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4A48E" w14:textId="77777777" w:rsidR="0010103B" w:rsidRPr="00355344" w:rsidRDefault="0010103B" w:rsidP="0010103B">
      <w:pPr>
        <w:pStyle w:val="Tytu"/>
        <w:jc w:val="left"/>
        <w:rPr>
          <w:rFonts w:ascii="Calibri" w:hAnsi="Calibri" w:cs="Calibri"/>
          <w:sz w:val="21"/>
          <w:szCs w:val="21"/>
        </w:rPr>
      </w:pPr>
    </w:p>
    <w:p w14:paraId="49377198" w14:textId="4CD38486" w:rsidR="00DC726C" w:rsidRPr="002A749F" w:rsidRDefault="00DE53F7" w:rsidP="00DE53F7">
      <w:pPr>
        <w:pStyle w:val="Tytu"/>
        <w:jc w:val="left"/>
        <w:rPr>
          <w:rFonts w:ascii="Calibri" w:hAnsi="Calibri" w:cs="Calibri"/>
          <w:b w:val="0"/>
          <w:bCs/>
          <w:sz w:val="24"/>
          <w:szCs w:val="24"/>
        </w:rPr>
      </w:pPr>
      <w:r w:rsidRPr="002A749F">
        <w:rPr>
          <w:rFonts w:ascii="Calibri" w:hAnsi="Calibri" w:cs="Calibri"/>
          <w:b w:val="0"/>
          <w:bCs/>
          <w:sz w:val="24"/>
          <w:szCs w:val="24"/>
        </w:rPr>
        <w:t>ZNAK SPRAWY Z/ZZP.2375.</w:t>
      </w:r>
      <w:r w:rsidR="00FB2C91" w:rsidRPr="002A749F">
        <w:rPr>
          <w:rFonts w:ascii="Calibri" w:hAnsi="Calibri" w:cs="Calibri"/>
          <w:b w:val="0"/>
          <w:bCs/>
          <w:sz w:val="24"/>
          <w:szCs w:val="24"/>
        </w:rPr>
        <w:t>19</w:t>
      </w:r>
      <w:r w:rsidRPr="002A749F">
        <w:rPr>
          <w:rFonts w:ascii="Calibri" w:hAnsi="Calibri" w:cs="Calibri"/>
          <w:b w:val="0"/>
          <w:bCs/>
          <w:sz w:val="24"/>
          <w:szCs w:val="24"/>
        </w:rPr>
        <w:t>.2</w:t>
      </w:r>
      <w:r w:rsidR="00FB2C91" w:rsidRPr="002A749F">
        <w:rPr>
          <w:rFonts w:ascii="Calibri" w:hAnsi="Calibri" w:cs="Calibri"/>
          <w:b w:val="0"/>
          <w:bCs/>
          <w:sz w:val="24"/>
          <w:szCs w:val="24"/>
        </w:rPr>
        <w:t>5</w:t>
      </w:r>
      <w:r w:rsidRPr="002A749F">
        <w:rPr>
          <w:rFonts w:ascii="Calibri" w:hAnsi="Calibri" w:cs="Calibri"/>
          <w:b w:val="0"/>
          <w:bCs/>
          <w:sz w:val="24"/>
          <w:szCs w:val="24"/>
        </w:rPr>
        <w:tab/>
      </w:r>
      <w:r w:rsidRPr="002A749F">
        <w:rPr>
          <w:rFonts w:ascii="Calibri" w:hAnsi="Calibri" w:cs="Calibri"/>
          <w:b w:val="0"/>
          <w:bCs/>
          <w:sz w:val="24"/>
          <w:szCs w:val="24"/>
        </w:rPr>
        <w:tab/>
      </w:r>
      <w:r w:rsidRPr="002A749F">
        <w:rPr>
          <w:rFonts w:ascii="Calibri" w:hAnsi="Calibri" w:cs="Calibri"/>
          <w:b w:val="0"/>
          <w:bCs/>
          <w:sz w:val="24"/>
          <w:szCs w:val="24"/>
        </w:rPr>
        <w:tab/>
      </w:r>
      <w:r w:rsidRPr="002A749F">
        <w:rPr>
          <w:rFonts w:ascii="Calibri" w:hAnsi="Calibri" w:cs="Calibri"/>
          <w:b w:val="0"/>
          <w:bCs/>
          <w:sz w:val="24"/>
          <w:szCs w:val="24"/>
        </w:rPr>
        <w:tab/>
      </w:r>
      <w:r w:rsidRPr="002A749F">
        <w:rPr>
          <w:rFonts w:ascii="Calibri" w:hAnsi="Calibri" w:cs="Calibri"/>
          <w:b w:val="0"/>
          <w:bCs/>
          <w:sz w:val="24"/>
          <w:szCs w:val="24"/>
        </w:rPr>
        <w:tab/>
        <w:t xml:space="preserve">Rzeszów, dnia </w:t>
      </w:r>
      <w:r w:rsidR="00FB2C91" w:rsidRPr="002A749F">
        <w:rPr>
          <w:rFonts w:ascii="Calibri" w:hAnsi="Calibri" w:cs="Calibri"/>
          <w:b w:val="0"/>
          <w:bCs/>
          <w:sz w:val="24"/>
          <w:szCs w:val="24"/>
        </w:rPr>
        <w:t>06</w:t>
      </w:r>
      <w:r w:rsidRPr="002A749F">
        <w:rPr>
          <w:rFonts w:ascii="Calibri" w:hAnsi="Calibri" w:cs="Calibri"/>
          <w:b w:val="0"/>
          <w:bCs/>
          <w:sz w:val="24"/>
          <w:szCs w:val="24"/>
        </w:rPr>
        <w:t>.</w:t>
      </w:r>
      <w:r w:rsidR="00355344" w:rsidRPr="002A749F">
        <w:rPr>
          <w:rFonts w:ascii="Calibri" w:hAnsi="Calibri" w:cs="Calibri"/>
          <w:b w:val="0"/>
          <w:bCs/>
          <w:sz w:val="24"/>
          <w:szCs w:val="24"/>
        </w:rPr>
        <w:t>11</w:t>
      </w:r>
      <w:r w:rsidRPr="002A749F">
        <w:rPr>
          <w:rFonts w:ascii="Calibri" w:hAnsi="Calibri" w:cs="Calibri"/>
          <w:b w:val="0"/>
          <w:bCs/>
          <w:sz w:val="24"/>
          <w:szCs w:val="24"/>
        </w:rPr>
        <w:t>.202</w:t>
      </w:r>
      <w:r w:rsidR="00355344" w:rsidRPr="002A749F">
        <w:rPr>
          <w:rFonts w:ascii="Calibri" w:hAnsi="Calibri" w:cs="Calibri"/>
          <w:b w:val="0"/>
          <w:bCs/>
          <w:sz w:val="24"/>
          <w:szCs w:val="24"/>
        </w:rPr>
        <w:t>5</w:t>
      </w:r>
      <w:r w:rsidRPr="002A749F">
        <w:rPr>
          <w:rFonts w:ascii="Calibri" w:hAnsi="Calibri" w:cs="Calibri"/>
          <w:b w:val="0"/>
          <w:bCs/>
          <w:sz w:val="24"/>
          <w:szCs w:val="24"/>
        </w:rPr>
        <w:t>r</w:t>
      </w:r>
      <w:r w:rsidR="00500718" w:rsidRPr="002A749F">
        <w:rPr>
          <w:rFonts w:ascii="Calibri" w:hAnsi="Calibri" w:cs="Calibri"/>
          <w:b w:val="0"/>
          <w:bCs/>
          <w:sz w:val="24"/>
          <w:szCs w:val="24"/>
        </w:rPr>
        <w:t>.</w:t>
      </w:r>
    </w:p>
    <w:p w14:paraId="03B7891E" w14:textId="3313EC96" w:rsidR="00DE53F7" w:rsidRDefault="00DE53F7" w:rsidP="00DE53F7">
      <w:pPr>
        <w:pStyle w:val="Podtytu"/>
        <w:rPr>
          <w:rFonts w:asciiTheme="minorHAnsi" w:hAnsiTheme="minorHAnsi" w:cstheme="minorHAnsi"/>
          <w:b w:val="0"/>
          <w:bCs/>
          <w:szCs w:val="28"/>
        </w:rPr>
      </w:pPr>
    </w:p>
    <w:p w14:paraId="5DCC890D" w14:textId="77777777" w:rsidR="00F71478" w:rsidRPr="00F71478" w:rsidRDefault="00F71478" w:rsidP="00F71478">
      <w:pPr>
        <w:pStyle w:val="Tekstpodstawowy"/>
      </w:pPr>
    </w:p>
    <w:p w14:paraId="7806F346" w14:textId="3DAFBEF0" w:rsidR="00DE53F7" w:rsidRPr="00355344" w:rsidRDefault="00DE53F7" w:rsidP="00DE53F7">
      <w:pPr>
        <w:pStyle w:val="Tekstpodstawowy"/>
        <w:rPr>
          <w:rFonts w:asciiTheme="minorHAnsi" w:hAnsiTheme="minorHAnsi" w:cstheme="minorHAnsi"/>
          <w:bCs/>
          <w:color w:val="auto"/>
          <w:sz w:val="28"/>
          <w:szCs w:val="28"/>
        </w:rPr>
      </w:pPr>
    </w:p>
    <w:p w14:paraId="1A3CD66E" w14:textId="77777777" w:rsidR="00DE53F7" w:rsidRPr="00355344" w:rsidRDefault="00DE53F7" w:rsidP="00DE53F7">
      <w:pPr>
        <w:pStyle w:val="Tekstpodstawowy"/>
        <w:rPr>
          <w:rFonts w:asciiTheme="minorHAnsi" w:hAnsiTheme="minorHAnsi" w:cstheme="minorHAnsi"/>
          <w:bCs/>
          <w:color w:val="auto"/>
          <w:sz w:val="28"/>
          <w:szCs w:val="28"/>
        </w:rPr>
      </w:pPr>
    </w:p>
    <w:p w14:paraId="2CE475F4" w14:textId="77777777" w:rsidR="00F435D1" w:rsidRPr="00355344" w:rsidRDefault="00F435D1" w:rsidP="00DE53F7">
      <w:pPr>
        <w:pStyle w:val="Tekstpodstawowy"/>
        <w:rPr>
          <w:rFonts w:asciiTheme="minorHAnsi" w:hAnsiTheme="minorHAnsi" w:cstheme="minorHAnsi"/>
          <w:bCs/>
          <w:color w:val="auto"/>
          <w:sz w:val="28"/>
          <w:szCs w:val="28"/>
        </w:rPr>
      </w:pPr>
    </w:p>
    <w:p w14:paraId="3E69986E" w14:textId="31AE46CE" w:rsidR="0010103B" w:rsidRPr="00355344" w:rsidRDefault="00E127D0" w:rsidP="0010103B">
      <w:pPr>
        <w:pStyle w:val="Tytu"/>
        <w:rPr>
          <w:rFonts w:ascii="Calibri" w:hAnsi="Calibri" w:cs="Calibri"/>
        </w:rPr>
      </w:pPr>
      <w:r w:rsidRPr="00355344">
        <w:rPr>
          <w:rFonts w:ascii="Calibri" w:hAnsi="Calibri" w:cs="Calibri"/>
        </w:rPr>
        <w:t>SP ZOZ MSWiA w Rzeszowie</w:t>
      </w:r>
    </w:p>
    <w:p w14:paraId="2AA664C5" w14:textId="4A314333" w:rsidR="0010103B" w:rsidRPr="00355344" w:rsidRDefault="00E127D0" w:rsidP="0010103B">
      <w:pPr>
        <w:spacing w:after="0" w:line="240" w:lineRule="auto"/>
        <w:jc w:val="center"/>
        <w:rPr>
          <w:rFonts w:ascii="Calibri" w:hAnsi="Calibri" w:cs="Calibri"/>
          <w:b/>
          <w:sz w:val="44"/>
        </w:rPr>
      </w:pPr>
      <w:r w:rsidRPr="00355344">
        <w:rPr>
          <w:rFonts w:ascii="Calibri" w:hAnsi="Calibri" w:cs="Calibri"/>
          <w:b/>
          <w:sz w:val="36"/>
        </w:rPr>
        <w:t>35</w:t>
      </w:r>
      <w:r w:rsidR="0010103B" w:rsidRPr="00355344">
        <w:rPr>
          <w:rFonts w:ascii="Calibri" w:hAnsi="Calibri" w:cs="Calibri"/>
          <w:b/>
          <w:sz w:val="36"/>
        </w:rPr>
        <w:t>-</w:t>
      </w:r>
      <w:r w:rsidRPr="00355344">
        <w:rPr>
          <w:rFonts w:ascii="Calibri" w:hAnsi="Calibri" w:cs="Calibri"/>
          <w:b/>
          <w:sz w:val="36"/>
        </w:rPr>
        <w:t>111</w:t>
      </w:r>
      <w:r w:rsidR="0010103B" w:rsidRPr="00355344">
        <w:rPr>
          <w:rFonts w:ascii="Calibri" w:hAnsi="Calibri" w:cs="Calibri"/>
          <w:b/>
          <w:sz w:val="36"/>
        </w:rPr>
        <w:t xml:space="preserve"> </w:t>
      </w:r>
      <w:r w:rsidRPr="00355344">
        <w:rPr>
          <w:rFonts w:ascii="Calibri" w:hAnsi="Calibri" w:cs="Calibri"/>
          <w:b/>
          <w:sz w:val="36"/>
        </w:rPr>
        <w:t>RZESZÓW</w:t>
      </w:r>
      <w:r w:rsidR="0010103B" w:rsidRPr="00355344">
        <w:rPr>
          <w:rFonts w:ascii="Calibri" w:hAnsi="Calibri" w:cs="Calibri"/>
          <w:b/>
          <w:sz w:val="36"/>
        </w:rPr>
        <w:t xml:space="preserve"> ul. </w:t>
      </w:r>
      <w:r w:rsidRPr="00355344">
        <w:rPr>
          <w:rFonts w:ascii="Calibri" w:hAnsi="Calibri" w:cs="Calibri"/>
          <w:b/>
          <w:sz w:val="36"/>
        </w:rPr>
        <w:t>Krakowska 16</w:t>
      </w:r>
    </w:p>
    <w:p w14:paraId="4C74B068" w14:textId="77777777" w:rsidR="0010103B" w:rsidRPr="00355344" w:rsidRDefault="0010103B" w:rsidP="00F435D1">
      <w:pPr>
        <w:spacing w:after="0" w:line="240" w:lineRule="auto"/>
        <w:rPr>
          <w:rFonts w:ascii="Calibri" w:hAnsi="Calibri" w:cs="Calibri"/>
          <w:b/>
          <w:sz w:val="28"/>
          <w:szCs w:val="28"/>
        </w:rPr>
      </w:pPr>
    </w:p>
    <w:p w14:paraId="33A073A1" w14:textId="77777777" w:rsidR="0010103B" w:rsidRPr="00355344" w:rsidRDefault="0010103B" w:rsidP="00F435D1">
      <w:pPr>
        <w:spacing w:after="0" w:line="240" w:lineRule="auto"/>
        <w:rPr>
          <w:rFonts w:ascii="Calibri" w:hAnsi="Calibri" w:cs="Calibri"/>
          <w:b/>
          <w:sz w:val="28"/>
          <w:szCs w:val="28"/>
        </w:rPr>
      </w:pPr>
    </w:p>
    <w:p w14:paraId="2D80A5E8" w14:textId="5E6E5091" w:rsidR="0010103B" w:rsidRPr="00355344" w:rsidRDefault="0010103B" w:rsidP="00F435D1">
      <w:pPr>
        <w:spacing w:after="0" w:line="240" w:lineRule="auto"/>
        <w:rPr>
          <w:rFonts w:ascii="Calibri" w:hAnsi="Calibri" w:cs="Calibri"/>
          <w:b/>
          <w:sz w:val="28"/>
          <w:szCs w:val="28"/>
        </w:rPr>
      </w:pPr>
    </w:p>
    <w:p w14:paraId="4915AFE7" w14:textId="600A19F7" w:rsidR="00DC726C" w:rsidRPr="00355344" w:rsidRDefault="00DC726C" w:rsidP="00F435D1">
      <w:pPr>
        <w:spacing w:after="0" w:line="240" w:lineRule="auto"/>
        <w:rPr>
          <w:rFonts w:ascii="Calibri" w:hAnsi="Calibri" w:cs="Calibri"/>
          <w:b/>
          <w:sz w:val="28"/>
          <w:szCs w:val="28"/>
        </w:rPr>
      </w:pPr>
    </w:p>
    <w:p w14:paraId="7E930BE4" w14:textId="77777777" w:rsidR="00DC726C" w:rsidRPr="00355344" w:rsidRDefault="00DC726C" w:rsidP="00F435D1">
      <w:pPr>
        <w:spacing w:after="0" w:line="240" w:lineRule="auto"/>
        <w:rPr>
          <w:rFonts w:ascii="Calibri" w:hAnsi="Calibri" w:cs="Calibri"/>
          <w:b/>
          <w:sz w:val="28"/>
          <w:szCs w:val="28"/>
        </w:rPr>
      </w:pPr>
    </w:p>
    <w:p w14:paraId="3B697485" w14:textId="77777777" w:rsidR="0010103B" w:rsidRPr="00355344" w:rsidRDefault="0010103B" w:rsidP="0010103B">
      <w:pPr>
        <w:spacing w:after="0" w:line="240" w:lineRule="auto"/>
        <w:jc w:val="center"/>
        <w:rPr>
          <w:rFonts w:ascii="Calibri" w:hAnsi="Calibri" w:cs="Calibri"/>
          <w:b/>
          <w:sz w:val="52"/>
          <w:szCs w:val="52"/>
        </w:rPr>
      </w:pPr>
      <w:r w:rsidRPr="00355344">
        <w:rPr>
          <w:rFonts w:ascii="Calibri" w:hAnsi="Calibri" w:cs="Calibri"/>
          <w:b/>
          <w:sz w:val="52"/>
          <w:szCs w:val="52"/>
        </w:rPr>
        <w:t>SPECYFIKACJA</w:t>
      </w:r>
    </w:p>
    <w:p w14:paraId="57A7F7D8" w14:textId="77777777" w:rsidR="0010103B" w:rsidRPr="00355344" w:rsidRDefault="0010103B" w:rsidP="0010103B">
      <w:pPr>
        <w:spacing w:after="0" w:line="240" w:lineRule="auto"/>
        <w:jc w:val="center"/>
        <w:rPr>
          <w:rFonts w:ascii="Calibri" w:hAnsi="Calibri" w:cs="Calibri"/>
          <w:b/>
          <w:sz w:val="52"/>
        </w:rPr>
      </w:pPr>
      <w:r w:rsidRPr="00355344">
        <w:rPr>
          <w:rFonts w:ascii="Calibri" w:hAnsi="Calibri" w:cs="Calibri"/>
          <w:b/>
          <w:sz w:val="52"/>
        </w:rPr>
        <w:t>WARUNKÓW ZAMÓWIENIA</w:t>
      </w:r>
    </w:p>
    <w:p w14:paraId="61DBF807" w14:textId="77777777" w:rsidR="0010103B" w:rsidRPr="00355344" w:rsidRDefault="0010103B" w:rsidP="0010103B">
      <w:pPr>
        <w:spacing w:after="0" w:line="240" w:lineRule="auto"/>
        <w:rPr>
          <w:rFonts w:ascii="Calibri" w:hAnsi="Calibri" w:cs="Calibri"/>
          <w:bCs/>
          <w:sz w:val="28"/>
          <w:szCs w:val="28"/>
        </w:rPr>
      </w:pPr>
    </w:p>
    <w:p w14:paraId="4EC70739" w14:textId="77777777" w:rsidR="0010103B" w:rsidRPr="00355344" w:rsidRDefault="0010103B" w:rsidP="0010103B">
      <w:pPr>
        <w:spacing w:after="0" w:line="240" w:lineRule="auto"/>
        <w:jc w:val="center"/>
        <w:rPr>
          <w:rFonts w:ascii="Calibri" w:hAnsi="Calibri" w:cs="Calibri"/>
          <w:sz w:val="28"/>
          <w:szCs w:val="28"/>
        </w:rPr>
      </w:pPr>
      <w:r w:rsidRPr="00355344">
        <w:rPr>
          <w:rFonts w:ascii="Calibri" w:hAnsi="Calibri" w:cs="Calibri"/>
          <w:sz w:val="28"/>
          <w:szCs w:val="28"/>
        </w:rPr>
        <w:t>dotycząca postępowania p.n.</w:t>
      </w:r>
    </w:p>
    <w:p w14:paraId="446CF803" w14:textId="77777777" w:rsidR="0010103B" w:rsidRPr="00355344" w:rsidRDefault="0010103B" w:rsidP="00F435D1">
      <w:pPr>
        <w:spacing w:after="0" w:line="240" w:lineRule="auto"/>
        <w:rPr>
          <w:rFonts w:ascii="Calibri" w:hAnsi="Calibri" w:cs="Calibri"/>
          <w:sz w:val="28"/>
          <w:szCs w:val="28"/>
        </w:rPr>
      </w:pPr>
    </w:p>
    <w:p w14:paraId="54296DC8" w14:textId="77777777" w:rsidR="005E7BE5" w:rsidRPr="00355344" w:rsidRDefault="005E7BE5" w:rsidP="00F435D1">
      <w:pPr>
        <w:spacing w:after="0" w:line="240" w:lineRule="auto"/>
        <w:rPr>
          <w:rFonts w:ascii="Calibri" w:hAnsi="Calibri" w:cs="Calibri"/>
          <w:sz w:val="28"/>
          <w:szCs w:val="28"/>
        </w:rPr>
      </w:pPr>
    </w:p>
    <w:p w14:paraId="0604DC4B" w14:textId="77777777" w:rsidR="0087538F" w:rsidRPr="00355344" w:rsidRDefault="005E7BE5" w:rsidP="005E7BE5">
      <w:pPr>
        <w:spacing w:after="0" w:line="240" w:lineRule="auto"/>
        <w:jc w:val="center"/>
        <w:rPr>
          <w:rFonts w:ascii="Calibri" w:hAnsi="Calibri" w:cs="Calibri"/>
          <w:b/>
          <w:bCs/>
          <w:sz w:val="28"/>
          <w:szCs w:val="28"/>
        </w:rPr>
      </w:pPr>
      <w:r w:rsidRPr="00355344">
        <w:rPr>
          <w:rFonts w:ascii="Calibri" w:hAnsi="Calibri" w:cs="Calibri"/>
          <w:b/>
          <w:bCs/>
          <w:sz w:val="28"/>
          <w:szCs w:val="28"/>
        </w:rPr>
        <w:t xml:space="preserve">dostawa </w:t>
      </w:r>
      <w:bookmarkStart w:id="0" w:name="_Hlk178073344"/>
      <w:r w:rsidR="0087538F" w:rsidRPr="00355344">
        <w:rPr>
          <w:rFonts w:ascii="Calibri" w:hAnsi="Calibri" w:cs="Calibri"/>
          <w:b/>
          <w:bCs/>
          <w:sz w:val="28"/>
          <w:szCs w:val="28"/>
        </w:rPr>
        <w:t>wyrobów i sprzętu diagnostycznego</w:t>
      </w:r>
    </w:p>
    <w:p w14:paraId="3C86B03F" w14:textId="4A7B0CE5" w:rsidR="0010103B" w:rsidRPr="00355344" w:rsidRDefault="0087538F" w:rsidP="005E7BE5">
      <w:pPr>
        <w:spacing w:after="0" w:line="240" w:lineRule="auto"/>
        <w:jc w:val="center"/>
        <w:rPr>
          <w:rFonts w:ascii="Calibri" w:hAnsi="Calibri" w:cs="Calibri"/>
          <w:b/>
          <w:bCs/>
          <w:sz w:val="28"/>
          <w:szCs w:val="28"/>
        </w:rPr>
      </w:pPr>
      <w:r w:rsidRPr="00355344">
        <w:rPr>
          <w:rFonts w:ascii="Calibri" w:hAnsi="Calibri" w:cs="Calibri"/>
          <w:b/>
          <w:bCs/>
          <w:sz w:val="28"/>
          <w:szCs w:val="28"/>
        </w:rPr>
        <w:t>d</w:t>
      </w:r>
      <w:r w:rsidR="00D17EE2" w:rsidRPr="00355344">
        <w:rPr>
          <w:rFonts w:ascii="Calibri" w:hAnsi="Calibri" w:cs="Calibri"/>
          <w:b/>
          <w:bCs/>
          <w:sz w:val="28"/>
          <w:szCs w:val="28"/>
        </w:rPr>
        <w:t>o</w:t>
      </w:r>
      <w:r w:rsidRPr="00355344">
        <w:rPr>
          <w:rFonts w:ascii="Calibri" w:hAnsi="Calibri" w:cs="Calibri"/>
          <w:b/>
          <w:bCs/>
          <w:sz w:val="28"/>
          <w:szCs w:val="28"/>
        </w:rPr>
        <w:t xml:space="preserve"> Pracowni Radiologii Zabiegowej</w:t>
      </w:r>
    </w:p>
    <w:bookmarkEnd w:id="0"/>
    <w:p w14:paraId="162444B2" w14:textId="77777777" w:rsidR="0010103B" w:rsidRPr="00355344" w:rsidRDefault="0010103B" w:rsidP="00F435D1">
      <w:pPr>
        <w:spacing w:after="0" w:line="240" w:lineRule="auto"/>
        <w:rPr>
          <w:rFonts w:ascii="Calibri" w:hAnsi="Calibri" w:cs="Calibri"/>
          <w:sz w:val="28"/>
          <w:szCs w:val="28"/>
        </w:rPr>
      </w:pPr>
    </w:p>
    <w:p w14:paraId="086C120C" w14:textId="77777777" w:rsidR="0010103B" w:rsidRDefault="0010103B" w:rsidP="00F435D1">
      <w:pPr>
        <w:spacing w:after="0" w:line="240" w:lineRule="auto"/>
        <w:rPr>
          <w:rFonts w:ascii="Calibri" w:hAnsi="Calibri" w:cs="Calibri"/>
          <w:sz w:val="28"/>
          <w:szCs w:val="28"/>
        </w:rPr>
      </w:pPr>
    </w:p>
    <w:p w14:paraId="092E359E" w14:textId="77777777" w:rsidR="004454F8" w:rsidRDefault="004454F8" w:rsidP="00F435D1">
      <w:pPr>
        <w:spacing w:after="0" w:line="240" w:lineRule="auto"/>
        <w:rPr>
          <w:rFonts w:ascii="Calibri" w:hAnsi="Calibri" w:cs="Calibri"/>
          <w:sz w:val="28"/>
          <w:szCs w:val="28"/>
        </w:rPr>
      </w:pPr>
    </w:p>
    <w:p w14:paraId="391116F0" w14:textId="77777777" w:rsidR="004454F8" w:rsidRPr="00355344" w:rsidRDefault="004454F8" w:rsidP="00F435D1">
      <w:pPr>
        <w:spacing w:after="0" w:line="240" w:lineRule="auto"/>
        <w:rPr>
          <w:rFonts w:ascii="Calibri" w:hAnsi="Calibri" w:cs="Calibri"/>
          <w:sz w:val="28"/>
          <w:szCs w:val="28"/>
        </w:rPr>
      </w:pPr>
    </w:p>
    <w:p w14:paraId="34FCFE5F" w14:textId="71C5D949" w:rsidR="0010103B" w:rsidRPr="00355344" w:rsidRDefault="0010103B" w:rsidP="00F435D1">
      <w:pPr>
        <w:spacing w:after="0" w:line="240" w:lineRule="auto"/>
        <w:rPr>
          <w:rFonts w:ascii="Calibri" w:hAnsi="Calibri" w:cs="Calibri"/>
          <w:sz w:val="28"/>
          <w:szCs w:val="28"/>
        </w:rPr>
      </w:pPr>
    </w:p>
    <w:p w14:paraId="161ED851" w14:textId="77777777" w:rsidR="004454F8" w:rsidRDefault="004454F8" w:rsidP="004454F8">
      <w:pPr>
        <w:pStyle w:val="Standard"/>
        <w:jc w:val="center"/>
        <w:rPr>
          <w:rFonts w:ascii="Calibri" w:hAnsi="Calibri" w:cs="Calibri"/>
          <w:szCs w:val="24"/>
        </w:rPr>
      </w:pPr>
      <w:r>
        <w:rPr>
          <w:rFonts w:ascii="Calibri" w:hAnsi="Calibri" w:cs="Calibri"/>
          <w:szCs w:val="24"/>
        </w:rPr>
        <w:t>Postępowanie o udzielenie zamówienia publicznego prowadzone będzie</w:t>
      </w:r>
    </w:p>
    <w:p w14:paraId="6FB81E46" w14:textId="77777777" w:rsidR="00960E81" w:rsidRDefault="004454F8" w:rsidP="004454F8">
      <w:pPr>
        <w:pStyle w:val="Standard"/>
        <w:jc w:val="center"/>
        <w:rPr>
          <w:rFonts w:ascii="Calibri" w:hAnsi="Calibri" w:cs="Calibri"/>
          <w:szCs w:val="24"/>
        </w:rPr>
      </w:pPr>
      <w:r>
        <w:rPr>
          <w:rFonts w:ascii="Calibri" w:hAnsi="Calibri" w:cs="Calibri"/>
          <w:szCs w:val="24"/>
        </w:rPr>
        <w:t xml:space="preserve">w trybie przetargu nieograniczonego na podstawie art.132 ustawy z 11 września 2019 r. – </w:t>
      </w:r>
    </w:p>
    <w:p w14:paraId="385D4D7B" w14:textId="7794E826" w:rsidR="004454F8" w:rsidRDefault="00960E81" w:rsidP="004454F8">
      <w:pPr>
        <w:pStyle w:val="Standard"/>
        <w:jc w:val="center"/>
        <w:rPr>
          <w:rFonts w:ascii="Calibri" w:hAnsi="Calibri" w:cs="Calibri"/>
          <w:szCs w:val="24"/>
        </w:rPr>
      </w:pPr>
      <w:r>
        <w:rPr>
          <w:rFonts w:ascii="Calibri" w:hAnsi="Calibri" w:cs="Calibri"/>
          <w:szCs w:val="24"/>
        </w:rPr>
        <w:t>P</w:t>
      </w:r>
      <w:r w:rsidR="004454F8">
        <w:rPr>
          <w:rFonts w:ascii="Calibri" w:hAnsi="Calibri" w:cs="Calibri"/>
          <w:szCs w:val="24"/>
        </w:rPr>
        <w:t xml:space="preserve">rawo zamówień publicznych (Dz. U. z 2024 r. poz. 1320 </w:t>
      </w:r>
      <w:proofErr w:type="spellStart"/>
      <w:r w:rsidR="004454F8">
        <w:rPr>
          <w:rFonts w:ascii="Calibri" w:hAnsi="Calibri" w:cs="Calibri"/>
          <w:szCs w:val="24"/>
        </w:rPr>
        <w:t>t.j</w:t>
      </w:r>
      <w:proofErr w:type="spellEnd"/>
      <w:r w:rsidR="004454F8">
        <w:rPr>
          <w:rFonts w:ascii="Calibri" w:hAnsi="Calibri" w:cs="Calibri"/>
          <w:szCs w:val="24"/>
        </w:rPr>
        <w:t>.)</w:t>
      </w:r>
    </w:p>
    <w:p w14:paraId="22309A8E" w14:textId="3DA5ECFD" w:rsidR="00DC726C" w:rsidRPr="00355344" w:rsidRDefault="00DC726C" w:rsidP="00F435D1">
      <w:pPr>
        <w:spacing w:after="0" w:line="240" w:lineRule="auto"/>
        <w:rPr>
          <w:rFonts w:ascii="Calibri" w:hAnsi="Calibri" w:cs="Calibri"/>
          <w:sz w:val="28"/>
          <w:szCs w:val="28"/>
        </w:rPr>
      </w:pPr>
    </w:p>
    <w:p w14:paraId="68B75C33" w14:textId="77777777" w:rsidR="0010103B" w:rsidRDefault="0010103B" w:rsidP="00F435D1">
      <w:pPr>
        <w:spacing w:after="0" w:line="240" w:lineRule="auto"/>
        <w:rPr>
          <w:rFonts w:ascii="Calibri" w:hAnsi="Calibri" w:cs="Calibri"/>
          <w:sz w:val="28"/>
          <w:szCs w:val="28"/>
        </w:rPr>
      </w:pPr>
    </w:p>
    <w:p w14:paraId="304488D5" w14:textId="77777777" w:rsidR="00D904E7" w:rsidRPr="00355344" w:rsidRDefault="00D904E7" w:rsidP="00F435D1">
      <w:pPr>
        <w:spacing w:after="0" w:line="240" w:lineRule="auto"/>
        <w:rPr>
          <w:rFonts w:ascii="Calibri" w:hAnsi="Calibri" w:cs="Calibri"/>
          <w:sz w:val="28"/>
          <w:szCs w:val="28"/>
        </w:rPr>
      </w:pPr>
    </w:p>
    <w:p w14:paraId="717DB8F3" w14:textId="71F65D97" w:rsidR="0010103B" w:rsidRPr="00355344" w:rsidRDefault="0010103B" w:rsidP="00F84A3D">
      <w:pPr>
        <w:spacing w:after="0" w:line="240" w:lineRule="auto"/>
        <w:ind w:left="4253"/>
        <w:rPr>
          <w:rFonts w:ascii="Calibri" w:hAnsi="Calibri" w:cs="Calibri"/>
          <w:iCs/>
        </w:rPr>
      </w:pPr>
      <w:r w:rsidRPr="00355344">
        <w:rPr>
          <w:rFonts w:ascii="Calibri" w:hAnsi="Calibri" w:cs="Calibri"/>
          <w:sz w:val="24"/>
        </w:rPr>
        <w:t xml:space="preserve">Specyfikację zatwierdzono: </w:t>
      </w:r>
    </w:p>
    <w:p w14:paraId="7F2D3B6F" w14:textId="77777777" w:rsidR="0010103B" w:rsidRPr="00355344" w:rsidRDefault="0010103B" w:rsidP="0010103B">
      <w:pPr>
        <w:spacing w:after="0" w:line="240" w:lineRule="auto"/>
        <w:rPr>
          <w:rFonts w:ascii="Calibri" w:hAnsi="Calibri" w:cs="Calibri"/>
          <w:sz w:val="28"/>
          <w:szCs w:val="28"/>
        </w:rPr>
      </w:pPr>
    </w:p>
    <w:p w14:paraId="054E0697" w14:textId="77777777" w:rsidR="0010103B" w:rsidRPr="00355344" w:rsidRDefault="0010103B" w:rsidP="0010103B">
      <w:pPr>
        <w:spacing w:after="0" w:line="240" w:lineRule="auto"/>
        <w:rPr>
          <w:rFonts w:ascii="Calibri" w:hAnsi="Calibri" w:cs="Calibri"/>
          <w:sz w:val="28"/>
          <w:szCs w:val="28"/>
        </w:rPr>
      </w:pPr>
    </w:p>
    <w:p w14:paraId="1D5F8CAC" w14:textId="77777777" w:rsidR="0010103B" w:rsidRPr="00355344" w:rsidRDefault="0010103B" w:rsidP="0010103B">
      <w:pPr>
        <w:spacing w:after="0" w:line="240" w:lineRule="auto"/>
        <w:rPr>
          <w:rFonts w:ascii="Calibri" w:hAnsi="Calibri" w:cs="Calibri"/>
          <w:sz w:val="28"/>
          <w:szCs w:val="28"/>
        </w:rPr>
      </w:pPr>
    </w:p>
    <w:p w14:paraId="75A476B3" w14:textId="310FB0EA" w:rsidR="00554CF1" w:rsidRPr="00355344" w:rsidRDefault="00554CF1">
      <w:pPr>
        <w:rPr>
          <w:rFonts w:ascii="Calibri" w:hAnsi="Calibri" w:cs="Calibri"/>
        </w:rPr>
      </w:pPr>
      <w:r w:rsidRPr="00355344">
        <w:rPr>
          <w:rFonts w:ascii="Calibri" w:hAnsi="Calibri" w:cs="Calibri"/>
        </w:rPr>
        <w:br w:type="page"/>
      </w:r>
    </w:p>
    <w:p w14:paraId="4202DF58" w14:textId="77777777" w:rsidR="0010103B" w:rsidRPr="00355344" w:rsidRDefault="0010103B" w:rsidP="0010103B">
      <w:pPr>
        <w:spacing w:after="0" w:line="240" w:lineRule="auto"/>
        <w:rPr>
          <w:rFonts w:ascii="Calibri" w:hAnsi="Calibri" w:cs="Calibri"/>
        </w:rPr>
      </w:pPr>
    </w:p>
    <w:p w14:paraId="1B5C08C3" w14:textId="77777777" w:rsidR="0010103B" w:rsidRPr="00355344" w:rsidRDefault="0010103B" w:rsidP="0010103B">
      <w:pPr>
        <w:spacing w:after="0" w:line="240" w:lineRule="auto"/>
        <w:jc w:val="center"/>
        <w:rPr>
          <w:rFonts w:ascii="Calibri" w:hAnsi="Calibri" w:cs="Calibri"/>
          <w:b/>
          <w:bCs/>
          <w:sz w:val="40"/>
          <w:szCs w:val="40"/>
        </w:rPr>
      </w:pPr>
      <w:r w:rsidRPr="00355344">
        <w:rPr>
          <w:rFonts w:ascii="Calibri" w:hAnsi="Calibri" w:cs="Calibri"/>
          <w:b/>
          <w:bCs/>
          <w:sz w:val="40"/>
          <w:szCs w:val="40"/>
        </w:rPr>
        <w:t>SPIS TREŚCI</w:t>
      </w:r>
    </w:p>
    <w:p w14:paraId="34C8EBD8" w14:textId="77777777" w:rsidR="0010103B" w:rsidRPr="00355344" w:rsidRDefault="0010103B" w:rsidP="005E7BE5">
      <w:pPr>
        <w:spacing w:after="0" w:line="240" w:lineRule="auto"/>
        <w:rPr>
          <w:rFonts w:ascii="Calibri" w:hAnsi="Calibri" w:cs="Calibri"/>
          <w:b/>
          <w:bCs/>
          <w:sz w:val="40"/>
          <w:szCs w:val="40"/>
        </w:rPr>
      </w:pPr>
    </w:p>
    <w:p w14:paraId="1B0C907E" w14:textId="77777777" w:rsidR="0010103B" w:rsidRPr="00355344" w:rsidRDefault="0010103B" w:rsidP="003A5A14">
      <w:pPr>
        <w:numPr>
          <w:ilvl w:val="0"/>
          <w:numId w:val="24"/>
        </w:numPr>
        <w:tabs>
          <w:tab w:val="left" w:pos="360"/>
        </w:tabs>
        <w:suppressAutoHyphens/>
        <w:spacing w:after="0"/>
        <w:ind w:left="709" w:hanging="425"/>
        <w:rPr>
          <w:bCs/>
        </w:rPr>
      </w:pPr>
      <w:r w:rsidRPr="00355344">
        <w:rPr>
          <w:rFonts w:ascii="Calibri" w:hAnsi="Calibri" w:cs="Calibri"/>
          <w:bCs/>
        </w:rPr>
        <w:t>Informacje dotyczące zamawiającego oraz postępowania.</w:t>
      </w:r>
    </w:p>
    <w:p w14:paraId="4C0FEF24" w14:textId="77777777" w:rsidR="0010103B" w:rsidRPr="00355344" w:rsidRDefault="0010103B" w:rsidP="003A5A14">
      <w:pPr>
        <w:numPr>
          <w:ilvl w:val="0"/>
          <w:numId w:val="24"/>
        </w:numPr>
        <w:tabs>
          <w:tab w:val="left" w:pos="360"/>
        </w:tabs>
        <w:suppressAutoHyphens/>
        <w:spacing w:after="0"/>
        <w:ind w:left="709" w:hanging="425"/>
        <w:rPr>
          <w:bCs/>
        </w:rPr>
      </w:pPr>
      <w:r w:rsidRPr="00355344">
        <w:rPr>
          <w:rFonts w:ascii="Calibri" w:hAnsi="Calibri" w:cs="Calibri"/>
          <w:bCs/>
        </w:rPr>
        <w:t>Przedmiot zamówienia.</w:t>
      </w:r>
    </w:p>
    <w:p w14:paraId="1A5608DA" w14:textId="77777777" w:rsidR="0010103B" w:rsidRPr="00355344" w:rsidRDefault="0010103B" w:rsidP="003A5A14">
      <w:pPr>
        <w:numPr>
          <w:ilvl w:val="0"/>
          <w:numId w:val="24"/>
        </w:numPr>
        <w:tabs>
          <w:tab w:val="left" w:pos="360"/>
        </w:tabs>
        <w:suppressAutoHyphens/>
        <w:spacing w:after="0"/>
        <w:ind w:left="709" w:hanging="425"/>
        <w:rPr>
          <w:bCs/>
        </w:rPr>
      </w:pPr>
      <w:r w:rsidRPr="00355344">
        <w:rPr>
          <w:rFonts w:ascii="Calibri" w:hAnsi="Calibri" w:cs="Calibri"/>
          <w:bCs/>
        </w:rPr>
        <w:t>Kwalifikacja podmiotowa wykonawców.</w:t>
      </w:r>
    </w:p>
    <w:p w14:paraId="719E65B0" w14:textId="5D0EC902" w:rsidR="0010103B" w:rsidRPr="00355344" w:rsidRDefault="0010103B" w:rsidP="003A5A14">
      <w:pPr>
        <w:numPr>
          <w:ilvl w:val="0"/>
          <w:numId w:val="24"/>
        </w:numPr>
        <w:tabs>
          <w:tab w:val="left" w:pos="360"/>
        </w:tabs>
        <w:suppressAutoHyphens/>
        <w:spacing w:after="0"/>
        <w:ind w:left="709" w:hanging="425"/>
        <w:rPr>
          <w:bCs/>
        </w:rPr>
      </w:pPr>
      <w:r w:rsidRPr="00355344">
        <w:rPr>
          <w:rFonts w:ascii="Calibri" w:hAnsi="Calibri" w:cs="Calibri"/>
          <w:bCs/>
        </w:rPr>
        <w:t xml:space="preserve">Podmiotowe </w:t>
      </w:r>
      <w:r w:rsidR="00CB3AAA" w:rsidRPr="00355344">
        <w:rPr>
          <w:rFonts w:ascii="Calibri" w:hAnsi="Calibri" w:cs="Calibri"/>
          <w:bCs/>
        </w:rPr>
        <w:t xml:space="preserve">oraz przedmiotowe </w:t>
      </w:r>
      <w:r w:rsidRPr="00355344">
        <w:rPr>
          <w:rFonts w:ascii="Calibri" w:hAnsi="Calibri" w:cs="Calibri"/>
          <w:bCs/>
        </w:rPr>
        <w:t>środki dowodowe.</w:t>
      </w:r>
    </w:p>
    <w:p w14:paraId="64B0109D" w14:textId="77777777" w:rsidR="0010103B" w:rsidRPr="00355344" w:rsidRDefault="0010103B" w:rsidP="003A5A14">
      <w:pPr>
        <w:numPr>
          <w:ilvl w:val="0"/>
          <w:numId w:val="24"/>
        </w:numPr>
        <w:tabs>
          <w:tab w:val="left" w:pos="360"/>
        </w:tabs>
        <w:suppressAutoHyphens/>
        <w:spacing w:after="0"/>
        <w:ind w:left="709" w:hanging="425"/>
        <w:rPr>
          <w:bCs/>
        </w:rPr>
      </w:pPr>
      <w:r w:rsidRPr="00355344">
        <w:rPr>
          <w:rFonts w:ascii="Calibri" w:hAnsi="Calibri" w:cs="Calibri"/>
          <w:bCs/>
        </w:rPr>
        <w:t xml:space="preserve">Oświadczenia i dokumenty składane wraz z ofertą. </w:t>
      </w:r>
    </w:p>
    <w:p w14:paraId="517A44A8" w14:textId="77777777" w:rsidR="0010103B" w:rsidRPr="00355344" w:rsidRDefault="0010103B" w:rsidP="003A5A14">
      <w:pPr>
        <w:numPr>
          <w:ilvl w:val="0"/>
          <w:numId w:val="24"/>
        </w:numPr>
        <w:suppressAutoHyphens/>
        <w:spacing w:after="0"/>
        <w:ind w:left="709" w:hanging="425"/>
        <w:jc w:val="both"/>
        <w:rPr>
          <w:rFonts w:ascii="Calibri" w:hAnsi="Calibri" w:cs="Calibri"/>
          <w:bCs/>
          <w:u w:val="single"/>
        </w:rPr>
      </w:pPr>
      <w:r w:rsidRPr="00355344">
        <w:rPr>
          <w:rFonts w:ascii="Calibri" w:hAnsi="Calibri" w:cs="Calibri"/>
          <w:bCs/>
        </w:rPr>
        <w:t xml:space="preserve">Opis kryteriów, którymi zamawiający będzie się kierował przy wyborze oferty i sposób jej oceny. </w:t>
      </w:r>
    </w:p>
    <w:p w14:paraId="5AA8B0E7" w14:textId="6B1E4AC0" w:rsidR="0010103B" w:rsidRPr="00FB2C91" w:rsidRDefault="0010103B" w:rsidP="003A5A14">
      <w:pPr>
        <w:numPr>
          <w:ilvl w:val="0"/>
          <w:numId w:val="24"/>
        </w:numPr>
        <w:tabs>
          <w:tab w:val="left" w:pos="0"/>
        </w:tabs>
        <w:suppressAutoHyphens/>
        <w:spacing w:after="0"/>
        <w:ind w:left="709" w:hanging="425"/>
        <w:jc w:val="both"/>
        <w:rPr>
          <w:rFonts w:ascii="Calibri" w:hAnsi="Calibri" w:cs="Calibri"/>
          <w:bCs/>
        </w:rPr>
      </w:pPr>
      <w:r w:rsidRPr="00355344">
        <w:rPr>
          <w:rFonts w:ascii="Calibri" w:hAnsi="Calibri" w:cs="Calibri"/>
          <w:bCs/>
        </w:rPr>
        <w:t>Forma oświadczeń i dokumentów, sposób ich przekazywania oraz sposób przygotowania oferty</w:t>
      </w:r>
      <w:r w:rsidR="00DC35AD" w:rsidRPr="00355344">
        <w:rPr>
          <w:rFonts w:ascii="Calibri" w:hAnsi="Calibri" w:cs="Calibri"/>
          <w:bCs/>
        </w:rPr>
        <w:t xml:space="preserve"> i tryb </w:t>
      </w:r>
      <w:r w:rsidR="00DC35AD" w:rsidRPr="00FB2C91">
        <w:rPr>
          <w:rFonts w:ascii="Calibri" w:hAnsi="Calibri" w:cs="Calibri"/>
          <w:bCs/>
        </w:rPr>
        <w:t>jej złożenia</w:t>
      </w:r>
      <w:r w:rsidRPr="00FB2C91">
        <w:rPr>
          <w:rFonts w:ascii="Calibri" w:hAnsi="Calibri" w:cs="Calibri"/>
          <w:bCs/>
        </w:rPr>
        <w:t>.</w:t>
      </w:r>
    </w:p>
    <w:p w14:paraId="14977FE3" w14:textId="77777777" w:rsidR="0010103B" w:rsidRPr="00FB2C91" w:rsidRDefault="0010103B" w:rsidP="003A5A14">
      <w:pPr>
        <w:numPr>
          <w:ilvl w:val="0"/>
          <w:numId w:val="24"/>
        </w:numPr>
        <w:tabs>
          <w:tab w:val="left" w:pos="360"/>
        </w:tabs>
        <w:suppressAutoHyphens/>
        <w:spacing w:after="0"/>
        <w:ind w:left="709" w:hanging="425"/>
        <w:jc w:val="both"/>
        <w:rPr>
          <w:bCs/>
        </w:rPr>
      </w:pPr>
      <w:r w:rsidRPr="00FB2C91">
        <w:rPr>
          <w:rFonts w:ascii="Calibri" w:hAnsi="Calibri" w:cs="Calibr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311E582" w14:textId="6556C5B0"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Termin związani</w:t>
      </w:r>
      <w:r w:rsidR="002B606D" w:rsidRPr="00FB2C91">
        <w:rPr>
          <w:rFonts w:ascii="Calibri" w:hAnsi="Calibri" w:cs="Calibri"/>
          <w:bCs/>
        </w:rPr>
        <w:t>a</w:t>
      </w:r>
      <w:r w:rsidRPr="00FB2C91">
        <w:rPr>
          <w:rFonts w:ascii="Calibri" w:hAnsi="Calibri" w:cs="Calibri"/>
          <w:bCs/>
        </w:rPr>
        <w:t xml:space="preserve"> oferty</w:t>
      </w:r>
    </w:p>
    <w:p w14:paraId="309E6EFD"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Sposób złożenia oferty oraz miejsce i termin składania i otwarcia ofert</w:t>
      </w:r>
    </w:p>
    <w:p w14:paraId="4914B3AE"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Sposób udzielania wyjaśnień dotyczących SWZ oraz osoba upoważniona do porozumiewania się z wykonawcami</w:t>
      </w:r>
    </w:p>
    <w:p w14:paraId="3A3DF6E6"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Wymagania dotyczące wadium</w:t>
      </w:r>
    </w:p>
    <w:p w14:paraId="7635A37A"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Wymagania dotyczące zabezpieczenia należytego wykonania umowy</w:t>
      </w:r>
    </w:p>
    <w:p w14:paraId="02CD7BEE" w14:textId="5F8EB4EC"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 xml:space="preserve">Tryb otwarcia </w:t>
      </w:r>
      <w:r w:rsidR="005A4222" w:rsidRPr="00FB2C91">
        <w:rPr>
          <w:rFonts w:ascii="Calibri" w:hAnsi="Calibri" w:cs="Calibri"/>
          <w:bCs/>
        </w:rPr>
        <w:t>i</w:t>
      </w:r>
      <w:r w:rsidRPr="00FB2C91">
        <w:rPr>
          <w:rFonts w:ascii="Calibri" w:hAnsi="Calibri" w:cs="Calibri"/>
          <w:bCs/>
        </w:rPr>
        <w:t xml:space="preserve"> oceny ofert</w:t>
      </w:r>
    </w:p>
    <w:p w14:paraId="20180FA3"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Środki ochrony prawnej przysługujące wykonawcy w toku postępowania</w:t>
      </w:r>
    </w:p>
    <w:p w14:paraId="561CA034"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Ogłoszenie o wynikach postępowania</w:t>
      </w:r>
    </w:p>
    <w:p w14:paraId="233AE061"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Informacja o formalnościach, jakich należy dopełnić po wyborze ofert celem zawarcia umowy</w:t>
      </w:r>
    </w:p>
    <w:p w14:paraId="24BEBBE3"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Podwykonawstwo – podwykonawcy</w:t>
      </w:r>
    </w:p>
    <w:p w14:paraId="443AB45A" w14:textId="32A599A3"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Informacj</w:t>
      </w:r>
      <w:r w:rsidR="006869B8" w:rsidRPr="00FB2C91">
        <w:rPr>
          <w:rFonts w:ascii="Calibri" w:hAnsi="Calibri" w:cs="Calibri"/>
          <w:bCs/>
        </w:rPr>
        <w:t>e</w:t>
      </w:r>
      <w:r w:rsidRPr="00FB2C91">
        <w:rPr>
          <w:rFonts w:ascii="Calibri" w:hAnsi="Calibri" w:cs="Calibri"/>
          <w:bCs/>
        </w:rPr>
        <w:t xml:space="preserve"> dotycząc</w:t>
      </w:r>
      <w:r w:rsidR="006869B8" w:rsidRPr="00FB2C91">
        <w:rPr>
          <w:rFonts w:ascii="Calibri" w:hAnsi="Calibri" w:cs="Calibri"/>
          <w:bCs/>
        </w:rPr>
        <w:t>e</w:t>
      </w:r>
      <w:r w:rsidRPr="00FB2C91">
        <w:rPr>
          <w:rFonts w:ascii="Calibri" w:hAnsi="Calibri" w:cs="Calibri"/>
          <w:bCs/>
        </w:rPr>
        <w:t xml:space="preserve"> projektu umowy oraz możliwości zmiany umowy, jakie przewiduje zamawiający</w:t>
      </w:r>
    </w:p>
    <w:p w14:paraId="1B25C613" w14:textId="77777777" w:rsidR="0010103B" w:rsidRPr="00FB2C91" w:rsidRDefault="0010103B" w:rsidP="003A5A14">
      <w:pPr>
        <w:numPr>
          <w:ilvl w:val="0"/>
          <w:numId w:val="24"/>
        </w:numPr>
        <w:tabs>
          <w:tab w:val="left" w:pos="360"/>
        </w:tabs>
        <w:suppressAutoHyphens/>
        <w:spacing w:after="0"/>
        <w:ind w:left="709" w:hanging="425"/>
        <w:jc w:val="both"/>
        <w:rPr>
          <w:rFonts w:ascii="Calibri" w:hAnsi="Calibri" w:cs="Calibri"/>
          <w:bCs/>
        </w:rPr>
      </w:pPr>
      <w:r w:rsidRPr="00FB2C91">
        <w:rPr>
          <w:rFonts w:ascii="Calibri" w:hAnsi="Calibri" w:cs="Calibri"/>
          <w:bCs/>
        </w:rPr>
        <w:t>Informacja dotycząca walut obcych, w jakim dopuszcza się prowadzenie rozliczeń z zamawiającym.</w:t>
      </w:r>
    </w:p>
    <w:p w14:paraId="30BDDA9B" w14:textId="77777777" w:rsidR="0010103B" w:rsidRPr="00FB2C91" w:rsidRDefault="0010103B" w:rsidP="0010103B">
      <w:pPr>
        <w:spacing w:after="0" w:line="240" w:lineRule="auto"/>
        <w:jc w:val="both"/>
        <w:rPr>
          <w:rFonts w:ascii="Calibri" w:hAnsi="Calibri" w:cs="Calibri"/>
          <w:sz w:val="24"/>
          <w:szCs w:val="24"/>
        </w:rPr>
      </w:pPr>
    </w:p>
    <w:p w14:paraId="7E782780" w14:textId="77777777" w:rsidR="0010103B" w:rsidRPr="00FB2C91" w:rsidRDefault="0010103B" w:rsidP="0010103B">
      <w:pPr>
        <w:spacing w:after="0" w:line="240" w:lineRule="auto"/>
        <w:rPr>
          <w:rFonts w:ascii="Calibri" w:hAnsi="Calibri" w:cs="Calibri"/>
          <w:sz w:val="24"/>
          <w:szCs w:val="24"/>
        </w:rPr>
      </w:pPr>
    </w:p>
    <w:p w14:paraId="0AB021E8" w14:textId="77777777" w:rsidR="00AB1186" w:rsidRPr="00FB2C91" w:rsidRDefault="00AB1186" w:rsidP="0010103B">
      <w:pPr>
        <w:spacing w:after="0" w:line="240" w:lineRule="auto"/>
        <w:rPr>
          <w:rFonts w:ascii="Calibri" w:hAnsi="Calibri" w:cs="Calibri"/>
          <w:sz w:val="24"/>
          <w:szCs w:val="24"/>
        </w:rPr>
      </w:pPr>
    </w:p>
    <w:p w14:paraId="1D24110B" w14:textId="77777777" w:rsidR="000E60BF" w:rsidRPr="00FB2C91" w:rsidRDefault="000E60BF">
      <w:pPr>
        <w:rPr>
          <w:rFonts w:ascii="Calibri" w:hAnsi="Calibri" w:cs="Calibri"/>
          <w:sz w:val="24"/>
          <w:szCs w:val="24"/>
        </w:rPr>
      </w:pPr>
    </w:p>
    <w:p w14:paraId="53E88181" w14:textId="7BE2EA6A" w:rsidR="00554CF1" w:rsidRPr="00DC7437" w:rsidRDefault="00554CF1">
      <w:pPr>
        <w:rPr>
          <w:rFonts w:ascii="Calibri" w:hAnsi="Calibri" w:cs="Calibri"/>
          <w:sz w:val="26"/>
        </w:rPr>
      </w:pPr>
      <w:r w:rsidRPr="00DC7437">
        <w:rPr>
          <w:rFonts w:ascii="Calibri" w:hAnsi="Calibri" w:cs="Calibri"/>
          <w:sz w:val="26"/>
        </w:rPr>
        <w:br w:type="page"/>
      </w:r>
    </w:p>
    <w:p w14:paraId="34D285E4" w14:textId="77777777" w:rsidR="0010103B" w:rsidRPr="0012446F" w:rsidRDefault="0010103B" w:rsidP="00A20385">
      <w:pPr>
        <w:numPr>
          <w:ilvl w:val="0"/>
          <w:numId w:val="1"/>
        </w:numPr>
        <w:tabs>
          <w:tab w:val="left" w:pos="0"/>
        </w:tabs>
        <w:suppressAutoHyphens/>
        <w:spacing w:after="0" w:line="240" w:lineRule="auto"/>
        <w:ind w:left="0" w:firstLine="0"/>
        <w:jc w:val="both"/>
        <w:rPr>
          <w:rFonts w:ascii="Calibri" w:hAnsi="Calibri" w:cs="Calibri"/>
          <w:b/>
          <w:bCs/>
          <w:sz w:val="26"/>
        </w:rPr>
      </w:pPr>
      <w:r w:rsidRPr="0012446F">
        <w:rPr>
          <w:rFonts w:ascii="Calibri" w:hAnsi="Calibri" w:cs="Calibri"/>
          <w:b/>
          <w:bCs/>
          <w:sz w:val="26"/>
        </w:rPr>
        <w:lastRenderedPageBreak/>
        <w:t>Informacje dotyczące zamawiającego oraz postępowania.</w:t>
      </w:r>
    </w:p>
    <w:p w14:paraId="0B6748C8" w14:textId="47323B8B" w:rsidR="0010103B" w:rsidRPr="0012446F"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12446F">
        <w:rPr>
          <w:rFonts w:cstheme="minorHAnsi"/>
        </w:rPr>
        <w:t xml:space="preserve">Zamawiającym jest: </w:t>
      </w:r>
      <w:r w:rsidR="00FC37F7" w:rsidRPr="0012446F">
        <w:rPr>
          <w:rFonts w:cstheme="minorHAnsi"/>
          <w:b/>
          <w:bCs/>
        </w:rPr>
        <w:t xml:space="preserve">Samodzielny Publiczny Zakład Opieki Zdrowotnej MSWiA </w:t>
      </w:r>
      <w:r w:rsidRPr="0012446F">
        <w:rPr>
          <w:rFonts w:cstheme="minorHAnsi"/>
          <w:b/>
          <w:bCs/>
        </w:rPr>
        <w:t xml:space="preserve">w </w:t>
      </w:r>
      <w:r w:rsidR="00FC37F7" w:rsidRPr="0012446F">
        <w:rPr>
          <w:rFonts w:cstheme="minorHAnsi"/>
          <w:b/>
          <w:bCs/>
        </w:rPr>
        <w:t>Rzeszowie</w:t>
      </w:r>
    </w:p>
    <w:p w14:paraId="145FE90A" w14:textId="1BECC784" w:rsidR="0010103B" w:rsidRPr="0012446F" w:rsidRDefault="0010103B" w:rsidP="00A20385">
      <w:pPr>
        <w:tabs>
          <w:tab w:val="left" w:pos="426"/>
        </w:tabs>
        <w:spacing w:after="0" w:line="240" w:lineRule="auto"/>
        <w:ind w:left="426" w:hanging="426"/>
        <w:jc w:val="both"/>
        <w:rPr>
          <w:rFonts w:cstheme="minorHAnsi"/>
        </w:rPr>
      </w:pPr>
      <w:r w:rsidRPr="0012446F">
        <w:rPr>
          <w:rFonts w:cstheme="minorHAnsi"/>
        </w:rPr>
        <w:tab/>
        <w:t xml:space="preserve">Adres: ul. </w:t>
      </w:r>
      <w:r w:rsidR="00FC37F7" w:rsidRPr="0012446F">
        <w:rPr>
          <w:rFonts w:cstheme="minorHAnsi"/>
        </w:rPr>
        <w:t>Krakowska 16</w:t>
      </w:r>
      <w:r w:rsidRPr="0012446F">
        <w:rPr>
          <w:rFonts w:cstheme="minorHAnsi"/>
        </w:rPr>
        <w:t xml:space="preserve">, </w:t>
      </w:r>
      <w:r w:rsidR="00FC37F7" w:rsidRPr="0012446F">
        <w:rPr>
          <w:rFonts w:cstheme="minorHAnsi"/>
        </w:rPr>
        <w:t>35</w:t>
      </w:r>
      <w:r w:rsidRPr="0012446F">
        <w:rPr>
          <w:rFonts w:cstheme="minorHAnsi"/>
        </w:rPr>
        <w:t>-</w:t>
      </w:r>
      <w:r w:rsidR="00FC37F7" w:rsidRPr="0012446F">
        <w:rPr>
          <w:rFonts w:cstheme="minorHAnsi"/>
        </w:rPr>
        <w:t>111</w:t>
      </w:r>
      <w:r w:rsidRPr="0012446F">
        <w:rPr>
          <w:rFonts w:cstheme="minorHAnsi"/>
        </w:rPr>
        <w:t xml:space="preserve"> </w:t>
      </w:r>
      <w:r w:rsidR="00FC37F7" w:rsidRPr="0012446F">
        <w:rPr>
          <w:rFonts w:cstheme="minorHAnsi"/>
        </w:rPr>
        <w:t>Rzeszów</w:t>
      </w:r>
    </w:p>
    <w:p w14:paraId="3E7BE9F1" w14:textId="77777777" w:rsidR="0010103B" w:rsidRPr="0012446F" w:rsidRDefault="0010103B" w:rsidP="00A20385">
      <w:pPr>
        <w:tabs>
          <w:tab w:val="left" w:pos="426"/>
        </w:tabs>
        <w:spacing w:after="0" w:line="240" w:lineRule="auto"/>
        <w:ind w:left="426"/>
        <w:jc w:val="both"/>
        <w:rPr>
          <w:rFonts w:cstheme="minorHAnsi"/>
          <w:u w:val="single"/>
          <w:vertAlign w:val="superscript"/>
        </w:rPr>
      </w:pPr>
      <w:r w:rsidRPr="0012446F">
        <w:rPr>
          <w:rFonts w:cstheme="minorHAnsi"/>
          <w:u w:val="single"/>
        </w:rPr>
        <w:t>Godz. pracy administracji: 7</w:t>
      </w:r>
      <w:r w:rsidRPr="0012446F">
        <w:rPr>
          <w:rFonts w:cstheme="minorHAnsi"/>
          <w:u w:val="single"/>
          <w:vertAlign w:val="superscript"/>
        </w:rPr>
        <w:t>00</w:t>
      </w:r>
      <w:r w:rsidRPr="0012446F">
        <w:rPr>
          <w:rFonts w:cstheme="minorHAnsi"/>
          <w:u w:val="single"/>
        </w:rPr>
        <w:t xml:space="preserve"> – 14</w:t>
      </w:r>
      <w:r w:rsidRPr="0012446F">
        <w:rPr>
          <w:rFonts w:cstheme="minorHAnsi"/>
          <w:u w:val="single"/>
          <w:vertAlign w:val="superscript"/>
        </w:rPr>
        <w:t>35</w:t>
      </w:r>
    </w:p>
    <w:p w14:paraId="32CA9D11" w14:textId="01385D5D" w:rsidR="0010103B" w:rsidRPr="0012446F" w:rsidRDefault="0010103B" w:rsidP="00A20385">
      <w:pPr>
        <w:tabs>
          <w:tab w:val="left" w:pos="426"/>
        </w:tabs>
        <w:spacing w:after="0" w:line="240" w:lineRule="auto"/>
        <w:ind w:left="426"/>
        <w:jc w:val="both"/>
        <w:rPr>
          <w:rFonts w:cstheme="minorHAnsi"/>
        </w:rPr>
      </w:pPr>
      <w:r w:rsidRPr="0012446F">
        <w:rPr>
          <w:rFonts w:cstheme="minorHAnsi"/>
        </w:rPr>
        <w:t xml:space="preserve">NIP: </w:t>
      </w:r>
      <w:r w:rsidR="00DD3F2E" w:rsidRPr="0012446F">
        <w:rPr>
          <w:rFonts w:cstheme="minorHAnsi"/>
        </w:rPr>
        <w:t>813-28-92-063</w:t>
      </w:r>
      <w:r w:rsidRPr="0012446F">
        <w:rPr>
          <w:rFonts w:cstheme="minorHAnsi"/>
        </w:rPr>
        <w:t xml:space="preserve">, Regon: </w:t>
      </w:r>
      <w:r w:rsidR="00233418" w:rsidRPr="0012446F">
        <w:rPr>
          <w:rFonts w:cstheme="minorHAnsi"/>
        </w:rPr>
        <w:t>690028840</w:t>
      </w:r>
      <w:r w:rsidRPr="0012446F">
        <w:rPr>
          <w:rFonts w:cstheme="minorHAnsi"/>
        </w:rPr>
        <w:t xml:space="preserve">, KRS: </w:t>
      </w:r>
      <w:r w:rsidR="006074C8" w:rsidRPr="0012446F">
        <w:rPr>
          <w:rFonts w:cstheme="minorHAnsi"/>
        </w:rPr>
        <w:t>0000020148</w:t>
      </w:r>
    </w:p>
    <w:p w14:paraId="21F858D7" w14:textId="77777777" w:rsidR="0010103B" w:rsidRPr="0012446F"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12446F">
        <w:rPr>
          <w:rFonts w:cstheme="minorHAnsi"/>
        </w:rPr>
        <w:t>Dane dotyczące komunikacji elektronicznej w sprawie zamówienia publicznego:</w:t>
      </w:r>
    </w:p>
    <w:p w14:paraId="4F74E468" w14:textId="5A57B267" w:rsidR="0010103B" w:rsidRPr="0012446F" w:rsidRDefault="0010103B" w:rsidP="00A20385">
      <w:pPr>
        <w:numPr>
          <w:ilvl w:val="0"/>
          <w:numId w:val="5"/>
        </w:numPr>
        <w:tabs>
          <w:tab w:val="clear" w:pos="720"/>
          <w:tab w:val="num" w:pos="426"/>
        </w:tabs>
        <w:suppressAutoHyphens/>
        <w:spacing w:after="0" w:line="240" w:lineRule="auto"/>
        <w:ind w:left="426" w:firstLine="0"/>
        <w:jc w:val="both"/>
        <w:rPr>
          <w:rFonts w:cstheme="minorHAnsi"/>
        </w:rPr>
      </w:pPr>
      <w:r w:rsidRPr="0012446F">
        <w:rPr>
          <w:rFonts w:cstheme="minorHAnsi"/>
        </w:rPr>
        <w:t xml:space="preserve">poczta elektroniczna zamawiającego: </w:t>
      </w:r>
      <w:hyperlink r:id="rId8" w:history="1">
        <w:r w:rsidR="0012446F" w:rsidRPr="0012446F">
          <w:rPr>
            <w:rStyle w:val="Hipercze"/>
            <w:rFonts w:cstheme="minorHAnsi"/>
            <w:bCs/>
            <w:color w:val="auto"/>
          </w:rPr>
          <w:t>zaopatrzenie@szpitalmswia.rzeszow.pl</w:t>
        </w:r>
      </w:hyperlink>
      <w:r w:rsidRPr="0012446F">
        <w:rPr>
          <w:rFonts w:cstheme="minorHAnsi"/>
        </w:rPr>
        <w:t xml:space="preserve"> </w:t>
      </w:r>
    </w:p>
    <w:p w14:paraId="526B3B61" w14:textId="2205C910" w:rsidR="0010103B" w:rsidRPr="0012446F" w:rsidRDefault="0010103B" w:rsidP="00A20385">
      <w:pPr>
        <w:numPr>
          <w:ilvl w:val="0"/>
          <w:numId w:val="5"/>
        </w:numPr>
        <w:tabs>
          <w:tab w:val="clear" w:pos="720"/>
          <w:tab w:val="num" w:pos="426"/>
        </w:tabs>
        <w:suppressAutoHyphens/>
        <w:spacing w:after="0" w:line="240" w:lineRule="auto"/>
        <w:ind w:left="426" w:firstLine="0"/>
        <w:jc w:val="both"/>
        <w:rPr>
          <w:rStyle w:val="Hipercze"/>
          <w:rFonts w:cstheme="minorHAnsi"/>
          <w:color w:val="auto"/>
          <w:u w:val="none"/>
        </w:rPr>
      </w:pPr>
      <w:r w:rsidRPr="0012446F">
        <w:rPr>
          <w:rFonts w:cstheme="minorHAnsi"/>
        </w:rPr>
        <w:t xml:space="preserve">adres strony internetowej zamawiającego: </w:t>
      </w:r>
      <w:hyperlink r:id="rId9" w:history="1">
        <w:r w:rsidR="009A291C" w:rsidRPr="0012446F">
          <w:rPr>
            <w:rStyle w:val="Hipercze"/>
            <w:rFonts w:cstheme="minorHAnsi"/>
            <w:color w:val="auto"/>
          </w:rPr>
          <w:t>https://www.szpitalmsw.rzeszow.pl</w:t>
        </w:r>
      </w:hyperlink>
    </w:p>
    <w:p w14:paraId="52FF318B" w14:textId="2D091C02" w:rsidR="00DE53F7" w:rsidRPr="0012446F" w:rsidRDefault="00DE53F7" w:rsidP="00A20385">
      <w:pPr>
        <w:numPr>
          <w:ilvl w:val="0"/>
          <w:numId w:val="5"/>
        </w:numPr>
        <w:tabs>
          <w:tab w:val="clear" w:pos="720"/>
          <w:tab w:val="num" w:pos="426"/>
        </w:tabs>
        <w:suppressAutoHyphens/>
        <w:spacing w:after="0" w:line="240" w:lineRule="auto"/>
        <w:ind w:left="426" w:firstLine="0"/>
        <w:jc w:val="both"/>
        <w:rPr>
          <w:rFonts w:cstheme="minorHAnsi"/>
        </w:rPr>
      </w:pPr>
      <w:r w:rsidRPr="0012446F">
        <w:rPr>
          <w:rFonts w:cstheme="minorHAnsi"/>
        </w:rPr>
        <w:t>adres strony internetowej prowadzonego postępowania:</w:t>
      </w:r>
      <w:r w:rsidR="000E60BF" w:rsidRPr="0012446F">
        <w:rPr>
          <w:rFonts w:cstheme="minorHAnsi"/>
        </w:rPr>
        <w:t xml:space="preserve"> </w:t>
      </w:r>
      <w:hyperlink r:id="rId10" w:history="1">
        <w:r w:rsidR="00146809" w:rsidRPr="0012446F">
          <w:rPr>
            <w:rStyle w:val="Hipercze"/>
            <w:rFonts w:cstheme="minorHAnsi"/>
            <w:color w:val="auto"/>
          </w:rPr>
          <w:t>https://ezamowienia.gov.pl/</w:t>
        </w:r>
      </w:hyperlink>
    </w:p>
    <w:p w14:paraId="0C6C57BD" w14:textId="342324AB" w:rsidR="00146809" w:rsidRPr="0012446F" w:rsidRDefault="00146809" w:rsidP="00A20385">
      <w:pPr>
        <w:numPr>
          <w:ilvl w:val="0"/>
          <w:numId w:val="5"/>
        </w:numPr>
        <w:tabs>
          <w:tab w:val="clear" w:pos="720"/>
          <w:tab w:val="num" w:pos="426"/>
        </w:tabs>
        <w:suppressAutoHyphens/>
        <w:spacing w:after="0" w:line="240" w:lineRule="auto"/>
        <w:ind w:left="426" w:firstLine="0"/>
        <w:jc w:val="both"/>
        <w:rPr>
          <w:rFonts w:cstheme="minorHAnsi"/>
        </w:rPr>
      </w:pPr>
      <w:r w:rsidRPr="0012446F">
        <w:rPr>
          <w:rFonts w:cstheme="minorHAnsi"/>
        </w:rPr>
        <w:t>Identyfikator (ID) postępowania na Platformie e-Zamówienia:</w:t>
      </w:r>
    </w:p>
    <w:p w14:paraId="3E12DE12" w14:textId="46E1C2BF" w:rsidR="00B81C4B" w:rsidRPr="00B81C4B" w:rsidRDefault="00B81C4B" w:rsidP="00B701BB">
      <w:pPr>
        <w:suppressAutoHyphens/>
        <w:spacing w:after="0" w:line="240" w:lineRule="auto"/>
        <w:ind w:left="426" w:firstLine="283"/>
        <w:jc w:val="both"/>
        <w:rPr>
          <w:rFonts w:cstheme="minorHAnsi"/>
          <w:b/>
          <w:bCs/>
        </w:rPr>
      </w:pPr>
      <w:r w:rsidRPr="00B81C4B">
        <w:rPr>
          <w:rFonts w:cstheme="minorHAnsi"/>
          <w:b/>
          <w:bCs/>
        </w:rPr>
        <w:t>ocds-148610-0ee930df-4de5-448f-84ce-9ad0469b7875</w:t>
      </w:r>
    </w:p>
    <w:p w14:paraId="17B9FD64" w14:textId="77777777" w:rsidR="0010103B" w:rsidRPr="0012446F"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12446F">
        <w:rPr>
          <w:rFonts w:cstheme="minorHAnsi"/>
          <w:bCs/>
        </w:rPr>
        <w:t>Użyte w SWZ</w:t>
      </w:r>
      <w:r w:rsidRPr="0012446F">
        <w:rPr>
          <w:rFonts w:cstheme="minorHAnsi"/>
        </w:rPr>
        <w:t xml:space="preserve"> terminy mają następujące znaczenie:</w:t>
      </w:r>
    </w:p>
    <w:p w14:paraId="553A91FC" w14:textId="2C0B245A" w:rsidR="0010103B" w:rsidRPr="0012446F" w:rsidRDefault="0010103B" w:rsidP="00A20385">
      <w:pPr>
        <w:numPr>
          <w:ilvl w:val="0"/>
          <w:numId w:val="6"/>
        </w:numPr>
        <w:tabs>
          <w:tab w:val="clear" w:pos="720"/>
          <w:tab w:val="left" w:pos="709"/>
        </w:tabs>
        <w:suppressAutoHyphens/>
        <w:spacing w:after="0" w:line="240" w:lineRule="auto"/>
        <w:ind w:left="709" w:hanging="283"/>
        <w:jc w:val="both"/>
        <w:rPr>
          <w:rFonts w:cstheme="minorHAnsi"/>
        </w:rPr>
      </w:pPr>
      <w:r w:rsidRPr="0012446F">
        <w:rPr>
          <w:rFonts w:cstheme="minorHAnsi"/>
        </w:rPr>
        <w:t xml:space="preserve">„zamawiający” – </w:t>
      </w:r>
      <w:r w:rsidR="006101A0" w:rsidRPr="0012446F">
        <w:rPr>
          <w:rFonts w:cstheme="minorHAnsi"/>
          <w:b/>
        </w:rPr>
        <w:t>Samodzielny Publiczny Zakład Opieki Zdrowotnej</w:t>
      </w:r>
      <w:r w:rsidRPr="0012446F">
        <w:rPr>
          <w:rFonts w:cstheme="minorHAnsi"/>
          <w:b/>
          <w:bCs/>
        </w:rPr>
        <w:t xml:space="preserve"> </w:t>
      </w:r>
      <w:r w:rsidR="006101A0" w:rsidRPr="0012446F">
        <w:rPr>
          <w:rFonts w:cstheme="minorHAnsi"/>
          <w:b/>
          <w:bCs/>
        </w:rPr>
        <w:t xml:space="preserve">MSWiA </w:t>
      </w:r>
      <w:r w:rsidRPr="0012446F">
        <w:rPr>
          <w:rFonts w:cstheme="minorHAnsi"/>
          <w:b/>
          <w:bCs/>
        </w:rPr>
        <w:t xml:space="preserve">w </w:t>
      </w:r>
      <w:r w:rsidR="006101A0" w:rsidRPr="0012446F">
        <w:rPr>
          <w:rFonts w:cstheme="minorHAnsi"/>
          <w:b/>
          <w:bCs/>
        </w:rPr>
        <w:t>Rzeszowie</w:t>
      </w:r>
      <w:r w:rsidRPr="0012446F">
        <w:rPr>
          <w:rFonts w:cstheme="minorHAnsi"/>
          <w:b/>
          <w:bCs/>
        </w:rPr>
        <w:t>,</w:t>
      </w:r>
    </w:p>
    <w:p w14:paraId="42FF5447" w14:textId="77777777" w:rsidR="0010103B" w:rsidRPr="0012446F" w:rsidRDefault="0010103B" w:rsidP="00A20385">
      <w:pPr>
        <w:numPr>
          <w:ilvl w:val="0"/>
          <w:numId w:val="6"/>
        </w:numPr>
        <w:tabs>
          <w:tab w:val="clear" w:pos="720"/>
          <w:tab w:val="left" w:pos="709"/>
        </w:tabs>
        <w:suppressAutoHyphens/>
        <w:spacing w:after="0" w:line="240" w:lineRule="auto"/>
        <w:ind w:left="709" w:hanging="283"/>
        <w:jc w:val="both"/>
        <w:rPr>
          <w:rFonts w:cstheme="minorHAnsi"/>
        </w:rPr>
      </w:pPr>
      <w:r w:rsidRPr="0012446F">
        <w:rPr>
          <w:rFonts w:cstheme="minorHAnsi"/>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14:paraId="5850F891" w14:textId="63AA2016" w:rsidR="0010103B" w:rsidRPr="0012446F" w:rsidRDefault="0010103B" w:rsidP="00A20385">
      <w:pPr>
        <w:numPr>
          <w:ilvl w:val="0"/>
          <w:numId w:val="6"/>
        </w:numPr>
        <w:tabs>
          <w:tab w:val="clear" w:pos="720"/>
          <w:tab w:val="left" w:pos="709"/>
        </w:tabs>
        <w:suppressAutoHyphens/>
        <w:spacing w:after="0" w:line="240" w:lineRule="auto"/>
        <w:ind w:left="709" w:hanging="283"/>
        <w:jc w:val="both"/>
        <w:rPr>
          <w:rFonts w:cstheme="minorHAnsi"/>
        </w:rPr>
      </w:pPr>
      <w:r w:rsidRPr="0012446F">
        <w:rPr>
          <w:rFonts w:cstheme="minorHAnsi"/>
        </w:rPr>
        <w:t xml:space="preserve">„SWZ”, „specyfikacja” – niniejsza </w:t>
      </w:r>
      <w:r w:rsidR="0040712F" w:rsidRPr="0012446F">
        <w:rPr>
          <w:rFonts w:cstheme="minorHAnsi"/>
        </w:rPr>
        <w:t>S</w:t>
      </w:r>
      <w:r w:rsidR="00554CF1" w:rsidRPr="0012446F">
        <w:rPr>
          <w:rFonts w:cstheme="minorHAnsi"/>
        </w:rPr>
        <w:t xml:space="preserve">pecyfikacja </w:t>
      </w:r>
      <w:r w:rsidRPr="0012446F">
        <w:rPr>
          <w:rFonts w:cstheme="minorHAnsi"/>
        </w:rPr>
        <w:t>Warunków Zamówienia,</w:t>
      </w:r>
    </w:p>
    <w:p w14:paraId="355CA52C" w14:textId="32F98E7B" w:rsidR="0010103B" w:rsidRPr="0012446F" w:rsidRDefault="0010103B" w:rsidP="00A20385">
      <w:pPr>
        <w:numPr>
          <w:ilvl w:val="0"/>
          <w:numId w:val="6"/>
        </w:numPr>
        <w:tabs>
          <w:tab w:val="clear" w:pos="720"/>
          <w:tab w:val="left" w:pos="709"/>
        </w:tabs>
        <w:suppressAutoHyphens/>
        <w:spacing w:after="0" w:line="240" w:lineRule="auto"/>
        <w:ind w:left="709" w:right="-172" w:hanging="283"/>
        <w:jc w:val="both"/>
        <w:rPr>
          <w:rFonts w:cstheme="minorHAnsi"/>
        </w:rPr>
      </w:pPr>
      <w:r w:rsidRPr="0012446F">
        <w:rPr>
          <w:rFonts w:cstheme="minorHAnsi"/>
        </w:rPr>
        <w:t xml:space="preserve">„ustawa” – ustawa </w:t>
      </w:r>
      <w:bookmarkStart w:id="1" w:name="_Hlk64398619"/>
      <w:r w:rsidRPr="0012446F">
        <w:rPr>
          <w:rFonts w:cstheme="minorHAnsi"/>
        </w:rPr>
        <w:t>z dnia 11 września 2019r. Prawo zamówień publicznych (</w:t>
      </w:r>
      <w:bookmarkStart w:id="2" w:name="_Hlk534632459"/>
      <w:bookmarkStart w:id="3" w:name="_Hlk535565692"/>
      <w:r w:rsidRPr="0012446F">
        <w:rPr>
          <w:rFonts w:cstheme="minorHAnsi"/>
        </w:rPr>
        <w:t>Dz. U. z 20</w:t>
      </w:r>
      <w:r w:rsidR="00AC0D8B" w:rsidRPr="0012446F">
        <w:rPr>
          <w:rFonts w:cstheme="minorHAnsi"/>
        </w:rPr>
        <w:t>2</w:t>
      </w:r>
      <w:r w:rsidR="0012446F" w:rsidRPr="0012446F">
        <w:rPr>
          <w:rFonts w:cstheme="minorHAnsi"/>
        </w:rPr>
        <w:t>4</w:t>
      </w:r>
      <w:r w:rsidRPr="0012446F">
        <w:rPr>
          <w:rFonts w:cstheme="minorHAnsi"/>
        </w:rPr>
        <w:t>r. poz.</w:t>
      </w:r>
      <w:bookmarkStart w:id="4" w:name="_Hlk535559078"/>
      <w:bookmarkEnd w:id="2"/>
      <w:r w:rsidRPr="0012446F">
        <w:rPr>
          <w:rFonts w:cstheme="minorHAnsi"/>
        </w:rPr>
        <w:t xml:space="preserve"> </w:t>
      </w:r>
      <w:r w:rsidR="00AC0D8B" w:rsidRPr="0012446F">
        <w:rPr>
          <w:rFonts w:cstheme="minorHAnsi"/>
        </w:rPr>
        <w:t>1</w:t>
      </w:r>
      <w:r w:rsidR="0012446F" w:rsidRPr="0012446F">
        <w:rPr>
          <w:rFonts w:cstheme="minorHAnsi"/>
        </w:rPr>
        <w:t>320</w:t>
      </w:r>
      <w:r w:rsidR="00AC0D8B" w:rsidRPr="0012446F">
        <w:rPr>
          <w:rFonts w:cstheme="minorHAnsi"/>
        </w:rPr>
        <w:t xml:space="preserve"> </w:t>
      </w:r>
      <w:proofErr w:type="spellStart"/>
      <w:r w:rsidR="00AC0D8B" w:rsidRPr="0012446F">
        <w:rPr>
          <w:rFonts w:cstheme="minorHAnsi"/>
        </w:rPr>
        <w:t>t.</w:t>
      </w:r>
      <w:bookmarkEnd w:id="3"/>
      <w:bookmarkEnd w:id="4"/>
      <w:r w:rsidR="0012446F" w:rsidRPr="0012446F">
        <w:rPr>
          <w:rFonts w:cstheme="minorHAnsi"/>
        </w:rPr>
        <w:t>j</w:t>
      </w:r>
      <w:proofErr w:type="spellEnd"/>
      <w:r w:rsidR="0012446F" w:rsidRPr="0012446F">
        <w:rPr>
          <w:rFonts w:cstheme="minorHAnsi"/>
        </w:rPr>
        <w:t>.</w:t>
      </w:r>
      <w:r w:rsidRPr="0012446F">
        <w:rPr>
          <w:rFonts w:cstheme="minorHAnsi"/>
        </w:rPr>
        <w:t>)</w:t>
      </w:r>
      <w:bookmarkEnd w:id="1"/>
      <w:r w:rsidR="00A20385" w:rsidRPr="0012446F">
        <w:rPr>
          <w:rFonts w:cstheme="minorHAnsi"/>
        </w:rPr>
        <w:t>.</w:t>
      </w:r>
    </w:p>
    <w:p w14:paraId="0C8204FB" w14:textId="6202D5C9" w:rsidR="000E60BF" w:rsidRPr="0012446F" w:rsidRDefault="0010103B" w:rsidP="00A20385">
      <w:pPr>
        <w:numPr>
          <w:ilvl w:val="0"/>
          <w:numId w:val="3"/>
        </w:numPr>
        <w:tabs>
          <w:tab w:val="clear" w:pos="360"/>
          <w:tab w:val="left" w:pos="426"/>
        </w:tabs>
        <w:suppressAutoHyphens/>
        <w:spacing w:after="0" w:line="240" w:lineRule="auto"/>
        <w:ind w:left="426" w:hanging="426"/>
        <w:jc w:val="both"/>
        <w:rPr>
          <w:rFonts w:cstheme="minorHAnsi"/>
        </w:rPr>
      </w:pPr>
      <w:r w:rsidRPr="0012446F">
        <w:rPr>
          <w:rFonts w:cstheme="minorHAnsi"/>
        </w:rPr>
        <w:t xml:space="preserve">Postępowanie, którego dotyczy niniejsza Specyfikacja Warunków Zamówienia dotyczy zamówienia </w:t>
      </w:r>
      <w:r w:rsidRPr="002A749F">
        <w:rPr>
          <w:rFonts w:cstheme="minorHAnsi"/>
        </w:rPr>
        <w:t xml:space="preserve">publicznego i oznaczone jest znakiem </w:t>
      </w:r>
      <w:r w:rsidR="000A20E0" w:rsidRPr="002A749F">
        <w:rPr>
          <w:rFonts w:cstheme="minorHAnsi"/>
          <w:b/>
          <w:bCs/>
        </w:rPr>
        <w:t>Z/ZZP.2375.</w:t>
      </w:r>
      <w:r w:rsidR="0012446F" w:rsidRPr="002A749F">
        <w:rPr>
          <w:rFonts w:cstheme="minorHAnsi"/>
          <w:b/>
          <w:bCs/>
        </w:rPr>
        <w:t>19</w:t>
      </w:r>
      <w:r w:rsidR="00027EB6" w:rsidRPr="002A749F">
        <w:rPr>
          <w:rFonts w:cstheme="minorHAnsi"/>
          <w:b/>
          <w:bCs/>
        </w:rPr>
        <w:t>.</w:t>
      </w:r>
      <w:r w:rsidR="000A20E0" w:rsidRPr="002A749F">
        <w:rPr>
          <w:rFonts w:cstheme="minorHAnsi"/>
          <w:b/>
          <w:bCs/>
        </w:rPr>
        <w:t>2</w:t>
      </w:r>
      <w:r w:rsidR="0012446F" w:rsidRPr="002A749F">
        <w:rPr>
          <w:rFonts w:cstheme="minorHAnsi"/>
          <w:b/>
          <w:bCs/>
        </w:rPr>
        <w:t>5</w:t>
      </w:r>
      <w:r w:rsidRPr="002A749F">
        <w:rPr>
          <w:rFonts w:cstheme="minorHAnsi"/>
        </w:rPr>
        <w:t xml:space="preserve"> Wykonawcy w korespondencji z zamawiającym</w:t>
      </w:r>
      <w:r w:rsidRPr="0012446F">
        <w:rPr>
          <w:rFonts w:cstheme="minorHAnsi"/>
        </w:rPr>
        <w:t xml:space="preserve"> powinni powoływać się na ten znak.</w:t>
      </w:r>
    </w:p>
    <w:p w14:paraId="74FE3D22" w14:textId="07DFF173" w:rsidR="000E60BF" w:rsidRPr="0012446F" w:rsidRDefault="000E60BF" w:rsidP="00D37891">
      <w:pPr>
        <w:numPr>
          <w:ilvl w:val="0"/>
          <w:numId w:val="3"/>
        </w:numPr>
        <w:tabs>
          <w:tab w:val="clear" w:pos="360"/>
          <w:tab w:val="left" w:pos="426"/>
        </w:tabs>
        <w:suppressAutoHyphens/>
        <w:spacing w:after="0" w:line="240" w:lineRule="auto"/>
        <w:ind w:left="426" w:hanging="426"/>
        <w:jc w:val="both"/>
        <w:rPr>
          <w:rFonts w:cstheme="minorHAnsi"/>
          <w:b/>
          <w:bCs/>
        </w:rPr>
      </w:pPr>
      <w:r w:rsidRPr="0012446F">
        <w:rPr>
          <w:rFonts w:cstheme="minorHAnsi"/>
        </w:rPr>
        <w:t>Adres strony internetowej prowadzonego postępowania, na której udostępniane będą zmiany</w:t>
      </w:r>
      <w:r w:rsidR="00A20385" w:rsidRPr="0012446F">
        <w:rPr>
          <w:rFonts w:cstheme="minorHAnsi"/>
        </w:rPr>
        <w:t xml:space="preserve"> </w:t>
      </w:r>
      <w:r w:rsidRPr="0012446F">
        <w:rPr>
          <w:rFonts w:cstheme="minorHAnsi"/>
        </w:rPr>
        <w:t>i wyjaśnienia treści SWZ oraz inne dokumenty zamówienia bezpośrednio związane z postępowaniem</w:t>
      </w:r>
      <w:r w:rsidR="00A20385" w:rsidRPr="0012446F">
        <w:rPr>
          <w:rFonts w:cstheme="minorHAnsi"/>
        </w:rPr>
        <w:t xml:space="preserve"> </w:t>
      </w:r>
      <w:r w:rsidRPr="0012446F">
        <w:rPr>
          <w:rFonts w:cstheme="minorHAnsi"/>
        </w:rPr>
        <w:t xml:space="preserve">o udzielenie zamówienia: </w:t>
      </w:r>
      <w:r w:rsidRPr="0012446F">
        <w:rPr>
          <w:rFonts w:cstheme="minorHAnsi"/>
          <w:b/>
          <w:bCs/>
        </w:rPr>
        <w:t>https://ezamowienia.gov.pl/</w:t>
      </w:r>
    </w:p>
    <w:p w14:paraId="6559064E" w14:textId="77777777" w:rsidR="0010103B" w:rsidRPr="0012446F" w:rsidRDefault="0010103B" w:rsidP="00A20385">
      <w:pPr>
        <w:numPr>
          <w:ilvl w:val="0"/>
          <w:numId w:val="3"/>
        </w:numPr>
        <w:tabs>
          <w:tab w:val="clear" w:pos="360"/>
          <w:tab w:val="left" w:pos="426"/>
        </w:tabs>
        <w:suppressAutoHyphens/>
        <w:spacing w:after="0" w:line="240" w:lineRule="auto"/>
        <w:ind w:left="426" w:hanging="426"/>
        <w:jc w:val="both"/>
        <w:rPr>
          <w:rFonts w:cstheme="minorHAnsi"/>
        </w:rPr>
      </w:pPr>
      <w:r w:rsidRPr="0012446F">
        <w:rPr>
          <w:rFonts w:cstheme="minorHAnsi"/>
        </w:rPr>
        <w:t>Postępowanie zostanie przeprowadzone na podstawie art. 132 ustawy i przepisów wykonawczych wydanych na jej podstawie oraz niniejszej Specyfikacji Warunków Zamówienia w trybie przetargu nieograniczonego.</w:t>
      </w:r>
    </w:p>
    <w:p w14:paraId="2353D04E" w14:textId="4C112563" w:rsidR="0010103B" w:rsidRPr="0012446F" w:rsidRDefault="0010103B" w:rsidP="00A20385">
      <w:pPr>
        <w:numPr>
          <w:ilvl w:val="0"/>
          <w:numId w:val="3"/>
        </w:numPr>
        <w:tabs>
          <w:tab w:val="clear" w:pos="360"/>
          <w:tab w:val="left" w:pos="426"/>
        </w:tabs>
        <w:autoSpaceDE w:val="0"/>
        <w:autoSpaceDN w:val="0"/>
        <w:adjustRightInd w:val="0"/>
        <w:spacing w:after="0" w:line="240" w:lineRule="auto"/>
        <w:ind w:left="426" w:hanging="426"/>
        <w:jc w:val="both"/>
        <w:rPr>
          <w:rFonts w:eastAsia="SimSun" w:cstheme="minorHAnsi"/>
        </w:rPr>
      </w:pPr>
      <w:r w:rsidRPr="0012446F">
        <w:rPr>
          <w:rFonts w:eastAsia="SimSun" w:cstheme="minorHAnsi"/>
        </w:rPr>
        <w:t>Zamawiający</w:t>
      </w:r>
      <w:r w:rsidR="00FB453F" w:rsidRPr="0012446F">
        <w:rPr>
          <w:rFonts w:eastAsia="SimSun" w:cstheme="minorHAnsi"/>
        </w:rPr>
        <w:t xml:space="preserve"> nie przewiduje</w:t>
      </w:r>
      <w:r w:rsidRPr="0012446F">
        <w:rPr>
          <w:rFonts w:eastAsia="SimSun" w:cstheme="minorHAnsi"/>
        </w:rPr>
        <w:t xml:space="preserve"> </w:t>
      </w:r>
      <w:r w:rsidR="00FB453F" w:rsidRPr="0012446F">
        <w:rPr>
          <w:rFonts w:eastAsia="SimSun" w:cstheme="minorHAnsi"/>
        </w:rPr>
        <w:t xml:space="preserve">zastosowania </w:t>
      </w:r>
      <w:r w:rsidRPr="0012446F">
        <w:rPr>
          <w:rFonts w:eastAsia="SimSun" w:cstheme="minorHAnsi"/>
        </w:rPr>
        <w:t>odwrócon</w:t>
      </w:r>
      <w:r w:rsidR="00FB453F" w:rsidRPr="0012446F">
        <w:rPr>
          <w:rFonts w:eastAsia="SimSun" w:cstheme="minorHAnsi"/>
        </w:rPr>
        <w:t>ej</w:t>
      </w:r>
      <w:r w:rsidRPr="0012446F">
        <w:rPr>
          <w:rFonts w:eastAsia="SimSun" w:cstheme="minorHAnsi"/>
        </w:rPr>
        <w:t xml:space="preserve"> kolejnoś</w:t>
      </w:r>
      <w:r w:rsidR="00FB453F" w:rsidRPr="0012446F">
        <w:rPr>
          <w:rFonts w:eastAsia="SimSun" w:cstheme="minorHAnsi"/>
        </w:rPr>
        <w:t>ci</w:t>
      </w:r>
      <w:r w:rsidRPr="0012446F">
        <w:rPr>
          <w:rFonts w:eastAsia="SimSun" w:cstheme="minorHAnsi"/>
        </w:rPr>
        <w:t xml:space="preserve"> czynności,</w:t>
      </w:r>
      <w:r w:rsidR="00FB453F" w:rsidRPr="0012446F">
        <w:rPr>
          <w:rFonts w:eastAsia="SimSun" w:cstheme="minorHAnsi"/>
        </w:rPr>
        <w:t xml:space="preserve"> o której mowa w art. 139 ustawy</w:t>
      </w:r>
      <w:r w:rsidRPr="0012446F">
        <w:rPr>
          <w:rFonts w:eastAsia="SimSun" w:cstheme="minorHAnsi"/>
        </w:rPr>
        <w:t>.</w:t>
      </w:r>
    </w:p>
    <w:p w14:paraId="616AFE60" w14:textId="7B90E42E" w:rsidR="0010103B" w:rsidRPr="0012446F" w:rsidRDefault="0010103B" w:rsidP="00A20385">
      <w:pPr>
        <w:numPr>
          <w:ilvl w:val="0"/>
          <w:numId w:val="3"/>
        </w:numPr>
        <w:tabs>
          <w:tab w:val="clear" w:pos="360"/>
          <w:tab w:val="left" w:pos="426"/>
        </w:tabs>
        <w:autoSpaceDE w:val="0"/>
        <w:autoSpaceDN w:val="0"/>
        <w:adjustRightInd w:val="0"/>
        <w:spacing w:after="0" w:line="240" w:lineRule="auto"/>
        <w:ind w:left="426" w:hanging="426"/>
        <w:jc w:val="both"/>
        <w:rPr>
          <w:rFonts w:cstheme="minorHAnsi"/>
        </w:rPr>
      </w:pPr>
      <w:r w:rsidRPr="0012446F">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0AD91FF" w14:textId="2000C332" w:rsidR="0010103B" w:rsidRPr="0012446F"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i/>
        </w:rPr>
      </w:pPr>
      <w:r w:rsidRPr="0012446F">
        <w:rPr>
          <w:rFonts w:asciiTheme="minorHAnsi" w:hAnsiTheme="minorHAnsi" w:cstheme="minorHAnsi"/>
        </w:rPr>
        <w:t xml:space="preserve">administratorem Pani/Pana danych osobowych jest </w:t>
      </w:r>
      <w:bookmarkStart w:id="5" w:name="_Hlk173227664"/>
      <w:r w:rsidR="00A63A51" w:rsidRPr="0012446F">
        <w:rPr>
          <w:rFonts w:asciiTheme="minorHAnsi" w:hAnsiTheme="minorHAnsi" w:cstheme="minorHAnsi"/>
          <w:i/>
        </w:rPr>
        <w:t>Samodzielny Publiczny Zakład Opieki Zdrowotnej MSWiA w Rzeszowie</w:t>
      </w:r>
      <w:r w:rsidRPr="0012446F">
        <w:rPr>
          <w:rFonts w:asciiTheme="minorHAnsi" w:hAnsiTheme="minorHAnsi" w:cstheme="minorHAnsi"/>
          <w:i/>
        </w:rPr>
        <w:t>,</w:t>
      </w:r>
      <w:r w:rsidR="000C55BB" w:rsidRPr="0012446F">
        <w:rPr>
          <w:rFonts w:asciiTheme="minorHAnsi" w:hAnsiTheme="minorHAnsi" w:cstheme="minorHAnsi"/>
          <w:i/>
        </w:rPr>
        <w:t xml:space="preserve"> ul. Krakowska 16, 35-111 Rzeszów</w:t>
      </w:r>
      <w:bookmarkEnd w:id="5"/>
      <w:r w:rsidR="000C55BB" w:rsidRPr="0012446F">
        <w:rPr>
          <w:rFonts w:asciiTheme="minorHAnsi" w:hAnsiTheme="minorHAnsi" w:cstheme="minorHAnsi"/>
          <w:i/>
        </w:rPr>
        <w:t>;</w:t>
      </w:r>
    </w:p>
    <w:p w14:paraId="7DC6DDC4" w14:textId="40FA6F4A" w:rsidR="0010103B" w:rsidRPr="00C66BDE" w:rsidRDefault="0010103B" w:rsidP="00A20385">
      <w:pPr>
        <w:pStyle w:val="Akapitzlist4"/>
        <w:numPr>
          <w:ilvl w:val="0"/>
          <w:numId w:val="13"/>
        </w:numPr>
        <w:tabs>
          <w:tab w:val="left" w:pos="709"/>
        </w:tabs>
        <w:spacing w:after="0" w:line="240" w:lineRule="auto"/>
        <w:ind w:left="709" w:right="112" w:hanging="283"/>
        <w:jc w:val="both"/>
        <w:rPr>
          <w:rFonts w:asciiTheme="minorHAnsi" w:hAnsiTheme="minorHAnsi" w:cstheme="minorHAnsi"/>
        </w:rPr>
      </w:pPr>
      <w:r w:rsidRPr="006C3C77">
        <w:rPr>
          <w:rFonts w:asciiTheme="minorHAnsi" w:hAnsiTheme="minorHAnsi" w:cstheme="minorHAnsi"/>
        </w:rPr>
        <w:t>inspektorem ochrony danych osobowych</w:t>
      </w:r>
      <w:r w:rsidR="006C3C77" w:rsidRPr="006C3C77">
        <w:rPr>
          <w:rFonts w:asciiTheme="minorHAnsi" w:hAnsiTheme="minorHAnsi" w:cstheme="minorHAnsi"/>
        </w:rPr>
        <w:t xml:space="preserve"> jest adwokat Karol </w:t>
      </w:r>
      <w:proofErr w:type="spellStart"/>
      <w:r w:rsidR="006C3C77" w:rsidRPr="006C3C77">
        <w:rPr>
          <w:rFonts w:asciiTheme="minorHAnsi" w:hAnsiTheme="minorHAnsi" w:cstheme="minorHAnsi"/>
        </w:rPr>
        <w:t>Draus</w:t>
      </w:r>
      <w:proofErr w:type="spellEnd"/>
      <w:r w:rsidR="006C3C77" w:rsidRPr="006C3C77">
        <w:rPr>
          <w:rFonts w:asciiTheme="minorHAnsi" w:hAnsiTheme="minorHAnsi" w:cstheme="minorHAnsi"/>
        </w:rPr>
        <w:t xml:space="preserve"> – Inspektor Ochrony Danych, tel. </w:t>
      </w:r>
      <w:r w:rsidR="006C3C77" w:rsidRPr="00C66BDE">
        <w:rPr>
          <w:rFonts w:asciiTheme="minorHAnsi" w:hAnsiTheme="minorHAnsi" w:cstheme="minorHAnsi"/>
        </w:rPr>
        <w:t>17 86-43-380, e-mail: iod@szpitalmswia.rzeszow.pl</w:t>
      </w:r>
      <w:r w:rsidRPr="00C66BDE">
        <w:rPr>
          <w:rFonts w:asciiTheme="minorHAnsi" w:hAnsiTheme="minorHAnsi" w:cstheme="minorHAnsi"/>
        </w:rPr>
        <w:t>;</w:t>
      </w:r>
      <w:bookmarkStart w:id="6" w:name="_Hlk2937728"/>
    </w:p>
    <w:p w14:paraId="5136AB41" w14:textId="60D4A65F" w:rsidR="0010103B" w:rsidRPr="002A749F" w:rsidRDefault="0010103B" w:rsidP="00890358">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2A749F">
        <w:rPr>
          <w:rFonts w:asciiTheme="minorHAnsi" w:hAnsiTheme="minorHAnsi" w:cstheme="minorHAnsi"/>
        </w:rPr>
        <w:t xml:space="preserve">Pani/Pana dane osobowe przetwarzane będą na podstawie art. 6 ust. 1 lit. c RODO w celu związanym z postępowaniem o udzielenie zamówienia publicznego pn. </w:t>
      </w:r>
      <w:r w:rsidR="00A67058" w:rsidRPr="002A749F">
        <w:rPr>
          <w:rFonts w:asciiTheme="minorHAnsi" w:hAnsiTheme="minorHAnsi" w:cstheme="minorHAnsi"/>
          <w:b/>
        </w:rPr>
        <w:t xml:space="preserve">dostawa </w:t>
      </w:r>
      <w:r w:rsidR="0087538F" w:rsidRPr="002A749F">
        <w:rPr>
          <w:rFonts w:cstheme="minorHAnsi"/>
          <w:b/>
          <w:bCs/>
        </w:rPr>
        <w:t>wyrobów i sprzętu diagnostycznego d</w:t>
      </w:r>
      <w:r w:rsidR="00D17EE2" w:rsidRPr="002A749F">
        <w:rPr>
          <w:rFonts w:cstheme="minorHAnsi"/>
          <w:b/>
          <w:bCs/>
        </w:rPr>
        <w:t>o</w:t>
      </w:r>
      <w:r w:rsidR="0087538F" w:rsidRPr="002A749F">
        <w:rPr>
          <w:rFonts w:cstheme="minorHAnsi"/>
          <w:b/>
          <w:bCs/>
        </w:rPr>
        <w:t xml:space="preserve"> Pracowni Radiologii Zabiegowej</w:t>
      </w:r>
      <w:r w:rsidRPr="002A749F">
        <w:rPr>
          <w:rFonts w:asciiTheme="minorHAnsi" w:hAnsiTheme="minorHAnsi" w:cstheme="minorHAnsi"/>
        </w:rPr>
        <w:t>, prowadzonym w trybie przetargu nieograniczonego</w:t>
      </w:r>
      <w:r w:rsidR="008E0DAE" w:rsidRPr="002A749F">
        <w:rPr>
          <w:rFonts w:asciiTheme="minorHAnsi" w:hAnsiTheme="minorHAnsi" w:cstheme="minorHAnsi"/>
        </w:rPr>
        <w:t>;</w:t>
      </w:r>
    </w:p>
    <w:bookmarkEnd w:id="6"/>
    <w:p w14:paraId="3922173A" w14:textId="4220B58A"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t>odbiorcami Pani/Pana danych osobowych będą osoby lub podmioty, którym udostępniona zostanie dokumentacja postępowania w oparciu o art. 18 oraz art. 74 ust. 1 i 2 ustawy z dnia 11 września 2019r. – Prawo zamówień publicznych (</w:t>
      </w:r>
      <w:bookmarkStart w:id="7" w:name="_Hlk529358277"/>
      <w:r w:rsidRPr="00C66BDE">
        <w:rPr>
          <w:rFonts w:asciiTheme="minorHAnsi" w:hAnsiTheme="minorHAnsi" w:cstheme="minorHAnsi"/>
        </w:rPr>
        <w:t>Dz. U. z 20</w:t>
      </w:r>
      <w:r w:rsidR="00A46A1C" w:rsidRPr="00C66BDE">
        <w:rPr>
          <w:rFonts w:asciiTheme="minorHAnsi" w:hAnsiTheme="minorHAnsi" w:cstheme="minorHAnsi"/>
        </w:rPr>
        <w:t>2</w:t>
      </w:r>
      <w:r w:rsidR="00C66BDE" w:rsidRPr="00C66BDE">
        <w:rPr>
          <w:rFonts w:asciiTheme="minorHAnsi" w:hAnsiTheme="minorHAnsi" w:cstheme="minorHAnsi"/>
        </w:rPr>
        <w:t>4</w:t>
      </w:r>
      <w:r w:rsidRPr="00C66BDE">
        <w:rPr>
          <w:rFonts w:asciiTheme="minorHAnsi" w:hAnsiTheme="minorHAnsi" w:cstheme="minorHAnsi"/>
        </w:rPr>
        <w:t xml:space="preserve"> r. poz. </w:t>
      </w:r>
      <w:bookmarkEnd w:id="7"/>
      <w:r w:rsidR="00A46A1C" w:rsidRPr="00C66BDE">
        <w:rPr>
          <w:rFonts w:asciiTheme="minorHAnsi" w:hAnsiTheme="minorHAnsi" w:cstheme="minorHAnsi"/>
        </w:rPr>
        <w:t>1</w:t>
      </w:r>
      <w:r w:rsidR="00C66BDE" w:rsidRPr="00C66BDE">
        <w:rPr>
          <w:rFonts w:asciiTheme="minorHAnsi" w:hAnsiTheme="minorHAnsi" w:cstheme="minorHAnsi"/>
        </w:rPr>
        <w:t>320</w:t>
      </w:r>
      <w:r w:rsidR="00A46A1C" w:rsidRPr="00C66BDE">
        <w:rPr>
          <w:rFonts w:asciiTheme="minorHAnsi" w:hAnsiTheme="minorHAnsi" w:cstheme="minorHAnsi"/>
        </w:rPr>
        <w:t xml:space="preserve"> </w:t>
      </w:r>
      <w:proofErr w:type="spellStart"/>
      <w:r w:rsidR="00A46A1C" w:rsidRPr="00C66BDE">
        <w:rPr>
          <w:rFonts w:asciiTheme="minorHAnsi" w:hAnsiTheme="minorHAnsi" w:cstheme="minorHAnsi"/>
        </w:rPr>
        <w:t>t.</w:t>
      </w:r>
      <w:r w:rsidR="00C66BDE" w:rsidRPr="00C66BDE">
        <w:rPr>
          <w:rFonts w:asciiTheme="minorHAnsi" w:hAnsiTheme="minorHAnsi" w:cstheme="minorHAnsi"/>
        </w:rPr>
        <w:t>j</w:t>
      </w:r>
      <w:proofErr w:type="spellEnd"/>
      <w:r w:rsidR="00C66BDE" w:rsidRPr="00C66BDE">
        <w:rPr>
          <w:rFonts w:asciiTheme="minorHAnsi" w:hAnsiTheme="minorHAnsi" w:cstheme="minorHAnsi"/>
        </w:rPr>
        <w:t>.</w:t>
      </w:r>
      <w:r w:rsidRPr="00C66BDE">
        <w:rPr>
          <w:rFonts w:asciiTheme="minorHAnsi" w:hAnsiTheme="minorHAnsi" w:cstheme="minorHAnsi"/>
        </w:rPr>
        <w:t>), dalej „ustawa”</w:t>
      </w:r>
      <w:r w:rsidR="008E0DAE" w:rsidRPr="00C66BDE">
        <w:rPr>
          <w:rFonts w:asciiTheme="minorHAnsi" w:hAnsiTheme="minorHAnsi" w:cstheme="minorHAnsi"/>
        </w:rPr>
        <w:t>;</w:t>
      </w:r>
    </w:p>
    <w:p w14:paraId="6BE1EBD4" w14:textId="77777777"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t>Pani/Pana dane osobowe będą przechowywane, zgodnie z art. 78 ustawy przez okres 4 lat od dnia zakończenia postępowania o udzielenie zamówienia, a jeżeli czas trwania umowy przekracza 4 lata, okres przechowywania obejmuje cały czas trwania umowy;</w:t>
      </w:r>
    </w:p>
    <w:p w14:paraId="5521117C" w14:textId="7F32E86E"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lastRenderedPageBreak/>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0A8AA6B" w14:textId="77777777"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t>w odniesieniu do Pani/Pana danych osobowych decyzje nie będą podejmowane w sposób zautomatyzowany, stosowanie do art. 22 RODO;</w:t>
      </w:r>
    </w:p>
    <w:p w14:paraId="119ECC0D" w14:textId="77777777"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t>posiada Pani/Pan:</w:t>
      </w:r>
    </w:p>
    <w:p w14:paraId="1406C7E5" w14:textId="77777777"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na podstawie art. 15 RODO prawo dostępu do danych osobowych Pani/Pana dotyczących,</w:t>
      </w:r>
    </w:p>
    <w:p w14:paraId="632F665E" w14:textId="77777777"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na podstawie art. 16 RODO prawo do sprostowania Pani/Pana danych osobowych</w:t>
      </w:r>
      <w:r w:rsidRPr="00C66BDE">
        <w:rPr>
          <w:rFonts w:asciiTheme="minorHAnsi" w:hAnsiTheme="minorHAnsi" w:cstheme="minorHAnsi"/>
          <w:b/>
          <w:vertAlign w:val="superscript"/>
        </w:rPr>
        <w:t>*</w:t>
      </w:r>
      <w:r w:rsidRPr="00C66BDE">
        <w:rPr>
          <w:rFonts w:asciiTheme="minorHAnsi" w:hAnsiTheme="minorHAnsi" w:cstheme="minorHAnsi"/>
        </w:rPr>
        <w:t>,</w:t>
      </w:r>
    </w:p>
    <w:p w14:paraId="2C771D9C" w14:textId="77777777"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 xml:space="preserve">na podstawie art. 18 RODO prawo żądania od administratora ograniczenia przetwarzania </w:t>
      </w:r>
    </w:p>
    <w:p w14:paraId="70B7AE01" w14:textId="77777777" w:rsidR="0010103B" w:rsidRPr="00C66BDE" w:rsidRDefault="0010103B" w:rsidP="008E0DAE">
      <w:pPr>
        <w:pStyle w:val="Akapitzlist4"/>
        <w:tabs>
          <w:tab w:val="left" w:pos="993"/>
        </w:tabs>
        <w:spacing w:after="0" w:line="240" w:lineRule="auto"/>
        <w:ind w:left="993"/>
        <w:jc w:val="both"/>
        <w:rPr>
          <w:rFonts w:asciiTheme="minorHAnsi" w:hAnsiTheme="minorHAnsi" w:cstheme="minorHAnsi"/>
        </w:rPr>
      </w:pPr>
      <w:r w:rsidRPr="00C66BDE">
        <w:rPr>
          <w:rFonts w:asciiTheme="minorHAnsi" w:hAnsiTheme="minorHAnsi" w:cstheme="minorHAnsi"/>
        </w:rPr>
        <w:t>danych osobowych z zastrzeżeniem przypadków, o których mowa w art. 18 ust. 2 RODO**,</w:t>
      </w:r>
    </w:p>
    <w:p w14:paraId="519B4F61" w14:textId="77777777"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prawo do wniesienia skargi do Prezesa Urzędu Ochrony Danych Osobowych, gdy uzna Pani/Pan, że przetwarzanie danych osobowych Pani/Pana dotyczących narusza przepisy RODO;</w:t>
      </w:r>
    </w:p>
    <w:p w14:paraId="4E410F2F" w14:textId="77777777" w:rsidR="0010103B" w:rsidRPr="00C66BDE" w:rsidRDefault="0010103B" w:rsidP="00A20385">
      <w:pPr>
        <w:pStyle w:val="Akapitzlist4"/>
        <w:numPr>
          <w:ilvl w:val="0"/>
          <w:numId w:val="13"/>
        </w:numPr>
        <w:tabs>
          <w:tab w:val="left" w:pos="709"/>
        </w:tabs>
        <w:spacing w:after="0" w:line="240" w:lineRule="auto"/>
        <w:ind w:left="709" w:hanging="283"/>
        <w:jc w:val="both"/>
        <w:rPr>
          <w:rFonts w:asciiTheme="minorHAnsi" w:hAnsiTheme="minorHAnsi" w:cstheme="minorHAnsi"/>
        </w:rPr>
      </w:pPr>
      <w:r w:rsidRPr="00C66BDE">
        <w:rPr>
          <w:rFonts w:asciiTheme="minorHAnsi" w:hAnsiTheme="minorHAnsi" w:cstheme="minorHAnsi"/>
        </w:rPr>
        <w:t>nie przysługuje Pani/Panu:</w:t>
      </w:r>
    </w:p>
    <w:p w14:paraId="30F05AD6" w14:textId="58EC5948"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w związku z art. 17 ust. 3 lit. b, d lub e RODO prawo do usunięcia danych osobowych</w:t>
      </w:r>
      <w:r w:rsidR="008E0DAE" w:rsidRPr="00C66BDE">
        <w:rPr>
          <w:rFonts w:asciiTheme="minorHAnsi" w:hAnsiTheme="minorHAnsi" w:cstheme="minorHAnsi"/>
        </w:rPr>
        <w:t>;</w:t>
      </w:r>
    </w:p>
    <w:p w14:paraId="0FD998A4" w14:textId="2FD40BAD"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prawo do przenoszenia danych osobowych, o którym mowa w art. 20 RODO</w:t>
      </w:r>
      <w:r w:rsidR="008E0DAE" w:rsidRPr="00C66BDE">
        <w:rPr>
          <w:rFonts w:asciiTheme="minorHAnsi" w:hAnsiTheme="minorHAnsi" w:cstheme="minorHAnsi"/>
        </w:rPr>
        <w:t>;</w:t>
      </w:r>
    </w:p>
    <w:p w14:paraId="29C17757" w14:textId="74D0A9A9" w:rsidR="0010103B" w:rsidRPr="00C66BDE" w:rsidRDefault="0010103B" w:rsidP="00A20385">
      <w:pPr>
        <w:pStyle w:val="Akapitzlist4"/>
        <w:numPr>
          <w:ilvl w:val="0"/>
          <w:numId w:val="14"/>
        </w:numPr>
        <w:tabs>
          <w:tab w:val="left" w:pos="993"/>
        </w:tabs>
        <w:spacing w:after="0" w:line="240" w:lineRule="auto"/>
        <w:ind w:left="993" w:hanging="284"/>
        <w:jc w:val="both"/>
        <w:rPr>
          <w:rFonts w:asciiTheme="minorHAnsi" w:hAnsiTheme="minorHAnsi" w:cstheme="minorHAnsi"/>
        </w:rPr>
      </w:pPr>
      <w:r w:rsidRPr="00C66BDE">
        <w:rPr>
          <w:rFonts w:asciiTheme="minorHAnsi" w:hAnsiTheme="minorHAnsi" w:cstheme="minorHAnsi"/>
        </w:rPr>
        <w:t>na podstawie art. 21 RODO prawo sprzeciwu, wobec przetwarzania danych osobowych, gdyż</w:t>
      </w:r>
      <w:r w:rsidR="004A5992" w:rsidRPr="00C66BDE">
        <w:rPr>
          <w:rFonts w:asciiTheme="minorHAnsi" w:hAnsiTheme="minorHAnsi" w:cstheme="minorHAnsi"/>
        </w:rPr>
        <w:t xml:space="preserve"> </w:t>
      </w:r>
      <w:r w:rsidRPr="00C66BDE">
        <w:rPr>
          <w:rFonts w:asciiTheme="minorHAnsi" w:hAnsiTheme="minorHAnsi" w:cstheme="minorHAnsi"/>
        </w:rPr>
        <w:t>podstawą prawną przetwarzania Pani/Pana danych osobowych jest art. 6 ust. 1 lit. c RODO.</w:t>
      </w:r>
    </w:p>
    <w:p w14:paraId="2CAC0A21" w14:textId="5BEC8BD9" w:rsidR="0010103B" w:rsidRPr="00C66BDE"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C66BDE">
        <w:rPr>
          <w:rFonts w:cstheme="minorHAnsi"/>
        </w:rPr>
        <w:t xml:space="preserve">Zamówienie </w:t>
      </w:r>
      <w:r w:rsidRPr="00C66BDE">
        <w:rPr>
          <w:rFonts w:cstheme="minorHAnsi"/>
          <w:bCs/>
        </w:rPr>
        <w:t>nie dotyczy</w:t>
      </w:r>
      <w:r w:rsidRPr="00C66BDE">
        <w:rPr>
          <w:rFonts w:cstheme="minorHAnsi"/>
        </w:rPr>
        <w:t xml:space="preserve"> projektu lub programu współfinansowanego ze środków Unii Europejskiej.</w:t>
      </w:r>
      <w:r w:rsidRPr="00C66BDE">
        <w:rPr>
          <w:rFonts w:cstheme="minorHAnsi"/>
          <w:strike/>
        </w:rPr>
        <w:t xml:space="preserve"> </w:t>
      </w:r>
    </w:p>
    <w:p w14:paraId="5F0D6223" w14:textId="77777777" w:rsidR="0010103B" w:rsidRPr="00C66BDE"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C66BDE">
        <w:rPr>
          <w:rFonts w:cstheme="minorHAnsi"/>
        </w:rPr>
        <w:t>Zamawiający nie zastrzega,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1F7AC3DD" w14:textId="2CC82844" w:rsidR="0010103B" w:rsidRPr="002A749F" w:rsidRDefault="0010103B" w:rsidP="00A20385">
      <w:pPr>
        <w:numPr>
          <w:ilvl w:val="0"/>
          <w:numId w:val="3"/>
        </w:numPr>
        <w:tabs>
          <w:tab w:val="clear" w:pos="360"/>
          <w:tab w:val="left" w:pos="426"/>
        </w:tabs>
        <w:suppressAutoHyphens/>
        <w:spacing w:before="120" w:after="0" w:line="240" w:lineRule="auto"/>
        <w:ind w:left="426" w:hanging="426"/>
        <w:jc w:val="both"/>
        <w:rPr>
          <w:rFonts w:cstheme="minorHAnsi"/>
        </w:rPr>
      </w:pPr>
      <w:r w:rsidRPr="002A749F">
        <w:rPr>
          <w:rFonts w:cstheme="minorHAnsi"/>
        </w:rPr>
        <w:t>Zamawiający</w:t>
      </w:r>
      <w:r w:rsidR="00E26AF8" w:rsidRPr="002A749F">
        <w:rPr>
          <w:rFonts w:cstheme="minorHAnsi"/>
        </w:rPr>
        <w:t xml:space="preserve"> </w:t>
      </w:r>
      <w:r w:rsidR="008D442D" w:rsidRPr="002A749F">
        <w:rPr>
          <w:rFonts w:cstheme="minorHAnsi"/>
          <w:b/>
          <w:bCs/>
        </w:rPr>
        <w:t>do</w:t>
      </w:r>
      <w:r w:rsidRPr="002A749F">
        <w:rPr>
          <w:rFonts w:cstheme="minorHAnsi"/>
          <w:b/>
          <w:bCs/>
        </w:rPr>
        <w:t xml:space="preserve">puszcza </w:t>
      </w:r>
      <w:r w:rsidRPr="002A749F">
        <w:rPr>
          <w:rFonts w:cstheme="minorHAnsi"/>
        </w:rPr>
        <w:t>składani</w:t>
      </w:r>
      <w:r w:rsidR="008D442D" w:rsidRPr="002A749F">
        <w:rPr>
          <w:rFonts w:cstheme="minorHAnsi"/>
        </w:rPr>
        <w:t>e</w:t>
      </w:r>
      <w:r w:rsidRPr="002A749F">
        <w:rPr>
          <w:rFonts w:cstheme="minorHAnsi"/>
        </w:rPr>
        <w:t xml:space="preserve"> ofert częściowych</w:t>
      </w:r>
      <w:r w:rsidR="00995557" w:rsidRPr="002A749F">
        <w:rPr>
          <w:rFonts w:cstheme="minorHAnsi"/>
        </w:rPr>
        <w:t xml:space="preserve"> – tj.</w:t>
      </w:r>
      <w:r w:rsidR="00995557" w:rsidRPr="002A749F">
        <w:rPr>
          <w:rFonts w:cstheme="minorHAnsi"/>
          <w:b/>
          <w:bCs/>
        </w:rPr>
        <w:t xml:space="preserve"> na każde zadanie osobno. Ilość zadań: 1</w:t>
      </w:r>
      <w:r w:rsidR="00C66BDE" w:rsidRPr="002A749F">
        <w:rPr>
          <w:rFonts w:cstheme="minorHAnsi"/>
          <w:b/>
          <w:bCs/>
        </w:rPr>
        <w:t>8</w:t>
      </w:r>
      <w:r w:rsidR="00995557" w:rsidRPr="002A749F">
        <w:rPr>
          <w:rFonts w:cstheme="minorHAnsi"/>
          <w:b/>
          <w:bCs/>
        </w:rPr>
        <w:t>.</w:t>
      </w:r>
    </w:p>
    <w:p w14:paraId="15398CDE"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dopuszcza składania ofert wariantowych.</w:t>
      </w:r>
    </w:p>
    <w:p w14:paraId="5BDDE9DA"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przewiduje wyboru najkorzystniejszej oferty z możliwością prowadzenia negocjacji.</w:t>
      </w:r>
    </w:p>
    <w:p w14:paraId="6B613BCA"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przewiduje zawarcia umowy ramowej.</w:t>
      </w:r>
    </w:p>
    <w:p w14:paraId="0C3FAE4B"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przeprowadził wstępnych konsultacji rynkowych.</w:t>
      </w:r>
    </w:p>
    <w:p w14:paraId="020E3B1B"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przewiduje udzielenia zamówienia publicznego w dynamicznym systemie zakupów.</w:t>
      </w:r>
    </w:p>
    <w:p w14:paraId="76FE35B3" w14:textId="77777777" w:rsidR="0010103B" w:rsidRPr="00C66BDE" w:rsidRDefault="0010103B" w:rsidP="00A20385">
      <w:pPr>
        <w:numPr>
          <w:ilvl w:val="0"/>
          <w:numId w:val="3"/>
        </w:numPr>
        <w:tabs>
          <w:tab w:val="clear" w:pos="360"/>
          <w:tab w:val="left" w:pos="426"/>
        </w:tabs>
        <w:suppressAutoHyphens/>
        <w:spacing w:after="0"/>
        <w:ind w:left="426" w:hanging="426"/>
        <w:jc w:val="both"/>
        <w:rPr>
          <w:rFonts w:cstheme="minorHAnsi"/>
        </w:rPr>
      </w:pPr>
      <w:r w:rsidRPr="00C66BDE">
        <w:rPr>
          <w:rFonts w:cstheme="minorHAnsi"/>
        </w:rPr>
        <w:t>Zamawiający nie przewiduje wyboru najkorzystniejszej oferty z zastosowaniem aukcji elektronicznej.</w:t>
      </w:r>
    </w:p>
    <w:p w14:paraId="115F0B65" w14:textId="77777777" w:rsidR="0010103B" w:rsidRPr="002A749F" w:rsidRDefault="0010103B" w:rsidP="00A20385">
      <w:pPr>
        <w:numPr>
          <w:ilvl w:val="0"/>
          <w:numId w:val="3"/>
        </w:numPr>
        <w:tabs>
          <w:tab w:val="clear" w:pos="360"/>
          <w:tab w:val="left" w:pos="426"/>
        </w:tabs>
        <w:suppressAutoHyphens/>
        <w:spacing w:after="0"/>
        <w:ind w:left="426" w:hanging="426"/>
        <w:jc w:val="both"/>
        <w:rPr>
          <w:rFonts w:cstheme="minorHAnsi"/>
        </w:rPr>
      </w:pPr>
      <w:r w:rsidRPr="002A749F">
        <w:rPr>
          <w:rFonts w:cstheme="minorHAnsi"/>
        </w:rPr>
        <w:t>Zamawiający nie przewiduje udzielenia zamówień, o których mowa w art. 214, ust. 1, pkt 7 ustawy.</w:t>
      </w:r>
    </w:p>
    <w:p w14:paraId="0644D35F" w14:textId="77777777" w:rsidR="0010103B" w:rsidRPr="002A749F" w:rsidRDefault="0010103B" w:rsidP="00A20385">
      <w:pPr>
        <w:numPr>
          <w:ilvl w:val="0"/>
          <w:numId w:val="3"/>
        </w:numPr>
        <w:tabs>
          <w:tab w:val="clear" w:pos="360"/>
          <w:tab w:val="left" w:pos="426"/>
        </w:tabs>
        <w:suppressAutoHyphens/>
        <w:spacing w:after="0"/>
        <w:ind w:left="426" w:hanging="426"/>
        <w:jc w:val="both"/>
        <w:rPr>
          <w:rFonts w:cstheme="minorHAnsi"/>
          <w:bCs/>
        </w:rPr>
      </w:pPr>
      <w:r w:rsidRPr="002A749F">
        <w:rPr>
          <w:rFonts w:cstheme="minorHAnsi"/>
        </w:rPr>
        <w:t>Załącznikami do SWZ są następujące dokumenty:</w:t>
      </w:r>
    </w:p>
    <w:p w14:paraId="196DA766" w14:textId="77A1F5C6" w:rsidR="0010103B" w:rsidRPr="002A749F" w:rsidRDefault="0010103B" w:rsidP="00995557">
      <w:pPr>
        <w:numPr>
          <w:ilvl w:val="0"/>
          <w:numId w:val="17"/>
        </w:numPr>
        <w:tabs>
          <w:tab w:val="clear" w:pos="720"/>
          <w:tab w:val="left" w:pos="709"/>
        </w:tabs>
        <w:suppressAutoHyphens/>
        <w:spacing w:after="0" w:line="240" w:lineRule="auto"/>
        <w:ind w:left="709" w:hanging="283"/>
        <w:jc w:val="both"/>
        <w:rPr>
          <w:rFonts w:cstheme="minorHAnsi"/>
          <w:i/>
        </w:rPr>
      </w:pPr>
      <w:bookmarkStart w:id="8" w:name="_Hlk137551625"/>
      <w:r w:rsidRPr="002A749F">
        <w:rPr>
          <w:rFonts w:cstheme="minorHAnsi"/>
        </w:rPr>
        <w:t xml:space="preserve">Jednolity Europejski Dokument </w:t>
      </w:r>
      <w:r w:rsidR="0040712F" w:rsidRPr="002A749F">
        <w:rPr>
          <w:rFonts w:cstheme="minorHAnsi"/>
        </w:rPr>
        <w:t>Z</w:t>
      </w:r>
      <w:r w:rsidRPr="002A749F">
        <w:rPr>
          <w:rFonts w:cstheme="minorHAnsi"/>
        </w:rPr>
        <w:t xml:space="preserve">amówienia - </w:t>
      </w:r>
      <w:r w:rsidRPr="002A749F">
        <w:rPr>
          <w:rFonts w:cstheme="minorHAnsi"/>
          <w:i/>
        </w:rPr>
        <w:t>Załącznik nr 1,</w:t>
      </w:r>
    </w:p>
    <w:p w14:paraId="1EBBBD43" w14:textId="60DC0C4E" w:rsidR="0010103B" w:rsidRPr="002A749F" w:rsidRDefault="0010103B" w:rsidP="00995557">
      <w:pPr>
        <w:numPr>
          <w:ilvl w:val="0"/>
          <w:numId w:val="17"/>
        </w:numPr>
        <w:tabs>
          <w:tab w:val="clear" w:pos="720"/>
          <w:tab w:val="left" w:pos="709"/>
        </w:tabs>
        <w:suppressAutoHyphens/>
        <w:spacing w:after="0" w:line="240" w:lineRule="auto"/>
        <w:ind w:left="709" w:hanging="283"/>
        <w:jc w:val="both"/>
        <w:rPr>
          <w:rFonts w:cstheme="minorHAnsi"/>
          <w:i/>
        </w:rPr>
      </w:pPr>
      <w:r w:rsidRPr="002A749F">
        <w:rPr>
          <w:rFonts w:cstheme="minorHAnsi"/>
        </w:rPr>
        <w:t xml:space="preserve">Formularz </w:t>
      </w:r>
      <w:r w:rsidR="00BF145A" w:rsidRPr="002A749F">
        <w:rPr>
          <w:rFonts w:cstheme="minorHAnsi"/>
        </w:rPr>
        <w:t>o</w:t>
      </w:r>
      <w:r w:rsidRPr="002A749F">
        <w:rPr>
          <w:rFonts w:cstheme="minorHAnsi"/>
        </w:rPr>
        <w:t xml:space="preserve">fertowy - </w:t>
      </w:r>
      <w:r w:rsidRPr="002A749F">
        <w:rPr>
          <w:rFonts w:cstheme="minorHAnsi"/>
          <w:i/>
        </w:rPr>
        <w:t>Załącznik nr 2,</w:t>
      </w:r>
    </w:p>
    <w:p w14:paraId="0C52D33D" w14:textId="4E4667BA" w:rsidR="00B56994" w:rsidRPr="002A749F" w:rsidRDefault="00B56994" w:rsidP="00995557">
      <w:pPr>
        <w:pStyle w:val="Akapitzlist"/>
        <w:numPr>
          <w:ilvl w:val="0"/>
          <w:numId w:val="17"/>
        </w:numPr>
        <w:tabs>
          <w:tab w:val="clear" w:pos="720"/>
          <w:tab w:val="left" w:pos="709"/>
        </w:tabs>
        <w:ind w:left="709" w:hanging="283"/>
        <w:jc w:val="both"/>
        <w:rPr>
          <w:rFonts w:asciiTheme="minorHAnsi" w:eastAsiaTheme="minorHAnsi" w:hAnsiTheme="minorHAnsi" w:cstheme="minorHAnsi"/>
          <w:sz w:val="22"/>
          <w:szCs w:val="22"/>
        </w:rPr>
      </w:pPr>
      <w:r w:rsidRPr="002A749F">
        <w:rPr>
          <w:rFonts w:asciiTheme="minorHAnsi" w:eastAsiaTheme="minorHAnsi" w:hAnsiTheme="minorHAnsi" w:cstheme="minorHAnsi"/>
          <w:sz w:val="22"/>
          <w:szCs w:val="22"/>
        </w:rPr>
        <w:t xml:space="preserve">Formularze asortymentowo-cenowe – </w:t>
      </w:r>
      <w:r w:rsidRPr="002A749F">
        <w:rPr>
          <w:rFonts w:asciiTheme="minorHAnsi" w:eastAsiaTheme="minorHAnsi" w:hAnsiTheme="minorHAnsi" w:cstheme="minorHAnsi"/>
          <w:i/>
          <w:iCs/>
          <w:sz w:val="22"/>
          <w:szCs w:val="22"/>
        </w:rPr>
        <w:t xml:space="preserve">Załącznik nr </w:t>
      </w:r>
      <w:r w:rsidR="00995557" w:rsidRPr="002A749F">
        <w:rPr>
          <w:rFonts w:asciiTheme="minorHAnsi" w:eastAsiaTheme="minorHAnsi" w:hAnsiTheme="minorHAnsi" w:cstheme="minorHAnsi"/>
          <w:i/>
          <w:iCs/>
          <w:sz w:val="22"/>
          <w:szCs w:val="22"/>
        </w:rPr>
        <w:t>3</w:t>
      </w:r>
      <w:r w:rsidRPr="002A749F">
        <w:rPr>
          <w:rFonts w:asciiTheme="minorHAnsi" w:eastAsiaTheme="minorHAnsi" w:hAnsiTheme="minorHAnsi" w:cstheme="minorHAnsi"/>
          <w:i/>
          <w:iCs/>
          <w:sz w:val="22"/>
          <w:szCs w:val="22"/>
        </w:rPr>
        <w:t>,</w:t>
      </w:r>
    </w:p>
    <w:p w14:paraId="3270506F" w14:textId="31CDC092" w:rsidR="00995557" w:rsidRPr="002A749F" w:rsidRDefault="00995557" w:rsidP="00995557">
      <w:pPr>
        <w:pStyle w:val="Akapitzlist"/>
        <w:numPr>
          <w:ilvl w:val="0"/>
          <w:numId w:val="17"/>
        </w:numPr>
        <w:ind w:hanging="283"/>
        <w:rPr>
          <w:rFonts w:asciiTheme="minorHAnsi" w:eastAsiaTheme="minorHAnsi" w:hAnsiTheme="minorHAnsi" w:cstheme="minorHAnsi"/>
          <w:sz w:val="22"/>
          <w:szCs w:val="22"/>
        </w:rPr>
      </w:pPr>
      <w:r w:rsidRPr="002A749F">
        <w:rPr>
          <w:rFonts w:asciiTheme="minorHAnsi" w:eastAsiaTheme="minorHAnsi" w:hAnsiTheme="minorHAnsi" w:cstheme="minorHAnsi"/>
          <w:sz w:val="22"/>
          <w:szCs w:val="22"/>
        </w:rPr>
        <w:t>Opis przedmiotu zamówienia- zestawienie wymaganych parametrów techniczno-granicznych– Załącznik nr 4,</w:t>
      </w:r>
    </w:p>
    <w:p w14:paraId="2D724DF7" w14:textId="7A606B44" w:rsidR="00997A2E" w:rsidRPr="002A749F" w:rsidRDefault="00997A2E" w:rsidP="00995557">
      <w:pPr>
        <w:numPr>
          <w:ilvl w:val="0"/>
          <w:numId w:val="17"/>
        </w:numPr>
        <w:tabs>
          <w:tab w:val="clear" w:pos="720"/>
          <w:tab w:val="left" w:pos="709"/>
        </w:tabs>
        <w:suppressAutoHyphens/>
        <w:spacing w:after="0" w:line="240" w:lineRule="auto"/>
        <w:ind w:left="709" w:hanging="283"/>
        <w:jc w:val="both"/>
        <w:rPr>
          <w:rFonts w:cstheme="minorHAnsi"/>
        </w:rPr>
      </w:pPr>
      <w:r w:rsidRPr="002A749F">
        <w:rPr>
          <w:rFonts w:eastAsia="Calibri" w:cstheme="minorHAnsi"/>
        </w:rPr>
        <w:t>Projekt um</w:t>
      </w:r>
      <w:r w:rsidR="008109AE" w:rsidRPr="002A749F">
        <w:rPr>
          <w:rFonts w:eastAsia="Calibri" w:cstheme="minorHAnsi"/>
        </w:rPr>
        <w:t>o</w:t>
      </w:r>
      <w:r w:rsidRPr="002A749F">
        <w:rPr>
          <w:rFonts w:eastAsia="Calibri" w:cstheme="minorHAnsi"/>
        </w:rPr>
        <w:t>w</w:t>
      </w:r>
      <w:r w:rsidR="008109AE" w:rsidRPr="002A749F">
        <w:rPr>
          <w:rFonts w:eastAsia="Calibri" w:cstheme="minorHAnsi"/>
        </w:rPr>
        <w:t>y</w:t>
      </w:r>
      <w:r w:rsidRPr="002A749F">
        <w:rPr>
          <w:rFonts w:eastAsia="Calibri" w:cstheme="minorHAnsi"/>
        </w:rPr>
        <w:t xml:space="preserve"> - </w:t>
      </w:r>
      <w:r w:rsidRPr="002A749F">
        <w:rPr>
          <w:rFonts w:eastAsia="Calibri" w:cstheme="minorHAnsi"/>
          <w:bCs/>
          <w:i/>
        </w:rPr>
        <w:t>Załącznik nr</w:t>
      </w:r>
      <w:r w:rsidR="00150DF4" w:rsidRPr="002A749F">
        <w:rPr>
          <w:rFonts w:eastAsia="Calibri" w:cstheme="minorHAnsi"/>
          <w:bCs/>
          <w:i/>
        </w:rPr>
        <w:t xml:space="preserve"> </w:t>
      </w:r>
      <w:r w:rsidR="00B56994" w:rsidRPr="002A749F">
        <w:rPr>
          <w:rFonts w:eastAsia="Calibri" w:cstheme="minorHAnsi"/>
          <w:bCs/>
          <w:i/>
        </w:rPr>
        <w:t>5</w:t>
      </w:r>
      <w:r w:rsidR="00CF1FAA" w:rsidRPr="002A749F">
        <w:rPr>
          <w:rFonts w:eastAsia="Calibri" w:cstheme="minorHAnsi"/>
          <w:bCs/>
          <w:i/>
        </w:rPr>
        <w:t>,</w:t>
      </w:r>
    </w:p>
    <w:p w14:paraId="24D95210" w14:textId="5393FD6C" w:rsidR="00CF1FAA" w:rsidRPr="002A749F" w:rsidRDefault="00CF1FAA" w:rsidP="00995557">
      <w:pPr>
        <w:numPr>
          <w:ilvl w:val="0"/>
          <w:numId w:val="17"/>
        </w:numPr>
        <w:tabs>
          <w:tab w:val="clear" w:pos="720"/>
          <w:tab w:val="left" w:pos="709"/>
        </w:tabs>
        <w:suppressAutoHyphens/>
        <w:spacing w:after="0" w:line="240" w:lineRule="auto"/>
        <w:ind w:hanging="283"/>
        <w:jc w:val="both"/>
        <w:rPr>
          <w:rFonts w:cstheme="minorHAnsi"/>
        </w:rPr>
      </w:pPr>
      <w:bookmarkStart w:id="9" w:name="_Hlk142048355"/>
      <w:bookmarkStart w:id="10" w:name="_Hlk142290550"/>
      <w:r w:rsidRPr="002A749F">
        <w:rPr>
          <w:rFonts w:cstheme="minorHAnsi"/>
        </w:rPr>
        <w:t>Oświadczenie o</w:t>
      </w:r>
      <w:r w:rsidRPr="002A749F">
        <w:t xml:space="preserve"> </w:t>
      </w:r>
      <w:r w:rsidRPr="002A749F">
        <w:rPr>
          <w:rFonts w:cstheme="minorHAnsi"/>
        </w:rPr>
        <w:t>przynależności lub braku przynależności do tej samej grupy kapitałowej–</w:t>
      </w:r>
      <w:r w:rsidRPr="002A749F">
        <w:rPr>
          <w:rFonts w:cstheme="minorHAnsi"/>
          <w:i/>
          <w:iCs/>
        </w:rPr>
        <w:t xml:space="preserve">Załącznik nr </w:t>
      </w:r>
      <w:bookmarkEnd w:id="9"/>
      <w:r w:rsidRPr="002A749F">
        <w:rPr>
          <w:rFonts w:cstheme="minorHAnsi"/>
          <w:i/>
          <w:iCs/>
        </w:rPr>
        <w:t>6.</w:t>
      </w:r>
    </w:p>
    <w:bookmarkEnd w:id="8"/>
    <w:bookmarkEnd w:id="10"/>
    <w:p w14:paraId="30F0919F" w14:textId="77777777" w:rsidR="00F84A3D" w:rsidRPr="002A749F" w:rsidRDefault="00F84A3D" w:rsidP="00995557">
      <w:pPr>
        <w:tabs>
          <w:tab w:val="left" w:pos="426"/>
        </w:tabs>
        <w:suppressAutoHyphens/>
        <w:spacing w:after="0" w:line="240" w:lineRule="auto"/>
        <w:ind w:left="426" w:hanging="283"/>
        <w:jc w:val="both"/>
        <w:rPr>
          <w:rFonts w:cstheme="minorHAnsi"/>
        </w:rPr>
      </w:pPr>
    </w:p>
    <w:p w14:paraId="27C0B68A" w14:textId="3EE4DB32" w:rsidR="0010103B" w:rsidRPr="00C80024" w:rsidRDefault="0010103B" w:rsidP="00B44EFC">
      <w:pPr>
        <w:pStyle w:val="Akapitzlist4"/>
        <w:spacing w:after="0" w:line="240" w:lineRule="auto"/>
        <w:ind w:left="567" w:hanging="141"/>
        <w:jc w:val="both"/>
        <w:rPr>
          <w:i/>
          <w:sz w:val="18"/>
          <w:szCs w:val="18"/>
        </w:rPr>
      </w:pPr>
      <w:r w:rsidRPr="002A749F">
        <w:rPr>
          <w:i/>
          <w:sz w:val="32"/>
          <w:szCs w:val="32"/>
          <w:vertAlign w:val="superscript"/>
        </w:rPr>
        <w:t>*</w:t>
      </w:r>
      <w:r w:rsidRPr="002A749F">
        <w:rPr>
          <w:i/>
          <w:vertAlign w:val="superscript"/>
        </w:rPr>
        <w:t xml:space="preserve"> </w:t>
      </w:r>
      <w:r w:rsidRPr="002A749F">
        <w:rPr>
          <w:i/>
          <w:sz w:val="18"/>
          <w:szCs w:val="18"/>
        </w:rPr>
        <w:t>Wyjaśnienie: skorzystanie z prawa do sprostowania nie może skutkować zmianą wyniku postępowania o udzielenie</w:t>
      </w:r>
      <w:r w:rsidR="0040712F" w:rsidRPr="002A749F">
        <w:rPr>
          <w:i/>
          <w:sz w:val="18"/>
          <w:szCs w:val="18"/>
        </w:rPr>
        <w:t xml:space="preserve"> </w:t>
      </w:r>
      <w:r w:rsidRPr="002A749F">
        <w:rPr>
          <w:i/>
          <w:sz w:val="18"/>
          <w:szCs w:val="18"/>
        </w:rPr>
        <w:t>zamówienia</w:t>
      </w:r>
      <w:r w:rsidRPr="00C80024">
        <w:rPr>
          <w:i/>
          <w:sz w:val="18"/>
          <w:szCs w:val="18"/>
        </w:rPr>
        <w:t xml:space="preserve"> publicznego ani zmianą postanowień umowy w zakresie niezgodnym z</w:t>
      </w:r>
      <w:r w:rsidR="0040712F" w:rsidRPr="00C80024">
        <w:rPr>
          <w:i/>
          <w:sz w:val="18"/>
          <w:szCs w:val="18"/>
        </w:rPr>
        <w:t xml:space="preserve"> </w:t>
      </w:r>
      <w:r w:rsidRPr="00C80024">
        <w:rPr>
          <w:i/>
          <w:sz w:val="18"/>
          <w:szCs w:val="18"/>
        </w:rPr>
        <w:t>ustawą oraz nie może naruszać</w:t>
      </w:r>
      <w:r w:rsidR="00B44EFC" w:rsidRPr="00C80024">
        <w:rPr>
          <w:i/>
          <w:sz w:val="18"/>
          <w:szCs w:val="18"/>
        </w:rPr>
        <w:t xml:space="preserve"> </w:t>
      </w:r>
      <w:r w:rsidRPr="00C80024">
        <w:rPr>
          <w:i/>
          <w:sz w:val="18"/>
          <w:szCs w:val="18"/>
        </w:rPr>
        <w:t>integralności protokołu oraz jego załączników.</w:t>
      </w:r>
    </w:p>
    <w:p w14:paraId="2727933E" w14:textId="77777777" w:rsidR="0010103B" w:rsidRPr="00C80024" w:rsidRDefault="0010103B" w:rsidP="0010103B">
      <w:pPr>
        <w:pStyle w:val="Akapitzlist4"/>
        <w:spacing w:after="0" w:line="240" w:lineRule="auto"/>
        <w:ind w:left="426"/>
        <w:jc w:val="both"/>
        <w:rPr>
          <w:i/>
        </w:rPr>
      </w:pPr>
    </w:p>
    <w:p w14:paraId="5A8249B6" w14:textId="72BCE301" w:rsidR="0010103B" w:rsidRPr="00C80024" w:rsidRDefault="0010103B" w:rsidP="00B44EFC">
      <w:pPr>
        <w:pStyle w:val="Akapitzlist4"/>
        <w:spacing w:after="0" w:line="240" w:lineRule="auto"/>
        <w:ind w:left="709" w:hanging="283"/>
        <w:jc w:val="both"/>
        <w:rPr>
          <w:i/>
          <w:sz w:val="18"/>
          <w:szCs w:val="18"/>
        </w:rPr>
      </w:pPr>
      <w:r w:rsidRPr="00C80024">
        <w:rPr>
          <w:i/>
          <w:sz w:val="32"/>
          <w:szCs w:val="32"/>
          <w:vertAlign w:val="superscript"/>
        </w:rPr>
        <w:t xml:space="preserve">** </w:t>
      </w:r>
      <w:r w:rsidRPr="00C80024">
        <w:rPr>
          <w:i/>
          <w:sz w:val="18"/>
          <w:szCs w:val="18"/>
        </w:rPr>
        <w:t>Wyjaśnienie: prawo do ograniczenia przetwarzania nie ma zastosowania w odniesieniu do</w:t>
      </w:r>
      <w:r w:rsidR="0040712F" w:rsidRPr="00C80024">
        <w:rPr>
          <w:i/>
          <w:sz w:val="18"/>
          <w:szCs w:val="18"/>
        </w:rPr>
        <w:t xml:space="preserve"> </w:t>
      </w:r>
      <w:r w:rsidRPr="00C80024">
        <w:rPr>
          <w:i/>
          <w:sz w:val="18"/>
          <w:szCs w:val="18"/>
        </w:rPr>
        <w:t>przechowywania, w celu</w:t>
      </w:r>
      <w:r w:rsidR="00B44EFC" w:rsidRPr="00C80024">
        <w:rPr>
          <w:i/>
          <w:sz w:val="18"/>
          <w:szCs w:val="18"/>
        </w:rPr>
        <w:t xml:space="preserve"> </w:t>
      </w:r>
      <w:r w:rsidR="0040712F" w:rsidRPr="00C80024">
        <w:rPr>
          <w:i/>
          <w:sz w:val="18"/>
          <w:szCs w:val="18"/>
        </w:rPr>
        <w:t>z</w:t>
      </w:r>
      <w:r w:rsidRPr="00C80024">
        <w:rPr>
          <w:i/>
          <w:sz w:val="18"/>
          <w:szCs w:val="18"/>
        </w:rPr>
        <w:t>apewnienia korzystania ze środków ochrony prawnej lub w celu ochrony</w:t>
      </w:r>
      <w:r w:rsidR="00823BE2" w:rsidRPr="00C80024">
        <w:rPr>
          <w:i/>
          <w:sz w:val="18"/>
          <w:szCs w:val="18"/>
        </w:rPr>
        <w:t xml:space="preserve"> </w:t>
      </w:r>
      <w:r w:rsidRPr="00C80024">
        <w:rPr>
          <w:i/>
          <w:sz w:val="18"/>
          <w:szCs w:val="18"/>
        </w:rPr>
        <w:t>praw innej osoby fizycznej lub prawnej, lub</w:t>
      </w:r>
      <w:r w:rsidR="0040712F" w:rsidRPr="00C80024">
        <w:rPr>
          <w:i/>
          <w:sz w:val="18"/>
          <w:szCs w:val="18"/>
        </w:rPr>
        <w:t xml:space="preserve"> </w:t>
      </w:r>
      <w:r w:rsidRPr="00C80024">
        <w:rPr>
          <w:i/>
          <w:sz w:val="18"/>
          <w:szCs w:val="18"/>
        </w:rPr>
        <w:t>z uwagi na ważne względy interesu publicznego Unii</w:t>
      </w:r>
      <w:r w:rsidR="0040712F" w:rsidRPr="00C80024">
        <w:rPr>
          <w:i/>
          <w:sz w:val="18"/>
          <w:szCs w:val="18"/>
        </w:rPr>
        <w:t xml:space="preserve"> </w:t>
      </w:r>
      <w:r w:rsidRPr="00C80024">
        <w:rPr>
          <w:i/>
          <w:sz w:val="18"/>
          <w:szCs w:val="18"/>
        </w:rPr>
        <w:t xml:space="preserve"> Europejskiej lub państwa członkowskiego.</w:t>
      </w:r>
    </w:p>
    <w:p w14:paraId="01A52C7A" w14:textId="77777777" w:rsidR="000C55BB" w:rsidRPr="00C80024" w:rsidRDefault="000C55BB" w:rsidP="000C55BB">
      <w:pPr>
        <w:pStyle w:val="Akapitzlist4"/>
        <w:spacing w:after="0" w:line="240" w:lineRule="auto"/>
        <w:ind w:left="0"/>
        <w:jc w:val="both"/>
        <w:rPr>
          <w:iCs/>
        </w:rPr>
      </w:pPr>
    </w:p>
    <w:p w14:paraId="1D6A2F57" w14:textId="77777777" w:rsidR="000C55BB" w:rsidRPr="00C80024" w:rsidRDefault="000C55BB" w:rsidP="000C55BB">
      <w:pPr>
        <w:pStyle w:val="Akapitzlist4"/>
        <w:spacing w:after="0" w:line="240" w:lineRule="auto"/>
        <w:ind w:left="0"/>
        <w:jc w:val="both"/>
        <w:rPr>
          <w:iCs/>
        </w:rPr>
      </w:pPr>
    </w:p>
    <w:p w14:paraId="46763D99" w14:textId="77777777" w:rsidR="000C55BB" w:rsidRPr="00C80024" w:rsidRDefault="000C55BB" w:rsidP="000C55BB">
      <w:pPr>
        <w:pStyle w:val="Akapitzlist4"/>
        <w:spacing w:after="0" w:line="240" w:lineRule="auto"/>
        <w:ind w:left="0"/>
        <w:jc w:val="both"/>
        <w:rPr>
          <w:iCs/>
        </w:rPr>
      </w:pPr>
    </w:p>
    <w:p w14:paraId="65C1FC36" w14:textId="77777777" w:rsidR="000C55BB" w:rsidRPr="00C80024" w:rsidRDefault="000C55BB" w:rsidP="000C55BB">
      <w:pPr>
        <w:pStyle w:val="Akapitzlist4"/>
        <w:spacing w:after="0" w:line="240" w:lineRule="auto"/>
        <w:ind w:left="0"/>
        <w:jc w:val="both"/>
        <w:rPr>
          <w:iCs/>
        </w:rPr>
      </w:pPr>
    </w:p>
    <w:p w14:paraId="31671A4F" w14:textId="77777777" w:rsidR="000C55BB" w:rsidRPr="00C80024" w:rsidRDefault="000C55BB" w:rsidP="000C55BB">
      <w:pPr>
        <w:pStyle w:val="Akapitzlist4"/>
        <w:spacing w:after="0" w:line="240" w:lineRule="auto"/>
        <w:ind w:left="0"/>
        <w:jc w:val="both"/>
        <w:rPr>
          <w:iCs/>
        </w:rPr>
      </w:pPr>
    </w:p>
    <w:p w14:paraId="0062F4B1" w14:textId="04CBA8DF" w:rsidR="00C655AE" w:rsidRPr="002A749F" w:rsidRDefault="0010103B" w:rsidP="00C655AE">
      <w:pPr>
        <w:numPr>
          <w:ilvl w:val="0"/>
          <w:numId w:val="1"/>
        </w:numPr>
        <w:tabs>
          <w:tab w:val="left" w:pos="0"/>
        </w:tabs>
        <w:suppressAutoHyphens/>
        <w:spacing w:after="0" w:line="240" w:lineRule="auto"/>
        <w:ind w:left="0" w:firstLine="0"/>
        <w:jc w:val="both"/>
        <w:rPr>
          <w:rFonts w:ascii="Calibri" w:hAnsi="Calibri" w:cs="Calibri"/>
          <w:b/>
          <w:bCs/>
          <w:sz w:val="26"/>
        </w:rPr>
      </w:pPr>
      <w:r w:rsidRPr="002A749F">
        <w:rPr>
          <w:rFonts w:ascii="Calibri" w:hAnsi="Calibri" w:cs="Calibri"/>
          <w:b/>
          <w:bCs/>
          <w:sz w:val="26"/>
        </w:rPr>
        <w:t>Przedmiot zamówienia</w:t>
      </w:r>
    </w:p>
    <w:p w14:paraId="324D43A7" w14:textId="1E39A3FE" w:rsidR="00A04F30" w:rsidRPr="002A749F" w:rsidRDefault="00B44EFC" w:rsidP="00B44EFC">
      <w:pPr>
        <w:numPr>
          <w:ilvl w:val="0"/>
          <w:numId w:val="7"/>
        </w:numPr>
        <w:tabs>
          <w:tab w:val="clear" w:pos="568"/>
          <w:tab w:val="left" w:pos="426"/>
        </w:tabs>
        <w:suppressAutoHyphens/>
        <w:spacing w:before="120" w:after="0" w:line="240" w:lineRule="auto"/>
        <w:ind w:left="426" w:hanging="426"/>
        <w:jc w:val="both"/>
        <w:rPr>
          <w:rFonts w:ascii="Calibri" w:hAnsi="Calibri"/>
        </w:rPr>
      </w:pPr>
      <w:r w:rsidRPr="002A749F">
        <w:rPr>
          <w:rFonts w:ascii="Calibri" w:hAnsi="Calibri"/>
        </w:rPr>
        <w:t xml:space="preserve">Przedmiotem zamówienia jest dostawa </w:t>
      </w:r>
      <w:r w:rsidR="00995557" w:rsidRPr="002A749F">
        <w:rPr>
          <w:rFonts w:ascii="Calibri" w:hAnsi="Calibri"/>
          <w:b/>
          <w:bCs/>
        </w:rPr>
        <w:t xml:space="preserve">wyrobów i sprzętu diagnostycznego na potrzeby Pracowni Radiologii Zabiegowej </w:t>
      </w:r>
      <w:r w:rsidR="00995557" w:rsidRPr="002A749F">
        <w:rPr>
          <w:rFonts w:ascii="Calibri" w:hAnsi="Calibri"/>
        </w:rPr>
        <w:t>szpitala MSWiA w Rzeszowie z podziałem na 1</w:t>
      </w:r>
      <w:r w:rsidR="00C80024" w:rsidRPr="002A749F">
        <w:rPr>
          <w:rFonts w:ascii="Calibri" w:hAnsi="Calibri"/>
        </w:rPr>
        <w:t>8</w:t>
      </w:r>
      <w:r w:rsidR="00995557" w:rsidRPr="002A749F">
        <w:rPr>
          <w:rFonts w:ascii="Calibri" w:hAnsi="Calibri"/>
        </w:rPr>
        <w:t xml:space="preserve"> zadań</w:t>
      </w:r>
      <w:r w:rsidR="00BA2182" w:rsidRPr="002A749F">
        <w:rPr>
          <w:rFonts w:ascii="Calibri" w:hAnsi="Calibri"/>
        </w:rPr>
        <w:t>.</w:t>
      </w:r>
    </w:p>
    <w:p w14:paraId="21E24335" w14:textId="2FF54FA4" w:rsidR="00A04F30" w:rsidRPr="002A749F" w:rsidRDefault="00A04F30" w:rsidP="00A04F30">
      <w:pPr>
        <w:tabs>
          <w:tab w:val="left" w:pos="851"/>
        </w:tabs>
        <w:suppressAutoHyphens/>
        <w:spacing w:before="120" w:after="0" w:line="240" w:lineRule="auto"/>
        <w:ind w:left="851" w:hanging="425"/>
        <w:jc w:val="both"/>
        <w:rPr>
          <w:rFonts w:ascii="Calibri" w:hAnsi="Calibri"/>
        </w:rPr>
      </w:pPr>
      <w:r w:rsidRPr="002A749F">
        <w:rPr>
          <w:rFonts w:ascii="Calibri" w:hAnsi="Calibri"/>
        </w:rPr>
        <w:t>1.1.</w:t>
      </w:r>
      <w:r w:rsidRPr="002A749F">
        <w:rPr>
          <w:rFonts w:ascii="Calibri" w:hAnsi="Calibri"/>
        </w:rPr>
        <w:tab/>
        <w:t>Szczegółowy opis przedmiotu zamówienia znajduje się w formularzach asortymentowo - cenowych, które stanowią załącznik nr 3 oraz Opisie przedmiotu zamówienia- zestawieni</w:t>
      </w:r>
      <w:r w:rsidR="00440B56" w:rsidRPr="002A749F">
        <w:rPr>
          <w:rFonts w:ascii="Calibri" w:hAnsi="Calibri"/>
        </w:rPr>
        <w:t>u</w:t>
      </w:r>
      <w:r w:rsidRPr="002A749F">
        <w:rPr>
          <w:rFonts w:ascii="Calibri" w:hAnsi="Calibri"/>
        </w:rPr>
        <w:t xml:space="preserve"> wymaganych parametrów technicznych – Załącznik nr 4 do specyfikacji istotnych warunków zamówienia. </w:t>
      </w:r>
    </w:p>
    <w:p w14:paraId="00391117" w14:textId="6B24696B" w:rsidR="00A04F30" w:rsidRPr="002A749F" w:rsidRDefault="00A04F30" w:rsidP="00A04F30">
      <w:pPr>
        <w:tabs>
          <w:tab w:val="left" w:pos="851"/>
        </w:tabs>
        <w:suppressAutoHyphens/>
        <w:spacing w:before="120" w:after="0" w:line="240" w:lineRule="auto"/>
        <w:ind w:left="851" w:hanging="425"/>
        <w:jc w:val="both"/>
        <w:rPr>
          <w:rFonts w:ascii="Calibri" w:hAnsi="Calibri"/>
        </w:rPr>
      </w:pPr>
      <w:r w:rsidRPr="002A749F">
        <w:rPr>
          <w:rFonts w:ascii="Calibri" w:hAnsi="Calibri"/>
        </w:rPr>
        <w:t>1.2.</w:t>
      </w:r>
      <w:r w:rsidRPr="002A749F">
        <w:rPr>
          <w:rFonts w:ascii="Calibri" w:hAnsi="Calibri"/>
        </w:rPr>
        <w:tab/>
        <w:t>Przedmiot zamówienia został podzielony na 1</w:t>
      </w:r>
      <w:r w:rsidR="00C80024" w:rsidRPr="002A749F">
        <w:rPr>
          <w:rFonts w:ascii="Calibri" w:hAnsi="Calibri"/>
        </w:rPr>
        <w:t>8</w:t>
      </w:r>
      <w:r w:rsidRPr="002A749F">
        <w:rPr>
          <w:rFonts w:ascii="Calibri" w:hAnsi="Calibri"/>
        </w:rPr>
        <w:t xml:space="preserve"> zadań (części).</w:t>
      </w:r>
    </w:p>
    <w:p w14:paraId="285141C0" w14:textId="77777777" w:rsidR="00A04F30" w:rsidRPr="002A749F" w:rsidRDefault="00A04F30" w:rsidP="00A04F30">
      <w:pPr>
        <w:tabs>
          <w:tab w:val="left" w:pos="851"/>
        </w:tabs>
        <w:suppressAutoHyphens/>
        <w:spacing w:before="120" w:after="0" w:line="240" w:lineRule="auto"/>
        <w:ind w:left="851" w:hanging="425"/>
        <w:jc w:val="both"/>
        <w:rPr>
          <w:rFonts w:ascii="Calibri" w:hAnsi="Calibri"/>
        </w:rPr>
      </w:pPr>
      <w:r w:rsidRPr="002A749F">
        <w:rPr>
          <w:rFonts w:ascii="Calibri" w:hAnsi="Calibri"/>
        </w:rPr>
        <w:t>1.3.</w:t>
      </w:r>
      <w:r w:rsidRPr="002A749F">
        <w:rPr>
          <w:rFonts w:ascii="Calibri" w:hAnsi="Calibri"/>
        </w:rPr>
        <w:tab/>
        <w:t>Przedmiot zamówienia obejmuje również dostawę przedmiotu zamówienia transportem wykonawcy, na jego koszt i ryzyko.</w:t>
      </w:r>
    </w:p>
    <w:p w14:paraId="5054248A" w14:textId="315B0723" w:rsidR="00A04F30" w:rsidRPr="002A749F" w:rsidRDefault="00A04F30" w:rsidP="00A04F30">
      <w:pPr>
        <w:tabs>
          <w:tab w:val="left" w:pos="851"/>
        </w:tabs>
        <w:suppressAutoHyphens/>
        <w:spacing w:before="120" w:after="0" w:line="240" w:lineRule="auto"/>
        <w:ind w:left="851" w:hanging="425"/>
        <w:jc w:val="both"/>
        <w:rPr>
          <w:rFonts w:ascii="Calibri" w:hAnsi="Calibri"/>
        </w:rPr>
      </w:pPr>
      <w:r w:rsidRPr="002A749F">
        <w:rPr>
          <w:rFonts w:ascii="Calibri" w:hAnsi="Calibri"/>
        </w:rPr>
        <w:t>1.4.</w:t>
      </w:r>
      <w:r w:rsidRPr="002A749F">
        <w:rPr>
          <w:rFonts w:ascii="Calibri" w:hAnsi="Calibri"/>
        </w:rPr>
        <w:tab/>
        <w:t>Zamawiający dopuszcza składanie ofert częściowych zgodnie z zadaniami 1 – 1</w:t>
      </w:r>
      <w:r w:rsidR="00C80024" w:rsidRPr="002A749F">
        <w:rPr>
          <w:rFonts w:ascii="Calibri" w:hAnsi="Calibri"/>
        </w:rPr>
        <w:t>8</w:t>
      </w:r>
      <w:r w:rsidRPr="002A749F">
        <w:rPr>
          <w:rFonts w:ascii="Calibri" w:hAnsi="Calibri"/>
        </w:rPr>
        <w:t>.</w:t>
      </w:r>
    </w:p>
    <w:p w14:paraId="168AD5B3" w14:textId="470A966D" w:rsidR="00B44EFC" w:rsidRPr="002A749F" w:rsidRDefault="00A04F30" w:rsidP="00A04F30">
      <w:pPr>
        <w:tabs>
          <w:tab w:val="left" w:pos="851"/>
        </w:tabs>
        <w:suppressAutoHyphens/>
        <w:spacing w:before="120" w:after="0" w:line="240" w:lineRule="auto"/>
        <w:ind w:left="851" w:hanging="425"/>
        <w:jc w:val="both"/>
        <w:rPr>
          <w:rFonts w:ascii="Calibri" w:hAnsi="Calibri"/>
        </w:rPr>
      </w:pPr>
      <w:r w:rsidRPr="002A749F">
        <w:rPr>
          <w:rFonts w:ascii="Calibri" w:hAnsi="Calibri"/>
        </w:rPr>
        <w:t>1.5.</w:t>
      </w:r>
      <w:r w:rsidRPr="002A749F">
        <w:rPr>
          <w:rFonts w:ascii="Calibri" w:hAnsi="Calibri"/>
        </w:rPr>
        <w:tab/>
        <w:t>Wykonawca może złożyć ofertę na dowolną ilość zadań.</w:t>
      </w:r>
      <w:r w:rsidR="00B44EFC" w:rsidRPr="002A749F">
        <w:rPr>
          <w:rFonts w:ascii="Calibri" w:hAnsi="Calibri"/>
        </w:rPr>
        <w:t xml:space="preserve"> </w:t>
      </w:r>
    </w:p>
    <w:p w14:paraId="029F02B3" w14:textId="306A23F6" w:rsidR="00E70821" w:rsidRPr="002A749F" w:rsidRDefault="00E70821" w:rsidP="00E70821">
      <w:pPr>
        <w:tabs>
          <w:tab w:val="left" w:pos="426"/>
        </w:tabs>
        <w:suppressAutoHyphens/>
        <w:spacing w:before="120" w:after="0" w:line="240" w:lineRule="auto"/>
        <w:ind w:left="426"/>
        <w:jc w:val="both"/>
        <w:rPr>
          <w:b/>
          <w:i/>
          <w:sz w:val="24"/>
          <w:szCs w:val="24"/>
        </w:rPr>
      </w:pPr>
      <w:bookmarkStart w:id="11" w:name="_Hlk67991380"/>
      <w:r w:rsidRPr="002A749F">
        <w:rPr>
          <w:rFonts w:ascii="Calibri" w:eastAsia="Times New Roman" w:hAnsi="Calibri" w:cs="Times New Roman"/>
        </w:rPr>
        <w:t xml:space="preserve">Postępowanie prowadzone jest w trybie przetargu nieograniczonego, na podstawie art. 132, ustawy </w:t>
      </w:r>
      <w:proofErr w:type="spellStart"/>
      <w:r w:rsidRPr="002A749F">
        <w:rPr>
          <w:rFonts w:ascii="Calibri" w:eastAsia="Times New Roman" w:hAnsi="Calibri" w:cs="Times New Roman"/>
        </w:rPr>
        <w:t>Pzp</w:t>
      </w:r>
      <w:proofErr w:type="spellEnd"/>
      <w:r w:rsidRPr="002A749F">
        <w:rPr>
          <w:rFonts w:ascii="Calibri" w:eastAsia="Times New Roman" w:hAnsi="Calibri" w:cs="Times New Roman"/>
          <w:szCs w:val="20"/>
        </w:rPr>
        <w:t xml:space="preserve"> (Dz. U. z 20</w:t>
      </w:r>
      <w:r w:rsidR="006A687F" w:rsidRPr="002A749F">
        <w:rPr>
          <w:rFonts w:ascii="Calibri" w:eastAsia="Times New Roman" w:hAnsi="Calibri" w:cs="Times New Roman"/>
          <w:szCs w:val="20"/>
        </w:rPr>
        <w:t>2</w:t>
      </w:r>
      <w:r w:rsidR="00C80024" w:rsidRPr="002A749F">
        <w:rPr>
          <w:rFonts w:ascii="Calibri" w:eastAsia="Times New Roman" w:hAnsi="Calibri" w:cs="Times New Roman"/>
          <w:szCs w:val="20"/>
        </w:rPr>
        <w:t>4</w:t>
      </w:r>
      <w:r w:rsidRPr="002A749F">
        <w:rPr>
          <w:rFonts w:ascii="Calibri" w:eastAsia="Times New Roman" w:hAnsi="Calibri" w:cs="Times New Roman"/>
          <w:szCs w:val="20"/>
        </w:rPr>
        <w:t xml:space="preserve"> r. poz. </w:t>
      </w:r>
      <w:r w:rsidR="006A687F" w:rsidRPr="002A749F">
        <w:rPr>
          <w:rFonts w:ascii="Calibri" w:eastAsia="Times New Roman" w:hAnsi="Calibri" w:cs="Times New Roman"/>
          <w:szCs w:val="20"/>
        </w:rPr>
        <w:t>1</w:t>
      </w:r>
      <w:r w:rsidR="00C80024" w:rsidRPr="002A749F">
        <w:rPr>
          <w:rFonts w:ascii="Calibri" w:eastAsia="Times New Roman" w:hAnsi="Calibri" w:cs="Times New Roman"/>
          <w:szCs w:val="20"/>
        </w:rPr>
        <w:t xml:space="preserve">320 </w:t>
      </w:r>
      <w:proofErr w:type="spellStart"/>
      <w:r w:rsidR="006A687F" w:rsidRPr="002A749F">
        <w:rPr>
          <w:rFonts w:ascii="Calibri" w:eastAsia="Times New Roman" w:hAnsi="Calibri" w:cs="Times New Roman"/>
          <w:szCs w:val="20"/>
        </w:rPr>
        <w:t>t.</w:t>
      </w:r>
      <w:r w:rsidR="00C80024" w:rsidRPr="002A749F">
        <w:rPr>
          <w:rFonts w:ascii="Calibri" w:eastAsia="Times New Roman" w:hAnsi="Calibri" w:cs="Times New Roman"/>
          <w:szCs w:val="20"/>
        </w:rPr>
        <w:t>j</w:t>
      </w:r>
      <w:proofErr w:type="spellEnd"/>
      <w:r w:rsidR="00C80024" w:rsidRPr="002A749F">
        <w:rPr>
          <w:rFonts w:ascii="Calibri" w:eastAsia="Times New Roman" w:hAnsi="Calibri" w:cs="Times New Roman"/>
          <w:szCs w:val="20"/>
        </w:rPr>
        <w:t>.</w:t>
      </w:r>
      <w:r w:rsidRPr="002A749F">
        <w:rPr>
          <w:rFonts w:ascii="Calibri" w:eastAsia="Times New Roman" w:hAnsi="Calibri" w:cs="Times New Roman"/>
          <w:szCs w:val="20"/>
        </w:rPr>
        <w:t>)</w:t>
      </w:r>
      <w:r w:rsidR="00B44EFC" w:rsidRPr="002A749F">
        <w:rPr>
          <w:rFonts w:ascii="Calibri" w:eastAsia="Times New Roman" w:hAnsi="Calibri" w:cs="Times New Roman"/>
          <w:szCs w:val="20"/>
        </w:rPr>
        <w:t>.</w:t>
      </w:r>
    </w:p>
    <w:bookmarkEnd w:id="11"/>
    <w:p w14:paraId="5124CD6E" w14:textId="30FE3D15" w:rsidR="0010103B" w:rsidRPr="002A749F" w:rsidRDefault="0010103B" w:rsidP="003216B7">
      <w:pPr>
        <w:numPr>
          <w:ilvl w:val="0"/>
          <w:numId w:val="7"/>
        </w:numPr>
        <w:tabs>
          <w:tab w:val="left" w:pos="426"/>
        </w:tabs>
        <w:suppressAutoHyphens/>
        <w:spacing w:before="120" w:after="0" w:line="240" w:lineRule="auto"/>
        <w:jc w:val="both"/>
        <w:rPr>
          <w:rFonts w:ascii="Calibri" w:hAnsi="Calibri" w:cs="Calibri"/>
        </w:rPr>
      </w:pPr>
      <w:r w:rsidRPr="002A749F">
        <w:rPr>
          <w:rFonts w:ascii="Calibri" w:hAnsi="Calibri" w:cs="Calibri"/>
        </w:rPr>
        <w:t>Okres, w którym realizowane będzie zamówienie:</w:t>
      </w:r>
      <w:r w:rsidRPr="002A749F">
        <w:rPr>
          <w:rFonts w:ascii="Calibri" w:hAnsi="Calibri"/>
        </w:rPr>
        <w:t xml:space="preserve"> </w:t>
      </w:r>
      <w:bookmarkStart w:id="12" w:name="_Hlk173231403"/>
      <w:r w:rsidR="00267635" w:rsidRPr="002A749F">
        <w:rPr>
          <w:rFonts w:ascii="Calibri" w:hAnsi="Calibri"/>
          <w:b/>
          <w:bCs/>
        </w:rPr>
        <w:t>12</w:t>
      </w:r>
      <w:r w:rsidRPr="002A749F">
        <w:rPr>
          <w:rFonts w:ascii="Calibri" w:hAnsi="Calibri"/>
          <w:b/>
          <w:bCs/>
        </w:rPr>
        <w:t xml:space="preserve"> miesi</w:t>
      </w:r>
      <w:r w:rsidR="00267635" w:rsidRPr="002A749F">
        <w:rPr>
          <w:rFonts w:ascii="Calibri" w:hAnsi="Calibri"/>
          <w:b/>
          <w:bCs/>
        </w:rPr>
        <w:t>ę</w:t>
      </w:r>
      <w:r w:rsidRPr="002A749F">
        <w:rPr>
          <w:rFonts w:ascii="Calibri" w:hAnsi="Calibri"/>
          <w:b/>
          <w:bCs/>
        </w:rPr>
        <w:t>c</w:t>
      </w:r>
      <w:r w:rsidR="00267635" w:rsidRPr="002A749F">
        <w:rPr>
          <w:rFonts w:ascii="Calibri" w:hAnsi="Calibri"/>
          <w:b/>
          <w:bCs/>
        </w:rPr>
        <w:t>y</w:t>
      </w:r>
      <w:r w:rsidRPr="002A749F">
        <w:rPr>
          <w:rFonts w:ascii="Calibri" w:hAnsi="Calibri"/>
          <w:b/>
          <w:bCs/>
        </w:rPr>
        <w:t xml:space="preserve"> od dnia zawarcia umowy</w:t>
      </w:r>
      <w:r w:rsidR="00B44EFC" w:rsidRPr="002A749F">
        <w:rPr>
          <w:rFonts w:ascii="Calibri" w:hAnsi="Calibri"/>
          <w:b/>
          <w:bCs/>
        </w:rPr>
        <w:t>.</w:t>
      </w:r>
    </w:p>
    <w:bookmarkEnd w:id="12"/>
    <w:p w14:paraId="1C3E2BF5" w14:textId="43B40754" w:rsidR="00B44EFC" w:rsidRPr="002A749F" w:rsidRDefault="0061353B" w:rsidP="00632C5E">
      <w:pPr>
        <w:numPr>
          <w:ilvl w:val="0"/>
          <w:numId w:val="7"/>
        </w:numPr>
        <w:tabs>
          <w:tab w:val="left" w:pos="426"/>
        </w:tabs>
        <w:suppressAutoHyphens/>
        <w:spacing w:before="120" w:after="0" w:line="240" w:lineRule="auto"/>
        <w:jc w:val="both"/>
        <w:rPr>
          <w:rFonts w:cstheme="minorHAnsi"/>
          <w:b/>
          <w:bCs/>
        </w:rPr>
      </w:pPr>
      <w:r w:rsidRPr="002A749F">
        <w:rPr>
          <w:rFonts w:ascii="Calibri" w:hAnsi="Calibri"/>
        </w:rPr>
        <w:t xml:space="preserve">Główny kod CPV: </w:t>
      </w:r>
      <w:r w:rsidR="00B44EFC" w:rsidRPr="002A749F">
        <w:rPr>
          <w:rFonts w:cstheme="minorHAnsi"/>
          <w:b/>
          <w:bCs/>
        </w:rPr>
        <w:t>3312</w:t>
      </w:r>
      <w:r w:rsidR="00A04F30" w:rsidRPr="002A749F">
        <w:rPr>
          <w:rFonts w:cstheme="minorHAnsi"/>
          <w:b/>
          <w:bCs/>
        </w:rPr>
        <w:t>4130-5</w:t>
      </w:r>
    </w:p>
    <w:p w14:paraId="1FDC0E22" w14:textId="77777777" w:rsidR="0010103B" w:rsidRPr="00C80024" w:rsidRDefault="0010103B" w:rsidP="003216B7">
      <w:pPr>
        <w:numPr>
          <w:ilvl w:val="0"/>
          <w:numId w:val="7"/>
        </w:numPr>
        <w:tabs>
          <w:tab w:val="left" w:pos="426"/>
        </w:tabs>
        <w:suppressAutoHyphens/>
        <w:spacing w:before="120" w:after="0" w:line="240" w:lineRule="auto"/>
        <w:jc w:val="both"/>
        <w:rPr>
          <w:rFonts w:ascii="Calibri" w:hAnsi="Calibri" w:cs="Calibri"/>
        </w:rPr>
      </w:pPr>
      <w:r w:rsidRPr="00C80024">
        <w:rPr>
          <w:rFonts w:ascii="Calibri" w:hAnsi="Calibri" w:cs="Calibri"/>
        </w:rPr>
        <w:t>Zamawiający informuje, iż ilekroć w SWZ i jej załącznikach przedmiot zamówienia jest opisany:</w:t>
      </w:r>
    </w:p>
    <w:p w14:paraId="5816E652" w14:textId="77777777" w:rsidR="0010103B" w:rsidRPr="00C80024" w:rsidRDefault="0010103B" w:rsidP="003216B7">
      <w:pPr>
        <w:numPr>
          <w:ilvl w:val="0"/>
          <w:numId w:val="8"/>
        </w:numPr>
        <w:suppressAutoHyphens/>
        <w:spacing w:after="0" w:line="240" w:lineRule="auto"/>
        <w:ind w:left="714" w:hanging="357"/>
        <w:jc w:val="both"/>
        <w:rPr>
          <w:rFonts w:ascii="Calibri" w:hAnsi="Calibri" w:cs="Calibri"/>
        </w:rPr>
      </w:pPr>
      <w:r w:rsidRPr="00C80024">
        <w:rPr>
          <w:rFonts w:ascii="Calibri" w:hAnsi="Calibri" w:cs="Calibri"/>
        </w:rPr>
        <w:t>ze wskazaniem znaków towarowych, nazw własnych, patentów lub pochodzenia źródła lub szczególnego procesu, który</w:t>
      </w:r>
      <w:r w:rsidRPr="00C80024">
        <w:t xml:space="preserve"> </w:t>
      </w:r>
      <w:r w:rsidRPr="00C80024">
        <w:rPr>
          <w:rFonts w:ascii="Calibri" w:hAnsi="Calibri" w:cs="Calibri"/>
        </w:rPr>
        <w:t xml:space="preserve">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14:paraId="018ECBEF" w14:textId="77777777" w:rsidR="0010103B" w:rsidRPr="00C80024" w:rsidRDefault="0010103B" w:rsidP="003216B7">
      <w:pPr>
        <w:numPr>
          <w:ilvl w:val="0"/>
          <w:numId w:val="8"/>
        </w:numPr>
        <w:suppressAutoHyphens/>
        <w:spacing w:after="0" w:line="240" w:lineRule="auto"/>
        <w:ind w:left="714" w:hanging="357"/>
        <w:jc w:val="both"/>
        <w:rPr>
          <w:rFonts w:ascii="Calibri" w:hAnsi="Calibri" w:cs="Calibri"/>
        </w:rPr>
      </w:pPr>
      <w:r w:rsidRPr="00C80024">
        <w:rPr>
          <w:rFonts w:ascii="Calibri" w:hAnsi="Calibri" w:cs="Calibri"/>
        </w:rPr>
        <w:t>poprzez 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14:paraId="5E3231C4" w14:textId="77777777" w:rsidR="0010103B" w:rsidRPr="00C80024" w:rsidRDefault="0010103B" w:rsidP="003216B7">
      <w:pPr>
        <w:numPr>
          <w:ilvl w:val="0"/>
          <w:numId w:val="7"/>
        </w:numPr>
        <w:tabs>
          <w:tab w:val="left" w:pos="360"/>
        </w:tabs>
        <w:suppressAutoHyphens/>
        <w:spacing w:before="120" w:after="0" w:line="240" w:lineRule="auto"/>
        <w:jc w:val="both"/>
        <w:rPr>
          <w:rFonts w:ascii="Calibri" w:hAnsi="Calibri" w:cs="Calibri"/>
          <w:b/>
        </w:rPr>
      </w:pPr>
      <w:r w:rsidRPr="00C80024">
        <w:rPr>
          <w:rFonts w:ascii="Calibri" w:hAnsi="Calibri" w:cs="Calibri"/>
          <w:b/>
        </w:rPr>
        <w:t>Przedmiot zamówienia:</w:t>
      </w:r>
    </w:p>
    <w:p w14:paraId="46AC10E8" w14:textId="77777777" w:rsidR="0010103B" w:rsidRPr="00C80024" w:rsidRDefault="0010103B" w:rsidP="0010103B">
      <w:pPr>
        <w:pStyle w:val="Stopka"/>
        <w:tabs>
          <w:tab w:val="left" w:pos="708"/>
        </w:tabs>
        <w:rPr>
          <w:rFonts w:ascii="Calibri" w:hAnsi="Calibri" w:cs="Calibri"/>
          <w:bCs/>
          <w:sz w:val="22"/>
          <w:szCs w:val="22"/>
        </w:rPr>
      </w:pPr>
    </w:p>
    <w:p w14:paraId="5E5AB80E" w14:textId="7A55A1D3" w:rsidR="00452E97" w:rsidRPr="00C80024" w:rsidRDefault="00452E97" w:rsidP="00452E97">
      <w:pPr>
        <w:autoSpaceDE w:val="0"/>
        <w:autoSpaceDN w:val="0"/>
        <w:adjustRightInd w:val="0"/>
        <w:spacing w:after="0" w:line="240" w:lineRule="auto"/>
        <w:rPr>
          <w:rFonts w:ascii="Calibri" w:hAnsi="Calibri" w:cs="Calibri"/>
        </w:rPr>
      </w:pPr>
      <w:r w:rsidRPr="002A749F">
        <w:rPr>
          <w:rFonts w:ascii="Calibri" w:hAnsi="Calibri" w:cs="Calibri"/>
        </w:rPr>
        <w:t xml:space="preserve">Przedmiot zamówienia składa się z </w:t>
      </w:r>
      <w:r w:rsidR="00A04F30" w:rsidRPr="002A749F">
        <w:rPr>
          <w:rFonts w:ascii="Calibri" w:hAnsi="Calibri" w:cs="Calibri"/>
        </w:rPr>
        <w:t>1</w:t>
      </w:r>
      <w:r w:rsidR="00C80024" w:rsidRPr="002A749F">
        <w:rPr>
          <w:rFonts w:ascii="Calibri" w:hAnsi="Calibri" w:cs="Calibri"/>
        </w:rPr>
        <w:t>8</w:t>
      </w:r>
      <w:r w:rsidR="00A04F30" w:rsidRPr="002A749F">
        <w:rPr>
          <w:rFonts w:ascii="Calibri" w:hAnsi="Calibri" w:cs="Calibri"/>
        </w:rPr>
        <w:t xml:space="preserve"> </w:t>
      </w:r>
      <w:r w:rsidRPr="002A749F">
        <w:rPr>
          <w:rFonts w:ascii="Calibri" w:hAnsi="Calibri" w:cs="Calibri"/>
        </w:rPr>
        <w:t>niepodzieln</w:t>
      </w:r>
      <w:r w:rsidR="00A04F30" w:rsidRPr="002A749F">
        <w:rPr>
          <w:rFonts w:ascii="Calibri" w:hAnsi="Calibri" w:cs="Calibri"/>
        </w:rPr>
        <w:t>ych</w:t>
      </w:r>
      <w:r w:rsidRPr="002A749F">
        <w:rPr>
          <w:rFonts w:ascii="Calibri" w:hAnsi="Calibri" w:cs="Calibri"/>
        </w:rPr>
        <w:t xml:space="preserve"> zada</w:t>
      </w:r>
      <w:r w:rsidR="00A04F30" w:rsidRPr="002A749F">
        <w:rPr>
          <w:rFonts w:ascii="Calibri" w:hAnsi="Calibri" w:cs="Calibri"/>
        </w:rPr>
        <w:t>ń (części)</w:t>
      </w:r>
      <w:r w:rsidR="006A687F" w:rsidRPr="002A749F">
        <w:rPr>
          <w:rFonts w:ascii="Calibri" w:hAnsi="Calibri" w:cs="Calibri"/>
        </w:rPr>
        <w:t>.</w:t>
      </w:r>
    </w:p>
    <w:p w14:paraId="007C917D" w14:textId="77777777" w:rsidR="00452E97" w:rsidRPr="00C80024" w:rsidRDefault="00452E97" w:rsidP="00452E97">
      <w:pPr>
        <w:spacing w:after="0" w:line="240" w:lineRule="auto"/>
        <w:rPr>
          <w:rFonts w:ascii="Calibri" w:hAnsi="Calibri" w:cs="Calibri"/>
        </w:rPr>
      </w:pPr>
    </w:p>
    <w:p w14:paraId="20C08961" w14:textId="6F468C2D" w:rsidR="00452E97" w:rsidRPr="00C80024" w:rsidRDefault="00452E97" w:rsidP="006A687F">
      <w:pPr>
        <w:spacing w:after="0" w:line="240" w:lineRule="auto"/>
        <w:jc w:val="both"/>
        <w:rPr>
          <w:rFonts w:ascii="Calibri" w:hAnsi="Calibri" w:cs="Calibri"/>
        </w:rPr>
      </w:pPr>
      <w:r w:rsidRPr="00C80024">
        <w:rPr>
          <w:rFonts w:ascii="Calibri" w:hAnsi="Calibri" w:cs="Calibri"/>
        </w:rPr>
        <w:t xml:space="preserve">Zamawiający przy określaniu ilości zamawianych wyrobów (artykułów) dochował należytej staranności, jednak faktyczna ilość zakupionych artykułów, wielkość poszczególnych zamówień uzależniona będzie od ilości przypadków chorych wymagających ich zastosowania. </w:t>
      </w:r>
    </w:p>
    <w:p w14:paraId="15DD71C5" w14:textId="77777777" w:rsidR="00452E97" w:rsidRPr="00C80024" w:rsidRDefault="00452E97" w:rsidP="00452E97">
      <w:pPr>
        <w:spacing w:after="0" w:line="240" w:lineRule="auto"/>
        <w:rPr>
          <w:rFonts w:ascii="Calibri" w:hAnsi="Calibri" w:cs="Calibri"/>
        </w:rPr>
      </w:pPr>
    </w:p>
    <w:p w14:paraId="48B822B8" w14:textId="77777777" w:rsidR="00BE6EEB" w:rsidRPr="00C80024" w:rsidRDefault="00BE6EEB" w:rsidP="00452E97">
      <w:pPr>
        <w:suppressAutoHyphens/>
        <w:spacing w:after="0" w:line="240" w:lineRule="auto"/>
        <w:ind w:right="-1"/>
        <w:jc w:val="both"/>
        <w:rPr>
          <w:rFonts w:ascii="Calibri" w:eastAsia="Times New Roman" w:hAnsi="Calibri" w:cs="Calibri"/>
          <w:bCs/>
        </w:rPr>
      </w:pPr>
    </w:p>
    <w:p w14:paraId="397264E7" w14:textId="7D524175" w:rsidR="0010103B" w:rsidRPr="00C80024" w:rsidRDefault="0010103B" w:rsidP="0010103B">
      <w:pPr>
        <w:numPr>
          <w:ilvl w:val="0"/>
          <w:numId w:val="1"/>
        </w:numPr>
        <w:tabs>
          <w:tab w:val="left" w:pos="0"/>
        </w:tabs>
        <w:suppressAutoHyphens/>
        <w:spacing w:after="0" w:line="240" w:lineRule="auto"/>
        <w:ind w:left="0" w:firstLine="0"/>
        <w:jc w:val="both"/>
        <w:rPr>
          <w:rFonts w:ascii="Calibri" w:hAnsi="Calibri" w:cs="Calibri"/>
          <w:b/>
          <w:bCs/>
          <w:sz w:val="26"/>
        </w:rPr>
      </w:pPr>
      <w:r w:rsidRPr="00C80024">
        <w:rPr>
          <w:rFonts w:ascii="Calibri" w:hAnsi="Calibri" w:cs="Calibri"/>
          <w:b/>
          <w:bCs/>
          <w:sz w:val="26"/>
        </w:rPr>
        <w:t>Kwalifikacja podmiotowa wykonawców.</w:t>
      </w:r>
    </w:p>
    <w:p w14:paraId="57A62302" w14:textId="77777777" w:rsidR="00267635" w:rsidRPr="00C80024" w:rsidRDefault="00267635" w:rsidP="00267635">
      <w:pPr>
        <w:tabs>
          <w:tab w:val="left" w:pos="0"/>
        </w:tabs>
        <w:suppressAutoHyphens/>
        <w:spacing w:after="0" w:line="240" w:lineRule="auto"/>
        <w:jc w:val="both"/>
        <w:rPr>
          <w:rFonts w:ascii="Calibri" w:hAnsi="Calibri" w:cs="Calibri"/>
        </w:rPr>
      </w:pPr>
    </w:p>
    <w:p w14:paraId="7495B1D4" w14:textId="77777777" w:rsidR="0010103B" w:rsidRPr="00C80024" w:rsidRDefault="0010103B" w:rsidP="00E979BB">
      <w:pPr>
        <w:numPr>
          <w:ilvl w:val="0"/>
          <w:numId w:val="10"/>
        </w:numPr>
        <w:tabs>
          <w:tab w:val="clear" w:pos="360"/>
          <w:tab w:val="num" w:pos="284"/>
        </w:tabs>
        <w:spacing w:after="0" w:line="240" w:lineRule="auto"/>
        <w:ind w:left="284" w:hanging="284"/>
        <w:jc w:val="both"/>
        <w:rPr>
          <w:rFonts w:ascii="Calibri" w:hAnsi="Calibri"/>
        </w:rPr>
      </w:pPr>
      <w:r w:rsidRPr="00C80024">
        <w:rPr>
          <w:rFonts w:ascii="Calibri" w:hAnsi="Calibri"/>
        </w:rPr>
        <w:t>Z postępowania o udzielenie zamówienia wyklucza się z zastrzeżeniem art. 110 ust. 2 ustawy, wykonawcę:</w:t>
      </w:r>
    </w:p>
    <w:p w14:paraId="2DD40FE6" w14:textId="4ACD1C03" w:rsidR="0010103B" w:rsidRPr="00C80024" w:rsidRDefault="0010103B" w:rsidP="003A5A14">
      <w:pPr>
        <w:pStyle w:val="Akapitzlist"/>
        <w:numPr>
          <w:ilvl w:val="1"/>
          <w:numId w:val="28"/>
        </w:numPr>
        <w:spacing w:before="60" w:after="60" w:line="259" w:lineRule="auto"/>
        <w:ind w:left="709" w:right="-340" w:hanging="425"/>
        <w:rPr>
          <w:rFonts w:ascii="Calibri" w:hAnsi="Calibri"/>
          <w:sz w:val="22"/>
          <w:szCs w:val="22"/>
          <w:lang w:eastAsia="zh-CN"/>
        </w:rPr>
      </w:pPr>
      <w:r w:rsidRPr="00C80024">
        <w:rPr>
          <w:rFonts w:ascii="Calibri" w:hAnsi="Calibri"/>
          <w:sz w:val="22"/>
          <w:szCs w:val="22"/>
          <w:lang w:eastAsia="zh-CN"/>
        </w:rPr>
        <w:t>będącego osobą fizyczną, którego prawomocnie skazano za przestępstwo:</w:t>
      </w:r>
    </w:p>
    <w:p w14:paraId="3B72A406" w14:textId="77777777" w:rsidR="008E008E"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 xml:space="preserve">udziału w zorganizowanej grupie przestępczej albo związku mającym na celu popełnienie przestępstwa lub przestępstwa skarbowego, o którym mowa w art. 258 Kodeksu karnego, </w:t>
      </w:r>
    </w:p>
    <w:p w14:paraId="380B603C" w14:textId="77777777"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 xml:space="preserve">handlu ludźmi, o którym mowa w art. 189a Kodeksu karnego, </w:t>
      </w:r>
    </w:p>
    <w:p w14:paraId="2777A069" w14:textId="77777777"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o którym mowa w art. 228–230a, art. 250a Kodeksu karnego lub w art. 46 lub art. 48 ustawy z dnia 25 czerwca 2010 r. o sporcie,</w:t>
      </w:r>
    </w:p>
    <w:p w14:paraId="3351A1FB" w14:textId="499CB08F"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BFD8BF" w14:textId="0882AC57"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o charakterze terrorystycznym, o którym mowa w art. 115 § 20 Kodeksu karnego, lub mające na celu popełnienie tego przestępstwa,</w:t>
      </w:r>
    </w:p>
    <w:p w14:paraId="23EB0AEE" w14:textId="4A3487C4"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pracy małoletnich cudzoziemców powierzenia wykonywania pracy małoletniemu cudzoziemcowi, o którym mowa w art. 9 ust. 2 ustawy z dnia 15 czerwca 2012 r. o skutkach powierzania wykonywania pracy cudzoziemcom przebywającym wbrew przepisom na terytorium Rzeczypospolitej Polskiej</w:t>
      </w:r>
      <w:r w:rsidR="006A687F" w:rsidRPr="00C80024">
        <w:rPr>
          <w:rFonts w:ascii="Calibri" w:hAnsi="Calibri"/>
          <w:color w:val="auto"/>
          <w:sz w:val="22"/>
          <w:szCs w:val="22"/>
        </w:rPr>
        <w:br/>
      </w:r>
      <w:r w:rsidRPr="00C80024">
        <w:rPr>
          <w:rFonts w:ascii="Calibri" w:hAnsi="Calibri"/>
          <w:color w:val="auto"/>
          <w:sz w:val="22"/>
          <w:szCs w:val="22"/>
        </w:rPr>
        <w:t>(Dz. U. poz. 769),</w:t>
      </w:r>
    </w:p>
    <w:p w14:paraId="0B0F0363" w14:textId="453D997F"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C46B749" w14:textId="53EA43E1" w:rsidR="0010103B" w:rsidRPr="00C80024" w:rsidRDefault="0010103B" w:rsidP="00E979BB">
      <w:pPr>
        <w:pStyle w:val="Default"/>
        <w:numPr>
          <w:ilvl w:val="1"/>
          <w:numId w:val="16"/>
        </w:numPr>
        <w:tabs>
          <w:tab w:val="clear" w:pos="1440"/>
        </w:tabs>
        <w:ind w:left="993" w:hanging="284"/>
        <w:jc w:val="both"/>
        <w:rPr>
          <w:rFonts w:ascii="Calibri" w:hAnsi="Calibri"/>
          <w:color w:val="auto"/>
          <w:sz w:val="22"/>
          <w:szCs w:val="22"/>
        </w:rPr>
      </w:pPr>
      <w:r w:rsidRPr="00C80024">
        <w:rPr>
          <w:rFonts w:ascii="Calibri" w:hAnsi="Calibri"/>
          <w:color w:val="auto"/>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FF2249E" w14:textId="6EAD6577" w:rsidR="0010103B" w:rsidRPr="00C80024" w:rsidRDefault="0010103B" w:rsidP="003A5A14">
      <w:pPr>
        <w:pStyle w:val="Akapitzlist"/>
        <w:numPr>
          <w:ilvl w:val="1"/>
          <w:numId w:val="28"/>
        </w:numPr>
        <w:spacing w:before="60" w:after="60" w:line="259" w:lineRule="auto"/>
        <w:ind w:left="709" w:right="-30" w:hanging="425"/>
        <w:jc w:val="both"/>
        <w:rPr>
          <w:rFonts w:ascii="Calibri" w:hAnsi="Calibri"/>
          <w:sz w:val="22"/>
          <w:szCs w:val="22"/>
          <w:lang w:eastAsia="zh-CN"/>
        </w:rPr>
      </w:pPr>
      <w:r w:rsidRPr="00C80024">
        <w:rPr>
          <w:rFonts w:ascii="Calibri" w:hAnsi="Calibri"/>
          <w:sz w:val="22"/>
          <w:szCs w:val="22"/>
          <w:lang w:eastAsia="zh-C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14:paraId="05B32BE4" w14:textId="68016E50" w:rsidR="0010103B" w:rsidRPr="00C80024" w:rsidRDefault="0010103B" w:rsidP="003A5A14">
      <w:pPr>
        <w:pStyle w:val="Akapitzlist"/>
        <w:numPr>
          <w:ilvl w:val="1"/>
          <w:numId w:val="28"/>
        </w:numPr>
        <w:spacing w:before="60" w:after="60" w:line="259" w:lineRule="auto"/>
        <w:ind w:left="709" w:right="-30" w:hanging="425"/>
        <w:jc w:val="both"/>
        <w:rPr>
          <w:rFonts w:ascii="Calibri" w:hAnsi="Calibri"/>
          <w:sz w:val="22"/>
          <w:szCs w:val="22"/>
          <w:lang w:eastAsia="zh-CN"/>
        </w:rPr>
      </w:pPr>
      <w:r w:rsidRPr="00C80024">
        <w:rPr>
          <w:rFonts w:ascii="Calibri" w:hAnsi="Calibri"/>
          <w:sz w:val="22"/>
          <w:szCs w:val="22"/>
          <w:lang w:eastAsia="zh-CN"/>
        </w:rPr>
        <w:t xml:space="preserve"> wobec którego wydano prawomocny wyrok sądu lub ostateczną decyzję administracyjną o zaleganiu</w:t>
      </w:r>
      <w:r w:rsidR="000D256F" w:rsidRPr="00C80024">
        <w:rPr>
          <w:rFonts w:ascii="Calibri" w:hAnsi="Calibri"/>
          <w:sz w:val="22"/>
          <w:szCs w:val="22"/>
          <w:lang w:eastAsia="zh-CN"/>
        </w:rPr>
        <w:t xml:space="preserve"> </w:t>
      </w:r>
      <w:r w:rsidRPr="00C80024">
        <w:rPr>
          <w:rFonts w:ascii="Calibri" w:hAnsi="Calibri"/>
          <w:sz w:val="22"/>
          <w:szCs w:val="22"/>
          <w:lang w:eastAsia="zh-CN"/>
        </w:rPr>
        <w:t xml:space="preserve">z uiszczeniem podatków, opłat lub składek na ubezpieczenie społeczne lub zdrowotne, chyba że </w:t>
      </w:r>
      <w:r w:rsidR="00732ECF" w:rsidRPr="00C80024">
        <w:rPr>
          <w:rFonts w:ascii="Calibri" w:hAnsi="Calibri"/>
          <w:sz w:val="22"/>
          <w:szCs w:val="22"/>
          <w:lang w:eastAsia="zh-CN"/>
        </w:rPr>
        <w:t>w</w:t>
      </w:r>
      <w:r w:rsidRPr="00C80024">
        <w:rPr>
          <w:rFonts w:ascii="Calibri" w:hAnsi="Calibri"/>
          <w:sz w:val="22"/>
          <w:szCs w:val="22"/>
          <w:lang w:eastAsia="zh-CN"/>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A78DCA" w14:textId="75FBAEE9" w:rsidR="0010103B" w:rsidRPr="00C80024" w:rsidRDefault="0010103B" w:rsidP="003A5A14">
      <w:pPr>
        <w:pStyle w:val="Akapitzlist"/>
        <w:numPr>
          <w:ilvl w:val="1"/>
          <w:numId w:val="28"/>
        </w:numPr>
        <w:spacing w:before="60" w:after="60" w:line="259" w:lineRule="auto"/>
        <w:ind w:left="709" w:right="-30" w:hanging="425"/>
        <w:jc w:val="both"/>
        <w:rPr>
          <w:rFonts w:ascii="Calibri" w:hAnsi="Calibri"/>
          <w:sz w:val="22"/>
          <w:szCs w:val="22"/>
          <w:lang w:eastAsia="zh-CN"/>
        </w:rPr>
      </w:pPr>
      <w:r w:rsidRPr="00C80024">
        <w:rPr>
          <w:rFonts w:ascii="Calibri" w:hAnsi="Calibri"/>
          <w:sz w:val="22"/>
          <w:szCs w:val="22"/>
          <w:lang w:eastAsia="zh-CN"/>
        </w:rPr>
        <w:t>wobec którego prawomocnie orzeczono zakaz ubiegania się o zamówienia publiczne;</w:t>
      </w:r>
    </w:p>
    <w:p w14:paraId="47F74E8E" w14:textId="19F1D4D9" w:rsidR="0010103B" w:rsidRPr="00C80024" w:rsidRDefault="0010103B" w:rsidP="003A5A14">
      <w:pPr>
        <w:pStyle w:val="Akapitzlist"/>
        <w:numPr>
          <w:ilvl w:val="1"/>
          <w:numId w:val="28"/>
        </w:numPr>
        <w:spacing w:before="60" w:after="60" w:line="259" w:lineRule="auto"/>
        <w:ind w:left="709" w:right="-30" w:hanging="425"/>
        <w:jc w:val="both"/>
        <w:rPr>
          <w:rFonts w:ascii="Calibri" w:hAnsi="Calibri"/>
          <w:sz w:val="22"/>
          <w:szCs w:val="22"/>
          <w:lang w:eastAsia="zh-CN"/>
        </w:rPr>
      </w:pPr>
      <w:r w:rsidRPr="00C80024">
        <w:rPr>
          <w:rFonts w:ascii="Calibri" w:hAnsi="Calibri"/>
          <w:sz w:val="22"/>
          <w:szCs w:val="22"/>
          <w:lang w:eastAsia="zh-CN"/>
        </w:rPr>
        <w:t>jeżeli zamawiający może stwierdzić, na podstawie wiarygodnych przesłanek, że wykonawca zawarł</w:t>
      </w:r>
      <w:r w:rsidR="00E96E9E" w:rsidRPr="00C80024">
        <w:rPr>
          <w:rFonts w:ascii="Calibri" w:hAnsi="Calibri"/>
          <w:sz w:val="22"/>
          <w:szCs w:val="22"/>
          <w:lang w:eastAsia="zh-CN"/>
        </w:rPr>
        <w:t xml:space="preserve"> </w:t>
      </w:r>
      <w:r w:rsidRPr="00C80024">
        <w:rPr>
          <w:rFonts w:ascii="Calibri" w:hAnsi="Calibri"/>
          <w:sz w:val="22"/>
          <w:szCs w:val="22"/>
          <w:lang w:eastAsia="zh-CN"/>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658C6D9" w14:textId="15D1C9E7" w:rsidR="0010103B" w:rsidRPr="00C80024" w:rsidRDefault="0010103B" w:rsidP="003A5A14">
      <w:pPr>
        <w:pStyle w:val="Akapitzlist"/>
        <w:numPr>
          <w:ilvl w:val="1"/>
          <w:numId w:val="28"/>
        </w:numPr>
        <w:spacing w:before="60" w:after="60" w:line="259" w:lineRule="auto"/>
        <w:ind w:left="709" w:right="-30" w:hanging="425"/>
        <w:jc w:val="both"/>
        <w:rPr>
          <w:rFonts w:ascii="Calibri" w:hAnsi="Calibri"/>
          <w:sz w:val="22"/>
          <w:szCs w:val="22"/>
          <w:lang w:eastAsia="zh-CN"/>
        </w:rPr>
      </w:pPr>
      <w:r w:rsidRPr="00C80024">
        <w:rPr>
          <w:rFonts w:ascii="Calibri" w:hAnsi="Calibri"/>
          <w:sz w:val="22"/>
          <w:szCs w:val="22"/>
          <w:lang w:eastAsia="zh-CN"/>
        </w:rPr>
        <w:t xml:space="preserve">jeżeli, w przypadkach, o których mowa w art. 85 ust. 1 ustawy, doszło do zakłócenia konkurencji wynikającego z wcześniejszego zaangażowania tego wykonawcy lub podmiotu, który należy </w:t>
      </w:r>
      <w:r w:rsidR="00E96E9E" w:rsidRPr="00C80024">
        <w:rPr>
          <w:rFonts w:ascii="Calibri" w:hAnsi="Calibri"/>
          <w:sz w:val="22"/>
          <w:szCs w:val="22"/>
          <w:lang w:eastAsia="zh-CN"/>
        </w:rPr>
        <w:br/>
      </w:r>
      <w:r w:rsidRPr="00C80024">
        <w:rPr>
          <w:rFonts w:ascii="Calibri" w:hAnsi="Calibri"/>
          <w:sz w:val="22"/>
          <w:szCs w:val="22"/>
          <w:lang w:eastAsia="zh-CN"/>
        </w:rPr>
        <w:t>z</w:t>
      </w:r>
      <w:r w:rsidR="00E96E9E" w:rsidRPr="00C80024">
        <w:rPr>
          <w:rFonts w:ascii="Calibri" w:hAnsi="Calibri"/>
          <w:sz w:val="22"/>
          <w:szCs w:val="22"/>
          <w:lang w:eastAsia="zh-CN"/>
        </w:rPr>
        <w:t xml:space="preserve"> </w:t>
      </w:r>
      <w:r w:rsidRPr="00C80024">
        <w:rPr>
          <w:rFonts w:ascii="Calibri" w:hAnsi="Calibri"/>
          <w:sz w:val="22"/>
          <w:szCs w:val="22"/>
          <w:lang w:eastAsia="zh-CN"/>
        </w:rPr>
        <w:t>wykonawcą do tej samej grupy kapitałowej w rozumieniu ustawy z dnia 16 lutego 2007 r. o ochronie</w:t>
      </w:r>
      <w:r w:rsidR="00E96E9E" w:rsidRPr="00C80024">
        <w:rPr>
          <w:rFonts w:ascii="Calibri" w:hAnsi="Calibri"/>
          <w:sz w:val="22"/>
          <w:szCs w:val="22"/>
          <w:lang w:eastAsia="zh-CN"/>
        </w:rPr>
        <w:t xml:space="preserve"> </w:t>
      </w:r>
      <w:r w:rsidRPr="00C80024">
        <w:rPr>
          <w:rFonts w:ascii="Calibri" w:hAnsi="Calibri"/>
          <w:sz w:val="22"/>
          <w:szCs w:val="22"/>
          <w:lang w:eastAsia="zh-CN"/>
        </w:rPr>
        <w:t xml:space="preserve">konkurencji i konsumentów, chyba że spowodowane tym zakłócenie konkurencji może być </w:t>
      </w:r>
      <w:r w:rsidR="001B14FF" w:rsidRPr="00C80024">
        <w:rPr>
          <w:rFonts w:ascii="Calibri" w:hAnsi="Calibri"/>
          <w:sz w:val="22"/>
          <w:szCs w:val="22"/>
          <w:lang w:eastAsia="zh-CN"/>
        </w:rPr>
        <w:t>w</w:t>
      </w:r>
      <w:r w:rsidRPr="00C80024">
        <w:rPr>
          <w:rFonts w:ascii="Calibri" w:hAnsi="Calibri"/>
          <w:sz w:val="22"/>
          <w:szCs w:val="22"/>
          <w:lang w:eastAsia="zh-CN"/>
        </w:rPr>
        <w:t>yeliminowane w inny sposób niż przez wykluczenie wykonawcy z udziału w postępowaniu o udzielenie zamówienia;</w:t>
      </w:r>
    </w:p>
    <w:p w14:paraId="66D121E3" w14:textId="77777777" w:rsidR="0010103B" w:rsidRPr="00D331D6" w:rsidRDefault="0010103B" w:rsidP="003216B7">
      <w:pPr>
        <w:numPr>
          <w:ilvl w:val="0"/>
          <w:numId w:val="10"/>
        </w:numPr>
        <w:spacing w:after="0" w:line="240" w:lineRule="auto"/>
        <w:jc w:val="both"/>
        <w:rPr>
          <w:rFonts w:ascii="Calibri" w:hAnsi="Calibri"/>
        </w:rPr>
      </w:pPr>
      <w:r w:rsidRPr="00D331D6">
        <w:rPr>
          <w:rFonts w:ascii="Calibri" w:hAnsi="Calibri"/>
        </w:rPr>
        <w:t>Z postępowania o udzielenie zamówienia wyklucza się również wykonawcę który naruszył obowiązki dotyczące płatności podatków, opłat lub składek na ubezpieczenia społeczne lub zdrowotne, z wyjątkiem przypadku, o którym mowa w art. 108 ust. 1 pkt 3 ustawy,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00DDE01" w14:textId="77777777" w:rsidR="0010103B" w:rsidRPr="00D331D6" w:rsidRDefault="0010103B" w:rsidP="003216B7">
      <w:pPr>
        <w:numPr>
          <w:ilvl w:val="0"/>
          <w:numId w:val="10"/>
        </w:numPr>
        <w:spacing w:before="120" w:after="0" w:line="240" w:lineRule="auto"/>
        <w:jc w:val="both"/>
        <w:rPr>
          <w:rFonts w:ascii="Calibri" w:hAnsi="Calibri"/>
        </w:rPr>
      </w:pPr>
      <w:r w:rsidRPr="00D331D6">
        <w:rPr>
          <w:rFonts w:ascii="Calibri" w:hAnsi="Calibri"/>
        </w:rPr>
        <w:t>W przypadkach, o których mowa w ust. 2, zamawiający może nie wykluczać wykonawcy, jeżeli wykluczenie byłoby w sposób oczywisty nieproporcjonalne, w szczególności gdy kwota zaległych podatków lub składek na ubezpieczenie społeczne jest niewielka.</w:t>
      </w:r>
    </w:p>
    <w:p w14:paraId="2F0A8C5A" w14:textId="52508573" w:rsidR="0010103B" w:rsidRPr="00D331D6" w:rsidRDefault="0010103B" w:rsidP="000C55BB">
      <w:pPr>
        <w:numPr>
          <w:ilvl w:val="0"/>
          <w:numId w:val="10"/>
        </w:numPr>
        <w:spacing w:after="0" w:line="240" w:lineRule="auto"/>
        <w:jc w:val="both"/>
        <w:rPr>
          <w:rFonts w:ascii="Calibri" w:hAnsi="Calibri"/>
        </w:rPr>
      </w:pPr>
      <w:r w:rsidRPr="00D331D6">
        <w:rPr>
          <w:rFonts w:ascii="Calibri" w:hAnsi="Calibri"/>
        </w:rPr>
        <w:t>Z postępowania o udzielenie zamówienia wyklucza się wykonawcę który nie spełnia warunków udziału</w:t>
      </w:r>
      <w:r w:rsidR="005B3EEB" w:rsidRPr="00D331D6">
        <w:rPr>
          <w:rFonts w:ascii="Calibri" w:hAnsi="Calibri"/>
        </w:rPr>
        <w:t xml:space="preserve"> </w:t>
      </w:r>
      <w:r w:rsidRPr="00D331D6">
        <w:rPr>
          <w:rFonts w:ascii="Calibri" w:hAnsi="Calibri"/>
        </w:rPr>
        <w:t>w postępowaniu dotyczących:</w:t>
      </w:r>
    </w:p>
    <w:p w14:paraId="0574B9E7" w14:textId="77777777" w:rsidR="00E724A1" w:rsidRPr="00D331D6" w:rsidRDefault="0010103B" w:rsidP="003A5A14">
      <w:pPr>
        <w:numPr>
          <w:ilvl w:val="1"/>
          <w:numId w:val="29"/>
        </w:numPr>
        <w:suppressAutoHyphens/>
        <w:spacing w:after="0" w:line="240" w:lineRule="auto"/>
        <w:ind w:left="851" w:right="-59" w:hanging="567"/>
        <w:contextualSpacing/>
        <w:jc w:val="both"/>
        <w:rPr>
          <w:rFonts w:ascii="Calibri" w:eastAsia="SimSun" w:hAnsi="Calibri"/>
        </w:rPr>
      </w:pPr>
      <w:r w:rsidRPr="00D331D6">
        <w:rPr>
          <w:rFonts w:ascii="Calibri" w:eastAsia="Times New Roman" w:hAnsi="Calibri" w:cs="Times New Roman"/>
          <w:b/>
          <w:bCs/>
        </w:rPr>
        <w:lastRenderedPageBreak/>
        <w:t xml:space="preserve"> </w:t>
      </w:r>
      <w:bookmarkStart w:id="13" w:name="_Hlk65146240"/>
      <w:r w:rsidRPr="00D331D6">
        <w:rPr>
          <w:rFonts w:ascii="Calibri" w:eastAsia="Times New Roman" w:hAnsi="Calibri" w:cs="Times New Roman"/>
          <w:b/>
          <w:bCs/>
        </w:rPr>
        <w:t>zdolności do występowania w obrocie gospodarczym</w:t>
      </w:r>
      <w:r w:rsidR="00E724A1" w:rsidRPr="00D331D6">
        <w:rPr>
          <w:rFonts w:ascii="Calibri" w:eastAsia="Times New Roman" w:hAnsi="Calibri" w:cs="Times New Roman"/>
          <w:b/>
          <w:bCs/>
        </w:rPr>
        <w:t>:</w:t>
      </w:r>
      <w:bookmarkEnd w:id="13"/>
    </w:p>
    <w:p w14:paraId="09CCC910" w14:textId="6A0C8438" w:rsidR="0010103B" w:rsidRPr="00D331D6" w:rsidRDefault="0010103B" w:rsidP="00E724A1">
      <w:pPr>
        <w:suppressAutoHyphens/>
        <w:spacing w:after="0" w:line="240" w:lineRule="auto"/>
        <w:ind w:left="851" w:right="-59"/>
        <w:contextualSpacing/>
        <w:jc w:val="both"/>
        <w:rPr>
          <w:rFonts w:ascii="Calibri" w:eastAsia="SimSun" w:hAnsi="Calibri"/>
        </w:rPr>
      </w:pPr>
      <w:r w:rsidRPr="00D331D6">
        <w:rPr>
          <w:rFonts w:ascii="Calibri" w:eastAsia="SimSun" w:hAnsi="Calibri"/>
          <w:i/>
        </w:rPr>
        <w:t>zamawiający nie stawia warunku w tym zakresie</w:t>
      </w:r>
      <w:r w:rsidRPr="00D331D6">
        <w:rPr>
          <w:rFonts w:ascii="Calibri" w:eastAsia="SimSun" w:hAnsi="Calibri"/>
        </w:rPr>
        <w:t>;</w:t>
      </w:r>
    </w:p>
    <w:p w14:paraId="1943A459" w14:textId="77777777" w:rsidR="00E724A1" w:rsidRPr="00D331D6" w:rsidRDefault="0010103B" w:rsidP="003A5A14">
      <w:pPr>
        <w:numPr>
          <w:ilvl w:val="1"/>
          <w:numId w:val="29"/>
        </w:numPr>
        <w:suppressAutoHyphens/>
        <w:spacing w:after="0" w:line="240" w:lineRule="auto"/>
        <w:ind w:left="851" w:right="-59" w:hanging="567"/>
        <w:jc w:val="both"/>
        <w:rPr>
          <w:rFonts w:ascii="Calibri" w:eastAsia="Times New Roman" w:hAnsi="Calibri" w:cs="Times New Roman"/>
          <w:bCs/>
        </w:rPr>
      </w:pPr>
      <w:r w:rsidRPr="00D331D6">
        <w:rPr>
          <w:rFonts w:ascii="Calibri" w:eastAsia="Times New Roman" w:hAnsi="Calibri" w:cs="Times New Roman"/>
          <w:b/>
        </w:rPr>
        <w:t xml:space="preserve"> uprawnień do prowadzenia określonej działalności gospodarczej lub zawodowej</w:t>
      </w:r>
      <w:r w:rsidR="00E724A1" w:rsidRPr="00D331D6">
        <w:rPr>
          <w:rFonts w:ascii="Calibri" w:eastAsia="Times New Roman" w:hAnsi="Calibri" w:cs="Times New Roman"/>
          <w:b/>
        </w:rPr>
        <w:t>:</w:t>
      </w:r>
    </w:p>
    <w:p w14:paraId="21390CAC" w14:textId="5304ADB1" w:rsidR="00FC2133" w:rsidRPr="00D331D6" w:rsidRDefault="00FC2133" w:rsidP="00E724A1">
      <w:pPr>
        <w:suppressAutoHyphens/>
        <w:spacing w:after="0" w:line="240" w:lineRule="auto"/>
        <w:ind w:left="851" w:right="-59"/>
        <w:jc w:val="both"/>
        <w:rPr>
          <w:rFonts w:ascii="Calibri" w:eastAsia="Times New Roman" w:hAnsi="Calibri" w:cs="Times New Roman"/>
          <w:bCs/>
        </w:rPr>
      </w:pPr>
      <w:r w:rsidRPr="00D331D6">
        <w:rPr>
          <w:rFonts w:ascii="Calibri" w:eastAsia="SimSun" w:hAnsi="Calibri"/>
          <w:i/>
        </w:rPr>
        <w:t>zamawiający nie stawia warunku w tym zakresie;</w:t>
      </w:r>
    </w:p>
    <w:p w14:paraId="0B4DAB32" w14:textId="7E53A3AB" w:rsidR="0010103B" w:rsidRPr="00D331D6" w:rsidRDefault="0010103B" w:rsidP="003A5A14">
      <w:pPr>
        <w:numPr>
          <w:ilvl w:val="1"/>
          <w:numId w:val="29"/>
        </w:numPr>
        <w:suppressAutoHyphens/>
        <w:spacing w:after="0" w:line="240" w:lineRule="auto"/>
        <w:ind w:left="851" w:right="-59" w:hanging="567"/>
        <w:contextualSpacing/>
        <w:jc w:val="both"/>
        <w:rPr>
          <w:rFonts w:ascii="Calibri" w:eastAsia="SimSun" w:hAnsi="Calibri"/>
          <w:i/>
        </w:rPr>
      </w:pPr>
      <w:r w:rsidRPr="00D331D6">
        <w:rPr>
          <w:rFonts w:ascii="Calibri" w:eastAsia="Times New Roman" w:hAnsi="Calibri" w:cs="Times New Roman"/>
          <w:b/>
          <w:bCs/>
        </w:rPr>
        <w:t>sytuacji ekonomicznej lub finansowej</w:t>
      </w:r>
      <w:r w:rsidR="00E724A1" w:rsidRPr="00D331D6">
        <w:rPr>
          <w:rFonts w:ascii="Calibri" w:eastAsia="Times New Roman" w:hAnsi="Calibri" w:cs="Times New Roman"/>
          <w:b/>
          <w:bCs/>
        </w:rPr>
        <w:t xml:space="preserve">: </w:t>
      </w:r>
      <w:r w:rsidR="001D6CA1" w:rsidRPr="00D331D6">
        <w:rPr>
          <w:rFonts w:ascii="Calibri" w:eastAsia="SimSun" w:hAnsi="Calibri"/>
          <w:i/>
        </w:rPr>
        <w:t>zamawiający nie stawia warunku w tym zakresie;</w:t>
      </w:r>
      <w:r w:rsidRPr="00D331D6">
        <w:rPr>
          <w:rFonts w:ascii="Calibri" w:eastAsia="SimSun" w:hAnsi="Calibri"/>
          <w:i/>
        </w:rPr>
        <w:t xml:space="preserve"> </w:t>
      </w:r>
    </w:p>
    <w:p w14:paraId="4EE798C1" w14:textId="04D52E4C" w:rsidR="001D6CA1" w:rsidRPr="00D331D6" w:rsidRDefault="0010103B" w:rsidP="003A5A14">
      <w:pPr>
        <w:numPr>
          <w:ilvl w:val="1"/>
          <w:numId w:val="29"/>
        </w:numPr>
        <w:suppressAutoHyphens/>
        <w:spacing w:after="0" w:line="240" w:lineRule="auto"/>
        <w:ind w:left="851" w:right="-59" w:hanging="567"/>
        <w:contextualSpacing/>
        <w:jc w:val="both"/>
        <w:rPr>
          <w:rFonts w:ascii="Calibri" w:eastAsia="SimSun" w:hAnsi="Calibri"/>
          <w:i/>
        </w:rPr>
      </w:pPr>
      <w:r w:rsidRPr="00D331D6">
        <w:rPr>
          <w:rFonts w:ascii="Calibri" w:eastAsia="Times New Roman" w:hAnsi="Calibri" w:cs="Times New Roman"/>
          <w:b/>
          <w:bCs/>
        </w:rPr>
        <w:t xml:space="preserve"> zdolności technicznej lub zawodowej</w:t>
      </w:r>
      <w:r w:rsidR="00E724A1" w:rsidRPr="00D331D6">
        <w:rPr>
          <w:rFonts w:ascii="Calibri" w:eastAsia="Times New Roman" w:hAnsi="Calibri" w:cs="Times New Roman"/>
          <w:b/>
          <w:bCs/>
        </w:rPr>
        <w:t xml:space="preserve">: </w:t>
      </w:r>
      <w:r w:rsidR="001D6CA1" w:rsidRPr="00D331D6">
        <w:rPr>
          <w:rFonts w:ascii="Calibri" w:eastAsia="SimSun" w:hAnsi="Calibri"/>
          <w:i/>
        </w:rPr>
        <w:t>zamawiający nie stawia warunku w tym zakresie</w:t>
      </w:r>
      <w:r w:rsidR="005B3EEB" w:rsidRPr="00D331D6">
        <w:rPr>
          <w:rFonts w:ascii="Calibri" w:eastAsia="SimSun" w:hAnsi="Calibri"/>
          <w:i/>
        </w:rPr>
        <w:t>.</w:t>
      </w:r>
    </w:p>
    <w:p w14:paraId="7C2B019F" w14:textId="77777777" w:rsidR="0030796F" w:rsidRPr="00D331D6" w:rsidRDefault="0030796F" w:rsidP="0030796F">
      <w:pPr>
        <w:spacing w:after="0" w:line="240" w:lineRule="auto"/>
        <w:contextualSpacing/>
        <w:jc w:val="both"/>
        <w:rPr>
          <w:rFonts w:ascii="Calibri" w:eastAsia="SimSun" w:hAnsi="Calibri"/>
          <w:iCs/>
        </w:rPr>
      </w:pPr>
    </w:p>
    <w:p w14:paraId="2AB23FA0" w14:textId="77777777" w:rsidR="00B459DC" w:rsidRPr="00D331D6" w:rsidRDefault="00B459DC" w:rsidP="00B459DC">
      <w:pPr>
        <w:spacing w:after="0" w:line="240" w:lineRule="auto"/>
        <w:ind w:left="426" w:hanging="426"/>
        <w:contextualSpacing/>
        <w:jc w:val="both"/>
        <w:rPr>
          <w:rFonts w:ascii="Calibri" w:eastAsia="SimSun" w:hAnsi="Calibri"/>
          <w:iCs/>
        </w:rPr>
      </w:pPr>
      <w:r w:rsidRPr="00D331D6">
        <w:rPr>
          <w:rFonts w:ascii="Calibri" w:eastAsia="SimSun" w:hAnsi="Calibri"/>
          <w:iCs/>
        </w:rPr>
        <w:t>5.1</w:t>
      </w:r>
      <w:r w:rsidRPr="00D331D6">
        <w:rPr>
          <w:rFonts w:ascii="Calibri" w:eastAsia="SimSun" w:hAnsi="Calibri"/>
          <w:iCs/>
        </w:rPr>
        <w:tab/>
        <w:t>Zamawiający wykluczy z postępowania o udzielenia zamówienia Wykonawcę w przypadkach, o których mowa w art. 7 ust. 1 ustawy z dnia 13 kwietnia 2022r. o szczególnych rozwiązaniach w zakresie przeciwdziałania wspieraniu agresji na Ukrainę oraz służących ochronie bezpieczeństwa narodowego tj.:</w:t>
      </w:r>
    </w:p>
    <w:p w14:paraId="133FB83E" w14:textId="77777777" w:rsidR="00B459DC" w:rsidRPr="00D331D6" w:rsidRDefault="00B459DC" w:rsidP="003A5A14">
      <w:pPr>
        <w:numPr>
          <w:ilvl w:val="0"/>
          <w:numId w:val="61"/>
        </w:numPr>
        <w:spacing w:after="0" w:line="240" w:lineRule="auto"/>
        <w:contextualSpacing/>
        <w:jc w:val="both"/>
        <w:rPr>
          <w:rFonts w:ascii="Calibri" w:eastAsia="SimSun" w:hAnsi="Calibri"/>
          <w:iCs/>
        </w:rPr>
      </w:pPr>
      <w:r w:rsidRPr="00D331D6">
        <w:rPr>
          <w:rFonts w:ascii="Calibri" w:eastAsia="SimSun" w:hAnsi="Calibri"/>
          <w:iCs/>
        </w:rPr>
        <w:t xml:space="preserve">Wykonawcę wymienionego w wykazach określonych w rozporządzeniu 765/20061 i rozporządzeniu 269/20142 albo wpisanego na listę na podstawie decyzji w sprawie wpisu na listę rozstrzygającej o zastosowaniu środka, o którym mowa w art. 1 pkt 3 </w:t>
      </w:r>
      <w:proofErr w:type="spellStart"/>
      <w:r w:rsidRPr="00D331D6">
        <w:rPr>
          <w:rFonts w:ascii="Calibri" w:eastAsia="SimSun" w:hAnsi="Calibri"/>
          <w:iCs/>
        </w:rPr>
        <w:t>ww</w:t>
      </w:r>
      <w:proofErr w:type="spellEnd"/>
      <w:r w:rsidRPr="00D331D6">
        <w:rPr>
          <w:rFonts w:ascii="Calibri" w:eastAsia="SimSun" w:hAnsi="Calibri"/>
          <w:iCs/>
        </w:rPr>
        <w:t xml:space="preserve"> ustawy;</w:t>
      </w:r>
    </w:p>
    <w:p w14:paraId="0E8BD135" w14:textId="77777777" w:rsidR="00B459DC" w:rsidRPr="00976672" w:rsidRDefault="00B459DC" w:rsidP="003A5A14">
      <w:pPr>
        <w:numPr>
          <w:ilvl w:val="0"/>
          <w:numId w:val="61"/>
        </w:numPr>
        <w:spacing w:after="0" w:line="240" w:lineRule="auto"/>
        <w:contextualSpacing/>
        <w:jc w:val="both"/>
        <w:rPr>
          <w:rFonts w:ascii="Calibri" w:eastAsia="SimSun" w:hAnsi="Calibri"/>
          <w:iCs/>
        </w:rPr>
      </w:pPr>
      <w:r w:rsidRPr="00976672">
        <w:rPr>
          <w:rFonts w:ascii="Calibri" w:eastAsia="SimSun" w:hAnsi="Calibri"/>
          <w:iCs/>
        </w:rPr>
        <w:t xml:space="preserve">Wykonawcę, którego beneficjentem rzeczywistym w rozumieniu ustawy z dnia 1 marca 2018r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 o którym mowa w art. 1 pkt 3 </w:t>
      </w:r>
      <w:proofErr w:type="spellStart"/>
      <w:r w:rsidRPr="00976672">
        <w:rPr>
          <w:rFonts w:ascii="Calibri" w:eastAsia="SimSun" w:hAnsi="Calibri"/>
          <w:iCs/>
        </w:rPr>
        <w:t>ww</w:t>
      </w:r>
      <w:proofErr w:type="spellEnd"/>
      <w:r w:rsidRPr="00976672">
        <w:rPr>
          <w:rFonts w:ascii="Calibri" w:eastAsia="SimSun" w:hAnsi="Calibri"/>
          <w:iCs/>
        </w:rPr>
        <w:t xml:space="preserve"> ustawy;</w:t>
      </w:r>
    </w:p>
    <w:p w14:paraId="24E597F3" w14:textId="77777777" w:rsidR="00B459DC" w:rsidRPr="00976672" w:rsidRDefault="00B459DC" w:rsidP="003A5A14">
      <w:pPr>
        <w:numPr>
          <w:ilvl w:val="0"/>
          <w:numId w:val="61"/>
        </w:numPr>
        <w:spacing w:after="0" w:line="240" w:lineRule="auto"/>
        <w:contextualSpacing/>
        <w:jc w:val="both"/>
        <w:rPr>
          <w:rFonts w:ascii="Calibri" w:eastAsia="SimSun" w:hAnsi="Calibri"/>
          <w:iCs/>
        </w:rPr>
      </w:pPr>
      <w:r w:rsidRPr="00976672">
        <w:rPr>
          <w:rFonts w:ascii="Calibri" w:eastAsia="SimSun" w:hAnsi="Calibri"/>
          <w:iCs/>
        </w:rPr>
        <w:t xml:space="preserve">Wykonawcę, którego jednostką dominującą w rozumieniu art. 3 ust. 1 pkt 37 ustawy z dnia 29 września 1994r o rachunkowości, jest podmiot wymieniony w wykazach określonych w rozporządzeniu 765/2006 i rozporządzeniu 269/2014 albo wpisany na listę lub będący taką jednostką dominującą od dnia 24 lutego 2022r, o ile został wpisany na listę na podstawie decyzji w sprawie wpisu na listę rozszerzającej o zastosowaniu środka, o którym mowa w art. 1 pkt 3 </w:t>
      </w:r>
      <w:proofErr w:type="spellStart"/>
      <w:r w:rsidRPr="00976672">
        <w:rPr>
          <w:rFonts w:ascii="Calibri" w:eastAsia="SimSun" w:hAnsi="Calibri"/>
          <w:iCs/>
        </w:rPr>
        <w:t>ww</w:t>
      </w:r>
      <w:proofErr w:type="spellEnd"/>
      <w:r w:rsidRPr="00976672">
        <w:rPr>
          <w:rFonts w:ascii="Calibri" w:eastAsia="SimSun" w:hAnsi="Calibri"/>
          <w:iCs/>
        </w:rPr>
        <w:t xml:space="preserve"> ustawy.</w:t>
      </w:r>
    </w:p>
    <w:p w14:paraId="170319E0" w14:textId="77777777" w:rsidR="00B459DC" w:rsidRPr="00976672" w:rsidRDefault="00B459DC" w:rsidP="00B459DC">
      <w:pPr>
        <w:spacing w:after="0" w:line="240" w:lineRule="auto"/>
        <w:ind w:left="426" w:hanging="426"/>
        <w:contextualSpacing/>
        <w:jc w:val="both"/>
        <w:rPr>
          <w:rFonts w:ascii="Calibri" w:eastAsia="SimSun" w:hAnsi="Calibri"/>
          <w:iCs/>
        </w:rPr>
      </w:pPr>
      <w:r w:rsidRPr="00976672">
        <w:rPr>
          <w:rFonts w:ascii="Calibri" w:eastAsia="SimSun" w:hAnsi="Calibri"/>
          <w:iCs/>
        </w:rPr>
        <w:t>5.2</w:t>
      </w:r>
      <w:r w:rsidRPr="00976672">
        <w:rPr>
          <w:rFonts w:ascii="Calibri" w:eastAsia="SimSun" w:hAnsi="Calibri"/>
          <w:iCs/>
        </w:rPr>
        <w:tab/>
        <w:t>Zamawiający wykluczy z postępowania Wykonawcę w przypadkach, o których mowa w art. 5k ust. 1 Rozporządzenia Rady (UE) nr 833/2014 z dnia 31 lipca 2014 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 który należy do którejkolwiek z poniższych kategorii podmiotów:</w:t>
      </w:r>
    </w:p>
    <w:p w14:paraId="6D045C9F" w14:textId="77777777" w:rsidR="00B459DC" w:rsidRPr="00976672" w:rsidRDefault="00B459DC" w:rsidP="003A5A14">
      <w:pPr>
        <w:numPr>
          <w:ilvl w:val="0"/>
          <w:numId w:val="62"/>
        </w:numPr>
        <w:spacing w:after="0" w:line="240" w:lineRule="auto"/>
        <w:contextualSpacing/>
        <w:jc w:val="both"/>
        <w:rPr>
          <w:rFonts w:ascii="Calibri" w:eastAsia="SimSun" w:hAnsi="Calibri"/>
          <w:iCs/>
        </w:rPr>
      </w:pPr>
      <w:r w:rsidRPr="00976672">
        <w:rPr>
          <w:rFonts w:ascii="Calibri" w:eastAsia="SimSun" w:hAnsi="Calibri"/>
          <w:iCs/>
        </w:rPr>
        <w:t>obywateli rosyjskich lub osób fizycznych lub prawnych, podmiotów lub organów z siedzibą w Rosji;</w:t>
      </w:r>
    </w:p>
    <w:p w14:paraId="5B622D15" w14:textId="77777777" w:rsidR="00B459DC" w:rsidRPr="00976672" w:rsidRDefault="00B459DC" w:rsidP="003A5A14">
      <w:pPr>
        <w:numPr>
          <w:ilvl w:val="0"/>
          <w:numId w:val="62"/>
        </w:numPr>
        <w:spacing w:after="0" w:line="240" w:lineRule="auto"/>
        <w:contextualSpacing/>
        <w:jc w:val="both"/>
        <w:rPr>
          <w:rFonts w:ascii="Calibri" w:eastAsia="SimSun" w:hAnsi="Calibri"/>
          <w:iCs/>
        </w:rPr>
      </w:pPr>
      <w:r w:rsidRPr="00976672">
        <w:rPr>
          <w:rFonts w:ascii="Calibri" w:eastAsia="SimSun" w:hAnsi="Calibri"/>
          <w:iCs/>
        </w:rPr>
        <w:t>osób prawnych, podmiotów lub organów, do których prawa własności bezpośrednio lub pośrednio w ponad 50% należą do podmiotu, o którym mowa w lit. a) niniejszego ustępu;</w:t>
      </w:r>
    </w:p>
    <w:p w14:paraId="60685911" w14:textId="77777777" w:rsidR="00B459DC" w:rsidRPr="00976672" w:rsidRDefault="00B459DC" w:rsidP="003A5A14">
      <w:pPr>
        <w:numPr>
          <w:ilvl w:val="0"/>
          <w:numId w:val="62"/>
        </w:numPr>
        <w:spacing w:after="0" w:line="240" w:lineRule="auto"/>
        <w:contextualSpacing/>
        <w:jc w:val="both"/>
        <w:rPr>
          <w:rFonts w:ascii="Calibri" w:eastAsia="SimSun" w:hAnsi="Calibri"/>
          <w:iCs/>
        </w:rPr>
      </w:pPr>
      <w:r w:rsidRPr="00976672">
        <w:rPr>
          <w:rFonts w:ascii="Calibri" w:eastAsia="SimSun" w:hAnsi="Calibri"/>
          <w:iCs/>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6C043CA2" w14:textId="77777777" w:rsidR="00976672" w:rsidRPr="00D331D6" w:rsidRDefault="00976672" w:rsidP="00976672">
      <w:pPr>
        <w:numPr>
          <w:ilvl w:val="0"/>
          <w:numId w:val="10"/>
        </w:numPr>
        <w:spacing w:after="0" w:line="240" w:lineRule="auto"/>
        <w:ind w:left="426" w:hanging="426"/>
        <w:jc w:val="both"/>
        <w:rPr>
          <w:rFonts w:ascii="Calibri" w:hAnsi="Calibri"/>
        </w:rPr>
      </w:pPr>
      <w:r w:rsidRPr="00D331D6">
        <w:rPr>
          <w:rFonts w:ascii="Calibri" w:hAnsi="Calibri"/>
        </w:rPr>
        <w:t>Wykonawca może zostać wykluczony przez zamawiającego na każdym etapie postępowania o udzielenie zamówienia.</w:t>
      </w:r>
    </w:p>
    <w:p w14:paraId="18C0A7E5" w14:textId="77777777" w:rsidR="00B459DC" w:rsidRPr="00976672" w:rsidRDefault="00B459DC" w:rsidP="00BE6EEB">
      <w:pPr>
        <w:spacing w:after="0" w:line="240" w:lineRule="auto"/>
        <w:jc w:val="both"/>
        <w:rPr>
          <w:rFonts w:ascii="Calibri" w:hAnsi="Calibri"/>
          <w:dstrike/>
        </w:rPr>
      </w:pPr>
    </w:p>
    <w:p w14:paraId="3D1B59DB" w14:textId="77777777" w:rsidR="00B459DC" w:rsidRPr="00976672" w:rsidRDefault="00B459DC" w:rsidP="00BE6EEB">
      <w:pPr>
        <w:spacing w:after="0" w:line="240" w:lineRule="auto"/>
        <w:jc w:val="both"/>
        <w:rPr>
          <w:rFonts w:ascii="Calibri" w:hAnsi="Calibri"/>
          <w:dstrike/>
        </w:rPr>
      </w:pPr>
    </w:p>
    <w:p w14:paraId="5BB1ECCA" w14:textId="336313D5" w:rsidR="0010103B" w:rsidRPr="00976672" w:rsidRDefault="0010103B" w:rsidP="0010103B">
      <w:pPr>
        <w:numPr>
          <w:ilvl w:val="0"/>
          <w:numId w:val="1"/>
        </w:numPr>
        <w:tabs>
          <w:tab w:val="left" w:pos="0"/>
        </w:tabs>
        <w:suppressAutoHyphens/>
        <w:spacing w:after="0" w:line="240" w:lineRule="auto"/>
        <w:ind w:left="0" w:firstLine="0"/>
        <w:jc w:val="both"/>
        <w:rPr>
          <w:rFonts w:ascii="Calibri" w:hAnsi="Calibri" w:cs="Calibri"/>
          <w:b/>
          <w:bCs/>
          <w:sz w:val="26"/>
        </w:rPr>
      </w:pPr>
      <w:r w:rsidRPr="00976672">
        <w:rPr>
          <w:rFonts w:ascii="Calibri" w:hAnsi="Calibri" w:cs="Calibri"/>
          <w:b/>
          <w:bCs/>
          <w:sz w:val="26"/>
        </w:rPr>
        <w:t>Podmiotowe</w:t>
      </w:r>
      <w:r w:rsidR="00EF697A" w:rsidRPr="00976672">
        <w:rPr>
          <w:rFonts w:ascii="Calibri" w:hAnsi="Calibri" w:cs="Calibri"/>
          <w:b/>
          <w:bCs/>
          <w:sz w:val="26"/>
        </w:rPr>
        <w:t xml:space="preserve"> oraz przedmiotowe</w:t>
      </w:r>
      <w:r w:rsidRPr="00976672">
        <w:rPr>
          <w:rFonts w:ascii="Calibri" w:hAnsi="Calibri" w:cs="Calibri"/>
          <w:b/>
          <w:bCs/>
          <w:sz w:val="26"/>
        </w:rPr>
        <w:t xml:space="preserve"> środki dowodowe. </w:t>
      </w:r>
    </w:p>
    <w:p w14:paraId="53D5EC88" w14:textId="7A5B585F" w:rsidR="0010103B" w:rsidRPr="00976672" w:rsidRDefault="0010103B" w:rsidP="00A45522">
      <w:pPr>
        <w:numPr>
          <w:ilvl w:val="1"/>
          <w:numId w:val="6"/>
        </w:numPr>
        <w:tabs>
          <w:tab w:val="clear" w:pos="876"/>
        </w:tabs>
        <w:spacing w:after="0" w:line="240" w:lineRule="auto"/>
        <w:ind w:left="284" w:right="-312" w:hanging="284"/>
        <w:jc w:val="both"/>
        <w:rPr>
          <w:rFonts w:ascii="Calibri" w:hAnsi="Calibri"/>
        </w:rPr>
      </w:pPr>
      <w:r w:rsidRPr="00976672">
        <w:rPr>
          <w:rFonts w:ascii="Calibri" w:hAnsi="Calibri"/>
        </w:rPr>
        <w:t xml:space="preserve">Zamawiający żąda aktualnych na dzień złożenia, podmiotowych środków dowodowych składanych </w:t>
      </w:r>
      <w:r w:rsidR="008C690A" w:rsidRPr="00976672">
        <w:rPr>
          <w:rFonts w:ascii="Calibri" w:hAnsi="Calibri"/>
        </w:rPr>
        <w:t>wraz z ofertą</w:t>
      </w:r>
      <w:r w:rsidR="00D808DE" w:rsidRPr="00976672">
        <w:rPr>
          <w:rFonts w:ascii="Calibri" w:hAnsi="Calibri"/>
        </w:rPr>
        <w:t xml:space="preserve"> (dokumenty składane na wezwanie Zamawiaj</w:t>
      </w:r>
      <w:r w:rsidR="00D10C27" w:rsidRPr="00976672">
        <w:rPr>
          <w:rFonts w:ascii="Calibri" w:hAnsi="Calibri"/>
        </w:rPr>
        <w:t>ą</w:t>
      </w:r>
      <w:r w:rsidR="00D808DE" w:rsidRPr="00976672">
        <w:rPr>
          <w:rFonts w:ascii="Calibri" w:hAnsi="Calibri"/>
        </w:rPr>
        <w:t>cego)</w:t>
      </w:r>
      <w:r w:rsidRPr="00976672">
        <w:rPr>
          <w:rFonts w:ascii="Calibri" w:hAnsi="Calibri"/>
        </w:rPr>
        <w:t>:</w:t>
      </w:r>
    </w:p>
    <w:p w14:paraId="632A4D4E" w14:textId="77777777" w:rsidR="001F025D" w:rsidRPr="00976672" w:rsidRDefault="001F025D" w:rsidP="001F025D">
      <w:pPr>
        <w:spacing w:after="0" w:line="240" w:lineRule="auto"/>
        <w:ind w:right="-312"/>
        <w:jc w:val="both"/>
        <w:rPr>
          <w:rFonts w:ascii="Calibri" w:hAnsi="Calibri"/>
        </w:rPr>
      </w:pPr>
    </w:p>
    <w:p w14:paraId="50DFED81" w14:textId="77777777" w:rsidR="0010103B" w:rsidRPr="00976672" w:rsidRDefault="0010103B" w:rsidP="003A5A14">
      <w:pPr>
        <w:numPr>
          <w:ilvl w:val="1"/>
          <w:numId w:val="25"/>
        </w:numPr>
        <w:spacing w:before="240" w:after="60" w:line="259" w:lineRule="auto"/>
        <w:ind w:left="567" w:right="-340" w:hanging="283"/>
        <w:contextualSpacing/>
        <w:rPr>
          <w:rFonts w:ascii="Calibri" w:eastAsia="Times New Roman" w:hAnsi="Calibri" w:cs="Times New Roman"/>
          <w:lang w:eastAsia="zh-CN"/>
        </w:rPr>
      </w:pPr>
      <w:r w:rsidRPr="00976672">
        <w:rPr>
          <w:rFonts w:ascii="Calibri" w:eastAsia="Times New Roman" w:hAnsi="Calibri" w:cs="Times New Roman"/>
          <w:lang w:eastAsia="zh-CN"/>
        </w:rPr>
        <w:t>na potwierdzenie braku podstaw wykluczenia:</w:t>
      </w:r>
    </w:p>
    <w:p w14:paraId="39A74E5F" w14:textId="77777777" w:rsidR="0010103B" w:rsidRPr="00976672" w:rsidRDefault="0010103B" w:rsidP="003A5A14">
      <w:pPr>
        <w:numPr>
          <w:ilvl w:val="2"/>
          <w:numId w:val="26"/>
        </w:numPr>
        <w:tabs>
          <w:tab w:val="left" w:pos="284"/>
        </w:tabs>
        <w:autoSpaceDE w:val="0"/>
        <w:autoSpaceDN w:val="0"/>
        <w:adjustRightInd w:val="0"/>
        <w:spacing w:after="0" w:line="240" w:lineRule="auto"/>
        <w:ind w:left="1418" w:hanging="709"/>
        <w:jc w:val="both"/>
        <w:rPr>
          <w:rFonts w:ascii="Calibri" w:hAnsi="Calibri"/>
        </w:rPr>
      </w:pPr>
      <w:r w:rsidRPr="00976672">
        <w:rPr>
          <w:rFonts w:ascii="Calibri" w:hAnsi="Calibri"/>
        </w:rPr>
        <w:t>informacji z Krajowego Rejestru Karnego w zakresie</w:t>
      </w:r>
    </w:p>
    <w:p w14:paraId="62766A8D" w14:textId="77777777" w:rsidR="0010103B" w:rsidRPr="00976672" w:rsidRDefault="0010103B" w:rsidP="003A5A14">
      <w:pPr>
        <w:pStyle w:val="Akapitzlist"/>
        <w:numPr>
          <w:ilvl w:val="0"/>
          <w:numId w:val="33"/>
        </w:numPr>
        <w:ind w:right="-312"/>
        <w:jc w:val="both"/>
        <w:rPr>
          <w:rFonts w:ascii="Calibri" w:hAnsi="Calibri"/>
          <w:sz w:val="22"/>
          <w:szCs w:val="22"/>
        </w:rPr>
      </w:pPr>
      <w:r w:rsidRPr="00976672">
        <w:rPr>
          <w:rFonts w:ascii="Calibri" w:hAnsi="Calibri"/>
          <w:sz w:val="22"/>
          <w:szCs w:val="22"/>
        </w:rPr>
        <w:t>art. 108 ust. 1 pkt 1 i 2 ustawy z dnia 11września 2019r. – ustawy;</w:t>
      </w:r>
    </w:p>
    <w:p w14:paraId="73E28D78" w14:textId="77777777" w:rsidR="0010103B" w:rsidRPr="00976672" w:rsidRDefault="0010103B" w:rsidP="003A5A14">
      <w:pPr>
        <w:pStyle w:val="Akapitzlist"/>
        <w:numPr>
          <w:ilvl w:val="0"/>
          <w:numId w:val="33"/>
        </w:numPr>
        <w:ind w:right="-312"/>
        <w:jc w:val="both"/>
        <w:rPr>
          <w:rFonts w:ascii="Calibri" w:hAnsi="Calibri"/>
          <w:sz w:val="22"/>
          <w:szCs w:val="22"/>
        </w:rPr>
      </w:pPr>
      <w:r w:rsidRPr="00976672">
        <w:rPr>
          <w:rFonts w:ascii="Calibri" w:hAnsi="Calibri"/>
          <w:sz w:val="22"/>
          <w:szCs w:val="22"/>
        </w:rPr>
        <w:t>art. 108 ust.1 pkt 4 ustawy, dotyczącej orzeczenia zakazu ubiegania się o zamówienie publiczne tytułem środka karnego,</w:t>
      </w:r>
    </w:p>
    <w:p w14:paraId="555A2429" w14:textId="4C385A16" w:rsidR="008E008E" w:rsidRPr="00976672" w:rsidRDefault="0010103B" w:rsidP="00BE6EEB">
      <w:pPr>
        <w:spacing w:before="60" w:after="0" w:line="240" w:lineRule="auto"/>
        <w:ind w:left="1418" w:right="-312" w:hanging="709"/>
        <w:jc w:val="both"/>
        <w:rPr>
          <w:rFonts w:ascii="Calibri" w:hAnsi="Calibri"/>
        </w:rPr>
      </w:pPr>
      <w:r w:rsidRPr="00976672">
        <w:rPr>
          <w:rFonts w:ascii="Calibri" w:hAnsi="Calibri"/>
        </w:rPr>
        <w:t>– sporządzonej nie wcześniej niż 6 miesięcy przed jej złożeniem</w:t>
      </w:r>
      <w:r w:rsidR="00F05AA7" w:rsidRPr="00976672">
        <w:rPr>
          <w:rFonts w:ascii="Calibri" w:hAnsi="Calibri"/>
        </w:rPr>
        <w:t>.</w:t>
      </w:r>
    </w:p>
    <w:p w14:paraId="4B123F60" w14:textId="77777777" w:rsidR="00C1300D" w:rsidRPr="00976672" w:rsidRDefault="00C1300D" w:rsidP="00C1300D">
      <w:pPr>
        <w:spacing w:before="60" w:after="0" w:line="240" w:lineRule="auto"/>
        <w:ind w:right="-312"/>
        <w:jc w:val="both"/>
        <w:rPr>
          <w:rFonts w:ascii="Calibri" w:hAnsi="Calibri"/>
        </w:rPr>
      </w:pPr>
      <w:r w:rsidRPr="00976672">
        <w:rPr>
          <w:rFonts w:ascii="Calibri" w:hAnsi="Calibri"/>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6160FFB" w14:textId="77777777" w:rsidR="00C1300D" w:rsidRPr="00976672" w:rsidRDefault="00C1300D" w:rsidP="00C1300D">
      <w:pPr>
        <w:spacing w:before="60" w:after="0" w:line="240" w:lineRule="auto"/>
        <w:ind w:left="567" w:right="-312" w:hanging="283"/>
        <w:jc w:val="both"/>
        <w:rPr>
          <w:rFonts w:ascii="Calibri" w:hAnsi="Calibri"/>
        </w:rPr>
      </w:pPr>
      <w:r w:rsidRPr="00976672">
        <w:rPr>
          <w:rFonts w:ascii="Calibri" w:hAnsi="Calibri"/>
        </w:rPr>
        <w:t>a.</w:t>
      </w:r>
      <w:r w:rsidRPr="00976672">
        <w:rPr>
          <w:rFonts w:ascii="Calibri" w:hAnsi="Calibri"/>
        </w:rPr>
        <w:tab/>
        <w:t>Zamawiający może żądać od Wykonawców wyjaśnień dotyczących treści złożonych podmiotowych środków dowodowych.</w:t>
      </w:r>
    </w:p>
    <w:p w14:paraId="293CA82A" w14:textId="676FDC4F" w:rsidR="00C1300D" w:rsidRPr="00976672" w:rsidRDefault="00C1300D" w:rsidP="00C1300D">
      <w:pPr>
        <w:spacing w:before="60" w:after="0" w:line="240" w:lineRule="auto"/>
        <w:ind w:left="567" w:right="-312" w:hanging="283"/>
        <w:jc w:val="both"/>
        <w:rPr>
          <w:rFonts w:ascii="Calibri" w:hAnsi="Calibri"/>
        </w:rPr>
      </w:pPr>
      <w:r w:rsidRPr="00976672">
        <w:rPr>
          <w:rFonts w:ascii="Calibri" w:hAnsi="Calibri"/>
        </w:rPr>
        <w:t>b.</w:t>
      </w:r>
      <w:r w:rsidRPr="00976672">
        <w:rPr>
          <w:rFonts w:ascii="Calibri" w:hAnsi="Calibri"/>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2CE525E2" w14:textId="77777777" w:rsidR="00C1300D" w:rsidRPr="00976672" w:rsidRDefault="00C1300D" w:rsidP="00C1300D">
      <w:pPr>
        <w:spacing w:before="60" w:after="0" w:line="240" w:lineRule="auto"/>
        <w:ind w:right="-312"/>
        <w:jc w:val="both"/>
        <w:rPr>
          <w:rFonts w:ascii="Calibri" w:hAnsi="Calibri"/>
        </w:rPr>
      </w:pPr>
    </w:p>
    <w:p w14:paraId="4444D401" w14:textId="7AA101D3" w:rsidR="00FB4857" w:rsidRPr="00651BD3" w:rsidRDefault="00FB4857" w:rsidP="003A5A14">
      <w:pPr>
        <w:pStyle w:val="Akapitzlist"/>
        <w:numPr>
          <w:ilvl w:val="0"/>
          <w:numId w:val="26"/>
        </w:numPr>
        <w:ind w:left="284" w:right="-312" w:hanging="284"/>
        <w:jc w:val="both"/>
        <w:rPr>
          <w:rFonts w:ascii="Calibri" w:hAnsi="Calibri"/>
          <w:sz w:val="22"/>
          <w:szCs w:val="22"/>
        </w:rPr>
      </w:pPr>
      <w:r w:rsidRPr="00976672">
        <w:rPr>
          <w:rFonts w:ascii="Calibri" w:hAnsi="Calibri"/>
          <w:sz w:val="22"/>
          <w:szCs w:val="22"/>
        </w:rPr>
        <w:t xml:space="preserve">Zamawiający żąda aktualnych na dzień złożenia, </w:t>
      </w:r>
      <w:r w:rsidRPr="00976672">
        <w:rPr>
          <w:rFonts w:ascii="Calibri" w:hAnsi="Calibri"/>
          <w:b/>
          <w:bCs/>
          <w:sz w:val="22"/>
          <w:szCs w:val="22"/>
        </w:rPr>
        <w:t>przedmiotowych środków dowodowych</w:t>
      </w:r>
      <w:r w:rsidRPr="00976672">
        <w:rPr>
          <w:rFonts w:ascii="Calibri" w:hAnsi="Calibri"/>
          <w:sz w:val="22"/>
          <w:szCs w:val="22"/>
        </w:rPr>
        <w:t xml:space="preserve"> składanych wraz</w:t>
      </w:r>
      <w:r w:rsidR="00F05AA7" w:rsidRPr="00976672">
        <w:rPr>
          <w:rFonts w:ascii="Calibri" w:hAnsi="Calibri"/>
          <w:sz w:val="22"/>
          <w:szCs w:val="22"/>
        </w:rPr>
        <w:t xml:space="preserve"> </w:t>
      </w:r>
      <w:r w:rsidRPr="00976672">
        <w:rPr>
          <w:rFonts w:ascii="Calibri" w:hAnsi="Calibri"/>
          <w:sz w:val="22"/>
          <w:szCs w:val="22"/>
        </w:rPr>
        <w:t xml:space="preserve">z </w:t>
      </w:r>
      <w:r w:rsidRPr="00651BD3">
        <w:rPr>
          <w:rFonts w:ascii="Calibri" w:hAnsi="Calibri"/>
          <w:sz w:val="22"/>
          <w:szCs w:val="22"/>
        </w:rPr>
        <w:t>ofertą:</w:t>
      </w:r>
    </w:p>
    <w:p w14:paraId="4E9D3C45" w14:textId="485A1CC8" w:rsidR="001401ED" w:rsidRPr="00651BD3" w:rsidRDefault="001401ED" w:rsidP="001401ED">
      <w:pPr>
        <w:pStyle w:val="Akapitzlist"/>
        <w:numPr>
          <w:ilvl w:val="0"/>
          <w:numId w:val="77"/>
        </w:numPr>
        <w:spacing w:before="60"/>
        <w:ind w:right="-30"/>
        <w:jc w:val="both"/>
        <w:rPr>
          <w:rFonts w:ascii="Calibri" w:hAnsi="Calibri" w:cs="Calibri"/>
          <w:sz w:val="22"/>
          <w:szCs w:val="22"/>
        </w:rPr>
      </w:pPr>
      <w:r w:rsidRPr="00651BD3">
        <w:rPr>
          <w:rFonts w:ascii="Calibri" w:hAnsi="Calibri" w:cs="Calibri"/>
          <w:b/>
          <w:bCs/>
          <w:sz w:val="22"/>
          <w:szCs w:val="22"/>
        </w:rPr>
        <w:t>Oświadczenie,</w:t>
      </w:r>
      <w:r w:rsidRPr="00651BD3">
        <w:rPr>
          <w:rFonts w:ascii="Calibri" w:hAnsi="Calibri" w:cs="Calibri"/>
          <w:sz w:val="22"/>
          <w:szCs w:val="22"/>
        </w:rPr>
        <w:t xml:space="preserve"> iż oferowany przedmiot zamówienia jest zgodny z ustawą z dnia 07 kwietnia 2022r. o wyrobach medycznych (Dz. U. 2022 poz. 974) oraz dopuszczony do obrotu i stosowania w służbie zdrowia (certyfikaty CE / deklaracje zgodności) zgodnie z klasą wyrobu medycznego lub stosowne oświadczenie, iż do danego sprzętu nie stosuje się przepisów ww. ustawy wraz z informacją iż zaoferowany sprzęt jest dopuszczony do obrotu i stosowania na terenie Rzeczpospolitej Polskiej, na podstawie odrębnych przepisów,</w:t>
      </w:r>
    </w:p>
    <w:p w14:paraId="7AC737C4" w14:textId="77777777" w:rsidR="0030796F" w:rsidRPr="001401ED" w:rsidRDefault="0030796F" w:rsidP="0030796F">
      <w:pPr>
        <w:pStyle w:val="Akapitzlist"/>
        <w:ind w:left="567" w:right="-312" w:hanging="283"/>
        <w:jc w:val="both"/>
        <w:rPr>
          <w:rFonts w:ascii="Calibri" w:hAnsi="Calibri"/>
          <w:sz w:val="22"/>
          <w:szCs w:val="22"/>
        </w:rPr>
      </w:pPr>
      <w:bookmarkStart w:id="14" w:name="_Hlk165018760"/>
      <w:r w:rsidRPr="00651BD3">
        <w:rPr>
          <w:rFonts w:ascii="Calibri" w:hAnsi="Calibri"/>
          <w:sz w:val="22"/>
          <w:szCs w:val="22"/>
        </w:rPr>
        <w:t>b)</w:t>
      </w:r>
      <w:r w:rsidRPr="00651BD3">
        <w:rPr>
          <w:rFonts w:ascii="Calibri" w:hAnsi="Calibri"/>
          <w:sz w:val="22"/>
          <w:szCs w:val="22"/>
        </w:rPr>
        <w:tab/>
        <w:t>opisy (karty katalogowe, ulotki itp.) z opisem technicznym oferowanego sprzętu, w języku polskim.</w:t>
      </w:r>
    </w:p>
    <w:bookmarkEnd w:id="14"/>
    <w:p w14:paraId="47B35F93" w14:textId="77777777" w:rsidR="0030796F" w:rsidRPr="00976672" w:rsidRDefault="0030796F" w:rsidP="0030796F">
      <w:pPr>
        <w:pStyle w:val="Akapitzlist"/>
        <w:ind w:left="284" w:right="-312"/>
        <w:jc w:val="both"/>
        <w:rPr>
          <w:rFonts w:ascii="Calibri" w:hAnsi="Calibri"/>
          <w:sz w:val="22"/>
          <w:szCs w:val="22"/>
        </w:rPr>
      </w:pPr>
    </w:p>
    <w:p w14:paraId="3775A89C" w14:textId="2BE5279D" w:rsidR="00C1300D" w:rsidRPr="00976672" w:rsidRDefault="00C1300D" w:rsidP="00C1300D">
      <w:pPr>
        <w:ind w:right="-312"/>
        <w:jc w:val="both"/>
        <w:rPr>
          <w:bCs/>
        </w:rPr>
      </w:pPr>
      <w:r w:rsidRPr="00976672">
        <w:rPr>
          <w:bCs/>
        </w:rPr>
        <w:t>Jeżeli wykonawca nie złożył przedmiotowych środków dowodowych lub złożone przedmiotowe środki dowodowe są niekompletne, Zamawiający wzywa do ich złożenia lub uzupełnienia w wyznaczonym terminie.</w:t>
      </w:r>
    </w:p>
    <w:p w14:paraId="37D227C3" w14:textId="77777777" w:rsidR="00C1300D" w:rsidRPr="00E87664" w:rsidRDefault="00C1300D" w:rsidP="00C1300D">
      <w:pPr>
        <w:spacing w:after="0"/>
        <w:ind w:right="-312"/>
        <w:jc w:val="both"/>
      </w:pPr>
      <w:r w:rsidRPr="00E87664">
        <w:rPr>
          <w:bCs/>
        </w:rPr>
        <w:t xml:space="preserve">W zakresie nieuregulowanym ustawą </w:t>
      </w:r>
      <w:proofErr w:type="spellStart"/>
      <w:r w:rsidRPr="00E87664">
        <w:rPr>
          <w:bCs/>
        </w:rPr>
        <w:t>p.z.p</w:t>
      </w:r>
      <w:proofErr w:type="spellEnd"/>
      <w:r w:rsidRPr="00E87664">
        <w:rPr>
          <w:bCs/>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E87664">
        <w:rPr>
          <w:bCs/>
        </w:rPr>
        <w:br/>
        <w:t>30 grudnia 2020 r. w sprawie sposobu sporządzania i przekazywania informacji oraz wymagań technicznych dla dokumentów elektronicznych oraz środków komunikacji elektronicznej w postępowaniu o udzielenie zamówienia publicznego lub konkursie.</w:t>
      </w:r>
    </w:p>
    <w:p w14:paraId="375520BF" w14:textId="3994BDD7"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W przypadku podmiotów wspólnie ubiegających się o udzielenie zamówienia każdy z nich składa podmiotowe środki dowodowe, na potwierdzenie braku podstaw wykluczenia, w odniesieniu do każdego z tych podmiotów.</w:t>
      </w:r>
    </w:p>
    <w:p w14:paraId="57D60AFD" w14:textId="1E93ED84"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W przypadku podmiotu, na którego zdolnościach lub sytuacji wykonawca polega na zasadach art. 118 ustawy, wykonawca składa podmiotowe środki dowodowe, na potwierdzenie braku podstaw wykluczenia w odniesieniu do każdego z tych podmiotów.</w:t>
      </w:r>
    </w:p>
    <w:p w14:paraId="7991962F" w14:textId="4596FBFC" w:rsidR="0010103B" w:rsidRPr="00E87664" w:rsidRDefault="00FC2A3F" w:rsidP="003A5A14">
      <w:pPr>
        <w:pStyle w:val="Akapitzlist"/>
        <w:numPr>
          <w:ilvl w:val="0"/>
          <w:numId w:val="26"/>
        </w:numPr>
        <w:spacing w:after="60"/>
        <w:ind w:left="284" w:right="-30" w:hanging="284"/>
        <w:jc w:val="both"/>
        <w:rPr>
          <w:rFonts w:ascii="Calibri" w:hAnsi="Calibri"/>
          <w:sz w:val="22"/>
          <w:szCs w:val="22"/>
        </w:rPr>
      </w:pPr>
      <w:r w:rsidRPr="00E87664">
        <w:rPr>
          <w:rFonts w:ascii="Calibri" w:hAnsi="Calibri"/>
          <w:sz w:val="22"/>
          <w:szCs w:val="22"/>
        </w:rPr>
        <w:t xml:space="preserve">Wykonawca nie jest zobowiązany </w:t>
      </w:r>
      <w:r w:rsidR="0010103B" w:rsidRPr="00E87664">
        <w:rPr>
          <w:rFonts w:ascii="Calibri" w:hAnsi="Calibri"/>
          <w:sz w:val="22"/>
          <w:szCs w:val="22"/>
        </w:rPr>
        <w:t>do złożenia podmiotowych środków dowodowych, jeżeli:</w:t>
      </w:r>
    </w:p>
    <w:p w14:paraId="613B8335" w14:textId="01EA5DF6" w:rsidR="0010103B" w:rsidRPr="00E87664" w:rsidRDefault="00950D78" w:rsidP="007A75D5">
      <w:pPr>
        <w:tabs>
          <w:tab w:val="num" w:pos="786"/>
        </w:tabs>
        <w:spacing w:after="0" w:line="240" w:lineRule="auto"/>
        <w:ind w:left="786" w:right="-312" w:hanging="360"/>
        <w:jc w:val="both"/>
        <w:rPr>
          <w:rFonts w:ascii="Calibri" w:eastAsia="Calibri" w:hAnsi="Calibri" w:cs="Times New Roman"/>
        </w:rPr>
      </w:pPr>
      <w:r w:rsidRPr="00E87664">
        <w:rPr>
          <w:rFonts w:ascii="Calibri" w:eastAsia="Calibri" w:hAnsi="Calibri" w:cs="Times New Roman"/>
        </w:rPr>
        <w:t>5</w:t>
      </w:r>
      <w:r w:rsidR="0010103B" w:rsidRPr="00E87664">
        <w:rPr>
          <w:rFonts w:ascii="Calibri" w:eastAsia="Calibri" w:hAnsi="Calibri" w:cs="Times New Roman"/>
        </w:rPr>
        <w:t>.1 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dane umożliwiające dostęp do tych środków;</w:t>
      </w:r>
    </w:p>
    <w:p w14:paraId="43256517" w14:textId="3F326810" w:rsidR="0010103B" w:rsidRPr="00E87664" w:rsidRDefault="00950D78" w:rsidP="007A75D5">
      <w:pPr>
        <w:tabs>
          <w:tab w:val="num" w:pos="786"/>
        </w:tabs>
        <w:spacing w:after="0" w:line="240" w:lineRule="auto"/>
        <w:ind w:left="786" w:right="-312" w:hanging="360"/>
        <w:jc w:val="both"/>
        <w:rPr>
          <w:rFonts w:ascii="Calibri" w:eastAsia="Calibri" w:hAnsi="Calibri" w:cs="Times New Roman"/>
        </w:rPr>
      </w:pPr>
      <w:r w:rsidRPr="00E87664">
        <w:rPr>
          <w:rFonts w:ascii="Calibri" w:eastAsia="Calibri" w:hAnsi="Calibri" w:cs="Times New Roman"/>
        </w:rPr>
        <w:t>5</w:t>
      </w:r>
      <w:r w:rsidR="0010103B" w:rsidRPr="00E87664">
        <w:rPr>
          <w:rFonts w:ascii="Calibri" w:eastAsia="Calibri" w:hAnsi="Calibri" w:cs="Times New Roman"/>
        </w:rPr>
        <w:t>.2 podmiotowym środkiem dowodowym jest oświadczenie, którego treść odpowiada zakresowi oświadczenia, o którym mowa w art. 125 ust. 1 ustawy.</w:t>
      </w:r>
    </w:p>
    <w:p w14:paraId="0CA3FF39" w14:textId="2FA2AE22"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Wykonawca nie jest zobowiązany do złożenia podmiotowych środków dowodowych, które Zamawiający posiada, jeżeli wykonawca wskaże w ofercie te środki oraz potwierdzi ich prawidłowość i aktualność.</w:t>
      </w:r>
    </w:p>
    <w:p w14:paraId="0A82D559" w14:textId="0444D835" w:rsidR="009B56E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 xml:space="preserve">Jeżeli Wykonawca ma siedzibę lub miejsce zamieszkania poza terytorium Rzeczypospolitej Polskiej, zamiast dokumentów, o których mowa w pkt. 1.1.1 </w:t>
      </w:r>
      <w:r w:rsidR="009B56EB" w:rsidRPr="00E87664">
        <w:rPr>
          <w:rFonts w:ascii="Calibri" w:hAnsi="Calibri"/>
          <w:sz w:val="22"/>
          <w:szCs w:val="22"/>
        </w:rPr>
        <w:t>składa:</w:t>
      </w:r>
    </w:p>
    <w:p w14:paraId="583F6E2E" w14:textId="77777777" w:rsidR="009B56EB" w:rsidRPr="00E87664" w:rsidRDefault="009B56EB" w:rsidP="00A500C7">
      <w:pPr>
        <w:spacing w:after="0" w:line="240" w:lineRule="auto"/>
        <w:ind w:left="709" w:right="-30" w:hanging="283"/>
        <w:jc w:val="both"/>
        <w:rPr>
          <w:rFonts w:ascii="Calibri" w:hAnsi="Calibri"/>
        </w:rPr>
      </w:pPr>
      <w:r w:rsidRPr="00E87664">
        <w:rPr>
          <w:rFonts w:ascii="Calibri" w:hAnsi="Calibri"/>
        </w:rPr>
        <w:t xml:space="preserve">- </w:t>
      </w:r>
      <w:r w:rsidR="0010103B" w:rsidRPr="00E87664">
        <w:rPr>
          <w:rFonts w:ascii="Calibri" w:hAnsi="Calibri"/>
        </w:rPr>
        <w:t xml:space="preserve">informację z odpowiedniego rejestru albo w przypadku braku takiego rejestru, inny równoważny dokument wydany przez właściwy organ sadowy lub administracyjny kraju w którym wykonawca ma </w:t>
      </w:r>
      <w:r w:rsidR="0010103B" w:rsidRPr="00E87664">
        <w:rPr>
          <w:rFonts w:ascii="Calibri" w:hAnsi="Calibri"/>
        </w:rPr>
        <w:lastRenderedPageBreak/>
        <w:t>siedzibę lub miejsce zamieszkania w zakresie art. 108 ust. 1 pkt. 1 i 2 ustawy</w:t>
      </w:r>
      <w:r w:rsidR="002D0A94" w:rsidRPr="00E87664">
        <w:rPr>
          <w:rFonts w:ascii="Calibri" w:hAnsi="Calibri"/>
        </w:rPr>
        <w:t xml:space="preserve"> oraz art. 108 ust.1 pkt 4 ustawy</w:t>
      </w:r>
      <w:r w:rsidR="0010103B" w:rsidRPr="00E87664">
        <w:rPr>
          <w:rFonts w:ascii="Calibri" w:hAnsi="Calibri"/>
        </w:rPr>
        <w:t xml:space="preserve"> wystawionego nie wcześniej niż 6 miesięcy przed jego złożeniem,</w:t>
      </w:r>
    </w:p>
    <w:p w14:paraId="1472B30E" w14:textId="0D031CAD"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Jeżeli w kraju, w którym wykonawca ma siedzibę lub miejsce zamieszkania, nie wydaje się powyższych dokumentów lub gdy dokumenty te nie odnoszą się do wszystkich przypadków o których mowa w art. 108 ust. 1 pkt 1 i 2 ustawy</w:t>
      </w:r>
      <w:r w:rsidR="002D0A94" w:rsidRPr="00E87664">
        <w:rPr>
          <w:rFonts w:ascii="Calibri" w:hAnsi="Calibri"/>
          <w:sz w:val="22"/>
          <w:szCs w:val="22"/>
        </w:rPr>
        <w:t xml:space="preserve"> i art.  108 ust.1 pkt 4 ustawy</w:t>
      </w:r>
      <w:r w:rsidRPr="00E87664">
        <w:rPr>
          <w:rFonts w:ascii="Calibri" w:hAnsi="Calibri"/>
          <w:sz w:val="22"/>
          <w:szCs w:val="22"/>
        </w:rPr>
        <w:t xml:space="preserve"> zastępuje się je w całości lub w części dokumentem zawierającym odpowiednio oświadczenie Wykonawcy, ze wskazaniem osoby albo osób uprawnionych do reprezentacji lub oświadczenie osoby której dokument miał dotyczyć, złożone przed notariuszem lub przed organem s</w:t>
      </w:r>
      <w:r w:rsidR="00E87664" w:rsidRPr="00E87664">
        <w:rPr>
          <w:rFonts w:ascii="Calibri" w:hAnsi="Calibri"/>
          <w:sz w:val="22"/>
          <w:szCs w:val="22"/>
        </w:rPr>
        <w:t>ą</w:t>
      </w:r>
      <w:r w:rsidRPr="00E87664">
        <w:rPr>
          <w:rFonts w:ascii="Calibri" w:hAnsi="Calibri"/>
          <w:sz w:val="22"/>
          <w:szCs w:val="22"/>
        </w:rPr>
        <w:t>dowym, administracyjnym albo organem samorządu zawodowego lub gospodarczego właściwym ze względu na siedzibę lub miejsce zamieszkania wykonawcy wystawionym nie wcześniej niż 6 miesięcy przed ich złożeniem.</w:t>
      </w:r>
    </w:p>
    <w:p w14:paraId="0F4BD97C" w14:textId="09D73CA8"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 xml:space="preserve">Do podmiotów udostępniających zasoby na zasadach art. 118 ustawy, mających siedzibę lub miejsce zamieszkania poza terytorium Rzeczypospolitej Polskiej, postanowienia pkt. </w:t>
      </w:r>
      <w:r w:rsidR="007A3EFD" w:rsidRPr="00E87664">
        <w:rPr>
          <w:rFonts w:ascii="Calibri" w:hAnsi="Calibri"/>
          <w:sz w:val="22"/>
          <w:szCs w:val="22"/>
        </w:rPr>
        <w:t>7, 8</w:t>
      </w:r>
      <w:r w:rsidRPr="00E87664">
        <w:rPr>
          <w:rFonts w:ascii="Calibri" w:hAnsi="Calibri"/>
          <w:sz w:val="22"/>
          <w:szCs w:val="22"/>
        </w:rPr>
        <w:t xml:space="preserve"> stosuje się odpowiednio</w:t>
      </w:r>
      <w:r w:rsidR="003665EA" w:rsidRPr="00E87664">
        <w:rPr>
          <w:rFonts w:ascii="Calibri" w:hAnsi="Calibri"/>
          <w:sz w:val="22"/>
          <w:szCs w:val="22"/>
        </w:rPr>
        <w:t>.</w:t>
      </w:r>
    </w:p>
    <w:p w14:paraId="6BE322C4" w14:textId="5C92F893" w:rsidR="0010103B" w:rsidRPr="00E87664" w:rsidRDefault="0010103B" w:rsidP="003A5A14">
      <w:pPr>
        <w:pStyle w:val="Akapitzlist"/>
        <w:numPr>
          <w:ilvl w:val="0"/>
          <w:numId w:val="26"/>
        </w:numPr>
        <w:ind w:left="284" w:right="-30" w:hanging="284"/>
        <w:jc w:val="both"/>
        <w:rPr>
          <w:rFonts w:ascii="Calibri" w:hAnsi="Calibri"/>
          <w:sz w:val="22"/>
          <w:szCs w:val="22"/>
        </w:rPr>
      </w:pPr>
      <w:r w:rsidRPr="00E87664">
        <w:rPr>
          <w:rFonts w:ascii="Calibri" w:hAnsi="Calibri"/>
          <w:sz w:val="22"/>
          <w:szCs w:val="22"/>
        </w:rPr>
        <w:t xml:space="preserve">Podmiotowe środki dowodowe oraz inne dokumenty lub oświadczenia należy przekazać Zamawiającemu </w:t>
      </w:r>
      <w:r w:rsidR="00FB4857" w:rsidRPr="00E87664">
        <w:rPr>
          <w:rFonts w:ascii="Calibri" w:hAnsi="Calibri"/>
          <w:sz w:val="22"/>
          <w:szCs w:val="22"/>
        </w:rPr>
        <w:t xml:space="preserve">razem z ofertą </w:t>
      </w:r>
      <w:r w:rsidRPr="00E87664">
        <w:rPr>
          <w:rFonts w:ascii="Calibri" w:hAnsi="Calibri"/>
          <w:sz w:val="22"/>
          <w:szCs w:val="22"/>
        </w:rPr>
        <w:t xml:space="preserve">przy użyciu środków komunikacji elektronicznej dopuszczonych w SWZ, w zakresie i sposób określony w przepisach rozporządzenia wydanego na podstawie art. 70 ustawy. </w:t>
      </w:r>
    </w:p>
    <w:p w14:paraId="03B9A64D" w14:textId="052C611E" w:rsidR="0010103B" w:rsidRPr="00E87664" w:rsidRDefault="0010103B" w:rsidP="003A5A14">
      <w:pPr>
        <w:pStyle w:val="Akapitzlist"/>
        <w:numPr>
          <w:ilvl w:val="0"/>
          <w:numId w:val="26"/>
        </w:numPr>
        <w:ind w:right="-30"/>
        <w:jc w:val="both"/>
        <w:rPr>
          <w:rFonts w:ascii="Calibri" w:hAnsi="Calibri"/>
          <w:sz w:val="22"/>
          <w:szCs w:val="22"/>
        </w:rPr>
      </w:pPr>
      <w:r w:rsidRPr="00E87664">
        <w:rPr>
          <w:rFonts w:ascii="Calibri" w:hAnsi="Calibri"/>
          <w:sz w:val="22"/>
          <w:szCs w:val="22"/>
        </w:rPr>
        <w:t>Podmiotowe środki dowodowe sporządzone w języku obcym muszą być złożone wraz z tłumaczeniem na język polski.</w:t>
      </w:r>
    </w:p>
    <w:p w14:paraId="5CB00372" w14:textId="77777777" w:rsidR="00897CB3" w:rsidRPr="00E87664" w:rsidRDefault="00897CB3" w:rsidP="00897CB3">
      <w:pPr>
        <w:ind w:right="-30"/>
        <w:jc w:val="both"/>
        <w:rPr>
          <w:rFonts w:ascii="Calibri" w:hAnsi="Calibri"/>
        </w:rPr>
      </w:pPr>
    </w:p>
    <w:p w14:paraId="695B36EC" w14:textId="77777777" w:rsidR="0010103B" w:rsidRPr="00E87664" w:rsidRDefault="0010103B" w:rsidP="00A44ACC">
      <w:pPr>
        <w:numPr>
          <w:ilvl w:val="0"/>
          <w:numId w:val="1"/>
        </w:numPr>
        <w:tabs>
          <w:tab w:val="left" w:pos="0"/>
        </w:tabs>
        <w:suppressAutoHyphens/>
        <w:spacing w:after="0" w:line="240" w:lineRule="auto"/>
        <w:ind w:left="0" w:right="-30" w:firstLine="0"/>
        <w:jc w:val="both"/>
        <w:rPr>
          <w:rFonts w:ascii="Calibri" w:hAnsi="Calibri" w:cs="Calibri"/>
          <w:b/>
          <w:bCs/>
          <w:sz w:val="26"/>
        </w:rPr>
      </w:pPr>
      <w:bookmarkStart w:id="15" w:name="_Hlk67992230"/>
      <w:r w:rsidRPr="00E87664">
        <w:rPr>
          <w:rFonts w:ascii="Calibri" w:hAnsi="Calibri" w:cs="Calibri"/>
          <w:b/>
          <w:bCs/>
          <w:sz w:val="26"/>
        </w:rPr>
        <w:t xml:space="preserve">Oświadczenia i dokumenty składane wraz z ofertą. </w:t>
      </w:r>
    </w:p>
    <w:p w14:paraId="6B56FD82" w14:textId="77777777" w:rsidR="0010103B" w:rsidRPr="00E87664" w:rsidRDefault="0010103B" w:rsidP="001A2072">
      <w:pPr>
        <w:pStyle w:val="Tekstpodstawowy"/>
        <w:numPr>
          <w:ilvl w:val="0"/>
          <w:numId w:val="9"/>
        </w:numPr>
        <w:tabs>
          <w:tab w:val="clear" w:pos="890"/>
          <w:tab w:val="num" w:pos="284"/>
        </w:tabs>
        <w:spacing w:before="120"/>
        <w:ind w:left="284" w:hanging="284"/>
        <w:rPr>
          <w:rFonts w:ascii="Calibri" w:hAnsi="Calibri" w:cs="Calibri"/>
          <w:b/>
          <w:bCs/>
          <w:color w:val="auto"/>
          <w:sz w:val="22"/>
        </w:rPr>
      </w:pPr>
      <w:r w:rsidRPr="00E87664">
        <w:rPr>
          <w:rFonts w:ascii="Calibri" w:hAnsi="Calibri" w:cs="Calibri"/>
          <w:b/>
          <w:bCs/>
          <w:color w:val="auto"/>
          <w:sz w:val="22"/>
        </w:rPr>
        <w:t>Wykaz aktualnych na dzień składania ofert oświadczeń i dokumentów składanych wraz z ofertą:</w:t>
      </w:r>
      <w:bookmarkStart w:id="16" w:name="_Hlk534360155"/>
    </w:p>
    <w:p w14:paraId="03485526" w14:textId="77777777" w:rsidR="0010103B" w:rsidRPr="00E87664" w:rsidRDefault="0010103B" w:rsidP="0010103B">
      <w:pPr>
        <w:spacing w:after="0" w:line="240" w:lineRule="auto"/>
        <w:ind w:left="426" w:hanging="426"/>
        <w:jc w:val="both"/>
        <w:rPr>
          <w:rFonts w:ascii="Calibri" w:hAnsi="Calibri" w:cs="Calibri"/>
          <w:sz w:val="12"/>
          <w:szCs w:val="12"/>
        </w:rPr>
      </w:pPr>
    </w:p>
    <w:p w14:paraId="08F73C18" w14:textId="29562835" w:rsidR="0010103B" w:rsidRPr="00E87664" w:rsidRDefault="0010103B" w:rsidP="003A5A14">
      <w:pPr>
        <w:numPr>
          <w:ilvl w:val="1"/>
          <w:numId w:val="27"/>
        </w:numPr>
        <w:spacing w:after="0" w:line="240" w:lineRule="auto"/>
        <w:ind w:left="709" w:right="-172" w:hanging="425"/>
        <w:jc w:val="both"/>
        <w:rPr>
          <w:rFonts w:ascii="Calibri" w:hAnsi="Calibri"/>
        </w:rPr>
      </w:pPr>
      <w:r w:rsidRPr="00E87664">
        <w:rPr>
          <w:rFonts w:ascii="Calibri" w:hAnsi="Calibri" w:cs="Calibri"/>
          <w:b/>
          <w:bCs/>
        </w:rPr>
        <w:t>Jednolity Europejski Dokument Zamówienia</w:t>
      </w:r>
      <w:r w:rsidRPr="00E87664">
        <w:rPr>
          <w:rFonts w:ascii="Calibri" w:hAnsi="Calibri" w:cs="Calibri"/>
        </w:rPr>
        <w:t xml:space="preserve"> (JEDZ) zgodnie z wzorem określonym w </w:t>
      </w:r>
      <w:r w:rsidR="00030B2D" w:rsidRPr="00E87664">
        <w:rPr>
          <w:rFonts w:ascii="Calibri" w:hAnsi="Calibri" w:cs="Calibri"/>
        </w:rPr>
        <w:t>r</w:t>
      </w:r>
      <w:r w:rsidRPr="00E87664">
        <w:rPr>
          <w:rFonts w:ascii="Calibri" w:hAnsi="Calibri" w:cs="Calibri"/>
        </w:rPr>
        <w:t>ozporządzeniu wykonawczym Komisji (UE) 2016/7 z 05.01.2016 r. W przypadku wspólnego ubiegania się</w:t>
      </w:r>
      <w:r w:rsidR="004A6379" w:rsidRPr="00E87664">
        <w:rPr>
          <w:rFonts w:ascii="Calibri" w:hAnsi="Calibri" w:cs="Calibri"/>
        </w:rPr>
        <w:t xml:space="preserve"> </w:t>
      </w:r>
      <w:r w:rsidRPr="00E87664">
        <w:rPr>
          <w:rFonts w:ascii="Calibri" w:hAnsi="Calibri" w:cs="Calibri"/>
        </w:rPr>
        <w:t>o zamówienie przez Wykonawców, JEDZ składa każdy z wykonawców;</w:t>
      </w:r>
    </w:p>
    <w:p w14:paraId="0FC91B6C" w14:textId="77777777" w:rsidR="0010103B" w:rsidRPr="00E87664" w:rsidRDefault="0010103B" w:rsidP="003A5A14">
      <w:pPr>
        <w:numPr>
          <w:ilvl w:val="1"/>
          <w:numId w:val="27"/>
        </w:numPr>
        <w:spacing w:before="60" w:after="60" w:line="240" w:lineRule="auto"/>
        <w:ind w:left="709" w:right="-30" w:hanging="425"/>
        <w:jc w:val="both"/>
        <w:rPr>
          <w:rFonts w:ascii="Calibri" w:hAnsi="Calibri" w:cs="Calibri"/>
        </w:rPr>
      </w:pPr>
      <w:r w:rsidRPr="00E87664">
        <w:rPr>
          <w:rFonts w:ascii="Calibri" w:hAnsi="Calibri" w:cs="Calibri"/>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na jego zasoby,</w:t>
      </w:r>
    </w:p>
    <w:p w14:paraId="47B1C87A" w14:textId="6381B11E" w:rsidR="0010103B" w:rsidRPr="00E87664" w:rsidRDefault="004A6379" w:rsidP="003A5A14">
      <w:pPr>
        <w:numPr>
          <w:ilvl w:val="1"/>
          <w:numId w:val="27"/>
        </w:numPr>
        <w:spacing w:after="0" w:line="240" w:lineRule="auto"/>
        <w:ind w:left="709" w:right="-30" w:hanging="425"/>
        <w:jc w:val="both"/>
        <w:rPr>
          <w:rFonts w:ascii="Calibri" w:hAnsi="Calibri" w:cs="Calibri"/>
        </w:rPr>
      </w:pPr>
      <w:r w:rsidRPr="00E87664">
        <w:rPr>
          <w:rFonts w:ascii="Calibri" w:hAnsi="Calibri" w:cs="Calibri"/>
          <w:b/>
          <w:bCs/>
        </w:rPr>
        <w:t xml:space="preserve">Formularz </w:t>
      </w:r>
      <w:r w:rsidR="00345F4E" w:rsidRPr="00E87664">
        <w:rPr>
          <w:rFonts w:ascii="Calibri" w:hAnsi="Calibri" w:cs="Calibri"/>
          <w:b/>
          <w:bCs/>
        </w:rPr>
        <w:t>o</w:t>
      </w:r>
      <w:r w:rsidRPr="00E87664">
        <w:rPr>
          <w:rFonts w:ascii="Calibri" w:hAnsi="Calibri" w:cs="Calibri"/>
          <w:b/>
          <w:bCs/>
        </w:rPr>
        <w:t>fert</w:t>
      </w:r>
      <w:r w:rsidR="003052E4" w:rsidRPr="00E87664">
        <w:rPr>
          <w:rFonts w:ascii="Calibri" w:hAnsi="Calibri" w:cs="Calibri"/>
          <w:b/>
          <w:bCs/>
        </w:rPr>
        <w:t>ow</w:t>
      </w:r>
      <w:r w:rsidRPr="00E87664">
        <w:rPr>
          <w:rFonts w:ascii="Calibri" w:hAnsi="Calibri" w:cs="Calibri"/>
          <w:b/>
          <w:bCs/>
        </w:rPr>
        <w:t>y</w:t>
      </w:r>
      <w:r w:rsidR="0010103B" w:rsidRPr="00E87664">
        <w:rPr>
          <w:rFonts w:ascii="Calibri" w:hAnsi="Calibri" w:cs="Calibri"/>
        </w:rPr>
        <w:t>, którego wzór stanowi Załącznik nr</w:t>
      </w:r>
      <w:r w:rsidR="00A44ACC" w:rsidRPr="00E87664">
        <w:rPr>
          <w:rFonts w:ascii="Calibri" w:hAnsi="Calibri" w:cs="Calibri"/>
        </w:rPr>
        <w:t xml:space="preserve"> </w:t>
      </w:r>
      <w:r w:rsidR="0010103B" w:rsidRPr="00E87664">
        <w:rPr>
          <w:rFonts w:ascii="Calibri" w:hAnsi="Calibri" w:cs="Calibri"/>
        </w:rPr>
        <w:t>2 do SWZ. W przypadku, gdy wykonawca nie korzysta z przygotowanego przez zamawiającego wzoru, w treści oferty należy zamieścić wszystkie informacje wymagane w Formularzu Ofertowym;</w:t>
      </w:r>
    </w:p>
    <w:p w14:paraId="0A64CBE3" w14:textId="34F507BC" w:rsidR="0010103B" w:rsidRPr="00E87664" w:rsidRDefault="0010103B" w:rsidP="003A5A14">
      <w:pPr>
        <w:numPr>
          <w:ilvl w:val="1"/>
          <w:numId w:val="27"/>
        </w:numPr>
        <w:spacing w:after="0" w:line="240" w:lineRule="auto"/>
        <w:ind w:left="709" w:right="-30" w:hanging="425"/>
        <w:jc w:val="both"/>
        <w:rPr>
          <w:rFonts w:ascii="Calibri" w:hAnsi="Calibri" w:cs="Calibri"/>
        </w:rPr>
      </w:pPr>
      <w:r w:rsidRPr="00E87664">
        <w:rPr>
          <w:rFonts w:ascii="Calibri" w:hAnsi="Calibri" w:cs="Calibri"/>
          <w:b/>
          <w:bCs/>
        </w:rPr>
        <w:t>Formularz</w:t>
      </w:r>
      <w:r w:rsidR="00E87664" w:rsidRPr="00E87664">
        <w:rPr>
          <w:rFonts w:ascii="Calibri" w:hAnsi="Calibri" w:cs="Calibri"/>
          <w:b/>
          <w:bCs/>
        </w:rPr>
        <w:t>e</w:t>
      </w:r>
      <w:r w:rsidR="00F44D8F" w:rsidRPr="00E87664">
        <w:rPr>
          <w:rFonts w:ascii="Calibri" w:hAnsi="Calibri" w:cs="Calibri"/>
          <w:b/>
          <w:bCs/>
        </w:rPr>
        <w:t xml:space="preserve"> asortymentowo –</w:t>
      </w:r>
      <w:r w:rsidRPr="00E87664">
        <w:rPr>
          <w:rFonts w:ascii="Calibri" w:hAnsi="Calibri" w:cs="Calibri"/>
          <w:b/>
          <w:bCs/>
        </w:rPr>
        <w:t xml:space="preserve"> </w:t>
      </w:r>
      <w:r w:rsidR="00345F4E" w:rsidRPr="00E87664">
        <w:rPr>
          <w:rFonts w:ascii="Calibri" w:hAnsi="Calibri" w:cs="Calibri"/>
          <w:b/>
          <w:bCs/>
        </w:rPr>
        <w:t>c</w:t>
      </w:r>
      <w:r w:rsidRPr="00E87664">
        <w:rPr>
          <w:rFonts w:ascii="Calibri" w:hAnsi="Calibri" w:cs="Calibri"/>
          <w:b/>
          <w:bCs/>
        </w:rPr>
        <w:t>enow</w:t>
      </w:r>
      <w:r w:rsidR="00E87664" w:rsidRPr="00E87664">
        <w:rPr>
          <w:rFonts w:ascii="Calibri" w:hAnsi="Calibri" w:cs="Calibri"/>
          <w:b/>
          <w:bCs/>
        </w:rPr>
        <w:t>e</w:t>
      </w:r>
      <w:r w:rsidR="00F44D8F" w:rsidRPr="00E87664">
        <w:rPr>
          <w:rFonts w:ascii="Calibri" w:hAnsi="Calibri" w:cs="Calibri"/>
        </w:rPr>
        <w:t xml:space="preserve"> -</w:t>
      </w:r>
      <w:r w:rsidRPr="00E87664">
        <w:rPr>
          <w:rFonts w:ascii="Calibri" w:hAnsi="Calibri" w:cs="Calibri"/>
        </w:rPr>
        <w:t xml:space="preserve"> </w:t>
      </w:r>
      <w:r w:rsidR="00BA1E5A" w:rsidRPr="00E87664">
        <w:rPr>
          <w:rFonts w:ascii="Calibri" w:hAnsi="Calibri" w:cs="Calibri"/>
        </w:rPr>
        <w:t>s</w:t>
      </w:r>
      <w:r w:rsidRPr="00E87664">
        <w:rPr>
          <w:rFonts w:ascii="Calibri" w:hAnsi="Calibri" w:cs="Calibri"/>
        </w:rPr>
        <w:t>tanowiąc</w:t>
      </w:r>
      <w:r w:rsidR="00E87664" w:rsidRPr="00E87664">
        <w:rPr>
          <w:rFonts w:ascii="Calibri" w:hAnsi="Calibri" w:cs="Calibri"/>
        </w:rPr>
        <w:t>e</w:t>
      </w:r>
      <w:r w:rsidRPr="00E87664">
        <w:rPr>
          <w:rFonts w:ascii="Calibri" w:hAnsi="Calibri" w:cs="Calibri"/>
        </w:rPr>
        <w:t xml:space="preserve"> Załącznik nr </w:t>
      </w:r>
      <w:r w:rsidR="00B02E22" w:rsidRPr="00E87664">
        <w:rPr>
          <w:rFonts w:ascii="Calibri" w:hAnsi="Calibri" w:cs="Calibri"/>
        </w:rPr>
        <w:t>3</w:t>
      </w:r>
      <w:r w:rsidRPr="00E87664">
        <w:rPr>
          <w:rFonts w:ascii="Calibri" w:hAnsi="Calibri" w:cs="Calibri"/>
        </w:rPr>
        <w:t xml:space="preserve"> do SWZ;</w:t>
      </w:r>
    </w:p>
    <w:p w14:paraId="366F3069" w14:textId="67108CB6" w:rsidR="00B02E22" w:rsidRPr="00626E4A" w:rsidRDefault="00B02E22" w:rsidP="00B02E22">
      <w:pPr>
        <w:numPr>
          <w:ilvl w:val="1"/>
          <w:numId w:val="27"/>
        </w:numPr>
        <w:spacing w:after="0" w:line="240" w:lineRule="auto"/>
        <w:ind w:left="709" w:right="-30" w:hanging="425"/>
        <w:jc w:val="both"/>
        <w:rPr>
          <w:rFonts w:ascii="Calibri" w:hAnsi="Calibri" w:cs="Calibri"/>
        </w:rPr>
      </w:pPr>
      <w:r w:rsidRPr="00E87664">
        <w:rPr>
          <w:rFonts w:ascii="Calibri" w:hAnsi="Calibri" w:cs="Calibri"/>
        </w:rPr>
        <w:t>Opis</w:t>
      </w:r>
      <w:r w:rsidR="00E87664" w:rsidRPr="00E87664">
        <w:rPr>
          <w:rFonts w:ascii="Calibri" w:hAnsi="Calibri" w:cs="Calibri"/>
        </w:rPr>
        <w:t>y</w:t>
      </w:r>
      <w:r w:rsidRPr="00E87664">
        <w:rPr>
          <w:rFonts w:ascii="Calibri" w:hAnsi="Calibri" w:cs="Calibri"/>
        </w:rPr>
        <w:t xml:space="preserve"> przedmiotu zamówienia – </w:t>
      </w:r>
      <w:r w:rsidRPr="00E87664">
        <w:rPr>
          <w:rFonts w:ascii="Calibri" w:hAnsi="Calibri" w:cs="Calibri"/>
          <w:b/>
          <w:bCs/>
        </w:rPr>
        <w:t>zestawienie wymaganych parametrów techniczno-granicznych</w:t>
      </w:r>
      <w:r w:rsidRPr="00E87664">
        <w:rPr>
          <w:rFonts w:ascii="Calibri" w:hAnsi="Calibri" w:cs="Calibri"/>
          <w:bCs/>
        </w:rPr>
        <w:t xml:space="preserve"> -</w:t>
      </w:r>
      <w:r w:rsidRPr="00E87664">
        <w:t xml:space="preserve"> </w:t>
      </w:r>
      <w:r w:rsidRPr="00626E4A">
        <w:rPr>
          <w:rFonts w:ascii="Calibri" w:hAnsi="Calibri" w:cs="Calibri"/>
        </w:rPr>
        <w:t>stanowiąc</w:t>
      </w:r>
      <w:r w:rsidR="00E87664" w:rsidRPr="00626E4A">
        <w:rPr>
          <w:rFonts w:ascii="Calibri" w:hAnsi="Calibri" w:cs="Calibri"/>
        </w:rPr>
        <w:t>e</w:t>
      </w:r>
      <w:r w:rsidRPr="00626E4A">
        <w:rPr>
          <w:rFonts w:ascii="Calibri" w:hAnsi="Calibri" w:cs="Calibri"/>
        </w:rPr>
        <w:t xml:space="preserve"> Załącznik  nr 4 do SWZ</w:t>
      </w:r>
    </w:p>
    <w:p w14:paraId="57EE7597" w14:textId="564DE217" w:rsidR="0010103B" w:rsidRPr="00626E4A" w:rsidRDefault="00634E7D" w:rsidP="003A5A14">
      <w:pPr>
        <w:numPr>
          <w:ilvl w:val="1"/>
          <w:numId w:val="27"/>
        </w:numPr>
        <w:spacing w:after="0" w:line="240" w:lineRule="auto"/>
        <w:ind w:left="709" w:right="-30" w:hanging="425"/>
        <w:jc w:val="both"/>
        <w:rPr>
          <w:rFonts w:ascii="Calibri" w:hAnsi="Calibri" w:cs="Calibri"/>
        </w:rPr>
      </w:pPr>
      <w:r w:rsidRPr="00626E4A">
        <w:rPr>
          <w:rFonts w:ascii="Calibri" w:hAnsi="Calibri" w:cs="Calibri"/>
          <w:b/>
          <w:bCs/>
        </w:rPr>
        <w:t>P</w:t>
      </w:r>
      <w:r w:rsidR="0010103B" w:rsidRPr="00626E4A">
        <w:rPr>
          <w:rFonts w:ascii="Calibri" w:hAnsi="Calibri" w:cs="Calibri"/>
          <w:b/>
          <w:bCs/>
        </w:rPr>
        <w:t>ełnomocnictwo</w:t>
      </w:r>
      <w:r w:rsidR="0010103B" w:rsidRPr="00626E4A">
        <w:rPr>
          <w:rFonts w:ascii="Calibri" w:hAnsi="Calibri" w:cs="Calibri"/>
        </w:rPr>
        <w:t xml:space="preserve"> upoważniające do złożenia oferty, o ile ofertę składa pełnomocnik;</w:t>
      </w:r>
    </w:p>
    <w:p w14:paraId="72220F8C" w14:textId="2F6443DC" w:rsidR="0010103B" w:rsidRPr="00626E4A" w:rsidRDefault="00634E7D" w:rsidP="003A5A14">
      <w:pPr>
        <w:numPr>
          <w:ilvl w:val="1"/>
          <w:numId w:val="27"/>
        </w:numPr>
        <w:spacing w:before="60" w:after="60" w:line="240" w:lineRule="auto"/>
        <w:ind w:left="709" w:right="-30" w:hanging="425"/>
        <w:jc w:val="both"/>
        <w:rPr>
          <w:rFonts w:ascii="Calibri" w:hAnsi="Calibri" w:cs="Calibri"/>
        </w:rPr>
      </w:pPr>
      <w:r w:rsidRPr="00626E4A">
        <w:rPr>
          <w:rFonts w:ascii="Calibri" w:hAnsi="Calibri" w:cs="Calibri"/>
          <w:b/>
          <w:bCs/>
        </w:rPr>
        <w:t>P</w:t>
      </w:r>
      <w:r w:rsidR="0010103B" w:rsidRPr="00626E4A">
        <w:rPr>
          <w:rFonts w:ascii="Calibri" w:hAnsi="Calibri" w:cs="Calibri"/>
          <w:b/>
          <w:bCs/>
        </w:rPr>
        <w:t>ełnomocnictwo</w:t>
      </w:r>
      <w:r w:rsidR="0010103B" w:rsidRPr="00626E4A">
        <w:rPr>
          <w:rFonts w:ascii="Calibri" w:hAnsi="Calibri" w:cs="Calibri"/>
        </w:rPr>
        <w:t xml:space="preserve"> dla pełnomocnika do reprezentowania w postępowaniu wykonawców wspólnie ubiegających się o udzielenie zamówienia - dotyczy ofert składanych przez wykonawców wspólnie ubiegających się o udzielenie zamówienia;</w:t>
      </w:r>
    </w:p>
    <w:p w14:paraId="5EF57131" w14:textId="59EFED5D" w:rsidR="002632F1" w:rsidRPr="00626E4A" w:rsidRDefault="002632F1" w:rsidP="003A5A14">
      <w:pPr>
        <w:numPr>
          <w:ilvl w:val="1"/>
          <w:numId w:val="27"/>
        </w:numPr>
        <w:spacing w:before="60" w:after="60" w:line="240" w:lineRule="auto"/>
        <w:ind w:left="709" w:right="-30" w:hanging="425"/>
        <w:jc w:val="both"/>
        <w:rPr>
          <w:rStyle w:val="markedcontent"/>
          <w:rFonts w:ascii="Calibri" w:hAnsi="Calibri" w:cs="Calibri"/>
        </w:rPr>
      </w:pPr>
      <w:r w:rsidRPr="00626E4A">
        <w:rPr>
          <w:rStyle w:val="markedcontent"/>
          <w:rFonts w:ascii="Calibri" w:hAnsi="Calibri" w:cs="Calibri"/>
        </w:rPr>
        <w:t>następujące podmiotowe środki dowodowe:</w:t>
      </w:r>
    </w:p>
    <w:p w14:paraId="348C161B" w14:textId="3B2A74CC" w:rsidR="002632F1" w:rsidRPr="00651BD3" w:rsidRDefault="002632F1" w:rsidP="001A2072">
      <w:pPr>
        <w:spacing w:before="60" w:after="60" w:line="240" w:lineRule="auto"/>
        <w:ind w:left="709" w:right="-30"/>
        <w:rPr>
          <w:rFonts w:ascii="Calibri" w:hAnsi="Calibri" w:cs="Calibri"/>
        </w:rPr>
      </w:pPr>
      <w:r w:rsidRPr="00626E4A">
        <w:rPr>
          <w:rStyle w:val="markedcontent"/>
          <w:rFonts w:ascii="Calibri" w:hAnsi="Calibri" w:cs="Calibri"/>
        </w:rPr>
        <w:t>informację z Krajowego Rejestru Karnego w zakresie:</w:t>
      </w:r>
      <w:r w:rsidRPr="00626E4A">
        <w:rPr>
          <w:rFonts w:ascii="Calibri" w:hAnsi="Calibri" w:cs="Calibri"/>
        </w:rPr>
        <w:br/>
      </w:r>
      <w:r w:rsidRPr="00626E4A">
        <w:rPr>
          <w:rStyle w:val="markedcontent"/>
          <w:rFonts w:ascii="Calibri" w:hAnsi="Calibri" w:cs="Calibri"/>
        </w:rPr>
        <w:t>a. art. 108 ust. 1 pkt 1 i 2 ustawy z dnia 11września 2019 r. – ustawy;</w:t>
      </w:r>
      <w:r w:rsidRPr="00626E4A">
        <w:rPr>
          <w:rFonts w:ascii="Calibri" w:hAnsi="Calibri" w:cs="Calibri"/>
        </w:rPr>
        <w:br/>
      </w:r>
      <w:r w:rsidRPr="00626E4A">
        <w:rPr>
          <w:rStyle w:val="markedcontent"/>
          <w:rFonts w:ascii="Calibri" w:hAnsi="Calibri" w:cs="Calibri"/>
        </w:rPr>
        <w:t>b. art. 108 ust. 1 pkt 4 ustawy, dotyczącą orzeczenia zakazu ubiegania się o zamówienie publiczne</w:t>
      </w:r>
      <w:r w:rsidR="00975DD2" w:rsidRPr="00626E4A">
        <w:rPr>
          <w:rStyle w:val="markedcontent"/>
          <w:rFonts w:ascii="Calibri" w:hAnsi="Calibri" w:cs="Calibri"/>
        </w:rPr>
        <w:t xml:space="preserve"> </w:t>
      </w:r>
      <w:r w:rsidRPr="00651BD3">
        <w:rPr>
          <w:rStyle w:val="markedcontent"/>
          <w:rFonts w:ascii="Calibri" w:hAnsi="Calibri" w:cs="Calibri"/>
        </w:rPr>
        <w:t>tytułem</w:t>
      </w:r>
      <w:r w:rsidR="00975DD2" w:rsidRPr="00651BD3">
        <w:rPr>
          <w:rStyle w:val="markedcontent"/>
          <w:rFonts w:ascii="Calibri" w:hAnsi="Calibri" w:cs="Calibri"/>
        </w:rPr>
        <w:t xml:space="preserve"> </w:t>
      </w:r>
      <w:r w:rsidRPr="00651BD3">
        <w:rPr>
          <w:rStyle w:val="markedcontent"/>
          <w:rFonts w:ascii="Calibri" w:hAnsi="Calibri" w:cs="Calibri"/>
        </w:rPr>
        <w:t>środka karnego</w:t>
      </w:r>
      <w:r w:rsidR="00975DD2" w:rsidRPr="00651BD3">
        <w:rPr>
          <w:rStyle w:val="markedcontent"/>
          <w:rFonts w:ascii="Calibri" w:hAnsi="Calibri" w:cs="Calibri"/>
        </w:rPr>
        <w:t xml:space="preserve"> </w:t>
      </w:r>
      <w:r w:rsidRPr="00651BD3">
        <w:rPr>
          <w:rStyle w:val="markedcontent"/>
          <w:rFonts w:ascii="Calibri" w:hAnsi="Calibri" w:cs="Calibri"/>
        </w:rPr>
        <w:t>— sporządzoną nie wcześniej niż 6 miesięcy przed jej złożeniem</w:t>
      </w:r>
      <w:r w:rsidR="00975DD2" w:rsidRPr="00651BD3">
        <w:rPr>
          <w:rStyle w:val="markedcontent"/>
          <w:rFonts w:ascii="Calibri" w:hAnsi="Calibri" w:cs="Calibri"/>
        </w:rPr>
        <w:t>;</w:t>
      </w:r>
    </w:p>
    <w:bookmarkEnd w:id="16"/>
    <w:p w14:paraId="71C8FBBA" w14:textId="00A877E4" w:rsidR="007267D1" w:rsidRPr="00651BD3" w:rsidRDefault="00345F4E" w:rsidP="003A5A14">
      <w:pPr>
        <w:numPr>
          <w:ilvl w:val="1"/>
          <w:numId w:val="27"/>
        </w:numPr>
        <w:spacing w:before="60" w:after="0" w:line="240" w:lineRule="auto"/>
        <w:ind w:left="709" w:right="-30" w:hanging="425"/>
        <w:jc w:val="both"/>
        <w:rPr>
          <w:rFonts w:ascii="Calibri" w:hAnsi="Calibri" w:cs="Calibri"/>
        </w:rPr>
      </w:pPr>
      <w:r w:rsidRPr="00651BD3">
        <w:rPr>
          <w:rFonts w:ascii="Calibri" w:hAnsi="Calibri" w:cs="Calibri"/>
        </w:rPr>
        <w:t>następujące przedmiotowe</w:t>
      </w:r>
      <w:r w:rsidR="007267D1" w:rsidRPr="00651BD3">
        <w:rPr>
          <w:rFonts w:ascii="Calibri" w:hAnsi="Calibri" w:cs="Calibri"/>
        </w:rPr>
        <w:t xml:space="preserve"> środki dowodowe:</w:t>
      </w:r>
    </w:p>
    <w:p w14:paraId="63FF2303" w14:textId="0E9E134A" w:rsidR="00B02E22" w:rsidRPr="00651BD3" w:rsidRDefault="001401ED" w:rsidP="001401ED">
      <w:pPr>
        <w:spacing w:before="60" w:after="0" w:line="240" w:lineRule="auto"/>
        <w:ind w:left="993" w:right="-30" w:hanging="284"/>
        <w:jc w:val="both"/>
        <w:rPr>
          <w:rFonts w:ascii="Calibri" w:hAnsi="Calibri" w:cs="Calibri"/>
        </w:rPr>
      </w:pPr>
      <w:r w:rsidRPr="00651BD3">
        <w:rPr>
          <w:rFonts w:ascii="Calibri" w:hAnsi="Calibri" w:cs="Calibri"/>
        </w:rPr>
        <w:t>a)</w:t>
      </w:r>
      <w:r w:rsidRPr="00651BD3">
        <w:rPr>
          <w:rFonts w:ascii="Calibri" w:hAnsi="Calibri" w:cs="Calibri"/>
        </w:rPr>
        <w:tab/>
      </w:r>
      <w:r w:rsidRPr="00651BD3">
        <w:rPr>
          <w:rFonts w:ascii="Calibri" w:hAnsi="Calibri" w:cs="Calibri"/>
          <w:b/>
          <w:bCs/>
        </w:rPr>
        <w:t>Oświadczenie,</w:t>
      </w:r>
      <w:r w:rsidRPr="00651BD3">
        <w:rPr>
          <w:rFonts w:ascii="Calibri" w:hAnsi="Calibri" w:cs="Calibri"/>
        </w:rPr>
        <w:t xml:space="preserve"> iż oferowany przedmiot zamówienia jest zgodny z ustawą z dnia 07 kwietnia 2022r. o wyrobach medycznych (Dz. U. 2022 poz. 974) oraz dopuszczony do obrotu i stosowania w służbie zdrowia (certyfikaty CE / deklaracje zgodności) zgodnie z klasą wyrobu medycznego lub stosowne oświadczenie, iż do danego sprzętu nie stosuje się przepisów ww. ustawy wraz z informacją iż zaoferowany sprzęt jest dopuszczony do obrotu i stosowania na terenie Rzeczpospolitej Polskiej, na podstawie odrębnych przepisów</w:t>
      </w:r>
      <w:r w:rsidR="008C4C1A">
        <w:rPr>
          <w:rFonts w:ascii="Calibri" w:hAnsi="Calibri" w:cs="Calibri"/>
        </w:rPr>
        <w:t>,</w:t>
      </w:r>
    </w:p>
    <w:p w14:paraId="58AA31F2" w14:textId="4DEF10AB" w:rsidR="00B02E22" w:rsidRPr="00651BD3" w:rsidRDefault="00B02E22" w:rsidP="001401ED">
      <w:pPr>
        <w:spacing w:before="60" w:after="0" w:line="240" w:lineRule="auto"/>
        <w:ind w:left="993" w:right="-30" w:hanging="284"/>
        <w:jc w:val="both"/>
        <w:rPr>
          <w:rFonts w:ascii="Calibri" w:hAnsi="Calibri" w:cs="Calibri"/>
        </w:rPr>
      </w:pPr>
      <w:r w:rsidRPr="00651BD3">
        <w:rPr>
          <w:rFonts w:ascii="Calibri" w:hAnsi="Calibri" w:cs="Calibri"/>
        </w:rPr>
        <w:lastRenderedPageBreak/>
        <w:t>b)</w:t>
      </w:r>
      <w:r w:rsidRPr="00651BD3">
        <w:rPr>
          <w:rFonts w:ascii="Calibri" w:hAnsi="Calibri" w:cs="Calibri"/>
        </w:rPr>
        <w:tab/>
        <w:t>opisy (karty katalogowe, ulotki itp.) z opisem technicznym oferowanego sprzętu, w języku polskim.</w:t>
      </w:r>
    </w:p>
    <w:p w14:paraId="3C87CDB2" w14:textId="77777777" w:rsidR="007C07D7" w:rsidRPr="00651BD3" w:rsidRDefault="007C07D7" w:rsidP="007C07D7">
      <w:pPr>
        <w:spacing w:before="60" w:after="0" w:line="240" w:lineRule="auto"/>
        <w:ind w:right="-30"/>
        <w:jc w:val="both"/>
        <w:rPr>
          <w:rFonts w:ascii="Calibri" w:hAnsi="Calibri" w:cs="Calibri"/>
        </w:rPr>
      </w:pPr>
    </w:p>
    <w:bookmarkEnd w:id="15"/>
    <w:p w14:paraId="6D23EDD5" w14:textId="64A79849" w:rsidR="00267635" w:rsidRPr="008C4C1A" w:rsidRDefault="00267635" w:rsidP="001A2072">
      <w:pPr>
        <w:spacing w:before="60" w:after="0" w:line="240" w:lineRule="auto"/>
        <w:ind w:right="-30"/>
        <w:jc w:val="both"/>
        <w:rPr>
          <w:rFonts w:ascii="Calibri" w:hAnsi="Calibri" w:cs="Calibri"/>
          <w:dstrike/>
        </w:rPr>
      </w:pPr>
    </w:p>
    <w:p w14:paraId="109EA4F2" w14:textId="65D525D4" w:rsidR="0010103B" w:rsidRPr="008C4C1A" w:rsidRDefault="0010103B" w:rsidP="0010103B">
      <w:pPr>
        <w:numPr>
          <w:ilvl w:val="0"/>
          <w:numId w:val="1"/>
        </w:numPr>
        <w:tabs>
          <w:tab w:val="left" w:pos="567"/>
        </w:tabs>
        <w:suppressAutoHyphens/>
        <w:spacing w:after="0" w:line="240" w:lineRule="auto"/>
        <w:jc w:val="both"/>
        <w:rPr>
          <w:rFonts w:ascii="Calibri" w:hAnsi="Calibri" w:cs="Calibri"/>
          <w:b/>
          <w:bCs/>
          <w:sz w:val="8"/>
          <w:u w:val="single"/>
        </w:rPr>
      </w:pPr>
      <w:r w:rsidRPr="008C4C1A">
        <w:rPr>
          <w:rFonts w:ascii="Calibri" w:hAnsi="Calibri" w:cs="Calibri"/>
          <w:b/>
          <w:bCs/>
          <w:sz w:val="26"/>
        </w:rPr>
        <w:t>Opis kryteriów, którymi zamawiający będzie się kierował przy wyborze oferty</w:t>
      </w:r>
      <w:r w:rsidR="00E3322E" w:rsidRPr="008C4C1A">
        <w:rPr>
          <w:rFonts w:ascii="Calibri" w:hAnsi="Calibri" w:cs="Calibri"/>
          <w:b/>
          <w:bCs/>
          <w:sz w:val="26"/>
        </w:rPr>
        <w:br/>
      </w:r>
      <w:r w:rsidRPr="008C4C1A">
        <w:rPr>
          <w:rFonts w:ascii="Calibri" w:hAnsi="Calibri" w:cs="Calibri"/>
          <w:b/>
          <w:bCs/>
          <w:sz w:val="26"/>
        </w:rPr>
        <w:t>i sposób jej oceny.</w:t>
      </w:r>
    </w:p>
    <w:p w14:paraId="271131FC" w14:textId="17418A48" w:rsidR="00203A29" w:rsidRPr="008C4C1A" w:rsidRDefault="00203A29" w:rsidP="00203A29">
      <w:pPr>
        <w:suppressAutoHyphens/>
        <w:spacing w:after="0" w:line="240" w:lineRule="auto"/>
        <w:ind w:left="567"/>
        <w:jc w:val="both"/>
        <w:rPr>
          <w:rFonts w:ascii="Calibri" w:hAnsi="Calibri" w:cs="Calibri"/>
          <w:b/>
          <w:bCs/>
          <w:sz w:val="26"/>
        </w:rPr>
      </w:pPr>
    </w:p>
    <w:p w14:paraId="5E3BA7A6" w14:textId="77777777" w:rsidR="002F33E3" w:rsidRPr="008C4C1A" w:rsidRDefault="002F33E3" w:rsidP="002F33E3">
      <w:pPr>
        <w:pStyle w:val="NumberList"/>
        <w:rPr>
          <w:rFonts w:asciiTheme="minorHAnsi" w:hAnsiTheme="minorHAnsi"/>
          <w:b/>
          <w:bCs/>
          <w:color w:val="auto"/>
          <w:sz w:val="22"/>
          <w:szCs w:val="22"/>
        </w:rPr>
      </w:pPr>
      <w:r w:rsidRPr="008C4C1A">
        <w:rPr>
          <w:rFonts w:asciiTheme="minorHAnsi" w:hAnsiTheme="minorHAnsi"/>
          <w:b/>
          <w:bCs/>
          <w:color w:val="auto"/>
          <w:sz w:val="22"/>
          <w:szCs w:val="22"/>
        </w:rPr>
        <w:t xml:space="preserve">Przy wyborze oferty Zamawiający będzie się kierował następującymi kryteriami: </w:t>
      </w:r>
    </w:p>
    <w:p w14:paraId="30E3155B" w14:textId="77777777" w:rsidR="002F33E3" w:rsidRPr="008C4C1A" w:rsidRDefault="002F33E3" w:rsidP="00D93C49">
      <w:pPr>
        <w:pStyle w:val="NumberList"/>
        <w:ind w:left="0"/>
        <w:rPr>
          <w:rFonts w:asciiTheme="minorHAnsi" w:hAnsiTheme="minorHAnsi"/>
          <w:color w:val="auto"/>
          <w:sz w:val="22"/>
          <w:szCs w:val="22"/>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1078"/>
        <w:gridCol w:w="4351"/>
        <w:gridCol w:w="2509"/>
      </w:tblGrid>
      <w:tr w:rsidR="008C4C1A" w:rsidRPr="008C4C1A" w14:paraId="36472180" w14:textId="77777777" w:rsidTr="00E3322E">
        <w:tc>
          <w:tcPr>
            <w:tcW w:w="1078" w:type="dxa"/>
            <w:tcBorders>
              <w:top w:val="single" w:sz="1" w:space="0" w:color="000000"/>
              <w:left w:val="single" w:sz="1" w:space="0" w:color="000000"/>
              <w:bottom w:val="single" w:sz="1" w:space="0" w:color="000000"/>
            </w:tcBorders>
            <w:vAlign w:val="center"/>
          </w:tcPr>
          <w:p w14:paraId="12B71E0D" w14:textId="2301AAEF" w:rsidR="002F33E3" w:rsidRPr="008C4C1A" w:rsidRDefault="002F33E3" w:rsidP="00E3322E">
            <w:pPr>
              <w:pStyle w:val="Zawartotabeli"/>
              <w:jc w:val="center"/>
              <w:rPr>
                <w:rFonts w:asciiTheme="minorHAnsi" w:hAnsiTheme="minorHAnsi"/>
                <w:b/>
                <w:bCs/>
                <w:sz w:val="22"/>
              </w:rPr>
            </w:pPr>
            <w:r w:rsidRPr="008C4C1A">
              <w:rPr>
                <w:rFonts w:asciiTheme="minorHAnsi" w:hAnsiTheme="minorHAnsi"/>
                <w:b/>
                <w:bCs/>
                <w:sz w:val="22"/>
              </w:rPr>
              <w:t>L.</w:t>
            </w:r>
            <w:r w:rsidR="00D93C49" w:rsidRPr="008C4C1A">
              <w:rPr>
                <w:rFonts w:asciiTheme="minorHAnsi" w:hAnsiTheme="minorHAnsi"/>
                <w:b/>
                <w:bCs/>
                <w:sz w:val="22"/>
              </w:rPr>
              <w:t>p</w:t>
            </w:r>
            <w:r w:rsidRPr="008C4C1A">
              <w:rPr>
                <w:rFonts w:asciiTheme="minorHAnsi" w:hAnsiTheme="minorHAnsi"/>
                <w:b/>
                <w:bCs/>
                <w:sz w:val="22"/>
              </w:rPr>
              <w:t>.</w:t>
            </w:r>
          </w:p>
        </w:tc>
        <w:tc>
          <w:tcPr>
            <w:tcW w:w="4351" w:type="dxa"/>
            <w:tcBorders>
              <w:top w:val="single" w:sz="1" w:space="0" w:color="000000"/>
              <w:left w:val="single" w:sz="1" w:space="0" w:color="000000"/>
              <w:bottom w:val="single" w:sz="1" w:space="0" w:color="000000"/>
            </w:tcBorders>
            <w:vAlign w:val="center"/>
          </w:tcPr>
          <w:p w14:paraId="160891F9" w14:textId="77777777" w:rsidR="002F33E3" w:rsidRPr="008C4C1A" w:rsidRDefault="002F33E3" w:rsidP="00E3322E">
            <w:pPr>
              <w:pStyle w:val="Zawartotabeli"/>
              <w:jc w:val="center"/>
              <w:rPr>
                <w:rFonts w:asciiTheme="minorHAnsi" w:hAnsiTheme="minorHAnsi"/>
                <w:b/>
                <w:bCs/>
                <w:sz w:val="22"/>
              </w:rPr>
            </w:pPr>
            <w:r w:rsidRPr="008C4C1A">
              <w:rPr>
                <w:rFonts w:asciiTheme="minorHAnsi" w:hAnsiTheme="minorHAnsi"/>
                <w:b/>
                <w:bCs/>
                <w:sz w:val="22"/>
              </w:rPr>
              <w:t>KRYTERIUM</w:t>
            </w:r>
          </w:p>
        </w:tc>
        <w:tc>
          <w:tcPr>
            <w:tcW w:w="2509" w:type="dxa"/>
            <w:tcBorders>
              <w:top w:val="single" w:sz="1" w:space="0" w:color="000000"/>
              <w:left w:val="single" w:sz="1" w:space="0" w:color="000000"/>
              <w:bottom w:val="single" w:sz="1" w:space="0" w:color="000000"/>
              <w:right w:val="single" w:sz="1" w:space="0" w:color="000000"/>
            </w:tcBorders>
            <w:vAlign w:val="center"/>
          </w:tcPr>
          <w:p w14:paraId="61D4A83D" w14:textId="77777777" w:rsidR="002F33E3" w:rsidRPr="008C4C1A" w:rsidRDefault="002F33E3" w:rsidP="00E3322E">
            <w:pPr>
              <w:pStyle w:val="Zawartotabeli"/>
              <w:jc w:val="center"/>
              <w:rPr>
                <w:rFonts w:asciiTheme="minorHAnsi" w:hAnsiTheme="minorHAnsi"/>
                <w:b/>
                <w:bCs/>
              </w:rPr>
            </w:pPr>
            <w:r w:rsidRPr="008C4C1A">
              <w:rPr>
                <w:rFonts w:asciiTheme="minorHAnsi" w:hAnsiTheme="minorHAnsi"/>
                <w:b/>
                <w:bCs/>
                <w:sz w:val="22"/>
              </w:rPr>
              <w:t>RANGA</w:t>
            </w:r>
          </w:p>
        </w:tc>
      </w:tr>
      <w:tr w:rsidR="008C4C1A" w:rsidRPr="008C4C1A" w14:paraId="444EF532" w14:textId="77777777" w:rsidTr="00E3322E">
        <w:trPr>
          <w:trHeight w:val="414"/>
        </w:trPr>
        <w:tc>
          <w:tcPr>
            <w:tcW w:w="1078" w:type="dxa"/>
            <w:tcBorders>
              <w:left w:val="single" w:sz="1" w:space="0" w:color="000000"/>
              <w:bottom w:val="single" w:sz="2" w:space="0" w:color="000000"/>
            </w:tcBorders>
            <w:vAlign w:val="center"/>
          </w:tcPr>
          <w:p w14:paraId="61DCF035" w14:textId="77777777" w:rsidR="002F33E3" w:rsidRPr="008C4C1A" w:rsidRDefault="002F33E3" w:rsidP="00E3322E">
            <w:pPr>
              <w:pStyle w:val="Zawartotabeli"/>
              <w:jc w:val="center"/>
              <w:rPr>
                <w:rFonts w:asciiTheme="minorHAnsi" w:hAnsiTheme="minorHAnsi"/>
                <w:bCs/>
              </w:rPr>
            </w:pPr>
            <w:r w:rsidRPr="008C4C1A">
              <w:rPr>
                <w:rFonts w:asciiTheme="minorHAnsi" w:hAnsiTheme="minorHAnsi"/>
                <w:bCs/>
              </w:rPr>
              <w:t>1</w:t>
            </w:r>
          </w:p>
        </w:tc>
        <w:tc>
          <w:tcPr>
            <w:tcW w:w="4351" w:type="dxa"/>
            <w:tcBorders>
              <w:left w:val="single" w:sz="1" w:space="0" w:color="000000"/>
              <w:bottom w:val="single" w:sz="2" w:space="0" w:color="000000"/>
            </w:tcBorders>
            <w:vAlign w:val="center"/>
          </w:tcPr>
          <w:p w14:paraId="73F810BF" w14:textId="77777777" w:rsidR="002F33E3" w:rsidRPr="008C4C1A" w:rsidRDefault="002F33E3" w:rsidP="00E3322E">
            <w:pPr>
              <w:pStyle w:val="Zawartotabeli"/>
              <w:rPr>
                <w:rFonts w:asciiTheme="minorHAnsi" w:hAnsiTheme="minorHAnsi"/>
                <w:b/>
                <w:bCs/>
                <w:sz w:val="22"/>
                <w:szCs w:val="22"/>
              </w:rPr>
            </w:pPr>
            <w:r w:rsidRPr="008C4C1A">
              <w:rPr>
                <w:rFonts w:asciiTheme="minorHAnsi" w:hAnsiTheme="minorHAnsi"/>
                <w:b/>
                <w:bCs/>
                <w:sz w:val="22"/>
                <w:szCs w:val="22"/>
              </w:rPr>
              <w:t>Cena</w:t>
            </w:r>
          </w:p>
        </w:tc>
        <w:tc>
          <w:tcPr>
            <w:tcW w:w="2509" w:type="dxa"/>
            <w:tcBorders>
              <w:left w:val="single" w:sz="1" w:space="0" w:color="000000"/>
              <w:bottom w:val="single" w:sz="2" w:space="0" w:color="000000"/>
              <w:right w:val="single" w:sz="1" w:space="0" w:color="000000"/>
            </w:tcBorders>
            <w:vAlign w:val="center"/>
          </w:tcPr>
          <w:p w14:paraId="0EA75405" w14:textId="77777777" w:rsidR="002F33E3" w:rsidRPr="008C4C1A" w:rsidRDefault="002F33E3" w:rsidP="00E3322E">
            <w:pPr>
              <w:pStyle w:val="Zawartotabeli"/>
              <w:jc w:val="center"/>
              <w:rPr>
                <w:rFonts w:asciiTheme="minorHAnsi" w:hAnsiTheme="minorHAnsi"/>
                <w:b/>
                <w:sz w:val="22"/>
                <w:szCs w:val="22"/>
              </w:rPr>
            </w:pPr>
            <w:r w:rsidRPr="008C4C1A">
              <w:rPr>
                <w:rFonts w:asciiTheme="minorHAnsi" w:hAnsiTheme="minorHAnsi"/>
                <w:b/>
                <w:sz w:val="22"/>
                <w:szCs w:val="22"/>
              </w:rPr>
              <w:t>60 %</w:t>
            </w:r>
          </w:p>
        </w:tc>
      </w:tr>
      <w:tr w:rsidR="00E3322E" w:rsidRPr="008C4C1A" w14:paraId="0793D19A" w14:textId="77777777" w:rsidTr="00E3322E">
        <w:trPr>
          <w:trHeight w:val="459"/>
        </w:trPr>
        <w:tc>
          <w:tcPr>
            <w:tcW w:w="1078" w:type="dxa"/>
            <w:tcBorders>
              <w:top w:val="single" w:sz="2" w:space="0" w:color="000000"/>
              <w:left w:val="single" w:sz="2" w:space="0" w:color="000000"/>
              <w:bottom w:val="single" w:sz="2" w:space="0" w:color="000000"/>
              <w:right w:val="single" w:sz="2" w:space="0" w:color="000000"/>
            </w:tcBorders>
            <w:vAlign w:val="center"/>
          </w:tcPr>
          <w:p w14:paraId="24214D8B" w14:textId="77777777" w:rsidR="002F33E3" w:rsidRPr="008C4C1A" w:rsidRDefault="002F33E3" w:rsidP="00E3322E">
            <w:pPr>
              <w:pStyle w:val="Zawartotabeli"/>
              <w:jc w:val="center"/>
              <w:rPr>
                <w:rFonts w:asciiTheme="minorHAnsi" w:hAnsiTheme="minorHAnsi"/>
                <w:b/>
                <w:bCs/>
              </w:rPr>
            </w:pPr>
            <w:r w:rsidRPr="008C4C1A">
              <w:rPr>
                <w:rFonts w:asciiTheme="minorHAnsi" w:hAnsiTheme="minorHAnsi"/>
              </w:rPr>
              <w:t>2</w:t>
            </w:r>
          </w:p>
        </w:tc>
        <w:tc>
          <w:tcPr>
            <w:tcW w:w="4351" w:type="dxa"/>
            <w:tcBorders>
              <w:top w:val="single" w:sz="2" w:space="0" w:color="000000"/>
              <w:left w:val="single" w:sz="2" w:space="0" w:color="000000"/>
              <w:bottom w:val="single" w:sz="2" w:space="0" w:color="000000"/>
              <w:right w:val="single" w:sz="2" w:space="0" w:color="000000"/>
            </w:tcBorders>
            <w:vAlign w:val="center"/>
          </w:tcPr>
          <w:p w14:paraId="2CA880D3" w14:textId="77777777" w:rsidR="002F33E3" w:rsidRPr="008C4C1A" w:rsidRDefault="002F33E3" w:rsidP="00E3322E">
            <w:pPr>
              <w:pStyle w:val="Zawartotabeli"/>
              <w:rPr>
                <w:rFonts w:asciiTheme="minorHAnsi" w:hAnsiTheme="minorHAnsi"/>
                <w:b/>
                <w:bCs/>
                <w:sz w:val="22"/>
                <w:szCs w:val="22"/>
              </w:rPr>
            </w:pPr>
            <w:r w:rsidRPr="008C4C1A">
              <w:rPr>
                <w:rFonts w:asciiTheme="minorHAnsi" w:hAnsiTheme="minorHAnsi"/>
                <w:b/>
                <w:bCs/>
                <w:sz w:val="22"/>
                <w:szCs w:val="22"/>
              </w:rPr>
              <w:t>Ocena techniczna</w:t>
            </w:r>
          </w:p>
        </w:tc>
        <w:tc>
          <w:tcPr>
            <w:tcW w:w="2509" w:type="dxa"/>
            <w:tcBorders>
              <w:top w:val="single" w:sz="2" w:space="0" w:color="000000"/>
              <w:left w:val="single" w:sz="2" w:space="0" w:color="000000"/>
              <w:bottom w:val="single" w:sz="2" w:space="0" w:color="000000"/>
              <w:right w:val="single" w:sz="2" w:space="0" w:color="000000"/>
            </w:tcBorders>
            <w:vAlign w:val="center"/>
          </w:tcPr>
          <w:p w14:paraId="5762E263" w14:textId="77777777" w:rsidR="002F33E3" w:rsidRPr="008C4C1A" w:rsidRDefault="002F33E3" w:rsidP="00E3322E">
            <w:pPr>
              <w:pStyle w:val="Zawartotabeli"/>
              <w:jc w:val="center"/>
              <w:rPr>
                <w:rFonts w:asciiTheme="minorHAnsi" w:hAnsiTheme="minorHAnsi"/>
                <w:sz w:val="22"/>
                <w:szCs w:val="22"/>
              </w:rPr>
            </w:pPr>
            <w:r w:rsidRPr="008C4C1A">
              <w:rPr>
                <w:rFonts w:asciiTheme="minorHAnsi" w:hAnsiTheme="minorHAnsi"/>
                <w:b/>
                <w:bCs/>
                <w:sz w:val="22"/>
                <w:szCs w:val="22"/>
              </w:rPr>
              <w:t>40 %</w:t>
            </w:r>
          </w:p>
        </w:tc>
      </w:tr>
    </w:tbl>
    <w:p w14:paraId="4CDCA80F" w14:textId="77777777" w:rsidR="002F33E3" w:rsidRPr="008C4C1A" w:rsidRDefault="002F33E3" w:rsidP="002F33E3">
      <w:pPr>
        <w:pStyle w:val="NumberList"/>
        <w:rPr>
          <w:rFonts w:asciiTheme="minorHAnsi" w:hAnsiTheme="minorHAnsi"/>
          <w:color w:val="auto"/>
          <w:sz w:val="22"/>
          <w:szCs w:val="22"/>
        </w:rPr>
      </w:pPr>
    </w:p>
    <w:p w14:paraId="4583B1B6" w14:textId="77777777" w:rsidR="002F33E3" w:rsidRPr="00B065F5" w:rsidRDefault="002F33E3" w:rsidP="003A5A14">
      <w:pPr>
        <w:pStyle w:val="NumberList"/>
        <w:numPr>
          <w:ilvl w:val="0"/>
          <w:numId w:val="34"/>
        </w:numPr>
        <w:rPr>
          <w:rFonts w:asciiTheme="minorHAnsi" w:hAnsiTheme="minorHAnsi"/>
          <w:color w:val="auto"/>
          <w:sz w:val="22"/>
          <w:szCs w:val="22"/>
        </w:rPr>
      </w:pPr>
      <w:r w:rsidRPr="00B065F5">
        <w:rPr>
          <w:rFonts w:asciiTheme="minorHAnsi" w:hAnsiTheme="minorHAnsi"/>
          <w:color w:val="auto"/>
          <w:sz w:val="22"/>
          <w:szCs w:val="22"/>
        </w:rPr>
        <w:t xml:space="preserve">Wartość punktowa </w:t>
      </w:r>
      <w:r w:rsidRPr="00B065F5">
        <w:rPr>
          <w:rFonts w:asciiTheme="minorHAnsi" w:hAnsiTheme="minorHAnsi"/>
          <w:b/>
          <w:bCs/>
          <w:color w:val="auto"/>
          <w:sz w:val="22"/>
          <w:szCs w:val="22"/>
        </w:rPr>
        <w:t>ceny</w:t>
      </w:r>
      <w:r w:rsidRPr="00B065F5">
        <w:rPr>
          <w:rFonts w:asciiTheme="minorHAnsi" w:hAnsiTheme="minorHAnsi"/>
          <w:color w:val="auto"/>
          <w:sz w:val="22"/>
          <w:szCs w:val="22"/>
        </w:rPr>
        <w:t xml:space="preserve"> będzie obliczona wg wzoru: </w:t>
      </w:r>
    </w:p>
    <w:p w14:paraId="68457040" w14:textId="77777777" w:rsidR="002F33E3" w:rsidRPr="00B065F5" w:rsidRDefault="002F33E3" w:rsidP="002F33E3">
      <w:pPr>
        <w:pStyle w:val="NumberList"/>
        <w:rPr>
          <w:rFonts w:asciiTheme="minorHAnsi" w:hAnsiTheme="minorHAnsi"/>
          <w:color w:val="auto"/>
          <w:sz w:val="22"/>
          <w:szCs w:val="22"/>
        </w:rPr>
      </w:pPr>
    </w:p>
    <w:p w14:paraId="4AF03EFC" w14:textId="77777777" w:rsidR="002F33E3" w:rsidRPr="00B065F5" w:rsidRDefault="002F33E3" w:rsidP="002F33E3">
      <w:pPr>
        <w:pStyle w:val="NumberList"/>
        <w:rPr>
          <w:rFonts w:asciiTheme="minorHAnsi" w:hAnsiTheme="minorHAnsi"/>
          <w:b/>
          <w:bCs/>
          <w:color w:val="auto"/>
          <w:sz w:val="22"/>
          <w:szCs w:val="22"/>
        </w:rPr>
      </w:pPr>
      <w:r w:rsidRPr="00B065F5">
        <w:rPr>
          <w:rFonts w:asciiTheme="minorHAnsi" w:hAnsiTheme="minorHAnsi"/>
          <w:b/>
          <w:bCs/>
          <w:color w:val="auto"/>
          <w:sz w:val="22"/>
          <w:szCs w:val="22"/>
        </w:rPr>
        <w:t xml:space="preserve">                 Cn</w:t>
      </w:r>
    </w:p>
    <w:p w14:paraId="7DAD2D6C" w14:textId="77777777" w:rsidR="002F33E3" w:rsidRPr="00B065F5" w:rsidRDefault="002F33E3" w:rsidP="002F33E3">
      <w:pPr>
        <w:pStyle w:val="NumberList"/>
        <w:rPr>
          <w:rFonts w:asciiTheme="minorHAnsi" w:hAnsiTheme="minorHAnsi"/>
          <w:b/>
          <w:bCs/>
          <w:color w:val="auto"/>
          <w:sz w:val="22"/>
          <w:szCs w:val="22"/>
        </w:rPr>
      </w:pPr>
      <w:r w:rsidRPr="00B065F5">
        <w:rPr>
          <w:rFonts w:asciiTheme="minorHAnsi" w:hAnsiTheme="minorHAnsi"/>
          <w:b/>
          <w:bCs/>
          <w:color w:val="auto"/>
          <w:sz w:val="22"/>
          <w:szCs w:val="22"/>
        </w:rPr>
        <w:t xml:space="preserve">Xc    =  -------------- x R </w:t>
      </w:r>
    </w:p>
    <w:p w14:paraId="77B48D4E" w14:textId="77777777" w:rsidR="002F33E3" w:rsidRPr="00B065F5" w:rsidRDefault="002F33E3" w:rsidP="002F33E3">
      <w:pPr>
        <w:pStyle w:val="NumberList"/>
        <w:rPr>
          <w:rFonts w:asciiTheme="minorHAnsi" w:hAnsiTheme="minorHAnsi"/>
          <w:color w:val="auto"/>
          <w:sz w:val="22"/>
          <w:szCs w:val="22"/>
        </w:rPr>
      </w:pPr>
      <w:r w:rsidRPr="00B065F5">
        <w:rPr>
          <w:rFonts w:asciiTheme="minorHAnsi" w:hAnsiTheme="minorHAnsi"/>
          <w:b/>
          <w:bCs/>
          <w:color w:val="auto"/>
          <w:sz w:val="22"/>
          <w:szCs w:val="22"/>
        </w:rPr>
        <w:t xml:space="preserve">                Cof</w:t>
      </w:r>
    </w:p>
    <w:p w14:paraId="649DD9F4" w14:textId="77777777" w:rsidR="002F33E3" w:rsidRPr="00B065F5" w:rsidRDefault="002F33E3" w:rsidP="002F33E3">
      <w:pPr>
        <w:pStyle w:val="NumberList"/>
        <w:rPr>
          <w:rFonts w:asciiTheme="minorHAnsi" w:hAnsiTheme="minorHAnsi"/>
          <w:color w:val="auto"/>
          <w:sz w:val="22"/>
          <w:szCs w:val="22"/>
        </w:rPr>
      </w:pPr>
    </w:p>
    <w:p w14:paraId="16BF3FC8" w14:textId="77777777" w:rsidR="002F33E3" w:rsidRPr="00B065F5" w:rsidRDefault="002F33E3" w:rsidP="002F33E3">
      <w:pPr>
        <w:pStyle w:val="NumberList"/>
        <w:rPr>
          <w:rFonts w:asciiTheme="minorHAnsi" w:hAnsiTheme="minorHAnsi"/>
          <w:color w:val="auto"/>
          <w:sz w:val="22"/>
          <w:szCs w:val="22"/>
        </w:rPr>
      </w:pPr>
      <w:r w:rsidRPr="00B065F5">
        <w:rPr>
          <w:rFonts w:asciiTheme="minorHAnsi" w:hAnsiTheme="minorHAnsi"/>
          <w:color w:val="auto"/>
          <w:sz w:val="22"/>
          <w:szCs w:val="22"/>
        </w:rPr>
        <w:t>Xc  - wartość punktowa ceny</w:t>
      </w:r>
    </w:p>
    <w:p w14:paraId="41FEA2D7" w14:textId="77777777" w:rsidR="002F33E3" w:rsidRPr="00B065F5" w:rsidRDefault="002F33E3" w:rsidP="002F33E3">
      <w:pPr>
        <w:pStyle w:val="NumberList"/>
        <w:rPr>
          <w:rFonts w:asciiTheme="minorHAnsi" w:hAnsiTheme="minorHAnsi"/>
          <w:color w:val="auto"/>
          <w:sz w:val="22"/>
          <w:szCs w:val="22"/>
        </w:rPr>
      </w:pPr>
      <w:r w:rsidRPr="00B065F5">
        <w:rPr>
          <w:rFonts w:asciiTheme="minorHAnsi" w:hAnsiTheme="minorHAnsi"/>
          <w:color w:val="auto"/>
          <w:sz w:val="22"/>
          <w:szCs w:val="22"/>
        </w:rPr>
        <w:t>Cn – najniższa proponowana cena</w:t>
      </w:r>
    </w:p>
    <w:p w14:paraId="60B9DB02" w14:textId="77777777" w:rsidR="002F33E3" w:rsidRPr="00B065F5" w:rsidRDefault="002F33E3" w:rsidP="002F33E3">
      <w:pPr>
        <w:pStyle w:val="NumberList"/>
        <w:rPr>
          <w:rFonts w:asciiTheme="minorHAnsi" w:hAnsiTheme="minorHAnsi"/>
          <w:color w:val="auto"/>
          <w:sz w:val="22"/>
          <w:szCs w:val="22"/>
        </w:rPr>
      </w:pPr>
      <w:r w:rsidRPr="00B065F5">
        <w:rPr>
          <w:rFonts w:asciiTheme="minorHAnsi" w:hAnsiTheme="minorHAnsi"/>
          <w:color w:val="auto"/>
          <w:sz w:val="22"/>
          <w:szCs w:val="22"/>
        </w:rPr>
        <w:t xml:space="preserve">Cof – cena badanej oferty </w:t>
      </w:r>
    </w:p>
    <w:p w14:paraId="5513D1D0" w14:textId="77777777" w:rsidR="002F33E3" w:rsidRPr="00B065F5" w:rsidRDefault="002F33E3" w:rsidP="002F33E3">
      <w:pPr>
        <w:pStyle w:val="NumberList"/>
        <w:rPr>
          <w:rFonts w:asciiTheme="minorHAnsi" w:hAnsiTheme="minorHAnsi"/>
          <w:color w:val="auto"/>
          <w:sz w:val="22"/>
          <w:szCs w:val="22"/>
        </w:rPr>
      </w:pPr>
      <w:r w:rsidRPr="00B065F5">
        <w:rPr>
          <w:rFonts w:asciiTheme="minorHAnsi" w:hAnsiTheme="minorHAnsi"/>
          <w:color w:val="auto"/>
          <w:sz w:val="22"/>
          <w:szCs w:val="22"/>
        </w:rPr>
        <w:t>R – ranga – wartość procentowa za kryterium „Cena“</w:t>
      </w:r>
    </w:p>
    <w:p w14:paraId="7464FC97" w14:textId="77777777" w:rsidR="002F33E3" w:rsidRPr="00B065F5" w:rsidRDefault="002F33E3" w:rsidP="002F33E3">
      <w:pPr>
        <w:pStyle w:val="NumberList"/>
        <w:rPr>
          <w:rFonts w:asciiTheme="minorHAnsi" w:hAnsiTheme="minorHAnsi"/>
          <w:color w:val="auto"/>
          <w:sz w:val="22"/>
          <w:szCs w:val="22"/>
        </w:rPr>
      </w:pPr>
    </w:p>
    <w:p w14:paraId="613B1980" w14:textId="77777777" w:rsidR="002F33E3" w:rsidRPr="00B065F5" w:rsidRDefault="002F33E3" w:rsidP="003A5A14">
      <w:pPr>
        <w:pStyle w:val="NumberList"/>
        <w:numPr>
          <w:ilvl w:val="0"/>
          <w:numId w:val="34"/>
        </w:numPr>
        <w:rPr>
          <w:rFonts w:asciiTheme="minorHAnsi" w:hAnsiTheme="minorHAnsi"/>
          <w:color w:val="auto"/>
          <w:sz w:val="22"/>
          <w:szCs w:val="22"/>
        </w:rPr>
      </w:pPr>
      <w:r w:rsidRPr="00B065F5">
        <w:rPr>
          <w:rFonts w:asciiTheme="minorHAnsi" w:hAnsiTheme="minorHAnsi"/>
          <w:color w:val="auto"/>
          <w:sz w:val="22"/>
          <w:szCs w:val="22"/>
        </w:rPr>
        <w:t xml:space="preserve">Wartość punktowa za kryterium </w:t>
      </w:r>
      <w:r w:rsidRPr="00B065F5">
        <w:rPr>
          <w:rFonts w:asciiTheme="minorHAnsi" w:hAnsiTheme="minorHAnsi"/>
          <w:b/>
          <w:color w:val="auto"/>
          <w:sz w:val="22"/>
          <w:szCs w:val="22"/>
        </w:rPr>
        <w:t xml:space="preserve">ocena techniczna </w:t>
      </w:r>
      <w:r w:rsidRPr="00B065F5">
        <w:rPr>
          <w:rFonts w:asciiTheme="minorHAnsi" w:hAnsiTheme="minorHAnsi"/>
          <w:bCs/>
          <w:color w:val="auto"/>
          <w:sz w:val="22"/>
          <w:szCs w:val="22"/>
        </w:rPr>
        <w:t>będzie obliczona wg wzoru:</w:t>
      </w:r>
    </w:p>
    <w:p w14:paraId="334E2C07" w14:textId="77777777" w:rsidR="002F33E3" w:rsidRPr="00B065F5" w:rsidRDefault="002F33E3" w:rsidP="002F33E3">
      <w:pPr>
        <w:pStyle w:val="NumberList"/>
        <w:rPr>
          <w:rFonts w:asciiTheme="minorHAnsi" w:hAnsiTheme="minorHAnsi"/>
          <w:color w:val="auto"/>
          <w:sz w:val="22"/>
          <w:szCs w:val="22"/>
        </w:rPr>
      </w:pPr>
    </w:p>
    <w:p w14:paraId="58FBCAEE" w14:textId="77777777" w:rsidR="002F33E3" w:rsidRPr="00B065F5" w:rsidRDefault="002F33E3" w:rsidP="002F33E3">
      <w:pPr>
        <w:pStyle w:val="NumberList"/>
        <w:ind w:left="1416"/>
        <w:rPr>
          <w:rFonts w:asciiTheme="minorHAnsi" w:hAnsiTheme="minorHAnsi"/>
          <w:b/>
          <w:bCs/>
          <w:color w:val="auto"/>
          <w:sz w:val="22"/>
          <w:szCs w:val="22"/>
        </w:rPr>
      </w:pPr>
      <w:r w:rsidRPr="00B065F5">
        <w:rPr>
          <w:rFonts w:asciiTheme="minorHAnsi" w:hAnsiTheme="minorHAnsi"/>
          <w:b/>
          <w:bCs/>
          <w:color w:val="auto"/>
          <w:sz w:val="22"/>
          <w:szCs w:val="22"/>
        </w:rPr>
        <w:t xml:space="preserve">    OTof</w:t>
      </w:r>
    </w:p>
    <w:p w14:paraId="4EA4E3C0" w14:textId="77777777" w:rsidR="002F33E3" w:rsidRPr="00B065F5" w:rsidRDefault="002F33E3" w:rsidP="002F33E3">
      <w:pPr>
        <w:pStyle w:val="NumberList"/>
        <w:ind w:left="720"/>
        <w:rPr>
          <w:rFonts w:asciiTheme="minorHAnsi" w:hAnsiTheme="minorHAnsi"/>
          <w:b/>
          <w:bCs/>
          <w:color w:val="auto"/>
          <w:sz w:val="22"/>
          <w:szCs w:val="22"/>
        </w:rPr>
      </w:pPr>
      <w:r w:rsidRPr="00B065F5">
        <w:rPr>
          <w:rFonts w:asciiTheme="minorHAnsi" w:hAnsiTheme="minorHAnsi"/>
          <w:b/>
          <w:bCs/>
          <w:color w:val="auto"/>
          <w:sz w:val="22"/>
          <w:szCs w:val="22"/>
        </w:rPr>
        <w:t xml:space="preserve">Xot    =  -------------- x R </w:t>
      </w:r>
    </w:p>
    <w:p w14:paraId="26C22E0B" w14:textId="77777777"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b/>
          <w:bCs/>
          <w:color w:val="auto"/>
          <w:sz w:val="22"/>
          <w:szCs w:val="22"/>
        </w:rPr>
        <w:t xml:space="preserve">                OTmax</w:t>
      </w:r>
    </w:p>
    <w:p w14:paraId="026D280D" w14:textId="77777777" w:rsidR="002F33E3" w:rsidRPr="00B065F5" w:rsidRDefault="002F33E3" w:rsidP="002F33E3">
      <w:pPr>
        <w:pStyle w:val="NumberList"/>
        <w:ind w:left="720"/>
        <w:rPr>
          <w:rFonts w:asciiTheme="minorHAnsi" w:hAnsiTheme="minorHAnsi"/>
          <w:color w:val="auto"/>
          <w:sz w:val="22"/>
          <w:szCs w:val="22"/>
        </w:rPr>
      </w:pPr>
    </w:p>
    <w:p w14:paraId="30A63C36" w14:textId="77777777"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color w:val="auto"/>
          <w:sz w:val="22"/>
          <w:szCs w:val="22"/>
        </w:rPr>
        <w:t>gdzie</w:t>
      </w:r>
    </w:p>
    <w:p w14:paraId="7460B404" w14:textId="77777777"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color w:val="auto"/>
          <w:sz w:val="22"/>
          <w:szCs w:val="22"/>
        </w:rPr>
        <w:t>Xot  - wartość punktowa oceny technicznej</w:t>
      </w:r>
    </w:p>
    <w:p w14:paraId="3CE6EA79" w14:textId="588CFEE6"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color w:val="auto"/>
          <w:sz w:val="22"/>
          <w:szCs w:val="22"/>
        </w:rPr>
        <w:t>OTof – ilość punktów przyznana</w:t>
      </w:r>
      <w:r w:rsidR="00FE6595" w:rsidRPr="00B065F5">
        <w:rPr>
          <w:rFonts w:asciiTheme="minorHAnsi" w:hAnsiTheme="minorHAnsi"/>
          <w:color w:val="auto"/>
          <w:sz w:val="22"/>
          <w:szCs w:val="22"/>
        </w:rPr>
        <w:t xml:space="preserve"> w</w:t>
      </w:r>
      <w:r w:rsidRPr="00B065F5">
        <w:rPr>
          <w:rFonts w:asciiTheme="minorHAnsi" w:hAnsiTheme="minorHAnsi"/>
          <w:color w:val="auto"/>
          <w:sz w:val="22"/>
          <w:szCs w:val="22"/>
        </w:rPr>
        <w:t xml:space="preserve"> badanej ofercie za kryterium </w:t>
      </w:r>
      <w:r w:rsidR="00D1462F" w:rsidRPr="00B065F5">
        <w:rPr>
          <w:rFonts w:asciiTheme="minorHAnsi" w:hAnsiTheme="minorHAnsi"/>
          <w:color w:val="auto"/>
          <w:sz w:val="22"/>
          <w:szCs w:val="22"/>
        </w:rPr>
        <w:t>„O</w:t>
      </w:r>
      <w:r w:rsidRPr="00B065F5">
        <w:rPr>
          <w:rFonts w:asciiTheme="minorHAnsi" w:hAnsiTheme="minorHAnsi"/>
          <w:color w:val="auto"/>
          <w:sz w:val="22"/>
          <w:szCs w:val="22"/>
        </w:rPr>
        <w:t>cena techniczna</w:t>
      </w:r>
      <w:r w:rsidR="00D1462F" w:rsidRPr="00B065F5">
        <w:rPr>
          <w:rFonts w:asciiTheme="minorHAnsi" w:hAnsiTheme="minorHAnsi"/>
          <w:color w:val="auto"/>
          <w:sz w:val="22"/>
          <w:szCs w:val="22"/>
        </w:rPr>
        <w:t>“</w:t>
      </w:r>
    </w:p>
    <w:p w14:paraId="01BE08E4" w14:textId="25012788"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color w:val="auto"/>
          <w:sz w:val="22"/>
          <w:szCs w:val="22"/>
        </w:rPr>
        <w:t xml:space="preserve">OTmax – </w:t>
      </w:r>
      <w:r w:rsidR="00FE6595" w:rsidRPr="00B065F5">
        <w:rPr>
          <w:rFonts w:asciiTheme="minorHAnsi" w:hAnsiTheme="minorHAnsi"/>
          <w:color w:val="auto"/>
          <w:sz w:val="22"/>
          <w:szCs w:val="22"/>
        </w:rPr>
        <w:t xml:space="preserve">maksymalna ilośći punktów możliwa do uzyskania w kryterium </w:t>
      </w:r>
      <w:r w:rsidR="00D1462F" w:rsidRPr="00B065F5">
        <w:rPr>
          <w:rFonts w:asciiTheme="minorHAnsi" w:hAnsiTheme="minorHAnsi"/>
          <w:color w:val="auto"/>
          <w:sz w:val="22"/>
          <w:szCs w:val="22"/>
        </w:rPr>
        <w:t>„O</w:t>
      </w:r>
      <w:r w:rsidR="00FE6595" w:rsidRPr="00B065F5">
        <w:rPr>
          <w:rFonts w:asciiTheme="minorHAnsi" w:hAnsiTheme="minorHAnsi"/>
          <w:color w:val="auto"/>
          <w:sz w:val="22"/>
          <w:szCs w:val="22"/>
        </w:rPr>
        <w:t>cena techniczna</w:t>
      </w:r>
      <w:r w:rsidR="00D1462F" w:rsidRPr="00B065F5">
        <w:rPr>
          <w:rFonts w:asciiTheme="minorHAnsi" w:hAnsiTheme="minorHAnsi"/>
          <w:color w:val="auto"/>
          <w:sz w:val="22"/>
          <w:szCs w:val="22"/>
        </w:rPr>
        <w:t>“</w:t>
      </w:r>
      <w:r w:rsidR="00FE6595" w:rsidRPr="00B065F5">
        <w:rPr>
          <w:rFonts w:asciiTheme="minorHAnsi" w:hAnsiTheme="minorHAnsi"/>
          <w:color w:val="auto"/>
          <w:sz w:val="22"/>
          <w:szCs w:val="22"/>
        </w:rPr>
        <w:t xml:space="preserve"> </w:t>
      </w:r>
    </w:p>
    <w:p w14:paraId="7267B9A3" w14:textId="77777777" w:rsidR="002F33E3" w:rsidRPr="00B065F5" w:rsidRDefault="002F33E3" w:rsidP="002F33E3">
      <w:pPr>
        <w:pStyle w:val="NumberList"/>
        <w:ind w:left="720"/>
        <w:rPr>
          <w:rFonts w:asciiTheme="minorHAnsi" w:hAnsiTheme="minorHAnsi"/>
          <w:color w:val="auto"/>
          <w:sz w:val="22"/>
          <w:szCs w:val="22"/>
        </w:rPr>
      </w:pPr>
      <w:r w:rsidRPr="00B065F5">
        <w:rPr>
          <w:rFonts w:asciiTheme="minorHAnsi" w:hAnsiTheme="minorHAnsi"/>
          <w:color w:val="auto"/>
          <w:sz w:val="22"/>
          <w:szCs w:val="22"/>
        </w:rPr>
        <w:t>R – ranga – wartość procentowa za kryterium „Ocena techniczna“</w:t>
      </w:r>
    </w:p>
    <w:p w14:paraId="1049A5DF" w14:textId="77777777" w:rsidR="002F33E3" w:rsidRPr="00B065F5" w:rsidRDefault="002F33E3" w:rsidP="002F33E3">
      <w:pPr>
        <w:pStyle w:val="NumberList"/>
        <w:ind w:left="720"/>
        <w:rPr>
          <w:rFonts w:asciiTheme="minorHAnsi" w:hAnsiTheme="minorHAnsi"/>
          <w:color w:val="auto"/>
          <w:sz w:val="22"/>
          <w:szCs w:val="22"/>
        </w:rPr>
      </w:pPr>
    </w:p>
    <w:p w14:paraId="746D0598" w14:textId="37282951" w:rsidR="002F33E3" w:rsidRPr="00B065F5" w:rsidRDefault="002F33E3" w:rsidP="002F33E3">
      <w:pPr>
        <w:rPr>
          <w:b/>
          <w:i/>
        </w:rPr>
      </w:pPr>
      <w:r w:rsidRPr="00B065F5">
        <w:rPr>
          <w:b/>
          <w:bCs/>
          <w:lang w:val="cs-CZ"/>
        </w:rPr>
        <w:t>UWAGA: Zamawiający dokona punktacji w tym kryterium na podtawie danych z</w:t>
      </w:r>
      <w:r w:rsidR="00E3322E" w:rsidRPr="00B065F5">
        <w:rPr>
          <w:b/>
          <w:bCs/>
          <w:lang w:val="cs-CZ"/>
        </w:rPr>
        <w:t xml:space="preserve"> </w:t>
      </w:r>
      <w:r w:rsidRPr="00B065F5">
        <w:rPr>
          <w:b/>
          <w:bCs/>
          <w:lang w:val="cs-CZ"/>
        </w:rPr>
        <w:t xml:space="preserve">załączonego przez Wykonawcę do oferty </w:t>
      </w:r>
      <w:r w:rsidRPr="00B065F5">
        <w:rPr>
          <w:b/>
          <w:i/>
        </w:rPr>
        <w:t xml:space="preserve">Załącznika nr </w:t>
      </w:r>
      <w:r w:rsidR="00B02E22" w:rsidRPr="00B065F5">
        <w:rPr>
          <w:b/>
          <w:i/>
        </w:rPr>
        <w:t>4</w:t>
      </w:r>
      <w:r w:rsidRPr="00B065F5">
        <w:rPr>
          <w:b/>
          <w:i/>
        </w:rPr>
        <w:t xml:space="preserve"> do SWZ</w:t>
      </w:r>
      <w:r w:rsidR="00E3322E" w:rsidRPr="00B065F5">
        <w:rPr>
          <w:b/>
          <w:i/>
        </w:rPr>
        <w:t>.</w:t>
      </w:r>
    </w:p>
    <w:p w14:paraId="157C9128" w14:textId="6A4C685A" w:rsidR="002F33E3" w:rsidRPr="00B065F5" w:rsidRDefault="002F33E3" w:rsidP="002F33E3">
      <w:pPr>
        <w:pStyle w:val="NumberList"/>
        <w:ind w:left="360"/>
        <w:rPr>
          <w:rFonts w:asciiTheme="minorHAnsi" w:hAnsiTheme="minorHAnsi"/>
          <w:b/>
          <w:color w:val="auto"/>
          <w:sz w:val="22"/>
          <w:szCs w:val="22"/>
        </w:rPr>
      </w:pPr>
      <w:r w:rsidRPr="00B065F5">
        <w:rPr>
          <w:rFonts w:asciiTheme="minorHAnsi" w:hAnsiTheme="minorHAnsi"/>
          <w:b/>
          <w:bCs/>
          <w:color w:val="auto"/>
          <w:sz w:val="22"/>
          <w:szCs w:val="22"/>
        </w:rPr>
        <w:t>WYNIK:</w:t>
      </w:r>
      <w:r w:rsidRPr="00B065F5">
        <w:rPr>
          <w:rFonts w:asciiTheme="minorHAnsi" w:hAnsiTheme="minorHAnsi"/>
          <w:color w:val="auto"/>
          <w:sz w:val="22"/>
          <w:szCs w:val="22"/>
        </w:rPr>
        <w:t xml:space="preserve"> oferta, która otrzyma największą sumę punktów za kryteria wymienione wyżej zostanie uznana za najkorzystniejszą, pozostałe oferty zostana sklasyfikowane według ilości uzyskanych punktów. Realizacja zamówienia zostanie powierzona Wykonawcy, którego oferta okaże się najkorzystniejsza, czyli uzyska najwiekszą ilość punktów.</w:t>
      </w:r>
    </w:p>
    <w:p w14:paraId="11733A9F" w14:textId="77777777" w:rsidR="00990687" w:rsidRPr="00B065F5" w:rsidRDefault="00990687" w:rsidP="002F33E3">
      <w:pPr>
        <w:suppressAutoHyphens/>
        <w:spacing w:after="0" w:line="240" w:lineRule="auto"/>
        <w:jc w:val="both"/>
        <w:rPr>
          <w:rFonts w:ascii="Calibri" w:hAnsi="Calibri" w:cs="Calibri"/>
          <w:sz w:val="26"/>
          <w:lang w:val="cs-CZ"/>
        </w:rPr>
      </w:pPr>
    </w:p>
    <w:p w14:paraId="710B2FAC" w14:textId="77777777" w:rsidR="00990687" w:rsidRPr="00B065F5" w:rsidRDefault="00990687" w:rsidP="002F33E3">
      <w:pPr>
        <w:suppressAutoHyphens/>
        <w:spacing w:after="0" w:line="240" w:lineRule="auto"/>
        <w:jc w:val="both"/>
        <w:rPr>
          <w:rFonts w:ascii="Calibri" w:hAnsi="Calibri" w:cs="Calibri"/>
          <w:sz w:val="26"/>
          <w:lang w:val="cs-CZ"/>
        </w:rPr>
      </w:pPr>
    </w:p>
    <w:p w14:paraId="665705D2" w14:textId="1367F863" w:rsidR="002F33E3" w:rsidRPr="00B065F5" w:rsidRDefault="002F33E3" w:rsidP="002F33E3">
      <w:pPr>
        <w:numPr>
          <w:ilvl w:val="0"/>
          <w:numId w:val="15"/>
        </w:numPr>
        <w:tabs>
          <w:tab w:val="clear" w:pos="890"/>
          <w:tab w:val="num" w:pos="0"/>
        </w:tabs>
        <w:suppressAutoHyphens/>
        <w:spacing w:before="60" w:after="60" w:line="240" w:lineRule="auto"/>
        <w:ind w:left="426"/>
        <w:jc w:val="both"/>
        <w:rPr>
          <w:rFonts w:ascii="Calibri" w:hAnsi="Calibri" w:cs="Calibri"/>
        </w:rPr>
      </w:pPr>
      <w:r w:rsidRPr="00B065F5">
        <w:rPr>
          <w:rFonts w:ascii="Calibri" w:hAnsi="Calibri"/>
          <w:bCs/>
        </w:rPr>
        <w:t>Zamawiający dokona wyboru najkorzystniejszej oferty w terminie związania ofertą określonym w SWZ.</w:t>
      </w:r>
    </w:p>
    <w:p w14:paraId="3387387C" w14:textId="77777777" w:rsidR="002F33E3" w:rsidRPr="00B065F5" w:rsidRDefault="002F33E3" w:rsidP="002F33E3">
      <w:pPr>
        <w:numPr>
          <w:ilvl w:val="0"/>
          <w:numId w:val="15"/>
        </w:numPr>
        <w:tabs>
          <w:tab w:val="clear" w:pos="890"/>
          <w:tab w:val="num" w:pos="0"/>
        </w:tabs>
        <w:suppressAutoHyphens/>
        <w:spacing w:after="0" w:line="240" w:lineRule="auto"/>
        <w:ind w:left="426"/>
        <w:jc w:val="both"/>
        <w:rPr>
          <w:rFonts w:ascii="Calibri" w:hAnsi="Calibri" w:cs="Calibri"/>
        </w:rPr>
      </w:pPr>
      <w:r w:rsidRPr="00B065F5">
        <w:rPr>
          <w:rFonts w:ascii="Calibri" w:hAnsi="Calibri"/>
          <w:bCs/>
        </w:rPr>
        <w:t>Jeżeli termin związania ofertą upłynie przed wyborem najkorzystniejszej oferty, zamawiający wezwie wykonawcę̨, którego oferta otrzymała najwyższą ocenę̨ do wyrażenia w wyznaczonym przez zamawiającego terminie pisemnej zgody na wybór jego oferty.</w:t>
      </w:r>
    </w:p>
    <w:p w14:paraId="658EB5CD" w14:textId="77777777" w:rsidR="002F33E3" w:rsidRPr="00B065F5" w:rsidRDefault="002F33E3" w:rsidP="002F33E3">
      <w:pPr>
        <w:numPr>
          <w:ilvl w:val="0"/>
          <w:numId w:val="15"/>
        </w:numPr>
        <w:tabs>
          <w:tab w:val="clear" w:pos="890"/>
          <w:tab w:val="num" w:pos="0"/>
        </w:tabs>
        <w:suppressAutoHyphens/>
        <w:spacing w:before="60" w:after="60" w:line="240" w:lineRule="auto"/>
        <w:ind w:left="426"/>
        <w:jc w:val="both"/>
        <w:rPr>
          <w:rFonts w:ascii="Calibri" w:hAnsi="Calibri" w:cs="Calibri"/>
        </w:rPr>
      </w:pPr>
      <w:r w:rsidRPr="00B065F5">
        <w:rPr>
          <w:rFonts w:ascii="Calibri" w:hAnsi="Calibri"/>
          <w:bCs/>
        </w:rPr>
        <w:lastRenderedPageBreak/>
        <w:t>W przypadku braku zgody, o której mowa w ust. 2, oferta podlega odrzuceniu, a zamawiający zwraca się̨ o wyrażenie takiej zgody do kolejnego wykonawcy, którego oferta została najwyżej oceniona, chyba że zachodzą̨ przesłanki do unieważnienia postepowania.</w:t>
      </w:r>
    </w:p>
    <w:p w14:paraId="4862BB48" w14:textId="0EB78BCE" w:rsidR="002F33E3" w:rsidRPr="00B065F5" w:rsidRDefault="002F33E3" w:rsidP="00990687">
      <w:pPr>
        <w:suppressAutoHyphens/>
        <w:spacing w:after="0" w:line="240" w:lineRule="auto"/>
        <w:jc w:val="both"/>
        <w:rPr>
          <w:rFonts w:ascii="Calibri" w:hAnsi="Calibri" w:cs="Calibri"/>
          <w:sz w:val="26"/>
        </w:rPr>
      </w:pPr>
    </w:p>
    <w:p w14:paraId="5AFF97DF" w14:textId="4E3F322A" w:rsidR="0010103B" w:rsidRPr="00B065F5" w:rsidRDefault="0010103B" w:rsidP="00990687">
      <w:pPr>
        <w:numPr>
          <w:ilvl w:val="0"/>
          <w:numId w:val="1"/>
        </w:numPr>
        <w:tabs>
          <w:tab w:val="left" w:pos="567"/>
        </w:tabs>
        <w:suppressAutoHyphens/>
        <w:spacing w:before="120" w:after="120" w:line="240" w:lineRule="auto"/>
        <w:jc w:val="both"/>
        <w:rPr>
          <w:rFonts w:ascii="Calibri" w:hAnsi="Calibri" w:cs="Calibri"/>
          <w:b/>
          <w:bCs/>
          <w:sz w:val="26"/>
        </w:rPr>
      </w:pPr>
      <w:bookmarkStart w:id="17" w:name="_Hlk136849914"/>
      <w:r w:rsidRPr="00B065F5">
        <w:rPr>
          <w:rFonts w:ascii="Calibri" w:hAnsi="Calibri" w:cs="Calibri"/>
          <w:b/>
          <w:bCs/>
          <w:sz w:val="26"/>
        </w:rPr>
        <w:t>Forma oświadczeń i dokumentów, sposób ich przekazywania oraz sposób</w:t>
      </w:r>
      <w:r w:rsidR="00990687" w:rsidRPr="00B065F5">
        <w:rPr>
          <w:rFonts w:ascii="Calibri" w:hAnsi="Calibri" w:cs="Calibri"/>
          <w:b/>
          <w:bCs/>
          <w:sz w:val="26"/>
        </w:rPr>
        <w:t xml:space="preserve"> </w:t>
      </w:r>
      <w:r w:rsidRPr="00B065F5">
        <w:rPr>
          <w:rFonts w:ascii="Calibri" w:hAnsi="Calibri" w:cs="Calibri"/>
          <w:b/>
          <w:bCs/>
          <w:sz w:val="26"/>
        </w:rPr>
        <w:t>przygotowania oferty i tryb jej złożenia.</w:t>
      </w:r>
    </w:p>
    <w:bookmarkEnd w:id="17"/>
    <w:p w14:paraId="1A722759" w14:textId="77777777" w:rsidR="0010103B" w:rsidRPr="00B065F5" w:rsidRDefault="0010103B" w:rsidP="00540F5F">
      <w:pPr>
        <w:pStyle w:val="Tekstpodstawowy"/>
        <w:numPr>
          <w:ilvl w:val="0"/>
          <w:numId w:val="11"/>
        </w:numPr>
        <w:tabs>
          <w:tab w:val="clear" w:pos="360"/>
          <w:tab w:val="num" w:pos="284"/>
        </w:tabs>
        <w:ind w:left="284" w:hanging="284"/>
        <w:rPr>
          <w:rFonts w:ascii="Calibri" w:hAnsi="Calibri" w:cs="Calibri"/>
          <w:bCs/>
          <w:color w:val="auto"/>
          <w:sz w:val="22"/>
          <w:szCs w:val="22"/>
        </w:rPr>
      </w:pPr>
      <w:r w:rsidRPr="00B065F5">
        <w:rPr>
          <w:rFonts w:ascii="Calibri" w:hAnsi="Calibri" w:cs="Calibri"/>
          <w:bCs/>
          <w:color w:val="auto"/>
          <w:sz w:val="22"/>
          <w:szCs w:val="22"/>
        </w:rPr>
        <w:t>Każdy wykonawca może złożyć tylko jedną ofertę.</w:t>
      </w:r>
    </w:p>
    <w:p w14:paraId="14CD46FB" w14:textId="20059C16" w:rsidR="00E500E0" w:rsidRPr="00B065F5" w:rsidRDefault="0010103B" w:rsidP="00540F5F">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B065F5">
        <w:rPr>
          <w:rFonts w:ascii="Calibri" w:hAnsi="Calibri" w:cs="Calibri"/>
          <w:bCs/>
          <w:color w:val="auto"/>
          <w:sz w:val="22"/>
          <w:szCs w:val="22"/>
        </w:rPr>
        <w:t>Postępowanie o udzielenie zamówienia, z zastrzeżeniem wyjątków przewidzianych w ustawie, prowadzi się pisemnie w języku polskim.</w:t>
      </w:r>
    </w:p>
    <w:p w14:paraId="741ADE1A" w14:textId="3919B2D8" w:rsidR="0010103B" w:rsidRPr="00B065F5" w:rsidRDefault="0010103B" w:rsidP="00540F5F">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B065F5">
        <w:rPr>
          <w:rFonts w:ascii="Calibri" w:hAnsi="Calibri" w:cs="Calibri"/>
          <w:bCs/>
          <w:color w:val="auto"/>
          <w:sz w:val="22"/>
          <w:szCs w:val="22"/>
        </w:rPr>
        <w:t>Do przygotowania oferty konieczne jest posiadanie przez osobę upoważnioną do reprezentowania Wykonawcy kwalifikowanego podpisu elektronicznego.</w:t>
      </w:r>
    </w:p>
    <w:p w14:paraId="32ABDE6C" w14:textId="77777777" w:rsidR="00034642" w:rsidRPr="00B065F5" w:rsidRDefault="00034642" w:rsidP="00540F5F">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B065F5">
        <w:rPr>
          <w:rFonts w:ascii="Calibri" w:hAnsi="Calibri" w:cs="Calibri"/>
          <w:bCs/>
          <w:color w:val="auto"/>
          <w:sz w:val="22"/>
          <w:szCs w:val="22"/>
        </w:rPr>
        <w:t>Oferta powinna być złożona za pośrednictwem platformy e-zamówienia na formularzu ofertowym dostępnym w systemie, sekcja ogłoszenia i dokumenty postępowania zamieszczonej w szczegółach postępowania.</w:t>
      </w:r>
    </w:p>
    <w:p w14:paraId="06809168" w14:textId="6CA96DCA" w:rsidR="00034642" w:rsidRPr="00B065F5" w:rsidRDefault="00034642" w:rsidP="00540F5F">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B065F5">
        <w:rPr>
          <w:rFonts w:ascii="Calibri" w:hAnsi="Calibri" w:cs="Calibri"/>
          <w:bCs/>
          <w:color w:val="auto"/>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71A96F4" w14:textId="3F361825" w:rsidR="0010103B" w:rsidRPr="00A80778" w:rsidRDefault="0010103B" w:rsidP="00540F5F">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A80778">
        <w:rPr>
          <w:rFonts w:ascii="Calibri" w:hAnsi="Calibri" w:cs="Calibri"/>
          <w:bCs/>
        </w:rPr>
        <w:t>Wszelkie informacje stanowiące tajemnicę przedsiębiorstwa w rozumieniu ustawy z dnia</w:t>
      </w:r>
      <w:r w:rsidR="00540F5F" w:rsidRPr="00A80778">
        <w:rPr>
          <w:rFonts w:ascii="Calibri" w:hAnsi="Calibri" w:cs="Calibri"/>
          <w:bCs/>
        </w:rPr>
        <w:br/>
      </w:r>
      <w:r w:rsidRPr="00A80778">
        <w:rPr>
          <w:rFonts w:ascii="Calibri" w:hAnsi="Calibri" w:cs="Calibri"/>
          <w:bCs/>
        </w:rPr>
        <w:t>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w:t>
      </w:r>
      <w:r w:rsidR="00540F5F" w:rsidRPr="00A80778">
        <w:rPr>
          <w:rFonts w:ascii="Calibri" w:hAnsi="Calibri" w:cs="Calibri"/>
          <w:bCs/>
        </w:rPr>
        <w:t xml:space="preserve"> </w:t>
      </w:r>
      <w:r w:rsidRPr="00A80778">
        <w:rPr>
          <w:rFonts w:ascii="Calibri" w:hAnsi="Calibri" w:cs="Calibri"/>
          <w:bCs/>
        </w:rPr>
        <w:t xml:space="preserve">wykonawcę podjęcia niezbędnych działań w celu zachowania poufności objętych klauzulą informacji zgodnie z postanowieniami art. 18 ust. 3 </w:t>
      </w:r>
      <w:proofErr w:type="spellStart"/>
      <w:r w:rsidRPr="00A80778">
        <w:rPr>
          <w:rFonts w:ascii="Calibri" w:hAnsi="Calibri" w:cs="Calibri"/>
          <w:bCs/>
        </w:rPr>
        <w:t>pzp</w:t>
      </w:r>
      <w:proofErr w:type="spellEnd"/>
      <w:r w:rsidRPr="00A80778">
        <w:rPr>
          <w:rFonts w:ascii="Calibri" w:hAnsi="Calibri" w:cs="Calibri"/>
          <w:bCs/>
        </w:rPr>
        <w:t>.</w:t>
      </w:r>
    </w:p>
    <w:p w14:paraId="521DF43E" w14:textId="19491F15" w:rsidR="0010103B" w:rsidRPr="00A80778" w:rsidRDefault="0010103B" w:rsidP="00540F5F">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A80778">
        <w:rPr>
          <w:rFonts w:ascii="Calibri" w:hAnsi="Calibri" w:cs="Calibri"/>
          <w:bCs/>
        </w:rPr>
        <w:t>Pełnomocnictwo do złożenia oferty musi być złożone w oryginale w takiej samej formie, jak składana oferta (</w:t>
      </w:r>
      <w:proofErr w:type="spellStart"/>
      <w:r w:rsidRPr="00A80778">
        <w:rPr>
          <w:rFonts w:ascii="Calibri" w:hAnsi="Calibri" w:cs="Calibri"/>
          <w:bCs/>
        </w:rPr>
        <w:t>t.j</w:t>
      </w:r>
      <w:proofErr w:type="spellEnd"/>
      <w:r w:rsidRPr="00A80778">
        <w:rPr>
          <w:rFonts w:ascii="Calibri" w:hAnsi="Calibri" w:cs="Calibri"/>
          <w:bCs/>
        </w:rPr>
        <w:t>. w formie elektronicznej opatrzonej kwalifikowanym podpisem elektronicznym)</w:t>
      </w:r>
      <w:r w:rsidR="001C079A" w:rsidRPr="00A80778">
        <w:rPr>
          <w:rFonts w:ascii="Calibri" w:hAnsi="Calibri" w:cs="Calibri"/>
          <w:bCs/>
        </w:rPr>
        <w:t>.</w:t>
      </w:r>
    </w:p>
    <w:p w14:paraId="622FD40D" w14:textId="3026706D" w:rsidR="0010103B" w:rsidRPr="00A80778" w:rsidRDefault="0010103B" w:rsidP="00540F5F">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A80778">
        <w:rPr>
          <w:rFonts w:ascii="Calibri" w:hAnsi="Calibri" w:cs="Calibri"/>
          <w:bCs/>
        </w:rPr>
        <w:t>Dopuszcza się także złożenie elektronicznej kopii (skanu) pełnomocnictwa sporządzonego uprzednio w formie pisemnej, w formie elektronicznego poświadczenia sporządzonego stosownie do art. 97 §2 ustawy z dnia 14 lutego 1991r. - Prawo o notariacie, które to poświadczenie notariusz opatruje kwalifikowanym podpisem elektronicznym.</w:t>
      </w:r>
      <w:r w:rsidR="00E469CA" w:rsidRPr="00A80778">
        <w:rPr>
          <w:rFonts w:ascii="Calibri" w:hAnsi="Calibri" w:cs="Calibri"/>
          <w:bCs/>
        </w:rPr>
        <w:t xml:space="preserve"> </w:t>
      </w:r>
      <w:r w:rsidRPr="00A80778">
        <w:rPr>
          <w:rFonts w:ascii="Calibri" w:hAnsi="Calibri" w:cs="Calibri"/>
          <w:bCs/>
        </w:rPr>
        <w:t>Elektroniczna kopia pełnomocnictwa nie może być uwierzytelniona przez upełnomocnionego.</w:t>
      </w:r>
    </w:p>
    <w:p w14:paraId="35910DD6" w14:textId="77777777" w:rsidR="0010103B" w:rsidRPr="00A80778" w:rsidRDefault="0010103B" w:rsidP="00540F5F">
      <w:pPr>
        <w:pStyle w:val="Tekstpodstawowy"/>
        <w:numPr>
          <w:ilvl w:val="0"/>
          <w:numId w:val="11"/>
        </w:numPr>
        <w:tabs>
          <w:tab w:val="clear" w:pos="360"/>
          <w:tab w:val="num" w:pos="284"/>
          <w:tab w:val="num" w:pos="426"/>
        </w:tabs>
        <w:ind w:left="284" w:hanging="284"/>
        <w:rPr>
          <w:rFonts w:ascii="Calibri" w:hAnsi="Calibri" w:cs="Calibri"/>
          <w:bCs/>
          <w:color w:val="auto"/>
          <w:sz w:val="22"/>
          <w:szCs w:val="22"/>
          <w:lang w:eastAsia="pl-PL"/>
        </w:rPr>
      </w:pPr>
      <w:r w:rsidRPr="00A80778">
        <w:rPr>
          <w:rFonts w:ascii="Calibri" w:hAnsi="Calibri" w:cs="Calibri"/>
          <w:bCs/>
          <w:color w:val="auto"/>
          <w:sz w:val="22"/>
          <w:szCs w:val="22"/>
          <w:lang w:eastAsia="pl-PL"/>
        </w:rPr>
        <w:t>Opis sposobu obliczenia ceny oferty:</w:t>
      </w:r>
    </w:p>
    <w:p w14:paraId="18CCAD0D" w14:textId="56B2D079" w:rsidR="0010103B" w:rsidRPr="00A80778"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A80778">
        <w:rPr>
          <w:rFonts w:ascii="Calibri" w:hAnsi="Calibri" w:cs="Calibri"/>
          <w:noProof/>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akcyzowy, jeżeli na podstawie odrębnych przepisów sprzedaż towaru (usługi) podlega obciążeniu podatkiem od towarów i usług oraz podatkiem akcyzowym, </w:t>
      </w:r>
    </w:p>
    <w:p w14:paraId="7F178B2F" w14:textId="77777777"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14:paraId="45438482" w14:textId="77777777"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cena oferty stanowi wynagrodzenie ryczałtowe,</w:t>
      </w:r>
    </w:p>
    <w:p w14:paraId="4A3F4193" w14:textId="1FD2A009"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lastRenderedPageBreak/>
        <w:t xml:space="preserve">wykonawca poda cenę oferty w Formularzu Ofertowym sporządzonym według wzoru stanowiącego </w:t>
      </w:r>
      <w:r w:rsidRPr="009A5A40">
        <w:rPr>
          <w:rFonts w:ascii="Calibri" w:hAnsi="Calibri" w:cs="Calibri"/>
          <w:i/>
          <w:noProof/>
          <w:spacing w:val="-3"/>
        </w:rPr>
        <w:t xml:space="preserve">Załącznik Nr </w:t>
      </w:r>
      <w:r w:rsidR="003076ED" w:rsidRPr="009A5A40">
        <w:rPr>
          <w:rFonts w:ascii="Calibri" w:hAnsi="Calibri" w:cs="Calibri"/>
          <w:i/>
          <w:noProof/>
          <w:spacing w:val="-3"/>
        </w:rPr>
        <w:t>2</w:t>
      </w:r>
      <w:r w:rsidRPr="009A5A40">
        <w:rPr>
          <w:rFonts w:ascii="Calibri" w:hAnsi="Calibri" w:cs="Calibri"/>
          <w:noProof/>
          <w:spacing w:val="-3"/>
        </w:rPr>
        <w:t xml:space="preserve"> do SWZ, jako cenę brutto [z uwzględnieniem kwoty podatku od towarów i usług (VAT)] z wyszczególnieniem stawki podatku od towarów i usług (VAT)</w:t>
      </w:r>
      <w:r w:rsidR="00875C39" w:rsidRPr="009A5A40">
        <w:rPr>
          <w:rFonts w:ascii="Calibri" w:hAnsi="Calibri" w:cs="Calibri"/>
          <w:noProof/>
          <w:spacing w:val="-3"/>
        </w:rPr>
        <w:t>,</w:t>
      </w:r>
      <w:r w:rsidRPr="009A5A40">
        <w:rPr>
          <w:rFonts w:ascii="Calibri" w:hAnsi="Calibri" w:cs="Calibri"/>
          <w:noProof/>
          <w:spacing w:val="-3"/>
        </w:rPr>
        <w:t xml:space="preserve"> </w:t>
      </w:r>
    </w:p>
    <w:p w14:paraId="77C36FC7" w14:textId="77777777"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cenę/ceny w ofercie podaje się wyłącznie w PLN,</w:t>
      </w:r>
    </w:p>
    <w:p w14:paraId="1FA41B28" w14:textId="77777777"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cenę oferty oblicza się z dokładnością do dwóch miejsc po przecinku,</w:t>
      </w:r>
    </w:p>
    <w:p w14:paraId="75B29CBA" w14:textId="3AD3CBE5"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przy obliczaniu ceny oferty należy stosować zasadę wynikającą z treści Formularza </w:t>
      </w:r>
      <w:r w:rsidR="00875C39" w:rsidRPr="009A5A40">
        <w:rPr>
          <w:rFonts w:ascii="Calibri" w:hAnsi="Calibri" w:cs="Calibri"/>
          <w:noProof/>
          <w:spacing w:val="-3"/>
        </w:rPr>
        <w:t xml:space="preserve">asortymentowo - </w:t>
      </w:r>
      <w:r w:rsidRPr="009A5A40">
        <w:rPr>
          <w:rFonts w:ascii="Calibri" w:hAnsi="Calibri" w:cs="Calibri"/>
          <w:noProof/>
          <w:spacing w:val="-3"/>
        </w:rPr>
        <w:t xml:space="preserve">cenowego, </w:t>
      </w:r>
    </w:p>
    <w:p w14:paraId="60338B8C" w14:textId="75CF209B" w:rsidR="0010103B" w:rsidRPr="009A5A40" w:rsidRDefault="0010103B" w:rsidP="00122C1B">
      <w:pPr>
        <w:numPr>
          <w:ilvl w:val="0"/>
          <w:numId w:val="18"/>
        </w:numPr>
        <w:tabs>
          <w:tab w:val="left" w:pos="567"/>
        </w:tabs>
        <w:spacing w:after="0" w:line="240" w:lineRule="auto"/>
        <w:ind w:left="567" w:hanging="283"/>
        <w:jc w:val="both"/>
        <w:rPr>
          <w:rFonts w:ascii="Calibri" w:hAnsi="Calibri" w:cs="Calibri"/>
          <w:noProof/>
          <w:spacing w:val="-3"/>
        </w:rPr>
      </w:pPr>
      <w:r w:rsidRPr="009A5A40">
        <w:rPr>
          <w:rFonts w:ascii="Calibri" w:hAnsi="Calibri" w:cs="Calibri"/>
          <w:noProof/>
          <w:spacing w:val="-3"/>
        </w:rPr>
        <w:t xml:space="preserve"> jeżeli występuje więcej niż jedna pozycja asortymentowa należy zsumować odpowiednio wartości w kolumnach</w:t>
      </w:r>
      <w:r w:rsidR="00875C39" w:rsidRPr="009A5A40">
        <w:rPr>
          <w:rFonts w:ascii="Calibri" w:hAnsi="Calibri" w:cs="Calibri"/>
          <w:noProof/>
          <w:spacing w:val="-3"/>
        </w:rPr>
        <w:t>,</w:t>
      </w:r>
    </w:p>
    <w:p w14:paraId="347D5CFE" w14:textId="217B87FF" w:rsidR="0010103B" w:rsidRPr="009A5A40" w:rsidRDefault="0010103B" w:rsidP="00122C1B">
      <w:pPr>
        <w:numPr>
          <w:ilvl w:val="0"/>
          <w:numId w:val="18"/>
        </w:numPr>
        <w:tabs>
          <w:tab w:val="left" w:pos="567"/>
        </w:tabs>
        <w:spacing w:after="0" w:line="240" w:lineRule="auto"/>
        <w:ind w:left="567" w:right="-314" w:hanging="283"/>
        <w:jc w:val="both"/>
        <w:rPr>
          <w:rFonts w:ascii="Calibri" w:hAnsi="Calibri" w:cs="Calibri"/>
          <w:noProof/>
          <w:spacing w:val="-3"/>
        </w:rPr>
      </w:pPr>
      <w:r w:rsidRPr="009A5A40">
        <w:rPr>
          <w:rFonts w:ascii="Calibri" w:hAnsi="Calibri" w:cs="Calibri"/>
          <w:noProof/>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EAEB5DB" w14:textId="6DFCCC97" w:rsidR="0010103B" w:rsidRPr="009A5A40" w:rsidRDefault="0010103B" w:rsidP="003216B7">
      <w:pPr>
        <w:numPr>
          <w:ilvl w:val="0"/>
          <w:numId w:val="11"/>
        </w:numPr>
        <w:tabs>
          <w:tab w:val="num" w:pos="928"/>
        </w:tabs>
        <w:suppressAutoHyphens/>
        <w:spacing w:after="0" w:line="240" w:lineRule="auto"/>
        <w:jc w:val="both"/>
        <w:rPr>
          <w:rFonts w:ascii="Calibri" w:hAnsi="Calibri" w:cs="Calibri"/>
        </w:rPr>
      </w:pPr>
      <w:r w:rsidRPr="009A5A40">
        <w:rPr>
          <w:rFonts w:ascii="Calibri" w:hAnsi="Calibri" w:cs="Calibri"/>
        </w:rPr>
        <w:t>Koszty związane z przygotowaniem i złożeniem oferty ponosi wykonawca.</w:t>
      </w:r>
    </w:p>
    <w:p w14:paraId="36FACB2D" w14:textId="77777777" w:rsidR="00493FF6" w:rsidRPr="009A5A40" w:rsidRDefault="00493FF6" w:rsidP="00493FF6">
      <w:pPr>
        <w:tabs>
          <w:tab w:val="num" w:pos="928"/>
        </w:tabs>
        <w:suppressAutoHyphens/>
        <w:spacing w:after="0" w:line="240" w:lineRule="auto"/>
        <w:jc w:val="both"/>
        <w:rPr>
          <w:rFonts w:ascii="Calibri" w:hAnsi="Calibri" w:cs="Calibri"/>
        </w:rPr>
      </w:pPr>
    </w:p>
    <w:p w14:paraId="35240A8E" w14:textId="4DE46C57" w:rsidR="0010103B" w:rsidRPr="009A5A40" w:rsidRDefault="0010103B" w:rsidP="002C5F3F">
      <w:pPr>
        <w:numPr>
          <w:ilvl w:val="0"/>
          <w:numId w:val="1"/>
        </w:numPr>
        <w:tabs>
          <w:tab w:val="left" w:pos="0"/>
          <w:tab w:val="left" w:pos="567"/>
        </w:tabs>
        <w:suppressAutoHyphens/>
        <w:spacing w:after="0" w:line="240" w:lineRule="auto"/>
        <w:jc w:val="both"/>
        <w:rPr>
          <w:rFonts w:ascii="Calibri" w:hAnsi="Calibri" w:cs="Calibri"/>
          <w:b/>
          <w:bCs/>
          <w:sz w:val="26"/>
        </w:rPr>
      </w:pPr>
      <w:r w:rsidRPr="009A5A40">
        <w:rPr>
          <w:rFonts w:ascii="Calibri" w:hAnsi="Calibri" w:cs="Calibri"/>
          <w:b/>
          <w:bCs/>
          <w:sz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5F92EE8" w14:textId="53896C19" w:rsidR="00F96A14" w:rsidRPr="009A5A40" w:rsidRDefault="00F96A14" w:rsidP="00861119">
      <w:pPr>
        <w:tabs>
          <w:tab w:val="left" w:pos="567"/>
        </w:tabs>
        <w:spacing w:after="0" w:line="240" w:lineRule="auto"/>
        <w:jc w:val="both"/>
        <w:rPr>
          <w:rFonts w:ascii="Calibri" w:hAnsi="Calibri" w:cs="Calibri"/>
        </w:rPr>
      </w:pPr>
    </w:p>
    <w:p w14:paraId="4A68CB2A" w14:textId="77777777" w:rsidR="00F96A14" w:rsidRPr="009A5A40" w:rsidRDefault="00F96A14" w:rsidP="003A5A14">
      <w:pPr>
        <w:numPr>
          <w:ilvl w:val="1"/>
          <w:numId w:val="47"/>
        </w:numPr>
        <w:suppressAutoHyphens/>
        <w:spacing w:after="0" w:line="240" w:lineRule="auto"/>
        <w:ind w:left="426" w:hanging="426"/>
        <w:jc w:val="both"/>
        <w:rPr>
          <w:rFonts w:ascii="Calibri" w:hAnsi="Calibri" w:cs="Calibri"/>
        </w:rPr>
      </w:pPr>
      <w:r w:rsidRPr="009A5A40">
        <w:rPr>
          <w:rFonts w:ascii="Calibri" w:hAnsi="Calibri" w:cs="Calibri"/>
        </w:rPr>
        <w:t>W postępowaniu komunikacja między Zamawiającym a Wykonawcami odbywa się przy użyciu następujących środków komunikacji elektronicznej:</w:t>
      </w:r>
    </w:p>
    <w:p w14:paraId="3146E3CC" w14:textId="77777777" w:rsidR="00F96A14" w:rsidRPr="009A5A40" w:rsidRDefault="00F96A14" w:rsidP="003A5A14">
      <w:pPr>
        <w:widowControl w:val="0"/>
        <w:numPr>
          <w:ilvl w:val="2"/>
          <w:numId w:val="48"/>
        </w:numPr>
        <w:tabs>
          <w:tab w:val="left" w:pos="851"/>
        </w:tabs>
        <w:suppressAutoHyphens/>
        <w:spacing w:after="0" w:line="240" w:lineRule="auto"/>
        <w:ind w:left="851" w:hanging="425"/>
        <w:jc w:val="both"/>
        <w:rPr>
          <w:rFonts w:ascii="Calibri" w:hAnsi="Calibri" w:cs="Calibri"/>
        </w:rPr>
      </w:pPr>
      <w:r w:rsidRPr="009A5A40">
        <w:rPr>
          <w:rFonts w:ascii="Calibri" w:hAnsi="Calibri" w:cs="Calibri"/>
        </w:rPr>
        <w:t xml:space="preserve">Platformy e-Zamówienia udostępnianej przez Urząd Zamówień Publicznych pod adresem: </w:t>
      </w:r>
      <w:r w:rsidRPr="009A5A40">
        <w:rPr>
          <w:rFonts w:ascii="Calibri" w:hAnsi="Calibri" w:cs="Calibri"/>
          <w:b/>
          <w:bCs/>
        </w:rPr>
        <w:t>https://ezamowienia.gov.pl/</w:t>
      </w:r>
      <w:r w:rsidRPr="009A5A40">
        <w:rPr>
          <w:rFonts w:ascii="Calibri" w:hAnsi="Calibri" w:cs="Calibri"/>
        </w:rPr>
        <w:t>,</w:t>
      </w:r>
    </w:p>
    <w:p w14:paraId="079DE546" w14:textId="724EB12D" w:rsidR="00F96A14" w:rsidRPr="009A5A40" w:rsidRDefault="00F96A14" w:rsidP="003A5A14">
      <w:pPr>
        <w:widowControl w:val="0"/>
        <w:numPr>
          <w:ilvl w:val="2"/>
          <w:numId w:val="48"/>
        </w:numPr>
        <w:suppressAutoHyphens/>
        <w:spacing w:after="0" w:line="240" w:lineRule="auto"/>
        <w:ind w:left="851" w:hanging="425"/>
        <w:jc w:val="both"/>
        <w:rPr>
          <w:rFonts w:ascii="Calibri" w:hAnsi="Calibri" w:cs="Calibri"/>
        </w:rPr>
      </w:pPr>
      <w:r w:rsidRPr="009A5A40">
        <w:rPr>
          <w:rFonts w:ascii="Calibri" w:hAnsi="Calibri" w:cs="Calibri"/>
        </w:rPr>
        <w:t xml:space="preserve">poczty elektronicznej Zamawiającego: </w:t>
      </w:r>
      <w:r w:rsidRPr="009A5A40">
        <w:rPr>
          <w:rFonts w:ascii="Calibri" w:hAnsi="Calibri" w:cs="Calibri"/>
          <w:b/>
          <w:bCs/>
        </w:rPr>
        <w:t>za</w:t>
      </w:r>
      <w:r w:rsidR="00CF055A" w:rsidRPr="009A5A40">
        <w:rPr>
          <w:rFonts w:ascii="Calibri" w:hAnsi="Calibri" w:cs="Calibri"/>
          <w:b/>
          <w:bCs/>
        </w:rPr>
        <w:t>opatrz</w:t>
      </w:r>
      <w:r w:rsidR="009A5A40" w:rsidRPr="009A5A40">
        <w:rPr>
          <w:rFonts w:ascii="Calibri" w:hAnsi="Calibri" w:cs="Calibri"/>
          <w:b/>
          <w:bCs/>
        </w:rPr>
        <w:t>enie</w:t>
      </w:r>
      <w:r w:rsidRPr="009A5A40">
        <w:rPr>
          <w:rFonts w:ascii="Calibri" w:hAnsi="Calibri" w:cs="Calibri"/>
          <w:b/>
          <w:bCs/>
        </w:rPr>
        <w:t>@</w:t>
      </w:r>
      <w:r w:rsidR="00CF055A" w:rsidRPr="009A5A40">
        <w:rPr>
          <w:rFonts w:ascii="Calibri" w:hAnsi="Calibri" w:cs="Calibri"/>
          <w:b/>
          <w:bCs/>
        </w:rPr>
        <w:t>szpitalmsw</w:t>
      </w:r>
      <w:r w:rsidR="009A5A40" w:rsidRPr="009A5A40">
        <w:rPr>
          <w:rFonts w:ascii="Calibri" w:hAnsi="Calibri" w:cs="Calibri"/>
          <w:b/>
          <w:bCs/>
        </w:rPr>
        <w:t>ia</w:t>
      </w:r>
      <w:r w:rsidR="00CF055A" w:rsidRPr="009A5A40">
        <w:rPr>
          <w:rFonts w:ascii="Calibri" w:hAnsi="Calibri" w:cs="Calibri"/>
          <w:b/>
          <w:bCs/>
        </w:rPr>
        <w:t>.rzeszow.pl</w:t>
      </w:r>
    </w:p>
    <w:p w14:paraId="4F7171F1" w14:textId="77777777" w:rsidR="00F96A14" w:rsidRPr="009A5A40" w:rsidRDefault="00F96A14" w:rsidP="003A5A14">
      <w:pPr>
        <w:numPr>
          <w:ilvl w:val="1"/>
          <w:numId w:val="47"/>
        </w:numPr>
        <w:suppressAutoHyphens/>
        <w:spacing w:after="0" w:line="240" w:lineRule="auto"/>
        <w:ind w:left="426" w:hanging="426"/>
        <w:jc w:val="both"/>
        <w:rPr>
          <w:rFonts w:ascii="Calibri" w:hAnsi="Calibri" w:cs="Calibri"/>
        </w:rPr>
      </w:pPr>
      <w:r w:rsidRPr="009A5A40">
        <w:rPr>
          <w:rFonts w:ascii="Calibri" w:hAnsi="Calibri" w:cs="Calibri"/>
        </w:rPr>
        <w:t>Przeglądanie i pobieranie publicznej treści dokumentacji postępowania nie wymaga posiadania konta na Platformie e-Zamówienia ani logowania.</w:t>
      </w:r>
    </w:p>
    <w:p w14:paraId="4E2CF747" w14:textId="77777777" w:rsidR="00F96A14" w:rsidRPr="009A5A40" w:rsidRDefault="00F96A14" w:rsidP="003A5A14">
      <w:pPr>
        <w:numPr>
          <w:ilvl w:val="1"/>
          <w:numId w:val="47"/>
        </w:numPr>
        <w:suppressAutoHyphens/>
        <w:spacing w:after="0" w:line="240" w:lineRule="auto"/>
        <w:ind w:left="426" w:hanging="426"/>
        <w:jc w:val="both"/>
        <w:rPr>
          <w:rFonts w:ascii="Calibri" w:hAnsi="Calibri" w:cs="Calibri"/>
        </w:rPr>
      </w:pPr>
      <w:r w:rsidRPr="009A5A40">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E1738A2" w14:textId="77777777" w:rsidR="00F96A14" w:rsidRPr="009A5A40" w:rsidRDefault="00F96A14" w:rsidP="003A5A14">
      <w:pPr>
        <w:numPr>
          <w:ilvl w:val="1"/>
          <w:numId w:val="47"/>
        </w:numPr>
        <w:suppressAutoHyphens/>
        <w:spacing w:after="0" w:line="240" w:lineRule="auto"/>
        <w:ind w:left="426" w:hanging="426"/>
        <w:jc w:val="both"/>
        <w:rPr>
          <w:rFonts w:cstheme="minorHAnsi"/>
        </w:rPr>
      </w:pPr>
      <w:r w:rsidRPr="009A5A40">
        <w:rPr>
          <w:rFonts w:cstheme="minorHAnsi"/>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w:t>
      </w:r>
    </w:p>
    <w:p w14:paraId="7DD01733" w14:textId="77777777" w:rsidR="00F27903" w:rsidRPr="009A5A40" w:rsidRDefault="00F27903" w:rsidP="00F27903">
      <w:pPr>
        <w:suppressAutoHyphens/>
        <w:spacing w:after="0" w:line="240" w:lineRule="auto"/>
        <w:ind w:left="426"/>
        <w:jc w:val="both"/>
        <w:rPr>
          <w:rFonts w:eastAsia="Times New Roman" w:cstheme="minorHAnsi"/>
          <w:highlight w:val="yellow"/>
          <w:lang w:eastAsia="pl-PL"/>
        </w:rPr>
      </w:pPr>
      <w:r w:rsidRPr="009A5A40">
        <w:rPr>
          <w:rFonts w:eastAsia="Times New Roman" w:cstheme="minorHAnsi"/>
          <w:lang w:eastAsia="pl-PL"/>
        </w:rPr>
        <w:t>https://media.ezamowienia.gov.pl/pod/2021/10/Komunikacja-w-postepowaniu-5.1.pdf</w:t>
      </w:r>
    </w:p>
    <w:p w14:paraId="15BD9E12" w14:textId="77777777" w:rsidR="00F96A14" w:rsidRPr="009A5A40" w:rsidRDefault="00F96A14" w:rsidP="003A5A14">
      <w:pPr>
        <w:numPr>
          <w:ilvl w:val="1"/>
          <w:numId w:val="47"/>
        </w:numPr>
        <w:suppressAutoHyphens/>
        <w:spacing w:after="0" w:line="240" w:lineRule="auto"/>
        <w:ind w:left="426" w:hanging="426"/>
        <w:jc w:val="both"/>
        <w:rPr>
          <w:rFonts w:ascii="Calibri" w:hAnsi="Calibri" w:cs="Calibri"/>
        </w:rPr>
      </w:pPr>
      <w:r w:rsidRPr="009A5A40">
        <w:rPr>
          <w:rFonts w:ascii="Calibri" w:hAnsi="Calibri" w:cs="Calibri"/>
        </w:rPr>
        <w:t>Wszystkie wysłane i odebrane w postępowaniu przez Wykonawcę wiadomości widoczne są po zalogowaniu w podglądzie postępowania w zakładce „Komunikacja”.</w:t>
      </w:r>
    </w:p>
    <w:p w14:paraId="2665E6C4" w14:textId="77777777" w:rsidR="00F96A14" w:rsidRPr="009A5A40" w:rsidRDefault="00F96A14" w:rsidP="003A5A14">
      <w:pPr>
        <w:numPr>
          <w:ilvl w:val="1"/>
          <w:numId w:val="47"/>
        </w:numPr>
        <w:suppressAutoHyphens/>
        <w:spacing w:after="0" w:line="240" w:lineRule="auto"/>
        <w:ind w:left="426" w:hanging="426"/>
        <w:jc w:val="both"/>
        <w:rPr>
          <w:rFonts w:ascii="Calibri" w:hAnsi="Calibri" w:cs="Calibri"/>
        </w:rPr>
      </w:pPr>
      <w:r w:rsidRPr="009A5A40">
        <w:rPr>
          <w:rFonts w:ascii="Calibri" w:hAnsi="Calibri" w:cs="Calibri"/>
        </w:rPr>
        <w:t>Maksymalny rozmiar plików przesyłanych za pośrednictwem „Formularzy do komunikacji” wynosi 150 MB (wielkość ta dotyczy plików przesyłanych jako załączniki do jednego formularza).</w:t>
      </w:r>
    </w:p>
    <w:p w14:paraId="2E52B8F5" w14:textId="77777777" w:rsidR="00F96A14" w:rsidRPr="009A5A40" w:rsidRDefault="00F96A14" w:rsidP="003A5A14">
      <w:pPr>
        <w:numPr>
          <w:ilvl w:val="1"/>
          <w:numId w:val="47"/>
        </w:numPr>
        <w:suppressAutoHyphens/>
        <w:spacing w:after="0" w:line="240" w:lineRule="auto"/>
        <w:ind w:left="426" w:hanging="426"/>
        <w:jc w:val="both"/>
      </w:pPr>
      <w:r w:rsidRPr="009A5A40">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368E5AFB" w14:textId="77777777" w:rsidR="00F96A14" w:rsidRPr="009A5A40" w:rsidRDefault="00F96A14" w:rsidP="003A5A14">
      <w:pPr>
        <w:numPr>
          <w:ilvl w:val="1"/>
          <w:numId w:val="47"/>
        </w:numPr>
        <w:suppressAutoHyphens/>
        <w:spacing w:after="0" w:line="240" w:lineRule="auto"/>
        <w:ind w:left="426" w:hanging="426"/>
        <w:jc w:val="both"/>
      </w:pPr>
      <w:r w:rsidRPr="009A5A40">
        <w:t>Ofertę należy złożyć na właściwym formularzu (aktualnym formularzu ofertowym pobranym z platformy do tego postępowania) – jeśli formularz będzie nieprawidłowy system poinformuje o tym w trakcie składania oferty.</w:t>
      </w:r>
    </w:p>
    <w:p w14:paraId="0E453012" w14:textId="77777777" w:rsidR="00F96A14" w:rsidRPr="009A5A40" w:rsidRDefault="00F96A14" w:rsidP="003A5A14">
      <w:pPr>
        <w:numPr>
          <w:ilvl w:val="1"/>
          <w:numId w:val="47"/>
        </w:numPr>
        <w:suppressAutoHyphens/>
        <w:spacing w:after="0" w:line="240" w:lineRule="auto"/>
        <w:ind w:left="426" w:hanging="426"/>
        <w:jc w:val="both"/>
      </w:pPr>
      <w:r w:rsidRPr="009A5A40">
        <w:t>W celu pobrania wzorców formularza (ofertowego, wniosku o dopuszczenie do udziału w postępowaniu lub konkursowego) oraz pozostałych dokumentów postępowania należy przejść do szczegółów postępowania.</w:t>
      </w:r>
    </w:p>
    <w:p w14:paraId="0F51D0B3" w14:textId="77777777" w:rsidR="00F96A14" w:rsidRPr="009A5A40" w:rsidRDefault="00F96A14" w:rsidP="003A5A14">
      <w:pPr>
        <w:numPr>
          <w:ilvl w:val="1"/>
          <w:numId w:val="47"/>
        </w:numPr>
        <w:suppressAutoHyphens/>
        <w:spacing w:after="0" w:line="240" w:lineRule="auto"/>
        <w:ind w:left="426" w:hanging="426"/>
        <w:jc w:val="both"/>
      </w:pPr>
      <w:r w:rsidRPr="009A5A40">
        <w:t>Funkcjonalność wypełnienia formularza dostępna jest tylko dla użytkowników będących Wykonawcami posiadającymi uprawnienie do Przygotowania ofert/wniosków/prac konkursowych.</w:t>
      </w:r>
    </w:p>
    <w:p w14:paraId="50C0124E" w14:textId="77777777" w:rsidR="00F96A14" w:rsidRPr="009A5A40" w:rsidRDefault="00F96A14" w:rsidP="003A5A14">
      <w:pPr>
        <w:numPr>
          <w:ilvl w:val="1"/>
          <w:numId w:val="47"/>
        </w:numPr>
        <w:suppressAutoHyphens/>
        <w:spacing w:after="0" w:line="240" w:lineRule="auto"/>
        <w:ind w:left="426" w:hanging="426"/>
        <w:jc w:val="both"/>
      </w:pPr>
      <w:r w:rsidRPr="009A5A40">
        <w:t>Ofertę należy złożyć przed terminem składania ofert – oferta złożona po terminie nie zostanie przyjęta.</w:t>
      </w:r>
    </w:p>
    <w:p w14:paraId="738B2BC6" w14:textId="77777777" w:rsidR="00F96A14" w:rsidRPr="0024195A" w:rsidRDefault="00F96A14" w:rsidP="003A5A14">
      <w:pPr>
        <w:numPr>
          <w:ilvl w:val="1"/>
          <w:numId w:val="47"/>
        </w:numPr>
        <w:suppressAutoHyphens/>
        <w:spacing w:after="0" w:line="240" w:lineRule="auto"/>
        <w:ind w:left="426" w:hanging="426"/>
        <w:jc w:val="both"/>
      </w:pPr>
      <w:r w:rsidRPr="0024195A">
        <w:lastRenderedPageBreak/>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757B3F2C" w14:textId="77777777" w:rsidR="00232A7B" w:rsidRPr="0024195A" w:rsidRDefault="00F96A14" w:rsidP="003A5A14">
      <w:pPr>
        <w:numPr>
          <w:ilvl w:val="1"/>
          <w:numId w:val="47"/>
        </w:numPr>
        <w:suppressAutoHyphens/>
        <w:spacing w:after="0" w:line="240" w:lineRule="auto"/>
        <w:ind w:left="426" w:hanging="426"/>
        <w:jc w:val="both"/>
      </w:pPr>
      <w:r w:rsidRPr="0024195A">
        <w:t xml:space="preserve">Szczegółowa instrukcja dotycząca składania ofert dostępna jest pod adresem </w:t>
      </w:r>
    </w:p>
    <w:p w14:paraId="5E358380" w14:textId="77777777" w:rsidR="00232A7B" w:rsidRPr="0024195A" w:rsidRDefault="00232A7B" w:rsidP="00232A7B">
      <w:pPr>
        <w:suppressAutoHyphens/>
        <w:spacing w:after="0" w:line="240" w:lineRule="auto"/>
        <w:ind w:left="426"/>
        <w:jc w:val="both"/>
      </w:pPr>
      <w:r w:rsidRPr="0024195A">
        <w:t>https://media.ezamowienia.gov.pl/pod/2021/10/Oferty-5.2.pdf</w:t>
      </w:r>
    </w:p>
    <w:p w14:paraId="5B23E8D7" w14:textId="77777777" w:rsidR="00F96A14" w:rsidRPr="0024195A" w:rsidRDefault="00F96A14" w:rsidP="003A5A14">
      <w:pPr>
        <w:numPr>
          <w:ilvl w:val="1"/>
          <w:numId w:val="47"/>
        </w:numPr>
        <w:suppressAutoHyphens/>
        <w:spacing w:after="0" w:line="240" w:lineRule="auto"/>
        <w:ind w:left="426" w:hanging="426"/>
        <w:jc w:val="both"/>
      </w:pPr>
      <w:r w:rsidRPr="0024195A">
        <w:t>Wykonawca może zwrócić się do Zamawiającego o wyjaśnienia dotyczące wszelkich wątpliwości związanych z SWZ, przedmiotem zamówienia, sposobem przygotowania i złożenia oferty.</w:t>
      </w:r>
    </w:p>
    <w:p w14:paraId="0BA8583A" w14:textId="03A826C3" w:rsidR="00F96A14" w:rsidRPr="0024195A" w:rsidRDefault="00F96A14" w:rsidP="003A5A14">
      <w:pPr>
        <w:numPr>
          <w:ilvl w:val="1"/>
          <w:numId w:val="47"/>
        </w:numPr>
        <w:suppressAutoHyphens/>
        <w:spacing w:after="0" w:line="240" w:lineRule="auto"/>
        <w:ind w:left="426" w:hanging="426"/>
        <w:jc w:val="both"/>
      </w:pPr>
      <w:r w:rsidRPr="0024195A">
        <w:t xml:space="preserve">Zamawiający udzieli wyjaśnień zgodnie z art. </w:t>
      </w:r>
      <w:r w:rsidR="00060F29" w:rsidRPr="0024195A">
        <w:t>135</w:t>
      </w:r>
      <w:r w:rsidRPr="0024195A">
        <w:t xml:space="preserve"> ustawy </w:t>
      </w:r>
      <w:proofErr w:type="spellStart"/>
      <w:r w:rsidRPr="0024195A">
        <w:t>Pzp</w:t>
      </w:r>
      <w:proofErr w:type="spellEnd"/>
      <w:r w:rsidRPr="0024195A">
        <w:t>.</w:t>
      </w:r>
    </w:p>
    <w:p w14:paraId="544D4D8F" w14:textId="77777777" w:rsidR="00F96A14" w:rsidRPr="0024195A" w:rsidRDefault="00F96A14" w:rsidP="003A5A14">
      <w:pPr>
        <w:numPr>
          <w:ilvl w:val="1"/>
          <w:numId w:val="47"/>
        </w:numPr>
        <w:suppressAutoHyphens/>
        <w:spacing w:after="0" w:line="240" w:lineRule="auto"/>
        <w:ind w:left="426" w:hanging="426"/>
        <w:jc w:val="both"/>
      </w:pPr>
      <w:r w:rsidRPr="0024195A">
        <w:t>Zamawiający umieści wyjaśnienia bez ujawnienia źródeł zapytania.</w:t>
      </w:r>
    </w:p>
    <w:p w14:paraId="34A55266" w14:textId="77777777" w:rsidR="00F96A14" w:rsidRPr="0024195A" w:rsidRDefault="00F96A14" w:rsidP="003A5A14">
      <w:pPr>
        <w:numPr>
          <w:ilvl w:val="1"/>
          <w:numId w:val="47"/>
        </w:numPr>
        <w:suppressAutoHyphens/>
        <w:spacing w:after="0" w:line="240" w:lineRule="auto"/>
        <w:ind w:left="426" w:hanging="426"/>
        <w:jc w:val="both"/>
      </w:pPr>
      <w:r w:rsidRPr="0024195A">
        <w:t>W uzasadnionych przypadkach Zamawiający może przed upływem terminu składania ofert zmienić treść SWZ.</w:t>
      </w:r>
    </w:p>
    <w:p w14:paraId="4556D8AA" w14:textId="77777777" w:rsidR="00F96A14" w:rsidRPr="0024195A" w:rsidRDefault="00F96A14" w:rsidP="003A5A14">
      <w:pPr>
        <w:numPr>
          <w:ilvl w:val="1"/>
          <w:numId w:val="47"/>
        </w:numPr>
        <w:suppressAutoHyphens/>
        <w:spacing w:after="0" w:line="240" w:lineRule="auto"/>
        <w:ind w:left="426" w:hanging="426"/>
        <w:jc w:val="both"/>
        <w:rPr>
          <w:rFonts w:ascii="Calibri" w:hAnsi="Calibri" w:cs="Calibri"/>
        </w:rPr>
      </w:pPr>
      <w:r w:rsidRPr="0024195A">
        <w:rPr>
          <w:rFonts w:ascii="Calibri" w:hAnsi="Calibri" w:cs="Calibri"/>
        </w:rPr>
        <w:t>Zamawiający nie udziela ustnych i telefonicznych informacji, wyjaśnień czy odpowiedzi na kierowane do Zamawiającego zapytania w sprawach wymagających zachowania pisemności postępowania.</w:t>
      </w:r>
    </w:p>
    <w:p w14:paraId="5A04D18C" w14:textId="488F583F" w:rsidR="00F96A14" w:rsidRPr="0024195A" w:rsidRDefault="00F96A14" w:rsidP="003A5A14">
      <w:pPr>
        <w:pStyle w:val="Akapitzlist"/>
        <w:numPr>
          <w:ilvl w:val="1"/>
          <w:numId w:val="47"/>
        </w:numPr>
        <w:tabs>
          <w:tab w:val="left" w:pos="426"/>
        </w:tabs>
        <w:ind w:left="426" w:hanging="426"/>
        <w:jc w:val="both"/>
        <w:rPr>
          <w:rFonts w:ascii="Calibri" w:hAnsi="Calibri" w:cs="Calibri"/>
          <w:sz w:val="22"/>
          <w:szCs w:val="22"/>
        </w:rPr>
      </w:pPr>
      <w:r w:rsidRPr="0024195A">
        <w:rPr>
          <w:rFonts w:ascii="Calibri" w:hAnsi="Calibri" w:cs="Calibri"/>
          <w:sz w:val="22"/>
          <w:szCs w:val="22"/>
        </w:rPr>
        <w:t>Zamawiający nie organizuje zebrania uczestników postępowania</w:t>
      </w:r>
    </w:p>
    <w:p w14:paraId="4CBEA366" w14:textId="77777777" w:rsidR="002E56E2" w:rsidRPr="0024195A" w:rsidRDefault="002E56E2" w:rsidP="002E56E2">
      <w:pPr>
        <w:tabs>
          <w:tab w:val="left" w:pos="567"/>
        </w:tabs>
        <w:spacing w:after="0" w:line="240" w:lineRule="auto"/>
        <w:jc w:val="both"/>
        <w:rPr>
          <w:rFonts w:ascii="Calibri" w:hAnsi="Calibri" w:cs="Calibri"/>
        </w:rPr>
      </w:pPr>
    </w:p>
    <w:p w14:paraId="42B5BEEE" w14:textId="77777777" w:rsidR="0010103B" w:rsidRPr="002A749F" w:rsidRDefault="0010103B" w:rsidP="002E56E2">
      <w:pPr>
        <w:tabs>
          <w:tab w:val="left" w:pos="0"/>
        </w:tabs>
        <w:spacing w:after="0" w:line="240" w:lineRule="auto"/>
        <w:jc w:val="both"/>
        <w:rPr>
          <w:rFonts w:ascii="Calibri" w:hAnsi="Calibri" w:cs="Calibri"/>
        </w:rPr>
      </w:pPr>
    </w:p>
    <w:p w14:paraId="055C639B" w14:textId="139A57DF" w:rsidR="0010103B" w:rsidRPr="002A749F" w:rsidRDefault="0010103B" w:rsidP="00D52F5C">
      <w:pPr>
        <w:numPr>
          <w:ilvl w:val="0"/>
          <w:numId w:val="1"/>
        </w:numPr>
        <w:tabs>
          <w:tab w:val="left" w:pos="0"/>
        </w:tabs>
        <w:suppressAutoHyphens/>
        <w:spacing w:after="120" w:line="240" w:lineRule="auto"/>
        <w:ind w:left="0" w:firstLine="0"/>
        <w:jc w:val="both"/>
        <w:rPr>
          <w:rFonts w:ascii="Calibri" w:hAnsi="Calibri" w:cs="Calibri"/>
          <w:b/>
          <w:bCs/>
          <w:sz w:val="26"/>
        </w:rPr>
      </w:pPr>
      <w:r w:rsidRPr="002A749F">
        <w:rPr>
          <w:rFonts w:ascii="Calibri" w:hAnsi="Calibri" w:cs="Calibri"/>
          <w:b/>
          <w:bCs/>
          <w:sz w:val="26"/>
        </w:rPr>
        <w:t>Termin związania ofert</w:t>
      </w:r>
      <w:r w:rsidR="00AD5B4C" w:rsidRPr="002A749F">
        <w:rPr>
          <w:rFonts w:ascii="Calibri" w:hAnsi="Calibri" w:cs="Calibri"/>
          <w:b/>
          <w:bCs/>
          <w:sz w:val="26"/>
        </w:rPr>
        <w:t>.</w:t>
      </w:r>
    </w:p>
    <w:p w14:paraId="6137E825" w14:textId="0C151A52" w:rsidR="00F812A4" w:rsidRPr="002A749F" w:rsidRDefault="00F812A4" w:rsidP="002B606D">
      <w:pPr>
        <w:pStyle w:val="Tekstpodstawowy"/>
        <w:numPr>
          <w:ilvl w:val="0"/>
          <w:numId w:val="4"/>
        </w:numPr>
        <w:tabs>
          <w:tab w:val="left" w:pos="709"/>
        </w:tabs>
        <w:ind w:hanging="294"/>
        <w:rPr>
          <w:rFonts w:ascii="Calibri" w:hAnsi="Calibri" w:cs="Calibri"/>
          <w:bCs/>
          <w:color w:val="auto"/>
          <w:sz w:val="22"/>
          <w:u w:val="single"/>
        </w:rPr>
      </w:pPr>
      <w:r w:rsidRPr="002A749F">
        <w:rPr>
          <w:rFonts w:ascii="Calibri" w:hAnsi="Calibri" w:cs="Calibri"/>
          <w:bCs/>
          <w:color w:val="auto"/>
          <w:sz w:val="22"/>
        </w:rPr>
        <w:t xml:space="preserve">Wykonawca jest związany ofertą od dnia upływu terminu składania ofert </w:t>
      </w:r>
      <w:r w:rsidR="00DE4C64" w:rsidRPr="002A749F">
        <w:rPr>
          <w:rFonts w:ascii="Calibri" w:hAnsi="Calibri" w:cs="Calibri"/>
          <w:bCs/>
          <w:color w:val="auto"/>
          <w:sz w:val="22"/>
        </w:rPr>
        <w:t>przez</w:t>
      </w:r>
      <w:r w:rsidRPr="002A749F">
        <w:rPr>
          <w:rFonts w:ascii="Calibri" w:hAnsi="Calibri" w:cs="Calibri"/>
          <w:color w:val="auto"/>
          <w:sz w:val="22"/>
          <w:szCs w:val="22"/>
        </w:rPr>
        <w:t xml:space="preserve"> </w:t>
      </w:r>
      <w:r w:rsidR="00232A7B" w:rsidRPr="002A749F">
        <w:rPr>
          <w:rFonts w:ascii="Calibri" w:hAnsi="Calibri" w:cs="Calibri"/>
          <w:b/>
          <w:bCs/>
          <w:color w:val="auto"/>
          <w:sz w:val="22"/>
          <w:szCs w:val="22"/>
        </w:rPr>
        <w:t>9</w:t>
      </w:r>
      <w:r w:rsidR="00DE4C64" w:rsidRPr="002A749F">
        <w:rPr>
          <w:rFonts w:ascii="Calibri" w:hAnsi="Calibri" w:cs="Calibri"/>
          <w:b/>
          <w:bCs/>
          <w:color w:val="auto"/>
          <w:sz w:val="22"/>
          <w:szCs w:val="22"/>
        </w:rPr>
        <w:t>0 dni</w:t>
      </w:r>
      <w:r w:rsidR="00F55825" w:rsidRPr="002A749F">
        <w:rPr>
          <w:rFonts w:ascii="Calibri" w:hAnsi="Calibri" w:cs="Calibri"/>
          <w:b/>
          <w:bCs/>
          <w:color w:val="auto"/>
          <w:sz w:val="22"/>
          <w:szCs w:val="22"/>
        </w:rPr>
        <w:t xml:space="preserve"> tj</w:t>
      </w:r>
      <w:r w:rsidRPr="002A749F">
        <w:rPr>
          <w:rFonts w:ascii="Calibri" w:hAnsi="Calibri" w:cs="Calibri"/>
          <w:b/>
          <w:bCs/>
          <w:color w:val="auto"/>
          <w:sz w:val="22"/>
          <w:szCs w:val="22"/>
        </w:rPr>
        <w:t>.</w:t>
      </w:r>
      <w:r w:rsidR="00F55825" w:rsidRPr="002A749F">
        <w:rPr>
          <w:rFonts w:ascii="Calibri" w:hAnsi="Calibri" w:cs="Calibri"/>
          <w:b/>
          <w:bCs/>
          <w:color w:val="auto"/>
          <w:sz w:val="22"/>
          <w:szCs w:val="22"/>
        </w:rPr>
        <w:t xml:space="preserve"> do dnia </w:t>
      </w:r>
      <w:r w:rsidR="002A749F" w:rsidRPr="002A749F">
        <w:rPr>
          <w:rFonts w:ascii="Calibri" w:hAnsi="Calibri" w:cs="Calibri"/>
          <w:b/>
          <w:bCs/>
          <w:color w:val="auto"/>
          <w:sz w:val="22"/>
          <w:szCs w:val="22"/>
        </w:rPr>
        <w:t>07</w:t>
      </w:r>
      <w:r w:rsidR="00F55825" w:rsidRPr="002A749F">
        <w:rPr>
          <w:rFonts w:ascii="Calibri" w:hAnsi="Calibri" w:cs="Calibri"/>
          <w:b/>
          <w:bCs/>
          <w:color w:val="auto"/>
          <w:sz w:val="22"/>
          <w:szCs w:val="22"/>
        </w:rPr>
        <w:t>.</w:t>
      </w:r>
      <w:r w:rsidR="00EC2399" w:rsidRPr="002A749F">
        <w:rPr>
          <w:rFonts w:ascii="Calibri" w:hAnsi="Calibri" w:cs="Calibri"/>
          <w:b/>
          <w:bCs/>
          <w:color w:val="auto"/>
          <w:sz w:val="22"/>
          <w:szCs w:val="22"/>
        </w:rPr>
        <w:t>0</w:t>
      </w:r>
      <w:r w:rsidR="002A749F" w:rsidRPr="002A749F">
        <w:rPr>
          <w:rFonts w:ascii="Calibri" w:hAnsi="Calibri" w:cs="Calibri"/>
          <w:b/>
          <w:bCs/>
          <w:color w:val="auto"/>
          <w:sz w:val="22"/>
          <w:szCs w:val="22"/>
        </w:rPr>
        <w:t>3</w:t>
      </w:r>
      <w:r w:rsidR="00F41F5D" w:rsidRPr="002A749F">
        <w:rPr>
          <w:rFonts w:ascii="Calibri" w:hAnsi="Calibri" w:cs="Calibri"/>
          <w:b/>
          <w:bCs/>
          <w:color w:val="auto"/>
          <w:sz w:val="22"/>
          <w:szCs w:val="22"/>
        </w:rPr>
        <w:t>.</w:t>
      </w:r>
      <w:r w:rsidR="00F55825" w:rsidRPr="002A749F">
        <w:rPr>
          <w:rFonts w:ascii="Calibri" w:hAnsi="Calibri" w:cs="Calibri"/>
          <w:b/>
          <w:bCs/>
          <w:color w:val="auto"/>
          <w:sz w:val="22"/>
          <w:szCs w:val="22"/>
        </w:rPr>
        <w:t>202</w:t>
      </w:r>
      <w:r w:rsidR="002A749F" w:rsidRPr="002A749F">
        <w:rPr>
          <w:rFonts w:ascii="Calibri" w:hAnsi="Calibri" w:cs="Calibri"/>
          <w:b/>
          <w:bCs/>
          <w:color w:val="auto"/>
          <w:sz w:val="22"/>
          <w:szCs w:val="22"/>
        </w:rPr>
        <w:t>6</w:t>
      </w:r>
      <w:r w:rsidR="00F41F5D" w:rsidRPr="002A749F">
        <w:rPr>
          <w:rFonts w:ascii="Calibri" w:hAnsi="Calibri" w:cs="Calibri"/>
          <w:b/>
          <w:bCs/>
          <w:color w:val="auto"/>
          <w:sz w:val="22"/>
          <w:szCs w:val="22"/>
        </w:rPr>
        <w:t xml:space="preserve"> </w:t>
      </w:r>
      <w:r w:rsidR="00F55825" w:rsidRPr="002A749F">
        <w:rPr>
          <w:rFonts w:ascii="Calibri" w:hAnsi="Calibri" w:cs="Calibri"/>
          <w:b/>
          <w:bCs/>
          <w:color w:val="auto"/>
          <w:sz w:val="22"/>
          <w:szCs w:val="22"/>
        </w:rPr>
        <w:t>r.</w:t>
      </w:r>
    </w:p>
    <w:p w14:paraId="152BF781" w14:textId="13490600" w:rsidR="0010103B" w:rsidRPr="0024195A" w:rsidRDefault="0010103B" w:rsidP="002B606D">
      <w:pPr>
        <w:pStyle w:val="Tekstpodstawowy"/>
        <w:numPr>
          <w:ilvl w:val="0"/>
          <w:numId w:val="4"/>
        </w:numPr>
        <w:tabs>
          <w:tab w:val="left" w:pos="709"/>
        </w:tabs>
        <w:ind w:left="709" w:hanging="283"/>
        <w:rPr>
          <w:rFonts w:ascii="Calibri" w:hAnsi="Calibri" w:cs="Calibri"/>
          <w:bCs/>
          <w:color w:val="auto"/>
          <w:sz w:val="22"/>
        </w:rPr>
      </w:pPr>
      <w:r w:rsidRPr="002A749F">
        <w:rPr>
          <w:rFonts w:ascii="Calibri" w:hAnsi="Calibri" w:cs="Calibri"/>
          <w:bCs/>
          <w:color w:val="auto"/>
          <w:sz w:val="22"/>
        </w:rPr>
        <w:t>W przypadku gdy wybór najkorzystniejszej oferty nie nastąpi przed upływem terminu związania ofertą</w:t>
      </w:r>
      <w:r w:rsidR="002B606D" w:rsidRPr="002A749F">
        <w:rPr>
          <w:rFonts w:ascii="Calibri" w:hAnsi="Calibri" w:cs="Calibri"/>
          <w:bCs/>
          <w:color w:val="auto"/>
          <w:sz w:val="22"/>
        </w:rPr>
        <w:t xml:space="preserve"> </w:t>
      </w:r>
      <w:r w:rsidRPr="002A749F">
        <w:rPr>
          <w:rFonts w:ascii="Calibri" w:hAnsi="Calibri" w:cs="Calibri"/>
          <w:bCs/>
          <w:color w:val="auto"/>
          <w:sz w:val="22"/>
        </w:rPr>
        <w:t xml:space="preserve">określonego w SWZ, Zamawiający przed upływem terminu związania ofertą zwróci się jednokrotnie do </w:t>
      </w:r>
      <w:r w:rsidRPr="0024195A">
        <w:rPr>
          <w:rFonts w:ascii="Calibri" w:hAnsi="Calibri" w:cs="Calibri"/>
          <w:bCs/>
          <w:color w:val="auto"/>
          <w:sz w:val="22"/>
        </w:rPr>
        <w:t xml:space="preserve">Wykonawców o </w:t>
      </w:r>
      <w:r w:rsidR="008D4AC5" w:rsidRPr="0024195A">
        <w:rPr>
          <w:rFonts w:ascii="Calibri" w:hAnsi="Calibri" w:cs="Calibri"/>
          <w:bCs/>
          <w:color w:val="auto"/>
          <w:sz w:val="22"/>
        </w:rPr>
        <w:t>wyrażenie</w:t>
      </w:r>
      <w:r w:rsidRPr="0024195A">
        <w:rPr>
          <w:rFonts w:ascii="Calibri" w:hAnsi="Calibri" w:cs="Calibri"/>
          <w:bCs/>
          <w:color w:val="auto"/>
          <w:sz w:val="22"/>
        </w:rPr>
        <w:t xml:space="preserve"> zgody na przedłużenie tego terminu o wskazywany przez niego okres, nie dłuższy </w:t>
      </w:r>
      <w:r w:rsidRPr="0024195A">
        <w:rPr>
          <w:rFonts w:ascii="Calibri" w:hAnsi="Calibri" w:cs="Calibri"/>
          <w:b/>
          <w:color w:val="auto"/>
          <w:sz w:val="22"/>
        </w:rPr>
        <w:t xml:space="preserve">niż </w:t>
      </w:r>
      <w:r w:rsidR="008D4AC5" w:rsidRPr="0024195A">
        <w:rPr>
          <w:rFonts w:ascii="Calibri" w:hAnsi="Calibri" w:cs="Calibri"/>
          <w:b/>
          <w:color w:val="auto"/>
          <w:sz w:val="22"/>
        </w:rPr>
        <w:t>6</w:t>
      </w:r>
      <w:r w:rsidRPr="0024195A">
        <w:rPr>
          <w:rFonts w:ascii="Calibri" w:hAnsi="Calibri" w:cs="Calibri"/>
          <w:b/>
          <w:color w:val="auto"/>
          <w:sz w:val="22"/>
        </w:rPr>
        <w:t>0 dni</w:t>
      </w:r>
      <w:r w:rsidRPr="0024195A">
        <w:rPr>
          <w:rFonts w:ascii="Calibri" w:hAnsi="Calibri" w:cs="Calibri"/>
          <w:bCs/>
          <w:color w:val="auto"/>
          <w:sz w:val="22"/>
        </w:rPr>
        <w:t xml:space="preserve">. </w:t>
      </w:r>
    </w:p>
    <w:p w14:paraId="52C2C489" w14:textId="69ED4BCA" w:rsidR="0010103B" w:rsidRPr="0024195A" w:rsidRDefault="0010103B" w:rsidP="002B606D">
      <w:pPr>
        <w:pStyle w:val="Tekstpodstawowy"/>
        <w:numPr>
          <w:ilvl w:val="0"/>
          <w:numId w:val="4"/>
        </w:numPr>
        <w:tabs>
          <w:tab w:val="left" w:pos="709"/>
        </w:tabs>
        <w:ind w:left="709" w:hanging="283"/>
        <w:rPr>
          <w:rFonts w:ascii="Calibri" w:hAnsi="Calibri" w:cs="Calibri"/>
          <w:bCs/>
          <w:color w:val="auto"/>
          <w:sz w:val="22"/>
        </w:rPr>
      </w:pPr>
      <w:r w:rsidRPr="0024195A">
        <w:rPr>
          <w:rFonts w:ascii="Calibri" w:hAnsi="Calibri" w:cs="Calibri"/>
          <w:bCs/>
          <w:color w:val="auto"/>
          <w:sz w:val="22"/>
        </w:rPr>
        <w:t>Przedłużenie terminu związania ofertą, o którym mowa w ust.2, wymaga złożenia przez Wykonawcę pisemnego oświadczenia o wyrażeniu zgody na przedłużenie terminu związania ofertą.</w:t>
      </w:r>
    </w:p>
    <w:p w14:paraId="6611078B" w14:textId="77777777" w:rsidR="0010103B" w:rsidRPr="0024195A" w:rsidRDefault="0010103B" w:rsidP="0010103B">
      <w:pPr>
        <w:tabs>
          <w:tab w:val="left" w:pos="0"/>
        </w:tabs>
        <w:spacing w:after="0" w:line="240" w:lineRule="auto"/>
        <w:jc w:val="both"/>
        <w:rPr>
          <w:rFonts w:ascii="Calibri" w:hAnsi="Calibri" w:cs="Calibri"/>
        </w:rPr>
      </w:pPr>
    </w:p>
    <w:p w14:paraId="73330D54" w14:textId="77777777" w:rsidR="00AD5B4C" w:rsidRPr="002A749F" w:rsidRDefault="00AD5B4C" w:rsidP="0010103B">
      <w:pPr>
        <w:tabs>
          <w:tab w:val="left" w:pos="0"/>
        </w:tabs>
        <w:spacing w:after="0" w:line="240" w:lineRule="auto"/>
        <w:jc w:val="both"/>
        <w:rPr>
          <w:rFonts w:ascii="Calibri" w:hAnsi="Calibri" w:cs="Calibri"/>
        </w:rPr>
      </w:pPr>
    </w:p>
    <w:p w14:paraId="365B3FA1" w14:textId="598DED4C" w:rsidR="0010103B" w:rsidRPr="002A749F" w:rsidRDefault="0010103B" w:rsidP="0010103B">
      <w:pPr>
        <w:pStyle w:val="Nagwek5"/>
        <w:rPr>
          <w:rFonts w:ascii="Calibri" w:hAnsi="Calibri" w:cs="Calibri"/>
          <w:b/>
        </w:rPr>
      </w:pPr>
      <w:r w:rsidRPr="002A749F">
        <w:rPr>
          <w:rFonts w:ascii="Calibri" w:hAnsi="Calibri" w:cs="Calibri"/>
          <w:b/>
          <w:lang w:val="pl-PL"/>
        </w:rPr>
        <w:t>S</w:t>
      </w:r>
      <w:r w:rsidR="00070F92" w:rsidRPr="002A749F">
        <w:rPr>
          <w:rFonts w:ascii="Calibri" w:hAnsi="Calibri" w:cs="Calibri"/>
          <w:b/>
          <w:lang w:val="pl-PL"/>
        </w:rPr>
        <w:t>posób</w:t>
      </w:r>
      <w:r w:rsidRPr="002A749F">
        <w:rPr>
          <w:rFonts w:ascii="Calibri" w:hAnsi="Calibri" w:cs="Calibri"/>
          <w:b/>
        </w:rPr>
        <w:t xml:space="preserve"> złożenia oferty oraz miejsce i </w:t>
      </w:r>
      <w:bookmarkStart w:id="18" w:name="_Hlk124851332"/>
      <w:r w:rsidRPr="002A749F">
        <w:rPr>
          <w:rFonts w:ascii="Calibri" w:hAnsi="Calibri" w:cs="Calibri"/>
          <w:b/>
        </w:rPr>
        <w:t>termin składania i otwarcia ofert.</w:t>
      </w:r>
      <w:bookmarkEnd w:id="18"/>
    </w:p>
    <w:p w14:paraId="58A904F3" w14:textId="5C9BBD36" w:rsidR="00706770" w:rsidRPr="002A749F" w:rsidRDefault="00706770" w:rsidP="003A5A14">
      <w:pPr>
        <w:numPr>
          <w:ilvl w:val="6"/>
          <w:numId w:val="49"/>
        </w:numPr>
        <w:suppressAutoHyphens/>
        <w:spacing w:after="0" w:line="240" w:lineRule="auto"/>
        <w:ind w:left="426" w:hanging="426"/>
        <w:jc w:val="both"/>
      </w:pPr>
      <w:r w:rsidRPr="002A749F">
        <w:t xml:space="preserve"> Ofertę należy złożyć za pośrednictwem platformy www.ezamowienia.gov.pl do dnia </w:t>
      </w:r>
      <w:r w:rsidR="002A749F" w:rsidRPr="002A749F">
        <w:rPr>
          <w:b/>
        </w:rPr>
        <w:t>0</w:t>
      </w:r>
      <w:r w:rsidR="00B04BA8" w:rsidRPr="002A749F">
        <w:rPr>
          <w:b/>
        </w:rPr>
        <w:t>8</w:t>
      </w:r>
      <w:r w:rsidRPr="002A749F">
        <w:rPr>
          <w:b/>
        </w:rPr>
        <w:t>.</w:t>
      </w:r>
      <w:r w:rsidR="00DC78D2" w:rsidRPr="002A749F">
        <w:rPr>
          <w:b/>
        </w:rPr>
        <w:t>1</w:t>
      </w:r>
      <w:r w:rsidR="002A749F" w:rsidRPr="002A749F">
        <w:rPr>
          <w:b/>
        </w:rPr>
        <w:t>2</w:t>
      </w:r>
      <w:r w:rsidRPr="002A749F">
        <w:rPr>
          <w:b/>
        </w:rPr>
        <w:t>.202</w:t>
      </w:r>
      <w:r w:rsidR="002A749F" w:rsidRPr="002A749F">
        <w:rPr>
          <w:b/>
        </w:rPr>
        <w:t>5</w:t>
      </w:r>
      <w:r w:rsidRPr="002A749F">
        <w:rPr>
          <w:b/>
        </w:rPr>
        <w:t>r.</w:t>
      </w:r>
      <w:r w:rsidRPr="002A749F">
        <w:t xml:space="preserve">, do godz. </w:t>
      </w:r>
      <w:r w:rsidR="00A657BF" w:rsidRPr="002A749F">
        <w:rPr>
          <w:b/>
          <w:bCs/>
        </w:rPr>
        <w:t>0</w:t>
      </w:r>
      <w:r w:rsidR="00957287" w:rsidRPr="002A749F">
        <w:rPr>
          <w:b/>
          <w:bCs/>
        </w:rPr>
        <w:t>9</w:t>
      </w:r>
      <w:r w:rsidRPr="002A749F">
        <w:rPr>
          <w:b/>
          <w:bCs/>
        </w:rPr>
        <w:t>:00</w:t>
      </w:r>
      <w:r w:rsidRPr="002A749F">
        <w:t>.</w:t>
      </w:r>
    </w:p>
    <w:p w14:paraId="672FB9C3" w14:textId="77777777" w:rsidR="00706770" w:rsidRPr="002A749F" w:rsidRDefault="00706770" w:rsidP="003A5A14">
      <w:pPr>
        <w:numPr>
          <w:ilvl w:val="6"/>
          <w:numId w:val="49"/>
        </w:numPr>
        <w:suppressAutoHyphens/>
        <w:spacing w:after="0" w:line="240" w:lineRule="auto"/>
        <w:ind w:left="426" w:hanging="426"/>
        <w:jc w:val="both"/>
      </w:pPr>
      <w:r w:rsidRPr="002A749F">
        <w:t>Wykonawca może złożyć tylko jedną ofertę.</w:t>
      </w:r>
    </w:p>
    <w:p w14:paraId="2CF665BA" w14:textId="77777777" w:rsidR="00706770" w:rsidRPr="0024195A" w:rsidRDefault="00706770" w:rsidP="003A5A14">
      <w:pPr>
        <w:numPr>
          <w:ilvl w:val="6"/>
          <w:numId w:val="49"/>
        </w:numPr>
        <w:suppressAutoHyphens/>
        <w:spacing w:after="0" w:line="240" w:lineRule="auto"/>
        <w:ind w:left="426" w:hanging="426"/>
        <w:jc w:val="both"/>
      </w:pPr>
      <w:r w:rsidRPr="002A749F">
        <w:t xml:space="preserve">Oferta powinna być złożona za pośrednictwem platformy e-zamówienia na formularzu ofertowym dostępnym w systemie, sekcja ogłoszenia i dokumenty postępowania zamieszczonej w szczegółach </w:t>
      </w:r>
      <w:r w:rsidRPr="0024195A">
        <w:t>postępowania.</w:t>
      </w:r>
    </w:p>
    <w:p w14:paraId="03A95C07" w14:textId="1F070626" w:rsidR="00706770" w:rsidRPr="0024195A" w:rsidRDefault="00706770" w:rsidP="003A5A14">
      <w:pPr>
        <w:numPr>
          <w:ilvl w:val="6"/>
          <w:numId w:val="49"/>
        </w:numPr>
        <w:suppressAutoHyphens/>
        <w:spacing w:after="0" w:line="240" w:lineRule="auto"/>
        <w:ind w:left="426" w:hanging="426"/>
        <w:jc w:val="both"/>
      </w:pPr>
      <w:r w:rsidRPr="0024195A">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33C28A6" w14:textId="77777777" w:rsidR="00706770" w:rsidRPr="0024195A" w:rsidRDefault="00706770" w:rsidP="003A5A14">
      <w:pPr>
        <w:numPr>
          <w:ilvl w:val="6"/>
          <w:numId w:val="49"/>
        </w:numPr>
        <w:suppressAutoHyphens/>
        <w:spacing w:after="0" w:line="240" w:lineRule="auto"/>
        <w:ind w:left="426" w:hanging="426"/>
        <w:jc w:val="both"/>
      </w:pPr>
      <w:r w:rsidRPr="0024195A">
        <w:t>Koszty związane z przygotowaniem oferty ponosi składający ofertę.</w:t>
      </w:r>
    </w:p>
    <w:p w14:paraId="05F03350" w14:textId="77777777" w:rsidR="00706770" w:rsidRPr="0024195A" w:rsidRDefault="00706770" w:rsidP="003A5A14">
      <w:pPr>
        <w:numPr>
          <w:ilvl w:val="6"/>
          <w:numId w:val="49"/>
        </w:numPr>
        <w:suppressAutoHyphens/>
        <w:spacing w:after="0" w:line="240" w:lineRule="auto"/>
        <w:ind w:left="426" w:hanging="426"/>
        <w:jc w:val="both"/>
      </w:pPr>
      <w:r w:rsidRPr="0024195A">
        <w:t>Oferta oraz wymagane formularze, zestawienia i wykazy składane wraz z ofertą wymagają podpisu osób uprawnionych do reprezentowania firmy w obrocie gospodarczym, zgodnie z aktem rejestracyjnym oraz przepisami prawa.</w:t>
      </w:r>
    </w:p>
    <w:p w14:paraId="6AED30B8" w14:textId="77777777" w:rsidR="00706770" w:rsidRPr="0024195A" w:rsidRDefault="00706770" w:rsidP="003A5A14">
      <w:pPr>
        <w:numPr>
          <w:ilvl w:val="6"/>
          <w:numId w:val="49"/>
        </w:numPr>
        <w:suppressAutoHyphens/>
        <w:spacing w:after="0" w:line="240" w:lineRule="auto"/>
        <w:ind w:left="426" w:hanging="426"/>
        <w:jc w:val="both"/>
      </w:pPr>
      <w:r w:rsidRPr="0024195A">
        <w:t>Oferta podpisana przez upoważnionego przedstawiciela Wykonawcy wymaga załączenia właściwego pełnomocnictwa lub umocowania prawnego.</w:t>
      </w:r>
    </w:p>
    <w:p w14:paraId="2872E693" w14:textId="77777777" w:rsidR="00706770" w:rsidRPr="0024195A" w:rsidRDefault="00706770" w:rsidP="003A5A14">
      <w:pPr>
        <w:numPr>
          <w:ilvl w:val="6"/>
          <w:numId w:val="49"/>
        </w:numPr>
        <w:suppressAutoHyphens/>
        <w:spacing w:after="0" w:line="240" w:lineRule="auto"/>
        <w:ind w:left="426" w:hanging="426"/>
        <w:jc w:val="both"/>
      </w:pPr>
      <w:r w:rsidRPr="0024195A">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5B046640" w14:textId="77777777" w:rsidR="00706770" w:rsidRPr="00C23CBA" w:rsidRDefault="00706770" w:rsidP="003A5A14">
      <w:pPr>
        <w:numPr>
          <w:ilvl w:val="6"/>
          <w:numId w:val="49"/>
        </w:numPr>
        <w:suppressAutoHyphens/>
        <w:spacing w:after="0" w:line="240" w:lineRule="auto"/>
        <w:ind w:left="426" w:hanging="426"/>
        <w:jc w:val="both"/>
      </w:pPr>
      <w:r w:rsidRPr="00C23CBA">
        <w:lastRenderedPageBreak/>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sidRPr="00C23CBA">
        <w:rPr>
          <w:b/>
        </w:rPr>
        <w:t>UWAGA. Nie można zmieniać nazwy formularza ofertowego. Zmiana nazwy pliku formularza ofertowego skutkuje wyświetleniem przez system komunikatu o błędzie</w:t>
      </w:r>
      <w:r w:rsidRPr="00C23CBA">
        <w:t>.</w:t>
      </w:r>
    </w:p>
    <w:p w14:paraId="52D37EB7" w14:textId="77777777" w:rsidR="00706770" w:rsidRPr="00C23CBA" w:rsidRDefault="00706770" w:rsidP="003A5A14">
      <w:pPr>
        <w:numPr>
          <w:ilvl w:val="6"/>
          <w:numId w:val="49"/>
        </w:numPr>
        <w:suppressAutoHyphens/>
        <w:spacing w:after="0" w:line="240" w:lineRule="auto"/>
        <w:ind w:left="426" w:hanging="426"/>
        <w:jc w:val="both"/>
      </w:pPr>
      <w:r w:rsidRPr="00C23CBA">
        <w:t>Następnie system rozpoczyna proces walidacji składanych plików, ich automatyczne szyfrowanie, pakowanie i składanie na platformie.</w:t>
      </w:r>
    </w:p>
    <w:p w14:paraId="16B107AD" w14:textId="77777777" w:rsidR="00706770" w:rsidRPr="00C23CBA" w:rsidRDefault="00706770" w:rsidP="003A5A14">
      <w:pPr>
        <w:numPr>
          <w:ilvl w:val="6"/>
          <w:numId w:val="49"/>
        </w:numPr>
        <w:suppressAutoHyphens/>
        <w:spacing w:after="0" w:line="240" w:lineRule="auto"/>
        <w:ind w:left="426" w:hanging="426"/>
        <w:jc w:val="both"/>
      </w:pPr>
      <w:r w:rsidRPr="00C23CBA">
        <w:t>Ofertę należy sporządzić w języku polskim.</w:t>
      </w:r>
    </w:p>
    <w:p w14:paraId="20803F7B" w14:textId="77777777" w:rsidR="00706770" w:rsidRPr="00C23CBA" w:rsidRDefault="00706770" w:rsidP="003A5A14">
      <w:pPr>
        <w:numPr>
          <w:ilvl w:val="6"/>
          <w:numId w:val="49"/>
        </w:numPr>
        <w:suppressAutoHyphens/>
        <w:spacing w:after="0" w:line="240" w:lineRule="auto"/>
        <w:ind w:left="426" w:hanging="426"/>
        <w:jc w:val="both"/>
      </w:pPr>
      <w:r w:rsidRPr="00C23CBA">
        <w:t>Ofertę składa się, pod rygorem nieważności, w formie elektronicznej lub w postaci elektronicznej opatrzonej kwalifikowanym podpisem elektronicznym.</w:t>
      </w:r>
    </w:p>
    <w:p w14:paraId="73101E08" w14:textId="77777777" w:rsidR="00706770" w:rsidRPr="00C23CBA" w:rsidRDefault="00706770" w:rsidP="003A5A14">
      <w:pPr>
        <w:numPr>
          <w:ilvl w:val="6"/>
          <w:numId w:val="49"/>
        </w:numPr>
        <w:suppressAutoHyphens/>
        <w:spacing w:after="0" w:line="240" w:lineRule="auto"/>
        <w:ind w:left="426" w:hanging="426"/>
        <w:jc w:val="both"/>
      </w:pPr>
      <w:r w:rsidRPr="00C23CBA">
        <w:t xml:space="preserve">Sposób złożenia oferty, w tym zaszyfrowania oferty opisany został w „Instrukcji interaktywnej”, dostępnej na stronie: </w:t>
      </w:r>
    </w:p>
    <w:p w14:paraId="70107733" w14:textId="01CDE072" w:rsidR="00417F7D" w:rsidRPr="00C23CBA" w:rsidRDefault="00417F7D" w:rsidP="00417F7D">
      <w:pPr>
        <w:suppressAutoHyphens/>
        <w:spacing w:after="0" w:line="240" w:lineRule="auto"/>
        <w:ind w:left="426"/>
        <w:jc w:val="both"/>
      </w:pPr>
      <w:r w:rsidRPr="00C23CBA">
        <w:t>https://media.ezamowienia.gov.pl/pod/2021/10/Oferty-5.2.pdf</w:t>
      </w:r>
    </w:p>
    <w:p w14:paraId="2B2032EB" w14:textId="77777777" w:rsidR="00706770" w:rsidRPr="00C23CBA" w:rsidRDefault="00706770" w:rsidP="003A5A14">
      <w:pPr>
        <w:numPr>
          <w:ilvl w:val="6"/>
          <w:numId w:val="49"/>
        </w:numPr>
        <w:suppressAutoHyphens/>
        <w:spacing w:after="0" w:line="240" w:lineRule="auto"/>
        <w:ind w:left="426" w:hanging="426"/>
        <w:jc w:val="both"/>
      </w:pPr>
      <w:r w:rsidRPr="00C23CBA">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0D4E2077" w14:textId="77777777" w:rsidR="00706770" w:rsidRPr="00C23CBA" w:rsidRDefault="00706770" w:rsidP="003A5A14">
      <w:pPr>
        <w:numPr>
          <w:ilvl w:val="6"/>
          <w:numId w:val="49"/>
        </w:numPr>
        <w:suppressAutoHyphens/>
        <w:spacing w:after="0" w:line="240" w:lineRule="auto"/>
        <w:ind w:left="426" w:hanging="426"/>
        <w:jc w:val="both"/>
      </w:pPr>
      <w:r w:rsidRPr="00C23CBA">
        <w:t>Jeżeli dokumenty elektroniczne,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09402676" w14:textId="77777777" w:rsidR="00706770" w:rsidRPr="00C23CBA" w:rsidRDefault="00706770" w:rsidP="003A5A14">
      <w:pPr>
        <w:numPr>
          <w:ilvl w:val="6"/>
          <w:numId w:val="49"/>
        </w:numPr>
        <w:suppressAutoHyphens/>
        <w:spacing w:after="0" w:line="240" w:lineRule="auto"/>
        <w:ind w:left="426" w:hanging="426"/>
        <w:jc w:val="both"/>
      </w:pPr>
      <w:r w:rsidRPr="00C23CBA">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7D103D4D" w14:textId="77777777" w:rsidR="00706770" w:rsidRPr="00C23CBA" w:rsidRDefault="00706770" w:rsidP="003A5A14">
      <w:pPr>
        <w:numPr>
          <w:ilvl w:val="6"/>
          <w:numId w:val="49"/>
        </w:numPr>
        <w:suppressAutoHyphens/>
        <w:spacing w:after="0" w:line="240" w:lineRule="auto"/>
        <w:ind w:left="426" w:hanging="426"/>
        <w:jc w:val="both"/>
      </w:pPr>
      <w:r w:rsidRPr="00C23CBA">
        <w:t>Oferta może być złożona tylko do upływu terminu składania ofert.</w:t>
      </w:r>
    </w:p>
    <w:p w14:paraId="730CBB44" w14:textId="77777777" w:rsidR="00706770" w:rsidRPr="002A749F" w:rsidRDefault="00706770" w:rsidP="003A5A14">
      <w:pPr>
        <w:numPr>
          <w:ilvl w:val="6"/>
          <w:numId w:val="49"/>
        </w:numPr>
        <w:suppressAutoHyphens/>
        <w:spacing w:after="0" w:line="240" w:lineRule="auto"/>
        <w:ind w:left="426" w:hanging="426"/>
        <w:jc w:val="both"/>
      </w:pPr>
      <w:r w:rsidRPr="00C23CBA">
        <w:t xml:space="preserve">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w:t>
      </w:r>
      <w:r w:rsidRPr="002A749F">
        <w:t>potwierdzający wycofanie oferty, tzw. Elektroniczne Potwierdzenie Wycofania (EPW).</w:t>
      </w:r>
    </w:p>
    <w:p w14:paraId="05F7063E" w14:textId="33FBCAD7" w:rsidR="00706770" w:rsidRPr="002A749F" w:rsidRDefault="00706770" w:rsidP="00D535C5">
      <w:pPr>
        <w:spacing w:after="0" w:line="240" w:lineRule="auto"/>
        <w:ind w:left="426" w:hanging="426"/>
        <w:jc w:val="both"/>
      </w:pPr>
      <w:r w:rsidRPr="002A749F">
        <w:t>19.</w:t>
      </w:r>
      <w:r w:rsidR="00D535C5" w:rsidRPr="002A749F">
        <w:tab/>
      </w:r>
      <w:r w:rsidRPr="002A749F">
        <w:t>Wykonawca po upływie terminu do składania ofert nie może skutecznie dokonać zmiany ani wycofać złożonej oferty</w:t>
      </w:r>
    </w:p>
    <w:p w14:paraId="25F911C7" w14:textId="5AC4DF77" w:rsidR="00753B0E" w:rsidRPr="002A749F" w:rsidRDefault="00753B0E" w:rsidP="004D2425">
      <w:pPr>
        <w:widowControl w:val="0"/>
        <w:tabs>
          <w:tab w:val="left" w:pos="426"/>
        </w:tabs>
        <w:autoSpaceDE w:val="0"/>
        <w:autoSpaceDN w:val="0"/>
        <w:spacing w:after="0" w:line="240" w:lineRule="auto"/>
        <w:ind w:left="426" w:hanging="426"/>
        <w:jc w:val="both"/>
      </w:pPr>
      <w:r w:rsidRPr="002A749F">
        <w:rPr>
          <w:bCs/>
        </w:rPr>
        <w:t>20.</w:t>
      </w:r>
      <w:r w:rsidR="004D2425" w:rsidRPr="002A749F">
        <w:rPr>
          <w:bCs/>
        </w:rPr>
        <w:tab/>
      </w:r>
      <w:r w:rsidRPr="002A749F">
        <w:rPr>
          <w:bCs/>
        </w:rPr>
        <w:t>Otwarcie</w:t>
      </w:r>
      <w:r w:rsidRPr="002A749F">
        <w:rPr>
          <w:bCs/>
          <w:spacing w:val="-1"/>
        </w:rPr>
        <w:t xml:space="preserve"> </w:t>
      </w:r>
      <w:r w:rsidRPr="002A749F">
        <w:rPr>
          <w:bCs/>
        </w:rPr>
        <w:t>ofert</w:t>
      </w:r>
      <w:r w:rsidRPr="002A749F">
        <w:rPr>
          <w:b/>
          <w:spacing w:val="-2"/>
        </w:rPr>
        <w:t xml:space="preserve"> </w:t>
      </w:r>
      <w:r w:rsidRPr="002A749F">
        <w:t>nastąpi w</w:t>
      </w:r>
      <w:r w:rsidRPr="002A749F">
        <w:rPr>
          <w:spacing w:val="-2"/>
        </w:rPr>
        <w:t xml:space="preserve"> </w:t>
      </w:r>
      <w:r w:rsidRPr="002A749F">
        <w:t>dniu</w:t>
      </w:r>
      <w:r w:rsidRPr="002A749F">
        <w:rPr>
          <w:spacing w:val="-1"/>
        </w:rPr>
        <w:t xml:space="preserve"> </w:t>
      </w:r>
      <w:r w:rsidR="002A749F" w:rsidRPr="002A749F">
        <w:rPr>
          <w:b/>
          <w:bCs/>
          <w:spacing w:val="-1"/>
        </w:rPr>
        <w:t>0</w:t>
      </w:r>
      <w:r w:rsidR="00B04BA8" w:rsidRPr="002A749F">
        <w:rPr>
          <w:b/>
          <w:bCs/>
          <w:spacing w:val="-1"/>
        </w:rPr>
        <w:t>8</w:t>
      </w:r>
      <w:r w:rsidRPr="002A749F">
        <w:rPr>
          <w:b/>
          <w:bCs/>
        </w:rPr>
        <w:t>.</w:t>
      </w:r>
      <w:r w:rsidR="00F32681" w:rsidRPr="002A749F">
        <w:rPr>
          <w:b/>
          <w:bCs/>
        </w:rPr>
        <w:t>1</w:t>
      </w:r>
      <w:r w:rsidR="002A749F" w:rsidRPr="002A749F">
        <w:rPr>
          <w:b/>
          <w:bCs/>
        </w:rPr>
        <w:t>2</w:t>
      </w:r>
      <w:r w:rsidRPr="002A749F">
        <w:rPr>
          <w:b/>
        </w:rPr>
        <w:t>.202</w:t>
      </w:r>
      <w:r w:rsidR="002A749F" w:rsidRPr="002A749F">
        <w:rPr>
          <w:b/>
        </w:rPr>
        <w:t>5</w:t>
      </w:r>
      <w:r w:rsidRPr="002A749F">
        <w:rPr>
          <w:b/>
        </w:rPr>
        <w:t>r.</w:t>
      </w:r>
      <w:r w:rsidRPr="002A749F">
        <w:rPr>
          <w:b/>
          <w:spacing w:val="-1"/>
        </w:rPr>
        <w:t xml:space="preserve"> </w:t>
      </w:r>
      <w:r w:rsidRPr="002A749F">
        <w:rPr>
          <w:b/>
        </w:rPr>
        <w:t>o</w:t>
      </w:r>
      <w:r w:rsidRPr="002A749F">
        <w:rPr>
          <w:b/>
          <w:spacing w:val="-1"/>
        </w:rPr>
        <w:t xml:space="preserve"> </w:t>
      </w:r>
      <w:r w:rsidRPr="002A749F">
        <w:rPr>
          <w:b/>
        </w:rPr>
        <w:t>godz.</w:t>
      </w:r>
      <w:r w:rsidRPr="002A749F">
        <w:rPr>
          <w:b/>
          <w:spacing w:val="-1"/>
        </w:rPr>
        <w:t xml:space="preserve"> </w:t>
      </w:r>
      <w:r w:rsidR="002A749F" w:rsidRPr="002A749F">
        <w:rPr>
          <w:b/>
          <w:spacing w:val="-1"/>
        </w:rPr>
        <w:t>1</w:t>
      </w:r>
      <w:r w:rsidR="00A657BF" w:rsidRPr="002A749F">
        <w:rPr>
          <w:b/>
          <w:spacing w:val="-1"/>
        </w:rPr>
        <w:t>0</w:t>
      </w:r>
      <w:r w:rsidRPr="002A749F">
        <w:rPr>
          <w:b/>
        </w:rPr>
        <w:t>:</w:t>
      </w:r>
      <w:r w:rsidR="002A749F" w:rsidRPr="002A749F">
        <w:rPr>
          <w:b/>
        </w:rPr>
        <w:t>00</w:t>
      </w:r>
      <w:r w:rsidRPr="002A749F">
        <w:t>,</w:t>
      </w:r>
      <w:r w:rsidRPr="002A749F">
        <w:rPr>
          <w:spacing w:val="-1"/>
        </w:rPr>
        <w:t xml:space="preserve"> </w:t>
      </w:r>
      <w:r w:rsidRPr="002A749F">
        <w:t>za</w:t>
      </w:r>
      <w:r w:rsidRPr="002A749F">
        <w:rPr>
          <w:spacing w:val="-1"/>
        </w:rPr>
        <w:t xml:space="preserve"> </w:t>
      </w:r>
      <w:r w:rsidRPr="002A749F">
        <w:t>pośrednictwem</w:t>
      </w:r>
      <w:r w:rsidRPr="002A749F">
        <w:rPr>
          <w:spacing w:val="-2"/>
        </w:rPr>
        <w:t xml:space="preserve"> </w:t>
      </w:r>
      <w:r w:rsidRPr="002A749F">
        <w:rPr>
          <w:lang w:eastAsia="ar-SA"/>
        </w:rPr>
        <w:t xml:space="preserve">platformy www.ezamowienia.gov.pl </w:t>
      </w:r>
    </w:p>
    <w:p w14:paraId="5F2BCA72" w14:textId="1C1B6EDC" w:rsidR="00753B0E" w:rsidRPr="002A749F" w:rsidRDefault="00753B0E" w:rsidP="004D2425">
      <w:pPr>
        <w:widowControl w:val="0"/>
        <w:tabs>
          <w:tab w:val="left" w:pos="426"/>
        </w:tabs>
        <w:autoSpaceDE w:val="0"/>
        <w:autoSpaceDN w:val="0"/>
        <w:spacing w:before="38" w:after="0"/>
        <w:ind w:left="426" w:hanging="426"/>
        <w:jc w:val="both"/>
      </w:pPr>
      <w:r w:rsidRPr="002A749F">
        <w:t>21.</w:t>
      </w:r>
      <w:r w:rsidR="004D2425" w:rsidRPr="002A749F">
        <w:tab/>
      </w:r>
      <w:r w:rsidRPr="002A749F">
        <w:t>Najpóźniej</w:t>
      </w:r>
      <w:r w:rsidRPr="002A749F">
        <w:rPr>
          <w:spacing w:val="1"/>
        </w:rPr>
        <w:t xml:space="preserve"> </w:t>
      </w:r>
      <w:r w:rsidRPr="002A749F">
        <w:t>przed</w:t>
      </w:r>
      <w:r w:rsidRPr="002A749F">
        <w:rPr>
          <w:spacing w:val="1"/>
        </w:rPr>
        <w:t xml:space="preserve"> </w:t>
      </w:r>
      <w:r w:rsidRPr="002A749F">
        <w:t>otwarciem</w:t>
      </w:r>
      <w:r w:rsidRPr="002A749F">
        <w:rPr>
          <w:spacing w:val="1"/>
        </w:rPr>
        <w:t xml:space="preserve"> </w:t>
      </w:r>
      <w:r w:rsidRPr="002A749F">
        <w:t>ofert,</w:t>
      </w:r>
      <w:r w:rsidRPr="002A749F">
        <w:rPr>
          <w:spacing w:val="1"/>
        </w:rPr>
        <w:t xml:space="preserve"> </w:t>
      </w:r>
      <w:r w:rsidRPr="002A749F">
        <w:t>Zamawiający</w:t>
      </w:r>
      <w:r w:rsidRPr="002A749F">
        <w:rPr>
          <w:spacing w:val="1"/>
        </w:rPr>
        <w:t xml:space="preserve"> </w:t>
      </w:r>
      <w:r w:rsidRPr="002A749F">
        <w:t>udostępni</w:t>
      </w:r>
      <w:r w:rsidRPr="002A749F">
        <w:rPr>
          <w:spacing w:val="1"/>
        </w:rPr>
        <w:t xml:space="preserve"> </w:t>
      </w:r>
      <w:r w:rsidRPr="002A749F">
        <w:t>na</w:t>
      </w:r>
      <w:r w:rsidRPr="002A749F">
        <w:rPr>
          <w:spacing w:val="1"/>
        </w:rPr>
        <w:t xml:space="preserve"> </w:t>
      </w:r>
      <w:r w:rsidRPr="002A749F">
        <w:t>stronie</w:t>
      </w:r>
      <w:r w:rsidRPr="002A749F">
        <w:rPr>
          <w:spacing w:val="1"/>
        </w:rPr>
        <w:t xml:space="preserve"> </w:t>
      </w:r>
      <w:r w:rsidRPr="002A749F">
        <w:t>internetowej</w:t>
      </w:r>
      <w:r w:rsidRPr="002A749F">
        <w:rPr>
          <w:spacing w:val="1"/>
        </w:rPr>
        <w:t xml:space="preserve"> </w:t>
      </w:r>
      <w:r w:rsidRPr="002A749F">
        <w:t>prowadzonego</w:t>
      </w:r>
      <w:r w:rsidRPr="002A749F">
        <w:rPr>
          <w:spacing w:val="1"/>
        </w:rPr>
        <w:t xml:space="preserve"> </w:t>
      </w:r>
      <w:r w:rsidRPr="002A749F">
        <w:t>postępowania</w:t>
      </w:r>
      <w:r w:rsidRPr="002A749F">
        <w:rPr>
          <w:spacing w:val="-3"/>
        </w:rPr>
        <w:t xml:space="preserve"> </w:t>
      </w:r>
      <w:r w:rsidRPr="002A749F">
        <w:t>informację</w:t>
      </w:r>
      <w:r w:rsidRPr="002A749F">
        <w:rPr>
          <w:spacing w:val="-1"/>
        </w:rPr>
        <w:t xml:space="preserve"> </w:t>
      </w:r>
      <w:r w:rsidRPr="002A749F">
        <w:t>o</w:t>
      </w:r>
      <w:r w:rsidRPr="002A749F">
        <w:rPr>
          <w:spacing w:val="-2"/>
        </w:rPr>
        <w:t xml:space="preserve"> </w:t>
      </w:r>
      <w:r w:rsidRPr="002A749F">
        <w:t>kwocie,</w:t>
      </w:r>
      <w:r w:rsidRPr="002A749F">
        <w:rPr>
          <w:spacing w:val="-3"/>
        </w:rPr>
        <w:t xml:space="preserve"> </w:t>
      </w:r>
      <w:r w:rsidRPr="002A749F">
        <w:t>jaką</w:t>
      </w:r>
      <w:r w:rsidRPr="002A749F">
        <w:rPr>
          <w:spacing w:val="-1"/>
        </w:rPr>
        <w:t xml:space="preserve"> </w:t>
      </w:r>
      <w:r w:rsidRPr="002A749F">
        <w:t>zamierza przeznaczyć</w:t>
      </w:r>
      <w:r w:rsidRPr="002A749F">
        <w:rPr>
          <w:spacing w:val="-1"/>
        </w:rPr>
        <w:t xml:space="preserve"> </w:t>
      </w:r>
      <w:r w:rsidRPr="002A749F">
        <w:t>na</w:t>
      </w:r>
      <w:r w:rsidRPr="002A749F">
        <w:rPr>
          <w:spacing w:val="-1"/>
        </w:rPr>
        <w:t xml:space="preserve"> </w:t>
      </w:r>
      <w:r w:rsidRPr="002A749F">
        <w:t>sfinansowanie zamówienia.</w:t>
      </w:r>
    </w:p>
    <w:p w14:paraId="2E02585F" w14:textId="6378B9F9" w:rsidR="00753B0E" w:rsidRPr="00C23CBA" w:rsidRDefault="00753B0E" w:rsidP="004D2425">
      <w:pPr>
        <w:widowControl w:val="0"/>
        <w:tabs>
          <w:tab w:val="left" w:pos="426"/>
        </w:tabs>
        <w:autoSpaceDE w:val="0"/>
        <w:autoSpaceDN w:val="0"/>
        <w:spacing w:before="38" w:after="0"/>
        <w:ind w:left="426" w:hanging="426"/>
        <w:jc w:val="both"/>
      </w:pPr>
      <w:r w:rsidRPr="002A749F">
        <w:t>22.</w:t>
      </w:r>
      <w:r w:rsidR="004D2425" w:rsidRPr="002A749F">
        <w:tab/>
      </w:r>
      <w:r w:rsidRPr="002A749F">
        <w:t xml:space="preserve">Otwarcie ofert następuje za pomocą platformy e-zamówienia. Zamawiający udostępni na stronie </w:t>
      </w:r>
      <w:r w:rsidRPr="00C23CBA">
        <w:t xml:space="preserve">internetowej prowadzonego postępowania informacje zgodnie z art. 222 ustawy </w:t>
      </w:r>
      <w:proofErr w:type="spellStart"/>
      <w:r w:rsidRPr="00C23CBA">
        <w:t>Pzp</w:t>
      </w:r>
      <w:proofErr w:type="spellEnd"/>
      <w:r w:rsidRPr="00C23CBA">
        <w:t>.</w:t>
      </w:r>
    </w:p>
    <w:p w14:paraId="3F871D82" w14:textId="29836D4F" w:rsidR="00706770" w:rsidRPr="00C23CBA" w:rsidRDefault="00753B0E" w:rsidP="004D2425">
      <w:pPr>
        <w:tabs>
          <w:tab w:val="left" w:pos="426"/>
        </w:tabs>
        <w:ind w:left="426" w:hanging="426"/>
        <w:jc w:val="both"/>
        <w:rPr>
          <w:lang w:val="x-none"/>
        </w:rPr>
      </w:pPr>
      <w:r w:rsidRPr="00C23CBA">
        <w:t>23.</w:t>
      </w:r>
      <w:r w:rsidR="004D2425" w:rsidRPr="00C23CBA">
        <w:tab/>
      </w:r>
      <w:r w:rsidRPr="00C23CBA">
        <w:t>W</w:t>
      </w:r>
      <w:r w:rsidRPr="00C23CBA">
        <w:rPr>
          <w:spacing w:val="1"/>
        </w:rPr>
        <w:t xml:space="preserve"> </w:t>
      </w:r>
      <w:r w:rsidRPr="00C23CBA">
        <w:t>przypadku</w:t>
      </w:r>
      <w:r w:rsidRPr="00C23CBA">
        <w:rPr>
          <w:spacing w:val="1"/>
        </w:rPr>
        <w:t xml:space="preserve"> </w:t>
      </w:r>
      <w:r w:rsidRPr="00C23CBA">
        <w:t>wystąpienia</w:t>
      </w:r>
      <w:r w:rsidRPr="00C23CBA">
        <w:rPr>
          <w:spacing w:val="1"/>
        </w:rPr>
        <w:t xml:space="preserve"> </w:t>
      </w:r>
      <w:r w:rsidRPr="00C23CBA">
        <w:t>awarii</w:t>
      </w:r>
      <w:r w:rsidRPr="00C23CBA">
        <w:rPr>
          <w:spacing w:val="1"/>
        </w:rPr>
        <w:t xml:space="preserve"> </w:t>
      </w:r>
      <w:r w:rsidRPr="00C23CBA">
        <w:t>systemu</w:t>
      </w:r>
      <w:r w:rsidRPr="00C23CBA">
        <w:rPr>
          <w:spacing w:val="1"/>
        </w:rPr>
        <w:t xml:space="preserve"> </w:t>
      </w:r>
      <w:r w:rsidRPr="00C23CBA">
        <w:t>teleinformatycznego,</w:t>
      </w:r>
      <w:r w:rsidRPr="00C23CBA">
        <w:rPr>
          <w:spacing w:val="1"/>
        </w:rPr>
        <w:t xml:space="preserve"> </w:t>
      </w:r>
      <w:r w:rsidRPr="00C23CBA">
        <w:t>która</w:t>
      </w:r>
      <w:r w:rsidRPr="00C23CBA">
        <w:rPr>
          <w:spacing w:val="1"/>
        </w:rPr>
        <w:t xml:space="preserve"> </w:t>
      </w:r>
      <w:r w:rsidRPr="00C23CBA">
        <w:t>spowoduje</w:t>
      </w:r>
      <w:r w:rsidRPr="00C23CBA">
        <w:rPr>
          <w:spacing w:val="1"/>
        </w:rPr>
        <w:t xml:space="preserve"> </w:t>
      </w:r>
      <w:r w:rsidRPr="00C23CBA">
        <w:t>brak</w:t>
      </w:r>
      <w:r w:rsidRPr="00C23CBA">
        <w:rPr>
          <w:spacing w:val="1"/>
        </w:rPr>
        <w:t xml:space="preserve"> </w:t>
      </w:r>
      <w:r w:rsidRPr="00C23CBA">
        <w:t>możliwości</w:t>
      </w:r>
      <w:r w:rsidRPr="00C23CBA">
        <w:rPr>
          <w:spacing w:val="1"/>
        </w:rPr>
        <w:t xml:space="preserve"> </w:t>
      </w:r>
      <w:r w:rsidRPr="00C23CBA">
        <w:t>otwarcia</w:t>
      </w:r>
      <w:r w:rsidRPr="00C23CBA">
        <w:rPr>
          <w:spacing w:val="1"/>
        </w:rPr>
        <w:t xml:space="preserve"> </w:t>
      </w:r>
      <w:r w:rsidRPr="00C23CBA">
        <w:t>ofert</w:t>
      </w:r>
      <w:r w:rsidRPr="00C23CBA">
        <w:rPr>
          <w:spacing w:val="55"/>
        </w:rPr>
        <w:t xml:space="preserve"> </w:t>
      </w:r>
      <w:r w:rsidRPr="00C23CBA">
        <w:t>w</w:t>
      </w:r>
      <w:r w:rsidRPr="00C23CBA">
        <w:rPr>
          <w:spacing w:val="55"/>
        </w:rPr>
        <w:t xml:space="preserve"> </w:t>
      </w:r>
      <w:r w:rsidRPr="00C23CBA">
        <w:t>terminie</w:t>
      </w:r>
      <w:r w:rsidRPr="00C23CBA">
        <w:rPr>
          <w:spacing w:val="55"/>
        </w:rPr>
        <w:t xml:space="preserve"> </w:t>
      </w:r>
      <w:r w:rsidRPr="00C23CBA">
        <w:t>określonym</w:t>
      </w:r>
      <w:r w:rsidRPr="00C23CBA">
        <w:rPr>
          <w:spacing w:val="55"/>
        </w:rPr>
        <w:t xml:space="preserve"> </w:t>
      </w:r>
      <w:r w:rsidRPr="00C23CBA">
        <w:t>przez</w:t>
      </w:r>
      <w:r w:rsidRPr="00C23CBA">
        <w:rPr>
          <w:spacing w:val="55"/>
        </w:rPr>
        <w:t xml:space="preserve"> </w:t>
      </w:r>
      <w:r w:rsidRPr="00C23CBA">
        <w:t>Zamawiającego,</w:t>
      </w:r>
      <w:r w:rsidRPr="00C23CBA">
        <w:rPr>
          <w:spacing w:val="55"/>
        </w:rPr>
        <w:t xml:space="preserve"> </w:t>
      </w:r>
      <w:r w:rsidRPr="00C23CBA">
        <w:t>otwarcie</w:t>
      </w:r>
      <w:r w:rsidRPr="00C23CBA">
        <w:rPr>
          <w:spacing w:val="55"/>
        </w:rPr>
        <w:t xml:space="preserve"> </w:t>
      </w:r>
      <w:r w:rsidRPr="00C23CBA">
        <w:t>ofert</w:t>
      </w:r>
      <w:r w:rsidRPr="00C23CBA">
        <w:rPr>
          <w:spacing w:val="55"/>
        </w:rPr>
        <w:t xml:space="preserve"> </w:t>
      </w:r>
      <w:r w:rsidRPr="00C23CBA">
        <w:t>nastąpi</w:t>
      </w:r>
      <w:r w:rsidRPr="00C23CBA">
        <w:rPr>
          <w:spacing w:val="55"/>
        </w:rPr>
        <w:t xml:space="preserve"> </w:t>
      </w:r>
      <w:r w:rsidRPr="00C23CBA">
        <w:t>niezwłocznie</w:t>
      </w:r>
      <w:r w:rsidRPr="00C23CBA">
        <w:rPr>
          <w:spacing w:val="1"/>
        </w:rPr>
        <w:t xml:space="preserve"> </w:t>
      </w:r>
      <w:r w:rsidRPr="00C23CBA">
        <w:t xml:space="preserve">po usunięciu awarii. Zamawiający poinformuje o zmianie terminu otwarcia ofert na stronie internetowej </w:t>
      </w:r>
      <w:r w:rsidRPr="00C23CBA">
        <w:rPr>
          <w:spacing w:val="-52"/>
        </w:rPr>
        <w:t xml:space="preserve"> </w:t>
      </w:r>
      <w:r w:rsidRPr="00C23CBA">
        <w:t>prowadzonego</w:t>
      </w:r>
      <w:r w:rsidRPr="00C23CBA">
        <w:rPr>
          <w:spacing w:val="-1"/>
        </w:rPr>
        <w:t xml:space="preserve"> </w:t>
      </w:r>
      <w:r w:rsidRPr="00C23CBA">
        <w:t>postępowania</w:t>
      </w:r>
    </w:p>
    <w:p w14:paraId="65A4DF0C" w14:textId="77777777" w:rsidR="0010103B" w:rsidRPr="00C23CBA" w:rsidRDefault="0010103B" w:rsidP="0010103B">
      <w:pPr>
        <w:spacing w:after="0" w:line="240" w:lineRule="auto"/>
        <w:rPr>
          <w:sz w:val="16"/>
          <w:szCs w:val="16"/>
        </w:rPr>
      </w:pPr>
    </w:p>
    <w:p w14:paraId="08D9B23F" w14:textId="2C78188E" w:rsidR="0010103B" w:rsidRPr="00C23CBA" w:rsidRDefault="0010103B" w:rsidP="00CD5476">
      <w:pPr>
        <w:pStyle w:val="Nagwek5"/>
        <w:spacing w:after="120"/>
        <w:jc w:val="both"/>
        <w:rPr>
          <w:rFonts w:ascii="Calibri" w:hAnsi="Calibri" w:cs="Calibri"/>
          <w:b/>
        </w:rPr>
      </w:pPr>
      <w:bookmarkStart w:id="19" w:name="_Hlk137037394"/>
      <w:r w:rsidRPr="00C23CBA">
        <w:rPr>
          <w:rFonts w:ascii="Calibri" w:hAnsi="Calibri" w:cs="Calibri"/>
          <w:b/>
          <w:lang w:val="pl-PL"/>
        </w:rPr>
        <w:lastRenderedPageBreak/>
        <w:t>S</w:t>
      </w:r>
      <w:r w:rsidR="004D2425" w:rsidRPr="00C23CBA">
        <w:rPr>
          <w:rFonts w:ascii="Calibri" w:hAnsi="Calibri" w:cs="Calibri"/>
          <w:b/>
          <w:lang w:val="pl-PL"/>
        </w:rPr>
        <w:t>posób</w:t>
      </w:r>
      <w:r w:rsidRPr="00C23CBA">
        <w:rPr>
          <w:rFonts w:ascii="Calibri" w:hAnsi="Calibri" w:cs="Calibri"/>
          <w:b/>
        </w:rPr>
        <w:t xml:space="preserve"> udzielania wyjaśnień dotyczących SWZ oraz osoba upoważniona do porozumiewania się z wykonawcami.</w:t>
      </w:r>
    </w:p>
    <w:bookmarkEnd w:id="19"/>
    <w:p w14:paraId="2297D3C2" w14:textId="03F930F5" w:rsidR="0010103B" w:rsidRPr="00C23CBA" w:rsidRDefault="0010103B" w:rsidP="003216B7">
      <w:pPr>
        <w:pStyle w:val="Tekstpodstawowy"/>
        <w:numPr>
          <w:ilvl w:val="0"/>
          <w:numId w:val="19"/>
        </w:numPr>
        <w:tabs>
          <w:tab w:val="clear" w:pos="360"/>
          <w:tab w:val="left" w:pos="284"/>
          <w:tab w:val="num" w:pos="1070"/>
        </w:tabs>
        <w:ind w:left="284" w:hanging="284"/>
        <w:rPr>
          <w:color w:val="auto"/>
          <w:sz w:val="22"/>
          <w:szCs w:val="22"/>
        </w:rPr>
      </w:pPr>
      <w:r w:rsidRPr="00C23CBA">
        <w:rPr>
          <w:rFonts w:ascii="Calibri" w:hAnsi="Calibri" w:cs="Calibri"/>
          <w:color w:val="auto"/>
          <w:sz w:val="22"/>
          <w:szCs w:val="22"/>
        </w:rPr>
        <w:t xml:space="preserve">Wykonawca może zwrócić się do zamawiającego o wyjaśnienie treści SWZ. Zamawiający udzieli wyjaśnień niezwłocznie, jednak nie później niż na </w:t>
      </w:r>
      <w:r w:rsidR="00D141EE" w:rsidRPr="00C23CBA">
        <w:rPr>
          <w:rFonts w:ascii="Calibri" w:hAnsi="Calibri" w:cs="Calibri"/>
          <w:b/>
          <w:color w:val="auto"/>
          <w:sz w:val="22"/>
          <w:szCs w:val="22"/>
        </w:rPr>
        <w:t>6</w:t>
      </w:r>
      <w:r w:rsidRPr="00C23CBA">
        <w:rPr>
          <w:rFonts w:ascii="Calibri" w:hAnsi="Calibri" w:cs="Calibri"/>
          <w:b/>
          <w:color w:val="auto"/>
          <w:sz w:val="22"/>
          <w:szCs w:val="22"/>
        </w:rPr>
        <w:t xml:space="preserve"> dni</w:t>
      </w:r>
      <w:r w:rsidRPr="00C23CBA">
        <w:rPr>
          <w:rFonts w:ascii="Calibri" w:hAnsi="Calibri" w:cs="Calibri"/>
          <w:color w:val="auto"/>
          <w:sz w:val="22"/>
          <w:szCs w:val="22"/>
        </w:rPr>
        <w:t xml:space="preserve"> przed upływem terminu składania ofert, pod warunkiem, że wniosek o wyjaśnienie treści SWZ wpłynął do zamawiającego nie później</w:t>
      </w:r>
      <w:r w:rsidR="00143C70" w:rsidRPr="00C23CBA">
        <w:rPr>
          <w:rFonts w:ascii="Calibri" w:hAnsi="Calibri" w:cs="Calibri"/>
          <w:color w:val="auto"/>
          <w:sz w:val="22"/>
          <w:szCs w:val="22"/>
        </w:rPr>
        <w:t xml:space="preserve"> </w:t>
      </w:r>
      <w:r w:rsidRPr="00C23CBA">
        <w:rPr>
          <w:rFonts w:ascii="Calibri" w:hAnsi="Calibri" w:cs="Calibri"/>
          <w:color w:val="auto"/>
          <w:sz w:val="22"/>
          <w:szCs w:val="22"/>
        </w:rPr>
        <w:t xml:space="preserve">niż na </w:t>
      </w:r>
      <w:r w:rsidR="00D141EE" w:rsidRPr="00C23CBA">
        <w:rPr>
          <w:rFonts w:ascii="Calibri" w:hAnsi="Calibri" w:cs="Calibri"/>
          <w:b/>
          <w:color w:val="auto"/>
          <w:sz w:val="22"/>
          <w:szCs w:val="22"/>
        </w:rPr>
        <w:t>1</w:t>
      </w:r>
      <w:r w:rsidRPr="00C23CBA">
        <w:rPr>
          <w:rFonts w:ascii="Calibri" w:hAnsi="Calibri" w:cs="Calibri"/>
          <w:b/>
          <w:color w:val="auto"/>
          <w:sz w:val="22"/>
          <w:szCs w:val="22"/>
        </w:rPr>
        <w:t>4 dni</w:t>
      </w:r>
      <w:r w:rsidRPr="00C23CBA">
        <w:rPr>
          <w:rFonts w:ascii="Calibri" w:hAnsi="Calibri" w:cs="Calibri"/>
          <w:color w:val="auto"/>
          <w:sz w:val="22"/>
          <w:szCs w:val="22"/>
        </w:rPr>
        <w:t xml:space="preserve"> przed upływem</w:t>
      </w:r>
      <w:r w:rsidR="00D141EE" w:rsidRPr="00C23CBA">
        <w:rPr>
          <w:rFonts w:ascii="Calibri" w:hAnsi="Calibri" w:cs="Calibri"/>
          <w:color w:val="auto"/>
          <w:sz w:val="22"/>
          <w:szCs w:val="22"/>
        </w:rPr>
        <w:t xml:space="preserve"> terminu</w:t>
      </w:r>
      <w:r w:rsidRPr="00C23CBA">
        <w:rPr>
          <w:rFonts w:ascii="Calibri" w:hAnsi="Calibri" w:cs="Calibri"/>
          <w:color w:val="auto"/>
          <w:sz w:val="22"/>
          <w:szCs w:val="22"/>
        </w:rPr>
        <w:t xml:space="preserve"> składania ofert.</w:t>
      </w:r>
    </w:p>
    <w:p w14:paraId="35A38E26" w14:textId="77777777" w:rsidR="0010103B" w:rsidRPr="00C23CBA" w:rsidRDefault="0010103B" w:rsidP="003216B7">
      <w:pPr>
        <w:pStyle w:val="Tekstpodstawowy"/>
        <w:numPr>
          <w:ilvl w:val="0"/>
          <w:numId w:val="19"/>
        </w:numPr>
        <w:tabs>
          <w:tab w:val="clear" w:pos="360"/>
          <w:tab w:val="left" w:pos="284"/>
          <w:tab w:val="num" w:pos="1070"/>
        </w:tabs>
        <w:spacing w:before="60" w:after="60"/>
        <w:ind w:left="284" w:hanging="284"/>
        <w:rPr>
          <w:color w:val="auto"/>
          <w:sz w:val="22"/>
          <w:szCs w:val="22"/>
        </w:rPr>
      </w:pPr>
      <w:r w:rsidRPr="00C23CBA">
        <w:rPr>
          <w:rFonts w:ascii="Calibri" w:hAnsi="Calibri" w:cs="Calibri"/>
          <w:color w:val="auto"/>
          <w:sz w:val="22"/>
          <w:szCs w:val="22"/>
        </w:rPr>
        <w:t>Nie przewiduje się zwoływania zebrania wykonawców dla wyjaśnienia wątpliwości dotyczących SWZ.</w:t>
      </w:r>
    </w:p>
    <w:p w14:paraId="3E808104" w14:textId="77777777" w:rsidR="009B7A1C" w:rsidRPr="00C23CBA" w:rsidRDefault="0010103B" w:rsidP="003216B7">
      <w:pPr>
        <w:pStyle w:val="Tekstpodstawowy"/>
        <w:numPr>
          <w:ilvl w:val="0"/>
          <w:numId w:val="19"/>
        </w:numPr>
        <w:tabs>
          <w:tab w:val="clear" w:pos="360"/>
          <w:tab w:val="left" w:pos="284"/>
          <w:tab w:val="num" w:pos="1070"/>
        </w:tabs>
        <w:spacing w:before="60"/>
        <w:ind w:left="284" w:hanging="284"/>
        <w:rPr>
          <w:color w:val="auto"/>
          <w:sz w:val="22"/>
          <w:szCs w:val="22"/>
        </w:rPr>
      </w:pPr>
      <w:r w:rsidRPr="00C23CBA">
        <w:rPr>
          <w:rFonts w:ascii="Calibri" w:hAnsi="Calibri" w:cs="Calibri"/>
          <w:color w:val="auto"/>
          <w:sz w:val="22"/>
          <w:szCs w:val="22"/>
        </w:rPr>
        <w:t>Do porozumiewan</w:t>
      </w:r>
      <w:r w:rsidR="008A7020" w:rsidRPr="00C23CBA">
        <w:rPr>
          <w:rFonts w:ascii="Calibri" w:hAnsi="Calibri" w:cs="Calibri"/>
          <w:color w:val="auto"/>
          <w:sz w:val="22"/>
          <w:szCs w:val="22"/>
        </w:rPr>
        <w:t>ia się z Wykonawcami uprawnieni są:</w:t>
      </w:r>
    </w:p>
    <w:p w14:paraId="1C37DB40" w14:textId="77777777" w:rsidR="009B7A1C" w:rsidRPr="00C23CBA" w:rsidRDefault="009B7A1C" w:rsidP="003A5A14">
      <w:pPr>
        <w:pStyle w:val="Tekstpodstawowy"/>
        <w:numPr>
          <w:ilvl w:val="0"/>
          <w:numId w:val="63"/>
        </w:numPr>
        <w:rPr>
          <w:rFonts w:ascii="Calibri" w:hAnsi="Calibri" w:cs="Calibri"/>
          <w:color w:val="auto"/>
          <w:sz w:val="22"/>
          <w:szCs w:val="22"/>
        </w:rPr>
      </w:pPr>
      <w:bookmarkStart w:id="20" w:name="_Hlk75509930"/>
      <w:r w:rsidRPr="00C23CBA">
        <w:rPr>
          <w:rFonts w:ascii="Calibri" w:hAnsi="Calibri" w:cs="Calibri"/>
          <w:color w:val="auto"/>
          <w:sz w:val="22"/>
          <w:szCs w:val="22"/>
        </w:rPr>
        <w:t xml:space="preserve">w sprawach proceduralnych: </w:t>
      </w:r>
    </w:p>
    <w:p w14:paraId="25E2EFD5" w14:textId="77777777" w:rsidR="009B7A1C" w:rsidRPr="00C23CBA" w:rsidRDefault="009B7A1C" w:rsidP="003A5A14">
      <w:pPr>
        <w:pStyle w:val="Tekstpodstawowy"/>
        <w:numPr>
          <w:ilvl w:val="0"/>
          <w:numId w:val="64"/>
        </w:numPr>
        <w:ind w:left="993" w:hanging="284"/>
        <w:rPr>
          <w:rFonts w:ascii="Calibri" w:hAnsi="Calibri" w:cs="Calibri"/>
          <w:color w:val="auto"/>
          <w:sz w:val="22"/>
          <w:szCs w:val="22"/>
        </w:rPr>
      </w:pPr>
      <w:r w:rsidRPr="00C23CBA">
        <w:rPr>
          <w:rFonts w:ascii="Calibri" w:hAnsi="Calibri" w:cs="Calibri"/>
          <w:color w:val="auto"/>
          <w:sz w:val="22"/>
          <w:szCs w:val="22"/>
        </w:rPr>
        <w:t>Marek Pytel – Sekcja Zaopatrzenia i Zamówień Publicznych</w:t>
      </w:r>
    </w:p>
    <w:p w14:paraId="0E178018" w14:textId="2464F71B" w:rsidR="009B7A1C" w:rsidRPr="00C23CBA" w:rsidRDefault="009B7A1C" w:rsidP="009B7A1C">
      <w:pPr>
        <w:pStyle w:val="Tekstpodstawowy"/>
        <w:ind w:firstLine="709"/>
        <w:rPr>
          <w:rFonts w:ascii="Calibri" w:hAnsi="Calibri" w:cs="Calibri"/>
          <w:color w:val="auto"/>
          <w:sz w:val="22"/>
          <w:szCs w:val="22"/>
        </w:rPr>
      </w:pPr>
      <w:r w:rsidRPr="00C23CBA">
        <w:rPr>
          <w:rFonts w:ascii="Calibri" w:hAnsi="Calibri" w:cs="Calibri"/>
          <w:color w:val="auto"/>
          <w:sz w:val="22"/>
          <w:szCs w:val="22"/>
        </w:rPr>
        <w:t xml:space="preserve">tel. /17/86-43-215, </w:t>
      </w:r>
      <w:bookmarkStart w:id="21" w:name="_Hlk164147535"/>
      <w:r w:rsidRPr="00C23CBA">
        <w:rPr>
          <w:rFonts w:ascii="Calibri" w:hAnsi="Calibri" w:cs="Calibri"/>
          <w:color w:val="auto"/>
          <w:sz w:val="22"/>
          <w:szCs w:val="22"/>
        </w:rPr>
        <w:t xml:space="preserve">e-mail: </w:t>
      </w:r>
      <w:hyperlink r:id="rId11" w:history="1">
        <w:r w:rsidR="00C23CBA" w:rsidRPr="00C23CBA">
          <w:rPr>
            <w:rStyle w:val="Hipercze"/>
            <w:rFonts w:ascii="Calibri" w:hAnsi="Calibri" w:cs="Calibri"/>
            <w:color w:val="auto"/>
            <w:sz w:val="22"/>
            <w:szCs w:val="22"/>
          </w:rPr>
          <w:t>zaopatrzenie@szpitalmswia.rzeszow.pl</w:t>
        </w:r>
      </w:hyperlink>
      <w:bookmarkEnd w:id="21"/>
    </w:p>
    <w:p w14:paraId="3699D7A9" w14:textId="77777777" w:rsidR="009B7A1C" w:rsidRPr="00C23CBA" w:rsidRDefault="009B7A1C" w:rsidP="003A5A14">
      <w:pPr>
        <w:pStyle w:val="Tekstpodstawowy"/>
        <w:numPr>
          <w:ilvl w:val="0"/>
          <w:numId w:val="63"/>
        </w:numPr>
        <w:rPr>
          <w:rFonts w:ascii="Calibri" w:hAnsi="Calibri" w:cs="Calibri"/>
          <w:color w:val="auto"/>
          <w:sz w:val="22"/>
          <w:szCs w:val="22"/>
        </w:rPr>
      </w:pPr>
      <w:r w:rsidRPr="00C23CBA">
        <w:rPr>
          <w:rFonts w:ascii="Calibri" w:hAnsi="Calibri" w:cs="Calibri"/>
          <w:color w:val="auto"/>
          <w:sz w:val="22"/>
          <w:szCs w:val="22"/>
        </w:rPr>
        <w:t xml:space="preserve">w sprawach merytorycznych: </w:t>
      </w:r>
    </w:p>
    <w:p w14:paraId="46F3380D" w14:textId="678EB018" w:rsidR="009B7A1C" w:rsidRPr="00C23CBA" w:rsidRDefault="00F32681" w:rsidP="003A5A14">
      <w:pPr>
        <w:pStyle w:val="Tekstpodstawowy"/>
        <w:numPr>
          <w:ilvl w:val="0"/>
          <w:numId w:val="64"/>
        </w:numPr>
        <w:ind w:left="993" w:hanging="284"/>
        <w:rPr>
          <w:rFonts w:ascii="Calibri" w:hAnsi="Calibri" w:cs="Calibri"/>
          <w:color w:val="auto"/>
          <w:sz w:val="22"/>
          <w:szCs w:val="22"/>
        </w:rPr>
      </w:pPr>
      <w:r w:rsidRPr="00C23CBA">
        <w:rPr>
          <w:rFonts w:ascii="Calibri" w:hAnsi="Calibri" w:cs="Calibri"/>
          <w:color w:val="auto"/>
          <w:sz w:val="22"/>
          <w:szCs w:val="22"/>
        </w:rPr>
        <w:t xml:space="preserve">Piotr </w:t>
      </w:r>
      <w:proofErr w:type="spellStart"/>
      <w:r w:rsidRPr="00C23CBA">
        <w:rPr>
          <w:rFonts w:ascii="Calibri" w:hAnsi="Calibri" w:cs="Calibri"/>
          <w:color w:val="auto"/>
          <w:sz w:val="22"/>
          <w:szCs w:val="22"/>
        </w:rPr>
        <w:t>Wańczura</w:t>
      </w:r>
      <w:proofErr w:type="spellEnd"/>
      <w:r w:rsidRPr="00C23CBA">
        <w:rPr>
          <w:rFonts w:ascii="Calibri" w:hAnsi="Calibri" w:cs="Calibri"/>
          <w:color w:val="auto"/>
          <w:sz w:val="22"/>
          <w:szCs w:val="22"/>
        </w:rPr>
        <w:t xml:space="preserve"> </w:t>
      </w:r>
      <w:r w:rsidR="009B7A1C" w:rsidRPr="00C23CBA">
        <w:rPr>
          <w:rFonts w:ascii="Calibri" w:hAnsi="Calibri" w:cs="Calibri"/>
          <w:color w:val="auto"/>
          <w:sz w:val="22"/>
          <w:szCs w:val="22"/>
        </w:rPr>
        <w:t>– Pracownia</w:t>
      </w:r>
      <w:r w:rsidRPr="00C23CBA">
        <w:rPr>
          <w:rFonts w:ascii="Calibri" w:hAnsi="Calibri" w:cs="Calibri"/>
          <w:color w:val="auto"/>
          <w:sz w:val="22"/>
          <w:szCs w:val="22"/>
        </w:rPr>
        <w:t xml:space="preserve"> Radiologii Zabiegowej</w:t>
      </w:r>
    </w:p>
    <w:p w14:paraId="7BBA1366" w14:textId="31D18FBA" w:rsidR="009B7A1C" w:rsidRPr="00C23CBA" w:rsidRDefault="009B7A1C" w:rsidP="009B7A1C">
      <w:pPr>
        <w:pStyle w:val="Tekstpodstawowy"/>
        <w:ind w:firstLine="709"/>
        <w:rPr>
          <w:rFonts w:ascii="Calibri" w:hAnsi="Calibri" w:cs="Calibri"/>
          <w:color w:val="auto"/>
          <w:sz w:val="22"/>
          <w:szCs w:val="22"/>
        </w:rPr>
      </w:pPr>
      <w:r w:rsidRPr="00C23CBA">
        <w:rPr>
          <w:rFonts w:ascii="Calibri" w:hAnsi="Calibri" w:cs="Calibri"/>
          <w:color w:val="auto"/>
          <w:sz w:val="22"/>
          <w:szCs w:val="22"/>
        </w:rPr>
        <w:t>tel. /17/86-43-</w:t>
      </w:r>
      <w:r w:rsidR="00F32681" w:rsidRPr="00C23CBA">
        <w:rPr>
          <w:rFonts w:ascii="Calibri" w:hAnsi="Calibri" w:cs="Calibri"/>
          <w:color w:val="auto"/>
          <w:sz w:val="22"/>
          <w:szCs w:val="22"/>
        </w:rPr>
        <w:t>868</w:t>
      </w:r>
      <w:r w:rsidRPr="00C23CBA">
        <w:rPr>
          <w:rFonts w:ascii="Calibri" w:hAnsi="Calibri" w:cs="Calibri"/>
          <w:color w:val="auto"/>
          <w:sz w:val="22"/>
          <w:szCs w:val="22"/>
        </w:rPr>
        <w:t xml:space="preserve">, e-mail: </w:t>
      </w:r>
      <w:hyperlink r:id="rId12" w:history="1">
        <w:r w:rsidR="00C23CBA" w:rsidRPr="00C23CBA">
          <w:rPr>
            <w:rStyle w:val="Hipercze"/>
            <w:rFonts w:ascii="Calibri" w:hAnsi="Calibri" w:cs="Calibri"/>
            <w:color w:val="auto"/>
            <w:sz w:val="22"/>
            <w:szCs w:val="22"/>
          </w:rPr>
          <w:t>zaopatrzenie@szpitalmswia.rzeszow.pl</w:t>
        </w:r>
      </w:hyperlink>
    </w:p>
    <w:bookmarkEnd w:id="20"/>
    <w:p w14:paraId="778ADC51" w14:textId="77777777" w:rsidR="00B81CFC" w:rsidRPr="00C23CBA" w:rsidRDefault="00B81CFC" w:rsidP="00B81CFC">
      <w:pPr>
        <w:tabs>
          <w:tab w:val="left" w:pos="284"/>
        </w:tabs>
        <w:spacing w:before="60" w:after="0" w:line="240" w:lineRule="auto"/>
        <w:jc w:val="both"/>
        <w:rPr>
          <w:rFonts w:ascii="Calibri" w:eastAsia="Times New Roman" w:hAnsi="Calibri" w:cs="Calibri"/>
        </w:rPr>
      </w:pPr>
    </w:p>
    <w:p w14:paraId="547BAA52" w14:textId="249F75DE" w:rsidR="0029131C" w:rsidRPr="00C23CBA" w:rsidRDefault="00D141EE" w:rsidP="00CD5476">
      <w:pPr>
        <w:pStyle w:val="Nagwek5"/>
        <w:spacing w:after="120"/>
        <w:rPr>
          <w:rFonts w:ascii="Calibri" w:hAnsi="Calibri" w:cs="Calibri"/>
          <w:b/>
        </w:rPr>
      </w:pPr>
      <w:bookmarkStart w:id="22" w:name="_Hlk137037657"/>
      <w:r w:rsidRPr="00C23CBA">
        <w:rPr>
          <w:rFonts w:ascii="Calibri" w:hAnsi="Calibri" w:cs="Calibri"/>
          <w:b/>
          <w:lang w:val="pl-PL"/>
        </w:rPr>
        <w:t>Wymagania</w:t>
      </w:r>
      <w:r w:rsidR="0010103B" w:rsidRPr="00C23CBA">
        <w:rPr>
          <w:rFonts w:ascii="Calibri" w:hAnsi="Calibri" w:cs="Calibri"/>
          <w:b/>
        </w:rPr>
        <w:t xml:space="preserve"> dotyczące wadium</w:t>
      </w:r>
    </w:p>
    <w:p w14:paraId="187B1500" w14:textId="4B7EDED1" w:rsidR="00790035" w:rsidRPr="00C23CBA" w:rsidRDefault="00790035" w:rsidP="00790035">
      <w:pPr>
        <w:snapToGrid w:val="0"/>
        <w:spacing w:before="120" w:after="120"/>
        <w:jc w:val="both"/>
        <w:rPr>
          <w:rFonts w:cs="Calibri"/>
        </w:rPr>
      </w:pPr>
      <w:r w:rsidRPr="00C23CBA">
        <w:rPr>
          <w:rFonts w:cs="Calibri"/>
        </w:rPr>
        <w:t>Zamawiający nie wymaga wniesienia wadium</w:t>
      </w:r>
      <w:r w:rsidR="00CE69C1" w:rsidRPr="00C23CBA">
        <w:rPr>
          <w:rFonts w:cs="Calibri"/>
        </w:rPr>
        <w:t>.</w:t>
      </w:r>
    </w:p>
    <w:p w14:paraId="1BE91491" w14:textId="77777777" w:rsidR="00CE69C1" w:rsidRPr="00C23CBA" w:rsidRDefault="00CE69C1" w:rsidP="00790035">
      <w:pPr>
        <w:snapToGrid w:val="0"/>
        <w:spacing w:before="120" w:after="120"/>
        <w:jc w:val="both"/>
        <w:rPr>
          <w:rFonts w:cs="Calibri"/>
        </w:rPr>
      </w:pPr>
    </w:p>
    <w:p w14:paraId="33038A98" w14:textId="77777777" w:rsidR="0010103B" w:rsidRPr="00C23CBA" w:rsidRDefault="0010103B" w:rsidP="0010103B">
      <w:pPr>
        <w:pStyle w:val="Nagwek5"/>
        <w:rPr>
          <w:rFonts w:ascii="Calibri" w:hAnsi="Calibri" w:cs="Calibri"/>
          <w:b/>
          <w:lang w:val="pl-PL"/>
        </w:rPr>
      </w:pPr>
      <w:r w:rsidRPr="00C23CBA">
        <w:rPr>
          <w:rFonts w:ascii="Calibri" w:hAnsi="Calibri" w:cs="Calibri"/>
          <w:b/>
        </w:rPr>
        <w:t>Wymagania dotyczące zabezpieczenia należytego wykonania umowy</w:t>
      </w:r>
    </w:p>
    <w:bookmarkEnd w:id="22"/>
    <w:p w14:paraId="59CB4D0F" w14:textId="1A147588" w:rsidR="005500C5" w:rsidRPr="00C23CBA" w:rsidRDefault="005500C5" w:rsidP="005500C5">
      <w:pPr>
        <w:pStyle w:val="Tekstpodstawowywcity"/>
        <w:suppressAutoHyphens w:val="0"/>
        <w:spacing w:before="120" w:after="120"/>
        <w:jc w:val="both"/>
        <w:rPr>
          <w:rFonts w:ascii="Calibri" w:hAnsi="Calibri" w:cs="Calibri"/>
          <w:b w:val="0"/>
          <w:spacing w:val="0"/>
          <w:sz w:val="22"/>
          <w:lang w:val="pl-PL" w:eastAsia="pl-PL"/>
        </w:rPr>
      </w:pPr>
      <w:r w:rsidRPr="00C23CBA">
        <w:rPr>
          <w:rFonts w:ascii="Calibri" w:hAnsi="Calibri" w:cs="Calibri"/>
          <w:b w:val="0"/>
          <w:spacing w:val="0"/>
          <w:sz w:val="22"/>
          <w:lang w:val="pl-PL" w:eastAsia="pl-PL"/>
        </w:rPr>
        <w:t>Zamawiający nie wymaga wniesienia zabezpieczenia należytego wykonania umowy.</w:t>
      </w:r>
    </w:p>
    <w:p w14:paraId="7E230306" w14:textId="77777777" w:rsidR="00CE69C1" w:rsidRPr="00C23CBA" w:rsidRDefault="00CE69C1" w:rsidP="005500C5">
      <w:pPr>
        <w:pStyle w:val="Tekstpodstawowywcity"/>
        <w:suppressAutoHyphens w:val="0"/>
        <w:spacing w:before="120" w:after="120"/>
        <w:jc w:val="both"/>
        <w:rPr>
          <w:rFonts w:ascii="Calibri" w:hAnsi="Calibri" w:cs="Calibri"/>
          <w:b w:val="0"/>
          <w:spacing w:val="0"/>
          <w:sz w:val="22"/>
          <w:lang w:val="pl-PL" w:eastAsia="pl-PL"/>
        </w:rPr>
      </w:pPr>
    </w:p>
    <w:p w14:paraId="2A4F9047" w14:textId="77777777" w:rsidR="0010103B" w:rsidRPr="00C23CBA" w:rsidRDefault="0010103B" w:rsidP="0010103B">
      <w:pPr>
        <w:pStyle w:val="Nagwek5"/>
        <w:rPr>
          <w:rFonts w:ascii="Calibri" w:hAnsi="Calibri" w:cs="Calibri"/>
          <w:b/>
          <w:bCs/>
          <w:lang w:val="pl-PL"/>
        </w:rPr>
      </w:pPr>
      <w:r w:rsidRPr="00C23CBA">
        <w:rPr>
          <w:rFonts w:ascii="Calibri" w:hAnsi="Calibri" w:cs="Calibri"/>
          <w:b/>
          <w:bCs/>
        </w:rPr>
        <w:t>Tryb otwarcia i oceny ofert</w:t>
      </w:r>
    </w:p>
    <w:p w14:paraId="495ED054" w14:textId="77777777" w:rsidR="0010103B" w:rsidRPr="00C23CBA" w:rsidRDefault="0010103B" w:rsidP="0010103B">
      <w:pPr>
        <w:spacing w:after="0" w:line="240" w:lineRule="auto"/>
      </w:pPr>
    </w:p>
    <w:p w14:paraId="556B0CDE" w14:textId="1BD8C6F8" w:rsidR="0010103B" w:rsidRPr="00C23CBA" w:rsidRDefault="0010103B" w:rsidP="00F158CC">
      <w:pPr>
        <w:numPr>
          <w:ilvl w:val="0"/>
          <w:numId w:val="20"/>
        </w:numPr>
        <w:tabs>
          <w:tab w:val="clear" w:pos="360"/>
          <w:tab w:val="num" w:pos="426"/>
        </w:tabs>
        <w:suppressAutoHyphens/>
        <w:spacing w:after="0" w:line="240" w:lineRule="auto"/>
        <w:ind w:left="426" w:hanging="426"/>
        <w:jc w:val="both"/>
      </w:pPr>
      <w:r w:rsidRPr="00C23CBA">
        <w:rPr>
          <w:rFonts w:ascii="Calibri" w:hAnsi="Calibri" w:cs="Calibri"/>
          <w:lang w:eastAsia="pl-PL"/>
        </w:rPr>
        <w:t xml:space="preserve">Otwarcia, badania i oceny ofert dokona Komisja Przetargowa powołana zarządzeniem Dyrektora </w:t>
      </w:r>
      <w:r w:rsidR="00706603" w:rsidRPr="00C23CBA">
        <w:rPr>
          <w:rFonts w:ascii="Calibri" w:hAnsi="Calibri" w:cs="Calibri"/>
          <w:lang w:eastAsia="pl-PL"/>
        </w:rPr>
        <w:t>Samodzielnego Publicznego Zakładu Opieki Zdrowotnej MSWiA w Rzeszowie</w:t>
      </w:r>
      <w:r w:rsidRPr="00C23CBA">
        <w:rPr>
          <w:rFonts w:ascii="Calibri" w:hAnsi="Calibri" w:cs="Calibri"/>
          <w:lang w:eastAsia="pl-PL"/>
        </w:rPr>
        <w:t>.</w:t>
      </w:r>
    </w:p>
    <w:p w14:paraId="06D97F23" w14:textId="77777777" w:rsidR="0010103B" w:rsidRPr="004A7E1E" w:rsidRDefault="0010103B" w:rsidP="00F158CC">
      <w:pPr>
        <w:numPr>
          <w:ilvl w:val="0"/>
          <w:numId w:val="20"/>
        </w:numPr>
        <w:tabs>
          <w:tab w:val="clear" w:pos="360"/>
          <w:tab w:val="num" w:pos="426"/>
        </w:tabs>
        <w:suppressAutoHyphens/>
        <w:spacing w:after="0" w:line="240" w:lineRule="auto"/>
        <w:ind w:left="426" w:hanging="426"/>
        <w:jc w:val="both"/>
      </w:pPr>
      <w:r w:rsidRPr="00C23CBA">
        <w:rPr>
          <w:rFonts w:ascii="Calibri" w:hAnsi="Calibri" w:cs="Calibri"/>
          <w:lang w:eastAsia="pl-PL"/>
        </w:rPr>
        <w:t xml:space="preserve">W toku badania i oceny ofert zamawiający może żądać od wykonawców wyjaśnień dotyczących treści złożonych ofert oraz przedmiotowych środków dowodowych lub innych składanych dokumentów lub </w:t>
      </w:r>
      <w:r w:rsidRPr="004A7E1E">
        <w:rPr>
          <w:rFonts w:ascii="Calibri" w:hAnsi="Calibri" w:cs="Calibri"/>
          <w:lang w:eastAsia="pl-PL"/>
        </w:rPr>
        <w:t>oświadczeń.</w:t>
      </w:r>
    </w:p>
    <w:p w14:paraId="60EF1710" w14:textId="77777777" w:rsidR="0010103B" w:rsidRPr="004A7E1E" w:rsidRDefault="0010103B" w:rsidP="00F158CC">
      <w:pPr>
        <w:numPr>
          <w:ilvl w:val="0"/>
          <w:numId w:val="20"/>
        </w:numPr>
        <w:tabs>
          <w:tab w:val="clear" w:pos="360"/>
          <w:tab w:val="num" w:pos="426"/>
        </w:tabs>
        <w:suppressAutoHyphens/>
        <w:spacing w:after="0" w:line="240" w:lineRule="auto"/>
        <w:ind w:left="426" w:hanging="426"/>
        <w:jc w:val="both"/>
        <w:rPr>
          <w:rFonts w:ascii="Calibri" w:hAnsi="Calibri" w:cs="Calibri"/>
          <w:lang w:eastAsia="pl-PL"/>
        </w:rPr>
      </w:pPr>
      <w:r w:rsidRPr="004A7E1E">
        <w:rPr>
          <w:rFonts w:ascii="Calibri" w:hAnsi="Calibri"/>
          <w:bCs/>
        </w:rPr>
        <w:t>Wykonawcy są zobowiązani do przedstawienia wyjaśnień w terminie wskazanym przez zamawiającego.</w:t>
      </w:r>
    </w:p>
    <w:p w14:paraId="4F54A73D" w14:textId="77777777" w:rsidR="0010103B" w:rsidRPr="004A7E1E" w:rsidRDefault="0010103B" w:rsidP="00F158CC">
      <w:pPr>
        <w:numPr>
          <w:ilvl w:val="0"/>
          <w:numId w:val="20"/>
        </w:numPr>
        <w:tabs>
          <w:tab w:val="clear" w:pos="360"/>
          <w:tab w:val="num" w:pos="426"/>
        </w:tabs>
        <w:suppressAutoHyphens/>
        <w:spacing w:after="0" w:line="240" w:lineRule="auto"/>
        <w:ind w:left="426" w:hanging="426"/>
        <w:jc w:val="both"/>
        <w:rPr>
          <w:rFonts w:ascii="Calibri" w:hAnsi="Calibri" w:cs="Calibri"/>
          <w:lang w:eastAsia="pl-PL"/>
        </w:rPr>
      </w:pPr>
      <w:r w:rsidRPr="004A7E1E">
        <w:rPr>
          <w:rFonts w:ascii="Calibri" w:hAnsi="Calibri" w:cs="Calibri"/>
          <w:lang w:eastAsia="pl-PL"/>
        </w:rPr>
        <w:t>Niedopuszczalne jest prowadzenie między zamawiającym a wykonawcą negocjacji dotyczących złożonej oferty oraz, z uwzględnieniem ust. 2 i art. 187 ustawy, dokonywanie jakiejkolwiek zmiany w jej treści.</w:t>
      </w:r>
    </w:p>
    <w:p w14:paraId="7DA0B49C" w14:textId="77777777" w:rsidR="0010103B" w:rsidRPr="004A7E1E" w:rsidRDefault="0010103B" w:rsidP="00F158CC">
      <w:pPr>
        <w:numPr>
          <w:ilvl w:val="0"/>
          <w:numId w:val="20"/>
        </w:numPr>
        <w:tabs>
          <w:tab w:val="clear" w:pos="360"/>
          <w:tab w:val="num" w:pos="426"/>
        </w:tabs>
        <w:suppressAutoHyphens/>
        <w:spacing w:after="0" w:line="240" w:lineRule="auto"/>
        <w:ind w:left="426" w:hanging="426"/>
        <w:jc w:val="both"/>
        <w:rPr>
          <w:rFonts w:ascii="Calibri" w:hAnsi="Calibri" w:cs="Calibri"/>
          <w:lang w:eastAsia="pl-PL"/>
        </w:rPr>
      </w:pPr>
      <w:r w:rsidRPr="004A7E1E">
        <w:rPr>
          <w:rFonts w:ascii="Calibri" w:hAnsi="Calibri" w:cs="Calibri"/>
          <w:lang w:eastAsia="pl-PL"/>
        </w:rPr>
        <w:t>Zamawiający poprawia w ofercie:</w:t>
      </w:r>
    </w:p>
    <w:p w14:paraId="193DC2A1" w14:textId="77777777" w:rsidR="0010103B" w:rsidRPr="004A7E1E" w:rsidRDefault="0010103B" w:rsidP="00F158CC">
      <w:pPr>
        <w:numPr>
          <w:ilvl w:val="1"/>
          <w:numId w:val="20"/>
        </w:numPr>
        <w:tabs>
          <w:tab w:val="num" w:pos="851"/>
        </w:tabs>
        <w:suppressAutoHyphens/>
        <w:spacing w:after="0" w:line="240" w:lineRule="auto"/>
        <w:ind w:left="851" w:hanging="425"/>
        <w:jc w:val="both"/>
        <w:rPr>
          <w:rFonts w:ascii="Calibri" w:hAnsi="Calibri" w:cs="Calibri"/>
          <w:lang w:eastAsia="pl-PL"/>
        </w:rPr>
      </w:pPr>
      <w:r w:rsidRPr="004A7E1E">
        <w:rPr>
          <w:rFonts w:ascii="Calibri" w:hAnsi="Calibri" w:cs="Calibri"/>
          <w:lang w:eastAsia="pl-PL"/>
        </w:rPr>
        <w:t xml:space="preserve"> oczywiste omyłki pisarskie,</w:t>
      </w:r>
    </w:p>
    <w:p w14:paraId="188FF7E7" w14:textId="3478CBA3" w:rsidR="0010103B" w:rsidRPr="004A7E1E" w:rsidRDefault="0010103B" w:rsidP="00F158CC">
      <w:pPr>
        <w:numPr>
          <w:ilvl w:val="1"/>
          <w:numId w:val="20"/>
        </w:numPr>
        <w:tabs>
          <w:tab w:val="num" w:pos="851"/>
        </w:tabs>
        <w:suppressAutoHyphens/>
        <w:spacing w:after="0" w:line="240" w:lineRule="auto"/>
        <w:ind w:left="851" w:hanging="425"/>
        <w:jc w:val="both"/>
        <w:rPr>
          <w:rFonts w:ascii="Calibri" w:hAnsi="Calibri" w:cs="Calibri"/>
          <w:lang w:eastAsia="pl-PL"/>
        </w:rPr>
      </w:pPr>
      <w:r w:rsidRPr="004A7E1E">
        <w:rPr>
          <w:rFonts w:ascii="Calibri" w:hAnsi="Calibri" w:cs="Calibri"/>
          <w:lang w:eastAsia="pl-PL"/>
        </w:rPr>
        <w:t>oczywiste omyłki rachunkowe, z uwzględnieniem konsekwencji rachunkowych dokonanych poprawek,</w:t>
      </w:r>
    </w:p>
    <w:p w14:paraId="662617C8" w14:textId="77777777" w:rsidR="0010103B" w:rsidRPr="004A7E1E" w:rsidRDefault="0010103B" w:rsidP="00F158CC">
      <w:pPr>
        <w:numPr>
          <w:ilvl w:val="1"/>
          <w:numId w:val="20"/>
        </w:numPr>
        <w:tabs>
          <w:tab w:val="num" w:pos="851"/>
        </w:tabs>
        <w:suppressAutoHyphens/>
        <w:spacing w:after="0" w:line="240" w:lineRule="auto"/>
        <w:ind w:left="851" w:hanging="425"/>
        <w:jc w:val="both"/>
        <w:rPr>
          <w:rFonts w:ascii="Calibri" w:hAnsi="Calibri" w:cs="Calibri"/>
          <w:lang w:eastAsia="pl-PL"/>
        </w:rPr>
      </w:pPr>
      <w:r w:rsidRPr="004A7E1E">
        <w:rPr>
          <w:rFonts w:ascii="Calibri" w:hAnsi="Calibri" w:cs="Calibri"/>
          <w:lang w:eastAsia="pl-PL"/>
        </w:rPr>
        <w:t>inne omyłki polegające na niezgodności oferty z dokumentami zamówienia, niepowodujące istotnych zmian w treści oferty ‒ niezwłocznie zawiadamiając o tym wykonawcę, którego oferta została poprawiona.</w:t>
      </w:r>
    </w:p>
    <w:p w14:paraId="5E6B3CB4" w14:textId="77777777" w:rsidR="0010103B" w:rsidRPr="004A7E1E" w:rsidRDefault="0010103B" w:rsidP="00F158CC">
      <w:pPr>
        <w:numPr>
          <w:ilvl w:val="0"/>
          <w:numId w:val="20"/>
        </w:numPr>
        <w:tabs>
          <w:tab w:val="clear" w:pos="360"/>
          <w:tab w:val="num" w:pos="426"/>
        </w:tabs>
        <w:suppressAutoHyphens/>
        <w:spacing w:after="0" w:line="240" w:lineRule="auto"/>
        <w:ind w:left="426" w:hanging="426"/>
        <w:jc w:val="both"/>
        <w:rPr>
          <w:rFonts w:ascii="Calibri" w:hAnsi="Calibri" w:cs="Calibri"/>
          <w:lang w:eastAsia="pl-PL"/>
        </w:rPr>
      </w:pPr>
      <w:r w:rsidRPr="004A7E1E">
        <w:rPr>
          <w:rFonts w:ascii="Calibri" w:hAnsi="Calibri" w:cs="Calibri"/>
          <w:lang w:eastAsia="pl-PL"/>
        </w:rPr>
        <w:t>W przypadku, o którym mowa w pkt. 5 ust. 5.3 zamawiający wyznacza wykonawcy odpowiedni termin na wyrażenie zgody na poprawienie w ofercie omyłki lub zakwestionowanie sposobu jej poprawienia. Brak odpowiedzi w wyznaczonym terminie uznaje się za wyrażenie zgody na poprawienie omyłki.</w:t>
      </w:r>
    </w:p>
    <w:p w14:paraId="3948D32E" w14:textId="77777777" w:rsidR="0010103B" w:rsidRPr="004A7E1E" w:rsidRDefault="0010103B" w:rsidP="00B274E5">
      <w:pPr>
        <w:pStyle w:val="Nagwek5"/>
        <w:spacing w:before="120" w:after="120"/>
        <w:rPr>
          <w:rFonts w:ascii="Calibri" w:hAnsi="Calibri" w:cs="Calibri"/>
          <w:b/>
          <w:bCs/>
          <w:lang w:val="pl-PL"/>
        </w:rPr>
      </w:pPr>
      <w:bookmarkStart w:id="23" w:name="_Hlk137038751"/>
      <w:r w:rsidRPr="004A7E1E">
        <w:rPr>
          <w:rFonts w:ascii="Calibri" w:hAnsi="Calibri" w:cs="Calibri"/>
          <w:b/>
          <w:bCs/>
        </w:rPr>
        <w:t>Środki ochrony prawnej przysługujące wykonawcy w toku postępowania.</w:t>
      </w:r>
    </w:p>
    <w:bookmarkEnd w:id="23"/>
    <w:p w14:paraId="07CA82AE" w14:textId="77777777" w:rsidR="0010103B" w:rsidRPr="004A7E1E" w:rsidRDefault="0010103B" w:rsidP="00F158CC">
      <w:pPr>
        <w:numPr>
          <w:ilvl w:val="0"/>
          <w:numId w:val="21"/>
        </w:numPr>
        <w:tabs>
          <w:tab w:val="left" w:pos="426"/>
        </w:tabs>
        <w:suppressAutoHyphens/>
        <w:spacing w:after="0" w:line="240" w:lineRule="auto"/>
        <w:ind w:left="426" w:hanging="426"/>
        <w:jc w:val="both"/>
      </w:pPr>
      <w:r w:rsidRPr="004A7E1E">
        <w:rPr>
          <w:rFonts w:ascii="Calibri" w:hAnsi="Calibri" w:cs="Calibri"/>
          <w:lang w:eastAsia="pl-PL"/>
        </w:rPr>
        <w:t xml:space="preserve">Środki ochrony prawnej przysługują wykonawcy, jeżeli ma lub miał interes w uzyskaniu zamówienia oraz poniósł lub może ponieść szkodę w wyniku naruszenia przez zamawiającego przepisów ustawy. </w:t>
      </w:r>
    </w:p>
    <w:p w14:paraId="7F03EF99" w14:textId="77777777" w:rsidR="0010103B" w:rsidRPr="004A7E1E" w:rsidRDefault="0010103B" w:rsidP="00F158CC">
      <w:pPr>
        <w:numPr>
          <w:ilvl w:val="0"/>
          <w:numId w:val="21"/>
        </w:numPr>
        <w:tabs>
          <w:tab w:val="left" w:pos="426"/>
        </w:tabs>
        <w:suppressAutoHyphens/>
        <w:spacing w:after="0" w:line="240" w:lineRule="auto"/>
        <w:ind w:left="426" w:hanging="426"/>
        <w:jc w:val="both"/>
      </w:pPr>
      <w:r w:rsidRPr="004A7E1E">
        <w:rPr>
          <w:rFonts w:ascii="Calibri" w:hAnsi="Calibri" w:cs="Calibri"/>
          <w:bCs/>
          <w:lang w:eastAsia="pl-PL"/>
        </w:rPr>
        <w:t>Odwołanie przysługuje na:</w:t>
      </w:r>
    </w:p>
    <w:p w14:paraId="550BCF18" w14:textId="78660B9A" w:rsidR="0010103B" w:rsidRPr="004A7E1E" w:rsidRDefault="0010103B" w:rsidP="00F158CC">
      <w:pPr>
        <w:numPr>
          <w:ilvl w:val="0"/>
          <w:numId w:val="22"/>
        </w:numPr>
        <w:tabs>
          <w:tab w:val="left" w:pos="851"/>
        </w:tabs>
        <w:suppressAutoHyphens/>
        <w:spacing w:after="0" w:line="240" w:lineRule="auto"/>
        <w:ind w:left="851" w:hanging="425"/>
        <w:jc w:val="both"/>
        <w:rPr>
          <w:rFonts w:ascii="Calibri" w:hAnsi="Calibri" w:cs="Calibri"/>
          <w:bCs/>
          <w:lang w:eastAsia="pl-PL"/>
        </w:rPr>
      </w:pPr>
      <w:r w:rsidRPr="004A7E1E">
        <w:rPr>
          <w:rFonts w:ascii="Calibri" w:hAnsi="Calibri" w:cs="Calibri"/>
          <w:bCs/>
          <w:lang w:eastAsia="pl-PL"/>
        </w:rPr>
        <w:lastRenderedPageBreak/>
        <w:t>niezgodną z przepisami ustawy czynnoścí zamawiającego, podjętą w post</w:t>
      </w:r>
      <w:r w:rsidR="008220C1" w:rsidRPr="004A7E1E">
        <w:rPr>
          <w:rFonts w:ascii="Calibri" w:hAnsi="Calibri" w:cs="Calibri"/>
          <w:bCs/>
          <w:lang w:eastAsia="pl-PL"/>
        </w:rPr>
        <w:t>ę</w:t>
      </w:r>
      <w:r w:rsidRPr="004A7E1E">
        <w:rPr>
          <w:rFonts w:ascii="Calibri" w:hAnsi="Calibri" w:cs="Calibri"/>
          <w:bCs/>
          <w:lang w:eastAsia="pl-PL"/>
        </w:rPr>
        <w:t>powaniu o udzielenie zamówienia, w tym na projektowane postanowienie umowy,</w:t>
      </w:r>
    </w:p>
    <w:p w14:paraId="4114B824" w14:textId="32DFF6DF" w:rsidR="0010103B" w:rsidRPr="00AB4230" w:rsidRDefault="0010103B" w:rsidP="00F158CC">
      <w:pPr>
        <w:numPr>
          <w:ilvl w:val="0"/>
          <w:numId w:val="22"/>
        </w:numPr>
        <w:tabs>
          <w:tab w:val="left" w:pos="851"/>
        </w:tabs>
        <w:suppressAutoHyphens/>
        <w:spacing w:after="0" w:line="240" w:lineRule="auto"/>
        <w:ind w:left="851" w:hanging="425"/>
        <w:jc w:val="both"/>
        <w:rPr>
          <w:rFonts w:ascii="Calibri" w:hAnsi="Calibri" w:cs="Calibri"/>
          <w:bCs/>
          <w:lang w:eastAsia="pl-PL"/>
        </w:rPr>
      </w:pPr>
      <w:r w:rsidRPr="004A7E1E">
        <w:rPr>
          <w:rFonts w:ascii="Calibri" w:hAnsi="Calibri" w:cs="Calibri"/>
          <w:bCs/>
          <w:lang w:eastAsia="pl-PL"/>
        </w:rPr>
        <w:t xml:space="preserve">zaniechanie </w:t>
      </w:r>
      <w:r w:rsidR="00ED0AD2" w:rsidRPr="004A7E1E">
        <w:rPr>
          <w:rFonts w:ascii="Calibri" w:hAnsi="Calibri" w:cs="Calibri"/>
          <w:bCs/>
          <w:lang w:eastAsia="pl-PL"/>
        </w:rPr>
        <w:t>czynności</w:t>
      </w:r>
      <w:r w:rsidRPr="004A7E1E">
        <w:rPr>
          <w:rFonts w:ascii="Calibri" w:hAnsi="Calibri" w:cs="Calibri"/>
          <w:bCs/>
          <w:lang w:eastAsia="pl-PL"/>
        </w:rPr>
        <w:t xml:space="preserve"> w </w:t>
      </w:r>
      <w:r w:rsidR="00ED0AD2" w:rsidRPr="004A7E1E">
        <w:rPr>
          <w:rFonts w:ascii="Calibri" w:hAnsi="Calibri" w:cs="Calibri"/>
          <w:bCs/>
          <w:lang w:eastAsia="pl-PL"/>
        </w:rPr>
        <w:t>postępowaniu</w:t>
      </w:r>
      <w:r w:rsidRPr="004A7E1E">
        <w:rPr>
          <w:rFonts w:ascii="Calibri" w:hAnsi="Calibri" w:cs="Calibri"/>
          <w:bCs/>
          <w:lang w:eastAsia="pl-PL"/>
        </w:rPr>
        <w:t xml:space="preserve"> o udzielenie </w:t>
      </w:r>
      <w:r w:rsidR="00ED0AD2" w:rsidRPr="004A7E1E">
        <w:rPr>
          <w:rFonts w:ascii="Calibri" w:hAnsi="Calibri" w:cs="Calibri"/>
          <w:bCs/>
          <w:lang w:eastAsia="pl-PL"/>
        </w:rPr>
        <w:t>zamówienia</w:t>
      </w:r>
      <w:r w:rsidRPr="004A7E1E">
        <w:rPr>
          <w:rFonts w:ascii="Calibri" w:hAnsi="Calibri" w:cs="Calibri"/>
          <w:bCs/>
          <w:lang w:eastAsia="pl-PL"/>
        </w:rPr>
        <w:t xml:space="preserve">, do </w:t>
      </w:r>
      <w:r w:rsidR="00ED0AD2" w:rsidRPr="004A7E1E">
        <w:rPr>
          <w:rFonts w:ascii="Calibri" w:hAnsi="Calibri" w:cs="Calibri"/>
          <w:bCs/>
          <w:lang w:eastAsia="pl-PL"/>
        </w:rPr>
        <w:t>której</w:t>
      </w:r>
      <w:r w:rsidRPr="004A7E1E">
        <w:rPr>
          <w:rFonts w:ascii="Calibri" w:hAnsi="Calibri" w:cs="Calibri"/>
          <w:bCs/>
          <w:lang w:eastAsia="pl-PL"/>
        </w:rPr>
        <w:t xml:space="preserve"> </w:t>
      </w:r>
      <w:r w:rsidR="00ED0AD2" w:rsidRPr="004A7E1E">
        <w:rPr>
          <w:rFonts w:ascii="Calibri" w:hAnsi="Calibri" w:cs="Calibri"/>
          <w:bCs/>
          <w:lang w:eastAsia="pl-PL"/>
        </w:rPr>
        <w:t>Zamawiający</w:t>
      </w:r>
      <w:r w:rsidRPr="004A7E1E">
        <w:rPr>
          <w:rFonts w:ascii="Calibri" w:hAnsi="Calibri" w:cs="Calibri"/>
          <w:bCs/>
          <w:lang w:eastAsia="pl-PL"/>
        </w:rPr>
        <w:t xml:space="preserve"> był </w:t>
      </w:r>
      <w:r w:rsidR="00ED0AD2" w:rsidRPr="00AB4230">
        <w:rPr>
          <w:rFonts w:ascii="Calibri" w:hAnsi="Calibri" w:cs="Calibri"/>
          <w:bCs/>
          <w:lang w:eastAsia="pl-PL"/>
        </w:rPr>
        <w:t>obowiązany</w:t>
      </w:r>
      <w:r w:rsidRPr="00AB4230">
        <w:rPr>
          <w:rFonts w:ascii="Calibri" w:hAnsi="Calibri" w:cs="Calibri"/>
          <w:bCs/>
          <w:lang w:eastAsia="pl-PL"/>
        </w:rPr>
        <w:t xml:space="preserve"> na podstawie ustawy.</w:t>
      </w:r>
    </w:p>
    <w:p w14:paraId="52E9108C" w14:textId="519C1C04" w:rsidR="0010103B" w:rsidRPr="00AB4230" w:rsidRDefault="0010103B" w:rsidP="00F158CC">
      <w:pPr>
        <w:numPr>
          <w:ilvl w:val="0"/>
          <w:numId w:val="23"/>
        </w:numPr>
        <w:tabs>
          <w:tab w:val="left" w:pos="426"/>
        </w:tabs>
        <w:suppressAutoHyphens/>
        <w:spacing w:after="0" w:line="240" w:lineRule="auto"/>
        <w:ind w:left="426" w:hanging="426"/>
        <w:jc w:val="both"/>
        <w:rPr>
          <w:rFonts w:ascii="Calibri" w:hAnsi="Calibri" w:cs="Calibri"/>
          <w:bCs/>
          <w:lang w:eastAsia="pl-PL"/>
        </w:rPr>
      </w:pPr>
      <w:r w:rsidRPr="00AB4230">
        <w:rPr>
          <w:rFonts w:ascii="Calibri" w:hAnsi="Calibri" w:cs="Calibri"/>
          <w:bCs/>
          <w:lang w:eastAsia="pl-PL"/>
        </w:rPr>
        <w:t xml:space="preserve">Odwołanie wnosi </w:t>
      </w:r>
      <w:r w:rsidR="00ED0AD2" w:rsidRPr="00AB4230">
        <w:rPr>
          <w:rFonts w:ascii="Calibri" w:hAnsi="Calibri" w:cs="Calibri"/>
          <w:bCs/>
          <w:lang w:eastAsia="pl-PL"/>
        </w:rPr>
        <w:t>się</w:t>
      </w:r>
      <w:r w:rsidRPr="00AB4230">
        <w:rPr>
          <w:rFonts w:ascii="Calibri" w:hAnsi="Calibri" w:cs="Calibri"/>
          <w:bCs/>
          <w:lang w:eastAsia="pl-PL"/>
        </w:rPr>
        <w:t>̨ do Prezesa Krajowej Izby Odwoławczej w formie pisemnej albo w formie elektronicznej albo w postaci elektronicznej opatrzone podpisem zaufanym.</w:t>
      </w:r>
    </w:p>
    <w:p w14:paraId="522CB209" w14:textId="10CCE0C5" w:rsidR="0010103B" w:rsidRPr="00AB4230" w:rsidRDefault="0010103B" w:rsidP="00F158CC">
      <w:pPr>
        <w:numPr>
          <w:ilvl w:val="0"/>
          <w:numId w:val="23"/>
        </w:numPr>
        <w:tabs>
          <w:tab w:val="left" w:pos="426"/>
        </w:tabs>
        <w:suppressAutoHyphens/>
        <w:spacing w:after="0" w:line="240" w:lineRule="auto"/>
        <w:ind w:left="426" w:hanging="426"/>
        <w:jc w:val="both"/>
        <w:rPr>
          <w:rFonts w:ascii="Calibri" w:hAnsi="Calibri" w:cs="Calibri"/>
          <w:bCs/>
          <w:lang w:eastAsia="pl-PL"/>
        </w:rPr>
      </w:pPr>
      <w:r w:rsidRPr="00AB4230">
        <w:rPr>
          <w:rFonts w:ascii="Calibri" w:hAnsi="Calibri" w:cs="Calibri"/>
          <w:bCs/>
          <w:lang w:eastAsia="pl-PL"/>
        </w:rPr>
        <w:t>Na orzeczenie Krajowej Izby Odwoławczej oraz postanowienie Prezesa Krajowej Izby Odwoławczej,</w:t>
      </w:r>
      <w:r w:rsidR="00ED0AD2" w:rsidRPr="00AB4230">
        <w:rPr>
          <w:rFonts w:ascii="Calibri" w:hAnsi="Calibri" w:cs="Calibri"/>
          <w:bCs/>
          <w:lang w:eastAsia="pl-PL"/>
        </w:rPr>
        <w:t xml:space="preserve"> </w:t>
      </w:r>
      <w:r w:rsidRPr="00AB4230">
        <w:rPr>
          <w:rFonts w:ascii="Calibri" w:hAnsi="Calibri" w:cs="Calibri"/>
          <w:bCs/>
          <w:lang w:eastAsia="pl-PL"/>
        </w:rPr>
        <w:t xml:space="preserve">o </w:t>
      </w:r>
      <w:r w:rsidR="00ED0AD2" w:rsidRPr="00AB4230">
        <w:rPr>
          <w:rFonts w:ascii="Calibri" w:hAnsi="Calibri" w:cs="Calibri"/>
          <w:bCs/>
          <w:lang w:eastAsia="pl-PL"/>
        </w:rPr>
        <w:t>którym</w:t>
      </w:r>
      <w:r w:rsidRPr="00AB4230">
        <w:rPr>
          <w:rFonts w:ascii="Calibri" w:hAnsi="Calibri" w:cs="Calibri"/>
          <w:bCs/>
          <w:lang w:eastAsia="pl-PL"/>
        </w:rPr>
        <w:t xml:space="preserve"> mowa w art. 519 ust. 1 ustawy, stronom oraz uczestnikom </w:t>
      </w:r>
      <w:r w:rsidR="00ED0AD2" w:rsidRPr="00AB4230">
        <w:rPr>
          <w:rFonts w:ascii="Calibri" w:hAnsi="Calibri" w:cs="Calibri"/>
          <w:bCs/>
          <w:lang w:eastAsia="pl-PL"/>
        </w:rPr>
        <w:t>postępowania</w:t>
      </w:r>
      <w:r w:rsidRPr="00AB4230">
        <w:rPr>
          <w:rFonts w:ascii="Calibri" w:hAnsi="Calibri" w:cs="Calibri"/>
          <w:bCs/>
          <w:lang w:eastAsia="pl-PL"/>
        </w:rPr>
        <w:t xml:space="preserve"> odwoławczego przysługuje skarga do </w:t>
      </w:r>
      <w:r w:rsidR="00ED0AD2" w:rsidRPr="00AB4230">
        <w:rPr>
          <w:rFonts w:ascii="Calibri" w:hAnsi="Calibri" w:cs="Calibri"/>
          <w:bCs/>
          <w:lang w:eastAsia="pl-PL"/>
        </w:rPr>
        <w:t>sądu</w:t>
      </w:r>
      <w:r w:rsidRPr="00AB4230">
        <w:rPr>
          <w:rFonts w:ascii="Calibri" w:hAnsi="Calibri" w:cs="Calibri"/>
          <w:bCs/>
          <w:lang w:eastAsia="pl-PL"/>
        </w:rPr>
        <w:t xml:space="preserve">. </w:t>
      </w:r>
      <w:r w:rsidR="00ED0AD2" w:rsidRPr="00AB4230">
        <w:rPr>
          <w:rFonts w:ascii="Calibri" w:hAnsi="Calibri" w:cs="Calibri"/>
          <w:bCs/>
          <w:lang w:eastAsia="pl-PL"/>
        </w:rPr>
        <w:t>Skargę</w:t>
      </w:r>
      <w:r w:rsidRPr="00AB4230">
        <w:rPr>
          <w:rFonts w:ascii="Calibri" w:hAnsi="Calibri" w:cs="Calibri"/>
          <w:bCs/>
          <w:lang w:eastAsia="pl-PL"/>
        </w:rPr>
        <w:t xml:space="preserve">̨ wnosi </w:t>
      </w:r>
      <w:r w:rsidR="00ED0AD2" w:rsidRPr="00AB4230">
        <w:rPr>
          <w:rFonts w:ascii="Calibri" w:hAnsi="Calibri" w:cs="Calibri"/>
          <w:bCs/>
          <w:lang w:eastAsia="pl-PL"/>
        </w:rPr>
        <w:t>się</w:t>
      </w:r>
      <w:r w:rsidRPr="00AB4230">
        <w:rPr>
          <w:rFonts w:ascii="Calibri" w:hAnsi="Calibri" w:cs="Calibri"/>
          <w:bCs/>
          <w:lang w:eastAsia="pl-PL"/>
        </w:rPr>
        <w:t xml:space="preserve">̨ do </w:t>
      </w:r>
      <w:r w:rsidR="00ED0AD2" w:rsidRPr="00AB4230">
        <w:rPr>
          <w:rFonts w:ascii="Calibri" w:hAnsi="Calibri" w:cs="Calibri"/>
          <w:bCs/>
          <w:lang w:eastAsia="pl-PL"/>
        </w:rPr>
        <w:t>Sądu</w:t>
      </w:r>
      <w:r w:rsidRPr="00AB4230">
        <w:rPr>
          <w:rFonts w:ascii="Calibri" w:hAnsi="Calibri" w:cs="Calibri"/>
          <w:bCs/>
          <w:lang w:eastAsia="pl-PL"/>
        </w:rPr>
        <w:t xml:space="preserve"> </w:t>
      </w:r>
      <w:r w:rsidR="00ED0AD2" w:rsidRPr="00AB4230">
        <w:rPr>
          <w:rFonts w:ascii="Calibri" w:hAnsi="Calibri" w:cs="Calibri"/>
          <w:bCs/>
          <w:lang w:eastAsia="pl-PL"/>
        </w:rPr>
        <w:t>Okręgowego</w:t>
      </w:r>
      <w:r w:rsidRPr="00AB4230">
        <w:rPr>
          <w:rFonts w:ascii="Calibri" w:hAnsi="Calibri" w:cs="Calibri"/>
          <w:bCs/>
          <w:lang w:eastAsia="pl-PL"/>
        </w:rPr>
        <w:t xml:space="preserve"> w Warszawie za </w:t>
      </w:r>
      <w:r w:rsidR="00ED0AD2" w:rsidRPr="00AB4230">
        <w:rPr>
          <w:rFonts w:ascii="Calibri" w:hAnsi="Calibri" w:cs="Calibri"/>
          <w:bCs/>
          <w:lang w:eastAsia="pl-PL"/>
        </w:rPr>
        <w:t>pośrednictwem</w:t>
      </w:r>
      <w:r w:rsidRPr="00AB4230">
        <w:rPr>
          <w:rFonts w:ascii="Calibri" w:hAnsi="Calibri" w:cs="Calibri"/>
          <w:bCs/>
          <w:lang w:eastAsia="pl-PL"/>
        </w:rPr>
        <w:t xml:space="preserve"> Prezesa Krajowej Izby Odwoławczej.</w:t>
      </w:r>
    </w:p>
    <w:p w14:paraId="17B6E1AF" w14:textId="6912890B" w:rsidR="0010103B" w:rsidRPr="00AB4230" w:rsidRDefault="0010103B" w:rsidP="00F158CC">
      <w:pPr>
        <w:numPr>
          <w:ilvl w:val="0"/>
          <w:numId w:val="23"/>
        </w:numPr>
        <w:tabs>
          <w:tab w:val="left" w:pos="426"/>
        </w:tabs>
        <w:suppressAutoHyphens/>
        <w:spacing w:after="0" w:line="240" w:lineRule="auto"/>
        <w:ind w:left="426" w:hanging="426"/>
        <w:jc w:val="both"/>
        <w:rPr>
          <w:rFonts w:ascii="Calibri" w:hAnsi="Calibri" w:cs="Calibri"/>
          <w:bCs/>
          <w:lang w:eastAsia="pl-PL"/>
        </w:rPr>
      </w:pPr>
      <w:r w:rsidRPr="00AB4230">
        <w:rPr>
          <w:rFonts w:ascii="Calibri" w:hAnsi="Calibri" w:cs="Calibri"/>
          <w:bCs/>
          <w:lang w:eastAsia="pl-PL"/>
        </w:rPr>
        <w:t>Szczegółowe informacje dotyczące środków ochrony prawnej określone są w Dziale IX „Środki ochrony prawnej” ustawy</w:t>
      </w:r>
      <w:r w:rsidR="008220C1" w:rsidRPr="00AB4230">
        <w:rPr>
          <w:rFonts w:ascii="Calibri" w:hAnsi="Calibri" w:cs="Calibri"/>
          <w:bCs/>
          <w:lang w:eastAsia="pl-PL"/>
        </w:rPr>
        <w:t xml:space="preserve"> Prawo Zamówień Publicznych</w:t>
      </w:r>
      <w:r w:rsidRPr="00AB4230">
        <w:rPr>
          <w:rFonts w:ascii="Calibri" w:hAnsi="Calibri" w:cs="Calibri"/>
          <w:bCs/>
          <w:lang w:eastAsia="pl-PL"/>
        </w:rPr>
        <w:t>.</w:t>
      </w:r>
    </w:p>
    <w:p w14:paraId="6F5A0DD7" w14:textId="77777777" w:rsidR="00955C77" w:rsidRPr="00AB4230" w:rsidRDefault="00955C77" w:rsidP="00955C77">
      <w:pPr>
        <w:tabs>
          <w:tab w:val="left" w:pos="426"/>
        </w:tabs>
        <w:suppressAutoHyphens/>
        <w:spacing w:after="0" w:line="240" w:lineRule="auto"/>
        <w:jc w:val="both"/>
        <w:rPr>
          <w:rFonts w:ascii="Calibri" w:hAnsi="Calibri" w:cs="Calibri"/>
          <w:bCs/>
          <w:sz w:val="16"/>
          <w:szCs w:val="16"/>
          <w:lang w:eastAsia="pl-PL"/>
        </w:rPr>
      </w:pPr>
    </w:p>
    <w:p w14:paraId="40510F30" w14:textId="77777777" w:rsidR="0010103B" w:rsidRPr="00AB4230" w:rsidRDefault="0010103B" w:rsidP="00B274E5">
      <w:pPr>
        <w:numPr>
          <w:ilvl w:val="0"/>
          <w:numId w:val="1"/>
        </w:numPr>
        <w:tabs>
          <w:tab w:val="left" w:pos="0"/>
        </w:tabs>
        <w:suppressAutoHyphens/>
        <w:spacing w:after="120" w:line="240" w:lineRule="auto"/>
        <w:ind w:left="0" w:firstLine="0"/>
        <w:jc w:val="both"/>
        <w:rPr>
          <w:rFonts w:ascii="Calibri" w:hAnsi="Calibri" w:cs="Calibri"/>
          <w:b/>
          <w:bCs/>
        </w:rPr>
      </w:pPr>
      <w:r w:rsidRPr="00AB4230">
        <w:rPr>
          <w:rFonts w:ascii="Calibri" w:hAnsi="Calibri" w:cs="Calibri"/>
          <w:b/>
          <w:bCs/>
          <w:sz w:val="26"/>
          <w:szCs w:val="26"/>
        </w:rPr>
        <w:t>Ogłoszenie o wynikach postępowania</w:t>
      </w:r>
    </w:p>
    <w:p w14:paraId="00C08985" w14:textId="3F48595E" w:rsidR="0010103B" w:rsidRPr="00AB4230" w:rsidRDefault="0010103B" w:rsidP="003A5A14">
      <w:pPr>
        <w:numPr>
          <w:ilvl w:val="0"/>
          <w:numId w:val="30"/>
        </w:numPr>
        <w:tabs>
          <w:tab w:val="left" w:pos="426"/>
        </w:tabs>
        <w:suppressAutoHyphens/>
        <w:spacing w:after="120" w:line="240" w:lineRule="auto"/>
        <w:ind w:hanging="720"/>
        <w:jc w:val="both"/>
        <w:rPr>
          <w:rFonts w:ascii="Calibri" w:hAnsi="Calibri" w:cs="Calibri"/>
          <w:bCs/>
          <w:lang w:eastAsia="pl-PL"/>
        </w:rPr>
      </w:pPr>
      <w:r w:rsidRPr="00AB4230">
        <w:rPr>
          <w:rFonts w:ascii="Calibri" w:hAnsi="Calibri" w:cs="Calibri"/>
          <w:bCs/>
          <w:lang w:eastAsia="pl-PL"/>
        </w:rPr>
        <w:t>Zamawiający poinformuje niezwłocznie wszystkich wykonawców o:</w:t>
      </w:r>
    </w:p>
    <w:p w14:paraId="75686810" w14:textId="4E929B5E" w:rsidR="0010103B" w:rsidRPr="00AB4230" w:rsidRDefault="0010103B" w:rsidP="003216B7">
      <w:pPr>
        <w:pStyle w:val="Akapitzlist"/>
        <w:numPr>
          <w:ilvl w:val="1"/>
          <w:numId w:val="11"/>
        </w:numPr>
        <w:ind w:left="851" w:hanging="425"/>
        <w:rPr>
          <w:rFonts w:ascii="Calibri" w:hAnsi="Calibri" w:cs="Calibri"/>
          <w:sz w:val="22"/>
          <w:szCs w:val="22"/>
        </w:rPr>
      </w:pPr>
      <w:r w:rsidRPr="00AB4230">
        <w:rPr>
          <w:rFonts w:ascii="Calibri" w:hAnsi="Calibri" w:cs="Calibri"/>
          <w:sz w:val="22"/>
          <w:szCs w:val="22"/>
        </w:rPr>
        <w:t xml:space="preserve">wyborze najkorzystniejszej oferty, </w:t>
      </w:r>
    </w:p>
    <w:p w14:paraId="416D2939" w14:textId="1232E407" w:rsidR="0010103B" w:rsidRPr="00AB4230" w:rsidRDefault="0010103B" w:rsidP="003216B7">
      <w:pPr>
        <w:pStyle w:val="Akapitzlist"/>
        <w:numPr>
          <w:ilvl w:val="1"/>
          <w:numId w:val="11"/>
        </w:numPr>
        <w:ind w:left="851" w:hanging="425"/>
        <w:rPr>
          <w:rFonts w:ascii="Calibri" w:hAnsi="Calibri" w:cs="Calibri"/>
          <w:sz w:val="22"/>
          <w:szCs w:val="22"/>
        </w:rPr>
      </w:pPr>
      <w:r w:rsidRPr="00AB4230">
        <w:rPr>
          <w:rFonts w:ascii="Calibri" w:hAnsi="Calibri" w:cs="Calibri"/>
          <w:sz w:val="22"/>
          <w:szCs w:val="22"/>
        </w:rPr>
        <w:t>wykonawcach, których oferty zostały odrzucone,</w:t>
      </w:r>
    </w:p>
    <w:p w14:paraId="13D33505" w14:textId="5AB1958F" w:rsidR="0010103B" w:rsidRPr="00AB4230" w:rsidRDefault="0010103B" w:rsidP="003216B7">
      <w:pPr>
        <w:pStyle w:val="Akapitzlist"/>
        <w:numPr>
          <w:ilvl w:val="1"/>
          <w:numId w:val="11"/>
        </w:numPr>
        <w:ind w:left="851" w:hanging="425"/>
        <w:rPr>
          <w:rFonts w:ascii="Calibri" w:hAnsi="Calibri" w:cs="Calibri"/>
          <w:sz w:val="22"/>
          <w:szCs w:val="22"/>
        </w:rPr>
      </w:pPr>
      <w:r w:rsidRPr="00AB4230">
        <w:rPr>
          <w:rFonts w:ascii="Calibri" w:hAnsi="Calibri" w:cs="Calibri"/>
          <w:sz w:val="22"/>
          <w:szCs w:val="22"/>
        </w:rPr>
        <w:t>unieważnieniu postępowania</w:t>
      </w:r>
    </w:p>
    <w:p w14:paraId="28A5B4F8" w14:textId="2385E38B" w:rsidR="0010103B" w:rsidRPr="00AB4230" w:rsidRDefault="0010103B" w:rsidP="00B274E5">
      <w:pPr>
        <w:spacing w:before="60" w:after="60" w:line="240" w:lineRule="auto"/>
        <w:ind w:firstLine="567"/>
        <w:rPr>
          <w:rFonts w:ascii="Calibri" w:hAnsi="Calibri" w:cs="Calibri"/>
        </w:rPr>
      </w:pPr>
      <w:r w:rsidRPr="00AB4230">
        <w:rPr>
          <w:rFonts w:ascii="Calibri" w:hAnsi="Calibri" w:cs="Calibri"/>
        </w:rPr>
        <w:t>podając uzasadnienie faktyczne i prawne.</w:t>
      </w:r>
    </w:p>
    <w:p w14:paraId="781C51C0" w14:textId="767F1709" w:rsidR="0010103B" w:rsidRPr="00AB4230" w:rsidRDefault="0010103B" w:rsidP="003A5A14">
      <w:pPr>
        <w:numPr>
          <w:ilvl w:val="0"/>
          <w:numId w:val="30"/>
        </w:numPr>
        <w:tabs>
          <w:tab w:val="left" w:pos="426"/>
        </w:tabs>
        <w:suppressAutoHyphens/>
        <w:spacing w:after="0" w:line="240" w:lineRule="auto"/>
        <w:ind w:left="426" w:hanging="426"/>
        <w:jc w:val="both"/>
        <w:rPr>
          <w:rFonts w:ascii="Calibri" w:hAnsi="Calibri" w:cs="Calibri"/>
          <w:bCs/>
          <w:lang w:eastAsia="pl-PL"/>
        </w:rPr>
      </w:pPr>
      <w:r w:rsidRPr="00AB4230">
        <w:rPr>
          <w:rFonts w:ascii="Calibri" w:hAnsi="Calibri" w:cs="Calibri"/>
          <w:bCs/>
          <w:lang w:eastAsia="pl-PL"/>
        </w:rPr>
        <w:t>Informacje, o których mowa pkt. 1a i 1c zostaną również zamie</w:t>
      </w:r>
      <w:r w:rsidR="0029131C" w:rsidRPr="00AB4230">
        <w:rPr>
          <w:rFonts w:ascii="Calibri" w:hAnsi="Calibri" w:cs="Calibri"/>
          <w:bCs/>
          <w:lang w:eastAsia="pl-PL"/>
        </w:rPr>
        <w:t xml:space="preserve">szczone na stronie internetowej </w:t>
      </w:r>
      <w:r w:rsidRPr="00AB4230">
        <w:rPr>
          <w:rFonts w:ascii="Calibri" w:hAnsi="Calibri" w:cs="Calibri"/>
          <w:bCs/>
          <w:lang w:eastAsia="pl-PL"/>
        </w:rPr>
        <w:t>prowadzonego postępowania.</w:t>
      </w:r>
    </w:p>
    <w:p w14:paraId="04A3A44B" w14:textId="14E273A4" w:rsidR="00FE297B" w:rsidRPr="00AB4230" w:rsidRDefault="00FE297B" w:rsidP="00FE297B">
      <w:pPr>
        <w:tabs>
          <w:tab w:val="left" w:pos="426"/>
        </w:tabs>
        <w:suppressAutoHyphens/>
        <w:spacing w:after="0" w:line="240" w:lineRule="auto"/>
        <w:jc w:val="both"/>
        <w:rPr>
          <w:rFonts w:ascii="Calibri" w:hAnsi="Calibri" w:cs="Calibri"/>
          <w:bCs/>
          <w:sz w:val="16"/>
          <w:szCs w:val="16"/>
          <w:lang w:eastAsia="pl-PL"/>
        </w:rPr>
      </w:pPr>
    </w:p>
    <w:p w14:paraId="2D4D0040" w14:textId="138F5600" w:rsidR="0010103B" w:rsidRPr="00AB4230" w:rsidRDefault="0010103B" w:rsidP="00B274E5">
      <w:pPr>
        <w:numPr>
          <w:ilvl w:val="0"/>
          <w:numId w:val="1"/>
        </w:numPr>
        <w:tabs>
          <w:tab w:val="clear" w:pos="567"/>
        </w:tabs>
        <w:suppressAutoHyphens/>
        <w:spacing w:after="120" w:line="240" w:lineRule="auto"/>
        <w:ind w:left="426" w:hanging="426"/>
        <w:jc w:val="both"/>
        <w:rPr>
          <w:rFonts w:ascii="Calibri" w:hAnsi="Calibri" w:cs="Calibri"/>
          <w:b/>
          <w:bCs/>
          <w:sz w:val="26"/>
          <w:szCs w:val="26"/>
        </w:rPr>
      </w:pPr>
      <w:r w:rsidRPr="00AB4230">
        <w:rPr>
          <w:rFonts w:ascii="Calibri" w:hAnsi="Calibri" w:cs="Calibri"/>
          <w:b/>
          <w:bCs/>
          <w:sz w:val="26"/>
          <w:szCs w:val="26"/>
        </w:rPr>
        <w:t>Informacja o formalnościach, jakich należy dopełnić po wyborze ofert celem</w:t>
      </w:r>
      <w:r w:rsidR="00B274E5" w:rsidRPr="00AB4230">
        <w:rPr>
          <w:rFonts w:ascii="Calibri" w:hAnsi="Calibri" w:cs="Calibri"/>
          <w:b/>
          <w:bCs/>
          <w:sz w:val="26"/>
          <w:szCs w:val="26"/>
        </w:rPr>
        <w:t xml:space="preserve"> </w:t>
      </w:r>
      <w:r w:rsidRPr="00AB4230">
        <w:rPr>
          <w:rFonts w:ascii="Calibri" w:hAnsi="Calibri" w:cs="Calibri"/>
          <w:b/>
          <w:bCs/>
          <w:sz w:val="26"/>
          <w:szCs w:val="26"/>
        </w:rPr>
        <w:t>zawarcia umowy</w:t>
      </w:r>
    </w:p>
    <w:p w14:paraId="2ECBEF8D" w14:textId="7B317713" w:rsidR="0010103B" w:rsidRPr="00AB4230" w:rsidRDefault="00B274E5" w:rsidP="0031740C">
      <w:pPr>
        <w:pStyle w:val="Tekstpodstawowy"/>
        <w:numPr>
          <w:ilvl w:val="0"/>
          <w:numId w:val="12"/>
        </w:numPr>
        <w:shd w:val="clear" w:color="auto" w:fill="FFFFFF"/>
        <w:tabs>
          <w:tab w:val="left" w:pos="360"/>
        </w:tabs>
        <w:rPr>
          <w:rFonts w:ascii="Calibri" w:hAnsi="Calibri" w:cs="Calibri"/>
          <w:color w:val="auto"/>
          <w:sz w:val="22"/>
          <w:szCs w:val="22"/>
        </w:rPr>
      </w:pPr>
      <w:r w:rsidRPr="00AB4230">
        <w:rPr>
          <w:rFonts w:ascii="Calibri" w:hAnsi="Calibri" w:cs="Calibri"/>
          <w:color w:val="auto"/>
          <w:sz w:val="22"/>
          <w:szCs w:val="22"/>
        </w:rPr>
        <w:t>Zamawiający</w:t>
      </w:r>
      <w:r w:rsidR="0010103B" w:rsidRPr="00AB4230">
        <w:rPr>
          <w:rFonts w:ascii="Calibri" w:hAnsi="Calibri" w:cs="Calibri"/>
          <w:color w:val="auto"/>
          <w:sz w:val="22"/>
          <w:szCs w:val="22"/>
        </w:rPr>
        <w:t xml:space="preserve"> zawrze </w:t>
      </w:r>
      <w:r w:rsidRPr="00AB4230">
        <w:rPr>
          <w:rFonts w:ascii="Calibri" w:hAnsi="Calibri" w:cs="Calibri"/>
          <w:color w:val="auto"/>
          <w:sz w:val="22"/>
          <w:szCs w:val="22"/>
        </w:rPr>
        <w:t>umowę</w:t>
      </w:r>
      <w:r w:rsidR="0010103B" w:rsidRPr="00AB4230">
        <w:rPr>
          <w:rFonts w:ascii="Calibri" w:hAnsi="Calibri" w:cs="Calibri"/>
          <w:color w:val="auto"/>
          <w:sz w:val="22"/>
          <w:szCs w:val="22"/>
        </w:rPr>
        <w:t xml:space="preserve">̨ w sprawie </w:t>
      </w:r>
      <w:r w:rsidRPr="00AB4230">
        <w:rPr>
          <w:rFonts w:ascii="Calibri" w:hAnsi="Calibri" w:cs="Calibri"/>
          <w:color w:val="auto"/>
          <w:sz w:val="22"/>
          <w:szCs w:val="22"/>
        </w:rPr>
        <w:t>zamówienia</w:t>
      </w:r>
      <w:r w:rsidR="0010103B" w:rsidRPr="00AB4230">
        <w:rPr>
          <w:rFonts w:ascii="Calibri" w:hAnsi="Calibri" w:cs="Calibri"/>
          <w:color w:val="auto"/>
          <w:sz w:val="22"/>
          <w:szCs w:val="22"/>
        </w:rPr>
        <w:t xml:space="preserve"> publicznego, z uwzględnieniem art. 577 </w:t>
      </w:r>
      <w:proofErr w:type="spellStart"/>
      <w:r w:rsidR="0010103B" w:rsidRPr="00AB4230">
        <w:rPr>
          <w:rFonts w:ascii="Calibri" w:hAnsi="Calibri" w:cs="Calibri"/>
          <w:color w:val="auto"/>
          <w:sz w:val="22"/>
          <w:szCs w:val="22"/>
        </w:rPr>
        <w:t>Pzp</w:t>
      </w:r>
      <w:proofErr w:type="spellEnd"/>
      <w:r w:rsidR="0010103B" w:rsidRPr="00AB4230">
        <w:rPr>
          <w:rFonts w:ascii="Calibri" w:hAnsi="Calibri" w:cs="Calibri"/>
          <w:color w:val="auto"/>
          <w:sz w:val="22"/>
          <w:szCs w:val="22"/>
        </w:rPr>
        <w:t xml:space="preserve">, w terminie nie </w:t>
      </w:r>
      <w:r w:rsidRPr="00AB4230">
        <w:rPr>
          <w:rFonts w:ascii="Calibri" w:hAnsi="Calibri" w:cs="Calibri"/>
          <w:color w:val="auto"/>
          <w:sz w:val="22"/>
          <w:szCs w:val="22"/>
        </w:rPr>
        <w:t>krótszym</w:t>
      </w:r>
      <w:r w:rsidR="0010103B" w:rsidRPr="00AB4230">
        <w:rPr>
          <w:rFonts w:ascii="Calibri" w:hAnsi="Calibri" w:cs="Calibri"/>
          <w:color w:val="auto"/>
          <w:sz w:val="22"/>
          <w:szCs w:val="22"/>
        </w:rPr>
        <w:t xml:space="preserve"> </w:t>
      </w:r>
      <w:proofErr w:type="spellStart"/>
      <w:r w:rsidR="0010103B" w:rsidRPr="00AB4230">
        <w:rPr>
          <w:rFonts w:ascii="Calibri" w:hAnsi="Calibri" w:cs="Calibri"/>
          <w:color w:val="auto"/>
          <w:sz w:val="22"/>
          <w:szCs w:val="22"/>
        </w:rPr>
        <w:t>niz</w:t>
      </w:r>
      <w:proofErr w:type="spellEnd"/>
      <w:r w:rsidR="0010103B" w:rsidRPr="00AB4230">
        <w:rPr>
          <w:rFonts w:ascii="Calibri" w:hAnsi="Calibri" w:cs="Calibri"/>
          <w:color w:val="auto"/>
          <w:sz w:val="22"/>
          <w:szCs w:val="22"/>
        </w:rPr>
        <w:t xml:space="preserve">̇ </w:t>
      </w:r>
      <w:r w:rsidR="00116D57" w:rsidRPr="00AB4230">
        <w:rPr>
          <w:rFonts w:ascii="Calibri" w:hAnsi="Calibri" w:cs="Calibri"/>
          <w:color w:val="auto"/>
          <w:sz w:val="22"/>
          <w:szCs w:val="22"/>
        </w:rPr>
        <w:t>10</w:t>
      </w:r>
      <w:r w:rsidR="0010103B" w:rsidRPr="00AB4230">
        <w:rPr>
          <w:rFonts w:ascii="Calibri" w:hAnsi="Calibri" w:cs="Calibri"/>
          <w:color w:val="auto"/>
          <w:sz w:val="22"/>
          <w:szCs w:val="22"/>
        </w:rPr>
        <w:t xml:space="preserve"> dni od dnia przesłania zawiadomienia o wyborze najkorzystniejszej oferty,</w:t>
      </w:r>
      <w:r w:rsidR="00D86ADE" w:rsidRPr="00AB4230">
        <w:rPr>
          <w:rFonts w:ascii="Calibri" w:hAnsi="Calibri" w:cs="Calibri"/>
          <w:color w:val="auto"/>
          <w:sz w:val="22"/>
          <w:szCs w:val="22"/>
        </w:rPr>
        <w:t xml:space="preserve"> </w:t>
      </w:r>
      <w:r w:rsidRPr="00AB4230">
        <w:rPr>
          <w:rFonts w:ascii="Calibri" w:hAnsi="Calibri" w:cs="Calibri"/>
          <w:color w:val="auto"/>
          <w:sz w:val="22"/>
          <w:szCs w:val="22"/>
        </w:rPr>
        <w:t>jeżeli</w:t>
      </w:r>
      <w:r w:rsidR="0010103B" w:rsidRPr="00AB4230">
        <w:rPr>
          <w:rFonts w:ascii="Calibri" w:hAnsi="Calibri" w:cs="Calibri"/>
          <w:color w:val="auto"/>
          <w:sz w:val="22"/>
          <w:szCs w:val="22"/>
        </w:rPr>
        <w:t xml:space="preserve"> zawiadomienie to zostało przesłane przy </w:t>
      </w:r>
      <w:r w:rsidRPr="00AB4230">
        <w:rPr>
          <w:rFonts w:ascii="Calibri" w:hAnsi="Calibri" w:cs="Calibri"/>
          <w:color w:val="auto"/>
          <w:sz w:val="22"/>
          <w:szCs w:val="22"/>
        </w:rPr>
        <w:t>użyciu</w:t>
      </w:r>
      <w:r w:rsidR="0010103B" w:rsidRPr="00AB4230">
        <w:rPr>
          <w:rFonts w:ascii="Calibri" w:hAnsi="Calibri" w:cs="Calibri"/>
          <w:color w:val="auto"/>
          <w:sz w:val="22"/>
          <w:szCs w:val="22"/>
        </w:rPr>
        <w:t xml:space="preserve"> </w:t>
      </w:r>
      <w:r w:rsidRPr="00AB4230">
        <w:rPr>
          <w:rFonts w:ascii="Calibri" w:hAnsi="Calibri" w:cs="Calibri"/>
          <w:color w:val="auto"/>
          <w:sz w:val="22"/>
          <w:szCs w:val="22"/>
        </w:rPr>
        <w:t>środków</w:t>
      </w:r>
      <w:r w:rsidR="0010103B" w:rsidRPr="00AB4230">
        <w:rPr>
          <w:rFonts w:ascii="Calibri" w:hAnsi="Calibri" w:cs="Calibri"/>
          <w:color w:val="auto"/>
          <w:sz w:val="22"/>
          <w:szCs w:val="22"/>
        </w:rPr>
        <w:t xml:space="preserve"> komunikacji elektronicznej, albo 1</w:t>
      </w:r>
      <w:r w:rsidR="00116D57" w:rsidRPr="00AB4230">
        <w:rPr>
          <w:rFonts w:ascii="Calibri" w:hAnsi="Calibri" w:cs="Calibri"/>
          <w:color w:val="auto"/>
          <w:sz w:val="22"/>
          <w:szCs w:val="22"/>
        </w:rPr>
        <w:t>5</w:t>
      </w:r>
      <w:r w:rsidR="0010103B" w:rsidRPr="00AB4230">
        <w:rPr>
          <w:rFonts w:ascii="Calibri" w:hAnsi="Calibri" w:cs="Calibri"/>
          <w:color w:val="auto"/>
          <w:sz w:val="22"/>
          <w:szCs w:val="22"/>
        </w:rPr>
        <w:t xml:space="preserve"> dni, </w:t>
      </w:r>
      <w:r w:rsidRPr="00AB4230">
        <w:rPr>
          <w:rFonts w:ascii="Calibri" w:hAnsi="Calibri" w:cs="Calibri"/>
          <w:color w:val="auto"/>
          <w:sz w:val="22"/>
          <w:szCs w:val="22"/>
        </w:rPr>
        <w:t>jeżeli</w:t>
      </w:r>
      <w:r w:rsidR="0010103B" w:rsidRPr="00AB4230">
        <w:rPr>
          <w:rFonts w:ascii="Calibri" w:hAnsi="Calibri" w:cs="Calibri"/>
          <w:color w:val="auto"/>
          <w:sz w:val="22"/>
          <w:szCs w:val="22"/>
        </w:rPr>
        <w:t xml:space="preserve"> zostało przesłane w inny </w:t>
      </w:r>
      <w:r w:rsidRPr="00AB4230">
        <w:rPr>
          <w:rFonts w:ascii="Calibri" w:hAnsi="Calibri" w:cs="Calibri"/>
          <w:color w:val="auto"/>
          <w:sz w:val="22"/>
          <w:szCs w:val="22"/>
        </w:rPr>
        <w:t>sposób</w:t>
      </w:r>
      <w:r w:rsidR="0010103B" w:rsidRPr="00AB4230">
        <w:rPr>
          <w:rFonts w:ascii="Calibri" w:hAnsi="Calibri" w:cs="Calibri"/>
          <w:color w:val="auto"/>
          <w:sz w:val="22"/>
          <w:szCs w:val="22"/>
        </w:rPr>
        <w:t>.</w:t>
      </w:r>
    </w:p>
    <w:p w14:paraId="60B1B4E2" w14:textId="77777777" w:rsidR="0010103B" w:rsidRPr="00AB4230" w:rsidRDefault="0010103B" w:rsidP="003216B7">
      <w:pPr>
        <w:numPr>
          <w:ilvl w:val="0"/>
          <w:numId w:val="12"/>
        </w:numPr>
        <w:shd w:val="clear" w:color="auto" w:fill="FFFFFF"/>
        <w:tabs>
          <w:tab w:val="left" w:pos="360"/>
        </w:tabs>
        <w:suppressAutoHyphens/>
        <w:spacing w:after="0" w:line="240" w:lineRule="auto"/>
        <w:jc w:val="both"/>
        <w:rPr>
          <w:rFonts w:ascii="Calibri" w:hAnsi="Calibri" w:cs="Calibri"/>
        </w:rPr>
      </w:pPr>
      <w:r w:rsidRPr="00AB4230">
        <w:rPr>
          <w:rFonts w:ascii="Calibri" w:hAnsi="Calibri" w:cs="Calibri"/>
        </w:rPr>
        <w:t>Wykonawca, którego oferta została wybrana jako najkorzystniejsza, zostanie poinformowany przez Zamawiającego o miejscu i terminie podpisania umowy.</w:t>
      </w:r>
    </w:p>
    <w:p w14:paraId="1C7538F1" w14:textId="77777777" w:rsidR="0010103B" w:rsidRPr="00AB4230" w:rsidRDefault="0010103B" w:rsidP="003216B7">
      <w:pPr>
        <w:numPr>
          <w:ilvl w:val="0"/>
          <w:numId w:val="12"/>
        </w:numPr>
        <w:shd w:val="clear" w:color="auto" w:fill="FFFFFF"/>
        <w:tabs>
          <w:tab w:val="left" w:pos="360"/>
        </w:tabs>
        <w:suppressAutoHyphens/>
        <w:spacing w:after="0" w:line="240" w:lineRule="auto"/>
        <w:jc w:val="both"/>
        <w:rPr>
          <w:rFonts w:ascii="Calibri" w:hAnsi="Calibri" w:cs="Calibri"/>
        </w:rPr>
      </w:pPr>
      <w:r w:rsidRPr="00AB4230">
        <w:rPr>
          <w:rFonts w:ascii="Calibri" w:hAnsi="Calibri" w:cs="Calibri"/>
        </w:rPr>
        <w:t>Wykonawca, o którym mowa w ust. 1, ma obowiązek zawrzeć umowę w sprawie zamówienia na warunkach określonych w projektowanych postanowieniach umowy, które stanowią Załącznik do SWZ.</w:t>
      </w:r>
    </w:p>
    <w:p w14:paraId="58162C2C" w14:textId="48EDA337" w:rsidR="0010103B" w:rsidRPr="00AB4230" w:rsidRDefault="0010103B" w:rsidP="003216B7">
      <w:pPr>
        <w:numPr>
          <w:ilvl w:val="0"/>
          <w:numId w:val="12"/>
        </w:numPr>
        <w:shd w:val="clear" w:color="auto" w:fill="FFFFFF"/>
        <w:tabs>
          <w:tab w:val="left" w:pos="360"/>
        </w:tabs>
        <w:suppressAutoHyphens/>
        <w:spacing w:after="0" w:line="240" w:lineRule="auto"/>
        <w:jc w:val="both"/>
        <w:rPr>
          <w:rFonts w:ascii="Calibri" w:hAnsi="Calibri" w:cs="Calibri"/>
        </w:rPr>
      </w:pPr>
      <w:r w:rsidRPr="00AB4230">
        <w:rPr>
          <w:rFonts w:ascii="Calibri" w:hAnsi="Calibri" w:cs="Calibri"/>
        </w:rPr>
        <w:t>Umowa zostanie uzupełniona o zapisy wynikające ze złożonej oferty.</w:t>
      </w:r>
    </w:p>
    <w:p w14:paraId="65A97DC8" w14:textId="77777777" w:rsidR="0010103B" w:rsidRPr="00AB4230" w:rsidRDefault="0010103B" w:rsidP="003216B7">
      <w:pPr>
        <w:numPr>
          <w:ilvl w:val="0"/>
          <w:numId w:val="12"/>
        </w:numPr>
        <w:shd w:val="clear" w:color="auto" w:fill="FFFFFF"/>
        <w:tabs>
          <w:tab w:val="left" w:pos="360"/>
        </w:tabs>
        <w:suppressAutoHyphens/>
        <w:spacing w:after="0" w:line="240" w:lineRule="auto"/>
        <w:jc w:val="both"/>
        <w:rPr>
          <w:rFonts w:ascii="Calibri" w:hAnsi="Calibri" w:cs="Calibri"/>
        </w:rPr>
      </w:pPr>
      <w:r w:rsidRPr="00AB4230">
        <w:rPr>
          <w:rFonts w:ascii="Calibri" w:hAnsi="Calibri" w:cs="Calibri"/>
        </w:rPr>
        <w:t>Przed podpisaniem umowy Wykonawcy wspólnie ubiegający się o udzielenie zamówienia (w przypadku wyboru ich oferty jako najkorzystniejszej) przedstawią Zamawiającemu umowę regulującą współpracę tych wykonawców.</w:t>
      </w:r>
    </w:p>
    <w:p w14:paraId="324B4DC7" w14:textId="0500A387" w:rsidR="0010103B" w:rsidRPr="00AB4230" w:rsidRDefault="00B274E5" w:rsidP="003216B7">
      <w:pPr>
        <w:numPr>
          <w:ilvl w:val="0"/>
          <w:numId w:val="12"/>
        </w:numPr>
        <w:shd w:val="clear" w:color="auto" w:fill="FFFFFF"/>
        <w:tabs>
          <w:tab w:val="left" w:pos="360"/>
        </w:tabs>
        <w:suppressAutoHyphens/>
        <w:spacing w:after="0" w:line="240" w:lineRule="auto"/>
        <w:jc w:val="both"/>
        <w:rPr>
          <w:rFonts w:ascii="Calibri" w:hAnsi="Calibri" w:cs="Calibri"/>
        </w:rPr>
      </w:pPr>
      <w:r w:rsidRPr="00AB4230">
        <w:rPr>
          <w:rFonts w:ascii="Calibri" w:hAnsi="Calibri" w:cs="Calibri"/>
        </w:rPr>
        <w:t>Jeżeli</w:t>
      </w:r>
      <w:r w:rsidR="0010103B" w:rsidRPr="00AB4230">
        <w:rPr>
          <w:rFonts w:ascii="Calibri" w:hAnsi="Calibri" w:cs="Calibri"/>
        </w:rPr>
        <w:t xml:space="preserve"> wykonawca, którego oferta została wybrana jako najkorzystniejsza, będzie uchylał </w:t>
      </w:r>
      <w:r w:rsidR="0002787E" w:rsidRPr="00AB4230">
        <w:rPr>
          <w:rFonts w:ascii="Calibri" w:hAnsi="Calibri" w:cs="Calibri"/>
        </w:rPr>
        <w:t>się</w:t>
      </w:r>
      <w:r w:rsidR="0010103B" w:rsidRPr="00AB4230">
        <w:rPr>
          <w:rFonts w:ascii="Calibri" w:hAnsi="Calibri" w:cs="Calibri"/>
        </w:rPr>
        <w:t xml:space="preserve">̨ od zawarcia umowy w sprawie </w:t>
      </w:r>
      <w:r w:rsidRPr="00AB4230">
        <w:rPr>
          <w:rFonts w:ascii="Calibri" w:hAnsi="Calibri" w:cs="Calibri"/>
        </w:rPr>
        <w:t>zamówienia</w:t>
      </w:r>
      <w:r w:rsidR="0010103B" w:rsidRPr="00AB4230">
        <w:rPr>
          <w:rFonts w:ascii="Calibri" w:hAnsi="Calibri" w:cs="Calibri"/>
        </w:rPr>
        <w:t xml:space="preserve"> publicznego </w:t>
      </w:r>
      <w:r w:rsidRPr="00AB4230">
        <w:rPr>
          <w:rFonts w:ascii="Calibri" w:hAnsi="Calibri" w:cs="Calibri"/>
        </w:rPr>
        <w:t>Zamawiający</w:t>
      </w:r>
      <w:r w:rsidR="0010103B" w:rsidRPr="00AB4230">
        <w:rPr>
          <w:rFonts w:ascii="Calibri" w:hAnsi="Calibri" w:cs="Calibri"/>
        </w:rPr>
        <w:t xml:space="preserve"> </w:t>
      </w:r>
      <w:r w:rsidRPr="00AB4230">
        <w:rPr>
          <w:rFonts w:ascii="Calibri" w:hAnsi="Calibri" w:cs="Calibri"/>
        </w:rPr>
        <w:t>może</w:t>
      </w:r>
      <w:r w:rsidR="0010103B" w:rsidRPr="00AB4230">
        <w:rPr>
          <w:rFonts w:ascii="Calibri" w:hAnsi="Calibri" w:cs="Calibri"/>
        </w:rPr>
        <w:t xml:space="preserve"> </w:t>
      </w:r>
      <w:r w:rsidRPr="00AB4230">
        <w:rPr>
          <w:rFonts w:ascii="Calibri" w:hAnsi="Calibri" w:cs="Calibri"/>
        </w:rPr>
        <w:t>dokonać</w:t>
      </w:r>
      <w:r w:rsidR="0010103B" w:rsidRPr="00AB4230">
        <w:rPr>
          <w:rFonts w:ascii="Calibri" w:hAnsi="Calibri" w:cs="Calibri"/>
        </w:rPr>
        <w:t xml:space="preserve">́ ponownego badania i oceny ofert </w:t>
      </w:r>
      <w:r w:rsidRPr="00AB4230">
        <w:rPr>
          <w:rFonts w:ascii="Calibri" w:hAnsi="Calibri" w:cs="Calibri"/>
        </w:rPr>
        <w:t>spośród</w:t>
      </w:r>
      <w:r w:rsidR="0010103B" w:rsidRPr="00AB4230">
        <w:rPr>
          <w:rFonts w:ascii="Calibri" w:hAnsi="Calibri" w:cs="Calibri"/>
        </w:rPr>
        <w:t xml:space="preserve"> ofert pozostałych w </w:t>
      </w:r>
      <w:r w:rsidRPr="00AB4230">
        <w:rPr>
          <w:rFonts w:ascii="Calibri" w:hAnsi="Calibri" w:cs="Calibri"/>
        </w:rPr>
        <w:t>post</w:t>
      </w:r>
      <w:r w:rsidR="00143C70" w:rsidRPr="00AB4230">
        <w:rPr>
          <w:rFonts w:ascii="Calibri" w:hAnsi="Calibri" w:cs="Calibri"/>
        </w:rPr>
        <w:t>ę</w:t>
      </w:r>
      <w:r w:rsidRPr="00AB4230">
        <w:rPr>
          <w:rFonts w:ascii="Calibri" w:hAnsi="Calibri" w:cs="Calibri"/>
        </w:rPr>
        <w:t>powaniu</w:t>
      </w:r>
      <w:r w:rsidR="0010103B" w:rsidRPr="00AB4230">
        <w:rPr>
          <w:rFonts w:ascii="Calibri" w:hAnsi="Calibri" w:cs="Calibri"/>
        </w:rPr>
        <w:t xml:space="preserve"> </w:t>
      </w:r>
      <w:r w:rsidRPr="00AB4230">
        <w:rPr>
          <w:rFonts w:ascii="Calibri" w:hAnsi="Calibri" w:cs="Calibri"/>
        </w:rPr>
        <w:t>Wykonawców</w:t>
      </w:r>
      <w:r w:rsidR="0010103B" w:rsidRPr="00AB4230">
        <w:rPr>
          <w:rFonts w:ascii="Calibri" w:hAnsi="Calibri" w:cs="Calibri"/>
        </w:rPr>
        <w:t xml:space="preserve"> albo </w:t>
      </w:r>
      <w:r w:rsidRPr="00AB4230">
        <w:rPr>
          <w:rFonts w:ascii="Calibri" w:hAnsi="Calibri" w:cs="Calibri"/>
        </w:rPr>
        <w:t>unieważnić</w:t>
      </w:r>
      <w:r w:rsidR="0010103B" w:rsidRPr="00AB4230">
        <w:rPr>
          <w:rFonts w:ascii="Calibri" w:hAnsi="Calibri" w:cs="Calibri"/>
        </w:rPr>
        <w:t xml:space="preserve">́ </w:t>
      </w:r>
      <w:r w:rsidRPr="00AB4230">
        <w:rPr>
          <w:rFonts w:ascii="Calibri" w:hAnsi="Calibri" w:cs="Calibri"/>
        </w:rPr>
        <w:t>post</w:t>
      </w:r>
      <w:r w:rsidR="00AB4230" w:rsidRPr="00AB4230">
        <w:rPr>
          <w:rFonts w:ascii="Calibri" w:hAnsi="Calibri" w:cs="Calibri"/>
        </w:rPr>
        <w:t>ę</w:t>
      </w:r>
      <w:r w:rsidRPr="00AB4230">
        <w:rPr>
          <w:rFonts w:ascii="Calibri" w:hAnsi="Calibri" w:cs="Calibri"/>
        </w:rPr>
        <w:t>powanie</w:t>
      </w:r>
      <w:r w:rsidR="0010103B" w:rsidRPr="00AB4230">
        <w:rPr>
          <w:rFonts w:ascii="Calibri" w:hAnsi="Calibri" w:cs="Calibri"/>
        </w:rPr>
        <w:t>.</w:t>
      </w:r>
    </w:p>
    <w:p w14:paraId="0DA4D8F3" w14:textId="77777777" w:rsidR="0002787E" w:rsidRPr="00AB4230" w:rsidRDefault="0002787E" w:rsidP="0002787E">
      <w:pPr>
        <w:shd w:val="clear" w:color="auto" w:fill="FFFFFF"/>
        <w:suppressAutoHyphens/>
        <w:spacing w:after="0" w:line="240" w:lineRule="auto"/>
        <w:jc w:val="both"/>
        <w:rPr>
          <w:rFonts w:ascii="Calibri" w:hAnsi="Calibri" w:cs="Calibri"/>
          <w:sz w:val="16"/>
          <w:szCs w:val="16"/>
        </w:rPr>
      </w:pPr>
    </w:p>
    <w:p w14:paraId="3A8A0E8E" w14:textId="77777777" w:rsidR="0010103B" w:rsidRPr="00AB4230" w:rsidRDefault="0010103B" w:rsidP="00743132">
      <w:pPr>
        <w:numPr>
          <w:ilvl w:val="0"/>
          <w:numId w:val="1"/>
        </w:numPr>
        <w:shd w:val="clear" w:color="auto" w:fill="FFFFFF"/>
        <w:tabs>
          <w:tab w:val="left" w:pos="0"/>
        </w:tabs>
        <w:suppressAutoHyphens/>
        <w:spacing w:after="120" w:line="240" w:lineRule="auto"/>
        <w:ind w:left="0" w:firstLine="0"/>
        <w:jc w:val="both"/>
        <w:rPr>
          <w:rFonts w:ascii="Calibri" w:hAnsi="Calibri" w:cs="Calibri"/>
          <w:b/>
          <w:bCs/>
          <w:sz w:val="26"/>
          <w:szCs w:val="26"/>
        </w:rPr>
      </w:pPr>
      <w:r w:rsidRPr="00AB4230">
        <w:rPr>
          <w:rFonts w:ascii="Calibri" w:hAnsi="Calibri" w:cs="Calibri"/>
          <w:b/>
          <w:bCs/>
          <w:sz w:val="26"/>
          <w:szCs w:val="26"/>
        </w:rPr>
        <w:t>Podwykonawstwo – podwykonawcy</w:t>
      </w:r>
    </w:p>
    <w:p w14:paraId="5D5D406A" w14:textId="5D36E074" w:rsidR="0010103B" w:rsidRPr="00AB4230" w:rsidRDefault="0010103B" w:rsidP="0010103B">
      <w:pPr>
        <w:pStyle w:val="Tekstpodstawowy"/>
        <w:numPr>
          <w:ilvl w:val="0"/>
          <w:numId w:val="2"/>
        </w:numPr>
        <w:tabs>
          <w:tab w:val="left" w:pos="360"/>
        </w:tabs>
        <w:rPr>
          <w:rFonts w:ascii="Calibri" w:hAnsi="Calibri" w:cs="Calibri"/>
          <w:color w:val="auto"/>
          <w:sz w:val="22"/>
          <w:szCs w:val="22"/>
        </w:rPr>
      </w:pPr>
      <w:r w:rsidRPr="00AB4230">
        <w:rPr>
          <w:rFonts w:ascii="Calibri" w:hAnsi="Calibri" w:cs="Calibri"/>
          <w:color w:val="auto"/>
          <w:sz w:val="22"/>
          <w:szCs w:val="22"/>
        </w:rPr>
        <w:t>Zamawiający żąda wskazania przez wykonawcę w ofercie</w:t>
      </w:r>
      <w:r w:rsidR="006869B8" w:rsidRPr="00AB4230">
        <w:rPr>
          <w:rFonts w:ascii="Calibri" w:hAnsi="Calibri" w:cs="Calibri"/>
          <w:color w:val="auto"/>
          <w:sz w:val="22"/>
          <w:szCs w:val="22"/>
        </w:rPr>
        <w:t xml:space="preserve">, w której </w:t>
      </w:r>
      <w:r w:rsidRPr="00AB4230">
        <w:rPr>
          <w:rFonts w:ascii="Calibri" w:hAnsi="Calibri" w:cs="Calibri"/>
          <w:color w:val="auto"/>
          <w:sz w:val="22"/>
          <w:szCs w:val="22"/>
        </w:rPr>
        <w:t>części zamówienia</w:t>
      </w:r>
      <w:r w:rsidR="006869B8" w:rsidRPr="00AB4230">
        <w:rPr>
          <w:rFonts w:ascii="Calibri" w:hAnsi="Calibri" w:cs="Calibri"/>
          <w:color w:val="auto"/>
          <w:sz w:val="22"/>
          <w:szCs w:val="22"/>
        </w:rPr>
        <w:t>,</w:t>
      </w:r>
      <w:r w:rsidRPr="00AB4230">
        <w:rPr>
          <w:rFonts w:ascii="Calibri" w:hAnsi="Calibri" w:cs="Calibri"/>
          <w:color w:val="auto"/>
          <w:sz w:val="22"/>
          <w:szCs w:val="22"/>
        </w:rPr>
        <w:t xml:space="preserve"> wykonanie zamierza powierzyć podwykonawcom oraz podania nazw ewentualnych podwykonawców, jeżeli są już znani.</w:t>
      </w:r>
    </w:p>
    <w:p w14:paraId="5D7D12C0" w14:textId="280ABCC5" w:rsidR="0010103B" w:rsidRPr="00AB4230" w:rsidRDefault="0010103B" w:rsidP="0010103B">
      <w:pPr>
        <w:pStyle w:val="Tekstpodstawowy"/>
        <w:numPr>
          <w:ilvl w:val="0"/>
          <w:numId w:val="2"/>
        </w:numPr>
        <w:tabs>
          <w:tab w:val="left" w:pos="360"/>
        </w:tabs>
        <w:rPr>
          <w:rFonts w:ascii="Calibri" w:hAnsi="Calibri" w:cs="Calibri"/>
          <w:color w:val="auto"/>
          <w:sz w:val="22"/>
          <w:szCs w:val="22"/>
        </w:rPr>
      </w:pPr>
      <w:r w:rsidRPr="00AB4230">
        <w:rPr>
          <w:rFonts w:ascii="Calibri" w:hAnsi="Calibri" w:cs="Calibri"/>
          <w:color w:val="auto"/>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w:t>
      </w:r>
      <w:r w:rsidR="006869B8" w:rsidRPr="00AB4230">
        <w:rPr>
          <w:rFonts w:ascii="Calibri" w:hAnsi="Calibri" w:cs="Calibri"/>
          <w:color w:val="auto"/>
          <w:sz w:val="22"/>
          <w:szCs w:val="22"/>
        </w:rPr>
        <w:t>,</w:t>
      </w:r>
      <w:r w:rsidR="003E5CD5" w:rsidRPr="00AB4230">
        <w:rPr>
          <w:rFonts w:ascii="Calibri" w:hAnsi="Calibri" w:cs="Calibri"/>
          <w:color w:val="auto"/>
          <w:sz w:val="22"/>
          <w:szCs w:val="22"/>
        </w:rPr>
        <w:t xml:space="preserve"> </w:t>
      </w:r>
      <w:r w:rsidRPr="00AB4230">
        <w:rPr>
          <w:rFonts w:ascii="Calibri" w:hAnsi="Calibri" w:cs="Calibri"/>
          <w:color w:val="auto"/>
          <w:sz w:val="22"/>
          <w:szCs w:val="22"/>
        </w:rPr>
        <w:t>że proponowany inny podwykonawca lub wykonawca samodzielnie spełnia je w stopniu nie</w:t>
      </w:r>
      <w:r w:rsidR="006869B8" w:rsidRPr="00AB4230">
        <w:rPr>
          <w:rFonts w:ascii="Calibri" w:hAnsi="Calibri" w:cs="Calibri"/>
          <w:color w:val="auto"/>
          <w:sz w:val="22"/>
          <w:szCs w:val="22"/>
        </w:rPr>
        <w:t> </w:t>
      </w:r>
      <w:r w:rsidRPr="00AB4230">
        <w:rPr>
          <w:rFonts w:ascii="Calibri" w:hAnsi="Calibri" w:cs="Calibri"/>
          <w:color w:val="auto"/>
          <w:sz w:val="22"/>
          <w:szCs w:val="22"/>
        </w:rPr>
        <w:t>mniejszym niż podwykonawca,</w:t>
      </w:r>
      <w:r w:rsidR="003E5CD5" w:rsidRPr="00AB4230">
        <w:rPr>
          <w:rFonts w:ascii="Calibri" w:hAnsi="Calibri" w:cs="Calibri"/>
          <w:color w:val="auto"/>
          <w:sz w:val="22"/>
          <w:szCs w:val="22"/>
        </w:rPr>
        <w:br/>
      </w:r>
      <w:r w:rsidRPr="00AB4230">
        <w:rPr>
          <w:rFonts w:ascii="Calibri" w:hAnsi="Calibri" w:cs="Calibri"/>
          <w:color w:val="auto"/>
          <w:sz w:val="22"/>
          <w:szCs w:val="22"/>
        </w:rPr>
        <w:t>na którego zasoby wykonawca powoływał się w trakcie postępowania o udzielenie zamówienia.</w:t>
      </w:r>
    </w:p>
    <w:p w14:paraId="22452D56" w14:textId="6167CDE5" w:rsidR="0010103B" w:rsidRPr="00AB4230" w:rsidRDefault="0010103B" w:rsidP="0010103B">
      <w:pPr>
        <w:pStyle w:val="Tekstpodstawowy"/>
        <w:numPr>
          <w:ilvl w:val="0"/>
          <w:numId w:val="2"/>
        </w:numPr>
        <w:tabs>
          <w:tab w:val="left" w:pos="360"/>
        </w:tabs>
        <w:rPr>
          <w:rFonts w:ascii="Calibri" w:hAnsi="Calibri" w:cs="Calibri"/>
          <w:color w:val="auto"/>
          <w:sz w:val="22"/>
          <w:szCs w:val="22"/>
        </w:rPr>
      </w:pPr>
      <w:r w:rsidRPr="00AB4230">
        <w:rPr>
          <w:rFonts w:ascii="Calibri" w:hAnsi="Calibri" w:cs="Calibri"/>
          <w:color w:val="auto"/>
          <w:sz w:val="22"/>
          <w:szCs w:val="22"/>
        </w:rPr>
        <w:t>Powierzenie wykonania części zamówienia podwykonawcom nie zwalnia wykonawcy z</w:t>
      </w:r>
      <w:r w:rsidR="003E5CD5" w:rsidRPr="00AB4230">
        <w:rPr>
          <w:rFonts w:ascii="Calibri" w:hAnsi="Calibri" w:cs="Calibri"/>
          <w:color w:val="auto"/>
          <w:sz w:val="22"/>
          <w:szCs w:val="22"/>
        </w:rPr>
        <w:t xml:space="preserve"> </w:t>
      </w:r>
      <w:r w:rsidRPr="00AB4230">
        <w:rPr>
          <w:rFonts w:ascii="Calibri" w:hAnsi="Calibri" w:cs="Calibri"/>
          <w:color w:val="auto"/>
          <w:sz w:val="22"/>
          <w:szCs w:val="22"/>
        </w:rPr>
        <w:t>odpowiedzialności za należyte wykonanie zamówienia.</w:t>
      </w:r>
    </w:p>
    <w:p w14:paraId="20476EC8" w14:textId="77777777" w:rsidR="006869B8" w:rsidRPr="00AB4230" w:rsidRDefault="006869B8" w:rsidP="006869B8">
      <w:pPr>
        <w:pStyle w:val="Tekstpodstawowy"/>
        <w:rPr>
          <w:rFonts w:ascii="Calibri" w:hAnsi="Calibri" w:cs="Calibri"/>
          <w:color w:val="auto"/>
          <w:sz w:val="16"/>
          <w:szCs w:val="16"/>
        </w:rPr>
      </w:pPr>
    </w:p>
    <w:p w14:paraId="6051146C" w14:textId="77777777" w:rsidR="0010103B" w:rsidRPr="00AB4230" w:rsidRDefault="0010103B" w:rsidP="0010103B">
      <w:pPr>
        <w:numPr>
          <w:ilvl w:val="0"/>
          <w:numId w:val="1"/>
        </w:numPr>
        <w:suppressAutoHyphens/>
        <w:spacing w:after="0" w:line="240" w:lineRule="auto"/>
        <w:jc w:val="both"/>
        <w:rPr>
          <w:rFonts w:ascii="Calibri" w:hAnsi="Calibri" w:cs="Calibri"/>
          <w:b/>
          <w:bCs/>
          <w:sz w:val="26"/>
          <w:szCs w:val="26"/>
        </w:rPr>
      </w:pPr>
      <w:bookmarkStart w:id="24" w:name="_Hlk137463898"/>
      <w:r w:rsidRPr="00AB4230">
        <w:rPr>
          <w:rFonts w:ascii="Calibri" w:hAnsi="Calibri" w:cs="Calibri"/>
          <w:b/>
          <w:bCs/>
          <w:sz w:val="26"/>
          <w:szCs w:val="26"/>
        </w:rPr>
        <w:t>Informacje dotyczące projektu umowy oraz możliwości zmiany umowy, jakie przewiduje Zamawiający</w:t>
      </w:r>
    </w:p>
    <w:bookmarkEnd w:id="24"/>
    <w:p w14:paraId="000F5DFE" w14:textId="6B0E97CF" w:rsidR="005500C5" w:rsidRPr="00AB4230" w:rsidRDefault="005500C5" w:rsidP="003A5A14">
      <w:pPr>
        <w:numPr>
          <w:ilvl w:val="0"/>
          <w:numId w:val="32"/>
        </w:numPr>
        <w:suppressAutoHyphens/>
        <w:spacing w:before="120" w:after="0" w:line="240" w:lineRule="auto"/>
        <w:ind w:left="426" w:hanging="284"/>
        <w:jc w:val="both"/>
        <w:rPr>
          <w:rFonts w:ascii="Calibri" w:hAnsi="Calibri"/>
        </w:rPr>
      </w:pPr>
      <w:r w:rsidRPr="00AB4230">
        <w:rPr>
          <w:rFonts w:ascii="Calibri" w:eastAsia="Times New Roman" w:hAnsi="Calibri" w:cs="Times New Roman"/>
        </w:rPr>
        <w:t>Projekt um</w:t>
      </w:r>
      <w:r w:rsidR="00522137" w:rsidRPr="00AB4230">
        <w:rPr>
          <w:rFonts w:ascii="Calibri" w:eastAsia="Times New Roman" w:hAnsi="Calibri" w:cs="Times New Roman"/>
        </w:rPr>
        <w:t>o</w:t>
      </w:r>
      <w:r w:rsidRPr="00AB4230">
        <w:rPr>
          <w:rFonts w:ascii="Calibri" w:eastAsia="Times New Roman" w:hAnsi="Calibri" w:cs="Times New Roman"/>
        </w:rPr>
        <w:t>w</w:t>
      </w:r>
      <w:r w:rsidR="00522137" w:rsidRPr="00AB4230">
        <w:rPr>
          <w:rFonts w:ascii="Calibri" w:eastAsia="Times New Roman" w:hAnsi="Calibri" w:cs="Times New Roman"/>
        </w:rPr>
        <w:t>y</w:t>
      </w:r>
      <w:r w:rsidRPr="00AB4230">
        <w:rPr>
          <w:rFonts w:ascii="Calibri" w:eastAsia="Times New Roman" w:hAnsi="Calibri" w:cs="Times New Roman"/>
        </w:rPr>
        <w:t xml:space="preserve"> stanowi załącznik</w:t>
      </w:r>
      <w:r w:rsidR="00F32681" w:rsidRPr="00AB4230">
        <w:rPr>
          <w:rFonts w:ascii="Calibri" w:eastAsia="Times New Roman" w:hAnsi="Calibri" w:cs="Times New Roman"/>
        </w:rPr>
        <w:t xml:space="preserve"> nr 5</w:t>
      </w:r>
      <w:r w:rsidRPr="00AB4230">
        <w:rPr>
          <w:rFonts w:ascii="Calibri" w:eastAsia="Times New Roman" w:hAnsi="Calibri" w:cs="Times New Roman"/>
        </w:rPr>
        <w:t xml:space="preserve"> do niniejszej SWZ. </w:t>
      </w:r>
    </w:p>
    <w:p w14:paraId="7EA880F3" w14:textId="024CA747" w:rsidR="005500C5" w:rsidRPr="00AB4230" w:rsidRDefault="005500C5" w:rsidP="003A5A14">
      <w:pPr>
        <w:numPr>
          <w:ilvl w:val="0"/>
          <w:numId w:val="32"/>
        </w:numPr>
        <w:suppressAutoHyphens/>
        <w:spacing w:after="0" w:line="240" w:lineRule="auto"/>
        <w:ind w:left="426" w:hanging="284"/>
        <w:jc w:val="both"/>
        <w:rPr>
          <w:rFonts w:ascii="Calibri" w:hAnsi="Calibri"/>
        </w:rPr>
      </w:pPr>
      <w:r w:rsidRPr="00AB4230">
        <w:rPr>
          <w:rFonts w:ascii="Calibri" w:eastAsia="Calibri" w:hAnsi="Calibri"/>
        </w:rPr>
        <w:t>Zamawiający przewiduje zmiany umowy – zmiany zostały określone w projek</w:t>
      </w:r>
      <w:r w:rsidR="00522137" w:rsidRPr="00AB4230">
        <w:rPr>
          <w:rFonts w:ascii="Calibri" w:eastAsia="Calibri" w:hAnsi="Calibri"/>
        </w:rPr>
        <w:t>cie</w:t>
      </w:r>
      <w:r w:rsidRPr="00AB4230">
        <w:rPr>
          <w:rFonts w:ascii="Calibri" w:eastAsia="Calibri" w:hAnsi="Calibri"/>
        </w:rPr>
        <w:t xml:space="preserve"> um</w:t>
      </w:r>
      <w:r w:rsidR="00522137" w:rsidRPr="00AB4230">
        <w:rPr>
          <w:rFonts w:ascii="Calibri" w:eastAsia="Calibri" w:hAnsi="Calibri"/>
        </w:rPr>
        <w:t>o</w:t>
      </w:r>
      <w:r w:rsidRPr="00AB4230">
        <w:rPr>
          <w:rFonts w:ascii="Calibri" w:eastAsia="Calibri" w:hAnsi="Calibri"/>
        </w:rPr>
        <w:t>w</w:t>
      </w:r>
      <w:r w:rsidR="00522137" w:rsidRPr="00AB4230">
        <w:rPr>
          <w:rFonts w:ascii="Calibri" w:eastAsia="Calibri" w:hAnsi="Calibri"/>
        </w:rPr>
        <w:t>y</w:t>
      </w:r>
      <w:r w:rsidRPr="00AB4230">
        <w:rPr>
          <w:rFonts w:ascii="Calibri" w:eastAsia="Calibri" w:hAnsi="Calibri"/>
        </w:rPr>
        <w:t>.</w:t>
      </w:r>
    </w:p>
    <w:p w14:paraId="303B2AC6" w14:textId="77777777" w:rsidR="006869B8" w:rsidRPr="00AB4230" w:rsidRDefault="006869B8" w:rsidP="006869B8">
      <w:pPr>
        <w:suppressAutoHyphens/>
        <w:spacing w:after="0" w:line="240" w:lineRule="auto"/>
        <w:jc w:val="both"/>
        <w:rPr>
          <w:rFonts w:ascii="Calibri" w:hAnsi="Calibri"/>
        </w:rPr>
      </w:pPr>
    </w:p>
    <w:p w14:paraId="208B3A61" w14:textId="2BF2E436" w:rsidR="0010103B" w:rsidRPr="00AB4230" w:rsidRDefault="0010103B" w:rsidP="0010103B">
      <w:pPr>
        <w:numPr>
          <w:ilvl w:val="0"/>
          <w:numId w:val="1"/>
        </w:numPr>
        <w:suppressAutoHyphens/>
        <w:spacing w:after="0" w:line="240" w:lineRule="auto"/>
        <w:jc w:val="both"/>
        <w:rPr>
          <w:rFonts w:ascii="Calibri" w:hAnsi="Calibri" w:cs="Calibri"/>
          <w:b/>
          <w:bCs/>
          <w:sz w:val="26"/>
          <w:szCs w:val="26"/>
        </w:rPr>
      </w:pPr>
      <w:bookmarkStart w:id="25" w:name="_Hlk137464019"/>
      <w:r w:rsidRPr="00AB4230">
        <w:rPr>
          <w:rFonts w:ascii="Calibri" w:hAnsi="Calibri" w:cs="Calibri"/>
          <w:b/>
          <w:bCs/>
          <w:sz w:val="26"/>
          <w:szCs w:val="26"/>
        </w:rPr>
        <w:t>Informacj</w:t>
      </w:r>
      <w:r w:rsidR="006869B8" w:rsidRPr="00AB4230">
        <w:rPr>
          <w:rFonts w:ascii="Calibri" w:hAnsi="Calibri" w:cs="Calibri"/>
          <w:b/>
          <w:bCs/>
          <w:sz w:val="26"/>
          <w:szCs w:val="26"/>
        </w:rPr>
        <w:t>a</w:t>
      </w:r>
      <w:r w:rsidRPr="00AB4230">
        <w:rPr>
          <w:rFonts w:ascii="Calibri" w:hAnsi="Calibri" w:cs="Calibri"/>
          <w:b/>
          <w:bCs/>
          <w:sz w:val="26"/>
          <w:szCs w:val="26"/>
        </w:rPr>
        <w:t xml:space="preserve"> dotycząca walut obcych, w jakim dopuszcza się prowadzenie rozliczeń z zamawiającym.</w:t>
      </w:r>
    </w:p>
    <w:bookmarkEnd w:id="25"/>
    <w:p w14:paraId="184B6977" w14:textId="77777777" w:rsidR="0010103B" w:rsidRPr="00AB4230" w:rsidRDefault="0010103B" w:rsidP="006869B8">
      <w:pPr>
        <w:spacing w:after="0" w:line="240" w:lineRule="auto"/>
        <w:jc w:val="both"/>
        <w:rPr>
          <w:rFonts w:ascii="Calibri" w:hAnsi="Calibri" w:cs="Calibri"/>
        </w:rPr>
      </w:pPr>
    </w:p>
    <w:p w14:paraId="17CD2087" w14:textId="7262221A" w:rsidR="0010103B" w:rsidRPr="00AB4230" w:rsidRDefault="0010103B" w:rsidP="003E5CD5">
      <w:pPr>
        <w:autoSpaceDE w:val="0"/>
        <w:spacing w:after="0" w:line="240" w:lineRule="auto"/>
        <w:jc w:val="both"/>
        <w:rPr>
          <w:rFonts w:ascii="Calibri" w:eastAsia="SimSun" w:hAnsi="Calibri" w:cs="Calibri"/>
        </w:rPr>
      </w:pPr>
      <w:r w:rsidRPr="00AB4230">
        <w:rPr>
          <w:rFonts w:ascii="Calibri" w:eastAsia="SimSun" w:hAnsi="Calibri" w:cs="Calibri"/>
        </w:rPr>
        <w:t>Wszelkie rozliczenia finansowe pomiędzy Zamawiającym, a Wykonawcą będą prowadzone</w:t>
      </w:r>
      <w:r w:rsidRPr="00AB4230">
        <w:t xml:space="preserve"> </w:t>
      </w:r>
      <w:r w:rsidRPr="00AB4230">
        <w:rPr>
          <w:rFonts w:ascii="Calibri" w:eastAsia="SimSun" w:hAnsi="Calibri" w:cs="Calibri"/>
        </w:rPr>
        <w:t>wyłącznie w złotych polskich.</w:t>
      </w:r>
      <w:r w:rsidR="00743132" w:rsidRPr="00AB4230">
        <w:rPr>
          <w:rFonts w:ascii="Calibri" w:eastAsia="SimSun" w:hAnsi="Calibri" w:cs="Calibri"/>
        </w:rPr>
        <w:t xml:space="preserve"> </w:t>
      </w:r>
      <w:r w:rsidRPr="00AB4230">
        <w:rPr>
          <w:rFonts w:ascii="Calibri" w:eastAsia="SimSun" w:hAnsi="Calibri" w:cs="Calibri"/>
        </w:rPr>
        <w:t>Zamawiający nie dopuszcza rozliczeń w walutach obcych.</w:t>
      </w:r>
    </w:p>
    <w:p w14:paraId="39C327AC" w14:textId="0ED5BE70" w:rsidR="00542F5E" w:rsidRPr="00AB4230" w:rsidRDefault="00542F5E" w:rsidP="0010103B">
      <w:pPr>
        <w:autoSpaceDE w:val="0"/>
        <w:spacing w:after="0" w:line="240" w:lineRule="auto"/>
        <w:rPr>
          <w:rFonts w:ascii="Calibri" w:eastAsia="SimSun" w:hAnsi="Calibri" w:cs="Calibri"/>
        </w:rPr>
      </w:pPr>
    </w:p>
    <w:p w14:paraId="0945F971" w14:textId="77777777" w:rsidR="00EC4D98" w:rsidRPr="00AB4230" w:rsidRDefault="00EC4D98" w:rsidP="0010103B">
      <w:pPr>
        <w:autoSpaceDE w:val="0"/>
        <w:spacing w:after="0" w:line="240" w:lineRule="auto"/>
        <w:rPr>
          <w:rFonts w:ascii="Calibri" w:eastAsia="SimSun" w:hAnsi="Calibri" w:cs="Calibri"/>
        </w:rPr>
      </w:pPr>
    </w:p>
    <w:p w14:paraId="5C7F1C3F" w14:textId="77777777" w:rsidR="00EC4D98" w:rsidRPr="00AB4230" w:rsidRDefault="00EC4D98" w:rsidP="0010103B">
      <w:pPr>
        <w:autoSpaceDE w:val="0"/>
        <w:spacing w:after="0" w:line="240" w:lineRule="auto"/>
        <w:rPr>
          <w:rFonts w:ascii="Calibri" w:eastAsia="SimSun" w:hAnsi="Calibri" w:cs="Calibri"/>
        </w:rPr>
      </w:pPr>
    </w:p>
    <w:p w14:paraId="1C5902FB" w14:textId="77777777" w:rsidR="003B1BA1" w:rsidRPr="00AB4230" w:rsidRDefault="003B1BA1" w:rsidP="0010103B">
      <w:pPr>
        <w:autoSpaceDE w:val="0"/>
        <w:spacing w:after="0" w:line="240" w:lineRule="auto"/>
        <w:rPr>
          <w:rFonts w:ascii="Calibri" w:eastAsia="SimSun" w:hAnsi="Calibri" w:cs="Calibri"/>
        </w:rPr>
      </w:pPr>
    </w:p>
    <w:p w14:paraId="1DD407BD" w14:textId="77777777" w:rsidR="003B1BA1" w:rsidRPr="00AB4230" w:rsidRDefault="003B1BA1" w:rsidP="0010103B">
      <w:pPr>
        <w:autoSpaceDE w:val="0"/>
        <w:spacing w:after="0" w:line="240" w:lineRule="auto"/>
        <w:rPr>
          <w:rFonts w:ascii="Calibri" w:eastAsia="SimSun" w:hAnsi="Calibri" w:cs="Calibri"/>
        </w:rPr>
      </w:pPr>
    </w:p>
    <w:p w14:paraId="6A39AC1C" w14:textId="77777777" w:rsidR="003B1BA1" w:rsidRPr="00AB4230" w:rsidRDefault="003B1BA1" w:rsidP="0010103B">
      <w:pPr>
        <w:autoSpaceDE w:val="0"/>
        <w:spacing w:after="0" w:line="240" w:lineRule="auto"/>
        <w:rPr>
          <w:rFonts w:ascii="Calibri" w:eastAsia="SimSun" w:hAnsi="Calibri" w:cs="Calibri"/>
        </w:rPr>
      </w:pPr>
    </w:p>
    <w:p w14:paraId="016AE5F2" w14:textId="77777777" w:rsidR="00897CB3" w:rsidRPr="00AB4230" w:rsidRDefault="00897CB3" w:rsidP="0010103B">
      <w:pPr>
        <w:autoSpaceDE w:val="0"/>
        <w:spacing w:after="0" w:line="240" w:lineRule="auto"/>
        <w:rPr>
          <w:rFonts w:ascii="Calibri" w:eastAsia="SimSun" w:hAnsi="Calibri" w:cs="Calibri"/>
        </w:rPr>
      </w:pPr>
    </w:p>
    <w:p w14:paraId="23D912A4" w14:textId="77777777" w:rsidR="00897CB3" w:rsidRPr="00AB4230" w:rsidRDefault="00897CB3" w:rsidP="0010103B">
      <w:pPr>
        <w:autoSpaceDE w:val="0"/>
        <w:spacing w:after="0" w:line="240" w:lineRule="auto"/>
        <w:rPr>
          <w:rFonts w:ascii="Calibri" w:eastAsia="SimSun" w:hAnsi="Calibri" w:cs="Calibri"/>
        </w:rPr>
      </w:pPr>
    </w:p>
    <w:p w14:paraId="58B6F6E8" w14:textId="77777777" w:rsidR="00897CB3" w:rsidRPr="00AB4230" w:rsidRDefault="00897CB3" w:rsidP="0010103B">
      <w:pPr>
        <w:autoSpaceDE w:val="0"/>
        <w:spacing w:after="0" w:line="240" w:lineRule="auto"/>
        <w:rPr>
          <w:rFonts w:ascii="Calibri" w:eastAsia="SimSun" w:hAnsi="Calibri" w:cs="Calibri"/>
        </w:rPr>
      </w:pPr>
    </w:p>
    <w:p w14:paraId="5621D460" w14:textId="77777777" w:rsidR="00897CB3" w:rsidRPr="00AB4230" w:rsidRDefault="00897CB3" w:rsidP="0010103B">
      <w:pPr>
        <w:autoSpaceDE w:val="0"/>
        <w:spacing w:after="0" w:line="240" w:lineRule="auto"/>
        <w:rPr>
          <w:rFonts w:ascii="Calibri" w:eastAsia="SimSun" w:hAnsi="Calibri" w:cs="Calibri"/>
        </w:rPr>
      </w:pPr>
    </w:p>
    <w:p w14:paraId="2051A48D" w14:textId="77777777" w:rsidR="00B76F68" w:rsidRPr="00AB4230" w:rsidRDefault="00B76F68" w:rsidP="0010103B">
      <w:pPr>
        <w:autoSpaceDE w:val="0"/>
        <w:spacing w:after="0" w:line="240" w:lineRule="auto"/>
        <w:rPr>
          <w:rFonts w:ascii="Calibri" w:eastAsia="SimSun" w:hAnsi="Calibri" w:cs="Calibri"/>
        </w:rPr>
      </w:pPr>
    </w:p>
    <w:p w14:paraId="01CEE1E5" w14:textId="77777777" w:rsidR="00B76F68" w:rsidRPr="00AB4230" w:rsidRDefault="00B76F68" w:rsidP="0010103B">
      <w:pPr>
        <w:autoSpaceDE w:val="0"/>
        <w:spacing w:after="0" w:line="240" w:lineRule="auto"/>
        <w:rPr>
          <w:rFonts w:ascii="Calibri" w:eastAsia="SimSun" w:hAnsi="Calibri" w:cs="Calibri"/>
        </w:rPr>
      </w:pPr>
    </w:p>
    <w:p w14:paraId="7EDCB215" w14:textId="77777777" w:rsidR="00B76F68" w:rsidRPr="00AB4230" w:rsidRDefault="00B76F68" w:rsidP="0010103B">
      <w:pPr>
        <w:autoSpaceDE w:val="0"/>
        <w:spacing w:after="0" w:line="240" w:lineRule="auto"/>
        <w:rPr>
          <w:rFonts w:ascii="Calibri" w:eastAsia="SimSun" w:hAnsi="Calibri" w:cs="Calibri"/>
        </w:rPr>
      </w:pPr>
    </w:p>
    <w:p w14:paraId="2CBE8133" w14:textId="77777777" w:rsidR="00B76F68" w:rsidRPr="00AB4230" w:rsidRDefault="00B76F68" w:rsidP="0010103B">
      <w:pPr>
        <w:autoSpaceDE w:val="0"/>
        <w:spacing w:after="0" w:line="240" w:lineRule="auto"/>
        <w:rPr>
          <w:rFonts w:ascii="Calibri" w:eastAsia="SimSun" w:hAnsi="Calibri" w:cs="Calibri"/>
        </w:rPr>
      </w:pPr>
    </w:p>
    <w:p w14:paraId="7E56A1C1" w14:textId="77777777" w:rsidR="00B76F68" w:rsidRPr="00AB4230" w:rsidRDefault="00B76F68" w:rsidP="0010103B">
      <w:pPr>
        <w:autoSpaceDE w:val="0"/>
        <w:spacing w:after="0" w:line="240" w:lineRule="auto"/>
        <w:rPr>
          <w:rFonts w:ascii="Calibri" w:eastAsia="SimSun" w:hAnsi="Calibri" w:cs="Calibri"/>
        </w:rPr>
      </w:pPr>
    </w:p>
    <w:p w14:paraId="763D7131" w14:textId="77777777" w:rsidR="00B76F68" w:rsidRPr="00AB4230" w:rsidRDefault="00B76F68" w:rsidP="0010103B">
      <w:pPr>
        <w:autoSpaceDE w:val="0"/>
        <w:spacing w:after="0" w:line="240" w:lineRule="auto"/>
        <w:rPr>
          <w:rFonts w:ascii="Calibri" w:eastAsia="SimSun" w:hAnsi="Calibri" w:cs="Calibri"/>
        </w:rPr>
      </w:pPr>
    </w:p>
    <w:p w14:paraId="741837FA" w14:textId="77777777" w:rsidR="00B76F68" w:rsidRPr="00AB4230" w:rsidRDefault="00B76F68" w:rsidP="0010103B">
      <w:pPr>
        <w:autoSpaceDE w:val="0"/>
        <w:spacing w:after="0" w:line="240" w:lineRule="auto"/>
        <w:rPr>
          <w:rFonts w:ascii="Calibri" w:eastAsia="SimSun" w:hAnsi="Calibri" w:cs="Calibri"/>
        </w:rPr>
      </w:pPr>
    </w:p>
    <w:p w14:paraId="0A91432B" w14:textId="77777777" w:rsidR="00B76F68" w:rsidRPr="00AB4230" w:rsidRDefault="00B76F68" w:rsidP="0010103B">
      <w:pPr>
        <w:autoSpaceDE w:val="0"/>
        <w:spacing w:after="0" w:line="240" w:lineRule="auto"/>
        <w:rPr>
          <w:rFonts w:ascii="Calibri" w:eastAsia="SimSun" w:hAnsi="Calibri" w:cs="Calibri"/>
        </w:rPr>
      </w:pPr>
    </w:p>
    <w:p w14:paraId="07B6F83A" w14:textId="77777777" w:rsidR="00E724A1" w:rsidRPr="00AB4230" w:rsidRDefault="00E724A1" w:rsidP="0010103B">
      <w:pPr>
        <w:autoSpaceDE w:val="0"/>
        <w:spacing w:after="0" w:line="240" w:lineRule="auto"/>
        <w:rPr>
          <w:rFonts w:ascii="Calibri" w:eastAsia="SimSun" w:hAnsi="Calibri" w:cs="Calibri"/>
        </w:rPr>
      </w:pPr>
    </w:p>
    <w:p w14:paraId="492CA7CB" w14:textId="77777777" w:rsidR="00E724A1" w:rsidRPr="00AB4230" w:rsidRDefault="00E724A1" w:rsidP="0010103B">
      <w:pPr>
        <w:autoSpaceDE w:val="0"/>
        <w:spacing w:after="0" w:line="240" w:lineRule="auto"/>
        <w:rPr>
          <w:rFonts w:ascii="Calibri" w:eastAsia="SimSun" w:hAnsi="Calibri" w:cs="Calibri"/>
        </w:rPr>
      </w:pPr>
    </w:p>
    <w:p w14:paraId="68851268" w14:textId="77777777" w:rsidR="00E724A1" w:rsidRPr="00AB4230" w:rsidRDefault="00E724A1" w:rsidP="0010103B">
      <w:pPr>
        <w:autoSpaceDE w:val="0"/>
        <w:spacing w:after="0" w:line="240" w:lineRule="auto"/>
        <w:rPr>
          <w:rFonts w:ascii="Calibri" w:eastAsia="SimSun" w:hAnsi="Calibri" w:cs="Calibri"/>
        </w:rPr>
      </w:pPr>
    </w:p>
    <w:p w14:paraId="6C643BA7" w14:textId="77777777" w:rsidR="00E724A1" w:rsidRPr="00AB4230" w:rsidRDefault="00E724A1" w:rsidP="0010103B">
      <w:pPr>
        <w:autoSpaceDE w:val="0"/>
        <w:spacing w:after="0" w:line="240" w:lineRule="auto"/>
        <w:rPr>
          <w:rFonts w:ascii="Calibri" w:eastAsia="SimSun" w:hAnsi="Calibri" w:cs="Calibri"/>
        </w:rPr>
      </w:pPr>
    </w:p>
    <w:p w14:paraId="38D0E40A" w14:textId="77777777" w:rsidR="00E724A1" w:rsidRPr="00AB4230" w:rsidRDefault="00E724A1" w:rsidP="0010103B">
      <w:pPr>
        <w:autoSpaceDE w:val="0"/>
        <w:spacing w:after="0" w:line="240" w:lineRule="auto"/>
        <w:rPr>
          <w:rFonts w:ascii="Calibri" w:eastAsia="SimSun" w:hAnsi="Calibri" w:cs="Calibri"/>
        </w:rPr>
      </w:pPr>
    </w:p>
    <w:p w14:paraId="00B16ED5" w14:textId="77777777" w:rsidR="00E724A1" w:rsidRPr="00AB4230" w:rsidRDefault="00E724A1" w:rsidP="0010103B">
      <w:pPr>
        <w:autoSpaceDE w:val="0"/>
        <w:spacing w:after="0" w:line="240" w:lineRule="auto"/>
        <w:rPr>
          <w:rFonts w:ascii="Calibri" w:eastAsia="SimSun" w:hAnsi="Calibri" w:cs="Calibri"/>
        </w:rPr>
      </w:pPr>
    </w:p>
    <w:p w14:paraId="344B5385" w14:textId="77777777" w:rsidR="00E724A1" w:rsidRPr="00AB4230" w:rsidRDefault="00E724A1" w:rsidP="0010103B">
      <w:pPr>
        <w:autoSpaceDE w:val="0"/>
        <w:spacing w:after="0" w:line="240" w:lineRule="auto"/>
        <w:rPr>
          <w:rFonts w:ascii="Calibri" w:eastAsia="SimSun" w:hAnsi="Calibri" w:cs="Calibri"/>
        </w:rPr>
      </w:pPr>
    </w:p>
    <w:p w14:paraId="51DC27AC" w14:textId="77777777" w:rsidR="00B76F68" w:rsidRPr="00AB4230" w:rsidRDefault="00B76F68" w:rsidP="0010103B">
      <w:pPr>
        <w:autoSpaceDE w:val="0"/>
        <w:spacing w:after="0" w:line="240" w:lineRule="auto"/>
        <w:rPr>
          <w:rFonts w:ascii="Calibri" w:eastAsia="SimSun" w:hAnsi="Calibri" w:cs="Calibri"/>
        </w:rPr>
      </w:pPr>
    </w:p>
    <w:p w14:paraId="1E475825" w14:textId="77777777" w:rsidR="00B76F68" w:rsidRPr="00AB4230" w:rsidRDefault="00B76F68" w:rsidP="0010103B">
      <w:pPr>
        <w:autoSpaceDE w:val="0"/>
        <w:spacing w:after="0" w:line="240" w:lineRule="auto"/>
        <w:rPr>
          <w:rFonts w:ascii="Calibri" w:eastAsia="SimSun" w:hAnsi="Calibri" w:cs="Calibri"/>
        </w:rPr>
      </w:pPr>
    </w:p>
    <w:p w14:paraId="427ECA55" w14:textId="77777777" w:rsidR="00B76F68" w:rsidRPr="00AB4230" w:rsidRDefault="00B76F68" w:rsidP="0010103B">
      <w:pPr>
        <w:autoSpaceDE w:val="0"/>
        <w:spacing w:after="0" w:line="240" w:lineRule="auto"/>
        <w:rPr>
          <w:rFonts w:ascii="Calibri" w:eastAsia="SimSun" w:hAnsi="Calibri" w:cs="Calibri"/>
        </w:rPr>
      </w:pPr>
    </w:p>
    <w:p w14:paraId="47357334" w14:textId="77777777" w:rsidR="00B76F68" w:rsidRPr="00AB4230" w:rsidRDefault="00B76F68" w:rsidP="0010103B">
      <w:pPr>
        <w:autoSpaceDE w:val="0"/>
        <w:spacing w:after="0" w:line="240" w:lineRule="auto"/>
        <w:rPr>
          <w:rFonts w:ascii="Calibri" w:eastAsia="SimSun" w:hAnsi="Calibri" w:cs="Calibri"/>
        </w:rPr>
      </w:pPr>
    </w:p>
    <w:p w14:paraId="2F5465CB" w14:textId="77777777" w:rsidR="00B76F68" w:rsidRPr="00AB4230" w:rsidRDefault="00B76F68" w:rsidP="0010103B">
      <w:pPr>
        <w:autoSpaceDE w:val="0"/>
        <w:spacing w:after="0" w:line="240" w:lineRule="auto"/>
        <w:rPr>
          <w:rFonts w:ascii="Calibri" w:eastAsia="SimSun" w:hAnsi="Calibri" w:cs="Calibri"/>
        </w:rPr>
      </w:pPr>
    </w:p>
    <w:p w14:paraId="3910289D" w14:textId="77777777" w:rsidR="00B76F68" w:rsidRPr="00AB4230" w:rsidRDefault="00B76F68" w:rsidP="0010103B">
      <w:pPr>
        <w:autoSpaceDE w:val="0"/>
        <w:spacing w:after="0" w:line="240" w:lineRule="auto"/>
        <w:rPr>
          <w:rFonts w:ascii="Calibri" w:eastAsia="SimSun" w:hAnsi="Calibri" w:cs="Calibri"/>
        </w:rPr>
      </w:pPr>
    </w:p>
    <w:p w14:paraId="6F21FEF6" w14:textId="77777777" w:rsidR="00B76F68" w:rsidRPr="00AB4230" w:rsidRDefault="00B76F68" w:rsidP="0010103B">
      <w:pPr>
        <w:autoSpaceDE w:val="0"/>
        <w:spacing w:after="0" w:line="240" w:lineRule="auto"/>
        <w:rPr>
          <w:rFonts w:ascii="Calibri" w:eastAsia="SimSun" w:hAnsi="Calibri" w:cs="Calibri"/>
        </w:rPr>
      </w:pPr>
    </w:p>
    <w:p w14:paraId="3C9288D3" w14:textId="77777777" w:rsidR="00B76F68" w:rsidRPr="00AB4230" w:rsidRDefault="00B76F68" w:rsidP="0010103B">
      <w:pPr>
        <w:autoSpaceDE w:val="0"/>
        <w:spacing w:after="0" w:line="240" w:lineRule="auto"/>
        <w:rPr>
          <w:rFonts w:ascii="Calibri" w:eastAsia="SimSun" w:hAnsi="Calibri" w:cs="Calibri"/>
        </w:rPr>
      </w:pPr>
    </w:p>
    <w:p w14:paraId="494436AE" w14:textId="77777777" w:rsidR="00B76F68" w:rsidRPr="00AB4230" w:rsidRDefault="00B76F68" w:rsidP="0010103B">
      <w:pPr>
        <w:autoSpaceDE w:val="0"/>
        <w:spacing w:after="0" w:line="240" w:lineRule="auto"/>
        <w:rPr>
          <w:rFonts w:ascii="Calibri" w:eastAsia="SimSun" w:hAnsi="Calibri" w:cs="Calibri"/>
        </w:rPr>
      </w:pPr>
    </w:p>
    <w:p w14:paraId="69ED38FD" w14:textId="77777777" w:rsidR="00B76F68" w:rsidRPr="00AB4230" w:rsidRDefault="00B76F68" w:rsidP="0010103B">
      <w:pPr>
        <w:autoSpaceDE w:val="0"/>
        <w:spacing w:after="0" w:line="240" w:lineRule="auto"/>
        <w:rPr>
          <w:rFonts w:ascii="Calibri" w:eastAsia="SimSun" w:hAnsi="Calibri" w:cs="Calibri"/>
        </w:rPr>
      </w:pPr>
    </w:p>
    <w:p w14:paraId="207AC8FF" w14:textId="77777777" w:rsidR="00B76F68" w:rsidRPr="00AB4230" w:rsidRDefault="00B76F68" w:rsidP="0010103B">
      <w:pPr>
        <w:autoSpaceDE w:val="0"/>
        <w:spacing w:after="0" w:line="240" w:lineRule="auto"/>
        <w:rPr>
          <w:rFonts w:ascii="Calibri" w:eastAsia="SimSun" w:hAnsi="Calibri" w:cs="Calibri"/>
        </w:rPr>
      </w:pPr>
    </w:p>
    <w:p w14:paraId="692496A9" w14:textId="77777777" w:rsidR="00B76F68" w:rsidRPr="00AB4230" w:rsidRDefault="00B76F68" w:rsidP="0010103B">
      <w:pPr>
        <w:autoSpaceDE w:val="0"/>
        <w:spacing w:after="0" w:line="240" w:lineRule="auto"/>
        <w:rPr>
          <w:rFonts w:ascii="Calibri" w:eastAsia="SimSun" w:hAnsi="Calibri" w:cs="Calibri"/>
        </w:rPr>
      </w:pPr>
    </w:p>
    <w:p w14:paraId="2304CA51" w14:textId="77777777" w:rsidR="00B76F68" w:rsidRPr="00AB4230" w:rsidRDefault="00B76F68" w:rsidP="0010103B">
      <w:pPr>
        <w:autoSpaceDE w:val="0"/>
        <w:spacing w:after="0" w:line="240" w:lineRule="auto"/>
        <w:rPr>
          <w:rFonts w:ascii="Calibri" w:eastAsia="SimSun" w:hAnsi="Calibri" w:cs="Calibri"/>
        </w:rPr>
      </w:pPr>
    </w:p>
    <w:p w14:paraId="63088EA1" w14:textId="77777777" w:rsidR="00B76F68" w:rsidRPr="00AB4230" w:rsidRDefault="00B76F68" w:rsidP="0010103B">
      <w:pPr>
        <w:autoSpaceDE w:val="0"/>
        <w:spacing w:after="0" w:line="240" w:lineRule="auto"/>
        <w:rPr>
          <w:rFonts w:ascii="Calibri" w:eastAsia="SimSun" w:hAnsi="Calibri" w:cs="Calibri"/>
        </w:rPr>
      </w:pPr>
    </w:p>
    <w:p w14:paraId="7AAA473E" w14:textId="77777777" w:rsidR="00B76F68" w:rsidRPr="00AB4230" w:rsidRDefault="00B76F68" w:rsidP="0010103B">
      <w:pPr>
        <w:autoSpaceDE w:val="0"/>
        <w:spacing w:after="0" w:line="240" w:lineRule="auto"/>
        <w:rPr>
          <w:rFonts w:ascii="Calibri" w:eastAsia="SimSun" w:hAnsi="Calibri" w:cs="Calibri"/>
        </w:rPr>
      </w:pPr>
    </w:p>
    <w:p w14:paraId="31BBDC45" w14:textId="77777777" w:rsidR="003B1BA1" w:rsidRPr="00AB4230" w:rsidRDefault="003B1BA1" w:rsidP="0010103B">
      <w:pPr>
        <w:autoSpaceDE w:val="0"/>
        <w:spacing w:after="0" w:line="240" w:lineRule="auto"/>
        <w:rPr>
          <w:rFonts w:ascii="Calibri" w:eastAsia="SimSun" w:hAnsi="Calibri" w:cs="Calibri"/>
        </w:rPr>
      </w:pPr>
    </w:p>
    <w:p w14:paraId="2C6B5915" w14:textId="77777777" w:rsidR="00D23497" w:rsidRPr="00AB4230" w:rsidRDefault="00D23497" w:rsidP="007C5B96">
      <w:pPr>
        <w:pStyle w:val="Annexetitre"/>
        <w:jc w:val="right"/>
        <w:rPr>
          <w:rFonts w:asciiTheme="minorHAnsi" w:hAnsiTheme="minorHAnsi" w:cs="Tahoma"/>
          <w:b w:val="0"/>
          <w:sz w:val="20"/>
          <w:u w:val="none"/>
        </w:rPr>
      </w:pPr>
    </w:p>
    <w:p w14:paraId="0D5B4EBF" w14:textId="63AE2FC4" w:rsidR="007C5B96" w:rsidRPr="00AB4230" w:rsidRDefault="007C5B96" w:rsidP="007C5B96">
      <w:pPr>
        <w:pStyle w:val="Annexetitre"/>
        <w:jc w:val="right"/>
        <w:rPr>
          <w:rFonts w:asciiTheme="minorHAnsi" w:hAnsiTheme="minorHAnsi" w:cs="Arial"/>
          <w:caps/>
          <w:sz w:val="20"/>
          <w:szCs w:val="20"/>
          <w:u w:val="none"/>
        </w:rPr>
      </w:pPr>
      <w:r w:rsidRPr="00AB4230">
        <w:rPr>
          <w:rFonts w:asciiTheme="minorHAnsi" w:hAnsiTheme="minorHAnsi" w:cs="Tahoma"/>
          <w:b w:val="0"/>
          <w:sz w:val="20"/>
          <w:u w:val="none"/>
        </w:rPr>
        <w:t xml:space="preserve">Załącznik nr </w:t>
      </w:r>
      <w:r w:rsidR="0003618B" w:rsidRPr="00AB4230">
        <w:rPr>
          <w:rFonts w:asciiTheme="minorHAnsi" w:hAnsiTheme="minorHAnsi" w:cs="Tahoma"/>
          <w:b w:val="0"/>
          <w:sz w:val="20"/>
          <w:u w:val="none"/>
        </w:rPr>
        <w:t>1</w:t>
      </w:r>
    </w:p>
    <w:p w14:paraId="02E8B3F5" w14:textId="77777777" w:rsidR="007C5B96" w:rsidRPr="00AB4230" w:rsidRDefault="007C5B96" w:rsidP="007C5B96">
      <w:pPr>
        <w:pStyle w:val="Annexetitre"/>
        <w:rPr>
          <w:rFonts w:ascii="Arial" w:hAnsi="Arial" w:cs="Arial"/>
          <w:caps/>
          <w:sz w:val="20"/>
          <w:szCs w:val="20"/>
          <w:u w:val="none"/>
        </w:rPr>
      </w:pPr>
      <w:r w:rsidRPr="00AB4230">
        <w:rPr>
          <w:rFonts w:ascii="Arial" w:hAnsi="Arial" w:cs="Arial"/>
          <w:caps/>
          <w:sz w:val="20"/>
          <w:szCs w:val="20"/>
          <w:u w:val="none"/>
        </w:rPr>
        <w:t>Standardowy formularz jednolitego europejskiego dokumentu zamówienia</w:t>
      </w:r>
    </w:p>
    <w:p w14:paraId="344C64D1" w14:textId="77777777" w:rsidR="007C5B96" w:rsidRPr="00113417" w:rsidRDefault="007C5B96" w:rsidP="007C5B96">
      <w:pPr>
        <w:pStyle w:val="ChapterTitle"/>
        <w:rPr>
          <w:rFonts w:ascii="Arial" w:hAnsi="Arial" w:cs="Arial"/>
          <w:sz w:val="20"/>
          <w:szCs w:val="20"/>
        </w:rPr>
      </w:pPr>
      <w:r w:rsidRPr="00AB4230">
        <w:rPr>
          <w:rFonts w:ascii="Arial" w:hAnsi="Arial" w:cs="Arial"/>
          <w:sz w:val="20"/>
          <w:szCs w:val="20"/>
        </w:rPr>
        <w:t xml:space="preserve">Część I: Informacje dotyczące postępowania o udzielenie zamówienia oraz instytucji zamawiającej lub </w:t>
      </w:r>
      <w:r w:rsidRPr="00113417">
        <w:rPr>
          <w:rFonts w:ascii="Arial" w:hAnsi="Arial" w:cs="Arial"/>
          <w:sz w:val="20"/>
          <w:szCs w:val="20"/>
        </w:rPr>
        <w:t>podmiotu zamawiającego</w:t>
      </w:r>
    </w:p>
    <w:p w14:paraId="71C48336"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113417">
        <w:rPr>
          <w:rFonts w:ascii="Arial" w:hAnsi="Arial" w:cs="Arial"/>
          <w:w w:val="0"/>
          <w:sz w:val="20"/>
          <w:szCs w:val="20"/>
        </w:rPr>
        <w:t xml:space="preserve"> </w:t>
      </w:r>
      <w:r w:rsidRPr="00113417">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13417">
        <w:rPr>
          <w:rStyle w:val="Odwoanieprzypisudolnego"/>
          <w:rFonts w:ascii="Arial" w:hAnsi="Arial" w:cs="Arial"/>
          <w:i/>
          <w:w w:val="0"/>
          <w:sz w:val="20"/>
        </w:rPr>
        <w:footnoteReference w:id="1"/>
      </w:r>
      <w:r w:rsidRPr="00113417">
        <w:rPr>
          <w:rFonts w:ascii="Arial" w:hAnsi="Arial" w:cs="Arial"/>
          <w:b/>
          <w:i/>
          <w:w w:val="0"/>
          <w:sz w:val="20"/>
          <w:szCs w:val="20"/>
        </w:rPr>
        <w:t>.</w:t>
      </w:r>
      <w:r w:rsidRPr="00113417">
        <w:rPr>
          <w:rFonts w:ascii="Arial" w:hAnsi="Arial" w:cs="Arial"/>
          <w:b/>
          <w:w w:val="0"/>
          <w:sz w:val="20"/>
          <w:szCs w:val="20"/>
        </w:rPr>
        <w:t xml:space="preserve"> </w:t>
      </w:r>
      <w:r w:rsidRPr="00113417">
        <w:rPr>
          <w:rFonts w:ascii="Arial" w:hAnsi="Arial" w:cs="Arial"/>
          <w:b/>
          <w:sz w:val="20"/>
          <w:szCs w:val="20"/>
        </w:rPr>
        <w:t>Adres publikacyjny stosownego ogłoszenia</w:t>
      </w:r>
      <w:r w:rsidRPr="00113417">
        <w:rPr>
          <w:rStyle w:val="Odwoanieprzypisudolnego"/>
          <w:rFonts w:ascii="Arial" w:hAnsi="Arial" w:cs="Arial"/>
          <w:i/>
          <w:sz w:val="20"/>
        </w:rPr>
        <w:footnoteReference w:id="2"/>
      </w:r>
      <w:r w:rsidRPr="00113417">
        <w:rPr>
          <w:rFonts w:ascii="Arial" w:hAnsi="Arial" w:cs="Arial"/>
          <w:b/>
          <w:sz w:val="20"/>
          <w:szCs w:val="20"/>
        </w:rPr>
        <w:t xml:space="preserve"> w Dzienniku Urzędowym Unii Europejskiej:</w:t>
      </w:r>
    </w:p>
    <w:p w14:paraId="1AEAA4EE"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113417">
        <w:rPr>
          <w:rFonts w:ascii="Arial" w:hAnsi="Arial" w:cs="Arial"/>
          <w:b/>
          <w:sz w:val="20"/>
          <w:szCs w:val="20"/>
        </w:rPr>
        <w:t xml:space="preserve">Dz.U. UE S numer [], data [], strona [], </w:t>
      </w:r>
    </w:p>
    <w:p w14:paraId="36C6111C"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113417">
        <w:rPr>
          <w:rFonts w:ascii="Arial" w:hAnsi="Arial" w:cs="Arial"/>
          <w:b/>
          <w:sz w:val="20"/>
          <w:szCs w:val="20"/>
        </w:rPr>
        <w:t>Numer ogłoszenia w Dz.U. S: [ ][ ][ ][ ]/S [ ][ ][ ]–[ ][ ][ ][ ][ ][ ][ ]</w:t>
      </w:r>
    </w:p>
    <w:p w14:paraId="678B200F"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113417">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5F59C4D3"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113417">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11E0C9A4" w14:textId="77777777" w:rsidR="007C5B96" w:rsidRPr="00113417" w:rsidRDefault="007C5B96" w:rsidP="007C5B96">
      <w:pPr>
        <w:pStyle w:val="SectionTitle"/>
        <w:rPr>
          <w:rFonts w:ascii="Arial" w:hAnsi="Arial" w:cs="Arial"/>
          <w:b w:val="0"/>
          <w:sz w:val="20"/>
          <w:szCs w:val="20"/>
        </w:rPr>
      </w:pPr>
      <w:r w:rsidRPr="00113417">
        <w:rPr>
          <w:rFonts w:ascii="Arial" w:hAnsi="Arial" w:cs="Arial"/>
          <w:b w:val="0"/>
          <w:sz w:val="20"/>
          <w:szCs w:val="20"/>
        </w:rPr>
        <w:t>Informacje na temat postępowania o udzielenie zamówienia</w:t>
      </w:r>
    </w:p>
    <w:p w14:paraId="77A45D22" w14:textId="77777777" w:rsidR="007C5B96" w:rsidRPr="0011341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113417">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13417" w:rsidRPr="00113417" w14:paraId="049F8BEA" w14:textId="77777777" w:rsidTr="00776F0D">
        <w:trPr>
          <w:trHeight w:val="349"/>
        </w:trPr>
        <w:tc>
          <w:tcPr>
            <w:tcW w:w="4644" w:type="dxa"/>
          </w:tcPr>
          <w:p w14:paraId="7795E945" w14:textId="77777777" w:rsidR="007C5B96" w:rsidRPr="00113417" w:rsidRDefault="007C5B96" w:rsidP="00776F0D">
            <w:pPr>
              <w:rPr>
                <w:rFonts w:ascii="Arial" w:hAnsi="Arial" w:cs="Arial"/>
                <w:b/>
                <w:i/>
                <w:sz w:val="20"/>
                <w:szCs w:val="20"/>
              </w:rPr>
            </w:pPr>
            <w:r w:rsidRPr="00113417">
              <w:rPr>
                <w:rFonts w:ascii="Arial" w:hAnsi="Arial" w:cs="Arial"/>
                <w:b/>
                <w:sz w:val="20"/>
                <w:szCs w:val="20"/>
              </w:rPr>
              <w:t>Tożsamość zamawiającego</w:t>
            </w:r>
            <w:r w:rsidRPr="00113417">
              <w:rPr>
                <w:rStyle w:val="Odwoanieprzypisudolnego"/>
                <w:rFonts w:ascii="Arial" w:hAnsi="Arial" w:cs="Arial"/>
                <w:i/>
                <w:sz w:val="20"/>
              </w:rPr>
              <w:footnoteReference w:id="3"/>
            </w:r>
          </w:p>
        </w:tc>
        <w:tc>
          <w:tcPr>
            <w:tcW w:w="4645" w:type="dxa"/>
          </w:tcPr>
          <w:p w14:paraId="4D22E916" w14:textId="77777777" w:rsidR="007C5B96" w:rsidRPr="00113417" w:rsidRDefault="007C5B96" w:rsidP="00776F0D">
            <w:pPr>
              <w:autoSpaceDE w:val="0"/>
              <w:spacing w:after="0"/>
              <w:rPr>
                <w:rFonts w:ascii="Arial" w:hAnsi="Arial" w:cs="Arial"/>
                <w:b/>
                <w:i/>
                <w:sz w:val="20"/>
                <w:szCs w:val="20"/>
              </w:rPr>
            </w:pPr>
            <w:r w:rsidRPr="00113417">
              <w:rPr>
                <w:rFonts w:ascii="Arial" w:hAnsi="Arial" w:cs="Arial"/>
                <w:b/>
                <w:sz w:val="20"/>
                <w:szCs w:val="20"/>
              </w:rPr>
              <w:t>Odpowiedź</w:t>
            </w:r>
            <w:r w:rsidRPr="00113417">
              <w:rPr>
                <w:rFonts w:ascii="Arial" w:hAnsi="Arial" w:cs="Arial"/>
                <w:b/>
                <w:i/>
                <w:sz w:val="20"/>
                <w:szCs w:val="20"/>
              </w:rPr>
              <w:t xml:space="preserve"> </w:t>
            </w:r>
          </w:p>
          <w:p w14:paraId="4F54D5EC" w14:textId="77777777" w:rsidR="007C5B96" w:rsidRPr="00113417" w:rsidRDefault="007C5B96" w:rsidP="00776F0D">
            <w:pPr>
              <w:pStyle w:val="Akapitzlist"/>
              <w:snapToGrid w:val="0"/>
              <w:ind w:left="0"/>
              <w:rPr>
                <w:rFonts w:ascii="Arial" w:hAnsi="Arial" w:cs="Arial"/>
                <w:b/>
              </w:rPr>
            </w:pPr>
          </w:p>
        </w:tc>
      </w:tr>
      <w:tr w:rsidR="005F437C" w:rsidRPr="005F437C" w14:paraId="14461C35" w14:textId="77777777" w:rsidTr="00F72FEE">
        <w:trPr>
          <w:trHeight w:val="349"/>
        </w:trPr>
        <w:tc>
          <w:tcPr>
            <w:tcW w:w="4644" w:type="dxa"/>
          </w:tcPr>
          <w:p w14:paraId="77C746ED"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Nazwa: </w:t>
            </w:r>
          </w:p>
        </w:tc>
        <w:tc>
          <w:tcPr>
            <w:tcW w:w="4645" w:type="dxa"/>
            <w:vAlign w:val="center"/>
          </w:tcPr>
          <w:p w14:paraId="32F8F7C5" w14:textId="77777777" w:rsidR="007C5B96" w:rsidRPr="005F437C" w:rsidRDefault="007C5B96" w:rsidP="00F72FEE">
            <w:pPr>
              <w:spacing w:after="0"/>
              <w:rPr>
                <w:rFonts w:ascii="Arial" w:hAnsi="Arial" w:cs="Arial"/>
                <w:sz w:val="20"/>
                <w:szCs w:val="20"/>
              </w:rPr>
            </w:pPr>
            <w:r w:rsidRPr="005F437C">
              <w:rPr>
                <w:rFonts w:ascii="Arial" w:hAnsi="Arial" w:cs="Arial"/>
                <w:sz w:val="20"/>
                <w:szCs w:val="20"/>
              </w:rPr>
              <w:t>Samodzielny Publiczny Zakład Opieki Zdrowotnej MSWiA w Rzeszowie</w:t>
            </w:r>
          </w:p>
        </w:tc>
      </w:tr>
      <w:tr w:rsidR="005F437C" w:rsidRPr="005F437C" w14:paraId="730C847F" w14:textId="77777777" w:rsidTr="00ED3458">
        <w:trPr>
          <w:trHeight w:val="636"/>
        </w:trPr>
        <w:tc>
          <w:tcPr>
            <w:tcW w:w="4644" w:type="dxa"/>
          </w:tcPr>
          <w:p w14:paraId="60B4D659" w14:textId="77777777" w:rsidR="007C5B96" w:rsidRPr="005F437C" w:rsidRDefault="007C5B96" w:rsidP="00776F0D">
            <w:pPr>
              <w:rPr>
                <w:rFonts w:ascii="Arial" w:hAnsi="Arial" w:cs="Arial"/>
                <w:b/>
                <w:i/>
                <w:sz w:val="20"/>
                <w:szCs w:val="20"/>
              </w:rPr>
            </w:pPr>
            <w:r w:rsidRPr="005F437C">
              <w:rPr>
                <w:rFonts w:ascii="Arial" w:hAnsi="Arial" w:cs="Arial"/>
                <w:b/>
                <w:i/>
                <w:sz w:val="20"/>
                <w:szCs w:val="20"/>
              </w:rPr>
              <w:t>Jakiego zamówienia dotyczy niniejszy dokument?</w:t>
            </w:r>
          </w:p>
        </w:tc>
        <w:tc>
          <w:tcPr>
            <w:tcW w:w="4645" w:type="dxa"/>
            <w:vAlign w:val="center"/>
          </w:tcPr>
          <w:p w14:paraId="148FFDE9" w14:textId="4D9CE98D" w:rsidR="002A31FD" w:rsidRPr="005F437C" w:rsidRDefault="007C5B96" w:rsidP="00ED3458">
            <w:pPr>
              <w:pStyle w:val="Default"/>
              <w:rPr>
                <w:rFonts w:ascii="Liberation Sans" w:hAnsi="Liberation Sans" w:cs="Liberation Sans"/>
                <w:color w:val="auto"/>
                <w:sz w:val="20"/>
              </w:rPr>
            </w:pPr>
            <w:r w:rsidRPr="005F437C">
              <w:rPr>
                <w:rFonts w:ascii="Arial" w:hAnsi="Arial" w:cs="Arial"/>
                <w:b/>
                <w:i/>
                <w:color w:val="auto"/>
                <w:sz w:val="20"/>
              </w:rPr>
              <w:t>Odpowiedź:</w:t>
            </w:r>
            <w:r w:rsidRPr="005F437C">
              <w:rPr>
                <w:rFonts w:ascii="Tahoma" w:hAnsi="Tahoma" w:cs="Tahoma"/>
                <w:b/>
                <w:i/>
                <w:color w:val="auto"/>
                <w:sz w:val="18"/>
                <w:szCs w:val="18"/>
              </w:rPr>
              <w:t xml:space="preserve"> </w:t>
            </w:r>
            <w:r w:rsidR="002A31FD" w:rsidRPr="005F437C">
              <w:rPr>
                <w:rFonts w:ascii="Tahoma" w:hAnsi="Tahoma" w:cs="Tahoma"/>
                <w:b/>
                <w:i/>
                <w:color w:val="auto"/>
                <w:sz w:val="18"/>
                <w:szCs w:val="18"/>
              </w:rPr>
              <w:t xml:space="preserve"> </w:t>
            </w:r>
            <w:r w:rsidR="00C3563B" w:rsidRPr="005F437C">
              <w:rPr>
                <w:rFonts w:ascii="Liberation Sans" w:hAnsi="Liberation Sans" w:cs="Liberation Sans"/>
                <w:color w:val="auto"/>
                <w:sz w:val="20"/>
              </w:rPr>
              <w:t>Dostawa</w:t>
            </w:r>
            <w:r w:rsidR="00D17EE2" w:rsidRPr="005F437C">
              <w:rPr>
                <w:rFonts w:ascii="Liberation Sans" w:hAnsi="Liberation Sans" w:cs="Liberation Sans"/>
                <w:color w:val="auto"/>
                <w:sz w:val="20"/>
              </w:rPr>
              <w:t xml:space="preserve"> wyrobów i sprzętu diagnostycznego do Pracowni Radiologii Zabiegowej</w:t>
            </w:r>
          </w:p>
        </w:tc>
      </w:tr>
      <w:tr w:rsidR="005F437C" w:rsidRPr="005F437C" w14:paraId="79950FFB" w14:textId="77777777" w:rsidTr="00776F0D">
        <w:trPr>
          <w:trHeight w:val="484"/>
        </w:trPr>
        <w:tc>
          <w:tcPr>
            <w:tcW w:w="4644" w:type="dxa"/>
          </w:tcPr>
          <w:p w14:paraId="4243E676" w14:textId="77777777" w:rsidR="007C5B96" w:rsidRPr="005F437C" w:rsidRDefault="007C5B96" w:rsidP="00776F0D">
            <w:pPr>
              <w:rPr>
                <w:rFonts w:ascii="Arial" w:hAnsi="Arial" w:cs="Arial"/>
                <w:sz w:val="20"/>
                <w:szCs w:val="20"/>
              </w:rPr>
            </w:pPr>
            <w:r w:rsidRPr="005F437C">
              <w:rPr>
                <w:rFonts w:ascii="Arial" w:hAnsi="Arial" w:cs="Arial"/>
                <w:sz w:val="20"/>
                <w:szCs w:val="20"/>
              </w:rPr>
              <w:t>Tytuł lub krótki opis udzielanego zamówienia</w:t>
            </w:r>
            <w:r w:rsidRPr="005F437C">
              <w:rPr>
                <w:rStyle w:val="Odwoanieprzypisudolnego"/>
                <w:rFonts w:ascii="Arial" w:hAnsi="Arial" w:cs="Arial"/>
                <w:sz w:val="20"/>
              </w:rPr>
              <w:footnoteReference w:id="4"/>
            </w:r>
            <w:r w:rsidRPr="005F437C">
              <w:rPr>
                <w:rFonts w:ascii="Arial" w:hAnsi="Arial" w:cs="Arial"/>
                <w:sz w:val="20"/>
                <w:szCs w:val="20"/>
              </w:rPr>
              <w:t>:</w:t>
            </w:r>
          </w:p>
        </w:tc>
        <w:tc>
          <w:tcPr>
            <w:tcW w:w="4645" w:type="dxa"/>
          </w:tcPr>
          <w:p w14:paraId="3E1CFFFB" w14:textId="49F0EB1B" w:rsidR="007C5B96" w:rsidRPr="005F437C" w:rsidRDefault="007B3255" w:rsidP="009015C0">
            <w:pPr>
              <w:autoSpaceDE w:val="0"/>
              <w:autoSpaceDN w:val="0"/>
              <w:adjustRightInd w:val="0"/>
              <w:spacing w:after="0" w:line="240" w:lineRule="auto"/>
              <w:rPr>
                <w:rFonts w:ascii="Arial" w:hAnsi="Arial" w:cs="Arial"/>
                <w:sz w:val="20"/>
                <w:szCs w:val="20"/>
              </w:rPr>
            </w:pPr>
            <w:r w:rsidRPr="005F437C">
              <w:rPr>
                <w:rFonts w:ascii="Liberation Sans" w:hAnsi="Liberation Sans" w:cs="Liberation Sans"/>
                <w:sz w:val="20"/>
                <w:szCs w:val="20"/>
              </w:rPr>
              <w:t>Przedmiotem zamówienia jest dostawa</w:t>
            </w:r>
            <w:r w:rsidR="00D17EE2" w:rsidRPr="005F437C">
              <w:rPr>
                <w:rFonts w:ascii="Liberation Sans" w:hAnsi="Liberation Sans" w:cs="Liberation Sans"/>
                <w:sz w:val="20"/>
              </w:rPr>
              <w:t xml:space="preserve"> </w:t>
            </w:r>
            <w:r w:rsidR="00D17EE2" w:rsidRPr="005F437C">
              <w:rPr>
                <w:rFonts w:ascii="Liberation Sans" w:hAnsi="Liberation Sans" w:cs="Liberation Sans"/>
                <w:sz w:val="20"/>
                <w:szCs w:val="20"/>
              </w:rPr>
              <w:t>wyrobów i sprzętu diagnostycznego do Pracowni Radiologii Zabiegowej</w:t>
            </w:r>
            <w:r w:rsidRPr="005F437C">
              <w:rPr>
                <w:rFonts w:ascii="Liberation Sans" w:hAnsi="Liberation Sans" w:cs="Liberation Sans"/>
                <w:sz w:val="20"/>
                <w:szCs w:val="20"/>
              </w:rPr>
              <w:t xml:space="preserve"> S</w:t>
            </w:r>
            <w:r w:rsidR="00703AFD" w:rsidRPr="005F437C">
              <w:rPr>
                <w:rFonts w:ascii="Liberation Sans" w:hAnsi="Liberation Sans" w:cs="Liberation Sans"/>
                <w:sz w:val="20"/>
                <w:szCs w:val="20"/>
              </w:rPr>
              <w:t xml:space="preserve">P ZOZ </w:t>
            </w:r>
            <w:r w:rsidRPr="005F437C">
              <w:rPr>
                <w:rFonts w:ascii="Liberation Sans" w:hAnsi="Liberation Sans" w:cs="Liberation Sans"/>
                <w:sz w:val="20"/>
                <w:szCs w:val="20"/>
              </w:rPr>
              <w:t>MSWiA w Rzeszowie</w:t>
            </w:r>
          </w:p>
        </w:tc>
      </w:tr>
      <w:tr w:rsidR="002A749F" w:rsidRPr="002A749F" w14:paraId="336B728C" w14:textId="77777777" w:rsidTr="00776F0D">
        <w:trPr>
          <w:trHeight w:val="484"/>
        </w:trPr>
        <w:tc>
          <w:tcPr>
            <w:tcW w:w="4644" w:type="dxa"/>
          </w:tcPr>
          <w:p w14:paraId="6692FB2E" w14:textId="77777777" w:rsidR="007C5B96" w:rsidRPr="002A749F" w:rsidRDefault="007C5B96" w:rsidP="00776F0D">
            <w:pPr>
              <w:rPr>
                <w:rFonts w:ascii="Arial" w:hAnsi="Arial" w:cs="Arial"/>
                <w:sz w:val="20"/>
                <w:szCs w:val="20"/>
              </w:rPr>
            </w:pPr>
            <w:r w:rsidRPr="002A749F">
              <w:rPr>
                <w:rFonts w:ascii="Arial" w:hAnsi="Arial" w:cs="Arial"/>
                <w:sz w:val="20"/>
                <w:szCs w:val="20"/>
              </w:rPr>
              <w:lastRenderedPageBreak/>
              <w:t>Numer referencyjny nadany sprawie przez instytucję zamawiającą lub podmiot zamawiający (</w:t>
            </w:r>
            <w:r w:rsidRPr="002A749F">
              <w:rPr>
                <w:rFonts w:ascii="Arial" w:hAnsi="Arial" w:cs="Arial"/>
                <w:i/>
                <w:sz w:val="20"/>
                <w:szCs w:val="20"/>
              </w:rPr>
              <w:t>jeżeli dotyczy</w:t>
            </w:r>
            <w:r w:rsidRPr="002A749F">
              <w:rPr>
                <w:rFonts w:ascii="Arial" w:hAnsi="Arial" w:cs="Arial"/>
                <w:sz w:val="20"/>
                <w:szCs w:val="20"/>
              </w:rPr>
              <w:t>)</w:t>
            </w:r>
            <w:r w:rsidRPr="002A749F">
              <w:rPr>
                <w:rStyle w:val="Odwoanieprzypisudolnego"/>
                <w:rFonts w:ascii="Arial" w:hAnsi="Arial" w:cs="Arial"/>
                <w:sz w:val="20"/>
              </w:rPr>
              <w:footnoteReference w:id="5"/>
            </w:r>
            <w:r w:rsidRPr="002A749F">
              <w:rPr>
                <w:rFonts w:ascii="Arial" w:hAnsi="Arial" w:cs="Arial"/>
                <w:sz w:val="20"/>
                <w:szCs w:val="20"/>
              </w:rPr>
              <w:t>:</w:t>
            </w:r>
          </w:p>
        </w:tc>
        <w:tc>
          <w:tcPr>
            <w:tcW w:w="4645" w:type="dxa"/>
          </w:tcPr>
          <w:p w14:paraId="2FBAFC3D" w14:textId="49B1740D" w:rsidR="007C5B96" w:rsidRPr="002A749F" w:rsidRDefault="007C5B96" w:rsidP="000446A4">
            <w:pPr>
              <w:rPr>
                <w:rFonts w:ascii="Arial" w:hAnsi="Arial" w:cs="Arial"/>
                <w:sz w:val="20"/>
                <w:szCs w:val="20"/>
              </w:rPr>
            </w:pPr>
            <w:r w:rsidRPr="002A749F">
              <w:rPr>
                <w:rFonts w:ascii="Arial" w:hAnsi="Arial" w:cs="Arial"/>
                <w:sz w:val="20"/>
                <w:szCs w:val="20"/>
              </w:rPr>
              <w:t>Z/ZZP.237</w:t>
            </w:r>
            <w:r w:rsidR="0003618B" w:rsidRPr="002A749F">
              <w:rPr>
                <w:rFonts w:ascii="Arial" w:hAnsi="Arial" w:cs="Arial"/>
                <w:sz w:val="20"/>
                <w:szCs w:val="20"/>
              </w:rPr>
              <w:t>5</w:t>
            </w:r>
            <w:r w:rsidRPr="002A749F">
              <w:rPr>
                <w:rFonts w:ascii="Arial" w:hAnsi="Arial" w:cs="Arial"/>
                <w:sz w:val="20"/>
                <w:szCs w:val="20"/>
              </w:rPr>
              <w:t>.</w:t>
            </w:r>
            <w:r w:rsidR="005F437C" w:rsidRPr="002A749F">
              <w:rPr>
                <w:rFonts w:ascii="Arial" w:hAnsi="Arial" w:cs="Arial"/>
                <w:sz w:val="20"/>
                <w:szCs w:val="20"/>
              </w:rPr>
              <w:t>19</w:t>
            </w:r>
            <w:r w:rsidRPr="002A749F">
              <w:rPr>
                <w:rFonts w:ascii="Arial" w:hAnsi="Arial" w:cs="Arial"/>
                <w:sz w:val="20"/>
                <w:szCs w:val="20"/>
              </w:rPr>
              <w:t>.2</w:t>
            </w:r>
            <w:r w:rsidR="005F437C" w:rsidRPr="002A749F">
              <w:rPr>
                <w:rFonts w:ascii="Arial" w:hAnsi="Arial" w:cs="Arial"/>
                <w:sz w:val="20"/>
                <w:szCs w:val="20"/>
              </w:rPr>
              <w:t>5</w:t>
            </w:r>
          </w:p>
        </w:tc>
      </w:tr>
    </w:tbl>
    <w:p w14:paraId="3C163C27"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5F437C">
        <w:rPr>
          <w:rFonts w:ascii="Arial" w:hAnsi="Arial" w:cs="Arial"/>
          <w:b/>
          <w:sz w:val="20"/>
          <w:szCs w:val="20"/>
        </w:rPr>
        <w:t>Wszystkie pozostałe informacje we wszystkich sekcjach jednolitego europejskiego dokumentu zamówienia powinien wypełnić wykonawca</w:t>
      </w:r>
      <w:r w:rsidRPr="005F437C">
        <w:rPr>
          <w:rFonts w:ascii="Arial" w:hAnsi="Arial" w:cs="Arial"/>
          <w:b/>
          <w:i/>
          <w:sz w:val="20"/>
          <w:szCs w:val="20"/>
        </w:rPr>
        <w:t>.</w:t>
      </w:r>
    </w:p>
    <w:p w14:paraId="3C0E6F19" w14:textId="77777777" w:rsidR="007C5B96" w:rsidRPr="005F437C" w:rsidRDefault="007C5B96" w:rsidP="007C5B96">
      <w:pPr>
        <w:pStyle w:val="ChapterTitle"/>
        <w:rPr>
          <w:rFonts w:ascii="Arial" w:hAnsi="Arial" w:cs="Arial"/>
          <w:sz w:val="20"/>
          <w:szCs w:val="20"/>
        </w:rPr>
      </w:pPr>
      <w:r w:rsidRPr="005F437C">
        <w:rPr>
          <w:rFonts w:ascii="Arial" w:hAnsi="Arial" w:cs="Arial"/>
          <w:sz w:val="20"/>
          <w:szCs w:val="20"/>
        </w:rPr>
        <w:t>Część II: Informacje dotyczące wykonawcy</w:t>
      </w:r>
    </w:p>
    <w:p w14:paraId="10C8DE23"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471491E6" w14:textId="77777777" w:rsidTr="00776F0D">
        <w:tc>
          <w:tcPr>
            <w:tcW w:w="4644" w:type="dxa"/>
          </w:tcPr>
          <w:p w14:paraId="04FEA635" w14:textId="77777777" w:rsidR="007C5B96" w:rsidRPr="005F437C" w:rsidRDefault="007C5B96" w:rsidP="00776F0D">
            <w:pPr>
              <w:rPr>
                <w:rFonts w:ascii="Arial" w:hAnsi="Arial" w:cs="Arial"/>
                <w:b/>
                <w:sz w:val="20"/>
                <w:szCs w:val="20"/>
              </w:rPr>
            </w:pPr>
            <w:r w:rsidRPr="005F437C">
              <w:rPr>
                <w:rFonts w:ascii="Arial" w:hAnsi="Arial" w:cs="Arial"/>
                <w:b/>
                <w:sz w:val="20"/>
                <w:szCs w:val="20"/>
              </w:rPr>
              <w:t>Identyfikacja:</w:t>
            </w:r>
          </w:p>
        </w:tc>
        <w:tc>
          <w:tcPr>
            <w:tcW w:w="4645" w:type="dxa"/>
          </w:tcPr>
          <w:p w14:paraId="383AE94A" w14:textId="77777777" w:rsidR="007C5B96" w:rsidRPr="005F437C" w:rsidRDefault="007C5B96" w:rsidP="00776F0D">
            <w:pPr>
              <w:pStyle w:val="Text1"/>
              <w:ind w:left="0"/>
              <w:rPr>
                <w:rFonts w:ascii="Arial" w:hAnsi="Arial" w:cs="Arial"/>
                <w:b/>
                <w:sz w:val="20"/>
                <w:szCs w:val="20"/>
              </w:rPr>
            </w:pPr>
            <w:r w:rsidRPr="005F437C">
              <w:rPr>
                <w:rFonts w:ascii="Arial" w:hAnsi="Arial" w:cs="Arial"/>
                <w:b/>
                <w:sz w:val="20"/>
                <w:szCs w:val="20"/>
              </w:rPr>
              <w:t>Odpowiedź:</w:t>
            </w:r>
          </w:p>
        </w:tc>
      </w:tr>
      <w:tr w:rsidR="005F437C" w:rsidRPr="005F437C" w14:paraId="39D3B606" w14:textId="77777777" w:rsidTr="00776F0D">
        <w:tc>
          <w:tcPr>
            <w:tcW w:w="4644" w:type="dxa"/>
          </w:tcPr>
          <w:p w14:paraId="7B2E1279" w14:textId="77777777" w:rsidR="007C5B96" w:rsidRPr="005F437C" w:rsidRDefault="007C5B96" w:rsidP="00776F0D">
            <w:pPr>
              <w:pStyle w:val="NumPar1"/>
              <w:numPr>
                <w:ilvl w:val="0"/>
                <w:numId w:val="0"/>
              </w:numPr>
              <w:ind w:left="850" w:hanging="850"/>
              <w:rPr>
                <w:rFonts w:ascii="Arial" w:hAnsi="Arial" w:cs="Arial"/>
                <w:sz w:val="20"/>
                <w:szCs w:val="20"/>
              </w:rPr>
            </w:pPr>
            <w:r w:rsidRPr="005F437C">
              <w:rPr>
                <w:rFonts w:ascii="Arial" w:hAnsi="Arial" w:cs="Arial"/>
                <w:sz w:val="20"/>
                <w:szCs w:val="20"/>
              </w:rPr>
              <w:t>Nazwa:</w:t>
            </w:r>
          </w:p>
        </w:tc>
        <w:tc>
          <w:tcPr>
            <w:tcW w:w="4645" w:type="dxa"/>
          </w:tcPr>
          <w:p w14:paraId="318797B5"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w:t>
            </w:r>
          </w:p>
        </w:tc>
      </w:tr>
      <w:tr w:rsidR="005F437C" w:rsidRPr="005F437C" w14:paraId="2AECC3E6" w14:textId="77777777" w:rsidTr="00776F0D">
        <w:trPr>
          <w:trHeight w:val="1372"/>
        </w:trPr>
        <w:tc>
          <w:tcPr>
            <w:tcW w:w="4644" w:type="dxa"/>
          </w:tcPr>
          <w:p w14:paraId="09FAD1A9"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Numer VAT, jeżeli dotyczy:</w:t>
            </w:r>
          </w:p>
          <w:p w14:paraId="7649ECD3"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Jeżeli numer VAT nie ma zastosowania, proszę podać inny krajowy numer identyfikacyjny, jeżeli jest wymagany i ma zastosowanie.</w:t>
            </w:r>
          </w:p>
        </w:tc>
        <w:tc>
          <w:tcPr>
            <w:tcW w:w="4645" w:type="dxa"/>
          </w:tcPr>
          <w:p w14:paraId="0D0F4FD8"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w:t>
            </w:r>
          </w:p>
          <w:p w14:paraId="1F76C83E"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w:t>
            </w:r>
          </w:p>
        </w:tc>
      </w:tr>
      <w:tr w:rsidR="005F437C" w:rsidRPr="005F437C" w14:paraId="046D7A82" w14:textId="77777777" w:rsidTr="00776F0D">
        <w:tc>
          <w:tcPr>
            <w:tcW w:w="4644" w:type="dxa"/>
          </w:tcPr>
          <w:p w14:paraId="58240C12"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xml:space="preserve">Adres pocztowy: </w:t>
            </w:r>
          </w:p>
        </w:tc>
        <w:tc>
          <w:tcPr>
            <w:tcW w:w="4645" w:type="dxa"/>
          </w:tcPr>
          <w:p w14:paraId="79EFED3F"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w:t>
            </w:r>
          </w:p>
        </w:tc>
      </w:tr>
      <w:tr w:rsidR="005F437C" w:rsidRPr="005F437C" w14:paraId="6CC88CFF" w14:textId="77777777" w:rsidTr="00776F0D">
        <w:trPr>
          <w:trHeight w:val="2002"/>
        </w:trPr>
        <w:tc>
          <w:tcPr>
            <w:tcW w:w="4644" w:type="dxa"/>
          </w:tcPr>
          <w:p w14:paraId="77018100"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Osoba lub osoby wyznaczone do kontaktów</w:t>
            </w:r>
            <w:r w:rsidRPr="005F437C">
              <w:rPr>
                <w:rStyle w:val="Odwoanieprzypisudolnego"/>
                <w:rFonts w:ascii="Arial" w:hAnsi="Arial" w:cs="Arial"/>
                <w:sz w:val="20"/>
              </w:rPr>
              <w:footnoteReference w:id="6"/>
            </w:r>
            <w:r w:rsidRPr="005F437C">
              <w:rPr>
                <w:rFonts w:ascii="Arial" w:hAnsi="Arial" w:cs="Arial"/>
                <w:sz w:val="20"/>
                <w:szCs w:val="20"/>
              </w:rPr>
              <w:t>:</w:t>
            </w:r>
          </w:p>
          <w:p w14:paraId="0FBECA8C"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Telefon:</w:t>
            </w:r>
          </w:p>
          <w:p w14:paraId="256D25EB"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Adres e-mail:</w:t>
            </w:r>
          </w:p>
          <w:p w14:paraId="67545FAB"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Adres internetowy (adres www) (</w:t>
            </w:r>
            <w:r w:rsidRPr="005F437C">
              <w:rPr>
                <w:rFonts w:ascii="Arial" w:hAnsi="Arial" w:cs="Arial"/>
                <w:i/>
                <w:sz w:val="20"/>
                <w:szCs w:val="20"/>
              </w:rPr>
              <w:t>jeżeli dotyczy</w:t>
            </w:r>
            <w:r w:rsidRPr="005F437C">
              <w:rPr>
                <w:rFonts w:ascii="Arial" w:hAnsi="Arial" w:cs="Arial"/>
                <w:sz w:val="20"/>
                <w:szCs w:val="20"/>
              </w:rPr>
              <w:t>):</w:t>
            </w:r>
          </w:p>
        </w:tc>
        <w:tc>
          <w:tcPr>
            <w:tcW w:w="4645" w:type="dxa"/>
          </w:tcPr>
          <w:p w14:paraId="2AE6FEE9"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w:t>
            </w:r>
          </w:p>
          <w:p w14:paraId="7ACDF7AC"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w:t>
            </w:r>
          </w:p>
          <w:p w14:paraId="4AA3892E"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w:t>
            </w:r>
          </w:p>
          <w:p w14:paraId="7ED281C0"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w:t>
            </w:r>
          </w:p>
        </w:tc>
      </w:tr>
      <w:tr w:rsidR="005F437C" w:rsidRPr="005F437C" w14:paraId="0ABAF29C" w14:textId="77777777" w:rsidTr="00776F0D">
        <w:tc>
          <w:tcPr>
            <w:tcW w:w="4644" w:type="dxa"/>
          </w:tcPr>
          <w:p w14:paraId="64D6025A" w14:textId="77777777" w:rsidR="007C5B96" w:rsidRPr="005F437C" w:rsidRDefault="007C5B96" w:rsidP="00776F0D">
            <w:pPr>
              <w:pStyle w:val="Text1"/>
              <w:ind w:left="0"/>
              <w:rPr>
                <w:rFonts w:ascii="Arial" w:hAnsi="Arial" w:cs="Arial"/>
                <w:b/>
                <w:sz w:val="20"/>
                <w:szCs w:val="20"/>
              </w:rPr>
            </w:pPr>
            <w:r w:rsidRPr="005F437C">
              <w:rPr>
                <w:rFonts w:ascii="Arial" w:hAnsi="Arial" w:cs="Arial"/>
                <w:b/>
                <w:sz w:val="20"/>
                <w:szCs w:val="20"/>
              </w:rPr>
              <w:t>Informacje ogólne:</w:t>
            </w:r>
          </w:p>
        </w:tc>
        <w:tc>
          <w:tcPr>
            <w:tcW w:w="4645" w:type="dxa"/>
          </w:tcPr>
          <w:p w14:paraId="0125304F" w14:textId="77777777" w:rsidR="007C5B96" w:rsidRPr="005F437C" w:rsidRDefault="007C5B96" w:rsidP="00776F0D">
            <w:pPr>
              <w:pStyle w:val="Text1"/>
              <w:ind w:left="0"/>
              <w:rPr>
                <w:rFonts w:ascii="Arial" w:hAnsi="Arial" w:cs="Arial"/>
                <w:b/>
                <w:sz w:val="20"/>
                <w:szCs w:val="20"/>
              </w:rPr>
            </w:pPr>
            <w:r w:rsidRPr="005F437C">
              <w:rPr>
                <w:rFonts w:ascii="Arial" w:hAnsi="Arial" w:cs="Arial"/>
                <w:b/>
                <w:sz w:val="20"/>
                <w:szCs w:val="20"/>
              </w:rPr>
              <w:t>Odpowiedź:</w:t>
            </w:r>
          </w:p>
        </w:tc>
      </w:tr>
      <w:tr w:rsidR="005F437C" w:rsidRPr="005F437C" w14:paraId="22FBDE1D" w14:textId="77777777" w:rsidTr="00776F0D">
        <w:tc>
          <w:tcPr>
            <w:tcW w:w="4644" w:type="dxa"/>
          </w:tcPr>
          <w:p w14:paraId="40FA0F15"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Czy wykonawca jest mikroprzedsiębiorstwem bądź małym lub średnim przedsiębiorstwem</w:t>
            </w:r>
            <w:r w:rsidRPr="005F437C">
              <w:rPr>
                <w:rStyle w:val="Odwoanieprzypisudolnego"/>
                <w:rFonts w:ascii="Arial" w:hAnsi="Arial" w:cs="Arial"/>
                <w:sz w:val="20"/>
              </w:rPr>
              <w:footnoteReference w:id="7"/>
            </w:r>
            <w:r w:rsidRPr="005F437C">
              <w:rPr>
                <w:rFonts w:ascii="Arial" w:hAnsi="Arial" w:cs="Arial"/>
                <w:sz w:val="20"/>
                <w:szCs w:val="20"/>
              </w:rPr>
              <w:t>?</w:t>
            </w:r>
          </w:p>
        </w:tc>
        <w:tc>
          <w:tcPr>
            <w:tcW w:w="4645" w:type="dxa"/>
          </w:tcPr>
          <w:p w14:paraId="542177C0"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Tak [] Nie</w:t>
            </w:r>
          </w:p>
        </w:tc>
      </w:tr>
      <w:tr w:rsidR="005F437C" w:rsidRPr="005F437C" w14:paraId="21563215" w14:textId="77777777" w:rsidTr="00776F0D">
        <w:tc>
          <w:tcPr>
            <w:tcW w:w="4644" w:type="dxa"/>
          </w:tcPr>
          <w:p w14:paraId="3384BE73"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b/>
                <w:sz w:val="20"/>
                <w:szCs w:val="20"/>
                <w:u w:val="single"/>
              </w:rPr>
              <w:t>Jedynie w przypadku gdy zamówienie jest zastrzeżone</w:t>
            </w:r>
            <w:r w:rsidRPr="005F437C">
              <w:rPr>
                <w:rStyle w:val="Odwoanieprzypisudolnego"/>
                <w:rFonts w:ascii="Arial" w:hAnsi="Arial" w:cs="Arial"/>
                <w:sz w:val="20"/>
                <w:u w:val="single"/>
              </w:rPr>
              <w:footnoteReference w:id="8"/>
            </w:r>
            <w:r w:rsidRPr="005F437C">
              <w:rPr>
                <w:rFonts w:ascii="Arial" w:hAnsi="Arial" w:cs="Arial"/>
                <w:b/>
                <w:sz w:val="20"/>
                <w:szCs w:val="20"/>
                <w:u w:val="single"/>
              </w:rPr>
              <w:t>:</w:t>
            </w:r>
            <w:r w:rsidRPr="005F437C">
              <w:rPr>
                <w:rFonts w:ascii="Arial" w:hAnsi="Arial" w:cs="Arial"/>
                <w:b/>
                <w:sz w:val="20"/>
                <w:szCs w:val="20"/>
              </w:rPr>
              <w:t xml:space="preserve"> </w:t>
            </w:r>
            <w:r w:rsidRPr="005F437C">
              <w:rPr>
                <w:rFonts w:ascii="Arial" w:hAnsi="Arial" w:cs="Arial"/>
                <w:sz w:val="20"/>
                <w:szCs w:val="20"/>
              </w:rPr>
              <w:t>czy wykonawca jest zakładem pracy chronionej, „przedsiębiorstwem społecznym”</w:t>
            </w:r>
            <w:r w:rsidRPr="005F437C">
              <w:rPr>
                <w:rStyle w:val="Odwoanieprzypisudolnego"/>
                <w:rFonts w:ascii="Arial" w:hAnsi="Arial" w:cs="Arial"/>
                <w:sz w:val="20"/>
              </w:rPr>
              <w:footnoteReference w:id="9"/>
            </w:r>
            <w:r w:rsidRPr="005F437C">
              <w:rPr>
                <w:rFonts w:ascii="Arial" w:hAnsi="Arial" w:cs="Arial"/>
                <w:sz w:val="20"/>
                <w:szCs w:val="20"/>
              </w:rPr>
              <w:t xml:space="preserve"> lub czy będzie realizował zamówienie w ramach programów zatrudnienia chronionego?</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br/>
              <w:t xml:space="preserve">jaki jest odpowiedni odsetek pracowników niepełnosprawnych lub </w:t>
            </w:r>
            <w:proofErr w:type="spellStart"/>
            <w:r w:rsidRPr="005F437C">
              <w:rPr>
                <w:rFonts w:ascii="Arial" w:hAnsi="Arial" w:cs="Arial"/>
                <w:sz w:val="20"/>
                <w:szCs w:val="20"/>
              </w:rPr>
              <w:t>defaworyzowanych</w:t>
            </w:r>
            <w:proofErr w:type="spellEnd"/>
            <w:r w:rsidRPr="005F437C">
              <w:rPr>
                <w:rFonts w:ascii="Arial" w:hAnsi="Arial" w:cs="Arial"/>
                <w:sz w:val="20"/>
                <w:szCs w:val="20"/>
              </w:rPr>
              <w:t>?</w:t>
            </w:r>
            <w:r w:rsidRPr="005F437C">
              <w:rPr>
                <w:rFonts w:ascii="Arial" w:hAnsi="Arial" w:cs="Arial"/>
                <w:sz w:val="20"/>
                <w:szCs w:val="20"/>
              </w:rPr>
              <w:br/>
              <w:t xml:space="preserve">Jeżeli jest to wymagane, proszę określić, do </w:t>
            </w:r>
            <w:r w:rsidRPr="005F437C">
              <w:rPr>
                <w:rFonts w:ascii="Arial" w:hAnsi="Arial" w:cs="Arial"/>
                <w:sz w:val="20"/>
                <w:szCs w:val="20"/>
              </w:rPr>
              <w:lastRenderedPageBreak/>
              <w:t xml:space="preserve">której kategorii lub których kategorii pracowników niepełnosprawnych lub </w:t>
            </w:r>
            <w:proofErr w:type="spellStart"/>
            <w:r w:rsidRPr="005F437C">
              <w:rPr>
                <w:rFonts w:ascii="Arial" w:hAnsi="Arial" w:cs="Arial"/>
                <w:sz w:val="20"/>
                <w:szCs w:val="20"/>
              </w:rPr>
              <w:t>defaworyzowanych</w:t>
            </w:r>
            <w:proofErr w:type="spellEnd"/>
            <w:r w:rsidRPr="005F437C">
              <w:rPr>
                <w:rFonts w:ascii="Arial" w:hAnsi="Arial" w:cs="Arial"/>
                <w:sz w:val="20"/>
                <w:szCs w:val="20"/>
              </w:rPr>
              <w:t xml:space="preserve"> należą dani pracownicy.</w:t>
            </w:r>
          </w:p>
        </w:tc>
        <w:tc>
          <w:tcPr>
            <w:tcW w:w="4645" w:type="dxa"/>
          </w:tcPr>
          <w:p w14:paraId="068B194C"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sz w:val="20"/>
                <w:szCs w:val="20"/>
              </w:rPr>
              <w:lastRenderedPageBreak/>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lastRenderedPageBreak/>
              <w:t>[….]</w:t>
            </w:r>
            <w:r w:rsidRPr="005F437C">
              <w:rPr>
                <w:rFonts w:ascii="Arial" w:hAnsi="Arial" w:cs="Arial"/>
                <w:sz w:val="20"/>
                <w:szCs w:val="20"/>
              </w:rPr>
              <w:br/>
            </w:r>
          </w:p>
        </w:tc>
      </w:tr>
      <w:tr w:rsidR="005F437C" w:rsidRPr="005F437C" w14:paraId="35485841" w14:textId="77777777" w:rsidTr="00776F0D">
        <w:tc>
          <w:tcPr>
            <w:tcW w:w="4644" w:type="dxa"/>
          </w:tcPr>
          <w:p w14:paraId="02CC0F52"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lastRenderedPageBreak/>
              <w:t>Jeżeli dotyczy, czy wykonawca jest wpisany do urzędowego wykazu zatwierdzonych wykonawców lub posiada równoważne zaświadczenie (np. w ramach krajowego systemu (wstępnego) kwalifikowania)?</w:t>
            </w:r>
          </w:p>
        </w:tc>
        <w:tc>
          <w:tcPr>
            <w:tcW w:w="4645" w:type="dxa"/>
          </w:tcPr>
          <w:p w14:paraId="69747F66"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Tak [] Nie [] Nie dotyczy</w:t>
            </w:r>
          </w:p>
        </w:tc>
      </w:tr>
      <w:tr w:rsidR="005F437C" w:rsidRPr="005F437C" w14:paraId="15D281C6" w14:textId="77777777" w:rsidTr="00776F0D">
        <w:tc>
          <w:tcPr>
            <w:tcW w:w="4644" w:type="dxa"/>
          </w:tcPr>
          <w:p w14:paraId="336E8B2F" w14:textId="77777777" w:rsidR="007C5B96" w:rsidRPr="005F437C" w:rsidRDefault="007C5B96" w:rsidP="00776F0D">
            <w:pPr>
              <w:pStyle w:val="Text1"/>
              <w:ind w:left="0"/>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w:t>
            </w:r>
          </w:p>
          <w:p w14:paraId="32DE4E2F" w14:textId="77777777" w:rsidR="007C5B96" w:rsidRPr="005F437C" w:rsidRDefault="007C5B96" w:rsidP="00776F0D">
            <w:pPr>
              <w:pStyle w:val="Text1"/>
              <w:ind w:left="0"/>
              <w:rPr>
                <w:rFonts w:ascii="Arial" w:hAnsi="Arial" w:cs="Arial"/>
                <w:b/>
                <w:sz w:val="20"/>
                <w:szCs w:val="20"/>
              </w:rPr>
            </w:pPr>
            <w:r w:rsidRPr="005F437C">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6A3F30"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sz w:val="20"/>
                <w:szCs w:val="20"/>
              </w:rPr>
              <w:t>a) Proszę podać nazwę wykazu lub zaświadczenia i odpowiedni numer rejestracyjny lub numer zaświadczenia, jeżeli dotyczy:</w:t>
            </w:r>
            <w:r w:rsidRPr="005F437C">
              <w:rPr>
                <w:rFonts w:ascii="Arial" w:hAnsi="Arial" w:cs="Arial"/>
                <w:sz w:val="20"/>
                <w:szCs w:val="20"/>
              </w:rPr>
              <w:br/>
              <w:t>b) Jeżeli poświadczenie wpisu do wykazu lub wydania zaświadczenia jest dostępne w formie elektronicznej, proszę podać:</w:t>
            </w:r>
            <w:r w:rsidRPr="005F437C">
              <w:rPr>
                <w:rFonts w:ascii="Arial" w:hAnsi="Arial" w:cs="Arial"/>
                <w:sz w:val="20"/>
                <w:szCs w:val="20"/>
              </w:rPr>
              <w:br/>
            </w:r>
            <w:r w:rsidRPr="005F437C">
              <w:rPr>
                <w:rFonts w:ascii="Arial" w:hAnsi="Arial" w:cs="Arial"/>
                <w:sz w:val="20"/>
                <w:szCs w:val="20"/>
              </w:rPr>
              <w:br/>
              <w:t>c) Proszę podać dane referencyjne stanowiące podstawę wpisu do wykazu lub wydania zaświadczenia oraz, w stosownych przypadkach, klasyfikację nadaną w urzędowym wykazie</w:t>
            </w:r>
            <w:r w:rsidRPr="005F437C">
              <w:rPr>
                <w:rStyle w:val="Odwoanieprzypisudolnego"/>
                <w:rFonts w:ascii="Arial" w:hAnsi="Arial" w:cs="Arial"/>
                <w:sz w:val="20"/>
              </w:rPr>
              <w:footnoteReference w:id="10"/>
            </w:r>
            <w:r w:rsidRPr="005F437C">
              <w:rPr>
                <w:rFonts w:ascii="Arial" w:hAnsi="Arial" w:cs="Arial"/>
                <w:sz w:val="20"/>
                <w:szCs w:val="20"/>
              </w:rPr>
              <w:t>:</w:t>
            </w:r>
            <w:r w:rsidRPr="005F437C">
              <w:rPr>
                <w:rFonts w:ascii="Arial" w:hAnsi="Arial" w:cs="Arial"/>
                <w:sz w:val="20"/>
                <w:szCs w:val="20"/>
              </w:rPr>
              <w:br/>
              <w:t>d) Czy wpis do wykazu lub wydane zaświadczenie obejmują wszystkie wymagane kryteria kwalifikacji?</w:t>
            </w:r>
            <w:r w:rsidRPr="005F437C">
              <w:rPr>
                <w:rFonts w:ascii="Arial" w:hAnsi="Arial" w:cs="Arial"/>
                <w:sz w:val="20"/>
                <w:szCs w:val="20"/>
              </w:rPr>
              <w:br/>
            </w:r>
            <w:r w:rsidRPr="005F437C">
              <w:rPr>
                <w:rFonts w:ascii="Arial" w:hAnsi="Arial" w:cs="Arial"/>
                <w:b/>
                <w:w w:val="0"/>
                <w:sz w:val="20"/>
                <w:szCs w:val="20"/>
              </w:rPr>
              <w:t>Jeżeli nie:</w:t>
            </w:r>
            <w:r w:rsidRPr="005F437C">
              <w:rPr>
                <w:rFonts w:ascii="Arial" w:hAnsi="Arial" w:cs="Arial"/>
                <w:sz w:val="20"/>
                <w:szCs w:val="20"/>
              </w:rPr>
              <w:br/>
            </w:r>
            <w:r w:rsidRPr="005F437C">
              <w:rPr>
                <w:rFonts w:ascii="Arial" w:hAnsi="Arial" w:cs="Arial"/>
                <w:b/>
                <w:w w:val="0"/>
                <w:sz w:val="20"/>
                <w:szCs w:val="20"/>
              </w:rPr>
              <w:t>Proszę dodatkowo uzupełnić brakujące informacje w części IV w sekcjach A, B, C lub D, w zależności od przypadku.</w:t>
            </w:r>
            <w:r w:rsidRPr="005F437C">
              <w:rPr>
                <w:rFonts w:ascii="Arial" w:hAnsi="Arial" w:cs="Arial"/>
                <w:sz w:val="20"/>
                <w:szCs w:val="20"/>
              </w:rPr>
              <w:t xml:space="preserve"> </w:t>
            </w:r>
            <w:r w:rsidRPr="005F437C">
              <w:rPr>
                <w:rFonts w:ascii="Arial" w:hAnsi="Arial" w:cs="Arial"/>
                <w:sz w:val="20"/>
                <w:szCs w:val="20"/>
              </w:rPr>
              <w:br/>
            </w:r>
            <w:r w:rsidRPr="005F437C">
              <w:rPr>
                <w:rFonts w:ascii="Arial" w:hAnsi="Arial" w:cs="Arial"/>
                <w:b/>
                <w:sz w:val="20"/>
                <w:szCs w:val="20"/>
              </w:rPr>
              <w:t>WYŁĄCZNIE jeżeli jest to wymagane w stosownym ogłoszeniu lub dokumentach zamówienia:</w:t>
            </w:r>
            <w:r w:rsidRPr="005F437C">
              <w:rPr>
                <w:rFonts w:ascii="Arial" w:hAnsi="Arial" w:cs="Arial"/>
                <w:b/>
                <w:i/>
                <w:sz w:val="20"/>
                <w:szCs w:val="20"/>
              </w:rPr>
              <w:br/>
            </w:r>
            <w:r w:rsidRPr="005F437C">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5F437C">
              <w:rPr>
                <w:rFonts w:ascii="Arial" w:hAnsi="Arial" w:cs="Arial"/>
                <w:sz w:val="20"/>
                <w:szCs w:val="20"/>
              </w:rPr>
              <w:br/>
              <w:t xml:space="preserve">Jeżeli odnośna dokumentacja jest dostępna w formie elektronicznej, proszę wskazać: </w:t>
            </w:r>
          </w:p>
        </w:tc>
        <w:tc>
          <w:tcPr>
            <w:tcW w:w="4645" w:type="dxa"/>
          </w:tcPr>
          <w:p w14:paraId="2806CD4F"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p>
          <w:p w14:paraId="27FF245F" w14:textId="77777777" w:rsidR="007C5B96" w:rsidRPr="005F437C" w:rsidRDefault="007C5B96" w:rsidP="00776F0D">
            <w:pPr>
              <w:pStyle w:val="Text1"/>
              <w:ind w:left="0"/>
              <w:jc w:val="left"/>
              <w:rPr>
                <w:rFonts w:ascii="Arial" w:hAnsi="Arial" w:cs="Arial"/>
                <w:i/>
                <w:sz w:val="20"/>
                <w:szCs w:val="20"/>
              </w:rPr>
            </w:pPr>
            <w:r w:rsidRPr="005F437C">
              <w:rPr>
                <w:rFonts w:ascii="Arial" w:hAnsi="Arial" w:cs="Arial"/>
                <w:sz w:val="20"/>
                <w:szCs w:val="20"/>
              </w:rPr>
              <w:t>a) [……]</w:t>
            </w:r>
            <w:r w:rsidRPr="005F437C">
              <w:rPr>
                <w:rFonts w:ascii="Arial" w:hAnsi="Arial" w:cs="Arial"/>
                <w:sz w:val="20"/>
                <w:szCs w:val="20"/>
              </w:rPr>
              <w:br/>
            </w:r>
            <w:r w:rsidRPr="005F437C">
              <w:rPr>
                <w:rFonts w:ascii="Arial" w:hAnsi="Arial" w:cs="Arial"/>
                <w:sz w:val="20"/>
                <w:szCs w:val="20"/>
              </w:rPr>
              <w:br/>
            </w:r>
          </w:p>
          <w:p w14:paraId="02230DBB"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sz w:val="20"/>
                <w:szCs w:val="20"/>
              </w:rPr>
              <w:t>b) (adres internetowy, wydający urząd lub organ, dokładne dane referencyjne dokumentacji):</w:t>
            </w:r>
            <w:r w:rsidRPr="005F437C">
              <w:rPr>
                <w:rFonts w:ascii="Arial" w:hAnsi="Arial" w:cs="Arial"/>
                <w:sz w:val="20"/>
                <w:szCs w:val="20"/>
              </w:rPr>
              <w:br/>
              <w:t>[……][……][……][……]</w:t>
            </w:r>
            <w:r w:rsidRPr="005F437C">
              <w:rPr>
                <w:rFonts w:ascii="Arial" w:hAnsi="Arial" w:cs="Arial"/>
                <w:sz w:val="20"/>
                <w:szCs w:val="20"/>
              </w:rPr>
              <w:br/>
              <w:t>c)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d) []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e) []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w:t>
            </w:r>
            <w:r w:rsidRPr="005F437C">
              <w:rPr>
                <w:rFonts w:ascii="Arial" w:hAnsi="Arial" w:cs="Arial"/>
                <w:sz w:val="20"/>
                <w:szCs w:val="20"/>
              </w:rPr>
              <w:br/>
              <w:t>[……][……][……][……]</w:t>
            </w:r>
          </w:p>
        </w:tc>
      </w:tr>
      <w:tr w:rsidR="005F437C" w:rsidRPr="005F437C" w14:paraId="0CC53185" w14:textId="77777777" w:rsidTr="00776F0D">
        <w:tc>
          <w:tcPr>
            <w:tcW w:w="4644" w:type="dxa"/>
          </w:tcPr>
          <w:p w14:paraId="47C93D4F" w14:textId="77777777" w:rsidR="007C5B96" w:rsidRPr="005F437C" w:rsidRDefault="007C5B96" w:rsidP="00776F0D">
            <w:pPr>
              <w:rPr>
                <w:rFonts w:ascii="Arial" w:hAnsi="Arial" w:cs="Arial"/>
                <w:b/>
                <w:sz w:val="20"/>
                <w:szCs w:val="20"/>
              </w:rPr>
            </w:pPr>
            <w:r w:rsidRPr="005F437C">
              <w:rPr>
                <w:rFonts w:ascii="Arial" w:hAnsi="Arial" w:cs="Arial"/>
                <w:b/>
                <w:sz w:val="20"/>
                <w:szCs w:val="20"/>
              </w:rPr>
              <w:t>Rodzaj uczestnictwa:</w:t>
            </w:r>
          </w:p>
        </w:tc>
        <w:tc>
          <w:tcPr>
            <w:tcW w:w="4645" w:type="dxa"/>
          </w:tcPr>
          <w:p w14:paraId="0E41C8E8" w14:textId="77777777" w:rsidR="007C5B96" w:rsidRPr="005F437C" w:rsidRDefault="007C5B96" w:rsidP="00776F0D">
            <w:pPr>
              <w:pStyle w:val="Text1"/>
              <w:ind w:left="0"/>
              <w:rPr>
                <w:rFonts w:ascii="Arial" w:hAnsi="Arial" w:cs="Arial"/>
                <w:b/>
                <w:sz w:val="20"/>
                <w:szCs w:val="20"/>
              </w:rPr>
            </w:pPr>
            <w:r w:rsidRPr="005F437C">
              <w:rPr>
                <w:rFonts w:ascii="Arial" w:hAnsi="Arial" w:cs="Arial"/>
                <w:b/>
                <w:sz w:val="20"/>
                <w:szCs w:val="20"/>
              </w:rPr>
              <w:t>Odpowiedź:</w:t>
            </w:r>
          </w:p>
        </w:tc>
      </w:tr>
      <w:tr w:rsidR="005F437C" w:rsidRPr="005F437C" w14:paraId="6962AA71" w14:textId="77777777" w:rsidTr="00776F0D">
        <w:tc>
          <w:tcPr>
            <w:tcW w:w="4644" w:type="dxa"/>
          </w:tcPr>
          <w:p w14:paraId="04096881"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Czy wykonawca bierze udział w postępowaniu o udzielenie zamówienia wspólnie z innymi wykonawcami</w:t>
            </w:r>
            <w:r w:rsidRPr="005F437C">
              <w:rPr>
                <w:rStyle w:val="Odwoanieprzypisudolnego"/>
                <w:rFonts w:ascii="Arial" w:hAnsi="Arial" w:cs="Arial"/>
                <w:sz w:val="20"/>
              </w:rPr>
              <w:footnoteReference w:id="11"/>
            </w:r>
            <w:r w:rsidRPr="005F437C">
              <w:rPr>
                <w:rFonts w:ascii="Arial" w:hAnsi="Arial" w:cs="Arial"/>
                <w:sz w:val="20"/>
                <w:szCs w:val="20"/>
              </w:rPr>
              <w:t>?</w:t>
            </w:r>
          </w:p>
        </w:tc>
        <w:tc>
          <w:tcPr>
            <w:tcW w:w="4645" w:type="dxa"/>
          </w:tcPr>
          <w:p w14:paraId="77FABE47"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t>[] Tak [] Nie</w:t>
            </w:r>
          </w:p>
        </w:tc>
      </w:tr>
      <w:tr w:rsidR="005F437C" w:rsidRPr="005F437C" w14:paraId="51B7A44D" w14:textId="77777777" w:rsidTr="00776F0D">
        <w:tc>
          <w:tcPr>
            <w:tcW w:w="9289" w:type="dxa"/>
            <w:gridSpan w:val="2"/>
            <w:shd w:val="clear" w:color="auto" w:fill="BFBFBF"/>
          </w:tcPr>
          <w:p w14:paraId="0931AC9C" w14:textId="77777777" w:rsidR="007C5B96" w:rsidRPr="005F437C" w:rsidRDefault="007C5B96" w:rsidP="00776F0D">
            <w:pPr>
              <w:pStyle w:val="Text1"/>
              <w:ind w:left="0"/>
              <w:rPr>
                <w:rFonts w:ascii="Arial" w:hAnsi="Arial" w:cs="Arial"/>
                <w:sz w:val="20"/>
                <w:szCs w:val="20"/>
              </w:rPr>
            </w:pPr>
            <w:r w:rsidRPr="005F437C">
              <w:rPr>
                <w:rFonts w:ascii="Arial" w:hAnsi="Arial" w:cs="Arial"/>
                <w:sz w:val="20"/>
                <w:szCs w:val="20"/>
              </w:rPr>
              <w:lastRenderedPageBreak/>
              <w:t>Jeżeli tak, proszę dopilnować, aby pozostali uczestnicy przedstawili odrębne jednolite europejskie dokumenty zamówienia.</w:t>
            </w:r>
          </w:p>
        </w:tc>
      </w:tr>
      <w:tr w:rsidR="005F437C" w:rsidRPr="005F437C" w14:paraId="65E302E2" w14:textId="77777777" w:rsidTr="00776F0D">
        <w:tc>
          <w:tcPr>
            <w:tcW w:w="4644" w:type="dxa"/>
          </w:tcPr>
          <w:p w14:paraId="0D2710B1"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w:t>
            </w:r>
            <w:r w:rsidRPr="005F437C">
              <w:rPr>
                <w:rFonts w:ascii="Arial" w:hAnsi="Arial" w:cs="Arial"/>
                <w:sz w:val="20"/>
                <w:szCs w:val="20"/>
              </w:rPr>
              <w:br/>
              <w:t>a) Proszę wskazać rolę wykonawcy w grupie (lider, odpowiedzialny za określone zadania itd.):</w:t>
            </w:r>
            <w:r w:rsidRPr="005F437C">
              <w:rPr>
                <w:rFonts w:ascii="Arial" w:hAnsi="Arial" w:cs="Arial"/>
                <w:sz w:val="20"/>
                <w:szCs w:val="20"/>
              </w:rPr>
              <w:br/>
              <w:t>b) Proszę wskazać pozostałych wykonawców biorących wspólnie udział w postępowaniu o udzielenie zamówienia:</w:t>
            </w:r>
            <w:r w:rsidRPr="005F437C">
              <w:rPr>
                <w:rFonts w:ascii="Arial" w:hAnsi="Arial" w:cs="Arial"/>
                <w:sz w:val="20"/>
                <w:szCs w:val="20"/>
              </w:rPr>
              <w:br/>
              <w:t>c) W stosownych przypadkach nazwa grupy biorącej udział:</w:t>
            </w:r>
          </w:p>
        </w:tc>
        <w:tc>
          <w:tcPr>
            <w:tcW w:w="4645" w:type="dxa"/>
          </w:tcPr>
          <w:p w14:paraId="2EB80D4D" w14:textId="77777777" w:rsidR="007C5B96" w:rsidRPr="005F437C" w:rsidRDefault="007C5B96" w:rsidP="00776F0D">
            <w:pPr>
              <w:pStyle w:val="Text1"/>
              <w:ind w:left="0"/>
              <w:jc w:val="left"/>
              <w:rPr>
                <w:rFonts w:ascii="Arial" w:hAnsi="Arial" w:cs="Arial"/>
                <w:sz w:val="20"/>
                <w:szCs w:val="20"/>
              </w:rPr>
            </w:pPr>
            <w:r w:rsidRPr="005F437C">
              <w:rPr>
                <w:rFonts w:ascii="Arial" w:hAnsi="Arial" w:cs="Arial"/>
                <w:sz w:val="20"/>
                <w:szCs w:val="20"/>
              </w:rPr>
              <w:br/>
              <w:t>a):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b):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c): [……]</w:t>
            </w:r>
          </w:p>
        </w:tc>
      </w:tr>
      <w:tr w:rsidR="005F437C" w:rsidRPr="005F437C" w14:paraId="4C6AE581" w14:textId="77777777" w:rsidTr="00776F0D">
        <w:tc>
          <w:tcPr>
            <w:tcW w:w="4644" w:type="dxa"/>
          </w:tcPr>
          <w:p w14:paraId="50F295FB" w14:textId="77777777" w:rsidR="007C5B96" w:rsidRPr="005F437C" w:rsidRDefault="007C5B96" w:rsidP="00776F0D">
            <w:pPr>
              <w:pStyle w:val="Text1"/>
              <w:ind w:left="0"/>
              <w:jc w:val="left"/>
              <w:rPr>
                <w:rFonts w:ascii="Arial" w:hAnsi="Arial" w:cs="Arial"/>
                <w:b/>
                <w:sz w:val="20"/>
                <w:szCs w:val="20"/>
              </w:rPr>
            </w:pPr>
            <w:r w:rsidRPr="005F437C">
              <w:rPr>
                <w:rFonts w:ascii="Arial" w:hAnsi="Arial" w:cs="Arial"/>
                <w:b/>
                <w:sz w:val="20"/>
                <w:szCs w:val="20"/>
              </w:rPr>
              <w:t>Części</w:t>
            </w:r>
          </w:p>
        </w:tc>
        <w:tc>
          <w:tcPr>
            <w:tcW w:w="4645" w:type="dxa"/>
          </w:tcPr>
          <w:p w14:paraId="05709E05" w14:textId="77777777" w:rsidR="007C5B96" w:rsidRPr="005F437C" w:rsidRDefault="007C5B96" w:rsidP="00776F0D">
            <w:pPr>
              <w:pStyle w:val="Text1"/>
              <w:ind w:left="0"/>
              <w:jc w:val="left"/>
              <w:rPr>
                <w:rFonts w:ascii="Arial" w:hAnsi="Arial" w:cs="Arial"/>
                <w:b/>
                <w:sz w:val="20"/>
                <w:szCs w:val="20"/>
              </w:rPr>
            </w:pPr>
            <w:r w:rsidRPr="005F437C">
              <w:rPr>
                <w:rFonts w:ascii="Arial" w:hAnsi="Arial" w:cs="Arial"/>
                <w:b/>
                <w:sz w:val="20"/>
                <w:szCs w:val="20"/>
              </w:rPr>
              <w:t>Odpowiedź:</w:t>
            </w:r>
          </w:p>
        </w:tc>
      </w:tr>
      <w:tr w:rsidR="005F437C" w:rsidRPr="005F437C" w14:paraId="046E231F" w14:textId="77777777" w:rsidTr="00776F0D">
        <w:tc>
          <w:tcPr>
            <w:tcW w:w="4644" w:type="dxa"/>
          </w:tcPr>
          <w:p w14:paraId="3BF36ED7" w14:textId="77777777" w:rsidR="007C5B96" w:rsidRPr="005F437C" w:rsidRDefault="007C5B96" w:rsidP="00776F0D">
            <w:pPr>
              <w:pStyle w:val="Text1"/>
              <w:ind w:left="0"/>
              <w:jc w:val="left"/>
              <w:rPr>
                <w:rFonts w:ascii="Arial" w:hAnsi="Arial" w:cs="Arial"/>
                <w:b/>
                <w:i/>
                <w:sz w:val="20"/>
                <w:szCs w:val="20"/>
              </w:rPr>
            </w:pPr>
            <w:r w:rsidRPr="005F437C">
              <w:rPr>
                <w:rFonts w:ascii="Arial" w:hAnsi="Arial" w:cs="Arial"/>
                <w:sz w:val="20"/>
                <w:szCs w:val="20"/>
              </w:rPr>
              <w:t>W stosownych przypadkach wskazanie części zamówienia, w odniesieniu do której (których) wykonawca zamierza złożyć ofertę.</w:t>
            </w:r>
          </w:p>
        </w:tc>
        <w:tc>
          <w:tcPr>
            <w:tcW w:w="4645" w:type="dxa"/>
          </w:tcPr>
          <w:p w14:paraId="04EFF3F1" w14:textId="77777777" w:rsidR="007C5B96" w:rsidRPr="005F437C" w:rsidRDefault="007C5B96" w:rsidP="00776F0D">
            <w:pPr>
              <w:pStyle w:val="Text1"/>
              <w:ind w:left="0"/>
              <w:jc w:val="left"/>
              <w:rPr>
                <w:rFonts w:ascii="Arial" w:hAnsi="Arial" w:cs="Arial"/>
                <w:b/>
                <w:i/>
                <w:sz w:val="20"/>
                <w:szCs w:val="20"/>
              </w:rPr>
            </w:pPr>
            <w:r w:rsidRPr="005F437C">
              <w:rPr>
                <w:rFonts w:ascii="Arial" w:hAnsi="Arial" w:cs="Arial"/>
                <w:sz w:val="20"/>
                <w:szCs w:val="20"/>
              </w:rPr>
              <w:t>[   ]</w:t>
            </w:r>
          </w:p>
        </w:tc>
      </w:tr>
    </w:tbl>
    <w:p w14:paraId="10460314"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B: Informacje na temat przedstawicieli wykonawcy</w:t>
      </w:r>
    </w:p>
    <w:p w14:paraId="68F0CD30" w14:textId="77777777" w:rsidR="007C5B96" w:rsidRPr="005F437C" w:rsidRDefault="007C5B96" w:rsidP="007C5B96">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5F437C">
        <w:rPr>
          <w:rFonts w:ascii="Arial" w:hAnsi="Arial" w:cs="Arial"/>
          <w:i/>
          <w:sz w:val="20"/>
          <w:szCs w:val="20"/>
        </w:rPr>
        <w:t>W stosownych przypadkach proszę podać imię i nazwisko (imiona i nazwiska) oraz adres(-y) osoby (osób) upoważnionej(-</w:t>
      </w:r>
      <w:proofErr w:type="spellStart"/>
      <w:r w:rsidRPr="005F437C">
        <w:rPr>
          <w:rFonts w:ascii="Arial" w:hAnsi="Arial" w:cs="Arial"/>
          <w:i/>
          <w:sz w:val="20"/>
          <w:szCs w:val="20"/>
        </w:rPr>
        <w:t>ych</w:t>
      </w:r>
      <w:proofErr w:type="spellEnd"/>
      <w:r w:rsidRPr="005F437C">
        <w:rPr>
          <w:rFonts w:ascii="Arial" w:hAnsi="Arial" w:cs="Arial"/>
          <w:i/>
          <w:sz w:val="20"/>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47CE05B7" w14:textId="77777777" w:rsidTr="00776F0D">
        <w:tc>
          <w:tcPr>
            <w:tcW w:w="4644" w:type="dxa"/>
          </w:tcPr>
          <w:p w14:paraId="78FC89BE" w14:textId="77777777" w:rsidR="007C5B96" w:rsidRPr="005F437C" w:rsidRDefault="007C5B96" w:rsidP="00776F0D">
            <w:pPr>
              <w:rPr>
                <w:rFonts w:ascii="Arial" w:hAnsi="Arial" w:cs="Arial"/>
                <w:b/>
                <w:sz w:val="20"/>
                <w:szCs w:val="20"/>
              </w:rPr>
            </w:pPr>
            <w:r w:rsidRPr="005F437C">
              <w:rPr>
                <w:rFonts w:ascii="Arial" w:hAnsi="Arial" w:cs="Arial"/>
                <w:b/>
                <w:sz w:val="20"/>
                <w:szCs w:val="20"/>
              </w:rPr>
              <w:t>Osoby upoważnione do reprezentowania, o ile istnieją:</w:t>
            </w:r>
          </w:p>
        </w:tc>
        <w:tc>
          <w:tcPr>
            <w:tcW w:w="4645" w:type="dxa"/>
          </w:tcPr>
          <w:p w14:paraId="0B3D4007"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67FDF31B" w14:textId="77777777" w:rsidTr="00776F0D">
        <w:tc>
          <w:tcPr>
            <w:tcW w:w="4644" w:type="dxa"/>
          </w:tcPr>
          <w:p w14:paraId="45BE07A9"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Imię i nazwisko, </w:t>
            </w:r>
            <w:r w:rsidRPr="005F437C">
              <w:rPr>
                <w:rFonts w:ascii="Arial" w:hAnsi="Arial" w:cs="Arial"/>
                <w:sz w:val="20"/>
                <w:szCs w:val="20"/>
              </w:rPr>
              <w:br/>
              <w:t xml:space="preserve">wraz z datą i miejscem urodzenia, jeżeli są wymagane: </w:t>
            </w:r>
          </w:p>
        </w:tc>
        <w:tc>
          <w:tcPr>
            <w:tcW w:w="4645" w:type="dxa"/>
          </w:tcPr>
          <w:p w14:paraId="2638B17E" w14:textId="77777777" w:rsidR="007C5B96" w:rsidRPr="005F437C" w:rsidRDefault="007C5B96" w:rsidP="00776F0D">
            <w:p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t>[……]</w:t>
            </w:r>
          </w:p>
        </w:tc>
      </w:tr>
      <w:tr w:rsidR="005F437C" w:rsidRPr="005F437C" w14:paraId="17B7247A" w14:textId="77777777" w:rsidTr="00776F0D">
        <w:tc>
          <w:tcPr>
            <w:tcW w:w="4644" w:type="dxa"/>
          </w:tcPr>
          <w:p w14:paraId="146445D4" w14:textId="77777777" w:rsidR="007C5B96" w:rsidRPr="005F437C" w:rsidRDefault="007C5B96" w:rsidP="00776F0D">
            <w:pPr>
              <w:rPr>
                <w:rFonts w:ascii="Arial" w:hAnsi="Arial" w:cs="Arial"/>
                <w:sz w:val="20"/>
                <w:szCs w:val="20"/>
              </w:rPr>
            </w:pPr>
            <w:r w:rsidRPr="005F437C">
              <w:rPr>
                <w:rFonts w:ascii="Arial" w:hAnsi="Arial" w:cs="Arial"/>
                <w:sz w:val="20"/>
                <w:szCs w:val="20"/>
              </w:rPr>
              <w:t>Stanowisko/Działający(-a) jako:</w:t>
            </w:r>
          </w:p>
        </w:tc>
        <w:tc>
          <w:tcPr>
            <w:tcW w:w="4645" w:type="dxa"/>
          </w:tcPr>
          <w:p w14:paraId="65D78285"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53EF033F" w14:textId="77777777" w:rsidTr="00776F0D">
        <w:tc>
          <w:tcPr>
            <w:tcW w:w="4644" w:type="dxa"/>
          </w:tcPr>
          <w:p w14:paraId="67FF0EF8" w14:textId="77777777" w:rsidR="007C5B96" w:rsidRPr="005F437C" w:rsidRDefault="007C5B96" w:rsidP="00776F0D">
            <w:pPr>
              <w:rPr>
                <w:rFonts w:ascii="Arial" w:hAnsi="Arial" w:cs="Arial"/>
                <w:sz w:val="20"/>
                <w:szCs w:val="20"/>
              </w:rPr>
            </w:pPr>
            <w:r w:rsidRPr="005F437C">
              <w:rPr>
                <w:rFonts w:ascii="Arial" w:hAnsi="Arial" w:cs="Arial"/>
                <w:sz w:val="20"/>
                <w:szCs w:val="20"/>
              </w:rPr>
              <w:t>Adres pocztowy:</w:t>
            </w:r>
          </w:p>
        </w:tc>
        <w:tc>
          <w:tcPr>
            <w:tcW w:w="4645" w:type="dxa"/>
          </w:tcPr>
          <w:p w14:paraId="3EEE3834"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605A84E4" w14:textId="77777777" w:rsidTr="00776F0D">
        <w:tc>
          <w:tcPr>
            <w:tcW w:w="4644" w:type="dxa"/>
          </w:tcPr>
          <w:p w14:paraId="135C785B" w14:textId="77777777" w:rsidR="007C5B96" w:rsidRPr="005F437C" w:rsidRDefault="007C5B96" w:rsidP="00776F0D">
            <w:pPr>
              <w:rPr>
                <w:rFonts w:ascii="Arial" w:hAnsi="Arial" w:cs="Arial"/>
                <w:sz w:val="20"/>
                <w:szCs w:val="20"/>
              </w:rPr>
            </w:pPr>
            <w:r w:rsidRPr="005F437C">
              <w:rPr>
                <w:rFonts w:ascii="Arial" w:hAnsi="Arial" w:cs="Arial"/>
                <w:sz w:val="20"/>
                <w:szCs w:val="20"/>
              </w:rPr>
              <w:t>Telefon:</w:t>
            </w:r>
          </w:p>
        </w:tc>
        <w:tc>
          <w:tcPr>
            <w:tcW w:w="4645" w:type="dxa"/>
          </w:tcPr>
          <w:p w14:paraId="5D82072F"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30B5F3F2" w14:textId="77777777" w:rsidTr="00776F0D">
        <w:tc>
          <w:tcPr>
            <w:tcW w:w="4644" w:type="dxa"/>
          </w:tcPr>
          <w:p w14:paraId="0BA91179" w14:textId="77777777" w:rsidR="007C5B96" w:rsidRPr="005F437C" w:rsidRDefault="007C5B96" w:rsidP="00776F0D">
            <w:pPr>
              <w:rPr>
                <w:rFonts w:ascii="Arial" w:hAnsi="Arial" w:cs="Arial"/>
                <w:sz w:val="20"/>
                <w:szCs w:val="20"/>
              </w:rPr>
            </w:pPr>
            <w:r w:rsidRPr="005F437C">
              <w:rPr>
                <w:rFonts w:ascii="Arial" w:hAnsi="Arial" w:cs="Arial"/>
                <w:sz w:val="20"/>
                <w:szCs w:val="20"/>
              </w:rPr>
              <w:t>Adres e-mail:</w:t>
            </w:r>
          </w:p>
        </w:tc>
        <w:tc>
          <w:tcPr>
            <w:tcW w:w="4645" w:type="dxa"/>
          </w:tcPr>
          <w:p w14:paraId="700FFEFC"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4ADA4158" w14:textId="77777777" w:rsidTr="00776F0D">
        <w:tc>
          <w:tcPr>
            <w:tcW w:w="4644" w:type="dxa"/>
          </w:tcPr>
          <w:p w14:paraId="4F5C620E" w14:textId="77777777" w:rsidR="007C5B96" w:rsidRPr="005F437C" w:rsidRDefault="007C5B96" w:rsidP="00776F0D">
            <w:pPr>
              <w:rPr>
                <w:rFonts w:ascii="Arial" w:hAnsi="Arial" w:cs="Arial"/>
                <w:sz w:val="20"/>
                <w:szCs w:val="20"/>
              </w:rPr>
            </w:pPr>
            <w:r w:rsidRPr="005F437C">
              <w:rPr>
                <w:rFonts w:ascii="Arial" w:hAnsi="Arial" w:cs="Arial"/>
                <w:sz w:val="20"/>
                <w:szCs w:val="20"/>
              </w:rPr>
              <w:t>W razie potrzeby proszę podać szczegółowe informacje dotyczące przedstawicielstwa (jego form, zakresu, celu itd.):</w:t>
            </w:r>
          </w:p>
        </w:tc>
        <w:tc>
          <w:tcPr>
            <w:tcW w:w="4645" w:type="dxa"/>
          </w:tcPr>
          <w:p w14:paraId="262A9671"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bl>
    <w:p w14:paraId="3209B412"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530FA988" w14:textId="77777777" w:rsidTr="00776F0D">
        <w:tc>
          <w:tcPr>
            <w:tcW w:w="4644" w:type="dxa"/>
          </w:tcPr>
          <w:p w14:paraId="394DEDFB" w14:textId="77777777" w:rsidR="007C5B96" w:rsidRPr="005F437C" w:rsidRDefault="007C5B96" w:rsidP="00776F0D">
            <w:pPr>
              <w:rPr>
                <w:rFonts w:ascii="Arial" w:hAnsi="Arial" w:cs="Arial"/>
                <w:b/>
                <w:sz w:val="20"/>
                <w:szCs w:val="20"/>
              </w:rPr>
            </w:pPr>
            <w:r w:rsidRPr="005F437C">
              <w:rPr>
                <w:rFonts w:ascii="Arial" w:hAnsi="Arial" w:cs="Arial"/>
                <w:b/>
                <w:sz w:val="20"/>
                <w:szCs w:val="20"/>
              </w:rPr>
              <w:t>Zależność od innych podmiotów:</w:t>
            </w:r>
          </w:p>
        </w:tc>
        <w:tc>
          <w:tcPr>
            <w:tcW w:w="4645" w:type="dxa"/>
          </w:tcPr>
          <w:p w14:paraId="7DAF8F0C"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0B76C7B2" w14:textId="77777777" w:rsidTr="00776F0D">
        <w:tc>
          <w:tcPr>
            <w:tcW w:w="4644" w:type="dxa"/>
          </w:tcPr>
          <w:p w14:paraId="1AE7AF15"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tcPr>
          <w:p w14:paraId="453488F4"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p>
        </w:tc>
      </w:tr>
    </w:tbl>
    <w:p w14:paraId="66D79CFA"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xml:space="preserve">, proszę przedstawić – </w:t>
      </w:r>
      <w:r w:rsidRPr="005F437C">
        <w:rPr>
          <w:rFonts w:ascii="Arial" w:hAnsi="Arial" w:cs="Arial"/>
          <w:b/>
          <w:sz w:val="20"/>
          <w:szCs w:val="20"/>
        </w:rPr>
        <w:t>dla każdego</w:t>
      </w:r>
      <w:r w:rsidRPr="005F437C">
        <w:rPr>
          <w:rFonts w:ascii="Arial" w:hAnsi="Arial" w:cs="Arial"/>
          <w:sz w:val="20"/>
          <w:szCs w:val="20"/>
        </w:rPr>
        <w:t xml:space="preserve"> z podmiotów, których to dotyczy – odrębny formularz jednolitego europejskiego dokumentu zamówienia zawierający informacje wymagane w </w:t>
      </w:r>
      <w:r w:rsidRPr="005F437C">
        <w:rPr>
          <w:rFonts w:ascii="Arial" w:hAnsi="Arial" w:cs="Arial"/>
          <w:b/>
          <w:sz w:val="20"/>
          <w:szCs w:val="20"/>
        </w:rPr>
        <w:t>niniejszej części sekcja A i B oraz w części III</w:t>
      </w:r>
      <w:r w:rsidRPr="005F437C">
        <w:rPr>
          <w:rFonts w:ascii="Arial" w:hAnsi="Arial" w:cs="Arial"/>
          <w:sz w:val="20"/>
          <w:szCs w:val="20"/>
        </w:rPr>
        <w:t xml:space="preserve">, należycie wypełniony i podpisany przez dane podmioty. </w:t>
      </w:r>
      <w:r w:rsidRPr="005F437C">
        <w:rPr>
          <w:rFonts w:ascii="Arial" w:hAnsi="Arial" w:cs="Arial"/>
          <w:sz w:val="20"/>
          <w:szCs w:val="20"/>
        </w:rPr>
        <w:br/>
      </w:r>
      <w:r w:rsidRPr="005F437C">
        <w:rPr>
          <w:rFonts w:ascii="Arial" w:hAnsi="Arial" w:cs="Arial"/>
          <w:sz w:val="20"/>
          <w:szCs w:val="20"/>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5F437C">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5F437C">
        <w:rPr>
          <w:rStyle w:val="Odwoanieprzypisudolnego"/>
          <w:rFonts w:ascii="Arial" w:hAnsi="Arial" w:cs="Arial"/>
          <w:sz w:val="20"/>
        </w:rPr>
        <w:footnoteReference w:id="12"/>
      </w:r>
      <w:r w:rsidRPr="005F437C">
        <w:rPr>
          <w:rFonts w:ascii="Arial" w:hAnsi="Arial" w:cs="Arial"/>
          <w:sz w:val="20"/>
          <w:szCs w:val="20"/>
        </w:rPr>
        <w:t>.</w:t>
      </w:r>
    </w:p>
    <w:p w14:paraId="78AE0E30" w14:textId="77777777" w:rsidR="007C5B96" w:rsidRPr="005F437C" w:rsidRDefault="007C5B96" w:rsidP="007C5B96">
      <w:pPr>
        <w:pStyle w:val="ChapterTitle"/>
        <w:rPr>
          <w:rFonts w:ascii="Arial" w:hAnsi="Arial" w:cs="Arial"/>
          <w:b w:val="0"/>
          <w:smallCaps/>
          <w:sz w:val="20"/>
          <w:szCs w:val="20"/>
          <w:u w:val="single"/>
        </w:rPr>
      </w:pPr>
      <w:r w:rsidRPr="005F437C">
        <w:rPr>
          <w:rFonts w:ascii="Arial" w:hAnsi="Arial" w:cs="Arial"/>
          <w:b w:val="0"/>
          <w:smallCaps/>
          <w:sz w:val="20"/>
          <w:szCs w:val="20"/>
        </w:rPr>
        <w:t>D: Informacje dotyczące podwykonawców, na których zdolności wykonawca nie polega</w:t>
      </w:r>
    </w:p>
    <w:p w14:paraId="486352CE" w14:textId="77777777" w:rsidR="007C5B96" w:rsidRPr="005F437C"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5F437C">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77AC7003" w14:textId="77777777" w:rsidTr="00776F0D">
        <w:tc>
          <w:tcPr>
            <w:tcW w:w="4644" w:type="dxa"/>
          </w:tcPr>
          <w:p w14:paraId="256C7CFB" w14:textId="77777777" w:rsidR="007C5B96" w:rsidRPr="005F437C" w:rsidRDefault="007C5B96" w:rsidP="00776F0D">
            <w:pPr>
              <w:rPr>
                <w:rFonts w:ascii="Arial" w:hAnsi="Arial" w:cs="Arial"/>
                <w:b/>
                <w:sz w:val="20"/>
                <w:szCs w:val="20"/>
              </w:rPr>
            </w:pPr>
            <w:r w:rsidRPr="005F437C">
              <w:rPr>
                <w:rFonts w:ascii="Arial" w:hAnsi="Arial" w:cs="Arial"/>
                <w:b/>
                <w:sz w:val="20"/>
                <w:szCs w:val="20"/>
              </w:rPr>
              <w:t>Podwykonawstwo:</w:t>
            </w:r>
          </w:p>
        </w:tc>
        <w:tc>
          <w:tcPr>
            <w:tcW w:w="4645" w:type="dxa"/>
          </w:tcPr>
          <w:p w14:paraId="4E038259"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33504F67" w14:textId="77777777" w:rsidTr="00776F0D">
        <w:tc>
          <w:tcPr>
            <w:tcW w:w="4644" w:type="dxa"/>
          </w:tcPr>
          <w:p w14:paraId="2D522192" w14:textId="77777777" w:rsidR="007C5B96" w:rsidRPr="005F437C" w:rsidRDefault="007C5B96" w:rsidP="00776F0D">
            <w:pPr>
              <w:rPr>
                <w:rFonts w:ascii="Arial" w:hAnsi="Arial" w:cs="Arial"/>
                <w:sz w:val="20"/>
                <w:szCs w:val="20"/>
              </w:rPr>
            </w:pPr>
            <w:r w:rsidRPr="005F437C">
              <w:rPr>
                <w:rFonts w:ascii="Arial" w:hAnsi="Arial" w:cs="Arial"/>
                <w:sz w:val="20"/>
                <w:szCs w:val="20"/>
              </w:rPr>
              <w:t>Czy wykonawca zamierza zlecić osobom trzecim podwykonawstwo jakiejkolwiek części zamówienia?</w:t>
            </w:r>
          </w:p>
        </w:tc>
        <w:tc>
          <w:tcPr>
            <w:tcW w:w="4645" w:type="dxa"/>
          </w:tcPr>
          <w:p w14:paraId="42DEA8E5"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t xml:space="preserve">Jeżeli </w:t>
            </w:r>
            <w:r w:rsidRPr="005F437C">
              <w:rPr>
                <w:rFonts w:ascii="Arial" w:hAnsi="Arial" w:cs="Arial"/>
                <w:b/>
                <w:sz w:val="20"/>
                <w:szCs w:val="20"/>
              </w:rPr>
              <w:t>tak i o ile jest to wiadome</w:t>
            </w:r>
            <w:r w:rsidRPr="005F437C">
              <w:rPr>
                <w:rFonts w:ascii="Arial" w:hAnsi="Arial" w:cs="Arial"/>
                <w:sz w:val="20"/>
                <w:szCs w:val="20"/>
              </w:rPr>
              <w:t xml:space="preserve">, proszę podać wykaz proponowanych podwykonawców: </w:t>
            </w:r>
          </w:p>
          <w:p w14:paraId="73021E46"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bl>
    <w:p w14:paraId="2B02F285" w14:textId="77777777" w:rsidR="007C5B96" w:rsidRPr="005F437C"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5F437C">
        <w:rPr>
          <w:rFonts w:ascii="Arial" w:hAnsi="Arial" w:cs="Arial"/>
          <w:sz w:val="20"/>
          <w:szCs w:val="20"/>
        </w:rPr>
        <w:t xml:space="preserve">Jeżeli instytucja zamawiająca lub podmiot zamawiający wyraźnie żąda przedstawienia tych informacji </w:t>
      </w:r>
      <w:r w:rsidRPr="005F437C">
        <w:rPr>
          <w:rFonts w:ascii="Arial" w:hAnsi="Arial" w:cs="Arial"/>
          <w:b w:val="0"/>
          <w:sz w:val="20"/>
          <w:szCs w:val="20"/>
        </w:rPr>
        <w:t xml:space="preserve">oprócz informacji </w:t>
      </w:r>
      <w:r w:rsidRPr="005F437C">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14:paraId="2B1E9276" w14:textId="77777777" w:rsidR="007C5B96" w:rsidRPr="005F437C" w:rsidRDefault="007C5B96" w:rsidP="007C5B96">
      <w:pPr>
        <w:spacing w:after="160" w:line="259" w:lineRule="auto"/>
        <w:rPr>
          <w:rFonts w:ascii="Arial" w:hAnsi="Arial" w:cs="Arial"/>
          <w:b/>
          <w:sz w:val="20"/>
          <w:szCs w:val="20"/>
        </w:rPr>
      </w:pPr>
      <w:r w:rsidRPr="005F437C">
        <w:rPr>
          <w:rFonts w:ascii="Arial" w:hAnsi="Arial" w:cs="Arial"/>
          <w:sz w:val="20"/>
          <w:szCs w:val="20"/>
        </w:rPr>
        <w:br w:type="page"/>
      </w:r>
    </w:p>
    <w:p w14:paraId="4EE590E8" w14:textId="77777777" w:rsidR="007C5B96" w:rsidRPr="005F437C" w:rsidRDefault="007C5B96" w:rsidP="007C5B96">
      <w:pPr>
        <w:pStyle w:val="ChapterTitle"/>
        <w:rPr>
          <w:rFonts w:ascii="Arial" w:hAnsi="Arial" w:cs="Arial"/>
          <w:sz w:val="20"/>
          <w:szCs w:val="20"/>
        </w:rPr>
      </w:pPr>
      <w:r w:rsidRPr="005F437C">
        <w:rPr>
          <w:rFonts w:ascii="Arial" w:hAnsi="Arial" w:cs="Arial"/>
          <w:sz w:val="20"/>
          <w:szCs w:val="20"/>
        </w:rPr>
        <w:lastRenderedPageBreak/>
        <w:t>Część III: Podstawy wykluczenia</w:t>
      </w:r>
    </w:p>
    <w:p w14:paraId="57F4FE87"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A: Podstawy związane z wyrokami skazującymi za przestępstwo</w:t>
      </w:r>
    </w:p>
    <w:p w14:paraId="6CD5709C"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5F437C">
        <w:rPr>
          <w:rFonts w:ascii="Arial" w:hAnsi="Arial" w:cs="Arial"/>
          <w:sz w:val="20"/>
          <w:szCs w:val="20"/>
        </w:rPr>
        <w:t>W art. 57 ust. 1 dyrektywy 2014/24/UE określono następujące powody wykluczenia:</w:t>
      </w:r>
    </w:p>
    <w:p w14:paraId="534DFC45" w14:textId="77777777" w:rsidR="007C5B96" w:rsidRPr="005F437C" w:rsidRDefault="007C5B96" w:rsidP="003A5A14">
      <w:pPr>
        <w:pStyle w:val="NumPar1"/>
        <w:numPr>
          <w:ilvl w:val="0"/>
          <w:numId w:val="41"/>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5F437C">
        <w:rPr>
          <w:rFonts w:ascii="Arial" w:hAnsi="Arial" w:cs="Arial"/>
          <w:sz w:val="20"/>
          <w:szCs w:val="20"/>
        </w:rPr>
        <w:t xml:space="preserve">udział w </w:t>
      </w:r>
      <w:r w:rsidRPr="005F437C">
        <w:rPr>
          <w:rFonts w:ascii="Arial" w:hAnsi="Arial" w:cs="Arial"/>
          <w:b/>
          <w:sz w:val="20"/>
          <w:szCs w:val="20"/>
        </w:rPr>
        <w:t>organizacji przestępczej</w:t>
      </w:r>
      <w:r w:rsidRPr="005F437C">
        <w:rPr>
          <w:rStyle w:val="Odwoanieprzypisudolnego"/>
          <w:rFonts w:ascii="Arial" w:hAnsi="Arial" w:cs="Arial"/>
          <w:sz w:val="20"/>
        </w:rPr>
        <w:footnoteReference w:id="13"/>
      </w:r>
      <w:r w:rsidRPr="005F437C">
        <w:rPr>
          <w:rFonts w:ascii="Arial" w:hAnsi="Arial" w:cs="Arial"/>
          <w:sz w:val="20"/>
          <w:szCs w:val="20"/>
        </w:rPr>
        <w:t>;</w:t>
      </w:r>
    </w:p>
    <w:p w14:paraId="71D3B69C" w14:textId="77777777" w:rsidR="007C5B96" w:rsidRPr="005F437C"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5F437C">
        <w:rPr>
          <w:rFonts w:ascii="Arial" w:hAnsi="Arial" w:cs="Arial"/>
          <w:b/>
          <w:sz w:val="20"/>
          <w:szCs w:val="20"/>
        </w:rPr>
        <w:t>korupcja</w:t>
      </w:r>
      <w:r w:rsidRPr="005F437C">
        <w:rPr>
          <w:rStyle w:val="Odwoanieprzypisudolnego"/>
          <w:rFonts w:ascii="Arial" w:hAnsi="Arial" w:cs="Arial"/>
          <w:sz w:val="20"/>
        </w:rPr>
        <w:footnoteReference w:id="14"/>
      </w:r>
      <w:r w:rsidRPr="005F437C">
        <w:rPr>
          <w:rFonts w:ascii="Arial" w:hAnsi="Arial" w:cs="Arial"/>
          <w:sz w:val="20"/>
          <w:szCs w:val="20"/>
        </w:rPr>
        <w:t>;</w:t>
      </w:r>
    </w:p>
    <w:p w14:paraId="62116CD1" w14:textId="77777777" w:rsidR="007C5B96" w:rsidRPr="005F437C"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7" w:name="_DV_M1264"/>
      <w:bookmarkEnd w:id="27"/>
      <w:r w:rsidRPr="005F437C">
        <w:rPr>
          <w:rFonts w:ascii="Arial" w:hAnsi="Arial" w:cs="Arial"/>
          <w:b/>
          <w:w w:val="0"/>
          <w:sz w:val="20"/>
          <w:szCs w:val="20"/>
        </w:rPr>
        <w:t>nadużycie finansowe</w:t>
      </w:r>
      <w:r w:rsidRPr="005F437C">
        <w:rPr>
          <w:rStyle w:val="Odwoanieprzypisudolnego"/>
          <w:rFonts w:ascii="Arial" w:hAnsi="Arial" w:cs="Arial"/>
          <w:w w:val="0"/>
          <w:sz w:val="20"/>
        </w:rPr>
        <w:footnoteReference w:id="15"/>
      </w:r>
      <w:r w:rsidRPr="005F437C">
        <w:rPr>
          <w:rFonts w:ascii="Arial" w:hAnsi="Arial" w:cs="Arial"/>
          <w:w w:val="0"/>
          <w:sz w:val="20"/>
          <w:szCs w:val="20"/>
        </w:rPr>
        <w:t>;</w:t>
      </w:r>
      <w:bookmarkStart w:id="28" w:name="_DV_M1266"/>
      <w:bookmarkEnd w:id="28"/>
    </w:p>
    <w:p w14:paraId="5188685D" w14:textId="77777777" w:rsidR="007C5B96" w:rsidRPr="005F437C"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5F437C">
        <w:rPr>
          <w:rFonts w:ascii="Arial" w:hAnsi="Arial" w:cs="Arial"/>
          <w:b/>
          <w:w w:val="0"/>
          <w:sz w:val="20"/>
          <w:szCs w:val="20"/>
        </w:rPr>
        <w:t>przestępstwa terrorystyczne lub przestępstwa związane z działalnością terrorystyczną</w:t>
      </w:r>
      <w:bookmarkStart w:id="29" w:name="_DV_M1268"/>
      <w:bookmarkEnd w:id="29"/>
      <w:r w:rsidRPr="005F437C">
        <w:rPr>
          <w:rStyle w:val="Odwoanieprzypisudolnego"/>
          <w:rFonts w:ascii="Arial" w:hAnsi="Arial" w:cs="Arial"/>
          <w:w w:val="0"/>
          <w:sz w:val="20"/>
        </w:rPr>
        <w:footnoteReference w:id="16"/>
      </w:r>
    </w:p>
    <w:p w14:paraId="79189AD6" w14:textId="77777777" w:rsidR="007C5B96" w:rsidRPr="005F437C"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5F437C">
        <w:rPr>
          <w:rFonts w:ascii="Arial" w:hAnsi="Arial" w:cs="Arial"/>
          <w:b/>
          <w:w w:val="0"/>
          <w:sz w:val="20"/>
          <w:szCs w:val="20"/>
        </w:rPr>
        <w:t>pranie pieniędzy lub finansowanie terroryzmu</w:t>
      </w:r>
      <w:r w:rsidRPr="005F437C">
        <w:rPr>
          <w:rStyle w:val="Odwoanieprzypisudolnego"/>
          <w:rFonts w:ascii="Arial" w:hAnsi="Arial" w:cs="Arial"/>
          <w:w w:val="0"/>
          <w:sz w:val="20"/>
        </w:rPr>
        <w:footnoteReference w:id="17"/>
      </w:r>
    </w:p>
    <w:p w14:paraId="3FF908E4" w14:textId="77777777" w:rsidR="007C5B96" w:rsidRPr="005F437C"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5F437C">
        <w:rPr>
          <w:rFonts w:ascii="Arial" w:hAnsi="Arial" w:cs="Arial"/>
          <w:b/>
          <w:sz w:val="20"/>
          <w:szCs w:val="20"/>
        </w:rPr>
        <w:t>praca dzieci</w:t>
      </w:r>
      <w:r w:rsidRPr="005F437C">
        <w:rPr>
          <w:rFonts w:ascii="Arial" w:hAnsi="Arial" w:cs="Arial"/>
          <w:sz w:val="20"/>
          <w:szCs w:val="20"/>
        </w:rPr>
        <w:t xml:space="preserve"> i inne formy </w:t>
      </w:r>
      <w:r w:rsidRPr="005F437C">
        <w:rPr>
          <w:rFonts w:ascii="Arial" w:hAnsi="Arial" w:cs="Arial"/>
          <w:b/>
          <w:sz w:val="20"/>
          <w:szCs w:val="20"/>
        </w:rPr>
        <w:t>handlu ludźmi</w:t>
      </w:r>
      <w:r w:rsidRPr="005F437C">
        <w:rPr>
          <w:rStyle w:val="Odwoanieprzypisudolnego"/>
          <w:rFonts w:ascii="Arial" w:hAnsi="Arial" w:cs="Arial"/>
          <w:sz w:val="20"/>
        </w:rPr>
        <w:footnoteReference w:id="18"/>
      </w:r>
      <w:r w:rsidRPr="005F437C">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0188769B" w14:textId="77777777" w:rsidTr="00776F0D">
        <w:tc>
          <w:tcPr>
            <w:tcW w:w="4644" w:type="dxa"/>
          </w:tcPr>
          <w:p w14:paraId="4FD6E420" w14:textId="77777777" w:rsidR="007C5B96" w:rsidRPr="005F437C" w:rsidRDefault="007C5B96" w:rsidP="00776F0D">
            <w:pPr>
              <w:rPr>
                <w:rFonts w:ascii="Arial" w:hAnsi="Arial" w:cs="Arial"/>
                <w:b/>
                <w:sz w:val="20"/>
                <w:szCs w:val="20"/>
              </w:rPr>
            </w:pPr>
            <w:r w:rsidRPr="005F437C">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645" w:type="dxa"/>
          </w:tcPr>
          <w:p w14:paraId="01FA7C8A"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378BA2D6" w14:textId="77777777" w:rsidTr="00776F0D">
        <w:tc>
          <w:tcPr>
            <w:tcW w:w="4644" w:type="dxa"/>
          </w:tcPr>
          <w:p w14:paraId="6B3ABBD3"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Czy w stosunku do </w:t>
            </w:r>
            <w:r w:rsidRPr="005F437C">
              <w:rPr>
                <w:rFonts w:ascii="Arial" w:hAnsi="Arial" w:cs="Arial"/>
                <w:b/>
                <w:sz w:val="20"/>
                <w:szCs w:val="20"/>
              </w:rPr>
              <w:t>samego wykonawcy</w:t>
            </w:r>
            <w:r w:rsidRPr="005F437C">
              <w:rPr>
                <w:rFonts w:ascii="Arial" w:hAnsi="Arial" w:cs="Arial"/>
                <w:sz w:val="20"/>
                <w:szCs w:val="20"/>
              </w:rPr>
              <w:t xml:space="preserve"> bądź </w:t>
            </w:r>
            <w:r w:rsidRPr="005F437C">
              <w:rPr>
                <w:rFonts w:ascii="Arial" w:hAnsi="Arial" w:cs="Arial"/>
                <w:b/>
                <w:sz w:val="20"/>
                <w:szCs w:val="20"/>
              </w:rPr>
              <w:t>jakiejkolwiek</w:t>
            </w:r>
            <w:r w:rsidRPr="005F437C">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5F437C">
              <w:rPr>
                <w:rFonts w:ascii="Arial" w:hAnsi="Arial" w:cs="Arial"/>
                <w:b/>
                <w:sz w:val="20"/>
                <w:szCs w:val="20"/>
              </w:rPr>
              <w:t>wydany został prawomocny wyrok</w:t>
            </w:r>
            <w:r w:rsidRPr="005F437C">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14:paraId="4744823C"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p>
          <w:p w14:paraId="2A4516E2" w14:textId="77777777" w:rsidR="007C5B96" w:rsidRPr="005F437C" w:rsidRDefault="007C5B96" w:rsidP="00776F0D">
            <w:pPr>
              <w:rPr>
                <w:rFonts w:ascii="Arial" w:hAnsi="Arial" w:cs="Arial"/>
                <w:sz w:val="20"/>
                <w:szCs w:val="20"/>
              </w:rPr>
            </w:pPr>
            <w:r w:rsidRPr="005F437C">
              <w:rPr>
                <w:rFonts w:ascii="Arial" w:hAnsi="Arial" w:cs="Arial"/>
                <w:sz w:val="20"/>
                <w:szCs w:val="20"/>
              </w:rPr>
              <w:t>Jeżeli odnośna dokumentacja jest dostępna w formie elektronicznej, proszę wskazać: (adres internetowy, wydający urząd lub organ, dokładne dane referencyjne dokumentacji):</w:t>
            </w:r>
            <w:r w:rsidRPr="005F437C">
              <w:rPr>
                <w:rFonts w:ascii="Arial" w:hAnsi="Arial" w:cs="Arial"/>
                <w:sz w:val="20"/>
                <w:szCs w:val="20"/>
              </w:rPr>
              <w:br/>
              <w:t>[……][……][……][……]</w:t>
            </w:r>
            <w:r w:rsidRPr="005F437C">
              <w:rPr>
                <w:rStyle w:val="Odwoanieprzypisudolnego"/>
                <w:rFonts w:ascii="Arial" w:hAnsi="Arial" w:cs="Arial"/>
                <w:sz w:val="20"/>
              </w:rPr>
              <w:footnoteReference w:id="19"/>
            </w:r>
          </w:p>
        </w:tc>
      </w:tr>
      <w:tr w:rsidR="005F437C" w:rsidRPr="005F437C" w14:paraId="64015F5C" w14:textId="77777777" w:rsidTr="00776F0D">
        <w:tc>
          <w:tcPr>
            <w:tcW w:w="4644" w:type="dxa"/>
          </w:tcPr>
          <w:p w14:paraId="02F2B134"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proszę podać</w:t>
            </w:r>
            <w:r w:rsidRPr="005F437C">
              <w:rPr>
                <w:rStyle w:val="Odwoanieprzypisudolnego"/>
                <w:rFonts w:ascii="Arial" w:hAnsi="Arial" w:cs="Arial"/>
                <w:sz w:val="20"/>
              </w:rPr>
              <w:footnoteReference w:id="20"/>
            </w:r>
            <w:r w:rsidRPr="005F437C">
              <w:rPr>
                <w:rFonts w:ascii="Arial" w:hAnsi="Arial" w:cs="Arial"/>
                <w:sz w:val="20"/>
                <w:szCs w:val="20"/>
              </w:rPr>
              <w:t>:</w:t>
            </w:r>
            <w:r w:rsidRPr="005F437C">
              <w:rPr>
                <w:rFonts w:ascii="Arial" w:hAnsi="Arial" w:cs="Arial"/>
                <w:sz w:val="20"/>
                <w:szCs w:val="20"/>
              </w:rPr>
              <w:br/>
              <w:t>a) datę wyroku, określić, których spośród punktów 1–6 on dotyczy, oraz podać powód(-ody) skazania;</w:t>
            </w:r>
            <w:r w:rsidRPr="005F437C">
              <w:rPr>
                <w:rFonts w:ascii="Arial" w:hAnsi="Arial" w:cs="Arial"/>
                <w:sz w:val="20"/>
                <w:szCs w:val="20"/>
              </w:rPr>
              <w:br/>
              <w:t>b) wskazać, kto został skazany [ ];</w:t>
            </w:r>
            <w:r w:rsidRPr="005F437C">
              <w:rPr>
                <w:rFonts w:ascii="Arial" w:hAnsi="Arial" w:cs="Arial"/>
                <w:sz w:val="20"/>
                <w:szCs w:val="20"/>
              </w:rPr>
              <w:br/>
            </w:r>
            <w:r w:rsidRPr="005F437C">
              <w:rPr>
                <w:rFonts w:ascii="Arial" w:hAnsi="Arial" w:cs="Arial"/>
                <w:b/>
                <w:sz w:val="20"/>
                <w:szCs w:val="20"/>
              </w:rPr>
              <w:t>c) w zakresie, w jakim zostało to bezpośrednio ustalone w wyroku:</w:t>
            </w:r>
          </w:p>
        </w:tc>
        <w:tc>
          <w:tcPr>
            <w:tcW w:w="4645" w:type="dxa"/>
          </w:tcPr>
          <w:p w14:paraId="3384D9FA" w14:textId="77777777" w:rsidR="007C5B96" w:rsidRPr="005F437C" w:rsidRDefault="007C5B96" w:rsidP="00776F0D">
            <w:pPr>
              <w:rPr>
                <w:rFonts w:ascii="Arial" w:hAnsi="Arial" w:cs="Arial"/>
                <w:sz w:val="20"/>
                <w:szCs w:val="20"/>
              </w:rPr>
            </w:pPr>
            <w:r w:rsidRPr="005F437C">
              <w:rPr>
                <w:rFonts w:ascii="Arial" w:hAnsi="Arial" w:cs="Arial"/>
                <w:sz w:val="20"/>
                <w:szCs w:val="20"/>
              </w:rPr>
              <w:br/>
              <w:t>a) data: [   ], punkt(-y): [   ], powód(-ody): [   ]</w:t>
            </w:r>
            <w:r w:rsidRPr="005F437C">
              <w:rPr>
                <w:rFonts w:ascii="Arial" w:hAnsi="Arial" w:cs="Arial"/>
                <w:i/>
                <w:sz w:val="20"/>
                <w:szCs w:val="20"/>
                <w:vertAlign w:val="superscript"/>
              </w:rPr>
              <w:t xml:space="preserve">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b) [……]</w:t>
            </w:r>
            <w:r w:rsidRPr="005F437C">
              <w:rPr>
                <w:rFonts w:ascii="Arial" w:hAnsi="Arial" w:cs="Arial"/>
                <w:sz w:val="20"/>
                <w:szCs w:val="20"/>
              </w:rPr>
              <w:br/>
              <w:t>c) długość okresu wykluczenia [……] oraz punkt(-y), którego(-</w:t>
            </w:r>
            <w:proofErr w:type="spellStart"/>
            <w:r w:rsidRPr="005F437C">
              <w:rPr>
                <w:rFonts w:ascii="Arial" w:hAnsi="Arial" w:cs="Arial"/>
                <w:sz w:val="20"/>
                <w:szCs w:val="20"/>
              </w:rPr>
              <w:t>ych</w:t>
            </w:r>
            <w:proofErr w:type="spellEnd"/>
            <w:r w:rsidRPr="005F437C">
              <w:rPr>
                <w:rFonts w:ascii="Arial" w:hAnsi="Arial" w:cs="Arial"/>
                <w:sz w:val="20"/>
                <w:szCs w:val="20"/>
              </w:rPr>
              <w:t>) to dotyczy.</w:t>
            </w:r>
          </w:p>
          <w:p w14:paraId="0AAB2D9C"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Jeżeli odnośna dokumentacja jest dostępna w formie elektronicznej, proszę wskazać: (adres internetowy, wydający urząd lub organ, dokładne dane referencyjne dokumentacji): [……][……][……][……]</w:t>
            </w:r>
            <w:r w:rsidRPr="005F437C">
              <w:rPr>
                <w:rStyle w:val="Odwoanieprzypisudolnego"/>
                <w:rFonts w:ascii="Arial" w:hAnsi="Arial" w:cs="Arial"/>
                <w:sz w:val="20"/>
              </w:rPr>
              <w:footnoteReference w:id="21"/>
            </w:r>
          </w:p>
        </w:tc>
      </w:tr>
      <w:tr w:rsidR="005F437C" w:rsidRPr="005F437C" w14:paraId="46F26809" w14:textId="77777777" w:rsidTr="00776F0D">
        <w:tc>
          <w:tcPr>
            <w:tcW w:w="4644" w:type="dxa"/>
          </w:tcPr>
          <w:p w14:paraId="23B43446"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W przypadku skazania, czy wykonawca przedsięwziął środki w celu wykazania swojej rzetelności pomimo istnienia odpowiedniej podstawy wykluczenia</w:t>
            </w:r>
            <w:r w:rsidRPr="005F437C">
              <w:rPr>
                <w:rStyle w:val="Odwoanieprzypisudolnego"/>
                <w:rFonts w:ascii="Arial" w:hAnsi="Arial" w:cs="Arial"/>
                <w:sz w:val="20"/>
              </w:rPr>
              <w:footnoteReference w:id="22"/>
            </w:r>
            <w:r w:rsidRPr="005F437C">
              <w:rPr>
                <w:rFonts w:ascii="Arial" w:hAnsi="Arial" w:cs="Arial"/>
                <w:sz w:val="20"/>
                <w:szCs w:val="20"/>
              </w:rPr>
              <w:t xml:space="preserve"> („</w:t>
            </w:r>
            <w:r w:rsidRPr="005F437C">
              <w:rPr>
                <w:rStyle w:val="NormalBoldChar"/>
                <w:rFonts w:ascii="Arial" w:eastAsia="Calibri" w:hAnsi="Arial" w:cs="Arial"/>
                <w:sz w:val="20"/>
              </w:rPr>
              <w:t>samooczyszczenie”)</w:t>
            </w:r>
            <w:r w:rsidRPr="005F437C">
              <w:rPr>
                <w:rFonts w:ascii="Arial" w:hAnsi="Arial" w:cs="Arial"/>
                <w:sz w:val="20"/>
                <w:szCs w:val="20"/>
              </w:rPr>
              <w:t>?</w:t>
            </w:r>
          </w:p>
        </w:tc>
        <w:tc>
          <w:tcPr>
            <w:tcW w:w="4645" w:type="dxa"/>
          </w:tcPr>
          <w:p w14:paraId="534631D4"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 Tak [] Nie </w:t>
            </w:r>
          </w:p>
        </w:tc>
      </w:tr>
      <w:tr w:rsidR="005F437C" w:rsidRPr="005F437C" w14:paraId="1E79748A" w14:textId="77777777" w:rsidTr="00776F0D">
        <w:tc>
          <w:tcPr>
            <w:tcW w:w="4644" w:type="dxa"/>
          </w:tcPr>
          <w:p w14:paraId="5C8DE8D3"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w w:val="0"/>
                <w:sz w:val="20"/>
                <w:szCs w:val="20"/>
              </w:rPr>
              <w:t>, proszę opisać przedsięwzięte środki</w:t>
            </w:r>
            <w:r w:rsidRPr="005F437C">
              <w:rPr>
                <w:rStyle w:val="Odwoanieprzypisudolnego"/>
                <w:rFonts w:ascii="Arial" w:hAnsi="Arial" w:cs="Arial"/>
                <w:w w:val="0"/>
                <w:sz w:val="20"/>
              </w:rPr>
              <w:footnoteReference w:id="23"/>
            </w:r>
            <w:r w:rsidRPr="005F437C">
              <w:rPr>
                <w:rFonts w:ascii="Arial" w:hAnsi="Arial" w:cs="Arial"/>
                <w:w w:val="0"/>
                <w:sz w:val="20"/>
                <w:szCs w:val="20"/>
              </w:rPr>
              <w:t>:</w:t>
            </w:r>
          </w:p>
        </w:tc>
        <w:tc>
          <w:tcPr>
            <w:tcW w:w="4645" w:type="dxa"/>
          </w:tcPr>
          <w:p w14:paraId="4B29D266"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bl>
    <w:p w14:paraId="347891AC" w14:textId="77777777" w:rsidR="007C5B96" w:rsidRPr="005F437C" w:rsidRDefault="007C5B96" w:rsidP="007C5B96">
      <w:pPr>
        <w:pStyle w:val="SectionTitle"/>
        <w:rPr>
          <w:rFonts w:ascii="Arial" w:hAnsi="Arial" w:cs="Arial"/>
          <w:b w:val="0"/>
          <w:w w:val="0"/>
          <w:sz w:val="20"/>
          <w:szCs w:val="20"/>
        </w:rPr>
      </w:pPr>
      <w:r w:rsidRPr="005F437C">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5F437C" w:rsidRPr="005F437C" w14:paraId="077C284C" w14:textId="77777777" w:rsidTr="00776F0D">
        <w:tc>
          <w:tcPr>
            <w:tcW w:w="4644" w:type="dxa"/>
          </w:tcPr>
          <w:p w14:paraId="10794E87" w14:textId="77777777" w:rsidR="007C5B96" w:rsidRPr="005F437C" w:rsidRDefault="007C5B96" w:rsidP="00776F0D">
            <w:pPr>
              <w:rPr>
                <w:rFonts w:ascii="Arial" w:hAnsi="Arial" w:cs="Arial"/>
                <w:b/>
                <w:sz w:val="20"/>
                <w:szCs w:val="20"/>
              </w:rPr>
            </w:pPr>
            <w:r w:rsidRPr="005F437C">
              <w:rPr>
                <w:rFonts w:ascii="Arial" w:hAnsi="Arial" w:cs="Arial"/>
                <w:b/>
                <w:sz w:val="20"/>
                <w:szCs w:val="20"/>
              </w:rPr>
              <w:t>Płatność podatków lub składek na ubezpieczenie społeczne:</w:t>
            </w:r>
          </w:p>
        </w:tc>
        <w:tc>
          <w:tcPr>
            <w:tcW w:w="4645" w:type="dxa"/>
            <w:gridSpan w:val="2"/>
          </w:tcPr>
          <w:p w14:paraId="18C638C2"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5A3FAD59" w14:textId="77777777" w:rsidTr="00776F0D">
        <w:tc>
          <w:tcPr>
            <w:tcW w:w="4644" w:type="dxa"/>
          </w:tcPr>
          <w:p w14:paraId="41229977"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Czy wykonawca wywiązał się ze wszystkich </w:t>
            </w:r>
            <w:r w:rsidRPr="005F437C">
              <w:rPr>
                <w:rFonts w:ascii="Arial" w:hAnsi="Arial" w:cs="Arial"/>
                <w:b/>
                <w:sz w:val="20"/>
                <w:szCs w:val="20"/>
              </w:rPr>
              <w:t>obowiązków dotyczących płatności podatków lub składek na ubezpieczenie społeczne</w:t>
            </w:r>
            <w:r w:rsidRPr="005F437C">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14:paraId="67664A5D"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p>
        </w:tc>
      </w:tr>
      <w:tr w:rsidR="005F437C" w:rsidRPr="005F437C" w14:paraId="7DBE609A" w14:textId="77777777" w:rsidTr="00776F0D">
        <w:trPr>
          <w:trHeight w:val="470"/>
        </w:trPr>
        <w:tc>
          <w:tcPr>
            <w:tcW w:w="4644" w:type="dxa"/>
            <w:vMerge w:val="restart"/>
          </w:tcPr>
          <w:p w14:paraId="57EA07D2" w14:textId="77777777" w:rsidR="007C5B96" w:rsidRPr="005F437C" w:rsidRDefault="007C5B96" w:rsidP="00776F0D">
            <w:pPr>
              <w:rPr>
                <w:rFonts w:ascii="Arial" w:hAnsi="Arial" w:cs="Arial"/>
                <w:sz w:val="20"/>
                <w:szCs w:val="20"/>
              </w:rPr>
            </w:pPr>
            <w:r w:rsidRPr="005F437C">
              <w:rPr>
                <w:rFonts w:ascii="Arial" w:hAnsi="Arial" w:cs="Arial"/>
                <w:b/>
                <w:sz w:val="20"/>
                <w:szCs w:val="20"/>
              </w:rPr>
              <w:br/>
            </w:r>
            <w:r w:rsidRPr="005F437C">
              <w:rPr>
                <w:rFonts w:ascii="Arial" w:hAnsi="Arial" w:cs="Arial"/>
                <w:b/>
                <w:sz w:val="20"/>
                <w:szCs w:val="20"/>
              </w:rPr>
              <w:br/>
            </w:r>
            <w:r w:rsidRPr="005F437C">
              <w:rPr>
                <w:rFonts w:ascii="Arial" w:hAnsi="Arial" w:cs="Arial"/>
                <w:b/>
                <w:sz w:val="20"/>
                <w:szCs w:val="20"/>
              </w:rPr>
              <w:br/>
            </w:r>
            <w:r w:rsidRPr="005F437C">
              <w:rPr>
                <w:rFonts w:ascii="Arial" w:hAnsi="Arial" w:cs="Arial"/>
                <w:b/>
                <w:sz w:val="20"/>
                <w:szCs w:val="20"/>
              </w:rPr>
              <w:br/>
              <w:t>Jeżeli nie</w:t>
            </w:r>
            <w:r w:rsidRPr="005F437C">
              <w:rPr>
                <w:rFonts w:ascii="Arial" w:hAnsi="Arial" w:cs="Arial"/>
                <w:sz w:val="20"/>
                <w:szCs w:val="20"/>
              </w:rPr>
              <w:t>, proszę wskazać:</w:t>
            </w:r>
            <w:r w:rsidRPr="005F437C">
              <w:rPr>
                <w:rFonts w:ascii="Arial" w:hAnsi="Arial" w:cs="Arial"/>
                <w:sz w:val="20"/>
                <w:szCs w:val="20"/>
              </w:rPr>
              <w:br/>
              <w:t>a) państwo lub państwo członkowskie, którego to dotyczy;</w:t>
            </w:r>
            <w:r w:rsidRPr="005F437C">
              <w:rPr>
                <w:rFonts w:ascii="Arial" w:hAnsi="Arial" w:cs="Arial"/>
                <w:sz w:val="20"/>
                <w:szCs w:val="20"/>
              </w:rPr>
              <w:br/>
              <w:t>b) jakiej kwoty to dotyczy?</w:t>
            </w:r>
            <w:r w:rsidRPr="005F437C">
              <w:rPr>
                <w:rFonts w:ascii="Arial" w:hAnsi="Arial" w:cs="Arial"/>
                <w:sz w:val="20"/>
                <w:szCs w:val="20"/>
              </w:rPr>
              <w:br/>
              <w:t>c) w jaki sposób zostało ustalone to naruszenie obowiązków:</w:t>
            </w:r>
            <w:r w:rsidRPr="005F437C">
              <w:rPr>
                <w:rFonts w:ascii="Arial" w:hAnsi="Arial" w:cs="Arial"/>
                <w:sz w:val="20"/>
                <w:szCs w:val="20"/>
              </w:rPr>
              <w:br/>
              <w:t xml:space="preserve">1) w trybie </w:t>
            </w:r>
            <w:r w:rsidRPr="005F437C">
              <w:rPr>
                <w:rFonts w:ascii="Arial" w:hAnsi="Arial" w:cs="Arial"/>
                <w:b/>
                <w:sz w:val="20"/>
                <w:szCs w:val="20"/>
              </w:rPr>
              <w:t>decyzji</w:t>
            </w:r>
            <w:r w:rsidRPr="005F437C">
              <w:rPr>
                <w:rFonts w:ascii="Arial" w:hAnsi="Arial" w:cs="Arial"/>
                <w:sz w:val="20"/>
                <w:szCs w:val="20"/>
              </w:rPr>
              <w:t xml:space="preserve"> sądowej lub administracyjnej:</w:t>
            </w:r>
          </w:p>
          <w:p w14:paraId="483AF0FC" w14:textId="77777777" w:rsidR="007C5B96" w:rsidRPr="005F437C" w:rsidRDefault="007C5B96" w:rsidP="00776F0D">
            <w:pPr>
              <w:pStyle w:val="Tiret1"/>
              <w:rPr>
                <w:rFonts w:ascii="Arial" w:hAnsi="Arial" w:cs="Arial"/>
                <w:sz w:val="20"/>
                <w:szCs w:val="20"/>
              </w:rPr>
            </w:pPr>
            <w:r w:rsidRPr="005F437C">
              <w:rPr>
                <w:rFonts w:ascii="Arial" w:hAnsi="Arial" w:cs="Arial"/>
                <w:sz w:val="20"/>
                <w:szCs w:val="20"/>
              </w:rPr>
              <w:t>Czy ta decyzja jest ostateczna i wiążąca?</w:t>
            </w:r>
          </w:p>
          <w:p w14:paraId="183BCA64" w14:textId="77777777" w:rsidR="007C5B96" w:rsidRPr="005F437C" w:rsidRDefault="007C5B96" w:rsidP="003A5A14">
            <w:pPr>
              <w:pStyle w:val="Tiret1"/>
              <w:numPr>
                <w:ilvl w:val="0"/>
                <w:numId w:val="39"/>
              </w:numPr>
              <w:rPr>
                <w:rFonts w:ascii="Arial" w:hAnsi="Arial" w:cs="Arial"/>
                <w:sz w:val="20"/>
                <w:szCs w:val="20"/>
              </w:rPr>
            </w:pPr>
            <w:r w:rsidRPr="005F437C">
              <w:rPr>
                <w:rFonts w:ascii="Arial" w:hAnsi="Arial" w:cs="Arial"/>
                <w:sz w:val="20"/>
                <w:szCs w:val="20"/>
              </w:rPr>
              <w:t>Proszę podać datę wyroku lub decyzji.</w:t>
            </w:r>
          </w:p>
          <w:p w14:paraId="48D025CF" w14:textId="77777777" w:rsidR="007C5B96" w:rsidRPr="005F437C" w:rsidRDefault="007C5B96" w:rsidP="003A5A14">
            <w:pPr>
              <w:pStyle w:val="Tiret1"/>
              <w:numPr>
                <w:ilvl w:val="0"/>
                <w:numId w:val="39"/>
              </w:numPr>
              <w:rPr>
                <w:rFonts w:ascii="Arial" w:hAnsi="Arial" w:cs="Arial"/>
                <w:sz w:val="20"/>
                <w:szCs w:val="20"/>
              </w:rPr>
            </w:pPr>
            <w:r w:rsidRPr="005F437C">
              <w:rPr>
                <w:rFonts w:ascii="Arial" w:hAnsi="Arial" w:cs="Arial"/>
                <w:sz w:val="20"/>
                <w:szCs w:val="20"/>
              </w:rPr>
              <w:t xml:space="preserve">W przypadku wyroku, </w:t>
            </w:r>
            <w:r w:rsidRPr="005F437C">
              <w:rPr>
                <w:rFonts w:ascii="Arial" w:hAnsi="Arial" w:cs="Arial"/>
                <w:b/>
                <w:sz w:val="20"/>
                <w:szCs w:val="20"/>
              </w:rPr>
              <w:t>o ile została w nim bezpośrednio określona</w:t>
            </w:r>
            <w:r w:rsidRPr="005F437C">
              <w:rPr>
                <w:rFonts w:ascii="Arial" w:hAnsi="Arial" w:cs="Arial"/>
                <w:sz w:val="20"/>
                <w:szCs w:val="20"/>
              </w:rPr>
              <w:t>, długość okresu wykluczenia:</w:t>
            </w:r>
          </w:p>
          <w:p w14:paraId="74475AFA" w14:textId="77777777" w:rsidR="007C5B96" w:rsidRPr="005F437C" w:rsidRDefault="007C5B96" w:rsidP="00776F0D">
            <w:pPr>
              <w:rPr>
                <w:rFonts w:ascii="Arial" w:hAnsi="Arial" w:cs="Arial"/>
                <w:w w:val="0"/>
                <w:sz w:val="20"/>
                <w:szCs w:val="20"/>
              </w:rPr>
            </w:pPr>
            <w:r w:rsidRPr="005F437C">
              <w:rPr>
                <w:rFonts w:ascii="Arial" w:hAnsi="Arial" w:cs="Arial"/>
                <w:sz w:val="20"/>
                <w:szCs w:val="20"/>
              </w:rPr>
              <w:t xml:space="preserve">2) w </w:t>
            </w:r>
            <w:r w:rsidRPr="005F437C">
              <w:rPr>
                <w:rFonts w:ascii="Arial" w:hAnsi="Arial" w:cs="Arial"/>
                <w:b/>
                <w:sz w:val="20"/>
                <w:szCs w:val="20"/>
              </w:rPr>
              <w:t>inny sposób</w:t>
            </w:r>
            <w:r w:rsidRPr="005F437C">
              <w:rPr>
                <w:rFonts w:ascii="Arial" w:hAnsi="Arial" w:cs="Arial"/>
                <w:sz w:val="20"/>
                <w:szCs w:val="20"/>
              </w:rPr>
              <w:t>? Proszę sprecyzować, w jaki:</w:t>
            </w:r>
          </w:p>
          <w:p w14:paraId="707A0E6C" w14:textId="77777777" w:rsidR="007C5B96" w:rsidRPr="005F437C" w:rsidRDefault="007C5B96" w:rsidP="00776F0D">
            <w:pPr>
              <w:rPr>
                <w:rFonts w:ascii="Arial" w:hAnsi="Arial" w:cs="Arial"/>
                <w:sz w:val="20"/>
                <w:szCs w:val="20"/>
              </w:rPr>
            </w:pPr>
            <w:r w:rsidRPr="005F437C">
              <w:rPr>
                <w:rFonts w:ascii="Arial" w:hAnsi="Arial" w:cs="Arial"/>
                <w:w w:val="0"/>
                <w:sz w:val="20"/>
                <w:szCs w:val="20"/>
              </w:rPr>
              <w:t xml:space="preserve">d) Czy wykonawca spełnił lub spełni swoje obowiązki, dokonując płatności należnych </w:t>
            </w:r>
            <w:r w:rsidRPr="005F437C">
              <w:rPr>
                <w:rFonts w:ascii="Arial" w:hAnsi="Arial" w:cs="Arial"/>
                <w:w w:val="0"/>
                <w:sz w:val="20"/>
                <w:szCs w:val="20"/>
              </w:rPr>
              <w:lastRenderedPageBreak/>
              <w:t>podatków lub składek na ubezpieczenie społeczne, lub też zawierając wiążące porozumienia w celu spłaty tych należności, obejmujące w stosownych przypadkach narosłe odsetki lub grzywny?</w:t>
            </w:r>
          </w:p>
        </w:tc>
        <w:tc>
          <w:tcPr>
            <w:tcW w:w="2322" w:type="dxa"/>
          </w:tcPr>
          <w:p w14:paraId="15882AC4" w14:textId="77777777" w:rsidR="007C5B96" w:rsidRPr="005F437C" w:rsidRDefault="007C5B96" w:rsidP="00776F0D">
            <w:pPr>
              <w:pStyle w:val="Tiret1"/>
              <w:numPr>
                <w:ilvl w:val="0"/>
                <w:numId w:val="0"/>
              </w:numPr>
              <w:jc w:val="left"/>
              <w:rPr>
                <w:rFonts w:ascii="Arial" w:hAnsi="Arial" w:cs="Arial"/>
                <w:b/>
                <w:sz w:val="20"/>
                <w:szCs w:val="20"/>
              </w:rPr>
            </w:pPr>
            <w:r w:rsidRPr="005F437C">
              <w:rPr>
                <w:rFonts w:ascii="Arial" w:hAnsi="Arial" w:cs="Arial"/>
                <w:b/>
                <w:sz w:val="20"/>
                <w:szCs w:val="20"/>
              </w:rPr>
              <w:lastRenderedPageBreak/>
              <w:t>Podatki</w:t>
            </w:r>
          </w:p>
        </w:tc>
        <w:tc>
          <w:tcPr>
            <w:tcW w:w="2323" w:type="dxa"/>
          </w:tcPr>
          <w:p w14:paraId="23DD597A" w14:textId="77777777" w:rsidR="007C5B96" w:rsidRPr="005F437C" w:rsidRDefault="007C5B96" w:rsidP="00776F0D">
            <w:pPr>
              <w:rPr>
                <w:rFonts w:ascii="Arial" w:hAnsi="Arial" w:cs="Arial"/>
                <w:b/>
                <w:sz w:val="20"/>
                <w:szCs w:val="20"/>
              </w:rPr>
            </w:pPr>
            <w:r w:rsidRPr="005F437C">
              <w:rPr>
                <w:rFonts w:ascii="Arial" w:hAnsi="Arial" w:cs="Arial"/>
                <w:b/>
                <w:sz w:val="20"/>
                <w:szCs w:val="20"/>
              </w:rPr>
              <w:t>Składki na ubezpieczenia społeczne</w:t>
            </w:r>
          </w:p>
        </w:tc>
      </w:tr>
      <w:tr w:rsidR="005F437C" w:rsidRPr="005F437C" w14:paraId="2677DF9F" w14:textId="77777777" w:rsidTr="00776F0D">
        <w:trPr>
          <w:trHeight w:val="1977"/>
        </w:trPr>
        <w:tc>
          <w:tcPr>
            <w:tcW w:w="4644" w:type="dxa"/>
            <w:vMerge/>
          </w:tcPr>
          <w:p w14:paraId="0B8CF87F" w14:textId="77777777" w:rsidR="007C5B96" w:rsidRPr="005F437C" w:rsidRDefault="007C5B96" w:rsidP="00776F0D">
            <w:pPr>
              <w:rPr>
                <w:rFonts w:ascii="Arial" w:hAnsi="Arial" w:cs="Arial"/>
                <w:b/>
                <w:sz w:val="20"/>
                <w:szCs w:val="20"/>
              </w:rPr>
            </w:pPr>
          </w:p>
        </w:tc>
        <w:tc>
          <w:tcPr>
            <w:tcW w:w="2322" w:type="dxa"/>
          </w:tcPr>
          <w:p w14:paraId="3A25E00D" w14:textId="77777777" w:rsidR="007C5B96" w:rsidRPr="005F437C" w:rsidRDefault="007C5B96" w:rsidP="00776F0D">
            <w:pPr>
              <w:rPr>
                <w:rFonts w:ascii="Arial" w:hAnsi="Arial" w:cs="Arial"/>
                <w:sz w:val="20"/>
                <w:szCs w:val="20"/>
              </w:rPr>
            </w:pPr>
            <w:r w:rsidRPr="005F437C">
              <w:rPr>
                <w:rFonts w:ascii="Arial" w:hAnsi="Arial" w:cs="Arial"/>
                <w:sz w:val="20"/>
                <w:szCs w:val="20"/>
              </w:rPr>
              <w:br/>
              <w:t>a) [……]</w:t>
            </w:r>
            <w:r w:rsidRPr="005F437C">
              <w:rPr>
                <w:rFonts w:ascii="Arial" w:hAnsi="Arial" w:cs="Arial"/>
                <w:sz w:val="20"/>
                <w:szCs w:val="20"/>
              </w:rPr>
              <w:br/>
            </w:r>
            <w:r w:rsidRPr="005F437C">
              <w:rPr>
                <w:rFonts w:ascii="Arial" w:hAnsi="Arial" w:cs="Arial"/>
                <w:sz w:val="20"/>
                <w:szCs w:val="20"/>
              </w:rPr>
              <w:br/>
              <w:t>b)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c1) [] Tak [] Nie</w:t>
            </w:r>
          </w:p>
          <w:p w14:paraId="5A112A3D" w14:textId="77777777" w:rsidR="007C5B96" w:rsidRPr="005F437C" w:rsidRDefault="007C5B96" w:rsidP="00776F0D">
            <w:pPr>
              <w:pStyle w:val="Tiret0"/>
              <w:rPr>
                <w:rFonts w:ascii="Arial" w:hAnsi="Arial" w:cs="Arial"/>
                <w:sz w:val="20"/>
                <w:szCs w:val="20"/>
              </w:rPr>
            </w:pPr>
            <w:r w:rsidRPr="005F437C">
              <w:rPr>
                <w:rFonts w:ascii="Arial" w:hAnsi="Arial" w:cs="Arial"/>
                <w:sz w:val="20"/>
                <w:szCs w:val="20"/>
              </w:rPr>
              <w:t>[] Tak [] Nie</w:t>
            </w:r>
          </w:p>
          <w:p w14:paraId="5F8E45FE"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p>
          <w:p w14:paraId="70200753"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br/>
            </w:r>
          </w:p>
          <w:p w14:paraId="17C5E421" w14:textId="77777777" w:rsidR="007C5B96" w:rsidRPr="005F437C" w:rsidRDefault="007C5B96" w:rsidP="00776F0D">
            <w:pPr>
              <w:pStyle w:val="Tiret0"/>
              <w:numPr>
                <w:ilvl w:val="0"/>
                <w:numId w:val="0"/>
              </w:numPr>
              <w:rPr>
                <w:rFonts w:ascii="Arial" w:hAnsi="Arial" w:cs="Arial"/>
                <w:sz w:val="20"/>
                <w:szCs w:val="20"/>
              </w:rPr>
            </w:pPr>
          </w:p>
          <w:p w14:paraId="1DCD8BE6" w14:textId="77777777" w:rsidR="007C5B96" w:rsidRPr="005F437C" w:rsidRDefault="007C5B96" w:rsidP="00776F0D">
            <w:pPr>
              <w:rPr>
                <w:rFonts w:ascii="Arial" w:hAnsi="Arial" w:cs="Arial"/>
                <w:sz w:val="20"/>
                <w:szCs w:val="20"/>
              </w:rPr>
            </w:pPr>
            <w:r w:rsidRPr="005F437C">
              <w:rPr>
                <w:rFonts w:ascii="Arial" w:hAnsi="Arial" w:cs="Arial"/>
                <w:w w:val="0"/>
                <w:sz w:val="20"/>
                <w:szCs w:val="20"/>
              </w:rPr>
              <w:t>c2) [ …]</w:t>
            </w:r>
            <w:r w:rsidRPr="005F437C">
              <w:rPr>
                <w:rFonts w:ascii="Arial" w:hAnsi="Arial" w:cs="Arial"/>
                <w:w w:val="0"/>
                <w:sz w:val="20"/>
                <w:szCs w:val="20"/>
              </w:rPr>
              <w:br/>
            </w:r>
            <w:r w:rsidRPr="005F437C">
              <w:rPr>
                <w:rFonts w:ascii="Arial" w:hAnsi="Arial" w:cs="Arial"/>
                <w:w w:val="0"/>
                <w:sz w:val="20"/>
                <w:szCs w:val="20"/>
              </w:rPr>
              <w:br/>
              <w:t>d) [] Tak [] Nie</w:t>
            </w:r>
            <w:r w:rsidRPr="005F437C">
              <w:rPr>
                <w:rFonts w:ascii="Arial" w:hAnsi="Arial" w:cs="Arial"/>
                <w:w w:val="0"/>
                <w:sz w:val="20"/>
                <w:szCs w:val="20"/>
              </w:rPr>
              <w:br/>
            </w:r>
            <w:r w:rsidRPr="005F437C">
              <w:rPr>
                <w:rFonts w:ascii="Arial" w:hAnsi="Arial" w:cs="Arial"/>
                <w:b/>
                <w:w w:val="0"/>
                <w:sz w:val="20"/>
                <w:szCs w:val="20"/>
              </w:rPr>
              <w:t>Jeżeli tak</w:t>
            </w:r>
            <w:r w:rsidRPr="005F437C">
              <w:rPr>
                <w:rFonts w:ascii="Arial" w:hAnsi="Arial" w:cs="Arial"/>
                <w:w w:val="0"/>
                <w:sz w:val="20"/>
                <w:szCs w:val="20"/>
              </w:rPr>
              <w:t xml:space="preserve">, proszę podać szczegółowe </w:t>
            </w:r>
            <w:r w:rsidRPr="005F437C">
              <w:rPr>
                <w:rFonts w:ascii="Arial" w:hAnsi="Arial" w:cs="Arial"/>
                <w:w w:val="0"/>
                <w:sz w:val="20"/>
                <w:szCs w:val="20"/>
              </w:rPr>
              <w:lastRenderedPageBreak/>
              <w:t>informacje na ten temat: [……]</w:t>
            </w:r>
          </w:p>
        </w:tc>
        <w:tc>
          <w:tcPr>
            <w:tcW w:w="2323" w:type="dxa"/>
          </w:tcPr>
          <w:p w14:paraId="717CBC16"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br/>
              <w:t>a) [……]</w:t>
            </w:r>
            <w:r w:rsidRPr="005F437C">
              <w:rPr>
                <w:rFonts w:ascii="Arial" w:hAnsi="Arial" w:cs="Arial"/>
                <w:sz w:val="20"/>
                <w:szCs w:val="20"/>
              </w:rPr>
              <w:br/>
            </w:r>
            <w:r w:rsidRPr="005F437C">
              <w:rPr>
                <w:rFonts w:ascii="Arial" w:hAnsi="Arial" w:cs="Arial"/>
                <w:sz w:val="20"/>
                <w:szCs w:val="20"/>
              </w:rPr>
              <w:br/>
              <w:t>b)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c1) [] Tak [] Nie</w:t>
            </w:r>
          </w:p>
          <w:p w14:paraId="59488769"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 Tak [] Nie</w:t>
            </w:r>
          </w:p>
          <w:p w14:paraId="4E7FA4E1"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p>
          <w:p w14:paraId="11E52E7F"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br/>
            </w:r>
          </w:p>
          <w:p w14:paraId="2035810D" w14:textId="77777777" w:rsidR="007C5B96" w:rsidRPr="005F437C" w:rsidRDefault="007C5B96" w:rsidP="00776F0D">
            <w:pPr>
              <w:rPr>
                <w:rFonts w:ascii="Arial" w:hAnsi="Arial" w:cs="Arial"/>
                <w:w w:val="0"/>
                <w:sz w:val="20"/>
                <w:szCs w:val="20"/>
              </w:rPr>
            </w:pPr>
          </w:p>
          <w:p w14:paraId="3FA48B11" w14:textId="77777777" w:rsidR="007C5B96" w:rsidRPr="005F437C" w:rsidRDefault="007C5B96" w:rsidP="00776F0D">
            <w:pPr>
              <w:rPr>
                <w:rFonts w:ascii="Arial" w:hAnsi="Arial" w:cs="Arial"/>
                <w:sz w:val="20"/>
                <w:szCs w:val="20"/>
              </w:rPr>
            </w:pPr>
            <w:r w:rsidRPr="005F437C">
              <w:rPr>
                <w:rFonts w:ascii="Arial" w:hAnsi="Arial" w:cs="Arial"/>
                <w:w w:val="0"/>
                <w:sz w:val="20"/>
                <w:szCs w:val="20"/>
              </w:rPr>
              <w:t>c2) [ …]</w:t>
            </w:r>
            <w:r w:rsidRPr="005F437C">
              <w:rPr>
                <w:rFonts w:ascii="Arial" w:hAnsi="Arial" w:cs="Arial"/>
                <w:w w:val="0"/>
                <w:sz w:val="20"/>
                <w:szCs w:val="20"/>
              </w:rPr>
              <w:br/>
            </w:r>
            <w:r w:rsidRPr="005F437C">
              <w:rPr>
                <w:rFonts w:ascii="Arial" w:hAnsi="Arial" w:cs="Arial"/>
                <w:w w:val="0"/>
                <w:sz w:val="20"/>
                <w:szCs w:val="20"/>
              </w:rPr>
              <w:br/>
              <w:t>d) [] Tak [] Nie</w:t>
            </w:r>
            <w:r w:rsidRPr="005F437C">
              <w:rPr>
                <w:rFonts w:ascii="Arial" w:hAnsi="Arial" w:cs="Arial"/>
                <w:w w:val="0"/>
                <w:sz w:val="20"/>
                <w:szCs w:val="20"/>
              </w:rPr>
              <w:br/>
            </w:r>
            <w:r w:rsidRPr="005F437C">
              <w:rPr>
                <w:rFonts w:ascii="Arial" w:hAnsi="Arial" w:cs="Arial"/>
                <w:b/>
                <w:w w:val="0"/>
                <w:sz w:val="20"/>
                <w:szCs w:val="20"/>
              </w:rPr>
              <w:t>Jeżeli tak</w:t>
            </w:r>
            <w:r w:rsidRPr="005F437C">
              <w:rPr>
                <w:rFonts w:ascii="Arial" w:hAnsi="Arial" w:cs="Arial"/>
                <w:w w:val="0"/>
                <w:sz w:val="20"/>
                <w:szCs w:val="20"/>
              </w:rPr>
              <w:t xml:space="preserve">, proszę </w:t>
            </w:r>
            <w:r w:rsidRPr="005F437C">
              <w:rPr>
                <w:rFonts w:ascii="Arial" w:hAnsi="Arial" w:cs="Arial"/>
                <w:w w:val="0"/>
                <w:sz w:val="20"/>
                <w:szCs w:val="20"/>
              </w:rPr>
              <w:lastRenderedPageBreak/>
              <w:t>podać szczegółowe informacje na ten temat: [……]</w:t>
            </w:r>
          </w:p>
        </w:tc>
      </w:tr>
      <w:tr w:rsidR="005F437C" w:rsidRPr="005F437C" w14:paraId="46454614" w14:textId="77777777" w:rsidTr="00776F0D">
        <w:tc>
          <w:tcPr>
            <w:tcW w:w="4644" w:type="dxa"/>
          </w:tcPr>
          <w:p w14:paraId="5FCAA56F"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Jeżeli odnośna dokumentacja dotycząca płatności podatków lub składek na ubezpieczenie społeczne jest dostępna w formie elektronicznej, proszę wskazać:</w:t>
            </w:r>
          </w:p>
        </w:tc>
        <w:tc>
          <w:tcPr>
            <w:tcW w:w="4645" w:type="dxa"/>
            <w:gridSpan w:val="2"/>
          </w:tcPr>
          <w:p w14:paraId="7C3988E2" w14:textId="77777777" w:rsidR="007C5B96" w:rsidRPr="005F437C" w:rsidRDefault="007C5B96" w:rsidP="00776F0D">
            <w:pPr>
              <w:rPr>
                <w:rFonts w:ascii="Arial" w:hAnsi="Arial" w:cs="Arial"/>
                <w:sz w:val="20"/>
                <w:szCs w:val="20"/>
              </w:rPr>
            </w:pPr>
            <w:r w:rsidRPr="005F437C">
              <w:rPr>
                <w:rFonts w:ascii="Arial" w:hAnsi="Arial" w:cs="Arial"/>
                <w:sz w:val="20"/>
                <w:szCs w:val="20"/>
              </w:rPr>
              <w:t>(adres internetowy, wydający urząd lub organ, dokładne dane referencyjne dokumentacji):</w:t>
            </w:r>
            <w:r w:rsidRPr="005F437C">
              <w:rPr>
                <w:rStyle w:val="Odwoanieprzypisudolnego"/>
                <w:rFonts w:ascii="Arial" w:hAnsi="Arial" w:cs="Arial"/>
                <w:sz w:val="20"/>
              </w:rPr>
              <w:t xml:space="preserve"> </w:t>
            </w:r>
            <w:r w:rsidRPr="005F437C">
              <w:rPr>
                <w:rStyle w:val="Odwoanieprzypisudolnego"/>
                <w:rFonts w:ascii="Arial" w:hAnsi="Arial" w:cs="Arial"/>
                <w:sz w:val="20"/>
              </w:rPr>
              <w:footnoteReference w:id="24"/>
            </w:r>
            <w:r w:rsidRPr="005F437C">
              <w:rPr>
                <w:rStyle w:val="Odwoanieprzypisudolnego"/>
                <w:rFonts w:ascii="Arial" w:hAnsi="Arial" w:cs="Arial"/>
                <w:sz w:val="20"/>
              </w:rPr>
              <w:br/>
            </w:r>
            <w:r w:rsidRPr="005F437C">
              <w:rPr>
                <w:rFonts w:ascii="Arial" w:hAnsi="Arial" w:cs="Arial"/>
                <w:sz w:val="20"/>
                <w:szCs w:val="20"/>
              </w:rPr>
              <w:t>[……][……][……]</w:t>
            </w:r>
          </w:p>
        </w:tc>
      </w:tr>
    </w:tbl>
    <w:p w14:paraId="6A9E5065"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C: Podstawy związane z niewypłacalnością, konfliktem interesów lub wykroczeniami zawodowymi</w:t>
      </w:r>
      <w:r w:rsidRPr="005F437C">
        <w:rPr>
          <w:rStyle w:val="Odwoanieprzypisudolnego"/>
          <w:rFonts w:ascii="Arial" w:hAnsi="Arial" w:cs="Arial"/>
          <w:sz w:val="20"/>
        </w:rPr>
        <w:footnoteReference w:id="25"/>
      </w:r>
    </w:p>
    <w:p w14:paraId="567F1871"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08F08A80" w14:textId="77777777" w:rsidTr="00776F0D">
        <w:tc>
          <w:tcPr>
            <w:tcW w:w="4644" w:type="dxa"/>
          </w:tcPr>
          <w:p w14:paraId="64D99A83" w14:textId="77777777" w:rsidR="007C5B96" w:rsidRPr="005F437C" w:rsidRDefault="007C5B96" w:rsidP="00776F0D">
            <w:pPr>
              <w:rPr>
                <w:rFonts w:ascii="Arial" w:hAnsi="Arial" w:cs="Arial"/>
                <w:b/>
                <w:sz w:val="20"/>
                <w:szCs w:val="20"/>
              </w:rPr>
            </w:pPr>
            <w:r w:rsidRPr="005F437C">
              <w:rPr>
                <w:rFonts w:ascii="Arial" w:hAnsi="Arial" w:cs="Arial"/>
                <w:b/>
                <w:sz w:val="20"/>
                <w:szCs w:val="20"/>
              </w:rPr>
              <w:t>Informacje dotyczące ewentualnej niewypłacalności, konfliktu interesów lub wykroczeń zawodowych</w:t>
            </w:r>
          </w:p>
        </w:tc>
        <w:tc>
          <w:tcPr>
            <w:tcW w:w="4645" w:type="dxa"/>
          </w:tcPr>
          <w:p w14:paraId="0B099046"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2CF51A16" w14:textId="77777777" w:rsidTr="00776F0D">
        <w:trPr>
          <w:trHeight w:val="406"/>
        </w:trPr>
        <w:tc>
          <w:tcPr>
            <w:tcW w:w="4644" w:type="dxa"/>
            <w:vMerge w:val="restart"/>
          </w:tcPr>
          <w:p w14:paraId="0EFE0567"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Czy wykonawca, </w:t>
            </w:r>
            <w:r w:rsidRPr="005F437C">
              <w:rPr>
                <w:rFonts w:ascii="Arial" w:hAnsi="Arial" w:cs="Arial"/>
                <w:b/>
                <w:sz w:val="20"/>
                <w:szCs w:val="20"/>
              </w:rPr>
              <w:t>wedle własnej wiedzy</w:t>
            </w:r>
            <w:r w:rsidRPr="005F437C">
              <w:rPr>
                <w:rFonts w:ascii="Arial" w:hAnsi="Arial" w:cs="Arial"/>
                <w:sz w:val="20"/>
                <w:szCs w:val="20"/>
              </w:rPr>
              <w:t xml:space="preserve">, naruszył </w:t>
            </w:r>
            <w:r w:rsidRPr="005F437C">
              <w:rPr>
                <w:rFonts w:ascii="Arial" w:hAnsi="Arial" w:cs="Arial"/>
                <w:b/>
                <w:sz w:val="20"/>
                <w:szCs w:val="20"/>
              </w:rPr>
              <w:t>swoje obowiązki</w:t>
            </w:r>
            <w:r w:rsidRPr="005F437C">
              <w:rPr>
                <w:rFonts w:ascii="Arial" w:hAnsi="Arial" w:cs="Arial"/>
                <w:sz w:val="20"/>
                <w:szCs w:val="20"/>
              </w:rPr>
              <w:t xml:space="preserve"> w dziedzinie </w:t>
            </w:r>
            <w:r w:rsidRPr="005F437C">
              <w:rPr>
                <w:rFonts w:ascii="Arial" w:hAnsi="Arial" w:cs="Arial"/>
                <w:b/>
                <w:sz w:val="20"/>
                <w:szCs w:val="20"/>
              </w:rPr>
              <w:t>prawa środowiska, prawa socjalnego i prawa pracy</w:t>
            </w:r>
            <w:r w:rsidRPr="005F437C">
              <w:rPr>
                <w:rStyle w:val="Odwoanieprzypisudolnego"/>
                <w:rFonts w:ascii="Arial" w:hAnsi="Arial" w:cs="Arial"/>
                <w:sz w:val="20"/>
              </w:rPr>
              <w:footnoteReference w:id="26"/>
            </w:r>
            <w:r w:rsidRPr="005F437C">
              <w:rPr>
                <w:rFonts w:ascii="Arial" w:hAnsi="Arial" w:cs="Arial"/>
                <w:sz w:val="20"/>
                <w:szCs w:val="20"/>
              </w:rPr>
              <w:t>?</w:t>
            </w:r>
          </w:p>
        </w:tc>
        <w:tc>
          <w:tcPr>
            <w:tcW w:w="4645" w:type="dxa"/>
          </w:tcPr>
          <w:p w14:paraId="4221FD09"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p>
        </w:tc>
      </w:tr>
      <w:tr w:rsidR="005F437C" w:rsidRPr="005F437C" w14:paraId="56F432AC" w14:textId="77777777" w:rsidTr="00776F0D">
        <w:trPr>
          <w:trHeight w:val="405"/>
        </w:trPr>
        <w:tc>
          <w:tcPr>
            <w:tcW w:w="4644" w:type="dxa"/>
            <w:vMerge/>
          </w:tcPr>
          <w:p w14:paraId="51F69356" w14:textId="77777777" w:rsidR="007C5B96" w:rsidRPr="005F437C" w:rsidRDefault="007C5B96" w:rsidP="00776F0D">
            <w:pPr>
              <w:rPr>
                <w:rFonts w:ascii="Arial" w:hAnsi="Arial" w:cs="Arial"/>
                <w:sz w:val="20"/>
                <w:szCs w:val="20"/>
              </w:rPr>
            </w:pPr>
          </w:p>
        </w:tc>
        <w:tc>
          <w:tcPr>
            <w:tcW w:w="4645" w:type="dxa"/>
          </w:tcPr>
          <w:p w14:paraId="7B7F1FCF"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czy wykonawca przedsięwziął środki w celu wykazania swojej rzetelności pomimo istnienia odpowiedniej podstawy wykluczenia („samooczyszczenie”)?</w:t>
            </w:r>
            <w:r w:rsidRPr="005F437C">
              <w:rPr>
                <w:rFonts w:ascii="Arial" w:hAnsi="Arial" w:cs="Arial"/>
                <w:sz w:val="20"/>
                <w:szCs w:val="20"/>
              </w:rPr>
              <w:br/>
              <w:t>[] Tak [] Nie</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opisać przedsięwzięte środki: [……]</w:t>
            </w:r>
          </w:p>
        </w:tc>
      </w:tr>
      <w:tr w:rsidR="005F437C" w:rsidRPr="005F437C" w14:paraId="03480237" w14:textId="77777777" w:rsidTr="00776F0D">
        <w:tc>
          <w:tcPr>
            <w:tcW w:w="4644" w:type="dxa"/>
          </w:tcPr>
          <w:p w14:paraId="7148CEAB" w14:textId="77777777" w:rsidR="007C5B96" w:rsidRPr="005F437C" w:rsidRDefault="007C5B96" w:rsidP="00776F0D">
            <w:pPr>
              <w:pStyle w:val="NormalLeft"/>
              <w:rPr>
                <w:rFonts w:ascii="Arial" w:hAnsi="Arial" w:cs="Arial"/>
                <w:b/>
                <w:sz w:val="20"/>
                <w:szCs w:val="20"/>
              </w:rPr>
            </w:pPr>
            <w:r w:rsidRPr="005F437C">
              <w:rPr>
                <w:rFonts w:ascii="Arial" w:hAnsi="Arial" w:cs="Arial"/>
                <w:sz w:val="20"/>
                <w:szCs w:val="20"/>
              </w:rPr>
              <w:t>Czy wykonawca znajduje się w jednej z następujących sytuacji:</w:t>
            </w:r>
            <w:r w:rsidRPr="005F437C">
              <w:rPr>
                <w:rFonts w:ascii="Arial" w:hAnsi="Arial" w:cs="Arial"/>
                <w:sz w:val="20"/>
                <w:szCs w:val="20"/>
              </w:rPr>
              <w:br/>
              <w:t xml:space="preserve">a) </w:t>
            </w:r>
            <w:r w:rsidRPr="005F437C">
              <w:rPr>
                <w:rFonts w:ascii="Arial" w:hAnsi="Arial" w:cs="Arial"/>
                <w:b/>
                <w:sz w:val="20"/>
                <w:szCs w:val="20"/>
              </w:rPr>
              <w:t>zbankrutował</w:t>
            </w:r>
            <w:r w:rsidRPr="005F437C">
              <w:rPr>
                <w:rFonts w:ascii="Arial" w:hAnsi="Arial" w:cs="Arial"/>
                <w:sz w:val="20"/>
                <w:szCs w:val="20"/>
              </w:rPr>
              <w:t>; lub</w:t>
            </w:r>
            <w:r w:rsidRPr="005F437C">
              <w:rPr>
                <w:rFonts w:ascii="Arial" w:hAnsi="Arial" w:cs="Arial"/>
                <w:sz w:val="20"/>
                <w:szCs w:val="20"/>
              </w:rPr>
              <w:br/>
              <w:t xml:space="preserve">b) </w:t>
            </w:r>
            <w:r w:rsidRPr="005F437C">
              <w:rPr>
                <w:rFonts w:ascii="Arial" w:hAnsi="Arial" w:cs="Arial"/>
                <w:b/>
                <w:sz w:val="20"/>
                <w:szCs w:val="20"/>
              </w:rPr>
              <w:t>prowadzone jest wobec niego postępowanie upadłościowe</w:t>
            </w:r>
            <w:r w:rsidRPr="005F437C">
              <w:rPr>
                <w:rFonts w:ascii="Arial" w:hAnsi="Arial" w:cs="Arial"/>
                <w:sz w:val="20"/>
                <w:szCs w:val="20"/>
              </w:rPr>
              <w:t xml:space="preserve"> lub likwidacyjne; lub</w:t>
            </w:r>
            <w:r w:rsidRPr="005F437C">
              <w:rPr>
                <w:rFonts w:ascii="Arial" w:hAnsi="Arial" w:cs="Arial"/>
                <w:sz w:val="20"/>
                <w:szCs w:val="20"/>
              </w:rPr>
              <w:br/>
              <w:t xml:space="preserve">c) zawarł </w:t>
            </w:r>
            <w:r w:rsidRPr="005F437C">
              <w:rPr>
                <w:rFonts w:ascii="Arial" w:hAnsi="Arial" w:cs="Arial"/>
                <w:b/>
                <w:sz w:val="20"/>
                <w:szCs w:val="20"/>
              </w:rPr>
              <w:t>układ z wierzycielami</w:t>
            </w:r>
            <w:r w:rsidRPr="005F437C">
              <w:rPr>
                <w:rFonts w:ascii="Arial" w:hAnsi="Arial" w:cs="Arial"/>
                <w:sz w:val="20"/>
                <w:szCs w:val="20"/>
              </w:rPr>
              <w:t>; lub</w:t>
            </w:r>
            <w:r w:rsidRPr="005F437C">
              <w:rPr>
                <w:rFonts w:ascii="Arial" w:hAnsi="Arial" w:cs="Arial"/>
                <w:sz w:val="20"/>
                <w:szCs w:val="20"/>
              </w:rPr>
              <w:br/>
              <w:t>d) znajduje się w innej tego rodzaju sytuacji wynikającej z podobnej procedury przewidzianej w krajowych przepisach ustawowych i wykonawczych</w:t>
            </w:r>
            <w:r w:rsidRPr="005F437C">
              <w:rPr>
                <w:rStyle w:val="Odwoanieprzypisudolnego"/>
                <w:rFonts w:ascii="Arial" w:hAnsi="Arial" w:cs="Arial"/>
                <w:sz w:val="20"/>
              </w:rPr>
              <w:footnoteReference w:id="27"/>
            </w:r>
            <w:r w:rsidRPr="005F437C">
              <w:rPr>
                <w:rFonts w:ascii="Arial" w:hAnsi="Arial" w:cs="Arial"/>
                <w:sz w:val="20"/>
                <w:szCs w:val="20"/>
              </w:rPr>
              <w:t>; lub</w:t>
            </w:r>
            <w:r w:rsidRPr="005F437C">
              <w:rPr>
                <w:rFonts w:ascii="Arial" w:hAnsi="Arial" w:cs="Arial"/>
                <w:sz w:val="20"/>
                <w:szCs w:val="20"/>
              </w:rPr>
              <w:br/>
              <w:t>e) jego aktywami zarządza likwidator lub sąd; lub</w:t>
            </w:r>
            <w:r w:rsidRPr="005F437C">
              <w:rPr>
                <w:rFonts w:ascii="Arial" w:hAnsi="Arial" w:cs="Arial"/>
                <w:sz w:val="20"/>
                <w:szCs w:val="20"/>
              </w:rPr>
              <w:br/>
              <w:t>f) jego działalność gospodarcza jest zawieszona?</w:t>
            </w:r>
            <w:r w:rsidRPr="005F437C">
              <w:rPr>
                <w:rFonts w:ascii="Arial" w:hAnsi="Arial" w:cs="Arial"/>
                <w:sz w:val="20"/>
                <w:szCs w:val="20"/>
              </w:rPr>
              <w:br/>
            </w:r>
            <w:r w:rsidRPr="005F437C">
              <w:rPr>
                <w:rFonts w:ascii="Arial" w:hAnsi="Arial" w:cs="Arial"/>
                <w:b/>
                <w:sz w:val="20"/>
                <w:szCs w:val="20"/>
              </w:rPr>
              <w:t>Jeżeli tak:</w:t>
            </w:r>
          </w:p>
          <w:p w14:paraId="112D5C54"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Proszę podać szczegółowe informacje:</w:t>
            </w:r>
          </w:p>
          <w:p w14:paraId="143BACB4"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lastRenderedPageBreak/>
              <w:t>Proszę podać powody, które pomimo powyższej sytuacji umożliwiają realizację zamówienia, z uwzględnieniem mających zastosowanie przepisów krajowych i środków dotyczących kontynuowania działalności gospodarczej</w:t>
            </w:r>
            <w:r w:rsidRPr="005F437C">
              <w:rPr>
                <w:rStyle w:val="Odwoanieprzypisudolnego"/>
                <w:rFonts w:ascii="Arial" w:hAnsi="Arial" w:cs="Arial"/>
                <w:sz w:val="20"/>
              </w:rPr>
              <w:footnoteReference w:id="28"/>
            </w:r>
            <w:r w:rsidRPr="005F437C">
              <w:rPr>
                <w:rFonts w:ascii="Arial" w:hAnsi="Arial" w:cs="Arial"/>
                <w:sz w:val="20"/>
                <w:szCs w:val="20"/>
              </w:rPr>
              <w:t>.</w:t>
            </w:r>
          </w:p>
          <w:p w14:paraId="505D32FB" w14:textId="77777777" w:rsidR="007C5B96" w:rsidRPr="005F437C" w:rsidRDefault="007C5B96" w:rsidP="00776F0D">
            <w:pPr>
              <w:pStyle w:val="NormalLeft"/>
              <w:rPr>
                <w:rFonts w:ascii="Arial" w:hAnsi="Arial" w:cs="Arial"/>
                <w:sz w:val="20"/>
                <w:szCs w:val="20"/>
              </w:rPr>
            </w:pPr>
            <w:r w:rsidRPr="005F437C">
              <w:rPr>
                <w:rFonts w:ascii="Arial" w:hAnsi="Arial" w:cs="Arial"/>
                <w:sz w:val="20"/>
                <w:szCs w:val="20"/>
              </w:rPr>
              <w:t>Jeżeli odnośna dokumentacja jest dostępna w formie elektronicznej, proszę wskazać:</w:t>
            </w:r>
          </w:p>
        </w:tc>
        <w:tc>
          <w:tcPr>
            <w:tcW w:w="4645" w:type="dxa"/>
          </w:tcPr>
          <w:p w14:paraId="2279ACDD"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p>
          <w:p w14:paraId="30E9606B" w14:textId="77777777" w:rsidR="007C5B96" w:rsidRPr="005F437C" w:rsidRDefault="007C5B96" w:rsidP="00776F0D">
            <w:pPr>
              <w:rPr>
                <w:rFonts w:ascii="Arial" w:hAnsi="Arial" w:cs="Arial"/>
                <w:sz w:val="20"/>
                <w:szCs w:val="20"/>
              </w:rPr>
            </w:pPr>
          </w:p>
          <w:p w14:paraId="0424C350" w14:textId="77777777" w:rsidR="007C5B96" w:rsidRPr="005F437C" w:rsidRDefault="007C5B96" w:rsidP="00776F0D">
            <w:pPr>
              <w:rPr>
                <w:rFonts w:ascii="Arial" w:hAnsi="Arial" w:cs="Arial"/>
                <w:sz w:val="20"/>
                <w:szCs w:val="20"/>
              </w:rPr>
            </w:pPr>
          </w:p>
          <w:p w14:paraId="116590C2"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p>
          <w:p w14:paraId="006F1AE7" w14:textId="77777777" w:rsidR="007C5B96" w:rsidRPr="005F437C" w:rsidRDefault="007C5B96" w:rsidP="003A5A14">
            <w:pPr>
              <w:pStyle w:val="Tiret0"/>
              <w:numPr>
                <w:ilvl w:val="0"/>
                <w:numId w:val="38"/>
              </w:num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p>
          <w:p w14:paraId="4167BAC7" w14:textId="77777777" w:rsidR="007C5B96" w:rsidRPr="005F437C" w:rsidRDefault="007C5B96" w:rsidP="00776F0D">
            <w:pPr>
              <w:pStyle w:val="Tiret0"/>
              <w:numPr>
                <w:ilvl w:val="0"/>
                <w:numId w:val="0"/>
              </w:numPr>
              <w:ind w:left="850"/>
              <w:rPr>
                <w:rFonts w:ascii="Arial" w:hAnsi="Arial" w:cs="Arial"/>
                <w:sz w:val="20"/>
                <w:szCs w:val="20"/>
              </w:rPr>
            </w:pPr>
          </w:p>
          <w:p w14:paraId="43753A3D" w14:textId="77777777" w:rsidR="007C5B96" w:rsidRPr="005F437C" w:rsidRDefault="007C5B96" w:rsidP="00776F0D">
            <w:pPr>
              <w:rPr>
                <w:rFonts w:ascii="Arial" w:hAnsi="Arial" w:cs="Arial"/>
                <w:sz w:val="20"/>
                <w:szCs w:val="20"/>
              </w:rPr>
            </w:pPr>
            <w:r w:rsidRPr="005F437C">
              <w:rPr>
                <w:rFonts w:ascii="Arial" w:hAnsi="Arial" w:cs="Arial"/>
                <w:sz w:val="20"/>
                <w:szCs w:val="20"/>
              </w:rPr>
              <w:t>(adres internetowy, wydający urząd lub organ, dokładne dane referencyjne dokumentacji): [……][……][……]</w:t>
            </w:r>
          </w:p>
        </w:tc>
      </w:tr>
      <w:tr w:rsidR="005F437C" w:rsidRPr="005F437C" w14:paraId="043BFD4C" w14:textId="77777777" w:rsidTr="00776F0D">
        <w:trPr>
          <w:trHeight w:val="303"/>
        </w:trPr>
        <w:tc>
          <w:tcPr>
            <w:tcW w:w="4644" w:type="dxa"/>
            <w:vMerge w:val="restart"/>
          </w:tcPr>
          <w:p w14:paraId="7C89B977" w14:textId="77777777" w:rsidR="007C5B96" w:rsidRPr="005F437C" w:rsidRDefault="007C5B96" w:rsidP="00776F0D">
            <w:pPr>
              <w:pStyle w:val="NormalLeft"/>
              <w:rPr>
                <w:rFonts w:ascii="Arial" w:hAnsi="Arial" w:cs="Arial"/>
                <w:sz w:val="20"/>
                <w:szCs w:val="20"/>
              </w:rPr>
            </w:pPr>
            <w:r w:rsidRPr="005F437C">
              <w:rPr>
                <w:rFonts w:ascii="Arial" w:hAnsi="Arial" w:cs="Arial"/>
                <w:sz w:val="20"/>
                <w:szCs w:val="20"/>
              </w:rPr>
              <w:lastRenderedPageBreak/>
              <w:t xml:space="preserve">Czy wykonawca jest winien </w:t>
            </w:r>
            <w:r w:rsidRPr="005F437C">
              <w:rPr>
                <w:rFonts w:ascii="Arial" w:hAnsi="Arial" w:cs="Arial"/>
                <w:b/>
                <w:sz w:val="20"/>
                <w:szCs w:val="20"/>
              </w:rPr>
              <w:t>poważnego wykroczenia zawodowego</w:t>
            </w:r>
            <w:r w:rsidRPr="005F437C">
              <w:rPr>
                <w:rStyle w:val="Odwoanieprzypisudolnego"/>
                <w:rFonts w:ascii="Arial" w:hAnsi="Arial" w:cs="Arial"/>
                <w:sz w:val="20"/>
              </w:rPr>
              <w:footnoteReference w:id="29"/>
            </w:r>
            <w:r w:rsidRPr="005F437C">
              <w:rPr>
                <w:rFonts w:ascii="Arial" w:hAnsi="Arial" w:cs="Arial"/>
                <w:sz w:val="20"/>
                <w:szCs w:val="20"/>
              </w:rPr>
              <w:t xml:space="preserve">? </w:t>
            </w:r>
            <w:r w:rsidRPr="005F437C">
              <w:rPr>
                <w:rFonts w:ascii="Arial" w:hAnsi="Arial" w:cs="Arial"/>
                <w:sz w:val="20"/>
                <w:szCs w:val="20"/>
              </w:rPr>
              <w:br/>
              <w:t>Jeżeli tak, proszę podać szczegółowe informacje na ten temat:</w:t>
            </w:r>
          </w:p>
        </w:tc>
        <w:tc>
          <w:tcPr>
            <w:tcW w:w="4645" w:type="dxa"/>
          </w:tcPr>
          <w:p w14:paraId="4A9D00FE"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t xml:space="preserve"> [……]</w:t>
            </w:r>
          </w:p>
        </w:tc>
      </w:tr>
      <w:tr w:rsidR="005F437C" w:rsidRPr="005F437C" w14:paraId="5876AA13" w14:textId="77777777" w:rsidTr="00776F0D">
        <w:trPr>
          <w:trHeight w:val="303"/>
        </w:trPr>
        <w:tc>
          <w:tcPr>
            <w:tcW w:w="4644" w:type="dxa"/>
            <w:vMerge/>
          </w:tcPr>
          <w:p w14:paraId="0C710B1A" w14:textId="77777777" w:rsidR="007C5B96" w:rsidRPr="005F437C" w:rsidRDefault="007C5B96" w:rsidP="00776F0D">
            <w:pPr>
              <w:pStyle w:val="NormalLeft"/>
              <w:rPr>
                <w:rFonts w:ascii="Arial" w:hAnsi="Arial" w:cs="Arial"/>
                <w:sz w:val="20"/>
                <w:szCs w:val="20"/>
              </w:rPr>
            </w:pPr>
          </w:p>
        </w:tc>
        <w:tc>
          <w:tcPr>
            <w:tcW w:w="4645" w:type="dxa"/>
          </w:tcPr>
          <w:p w14:paraId="67C3AAA7"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czy wykonawca przedsięwziął środki w celu samooczyszczenia? [] Tak [] Nie</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opisać przedsięwzięte środki: [……]</w:t>
            </w:r>
          </w:p>
        </w:tc>
      </w:tr>
      <w:tr w:rsidR="005F437C" w:rsidRPr="005F437C" w14:paraId="15B59C9F" w14:textId="77777777" w:rsidTr="00776F0D">
        <w:trPr>
          <w:trHeight w:val="515"/>
        </w:trPr>
        <w:tc>
          <w:tcPr>
            <w:tcW w:w="4644" w:type="dxa"/>
            <w:vMerge w:val="restart"/>
          </w:tcPr>
          <w:p w14:paraId="5B6779D6" w14:textId="77777777" w:rsidR="007C5B96" w:rsidRPr="005F437C" w:rsidRDefault="007C5B96" w:rsidP="00776F0D">
            <w:pPr>
              <w:pStyle w:val="NormalLeft"/>
              <w:rPr>
                <w:rFonts w:ascii="Arial" w:hAnsi="Arial" w:cs="Arial"/>
                <w:sz w:val="20"/>
                <w:szCs w:val="20"/>
              </w:rPr>
            </w:pPr>
            <w:r w:rsidRPr="005F437C">
              <w:rPr>
                <w:rStyle w:val="NormalBoldChar"/>
                <w:rFonts w:ascii="Arial" w:eastAsia="Calibri" w:hAnsi="Arial" w:cs="Arial"/>
                <w:w w:val="0"/>
                <w:sz w:val="20"/>
              </w:rPr>
              <w:t>Czy wykonawca</w:t>
            </w:r>
            <w:r w:rsidRPr="005F437C">
              <w:rPr>
                <w:rFonts w:ascii="Arial" w:hAnsi="Arial" w:cs="Arial"/>
                <w:sz w:val="20"/>
                <w:szCs w:val="20"/>
              </w:rPr>
              <w:t xml:space="preserve"> zawarł z innymi wykonawcami </w:t>
            </w:r>
            <w:r w:rsidRPr="005F437C">
              <w:rPr>
                <w:rFonts w:ascii="Arial" w:hAnsi="Arial" w:cs="Arial"/>
                <w:b/>
                <w:sz w:val="20"/>
                <w:szCs w:val="20"/>
              </w:rPr>
              <w:t>porozumienia mające na celu zakłócenie konkurencji</w:t>
            </w:r>
            <w:r w:rsidRPr="005F437C">
              <w:rPr>
                <w:rFonts w:ascii="Arial" w:hAnsi="Arial" w:cs="Arial"/>
                <w:sz w:val="20"/>
                <w:szCs w:val="20"/>
              </w:rPr>
              <w:t>?</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podać szczegółowe informacje na ten temat:</w:t>
            </w:r>
          </w:p>
        </w:tc>
        <w:tc>
          <w:tcPr>
            <w:tcW w:w="4645" w:type="dxa"/>
          </w:tcPr>
          <w:p w14:paraId="2BB9E5E7"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p>
        </w:tc>
      </w:tr>
      <w:tr w:rsidR="005F437C" w:rsidRPr="005F437C" w14:paraId="482C569E" w14:textId="77777777" w:rsidTr="00776F0D">
        <w:trPr>
          <w:trHeight w:val="514"/>
        </w:trPr>
        <w:tc>
          <w:tcPr>
            <w:tcW w:w="4644" w:type="dxa"/>
            <w:vMerge/>
          </w:tcPr>
          <w:p w14:paraId="73464119" w14:textId="77777777" w:rsidR="007C5B96" w:rsidRPr="005F437C" w:rsidRDefault="007C5B96" w:rsidP="00776F0D">
            <w:pPr>
              <w:pStyle w:val="NormalLeft"/>
              <w:rPr>
                <w:rStyle w:val="NormalBoldChar"/>
                <w:rFonts w:ascii="Arial" w:eastAsia="Calibri" w:hAnsi="Arial" w:cs="Arial"/>
                <w:b w:val="0"/>
                <w:w w:val="0"/>
                <w:sz w:val="20"/>
              </w:rPr>
            </w:pPr>
          </w:p>
        </w:tc>
        <w:tc>
          <w:tcPr>
            <w:tcW w:w="4645" w:type="dxa"/>
          </w:tcPr>
          <w:p w14:paraId="693C44E8"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czy wykonawca przedsięwziął środki w celu samooczyszczenia? [] Tak [] Nie</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opisać przedsięwzięte środki: [……]</w:t>
            </w:r>
          </w:p>
        </w:tc>
      </w:tr>
      <w:tr w:rsidR="005F437C" w:rsidRPr="005F437C" w14:paraId="48A2DA5F" w14:textId="77777777" w:rsidTr="00776F0D">
        <w:trPr>
          <w:trHeight w:val="1316"/>
        </w:trPr>
        <w:tc>
          <w:tcPr>
            <w:tcW w:w="4644" w:type="dxa"/>
          </w:tcPr>
          <w:p w14:paraId="6803B92C" w14:textId="77777777" w:rsidR="007C5B96" w:rsidRPr="005F437C" w:rsidRDefault="007C5B96" w:rsidP="00776F0D">
            <w:pPr>
              <w:pStyle w:val="NormalLeft"/>
              <w:rPr>
                <w:rStyle w:val="NormalBoldChar"/>
                <w:rFonts w:ascii="Arial" w:eastAsia="Calibri" w:hAnsi="Arial" w:cs="Arial"/>
                <w:b w:val="0"/>
                <w:w w:val="0"/>
                <w:sz w:val="20"/>
              </w:rPr>
            </w:pPr>
            <w:r w:rsidRPr="005F437C">
              <w:rPr>
                <w:rStyle w:val="NormalBoldChar"/>
                <w:rFonts w:ascii="Arial" w:eastAsia="Calibri" w:hAnsi="Arial" w:cs="Arial"/>
                <w:w w:val="0"/>
                <w:sz w:val="20"/>
              </w:rPr>
              <w:t xml:space="preserve">Czy wykonawca wie o jakimkolwiek </w:t>
            </w:r>
            <w:r w:rsidRPr="005F437C">
              <w:rPr>
                <w:rFonts w:ascii="Arial" w:hAnsi="Arial" w:cs="Arial"/>
                <w:b/>
                <w:sz w:val="20"/>
                <w:szCs w:val="20"/>
              </w:rPr>
              <w:t>konflikcie interesów</w:t>
            </w:r>
            <w:r w:rsidRPr="005F437C">
              <w:rPr>
                <w:rStyle w:val="Odwoanieprzypisudolnego"/>
                <w:rFonts w:ascii="Arial" w:hAnsi="Arial" w:cs="Arial"/>
                <w:sz w:val="20"/>
              </w:rPr>
              <w:footnoteReference w:id="30"/>
            </w:r>
            <w:r w:rsidRPr="005F437C">
              <w:rPr>
                <w:rFonts w:ascii="Arial" w:hAnsi="Arial" w:cs="Arial"/>
                <w:sz w:val="20"/>
                <w:szCs w:val="20"/>
              </w:rPr>
              <w:t xml:space="preserve"> spowodowanym jego udziałem w postępowaniu o udzielenie zamówienia?</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podać szczegółowe informacje na ten temat:</w:t>
            </w:r>
          </w:p>
        </w:tc>
        <w:tc>
          <w:tcPr>
            <w:tcW w:w="4645" w:type="dxa"/>
          </w:tcPr>
          <w:p w14:paraId="71E3BBA7"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p>
        </w:tc>
      </w:tr>
      <w:tr w:rsidR="005F437C" w:rsidRPr="005F437C" w14:paraId="71D8468A" w14:textId="77777777" w:rsidTr="00776F0D">
        <w:trPr>
          <w:trHeight w:val="1544"/>
        </w:trPr>
        <w:tc>
          <w:tcPr>
            <w:tcW w:w="4644" w:type="dxa"/>
          </w:tcPr>
          <w:p w14:paraId="2AA04D26" w14:textId="77777777" w:rsidR="007C5B96" w:rsidRPr="005F437C" w:rsidRDefault="007C5B96" w:rsidP="00776F0D">
            <w:pPr>
              <w:pStyle w:val="NormalLeft"/>
              <w:rPr>
                <w:rStyle w:val="NormalBoldChar"/>
                <w:rFonts w:ascii="Arial" w:eastAsia="Calibri" w:hAnsi="Arial" w:cs="Arial"/>
                <w:b w:val="0"/>
                <w:w w:val="0"/>
                <w:sz w:val="20"/>
              </w:rPr>
            </w:pPr>
            <w:r w:rsidRPr="005F437C">
              <w:rPr>
                <w:rStyle w:val="NormalBoldChar"/>
                <w:rFonts w:ascii="Arial" w:eastAsia="Calibri" w:hAnsi="Arial" w:cs="Arial"/>
                <w:w w:val="0"/>
                <w:sz w:val="20"/>
              </w:rPr>
              <w:t xml:space="preserve">Czy wykonawca lub </w:t>
            </w:r>
            <w:r w:rsidRPr="005F437C">
              <w:rPr>
                <w:rFonts w:ascii="Arial" w:hAnsi="Arial" w:cs="Arial"/>
                <w:sz w:val="20"/>
                <w:szCs w:val="20"/>
              </w:rPr>
              <w:t xml:space="preserve">przedsiębiorstwo związane z wykonawcą </w:t>
            </w:r>
            <w:r w:rsidRPr="005F437C">
              <w:rPr>
                <w:rFonts w:ascii="Arial" w:hAnsi="Arial" w:cs="Arial"/>
                <w:b/>
                <w:sz w:val="20"/>
                <w:szCs w:val="20"/>
              </w:rPr>
              <w:t>doradzał(-o)</w:t>
            </w:r>
            <w:r w:rsidRPr="005F437C">
              <w:rPr>
                <w:rFonts w:ascii="Arial" w:hAnsi="Arial" w:cs="Arial"/>
                <w:sz w:val="20"/>
                <w:szCs w:val="20"/>
              </w:rPr>
              <w:t xml:space="preserve"> instytucji zamawiającej lub podmiotowi zamawiającemu bądź był(-o) w inny sposób </w:t>
            </w:r>
            <w:r w:rsidRPr="005F437C">
              <w:rPr>
                <w:rFonts w:ascii="Arial" w:hAnsi="Arial" w:cs="Arial"/>
                <w:b/>
                <w:sz w:val="20"/>
                <w:szCs w:val="20"/>
              </w:rPr>
              <w:t>zaangażowany(-e) w przygotowanie</w:t>
            </w:r>
            <w:r w:rsidRPr="005F437C">
              <w:rPr>
                <w:rFonts w:ascii="Arial" w:hAnsi="Arial" w:cs="Arial"/>
                <w:sz w:val="20"/>
                <w:szCs w:val="20"/>
              </w:rPr>
              <w:t xml:space="preserve"> postępowania o udzielenie zamówienia?</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podać szczegółowe informacje na ten temat:</w:t>
            </w:r>
          </w:p>
        </w:tc>
        <w:tc>
          <w:tcPr>
            <w:tcW w:w="4645" w:type="dxa"/>
          </w:tcPr>
          <w:p w14:paraId="62BC6E17"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p>
        </w:tc>
      </w:tr>
      <w:tr w:rsidR="005F437C" w:rsidRPr="005F437C" w14:paraId="299DC257" w14:textId="77777777" w:rsidTr="00776F0D">
        <w:trPr>
          <w:trHeight w:val="932"/>
        </w:trPr>
        <w:tc>
          <w:tcPr>
            <w:tcW w:w="4644" w:type="dxa"/>
            <w:vMerge w:val="restart"/>
          </w:tcPr>
          <w:p w14:paraId="11170257" w14:textId="77777777" w:rsidR="007C5B96" w:rsidRPr="005F437C" w:rsidRDefault="007C5B96" w:rsidP="00776F0D">
            <w:pPr>
              <w:pStyle w:val="NormalLeft"/>
              <w:rPr>
                <w:rStyle w:val="NormalBoldChar"/>
                <w:rFonts w:ascii="Arial" w:eastAsia="Calibri" w:hAnsi="Arial" w:cs="Arial"/>
                <w:b w:val="0"/>
                <w:w w:val="0"/>
                <w:sz w:val="20"/>
              </w:rPr>
            </w:pPr>
            <w:r w:rsidRPr="005F437C">
              <w:rPr>
                <w:rFonts w:ascii="Arial" w:hAnsi="Arial" w:cs="Arial"/>
                <w:sz w:val="20"/>
                <w:szCs w:val="20"/>
              </w:rPr>
              <w:t xml:space="preserve">Czy wykonawca znajdował się w sytuacji, w której wcześniejsza umowa w sprawie zamówienia publicznego, wcześniejsza umowa z podmiotem </w:t>
            </w:r>
            <w:r w:rsidRPr="005F437C">
              <w:rPr>
                <w:rFonts w:ascii="Arial" w:hAnsi="Arial" w:cs="Arial"/>
                <w:sz w:val="20"/>
                <w:szCs w:val="20"/>
              </w:rPr>
              <w:lastRenderedPageBreak/>
              <w:t xml:space="preserve">zamawiającym lub wcześniejsza umowa w sprawie koncesji została </w:t>
            </w:r>
            <w:r w:rsidRPr="005F437C">
              <w:rPr>
                <w:rFonts w:ascii="Arial" w:hAnsi="Arial" w:cs="Arial"/>
                <w:b/>
                <w:sz w:val="20"/>
                <w:szCs w:val="20"/>
              </w:rPr>
              <w:t>rozwiązana przed czasem</w:t>
            </w:r>
            <w:r w:rsidRPr="005F437C">
              <w:rPr>
                <w:rFonts w:ascii="Arial" w:hAnsi="Arial" w:cs="Arial"/>
                <w:sz w:val="20"/>
                <w:szCs w:val="20"/>
              </w:rPr>
              <w:t>, lub w której nałożone zostało odszkodowanie bądź inne porównywalne sankcje w związku z tą wcześniejszą umową?</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podać szczegółowe informacje na ten temat:</w:t>
            </w:r>
          </w:p>
        </w:tc>
        <w:tc>
          <w:tcPr>
            <w:tcW w:w="4645" w:type="dxa"/>
          </w:tcPr>
          <w:p w14:paraId="3AC16DCA"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lastRenderedPageBreak/>
              <w:br/>
            </w:r>
            <w:r w:rsidRPr="005F437C">
              <w:rPr>
                <w:rFonts w:ascii="Arial" w:hAnsi="Arial" w:cs="Arial"/>
                <w:sz w:val="20"/>
                <w:szCs w:val="20"/>
              </w:rPr>
              <w:br/>
            </w:r>
            <w:r w:rsidRPr="005F437C">
              <w:rPr>
                <w:rFonts w:ascii="Arial" w:hAnsi="Arial" w:cs="Arial"/>
                <w:sz w:val="20"/>
                <w:szCs w:val="20"/>
              </w:rPr>
              <w:br/>
              <w:t>[…]</w:t>
            </w:r>
          </w:p>
        </w:tc>
      </w:tr>
      <w:tr w:rsidR="005F437C" w:rsidRPr="005F437C" w14:paraId="1E67A817" w14:textId="77777777" w:rsidTr="00776F0D">
        <w:trPr>
          <w:trHeight w:val="931"/>
        </w:trPr>
        <w:tc>
          <w:tcPr>
            <w:tcW w:w="4644" w:type="dxa"/>
            <w:vMerge/>
          </w:tcPr>
          <w:p w14:paraId="243542EC" w14:textId="77777777" w:rsidR="007C5B96" w:rsidRPr="005F437C" w:rsidRDefault="007C5B96" w:rsidP="00776F0D">
            <w:pPr>
              <w:pStyle w:val="NormalLeft"/>
              <w:rPr>
                <w:rFonts w:ascii="Arial" w:hAnsi="Arial" w:cs="Arial"/>
                <w:sz w:val="20"/>
                <w:szCs w:val="20"/>
              </w:rPr>
            </w:pPr>
          </w:p>
        </w:tc>
        <w:tc>
          <w:tcPr>
            <w:tcW w:w="4645" w:type="dxa"/>
          </w:tcPr>
          <w:p w14:paraId="2A551DDE" w14:textId="77777777" w:rsidR="007C5B96" w:rsidRPr="005F437C" w:rsidRDefault="007C5B96" w:rsidP="00776F0D">
            <w:pPr>
              <w:rPr>
                <w:rFonts w:ascii="Arial" w:hAnsi="Arial" w:cs="Arial"/>
                <w:sz w:val="20"/>
                <w:szCs w:val="20"/>
              </w:rPr>
            </w:pPr>
            <w:r w:rsidRPr="005F437C">
              <w:rPr>
                <w:rFonts w:ascii="Arial" w:hAnsi="Arial" w:cs="Arial"/>
                <w:b/>
                <w:sz w:val="20"/>
                <w:szCs w:val="20"/>
              </w:rPr>
              <w:t>Jeżeli tak</w:t>
            </w:r>
            <w:r w:rsidRPr="005F437C">
              <w:rPr>
                <w:rFonts w:ascii="Arial" w:hAnsi="Arial" w:cs="Arial"/>
                <w:sz w:val="20"/>
                <w:szCs w:val="20"/>
              </w:rPr>
              <w:t>, czy wykonawca przedsięwziął środki w celu samooczyszczenia? [] Tak [] Nie</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proszę opisać przedsięwzięte środki: [……]</w:t>
            </w:r>
          </w:p>
        </w:tc>
      </w:tr>
      <w:tr w:rsidR="005F437C" w:rsidRPr="005F437C" w14:paraId="6B76AAA9" w14:textId="77777777" w:rsidTr="00776F0D">
        <w:tc>
          <w:tcPr>
            <w:tcW w:w="4644" w:type="dxa"/>
          </w:tcPr>
          <w:p w14:paraId="09A8370D" w14:textId="77777777" w:rsidR="007C5B96" w:rsidRPr="005F437C" w:rsidRDefault="007C5B96" w:rsidP="00776F0D">
            <w:pPr>
              <w:pStyle w:val="NormalLeft"/>
              <w:rPr>
                <w:rFonts w:ascii="Arial" w:hAnsi="Arial" w:cs="Arial"/>
                <w:sz w:val="20"/>
                <w:szCs w:val="20"/>
              </w:rPr>
            </w:pPr>
            <w:r w:rsidRPr="005F437C">
              <w:rPr>
                <w:rFonts w:ascii="Arial" w:hAnsi="Arial" w:cs="Arial"/>
                <w:sz w:val="20"/>
                <w:szCs w:val="20"/>
              </w:rPr>
              <w:t>Czy wykonawca może potwierdzić, że:</w:t>
            </w:r>
            <w:r w:rsidRPr="005F437C">
              <w:rPr>
                <w:rFonts w:ascii="Arial" w:hAnsi="Arial" w:cs="Arial"/>
                <w:sz w:val="20"/>
                <w:szCs w:val="20"/>
              </w:rPr>
              <w:br/>
            </w:r>
            <w:r w:rsidRPr="005F437C">
              <w:rPr>
                <w:rStyle w:val="NormalBoldChar"/>
                <w:rFonts w:ascii="Arial" w:eastAsia="Calibri" w:hAnsi="Arial" w:cs="Arial"/>
                <w:w w:val="0"/>
                <w:sz w:val="20"/>
              </w:rPr>
              <w:t>nie jest</w:t>
            </w:r>
            <w:r w:rsidRPr="005F437C">
              <w:rPr>
                <w:rFonts w:ascii="Arial" w:hAnsi="Arial" w:cs="Arial"/>
                <w:sz w:val="20"/>
                <w:szCs w:val="20"/>
              </w:rPr>
              <w:t xml:space="preserve"> winny poważnego </w:t>
            </w:r>
            <w:r w:rsidRPr="005F437C">
              <w:rPr>
                <w:rFonts w:ascii="Arial" w:hAnsi="Arial" w:cs="Arial"/>
                <w:b/>
                <w:sz w:val="20"/>
                <w:szCs w:val="20"/>
              </w:rPr>
              <w:t>wprowadzenia w błąd</w:t>
            </w:r>
            <w:r w:rsidRPr="005F437C">
              <w:rPr>
                <w:rFonts w:ascii="Arial" w:hAnsi="Arial" w:cs="Arial"/>
                <w:sz w:val="20"/>
                <w:szCs w:val="20"/>
              </w:rPr>
              <w:t xml:space="preserve"> przy dostarczaniu informacji wymaganych do weryfikacji braku podstaw wykluczenia lub do weryfikacji spełnienia kryteriów kwalifikacji;</w:t>
            </w:r>
            <w:r w:rsidRPr="005F437C">
              <w:rPr>
                <w:rFonts w:ascii="Arial" w:hAnsi="Arial" w:cs="Arial"/>
                <w:sz w:val="20"/>
                <w:szCs w:val="20"/>
              </w:rPr>
              <w:br/>
              <w:t xml:space="preserve">b) </w:t>
            </w:r>
            <w:r w:rsidRPr="005F437C">
              <w:rPr>
                <w:rStyle w:val="NormalBoldChar"/>
                <w:rFonts w:ascii="Arial" w:eastAsia="Calibri" w:hAnsi="Arial" w:cs="Arial"/>
                <w:w w:val="0"/>
                <w:sz w:val="20"/>
              </w:rPr>
              <w:t xml:space="preserve">nie </w:t>
            </w:r>
            <w:r w:rsidRPr="005F437C">
              <w:rPr>
                <w:rFonts w:ascii="Arial" w:hAnsi="Arial" w:cs="Arial"/>
                <w:b/>
                <w:sz w:val="20"/>
                <w:szCs w:val="20"/>
              </w:rPr>
              <w:t>zataił</w:t>
            </w:r>
            <w:r w:rsidRPr="005F437C">
              <w:rPr>
                <w:rFonts w:ascii="Arial" w:hAnsi="Arial" w:cs="Arial"/>
                <w:sz w:val="20"/>
                <w:szCs w:val="20"/>
              </w:rPr>
              <w:t xml:space="preserve"> tych informacji;</w:t>
            </w:r>
            <w:r w:rsidRPr="005F437C">
              <w:rPr>
                <w:rFonts w:ascii="Arial" w:hAnsi="Arial" w:cs="Arial"/>
                <w:sz w:val="20"/>
                <w:szCs w:val="20"/>
              </w:rPr>
              <w:br/>
              <w:t>c) jest w stanie niezwłocznie przedstawić dokumenty potwierdzające wymagane przez instytucję zamawiającą lub podmiot zamawiający; oraz</w:t>
            </w:r>
            <w:r w:rsidRPr="005F437C">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Pr>
          <w:p w14:paraId="1554A626"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p>
        </w:tc>
      </w:tr>
    </w:tbl>
    <w:p w14:paraId="427E11B3"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5F644F15" w14:textId="77777777" w:rsidTr="00776F0D">
        <w:tc>
          <w:tcPr>
            <w:tcW w:w="4644" w:type="dxa"/>
          </w:tcPr>
          <w:p w14:paraId="7979E70D" w14:textId="77777777" w:rsidR="007C5B96" w:rsidRPr="005F437C" w:rsidRDefault="007C5B96" w:rsidP="00776F0D">
            <w:pPr>
              <w:rPr>
                <w:rFonts w:ascii="Arial" w:hAnsi="Arial" w:cs="Arial"/>
                <w:b/>
                <w:sz w:val="20"/>
                <w:szCs w:val="20"/>
              </w:rPr>
            </w:pPr>
            <w:r w:rsidRPr="005F437C">
              <w:rPr>
                <w:rFonts w:ascii="Arial" w:hAnsi="Arial" w:cs="Arial"/>
                <w:b/>
                <w:sz w:val="20"/>
                <w:szCs w:val="20"/>
              </w:rPr>
              <w:t>Podstawy wykluczenia o charakterze wyłącznie krajowym</w:t>
            </w:r>
          </w:p>
        </w:tc>
        <w:tc>
          <w:tcPr>
            <w:tcW w:w="4645" w:type="dxa"/>
          </w:tcPr>
          <w:p w14:paraId="54A1D48F"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0EF44F78" w14:textId="77777777" w:rsidTr="00776F0D">
        <w:tc>
          <w:tcPr>
            <w:tcW w:w="4644" w:type="dxa"/>
          </w:tcPr>
          <w:p w14:paraId="263AD05E"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Czy mają zastosowanie </w:t>
            </w:r>
            <w:r w:rsidRPr="005F437C">
              <w:rPr>
                <w:rFonts w:ascii="Arial" w:hAnsi="Arial" w:cs="Arial"/>
                <w:b/>
                <w:sz w:val="20"/>
                <w:szCs w:val="20"/>
              </w:rPr>
              <w:t>podstawy wykluczenia o charakterze wyłącznie krajowym</w:t>
            </w:r>
            <w:r w:rsidRPr="005F437C">
              <w:rPr>
                <w:rFonts w:ascii="Arial" w:hAnsi="Arial" w:cs="Arial"/>
                <w:sz w:val="20"/>
                <w:szCs w:val="20"/>
              </w:rPr>
              <w:t xml:space="preserve"> określone w stosownym ogłoszeniu lub w dokumentach zamówienia?</w:t>
            </w:r>
            <w:r w:rsidRPr="005F437C">
              <w:rPr>
                <w:rFonts w:ascii="Arial" w:hAnsi="Arial" w:cs="Arial"/>
                <w:sz w:val="20"/>
                <w:szCs w:val="20"/>
              </w:rPr>
              <w:br/>
              <w:t>Jeżeli dokumentacja wymagana w stosownym ogłoszeniu lub w dokumentach zamówienia jest dostępna w formie elektronicznej, proszę wskazać:</w:t>
            </w:r>
          </w:p>
        </w:tc>
        <w:tc>
          <w:tcPr>
            <w:tcW w:w="4645" w:type="dxa"/>
          </w:tcPr>
          <w:p w14:paraId="395863AA"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w:t>
            </w:r>
            <w:r w:rsidRPr="005F437C">
              <w:rPr>
                <w:rFonts w:ascii="Arial" w:hAnsi="Arial" w:cs="Arial"/>
                <w:sz w:val="20"/>
                <w:szCs w:val="20"/>
              </w:rPr>
              <w:br/>
              <w:t>[……][……][……]</w:t>
            </w:r>
            <w:r w:rsidRPr="005F437C">
              <w:rPr>
                <w:rStyle w:val="Odwoanieprzypisudolnego"/>
                <w:rFonts w:ascii="Arial" w:hAnsi="Arial" w:cs="Arial"/>
                <w:sz w:val="20"/>
              </w:rPr>
              <w:footnoteReference w:id="31"/>
            </w:r>
          </w:p>
        </w:tc>
      </w:tr>
      <w:tr w:rsidR="005F437C" w:rsidRPr="005F437C" w14:paraId="79B595C4" w14:textId="77777777" w:rsidTr="00776F0D">
        <w:tc>
          <w:tcPr>
            <w:tcW w:w="4644" w:type="dxa"/>
          </w:tcPr>
          <w:p w14:paraId="4D9978D9" w14:textId="77777777" w:rsidR="007C5B96" w:rsidRPr="005F437C" w:rsidRDefault="007C5B96" w:rsidP="00776F0D">
            <w:pPr>
              <w:rPr>
                <w:rFonts w:ascii="Arial" w:hAnsi="Arial" w:cs="Arial"/>
                <w:sz w:val="20"/>
                <w:szCs w:val="20"/>
              </w:rPr>
            </w:pPr>
            <w:r w:rsidRPr="005F437C">
              <w:rPr>
                <w:rStyle w:val="NormalBoldChar"/>
                <w:rFonts w:ascii="Arial" w:eastAsia="Calibri" w:hAnsi="Arial" w:cs="Arial"/>
                <w:sz w:val="20"/>
              </w:rPr>
              <w:t>W przypadku gdy ma zastosowanie którakolwiek z podstaw wykluczenia o charakterze wyłącznie krajowym</w:t>
            </w:r>
            <w:r w:rsidRPr="005F437C">
              <w:rPr>
                <w:rFonts w:ascii="Arial" w:hAnsi="Arial" w:cs="Arial"/>
                <w:sz w:val="20"/>
                <w:szCs w:val="20"/>
              </w:rPr>
              <w:t xml:space="preserve">, czy wykonawca przedsięwziął środki w celu samooczyszczenia? </w:t>
            </w:r>
            <w:r w:rsidRPr="005F437C">
              <w:rPr>
                <w:rFonts w:ascii="Arial" w:hAnsi="Arial" w:cs="Arial"/>
                <w:sz w:val="20"/>
                <w:szCs w:val="20"/>
              </w:rPr>
              <w:br/>
            </w:r>
            <w:r w:rsidRPr="005F437C">
              <w:rPr>
                <w:rFonts w:ascii="Arial" w:hAnsi="Arial" w:cs="Arial"/>
                <w:b/>
                <w:sz w:val="20"/>
                <w:szCs w:val="20"/>
              </w:rPr>
              <w:t>Jeżeli tak</w:t>
            </w:r>
            <w:r w:rsidRPr="005F437C">
              <w:rPr>
                <w:rFonts w:ascii="Arial" w:hAnsi="Arial" w:cs="Arial"/>
                <w:sz w:val="20"/>
                <w:szCs w:val="20"/>
              </w:rPr>
              <w:t xml:space="preserve">, proszę opisać przedsięwzięte środki: </w:t>
            </w:r>
          </w:p>
        </w:tc>
        <w:tc>
          <w:tcPr>
            <w:tcW w:w="4645" w:type="dxa"/>
          </w:tcPr>
          <w:p w14:paraId="13BDF6E6" w14:textId="77777777" w:rsidR="007C5B96" w:rsidRPr="005F437C" w:rsidRDefault="007C5B96" w:rsidP="00776F0D">
            <w:pPr>
              <w:rPr>
                <w:rFonts w:ascii="Arial" w:hAnsi="Arial" w:cs="Arial"/>
                <w:sz w:val="20"/>
                <w:szCs w:val="20"/>
              </w:rPr>
            </w:pPr>
            <w:r w:rsidRPr="005F437C">
              <w:rPr>
                <w:rFonts w:ascii="Arial" w:hAnsi="Arial" w:cs="Arial"/>
                <w:sz w:val="20"/>
                <w:szCs w:val="20"/>
              </w:rP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p>
        </w:tc>
      </w:tr>
    </w:tbl>
    <w:p w14:paraId="463F7398" w14:textId="77777777" w:rsidR="007C5B96" w:rsidRPr="005F437C" w:rsidRDefault="007C5B96" w:rsidP="007C5B96">
      <w:r w:rsidRPr="005F437C">
        <w:br w:type="page"/>
      </w:r>
    </w:p>
    <w:p w14:paraId="0B425D92" w14:textId="77777777" w:rsidR="007C5B96" w:rsidRPr="005F437C" w:rsidRDefault="007C5B96" w:rsidP="007C5B96">
      <w:pPr>
        <w:pStyle w:val="ChapterTitle"/>
        <w:rPr>
          <w:rFonts w:ascii="Arial" w:hAnsi="Arial" w:cs="Arial"/>
          <w:sz w:val="20"/>
          <w:szCs w:val="20"/>
        </w:rPr>
      </w:pPr>
      <w:r w:rsidRPr="005F437C">
        <w:rPr>
          <w:rFonts w:ascii="Arial" w:hAnsi="Arial" w:cs="Arial"/>
          <w:sz w:val="20"/>
          <w:szCs w:val="20"/>
        </w:rPr>
        <w:lastRenderedPageBreak/>
        <w:t>Część IV: Kryteria kwalifikacji</w:t>
      </w:r>
    </w:p>
    <w:p w14:paraId="0C0C6B3B" w14:textId="77777777" w:rsidR="007C5B96" w:rsidRPr="005F437C" w:rsidRDefault="007C5B96" w:rsidP="007C5B96">
      <w:pPr>
        <w:rPr>
          <w:rFonts w:ascii="Arial" w:hAnsi="Arial" w:cs="Arial"/>
          <w:sz w:val="20"/>
          <w:szCs w:val="20"/>
        </w:rPr>
      </w:pPr>
      <w:r w:rsidRPr="005F437C">
        <w:rPr>
          <w:rFonts w:ascii="Arial" w:hAnsi="Arial" w:cs="Arial"/>
          <w:sz w:val="20"/>
          <w:szCs w:val="20"/>
        </w:rPr>
        <w:t xml:space="preserve">W odniesieniu do kryteriów kwalifikacji (sekcja </w:t>
      </w:r>
      <w:r w:rsidRPr="005F437C">
        <w:rPr>
          <w:rFonts w:ascii="Arial" w:hAnsi="Arial" w:cs="Arial"/>
          <w:sz w:val="20"/>
          <w:szCs w:val="20"/>
        </w:rPr>
        <w:sym w:font="Symbol" w:char="F061"/>
      </w:r>
      <w:r w:rsidRPr="005F437C">
        <w:rPr>
          <w:rFonts w:ascii="Arial" w:hAnsi="Arial" w:cs="Arial"/>
          <w:sz w:val="20"/>
          <w:szCs w:val="20"/>
        </w:rPr>
        <w:t xml:space="preserve"> lub sekcje A–D w niniejszej części) wykonawca oświadcza, że:</w:t>
      </w:r>
    </w:p>
    <w:p w14:paraId="537A6AF5"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sym w:font="Symbol" w:char="F061"/>
      </w:r>
      <w:r w:rsidRPr="005F437C">
        <w:rPr>
          <w:rFonts w:ascii="Arial" w:hAnsi="Arial" w:cs="Arial"/>
          <w:b w:val="0"/>
          <w:sz w:val="20"/>
          <w:szCs w:val="20"/>
        </w:rPr>
        <w:t>: Ogólne oświadczenie dotyczące wszystkich kryteriów kwalifikacji</w:t>
      </w:r>
    </w:p>
    <w:p w14:paraId="1A661F82"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5F437C">
        <w:rPr>
          <w:rFonts w:ascii="Arial" w:hAnsi="Arial" w:cs="Arial"/>
          <w:b/>
          <w:w w:val="0"/>
          <w:sz w:val="20"/>
          <w:szCs w:val="20"/>
        </w:rPr>
        <w:sym w:font="Symbol" w:char="F061"/>
      </w:r>
      <w:r w:rsidRPr="005F437C">
        <w:rPr>
          <w:rFonts w:ascii="Arial" w:hAnsi="Arial" w:cs="Arial"/>
          <w:b/>
          <w:w w:val="0"/>
          <w:sz w:val="20"/>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F437C" w:rsidRPr="005F437C" w14:paraId="6E4D4C15" w14:textId="77777777" w:rsidTr="00776F0D">
        <w:tc>
          <w:tcPr>
            <w:tcW w:w="4606" w:type="dxa"/>
          </w:tcPr>
          <w:p w14:paraId="5AD38449" w14:textId="77777777" w:rsidR="007C5B96" w:rsidRPr="005F437C" w:rsidRDefault="007C5B96" w:rsidP="00776F0D">
            <w:pPr>
              <w:rPr>
                <w:rFonts w:ascii="Arial" w:hAnsi="Arial" w:cs="Arial"/>
                <w:b/>
                <w:sz w:val="20"/>
                <w:szCs w:val="20"/>
              </w:rPr>
            </w:pPr>
            <w:r w:rsidRPr="005F437C">
              <w:rPr>
                <w:rFonts w:ascii="Arial" w:hAnsi="Arial" w:cs="Arial"/>
                <w:b/>
                <w:sz w:val="20"/>
                <w:szCs w:val="20"/>
              </w:rPr>
              <w:t>Spełnienie wszystkich wymaganych kryteriów kwalifikacji</w:t>
            </w:r>
          </w:p>
        </w:tc>
        <w:tc>
          <w:tcPr>
            <w:tcW w:w="4607" w:type="dxa"/>
          </w:tcPr>
          <w:p w14:paraId="7F86B7FC"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484E8334" w14:textId="77777777" w:rsidTr="00776F0D">
        <w:tc>
          <w:tcPr>
            <w:tcW w:w="4606" w:type="dxa"/>
          </w:tcPr>
          <w:p w14:paraId="266CC67B" w14:textId="77777777" w:rsidR="007C5B96" w:rsidRPr="005F437C" w:rsidRDefault="007C5B96" w:rsidP="00776F0D">
            <w:pPr>
              <w:rPr>
                <w:rFonts w:ascii="Arial" w:hAnsi="Arial" w:cs="Arial"/>
                <w:sz w:val="20"/>
                <w:szCs w:val="20"/>
              </w:rPr>
            </w:pPr>
            <w:r w:rsidRPr="005F437C">
              <w:rPr>
                <w:rFonts w:ascii="Arial" w:hAnsi="Arial" w:cs="Arial"/>
                <w:sz w:val="20"/>
                <w:szCs w:val="20"/>
              </w:rPr>
              <w:t>Spełnia wymagane kryteria kwalifikacji:</w:t>
            </w:r>
          </w:p>
        </w:tc>
        <w:tc>
          <w:tcPr>
            <w:tcW w:w="4607" w:type="dxa"/>
          </w:tcPr>
          <w:p w14:paraId="3607121C" w14:textId="77777777" w:rsidR="007C5B96" w:rsidRPr="005F437C" w:rsidRDefault="007C5B96" w:rsidP="00776F0D">
            <w:pPr>
              <w:rPr>
                <w:rFonts w:ascii="Arial" w:hAnsi="Arial" w:cs="Arial"/>
                <w:sz w:val="20"/>
                <w:szCs w:val="20"/>
              </w:rPr>
            </w:pPr>
            <w:r w:rsidRPr="005F437C">
              <w:rPr>
                <w:rFonts w:ascii="Arial" w:hAnsi="Arial" w:cs="Arial"/>
                <w:w w:val="0"/>
                <w:sz w:val="20"/>
                <w:szCs w:val="20"/>
              </w:rPr>
              <w:t>[] Tak [] Nie</w:t>
            </w:r>
          </w:p>
        </w:tc>
      </w:tr>
    </w:tbl>
    <w:p w14:paraId="070C433A"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A: Kompetencje</w:t>
      </w:r>
    </w:p>
    <w:p w14:paraId="7C7BB9AB"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41105023" w14:textId="77777777" w:rsidTr="00776F0D">
        <w:tc>
          <w:tcPr>
            <w:tcW w:w="4644" w:type="dxa"/>
          </w:tcPr>
          <w:p w14:paraId="318EDEC4" w14:textId="77777777" w:rsidR="007C5B96" w:rsidRPr="005F437C" w:rsidRDefault="007C5B96" w:rsidP="00776F0D">
            <w:pPr>
              <w:rPr>
                <w:rFonts w:ascii="Arial" w:hAnsi="Arial" w:cs="Arial"/>
                <w:b/>
                <w:sz w:val="20"/>
                <w:szCs w:val="20"/>
              </w:rPr>
            </w:pPr>
            <w:r w:rsidRPr="005F437C">
              <w:rPr>
                <w:rFonts w:ascii="Arial" w:hAnsi="Arial" w:cs="Arial"/>
                <w:b/>
                <w:sz w:val="20"/>
                <w:szCs w:val="20"/>
              </w:rPr>
              <w:t>Kompetencje</w:t>
            </w:r>
          </w:p>
        </w:tc>
        <w:tc>
          <w:tcPr>
            <w:tcW w:w="4645" w:type="dxa"/>
          </w:tcPr>
          <w:p w14:paraId="5104D29A"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5DA02C6C" w14:textId="77777777" w:rsidTr="00776F0D">
        <w:tc>
          <w:tcPr>
            <w:tcW w:w="4644" w:type="dxa"/>
          </w:tcPr>
          <w:p w14:paraId="29DF21AA" w14:textId="77777777" w:rsidR="007C5B96" w:rsidRPr="005F437C" w:rsidRDefault="007C5B96" w:rsidP="00776F0D">
            <w:pPr>
              <w:rPr>
                <w:rFonts w:ascii="Arial" w:hAnsi="Arial" w:cs="Arial"/>
                <w:sz w:val="20"/>
                <w:szCs w:val="20"/>
              </w:rPr>
            </w:pPr>
            <w:r w:rsidRPr="005F437C">
              <w:rPr>
                <w:rFonts w:ascii="Arial" w:hAnsi="Arial" w:cs="Arial"/>
                <w:b/>
                <w:sz w:val="20"/>
                <w:szCs w:val="20"/>
              </w:rPr>
              <w:t>1) Figuruje w odpowiednim rejestrze zawodowym lub handlowym</w:t>
            </w:r>
            <w:r w:rsidRPr="005F437C">
              <w:rPr>
                <w:rFonts w:ascii="Arial" w:hAnsi="Arial" w:cs="Arial"/>
                <w:sz w:val="20"/>
                <w:szCs w:val="20"/>
              </w:rPr>
              <w:t xml:space="preserve"> prowadzonym w państwie członkowskim siedziby wykonawcy</w:t>
            </w:r>
            <w:r w:rsidRPr="005F437C">
              <w:rPr>
                <w:rStyle w:val="Odwoanieprzypisudolnego"/>
                <w:rFonts w:ascii="Arial" w:hAnsi="Arial" w:cs="Arial"/>
                <w:sz w:val="20"/>
              </w:rPr>
              <w:footnoteReference w:id="32"/>
            </w:r>
            <w:r w:rsidRPr="005F437C">
              <w:rPr>
                <w:rFonts w:ascii="Arial" w:hAnsi="Arial" w:cs="Arial"/>
                <w:sz w:val="20"/>
                <w:szCs w:val="20"/>
              </w:rPr>
              <w:t>:</w:t>
            </w:r>
            <w:r w:rsidRPr="005F437C">
              <w:rPr>
                <w:rFonts w:ascii="Arial" w:hAnsi="Arial" w:cs="Arial"/>
                <w:sz w:val="20"/>
                <w:szCs w:val="20"/>
              </w:rPr>
              <w:br/>
              <w:t>Jeżeli odnośna dokumentacja jest dostępna w formie elektronicznej, proszę wskazać:</w:t>
            </w:r>
          </w:p>
        </w:tc>
        <w:tc>
          <w:tcPr>
            <w:tcW w:w="4645" w:type="dxa"/>
          </w:tcPr>
          <w:p w14:paraId="701B2D27"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t>[…]</w:t>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sz w:val="20"/>
                <w:szCs w:val="20"/>
              </w:rPr>
              <w:t>(adres internetowy, wydający urząd lub organ, dokładne dane referencyjne dokumentacji): [……][……][……]</w:t>
            </w:r>
          </w:p>
        </w:tc>
      </w:tr>
      <w:tr w:rsidR="005F437C" w:rsidRPr="005F437C" w14:paraId="0AC726F8" w14:textId="77777777" w:rsidTr="00776F0D">
        <w:tc>
          <w:tcPr>
            <w:tcW w:w="4644" w:type="dxa"/>
          </w:tcPr>
          <w:p w14:paraId="64D523CB" w14:textId="77777777" w:rsidR="007C5B96" w:rsidRPr="005F437C" w:rsidRDefault="007C5B96" w:rsidP="00776F0D">
            <w:pPr>
              <w:rPr>
                <w:rFonts w:ascii="Arial" w:hAnsi="Arial" w:cs="Arial"/>
                <w:b/>
                <w:sz w:val="20"/>
                <w:szCs w:val="20"/>
              </w:rPr>
            </w:pPr>
            <w:r w:rsidRPr="005F437C">
              <w:rPr>
                <w:rFonts w:ascii="Arial" w:hAnsi="Arial" w:cs="Arial"/>
                <w:b/>
                <w:sz w:val="20"/>
                <w:szCs w:val="20"/>
              </w:rPr>
              <w:t>2) W odniesieniu do zamówień publicznych na usługi:</w:t>
            </w:r>
            <w:r w:rsidRPr="005F437C">
              <w:rPr>
                <w:rFonts w:ascii="Arial" w:hAnsi="Arial" w:cs="Arial"/>
                <w:b/>
                <w:sz w:val="20"/>
                <w:szCs w:val="20"/>
              </w:rPr>
              <w:br/>
            </w:r>
            <w:r w:rsidRPr="005F437C">
              <w:rPr>
                <w:rFonts w:ascii="Arial" w:hAnsi="Arial" w:cs="Arial"/>
                <w:sz w:val="20"/>
                <w:szCs w:val="20"/>
              </w:rPr>
              <w:t xml:space="preserve">Czy konieczne jest </w:t>
            </w:r>
            <w:r w:rsidRPr="005F437C">
              <w:rPr>
                <w:rFonts w:ascii="Arial" w:hAnsi="Arial" w:cs="Arial"/>
                <w:b/>
                <w:sz w:val="20"/>
                <w:szCs w:val="20"/>
              </w:rPr>
              <w:t>posiadanie</w:t>
            </w:r>
            <w:r w:rsidRPr="005F437C">
              <w:rPr>
                <w:rFonts w:ascii="Arial" w:hAnsi="Arial" w:cs="Arial"/>
                <w:sz w:val="20"/>
                <w:szCs w:val="20"/>
              </w:rPr>
              <w:t xml:space="preserve"> określonego </w:t>
            </w:r>
            <w:r w:rsidRPr="005F437C">
              <w:rPr>
                <w:rFonts w:ascii="Arial" w:hAnsi="Arial" w:cs="Arial"/>
                <w:b/>
                <w:sz w:val="20"/>
                <w:szCs w:val="20"/>
              </w:rPr>
              <w:t>zezwolenia lub bycie członkiem</w:t>
            </w:r>
            <w:r w:rsidRPr="005F437C">
              <w:rPr>
                <w:rFonts w:ascii="Arial" w:hAnsi="Arial" w:cs="Arial"/>
                <w:sz w:val="20"/>
                <w:szCs w:val="20"/>
              </w:rPr>
              <w:t xml:space="preserve"> określonej organizacji, aby mieć możliwość świadczenia usługi, o której mowa, w państwie siedziby wykonawcy? </w:t>
            </w:r>
            <w:r w:rsidRPr="005F437C">
              <w:rPr>
                <w:rFonts w:ascii="Arial" w:hAnsi="Arial" w:cs="Arial"/>
                <w:sz w:val="20"/>
                <w:szCs w:val="20"/>
              </w:rPr>
              <w:br/>
            </w:r>
            <w:r w:rsidRPr="005F437C">
              <w:rPr>
                <w:rFonts w:ascii="Arial" w:hAnsi="Arial" w:cs="Arial"/>
                <w:sz w:val="20"/>
                <w:szCs w:val="20"/>
              </w:rPr>
              <w:br/>
              <w:t>Jeżeli odnośna dokumentacja jest dostępna w formie elektronicznej, proszę wskazać:</w:t>
            </w:r>
          </w:p>
        </w:tc>
        <w:tc>
          <w:tcPr>
            <w:tcW w:w="4645" w:type="dxa"/>
          </w:tcPr>
          <w:p w14:paraId="5FCB068D"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br/>
              <w:t>[] Tak [] Nie</w:t>
            </w:r>
            <w:r w:rsidRPr="005F437C">
              <w:rPr>
                <w:rFonts w:ascii="Arial" w:hAnsi="Arial" w:cs="Arial"/>
                <w:w w:val="0"/>
                <w:sz w:val="20"/>
                <w:szCs w:val="20"/>
              </w:rPr>
              <w:br/>
            </w:r>
            <w:r w:rsidRPr="005F437C">
              <w:rPr>
                <w:rFonts w:ascii="Arial" w:hAnsi="Arial" w:cs="Arial"/>
                <w:w w:val="0"/>
                <w:sz w:val="20"/>
                <w:szCs w:val="20"/>
              </w:rPr>
              <w:br/>
              <w:t>Jeżeli tak, proszę określić, o jakie zezwolenie lub status członkowski chodzi, i wskazać, czy wykonawca je posiada: [ …] [] Tak [] Nie</w:t>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sz w:val="20"/>
                <w:szCs w:val="20"/>
              </w:rPr>
              <w:t>(adres internetowy, wydający urząd lub organ, dokładne dane referencyjne dokumentacji): [……][……][……]</w:t>
            </w:r>
          </w:p>
        </w:tc>
      </w:tr>
    </w:tbl>
    <w:p w14:paraId="152EA01C"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t>B: Sytuacja ekonomiczna i finansowa</w:t>
      </w:r>
    </w:p>
    <w:p w14:paraId="38C10580"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27956770" w14:textId="77777777" w:rsidTr="00776F0D">
        <w:tc>
          <w:tcPr>
            <w:tcW w:w="4644" w:type="dxa"/>
          </w:tcPr>
          <w:p w14:paraId="5FFCC33C" w14:textId="77777777" w:rsidR="007C5B96" w:rsidRPr="005F437C" w:rsidRDefault="007C5B96" w:rsidP="00776F0D">
            <w:pPr>
              <w:rPr>
                <w:rFonts w:ascii="Arial" w:hAnsi="Arial" w:cs="Arial"/>
                <w:b/>
                <w:sz w:val="20"/>
                <w:szCs w:val="20"/>
              </w:rPr>
            </w:pPr>
            <w:r w:rsidRPr="005F437C">
              <w:rPr>
                <w:rFonts w:ascii="Arial" w:hAnsi="Arial" w:cs="Arial"/>
                <w:b/>
                <w:sz w:val="20"/>
                <w:szCs w:val="20"/>
              </w:rPr>
              <w:t>Sytuacja ekonomiczna i finansowa</w:t>
            </w:r>
          </w:p>
        </w:tc>
        <w:tc>
          <w:tcPr>
            <w:tcW w:w="4645" w:type="dxa"/>
          </w:tcPr>
          <w:p w14:paraId="7EDAB66D"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6BFD2494" w14:textId="77777777" w:rsidTr="00776F0D">
        <w:tc>
          <w:tcPr>
            <w:tcW w:w="4644" w:type="dxa"/>
          </w:tcPr>
          <w:p w14:paraId="29AE06A3"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1a) Jego („ogólny”) </w:t>
            </w:r>
            <w:r w:rsidRPr="005F437C">
              <w:rPr>
                <w:rFonts w:ascii="Arial" w:hAnsi="Arial" w:cs="Arial"/>
                <w:b/>
                <w:sz w:val="20"/>
                <w:szCs w:val="20"/>
              </w:rPr>
              <w:t>roczny obrót</w:t>
            </w:r>
            <w:r w:rsidRPr="005F437C">
              <w:rPr>
                <w:rFonts w:ascii="Arial" w:hAnsi="Arial" w:cs="Arial"/>
                <w:sz w:val="20"/>
                <w:szCs w:val="20"/>
              </w:rPr>
              <w:t xml:space="preserve"> w ciągu określonej liczby lat obrotowych wymaganej w </w:t>
            </w:r>
            <w:r w:rsidRPr="005F437C">
              <w:rPr>
                <w:rFonts w:ascii="Arial" w:hAnsi="Arial" w:cs="Arial"/>
                <w:sz w:val="20"/>
                <w:szCs w:val="20"/>
              </w:rPr>
              <w:lastRenderedPageBreak/>
              <w:t>stosownym ogłoszeniu lub dokumentach zamówienia jest następujący</w:t>
            </w:r>
            <w:r w:rsidRPr="005F437C">
              <w:rPr>
                <w:rFonts w:ascii="Arial" w:hAnsi="Arial" w:cs="Arial"/>
                <w:b/>
                <w:sz w:val="20"/>
                <w:szCs w:val="20"/>
              </w:rPr>
              <w:t>:</w:t>
            </w:r>
            <w:r w:rsidRPr="005F437C">
              <w:rPr>
                <w:rFonts w:ascii="Arial" w:hAnsi="Arial" w:cs="Arial"/>
                <w:b/>
                <w:sz w:val="20"/>
                <w:szCs w:val="20"/>
              </w:rPr>
              <w:br/>
              <w:t>i/lub</w:t>
            </w:r>
            <w:r w:rsidRPr="005F437C">
              <w:rPr>
                <w:rFonts w:ascii="Arial" w:hAnsi="Arial" w:cs="Arial"/>
                <w:sz w:val="20"/>
                <w:szCs w:val="20"/>
              </w:rPr>
              <w:br/>
              <w:t xml:space="preserve">1b) Jego </w:t>
            </w:r>
            <w:r w:rsidRPr="005F437C">
              <w:rPr>
                <w:rFonts w:ascii="Arial" w:hAnsi="Arial" w:cs="Arial"/>
                <w:b/>
                <w:sz w:val="20"/>
                <w:szCs w:val="20"/>
              </w:rPr>
              <w:t>średni</w:t>
            </w:r>
            <w:r w:rsidRPr="005F437C">
              <w:rPr>
                <w:rFonts w:ascii="Arial" w:hAnsi="Arial" w:cs="Arial"/>
                <w:sz w:val="20"/>
                <w:szCs w:val="20"/>
              </w:rPr>
              <w:t xml:space="preserve"> roczny </w:t>
            </w:r>
            <w:r w:rsidRPr="005F437C">
              <w:rPr>
                <w:rFonts w:ascii="Arial" w:hAnsi="Arial" w:cs="Arial"/>
                <w:b/>
                <w:sz w:val="20"/>
                <w:szCs w:val="20"/>
              </w:rPr>
              <w:t>obrót w ciągu określonej liczby lat wymaganej w stosownym ogłoszeniu lub dokumentach zamówienia jest następujący</w:t>
            </w:r>
            <w:r w:rsidRPr="005F437C">
              <w:rPr>
                <w:rStyle w:val="Odwoanieprzypisudolnego"/>
                <w:rFonts w:ascii="Arial" w:hAnsi="Arial" w:cs="Arial"/>
                <w:sz w:val="20"/>
              </w:rPr>
              <w:footnoteReference w:id="33"/>
            </w:r>
            <w:r w:rsidRPr="005F437C">
              <w:rPr>
                <w:rFonts w:ascii="Arial" w:hAnsi="Arial" w:cs="Arial"/>
                <w:b/>
                <w:sz w:val="20"/>
                <w:szCs w:val="20"/>
              </w:rPr>
              <w:t xml:space="preserve"> (</w:t>
            </w:r>
            <w:r w:rsidRPr="005F437C">
              <w:rPr>
                <w:rFonts w:ascii="Arial" w:hAnsi="Arial" w:cs="Arial"/>
                <w:sz w:val="20"/>
                <w:szCs w:val="20"/>
              </w:rPr>
              <w:t>)</w:t>
            </w:r>
            <w:r w:rsidRPr="005F437C">
              <w:rPr>
                <w:rFonts w:ascii="Arial" w:hAnsi="Arial" w:cs="Arial"/>
                <w:b/>
                <w:sz w:val="20"/>
                <w:szCs w:val="20"/>
              </w:rPr>
              <w:t>:</w:t>
            </w:r>
            <w:r w:rsidRPr="005F437C">
              <w:rPr>
                <w:rFonts w:ascii="Arial" w:hAnsi="Arial" w:cs="Arial"/>
                <w:b/>
                <w:sz w:val="20"/>
                <w:szCs w:val="20"/>
              </w:rPr>
              <w:br/>
            </w:r>
            <w:r w:rsidRPr="005F437C">
              <w:rPr>
                <w:rFonts w:ascii="Arial" w:hAnsi="Arial" w:cs="Arial"/>
                <w:sz w:val="20"/>
                <w:szCs w:val="20"/>
              </w:rPr>
              <w:t>Jeżeli odnośna dokumentacja jest dostępna w formie elektronicznej, proszę wskazać:</w:t>
            </w:r>
          </w:p>
        </w:tc>
        <w:tc>
          <w:tcPr>
            <w:tcW w:w="4645" w:type="dxa"/>
          </w:tcPr>
          <w:p w14:paraId="1441519E"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rok: [……] obrót: [……] […] waluta</w:t>
            </w:r>
            <w:r w:rsidRPr="005F437C">
              <w:rPr>
                <w:rFonts w:ascii="Arial" w:hAnsi="Arial" w:cs="Arial"/>
                <w:sz w:val="20"/>
                <w:szCs w:val="20"/>
              </w:rPr>
              <w:br/>
              <w:t>rok: [……] obrót: [……] […] waluta</w:t>
            </w:r>
            <w:r w:rsidRPr="005F437C">
              <w:rPr>
                <w:rFonts w:ascii="Arial" w:hAnsi="Arial" w:cs="Arial"/>
                <w:sz w:val="20"/>
                <w:szCs w:val="20"/>
              </w:rPr>
              <w:br/>
            </w:r>
            <w:r w:rsidRPr="005F437C">
              <w:rPr>
                <w:rFonts w:ascii="Arial" w:hAnsi="Arial" w:cs="Arial"/>
                <w:sz w:val="20"/>
                <w:szCs w:val="20"/>
              </w:rPr>
              <w:lastRenderedPageBreak/>
              <w:t>rok: [……] obrót: [……] […] waluta</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(liczba lat, średni obrót)</w:t>
            </w:r>
            <w:r w:rsidRPr="005F437C">
              <w:rPr>
                <w:rFonts w:ascii="Arial" w:hAnsi="Arial" w:cs="Arial"/>
                <w:b/>
                <w:sz w:val="20"/>
                <w:szCs w:val="20"/>
              </w:rPr>
              <w:t>:</w:t>
            </w:r>
            <w:r w:rsidRPr="005F437C">
              <w:rPr>
                <w:rFonts w:ascii="Arial" w:hAnsi="Arial" w:cs="Arial"/>
                <w:sz w:val="20"/>
                <w:szCs w:val="20"/>
              </w:rPr>
              <w:t xml:space="preserve"> [……], [……] […] waluta</w:t>
            </w:r>
            <w:r w:rsidRPr="005F437C">
              <w:rPr>
                <w:rFonts w:ascii="Arial" w:hAnsi="Arial" w:cs="Arial"/>
                <w:sz w:val="20"/>
                <w:szCs w:val="20"/>
              </w:rPr>
              <w:br/>
            </w:r>
          </w:p>
          <w:p w14:paraId="28E4C8EE" w14:textId="77777777" w:rsidR="007C5B96" w:rsidRPr="005F437C" w:rsidRDefault="007C5B96" w:rsidP="00776F0D">
            <w:pPr>
              <w:rPr>
                <w:rFonts w:ascii="Arial" w:hAnsi="Arial" w:cs="Arial"/>
                <w:sz w:val="20"/>
                <w:szCs w:val="20"/>
              </w:rPr>
            </w:pPr>
            <w:r w:rsidRPr="005F437C">
              <w:rPr>
                <w:rFonts w:ascii="Arial" w:hAnsi="Arial" w:cs="Arial"/>
                <w:sz w:val="20"/>
                <w:szCs w:val="20"/>
              </w:rPr>
              <w:t>(adres internetowy, wydający urząd lub organ, dokładne dane referencyjne dokumentacji): [……][……][……]</w:t>
            </w:r>
          </w:p>
        </w:tc>
      </w:tr>
      <w:tr w:rsidR="005F437C" w:rsidRPr="005F437C" w14:paraId="0880DC18" w14:textId="77777777" w:rsidTr="00776F0D">
        <w:tc>
          <w:tcPr>
            <w:tcW w:w="4644" w:type="dxa"/>
          </w:tcPr>
          <w:p w14:paraId="697144F6"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 xml:space="preserve">2a) Jego roczny („specyficzny”) </w:t>
            </w:r>
            <w:r w:rsidRPr="005F437C">
              <w:rPr>
                <w:rFonts w:ascii="Arial" w:hAnsi="Arial" w:cs="Arial"/>
                <w:b/>
                <w:sz w:val="20"/>
                <w:szCs w:val="20"/>
              </w:rPr>
              <w:t>obrót w obszarze działalności gospodarczej objętym zamówieniem</w:t>
            </w:r>
            <w:r w:rsidRPr="005F437C">
              <w:rPr>
                <w:rFonts w:ascii="Arial" w:hAnsi="Arial" w:cs="Arial"/>
                <w:sz w:val="20"/>
                <w:szCs w:val="20"/>
              </w:rPr>
              <w:t xml:space="preserve"> i określonym w stosownym ogłoszeniu lub dokumentach zamówienia w ciągu wymaganej liczby lat obrotowych jest następujący:</w:t>
            </w:r>
            <w:r w:rsidRPr="005F437C">
              <w:rPr>
                <w:rFonts w:ascii="Arial" w:hAnsi="Arial" w:cs="Arial"/>
                <w:sz w:val="20"/>
                <w:szCs w:val="20"/>
              </w:rPr>
              <w:br/>
            </w:r>
            <w:r w:rsidRPr="005F437C">
              <w:rPr>
                <w:rFonts w:ascii="Arial" w:hAnsi="Arial" w:cs="Arial"/>
                <w:b/>
                <w:sz w:val="20"/>
                <w:szCs w:val="20"/>
              </w:rPr>
              <w:t>i/lub</w:t>
            </w:r>
            <w:r w:rsidRPr="005F437C">
              <w:rPr>
                <w:rFonts w:ascii="Arial" w:hAnsi="Arial" w:cs="Arial"/>
                <w:b/>
                <w:sz w:val="20"/>
                <w:szCs w:val="20"/>
              </w:rPr>
              <w:br/>
            </w:r>
            <w:r w:rsidRPr="005F437C">
              <w:rPr>
                <w:rFonts w:ascii="Arial" w:hAnsi="Arial" w:cs="Arial"/>
                <w:sz w:val="20"/>
                <w:szCs w:val="20"/>
              </w:rPr>
              <w:t xml:space="preserve">2b) Jego </w:t>
            </w:r>
            <w:r w:rsidRPr="005F437C">
              <w:rPr>
                <w:rFonts w:ascii="Arial" w:hAnsi="Arial" w:cs="Arial"/>
                <w:b/>
                <w:sz w:val="20"/>
                <w:szCs w:val="20"/>
              </w:rPr>
              <w:t>średni</w:t>
            </w:r>
            <w:r w:rsidRPr="005F437C">
              <w:rPr>
                <w:rFonts w:ascii="Arial" w:hAnsi="Arial" w:cs="Arial"/>
                <w:sz w:val="20"/>
                <w:szCs w:val="20"/>
              </w:rPr>
              <w:t xml:space="preserve"> roczny </w:t>
            </w:r>
            <w:r w:rsidRPr="005F437C">
              <w:rPr>
                <w:rFonts w:ascii="Arial" w:hAnsi="Arial" w:cs="Arial"/>
                <w:b/>
                <w:sz w:val="20"/>
                <w:szCs w:val="20"/>
              </w:rPr>
              <w:t>obrót w przedmiotowym obszarze i w ciągu określonej liczby lat wymaganej w stosownym ogłoszeniu lub dokumentach zamówienia jest następujący</w:t>
            </w:r>
            <w:r w:rsidRPr="005F437C">
              <w:rPr>
                <w:rStyle w:val="Odwoanieprzypisudolnego"/>
                <w:rFonts w:ascii="Arial" w:hAnsi="Arial" w:cs="Arial"/>
                <w:sz w:val="20"/>
              </w:rPr>
              <w:footnoteReference w:id="34"/>
            </w:r>
            <w:r w:rsidRPr="005F437C">
              <w:rPr>
                <w:rFonts w:ascii="Arial" w:hAnsi="Arial" w:cs="Arial"/>
                <w:b/>
                <w:sz w:val="20"/>
                <w:szCs w:val="20"/>
              </w:rPr>
              <w:t>:</w:t>
            </w:r>
            <w:r w:rsidRPr="005F437C">
              <w:rPr>
                <w:rFonts w:ascii="Arial" w:hAnsi="Arial" w:cs="Arial"/>
                <w:b/>
                <w:sz w:val="20"/>
                <w:szCs w:val="20"/>
              </w:rPr>
              <w:br/>
            </w:r>
            <w:r w:rsidRPr="005F437C">
              <w:rPr>
                <w:rFonts w:ascii="Arial" w:hAnsi="Arial" w:cs="Arial"/>
                <w:sz w:val="20"/>
                <w:szCs w:val="20"/>
              </w:rPr>
              <w:t>Jeżeli odnośna dokumentacja jest dostępna w formie elektronicznej, proszę wskazać:</w:t>
            </w:r>
          </w:p>
        </w:tc>
        <w:tc>
          <w:tcPr>
            <w:tcW w:w="4645" w:type="dxa"/>
          </w:tcPr>
          <w:p w14:paraId="396F93AB" w14:textId="77777777" w:rsidR="007C5B96" w:rsidRPr="005F437C" w:rsidRDefault="007C5B96" w:rsidP="00776F0D">
            <w:pPr>
              <w:rPr>
                <w:rFonts w:ascii="Arial" w:hAnsi="Arial" w:cs="Arial"/>
                <w:sz w:val="20"/>
                <w:szCs w:val="20"/>
              </w:rPr>
            </w:pPr>
            <w:r w:rsidRPr="005F437C">
              <w:rPr>
                <w:rFonts w:ascii="Arial" w:hAnsi="Arial" w:cs="Arial"/>
                <w:sz w:val="20"/>
                <w:szCs w:val="20"/>
              </w:rPr>
              <w:t>rok: [……] obrót: [……] […] waluta</w:t>
            </w:r>
            <w:r w:rsidRPr="005F437C">
              <w:rPr>
                <w:rFonts w:ascii="Arial" w:hAnsi="Arial" w:cs="Arial"/>
                <w:sz w:val="20"/>
                <w:szCs w:val="20"/>
              </w:rPr>
              <w:br/>
              <w:t>rok: [……] obrót: [……] […] waluta</w:t>
            </w:r>
            <w:r w:rsidRPr="005F437C">
              <w:rPr>
                <w:rFonts w:ascii="Arial" w:hAnsi="Arial" w:cs="Arial"/>
                <w:sz w:val="20"/>
                <w:szCs w:val="20"/>
              </w:rPr>
              <w:br/>
              <w:t>rok: [……] obrót: [……] […] waluta</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(liczba lat, średni obrót)</w:t>
            </w:r>
            <w:r w:rsidRPr="005F437C">
              <w:rPr>
                <w:rFonts w:ascii="Arial" w:hAnsi="Arial" w:cs="Arial"/>
                <w:b/>
                <w:sz w:val="20"/>
                <w:szCs w:val="20"/>
              </w:rPr>
              <w:t>:</w:t>
            </w:r>
            <w:r w:rsidRPr="005F437C">
              <w:rPr>
                <w:rFonts w:ascii="Arial" w:hAnsi="Arial" w:cs="Arial"/>
                <w:sz w:val="20"/>
                <w:szCs w:val="20"/>
              </w:rPr>
              <w:t xml:space="preserve"> [……], [……] […] waluta</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 [……][……][……]</w:t>
            </w:r>
          </w:p>
        </w:tc>
      </w:tr>
      <w:tr w:rsidR="005F437C" w:rsidRPr="005F437C" w14:paraId="4CD37339" w14:textId="77777777" w:rsidTr="00776F0D">
        <w:tc>
          <w:tcPr>
            <w:tcW w:w="4644" w:type="dxa"/>
          </w:tcPr>
          <w:p w14:paraId="52883772" w14:textId="77777777" w:rsidR="007C5B96" w:rsidRPr="005F437C" w:rsidRDefault="007C5B96" w:rsidP="00776F0D">
            <w:pPr>
              <w:rPr>
                <w:rFonts w:ascii="Arial" w:hAnsi="Arial" w:cs="Arial"/>
                <w:sz w:val="20"/>
                <w:szCs w:val="20"/>
              </w:rPr>
            </w:pPr>
            <w:r w:rsidRPr="005F437C">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14:paraId="4EC3E921"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5EBA163A" w14:textId="77777777" w:rsidTr="00776F0D">
        <w:tc>
          <w:tcPr>
            <w:tcW w:w="4644" w:type="dxa"/>
          </w:tcPr>
          <w:p w14:paraId="66F8428C"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4) W odniesieniu do </w:t>
            </w:r>
            <w:r w:rsidRPr="005F437C">
              <w:rPr>
                <w:rFonts w:ascii="Arial" w:hAnsi="Arial" w:cs="Arial"/>
                <w:b/>
                <w:sz w:val="20"/>
                <w:szCs w:val="20"/>
              </w:rPr>
              <w:t>wskaźników finansowych</w:t>
            </w:r>
            <w:r w:rsidRPr="005F437C">
              <w:rPr>
                <w:rStyle w:val="Odwoanieprzypisudolnego"/>
                <w:rFonts w:ascii="Arial" w:hAnsi="Arial" w:cs="Arial"/>
                <w:sz w:val="20"/>
              </w:rPr>
              <w:footnoteReference w:id="35"/>
            </w:r>
            <w:r w:rsidRPr="005F437C">
              <w:rPr>
                <w:rFonts w:ascii="Arial" w:hAnsi="Arial" w:cs="Arial"/>
                <w:sz w:val="20"/>
                <w:szCs w:val="20"/>
              </w:rPr>
              <w:t xml:space="preserve"> określonych w stosownym ogłoszeniu lub dokumentach zamówienia wykonawca oświadcza, że aktualna(-e) wartość(-ci) wymaganego(-</w:t>
            </w:r>
            <w:proofErr w:type="spellStart"/>
            <w:r w:rsidRPr="005F437C">
              <w:rPr>
                <w:rFonts w:ascii="Arial" w:hAnsi="Arial" w:cs="Arial"/>
                <w:sz w:val="20"/>
                <w:szCs w:val="20"/>
              </w:rPr>
              <w:t>ych</w:t>
            </w:r>
            <w:proofErr w:type="spellEnd"/>
            <w:r w:rsidRPr="005F437C">
              <w:rPr>
                <w:rFonts w:ascii="Arial" w:hAnsi="Arial" w:cs="Arial"/>
                <w:sz w:val="20"/>
                <w:szCs w:val="20"/>
              </w:rPr>
              <w:t>) wskaźnika(-ów) jest (są) następująca(-e):</w:t>
            </w:r>
            <w:r w:rsidRPr="005F437C">
              <w:rPr>
                <w:rFonts w:ascii="Arial" w:hAnsi="Arial" w:cs="Arial"/>
                <w:sz w:val="20"/>
                <w:szCs w:val="20"/>
              </w:rPr>
              <w:br/>
              <w:t>Jeżeli odnośna dokumentacja jest dostępna w formie elektronicznej, proszę wskazać:</w:t>
            </w:r>
          </w:p>
        </w:tc>
        <w:tc>
          <w:tcPr>
            <w:tcW w:w="4645" w:type="dxa"/>
          </w:tcPr>
          <w:p w14:paraId="5D1DE3D4" w14:textId="77777777" w:rsidR="007C5B96" w:rsidRPr="005F437C" w:rsidRDefault="007C5B96" w:rsidP="00776F0D">
            <w:pPr>
              <w:rPr>
                <w:rFonts w:ascii="Arial" w:hAnsi="Arial" w:cs="Arial"/>
                <w:sz w:val="20"/>
                <w:szCs w:val="20"/>
              </w:rPr>
            </w:pPr>
            <w:r w:rsidRPr="005F437C">
              <w:rPr>
                <w:rFonts w:ascii="Arial" w:hAnsi="Arial" w:cs="Arial"/>
                <w:sz w:val="20"/>
                <w:szCs w:val="20"/>
              </w:rPr>
              <w:t>(określenie wymaganego wskaźnika – stosunek X do Y</w:t>
            </w:r>
            <w:r w:rsidRPr="005F437C">
              <w:rPr>
                <w:rStyle w:val="Odwoanieprzypisudolnego"/>
                <w:rFonts w:ascii="Arial" w:hAnsi="Arial" w:cs="Arial"/>
                <w:sz w:val="20"/>
              </w:rPr>
              <w:footnoteReference w:id="36"/>
            </w:r>
            <w:r w:rsidRPr="005F437C">
              <w:rPr>
                <w:rFonts w:ascii="Arial" w:hAnsi="Arial" w:cs="Arial"/>
                <w:sz w:val="20"/>
                <w:szCs w:val="20"/>
              </w:rPr>
              <w:t xml:space="preserve"> – oraz wartość):</w:t>
            </w:r>
            <w:r w:rsidRPr="005F437C">
              <w:rPr>
                <w:rFonts w:ascii="Arial" w:hAnsi="Arial" w:cs="Arial"/>
                <w:sz w:val="20"/>
                <w:szCs w:val="20"/>
              </w:rPr>
              <w:br/>
              <w:t>[……], [……]</w:t>
            </w:r>
            <w:r w:rsidRPr="005F437C">
              <w:rPr>
                <w:rStyle w:val="Odwoanieprzypisudolnego"/>
                <w:rFonts w:ascii="Arial" w:hAnsi="Arial" w:cs="Arial"/>
                <w:sz w:val="20"/>
              </w:rPr>
              <w:footnoteReference w:id="37"/>
            </w:r>
            <w:r w:rsidRPr="005F437C">
              <w:rPr>
                <w:rFonts w:ascii="Arial" w:hAnsi="Arial" w:cs="Arial"/>
                <w:sz w:val="20"/>
                <w:szCs w:val="20"/>
              </w:rPr>
              <w:br/>
            </w:r>
            <w:r w:rsidRPr="005F437C">
              <w:rPr>
                <w:rFonts w:ascii="Arial" w:hAnsi="Arial" w:cs="Arial"/>
                <w:i/>
                <w:sz w:val="20"/>
                <w:szCs w:val="20"/>
              </w:rPr>
              <w:br/>
            </w:r>
            <w:r w:rsidRPr="005F437C">
              <w:rPr>
                <w:rFonts w:ascii="Arial" w:hAnsi="Arial" w:cs="Arial"/>
                <w:i/>
                <w:sz w:val="20"/>
                <w:szCs w:val="20"/>
              </w:rPr>
              <w:br/>
            </w:r>
            <w:r w:rsidRPr="005F437C">
              <w:rPr>
                <w:rFonts w:ascii="Arial" w:hAnsi="Arial" w:cs="Arial"/>
                <w:sz w:val="20"/>
                <w:szCs w:val="20"/>
              </w:rPr>
              <w:t>(adres internetowy, wydający urząd lub organ, dokładne dane referencyjne dokumentacji): [……][……][……]</w:t>
            </w:r>
          </w:p>
        </w:tc>
      </w:tr>
      <w:tr w:rsidR="005F437C" w:rsidRPr="005F437C" w14:paraId="68E151E4" w14:textId="77777777" w:rsidTr="00776F0D">
        <w:tc>
          <w:tcPr>
            <w:tcW w:w="4644" w:type="dxa"/>
          </w:tcPr>
          <w:p w14:paraId="23F3A396"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5) W ramach </w:t>
            </w:r>
            <w:r w:rsidRPr="005F437C">
              <w:rPr>
                <w:rFonts w:ascii="Arial" w:hAnsi="Arial" w:cs="Arial"/>
                <w:b/>
                <w:sz w:val="20"/>
                <w:szCs w:val="20"/>
              </w:rPr>
              <w:t>ubezpieczenia z tytułu ryzyka zawodowego</w:t>
            </w:r>
            <w:r w:rsidRPr="005F437C">
              <w:rPr>
                <w:rFonts w:ascii="Arial" w:hAnsi="Arial" w:cs="Arial"/>
                <w:sz w:val="20"/>
                <w:szCs w:val="20"/>
              </w:rPr>
              <w:t xml:space="preserve"> wykonawca jest ubezpieczony na następującą kwotę:</w:t>
            </w:r>
            <w:r w:rsidRPr="005F437C">
              <w:rPr>
                <w:rFonts w:ascii="Arial" w:hAnsi="Arial" w:cs="Arial"/>
                <w:sz w:val="20"/>
                <w:szCs w:val="20"/>
              </w:rPr>
              <w:br/>
            </w:r>
            <w:r w:rsidRPr="005F437C">
              <w:rPr>
                <w:rStyle w:val="NormalBoldChar"/>
                <w:rFonts w:ascii="Arial" w:eastAsia="Calibri" w:hAnsi="Arial" w:cs="Arial"/>
                <w:sz w:val="20"/>
              </w:rPr>
              <w:t>Jeżeli t</w:t>
            </w:r>
            <w:r w:rsidRPr="005F437C">
              <w:rPr>
                <w:rFonts w:ascii="Arial" w:hAnsi="Arial" w:cs="Arial"/>
                <w:sz w:val="20"/>
                <w:szCs w:val="20"/>
              </w:rPr>
              <w:t>e informacje są dostępne w formie elektronicznej, proszę wskazać:</w:t>
            </w:r>
          </w:p>
        </w:tc>
        <w:tc>
          <w:tcPr>
            <w:tcW w:w="4645" w:type="dxa"/>
          </w:tcPr>
          <w:p w14:paraId="54D77647" w14:textId="77777777" w:rsidR="007C5B96" w:rsidRPr="005F437C" w:rsidRDefault="007C5B96" w:rsidP="00776F0D">
            <w:pPr>
              <w:rPr>
                <w:rFonts w:ascii="Arial" w:hAnsi="Arial" w:cs="Arial"/>
                <w:sz w:val="20"/>
                <w:szCs w:val="20"/>
              </w:rPr>
            </w:pPr>
            <w:r w:rsidRPr="005F437C">
              <w:rPr>
                <w:rFonts w:ascii="Arial" w:hAnsi="Arial" w:cs="Arial"/>
                <w:sz w:val="20"/>
                <w:szCs w:val="20"/>
              </w:rPr>
              <w:t>[……] […] waluta</w:t>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 [……][……][……]</w:t>
            </w:r>
          </w:p>
        </w:tc>
      </w:tr>
      <w:tr w:rsidR="005F437C" w:rsidRPr="005F437C" w14:paraId="63EFDB67" w14:textId="77777777" w:rsidTr="00776F0D">
        <w:tc>
          <w:tcPr>
            <w:tcW w:w="4644" w:type="dxa"/>
          </w:tcPr>
          <w:p w14:paraId="270F7856"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6) W odniesieniu do </w:t>
            </w:r>
            <w:r w:rsidRPr="005F437C">
              <w:rPr>
                <w:rFonts w:ascii="Arial" w:hAnsi="Arial" w:cs="Arial"/>
                <w:b/>
                <w:sz w:val="20"/>
                <w:szCs w:val="20"/>
              </w:rPr>
              <w:t>innych ewentualnych wymogów ekonomicznych lub finansowych</w:t>
            </w:r>
            <w:r w:rsidRPr="005F437C">
              <w:rPr>
                <w:rFonts w:ascii="Arial" w:hAnsi="Arial" w:cs="Arial"/>
                <w:sz w:val="20"/>
                <w:szCs w:val="20"/>
              </w:rPr>
              <w:t xml:space="preserve">, które mogły zostać określone w stosownym ogłoszeniu lub dokumentach zamówienia, </w:t>
            </w:r>
            <w:r w:rsidRPr="005F437C">
              <w:rPr>
                <w:rFonts w:ascii="Arial" w:hAnsi="Arial" w:cs="Arial"/>
                <w:sz w:val="20"/>
                <w:szCs w:val="20"/>
              </w:rPr>
              <w:lastRenderedPageBreak/>
              <w:t>wykonawca oświadcza, że</w:t>
            </w:r>
            <w:r w:rsidRPr="005F437C">
              <w:rPr>
                <w:rFonts w:ascii="Arial" w:hAnsi="Arial" w:cs="Arial"/>
                <w:sz w:val="20"/>
                <w:szCs w:val="20"/>
              </w:rPr>
              <w:br/>
              <w:t xml:space="preserve">Jeżeli odnośna dokumentacja, która </w:t>
            </w:r>
            <w:r w:rsidRPr="005F437C">
              <w:rPr>
                <w:rFonts w:ascii="Arial" w:hAnsi="Arial" w:cs="Arial"/>
                <w:b/>
                <w:sz w:val="20"/>
                <w:szCs w:val="20"/>
              </w:rPr>
              <w:t>mogła</w:t>
            </w:r>
            <w:r w:rsidRPr="005F437C">
              <w:rPr>
                <w:rFonts w:ascii="Arial" w:hAnsi="Arial" w:cs="Arial"/>
                <w:sz w:val="20"/>
                <w:szCs w:val="20"/>
              </w:rPr>
              <w:t xml:space="preserve"> zostać określona w stosownym ogłoszeniu lub w dokumentach zamówienia, jest dostępna w formie elektronicznej, proszę wskazać:</w:t>
            </w:r>
          </w:p>
        </w:tc>
        <w:tc>
          <w:tcPr>
            <w:tcW w:w="4645" w:type="dxa"/>
          </w:tcPr>
          <w:p w14:paraId="17885349"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lastRenderedPageBreak/>
              <w:br/>
            </w:r>
            <w:r w:rsidRPr="005F437C">
              <w:rPr>
                <w:rFonts w:ascii="Arial" w:hAnsi="Arial" w:cs="Arial"/>
                <w:sz w:val="20"/>
                <w:szCs w:val="20"/>
              </w:rPr>
              <w:br/>
              <w:t>(adres internetowy, wydający urząd lub organ, dokładne dane referencyjne dokumentacji): [……][……][……]</w:t>
            </w:r>
          </w:p>
        </w:tc>
      </w:tr>
    </w:tbl>
    <w:p w14:paraId="03C0EDFD" w14:textId="77777777" w:rsidR="007C5B96" w:rsidRPr="005F437C" w:rsidRDefault="007C5B96" w:rsidP="007C5B96">
      <w:pPr>
        <w:pStyle w:val="SectionTitle"/>
        <w:rPr>
          <w:rFonts w:ascii="Arial" w:hAnsi="Arial" w:cs="Arial"/>
          <w:b w:val="0"/>
          <w:sz w:val="20"/>
          <w:szCs w:val="20"/>
        </w:rPr>
      </w:pPr>
      <w:r w:rsidRPr="005F437C">
        <w:rPr>
          <w:rFonts w:ascii="Arial" w:hAnsi="Arial" w:cs="Arial"/>
          <w:b w:val="0"/>
          <w:sz w:val="20"/>
          <w:szCs w:val="20"/>
        </w:rPr>
        <w:lastRenderedPageBreak/>
        <w:t>C: Zdolność techniczna i zawodowa</w:t>
      </w:r>
    </w:p>
    <w:p w14:paraId="1B76C825"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233B6397" w14:textId="77777777" w:rsidTr="00776F0D">
        <w:tc>
          <w:tcPr>
            <w:tcW w:w="4644" w:type="dxa"/>
          </w:tcPr>
          <w:p w14:paraId="36E906FD" w14:textId="77777777" w:rsidR="007C5B96" w:rsidRPr="005F437C" w:rsidRDefault="007C5B96" w:rsidP="00776F0D">
            <w:pPr>
              <w:rPr>
                <w:rFonts w:ascii="Arial" w:hAnsi="Arial" w:cs="Arial"/>
                <w:b/>
                <w:sz w:val="20"/>
                <w:szCs w:val="20"/>
              </w:rPr>
            </w:pPr>
            <w:bookmarkStart w:id="30" w:name="_DV_M4300"/>
            <w:bookmarkStart w:id="31" w:name="_DV_M4301"/>
            <w:bookmarkEnd w:id="30"/>
            <w:bookmarkEnd w:id="31"/>
            <w:r w:rsidRPr="005F437C">
              <w:rPr>
                <w:rFonts w:ascii="Arial" w:hAnsi="Arial" w:cs="Arial"/>
                <w:b/>
                <w:sz w:val="20"/>
                <w:szCs w:val="20"/>
              </w:rPr>
              <w:t>Zdolność techniczna i zawodowa</w:t>
            </w:r>
          </w:p>
        </w:tc>
        <w:tc>
          <w:tcPr>
            <w:tcW w:w="4645" w:type="dxa"/>
          </w:tcPr>
          <w:p w14:paraId="24BDDFB2" w14:textId="77777777" w:rsidR="007C5B96" w:rsidRPr="005F437C" w:rsidRDefault="007C5B96" w:rsidP="00776F0D">
            <w:pPr>
              <w:rPr>
                <w:rFonts w:ascii="Arial" w:hAnsi="Arial" w:cs="Arial"/>
                <w:b/>
                <w:sz w:val="20"/>
                <w:szCs w:val="20"/>
              </w:rPr>
            </w:pPr>
            <w:r w:rsidRPr="005F437C">
              <w:rPr>
                <w:rFonts w:ascii="Arial" w:hAnsi="Arial" w:cs="Arial"/>
                <w:b/>
                <w:sz w:val="20"/>
                <w:szCs w:val="20"/>
              </w:rPr>
              <w:t>Odpowiedź:</w:t>
            </w:r>
          </w:p>
        </w:tc>
      </w:tr>
      <w:tr w:rsidR="005F437C" w:rsidRPr="005F437C" w14:paraId="66402C85" w14:textId="77777777" w:rsidTr="00776F0D">
        <w:tc>
          <w:tcPr>
            <w:tcW w:w="4644" w:type="dxa"/>
          </w:tcPr>
          <w:p w14:paraId="38686CFA" w14:textId="77777777" w:rsidR="007C5B96" w:rsidRPr="005F437C" w:rsidRDefault="007C5B96" w:rsidP="00776F0D">
            <w:pPr>
              <w:rPr>
                <w:rFonts w:ascii="Arial" w:hAnsi="Arial" w:cs="Arial"/>
                <w:sz w:val="20"/>
                <w:szCs w:val="20"/>
              </w:rPr>
            </w:pPr>
            <w:r w:rsidRPr="005F437C">
              <w:rPr>
                <w:rFonts w:ascii="Arial" w:hAnsi="Arial" w:cs="Arial"/>
                <w:sz w:val="20"/>
                <w:szCs w:val="20"/>
                <w:shd w:val="clear" w:color="auto" w:fill="FFFFFF"/>
              </w:rPr>
              <w:t xml:space="preserve">1a) Jedynie w odniesieniu do </w:t>
            </w:r>
            <w:r w:rsidRPr="005F437C">
              <w:rPr>
                <w:rFonts w:ascii="Arial" w:hAnsi="Arial" w:cs="Arial"/>
                <w:b/>
                <w:sz w:val="20"/>
                <w:szCs w:val="20"/>
                <w:shd w:val="clear" w:color="auto" w:fill="FFFFFF"/>
              </w:rPr>
              <w:t>zamówień publicznych na roboty budowlane</w:t>
            </w:r>
            <w:r w:rsidRPr="005F437C">
              <w:rPr>
                <w:rFonts w:ascii="Arial" w:hAnsi="Arial" w:cs="Arial"/>
                <w:sz w:val="20"/>
                <w:szCs w:val="20"/>
                <w:shd w:val="clear" w:color="auto" w:fill="FFFFFF"/>
              </w:rPr>
              <w:t>:</w:t>
            </w:r>
            <w:r w:rsidRPr="005F437C">
              <w:rPr>
                <w:rFonts w:ascii="Arial" w:hAnsi="Arial" w:cs="Arial"/>
                <w:sz w:val="20"/>
                <w:szCs w:val="20"/>
                <w:shd w:val="clear" w:color="auto" w:fill="BFBFBF"/>
              </w:rPr>
              <w:br/>
            </w:r>
            <w:r w:rsidRPr="005F437C">
              <w:rPr>
                <w:rFonts w:ascii="Arial" w:hAnsi="Arial" w:cs="Arial"/>
                <w:sz w:val="20"/>
                <w:szCs w:val="20"/>
              </w:rPr>
              <w:t>W okresie odniesienia</w:t>
            </w:r>
            <w:r w:rsidRPr="005F437C">
              <w:rPr>
                <w:rStyle w:val="Odwoanieprzypisudolnego"/>
                <w:rFonts w:ascii="Arial" w:hAnsi="Arial" w:cs="Arial"/>
                <w:sz w:val="20"/>
              </w:rPr>
              <w:footnoteReference w:id="38"/>
            </w:r>
            <w:r w:rsidRPr="005F437C">
              <w:rPr>
                <w:rFonts w:ascii="Arial" w:hAnsi="Arial" w:cs="Arial"/>
                <w:sz w:val="20"/>
                <w:szCs w:val="20"/>
              </w:rPr>
              <w:t xml:space="preserve"> wykonawca </w:t>
            </w:r>
            <w:r w:rsidRPr="005F437C">
              <w:rPr>
                <w:rFonts w:ascii="Arial" w:hAnsi="Arial" w:cs="Arial"/>
                <w:b/>
                <w:sz w:val="20"/>
                <w:szCs w:val="20"/>
              </w:rPr>
              <w:t>wykonał następujące roboty budowlane określonego rodzaju</w:t>
            </w:r>
            <w:r w:rsidRPr="005F437C">
              <w:rPr>
                <w:rFonts w:ascii="Arial" w:hAnsi="Arial" w:cs="Arial"/>
                <w:sz w:val="20"/>
                <w:szCs w:val="20"/>
              </w:rPr>
              <w:t xml:space="preserve">: </w:t>
            </w:r>
            <w:r w:rsidRPr="005F437C">
              <w:rPr>
                <w:rFonts w:ascii="Arial" w:hAnsi="Arial" w:cs="Arial"/>
                <w:sz w:val="20"/>
                <w:szCs w:val="20"/>
              </w:rPr>
              <w:br/>
              <w:t>Jeżeli odnośna dokumentacja dotycząca zadowalającego wykonania i rezultatu w odniesieniu do najważniejszych robót budowlanych jest dostępna w formie elektronicznej, proszę wskazać:</w:t>
            </w:r>
          </w:p>
        </w:tc>
        <w:tc>
          <w:tcPr>
            <w:tcW w:w="4645" w:type="dxa"/>
          </w:tcPr>
          <w:p w14:paraId="1929737C" w14:textId="77777777" w:rsidR="007C5B96" w:rsidRPr="005F437C" w:rsidRDefault="007C5B96" w:rsidP="00776F0D">
            <w:pPr>
              <w:rPr>
                <w:rFonts w:ascii="Arial" w:hAnsi="Arial" w:cs="Arial"/>
                <w:sz w:val="20"/>
                <w:szCs w:val="20"/>
              </w:rPr>
            </w:pPr>
            <w:r w:rsidRPr="005F437C">
              <w:rPr>
                <w:rFonts w:ascii="Arial" w:hAnsi="Arial" w:cs="Arial"/>
                <w:sz w:val="20"/>
                <w:szCs w:val="20"/>
              </w:rPr>
              <w:t>Liczba lat (okres ten został wskazany w stosownym ogłoszeniu lub dokumentach zamówienia): […]</w:t>
            </w:r>
            <w:r w:rsidRPr="005F437C">
              <w:rPr>
                <w:rFonts w:ascii="Arial" w:hAnsi="Arial" w:cs="Arial"/>
                <w:sz w:val="20"/>
                <w:szCs w:val="20"/>
              </w:rPr>
              <w:br/>
              <w:t>Roboty budowlane: [……]</w:t>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 [……][……][……]</w:t>
            </w:r>
          </w:p>
        </w:tc>
      </w:tr>
      <w:tr w:rsidR="005F437C" w:rsidRPr="005F437C" w14:paraId="25A737A4" w14:textId="77777777" w:rsidTr="00776F0D">
        <w:tc>
          <w:tcPr>
            <w:tcW w:w="4644" w:type="dxa"/>
          </w:tcPr>
          <w:p w14:paraId="46F8C74D" w14:textId="77777777" w:rsidR="007C5B96" w:rsidRPr="005F437C" w:rsidRDefault="007C5B96" w:rsidP="00776F0D">
            <w:pPr>
              <w:rPr>
                <w:rFonts w:ascii="Arial" w:hAnsi="Arial" w:cs="Arial"/>
                <w:sz w:val="20"/>
                <w:szCs w:val="20"/>
                <w:shd w:val="clear" w:color="auto" w:fill="BFBFBF"/>
              </w:rPr>
            </w:pPr>
            <w:r w:rsidRPr="005F437C">
              <w:rPr>
                <w:rFonts w:ascii="Arial" w:hAnsi="Arial" w:cs="Arial"/>
                <w:sz w:val="20"/>
                <w:szCs w:val="20"/>
                <w:shd w:val="clear" w:color="auto" w:fill="FFFFFF"/>
              </w:rPr>
              <w:t xml:space="preserve">1b) Jedynie w odniesieniu do </w:t>
            </w:r>
            <w:r w:rsidRPr="005F437C">
              <w:rPr>
                <w:rFonts w:ascii="Arial" w:hAnsi="Arial" w:cs="Arial"/>
                <w:b/>
                <w:sz w:val="20"/>
                <w:szCs w:val="20"/>
                <w:shd w:val="clear" w:color="auto" w:fill="FFFFFF"/>
              </w:rPr>
              <w:t>zamówień publicznych na dostawy i zamówień publicznych na usługi</w:t>
            </w:r>
            <w:r w:rsidRPr="005F437C">
              <w:rPr>
                <w:rFonts w:ascii="Arial" w:hAnsi="Arial" w:cs="Arial"/>
                <w:sz w:val="20"/>
                <w:szCs w:val="20"/>
                <w:shd w:val="clear" w:color="auto" w:fill="FFFFFF"/>
              </w:rPr>
              <w:t>:</w:t>
            </w:r>
            <w:r w:rsidRPr="005F437C">
              <w:rPr>
                <w:rFonts w:ascii="Arial" w:hAnsi="Arial" w:cs="Arial"/>
                <w:sz w:val="20"/>
                <w:szCs w:val="20"/>
                <w:shd w:val="clear" w:color="auto" w:fill="BFBFBF"/>
              </w:rPr>
              <w:br/>
            </w:r>
            <w:r w:rsidRPr="005F437C">
              <w:rPr>
                <w:rFonts w:ascii="Arial" w:hAnsi="Arial" w:cs="Arial"/>
                <w:sz w:val="20"/>
                <w:szCs w:val="20"/>
              </w:rPr>
              <w:t>W okresie odniesienia</w:t>
            </w:r>
            <w:r w:rsidRPr="005F437C">
              <w:rPr>
                <w:rStyle w:val="Odwoanieprzypisudolnego"/>
                <w:rFonts w:ascii="Arial" w:hAnsi="Arial" w:cs="Arial"/>
                <w:sz w:val="20"/>
              </w:rPr>
              <w:footnoteReference w:id="39"/>
            </w:r>
            <w:r w:rsidRPr="005F437C">
              <w:rPr>
                <w:rFonts w:ascii="Arial" w:hAnsi="Arial" w:cs="Arial"/>
                <w:sz w:val="20"/>
                <w:szCs w:val="20"/>
              </w:rPr>
              <w:t xml:space="preserve"> wykonawca </w:t>
            </w:r>
            <w:r w:rsidRPr="005F437C">
              <w:rPr>
                <w:rFonts w:ascii="Arial" w:hAnsi="Arial" w:cs="Arial"/>
                <w:b/>
                <w:sz w:val="20"/>
                <w:szCs w:val="20"/>
              </w:rPr>
              <w:t>zrealizował następujące główne dostawy określonego rodzaju lub wyświadczył następujące główne usługi określonego rodzaju</w:t>
            </w:r>
            <w:r w:rsidRPr="005F437C">
              <w:rPr>
                <w:rFonts w:ascii="Arial" w:hAnsi="Arial" w:cs="Arial"/>
                <w:sz w:val="20"/>
                <w:szCs w:val="20"/>
              </w:rPr>
              <w:t>:</w:t>
            </w:r>
            <w:r w:rsidRPr="005F437C">
              <w:rPr>
                <w:rFonts w:ascii="Arial" w:hAnsi="Arial" w:cs="Arial"/>
                <w:b/>
                <w:sz w:val="20"/>
                <w:szCs w:val="20"/>
              </w:rPr>
              <w:t xml:space="preserve"> </w:t>
            </w:r>
            <w:r w:rsidRPr="005F437C">
              <w:rPr>
                <w:rFonts w:ascii="Arial" w:hAnsi="Arial" w:cs="Arial"/>
                <w:sz w:val="20"/>
                <w:szCs w:val="20"/>
              </w:rPr>
              <w:t>Przy sporządzaniu wykazu proszę podać kwoty, daty i odbiorców, zarówno publicznych, jak i prywatnych</w:t>
            </w:r>
            <w:r w:rsidRPr="005F437C">
              <w:rPr>
                <w:rStyle w:val="Odwoanieprzypisudolnego"/>
                <w:rFonts w:ascii="Arial" w:hAnsi="Arial" w:cs="Arial"/>
                <w:sz w:val="20"/>
              </w:rPr>
              <w:footnoteReference w:id="40"/>
            </w:r>
            <w:r w:rsidRPr="005F437C">
              <w:rPr>
                <w:rFonts w:ascii="Arial" w:hAnsi="Arial" w:cs="Arial"/>
                <w:sz w:val="20"/>
                <w:szCs w:val="20"/>
              </w:rPr>
              <w:t>:</w:t>
            </w:r>
          </w:p>
        </w:tc>
        <w:tc>
          <w:tcPr>
            <w:tcW w:w="4645" w:type="dxa"/>
          </w:tcPr>
          <w:p w14:paraId="5102BEC5" w14:textId="77777777" w:rsidR="007C5B96" w:rsidRPr="005F437C" w:rsidRDefault="007C5B96" w:rsidP="00776F0D">
            <w:pPr>
              <w:rPr>
                <w:rFonts w:ascii="Arial" w:hAnsi="Arial" w:cs="Arial"/>
                <w:sz w:val="20"/>
                <w:szCs w:val="20"/>
              </w:rPr>
            </w:pPr>
            <w:r w:rsidRPr="005F437C">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F437C" w:rsidRPr="005F437C" w14:paraId="103B0A6C" w14:textId="77777777" w:rsidTr="00776F0D">
              <w:tc>
                <w:tcPr>
                  <w:tcW w:w="1336" w:type="dxa"/>
                </w:tcPr>
                <w:p w14:paraId="715D77AF" w14:textId="77777777" w:rsidR="007C5B96" w:rsidRPr="005F437C" w:rsidRDefault="007C5B96" w:rsidP="00776F0D">
                  <w:pPr>
                    <w:rPr>
                      <w:rFonts w:ascii="Arial" w:hAnsi="Arial" w:cs="Arial"/>
                      <w:sz w:val="20"/>
                      <w:szCs w:val="20"/>
                    </w:rPr>
                  </w:pPr>
                  <w:r w:rsidRPr="005F437C">
                    <w:rPr>
                      <w:rFonts w:ascii="Arial" w:hAnsi="Arial" w:cs="Arial"/>
                      <w:sz w:val="20"/>
                      <w:szCs w:val="20"/>
                    </w:rPr>
                    <w:t>Opis</w:t>
                  </w:r>
                </w:p>
              </w:tc>
              <w:tc>
                <w:tcPr>
                  <w:tcW w:w="936" w:type="dxa"/>
                </w:tcPr>
                <w:p w14:paraId="29C578E6" w14:textId="77777777" w:rsidR="007C5B96" w:rsidRPr="005F437C" w:rsidRDefault="007C5B96" w:rsidP="00776F0D">
                  <w:pPr>
                    <w:rPr>
                      <w:rFonts w:ascii="Arial" w:hAnsi="Arial" w:cs="Arial"/>
                      <w:sz w:val="20"/>
                      <w:szCs w:val="20"/>
                    </w:rPr>
                  </w:pPr>
                  <w:r w:rsidRPr="005F437C">
                    <w:rPr>
                      <w:rFonts w:ascii="Arial" w:hAnsi="Arial" w:cs="Arial"/>
                      <w:sz w:val="20"/>
                      <w:szCs w:val="20"/>
                    </w:rPr>
                    <w:t>Kwoty</w:t>
                  </w:r>
                </w:p>
              </w:tc>
              <w:tc>
                <w:tcPr>
                  <w:tcW w:w="724" w:type="dxa"/>
                </w:tcPr>
                <w:p w14:paraId="17BBE101" w14:textId="77777777" w:rsidR="007C5B96" w:rsidRPr="005F437C" w:rsidRDefault="007C5B96" w:rsidP="00776F0D">
                  <w:pPr>
                    <w:rPr>
                      <w:rFonts w:ascii="Arial" w:hAnsi="Arial" w:cs="Arial"/>
                      <w:sz w:val="20"/>
                      <w:szCs w:val="20"/>
                    </w:rPr>
                  </w:pPr>
                  <w:r w:rsidRPr="005F437C">
                    <w:rPr>
                      <w:rFonts w:ascii="Arial" w:hAnsi="Arial" w:cs="Arial"/>
                      <w:sz w:val="20"/>
                      <w:szCs w:val="20"/>
                    </w:rPr>
                    <w:t>Daty</w:t>
                  </w:r>
                </w:p>
              </w:tc>
              <w:tc>
                <w:tcPr>
                  <w:tcW w:w="1149" w:type="dxa"/>
                </w:tcPr>
                <w:p w14:paraId="1DB3A7DA" w14:textId="77777777" w:rsidR="007C5B96" w:rsidRPr="005F437C" w:rsidRDefault="007C5B96" w:rsidP="00776F0D">
                  <w:pPr>
                    <w:rPr>
                      <w:rFonts w:ascii="Arial" w:hAnsi="Arial" w:cs="Arial"/>
                      <w:sz w:val="20"/>
                      <w:szCs w:val="20"/>
                    </w:rPr>
                  </w:pPr>
                  <w:r w:rsidRPr="005F437C">
                    <w:rPr>
                      <w:rFonts w:ascii="Arial" w:hAnsi="Arial" w:cs="Arial"/>
                      <w:sz w:val="20"/>
                      <w:szCs w:val="20"/>
                    </w:rPr>
                    <w:t>Odbiorcy</w:t>
                  </w:r>
                </w:p>
              </w:tc>
            </w:tr>
            <w:tr w:rsidR="005F437C" w:rsidRPr="005F437C" w14:paraId="5204D661" w14:textId="77777777" w:rsidTr="00776F0D">
              <w:tc>
                <w:tcPr>
                  <w:tcW w:w="1336" w:type="dxa"/>
                </w:tcPr>
                <w:p w14:paraId="440B9BDD" w14:textId="77777777" w:rsidR="007C5B96" w:rsidRPr="005F437C" w:rsidRDefault="007C5B96" w:rsidP="00776F0D">
                  <w:pPr>
                    <w:rPr>
                      <w:rFonts w:ascii="Arial" w:hAnsi="Arial" w:cs="Arial"/>
                      <w:sz w:val="20"/>
                      <w:szCs w:val="20"/>
                    </w:rPr>
                  </w:pPr>
                </w:p>
              </w:tc>
              <w:tc>
                <w:tcPr>
                  <w:tcW w:w="936" w:type="dxa"/>
                </w:tcPr>
                <w:p w14:paraId="0C6743D5" w14:textId="77777777" w:rsidR="007C5B96" w:rsidRPr="005F437C" w:rsidRDefault="007C5B96" w:rsidP="00776F0D">
                  <w:pPr>
                    <w:rPr>
                      <w:rFonts w:ascii="Arial" w:hAnsi="Arial" w:cs="Arial"/>
                      <w:sz w:val="20"/>
                      <w:szCs w:val="20"/>
                    </w:rPr>
                  </w:pPr>
                </w:p>
              </w:tc>
              <w:tc>
                <w:tcPr>
                  <w:tcW w:w="724" w:type="dxa"/>
                </w:tcPr>
                <w:p w14:paraId="70A1EDFC" w14:textId="77777777" w:rsidR="007C5B96" w:rsidRPr="005F437C" w:rsidRDefault="007C5B96" w:rsidP="00776F0D">
                  <w:pPr>
                    <w:rPr>
                      <w:rFonts w:ascii="Arial" w:hAnsi="Arial" w:cs="Arial"/>
                      <w:sz w:val="20"/>
                      <w:szCs w:val="20"/>
                    </w:rPr>
                  </w:pPr>
                </w:p>
              </w:tc>
              <w:tc>
                <w:tcPr>
                  <w:tcW w:w="1149" w:type="dxa"/>
                </w:tcPr>
                <w:p w14:paraId="0F33D1D0" w14:textId="77777777" w:rsidR="007C5B96" w:rsidRPr="005F437C" w:rsidRDefault="007C5B96" w:rsidP="00776F0D">
                  <w:pPr>
                    <w:rPr>
                      <w:rFonts w:ascii="Arial" w:hAnsi="Arial" w:cs="Arial"/>
                      <w:sz w:val="20"/>
                      <w:szCs w:val="20"/>
                    </w:rPr>
                  </w:pPr>
                </w:p>
              </w:tc>
            </w:tr>
          </w:tbl>
          <w:p w14:paraId="1EA11B76" w14:textId="77777777" w:rsidR="007C5B96" w:rsidRPr="005F437C" w:rsidRDefault="007C5B96" w:rsidP="00776F0D">
            <w:pPr>
              <w:rPr>
                <w:rFonts w:ascii="Arial" w:hAnsi="Arial" w:cs="Arial"/>
                <w:sz w:val="20"/>
                <w:szCs w:val="20"/>
              </w:rPr>
            </w:pPr>
          </w:p>
        </w:tc>
      </w:tr>
      <w:tr w:rsidR="005F437C" w:rsidRPr="005F437C" w14:paraId="1190435B" w14:textId="77777777" w:rsidTr="00776F0D">
        <w:tc>
          <w:tcPr>
            <w:tcW w:w="4644" w:type="dxa"/>
          </w:tcPr>
          <w:p w14:paraId="1B0E43C8" w14:textId="77777777" w:rsidR="007C5B96" w:rsidRPr="005F437C" w:rsidRDefault="007C5B96" w:rsidP="00776F0D">
            <w:pPr>
              <w:rPr>
                <w:rFonts w:ascii="Arial" w:hAnsi="Arial" w:cs="Arial"/>
                <w:sz w:val="20"/>
                <w:szCs w:val="20"/>
                <w:shd w:val="clear" w:color="auto" w:fill="BFBFBF"/>
              </w:rPr>
            </w:pPr>
            <w:r w:rsidRPr="005F437C">
              <w:rPr>
                <w:rFonts w:ascii="Arial" w:hAnsi="Arial" w:cs="Arial"/>
                <w:sz w:val="20"/>
                <w:szCs w:val="20"/>
              </w:rPr>
              <w:t xml:space="preserve">2) Może skorzystać z usług następujących </w:t>
            </w:r>
            <w:r w:rsidRPr="005F437C">
              <w:rPr>
                <w:rFonts w:ascii="Arial" w:hAnsi="Arial" w:cs="Arial"/>
                <w:b/>
                <w:sz w:val="20"/>
                <w:szCs w:val="20"/>
              </w:rPr>
              <w:t>pracowników technicznych lub służb technicznych</w:t>
            </w:r>
            <w:r w:rsidRPr="005F437C">
              <w:rPr>
                <w:rStyle w:val="Odwoanieprzypisudolnego"/>
                <w:rFonts w:ascii="Arial" w:hAnsi="Arial" w:cs="Arial"/>
                <w:sz w:val="20"/>
              </w:rPr>
              <w:footnoteReference w:id="41"/>
            </w:r>
            <w:r w:rsidRPr="005F437C">
              <w:rPr>
                <w:rFonts w:ascii="Arial" w:hAnsi="Arial" w:cs="Arial"/>
                <w:sz w:val="20"/>
                <w:szCs w:val="20"/>
              </w:rPr>
              <w:t>, w szczególności tych odpowiedzialnych za kontrolę jakości:</w:t>
            </w:r>
            <w:r w:rsidRPr="005F437C">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645" w:type="dxa"/>
          </w:tcPr>
          <w:p w14:paraId="0D4B01C9" w14:textId="77777777" w:rsidR="007C5B96" w:rsidRPr="005F437C" w:rsidRDefault="007C5B96" w:rsidP="00776F0D">
            <w:pPr>
              <w:rPr>
                <w:rFonts w:ascii="Arial" w:hAnsi="Arial" w:cs="Arial"/>
                <w:sz w:val="20"/>
                <w:szCs w:val="20"/>
              </w:rPr>
            </w:pP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p>
        </w:tc>
      </w:tr>
      <w:tr w:rsidR="005F437C" w:rsidRPr="005F437C" w14:paraId="56C566D0" w14:textId="77777777" w:rsidTr="00776F0D">
        <w:tc>
          <w:tcPr>
            <w:tcW w:w="4644" w:type="dxa"/>
          </w:tcPr>
          <w:p w14:paraId="6674AA89"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3) Korzysta z następujących </w:t>
            </w:r>
            <w:r w:rsidRPr="005F437C">
              <w:rPr>
                <w:rFonts w:ascii="Arial" w:hAnsi="Arial" w:cs="Arial"/>
                <w:b/>
                <w:sz w:val="20"/>
                <w:szCs w:val="20"/>
              </w:rPr>
              <w:t xml:space="preserve">urządzeń technicznych oraz środków w celu </w:t>
            </w:r>
            <w:r w:rsidRPr="005F437C">
              <w:rPr>
                <w:rFonts w:ascii="Arial" w:hAnsi="Arial" w:cs="Arial"/>
                <w:b/>
                <w:sz w:val="20"/>
                <w:szCs w:val="20"/>
              </w:rPr>
              <w:lastRenderedPageBreak/>
              <w:t>zapewnienia jakości</w:t>
            </w:r>
            <w:r w:rsidRPr="005F437C">
              <w:rPr>
                <w:rFonts w:ascii="Arial" w:hAnsi="Arial" w:cs="Arial"/>
                <w:sz w:val="20"/>
                <w:szCs w:val="20"/>
              </w:rPr>
              <w:t xml:space="preserve">, a jego </w:t>
            </w:r>
            <w:r w:rsidRPr="005F437C">
              <w:rPr>
                <w:rFonts w:ascii="Arial" w:hAnsi="Arial" w:cs="Arial"/>
                <w:b/>
                <w:sz w:val="20"/>
                <w:szCs w:val="20"/>
              </w:rPr>
              <w:t>zaplecze naukowo-badawcze</w:t>
            </w:r>
            <w:r w:rsidRPr="005F437C">
              <w:rPr>
                <w:rFonts w:ascii="Arial" w:hAnsi="Arial" w:cs="Arial"/>
                <w:sz w:val="20"/>
                <w:szCs w:val="20"/>
              </w:rPr>
              <w:t xml:space="preserve"> jest następujące: </w:t>
            </w:r>
          </w:p>
        </w:tc>
        <w:tc>
          <w:tcPr>
            <w:tcW w:w="4645" w:type="dxa"/>
          </w:tcPr>
          <w:p w14:paraId="24BF379E"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t>[……]</w:t>
            </w:r>
          </w:p>
        </w:tc>
      </w:tr>
      <w:tr w:rsidR="005F437C" w:rsidRPr="005F437C" w14:paraId="52F4C4A7" w14:textId="77777777" w:rsidTr="00776F0D">
        <w:tc>
          <w:tcPr>
            <w:tcW w:w="4644" w:type="dxa"/>
          </w:tcPr>
          <w:p w14:paraId="6E061F2A"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4) Podczas realizacji zamówienia będzie mógł stosować następujące systemy </w:t>
            </w:r>
            <w:r w:rsidRPr="005F437C">
              <w:rPr>
                <w:rFonts w:ascii="Arial" w:hAnsi="Arial" w:cs="Arial"/>
                <w:b/>
                <w:sz w:val="20"/>
                <w:szCs w:val="20"/>
              </w:rPr>
              <w:t>zarządzania łańcuchem dostaw</w:t>
            </w:r>
            <w:r w:rsidRPr="005F437C">
              <w:rPr>
                <w:rFonts w:ascii="Arial" w:hAnsi="Arial" w:cs="Arial"/>
                <w:sz w:val="20"/>
                <w:szCs w:val="20"/>
              </w:rPr>
              <w:t xml:space="preserve"> i śledzenia łańcucha dostaw:</w:t>
            </w:r>
          </w:p>
        </w:tc>
        <w:tc>
          <w:tcPr>
            <w:tcW w:w="4645" w:type="dxa"/>
          </w:tcPr>
          <w:p w14:paraId="7BE673C8"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5E8751C3" w14:textId="77777777" w:rsidTr="00776F0D">
        <w:tc>
          <w:tcPr>
            <w:tcW w:w="4644" w:type="dxa"/>
          </w:tcPr>
          <w:p w14:paraId="13292465" w14:textId="77777777" w:rsidR="007C5B96" w:rsidRPr="005F437C" w:rsidRDefault="007C5B96" w:rsidP="00776F0D">
            <w:pPr>
              <w:rPr>
                <w:rFonts w:ascii="Arial" w:hAnsi="Arial" w:cs="Arial"/>
                <w:sz w:val="20"/>
                <w:szCs w:val="20"/>
              </w:rPr>
            </w:pPr>
            <w:r w:rsidRPr="005F437C">
              <w:rPr>
                <w:rFonts w:ascii="Arial" w:hAnsi="Arial" w:cs="Arial"/>
                <w:sz w:val="20"/>
                <w:szCs w:val="20"/>
                <w:shd w:val="clear" w:color="auto" w:fill="FFFFFF"/>
              </w:rPr>
              <w:t>5)</w:t>
            </w:r>
            <w:r w:rsidRPr="005F437C">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5F437C">
              <w:rPr>
                <w:rFonts w:ascii="Arial" w:hAnsi="Arial" w:cs="Arial"/>
                <w:b/>
                <w:sz w:val="20"/>
                <w:szCs w:val="20"/>
                <w:shd w:val="clear" w:color="auto" w:fill="BFBFBF"/>
              </w:rPr>
              <w:br/>
            </w:r>
            <w:r w:rsidRPr="005F437C">
              <w:rPr>
                <w:rFonts w:ascii="Arial" w:hAnsi="Arial" w:cs="Arial"/>
                <w:sz w:val="20"/>
                <w:szCs w:val="20"/>
              </w:rPr>
              <w:t xml:space="preserve">Czy wykonawca </w:t>
            </w:r>
            <w:r w:rsidRPr="005F437C">
              <w:rPr>
                <w:rFonts w:ascii="Arial" w:hAnsi="Arial" w:cs="Arial"/>
                <w:b/>
                <w:sz w:val="20"/>
                <w:szCs w:val="20"/>
              </w:rPr>
              <w:t>zezwoli</w:t>
            </w:r>
            <w:r w:rsidRPr="005F437C">
              <w:rPr>
                <w:rFonts w:ascii="Arial" w:hAnsi="Arial" w:cs="Arial"/>
                <w:sz w:val="20"/>
                <w:szCs w:val="20"/>
              </w:rPr>
              <w:t xml:space="preserve"> na przeprowadzenie </w:t>
            </w:r>
            <w:r w:rsidRPr="005F437C">
              <w:rPr>
                <w:rFonts w:ascii="Arial" w:hAnsi="Arial" w:cs="Arial"/>
                <w:b/>
                <w:sz w:val="20"/>
                <w:szCs w:val="20"/>
              </w:rPr>
              <w:t>kontroli</w:t>
            </w:r>
            <w:r w:rsidRPr="005F437C">
              <w:rPr>
                <w:rStyle w:val="Odwoanieprzypisudolnego"/>
                <w:rFonts w:ascii="Arial" w:hAnsi="Arial" w:cs="Arial"/>
                <w:sz w:val="20"/>
              </w:rPr>
              <w:footnoteReference w:id="42"/>
            </w:r>
            <w:r w:rsidRPr="005F437C">
              <w:rPr>
                <w:rFonts w:ascii="Arial" w:hAnsi="Arial" w:cs="Arial"/>
                <w:sz w:val="20"/>
                <w:szCs w:val="20"/>
              </w:rPr>
              <w:t xml:space="preserve"> swoich </w:t>
            </w:r>
            <w:r w:rsidRPr="005F437C">
              <w:rPr>
                <w:rFonts w:ascii="Arial" w:hAnsi="Arial" w:cs="Arial"/>
                <w:b/>
                <w:sz w:val="20"/>
                <w:szCs w:val="20"/>
              </w:rPr>
              <w:t>zdolności produkcyjnych</w:t>
            </w:r>
            <w:r w:rsidRPr="005F437C">
              <w:rPr>
                <w:rFonts w:ascii="Arial" w:hAnsi="Arial" w:cs="Arial"/>
                <w:sz w:val="20"/>
                <w:szCs w:val="20"/>
              </w:rPr>
              <w:t xml:space="preserve"> lub </w:t>
            </w:r>
            <w:r w:rsidRPr="005F437C">
              <w:rPr>
                <w:rFonts w:ascii="Arial" w:hAnsi="Arial" w:cs="Arial"/>
                <w:b/>
                <w:sz w:val="20"/>
                <w:szCs w:val="20"/>
              </w:rPr>
              <w:t>zdolności technicznych</w:t>
            </w:r>
            <w:r w:rsidRPr="005F437C">
              <w:rPr>
                <w:rFonts w:ascii="Arial" w:hAnsi="Arial" w:cs="Arial"/>
                <w:sz w:val="20"/>
                <w:szCs w:val="20"/>
              </w:rPr>
              <w:t xml:space="preserve">, a w razie konieczności także dostępnych mu </w:t>
            </w:r>
            <w:r w:rsidRPr="005F437C">
              <w:rPr>
                <w:rFonts w:ascii="Arial" w:hAnsi="Arial" w:cs="Arial"/>
                <w:b/>
                <w:sz w:val="20"/>
                <w:szCs w:val="20"/>
              </w:rPr>
              <w:t>środków naukowych i badawczych</w:t>
            </w:r>
            <w:r w:rsidRPr="005F437C">
              <w:rPr>
                <w:rFonts w:ascii="Arial" w:hAnsi="Arial" w:cs="Arial"/>
                <w:sz w:val="20"/>
                <w:szCs w:val="20"/>
              </w:rPr>
              <w:t xml:space="preserve">, jak również </w:t>
            </w:r>
            <w:r w:rsidRPr="005F437C">
              <w:rPr>
                <w:rFonts w:ascii="Arial" w:hAnsi="Arial" w:cs="Arial"/>
                <w:b/>
                <w:sz w:val="20"/>
                <w:szCs w:val="20"/>
              </w:rPr>
              <w:t>środków kontroli jakości</w:t>
            </w:r>
            <w:r w:rsidRPr="005F437C">
              <w:rPr>
                <w:rFonts w:ascii="Arial" w:hAnsi="Arial" w:cs="Arial"/>
                <w:sz w:val="20"/>
                <w:szCs w:val="20"/>
              </w:rPr>
              <w:t>?</w:t>
            </w:r>
          </w:p>
        </w:tc>
        <w:tc>
          <w:tcPr>
            <w:tcW w:w="4645" w:type="dxa"/>
          </w:tcPr>
          <w:p w14:paraId="2C65F57C" w14:textId="77777777" w:rsidR="007C5B96" w:rsidRPr="005F437C" w:rsidRDefault="007C5B96" w:rsidP="00776F0D">
            <w:pPr>
              <w:rPr>
                <w:rFonts w:ascii="Arial" w:hAnsi="Arial" w:cs="Arial"/>
                <w:sz w:val="20"/>
                <w:szCs w:val="20"/>
              </w:rPr>
            </w:pP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 Tak [] Nie</w:t>
            </w:r>
          </w:p>
        </w:tc>
      </w:tr>
      <w:tr w:rsidR="005F437C" w:rsidRPr="005F437C" w14:paraId="2C7ED186" w14:textId="77777777" w:rsidTr="00776F0D">
        <w:tc>
          <w:tcPr>
            <w:tcW w:w="4644" w:type="dxa"/>
          </w:tcPr>
          <w:p w14:paraId="08589D21" w14:textId="77777777" w:rsidR="007C5B96" w:rsidRPr="005F437C" w:rsidRDefault="007C5B96" w:rsidP="00776F0D">
            <w:pPr>
              <w:rPr>
                <w:rFonts w:ascii="Arial" w:hAnsi="Arial" w:cs="Arial"/>
                <w:b/>
                <w:sz w:val="20"/>
                <w:szCs w:val="20"/>
                <w:shd w:val="clear" w:color="auto" w:fill="BFBFBF"/>
              </w:rPr>
            </w:pPr>
            <w:r w:rsidRPr="005F437C">
              <w:rPr>
                <w:rFonts w:ascii="Arial" w:hAnsi="Arial" w:cs="Arial"/>
                <w:sz w:val="20"/>
                <w:szCs w:val="20"/>
              </w:rPr>
              <w:t xml:space="preserve">6) Następującym </w:t>
            </w:r>
            <w:r w:rsidRPr="005F437C">
              <w:rPr>
                <w:rFonts w:ascii="Arial" w:hAnsi="Arial" w:cs="Arial"/>
                <w:b/>
                <w:sz w:val="20"/>
                <w:szCs w:val="20"/>
              </w:rPr>
              <w:t>wykształceniem i kwalifikacjami zawodowymi</w:t>
            </w:r>
            <w:r w:rsidRPr="005F437C">
              <w:rPr>
                <w:rFonts w:ascii="Arial" w:hAnsi="Arial" w:cs="Arial"/>
                <w:sz w:val="20"/>
                <w:szCs w:val="20"/>
              </w:rPr>
              <w:t xml:space="preserve"> legitymuje się:</w:t>
            </w:r>
            <w:r w:rsidRPr="005F437C">
              <w:rPr>
                <w:rFonts w:ascii="Arial" w:hAnsi="Arial" w:cs="Arial"/>
                <w:sz w:val="20"/>
                <w:szCs w:val="20"/>
              </w:rPr>
              <w:br/>
              <w:t>a) sam usługodawca lub wykonawca:</w:t>
            </w:r>
            <w:r w:rsidRPr="005F437C">
              <w:rPr>
                <w:rFonts w:ascii="Arial" w:hAnsi="Arial" w:cs="Arial"/>
                <w:sz w:val="20"/>
                <w:szCs w:val="20"/>
              </w:rPr>
              <w:br/>
            </w:r>
            <w:r w:rsidRPr="005F437C">
              <w:rPr>
                <w:rFonts w:ascii="Arial" w:hAnsi="Arial" w:cs="Arial"/>
                <w:b/>
                <w:sz w:val="20"/>
                <w:szCs w:val="20"/>
              </w:rPr>
              <w:t>lub</w:t>
            </w:r>
            <w:r w:rsidRPr="005F437C">
              <w:rPr>
                <w:rFonts w:ascii="Arial" w:hAnsi="Arial" w:cs="Arial"/>
                <w:sz w:val="20"/>
                <w:szCs w:val="20"/>
              </w:rPr>
              <w:t xml:space="preserve"> (w zależności od wymogów określonych w stosownym ogłoszeniu lub dokumentach zamówienia):</w:t>
            </w:r>
            <w:r w:rsidRPr="005F437C">
              <w:rPr>
                <w:rFonts w:ascii="Arial" w:hAnsi="Arial" w:cs="Arial"/>
                <w:sz w:val="20"/>
                <w:szCs w:val="20"/>
              </w:rPr>
              <w:br/>
              <w:t>b) jego kadra kierownicza:</w:t>
            </w:r>
          </w:p>
        </w:tc>
        <w:tc>
          <w:tcPr>
            <w:tcW w:w="4645" w:type="dxa"/>
          </w:tcPr>
          <w:p w14:paraId="4A90B50F" w14:textId="77777777" w:rsidR="007C5B96" w:rsidRPr="005F437C" w:rsidRDefault="007C5B96" w:rsidP="00776F0D">
            <w:pPr>
              <w:rPr>
                <w:rFonts w:ascii="Arial" w:hAnsi="Arial" w:cs="Arial"/>
                <w:sz w:val="20"/>
                <w:szCs w:val="20"/>
              </w:rPr>
            </w:pPr>
            <w:r w:rsidRPr="005F437C">
              <w:rPr>
                <w:rFonts w:ascii="Arial" w:hAnsi="Arial" w:cs="Arial"/>
                <w:sz w:val="20"/>
                <w:szCs w:val="20"/>
              </w:rPr>
              <w:br/>
            </w:r>
            <w:r w:rsidRPr="005F437C">
              <w:rPr>
                <w:rFonts w:ascii="Arial" w:hAnsi="Arial" w:cs="Arial"/>
                <w:sz w:val="20"/>
                <w:szCs w:val="20"/>
              </w:rPr>
              <w:br/>
              <w:t>a) [……]</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b) [……]</w:t>
            </w:r>
          </w:p>
        </w:tc>
      </w:tr>
      <w:tr w:rsidR="005F437C" w:rsidRPr="005F437C" w14:paraId="304EA753" w14:textId="77777777" w:rsidTr="00776F0D">
        <w:tc>
          <w:tcPr>
            <w:tcW w:w="4644" w:type="dxa"/>
          </w:tcPr>
          <w:p w14:paraId="1838C9B0"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7) Podczas realizacji zamówienia wykonawca będzie mógł stosować następujące </w:t>
            </w:r>
            <w:r w:rsidRPr="005F437C">
              <w:rPr>
                <w:rFonts w:ascii="Arial" w:hAnsi="Arial" w:cs="Arial"/>
                <w:b/>
                <w:sz w:val="20"/>
                <w:szCs w:val="20"/>
              </w:rPr>
              <w:t>środki zarządzania środowiskowego</w:t>
            </w:r>
            <w:r w:rsidRPr="005F437C">
              <w:rPr>
                <w:rFonts w:ascii="Arial" w:hAnsi="Arial" w:cs="Arial"/>
                <w:sz w:val="20"/>
                <w:szCs w:val="20"/>
              </w:rPr>
              <w:t>:</w:t>
            </w:r>
          </w:p>
        </w:tc>
        <w:tc>
          <w:tcPr>
            <w:tcW w:w="4645" w:type="dxa"/>
          </w:tcPr>
          <w:p w14:paraId="559E2DC4"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3588A767" w14:textId="77777777" w:rsidTr="00776F0D">
        <w:tc>
          <w:tcPr>
            <w:tcW w:w="4644" w:type="dxa"/>
          </w:tcPr>
          <w:p w14:paraId="5475DCF0"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8) Wielkość </w:t>
            </w:r>
            <w:r w:rsidRPr="005F437C">
              <w:rPr>
                <w:rFonts w:ascii="Arial" w:hAnsi="Arial" w:cs="Arial"/>
                <w:b/>
                <w:sz w:val="20"/>
                <w:szCs w:val="20"/>
              </w:rPr>
              <w:t>średniego rocznego zatrudnienia</w:t>
            </w:r>
            <w:r w:rsidRPr="005F437C">
              <w:rPr>
                <w:rFonts w:ascii="Arial" w:hAnsi="Arial" w:cs="Arial"/>
                <w:sz w:val="20"/>
                <w:szCs w:val="20"/>
              </w:rPr>
              <w:t xml:space="preserve"> u wykonawcy oraz liczebność kadry kierowniczej w ostatnich trzech latach są następujące</w:t>
            </w:r>
          </w:p>
        </w:tc>
        <w:tc>
          <w:tcPr>
            <w:tcW w:w="4645" w:type="dxa"/>
          </w:tcPr>
          <w:p w14:paraId="48A9CF75" w14:textId="77777777" w:rsidR="007C5B96" w:rsidRPr="005F437C" w:rsidRDefault="007C5B96" w:rsidP="00776F0D">
            <w:pPr>
              <w:rPr>
                <w:rFonts w:ascii="Arial" w:hAnsi="Arial" w:cs="Arial"/>
                <w:sz w:val="20"/>
                <w:szCs w:val="20"/>
              </w:rPr>
            </w:pPr>
            <w:r w:rsidRPr="005F437C">
              <w:rPr>
                <w:rFonts w:ascii="Arial" w:hAnsi="Arial" w:cs="Arial"/>
                <w:sz w:val="20"/>
                <w:szCs w:val="20"/>
              </w:rPr>
              <w:t>Rok, średnie roczne zatrudnienie:</w:t>
            </w:r>
            <w:r w:rsidRPr="005F437C">
              <w:rPr>
                <w:rFonts w:ascii="Arial" w:hAnsi="Arial" w:cs="Arial"/>
                <w:sz w:val="20"/>
                <w:szCs w:val="20"/>
              </w:rPr>
              <w:br/>
              <w:t>[……], [……]</w:t>
            </w:r>
            <w:r w:rsidRPr="005F437C">
              <w:rPr>
                <w:rFonts w:ascii="Arial" w:hAnsi="Arial" w:cs="Arial"/>
                <w:sz w:val="20"/>
                <w:szCs w:val="20"/>
              </w:rPr>
              <w:br/>
              <w:t>[……], [……]</w:t>
            </w:r>
            <w:r w:rsidRPr="005F437C">
              <w:rPr>
                <w:rFonts w:ascii="Arial" w:hAnsi="Arial" w:cs="Arial"/>
                <w:sz w:val="20"/>
                <w:szCs w:val="20"/>
              </w:rPr>
              <w:br/>
              <w:t>[……], [……]</w:t>
            </w:r>
            <w:r w:rsidRPr="005F437C">
              <w:rPr>
                <w:rFonts w:ascii="Arial" w:hAnsi="Arial" w:cs="Arial"/>
                <w:sz w:val="20"/>
                <w:szCs w:val="20"/>
              </w:rPr>
              <w:br/>
              <w:t>Rok, liczebność kadry kierowniczej:</w:t>
            </w:r>
            <w:r w:rsidRPr="005F437C">
              <w:rPr>
                <w:rFonts w:ascii="Arial" w:hAnsi="Arial" w:cs="Arial"/>
                <w:sz w:val="20"/>
                <w:szCs w:val="20"/>
              </w:rPr>
              <w:br/>
              <w:t>[……], [……]</w:t>
            </w:r>
            <w:r w:rsidRPr="005F437C">
              <w:rPr>
                <w:rFonts w:ascii="Arial" w:hAnsi="Arial" w:cs="Arial"/>
                <w:sz w:val="20"/>
                <w:szCs w:val="20"/>
              </w:rPr>
              <w:br/>
              <w:t>[……], [……]</w:t>
            </w:r>
            <w:r w:rsidRPr="005F437C">
              <w:rPr>
                <w:rFonts w:ascii="Arial" w:hAnsi="Arial" w:cs="Arial"/>
                <w:sz w:val="20"/>
                <w:szCs w:val="20"/>
              </w:rPr>
              <w:br/>
              <w:t>[……], [……]</w:t>
            </w:r>
          </w:p>
        </w:tc>
      </w:tr>
      <w:tr w:rsidR="005F437C" w:rsidRPr="005F437C" w14:paraId="68E4672F" w14:textId="77777777" w:rsidTr="00776F0D">
        <w:tc>
          <w:tcPr>
            <w:tcW w:w="4644" w:type="dxa"/>
          </w:tcPr>
          <w:p w14:paraId="568AE379"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9) Będzie dysponował następującymi </w:t>
            </w:r>
            <w:r w:rsidRPr="005F437C">
              <w:rPr>
                <w:rFonts w:ascii="Arial" w:hAnsi="Arial" w:cs="Arial"/>
                <w:b/>
                <w:sz w:val="20"/>
                <w:szCs w:val="20"/>
              </w:rPr>
              <w:t>narzędziami, wyposażeniem zakładu i urządzeniami technicznymi</w:t>
            </w:r>
            <w:r w:rsidRPr="005F437C">
              <w:rPr>
                <w:rFonts w:ascii="Arial" w:hAnsi="Arial" w:cs="Arial"/>
                <w:sz w:val="20"/>
                <w:szCs w:val="20"/>
              </w:rPr>
              <w:t xml:space="preserve"> na potrzeby realizacji zamówienia:</w:t>
            </w:r>
          </w:p>
        </w:tc>
        <w:tc>
          <w:tcPr>
            <w:tcW w:w="4645" w:type="dxa"/>
          </w:tcPr>
          <w:p w14:paraId="2945769E"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74C20310" w14:textId="77777777" w:rsidTr="00776F0D">
        <w:tc>
          <w:tcPr>
            <w:tcW w:w="4644" w:type="dxa"/>
          </w:tcPr>
          <w:p w14:paraId="1D576379"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10) Wykonawca </w:t>
            </w:r>
            <w:r w:rsidRPr="005F437C">
              <w:rPr>
                <w:rFonts w:ascii="Arial" w:hAnsi="Arial" w:cs="Arial"/>
                <w:b/>
                <w:sz w:val="20"/>
                <w:szCs w:val="20"/>
              </w:rPr>
              <w:t>zamierza ewentualnie zlecić podwykonawcom</w:t>
            </w:r>
            <w:r w:rsidRPr="005F437C">
              <w:rPr>
                <w:rStyle w:val="Odwoanieprzypisudolnego"/>
                <w:rFonts w:ascii="Arial" w:hAnsi="Arial" w:cs="Arial"/>
                <w:sz w:val="20"/>
              </w:rPr>
              <w:footnoteReference w:id="43"/>
            </w:r>
            <w:r w:rsidRPr="005F437C">
              <w:rPr>
                <w:rFonts w:ascii="Arial" w:hAnsi="Arial" w:cs="Arial"/>
                <w:sz w:val="20"/>
                <w:szCs w:val="20"/>
              </w:rPr>
              <w:t xml:space="preserve"> następującą </w:t>
            </w:r>
            <w:r w:rsidRPr="005F437C">
              <w:rPr>
                <w:rFonts w:ascii="Arial" w:hAnsi="Arial" w:cs="Arial"/>
                <w:b/>
                <w:sz w:val="20"/>
                <w:szCs w:val="20"/>
              </w:rPr>
              <w:t>część (procentową)</w:t>
            </w:r>
            <w:r w:rsidRPr="005F437C">
              <w:rPr>
                <w:rFonts w:ascii="Arial" w:hAnsi="Arial" w:cs="Arial"/>
                <w:sz w:val="20"/>
                <w:szCs w:val="20"/>
              </w:rPr>
              <w:t xml:space="preserve"> zamówienia:</w:t>
            </w:r>
          </w:p>
        </w:tc>
        <w:tc>
          <w:tcPr>
            <w:tcW w:w="4645" w:type="dxa"/>
          </w:tcPr>
          <w:p w14:paraId="3C8FD3ED" w14:textId="77777777" w:rsidR="007C5B96" w:rsidRPr="005F437C" w:rsidRDefault="007C5B96" w:rsidP="00776F0D">
            <w:pPr>
              <w:rPr>
                <w:rFonts w:ascii="Arial" w:hAnsi="Arial" w:cs="Arial"/>
                <w:sz w:val="20"/>
                <w:szCs w:val="20"/>
              </w:rPr>
            </w:pPr>
            <w:r w:rsidRPr="005F437C">
              <w:rPr>
                <w:rFonts w:ascii="Arial" w:hAnsi="Arial" w:cs="Arial"/>
                <w:sz w:val="20"/>
                <w:szCs w:val="20"/>
              </w:rPr>
              <w:t>[……]</w:t>
            </w:r>
          </w:p>
        </w:tc>
      </w:tr>
      <w:tr w:rsidR="005F437C" w:rsidRPr="005F437C" w14:paraId="3131DF17" w14:textId="77777777" w:rsidTr="00776F0D">
        <w:tc>
          <w:tcPr>
            <w:tcW w:w="4644" w:type="dxa"/>
          </w:tcPr>
          <w:p w14:paraId="51FC6017" w14:textId="77777777" w:rsidR="007C5B96" w:rsidRPr="005F437C" w:rsidRDefault="007C5B96" w:rsidP="00776F0D">
            <w:pPr>
              <w:rPr>
                <w:rFonts w:ascii="Arial" w:hAnsi="Arial" w:cs="Arial"/>
                <w:sz w:val="20"/>
                <w:szCs w:val="20"/>
              </w:rPr>
            </w:pPr>
            <w:r w:rsidRPr="005F437C">
              <w:rPr>
                <w:rFonts w:ascii="Arial" w:hAnsi="Arial" w:cs="Arial"/>
                <w:sz w:val="20"/>
                <w:szCs w:val="20"/>
              </w:rPr>
              <w:t xml:space="preserve">11) W odniesieniu do </w:t>
            </w:r>
            <w:r w:rsidRPr="005F437C">
              <w:rPr>
                <w:rFonts w:ascii="Arial" w:hAnsi="Arial" w:cs="Arial"/>
                <w:b/>
                <w:sz w:val="20"/>
                <w:szCs w:val="20"/>
              </w:rPr>
              <w:t>zamówień publicznych na dostawy</w:t>
            </w: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lastRenderedPageBreak/>
              <w:t>Wykonawca dostarczy wymagane próbki, opisy lub fotografie produktów, które mają być dostarczone i którym nie musi towarzyszyć świadectwo autentyczności.</w:t>
            </w:r>
            <w:r w:rsidRPr="005F437C">
              <w:rPr>
                <w:rFonts w:ascii="Arial" w:hAnsi="Arial" w:cs="Arial"/>
                <w:sz w:val="20"/>
                <w:szCs w:val="20"/>
              </w:rPr>
              <w:br/>
              <w:t>Wykonawca oświadcza ponadto, że w stosownych przypadkach przedstawi wymagane świadectwa autentyczności.</w:t>
            </w:r>
            <w:r w:rsidRPr="005F437C">
              <w:rPr>
                <w:rFonts w:ascii="Arial" w:hAnsi="Arial" w:cs="Arial"/>
                <w:sz w:val="20"/>
                <w:szCs w:val="20"/>
              </w:rPr>
              <w:br/>
              <w:t>Jeżeli odnośna dokumentacja jest dostępna w formie elektronicznej, proszę wskazać:</w:t>
            </w:r>
          </w:p>
        </w:tc>
        <w:tc>
          <w:tcPr>
            <w:tcW w:w="4645" w:type="dxa"/>
          </w:tcPr>
          <w:p w14:paraId="59FF461E" w14:textId="77777777" w:rsidR="007C5B96" w:rsidRPr="005F437C" w:rsidRDefault="007C5B96" w:rsidP="00776F0D">
            <w:pPr>
              <w:rPr>
                <w:rFonts w:ascii="Arial" w:hAnsi="Arial" w:cs="Arial"/>
                <w:sz w:val="20"/>
                <w:szCs w:val="20"/>
              </w:rPr>
            </w:pPr>
            <w:r w:rsidRPr="005F437C">
              <w:rPr>
                <w:rFonts w:ascii="Arial" w:hAnsi="Arial" w:cs="Arial"/>
                <w:sz w:val="20"/>
                <w:szCs w:val="20"/>
              </w:rPr>
              <w:lastRenderedPageBreak/>
              <w:br/>
              <w:t>[] Tak [] Nie</w:t>
            </w:r>
            <w:r w:rsidRPr="005F437C">
              <w:rPr>
                <w:rFonts w:ascii="Arial" w:hAnsi="Arial" w:cs="Arial"/>
                <w:sz w:val="20"/>
                <w:szCs w:val="20"/>
              </w:rPr>
              <w:br/>
            </w:r>
            <w:r w:rsidRPr="005F437C">
              <w:rPr>
                <w:rFonts w:ascii="Arial" w:hAnsi="Arial" w:cs="Arial"/>
                <w:sz w:val="20"/>
                <w:szCs w:val="20"/>
              </w:rPr>
              <w:lastRenderedPageBreak/>
              <w:br/>
            </w:r>
            <w:r w:rsidRPr="005F437C">
              <w:rPr>
                <w:rFonts w:ascii="Arial" w:hAnsi="Arial" w:cs="Arial"/>
                <w:sz w:val="20"/>
                <w:szCs w:val="20"/>
              </w:rPr>
              <w:br/>
            </w:r>
            <w:r w:rsidRPr="005F437C">
              <w:rPr>
                <w:rFonts w:ascii="Arial" w:hAnsi="Arial" w:cs="Arial"/>
                <w:sz w:val="20"/>
                <w:szCs w:val="20"/>
              </w:rPr>
              <w:b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(adres internetowy, wydający urząd lub organ,</w:t>
            </w:r>
            <w:r w:rsidRPr="005F437C">
              <w:rPr>
                <w:rFonts w:ascii="Arial" w:hAnsi="Arial" w:cs="Arial"/>
                <w:i/>
                <w:sz w:val="20"/>
                <w:szCs w:val="20"/>
              </w:rPr>
              <w:t xml:space="preserve"> </w:t>
            </w:r>
            <w:r w:rsidRPr="005F437C">
              <w:rPr>
                <w:rFonts w:ascii="Arial" w:hAnsi="Arial" w:cs="Arial"/>
                <w:sz w:val="20"/>
                <w:szCs w:val="20"/>
              </w:rPr>
              <w:t>dokładne dane referencyjne dokumentacji): [……][……][……]</w:t>
            </w:r>
          </w:p>
        </w:tc>
      </w:tr>
      <w:tr w:rsidR="005F437C" w:rsidRPr="005F437C" w14:paraId="09129732" w14:textId="77777777" w:rsidTr="00776F0D">
        <w:tc>
          <w:tcPr>
            <w:tcW w:w="4644" w:type="dxa"/>
          </w:tcPr>
          <w:p w14:paraId="6148484D" w14:textId="77777777" w:rsidR="007C5B96" w:rsidRPr="005F437C" w:rsidRDefault="007C5B96" w:rsidP="00776F0D">
            <w:pPr>
              <w:rPr>
                <w:rFonts w:ascii="Arial" w:hAnsi="Arial" w:cs="Arial"/>
                <w:sz w:val="20"/>
                <w:szCs w:val="20"/>
                <w:shd w:val="clear" w:color="auto" w:fill="BFBFBF"/>
              </w:rPr>
            </w:pPr>
            <w:r w:rsidRPr="005F437C">
              <w:rPr>
                <w:rFonts w:ascii="Arial" w:hAnsi="Arial" w:cs="Arial"/>
                <w:sz w:val="20"/>
                <w:szCs w:val="20"/>
              </w:rPr>
              <w:lastRenderedPageBreak/>
              <w:t xml:space="preserve">12) W odniesieniu do </w:t>
            </w:r>
            <w:r w:rsidRPr="005F437C">
              <w:rPr>
                <w:rFonts w:ascii="Arial" w:hAnsi="Arial" w:cs="Arial"/>
                <w:b/>
                <w:sz w:val="20"/>
                <w:szCs w:val="20"/>
              </w:rPr>
              <w:t>zamówień publicznych na dostawy</w:t>
            </w:r>
            <w:r w:rsidRPr="005F437C">
              <w:rPr>
                <w:rFonts w:ascii="Arial" w:hAnsi="Arial" w:cs="Arial"/>
                <w:sz w:val="20"/>
                <w:szCs w:val="20"/>
              </w:rPr>
              <w:t>:</w:t>
            </w:r>
            <w:r w:rsidRPr="005F437C">
              <w:rPr>
                <w:rFonts w:ascii="Arial" w:hAnsi="Arial" w:cs="Arial"/>
                <w:sz w:val="20"/>
                <w:szCs w:val="20"/>
              </w:rPr>
              <w:br/>
              <w:t xml:space="preserve">Czy wykonawca może przedstawić wymagane </w:t>
            </w:r>
            <w:r w:rsidRPr="005F437C">
              <w:rPr>
                <w:rFonts w:ascii="Arial" w:hAnsi="Arial" w:cs="Arial"/>
                <w:b/>
                <w:sz w:val="20"/>
                <w:szCs w:val="20"/>
              </w:rPr>
              <w:t>zaświadczenia</w:t>
            </w:r>
            <w:r w:rsidRPr="005F437C">
              <w:rPr>
                <w:rFonts w:ascii="Arial" w:hAnsi="Arial" w:cs="Arial"/>
                <w:sz w:val="20"/>
                <w:szCs w:val="20"/>
              </w:rPr>
              <w:t xml:space="preserve"> sporządzone przez urzędowe </w:t>
            </w:r>
            <w:r w:rsidRPr="005F437C">
              <w:rPr>
                <w:rFonts w:ascii="Arial" w:hAnsi="Arial" w:cs="Arial"/>
                <w:b/>
                <w:sz w:val="20"/>
                <w:szCs w:val="20"/>
              </w:rPr>
              <w:t>instytuty</w:t>
            </w:r>
            <w:r w:rsidRPr="005F437C">
              <w:rPr>
                <w:rFonts w:ascii="Arial" w:hAnsi="Arial" w:cs="Arial"/>
                <w:sz w:val="20"/>
                <w:szCs w:val="20"/>
              </w:rPr>
              <w:t xml:space="preserve"> lub agencje </w:t>
            </w:r>
            <w:r w:rsidRPr="005F437C">
              <w:rPr>
                <w:rFonts w:ascii="Arial" w:hAnsi="Arial" w:cs="Arial"/>
                <w:b/>
                <w:sz w:val="20"/>
                <w:szCs w:val="20"/>
              </w:rPr>
              <w:t>kontroli jakości</w:t>
            </w:r>
            <w:r w:rsidRPr="005F437C">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5F437C">
              <w:rPr>
                <w:rFonts w:ascii="Arial" w:hAnsi="Arial" w:cs="Arial"/>
                <w:sz w:val="20"/>
                <w:szCs w:val="20"/>
              </w:rPr>
              <w:br/>
            </w:r>
            <w:r w:rsidRPr="005F437C">
              <w:rPr>
                <w:rFonts w:ascii="Arial" w:hAnsi="Arial" w:cs="Arial"/>
                <w:b/>
                <w:sz w:val="20"/>
                <w:szCs w:val="20"/>
              </w:rPr>
              <w:t>Jeżeli nie</w:t>
            </w:r>
            <w:r w:rsidRPr="005F437C">
              <w:rPr>
                <w:rFonts w:ascii="Arial" w:hAnsi="Arial" w:cs="Arial"/>
                <w:sz w:val="20"/>
                <w:szCs w:val="20"/>
              </w:rPr>
              <w:t>, proszę wyjaśnić dlaczego, i wskazać, jakie inne środki dowodowe mogą zostać przedstawione:</w:t>
            </w:r>
            <w:r w:rsidRPr="005F437C">
              <w:rPr>
                <w:rFonts w:ascii="Arial" w:hAnsi="Arial" w:cs="Arial"/>
                <w:sz w:val="20"/>
                <w:szCs w:val="20"/>
              </w:rPr>
              <w:br/>
              <w:t>Jeżeli odnośna dokumentacja jest dostępna w formie elektronicznej, proszę wskazać:</w:t>
            </w:r>
          </w:p>
        </w:tc>
        <w:tc>
          <w:tcPr>
            <w:tcW w:w="4645" w:type="dxa"/>
          </w:tcPr>
          <w:p w14:paraId="2D0A8EBC" w14:textId="77777777" w:rsidR="007C5B96" w:rsidRPr="005F437C" w:rsidRDefault="007C5B96" w:rsidP="00776F0D">
            <w:pPr>
              <w:rPr>
                <w:rFonts w:ascii="Arial" w:hAnsi="Arial" w:cs="Arial"/>
                <w:sz w:val="20"/>
                <w:szCs w:val="20"/>
              </w:rPr>
            </w:pPr>
            <w:r w:rsidRPr="005F437C">
              <w:rPr>
                <w:rFonts w:ascii="Arial" w:hAnsi="Arial" w:cs="Arial"/>
                <w:sz w:val="20"/>
                <w:szCs w:val="20"/>
              </w:rPr>
              <w:br/>
              <w:t>[] Tak [] Nie</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w:t>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 [……][……][……]</w:t>
            </w:r>
          </w:p>
        </w:tc>
      </w:tr>
    </w:tbl>
    <w:p w14:paraId="293F04ED" w14:textId="77777777" w:rsidR="007C5B96" w:rsidRPr="005F437C" w:rsidRDefault="007C5B96" w:rsidP="007C5B96">
      <w:pPr>
        <w:pStyle w:val="SectionTitle"/>
        <w:rPr>
          <w:rFonts w:ascii="Arial" w:hAnsi="Arial" w:cs="Arial"/>
          <w:b w:val="0"/>
          <w:sz w:val="20"/>
          <w:szCs w:val="20"/>
        </w:rPr>
      </w:pPr>
      <w:bookmarkStart w:id="32" w:name="_DV_M4307"/>
      <w:bookmarkStart w:id="33" w:name="_DV_M4308"/>
      <w:bookmarkStart w:id="34" w:name="_DV_M4309"/>
      <w:bookmarkStart w:id="35" w:name="_DV_M4310"/>
      <w:bookmarkStart w:id="36" w:name="_DV_M4311"/>
      <w:bookmarkStart w:id="37" w:name="_DV_M4312"/>
      <w:bookmarkEnd w:id="32"/>
      <w:bookmarkEnd w:id="33"/>
      <w:bookmarkEnd w:id="34"/>
      <w:bookmarkEnd w:id="35"/>
      <w:bookmarkEnd w:id="36"/>
      <w:bookmarkEnd w:id="37"/>
      <w:r w:rsidRPr="005F437C">
        <w:rPr>
          <w:rFonts w:ascii="Arial" w:hAnsi="Arial" w:cs="Arial"/>
          <w:b w:val="0"/>
          <w:sz w:val="20"/>
          <w:szCs w:val="20"/>
        </w:rPr>
        <w:t>D: Systemy zapewniania jakości i normy zarządzania środowiskowego</w:t>
      </w:r>
    </w:p>
    <w:p w14:paraId="71ACAE91"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5F437C">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46B2B553" w14:textId="77777777" w:rsidTr="00776F0D">
        <w:tc>
          <w:tcPr>
            <w:tcW w:w="4644" w:type="dxa"/>
          </w:tcPr>
          <w:p w14:paraId="08B1F2E8" w14:textId="77777777" w:rsidR="007C5B96" w:rsidRPr="005F437C" w:rsidRDefault="007C5B96" w:rsidP="00776F0D">
            <w:pPr>
              <w:rPr>
                <w:rFonts w:ascii="Arial" w:hAnsi="Arial" w:cs="Arial"/>
                <w:b/>
                <w:w w:val="0"/>
                <w:sz w:val="20"/>
                <w:szCs w:val="20"/>
              </w:rPr>
            </w:pPr>
            <w:r w:rsidRPr="005F437C">
              <w:rPr>
                <w:rFonts w:ascii="Arial" w:hAnsi="Arial" w:cs="Arial"/>
                <w:b/>
                <w:w w:val="0"/>
                <w:sz w:val="20"/>
                <w:szCs w:val="20"/>
              </w:rPr>
              <w:t>Systemy zapewniania jakości i normy zarządzania środowiskowego</w:t>
            </w:r>
          </w:p>
        </w:tc>
        <w:tc>
          <w:tcPr>
            <w:tcW w:w="4645" w:type="dxa"/>
          </w:tcPr>
          <w:p w14:paraId="2DC05612" w14:textId="77777777" w:rsidR="007C5B96" w:rsidRPr="005F437C" w:rsidRDefault="007C5B96" w:rsidP="00776F0D">
            <w:pPr>
              <w:rPr>
                <w:rFonts w:ascii="Arial" w:hAnsi="Arial" w:cs="Arial"/>
                <w:b/>
                <w:w w:val="0"/>
                <w:sz w:val="20"/>
                <w:szCs w:val="20"/>
              </w:rPr>
            </w:pPr>
            <w:r w:rsidRPr="005F437C">
              <w:rPr>
                <w:rFonts w:ascii="Arial" w:hAnsi="Arial" w:cs="Arial"/>
                <w:b/>
                <w:w w:val="0"/>
                <w:sz w:val="20"/>
                <w:szCs w:val="20"/>
              </w:rPr>
              <w:t>Odpowiedź:</w:t>
            </w:r>
          </w:p>
        </w:tc>
      </w:tr>
      <w:tr w:rsidR="005F437C" w:rsidRPr="005F437C" w14:paraId="20F5EE85" w14:textId="77777777" w:rsidTr="00776F0D">
        <w:tc>
          <w:tcPr>
            <w:tcW w:w="4644" w:type="dxa"/>
          </w:tcPr>
          <w:p w14:paraId="50E30140"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t xml:space="preserve">Czy wykonawca będzie w stanie przedstawić </w:t>
            </w:r>
            <w:r w:rsidRPr="005F437C">
              <w:rPr>
                <w:rFonts w:ascii="Arial" w:hAnsi="Arial" w:cs="Arial"/>
                <w:b/>
                <w:sz w:val="20"/>
                <w:szCs w:val="20"/>
              </w:rPr>
              <w:t>zaświadczenia</w:t>
            </w:r>
            <w:r w:rsidRPr="005F437C">
              <w:rPr>
                <w:rFonts w:ascii="Arial" w:hAnsi="Arial" w:cs="Arial"/>
                <w:w w:val="0"/>
                <w:sz w:val="20"/>
                <w:szCs w:val="20"/>
              </w:rPr>
              <w:t xml:space="preserve"> sporządzone przez niezależne jednostki, poświadczające spełnienie przez wykonawcę wymaganych </w:t>
            </w:r>
            <w:r w:rsidRPr="005F437C">
              <w:rPr>
                <w:rFonts w:ascii="Arial" w:hAnsi="Arial" w:cs="Arial"/>
                <w:b/>
                <w:sz w:val="20"/>
                <w:szCs w:val="20"/>
              </w:rPr>
              <w:t>norm zapewniania jakości</w:t>
            </w:r>
            <w:r w:rsidRPr="005F437C">
              <w:rPr>
                <w:rFonts w:ascii="Arial" w:hAnsi="Arial" w:cs="Arial"/>
                <w:w w:val="0"/>
                <w:sz w:val="20"/>
                <w:szCs w:val="20"/>
              </w:rPr>
              <w:t>, w tym w zakresie dostępności dla osób niepełnosprawnych?</w:t>
            </w:r>
            <w:r w:rsidRPr="005F437C">
              <w:rPr>
                <w:rFonts w:ascii="Arial" w:hAnsi="Arial" w:cs="Arial"/>
                <w:w w:val="0"/>
                <w:sz w:val="20"/>
                <w:szCs w:val="20"/>
              </w:rPr>
              <w:br/>
            </w:r>
            <w:r w:rsidRPr="005F437C">
              <w:rPr>
                <w:rFonts w:ascii="Arial" w:hAnsi="Arial" w:cs="Arial"/>
                <w:b/>
                <w:w w:val="0"/>
                <w:sz w:val="20"/>
                <w:szCs w:val="20"/>
              </w:rPr>
              <w:t>Jeżeli nie</w:t>
            </w:r>
            <w:r w:rsidRPr="005F437C">
              <w:rPr>
                <w:rFonts w:ascii="Arial" w:hAnsi="Arial" w:cs="Arial"/>
                <w:w w:val="0"/>
                <w:sz w:val="20"/>
                <w:szCs w:val="20"/>
              </w:rPr>
              <w:t>, proszę wyjaśnić dlaczego, i określić, jakie inne środki dowodowe dotyczące systemu zapewniania jakości mogą zostać przedstawione:</w:t>
            </w:r>
            <w:r w:rsidRPr="005F437C">
              <w:rPr>
                <w:rFonts w:ascii="Arial" w:hAnsi="Arial" w:cs="Arial"/>
                <w:w w:val="0"/>
                <w:sz w:val="20"/>
                <w:szCs w:val="20"/>
              </w:rPr>
              <w:br/>
            </w:r>
            <w:r w:rsidRPr="005F437C">
              <w:rPr>
                <w:rFonts w:ascii="Arial" w:hAnsi="Arial" w:cs="Arial"/>
                <w:sz w:val="20"/>
                <w:szCs w:val="20"/>
              </w:rPr>
              <w:t>Jeżeli odnośna dokumentacja jest dostępna w formie elektronicznej, proszę wskazać:</w:t>
            </w:r>
          </w:p>
        </w:tc>
        <w:tc>
          <w:tcPr>
            <w:tcW w:w="4645" w:type="dxa"/>
          </w:tcPr>
          <w:p w14:paraId="2FB3D4C2"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t>[] Tak [] Nie</w:t>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t>[……] [……]</w:t>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sz w:val="20"/>
                <w:szCs w:val="20"/>
              </w:rPr>
              <w:t>(adres internetowy, wydający urząd lub organ, dokładne dane referencyjne dokumentacji): [……][……][……]</w:t>
            </w:r>
          </w:p>
        </w:tc>
      </w:tr>
      <w:tr w:rsidR="005F437C" w:rsidRPr="005F437C" w14:paraId="2E55B051" w14:textId="77777777" w:rsidTr="00776F0D">
        <w:tc>
          <w:tcPr>
            <w:tcW w:w="4644" w:type="dxa"/>
          </w:tcPr>
          <w:p w14:paraId="15CC2834"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t xml:space="preserve">Czy wykonawca będzie w stanie przedstawić </w:t>
            </w:r>
            <w:r w:rsidRPr="005F437C">
              <w:rPr>
                <w:rFonts w:ascii="Arial" w:hAnsi="Arial" w:cs="Arial"/>
                <w:b/>
                <w:sz w:val="20"/>
                <w:szCs w:val="20"/>
              </w:rPr>
              <w:t>zaświadczenia</w:t>
            </w:r>
            <w:r w:rsidRPr="005F437C">
              <w:rPr>
                <w:rFonts w:ascii="Arial" w:hAnsi="Arial" w:cs="Arial"/>
                <w:w w:val="0"/>
                <w:sz w:val="20"/>
                <w:szCs w:val="20"/>
              </w:rPr>
              <w:t xml:space="preserve"> sporządzone przez niezależne jednostki, poświadczające spełnienie przez wykonawcę wymogów określonych </w:t>
            </w:r>
            <w:r w:rsidRPr="005F437C">
              <w:rPr>
                <w:rFonts w:ascii="Arial" w:hAnsi="Arial" w:cs="Arial"/>
                <w:b/>
                <w:sz w:val="20"/>
                <w:szCs w:val="20"/>
              </w:rPr>
              <w:t>systemów lub norm zarządzania środowiskowego</w:t>
            </w:r>
            <w:r w:rsidRPr="005F437C">
              <w:rPr>
                <w:rFonts w:ascii="Arial" w:hAnsi="Arial" w:cs="Arial"/>
                <w:w w:val="0"/>
                <w:sz w:val="20"/>
                <w:szCs w:val="20"/>
              </w:rPr>
              <w:t>?</w:t>
            </w:r>
            <w:r w:rsidRPr="005F437C">
              <w:rPr>
                <w:rFonts w:ascii="Arial" w:hAnsi="Arial" w:cs="Arial"/>
                <w:w w:val="0"/>
                <w:sz w:val="20"/>
                <w:szCs w:val="20"/>
              </w:rPr>
              <w:br/>
            </w:r>
            <w:r w:rsidRPr="005F437C">
              <w:rPr>
                <w:rFonts w:ascii="Arial" w:hAnsi="Arial" w:cs="Arial"/>
                <w:b/>
                <w:w w:val="0"/>
                <w:sz w:val="20"/>
                <w:szCs w:val="20"/>
              </w:rPr>
              <w:t>Jeżeli nie</w:t>
            </w:r>
            <w:r w:rsidRPr="005F437C">
              <w:rPr>
                <w:rFonts w:ascii="Arial" w:hAnsi="Arial" w:cs="Arial"/>
                <w:w w:val="0"/>
                <w:sz w:val="20"/>
                <w:szCs w:val="20"/>
              </w:rPr>
              <w:t xml:space="preserve">, proszę wyjaśnić dlaczego, i określić, </w:t>
            </w:r>
            <w:r w:rsidRPr="005F437C">
              <w:rPr>
                <w:rFonts w:ascii="Arial" w:hAnsi="Arial" w:cs="Arial"/>
                <w:w w:val="0"/>
                <w:sz w:val="20"/>
                <w:szCs w:val="20"/>
              </w:rPr>
              <w:lastRenderedPageBreak/>
              <w:t xml:space="preserve">jakie inne środki dowodowe dotyczące </w:t>
            </w:r>
            <w:r w:rsidRPr="005F437C">
              <w:rPr>
                <w:rFonts w:ascii="Arial" w:hAnsi="Arial" w:cs="Arial"/>
                <w:b/>
                <w:w w:val="0"/>
                <w:sz w:val="20"/>
                <w:szCs w:val="20"/>
              </w:rPr>
              <w:t>systemów lub norm zarządzania środowiskowego</w:t>
            </w:r>
            <w:r w:rsidRPr="005F437C">
              <w:rPr>
                <w:rFonts w:ascii="Arial" w:hAnsi="Arial" w:cs="Arial"/>
                <w:w w:val="0"/>
                <w:sz w:val="20"/>
                <w:szCs w:val="20"/>
              </w:rPr>
              <w:t xml:space="preserve"> mogą zostać przedstawione:</w:t>
            </w:r>
            <w:r w:rsidRPr="005F437C">
              <w:rPr>
                <w:rFonts w:ascii="Arial" w:hAnsi="Arial" w:cs="Arial"/>
                <w:w w:val="0"/>
                <w:sz w:val="20"/>
                <w:szCs w:val="20"/>
              </w:rPr>
              <w:br/>
            </w:r>
            <w:r w:rsidRPr="005F437C">
              <w:rPr>
                <w:rFonts w:ascii="Arial" w:hAnsi="Arial" w:cs="Arial"/>
                <w:sz w:val="20"/>
                <w:szCs w:val="20"/>
              </w:rPr>
              <w:t>Jeżeli odnośna dokumentacja jest dostępna w formie elektronicznej, proszę wskazać:</w:t>
            </w:r>
          </w:p>
        </w:tc>
        <w:tc>
          <w:tcPr>
            <w:tcW w:w="4645" w:type="dxa"/>
          </w:tcPr>
          <w:p w14:paraId="542F1C18" w14:textId="77777777" w:rsidR="007C5B96" w:rsidRPr="005F437C" w:rsidRDefault="007C5B96" w:rsidP="00776F0D">
            <w:pPr>
              <w:rPr>
                <w:rFonts w:ascii="Arial" w:hAnsi="Arial" w:cs="Arial"/>
                <w:w w:val="0"/>
                <w:sz w:val="20"/>
                <w:szCs w:val="20"/>
              </w:rPr>
            </w:pPr>
            <w:r w:rsidRPr="005F437C">
              <w:rPr>
                <w:rFonts w:ascii="Arial" w:hAnsi="Arial" w:cs="Arial"/>
                <w:w w:val="0"/>
                <w:sz w:val="20"/>
                <w:szCs w:val="20"/>
              </w:rPr>
              <w:lastRenderedPageBreak/>
              <w:t>[] Tak [] Nie</w:t>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r>
            <w:r w:rsidRPr="005F437C">
              <w:rPr>
                <w:rFonts w:ascii="Arial" w:hAnsi="Arial" w:cs="Arial"/>
                <w:w w:val="0"/>
                <w:sz w:val="20"/>
                <w:szCs w:val="20"/>
              </w:rPr>
              <w:br/>
              <w:t>[……] [……]</w:t>
            </w:r>
            <w:r w:rsidRPr="005F437C">
              <w:rPr>
                <w:rFonts w:ascii="Arial" w:hAnsi="Arial" w:cs="Arial"/>
                <w:w w:val="0"/>
                <w:sz w:val="20"/>
                <w:szCs w:val="20"/>
              </w:rPr>
              <w:br/>
            </w:r>
            <w:r w:rsidRPr="005F437C">
              <w:rPr>
                <w:rFonts w:ascii="Arial" w:hAnsi="Arial" w:cs="Arial"/>
                <w:w w:val="0"/>
                <w:sz w:val="20"/>
                <w:szCs w:val="20"/>
              </w:rPr>
              <w:lastRenderedPageBreak/>
              <w:br/>
            </w:r>
            <w:r w:rsidRPr="005F437C">
              <w:rPr>
                <w:rFonts w:ascii="Arial" w:hAnsi="Arial" w:cs="Arial"/>
                <w:w w:val="0"/>
                <w:sz w:val="20"/>
                <w:szCs w:val="20"/>
              </w:rPr>
              <w:br/>
            </w:r>
            <w:r w:rsidRPr="005F437C">
              <w:rPr>
                <w:rFonts w:ascii="Arial" w:hAnsi="Arial" w:cs="Arial"/>
                <w:sz w:val="20"/>
                <w:szCs w:val="20"/>
              </w:rPr>
              <w:t>(adres internetowy, wydający urząd lub organ, dokładne dane referencyjne dokumentacji): [……][……][……]</w:t>
            </w:r>
          </w:p>
        </w:tc>
      </w:tr>
    </w:tbl>
    <w:p w14:paraId="2859E6F9" w14:textId="77777777" w:rsidR="007C5B96" w:rsidRPr="005F437C" w:rsidRDefault="007C5B96" w:rsidP="007C5B96">
      <w:r w:rsidRPr="005F437C">
        <w:lastRenderedPageBreak/>
        <w:br w:type="page"/>
      </w:r>
    </w:p>
    <w:p w14:paraId="1BFEA63E" w14:textId="77777777" w:rsidR="007C5B96" w:rsidRPr="005F437C" w:rsidRDefault="007C5B96" w:rsidP="007C5B96">
      <w:pPr>
        <w:pStyle w:val="ChapterTitle"/>
        <w:rPr>
          <w:rFonts w:ascii="Arial" w:hAnsi="Arial" w:cs="Arial"/>
          <w:sz w:val="20"/>
          <w:szCs w:val="20"/>
        </w:rPr>
      </w:pPr>
      <w:r w:rsidRPr="005F437C">
        <w:rPr>
          <w:rFonts w:ascii="Arial" w:hAnsi="Arial" w:cs="Arial"/>
          <w:sz w:val="20"/>
          <w:szCs w:val="20"/>
        </w:rPr>
        <w:lastRenderedPageBreak/>
        <w:t>Część V: Ograniczanie liczby kwalifikujących się kandydatów</w:t>
      </w:r>
    </w:p>
    <w:p w14:paraId="133C4C74" w14:textId="77777777" w:rsidR="007C5B96" w:rsidRPr="005F437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5F437C">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5F437C">
        <w:rPr>
          <w:rFonts w:ascii="Arial" w:hAnsi="Arial" w:cs="Arial"/>
          <w:b/>
          <w:w w:val="0"/>
          <w:sz w:val="20"/>
          <w:szCs w:val="20"/>
        </w:rPr>
        <w:br/>
        <w:t>Dotyczy jedynie procedury ograniczonej, procedury konkurencyjnej z negocjacjami, dialogu konkurencyjnego i partnerstwa innowacyjnego:</w:t>
      </w:r>
    </w:p>
    <w:p w14:paraId="0B4DACE6" w14:textId="77777777" w:rsidR="007C5B96" w:rsidRPr="005F437C" w:rsidRDefault="007C5B96" w:rsidP="007C5B96">
      <w:pPr>
        <w:rPr>
          <w:rFonts w:ascii="Arial" w:hAnsi="Arial" w:cs="Arial"/>
          <w:b/>
          <w:w w:val="0"/>
          <w:sz w:val="20"/>
          <w:szCs w:val="20"/>
        </w:rPr>
      </w:pPr>
      <w:r w:rsidRPr="005F437C">
        <w:rPr>
          <w:rFonts w:ascii="Arial" w:hAnsi="Arial" w:cs="Arial"/>
          <w:b/>
          <w:w w:val="0"/>
          <w:sz w:val="20"/>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F437C" w:rsidRPr="005F437C" w14:paraId="3EE766EA" w14:textId="77777777" w:rsidTr="00776F0D">
        <w:tc>
          <w:tcPr>
            <w:tcW w:w="4644" w:type="dxa"/>
          </w:tcPr>
          <w:p w14:paraId="3DEEB438" w14:textId="77777777" w:rsidR="007C5B96" w:rsidRPr="005F437C" w:rsidRDefault="007C5B96" w:rsidP="00776F0D">
            <w:pPr>
              <w:rPr>
                <w:rFonts w:ascii="Arial" w:hAnsi="Arial" w:cs="Arial"/>
                <w:b/>
                <w:w w:val="0"/>
                <w:sz w:val="20"/>
                <w:szCs w:val="20"/>
              </w:rPr>
            </w:pPr>
            <w:r w:rsidRPr="005F437C">
              <w:rPr>
                <w:rFonts w:ascii="Arial" w:hAnsi="Arial" w:cs="Arial"/>
                <w:b/>
                <w:w w:val="0"/>
                <w:sz w:val="20"/>
                <w:szCs w:val="20"/>
              </w:rPr>
              <w:t>Ograniczanie liczby kandydatów</w:t>
            </w:r>
          </w:p>
        </w:tc>
        <w:tc>
          <w:tcPr>
            <w:tcW w:w="4645" w:type="dxa"/>
          </w:tcPr>
          <w:p w14:paraId="098498D2" w14:textId="77777777" w:rsidR="007C5B96" w:rsidRPr="005F437C" w:rsidRDefault="007C5B96" w:rsidP="00776F0D">
            <w:pPr>
              <w:rPr>
                <w:rFonts w:ascii="Arial" w:hAnsi="Arial" w:cs="Arial"/>
                <w:b/>
                <w:w w:val="0"/>
                <w:sz w:val="20"/>
                <w:szCs w:val="20"/>
              </w:rPr>
            </w:pPr>
            <w:r w:rsidRPr="005F437C">
              <w:rPr>
                <w:rFonts w:ascii="Arial" w:hAnsi="Arial" w:cs="Arial"/>
                <w:b/>
                <w:w w:val="0"/>
                <w:sz w:val="20"/>
                <w:szCs w:val="20"/>
              </w:rPr>
              <w:t>Odpowiedź:</w:t>
            </w:r>
          </w:p>
        </w:tc>
      </w:tr>
      <w:tr w:rsidR="00703AFD" w:rsidRPr="005F437C" w14:paraId="4BB476F2" w14:textId="77777777" w:rsidTr="00776F0D">
        <w:tc>
          <w:tcPr>
            <w:tcW w:w="4644" w:type="dxa"/>
          </w:tcPr>
          <w:p w14:paraId="4E63E271" w14:textId="77777777" w:rsidR="007C5B96" w:rsidRPr="005F437C" w:rsidRDefault="007C5B96" w:rsidP="00776F0D">
            <w:pPr>
              <w:rPr>
                <w:rFonts w:ascii="Arial" w:hAnsi="Arial" w:cs="Arial"/>
                <w:b/>
                <w:w w:val="0"/>
                <w:sz w:val="20"/>
                <w:szCs w:val="20"/>
              </w:rPr>
            </w:pPr>
            <w:r w:rsidRPr="005F437C">
              <w:rPr>
                <w:rFonts w:ascii="Arial" w:hAnsi="Arial" w:cs="Arial"/>
                <w:w w:val="0"/>
                <w:sz w:val="20"/>
                <w:szCs w:val="20"/>
              </w:rPr>
              <w:t xml:space="preserve">W następujący sposób </w:t>
            </w:r>
            <w:r w:rsidRPr="005F437C">
              <w:rPr>
                <w:rFonts w:ascii="Arial" w:hAnsi="Arial" w:cs="Arial"/>
                <w:b/>
                <w:w w:val="0"/>
                <w:sz w:val="20"/>
                <w:szCs w:val="20"/>
              </w:rPr>
              <w:t>spełnia</w:t>
            </w:r>
            <w:r w:rsidRPr="005F437C">
              <w:rPr>
                <w:rFonts w:ascii="Arial" w:hAnsi="Arial" w:cs="Arial"/>
                <w:w w:val="0"/>
                <w:sz w:val="20"/>
                <w:szCs w:val="20"/>
              </w:rPr>
              <w:t xml:space="preserve"> obiektywne i niedyskryminacyjne kryteria lub zasady, które mają być stosowane w celu ograniczenia liczby kandydatów:</w:t>
            </w:r>
            <w:r w:rsidRPr="005F437C">
              <w:rPr>
                <w:rFonts w:ascii="Arial" w:hAnsi="Arial" w:cs="Arial"/>
                <w:w w:val="0"/>
                <w:sz w:val="20"/>
                <w:szCs w:val="20"/>
              </w:rPr>
              <w:br/>
              <w:t xml:space="preserve">W przypadku gdy wymagane są określone zaświadczenia lub inne rodzaje dowodów w formie dokumentów, proszę wskazać dla </w:t>
            </w:r>
            <w:r w:rsidRPr="005F437C">
              <w:rPr>
                <w:rFonts w:ascii="Arial" w:hAnsi="Arial" w:cs="Arial"/>
                <w:b/>
                <w:w w:val="0"/>
                <w:sz w:val="20"/>
                <w:szCs w:val="20"/>
              </w:rPr>
              <w:t>każdego</w:t>
            </w:r>
            <w:r w:rsidRPr="005F437C">
              <w:rPr>
                <w:rFonts w:ascii="Arial" w:hAnsi="Arial" w:cs="Arial"/>
                <w:w w:val="0"/>
                <w:sz w:val="20"/>
                <w:szCs w:val="20"/>
              </w:rPr>
              <w:t xml:space="preserve"> z nich, czy wykonawca posiada wymagane dokumenty:</w:t>
            </w:r>
            <w:r w:rsidRPr="005F437C">
              <w:rPr>
                <w:rFonts w:ascii="Arial" w:hAnsi="Arial" w:cs="Arial"/>
                <w:w w:val="0"/>
                <w:sz w:val="20"/>
                <w:szCs w:val="20"/>
              </w:rPr>
              <w:br/>
            </w:r>
            <w:r w:rsidRPr="005F437C">
              <w:rPr>
                <w:rFonts w:ascii="Arial" w:hAnsi="Arial" w:cs="Arial"/>
                <w:sz w:val="20"/>
                <w:szCs w:val="20"/>
              </w:rPr>
              <w:t>Jeżeli niektóre z tych zaświadczeń lub rodzajów dowodów w formie dokumentów są dostępne w postaci elektronicznej</w:t>
            </w:r>
            <w:r w:rsidRPr="005F437C">
              <w:rPr>
                <w:rStyle w:val="Odwoanieprzypisudolnego"/>
                <w:rFonts w:ascii="Arial" w:hAnsi="Arial" w:cs="Arial"/>
                <w:sz w:val="20"/>
              </w:rPr>
              <w:footnoteReference w:id="44"/>
            </w:r>
            <w:r w:rsidRPr="005F437C">
              <w:rPr>
                <w:rFonts w:ascii="Arial" w:hAnsi="Arial" w:cs="Arial"/>
                <w:sz w:val="20"/>
                <w:szCs w:val="20"/>
              </w:rPr>
              <w:t xml:space="preserve">, proszę wskazać dla </w:t>
            </w:r>
            <w:r w:rsidRPr="005F437C">
              <w:rPr>
                <w:rFonts w:ascii="Arial" w:hAnsi="Arial" w:cs="Arial"/>
                <w:b/>
                <w:sz w:val="20"/>
                <w:szCs w:val="20"/>
              </w:rPr>
              <w:t>każdego</w:t>
            </w:r>
            <w:r w:rsidRPr="005F437C">
              <w:rPr>
                <w:rFonts w:ascii="Arial" w:hAnsi="Arial" w:cs="Arial"/>
                <w:sz w:val="20"/>
                <w:szCs w:val="20"/>
              </w:rPr>
              <w:t xml:space="preserve"> z nich:</w:t>
            </w:r>
          </w:p>
        </w:tc>
        <w:tc>
          <w:tcPr>
            <w:tcW w:w="4645" w:type="dxa"/>
          </w:tcPr>
          <w:p w14:paraId="68F2F52C" w14:textId="77777777" w:rsidR="007C5B96" w:rsidRPr="005F437C" w:rsidRDefault="007C5B96" w:rsidP="00776F0D">
            <w:pPr>
              <w:rPr>
                <w:rFonts w:ascii="Arial" w:hAnsi="Arial" w:cs="Arial"/>
                <w:b/>
                <w:w w:val="0"/>
                <w:sz w:val="20"/>
                <w:szCs w:val="20"/>
              </w:rPr>
            </w:pPr>
            <w:r w:rsidRPr="005F437C">
              <w:rPr>
                <w:rFonts w:ascii="Arial" w:hAnsi="Arial" w:cs="Arial"/>
                <w:sz w:val="20"/>
                <w:szCs w:val="20"/>
              </w:rPr>
              <w:t>[….]</w:t>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 Tak [] Nie</w:t>
            </w:r>
            <w:r w:rsidRPr="005F437C">
              <w:rPr>
                <w:rStyle w:val="Odwoanieprzypisudolnego"/>
                <w:rFonts w:ascii="Arial" w:hAnsi="Arial" w:cs="Arial"/>
                <w:sz w:val="20"/>
              </w:rPr>
              <w:footnoteReference w:id="45"/>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r>
            <w:r w:rsidRPr="005F437C">
              <w:rPr>
                <w:rFonts w:ascii="Arial" w:hAnsi="Arial" w:cs="Arial"/>
                <w:sz w:val="20"/>
                <w:szCs w:val="20"/>
              </w:rPr>
              <w:br/>
              <w:t>(adres internetowy, wydający urząd lub organ, dokładne dane referencyjne dokumentacji): [……][……][……]</w:t>
            </w:r>
            <w:r w:rsidRPr="005F437C">
              <w:rPr>
                <w:rStyle w:val="Odwoanieprzypisudolnego"/>
                <w:rFonts w:ascii="Arial" w:hAnsi="Arial" w:cs="Arial"/>
                <w:sz w:val="20"/>
              </w:rPr>
              <w:footnoteReference w:id="46"/>
            </w:r>
          </w:p>
        </w:tc>
      </w:tr>
    </w:tbl>
    <w:p w14:paraId="425D0C96" w14:textId="77777777" w:rsidR="00897CB3" w:rsidRPr="005F437C" w:rsidRDefault="00897CB3" w:rsidP="00897CB3">
      <w:pPr>
        <w:pStyle w:val="ChapterTitle"/>
        <w:spacing w:before="0" w:after="0"/>
        <w:rPr>
          <w:rFonts w:ascii="Arial" w:hAnsi="Arial" w:cs="Arial"/>
          <w:sz w:val="18"/>
          <w:szCs w:val="18"/>
        </w:rPr>
      </w:pPr>
    </w:p>
    <w:p w14:paraId="6543F336" w14:textId="7FB79F09" w:rsidR="007C5B96" w:rsidRPr="005F437C" w:rsidRDefault="007C5B96" w:rsidP="00897CB3">
      <w:pPr>
        <w:pStyle w:val="ChapterTitle"/>
        <w:spacing w:before="0" w:after="0"/>
        <w:rPr>
          <w:rFonts w:ascii="Arial" w:hAnsi="Arial" w:cs="Arial"/>
          <w:sz w:val="18"/>
          <w:szCs w:val="18"/>
        </w:rPr>
      </w:pPr>
      <w:r w:rsidRPr="005F437C">
        <w:rPr>
          <w:rFonts w:ascii="Arial" w:hAnsi="Arial" w:cs="Arial"/>
          <w:sz w:val="18"/>
          <w:szCs w:val="18"/>
        </w:rPr>
        <w:t>Część VI: Oświadczenia końcowe</w:t>
      </w:r>
    </w:p>
    <w:p w14:paraId="77EF6BED" w14:textId="77777777" w:rsidR="00897CB3" w:rsidRPr="005F437C" w:rsidRDefault="00897CB3" w:rsidP="00897CB3">
      <w:pPr>
        <w:rPr>
          <w:lang w:eastAsia="en-GB"/>
        </w:rPr>
      </w:pPr>
    </w:p>
    <w:p w14:paraId="7AD63B86" w14:textId="77777777" w:rsidR="007C5B96" w:rsidRPr="005F437C" w:rsidRDefault="007C5B96" w:rsidP="00897CB3">
      <w:pPr>
        <w:spacing w:after="0" w:line="240" w:lineRule="auto"/>
        <w:rPr>
          <w:rFonts w:ascii="Arial" w:hAnsi="Arial" w:cs="Arial"/>
          <w:i/>
          <w:sz w:val="18"/>
          <w:szCs w:val="18"/>
        </w:rPr>
      </w:pPr>
      <w:r w:rsidRPr="005F437C">
        <w:rPr>
          <w:rFonts w:ascii="Arial" w:hAnsi="Arial" w:cs="Arial"/>
          <w:i/>
          <w:sz w:val="18"/>
          <w:szCs w:val="18"/>
        </w:rPr>
        <w:t>Niżej podpisany(-a)(-i) oficjalnie oświadcza(-ją), że informacje podane powyżej w częściach II–V są dokładne i prawidłowe oraz że zostały przedstawione z pełną świadomością konsekwencji poważnego wprowadzenia w błąd.</w:t>
      </w:r>
    </w:p>
    <w:p w14:paraId="07B68CE1" w14:textId="77777777" w:rsidR="007C5B96" w:rsidRPr="005F437C" w:rsidRDefault="007C5B96" w:rsidP="00897CB3">
      <w:pPr>
        <w:spacing w:after="0" w:line="240" w:lineRule="auto"/>
        <w:rPr>
          <w:rFonts w:ascii="Arial" w:hAnsi="Arial" w:cs="Arial"/>
          <w:i/>
          <w:sz w:val="18"/>
          <w:szCs w:val="18"/>
        </w:rPr>
      </w:pPr>
      <w:r w:rsidRPr="005F437C">
        <w:rPr>
          <w:rFonts w:ascii="Arial" w:hAnsi="Arial" w:cs="Arial"/>
          <w:i/>
          <w:sz w:val="18"/>
          <w:szCs w:val="18"/>
        </w:rPr>
        <w:t>Niżej podpisany(-a)(-i) oficjalnie oświadcza(-ją), że jest (są) w stanie, na żądanie i bez zwłoki, przedstawić zaświadczenia i inne rodzaje dowodów w formie dokumentów, z wyjątkiem przypadków, w których:</w:t>
      </w:r>
    </w:p>
    <w:p w14:paraId="01473755" w14:textId="77777777" w:rsidR="007C5B96" w:rsidRPr="005F437C" w:rsidRDefault="007C5B96" w:rsidP="00897CB3">
      <w:pPr>
        <w:spacing w:after="0" w:line="240" w:lineRule="auto"/>
        <w:rPr>
          <w:rFonts w:ascii="Arial" w:hAnsi="Arial" w:cs="Arial"/>
          <w:i/>
          <w:sz w:val="18"/>
          <w:szCs w:val="18"/>
        </w:rPr>
      </w:pPr>
      <w:r w:rsidRPr="005F437C">
        <w:rPr>
          <w:rFonts w:ascii="Arial" w:hAnsi="Arial" w:cs="Arial"/>
          <w:i/>
          <w:sz w:val="18"/>
          <w:szCs w:val="18"/>
        </w:rPr>
        <w:t>a) instytucja zamawiająca lub podmiot zamawiający ma możliwość uzyskania odpowiednich dokumentów potwierdzających bezpośrednio za pomocą bezpłatnej krajowej bazy danych w dowolnym państwie członkowskim</w:t>
      </w:r>
      <w:r w:rsidRPr="005F437C">
        <w:rPr>
          <w:rStyle w:val="Odwoanieprzypisudolnego"/>
          <w:rFonts w:ascii="Arial" w:hAnsi="Arial" w:cs="Arial"/>
          <w:sz w:val="18"/>
          <w:szCs w:val="18"/>
        </w:rPr>
        <w:footnoteReference w:id="47"/>
      </w:r>
      <w:r w:rsidRPr="005F437C">
        <w:rPr>
          <w:rFonts w:ascii="Arial" w:hAnsi="Arial" w:cs="Arial"/>
          <w:i/>
          <w:sz w:val="18"/>
          <w:szCs w:val="18"/>
        </w:rPr>
        <w:t xml:space="preserve">, lub </w:t>
      </w:r>
    </w:p>
    <w:p w14:paraId="24227612" w14:textId="77777777" w:rsidR="007C5B96" w:rsidRPr="005F437C" w:rsidRDefault="007C5B96" w:rsidP="00897CB3">
      <w:pPr>
        <w:spacing w:after="0" w:line="240" w:lineRule="auto"/>
        <w:rPr>
          <w:rFonts w:ascii="Arial" w:hAnsi="Arial" w:cs="Arial"/>
          <w:i/>
          <w:sz w:val="18"/>
          <w:szCs w:val="18"/>
        </w:rPr>
      </w:pPr>
      <w:r w:rsidRPr="005F437C">
        <w:rPr>
          <w:rFonts w:ascii="Arial" w:hAnsi="Arial" w:cs="Arial"/>
          <w:i/>
          <w:sz w:val="18"/>
          <w:szCs w:val="18"/>
        </w:rPr>
        <w:t>b) najpóźniej od dnia 18 kwietnia 2018 r.</w:t>
      </w:r>
      <w:r w:rsidRPr="005F437C">
        <w:rPr>
          <w:rStyle w:val="Odwoanieprzypisudolnego"/>
          <w:rFonts w:ascii="Arial" w:hAnsi="Arial" w:cs="Arial"/>
          <w:sz w:val="18"/>
          <w:szCs w:val="18"/>
        </w:rPr>
        <w:footnoteReference w:id="48"/>
      </w:r>
      <w:r w:rsidRPr="005F437C">
        <w:rPr>
          <w:rFonts w:ascii="Arial" w:hAnsi="Arial" w:cs="Arial"/>
          <w:i/>
          <w:sz w:val="18"/>
          <w:szCs w:val="18"/>
        </w:rPr>
        <w:t>, instytucja zamawiająca lub podmiot zamawiający już posiada odpowiednią dokumentację</w:t>
      </w:r>
      <w:r w:rsidRPr="005F437C">
        <w:rPr>
          <w:rFonts w:ascii="Arial" w:hAnsi="Arial" w:cs="Arial"/>
          <w:sz w:val="18"/>
          <w:szCs w:val="18"/>
        </w:rPr>
        <w:t>.</w:t>
      </w:r>
    </w:p>
    <w:p w14:paraId="5918613D" w14:textId="77777777" w:rsidR="007C5B96" w:rsidRPr="005F437C" w:rsidRDefault="007C5B96" w:rsidP="00897CB3">
      <w:pPr>
        <w:spacing w:after="0" w:line="240" w:lineRule="auto"/>
        <w:rPr>
          <w:rFonts w:ascii="Arial" w:hAnsi="Arial" w:cs="Arial"/>
          <w:i/>
          <w:vanish/>
          <w:sz w:val="20"/>
          <w:szCs w:val="20"/>
          <w:specVanish/>
        </w:rPr>
      </w:pPr>
      <w:r w:rsidRPr="005F437C">
        <w:rPr>
          <w:rFonts w:ascii="Arial" w:hAnsi="Arial" w:cs="Arial"/>
          <w:i/>
          <w:sz w:val="18"/>
          <w:szCs w:val="18"/>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5F437C">
        <w:rPr>
          <w:rFonts w:ascii="Arial" w:hAnsi="Arial" w:cs="Arial"/>
          <w:sz w:val="18"/>
          <w:szCs w:val="18"/>
        </w:rPr>
        <w:t>[określić postępowanie o udzielenie</w:t>
      </w:r>
      <w:r w:rsidRPr="005F437C">
        <w:rPr>
          <w:rFonts w:ascii="Arial" w:hAnsi="Arial" w:cs="Arial"/>
          <w:sz w:val="20"/>
          <w:szCs w:val="20"/>
        </w:rPr>
        <w:t xml:space="preserve"> zamówienia: (skrócony opis, adres publikacyjny w </w:t>
      </w:r>
      <w:r w:rsidRPr="005F437C">
        <w:rPr>
          <w:rFonts w:ascii="Arial" w:hAnsi="Arial" w:cs="Arial"/>
          <w:i/>
          <w:sz w:val="20"/>
          <w:szCs w:val="20"/>
        </w:rPr>
        <w:t>Dzienniku Urzędowym Unii Europejskiej</w:t>
      </w:r>
      <w:r w:rsidRPr="005F437C">
        <w:rPr>
          <w:rFonts w:ascii="Arial" w:hAnsi="Arial" w:cs="Arial"/>
          <w:sz w:val="20"/>
          <w:szCs w:val="20"/>
        </w:rPr>
        <w:t>, numer referencyjny)].</w:t>
      </w:r>
    </w:p>
    <w:p w14:paraId="17573831" w14:textId="77777777" w:rsidR="007C5B96" w:rsidRPr="005F437C" w:rsidRDefault="007C5B96" w:rsidP="007C5B96">
      <w:pPr>
        <w:rPr>
          <w:rFonts w:ascii="Arial" w:hAnsi="Arial" w:cs="Arial"/>
          <w:i/>
          <w:sz w:val="20"/>
          <w:szCs w:val="20"/>
        </w:rPr>
      </w:pPr>
      <w:r w:rsidRPr="005F437C">
        <w:rPr>
          <w:rFonts w:ascii="Arial" w:hAnsi="Arial" w:cs="Arial"/>
          <w:i/>
          <w:sz w:val="20"/>
          <w:szCs w:val="20"/>
        </w:rPr>
        <w:t xml:space="preserve"> </w:t>
      </w:r>
    </w:p>
    <w:p w14:paraId="0813757D" w14:textId="77777777" w:rsidR="007C5B96" w:rsidRPr="005F437C" w:rsidRDefault="007C5B96" w:rsidP="007C5B96">
      <w:pPr>
        <w:spacing w:before="240" w:after="0"/>
        <w:rPr>
          <w:rFonts w:ascii="Arial" w:hAnsi="Arial" w:cs="Arial"/>
          <w:sz w:val="20"/>
          <w:szCs w:val="20"/>
        </w:rPr>
      </w:pPr>
      <w:r w:rsidRPr="005F437C">
        <w:rPr>
          <w:rFonts w:ascii="Arial" w:hAnsi="Arial" w:cs="Arial"/>
          <w:sz w:val="20"/>
          <w:szCs w:val="20"/>
        </w:rPr>
        <w:t>Data, miejscowość oraz – jeżeli jest to wymagane lub konieczne – podpis(-y): [……]</w:t>
      </w:r>
    </w:p>
    <w:p w14:paraId="6D8EED09" w14:textId="77777777" w:rsidR="007C5B96" w:rsidRPr="005F437C" w:rsidRDefault="007C5B96" w:rsidP="007C5B96">
      <w:pPr>
        <w:spacing w:before="240" w:after="0"/>
        <w:rPr>
          <w:rFonts w:ascii="Arial" w:hAnsi="Arial" w:cs="Arial"/>
          <w:sz w:val="20"/>
          <w:szCs w:val="20"/>
        </w:rPr>
      </w:pPr>
      <w:r w:rsidRPr="005F437C">
        <w:rPr>
          <w:rFonts w:ascii="Arial" w:hAnsi="Arial" w:cs="Arial"/>
          <w:sz w:val="20"/>
          <w:szCs w:val="20"/>
        </w:rPr>
        <w:t>Data, miejscowość oraz – jeżeli jest to wymagane lub konieczne – podpis(-y): [……]</w:t>
      </w:r>
    </w:p>
    <w:p w14:paraId="1F286E0E" w14:textId="77777777" w:rsidR="007C5B96" w:rsidRPr="005F437C" w:rsidRDefault="007C5B96" w:rsidP="007C5B96"/>
    <w:p w14:paraId="3C36EAFF" w14:textId="7D97551C" w:rsidR="0010103B" w:rsidRPr="005F437C" w:rsidRDefault="0010103B" w:rsidP="00743132">
      <w:pPr>
        <w:pStyle w:val="Stopka"/>
        <w:tabs>
          <w:tab w:val="clear" w:pos="4536"/>
          <w:tab w:val="clear" w:pos="9072"/>
          <w:tab w:val="left" w:pos="9214"/>
        </w:tabs>
        <w:ind w:left="7655"/>
        <w:jc w:val="center"/>
        <w:rPr>
          <w:rFonts w:ascii="Calibri" w:hAnsi="Calibri" w:cs="Calibri"/>
          <w:b/>
          <w:bCs/>
          <w:iCs/>
          <w:sz w:val="20"/>
        </w:rPr>
      </w:pPr>
      <w:r w:rsidRPr="005F437C">
        <w:rPr>
          <w:rFonts w:ascii="Calibri" w:hAnsi="Calibri" w:cs="Calibri"/>
          <w:b/>
          <w:bCs/>
          <w:iCs/>
          <w:sz w:val="20"/>
        </w:rPr>
        <w:lastRenderedPageBreak/>
        <w:t>Z</w:t>
      </w:r>
      <w:r w:rsidR="00D005D1" w:rsidRPr="005F437C">
        <w:rPr>
          <w:rFonts w:ascii="Calibri" w:hAnsi="Calibri" w:cs="Calibri"/>
          <w:b/>
          <w:bCs/>
          <w:iCs/>
          <w:sz w:val="20"/>
        </w:rPr>
        <w:t>ałącznik</w:t>
      </w:r>
      <w:r w:rsidRPr="005F437C">
        <w:rPr>
          <w:rFonts w:ascii="Calibri" w:hAnsi="Calibri" w:cs="Calibri"/>
          <w:b/>
          <w:bCs/>
          <w:iCs/>
          <w:sz w:val="20"/>
        </w:rPr>
        <w:t xml:space="preserve"> nr 2</w:t>
      </w:r>
    </w:p>
    <w:tbl>
      <w:tblPr>
        <w:tblW w:w="0" w:type="auto"/>
        <w:tblInd w:w="3348" w:type="dxa"/>
        <w:tblLook w:val="01E0" w:firstRow="1" w:lastRow="1" w:firstColumn="1" w:lastColumn="1" w:noHBand="0" w:noVBand="0"/>
      </w:tblPr>
      <w:tblGrid>
        <w:gridCol w:w="5938"/>
      </w:tblGrid>
      <w:tr w:rsidR="00ED2DED" w:rsidRPr="005F437C" w14:paraId="1B65F274" w14:textId="77777777" w:rsidTr="006220DF">
        <w:tc>
          <w:tcPr>
            <w:tcW w:w="5938" w:type="dxa"/>
          </w:tcPr>
          <w:p w14:paraId="3DD196E0" w14:textId="77777777" w:rsidR="002C20EF" w:rsidRPr="005F437C" w:rsidRDefault="002C20EF" w:rsidP="00ED2DED">
            <w:pPr>
              <w:suppressAutoHyphens/>
              <w:spacing w:after="0" w:line="240" w:lineRule="auto"/>
              <w:rPr>
                <w:rFonts w:ascii="Calibri" w:eastAsia="Times New Roman" w:hAnsi="Calibri" w:cs="Calibri"/>
                <w:b/>
                <w:i/>
                <w:sz w:val="24"/>
                <w:szCs w:val="24"/>
              </w:rPr>
            </w:pPr>
          </w:p>
          <w:p w14:paraId="33B45149" w14:textId="035A6497" w:rsidR="00ED2DED" w:rsidRPr="005F437C" w:rsidRDefault="00ED2DED" w:rsidP="00ED2DED">
            <w:pPr>
              <w:suppressAutoHyphens/>
              <w:spacing w:after="0" w:line="240" w:lineRule="auto"/>
              <w:rPr>
                <w:rFonts w:ascii="Calibri" w:eastAsia="Times New Roman" w:hAnsi="Calibri" w:cs="Calibri"/>
                <w:b/>
                <w:i/>
                <w:sz w:val="24"/>
                <w:szCs w:val="24"/>
              </w:rPr>
            </w:pPr>
            <w:r w:rsidRPr="005F437C">
              <w:rPr>
                <w:rFonts w:ascii="Calibri" w:eastAsia="Times New Roman" w:hAnsi="Calibri" w:cs="Calibri"/>
                <w:b/>
                <w:i/>
                <w:sz w:val="24"/>
                <w:szCs w:val="24"/>
              </w:rPr>
              <w:t>Zamawiający:</w:t>
            </w:r>
          </w:p>
          <w:p w14:paraId="2174DD99" w14:textId="27451606" w:rsidR="00ED2DED" w:rsidRPr="005F437C" w:rsidRDefault="000E0B9F" w:rsidP="000E0B9F">
            <w:pPr>
              <w:suppressAutoHyphens/>
              <w:spacing w:after="0" w:line="240" w:lineRule="auto"/>
              <w:jc w:val="center"/>
              <w:rPr>
                <w:rFonts w:ascii="Calibri" w:eastAsia="Times New Roman" w:hAnsi="Calibri" w:cs="Calibri"/>
                <w:b/>
                <w:i/>
                <w:sz w:val="24"/>
                <w:szCs w:val="20"/>
              </w:rPr>
            </w:pPr>
            <w:r w:rsidRPr="005F437C">
              <w:rPr>
                <w:rFonts w:ascii="Calibri" w:eastAsia="Times New Roman" w:hAnsi="Calibri" w:cs="Calibri"/>
                <w:b/>
                <w:i/>
                <w:sz w:val="24"/>
              </w:rPr>
              <w:t xml:space="preserve">Samodzielny Publiczny Zakład Opieki Zdrowotnej MSWiA w Rzeszowie, </w:t>
            </w:r>
            <w:r w:rsidR="00ED2DED" w:rsidRPr="005F437C">
              <w:rPr>
                <w:rFonts w:ascii="Calibri" w:eastAsia="Times New Roman" w:hAnsi="Calibri" w:cs="Calibri"/>
                <w:b/>
                <w:i/>
                <w:sz w:val="24"/>
              </w:rPr>
              <w:t xml:space="preserve">ul. </w:t>
            </w:r>
            <w:r w:rsidRPr="005F437C">
              <w:rPr>
                <w:rFonts w:ascii="Calibri" w:eastAsia="Times New Roman" w:hAnsi="Calibri" w:cs="Calibri"/>
                <w:b/>
                <w:i/>
                <w:sz w:val="24"/>
              </w:rPr>
              <w:t>Krakowska 16</w:t>
            </w:r>
            <w:r w:rsidR="00ED2DED" w:rsidRPr="005F437C">
              <w:rPr>
                <w:rFonts w:ascii="Calibri" w:eastAsia="Times New Roman" w:hAnsi="Calibri" w:cs="Calibri"/>
                <w:b/>
                <w:i/>
                <w:sz w:val="24"/>
              </w:rPr>
              <w:t xml:space="preserve">, </w:t>
            </w:r>
            <w:r w:rsidRPr="005F437C">
              <w:rPr>
                <w:rFonts w:ascii="Calibri" w:eastAsia="Times New Roman" w:hAnsi="Calibri" w:cs="Calibri"/>
                <w:b/>
                <w:i/>
                <w:sz w:val="24"/>
              </w:rPr>
              <w:t>35</w:t>
            </w:r>
            <w:r w:rsidR="00ED2DED" w:rsidRPr="005F437C">
              <w:rPr>
                <w:rFonts w:ascii="Calibri" w:eastAsia="Times New Roman" w:hAnsi="Calibri" w:cs="Calibri"/>
                <w:b/>
                <w:i/>
                <w:sz w:val="24"/>
              </w:rPr>
              <w:t>-</w:t>
            </w:r>
            <w:r w:rsidRPr="005F437C">
              <w:rPr>
                <w:rFonts w:ascii="Calibri" w:eastAsia="Times New Roman" w:hAnsi="Calibri" w:cs="Calibri"/>
                <w:b/>
                <w:i/>
                <w:sz w:val="24"/>
              </w:rPr>
              <w:t>111</w:t>
            </w:r>
            <w:r w:rsidR="00ED2DED" w:rsidRPr="005F437C">
              <w:rPr>
                <w:rFonts w:ascii="Calibri" w:eastAsia="Times New Roman" w:hAnsi="Calibri" w:cs="Calibri"/>
                <w:b/>
                <w:i/>
                <w:sz w:val="24"/>
              </w:rPr>
              <w:t xml:space="preserve"> </w:t>
            </w:r>
            <w:r w:rsidRPr="005F437C">
              <w:rPr>
                <w:rFonts w:ascii="Calibri" w:eastAsia="Times New Roman" w:hAnsi="Calibri" w:cs="Calibri"/>
                <w:b/>
                <w:i/>
                <w:sz w:val="24"/>
              </w:rPr>
              <w:t>Rzeszów</w:t>
            </w:r>
          </w:p>
        </w:tc>
      </w:tr>
    </w:tbl>
    <w:p w14:paraId="311304A3" w14:textId="77777777" w:rsidR="00ED2DED" w:rsidRPr="005F437C" w:rsidRDefault="00ED2DED" w:rsidP="00ED2DED">
      <w:pPr>
        <w:suppressAutoHyphens/>
        <w:spacing w:after="0" w:line="240" w:lineRule="auto"/>
        <w:ind w:left="5246" w:firstLine="708"/>
        <w:rPr>
          <w:rFonts w:ascii="Calibri" w:eastAsia="Times New Roman" w:hAnsi="Calibri" w:cs="Calibri"/>
          <w:b/>
          <w:sz w:val="10"/>
          <w:szCs w:val="10"/>
        </w:rPr>
      </w:pPr>
    </w:p>
    <w:p w14:paraId="41A5B968" w14:textId="77777777" w:rsidR="00ED2DED" w:rsidRPr="005F437C" w:rsidRDefault="00ED2DED" w:rsidP="00ED2DED">
      <w:pPr>
        <w:suppressAutoHyphens/>
        <w:spacing w:after="0" w:line="240" w:lineRule="auto"/>
        <w:rPr>
          <w:rFonts w:ascii="Calibri" w:eastAsia="Times New Roman" w:hAnsi="Calibri" w:cs="Calibri"/>
          <w:b/>
          <w:sz w:val="16"/>
          <w:szCs w:val="16"/>
        </w:rPr>
      </w:pPr>
    </w:p>
    <w:p w14:paraId="0DC69C9B" w14:textId="77777777" w:rsidR="00ED2DED" w:rsidRPr="005F437C" w:rsidRDefault="00ED2DED" w:rsidP="00ED2DED">
      <w:pPr>
        <w:keepNext/>
        <w:suppressAutoHyphens/>
        <w:spacing w:after="0" w:line="240" w:lineRule="auto"/>
        <w:jc w:val="center"/>
        <w:outlineLvl w:val="1"/>
        <w:rPr>
          <w:rFonts w:ascii="Calibri" w:eastAsia="Times New Roman" w:hAnsi="Calibri" w:cs="Calibri"/>
          <w:b/>
          <w:sz w:val="28"/>
          <w:szCs w:val="28"/>
        </w:rPr>
      </w:pPr>
      <w:r w:rsidRPr="005F437C">
        <w:rPr>
          <w:rFonts w:ascii="Calibri" w:eastAsia="Times New Roman" w:hAnsi="Calibri" w:cs="Calibri"/>
          <w:b/>
          <w:sz w:val="28"/>
          <w:szCs w:val="28"/>
        </w:rPr>
        <w:t xml:space="preserve">FORMULARZ OFERTOWY </w:t>
      </w:r>
    </w:p>
    <w:p w14:paraId="2487EE6A" w14:textId="77777777" w:rsidR="00ED2DED" w:rsidRPr="005F437C" w:rsidRDefault="00ED2DED" w:rsidP="00ED2DED">
      <w:pPr>
        <w:suppressAutoHyphens/>
        <w:spacing w:after="0" w:line="240" w:lineRule="auto"/>
        <w:rPr>
          <w:rFonts w:ascii="Calibri" w:eastAsia="Times New Roman" w:hAnsi="Calibri" w:cs="Calibri"/>
          <w:b/>
          <w:sz w:val="24"/>
          <w:szCs w:val="24"/>
        </w:rPr>
      </w:pPr>
      <w:r w:rsidRPr="005F437C">
        <w:rPr>
          <w:rFonts w:ascii="Calibri" w:eastAsia="Times New Roman" w:hAnsi="Calibri" w:cs="Calibri"/>
          <w:b/>
          <w:sz w:val="24"/>
          <w:szCs w:val="24"/>
        </w:rPr>
        <w:t>Wykonawca:</w:t>
      </w:r>
    </w:p>
    <w:p w14:paraId="7F7B2936" w14:textId="6D9E34A6" w:rsidR="00ED2DED" w:rsidRPr="005F437C" w:rsidRDefault="00ED2DED" w:rsidP="009864F8">
      <w:pPr>
        <w:suppressAutoHyphens/>
        <w:spacing w:before="120" w:after="0" w:line="240" w:lineRule="auto"/>
        <w:ind w:right="-288"/>
        <w:rPr>
          <w:rFonts w:ascii="Calibri" w:eastAsia="Times New Roman" w:hAnsi="Calibri" w:cs="Calibri"/>
          <w:i/>
          <w:sz w:val="18"/>
          <w:szCs w:val="18"/>
        </w:rPr>
      </w:pPr>
      <w:r w:rsidRPr="005F437C">
        <w:rPr>
          <w:rFonts w:ascii="Calibri" w:eastAsia="Times New Roman" w:hAnsi="Calibri" w:cs="Calibri"/>
          <w:sz w:val="18"/>
          <w:szCs w:val="18"/>
        </w:rPr>
        <w:t>……………………………………………………..……............................................................................................................................................…</w:t>
      </w:r>
    </w:p>
    <w:p w14:paraId="2EFB78D4" w14:textId="77777777" w:rsidR="00ED2DED" w:rsidRPr="005F437C" w:rsidRDefault="00ED2DED" w:rsidP="00ED2DED">
      <w:pPr>
        <w:suppressAutoHyphens/>
        <w:spacing w:after="0" w:line="240" w:lineRule="auto"/>
        <w:ind w:right="-288"/>
        <w:jc w:val="center"/>
        <w:rPr>
          <w:rFonts w:ascii="Calibri" w:eastAsia="Times New Roman" w:hAnsi="Calibri" w:cs="Calibri"/>
          <w:i/>
          <w:sz w:val="16"/>
          <w:szCs w:val="16"/>
        </w:rPr>
      </w:pPr>
      <w:r w:rsidRPr="005F437C">
        <w:rPr>
          <w:rFonts w:ascii="Calibri" w:eastAsia="Times New Roman" w:hAnsi="Calibri" w:cs="Calibri"/>
          <w:i/>
          <w:sz w:val="16"/>
          <w:szCs w:val="16"/>
        </w:rPr>
        <w:t>(pełna nazwa/firma, adres, w zależności od podmiotu: NIP/PESEL, KRS/</w:t>
      </w:r>
      <w:proofErr w:type="spellStart"/>
      <w:r w:rsidRPr="005F437C">
        <w:rPr>
          <w:rFonts w:ascii="Calibri" w:eastAsia="Times New Roman" w:hAnsi="Calibri" w:cs="Calibri"/>
          <w:i/>
          <w:sz w:val="16"/>
          <w:szCs w:val="16"/>
        </w:rPr>
        <w:t>CEiDG</w:t>
      </w:r>
      <w:proofErr w:type="spellEnd"/>
      <w:r w:rsidRPr="005F437C">
        <w:rPr>
          <w:rFonts w:ascii="Calibri" w:eastAsia="Times New Roman" w:hAnsi="Calibri" w:cs="Calibri"/>
          <w:i/>
          <w:sz w:val="16"/>
          <w:szCs w:val="16"/>
        </w:rPr>
        <w:t>)</w:t>
      </w:r>
    </w:p>
    <w:p w14:paraId="005727CC" w14:textId="77777777" w:rsidR="00ED2DED" w:rsidRPr="005F437C" w:rsidRDefault="00ED2DED" w:rsidP="00ED2DED">
      <w:pPr>
        <w:suppressAutoHyphens/>
        <w:spacing w:after="0" w:line="240" w:lineRule="auto"/>
        <w:rPr>
          <w:rFonts w:ascii="Calibri" w:eastAsia="Times New Roman" w:hAnsi="Calibri" w:cs="Calibri"/>
          <w:bCs/>
          <w:sz w:val="24"/>
          <w:szCs w:val="24"/>
        </w:rPr>
      </w:pPr>
    </w:p>
    <w:p w14:paraId="2A9E7B3A" w14:textId="77777777" w:rsidR="00ED2DED" w:rsidRPr="005F437C" w:rsidRDefault="00ED2DED" w:rsidP="00ED2DED">
      <w:pPr>
        <w:suppressAutoHyphens/>
        <w:spacing w:after="0" w:line="240" w:lineRule="auto"/>
        <w:rPr>
          <w:rFonts w:ascii="Calibri" w:eastAsia="Times New Roman" w:hAnsi="Calibri" w:cs="Calibri"/>
          <w:b/>
          <w:sz w:val="24"/>
          <w:szCs w:val="24"/>
        </w:rPr>
      </w:pPr>
      <w:r w:rsidRPr="005F437C">
        <w:rPr>
          <w:rFonts w:ascii="Calibri" w:eastAsia="Times New Roman" w:hAnsi="Calibri" w:cs="Calibri"/>
          <w:b/>
          <w:sz w:val="24"/>
          <w:szCs w:val="24"/>
        </w:rPr>
        <w:t>reprezentowany przez:</w:t>
      </w:r>
    </w:p>
    <w:p w14:paraId="5E527B82" w14:textId="77777777" w:rsidR="00ED2DED" w:rsidRPr="005F437C" w:rsidRDefault="00ED2DED" w:rsidP="00ED2DED">
      <w:pPr>
        <w:suppressAutoHyphens/>
        <w:spacing w:after="0" w:line="240" w:lineRule="auto"/>
        <w:ind w:right="-288"/>
        <w:rPr>
          <w:rFonts w:ascii="Calibri" w:eastAsia="Times New Roman" w:hAnsi="Calibri" w:cs="Calibri"/>
          <w:sz w:val="18"/>
          <w:szCs w:val="18"/>
        </w:rPr>
      </w:pPr>
      <w:r w:rsidRPr="005F437C">
        <w:rPr>
          <w:rFonts w:ascii="Calibri" w:eastAsia="Times New Roman" w:hAnsi="Calibri" w:cs="Calibri"/>
          <w:sz w:val="18"/>
          <w:szCs w:val="18"/>
        </w:rPr>
        <w:t>…………………………………………………………………………….....................................…......................................................................................</w:t>
      </w:r>
    </w:p>
    <w:p w14:paraId="1D59027F" w14:textId="77777777" w:rsidR="00ED2DED" w:rsidRPr="005F437C" w:rsidRDefault="00ED2DED" w:rsidP="00ED2DED">
      <w:pPr>
        <w:suppressAutoHyphens/>
        <w:spacing w:after="0" w:line="240" w:lineRule="auto"/>
        <w:ind w:right="-288"/>
        <w:jc w:val="center"/>
        <w:rPr>
          <w:rFonts w:ascii="Calibri" w:eastAsia="Times New Roman" w:hAnsi="Calibri" w:cs="Calibri"/>
          <w:i/>
          <w:sz w:val="16"/>
          <w:szCs w:val="16"/>
        </w:rPr>
      </w:pPr>
      <w:r w:rsidRPr="005F437C">
        <w:rPr>
          <w:rFonts w:ascii="Calibri" w:eastAsia="Times New Roman" w:hAnsi="Calibri" w:cs="Calibri"/>
          <w:i/>
          <w:sz w:val="16"/>
          <w:szCs w:val="16"/>
        </w:rPr>
        <w:t>(imię, nazwisko, stanowisko/podstawa do reprezentacji)</w:t>
      </w:r>
    </w:p>
    <w:p w14:paraId="7AC1748F" w14:textId="77777777" w:rsidR="00ED2DED" w:rsidRPr="005F437C" w:rsidRDefault="00ED2DED" w:rsidP="00ED2DED">
      <w:pPr>
        <w:suppressAutoHyphens/>
        <w:spacing w:after="0" w:line="240" w:lineRule="auto"/>
        <w:rPr>
          <w:rFonts w:ascii="Calibri" w:eastAsia="Times New Roman" w:hAnsi="Calibri" w:cs="Times New Roman"/>
          <w:b/>
          <w:i/>
          <w:sz w:val="16"/>
          <w:szCs w:val="16"/>
        </w:rPr>
      </w:pPr>
    </w:p>
    <w:p w14:paraId="0A7A2997" w14:textId="714FC284" w:rsidR="009F5A3F" w:rsidRPr="005F437C" w:rsidRDefault="009F5A3F" w:rsidP="009F5A3F">
      <w:pPr>
        <w:suppressAutoHyphens/>
        <w:spacing w:after="0" w:line="240" w:lineRule="auto"/>
        <w:rPr>
          <w:rFonts w:ascii="Calibri" w:eastAsia="Times New Roman" w:hAnsi="Calibri" w:cs="Times New Roman"/>
          <w:b/>
          <w:i/>
          <w:sz w:val="18"/>
          <w:szCs w:val="18"/>
        </w:rPr>
      </w:pPr>
      <w:r w:rsidRPr="005F437C">
        <w:rPr>
          <w:rFonts w:ascii="Calibri" w:eastAsia="Times New Roman" w:hAnsi="Calibri" w:cs="Times New Roman"/>
          <w:b/>
          <w:i/>
          <w:sz w:val="28"/>
          <w:szCs w:val="28"/>
        </w:rPr>
        <w:t xml:space="preserve">Adres poczty elektronicznej (e-mail) </w:t>
      </w:r>
      <w:r w:rsidR="00D17EE2" w:rsidRPr="005F437C">
        <w:rPr>
          <w:rFonts w:ascii="Calibri" w:eastAsia="Times New Roman" w:hAnsi="Calibri" w:cs="Times New Roman"/>
          <w:b/>
          <w:i/>
          <w:sz w:val="28"/>
          <w:szCs w:val="28"/>
        </w:rPr>
        <w:t>W</w:t>
      </w:r>
      <w:r w:rsidRPr="005F437C">
        <w:rPr>
          <w:rFonts w:ascii="Calibri" w:eastAsia="Times New Roman" w:hAnsi="Calibri" w:cs="Times New Roman"/>
          <w:b/>
          <w:i/>
          <w:sz w:val="28"/>
          <w:szCs w:val="28"/>
        </w:rPr>
        <w:t xml:space="preserve">ykonawcy: </w:t>
      </w:r>
      <w:r w:rsidRPr="005F437C">
        <w:rPr>
          <w:rFonts w:ascii="Calibri" w:eastAsia="Times New Roman" w:hAnsi="Calibri" w:cs="Times New Roman"/>
          <w:b/>
          <w:i/>
          <w:sz w:val="18"/>
          <w:szCs w:val="18"/>
        </w:rPr>
        <w:t>.........................................</w:t>
      </w:r>
      <w:r w:rsidR="001F673E" w:rsidRPr="005F437C">
        <w:rPr>
          <w:rFonts w:ascii="Calibri" w:eastAsia="Times New Roman" w:hAnsi="Calibri" w:cs="Times New Roman"/>
          <w:b/>
          <w:i/>
          <w:sz w:val="18"/>
          <w:szCs w:val="18"/>
        </w:rPr>
        <w:t>..................................</w:t>
      </w:r>
      <w:r w:rsidRPr="005F437C">
        <w:rPr>
          <w:rFonts w:ascii="Calibri" w:eastAsia="Times New Roman" w:hAnsi="Calibri" w:cs="Times New Roman"/>
          <w:b/>
          <w:i/>
          <w:sz w:val="18"/>
          <w:szCs w:val="18"/>
        </w:rPr>
        <w:t>.</w:t>
      </w:r>
    </w:p>
    <w:p w14:paraId="5D56913C" w14:textId="77777777" w:rsidR="00EA6C56" w:rsidRPr="005F437C" w:rsidRDefault="00EA6C56" w:rsidP="009F5A3F">
      <w:pPr>
        <w:suppressAutoHyphens/>
        <w:spacing w:after="0" w:line="240" w:lineRule="auto"/>
        <w:rPr>
          <w:rFonts w:ascii="Calibri" w:eastAsia="Times New Roman" w:hAnsi="Calibri" w:cs="Times New Roman"/>
          <w:b/>
          <w:i/>
          <w:sz w:val="18"/>
          <w:szCs w:val="18"/>
        </w:rPr>
      </w:pPr>
    </w:p>
    <w:p w14:paraId="6005E922" w14:textId="77777777" w:rsidR="00EA6C56" w:rsidRPr="005F437C" w:rsidRDefault="00EA6C56" w:rsidP="009F5A3F">
      <w:pPr>
        <w:suppressAutoHyphens/>
        <w:spacing w:after="0" w:line="240" w:lineRule="auto"/>
        <w:rPr>
          <w:rFonts w:ascii="Calibri" w:eastAsia="Times New Roman" w:hAnsi="Calibri" w:cs="Times New Roman"/>
          <w:b/>
          <w:i/>
          <w:sz w:val="18"/>
          <w:szCs w:val="18"/>
        </w:rPr>
      </w:pPr>
    </w:p>
    <w:p w14:paraId="1198AC2A" w14:textId="1DE33BA9" w:rsidR="00EA6C56" w:rsidRPr="005F437C" w:rsidRDefault="00EA6C56" w:rsidP="009F5A3F">
      <w:pPr>
        <w:suppressAutoHyphens/>
        <w:spacing w:after="0" w:line="240" w:lineRule="auto"/>
        <w:rPr>
          <w:rFonts w:ascii="Calibri" w:eastAsia="Times New Roman" w:hAnsi="Calibri" w:cs="Times New Roman"/>
          <w:bCs/>
          <w:iCs/>
          <w:sz w:val="18"/>
          <w:szCs w:val="18"/>
        </w:rPr>
      </w:pPr>
      <w:r w:rsidRPr="005F437C">
        <w:rPr>
          <w:rFonts w:ascii="Calibri" w:eastAsia="Times New Roman" w:hAnsi="Calibri" w:cs="Times New Roman"/>
          <w:b/>
          <w:i/>
          <w:sz w:val="28"/>
          <w:szCs w:val="28"/>
        </w:rPr>
        <w:t>Telefon kontaktowy Wykonawcy:</w:t>
      </w:r>
      <w:r w:rsidRPr="005F437C">
        <w:rPr>
          <w:rFonts w:ascii="Calibri" w:eastAsia="Times New Roman" w:hAnsi="Calibri" w:cs="Times New Roman"/>
          <w:b/>
          <w:i/>
          <w:sz w:val="18"/>
          <w:szCs w:val="18"/>
        </w:rPr>
        <w:t xml:space="preserve"> …………………………………………………………..</w:t>
      </w:r>
    </w:p>
    <w:p w14:paraId="436E4ACD" w14:textId="6EE1AED6" w:rsidR="009864F8" w:rsidRPr="005F437C" w:rsidRDefault="009864F8" w:rsidP="00F73681">
      <w:pPr>
        <w:keepNext/>
        <w:suppressAutoHyphens/>
        <w:spacing w:after="0" w:line="240" w:lineRule="auto"/>
        <w:outlineLvl w:val="1"/>
        <w:rPr>
          <w:rFonts w:ascii="Calibri" w:eastAsia="Times New Roman" w:hAnsi="Calibri" w:cs="Calibri"/>
          <w:b/>
          <w:sz w:val="28"/>
          <w:szCs w:val="28"/>
        </w:rPr>
      </w:pPr>
    </w:p>
    <w:p w14:paraId="79387A87" w14:textId="77777777" w:rsidR="009864F8" w:rsidRPr="005F437C" w:rsidRDefault="009864F8" w:rsidP="009864F8">
      <w:pPr>
        <w:suppressAutoHyphens/>
        <w:spacing w:before="120" w:after="120" w:line="240" w:lineRule="auto"/>
        <w:rPr>
          <w:rFonts w:ascii="Calibri" w:eastAsia="Times New Roman" w:hAnsi="Calibri" w:cs="Times New Roman"/>
          <w:b/>
          <w:sz w:val="26"/>
          <w:szCs w:val="20"/>
        </w:rPr>
      </w:pPr>
      <w:bookmarkStart w:id="38" w:name="_Hlk21942298"/>
      <w:r w:rsidRPr="005F437C">
        <w:rPr>
          <w:rFonts w:ascii="Calibri" w:eastAsia="Times New Roman" w:hAnsi="Calibri" w:cs="Times New Roman"/>
          <w:b/>
          <w:sz w:val="26"/>
          <w:szCs w:val="20"/>
        </w:rPr>
        <w:t xml:space="preserve">Kryterium – cena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985"/>
        <w:gridCol w:w="1595"/>
        <w:gridCol w:w="1595"/>
        <w:gridCol w:w="2196"/>
      </w:tblGrid>
      <w:tr w:rsidR="005F437C" w:rsidRPr="005F437C" w14:paraId="14A3B188" w14:textId="77777777" w:rsidTr="001F673E">
        <w:trPr>
          <w:cantSplit/>
          <w:trHeight w:val="458"/>
        </w:trPr>
        <w:tc>
          <w:tcPr>
            <w:tcW w:w="2268" w:type="dxa"/>
            <w:vMerge w:val="restart"/>
            <w:vAlign w:val="center"/>
          </w:tcPr>
          <w:p w14:paraId="498B44B0" w14:textId="171103B5" w:rsidR="009864F8" w:rsidRPr="005F437C" w:rsidRDefault="00F3535C" w:rsidP="00F3535C">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Nr Zadania</w:t>
            </w:r>
          </w:p>
        </w:tc>
        <w:tc>
          <w:tcPr>
            <w:tcW w:w="7371" w:type="dxa"/>
            <w:gridSpan w:val="4"/>
            <w:vAlign w:val="center"/>
          </w:tcPr>
          <w:p w14:paraId="7ED6E1DC" w14:textId="3141C63F" w:rsidR="009864F8" w:rsidRPr="005F437C" w:rsidRDefault="00F3535C" w:rsidP="00F3535C">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Wartości wynikające z Formularza cenowego</w:t>
            </w:r>
          </w:p>
        </w:tc>
      </w:tr>
      <w:tr w:rsidR="005F437C" w:rsidRPr="005F437C" w14:paraId="22381BB3" w14:textId="77777777" w:rsidTr="001F673E">
        <w:trPr>
          <w:cantSplit/>
          <w:trHeight w:val="574"/>
        </w:trPr>
        <w:tc>
          <w:tcPr>
            <w:tcW w:w="2268" w:type="dxa"/>
            <w:vMerge/>
          </w:tcPr>
          <w:p w14:paraId="66DE6494"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rPr>
            </w:pPr>
          </w:p>
        </w:tc>
        <w:tc>
          <w:tcPr>
            <w:tcW w:w="1985" w:type="dxa"/>
            <w:vAlign w:val="center"/>
          </w:tcPr>
          <w:p w14:paraId="7CC5681D"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 xml:space="preserve">Wartość netto </w:t>
            </w:r>
          </w:p>
          <w:p w14:paraId="3C382562"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w PLN</w:t>
            </w:r>
          </w:p>
        </w:tc>
        <w:tc>
          <w:tcPr>
            <w:tcW w:w="1595" w:type="dxa"/>
            <w:vAlign w:val="center"/>
          </w:tcPr>
          <w:p w14:paraId="50FEFC63"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 xml:space="preserve">Stawka VAT </w:t>
            </w:r>
          </w:p>
        </w:tc>
        <w:tc>
          <w:tcPr>
            <w:tcW w:w="1595" w:type="dxa"/>
            <w:vAlign w:val="center"/>
          </w:tcPr>
          <w:p w14:paraId="61254F5C"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 xml:space="preserve">Kwota VAT </w:t>
            </w:r>
          </w:p>
        </w:tc>
        <w:tc>
          <w:tcPr>
            <w:tcW w:w="2196" w:type="dxa"/>
            <w:vAlign w:val="center"/>
          </w:tcPr>
          <w:p w14:paraId="6F625DC0"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rPr>
            </w:pPr>
            <w:r w:rsidRPr="005F437C">
              <w:rPr>
                <w:rFonts w:ascii="Calibri" w:eastAsia="Times New Roman" w:hAnsi="Calibri" w:cs="Times New Roman"/>
                <w:b/>
              </w:rPr>
              <w:t xml:space="preserve">Wartość brutto </w:t>
            </w:r>
          </w:p>
          <w:p w14:paraId="2BB38D15" w14:textId="77777777" w:rsidR="009864F8" w:rsidRPr="005F437C" w:rsidRDefault="009864F8" w:rsidP="009864F8">
            <w:pPr>
              <w:suppressAutoHyphens/>
              <w:spacing w:after="0" w:line="240" w:lineRule="auto"/>
              <w:jc w:val="center"/>
              <w:rPr>
                <w:rFonts w:ascii="Calibri" w:eastAsia="Times New Roman" w:hAnsi="Calibri" w:cs="Times New Roman"/>
                <w:b/>
              </w:rPr>
            </w:pPr>
            <w:r w:rsidRPr="005F437C">
              <w:rPr>
                <w:rFonts w:ascii="Calibri" w:eastAsia="Times New Roman" w:hAnsi="Calibri" w:cs="Times New Roman"/>
                <w:b/>
              </w:rPr>
              <w:t>w PLN</w:t>
            </w:r>
          </w:p>
        </w:tc>
      </w:tr>
      <w:tr w:rsidR="005F437C" w:rsidRPr="005F437C" w14:paraId="0869D0A8" w14:textId="77777777" w:rsidTr="00D17EE2">
        <w:trPr>
          <w:cantSplit/>
          <w:trHeight w:val="291"/>
        </w:trPr>
        <w:tc>
          <w:tcPr>
            <w:tcW w:w="2268" w:type="dxa"/>
            <w:vAlign w:val="center"/>
          </w:tcPr>
          <w:p w14:paraId="5D8B56ED" w14:textId="77777777" w:rsidR="009864F8" w:rsidRPr="005F437C" w:rsidRDefault="009864F8"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w:t>
            </w:r>
          </w:p>
        </w:tc>
        <w:tc>
          <w:tcPr>
            <w:tcW w:w="1985" w:type="dxa"/>
            <w:vAlign w:val="center"/>
          </w:tcPr>
          <w:p w14:paraId="4592A514" w14:textId="77777777" w:rsidR="009864F8" w:rsidRPr="005F437C"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5D3C815" w14:textId="77777777" w:rsidR="009864F8" w:rsidRPr="005F437C"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48AFA2F9" w14:textId="77777777" w:rsidR="009864F8" w:rsidRPr="005F437C"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150C0007" w14:textId="77777777" w:rsidR="009864F8" w:rsidRPr="005F437C"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5D31D29F" w14:textId="77777777" w:rsidTr="00D17EE2">
        <w:trPr>
          <w:cantSplit/>
          <w:trHeight w:val="291"/>
        </w:trPr>
        <w:tc>
          <w:tcPr>
            <w:tcW w:w="2268" w:type="dxa"/>
            <w:vAlign w:val="center"/>
          </w:tcPr>
          <w:p w14:paraId="534D8C5D" w14:textId="242E4910" w:rsidR="00D17EE2" w:rsidRPr="005F437C" w:rsidRDefault="00D17EE2"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2</w:t>
            </w:r>
          </w:p>
        </w:tc>
        <w:tc>
          <w:tcPr>
            <w:tcW w:w="1985" w:type="dxa"/>
            <w:vAlign w:val="center"/>
          </w:tcPr>
          <w:p w14:paraId="610EB176"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BBAE85E"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C71123A"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38D4F7C3"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2A9D78B7" w14:textId="77777777" w:rsidTr="00D17EE2">
        <w:trPr>
          <w:cantSplit/>
          <w:trHeight w:val="291"/>
        </w:trPr>
        <w:tc>
          <w:tcPr>
            <w:tcW w:w="2268" w:type="dxa"/>
            <w:vAlign w:val="center"/>
          </w:tcPr>
          <w:p w14:paraId="30A57ADF" w14:textId="3AC534B1" w:rsidR="00D17EE2" w:rsidRPr="005F437C" w:rsidRDefault="00D17EE2"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3</w:t>
            </w:r>
          </w:p>
        </w:tc>
        <w:tc>
          <w:tcPr>
            <w:tcW w:w="1985" w:type="dxa"/>
            <w:vAlign w:val="center"/>
          </w:tcPr>
          <w:p w14:paraId="57678085"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38BA6168"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6137AC9E"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2FE6216F"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488881D5" w14:textId="77777777" w:rsidTr="00D17EE2">
        <w:trPr>
          <w:cantSplit/>
          <w:trHeight w:val="291"/>
        </w:trPr>
        <w:tc>
          <w:tcPr>
            <w:tcW w:w="2268" w:type="dxa"/>
            <w:vAlign w:val="center"/>
          </w:tcPr>
          <w:p w14:paraId="5F6CA8A4" w14:textId="55FFCB99" w:rsidR="00D17EE2" w:rsidRPr="005F437C" w:rsidRDefault="00D17EE2"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4</w:t>
            </w:r>
          </w:p>
        </w:tc>
        <w:tc>
          <w:tcPr>
            <w:tcW w:w="1985" w:type="dxa"/>
            <w:vAlign w:val="center"/>
          </w:tcPr>
          <w:p w14:paraId="668E818E"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40D0699"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2C2BF2D"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042CDF8B"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3CEF2DF6" w14:textId="77777777" w:rsidTr="00D17EE2">
        <w:trPr>
          <w:cantSplit/>
          <w:trHeight w:val="291"/>
        </w:trPr>
        <w:tc>
          <w:tcPr>
            <w:tcW w:w="2268" w:type="dxa"/>
            <w:vAlign w:val="center"/>
          </w:tcPr>
          <w:p w14:paraId="7BC9EB8F" w14:textId="1BEE1CCE" w:rsidR="00D17EE2" w:rsidRPr="005F437C" w:rsidRDefault="00D17EE2"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5</w:t>
            </w:r>
          </w:p>
        </w:tc>
        <w:tc>
          <w:tcPr>
            <w:tcW w:w="1985" w:type="dxa"/>
            <w:vAlign w:val="center"/>
          </w:tcPr>
          <w:p w14:paraId="0C5EC750"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B10ED01"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436107E5"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7C78AF6F"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7E2252F9" w14:textId="77777777" w:rsidTr="00D17EE2">
        <w:trPr>
          <w:cantSplit/>
          <w:trHeight w:val="291"/>
        </w:trPr>
        <w:tc>
          <w:tcPr>
            <w:tcW w:w="2268" w:type="dxa"/>
            <w:vAlign w:val="center"/>
          </w:tcPr>
          <w:p w14:paraId="4433D152" w14:textId="0DEE181A" w:rsidR="00D17EE2" w:rsidRPr="005F437C" w:rsidRDefault="00D17EE2" w:rsidP="009864F8">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6</w:t>
            </w:r>
          </w:p>
        </w:tc>
        <w:tc>
          <w:tcPr>
            <w:tcW w:w="1985" w:type="dxa"/>
            <w:vAlign w:val="center"/>
          </w:tcPr>
          <w:p w14:paraId="12F1FF53"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68DCC008"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77BFEB8A"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18BBF7E9" w14:textId="77777777" w:rsidR="00D17EE2" w:rsidRPr="005F437C" w:rsidRDefault="00D17EE2" w:rsidP="009864F8">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75E3089A" w14:textId="77777777" w:rsidTr="00D17EE2">
        <w:trPr>
          <w:cantSplit/>
          <w:trHeight w:val="291"/>
        </w:trPr>
        <w:tc>
          <w:tcPr>
            <w:tcW w:w="2268" w:type="dxa"/>
            <w:vAlign w:val="center"/>
          </w:tcPr>
          <w:p w14:paraId="03BFCDD4" w14:textId="052E4DE5"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7</w:t>
            </w:r>
          </w:p>
        </w:tc>
        <w:tc>
          <w:tcPr>
            <w:tcW w:w="1985" w:type="dxa"/>
            <w:vAlign w:val="center"/>
          </w:tcPr>
          <w:p w14:paraId="7047F768"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3EB563B"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4657DC3E"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33A902F4"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2D3B09C4" w14:textId="77777777" w:rsidTr="00D17EE2">
        <w:trPr>
          <w:cantSplit/>
          <w:trHeight w:val="291"/>
        </w:trPr>
        <w:tc>
          <w:tcPr>
            <w:tcW w:w="2268" w:type="dxa"/>
            <w:vAlign w:val="center"/>
          </w:tcPr>
          <w:p w14:paraId="30F9DD97" w14:textId="2923307F"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8</w:t>
            </w:r>
          </w:p>
        </w:tc>
        <w:tc>
          <w:tcPr>
            <w:tcW w:w="1985" w:type="dxa"/>
            <w:vAlign w:val="center"/>
          </w:tcPr>
          <w:p w14:paraId="7CB6B741"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8A12ACF"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9F3F3C9"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0EDC1C6C"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78A02B0C" w14:textId="77777777" w:rsidTr="00D17EE2">
        <w:trPr>
          <w:cantSplit/>
          <w:trHeight w:val="291"/>
        </w:trPr>
        <w:tc>
          <w:tcPr>
            <w:tcW w:w="2268" w:type="dxa"/>
            <w:vAlign w:val="center"/>
          </w:tcPr>
          <w:p w14:paraId="571B9DF4" w14:textId="44190537"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9</w:t>
            </w:r>
          </w:p>
        </w:tc>
        <w:tc>
          <w:tcPr>
            <w:tcW w:w="1985" w:type="dxa"/>
            <w:vAlign w:val="center"/>
          </w:tcPr>
          <w:p w14:paraId="59876AF0"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3B1E5619"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5D9DFEA"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626FDDE3"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42F00437" w14:textId="77777777" w:rsidTr="00D17EE2">
        <w:trPr>
          <w:cantSplit/>
          <w:trHeight w:val="291"/>
        </w:trPr>
        <w:tc>
          <w:tcPr>
            <w:tcW w:w="2268" w:type="dxa"/>
            <w:vAlign w:val="center"/>
          </w:tcPr>
          <w:p w14:paraId="7EA13872" w14:textId="448462A4"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10</w:t>
            </w:r>
          </w:p>
        </w:tc>
        <w:tc>
          <w:tcPr>
            <w:tcW w:w="1985" w:type="dxa"/>
            <w:vAlign w:val="center"/>
          </w:tcPr>
          <w:p w14:paraId="09FF5904"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4069BA3"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C8D83FF"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4C0DA7ED"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5AB0187B" w14:textId="77777777" w:rsidTr="00D17EE2">
        <w:trPr>
          <w:cantSplit/>
          <w:trHeight w:val="291"/>
        </w:trPr>
        <w:tc>
          <w:tcPr>
            <w:tcW w:w="2268" w:type="dxa"/>
            <w:vAlign w:val="center"/>
          </w:tcPr>
          <w:p w14:paraId="0DB67AE0" w14:textId="25C900FA"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11</w:t>
            </w:r>
          </w:p>
        </w:tc>
        <w:tc>
          <w:tcPr>
            <w:tcW w:w="1985" w:type="dxa"/>
            <w:vAlign w:val="center"/>
          </w:tcPr>
          <w:p w14:paraId="2C949940"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5BC7F6BA"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1512C8B"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42268459"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039EF348" w14:textId="77777777" w:rsidTr="00D17EE2">
        <w:trPr>
          <w:cantSplit/>
          <w:trHeight w:val="291"/>
        </w:trPr>
        <w:tc>
          <w:tcPr>
            <w:tcW w:w="2268" w:type="dxa"/>
            <w:vAlign w:val="center"/>
          </w:tcPr>
          <w:p w14:paraId="2E6DADBA" w14:textId="2B3730AB"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12</w:t>
            </w:r>
          </w:p>
        </w:tc>
        <w:tc>
          <w:tcPr>
            <w:tcW w:w="1985" w:type="dxa"/>
            <w:vAlign w:val="center"/>
          </w:tcPr>
          <w:p w14:paraId="40AE8107"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198B5D3"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5A840FAE"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175A709D"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167B3522" w14:textId="77777777" w:rsidTr="00D17EE2">
        <w:trPr>
          <w:cantSplit/>
          <w:trHeight w:val="291"/>
        </w:trPr>
        <w:tc>
          <w:tcPr>
            <w:tcW w:w="2268" w:type="dxa"/>
            <w:vAlign w:val="center"/>
          </w:tcPr>
          <w:p w14:paraId="73EA6A43" w14:textId="7F52CC49"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13</w:t>
            </w:r>
          </w:p>
        </w:tc>
        <w:tc>
          <w:tcPr>
            <w:tcW w:w="1985" w:type="dxa"/>
            <w:vAlign w:val="center"/>
          </w:tcPr>
          <w:p w14:paraId="02FB7C70"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4E17DFA"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59AA9685"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005D4DB8"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63792761" w14:textId="77777777" w:rsidTr="00D17EE2">
        <w:trPr>
          <w:cantSplit/>
          <w:trHeight w:val="291"/>
        </w:trPr>
        <w:tc>
          <w:tcPr>
            <w:tcW w:w="2268" w:type="dxa"/>
            <w:vAlign w:val="center"/>
          </w:tcPr>
          <w:p w14:paraId="3DF63470" w14:textId="26740741"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14</w:t>
            </w:r>
          </w:p>
        </w:tc>
        <w:tc>
          <w:tcPr>
            <w:tcW w:w="1985" w:type="dxa"/>
            <w:vAlign w:val="center"/>
          </w:tcPr>
          <w:p w14:paraId="2946936A"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3922479"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688DFD10"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2A32371D"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1C77185F" w14:textId="77777777" w:rsidTr="00D17EE2">
        <w:trPr>
          <w:cantSplit/>
          <w:trHeight w:val="291"/>
        </w:trPr>
        <w:tc>
          <w:tcPr>
            <w:tcW w:w="2268" w:type="dxa"/>
            <w:vAlign w:val="center"/>
          </w:tcPr>
          <w:p w14:paraId="066CF240" w14:textId="4C471078"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15</w:t>
            </w:r>
          </w:p>
        </w:tc>
        <w:tc>
          <w:tcPr>
            <w:tcW w:w="1985" w:type="dxa"/>
            <w:vAlign w:val="center"/>
          </w:tcPr>
          <w:p w14:paraId="1C96388D"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4A042EA5"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D7E5D57"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13CF8D94"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7FAF7E76" w14:textId="77777777" w:rsidTr="00D17EE2">
        <w:trPr>
          <w:cantSplit/>
          <w:trHeight w:val="291"/>
        </w:trPr>
        <w:tc>
          <w:tcPr>
            <w:tcW w:w="2268" w:type="dxa"/>
            <w:vAlign w:val="center"/>
          </w:tcPr>
          <w:p w14:paraId="59987F03" w14:textId="5D4FACD9"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16</w:t>
            </w:r>
          </w:p>
        </w:tc>
        <w:tc>
          <w:tcPr>
            <w:tcW w:w="1985" w:type="dxa"/>
            <w:vAlign w:val="center"/>
          </w:tcPr>
          <w:p w14:paraId="4A4D7519"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8922636"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39D0AF33"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15DDF93E"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28AE8937" w14:textId="77777777" w:rsidTr="00D17EE2">
        <w:trPr>
          <w:cantSplit/>
          <w:trHeight w:val="291"/>
        </w:trPr>
        <w:tc>
          <w:tcPr>
            <w:tcW w:w="2268" w:type="dxa"/>
            <w:vAlign w:val="center"/>
          </w:tcPr>
          <w:p w14:paraId="3FEEC9BD" w14:textId="54A6F831"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17</w:t>
            </w:r>
          </w:p>
        </w:tc>
        <w:tc>
          <w:tcPr>
            <w:tcW w:w="1985" w:type="dxa"/>
            <w:vAlign w:val="center"/>
          </w:tcPr>
          <w:p w14:paraId="46BE2CA1"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8C2F595"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3A54077B"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44AFD5EC"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tr w:rsidR="005F437C" w:rsidRPr="005F437C" w14:paraId="2487A352" w14:textId="77777777" w:rsidTr="00D17EE2">
        <w:trPr>
          <w:cantSplit/>
          <w:trHeight w:val="291"/>
        </w:trPr>
        <w:tc>
          <w:tcPr>
            <w:tcW w:w="2268" w:type="dxa"/>
            <w:vAlign w:val="center"/>
          </w:tcPr>
          <w:p w14:paraId="3F6EB535" w14:textId="248C5734" w:rsidR="00D17EE2" w:rsidRPr="005F437C" w:rsidRDefault="00D17EE2" w:rsidP="00D17EE2">
            <w:pPr>
              <w:keepNext/>
              <w:suppressAutoHyphens/>
              <w:spacing w:after="0" w:line="240" w:lineRule="auto"/>
              <w:jc w:val="center"/>
              <w:outlineLvl w:val="1"/>
              <w:rPr>
                <w:rFonts w:ascii="Calibri" w:eastAsia="Times New Roman" w:hAnsi="Calibri" w:cs="Times New Roman"/>
                <w:b/>
                <w:szCs w:val="18"/>
              </w:rPr>
            </w:pPr>
            <w:r w:rsidRPr="005F437C">
              <w:rPr>
                <w:rFonts w:ascii="Calibri" w:eastAsia="Times New Roman" w:hAnsi="Calibri" w:cs="Times New Roman"/>
                <w:b/>
                <w:szCs w:val="18"/>
              </w:rPr>
              <w:t>Zadanie nr 18</w:t>
            </w:r>
          </w:p>
        </w:tc>
        <w:tc>
          <w:tcPr>
            <w:tcW w:w="1985" w:type="dxa"/>
            <w:vAlign w:val="center"/>
          </w:tcPr>
          <w:p w14:paraId="152A88A6"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1BC90C58"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0AEB3CC0"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c>
          <w:tcPr>
            <w:tcW w:w="2196" w:type="dxa"/>
            <w:vAlign w:val="center"/>
          </w:tcPr>
          <w:p w14:paraId="7D864EBD" w14:textId="77777777" w:rsidR="00D17EE2" w:rsidRPr="005F437C" w:rsidRDefault="00D17EE2" w:rsidP="00D17EE2">
            <w:pPr>
              <w:keepNext/>
              <w:suppressAutoHyphens/>
              <w:spacing w:after="0" w:line="240" w:lineRule="auto"/>
              <w:jc w:val="both"/>
              <w:outlineLvl w:val="1"/>
              <w:rPr>
                <w:rFonts w:ascii="Calibri" w:eastAsia="Times New Roman" w:hAnsi="Calibri" w:cs="Times New Roman"/>
                <w:b/>
                <w:sz w:val="18"/>
                <w:szCs w:val="20"/>
                <w:u w:val="single"/>
              </w:rPr>
            </w:pPr>
          </w:p>
        </w:tc>
      </w:tr>
      <w:bookmarkEnd w:id="38"/>
    </w:tbl>
    <w:p w14:paraId="6ACC6132" w14:textId="3DB9A124" w:rsidR="00823362" w:rsidRPr="005F437C" w:rsidRDefault="00823362" w:rsidP="00ED2DED">
      <w:pPr>
        <w:suppressAutoHyphens/>
        <w:spacing w:after="0" w:line="240" w:lineRule="auto"/>
        <w:ind w:right="197"/>
        <w:rPr>
          <w:rFonts w:ascii="Calibri" w:eastAsia="Times New Roman" w:hAnsi="Calibri" w:cs="Times New Roman"/>
        </w:rPr>
      </w:pPr>
    </w:p>
    <w:p w14:paraId="2BE284C8" w14:textId="77777777" w:rsidR="005F437C" w:rsidRPr="005F437C" w:rsidRDefault="005F437C" w:rsidP="005F437C">
      <w:pPr>
        <w:suppressAutoHyphens/>
        <w:spacing w:after="0" w:line="240" w:lineRule="auto"/>
        <w:ind w:right="197"/>
        <w:rPr>
          <w:rFonts w:ascii="Calibri" w:eastAsia="Times New Roman" w:hAnsi="Calibri" w:cs="Times New Roman"/>
          <w:b/>
          <w:bCs/>
        </w:rPr>
      </w:pPr>
      <w:r w:rsidRPr="005F437C">
        <w:rPr>
          <w:rFonts w:ascii="Calibri" w:eastAsia="Times New Roman" w:hAnsi="Calibri" w:cs="Times New Roman"/>
          <w:b/>
          <w:bCs/>
        </w:rPr>
        <w:t>Uwaga:</w:t>
      </w:r>
    </w:p>
    <w:p w14:paraId="2C0CBDA8" w14:textId="77777777" w:rsidR="005F437C" w:rsidRPr="005F437C" w:rsidRDefault="005F437C" w:rsidP="005F437C">
      <w:pPr>
        <w:suppressAutoHyphens/>
        <w:spacing w:after="0" w:line="240" w:lineRule="auto"/>
        <w:ind w:left="426" w:right="197" w:hanging="426"/>
        <w:jc w:val="both"/>
        <w:rPr>
          <w:rFonts w:ascii="Calibri" w:eastAsia="Times New Roman" w:hAnsi="Calibri" w:cs="Times New Roman"/>
        </w:rPr>
      </w:pPr>
      <w:r w:rsidRPr="005F437C">
        <w:rPr>
          <w:rFonts w:ascii="Calibri" w:eastAsia="Times New Roman" w:hAnsi="Calibri" w:cs="Times New Roman"/>
        </w:rPr>
        <w:t>1).</w:t>
      </w:r>
      <w:r w:rsidRPr="005F437C">
        <w:rPr>
          <w:rFonts w:ascii="Calibri" w:eastAsia="Times New Roman" w:hAnsi="Calibri" w:cs="Times New Roman"/>
        </w:rPr>
        <w:tab/>
        <w:t>Zamawiający dopuszcza, aby ,, Formularz ofertowy” zawierał tylko te Zadania (pakiety),</w:t>
      </w:r>
      <w:r w:rsidRPr="005F437C">
        <w:rPr>
          <w:rFonts w:ascii="Calibri" w:eastAsia="Times New Roman" w:hAnsi="Calibri" w:cs="Times New Roman"/>
        </w:rPr>
        <w:br/>
        <w:t>na które Wykonawca składa ofertę.</w:t>
      </w:r>
    </w:p>
    <w:p w14:paraId="7FD49711" w14:textId="7850CF57" w:rsidR="005F437C" w:rsidRPr="005F437C" w:rsidRDefault="005F437C" w:rsidP="005F437C">
      <w:pPr>
        <w:suppressAutoHyphens/>
        <w:spacing w:after="0" w:line="240" w:lineRule="auto"/>
        <w:ind w:left="426" w:right="197" w:hanging="426"/>
        <w:jc w:val="both"/>
        <w:rPr>
          <w:rFonts w:ascii="Calibri" w:eastAsia="Times New Roman" w:hAnsi="Calibri" w:cs="Times New Roman"/>
        </w:rPr>
      </w:pPr>
      <w:r w:rsidRPr="005F437C">
        <w:rPr>
          <w:rFonts w:ascii="Calibri" w:eastAsia="Times New Roman" w:hAnsi="Calibri" w:cs="Times New Roman"/>
        </w:rPr>
        <w:t>2).</w:t>
      </w:r>
      <w:r w:rsidRPr="005F437C">
        <w:rPr>
          <w:rFonts w:ascii="Calibri" w:eastAsia="Times New Roman" w:hAnsi="Calibri" w:cs="Times New Roman"/>
        </w:rPr>
        <w:tab/>
        <w:t xml:space="preserve">Zamawiający dopuszcza, aby oferta zawierała tylko formularze </w:t>
      </w:r>
      <w:r w:rsidR="0097224C">
        <w:rPr>
          <w:rFonts w:ascii="Calibri" w:eastAsia="Times New Roman" w:hAnsi="Calibri" w:cs="Times New Roman"/>
        </w:rPr>
        <w:t xml:space="preserve">asortymentowo - </w:t>
      </w:r>
      <w:r w:rsidRPr="005F437C">
        <w:rPr>
          <w:rFonts w:ascii="Calibri" w:eastAsia="Times New Roman" w:hAnsi="Calibri" w:cs="Times New Roman"/>
        </w:rPr>
        <w:t>cenowe dotyczące Zadań (pakietów), na które Wykonawca składa ofertę.</w:t>
      </w:r>
    </w:p>
    <w:p w14:paraId="45E65EAA" w14:textId="77777777" w:rsidR="007D3728" w:rsidRPr="0097224C" w:rsidRDefault="007D3728" w:rsidP="00ED2DED">
      <w:pPr>
        <w:suppressAutoHyphens/>
        <w:spacing w:after="0" w:line="240" w:lineRule="auto"/>
        <w:ind w:right="197"/>
        <w:rPr>
          <w:rFonts w:ascii="Calibri" w:eastAsia="Times New Roman" w:hAnsi="Calibri" w:cs="Times New Roman"/>
        </w:rPr>
      </w:pPr>
    </w:p>
    <w:p w14:paraId="62BF0F74" w14:textId="77777777" w:rsidR="007D3728" w:rsidRPr="0097224C" w:rsidRDefault="007D3728" w:rsidP="007D3728">
      <w:pPr>
        <w:suppressAutoHyphens/>
        <w:spacing w:after="0" w:line="240" w:lineRule="auto"/>
        <w:ind w:right="197"/>
        <w:jc w:val="center"/>
        <w:rPr>
          <w:rFonts w:ascii="Calibri" w:eastAsia="Times New Roman" w:hAnsi="Calibri" w:cs="Times New Roman"/>
          <w:b/>
          <w:iCs/>
          <w:sz w:val="28"/>
          <w:szCs w:val="28"/>
        </w:rPr>
      </w:pPr>
      <w:r w:rsidRPr="0097224C">
        <w:rPr>
          <w:rFonts w:ascii="Calibri" w:eastAsia="Times New Roman" w:hAnsi="Calibri" w:cs="Times New Roman"/>
          <w:b/>
          <w:iCs/>
          <w:sz w:val="28"/>
          <w:szCs w:val="28"/>
        </w:rPr>
        <w:t>Oświadczenia dotyczące postanowień zawartych w SWZ:</w:t>
      </w:r>
    </w:p>
    <w:p w14:paraId="56C0BE0A" w14:textId="77777777" w:rsidR="007D3728" w:rsidRPr="0097224C" w:rsidRDefault="007D3728" w:rsidP="007D3728">
      <w:pPr>
        <w:suppressAutoHyphens/>
        <w:spacing w:after="0" w:line="240" w:lineRule="auto"/>
        <w:ind w:right="197"/>
        <w:rPr>
          <w:rFonts w:ascii="Calibri" w:eastAsia="Times New Roman" w:hAnsi="Calibri" w:cs="Times New Roman"/>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4602"/>
      </w:tblGrid>
      <w:tr w:rsidR="0097224C" w:rsidRPr="0097224C" w14:paraId="2470B743" w14:textId="77777777" w:rsidTr="001F673E">
        <w:trPr>
          <w:cantSplit/>
          <w:trHeight w:val="658"/>
        </w:trPr>
        <w:tc>
          <w:tcPr>
            <w:tcW w:w="5104" w:type="dxa"/>
            <w:vAlign w:val="center"/>
          </w:tcPr>
          <w:p w14:paraId="3B476ADD" w14:textId="77777777" w:rsidR="007D3728" w:rsidRPr="0097224C" w:rsidRDefault="007D3728" w:rsidP="007D3728">
            <w:pPr>
              <w:suppressAutoHyphens/>
              <w:spacing w:after="0" w:line="240" w:lineRule="auto"/>
              <w:ind w:right="197"/>
              <w:rPr>
                <w:rFonts w:ascii="Calibri" w:eastAsia="Times New Roman" w:hAnsi="Calibri" w:cs="Times New Roman"/>
                <w:b/>
              </w:rPr>
            </w:pPr>
            <w:r w:rsidRPr="0097224C">
              <w:rPr>
                <w:rFonts w:ascii="Calibri" w:eastAsia="Times New Roman" w:hAnsi="Calibri" w:cs="Times New Roman"/>
                <w:b/>
              </w:rPr>
              <w:t>Termin płatności w dniach</w:t>
            </w:r>
          </w:p>
        </w:tc>
        <w:tc>
          <w:tcPr>
            <w:tcW w:w="4602" w:type="dxa"/>
            <w:vAlign w:val="center"/>
          </w:tcPr>
          <w:p w14:paraId="3DDB62F9" w14:textId="737D91B8" w:rsidR="007D3728" w:rsidRPr="0097224C" w:rsidRDefault="007D3728" w:rsidP="007D3728">
            <w:pPr>
              <w:suppressAutoHyphens/>
              <w:spacing w:after="0" w:line="240" w:lineRule="auto"/>
              <w:ind w:right="197"/>
              <w:rPr>
                <w:rFonts w:ascii="Calibri" w:eastAsia="Times New Roman" w:hAnsi="Calibri" w:cs="Times New Roman"/>
                <w:b/>
              </w:rPr>
            </w:pPr>
            <w:r w:rsidRPr="0097224C">
              <w:rPr>
                <w:rFonts w:ascii="Calibri" w:eastAsia="Times New Roman" w:hAnsi="Calibri" w:cs="Times New Roman"/>
                <w:b/>
              </w:rPr>
              <w:t xml:space="preserve">60 dni od dnia </w:t>
            </w:r>
            <w:r w:rsidR="000E44F5" w:rsidRPr="0097224C">
              <w:rPr>
                <w:rFonts w:ascii="Calibri" w:eastAsia="Times New Roman" w:hAnsi="Calibri" w:cs="Times New Roman"/>
                <w:b/>
              </w:rPr>
              <w:t>dostarczenia</w:t>
            </w:r>
            <w:r w:rsidRPr="0097224C">
              <w:rPr>
                <w:rFonts w:ascii="Calibri" w:eastAsia="Times New Roman" w:hAnsi="Calibri" w:cs="Times New Roman"/>
                <w:b/>
              </w:rPr>
              <w:t xml:space="preserve"> </w:t>
            </w:r>
            <w:r w:rsidR="00A228EB" w:rsidRPr="0097224C">
              <w:rPr>
                <w:rFonts w:ascii="Calibri" w:eastAsia="Times New Roman" w:hAnsi="Calibri" w:cs="Times New Roman"/>
                <w:b/>
              </w:rPr>
              <w:t xml:space="preserve">prawidłowo </w:t>
            </w:r>
            <w:r w:rsidR="001D6AC8" w:rsidRPr="0097224C">
              <w:rPr>
                <w:rFonts w:ascii="Calibri" w:eastAsia="Times New Roman" w:hAnsi="Calibri" w:cs="Times New Roman"/>
                <w:b/>
              </w:rPr>
              <w:t xml:space="preserve">wystawionej </w:t>
            </w:r>
            <w:r w:rsidRPr="0097224C">
              <w:rPr>
                <w:rFonts w:ascii="Calibri" w:eastAsia="Times New Roman" w:hAnsi="Calibri" w:cs="Times New Roman"/>
                <w:b/>
              </w:rPr>
              <w:t>faktury</w:t>
            </w:r>
          </w:p>
        </w:tc>
      </w:tr>
    </w:tbl>
    <w:p w14:paraId="3FFDF060" w14:textId="77777777" w:rsidR="007D3728" w:rsidRPr="0097224C" w:rsidRDefault="007D3728" w:rsidP="00ED2DED">
      <w:pPr>
        <w:suppressAutoHyphens/>
        <w:spacing w:after="0" w:line="240" w:lineRule="auto"/>
        <w:ind w:right="197"/>
        <w:rPr>
          <w:rFonts w:ascii="Calibri" w:eastAsia="Times New Roman" w:hAnsi="Calibri" w:cs="Times New Roman"/>
        </w:rPr>
      </w:pPr>
    </w:p>
    <w:p w14:paraId="0958BEFE" w14:textId="1229E894" w:rsidR="00410654" w:rsidRPr="0097224C" w:rsidRDefault="000E44F5" w:rsidP="003A5A14">
      <w:pPr>
        <w:numPr>
          <w:ilvl w:val="0"/>
          <w:numId w:val="31"/>
        </w:numPr>
        <w:tabs>
          <w:tab w:val="left" w:pos="360"/>
        </w:tabs>
        <w:suppressAutoHyphens/>
        <w:spacing w:before="60" w:after="60" w:line="240" w:lineRule="auto"/>
        <w:jc w:val="both"/>
        <w:rPr>
          <w:rFonts w:ascii="Calibri" w:eastAsia="Times New Roman" w:hAnsi="Calibri" w:cs="Times New Roman"/>
        </w:rPr>
      </w:pPr>
      <w:r w:rsidRPr="0097224C">
        <w:rPr>
          <w:rFonts w:ascii="Calibri" w:eastAsia="Times New Roman" w:hAnsi="Calibri" w:cs="Times New Roman"/>
        </w:rPr>
        <w:t>Z</w:t>
      </w:r>
      <w:r w:rsidR="00410654" w:rsidRPr="0097224C">
        <w:rPr>
          <w:rFonts w:ascii="Calibri" w:eastAsia="Times New Roman" w:hAnsi="Calibri" w:cs="Times New Roman"/>
        </w:rPr>
        <w:t>apoznałem</w:t>
      </w:r>
      <w:r w:rsidRPr="0097224C">
        <w:rPr>
          <w:rFonts w:ascii="Calibri" w:eastAsia="Times New Roman" w:hAnsi="Calibri" w:cs="Times New Roman"/>
        </w:rPr>
        <w:t>/-</w:t>
      </w:r>
      <w:proofErr w:type="spellStart"/>
      <w:r w:rsidRPr="0097224C">
        <w:rPr>
          <w:rFonts w:ascii="Calibri" w:eastAsia="Times New Roman" w:hAnsi="Calibri" w:cs="Times New Roman"/>
        </w:rPr>
        <w:t>am</w:t>
      </w:r>
      <w:proofErr w:type="spellEnd"/>
      <w:r w:rsidR="00410654" w:rsidRPr="0097224C">
        <w:rPr>
          <w:rFonts w:ascii="Calibri" w:eastAsia="Times New Roman" w:hAnsi="Calibri" w:cs="Times New Roman"/>
        </w:rPr>
        <w:t xml:space="preserve"> się z treścią SWZ dot. przetargu nieograniczonego na </w:t>
      </w:r>
      <w:r w:rsidR="00E606D4" w:rsidRPr="0097224C">
        <w:rPr>
          <w:rFonts w:ascii="Calibri" w:eastAsia="Times New Roman" w:hAnsi="Calibri" w:cs="Times New Roman"/>
          <w:b/>
          <w:bCs/>
        </w:rPr>
        <w:t>dostawę</w:t>
      </w:r>
      <w:r w:rsidR="00C27EB3" w:rsidRPr="0097224C">
        <w:rPr>
          <w:rFonts w:ascii="Calibri" w:eastAsia="Times New Roman" w:hAnsi="Calibri" w:cs="Times New Roman"/>
          <w:b/>
          <w:bCs/>
        </w:rPr>
        <w:t xml:space="preserve"> </w:t>
      </w:r>
      <w:r w:rsidR="00A228EB" w:rsidRPr="0097224C">
        <w:rPr>
          <w:rFonts w:ascii="Calibri" w:eastAsia="Times New Roman" w:hAnsi="Calibri" w:cs="Times New Roman"/>
          <w:b/>
          <w:bCs/>
        </w:rPr>
        <w:t>wyrobów i sprzętu diagnostycznego do Pracowni Radiologii Zabiegowej</w:t>
      </w:r>
      <w:r w:rsidR="00515E0F" w:rsidRPr="0097224C">
        <w:rPr>
          <w:rFonts w:ascii="Calibri" w:eastAsia="Times New Roman" w:hAnsi="Calibri" w:cs="Times New Roman"/>
          <w:b/>
          <w:bCs/>
        </w:rPr>
        <w:t xml:space="preserve"> </w:t>
      </w:r>
      <w:r w:rsidR="00410654" w:rsidRPr="0097224C">
        <w:rPr>
          <w:rFonts w:ascii="Calibri" w:eastAsia="Times New Roman" w:hAnsi="Calibri" w:cs="Times New Roman"/>
        </w:rPr>
        <w:t>oraz z załączonymi do niej projektami umów i akceptuję określone w nich warunki bez zastrzeżeń;</w:t>
      </w:r>
    </w:p>
    <w:p w14:paraId="387EF64A" w14:textId="36E44C8B" w:rsidR="00ED2DED" w:rsidRPr="0097224C" w:rsidRDefault="000E44F5" w:rsidP="003A5A14">
      <w:pPr>
        <w:numPr>
          <w:ilvl w:val="0"/>
          <w:numId w:val="31"/>
        </w:numPr>
        <w:suppressAutoHyphens/>
        <w:spacing w:before="120" w:after="60" w:line="240" w:lineRule="auto"/>
        <w:jc w:val="both"/>
        <w:rPr>
          <w:rFonts w:ascii="Calibri" w:eastAsia="Times New Roman" w:hAnsi="Calibri" w:cs="Times New Roman"/>
        </w:rPr>
      </w:pPr>
      <w:r w:rsidRPr="0097224C">
        <w:rPr>
          <w:rFonts w:ascii="Calibri" w:eastAsia="Times New Roman" w:hAnsi="Calibri" w:cs="Times New Roman"/>
        </w:rPr>
        <w:t>O</w:t>
      </w:r>
      <w:r w:rsidR="00ED2DED" w:rsidRPr="0097224C">
        <w:rPr>
          <w:rFonts w:ascii="Calibri" w:eastAsia="Times New Roman" w:hAnsi="Calibri" w:cs="Times New Roman"/>
        </w:rPr>
        <w:t xml:space="preserve">ferowane przez naszą firmę </w:t>
      </w:r>
      <w:r w:rsidRPr="0097224C">
        <w:rPr>
          <w:rFonts w:ascii="Calibri" w:eastAsia="Times New Roman" w:hAnsi="Calibri" w:cs="Times New Roman"/>
        </w:rPr>
        <w:t>materiały</w:t>
      </w:r>
      <w:r w:rsidR="00ED2DED" w:rsidRPr="0097224C">
        <w:rPr>
          <w:rFonts w:ascii="Calibri" w:eastAsia="Times New Roman" w:hAnsi="Calibri" w:cs="Times New Roman"/>
        </w:rPr>
        <w:t xml:space="preserve"> spełniają bezwzględnie wymagania określone w SWZ; </w:t>
      </w:r>
    </w:p>
    <w:p w14:paraId="79BB443B" w14:textId="4BF65FE9" w:rsidR="00ED2DED" w:rsidRPr="00AE4F53" w:rsidRDefault="000E44F5" w:rsidP="003A5A14">
      <w:pPr>
        <w:numPr>
          <w:ilvl w:val="0"/>
          <w:numId w:val="31"/>
        </w:numPr>
        <w:suppressAutoHyphens/>
        <w:spacing w:after="0" w:line="240" w:lineRule="auto"/>
        <w:jc w:val="both"/>
        <w:rPr>
          <w:rFonts w:ascii="Calibri" w:eastAsia="Times New Roman" w:hAnsi="Calibri" w:cs="Times New Roman"/>
        </w:rPr>
      </w:pPr>
      <w:r w:rsidRPr="0097224C">
        <w:rPr>
          <w:rFonts w:ascii="Calibri" w:eastAsia="Times New Roman" w:hAnsi="Calibri" w:cs="Times New Roman"/>
        </w:rPr>
        <w:t>W</w:t>
      </w:r>
      <w:r w:rsidR="00ED2DED" w:rsidRPr="0097224C">
        <w:rPr>
          <w:rFonts w:ascii="Calibri" w:eastAsia="Times New Roman" w:hAnsi="Calibri" w:cs="Times New Roman"/>
        </w:rPr>
        <w:t xml:space="preserve"> razie wyboru mojej oferty zobowiązuję się do dostarczania przedmiotu zamówienia zgodnego z jego opisem zawartym w SWZ, za cenę podaną w Formularzu </w:t>
      </w:r>
      <w:r w:rsidR="009015C0" w:rsidRPr="0097224C">
        <w:rPr>
          <w:rFonts w:ascii="Calibri" w:eastAsia="Times New Roman" w:hAnsi="Calibri" w:cs="Times New Roman"/>
        </w:rPr>
        <w:t>asortymentowo-</w:t>
      </w:r>
      <w:r w:rsidR="00B027C5" w:rsidRPr="0097224C">
        <w:rPr>
          <w:rFonts w:ascii="Calibri" w:eastAsia="Times New Roman" w:hAnsi="Calibri" w:cs="Times New Roman"/>
        </w:rPr>
        <w:t>c</w:t>
      </w:r>
      <w:r w:rsidR="00ED2DED" w:rsidRPr="0097224C">
        <w:rPr>
          <w:rFonts w:ascii="Calibri" w:eastAsia="Times New Roman" w:hAnsi="Calibri" w:cs="Times New Roman"/>
        </w:rPr>
        <w:t>enow</w:t>
      </w:r>
      <w:r w:rsidR="00B027C5" w:rsidRPr="0097224C">
        <w:rPr>
          <w:rFonts w:ascii="Calibri" w:eastAsia="Times New Roman" w:hAnsi="Calibri" w:cs="Times New Roman"/>
        </w:rPr>
        <w:t>ym</w:t>
      </w:r>
      <w:r w:rsidR="00ED2DED" w:rsidRPr="0097224C">
        <w:rPr>
          <w:rFonts w:ascii="Calibri" w:eastAsia="Times New Roman" w:hAnsi="Calibri" w:cs="Times New Roman"/>
        </w:rPr>
        <w:t xml:space="preserve"> i w terminie podanym </w:t>
      </w:r>
      <w:r w:rsidR="00ED2DED" w:rsidRPr="00AE4F53">
        <w:rPr>
          <w:rFonts w:ascii="Calibri" w:eastAsia="Times New Roman" w:hAnsi="Calibri" w:cs="Times New Roman"/>
        </w:rPr>
        <w:t xml:space="preserve">w SWZ </w:t>
      </w:r>
      <w:r w:rsidR="00C27EB3" w:rsidRPr="00AE4F53">
        <w:rPr>
          <w:rFonts w:ascii="Calibri" w:eastAsia="Times New Roman" w:hAnsi="Calibri" w:cs="Times New Roman"/>
        </w:rPr>
        <w:t xml:space="preserve">oraz w </w:t>
      </w:r>
      <w:r w:rsidR="00ED2DED" w:rsidRPr="00AE4F53">
        <w:rPr>
          <w:rFonts w:ascii="Calibri" w:eastAsia="Times New Roman" w:hAnsi="Calibri" w:cs="Times New Roman"/>
        </w:rPr>
        <w:t>Projekcie umowy;</w:t>
      </w:r>
    </w:p>
    <w:p w14:paraId="447CB454" w14:textId="116F711E" w:rsidR="0097224C" w:rsidRPr="00AE4F53" w:rsidRDefault="0097224C" w:rsidP="0097224C">
      <w:pPr>
        <w:pStyle w:val="awciety"/>
        <w:numPr>
          <w:ilvl w:val="0"/>
          <w:numId w:val="31"/>
        </w:numPr>
        <w:spacing w:after="120" w:line="240" w:lineRule="auto"/>
        <w:rPr>
          <w:rFonts w:asciiTheme="minorHAnsi" w:eastAsia="TimesNewRomanPSMT" w:hAnsiTheme="minorHAnsi" w:cs="Verdana"/>
          <w:i/>
          <w:color w:val="auto"/>
          <w:sz w:val="18"/>
          <w:szCs w:val="18"/>
          <w:u w:val="single"/>
        </w:rPr>
      </w:pPr>
      <w:bookmarkStart w:id="39" w:name="_Hlk213142610"/>
      <w:r w:rsidRPr="00AE4F53">
        <w:rPr>
          <w:rFonts w:ascii="Calibri" w:hAnsi="Calibri" w:cs="Calibri"/>
          <w:b/>
          <w:bCs/>
          <w:color w:val="auto"/>
          <w:sz w:val="22"/>
          <w:szCs w:val="22"/>
        </w:rPr>
        <w:t>Oświadczam,</w:t>
      </w:r>
      <w:r w:rsidRPr="00AE4F53">
        <w:rPr>
          <w:rFonts w:ascii="Calibri" w:hAnsi="Calibri" w:cs="Calibri"/>
          <w:color w:val="auto"/>
          <w:sz w:val="22"/>
          <w:szCs w:val="22"/>
        </w:rPr>
        <w:t xml:space="preserve"> iż oferowany przez nas przedmiot zamówienia jest zgodny z ustawą z dnia 07 kwietnia 2022r. o wyrobach medycznych (Dz. U. 2022 poz. 974) oraz dopuszczony do obrotu i stosowania w służbie zdrowia (certyfikaty CE / deklaracje zgodności) zgodnie z klasą wyrobu medycznego lub </w:t>
      </w:r>
      <w:r w:rsidRPr="00AE4F53">
        <w:rPr>
          <w:rFonts w:ascii="Calibri" w:hAnsi="Calibri" w:cs="Calibri"/>
          <w:b/>
          <w:bCs/>
          <w:color w:val="auto"/>
          <w:sz w:val="22"/>
          <w:szCs w:val="22"/>
        </w:rPr>
        <w:t>oświadczam</w:t>
      </w:r>
      <w:r w:rsidRPr="00AE4F53">
        <w:rPr>
          <w:rFonts w:ascii="Calibri" w:hAnsi="Calibri" w:cs="Calibri"/>
          <w:color w:val="auto"/>
          <w:sz w:val="22"/>
          <w:szCs w:val="22"/>
        </w:rPr>
        <w:t>, iż do danego sprzętu nie stosuje się przepisów ww. ustawy.</w:t>
      </w:r>
      <w:r w:rsidRPr="00AE4F53">
        <w:rPr>
          <w:rFonts w:asciiTheme="minorHAnsi" w:eastAsia="TimesNewRomanPSMT" w:hAnsiTheme="minorHAnsi" w:cs="Verdana"/>
          <w:bCs/>
          <w:color w:val="auto"/>
          <w:sz w:val="18"/>
          <w:szCs w:val="18"/>
          <w:u w:val="single"/>
        </w:rPr>
        <w:t>(*</w:t>
      </w:r>
      <w:r w:rsidRPr="00AE4F53">
        <w:rPr>
          <w:rFonts w:asciiTheme="minorHAnsi" w:eastAsia="TimesNewRomanPSMT" w:hAnsiTheme="minorHAnsi" w:cs="Verdana"/>
          <w:color w:val="auto"/>
          <w:sz w:val="18"/>
          <w:szCs w:val="18"/>
          <w:u w:val="single"/>
        </w:rPr>
        <w:t xml:space="preserve"> </w:t>
      </w:r>
      <w:r w:rsidRPr="00AE4F53">
        <w:rPr>
          <w:rFonts w:asciiTheme="minorHAnsi" w:eastAsia="TimesNewRomanPSMT" w:hAnsiTheme="minorHAnsi" w:cs="Verdana"/>
          <w:i/>
          <w:color w:val="auto"/>
          <w:sz w:val="18"/>
          <w:szCs w:val="18"/>
          <w:u w:val="single"/>
        </w:rPr>
        <w:t>niepotrzebne skreślić)</w:t>
      </w:r>
    </w:p>
    <w:p w14:paraId="11172DF1" w14:textId="43CB015D" w:rsidR="0097224C" w:rsidRPr="00AE4F53" w:rsidRDefault="0097224C" w:rsidP="0097224C">
      <w:pPr>
        <w:pStyle w:val="Akapitzlist"/>
        <w:spacing w:before="60"/>
        <w:ind w:left="360" w:right="-30"/>
        <w:jc w:val="both"/>
        <w:rPr>
          <w:rFonts w:ascii="Calibri" w:hAnsi="Calibri"/>
          <w:sz w:val="22"/>
          <w:szCs w:val="22"/>
          <w:highlight w:val="yellow"/>
        </w:rPr>
      </w:pPr>
      <w:r w:rsidRPr="00AE4F53">
        <w:rPr>
          <w:rFonts w:ascii="Calibri" w:hAnsi="Calibri" w:cs="Calibri"/>
          <w:sz w:val="22"/>
          <w:szCs w:val="22"/>
        </w:rPr>
        <w:t xml:space="preserve">Jednocześnie </w:t>
      </w:r>
      <w:r w:rsidRPr="00AE4F53">
        <w:rPr>
          <w:rFonts w:ascii="Calibri" w:hAnsi="Calibri" w:cs="Calibri"/>
          <w:b/>
          <w:bCs/>
          <w:sz w:val="22"/>
          <w:szCs w:val="22"/>
        </w:rPr>
        <w:t>oświadczam,</w:t>
      </w:r>
      <w:r w:rsidRPr="00AE4F53">
        <w:rPr>
          <w:rFonts w:ascii="Calibri" w:hAnsi="Calibri" w:cs="Calibri"/>
          <w:sz w:val="22"/>
          <w:szCs w:val="22"/>
        </w:rPr>
        <w:t xml:space="preserve"> iż zaoferowany sprzęt jest dopuszczony do obrotu i stosowania na terenie </w:t>
      </w:r>
      <w:r w:rsidR="00AE4F53" w:rsidRPr="00AE4F53">
        <w:rPr>
          <w:rFonts w:ascii="Calibri" w:hAnsi="Calibri" w:cs="Calibri"/>
          <w:sz w:val="22"/>
          <w:szCs w:val="22"/>
        </w:rPr>
        <w:t>Rzeczpospolitej Polskiej</w:t>
      </w:r>
      <w:r w:rsidRPr="00AE4F53">
        <w:rPr>
          <w:rFonts w:ascii="Calibri" w:hAnsi="Calibri" w:cs="Calibri"/>
          <w:sz w:val="22"/>
          <w:szCs w:val="22"/>
        </w:rPr>
        <w:t xml:space="preserve">, na podstawie odrębnych przepisów. </w:t>
      </w:r>
      <w:r w:rsidRPr="00AE4F53">
        <w:rPr>
          <w:rFonts w:asciiTheme="minorHAnsi" w:eastAsia="TimesNewRomanPSMT" w:hAnsiTheme="minorHAnsi" w:cs="Verdana"/>
          <w:bCs/>
          <w:sz w:val="18"/>
          <w:szCs w:val="18"/>
          <w:u w:val="single"/>
        </w:rPr>
        <w:t>(</w:t>
      </w:r>
      <w:r w:rsidRPr="00AE4F53">
        <w:rPr>
          <w:rFonts w:asciiTheme="minorHAnsi" w:eastAsia="TimesNewRomanPSMT" w:hAnsiTheme="minorHAnsi" w:cs="Verdana"/>
          <w:b/>
          <w:sz w:val="18"/>
          <w:szCs w:val="18"/>
          <w:u w:val="single"/>
        </w:rPr>
        <w:t>*</w:t>
      </w:r>
      <w:r w:rsidRPr="00AE4F53">
        <w:rPr>
          <w:rFonts w:asciiTheme="minorHAnsi" w:eastAsia="TimesNewRomanPSMT" w:hAnsiTheme="minorHAnsi" w:cs="Verdana"/>
          <w:sz w:val="18"/>
          <w:szCs w:val="18"/>
          <w:u w:val="single"/>
        </w:rPr>
        <w:t xml:space="preserve"> </w:t>
      </w:r>
      <w:r w:rsidRPr="00AE4F53">
        <w:rPr>
          <w:rFonts w:asciiTheme="minorHAnsi" w:eastAsia="TimesNewRomanPSMT" w:hAnsiTheme="minorHAnsi" w:cs="Verdana"/>
          <w:i/>
          <w:sz w:val="18"/>
          <w:szCs w:val="18"/>
          <w:u w:val="single"/>
        </w:rPr>
        <w:t>niepotrzebne skreślić)</w:t>
      </w:r>
    </w:p>
    <w:bookmarkEnd w:id="39"/>
    <w:p w14:paraId="3D890896" w14:textId="36D8D373" w:rsidR="00ED2DED" w:rsidRPr="00AE4F53" w:rsidRDefault="000E44F5" w:rsidP="003A5A14">
      <w:pPr>
        <w:numPr>
          <w:ilvl w:val="0"/>
          <w:numId w:val="31"/>
        </w:numPr>
        <w:suppressAutoHyphens/>
        <w:spacing w:after="0" w:line="240" w:lineRule="auto"/>
        <w:jc w:val="both"/>
        <w:rPr>
          <w:rFonts w:ascii="Calibri" w:eastAsia="Times New Roman" w:hAnsi="Calibri" w:cs="Times New Roman"/>
        </w:rPr>
      </w:pPr>
      <w:r w:rsidRPr="00AE4F53">
        <w:rPr>
          <w:rFonts w:ascii="Calibri" w:eastAsia="Times New Roman" w:hAnsi="Calibri" w:cs="Times New Roman"/>
        </w:rPr>
        <w:t>W</w:t>
      </w:r>
      <w:r w:rsidR="00ED2DED" w:rsidRPr="00AE4F53">
        <w:rPr>
          <w:rFonts w:ascii="Calibri" w:eastAsia="Times New Roman" w:hAnsi="Calibri" w:cs="Times New Roman"/>
        </w:rPr>
        <w:t xml:space="preserve"> cenie oferty zostały uwzględnione wszystkie koszty związane z realizacją przedmiotu zamówienia;</w:t>
      </w:r>
    </w:p>
    <w:p w14:paraId="613F9D7F" w14:textId="69601384" w:rsidR="00AE4F53" w:rsidRPr="00AE4F53" w:rsidRDefault="000E44F5" w:rsidP="00AE4F53">
      <w:pPr>
        <w:pStyle w:val="Akapitzlist"/>
        <w:numPr>
          <w:ilvl w:val="0"/>
          <w:numId w:val="31"/>
        </w:numPr>
        <w:spacing w:before="60" w:after="60"/>
        <w:jc w:val="both"/>
        <w:rPr>
          <w:rFonts w:ascii="Calibri" w:hAnsi="Calibri"/>
          <w:sz w:val="16"/>
          <w:szCs w:val="16"/>
        </w:rPr>
      </w:pPr>
      <w:r w:rsidRPr="00AE4F53">
        <w:rPr>
          <w:rFonts w:ascii="Calibri" w:hAnsi="Calibri"/>
        </w:rPr>
        <w:t>W</w:t>
      </w:r>
      <w:r w:rsidR="00ED2DED" w:rsidRPr="00AE4F53">
        <w:rPr>
          <w:rFonts w:ascii="Calibri" w:hAnsi="Calibri"/>
        </w:rPr>
        <w:t>artość lub procentowa część zamówienia jaka zostanie powierzona podwykonawcy lub podwykonawcom .............................................................................</w:t>
      </w:r>
      <w:r w:rsidR="00AE4F53" w:rsidRPr="00AE4F53">
        <w:rPr>
          <w:rFonts w:ascii="Calibri" w:hAnsi="Calibri"/>
          <w:sz w:val="16"/>
          <w:szCs w:val="16"/>
        </w:rPr>
        <w:t xml:space="preserve"> (należy podać nazwę podwykonawcy, zakres powierzonych prac, wartość lub procentową część zamówienia)</w:t>
      </w:r>
    </w:p>
    <w:p w14:paraId="6281DB66" w14:textId="692CB4C3" w:rsidR="005B0837" w:rsidRPr="00AE4F53" w:rsidRDefault="000E44F5" w:rsidP="003A5A14">
      <w:pPr>
        <w:numPr>
          <w:ilvl w:val="0"/>
          <w:numId w:val="31"/>
        </w:numPr>
        <w:tabs>
          <w:tab w:val="left" w:pos="360"/>
        </w:tabs>
        <w:suppressAutoHyphens/>
        <w:spacing w:after="0" w:line="240" w:lineRule="auto"/>
        <w:ind w:left="357" w:hanging="357"/>
        <w:jc w:val="both"/>
        <w:rPr>
          <w:rFonts w:ascii="Calibri" w:eastAsia="Times New Roman" w:hAnsi="Calibri" w:cs="Calibri"/>
        </w:rPr>
      </w:pPr>
      <w:r w:rsidRPr="00AE4F53">
        <w:rPr>
          <w:rFonts w:ascii="Calibri" w:eastAsia="Times New Roman" w:hAnsi="Calibri" w:cs="Calibri"/>
        </w:rPr>
        <w:t>Z</w:t>
      </w:r>
      <w:r w:rsidR="00ED2DED" w:rsidRPr="00AE4F53">
        <w:rPr>
          <w:rFonts w:ascii="Calibri" w:eastAsia="Times New Roman" w:hAnsi="Calibri" w:cs="Calibri"/>
        </w:rPr>
        <w:t>godnie art. 225 ustawy Prawo zamówień publicznych oświadczamy, iż wybór naszej oferty</w:t>
      </w:r>
      <w:r w:rsidR="00E724A1" w:rsidRPr="00AE4F53">
        <w:rPr>
          <w:rFonts w:ascii="Calibri" w:eastAsia="Times New Roman" w:hAnsi="Calibri" w:cs="Calibri"/>
        </w:rPr>
        <w:br/>
      </w:r>
      <w:r w:rsidR="005B0837" w:rsidRPr="00AE4F53">
        <w:rPr>
          <w:rFonts w:eastAsia="TimesNewRomanPSMT" w:cs="Verdana"/>
          <w:b/>
        </w:rPr>
        <w:t>*</w:t>
      </w:r>
      <w:r w:rsidR="00ED2DED" w:rsidRPr="00AE4F53">
        <w:rPr>
          <w:rFonts w:ascii="Calibri" w:eastAsia="Times New Roman" w:hAnsi="Calibri" w:cs="Calibri"/>
          <w:b/>
          <w:bCs/>
        </w:rPr>
        <w:t>będzie/</w:t>
      </w:r>
      <w:r w:rsidR="005B0837" w:rsidRPr="00AE4F53">
        <w:rPr>
          <w:rFonts w:eastAsia="TimesNewRomanPSMT" w:cs="Verdana"/>
          <w:b/>
        </w:rPr>
        <w:t>*</w:t>
      </w:r>
      <w:r w:rsidR="00ED2DED" w:rsidRPr="00AE4F53">
        <w:rPr>
          <w:rFonts w:ascii="Calibri" w:eastAsia="Times New Roman" w:hAnsi="Calibri" w:cs="Calibri"/>
          <w:b/>
          <w:bCs/>
        </w:rPr>
        <w:t>nie będzie</w:t>
      </w:r>
      <w:r w:rsidR="00ED2DED" w:rsidRPr="00AE4F53">
        <w:rPr>
          <w:rFonts w:ascii="Calibri" w:eastAsia="Times New Roman" w:hAnsi="Calibri" w:cs="Calibri"/>
        </w:rPr>
        <w:t xml:space="preserve"> prowadził do powstaniu u Zamawiającego obowiązku podatkowego zgodnie z przepisami ustawy o podatku od towarów i usług.</w:t>
      </w:r>
    </w:p>
    <w:p w14:paraId="27230EDB" w14:textId="5DD858BC" w:rsidR="00ED2DED" w:rsidRPr="00AE4F53" w:rsidRDefault="005B0837" w:rsidP="005B0837">
      <w:pPr>
        <w:pStyle w:val="awciety"/>
        <w:spacing w:after="120" w:line="240" w:lineRule="auto"/>
        <w:ind w:left="360" w:firstLine="0"/>
        <w:rPr>
          <w:rFonts w:asciiTheme="minorHAnsi" w:eastAsia="TimesNewRomanPSMT" w:hAnsiTheme="minorHAnsi" w:cs="Verdana"/>
          <w:i/>
          <w:color w:val="auto"/>
          <w:sz w:val="18"/>
          <w:szCs w:val="18"/>
          <w:u w:val="single"/>
        </w:rPr>
      </w:pPr>
      <w:bookmarkStart w:id="40" w:name="_Hlk213153196"/>
      <w:r w:rsidRPr="00AE4F53">
        <w:rPr>
          <w:rFonts w:asciiTheme="minorHAnsi" w:eastAsia="TimesNewRomanPSMT" w:hAnsiTheme="minorHAnsi" w:cs="Verdana"/>
          <w:b/>
          <w:color w:val="auto"/>
          <w:sz w:val="18"/>
          <w:szCs w:val="18"/>
          <w:u w:val="single"/>
        </w:rPr>
        <w:t>*</w:t>
      </w:r>
      <w:r w:rsidRPr="00AE4F53">
        <w:rPr>
          <w:rFonts w:asciiTheme="minorHAnsi" w:eastAsia="TimesNewRomanPSMT" w:hAnsiTheme="minorHAnsi" w:cs="Verdana"/>
          <w:color w:val="auto"/>
          <w:sz w:val="18"/>
          <w:szCs w:val="18"/>
          <w:u w:val="single"/>
        </w:rPr>
        <w:t xml:space="preserve"> </w:t>
      </w:r>
      <w:r w:rsidRPr="00AE4F53">
        <w:rPr>
          <w:rFonts w:asciiTheme="minorHAnsi" w:eastAsia="TimesNewRomanPSMT" w:hAnsiTheme="minorHAnsi" w:cs="Verdana"/>
          <w:i/>
          <w:color w:val="auto"/>
          <w:sz w:val="18"/>
          <w:szCs w:val="18"/>
          <w:u w:val="single"/>
        </w:rPr>
        <w:t>niepotrzebne skreślić</w:t>
      </w:r>
    </w:p>
    <w:bookmarkEnd w:id="40"/>
    <w:p w14:paraId="06FDBBC8" w14:textId="14DDF638" w:rsidR="00ED2DED" w:rsidRPr="00AE4F53" w:rsidRDefault="00ED2DED" w:rsidP="00ED2DED">
      <w:pPr>
        <w:tabs>
          <w:tab w:val="left" w:pos="360"/>
        </w:tabs>
        <w:suppressAutoHyphens/>
        <w:spacing w:after="0" w:line="240" w:lineRule="auto"/>
        <w:ind w:left="357"/>
        <w:jc w:val="both"/>
        <w:rPr>
          <w:rFonts w:ascii="Calibri" w:eastAsia="Times New Roman" w:hAnsi="Calibri" w:cs="Calibri"/>
        </w:rPr>
      </w:pPr>
      <w:r w:rsidRPr="00AE4F53">
        <w:rPr>
          <w:rFonts w:ascii="Calibri" w:eastAsia="Times New Roman" w:hAnsi="Calibri" w:cs="Calibri"/>
        </w:rPr>
        <w:tab/>
      </w:r>
      <w:r w:rsidR="00AE4F53" w:rsidRPr="00AE4F53">
        <w:rPr>
          <w:rFonts w:ascii="Calibri" w:eastAsia="Times New Roman" w:hAnsi="Calibri" w:cs="Calibri"/>
        </w:rPr>
        <w:t>1)</w:t>
      </w:r>
      <w:r w:rsidR="00AE4F53" w:rsidRPr="00AE4F53">
        <w:rPr>
          <w:rFonts w:ascii="Calibri" w:eastAsia="Times New Roman" w:hAnsi="Calibri" w:cs="Calibri"/>
        </w:rPr>
        <w:tab/>
      </w:r>
      <w:r w:rsidRPr="00AE4F53">
        <w:rPr>
          <w:rFonts w:ascii="Calibri" w:eastAsia="Times New Roman" w:hAnsi="Calibri" w:cs="Calibri"/>
        </w:rPr>
        <w:t xml:space="preserve">Wybór oferty Wykonawcy prowadzi do „powstania u Zamawiającego obowiązku podatkowego”, kiedy zgodnie z przepisami ustawy o podatku od towarów i usług to nabywca (Zamawiający) będzie zobowiązany do rozliczenia (odprowadzenia) podatku VAT. </w:t>
      </w:r>
    </w:p>
    <w:p w14:paraId="4F19A16D" w14:textId="5CFE9827" w:rsidR="00ED2DED" w:rsidRPr="00AE4F53" w:rsidRDefault="00ED2DED" w:rsidP="00ED2DED">
      <w:pPr>
        <w:tabs>
          <w:tab w:val="left" w:pos="360"/>
        </w:tabs>
        <w:suppressAutoHyphens/>
        <w:spacing w:after="0" w:line="240" w:lineRule="auto"/>
        <w:ind w:left="357"/>
        <w:jc w:val="both"/>
        <w:rPr>
          <w:rFonts w:ascii="Calibri" w:eastAsia="Times New Roman" w:hAnsi="Calibri" w:cs="Calibri"/>
        </w:rPr>
      </w:pPr>
      <w:r w:rsidRPr="00AE4F53">
        <w:rPr>
          <w:rFonts w:ascii="Calibri" w:eastAsia="Times New Roman" w:hAnsi="Calibri" w:cs="Calibri"/>
        </w:rPr>
        <w:tab/>
      </w:r>
      <w:r w:rsidR="00AE4F53" w:rsidRPr="00AE4F53">
        <w:rPr>
          <w:rFonts w:ascii="Calibri" w:eastAsia="Times New Roman" w:hAnsi="Calibri" w:cs="Calibri"/>
        </w:rPr>
        <w:t>2)</w:t>
      </w:r>
      <w:r w:rsidR="00AE4F53" w:rsidRPr="00AE4F53">
        <w:rPr>
          <w:rFonts w:ascii="Calibri" w:eastAsia="Times New Roman" w:hAnsi="Calibri" w:cs="Calibri"/>
        </w:rPr>
        <w:tab/>
      </w:r>
      <w:r w:rsidRPr="00AE4F53">
        <w:rPr>
          <w:rFonts w:ascii="Calibri" w:eastAsia="Times New Roman" w:hAnsi="Calibri" w:cs="Calibri"/>
        </w:rPr>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14:paraId="356224C8" w14:textId="4C07BBEA" w:rsidR="00992DB8" w:rsidRPr="00AE4F53" w:rsidRDefault="00ED2DED" w:rsidP="003A5A14">
      <w:pPr>
        <w:pStyle w:val="Akapitzlist"/>
        <w:numPr>
          <w:ilvl w:val="0"/>
          <w:numId w:val="31"/>
        </w:numPr>
        <w:autoSpaceDE w:val="0"/>
        <w:autoSpaceDN w:val="0"/>
        <w:adjustRightInd w:val="0"/>
        <w:spacing w:before="60"/>
        <w:ind w:right="197"/>
        <w:rPr>
          <w:rFonts w:ascii="Calibri" w:hAnsi="Calibri" w:cs="Calibri"/>
          <w:lang w:eastAsia="pl-PL"/>
        </w:rPr>
      </w:pPr>
      <w:r w:rsidRPr="00AE4F53">
        <w:rPr>
          <w:rFonts w:ascii="Calibri" w:hAnsi="Calibri" w:cs="Calibri"/>
        </w:rPr>
        <w:t>Wykonawca jest</w:t>
      </w:r>
      <w:r w:rsidR="00992DB8" w:rsidRPr="00AE4F53">
        <w:rPr>
          <w:rFonts w:ascii="Calibri" w:hAnsi="Calibri" w:cs="Calibri"/>
        </w:rPr>
        <w:t>:</w:t>
      </w:r>
      <w:r w:rsidRPr="00AE4F53">
        <w:rPr>
          <w:rFonts w:ascii="Calibri" w:hAnsi="Calibri" w:cs="Calibri"/>
          <w:b/>
          <w:bCs/>
          <w:u w:val="single"/>
        </w:rPr>
        <w:t xml:space="preserve"> </w:t>
      </w:r>
    </w:p>
    <w:p w14:paraId="6FF03362" w14:textId="1129DFAE" w:rsidR="00ED2DED" w:rsidRPr="00AE4F53" w:rsidRDefault="00992DB8" w:rsidP="003A5A14">
      <w:pPr>
        <w:pStyle w:val="Akapitzlist"/>
        <w:numPr>
          <w:ilvl w:val="0"/>
          <w:numId w:val="65"/>
        </w:numPr>
        <w:autoSpaceDE w:val="0"/>
        <w:autoSpaceDN w:val="0"/>
        <w:adjustRightInd w:val="0"/>
        <w:spacing w:before="60"/>
        <w:ind w:right="197"/>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mikroprzedsiębiorstwem,</w:t>
      </w:r>
    </w:p>
    <w:p w14:paraId="6CF0244B" w14:textId="34EC6817" w:rsidR="00ED2DED" w:rsidRPr="00AE4F53" w:rsidRDefault="00992DB8" w:rsidP="003A5A14">
      <w:pPr>
        <w:pStyle w:val="Akapitzlist"/>
        <w:numPr>
          <w:ilvl w:val="0"/>
          <w:numId w:val="65"/>
        </w:numPr>
        <w:autoSpaceDE w:val="0"/>
        <w:autoSpaceDN w:val="0"/>
        <w:adjustRightInd w:val="0"/>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małym przedsiębiorstwem,</w:t>
      </w:r>
    </w:p>
    <w:p w14:paraId="53AD4E73" w14:textId="6C62134B" w:rsidR="00ED2DED" w:rsidRPr="00AE4F53" w:rsidRDefault="00992DB8" w:rsidP="003A5A14">
      <w:pPr>
        <w:pStyle w:val="Akapitzlist"/>
        <w:numPr>
          <w:ilvl w:val="0"/>
          <w:numId w:val="65"/>
        </w:numPr>
        <w:autoSpaceDE w:val="0"/>
        <w:autoSpaceDN w:val="0"/>
        <w:adjustRightInd w:val="0"/>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średnim przedsiębiorstwem,</w:t>
      </w:r>
    </w:p>
    <w:p w14:paraId="3AA77FB3" w14:textId="098B1564" w:rsidR="00ED2DED" w:rsidRPr="00AE4F53" w:rsidRDefault="00992DB8" w:rsidP="003A5A14">
      <w:pPr>
        <w:pStyle w:val="Akapitzlist"/>
        <w:numPr>
          <w:ilvl w:val="0"/>
          <w:numId w:val="65"/>
        </w:numPr>
        <w:autoSpaceDE w:val="0"/>
        <w:autoSpaceDN w:val="0"/>
        <w:adjustRightInd w:val="0"/>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jednoosobową działalnością gospodarczą,</w:t>
      </w:r>
    </w:p>
    <w:p w14:paraId="46DABB69" w14:textId="37C05B98" w:rsidR="00ED2DED" w:rsidRPr="00AE4F53" w:rsidRDefault="00992DB8" w:rsidP="003A5A14">
      <w:pPr>
        <w:pStyle w:val="Akapitzlist"/>
        <w:numPr>
          <w:ilvl w:val="0"/>
          <w:numId w:val="65"/>
        </w:numPr>
        <w:autoSpaceDE w:val="0"/>
        <w:autoSpaceDN w:val="0"/>
        <w:adjustRightInd w:val="0"/>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osobą fizyczną nieprowadzącą działalności gospodarczej,</w:t>
      </w:r>
    </w:p>
    <w:p w14:paraId="50548CA0" w14:textId="6986ADE2" w:rsidR="00ED2DED" w:rsidRPr="00AE4F53" w:rsidRDefault="00992DB8" w:rsidP="003A5A14">
      <w:pPr>
        <w:pStyle w:val="Akapitzlist"/>
        <w:numPr>
          <w:ilvl w:val="0"/>
          <w:numId w:val="65"/>
        </w:numPr>
        <w:autoSpaceDE w:val="0"/>
        <w:autoSpaceDN w:val="0"/>
        <w:adjustRightInd w:val="0"/>
        <w:rPr>
          <w:rFonts w:ascii="Calibri" w:hAnsi="Calibri" w:cs="Calibri"/>
          <w:lang w:eastAsia="pl-PL"/>
        </w:rPr>
      </w:pPr>
      <w:r w:rsidRPr="00AE4F53">
        <w:rPr>
          <w:rFonts w:eastAsia="TimesNewRomanPSMT" w:cs="Verdana"/>
          <w:b/>
        </w:rPr>
        <w:t>*</w:t>
      </w:r>
      <w:r w:rsidR="00ED2DED" w:rsidRPr="00AE4F53">
        <w:rPr>
          <w:rFonts w:ascii="Calibri" w:hAnsi="Calibri" w:cs="Calibri"/>
          <w:lang w:eastAsia="pl-PL"/>
        </w:rPr>
        <w:t>innym rodzajem</w:t>
      </w:r>
    </w:p>
    <w:p w14:paraId="0899EFC0" w14:textId="77777777" w:rsidR="00992DB8" w:rsidRPr="00AE4F53" w:rsidRDefault="00992DB8" w:rsidP="000E44F5">
      <w:pPr>
        <w:pStyle w:val="awciety"/>
        <w:spacing w:after="120" w:line="240" w:lineRule="auto"/>
        <w:ind w:left="0" w:firstLine="1134"/>
        <w:rPr>
          <w:rFonts w:asciiTheme="minorHAnsi" w:eastAsia="TimesNewRomanPSMT" w:hAnsiTheme="minorHAnsi" w:cs="Verdana"/>
          <w:i/>
          <w:color w:val="auto"/>
          <w:sz w:val="18"/>
          <w:szCs w:val="18"/>
          <w:u w:val="single"/>
        </w:rPr>
      </w:pPr>
      <w:r w:rsidRPr="00AE4F53">
        <w:rPr>
          <w:rFonts w:asciiTheme="minorHAnsi" w:eastAsia="TimesNewRomanPSMT" w:hAnsiTheme="minorHAnsi" w:cs="Verdana"/>
          <w:b/>
          <w:color w:val="auto"/>
          <w:sz w:val="18"/>
          <w:szCs w:val="18"/>
          <w:u w:val="single"/>
        </w:rPr>
        <w:t>*</w:t>
      </w:r>
      <w:r w:rsidRPr="00AE4F53">
        <w:rPr>
          <w:rFonts w:asciiTheme="minorHAnsi" w:eastAsia="TimesNewRomanPSMT" w:hAnsiTheme="minorHAnsi" w:cs="Verdana"/>
          <w:color w:val="auto"/>
          <w:sz w:val="18"/>
          <w:szCs w:val="18"/>
          <w:u w:val="single"/>
        </w:rPr>
        <w:t xml:space="preserve"> </w:t>
      </w:r>
      <w:r w:rsidRPr="00AE4F53">
        <w:rPr>
          <w:rFonts w:asciiTheme="minorHAnsi" w:eastAsia="TimesNewRomanPSMT" w:hAnsiTheme="minorHAnsi" w:cs="Verdana"/>
          <w:i/>
          <w:color w:val="auto"/>
          <w:sz w:val="18"/>
          <w:szCs w:val="18"/>
          <w:u w:val="single"/>
        </w:rPr>
        <w:t>niepotrzebne skreślić</w:t>
      </w:r>
    </w:p>
    <w:p w14:paraId="5ED2FF1C" w14:textId="77777777" w:rsidR="00AE4F53" w:rsidRPr="00D6675D" w:rsidRDefault="00AE4F53" w:rsidP="00AE4F53">
      <w:pPr>
        <w:pStyle w:val="Akapitzlist"/>
        <w:numPr>
          <w:ilvl w:val="0"/>
          <w:numId w:val="31"/>
        </w:numPr>
        <w:spacing w:before="60" w:after="60"/>
        <w:ind w:right="197"/>
        <w:jc w:val="both"/>
        <w:rPr>
          <w:rFonts w:ascii="Calibri" w:hAnsi="Calibri" w:cs="Calibri"/>
          <w:sz w:val="22"/>
          <w:szCs w:val="22"/>
        </w:rPr>
      </w:pPr>
      <w:r w:rsidRPr="00D6675D">
        <w:rPr>
          <w:rFonts w:ascii="Calibri" w:hAnsi="Calibri" w:cs="Calibri"/>
          <w:sz w:val="22"/>
          <w:szCs w:val="22"/>
        </w:rPr>
        <w:t>Oświadczam, że zapoznałam/-em się z treścią klauzuli informacyjnej do SWZ, w tym z informacją o celu i sposobach przetwarzania danych osobowych oraz prawie dostępu do treści swoich danych i prawie ich poprawiania, który to fakt potwierdzam własnoręcznym podpisem.</w:t>
      </w:r>
    </w:p>
    <w:p w14:paraId="5F91BD65" w14:textId="3C75E0D5" w:rsidR="00AE4F53" w:rsidRPr="001D23C1" w:rsidRDefault="00AE4F53" w:rsidP="00AE4F53">
      <w:pPr>
        <w:numPr>
          <w:ilvl w:val="0"/>
          <w:numId w:val="31"/>
        </w:numPr>
        <w:suppressAutoHyphens/>
        <w:spacing w:before="60" w:after="60" w:line="240" w:lineRule="auto"/>
        <w:ind w:right="197"/>
        <w:jc w:val="both"/>
        <w:rPr>
          <w:rFonts w:ascii="Calibri" w:eastAsia="Times New Roman" w:hAnsi="Calibri" w:cs="Calibri"/>
        </w:rPr>
      </w:pPr>
      <w:r w:rsidRPr="00D6675D">
        <w:rPr>
          <w:rFonts w:ascii="Calibri" w:eastAsia="Times New Roman" w:hAnsi="Calibri" w:cs="Calibri"/>
        </w:rPr>
        <w:t>Oświadczam, że wypełniłem obowiązki informacyjne przewidziane w art. 13 lub art. 14 RODO</w:t>
      </w:r>
      <w:r>
        <w:rPr>
          <w:rFonts w:ascii="Calibri" w:eastAsia="Times New Roman" w:hAnsi="Calibri" w:cs="Calibri"/>
        </w:rPr>
        <w:t>*</w:t>
      </w:r>
      <w:r w:rsidRPr="00D6675D">
        <w:rPr>
          <w:rFonts w:ascii="Calibri" w:eastAsia="Times New Roman" w:hAnsi="Calibri" w:cs="Calibri"/>
        </w:rPr>
        <w:t xml:space="preserve"> wobec osób fizycznych, od których dane osobowe bezpośrednio lub pośrednio pozyskałem w celu ubiegania się o udzielenie zamówienia publicznego w niniejszym postępowaniu</w:t>
      </w:r>
      <w:r>
        <w:rPr>
          <w:rFonts w:ascii="Calibri" w:eastAsia="Times New Roman" w:hAnsi="Calibri" w:cs="Calibri"/>
        </w:rPr>
        <w:t>**</w:t>
      </w:r>
      <w:r w:rsidRPr="00D6675D">
        <w:rPr>
          <w:rFonts w:ascii="Calibri" w:eastAsia="Times New Roman" w:hAnsi="Calibri" w:cs="Calibri"/>
        </w:rPr>
        <w:t xml:space="preserve"> / Oświadczam, że nie przekazuję danych osobowych innych niż bezpośrednio mnie/ reprezentowanego przeze mnie podmiotu </w:t>
      </w:r>
      <w:r w:rsidRPr="00D6675D">
        <w:rPr>
          <w:rFonts w:ascii="Calibri" w:eastAsia="Times New Roman" w:hAnsi="Calibri" w:cs="Calibri"/>
        </w:rPr>
        <w:lastRenderedPageBreak/>
        <w:t xml:space="preserve">dotyczących / Oświadczam, że wobec mnie/ reprezentowanego przeze mnie podmiotu zachodzi wyłączenie stosowania obowiązku informacyjnego, stosownie do art. 13 ust. 4 lub art. 14 ust. 5 RODO </w:t>
      </w:r>
      <w:r w:rsidRPr="00D6675D">
        <w:rPr>
          <w:rFonts w:ascii="Calibri" w:eastAsia="Times New Roman" w:hAnsi="Calibri" w:cs="Calibri"/>
          <w:i/>
          <w:iCs/>
          <w:sz w:val="16"/>
          <w:szCs w:val="16"/>
        </w:rPr>
        <w:t>(niepotrzebne skreślić).</w:t>
      </w:r>
    </w:p>
    <w:p w14:paraId="21791873" w14:textId="77777777" w:rsidR="006759C1" w:rsidRPr="00AE4F53" w:rsidRDefault="006759C1" w:rsidP="003A5A14">
      <w:pPr>
        <w:numPr>
          <w:ilvl w:val="0"/>
          <w:numId w:val="31"/>
        </w:numPr>
        <w:suppressAutoHyphens/>
        <w:spacing w:before="60" w:after="60" w:line="240" w:lineRule="auto"/>
        <w:ind w:right="197"/>
        <w:jc w:val="both"/>
        <w:rPr>
          <w:rFonts w:ascii="Calibri" w:eastAsia="Times New Roman" w:hAnsi="Calibri" w:cs="Calibri"/>
        </w:rPr>
      </w:pPr>
      <w:r w:rsidRPr="00AE4F53">
        <w:rPr>
          <w:rFonts w:ascii="Calibri" w:eastAsia="Times New Roman" w:hAnsi="Calibri" w:cs="Calibri"/>
        </w:rPr>
        <w:t>Oświadczam/y, że nie podlegam/y wykluczeniu z przedmiotowego postępowania na podstawie przesłanek określonych w art. 7 ust. 1 ustawy z dnia 13 kwietnia 2022 r. o szczególnych rozwiązaniach w zakresie przeciwdziałania wspieraniu agresji na Ukrainę oraz służących ochronie bezpieczeństwa narodowego tj.:</w:t>
      </w:r>
    </w:p>
    <w:p w14:paraId="3DABC560" w14:textId="77777777" w:rsidR="006759C1" w:rsidRPr="00AE4F53" w:rsidRDefault="006759C1" w:rsidP="006759C1">
      <w:pPr>
        <w:suppressAutoHyphens/>
        <w:spacing w:before="60" w:after="60" w:line="240" w:lineRule="auto"/>
        <w:ind w:left="709" w:right="197" w:hanging="283"/>
        <w:jc w:val="both"/>
        <w:rPr>
          <w:rFonts w:ascii="Calibri" w:eastAsia="Times New Roman" w:hAnsi="Calibri" w:cs="Calibri"/>
        </w:rPr>
      </w:pPr>
      <w:r w:rsidRPr="00AE4F53">
        <w:rPr>
          <w:rFonts w:ascii="Calibri" w:eastAsia="Times New Roman" w:hAnsi="Calibri" w:cs="Calibri"/>
        </w:rPr>
        <w:t>1)</w:t>
      </w:r>
      <w:r w:rsidRPr="00AE4F53">
        <w:rPr>
          <w:rFonts w:ascii="Calibri" w:eastAsia="Times New Roman" w:hAnsi="Calibri" w:cs="Calibri"/>
        </w:rPr>
        <w:tab/>
        <w:t xml:space="preserve">Wykonawcę wymienionego w wykazach określonych w rozporządzeniu 765/20061 i rozporządzeniu 269/20142 albo wpisanego na listę na podstawie decyzji w sprawie wpisu na listę rozstrzygającej o zastosowaniu środka, o którym mowa w art. 1 pkt 3 </w:t>
      </w:r>
      <w:proofErr w:type="spellStart"/>
      <w:r w:rsidRPr="00AE4F53">
        <w:rPr>
          <w:rFonts w:ascii="Calibri" w:eastAsia="Times New Roman" w:hAnsi="Calibri" w:cs="Calibri"/>
        </w:rPr>
        <w:t>ww</w:t>
      </w:r>
      <w:proofErr w:type="spellEnd"/>
      <w:r w:rsidRPr="00AE4F53">
        <w:rPr>
          <w:rFonts w:ascii="Calibri" w:eastAsia="Times New Roman" w:hAnsi="Calibri" w:cs="Calibri"/>
        </w:rPr>
        <w:t xml:space="preserve"> ustawy;</w:t>
      </w:r>
    </w:p>
    <w:p w14:paraId="01BFC64D" w14:textId="77777777" w:rsidR="006759C1" w:rsidRPr="00AE4F53" w:rsidRDefault="006759C1" w:rsidP="006759C1">
      <w:pPr>
        <w:suppressAutoHyphens/>
        <w:spacing w:before="60" w:after="60" w:line="240" w:lineRule="auto"/>
        <w:ind w:left="709" w:right="197" w:hanging="283"/>
        <w:jc w:val="both"/>
        <w:rPr>
          <w:rFonts w:ascii="Calibri" w:eastAsia="Times New Roman" w:hAnsi="Calibri" w:cs="Calibri"/>
        </w:rPr>
      </w:pPr>
      <w:r w:rsidRPr="00AE4F53">
        <w:rPr>
          <w:rFonts w:ascii="Calibri" w:eastAsia="Times New Roman" w:hAnsi="Calibri" w:cs="Calibri"/>
        </w:rPr>
        <w:t>2)</w:t>
      </w:r>
      <w:r w:rsidRPr="00AE4F53">
        <w:rPr>
          <w:rFonts w:ascii="Calibri" w:eastAsia="Times New Roman" w:hAnsi="Calibri" w:cs="Calibri"/>
        </w:rPr>
        <w:tab/>
        <w:t xml:space="preserve">Wykonawcę, którego beneficjentem rzeczywistym w rozumieniu ustawy z dnia 1 marca 2018r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 o którym mowa w art. 1 pkt 3 </w:t>
      </w:r>
      <w:proofErr w:type="spellStart"/>
      <w:r w:rsidRPr="00AE4F53">
        <w:rPr>
          <w:rFonts w:ascii="Calibri" w:eastAsia="Times New Roman" w:hAnsi="Calibri" w:cs="Calibri"/>
        </w:rPr>
        <w:t>ww</w:t>
      </w:r>
      <w:proofErr w:type="spellEnd"/>
      <w:r w:rsidRPr="00AE4F53">
        <w:rPr>
          <w:rFonts w:ascii="Calibri" w:eastAsia="Times New Roman" w:hAnsi="Calibri" w:cs="Calibri"/>
        </w:rPr>
        <w:t xml:space="preserve"> ustawy;</w:t>
      </w:r>
    </w:p>
    <w:p w14:paraId="352723F5" w14:textId="77777777" w:rsidR="006759C1" w:rsidRPr="00AE4F53" w:rsidRDefault="006759C1" w:rsidP="006759C1">
      <w:pPr>
        <w:suppressAutoHyphens/>
        <w:spacing w:before="60" w:after="60" w:line="240" w:lineRule="auto"/>
        <w:ind w:left="709" w:right="197" w:hanging="283"/>
        <w:jc w:val="both"/>
        <w:rPr>
          <w:rFonts w:ascii="Calibri" w:eastAsia="Times New Roman" w:hAnsi="Calibri" w:cs="Calibri"/>
        </w:rPr>
      </w:pPr>
      <w:r w:rsidRPr="00AE4F53">
        <w:rPr>
          <w:rFonts w:ascii="Calibri" w:eastAsia="Times New Roman" w:hAnsi="Calibri" w:cs="Calibri"/>
        </w:rPr>
        <w:t>3)</w:t>
      </w:r>
      <w:r w:rsidRPr="00AE4F53">
        <w:rPr>
          <w:rFonts w:ascii="Calibri" w:eastAsia="Times New Roman" w:hAnsi="Calibri" w:cs="Calibri"/>
        </w:rPr>
        <w:tab/>
        <w:t xml:space="preserve">Wykonawcę, którego jednostką dominującą w rozumieniu art. 3 ust. 1 pkt 37 ustawy z dnia 29 września 1994r o rachunkowości, jest podmiot wymieniony w wykazach określonych w rozporządzeniu 765/2006 i rozporządzeniu 269/2014 albo wpisany na listę lub będący taką jednostką dominującą od dnia 24 lutego 2022r, o ile został wpisany na listę na podstawie decyzji w sprawie wpisu na listę rozszerzającej o zastosowaniu środka, o którym mowa w art. 1 pkt 3 </w:t>
      </w:r>
      <w:proofErr w:type="spellStart"/>
      <w:r w:rsidRPr="00AE4F53">
        <w:rPr>
          <w:rFonts w:ascii="Calibri" w:eastAsia="Times New Roman" w:hAnsi="Calibri" w:cs="Calibri"/>
        </w:rPr>
        <w:t>ww</w:t>
      </w:r>
      <w:proofErr w:type="spellEnd"/>
      <w:r w:rsidRPr="00AE4F53">
        <w:rPr>
          <w:rFonts w:ascii="Calibri" w:eastAsia="Times New Roman" w:hAnsi="Calibri" w:cs="Calibri"/>
        </w:rPr>
        <w:t xml:space="preserve"> ustawy.</w:t>
      </w:r>
    </w:p>
    <w:p w14:paraId="399B3963" w14:textId="77777777" w:rsidR="006759C1" w:rsidRPr="00AE4F53" w:rsidRDefault="006759C1" w:rsidP="006759C1">
      <w:pPr>
        <w:suppressAutoHyphens/>
        <w:spacing w:before="60" w:after="60" w:line="240" w:lineRule="auto"/>
        <w:ind w:left="426" w:right="197" w:hanging="426"/>
        <w:jc w:val="both"/>
        <w:rPr>
          <w:rFonts w:ascii="Calibri" w:hAnsi="Calibri" w:cs="Calibri"/>
          <w:highlight w:val="cyan"/>
        </w:rPr>
      </w:pPr>
      <w:r w:rsidRPr="00AE4F53">
        <w:rPr>
          <w:rFonts w:ascii="Calibri" w:eastAsia="Times New Roman" w:hAnsi="Calibri" w:cs="Calibri"/>
        </w:rPr>
        <w:t>11.</w:t>
      </w:r>
      <w:r w:rsidRPr="00AE4F53">
        <w:rPr>
          <w:rFonts w:ascii="Calibri" w:eastAsia="Times New Roman" w:hAnsi="Calibri" w:cs="Calibri"/>
        </w:rPr>
        <w:tab/>
        <w:t xml:space="preserve">Oświadczam/y, że </w:t>
      </w:r>
      <w:r w:rsidRPr="00AE4F53">
        <w:rPr>
          <w:rFonts w:ascii="Calibri" w:hAnsi="Calibri" w:cs="Calibri"/>
        </w:rPr>
        <w:t>nie podlegam/y wykluczeniu z przedmiotowego postępowania na podstawie przesłanek, o których mowa w art. 5k ust. 1 Rozporządzenia Rady (UE) nr 833/2014 z dnia 31 lipca 2014 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 który należy do którejkolwiek z poniższych kategorii podmiotów:</w:t>
      </w:r>
    </w:p>
    <w:p w14:paraId="12F54B1B" w14:textId="77777777" w:rsidR="006759C1" w:rsidRPr="00AE4F53" w:rsidRDefault="006759C1" w:rsidP="003A5A14">
      <w:pPr>
        <w:pStyle w:val="Akapitzlist"/>
        <w:numPr>
          <w:ilvl w:val="1"/>
          <w:numId w:val="31"/>
        </w:numPr>
        <w:tabs>
          <w:tab w:val="clear" w:pos="1440"/>
          <w:tab w:val="num" w:pos="709"/>
        </w:tabs>
        <w:ind w:left="709" w:hanging="283"/>
        <w:jc w:val="both"/>
        <w:rPr>
          <w:rFonts w:ascii="Calibri" w:hAnsi="Calibri" w:cs="Calibri"/>
          <w:sz w:val="22"/>
          <w:szCs w:val="22"/>
        </w:rPr>
      </w:pPr>
      <w:r w:rsidRPr="00AE4F53">
        <w:rPr>
          <w:rFonts w:ascii="Calibri" w:hAnsi="Calibri" w:cs="Calibri"/>
          <w:sz w:val="22"/>
          <w:szCs w:val="22"/>
        </w:rPr>
        <w:t>obywateli rosyjskich lub osób fizycznych lub prawnych, podmiotów lub organów z siedzibą w Rosji;</w:t>
      </w:r>
    </w:p>
    <w:p w14:paraId="674F10DD" w14:textId="77777777" w:rsidR="006759C1" w:rsidRPr="00AE4F53" w:rsidRDefault="006759C1" w:rsidP="003A5A14">
      <w:pPr>
        <w:pStyle w:val="Akapitzlist"/>
        <w:numPr>
          <w:ilvl w:val="1"/>
          <w:numId w:val="31"/>
        </w:numPr>
        <w:tabs>
          <w:tab w:val="clear" w:pos="1440"/>
          <w:tab w:val="num" w:pos="709"/>
        </w:tabs>
        <w:ind w:left="709" w:hanging="283"/>
        <w:jc w:val="both"/>
        <w:rPr>
          <w:rFonts w:ascii="Calibri" w:hAnsi="Calibri" w:cs="Calibri"/>
          <w:sz w:val="22"/>
          <w:szCs w:val="22"/>
        </w:rPr>
      </w:pPr>
      <w:r w:rsidRPr="00AE4F53">
        <w:rPr>
          <w:rFonts w:ascii="Calibri" w:hAnsi="Calibri" w:cs="Calibri"/>
          <w:sz w:val="22"/>
          <w:szCs w:val="22"/>
        </w:rPr>
        <w:t>osób prawnych, podmiotów lub organów, do których prawa własności bezpośrednio lub pośrednio w ponad 50% należą do podmiotu, o którym mowa w lit. a) niniejszego ustępu;</w:t>
      </w:r>
    </w:p>
    <w:p w14:paraId="5F46E81E" w14:textId="77777777" w:rsidR="006759C1" w:rsidRPr="00AE4F53" w:rsidRDefault="006759C1" w:rsidP="003A5A14">
      <w:pPr>
        <w:pStyle w:val="Akapitzlist"/>
        <w:numPr>
          <w:ilvl w:val="1"/>
          <w:numId w:val="31"/>
        </w:numPr>
        <w:tabs>
          <w:tab w:val="clear" w:pos="1440"/>
          <w:tab w:val="num" w:pos="709"/>
        </w:tabs>
        <w:ind w:left="709" w:hanging="283"/>
        <w:jc w:val="both"/>
        <w:rPr>
          <w:rFonts w:ascii="Calibri" w:hAnsi="Calibri" w:cs="Calibri"/>
          <w:sz w:val="22"/>
          <w:szCs w:val="22"/>
        </w:rPr>
      </w:pPr>
      <w:r w:rsidRPr="00AE4F53">
        <w:rPr>
          <w:rFonts w:ascii="Calibri" w:hAnsi="Calibri" w:cs="Calibri"/>
          <w:sz w:val="22"/>
          <w:szCs w:val="22"/>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 w przypadku gdy przypada na nich ponad 10% wartości zamówienia.</w:t>
      </w:r>
    </w:p>
    <w:p w14:paraId="62713394" w14:textId="4A41FA78" w:rsidR="00ED2DED" w:rsidRPr="00AE4F53" w:rsidRDefault="006759C1" w:rsidP="006759C1">
      <w:pPr>
        <w:pStyle w:val="Akapitzlist"/>
        <w:ind w:left="360" w:hanging="360"/>
        <w:rPr>
          <w:rFonts w:ascii="Calibri" w:hAnsi="Calibri" w:cs="Calibri"/>
        </w:rPr>
      </w:pPr>
      <w:r w:rsidRPr="00AE4F53">
        <w:rPr>
          <w:rFonts w:ascii="Calibri" w:hAnsi="Calibri" w:cs="Calibri"/>
        </w:rPr>
        <w:t>12.</w:t>
      </w:r>
      <w:r w:rsidR="000E44F5" w:rsidRPr="00AE4F53">
        <w:rPr>
          <w:rFonts w:ascii="Calibri" w:hAnsi="Calibri" w:cs="Calibri"/>
        </w:rPr>
        <w:t>W</w:t>
      </w:r>
      <w:r w:rsidR="00ED2DED" w:rsidRPr="00AE4F53">
        <w:rPr>
          <w:rFonts w:ascii="Calibri" w:hAnsi="Calibri" w:cs="Calibri"/>
        </w:rPr>
        <w:t>szystkie dane zawarte w mojej ofercie są zgodne z prawdą i aktualne w chwili składania oferty.</w:t>
      </w:r>
    </w:p>
    <w:p w14:paraId="186C1413" w14:textId="39C2E5EA" w:rsidR="00ED2DED" w:rsidRPr="00AE4F53" w:rsidRDefault="006759C1" w:rsidP="006759C1">
      <w:pPr>
        <w:suppressAutoHyphens/>
        <w:spacing w:after="0" w:line="240" w:lineRule="auto"/>
        <w:ind w:left="426" w:hanging="426"/>
        <w:rPr>
          <w:rFonts w:ascii="Calibri" w:eastAsia="Times New Roman" w:hAnsi="Calibri" w:cs="Calibri"/>
          <w:bCs/>
          <w:lang w:eastAsia="pl-PL"/>
        </w:rPr>
      </w:pPr>
      <w:bookmarkStart w:id="41" w:name="_Hlk64285000"/>
      <w:r w:rsidRPr="00AE4F53">
        <w:rPr>
          <w:rFonts w:ascii="Calibri" w:eastAsia="Times New Roman" w:hAnsi="Calibri" w:cs="Calibri"/>
          <w:bCs/>
          <w:lang w:eastAsia="pl-PL"/>
        </w:rPr>
        <w:t>13.</w:t>
      </w:r>
      <w:r w:rsidR="000E44F5" w:rsidRPr="00AE4F53">
        <w:rPr>
          <w:rFonts w:ascii="Calibri" w:eastAsia="Times New Roman" w:hAnsi="Calibri" w:cs="Calibri"/>
          <w:bCs/>
          <w:lang w:eastAsia="pl-PL"/>
        </w:rPr>
        <w:t>W</w:t>
      </w:r>
      <w:r w:rsidR="00ED2DED" w:rsidRPr="00AE4F53">
        <w:rPr>
          <w:rFonts w:ascii="Calibri" w:eastAsia="Times New Roman" w:hAnsi="Calibri" w:cs="Calibri"/>
          <w:bCs/>
          <w:lang w:eastAsia="pl-PL"/>
        </w:rPr>
        <w:t>raz z ofertą składamy następujące oświadczenia i dokumenty:</w:t>
      </w:r>
    </w:p>
    <w:p w14:paraId="054ACAC3" w14:textId="4A528B54" w:rsidR="00ED2DED" w:rsidRPr="00AE4F53" w:rsidRDefault="006759C1" w:rsidP="006759C1">
      <w:pPr>
        <w:spacing w:after="0" w:line="240" w:lineRule="auto"/>
        <w:ind w:left="709" w:hanging="425"/>
        <w:rPr>
          <w:rFonts w:ascii="Calibri" w:hAnsi="Calibri" w:cs="Calibri"/>
          <w:bCs/>
        </w:rPr>
      </w:pPr>
      <w:r w:rsidRPr="00AE4F53">
        <w:rPr>
          <w:rFonts w:ascii="Calibri" w:hAnsi="Calibri" w:cs="Calibri"/>
          <w:bCs/>
        </w:rPr>
        <w:t>13.1</w:t>
      </w:r>
      <w:r w:rsidR="00ED2DED" w:rsidRPr="00AE4F53">
        <w:rPr>
          <w:rFonts w:ascii="Calibri" w:hAnsi="Calibri" w:cs="Calibri"/>
          <w:bCs/>
        </w:rPr>
        <w:t>…</w:t>
      </w:r>
      <w:r w:rsidR="00853B1B" w:rsidRPr="00AE4F53">
        <w:rPr>
          <w:rFonts w:ascii="Calibri" w:hAnsi="Calibri" w:cs="Calibri"/>
          <w:bCs/>
        </w:rPr>
        <w:t>………………</w:t>
      </w:r>
      <w:r w:rsidRPr="00AE4F53">
        <w:rPr>
          <w:rFonts w:ascii="Calibri" w:hAnsi="Calibri" w:cs="Calibri"/>
          <w:bCs/>
        </w:rPr>
        <w:t>…</w:t>
      </w:r>
    </w:p>
    <w:p w14:paraId="2151549D" w14:textId="155E13D0" w:rsidR="00ED2DED" w:rsidRPr="00AE4F53" w:rsidRDefault="00053A4F" w:rsidP="006759C1">
      <w:pPr>
        <w:pStyle w:val="Akapitzlist"/>
        <w:ind w:left="709" w:hanging="425"/>
        <w:rPr>
          <w:rFonts w:ascii="Calibri" w:hAnsi="Calibri" w:cs="Calibri"/>
          <w:bCs/>
        </w:rPr>
      </w:pPr>
      <w:r w:rsidRPr="00AE4F53">
        <w:rPr>
          <w:rFonts w:ascii="Calibri" w:hAnsi="Calibri" w:cs="Calibri"/>
          <w:bCs/>
        </w:rPr>
        <w:t>1</w:t>
      </w:r>
      <w:r w:rsidR="006759C1" w:rsidRPr="00AE4F53">
        <w:rPr>
          <w:rFonts w:ascii="Calibri" w:hAnsi="Calibri" w:cs="Calibri"/>
          <w:bCs/>
        </w:rPr>
        <w:t>3.2</w:t>
      </w:r>
      <w:r w:rsidR="00ED2DED" w:rsidRPr="00AE4F53">
        <w:rPr>
          <w:rFonts w:ascii="Calibri" w:hAnsi="Calibri" w:cs="Calibri"/>
          <w:bCs/>
        </w:rPr>
        <w:t>……</w:t>
      </w:r>
      <w:r w:rsidR="00853B1B" w:rsidRPr="00AE4F53">
        <w:rPr>
          <w:rFonts w:ascii="Calibri" w:hAnsi="Calibri" w:cs="Calibri"/>
          <w:bCs/>
        </w:rPr>
        <w:t>…………………</w:t>
      </w:r>
    </w:p>
    <w:p w14:paraId="26C6F17B" w14:textId="77777777" w:rsidR="009F52CE" w:rsidRPr="00AE4F53" w:rsidRDefault="009F52CE" w:rsidP="006759C1">
      <w:pPr>
        <w:suppressAutoHyphens/>
        <w:spacing w:after="0" w:line="240" w:lineRule="auto"/>
        <w:rPr>
          <w:rFonts w:ascii="Calibri" w:eastAsia="Times New Roman" w:hAnsi="Calibri" w:cs="Calibri"/>
          <w:bCs/>
        </w:rPr>
      </w:pPr>
    </w:p>
    <w:p w14:paraId="6C72FBAC" w14:textId="77777777" w:rsidR="00897CB3" w:rsidRPr="00AE4F53" w:rsidRDefault="00897CB3" w:rsidP="009F52CE">
      <w:pPr>
        <w:suppressAutoHyphens/>
        <w:spacing w:after="0" w:line="240" w:lineRule="auto"/>
        <w:rPr>
          <w:rFonts w:ascii="Calibri" w:eastAsia="Times New Roman" w:hAnsi="Calibri" w:cs="Calibri"/>
          <w:bCs/>
        </w:rPr>
      </w:pPr>
    </w:p>
    <w:p w14:paraId="21E7964F" w14:textId="434A8087" w:rsidR="008E321D" w:rsidRPr="00AE4F53" w:rsidRDefault="008E321D" w:rsidP="008E321D">
      <w:pPr>
        <w:suppressAutoHyphens/>
        <w:spacing w:after="0" w:line="240" w:lineRule="auto"/>
        <w:rPr>
          <w:rFonts w:ascii="Calibri" w:eastAsia="Times New Roman" w:hAnsi="Calibri" w:cs="Calibri"/>
          <w:bCs/>
          <w:sz w:val="16"/>
          <w:szCs w:val="16"/>
        </w:rPr>
      </w:pPr>
      <w:bookmarkStart w:id="42" w:name="_Hlk137553106"/>
      <w:r w:rsidRPr="00AE4F53">
        <w:rPr>
          <w:rFonts w:ascii="Calibri" w:eastAsia="Times New Roman" w:hAnsi="Calibri" w:cs="Calibri"/>
          <w:bCs/>
          <w:sz w:val="16"/>
          <w:szCs w:val="16"/>
        </w:rPr>
        <w:t>……………………………………</w:t>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t>…………..................................................................</w:t>
      </w:r>
    </w:p>
    <w:p w14:paraId="4C7E20FA" w14:textId="6B3529AE" w:rsidR="008E321D" w:rsidRPr="00AE4F53" w:rsidRDefault="008E321D" w:rsidP="008E321D">
      <w:pPr>
        <w:suppressAutoHyphens/>
        <w:spacing w:after="0" w:line="240" w:lineRule="auto"/>
        <w:rPr>
          <w:rFonts w:ascii="Calibri" w:eastAsia="Times New Roman" w:hAnsi="Calibri" w:cs="Calibri"/>
          <w:bCs/>
          <w:sz w:val="16"/>
          <w:szCs w:val="16"/>
        </w:rPr>
      </w:pPr>
      <w:r w:rsidRPr="00AE4F53">
        <w:rPr>
          <w:rFonts w:ascii="Calibri" w:eastAsia="Times New Roman" w:hAnsi="Calibri" w:cs="Calibri"/>
          <w:bCs/>
          <w:sz w:val="16"/>
          <w:szCs w:val="16"/>
        </w:rPr>
        <w:t>Miejscowość, data</w:t>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t xml:space="preserve">(Podpisy osób uprawnionych do  </w:t>
      </w:r>
      <w:r w:rsidRPr="00AE4F53">
        <w:rPr>
          <w:rFonts w:ascii="Calibri" w:eastAsia="Times New Roman" w:hAnsi="Calibri" w:cs="Calibri"/>
          <w:bCs/>
          <w:sz w:val="16"/>
          <w:szCs w:val="16"/>
        </w:rPr>
        <w:br/>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r>
      <w:r w:rsidRPr="00AE4F53">
        <w:rPr>
          <w:rFonts w:ascii="Calibri" w:eastAsia="Times New Roman" w:hAnsi="Calibri" w:cs="Calibri"/>
          <w:bCs/>
          <w:sz w:val="16"/>
          <w:szCs w:val="16"/>
        </w:rPr>
        <w:tab/>
        <w:t>składania oświadczeń woli w imieniu wykonawcy)</w:t>
      </w:r>
    </w:p>
    <w:p w14:paraId="4B5B7CD9" w14:textId="77777777" w:rsidR="00D87C35" w:rsidRPr="00AE4F53" w:rsidRDefault="00D87C35" w:rsidP="008E321D">
      <w:pPr>
        <w:suppressAutoHyphens/>
        <w:spacing w:after="0" w:line="240" w:lineRule="auto"/>
        <w:rPr>
          <w:rFonts w:ascii="Calibri" w:eastAsia="Times New Roman" w:hAnsi="Calibri" w:cs="Calibri"/>
          <w:bCs/>
        </w:rPr>
      </w:pPr>
    </w:p>
    <w:bookmarkEnd w:id="41"/>
    <w:bookmarkEnd w:id="42"/>
    <w:p w14:paraId="78C0E635" w14:textId="77777777" w:rsidR="00ED2DED" w:rsidRPr="00AE4F53" w:rsidRDefault="00ED2DED" w:rsidP="00ED2DED">
      <w:pPr>
        <w:suppressAutoHyphens/>
        <w:spacing w:after="0" w:line="240" w:lineRule="auto"/>
        <w:ind w:right="197"/>
        <w:rPr>
          <w:rFonts w:ascii="Calibri" w:eastAsia="Times New Roman" w:hAnsi="Calibri" w:cs="Calibri"/>
          <w:sz w:val="16"/>
          <w:szCs w:val="16"/>
        </w:rPr>
      </w:pPr>
      <w:r w:rsidRPr="00AE4F53">
        <w:rPr>
          <w:rFonts w:ascii="Calibri" w:eastAsia="Times New Roman" w:hAnsi="Calibri" w:cs="Calibri"/>
          <w:sz w:val="16"/>
          <w:szCs w:val="16"/>
        </w:rPr>
        <w:t>_______________________</w:t>
      </w:r>
    </w:p>
    <w:p w14:paraId="1B4C6B01" w14:textId="505545D7" w:rsidR="00ED2DED" w:rsidRPr="00AE4F53" w:rsidRDefault="00ED2DED" w:rsidP="00ED2DED">
      <w:pPr>
        <w:suppressAutoHyphens/>
        <w:autoSpaceDE w:val="0"/>
        <w:autoSpaceDN w:val="0"/>
        <w:adjustRightInd w:val="0"/>
        <w:spacing w:after="0" w:line="240" w:lineRule="auto"/>
        <w:jc w:val="both"/>
        <w:rPr>
          <w:rFonts w:ascii="Calibri" w:eastAsia="Times New Roman" w:hAnsi="Calibri" w:cs="Calibri"/>
          <w:i/>
          <w:iCs/>
          <w:sz w:val="16"/>
          <w:szCs w:val="16"/>
        </w:rPr>
      </w:pPr>
      <w:r w:rsidRPr="00AE4F53">
        <w:rPr>
          <w:rFonts w:ascii="Calibri" w:eastAsia="Times New Roman" w:hAnsi="Calibri" w:cs="Calibri"/>
          <w:i/>
          <w:iCs/>
          <w:sz w:val="16"/>
          <w:szCs w:val="16"/>
          <w:lang w:val="pl"/>
        </w:rPr>
        <w:t>*</w:t>
      </w:r>
      <w:r w:rsidRPr="00AE4F53">
        <w:rPr>
          <w:rFonts w:ascii="Calibri" w:eastAsia="Times New Roman" w:hAnsi="Calibri" w:cs="Calibri"/>
          <w:i/>
          <w:iCs/>
          <w:sz w:val="16"/>
          <w:szCs w:val="16"/>
          <w:vertAlign w:val="superscript"/>
          <w:lang w:val="pl"/>
        </w:rPr>
        <w:t xml:space="preserve"> </w:t>
      </w:r>
      <w:r w:rsidRPr="00AE4F53">
        <w:rPr>
          <w:rFonts w:ascii="Calibri" w:eastAsia="Times New Roman" w:hAnsi="Calibri" w:cs="Calibri"/>
          <w:i/>
          <w:iCs/>
          <w:sz w:val="16"/>
          <w:szCs w:val="16"/>
          <w:lang w:val="pl"/>
        </w:rPr>
        <w:t>rozporządzenie Parlamentu Europejskiego i Rady (UE) 2016/679 z dnia 27 kwietnia 2016 r. w sprawie</w:t>
      </w:r>
      <w:r w:rsidR="009F52CE" w:rsidRPr="00AE4F53">
        <w:rPr>
          <w:rFonts w:ascii="Calibri" w:eastAsia="Times New Roman" w:hAnsi="Calibri" w:cs="Calibri"/>
          <w:i/>
          <w:iCs/>
          <w:sz w:val="16"/>
          <w:szCs w:val="16"/>
          <w:lang w:val="pl"/>
        </w:rPr>
        <w:t xml:space="preserve"> </w:t>
      </w:r>
      <w:r w:rsidRPr="00AE4F53">
        <w:rPr>
          <w:rFonts w:ascii="Calibri" w:eastAsia="Times New Roman" w:hAnsi="Calibri" w:cs="Calibri"/>
          <w:i/>
          <w:iCs/>
          <w:sz w:val="16"/>
          <w:szCs w:val="16"/>
          <w:lang w:val="pl"/>
        </w:rPr>
        <w:t>ochrony os</w:t>
      </w:r>
      <w:proofErr w:type="spellStart"/>
      <w:r w:rsidRPr="00AE4F53">
        <w:rPr>
          <w:rFonts w:ascii="Calibri" w:eastAsia="Times New Roman" w:hAnsi="Calibri" w:cs="Calibri"/>
          <w:i/>
          <w:iCs/>
          <w:sz w:val="16"/>
          <w:szCs w:val="16"/>
        </w:rPr>
        <w:t>ób</w:t>
      </w:r>
      <w:proofErr w:type="spellEnd"/>
      <w:r w:rsidRPr="00AE4F53">
        <w:rPr>
          <w:rFonts w:ascii="Calibri" w:eastAsia="Times New Roman" w:hAnsi="Calibri" w:cs="Calibri"/>
          <w:i/>
          <w:iCs/>
          <w:sz w:val="16"/>
          <w:szCs w:val="16"/>
        </w:rPr>
        <w:t xml:space="preserve"> fizycznych w związku z przetwarzaniem danych osobowych i w sprawie swobodnego</w:t>
      </w:r>
      <w:r w:rsidR="009F52CE" w:rsidRPr="00AE4F53">
        <w:rPr>
          <w:rFonts w:ascii="Calibri" w:eastAsia="Times New Roman" w:hAnsi="Calibri" w:cs="Calibri"/>
          <w:i/>
          <w:iCs/>
          <w:sz w:val="16"/>
          <w:szCs w:val="16"/>
        </w:rPr>
        <w:t xml:space="preserve"> </w:t>
      </w:r>
      <w:r w:rsidRPr="00AE4F53">
        <w:rPr>
          <w:rFonts w:ascii="Calibri" w:eastAsia="Times New Roman" w:hAnsi="Calibri" w:cs="Calibri"/>
          <w:i/>
          <w:iCs/>
          <w:sz w:val="16"/>
          <w:szCs w:val="16"/>
        </w:rPr>
        <w:t>przepływu takich danych oraz uchylenia dyrektywy 95/46/WE (ogólne rozporządzenie o ochronie danych)</w:t>
      </w:r>
      <w:r w:rsidR="009F52CE" w:rsidRPr="00AE4F53">
        <w:rPr>
          <w:rFonts w:ascii="Calibri" w:eastAsia="Times New Roman" w:hAnsi="Calibri" w:cs="Calibri"/>
          <w:i/>
          <w:iCs/>
          <w:sz w:val="16"/>
          <w:szCs w:val="16"/>
        </w:rPr>
        <w:t xml:space="preserve"> </w:t>
      </w:r>
      <w:r w:rsidRPr="00AE4F53">
        <w:rPr>
          <w:rFonts w:ascii="Calibri" w:eastAsia="Times New Roman" w:hAnsi="Calibri" w:cs="Calibri"/>
          <w:i/>
          <w:iCs/>
          <w:sz w:val="16"/>
          <w:szCs w:val="16"/>
        </w:rPr>
        <w:t>(Dz. Urz. UE L 119 z 04.05.2016, str. 1).</w:t>
      </w:r>
    </w:p>
    <w:p w14:paraId="5DB1C0A1" w14:textId="77777777" w:rsidR="00ED2DED" w:rsidRPr="00AE4F53" w:rsidRDefault="00ED2DED" w:rsidP="00ED2DED">
      <w:pPr>
        <w:suppressAutoHyphens/>
        <w:autoSpaceDE w:val="0"/>
        <w:autoSpaceDN w:val="0"/>
        <w:adjustRightInd w:val="0"/>
        <w:spacing w:after="0" w:line="240" w:lineRule="auto"/>
        <w:jc w:val="both"/>
        <w:rPr>
          <w:rFonts w:ascii="Calibri" w:eastAsia="Times New Roman" w:hAnsi="Calibri" w:cs="Calibri"/>
          <w:i/>
          <w:iCs/>
          <w:sz w:val="16"/>
          <w:szCs w:val="16"/>
          <w:lang w:val="pl"/>
        </w:rPr>
      </w:pPr>
    </w:p>
    <w:p w14:paraId="0737D455" w14:textId="2F80125B" w:rsidR="00ED2DED" w:rsidRPr="00AE4F53" w:rsidRDefault="00ED2DED" w:rsidP="00ED2DED">
      <w:pPr>
        <w:suppressAutoHyphens/>
        <w:autoSpaceDE w:val="0"/>
        <w:autoSpaceDN w:val="0"/>
        <w:adjustRightInd w:val="0"/>
        <w:spacing w:after="0" w:line="240" w:lineRule="auto"/>
        <w:ind w:left="142" w:hanging="142"/>
        <w:jc w:val="both"/>
        <w:rPr>
          <w:rFonts w:ascii="Calibri" w:eastAsia="Times New Roman" w:hAnsi="Calibri" w:cs="Times New Roman"/>
          <w:sz w:val="16"/>
          <w:szCs w:val="16"/>
        </w:rPr>
      </w:pPr>
      <w:r w:rsidRPr="00AE4F53">
        <w:rPr>
          <w:rFonts w:ascii="Calibri" w:eastAsia="Times New Roman" w:hAnsi="Calibri" w:cs="Calibri"/>
          <w:i/>
          <w:iCs/>
          <w:sz w:val="16"/>
          <w:szCs w:val="16"/>
          <w:lang w:val="pl"/>
        </w:rPr>
        <w:t>** W przypadku gdy wykonawca nie przekazuje danych osobowych innych niż bezpośrednio jego</w:t>
      </w:r>
      <w:r w:rsidR="009F52CE" w:rsidRPr="00AE4F53">
        <w:rPr>
          <w:rFonts w:ascii="Calibri" w:eastAsia="Times New Roman" w:hAnsi="Calibri" w:cs="Calibri"/>
          <w:i/>
          <w:iCs/>
          <w:sz w:val="16"/>
          <w:szCs w:val="16"/>
          <w:lang w:val="pl"/>
        </w:rPr>
        <w:t xml:space="preserve"> </w:t>
      </w:r>
      <w:r w:rsidRPr="00AE4F53">
        <w:rPr>
          <w:rFonts w:ascii="Calibri" w:eastAsia="Times New Roman" w:hAnsi="Calibri" w:cs="Calibri"/>
          <w:i/>
          <w:iCs/>
          <w:sz w:val="16"/>
          <w:szCs w:val="16"/>
          <w:lang w:val="pl"/>
        </w:rPr>
        <w:t>dotyczących lub zachodzi wyłączenie stosowania obowiązku informacyjnego, stosownie do art. 13 ust. 4</w:t>
      </w:r>
      <w:r w:rsidR="009F52CE" w:rsidRPr="00AE4F53">
        <w:rPr>
          <w:rFonts w:ascii="Calibri" w:eastAsia="Times New Roman" w:hAnsi="Calibri" w:cs="Calibri"/>
          <w:i/>
          <w:iCs/>
          <w:sz w:val="16"/>
          <w:szCs w:val="16"/>
          <w:lang w:val="pl"/>
        </w:rPr>
        <w:t xml:space="preserve"> </w:t>
      </w:r>
      <w:r w:rsidRPr="00AE4F53">
        <w:rPr>
          <w:rFonts w:ascii="Calibri" w:eastAsia="Times New Roman" w:hAnsi="Calibri" w:cs="Calibri"/>
          <w:i/>
          <w:iCs/>
          <w:sz w:val="16"/>
          <w:szCs w:val="16"/>
          <w:lang w:val="pl"/>
        </w:rPr>
        <w:t xml:space="preserve"> lub art. 14 ust. 5 RODO treści oświadczenia wykonawca nie składa (usunięcie treści oświadczenia np. przez jego wykreślenie)</w:t>
      </w:r>
      <w:r w:rsidRPr="00AE4F53">
        <w:rPr>
          <w:rFonts w:ascii="Calibri" w:eastAsia="Times New Roman" w:hAnsi="Calibri" w:cs="Times New Roman"/>
          <w:sz w:val="16"/>
          <w:szCs w:val="16"/>
        </w:rPr>
        <w:t xml:space="preserve">/ </w:t>
      </w:r>
    </w:p>
    <w:p w14:paraId="4FD25879" w14:textId="5398FB5D" w:rsidR="0027706A" w:rsidRPr="00AE4F53" w:rsidRDefault="0027706A" w:rsidP="0010103B">
      <w:pPr>
        <w:spacing w:after="0" w:line="240" w:lineRule="auto"/>
        <w:ind w:right="197"/>
        <w:rPr>
          <w:rFonts w:ascii="Calibri" w:hAnsi="Calibri"/>
        </w:rPr>
      </w:pPr>
    </w:p>
    <w:p w14:paraId="5CF42BF4" w14:textId="77777777" w:rsidR="00A228EB" w:rsidRPr="00580727" w:rsidRDefault="00A228EB" w:rsidP="00A228EB">
      <w:pPr>
        <w:suppressAutoHyphens/>
        <w:spacing w:after="0" w:line="240" w:lineRule="auto"/>
        <w:jc w:val="right"/>
        <w:rPr>
          <w:rFonts w:ascii="Calibri" w:eastAsia="Times New Roman" w:hAnsi="Calibri" w:cs="Times New Roman"/>
          <w:b/>
          <w:sz w:val="32"/>
          <w:szCs w:val="16"/>
          <w:vertAlign w:val="superscript"/>
        </w:rPr>
      </w:pPr>
    </w:p>
    <w:p w14:paraId="1E470D87" w14:textId="77777777" w:rsidR="00A228EB" w:rsidRPr="00580727" w:rsidRDefault="00A228EB" w:rsidP="00A228EB">
      <w:pPr>
        <w:suppressAutoHyphens/>
        <w:spacing w:after="0" w:line="240" w:lineRule="auto"/>
        <w:jc w:val="right"/>
        <w:rPr>
          <w:rFonts w:ascii="Calibri" w:eastAsia="Times New Roman" w:hAnsi="Calibri" w:cs="Times New Roman"/>
          <w:b/>
          <w:sz w:val="32"/>
          <w:szCs w:val="16"/>
          <w:vertAlign w:val="superscript"/>
        </w:rPr>
        <w:sectPr w:rsidR="00A228EB" w:rsidRPr="00580727" w:rsidSect="00A228EB">
          <w:headerReference w:type="default" r:id="rId13"/>
          <w:footerReference w:type="default" r:id="rId14"/>
          <w:pgSz w:w="11906" w:h="16838"/>
          <w:pgMar w:top="1021" w:right="1021" w:bottom="1021" w:left="1021" w:header="709" w:footer="709" w:gutter="0"/>
          <w:cols w:space="708"/>
          <w:docGrid w:linePitch="360"/>
        </w:sectPr>
      </w:pPr>
    </w:p>
    <w:p w14:paraId="26DEBE60" w14:textId="0DED8528" w:rsidR="00A228EB" w:rsidRPr="00B855F1" w:rsidRDefault="00A228EB" w:rsidP="00A228EB">
      <w:pPr>
        <w:keepNext/>
        <w:tabs>
          <w:tab w:val="num" w:pos="0"/>
        </w:tabs>
        <w:suppressAutoHyphens/>
        <w:spacing w:after="0"/>
        <w:jc w:val="right"/>
        <w:outlineLvl w:val="0"/>
        <w:rPr>
          <w:rFonts w:eastAsia="Times New Roman" w:cstheme="minorHAnsi"/>
          <w:b/>
          <w:i/>
          <w:iCs/>
          <w:sz w:val="24"/>
          <w:szCs w:val="24"/>
        </w:rPr>
      </w:pPr>
      <w:r w:rsidRPr="00B855F1">
        <w:rPr>
          <w:rFonts w:eastAsia="Times New Roman" w:cstheme="minorHAnsi"/>
          <w:b/>
          <w:i/>
          <w:iCs/>
          <w:sz w:val="24"/>
          <w:szCs w:val="24"/>
        </w:rPr>
        <w:lastRenderedPageBreak/>
        <w:t>Załącznik Nr 3  do SWZ – Formularze asortymentowo - cenowe (1</w:t>
      </w:r>
      <w:r w:rsidR="00B855F1" w:rsidRPr="00B855F1">
        <w:rPr>
          <w:rFonts w:eastAsia="Times New Roman" w:cstheme="minorHAnsi"/>
          <w:b/>
          <w:i/>
          <w:iCs/>
          <w:sz w:val="24"/>
          <w:szCs w:val="24"/>
        </w:rPr>
        <w:t>8</w:t>
      </w:r>
      <w:r w:rsidRPr="00B855F1">
        <w:rPr>
          <w:rFonts w:eastAsia="Times New Roman" w:cstheme="minorHAnsi"/>
          <w:b/>
          <w:i/>
          <w:iCs/>
          <w:sz w:val="24"/>
          <w:szCs w:val="24"/>
        </w:rPr>
        <w:t xml:space="preserve"> szt.)</w:t>
      </w:r>
    </w:p>
    <w:p w14:paraId="7468E675" w14:textId="77777777" w:rsidR="004C18CC" w:rsidRPr="004C18CC" w:rsidRDefault="004C18CC" w:rsidP="004C18CC">
      <w:pPr>
        <w:keepNext/>
        <w:tabs>
          <w:tab w:val="num" w:pos="0"/>
        </w:tabs>
        <w:suppressAutoHyphens/>
        <w:spacing w:after="0"/>
        <w:outlineLvl w:val="0"/>
        <w:rPr>
          <w:rFonts w:eastAsia="Times New Roman" w:cstheme="minorHAnsi"/>
          <w:bCs/>
        </w:rPr>
      </w:pPr>
    </w:p>
    <w:p w14:paraId="33726DF4" w14:textId="77777777" w:rsidR="00A228EB" w:rsidRPr="00882F63" w:rsidRDefault="00A228EB" w:rsidP="00A228EB">
      <w:pPr>
        <w:tabs>
          <w:tab w:val="left" w:pos="6870"/>
        </w:tabs>
        <w:spacing w:after="0"/>
        <w:ind w:right="750"/>
      </w:pPr>
      <w:bookmarkStart w:id="43" w:name="_Hlk141779003"/>
      <w:r w:rsidRPr="00882F63">
        <w:rPr>
          <w:sz w:val="18"/>
          <w:szCs w:val="18"/>
        </w:rPr>
        <w:t>Nazwa oferenta</w:t>
      </w:r>
    </w:p>
    <w:p w14:paraId="47F0F70B"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82F63">
        <w:rPr>
          <w:b/>
        </w:rPr>
        <w:t>Zadanie nr 1</w:t>
      </w:r>
    </w:p>
    <w:tbl>
      <w:tblPr>
        <w:tblW w:w="14400" w:type="dxa"/>
        <w:tblInd w:w="53" w:type="dxa"/>
        <w:tblLayout w:type="fixed"/>
        <w:tblCellMar>
          <w:left w:w="70" w:type="dxa"/>
          <w:right w:w="70" w:type="dxa"/>
        </w:tblCellMar>
        <w:tblLook w:val="0000" w:firstRow="0" w:lastRow="0" w:firstColumn="0" w:lastColumn="0" w:noHBand="0" w:noVBand="0"/>
      </w:tblPr>
      <w:tblGrid>
        <w:gridCol w:w="557"/>
        <w:gridCol w:w="4914"/>
        <w:gridCol w:w="1276"/>
        <w:gridCol w:w="992"/>
        <w:gridCol w:w="1417"/>
        <w:gridCol w:w="425"/>
        <w:gridCol w:w="992"/>
        <w:gridCol w:w="1276"/>
        <w:gridCol w:w="1134"/>
        <w:gridCol w:w="1417"/>
      </w:tblGrid>
      <w:tr w:rsidR="00882F63" w:rsidRPr="00882F63" w14:paraId="45F12053"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02422CD4" w14:textId="77777777" w:rsidR="00A228EB" w:rsidRPr="00882F63" w:rsidRDefault="00A228EB" w:rsidP="00A228EB">
            <w:pPr>
              <w:spacing w:after="0"/>
              <w:jc w:val="center"/>
              <w:rPr>
                <w:b/>
                <w:bCs/>
              </w:rPr>
            </w:pPr>
            <w:r w:rsidRPr="00882F63">
              <w:rPr>
                <w:b/>
                <w:bCs/>
              </w:rPr>
              <w:t>L.p.</w:t>
            </w:r>
          </w:p>
        </w:tc>
        <w:tc>
          <w:tcPr>
            <w:tcW w:w="4914" w:type="dxa"/>
            <w:vMerge w:val="restart"/>
            <w:tcBorders>
              <w:top w:val="single" w:sz="4" w:space="0" w:color="auto"/>
              <w:left w:val="nil"/>
              <w:right w:val="single" w:sz="4" w:space="0" w:color="auto"/>
            </w:tcBorders>
            <w:vAlign w:val="center"/>
          </w:tcPr>
          <w:p w14:paraId="3FBE6D99" w14:textId="77777777" w:rsidR="00A228EB" w:rsidRPr="00882F63" w:rsidRDefault="00A228EB" w:rsidP="00A228EB">
            <w:pPr>
              <w:spacing w:after="0"/>
              <w:jc w:val="center"/>
              <w:rPr>
                <w:b/>
                <w:bCs/>
              </w:rPr>
            </w:pPr>
            <w:r w:rsidRPr="00882F63">
              <w:rPr>
                <w:b/>
                <w:bCs/>
              </w:rPr>
              <w:t>Nazwa towaru</w:t>
            </w:r>
          </w:p>
        </w:tc>
        <w:tc>
          <w:tcPr>
            <w:tcW w:w="1276" w:type="dxa"/>
            <w:vMerge w:val="restart"/>
            <w:tcBorders>
              <w:top w:val="single" w:sz="4" w:space="0" w:color="auto"/>
              <w:left w:val="nil"/>
              <w:right w:val="single" w:sz="4" w:space="0" w:color="auto"/>
            </w:tcBorders>
            <w:vAlign w:val="center"/>
          </w:tcPr>
          <w:p w14:paraId="077F6359" w14:textId="77777777" w:rsidR="00A228EB" w:rsidRPr="00882F63" w:rsidRDefault="00A228EB" w:rsidP="00A228EB">
            <w:pPr>
              <w:spacing w:after="0"/>
              <w:jc w:val="center"/>
              <w:rPr>
                <w:b/>
                <w:bCs/>
                <w:sz w:val="18"/>
                <w:szCs w:val="18"/>
              </w:rPr>
            </w:pPr>
            <w:r w:rsidRPr="00882F63">
              <w:rPr>
                <w:b/>
                <w:bCs/>
                <w:sz w:val="18"/>
                <w:szCs w:val="18"/>
              </w:rPr>
              <w:t>Ilość szacunkowa</w:t>
            </w:r>
          </w:p>
        </w:tc>
        <w:tc>
          <w:tcPr>
            <w:tcW w:w="992" w:type="dxa"/>
            <w:vMerge w:val="restart"/>
            <w:tcBorders>
              <w:top w:val="single" w:sz="4" w:space="0" w:color="auto"/>
              <w:left w:val="nil"/>
              <w:right w:val="single" w:sz="4" w:space="0" w:color="auto"/>
            </w:tcBorders>
            <w:vAlign w:val="center"/>
          </w:tcPr>
          <w:p w14:paraId="3D1312DE" w14:textId="77777777" w:rsidR="00A228EB" w:rsidRPr="00882F63" w:rsidRDefault="00A228EB" w:rsidP="00A228EB">
            <w:pPr>
              <w:spacing w:after="0"/>
              <w:jc w:val="center"/>
              <w:rPr>
                <w:b/>
                <w:bCs/>
                <w:sz w:val="18"/>
                <w:szCs w:val="18"/>
              </w:rPr>
            </w:pPr>
            <w:r w:rsidRPr="00882F63">
              <w:rPr>
                <w:b/>
                <w:bCs/>
                <w:sz w:val="18"/>
                <w:szCs w:val="18"/>
              </w:rPr>
              <w:t>Cena jedn. netto</w:t>
            </w:r>
          </w:p>
          <w:p w14:paraId="1FC797B5" w14:textId="77777777" w:rsidR="00A228EB" w:rsidRPr="00882F63" w:rsidRDefault="00A228EB" w:rsidP="00A228EB">
            <w:pPr>
              <w:spacing w:after="0"/>
              <w:jc w:val="center"/>
              <w:rPr>
                <w:b/>
                <w:bCs/>
                <w:sz w:val="18"/>
                <w:szCs w:val="18"/>
              </w:rPr>
            </w:pPr>
            <w:r w:rsidRPr="00882F63">
              <w:rPr>
                <w:b/>
                <w:bCs/>
                <w:sz w:val="18"/>
                <w:szCs w:val="18"/>
              </w:rPr>
              <w:t>(zł)</w:t>
            </w:r>
          </w:p>
        </w:tc>
        <w:tc>
          <w:tcPr>
            <w:tcW w:w="1417" w:type="dxa"/>
            <w:vMerge w:val="restart"/>
            <w:tcBorders>
              <w:top w:val="single" w:sz="4" w:space="0" w:color="auto"/>
              <w:left w:val="nil"/>
              <w:right w:val="single" w:sz="4" w:space="0" w:color="auto"/>
            </w:tcBorders>
            <w:vAlign w:val="center"/>
          </w:tcPr>
          <w:p w14:paraId="4713B20D" w14:textId="77777777" w:rsidR="00A228EB" w:rsidRPr="00882F63" w:rsidRDefault="00A228EB" w:rsidP="00A228EB">
            <w:pPr>
              <w:spacing w:after="0"/>
              <w:jc w:val="center"/>
              <w:rPr>
                <w:b/>
                <w:bCs/>
                <w:sz w:val="18"/>
                <w:szCs w:val="18"/>
              </w:rPr>
            </w:pPr>
            <w:r w:rsidRPr="00882F63">
              <w:rPr>
                <w:b/>
                <w:bCs/>
                <w:sz w:val="18"/>
                <w:szCs w:val="18"/>
              </w:rPr>
              <w:t>Wartość netto</w:t>
            </w:r>
          </w:p>
          <w:p w14:paraId="59A27882" w14:textId="77777777" w:rsidR="00A228EB" w:rsidRPr="00882F63" w:rsidRDefault="00A228EB" w:rsidP="00A228EB">
            <w:pPr>
              <w:spacing w:after="0"/>
              <w:jc w:val="center"/>
              <w:rPr>
                <w:b/>
                <w:bCs/>
                <w:sz w:val="18"/>
                <w:szCs w:val="18"/>
              </w:rPr>
            </w:pPr>
            <w:r w:rsidRPr="00882F63">
              <w:rPr>
                <w:b/>
                <w:bCs/>
                <w:sz w:val="18"/>
                <w:szCs w:val="18"/>
              </w:rPr>
              <w:t>(zł)</w:t>
            </w:r>
          </w:p>
        </w:tc>
        <w:tc>
          <w:tcPr>
            <w:tcW w:w="1417" w:type="dxa"/>
            <w:gridSpan w:val="2"/>
            <w:tcBorders>
              <w:top w:val="single" w:sz="4" w:space="0" w:color="auto"/>
              <w:left w:val="nil"/>
              <w:bottom w:val="single" w:sz="4" w:space="0" w:color="auto"/>
              <w:right w:val="single" w:sz="4" w:space="0" w:color="auto"/>
            </w:tcBorders>
            <w:vAlign w:val="center"/>
          </w:tcPr>
          <w:p w14:paraId="48F6009F" w14:textId="77777777" w:rsidR="00A228EB" w:rsidRPr="00882F63" w:rsidRDefault="00A228EB" w:rsidP="00A228EB">
            <w:pPr>
              <w:spacing w:after="0"/>
              <w:jc w:val="center"/>
              <w:rPr>
                <w:b/>
                <w:bCs/>
                <w:sz w:val="18"/>
                <w:szCs w:val="18"/>
              </w:rPr>
            </w:pPr>
            <w:r w:rsidRPr="00882F63">
              <w:rPr>
                <w:b/>
                <w:bCs/>
                <w:sz w:val="18"/>
                <w:szCs w:val="18"/>
              </w:rPr>
              <w:t>VAT</w:t>
            </w:r>
          </w:p>
        </w:tc>
        <w:tc>
          <w:tcPr>
            <w:tcW w:w="1276" w:type="dxa"/>
            <w:vMerge w:val="restart"/>
            <w:tcBorders>
              <w:top w:val="single" w:sz="4" w:space="0" w:color="auto"/>
              <w:left w:val="nil"/>
              <w:right w:val="single" w:sz="4" w:space="0" w:color="auto"/>
            </w:tcBorders>
            <w:vAlign w:val="center"/>
          </w:tcPr>
          <w:p w14:paraId="2082B519" w14:textId="77777777" w:rsidR="00A228EB" w:rsidRPr="00882F63" w:rsidRDefault="00A228EB" w:rsidP="00A228EB">
            <w:pPr>
              <w:spacing w:after="0"/>
              <w:jc w:val="center"/>
              <w:rPr>
                <w:b/>
                <w:bCs/>
                <w:sz w:val="18"/>
                <w:szCs w:val="18"/>
              </w:rPr>
            </w:pPr>
            <w:r w:rsidRPr="00882F63">
              <w:rPr>
                <w:b/>
                <w:bCs/>
                <w:sz w:val="18"/>
                <w:szCs w:val="18"/>
              </w:rPr>
              <w:t>Wartość brutto</w:t>
            </w:r>
          </w:p>
          <w:p w14:paraId="516A31AF" w14:textId="77777777" w:rsidR="00A228EB" w:rsidRPr="00882F63" w:rsidRDefault="00A228EB" w:rsidP="00A228EB">
            <w:pPr>
              <w:spacing w:after="0"/>
              <w:jc w:val="center"/>
              <w:rPr>
                <w:b/>
                <w:bCs/>
                <w:sz w:val="18"/>
                <w:szCs w:val="18"/>
              </w:rPr>
            </w:pPr>
            <w:r w:rsidRPr="00882F63">
              <w:rPr>
                <w:b/>
                <w:bCs/>
                <w:sz w:val="18"/>
                <w:szCs w:val="18"/>
              </w:rPr>
              <w:t>(zł)</w:t>
            </w:r>
          </w:p>
        </w:tc>
        <w:tc>
          <w:tcPr>
            <w:tcW w:w="1134" w:type="dxa"/>
            <w:vMerge w:val="restart"/>
            <w:tcBorders>
              <w:top w:val="single" w:sz="4" w:space="0" w:color="auto"/>
              <w:left w:val="nil"/>
              <w:right w:val="single" w:sz="4" w:space="0" w:color="auto"/>
            </w:tcBorders>
            <w:vAlign w:val="center"/>
          </w:tcPr>
          <w:p w14:paraId="7200E9DA" w14:textId="77777777" w:rsidR="00A228EB" w:rsidRPr="00882F63" w:rsidRDefault="00A228EB" w:rsidP="00A228EB">
            <w:pPr>
              <w:spacing w:after="0"/>
              <w:jc w:val="center"/>
              <w:rPr>
                <w:b/>
                <w:bCs/>
                <w:sz w:val="18"/>
                <w:szCs w:val="18"/>
              </w:rPr>
            </w:pPr>
            <w:r w:rsidRPr="00882F63">
              <w:rPr>
                <w:b/>
                <w:bCs/>
                <w:sz w:val="18"/>
                <w:szCs w:val="18"/>
              </w:rPr>
              <w:t>Nr katalogowy</w:t>
            </w:r>
          </w:p>
        </w:tc>
        <w:tc>
          <w:tcPr>
            <w:tcW w:w="1417" w:type="dxa"/>
            <w:vMerge w:val="restart"/>
            <w:tcBorders>
              <w:top w:val="single" w:sz="4" w:space="0" w:color="auto"/>
              <w:left w:val="nil"/>
              <w:right w:val="single" w:sz="4" w:space="0" w:color="auto"/>
            </w:tcBorders>
            <w:vAlign w:val="center"/>
          </w:tcPr>
          <w:p w14:paraId="281843E3" w14:textId="77777777" w:rsidR="00A228EB" w:rsidRPr="00882F63" w:rsidRDefault="00A228EB" w:rsidP="00A228EB">
            <w:pPr>
              <w:spacing w:after="0"/>
              <w:jc w:val="center"/>
              <w:rPr>
                <w:b/>
                <w:bCs/>
                <w:sz w:val="18"/>
                <w:szCs w:val="18"/>
              </w:rPr>
            </w:pPr>
            <w:r w:rsidRPr="00882F63">
              <w:rPr>
                <w:b/>
                <w:bCs/>
                <w:sz w:val="18"/>
                <w:szCs w:val="18"/>
              </w:rPr>
              <w:t>Nazwa handlowa</w:t>
            </w:r>
          </w:p>
        </w:tc>
      </w:tr>
      <w:tr w:rsidR="00882F63" w:rsidRPr="00882F63" w14:paraId="2A11FDB8" w14:textId="77777777" w:rsidTr="004E46C9">
        <w:trPr>
          <w:trHeight w:val="164"/>
        </w:trPr>
        <w:tc>
          <w:tcPr>
            <w:tcW w:w="557" w:type="dxa"/>
            <w:vMerge/>
            <w:tcBorders>
              <w:left w:val="single" w:sz="4" w:space="0" w:color="auto"/>
              <w:bottom w:val="single" w:sz="4" w:space="0" w:color="auto"/>
              <w:right w:val="single" w:sz="4" w:space="0" w:color="auto"/>
            </w:tcBorders>
            <w:vAlign w:val="center"/>
          </w:tcPr>
          <w:p w14:paraId="4E71E738" w14:textId="77777777" w:rsidR="00A228EB" w:rsidRPr="00882F63" w:rsidRDefault="00A228EB" w:rsidP="00A228EB">
            <w:pPr>
              <w:spacing w:after="0"/>
              <w:jc w:val="center"/>
              <w:rPr>
                <w:b/>
                <w:bCs/>
              </w:rPr>
            </w:pPr>
          </w:p>
        </w:tc>
        <w:tc>
          <w:tcPr>
            <w:tcW w:w="4914" w:type="dxa"/>
            <w:vMerge/>
            <w:tcBorders>
              <w:left w:val="nil"/>
              <w:bottom w:val="single" w:sz="4" w:space="0" w:color="auto"/>
              <w:right w:val="single" w:sz="4" w:space="0" w:color="auto"/>
            </w:tcBorders>
            <w:vAlign w:val="center"/>
          </w:tcPr>
          <w:p w14:paraId="02C02BBC" w14:textId="77777777" w:rsidR="00A228EB" w:rsidRPr="00882F63"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215A7D5A" w14:textId="77777777" w:rsidR="00A228EB" w:rsidRPr="00882F63"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2787A610" w14:textId="77777777" w:rsidR="00A228EB" w:rsidRPr="00882F63"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19FA7F6B" w14:textId="77777777" w:rsidR="00A228EB" w:rsidRPr="00882F63"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39F6E9EA" w14:textId="77777777" w:rsidR="00A228EB" w:rsidRPr="00882F63" w:rsidRDefault="00A228EB" w:rsidP="00A228EB">
            <w:pPr>
              <w:spacing w:after="0"/>
              <w:jc w:val="center"/>
              <w:rPr>
                <w:b/>
                <w:bCs/>
                <w:sz w:val="18"/>
                <w:szCs w:val="18"/>
              </w:rPr>
            </w:pPr>
            <w:r w:rsidRPr="00882F63">
              <w:rPr>
                <w:b/>
                <w:bCs/>
                <w:sz w:val="18"/>
                <w:szCs w:val="18"/>
              </w:rPr>
              <w:t>%</w:t>
            </w:r>
          </w:p>
        </w:tc>
        <w:tc>
          <w:tcPr>
            <w:tcW w:w="992" w:type="dxa"/>
            <w:tcBorders>
              <w:top w:val="single" w:sz="4" w:space="0" w:color="auto"/>
              <w:left w:val="nil"/>
              <w:bottom w:val="single" w:sz="4" w:space="0" w:color="auto"/>
              <w:right w:val="single" w:sz="4" w:space="0" w:color="auto"/>
            </w:tcBorders>
            <w:vAlign w:val="center"/>
          </w:tcPr>
          <w:p w14:paraId="507878C5" w14:textId="77777777" w:rsidR="00A228EB" w:rsidRPr="00882F63" w:rsidRDefault="00A228EB" w:rsidP="00A228EB">
            <w:pPr>
              <w:spacing w:after="0"/>
              <w:jc w:val="center"/>
              <w:rPr>
                <w:b/>
                <w:bCs/>
                <w:sz w:val="18"/>
                <w:szCs w:val="18"/>
              </w:rPr>
            </w:pPr>
            <w:r w:rsidRPr="00882F63">
              <w:rPr>
                <w:b/>
                <w:bCs/>
                <w:sz w:val="18"/>
                <w:szCs w:val="18"/>
              </w:rPr>
              <w:t>Wartość</w:t>
            </w:r>
          </w:p>
          <w:p w14:paraId="38BDF156" w14:textId="77777777" w:rsidR="00A228EB" w:rsidRPr="00882F63" w:rsidRDefault="00A228EB" w:rsidP="00A228EB">
            <w:pPr>
              <w:spacing w:after="0"/>
              <w:jc w:val="center"/>
              <w:rPr>
                <w:b/>
                <w:bCs/>
                <w:sz w:val="18"/>
                <w:szCs w:val="18"/>
              </w:rPr>
            </w:pPr>
            <w:r w:rsidRPr="00882F63">
              <w:rPr>
                <w:b/>
                <w:bCs/>
                <w:sz w:val="18"/>
                <w:szCs w:val="18"/>
              </w:rPr>
              <w:t>(zł)</w:t>
            </w:r>
          </w:p>
        </w:tc>
        <w:tc>
          <w:tcPr>
            <w:tcW w:w="1276" w:type="dxa"/>
            <w:vMerge/>
            <w:tcBorders>
              <w:left w:val="nil"/>
              <w:bottom w:val="single" w:sz="4" w:space="0" w:color="auto"/>
              <w:right w:val="single" w:sz="4" w:space="0" w:color="auto"/>
            </w:tcBorders>
            <w:vAlign w:val="center"/>
          </w:tcPr>
          <w:p w14:paraId="69E04CED" w14:textId="77777777" w:rsidR="00A228EB" w:rsidRPr="00882F63"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5CF41463" w14:textId="77777777" w:rsidR="00A228EB" w:rsidRPr="00882F63"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1ABEF036" w14:textId="77777777" w:rsidR="00A228EB" w:rsidRPr="00882F63" w:rsidRDefault="00A228EB" w:rsidP="00A228EB">
            <w:pPr>
              <w:spacing w:after="0"/>
              <w:jc w:val="center"/>
              <w:rPr>
                <w:b/>
                <w:bCs/>
              </w:rPr>
            </w:pPr>
          </w:p>
        </w:tc>
      </w:tr>
      <w:tr w:rsidR="00882F63" w:rsidRPr="00882F63" w14:paraId="24B98009" w14:textId="77777777" w:rsidTr="004E46C9">
        <w:trPr>
          <w:trHeight w:val="562"/>
        </w:trPr>
        <w:tc>
          <w:tcPr>
            <w:tcW w:w="557" w:type="dxa"/>
            <w:tcBorders>
              <w:top w:val="nil"/>
              <w:left w:val="single" w:sz="4" w:space="0" w:color="auto"/>
              <w:bottom w:val="single" w:sz="4" w:space="0" w:color="auto"/>
              <w:right w:val="single" w:sz="4" w:space="0" w:color="auto"/>
            </w:tcBorders>
            <w:noWrap/>
            <w:vAlign w:val="center"/>
          </w:tcPr>
          <w:p w14:paraId="0F3F34DE" w14:textId="77777777" w:rsidR="00A228EB" w:rsidRPr="00882F63" w:rsidRDefault="00A228EB" w:rsidP="00A228EB">
            <w:pPr>
              <w:spacing w:after="0"/>
              <w:jc w:val="center"/>
            </w:pPr>
            <w:r w:rsidRPr="00882F63">
              <w:t>1</w:t>
            </w:r>
          </w:p>
        </w:tc>
        <w:tc>
          <w:tcPr>
            <w:tcW w:w="4914" w:type="dxa"/>
            <w:tcBorders>
              <w:top w:val="nil"/>
              <w:left w:val="nil"/>
              <w:bottom w:val="single" w:sz="4" w:space="0" w:color="auto"/>
              <w:right w:val="single" w:sz="4" w:space="0" w:color="auto"/>
            </w:tcBorders>
            <w:vAlign w:val="center"/>
          </w:tcPr>
          <w:p w14:paraId="06DBE4E5" w14:textId="77777777" w:rsidR="00A228EB" w:rsidRPr="00882F63" w:rsidRDefault="00A228EB" w:rsidP="00A228EB">
            <w:pPr>
              <w:spacing w:after="0"/>
            </w:pPr>
            <w:r w:rsidRPr="00882F63">
              <w:t>Strzykawka inflacyjna z manometrem</w:t>
            </w:r>
          </w:p>
        </w:tc>
        <w:tc>
          <w:tcPr>
            <w:tcW w:w="1276" w:type="dxa"/>
            <w:tcBorders>
              <w:top w:val="nil"/>
              <w:left w:val="nil"/>
              <w:bottom w:val="single" w:sz="4" w:space="0" w:color="auto"/>
              <w:right w:val="single" w:sz="4" w:space="0" w:color="auto"/>
            </w:tcBorders>
            <w:noWrap/>
            <w:vAlign w:val="center"/>
          </w:tcPr>
          <w:p w14:paraId="3CE8DA2B" w14:textId="5BE4382E" w:rsidR="00A228EB" w:rsidRPr="00882F63" w:rsidRDefault="00A228EB" w:rsidP="00A228EB">
            <w:pPr>
              <w:spacing w:after="0"/>
              <w:jc w:val="center"/>
            </w:pPr>
            <w:r w:rsidRPr="00882F63">
              <w:t>2</w:t>
            </w:r>
            <w:r w:rsidR="00882F63" w:rsidRPr="00882F63">
              <w:t>6</w:t>
            </w:r>
            <w:r w:rsidRPr="00882F63">
              <w:t>00 szt.</w:t>
            </w:r>
          </w:p>
        </w:tc>
        <w:tc>
          <w:tcPr>
            <w:tcW w:w="992" w:type="dxa"/>
            <w:tcBorders>
              <w:top w:val="nil"/>
              <w:left w:val="nil"/>
              <w:bottom w:val="single" w:sz="4" w:space="0" w:color="auto"/>
              <w:right w:val="single" w:sz="4" w:space="0" w:color="auto"/>
            </w:tcBorders>
            <w:noWrap/>
            <w:vAlign w:val="center"/>
          </w:tcPr>
          <w:p w14:paraId="4C066735"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2CB22FF3"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4AE652FF"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010AD2B0"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17415972"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41112409"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49A04665" w14:textId="77777777" w:rsidR="00A228EB" w:rsidRPr="00882F63" w:rsidRDefault="00A228EB" w:rsidP="00A228EB">
            <w:pPr>
              <w:spacing w:after="0"/>
              <w:jc w:val="center"/>
            </w:pPr>
          </w:p>
        </w:tc>
      </w:tr>
      <w:tr w:rsidR="00882F63" w:rsidRPr="00882F63" w14:paraId="21E2FDF9" w14:textId="77777777" w:rsidTr="004E46C9">
        <w:trPr>
          <w:trHeight w:val="548"/>
        </w:trPr>
        <w:tc>
          <w:tcPr>
            <w:tcW w:w="557" w:type="dxa"/>
            <w:tcBorders>
              <w:top w:val="nil"/>
              <w:left w:val="single" w:sz="4" w:space="0" w:color="auto"/>
              <w:bottom w:val="single" w:sz="4" w:space="0" w:color="auto"/>
              <w:right w:val="single" w:sz="4" w:space="0" w:color="auto"/>
            </w:tcBorders>
            <w:noWrap/>
            <w:vAlign w:val="center"/>
          </w:tcPr>
          <w:p w14:paraId="7B71AFF5" w14:textId="77777777" w:rsidR="00A228EB" w:rsidRPr="00882F63" w:rsidRDefault="00A228EB" w:rsidP="00A228EB">
            <w:pPr>
              <w:spacing w:after="0"/>
              <w:jc w:val="center"/>
            </w:pPr>
            <w:r w:rsidRPr="00882F63">
              <w:t>2</w:t>
            </w:r>
          </w:p>
        </w:tc>
        <w:tc>
          <w:tcPr>
            <w:tcW w:w="4914" w:type="dxa"/>
            <w:tcBorders>
              <w:top w:val="nil"/>
              <w:left w:val="nil"/>
              <w:bottom w:val="single" w:sz="4" w:space="0" w:color="auto"/>
              <w:right w:val="single" w:sz="4" w:space="0" w:color="auto"/>
            </w:tcBorders>
            <w:vAlign w:val="center"/>
          </w:tcPr>
          <w:p w14:paraId="53785046" w14:textId="77777777" w:rsidR="00A228EB" w:rsidRPr="00882F63" w:rsidRDefault="00A228EB" w:rsidP="00A228EB">
            <w:pPr>
              <w:spacing w:after="0"/>
            </w:pPr>
            <w:r w:rsidRPr="00882F63">
              <w:t xml:space="preserve">Y </w:t>
            </w:r>
            <w:proofErr w:type="spellStart"/>
            <w:r w:rsidRPr="00882F63">
              <w:t>connector</w:t>
            </w:r>
            <w:proofErr w:type="spellEnd"/>
            <w:r w:rsidRPr="00882F63">
              <w:t xml:space="preserve"> automatyczny</w:t>
            </w:r>
          </w:p>
        </w:tc>
        <w:tc>
          <w:tcPr>
            <w:tcW w:w="1276" w:type="dxa"/>
            <w:tcBorders>
              <w:top w:val="nil"/>
              <w:left w:val="nil"/>
              <w:bottom w:val="single" w:sz="4" w:space="0" w:color="auto"/>
              <w:right w:val="single" w:sz="4" w:space="0" w:color="auto"/>
            </w:tcBorders>
            <w:noWrap/>
            <w:vAlign w:val="center"/>
          </w:tcPr>
          <w:p w14:paraId="49AC7A73" w14:textId="77777777" w:rsidR="00A228EB" w:rsidRPr="00882F63" w:rsidRDefault="00A228EB" w:rsidP="00A228EB">
            <w:pPr>
              <w:spacing w:after="0"/>
              <w:jc w:val="center"/>
            </w:pPr>
            <w:r w:rsidRPr="00882F63">
              <w:t>2100 szt.</w:t>
            </w:r>
          </w:p>
        </w:tc>
        <w:tc>
          <w:tcPr>
            <w:tcW w:w="992" w:type="dxa"/>
            <w:tcBorders>
              <w:top w:val="nil"/>
              <w:left w:val="nil"/>
              <w:bottom w:val="single" w:sz="4" w:space="0" w:color="auto"/>
              <w:right w:val="single" w:sz="4" w:space="0" w:color="auto"/>
            </w:tcBorders>
            <w:noWrap/>
            <w:vAlign w:val="center"/>
          </w:tcPr>
          <w:p w14:paraId="78E272A1"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22547710"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D685BEF"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479B9F5D"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383D8DD3"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2C76A5BB"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5EC0B4BF" w14:textId="77777777" w:rsidR="00A228EB" w:rsidRPr="00882F63" w:rsidRDefault="00A228EB" w:rsidP="00A228EB">
            <w:pPr>
              <w:spacing w:after="0"/>
              <w:jc w:val="center"/>
            </w:pPr>
          </w:p>
        </w:tc>
      </w:tr>
      <w:tr w:rsidR="00882F63" w:rsidRPr="00882F63" w14:paraId="02698A89" w14:textId="77777777" w:rsidTr="004E46C9">
        <w:trPr>
          <w:trHeight w:val="564"/>
        </w:trPr>
        <w:tc>
          <w:tcPr>
            <w:tcW w:w="557" w:type="dxa"/>
            <w:tcBorders>
              <w:top w:val="nil"/>
              <w:left w:val="single" w:sz="4" w:space="0" w:color="auto"/>
              <w:bottom w:val="single" w:sz="4" w:space="0" w:color="auto"/>
              <w:right w:val="single" w:sz="4" w:space="0" w:color="auto"/>
            </w:tcBorders>
            <w:noWrap/>
            <w:vAlign w:val="center"/>
          </w:tcPr>
          <w:p w14:paraId="1C35F33B" w14:textId="77777777" w:rsidR="00A228EB" w:rsidRPr="00882F63" w:rsidRDefault="00A228EB" w:rsidP="00A228EB">
            <w:pPr>
              <w:spacing w:after="0"/>
              <w:jc w:val="center"/>
            </w:pPr>
            <w:r w:rsidRPr="00882F63">
              <w:t>3</w:t>
            </w:r>
          </w:p>
        </w:tc>
        <w:tc>
          <w:tcPr>
            <w:tcW w:w="4914" w:type="dxa"/>
            <w:tcBorders>
              <w:top w:val="nil"/>
              <w:left w:val="nil"/>
              <w:bottom w:val="single" w:sz="4" w:space="0" w:color="auto"/>
              <w:right w:val="single" w:sz="4" w:space="0" w:color="auto"/>
            </w:tcBorders>
            <w:vAlign w:val="center"/>
          </w:tcPr>
          <w:p w14:paraId="5CC0D3A2" w14:textId="77777777" w:rsidR="00A228EB" w:rsidRPr="00882F63" w:rsidRDefault="00A228EB" w:rsidP="00A228EB">
            <w:pPr>
              <w:spacing w:after="0"/>
            </w:pPr>
            <w:r w:rsidRPr="00882F63">
              <w:t xml:space="preserve">Y </w:t>
            </w:r>
            <w:proofErr w:type="spellStart"/>
            <w:r w:rsidRPr="00882F63">
              <w:t>connector</w:t>
            </w:r>
            <w:proofErr w:type="spellEnd"/>
            <w:r w:rsidRPr="00882F63">
              <w:t xml:space="preserve"> typu SCREW</w:t>
            </w:r>
          </w:p>
        </w:tc>
        <w:tc>
          <w:tcPr>
            <w:tcW w:w="1276" w:type="dxa"/>
            <w:tcBorders>
              <w:top w:val="nil"/>
              <w:left w:val="nil"/>
              <w:bottom w:val="single" w:sz="4" w:space="0" w:color="auto"/>
              <w:right w:val="single" w:sz="4" w:space="0" w:color="auto"/>
            </w:tcBorders>
            <w:noWrap/>
            <w:vAlign w:val="center"/>
          </w:tcPr>
          <w:p w14:paraId="6C83C657" w14:textId="77777777" w:rsidR="00A228EB" w:rsidRPr="00882F63" w:rsidRDefault="00A228EB" w:rsidP="00A228EB">
            <w:pPr>
              <w:spacing w:after="0"/>
              <w:jc w:val="center"/>
            </w:pPr>
            <w:r w:rsidRPr="00882F63">
              <w:t>300 szt.</w:t>
            </w:r>
          </w:p>
        </w:tc>
        <w:tc>
          <w:tcPr>
            <w:tcW w:w="992" w:type="dxa"/>
            <w:tcBorders>
              <w:top w:val="nil"/>
              <w:left w:val="nil"/>
              <w:bottom w:val="single" w:sz="4" w:space="0" w:color="auto"/>
              <w:right w:val="single" w:sz="4" w:space="0" w:color="auto"/>
            </w:tcBorders>
            <w:noWrap/>
            <w:vAlign w:val="center"/>
          </w:tcPr>
          <w:p w14:paraId="165CE54E"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04D591D2"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047C669"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2C936890"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2E1F1B8E"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7A70D5BF"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55C5054F" w14:textId="77777777" w:rsidR="00A228EB" w:rsidRPr="00882F63" w:rsidRDefault="00A228EB" w:rsidP="00A228EB">
            <w:pPr>
              <w:spacing w:after="0"/>
              <w:jc w:val="center"/>
            </w:pPr>
          </w:p>
        </w:tc>
      </w:tr>
      <w:tr w:rsidR="00882F63" w:rsidRPr="00882F63" w14:paraId="6279BC2C" w14:textId="77777777" w:rsidTr="004E46C9">
        <w:trPr>
          <w:trHeight w:val="558"/>
        </w:trPr>
        <w:tc>
          <w:tcPr>
            <w:tcW w:w="557" w:type="dxa"/>
            <w:tcBorders>
              <w:top w:val="nil"/>
              <w:left w:val="single" w:sz="4" w:space="0" w:color="auto"/>
              <w:bottom w:val="single" w:sz="4" w:space="0" w:color="auto"/>
              <w:right w:val="single" w:sz="4" w:space="0" w:color="auto"/>
            </w:tcBorders>
            <w:noWrap/>
            <w:vAlign w:val="center"/>
          </w:tcPr>
          <w:p w14:paraId="25F44D4A" w14:textId="77777777" w:rsidR="00A228EB" w:rsidRPr="00882F63" w:rsidRDefault="00A228EB" w:rsidP="00A228EB">
            <w:pPr>
              <w:spacing w:after="0"/>
              <w:jc w:val="center"/>
            </w:pPr>
            <w:r w:rsidRPr="00882F63">
              <w:t>4</w:t>
            </w:r>
          </w:p>
        </w:tc>
        <w:tc>
          <w:tcPr>
            <w:tcW w:w="4914" w:type="dxa"/>
            <w:tcBorders>
              <w:top w:val="nil"/>
              <w:left w:val="nil"/>
              <w:bottom w:val="single" w:sz="4" w:space="0" w:color="auto"/>
              <w:right w:val="single" w:sz="4" w:space="0" w:color="auto"/>
            </w:tcBorders>
            <w:vAlign w:val="center"/>
          </w:tcPr>
          <w:p w14:paraId="2845C71C" w14:textId="77777777" w:rsidR="00A228EB" w:rsidRPr="00882F63" w:rsidRDefault="00A228EB" w:rsidP="00A228EB">
            <w:pPr>
              <w:spacing w:after="0"/>
            </w:pPr>
            <w:r w:rsidRPr="00882F63">
              <w:t>Opaska uciskowa na tętnicę promieniową</w:t>
            </w:r>
          </w:p>
        </w:tc>
        <w:tc>
          <w:tcPr>
            <w:tcW w:w="1276" w:type="dxa"/>
            <w:tcBorders>
              <w:top w:val="nil"/>
              <w:left w:val="nil"/>
              <w:bottom w:val="single" w:sz="4" w:space="0" w:color="auto"/>
              <w:right w:val="single" w:sz="4" w:space="0" w:color="auto"/>
            </w:tcBorders>
            <w:noWrap/>
            <w:vAlign w:val="center"/>
          </w:tcPr>
          <w:p w14:paraId="17F442A2" w14:textId="77777777" w:rsidR="00A228EB" w:rsidRPr="00882F63" w:rsidRDefault="00A228EB" w:rsidP="00A228EB">
            <w:pPr>
              <w:spacing w:after="0"/>
              <w:jc w:val="center"/>
            </w:pPr>
            <w:r w:rsidRPr="00882F63">
              <w:t>2500 szt.</w:t>
            </w:r>
          </w:p>
        </w:tc>
        <w:tc>
          <w:tcPr>
            <w:tcW w:w="992" w:type="dxa"/>
            <w:tcBorders>
              <w:top w:val="nil"/>
              <w:left w:val="nil"/>
              <w:bottom w:val="single" w:sz="4" w:space="0" w:color="auto"/>
              <w:right w:val="single" w:sz="4" w:space="0" w:color="auto"/>
            </w:tcBorders>
            <w:noWrap/>
            <w:vAlign w:val="center"/>
          </w:tcPr>
          <w:p w14:paraId="10AD02F1"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585692F8"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0C510F82"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1CCCB8C8"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74D9A03A"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5BE4CD86"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73AD82A4" w14:textId="77777777" w:rsidR="00A228EB" w:rsidRPr="00882F63" w:rsidRDefault="00A228EB" w:rsidP="00A228EB">
            <w:pPr>
              <w:spacing w:after="0"/>
              <w:jc w:val="center"/>
            </w:pPr>
          </w:p>
        </w:tc>
      </w:tr>
      <w:tr w:rsidR="00882F63" w:rsidRPr="00882F63" w14:paraId="5EE44F4B" w14:textId="77777777" w:rsidTr="004E46C9">
        <w:trPr>
          <w:trHeight w:val="552"/>
        </w:trPr>
        <w:tc>
          <w:tcPr>
            <w:tcW w:w="557" w:type="dxa"/>
            <w:tcBorders>
              <w:top w:val="nil"/>
              <w:left w:val="single" w:sz="4" w:space="0" w:color="auto"/>
              <w:bottom w:val="single" w:sz="4" w:space="0" w:color="auto"/>
              <w:right w:val="single" w:sz="4" w:space="0" w:color="auto"/>
            </w:tcBorders>
            <w:noWrap/>
            <w:vAlign w:val="center"/>
          </w:tcPr>
          <w:p w14:paraId="7334C1B8" w14:textId="77777777" w:rsidR="00A228EB" w:rsidRPr="00882F63" w:rsidRDefault="00A228EB" w:rsidP="00A228EB">
            <w:pPr>
              <w:spacing w:after="0"/>
              <w:jc w:val="center"/>
            </w:pPr>
            <w:r w:rsidRPr="00882F63">
              <w:t>5</w:t>
            </w:r>
          </w:p>
        </w:tc>
        <w:tc>
          <w:tcPr>
            <w:tcW w:w="4914" w:type="dxa"/>
            <w:tcBorders>
              <w:top w:val="nil"/>
              <w:left w:val="nil"/>
              <w:bottom w:val="single" w:sz="4" w:space="0" w:color="auto"/>
              <w:right w:val="single" w:sz="4" w:space="0" w:color="auto"/>
            </w:tcBorders>
            <w:vAlign w:val="center"/>
          </w:tcPr>
          <w:p w14:paraId="49F89299" w14:textId="77777777" w:rsidR="00A228EB" w:rsidRPr="00882F63" w:rsidRDefault="00A228EB" w:rsidP="00A228EB">
            <w:pPr>
              <w:spacing w:after="0"/>
            </w:pPr>
            <w:proofErr w:type="spellStart"/>
            <w:r w:rsidRPr="00882F63">
              <w:t>Torquer</w:t>
            </w:r>
            <w:proofErr w:type="spellEnd"/>
          </w:p>
        </w:tc>
        <w:tc>
          <w:tcPr>
            <w:tcW w:w="1276" w:type="dxa"/>
            <w:tcBorders>
              <w:top w:val="nil"/>
              <w:left w:val="nil"/>
              <w:bottom w:val="single" w:sz="4" w:space="0" w:color="auto"/>
              <w:right w:val="single" w:sz="4" w:space="0" w:color="auto"/>
            </w:tcBorders>
            <w:noWrap/>
            <w:vAlign w:val="center"/>
          </w:tcPr>
          <w:p w14:paraId="601CE101" w14:textId="77777777" w:rsidR="00A228EB" w:rsidRPr="00882F63" w:rsidRDefault="00A228EB" w:rsidP="00A228EB">
            <w:pPr>
              <w:spacing w:after="0"/>
              <w:jc w:val="center"/>
            </w:pPr>
            <w:r w:rsidRPr="00882F63">
              <w:t>300 szt.</w:t>
            </w:r>
          </w:p>
        </w:tc>
        <w:tc>
          <w:tcPr>
            <w:tcW w:w="992" w:type="dxa"/>
            <w:tcBorders>
              <w:top w:val="nil"/>
              <w:left w:val="nil"/>
              <w:bottom w:val="single" w:sz="4" w:space="0" w:color="auto"/>
              <w:right w:val="single" w:sz="4" w:space="0" w:color="auto"/>
            </w:tcBorders>
            <w:noWrap/>
            <w:vAlign w:val="center"/>
          </w:tcPr>
          <w:p w14:paraId="4EF0D301"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07DBBFEF"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45EDCE3"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164CB8A0"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18538288"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56C35BEB"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1FAA2F46" w14:textId="77777777" w:rsidR="00A228EB" w:rsidRPr="00882F63" w:rsidRDefault="00A228EB" w:rsidP="00A228EB">
            <w:pPr>
              <w:spacing w:after="0"/>
              <w:jc w:val="center"/>
            </w:pPr>
          </w:p>
        </w:tc>
      </w:tr>
      <w:tr w:rsidR="00882F63" w:rsidRPr="00882F63" w14:paraId="467F89E8" w14:textId="77777777" w:rsidTr="004E46C9">
        <w:trPr>
          <w:trHeight w:val="560"/>
        </w:trPr>
        <w:tc>
          <w:tcPr>
            <w:tcW w:w="557" w:type="dxa"/>
            <w:tcBorders>
              <w:top w:val="nil"/>
              <w:left w:val="single" w:sz="4" w:space="0" w:color="auto"/>
              <w:bottom w:val="single" w:sz="4" w:space="0" w:color="auto"/>
              <w:right w:val="single" w:sz="4" w:space="0" w:color="auto"/>
            </w:tcBorders>
            <w:noWrap/>
            <w:vAlign w:val="center"/>
          </w:tcPr>
          <w:p w14:paraId="77C2D94B" w14:textId="77777777" w:rsidR="00A228EB" w:rsidRPr="00882F63" w:rsidRDefault="00A228EB" w:rsidP="00A228EB">
            <w:pPr>
              <w:spacing w:after="0"/>
              <w:jc w:val="center"/>
            </w:pPr>
            <w:r w:rsidRPr="00882F63">
              <w:t>6</w:t>
            </w:r>
          </w:p>
        </w:tc>
        <w:tc>
          <w:tcPr>
            <w:tcW w:w="4914" w:type="dxa"/>
            <w:tcBorders>
              <w:top w:val="nil"/>
              <w:left w:val="nil"/>
              <w:bottom w:val="single" w:sz="4" w:space="0" w:color="auto"/>
              <w:right w:val="single" w:sz="4" w:space="0" w:color="auto"/>
            </w:tcBorders>
            <w:vAlign w:val="center"/>
          </w:tcPr>
          <w:p w14:paraId="0917056A" w14:textId="77777777" w:rsidR="00A228EB" w:rsidRPr="00882F63" w:rsidRDefault="00A228EB" w:rsidP="00A228EB">
            <w:pPr>
              <w:spacing w:after="0"/>
            </w:pPr>
            <w:proofErr w:type="spellStart"/>
            <w:r w:rsidRPr="00882F63">
              <w:t>Wprowadzacz</w:t>
            </w:r>
            <w:proofErr w:type="spellEnd"/>
            <w:r w:rsidRPr="00882F63">
              <w:t xml:space="preserve"> dla prowadnika </w:t>
            </w:r>
            <w:proofErr w:type="spellStart"/>
            <w:r w:rsidRPr="00882F63">
              <w:t>angioplastycznego</w:t>
            </w:r>
            <w:proofErr w:type="spellEnd"/>
          </w:p>
        </w:tc>
        <w:tc>
          <w:tcPr>
            <w:tcW w:w="1276" w:type="dxa"/>
            <w:tcBorders>
              <w:top w:val="nil"/>
              <w:left w:val="nil"/>
              <w:bottom w:val="single" w:sz="4" w:space="0" w:color="auto"/>
              <w:right w:val="single" w:sz="4" w:space="0" w:color="auto"/>
            </w:tcBorders>
            <w:noWrap/>
            <w:vAlign w:val="center"/>
          </w:tcPr>
          <w:p w14:paraId="53376E07" w14:textId="77777777" w:rsidR="00A228EB" w:rsidRPr="00882F63" w:rsidRDefault="00A228EB" w:rsidP="00A228EB">
            <w:pPr>
              <w:spacing w:after="0"/>
              <w:jc w:val="center"/>
            </w:pPr>
            <w:r w:rsidRPr="00882F63">
              <w:t>150 szt.</w:t>
            </w:r>
          </w:p>
        </w:tc>
        <w:tc>
          <w:tcPr>
            <w:tcW w:w="992" w:type="dxa"/>
            <w:tcBorders>
              <w:top w:val="nil"/>
              <w:left w:val="nil"/>
              <w:bottom w:val="single" w:sz="4" w:space="0" w:color="auto"/>
              <w:right w:val="single" w:sz="4" w:space="0" w:color="auto"/>
            </w:tcBorders>
            <w:noWrap/>
            <w:vAlign w:val="center"/>
          </w:tcPr>
          <w:p w14:paraId="1084D711"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533B5674"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26709195"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478DDB1E"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281BED82" w14:textId="77777777" w:rsidR="00A228EB" w:rsidRPr="00882F63"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52736560" w14:textId="77777777" w:rsidR="00A228EB" w:rsidRPr="00882F63"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3004E2DA" w14:textId="77777777" w:rsidR="00A228EB" w:rsidRPr="00882F63" w:rsidRDefault="00A228EB" w:rsidP="00A228EB">
            <w:pPr>
              <w:spacing w:after="0"/>
              <w:jc w:val="center"/>
            </w:pPr>
          </w:p>
        </w:tc>
      </w:tr>
      <w:tr w:rsidR="00882F63" w:rsidRPr="00882F63" w14:paraId="2A23EE40" w14:textId="77777777" w:rsidTr="005432C5">
        <w:trPr>
          <w:trHeight w:val="560"/>
        </w:trPr>
        <w:tc>
          <w:tcPr>
            <w:tcW w:w="557" w:type="dxa"/>
            <w:tcBorders>
              <w:top w:val="single" w:sz="4" w:space="0" w:color="auto"/>
              <w:left w:val="single" w:sz="4" w:space="0" w:color="auto"/>
              <w:bottom w:val="single" w:sz="4" w:space="0" w:color="auto"/>
              <w:right w:val="single" w:sz="4" w:space="0" w:color="auto"/>
            </w:tcBorders>
            <w:noWrap/>
            <w:vAlign w:val="center"/>
          </w:tcPr>
          <w:p w14:paraId="4A94A3C7" w14:textId="6475FFAF" w:rsidR="00882F63" w:rsidRPr="00882F63" w:rsidRDefault="00882F63" w:rsidP="00882F63">
            <w:pPr>
              <w:spacing w:after="0"/>
              <w:jc w:val="center"/>
            </w:pPr>
            <w:r w:rsidRPr="00882F63">
              <w:t>7</w:t>
            </w:r>
          </w:p>
        </w:tc>
        <w:tc>
          <w:tcPr>
            <w:tcW w:w="4914" w:type="dxa"/>
            <w:tcBorders>
              <w:top w:val="single" w:sz="4" w:space="0" w:color="auto"/>
              <w:left w:val="nil"/>
              <w:bottom w:val="single" w:sz="4" w:space="0" w:color="auto"/>
              <w:right w:val="single" w:sz="4" w:space="0" w:color="auto"/>
            </w:tcBorders>
            <w:vAlign w:val="center"/>
          </w:tcPr>
          <w:p w14:paraId="435BF471" w14:textId="1DDECE18" w:rsidR="00882F63" w:rsidRPr="00882F63" w:rsidRDefault="00882F63" w:rsidP="00882F63">
            <w:pPr>
              <w:spacing w:after="0"/>
            </w:pPr>
            <w:r w:rsidRPr="00882F63">
              <w:t xml:space="preserve">Wkład do </w:t>
            </w:r>
            <w:proofErr w:type="spellStart"/>
            <w:r w:rsidRPr="00882F63">
              <w:t>wstrzykiwacza</w:t>
            </w:r>
            <w:proofErr w:type="spellEnd"/>
            <w:r w:rsidRPr="00882F63">
              <w:t xml:space="preserve"> </w:t>
            </w:r>
            <w:proofErr w:type="spellStart"/>
            <w:r w:rsidRPr="00882F63">
              <w:t>Angiomat</w:t>
            </w:r>
            <w:proofErr w:type="spellEnd"/>
            <w:r w:rsidRPr="00882F63">
              <w:t xml:space="preserve"> </w:t>
            </w:r>
            <w:proofErr w:type="spellStart"/>
            <w:r w:rsidRPr="00882F63">
              <w:t>Illumena</w:t>
            </w:r>
            <w:proofErr w:type="spellEnd"/>
          </w:p>
        </w:tc>
        <w:tc>
          <w:tcPr>
            <w:tcW w:w="1276" w:type="dxa"/>
            <w:tcBorders>
              <w:top w:val="single" w:sz="4" w:space="0" w:color="auto"/>
              <w:left w:val="nil"/>
              <w:bottom w:val="single" w:sz="4" w:space="0" w:color="auto"/>
              <w:right w:val="single" w:sz="4" w:space="0" w:color="auto"/>
            </w:tcBorders>
            <w:noWrap/>
            <w:vAlign w:val="center"/>
          </w:tcPr>
          <w:p w14:paraId="39BD6326" w14:textId="07952951" w:rsidR="00882F63" w:rsidRPr="00882F63" w:rsidRDefault="00882F63" w:rsidP="00882F63">
            <w:pPr>
              <w:spacing w:after="0"/>
              <w:jc w:val="center"/>
            </w:pPr>
            <w:r w:rsidRPr="00882F63">
              <w:t>700 szt.</w:t>
            </w:r>
          </w:p>
        </w:tc>
        <w:tc>
          <w:tcPr>
            <w:tcW w:w="992" w:type="dxa"/>
            <w:tcBorders>
              <w:top w:val="nil"/>
              <w:left w:val="nil"/>
              <w:bottom w:val="single" w:sz="4" w:space="0" w:color="auto"/>
              <w:right w:val="single" w:sz="4" w:space="0" w:color="auto"/>
            </w:tcBorders>
            <w:noWrap/>
            <w:vAlign w:val="center"/>
          </w:tcPr>
          <w:p w14:paraId="31918950" w14:textId="77777777" w:rsidR="00882F63" w:rsidRPr="00882F63" w:rsidRDefault="00882F63" w:rsidP="00882F63">
            <w:pPr>
              <w:spacing w:after="0"/>
              <w:jc w:val="center"/>
            </w:pPr>
          </w:p>
        </w:tc>
        <w:tc>
          <w:tcPr>
            <w:tcW w:w="1417" w:type="dxa"/>
            <w:tcBorders>
              <w:top w:val="nil"/>
              <w:left w:val="nil"/>
              <w:bottom w:val="single" w:sz="4" w:space="0" w:color="auto"/>
              <w:right w:val="single" w:sz="4" w:space="0" w:color="auto"/>
            </w:tcBorders>
            <w:noWrap/>
            <w:vAlign w:val="center"/>
          </w:tcPr>
          <w:p w14:paraId="374D9A1B" w14:textId="77777777" w:rsidR="00882F63" w:rsidRPr="00882F63" w:rsidRDefault="00882F63" w:rsidP="00882F63">
            <w:pPr>
              <w:spacing w:after="0"/>
              <w:jc w:val="center"/>
            </w:pPr>
          </w:p>
        </w:tc>
        <w:tc>
          <w:tcPr>
            <w:tcW w:w="425" w:type="dxa"/>
            <w:tcBorders>
              <w:top w:val="nil"/>
              <w:left w:val="nil"/>
              <w:bottom w:val="single" w:sz="4" w:space="0" w:color="auto"/>
              <w:right w:val="single" w:sz="4" w:space="0" w:color="auto"/>
            </w:tcBorders>
            <w:noWrap/>
            <w:vAlign w:val="center"/>
          </w:tcPr>
          <w:p w14:paraId="371DC1B2" w14:textId="77777777" w:rsidR="00882F63" w:rsidRPr="00882F63" w:rsidRDefault="00882F63" w:rsidP="00882F63">
            <w:pPr>
              <w:spacing w:after="0"/>
              <w:jc w:val="center"/>
            </w:pPr>
          </w:p>
        </w:tc>
        <w:tc>
          <w:tcPr>
            <w:tcW w:w="992" w:type="dxa"/>
            <w:tcBorders>
              <w:top w:val="nil"/>
              <w:left w:val="nil"/>
              <w:bottom w:val="single" w:sz="4" w:space="0" w:color="auto"/>
              <w:right w:val="single" w:sz="4" w:space="0" w:color="auto"/>
            </w:tcBorders>
            <w:vAlign w:val="center"/>
          </w:tcPr>
          <w:p w14:paraId="0B9C92DF" w14:textId="77777777" w:rsidR="00882F63" w:rsidRPr="00882F63" w:rsidRDefault="00882F63" w:rsidP="00882F63">
            <w:pPr>
              <w:spacing w:after="0"/>
              <w:jc w:val="center"/>
            </w:pPr>
          </w:p>
        </w:tc>
        <w:tc>
          <w:tcPr>
            <w:tcW w:w="1276" w:type="dxa"/>
            <w:tcBorders>
              <w:top w:val="nil"/>
              <w:left w:val="nil"/>
              <w:bottom w:val="single" w:sz="4" w:space="0" w:color="auto"/>
              <w:right w:val="single" w:sz="4" w:space="0" w:color="auto"/>
            </w:tcBorders>
            <w:noWrap/>
            <w:vAlign w:val="center"/>
          </w:tcPr>
          <w:p w14:paraId="10BB3A40" w14:textId="77777777" w:rsidR="00882F63" w:rsidRPr="00882F63" w:rsidRDefault="00882F63" w:rsidP="00882F63">
            <w:pPr>
              <w:spacing w:after="0"/>
              <w:jc w:val="center"/>
            </w:pPr>
          </w:p>
        </w:tc>
        <w:tc>
          <w:tcPr>
            <w:tcW w:w="1134" w:type="dxa"/>
            <w:tcBorders>
              <w:top w:val="nil"/>
              <w:left w:val="nil"/>
              <w:bottom w:val="single" w:sz="4" w:space="0" w:color="auto"/>
              <w:right w:val="single" w:sz="4" w:space="0" w:color="auto"/>
            </w:tcBorders>
            <w:noWrap/>
            <w:vAlign w:val="center"/>
          </w:tcPr>
          <w:p w14:paraId="79B6566E" w14:textId="77777777" w:rsidR="00882F63" w:rsidRPr="00882F63" w:rsidRDefault="00882F63" w:rsidP="00882F63">
            <w:pPr>
              <w:spacing w:after="0"/>
              <w:jc w:val="center"/>
            </w:pPr>
          </w:p>
        </w:tc>
        <w:tc>
          <w:tcPr>
            <w:tcW w:w="1417" w:type="dxa"/>
            <w:tcBorders>
              <w:top w:val="nil"/>
              <w:left w:val="nil"/>
              <w:bottom w:val="single" w:sz="4" w:space="0" w:color="auto"/>
              <w:right w:val="single" w:sz="4" w:space="0" w:color="auto"/>
            </w:tcBorders>
            <w:noWrap/>
            <w:vAlign w:val="center"/>
          </w:tcPr>
          <w:p w14:paraId="631EA81B" w14:textId="77777777" w:rsidR="00882F63" w:rsidRPr="00882F63" w:rsidRDefault="00882F63" w:rsidP="00882F63">
            <w:pPr>
              <w:spacing w:after="0"/>
              <w:jc w:val="center"/>
            </w:pPr>
          </w:p>
        </w:tc>
      </w:tr>
      <w:tr w:rsidR="00882F63" w:rsidRPr="00882F63" w14:paraId="385ADE60" w14:textId="77777777" w:rsidTr="004E46C9">
        <w:trPr>
          <w:trHeight w:val="554"/>
        </w:trPr>
        <w:tc>
          <w:tcPr>
            <w:tcW w:w="557" w:type="dxa"/>
            <w:tcBorders>
              <w:top w:val="single" w:sz="4" w:space="0" w:color="auto"/>
            </w:tcBorders>
            <w:noWrap/>
            <w:vAlign w:val="center"/>
          </w:tcPr>
          <w:p w14:paraId="1357BC03" w14:textId="77777777" w:rsidR="00882F63" w:rsidRPr="00882F63" w:rsidRDefault="00882F63" w:rsidP="00882F63">
            <w:pPr>
              <w:spacing w:after="0"/>
              <w:jc w:val="center"/>
            </w:pPr>
          </w:p>
        </w:tc>
        <w:tc>
          <w:tcPr>
            <w:tcW w:w="4914" w:type="dxa"/>
            <w:tcBorders>
              <w:top w:val="single" w:sz="4" w:space="0" w:color="auto"/>
            </w:tcBorders>
            <w:vAlign w:val="center"/>
          </w:tcPr>
          <w:p w14:paraId="27D471D1" w14:textId="77777777" w:rsidR="00882F63" w:rsidRPr="00882F63" w:rsidRDefault="00882F63" w:rsidP="00882F63">
            <w:pPr>
              <w:spacing w:after="0"/>
            </w:pPr>
          </w:p>
        </w:tc>
        <w:tc>
          <w:tcPr>
            <w:tcW w:w="1276" w:type="dxa"/>
            <w:tcBorders>
              <w:top w:val="single" w:sz="4" w:space="0" w:color="auto"/>
              <w:right w:val="single" w:sz="4" w:space="0" w:color="auto"/>
            </w:tcBorders>
            <w:noWrap/>
            <w:vAlign w:val="center"/>
          </w:tcPr>
          <w:p w14:paraId="1C1F37A5" w14:textId="77777777" w:rsidR="00882F63" w:rsidRPr="00882F63" w:rsidRDefault="00882F63" w:rsidP="00882F63">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74A66AD0" w14:textId="77777777" w:rsidR="00882F63" w:rsidRPr="00882F63" w:rsidRDefault="00882F63" w:rsidP="00882F63">
            <w:pPr>
              <w:spacing w:after="0"/>
              <w:jc w:val="center"/>
              <w:rPr>
                <w:b/>
                <w:bCs/>
              </w:rPr>
            </w:pPr>
            <w:r w:rsidRPr="00882F63">
              <w:rPr>
                <w:b/>
                <w:bCs/>
              </w:rPr>
              <w:t>Razem wartość netto:</w:t>
            </w:r>
          </w:p>
        </w:tc>
        <w:tc>
          <w:tcPr>
            <w:tcW w:w="1417" w:type="dxa"/>
            <w:tcBorders>
              <w:top w:val="single" w:sz="4" w:space="0" w:color="auto"/>
              <w:left w:val="nil"/>
              <w:bottom w:val="single" w:sz="4" w:space="0" w:color="auto"/>
              <w:right w:val="single" w:sz="4" w:space="0" w:color="auto"/>
            </w:tcBorders>
            <w:noWrap/>
            <w:vAlign w:val="center"/>
          </w:tcPr>
          <w:p w14:paraId="2F5C9E68" w14:textId="77777777" w:rsidR="00882F63" w:rsidRPr="00882F63" w:rsidRDefault="00882F63" w:rsidP="00882F63">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0F35C48A" w14:textId="77777777" w:rsidR="00882F63" w:rsidRPr="00882F63" w:rsidRDefault="00882F63" w:rsidP="00882F63">
            <w:pPr>
              <w:spacing w:after="0"/>
              <w:jc w:val="center"/>
              <w:rPr>
                <w:b/>
                <w:bCs/>
              </w:rPr>
            </w:pPr>
            <w:r w:rsidRPr="00882F63">
              <w:rPr>
                <w:b/>
                <w:bCs/>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1CC1A3EC" w14:textId="77777777" w:rsidR="00882F63" w:rsidRPr="00882F63" w:rsidRDefault="00882F63" w:rsidP="00882F63">
            <w:pPr>
              <w:spacing w:after="0"/>
              <w:jc w:val="center"/>
            </w:pPr>
          </w:p>
        </w:tc>
        <w:tc>
          <w:tcPr>
            <w:tcW w:w="1134" w:type="dxa"/>
            <w:tcBorders>
              <w:top w:val="single" w:sz="4" w:space="0" w:color="auto"/>
              <w:left w:val="single" w:sz="4" w:space="0" w:color="auto"/>
            </w:tcBorders>
            <w:noWrap/>
            <w:vAlign w:val="center"/>
          </w:tcPr>
          <w:p w14:paraId="4BBA5AA4" w14:textId="77777777" w:rsidR="00882F63" w:rsidRPr="00882F63" w:rsidRDefault="00882F63" w:rsidP="00882F63">
            <w:pPr>
              <w:spacing w:after="0"/>
              <w:jc w:val="center"/>
            </w:pPr>
          </w:p>
        </w:tc>
        <w:tc>
          <w:tcPr>
            <w:tcW w:w="1417" w:type="dxa"/>
            <w:tcBorders>
              <w:top w:val="single" w:sz="4" w:space="0" w:color="auto"/>
            </w:tcBorders>
            <w:noWrap/>
            <w:vAlign w:val="center"/>
          </w:tcPr>
          <w:p w14:paraId="4734317A" w14:textId="77777777" w:rsidR="00882F63" w:rsidRPr="00882F63" w:rsidRDefault="00882F63" w:rsidP="00882F63">
            <w:pPr>
              <w:spacing w:after="0"/>
              <w:jc w:val="center"/>
            </w:pPr>
          </w:p>
        </w:tc>
      </w:tr>
    </w:tbl>
    <w:p w14:paraId="1111E68A" w14:textId="77777777" w:rsidR="00A228EB" w:rsidRPr="00882F63" w:rsidRDefault="00A228EB" w:rsidP="00A228EB">
      <w:pPr>
        <w:spacing w:after="0"/>
      </w:pPr>
    </w:p>
    <w:p w14:paraId="76C5F18E" w14:textId="77777777" w:rsidR="00A228EB" w:rsidRPr="00882F63" w:rsidRDefault="00A228EB" w:rsidP="00A228EB">
      <w:pPr>
        <w:spacing w:after="0"/>
      </w:pPr>
      <w:r w:rsidRPr="00882F63">
        <w:t>RAZEM słownie:       …………..……………………………………………………………………………………………………………..……………………………………. zł brutto.</w:t>
      </w:r>
    </w:p>
    <w:p w14:paraId="22D0C1FC" w14:textId="77777777" w:rsidR="00A228EB" w:rsidRPr="00882F63" w:rsidRDefault="00A228EB" w:rsidP="00A228EB">
      <w:pPr>
        <w:spacing w:after="0"/>
      </w:pPr>
    </w:p>
    <w:p w14:paraId="3DAE9B84" w14:textId="77777777" w:rsidR="00A228EB" w:rsidRPr="00882F63" w:rsidRDefault="00A228EB" w:rsidP="00A228EB">
      <w:pPr>
        <w:spacing w:after="0"/>
      </w:pPr>
    </w:p>
    <w:p w14:paraId="6E90EEEB" w14:textId="77777777" w:rsidR="00A228EB" w:rsidRPr="00882F63" w:rsidRDefault="00A228EB" w:rsidP="00A228EB">
      <w:pPr>
        <w:spacing w:after="0" w:line="240" w:lineRule="auto"/>
        <w:jc w:val="both"/>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w:t>
      </w:r>
    </w:p>
    <w:p w14:paraId="492A90A7" w14:textId="77777777" w:rsidR="00A228EB" w:rsidRPr="00882F63" w:rsidRDefault="00A228EB" w:rsidP="00A228EB">
      <w:pPr>
        <w:spacing w:after="0" w:line="240" w:lineRule="auto"/>
        <w:ind w:left="708" w:hanging="282"/>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Miejscowość, data</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 xml:space="preserve">(Podpisy osób uprawnionych do  </w:t>
      </w:r>
      <w:r w:rsidRPr="00882F63">
        <w:rPr>
          <w:rFonts w:ascii="Calibri" w:eastAsia="Times New Roman" w:hAnsi="Calibri" w:cs="Calibri"/>
          <w:sz w:val="16"/>
          <w:szCs w:val="16"/>
          <w:lang w:eastAsia="pl-PL"/>
        </w:rPr>
        <w:br/>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składania oświadczeń woli w imieniu wykonawcy)</w:t>
      </w:r>
    </w:p>
    <w:p w14:paraId="00FC2413" w14:textId="77777777" w:rsidR="00A228EB" w:rsidRPr="00882F63" w:rsidRDefault="00A228EB" w:rsidP="00A228EB">
      <w:pPr>
        <w:spacing w:after="0"/>
      </w:pPr>
    </w:p>
    <w:bookmarkEnd w:id="43"/>
    <w:p w14:paraId="6400925D" w14:textId="77777777" w:rsidR="00A228EB" w:rsidRPr="00882F63" w:rsidRDefault="00A228EB" w:rsidP="00A228EB">
      <w:pPr>
        <w:tabs>
          <w:tab w:val="left" w:pos="6870"/>
        </w:tabs>
        <w:spacing w:after="0"/>
        <w:ind w:right="750"/>
      </w:pPr>
      <w:r w:rsidRPr="00882F63">
        <w:rPr>
          <w:sz w:val="18"/>
          <w:szCs w:val="18"/>
        </w:rPr>
        <w:lastRenderedPageBreak/>
        <w:t>Nazwa oferenta</w:t>
      </w:r>
    </w:p>
    <w:p w14:paraId="04FBF319"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82F63">
        <w:rPr>
          <w:b/>
        </w:rPr>
        <w:t>Zadanie nr 2</w:t>
      </w:r>
    </w:p>
    <w:tbl>
      <w:tblPr>
        <w:tblW w:w="14259" w:type="dxa"/>
        <w:tblInd w:w="53" w:type="dxa"/>
        <w:tblLayout w:type="fixed"/>
        <w:tblCellMar>
          <w:left w:w="70" w:type="dxa"/>
          <w:right w:w="70" w:type="dxa"/>
        </w:tblCellMar>
        <w:tblLook w:val="0000" w:firstRow="0" w:lastRow="0" w:firstColumn="0" w:lastColumn="0" w:noHBand="0" w:noVBand="0"/>
      </w:tblPr>
      <w:tblGrid>
        <w:gridCol w:w="557"/>
        <w:gridCol w:w="5339"/>
        <w:gridCol w:w="851"/>
        <w:gridCol w:w="1133"/>
        <w:gridCol w:w="1276"/>
        <w:gridCol w:w="425"/>
        <w:gridCol w:w="992"/>
        <w:gridCol w:w="1276"/>
        <w:gridCol w:w="850"/>
        <w:gridCol w:w="1560"/>
      </w:tblGrid>
      <w:tr w:rsidR="00882F63" w:rsidRPr="00882F63" w14:paraId="2ACFDA24" w14:textId="77777777" w:rsidTr="004E46C9">
        <w:trPr>
          <w:trHeight w:val="411"/>
        </w:trPr>
        <w:tc>
          <w:tcPr>
            <w:tcW w:w="557" w:type="dxa"/>
            <w:vMerge w:val="restart"/>
            <w:tcBorders>
              <w:top w:val="single" w:sz="4" w:space="0" w:color="auto"/>
              <w:left w:val="single" w:sz="4" w:space="0" w:color="auto"/>
              <w:right w:val="single" w:sz="4" w:space="0" w:color="auto"/>
            </w:tcBorders>
            <w:vAlign w:val="center"/>
          </w:tcPr>
          <w:p w14:paraId="50A9C7F1" w14:textId="77777777" w:rsidR="00A228EB" w:rsidRPr="00882F63" w:rsidRDefault="00A228EB" w:rsidP="00A228EB">
            <w:pPr>
              <w:spacing w:after="0"/>
              <w:jc w:val="center"/>
              <w:rPr>
                <w:b/>
                <w:bCs/>
                <w:sz w:val="20"/>
                <w:szCs w:val="20"/>
              </w:rPr>
            </w:pPr>
            <w:r w:rsidRPr="00882F63">
              <w:rPr>
                <w:b/>
                <w:bCs/>
                <w:sz w:val="20"/>
                <w:szCs w:val="20"/>
              </w:rPr>
              <w:t>L.p.</w:t>
            </w:r>
          </w:p>
        </w:tc>
        <w:tc>
          <w:tcPr>
            <w:tcW w:w="5339" w:type="dxa"/>
            <w:vMerge w:val="restart"/>
            <w:tcBorders>
              <w:top w:val="single" w:sz="4" w:space="0" w:color="auto"/>
              <w:left w:val="nil"/>
              <w:right w:val="single" w:sz="4" w:space="0" w:color="auto"/>
            </w:tcBorders>
            <w:vAlign w:val="center"/>
          </w:tcPr>
          <w:p w14:paraId="1C685BCB" w14:textId="77777777" w:rsidR="00A228EB" w:rsidRPr="00882F63" w:rsidRDefault="00A228EB" w:rsidP="00A228EB">
            <w:pPr>
              <w:spacing w:after="0"/>
              <w:jc w:val="center"/>
              <w:rPr>
                <w:b/>
                <w:bCs/>
                <w:sz w:val="20"/>
                <w:szCs w:val="20"/>
              </w:rPr>
            </w:pPr>
            <w:r w:rsidRPr="00882F63">
              <w:rPr>
                <w:b/>
                <w:bCs/>
                <w:sz w:val="20"/>
                <w:szCs w:val="20"/>
              </w:rPr>
              <w:t>Nazwa towaru</w:t>
            </w:r>
          </w:p>
        </w:tc>
        <w:tc>
          <w:tcPr>
            <w:tcW w:w="851" w:type="dxa"/>
            <w:vMerge w:val="restart"/>
            <w:tcBorders>
              <w:top w:val="single" w:sz="4" w:space="0" w:color="auto"/>
              <w:left w:val="nil"/>
              <w:right w:val="single" w:sz="4" w:space="0" w:color="auto"/>
            </w:tcBorders>
            <w:vAlign w:val="center"/>
          </w:tcPr>
          <w:p w14:paraId="6A963C28" w14:textId="77777777" w:rsidR="00A228EB" w:rsidRPr="00882F63" w:rsidRDefault="00A228EB" w:rsidP="00A228EB">
            <w:pPr>
              <w:spacing w:after="0"/>
              <w:jc w:val="center"/>
              <w:rPr>
                <w:b/>
                <w:bCs/>
                <w:sz w:val="20"/>
                <w:szCs w:val="20"/>
              </w:rPr>
            </w:pPr>
            <w:r w:rsidRPr="00882F63">
              <w:rPr>
                <w:b/>
                <w:bCs/>
                <w:sz w:val="20"/>
                <w:szCs w:val="20"/>
              </w:rPr>
              <w:t>Ilość szacunkowa</w:t>
            </w:r>
          </w:p>
        </w:tc>
        <w:tc>
          <w:tcPr>
            <w:tcW w:w="1133" w:type="dxa"/>
            <w:vMerge w:val="restart"/>
            <w:tcBorders>
              <w:top w:val="single" w:sz="4" w:space="0" w:color="auto"/>
              <w:left w:val="nil"/>
              <w:right w:val="single" w:sz="4" w:space="0" w:color="auto"/>
            </w:tcBorders>
            <w:vAlign w:val="center"/>
          </w:tcPr>
          <w:p w14:paraId="208EBA54" w14:textId="77777777" w:rsidR="00A228EB" w:rsidRPr="00882F63" w:rsidRDefault="00A228EB" w:rsidP="00A228EB">
            <w:pPr>
              <w:spacing w:after="0"/>
              <w:jc w:val="center"/>
              <w:rPr>
                <w:b/>
                <w:bCs/>
                <w:sz w:val="20"/>
                <w:szCs w:val="20"/>
              </w:rPr>
            </w:pPr>
            <w:r w:rsidRPr="00882F63">
              <w:rPr>
                <w:b/>
                <w:bCs/>
                <w:sz w:val="20"/>
                <w:szCs w:val="20"/>
              </w:rPr>
              <w:t>Cena jedn. netto</w:t>
            </w:r>
          </w:p>
          <w:p w14:paraId="1E8EDC4B" w14:textId="77777777" w:rsidR="00A228EB" w:rsidRPr="00882F63" w:rsidRDefault="00A228EB" w:rsidP="00A228EB">
            <w:pPr>
              <w:spacing w:after="0"/>
              <w:jc w:val="center"/>
              <w:rPr>
                <w:b/>
                <w:bCs/>
                <w:sz w:val="20"/>
                <w:szCs w:val="20"/>
              </w:rPr>
            </w:pPr>
            <w:r w:rsidRPr="00882F63">
              <w:rPr>
                <w:b/>
                <w:bCs/>
                <w:sz w:val="20"/>
                <w:szCs w:val="20"/>
              </w:rPr>
              <w:t>(zł)</w:t>
            </w:r>
          </w:p>
        </w:tc>
        <w:tc>
          <w:tcPr>
            <w:tcW w:w="1276" w:type="dxa"/>
            <w:vMerge w:val="restart"/>
            <w:tcBorders>
              <w:top w:val="single" w:sz="4" w:space="0" w:color="auto"/>
              <w:left w:val="nil"/>
              <w:right w:val="single" w:sz="4" w:space="0" w:color="auto"/>
            </w:tcBorders>
            <w:vAlign w:val="center"/>
          </w:tcPr>
          <w:p w14:paraId="69A5F06D" w14:textId="77777777" w:rsidR="00A228EB" w:rsidRPr="00882F63" w:rsidRDefault="00A228EB" w:rsidP="00A228EB">
            <w:pPr>
              <w:spacing w:after="0"/>
              <w:jc w:val="center"/>
              <w:rPr>
                <w:b/>
                <w:bCs/>
                <w:sz w:val="20"/>
                <w:szCs w:val="20"/>
              </w:rPr>
            </w:pPr>
            <w:r w:rsidRPr="00882F63">
              <w:rPr>
                <w:b/>
                <w:bCs/>
                <w:sz w:val="20"/>
                <w:szCs w:val="20"/>
              </w:rPr>
              <w:t>Wartość netto</w:t>
            </w:r>
          </w:p>
          <w:p w14:paraId="1E0574DE" w14:textId="77777777" w:rsidR="00A228EB" w:rsidRPr="00882F63" w:rsidRDefault="00A228EB" w:rsidP="00A228EB">
            <w:pPr>
              <w:spacing w:after="0"/>
              <w:jc w:val="center"/>
              <w:rPr>
                <w:b/>
                <w:bCs/>
                <w:sz w:val="20"/>
                <w:szCs w:val="20"/>
              </w:rPr>
            </w:pPr>
            <w:r w:rsidRPr="00882F63">
              <w:rPr>
                <w:b/>
                <w:bCs/>
                <w:sz w:val="20"/>
                <w:szCs w:val="20"/>
              </w:rPr>
              <w:t>(zł)</w:t>
            </w:r>
          </w:p>
        </w:tc>
        <w:tc>
          <w:tcPr>
            <w:tcW w:w="1417" w:type="dxa"/>
            <w:gridSpan w:val="2"/>
            <w:tcBorders>
              <w:top w:val="single" w:sz="4" w:space="0" w:color="auto"/>
              <w:left w:val="nil"/>
              <w:bottom w:val="single" w:sz="4" w:space="0" w:color="auto"/>
              <w:right w:val="single" w:sz="4" w:space="0" w:color="auto"/>
            </w:tcBorders>
            <w:vAlign w:val="center"/>
          </w:tcPr>
          <w:p w14:paraId="5261385F" w14:textId="77777777" w:rsidR="00A228EB" w:rsidRPr="00882F63" w:rsidRDefault="00A228EB" w:rsidP="00A228EB">
            <w:pPr>
              <w:spacing w:after="0"/>
              <w:jc w:val="center"/>
              <w:rPr>
                <w:b/>
                <w:bCs/>
                <w:sz w:val="20"/>
                <w:szCs w:val="20"/>
              </w:rPr>
            </w:pPr>
            <w:r w:rsidRPr="00882F63">
              <w:rPr>
                <w:b/>
                <w:bCs/>
                <w:sz w:val="20"/>
                <w:szCs w:val="20"/>
              </w:rPr>
              <w:t>VAT</w:t>
            </w:r>
          </w:p>
        </w:tc>
        <w:tc>
          <w:tcPr>
            <w:tcW w:w="1276" w:type="dxa"/>
            <w:vMerge w:val="restart"/>
            <w:tcBorders>
              <w:top w:val="single" w:sz="4" w:space="0" w:color="auto"/>
              <w:left w:val="nil"/>
              <w:right w:val="single" w:sz="4" w:space="0" w:color="auto"/>
            </w:tcBorders>
            <w:vAlign w:val="center"/>
          </w:tcPr>
          <w:p w14:paraId="76BC788A" w14:textId="77777777" w:rsidR="00A228EB" w:rsidRPr="00882F63" w:rsidRDefault="00A228EB" w:rsidP="00A228EB">
            <w:pPr>
              <w:spacing w:after="0"/>
              <w:jc w:val="center"/>
              <w:rPr>
                <w:b/>
                <w:bCs/>
                <w:sz w:val="20"/>
                <w:szCs w:val="20"/>
              </w:rPr>
            </w:pPr>
            <w:r w:rsidRPr="00882F63">
              <w:rPr>
                <w:b/>
                <w:bCs/>
                <w:sz w:val="20"/>
                <w:szCs w:val="20"/>
              </w:rPr>
              <w:t>Wartość brutto</w:t>
            </w:r>
          </w:p>
          <w:p w14:paraId="376932C8" w14:textId="77777777" w:rsidR="00A228EB" w:rsidRPr="00882F63" w:rsidRDefault="00A228EB" w:rsidP="00A228EB">
            <w:pPr>
              <w:spacing w:after="0"/>
              <w:jc w:val="center"/>
              <w:rPr>
                <w:b/>
                <w:bCs/>
                <w:sz w:val="20"/>
                <w:szCs w:val="20"/>
              </w:rPr>
            </w:pPr>
            <w:r w:rsidRPr="00882F63">
              <w:rPr>
                <w:b/>
                <w:bCs/>
                <w:sz w:val="20"/>
                <w:szCs w:val="20"/>
              </w:rPr>
              <w:t>(zł)</w:t>
            </w:r>
          </w:p>
        </w:tc>
        <w:tc>
          <w:tcPr>
            <w:tcW w:w="850" w:type="dxa"/>
            <w:vMerge w:val="restart"/>
            <w:tcBorders>
              <w:top w:val="single" w:sz="4" w:space="0" w:color="auto"/>
              <w:left w:val="nil"/>
              <w:right w:val="single" w:sz="4" w:space="0" w:color="auto"/>
            </w:tcBorders>
            <w:vAlign w:val="center"/>
          </w:tcPr>
          <w:p w14:paraId="59CDE4D1" w14:textId="77777777" w:rsidR="00A228EB" w:rsidRPr="00882F63" w:rsidRDefault="00A228EB" w:rsidP="00A228EB">
            <w:pPr>
              <w:spacing w:after="0"/>
              <w:jc w:val="center"/>
              <w:rPr>
                <w:b/>
                <w:bCs/>
                <w:sz w:val="20"/>
                <w:szCs w:val="20"/>
              </w:rPr>
            </w:pPr>
            <w:r w:rsidRPr="00882F63">
              <w:rPr>
                <w:b/>
                <w:bCs/>
                <w:sz w:val="20"/>
                <w:szCs w:val="20"/>
              </w:rPr>
              <w:t>Nr katalogowy</w:t>
            </w:r>
          </w:p>
        </w:tc>
        <w:tc>
          <w:tcPr>
            <w:tcW w:w="1560" w:type="dxa"/>
            <w:vMerge w:val="restart"/>
            <w:tcBorders>
              <w:top w:val="single" w:sz="4" w:space="0" w:color="auto"/>
              <w:left w:val="nil"/>
              <w:right w:val="single" w:sz="4" w:space="0" w:color="auto"/>
            </w:tcBorders>
            <w:vAlign w:val="center"/>
          </w:tcPr>
          <w:p w14:paraId="4AD00EAD" w14:textId="77777777" w:rsidR="00A228EB" w:rsidRPr="00882F63" w:rsidRDefault="00A228EB" w:rsidP="00A228EB">
            <w:pPr>
              <w:spacing w:after="0"/>
              <w:jc w:val="center"/>
              <w:rPr>
                <w:b/>
                <w:bCs/>
                <w:sz w:val="20"/>
                <w:szCs w:val="20"/>
              </w:rPr>
            </w:pPr>
            <w:r w:rsidRPr="00882F63">
              <w:rPr>
                <w:b/>
                <w:bCs/>
                <w:sz w:val="20"/>
                <w:szCs w:val="20"/>
              </w:rPr>
              <w:t>Nazwa handlowa</w:t>
            </w:r>
          </w:p>
        </w:tc>
      </w:tr>
      <w:tr w:rsidR="00882F63" w:rsidRPr="00882F63" w14:paraId="5865EE27" w14:textId="77777777" w:rsidTr="004E46C9">
        <w:trPr>
          <w:trHeight w:val="306"/>
        </w:trPr>
        <w:tc>
          <w:tcPr>
            <w:tcW w:w="557" w:type="dxa"/>
            <w:vMerge/>
            <w:tcBorders>
              <w:left w:val="single" w:sz="4" w:space="0" w:color="auto"/>
              <w:bottom w:val="single" w:sz="4" w:space="0" w:color="auto"/>
              <w:right w:val="single" w:sz="4" w:space="0" w:color="auto"/>
            </w:tcBorders>
            <w:vAlign w:val="center"/>
          </w:tcPr>
          <w:p w14:paraId="02F06203" w14:textId="77777777" w:rsidR="00A228EB" w:rsidRPr="00882F63" w:rsidRDefault="00A228EB" w:rsidP="00A228EB">
            <w:pPr>
              <w:spacing w:after="0"/>
              <w:jc w:val="center"/>
              <w:rPr>
                <w:b/>
                <w:bCs/>
              </w:rPr>
            </w:pPr>
          </w:p>
        </w:tc>
        <w:tc>
          <w:tcPr>
            <w:tcW w:w="5339" w:type="dxa"/>
            <w:vMerge/>
            <w:tcBorders>
              <w:left w:val="nil"/>
              <w:bottom w:val="single" w:sz="4" w:space="0" w:color="auto"/>
              <w:right w:val="single" w:sz="4" w:space="0" w:color="auto"/>
            </w:tcBorders>
            <w:vAlign w:val="center"/>
          </w:tcPr>
          <w:p w14:paraId="5AECB2C7" w14:textId="77777777" w:rsidR="00A228EB" w:rsidRPr="00882F63" w:rsidRDefault="00A228EB" w:rsidP="00A228EB">
            <w:pPr>
              <w:spacing w:after="0"/>
              <w:jc w:val="center"/>
              <w:rPr>
                <w:b/>
                <w:bCs/>
              </w:rPr>
            </w:pPr>
          </w:p>
        </w:tc>
        <w:tc>
          <w:tcPr>
            <w:tcW w:w="851" w:type="dxa"/>
            <w:vMerge/>
            <w:tcBorders>
              <w:left w:val="nil"/>
              <w:bottom w:val="single" w:sz="4" w:space="0" w:color="auto"/>
              <w:right w:val="single" w:sz="4" w:space="0" w:color="auto"/>
            </w:tcBorders>
            <w:vAlign w:val="center"/>
          </w:tcPr>
          <w:p w14:paraId="45936425" w14:textId="77777777" w:rsidR="00A228EB" w:rsidRPr="00882F63" w:rsidRDefault="00A228EB" w:rsidP="00A228EB">
            <w:pPr>
              <w:spacing w:after="0"/>
              <w:jc w:val="center"/>
              <w:rPr>
                <w:b/>
                <w:bCs/>
              </w:rPr>
            </w:pPr>
          </w:p>
        </w:tc>
        <w:tc>
          <w:tcPr>
            <w:tcW w:w="1133" w:type="dxa"/>
            <w:vMerge/>
            <w:tcBorders>
              <w:left w:val="nil"/>
              <w:bottom w:val="single" w:sz="4" w:space="0" w:color="auto"/>
              <w:right w:val="single" w:sz="4" w:space="0" w:color="auto"/>
            </w:tcBorders>
            <w:vAlign w:val="center"/>
          </w:tcPr>
          <w:p w14:paraId="4275C6D8" w14:textId="77777777" w:rsidR="00A228EB" w:rsidRPr="00882F63"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3B5A196C" w14:textId="77777777" w:rsidR="00A228EB" w:rsidRPr="00882F63"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0A8E0C9E" w14:textId="77777777" w:rsidR="00A228EB" w:rsidRPr="00882F63" w:rsidRDefault="00A228EB" w:rsidP="00A228EB">
            <w:pPr>
              <w:spacing w:after="0"/>
              <w:jc w:val="center"/>
              <w:rPr>
                <w:b/>
                <w:bCs/>
                <w:sz w:val="20"/>
                <w:szCs w:val="20"/>
              </w:rPr>
            </w:pPr>
            <w:r w:rsidRPr="00882F63">
              <w:rPr>
                <w:b/>
                <w:bCs/>
                <w:sz w:val="20"/>
                <w:szCs w:val="20"/>
              </w:rPr>
              <w:t>%</w:t>
            </w:r>
          </w:p>
        </w:tc>
        <w:tc>
          <w:tcPr>
            <w:tcW w:w="992" w:type="dxa"/>
            <w:tcBorders>
              <w:top w:val="single" w:sz="4" w:space="0" w:color="auto"/>
              <w:left w:val="nil"/>
              <w:bottom w:val="single" w:sz="4" w:space="0" w:color="auto"/>
              <w:right w:val="single" w:sz="4" w:space="0" w:color="auto"/>
            </w:tcBorders>
            <w:vAlign w:val="center"/>
          </w:tcPr>
          <w:p w14:paraId="0686CEB6" w14:textId="77777777" w:rsidR="00A228EB" w:rsidRPr="00882F63" w:rsidRDefault="00A228EB" w:rsidP="00A228EB">
            <w:pPr>
              <w:spacing w:after="0"/>
              <w:jc w:val="center"/>
              <w:rPr>
                <w:b/>
                <w:bCs/>
                <w:sz w:val="20"/>
                <w:szCs w:val="20"/>
              </w:rPr>
            </w:pPr>
            <w:r w:rsidRPr="00882F63">
              <w:rPr>
                <w:b/>
                <w:bCs/>
                <w:sz w:val="20"/>
                <w:szCs w:val="20"/>
              </w:rPr>
              <w:t>Wartość</w:t>
            </w:r>
          </w:p>
          <w:p w14:paraId="7CB4D044" w14:textId="77777777" w:rsidR="00A228EB" w:rsidRPr="00882F63" w:rsidRDefault="00A228EB" w:rsidP="00A228EB">
            <w:pPr>
              <w:spacing w:after="0"/>
              <w:jc w:val="center"/>
              <w:rPr>
                <w:b/>
                <w:bCs/>
                <w:sz w:val="20"/>
                <w:szCs w:val="20"/>
              </w:rPr>
            </w:pPr>
            <w:r w:rsidRPr="00882F63">
              <w:rPr>
                <w:b/>
                <w:bCs/>
                <w:sz w:val="20"/>
                <w:szCs w:val="20"/>
              </w:rPr>
              <w:t>(zł)</w:t>
            </w:r>
          </w:p>
        </w:tc>
        <w:tc>
          <w:tcPr>
            <w:tcW w:w="1276" w:type="dxa"/>
            <w:vMerge/>
            <w:tcBorders>
              <w:left w:val="nil"/>
              <w:bottom w:val="single" w:sz="4" w:space="0" w:color="auto"/>
              <w:right w:val="single" w:sz="4" w:space="0" w:color="auto"/>
            </w:tcBorders>
            <w:vAlign w:val="center"/>
          </w:tcPr>
          <w:p w14:paraId="3FA6AABA" w14:textId="77777777" w:rsidR="00A228EB" w:rsidRPr="00882F63"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77F07C4E" w14:textId="77777777" w:rsidR="00A228EB" w:rsidRPr="00882F63" w:rsidRDefault="00A228EB" w:rsidP="00A228EB">
            <w:pPr>
              <w:spacing w:after="0"/>
              <w:jc w:val="center"/>
              <w:rPr>
                <w:b/>
                <w:bCs/>
              </w:rPr>
            </w:pPr>
          </w:p>
        </w:tc>
        <w:tc>
          <w:tcPr>
            <w:tcW w:w="1560" w:type="dxa"/>
            <w:vMerge/>
            <w:tcBorders>
              <w:left w:val="nil"/>
              <w:bottom w:val="single" w:sz="4" w:space="0" w:color="auto"/>
              <w:right w:val="single" w:sz="4" w:space="0" w:color="auto"/>
            </w:tcBorders>
            <w:vAlign w:val="center"/>
          </w:tcPr>
          <w:p w14:paraId="5FDDBB43" w14:textId="77777777" w:rsidR="00A228EB" w:rsidRPr="00882F63" w:rsidRDefault="00A228EB" w:rsidP="00A228EB">
            <w:pPr>
              <w:spacing w:after="0"/>
              <w:jc w:val="center"/>
              <w:rPr>
                <w:b/>
                <w:bCs/>
              </w:rPr>
            </w:pPr>
          </w:p>
        </w:tc>
      </w:tr>
      <w:tr w:rsidR="00882F63" w:rsidRPr="00882F63" w14:paraId="171B95AA" w14:textId="77777777" w:rsidTr="004E46C9">
        <w:trPr>
          <w:trHeight w:val="964"/>
        </w:trPr>
        <w:tc>
          <w:tcPr>
            <w:tcW w:w="557" w:type="dxa"/>
            <w:tcBorders>
              <w:top w:val="nil"/>
              <w:left w:val="single" w:sz="4" w:space="0" w:color="auto"/>
              <w:bottom w:val="single" w:sz="4" w:space="0" w:color="auto"/>
              <w:right w:val="single" w:sz="4" w:space="0" w:color="auto"/>
            </w:tcBorders>
            <w:noWrap/>
            <w:vAlign w:val="center"/>
          </w:tcPr>
          <w:p w14:paraId="596E2ED3" w14:textId="77777777" w:rsidR="00A228EB" w:rsidRPr="00882F63" w:rsidRDefault="00A228EB" w:rsidP="00A228EB">
            <w:pPr>
              <w:spacing w:after="0"/>
              <w:jc w:val="center"/>
            </w:pPr>
            <w:r w:rsidRPr="00882F63">
              <w:t>1</w:t>
            </w:r>
          </w:p>
        </w:tc>
        <w:tc>
          <w:tcPr>
            <w:tcW w:w="5339" w:type="dxa"/>
            <w:tcBorders>
              <w:top w:val="nil"/>
              <w:left w:val="nil"/>
              <w:bottom w:val="single" w:sz="4" w:space="0" w:color="auto"/>
              <w:right w:val="single" w:sz="4" w:space="0" w:color="auto"/>
            </w:tcBorders>
            <w:vAlign w:val="center"/>
          </w:tcPr>
          <w:p w14:paraId="73073AA1" w14:textId="77777777" w:rsidR="00A228EB" w:rsidRPr="00882F63" w:rsidRDefault="00A228EB" w:rsidP="00A228EB">
            <w:pPr>
              <w:spacing w:after="0"/>
            </w:pPr>
            <w:proofErr w:type="spellStart"/>
            <w:r w:rsidRPr="00882F63">
              <w:t>Okluder</w:t>
            </w:r>
            <w:proofErr w:type="spellEnd"/>
            <w:r w:rsidRPr="00882F63">
              <w:t xml:space="preserve"> do zamykania ubytku międzyprzedsionkowego typu II zbudowanego z dwóch </w:t>
            </w:r>
            <w:proofErr w:type="spellStart"/>
            <w:r w:rsidRPr="00882F63">
              <w:t>nitynolowych</w:t>
            </w:r>
            <w:proofErr w:type="spellEnd"/>
            <w:r w:rsidRPr="00882F63">
              <w:t xml:space="preserve"> dysków</w:t>
            </w:r>
          </w:p>
        </w:tc>
        <w:tc>
          <w:tcPr>
            <w:tcW w:w="851" w:type="dxa"/>
            <w:tcBorders>
              <w:top w:val="nil"/>
              <w:left w:val="nil"/>
              <w:bottom w:val="single" w:sz="4" w:space="0" w:color="auto"/>
              <w:right w:val="single" w:sz="4" w:space="0" w:color="auto"/>
            </w:tcBorders>
            <w:noWrap/>
            <w:vAlign w:val="center"/>
          </w:tcPr>
          <w:p w14:paraId="7761147E" w14:textId="77777777" w:rsidR="00A228EB" w:rsidRPr="00882F63" w:rsidRDefault="00A228EB" w:rsidP="00A228EB">
            <w:pPr>
              <w:spacing w:after="0"/>
              <w:jc w:val="center"/>
            </w:pPr>
            <w:r w:rsidRPr="00882F63">
              <w:t>5 szt.</w:t>
            </w:r>
          </w:p>
        </w:tc>
        <w:tc>
          <w:tcPr>
            <w:tcW w:w="1133" w:type="dxa"/>
            <w:tcBorders>
              <w:top w:val="nil"/>
              <w:left w:val="nil"/>
              <w:bottom w:val="single" w:sz="4" w:space="0" w:color="auto"/>
              <w:right w:val="single" w:sz="4" w:space="0" w:color="auto"/>
            </w:tcBorders>
            <w:noWrap/>
            <w:vAlign w:val="center"/>
          </w:tcPr>
          <w:p w14:paraId="625C1617"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01C854FD"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7D711F36"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77C74863"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3330F2C7"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77DE9D06" w14:textId="77777777" w:rsidR="00A228EB" w:rsidRPr="00882F63"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323ADC20" w14:textId="77777777" w:rsidR="00A228EB" w:rsidRPr="00882F63" w:rsidRDefault="00A228EB" w:rsidP="00A228EB">
            <w:pPr>
              <w:spacing w:after="0"/>
              <w:jc w:val="center"/>
            </w:pPr>
          </w:p>
        </w:tc>
      </w:tr>
      <w:tr w:rsidR="00882F63" w:rsidRPr="00882F63" w14:paraId="0F01DFD7" w14:textId="77777777" w:rsidTr="004E46C9">
        <w:trPr>
          <w:trHeight w:val="707"/>
        </w:trPr>
        <w:tc>
          <w:tcPr>
            <w:tcW w:w="557" w:type="dxa"/>
            <w:tcBorders>
              <w:top w:val="nil"/>
              <w:left w:val="single" w:sz="4" w:space="0" w:color="auto"/>
              <w:bottom w:val="single" w:sz="4" w:space="0" w:color="auto"/>
              <w:right w:val="single" w:sz="4" w:space="0" w:color="auto"/>
            </w:tcBorders>
            <w:noWrap/>
            <w:vAlign w:val="center"/>
          </w:tcPr>
          <w:p w14:paraId="18494CAA" w14:textId="77777777" w:rsidR="00A228EB" w:rsidRPr="00882F63" w:rsidRDefault="00A228EB" w:rsidP="00A228EB">
            <w:pPr>
              <w:spacing w:after="0"/>
              <w:jc w:val="center"/>
            </w:pPr>
            <w:r w:rsidRPr="00882F63">
              <w:t>2</w:t>
            </w:r>
          </w:p>
        </w:tc>
        <w:tc>
          <w:tcPr>
            <w:tcW w:w="5339" w:type="dxa"/>
            <w:tcBorders>
              <w:top w:val="nil"/>
              <w:left w:val="nil"/>
              <w:bottom w:val="single" w:sz="4" w:space="0" w:color="auto"/>
              <w:right w:val="single" w:sz="4" w:space="0" w:color="auto"/>
            </w:tcBorders>
            <w:vAlign w:val="center"/>
          </w:tcPr>
          <w:p w14:paraId="4F0EC82F" w14:textId="77777777" w:rsidR="00A228EB" w:rsidRPr="00882F63" w:rsidRDefault="00A228EB" w:rsidP="00A228EB">
            <w:pPr>
              <w:spacing w:after="0"/>
            </w:pPr>
            <w:r w:rsidRPr="00882F63">
              <w:t>Balon wymiarujący ubytki w przegrodzie międzyprzedsionkowej</w:t>
            </w:r>
          </w:p>
        </w:tc>
        <w:tc>
          <w:tcPr>
            <w:tcW w:w="851" w:type="dxa"/>
            <w:tcBorders>
              <w:top w:val="nil"/>
              <w:left w:val="nil"/>
              <w:bottom w:val="single" w:sz="4" w:space="0" w:color="auto"/>
              <w:right w:val="single" w:sz="4" w:space="0" w:color="auto"/>
            </w:tcBorders>
            <w:noWrap/>
            <w:vAlign w:val="center"/>
          </w:tcPr>
          <w:p w14:paraId="05229648" w14:textId="77777777" w:rsidR="00A228EB" w:rsidRPr="00882F63" w:rsidRDefault="00A228EB" w:rsidP="00A228EB">
            <w:pPr>
              <w:spacing w:after="0"/>
              <w:jc w:val="center"/>
            </w:pPr>
            <w:r w:rsidRPr="00882F63">
              <w:t>5 szt.</w:t>
            </w:r>
          </w:p>
        </w:tc>
        <w:tc>
          <w:tcPr>
            <w:tcW w:w="1133" w:type="dxa"/>
            <w:tcBorders>
              <w:top w:val="nil"/>
              <w:left w:val="nil"/>
              <w:bottom w:val="single" w:sz="4" w:space="0" w:color="auto"/>
              <w:right w:val="single" w:sz="4" w:space="0" w:color="auto"/>
            </w:tcBorders>
            <w:noWrap/>
            <w:vAlign w:val="center"/>
          </w:tcPr>
          <w:p w14:paraId="1AEC0E84"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6CF5A6EE"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2711F585"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7704A8EF"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08D1CCD1"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73AB284B" w14:textId="77777777" w:rsidR="00A228EB" w:rsidRPr="00882F63"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0835B232" w14:textId="77777777" w:rsidR="00A228EB" w:rsidRPr="00882F63" w:rsidRDefault="00A228EB" w:rsidP="00A228EB">
            <w:pPr>
              <w:spacing w:after="0"/>
              <w:jc w:val="center"/>
            </w:pPr>
          </w:p>
        </w:tc>
      </w:tr>
      <w:tr w:rsidR="00882F63" w:rsidRPr="00882F63" w14:paraId="10D80791" w14:textId="77777777" w:rsidTr="004E46C9">
        <w:trPr>
          <w:trHeight w:val="832"/>
        </w:trPr>
        <w:tc>
          <w:tcPr>
            <w:tcW w:w="557" w:type="dxa"/>
            <w:tcBorders>
              <w:top w:val="nil"/>
              <w:left w:val="single" w:sz="4" w:space="0" w:color="auto"/>
              <w:bottom w:val="single" w:sz="4" w:space="0" w:color="auto"/>
              <w:right w:val="single" w:sz="4" w:space="0" w:color="auto"/>
            </w:tcBorders>
            <w:noWrap/>
            <w:vAlign w:val="center"/>
          </w:tcPr>
          <w:p w14:paraId="55F4ED02" w14:textId="77777777" w:rsidR="00A228EB" w:rsidRPr="00882F63" w:rsidRDefault="00A228EB" w:rsidP="00A228EB">
            <w:pPr>
              <w:spacing w:after="0"/>
              <w:jc w:val="center"/>
            </w:pPr>
            <w:r w:rsidRPr="00882F63">
              <w:t>3</w:t>
            </w:r>
          </w:p>
        </w:tc>
        <w:tc>
          <w:tcPr>
            <w:tcW w:w="5339" w:type="dxa"/>
            <w:tcBorders>
              <w:top w:val="nil"/>
              <w:left w:val="nil"/>
              <w:bottom w:val="single" w:sz="4" w:space="0" w:color="auto"/>
              <w:right w:val="single" w:sz="4" w:space="0" w:color="auto"/>
            </w:tcBorders>
            <w:vAlign w:val="center"/>
          </w:tcPr>
          <w:p w14:paraId="30353E85" w14:textId="77777777" w:rsidR="00A228EB" w:rsidRPr="00882F63" w:rsidRDefault="00A228EB" w:rsidP="00A228EB">
            <w:pPr>
              <w:spacing w:after="0"/>
            </w:pPr>
            <w:proofErr w:type="spellStart"/>
            <w:r w:rsidRPr="00882F63">
              <w:t>Okluder</w:t>
            </w:r>
            <w:proofErr w:type="spellEnd"/>
            <w:r w:rsidRPr="00882F63">
              <w:t xml:space="preserve"> do zamykania przetrwałego otworu owalnego zbudowanego z dwóch dysków </w:t>
            </w:r>
            <w:proofErr w:type="spellStart"/>
            <w:r w:rsidRPr="00882F63">
              <w:t>nitynolowych</w:t>
            </w:r>
            <w:proofErr w:type="spellEnd"/>
          </w:p>
        </w:tc>
        <w:tc>
          <w:tcPr>
            <w:tcW w:w="851" w:type="dxa"/>
            <w:tcBorders>
              <w:top w:val="nil"/>
              <w:left w:val="nil"/>
              <w:bottom w:val="single" w:sz="4" w:space="0" w:color="auto"/>
              <w:right w:val="single" w:sz="4" w:space="0" w:color="auto"/>
            </w:tcBorders>
            <w:noWrap/>
            <w:vAlign w:val="center"/>
          </w:tcPr>
          <w:p w14:paraId="05AC3129" w14:textId="14480EF5" w:rsidR="00A228EB" w:rsidRPr="00882F63" w:rsidRDefault="00A228EB" w:rsidP="00A228EB">
            <w:pPr>
              <w:spacing w:after="0"/>
              <w:jc w:val="center"/>
            </w:pPr>
            <w:r w:rsidRPr="00882F63">
              <w:t>1</w:t>
            </w:r>
            <w:r w:rsidR="00882F63" w:rsidRPr="00882F63">
              <w:t>2</w:t>
            </w:r>
            <w:r w:rsidRPr="00882F63">
              <w:t xml:space="preserve"> szt.</w:t>
            </w:r>
          </w:p>
        </w:tc>
        <w:tc>
          <w:tcPr>
            <w:tcW w:w="1133" w:type="dxa"/>
            <w:tcBorders>
              <w:top w:val="nil"/>
              <w:left w:val="nil"/>
              <w:bottom w:val="single" w:sz="4" w:space="0" w:color="auto"/>
              <w:right w:val="single" w:sz="4" w:space="0" w:color="auto"/>
            </w:tcBorders>
            <w:noWrap/>
            <w:vAlign w:val="center"/>
          </w:tcPr>
          <w:p w14:paraId="39E6B841"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63375E97"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5E34C3E9"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294CA18E"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7BDE8B3D"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2390AE61" w14:textId="77777777" w:rsidR="00A228EB" w:rsidRPr="00882F63"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007E859A" w14:textId="77777777" w:rsidR="00A228EB" w:rsidRPr="00882F63" w:rsidRDefault="00A228EB" w:rsidP="00A228EB">
            <w:pPr>
              <w:spacing w:after="0"/>
              <w:jc w:val="center"/>
            </w:pPr>
          </w:p>
        </w:tc>
      </w:tr>
      <w:tr w:rsidR="00882F63" w:rsidRPr="00882F63" w14:paraId="1C3C445B" w14:textId="77777777" w:rsidTr="004E46C9">
        <w:trPr>
          <w:trHeight w:val="568"/>
        </w:trPr>
        <w:tc>
          <w:tcPr>
            <w:tcW w:w="557" w:type="dxa"/>
            <w:tcBorders>
              <w:top w:val="nil"/>
              <w:left w:val="single" w:sz="4" w:space="0" w:color="auto"/>
              <w:bottom w:val="single" w:sz="4" w:space="0" w:color="auto"/>
              <w:right w:val="single" w:sz="4" w:space="0" w:color="auto"/>
            </w:tcBorders>
            <w:noWrap/>
            <w:vAlign w:val="center"/>
          </w:tcPr>
          <w:p w14:paraId="4AA6F601" w14:textId="77777777" w:rsidR="00A228EB" w:rsidRPr="00882F63" w:rsidRDefault="00A228EB" w:rsidP="00A228EB">
            <w:pPr>
              <w:spacing w:after="0"/>
              <w:jc w:val="center"/>
            </w:pPr>
            <w:r w:rsidRPr="00882F63">
              <w:t>4</w:t>
            </w:r>
          </w:p>
        </w:tc>
        <w:tc>
          <w:tcPr>
            <w:tcW w:w="5339" w:type="dxa"/>
            <w:tcBorders>
              <w:top w:val="nil"/>
              <w:left w:val="nil"/>
              <w:bottom w:val="single" w:sz="4" w:space="0" w:color="auto"/>
              <w:right w:val="single" w:sz="4" w:space="0" w:color="auto"/>
            </w:tcBorders>
            <w:vAlign w:val="center"/>
          </w:tcPr>
          <w:p w14:paraId="02386FC7" w14:textId="77777777" w:rsidR="00A228EB" w:rsidRPr="00882F63" w:rsidRDefault="00A228EB" w:rsidP="00A228EB">
            <w:pPr>
              <w:spacing w:after="0"/>
            </w:pPr>
            <w:r w:rsidRPr="00882F63">
              <w:t>Reduktor przepływu wieńcowego</w:t>
            </w:r>
          </w:p>
        </w:tc>
        <w:tc>
          <w:tcPr>
            <w:tcW w:w="851" w:type="dxa"/>
            <w:tcBorders>
              <w:top w:val="nil"/>
              <w:left w:val="nil"/>
              <w:bottom w:val="single" w:sz="4" w:space="0" w:color="auto"/>
              <w:right w:val="single" w:sz="4" w:space="0" w:color="auto"/>
            </w:tcBorders>
            <w:noWrap/>
            <w:vAlign w:val="center"/>
          </w:tcPr>
          <w:p w14:paraId="4A24D433" w14:textId="7B42AC23" w:rsidR="00A228EB" w:rsidRPr="00882F63" w:rsidRDefault="00882F63" w:rsidP="00A228EB">
            <w:pPr>
              <w:spacing w:after="0"/>
              <w:jc w:val="center"/>
            </w:pPr>
            <w:r w:rsidRPr="00882F63">
              <w:t>10</w:t>
            </w:r>
            <w:r w:rsidR="00A228EB" w:rsidRPr="00882F63">
              <w:t xml:space="preserve"> szt.</w:t>
            </w:r>
          </w:p>
        </w:tc>
        <w:tc>
          <w:tcPr>
            <w:tcW w:w="1133" w:type="dxa"/>
            <w:tcBorders>
              <w:top w:val="nil"/>
              <w:left w:val="nil"/>
              <w:bottom w:val="single" w:sz="4" w:space="0" w:color="auto"/>
              <w:right w:val="single" w:sz="4" w:space="0" w:color="auto"/>
            </w:tcBorders>
            <w:noWrap/>
            <w:vAlign w:val="center"/>
          </w:tcPr>
          <w:p w14:paraId="01ED7722"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0E000C3A"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32E1BB61"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18DE4C76" w14:textId="77777777" w:rsidR="00A228EB" w:rsidRPr="00882F63"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232804A4"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5146BCC7" w14:textId="77777777" w:rsidR="00A228EB" w:rsidRPr="00882F63"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21C4F6C9" w14:textId="77777777" w:rsidR="00A228EB" w:rsidRPr="00882F63" w:rsidRDefault="00A228EB" w:rsidP="00A228EB">
            <w:pPr>
              <w:spacing w:after="0"/>
              <w:jc w:val="center"/>
            </w:pPr>
          </w:p>
        </w:tc>
      </w:tr>
      <w:tr w:rsidR="00A228EB" w:rsidRPr="00882F63" w14:paraId="2A778F54" w14:textId="77777777" w:rsidTr="004E46C9">
        <w:trPr>
          <w:trHeight w:val="562"/>
        </w:trPr>
        <w:tc>
          <w:tcPr>
            <w:tcW w:w="557" w:type="dxa"/>
            <w:tcBorders>
              <w:top w:val="single" w:sz="4" w:space="0" w:color="auto"/>
            </w:tcBorders>
            <w:noWrap/>
            <w:vAlign w:val="center"/>
          </w:tcPr>
          <w:p w14:paraId="14A6FF9E" w14:textId="77777777" w:rsidR="00A228EB" w:rsidRPr="00882F63" w:rsidRDefault="00A228EB" w:rsidP="00A228EB">
            <w:pPr>
              <w:spacing w:after="0"/>
              <w:jc w:val="center"/>
            </w:pPr>
          </w:p>
        </w:tc>
        <w:tc>
          <w:tcPr>
            <w:tcW w:w="5339" w:type="dxa"/>
            <w:tcBorders>
              <w:top w:val="single" w:sz="4" w:space="0" w:color="auto"/>
              <w:left w:val="nil"/>
            </w:tcBorders>
            <w:vAlign w:val="center"/>
          </w:tcPr>
          <w:p w14:paraId="65A91688" w14:textId="77777777" w:rsidR="00A228EB" w:rsidRPr="00882F63" w:rsidRDefault="00A228EB" w:rsidP="00A228EB">
            <w:pPr>
              <w:spacing w:after="0"/>
            </w:pPr>
          </w:p>
        </w:tc>
        <w:tc>
          <w:tcPr>
            <w:tcW w:w="851" w:type="dxa"/>
            <w:tcBorders>
              <w:top w:val="single" w:sz="4" w:space="0" w:color="auto"/>
              <w:left w:val="nil"/>
              <w:right w:val="single" w:sz="4" w:space="0" w:color="auto"/>
            </w:tcBorders>
            <w:noWrap/>
            <w:vAlign w:val="center"/>
          </w:tcPr>
          <w:p w14:paraId="22D239D9" w14:textId="77777777" w:rsidR="00A228EB" w:rsidRPr="00882F63" w:rsidRDefault="00A228EB" w:rsidP="00A228EB">
            <w:pPr>
              <w:spacing w:after="0"/>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14:paraId="7601F685" w14:textId="77777777" w:rsidR="00A228EB" w:rsidRPr="00882F63" w:rsidRDefault="00A228EB" w:rsidP="00A228EB">
            <w:pPr>
              <w:spacing w:after="0"/>
              <w:jc w:val="center"/>
              <w:rPr>
                <w:b/>
                <w:bCs/>
              </w:rPr>
            </w:pPr>
            <w:r w:rsidRPr="00882F63">
              <w:rPr>
                <w:b/>
                <w:bCs/>
              </w:rPr>
              <w:t>Razem wartość netto:</w:t>
            </w:r>
          </w:p>
        </w:tc>
        <w:tc>
          <w:tcPr>
            <w:tcW w:w="1276" w:type="dxa"/>
            <w:tcBorders>
              <w:top w:val="single" w:sz="4" w:space="0" w:color="auto"/>
              <w:left w:val="nil"/>
              <w:bottom w:val="single" w:sz="4" w:space="0" w:color="auto"/>
              <w:right w:val="single" w:sz="4" w:space="0" w:color="auto"/>
            </w:tcBorders>
            <w:noWrap/>
            <w:vAlign w:val="center"/>
          </w:tcPr>
          <w:p w14:paraId="445B5177" w14:textId="77777777" w:rsidR="00A228EB" w:rsidRPr="00882F63" w:rsidRDefault="00A228EB" w:rsidP="00A228EB">
            <w:pPr>
              <w:spacing w:after="0"/>
              <w:jc w:val="center"/>
              <w:rPr>
                <w:b/>
                <w:bCs/>
              </w:rPr>
            </w:pP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14:paraId="7E511386" w14:textId="77777777" w:rsidR="00A228EB" w:rsidRPr="00882F63" w:rsidRDefault="00A228EB" w:rsidP="00A228EB">
            <w:pPr>
              <w:spacing w:after="0"/>
              <w:jc w:val="center"/>
              <w:rPr>
                <w:b/>
                <w:bCs/>
              </w:rPr>
            </w:pPr>
            <w:r w:rsidRPr="00882F63">
              <w:rPr>
                <w:b/>
                <w:bCs/>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0766FEF5" w14:textId="77777777" w:rsidR="00A228EB" w:rsidRPr="00882F63" w:rsidRDefault="00A228EB" w:rsidP="00A228EB">
            <w:pPr>
              <w:spacing w:after="0"/>
              <w:jc w:val="center"/>
              <w:rPr>
                <w:b/>
                <w:bCs/>
              </w:rPr>
            </w:pPr>
          </w:p>
        </w:tc>
        <w:tc>
          <w:tcPr>
            <w:tcW w:w="850" w:type="dxa"/>
            <w:tcBorders>
              <w:top w:val="single" w:sz="4" w:space="0" w:color="auto"/>
              <w:left w:val="single" w:sz="4" w:space="0" w:color="auto"/>
            </w:tcBorders>
            <w:noWrap/>
            <w:vAlign w:val="center"/>
          </w:tcPr>
          <w:p w14:paraId="154FB979" w14:textId="77777777" w:rsidR="00A228EB" w:rsidRPr="00882F63" w:rsidRDefault="00A228EB" w:rsidP="00A228EB">
            <w:pPr>
              <w:spacing w:after="0"/>
              <w:jc w:val="center"/>
            </w:pPr>
          </w:p>
        </w:tc>
        <w:tc>
          <w:tcPr>
            <w:tcW w:w="1560" w:type="dxa"/>
            <w:tcBorders>
              <w:top w:val="single" w:sz="4" w:space="0" w:color="auto"/>
              <w:left w:val="nil"/>
            </w:tcBorders>
            <w:noWrap/>
            <w:vAlign w:val="center"/>
          </w:tcPr>
          <w:p w14:paraId="2E8B20D6" w14:textId="77777777" w:rsidR="00A228EB" w:rsidRPr="00882F63" w:rsidRDefault="00A228EB" w:rsidP="00A228EB">
            <w:pPr>
              <w:spacing w:after="0"/>
              <w:jc w:val="center"/>
            </w:pPr>
          </w:p>
        </w:tc>
      </w:tr>
    </w:tbl>
    <w:p w14:paraId="47C25E56" w14:textId="77777777" w:rsidR="00A228EB" w:rsidRPr="00882F63" w:rsidRDefault="00A228EB" w:rsidP="00A228EB">
      <w:pPr>
        <w:spacing w:after="0"/>
      </w:pPr>
    </w:p>
    <w:p w14:paraId="06A9D466" w14:textId="77777777" w:rsidR="00A228EB" w:rsidRPr="00882F63" w:rsidRDefault="00A228EB" w:rsidP="00A228EB">
      <w:pPr>
        <w:spacing w:after="0"/>
      </w:pPr>
      <w:r w:rsidRPr="00882F63">
        <w:t>RAZEM słownie:       …………..……………………………………………………………………………………………………………..……………………………………. zł brutto.</w:t>
      </w:r>
    </w:p>
    <w:p w14:paraId="3C4607A6" w14:textId="77777777" w:rsidR="00A228EB" w:rsidRPr="00882F63" w:rsidRDefault="00A228EB" w:rsidP="00A228EB">
      <w:pPr>
        <w:spacing w:after="0"/>
      </w:pPr>
    </w:p>
    <w:p w14:paraId="65A046CA" w14:textId="77777777" w:rsidR="00A228EB" w:rsidRPr="00882F63" w:rsidRDefault="00A228EB" w:rsidP="00A228EB">
      <w:pPr>
        <w:spacing w:after="0"/>
      </w:pPr>
    </w:p>
    <w:p w14:paraId="50C8AB44" w14:textId="77777777" w:rsidR="00A228EB" w:rsidRPr="00882F63" w:rsidRDefault="00A228EB" w:rsidP="00A228EB">
      <w:pPr>
        <w:spacing w:after="0"/>
      </w:pPr>
      <w:bookmarkStart w:id="44" w:name="_Hlk138925873"/>
    </w:p>
    <w:p w14:paraId="3D5F4185" w14:textId="77777777" w:rsidR="00A228EB" w:rsidRPr="00882F63" w:rsidRDefault="00A228EB" w:rsidP="00A228EB">
      <w:pPr>
        <w:spacing w:after="0" w:line="240" w:lineRule="auto"/>
        <w:jc w:val="both"/>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w:t>
      </w:r>
    </w:p>
    <w:p w14:paraId="0A6161CA" w14:textId="77777777" w:rsidR="00A228EB" w:rsidRPr="00882F63" w:rsidRDefault="00A228EB" w:rsidP="00A228EB">
      <w:pPr>
        <w:spacing w:after="0" w:line="240" w:lineRule="auto"/>
        <w:ind w:left="708" w:hanging="282"/>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Miejscowość, data</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 xml:space="preserve">(Podpisy osób uprawnionych do  </w:t>
      </w:r>
      <w:r w:rsidRPr="00882F63">
        <w:rPr>
          <w:rFonts w:ascii="Calibri" w:eastAsia="Times New Roman" w:hAnsi="Calibri" w:cs="Calibri"/>
          <w:sz w:val="16"/>
          <w:szCs w:val="16"/>
          <w:lang w:eastAsia="pl-PL"/>
        </w:rPr>
        <w:br/>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składania oświadczeń woli w imieniu wykonawcy)</w:t>
      </w:r>
    </w:p>
    <w:p w14:paraId="54F12706" w14:textId="77777777" w:rsidR="00A228EB" w:rsidRPr="00882F63" w:rsidRDefault="00A228EB" w:rsidP="00A228EB">
      <w:pPr>
        <w:spacing w:after="0"/>
      </w:pPr>
    </w:p>
    <w:p w14:paraId="4272E433" w14:textId="77777777" w:rsidR="00A228EB" w:rsidRDefault="00A228EB" w:rsidP="00A228EB">
      <w:pPr>
        <w:spacing w:after="0"/>
      </w:pPr>
    </w:p>
    <w:p w14:paraId="7720A028" w14:textId="77777777" w:rsidR="00882F63" w:rsidRDefault="00882F63" w:rsidP="00A228EB">
      <w:pPr>
        <w:spacing w:after="0"/>
      </w:pPr>
    </w:p>
    <w:p w14:paraId="3063B57E" w14:textId="77777777" w:rsidR="00882F63" w:rsidRPr="00882F63" w:rsidRDefault="00882F63" w:rsidP="00A228EB">
      <w:pPr>
        <w:spacing w:after="0"/>
      </w:pPr>
    </w:p>
    <w:p w14:paraId="4CA95C42" w14:textId="77777777" w:rsidR="00A228EB" w:rsidRPr="00882F63" w:rsidRDefault="00A228EB" w:rsidP="00A228EB">
      <w:pPr>
        <w:spacing w:after="0"/>
      </w:pPr>
    </w:p>
    <w:bookmarkEnd w:id="44"/>
    <w:p w14:paraId="184520C1" w14:textId="77777777" w:rsidR="00A228EB" w:rsidRPr="00882F63" w:rsidRDefault="00A228EB" w:rsidP="00A228EB">
      <w:pPr>
        <w:tabs>
          <w:tab w:val="left" w:pos="6870"/>
        </w:tabs>
        <w:spacing w:after="0"/>
        <w:ind w:right="750"/>
      </w:pPr>
      <w:r w:rsidRPr="00882F63">
        <w:rPr>
          <w:sz w:val="18"/>
          <w:szCs w:val="18"/>
        </w:rPr>
        <w:lastRenderedPageBreak/>
        <w:t>Nazwa oferenta</w:t>
      </w:r>
    </w:p>
    <w:p w14:paraId="2F06383F"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82F63">
        <w:rPr>
          <w:b/>
        </w:rPr>
        <w:t>Zadanie nr 3</w:t>
      </w:r>
    </w:p>
    <w:tbl>
      <w:tblPr>
        <w:tblW w:w="14260" w:type="dxa"/>
        <w:tblInd w:w="53" w:type="dxa"/>
        <w:tblLayout w:type="fixed"/>
        <w:tblCellMar>
          <w:left w:w="70" w:type="dxa"/>
          <w:right w:w="70" w:type="dxa"/>
        </w:tblCellMar>
        <w:tblLook w:val="0000" w:firstRow="0" w:lastRow="0" w:firstColumn="0" w:lastColumn="0" w:noHBand="0" w:noVBand="0"/>
      </w:tblPr>
      <w:tblGrid>
        <w:gridCol w:w="557"/>
        <w:gridCol w:w="5622"/>
        <w:gridCol w:w="917"/>
        <w:gridCol w:w="1137"/>
        <w:gridCol w:w="1348"/>
        <w:gridCol w:w="425"/>
        <w:gridCol w:w="994"/>
        <w:gridCol w:w="1275"/>
        <w:gridCol w:w="850"/>
        <w:gridCol w:w="1135"/>
      </w:tblGrid>
      <w:tr w:rsidR="00882F63" w:rsidRPr="00882F63" w14:paraId="1DB98EB3"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1CA8A234" w14:textId="77777777" w:rsidR="00A228EB" w:rsidRPr="00882F63" w:rsidRDefault="00A228EB" w:rsidP="00A228EB">
            <w:pPr>
              <w:spacing w:after="0"/>
              <w:jc w:val="center"/>
              <w:rPr>
                <w:b/>
                <w:bCs/>
              </w:rPr>
            </w:pPr>
            <w:r w:rsidRPr="00882F63">
              <w:rPr>
                <w:b/>
                <w:bCs/>
              </w:rPr>
              <w:t>L.p.</w:t>
            </w:r>
          </w:p>
        </w:tc>
        <w:tc>
          <w:tcPr>
            <w:tcW w:w="5622" w:type="dxa"/>
            <w:vMerge w:val="restart"/>
            <w:tcBorders>
              <w:top w:val="single" w:sz="4" w:space="0" w:color="auto"/>
              <w:left w:val="nil"/>
              <w:right w:val="single" w:sz="4" w:space="0" w:color="auto"/>
            </w:tcBorders>
            <w:vAlign w:val="center"/>
          </w:tcPr>
          <w:p w14:paraId="0C636C27" w14:textId="77777777" w:rsidR="00A228EB" w:rsidRPr="00882F63" w:rsidRDefault="00A228EB" w:rsidP="00A228EB">
            <w:pPr>
              <w:spacing w:after="0"/>
              <w:jc w:val="center"/>
              <w:rPr>
                <w:b/>
                <w:bCs/>
              </w:rPr>
            </w:pPr>
            <w:r w:rsidRPr="00882F63">
              <w:rPr>
                <w:b/>
                <w:bCs/>
              </w:rPr>
              <w:t>Nazwa towaru</w:t>
            </w:r>
          </w:p>
        </w:tc>
        <w:tc>
          <w:tcPr>
            <w:tcW w:w="917" w:type="dxa"/>
            <w:vMerge w:val="restart"/>
            <w:tcBorders>
              <w:top w:val="single" w:sz="4" w:space="0" w:color="auto"/>
              <w:left w:val="nil"/>
              <w:right w:val="single" w:sz="4" w:space="0" w:color="auto"/>
            </w:tcBorders>
            <w:vAlign w:val="center"/>
          </w:tcPr>
          <w:p w14:paraId="5D38BDAD" w14:textId="77777777" w:rsidR="00A228EB" w:rsidRPr="00882F63" w:rsidRDefault="00A228EB" w:rsidP="00A228EB">
            <w:pPr>
              <w:spacing w:after="0"/>
              <w:jc w:val="center"/>
              <w:rPr>
                <w:b/>
                <w:bCs/>
              </w:rPr>
            </w:pPr>
            <w:r w:rsidRPr="00882F63">
              <w:rPr>
                <w:b/>
                <w:bCs/>
              </w:rPr>
              <w:t>Ilość szacunkowa</w:t>
            </w:r>
          </w:p>
        </w:tc>
        <w:tc>
          <w:tcPr>
            <w:tcW w:w="1137" w:type="dxa"/>
            <w:vMerge w:val="restart"/>
            <w:tcBorders>
              <w:top w:val="single" w:sz="4" w:space="0" w:color="auto"/>
              <w:left w:val="nil"/>
              <w:right w:val="single" w:sz="4" w:space="0" w:color="auto"/>
            </w:tcBorders>
            <w:vAlign w:val="center"/>
          </w:tcPr>
          <w:p w14:paraId="64D187D0" w14:textId="77777777" w:rsidR="00A228EB" w:rsidRPr="00882F63" w:rsidRDefault="00A228EB" w:rsidP="00A228EB">
            <w:pPr>
              <w:spacing w:after="0"/>
              <w:jc w:val="center"/>
              <w:rPr>
                <w:b/>
                <w:bCs/>
              </w:rPr>
            </w:pPr>
            <w:r w:rsidRPr="00882F63">
              <w:rPr>
                <w:b/>
                <w:bCs/>
              </w:rPr>
              <w:t>Cena jedn. netto</w:t>
            </w:r>
          </w:p>
          <w:p w14:paraId="55541AF7" w14:textId="77777777" w:rsidR="00A228EB" w:rsidRPr="00882F63" w:rsidRDefault="00A228EB" w:rsidP="00A228EB">
            <w:pPr>
              <w:spacing w:after="0"/>
              <w:jc w:val="center"/>
              <w:rPr>
                <w:b/>
                <w:bCs/>
              </w:rPr>
            </w:pPr>
            <w:r w:rsidRPr="00882F63">
              <w:rPr>
                <w:b/>
                <w:bCs/>
              </w:rPr>
              <w:t>(zł)</w:t>
            </w:r>
          </w:p>
        </w:tc>
        <w:tc>
          <w:tcPr>
            <w:tcW w:w="1348" w:type="dxa"/>
            <w:vMerge w:val="restart"/>
            <w:tcBorders>
              <w:top w:val="single" w:sz="4" w:space="0" w:color="auto"/>
              <w:left w:val="nil"/>
              <w:right w:val="single" w:sz="4" w:space="0" w:color="auto"/>
            </w:tcBorders>
            <w:vAlign w:val="center"/>
          </w:tcPr>
          <w:p w14:paraId="169B5EDC" w14:textId="77777777" w:rsidR="00A228EB" w:rsidRPr="00882F63" w:rsidRDefault="00A228EB" w:rsidP="00A228EB">
            <w:pPr>
              <w:spacing w:after="0"/>
              <w:jc w:val="center"/>
              <w:rPr>
                <w:b/>
                <w:bCs/>
              </w:rPr>
            </w:pPr>
            <w:r w:rsidRPr="00882F63">
              <w:rPr>
                <w:b/>
                <w:bCs/>
              </w:rPr>
              <w:t>Wartość netto</w:t>
            </w:r>
          </w:p>
          <w:p w14:paraId="6192CB54" w14:textId="77777777" w:rsidR="00A228EB" w:rsidRPr="00882F63" w:rsidRDefault="00A228EB" w:rsidP="00A228EB">
            <w:pPr>
              <w:spacing w:after="0"/>
              <w:jc w:val="center"/>
              <w:rPr>
                <w:b/>
                <w:bCs/>
              </w:rPr>
            </w:pPr>
            <w:r w:rsidRPr="00882F63">
              <w:rPr>
                <w:b/>
                <w:bCs/>
              </w:rPr>
              <w:t>(zł)</w:t>
            </w:r>
          </w:p>
        </w:tc>
        <w:tc>
          <w:tcPr>
            <w:tcW w:w="1419" w:type="dxa"/>
            <w:gridSpan w:val="2"/>
            <w:tcBorders>
              <w:top w:val="single" w:sz="4" w:space="0" w:color="auto"/>
              <w:left w:val="nil"/>
              <w:bottom w:val="single" w:sz="4" w:space="0" w:color="auto"/>
              <w:right w:val="single" w:sz="4" w:space="0" w:color="auto"/>
            </w:tcBorders>
            <w:vAlign w:val="center"/>
          </w:tcPr>
          <w:p w14:paraId="578F3233" w14:textId="77777777" w:rsidR="00A228EB" w:rsidRPr="00882F63" w:rsidRDefault="00A228EB" w:rsidP="00A228EB">
            <w:pPr>
              <w:spacing w:after="0"/>
              <w:jc w:val="center"/>
              <w:rPr>
                <w:b/>
                <w:bCs/>
              </w:rPr>
            </w:pPr>
            <w:r w:rsidRPr="00882F63">
              <w:rPr>
                <w:b/>
                <w:bCs/>
              </w:rPr>
              <w:t>VAT</w:t>
            </w:r>
          </w:p>
        </w:tc>
        <w:tc>
          <w:tcPr>
            <w:tcW w:w="1275" w:type="dxa"/>
            <w:vMerge w:val="restart"/>
            <w:tcBorders>
              <w:top w:val="single" w:sz="4" w:space="0" w:color="auto"/>
              <w:left w:val="nil"/>
              <w:right w:val="single" w:sz="4" w:space="0" w:color="auto"/>
            </w:tcBorders>
            <w:vAlign w:val="center"/>
          </w:tcPr>
          <w:p w14:paraId="2B85C2D1" w14:textId="77777777" w:rsidR="00A228EB" w:rsidRPr="00882F63" w:rsidRDefault="00A228EB" w:rsidP="00A228EB">
            <w:pPr>
              <w:spacing w:after="0"/>
              <w:jc w:val="center"/>
              <w:rPr>
                <w:b/>
                <w:bCs/>
              </w:rPr>
            </w:pPr>
            <w:r w:rsidRPr="00882F63">
              <w:rPr>
                <w:b/>
                <w:bCs/>
              </w:rPr>
              <w:t>Wartość brutto</w:t>
            </w:r>
          </w:p>
          <w:p w14:paraId="458FA22B" w14:textId="77777777" w:rsidR="00A228EB" w:rsidRPr="00882F63" w:rsidRDefault="00A228EB" w:rsidP="00A228EB">
            <w:pPr>
              <w:spacing w:after="0"/>
              <w:jc w:val="center"/>
              <w:rPr>
                <w:b/>
                <w:bCs/>
              </w:rPr>
            </w:pPr>
            <w:r w:rsidRPr="00882F63">
              <w:rPr>
                <w:b/>
                <w:bCs/>
              </w:rPr>
              <w:t>(zł)</w:t>
            </w:r>
          </w:p>
        </w:tc>
        <w:tc>
          <w:tcPr>
            <w:tcW w:w="850" w:type="dxa"/>
            <w:vMerge w:val="restart"/>
            <w:tcBorders>
              <w:top w:val="single" w:sz="4" w:space="0" w:color="auto"/>
              <w:left w:val="nil"/>
              <w:right w:val="single" w:sz="4" w:space="0" w:color="auto"/>
            </w:tcBorders>
            <w:vAlign w:val="center"/>
          </w:tcPr>
          <w:p w14:paraId="324D2815" w14:textId="77777777" w:rsidR="00A228EB" w:rsidRPr="00882F63" w:rsidRDefault="00A228EB" w:rsidP="00A228EB">
            <w:pPr>
              <w:spacing w:after="0"/>
              <w:jc w:val="center"/>
              <w:rPr>
                <w:b/>
                <w:bCs/>
              </w:rPr>
            </w:pPr>
            <w:r w:rsidRPr="00882F63">
              <w:rPr>
                <w:b/>
                <w:bCs/>
              </w:rPr>
              <w:t>Nr katalogowy</w:t>
            </w:r>
          </w:p>
        </w:tc>
        <w:tc>
          <w:tcPr>
            <w:tcW w:w="1135" w:type="dxa"/>
            <w:vMerge w:val="restart"/>
            <w:tcBorders>
              <w:top w:val="single" w:sz="4" w:space="0" w:color="auto"/>
              <w:left w:val="nil"/>
              <w:right w:val="single" w:sz="4" w:space="0" w:color="auto"/>
            </w:tcBorders>
            <w:vAlign w:val="center"/>
          </w:tcPr>
          <w:p w14:paraId="55078D03" w14:textId="77777777" w:rsidR="00A228EB" w:rsidRPr="00882F63" w:rsidRDefault="00A228EB" w:rsidP="00A228EB">
            <w:pPr>
              <w:spacing w:after="0"/>
              <w:jc w:val="center"/>
              <w:rPr>
                <w:b/>
                <w:bCs/>
              </w:rPr>
            </w:pPr>
            <w:r w:rsidRPr="00882F63">
              <w:rPr>
                <w:b/>
                <w:bCs/>
              </w:rPr>
              <w:t>Nazwa handlowa</w:t>
            </w:r>
          </w:p>
        </w:tc>
      </w:tr>
      <w:tr w:rsidR="00882F63" w:rsidRPr="00882F63" w14:paraId="44DA08B2"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72A41E00" w14:textId="77777777" w:rsidR="00A228EB" w:rsidRPr="00882F63" w:rsidRDefault="00A228EB" w:rsidP="00A228EB">
            <w:pPr>
              <w:spacing w:after="0"/>
              <w:jc w:val="center"/>
              <w:rPr>
                <w:b/>
                <w:bCs/>
              </w:rPr>
            </w:pPr>
          </w:p>
        </w:tc>
        <w:tc>
          <w:tcPr>
            <w:tcW w:w="5622" w:type="dxa"/>
            <w:vMerge/>
            <w:tcBorders>
              <w:left w:val="nil"/>
              <w:bottom w:val="single" w:sz="4" w:space="0" w:color="auto"/>
              <w:right w:val="single" w:sz="4" w:space="0" w:color="auto"/>
            </w:tcBorders>
            <w:vAlign w:val="center"/>
          </w:tcPr>
          <w:p w14:paraId="1D1FCFF3" w14:textId="77777777" w:rsidR="00A228EB" w:rsidRPr="00882F63" w:rsidRDefault="00A228EB" w:rsidP="00A228EB">
            <w:pPr>
              <w:spacing w:after="0"/>
              <w:jc w:val="center"/>
              <w:rPr>
                <w:b/>
                <w:bCs/>
              </w:rPr>
            </w:pPr>
          </w:p>
        </w:tc>
        <w:tc>
          <w:tcPr>
            <w:tcW w:w="917" w:type="dxa"/>
            <w:vMerge/>
            <w:tcBorders>
              <w:left w:val="nil"/>
              <w:bottom w:val="single" w:sz="4" w:space="0" w:color="auto"/>
              <w:right w:val="single" w:sz="4" w:space="0" w:color="auto"/>
            </w:tcBorders>
            <w:vAlign w:val="center"/>
          </w:tcPr>
          <w:p w14:paraId="6879711F" w14:textId="77777777" w:rsidR="00A228EB" w:rsidRPr="00882F63" w:rsidRDefault="00A228EB" w:rsidP="00A228EB">
            <w:pPr>
              <w:spacing w:after="0"/>
              <w:jc w:val="center"/>
              <w:rPr>
                <w:b/>
                <w:bCs/>
              </w:rPr>
            </w:pPr>
          </w:p>
        </w:tc>
        <w:tc>
          <w:tcPr>
            <w:tcW w:w="1137" w:type="dxa"/>
            <w:vMerge/>
            <w:tcBorders>
              <w:left w:val="nil"/>
              <w:bottom w:val="single" w:sz="4" w:space="0" w:color="auto"/>
              <w:right w:val="single" w:sz="4" w:space="0" w:color="auto"/>
            </w:tcBorders>
            <w:vAlign w:val="center"/>
          </w:tcPr>
          <w:p w14:paraId="15F595EB" w14:textId="77777777" w:rsidR="00A228EB" w:rsidRPr="00882F63" w:rsidRDefault="00A228EB" w:rsidP="00A228EB">
            <w:pPr>
              <w:spacing w:after="0"/>
              <w:jc w:val="center"/>
              <w:rPr>
                <w:b/>
                <w:bCs/>
              </w:rPr>
            </w:pPr>
          </w:p>
        </w:tc>
        <w:tc>
          <w:tcPr>
            <w:tcW w:w="1348" w:type="dxa"/>
            <w:vMerge/>
            <w:tcBorders>
              <w:left w:val="nil"/>
              <w:bottom w:val="single" w:sz="4" w:space="0" w:color="auto"/>
              <w:right w:val="single" w:sz="4" w:space="0" w:color="auto"/>
            </w:tcBorders>
            <w:vAlign w:val="center"/>
          </w:tcPr>
          <w:p w14:paraId="0985222E" w14:textId="77777777" w:rsidR="00A228EB" w:rsidRPr="00882F63"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537CEEF7" w14:textId="77777777" w:rsidR="00A228EB" w:rsidRPr="00882F63" w:rsidRDefault="00A228EB" w:rsidP="00A228EB">
            <w:pPr>
              <w:spacing w:after="0"/>
              <w:jc w:val="center"/>
              <w:rPr>
                <w:b/>
                <w:bCs/>
              </w:rPr>
            </w:pPr>
            <w:r w:rsidRPr="00882F63">
              <w:rPr>
                <w:b/>
                <w:bCs/>
              </w:rPr>
              <w:t>%</w:t>
            </w:r>
          </w:p>
        </w:tc>
        <w:tc>
          <w:tcPr>
            <w:tcW w:w="994" w:type="dxa"/>
            <w:tcBorders>
              <w:top w:val="single" w:sz="4" w:space="0" w:color="auto"/>
              <w:left w:val="nil"/>
              <w:bottom w:val="single" w:sz="4" w:space="0" w:color="auto"/>
              <w:right w:val="single" w:sz="4" w:space="0" w:color="auto"/>
            </w:tcBorders>
            <w:vAlign w:val="center"/>
          </w:tcPr>
          <w:p w14:paraId="7AE852AB" w14:textId="77777777" w:rsidR="00A228EB" w:rsidRPr="00882F63" w:rsidRDefault="00A228EB" w:rsidP="00A228EB">
            <w:pPr>
              <w:spacing w:after="0"/>
              <w:jc w:val="center"/>
              <w:rPr>
                <w:b/>
                <w:bCs/>
              </w:rPr>
            </w:pPr>
            <w:r w:rsidRPr="00882F63">
              <w:rPr>
                <w:b/>
                <w:bCs/>
              </w:rPr>
              <w:t>Wartość</w:t>
            </w:r>
          </w:p>
          <w:p w14:paraId="3DB85B43" w14:textId="77777777" w:rsidR="00A228EB" w:rsidRPr="00882F63" w:rsidRDefault="00A228EB" w:rsidP="00A228EB">
            <w:pPr>
              <w:spacing w:after="0"/>
              <w:jc w:val="center"/>
              <w:rPr>
                <w:b/>
                <w:bCs/>
              </w:rPr>
            </w:pPr>
            <w:r w:rsidRPr="00882F63">
              <w:rPr>
                <w:b/>
                <w:bCs/>
              </w:rPr>
              <w:t>(zł)</w:t>
            </w:r>
          </w:p>
        </w:tc>
        <w:tc>
          <w:tcPr>
            <w:tcW w:w="1275" w:type="dxa"/>
            <w:vMerge/>
            <w:tcBorders>
              <w:left w:val="nil"/>
              <w:bottom w:val="single" w:sz="4" w:space="0" w:color="auto"/>
              <w:right w:val="single" w:sz="4" w:space="0" w:color="auto"/>
            </w:tcBorders>
            <w:vAlign w:val="center"/>
          </w:tcPr>
          <w:p w14:paraId="6491FDF7" w14:textId="77777777" w:rsidR="00A228EB" w:rsidRPr="00882F63"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4FC8EAC2" w14:textId="77777777" w:rsidR="00A228EB" w:rsidRPr="00882F63"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69E3023F" w14:textId="77777777" w:rsidR="00A228EB" w:rsidRPr="00882F63" w:rsidRDefault="00A228EB" w:rsidP="00A228EB">
            <w:pPr>
              <w:spacing w:after="0"/>
              <w:jc w:val="center"/>
              <w:rPr>
                <w:b/>
                <w:bCs/>
              </w:rPr>
            </w:pPr>
          </w:p>
        </w:tc>
      </w:tr>
      <w:tr w:rsidR="00882F63" w:rsidRPr="00882F63" w14:paraId="499A4069" w14:textId="77777777" w:rsidTr="004E46C9">
        <w:trPr>
          <w:trHeight w:val="800"/>
        </w:trPr>
        <w:tc>
          <w:tcPr>
            <w:tcW w:w="557" w:type="dxa"/>
            <w:tcBorders>
              <w:top w:val="nil"/>
              <w:left w:val="single" w:sz="4" w:space="0" w:color="auto"/>
              <w:bottom w:val="single" w:sz="4" w:space="0" w:color="auto"/>
              <w:right w:val="single" w:sz="4" w:space="0" w:color="auto"/>
            </w:tcBorders>
            <w:noWrap/>
            <w:vAlign w:val="center"/>
          </w:tcPr>
          <w:p w14:paraId="7B8C7E62" w14:textId="77777777" w:rsidR="00A228EB" w:rsidRPr="00882F63" w:rsidRDefault="00A228EB" w:rsidP="00A228EB">
            <w:pPr>
              <w:spacing w:after="0"/>
              <w:jc w:val="center"/>
            </w:pPr>
            <w:r w:rsidRPr="00882F63">
              <w:t>1</w:t>
            </w:r>
          </w:p>
        </w:tc>
        <w:tc>
          <w:tcPr>
            <w:tcW w:w="5622" w:type="dxa"/>
            <w:tcBorders>
              <w:top w:val="nil"/>
              <w:left w:val="nil"/>
              <w:bottom w:val="single" w:sz="4" w:space="0" w:color="auto"/>
              <w:right w:val="single" w:sz="4" w:space="0" w:color="auto"/>
            </w:tcBorders>
            <w:vAlign w:val="center"/>
          </w:tcPr>
          <w:p w14:paraId="57D9811E" w14:textId="77777777" w:rsidR="00A228EB" w:rsidRPr="00882F63" w:rsidRDefault="00A228EB" w:rsidP="00A228EB">
            <w:pPr>
              <w:spacing w:after="0"/>
            </w:pPr>
            <w:r w:rsidRPr="00882F63">
              <w:t>Prowadnik do pomiaru cząstkowej rezerwy przepływu w systemie elektronicznym</w:t>
            </w:r>
          </w:p>
        </w:tc>
        <w:tc>
          <w:tcPr>
            <w:tcW w:w="917" w:type="dxa"/>
            <w:tcBorders>
              <w:top w:val="nil"/>
              <w:left w:val="nil"/>
              <w:bottom w:val="single" w:sz="4" w:space="0" w:color="auto"/>
              <w:right w:val="single" w:sz="4" w:space="0" w:color="auto"/>
            </w:tcBorders>
            <w:noWrap/>
            <w:vAlign w:val="center"/>
          </w:tcPr>
          <w:p w14:paraId="4E3B3E21" w14:textId="77777777" w:rsidR="00A228EB" w:rsidRPr="00882F63" w:rsidRDefault="00A228EB" w:rsidP="00A228EB">
            <w:pPr>
              <w:spacing w:after="0"/>
              <w:jc w:val="center"/>
            </w:pPr>
            <w:r w:rsidRPr="00882F63">
              <w:t>100 szt.</w:t>
            </w:r>
          </w:p>
        </w:tc>
        <w:tc>
          <w:tcPr>
            <w:tcW w:w="1137" w:type="dxa"/>
            <w:tcBorders>
              <w:top w:val="nil"/>
              <w:left w:val="nil"/>
              <w:bottom w:val="single" w:sz="4" w:space="0" w:color="auto"/>
              <w:right w:val="single" w:sz="4" w:space="0" w:color="auto"/>
            </w:tcBorders>
            <w:noWrap/>
            <w:vAlign w:val="center"/>
          </w:tcPr>
          <w:p w14:paraId="51CB56D9" w14:textId="77777777" w:rsidR="00A228EB" w:rsidRPr="00882F63" w:rsidRDefault="00A228EB" w:rsidP="00A228EB">
            <w:pPr>
              <w:spacing w:after="0"/>
              <w:jc w:val="center"/>
            </w:pPr>
          </w:p>
        </w:tc>
        <w:tc>
          <w:tcPr>
            <w:tcW w:w="1348" w:type="dxa"/>
            <w:tcBorders>
              <w:top w:val="nil"/>
              <w:left w:val="nil"/>
              <w:bottom w:val="single" w:sz="4" w:space="0" w:color="auto"/>
              <w:right w:val="single" w:sz="4" w:space="0" w:color="auto"/>
            </w:tcBorders>
            <w:noWrap/>
            <w:vAlign w:val="center"/>
          </w:tcPr>
          <w:p w14:paraId="00CF9B07"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377B0701" w14:textId="77777777" w:rsidR="00A228EB" w:rsidRPr="00882F63" w:rsidRDefault="00A228EB" w:rsidP="00A228EB">
            <w:pPr>
              <w:spacing w:after="0"/>
              <w:jc w:val="center"/>
            </w:pPr>
          </w:p>
        </w:tc>
        <w:tc>
          <w:tcPr>
            <w:tcW w:w="994" w:type="dxa"/>
            <w:tcBorders>
              <w:top w:val="nil"/>
              <w:left w:val="nil"/>
              <w:bottom w:val="single" w:sz="4" w:space="0" w:color="auto"/>
              <w:right w:val="single" w:sz="4" w:space="0" w:color="auto"/>
            </w:tcBorders>
            <w:vAlign w:val="center"/>
          </w:tcPr>
          <w:p w14:paraId="05C87255" w14:textId="77777777" w:rsidR="00A228EB" w:rsidRPr="00882F63"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75D6D1F6"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4D41B537" w14:textId="77777777" w:rsidR="00A228EB" w:rsidRPr="00882F63"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6CD1D9B7" w14:textId="77777777" w:rsidR="00A228EB" w:rsidRPr="00882F63" w:rsidRDefault="00A228EB" w:rsidP="00A228EB">
            <w:pPr>
              <w:spacing w:after="0"/>
              <w:jc w:val="center"/>
            </w:pPr>
          </w:p>
        </w:tc>
      </w:tr>
      <w:tr w:rsidR="00882F63" w:rsidRPr="00882F63" w14:paraId="7AE96A42" w14:textId="77777777" w:rsidTr="004E46C9">
        <w:trPr>
          <w:trHeight w:val="556"/>
        </w:trPr>
        <w:tc>
          <w:tcPr>
            <w:tcW w:w="557" w:type="dxa"/>
            <w:tcBorders>
              <w:top w:val="nil"/>
              <w:left w:val="single" w:sz="4" w:space="0" w:color="auto"/>
              <w:bottom w:val="single" w:sz="4" w:space="0" w:color="auto"/>
              <w:right w:val="single" w:sz="4" w:space="0" w:color="auto"/>
            </w:tcBorders>
            <w:noWrap/>
            <w:vAlign w:val="center"/>
          </w:tcPr>
          <w:p w14:paraId="3DA5CA98" w14:textId="77777777" w:rsidR="00A228EB" w:rsidRPr="00882F63" w:rsidRDefault="00A228EB" w:rsidP="00A228EB">
            <w:pPr>
              <w:spacing w:after="0"/>
              <w:jc w:val="center"/>
            </w:pPr>
            <w:r w:rsidRPr="00882F63">
              <w:t>2</w:t>
            </w:r>
          </w:p>
        </w:tc>
        <w:tc>
          <w:tcPr>
            <w:tcW w:w="5622" w:type="dxa"/>
            <w:tcBorders>
              <w:top w:val="nil"/>
              <w:left w:val="nil"/>
              <w:bottom w:val="single" w:sz="4" w:space="0" w:color="auto"/>
              <w:right w:val="single" w:sz="4" w:space="0" w:color="auto"/>
            </w:tcBorders>
            <w:vAlign w:val="center"/>
          </w:tcPr>
          <w:p w14:paraId="1C5A09E1" w14:textId="77777777" w:rsidR="00A228EB" w:rsidRPr="00882F63" w:rsidRDefault="00A228EB" w:rsidP="00A228EB">
            <w:pPr>
              <w:spacing w:after="0"/>
            </w:pPr>
            <w:r w:rsidRPr="00882F63">
              <w:t>Sonda do ultrasonografii wewnątrznaczyniowej</w:t>
            </w:r>
          </w:p>
        </w:tc>
        <w:tc>
          <w:tcPr>
            <w:tcW w:w="917" w:type="dxa"/>
            <w:tcBorders>
              <w:top w:val="nil"/>
              <w:left w:val="nil"/>
              <w:bottom w:val="single" w:sz="4" w:space="0" w:color="auto"/>
              <w:right w:val="single" w:sz="4" w:space="0" w:color="auto"/>
            </w:tcBorders>
            <w:noWrap/>
            <w:vAlign w:val="center"/>
          </w:tcPr>
          <w:p w14:paraId="4539BC5A" w14:textId="4F40BCC3" w:rsidR="00A228EB" w:rsidRPr="00882F63" w:rsidRDefault="00A228EB" w:rsidP="00A228EB">
            <w:pPr>
              <w:spacing w:after="0"/>
              <w:jc w:val="center"/>
            </w:pPr>
            <w:r w:rsidRPr="00882F63">
              <w:t>1</w:t>
            </w:r>
            <w:r w:rsidR="00882F63" w:rsidRPr="00882F63">
              <w:t>5</w:t>
            </w:r>
            <w:r w:rsidRPr="00882F63">
              <w:t>0 szt.</w:t>
            </w:r>
          </w:p>
        </w:tc>
        <w:tc>
          <w:tcPr>
            <w:tcW w:w="1137" w:type="dxa"/>
            <w:tcBorders>
              <w:top w:val="nil"/>
              <w:left w:val="nil"/>
              <w:bottom w:val="single" w:sz="4" w:space="0" w:color="auto"/>
              <w:right w:val="single" w:sz="4" w:space="0" w:color="auto"/>
            </w:tcBorders>
            <w:noWrap/>
            <w:vAlign w:val="center"/>
          </w:tcPr>
          <w:p w14:paraId="52FBAAB3" w14:textId="77777777" w:rsidR="00A228EB" w:rsidRPr="00882F63" w:rsidRDefault="00A228EB" w:rsidP="00A228EB">
            <w:pPr>
              <w:spacing w:after="0"/>
              <w:jc w:val="center"/>
            </w:pPr>
          </w:p>
        </w:tc>
        <w:tc>
          <w:tcPr>
            <w:tcW w:w="1348" w:type="dxa"/>
            <w:tcBorders>
              <w:top w:val="nil"/>
              <w:left w:val="nil"/>
              <w:bottom w:val="single" w:sz="4" w:space="0" w:color="auto"/>
              <w:right w:val="single" w:sz="4" w:space="0" w:color="auto"/>
            </w:tcBorders>
            <w:noWrap/>
            <w:vAlign w:val="center"/>
          </w:tcPr>
          <w:p w14:paraId="1BD08559"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29986586" w14:textId="77777777" w:rsidR="00A228EB" w:rsidRPr="00882F63" w:rsidRDefault="00A228EB" w:rsidP="00A228EB">
            <w:pPr>
              <w:spacing w:after="0"/>
              <w:jc w:val="center"/>
            </w:pPr>
          </w:p>
        </w:tc>
        <w:tc>
          <w:tcPr>
            <w:tcW w:w="994" w:type="dxa"/>
            <w:tcBorders>
              <w:top w:val="nil"/>
              <w:left w:val="nil"/>
              <w:bottom w:val="single" w:sz="4" w:space="0" w:color="auto"/>
              <w:right w:val="single" w:sz="4" w:space="0" w:color="auto"/>
            </w:tcBorders>
            <w:vAlign w:val="center"/>
          </w:tcPr>
          <w:p w14:paraId="567B9660" w14:textId="77777777" w:rsidR="00A228EB" w:rsidRPr="00882F63"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5E44D2C4" w14:textId="77777777" w:rsidR="00A228EB" w:rsidRPr="00882F63"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115686A4" w14:textId="77777777" w:rsidR="00A228EB" w:rsidRPr="00882F63"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3F780876" w14:textId="77777777" w:rsidR="00A228EB" w:rsidRPr="00882F63" w:rsidRDefault="00A228EB" w:rsidP="00A228EB">
            <w:pPr>
              <w:spacing w:after="0"/>
              <w:jc w:val="center"/>
            </w:pPr>
          </w:p>
        </w:tc>
      </w:tr>
      <w:tr w:rsidR="00882F63" w:rsidRPr="00882F63" w14:paraId="48F56B4D"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679E6C8C" w14:textId="77777777" w:rsidR="00A228EB" w:rsidRPr="00882F63" w:rsidRDefault="00A228EB" w:rsidP="00A228EB">
            <w:pPr>
              <w:spacing w:after="0"/>
              <w:jc w:val="center"/>
            </w:pPr>
            <w:r w:rsidRPr="00882F63">
              <w:t>3</w:t>
            </w:r>
          </w:p>
        </w:tc>
        <w:tc>
          <w:tcPr>
            <w:tcW w:w="5622" w:type="dxa"/>
            <w:tcBorders>
              <w:top w:val="single" w:sz="4" w:space="0" w:color="auto"/>
              <w:left w:val="nil"/>
              <w:bottom w:val="single" w:sz="4" w:space="0" w:color="auto"/>
              <w:right w:val="single" w:sz="4" w:space="0" w:color="auto"/>
            </w:tcBorders>
            <w:vAlign w:val="center"/>
          </w:tcPr>
          <w:p w14:paraId="43B71964" w14:textId="77777777" w:rsidR="00A228EB" w:rsidRPr="00882F63" w:rsidRDefault="00A228EB" w:rsidP="00A228EB">
            <w:pPr>
              <w:spacing w:after="0"/>
            </w:pPr>
            <w:r w:rsidRPr="00882F63">
              <w:rPr>
                <w:b/>
              </w:rPr>
              <w:t>Najem konsoli do ultrasonografii wewnątrznaczyniowej</w:t>
            </w:r>
            <w:r w:rsidRPr="00882F63">
              <w:t xml:space="preserve"> – system z funkcją IVUS w wersji do użycia z sondą elektroniczną oraz opcja pomiaru gradientu </w:t>
            </w:r>
            <w:proofErr w:type="spellStart"/>
            <w:r w:rsidRPr="00882F63">
              <w:t>przezzwężeniowego</w:t>
            </w:r>
            <w:proofErr w:type="spellEnd"/>
            <w:r w:rsidRPr="00882F63">
              <w:t xml:space="preserve"> FFR i pomiaru wskaźnika oceny istotności zmiany opartego o pomiar ciśnień bez użycia adenozyny oraz 1 przegląd techniczny w ciągu roku</w:t>
            </w:r>
          </w:p>
        </w:tc>
        <w:tc>
          <w:tcPr>
            <w:tcW w:w="917" w:type="dxa"/>
            <w:tcBorders>
              <w:top w:val="single" w:sz="4" w:space="0" w:color="auto"/>
              <w:left w:val="nil"/>
              <w:bottom w:val="single" w:sz="4" w:space="0" w:color="auto"/>
              <w:right w:val="single" w:sz="4" w:space="0" w:color="auto"/>
            </w:tcBorders>
            <w:noWrap/>
            <w:vAlign w:val="center"/>
          </w:tcPr>
          <w:p w14:paraId="6255E5B2" w14:textId="77777777" w:rsidR="00A228EB" w:rsidRPr="00882F63" w:rsidRDefault="00A228EB" w:rsidP="00A228EB">
            <w:pPr>
              <w:spacing w:after="0"/>
              <w:jc w:val="center"/>
            </w:pPr>
            <w:r w:rsidRPr="00882F63">
              <w:t>rok</w:t>
            </w:r>
          </w:p>
        </w:tc>
        <w:tc>
          <w:tcPr>
            <w:tcW w:w="1137" w:type="dxa"/>
            <w:tcBorders>
              <w:top w:val="nil"/>
              <w:left w:val="nil"/>
              <w:bottom w:val="single" w:sz="4" w:space="0" w:color="auto"/>
              <w:right w:val="single" w:sz="4" w:space="0" w:color="auto"/>
            </w:tcBorders>
            <w:noWrap/>
            <w:vAlign w:val="center"/>
          </w:tcPr>
          <w:p w14:paraId="1459CBBD" w14:textId="77777777" w:rsidR="00A228EB" w:rsidRPr="00882F63" w:rsidRDefault="00A228EB" w:rsidP="00A228EB">
            <w:pPr>
              <w:spacing w:after="0"/>
              <w:jc w:val="center"/>
            </w:pPr>
          </w:p>
        </w:tc>
        <w:tc>
          <w:tcPr>
            <w:tcW w:w="1348" w:type="dxa"/>
            <w:tcBorders>
              <w:top w:val="nil"/>
              <w:left w:val="nil"/>
              <w:bottom w:val="single" w:sz="4" w:space="0" w:color="auto"/>
              <w:right w:val="single" w:sz="4" w:space="0" w:color="auto"/>
            </w:tcBorders>
            <w:noWrap/>
            <w:vAlign w:val="center"/>
          </w:tcPr>
          <w:p w14:paraId="53E9BE9E"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49428CA3" w14:textId="77777777" w:rsidR="00A228EB" w:rsidRPr="00882F63" w:rsidRDefault="00A228EB" w:rsidP="00A228EB">
            <w:pPr>
              <w:spacing w:after="0"/>
              <w:jc w:val="center"/>
            </w:pPr>
          </w:p>
        </w:tc>
        <w:tc>
          <w:tcPr>
            <w:tcW w:w="994" w:type="dxa"/>
            <w:tcBorders>
              <w:top w:val="nil"/>
              <w:left w:val="nil"/>
              <w:bottom w:val="single" w:sz="4" w:space="0" w:color="auto"/>
              <w:right w:val="single" w:sz="4" w:space="0" w:color="auto"/>
            </w:tcBorders>
            <w:vAlign w:val="center"/>
          </w:tcPr>
          <w:p w14:paraId="191A2FDF" w14:textId="77777777" w:rsidR="00A228EB" w:rsidRPr="00882F63" w:rsidRDefault="00A228EB" w:rsidP="00A228EB">
            <w:pPr>
              <w:spacing w:after="0"/>
              <w:jc w:val="center"/>
            </w:pPr>
          </w:p>
        </w:tc>
        <w:tc>
          <w:tcPr>
            <w:tcW w:w="1275" w:type="dxa"/>
            <w:tcBorders>
              <w:top w:val="single" w:sz="4" w:space="0" w:color="auto"/>
              <w:left w:val="nil"/>
              <w:bottom w:val="single" w:sz="4" w:space="0" w:color="auto"/>
              <w:right w:val="single" w:sz="4" w:space="0" w:color="auto"/>
            </w:tcBorders>
            <w:noWrap/>
            <w:vAlign w:val="center"/>
          </w:tcPr>
          <w:p w14:paraId="1CAB2BA5" w14:textId="77777777" w:rsidR="00A228EB" w:rsidRPr="00882F63" w:rsidRDefault="00A228EB" w:rsidP="00A228EB">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6DB6242B" w14:textId="77777777" w:rsidR="00A228EB" w:rsidRPr="00882F63" w:rsidRDefault="00A228EB" w:rsidP="00A228EB">
            <w:pPr>
              <w:spacing w:after="0"/>
              <w:jc w:val="center"/>
            </w:pPr>
          </w:p>
        </w:tc>
        <w:tc>
          <w:tcPr>
            <w:tcW w:w="1135" w:type="dxa"/>
            <w:tcBorders>
              <w:top w:val="single" w:sz="4" w:space="0" w:color="auto"/>
              <w:left w:val="nil"/>
              <w:bottom w:val="single" w:sz="4" w:space="0" w:color="auto"/>
              <w:right w:val="single" w:sz="4" w:space="0" w:color="auto"/>
            </w:tcBorders>
            <w:noWrap/>
            <w:vAlign w:val="center"/>
          </w:tcPr>
          <w:p w14:paraId="7F966D8B" w14:textId="77777777" w:rsidR="00A228EB" w:rsidRPr="00882F63" w:rsidRDefault="00A228EB" w:rsidP="00A228EB">
            <w:pPr>
              <w:spacing w:after="0"/>
              <w:jc w:val="center"/>
            </w:pPr>
          </w:p>
        </w:tc>
      </w:tr>
      <w:tr w:rsidR="00A228EB" w:rsidRPr="00882F63" w14:paraId="1BC7B5E8" w14:textId="77777777" w:rsidTr="004E46C9">
        <w:trPr>
          <w:trHeight w:val="959"/>
        </w:trPr>
        <w:tc>
          <w:tcPr>
            <w:tcW w:w="557" w:type="dxa"/>
            <w:tcBorders>
              <w:top w:val="single" w:sz="4" w:space="0" w:color="auto"/>
            </w:tcBorders>
            <w:noWrap/>
            <w:vAlign w:val="center"/>
          </w:tcPr>
          <w:p w14:paraId="0A2241EB" w14:textId="77777777" w:rsidR="00A228EB" w:rsidRPr="00882F63" w:rsidRDefault="00A228EB" w:rsidP="00A228EB">
            <w:pPr>
              <w:spacing w:after="0"/>
              <w:jc w:val="center"/>
            </w:pPr>
          </w:p>
        </w:tc>
        <w:tc>
          <w:tcPr>
            <w:tcW w:w="5622" w:type="dxa"/>
            <w:tcBorders>
              <w:top w:val="single" w:sz="4" w:space="0" w:color="auto"/>
              <w:left w:val="nil"/>
            </w:tcBorders>
            <w:vAlign w:val="center"/>
          </w:tcPr>
          <w:p w14:paraId="5F4778C9" w14:textId="77777777" w:rsidR="00A228EB" w:rsidRPr="00882F63" w:rsidRDefault="00A228EB" w:rsidP="00A228EB">
            <w:pPr>
              <w:spacing w:after="0"/>
              <w:rPr>
                <w:bCs/>
              </w:rPr>
            </w:pPr>
          </w:p>
        </w:tc>
        <w:tc>
          <w:tcPr>
            <w:tcW w:w="917" w:type="dxa"/>
            <w:tcBorders>
              <w:top w:val="single" w:sz="4" w:space="0" w:color="auto"/>
              <w:left w:val="nil"/>
              <w:right w:val="single" w:sz="4" w:space="0" w:color="auto"/>
            </w:tcBorders>
            <w:noWrap/>
            <w:vAlign w:val="center"/>
          </w:tcPr>
          <w:p w14:paraId="53F19B7F" w14:textId="77777777" w:rsidR="00A228EB" w:rsidRPr="00882F63" w:rsidRDefault="00A228EB" w:rsidP="00A228EB">
            <w:pPr>
              <w:spacing w:after="0"/>
              <w:jc w:val="center"/>
            </w:pPr>
          </w:p>
        </w:tc>
        <w:tc>
          <w:tcPr>
            <w:tcW w:w="1137" w:type="dxa"/>
            <w:tcBorders>
              <w:top w:val="single" w:sz="4" w:space="0" w:color="auto"/>
              <w:left w:val="single" w:sz="4" w:space="0" w:color="auto"/>
              <w:bottom w:val="single" w:sz="4" w:space="0" w:color="auto"/>
              <w:right w:val="single" w:sz="4" w:space="0" w:color="auto"/>
            </w:tcBorders>
            <w:noWrap/>
            <w:vAlign w:val="center"/>
          </w:tcPr>
          <w:p w14:paraId="76E7473A" w14:textId="77777777" w:rsidR="00A228EB" w:rsidRPr="00882F63" w:rsidRDefault="00A228EB" w:rsidP="00A228EB">
            <w:pPr>
              <w:spacing w:after="0"/>
              <w:jc w:val="center"/>
              <w:rPr>
                <w:b/>
                <w:bCs/>
              </w:rPr>
            </w:pPr>
            <w:r w:rsidRPr="00882F63">
              <w:rPr>
                <w:b/>
                <w:bCs/>
              </w:rPr>
              <w:t>Razem wartość netto:</w:t>
            </w:r>
          </w:p>
        </w:tc>
        <w:tc>
          <w:tcPr>
            <w:tcW w:w="1348" w:type="dxa"/>
            <w:tcBorders>
              <w:top w:val="nil"/>
              <w:left w:val="nil"/>
              <w:bottom w:val="single" w:sz="4" w:space="0" w:color="auto"/>
              <w:right w:val="single" w:sz="4" w:space="0" w:color="auto"/>
            </w:tcBorders>
            <w:noWrap/>
            <w:vAlign w:val="center"/>
          </w:tcPr>
          <w:p w14:paraId="21A47216" w14:textId="77777777" w:rsidR="00A228EB" w:rsidRPr="00882F63" w:rsidRDefault="00A228EB" w:rsidP="00A228EB">
            <w:pPr>
              <w:spacing w:after="0"/>
              <w:jc w:val="center"/>
            </w:pPr>
          </w:p>
        </w:tc>
        <w:tc>
          <w:tcPr>
            <w:tcW w:w="1419" w:type="dxa"/>
            <w:gridSpan w:val="2"/>
            <w:tcBorders>
              <w:top w:val="nil"/>
              <w:left w:val="nil"/>
              <w:bottom w:val="single" w:sz="4" w:space="0" w:color="auto"/>
              <w:right w:val="single" w:sz="4" w:space="0" w:color="auto"/>
            </w:tcBorders>
            <w:noWrap/>
            <w:vAlign w:val="center"/>
          </w:tcPr>
          <w:p w14:paraId="3CB96CC4" w14:textId="77777777" w:rsidR="00A228EB" w:rsidRPr="00882F63" w:rsidRDefault="00A228EB" w:rsidP="00A228EB">
            <w:pPr>
              <w:spacing w:after="0"/>
              <w:jc w:val="center"/>
              <w:rPr>
                <w:b/>
                <w:bCs/>
              </w:rPr>
            </w:pPr>
            <w:r w:rsidRPr="00882F63">
              <w:rPr>
                <w:b/>
                <w:bCs/>
              </w:rPr>
              <w:t>Razem wartość brutto:</w:t>
            </w:r>
          </w:p>
        </w:tc>
        <w:tc>
          <w:tcPr>
            <w:tcW w:w="1275" w:type="dxa"/>
            <w:tcBorders>
              <w:top w:val="single" w:sz="4" w:space="0" w:color="auto"/>
              <w:left w:val="nil"/>
              <w:bottom w:val="single" w:sz="4" w:space="0" w:color="auto"/>
              <w:right w:val="single" w:sz="4" w:space="0" w:color="auto"/>
            </w:tcBorders>
            <w:noWrap/>
            <w:vAlign w:val="center"/>
          </w:tcPr>
          <w:p w14:paraId="308E6C94" w14:textId="77777777" w:rsidR="00A228EB" w:rsidRPr="00882F63" w:rsidRDefault="00A228EB" w:rsidP="00A228EB">
            <w:pPr>
              <w:spacing w:after="0"/>
              <w:jc w:val="center"/>
            </w:pPr>
          </w:p>
        </w:tc>
        <w:tc>
          <w:tcPr>
            <w:tcW w:w="850" w:type="dxa"/>
            <w:tcBorders>
              <w:top w:val="single" w:sz="4" w:space="0" w:color="auto"/>
              <w:left w:val="single" w:sz="4" w:space="0" w:color="auto"/>
            </w:tcBorders>
            <w:noWrap/>
            <w:vAlign w:val="center"/>
          </w:tcPr>
          <w:p w14:paraId="62E82748" w14:textId="77777777" w:rsidR="00A228EB" w:rsidRPr="00882F63" w:rsidRDefault="00A228EB" w:rsidP="00A228EB">
            <w:pPr>
              <w:spacing w:after="0"/>
              <w:jc w:val="center"/>
            </w:pPr>
          </w:p>
        </w:tc>
        <w:tc>
          <w:tcPr>
            <w:tcW w:w="1135" w:type="dxa"/>
            <w:tcBorders>
              <w:top w:val="single" w:sz="4" w:space="0" w:color="auto"/>
              <w:left w:val="nil"/>
            </w:tcBorders>
            <w:noWrap/>
            <w:vAlign w:val="center"/>
          </w:tcPr>
          <w:p w14:paraId="7F37D3DD" w14:textId="77777777" w:rsidR="00A228EB" w:rsidRPr="00882F63" w:rsidRDefault="00A228EB" w:rsidP="00A228EB">
            <w:pPr>
              <w:spacing w:after="0"/>
              <w:jc w:val="center"/>
            </w:pPr>
          </w:p>
        </w:tc>
      </w:tr>
    </w:tbl>
    <w:p w14:paraId="579A390E"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p>
    <w:p w14:paraId="528BBBA1"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709" w:right="750" w:hanging="709"/>
        <w:jc w:val="both"/>
      </w:pPr>
      <w:bookmarkStart w:id="45" w:name="_Hlk178059728"/>
      <w:r w:rsidRPr="00882F63">
        <w:t>Poz.3 – Płatność po zakończeniu umowy w terminie 60 dni od daty dostarczenia faktury, przy czym Dostawca wystawi fakturę VAT do 15-go dnia następnego miesiąca po zakończeniu obowiązywania umowy</w:t>
      </w:r>
    </w:p>
    <w:p w14:paraId="55A9FEC1"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bookmarkStart w:id="46" w:name="_Hlk138927762"/>
    </w:p>
    <w:bookmarkEnd w:id="45"/>
    <w:p w14:paraId="759F2833" w14:textId="77777777" w:rsidR="00A228EB" w:rsidRPr="00882F63" w:rsidRDefault="00A228EB" w:rsidP="00A228EB">
      <w:pPr>
        <w:spacing w:after="0"/>
      </w:pPr>
      <w:r w:rsidRPr="00882F63">
        <w:t>RAZEM słownie:       …………..……………………………………………………………………………………………………..……………………………………. zł brutto.</w:t>
      </w:r>
    </w:p>
    <w:p w14:paraId="75D6108E" w14:textId="77777777" w:rsidR="00A228EB" w:rsidRPr="00882F63" w:rsidRDefault="00A228EB" w:rsidP="00A228EB">
      <w:pPr>
        <w:spacing w:after="0"/>
      </w:pPr>
    </w:p>
    <w:p w14:paraId="3046044F" w14:textId="77777777" w:rsidR="00A228EB" w:rsidRPr="00882F63" w:rsidRDefault="00A228EB" w:rsidP="00A228EB">
      <w:pPr>
        <w:spacing w:after="0" w:line="240" w:lineRule="auto"/>
        <w:jc w:val="both"/>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w:t>
      </w:r>
    </w:p>
    <w:p w14:paraId="092013C2" w14:textId="77777777" w:rsidR="00A228EB" w:rsidRPr="00882F63" w:rsidRDefault="00A228EB" w:rsidP="00A228EB">
      <w:pPr>
        <w:spacing w:after="0" w:line="240" w:lineRule="auto"/>
        <w:ind w:left="708" w:hanging="282"/>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Miejscowość, data</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 xml:space="preserve">(Podpisy osób uprawnionych do  </w:t>
      </w:r>
      <w:r w:rsidRPr="00882F63">
        <w:rPr>
          <w:rFonts w:ascii="Calibri" w:eastAsia="Times New Roman" w:hAnsi="Calibri" w:cs="Calibri"/>
          <w:sz w:val="16"/>
          <w:szCs w:val="16"/>
          <w:lang w:eastAsia="pl-PL"/>
        </w:rPr>
        <w:br/>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składania oświadczeń woli w imieniu wykonawcy)</w:t>
      </w:r>
    </w:p>
    <w:p w14:paraId="2EA2B0C6" w14:textId="77777777" w:rsidR="00A228EB" w:rsidRPr="00882F63" w:rsidRDefault="00A228EB" w:rsidP="00A228EB">
      <w:pPr>
        <w:spacing w:after="0"/>
      </w:pPr>
    </w:p>
    <w:p w14:paraId="326477B8" w14:textId="77777777" w:rsidR="00A228EB" w:rsidRPr="00882F63" w:rsidRDefault="00A228EB" w:rsidP="00A228EB">
      <w:pPr>
        <w:spacing w:after="0"/>
      </w:pPr>
    </w:p>
    <w:bookmarkEnd w:id="46"/>
    <w:p w14:paraId="535194E0" w14:textId="77777777" w:rsidR="00A228EB"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right="750"/>
        <w:jc w:val="both"/>
        <w:rPr>
          <w:bCs/>
        </w:rPr>
      </w:pPr>
    </w:p>
    <w:p w14:paraId="4FD296EF" w14:textId="77777777" w:rsidR="004C18CC" w:rsidRDefault="004C18CC"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right="750"/>
        <w:jc w:val="both"/>
        <w:rPr>
          <w:bCs/>
        </w:rPr>
      </w:pPr>
    </w:p>
    <w:p w14:paraId="0A0EECB5" w14:textId="77777777" w:rsidR="004C18CC" w:rsidRPr="00882F63" w:rsidRDefault="004C18CC"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right="750"/>
        <w:jc w:val="both"/>
        <w:rPr>
          <w:bCs/>
        </w:rPr>
      </w:pPr>
    </w:p>
    <w:p w14:paraId="7BC936B4" w14:textId="77777777" w:rsidR="00A228EB" w:rsidRPr="00882F63" w:rsidRDefault="00A228EB" w:rsidP="00A228EB">
      <w:pPr>
        <w:tabs>
          <w:tab w:val="left" w:pos="6870"/>
        </w:tabs>
        <w:spacing w:after="0"/>
        <w:ind w:right="750"/>
      </w:pPr>
      <w:r w:rsidRPr="00882F63">
        <w:rPr>
          <w:sz w:val="18"/>
          <w:szCs w:val="18"/>
        </w:rPr>
        <w:t>Nazwa oferenta</w:t>
      </w:r>
    </w:p>
    <w:p w14:paraId="714495B8"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82F63">
        <w:rPr>
          <w:b/>
        </w:rPr>
        <w:t>Zadanie nr 4</w:t>
      </w:r>
    </w:p>
    <w:tbl>
      <w:tblPr>
        <w:tblW w:w="14542" w:type="dxa"/>
        <w:tblInd w:w="53" w:type="dxa"/>
        <w:tblLayout w:type="fixed"/>
        <w:tblCellMar>
          <w:left w:w="70" w:type="dxa"/>
          <w:right w:w="70" w:type="dxa"/>
        </w:tblCellMar>
        <w:tblLook w:val="0000" w:firstRow="0" w:lastRow="0" w:firstColumn="0" w:lastColumn="0" w:noHBand="0" w:noVBand="0"/>
      </w:tblPr>
      <w:tblGrid>
        <w:gridCol w:w="557"/>
        <w:gridCol w:w="5055"/>
        <w:gridCol w:w="1276"/>
        <w:gridCol w:w="992"/>
        <w:gridCol w:w="1559"/>
        <w:gridCol w:w="425"/>
        <w:gridCol w:w="992"/>
        <w:gridCol w:w="1418"/>
        <w:gridCol w:w="850"/>
        <w:gridCol w:w="1418"/>
      </w:tblGrid>
      <w:tr w:rsidR="00882F63" w:rsidRPr="00882F63" w14:paraId="5FE835BE"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6F309745" w14:textId="77777777" w:rsidR="00A228EB" w:rsidRPr="00882F63" w:rsidRDefault="00A228EB" w:rsidP="00A228EB">
            <w:pPr>
              <w:spacing w:after="0"/>
              <w:jc w:val="center"/>
              <w:rPr>
                <w:b/>
                <w:bCs/>
              </w:rPr>
            </w:pPr>
            <w:r w:rsidRPr="00882F63">
              <w:rPr>
                <w:b/>
                <w:bCs/>
              </w:rPr>
              <w:t>L.p.</w:t>
            </w:r>
          </w:p>
        </w:tc>
        <w:tc>
          <w:tcPr>
            <w:tcW w:w="5055" w:type="dxa"/>
            <w:vMerge w:val="restart"/>
            <w:tcBorders>
              <w:top w:val="single" w:sz="4" w:space="0" w:color="auto"/>
              <w:left w:val="nil"/>
              <w:right w:val="single" w:sz="4" w:space="0" w:color="auto"/>
            </w:tcBorders>
            <w:vAlign w:val="center"/>
          </w:tcPr>
          <w:p w14:paraId="362833C5" w14:textId="77777777" w:rsidR="00A228EB" w:rsidRPr="00882F63" w:rsidRDefault="00A228EB" w:rsidP="00A228EB">
            <w:pPr>
              <w:spacing w:after="0"/>
              <w:jc w:val="center"/>
              <w:rPr>
                <w:b/>
                <w:bCs/>
              </w:rPr>
            </w:pPr>
            <w:r w:rsidRPr="00882F63">
              <w:rPr>
                <w:b/>
                <w:bCs/>
              </w:rPr>
              <w:t>Nazwa towaru</w:t>
            </w:r>
          </w:p>
        </w:tc>
        <w:tc>
          <w:tcPr>
            <w:tcW w:w="1276" w:type="dxa"/>
            <w:vMerge w:val="restart"/>
            <w:tcBorders>
              <w:top w:val="single" w:sz="4" w:space="0" w:color="auto"/>
              <w:left w:val="nil"/>
              <w:right w:val="single" w:sz="4" w:space="0" w:color="auto"/>
            </w:tcBorders>
            <w:vAlign w:val="center"/>
          </w:tcPr>
          <w:p w14:paraId="3F56D03A" w14:textId="77777777" w:rsidR="00A228EB" w:rsidRPr="00882F63" w:rsidRDefault="00A228EB" w:rsidP="00A228EB">
            <w:pPr>
              <w:spacing w:after="0"/>
              <w:jc w:val="center"/>
              <w:rPr>
                <w:b/>
                <w:bCs/>
              </w:rPr>
            </w:pPr>
            <w:r w:rsidRPr="00882F63">
              <w:rPr>
                <w:b/>
                <w:bCs/>
              </w:rPr>
              <w:t>Ilość szacunkowa</w:t>
            </w:r>
          </w:p>
        </w:tc>
        <w:tc>
          <w:tcPr>
            <w:tcW w:w="992" w:type="dxa"/>
            <w:vMerge w:val="restart"/>
            <w:tcBorders>
              <w:top w:val="single" w:sz="4" w:space="0" w:color="auto"/>
              <w:left w:val="nil"/>
              <w:right w:val="single" w:sz="4" w:space="0" w:color="auto"/>
            </w:tcBorders>
            <w:vAlign w:val="center"/>
          </w:tcPr>
          <w:p w14:paraId="007F1BBD" w14:textId="77777777" w:rsidR="00A228EB" w:rsidRPr="00882F63" w:rsidRDefault="00A228EB" w:rsidP="00A228EB">
            <w:pPr>
              <w:spacing w:after="0"/>
              <w:jc w:val="center"/>
              <w:rPr>
                <w:b/>
                <w:bCs/>
              </w:rPr>
            </w:pPr>
            <w:r w:rsidRPr="00882F63">
              <w:rPr>
                <w:b/>
                <w:bCs/>
              </w:rPr>
              <w:t>Cena jedn. netto</w:t>
            </w:r>
          </w:p>
          <w:p w14:paraId="2757CCE5" w14:textId="77777777" w:rsidR="00A228EB" w:rsidRPr="00882F63" w:rsidRDefault="00A228EB" w:rsidP="00A228EB">
            <w:pPr>
              <w:spacing w:after="0"/>
              <w:jc w:val="center"/>
              <w:rPr>
                <w:b/>
                <w:bCs/>
              </w:rPr>
            </w:pPr>
            <w:r w:rsidRPr="00882F63">
              <w:rPr>
                <w:b/>
                <w:bCs/>
              </w:rPr>
              <w:t>(zł)</w:t>
            </w:r>
          </w:p>
        </w:tc>
        <w:tc>
          <w:tcPr>
            <w:tcW w:w="1559" w:type="dxa"/>
            <w:vMerge w:val="restart"/>
            <w:tcBorders>
              <w:top w:val="single" w:sz="4" w:space="0" w:color="auto"/>
              <w:left w:val="nil"/>
              <w:right w:val="single" w:sz="4" w:space="0" w:color="auto"/>
            </w:tcBorders>
            <w:vAlign w:val="center"/>
          </w:tcPr>
          <w:p w14:paraId="6E5C3F9C" w14:textId="77777777" w:rsidR="00A228EB" w:rsidRPr="00882F63" w:rsidRDefault="00A228EB" w:rsidP="00A228EB">
            <w:pPr>
              <w:spacing w:after="0"/>
              <w:jc w:val="center"/>
              <w:rPr>
                <w:b/>
                <w:bCs/>
              </w:rPr>
            </w:pPr>
            <w:r w:rsidRPr="00882F63">
              <w:rPr>
                <w:b/>
                <w:bCs/>
              </w:rPr>
              <w:t>Wartość netto</w:t>
            </w:r>
          </w:p>
          <w:p w14:paraId="640147E2" w14:textId="77777777" w:rsidR="00A228EB" w:rsidRPr="00882F63" w:rsidRDefault="00A228EB" w:rsidP="00A228EB">
            <w:pPr>
              <w:spacing w:after="0"/>
              <w:jc w:val="center"/>
              <w:rPr>
                <w:b/>
                <w:bCs/>
              </w:rPr>
            </w:pPr>
            <w:r w:rsidRPr="00882F63">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202F833E" w14:textId="77777777" w:rsidR="00A228EB" w:rsidRPr="00882F63" w:rsidRDefault="00A228EB" w:rsidP="00A228EB">
            <w:pPr>
              <w:spacing w:after="0"/>
              <w:jc w:val="center"/>
              <w:rPr>
                <w:b/>
                <w:bCs/>
              </w:rPr>
            </w:pPr>
            <w:r w:rsidRPr="00882F63">
              <w:rPr>
                <w:b/>
                <w:bCs/>
              </w:rPr>
              <w:t>VAT</w:t>
            </w:r>
          </w:p>
        </w:tc>
        <w:tc>
          <w:tcPr>
            <w:tcW w:w="1418" w:type="dxa"/>
            <w:vMerge w:val="restart"/>
            <w:tcBorders>
              <w:top w:val="single" w:sz="4" w:space="0" w:color="auto"/>
              <w:left w:val="nil"/>
              <w:right w:val="single" w:sz="4" w:space="0" w:color="auto"/>
            </w:tcBorders>
            <w:vAlign w:val="center"/>
          </w:tcPr>
          <w:p w14:paraId="59CAA8B4" w14:textId="77777777" w:rsidR="00A228EB" w:rsidRPr="00882F63" w:rsidRDefault="00A228EB" w:rsidP="00A228EB">
            <w:pPr>
              <w:spacing w:after="0"/>
              <w:jc w:val="center"/>
              <w:rPr>
                <w:b/>
                <w:bCs/>
              </w:rPr>
            </w:pPr>
            <w:r w:rsidRPr="00882F63">
              <w:rPr>
                <w:b/>
                <w:bCs/>
              </w:rPr>
              <w:t>Wartość brutto</w:t>
            </w:r>
          </w:p>
          <w:p w14:paraId="4EB6F0A9" w14:textId="77777777" w:rsidR="00A228EB" w:rsidRPr="00882F63" w:rsidRDefault="00A228EB" w:rsidP="00A228EB">
            <w:pPr>
              <w:spacing w:after="0"/>
              <w:jc w:val="center"/>
              <w:rPr>
                <w:b/>
                <w:bCs/>
              </w:rPr>
            </w:pPr>
            <w:r w:rsidRPr="00882F63">
              <w:rPr>
                <w:b/>
                <w:bCs/>
              </w:rPr>
              <w:t>(zł)</w:t>
            </w:r>
          </w:p>
        </w:tc>
        <w:tc>
          <w:tcPr>
            <w:tcW w:w="850" w:type="dxa"/>
            <w:vMerge w:val="restart"/>
            <w:tcBorders>
              <w:top w:val="single" w:sz="4" w:space="0" w:color="auto"/>
              <w:left w:val="nil"/>
              <w:right w:val="single" w:sz="4" w:space="0" w:color="auto"/>
            </w:tcBorders>
            <w:vAlign w:val="center"/>
          </w:tcPr>
          <w:p w14:paraId="5B3B531E" w14:textId="77777777" w:rsidR="00A228EB" w:rsidRPr="00882F63" w:rsidRDefault="00A228EB" w:rsidP="00A228EB">
            <w:pPr>
              <w:spacing w:after="0"/>
              <w:jc w:val="center"/>
              <w:rPr>
                <w:b/>
                <w:bCs/>
              </w:rPr>
            </w:pPr>
            <w:r w:rsidRPr="00882F63">
              <w:rPr>
                <w:b/>
                <w:bCs/>
              </w:rPr>
              <w:t>Nr katalogowy</w:t>
            </w:r>
          </w:p>
        </w:tc>
        <w:tc>
          <w:tcPr>
            <w:tcW w:w="1418" w:type="dxa"/>
            <w:vMerge w:val="restart"/>
            <w:tcBorders>
              <w:top w:val="single" w:sz="4" w:space="0" w:color="auto"/>
              <w:left w:val="nil"/>
              <w:right w:val="single" w:sz="4" w:space="0" w:color="auto"/>
            </w:tcBorders>
            <w:vAlign w:val="center"/>
          </w:tcPr>
          <w:p w14:paraId="0DF089EE" w14:textId="77777777" w:rsidR="00A228EB" w:rsidRPr="00882F63" w:rsidRDefault="00A228EB" w:rsidP="00A228EB">
            <w:pPr>
              <w:spacing w:after="0"/>
              <w:jc w:val="center"/>
              <w:rPr>
                <w:b/>
                <w:bCs/>
              </w:rPr>
            </w:pPr>
            <w:r w:rsidRPr="00882F63">
              <w:rPr>
                <w:b/>
                <w:bCs/>
              </w:rPr>
              <w:t>Nazwa handlowa</w:t>
            </w:r>
          </w:p>
        </w:tc>
      </w:tr>
      <w:tr w:rsidR="00882F63" w:rsidRPr="00882F63" w14:paraId="4507E8D8"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6A62A265" w14:textId="77777777" w:rsidR="00A228EB" w:rsidRPr="00882F63" w:rsidRDefault="00A228EB" w:rsidP="00A228EB">
            <w:pPr>
              <w:spacing w:after="0"/>
              <w:jc w:val="center"/>
              <w:rPr>
                <w:b/>
                <w:bCs/>
              </w:rPr>
            </w:pPr>
          </w:p>
        </w:tc>
        <w:tc>
          <w:tcPr>
            <w:tcW w:w="5055" w:type="dxa"/>
            <w:vMerge/>
            <w:tcBorders>
              <w:left w:val="nil"/>
              <w:bottom w:val="single" w:sz="4" w:space="0" w:color="auto"/>
              <w:right w:val="single" w:sz="4" w:space="0" w:color="auto"/>
            </w:tcBorders>
            <w:vAlign w:val="center"/>
          </w:tcPr>
          <w:p w14:paraId="64FCFDDE" w14:textId="77777777" w:rsidR="00A228EB" w:rsidRPr="00882F63"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58A40D2E" w14:textId="77777777" w:rsidR="00A228EB" w:rsidRPr="00882F63"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289A8E41" w14:textId="77777777" w:rsidR="00A228EB" w:rsidRPr="00882F63" w:rsidRDefault="00A228EB" w:rsidP="00A228EB">
            <w:pPr>
              <w:spacing w:after="0"/>
              <w:jc w:val="center"/>
              <w:rPr>
                <w:b/>
                <w:bCs/>
              </w:rPr>
            </w:pPr>
          </w:p>
        </w:tc>
        <w:tc>
          <w:tcPr>
            <w:tcW w:w="1559" w:type="dxa"/>
            <w:vMerge/>
            <w:tcBorders>
              <w:left w:val="nil"/>
              <w:bottom w:val="single" w:sz="4" w:space="0" w:color="auto"/>
              <w:right w:val="single" w:sz="4" w:space="0" w:color="auto"/>
            </w:tcBorders>
            <w:vAlign w:val="center"/>
          </w:tcPr>
          <w:p w14:paraId="4C5026B5" w14:textId="77777777" w:rsidR="00A228EB" w:rsidRPr="00882F63"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39E9D874" w14:textId="77777777" w:rsidR="00A228EB" w:rsidRPr="00882F63" w:rsidRDefault="00A228EB" w:rsidP="00A228EB">
            <w:pPr>
              <w:spacing w:after="0"/>
              <w:jc w:val="center"/>
              <w:rPr>
                <w:b/>
                <w:bCs/>
              </w:rPr>
            </w:pPr>
            <w:r w:rsidRPr="00882F63">
              <w:rPr>
                <w:b/>
                <w:bCs/>
              </w:rPr>
              <w:t>%</w:t>
            </w:r>
          </w:p>
        </w:tc>
        <w:tc>
          <w:tcPr>
            <w:tcW w:w="992" w:type="dxa"/>
            <w:tcBorders>
              <w:top w:val="single" w:sz="4" w:space="0" w:color="auto"/>
              <w:left w:val="nil"/>
              <w:bottom w:val="single" w:sz="4" w:space="0" w:color="auto"/>
              <w:right w:val="single" w:sz="4" w:space="0" w:color="auto"/>
            </w:tcBorders>
            <w:vAlign w:val="center"/>
          </w:tcPr>
          <w:p w14:paraId="5B21A6CA" w14:textId="77777777" w:rsidR="00A228EB" w:rsidRPr="00882F63" w:rsidRDefault="00A228EB" w:rsidP="00A228EB">
            <w:pPr>
              <w:spacing w:after="0"/>
              <w:jc w:val="center"/>
              <w:rPr>
                <w:b/>
                <w:bCs/>
              </w:rPr>
            </w:pPr>
            <w:r w:rsidRPr="00882F63">
              <w:rPr>
                <w:b/>
                <w:bCs/>
              </w:rPr>
              <w:t>Wartość</w:t>
            </w:r>
          </w:p>
          <w:p w14:paraId="35088C9E" w14:textId="77777777" w:rsidR="00A228EB" w:rsidRPr="00882F63" w:rsidRDefault="00A228EB" w:rsidP="00A228EB">
            <w:pPr>
              <w:spacing w:after="0"/>
              <w:jc w:val="center"/>
              <w:rPr>
                <w:b/>
                <w:bCs/>
              </w:rPr>
            </w:pPr>
            <w:r w:rsidRPr="00882F63">
              <w:rPr>
                <w:b/>
                <w:bCs/>
              </w:rPr>
              <w:t>(zł)</w:t>
            </w:r>
          </w:p>
        </w:tc>
        <w:tc>
          <w:tcPr>
            <w:tcW w:w="1418" w:type="dxa"/>
            <w:vMerge/>
            <w:tcBorders>
              <w:left w:val="nil"/>
              <w:bottom w:val="single" w:sz="4" w:space="0" w:color="auto"/>
              <w:right w:val="single" w:sz="4" w:space="0" w:color="auto"/>
            </w:tcBorders>
            <w:vAlign w:val="center"/>
          </w:tcPr>
          <w:p w14:paraId="24075F32" w14:textId="77777777" w:rsidR="00A228EB" w:rsidRPr="00882F63"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49DBB3D1" w14:textId="77777777" w:rsidR="00A228EB" w:rsidRPr="00882F63" w:rsidRDefault="00A228EB" w:rsidP="00A228EB">
            <w:pPr>
              <w:spacing w:after="0"/>
              <w:jc w:val="center"/>
              <w:rPr>
                <w:b/>
                <w:bCs/>
              </w:rPr>
            </w:pPr>
          </w:p>
        </w:tc>
        <w:tc>
          <w:tcPr>
            <w:tcW w:w="1418" w:type="dxa"/>
            <w:vMerge/>
            <w:tcBorders>
              <w:left w:val="nil"/>
              <w:bottom w:val="single" w:sz="4" w:space="0" w:color="auto"/>
              <w:right w:val="single" w:sz="4" w:space="0" w:color="auto"/>
            </w:tcBorders>
            <w:vAlign w:val="center"/>
          </w:tcPr>
          <w:p w14:paraId="0C8E2AAD" w14:textId="77777777" w:rsidR="00A228EB" w:rsidRPr="00882F63" w:rsidRDefault="00A228EB" w:rsidP="00A228EB">
            <w:pPr>
              <w:spacing w:after="0"/>
              <w:jc w:val="center"/>
              <w:rPr>
                <w:b/>
                <w:bCs/>
              </w:rPr>
            </w:pPr>
          </w:p>
        </w:tc>
      </w:tr>
      <w:tr w:rsidR="00882F63" w:rsidRPr="00882F63" w14:paraId="1047FBF5"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5B7C7092" w14:textId="77777777" w:rsidR="00A228EB" w:rsidRPr="00882F63" w:rsidRDefault="00A228EB" w:rsidP="00A228EB">
            <w:pPr>
              <w:spacing w:after="0"/>
              <w:jc w:val="center"/>
            </w:pPr>
            <w:r w:rsidRPr="00882F63">
              <w:t>1</w:t>
            </w:r>
          </w:p>
        </w:tc>
        <w:tc>
          <w:tcPr>
            <w:tcW w:w="5055" w:type="dxa"/>
            <w:tcBorders>
              <w:top w:val="single" w:sz="4" w:space="0" w:color="auto"/>
              <w:left w:val="nil"/>
              <w:bottom w:val="single" w:sz="4" w:space="0" w:color="auto"/>
              <w:right w:val="single" w:sz="4" w:space="0" w:color="auto"/>
            </w:tcBorders>
            <w:vAlign w:val="center"/>
          </w:tcPr>
          <w:p w14:paraId="4FF78387" w14:textId="77777777" w:rsidR="00A228EB" w:rsidRPr="00882F63" w:rsidRDefault="00A228EB" w:rsidP="00A228EB">
            <w:pPr>
              <w:spacing w:after="0"/>
            </w:pPr>
            <w:r w:rsidRPr="00882F63">
              <w:t xml:space="preserve">Prowadnik </w:t>
            </w:r>
            <w:proofErr w:type="spellStart"/>
            <w:r w:rsidRPr="00882F63">
              <w:t>angioplastyczny</w:t>
            </w:r>
            <w:proofErr w:type="spellEnd"/>
          </w:p>
        </w:tc>
        <w:tc>
          <w:tcPr>
            <w:tcW w:w="1276" w:type="dxa"/>
            <w:tcBorders>
              <w:top w:val="single" w:sz="4" w:space="0" w:color="auto"/>
              <w:left w:val="nil"/>
              <w:bottom w:val="single" w:sz="4" w:space="0" w:color="auto"/>
              <w:right w:val="single" w:sz="4" w:space="0" w:color="auto"/>
            </w:tcBorders>
            <w:noWrap/>
            <w:vAlign w:val="center"/>
          </w:tcPr>
          <w:p w14:paraId="657DC0DC" w14:textId="3FA5D2D8" w:rsidR="00A228EB" w:rsidRPr="00882F63" w:rsidRDefault="00882F63" w:rsidP="00A228EB">
            <w:pPr>
              <w:spacing w:after="0"/>
              <w:jc w:val="center"/>
            </w:pPr>
            <w:r w:rsidRPr="00882F63">
              <w:t>11</w:t>
            </w:r>
            <w:r w:rsidR="00A228EB" w:rsidRPr="00882F63">
              <w:t>00 szt.</w:t>
            </w:r>
          </w:p>
        </w:tc>
        <w:tc>
          <w:tcPr>
            <w:tcW w:w="992" w:type="dxa"/>
            <w:tcBorders>
              <w:top w:val="nil"/>
              <w:left w:val="nil"/>
              <w:bottom w:val="single" w:sz="4" w:space="0" w:color="auto"/>
              <w:right w:val="single" w:sz="4" w:space="0" w:color="auto"/>
            </w:tcBorders>
            <w:noWrap/>
            <w:vAlign w:val="center"/>
          </w:tcPr>
          <w:p w14:paraId="245CAA90" w14:textId="77777777" w:rsidR="00A228EB" w:rsidRPr="00882F63" w:rsidRDefault="00A228EB" w:rsidP="00A228EB">
            <w:pPr>
              <w:spacing w:after="0"/>
              <w:jc w:val="center"/>
            </w:pPr>
          </w:p>
        </w:tc>
        <w:tc>
          <w:tcPr>
            <w:tcW w:w="1559" w:type="dxa"/>
            <w:tcBorders>
              <w:top w:val="nil"/>
              <w:left w:val="nil"/>
              <w:bottom w:val="single" w:sz="4" w:space="0" w:color="auto"/>
              <w:right w:val="single" w:sz="4" w:space="0" w:color="auto"/>
            </w:tcBorders>
            <w:noWrap/>
            <w:vAlign w:val="center"/>
          </w:tcPr>
          <w:p w14:paraId="12082CB5" w14:textId="77777777" w:rsidR="00A228EB" w:rsidRPr="00882F63"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5EA7DFCA" w14:textId="77777777" w:rsidR="00A228EB" w:rsidRPr="00882F63"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69411F86" w14:textId="77777777" w:rsidR="00A228EB" w:rsidRPr="00882F63" w:rsidRDefault="00A228EB" w:rsidP="00A228EB">
            <w:pPr>
              <w:spacing w:after="0"/>
              <w:jc w:val="center"/>
            </w:pPr>
          </w:p>
        </w:tc>
        <w:tc>
          <w:tcPr>
            <w:tcW w:w="1418" w:type="dxa"/>
            <w:tcBorders>
              <w:top w:val="single" w:sz="4" w:space="0" w:color="auto"/>
              <w:left w:val="nil"/>
              <w:bottom w:val="single" w:sz="4" w:space="0" w:color="auto"/>
              <w:right w:val="single" w:sz="4" w:space="0" w:color="auto"/>
            </w:tcBorders>
            <w:noWrap/>
            <w:vAlign w:val="center"/>
          </w:tcPr>
          <w:p w14:paraId="02633B0A" w14:textId="77777777" w:rsidR="00A228EB" w:rsidRPr="00882F63" w:rsidRDefault="00A228EB" w:rsidP="00A228EB">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33DC9C91" w14:textId="77777777" w:rsidR="00A228EB" w:rsidRPr="00882F63" w:rsidRDefault="00A228EB" w:rsidP="00A228EB">
            <w:pPr>
              <w:spacing w:after="0"/>
              <w:jc w:val="center"/>
            </w:pPr>
          </w:p>
        </w:tc>
        <w:tc>
          <w:tcPr>
            <w:tcW w:w="1418" w:type="dxa"/>
            <w:tcBorders>
              <w:top w:val="single" w:sz="4" w:space="0" w:color="auto"/>
              <w:left w:val="nil"/>
              <w:bottom w:val="single" w:sz="4" w:space="0" w:color="auto"/>
              <w:right w:val="single" w:sz="4" w:space="0" w:color="auto"/>
            </w:tcBorders>
            <w:noWrap/>
            <w:vAlign w:val="center"/>
          </w:tcPr>
          <w:p w14:paraId="316F276B" w14:textId="77777777" w:rsidR="00A228EB" w:rsidRPr="00882F63" w:rsidRDefault="00A228EB" w:rsidP="00A228EB">
            <w:pPr>
              <w:spacing w:after="0"/>
              <w:jc w:val="center"/>
            </w:pPr>
          </w:p>
        </w:tc>
      </w:tr>
      <w:tr w:rsidR="00A228EB" w:rsidRPr="00882F63" w14:paraId="355D824F" w14:textId="77777777" w:rsidTr="004E46C9">
        <w:trPr>
          <w:trHeight w:val="1185"/>
        </w:trPr>
        <w:tc>
          <w:tcPr>
            <w:tcW w:w="557" w:type="dxa"/>
            <w:tcBorders>
              <w:top w:val="single" w:sz="4" w:space="0" w:color="auto"/>
            </w:tcBorders>
            <w:noWrap/>
            <w:vAlign w:val="center"/>
          </w:tcPr>
          <w:p w14:paraId="34998F71" w14:textId="77777777" w:rsidR="00A228EB" w:rsidRPr="00882F63" w:rsidRDefault="00A228EB" w:rsidP="00A228EB">
            <w:pPr>
              <w:spacing w:after="0"/>
              <w:jc w:val="center"/>
            </w:pPr>
          </w:p>
        </w:tc>
        <w:tc>
          <w:tcPr>
            <w:tcW w:w="5055" w:type="dxa"/>
            <w:tcBorders>
              <w:top w:val="single" w:sz="4" w:space="0" w:color="auto"/>
              <w:left w:val="nil"/>
            </w:tcBorders>
            <w:vAlign w:val="center"/>
          </w:tcPr>
          <w:p w14:paraId="0220A6B0" w14:textId="77777777" w:rsidR="00A228EB" w:rsidRPr="00882F63" w:rsidRDefault="00A228EB" w:rsidP="00A228EB">
            <w:pPr>
              <w:spacing w:after="0"/>
            </w:pPr>
          </w:p>
        </w:tc>
        <w:tc>
          <w:tcPr>
            <w:tcW w:w="1276" w:type="dxa"/>
            <w:tcBorders>
              <w:top w:val="single" w:sz="4" w:space="0" w:color="auto"/>
              <w:left w:val="nil"/>
              <w:right w:val="single" w:sz="4" w:space="0" w:color="auto"/>
            </w:tcBorders>
            <w:noWrap/>
            <w:vAlign w:val="center"/>
          </w:tcPr>
          <w:p w14:paraId="39A7701A" w14:textId="77777777" w:rsidR="00A228EB" w:rsidRPr="00882F63"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678457D5" w14:textId="77777777" w:rsidR="00A228EB" w:rsidRPr="00882F63" w:rsidRDefault="00A228EB" w:rsidP="00A228EB">
            <w:pPr>
              <w:spacing w:after="0"/>
              <w:jc w:val="center"/>
              <w:rPr>
                <w:b/>
                <w:bCs/>
              </w:rPr>
            </w:pPr>
            <w:r w:rsidRPr="00882F63">
              <w:rPr>
                <w:b/>
                <w:bCs/>
              </w:rPr>
              <w:t>Razem wartość netto:</w:t>
            </w:r>
          </w:p>
        </w:tc>
        <w:tc>
          <w:tcPr>
            <w:tcW w:w="1559" w:type="dxa"/>
            <w:tcBorders>
              <w:top w:val="nil"/>
              <w:left w:val="nil"/>
              <w:bottom w:val="single" w:sz="4" w:space="0" w:color="auto"/>
              <w:right w:val="single" w:sz="4" w:space="0" w:color="auto"/>
            </w:tcBorders>
            <w:noWrap/>
            <w:vAlign w:val="center"/>
          </w:tcPr>
          <w:p w14:paraId="5B2A74AC" w14:textId="77777777" w:rsidR="00A228EB" w:rsidRPr="00882F63" w:rsidRDefault="00A228EB" w:rsidP="00A228EB">
            <w:pPr>
              <w:spacing w:after="0"/>
              <w:jc w:val="center"/>
            </w:pPr>
          </w:p>
        </w:tc>
        <w:tc>
          <w:tcPr>
            <w:tcW w:w="1417" w:type="dxa"/>
            <w:gridSpan w:val="2"/>
            <w:tcBorders>
              <w:top w:val="nil"/>
              <w:left w:val="nil"/>
              <w:bottom w:val="single" w:sz="4" w:space="0" w:color="auto"/>
              <w:right w:val="single" w:sz="4" w:space="0" w:color="auto"/>
            </w:tcBorders>
            <w:noWrap/>
            <w:vAlign w:val="center"/>
          </w:tcPr>
          <w:p w14:paraId="06CAD2B7" w14:textId="77777777" w:rsidR="00A228EB" w:rsidRPr="00882F63" w:rsidRDefault="00A228EB" w:rsidP="00A228EB">
            <w:pPr>
              <w:spacing w:after="0"/>
              <w:jc w:val="center"/>
              <w:rPr>
                <w:b/>
                <w:bCs/>
              </w:rPr>
            </w:pPr>
            <w:r w:rsidRPr="00882F63">
              <w:rPr>
                <w:b/>
                <w:bCs/>
              </w:rPr>
              <w:t>Razem wartość brutto:</w:t>
            </w:r>
          </w:p>
        </w:tc>
        <w:tc>
          <w:tcPr>
            <w:tcW w:w="1418" w:type="dxa"/>
            <w:tcBorders>
              <w:top w:val="single" w:sz="4" w:space="0" w:color="auto"/>
              <w:left w:val="nil"/>
              <w:bottom w:val="single" w:sz="4" w:space="0" w:color="auto"/>
              <w:right w:val="single" w:sz="4" w:space="0" w:color="auto"/>
            </w:tcBorders>
            <w:noWrap/>
            <w:vAlign w:val="center"/>
          </w:tcPr>
          <w:p w14:paraId="2E025CFF" w14:textId="77777777" w:rsidR="00A228EB" w:rsidRPr="00882F63" w:rsidRDefault="00A228EB" w:rsidP="00A228EB">
            <w:pPr>
              <w:spacing w:after="0"/>
              <w:jc w:val="center"/>
            </w:pPr>
          </w:p>
        </w:tc>
        <w:tc>
          <w:tcPr>
            <w:tcW w:w="850" w:type="dxa"/>
            <w:tcBorders>
              <w:top w:val="single" w:sz="4" w:space="0" w:color="auto"/>
              <w:left w:val="single" w:sz="4" w:space="0" w:color="auto"/>
            </w:tcBorders>
            <w:noWrap/>
            <w:vAlign w:val="center"/>
          </w:tcPr>
          <w:p w14:paraId="2BB6640D" w14:textId="77777777" w:rsidR="00A228EB" w:rsidRPr="00882F63" w:rsidRDefault="00A228EB" w:rsidP="00A228EB">
            <w:pPr>
              <w:spacing w:after="0"/>
              <w:jc w:val="center"/>
            </w:pPr>
          </w:p>
        </w:tc>
        <w:tc>
          <w:tcPr>
            <w:tcW w:w="1418" w:type="dxa"/>
            <w:tcBorders>
              <w:top w:val="single" w:sz="4" w:space="0" w:color="auto"/>
              <w:left w:val="nil"/>
            </w:tcBorders>
            <w:noWrap/>
            <w:vAlign w:val="center"/>
          </w:tcPr>
          <w:p w14:paraId="0F291028" w14:textId="77777777" w:rsidR="00A228EB" w:rsidRPr="00882F63" w:rsidRDefault="00A228EB" w:rsidP="00A228EB">
            <w:pPr>
              <w:spacing w:after="0"/>
              <w:jc w:val="center"/>
            </w:pPr>
          </w:p>
        </w:tc>
      </w:tr>
    </w:tbl>
    <w:p w14:paraId="5F5CD7E1"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bookmarkStart w:id="47" w:name="_Hlk138931173"/>
    </w:p>
    <w:p w14:paraId="07D2C203"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p>
    <w:p w14:paraId="3B699673" w14:textId="77777777" w:rsidR="00A228EB" w:rsidRPr="00882F63"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p>
    <w:p w14:paraId="5CBD9DCE" w14:textId="77777777" w:rsidR="00A228EB" w:rsidRPr="00882F63" w:rsidRDefault="00A228EB" w:rsidP="00A228EB">
      <w:pPr>
        <w:spacing w:after="0"/>
      </w:pPr>
      <w:r w:rsidRPr="00882F63">
        <w:t>RAZEM słownie:       …………..……………………………………………………………………………………………………..……………………………………. zł brutto.</w:t>
      </w:r>
    </w:p>
    <w:p w14:paraId="715BD47B" w14:textId="77777777" w:rsidR="00A228EB" w:rsidRPr="00882F63" w:rsidRDefault="00A228EB" w:rsidP="00A228EB">
      <w:pPr>
        <w:spacing w:after="0"/>
      </w:pPr>
    </w:p>
    <w:p w14:paraId="6AF35B0E" w14:textId="77777777" w:rsidR="00A228EB" w:rsidRPr="00882F63" w:rsidRDefault="00A228EB" w:rsidP="00A228EB">
      <w:pPr>
        <w:spacing w:after="0"/>
      </w:pPr>
    </w:p>
    <w:p w14:paraId="14F92957" w14:textId="77777777" w:rsidR="00A228EB" w:rsidRPr="00882F63" w:rsidRDefault="00A228EB" w:rsidP="00A228EB">
      <w:pPr>
        <w:spacing w:after="0"/>
      </w:pPr>
    </w:p>
    <w:p w14:paraId="35B3AED2" w14:textId="77777777" w:rsidR="00A228EB" w:rsidRPr="00882F63" w:rsidRDefault="00A228EB" w:rsidP="00A228EB">
      <w:pPr>
        <w:spacing w:after="0" w:line="240" w:lineRule="auto"/>
        <w:jc w:val="both"/>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w:t>
      </w:r>
    </w:p>
    <w:p w14:paraId="49467B51" w14:textId="77777777" w:rsidR="00A228EB" w:rsidRPr="00882F63" w:rsidRDefault="00A228EB" w:rsidP="00A228EB">
      <w:pPr>
        <w:spacing w:after="0" w:line="240" w:lineRule="auto"/>
        <w:ind w:left="708" w:hanging="282"/>
        <w:rPr>
          <w:rFonts w:ascii="Calibri" w:eastAsia="Times New Roman" w:hAnsi="Calibri" w:cs="Calibri"/>
          <w:sz w:val="16"/>
          <w:szCs w:val="16"/>
          <w:lang w:eastAsia="pl-PL"/>
        </w:rPr>
      </w:pPr>
      <w:r w:rsidRPr="00882F63">
        <w:rPr>
          <w:rFonts w:ascii="Calibri" w:eastAsia="Times New Roman" w:hAnsi="Calibri" w:cs="Calibri"/>
          <w:sz w:val="16"/>
          <w:szCs w:val="16"/>
          <w:lang w:eastAsia="pl-PL"/>
        </w:rPr>
        <w:t>Miejscowość, data</w:t>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 xml:space="preserve">(Podpisy osób uprawnionych do  </w:t>
      </w:r>
      <w:r w:rsidRPr="00882F63">
        <w:rPr>
          <w:rFonts w:ascii="Calibri" w:eastAsia="Times New Roman" w:hAnsi="Calibri" w:cs="Calibri"/>
          <w:sz w:val="16"/>
          <w:szCs w:val="16"/>
          <w:lang w:eastAsia="pl-PL"/>
        </w:rPr>
        <w:br/>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r>
      <w:r w:rsidRPr="00882F63">
        <w:rPr>
          <w:rFonts w:ascii="Calibri" w:eastAsia="Times New Roman" w:hAnsi="Calibri" w:cs="Calibri"/>
          <w:sz w:val="16"/>
          <w:szCs w:val="16"/>
          <w:lang w:eastAsia="pl-PL"/>
        </w:rPr>
        <w:tab/>
        <w:t>składania oświadczeń woli w imieniu wykonawcy)</w:t>
      </w:r>
    </w:p>
    <w:p w14:paraId="2FF5A1C7" w14:textId="77777777" w:rsidR="00A228EB" w:rsidRPr="00882F63" w:rsidRDefault="00A228EB" w:rsidP="00A228EB">
      <w:pPr>
        <w:spacing w:after="0"/>
      </w:pPr>
    </w:p>
    <w:bookmarkEnd w:id="47"/>
    <w:p w14:paraId="7D4C107A" w14:textId="77777777" w:rsidR="00A228EB" w:rsidRPr="00882F63" w:rsidRDefault="00A228EB" w:rsidP="00A228EB">
      <w:pPr>
        <w:spacing w:after="0"/>
      </w:pPr>
    </w:p>
    <w:p w14:paraId="6A211992" w14:textId="77777777" w:rsidR="00A228EB" w:rsidRPr="00882F63" w:rsidRDefault="00A228EB" w:rsidP="00A228EB">
      <w:pPr>
        <w:spacing w:after="0"/>
      </w:pPr>
    </w:p>
    <w:p w14:paraId="12DEDC9E" w14:textId="77777777" w:rsidR="00A228EB" w:rsidRPr="00882F63" w:rsidRDefault="00A228EB" w:rsidP="00A228EB">
      <w:pPr>
        <w:spacing w:after="0"/>
      </w:pPr>
    </w:p>
    <w:p w14:paraId="5EE032F2" w14:textId="77777777" w:rsidR="00A228EB" w:rsidRPr="008B4488" w:rsidRDefault="00A228EB" w:rsidP="00A228EB">
      <w:pPr>
        <w:spacing w:after="0"/>
      </w:pPr>
    </w:p>
    <w:p w14:paraId="5A0F5577" w14:textId="77777777" w:rsidR="00A228EB" w:rsidRPr="008B4488" w:rsidRDefault="00A228EB" w:rsidP="00A228EB">
      <w:pPr>
        <w:tabs>
          <w:tab w:val="left" w:pos="6870"/>
        </w:tabs>
        <w:spacing w:after="0"/>
        <w:ind w:right="750"/>
      </w:pPr>
      <w:r w:rsidRPr="008B4488">
        <w:rPr>
          <w:sz w:val="18"/>
          <w:szCs w:val="18"/>
        </w:rPr>
        <w:t>Nazwa oferenta</w:t>
      </w:r>
    </w:p>
    <w:p w14:paraId="194E911F" w14:textId="77777777" w:rsidR="00A228EB" w:rsidRPr="008B4488"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B4488">
        <w:rPr>
          <w:b/>
        </w:rPr>
        <w:t>Zadanie nr 5</w:t>
      </w:r>
    </w:p>
    <w:tbl>
      <w:tblPr>
        <w:tblW w:w="14885" w:type="dxa"/>
        <w:tblInd w:w="-289" w:type="dxa"/>
        <w:tblLayout w:type="fixed"/>
        <w:tblCellMar>
          <w:left w:w="70" w:type="dxa"/>
          <w:right w:w="70" w:type="dxa"/>
        </w:tblCellMar>
        <w:tblLook w:val="0000" w:firstRow="0" w:lastRow="0" w:firstColumn="0" w:lastColumn="0" w:noHBand="0" w:noVBand="0"/>
      </w:tblPr>
      <w:tblGrid>
        <w:gridCol w:w="557"/>
        <w:gridCol w:w="5622"/>
        <w:gridCol w:w="993"/>
        <w:gridCol w:w="1134"/>
        <w:gridCol w:w="1417"/>
        <w:gridCol w:w="425"/>
        <w:gridCol w:w="992"/>
        <w:gridCol w:w="1477"/>
        <w:gridCol w:w="850"/>
        <w:gridCol w:w="1418"/>
      </w:tblGrid>
      <w:tr w:rsidR="008B4488" w:rsidRPr="008B4488" w14:paraId="6084818B"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76221266" w14:textId="77777777" w:rsidR="00A228EB" w:rsidRPr="008B4488" w:rsidRDefault="00A228EB" w:rsidP="00A228EB">
            <w:pPr>
              <w:spacing w:after="0"/>
              <w:jc w:val="center"/>
              <w:rPr>
                <w:b/>
                <w:bCs/>
              </w:rPr>
            </w:pPr>
            <w:r w:rsidRPr="008B4488">
              <w:rPr>
                <w:b/>
                <w:bCs/>
              </w:rPr>
              <w:t>L.p.</w:t>
            </w:r>
          </w:p>
        </w:tc>
        <w:tc>
          <w:tcPr>
            <w:tcW w:w="5622" w:type="dxa"/>
            <w:vMerge w:val="restart"/>
            <w:tcBorders>
              <w:top w:val="single" w:sz="4" w:space="0" w:color="auto"/>
              <w:left w:val="nil"/>
              <w:right w:val="single" w:sz="4" w:space="0" w:color="auto"/>
            </w:tcBorders>
            <w:vAlign w:val="center"/>
          </w:tcPr>
          <w:p w14:paraId="1428BF7B" w14:textId="77777777" w:rsidR="00A228EB" w:rsidRPr="008B4488" w:rsidRDefault="00A228EB" w:rsidP="00A228EB">
            <w:pPr>
              <w:spacing w:after="0"/>
              <w:jc w:val="center"/>
              <w:rPr>
                <w:b/>
                <w:bCs/>
              </w:rPr>
            </w:pPr>
            <w:r w:rsidRPr="008B4488">
              <w:rPr>
                <w:b/>
                <w:bCs/>
              </w:rPr>
              <w:t>Nazwa towaru</w:t>
            </w:r>
          </w:p>
        </w:tc>
        <w:tc>
          <w:tcPr>
            <w:tcW w:w="993" w:type="dxa"/>
            <w:vMerge w:val="restart"/>
            <w:tcBorders>
              <w:top w:val="single" w:sz="4" w:space="0" w:color="auto"/>
              <w:left w:val="nil"/>
              <w:right w:val="single" w:sz="4" w:space="0" w:color="auto"/>
            </w:tcBorders>
            <w:vAlign w:val="center"/>
          </w:tcPr>
          <w:p w14:paraId="7A467EDD" w14:textId="77777777" w:rsidR="00A228EB" w:rsidRPr="008B4488" w:rsidRDefault="00A228EB" w:rsidP="00A228EB">
            <w:pPr>
              <w:spacing w:after="0"/>
              <w:jc w:val="center"/>
              <w:rPr>
                <w:b/>
                <w:bCs/>
              </w:rPr>
            </w:pPr>
            <w:r w:rsidRPr="008B4488">
              <w:rPr>
                <w:b/>
                <w:bCs/>
              </w:rPr>
              <w:t>Ilość szacunkowa</w:t>
            </w:r>
          </w:p>
        </w:tc>
        <w:tc>
          <w:tcPr>
            <w:tcW w:w="1134" w:type="dxa"/>
            <w:vMerge w:val="restart"/>
            <w:tcBorders>
              <w:top w:val="single" w:sz="4" w:space="0" w:color="auto"/>
              <w:left w:val="nil"/>
              <w:right w:val="single" w:sz="4" w:space="0" w:color="auto"/>
            </w:tcBorders>
            <w:vAlign w:val="center"/>
          </w:tcPr>
          <w:p w14:paraId="7D7DD26D" w14:textId="77777777" w:rsidR="00A228EB" w:rsidRPr="008B4488" w:rsidRDefault="00A228EB" w:rsidP="00A228EB">
            <w:pPr>
              <w:spacing w:after="0"/>
              <w:jc w:val="center"/>
              <w:rPr>
                <w:b/>
                <w:bCs/>
              </w:rPr>
            </w:pPr>
            <w:r w:rsidRPr="008B4488">
              <w:rPr>
                <w:b/>
                <w:bCs/>
              </w:rPr>
              <w:t>Cena jedn. netto</w:t>
            </w:r>
          </w:p>
          <w:p w14:paraId="5EFEA066" w14:textId="77777777" w:rsidR="00A228EB" w:rsidRPr="008B4488" w:rsidRDefault="00A228EB" w:rsidP="00A228EB">
            <w:pPr>
              <w:spacing w:after="0"/>
              <w:jc w:val="center"/>
              <w:rPr>
                <w:b/>
                <w:bCs/>
              </w:rPr>
            </w:pPr>
            <w:r w:rsidRPr="008B4488">
              <w:rPr>
                <w:b/>
                <w:bCs/>
              </w:rPr>
              <w:t>(zł)</w:t>
            </w:r>
          </w:p>
        </w:tc>
        <w:tc>
          <w:tcPr>
            <w:tcW w:w="1417" w:type="dxa"/>
            <w:vMerge w:val="restart"/>
            <w:tcBorders>
              <w:top w:val="single" w:sz="4" w:space="0" w:color="auto"/>
              <w:left w:val="nil"/>
              <w:right w:val="single" w:sz="4" w:space="0" w:color="auto"/>
            </w:tcBorders>
            <w:vAlign w:val="center"/>
          </w:tcPr>
          <w:p w14:paraId="695C4C2F" w14:textId="77777777" w:rsidR="00A228EB" w:rsidRPr="008B4488" w:rsidRDefault="00A228EB" w:rsidP="00A228EB">
            <w:pPr>
              <w:spacing w:after="0"/>
              <w:jc w:val="center"/>
              <w:rPr>
                <w:b/>
                <w:bCs/>
              </w:rPr>
            </w:pPr>
            <w:r w:rsidRPr="008B4488">
              <w:rPr>
                <w:b/>
                <w:bCs/>
              </w:rPr>
              <w:t>Wartość netto</w:t>
            </w:r>
          </w:p>
          <w:p w14:paraId="14E38CD4" w14:textId="77777777" w:rsidR="00A228EB" w:rsidRPr="008B4488" w:rsidRDefault="00A228EB" w:rsidP="00A228EB">
            <w:pPr>
              <w:spacing w:after="0"/>
              <w:jc w:val="center"/>
              <w:rPr>
                <w:b/>
                <w:bCs/>
              </w:rPr>
            </w:pPr>
            <w:r w:rsidRPr="008B4488">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789E6E1D" w14:textId="77777777" w:rsidR="00A228EB" w:rsidRPr="008B4488" w:rsidRDefault="00A228EB" w:rsidP="00A228EB">
            <w:pPr>
              <w:spacing w:after="0"/>
              <w:jc w:val="center"/>
              <w:rPr>
                <w:b/>
                <w:bCs/>
              </w:rPr>
            </w:pPr>
            <w:r w:rsidRPr="008B4488">
              <w:rPr>
                <w:b/>
                <w:bCs/>
              </w:rPr>
              <w:t>VAT</w:t>
            </w:r>
          </w:p>
        </w:tc>
        <w:tc>
          <w:tcPr>
            <w:tcW w:w="1477" w:type="dxa"/>
            <w:vMerge w:val="restart"/>
            <w:tcBorders>
              <w:top w:val="single" w:sz="4" w:space="0" w:color="auto"/>
              <w:left w:val="nil"/>
              <w:right w:val="single" w:sz="4" w:space="0" w:color="auto"/>
            </w:tcBorders>
            <w:vAlign w:val="center"/>
          </w:tcPr>
          <w:p w14:paraId="70F34B37" w14:textId="77777777" w:rsidR="00A228EB" w:rsidRPr="008B4488" w:rsidRDefault="00A228EB" w:rsidP="00A228EB">
            <w:pPr>
              <w:spacing w:after="0"/>
              <w:jc w:val="center"/>
              <w:rPr>
                <w:b/>
                <w:bCs/>
              </w:rPr>
            </w:pPr>
            <w:r w:rsidRPr="008B4488">
              <w:rPr>
                <w:b/>
                <w:bCs/>
              </w:rPr>
              <w:t>Wartość brutto</w:t>
            </w:r>
          </w:p>
          <w:p w14:paraId="40996069" w14:textId="77777777" w:rsidR="00A228EB" w:rsidRPr="008B4488" w:rsidRDefault="00A228EB" w:rsidP="00A228EB">
            <w:pPr>
              <w:spacing w:after="0"/>
              <w:jc w:val="center"/>
              <w:rPr>
                <w:b/>
                <w:bCs/>
              </w:rPr>
            </w:pPr>
            <w:r w:rsidRPr="008B4488">
              <w:rPr>
                <w:b/>
                <w:bCs/>
              </w:rPr>
              <w:t>(zł)</w:t>
            </w:r>
          </w:p>
        </w:tc>
        <w:tc>
          <w:tcPr>
            <w:tcW w:w="850" w:type="dxa"/>
            <w:vMerge w:val="restart"/>
            <w:tcBorders>
              <w:top w:val="single" w:sz="4" w:space="0" w:color="auto"/>
              <w:left w:val="nil"/>
              <w:right w:val="single" w:sz="4" w:space="0" w:color="auto"/>
            </w:tcBorders>
            <w:vAlign w:val="center"/>
          </w:tcPr>
          <w:p w14:paraId="5714777B" w14:textId="77777777" w:rsidR="00A228EB" w:rsidRPr="008B4488" w:rsidRDefault="00A228EB" w:rsidP="00A228EB">
            <w:pPr>
              <w:spacing w:after="0"/>
              <w:jc w:val="center"/>
              <w:rPr>
                <w:b/>
                <w:bCs/>
              </w:rPr>
            </w:pPr>
            <w:r w:rsidRPr="008B4488">
              <w:rPr>
                <w:b/>
                <w:bCs/>
              </w:rPr>
              <w:t>Nr katalogowy</w:t>
            </w:r>
          </w:p>
        </w:tc>
        <w:tc>
          <w:tcPr>
            <w:tcW w:w="1418" w:type="dxa"/>
            <w:vMerge w:val="restart"/>
            <w:tcBorders>
              <w:top w:val="single" w:sz="4" w:space="0" w:color="auto"/>
              <w:left w:val="nil"/>
              <w:right w:val="single" w:sz="4" w:space="0" w:color="auto"/>
            </w:tcBorders>
            <w:vAlign w:val="center"/>
          </w:tcPr>
          <w:p w14:paraId="473893A2" w14:textId="77777777" w:rsidR="00A228EB" w:rsidRPr="008B4488" w:rsidRDefault="00A228EB" w:rsidP="00A228EB">
            <w:pPr>
              <w:spacing w:after="0"/>
              <w:jc w:val="center"/>
              <w:rPr>
                <w:b/>
                <w:bCs/>
              </w:rPr>
            </w:pPr>
            <w:r w:rsidRPr="008B4488">
              <w:rPr>
                <w:b/>
                <w:bCs/>
              </w:rPr>
              <w:t>Nazwa handlowa</w:t>
            </w:r>
          </w:p>
        </w:tc>
      </w:tr>
      <w:tr w:rsidR="008B4488" w:rsidRPr="008B4488" w14:paraId="29D762C6"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566AAD94" w14:textId="77777777" w:rsidR="00A228EB" w:rsidRPr="008B4488" w:rsidRDefault="00A228EB" w:rsidP="00A228EB">
            <w:pPr>
              <w:spacing w:after="0"/>
              <w:jc w:val="center"/>
              <w:rPr>
                <w:b/>
                <w:bCs/>
              </w:rPr>
            </w:pPr>
          </w:p>
        </w:tc>
        <w:tc>
          <w:tcPr>
            <w:tcW w:w="5622" w:type="dxa"/>
            <w:vMerge/>
            <w:tcBorders>
              <w:left w:val="nil"/>
              <w:bottom w:val="single" w:sz="4" w:space="0" w:color="auto"/>
              <w:right w:val="single" w:sz="4" w:space="0" w:color="auto"/>
            </w:tcBorders>
            <w:vAlign w:val="center"/>
          </w:tcPr>
          <w:p w14:paraId="5591D8D0" w14:textId="77777777" w:rsidR="00A228EB" w:rsidRPr="008B4488" w:rsidRDefault="00A228EB" w:rsidP="00A228EB">
            <w:pPr>
              <w:spacing w:after="0"/>
              <w:jc w:val="center"/>
              <w:rPr>
                <w:b/>
                <w:bCs/>
              </w:rPr>
            </w:pPr>
          </w:p>
        </w:tc>
        <w:tc>
          <w:tcPr>
            <w:tcW w:w="993" w:type="dxa"/>
            <w:vMerge/>
            <w:tcBorders>
              <w:left w:val="nil"/>
              <w:bottom w:val="single" w:sz="4" w:space="0" w:color="auto"/>
              <w:right w:val="single" w:sz="4" w:space="0" w:color="auto"/>
            </w:tcBorders>
            <w:vAlign w:val="center"/>
          </w:tcPr>
          <w:p w14:paraId="5737796E" w14:textId="77777777" w:rsidR="00A228EB" w:rsidRPr="008B4488"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063A50F3" w14:textId="77777777" w:rsidR="00A228EB" w:rsidRPr="008B4488"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0640218B" w14:textId="77777777" w:rsidR="00A228EB" w:rsidRPr="008B4488"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65538BDD" w14:textId="77777777" w:rsidR="00A228EB" w:rsidRPr="008B4488" w:rsidRDefault="00A228EB" w:rsidP="00A228EB">
            <w:pPr>
              <w:spacing w:after="0"/>
              <w:jc w:val="center"/>
              <w:rPr>
                <w:b/>
                <w:bCs/>
              </w:rPr>
            </w:pPr>
            <w:r w:rsidRPr="008B4488">
              <w:rPr>
                <w:b/>
                <w:bCs/>
              </w:rPr>
              <w:t>%</w:t>
            </w:r>
          </w:p>
        </w:tc>
        <w:tc>
          <w:tcPr>
            <w:tcW w:w="992" w:type="dxa"/>
            <w:tcBorders>
              <w:top w:val="single" w:sz="4" w:space="0" w:color="auto"/>
              <w:left w:val="nil"/>
              <w:bottom w:val="single" w:sz="4" w:space="0" w:color="auto"/>
              <w:right w:val="single" w:sz="4" w:space="0" w:color="auto"/>
            </w:tcBorders>
            <w:vAlign w:val="center"/>
          </w:tcPr>
          <w:p w14:paraId="51298A3B" w14:textId="77777777" w:rsidR="00A228EB" w:rsidRPr="008B4488" w:rsidRDefault="00A228EB" w:rsidP="00A228EB">
            <w:pPr>
              <w:spacing w:after="0"/>
              <w:jc w:val="center"/>
              <w:rPr>
                <w:b/>
                <w:bCs/>
              </w:rPr>
            </w:pPr>
            <w:r w:rsidRPr="008B4488">
              <w:rPr>
                <w:b/>
                <w:bCs/>
              </w:rPr>
              <w:t>Wartość</w:t>
            </w:r>
          </w:p>
          <w:p w14:paraId="41A8D752" w14:textId="77777777" w:rsidR="00A228EB" w:rsidRPr="008B4488" w:rsidRDefault="00A228EB" w:rsidP="00A228EB">
            <w:pPr>
              <w:spacing w:after="0"/>
              <w:jc w:val="center"/>
              <w:rPr>
                <w:b/>
                <w:bCs/>
              </w:rPr>
            </w:pPr>
            <w:r w:rsidRPr="008B4488">
              <w:rPr>
                <w:b/>
                <w:bCs/>
              </w:rPr>
              <w:t>(zł)</w:t>
            </w:r>
          </w:p>
        </w:tc>
        <w:tc>
          <w:tcPr>
            <w:tcW w:w="1477" w:type="dxa"/>
            <w:vMerge/>
            <w:tcBorders>
              <w:left w:val="nil"/>
              <w:bottom w:val="single" w:sz="4" w:space="0" w:color="auto"/>
              <w:right w:val="single" w:sz="4" w:space="0" w:color="auto"/>
            </w:tcBorders>
            <w:vAlign w:val="center"/>
          </w:tcPr>
          <w:p w14:paraId="05592F1F" w14:textId="77777777" w:rsidR="00A228EB" w:rsidRPr="008B4488"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497172EE" w14:textId="77777777" w:rsidR="00A228EB" w:rsidRPr="008B4488" w:rsidRDefault="00A228EB" w:rsidP="00A228EB">
            <w:pPr>
              <w:spacing w:after="0"/>
              <w:jc w:val="center"/>
              <w:rPr>
                <w:b/>
                <w:bCs/>
              </w:rPr>
            </w:pPr>
          </w:p>
        </w:tc>
        <w:tc>
          <w:tcPr>
            <w:tcW w:w="1418" w:type="dxa"/>
            <w:vMerge/>
            <w:tcBorders>
              <w:left w:val="nil"/>
              <w:bottom w:val="single" w:sz="4" w:space="0" w:color="auto"/>
              <w:right w:val="single" w:sz="4" w:space="0" w:color="auto"/>
            </w:tcBorders>
            <w:vAlign w:val="center"/>
          </w:tcPr>
          <w:p w14:paraId="2052F6EB" w14:textId="77777777" w:rsidR="00A228EB" w:rsidRPr="008B4488" w:rsidRDefault="00A228EB" w:rsidP="00A228EB">
            <w:pPr>
              <w:spacing w:after="0"/>
              <w:jc w:val="center"/>
              <w:rPr>
                <w:b/>
                <w:bCs/>
              </w:rPr>
            </w:pPr>
          </w:p>
        </w:tc>
      </w:tr>
      <w:tr w:rsidR="008B4488" w:rsidRPr="008B4488" w14:paraId="31CB4D91" w14:textId="77777777" w:rsidTr="004E46C9">
        <w:trPr>
          <w:trHeight w:val="697"/>
        </w:trPr>
        <w:tc>
          <w:tcPr>
            <w:tcW w:w="557" w:type="dxa"/>
            <w:tcBorders>
              <w:top w:val="nil"/>
              <w:left w:val="single" w:sz="4" w:space="0" w:color="auto"/>
              <w:bottom w:val="single" w:sz="4" w:space="0" w:color="auto"/>
              <w:right w:val="single" w:sz="4" w:space="0" w:color="auto"/>
            </w:tcBorders>
            <w:noWrap/>
            <w:vAlign w:val="center"/>
          </w:tcPr>
          <w:p w14:paraId="46F511C2" w14:textId="77777777" w:rsidR="00A228EB" w:rsidRPr="008B4488" w:rsidRDefault="00A228EB" w:rsidP="00A228EB">
            <w:pPr>
              <w:spacing w:after="0"/>
              <w:jc w:val="center"/>
            </w:pPr>
            <w:r w:rsidRPr="008B4488">
              <w:t>1</w:t>
            </w:r>
          </w:p>
        </w:tc>
        <w:tc>
          <w:tcPr>
            <w:tcW w:w="5622" w:type="dxa"/>
            <w:tcBorders>
              <w:top w:val="nil"/>
              <w:left w:val="nil"/>
              <w:bottom w:val="single" w:sz="4" w:space="0" w:color="auto"/>
              <w:right w:val="single" w:sz="4" w:space="0" w:color="auto"/>
            </w:tcBorders>
            <w:vAlign w:val="center"/>
          </w:tcPr>
          <w:p w14:paraId="42B7126C" w14:textId="77777777" w:rsidR="00A228EB" w:rsidRPr="008B4488" w:rsidRDefault="00A228EB" w:rsidP="00A228EB">
            <w:pPr>
              <w:spacing w:after="0"/>
            </w:pPr>
            <w:proofErr w:type="spellStart"/>
            <w:r w:rsidRPr="008B4488">
              <w:t>Mikrocewnik</w:t>
            </w:r>
            <w:proofErr w:type="spellEnd"/>
            <w:r w:rsidRPr="008B4488">
              <w:t xml:space="preserve"> do CTO</w:t>
            </w:r>
          </w:p>
        </w:tc>
        <w:tc>
          <w:tcPr>
            <w:tcW w:w="993" w:type="dxa"/>
            <w:tcBorders>
              <w:top w:val="nil"/>
              <w:left w:val="nil"/>
              <w:bottom w:val="single" w:sz="4" w:space="0" w:color="auto"/>
              <w:right w:val="single" w:sz="4" w:space="0" w:color="auto"/>
            </w:tcBorders>
            <w:noWrap/>
            <w:vAlign w:val="center"/>
          </w:tcPr>
          <w:p w14:paraId="044A9600" w14:textId="5E62B211" w:rsidR="00A228EB" w:rsidRPr="008B4488" w:rsidRDefault="00A228EB" w:rsidP="00A228EB">
            <w:pPr>
              <w:spacing w:after="0"/>
              <w:jc w:val="center"/>
            </w:pPr>
            <w:r w:rsidRPr="008B4488">
              <w:t>1</w:t>
            </w:r>
            <w:r w:rsidR="008B4488" w:rsidRPr="008B4488">
              <w:t>5</w:t>
            </w:r>
            <w:r w:rsidRPr="008B4488">
              <w:t xml:space="preserve"> szt.</w:t>
            </w:r>
          </w:p>
        </w:tc>
        <w:tc>
          <w:tcPr>
            <w:tcW w:w="1134" w:type="dxa"/>
            <w:tcBorders>
              <w:top w:val="nil"/>
              <w:left w:val="nil"/>
              <w:bottom w:val="single" w:sz="4" w:space="0" w:color="auto"/>
              <w:right w:val="single" w:sz="4" w:space="0" w:color="auto"/>
            </w:tcBorders>
            <w:noWrap/>
            <w:vAlign w:val="center"/>
          </w:tcPr>
          <w:p w14:paraId="3C692C88" w14:textId="77777777" w:rsidR="00A228EB" w:rsidRPr="008B4488"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29DE2F88"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4BD22AE1"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58C3D599" w14:textId="77777777" w:rsidR="00A228EB" w:rsidRPr="008B4488" w:rsidRDefault="00A228EB" w:rsidP="00A228EB">
            <w:pPr>
              <w:spacing w:after="0"/>
              <w:jc w:val="center"/>
            </w:pPr>
          </w:p>
        </w:tc>
        <w:tc>
          <w:tcPr>
            <w:tcW w:w="1477" w:type="dxa"/>
            <w:tcBorders>
              <w:top w:val="nil"/>
              <w:left w:val="nil"/>
              <w:bottom w:val="single" w:sz="4" w:space="0" w:color="auto"/>
              <w:right w:val="single" w:sz="4" w:space="0" w:color="auto"/>
            </w:tcBorders>
            <w:noWrap/>
            <w:vAlign w:val="center"/>
          </w:tcPr>
          <w:p w14:paraId="6BE642F1" w14:textId="77777777" w:rsidR="00A228EB" w:rsidRPr="008B4488"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7BA31B1F" w14:textId="77777777" w:rsidR="00A228EB" w:rsidRPr="008B4488"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3B5472F7" w14:textId="77777777" w:rsidR="00A228EB" w:rsidRPr="008B4488" w:rsidRDefault="00A228EB" w:rsidP="00A228EB">
            <w:pPr>
              <w:spacing w:after="0"/>
              <w:jc w:val="center"/>
            </w:pPr>
          </w:p>
        </w:tc>
      </w:tr>
      <w:tr w:rsidR="008B4488" w:rsidRPr="008B4488" w14:paraId="038BEADD" w14:textId="77777777" w:rsidTr="004E46C9">
        <w:trPr>
          <w:trHeight w:val="693"/>
        </w:trPr>
        <w:tc>
          <w:tcPr>
            <w:tcW w:w="557" w:type="dxa"/>
            <w:tcBorders>
              <w:top w:val="nil"/>
              <w:left w:val="single" w:sz="4" w:space="0" w:color="auto"/>
              <w:bottom w:val="single" w:sz="4" w:space="0" w:color="auto"/>
              <w:right w:val="single" w:sz="4" w:space="0" w:color="auto"/>
            </w:tcBorders>
            <w:noWrap/>
            <w:vAlign w:val="center"/>
          </w:tcPr>
          <w:p w14:paraId="5F6B735D" w14:textId="77777777" w:rsidR="00A228EB" w:rsidRPr="008B4488" w:rsidRDefault="00A228EB" w:rsidP="00A228EB">
            <w:pPr>
              <w:spacing w:after="0"/>
              <w:jc w:val="center"/>
            </w:pPr>
            <w:r w:rsidRPr="008B4488">
              <w:t>2</w:t>
            </w:r>
          </w:p>
        </w:tc>
        <w:tc>
          <w:tcPr>
            <w:tcW w:w="5622" w:type="dxa"/>
            <w:tcBorders>
              <w:top w:val="nil"/>
              <w:left w:val="nil"/>
              <w:bottom w:val="single" w:sz="4" w:space="0" w:color="auto"/>
              <w:right w:val="single" w:sz="4" w:space="0" w:color="auto"/>
            </w:tcBorders>
            <w:vAlign w:val="center"/>
          </w:tcPr>
          <w:p w14:paraId="38359FC3" w14:textId="77777777" w:rsidR="00A228EB" w:rsidRPr="008B4488" w:rsidRDefault="00A228EB" w:rsidP="00A228EB">
            <w:pPr>
              <w:spacing w:after="0"/>
            </w:pPr>
            <w:proofErr w:type="spellStart"/>
            <w:r w:rsidRPr="008B4488">
              <w:t>Mikrocewnik</w:t>
            </w:r>
            <w:proofErr w:type="spellEnd"/>
            <w:r w:rsidRPr="008B4488">
              <w:t xml:space="preserve"> wieńcowy do </w:t>
            </w:r>
            <w:proofErr w:type="spellStart"/>
            <w:r w:rsidRPr="008B4488">
              <w:t>kolaterali</w:t>
            </w:r>
            <w:proofErr w:type="spellEnd"/>
            <w:r w:rsidRPr="008B4488">
              <w:t xml:space="preserve"> w technice </w:t>
            </w:r>
            <w:proofErr w:type="spellStart"/>
            <w:r w:rsidRPr="008B4488">
              <w:t>retrograde</w:t>
            </w:r>
            <w:proofErr w:type="spellEnd"/>
          </w:p>
        </w:tc>
        <w:tc>
          <w:tcPr>
            <w:tcW w:w="993" w:type="dxa"/>
            <w:tcBorders>
              <w:top w:val="nil"/>
              <w:left w:val="nil"/>
              <w:bottom w:val="single" w:sz="4" w:space="0" w:color="auto"/>
              <w:right w:val="single" w:sz="4" w:space="0" w:color="auto"/>
            </w:tcBorders>
            <w:noWrap/>
            <w:vAlign w:val="center"/>
          </w:tcPr>
          <w:p w14:paraId="7C3EC1AB" w14:textId="042667C9" w:rsidR="00A228EB" w:rsidRPr="008B4488" w:rsidRDefault="008B4488" w:rsidP="00A228EB">
            <w:pPr>
              <w:spacing w:after="0"/>
              <w:jc w:val="center"/>
            </w:pPr>
            <w:r w:rsidRPr="008B4488">
              <w:t>3</w:t>
            </w:r>
            <w:r w:rsidR="00A228EB" w:rsidRPr="008B4488">
              <w:t>0 szt.</w:t>
            </w:r>
          </w:p>
        </w:tc>
        <w:tc>
          <w:tcPr>
            <w:tcW w:w="1134" w:type="dxa"/>
            <w:tcBorders>
              <w:top w:val="nil"/>
              <w:left w:val="nil"/>
              <w:bottom w:val="single" w:sz="4" w:space="0" w:color="auto"/>
              <w:right w:val="single" w:sz="4" w:space="0" w:color="auto"/>
            </w:tcBorders>
            <w:noWrap/>
            <w:vAlign w:val="center"/>
          </w:tcPr>
          <w:p w14:paraId="0E98C86B" w14:textId="77777777" w:rsidR="00A228EB" w:rsidRPr="008B4488"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164D57C3"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302C91BB"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38DF8E1F" w14:textId="77777777" w:rsidR="00A228EB" w:rsidRPr="008B4488" w:rsidRDefault="00A228EB" w:rsidP="00A228EB">
            <w:pPr>
              <w:spacing w:after="0"/>
              <w:jc w:val="center"/>
            </w:pPr>
          </w:p>
        </w:tc>
        <w:tc>
          <w:tcPr>
            <w:tcW w:w="1477" w:type="dxa"/>
            <w:tcBorders>
              <w:top w:val="nil"/>
              <w:left w:val="nil"/>
              <w:bottom w:val="single" w:sz="4" w:space="0" w:color="auto"/>
              <w:right w:val="single" w:sz="4" w:space="0" w:color="auto"/>
            </w:tcBorders>
            <w:noWrap/>
            <w:vAlign w:val="center"/>
          </w:tcPr>
          <w:p w14:paraId="735C1745" w14:textId="77777777" w:rsidR="00A228EB" w:rsidRPr="008B4488"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2EF5B45E" w14:textId="77777777" w:rsidR="00A228EB" w:rsidRPr="008B4488"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23154F32" w14:textId="77777777" w:rsidR="00A228EB" w:rsidRPr="008B4488" w:rsidRDefault="00A228EB" w:rsidP="00A228EB">
            <w:pPr>
              <w:spacing w:after="0"/>
              <w:jc w:val="center"/>
            </w:pPr>
          </w:p>
        </w:tc>
      </w:tr>
      <w:tr w:rsidR="008B4488" w:rsidRPr="008B4488" w14:paraId="5F54550D" w14:textId="77777777" w:rsidTr="004E46C9">
        <w:trPr>
          <w:trHeight w:val="698"/>
        </w:trPr>
        <w:tc>
          <w:tcPr>
            <w:tcW w:w="557" w:type="dxa"/>
            <w:tcBorders>
              <w:top w:val="nil"/>
              <w:left w:val="single" w:sz="4" w:space="0" w:color="auto"/>
              <w:bottom w:val="single" w:sz="4" w:space="0" w:color="auto"/>
              <w:right w:val="single" w:sz="4" w:space="0" w:color="auto"/>
            </w:tcBorders>
            <w:noWrap/>
            <w:vAlign w:val="center"/>
          </w:tcPr>
          <w:p w14:paraId="29BDCE85" w14:textId="77777777" w:rsidR="00A228EB" w:rsidRPr="008B4488" w:rsidRDefault="00A228EB" w:rsidP="00A228EB">
            <w:pPr>
              <w:spacing w:after="0"/>
              <w:jc w:val="center"/>
            </w:pPr>
            <w:r w:rsidRPr="008B4488">
              <w:t>3</w:t>
            </w:r>
          </w:p>
        </w:tc>
        <w:tc>
          <w:tcPr>
            <w:tcW w:w="5622" w:type="dxa"/>
            <w:tcBorders>
              <w:top w:val="nil"/>
              <w:left w:val="nil"/>
              <w:bottom w:val="single" w:sz="4" w:space="0" w:color="auto"/>
              <w:right w:val="single" w:sz="4" w:space="0" w:color="auto"/>
            </w:tcBorders>
            <w:vAlign w:val="center"/>
          </w:tcPr>
          <w:p w14:paraId="71A87A90" w14:textId="77777777" w:rsidR="00A228EB" w:rsidRPr="008B4488" w:rsidRDefault="00A228EB" w:rsidP="00A228EB">
            <w:pPr>
              <w:spacing w:after="0"/>
            </w:pPr>
            <w:r w:rsidRPr="008B4488">
              <w:t xml:space="preserve">Prowadnik do </w:t>
            </w:r>
            <w:proofErr w:type="spellStart"/>
            <w:r w:rsidRPr="008B4488">
              <w:t>kolaterali</w:t>
            </w:r>
            <w:proofErr w:type="spellEnd"/>
          </w:p>
        </w:tc>
        <w:tc>
          <w:tcPr>
            <w:tcW w:w="993" w:type="dxa"/>
            <w:tcBorders>
              <w:top w:val="nil"/>
              <w:left w:val="nil"/>
              <w:bottom w:val="single" w:sz="4" w:space="0" w:color="auto"/>
              <w:right w:val="single" w:sz="4" w:space="0" w:color="auto"/>
            </w:tcBorders>
            <w:noWrap/>
            <w:vAlign w:val="center"/>
          </w:tcPr>
          <w:p w14:paraId="6772D3A1" w14:textId="77777777" w:rsidR="00A228EB" w:rsidRPr="008B4488" w:rsidRDefault="00A228EB" w:rsidP="00A228EB">
            <w:pPr>
              <w:spacing w:after="0"/>
              <w:jc w:val="center"/>
            </w:pPr>
            <w:r w:rsidRPr="008B4488">
              <w:t>20 szt.</w:t>
            </w:r>
          </w:p>
        </w:tc>
        <w:tc>
          <w:tcPr>
            <w:tcW w:w="1134" w:type="dxa"/>
            <w:tcBorders>
              <w:top w:val="nil"/>
              <w:left w:val="nil"/>
              <w:bottom w:val="single" w:sz="4" w:space="0" w:color="auto"/>
              <w:right w:val="single" w:sz="4" w:space="0" w:color="auto"/>
            </w:tcBorders>
            <w:noWrap/>
            <w:vAlign w:val="center"/>
          </w:tcPr>
          <w:p w14:paraId="3B2DC84A" w14:textId="77777777" w:rsidR="00A228EB" w:rsidRPr="008B4488"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6669A1F0"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7D7652F8"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3F59EBAE" w14:textId="77777777" w:rsidR="00A228EB" w:rsidRPr="008B4488" w:rsidRDefault="00A228EB" w:rsidP="00A228EB">
            <w:pPr>
              <w:spacing w:after="0"/>
              <w:jc w:val="center"/>
            </w:pPr>
          </w:p>
        </w:tc>
        <w:tc>
          <w:tcPr>
            <w:tcW w:w="1477" w:type="dxa"/>
            <w:tcBorders>
              <w:top w:val="nil"/>
              <w:left w:val="nil"/>
              <w:bottom w:val="single" w:sz="4" w:space="0" w:color="auto"/>
              <w:right w:val="single" w:sz="4" w:space="0" w:color="auto"/>
            </w:tcBorders>
            <w:noWrap/>
            <w:vAlign w:val="center"/>
          </w:tcPr>
          <w:p w14:paraId="77B34827" w14:textId="77777777" w:rsidR="00A228EB" w:rsidRPr="008B4488"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33E3E71F" w14:textId="77777777" w:rsidR="00A228EB" w:rsidRPr="008B4488"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492659EA" w14:textId="77777777" w:rsidR="00A228EB" w:rsidRPr="008B4488" w:rsidRDefault="00A228EB" w:rsidP="00A228EB">
            <w:pPr>
              <w:spacing w:after="0"/>
              <w:jc w:val="center"/>
            </w:pPr>
          </w:p>
        </w:tc>
      </w:tr>
      <w:tr w:rsidR="004C18CC" w:rsidRPr="004C18CC" w14:paraId="47F7177B" w14:textId="77777777" w:rsidTr="001549A7">
        <w:trPr>
          <w:trHeight w:val="698"/>
        </w:trPr>
        <w:tc>
          <w:tcPr>
            <w:tcW w:w="557" w:type="dxa"/>
            <w:tcBorders>
              <w:top w:val="single" w:sz="4" w:space="0" w:color="auto"/>
              <w:left w:val="single" w:sz="4" w:space="0" w:color="auto"/>
              <w:bottom w:val="single" w:sz="4" w:space="0" w:color="auto"/>
              <w:right w:val="single" w:sz="4" w:space="0" w:color="auto"/>
            </w:tcBorders>
            <w:noWrap/>
            <w:vAlign w:val="center"/>
          </w:tcPr>
          <w:p w14:paraId="0B7EF264" w14:textId="5576D4DE" w:rsidR="00A65121" w:rsidRPr="004C18CC" w:rsidRDefault="00A65121" w:rsidP="00A65121">
            <w:pPr>
              <w:spacing w:after="0"/>
              <w:jc w:val="center"/>
            </w:pPr>
            <w:r w:rsidRPr="004C18CC">
              <w:t>4</w:t>
            </w:r>
          </w:p>
        </w:tc>
        <w:tc>
          <w:tcPr>
            <w:tcW w:w="5622" w:type="dxa"/>
            <w:tcBorders>
              <w:top w:val="single" w:sz="4" w:space="0" w:color="auto"/>
              <w:left w:val="nil"/>
              <w:bottom w:val="single" w:sz="4" w:space="0" w:color="auto"/>
              <w:right w:val="single" w:sz="4" w:space="0" w:color="auto"/>
            </w:tcBorders>
            <w:vAlign w:val="center"/>
          </w:tcPr>
          <w:p w14:paraId="2025A07A" w14:textId="4AD12AF4" w:rsidR="00A65121" w:rsidRPr="004C18CC" w:rsidRDefault="00A65121" w:rsidP="00A65121">
            <w:pPr>
              <w:spacing w:after="0"/>
            </w:pPr>
            <w:r w:rsidRPr="004C18CC">
              <w:t>Cewnik balonowy wysokociśnieniowy 35 bar</w:t>
            </w:r>
          </w:p>
        </w:tc>
        <w:tc>
          <w:tcPr>
            <w:tcW w:w="993" w:type="dxa"/>
            <w:tcBorders>
              <w:top w:val="single" w:sz="4" w:space="0" w:color="auto"/>
              <w:left w:val="nil"/>
              <w:bottom w:val="single" w:sz="4" w:space="0" w:color="auto"/>
              <w:right w:val="single" w:sz="4" w:space="0" w:color="auto"/>
            </w:tcBorders>
            <w:noWrap/>
            <w:vAlign w:val="center"/>
          </w:tcPr>
          <w:p w14:paraId="5E8A19FF" w14:textId="5569B878" w:rsidR="00A65121" w:rsidRPr="004C18CC" w:rsidRDefault="00A65121" w:rsidP="00A65121">
            <w:pPr>
              <w:spacing w:after="0"/>
              <w:jc w:val="center"/>
            </w:pPr>
            <w:r w:rsidRPr="004C18CC">
              <w:t>5 szt.</w:t>
            </w:r>
          </w:p>
        </w:tc>
        <w:tc>
          <w:tcPr>
            <w:tcW w:w="1134" w:type="dxa"/>
            <w:tcBorders>
              <w:top w:val="nil"/>
              <w:left w:val="nil"/>
              <w:bottom w:val="single" w:sz="4" w:space="0" w:color="auto"/>
              <w:right w:val="single" w:sz="4" w:space="0" w:color="auto"/>
            </w:tcBorders>
            <w:noWrap/>
            <w:vAlign w:val="center"/>
          </w:tcPr>
          <w:p w14:paraId="731435E2" w14:textId="77777777" w:rsidR="00A65121" w:rsidRPr="004C18CC" w:rsidRDefault="00A65121" w:rsidP="00A65121">
            <w:pPr>
              <w:spacing w:after="0"/>
              <w:jc w:val="center"/>
            </w:pPr>
          </w:p>
        </w:tc>
        <w:tc>
          <w:tcPr>
            <w:tcW w:w="1417" w:type="dxa"/>
            <w:tcBorders>
              <w:top w:val="nil"/>
              <w:left w:val="nil"/>
              <w:bottom w:val="single" w:sz="4" w:space="0" w:color="auto"/>
              <w:right w:val="single" w:sz="4" w:space="0" w:color="auto"/>
            </w:tcBorders>
            <w:noWrap/>
            <w:vAlign w:val="center"/>
          </w:tcPr>
          <w:p w14:paraId="69640EAB" w14:textId="77777777" w:rsidR="00A65121" w:rsidRPr="004C18CC" w:rsidRDefault="00A65121" w:rsidP="00A65121">
            <w:pPr>
              <w:spacing w:after="0"/>
              <w:jc w:val="center"/>
            </w:pPr>
          </w:p>
        </w:tc>
        <w:tc>
          <w:tcPr>
            <w:tcW w:w="425" w:type="dxa"/>
            <w:tcBorders>
              <w:top w:val="nil"/>
              <w:left w:val="nil"/>
              <w:bottom w:val="single" w:sz="4" w:space="0" w:color="auto"/>
              <w:right w:val="single" w:sz="4" w:space="0" w:color="auto"/>
            </w:tcBorders>
            <w:noWrap/>
            <w:vAlign w:val="center"/>
          </w:tcPr>
          <w:p w14:paraId="3E93A1CB" w14:textId="77777777" w:rsidR="00A65121" w:rsidRPr="004C18CC" w:rsidRDefault="00A65121" w:rsidP="00A65121">
            <w:pPr>
              <w:spacing w:after="0"/>
              <w:jc w:val="center"/>
            </w:pPr>
          </w:p>
        </w:tc>
        <w:tc>
          <w:tcPr>
            <w:tcW w:w="992" w:type="dxa"/>
            <w:tcBorders>
              <w:top w:val="nil"/>
              <w:left w:val="nil"/>
              <w:bottom w:val="single" w:sz="4" w:space="0" w:color="auto"/>
              <w:right w:val="single" w:sz="4" w:space="0" w:color="auto"/>
            </w:tcBorders>
            <w:vAlign w:val="center"/>
          </w:tcPr>
          <w:p w14:paraId="40B2C342" w14:textId="77777777" w:rsidR="00A65121" w:rsidRPr="004C18CC" w:rsidRDefault="00A65121" w:rsidP="00A65121">
            <w:pPr>
              <w:spacing w:after="0"/>
              <w:jc w:val="center"/>
            </w:pPr>
          </w:p>
        </w:tc>
        <w:tc>
          <w:tcPr>
            <w:tcW w:w="1477" w:type="dxa"/>
            <w:tcBorders>
              <w:top w:val="nil"/>
              <w:left w:val="nil"/>
              <w:bottom w:val="single" w:sz="4" w:space="0" w:color="auto"/>
              <w:right w:val="single" w:sz="4" w:space="0" w:color="auto"/>
            </w:tcBorders>
            <w:noWrap/>
            <w:vAlign w:val="center"/>
          </w:tcPr>
          <w:p w14:paraId="24F9A501" w14:textId="77777777" w:rsidR="00A65121" w:rsidRPr="004C18CC" w:rsidRDefault="00A65121" w:rsidP="00A65121">
            <w:pPr>
              <w:spacing w:after="0"/>
              <w:jc w:val="center"/>
            </w:pPr>
          </w:p>
        </w:tc>
        <w:tc>
          <w:tcPr>
            <w:tcW w:w="850" w:type="dxa"/>
            <w:tcBorders>
              <w:top w:val="nil"/>
              <w:left w:val="nil"/>
              <w:bottom w:val="single" w:sz="4" w:space="0" w:color="auto"/>
              <w:right w:val="single" w:sz="4" w:space="0" w:color="auto"/>
            </w:tcBorders>
            <w:noWrap/>
            <w:vAlign w:val="center"/>
          </w:tcPr>
          <w:p w14:paraId="183BCBAA" w14:textId="77777777" w:rsidR="00A65121" w:rsidRPr="004C18CC" w:rsidRDefault="00A65121" w:rsidP="00A65121">
            <w:pPr>
              <w:spacing w:after="0"/>
              <w:jc w:val="center"/>
            </w:pPr>
          </w:p>
        </w:tc>
        <w:tc>
          <w:tcPr>
            <w:tcW w:w="1418" w:type="dxa"/>
            <w:tcBorders>
              <w:top w:val="nil"/>
              <w:left w:val="nil"/>
              <w:bottom w:val="single" w:sz="4" w:space="0" w:color="auto"/>
              <w:right w:val="single" w:sz="4" w:space="0" w:color="auto"/>
            </w:tcBorders>
            <w:noWrap/>
            <w:vAlign w:val="center"/>
          </w:tcPr>
          <w:p w14:paraId="49010A5B" w14:textId="77777777" w:rsidR="00A65121" w:rsidRPr="004C18CC" w:rsidRDefault="00A65121" w:rsidP="00A65121">
            <w:pPr>
              <w:spacing w:after="0"/>
              <w:jc w:val="center"/>
            </w:pPr>
          </w:p>
        </w:tc>
      </w:tr>
      <w:tr w:rsidR="008A01B0" w:rsidRPr="008A01B0" w14:paraId="1F3574BF" w14:textId="77777777" w:rsidTr="004E46C9">
        <w:trPr>
          <w:trHeight w:val="698"/>
        </w:trPr>
        <w:tc>
          <w:tcPr>
            <w:tcW w:w="557" w:type="dxa"/>
            <w:tcBorders>
              <w:top w:val="nil"/>
              <w:left w:val="single" w:sz="4" w:space="0" w:color="auto"/>
              <w:bottom w:val="single" w:sz="4" w:space="0" w:color="auto"/>
              <w:right w:val="single" w:sz="4" w:space="0" w:color="auto"/>
            </w:tcBorders>
            <w:noWrap/>
            <w:vAlign w:val="center"/>
          </w:tcPr>
          <w:p w14:paraId="2EF84771" w14:textId="59663727" w:rsidR="00A65121" w:rsidRPr="008A01B0" w:rsidRDefault="00A65121" w:rsidP="00A65121">
            <w:pPr>
              <w:spacing w:after="0"/>
              <w:jc w:val="center"/>
            </w:pPr>
            <w:r w:rsidRPr="008A01B0">
              <w:t>5</w:t>
            </w:r>
          </w:p>
        </w:tc>
        <w:tc>
          <w:tcPr>
            <w:tcW w:w="5622" w:type="dxa"/>
            <w:tcBorders>
              <w:top w:val="nil"/>
              <w:left w:val="nil"/>
              <w:bottom w:val="single" w:sz="4" w:space="0" w:color="auto"/>
              <w:right w:val="single" w:sz="4" w:space="0" w:color="auto"/>
            </w:tcBorders>
            <w:vAlign w:val="center"/>
          </w:tcPr>
          <w:p w14:paraId="05D979D2" w14:textId="0F21BD95" w:rsidR="00A65121" w:rsidRPr="008A01B0" w:rsidRDefault="004C18CC" w:rsidP="00A65121">
            <w:pPr>
              <w:spacing w:after="0"/>
            </w:pPr>
            <w:proofErr w:type="spellStart"/>
            <w:r w:rsidRPr="008A01B0">
              <w:t>Inflator</w:t>
            </w:r>
            <w:proofErr w:type="spellEnd"/>
            <w:r w:rsidRPr="008A01B0">
              <w:t xml:space="preserve"> wysokociśnieniowy</w:t>
            </w:r>
          </w:p>
        </w:tc>
        <w:tc>
          <w:tcPr>
            <w:tcW w:w="993" w:type="dxa"/>
            <w:tcBorders>
              <w:top w:val="nil"/>
              <w:left w:val="nil"/>
              <w:bottom w:val="single" w:sz="4" w:space="0" w:color="auto"/>
              <w:right w:val="single" w:sz="4" w:space="0" w:color="auto"/>
            </w:tcBorders>
            <w:noWrap/>
            <w:vAlign w:val="center"/>
          </w:tcPr>
          <w:p w14:paraId="03231082" w14:textId="6F9E4BBB" w:rsidR="00A65121" w:rsidRPr="008A01B0" w:rsidRDefault="004C18CC" w:rsidP="00A65121">
            <w:pPr>
              <w:spacing w:after="0"/>
              <w:jc w:val="center"/>
            </w:pPr>
            <w:r w:rsidRPr="008A01B0">
              <w:t>5 szt.</w:t>
            </w:r>
          </w:p>
        </w:tc>
        <w:tc>
          <w:tcPr>
            <w:tcW w:w="1134" w:type="dxa"/>
            <w:tcBorders>
              <w:top w:val="nil"/>
              <w:left w:val="nil"/>
              <w:bottom w:val="single" w:sz="4" w:space="0" w:color="auto"/>
              <w:right w:val="single" w:sz="4" w:space="0" w:color="auto"/>
            </w:tcBorders>
            <w:noWrap/>
            <w:vAlign w:val="center"/>
          </w:tcPr>
          <w:p w14:paraId="733D0CF0" w14:textId="77777777" w:rsidR="00A65121" w:rsidRPr="008A01B0" w:rsidRDefault="00A65121" w:rsidP="00A65121">
            <w:pPr>
              <w:spacing w:after="0"/>
              <w:jc w:val="center"/>
            </w:pPr>
          </w:p>
        </w:tc>
        <w:tc>
          <w:tcPr>
            <w:tcW w:w="1417" w:type="dxa"/>
            <w:tcBorders>
              <w:top w:val="nil"/>
              <w:left w:val="nil"/>
              <w:bottom w:val="single" w:sz="4" w:space="0" w:color="auto"/>
              <w:right w:val="single" w:sz="4" w:space="0" w:color="auto"/>
            </w:tcBorders>
            <w:noWrap/>
            <w:vAlign w:val="center"/>
          </w:tcPr>
          <w:p w14:paraId="0826387F" w14:textId="77777777" w:rsidR="00A65121" w:rsidRPr="008A01B0" w:rsidRDefault="00A65121" w:rsidP="00A65121">
            <w:pPr>
              <w:spacing w:after="0"/>
              <w:jc w:val="center"/>
            </w:pPr>
          </w:p>
        </w:tc>
        <w:tc>
          <w:tcPr>
            <w:tcW w:w="425" w:type="dxa"/>
            <w:tcBorders>
              <w:top w:val="nil"/>
              <w:left w:val="nil"/>
              <w:bottom w:val="single" w:sz="4" w:space="0" w:color="auto"/>
              <w:right w:val="single" w:sz="4" w:space="0" w:color="auto"/>
            </w:tcBorders>
            <w:noWrap/>
            <w:vAlign w:val="center"/>
          </w:tcPr>
          <w:p w14:paraId="3D521A82" w14:textId="77777777" w:rsidR="00A65121" w:rsidRPr="008A01B0" w:rsidRDefault="00A65121" w:rsidP="00A65121">
            <w:pPr>
              <w:spacing w:after="0"/>
              <w:jc w:val="center"/>
            </w:pPr>
          </w:p>
        </w:tc>
        <w:tc>
          <w:tcPr>
            <w:tcW w:w="992" w:type="dxa"/>
            <w:tcBorders>
              <w:top w:val="nil"/>
              <w:left w:val="nil"/>
              <w:bottom w:val="single" w:sz="4" w:space="0" w:color="auto"/>
              <w:right w:val="single" w:sz="4" w:space="0" w:color="auto"/>
            </w:tcBorders>
            <w:vAlign w:val="center"/>
          </w:tcPr>
          <w:p w14:paraId="11CFB3D0" w14:textId="77777777" w:rsidR="00A65121" w:rsidRPr="008A01B0" w:rsidRDefault="00A65121" w:rsidP="00A65121">
            <w:pPr>
              <w:spacing w:after="0"/>
              <w:jc w:val="center"/>
            </w:pPr>
          </w:p>
        </w:tc>
        <w:tc>
          <w:tcPr>
            <w:tcW w:w="1477" w:type="dxa"/>
            <w:tcBorders>
              <w:top w:val="nil"/>
              <w:left w:val="nil"/>
              <w:bottom w:val="single" w:sz="4" w:space="0" w:color="auto"/>
              <w:right w:val="single" w:sz="4" w:space="0" w:color="auto"/>
            </w:tcBorders>
            <w:noWrap/>
            <w:vAlign w:val="center"/>
          </w:tcPr>
          <w:p w14:paraId="6831EA15" w14:textId="77777777" w:rsidR="00A65121" w:rsidRPr="008A01B0" w:rsidRDefault="00A65121" w:rsidP="00A65121">
            <w:pPr>
              <w:spacing w:after="0"/>
              <w:jc w:val="center"/>
            </w:pPr>
          </w:p>
        </w:tc>
        <w:tc>
          <w:tcPr>
            <w:tcW w:w="850" w:type="dxa"/>
            <w:tcBorders>
              <w:top w:val="nil"/>
              <w:left w:val="nil"/>
              <w:bottom w:val="single" w:sz="4" w:space="0" w:color="auto"/>
              <w:right w:val="single" w:sz="4" w:space="0" w:color="auto"/>
            </w:tcBorders>
            <w:noWrap/>
            <w:vAlign w:val="center"/>
          </w:tcPr>
          <w:p w14:paraId="5DEE1852" w14:textId="77777777" w:rsidR="00A65121" w:rsidRPr="008A01B0" w:rsidRDefault="00A65121" w:rsidP="00A65121">
            <w:pPr>
              <w:spacing w:after="0"/>
              <w:jc w:val="center"/>
            </w:pPr>
          </w:p>
        </w:tc>
        <w:tc>
          <w:tcPr>
            <w:tcW w:w="1418" w:type="dxa"/>
            <w:tcBorders>
              <w:top w:val="nil"/>
              <w:left w:val="nil"/>
              <w:bottom w:val="single" w:sz="4" w:space="0" w:color="auto"/>
              <w:right w:val="single" w:sz="4" w:space="0" w:color="auto"/>
            </w:tcBorders>
            <w:noWrap/>
            <w:vAlign w:val="center"/>
          </w:tcPr>
          <w:p w14:paraId="1227E2D3" w14:textId="77777777" w:rsidR="00A65121" w:rsidRPr="008A01B0" w:rsidRDefault="00A65121" w:rsidP="00A65121">
            <w:pPr>
              <w:spacing w:after="0"/>
              <w:jc w:val="center"/>
            </w:pPr>
          </w:p>
        </w:tc>
      </w:tr>
      <w:tr w:rsidR="008A01B0" w:rsidRPr="008A01B0" w14:paraId="3981F833" w14:textId="77777777" w:rsidTr="004E46C9">
        <w:trPr>
          <w:trHeight w:val="695"/>
        </w:trPr>
        <w:tc>
          <w:tcPr>
            <w:tcW w:w="557" w:type="dxa"/>
            <w:tcBorders>
              <w:top w:val="single" w:sz="4" w:space="0" w:color="auto"/>
              <w:left w:val="single" w:sz="4" w:space="0" w:color="auto"/>
              <w:bottom w:val="single" w:sz="4" w:space="0" w:color="auto"/>
              <w:right w:val="single" w:sz="4" w:space="0" w:color="auto"/>
            </w:tcBorders>
            <w:noWrap/>
            <w:vAlign w:val="center"/>
          </w:tcPr>
          <w:p w14:paraId="6E29401A" w14:textId="415EC7E8" w:rsidR="00A65121" w:rsidRPr="008A01B0" w:rsidRDefault="00A65121" w:rsidP="00A65121">
            <w:pPr>
              <w:spacing w:after="0"/>
              <w:jc w:val="center"/>
            </w:pPr>
            <w:r w:rsidRPr="008A01B0">
              <w:t>6</w:t>
            </w:r>
          </w:p>
        </w:tc>
        <w:tc>
          <w:tcPr>
            <w:tcW w:w="5622" w:type="dxa"/>
            <w:tcBorders>
              <w:top w:val="single" w:sz="4" w:space="0" w:color="auto"/>
              <w:left w:val="nil"/>
              <w:bottom w:val="single" w:sz="4" w:space="0" w:color="auto"/>
              <w:right w:val="single" w:sz="4" w:space="0" w:color="auto"/>
            </w:tcBorders>
            <w:vAlign w:val="center"/>
          </w:tcPr>
          <w:p w14:paraId="3F8D0E45" w14:textId="0766824B" w:rsidR="00A65121" w:rsidRPr="008A01B0" w:rsidRDefault="008A01B0" w:rsidP="00A65121">
            <w:pPr>
              <w:spacing w:after="0"/>
            </w:pPr>
            <w:r w:rsidRPr="008A01B0">
              <w:t>Cewnik diagnostyczny</w:t>
            </w:r>
          </w:p>
        </w:tc>
        <w:tc>
          <w:tcPr>
            <w:tcW w:w="993" w:type="dxa"/>
            <w:tcBorders>
              <w:top w:val="single" w:sz="4" w:space="0" w:color="auto"/>
              <w:left w:val="nil"/>
              <w:bottom w:val="single" w:sz="4" w:space="0" w:color="auto"/>
              <w:right w:val="single" w:sz="4" w:space="0" w:color="auto"/>
            </w:tcBorders>
            <w:noWrap/>
            <w:vAlign w:val="center"/>
          </w:tcPr>
          <w:p w14:paraId="21694B67" w14:textId="11318D7E" w:rsidR="00A65121" w:rsidRPr="008A01B0" w:rsidRDefault="008A01B0" w:rsidP="00A65121">
            <w:pPr>
              <w:spacing w:after="0"/>
              <w:jc w:val="center"/>
            </w:pPr>
            <w:r>
              <w:t>40 szt.</w:t>
            </w:r>
          </w:p>
        </w:tc>
        <w:tc>
          <w:tcPr>
            <w:tcW w:w="1134" w:type="dxa"/>
            <w:tcBorders>
              <w:top w:val="nil"/>
              <w:left w:val="nil"/>
              <w:bottom w:val="single" w:sz="4" w:space="0" w:color="auto"/>
              <w:right w:val="single" w:sz="4" w:space="0" w:color="auto"/>
            </w:tcBorders>
            <w:noWrap/>
            <w:vAlign w:val="center"/>
          </w:tcPr>
          <w:p w14:paraId="5F7E7C31" w14:textId="77777777" w:rsidR="00A65121" w:rsidRPr="008A01B0" w:rsidRDefault="00A65121" w:rsidP="00A65121">
            <w:pPr>
              <w:spacing w:after="0"/>
              <w:jc w:val="center"/>
            </w:pPr>
          </w:p>
        </w:tc>
        <w:tc>
          <w:tcPr>
            <w:tcW w:w="1417" w:type="dxa"/>
            <w:tcBorders>
              <w:top w:val="nil"/>
              <w:left w:val="nil"/>
              <w:bottom w:val="single" w:sz="4" w:space="0" w:color="auto"/>
              <w:right w:val="single" w:sz="4" w:space="0" w:color="auto"/>
            </w:tcBorders>
            <w:noWrap/>
            <w:vAlign w:val="center"/>
          </w:tcPr>
          <w:p w14:paraId="126F5279" w14:textId="77777777" w:rsidR="00A65121" w:rsidRPr="008A01B0" w:rsidRDefault="00A65121" w:rsidP="00A65121">
            <w:pPr>
              <w:spacing w:after="0"/>
              <w:jc w:val="center"/>
            </w:pPr>
          </w:p>
        </w:tc>
        <w:tc>
          <w:tcPr>
            <w:tcW w:w="425" w:type="dxa"/>
            <w:tcBorders>
              <w:top w:val="nil"/>
              <w:left w:val="nil"/>
              <w:bottom w:val="single" w:sz="4" w:space="0" w:color="auto"/>
              <w:right w:val="single" w:sz="4" w:space="0" w:color="auto"/>
            </w:tcBorders>
            <w:noWrap/>
            <w:vAlign w:val="center"/>
          </w:tcPr>
          <w:p w14:paraId="53BBAA4C" w14:textId="77777777" w:rsidR="00A65121" w:rsidRPr="008A01B0" w:rsidRDefault="00A65121" w:rsidP="00A65121">
            <w:pPr>
              <w:spacing w:after="0"/>
              <w:jc w:val="center"/>
            </w:pPr>
          </w:p>
        </w:tc>
        <w:tc>
          <w:tcPr>
            <w:tcW w:w="992" w:type="dxa"/>
            <w:tcBorders>
              <w:top w:val="nil"/>
              <w:left w:val="nil"/>
              <w:bottom w:val="single" w:sz="4" w:space="0" w:color="auto"/>
              <w:right w:val="single" w:sz="4" w:space="0" w:color="auto"/>
            </w:tcBorders>
            <w:vAlign w:val="center"/>
          </w:tcPr>
          <w:p w14:paraId="6181043E" w14:textId="77777777" w:rsidR="00A65121" w:rsidRPr="008A01B0" w:rsidRDefault="00A65121" w:rsidP="00A65121">
            <w:pPr>
              <w:spacing w:after="0"/>
              <w:jc w:val="center"/>
            </w:pPr>
          </w:p>
        </w:tc>
        <w:tc>
          <w:tcPr>
            <w:tcW w:w="1477" w:type="dxa"/>
            <w:tcBorders>
              <w:top w:val="single" w:sz="4" w:space="0" w:color="auto"/>
              <w:left w:val="nil"/>
              <w:bottom w:val="single" w:sz="4" w:space="0" w:color="auto"/>
              <w:right w:val="single" w:sz="4" w:space="0" w:color="auto"/>
            </w:tcBorders>
            <w:noWrap/>
            <w:vAlign w:val="center"/>
          </w:tcPr>
          <w:p w14:paraId="2D8CA82C" w14:textId="77777777" w:rsidR="00A65121" w:rsidRPr="008A01B0" w:rsidRDefault="00A65121" w:rsidP="00A65121">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081C7E2C" w14:textId="77777777" w:rsidR="00A65121" w:rsidRPr="008A01B0" w:rsidRDefault="00A65121" w:rsidP="00A65121">
            <w:pPr>
              <w:spacing w:after="0"/>
              <w:jc w:val="center"/>
            </w:pPr>
          </w:p>
        </w:tc>
        <w:tc>
          <w:tcPr>
            <w:tcW w:w="1418" w:type="dxa"/>
            <w:tcBorders>
              <w:top w:val="single" w:sz="4" w:space="0" w:color="auto"/>
              <w:left w:val="nil"/>
              <w:bottom w:val="single" w:sz="4" w:space="0" w:color="auto"/>
              <w:right w:val="single" w:sz="4" w:space="0" w:color="auto"/>
            </w:tcBorders>
            <w:noWrap/>
            <w:vAlign w:val="center"/>
          </w:tcPr>
          <w:p w14:paraId="48211DD3" w14:textId="77777777" w:rsidR="00A65121" w:rsidRPr="008A01B0" w:rsidRDefault="00A65121" w:rsidP="00A65121">
            <w:pPr>
              <w:spacing w:after="0"/>
              <w:jc w:val="center"/>
            </w:pPr>
          </w:p>
        </w:tc>
      </w:tr>
      <w:tr w:rsidR="008A01B0" w:rsidRPr="008A01B0" w14:paraId="05C900B8" w14:textId="77777777" w:rsidTr="004E46C9">
        <w:trPr>
          <w:trHeight w:val="695"/>
        </w:trPr>
        <w:tc>
          <w:tcPr>
            <w:tcW w:w="557" w:type="dxa"/>
            <w:tcBorders>
              <w:top w:val="single" w:sz="4" w:space="0" w:color="auto"/>
              <w:left w:val="single" w:sz="4" w:space="0" w:color="auto"/>
              <w:bottom w:val="single" w:sz="4" w:space="0" w:color="auto"/>
              <w:right w:val="single" w:sz="4" w:space="0" w:color="auto"/>
            </w:tcBorders>
            <w:noWrap/>
            <w:vAlign w:val="center"/>
          </w:tcPr>
          <w:p w14:paraId="414FB4E8" w14:textId="6C27E8F8" w:rsidR="00A65121" w:rsidRPr="008A01B0" w:rsidRDefault="00A65121" w:rsidP="00A65121">
            <w:pPr>
              <w:spacing w:after="0"/>
              <w:jc w:val="center"/>
            </w:pPr>
            <w:r w:rsidRPr="008A01B0">
              <w:t>7</w:t>
            </w:r>
          </w:p>
        </w:tc>
        <w:tc>
          <w:tcPr>
            <w:tcW w:w="5622" w:type="dxa"/>
            <w:tcBorders>
              <w:top w:val="single" w:sz="4" w:space="0" w:color="auto"/>
              <w:left w:val="nil"/>
              <w:bottom w:val="single" w:sz="4" w:space="0" w:color="auto"/>
              <w:right w:val="single" w:sz="4" w:space="0" w:color="auto"/>
            </w:tcBorders>
            <w:vAlign w:val="center"/>
          </w:tcPr>
          <w:p w14:paraId="29DBF250" w14:textId="4F92F550" w:rsidR="00A65121" w:rsidRPr="008A01B0" w:rsidRDefault="008A01B0" w:rsidP="00A65121">
            <w:pPr>
              <w:spacing w:after="0"/>
            </w:pPr>
            <w:r w:rsidRPr="008A01B0">
              <w:t>System do litotrypsji wewnątrznaczyniowej</w:t>
            </w:r>
          </w:p>
        </w:tc>
        <w:tc>
          <w:tcPr>
            <w:tcW w:w="993" w:type="dxa"/>
            <w:tcBorders>
              <w:top w:val="single" w:sz="4" w:space="0" w:color="auto"/>
              <w:left w:val="nil"/>
              <w:bottom w:val="single" w:sz="4" w:space="0" w:color="auto"/>
              <w:right w:val="single" w:sz="4" w:space="0" w:color="auto"/>
            </w:tcBorders>
            <w:noWrap/>
            <w:vAlign w:val="center"/>
          </w:tcPr>
          <w:p w14:paraId="75EBAC38" w14:textId="3AF43118" w:rsidR="00A65121" w:rsidRPr="008A01B0" w:rsidRDefault="008A01B0" w:rsidP="00A65121">
            <w:pPr>
              <w:spacing w:after="0"/>
              <w:jc w:val="center"/>
            </w:pPr>
            <w:r w:rsidRPr="008A01B0">
              <w:t>50 szt.</w:t>
            </w:r>
          </w:p>
        </w:tc>
        <w:tc>
          <w:tcPr>
            <w:tcW w:w="1134" w:type="dxa"/>
            <w:tcBorders>
              <w:top w:val="nil"/>
              <w:left w:val="nil"/>
              <w:bottom w:val="single" w:sz="4" w:space="0" w:color="auto"/>
              <w:right w:val="single" w:sz="4" w:space="0" w:color="auto"/>
            </w:tcBorders>
            <w:noWrap/>
            <w:vAlign w:val="center"/>
          </w:tcPr>
          <w:p w14:paraId="6D3AD348" w14:textId="77777777" w:rsidR="00A65121" w:rsidRPr="008A01B0" w:rsidRDefault="00A65121" w:rsidP="00A65121">
            <w:pPr>
              <w:spacing w:after="0"/>
              <w:jc w:val="center"/>
            </w:pPr>
          </w:p>
        </w:tc>
        <w:tc>
          <w:tcPr>
            <w:tcW w:w="1417" w:type="dxa"/>
            <w:tcBorders>
              <w:top w:val="nil"/>
              <w:left w:val="nil"/>
              <w:bottom w:val="single" w:sz="4" w:space="0" w:color="auto"/>
              <w:right w:val="single" w:sz="4" w:space="0" w:color="auto"/>
            </w:tcBorders>
            <w:noWrap/>
            <w:vAlign w:val="center"/>
          </w:tcPr>
          <w:p w14:paraId="04C86393" w14:textId="77777777" w:rsidR="00A65121" w:rsidRPr="008A01B0" w:rsidRDefault="00A65121" w:rsidP="00A65121">
            <w:pPr>
              <w:spacing w:after="0"/>
              <w:jc w:val="center"/>
            </w:pPr>
          </w:p>
        </w:tc>
        <w:tc>
          <w:tcPr>
            <w:tcW w:w="425" w:type="dxa"/>
            <w:tcBorders>
              <w:top w:val="nil"/>
              <w:left w:val="nil"/>
              <w:bottom w:val="single" w:sz="4" w:space="0" w:color="auto"/>
              <w:right w:val="single" w:sz="4" w:space="0" w:color="auto"/>
            </w:tcBorders>
            <w:noWrap/>
            <w:vAlign w:val="center"/>
          </w:tcPr>
          <w:p w14:paraId="16A0BFF8" w14:textId="77777777" w:rsidR="00A65121" w:rsidRPr="008A01B0" w:rsidRDefault="00A65121" w:rsidP="00A65121">
            <w:pPr>
              <w:spacing w:after="0"/>
              <w:jc w:val="center"/>
            </w:pPr>
          </w:p>
        </w:tc>
        <w:tc>
          <w:tcPr>
            <w:tcW w:w="992" w:type="dxa"/>
            <w:tcBorders>
              <w:top w:val="nil"/>
              <w:left w:val="nil"/>
              <w:bottom w:val="single" w:sz="4" w:space="0" w:color="auto"/>
              <w:right w:val="single" w:sz="4" w:space="0" w:color="auto"/>
            </w:tcBorders>
            <w:vAlign w:val="center"/>
          </w:tcPr>
          <w:p w14:paraId="2FF13E19" w14:textId="77777777" w:rsidR="00A65121" w:rsidRPr="008A01B0" w:rsidRDefault="00A65121" w:rsidP="00A65121">
            <w:pPr>
              <w:spacing w:after="0"/>
              <w:jc w:val="center"/>
            </w:pPr>
          </w:p>
        </w:tc>
        <w:tc>
          <w:tcPr>
            <w:tcW w:w="1477" w:type="dxa"/>
            <w:tcBorders>
              <w:top w:val="single" w:sz="4" w:space="0" w:color="auto"/>
              <w:left w:val="nil"/>
              <w:bottom w:val="single" w:sz="4" w:space="0" w:color="auto"/>
              <w:right w:val="single" w:sz="4" w:space="0" w:color="auto"/>
            </w:tcBorders>
            <w:noWrap/>
            <w:vAlign w:val="center"/>
          </w:tcPr>
          <w:p w14:paraId="54E816FA" w14:textId="77777777" w:rsidR="00A65121" w:rsidRPr="008A01B0" w:rsidRDefault="00A65121" w:rsidP="00A65121">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66C6631D" w14:textId="77777777" w:rsidR="00A65121" w:rsidRPr="008A01B0" w:rsidRDefault="00A65121" w:rsidP="00A65121">
            <w:pPr>
              <w:spacing w:after="0"/>
              <w:jc w:val="center"/>
            </w:pPr>
          </w:p>
        </w:tc>
        <w:tc>
          <w:tcPr>
            <w:tcW w:w="1418" w:type="dxa"/>
            <w:tcBorders>
              <w:top w:val="single" w:sz="4" w:space="0" w:color="auto"/>
              <w:left w:val="nil"/>
              <w:bottom w:val="single" w:sz="4" w:space="0" w:color="auto"/>
              <w:right w:val="single" w:sz="4" w:space="0" w:color="auto"/>
            </w:tcBorders>
            <w:noWrap/>
            <w:vAlign w:val="center"/>
          </w:tcPr>
          <w:p w14:paraId="63D537C2" w14:textId="77777777" w:rsidR="00A65121" w:rsidRPr="008A01B0" w:rsidRDefault="00A65121" w:rsidP="00A65121">
            <w:pPr>
              <w:spacing w:after="0"/>
              <w:jc w:val="center"/>
            </w:pPr>
          </w:p>
        </w:tc>
      </w:tr>
      <w:tr w:rsidR="008A01B0" w:rsidRPr="008A01B0" w14:paraId="17B2EB25" w14:textId="77777777" w:rsidTr="004E46C9">
        <w:trPr>
          <w:trHeight w:val="695"/>
        </w:trPr>
        <w:tc>
          <w:tcPr>
            <w:tcW w:w="557" w:type="dxa"/>
            <w:tcBorders>
              <w:top w:val="single" w:sz="4" w:space="0" w:color="auto"/>
            </w:tcBorders>
            <w:noWrap/>
            <w:vAlign w:val="center"/>
          </w:tcPr>
          <w:p w14:paraId="0B2D5442" w14:textId="77777777" w:rsidR="00A65121" w:rsidRPr="008A01B0" w:rsidRDefault="00A65121" w:rsidP="00A65121">
            <w:pPr>
              <w:spacing w:after="0"/>
              <w:jc w:val="center"/>
            </w:pPr>
          </w:p>
        </w:tc>
        <w:tc>
          <w:tcPr>
            <w:tcW w:w="5622" w:type="dxa"/>
            <w:tcBorders>
              <w:top w:val="single" w:sz="4" w:space="0" w:color="auto"/>
              <w:left w:val="nil"/>
            </w:tcBorders>
            <w:vAlign w:val="center"/>
          </w:tcPr>
          <w:p w14:paraId="65063168" w14:textId="77777777" w:rsidR="00A65121" w:rsidRPr="008A01B0" w:rsidRDefault="00A65121" w:rsidP="00A65121">
            <w:pPr>
              <w:spacing w:after="0"/>
            </w:pPr>
          </w:p>
        </w:tc>
        <w:tc>
          <w:tcPr>
            <w:tcW w:w="993" w:type="dxa"/>
            <w:tcBorders>
              <w:top w:val="single" w:sz="4" w:space="0" w:color="auto"/>
              <w:left w:val="nil"/>
              <w:right w:val="single" w:sz="4" w:space="0" w:color="auto"/>
            </w:tcBorders>
            <w:noWrap/>
            <w:vAlign w:val="center"/>
          </w:tcPr>
          <w:p w14:paraId="39A23CEC" w14:textId="77777777" w:rsidR="00A65121" w:rsidRPr="008A01B0" w:rsidRDefault="00A65121" w:rsidP="00A65121">
            <w:pPr>
              <w:spacing w:after="0"/>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14:paraId="2007F0EB" w14:textId="77777777" w:rsidR="00A65121" w:rsidRPr="008A01B0" w:rsidRDefault="00A65121" w:rsidP="00A65121">
            <w:pPr>
              <w:spacing w:after="0"/>
              <w:jc w:val="center"/>
              <w:rPr>
                <w:b/>
                <w:bCs/>
              </w:rPr>
            </w:pPr>
            <w:r w:rsidRPr="008A01B0">
              <w:rPr>
                <w:b/>
                <w:bCs/>
              </w:rPr>
              <w:t>Razem wartość netto:</w:t>
            </w:r>
          </w:p>
        </w:tc>
        <w:tc>
          <w:tcPr>
            <w:tcW w:w="1417" w:type="dxa"/>
            <w:tcBorders>
              <w:top w:val="nil"/>
              <w:left w:val="nil"/>
              <w:bottom w:val="single" w:sz="4" w:space="0" w:color="auto"/>
              <w:right w:val="single" w:sz="4" w:space="0" w:color="auto"/>
            </w:tcBorders>
            <w:noWrap/>
            <w:vAlign w:val="center"/>
          </w:tcPr>
          <w:p w14:paraId="6BB23046" w14:textId="77777777" w:rsidR="00A65121" w:rsidRPr="008A01B0" w:rsidRDefault="00A65121" w:rsidP="00A65121">
            <w:pPr>
              <w:spacing w:after="0"/>
              <w:jc w:val="center"/>
            </w:pPr>
          </w:p>
        </w:tc>
        <w:tc>
          <w:tcPr>
            <w:tcW w:w="1417" w:type="dxa"/>
            <w:gridSpan w:val="2"/>
            <w:tcBorders>
              <w:top w:val="nil"/>
              <w:left w:val="nil"/>
              <w:bottom w:val="single" w:sz="4" w:space="0" w:color="auto"/>
              <w:right w:val="single" w:sz="4" w:space="0" w:color="auto"/>
            </w:tcBorders>
            <w:noWrap/>
            <w:vAlign w:val="center"/>
          </w:tcPr>
          <w:p w14:paraId="2DF2E385" w14:textId="77777777" w:rsidR="00A65121" w:rsidRPr="008A01B0" w:rsidRDefault="00A65121" w:rsidP="00A65121">
            <w:pPr>
              <w:spacing w:after="0"/>
              <w:jc w:val="center"/>
              <w:rPr>
                <w:b/>
                <w:bCs/>
              </w:rPr>
            </w:pPr>
            <w:r w:rsidRPr="008A01B0">
              <w:rPr>
                <w:b/>
                <w:bCs/>
              </w:rPr>
              <w:t>Razem wartość brutto:</w:t>
            </w:r>
          </w:p>
        </w:tc>
        <w:tc>
          <w:tcPr>
            <w:tcW w:w="1477" w:type="dxa"/>
            <w:tcBorders>
              <w:top w:val="single" w:sz="4" w:space="0" w:color="auto"/>
              <w:left w:val="nil"/>
              <w:bottom w:val="single" w:sz="4" w:space="0" w:color="auto"/>
              <w:right w:val="single" w:sz="4" w:space="0" w:color="auto"/>
            </w:tcBorders>
            <w:noWrap/>
            <w:vAlign w:val="center"/>
          </w:tcPr>
          <w:p w14:paraId="5A0F22FB" w14:textId="77777777" w:rsidR="00A65121" w:rsidRPr="008A01B0" w:rsidRDefault="00A65121" w:rsidP="00A65121">
            <w:pPr>
              <w:spacing w:after="0"/>
              <w:jc w:val="center"/>
            </w:pPr>
          </w:p>
        </w:tc>
        <w:tc>
          <w:tcPr>
            <w:tcW w:w="850" w:type="dxa"/>
            <w:tcBorders>
              <w:top w:val="single" w:sz="4" w:space="0" w:color="auto"/>
              <w:left w:val="single" w:sz="4" w:space="0" w:color="auto"/>
            </w:tcBorders>
            <w:noWrap/>
            <w:vAlign w:val="center"/>
          </w:tcPr>
          <w:p w14:paraId="11BDE3D5" w14:textId="77777777" w:rsidR="00A65121" w:rsidRPr="008A01B0" w:rsidRDefault="00A65121" w:rsidP="00A65121">
            <w:pPr>
              <w:spacing w:after="0"/>
              <w:jc w:val="center"/>
            </w:pPr>
          </w:p>
        </w:tc>
        <w:tc>
          <w:tcPr>
            <w:tcW w:w="1418" w:type="dxa"/>
            <w:tcBorders>
              <w:top w:val="single" w:sz="4" w:space="0" w:color="auto"/>
              <w:left w:val="nil"/>
            </w:tcBorders>
            <w:noWrap/>
            <w:vAlign w:val="center"/>
          </w:tcPr>
          <w:p w14:paraId="3CDA2464" w14:textId="77777777" w:rsidR="00A65121" w:rsidRPr="008A01B0" w:rsidRDefault="00A65121" w:rsidP="00A65121">
            <w:pPr>
              <w:spacing w:after="0"/>
              <w:jc w:val="center"/>
            </w:pPr>
          </w:p>
        </w:tc>
      </w:tr>
    </w:tbl>
    <w:p w14:paraId="43EE7913" w14:textId="77777777" w:rsidR="00A228EB" w:rsidRPr="008A01B0" w:rsidRDefault="00A228EB" w:rsidP="00A228EB">
      <w:pPr>
        <w:spacing w:after="0"/>
      </w:pPr>
      <w:r w:rsidRPr="008A01B0">
        <w:t>RAZEM słownie:       …………..……………………………………………………………………………………………………..……………………………………. zł brutto.</w:t>
      </w:r>
    </w:p>
    <w:p w14:paraId="06F39875" w14:textId="77777777" w:rsidR="00A228EB" w:rsidRPr="008A01B0" w:rsidRDefault="00A228EB" w:rsidP="00A228EB">
      <w:pPr>
        <w:spacing w:after="0"/>
      </w:pPr>
    </w:p>
    <w:p w14:paraId="4A2C7015" w14:textId="77777777" w:rsidR="00A228EB" w:rsidRPr="008A01B0" w:rsidRDefault="00A228EB" w:rsidP="00A228EB">
      <w:pPr>
        <w:spacing w:after="0" w:line="240" w:lineRule="auto"/>
        <w:jc w:val="both"/>
        <w:rPr>
          <w:rFonts w:ascii="Calibri" w:eastAsia="Times New Roman" w:hAnsi="Calibri" w:cs="Calibri"/>
          <w:sz w:val="16"/>
          <w:szCs w:val="16"/>
          <w:lang w:eastAsia="pl-PL"/>
        </w:rPr>
      </w:pPr>
      <w:r w:rsidRPr="008A01B0">
        <w:rPr>
          <w:rFonts w:ascii="Calibri" w:eastAsia="Times New Roman" w:hAnsi="Calibri" w:cs="Calibri"/>
          <w:sz w:val="16"/>
          <w:szCs w:val="16"/>
          <w:lang w:eastAsia="pl-PL"/>
        </w:rPr>
        <w:t>……………………………………………….</w:t>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t>……..………..................................................................</w:t>
      </w:r>
    </w:p>
    <w:p w14:paraId="25D4BC95" w14:textId="77777777" w:rsidR="00A228EB" w:rsidRPr="008A01B0" w:rsidRDefault="00A228EB" w:rsidP="00A228EB">
      <w:pPr>
        <w:spacing w:after="0" w:line="240" w:lineRule="auto"/>
        <w:ind w:left="708" w:hanging="282"/>
        <w:rPr>
          <w:rFonts w:ascii="Calibri" w:eastAsia="Times New Roman" w:hAnsi="Calibri" w:cs="Calibri"/>
          <w:sz w:val="16"/>
          <w:szCs w:val="16"/>
          <w:lang w:eastAsia="pl-PL"/>
        </w:rPr>
      </w:pPr>
      <w:r w:rsidRPr="008A01B0">
        <w:rPr>
          <w:rFonts w:ascii="Calibri" w:eastAsia="Times New Roman" w:hAnsi="Calibri" w:cs="Calibri"/>
          <w:sz w:val="16"/>
          <w:szCs w:val="16"/>
          <w:lang w:eastAsia="pl-PL"/>
        </w:rPr>
        <w:t>Miejscowość, data</w:t>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t xml:space="preserve">(Podpisy osób uprawnionych do  </w:t>
      </w:r>
      <w:r w:rsidRPr="008A01B0">
        <w:rPr>
          <w:rFonts w:ascii="Calibri" w:eastAsia="Times New Roman" w:hAnsi="Calibri" w:cs="Calibri"/>
          <w:sz w:val="16"/>
          <w:szCs w:val="16"/>
          <w:lang w:eastAsia="pl-PL"/>
        </w:rPr>
        <w:br/>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r>
      <w:r w:rsidRPr="008A01B0">
        <w:rPr>
          <w:rFonts w:ascii="Calibri" w:eastAsia="Times New Roman" w:hAnsi="Calibri" w:cs="Calibri"/>
          <w:sz w:val="16"/>
          <w:szCs w:val="16"/>
          <w:lang w:eastAsia="pl-PL"/>
        </w:rPr>
        <w:tab/>
        <w:t>składania oświadczeń woli w imieniu wykonawcy)</w:t>
      </w:r>
    </w:p>
    <w:p w14:paraId="6D5369A2" w14:textId="77777777" w:rsidR="00A228EB" w:rsidRPr="008B4488" w:rsidRDefault="00A228EB" w:rsidP="00A228EB">
      <w:pPr>
        <w:spacing w:after="0"/>
      </w:pPr>
    </w:p>
    <w:p w14:paraId="34084CF6" w14:textId="77777777" w:rsidR="00A228EB" w:rsidRPr="008B4488" w:rsidRDefault="00A228EB" w:rsidP="00A228EB">
      <w:pPr>
        <w:spacing w:after="0"/>
      </w:pPr>
    </w:p>
    <w:p w14:paraId="3D7D3C6E" w14:textId="77777777" w:rsidR="00A228EB" w:rsidRPr="008B4488" w:rsidRDefault="00A228EB" w:rsidP="00A228EB">
      <w:pPr>
        <w:spacing w:after="0"/>
      </w:pPr>
    </w:p>
    <w:p w14:paraId="0884113F" w14:textId="77777777" w:rsidR="00A228EB" w:rsidRPr="008B4488" w:rsidRDefault="00A228EB" w:rsidP="00A228EB">
      <w:pPr>
        <w:tabs>
          <w:tab w:val="left" w:pos="6870"/>
        </w:tabs>
        <w:spacing w:after="0"/>
        <w:ind w:right="750"/>
      </w:pPr>
      <w:r w:rsidRPr="008B4488">
        <w:rPr>
          <w:sz w:val="18"/>
          <w:szCs w:val="18"/>
        </w:rPr>
        <w:t>Nazwa oferenta</w:t>
      </w:r>
    </w:p>
    <w:p w14:paraId="4D9643BA" w14:textId="77777777" w:rsidR="00A228EB" w:rsidRPr="008B4488"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right="750"/>
        <w:jc w:val="both"/>
        <w:rPr>
          <w:b/>
        </w:rPr>
      </w:pPr>
      <w:r w:rsidRPr="008B4488">
        <w:rPr>
          <w:b/>
        </w:rPr>
        <w:t>Zadanie nr 6</w:t>
      </w:r>
    </w:p>
    <w:tbl>
      <w:tblPr>
        <w:tblW w:w="14884" w:type="dxa"/>
        <w:tblInd w:w="-147" w:type="dxa"/>
        <w:tblLayout w:type="fixed"/>
        <w:tblCellMar>
          <w:left w:w="70" w:type="dxa"/>
          <w:right w:w="70" w:type="dxa"/>
        </w:tblCellMar>
        <w:tblLook w:val="0000" w:firstRow="0" w:lastRow="0" w:firstColumn="0" w:lastColumn="0" w:noHBand="0" w:noVBand="0"/>
      </w:tblPr>
      <w:tblGrid>
        <w:gridCol w:w="557"/>
        <w:gridCol w:w="5906"/>
        <w:gridCol w:w="851"/>
        <w:gridCol w:w="1133"/>
        <w:gridCol w:w="1418"/>
        <w:gridCol w:w="425"/>
        <w:gridCol w:w="992"/>
        <w:gridCol w:w="1276"/>
        <w:gridCol w:w="850"/>
        <w:gridCol w:w="1476"/>
      </w:tblGrid>
      <w:tr w:rsidR="008B4488" w:rsidRPr="008B4488" w14:paraId="10ECE11D"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18B105FF" w14:textId="77777777" w:rsidR="00A228EB" w:rsidRPr="008B4488" w:rsidRDefault="00A228EB" w:rsidP="00A228EB">
            <w:pPr>
              <w:spacing w:after="0"/>
              <w:jc w:val="center"/>
              <w:rPr>
                <w:b/>
                <w:bCs/>
              </w:rPr>
            </w:pPr>
            <w:r w:rsidRPr="008B4488">
              <w:rPr>
                <w:b/>
                <w:bCs/>
              </w:rPr>
              <w:t>L.p.</w:t>
            </w:r>
          </w:p>
        </w:tc>
        <w:tc>
          <w:tcPr>
            <w:tcW w:w="5906" w:type="dxa"/>
            <w:vMerge w:val="restart"/>
            <w:tcBorders>
              <w:top w:val="single" w:sz="4" w:space="0" w:color="auto"/>
              <w:left w:val="nil"/>
              <w:right w:val="single" w:sz="4" w:space="0" w:color="auto"/>
            </w:tcBorders>
            <w:vAlign w:val="center"/>
          </w:tcPr>
          <w:p w14:paraId="5A3FCFCB" w14:textId="77777777" w:rsidR="00A228EB" w:rsidRPr="008B4488" w:rsidRDefault="00A228EB" w:rsidP="00A228EB">
            <w:pPr>
              <w:spacing w:after="0"/>
              <w:jc w:val="center"/>
              <w:rPr>
                <w:b/>
                <w:bCs/>
              </w:rPr>
            </w:pPr>
            <w:r w:rsidRPr="008B4488">
              <w:rPr>
                <w:b/>
                <w:bCs/>
              </w:rPr>
              <w:t>Nazwa towaru</w:t>
            </w:r>
          </w:p>
        </w:tc>
        <w:tc>
          <w:tcPr>
            <w:tcW w:w="851" w:type="dxa"/>
            <w:vMerge w:val="restart"/>
            <w:tcBorders>
              <w:top w:val="single" w:sz="4" w:space="0" w:color="auto"/>
              <w:left w:val="nil"/>
              <w:right w:val="single" w:sz="4" w:space="0" w:color="auto"/>
            </w:tcBorders>
            <w:vAlign w:val="center"/>
          </w:tcPr>
          <w:p w14:paraId="5D137583" w14:textId="77777777" w:rsidR="00A228EB" w:rsidRPr="008B4488" w:rsidRDefault="00A228EB" w:rsidP="00A228EB">
            <w:pPr>
              <w:spacing w:after="0"/>
              <w:jc w:val="center"/>
              <w:rPr>
                <w:b/>
                <w:bCs/>
              </w:rPr>
            </w:pPr>
            <w:r w:rsidRPr="008B4488">
              <w:rPr>
                <w:b/>
                <w:bCs/>
              </w:rPr>
              <w:t>Ilość szacunkowa</w:t>
            </w:r>
          </w:p>
        </w:tc>
        <w:tc>
          <w:tcPr>
            <w:tcW w:w="1133" w:type="dxa"/>
            <w:vMerge w:val="restart"/>
            <w:tcBorders>
              <w:top w:val="single" w:sz="4" w:space="0" w:color="auto"/>
              <w:left w:val="nil"/>
              <w:right w:val="single" w:sz="4" w:space="0" w:color="auto"/>
            </w:tcBorders>
            <w:vAlign w:val="center"/>
          </w:tcPr>
          <w:p w14:paraId="4E900977" w14:textId="77777777" w:rsidR="00A228EB" w:rsidRPr="008B4488" w:rsidRDefault="00A228EB" w:rsidP="00A228EB">
            <w:pPr>
              <w:spacing w:after="0"/>
              <w:jc w:val="center"/>
              <w:rPr>
                <w:b/>
                <w:bCs/>
              </w:rPr>
            </w:pPr>
            <w:r w:rsidRPr="008B4488">
              <w:rPr>
                <w:b/>
                <w:bCs/>
              </w:rPr>
              <w:t>Cena jedn. netto</w:t>
            </w:r>
          </w:p>
          <w:p w14:paraId="06C80322" w14:textId="77777777" w:rsidR="00A228EB" w:rsidRPr="008B4488" w:rsidRDefault="00A228EB" w:rsidP="00A228EB">
            <w:pPr>
              <w:spacing w:after="0"/>
              <w:jc w:val="center"/>
              <w:rPr>
                <w:b/>
                <w:bCs/>
              </w:rPr>
            </w:pPr>
            <w:r w:rsidRPr="008B4488">
              <w:rPr>
                <w:b/>
                <w:bCs/>
              </w:rPr>
              <w:t>(zł)</w:t>
            </w:r>
          </w:p>
        </w:tc>
        <w:tc>
          <w:tcPr>
            <w:tcW w:w="1418" w:type="dxa"/>
            <w:vMerge w:val="restart"/>
            <w:tcBorders>
              <w:top w:val="single" w:sz="4" w:space="0" w:color="auto"/>
              <w:left w:val="nil"/>
              <w:right w:val="single" w:sz="4" w:space="0" w:color="auto"/>
            </w:tcBorders>
            <w:vAlign w:val="center"/>
          </w:tcPr>
          <w:p w14:paraId="422CEE37" w14:textId="77777777" w:rsidR="00A228EB" w:rsidRPr="008B4488" w:rsidRDefault="00A228EB" w:rsidP="00A228EB">
            <w:pPr>
              <w:spacing w:after="0"/>
              <w:jc w:val="center"/>
              <w:rPr>
                <w:b/>
                <w:bCs/>
              </w:rPr>
            </w:pPr>
            <w:r w:rsidRPr="008B4488">
              <w:rPr>
                <w:b/>
                <w:bCs/>
              </w:rPr>
              <w:t>Wartość netto</w:t>
            </w:r>
          </w:p>
          <w:p w14:paraId="50BB9D07" w14:textId="77777777" w:rsidR="00A228EB" w:rsidRPr="008B4488" w:rsidRDefault="00A228EB" w:rsidP="00A228EB">
            <w:pPr>
              <w:spacing w:after="0"/>
              <w:jc w:val="center"/>
              <w:rPr>
                <w:b/>
                <w:bCs/>
              </w:rPr>
            </w:pPr>
            <w:r w:rsidRPr="008B4488">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488408B5" w14:textId="77777777" w:rsidR="00A228EB" w:rsidRPr="008B4488" w:rsidRDefault="00A228EB" w:rsidP="00A228EB">
            <w:pPr>
              <w:spacing w:after="0"/>
              <w:jc w:val="center"/>
              <w:rPr>
                <w:b/>
                <w:bCs/>
              </w:rPr>
            </w:pPr>
            <w:r w:rsidRPr="008B4488">
              <w:rPr>
                <w:b/>
                <w:bCs/>
              </w:rPr>
              <w:t>VAT</w:t>
            </w:r>
          </w:p>
        </w:tc>
        <w:tc>
          <w:tcPr>
            <w:tcW w:w="1276" w:type="dxa"/>
            <w:vMerge w:val="restart"/>
            <w:tcBorders>
              <w:top w:val="single" w:sz="4" w:space="0" w:color="auto"/>
              <w:left w:val="nil"/>
              <w:right w:val="single" w:sz="4" w:space="0" w:color="auto"/>
            </w:tcBorders>
            <w:vAlign w:val="center"/>
          </w:tcPr>
          <w:p w14:paraId="0C4EE891" w14:textId="77777777" w:rsidR="00A228EB" w:rsidRPr="008B4488" w:rsidRDefault="00A228EB" w:rsidP="00A228EB">
            <w:pPr>
              <w:spacing w:after="0"/>
              <w:jc w:val="center"/>
              <w:rPr>
                <w:b/>
                <w:bCs/>
              </w:rPr>
            </w:pPr>
            <w:r w:rsidRPr="008B4488">
              <w:rPr>
                <w:b/>
                <w:bCs/>
              </w:rPr>
              <w:t>Wartość brutto</w:t>
            </w:r>
          </w:p>
          <w:p w14:paraId="4A3CA9DD" w14:textId="77777777" w:rsidR="00A228EB" w:rsidRPr="008B4488" w:rsidRDefault="00A228EB" w:rsidP="00A228EB">
            <w:pPr>
              <w:spacing w:after="0"/>
              <w:jc w:val="center"/>
              <w:rPr>
                <w:b/>
                <w:bCs/>
              </w:rPr>
            </w:pPr>
            <w:r w:rsidRPr="008B4488">
              <w:rPr>
                <w:b/>
                <w:bCs/>
              </w:rPr>
              <w:t>(zł)</w:t>
            </w:r>
          </w:p>
        </w:tc>
        <w:tc>
          <w:tcPr>
            <w:tcW w:w="850" w:type="dxa"/>
            <w:vMerge w:val="restart"/>
            <w:tcBorders>
              <w:top w:val="single" w:sz="4" w:space="0" w:color="auto"/>
              <w:left w:val="nil"/>
              <w:right w:val="single" w:sz="4" w:space="0" w:color="auto"/>
            </w:tcBorders>
            <w:vAlign w:val="center"/>
          </w:tcPr>
          <w:p w14:paraId="144D5D0D" w14:textId="77777777" w:rsidR="00A228EB" w:rsidRPr="008B4488" w:rsidRDefault="00A228EB" w:rsidP="00A228EB">
            <w:pPr>
              <w:spacing w:after="0"/>
              <w:jc w:val="center"/>
              <w:rPr>
                <w:b/>
                <w:bCs/>
              </w:rPr>
            </w:pPr>
            <w:r w:rsidRPr="008B4488">
              <w:rPr>
                <w:b/>
                <w:bCs/>
              </w:rPr>
              <w:t>Nr katalogowy</w:t>
            </w:r>
          </w:p>
        </w:tc>
        <w:tc>
          <w:tcPr>
            <w:tcW w:w="1476" w:type="dxa"/>
            <w:vMerge w:val="restart"/>
            <w:tcBorders>
              <w:top w:val="single" w:sz="4" w:space="0" w:color="auto"/>
              <w:left w:val="nil"/>
              <w:right w:val="single" w:sz="4" w:space="0" w:color="auto"/>
            </w:tcBorders>
            <w:vAlign w:val="center"/>
          </w:tcPr>
          <w:p w14:paraId="76F7866C" w14:textId="77777777" w:rsidR="00A228EB" w:rsidRPr="008B4488" w:rsidRDefault="00A228EB" w:rsidP="00A228EB">
            <w:pPr>
              <w:spacing w:after="0"/>
              <w:jc w:val="center"/>
              <w:rPr>
                <w:b/>
                <w:bCs/>
              </w:rPr>
            </w:pPr>
            <w:r w:rsidRPr="008B4488">
              <w:rPr>
                <w:b/>
                <w:bCs/>
              </w:rPr>
              <w:t>Nazwa handlowa</w:t>
            </w:r>
          </w:p>
        </w:tc>
      </w:tr>
      <w:tr w:rsidR="008B4488" w:rsidRPr="008B4488" w14:paraId="5E12A6CB"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6A84BD05" w14:textId="77777777" w:rsidR="00A228EB" w:rsidRPr="008B4488" w:rsidRDefault="00A228EB" w:rsidP="00A228EB">
            <w:pPr>
              <w:spacing w:after="0"/>
              <w:jc w:val="center"/>
              <w:rPr>
                <w:b/>
                <w:bCs/>
              </w:rPr>
            </w:pPr>
          </w:p>
        </w:tc>
        <w:tc>
          <w:tcPr>
            <w:tcW w:w="5906" w:type="dxa"/>
            <w:vMerge/>
            <w:tcBorders>
              <w:left w:val="nil"/>
              <w:bottom w:val="single" w:sz="4" w:space="0" w:color="auto"/>
              <w:right w:val="single" w:sz="4" w:space="0" w:color="auto"/>
            </w:tcBorders>
            <w:vAlign w:val="center"/>
          </w:tcPr>
          <w:p w14:paraId="01545E75" w14:textId="77777777" w:rsidR="00A228EB" w:rsidRPr="008B4488" w:rsidRDefault="00A228EB" w:rsidP="00A228EB">
            <w:pPr>
              <w:spacing w:after="0"/>
              <w:jc w:val="center"/>
              <w:rPr>
                <w:b/>
                <w:bCs/>
              </w:rPr>
            </w:pPr>
          </w:p>
        </w:tc>
        <w:tc>
          <w:tcPr>
            <w:tcW w:w="851" w:type="dxa"/>
            <w:vMerge/>
            <w:tcBorders>
              <w:left w:val="nil"/>
              <w:bottom w:val="single" w:sz="4" w:space="0" w:color="auto"/>
              <w:right w:val="single" w:sz="4" w:space="0" w:color="auto"/>
            </w:tcBorders>
            <w:vAlign w:val="center"/>
          </w:tcPr>
          <w:p w14:paraId="1CB868BA" w14:textId="77777777" w:rsidR="00A228EB" w:rsidRPr="008B4488" w:rsidRDefault="00A228EB" w:rsidP="00A228EB">
            <w:pPr>
              <w:spacing w:after="0"/>
              <w:jc w:val="center"/>
              <w:rPr>
                <w:b/>
                <w:bCs/>
              </w:rPr>
            </w:pPr>
          </w:p>
        </w:tc>
        <w:tc>
          <w:tcPr>
            <w:tcW w:w="1133" w:type="dxa"/>
            <w:vMerge/>
            <w:tcBorders>
              <w:left w:val="nil"/>
              <w:bottom w:val="single" w:sz="4" w:space="0" w:color="auto"/>
              <w:right w:val="single" w:sz="4" w:space="0" w:color="auto"/>
            </w:tcBorders>
            <w:vAlign w:val="center"/>
          </w:tcPr>
          <w:p w14:paraId="69966037" w14:textId="77777777" w:rsidR="00A228EB" w:rsidRPr="008B4488" w:rsidRDefault="00A228EB" w:rsidP="00A228EB">
            <w:pPr>
              <w:spacing w:after="0"/>
              <w:jc w:val="center"/>
              <w:rPr>
                <w:b/>
                <w:bCs/>
              </w:rPr>
            </w:pPr>
          </w:p>
        </w:tc>
        <w:tc>
          <w:tcPr>
            <w:tcW w:w="1418" w:type="dxa"/>
            <w:vMerge/>
            <w:tcBorders>
              <w:left w:val="nil"/>
              <w:bottom w:val="single" w:sz="4" w:space="0" w:color="auto"/>
              <w:right w:val="single" w:sz="4" w:space="0" w:color="auto"/>
            </w:tcBorders>
            <w:vAlign w:val="center"/>
          </w:tcPr>
          <w:p w14:paraId="48F60F9C" w14:textId="77777777" w:rsidR="00A228EB" w:rsidRPr="008B4488"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22C1ABF1" w14:textId="77777777" w:rsidR="00A228EB" w:rsidRPr="008B4488" w:rsidRDefault="00A228EB" w:rsidP="00A228EB">
            <w:pPr>
              <w:spacing w:after="0"/>
              <w:jc w:val="center"/>
              <w:rPr>
                <w:b/>
                <w:bCs/>
              </w:rPr>
            </w:pPr>
            <w:r w:rsidRPr="008B4488">
              <w:rPr>
                <w:b/>
                <w:bCs/>
              </w:rPr>
              <w:t>%</w:t>
            </w:r>
          </w:p>
        </w:tc>
        <w:tc>
          <w:tcPr>
            <w:tcW w:w="992" w:type="dxa"/>
            <w:tcBorders>
              <w:top w:val="single" w:sz="4" w:space="0" w:color="auto"/>
              <w:left w:val="nil"/>
              <w:bottom w:val="single" w:sz="4" w:space="0" w:color="auto"/>
              <w:right w:val="single" w:sz="4" w:space="0" w:color="auto"/>
            </w:tcBorders>
            <w:vAlign w:val="center"/>
          </w:tcPr>
          <w:p w14:paraId="7AEDEEF9" w14:textId="77777777" w:rsidR="00A228EB" w:rsidRPr="008B4488" w:rsidRDefault="00A228EB" w:rsidP="00A228EB">
            <w:pPr>
              <w:spacing w:after="0"/>
              <w:jc w:val="center"/>
              <w:rPr>
                <w:b/>
                <w:bCs/>
              </w:rPr>
            </w:pPr>
            <w:r w:rsidRPr="008B4488">
              <w:rPr>
                <w:b/>
                <w:bCs/>
              </w:rPr>
              <w:t>Wartość</w:t>
            </w:r>
          </w:p>
          <w:p w14:paraId="14F5D007" w14:textId="77777777" w:rsidR="00A228EB" w:rsidRPr="008B4488" w:rsidRDefault="00A228EB" w:rsidP="00A228EB">
            <w:pPr>
              <w:spacing w:after="0"/>
              <w:jc w:val="center"/>
              <w:rPr>
                <w:b/>
                <w:bCs/>
              </w:rPr>
            </w:pPr>
            <w:r w:rsidRPr="008B4488">
              <w:rPr>
                <w:b/>
                <w:bCs/>
              </w:rPr>
              <w:t>(zł)</w:t>
            </w:r>
          </w:p>
        </w:tc>
        <w:tc>
          <w:tcPr>
            <w:tcW w:w="1276" w:type="dxa"/>
            <w:vMerge/>
            <w:tcBorders>
              <w:left w:val="nil"/>
              <w:bottom w:val="single" w:sz="4" w:space="0" w:color="auto"/>
              <w:right w:val="single" w:sz="4" w:space="0" w:color="auto"/>
            </w:tcBorders>
            <w:vAlign w:val="center"/>
          </w:tcPr>
          <w:p w14:paraId="353A62E7" w14:textId="77777777" w:rsidR="00A228EB" w:rsidRPr="008B4488"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1BF100E7" w14:textId="77777777" w:rsidR="00A228EB" w:rsidRPr="008B4488" w:rsidRDefault="00A228EB" w:rsidP="00A228EB">
            <w:pPr>
              <w:spacing w:after="0"/>
              <w:jc w:val="center"/>
              <w:rPr>
                <w:b/>
                <w:bCs/>
              </w:rPr>
            </w:pPr>
          </w:p>
        </w:tc>
        <w:tc>
          <w:tcPr>
            <w:tcW w:w="1476" w:type="dxa"/>
            <w:vMerge/>
            <w:tcBorders>
              <w:left w:val="nil"/>
              <w:bottom w:val="single" w:sz="4" w:space="0" w:color="auto"/>
              <w:right w:val="single" w:sz="4" w:space="0" w:color="auto"/>
            </w:tcBorders>
            <w:vAlign w:val="center"/>
          </w:tcPr>
          <w:p w14:paraId="07BC4E40" w14:textId="77777777" w:rsidR="00A228EB" w:rsidRPr="008B4488" w:rsidRDefault="00A228EB" w:rsidP="00A228EB">
            <w:pPr>
              <w:spacing w:after="0"/>
              <w:jc w:val="center"/>
              <w:rPr>
                <w:b/>
                <w:bCs/>
              </w:rPr>
            </w:pPr>
          </w:p>
        </w:tc>
      </w:tr>
      <w:tr w:rsidR="008B4488" w:rsidRPr="008B4488" w14:paraId="0F8016CE" w14:textId="77777777" w:rsidTr="004E46C9">
        <w:trPr>
          <w:trHeight w:val="1651"/>
        </w:trPr>
        <w:tc>
          <w:tcPr>
            <w:tcW w:w="557" w:type="dxa"/>
            <w:tcBorders>
              <w:top w:val="nil"/>
              <w:left w:val="single" w:sz="4" w:space="0" w:color="auto"/>
              <w:bottom w:val="single" w:sz="4" w:space="0" w:color="auto"/>
              <w:right w:val="single" w:sz="4" w:space="0" w:color="auto"/>
            </w:tcBorders>
            <w:noWrap/>
            <w:vAlign w:val="center"/>
          </w:tcPr>
          <w:p w14:paraId="0C95A6C5" w14:textId="77777777" w:rsidR="00A228EB" w:rsidRPr="008B4488" w:rsidRDefault="00A228EB" w:rsidP="00A228EB">
            <w:pPr>
              <w:spacing w:after="0"/>
              <w:jc w:val="center"/>
            </w:pPr>
            <w:r w:rsidRPr="008B4488">
              <w:t>1</w:t>
            </w:r>
          </w:p>
        </w:tc>
        <w:tc>
          <w:tcPr>
            <w:tcW w:w="5906" w:type="dxa"/>
            <w:tcBorders>
              <w:top w:val="nil"/>
              <w:left w:val="nil"/>
              <w:bottom w:val="single" w:sz="4" w:space="0" w:color="auto"/>
              <w:right w:val="single" w:sz="4" w:space="0" w:color="auto"/>
            </w:tcBorders>
            <w:vAlign w:val="center"/>
          </w:tcPr>
          <w:p w14:paraId="642B920E" w14:textId="77777777" w:rsidR="00A228EB" w:rsidRPr="008B4488" w:rsidRDefault="00A228EB" w:rsidP="00A228EB">
            <w:pPr>
              <w:spacing w:after="0"/>
            </w:pPr>
            <w:r w:rsidRPr="008B4488">
              <w:rPr>
                <w:b/>
                <w:bCs/>
              </w:rPr>
              <w:t>Zestaw do przezskórnego zamykania nieprawidłowej komunikacji wewnątrzsercowej</w:t>
            </w:r>
            <w:r w:rsidRPr="008B4488">
              <w:t xml:space="preserve">: zbudowany z siatki </w:t>
            </w:r>
            <w:proofErr w:type="spellStart"/>
            <w:r w:rsidRPr="008B4488">
              <w:t>nitynolowej</w:t>
            </w:r>
            <w:proofErr w:type="spellEnd"/>
            <w:r w:rsidRPr="008B4488">
              <w:t xml:space="preserve"> do zamykania nieprawidłowej komunikacji wewnątrzsercowej zawierające implant (</w:t>
            </w:r>
            <w:proofErr w:type="spellStart"/>
            <w:r w:rsidRPr="008B4488">
              <w:t>okluder</w:t>
            </w:r>
            <w:proofErr w:type="spellEnd"/>
            <w:r w:rsidRPr="008B4488">
              <w:t xml:space="preserve">), mechanizm wprowadzający, koszulkę </w:t>
            </w:r>
            <w:proofErr w:type="spellStart"/>
            <w:r w:rsidRPr="008B4488">
              <w:t>przezprzegrodową</w:t>
            </w:r>
            <w:proofErr w:type="spellEnd"/>
          </w:p>
        </w:tc>
        <w:tc>
          <w:tcPr>
            <w:tcW w:w="851" w:type="dxa"/>
            <w:tcBorders>
              <w:top w:val="nil"/>
              <w:left w:val="nil"/>
              <w:bottom w:val="single" w:sz="4" w:space="0" w:color="auto"/>
              <w:right w:val="single" w:sz="4" w:space="0" w:color="auto"/>
            </w:tcBorders>
            <w:noWrap/>
            <w:vAlign w:val="center"/>
          </w:tcPr>
          <w:p w14:paraId="768F0FA7" w14:textId="77777777" w:rsidR="00A228EB" w:rsidRPr="008B4488" w:rsidRDefault="00A228EB" w:rsidP="00A228EB">
            <w:pPr>
              <w:spacing w:after="0"/>
              <w:jc w:val="center"/>
            </w:pPr>
            <w:r w:rsidRPr="008B4488">
              <w:t>15 szt.</w:t>
            </w:r>
          </w:p>
        </w:tc>
        <w:tc>
          <w:tcPr>
            <w:tcW w:w="1133" w:type="dxa"/>
            <w:tcBorders>
              <w:top w:val="nil"/>
              <w:left w:val="nil"/>
              <w:bottom w:val="single" w:sz="4" w:space="0" w:color="auto"/>
              <w:right w:val="single" w:sz="4" w:space="0" w:color="auto"/>
            </w:tcBorders>
            <w:noWrap/>
            <w:vAlign w:val="center"/>
          </w:tcPr>
          <w:p w14:paraId="69588170" w14:textId="77777777" w:rsidR="00A228EB" w:rsidRPr="008B4488"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036A84A0"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286EA6EC"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38067970" w14:textId="77777777" w:rsidR="00A228EB" w:rsidRPr="008B4488"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6B6D7F06" w14:textId="77777777" w:rsidR="00A228EB" w:rsidRPr="008B4488"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62AEF201" w14:textId="77777777" w:rsidR="00A228EB" w:rsidRPr="008B4488" w:rsidRDefault="00A228EB" w:rsidP="00A228EB">
            <w:pPr>
              <w:spacing w:after="0"/>
              <w:jc w:val="center"/>
            </w:pPr>
          </w:p>
        </w:tc>
        <w:tc>
          <w:tcPr>
            <w:tcW w:w="1476" w:type="dxa"/>
            <w:tcBorders>
              <w:top w:val="nil"/>
              <w:left w:val="nil"/>
              <w:bottom w:val="single" w:sz="4" w:space="0" w:color="auto"/>
              <w:right w:val="single" w:sz="4" w:space="0" w:color="auto"/>
            </w:tcBorders>
            <w:noWrap/>
            <w:vAlign w:val="center"/>
          </w:tcPr>
          <w:p w14:paraId="6C86EEB2" w14:textId="77777777" w:rsidR="00A228EB" w:rsidRPr="008B4488" w:rsidRDefault="00A228EB" w:rsidP="00A228EB">
            <w:pPr>
              <w:spacing w:after="0"/>
              <w:jc w:val="center"/>
            </w:pPr>
          </w:p>
        </w:tc>
      </w:tr>
      <w:tr w:rsidR="008B4488" w:rsidRPr="008B4488" w14:paraId="5A1F1592" w14:textId="77777777" w:rsidTr="004E46C9">
        <w:trPr>
          <w:trHeight w:val="992"/>
        </w:trPr>
        <w:tc>
          <w:tcPr>
            <w:tcW w:w="557" w:type="dxa"/>
            <w:tcBorders>
              <w:top w:val="single" w:sz="4" w:space="0" w:color="auto"/>
              <w:left w:val="single" w:sz="4" w:space="0" w:color="auto"/>
              <w:bottom w:val="single" w:sz="4" w:space="0" w:color="auto"/>
              <w:right w:val="single" w:sz="4" w:space="0" w:color="auto"/>
            </w:tcBorders>
            <w:noWrap/>
            <w:vAlign w:val="center"/>
          </w:tcPr>
          <w:p w14:paraId="3FF7A54B" w14:textId="77777777" w:rsidR="00A228EB" w:rsidRPr="008B4488" w:rsidRDefault="00A228EB" w:rsidP="00A228EB">
            <w:pPr>
              <w:spacing w:after="0"/>
              <w:jc w:val="center"/>
            </w:pPr>
            <w:r w:rsidRPr="008B4488">
              <w:t>2</w:t>
            </w:r>
          </w:p>
        </w:tc>
        <w:tc>
          <w:tcPr>
            <w:tcW w:w="5906" w:type="dxa"/>
            <w:tcBorders>
              <w:top w:val="single" w:sz="4" w:space="0" w:color="auto"/>
              <w:left w:val="nil"/>
              <w:bottom w:val="single" w:sz="4" w:space="0" w:color="auto"/>
              <w:right w:val="single" w:sz="4" w:space="0" w:color="auto"/>
            </w:tcBorders>
            <w:vAlign w:val="center"/>
          </w:tcPr>
          <w:p w14:paraId="1A8CFA87" w14:textId="77777777" w:rsidR="00A228EB" w:rsidRPr="008B4488" w:rsidRDefault="00A228EB" w:rsidP="00A228EB">
            <w:pPr>
              <w:spacing w:after="0"/>
            </w:pPr>
            <w:r w:rsidRPr="008B4488">
              <w:t xml:space="preserve">Balony do pomiaru wielkości ubytku </w:t>
            </w:r>
          </w:p>
        </w:tc>
        <w:tc>
          <w:tcPr>
            <w:tcW w:w="851" w:type="dxa"/>
            <w:tcBorders>
              <w:top w:val="single" w:sz="4" w:space="0" w:color="auto"/>
              <w:left w:val="nil"/>
              <w:bottom w:val="single" w:sz="4" w:space="0" w:color="auto"/>
              <w:right w:val="single" w:sz="4" w:space="0" w:color="auto"/>
            </w:tcBorders>
            <w:noWrap/>
            <w:vAlign w:val="center"/>
          </w:tcPr>
          <w:p w14:paraId="2D73BD13" w14:textId="77777777" w:rsidR="00A228EB" w:rsidRPr="008B4488" w:rsidRDefault="00A228EB" w:rsidP="00A228EB">
            <w:pPr>
              <w:spacing w:after="0"/>
              <w:jc w:val="center"/>
            </w:pPr>
            <w:r w:rsidRPr="008B4488">
              <w:t>6 szt.</w:t>
            </w:r>
          </w:p>
        </w:tc>
        <w:tc>
          <w:tcPr>
            <w:tcW w:w="1133" w:type="dxa"/>
            <w:tcBorders>
              <w:top w:val="nil"/>
              <w:left w:val="nil"/>
              <w:bottom w:val="single" w:sz="4" w:space="0" w:color="auto"/>
              <w:right w:val="single" w:sz="4" w:space="0" w:color="auto"/>
            </w:tcBorders>
            <w:noWrap/>
            <w:vAlign w:val="center"/>
          </w:tcPr>
          <w:p w14:paraId="4C2945F0" w14:textId="77777777" w:rsidR="00A228EB" w:rsidRPr="008B4488"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666CDF54"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79C07CDE"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68834B4E" w14:textId="77777777" w:rsidR="00A228EB" w:rsidRPr="008B4488" w:rsidRDefault="00A228EB" w:rsidP="00A228EB">
            <w:pPr>
              <w:spacing w:after="0"/>
              <w:jc w:val="center"/>
            </w:pPr>
          </w:p>
        </w:tc>
        <w:tc>
          <w:tcPr>
            <w:tcW w:w="1276" w:type="dxa"/>
            <w:tcBorders>
              <w:top w:val="single" w:sz="4" w:space="0" w:color="auto"/>
              <w:left w:val="nil"/>
              <w:bottom w:val="single" w:sz="4" w:space="0" w:color="auto"/>
              <w:right w:val="single" w:sz="4" w:space="0" w:color="auto"/>
            </w:tcBorders>
            <w:noWrap/>
            <w:vAlign w:val="center"/>
          </w:tcPr>
          <w:p w14:paraId="0FECD684" w14:textId="77777777" w:rsidR="00A228EB" w:rsidRPr="008B4488" w:rsidRDefault="00A228EB" w:rsidP="00A228EB">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0BEE3E01" w14:textId="77777777" w:rsidR="00A228EB" w:rsidRPr="008B4488" w:rsidRDefault="00A228EB" w:rsidP="00A228EB">
            <w:pPr>
              <w:spacing w:after="0"/>
              <w:jc w:val="center"/>
            </w:pPr>
          </w:p>
        </w:tc>
        <w:tc>
          <w:tcPr>
            <w:tcW w:w="1476" w:type="dxa"/>
            <w:tcBorders>
              <w:top w:val="single" w:sz="4" w:space="0" w:color="auto"/>
              <w:left w:val="nil"/>
              <w:bottom w:val="single" w:sz="4" w:space="0" w:color="auto"/>
              <w:right w:val="single" w:sz="4" w:space="0" w:color="auto"/>
            </w:tcBorders>
            <w:noWrap/>
            <w:vAlign w:val="center"/>
          </w:tcPr>
          <w:p w14:paraId="4DCD5ABE" w14:textId="77777777" w:rsidR="00A228EB" w:rsidRPr="008B4488" w:rsidRDefault="00A228EB" w:rsidP="00A228EB">
            <w:pPr>
              <w:spacing w:after="0"/>
              <w:jc w:val="center"/>
            </w:pPr>
          </w:p>
        </w:tc>
      </w:tr>
      <w:tr w:rsidR="008B4488" w:rsidRPr="008B4488" w14:paraId="44015928" w14:textId="77777777" w:rsidTr="004E46C9">
        <w:trPr>
          <w:trHeight w:val="992"/>
        </w:trPr>
        <w:tc>
          <w:tcPr>
            <w:tcW w:w="557" w:type="dxa"/>
            <w:tcBorders>
              <w:top w:val="single" w:sz="4" w:space="0" w:color="auto"/>
            </w:tcBorders>
            <w:noWrap/>
            <w:vAlign w:val="center"/>
          </w:tcPr>
          <w:p w14:paraId="758B671D" w14:textId="77777777" w:rsidR="00A228EB" w:rsidRPr="008B4488" w:rsidRDefault="00A228EB" w:rsidP="00A228EB">
            <w:pPr>
              <w:spacing w:after="0"/>
              <w:jc w:val="center"/>
            </w:pPr>
          </w:p>
        </w:tc>
        <w:tc>
          <w:tcPr>
            <w:tcW w:w="5906" w:type="dxa"/>
            <w:tcBorders>
              <w:top w:val="single" w:sz="4" w:space="0" w:color="auto"/>
              <w:left w:val="nil"/>
            </w:tcBorders>
            <w:vAlign w:val="center"/>
          </w:tcPr>
          <w:p w14:paraId="7FFFC502" w14:textId="77777777" w:rsidR="00A228EB" w:rsidRPr="008B4488" w:rsidRDefault="00A228EB" w:rsidP="00A228EB">
            <w:pPr>
              <w:spacing w:after="0"/>
            </w:pPr>
          </w:p>
        </w:tc>
        <w:tc>
          <w:tcPr>
            <w:tcW w:w="851" w:type="dxa"/>
            <w:tcBorders>
              <w:top w:val="single" w:sz="4" w:space="0" w:color="auto"/>
              <w:left w:val="nil"/>
              <w:right w:val="single" w:sz="4" w:space="0" w:color="auto"/>
            </w:tcBorders>
            <w:noWrap/>
            <w:vAlign w:val="center"/>
          </w:tcPr>
          <w:p w14:paraId="1235D923" w14:textId="77777777" w:rsidR="00A228EB" w:rsidRPr="008B4488" w:rsidRDefault="00A228EB" w:rsidP="00A228EB">
            <w:pPr>
              <w:spacing w:after="0"/>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14:paraId="36D7CD7C" w14:textId="77777777" w:rsidR="00A228EB" w:rsidRPr="008B4488" w:rsidRDefault="00A228EB" w:rsidP="00A228EB">
            <w:pPr>
              <w:spacing w:after="0"/>
              <w:jc w:val="center"/>
              <w:rPr>
                <w:b/>
                <w:bCs/>
              </w:rPr>
            </w:pPr>
            <w:r w:rsidRPr="008B4488">
              <w:rPr>
                <w:b/>
                <w:bCs/>
              </w:rPr>
              <w:t>Razem wartość netto:</w:t>
            </w:r>
          </w:p>
        </w:tc>
        <w:tc>
          <w:tcPr>
            <w:tcW w:w="1418" w:type="dxa"/>
            <w:tcBorders>
              <w:top w:val="nil"/>
              <w:left w:val="nil"/>
              <w:bottom w:val="single" w:sz="4" w:space="0" w:color="auto"/>
              <w:right w:val="single" w:sz="4" w:space="0" w:color="auto"/>
            </w:tcBorders>
            <w:noWrap/>
            <w:vAlign w:val="center"/>
          </w:tcPr>
          <w:p w14:paraId="0FF2E99D" w14:textId="77777777" w:rsidR="00A228EB" w:rsidRPr="008B4488" w:rsidRDefault="00A228EB" w:rsidP="00A228EB">
            <w:pPr>
              <w:spacing w:after="0"/>
              <w:jc w:val="center"/>
            </w:pPr>
          </w:p>
        </w:tc>
        <w:tc>
          <w:tcPr>
            <w:tcW w:w="1417" w:type="dxa"/>
            <w:gridSpan w:val="2"/>
            <w:tcBorders>
              <w:top w:val="nil"/>
              <w:left w:val="nil"/>
              <w:bottom w:val="single" w:sz="4" w:space="0" w:color="auto"/>
              <w:right w:val="single" w:sz="4" w:space="0" w:color="auto"/>
            </w:tcBorders>
            <w:noWrap/>
            <w:vAlign w:val="center"/>
          </w:tcPr>
          <w:p w14:paraId="74F8DE29" w14:textId="77777777" w:rsidR="00A228EB" w:rsidRPr="008B4488" w:rsidRDefault="00A228EB" w:rsidP="00A228EB">
            <w:pPr>
              <w:spacing w:after="0"/>
              <w:jc w:val="center"/>
              <w:rPr>
                <w:b/>
                <w:bCs/>
              </w:rPr>
            </w:pPr>
            <w:r w:rsidRPr="008B4488">
              <w:rPr>
                <w:b/>
                <w:bCs/>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0A6FB898" w14:textId="77777777" w:rsidR="00A228EB" w:rsidRPr="008B4488" w:rsidRDefault="00A228EB" w:rsidP="00A228EB">
            <w:pPr>
              <w:spacing w:after="0"/>
              <w:jc w:val="center"/>
            </w:pPr>
          </w:p>
        </w:tc>
        <w:tc>
          <w:tcPr>
            <w:tcW w:w="850" w:type="dxa"/>
            <w:tcBorders>
              <w:top w:val="single" w:sz="4" w:space="0" w:color="auto"/>
              <w:left w:val="single" w:sz="4" w:space="0" w:color="auto"/>
            </w:tcBorders>
            <w:noWrap/>
            <w:vAlign w:val="center"/>
          </w:tcPr>
          <w:p w14:paraId="7B094FB2" w14:textId="77777777" w:rsidR="00A228EB" w:rsidRPr="008B4488" w:rsidRDefault="00A228EB" w:rsidP="00A228EB">
            <w:pPr>
              <w:spacing w:after="0"/>
              <w:jc w:val="center"/>
            </w:pPr>
          </w:p>
        </w:tc>
        <w:tc>
          <w:tcPr>
            <w:tcW w:w="1476" w:type="dxa"/>
            <w:tcBorders>
              <w:top w:val="single" w:sz="4" w:space="0" w:color="auto"/>
              <w:left w:val="nil"/>
            </w:tcBorders>
            <w:noWrap/>
            <w:vAlign w:val="center"/>
          </w:tcPr>
          <w:p w14:paraId="2F434D83" w14:textId="77777777" w:rsidR="00A228EB" w:rsidRPr="008B4488" w:rsidRDefault="00A228EB" w:rsidP="00A228EB">
            <w:pPr>
              <w:spacing w:after="0"/>
              <w:jc w:val="center"/>
            </w:pPr>
          </w:p>
        </w:tc>
      </w:tr>
    </w:tbl>
    <w:p w14:paraId="02C620B6" w14:textId="77777777" w:rsidR="00A228EB" w:rsidRPr="008B4488"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p>
    <w:p w14:paraId="05E19D0B" w14:textId="77777777" w:rsidR="00A228EB" w:rsidRPr="008B4488"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Cs/>
        </w:rPr>
      </w:pPr>
    </w:p>
    <w:p w14:paraId="3B5267F2" w14:textId="77777777" w:rsidR="00A228EB" w:rsidRPr="008B4488" w:rsidRDefault="00A228EB" w:rsidP="00A228EB">
      <w:pPr>
        <w:spacing w:after="0"/>
      </w:pPr>
      <w:r w:rsidRPr="008B4488">
        <w:t>RAZEM słownie:       …………..……………………………………………………………………………………………………..……………………………………. zł brutto.</w:t>
      </w:r>
    </w:p>
    <w:p w14:paraId="636A7B2E" w14:textId="77777777" w:rsidR="00A228EB" w:rsidRPr="008B4488" w:rsidRDefault="00A228EB" w:rsidP="00A228EB">
      <w:pPr>
        <w:spacing w:after="0"/>
      </w:pPr>
    </w:p>
    <w:p w14:paraId="0704812F" w14:textId="77777777" w:rsidR="00A228EB" w:rsidRPr="008B4488" w:rsidRDefault="00A228EB" w:rsidP="00A228EB">
      <w:pPr>
        <w:spacing w:after="0"/>
      </w:pPr>
    </w:p>
    <w:p w14:paraId="52DCAA03" w14:textId="77777777" w:rsidR="00A228EB" w:rsidRPr="008B4488" w:rsidRDefault="00A228EB" w:rsidP="00A228EB">
      <w:pPr>
        <w:spacing w:after="0"/>
      </w:pPr>
    </w:p>
    <w:p w14:paraId="767308EE" w14:textId="77777777" w:rsidR="00A228EB" w:rsidRPr="008B4488" w:rsidRDefault="00A228EB" w:rsidP="00A228EB">
      <w:pPr>
        <w:spacing w:after="0" w:line="240" w:lineRule="auto"/>
        <w:jc w:val="both"/>
        <w:rPr>
          <w:rFonts w:ascii="Calibri" w:eastAsia="Times New Roman" w:hAnsi="Calibri" w:cs="Calibri"/>
          <w:sz w:val="16"/>
          <w:szCs w:val="16"/>
          <w:lang w:eastAsia="pl-PL"/>
        </w:rPr>
      </w:pPr>
      <w:r w:rsidRPr="008B4488">
        <w:rPr>
          <w:rFonts w:ascii="Calibri" w:eastAsia="Times New Roman" w:hAnsi="Calibri" w:cs="Calibri"/>
          <w:sz w:val="16"/>
          <w:szCs w:val="16"/>
          <w:lang w:eastAsia="pl-PL"/>
        </w:rPr>
        <w:t>……………………………………………….</w:t>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t>……..………..................................................................</w:t>
      </w:r>
    </w:p>
    <w:p w14:paraId="362A9C7B" w14:textId="77777777" w:rsidR="00A228EB" w:rsidRPr="008B4488" w:rsidRDefault="00A228EB" w:rsidP="00A228EB">
      <w:pPr>
        <w:spacing w:after="0" w:line="240" w:lineRule="auto"/>
        <w:ind w:left="708" w:hanging="282"/>
        <w:rPr>
          <w:rFonts w:ascii="Calibri" w:eastAsia="Times New Roman" w:hAnsi="Calibri" w:cs="Calibri"/>
          <w:sz w:val="16"/>
          <w:szCs w:val="16"/>
          <w:lang w:eastAsia="pl-PL"/>
        </w:rPr>
      </w:pPr>
      <w:r w:rsidRPr="008B4488">
        <w:rPr>
          <w:rFonts w:ascii="Calibri" w:eastAsia="Times New Roman" w:hAnsi="Calibri" w:cs="Calibri"/>
          <w:sz w:val="16"/>
          <w:szCs w:val="16"/>
          <w:lang w:eastAsia="pl-PL"/>
        </w:rPr>
        <w:t>Miejscowość, data</w:t>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t xml:space="preserve">(Podpisy osób uprawnionych do  </w:t>
      </w:r>
      <w:r w:rsidRPr="008B4488">
        <w:rPr>
          <w:rFonts w:ascii="Calibri" w:eastAsia="Times New Roman" w:hAnsi="Calibri" w:cs="Calibri"/>
          <w:sz w:val="16"/>
          <w:szCs w:val="16"/>
          <w:lang w:eastAsia="pl-PL"/>
        </w:rPr>
        <w:br/>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r>
      <w:r w:rsidRPr="008B4488">
        <w:rPr>
          <w:rFonts w:ascii="Calibri" w:eastAsia="Times New Roman" w:hAnsi="Calibri" w:cs="Calibri"/>
          <w:sz w:val="16"/>
          <w:szCs w:val="16"/>
          <w:lang w:eastAsia="pl-PL"/>
        </w:rPr>
        <w:tab/>
        <w:t>składania oświadczeń woli w imieniu wykonawcy)</w:t>
      </w:r>
    </w:p>
    <w:p w14:paraId="1BC1E4A4" w14:textId="77777777" w:rsidR="00A228EB" w:rsidRPr="008B4488" w:rsidRDefault="00A228EB" w:rsidP="00A228EB">
      <w:pPr>
        <w:spacing w:after="0"/>
      </w:pPr>
    </w:p>
    <w:p w14:paraId="786D25C4" w14:textId="77777777" w:rsidR="00A228EB" w:rsidRPr="008B4488" w:rsidRDefault="00A228EB" w:rsidP="00A228EB">
      <w:pPr>
        <w:spacing w:after="0"/>
      </w:pPr>
    </w:p>
    <w:p w14:paraId="0E4EC744" w14:textId="77777777" w:rsidR="00A228EB" w:rsidRPr="008B4488" w:rsidRDefault="00A228EB" w:rsidP="00A228EB">
      <w:pPr>
        <w:spacing w:after="0"/>
      </w:pPr>
    </w:p>
    <w:p w14:paraId="7F3F474D" w14:textId="77777777" w:rsidR="00A228EB" w:rsidRPr="008B4488" w:rsidRDefault="00A228EB" w:rsidP="00A228EB">
      <w:pPr>
        <w:spacing w:after="0"/>
      </w:pPr>
    </w:p>
    <w:p w14:paraId="399F5FBE" w14:textId="77777777" w:rsidR="00A228EB" w:rsidRPr="008B4488" w:rsidRDefault="00A228EB" w:rsidP="00A228EB">
      <w:pPr>
        <w:tabs>
          <w:tab w:val="left" w:pos="6870"/>
        </w:tabs>
        <w:spacing w:after="0"/>
        <w:ind w:right="750"/>
      </w:pPr>
      <w:r w:rsidRPr="008B4488">
        <w:rPr>
          <w:sz w:val="18"/>
          <w:szCs w:val="18"/>
        </w:rPr>
        <w:t>Nazwa oferenta</w:t>
      </w:r>
    </w:p>
    <w:p w14:paraId="3228BEC9" w14:textId="77777777" w:rsidR="00A228EB" w:rsidRPr="008B4488"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8B4488">
        <w:rPr>
          <w:b/>
        </w:rPr>
        <w:t>Zadanie nr 7</w:t>
      </w:r>
    </w:p>
    <w:tbl>
      <w:tblPr>
        <w:tblW w:w="14549" w:type="dxa"/>
        <w:tblInd w:w="53" w:type="dxa"/>
        <w:tblLayout w:type="fixed"/>
        <w:tblCellMar>
          <w:left w:w="70" w:type="dxa"/>
          <w:right w:w="70" w:type="dxa"/>
        </w:tblCellMar>
        <w:tblLook w:val="0000" w:firstRow="0" w:lastRow="0" w:firstColumn="0" w:lastColumn="0" w:noHBand="0" w:noVBand="0"/>
      </w:tblPr>
      <w:tblGrid>
        <w:gridCol w:w="557"/>
        <w:gridCol w:w="5055"/>
        <w:gridCol w:w="993"/>
        <w:gridCol w:w="998"/>
        <w:gridCol w:w="1411"/>
        <w:gridCol w:w="425"/>
        <w:gridCol w:w="992"/>
        <w:gridCol w:w="1560"/>
        <w:gridCol w:w="1269"/>
        <w:gridCol w:w="1289"/>
      </w:tblGrid>
      <w:tr w:rsidR="008B4488" w:rsidRPr="008B4488" w14:paraId="58F20BA5" w14:textId="77777777" w:rsidTr="008B4488">
        <w:trPr>
          <w:trHeight w:val="660"/>
        </w:trPr>
        <w:tc>
          <w:tcPr>
            <w:tcW w:w="557" w:type="dxa"/>
            <w:vMerge w:val="restart"/>
            <w:tcBorders>
              <w:top w:val="single" w:sz="4" w:space="0" w:color="auto"/>
              <w:left w:val="single" w:sz="4" w:space="0" w:color="auto"/>
              <w:right w:val="single" w:sz="4" w:space="0" w:color="auto"/>
            </w:tcBorders>
            <w:vAlign w:val="center"/>
          </w:tcPr>
          <w:p w14:paraId="602BF8CA" w14:textId="77777777" w:rsidR="00A228EB" w:rsidRPr="008B4488" w:rsidRDefault="00A228EB" w:rsidP="00A228EB">
            <w:pPr>
              <w:spacing w:after="0"/>
              <w:jc w:val="center"/>
              <w:rPr>
                <w:b/>
                <w:bCs/>
              </w:rPr>
            </w:pPr>
            <w:r w:rsidRPr="008B4488">
              <w:rPr>
                <w:b/>
                <w:bCs/>
              </w:rPr>
              <w:t>L.p.</w:t>
            </w:r>
          </w:p>
        </w:tc>
        <w:tc>
          <w:tcPr>
            <w:tcW w:w="5055" w:type="dxa"/>
            <w:vMerge w:val="restart"/>
            <w:tcBorders>
              <w:top w:val="single" w:sz="4" w:space="0" w:color="auto"/>
              <w:left w:val="nil"/>
              <w:right w:val="single" w:sz="4" w:space="0" w:color="auto"/>
            </w:tcBorders>
            <w:vAlign w:val="center"/>
          </w:tcPr>
          <w:p w14:paraId="11F43A12" w14:textId="77777777" w:rsidR="00A228EB" w:rsidRPr="008B4488" w:rsidRDefault="00A228EB" w:rsidP="00A228EB">
            <w:pPr>
              <w:spacing w:after="0"/>
              <w:jc w:val="center"/>
              <w:rPr>
                <w:b/>
                <w:bCs/>
              </w:rPr>
            </w:pPr>
            <w:r w:rsidRPr="008B4488">
              <w:rPr>
                <w:b/>
                <w:bCs/>
              </w:rPr>
              <w:t>Nazwa towaru</w:t>
            </w:r>
          </w:p>
        </w:tc>
        <w:tc>
          <w:tcPr>
            <w:tcW w:w="993" w:type="dxa"/>
            <w:vMerge w:val="restart"/>
            <w:tcBorders>
              <w:top w:val="single" w:sz="4" w:space="0" w:color="auto"/>
              <w:left w:val="nil"/>
              <w:right w:val="single" w:sz="4" w:space="0" w:color="auto"/>
            </w:tcBorders>
            <w:vAlign w:val="center"/>
          </w:tcPr>
          <w:p w14:paraId="61649276" w14:textId="77777777" w:rsidR="00A228EB" w:rsidRPr="008B4488" w:rsidRDefault="00A228EB" w:rsidP="00A228EB">
            <w:pPr>
              <w:spacing w:after="0"/>
              <w:jc w:val="center"/>
              <w:rPr>
                <w:b/>
                <w:bCs/>
              </w:rPr>
            </w:pPr>
            <w:r w:rsidRPr="008B4488">
              <w:rPr>
                <w:b/>
                <w:bCs/>
              </w:rPr>
              <w:t>Ilość szacunkowa</w:t>
            </w:r>
          </w:p>
        </w:tc>
        <w:tc>
          <w:tcPr>
            <w:tcW w:w="998" w:type="dxa"/>
            <w:vMerge w:val="restart"/>
            <w:tcBorders>
              <w:top w:val="single" w:sz="4" w:space="0" w:color="auto"/>
              <w:left w:val="nil"/>
              <w:right w:val="single" w:sz="4" w:space="0" w:color="auto"/>
            </w:tcBorders>
            <w:vAlign w:val="center"/>
          </w:tcPr>
          <w:p w14:paraId="6A53B578" w14:textId="77777777" w:rsidR="00A228EB" w:rsidRPr="008B4488" w:rsidRDefault="00A228EB" w:rsidP="00A228EB">
            <w:pPr>
              <w:spacing w:after="0"/>
              <w:jc w:val="center"/>
              <w:rPr>
                <w:b/>
                <w:bCs/>
              </w:rPr>
            </w:pPr>
            <w:r w:rsidRPr="008B4488">
              <w:rPr>
                <w:b/>
                <w:bCs/>
              </w:rPr>
              <w:t>Cena jedn. netto</w:t>
            </w:r>
          </w:p>
          <w:p w14:paraId="2865BF6C" w14:textId="77777777" w:rsidR="00A228EB" w:rsidRPr="008B4488" w:rsidRDefault="00A228EB" w:rsidP="00A228EB">
            <w:pPr>
              <w:spacing w:after="0"/>
              <w:jc w:val="center"/>
              <w:rPr>
                <w:b/>
                <w:bCs/>
              </w:rPr>
            </w:pPr>
            <w:r w:rsidRPr="008B4488">
              <w:rPr>
                <w:b/>
                <w:bCs/>
              </w:rPr>
              <w:t>(zł)</w:t>
            </w:r>
          </w:p>
        </w:tc>
        <w:tc>
          <w:tcPr>
            <w:tcW w:w="1411" w:type="dxa"/>
            <w:vMerge w:val="restart"/>
            <w:tcBorders>
              <w:top w:val="single" w:sz="4" w:space="0" w:color="auto"/>
              <w:left w:val="nil"/>
              <w:right w:val="single" w:sz="4" w:space="0" w:color="auto"/>
            </w:tcBorders>
            <w:vAlign w:val="center"/>
          </w:tcPr>
          <w:p w14:paraId="626D4B41" w14:textId="77777777" w:rsidR="00A228EB" w:rsidRPr="008B4488" w:rsidRDefault="00A228EB" w:rsidP="00A228EB">
            <w:pPr>
              <w:spacing w:after="0"/>
              <w:jc w:val="center"/>
              <w:rPr>
                <w:b/>
                <w:bCs/>
              </w:rPr>
            </w:pPr>
            <w:r w:rsidRPr="008B4488">
              <w:rPr>
                <w:b/>
                <w:bCs/>
              </w:rPr>
              <w:t>Wartość netto</w:t>
            </w:r>
          </w:p>
          <w:p w14:paraId="15ECDF39" w14:textId="77777777" w:rsidR="00A228EB" w:rsidRPr="008B4488" w:rsidRDefault="00A228EB" w:rsidP="00A228EB">
            <w:pPr>
              <w:spacing w:after="0"/>
              <w:jc w:val="center"/>
              <w:rPr>
                <w:b/>
                <w:bCs/>
              </w:rPr>
            </w:pPr>
            <w:r w:rsidRPr="008B4488">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3B3C42AF" w14:textId="77777777" w:rsidR="00A228EB" w:rsidRPr="008B4488" w:rsidRDefault="00A228EB" w:rsidP="00A228EB">
            <w:pPr>
              <w:spacing w:after="0"/>
              <w:jc w:val="center"/>
              <w:rPr>
                <w:b/>
                <w:bCs/>
              </w:rPr>
            </w:pPr>
            <w:r w:rsidRPr="008B4488">
              <w:rPr>
                <w:b/>
                <w:bCs/>
              </w:rPr>
              <w:t>VAT</w:t>
            </w:r>
          </w:p>
        </w:tc>
        <w:tc>
          <w:tcPr>
            <w:tcW w:w="1560" w:type="dxa"/>
            <w:vMerge w:val="restart"/>
            <w:tcBorders>
              <w:top w:val="single" w:sz="4" w:space="0" w:color="auto"/>
              <w:left w:val="nil"/>
              <w:right w:val="single" w:sz="4" w:space="0" w:color="auto"/>
            </w:tcBorders>
            <w:vAlign w:val="center"/>
          </w:tcPr>
          <w:p w14:paraId="11D6F72A" w14:textId="77777777" w:rsidR="00A228EB" w:rsidRPr="008B4488" w:rsidRDefault="00A228EB" w:rsidP="00A228EB">
            <w:pPr>
              <w:spacing w:after="0"/>
              <w:jc w:val="center"/>
              <w:rPr>
                <w:b/>
                <w:bCs/>
              </w:rPr>
            </w:pPr>
            <w:r w:rsidRPr="008B4488">
              <w:rPr>
                <w:b/>
                <w:bCs/>
              </w:rPr>
              <w:t>Wartość brutto</w:t>
            </w:r>
          </w:p>
          <w:p w14:paraId="7ED4B396" w14:textId="77777777" w:rsidR="00A228EB" w:rsidRPr="008B4488" w:rsidRDefault="00A228EB" w:rsidP="00A228EB">
            <w:pPr>
              <w:spacing w:after="0"/>
              <w:jc w:val="center"/>
              <w:rPr>
                <w:b/>
                <w:bCs/>
              </w:rPr>
            </w:pPr>
            <w:r w:rsidRPr="008B4488">
              <w:rPr>
                <w:b/>
                <w:bCs/>
              </w:rPr>
              <w:t>(zł)</w:t>
            </w:r>
          </w:p>
        </w:tc>
        <w:tc>
          <w:tcPr>
            <w:tcW w:w="1269" w:type="dxa"/>
            <w:vMerge w:val="restart"/>
            <w:tcBorders>
              <w:top w:val="single" w:sz="4" w:space="0" w:color="auto"/>
              <w:left w:val="nil"/>
              <w:right w:val="single" w:sz="4" w:space="0" w:color="auto"/>
            </w:tcBorders>
            <w:vAlign w:val="center"/>
          </w:tcPr>
          <w:p w14:paraId="40FA7D93" w14:textId="77777777" w:rsidR="00A228EB" w:rsidRPr="008B4488" w:rsidRDefault="00A228EB" w:rsidP="00A228EB">
            <w:pPr>
              <w:spacing w:after="0"/>
              <w:jc w:val="center"/>
              <w:rPr>
                <w:b/>
                <w:bCs/>
              </w:rPr>
            </w:pPr>
            <w:r w:rsidRPr="008B4488">
              <w:rPr>
                <w:b/>
                <w:bCs/>
              </w:rPr>
              <w:t>Nr katalogowy</w:t>
            </w:r>
          </w:p>
        </w:tc>
        <w:tc>
          <w:tcPr>
            <w:tcW w:w="1289" w:type="dxa"/>
            <w:vMerge w:val="restart"/>
            <w:tcBorders>
              <w:top w:val="single" w:sz="4" w:space="0" w:color="auto"/>
              <w:left w:val="nil"/>
              <w:right w:val="single" w:sz="4" w:space="0" w:color="auto"/>
            </w:tcBorders>
            <w:vAlign w:val="center"/>
          </w:tcPr>
          <w:p w14:paraId="64B04272" w14:textId="77777777" w:rsidR="00A228EB" w:rsidRPr="008B4488" w:rsidRDefault="00A228EB" w:rsidP="00A228EB">
            <w:pPr>
              <w:spacing w:after="0"/>
              <w:jc w:val="center"/>
              <w:rPr>
                <w:b/>
                <w:bCs/>
              </w:rPr>
            </w:pPr>
            <w:r w:rsidRPr="008B4488">
              <w:rPr>
                <w:b/>
                <w:bCs/>
              </w:rPr>
              <w:t>Nazwa handlowa</w:t>
            </w:r>
          </w:p>
        </w:tc>
      </w:tr>
      <w:tr w:rsidR="008B4488" w:rsidRPr="008B4488" w14:paraId="77184E6B" w14:textId="77777777" w:rsidTr="008B4488">
        <w:trPr>
          <w:trHeight w:val="660"/>
        </w:trPr>
        <w:tc>
          <w:tcPr>
            <w:tcW w:w="557" w:type="dxa"/>
            <w:vMerge/>
            <w:tcBorders>
              <w:left w:val="single" w:sz="4" w:space="0" w:color="auto"/>
              <w:bottom w:val="single" w:sz="4" w:space="0" w:color="auto"/>
              <w:right w:val="single" w:sz="4" w:space="0" w:color="auto"/>
            </w:tcBorders>
            <w:vAlign w:val="center"/>
          </w:tcPr>
          <w:p w14:paraId="58B598EC" w14:textId="77777777" w:rsidR="00A228EB" w:rsidRPr="008B4488" w:rsidRDefault="00A228EB" w:rsidP="00A228EB">
            <w:pPr>
              <w:spacing w:after="0"/>
              <w:jc w:val="center"/>
              <w:rPr>
                <w:b/>
                <w:bCs/>
              </w:rPr>
            </w:pPr>
          </w:p>
        </w:tc>
        <w:tc>
          <w:tcPr>
            <w:tcW w:w="5055" w:type="dxa"/>
            <w:vMerge/>
            <w:tcBorders>
              <w:left w:val="nil"/>
              <w:bottom w:val="single" w:sz="4" w:space="0" w:color="auto"/>
              <w:right w:val="single" w:sz="4" w:space="0" w:color="auto"/>
            </w:tcBorders>
            <w:vAlign w:val="center"/>
          </w:tcPr>
          <w:p w14:paraId="49B889B9" w14:textId="77777777" w:rsidR="00A228EB" w:rsidRPr="008B4488" w:rsidRDefault="00A228EB" w:rsidP="00A228EB">
            <w:pPr>
              <w:spacing w:after="0"/>
              <w:jc w:val="center"/>
              <w:rPr>
                <w:b/>
                <w:bCs/>
              </w:rPr>
            </w:pPr>
          </w:p>
        </w:tc>
        <w:tc>
          <w:tcPr>
            <w:tcW w:w="993" w:type="dxa"/>
            <w:vMerge/>
            <w:tcBorders>
              <w:left w:val="nil"/>
              <w:bottom w:val="single" w:sz="4" w:space="0" w:color="auto"/>
              <w:right w:val="single" w:sz="4" w:space="0" w:color="auto"/>
            </w:tcBorders>
            <w:vAlign w:val="center"/>
          </w:tcPr>
          <w:p w14:paraId="47885EF0" w14:textId="77777777" w:rsidR="00A228EB" w:rsidRPr="008B4488" w:rsidRDefault="00A228EB" w:rsidP="00A228EB">
            <w:pPr>
              <w:spacing w:after="0"/>
              <w:jc w:val="center"/>
              <w:rPr>
                <w:b/>
                <w:bCs/>
              </w:rPr>
            </w:pPr>
          </w:p>
        </w:tc>
        <w:tc>
          <w:tcPr>
            <w:tcW w:w="998" w:type="dxa"/>
            <w:vMerge/>
            <w:tcBorders>
              <w:left w:val="nil"/>
              <w:bottom w:val="single" w:sz="4" w:space="0" w:color="auto"/>
              <w:right w:val="single" w:sz="4" w:space="0" w:color="auto"/>
            </w:tcBorders>
            <w:vAlign w:val="center"/>
          </w:tcPr>
          <w:p w14:paraId="55AF0A22" w14:textId="77777777" w:rsidR="00A228EB" w:rsidRPr="008B4488" w:rsidRDefault="00A228EB" w:rsidP="00A228EB">
            <w:pPr>
              <w:spacing w:after="0"/>
              <w:jc w:val="center"/>
              <w:rPr>
                <w:b/>
                <w:bCs/>
              </w:rPr>
            </w:pPr>
          </w:p>
        </w:tc>
        <w:tc>
          <w:tcPr>
            <w:tcW w:w="1411" w:type="dxa"/>
            <w:vMerge/>
            <w:tcBorders>
              <w:left w:val="nil"/>
              <w:bottom w:val="single" w:sz="4" w:space="0" w:color="auto"/>
              <w:right w:val="single" w:sz="4" w:space="0" w:color="auto"/>
            </w:tcBorders>
            <w:vAlign w:val="center"/>
          </w:tcPr>
          <w:p w14:paraId="3724983D" w14:textId="77777777" w:rsidR="00A228EB" w:rsidRPr="008B4488"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11F1267E" w14:textId="77777777" w:rsidR="00A228EB" w:rsidRPr="008B4488" w:rsidRDefault="00A228EB" w:rsidP="00A228EB">
            <w:pPr>
              <w:spacing w:after="0"/>
              <w:jc w:val="center"/>
              <w:rPr>
                <w:b/>
                <w:bCs/>
              </w:rPr>
            </w:pPr>
            <w:r w:rsidRPr="008B4488">
              <w:rPr>
                <w:b/>
                <w:bCs/>
              </w:rPr>
              <w:t>%</w:t>
            </w:r>
          </w:p>
        </w:tc>
        <w:tc>
          <w:tcPr>
            <w:tcW w:w="992" w:type="dxa"/>
            <w:tcBorders>
              <w:top w:val="single" w:sz="4" w:space="0" w:color="auto"/>
              <w:left w:val="nil"/>
              <w:bottom w:val="single" w:sz="4" w:space="0" w:color="auto"/>
              <w:right w:val="single" w:sz="4" w:space="0" w:color="auto"/>
            </w:tcBorders>
            <w:vAlign w:val="center"/>
          </w:tcPr>
          <w:p w14:paraId="6B5E6A71" w14:textId="77777777" w:rsidR="00A228EB" w:rsidRPr="008B4488" w:rsidRDefault="00A228EB" w:rsidP="00A228EB">
            <w:pPr>
              <w:spacing w:after="0"/>
              <w:jc w:val="center"/>
              <w:rPr>
                <w:b/>
                <w:bCs/>
              </w:rPr>
            </w:pPr>
            <w:r w:rsidRPr="008B4488">
              <w:rPr>
                <w:b/>
                <w:bCs/>
              </w:rPr>
              <w:t>Wartość</w:t>
            </w:r>
          </w:p>
          <w:p w14:paraId="20265382" w14:textId="77777777" w:rsidR="00A228EB" w:rsidRPr="008B4488" w:rsidRDefault="00A228EB" w:rsidP="00A228EB">
            <w:pPr>
              <w:spacing w:after="0"/>
              <w:jc w:val="center"/>
              <w:rPr>
                <w:b/>
                <w:bCs/>
              </w:rPr>
            </w:pPr>
            <w:r w:rsidRPr="008B4488">
              <w:rPr>
                <w:b/>
                <w:bCs/>
              </w:rPr>
              <w:t>(zł)</w:t>
            </w:r>
          </w:p>
        </w:tc>
        <w:tc>
          <w:tcPr>
            <w:tcW w:w="1560" w:type="dxa"/>
            <w:vMerge/>
            <w:tcBorders>
              <w:left w:val="nil"/>
              <w:bottom w:val="single" w:sz="4" w:space="0" w:color="auto"/>
              <w:right w:val="single" w:sz="4" w:space="0" w:color="auto"/>
            </w:tcBorders>
            <w:vAlign w:val="center"/>
          </w:tcPr>
          <w:p w14:paraId="795E6FC6" w14:textId="77777777" w:rsidR="00A228EB" w:rsidRPr="008B4488" w:rsidRDefault="00A228EB" w:rsidP="00A228EB">
            <w:pPr>
              <w:spacing w:after="0"/>
              <w:jc w:val="center"/>
              <w:rPr>
                <w:b/>
                <w:bCs/>
              </w:rPr>
            </w:pPr>
          </w:p>
        </w:tc>
        <w:tc>
          <w:tcPr>
            <w:tcW w:w="1269" w:type="dxa"/>
            <w:vMerge/>
            <w:tcBorders>
              <w:left w:val="nil"/>
              <w:bottom w:val="single" w:sz="4" w:space="0" w:color="auto"/>
              <w:right w:val="single" w:sz="4" w:space="0" w:color="auto"/>
            </w:tcBorders>
            <w:vAlign w:val="center"/>
          </w:tcPr>
          <w:p w14:paraId="36F2FF0F" w14:textId="77777777" w:rsidR="00A228EB" w:rsidRPr="008B4488" w:rsidRDefault="00A228EB" w:rsidP="00A228EB">
            <w:pPr>
              <w:spacing w:after="0"/>
              <w:jc w:val="center"/>
              <w:rPr>
                <w:b/>
                <w:bCs/>
              </w:rPr>
            </w:pPr>
          </w:p>
        </w:tc>
        <w:tc>
          <w:tcPr>
            <w:tcW w:w="1289" w:type="dxa"/>
            <w:vMerge/>
            <w:tcBorders>
              <w:left w:val="nil"/>
              <w:bottom w:val="single" w:sz="4" w:space="0" w:color="auto"/>
              <w:right w:val="single" w:sz="4" w:space="0" w:color="auto"/>
            </w:tcBorders>
            <w:vAlign w:val="center"/>
          </w:tcPr>
          <w:p w14:paraId="232FAD4E" w14:textId="77777777" w:rsidR="00A228EB" w:rsidRPr="008B4488" w:rsidRDefault="00A228EB" w:rsidP="00A228EB">
            <w:pPr>
              <w:spacing w:after="0"/>
              <w:jc w:val="center"/>
              <w:rPr>
                <w:b/>
                <w:bCs/>
              </w:rPr>
            </w:pPr>
          </w:p>
        </w:tc>
      </w:tr>
      <w:tr w:rsidR="008B4488" w:rsidRPr="008B4488" w14:paraId="3030D3FC" w14:textId="77777777" w:rsidTr="008B4488">
        <w:trPr>
          <w:trHeight w:val="992"/>
        </w:trPr>
        <w:tc>
          <w:tcPr>
            <w:tcW w:w="557" w:type="dxa"/>
            <w:tcBorders>
              <w:top w:val="nil"/>
              <w:left w:val="single" w:sz="4" w:space="0" w:color="auto"/>
              <w:bottom w:val="single" w:sz="4" w:space="0" w:color="auto"/>
              <w:right w:val="single" w:sz="4" w:space="0" w:color="auto"/>
            </w:tcBorders>
            <w:noWrap/>
            <w:vAlign w:val="center"/>
          </w:tcPr>
          <w:p w14:paraId="7A854AD7" w14:textId="77777777" w:rsidR="00A228EB" w:rsidRPr="008B4488" w:rsidRDefault="00A228EB" w:rsidP="00A228EB">
            <w:pPr>
              <w:spacing w:after="0"/>
              <w:jc w:val="center"/>
            </w:pPr>
            <w:r w:rsidRPr="008B4488">
              <w:t>1</w:t>
            </w:r>
          </w:p>
        </w:tc>
        <w:tc>
          <w:tcPr>
            <w:tcW w:w="5055" w:type="dxa"/>
            <w:tcBorders>
              <w:top w:val="nil"/>
              <w:left w:val="nil"/>
              <w:bottom w:val="single" w:sz="4" w:space="0" w:color="auto"/>
              <w:right w:val="single" w:sz="4" w:space="0" w:color="auto"/>
            </w:tcBorders>
            <w:vAlign w:val="center"/>
          </w:tcPr>
          <w:p w14:paraId="66951091" w14:textId="77777777" w:rsidR="00A228EB" w:rsidRPr="008B4488" w:rsidRDefault="00A228EB" w:rsidP="00A228EB">
            <w:pPr>
              <w:spacing w:after="0"/>
              <w:rPr>
                <w:rFonts w:cstheme="minorHAnsi"/>
              </w:rPr>
            </w:pPr>
            <w:proofErr w:type="spellStart"/>
            <w:r w:rsidRPr="008B4488">
              <w:rPr>
                <w:rFonts w:cstheme="minorHAnsi"/>
                <w:bCs/>
              </w:rPr>
              <w:t>Mikrocewnik</w:t>
            </w:r>
            <w:proofErr w:type="spellEnd"/>
            <w:r w:rsidRPr="008B4488">
              <w:rPr>
                <w:rFonts w:cstheme="minorHAnsi"/>
                <w:bCs/>
              </w:rPr>
              <w:t xml:space="preserve"> </w:t>
            </w:r>
            <w:r w:rsidRPr="008B4488">
              <w:rPr>
                <w:rFonts w:cstheme="minorHAnsi"/>
              </w:rPr>
              <w:t>do zmian złożonych i CTO</w:t>
            </w:r>
          </w:p>
        </w:tc>
        <w:tc>
          <w:tcPr>
            <w:tcW w:w="993" w:type="dxa"/>
            <w:tcBorders>
              <w:top w:val="nil"/>
              <w:left w:val="nil"/>
              <w:bottom w:val="single" w:sz="4" w:space="0" w:color="auto"/>
              <w:right w:val="single" w:sz="4" w:space="0" w:color="auto"/>
            </w:tcBorders>
            <w:noWrap/>
            <w:vAlign w:val="center"/>
          </w:tcPr>
          <w:p w14:paraId="7FA96B41" w14:textId="50DD744C" w:rsidR="00A228EB" w:rsidRPr="008B4488" w:rsidRDefault="008B4488" w:rsidP="00A228EB">
            <w:pPr>
              <w:spacing w:after="0"/>
              <w:jc w:val="center"/>
            </w:pPr>
            <w:r w:rsidRPr="008B4488">
              <w:t>7</w:t>
            </w:r>
            <w:r w:rsidR="00A228EB" w:rsidRPr="008B4488">
              <w:t>0 szt.</w:t>
            </w:r>
          </w:p>
        </w:tc>
        <w:tc>
          <w:tcPr>
            <w:tcW w:w="998" w:type="dxa"/>
            <w:tcBorders>
              <w:top w:val="nil"/>
              <w:left w:val="nil"/>
              <w:bottom w:val="single" w:sz="4" w:space="0" w:color="auto"/>
              <w:right w:val="single" w:sz="4" w:space="0" w:color="auto"/>
            </w:tcBorders>
            <w:noWrap/>
            <w:vAlign w:val="center"/>
          </w:tcPr>
          <w:p w14:paraId="2184A1FD" w14:textId="77777777" w:rsidR="00A228EB" w:rsidRPr="008B4488" w:rsidRDefault="00A228EB" w:rsidP="00A228EB">
            <w:pPr>
              <w:spacing w:after="0"/>
              <w:jc w:val="center"/>
            </w:pPr>
          </w:p>
        </w:tc>
        <w:tc>
          <w:tcPr>
            <w:tcW w:w="1411" w:type="dxa"/>
            <w:tcBorders>
              <w:top w:val="nil"/>
              <w:left w:val="nil"/>
              <w:bottom w:val="single" w:sz="4" w:space="0" w:color="auto"/>
              <w:right w:val="single" w:sz="4" w:space="0" w:color="auto"/>
            </w:tcBorders>
            <w:noWrap/>
            <w:vAlign w:val="center"/>
          </w:tcPr>
          <w:p w14:paraId="784726AC" w14:textId="77777777" w:rsidR="00A228EB" w:rsidRPr="008B4488"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5CA3846D" w14:textId="77777777" w:rsidR="00A228EB" w:rsidRPr="008B4488"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081C31D4" w14:textId="77777777" w:rsidR="00A228EB" w:rsidRPr="008B4488"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3CB03888" w14:textId="77777777" w:rsidR="00A228EB" w:rsidRPr="008B4488" w:rsidRDefault="00A228EB" w:rsidP="00A228EB">
            <w:pPr>
              <w:spacing w:after="0"/>
              <w:jc w:val="center"/>
            </w:pPr>
          </w:p>
        </w:tc>
        <w:tc>
          <w:tcPr>
            <w:tcW w:w="1269" w:type="dxa"/>
            <w:tcBorders>
              <w:top w:val="nil"/>
              <w:left w:val="nil"/>
              <w:bottom w:val="single" w:sz="4" w:space="0" w:color="auto"/>
              <w:right w:val="single" w:sz="4" w:space="0" w:color="auto"/>
            </w:tcBorders>
            <w:noWrap/>
            <w:vAlign w:val="center"/>
          </w:tcPr>
          <w:p w14:paraId="4F757AD1" w14:textId="77777777" w:rsidR="00A228EB" w:rsidRPr="008B4488" w:rsidRDefault="00A228EB" w:rsidP="00A228EB">
            <w:pPr>
              <w:spacing w:after="0"/>
              <w:jc w:val="center"/>
            </w:pPr>
          </w:p>
        </w:tc>
        <w:tc>
          <w:tcPr>
            <w:tcW w:w="1289" w:type="dxa"/>
            <w:tcBorders>
              <w:top w:val="nil"/>
              <w:left w:val="nil"/>
              <w:bottom w:val="single" w:sz="4" w:space="0" w:color="auto"/>
              <w:right w:val="single" w:sz="4" w:space="0" w:color="auto"/>
            </w:tcBorders>
            <w:noWrap/>
            <w:vAlign w:val="center"/>
          </w:tcPr>
          <w:p w14:paraId="68F593B7" w14:textId="77777777" w:rsidR="00A228EB" w:rsidRPr="008B4488" w:rsidRDefault="00A228EB" w:rsidP="00A228EB">
            <w:pPr>
              <w:spacing w:after="0"/>
              <w:jc w:val="center"/>
            </w:pPr>
          </w:p>
        </w:tc>
      </w:tr>
      <w:tr w:rsidR="00047552" w:rsidRPr="00047552" w14:paraId="76F543B9" w14:textId="77777777" w:rsidTr="008B4488">
        <w:trPr>
          <w:trHeight w:val="992"/>
        </w:trPr>
        <w:tc>
          <w:tcPr>
            <w:tcW w:w="557" w:type="dxa"/>
            <w:tcBorders>
              <w:top w:val="nil"/>
              <w:left w:val="single" w:sz="4" w:space="0" w:color="auto"/>
              <w:bottom w:val="single" w:sz="4" w:space="0" w:color="auto"/>
              <w:right w:val="single" w:sz="4" w:space="0" w:color="auto"/>
            </w:tcBorders>
            <w:noWrap/>
            <w:vAlign w:val="center"/>
          </w:tcPr>
          <w:p w14:paraId="5C4131BA" w14:textId="77777777" w:rsidR="00A228EB" w:rsidRPr="00047552" w:rsidRDefault="00A228EB" w:rsidP="00A228EB">
            <w:pPr>
              <w:spacing w:after="0"/>
              <w:jc w:val="center"/>
            </w:pPr>
            <w:r w:rsidRPr="00047552">
              <w:t>2</w:t>
            </w:r>
          </w:p>
        </w:tc>
        <w:tc>
          <w:tcPr>
            <w:tcW w:w="5055" w:type="dxa"/>
            <w:tcBorders>
              <w:top w:val="nil"/>
              <w:left w:val="nil"/>
              <w:bottom w:val="single" w:sz="4" w:space="0" w:color="auto"/>
              <w:right w:val="single" w:sz="4" w:space="0" w:color="auto"/>
            </w:tcBorders>
            <w:vAlign w:val="center"/>
          </w:tcPr>
          <w:p w14:paraId="4C1D9BD7" w14:textId="77777777" w:rsidR="00A228EB" w:rsidRPr="00047552" w:rsidRDefault="00A228EB" w:rsidP="00A228EB">
            <w:pPr>
              <w:spacing w:after="0" w:line="240" w:lineRule="auto"/>
              <w:rPr>
                <w:rFonts w:eastAsia="Times New Roman" w:cstheme="minorHAnsi"/>
                <w:bCs/>
              </w:rPr>
            </w:pPr>
            <w:r w:rsidRPr="00047552">
              <w:rPr>
                <w:rFonts w:eastAsia="Times New Roman" w:cstheme="minorHAnsi"/>
                <w:noProof/>
                <w:szCs w:val="18"/>
              </w:rPr>
              <w:t>Cewnik balonowy do trudnych zmian</w:t>
            </w:r>
          </w:p>
        </w:tc>
        <w:tc>
          <w:tcPr>
            <w:tcW w:w="993" w:type="dxa"/>
            <w:tcBorders>
              <w:top w:val="nil"/>
              <w:left w:val="nil"/>
              <w:bottom w:val="single" w:sz="4" w:space="0" w:color="auto"/>
              <w:right w:val="single" w:sz="4" w:space="0" w:color="auto"/>
            </w:tcBorders>
            <w:noWrap/>
            <w:vAlign w:val="center"/>
          </w:tcPr>
          <w:p w14:paraId="26F056D5" w14:textId="4FEAB93B" w:rsidR="00A228EB" w:rsidRPr="00047552" w:rsidRDefault="00047552" w:rsidP="00A228EB">
            <w:pPr>
              <w:spacing w:after="0"/>
              <w:jc w:val="center"/>
            </w:pPr>
            <w:r w:rsidRPr="00047552">
              <w:t>20</w:t>
            </w:r>
            <w:r w:rsidR="00A228EB" w:rsidRPr="00047552">
              <w:t>0 szt.</w:t>
            </w:r>
          </w:p>
        </w:tc>
        <w:tc>
          <w:tcPr>
            <w:tcW w:w="998" w:type="dxa"/>
            <w:tcBorders>
              <w:top w:val="nil"/>
              <w:left w:val="nil"/>
              <w:bottom w:val="single" w:sz="4" w:space="0" w:color="auto"/>
              <w:right w:val="single" w:sz="4" w:space="0" w:color="auto"/>
            </w:tcBorders>
            <w:noWrap/>
            <w:vAlign w:val="center"/>
          </w:tcPr>
          <w:p w14:paraId="6D3FE70B" w14:textId="77777777" w:rsidR="00A228EB" w:rsidRPr="00047552" w:rsidRDefault="00A228EB" w:rsidP="00A228EB">
            <w:pPr>
              <w:spacing w:after="0"/>
              <w:jc w:val="center"/>
            </w:pPr>
          </w:p>
        </w:tc>
        <w:tc>
          <w:tcPr>
            <w:tcW w:w="1411" w:type="dxa"/>
            <w:tcBorders>
              <w:top w:val="nil"/>
              <w:left w:val="nil"/>
              <w:bottom w:val="single" w:sz="4" w:space="0" w:color="auto"/>
              <w:right w:val="single" w:sz="4" w:space="0" w:color="auto"/>
            </w:tcBorders>
            <w:noWrap/>
            <w:vAlign w:val="center"/>
          </w:tcPr>
          <w:p w14:paraId="478F7DA4" w14:textId="77777777" w:rsidR="00A228EB" w:rsidRPr="00047552"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66D3E51A" w14:textId="77777777" w:rsidR="00A228EB" w:rsidRPr="00047552"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6A08FF31" w14:textId="77777777" w:rsidR="00A228EB" w:rsidRPr="00047552"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7632F874" w14:textId="77777777" w:rsidR="00A228EB" w:rsidRPr="00047552" w:rsidRDefault="00A228EB" w:rsidP="00A228EB">
            <w:pPr>
              <w:spacing w:after="0"/>
              <w:jc w:val="center"/>
            </w:pPr>
          </w:p>
        </w:tc>
        <w:tc>
          <w:tcPr>
            <w:tcW w:w="1269" w:type="dxa"/>
            <w:tcBorders>
              <w:top w:val="nil"/>
              <w:left w:val="nil"/>
              <w:bottom w:val="single" w:sz="4" w:space="0" w:color="auto"/>
              <w:right w:val="single" w:sz="4" w:space="0" w:color="auto"/>
            </w:tcBorders>
            <w:noWrap/>
            <w:vAlign w:val="center"/>
          </w:tcPr>
          <w:p w14:paraId="1C726B6F" w14:textId="77777777" w:rsidR="00A228EB" w:rsidRPr="00047552" w:rsidRDefault="00A228EB" w:rsidP="00A228EB">
            <w:pPr>
              <w:spacing w:after="0"/>
              <w:jc w:val="center"/>
            </w:pPr>
          </w:p>
        </w:tc>
        <w:tc>
          <w:tcPr>
            <w:tcW w:w="1289" w:type="dxa"/>
            <w:tcBorders>
              <w:top w:val="nil"/>
              <w:left w:val="nil"/>
              <w:bottom w:val="single" w:sz="4" w:space="0" w:color="auto"/>
              <w:right w:val="single" w:sz="4" w:space="0" w:color="auto"/>
            </w:tcBorders>
            <w:noWrap/>
            <w:vAlign w:val="center"/>
          </w:tcPr>
          <w:p w14:paraId="6C904D60" w14:textId="77777777" w:rsidR="00A228EB" w:rsidRPr="00047552" w:rsidRDefault="00A228EB" w:rsidP="00A228EB">
            <w:pPr>
              <w:spacing w:after="0"/>
              <w:jc w:val="center"/>
            </w:pPr>
          </w:p>
        </w:tc>
      </w:tr>
      <w:tr w:rsidR="00047552" w:rsidRPr="00047552" w14:paraId="497317A5" w14:textId="77777777" w:rsidTr="008B4488">
        <w:trPr>
          <w:trHeight w:val="992"/>
        </w:trPr>
        <w:tc>
          <w:tcPr>
            <w:tcW w:w="557" w:type="dxa"/>
            <w:tcBorders>
              <w:top w:val="nil"/>
              <w:left w:val="single" w:sz="4" w:space="0" w:color="auto"/>
              <w:bottom w:val="single" w:sz="4" w:space="0" w:color="auto"/>
              <w:right w:val="single" w:sz="4" w:space="0" w:color="auto"/>
            </w:tcBorders>
            <w:noWrap/>
            <w:vAlign w:val="center"/>
          </w:tcPr>
          <w:p w14:paraId="3A34071E" w14:textId="77777777" w:rsidR="00A228EB" w:rsidRPr="00047552" w:rsidRDefault="00A228EB" w:rsidP="00A228EB">
            <w:pPr>
              <w:spacing w:after="0"/>
              <w:jc w:val="center"/>
            </w:pPr>
            <w:r w:rsidRPr="00047552">
              <w:t>3</w:t>
            </w:r>
          </w:p>
        </w:tc>
        <w:tc>
          <w:tcPr>
            <w:tcW w:w="5055" w:type="dxa"/>
            <w:tcBorders>
              <w:top w:val="nil"/>
              <w:left w:val="nil"/>
              <w:bottom w:val="single" w:sz="4" w:space="0" w:color="auto"/>
              <w:right w:val="single" w:sz="4" w:space="0" w:color="auto"/>
            </w:tcBorders>
            <w:vAlign w:val="center"/>
          </w:tcPr>
          <w:p w14:paraId="7901EDED" w14:textId="77777777" w:rsidR="00A228EB" w:rsidRPr="00047552" w:rsidRDefault="00A228EB" w:rsidP="00A228EB">
            <w:pPr>
              <w:spacing w:after="0" w:line="240" w:lineRule="auto"/>
              <w:rPr>
                <w:rFonts w:eastAsia="Times New Roman" w:cstheme="minorHAnsi"/>
                <w:noProof/>
                <w:szCs w:val="18"/>
              </w:rPr>
            </w:pPr>
            <w:r w:rsidRPr="00047552">
              <w:rPr>
                <w:rFonts w:eastAsia="Times New Roman" w:cstheme="minorHAnsi"/>
                <w:noProof/>
                <w:szCs w:val="18"/>
              </w:rPr>
              <w:t xml:space="preserve">Urządzenie do zamykania tętnic udowych </w:t>
            </w:r>
          </w:p>
        </w:tc>
        <w:tc>
          <w:tcPr>
            <w:tcW w:w="993" w:type="dxa"/>
            <w:tcBorders>
              <w:top w:val="nil"/>
              <w:left w:val="nil"/>
              <w:bottom w:val="single" w:sz="4" w:space="0" w:color="auto"/>
              <w:right w:val="single" w:sz="4" w:space="0" w:color="auto"/>
            </w:tcBorders>
            <w:noWrap/>
            <w:vAlign w:val="center"/>
          </w:tcPr>
          <w:p w14:paraId="5A1189BE" w14:textId="3B4FBAE7" w:rsidR="00A228EB" w:rsidRPr="00047552" w:rsidRDefault="00047552" w:rsidP="00A228EB">
            <w:pPr>
              <w:spacing w:after="0"/>
              <w:jc w:val="center"/>
            </w:pPr>
            <w:r w:rsidRPr="00047552">
              <w:t>2</w:t>
            </w:r>
            <w:r w:rsidR="00A228EB" w:rsidRPr="00047552">
              <w:t>50 szt.</w:t>
            </w:r>
          </w:p>
        </w:tc>
        <w:tc>
          <w:tcPr>
            <w:tcW w:w="998" w:type="dxa"/>
            <w:tcBorders>
              <w:top w:val="nil"/>
              <w:left w:val="nil"/>
              <w:bottom w:val="single" w:sz="4" w:space="0" w:color="auto"/>
              <w:right w:val="single" w:sz="4" w:space="0" w:color="auto"/>
            </w:tcBorders>
            <w:noWrap/>
            <w:vAlign w:val="center"/>
          </w:tcPr>
          <w:p w14:paraId="6DDE268C" w14:textId="77777777" w:rsidR="00A228EB" w:rsidRPr="00047552" w:rsidRDefault="00A228EB" w:rsidP="00A228EB">
            <w:pPr>
              <w:spacing w:after="0"/>
              <w:jc w:val="center"/>
            </w:pPr>
          </w:p>
        </w:tc>
        <w:tc>
          <w:tcPr>
            <w:tcW w:w="1411" w:type="dxa"/>
            <w:tcBorders>
              <w:top w:val="nil"/>
              <w:left w:val="nil"/>
              <w:bottom w:val="single" w:sz="4" w:space="0" w:color="auto"/>
              <w:right w:val="single" w:sz="4" w:space="0" w:color="auto"/>
            </w:tcBorders>
            <w:noWrap/>
            <w:vAlign w:val="center"/>
          </w:tcPr>
          <w:p w14:paraId="7E79B19B" w14:textId="77777777" w:rsidR="00A228EB" w:rsidRPr="00047552"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D9F851E" w14:textId="77777777" w:rsidR="00A228EB" w:rsidRPr="00047552"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0BC2827B" w14:textId="77777777" w:rsidR="00A228EB" w:rsidRPr="00047552" w:rsidRDefault="00A228EB" w:rsidP="00A228EB">
            <w:pPr>
              <w:spacing w:after="0"/>
              <w:jc w:val="center"/>
            </w:pPr>
          </w:p>
        </w:tc>
        <w:tc>
          <w:tcPr>
            <w:tcW w:w="1560" w:type="dxa"/>
            <w:tcBorders>
              <w:top w:val="nil"/>
              <w:left w:val="nil"/>
              <w:bottom w:val="single" w:sz="4" w:space="0" w:color="auto"/>
              <w:right w:val="single" w:sz="4" w:space="0" w:color="auto"/>
            </w:tcBorders>
            <w:noWrap/>
            <w:vAlign w:val="center"/>
          </w:tcPr>
          <w:p w14:paraId="40144D19" w14:textId="77777777" w:rsidR="00A228EB" w:rsidRPr="00047552" w:rsidRDefault="00A228EB" w:rsidP="00A228EB">
            <w:pPr>
              <w:spacing w:after="0"/>
              <w:jc w:val="center"/>
            </w:pPr>
          </w:p>
        </w:tc>
        <w:tc>
          <w:tcPr>
            <w:tcW w:w="1269" w:type="dxa"/>
            <w:tcBorders>
              <w:top w:val="nil"/>
              <w:left w:val="nil"/>
              <w:bottom w:val="single" w:sz="4" w:space="0" w:color="auto"/>
              <w:right w:val="single" w:sz="4" w:space="0" w:color="auto"/>
            </w:tcBorders>
            <w:noWrap/>
            <w:vAlign w:val="center"/>
          </w:tcPr>
          <w:p w14:paraId="65DE9C8F" w14:textId="77777777" w:rsidR="00A228EB" w:rsidRPr="00047552" w:rsidRDefault="00A228EB" w:rsidP="00A228EB">
            <w:pPr>
              <w:spacing w:after="0"/>
              <w:jc w:val="center"/>
            </w:pPr>
          </w:p>
        </w:tc>
        <w:tc>
          <w:tcPr>
            <w:tcW w:w="1289" w:type="dxa"/>
            <w:tcBorders>
              <w:top w:val="nil"/>
              <w:left w:val="nil"/>
              <w:bottom w:val="single" w:sz="4" w:space="0" w:color="auto"/>
              <w:right w:val="single" w:sz="4" w:space="0" w:color="auto"/>
            </w:tcBorders>
            <w:noWrap/>
            <w:vAlign w:val="center"/>
          </w:tcPr>
          <w:p w14:paraId="28290A0B" w14:textId="77777777" w:rsidR="00A228EB" w:rsidRPr="00047552" w:rsidRDefault="00A228EB" w:rsidP="00A228EB">
            <w:pPr>
              <w:spacing w:after="0"/>
              <w:jc w:val="center"/>
            </w:pPr>
          </w:p>
        </w:tc>
      </w:tr>
      <w:tr w:rsidR="00047552" w:rsidRPr="00047552" w14:paraId="753B266F" w14:textId="77777777" w:rsidTr="008B4488">
        <w:trPr>
          <w:trHeight w:val="992"/>
        </w:trPr>
        <w:tc>
          <w:tcPr>
            <w:tcW w:w="557" w:type="dxa"/>
            <w:tcBorders>
              <w:top w:val="single" w:sz="4" w:space="0" w:color="auto"/>
            </w:tcBorders>
            <w:noWrap/>
            <w:vAlign w:val="center"/>
          </w:tcPr>
          <w:p w14:paraId="37523F5D" w14:textId="77777777" w:rsidR="00A228EB" w:rsidRPr="00047552" w:rsidRDefault="00A228EB" w:rsidP="00A228EB">
            <w:pPr>
              <w:spacing w:after="0"/>
              <w:jc w:val="center"/>
            </w:pPr>
          </w:p>
        </w:tc>
        <w:tc>
          <w:tcPr>
            <w:tcW w:w="5055" w:type="dxa"/>
            <w:tcBorders>
              <w:top w:val="single" w:sz="4" w:space="0" w:color="auto"/>
            </w:tcBorders>
            <w:vAlign w:val="center"/>
          </w:tcPr>
          <w:p w14:paraId="6955A1AF" w14:textId="77777777" w:rsidR="00A228EB" w:rsidRPr="00047552" w:rsidRDefault="00A228EB" w:rsidP="00A228EB">
            <w:pPr>
              <w:spacing w:after="0" w:line="240" w:lineRule="auto"/>
              <w:rPr>
                <w:rFonts w:ascii="Calibri" w:eastAsia="Times New Roman" w:hAnsi="Calibri" w:cs="Times New Roman"/>
              </w:rPr>
            </w:pPr>
          </w:p>
        </w:tc>
        <w:tc>
          <w:tcPr>
            <w:tcW w:w="993" w:type="dxa"/>
            <w:tcBorders>
              <w:top w:val="single" w:sz="4" w:space="0" w:color="auto"/>
              <w:right w:val="single" w:sz="4" w:space="0" w:color="auto"/>
            </w:tcBorders>
            <w:noWrap/>
            <w:vAlign w:val="center"/>
          </w:tcPr>
          <w:p w14:paraId="15289AAE" w14:textId="77777777" w:rsidR="00A228EB" w:rsidRPr="00047552" w:rsidRDefault="00A228EB" w:rsidP="00A228EB">
            <w:pPr>
              <w:spacing w:after="0"/>
              <w:jc w:val="center"/>
            </w:pPr>
          </w:p>
        </w:tc>
        <w:tc>
          <w:tcPr>
            <w:tcW w:w="998" w:type="dxa"/>
            <w:tcBorders>
              <w:top w:val="single" w:sz="4" w:space="0" w:color="auto"/>
              <w:left w:val="single" w:sz="4" w:space="0" w:color="auto"/>
              <w:bottom w:val="single" w:sz="4" w:space="0" w:color="auto"/>
              <w:right w:val="single" w:sz="4" w:space="0" w:color="auto"/>
            </w:tcBorders>
            <w:noWrap/>
            <w:vAlign w:val="center"/>
          </w:tcPr>
          <w:p w14:paraId="51C2D276" w14:textId="77777777" w:rsidR="00A228EB" w:rsidRPr="00047552" w:rsidRDefault="00A228EB" w:rsidP="00A228EB">
            <w:pPr>
              <w:spacing w:after="0"/>
              <w:jc w:val="center"/>
              <w:rPr>
                <w:b/>
                <w:bCs/>
              </w:rPr>
            </w:pPr>
            <w:r w:rsidRPr="00047552">
              <w:rPr>
                <w:b/>
                <w:bCs/>
              </w:rPr>
              <w:t>Razem wartość netto:</w:t>
            </w:r>
          </w:p>
        </w:tc>
        <w:tc>
          <w:tcPr>
            <w:tcW w:w="1411" w:type="dxa"/>
            <w:tcBorders>
              <w:top w:val="nil"/>
              <w:left w:val="nil"/>
              <w:bottom w:val="single" w:sz="4" w:space="0" w:color="auto"/>
              <w:right w:val="single" w:sz="4" w:space="0" w:color="auto"/>
            </w:tcBorders>
            <w:noWrap/>
            <w:vAlign w:val="center"/>
          </w:tcPr>
          <w:p w14:paraId="3A10DD1F" w14:textId="77777777" w:rsidR="00A228EB" w:rsidRPr="00047552" w:rsidRDefault="00A228EB" w:rsidP="00A228EB">
            <w:pPr>
              <w:spacing w:after="0"/>
              <w:jc w:val="center"/>
            </w:pPr>
          </w:p>
        </w:tc>
        <w:tc>
          <w:tcPr>
            <w:tcW w:w="1417" w:type="dxa"/>
            <w:gridSpan w:val="2"/>
            <w:tcBorders>
              <w:top w:val="nil"/>
              <w:left w:val="nil"/>
              <w:bottom w:val="single" w:sz="4" w:space="0" w:color="auto"/>
              <w:right w:val="single" w:sz="4" w:space="0" w:color="auto"/>
            </w:tcBorders>
            <w:noWrap/>
            <w:vAlign w:val="center"/>
          </w:tcPr>
          <w:p w14:paraId="33FFC973" w14:textId="77777777" w:rsidR="00A228EB" w:rsidRPr="00047552" w:rsidRDefault="00A228EB" w:rsidP="00A228EB">
            <w:pPr>
              <w:spacing w:after="0"/>
              <w:jc w:val="center"/>
              <w:rPr>
                <w:b/>
                <w:bCs/>
              </w:rPr>
            </w:pPr>
            <w:r w:rsidRPr="00047552">
              <w:rPr>
                <w:b/>
                <w:bCs/>
              </w:rPr>
              <w:t>Razem wartość brutto:</w:t>
            </w:r>
          </w:p>
        </w:tc>
        <w:tc>
          <w:tcPr>
            <w:tcW w:w="1560" w:type="dxa"/>
            <w:tcBorders>
              <w:top w:val="single" w:sz="4" w:space="0" w:color="auto"/>
              <w:left w:val="nil"/>
              <w:bottom w:val="single" w:sz="4" w:space="0" w:color="auto"/>
              <w:right w:val="single" w:sz="4" w:space="0" w:color="auto"/>
            </w:tcBorders>
            <w:noWrap/>
            <w:vAlign w:val="center"/>
          </w:tcPr>
          <w:p w14:paraId="76E01CC9" w14:textId="77777777" w:rsidR="00A228EB" w:rsidRPr="00047552" w:rsidRDefault="00A228EB" w:rsidP="00A228EB">
            <w:pPr>
              <w:spacing w:after="0"/>
              <w:jc w:val="center"/>
            </w:pPr>
          </w:p>
        </w:tc>
        <w:tc>
          <w:tcPr>
            <w:tcW w:w="1269" w:type="dxa"/>
            <w:tcBorders>
              <w:top w:val="single" w:sz="4" w:space="0" w:color="auto"/>
              <w:left w:val="single" w:sz="4" w:space="0" w:color="auto"/>
            </w:tcBorders>
            <w:noWrap/>
            <w:vAlign w:val="center"/>
          </w:tcPr>
          <w:p w14:paraId="0EBD4D53" w14:textId="77777777" w:rsidR="00A228EB" w:rsidRPr="00047552" w:rsidRDefault="00A228EB" w:rsidP="00A228EB">
            <w:pPr>
              <w:spacing w:after="0"/>
              <w:jc w:val="center"/>
            </w:pPr>
          </w:p>
        </w:tc>
        <w:tc>
          <w:tcPr>
            <w:tcW w:w="1289" w:type="dxa"/>
            <w:tcBorders>
              <w:top w:val="single" w:sz="4" w:space="0" w:color="auto"/>
            </w:tcBorders>
            <w:noWrap/>
            <w:vAlign w:val="center"/>
          </w:tcPr>
          <w:p w14:paraId="0F4C17D6" w14:textId="77777777" w:rsidR="00A228EB" w:rsidRPr="00047552" w:rsidRDefault="00A228EB" w:rsidP="00A228EB">
            <w:pPr>
              <w:spacing w:after="0"/>
              <w:jc w:val="center"/>
            </w:pPr>
          </w:p>
        </w:tc>
      </w:tr>
    </w:tbl>
    <w:p w14:paraId="793E6B47" w14:textId="77777777" w:rsidR="00A228EB" w:rsidRPr="00047552" w:rsidRDefault="00A228EB" w:rsidP="00A228EB">
      <w:pPr>
        <w:spacing w:after="0"/>
      </w:pPr>
      <w:bookmarkStart w:id="48" w:name="_Hlk141270634"/>
    </w:p>
    <w:p w14:paraId="6AA685D7" w14:textId="77777777" w:rsidR="00A228EB" w:rsidRPr="00047552" w:rsidRDefault="00A228EB" w:rsidP="00A228EB">
      <w:pPr>
        <w:spacing w:after="0"/>
      </w:pPr>
      <w:r w:rsidRPr="00047552">
        <w:t>RAZEM słownie:       …………..……………………………………………………………………………………………………..……………………………………. zł brutto.</w:t>
      </w:r>
    </w:p>
    <w:p w14:paraId="11697D79" w14:textId="77777777" w:rsidR="00A228EB" w:rsidRPr="00047552" w:rsidRDefault="00A228EB" w:rsidP="00A228EB">
      <w:pPr>
        <w:spacing w:after="0"/>
      </w:pPr>
    </w:p>
    <w:p w14:paraId="16FF41CF" w14:textId="77777777" w:rsidR="00A228EB" w:rsidRPr="00047552" w:rsidRDefault="00A228EB" w:rsidP="00A228EB">
      <w:pPr>
        <w:spacing w:after="0"/>
      </w:pPr>
    </w:p>
    <w:p w14:paraId="598C542D" w14:textId="77777777" w:rsidR="00A228EB" w:rsidRPr="00047552" w:rsidRDefault="00A228EB" w:rsidP="00A228EB">
      <w:pPr>
        <w:spacing w:after="0"/>
      </w:pPr>
    </w:p>
    <w:p w14:paraId="7786221A" w14:textId="77777777" w:rsidR="00A228EB" w:rsidRPr="00047552" w:rsidRDefault="00A228EB" w:rsidP="00A228EB">
      <w:pPr>
        <w:spacing w:after="0" w:line="240" w:lineRule="auto"/>
        <w:jc w:val="both"/>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w:t>
      </w:r>
    </w:p>
    <w:p w14:paraId="6FD744E4" w14:textId="77777777" w:rsidR="00A228EB" w:rsidRPr="00047552" w:rsidRDefault="00A228EB" w:rsidP="00A228EB">
      <w:pPr>
        <w:spacing w:after="0" w:line="240" w:lineRule="auto"/>
        <w:ind w:left="708" w:hanging="282"/>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Miejscowość, data</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 xml:space="preserve">(Podpisy osób uprawnionych do  </w:t>
      </w:r>
      <w:r w:rsidRPr="00047552">
        <w:rPr>
          <w:rFonts w:ascii="Calibri" w:eastAsia="Times New Roman" w:hAnsi="Calibri" w:cs="Calibri"/>
          <w:sz w:val="16"/>
          <w:szCs w:val="16"/>
          <w:lang w:eastAsia="pl-PL"/>
        </w:rPr>
        <w:br/>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składania oświadczeń woli w imieniu wykonawcy)</w:t>
      </w:r>
    </w:p>
    <w:p w14:paraId="307ACC00" w14:textId="77777777" w:rsidR="00A228EB" w:rsidRDefault="00A228EB" w:rsidP="00A228EB">
      <w:pPr>
        <w:spacing w:after="0"/>
      </w:pPr>
    </w:p>
    <w:p w14:paraId="3BEE9E49" w14:textId="77777777" w:rsidR="00047552" w:rsidRPr="00047552" w:rsidRDefault="00047552" w:rsidP="00A228EB">
      <w:pPr>
        <w:spacing w:after="0"/>
      </w:pPr>
    </w:p>
    <w:p w14:paraId="17BCBA30" w14:textId="77777777" w:rsidR="00047552" w:rsidRPr="00047552" w:rsidRDefault="00047552" w:rsidP="00A228EB">
      <w:pPr>
        <w:spacing w:after="0"/>
      </w:pPr>
    </w:p>
    <w:bookmarkEnd w:id="48"/>
    <w:p w14:paraId="71F0E880"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p>
    <w:p w14:paraId="421461CC" w14:textId="77777777" w:rsidR="00A228EB" w:rsidRPr="00047552" w:rsidRDefault="00A228EB" w:rsidP="00A228EB">
      <w:pPr>
        <w:tabs>
          <w:tab w:val="left" w:pos="6870"/>
        </w:tabs>
        <w:spacing w:after="0"/>
        <w:ind w:right="750"/>
      </w:pPr>
      <w:r w:rsidRPr="00047552">
        <w:rPr>
          <w:sz w:val="18"/>
          <w:szCs w:val="18"/>
        </w:rPr>
        <w:t>Nazwa oferenta</w:t>
      </w:r>
    </w:p>
    <w:p w14:paraId="22F8AD25"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047552">
        <w:rPr>
          <w:b/>
        </w:rPr>
        <w:t>Zadanie nr 8</w:t>
      </w:r>
    </w:p>
    <w:p w14:paraId="39173CB5"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p>
    <w:tbl>
      <w:tblPr>
        <w:tblW w:w="13413" w:type="dxa"/>
        <w:tblInd w:w="53" w:type="dxa"/>
        <w:tblLayout w:type="fixed"/>
        <w:tblCellMar>
          <w:left w:w="70" w:type="dxa"/>
          <w:right w:w="70" w:type="dxa"/>
        </w:tblCellMar>
        <w:tblLook w:val="0000" w:firstRow="0" w:lastRow="0" w:firstColumn="0" w:lastColumn="0" w:noHBand="0" w:noVBand="0"/>
      </w:tblPr>
      <w:tblGrid>
        <w:gridCol w:w="557"/>
        <w:gridCol w:w="4630"/>
        <w:gridCol w:w="1276"/>
        <w:gridCol w:w="1001"/>
        <w:gridCol w:w="1134"/>
        <w:gridCol w:w="425"/>
        <w:gridCol w:w="992"/>
        <w:gridCol w:w="993"/>
        <w:gridCol w:w="1270"/>
        <w:gridCol w:w="1135"/>
      </w:tblGrid>
      <w:tr w:rsidR="00047552" w:rsidRPr="00047552" w14:paraId="7C3E8070"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4B80C48B" w14:textId="77777777" w:rsidR="00A228EB" w:rsidRPr="00047552" w:rsidRDefault="00A228EB" w:rsidP="00A228EB">
            <w:pPr>
              <w:spacing w:after="0"/>
              <w:jc w:val="center"/>
              <w:rPr>
                <w:b/>
                <w:bCs/>
              </w:rPr>
            </w:pPr>
            <w:r w:rsidRPr="00047552">
              <w:rPr>
                <w:b/>
                <w:bCs/>
              </w:rPr>
              <w:t>L.p.</w:t>
            </w:r>
          </w:p>
        </w:tc>
        <w:tc>
          <w:tcPr>
            <w:tcW w:w="4630" w:type="dxa"/>
            <w:vMerge w:val="restart"/>
            <w:tcBorders>
              <w:top w:val="single" w:sz="4" w:space="0" w:color="auto"/>
              <w:left w:val="nil"/>
              <w:right w:val="single" w:sz="4" w:space="0" w:color="auto"/>
            </w:tcBorders>
            <w:vAlign w:val="center"/>
          </w:tcPr>
          <w:p w14:paraId="2600EBB4" w14:textId="77777777" w:rsidR="00A228EB" w:rsidRPr="00047552" w:rsidRDefault="00A228EB" w:rsidP="00A228EB">
            <w:pPr>
              <w:spacing w:after="0"/>
              <w:jc w:val="center"/>
              <w:rPr>
                <w:b/>
                <w:bCs/>
              </w:rPr>
            </w:pPr>
            <w:r w:rsidRPr="00047552">
              <w:rPr>
                <w:b/>
                <w:bCs/>
              </w:rPr>
              <w:t>Nazwa towaru</w:t>
            </w:r>
          </w:p>
        </w:tc>
        <w:tc>
          <w:tcPr>
            <w:tcW w:w="1276" w:type="dxa"/>
            <w:vMerge w:val="restart"/>
            <w:tcBorders>
              <w:top w:val="single" w:sz="4" w:space="0" w:color="auto"/>
              <w:left w:val="nil"/>
              <w:right w:val="single" w:sz="4" w:space="0" w:color="auto"/>
            </w:tcBorders>
            <w:vAlign w:val="center"/>
          </w:tcPr>
          <w:p w14:paraId="0C5F1EC0" w14:textId="77777777" w:rsidR="00A228EB" w:rsidRPr="00047552" w:rsidRDefault="00A228EB" w:rsidP="00A228EB">
            <w:pPr>
              <w:spacing w:after="0"/>
              <w:jc w:val="center"/>
              <w:rPr>
                <w:b/>
                <w:bCs/>
              </w:rPr>
            </w:pPr>
            <w:r w:rsidRPr="00047552">
              <w:rPr>
                <w:b/>
                <w:bCs/>
              </w:rPr>
              <w:t>Ilość szacunkowa</w:t>
            </w:r>
          </w:p>
        </w:tc>
        <w:tc>
          <w:tcPr>
            <w:tcW w:w="1001" w:type="dxa"/>
            <w:vMerge w:val="restart"/>
            <w:tcBorders>
              <w:top w:val="single" w:sz="4" w:space="0" w:color="auto"/>
              <w:left w:val="nil"/>
              <w:right w:val="single" w:sz="4" w:space="0" w:color="auto"/>
            </w:tcBorders>
            <w:vAlign w:val="center"/>
          </w:tcPr>
          <w:p w14:paraId="382B74BB" w14:textId="77777777" w:rsidR="00A228EB" w:rsidRPr="00047552" w:rsidRDefault="00A228EB" w:rsidP="00A228EB">
            <w:pPr>
              <w:spacing w:after="0"/>
              <w:jc w:val="center"/>
              <w:rPr>
                <w:b/>
                <w:bCs/>
              </w:rPr>
            </w:pPr>
            <w:r w:rsidRPr="00047552">
              <w:rPr>
                <w:b/>
                <w:bCs/>
              </w:rPr>
              <w:t>Cena jedn. netto</w:t>
            </w:r>
          </w:p>
          <w:p w14:paraId="762A009F" w14:textId="77777777" w:rsidR="00A228EB" w:rsidRPr="00047552" w:rsidRDefault="00A228EB" w:rsidP="00A228EB">
            <w:pPr>
              <w:spacing w:after="0"/>
              <w:jc w:val="center"/>
              <w:rPr>
                <w:b/>
                <w:bCs/>
              </w:rPr>
            </w:pPr>
            <w:r w:rsidRPr="00047552">
              <w:rPr>
                <w:b/>
                <w:bCs/>
              </w:rPr>
              <w:t>(zł)</w:t>
            </w:r>
          </w:p>
        </w:tc>
        <w:tc>
          <w:tcPr>
            <w:tcW w:w="1134" w:type="dxa"/>
            <w:vMerge w:val="restart"/>
            <w:tcBorders>
              <w:top w:val="single" w:sz="4" w:space="0" w:color="auto"/>
              <w:left w:val="nil"/>
              <w:right w:val="single" w:sz="4" w:space="0" w:color="auto"/>
            </w:tcBorders>
            <w:vAlign w:val="center"/>
          </w:tcPr>
          <w:p w14:paraId="4466DA09" w14:textId="77777777" w:rsidR="00A228EB" w:rsidRPr="00047552" w:rsidRDefault="00A228EB" w:rsidP="00A228EB">
            <w:pPr>
              <w:spacing w:after="0"/>
              <w:jc w:val="center"/>
              <w:rPr>
                <w:b/>
                <w:bCs/>
              </w:rPr>
            </w:pPr>
            <w:r w:rsidRPr="00047552">
              <w:rPr>
                <w:b/>
                <w:bCs/>
              </w:rPr>
              <w:t>Wartość netto</w:t>
            </w:r>
          </w:p>
          <w:p w14:paraId="38C751ED" w14:textId="77777777" w:rsidR="00A228EB" w:rsidRPr="00047552" w:rsidRDefault="00A228EB" w:rsidP="00A228EB">
            <w:pPr>
              <w:spacing w:after="0"/>
              <w:jc w:val="center"/>
              <w:rPr>
                <w:b/>
                <w:bCs/>
              </w:rPr>
            </w:pPr>
            <w:r w:rsidRPr="00047552">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519ED5F3" w14:textId="77777777" w:rsidR="00A228EB" w:rsidRPr="00047552" w:rsidRDefault="00A228EB" w:rsidP="00A228EB">
            <w:pPr>
              <w:spacing w:after="0"/>
              <w:jc w:val="center"/>
              <w:rPr>
                <w:b/>
                <w:bCs/>
              </w:rPr>
            </w:pPr>
            <w:r w:rsidRPr="00047552">
              <w:rPr>
                <w:b/>
                <w:bCs/>
              </w:rPr>
              <w:t>VAT</w:t>
            </w:r>
          </w:p>
        </w:tc>
        <w:tc>
          <w:tcPr>
            <w:tcW w:w="993" w:type="dxa"/>
            <w:vMerge w:val="restart"/>
            <w:tcBorders>
              <w:top w:val="single" w:sz="4" w:space="0" w:color="auto"/>
              <w:left w:val="nil"/>
              <w:right w:val="single" w:sz="4" w:space="0" w:color="auto"/>
            </w:tcBorders>
            <w:vAlign w:val="center"/>
          </w:tcPr>
          <w:p w14:paraId="5582B7D9" w14:textId="77777777" w:rsidR="00A228EB" w:rsidRPr="00047552" w:rsidRDefault="00A228EB" w:rsidP="00A228EB">
            <w:pPr>
              <w:spacing w:after="0"/>
              <w:jc w:val="center"/>
              <w:rPr>
                <w:b/>
                <w:bCs/>
              </w:rPr>
            </w:pPr>
            <w:r w:rsidRPr="00047552">
              <w:rPr>
                <w:b/>
                <w:bCs/>
              </w:rPr>
              <w:t>Wartość brutto</w:t>
            </w:r>
          </w:p>
          <w:p w14:paraId="12D3E13E" w14:textId="77777777" w:rsidR="00A228EB" w:rsidRPr="00047552" w:rsidRDefault="00A228EB" w:rsidP="00A228EB">
            <w:pPr>
              <w:spacing w:after="0"/>
              <w:jc w:val="center"/>
              <w:rPr>
                <w:b/>
                <w:bCs/>
              </w:rPr>
            </w:pPr>
            <w:r w:rsidRPr="00047552">
              <w:rPr>
                <w:b/>
                <w:bCs/>
              </w:rPr>
              <w:t>(zł)</w:t>
            </w:r>
          </w:p>
        </w:tc>
        <w:tc>
          <w:tcPr>
            <w:tcW w:w="1270" w:type="dxa"/>
            <w:vMerge w:val="restart"/>
            <w:tcBorders>
              <w:top w:val="single" w:sz="4" w:space="0" w:color="auto"/>
              <w:left w:val="nil"/>
              <w:right w:val="single" w:sz="4" w:space="0" w:color="auto"/>
            </w:tcBorders>
            <w:vAlign w:val="center"/>
          </w:tcPr>
          <w:p w14:paraId="6574C018" w14:textId="77777777" w:rsidR="00A228EB" w:rsidRPr="00047552" w:rsidRDefault="00A228EB" w:rsidP="00A228EB">
            <w:pPr>
              <w:spacing w:after="0"/>
              <w:jc w:val="center"/>
              <w:rPr>
                <w:b/>
                <w:bCs/>
              </w:rPr>
            </w:pPr>
            <w:r w:rsidRPr="00047552">
              <w:rPr>
                <w:b/>
                <w:bCs/>
              </w:rPr>
              <w:t>Nr katalogowy</w:t>
            </w:r>
          </w:p>
        </w:tc>
        <w:tc>
          <w:tcPr>
            <w:tcW w:w="1135" w:type="dxa"/>
            <w:vMerge w:val="restart"/>
            <w:tcBorders>
              <w:top w:val="single" w:sz="4" w:space="0" w:color="auto"/>
              <w:left w:val="nil"/>
              <w:right w:val="single" w:sz="4" w:space="0" w:color="auto"/>
            </w:tcBorders>
            <w:vAlign w:val="center"/>
          </w:tcPr>
          <w:p w14:paraId="4AFA37E1" w14:textId="77777777" w:rsidR="00A228EB" w:rsidRPr="00047552" w:rsidRDefault="00A228EB" w:rsidP="00A228EB">
            <w:pPr>
              <w:spacing w:after="0"/>
              <w:jc w:val="center"/>
              <w:rPr>
                <w:b/>
                <w:bCs/>
              </w:rPr>
            </w:pPr>
            <w:r w:rsidRPr="00047552">
              <w:rPr>
                <w:b/>
                <w:bCs/>
              </w:rPr>
              <w:t>Nazwa handlowa</w:t>
            </w:r>
          </w:p>
        </w:tc>
      </w:tr>
      <w:tr w:rsidR="00047552" w:rsidRPr="00047552" w14:paraId="103D698F"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04D23064" w14:textId="77777777" w:rsidR="00A228EB" w:rsidRPr="00047552" w:rsidRDefault="00A228EB" w:rsidP="00A228EB">
            <w:pPr>
              <w:spacing w:after="0"/>
              <w:jc w:val="center"/>
              <w:rPr>
                <w:b/>
                <w:bCs/>
              </w:rPr>
            </w:pPr>
          </w:p>
        </w:tc>
        <w:tc>
          <w:tcPr>
            <w:tcW w:w="4630" w:type="dxa"/>
            <w:vMerge/>
            <w:tcBorders>
              <w:left w:val="nil"/>
              <w:bottom w:val="single" w:sz="4" w:space="0" w:color="auto"/>
              <w:right w:val="single" w:sz="4" w:space="0" w:color="auto"/>
            </w:tcBorders>
            <w:vAlign w:val="center"/>
          </w:tcPr>
          <w:p w14:paraId="0E972ECB" w14:textId="77777777" w:rsidR="00A228EB" w:rsidRPr="00047552"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58EAD9A4" w14:textId="77777777" w:rsidR="00A228EB" w:rsidRPr="00047552" w:rsidRDefault="00A228EB" w:rsidP="00A228EB">
            <w:pPr>
              <w:spacing w:after="0"/>
              <w:jc w:val="center"/>
              <w:rPr>
                <w:b/>
                <w:bCs/>
              </w:rPr>
            </w:pPr>
          </w:p>
        </w:tc>
        <w:tc>
          <w:tcPr>
            <w:tcW w:w="1001" w:type="dxa"/>
            <w:vMerge/>
            <w:tcBorders>
              <w:left w:val="nil"/>
              <w:bottom w:val="single" w:sz="4" w:space="0" w:color="auto"/>
              <w:right w:val="single" w:sz="4" w:space="0" w:color="auto"/>
            </w:tcBorders>
            <w:vAlign w:val="center"/>
          </w:tcPr>
          <w:p w14:paraId="44AC55C0"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2262732E" w14:textId="77777777" w:rsidR="00A228EB" w:rsidRPr="00047552"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35E969AD" w14:textId="77777777" w:rsidR="00A228EB" w:rsidRPr="00047552" w:rsidRDefault="00A228EB" w:rsidP="00A228EB">
            <w:pPr>
              <w:spacing w:after="0"/>
              <w:jc w:val="center"/>
              <w:rPr>
                <w:b/>
                <w:bCs/>
              </w:rPr>
            </w:pPr>
            <w:r w:rsidRPr="00047552">
              <w:rPr>
                <w:b/>
                <w:bCs/>
              </w:rPr>
              <w:t>%</w:t>
            </w:r>
          </w:p>
        </w:tc>
        <w:tc>
          <w:tcPr>
            <w:tcW w:w="992" w:type="dxa"/>
            <w:tcBorders>
              <w:top w:val="single" w:sz="4" w:space="0" w:color="auto"/>
              <w:left w:val="nil"/>
              <w:bottom w:val="single" w:sz="4" w:space="0" w:color="auto"/>
              <w:right w:val="single" w:sz="4" w:space="0" w:color="auto"/>
            </w:tcBorders>
            <w:vAlign w:val="center"/>
          </w:tcPr>
          <w:p w14:paraId="5687F401" w14:textId="77777777" w:rsidR="00A228EB" w:rsidRPr="00047552" w:rsidRDefault="00A228EB" w:rsidP="00A228EB">
            <w:pPr>
              <w:spacing w:after="0"/>
              <w:jc w:val="center"/>
              <w:rPr>
                <w:b/>
                <w:bCs/>
              </w:rPr>
            </w:pPr>
            <w:r w:rsidRPr="00047552">
              <w:rPr>
                <w:b/>
                <w:bCs/>
              </w:rPr>
              <w:t>Wartość</w:t>
            </w:r>
          </w:p>
          <w:p w14:paraId="38A8A241" w14:textId="77777777" w:rsidR="00A228EB" w:rsidRPr="00047552" w:rsidRDefault="00A228EB" w:rsidP="00A228EB">
            <w:pPr>
              <w:spacing w:after="0"/>
              <w:jc w:val="center"/>
              <w:rPr>
                <w:b/>
                <w:bCs/>
              </w:rPr>
            </w:pPr>
            <w:r w:rsidRPr="00047552">
              <w:rPr>
                <w:b/>
                <w:bCs/>
              </w:rPr>
              <w:t>(zł)</w:t>
            </w:r>
          </w:p>
        </w:tc>
        <w:tc>
          <w:tcPr>
            <w:tcW w:w="993" w:type="dxa"/>
            <w:vMerge/>
            <w:tcBorders>
              <w:left w:val="nil"/>
              <w:bottom w:val="single" w:sz="4" w:space="0" w:color="auto"/>
              <w:right w:val="single" w:sz="4" w:space="0" w:color="auto"/>
            </w:tcBorders>
            <w:vAlign w:val="center"/>
          </w:tcPr>
          <w:p w14:paraId="386573ED" w14:textId="77777777" w:rsidR="00A228EB" w:rsidRPr="00047552" w:rsidRDefault="00A228EB" w:rsidP="00A228EB">
            <w:pPr>
              <w:spacing w:after="0"/>
              <w:jc w:val="center"/>
              <w:rPr>
                <w:b/>
                <w:bCs/>
              </w:rPr>
            </w:pPr>
          </w:p>
        </w:tc>
        <w:tc>
          <w:tcPr>
            <w:tcW w:w="1270" w:type="dxa"/>
            <w:vMerge/>
            <w:tcBorders>
              <w:left w:val="nil"/>
              <w:bottom w:val="single" w:sz="4" w:space="0" w:color="auto"/>
              <w:right w:val="single" w:sz="4" w:space="0" w:color="auto"/>
            </w:tcBorders>
            <w:vAlign w:val="center"/>
          </w:tcPr>
          <w:p w14:paraId="271D1C8C" w14:textId="77777777" w:rsidR="00A228EB" w:rsidRPr="00047552"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22DCEB59" w14:textId="77777777" w:rsidR="00A228EB" w:rsidRPr="00047552" w:rsidRDefault="00A228EB" w:rsidP="00A228EB">
            <w:pPr>
              <w:spacing w:after="0"/>
              <w:jc w:val="center"/>
              <w:rPr>
                <w:b/>
                <w:bCs/>
              </w:rPr>
            </w:pPr>
          </w:p>
        </w:tc>
      </w:tr>
      <w:tr w:rsidR="00047552" w:rsidRPr="00047552" w14:paraId="21502D08"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1F075D95" w14:textId="77777777" w:rsidR="00A228EB" w:rsidRPr="00047552" w:rsidRDefault="00A228EB" w:rsidP="00A228EB">
            <w:pPr>
              <w:spacing w:after="0"/>
              <w:jc w:val="center"/>
            </w:pPr>
            <w:r w:rsidRPr="00047552">
              <w:t>1</w:t>
            </w:r>
          </w:p>
        </w:tc>
        <w:tc>
          <w:tcPr>
            <w:tcW w:w="4630" w:type="dxa"/>
            <w:tcBorders>
              <w:top w:val="single" w:sz="4" w:space="0" w:color="auto"/>
              <w:left w:val="nil"/>
              <w:bottom w:val="single" w:sz="4" w:space="0" w:color="auto"/>
              <w:right w:val="single" w:sz="4" w:space="0" w:color="auto"/>
            </w:tcBorders>
            <w:vAlign w:val="center"/>
          </w:tcPr>
          <w:p w14:paraId="789DCD4E" w14:textId="77777777" w:rsidR="00A228EB" w:rsidRPr="00047552" w:rsidRDefault="00A228EB" w:rsidP="00A228EB">
            <w:pPr>
              <w:spacing w:after="0"/>
            </w:pPr>
            <w:r w:rsidRPr="00047552">
              <w:rPr>
                <w:bCs/>
              </w:rPr>
              <w:t xml:space="preserve">Balon do </w:t>
            </w:r>
            <w:proofErr w:type="spellStart"/>
            <w:r w:rsidRPr="00047552">
              <w:rPr>
                <w:bCs/>
              </w:rPr>
              <w:t>kontrapulsacji</w:t>
            </w:r>
            <w:proofErr w:type="spellEnd"/>
            <w:r w:rsidRPr="00047552">
              <w:rPr>
                <w:bCs/>
              </w:rPr>
              <w:t xml:space="preserve"> wewnątrzaortalnej</w:t>
            </w:r>
          </w:p>
        </w:tc>
        <w:tc>
          <w:tcPr>
            <w:tcW w:w="1276" w:type="dxa"/>
            <w:tcBorders>
              <w:top w:val="single" w:sz="4" w:space="0" w:color="auto"/>
              <w:left w:val="nil"/>
              <w:bottom w:val="single" w:sz="4" w:space="0" w:color="auto"/>
              <w:right w:val="single" w:sz="4" w:space="0" w:color="auto"/>
            </w:tcBorders>
            <w:noWrap/>
            <w:vAlign w:val="center"/>
          </w:tcPr>
          <w:p w14:paraId="58DA21AB" w14:textId="77777777" w:rsidR="00A228EB" w:rsidRPr="00047552" w:rsidRDefault="00A228EB" w:rsidP="00A228EB">
            <w:pPr>
              <w:spacing w:after="0"/>
              <w:jc w:val="center"/>
            </w:pPr>
            <w:r w:rsidRPr="00047552">
              <w:t>40 szt.</w:t>
            </w:r>
          </w:p>
        </w:tc>
        <w:tc>
          <w:tcPr>
            <w:tcW w:w="1001" w:type="dxa"/>
            <w:tcBorders>
              <w:top w:val="single" w:sz="4" w:space="0" w:color="auto"/>
              <w:left w:val="nil"/>
              <w:bottom w:val="single" w:sz="4" w:space="0" w:color="auto"/>
              <w:right w:val="single" w:sz="4" w:space="0" w:color="auto"/>
            </w:tcBorders>
            <w:noWrap/>
            <w:vAlign w:val="center"/>
          </w:tcPr>
          <w:p w14:paraId="434A9289" w14:textId="77777777" w:rsidR="00A228EB" w:rsidRPr="00047552"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1EE45D73" w14:textId="77777777" w:rsidR="00A228EB" w:rsidRPr="00047552"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39E1C9C9" w14:textId="77777777" w:rsidR="00A228EB" w:rsidRPr="00047552"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26070906" w14:textId="77777777" w:rsidR="00A228EB" w:rsidRPr="00047552"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76F1FF52" w14:textId="77777777" w:rsidR="00A228EB" w:rsidRPr="00047552" w:rsidRDefault="00A228EB" w:rsidP="00A228EB">
            <w:pPr>
              <w:spacing w:after="0"/>
              <w:jc w:val="center"/>
            </w:pPr>
          </w:p>
        </w:tc>
        <w:tc>
          <w:tcPr>
            <w:tcW w:w="1270" w:type="dxa"/>
            <w:tcBorders>
              <w:top w:val="single" w:sz="4" w:space="0" w:color="auto"/>
              <w:left w:val="nil"/>
              <w:bottom w:val="single" w:sz="4" w:space="0" w:color="auto"/>
              <w:right w:val="single" w:sz="4" w:space="0" w:color="auto"/>
            </w:tcBorders>
            <w:noWrap/>
            <w:vAlign w:val="center"/>
          </w:tcPr>
          <w:p w14:paraId="3CDCEC51" w14:textId="77777777" w:rsidR="00A228EB" w:rsidRPr="00047552" w:rsidRDefault="00A228EB" w:rsidP="00A228EB">
            <w:pPr>
              <w:spacing w:after="0"/>
              <w:jc w:val="center"/>
            </w:pPr>
          </w:p>
        </w:tc>
        <w:tc>
          <w:tcPr>
            <w:tcW w:w="1135" w:type="dxa"/>
            <w:tcBorders>
              <w:top w:val="single" w:sz="4" w:space="0" w:color="auto"/>
              <w:left w:val="nil"/>
              <w:bottom w:val="single" w:sz="4" w:space="0" w:color="auto"/>
              <w:right w:val="single" w:sz="4" w:space="0" w:color="auto"/>
            </w:tcBorders>
            <w:noWrap/>
            <w:vAlign w:val="center"/>
          </w:tcPr>
          <w:p w14:paraId="0262BF43" w14:textId="77777777" w:rsidR="00A228EB" w:rsidRPr="00047552" w:rsidRDefault="00A228EB" w:rsidP="00A228EB">
            <w:pPr>
              <w:spacing w:after="0"/>
              <w:jc w:val="center"/>
            </w:pPr>
          </w:p>
        </w:tc>
      </w:tr>
      <w:tr w:rsidR="00A228EB" w:rsidRPr="00047552" w14:paraId="1F4E3402" w14:textId="77777777" w:rsidTr="004E46C9">
        <w:trPr>
          <w:trHeight w:val="1185"/>
        </w:trPr>
        <w:tc>
          <w:tcPr>
            <w:tcW w:w="557" w:type="dxa"/>
            <w:tcBorders>
              <w:top w:val="single" w:sz="4" w:space="0" w:color="auto"/>
            </w:tcBorders>
            <w:noWrap/>
            <w:vAlign w:val="center"/>
          </w:tcPr>
          <w:p w14:paraId="1BDC4E86" w14:textId="77777777" w:rsidR="00A228EB" w:rsidRPr="00047552" w:rsidRDefault="00A228EB" w:rsidP="00A228EB">
            <w:pPr>
              <w:spacing w:after="0"/>
              <w:jc w:val="center"/>
            </w:pPr>
          </w:p>
        </w:tc>
        <w:tc>
          <w:tcPr>
            <w:tcW w:w="4630" w:type="dxa"/>
            <w:tcBorders>
              <w:top w:val="single" w:sz="4" w:space="0" w:color="auto"/>
            </w:tcBorders>
            <w:vAlign w:val="center"/>
          </w:tcPr>
          <w:p w14:paraId="6DBD2126" w14:textId="77777777" w:rsidR="00A228EB" w:rsidRPr="00047552" w:rsidRDefault="00A228EB" w:rsidP="00A228EB">
            <w:pPr>
              <w:spacing w:after="0"/>
              <w:rPr>
                <w:bCs/>
              </w:rPr>
            </w:pPr>
          </w:p>
        </w:tc>
        <w:tc>
          <w:tcPr>
            <w:tcW w:w="1276" w:type="dxa"/>
            <w:tcBorders>
              <w:top w:val="single" w:sz="4" w:space="0" w:color="auto"/>
              <w:right w:val="single" w:sz="4" w:space="0" w:color="auto"/>
            </w:tcBorders>
            <w:noWrap/>
            <w:vAlign w:val="center"/>
          </w:tcPr>
          <w:p w14:paraId="0BADB109" w14:textId="77777777" w:rsidR="00A228EB" w:rsidRPr="00047552" w:rsidRDefault="00A228EB" w:rsidP="00A228EB">
            <w:pPr>
              <w:spacing w:after="0"/>
              <w:jc w:val="center"/>
            </w:pPr>
          </w:p>
        </w:tc>
        <w:tc>
          <w:tcPr>
            <w:tcW w:w="1001" w:type="dxa"/>
            <w:tcBorders>
              <w:top w:val="single" w:sz="4" w:space="0" w:color="auto"/>
              <w:left w:val="single" w:sz="4" w:space="0" w:color="auto"/>
              <w:bottom w:val="single" w:sz="4" w:space="0" w:color="auto"/>
              <w:right w:val="single" w:sz="4" w:space="0" w:color="auto"/>
            </w:tcBorders>
            <w:noWrap/>
            <w:vAlign w:val="center"/>
          </w:tcPr>
          <w:p w14:paraId="216D4E0F" w14:textId="77777777" w:rsidR="00A228EB" w:rsidRPr="00047552" w:rsidRDefault="00A228EB" w:rsidP="00A228EB">
            <w:pPr>
              <w:spacing w:after="0"/>
              <w:jc w:val="center"/>
              <w:rPr>
                <w:b/>
                <w:bCs/>
              </w:rPr>
            </w:pPr>
            <w:r w:rsidRPr="00047552">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79585A3B" w14:textId="77777777" w:rsidR="00A228EB" w:rsidRPr="00047552"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4D8A7FE5" w14:textId="77777777" w:rsidR="00A228EB" w:rsidRPr="00047552" w:rsidRDefault="00A228EB" w:rsidP="00A228EB">
            <w:pPr>
              <w:spacing w:after="0"/>
              <w:jc w:val="center"/>
              <w:rPr>
                <w:b/>
                <w:bCs/>
              </w:rPr>
            </w:pPr>
            <w:r w:rsidRPr="00047552">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555954C6" w14:textId="77777777" w:rsidR="00A228EB" w:rsidRPr="00047552" w:rsidRDefault="00A228EB" w:rsidP="00A228EB">
            <w:pPr>
              <w:spacing w:after="0"/>
              <w:jc w:val="center"/>
            </w:pPr>
          </w:p>
        </w:tc>
        <w:tc>
          <w:tcPr>
            <w:tcW w:w="1270" w:type="dxa"/>
            <w:tcBorders>
              <w:top w:val="single" w:sz="4" w:space="0" w:color="auto"/>
              <w:left w:val="single" w:sz="4" w:space="0" w:color="auto"/>
            </w:tcBorders>
            <w:noWrap/>
            <w:vAlign w:val="center"/>
          </w:tcPr>
          <w:p w14:paraId="5F160EF0" w14:textId="77777777" w:rsidR="00A228EB" w:rsidRPr="00047552" w:rsidRDefault="00A228EB" w:rsidP="00A228EB">
            <w:pPr>
              <w:spacing w:after="0"/>
              <w:jc w:val="center"/>
            </w:pPr>
          </w:p>
        </w:tc>
        <w:tc>
          <w:tcPr>
            <w:tcW w:w="1135" w:type="dxa"/>
            <w:tcBorders>
              <w:top w:val="single" w:sz="4" w:space="0" w:color="auto"/>
            </w:tcBorders>
            <w:noWrap/>
            <w:vAlign w:val="center"/>
          </w:tcPr>
          <w:p w14:paraId="6C47F350" w14:textId="77777777" w:rsidR="00A228EB" w:rsidRPr="00047552" w:rsidRDefault="00A228EB" w:rsidP="00A228EB">
            <w:pPr>
              <w:spacing w:after="0"/>
              <w:jc w:val="center"/>
            </w:pPr>
          </w:p>
        </w:tc>
      </w:tr>
    </w:tbl>
    <w:p w14:paraId="162DF297" w14:textId="77777777" w:rsidR="00A228EB" w:rsidRPr="00047552" w:rsidRDefault="00A228EB" w:rsidP="00A228EB">
      <w:pPr>
        <w:spacing w:after="0"/>
      </w:pPr>
      <w:bookmarkStart w:id="49" w:name="_Hlk141272317"/>
    </w:p>
    <w:p w14:paraId="7BC057BB" w14:textId="77777777" w:rsidR="00A228EB" w:rsidRPr="00047552" w:rsidRDefault="00A228EB" w:rsidP="00A228EB">
      <w:pPr>
        <w:spacing w:after="0"/>
      </w:pPr>
      <w:r w:rsidRPr="00047552">
        <w:t>RAZEM słownie:       …………..……………………………………………………………………………………………………..……………………………………. zł brutto.</w:t>
      </w:r>
    </w:p>
    <w:p w14:paraId="1CF288B6" w14:textId="77777777" w:rsidR="00A228EB" w:rsidRPr="00047552" w:rsidRDefault="00A228EB" w:rsidP="00A228EB">
      <w:pPr>
        <w:spacing w:after="0"/>
      </w:pPr>
    </w:p>
    <w:p w14:paraId="1F7377A0" w14:textId="77777777" w:rsidR="00A228EB" w:rsidRPr="00047552" w:rsidRDefault="00A228EB" w:rsidP="00A228EB">
      <w:pPr>
        <w:spacing w:after="0"/>
      </w:pPr>
    </w:p>
    <w:p w14:paraId="2BC0EFDF" w14:textId="77777777" w:rsidR="00A228EB" w:rsidRPr="00047552" w:rsidRDefault="00A228EB" w:rsidP="00A228EB">
      <w:pPr>
        <w:spacing w:after="0"/>
      </w:pPr>
    </w:p>
    <w:p w14:paraId="23BF0113" w14:textId="77777777" w:rsidR="00A228EB" w:rsidRPr="00047552" w:rsidRDefault="00A228EB" w:rsidP="00A228EB">
      <w:pPr>
        <w:spacing w:after="0" w:line="240" w:lineRule="auto"/>
        <w:jc w:val="both"/>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w:t>
      </w:r>
    </w:p>
    <w:p w14:paraId="7198FF2E" w14:textId="77777777" w:rsidR="00A228EB" w:rsidRPr="00047552" w:rsidRDefault="00A228EB" w:rsidP="00A228EB">
      <w:pPr>
        <w:spacing w:after="0" w:line="240" w:lineRule="auto"/>
        <w:ind w:left="708" w:hanging="282"/>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Miejscowość, data</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 xml:space="preserve">(Podpisy osób uprawnionych do  </w:t>
      </w:r>
      <w:r w:rsidRPr="00047552">
        <w:rPr>
          <w:rFonts w:ascii="Calibri" w:eastAsia="Times New Roman" w:hAnsi="Calibri" w:cs="Calibri"/>
          <w:sz w:val="16"/>
          <w:szCs w:val="16"/>
          <w:lang w:eastAsia="pl-PL"/>
        </w:rPr>
        <w:br/>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składania oświadczeń woli w imieniu wykonawcy)</w:t>
      </w:r>
    </w:p>
    <w:p w14:paraId="15827A47" w14:textId="77777777" w:rsidR="00A228EB" w:rsidRPr="00047552" w:rsidRDefault="00A228EB" w:rsidP="00A228EB">
      <w:pPr>
        <w:spacing w:after="0"/>
      </w:pPr>
    </w:p>
    <w:bookmarkEnd w:id="49"/>
    <w:p w14:paraId="4999C54B" w14:textId="77777777" w:rsidR="00A228EB" w:rsidRPr="00047552" w:rsidRDefault="00A228EB" w:rsidP="00A228EB">
      <w:pPr>
        <w:spacing w:after="0"/>
      </w:pPr>
    </w:p>
    <w:p w14:paraId="2B329D5F" w14:textId="77777777" w:rsidR="00A228EB" w:rsidRPr="00047552" w:rsidRDefault="00A228EB" w:rsidP="00A228EB">
      <w:pPr>
        <w:spacing w:after="0"/>
      </w:pPr>
    </w:p>
    <w:p w14:paraId="4FCC1828" w14:textId="77777777" w:rsidR="00A228EB" w:rsidRPr="00047552" w:rsidRDefault="00A228EB" w:rsidP="00A228EB">
      <w:pPr>
        <w:spacing w:after="0"/>
      </w:pPr>
    </w:p>
    <w:p w14:paraId="63C79DC8" w14:textId="77777777" w:rsidR="00A228EB" w:rsidRPr="00047552" w:rsidRDefault="00A228EB" w:rsidP="00A228EB">
      <w:pPr>
        <w:spacing w:after="0"/>
      </w:pPr>
    </w:p>
    <w:p w14:paraId="7BFCE708" w14:textId="77777777" w:rsidR="00A228EB" w:rsidRPr="00047552" w:rsidRDefault="00A228EB" w:rsidP="00A228EB">
      <w:pPr>
        <w:spacing w:after="0"/>
      </w:pPr>
    </w:p>
    <w:p w14:paraId="303814E5" w14:textId="77777777" w:rsidR="00A228EB" w:rsidRPr="00047552" w:rsidRDefault="00A228EB" w:rsidP="00A228EB">
      <w:pPr>
        <w:spacing w:after="0"/>
      </w:pPr>
    </w:p>
    <w:p w14:paraId="728659BF" w14:textId="77777777" w:rsidR="00A228EB" w:rsidRPr="00047552" w:rsidRDefault="00A228EB" w:rsidP="00A228EB">
      <w:pPr>
        <w:spacing w:after="0"/>
      </w:pPr>
    </w:p>
    <w:p w14:paraId="272DFC4F" w14:textId="77777777" w:rsidR="00A228EB" w:rsidRPr="00047552" w:rsidRDefault="00A228EB" w:rsidP="00A228EB">
      <w:pPr>
        <w:tabs>
          <w:tab w:val="left" w:pos="6870"/>
        </w:tabs>
        <w:spacing w:after="0"/>
        <w:ind w:right="750"/>
      </w:pPr>
      <w:r w:rsidRPr="00047552">
        <w:rPr>
          <w:sz w:val="18"/>
          <w:szCs w:val="18"/>
        </w:rPr>
        <w:t>Nazwa oferenta</w:t>
      </w:r>
    </w:p>
    <w:p w14:paraId="2A35295C"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047552">
        <w:rPr>
          <w:b/>
        </w:rPr>
        <w:t>Zadanie nr 9</w:t>
      </w:r>
    </w:p>
    <w:p w14:paraId="54806CE9"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pPr>
    </w:p>
    <w:tbl>
      <w:tblPr>
        <w:tblW w:w="13551" w:type="dxa"/>
        <w:tblInd w:w="53" w:type="dxa"/>
        <w:tblLayout w:type="fixed"/>
        <w:tblCellMar>
          <w:left w:w="70" w:type="dxa"/>
          <w:right w:w="70" w:type="dxa"/>
        </w:tblCellMar>
        <w:tblLook w:val="0000" w:firstRow="0" w:lastRow="0" w:firstColumn="0" w:lastColumn="0" w:noHBand="0" w:noVBand="0"/>
      </w:tblPr>
      <w:tblGrid>
        <w:gridCol w:w="557"/>
        <w:gridCol w:w="4914"/>
        <w:gridCol w:w="1134"/>
        <w:gridCol w:w="992"/>
        <w:gridCol w:w="1134"/>
        <w:gridCol w:w="425"/>
        <w:gridCol w:w="992"/>
        <w:gridCol w:w="993"/>
        <w:gridCol w:w="1275"/>
        <w:gridCol w:w="1135"/>
      </w:tblGrid>
      <w:tr w:rsidR="00047552" w:rsidRPr="00047552" w14:paraId="27BD529E"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5DDF1337" w14:textId="77777777" w:rsidR="00A228EB" w:rsidRPr="00047552" w:rsidRDefault="00A228EB" w:rsidP="00A228EB">
            <w:pPr>
              <w:spacing w:after="0"/>
              <w:jc w:val="center"/>
              <w:rPr>
                <w:b/>
                <w:bCs/>
              </w:rPr>
            </w:pPr>
            <w:r w:rsidRPr="00047552">
              <w:rPr>
                <w:b/>
                <w:bCs/>
              </w:rPr>
              <w:t>L.p.</w:t>
            </w:r>
          </w:p>
        </w:tc>
        <w:tc>
          <w:tcPr>
            <w:tcW w:w="4914" w:type="dxa"/>
            <w:vMerge w:val="restart"/>
            <w:tcBorders>
              <w:top w:val="single" w:sz="4" w:space="0" w:color="auto"/>
              <w:left w:val="nil"/>
              <w:right w:val="single" w:sz="4" w:space="0" w:color="auto"/>
            </w:tcBorders>
            <w:vAlign w:val="center"/>
          </w:tcPr>
          <w:p w14:paraId="51F10663" w14:textId="77777777" w:rsidR="00A228EB" w:rsidRPr="00047552" w:rsidRDefault="00A228EB" w:rsidP="00A228EB">
            <w:pPr>
              <w:spacing w:after="0"/>
              <w:jc w:val="center"/>
              <w:rPr>
                <w:b/>
                <w:bCs/>
              </w:rPr>
            </w:pPr>
            <w:r w:rsidRPr="00047552">
              <w:rPr>
                <w:b/>
                <w:bCs/>
              </w:rPr>
              <w:t>Nazwa towaru</w:t>
            </w:r>
          </w:p>
        </w:tc>
        <w:tc>
          <w:tcPr>
            <w:tcW w:w="1134" w:type="dxa"/>
            <w:vMerge w:val="restart"/>
            <w:tcBorders>
              <w:top w:val="single" w:sz="4" w:space="0" w:color="auto"/>
              <w:left w:val="nil"/>
              <w:right w:val="single" w:sz="4" w:space="0" w:color="auto"/>
            </w:tcBorders>
            <w:vAlign w:val="center"/>
          </w:tcPr>
          <w:p w14:paraId="268EE2E7" w14:textId="77777777" w:rsidR="00A228EB" w:rsidRPr="00047552" w:rsidRDefault="00A228EB" w:rsidP="00A228EB">
            <w:pPr>
              <w:spacing w:after="0"/>
              <w:jc w:val="center"/>
              <w:rPr>
                <w:b/>
                <w:bCs/>
              </w:rPr>
            </w:pPr>
            <w:r w:rsidRPr="00047552">
              <w:rPr>
                <w:b/>
                <w:bCs/>
              </w:rPr>
              <w:t>Ilość szacunkowa</w:t>
            </w:r>
          </w:p>
        </w:tc>
        <w:tc>
          <w:tcPr>
            <w:tcW w:w="992" w:type="dxa"/>
            <w:vMerge w:val="restart"/>
            <w:tcBorders>
              <w:top w:val="single" w:sz="4" w:space="0" w:color="auto"/>
              <w:left w:val="nil"/>
              <w:right w:val="single" w:sz="4" w:space="0" w:color="auto"/>
            </w:tcBorders>
            <w:vAlign w:val="center"/>
          </w:tcPr>
          <w:p w14:paraId="52A370B6" w14:textId="77777777" w:rsidR="00A228EB" w:rsidRPr="00047552" w:rsidRDefault="00A228EB" w:rsidP="00A228EB">
            <w:pPr>
              <w:spacing w:after="0"/>
              <w:jc w:val="center"/>
              <w:rPr>
                <w:b/>
                <w:bCs/>
              </w:rPr>
            </w:pPr>
            <w:r w:rsidRPr="00047552">
              <w:rPr>
                <w:b/>
                <w:bCs/>
              </w:rPr>
              <w:t>Cena jedn. netto</w:t>
            </w:r>
          </w:p>
          <w:p w14:paraId="6327EA2E" w14:textId="77777777" w:rsidR="00A228EB" w:rsidRPr="00047552" w:rsidRDefault="00A228EB" w:rsidP="00A228EB">
            <w:pPr>
              <w:spacing w:after="0"/>
              <w:jc w:val="center"/>
              <w:rPr>
                <w:b/>
                <w:bCs/>
              </w:rPr>
            </w:pPr>
            <w:r w:rsidRPr="00047552">
              <w:rPr>
                <w:b/>
                <w:bCs/>
              </w:rPr>
              <w:t>(zł)</w:t>
            </w:r>
          </w:p>
        </w:tc>
        <w:tc>
          <w:tcPr>
            <w:tcW w:w="1134" w:type="dxa"/>
            <w:vMerge w:val="restart"/>
            <w:tcBorders>
              <w:top w:val="single" w:sz="4" w:space="0" w:color="auto"/>
              <w:left w:val="nil"/>
              <w:right w:val="single" w:sz="4" w:space="0" w:color="auto"/>
            </w:tcBorders>
            <w:vAlign w:val="center"/>
          </w:tcPr>
          <w:p w14:paraId="0D4FCE6A" w14:textId="77777777" w:rsidR="00A228EB" w:rsidRPr="00047552" w:rsidRDefault="00A228EB" w:rsidP="00A228EB">
            <w:pPr>
              <w:spacing w:after="0"/>
              <w:jc w:val="center"/>
              <w:rPr>
                <w:b/>
                <w:bCs/>
              </w:rPr>
            </w:pPr>
            <w:r w:rsidRPr="00047552">
              <w:rPr>
                <w:b/>
                <w:bCs/>
              </w:rPr>
              <w:t>Wartość netto</w:t>
            </w:r>
          </w:p>
          <w:p w14:paraId="49AE7AF8" w14:textId="77777777" w:rsidR="00A228EB" w:rsidRPr="00047552" w:rsidRDefault="00A228EB" w:rsidP="00A228EB">
            <w:pPr>
              <w:spacing w:after="0"/>
              <w:jc w:val="center"/>
              <w:rPr>
                <w:b/>
                <w:bCs/>
              </w:rPr>
            </w:pPr>
            <w:r w:rsidRPr="00047552">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45B05A5B" w14:textId="77777777" w:rsidR="00A228EB" w:rsidRPr="00047552" w:rsidRDefault="00A228EB" w:rsidP="00A228EB">
            <w:pPr>
              <w:spacing w:after="0"/>
              <w:jc w:val="center"/>
              <w:rPr>
                <w:b/>
                <w:bCs/>
              </w:rPr>
            </w:pPr>
            <w:r w:rsidRPr="00047552">
              <w:rPr>
                <w:b/>
                <w:bCs/>
              </w:rPr>
              <w:t>VAT</w:t>
            </w:r>
          </w:p>
        </w:tc>
        <w:tc>
          <w:tcPr>
            <w:tcW w:w="993" w:type="dxa"/>
            <w:vMerge w:val="restart"/>
            <w:tcBorders>
              <w:top w:val="single" w:sz="4" w:space="0" w:color="auto"/>
              <w:left w:val="nil"/>
              <w:right w:val="single" w:sz="4" w:space="0" w:color="auto"/>
            </w:tcBorders>
            <w:vAlign w:val="center"/>
          </w:tcPr>
          <w:p w14:paraId="19871BDE" w14:textId="77777777" w:rsidR="00A228EB" w:rsidRPr="00047552" w:rsidRDefault="00A228EB" w:rsidP="00A228EB">
            <w:pPr>
              <w:spacing w:after="0"/>
              <w:jc w:val="center"/>
              <w:rPr>
                <w:b/>
                <w:bCs/>
              </w:rPr>
            </w:pPr>
            <w:r w:rsidRPr="00047552">
              <w:rPr>
                <w:b/>
                <w:bCs/>
              </w:rPr>
              <w:t>Wartość brutto</w:t>
            </w:r>
          </w:p>
          <w:p w14:paraId="6F44E013" w14:textId="77777777" w:rsidR="00A228EB" w:rsidRPr="00047552" w:rsidRDefault="00A228EB" w:rsidP="00A228EB">
            <w:pPr>
              <w:spacing w:after="0"/>
              <w:jc w:val="center"/>
              <w:rPr>
                <w:b/>
                <w:bCs/>
              </w:rPr>
            </w:pPr>
            <w:r w:rsidRPr="00047552">
              <w:rPr>
                <w:b/>
                <w:bCs/>
              </w:rPr>
              <w:t>(zł)</w:t>
            </w:r>
          </w:p>
        </w:tc>
        <w:tc>
          <w:tcPr>
            <w:tcW w:w="1275" w:type="dxa"/>
            <w:vMerge w:val="restart"/>
            <w:tcBorders>
              <w:top w:val="single" w:sz="4" w:space="0" w:color="auto"/>
              <w:left w:val="nil"/>
              <w:right w:val="single" w:sz="4" w:space="0" w:color="auto"/>
            </w:tcBorders>
            <w:vAlign w:val="center"/>
          </w:tcPr>
          <w:p w14:paraId="40551D3B" w14:textId="77777777" w:rsidR="00A228EB" w:rsidRPr="00047552" w:rsidRDefault="00A228EB" w:rsidP="00A228EB">
            <w:pPr>
              <w:spacing w:after="0"/>
              <w:jc w:val="center"/>
              <w:rPr>
                <w:b/>
                <w:bCs/>
              </w:rPr>
            </w:pPr>
            <w:r w:rsidRPr="00047552">
              <w:rPr>
                <w:b/>
                <w:bCs/>
              </w:rPr>
              <w:t>Nr katalogowy</w:t>
            </w:r>
          </w:p>
        </w:tc>
        <w:tc>
          <w:tcPr>
            <w:tcW w:w="1135" w:type="dxa"/>
            <w:vMerge w:val="restart"/>
            <w:tcBorders>
              <w:top w:val="single" w:sz="4" w:space="0" w:color="auto"/>
              <w:left w:val="nil"/>
              <w:right w:val="single" w:sz="4" w:space="0" w:color="auto"/>
            </w:tcBorders>
            <w:vAlign w:val="center"/>
          </w:tcPr>
          <w:p w14:paraId="1C4F42AB" w14:textId="77777777" w:rsidR="00A228EB" w:rsidRPr="00047552" w:rsidRDefault="00A228EB" w:rsidP="00A228EB">
            <w:pPr>
              <w:spacing w:after="0"/>
              <w:jc w:val="center"/>
              <w:rPr>
                <w:b/>
                <w:bCs/>
              </w:rPr>
            </w:pPr>
            <w:r w:rsidRPr="00047552">
              <w:rPr>
                <w:b/>
                <w:bCs/>
              </w:rPr>
              <w:t>Nazwa handlowa</w:t>
            </w:r>
          </w:p>
        </w:tc>
      </w:tr>
      <w:tr w:rsidR="00047552" w:rsidRPr="00047552" w14:paraId="074C250A"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25174F97" w14:textId="77777777" w:rsidR="00A228EB" w:rsidRPr="00047552" w:rsidRDefault="00A228EB" w:rsidP="00A228EB">
            <w:pPr>
              <w:spacing w:after="0"/>
              <w:jc w:val="center"/>
              <w:rPr>
                <w:b/>
                <w:bCs/>
              </w:rPr>
            </w:pPr>
          </w:p>
        </w:tc>
        <w:tc>
          <w:tcPr>
            <w:tcW w:w="4914" w:type="dxa"/>
            <w:vMerge/>
            <w:tcBorders>
              <w:left w:val="nil"/>
              <w:bottom w:val="single" w:sz="4" w:space="0" w:color="auto"/>
              <w:right w:val="single" w:sz="4" w:space="0" w:color="auto"/>
            </w:tcBorders>
            <w:vAlign w:val="center"/>
          </w:tcPr>
          <w:p w14:paraId="0A5525AE"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7F93452C" w14:textId="77777777" w:rsidR="00A228EB" w:rsidRPr="00047552"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4FD19554"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365AAA88" w14:textId="77777777" w:rsidR="00A228EB" w:rsidRPr="00047552"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4F4CF647" w14:textId="77777777" w:rsidR="00A228EB" w:rsidRPr="00047552" w:rsidRDefault="00A228EB" w:rsidP="00A228EB">
            <w:pPr>
              <w:spacing w:after="0"/>
              <w:jc w:val="center"/>
              <w:rPr>
                <w:b/>
                <w:bCs/>
              </w:rPr>
            </w:pPr>
            <w:r w:rsidRPr="00047552">
              <w:rPr>
                <w:b/>
                <w:bCs/>
              </w:rPr>
              <w:t>%</w:t>
            </w:r>
          </w:p>
        </w:tc>
        <w:tc>
          <w:tcPr>
            <w:tcW w:w="992" w:type="dxa"/>
            <w:tcBorders>
              <w:top w:val="single" w:sz="4" w:space="0" w:color="auto"/>
              <w:left w:val="nil"/>
              <w:bottom w:val="single" w:sz="4" w:space="0" w:color="auto"/>
              <w:right w:val="single" w:sz="4" w:space="0" w:color="auto"/>
            </w:tcBorders>
            <w:vAlign w:val="center"/>
          </w:tcPr>
          <w:p w14:paraId="5690D796" w14:textId="77777777" w:rsidR="00A228EB" w:rsidRPr="00047552" w:rsidRDefault="00A228EB" w:rsidP="00A228EB">
            <w:pPr>
              <w:spacing w:after="0"/>
              <w:jc w:val="center"/>
              <w:rPr>
                <w:b/>
                <w:bCs/>
              </w:rPr>
            </w:pPr>
            <w:r w:rsidRPr="00047552">
              <w:rPr>
                <w:b/>
                <w:bCs/>
              </w:rPr>
              <w:t>Wartość</w:t>
            </w:r>
          </w:p>
          <w:p w14:paraId="0DAB6E83" w14:textId="77777777" w:rsidR="00A228EB" w:rsidRPr="00047552" w:rsidRDefault="00A228EB" w:rsidP="00A228EB">
            <w:pPr>
              <w:spacing w:after="0"/>
              <w:jc w:val="center"/>
              <w:rPr>
                <w:b/>
                <w:bCs/>
              </w:rPr>
            </w:pPr>
            <w:r w:rsidRPr="00047552">
              <w:rPr>
                <w:b/>
                <w:bCs/>
              </w:rPr>
              <w:t>(zł)</w:t>
            </w:r>
          </w:p>
        </w:tc>
        <w:tc>
          <w:tcPr>
            <w:tcW w:w="993" w:type="dxa"/>
            <w:vMerge/>
            <w:tcBorders>
              <w:left w:val="nil"/>
              <w:bottom w:val="single" w:sz="4" w:space="0" w:color="auto"/>
              <w:right w:val="single" w:sz="4" w:space="0" w:color="auto"/>
            </w:tcBorders>
            <w:vAlign w:val="center"/>
          </w:tcPr>
          <w:p w14:paraId="04BB42FA" w14:textId="77777777" w:rsidR="00A228EB" w:rsidRPr="00047552" w:rsidRDefault="00A228EB" w:rsidP="00A228EB">
            <w:pPr>
              <w:spacing w:after="0"/>
              <w:jc w:val="center"/>
              <w:rPr>
                <w:b/>
                <w:bCs/>
              </w:rPr>
            </w:pPr>
          </w:p>
        </w:tc>
        <w:tc>
          <w:tcPr>
            <w:tcW w:w="1275" w:type="dxa"/>
            <w:vMerge/>
            <w:tcBorders>
              <w:left w:val="nil"/>
              <w:bottom w:val="single" w:sz="4" w:space="0" w:color="auto"/>
              <w:right w:val="single" w:sz="4" w:space="0" w:color="auto"/>
            </w:tcBorders>
            <w:vAlign w:val="center"/>
          </w:tcPr>
          <w:p w14:paraId="1F052AD1" w14:textId="77777777" w:rsidR="00A228EB" w:rsidRPr="00047552"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24485E08" w14:textId="77777777" w:rsidR="00A228EB" w:rsidRPr="00047552" w:rsidRDefault="00A228EB" w:rsidP="00A228EB">
            <w:pPr>
              <w:spacing w:after="0"/>
              <w:jc w:val="center"/>
              <w:rPr>
                <w:b/>
                <w:bCs/>
              </w:rPr>
            </w:pPr>
          </w:p>
        </w:tc>
      </w:tr>
      <w:tr w:rsidR="00047552" w:rsidRPr="00047552" w14:paraId="728184E5"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0F3592BA" w14:textId="77777777" w:rsidR="00A228EB" w:rsidRPr="00047552" w:rsidRDefault="00A228EB" w:rsidP="00A228EB">
            <w:pPr>
              <w:spacing w:after="0"/>
              <w:jc w:val="center"/>
            </w:pPr>
            <w:r w:rsidRPr="00047552">
              <w:t>1</w:t>
            </w:r>
          </w:p>
        </w:tc>
        <w:tc>
          <w:tcPr>
            <w:tcW w:w="4914" w:type="dxa"/>
            <w:tcBorders>
              <w:top w:val="nil"/>
              <w:left w:val="nil"/>
              <w:bottom w:val="single" w:sz="4" w:space="0" w:color="auto"/>
              <w:right w:val="single" w:sz="4" w:space="0" w:color="auto"/>
            </w:tcBorders>
            <w:vAlign w:val="center"/>
          </w:tcPr>
          <w:p w14:paraId="154AB5DA" w14:textId="77777777" w:rsidR="00A228EB" w:rsidRPr="00047552" w:rsidRDefault="00A228EB" w:rsidP="00A228EB">
            <w:pPr>
              <w:spacing w:after="0"/>
            </w:pPr>
            <w:r w:rsidRPr="00047552">
              <w:t xml:space="preserve">Cewnik FFR </w:t>
            </w:r>
          </w:p>
        </w:tc>
        <w:tc>
          <w:tcPr>
            <w:tcW w:w="1134" w:type="dxa"/>
            <w:tcBorders>
              <w:top w:val="nil"/>
              <w:left w:val="nil"/>
              <w:bottom w:val="single" w:sz="4" w:space="0" w:color="auto"/>
              <w:right w:val="single" w:sz="4" w:space="0" w:color="auto"/>
            </w:tcBorders>
            <w:noWrap/>
            <w:vAlign w:val="center"/>
          </w:tcPr>
          <w:p w14:paraId="6E2F1C39" w14:textId="054C1FCE" w:rsidR="00A228EB" w:rsidRPr="00047552" w:rsidRDefault="00A228EB" w:rsidP="00A228EB">
            <w:pPr>
              <w:spacing w:after="0"/>
              <w:jc w:val="center"/>
            </w:pPr>
            <w:r w:rsidRPr="00047552">
              <w:t>2</w:t>
            </w:r>
            <w:r w:rsidR="00047552" w:rsidRPr="00047552">
              <w:t>2</w:t>
            </w:r>
            <w:r w:rsidRPr="00047552">
              <w:t>0 szt.</w:t>
            </w:r>
          </w:p>
        </w:tc>
        <w:tc>
          <w:tcPr>
            <w:tcW w:w="992" w:type="dxa"/>
            <w:tcBorders>
              <w:top w:val="nil"/>
              <w:left w:val="nil"/>
              <w:bottom w:val="single" w:sz="4" w:space="0" w:color="auto"/>
              <w:right w:val="single" w:sz="4" w:space="0" w:color="auto"/>
            </w:tcBorders>
            <w:noWrap/>
            <w:vAlign w:val="center"/>
          </w:tcPr>
          <w:p w14:paraId="205AA11C" w14:textId="77777777" w:rsidR="00A228EB" w:rsidRPr="00047552"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4FE35FF3" w14:textId="77777777" w:rsidR="00A228EB" w:rsidRPr="00047552"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60E4D0A1" w14:textId="77777777" w:rsidR="00A228EB" w:rsidRPr="00047552"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4524AB25" w14:textId="77777777" w:rsidR="00A228EB" w:rsidRPr="00047552"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2AC6918B" w14:textId="77777777" w:rsidR="00A228EB" w:rsidRPr="00047552"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1ECA58F1" w14:textId="77777777" w:rsidR="00A228EB" w:rsidRPr="00047552"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53C2C80D" w14:textId="77777777" w:rsidR="00A228EB" w:rsidRPr="00047552" w:rsidRDefault="00A228EB" w:rsidP="00A228EB">
            <w:pPr>
              <w:spacing w:after="0"/>
              <w:jc w:val="center"/>
            </w:pPr>
          </w:p>
        </w:tc>
      </w:tr>
      <w:tr w:rsidR="00047552" w:rsidRPr="00047552" w14:paraId="630F17F0"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6DD42DCA" w14:textId="77777777" w:rsidR="00A228EB" w:rsidRPr="00047552" w:rsidRDefault="00A228EB" w:rsidP="00A228EB">
            <w:pPr>
              <w:spacing w:after="0"/>
              <w:jc w:val="center"/>
            </w:pPr>
            <w:r w:rsidRPr="00047552">
              <w:t>2</w:t>
            </w:r>
          </w:p>
        </w:tc>
        <w:tc>
          <w:tcPr>
            <w:tcW w:w="4914" w:type="dxa"/>
            <w:tcBorders>
              <w:top w:val="single" w:sz="4" w:space="0" w:color="auto"/>
              <w:left w:val="nil"/>
              <w:bottom w:val="single" w:sz="4" w:space="0" w:color="auto"/>
              <w:right w:val="single" w:sz="4" w:space="0" w:color="auto"/>
            </w:tcBorders>
            <w:vAlign w:val="center"/>
          </w:tcPr>
          <w:p w14:paraId="7FED8E19" w14:textId="77777777" w:rsidR="00A228EB" w:rsidRPr="00047552" w:rsidRDefault="00A228EB" w:rsidP="00A228EB">
            <w:pPr>
              <w:spacing w:after="0"/>
            </w:pPr>
            <w:r w:rsidRPr="00047552">
              <w:t xml:space="preserve">Dzierżawa </w:t>
            </w:r>
            <w:r w:rsidRPr="00047552">
              <w:rPr>
                <w:b/>
                <w:bCs/>
              </w:rPr>
              <w:t>dwóch aparatów</w:t>
            </w:r>
            <w:r w:rsidRPr="00047552">
              <w:t xml:space="preserve"> do pomiaru FFR</w:t>
            </w:r>
          </w:p>
        </w:tc>
        <w:tc>
          <w:tcPr>
            <w:tcW w:w="1134" w:type="dxa"/>
            <w:tcBorders>
              <w:top w:val="single" w:sz="4" w:space="0" w:color="auto"/>
              <w:left w:val="nil"/>
              <w:bottom w:val="single" w:sz="4" w:space="0" w:color="auto"/>
              <w:right w:val="single" w:sz="4" w:space="0" w:color="auto"/>
            </w:tcBorders>
            <w:noWrap/>
            <w:vAlign w:val="center"/>
          </w:tcPr>
          <w:p w14:paraId="57714EB1" w14:textId="77777777" w:rsidR="00A228EB" w:rsidRPr="00047552" w:rsidRDefault="00A228EB" w:rsidP="00A228EB">
            <w:pPr>
              <w:spacing w:after="0"/>
              <w:jc w:val="center"/>
            </w:pPr>
            <w:r w:rsidRPr="00047552">
              <w:t>miesiąc za dwa aparaty</w:t>
            </w:r>
          </w:p>
        </w:tc>
        <w:tc>
          <w:tcPr>
            <w:tcW w:w="992" w:type="dxa"/>
            <w:tcBorders>
              <w:top w:val="single" w:sz="4" w:space="0" w:color="auto"/>
              <w:left w:val="nil"/>
              <w:bottom w:val="single" w:sz="4" w:space="0" w:color="auto"/>
              <w:right w:val="single" w:sz="4" w:space="0" w:color="auto"/>
            </w:tcBorders>
            <w:noWrap/>
            <w:vAlign w:val="center"/>
          </w:tcPr>
          <w:p w14:paraId="30E4AEA6" w14:textId="77777777" w:rsidR="00A228EB" w:rsidRPr="00047552"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500CE1AF" w14:textId="77777777" w:rsidR="00A228EB" w:rsidRPr="00047552"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193AC613" w14:textId="77777777" w:rsidR="00A228EB" w:rsidRPr="00047552"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7ECD9606" w14:textId="77777777" w:rsidR="00A228EB" w:rsidRPr="00047552"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30015D31" w14:textId="77777777" w:rsidR="00A228EB" w:rsidRPr="00047552" w:rsidRDefault="00A228EB" w:rsidP="00A228EB">
            <w:pPr>
              <w:spacing w:after="0"/>
              <w:jc w:val="center"/>
            </w:pPr>
          </w:p>
        </w:tc>
        <w:tc>
          <w:tcPr>
            <w:tcW w:w="1275" w:type="dxa"/>
            <w:tcBorders>
              <w:top w:val="single" w:sz="4" w:space="0" w:color="auto"/>
              <w:left w:val="nil"/>
              <w:bottom w:val="single" w:sz="4" w:space="0" w:color="auto"/>
              <w:right w:val="single" w:sz="4" w:space="0" w:color="auto"/>
            </w:tcBorders>
            <w:noWrap/>
            <w:vAlign w:val="center"/>
          </w:tcPr>
          <w:p w14:paraId="3F60E1C4" w14:textId="77777777" w:rsidR="00A228EB" w:rsidRPr="00047552" w:rsidRDefault="00A228EB" w:rsidP="00A228EB">
            <w:pPr>
              <w:spacing w:after="0"/>
              <w:jc w:val="center"/>
            </w:pPr>
          </w:p>
        </w:tc>
        <w:tc>
          <w:tcPr>
            <w:tcW w:w="1135" w:type="dxa"/>
            <w:tcBorders>
              <w:top w:val="single" w:sz="4" w:space="0" w:color="auto"/>
              <w:left w:val="nil"/>
              <w:bottom w:val="single" w:sz="4" w:space="0" w:color="auto"/>
              <w:right w:val="single" w:sz="4" w:space="0" w:color="auto"/>
            </w:tcBorders>
            <w:noWrap/>
            <w:vAlign w:val="center"/>
          </w:tcPr>
          <w:p w14:paraId="02C1E231" w14:textId="77777777" w:rsidR="00A228EB" w:rsidRPr="00047552" w:rsidRDefault="00A228EB" w:rsidP="00A228EB">
            <w:pPr>
              <w:spacing w:after="0"/>
              <w:jc w:val="center"/>
            </w:pPr>
          </w:p>
        </w:tc>
      </w:tr>
      <w:tr w:rsidR="00A228EB" w:rsidRPr="00047552" w14:paraId="255E14B1" w14:textId="77777777" w:rsidTr="004E46C9">
        <w:trPr>
          <w:trHeight w:val="1185"/>
        </w:trPr>
        <w:tc>
          <w:tcPr>
            <w:tcW w:w="557" w:type="dxa"/>
            <w:tcBorders>
              <w:top w:val="single" w:sz="4" w:space="0" w:color="auto"/>
            </w:tcBorders>
            <w:noWrap/>
            <w:vAlign w:val="center"/>
          </w:tcPr>
          <w:p w14:paraId="55163D7C" w14:textId="77777777" w:rsidR="00A228EB" w:rsidRPr="00047552" w:rsidRDefault="00A228EB" w:rsidP="00A228EB">
            <w:pPr>
              <w:spacing w:after="0"/>
              <w:jc w:val="center"/>
            </w:pPr>
          </w:p>
        </w:tc>
        <w:tc>
          <w:tcPr>
            <w:tcW w:w="4914" w:type="dxa"/>
            <w:tcBorders>
              <w:top w:val="single" w:sz="4" w:space="0" w:color="auto"/>
            </w:tcBorders>
            <w:vAlign w:val="center"/>
          </w:tcPr>
          <w:p w14:paraId="5141B316" w14:textId="77777777" w:rsidR="00A228EB" w:rsidRPr="00047552" w:rsidRDefault="00A228EB" w:rsidP="00A228EB">
            <w:pPr>
              <w:spacing w:after="0"/>
            </w:pPr>
          </w:p>
        </w:tc>
        <w:tc>
          <w:tcPr>
            <w:tcW w:w="1134" w:type="dxa"/>
            <w:tcBorders>
              <w:top w:val="single" w:sz="4" w:space="0" w:color="auto"/>
              <w:right w:val="single" w:sz="4" w:space="0" w:color="auto"/>
            </w:tcBorders>
            <w:noWrap/>
            <w:vAlign w:val="center"/>
          </w:tcPr>
          <w:p w14:paraId="60802231" w14:textId="77777777" w:rsidR="00A228EB" w:rsidRPr="00047552"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2EAC8B6B" w14:textId="77777777" w:rsidR="00A228EB" w:rsidRPr="00047552" w:rsidRDefault="00A228EB" w:rsidP="00A228EB">
            <w:pPr>
              <w:spacing w:after="0"/>
              <w:jc w:val="center"/>
              <w:rPr>
                <w:b/>
                <w:bCs/>
              </w:rPr>
            </w:pPr>
            <w:r w:rsidRPr="00047552">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2C6D44A4" w14:textId="77777777" w:rsidR="00A228EB" w:rsidRPr="00047552"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76EF06F7" w14:textId="77777777" w:rsidR="00A228EB" w:rsidRPr="00047552" w:rsidRDefault="00A228EB" w:rsidP="00A228EB">
            <w:pPr>
              <w:spacing w:after="0"/>
              <w:jc w:val="center"/>
              <w:rPr>
                <w:b/>
                <w:bCs/>
              </w:rPr>
            </w:pPr>
            <w:r w:rsidRPr="00047552">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4AEB2532" w14:textId="77777777" w:rsidR="00A228EB" w:rsidRPr="00047552" w:rsidRDefault="00A228EB" w:rsidP="00A228EB">
            <w:pPr>
              <w:spacing w:after="0"/>
              <w:jc w:val="center"/>
            </w:pPr>
          </w:p>
        </w:tc>
        <w:tc>
          <w:tcPr>
            <w:tcW w:w="1275" w:type="dxa"/>
            <w:tcBorders>
              <w:top w:val="single" w:sz="4" w:space="0" w:color="auto"/>
              <w:left w:val="single" w:sz="4" w:space="0" w:color="auto"/>
            </w:tcBorders>
            <w:noWrap/>
            <w:vAlign w:val="center"/>
          </w:tcPr>
          <w:p w14:paraId="39FEC58F" w14:textId="77777777" w:rsidR="00A228EB" w:rsidRPr="00047552" w:rsidRDefault="00A228EB" w:rsidP="00A228EB">
            <w:pPr>
              <w:spacing w:after="0"/>
              <w:jc w:val="center"/>
            </w:pPr>
          </w:p>
        </w:tc>
        <w:tc>
          <w:tcPr>
            <w:tcW w:w="1135" w:type="dxa"/>
            <w:tcBorders>
              <w:top w:val="single" w:sz="4" w:space="0" w:color="auto"/>
            </w:tcBorders>
            <w:noWrap/>
            <w:vAlign w:val="center"/>
          </w:tcPr>
          <w:p w14:paraId="7DEDC2FB" w14:textId="77777777" w:rsidR="00A228EB" w:rsidRPr="00047552" w:rsidRDefault="00A228EB" w:rsidP="00A228EB">
            <w:pPr>
              <w:spacing w:after="0"/>
              <w:jc w:val="center"/>
            </w:pPr>
          </w:p>
        </w:tc>
      </w:tr>
    </w:tbl>
    <w:p w14:paraId="254C875F" w14:textId="77777777" w:rsidR="00A228EB" w:rsidRPr="00047552" w:rsidRDefault="00A228EB" w:rsidP="00A228EB">
      <w:pPr>
        <w:spacing w:after="0"/>
      </w:pPr>
      <w:bookmarkStart w:id="50" w:name="_Hlk141341784"/>
    </w:p>
    <w:p w14:paraId="03F1FC6A" w14:textId="77777777" w:rsidR="00A228EB" w:rsidRPr="00047552" w:rsidRDefault="00A228EB" w:rsidP="00A228EB">
      <w:pPr>
        <w:spacing w:after="0"/>
      </w:pPr>
      <w:r w:rsidRPr="00047552">
        <w:t>RAZEM słownie:       …………..……………………………………………………………………………………………………..……………………………………. zł brutto.</w:t>
      </w:r>
    </w:p>
    <w:p w14:paraId="756D2B1F" w14:textId="77777777" w:rsidR="00A228EB" w:rsidRPr="00047552" w:rsidRDefault="00A228EB" w:rsidP="00A228EB">
      <w:pPr>
        <w:spacing w:after="0"/>
      </w:pPr>
    </w:p>
    <w:p w14:paraId="781C4270" w14:textId="77777777" w:rsidR="00A228EB" w:rsidRPr="00047552" w:rsidRDefault="00A228EB" w:rsidP="00A228EB">
      <w:pPr>
        <w:spacing w:after="0"/>
      </w:pPr>
    </w:p>
    <w:p w14:paraId="6F2DBE64" w14:textId="77777777" w:rsidR="00A228EB" w:rsidRPr="00047552" w:rsidRDefault="00A228EB" w:rsidP="00A228EB">
      <w:pPr>
        <w:spacing w:after="0"/>
      </w:pPr>
    </w:p>
    <w:p w14:paraId="48EDFE56" w14:textId="77777777" w:rsidR="00A228EB" w:rsidRPr="00047552" w:rsidRDefault="00A228EB" w:rsidP="00A228EB">
      <w:pPr>
        <w:spacing w:after="0" w:line="240" w:lineRule="auto"/>
        <w:jc w:val="both"/>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w:t>
      </w:r>
    </w:p>
    <w:p w14:paraId="6D42F465" w14:textId="77777777" w:rsidR="00A228EB" w:rsidRPr="00047552" w:rsidRDefault="00A228EB" w:rsidP="00A228EB">
      <w:pPr>
        <w:spacing w:after="0" w:line="240" w:lineRule="auto"/>
        <w:ind w:left="708" w:hanging="282"/>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Miejscowość, data</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 xml:space="preserve">(Podpisy osób uprawnionych do  </w:t>
      </w:r>
      <w:r w:rsidRPr="00047552">
        <w:rPr>
          <w:rFonts w:ascii="Calibri" w:eastAsia="Times New Roman" w:hAnsi="Calibri" w:cs="Calibri"/>
          <w:sz w:val="16"/>
          <w:szCs w:val="16"/>
          <w:lang w:eastAsia="pl-PL"/>
        </w:rPr>
        <w:br/>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składania oświadczeń woli w imieniu wykonawcy)</w:t>
      </w:r>
    </w:p>
    <w:p w14:paraId="3CA6A7A6" w14:textId="77777777" w:rsidR="00A228EB" w:rsidRPr="00047552" w:rsidRDefault="00A228EB" w:rsidP="00A228EB">
      <w:pPr>
        <w:spacing w:after="0"/>
      </w:pPr>
    </w:p>
    <w:bookmarkEnd w:id="50"/>
    <w:p w14:paraId="607A66F1" w14:textId="77777777" w:rsidR="00A228EB" w:rsidRPr="00047552" w:rsidRDefault="00A228EB" w:rsidP="00A228EB">
      <w:pPr>
        <w:spacing w:after="0"/>
      </w:pPr>
    </w:p>
    <w:p w14:paraId="52CC0B02" w14:textId="77777777" w:rsidR="00A228EB" w:rsidRPr="00047552" w:rsidRDefault="00A228EB" w:rsidP="00A228EB">
      <w:pPr>
        <w:spacing w:after="0"/>
      </w:pPr>
    </w:p>
    <w:p w14:paraId="78CF354C" w14:textId="77777777" w:rsidR="00A228EB" w:rsidRPr="00047552" w:rsidRDefault="00A228EB" w:rsidP="00A228EB">
      <w:pPr>
        <w:spacing w:after="0"/>
      </w:pPr>
    </w:p>
    <w:p w14:paraId="403CA231" w14:textId="77777777" w:rsidR="00A228EB" w:rsidRPr="00047552" w:rsidRDefault="00A228EB" w:rsidP="00A228EB">
      <w:pPr>
        <w:spacing w:after="0"/>
      </w:pPr>
    </w:p>
    <w:p w14:paraId="7126F5C2" w14:textId="77777777" w:rsidR="00A228EB" w:rsidRPr="00047552" w:rsidRDefault="00A228EB" w:rsidP="00A228EB">
      <w:pPr>
        <w:tabs>
          <w:tab w:val="left" w:pos="6870"/>
        </w:tabs>
        <w:spacing w:after="0"/>
        <w:ind w:right="750"/>
      </w:pPr>
      <w:r w:rsidRPr="00047552">
        <w:rPr>
          <w:sz w:val="18"/>
          <w:szCs w:val="18"/>
        </w:rPr>
        <w:t>Nazwa oferenta</w:t>
      </w:r>
    </w:p>
    <w:p w14:paraId="7EAF0A02"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right="750"/>
        <w:jc w:val="both"/>
        <w:rPr>
          <w:b/>
        </w:rPr>
      </w:pPr>
      <w:r w:rsidRPr="00047552">
        <w:rPr>
          <w:b/>
        </w:rPr>
        <w:t>Zadanie nr 10</w:t>
      </w:r>
    </w:p>
    <w:tbl>
      <w:tblPr>
        <w:tblW w:w="13976" w:type="dxa"/>
        <w:tblInd w:w="53" w:type="dxa"/>
        <w:tblLayout w:type="fixed"/>
        <w:tblCellMar>
          <w:left w:w="70" w:type="dxa"/>
          <w:right w:w="70" w:type="dxa"/>
        </w:tblCellMar>
        <w:tblLook w:val="0000" w:firstRow="0" w:lastRow="0" w:firstColumn="0" w:lastColumn="0" w:noHBand="0" w:noVBand="0"/>
      </w:tblPr>
      <w:tblGrid>
        <w:gridCol w:w="557"/>
        <w:gridCol w:w="5622"/>
        <w:gridCol w:w="1276"/>
        <w:gridCol w:w="992"/>
        <w:gridCol w:w="1134"/>
        <w:gridCol w:w="425"/>
        <w:gridCol w:w="992"/>
        <w:gridCol w:w="993"/>
        <w:gridCol w:w="850"/>
        <w:gridCol w:w="1135"/>
      </w:tblGrid>
      <w:tr w:rsidR="00047552" w:rsidRPr="00047552" w14:paraId="43337D78"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1C1FFCB8" w14:textId="77777777" w:rsidR="00A228EB" w:rsidRPr="00047552" w:rsidRDefault="00A228EB" w:rsidP="00A228EB">
            <w:pPr>
              <w:spacing w:after="0"/>
              <w:jc w:val="center"/>
              <w:rPr>
                <w:b/>
                <w:bCs/>
              </w:rPr>
            </w:pPr>
            <w:r w:rsidRPr="00047552">
              <w:rPr>
                <w:b/>
                <w:bCs/>
              </w:rPr>
              <w:t>L.p.</w:t>
            </w:r>
          </w:p>
        </w:tc>
        <w:tc>
          <w:tcPr>
            <w:tcW w:w="5622" w:type="dxa"/>
            <w:vMerge w:val="restart"/>
            <w:tcBorders>
              <w:top w:val="single" w:sz="4" w:space="0" w:color="auto"/>
              <w:left w:val="nil"/>
              <w:right w:val="single" w:sz="4" w:space="0" w:color="auto"/>
            </w:tcBorders>
            <w:vAlign w:val="center"/>
          </w:tcPr>
          <w:p w14:paraId="122EDA6A" w14:textId="77777777" w:rsidR="00A228EB" w:rsidRPr="00047552" w:rsidRDefault="00A228EB" w:rsidP="00A228EB">
            <w:pPr>
              <w:spacing w:after="0"/>
              <w:jc w:val="center"/>
              <w:rPr>
                <w:b/>
                <w:bCs/>
              </w:rPr>
            </w:pPr>
            <w:r w:rsidRPr="00047552">
              <w:rPr>
                <w:b/>
                <w:bCs/>
              </w:rPr>
              <w:t>Nazwa towaru</w:t>
            </w:r>
          </w:p>
        </w:tc>
        <w:tc>
          <w:tcPr>
            <w:tcW w:w="1276" w:type="dxa"/>
            <w:vMerge w:val="restart"/>
            <w:tcBorders>
              <w:top w:val="single" w:sz="4" w:space="0" w:color="auto"/>
              <w:left w:val="nil"/>
              <w:right w:val="single" w:sz="4" w:space="0" w:color="auto"/>
            </w:tcBorders>
            <w:vAlign w:val="center"/>
          </w:tcPr>
          <w:p w14:paraId="2A7DD77F" w14:textId="77777777" w:rsidR="00A228EB" w:rsidRPr="00047552" w:rsidRDefault="00A228EB" w:rsidP="00A228EB">
            <w:pPr>
              <w:spacing w:after="0"/>
              <w:jc w:val="center"/>
              <w:rPr>
                <w:b/>
                <w:bCs/>
              </w:rPr>
            </w:pPr>
            <w:r w:rsidRPr="00047552">
              <w:rPr>
                <w:b/>
                <w:bCs/>
              </w:rPr>
              <w:t>Ilość szacunkowa</w:t>
            </w:r>
          </w:p>
        </w:tc>
        <w:tc>
          <w:tcPr>
            <w:tcW w:w="992" w:type="dxa"/>
            <w:vMerge w:val="restart"/>
            <w:tcBorders>
              <w:top w:val="single" w:sz="4" w:space="0" w:color="auto"/>
              <w:left w:val="nil"/>
              <w:right w:val="single" w:sz="4" w:space="0" w:color="auto"/>
            </w:tcBorders>
            <w:vAlign w:val="center"/>
          </w:tcPr>
          <w:p w14:paraId="38C0E573" w14:textId="77777777" w:rsidR="00A228EB" w:rsidRPr="00047552" w:rsidRDefault="00A228EB" w:rsidP="00A228EB">
            <w:pPr>
              <w:spacing w:after="0"/>
              <w:jc w:val="center"/>
              <w:rPr>
                <w:b/>
                <w:bCs/>
              </w:rPr>
            </w:pPr>
            <w:r w:rsidRPr="00047552">
              <w:rPr>
                <w:b/>
                <w:bCs/>
              </w:rPr>
              <w:t>Cena jedn. netto</w:t>
            </w:r>
          </w:p>
          <w:p w14:paraId="5B2F3D19" w14:textId="77777777" w:rsidR="00A228EB" w:rsidRPr="00047552" w:rsidRDefault="00A228EB" w:rsidP="00A228EB">
            <w:pPr>
              <w:spacing w:after="0"/>
              <w:jc w:val="center"/>
              <w:rPr>
                <w:b/>
                <w:bCs/>
              </w:rPr>
            </w:pPr>
            <w:r w:rsidRPr="00047552">
              <w:rPr>
                <w:b/>
                <w:bCs/>
              </w:rPr>
              <w:t>(zł)</w:t>
            </w:r>
          </w:p>
        </w:tc>
        <w:tc>
          <w:tcPr>
            <w:tcW w:w="1134" w:type="dxa"/>
            <w:vMerge w:val="restart"/>
            <w:tcBorders>
              <w:top w:val="single" w:sz="4" w:space="0" w:color="auto"/>
              <w:left w:val="nil"/>
              <w:right w:val="single" w:sz="4" w:space="0" w:color="auto"/>
            </w:tcBorders>
            <w:vAlign w:val="center"/>
          </w:tcPr>
          <w:p w14:paraId="3E47DD7F" w14:textId="77777777" w:rsidR="00A228EB" w:rsidRPr="00047552" w:rsidRDefault="00A228EB" w:rsidP="00A228EB">
            <w:pPr>
              <w:spacing w:after="0"/>
              <w:jc w:val="center"/>
              <w:rPr>
                <w:b/>
                <w:bCs/>
              </w:rPr>
            </w:pPr>
            <w:r w:rsidRPr="00047552">
              <w:rPr>
                <w:b/>
                <w:bCs/>
              </w:rPr>
              <w:t>Wartość netto</w:t>
            </w:r>
          </w:p>
          <w:p w14:paraId="66091CD0" w14:textId="77777777" w:rsidR="00A228EB" w:rsidRPr="00047552" w:rsidRDefault="00A228EB" w:rsidP="00A228EB">
            <w:pPr>
              <w:spacing w:after="0"/>
              <w:jc w:val="center"/>
              <w:rPr>
                <w:b/>
                <w:bCs/>
              </w:rPr>
            </w:pPr>
            <w:r w:rsidRPr="00047552">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06A342F0" w14:textId="77777777" w:rsidR="00A228EB" w:rsidRPr="00047552" w:rsidRDefault="00A228EB" w:rsidP="00A228EB">
            <w:pPr>
              <w:spacing w:after="0"/>
              <w:jc w:val="center"/>
              <w:rPr>
                <w:b/>
                <w:bCs/>
              </w:rPr>
            </w:pPr>
            <w:r w:rsidRPr="00047552">
              <w:rPr>
                <w:b/>
                <w:bCs/>
              </w:rPr>
              <w:t>VAT</w:t>
            </w:r>
          </w:p>
        </w:tc>
        <w:tc>
          <w:tcPr>
            <w:tcW w:w="993" w:type="dxa"/>
            <w:vMerge w:val="restart"/>
            <w:tcBorders>
              <w:top w:val="single" w:sz="4" w:space="0" w:color="auto"/>
              <w:left w:val="nil"/>
              <w:right w:val="single" w:sz="4" w:space="0" w:color="auto"/>
            </w:tcBorders>
            <w:vAlign w:val="center"/>
          </w:tcPr>
          <w:p w14:paraId="404BAFD4" w14:textId="77777777" w:rsidR="00A228EB" w:rsidRPr="00047552" w:rsidRDefault="00A228EB" w:rsidP="00A228EB">
            <w:pPr>
              <w:spacing w:after="0"/>
              <w:jc w:val="center"/>
              <w:rPr>
                <w:b/>
                <w:bCs/>
              </w:rPr>
            </w:pPr>
            <w:r w:rsidRPr="00047552">
              <w:rPr>
                <w:b/>
                <w:bCs/>
              </w:rPr>
              <w:t>Wartość brutto</w:t>
            </w:r>
          </w:p>
          <w:p w14:paraId="32A52C29" w14:textId="77777777" w:rsidR="00A228EB" w:rsidRPr="00047552" w:rsidRDefault="00A228EB" w:rsidP="00A228EB">
            <w:pPr>
              <w:spacing w:after="0"/>
              <w:jc w:val="center"/>
              <w:rPr>
                <w:b/>
                <w:bCs/>
              </w:rPr>
            </w:pPr>
            <w:r w:rsidRPr="00047552">
              <w:rPr>
                <w:b/>
                <w:bCs/>
              </w:rPr>
              <w:t>(zł)</w:t>
            </w:r>
          </w:p>
        </w:tc>
        <w:tc>
          <w:tcPr>
            <w:tcW w:w="850" w:type="dxa"/>
            <w:vMerge w:val="restart"/>
            <w:tcBorders>
              <w:top w:val="single" w:sz="4" w:space="0" w:color="auto"/>
              <w:left w:val="nil"/>
              <w:right w:val="single" w:sz="4" w:space="0" w:color="auto"/>
            </w:tcBorders>
            <w:vAlign w:val="center"/>
          </w:tcPr>
          <w:p w14:paraId="059BFA10" w14:textId="77777777" w:rsidR="00A228EB" w:rsidRPr="00047552" w:rsidRDefault="00A228EB" w:rsidP="00A228EB">
            <w:pPr>
              <w:spacing w:after="0"/>
              <w:jc w:val="center"/>
              <w:rPr>
                <w:b/>
                <w:bCs/>
              </w:rPr>
            </w:pPr>
            <w:r w:rsidRPr="00047552">
              <w:rPr>
                <w:b/>
                <w:bCs/>
              </w:rPr>
              <w:t>Nr katalogowy</w:t>
            </w:r>
          </w:p>
        </w:tc>
        <w:tc>
          <w:tcPr>
            <w:tcW w:w="1135" w:type="dxa"/>
            <w:vMerge w:val="restart"/>
            <w:tcBorders>
              <w:top w:val="single" w:sz="4" w:space="0" w:color="auto"/>
              <w:left w:val="nil"/>
              <w:right w:val="single" w:sz="4" w:space="0" w:color="auto"/>
            </w:tcBorders>
            <w:vAlign w:val="center"/>
          </w:tcPr>
          <w:p w14:paraId="4BD4F122" w14:textId="77777777" w:rsidR="00A228EB" w:rsidRPr="00047552" w:rsidRDefault="00A228EB" w:rsidP="00A228EB">
            <w:pPr>
              <w:spacing w:after="0"/>
              <w:jc w:val="center"/>
              <w:rPr>
                <w:b/>
                <w:bCs/>
              </w:rPr>
            </w:pPr>
            <w:r w:rsidRPr="00047552">
              <w:rPr>
                <w:b/>
                <w:bCs/>
              </w:rPr>
              <w:t>Nazwa handlowa</w:t>
            </w:r>
          </w:p>
        </w:tc>
      </w:tr>
      <w:tr w:rsidR="00047552" w:rsidRPr="00047552" w14:paraId="34589EF1"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29612F73" w14:textId="77777777" w:rsidR="00A228EB" w:rsidRPr="00047552" w:rsidRDefault="00A228EB" w:rsidP="00A228EB">
            <w:pPr>
              <w:spacing w:after="0"/>
              <w:jc w:val="center"/>
              <w:rPr>
                <w:b/>
                <w:bCs/>
              </w:rPr>
            </w:pPr>
          </w:p>
        </w:tc>
        <w:tc>
          <w:tcPr>
            <w:tcW w:w="5622" w:type="dxa"/>
            <w:vMerge/>
            <w:tcBorders>
              <w:left w:val="nil"/>
              <w:bottom w:val="single" w:sz="4" w:space="0" w:color="auto"/>
              <w:right w:val="single" w:sz="4" w:space="0" w:color="auto"/>
            </w:tcBorders>
            <w:vAlign w:val="center"/>
          </w:tcPr>
          <w:p w14:paraId="106613DD" w14:textId="77777777" w:rsidR="00A228EB" w:rsidRPr="00047552"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3714CAE5" w14:textId="77777777" w:rsidR="00A228EB" w:rsidRPr="00047552"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33B88337"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488EAE85" w14:textId="77777777" w:rsidR="00A228EB" w:rsidRPr="00047552"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24CA007B" w14:textId="77777777" w:rsidR="00A228EB" w:rsidRPr="00047552" w:rsidRDefault="00A228EB" w:rsidP="00A228EB">
            <w:pPr>
              <w:spacing w:after="0"/>
              <w:jc w:val="center"/>
              <w:rPr>
                <w:b/>
                <w:bCs/>
              </w:rPr>
            </w:pPr>
            <w:r w:rsidRPr="00047552">
              <w:rPr>
                <w:b/>
                <w:bCs/>
              </w:rPr>
              <w:t>%</w:t>
            </w:r>
          </w:p>
        </w:tc>
        <w:tc>
          <w:tcPr>
            <w:tcW w:w="992" w:type="dxa"/>
            <w:tcBorders>
              <w:top w:val="single" w:sz="4" w:space="0" w:color="auto"/>
              <w:left w:val="nil"/>
              <w:bottom w:val="single" w:sz="4" w:space="0" w:color="auto"/>
              <w:right w:val="single" w:sz="4" w:space="0" w:color="auto"/>
            </w:tcBorders>
            <w:vAlign w:val="center"/>
          </w:tcPr>
          <w:p w14:paraId="74813231" w14:textId="77777777" w:rsidR="00A228EB" w:rsidRPr="00047552" w:rsidRDefault="00A228EB" w:rsidP="00A228EB">
            <w:pPr>
              <w:spacing w:after="0"/>
              <w:jc w:val="center"/>
              <w:rPr>
                <w:b/>
                <w:bCs/>
              </w:rPr>
            </w:pPr>
            <w:r w:rsidRPr="00047552">
              <w:rPr>
                <w:b/>
                <w:bCs/>
              </w:rPr>
              <w:t>Wartość</w:t>
            </w:r>
          </w:p>
          <w:p w14:paraId="1B6F74E5" w14:textId="77777777" w:rsidR="00A228EB" w:rsidRPr="00047552" w:rsidRDefault="00A228EB" w:rsidP="00A228EB">
            <w:pPr>
              <w:spacing w:after="0"/>
              <w:jc w:val="center"/>
              <w:rPr>
                <w:b/>
                <w:bCs/>
              </w:rPr>
            </w:pPr>
            <w:r w:rsidRPr="00047552">
              <w:rPr>
                <w:b/>
                <w:bCs/>
              </w:rPr>
              <w:t>(zł)</w:t>
            </w:r>
          </w:p>
        </w:tc>
        <w:tc>
          <w:tcPr>
            <w:tcW w:w="993" w:type="dxa"/>
            <w:vMerge/>
            <w:tcBorders>
              <w:left w:val="nil"/>
              <w:bottom w:val="single" w:sz="4" w:space="0" w:color="auto"/>
              <w:right w:val="single" w:sz="4" w:space="0" w:color="auto"/>
            </w:tcBorders>
            <w:vAlign w:val="center"/>
          </w:tcPr>
          <w:p w14:paraId="1DE428AB" w14:textId="77777777" w:rsidR="00A228EB" w:rsidRPr="00047552"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54F8F9CB" w14:textId="77777777" w:rsidR="00A228EB" w:rsidRPr="00047552"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6E93BA22" w14:textId="77777777" w:rsidR="00A228EB" w:rsidRPr="00047552" w:rsidRDefault="00A228EB" w:rsidP="00A228EB">
            <w:pPr>
              <w:spacing w:after="0"/>
              <w:jc w:val="center"/>
              <w:rPr>
                <w:b/>
                <w:bCs/>
              </w:rPr>
            </w:pPr>
          </w:p>
        </w:tc>
      </w:tr>
      <w:tr w:rsidR="00A62F77" w:rsidRPr="00A62F77" w14:paraId="53466A9A"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46D64F4E" w14:textId="77777777" w:rsidR="00A228EB" w:rsidRPr="00A62F77" w:rsidRDefault="00A228EB" w:rsidP="00A228EB">
            <w:pPr>
              <w:spacing w:after="0"/>
              <w:jc w:val="center"/>
            </w:pPr>
            <w:r w:rsidRPr="00A62F77">
              <w:t>1</w:t>
            </w:r>
          </w:p>
        </w:tc>
        <w:tc>
          <w:tcPr>
            <w:tcW w:w="5622" w:type="dxa"/>
            <w:tcBorders>
              <w:top w:val="nil"/>
              <w:left w:val="nil"/>
              <w:bottom w:val="single" w:sz="4" w:space="0" w:color="auto"/>
              <w:right w:val="single" w:sz="4" w:space="0" w:color="auto"/>
            </w:tcBorders>
            <w:vAlign w:val="center"/>
          </w:tcPr>
          <w:p w14:paraId="26AD2F51" w14:textId="2519497C" w:rsidR="00A228EB" w:rsidRPr="00A62F77" w:rsidRDefault="00A62F77" w:rsidP="00A228EB">
            <w:pPr>
              <w:spacing w:after="0"/>
            </w:pPr>
            <w:r w:rsidRPr="00A62F77">
              <w:rPr>
                <w:bCs/>
              </w:rPr>
              <w:t xml:space="preserve">Cewnik </w:t>
            </w:r>
            <w:r w:rsidR="00A228EB" w:rsidRPr="00A62F77">
              <w:rPr>
                <w:bCs/>
              </w:rPr>
              <w:t xml:space="preserve">do </w:t>
            </w:r>
            <w:r w:rsidRPr="00A62F77">
              <w:rPr>
                <w:bCs/>
              </w:rPr>
              <w:t>o</w:t>
            </w:r>
            <w:r w:rsidR="00A228EB" w:rsidRPr="00A62F77">
              <w:rPr>
                <w:bCs/>
              </w:rPr>
              <w:t>brazowania OCT</w:t>
            </w:r>
          </w:p>
        </w:tc>
        <w:tc>
          <w:tcPr>
            <w:tcW w:w="1276" w:type="dxa"/>
            <w:tcBorders>
              <w:top w:val="nil"/>
              <w:left w:val="nil"/>
              <w:bottom w:val="single" w:sz="4" w:space="0" w:color="auto"/>
              <w:right w:val="single" w:sz="4" w:space="0" w:color="auto"/>
            </w:tcBorders>
            <w:noWrap/>
            <w:vAlign w:val="center"/>
          </w:tcPr>
          <w:p w14:paraId="5CFCF0F1" w14:textId="7C430957" w:rsidR="00A228EB" w:rsidRPr="00A62F77" w:rsidRDefault="00A62F77" w:rsidP="00A228EB">
            <w:pPr>
              <w:spacing w:after="0"/>
              <w:jc w:val="center"/>
            </w:pPr>
            <w:r w:rsidRPr="00A62F77">
              <w:t>5</w:t>
            </w:r>
            <w:r w:rsidR="00A228EB" w:rsidRPr="00A62F77">
              <w:t>0 szt.</w:t>
            </w:r>
          </w:p>
        </w:tc>
        <w:tc>
          <w:tcPr>
            <w:tcW w:w="992" w:type="dxa"/>
            <w:tcBorders>
              <w:top w:val="nil"/>
              <w:left w:val="nil"/>
              <w:bottom w:val="single" w:sz="4" w:space="0" w:color="auto"/>
              <w:right w:val="single" w:sz="4" w:space="0" w:color="auto"/>
            </w:tcBorders>
            <w:noWrap/>
            <w:vAlign w:val="center"/>
          </w:tcPr>
          <w:p w14:paraId="6EB4486E" w14:textId="77777777" w:rsidR="00A228EB" w:rsidRPr="00A62F77"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154B9FF8" w14:textId="77777777" w:rsidR="00A228EB" w:rsidRPr="00A62F77"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144B840" w14:textId="77777777" w:rsidR="00A228EB" w:rsidRPr="00A62F77"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145D29D9" w14:textId="77777777" w:rsidR="00A228EB" w:rsidRPr="00A62F77"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551B1EF5" w14:textId="77777777" w:rsidR="00A228EB" w:rsidRPr="00A62F77"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0C7F6E88" w14:textId="77777777" w:rsidR="00A228EB" w:rsidRPr="00A62F77"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0FBFFC80" w14:textId="77777777" w:rsidR="00A228EB" w:rsidRPr="00A62F77" w:rsidRDefault="00A228EB" w:rsidP="00A228EB">
            <w:pPr>
              <w:spacing w:after="0"/>
              <w:jc w:val="center"/>
            </w:pPr>
          </w:p>
        </w:tc>
      </w:tr>
      <w:tr w:rsidR="00854DC0" w:rsidRPr="00854DC0" w14:paraId="653A5E1C"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4F748750" w14:textId="77777777" w:rsidR="00A228EB" w:rsidRPr="00854DC0" w:rsidRDefault="00A228EB" w:rsidP="00A228EB">
            <w:pPr>
              <w:spacing w:after="0"/>
              <w:jc w:val="center"/>
            </w:pPr>
            <w:r w:rsidRPr="00854DC0">
              <w:t>2</w:t>
            </w:r>
          </w:p>
        </w:tc>
        <w:tc>
          <w:tcPr>
            <w:tcW w:w="5622" w:type="dxa"/>
            <w:tcBorders>
              <w:top w:val="single" w:sz="4" w:space="0" w:color="auto"/>
              <w:left w:val="nil"/>
              <w:bottom w:val="single" w:sz="4" w:space="0" w:color="auto"/>
              <w:right w:val="single" w:sz="4" w:space="0" w:color="auto"/>
            </w:tcBorders>
            <w:vAlign w:val="center"/>
          </w:tcPr>
          <w:p w14:paraId="5EDBC91B" w14:textId="77777777" w:rsidR="00A228EB" w:rsidRPr="00854DC0" w:rsidRDefault="00A62F77" w:rsidP="00A228EB">
            <w:pPr>
              <w:spacing w:after="0"/>
            </w:pPr>
            <w:r w:rsidRPr="00854DC0">
              <w:t xml:space="preserve">Dzierżawa </w:t>
            </w:r>
            <w:r w:rsidR="00A228EB" w:rsidRPr="00854DC0">
              <w:t xml:space="preserve">konsoli do </w:t>
            </w:r>
            <w:r w:rsidRPr="00854DC0">
              <w:t xml:space="preserve">obrazowania </w:t>
            </w:r>
            <w:r w:rsidR="00A228EB" w:rsidRPr="00854DC0">
              <w:t>OCT</w:t>
            </w:r>
          </w:p>
          <w:p w14:paraId="4477DB15" w14:textId="477980EC" w:rsidR="00A62F77" w:rsidRPr="00854DC0" w:rsidRDefault="00A62F77" w:rsidP="00A228EB">
            <w:pPr>
              <w:spacing w:after="0"/>
              <w:rPr>
                <w:i/>
                <w:iCs/>
                <w:sz w:val="18"/>
                <w:szCs w:val="18"/>
              </w:rPr>
            </w:pPr>
            <w:r w:rsidRPr="00854DC0">
              <w:rPr>
                <w:i/>
                <w:iCs/>
                <w:sz w:val="18"/>
                <w:szCs w:val="18"/>
              </w:rPr>
              <w:t xml:space="preserve">(w okresie od </w:t>
            </w:r>
            <w:r w:rsidR="002A749F" w:rsidRPr="00854DC0">
              <w:rPr>
                <w:i/>
                <w:iCs/>
                <w:sz w:val="18"/>
                <w:szCs w:val="18"/>
              </w:rPr>
              <w:t>01.01.</w:t>
            </w:r>
            <w:r w:rsidRPr="00854DC0">
              <w:rPr>
                <w:i/>
                <w:iCs/>
                <w:sz w:val="18"/>
                <w:szCs w:val="18"/>
              </w:rPr>
              <w:t>2026</w:t>
            </w:r>
            <w:r w:rsidR="0085148E" w:rsidRPr="00854DC0">
              <w:rPr>
                <w:i/>
                <w:iCs/>
                <w:sz w:val="18"/>
                <w:szCs w:val="18"/>
              </w:rPr>
              <w:t>r.</w:t>
            </w:r>
            <w:r w:rsidRPr="00854DC0">
              <w:rPr>
                <w:i/>
                <w:iCs/>
                <w:sz w:val="18"/>
                <w:szCs w:val="18"/>
              </w:rPr>
              <w:t xml:space="preserve"> </w:t>
            </w:r>
            <w:r w:rsidR="002A749F" w:rsidRPr="00854DC0">
              <w:rPr>
                <w:i/>
                <w:iCs/>
                <w:sz w:val="18"/>
                <w:szCs w:val="18"/>
              </w:rPr>
              <w:t>do 30.06.2026</w:t>
            </w:r>
            <w:r w:rsidRPr="00854DC0">
              <w:rPr>
                <w:i/>
                <w:iCs/>
                <w:sz w:val="18"/>
                <w:szCs w:val="18"/>
              </w:rPr>
              <w:t>r.)</w:t>
            </w:r>
          </w:p>
        </w:tc>
        <w:tc>
          <w:tcPr>
            <w:tcW w:w="1276" w:type="dxa"/>
            <w:tcBorders>
              <w:top w:val="single" w:sz="4" w:space="0" w:color="auto"/>
              <w:left w:val="nil"/>
              <w:bottom w:val="single" w:sz="4" w:space="0" w:color="auto"/>
              <w:right w:val="single" w:sz="4" w:space="0" w:color="auto"/>
            </w:tcBorders>
            <w:noWrap/>
            <w:vAlign w:val="center"/>
          </w:tcPr>
          <w:p w14:paraId="451C985C" w14:textId="77777777" w:rsidR="00A228EB" w:rsidRPr="00854DC0" w:rsidRDefault="00A228EB" w:rsidP="00A228EB">
            <w:pPr>
              <w:spacing w:after="0"/>
              <w:jc w:val="center"/>
            </w:pPr>
            <w:r w:rsidRPr="00854DC0">
              <w:t>miesiąc</w:t>
            </w:r>
          </w:p>
        </w:tc>
        <w:tc>
          <w:tcPr>
            <w:tcW w:w="992" w:type="dxa"/>
            <w:tcBorders>
              <w:top w:val="single" w:sz="4" w:space="0" w:color="auto"/>
              <w:left w:val="nil"/>
              <w:bottom w:val="single" w:sz="4" w:space="0" w:color="auto"/>
              <w:right w:val="single" w:sz="4" w:space="0" w:color="auto"/>
            </w:tcBorders>
            <w:noWrap/>
            <w:vAlign w:val="center"/>
          </w:tcPr>
          <w:p w14:paraId="750DD231" w14:textId="77777777" w:rsidR="00A228EB" w:rsidRPr="00854DC0"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2E459AA9" w14:textId="77777777" w:rsidR="00A228EB" w:rsidRPr="00854DC0"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3F4B1EC9" w14:textId="77777777" w:rsidR="00A228EB" w:rsidRPr="00854DC0"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3FE8D33F" w14:textId="77777777" w:rsidR="00A228EB" w:rsidRPr="00854DC0"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61FCE3A3" w14:textId="77777777" w:rsidR="00A228EB" w:rsidRPr="00854DC0" w:rsidRDefault="00A228EB" w:rsidP="00A228EB">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3DB5D68E" w14:textId="77777777" w:rsidR="00A228EB" w:rsidRPr="00854DC0" w:rsidRDefault="00A228EB" w:rsidP="00A228EB">
            <w:pPr>
              <w:spacing w:after="0"/>
              <w:jc w:val="center"/>
            </w:pPr>
          </w:p>
        </w:tc>
        <w:tc>
          <w:tcPr>
            <w:tcW w:w="1135" w:type="dxa"/>
            <w:tcBorders>
              <w:top w:val="single" w:sz="4" w:space="0" w:color="auto"/>
              <w:left w:val="nil"/>
              <w:bottom w:val="single" w:sz="4" w:space="0" w:color="auto"/>
              <w:right w:val="single" w:sz="4" w:space="0" w:color="auto"/>
            </w:tcBorders>
            <w:noWrap/>
            <w:vAlign w:val="center"/>
          </w:tcPr>
          <w:p w14:paraId="03F4E679" w14:textId="77777777" w:rsidR="00A228EB" w:rsidRPr="00854DC0" w:rsidRDefault="00A228EB" w:rsidP="00A228EB">
            <w:pPr>
              <w:spacing w:after="0"/>
              <w:jc w:val="center"/>
            </w:pPr>
          </w:p>
        </w:tc>
      </w:tr>
      <w:tr w:rsidR="00A228EB" w:rsidRPr="00047552" w14:paraId="34D06C14" w14:textId="77777777" w:rsidTr="004E46C9">
        <w:trPr>
          <w:trHeight w:val="1185"/>
        </w:trPr>
        <w:tc>
          <w:tcPr>
            <w:tcW w:w="557" w:type="dxa"/>
            <w:tcBorders>
              <w:top w:val="single" w:sz="4" w:space="0" w:color="auto"/>
            </w:tcBorders>
            <w:noWrap/>
            <w:vAlign w:val="center"/>
          </w:tcPr>
          <w:p w14:paraId="0B39542F" w14:textId="77777777" w:rsidR="00A228EB" w:rsidRPr="00047552" w:rsidRDefault="00A228EB" w:rsidP="00A228EB">
            <w:pPr>
              <w:spacing w:after="0"/>
              <w:jc w:val="center"/>
            </w:pPr>
          </w:p>
        </w:tc>
        <w:tc>
          <w:tcPr>
            <w:tcW w:w="5622" w:type="dxa"/>
            <w:tcBorders>
              <w:top w:val="single" w:sz="4" w:space="0" w:color="auto"/>
            </w:tcBorders>
            <w:vAlign w:val="center"/>
          </w:tcPr>
          <w:p w14:paraId="315F33CA" w14:textId="77777777" w:rsidR="00A228EB" w:rsidRPr="00047552" w:rsidRDefault="00A228EB" w:rsidP="00A228EB">
            <w:pPr>
              <w:spacing w:after="0"/>
            </w:pPr>
          </w:p>
        </w:tc>
        <w:tc>
          <w:tcPr>
            <w:tcW w:w="1276" w:type="dxa"/>
            <w:tcBorders>
              <w:top w:val="single" w:sz="4" w:space="0" w:color="auto"/>
              <w:right w:val="single" w:sz="4" w:space="0" w:color="auto"/>
            </w:tcBorders>
            <w:noWrap/>
            <w:vAlign w:val="center"/>
          </w:tcPr>
          <w:p w14:paraId="2C52A660" w14:textId="77777777" w:rsidR="00A228EB" w:rsidRPr="00047552"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79C56A1E" w14:textId="77777777" w:rsidR="00A228EB" w:rsidRPr="00047552" w:rsidRDefault="00A228EB" w:rsidP="00A228EB">
            <w:pPr>
              <w:spacing w:after="0"/>
              <w:jc w:val="center"/>
              <w:rPr>
                <w:b/>
                <w:bCs/>
              </w:rPr>
            </w:pPr>
            <w:r w:rsidRPr="00047552">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2584F869" w14:textId="77777777" w:rsidR="00A228EB" w:rsidRPr="00047552"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793AA331" w14:textId="77777777" w:rsidR="00A228EB" w:rsidRPr="00047552" w:rsidRDefault="00A228EB" w:rsidP="00A228EB">
            <w:pPr>
              <w:spacing w:after="0"/>
              <w:jc w:val="center"/>
              <w:rPr>
                <w:b/>
                <w:bCs/>
              </w:rPr>
            </w:pPr>
            <w:r w:rsidRPr="00047552">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599380D7" w14:textId="77777777" w:rsidR="00A228EB" w:rsidRPr="00047552" w:rsidRDefault="00A228EB" w:rsidP="00A228EB">
            <w:pPr>
              <w:spacing w:after="0"/>
              <w:jc w:val="center"/>
            </w:pPr>
          </w:p>
        </w:tc>
        <w:tc>
          <w:tcPr>
            <w:tcW w:w="850" w:type="dxa"/>
            <w:tcBorders>
              <w:top w:val="single" w:sz="4" w:space="0" w:color="auto"/>
              <w:left w:val="single" w:sz="4" w:space="0" w:color="auto"/>
            </w:tcBorders>
            <w:noWrap/>
            <w:vAlign w:val="center"/>
          </w:tcPr>
          <w:p w14:paraId="0AC2A3A2" w14:textId="77777777" w:rsidR="00A228EB" w:rsidRPr="00047552" w:rsidRDefault="00A228EB" w:rsidP="00A228EB">
            <w:pPr>
              <w:spacing w:after="0"/>
              <w:jc w:val="center"/>
            </w:pPr>
          </w:p>
        </w:tc>
        <w:tc>
          <w:tcPr>
            <w:tcW w:w="1135" w:type="dxa"/>
            <w:tcBorders>
              <w:top w:val="single" w:sz="4" w:space="0" w:color="auto"/>
            </w:tcBorders>
            <w:noWrap/>
            <w:vAlign w:val="center"/>
          </w:tcPr>
          <w:p w14:paraId="680C2410" w14:textId="77777777" w:rsidR="00A228EB" w:rsidRPr="00047552" w:rsidRDefault="00A228EB" w:rsidP="00A228EB">
            <w:pPr>
              <w:spacing w:after="0"/>
              <w:jc w:val="center"/>
            </w:pPr>
          </w:p>
        </w:tc>
      </w:tr>
    </w:tbl>
    <w:p w14:paraId="3ACF152E" w14:textId="77777777" w:rsidR="00A228EB" w:rsidRPr="00047552" w:rsidRDefault="00A228EB" w:rsidP="00A228EB">
      <w:pPr>
        <w:spacing w:after="0"/>
      </w:pPr>
      <w:bookmarkStart w:id="51" w:name="_Hlk141700883"/>
      <w:bookmarkStart w:id="52" w:name="_Hlk141443334"/>
    </w:p>
    <w:p w14:paraId="356C5E5A" w14:textId="77777777" w:rsidR="00A228EB" w:rsidRPr="00047552" w:rsidRDefault="00A228EB" w:rsidP="00A228EB">
      <w:pPr>
        <w:spacing w:after="0"/>
      </w:pPr>
      <w:r w:rsidRPr="00047552">
        <w:t>RAZEM słownie:       …………..……………………………………………………………………………………………………..……………………………………. zł brutto.</w:t>
      </w:r>
    </w:p>
    <w:p w14:paraId="196C77F7" w14:textId="77777777" w:rsidR="00A228EB" w:rsidRPr="00047552" w:rsidRDefault="00A228EB" w:rsidP="00A228EB">
      <w:pPr>
        <w:spacing w:after="0"/>
      </w:pPr>
    </w:p>
    <w:p w14:paraId="71430D54" w14:textId="77777777" w:rsidR="00A228EB" w:rsidRPr="00047552" w:rsidRDefault="00A228EB" w:rsidP="00A228EB">
      <w:pPr>
        <w:spacing w:after="0"/>
      </w:pPr>
    </w:p>
    <w:p w14:paraId="34633E1C" w14:textId="77777777" w:rsidR="00A228EB" w:rsidRPr="00047552" w:rsidRDefault="00A228EB" w:rsidP="00A228EB">
      <w:pPr>
        <w:spacing w:after="0"/>
      </w:pPr>
    </w:p>
    <w:p w14:paraId="5E5295E8" w14:textId="77777777" w:rsidR="00A228EB" w:rsidRPr="00047552" w:rsidRDefault="00A228EB" w:rsidP="00A228EB">
      <w:pPr>
        <w:spacing w:after="0" w:line="240" w:lineRule="auto"/>
        <w:jc w:val="both"/>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w:t>
      </w:r>
    </w:p>
    <w:p w14:paraId="214DC80A" w14:textId="77777777" w:rsidR="00A228EB" w:rsidRPr="00047552" w:rsidRDefault="00A228EB" w:rsidP="00A228EB">
      <w:pPr>
        <w:spacing w:after="0" w:line="240" w:lineRule="auto"/>
        <w:ind w:left="708" w:hanging="282"/>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Miejscowość, data</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 xml:space="preserve">(Podpisy osób uprawnionych do  </w:t>
      </w:r>
      <w:r w:rsidRPr="00047552">
        <w:rPr>
          <w:rFonts w:ascii="Calibri" w:eastAsia="Times New Roman" w:hAnsi="Calibri" w:cs="Calibri"/>
          <w:sz w:val="16"/>
          <w:szCs w:val="16"/>
          <w:lang w:eastAsia="pl-PL"/>
        </w:rPr>
        <w:br/>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składania oświadczeń woli w imieniu wykonawcy)</w:t>
      </w:r>
    </w:p>
    <w:p w14:paraId="3FFFEA8B" w14:textId="77777777" w:rsidR="00A228EB" w:rsidRPr="00047552" w:rsidRDefault="00A228EB" w:rsidP="00A228EB">
      <w:pPr>
        <w:spacing w:after="0"/>
      </w:pPr>
    </w:p>
    <w:p w14:paraId="57D5B834" w14:textId="77777777" w:rsidR="00A228EB" w:rsidRPr="00047552" w:rsidRDefault="00A228EB" w:rsidP="00A228EB">
      <w:pPr>
        <w:spacing w:after="0"/>
      </w:pPr>
    </w:p>
    <w:bookmarkEnd w:id="51"/>
    <w:p w14:paraId="3D087756" w14:textId="77777777" w:rsidR="00A228EB" w:rsidRPr="00047552" w:rsidRDefault="00A228EB" w:rsidP="00A228EB">
      <w:pPr>
        <w:spacing w:after="0"/>
      </w:pPr>
    </w:p>
    <w:bookmarkEnd w:id="52"/>
    <w:p w14:paraId="08D6ECEC" w14:textId="77777777" w:rsidR="00A228EB" w:rsidRPr="00047552" w:rsidRDefault="00A228EB" w:rsidP="00A228EB">
      <w:pPr>
        <w:spacing w:after="0"/>
      </w:pPr>
    </w:p>
    <w:p w14:paraId="384BC292" w14:textId="77777777" w:rsidR="00A228EB" w:rsidRPr="00047552" w:rsidRDefault="00A228EB" w:rsidP="00A228EB">
      <w:pPr>
        <w:tabs>
          <w:tab w:val="left" w:pos="6870"/>
        </w:tabs>
        <w:spacing w:after="0"/>
        <w:ind w:right="750"/>
      </w:pPr>
      <w:r w:rsidRPr="00047552">
        <w:rPr>
          <w:sz w:val="18"/>
          <w:szCs w:val="18"/>
        </w:rPr>
        <w:t>Nazwa oferenta</w:t>
      </w:r>
    </w:p>
    <w:p w14:paraId="4D7434A7"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047552">
        <w:rPr>
          <w:b/>
        </w:rPr>
        <w:t>Zadanie nr 11</w:t>
      </w:r>
    </w:p>
    <w:tbl>
      <w:tblPr>
        <w:tblW w:w="13834" w:type="dxa"/>
        <w:tblInd w:w="53" w:type="dxa"/>
        <w:tblLayout w:type="fixed"/>
        <w:tblCellMar>
          <w:left w:w="70" w:type="dxa"/>
          <w:right w:w="70" w:type="dxa"/>
        </w:tblCellMar>
        <w:tblLook w:val="0000" w:firstRow="0" w:lastRow="0" w:firstColumn="0" w:lastColumn="0" w:noHBand="0" w:noVBand="0"/>
      </w:tblPr>
      <w:tblGrid>
        <w:gridCol w:w="557"/>
        <w:gridCol w:w="4488"/>
        <w:gridCol w:w="1418"/>
        <w:gridCol w:w="992"/>
        <w:gridCol w:w="1134"/>
        <w:gridCol w:w="425"/>
        <w:gridCol w:w="992"/>
        <w:gridCol w:w="993"/>
        <w:gridCol w:w="1417"/>
        <w:gridCol w:w="1418"/>
      </w:tblGrid>
      <w:tr w:rsidR="00047552" w:rsidRPr="00047552" w14:paraId="3E3E8677"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7E14CDCB" w14:textId="77777777" w:rsidR="00A228EB" w:rsidRPr="00047552" w:rsidRDefault="00A228EB" w:rsidP="00A228EB">
            <w:pPr>
              <w:spacing w:after="0"/>
              <w:jc w:val="center"/>
              <w:rPr>
                <w:b/>
                <w:bCs/>
              </w:rPr>
            </w:pPr>
            <w:r w:rsidRPr="00047552">
              <w:rPr>
                <w:b/>
                <w:bCs/>
              </w:rPr>
              <w:t>L.p.</w:t>
            </w:r>
          </w:p>
        </w:tc>
        <w:tc>
          <w:tcPr>
            <w:tcW w:w="4488" w:type="dxa"/>
            <w:vMerge w:val="restart"/>
            <w:tcBorders>
              <w:top w:val="single" w:sz="4" w:space="0" w:color="auto"/>
              <w:left w:val="nil"/>
              <w:right w:val="single" w:sz="4" w:space="0" w:color="auto"/>
            </w:tcBorders>
            <w:vAlign w:val="center"/>
          </w:tcPr>
          <w:p w14:paraId="7F27F0DC" w14:textId="77777777" w:rsidR="00A228EB" w:rsidRPr="00047552" w:rsidRDefault="00A228EB" w:rsidP="00A228EB">
            <w:pPr>
              <w:spacing w:after="0"/>
              <w:jc w:val="center"/>
              <w:rPr>
                <w:b/>
                <w:bCs/>
              </w:rPr>
            </w:pPr>
            <w:r w:rsidRPr="00047552">
              <w:rPr>
                <w:b/>
                <w:bCs/>
              </w:rPr>
              <w:t>Nazwa towaru</w:t>
            </w:r>
          </w:p>
        </w:tc>
        <w:tc>
          <w:tcPr>
            <w:tcW w:w="1418" w:type="dxa"/>
            <w:vMerge w:val="restart"/>
            <w:tcBorders>
              <w:top w:val="single" w:sz="4" w:space="0" w:color="auto"/>
              <w:left w:val="nil"/>
              <w:right w:val="single" w:sz="4" w:space="0" w:color="auto"/>
            </w:tcBorders>
            <w:vAlign w:val="center"/>
          </w:tcPr>
          <w:p w14:paraId="3A501B89" w14:textId="77777777" w:rsidR="00A228EB" w:rsidRPr="00047552" w:rsidRDefault="00A228EB" w:rsidP="00A228EB">
            <w:pPr>
              <w:spacing w:after="0"/>
              <w:jc w:val="center"/>
              <w:rPr>
                <w:b/>
                <w:bCs/>
              </w:rPr>
            </w:pPr>
            <w:r w:rsidRPr="00047552">
              <w:rPr>
                <w:b/>
                <w:bCs/>
              </w:rPr>
              <w:t>Ilość szacunkowa</w:t>
            </w:r>
          </w:p>
        </w:tc>
        <w:tc>
          <w:tcPr>
            <w:tcW w:w="992" w:type="dxa"/>
            <w:vMerge w:val="restart"/>
            <w:tcBorders>
              <w:top w:val="single" w:sz="4" w:space="0" w:color="auto"/>
              <w:left w:val="nil"/>
              <w:right w:val="single" w:sz="4" w:space="0" w:color="auto"/>
            </w:tcBorders>
            <w:vAlign w:val="center"/>
          </w:tcPr>
          <w:p w14:paraId="2E3D3B1A" w14:textId="77777777" w:rsidR="00A228EB" w:rsidRPr="00047552" w:rsidRDefault="00A228EB" w:rsidP="00A228EB">
            <w:pPr>
              <w:spacing w:after="0"/>
              <w:jc w:val="center"/>
              <w:rPr>
                <w:b/>
                <w:bCs/>
              </w:rPr>
            </w:pPr>
            <w:r w:rsidRPr="00047552">
              <w:rPr>
                <w:b/>
                <w:bCs/>
              </w:rPr>
              <w:t>Cena jedn. netto</w:t>
            </w:r>
          </w:p>
          <w:p w14:paraId="7E11103C" w14:textId="77777777" w:rsidR="00A228EB" w:rsidRPr="00047552" w:rsidRDefault="00A228EB" w:rsidP="00A228EB">
            <w:pPr>
              <w:spacing w:after="0"/>
              <w:jc w:val="center"/>
              <w:rPr>
                <w:b/>
                <w:bCs/>
              </w:rPr>
            </w:pPr>
            <w:r w:rsidRPr="00047552">
              <w:rPr>
                <w:b/>
                <w:bCs/>
              </w:rPr>
              <w:t>(zł)</w:t>
            </w:r>
          </w:p>
        </w:tc>
        <w:tc>
          <w:tcPr>
            <w:tcW w:w="1134" w:type="dxa"/>
            <w:vMerge w:val="restart"/>
            <w:tcBorders>
              <w:top w:val="single" w:sz="4" w:space="0" w:color="auto"/>
              <w:left w:val="nil"/>
              <w:right w:val="single" w:sz="4" w:space="0" w:color="auto"/>
            </w:tcBorders>
            <w:vAlign w:val="center"/>
          </w:tcPr>
          <w:p w14:paraId="6FA8CC0C" w14:textId="77777777" w:rsidR="00A228EB" w:rsidRPr="00047552" w:rsidRDefault="00A228EB" w:rsidP="00A228EB">
            <w:pPr>
              <w:spacing w:after="0"/>
              <w:jc w:val="center"/>
              <w:rPr>
                <w:b/>
                <w:bCs/>
              </w:rPr>
            </w:pPr>
            <w:r w:rsidRPr="00047552">
              <w:rPr>
                <w:b/>
                <w:bCs/>
              </w:rPr>
              <w:t>Wartość netto</w:t>
            </w:r>
          </w:p>
          <w:p w14:paraId="39A8EB1C" w14:textId="77777777" w:rsidR="00A228EB" w:rsidRPr="00047552" w:rsidRDefault="00A228EB" w:rsidP="00A228EB">
            <w:pPr>
              <w:spacing w:after="0"/>
              <w:jc w:val="center"/>
              <w:rPr>
                <w:b/>
                <w:bCs/>
              </w:rPr>
            </w:pPr>
            <w:r w:rsidRPr="00047552">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205069AA" w14:textId="77777777" w:rsidR="00A228EB" w:rsidRPr="00047552" w:rsidRDefault="00A228EB" w:rsidP="00A228EB">
            <w:pPr>
              <w:spacing w:after="0"/>
              <w:jc w:val="center"/>
              <w:rPr>
                <w:b/>
                <w:bCs/>
              </w:rPr>
            </w:pPr>
            <w:r w:rsidRPr="00047552">
              <w:rPr>
                <w:b/>
                <w:bCs/>
              </w:rPr>
              <w:t>VAT</w:t>
            </w:r>
          </w:p>
        </w:tc>
        <w:tc>
          <w:tcPr>
            <w:tcW w:w="993" w:type="dxa"/>
            <w:vMerge w:val="restart"/>
            <w:tcBorders>
              <w:top w:val="single" w:sz="4" w:space="0" w:color="auto"/>
              <w:left w:val="nil"/>
              <w:right w:val="single" w:sz="4" w:space="0" w:color="auto"/>
            </w:tcBorders>
            <w:vAlign w:val="center"/>
          </w:tcPr>
          <w:p w14:paraId="47F26617" w14:textId="77777777" w:rsidR="00A228EB" w:rsidRPr="00047552" w:rsidRDefault="00A228EB" w:rsidP="00A228EB">
            <w:pPr>
              <w:spacing w:after="0"/>
              <w:jc w:val="center"/>
              <w:rPr>
                <w:b/>
                <w:bCs/>
              </w:rPr>
            </w:pPr>
            <w:r w:rsidRPr="00047552">
              <w:rPr>
                <w:b/>
                <w:bCs/>
              </w:rPr>
              <w:t>Wartość brutto</w:t>
            </w:r>
          </w:p>
          <w:p w14:paraId="39435733" w14:textId="77777777" w:rsidR="00A228EB" w:rsidRPr="00047552" w:rsidRDefault="00A228EB" w:rsidP="00A228EB">
            <w:pPr>
              <w:spacing w:after="0"/>
              <w:jc w:val="center"/>
              <w:rPr>
                <w:b/>
                <w:bCs/>
              </w:rPr>
            </w:pPr>
            <w:r w:rsidRPr="00047552">
              <w:rPr>
                <w:b/>
                <w:bCs/>
              </w:rPr>
              <w:t>(zł)</w:t>
            </w:r>
          </w:p>
        </w:tc>
        <w:tc>
          <w:tcPr>
            <w:tcW w:w="1417" w:type="dxa"/>
            <w:vMerge w:val="restart"/>
            <w:tcBorders>
              <w:top w:val="single" w:sz="4" w:space="0" w:color="auto"/>
              <w:left w:val="nil"/>
              <w:right w:val="single" w:sz="4" w:space="0" w:color="auto"/>
            </w:tcBorders>
            <w:vAlign w:val="center"/>
          </w:tcPr>
          <w:p w14:paraId="67750702" w14:textId="77777777" w:rsidR="00A228EB" w:rsidRPr="00047552" w:rsidRDefault="00A228EB" w:rsidP="00A228EB">
            <w:pPr>
              <w:spacing w:after="0"/>
              <w:jc w:val="center"/>
              <w:rPr>
                <w:b/>
                <w:bCs/>
              </w:rPr>
            </w:pPr>
            <w:r w:rsidRPr="00047552">
              <w:rPr>
                <w:b/>
                <w:bCs/>
              </w:rPr>
              <w:t>Nr katalogowy</w:t>
            </w:r>
          </w:p>
        </w:tc>
        <w:tc>
          <w:tcPr>
            <w:tcW w:w="1418" w:type="dxa"/>
            <w:vMerge w:val="restart"/>
            <w:tcBorders>
              <w:top w:val="single" w:sz="4" w:space="0" w:color="auto"/>
              <w:left w:val="nil"/>
              <w:right w:val="single" w:sz="4" w:space="0" w:color="auto"/>
            </w:tcBorders>
            <w:vAlign w:val="center"/>
          </w:tcPr>
          <w:p w14:paraId="0F9ABC82" w14:textId="77777777" w:rsidR="00A228EB" w:rsidRPr="00047552" w:rsidRDefault="00A228EB" w:rsidP="00A228EB">
            <w:pPr>
              <w:spacing w:after="0"/>
              <w:jc w:val="center"/>
              <w:rPr>
                <w:b/>
                <w:bCs/>
              </w:rPr>
            </w:pPr>
            <w:r w:rsidRPr="00047552">
              <w:rPr>
                <w:b/>
                <w:bCs/>
              </w:rPr>
              <w:t>Nazwa handlowa</w:t>
            </w:r>
          </w:p>
        </w:tc>
      </w:tr>
      <w:tr w:rsidR="00047552" w:rsidRPr="00047552" w14:paraId="78BBFD51"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7FB968C1" w14:textId="77777777" w:rsidR="00A228EB" w:rsidRPr="00047552" w:rsidRDefault="00A228EB" w:rsidP="00A228EB">
            <w:pPr>
              <w:spacing w:after="0"/>
              <w:jc w:val="center"/>
              <w:rPr>
                <w:b/>
                <w:bCs/>
              </w:rPr>
            </w:pPr>
          </w:p>
        </w:tc>
        <w:tc>
          <w:tcPr>
            <w:tcW w:w="4488" w:type="dxa"/>
            <w:vMerge/>
            <w:tcBorders>
              <w:left w:val="nil"/>
              <w:bottom w:val="single" w:sz="4" w:space="0" w:color="auto"/>
              <w:right w:val="single" w:sz="4" w:space="0" w:color="auto"/>
            </w:tcBorders>
            <w:vAlign w:val="center"/>
          </w:tcPr>
          <w:p w14:paraId="06F4B90A" w14:textId="77777777" w:rsidR="00A228EB" w:rsidRPr="00047552" w:rsidRDefault="00A228EB" w:rsidP="00A228EB">
            <w:pPr>
              <w:spacing w:after="0"/>
              <w:jc w:val="center"/>
              <w:rPr>
                <w:b/>
                <w:bCs/>
              </w:rPr>
            </w:pPr>
          </w:p>
        </w:tc>
        <w:tc>
          <w:tcPr>
            <w:tcW w:w="1418" w:type="dxa"/>
            <w:vMerge/>
            <w:tcBorders>
              <w:left w:val="nil"/>
              <w:bottom w:val="single" w:sz="4" w:space="0" w:color="auto"/>
              <w:right w:val="single" w:sz="4" w:space="0" w:color="auto"/>
            </w:tcBorders>
            <w:vAlign w:val="center"/>
          </w:tcPr>
          <w:p w14:paraId="756B7119" w14:textId="77777777" w:rsidR="00A228EB" w:rsidRPr="00047552"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35DEBC53"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3CEB99E3" w14:textId="77777777" w:rsidR="00A228EB" w:rsidRPr="00047552"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357B7C39" w14:textId="77777777" w:rsidR="00A228EB" w:rsidRPr="00047552" w:rsidRDefault="00A228EB" w:rsidP="00A228EB">
            <w:pPr>
              <w:spacing w:after="0"/>
              <w:jc w:val="center"/>
              <w:rPr>
                <w:b/>
                <w:bCs/>
              </w:rPr>
            </w:pPr>
            <w:r w:rsidRPr="00047552">
              <w:rPr>
                <w:b/>
                <w:bCs/>
              </w:rPr>
              <w:t>%</w:t>
            </w:r>
          </w:p>
        </w:tc>
        <w:tc>
          <w:tcPr>
            <w:tcW w:w="992" w:type="dxa"/>
            <w:tcBorders>
              <w:top w:val="single" w:sz="4" w:space="0" w:color="auto"/>
              <w:left w:val="nil"/>
              <w:bottom w:val="single" w:sz="4" w:space="0" w:color="auto"/>
              <w:right w:val="single" w:sz="4" w:space="0" w:color="auto"/>
            </w:tcBorders>
            <w:vAlign w:val="center"/>
          </w:tcPr>
          <w:p w14:paraId="5D59599E" w14:textId="77777777" w:rsidR="00A228EB" w:rsidRPr="00047552" w:rsidRDefault="00A228EB" w:rsidP="00A228EB">
            <w:pPr>
              <w:spacing w:after="0"/>
              <w:jc w:val="center"/>
              <w:rPr>
                <w:b/>
                <w:bCs/>
              </w:rPr>
            </w:pPr>
            <w:r w:rsidRPr="00047552">
              <w:rPr>
                <w:b/>
                <w:bCs/>
              </w:rPr>
              <w:t>Wartość</w:t>
            </w:r>
          </w:p>
          <w:p w14:paraId="47CFE41B" w14:textId="77777777" w:rsidR="00A228EB" w:rsidRPr="00047552" w:rsidRDefault="00A228EB" w:rsidP="00A228EB">
            <w:pPr>
              <w:spacing w:after="0"/>
              <w:jc w:val="center"/>
              <w:rPr>
                <w:b/>
                <w:bCs/>
              </w:rPr>
            </w:pPr>
            <w:r w:rsidRPr="00047552">
              <w:rPr>
                <w:b/>
                <w:bCs/>
              </w:rPr>
              <w:t>(zł)</w:t>
            </w:r>
          </w:p>
        </w:tc>
        <w:tc>
          <w:tcPr>
            <w:tcW w:w="993" w:type="dxa"/>
            <w:vMerge/>
            <w:tcBorders>
              <w:left w:val="nil"/>
              <w:bottom w:val="single" w:sz="4" w:space="0" w:color="auto"/>
              <w:right w:val="single" w:sz="4" w:space="0" w:color="auto"/>
            </w:tcBorders>
            <w:vAlign w:val="center"/>
          </w:tcPr>
          <w:p w14:paraId="0D6EB442" w14:textId="77777777" w:rsidR="00A228EB" w:rsidRPr="00047552"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6B05F049" w14:textId="77777777" w:rsidR="00A228EB" w:rsidRPr="00047552" w:rsidRDefault="00A228EB" w:rsidP="00A228EB">
            <w:pPr>
              <w:spacing w:after="0"/>
              <w:jc w:val="center"/>
              <w:rPr>
                <w:b/>
                <w:bCs/>
              </w:rPr>
            </w:pPr>
          </w:p>
        </w:tc>
        <w:tc>
          <w:tcPr>
            <w:tcW w:w="1418" w:type="dxa"/>
            <w:vMerge/>
            <w:tcBorders>
              <w:left w:val="nil"/>
              <w:bottom w:val="single" w:sz="4" w:space="0" w:color="auto"/>
              <w:right w:val="single" w:sz="4" w:space="0" w:color="auto"/>
            </w:tcBorders>
            <w:vAlign w:val="center"/>
          </w:tcPr>
          <w:p w14:paraId="5DE01615" w14:textId="77777777" w:rsidR="00A228EB" w:rsidRPr="00047552" w:rsidRDefault="00A228EB" w:rsidP="00A228EB">
            <w:pPr>
              <w:spacing w:after="0"/>
              <w:jc w:val="center"/>
              <w:rPr>
                <w:b/>
                <w:bCs/>
              </w:rPr>
            </w:pPr>
          </w:p>
        </w:tc>
      </w:tr>
      <w:tr w:rsidR="00047552" w:rsidRPr="00047552" w14:paraId="7A53BB0F"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5EF1F686" w14:textId="77777777" w:rsidR="00A228EB" w:rsidRPr="00047552" w:rsidRDefault="00A228EB" w:rsidP="00A228EB">
            <w:pPr>
              <w:spacing w:after="0"/>
              <w:jc w:val="center"/>
            </w:pPr>
            <w:r w:rsidRPr="00047552">
              <w:t>1</w:t>
            </w:r>
          </w:p>
        </w:tc>
        <w:tc>
          <w:tcPr>
            <w:tcW w:w="4488" w:type="dxa"/>
            <w:tcBorders>
              <w:top w:val="nil"/>
              <w:left w:val="nil"/>
              <w:bottom w:val="single" w:sz="4" w:space="0" w:color="auto"/>
              <w:right w:val="single" w:sz="4" w:space="0" w:color="auto"/>
            </w:tcBorders>
            <w:vAlign w:val="center"/>
          </w:tcPr>
          <w:p w14:paraId="038B5451" w14:textId="77777777" w:rsidR="00A228EB" w:rsidRPr="00047552" w:rsidRDefault="00A228EB" w:rsidP="00A228EB">
            <w:pPr>
              <w:spacing w:after="0"/>
            </w:pPr>
            <w:r w:rsidRPr="00047552">
              <w:t xml:space="preserve">Prowadniki do </w:t>
            </w:r>
            <w:proofErr w:type="spellStart"/>
            <w:r w:rsidRPr="00047552">
              <w:t>rotablacji</w:t>
            </w:r>
            <w:proofErr w:type="spellEnd"/>
          </w:p>
        </w:tc>
        <w:tc>
          <w:tcPr>
            <w:tcW w:w="1418" w:type="dxa"/>
            <w:tcBorders>
              <w:top w:val="nil"/>
              <w:left w:val="nil"/>
              <w:bottom w:val="single" w:sz="4" w:space="0" w:color="auto"/>
              <w:right w:val="single" w:sz="4" w:space="0" w:color="auto"/>
            </w:tcBorders>
            <w:noWrap/>
            <w:vAlign w:val="center"/>
          </w:tcPr>
          <w:p w14:paraId="132E4E8B" w14:textId="77777777" w:rsidR="00A228EB" w:rsidRPr="00047552" w:rsidRDefault="00A228EB" w:rsidP="00A228EB">
            <w:pPr>
              <w:spacing w:after="0"/>
              <w:jc w:val="center"/>
            </w:pPr>
            <w:r w:rsidRPr="00047552">
              <w:t>100 szt.</w:t>
            </w:r>
          </w:p>
        </w:tc>
        <w:tc>
          <w:tcPr>
            <w:tcW w:w="992" w:type="dxa"/>
            <w:tcBorders>
              <w:top w:val="nil"/>
              <w:left w:val="nil"/>
              <w:bottom w:val="single" w:sz="4" w:space="0" w:color="auto"/>
              <w:right w:val="single" w:sz="4" w:space="0" w:color="auto"/>
            </w:tcBorders>
            <w:noWrap/>
            <w:vAlign w:val="center"/>
          </w:tcPr>
          <w:p w14:paraId="7287D6ED" w14:textId="77777777" w:rsidR="00A228EB" w:rsidRPr="00047552"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604D3749" w14:textId="77777777" w:rsidR="00A228EB" w:rsidRPr="00047552"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0D4EC8A9" w14:textId="77777777" w:rsidR="00A228EB" w:rsidRPr="00047552"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2274A668" w14:textId="77777777" w:rsidR="00A228EB" w:rsidRPr="00047552"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7020A14B" w14:textId="77777777" w:rsidR="00A228EB" w:rsidRPr="00047552"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2ED8BF52" w14:textId="77777777" w:rsidR="00A228EB" w:rsidRPr="00047552" w:rsidRDefault="00A228EB" w:rsidP="00A228EB">
            <w:pPr>
              <w:spacing w:after="0"/>
              <w:jc w:val="center"/>
            </w:pPr>
          </w:p>
        </w:tc>
        <w:tc>
          <w:tcPr>
            <w:tcW w:w="1418" w:type="dxa"/>
            <w:tcBorders>
              <w:top w:val="nil"/>
              <w:left w:val="nil"/>
              <w:bottom w:val="single" w:sz="4" w:space="0" w:color="auto"/>
              <w:right w:val="single" w:sz="4" w:space="0" w:color="auto"/>
            </w:tcBorders>
            <w:noWrap/>
            <w:vAlign w:val="center"/>
          </w:tcPr>
          <w:p w14:paraId="4C30770B" w14:textId="77777777" w:rsidR="00A228EB" w:rsidRPr="00047552" w:rsidRDefault="00A228EB" w:rsidP="00A228EB">
            <w:pPr>
              <w:spacing w:after="0"/>
              <w:jc w:val="center"/>
            </w:pPr>
          </w:p>
        </w:tc>
      </w:tr>
      <w:tr w:rsidR="00047552" w:rsidRPr="00047552" w14:paraId="28659C61"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793C1506" w14:textId="77777777" w:rsidR="00A228EB" w:rsidRPr="00047552" w:rsidRDefault="00A228EB" w:rsidP="00A228EB">
            <w:pPr>
              <w:spacing w:after="0"/>
              <w:jc w:val="center"/>
            </w:pPr>
            <w:r w:rsidRPr="00047552">
              <w:t>2</w:t>
            </w:r>
          </w:p>
        </w:tc>
        <w:tc>
          <w:tcPr>
            <w:tcW w:w="4488" w:type="dxa"/>
            <w:tcBorders>
              <w:top w:val="single" w:sz="4" w:space="0" w:color="auto"/>
              <w:left w:val="nil"/>
              <w:bottom w:val="single" w:sz="4" w:space="0" w:color="auto"/>
              <w:right w:val="single" w:sz="4" w:space="0" w:color="auto"/>
            </w:tcBorders>
            <w:vAlign w:val="center"/>
          </w:tcPr>
          <w:p w14:paraId="10FF7AA6" w14:textId="77777777" w:rsidR="00A228EB" w:rsidRPr="00047552" w:rsidRDefault="00A228EB" w:rsidP="00A228EB">
            <w:pPr>
              <w:spacing w:after="0"/>
            </w:pPr>
            <w:r w:rsidRPr="00047552">
              <w:t xml:space="preserve">Najem konsoli do </w:t>
            </w:r>
            <w:proofErr w:type="spellStart"/>
            <w:r w:rsidRPr="00047552">
              <w:t>rotablacji</w:t>
            </w:r>
            <w:proofErr w:type="spellEnd"/>
          </w:p>
        </w:tc>
        <w:tc>
          <w:tcPr>
            <w:tcW w:w="1418" w:type="dxa"/>
            <w:tcBorders>
              <w:top w:val="single" w:sz="4" w:space="0" w:color="auto"/>
              <w:left w:val="nil"/>
              <w:bottom w:val="single" w:sz="4" w:space="0" w:color="auto"/>
              <w:right w:val="single" w:sz="4" w:space="0" w:color="auto"/>
            </w:tcBorders>
            <w:noWrap/>
            <w:vAlign w:val="center"/>
          </w:tcPr>
          <w:p w14:paraId="3410E256" w14:textId="77777777" w:rsidR="00A228EB" w:rsidRPr="00047552" w:rsidRDefault="00A228EB" w:rsidP="00A228EB">
            <w:pPr>
              <w:spacing w:after="0"/>
              <w:jc w:val="center"/>
            </w:pPr>
            <w:r w:rsidRPr="00047552">
              <w:t>miesiąc</w:t>
            </w:r>
          </w:p>
        </w:tc>
        <w:tc>
          <w:tcPr>
            <w:tcW w:w="992" w:type="dxa"/>
            <w:tcBorders>
              <w:top w:val="single" w:sz="4" w:space="0" w:color="auto"/>
              <w:left w:val="nil"/>
              <w:bottom w:val="single" w:sz="4" w:space="0" w:color="auto"/>
              <w:right w:val="single" w:sz="4" w:space="0" w:color="auto"/>
            </w:tcBorders>
            <w:noWrap/>
            <w:vAlign w:val="center"/>
          </w:tcPr>
          <w:p w14:paraId="06C7C148" w14:textId="77777777" w:rsidR="00A228EB" w:rsidRPr="00047552"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384E97EF" w14:textId="77777777" w:rsidR="00A228EB" w:rsidRPr="00047552"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3A278F2E" w14:textId="77777777" w:rsidR="00A228EB" w:rsidRPr="00047552"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1AACAC02" w14:textId="77777777" w:rsidR="00A228EB" w:rsidRPr="00047552"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6D4F8976" w14:textId="77777777" w:rsidR="00A228EB" w:rsidRPr="00047552" w:rsidRDefault="00A228EB" w:rsidP="00A228EB">
            <w:pPr>
              <w:spacing w:after="0"/>
              <w:jc w:val="center"/>
            </w:pPr>
          </w:p>
        </w:tc>
        <w:tc>
          <w:tcPr>
            <w:tcW w:w="1417" w:type="dxa"/>
            <w:tcBorders>
              <w:top w:val="single" w:sz="4" w:space="0" w:color="auto"/>
              <w:left w:val="nil"/>
              <w:bottom w:val="single" w:sz="4" w:space="0" w:color="auto"/>
              <w:right w:val="single" w:sz="4" w:space="0" w:color="auto"/>
            </w:tcBorders>
            <w:noWrap/>
            <w:vAlign w:val="center"/>
          </w:tcPr>
          <w:p w14:paraId="1F5971AD" w14:textId="77777777" w:rsidR="00A228EB" w:rsidRPr="00047552" w:rsidRDefault="00A228EB" w:rsidP="00A228EB">
            <w:pPr>
              <w:spacing w:after="0"/>
              <w:jc w:val="center"/>
            </w:pPr>
          </w:p>
        </w:tc>
        <w:tc>
          <w:tcPr>
            <w:tcW w:w="1418" w:type="dxa"/>
            <w:tcBorders>
              <w:top w:val="single" w:sz="4" w:space="0" w:color="auto"/>
              <w:left w:val="nil"/>
              <w:bottom w:val="single" w:sz="4" w:space="0" w:color="auto"/>
              <w:right w:val="single" w:sz="4" w:space="0" w:color="auto"/>
            </w:tcBorders>
            <w:noWrap/>
            <w:vAlign w:val="center"/>
          </w:tcPr>
          <w:p w14:paraId="456AAC6D" w14:textId="77777777" w:rsidR="00A228EB" w:rsidRPr="00047552" w:rsidRDefault="00A228EB" w:rsidP="00A228EB">
            <w:pPr>
              <w:spacing w:after="0"/>
              <w:jc w:val="center"/>
            </w:pPr>
          </w:p>
        </w:tc>
      </w:tr>
      <w:tr w:rsidR="00A228EB" w:rsidRPr="00047552" w14:paraId="09E1E0EA" w14:textId="77777777" w:rsidTr="004E46C9">
        <w:trPr>
          <w:trHeight w:val="1185"/>
        </w:trPr>
        <w:tc>
          <w:tcPr>
            <w:tcW w:w="557" w:type="dxa"/>
            <w:tcBorders>
              <w:top w:val="single" w:sz="4" w:space="0" w:color="auto"/>
            </w:tcBorders>
            <w:noWrap/>
            <w:vAlign w:val="center"/>
          </w:tcPr>
          <w:p w14:paraId="5D2CF35A" w14:textId="77777777" w:rsidR="00A228EB" w:rsidRPr="00047552" w:rsidRDefault="00A228EB" w:rsidP="00A228EB">
            <w:pPr>
              <w:spacing w:after="0"/>
              <w:jc w:val="center"/>
              <w:rPr>
                <w:highlight w:val="yellow"/>
              </w:rPr>
            </w:pPr>
          </w:p>
        </w:tc>
        <w:tc>
          <w:tcPr>
            <w:tcW w:w="4488" w:type="dxa"/>
            <w:tcBorders>
              <w:top w:val="single" w:sz="4" w:space="0" w:color="auto"/>
            </w:tcBorders>
            <w:vAlign w:val="center"/>
          </w:tcPr>
          <w:p w14:paraId="2080B3CA" w14:textId="77777777" w:rsidR="00A228EB" w:rsidRPr="00047552" w:rsidRDefault="00A228EB" w:rsidP="00A228EB">
            <w:pPr>
              <w:spacing w:after="0"/>
              <w:rPr>
                <w:highlight w:val="yellow"/>
              </w:rPr>
            </w:pPr>
          </w:p>
        </w:tc>
        <w:tc>
          <w:tcPr>
            <w:tcW w:w="1418" w:type="dxa"/>
            <w:tcBorders>
              <w:top w:val="single" w:sz="4" w:space="0" w:color="auto"/>
              <w:right w:val="single" w:sz="4" w:space="0" w:color="auto"/>
            </w:tcBorders>
            <w:noWrap/>
            <w:vAlign w:val="center"/>
          </w:tcPr>
          <w:p w14:paraId="047E1C09" w14:textId="77777777" w:rsidR="00A228EB" w:rsidRPr="00047552" w:rsidRDefault="00A228EB" w:rsidP="00A228EB">
            <w:pPr>
              <w:spacing w:after="0"/>
              <w:jc w:val="center"/>
              <w:rPr>
                <w:highlight w:val="yellow"/>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75063BF7" w14:textId="77777777" w:rsidR="00A228EB" w:rsidRPr="00047552" w:rsidRDefault="00A228EB" w:rsidP="00A228EB">
            <w:pPr>
              <w:spacing w:after="0"/>
              <w:jc w:val="center"/>
              <w:rPr>
                <w:b/>
                <w:bCs/>
              </w:rPr>
            </w:pPr>
            <w:r w:rsidRPr="00047552">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0B376380" w14:textId="77777777" w:rsidR="00A228EB" w:rsidRPr="00047552"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66F0E736" w14:textId="77777777" w:rsidR="00A228EB" w:rsidRPr="00047552" w:rsidRDefault="00A228EB" w:rsidP="00A228EB">
            <w:pPr>
              <w:spacing w:after="0"/>
              <w:jc w:val="center"/>
              <w:rPr>
                <w:b/>
                <w:bCs/>
              </w:rPr>
            </w:pPr>
            <w:r w:rsidRPr="00047552">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42E2E7EC" w14:textId="77777777" w:rsidR="00A228EB" w:rsidRPr="00047552" w:rsidRDefault="00A228EB" w:rsidP="00A228EB">
            <w:pPr>
              <w:spacing w:after="0"/>
              <w:jc w:val="center"/>
            </w:pPr>
          </w:p>
        </w:tc>
        <w:tc>
          <w:tcPr>
            <w:tcW w:w="1417" w:type="dxa"/>
            <w:tcBorders>
              <w:top w:val="single" w:sz="4" w:space="0" w:color="auto"/>
              <w:left w:val="single" w:sz="4" w:space="0" w:color="auto"/>
            </w:tcBorders>
            <w:noWrap/>
            <w:vAlign w:val="center"/>
          </w:tcPr>
          <w:p w14:paraId="15E81264" w14:textId="77777777" w:rsidR="00A228EB" w:rsidRPr="00047552" w:rsidRDefault="00A228EB" w:rsidP="00A228EB">
            <w:pPr>
              <w:spacing w:after="0"/>
              <w:jc w:val="center"/>
            </w:pPr>
          </w:p>
        </w:tc>
        <w:tc>
          <w:tcPr>
            <w:tcW w:w="1418" w:type="dxa"/>
            <w:tcBorders>
              <w:top w:val="single" w:sz="4" w:space="0" w:color="auto"/>
            </w:tcBorders>
            <w:noWrap/>
            <w:vAlign w:val="center"/>
          </w:tcPr>
          <w:p w14:paraId="03164F03" w14:textId="77777777" w:rsidR="00A228EB" w:rsidRPr="00047552" w:rsidRDefault="00A228EB" w:rsidP="00A228EB">
            <w:pPr>
              <w:spacing w:after="0"/>
              <w:jc w:val="center"/>
            </w:pPr>
          </w:p>
        </w:tc>
      </w:tr>
    </w:tbl>
    <w:p w14:paraId="397E14AD" w14:textId="77777777" w:rsidR="00A228EB" w:rsidRPr="00047552" w:rsidRDefault="00A228EB" w:rsidP="00A228EB">
      <w:pPr>
        <w:spacing w:after="0"/>
      </w:pPr>
      <w:bookmarkStart w:id="53" w:name="_Hlk141704314"/>
    </w:p>
    <w:p w14:paraId="34EC0D00" w14:textId="77777777" w:rsidR="00A228EB" w:rsidRPr="00047552" w:rsidRDefault="00A228EB" w:rsidP="00A228EB">
      <w:pPr>
        <w:spacing w:after="0"/>
      </w:pPr>
      <w:r w:rsidRPr="00047552">
        <w:t>RAZEM słownie:       …………..……………………………………………………………………………………………………..……………………………………. zł brutto.</w:t>
      </w:r>
    </w:p>
    <w:p w14:paraId="5EBB9396" w14:textId="77777777" w:rsidR="00A228EB" w:rsidRPr="00047552" w:rsidRDefault="00A228EB" w:rsidP="00A228EB">
      <w:pPr>
        <w:spacing w:after="0"/>
      </w:pPr>
    </w:p>
    <w:p w14:paraId="5D19D27C" w14:textId="77777777" w:rsidR="00A228EB" w:rsidRPr="00047552" w:rsidRDefault="00A228EB" w:rsidP="00A228EB">
      <w:pPr>
        <w:spacing w:after="0"/>
      </w:pPr>
    </w:p>
    <w:p w14:paraId="42ACB597" w14:textId="77777777" w:rsidR="00A228EB" w:rsidRPr="00047552" w:rsidRDefault="00A228EB" w:rsidP="00A228EB">
      <w:pPr>
        <w:spacing w:after="0"/>
      </w:pPr>
    </w:p>
    <w:p w14:paraId="76BF33D3" w14:textId="77777777" w:rsidR="00A228EB" w:rsidRPr="00047552" w:rsidRDefault="00A228EB" w:rsidP="00A228EB">
      <w:pPr>
        <w:spacing w:after="0" w:line="240" w:lineRule="auto"/>
        <w:jc w:val="both"/>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w:t>
      </w:r>
    </w:p>
    <w:p w14:paraId="20341AEB" w14:textId="77777777" w:rsidR="00A228EB" w:rsidRPr="00047552" w:rsidRDefault="00A228EB" w:rsidP="00A228EB">
      <w:pPr>
        <w:spacing w:after="0" w:line="240" w:lineRule="auto"/>
        <w:ind w:left="708" w:hanging="282"/>
        <w:rPr>
          <w:rFonts w:ascii="Calibri" w:eastAsia="Times New Roman" w:hAnsi="Calibri" w:cs="Calibri"/>
          <w:sz w:val="16"/>
          <w:szCs w:val="16"/>
          <w:lang w:eastAsia="pl-PL"/>
        </w:rPr>
      </w:pPr>
      <w:r w:rsidRPr="00047552">
        <w:rPr>
          <w:rFonts w:ascii="Calibri" w:eastAsia="Times New Roman" w:hAnsi="Calibri" w:cs="Calibri"/>
          <w:sz w:val="16"/>
          <w:szCs w:val="16"/>
          <w:lang w:eastAsia="pl-PL"/>
        </w:rPr>
        <w:t>Miejscowość, data</w:t>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 xml:space="preserve">(Podpisy osób uprawnionych do  </w:t>
      </w:r>
      <w:r w:rsidRPr="00047552">
        <w:rPr>
          <w:rFonts w:ascii="Calibri" w:eastAsia="Times New Roman" w:hAnsi="Calibri" w:cs="Calibri"/>
          <w:sz w:val="16"/>
          <w:szCs w:val="16"/>
          <w:lang w:eastAsia="pl-PL"/>
        </w:rPr>
        <w:br/>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r>
      <w:r w:rsidRPr="00047552">
        <w:rPr>
          <w:rFonts w:ascii="Calibri" w:eastAsia="Times New Roman" w:hAnsi="Calibri" w:cs="Calibri"/>
          <w:sz w:val="16"/>
          <w:szCs w:val="16"/>
          <w:lang w:eastAsia="pl-PL"/>
        </w:rPr>
        <w:tab/>
        <w:t>składania oświadczeń woli w imieniu wykonawcy)</w:t>
      </w:r>
    </w:p>
    <w:p w14:paraId="09F96731" w14:textId="77777777" w:rsidR="00A228EB" w:rsidRPr="00047552" w:rsidRDefault="00A228EB" w:rsidP="00A228EB">
      <w:pPr>
        <w:spacing w:after="0"/>
      </w:pPr>
    </w:p>
    <w:p w14:paraId="3FF870A8" w14:textId="77777777" w:rsidR="00A228EB" w:rsidRPr="00047552" w:rsidRDefault="00A228EB" w:rsidP="00A228EB">
      <w:pPr>
        <w:spacing w:after="0"/>
      </w:pPr>
    </w:p>
    <w:p w14:paraId="3906BD2A" w14:textId="77777777" w:rsidR="00A228EB" w:rsidRDefault="00A228EB" w:rsidP="00A228EB">
      <w:pPr>
        <w:spacing w:after="0"/>
      </w:pPr>
    </w:p>
    <w:p w14:paraId="35C4856B" w14:textId="77777777" w:rsidR="00AF7655" w:rsidRPr="00047552" w:rsidRDefault="00AF7655" w:rsidP="00A228EB">
      <w:pPr>
        <w:spacing w:after="0"/>
      </w:pPr>
    </w:p>
    <w:bookmarkEnd w:id="53"/>
    <w:p w14:paraId="750456FC" w14:textId="77777777" w:rsidR="00A228EB" w:rsidRPr="00047552" w:rsidRDefault="00A228EB" w:rsidP="00A228EB">
      <w:pPr>
        <w:spacing w:after="0"/>
      </w:pPr>
    </w:p>
    <w:p w14:paraId="4289FEC1" w14:textId="77777777" w:rsidR="00A228EB" w:rsidRPr="00047552" w:rsidRDefault="00A228EB" w:rsidP="00A228EB">
      <w:pPr>
        <w:tabs>
          <w:tab w:val="left" w:pos="6870"/>
        </w:tabs>
        <w:spacing w:after="0"/>
        <w:ind w:right="750"/>
      </w:pPr>
      <w:r w:rsidRPr="00047552">
        <w:rPr>
          <w:sz w:val="18"/>
          <w:szCs w:val="18"/>
        </w:rPr>
        <w:t>Nazwa oferenta</w:t>
      </w:r>
    </w:p>
    <w:p w14:paraId="42FEF9AC" w14:textId="77777777" w:rsidR="00A228EB" w:rsidRPr="00047552"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047552">
        <w:rPr>
          <w:b/>
        </w:rPr>
        <w:t>Zadanie nr 12</w:t>
      </w:r>
    </w:p>
    <w:tbl>
      <w:tblPr>
        <w:tblW w:w="14259" w:type="dxa"/>
        <w:tblInd w:w="53" w:type="dxa"/>
        <w:tblLayout w:type="fixed"/>
        <w:tblCellMar>
          <w:left w:w="70" w:type="dxa"/>
          <w:right w:w="70" w:type="dxa"/>
        </w:tblCellMar>
        <w:tblLook w:val="0000" w:firstRow="0" w:lastRow="0" w:firstColumn="0" w:lastColumn="0" w:noHBand="0" w:noVBand="0"/>
      </w:tblPr>
      <w:tblGrid>
        <w:gridCol w:w="557"/>
        <w:gridCol w:w="5764"/>
        <w:gridCol w:w="851"/>
        <w:gridCol w:w="992"/>
        <w:gridCol w:w="1134"/>
        <w:gridCol w:w="425"/>
        <w:gridCol w:w="992"/>
        <w:gridCol w:w="993"/>
        <w:gridCol w:w="1275"/>
        <w:gridCol w:w="1276"/>
      </w:tblGrid>
      <w:tr w:rsidR="00047552" w:rsidRPr="00047552" w14:paraId="14855C85"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4ABD00DE" w14:textId="77777777" w:rsidR="00A228EB" w:rsidRPr="00047552" w:rsidRDefault="00A228EB" w:rsidP="00A228EB">
            <w:pPr>
              <w:spacing w:after="0"/>
              <w:jc w:val="center"/>
              <w:rPr>
                <w:b/>
                <w:bCs/>
              </w:rPr>
            </w:pPr>
            <w:r w:rsidRPr="00047552">
              <w:rPr>
                <w:b/>
                <w:bCs/>
              </w:rPr>
              <w:t>L.p.</w:t>
            </w:r>
          </w:p>
        </w:tc>
        <w:tc>
          <w:tcPr>
            <w:tcW w:w="5764" w:type="dxa"/>
            <w:vMerge w:val="restart"/>
            <w:tcBorders>
              <w:top w:val="single" w:sz="4" w:space="0" w:color="auto"/>
              <w:left w:val="nil"/>
              <w:right w:val="single" w:sz="4" w:space="0" w:color="auto"/>
            </w:tcBorders>
            <w:vAlign w:val="center"/>
          </w:tcPr>
          <w:p w14:paraId="4FD72621" w14:textId="77777777" w:rsidR="00A228EB" w:rsidRPr="00047552" w:rsidRDefault="00A228EB" w:rsidP="00A228EB">
            <w:pPr>
              <w:spacing w:after="0"/>
              <w:jc w:val="center"/>
              <w:rPr>
                <w:b/>
                <w:bCs/>
              </w:rPr>
            </w:pPr>
            <w:r w:rsidRPr="00047552">
              <w:rPr>
                <w:b/>
                <w:bCs/>
              </w:rPr>
              <w:t>Nazwa towaru</w:t>
            </w:r>
          </w:p>
        </w:tc>
        <w:tc>
          <w:tcPr>
            <w:tcW w:w="851" w:type="dxa"/>
            <w:vMerge w:val="restart"/>
            <w:tcBorders>
              <w:top w:val="single" w:sz="4" w:space="0" w:color="auto"/>
              <w:left w:val="nil"/>
              <w:right w:val="single" w:sz="4" w:space="0" w:color="auto"/>
            </w:tcBorders>
            <w:vAlign w:val="center"/>
          </w:tcPr>
          <w:p w14:paraId="0BDEA5E5" w14:textId="77777777" w:rsidR="00A228EB" w:rsidRPr="00047552" w:rsidRDefault="00A228EB" w:rsidP="00A228EB">
            <w:pPr>
              <w:spacing w:after="0"/>
              <w:jc w:val="center"/>
              <w:rPr>
                <w:b/>
                <w:bCs/>
              </w:rPr>
            </w:pPr>
            <w:r w:rsidRPr="00047552">
              <w:rPr>
                <w:b/>
                <w:bCs/>
              </w:rPr>
              <w:t>Ilość szacunkowa</w:t>
            </w:r>
          </w:p>
        </w:tc>
        <w:tc>
          <w:tcPr>
            <w:tcW w:w="992" w:type="dxa"/>
            <w:vMerge w:val="restart"/>
            <w:tcBorders>
              <w:top w:val="single" w:sz="4" w:space="0" w:color="auto"/>
              <w:left w:val="nil"/>
              <w:right w:val="single" w:sz="4" w:space="0" w:color="auto"/>
            </w:tcBorders>
            <w:vAlign w:val="center"/>
          </w:tcPr>
          <w:p w14:paraId="778EF6DD" w14:textId="77777777" w:rsidR="00A228EB" w:rsidRPr="00047552" w:rsidRDefault="00A228EB" w:rsidP="00A228EB">
            <w:pPr>
              <w:spacing w:after="0"/>
              <w:jc w:val="center"/>
              <w:rPr>
                <w:b/>
                <w:bCs/>
              </w:rPr>
            </w:pPr>
            <w:r w:rsidRPr="00047552">
              <w:rPr>
                <w:b/>
                <w:bCs/>
              </w:rPr>
              <w:t>Cena jedn. netto</w:t>
            </w:r>
          </w:p>
          <w:p w14:paraId="42A170B9" w14:textId="77777777" w:rsidR="00A228EB" w:rsidRPr="00047552" w:rsidRDefault="00A228EB" w:rsidP="00A228EB">
            <w:pPr>
              <w:spacing w:after="0"/>
              <w:jc w:val="center"/>
              <w:rPr>
                <w:b/>
                <w:bCs/>
              </w:rPr>
            </w:pPr>
            <w:r w:rsidRPr="00047552">
              <w:rPr>
                <w:b/>
                <w:bCs/>
              </w:rPr>
              <w:t>(zł)</w:t>
            </w:r>
          </w:p>
        </w:tc>
        <w:tc>
          <w:tcPr>
            <w:tcW w:w="1134" w:type="dxa"/>
            <w:vMerge w:val="restart"/>
            <w:tcBorders>
              <w:top w:val="single" w:sz="4" w:space="0" w:color="auto"/>
              <w:left w:val="nil"/>
              <w:right w:val="single" w:sz="4" w:space="0" w:color="auto"/>
            </w:tcBorders>
            <w:vAlign w:val="center"/>
          </w:tcPr>
          <w:p w14:paraId="466E4D89" w14:textId="77777777" w:rsidR="00A228EB" w:rsidRPr="00047552" w:rsidRDefault="00A228EB" w:rsidP="00A228EB">
            <w:pPr>
              <w:spacing w:after="0"/>
              <w:jc w:val="center"/>
              <w:rPr>
                <w:b/>
                <w:bCs/>
              </w:rPr>
            </w:pPr>
            <w:r w:rsidRPr="00047552">
              <w:rPr>
                <w:b/>
                <w:bCs/>
              </w:rPr>
              <w:t>Wartość netto</w:t>
            </w:r>
          </w:p>
          <w:p w14:paraId="10A162EE" w14:textId="77777777" w:rsidR="00A228EB" w:rsidRPr="00047552" w:rsidRDefault="00A228EB" w:rsidP="00A228EB">
            <w:pPr>
              <w:spacing w:after="0"/>
              <w:jc w:val="center"/>
              <w:rPr>
                <w:b/>
                <w:bCs/>
              </w:rPr>
            </w:pPr>
            <w:r w:rsidRPr="00047552">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1A5CF5FE" w14:textId="77777777" w:rsidR="00A228EB" w:rsidRPr="00047552" w:rsidRDefault="00A228EB" w:rsidP="00A228EB">
            <w:pPr>
              <w:spacing w:after="0"/>
              <w:jc w:val="center"/>
              <w:rPr>
                <w:b/>
                <w:bCs/>
              </w:rPr>
            </w:pPr>
            <w:r w:rsidRPr="00047552">
              <w:rPr>
                <w:b/>
                <w:bCs/>
              </w:rPr>
              <w:t>VAT</w:t>
            </w:r>
          </w:p>
        </w:tc>
        <w:tc>
          <w:tcPr>
            <w:tcW w:w="993" w:type="dxa"/>
            <w:vMerge w:val="restart"/>
            <w:tcBorders>
              <w:top w:val="single" w:sz="4" w:space="0" w:color="auto"/>
              <w:left w:val="nil"/>
              <w:right w:val="single" w:sz="4" w:space="0" w:color="auto"/>
            </w:tcBorders>
            <w:vAlign w:val="center"/>
          </w:tcPr>
          <w:p w14:paraId="7B55C738" w14:textId="77777777" w:rsidR="00A228EB" w:rsidRPr="00047552" w:rsidRDefault="00A228EB" w:rsidP="00A228EB">
            <w:pPr>
              <w:spacing w:after="0"/>
              <w:jc w:val="center"/>
              <w:rPr>
                <w:b/>
                <w:bCs/>
              </w:rPr>
            </w:pPr>
            <w:r w:rsidRPr="00047552">
              <w:rPr>
                <w:b/>
                <w:bCs/>
              </w:rPr>
              <w:t>Wartość brutto</w:t>
            </w:r>
          </w:p>
          <w:p w14:paraId="24C8A728" w14:textId="77777777" w:rsidR="00A228EB" w:rsidRPr="00047552" w:rsidRDefault="00A228EB" w:rsidP="00A228EB">
            <w:pPr>
              <w:spacing w:after="0"/>
              <w:jc w:val="center"/>
              <w:rPr>
                <w:b/>
                <w:bCs/>
              </w:rPr>
            </w:pPr>
            <w:r w:rsidRPr="00047552">
              <w:rPr>
                <w:b/>
                <w:bCs/>
              </w:rPr>
              <w:t>(zł)</w:t>
            </w:r>
          </w:p>
        </w:tc>
        <w:tc>
          <w:tcPr>
            <w:tcW w:w="1275" w:type="dxa"/>
            <w:vMerge w:val="restart"/>
            <w:tcBorders>
              <w:top w:val="single" w:sz="4" w:space="0" w:color="auto"/>
              <w:left w:val="nil"/>
              <w:right w:val="single" w:sz="4" w:space="0" w:color="auto"/>
            </w:tcBorders>
            <w:vAlign w:val="center"/>
          </w:tcPr>
          <w:p w14:paraId="40C16E17" w14:textId="77777777" w:rsidR="00A228EB" w:rsidRPr="00047552" w:rsidRDefault="00A228EB" w:rsidP="00A228EB">
            <w:pPr>
              <w:spacing w:after="0"/>
              <w:jc w:val="center"/>
              <w:rPr>
                <w:b/>
                <w:bCs/>
              </w:rPr>
            </w:pPr>
            <w:r w:rsidRPr="00047552">
              <w:rPr>
                <w:b/>
                <w:bCs/>
              </w:rPr>
              <w:t>Nr katalogowy</w:t>
            </w:r>
          </w:p>
        </w:tc>
        <w:tc>
          <w:tcPr>
            <w:tcW w:w="1276" w:type="dxa"/>
            <w:vMerge w:val="restart"/>
            <w:tcBorders>
              <w:top w:val="single" w:sz="4" w:space="0" w:color="auto"/>
              <w:left w:val="nil"/>
              <w:right w:val="single" w:sz="4" w:space="0" w:color="auto"/>
            </w:tcBorders>
            <w:vAlign w:val="center"/>
          </w:tcPr>
          <w:p w14:paraId="57A949E9" w14:textId="77777777" w:rsidR="00A228EB" w:rsidRPr="00047552" w:rsidRDefault="00A228EB" w:rsidP="00A228EB">
            <w:pPr>
              <w:spacing w:after="0"/>
              <w:jc w:val="center"/>
              <w:rPr>
                <w:b/>
                <w:bCs/>
              </w:rPr>
            </w:pPr>
            <w:r w:rsidRPr="00047552">
              <w:rPr>
                <w:b/>
                <w:bCs/>
              </w:rPr>
              <w:t>Nazwa handlowa</w:t>
            </w:r>
          </w:p>
        </w:tc>
      </w:tr>
      <w:tr w:rsidR="00047552" w:rsidRPr="00047552" w14:paraId="41E77F7F"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5B3B0ADE" w14:textId="77777777" w:rsidR="00A228EB" w:rsidRPr="00047552" w:rsidRDefault="00A228EB" w:rsidP="00A228EB">
            <w:pPr>
              <w:spacing w:after="0"/>
              <w:jc w:val="center"/>
              <w:rPr>
                <w:b/>
                <w:bCs/>
              </w:rPr>
            </w:pPr>
          </w:p>
        </w:tc>
        <w:tc>
          <w:tcPr>
            <w:tcW w:w="5764" w:type="dxa"/>
            <w:vMerge/>
            <w:tcBorders>
              <w:left w:val="nil"/>
              <w:bottom w:val="single" w:sz="4" w:space="0" w:color="auto"/>
              <w:right w:val="single" w:sz="4" w:space="0" w:color="auto"/>
            </w:tcBorders>
            <w:vAlign w:val="center"/>
          </w:tcPr>
          <w:p w14:paraId="031CDB77" w14:textId="77777777" w:rsidR="00A228EB" w:rsidRPr="00047552" w:rsidRDefault="00A228EB" w:rsidP="00A228EB">
            <w:pPr>
              <w:spacing w:after="0"/>
              <w:jc w:val="center"/>
              <w:rPr>
                <w:b/>
                <w:bCs/>
              </w:rPr>
            </w:pPr>
          </w:p>
        </w:tc>
        <w:tc>
          <w:tcPr>
            <w:tcW w:w="851" w:type="dxa"/>
            <w:vMerge/>
            <w:tcBorders>
              <w:left w:val="nil"/>
              <w:bottom w:val="single" w:sz="4" w:space="0" w:color="auto"/>
              <w:right w:val="single" w:sz="4" w:space="0" w:color="auto"/>
            </w:tcBorders>
            <w:vAlign w:val="center"/>
          </w:tcPr>
          <w:p w14:paraId="051C1E87" w14:textId="77777777" w:rsidR="00A228EB" w:rsidRPr="00047552"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22CBE0A9" w14:textId="77777777" w:rsidR="00A228EB" w:rsidRPr="00047552"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02768609" w14:textId="77777777" w:rsidR="00A228EB" w:rsidRPr="00047552"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1800B8EA" w14:textId="77777777" w:rsidR="00A228EB" w:rsidRPr="00047552" w:rsidRDefault="00A228EB" w:rsidP="00A228EB">
            <w:pPr>
              <w:spacing w:after="0"/>
              <w:jc w:val="center"/>
              <w:rPr>
                <w:b/>
                <w:bCs/>
              </w:rPr>
            </w:pPr>
            <w:r w:rsidRPr="00047552">
              <w:rPr>
                <w:b/>
                <w:bCs/>
              </w:rPr>
              <w:t>%</w:t>
            </w:r>
          </w:p>
        </w:tc>
        <w:tc>
          <w:tcPr>
            <w:tcW w:w="992" w:type="dxa"/>
            <w:tcBorders>
              <w:top w:val="single" w:sz="4" w:space="0" w:color="auto"/>
              <w:left w:val="nil"/>
              <w:bottom w:val="single" w:sz="4" w:space="0" w:color="auto"/>
              <w:right w:val="single" w:sz="4" w:space="0" w:color="auto"/>
            </w:tcBorders>
            <w:vAlign w:val="center"/>
          </w:tcPr>
          <w:p w14:paraId="6EC2963A" w14:textId="77777777" w:rsidR="00A228EB" w:rsidRPr="00047552" w:rsidRDefault="00A228EB" w:rsidP="00A228EB">
            <w:pPr>
              <w:spacing w:after="0"/>
              <w:jc w:val="center"/>
              <w:rPr>
                <w:b/>
                <w:bCs/>
              </w:rPr>
            </w:pPr>
            <w:r w:rsidRPr="00047552">
              <w:rPr>
                <w:b/>
                <w:bCs/>
              </w:rPr>
              <w:t>Wartość</w:t>
            </w:r>
          </w:p>
          <w:p w14:paraId="3A0A2485" w14:textId="77777777" w:rsidR="00A228EB" w:rsidRPr="00047552" w:rsidRDefault="00A228EB" w:rsidP="00A228EB">
            <w:pPr>
              <w:spacing w:after="0"/>
              <w:jc w:val="center"/>
              <w:rPr>
                <w:b/>
                <w:bCs/>
              </w:rPr>
            </w:pPr>
            <w:r w:rsidRPr="00047552">
              <w:rPr>
                <w:b/>
                <w:bCs/>
              </w:rPr>
              <w:t>(zł)</w:t>
            </w:r>
          </w:p>
        </w:tc>
        <w:tc>
          <w:tcPr>
            <w:tcW w:w="993" w:type="dxa"/>
            <w:vMerge/>
            <w:tcBorders>
              <w:left w:val="nil"/>
              <w:bottom w:val="single" w:sz="4" w:space="0" w:color="auto"/>
              <w:right w:val="single" w:sz="4" w:space="0" w:color="auto"/>
            </w:tcBorders>
            <w:vAlign w:val="center"/>
          </w:tcPr>
          <w:p w14:paraId="3227E4B3" w14:textId="77777777" w:rsidR="00A228EB" w:rsidRPr="00047552" w:rsidRDefault="00A228EB" w:rsidP="00A228EB">
            <w:pPr>
              <w:spacing w:after="0"/>
              <w:jc w:val="center"/>
              <w:rPr>
                <w:b/>
                <w:bCs/>
              </w:rPr>
            </w:pPr>
          </w:p>
        </w:tc>
        <w:tc>
          <w:tcPr>
            <w:tcW w:w="1275" w:type="dxa"/>
            <w:vMerge/>
            <w:tcBorders>
              <w:left w:val="nil"/>
              <w:bottom w:val="single" w:sz="4" w:space="0" w:color="auto"/>
              <w:right w:val="single" w:sz="4" w:space="0" w:color="auto"/>
            </w:tcBorders>
            <w:vAlign w:val="center"/>
          </w:tcPr>
          <w:p w14:paraId="3F7D6D76" w14:textId="77777777" w:rsidR="00A228EB" w:rsidRPr="00047552"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49DD17D1" w14:textId="77777777" w:rsidR="00A228EB" w:rsidRPr="00047552" w:rsidRDefault="00A228EB" w:rsidP="00A228EB">
            <w:pPr>
              <w:spacing w:after="0"/>
              <w:jc w:val="center"/>
              <w:rPr>
                <w:b/>
                <w:bCs/>
              </w:rPr>
            </w:pPr>
          </w:p>
        </w:tc>
      </w:tr>
      <w:tr w:rsidR="00AF7655" w:rsidRPr="00AF7655" w14:paraId="58D989E7" w14:textId="77777777" w:rsidTr="004E46C9">
        <w:trPr>
          <w:trHeight w:val="690"/>
        </w:trPr>
        <w:tc>
          <w:tcPr>
            <w:tcW w:w="557" w:type="dxa"/>
            <w:tcBorders>
              <w:top w:val="nil"/>
              <w:left w:val="single" w:sz="4" w:space="0" w:color="auto"/>
              <w:bottom w:val="single" w:sz="4" w:space="0" w:color="auto"/>
              <w:right w:val="single" w:sz="4" w:space="0" w:color="auto"/>
            </w:tcBorders>
            <w:noWrap/>
            <w:vAlign w:val="center"/>
          </w:tcPr>
          <w:p w14:paraId="69130B6B" w14:textId="77777777" w:rsidR="00A228EB" w:rsidRPr="00AF7655" w:rsidRDefault="00A228EB" w:rsidP="00A228EB">
            <w:pPr>
              <w:spacing w:after="0"/>
              <w:jc w:val="center"/>
            </w:pPr>
            <w:r w:rsidRPr="00AF7655">
              <w:t>1</w:t>
            </w:r>
          </w:p>
        </w:tc>
        <w:tc>
          <w:tcPr>
            <w:tcW w:w="5764" w:type="dxa"/>
            <w:tcBorders>
              <w:top w:val="nil"/>
              <w:left w:val="nil"/>
              <w:bottom w:val="single" w:sz="4" w:space="0" w:color="auto"/>
              <w:right w:val="single" w:sz="4" w:space="0" w:color="auto"/>
            </w:tcBorders>
            <w:vAlign w:val="center"/>
          </w:tcPr>
          <w:p w14:paraId="1AA9F15F" w14:textId="77777777" w:rsidR="00A228EB" w:rsidRPr="00AF7655" w:rsidRDefault="00A228EB" w:rsidP="00A228EB">
            <w:pPr>
              <w:spacing w:after="0"/>
            </w:pPr>
            <w:proofErr w:type="spellStart"/>
            <w:r w:rsidRPr="00AF7655">
              <w:t>Mikrocewnik</w:t>
            </w:r>
            <w:proofErr w:type="spellEnd"/>
            <w:r w:rsidRPr="00AF7655">
              <w:t xml:space="preserve"> 2-kanałowy (</w:t>
            </w:r>
            <w:proofErr w:type="spellStart"/>
            <w:r w:rsidRPr="00AF7655">
              <w:t>światłowy</w:t>
            </w:r>
            <w:proofErr w:type="spellEnd"/>
            <w:r w:rsidRPr="00AF7655">
              <w:t>) w pełni w systemie OTW</w:t>
            </w:r>
          </w:p>
        </w:tc>
        <w:tc>
          <w:tcPr>
            <w:tcW w:w="851" w:type="dxa"/>
            <w:tcBorders>
              <w:top w:val="nil"/>
              <w:left w:val="nil"/>
              <w:bottom w:val="single" w:sz="4" w:space="0" w:color="auto"/>
              <w:right w:val="single" w:sz="4" w:space="0" w:color="auto"/>
            </w:tcBorders>
            <w:noWrap/>
            <w:vAlign w:val="center"/>
          </w:tcPr>
          <w:p w14:paraId="049D99C4" w14:textId="77777777" w:rsidR="00A228EB" w:rsidRPr="00AF7655" w:rsidRDefault="00A228EB" w:rsidP="00A228EB">
            <w:pPr>
              <w:spacing w:after="0"/>
              <w:jc w:val="center"/>
            </w:pPr>
            <w:r w:rsidRPr="00AF7655">
              <w:t>4 szt.</w:t>
            </w:r>
          </w:p>
        </w:tc>
        <w:tc>
          <w:tcPr>
            <w:tcW w:w="992" w:type="dxa"/>
            <w:tcBorders>
              <w:top w:val="nil"/>
              <w:left w:val="nil"/>
              <w:bottom w:val="single" w:sz="4" w:space="0" w:color="auto"/>
              <w:right w:val="single" w:sz="4" w:space="0" w:color="auto"/>
            </w:tcBorders>
            <w:noWrap/>
            <w:vAlign w:val="center"/>
          </w:tcPr>
          <w:p w14:paraId="2D2095EC" w14:textId="77777777" w:rsidR="00A228EB" w:rsidRPr="00AF7655"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56244E88" w14:textId="77777777" w:rsidR="00A228EB" w:rsidRPr="00AF7655"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49E5A267" w14:textId="77777777" w:rsidR="00A228EB" w:rsidRPr="00AF7655"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099431F2" w14:textId="77777777" w:rsidR="00A228EB" w:rsidRPr="00AF7655"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154CD34E" w14:textId="77777777" w:rsidR="00A228EB" w:rsidRPr="00AF7655"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3F530844" w14:textId="77777777" w:rsidR="00A228EB" w:rsidRPr="00AF7655"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6F70E3A1" w14:textId="77777777" w:rsidR="00A228EB" w:rsidRPr="00AF7655" w:rsidRDefault="00A228EB" w:rsidP="00A228EB">
            <w:pPr>
              <w:spacing w:after="0"/>
              <w:jc w:val="center"/>
            </w:pPr>
          </w:p>
        </w:tc>
      </w:tr>
      <w:tr w:rsidR="00AF7655" w:rsidRPr="00AF7655" w14:paraId="5B6DE098" w14:textId="77777777" w:rsidTr="004E46C9">
        <w:trPr>
          <w:trHeight w:val="700"/>
        </w:trPr>
        <w:tc>
          <w:tcPr>
            <w:tcW w:w="557" w:type="dxa"/>
            <w:tcBorders>
              <w:top w:val="nil"/>
              <w:left w:val="single" w:sz="4" w:space="0" w:color="auto"/>
              <w:bottom w:val="single" w:sz="4" w:space="0" w:color="auto"/>
              <w:right w:val="single" w:sz="4" w:space="0" w:color="auto"/>
            </w:tcBorders>
            <w:noWrap/>
            <w:vAlign w:val="center"/>
          </w:tcPr>
          <w:p w14:paraId="2C8C4AD8" w14:textId="77777777" w:rsidR="00A228EB" w:rsidRPr="00AF7655" w:rsidRDefault="00A228EB" w:rsidP="00A228EB">
            <w:pPr>
              <w:spacing w:after="0"/>
              <w:jc w:val="center"/>
            </w:pPr>
            <w:r w:rsidRPr="00AF7655">
              <w:t>2</w:t>
            </w:r>
          </w:p>
        </w:tc>
        <w:tc>
          <w:tcPr>
            <w:tcW w:w="5764" w:type="dxa"/>
            <w:tcBorders>
              <w:top w:val="nil"/>
              <w:left w:val="nil"/>
              <w:bottom w:val="single" w:sz="4" w:space="0" w:color="auto"/>
              <w:right w:val="single" w:sz="4" w:space="0" w:color="auto"/>
            </w:tcBorders>
            <w:vAlign w:val="center"/>
          </w:tcPr>
          <w:p w14:paraId="1D2017D6" w14:textId="77777777" w:rsidR="00A228EB" w:rsidRPr="00AF7655" w:rsidRDefault="00A228EB" w:rsidP="00A228EB">
            <w:pPr>
              <w:spacing w:after="0"/>
            </w:pPr>
            <w:proofErr w:type="spellStart"/>
            <w:r w:rsidRPr="00AF7655">
              <w:t>Mikrocewnik</w:t>
            </w:r>
            <w:proofErr w:type="spellEnd"/>
            <w:r w:rsidRPr="00AF7655">
              <w:t xml:space="preserve"> 1-kanałowy (</w:t>
            </w:r>
            <w:proofErr w:type="spellStart"/>
            <w:r w:rsidRPr="00AF7655">
              <w:t>światłowy</w:t>
            </w:r>
            <w:proofErr w:type="spellEnd"/>
            <w:r w:rsidRPr="00AF7655">
              <w:t>) w systemie OTW</w:t>
            </w:r>
          </w:p>
        </w:tc>
        <w:tc>
          <w:tcPr>
            <w:tcW w:w="851" w:type="dxa"/>
            <w:tcBorders>
              <w:top w:val="nil"/>
              <w:left w:val="nil"/>
              <w:bottom w:val="single" w:sz="4" w:space="0" w:color="auto"/>
              <w:right w:val="single" w:sz="4" w:space="0" w:color="auto"/>
            </w:tcBorders>
            <w:noWrap/>
            <w:vAlign w:val="center"/>
          </w:tcPr>
          <w:p w14:paraId="733F3EA3" w14:textId="77777777" w:rsidR="00A228EB" w:rsidRPr="00AF7655" w:rsidRDefault="00A228EB" w:rsidP="00A228EB">
            <w:pPr>
              <w:spacing w:after="0"/>
              <w:jc w:val="center"/>
            </w:pPr>
            <w:r w:rsidRPr="00AF7655">
              <w:t>10 szt.</w:t>
            </w:r>
          </w:p>
        </w:tc>
        <w:tc>
          <w:tcPr>
            <w:tcW w:w="992" w:type="dxa"/>
            <w:tcBorders>
              <w:top w:val="nil"/>
              <w:left w:val="nil"/>
              <w:bottom w:val="single" w:sz="4" w:space="0" w:color="auto"/>
              <w:right w:val="single" w:sz="4" w:space="0" w:color="auto"/>
            </w:tcBorders>
            <w:noWrap/>
            <w:vAlign w:val="center"/>
          </w:tcPr>
          <w:p w14:paraId="5C52E182" w14:textId="77777777" w:rsidR="00A228EB" w:rsidRPr="00AF7655" w:rsidRDefault="00A228EB" w:rsidP="00A228EB">
            <w:pPr>
              <w:spacing w:after="0"/>
              <w:jc w:val="center"/>
              <w:rPr>
                <w:highlight w:val="yellow"/>
              </w:rPr>
            </w:pPr>
          </w:p>
        </w:tc>
        <w:tc>
          <w:tcPr>
            <w:tcW w:w="1134" w:type="dxa"/>
            <w:tcBorders>
              <w:top w:val="nil"/>
              <w:left w:val="nil"/>
              <w:bottom w:val="single" w:sz="4" w:space="0" w:color="auto"/>
              <w:right w:val="single" w:sz="4" w:space="0" w:color="auto"/>
            </w:tcBorders>
            <w:noWrap/>
            <w:vAlign w:val="center"/>
          </w:tcPr>
          <w:p w14:paraId="72A22073" w14:textId="77777777" w:rsidR="00A228EB" w:rsidRPr="00AF7655" w:rsidRDefault="00A228EB" w:rsidP="00A228EB">
            <w:pPr>
              <w:spacing w:after="0"/>
              <w:jc w:val="center"/>
              <w:rPr>
                <w:highlight w:val="yellow"/>
              </w:rPr>
            </w:pPr>
          </w:p>
        </w:tc>
        <w:tc>
          <w:tcPr>
            <w:tcW w:w="425" w:type="dxa"/>
            <w:tcBorders>
              <w:top w:val="nil"/>
              <w:left w:val="nil"/>
              <w:bottom w:val="single" w:sz="4" w:space="0" w:color="auto"/>
              <w:right w:val="single" w:sz="4" w:space="0" w:color="auto"/>
            </w:tcBorders>
            <w:noWrap/>
            <w:vAlign w:val="center"/>
          </w:tcPr>
          <w:p w14:paraId="50C3CF04" w14:textId="77777777" w:rsidR="00A228EB" w:rsidRPr="00AF7655" w:rsidRDefault="00A228EB" w:rsidP="00A228EB">
            <w:pPr>
              <w:spacing w:after="0"/>
              <w:jc w:val="center"/>
              <w:rPr>
                <w:highlight w:val="yellow"/>
              </w:rPr>
            </w:pPr>
          </w:p>
        </w:tc>
        <w:tc>
          <w:tcPr>
            <w:tcW w:w="992" w:type="dxa"/>
            <w:tcBorders>
              <w:top w:val="nil"/>
              <w:left w:val="nil"/>
              <w:bottom w:val="single" w:sz="4" w:space="0" w:color="auto"/>
              <w:right w:val="single" w:sz="4" w:space="0" w:color="auto"/>
            </w:tcBorders>
            <w:vAlign w:val="center"/>
          </w:tcPr>
          <w:p w14:paraId="02E9B462" w14:textId="77777777" w:rsidR="00A228EB" w:rsidRPr="00AF7655" w:rsidRDefault="00A228EB" w:rsidP="00A228EB">
            <w:pPr>
              <w:spacing w:after="0"/>
              <w:jc w:val="center"/>
              <w:rPr>
                <w:highlight w:val="yellow"/>
              </w:rPr>
            </w:pPr>
          </w:p>
        </w:tc>
        <w:tc>
          <w:tcPr>
            <w:tcW w:w="993" w:type="dxa"/>
            <w:tcBorders>
              <w:top w:val="nil"/>
              <w:left w:val="nil"/>
              <w:bottom w:val="single" w:sz="4" w:space="0" w:color="auto"/>
              <w:right w:val="single" w:sz="4" w:space="0" w:color="auto"/>
            </w:tcBorders>
            <w:noWrap/>
            <w:vAlign w:val="center"/>
          </w:tcPr>
          <w:p w14:paraId="5AB9C49A" w14:textId="77777777" w:rsidR="00A228EB" w:rsidRPr="00AF7655" w:rsidRDefault="00A228EB" w:rsidP="00A228EB">
            <w:pPr>
              <w:spacing w:after="0"/>
              <w:jc w:val="center"/>
              <w:rPr>
                <w:highlight w:val="yellow"/>
              </w:rPr>
            </w:pPr>
          </w:p>
        </w:tc>
        <w:tc>
          <w:tcPr>
            <w:tcW w:w="1275" w:type="dxa"/>
            <w:tcBorders>
              <w:top w:val="nil"/>
              <w:left w:val="nil"/>
              <w:bottom w:val="single" w:sz="4" w:space="0" w:color="auto"/>
              <w:right w:val="single" w:sz="4" w:space="0" w:color="auto"/>
            </w:tcBorders>
            <w:noWrap/>
            <w:vAlign w:val="center"/>
          </w:tcPr>
          <w:p w14:paraId="23B84036" w14:textId="77777777" w:rsidR="00A228EB" w:rsidRPr="00AF7655" w:rsidRDefault="00A228EB" w:rsidP="00A228EB">
            <w:pPr>
              <w:spacing w:after="0"/>
              <w:jc w:val="center"/>
              <w:rPr>
                <w:highlight w:val="yellow"/>
              </w:rPr>
            </w:pPr>
          </w:p>
        </w:tc>
        <w:tc>
          <w:tcPr>
            <w:tcW w:w="1276" w:type="dxa"/>
            <w:tcBorders>
              <w:top w:val="nil"/>
              <w:left w:val="nil"/>
              <w:bottom w:val="single" w:sz="4" w:space="0" w:color="auto"/>
              <w:right w:val="single" w:sz="4" w:space="0" w:color="auto"/>
            </w:tcBorders>
            <w:noWrap/>
            <w:vAlign w:val="center"/>
          </w:tcPr>
          <w:p w14:paraId="6E84102F" w14:textId="77777777" w:rsidR="00A228EB" w:rsidRPr="00AF7655" w:rsidRDefault="00A228EB" w:rsidP="00A228EB">
            <w:pPr>
              <w:spacing w:after="0"/>
              <w:jc w:val="center"/>
              <w:rPr>
                <w:highlight w:val="yellow"/>
              </w:rPr>
            </w:pPr>
          </w:p>
        </w:tc>
      </w:tr>
      <w:tr w:rsidR="00AF7655" w:rsidRPr="00AF7655" w14:paraId="51255926" w14:textId="77777777" w:rsidTr="004E46C9">
        <w:trPr>
          <w:trHeight w:val="696"/>
        </w:trPr>
        <w:tc>
          <w:tcPr>
            <w:tcW w:w="557" w:type="dxa"/>
            <w:tcBorders>
              <w:top w:val="nil"/>
              <w:left w:val="single" w:sz="4" w:space="0" w:color="auto"/>
              <w:bottom w:val="single" w:sz="4" w:space="0" w:color="auto"/>
              <w:right w:val="single" w:sz="4" w:space="0" w:color="auto"/>
            </w:tcBorders>
            <w:noWrap/>
            <w:vAlign w:val="center"/>
          </w:tcPr>
          <w:p w14:paraId="214E1B6F" w14:textId="77777777" w:rsidR="00A228EB" w:rsidRPr="00AF7655" w:rsidRDefault="00A228EB" w:rsidP="00A228EB">
            <w:pPr>
              <w:spacing w:after="0"/>
              <w:jc w:val="center"/>
            </w:pPr>
            <w:r w:rsidRPr="00AF7655">
              <w:t>3</w:t>
            </w:r>
          </w:p>
        </w:tc>
        <w:tc>
          <w:tcPr>
            <w:tcW w:w="5764" w:type="dxa"/>
            <w:tcBorders>
              <w:top w:val="nil"/>
              <w:left w:val="nil"/>
              <w:bottom w:val="single" w:sz="4" w:space="0" w:color="auto"/>
              <w:right w:val="single" w:sz="4" w:space="0" w:color="auto"/>
            </w:tcBorders>
            <w:vAlign w:val="center"/>
          </w:tcPr>
          <w:p w14:paraId="4C7F4099" w14:textId="77777777" w:rsidR="00A228EB" w:rsidRPr="00AF7655" w:rsidRDefault="00A228EB" w:rsidP="00A228EB">
            <w:pPr>
              <w:spacing w:after="0"/>
            </w:pPr>
            <w:proofErr w:type="spellStart"/>
            <w:r w:rsidRPr="00AF7655">
              <w:t>Stentgraft</w:t>
            </w:r>
            <w:proofErr w:type="spellEnd"/>
            <w:r w:rsidRPr="00AF7655">
              <w:t xml:space="preserve"> wieńcowy</w:t>
            </w:r>
          </w:p>
        </w:tc>
        <w:tc>
          <w:tcPr>
            <w:tcW w:w="851" w:type="dxa"/>
            <w:tcBorders>
              <w:top w:val="nil"/>
              <w:left w:val="nil"/>
              <w:bottom w:val="single" w:sz="4" w:space="0" w:color="auto"/>
              <w:right w:val="single" w:sz="4" w:space="0" w:color="auto"/>
            </w:tcBorders>
            <w:noWrap/>
            <w:vAlign w:val="center"/>
          </w:tcPr>
          <w:p w14:paraId="48DE0E2A" w14:textId="28A90E01" w:rsidR="00A228EB" w:rsidRPr="00AF7655" w:rsidRDefault="00A228EB" w:rsidP="00A228EB">
            <w:pPr>
              <w:spacing w:after="0"/>
              <w:jc w:val="center"/>
            </w:pPr>
            <w:r w:rsidRPr="00AF7655">
              <w:t>1</w:t>
            </w:r>
            <w:r w:rsidR="00AF7655" w:rsidRPr="00AF7655">
              <w:t>5</w:t>
            </w:r>
            <w:r w:rsidRPr="00AF7655">
              <w:t xml:space="preserve"> szt.</w:t>
            </w:r>
          </w:p>
        </w:tc>
        <w:tc>
          <w:tcPr>
            <w:tcW w:w="992" w:type="dxa"/>
            <w:tcBorders>
              <w:top w:val="nil"/>
              <w:left w:val="nil"/>
              <w:bottom w:val="single" w:sz="4" w:space="0" w:color="auto"/>
              <w:right w:val="single" w:sz="4" w:space="0" w:color="auto"/>
            </w:tcBorders>
            <w:noWrap/>
            <w:vAlign w:val="center"/>
          </w:tcPr>
          <w:p w14:paraId="09D24045" w14:textId="77777777" w:rsidR="00A228EB" w:rsidRPr="00AF7655"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61F856D4" w14:textId="77777777" w:rsidR="00A228EB" w:rsidRPr="00AF7655"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0F27F2F6" w14:textId="77777777" w:rsidR="00A228EB" w:rsidRPr="00AF7655"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0AA08915" w14:textId="77777777" w:rsidR="00A228EB" w:rsidRPr="00AF7655"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4BB7A991" w14:textId="77777777" w:rsidR="00A228EB" w:rsidRPr="00AF7655"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5FF10FB1" w14:textId="77777777" w:rsidR="00A228EB" w:rsidRPr="00AF7655"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3DF3E858" w14:textId="77777777" w:rsidR="00A228EB" w:rsidRPr="00AF7655" w:rsidRDefault="00A228EB" w:rsidP="00A228EB">
            <w:pPr>
              <w:spacing w:after="0"/>
              <w:jc w:val="center"/>
            </w:pPr>
          </w:p>
        </w:tc>
      </w:tr>
      <w:tr w:rsidR="00AF7655" w:rsidRPr="00AF7655" w14:paraId="560FB76C" w14:textId="77777777" w:rsidTr="004E46C9">
        <w:trPr>
          <w:trHeight w:val="565"/>
        </w:trPr>
        <w:tc>
          <w:tcPr>
            <w:tcW w:w="557" w:type="dxa"/>
            <w:tcBorders>
              <w:top w:val="nil"/>
              <w:left w:val="single" w:sz="4" w:space="0" w:color="auto"/>
              <w:bottom w:val="single" w:sz="4" w:space="0" w:color="auto"/>
              <w:right w:val="single" w:sz="4" w:space="0" w:color="auto"/>
            </w:tcBorders>
            <w:noWrap/>
            <w:vAlign w:val="center"/>
          </w:tcPr>
          <w:p w14:paraId="20D9F733" w14:textId="77777777" w:rsidR="00A228EB" w:rsidRPr="00AF7655" w:rsidRDefault="00A228EB" w:rsidP="00A228EB">
            <w:pPr>
              <w:spacing w:after="0"/>
              <w:jc w:val="center"/>
            </w:pPr>
            <w:r w:rsidRPr="00AF7655">
              <w:t>4</w:t>
            </w:r>
          </w:p>
        </w:tc>
        <w:tc>
          <w:tcPr>
            <w:tcW w:w="5764" w:type="dxa"/>
            <w:tcBorders>
              <w:top w:val="nil"/>
              <w:left w:val="nil"/>
              <w:bottom w:val="single" w:sz="4" w:space="0" w:color="auto"/>
              <w:right w:val="single" w:sz="4" w:space="0" w:color="auto"/>
            </w:tcBorders>
            <w:vAlign w:val="center"/>
          </w:tcPr>
          <w:p w14:paraId="64ED24AF" w14:textId="77777777" w:rsidR="00A228EB" w:rsidRPr="00AF7655" w:rsidRDefault="00A228EB" w:rsidP="00A228EB">
            <w:pPr>
              <w:spacing w:after="0"/>
            </w:pPr>
            <w:r w:rsidRPr="00AF7655">
              <w:t>Cewnik przedłużający</w:t>
            </w:r>
          </w:p>
        </w:tc>
        <w:tc>
          <w:tcPr>
            <w:tcW w:w="851" w:type="dxa"/>
            <w:tcBorders>
              <w:top w:val="nil"/>
              <w:left w:val="nil"/>
              <w:bottom w:val="single" w:sz="4" w:space="0" w:color="auto"/>
              <w:right w:val="single" w:sz="4" w:space="0" w:color="auto"/>
            </w:tcBorders>
            <w:noWrap/>
            <w:vAlign w:val="center"/>
          </w:tcPr>
          <w:p w14:paraId="78A54083" w14:textId="070E4689" w:rsidR="00A228EB" w:rsidRPr="00AF7655" w:rsidRDefault="00AF7655" w:rsidP="00A228EB">
            <w:pPr>
              <w:spacing w:after="0"/>
              <w:jc w:val="center"/>
            </w:pPr>
            <w:r w:rsidRPr="00AF7655">
              <w:t>4</w:t>
            </w:r>
            <w:r w:rsidR="00A228EB" w:rsidRPr="00AF7655">
              <w:t>0 szt.</w:t>
            </w:r>
          </w:p>
        </w:tc>
        <w:tc>
          <w:tcPr>
            <w:tcW w:w="992" w:type="dxa"/>
            <w:tcBorders>
              <w:top w:val="nil"/>
              <w:left w:val="nil"/>
              <w:bottom w:val="single" w:sz="4" w:space="0" w:color="auto"/>
              <w:right w:val="single" w:sz="4" w:space="0" w:color="auto"/>
            </w:tcBorders>
            <w:noWrap/>
            <w:vAlign w:val="center"/>
          </w:tcPr>
          <w:p w14:paraId="76A8D3DA" w14:textId="77777777" w:rsidR="00A228EB" w:rsidRPr="00AF7655"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45D4528C" w14:textId="77777777" w:rsidR="00A228EB" w:rsidRPr="00AF7655"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7D6FA48A" w14:textId="77777777" w:rsidR="00A228EB" w:rsidRPr="00AF7655"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3F08409D" w14:textId="77777777" w:rsidR="00A228EB" w:rsidRPr="00AF7655"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3AA391E4" w14:textId="77777777" w:rsidR="00A228EB" w:rsidRPr="00AF7655" w:rsidRDefault="00A228EB" w:rsidP="00A228EB">
            <w:pPr>
              <w:spacing w:after="0"/>
              <w:jc w:val="center"/>
            </w:pPr>
          </w:p>
        </w:tc>
        <w:tc>
          <w:tcPr>
            <w:tcW w:w="1275" w:type="dxa"/>
            <w:tcBorders>
              <w:top w:val="nil"/>
              <w:left w:val="nil"/>
              <w:bottom w:val="single" w:sz="4" w:space="0" w:color="auto"/>
              <w:right w:val="single" w:sz="4" w:space="0" w:color="auto"/>
            </w:tcBorders>
            <w:noWrap/>
            <w:vAlign w:val="center"/>
          </w:tcPr>
          <w:p w14:paraId="30209CEA" w14:textId="77777777" w:rsidR="00A228EB" w:rsidRPr="00AF7655"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6E30829D" w14:textId="77777777" w:rsidR="00A228EB" w:rsidRPr="00AF7655" w:rsidRDefault="00A228EB" w:rsidP="00A228EB">
            <w:pPr>
              <w:spacing w:after="0"/>
              <w:jc w:val="center"/>
            </w:pPr>
          </w:p>
        </w:tc>
      </w:tr>
      <w:tr w:rsidR="00A228EB" w:rsidRPr="00AF7655" w14:paraId="4E35FB46" w14:textId="77777777" w:rsidTr="004E46C9">
        <w:trPr>
          <w:trHeight w:val="686"/>
        </w:trPr>
        <w:tc>
          <w:tcPr>
            <w:tcW w:w="557" w:type="dxa"/>
            <w:tcBorders>
              <w:top w:val="single" w:sz="4" w:space="0" w:color="auto"/>
            </w:tcBorders>
            <w:noWrap/>
            <w:vAlign w:val="center"/>
          </w:tcPr>
          <w:p w14:paraId="04A2C3A1" w14:textId="77777777" w:rsidR="00A228EB" w:rsidRPr="00AF7655" w:rsidRDefault="00A228EB" w:rsidP="00A228EB">
            <w:pPr>
              <w:spacing w:after="0"/>
              <w:jc w:val="center"/>
            </w:pPr>
          </w:p>
        </w:tc>
        <w:tc>
          <w:tcPr>
            <w:tcW w:w="5764" w:type="dxa"/>
            <w:tcBorders>
              <w:top w:val="single" w:sz="4" w:space="0" w:color="auto"/>
            </w:tcBorders>
            <w:vAlign w:val="center"/>
          </w:tcPr>
          <w:p w14:paraId="7337B022" w14:textId="77777777" w:rsidR="00A228EB" w:rsidRPr="00AF7655" w:rsidRDefault="00A228EB" w:rsidP="00A228EB">
            <w:pPr>
              <w:spacing w:after="0"/>
              <w:rPr>
                <w:bCs/>
              </w:rPr>
            </w:pPr>
          </w:p>
        </w:tc>
        <w:tc>
          <w:tcPr>
            <w:tcW w:w="851" w:type="dxa"/>
            <w:tcBorders>
              <w:top w:val="single" w:sz="4" w:space="0" w:color="auto"/>
              <w:right w:val="single" w:sz="4" w:space="0" w:color="auto"/>
            </w:tcBorders>
            <w:noWrap/>
            <w:vAlign w:val="center"/>
          </w:tcPr>
          <w:p w14:paraId="3A6CEE7B" w14:textId="77777777" w:rsidR="00A228EB" w:rsidRPr="00AF7655"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0005AE58" w14:textId="77777777" w:rsidR="00A228EB" w:rsidRPr="00AF7655"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74FE0848" w14:textId="77777777" w:rsidR="00A228EB" w:rsidRPr="00AF7655"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5090B9B4" w14:textId="77777777" w:rsidR="00A228EB" w:rsidRPr="00AF7655"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5B310648" w14:textId="77777777" w:rsidR="00A228EB" w:rsidRPr="00AF7655"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02CAD479" w14:textId="77777777" w:rsidR="00A228EB" w:rsidRPr="00AF7655" w:rsidRDefault="00A228EB" w:rsidP="00A228EB">
            <w:pPr>
              <w:spacing w:after="0"/>
              <w:jc w:val="center"/>
            </w:pPr>
          </w:p>
        </w:tc>
        <w:tc>
          <w:tcPr>
            <w:tcW w:w="1275" w:type="dxa"/>
            <w:tcBorders>
              <w:top w:val="single" w:sz="4" w:space="0" w:color="auto"/>
              <w:left w:val="single" w:sz="4" w:space="0" w:color="auto"/>
            </w:tcBorders>
            <w:noWrap/>
            <w:vAlign w:val="center"/>
          </w:tcPr>
          <w:p w14:paraId="3A45D10B" w14:textId="77777777" w:rsidR="00A228EB" w:rsidRPr="00AF7655" w:rsidRDefault="00A228EB" w:rsidP="00A228EB">
            <w:pPr>
              <w:spacing w:after="0"/>
              <w:jc w:val="center"/>
            </w:pPr>
          </w:p>
        </w:tc>
        <w:tc>
          <w:tcPr>
            <w:tcW w:w="1276" w:type="dxa"/>
            <w:tcBorders>
              <w:top w:val="single" w:sz="4" w:space="0" w:color="auto"/>
            </w:tcBorders>
            <w:noWrap/>
            <w:vAlign w:val="center"/>
          </w:tcPr>
          <w:p w14:paraId="2371577C" w14:textId="77777777" w:rsidR="00A228EB" w:rsidRPr="00AF7655" w:rsidRDefault="00A228EB" w:rsidP="00A228EB">
            <w:pPr>
              <w:spacing w:after="0"/>
              <w:jc w:val="center"/>
            </w:pPr>
          </w:p>
        </w:tc>
      </w:tr>
    </w:tbl>
    <w:p w14:paraId="07F5945C" w14:textId="77777777" w:rsidR="00A228EB" w:rsidRPr="00AF7655" w:rsidRDefault="00A228EB" w:rsidP="00A228EB">
      <w:pPr>
        <w:spacing w:after="0"/>
      </w:pPr>
    </w:p>
    <w:p w14:paraId="73493E6C" w14:textId="77777777" w:rsidR="00A228EB" w:rsidRPr="00AF7655" w:rsidRDefault="00A228EB" w:rsidP="00A228EB">
      <w:pPr>
        <w:spacing w:after="0"/>
      </w:pPr>
      <w:r w:rsidRPr="00AF7655">
        <w:t>RAZEM słownie:       …………..……………………………………………………………………………………………………..……………………………………. zł brutto.</w:t>
      </w:r>
    </w:p>
    <w:p w14:paraId="5BECAD7E" w14:textId="77777777" w:rsidR="00A228EB" w:rsidRPr="00AF7655" w:rsidRDefault="00A228EB" w:rsidP="00A228EB">
      <w:pPr>
        <w:spacing w:after="0"/>
      </w:pPr>
    </w:p>
    <w:p w14:paraId="21C8A925" w14:textId="77777777" w:rsidR="00A228EB" w:rsidRPr="00AF7655" w:rsidRDefault="00A228EB" w:rsidP="00A228EB">
      <w:pPr>
        <w:spacing w:after="0"/>
      </w:pPr>
    </w:p>
    <w:p w14:paraId="2A0DB946" w14:textId="77777777" w:rsidR="00A228EB" w:rsidRPr="00AF7655" w:rsidRDefault="00A228EB" w:rsidP="00A228EB">
      <w:pPr>
        <w:spacing w:after="0"/>
      </w:pPr>
    </w:p>
    <w:p w14:paraId="6B897B2F" w14:textId="77777777" w:rsidR="00A228EB" w:rsidRPr="00AF7655" w:rsidRDefault="00A228EB" w:rsidP="00A228EB">
      <w:pPr>
        <w:spacing w:after="0" w:line="240" w:lineRule="auto"/>
        <w:jc w:val="both"/>
        <w:rPr>
          <w:rFonts w:ascii="Calibri" w:eastAsia="Times New Roman" w:hAnsi="Calibri" w:cs="Calibri"/>
          <w:sz w:val="16"/>
          <w:szCs w:val="16"/>
          <w:lang w:eastAsia="pl-PL"/>
        </w:rPr>
      </w:pPr>
      <w:r w:rsidRPr="00AF7655">
        <w:rPr>
          <w:rFonts w:ascii="Calibri" w:eastAsia="Times New Roman" w:hAnsi="Calibri" w:cs="Calibri"/>
          <w:sz w:val="16"/>
          <w:szCs w:val="16"/>
          <w:lang w:eastAsia="pl-PL"/>
        </w:rPr>
        <w:t>……………………………………………….</w:t>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w:t>
      </w:r>
    </w:p>
    <w:p w14:paraId="1447A23A" w14:textId="77777777" w:rsidR="00A228EB" w:rsidRPr="00AF7655" w:rsidRDefault="00A228EB" w:rsidP="00A228EB">
      <w:pPr>
        <w:spacing w:after="0" w:line="240" w:lineRule="auto"/>
        <w:ind w:left="708" w:hanging="282"/>
        <w:rPr>
          <w:rFonts w:ascii="Calibri" w:eastAsia="Times New Roman" w:hAnsi="Calibri" w:cs="Calibri"/>
          <w:sz w:val="16"/>
          <w:szCs w:val="16"/>
          <w:lang w:eastAsia="pl-PL"/>
        </w:rPr>
      </w:pPr>
      <w:r w:rsidRPr="00AF7655">
        <w:rPr>
          <w:rFonts w:ascii="Calibri" w:eastAsia="Times New Roman" w:hAnsi="Calibri" w:cs="Calibri"/>
          <w:sz w:val="16"/>
          <w:szCs w:val="16"/>
          <w:lang w:eastAsia="pl-PL"/>
        </w:rPr>
        <w:t>Miejscowość, data</w:t>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 xml:space="preserve">(Podpisy osób uprawnionych do  </w:t>
      </w:r>
      <w:r w:rsidRPr="00AF7655">
        <w:rPr>
          <w:rFonts w:ascii="Calibri" w:eastAsia="Times New Roman" w:hAnsi="Calibri" w:cs="Calibri"/>
          <w:sz w:val="16"/>
          <w:szCs w:val="16"/>
          <w:lang w:eastAsia="pl-PL"/>
        </w:rPr>
        <w:br/>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składania oświadczeń woli w imieniu wykonawcy)</w:t>
      </w:r>
    </w:p>
    <w:p w14:paraId="1B275121" w14:textId="77777777" w:rsidR="00A228EB" w:rsidRPr="00AF7655" w:rsidRDefault="00A228EB" w:rsidP="00A228EB">
      <w:pPr>
        <w:spacing w:after="0"/>
      </w:pPr>
    </w:p>
    <w:p w14:paraId="4E603275" w14:textId="77777777" w:rsidR="00A228EB" w:rsidRDefault="00A228EB" w:rsidP="00A228EB">
      <w:pPr>
        <w:spacing w:after="0"/>
      </w:pPr>
    </w:p>
    <w:p w14:paraId="64E33A61" w14:textId="77777777" w:rsidR="00AF7655" w:rsidRDefault="00AF7655" w:rsidP="00A228EB">
      <w:pPr>
        <w:spacing w:after="0"/>
      </w:pPr>
    </w:p>
    <w:p w14:paraId="43C1287F" w14:textId="77777777" w:rsidR="00AF7655" w:rsidRDefault="00AF7655" w:rsidP="00A228EB">
      <w:pPr>
        <w:spacing w:after="0"/>
      </w:pPr>
    </w:p>
    <w:p w14:paraId="41D76CE5" w14:textId="77777777" w:rsidR="00AF7655" w:rsidRPr="00AF7655" w:rsidRDefault="00AF7655" w:rsidP="00A228EB">
      <w:pPr>
        <w:spacing w:after="0"/>
      </w:pPr>
    </w:p>
    <w:p w14:paraId="38D95682" w14:textId="77777777" w:rsidR="00A228EB" w:rsidRPr="00AF7655" w:rsidRDefault="00A228EB" w:rsidP="00A228EB">
      <w:pPr>
        <w:tabs>
          <w:tab w:val="left" w:pos="6870"/>
        </w:tabs>
        <w:spacing w:after="0"/>
        <w:ind w:right="750"/>
      </w:pPr>
      <w:r w:rsidRPr="00AF7655">
        <w:rPr>
          <w:sz w:val="18"/>
          <w:szCs w:val="18"/>
        </w:rPr>
        <w:t>Nazwa oferenta</w:t>
      </w:r>
    </w:p>
    <w:p w14:paraId="04D87D6A" w14:textId="77777777" w:rsidR="00A228EB" w:rsidRPr="00AF7655"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AF7655">
        <w:rPr>
          <w:b/>
        </w:rPr>
        <w:t>Zadanie nr 13</w:t>
      </w:r>
    </w:p>
    <w:tbl>
      <w:tblPr>
        <w:tblW w:w="14543" w:type="dxa"/>
        <w:tblInd w:w="53" w:type="dxa"/>
        <w:tblLayout w:type="fixed"/>
        <w:tblCellMar>
          <w:left w:w="70" w:type="dxa"/>
          <w:right w:w="70" w:type="dxa"/>
        </w:tblCellMar>
        <w:tblLook w:val="0000" w:firstRow="0" w:lastRow="0" w:firstColumn="0" w:lastColumn="0" w:noHBand="0" w:noVBand="0"/>
      </w:tblPr>
      <w:tblGrid>
        <w:gridCol w:w="557"/>
        <w:gridCol w:w="5906"/>
        <w:gridCol w:w="1559"/>
        <w:gridCol w:w="992"/>
        <w:gridCol w:w="1134"/>
        <w:gridCol w:w="425"/>
        <w:gridCol w:w="992"/>
        <w:gridCol w:w="993"/>
        <w:gridCol w:w="850"/>
        <w:gridCol w:w="1135"/>
      </w:tblGrid>
      <w:tr w:rsidR="00AF7655" w:rsidRPr="00AF7655" w14:paraId="013BA64F"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00500A3A" w14:textId="77777777" w:rsidR="00A228EB" w:rsidRPr="00AF7655" w:rsidRDefault="00A228EB" w:rsidP="00A228EB">
            <w:pPr>
              <w:spacing w:after="0"/>
              <w:jc w:val="center"/>
              <w:rPr>
                <w:b/>
                <w:bCs/>
              </w:rPr>
            </w:pPr>
            <w:r w:rsidRPr="00AF7655">
              <w:rPr>
                <w:b/>
                <w:bCs/>
              </w:rPr>
              <w:t>L.p.</w:t>
            </w:r>
          </w:p>
        </w:tc>
        <w:tc>
          <w:tcPr>
            <w:tcW w:w="5906" w:type="dxa"/>
            <w:vMerge w:val="restart"/>
            <w:tcBorders>
              <w:top w:val="single" w:sz="4" w:space="0" w:color="auto"/>
              <w:left w:val="nil"/>
              <w:right w:val="single" w:sz="4" w:space="0" w:color="auto"/>
            </w:tcBorders>
            <w:vAlign w:val="center"/>
          </w:tcPr>
          <w:p w14:paraId="19A507D3" w14:textId="77777777" w:rsidR="00A228EB" w:rsidRPr="00AF7655" w:rsidRDefault="00A228EB" w:rsidP="00A228EB">
            <w:pPr>
              <w:spacing w:after="0"/>
              <w:jc w:val="center"/>
              <w:rPr>
                <w:b/>
                <w:bCs/>
              </w:rPr>
            </w:pPr>
            <w:r w:rsidRPr="00AF7655">
              <w:rPr>
                <w:b/>
                <w:bCs/>
              </w:rPr>
              <w:t>Nazwa towaru</w:t>
            </w:r>
          </w:p>
        </w:tc>
        <w:tc>
          <w:tcPr>
            <w:tcW w:w="1559" w:type="dxa"/>
            <w:vMerge w:val="restart"/>
            <w:tcBorders>
              <w:top w:val="single" w:sz="4" w:space="0" w:color="auto"/>
              <w:left w:val="nil"/>
              <w:right w:val="single" w:sz="4" w:space="0" w:color="auto"/>
            </w:tcBorders>
            <w:vAlign w:val="center"/>
          </w:tcPr>
          <w:p w14:paraId="6B29D855" w14:textId="77777777" w:rsidR="00A228EB" w:rsidRPr="00AF7655" w:rsidRDefault="00A228EB" w:rsidP="00A228EB">
            <w:pPr>
              <w:spacing w:after="0"/>
              <w:jc w:val="center"/>
              <w:rPr>
                <w:b/>
                <w:bCs/>
              </w:rPr>
            </w:pPr>
            <w:r w:rsidRPr="00AF7655">
              <w:rPr>
                <w:b/>
                <w:bCs/>
              </w:rPr>
              <w:t>Ilość szacunkowa</w:t>
            </w:r>
          </w:p>
        </w:tc>
        <w:tc>
          <w:tcPr>
            <w:tcW w:w="992" w:type="dxa"/>
            <w:vMerge w:val="restart"/>
            <w:tcBorders>
              <w:top w:val="single" w:sz="4" w:space="0" w:color="auto"/>
              <w:left w:val="nil"/>
              <w:right w:val="single" w:sz="4" w:space="0" w:color="auto"/>
            </w:tcBorders>
            <w:vAlign w:val="center"/>
          </w:tcPr>
          <w:p w14:paraId="3F5D234E" w14:textId="77777777" w:rsidR="00A228EB" w:rsidRPr="00AF7655" w:rsidRDefault="00A228EB" w:rsidP="00A228EB">
            <w:pPr>
              <w:spacing w:after="0"/>
              <w:jc w:val="center"/>
              <w:rPr>
                <w:b/>
                <w:bCs/>
              </w:rPr>
            </w:pPr>
            <w:r w:rsidRPr="00AF7655">
              <w:rPr>
                <w:b/>
                <w:bCs/>
              </w:rPr>
              <w:t>Cena jedn. netto</w:t>
            </w:r>
          </w:p>
          <w:p w14:paraId="73203F13" w14:textId="77777777" w:rsidR="00A228EB" w:rsidRPr="00AF7655" w:rsidRDefault="00A228EB" w:rsidP="00A228EB">
            <w:pPr>
              <w:spacing w:after="0"/>
              <w:jc w:val="center"/>
              <w:rPr>
                <w:b/>
                <w:bCs/>
              </w:rPr>
            </w:pPr>
            <w:r w:rsidRPr="00AF7655">
              <w:rPr>
                <w:b/>
                <w:bCs/>
              </w:rPr>
              <w:t>(zł)</w:t>
            </w:r>
          </w:p>
        </w:tc>
        <w:tc>
          <w:tcPr>
            <w:tcW w:w="1134" w:type="dxa"/>
            <w:vMerge w:val="restart"/>
            <w:tcBorders>
              <w:top w:val="single" w:sz="4" w:space="0" w:color="auto"/>
              <w:left w:val="nil"/>
              <w:right w:val="single" w:sz="4" w:space="0" w:color="auto"/>
            </w:tcBorders>
            <w:vAlign w:val="center"/>
          </w:tcPr>
          <w:p w14:paraId="3720B0A4" w14:textId="77777777" w:rsidR="00A228EB" w:rsidRPr="00AF7655" w:rsidRDefault="00A228EB" w:rsidP="00A228EB">
            <w:pPr>
              <w:spacing w:after="0"/>
              <w:jc w:val="center"/>
              <w:rPr>
                <w:b/>
                <w:bCs/>
              </w:rPr>
            </w:pPr>
            <w:r w:rsidRPr="00AF7655">
              <w:rPr>
                <w:b/>
                <w:bCs/>
              </w:rPr>
              <w:t>Wartość netto</w:t>
            </w:r>
          </w:p>
          <w:p w14:paraId="7C255D6A" w14:textId="77777777" w:rsidR="00A228EB" w:rsidRPr="00AF7655" w:rsidRDefault="00A228EB" w:rsidP="00A228EB">
            <w:pPr>
              <w:spacing w:after="0"/>
              <w:jc w:val="center"/>
              <w:rPr>
                <w:b/>
                <w:bCs/>
              </w:rPr>
            </w:pPr>
            <w:r w:rsidRPr="00AF7655">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407DA38B" w14:textId="77777777" w:rsidR="00A228EB" w:rsidRPr="00AF7655" w:rsidRDefault="00A228EB" w:rsidP="00A228EB">
            <w:pPr>
              <w:spacing w:after="0"/>
              <w:jc w:val="center"/>
              <w:rPr>
                <w:b/>
                <w:bCs/>
              </w:rPr>
            </w:pPr>
            <w:r w:rsidRPr="00AF7655">
              <w:rPr>
                <w:b/>
                <w:bCs/>
              </w:rPr>
              <w:t>VAT</w:t>
            </w:r>
          </w:p>
        </w:tc>
        <w:tc>
          <w:tcPr>
            <w:tcW w:w="993" w:type="dxa"/>
            <w:vMerge w:val="restart"/>
            <w:tcBorders>
              <w:top w:val="single" w:sz="4" w:space="0" w:color="auto"/>
              <w:left w:val="nil"/>
              <w:right w:val="single" w:sz="4" w:space="0" w:color="auto"/>
            </w:tcBorders>
            <w:vAlign w:val="center"/>
          </w:tcPr>
          <w:p w14:paraId="2EF7E509" w14:textId="77777777" w:rsidR="00A228EB" w:rsidRPr="00AF7655" w:rsidRDefault="00A228EB" w:rsidP="00A228EB">
            <w:pPr>
              <w:spacing w:after="0"/>
              <w:jc w:val="center"/>
              <w:rPr>
                <w:b/>
                <w:bCs/>
              </w:rPr>
            </w:pPr>
            <w:r w:rsidRPr="00AF7655">
              <w:rPr>
                <w:b/>
                <w:bCs/>
              </w:rPr>
              <w:t>Wartość brutto</w:t>
            </w:r>
          </w:p>
          <w:p w14:paraId="771A666E" w14:textId="77777777" w:rsidR="00A228EB" w:rsidRPr="00AF7655" w:rsidRDefault="00A228EB" w:rsidP="00A228EB">
            <w:pPr>
              <w:spacing w:after="0"/>
              <w:jc w:val="center"/>
              <w:rPr>
                <w:b/>
                <w:bCs/>
              </w:rPr>
            </w:pPr>
            <w:r w:rsidRPr="00AF7655">
              <w:rPr>
                <w:b/>
                <w:bCs/>
              </w:rPr>
              <w:t>(zł)</w:t>
            </w:r>
          </w:p>
        </w:tc>
        <w:tc>
          <w:tcPr>
            <w:tcW w:w="850" w:type="dxa"/>
            <w:vMerge w:val="restart"/>
            <w:tcBorders>
              <w:top w:val="single" w:sz="4" w:space="0" w:color="auto"/>
              <w:left w:val="nil"/>
              <w:right w:val="single" w:sz="4" w:space="0" w:color="auto"/>
            </w:tcBorders>
            <w:vAlign w:val="center"/>
          </w:tcPr>
          <w:p w14:paraId="4AD873D6" w14:textId="77777777" w:rsidR="00A228EB" w:rsidRPr="00AF7655" w:rsidRDefault="00A228EB" w:rsidP="00A228EB">
            <w:pPr>
              <w:spacing w:after="0"/>
              <w:jc w:val="center"/>
              <w:rPr>
                <w:b/>
                <w:bCs/>
              </w:rPr>
            </w:pPr>
            <w:r w:rsidRPr="00AF7655">
              <w:rPr>
                <w:b/>
                <w:bCs/>
              </w:rPr>
              <w:t>Nr katalogowy</w:t>
            </w:r>
          </w:p>
        </w:tc>
        <w:tc>
          <w:tcPr>
            <w:tcW w:w="1135" w:type="dxa"/>
            <w:vMerge w:val="restart"/>
            <w:tcBorders>
              <w:top w:val="single" w:sz="4" w:space="0" w:color="auto"/>
              <w:left w:val="nil"/>
              <w:right w:val="single" w:sz="4" w:space="0" w:color="auto"/>
            </w:tcBorders>
            <w:vAlign w:val="center"/>
          </w:tcPr>
          <w:p w14:paraId="6CE0A58B" w14:textId="77777777" w:rsidR="00A228EB" w:rsidRPr="00AF7655" w:rsidRDefault="00A228EB" w:rsidP="00A228EB">
            <w:pPr>
              <w:spacing w:after="0"/>
              <w:jc w:val="center"/>
              <w:rPr>
                <w:b/>
                <w:bCs/>
              </w:rPr>
            </w:pPr>
            <w:r w:rsidRPr="00AF7655">
              <w:rPr>
                <w:b/>
                <w:bCs/>
              </w:rPr>
              <w:t>Nazwa handlowa</w:t>
            </w:r>
          </w:p>
        </w:tc>
      </w:tr>
      <w:tr w:rsidR="00AF7655" w:rsidRPr="00AF7655" w14:paraId="793CFA4A"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6867CBE2" w14:textId="77777777" w:rsidR="00A228EB" w:rsidRPr="00AF7655" w:rsidRDefault="00A228EB" w:rsidP="00A228EB">
            <w:pPr>
              <w:spacing w:after="0"/>
              <w:jc w:val="center"/>
              <w:rPr>
                <w:b/>
                <w:bCs/>
              </w:rPr>
            </w:pPr>
          </w:p>
        </w:tc>
        <w:tc>
          <w:tcPr>
            <w:tcW w:w="5906" w:type="dxa"/>
            <w:vMerge/>
            <w:tcBorders>
              <w:left w:val="nil"/>
              <w:bottom w:val="single" w:sz="4" w:space="0" w:color="auto"/>
              <w:right w:val="single" w:sz="4" w:space="0" w:color="auto"/>
            </w:tcBorders>
            <w:vAlign w:val="center"/>
          </w:tcPr>
          <w:p w14:paraId="71059D3A" w14:textId="77777777" w:rsidR="00A228EB" w:rsidRPr="00AF7655" w:rsidRDefault="00A228EB" w:rsidP="00A228EB">
            <w:pPr>
              <w:spacing w:after="0"/>
              <w:jc w:val="center"/>
              <w:rPr>
                <w:b/>
                <w:bCs/>
              </w:rPr>
            </w:pPr>
          </w:p>
        </w:tc>
        <w:tc>
          <w:tcPr>
            <w:tcW w:w="1559" w:type="dxa"/>
            <w:vMerge/>
            <w:tcBorders>
              <w:left w:val="nil"/>
              <w:bottom w:val="single" w:sz="4" w:space="0" w:color="auto"/>
              <w:right w:val="single" w:sz="4" w:space="0" w:color="auto"/>
            </w:tcBorders>
            <w:vAlign w:val="center"/>
          </w:tcPr>
          <w:p w14:paraId="7F6DB699" w14:textId="77777777" w:rsidR="00A228EB" w:rsidRPr="00AF7655"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2F030797" w14:textId="77777777" w:rsidR="00A228EB" w:rsidRPr="00AF7655"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2246F703" w14:textId="77777777" w:rsidR="00A228EB" w:rsidRPr="00AF7655"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177EE8B0" w14:textId="77777777" w:rsidR="00A228EB" w:rsidRPr="00AF7655" w:rsidRDefault="00A228EB" w:rsidP="00A228EB">
            <w:pPr>
              <w:spacing w:after="0"/>
              <w:jc w:val="center"/>
              <w:rPr>
                <w:b/>
                <w:bCs/>
              </w:rPr>
            </w:pPr>
            <w:r w:rsidRPr="00AF7655">
              <w:rPr>
                <w:b/>
                <w:bCs/>
              </w:rPr>
              <w:t>%</w:t>
            </w:r>
          </w:p>
        </w:tc>
        <w:tc>
          <w:tcPr>
            <w:tcW w:w="992" w:type="dxa"/>
            <w:tcBorders>
              <w:top w:val="single" w:sz="4" w:space="0" w:color="auto"/>
              <w:left w:val="nil"/>
              <w:bottom w:val="single" w:sz="4" w:space="0" w:color="auto"/>
              <w:right w:val="single" w:sz="4" w:space="0" w:color="auto"/>
            </w:tcBorders>
            <w:vAlign w:val="center"/>
          </w:tcPr>
          <w:p w14:paraId="7AB15D0F" w14:textId="77777777" w:rsidR="00A228EB" w:rsidRPr="00AF7655" w:rsidRDefault="00A228EB" w:rsidP="00A228EB">
            <w:pPr>
              <w:spacing w:after="0"/>
              <w:jc w:val="center"/>
              <w:rPr>
                <w:b/>
                <w:bCs/>
              </w:rPr>
            </w:pPr>
            <w:r w:rsidRPr="00AF7655">
              <w:rPr>
                <w:b/>
                <w:bCs/>
              </w:rPr>
              <w:t>Wartość</w:t>
            </w:r>
          </w:p>
          <w:p w14:paraId="014C0057" w14:textId="77777777" w:rsidR="00A228EB" w:rsidRPr="00AF7655" w:rsidRDefault="00A228EB" w:rsidP="00A228EB">
            <w:pPr>
              <w:spacing w:after="0"/>
              <w:jc w:val="center"/>
              <w:rPr>
                <w:b/>
                <w:bCs/>
              </w:rPr>
            </w:pPr>
            <w:r w:rsidRPr="00AF7655">
              <w:rPr>
                <w:b/>
                <w:bCs/>
              </w:rPr>
              <w:t>(zł)</w:t>
            </w:r>
          </w:p>
        </w:tc>
        <w:tc>
          <w:tcPr>
            <w:tcW w:w="993" w:type="dxa"/>
            <w:vMerge/>
            <w:tcBorders>
              <w:left w:val="nil"/>
              <w:bottom w:val="single" w:sz="4" w:space="0" w:color="auto"/>
              <w:right w:val="single" w:sz="4" w:space="0" w:color="auto"/>
            </w:tcBorders>
            <w:vAlign w:val="center"/>
          </w:tcPr>
          <w:p w14:paraId="5BB5AEB2" w14:textId="77777777" w:rsidR="00A228EB" w:rsidRPr="00AF7655"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63FBB921" w14:textId="77777777" w:rsidR="00A228EB" w:rsidRPr="00AF7655"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4AFA23D2" w14:textId="77777777" w:rsidR="00A228EB" w:rsidRPr="00AF7655" w:rsidRDefault="00A228EB" w:rsidP="00A228EB">
            <w:pPr>
              <w:spacing w:after="0"/>
              <w:jc w:val="center"/>
              <w:rPr>
                <w:b/>
                <w:bCs/>
              </w:rPr>
            </w:pPr>
          </w:p>
        </w:tc>
      </w:tr>
      <w:tr w:rsidR="00AF7655" w:rsidRPr="00AF7655" w14:paraId="5CDB3923"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335AE245" w14:textId="77777777" w:rsidR="00A228EB" w:rsidRPr="00AF7655" w:rsidRDefault="00A228EB" w:rsidP="00A228EB">
            <w:pPr>
              <w:spacing w:after="0"/>
              <w:jc w:val="center"/>
            </w:pPr>
            <w:r w:rsidRPr="00AF7655">
              <w:t>1</w:t>
            </w:r>
          </w:p>
        </w:tc>
        <w:tc>
          <w:tcPr>
            <w:tcW w:w="5906" w:type="dxa"/>
            <w:tcBorders>
              <w:top w:val="nil"/>
              <w:left w:val="nil"/>
              <w:bottom w:val="single" w:sz="4" w:space="0" w:color="auto"/>
              <w:right w:val="single" w:sz="4" w:space="0" w:color="auto"/>
            </w:tcBorders>
            <w:vAlign w:val="center"/>
          </w:tcPr>
          <w:p w14:paraId="40A72E6F" w14:textId="77777777" w:rsidR="00A228EB" w:rsidRPr="00AF7655" w:rsidRDefault="00A228EB" w:rsidP="00A228EB">
            <w:pPr>
              <w:spacing w:after="0"/>
            </w:pPr>
            <w:r w:rsidRPr="00AF7655">
              <w:t>Cewnik balonowy do litotrypsji wewnątrzwieńcowej</w:t>
            </w:r>
          </w:p>
        </w:tc>
        <w:tc>
          <w:tcPr>
            <w:tcW w:w="1559" w:type="dxa"/>
            <w:tcBorders>
              <w:top w:val="nil"/>
              <w:left w:val="nil"/>
              <w:bottom w:val="single" w:sz="4" w:space="0" w:color="auto"/>
              <w:right w:val="single" w:sz="4" w:space="0" w:color="auto"/>
            </w:tcBorders>
            <w:noWrap/>
            <w:vAlign w:val="center"/>
          </w:tcPr>
          <w:p w14:paraId="68AD2918" w14:textId="4A788657" w:rsidR="00A228EB" w:rsidRPr="00AF7655" w:rsidRDefault="00AF7655" w:rsidP="00A228EB">
            <w:pPr>
              <w:spacing w:after="0"/>
              <w:jc w:val="center"/>
            </w:pPr>
            <w:r w:rsidRPr="00AF7655">
              <w:t>3</w:t>
            </w:r>
            <w:r w:rsidR="00A228EB" w:rsidRPr="00AF7655">
              <w:t>0 szt.</w:t>
            </w:r>
          </w:p>
        </w:tc>
        <w:tc>
          <w:tcPr>
            <w:tcW w:w="992" w:type="dxa"/>
            <w:tcBorders>
              <w:top w:val="nil"/>
              <w:left w:val="nil"/>
              <w:bottom w:val="single" w:sz="4" w:space="0" w:color="auto"/>
              <w:right w:val="single" w:sz="4" w:space="0" w:color="auto"/>
            </w:tcBorders>
            <w:noWrap/>
            <w:vAlign w:val="center"/>
          </w:tcPr>
          <w:p w14:paraId="560E7694" w14:textId="77777777" w:rsidR="00A228EB" w:rsidRPr="00AF7655"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03E7E516" w14:textId="77777777" w:rsidR="00A228EB" w:rsidRPr="00AF7655"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724C1DE2" w14:textId="77777777" w:rsidR="00A228EB" w:rsidRPr="00AF7655"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6D235D56" w14:textId="77777777" w:rsidR="00A228EB" w:rsidRPr="00AF7655"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00C09E5D" w14:textId="77777777" w:rsidR="00A228EB" w:rsidRPr="00AF7655"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7887FB79" w14:textId="77777777" w:rsidR="00A228EB" w:rsidRPr="00AF7655"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13C738D0" w14:textId="77777777" w:rsidR="00A228EB" w:rsidRPr="00AF7655" w:rsidRDefault="00A228EB" w:rsidP="00A228EB">
            <w:pPr>
              <w:spacing w:after="0"/>
              <w:jc w:val="center"/>
            </w:pPr>
          </w:p>
        </w:tc>
      </w:tr>
      <w:tr w:rsidR="00AF7655" w:rsidRPr="00AF7655" w14:paraId="544534B8"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612BC8AF" w14:textId="77777777" w:rsidR="00A228EB" w:rsidRPr="00AF7655" w:rsidRDefault="00A228EB" w:rsidP="00A228EB">
            <w:pPr>
              <w:spacing w:after="0"/>
              <w:jc w:val="center"/>
            </w:pPr>
            <w:r w:rsidRPr="00AF7655">
              <w:t>2</w:t>
            </w:r>
          </w:p>
        </w:tc>
        <w:tc>
          <w:tcPr>
            <w:tcW w:w="5906" w:type="dxa"/>
            <w:tcBorders>
              <w:top w:val="nil"/>
              <w:left w:val="nil"/>
              <w:bottom w:val="single" w:sz="4" w:space="0" w:color="auto"/>
              <w:right w:val="single" w:sz="4" w:space="0" w:color="auto"/>
            </w:tcBorders>
            <w:vAlign w:val="center"/>
          </w:tcPr>
          <w:p w14:paraId="67BEBAA9" w14:textId="77777777" w:rsidR="00A228EB" w:rsidRPr="00AF7655" w:rsidRDefault="00A228EB" w:rsidP="00A228EB">
            <w:pPr>
              <w:spacing w:after="0"/>
            </w:pPr>
            <w:r w:rsidRPr="00AF7655">
              <w:t>Dzierżawa konsoli do litotrypsji wewnątrzwieńcowej</w:t>
            </w:r>
          </w:p>
        </w:tc>
        <w:tc>
          <w:tcPr>
            <w:tcW w:w="1559" w:type="dxa"/>
            <w:tcBorders>
              <w:top w:val="nil"/>
              <w:left w:val="nil"/>
              <w:bottom w:val="single" w:sz="4" w:space="0" w:color="auto"/>
              <w:right w:val="single" w:sz="4" w:space="0" w:color="auto"/>
            </w:tcBorders>
            <w:noWrap/>
            <w:vAlign w:val="center"/>
          </w:tcPr>
          <w:p w14:paraId="1B0BE47A" w14:textId="77777777" w:rsidR="00A228EB" w:rsidRPr="00AF7655" w:rsidRDefault="00A228EB" w:rsidP="00A228EB">
            <w:pPr>
              <w:spacing w:after="0"/>
              <w:jc w:val="center"/>
            </w:pPr>
            <w:r w:rsidRPr="00AF7655">
              <w:t>miesiąc</w:t>
            </w:r>
          </w:p>
        </w:tc>
        <w:tc>
          <w:tcPr>
            <w:tcW w:w="992" w:type="dxa"/>
            <w:tcBorders>
              <w:top w:val="nil"/>
              <w:left w:val="nil"/>
              <w:bottom w:val="single" w:sz="4" w:space="0" w:color="auto"/>
              <w:right w:val="single" w:sz="4" w:space="0" w:color="auto"/>
            </w:tcBorders>
            <w:noWrap/>
            <w:vAlign w:val="center"/>
          </w:tcPr>
          <w:p w14:paraId="3248D232" w14:textId="77777777" w:rsidR="00A228EB" w:rsidRPr="00AF7655"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2EB492A5" w14:textId="77777777" w:rsidR="00A228EB" w:rsidRPr="00AF7655"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606A8C8C" w14:textId="77777777" w:rsidR="00A228EB" w:rsidRPr="00AF7655"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729EB112" w14:textId="77777777" w:rsidR="00A228EB" w:rsidRPr="00AF7655"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4CFBF40D" w14:textId="77777777" w:rsidR="00A228EB" w:rsidRPr="00AF7655"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78CE81F1" w14:textId="77777777" w:rsidR="00A228EB" w:rsidRPr="00AF7655"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255BF7FC" w14:textId="77777777" w:rsidR="00A228EB" w:rsidRPr="00AF7655" w:rsidRDefault="00A228EB" w:rsidP="00A228EB">
            <w:pPr>
              <w:spacing w:after="0"/>
              <w:jc w:val="center"/>
            </w:pPr>
          </w:p>
        </w:tc>
      </w:tr>
      <w:tr w:rsidR="00A228EB" w:rsidRPr="00AF7655" w14:paraId="6758B271" w14:textId="77777777" w:rsidTr="004E46C9">
        <w:trPr>
          <w:trHeight w:val="1185"/>
        </w:trPr>
        <w:tc>
          <w:tcPr>
            <w:tcW w:w="557" w:type="dxa"/>
            <w:tcBorders>
              <w:top w:val="single" w:sz="4" w:space="0" w:color="auto"/>
            </w:tcBorders>
            <w:noWrap/>
            <w:vAlign w:val="center"/>
          </w:tcPr>
          <w:p w14:paraId="7E045D31" w14:textId="77777777" w:rsidR="00A228EB" w:rsidRPr="00AF7655" w:rsidRDefault="00A228EB" w:rsidP="00A228EB">
            <w:pPr>
              <w:spacing w:after="0"/>
              <w:jc w:val="center"/>
            </w:pPr>
          </w:p>
        </w:tc>
        <w:tc>
          <w:tcPr>
            <w:tcW w:w="5906" w:type="dxa"/>
            <w:tcBorders>
              <w:top w:val="single" w:sz="4" w:space="0" w:color="auto"/>
            </w:tcBorders>
            <w:vAlign w:val="center"/>
          </w:tcPr>
          <w:p w14:paraId="087825A7" w14:textId="77777777" w:rsidR="00A228EB" w:rsidRPr="00AF7655" w:rsidRDefault="00A228EB" w:rsidP="00A228EB">
            <w:pPr>
              <w:spacing w:after="0"/>
            </w:pPr>
          </w:p>
        </w:tc>
        <w:tc>
          <w:tcPr>
            <w:tcW w:w="1559" w:type="dxa"/>
            <w:tcBorders>
              <w:top w:val="single" w:sz="4" w:space="0" w:color="auto"/>
              <w:right w:val="single" w:sz="4" w:space="0" w:color="auto"/>
            </w:tcBorders>
            <w:noWrap/>
            <w:vAlign w:val="center"/>
          </w:tcPr>
          <w:p w14:paraId="04492D19" w14:textId="77777777" w:rsidR="00A228EB" w:rsidRPr="00AF7655"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0653B8C1" w14:textId="77777777" w:rsidR="00A228EB" w:rsidRPr="00AF7655" w:rsidRDefault="00A228EB" w:rsidP="00A228EB">
            <w:pPr>
              <w:spacing w:after="0"/>
              <w:jc w:val="center"/>
              <w:rPr>
                <w:b/>
                <w:bCs/>
              </w:rPr>
            </w:pPr>
            <w:r w:rsidRPr="00AF7655">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54E37F15" w14:textId="77777777" w:rsidR="00A228EB" w:rsidRPr="00AF7655"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368F2098" w14:textId="77777777" w:rsidR="00A228EB" w:rsidRPr="00AF7655" w:rsidRDefault="00A228EB" w:rsidP="00A228EB">
            <w:pPr>
              <w:spacing w:after="0"/>
              <w:jc w:val="center"/>
              <w:rPr>
                <w:b/>
                <w:bCs/>
              </w:rPr>
            </w:pPr>
            <w:r w:rsidRPr="00AF7655">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2BE24A80" w14:textId="77777777" w:rsidR="00A228EB" w:rsidRPr="00AF7655" w:rsidRDefault="00A228EB" w:rsidP="00A228EB">
            <w:pPr>
              <w:spacing w:after="0"/>
              <w:jc w:val="center"/>
            </w:pPr>
          </w:p>
        </w:tc>
        <w:tc>
          <w:tcPr>
            <w:tcW w:w="850" w:type="dxa"/>
            <w:tcBorders>
              <w:top w:val="single" w:sz="4" w:space="0" w:color="auto"/>
              <w:left w:val="single" w:sz="4" w:space="0" w:color="auto"/>
            </w:tcBorders>
            <w:noWrap/>
            <w:vAlign w:val="center"/>
          </w:tcPr>
          <w:p w14:paraId="2350DDD4" w14:textId="77777777" w:rsidR="00A228EB" w:rsidRPr="00AF7655" w:rsidRDefault="00A228EB" w:rsidP="00A228EB">
            <w:pPr>
              <w:spacing w:after="0"/>
              <w:jc w:val="center"/>
            </w:pPr>
          </w:p>
        </w:tc>
        <w:tc>
          <w:tcPr>
            <w:tcW w:w="1135" w:type="dxa"/>
            <w:tcBorders>
              <w:top w:val="single" w:sz="4" w:space="0" w:color="auto"/>
            </w:tcBorders>
            <w:noWrap/>
            <w:vAlign w:val="center"/>
          </w:tcPr>
          <w:p w14:paraId="705AD2DF" w14:textId="77777777" w:rsidR="00A228EB" w:rsidRPr="00AF7655" w:rsidRDefault="00A228EB" w:rsidP="00A228EB">
            <w:pPr>
              <w:spacing w:after="0"/>
              <w:jc w:val="center"/>
            </w:pPr>
          </w:p>
        </w:tc>
      </w:tr>
    </w:tbl>
    <w:p w14:paraId="50C27596" w14:textId="77777777" w:rsidR="00A228EB" w:rsidRPr="00AF7655" w:rsidRDefault="00A228EB" w:rsidP="00A228EB">
      <w:pPr>
        <w:spacing w:after="0"/>
      </w:pPr>
      <w:bookmarkStart w:id="54" w:name="_Hlk141444031"/>
    </w:p>
    <w:p w14:paraId="4F25E1D8" w14:textId="7C76459B" w:rsidR="00A228EB" w:rsidRPr="00AF7655"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709" w:right="750" w:hanging="709"/>
        <w:jc w:val="both"/>
      </w:pPr>
      <w:r w:rsidRPr="00AF7655">
        <w:t xml:space="preserve">Poz.2 – Płatność realizowana „z dołu” tj. po zakończeniu miesiąca w formie przelewu w terminie 60 dni od otrzymania od Wykonawcy </w:t>
      </w:r>
      <w:r w:rsidR="00AF7655">
        <w:t xml:space="preserve">prawidłowo wystawionej </w:t>
      </w:r>
      <w:r w:rsidRPr="00AF7655">
        <w:t>faktury VAT.</w:t>
      </w:r>
    </w:p>
    <w:p w14:paraId="2C62E15B" w14:textId="77777777" w:rsidR="00A228EB" w:rsidRDefault="00A228EB" w:rsidP="00A228EB">
      <w:pPr>
        <w:spacing w:after="0"/>
      </w:pPr>
    </w:p>
    <w:p w14:paraId="5968784E" w14:textId="77777777" w:rsidR="00AF7655" w:rsidRPr="00AF7655" w:rsidRDefault="00AF7655" w:rsidP="00A228EB">
      <w:pPr>
        <w:spacing w:after="0"/>
      </w:pPr>
    </w:p>
    <w:p w14:paraId="686C201F" w14:textId="77777777" w:rsidR="00A228EB" w:rsidRPr="00AF7655" w:rsidRDefault="00A228EB" w:rsidP="00A228EB">
      <w:pPr>
        <w:spacing w:after="0"/>
      </w:pPr>
      <w:r w:rsidRPr="00AF7655">
        <w:t>RAZEM słownie:       …………..……………………………………………………………………………………………………..……………………………………. zł brutto.</w:t>
      </w:r>
    </w:p>
    <w:p w14:paraId="17192AB8" w14:textId="77777777" w:rsidR="00A228EB" w:rsidRPr="00AF7655" w:rsidRDefault="00A228EB" w:rsidP="00A228EB">
      <w:pPr>
        <w:spacing w:after="0"/>
      </w:pPr>
    </w:p>
    <w:p w14:paraId="7F8C4756" w14:textId="77777777" w:rsidR="00A228EB" w:rsidRPr="00AF7655" w:rsidRDefault="00A228EB" w:rsidP="00A228EB">
      <w:pPr>
        <w:spacing w:after="0"/>
      </w:pPr>
    </w:p>
    <w:p w14:paraId="4399B689" w14:textId="77777777" w:rsidR="00A228EB" w:rsidRPr="00AF7655" w:rsidRDefault="00A228EB" w:rsidP="00A228EB">
      <w:pPr>
        <w:spacing w:after="0" w:line="240" w:lineRule="auto"/>
        <w:jc w:val="both"/>
        <w:rPr>
          <w:rFonts w:ascii="Calibri" w:eastAsia="Times New Roman" w:hAnsi="Calibri" w:cs="Calibri"/>
          <w:sz w:val="16"/>
          <w:szCs w:val="16"/>
          <w:lang w:eastAsia="pl-PL"/>
        </w:rPr>
      </w:pPr>
      <w:r w:rsidRPr="00AF7655">
        <w:rPr>
          <w:rFonts w:ascii="Calibri" w:eastAsia="Times New Roman" w:hAnsi="Calibri" w:cs="Calibri"/>
          <w:sz w:val="16"/>
          <w:szCs w:val="16"/>
          <w:lang w:eastAsia="pl-PL"/>
        </w:rPr>
        <w:t>……………………………………………….</w:t>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w:t>
      </w:r>
    </w:p>
    <w:p w14:paraId="7AFC8F31" w14:textId="77777777" w:rsidR="00A228EB" w:rsidRPr="00AF7655" w:rsidRDefault="00A228EB" w:rsidP="00A228EB">
      <w:pPr>
        <w:spacing w:after="0" w:line="240" w:lineRule="auto"/>
        <w:ind w:left="708" w:hanging="282"/>
        <w:rPr>
          <w:rFonts w:ascii="Calibri" w:eastAsia="Times New Roman" w:hAnsi="Calibri" w:cs="Calibri"/>
          <w:sz w:val="16"/>
          <w:szCs w:val="16"/>
          <w:lang w:eastAsia="pl-PL"/>
        </w:rPr>
      </w:pPr>
      <w:r w:rsidRPr="00AF7655">
        <w:rPr>
          <w:rFonts w:ascii="Calibri" w:eastAsia="Times New Roman" w:hAnsi="Calibri" w:cs="Calibri"/>
          <w:sz w:val="16"/>
          <w:szCs w:val="16"/>
          <w:lang w:eastAsia="pl-PL"/>
        </w:rPr>
        <w:t>Miejscowość, data</w:t>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 xml:space="preserve">(Podpisy osób uprawnionych do  </w:t>
      </w:r>
      <w:r w:rsidRPr="00AF7655">
        <w:rPr>
          <w:rFonts w:ascii="Calibri" w:eastAsia="Times New Roman" w:hAnsi="Calibri" w:cs="Calibri"/>
          <w:sz w:val="16"/>
          <w:szCs w:val="16"/>
          <w:lang w:eastAsia="pl-PL"/>
        </w:rPr>
        <w:br/>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r>
      <w:r w:rsidRPr="00AF7655">
        <w:rPr>
          <w:rFonts w:ascii="Calibri" w:eastAsia="Times New Roman" w:hAnsi="Calibri" w:cs="Calibri"/>
          <w:sz w:val="16"/>
          <w:szCs w:val="16"/>
          <w:lang w:eastAsia="pl-PL"/>
        </w:rPr>
        <w:tab/>
        <w:t>składania oświadczeń woli w imieniu wykonawcy)</w:t>
      </w:r>
    </w:p>
    <w:p w14:paraId="460E3A72" w14:textId="77777777" w:rsidR="00A228EB" w:rsidRPr="00AF7655" w:rsidRDefault="00A228EB" w:rsidP="00A228EB">
      <w:pPr>
        <w:spacing w:after="0"/>
      </w:pPr>
    </w:p>
    <w:bookmarkEnd w:id="54"/>
    <w:p w14:paraId="2AE4F3C5" w14:textId="77777777" w:rsidR="00A228EB" w:rsidRPr="00AF7655" w:rsidRDefault="00A228EB" w:rsidP="00A228EB">
      <w:pPr>
        <w:spacing w:after="0"/>
      </w:pPr>
    </w:p>
    <w:p w14:paraId="2C688391" w14:textId="77777777" w:rsidR="00A228EB" w:rsidRPr="00AF7655" w:rsidRDefault="00A228EB" w:rsidP="00A228EB">
      <w:pPr>
        <w:spacing w:after="0"/>
      </w:pPr>
    </w:p>
    <w:p w14:paraId="408C1197" w14:textId="77777777" w:rsidR="00A228EB" w:rsidRPr="00AF7655" w:rsidRDefault="00A228EB" w:rsidP="00A228EB">
      <w:pPr>
        <w:tabs>
          <w:tab w:val="left" w:pos="6870"/>
        </w:tabs>
        <w:spacing w:after="0"/>
        <w:ind w:right="750"/>
      </w:pPr>
      <w:r w:rsidRPr="00AF7655">
        <w:rPr>
          <w:sz w:val="18"/>
          <w:szCs w:val="18"/>
        </w:rPr>
        <w:t>Nazwa oferenta</w:t>
      </w:r>
    </w:p>
    <w:p w14:paraId="588BA55F" w14:textId="77777777" w:rsidR="00A228EB" w:rsidRPr="00AF7655"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AF7655">
        <w:rPr>
          <w:b/>
        </w:rPr>
        <w:t>Zadanie nr 14</w:t>
      </w:r>
    </w:p>
    <w:tbl>
      <w:tblPr>
        <w:tblW w:w="13910" w:type="dxa"/>
        <w:tblInd w:w="53" w:type="dxa"/>
        <w:tblLayout w:type="fixed"/>
        <w:tblCellMar>
          <w:left w:w="70" w:type="dxa"/>
          <w:right w:w="70" w:type="dxa"/>
        </w:tblCellMar>
        <w:tblLook w:val="0000" w:firstRow="0" w:lastRow="0" w:firstColumn="0" w:lastColumn="0" w:noHBand="0" w:noVBand="0"/>
      </w:tblPr>
      <w:tblGrid>
        <w:gridCol w:w="557"/>
        <w:gridCol w:w="5622"/>
        <w:gridCol w:w="1276"/>
        <w:gridCol w:w="926"/>
        <w:gridCol w:w="1134"/>
        <w:gridCol w:w="425"/>
        <w:gridCol w:w="992"/>
        <w:gridCol w:w="993"/>
        <w:gridCol w:w="850"/>
        <w:gridCol w:w="1135"/>
      </w:tblGrid>
      <w:tr w:rsidR="00AF7655" w:rsidRPr="00AF7655" w14:paraId="198A4A44"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00540D59" w14:textId="77777777" w:rsidR="00A228EB" w:rsidRPr="00AF7655" w:rsidRDefault="00A228EB" w:rsidP="00A228EB">
            <w:pPr>
              <w:spacing w:after="0"/>
              <w:jc w:val="center"/>
              <w:rPr>
                <w:b/>
                <w:bCs/>
              </w:rPr>
            </w:pPr>
            <w:r w:rsidRPr="00AF7655">
              <w:rPr>
                <w:b/>
                <w:bCs/>
              </w:rPr>
              <w:t>L.p.</w:t>
            </w:r>
          </w:p>
        </w:tc>
        <w:tc>
          <w:tcPr>
            <w:tcW w:w="5622" w:type="dxa"/>
            <w:vMerge w:val="restart"/>
            <w:tcBorders>
              <w:top w:val="single" w:sz="4" w:space="0" w:color="auto"/>
              <w:left w:val="nil"/>
              <w:right w:val="single" w:sz="4" w:space="0" w:color="auto"/>
            </w:tcBorders>
            <w:vAlign w:val="center"/>
          </w:tcPr>
          <w:p w14:paraId="3390CF06" w14:textId="77777777" w:rsidR="00A228EB" w:rsidRPr="00AF7655" w:rsidRDefault="00A228EB" w:rsidP="00A228EB">
            <w:pPr>
              <w:spacing w:after="0"/>
              <w:jc w:val="center"/>
              <w:rPr>
                <w:b/>
                <w:bCs/>
              </w:rPr>
            </w:pPr>
            <w:r w:rsidRPr="00AF7655">
              <w:rPr>
                <w:b/>
                <w:bCs/>
              </w:rPr>
              <w:t>Nazwa towaru</w:t>
            </w:r>
          </w:p>
        </w:tc>
        <w:tc>
          <w:tcPr>
            <w:tcW w:w="1276" w:type="dxa"/>
            <w:vMerge w:val="restart"/>
            <w:tcBorders>
              <w:top w:val="single" w:sz="4" w:space="0" w:color="auto"/>
              <w:left w:val="nil"/>
              <w:right w:val="single" w:sz="4" w:space="0" w:color="auto"/>
            </w:tcBorders>
            <w:vAlign w:val="center"/>
          </w:tcPr>
          <w:p w14:paraId="5562DBCB" w14:textId="77777777" w:rsidR="00A228EB" w:rsidRPr="00AF7655" w:rsidRDefault="00A228EB" w:rsidP="00A228EB">
            <w:pPr>
              <w:spacing w:after="0"/>
              <w:jc w:val="center"/>
              <w:rPr>
                <w:b/>
                <w:bCs/>
              </w:rPr>
            </w:pPr>
            <w:r w:rsidRPr="00AF7655">
              <w:rPr>
                <w:b/>
                <w:bCs/>
              </w:rPr>
              <w:t>Ilość szacunkowa</w:t>
            </w:r>
          </w:p>
        </w:tc>
        <w:tc>
          <w:tcPr>
            <w:tcW w:w="926" w:type="dxa"/>
            <w:vMerge w:val="restart"/>
            <w:tcBorders>
              <w:top w:val="single" w:sz="4" w:space="0" w:color="auto"/>
              <w:left w:val="nil"/>
              <w:right w:val="single" w:sz="4" w:space="0" w:color="auto"/>
            </w:tcBorders>
            <w:vAlign w:val="center"/>
          </w:tcPr>
          <w:p w14:paraId="4C96CEF7" w14:textId="77777777" w:rsidR="00A228EB" w:rsidRPr="00AF7655" w:rsidRDefault="00A228EB" w:rsidP="00A228EB">
            <w:pPr>
              <w:spacing w:after="0"/>
              <w:jc w:val="center"/>
              <w:rPr>
                <w:b/>
                <w:bCs/>
              </w:rPr>
            </w:pPr>
            <w:r w:rsidRPr="00AF7655">
              <w:rPr>
                <w:b/>
                <w:bCs/>
              </w:rPr>
              <w:t>Cena jedn. netto</w:t>
            </w:r>
          </w:p>
          <w:p w14:paraId="508EB9DD" w14:textId="77777777" w:rsidR="00A228EB" w:rsidRPr="00AF7655" w:rsidRDefault="00A228EB" w:rsidP="00A228EB">
            <w:pPr>
              <w:spacing w:after="0"/>
              <w:jc w:val="center"/>
              <w:rPr>
                <w:b/>
                <w:bCs/>
              </w:rPr>
            </w:pPr>
            <w:r w:rsidRPr="00AF7655">
              <w:rPr>
                <w:b/>
                <w:bCs/>
              </w:rPr>
              <w:t>(zł)</w:t>
            </w:r>
          </w:p>
        </w:tc>
        <w:tc>
          <w:tcPr>
            <w:tcW w:w="1134" w:type="dxa"/>
            <w:vMerge w:val="restart"/>
            <w:tcBorders>
              <w:top w:val="single" w:sz="4" w:space="0" w:color="auto"/>
              <w:left w:val="nil"/>
              <w:right w:val="single" w:sz="4" w:space="0" w:color="auto"/>
            </w:tcBorders>
            <w:vAlign w:val="center"/>
          </w:tcPr>
          <w:p w14:paraId="0E7D2EDA" w14:textId="77777777" w:rsidR="00A228EB" w:rsidRPr="00AF7655" w:rsidRDefault="00A228EB" w:rsidP="00A228EB">
            <w:pPr>
              <w:spacing w:after="0"/>
              <w:jc w:val="center"/>
              <w:rPr>
                <w:b/>
                <w:bCs/>
              </w:rPr>
            </w:pPr>
            <w:r w:rsidRPr="00AF7655">
              <w:rPr>
                <w:b/>
                <w:bCs/>
              </w:rPr>
              <w:t>Wartość netto</w:t>
            </w:r>
          </w:p>
          <w:p w14:paraId="737B1352" w14:textId="77777777" w:rsidR="00A228EB" w:rsidRPr="00AF7655" w:rsidRDefault="00A228EB" w:rsidP="00A228EB">
            <w:pPr>
              <w:spacing w:after="0"/>
              <w:jc w:val="center"/>
              <w:rPr>
                <w:b/>
                <w:bCs/>
              </w:rPr>
            </w:pPr>
            <w:r w:rsidRPr="00AF7655">
              <w:rPr>
                <w:b/>
                <w:bCs/>
              </w:rPr>
              <w:t>(zł)</w:t>
            </w:r>
          </w:p>
        </w:tc>
        <w:tc>
          <w:tcPr>
            <w:tcW w:w="1417" w:type="dxa"/>
            <w:gridSpan w:val="2"/>
            <w:tcBorders>
              <w:top w:val="single" w:sz="4" w:space="0" w:color="auto"/>
              <w:left w:val="nil"/>
              <w:bottom w:val="single" w:sz="4" w:space="0" w:color="auto"/>
              <w:right w:val="single" w:sz="4" w:space="0" w:color="auto"/>
            </w:tcBorders>
            <w:vAlign w:val="center"/>
          </w:tcPr>
          <w:p w14:paraId="53A11E7C" w14:textId="77777777" w:rsidR="00A228EB" w:rsidRPr="00AF7655" w:rsidRDefault="00A228EB" w:rsidP="00A228EB">
            <w:pPr>
              <w:spacing w:after="0"/>
              <w:jc w:val="center"/>
              <w:rPr>
                <w:b/>
                <w:bCs/>
              </w:rPr>
            </w:pPr>
            <w:r w:rsidRPr="00AF7655">
              <w:rPr>
                <w:b/>
                <w:bCs/>
              </w:rPr>
              <w:t>VAT</w:t>
            </w:r>
          </w:p>
        </w:tc>
        <w:tc>
          <w:tcPr>
            <w:tcW w:w="993" w:type="dxa"/>
            <w:vMerge w:val="restart"/>
            <w:tcBorders>
              <w:top w:val="single" w:sz="4" w:space="0" w:color="auto"/>
              <w:left w:val="nil"/>
              <w:right w:val="single" w:sz="4" w:space="0" w:color="auto"/>
            </w:tcBorders>
            <w:vAlign w:val="center"/>
          </w:tcPr>
          <w:p w14:paraId="671B51E3" w14:textId="77777777" w:rsidR="00A228EB" w:rsidRPr="00AF7655" w:rsidRDefault="00A228EB" w:rsidP="00A228EB">
            <w:pPr>
              <w:spacing w:after="0"/>
              <w:jc w:val="center"/>
              <w:rPr>
                <w:b/>
                <w:bCs/>
              </w:rPr>
            </w:pPr>
            <w:r w:rsidRPr="00AF7655">
              <w:rPr>
                <w:b/>
                <w:bCs/>
              </w:rPr>
              <w:t>Wartość brutto</w:t>
            </w:r>
          </w:p>
          <w:p w14:paraId="1E215F50" w14:textId="77777777" w:rsidR="00A228EB" w:rsidRPr="00AF7655" w:rsidRDefault="00A228EB" w:rsidP="00A228EB">
            <w:pPr>
              <w:spacing w:after="0"/>
              <w:jc w:val="center"/>
              <w:rPr>
                <w:b/>
                <w:bCs/>
              </w:rPr>
            </w:pPr>
            <w:r w:rsidRPr="00AF7655">
              <w:rPr>
                <w:b/>
                <w:bCs/>
              </w:rPr>
              <w:t>(zł)</w:t>
            </w:r>
          </w:p>
        </w:tc>
        <w:tc>
          <w:tcPr>
            <w:tcW w:w="850" w:type="dxa"/>
            <w:vMerge w:val="restart"/>
            <w:tcBorders>
              <w:top w:val="single" w:sz="4" w:space="0" w:color="auto"/>
              <w:left w:val="nil"/>
              <w:right w:val="single" w:sz="4" w:space="0" w:color="auto"/>
            </w:tcBorders>
            <w:vAlign w:val="center"/>
          </w:tcPr>
          <w:p w14:paraId="01523E7B" w14:textId="77777777" w:rsidR="00A228EB" w:rsidRPr="00AF7655" w:rsidRDefault="00A228EB" w:rsidP="00A228EB">
            <w:pPr>
              <w:spacing w:after="0"/>
              <w:jc w:val="center"/>
              <w:rPr>
                <w:b/>
                <w:bCs/>
              </w:rPr>
            </w:pPr>
            <w:r w:rsidRPr="00AF7655">
              <w:rPr>
                <w:b/>
                <w:bCs/>
              </w:rPr>
              <w:t>Nr katalogowy</w:t>
            </w:r>
          </w:p>
        </w:tc>
        <w:tc>
          <w:tcPr>
            <w:tcW w:w="1135" w:type="dxa"/>
            <w:vMerge w:val="restart"/>
            <w:tcBorders>
              <w:top w:val="single" w:sz="4" w:space="0" w:color="auto"/>
              <w:left w:val="nil"/>
              <w:right w:val="single" w:sz="4" w:space="0" w:color="auto"/>
            </w:tcBorders>
            <w:vAlign w:val="center"/>
          </w:tcPr>
          <w:p w14:paraId="4B33B3EC" w14:textId="77777777" w:rsidR="00A228EB" w:rsidRPr="00AF7655" w:rsidRDefault="00A228EB" w:rsidP="00A228EB">
            <w:pPr>
              <w:spacing w:after="0"/>
              <w:jc w:val="center"/>
              <w:rPr>
                <w:b/>
                <w:bCs/>
              </w:rPr>
            </w:pPr>
            <w:r w:rsidRPr="00AF7655">
              <w:rPr>
                <w:b/>
                <w:bCs/>
              </w:rPr>
              <w:t>Nazwa handlowa</w:t>
            </w:r>
          </w:p>
        </w:tc>
      </w:tr>
      <w:tr w:rsidR="00AF7655" w:rsidRPr="00AF7655" w14:paraId="65BEA197" w14:textId="77777777" w:rsidTr="004E46C9">
        <w:trPr>
          <w:trHeight w:val="660"/>
        </w:trPr>
        <w:tc>
          <w:tcPr>
            <w:tcW w:w="557" w:type="dxa"/>
            <w:vMerge/>
            <w:tcBorders>
              <w:left w:val="single" w:sz="4" w:space="0" w:color="auto"/>
              <w:bottom w:val="single" w:sz="4" w:space="0" w:color="auto"/>
              <w:right w:val="single" w:sz="4" w:space="0" w:color="auto"/>
            </w:tcBorders>
            <w:vAlign w:val="center"/>
          </w:tcPr>
          <w:p w14:paraId="694FD65C" w14:textId="77777777" w:rsidR="00A228EB" w:rsidRPr="00AF7655" w:rsidRDefault="00A228EB" w:rsidP="00A228EB">
            <w:pPr>
              <w:spacing w:after="0"/>
              <w:jc w:val="center"/>
              <w:rPr>
                <w:b/>
                <w:bCs/>
              </w:rPr>
            </w:pPr>
          </w:p>
        </w:tc>
        <w:tc>
          <w:tcPr>
            <w:tcW w:w="5622" w:type="dxa"/>
            <w:vMerge/>
            <w:tcBorders>
              <w:left w:val="nil"/>
              <w:bottom w:val="single" w:sz="4" w:space="0" w:color="auto"/>
              <w:right w:val="single" w:sz="4" w:space="0" w:color="auto"/>
            </w:tcBorders>
            <w:vAlign w:val="center"/>
          </w:tcPr>
          <w:p w14:paraId="36DF8873" w14:textId="77777777" w:rsidR="00A228EB" w:rsidRPr="00AF7655"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38827560" w14:textId="77777777" w:rsidR="00A228EB" w:rsidRPr="00AF7655" w:rsidRDefault="00A228EB" w:rsidP="00A228EB">
            <w:pPr>
              <w:spacing w:after="0"/>
              <w:jc w:val="center"/>
              <w:rPr>
                <w:b/>
                <w:bCs/>
              </w:rPr>
            </w:pPr>
          </w:p>
        </w:tc>
        <w:tc>
          <w:tcPr>
            <w:tcW w:w="926" w:type="dxa"/>
            <w:vMerge/>
            <w:tcBorders>
              <w:left w:val="nil"/>
              <w:bottom w:val="single" w:sz="4" w:space="0" w:color="auto"/>
              <w:right w:val="single" w:sz="4" w:space="0" w:color="auto"/>
            </w:tcBorders>
            <w:vAlign w:val="center"/>
          </w:tcPr>
          <w:p w14:paraId="7FDDB64B" w14:textId="77777777" w:rsidR="00A228EB" w:rsidRPr="00AF7655"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77A753F4" w14:textId="77777777" w:rsidR="00A228EB" w:rsidRPr="00AF7655"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694CA974" w14:textId="77777777" w:rsidR="00A228EB" w:rsidRPr="00AF7655" w:rsidRDefault="00A228EB" w:rsidP="00A228EB">
            <w:pPr>
              <w:spacing w:after="0"/>
              <w:jc w:val="center"/>
              <w:rPr>
                <w:b/>
                <w:bCs/>
              </w:rPr>
            </w:pPr>
            <w:r w:rsidRPr="00AF7655">
              <w:rPr>
                <w:b/>
                <w:bCs/>
              </w:rPr>
              <w:t>%</w:t>
            </w:r>
          </w:p>
        </w:tc>
        <w:tc>
          <w:tcPr>
            <w:tcW w:w="992" w:type="dxa"/>
            <w:tcBorders>
              <w:top w:val="single" w:sz="4" w:space="0" w:color="auto"/>
              <w:left w:val="nil"/>
              <w:bottom w:val="single" w:sz="4" w:space="0" w:color="auto"/>
              <w:right w:val="single" w:sz="4" w:space="0" w:color="auto"/>
            </w:tcBorders>
            <w:vAlign w:val="center"/>
          </w:tcPr>
          <w:p w14:paraId="3D0DC40C" w14:textId="77777777" w:rsidR="00A228EB" w:rsidRPr="00AF7655" w:rsidRDefault="00A228EB" w:rsidP="00A228EB">
            <w:pPr>
              <w:spacing w:after="0"/>
              <w:jc w:val="center"/>
              <w:rPr>
                <w:b/>
                <w:bCs/>
              </w:rPr>
            </w:pPr>
            <w:r w:rsidRPr="00AF7655">
              <w:rPr>
                <w:b/>
                <w:bCs/>
              </w:rPr>
              <w:t>Wartość</w:t>
            </w:r>
          </w:p>
          <w:p w14:paraId="5426D254" w14:textId="77777777" w:rsidR="00A228EB" w:rsidRPr="00AF7655" w:rsidRDefault="00A228EB" w:rsidP="00A228EB">
            <w:pPr>
              <w:spacing w:after="0"/>
              <w:jc w:val="center"/>
              <w:rPr>
                <w:b/>
                <w:bCs/>
              </w:rPr>
            </w:pPr>
            <w:r w:rsidRPr="00AF7655">
              <w:rPr>
                <w:b/>
                <w:bCs/>
              </w:rPr>
              <w:t>(zł)</w:t>
            </w:r>
          </w:p>
        </w:tc>
        <w:tc>
          <w:tcPr>
            <w:tcW w:w="993" w:type="dxa"/>
            <w:vMerge/>
            <w:tcBorders>
              <w:left w:val="nil"/>
              <w:bottom w:val="single" w:sz="4" w:space="0" w:color="auto"/>
              <w:right w:val="single" w:sz="4" w:space="0" w:color="auto"/>
            </w:tcBorders>
            <w:vAlign w:val="center"/>
          </w:tcPr>
          <w:p w14:paraId="705FD5C7" w14:textId="77777777" w:rsidR="00A228EB" w:rsidRPr="00AF7655" w:rsidRDefault="00A228EB" w:rsidP="00A228EB">
            <w:pPr>
              <w:spacing w:after="0"/>
              <w:jc w:val="center"/>
              <w:rPr>
                <w:b/>
                <w:bCs/>
              </w:rPr>
            </w:pPr>
          </w:p>
        </w:tc>
        <w:tc>
          <w:tcPr>
            <w:tcW w:w="850" w:type="dxa"/>
            <w:vMerge/>
            <w:tcBorders>
              <w:left w:val="nil"/>
              <w:bottom w:val="single" w:sz="4" w:space="0" w:color="auto"/>
              <w:right w:val="single" w:sz="4" w:space="0" w:color="auto"/>
            </w:tcBorders>
            <w:vAlign w:val="center"/>
          </w:tcPr>
          <w:p w14:paraId="27991766" w14:textId="77777777" w:rsidR="00A228EB" w:rsidRPr="00AF7655" w:rsidRDefault="00A228EB" w:rsidP="00A228EB">
            <w:pPr>
              <w:spacing w:after="0"/>
              <w:jc w:val="center"/>
              <w:rPr>
                <w:b/>
                <w:bCs/>
              </w:rPr>
            </w:pPr>
          </w:p>
        </w:tc>
        <w:tc>
          <w:tcPr>
            <w:tcW w:w="1135" w:type="dxa"/>
            <w:vMerge/>
            <w:tcBorders>
              <w:left w:val="nil"/>
              <w:bottom w:val="single" w:sz="4" w:space="0" w:color="auto"/>
              <w:right w:val="single" w:sz="4" w:space="0" w:color="auto"/>
            </w:tcBorders>
            <w:vAlign w:val="center"/>
          </w:tcPr>
          <w:p w14:paraId="3723714E" w14:textId="77777777" w:rsidR="00A228EB" w:rsidRPr="00AF7655" w:rsidRDefault="00A228EB" w:rsidP="00A228EB">
            <w:pPr>
              <w:spacing w:after="0"/>
              <w:jc w:val="center"/>
              <w:rPr>
                <w:b/>
                <w:bCs/>
              </w:rPr>
            </w:pPr>
          </w:p>
        </w:tc>
      </w:tr>
      <w:tr w:rsidR="00F03376" w:rsidRPr="00F03376" w14:paraId="26FAD600" w14:textId="77777777" w:rsidTr="004E46C9">
        <w:trPr>
          <w:trHeight w:val="1185"/>
        </w:trPr>
        <w:tc>
          <w:tcPr>
            <w:tcW w:w="557" w:type="dxa"/>
            <w:tcBorders>
              <w:top w:val="nil"/>
              <w:left w:val="single" w:sz="4" w:space="0" w:color="auto"/>
              <w:bottom w:val="single" w:sz="4" w:space="0" w:color="auto"/>
              <w:right w:val="single" w:sz="4" w:space="0" w:color="auto"/>
            </w:tcBorders>
            <w:noWrap/>
            <w:vAlign w:val="center"/>
          </w:tcPr>
          <w:p w14:paraId="5D49F90B" w14:textId="77777777" w:rsidR="00A228EB" w:rsidRPr="00F03376" w:rsidRDefault="00A228EB" w:rsidP="00A228EB">
            <w:pPr>
              <w:spacing w:after="0"/>
              <w:jc w:val="center"/>
            </w:pPr>
            <w:r w:rsidRPr="00F03376">
              <w:t>1</w:t>
            </w:r>
          </w:p>
        </w:tc>
        <w:tc>
          <w:tcPr>
            <w:tcW w:w="5622" w:type="dxa"/>
            <w:tcBorders>
              <w:top w:val="nil"/>
              <w:left w:val="nil"/>
              <w:bottom w:val="single" w:sz="4" w:space="0" w:color="auto"/>
              <w:right w:val="single" w:sz="4" w:space="0" w:color="auto"/>
            </w:tcBorders>
            <w:vAlign w:val="center"/>
          </w:tcPr>
          <w:p w14:paraId="79E3F701" w14:textId="77777777" w:rsidR="00A228EB" w:rsidRPr="00F03376" w:rsidRDefault="00A228EB" w:rsidP="00A228EB">
            <w:pPr>
              <w:spacing w:after="0"/>
            </w:pPr>
            <w:r w:rsidRPr="00F03376">
              <w:t>Prowadniki o długości 180 cm</w:t>
            </w:r>
          </w:p>
        </w:tc>
        <w:tc>
          <w:tcPr>
            <w:tcW w:w="1276" w:type="dxa"/>
            <w:tcBorders>
              <w:top w:val="nil"/>
              <w:left w:val="nil"/>
              <w:bottom w:val="single" w:sz="4" w:space="0" w:color="auto"/>
              <w:right w:val="single" w:sz="4" w:space="0" w:color="auto"/>
            </w:tcBorders>
            <w:noWrap/>
            <w:vAlign w:val="center"/>
          </w:tcPr>
          <w:p w14:paraId="3987E3AA" w14:textId="25A4524A" w:rsidR="00A228EB" w:rsidRPr="00F03376" w:rsidRDefault="00F03376" w:rsidP="00A228EB">
            <w:pPr>
              <w:spacing w:after="0"/>
              <w:jc w:val="center"/>
            </w:pPr>
            <w:r w:rsidRPr="00F03376">
              <w:t>2</w:t>
            </w:r>
            <w:r w:rsidR="00A228EB" w:rsidRPr="00F03376">
              <w:t>50 szt.</w:t>
            </w:r>
          </w:p>
        </w:tc>
        <w:tc>
          <w:tcPr>
            <w:tcW w:w="926" w:type="dxa"/>
            <w:tcBorders>
              <w:top w:val="nil"/>
              <w:left w:val="nil"/>
              <w:bottom w:val="single" w:sz="4" w:space="0" w:color="auto"/>
              <w:right w:val="single" w:sz="4" w:space="0" w:color="auto"/>
            </w:tcBorders>
            <w:noWrap/>
            <w:vAlign w:val="center"/>
          </w:tcPr>
          <w:p w14:paraId="2D35C5CE" w14:textId="77777777" w:rsidR="00A228EB" w:rsidRPr="00F03376"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02F22989" w14:textId="77777777" w:rsidR="00A228EB" w:rsidRPr="00F03376"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F301B01" w14:textId="77777777" w:rsidR="00A228EB" w:rsidRPr="00F03376"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1388AB9E" w14:textId="77777777" w:rsidR="00A228EB" w:rsidRPr="00F03376" w:rsidRDefault="00A228EB" w:rsidP="00A228EB">
            <w:pPr>
              <w:spacing w:after="0"/>
              <w:jc w:val="center"/>
            </w:pPr>
          </w:p>
        </w:tc>
        <w:tc>
          <w:tcPr>
            <w:tcW w:w="993" w:type="dxa"/>
            <w:tcBorders>
              <w:top w:val="nil"/>
              <w:left w:val="nil"/>
              <w:bottom w:val="single" w:sz="4" w:space="0" w:color="auto"/>
              <w:right w:val="single" w:sz="4" w:space="0" w:color="auto"/>
            </w:tcBorders>
            <w:noWrap/>
            <w:vAlign w:val="center"/>
          </w:tcPr>
          <w:p w14:paraId="7D2C83FE" w14:textId="77777777" w:rsidR="00A228EB" w:rsidRPr="00F03376" w:rsidRDefault="00A228EB" w:rsidP="00A228EB">
            <w:pPr>
              <w:spacing w:after="0"/>
              <w:jc w:val="center"/>
            </w:pPr>
          </w:p>
        </w:tc>
        <w:tc>
          <w:tcPr>
            <w:tcW w:w="850" w:type="dxa"/>
            <w:tcBorders>
              <w:top w:val="nil"/>
              <w:left w:val="nil"/>
              <w:bottom w:val="single" w:sz="4" w:space="0" w:color="auto"/>
              <w:right w:val="single" w:sz="4" w:space="0" w:color="auto"/>
            </w:tcBorders>
            <w:noWrap/>
            <w:vAlign w:val="center"/>
          </w:tcPr>
          <w:p w14:paraId="2FD09EEF" w14:textId="77777777" w:rsidR="00A228EB" w:rsidRPr="00F03376" w:rsidRDefault="00A228EB" w:rsidP="00A228EB">
            <w:pPr>
              <w:spacing w:after="0"/>
              <w:jc w:val="center"/>
            </w:pPr>
          </w:p>
        </w:tc>
        <w:tc>
          <w:tcPr>
            <w:tcW w:w="1135" w:type="dxa"/>
            <w:tcBorders>
              <w:top w:val="nil"/>
              <w:left w:val="nil"/>
              <w:bottom w:val="single" w:sz="4" w:space="0" w:color="auto"/>
              <w:right w:val="single" w:sz="4" w:space="0" w:color="auto"/>
            </w:tcBorders>
            <w:noWrap/>
            <w:vAlign w:val="center"/>
          </w:tcPr>
          <w:p w14:paraId="716E13CF" w14:textId="77777777" w:rsidR="00A228EB" w:rsidRPr="00F03376" w:rsidRDefault="00A228EB" w:rsidP="00A228EB">
            <w:pPr>
              <w:spacing w:after="0"/>
              <w:jc w:val="center"/>
            </w:pPr>
          </w:p>
        </w:tc>
      </w:tr>
      <w:tr w:rsidR="00F03376" w:rsidRPr="00F03376" w14:paraId="2C3FA527" w14:textId="77777777" w:rsidTr="004E46C9">
        <w:trPr>
          <w:trHeight w:val="1185"/>
        </w:trPr>
        <w:tc>
          <w:tcPr>
            <w:tcW w:w="557" w:type="dxa"/>
            <w:tcBorders>
              <w:top w:val="single" w:sz="4" w:space="0" w:color="auto"/>
              <w:left w:val="single" w:sz="4" w:space="0" w:color="auto"/>
              <w:bottom w:val="single" w:sz="4" w:space="0" w:color="auto"/>
              <w:right w:val="single" w:sz="4" w:space="0" w:color="auto"/>
            </w:tcBorders>
            <w:noWrap/>
            <w:vAlign w:val="center"/>
          </w:tcPr>
          <w:p w14:paraId="7FF083C1" w14:textId="77777777" w:rsidR="00A228EB" w:rsidRPr="00F03376" w:rsidRDefault="00A228EB" w:rsidP="00A228EB">
            <w:pPr>
              <w:spacing w:after="0"/>
              <w:jc w:val="center"/>
            </w:pPr>
            <w:r w:rsidRPr="00F03376">
              <w:t>2</w:t>
            </w:r>
          </w:p>
        </w:tc>
        <w:tc>
          <w:tcPr>
            <w:tcW w:w="5622" w:type="dxa"/>
            <w:tcBorders>
              <w:top w:val="single" w:sz="4" w:space="0" w:color="auto"/>
              <w:left w:val="nil"/>
              <w:bottom w:val="single" w:sz="4" w:space="0" w:color="auto"/>
              <w:right w:val="single" w:sz="4" w:space="0" w:color="auto"/>
            </w:tcBorders>
            <w:vAlign w:val="center"/>
          </w:tcPr>
          <w:p w14:paraId="48FB8770" w14:textId="77777777" w:rsidR="00A228EB" w:rsidRPr="00F03376" w:rsidRDefault="00A228EB" w:rsidP="00A228EB">
            <w:pPr>
              <w:spacing w:after="0"/>
            </w:pPr>
            <w:r w:rsidRPr="00F03376">
              <w:t>Prowadniki o długości 260 cm</w:t>
            </w:r>
          </w:p>
        </w:tc>
        <w:tc>
          <w:tcPr>
            <w:tcW w:w="1276" w:type="dxa"/>
            <w:tcBorders>
              <w:top w:val="single" w:sz="4" w:space="0" w:color="auto"/>
              <w:left w:val="nil"/>
              <w:bottom w:val="single" w:sz="4" w:space="0" w:color="auto"/>
              <w:right w:val="single" w:sz="4" w:space="0" w:color="auto"/>
            </w:tcBorders>
            <w:noWrap/>
            <w:vAlign w:val="center"/>
          </w:tcPr>
          <w:p w14:paraId="7487A522" w14:textId="77777777" w:rsidR="00A228EB" w:rsidRPr="00F03376" w:rsidRDefault="00A228EB" w:rsidP="00A228EB">
            <w:pPr>
              <w:spacing w:after="0"/>
              <w:jc w:val="center"/>
            </w:pPr>
            <w:r w:rsidRPr="00F03376">
              <w:t>3000 szt.</w:t>
            </w:r>
          </w:p>
        </w:tc>
        <w:tc>
          <w:tcPr>
            <w:tcW w:w="926" w:type="dxa"/>
            <w:tcBorders>
              <w:top w:val="single" w:sz="4" w:space="0" w:color="auto"/>
              <w:left w:val="nil"/>
              <w:bottom w:val="single" w:sz="4" w:space="0" w:color="auto"/>
              <w:right w:val="single" w:sz="4" w:space="0" w:color="auto"/>
            </w:tcBorders>
            <w:noWrap/>
            <w:vAlign w:val="center"/>
          </w:tcPr>
          <w:p w14:paraId="12D6F434" w14:textId="77777777" w:rsidR="00A228EB" w:rsidRPr="00F03376" w:rsidRDefault="00A228EB" w:rsidP="00A228EB">
            <w:pPr>
              <w:spacing w:after="0"/>
              <w:jc w:val="center"/>
            </w:pPr>
          </w:p>
        </w:tc>
        <w:tc>
          <w:tcPr>
            <w:tcW w:w="1134" w:type="dxa"/>
            <w:tcBorders>
              <w:top w:val="single" w:sz="4" w:space="0" w:color="auto"/>
              <w:left w:val="nil"/>
              <w:bottom w:val="single" w:sz="4" w:space="0" w:color="auto"/>
              <w:right w:val="single" w:sz="4" w:space="0" w:color="auto"/>
            </w:tcBorders>
            <w:noWrap/>
            <w:vAlign w:val="center"/>
          </w:tcPr>
          <w:p w14:paraId="5B632344" w14:textId="77777777" w:rsidR="00A228EB" w:rsidRPr="00F03376" w:rsidRDefault="00A228EB" w:rsidP="00A228EB">
            <w:pPr>
              <w:spacing w:after="0"/>
              <w:jc w:val="center"/>
            </w:pPr>
          </w:p>
        </w:tc>
        <w:tc>
          <w:tcPr>
            <w:tcW w:w="425" w:type="dxa"/>
            <w:tcBorders>
              <w:top w:val="single" w:sz="4" w:space="0" w:color="auto"/>
              <w:left w:val="nil"/>
              <w:bottom w:val="single" w:sz="4" w:space="0" w:color="auto"/>
              <w:right w:val="single" w:sz="4" w:space="0" w:color="auto"/>
            </w:tcBorders>
            <w:noWrap/>
            <w:vAlign w:val="center"/>
          </w:tcPr>
          <w:p w14:paraId="054CC046" w14:textId="77777777" w:rsidR="00A228EB" w:rsidRPr="00F03376" w:rsidRDefault="00A228EB" w:rsidP="00A228EB">
            <w:pPr>
              <w:spacing w:after="0"/>
              <w:jc w:val="center"/>
            </w:pPr>
          </w:p>
        </w:tc>
        <w:tc>
          <w:tcPr>
            <w:tcW w:w="992" w:type="dxa"/>
            <w:tcBorders>
              <w:top w:val="single" w:sz="4" w:space="0" w:color="auto"/>
              <w:left w:val="nil"/>
              <w:bottom w:val="single" w:sz="4" w:space="0" w:color="auto"/>
              <w:right w:val="single" w:sz="4" w:space="0" w:color="auto"/>
            </w:tcBorders>
            <w:vAlign w:val="center"/>
          </w:tcPr>
          <w:p w14:paraId="6C78E55D" w14:textId="77777777" w:rsidR="00A228EB" w:rsidRPr="00F03376" w:rsidRDefault="00A228EB" w:rsidP="00A228EB">
            <w:pPr>
              <w:spacing w:after="0"/>
              <w:jc w:val="center"/>
            </w:pPr>
          </w:p>
        </w:tc>
        <w:tc>
          <w:tcPr>
            <w:tcW w:w="993" w:type="dxa"/>
            <w:tcBorders>
              <w:top w:val="single" w:sz="4" w:space="0" w:color="auto"/>
              <w:left w:val="nil"/>
              <w:bottom w:val="single" w:sz="4" w:space="0" w:color="auto"/>
              <w:right w:val="single" w:sz="4" w:space="0" w:color="auto"/>
            </w:tcBorders>
            <w:noWrap/>
            <w:vAlign w:val="center"/>
          </w:tcPr>
          <w:p w14:paraId="750419DE" w14:textId="77777777" w:rsidR="00A228EB" w:rsidRPr="00F03376" w:rsidRDefault="00A228EB" w:rsidP="00A228EB">
            <w:pPr>
              <w:spacing w:after="0"/>
              <w:jc w:val="center"/>
            </w:pPr>
          </w:p>
        </w:tc>
        <w:tc>
          <w:tcPr>
            <w:tcW w:w="850" w:type="dxa"/>
            <w:tcBorders>
              <w:top w:val="single" w:sz="4" w:space="0" w:color="auto"/>
              <w:left w:val="nil"/>
              <w:bottom w:val="single" w:sz="4" w:space="0" w:color="auto"/>
              <w:right w:val="single" w:sz="4" w:space="0" w:color="auto"/>
            </w:tcBorders>
            <w:noWrap/>
            <w:vAlign w:val="center"/>
          </w:tcPr>
          <w:p w14:paraId="396147DE" w14:textId="77777777" w:rsidR="00A228EB" w:rsidRPr="00F03376" w:rsidRDefault="00A228EB" w:rsidP="00A228EB">
            <w:pPr>
              <w:spacing w:after="0"/>
              <w:jc w:val="center"/>
            </w:pPr>
          </w:p>
        </w:tc>
        <w:tc>
          <w:tcPr>
            <w:tcW w:w="1135" w:type="dxa"/>
            <w:tcBorders>
              <w:top w:val="single" w:sz="4" w:space="0" w:color="auto"/>
              <w:left w:val="nil"/>
              <w:bottom w:val="single" w:sz="4" w:space="0" w:color="auto"/>
              <w:right w:val="single" w:sz="4" w:space="0" w:color="auto"/>
            </w:tcBorders>
            <w:noWrap/>
            <w:vAlign w:val="center"/>
          </w:tcPr>
          <w:p w14:paraId="640EF0FA" w14:textId="77777777" w:rsidR="00A228EB" w:rsidRPr="00F03376" w:rsidRDefault="00A228EB" w:rsidP="00A228EB">
            <w:pPr>
              <w:spacing w:after="0"/>
              <w:jc w:val="center"/>
            </w:pPr>
          </w:p>
        </w:tc>
      </w:tr>
      <w:tr w:rsidR="00A228EB" w:rsidRPr="00F03376" w14:paraId="0FD5CD26" w14:textId="77777777" w:rsidTr="004E46C9">
        <w:trPr>
          <w:trHeight w:val="1185"/>
        </w:trPr>
        <w:tc>
          <w:tcPr>
            <w:tcW w:w="557" w:type="dxa"/>
            <w:tcBorders>
              <w:top w:val="single" w:sz="4" w:space="0" w:color="auto"/>
            </w:tcBorders>
            <w:noWrap/>
            <w:vAlign w:val="center"/>
          </w:tcPr>
          <w:p w14:paraId="20AF8616" w14:textId="77777777" w:rsidR="00A228EB" w:rsidRPr="00F03376" w:rsidRDefault="00A228EB" w:rsidP="00A228EB">
            <w:pPr>
              <w:spacing w:after="0"/>
              <w:jc w:val="center"/>
            </w:pPr>
          </w:p>
        </w:tc>
        <w:tc>
          <w:tcPr>
            <w:tcW w:w="5622" w:type="dxa"/>
            <w:tcBorders>
              <w:top w:val="single" w:sz="4" w:space="0" w:color="auto"/>
            </w:tcBorders>
            <w:vAlign w:val="center"/>
          </w:tcPr>
          <w:p w14:paraId="08B7C752" w14:textId="77777777" w:rsidR="00A228EB" w:rsidRPr="00F03376" w:rsidRDefault="00A228EB" w:rsidP="00A228EB">
            <w:pPr>
              <w:spacing w:after="0"/>
            </w:pPr>
          </w:p>
        </w:tc>
        <w:tc>
          <w:tcPr>
            <w:tcW w:w="1276" w:type="dxa"/>
            <w:tcBorders>
              <w:top w:val="single" w:sz="4" w:space="0" w:color="auto"/>
              <w:right w:val="single" w:sz="4" w:space="0" w:color="auto"/>
            </w:tcBorders>
            <w:noWrap/>
            <w:vAlign w:val="center"/>
          </w:tcPr>
          <w:p w14:paraId="0D6659A7" w14:textId="77777777" w:rsidR="00A228EB" w:rsidRPr="00F03376" w:rsidRDefault="00A228EB" w:rsidP="00A228EB">
            <w:pPr>
              <w:spacing w:after="0"/>
              <w:jc w:val="center"/>
            </w:pPr>
          </w:p>
        </w:tc>
        <w:tc>
          <w:tcPr>
            <w:tcW w:w="926" w:type="dxa"/>
            <w:tcBorders>
              <w:top w:val="single" w:sz="4" w:space="0" w:color="auto"/>
              <w:left w:val="single" w:sz="4" w:space="0" w:color="auto"/>
              <w:bottom w:val="single" w:sz="4" w:space="0" w:color="auto"/>
              <w:right w:val="single" w:sz="4" w:space="0" w:color="auto"/>
            </w:tcBorders>
            <w:noWrap/>
            <w:vAlign w:val="center"/>
          </w:tcPr>
          <w:p w14:paraId="2A8A0C5F" w14:textId="77777777" w:rsidR="00A228EB" w:rsidRPr="00F03376" w:rsidRDefault="00A228EB" w:rsidP="00A228EB">
            <w:pPr>
              <w:spacing w:after="0"/>
              <w:jc w:val="center"/>
              <w:rPr>
                <w:b/>
                <w:bCs/>
              </w:rPr>
            </w:pPr>
            <w:r w:rsidRPr="00F03376">
              <w:rPr>
                <w:b/>
                <w:bCs/>
              </w:rPr>
              <w:t>Razem wartość netto:</w:t>
            </w:r>
          </w:p>
        </w:tc>
        <w:tc>
          <w:tcPr>
            <w:tcW w:w="1134" w:type="dxa"/>
            <w:tcBorders>
              <w:top w:val="single" w:sz="4" w:space="0" w:color="auto"/>
              <w:left w:val="nil"/>
              <w:bottom w:val="single" w:sz="4" w:space="0" w:color="auto"/>
              <w:right w:val="single" w:sz="4" w:space="0" w:color="auto"/>
            </w:tcBorders>
            <w:noWrap/>
            <w:vAlign w:val="center"/>
          </w:tcPr>
          <w:p w14:paraId="0D0974E7" w14:textId="77777777" w:rsidR="00A228EB" w:rsidRPr="00F03376"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3ED673F8" w14:textId="77777777" w:rsidR="00A228EB" w:rsidRPr="00F03376" w:rsidRDefault="00A228EB" w:rsidP="00A228EB">
            <w:pPr>
              <w:spacing w:after="0"/>
              <w:jc w:val="center"/>
              <w:rPr>
                <w:b/>
                <w:bCs/>
              </w:rPr>
            </w:pPr>
            <w:r w:rsidRPr="00F03376">
              <w:rPr>
                <w:b/>
                <w:bCs/>
              </w:rPr>
              <w:t>Razem wartość brutto:</w:t>
            </w:r>
          </w:p>
        </w:tc>
        <w:tc>
          <w:tcPr>
            <w:tcW w:w="993" w:type="dxa"/>
            <w:tcBorders>
              <w:top w:val="single" w:sz="4" w:space="0" w:color="auto"/>
              <w:left w:val="nil"/>
              <w:bottom w:val="single" w:sz="4" w:space="0" w:color="auto"/>
              <w:right w:val="single" w:sz="4" w:space="0" w:color="auto"/>
            </w:tcBorders>
            <w:noWrap/>
            <w:vAlign w:val="center"/>
          </w:tcPr>
          <w:p w14:paraId="442BD7D2" w14:textId="77777777" w:rsidR="00A228EB" w:rsidRPr="00F03376" w:rsidRDefault="00A228EB" w:rsidP="00A228EB">
            <w:pPr>
              <w:spacing w:after="0"/>
              <w:jc w:val="center"/>
            </w:pPr>
          </w:p>
        </w:tc>
        <w:tc>
          <w:tcPr>
            <w:tcW w:w="850" w:type="dxa"/>
            <w:tcBorders>
              <w:top w:val="single" w:sz="4" w:space="0" w:color="auto"/>
              <w:left w:val="single" w:sz="4" w:space="0" w:color="auto"/>
            </w:tcBorders>
            <w:noWrap/>
            <w:vAlign w:val="center"/>
          </w:tcPr>
          <w:p w14:paraId="61036E40" w14:textId="77777777" w:rsidR="00A228EB" w:rsidRPr="00F03376" w:rsidRDefault="00A228EB" w:rsidP="00A228EB">
            <w:pPr>
              <w:spacing w:after="0"/>
              <w:jc w:val="center"/>
            </w:pPr>
          </w:p>
        </w:tc>
        <w:tc>
          <w:tcPr>
            <w:tcW w:w="1135" w:type="dxa"/>
            <w:tcBorders>
              <w:top w:val="single" w:sz="4" w:space="0" w:color="auto"/>
            </w:tcBorders>
            <w:noWrap/>
            <w:vAlign w:val="center"/>
          </w:tcPr>
          <w:p w14:paraId="5BA97AB8" w14:textId="77777777" w:rsidR="00A228EB" w:rsidRPr="00F03376" w:rsidRDefault="00A228EB" w:rsidP="00A228EB">
            <w:pPr>
              <w:spacing w:after="0"/>
              <w:jc w:val="center"/>
            </w:pPr>
          </w:p>
        </w:tc>
      </w:tr>
    </w:tbl>
    <w:p w14:paraId="182BD84A" w14:textId="77777777" w:rsidR="00A228EB" w:rsidRPr="00F03376" w:rsidRDefault="00A228EB" w:rsidP="00A228EB">
      <w:pPr>
        <w:spacing w:after="0"/>
      </w:pPr>
    </w:p>
    <w:p w14:paraId="65154C2C" w14:textId="77777777" w:rsidR="00A228EB" w:rsidRPr="00F03376" w:rsidRDefault="00A228EB" w:rsidP="00A228EB">
      <w:pPr>
        <w:spacing w:after="0"/>
      </w:pPr>
      <w:r w:rsidRPr="00F03376">
        <w:t>RAZEM słownie:       …………..……………………………………………………………………………………………………..……………………………………. zł brutto.</w:t>
      </w:r>
    </w:p>
    <w:p w14:paraId="7D182426" w14:textId="77777777" w:rsidR="00A228EB" w:rsidRPr="00F03376" w:rsidRDefault="00A228EB" w:rsidP="00A228EB">
      <w:pPr>
        <w:spacing w:after="0"/>
      </w:pPr>
    </w:p>
    <w:p w14:paraId="222FC2CA" w14:textId="77777777" w:rsidR="00A228EB" w:rsidRPr="00F03376" w:rsidRDefault="00A228EB" w:rsidP="00A228EB">
      <w:pPr>
        <w:spacing w:after="0"/>
      </w:pPr>
    </w:p>
    <w:p w14:paraId="1D5071F6" w14:textId="77777777" w:rsidR="00A228EB" w:rsidRPr="00F03376" w:rsidRDefault="00A228EB" w:rsidP="00A228EB">
      <w:pPr>
        <w:spacing w:after="0"/>
      </w:pPr>
    </w:p>
    <w:p w14:paraId="3230B526" w14:textId="77777777" w:rsidR="00A228EB" w:rsidRPr="00F03376" w:rsidRDefault="00A228EB" w:rsidP="00A228EB">
      <w:pPr>
        <w:spacing w:after="0" w:line="240" w:lineRule="auto"/>
        <w:jc w:val="both"/>
        <w:rPr>
          <w:rFonts w:ascii="Calibri" w:eastAsia="Times New Roman" w:hAnsi="Calibri" w:cs="Calibri"/>
          <w:sz w:val="16"/>
          <w:szCs w:val="16"/>
          <w:lang w:eastAsia="pl-PL"/>
        </w:rPr>
      </w:pPr>
      <w:r w:rsidRPr="00F03376">
        <w:rPr>
          <w:rFonts w:ascii="Calibri" w:eastAsia="Times New Roman" w:hAnsi="Calibri" w:cs="Calibri"/>
          <w:sz w:val="16"/>
          <w:szCs w:val="16"/>
          <w:lang w:eastAsia="pl-PL"/>
        </w:rPr>
        <w:t>……………………………………………….</w:t>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w:t>
      </w:r>
    </w:p>
    <w:p w14:paraId="11A230EC" w14:textId="77777777" w:rsidR="00A228EB" w:rsidRPr="00F03376" w:rsidRDefault="00A228EB" w:rsidP="00A228EB">
      <w:pPr>
        <w:spacing w:after="0" w:line="240" w:lineRule="auto"/>
        <w:ind w:left="708" w:hanging="282"/>
        <w:rPr>
          <w:rFonts w:ascii="Calibri" w:eastAsia="Times New Roman" w:hAnsi="Calibri" w:cs="Calibri"/>
          <w:sz w:val="16"/>
          <w:szCs w:val="16"/>
          <w:lang w:eastAsia="pl-PL"/>
        </w:rPr>
      </w:pPr>
      <w:r w:rsidRPr="00F03376">
        <w:rPr>
          <w:rFonts w:ascii="Calibri" w:eastAsia="Times New Roman" w:hAnsi="Calibri" w:cs="Calibri"/>
          <w:sz w:val="16"/>
          <w:szCs w:val="16"/>
          <w:lang w:eastAsia="pl-PL"/>
        </w:rPr>
        <w:t>Miejscowość, data</w:t>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 xml:space="preserve">(Podpisy osób uprawnionych do  </w:t>
      </w:r>
      <w:r w:rsidRPr="00F03376">
        <w:rPr>
          <w:rFonts w:ascii="Calibri" w:eastAsia="Times New Roman" w:hAnsi="Calibri" w:cs="Calibri"/>
          <w:sz w:val="16"/>
          <w:szCs w:val="16"/>
          <w:lang w:eastAsia="pl-PL"/>
        </w:rPr>
        <w:br/>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składania oświadczeń woli w imieniu wykonawcy)</w:t>
      </w:r>
    </w:p>
    <w:p w14:paraId="163B9777" w14:textId="77777777" w:rsidR="00A228EB" w:rsidRPr="00F03376" w:rsidRDefault="00A228EB" w:rsidP="00A228EB">
      <w:pPr>
        <w:spacing w:after="0"/>
      </w:pPr>
    </w:p>
    <w:p w14:paraId="072E7FE2" w14:textId="77777777" w:rsidR="00A228EB" w:rsidRPr="00F03376" w:rsidRDefault="00A228EB" w:rsidP="00A228EB">
      <w:pPr>
        <w:spacing w:after="0"/>
      </w:pPr>
    </w:p>
    <w:p w14:paraId="1DECB7CD" w14:textId="77777777" w:rsidR="00A228EB" w:rsidRPr="00F03376" w:rsidRDefault="00A228EB" w:rsidP="00A228EB">
      <w:pPr>
        <w:spacing w:after="0"/>
      </w:pPr>
    </w:p>
    <w:p w14:paraId="3A3F6260" w14:textId="77777777" w:rsidR="00A228EB" w:rsidRPr="00F03376" w:rsidRDefault="00A228EB" w:rsidP="00A228EB"/>
    <w:p w14:paraId="36D2CA52" w14:textId="77777777" w:rsidR="00F03376" w:rsidRPr="00F03376" w:rsidRDefault="00F03376" w:rsidP="00A228EB"/>
    <w:p w14:paraId="2CADDB36" w14:textId="77777777" w:rsidR="00A228EB" w:rsidRPr="00F03376" w:rsidRDefault="00A228EB" w:rsidP="00A228EB">
      <w:pPr>
        <w:tabs>
          <w:tab w:val="left" w:pos="6870"/>
        </w:tabs>
        <w:spacing w:after="0"/>
        <w:ind w:right="750"/>
      </w:pPr>
      <w:r w:rsidRPr="00F03376">
        <w:rPr>
          <w:sz w:val="18"/>
          <w:szCs w:val="18"/>
        </w:rPr>
        <w:t>Nazwa oferenta</w:t>
      </w:r>
    </w:p>
    <w:p w14:paraId="24BF7465" w14:textId="77777777" w:rsidR="00A228EB" w:rsidRPr="00F03376" w:rsidRDefault="00A228EB" w:rsidP="00A228EB">
      <w:pPr>
        <w:keepLines/>
        <w:widowControl w:val="0"/>
        <w:tabs>
          <w:tab w:val="center" w:pos="1843"/>
          <w:tab w:val="center" w:pos="4500"/>
          <w:tab w:val="center" w:pos="6390"/>
          <w:tab w:val="center" w:pos="6840"/>
          <w:tab w:val="center" w:pos="7380"/>
          <w:tab w:val="right" w:pos="9090"/>
        </w:tabs>
        <w:autoSpaceDE w:val="0"/>
        <w:autoSpaceDN w:val="0"/>
        <w:adjustRightInd w:val="0"/>
        <w:spacing w:after="0"/>
        <w:ind w:left="1134" w:right="750" w:hanging="1134"/>
        <w:jc w:val="both"/>
        <w:rPr>
          <w:b/>
        </w:rPr>
      </w:pPr>
      <w:r w:rsidRPr="00F03376">
        <w:rPr>
          <w:b/>
        </w:rPr>
        <w:t>Zadanie nr 15</w:t>
      </w:r>
    </w:p>
    <w:tbl>
      <w:tblPr>
        <w:tblW w:w="14400" w:type="dxa"/>
        <w:tblInd w:w="53" w:type="dxa"/>
        <w:tblLayout w:type="fixed"/>
        <w:tblCellMar>
          <w:left w:w="70" w:type="dxa"/>
          <w:right w:w="70" w:type="dxa"/>
        </w:tblCellMar>
        <w:tblLook w:val="0000" w:firstRow="0" w:lastRow="0" w:firstColumn="0" w:lastColumn="0" w:noHBand="0" w:noVBand="0"/>
      </w:tblPr>
      <w:tblGrid>
        <w:gridCol w:w="557"/>
        <w:gridCol w:w="4914"/>
        <w:gridCol w:w="1276"/>
        <w:gridCol w:w="992"/>
        <w:gridCol w:w="1417"/>
        <w:gridCol w:w="425"/>
        <w:gridCol w:w="992"/>
        <w:gridCol w:w="1276"/>
        <w:gridCol w:w="1134"/>
        <w:gridCol w:w="1417"/>
      </w:tblGrid>
      <w:tr w:rsidR="00F03376" w:rsidRPr="00F03376" w14:paraId="51386E15"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5FE10EFF" w14:textId="77777777" w:rsidR="00A228EB" w:rsidRPr="00F03376" w:rsidRDefault="00A228EB" w:rsidP="00A228EB">
            <w:pPr>
              <w:spacing w:after="0"/>
              <w:jc w:val="center"/>
              <w:rPr>
                <w:b/>
                <w:bCs/>
              </w:rPr>
            </w:pPr>
            <w:r w:rsidRPr="00F03376">
              <w:rPr>
                <w:b/>
                <w:bCs/>
              </w:rPr>
              <w:t>L.p.</w:t>
            </w:r>
          </w:p>
        </w:tc>
        <w:tc>
          <w:tcPr>
            <w:tcW w:w="4914" w:type="dxa"/>
            <w:vMerge w:val="restart"/>
            <w:tcBorders>
              <w:top w:val="single" w:sz="4" w:space="0" w:color="auto"/>
              <w:left w:val="nil"/>
              <w:right w:val="single" w:sz="4" w:space="0" w:color="auto"/>
            </w:tcBorders>
            <w:vAlign w:val="center"/>
          </w:tcPr>
          <w:p w14:paraId="58093157" w14:textId="77777777" w:rsidR="00A228EB" w:rsidRPr="00F03376" w:rsidRDefault="00A228EB" w:rsidP="00A228EB">
            <w:pPr>
              <w:spacing w:after="0"/>
              <w:jc w:val="center"/>
              <w:rPr>
                <w:b/>
                <w:bCs/>
              </w:rPr>
            </w:pPr>
            <w:r w:rsidRPr="00F03376">
              <w:rPr>
                <w:b/>
                <w:bCs/>
              </w:rPr>
              <w:t>Nazwa towaru</w:t>
            </w:r>
          </w:p>
        </w:tc>
        <w:tc>
          <w:tcPr>
            <w:tcW w:w="1276" w:type="dxa"/>
            <w:vMerge w:val="restart"/>
            <w:tcBorders>
              <w:top w:val="single" w:sz="4" w:space="0" w:color="auto"/>
              <w:left w:val="nil"/>
              <w:right w:val="single" w:sz="4" w:space="0" w:color="auto"/>
            </w:tcBorders>
            <w:vAlign w:val="center"/>
          </w:tcPr>
          <w:p w14:paraId="73B6B53D" w14:textId="77777777" w:rsidR="00A228EB" w:rsidRPr="00F03376" w:rsidRDefault="00A228EB" w:rsidP="00A228EB">
            <w:pPr>
              <w:spacing w:after="0"/>
              <w:jc w:val="center"/>
              <w:rPr>
                <w:b/>
                <w:bCs/>
                <w:sz w:val="18"/>
                <w:szCs w:val="18"/>
              </w:rPr>
            </w:pPr>
            <w:r w:rsidRPr="00F03376">
              <w:rPr>
                <w:b/>
                <w:bCs/>
                <w:sz w:val="18"/>
                <w:szCs w:val="18"/>
              </w:rPr>
              <w:t>Ilość szacunkowa</w:t>
            </w:r>
          </w:p>
        </w:tc>
        <w:tc>
          <w:tcPr>
            <w:tcW w:w="992" w:type="dxa"/>
            <w:vMerge w:val="restart"/>
            <w:tcBorders>
              <w:top w:val="single" w:sz="4" w:space="0" w:color="auto"/>
              <w:left w:val="nil"/>
              <w:right w:val="single" w:sz="4" w:space="0" w:color="auto"/>
            </w:tcBorders>
            <w:vAlign w:val="center"/>
          </w:tcPr>
          <w:p w14:paraId="4353CECF" w14:textId="77777777" w:rsidR="00A228EB" w:rsidRPr="00F03376" w:rsidRDefault="00A228EB" w:rsidP="00A228EB">
            <w:pPr>
              <w:spacing w:after="0"/>
              <w:jc w:val="center"/>
              <w:rPr>
                <w:b/>
                <w:bCs/>
                <w:sz w:val="18"/>
                <w:szCs w:val="18"/>
              </w:rPr>
            </w:pPr>
            <w:r w:rsidRPr="00F03376">
              <w:rPr>
                <w:b/>
                <w:bCs/>
                <w:sz w:val="18"/>
                <w:szCs w:val="18"/>
              </w:rPr>
              <w:t>Cena jedn. netto</w:t>
            </w:r>
          </w:p>
          <w:p w14:paraId="0131B98A" w14:textId="77777777" w:rsidR="00A228EB" w:rsidRPr="00F03376" w:rsidRDefault="00A228EB" w:rsidP="00A228EB">
            <w:pPr>
              <w:spacing w:after="0"/>
              <w:jc w:val="center"/>
              <w:rPr>
                <w:b/>
                <w:bCs/>
                <w:sz w:val="18"/>
                <w:szCs w:val="18"/>
              </w:rPr>
            </w:pPr>
            <w:r w:rsidRPr="00F03376">
              <w:rPr>
                <w:b/>
                <w:bCs/>
                <w:sz w:val="18"/>
                <w:szCs w:val="18"/>
              </w:rPr>
              <w:t>(zł)</w:t>
            </w:r>
          </w:p>
        </w:tc>
        <w:tc>
          <w:tcPr>
            <w:tcW w:w="1417" w:type="dxa"/>
            <w:vMerge w:val="restart"/>
            <w:tcBorders>
              <w:top w:val="single" w:sz="4" w:space="0" w:color="auto"/>
              <w:left w:val="nil"/>
              <w:right w:val="single" w:sz="4" w:space="0" w:color="auto"/>
            </w:tcBorders>
            <w:vAlign w:val="center"/>
          </w:tcPr>
          <w:p w14:paraId="6BA78A8B" w14:textId="77777777" w:rsidR="00A228EB" w:rsidRPr="00F03376" w:rsidRDefault="00A228EB" w:rsidP="00A228EB">
            <w:pPr>
              <w:spacing w:after="0"/>
              <w:jc w:val="center"/>
              <w:rPr>
                <w:b/>
                <w:bCs/>
                <w:sz w:val="18"/>
                <w:szCs w:val="18"/>
              </w:rPr>
            </w:pPr>
            <w:r w:rsidRPr="00F03376">
              <w:rPr>
                <w:b/>
                <w:bCs/>
                <w:sz w:val="18"/>
                <w:szCs w:val="18"/>
              </w:rPr>
              <w:t>Wartość netto</w:t>
            </w:r>
          </w:p>
          <w:p w14:paraId="157AE52B" w14:textId="77777777" w:rsidR="00A228EB" w:rsidRPr="00F03376" w:rsidRDefault="00A228EB" w:rsidP="00A228EB">
            <w:pPr>
              <w:spacing w:after="0"/>
              <w:jc w:val="center"/>
              <w:rPr>
                <w:b/>
                <w:bCs/>
                <w:sz w:val="18"/>
                <w:szCs w:val="18"/>
              </w:rPr>
            </w:pPr>
            <w:r w:rsidRPr="00F03376">
              <w:rPr>
                <w:b/>
                <w:bCs/>
                <w:sz w:val="18"/>
                <w:szCs w:val="18"/>
              </w:rPr>
              <w:t>(zł)</w:t>
            </w:r>
          </w:p>
        </w:tc>
        <w:tc>
          <w:tcPr>
            <w:tcW w:w="1417" w:type="dxa"/>
            <w:gridSpan w:val="2"/>
            <w:tcBorders>
              <w:top w:val="single" w:sz="4" w:space="0" w:color="auto"/>
              <w:left w:val="nil"/>
              <w:bottom w:val="single" w:sz="4" w:space="0" w:color="auto"/>
              <w:right w:val="single" w:sz="4" w:space="0" w:color="auto"/>
            </w:tcBorders>
            <w:vAlign w:val="center"/>
          </w:tcPr>
          <w:p w14:paraId="26B66C94" w14:textId="77777777" w:rsidR="00A228EB" w:rsidRPr="00F03376" w:rsidRDefault="00A228EB" w:rsidP="00A228EB">
            <w:pPr>
              <w:spacing w:after="0"/>
              <w:jc w:val="center"/>
              <w:rPr>
                <w:b/>
                <w:bCs/>
                <w:sz w:val="18"/>
                <w:szCs w:val="18"/>
              </w:rPr>
            </w:pPr>
            <w:r w:rsidRPr="00F03376">
              <w:rPr>
                <w:b/>
                <w:bCs/>
                <w:sz w:val="18"/>
                <w:szCs w:val="18"/>
              </w:rPr>
              <w:t>VAT</w:t>
            </w:r>
          </w:p>
        </w:tc>
        <w:tc>
          <w:tcPr>
            <w:tcW w:w="1276" w:type="dxa"/>
            <w:vMerge w:val="restart"/>
            <w:tcBorders>
              <w:top w:val="single" w:sz="4" w:space="0" w:color="auto"/>
              <w:left w:val="nil"/>
              <w:right w:val="single" w:sz="4" w:space="0" w:color="auto"/>
            </w:tcBorders>
            <w:vAlign w:val="center"/>
          </w:tcPr>
          <w:p w14:paraId="3F7027F5" w14:textId="77777777" w:rsidR="00A228EB" w:rsidRPr="00F03376" w:rsidRDefault="00A228EB" w:rsidP="00A228EB">
            <w:pPr>
              <w:spacing w:after="0"/>
              <w:jc w:val="center"/>
              <w:rPr>
                <w:b/>
                <w:bCs/>
                <w:sz w:val="18"/>
                <w:szCs w:val="18"/>
              </w:rPr>
            </w:pPr>
            <w:r w:rsidRPr="00F03376">
              <w:rPr>
                <w:b/>
                <w:bCs/>
                <w:sz w:val="18"/>
                <w:szCs w:val="18"/>
              </w:rPr>
              <w:t>Wartość brutto</w:t>
            </w:r>
          </w:p>
          <w:p w14:paraId="4CB9B2B4" w14:textId="77777777" w:rsidR="00A228EB" w:rsidRPr="00F03376" w:rsidRDefault="00A228EB" w:rsidP="00A228EB">
            <w:pPr>
              <w:spacing w:after="0"/>
              <w:jc w:val="center"/>
              <w:rPr>
                <w:b/>
                <w:bCs/>
                <w:sz w:val="18"/>
                <w:szCs w:val="18"/>
              </w:rPr>
            </w:pPr>
            <w:r w:rsidRPr="00F03376">
              <w:rPr>
                <w:b/>
                <w:bCs/>
                <w:sz w:val="18"/>
                <w:szCs w:val="18"/>
              </w:rPr>
              <w:t>(zł)</w:t>
            </w:r>
          </w:p>
        </w:tc>
        <w:tc>
          <w:tcPr>
            <w:tcW w:w="1134" w:type="dxa"/>
            <w:vMerge w:val="restart"/>
            <w:tcBorders>
              <w:top w:val="single" w:sz="4" w:space="0" w:color="auto"/>
              <w:left w:val="nil"/>
              <w:right w:val="single" w:sz="4" w:space="0" w:color="auto"/>
            </w:tcBorders>
            <w:vAlign w:val="center"/>
          </w:tcPr>
          <w:p w14:paraId="0B096EEC" w14:textId="77777777" w:rsidR="00A228EB" w:rsidRPr="00F03376" w:rsidRDefault="00A228EB" w:rsidP="00A228EB">
            <w:pPr>
              <w:spacing w:after="0"/>
              <w:jc w:val="center"/>
              <w:rPr>
                <w:b/>
                <w:bCs/>
                <w:sz w:val="18"/>
                <w:szCs w:val="18"/>
              </w:rPr>
            </w:pPr>
            <w:r w:rsidRPr="00F03376">
              <w:rPr>
                <w:b/>
                <w:bCs/>
                <w:sz w:val="18"/>
                <w:szCs w:val="18"/>
              </w:rPr>
              <w:t>Nr katalogowy</w:t>
            </w:r>
          </w:p>
        </w:tc>
        <w:tc>
          <w:tcPr>
            <w:tcW w:w="1417" w:type="dxa"/>
            <w:vMerge w:val="restart"/>
            <w:tcBorders>
              <w:top w:val="single" w:sz="4" w:space="0" w:color="auto"/>
              <w:left w:val="nil"/>
              <w:right w:val="single" w:sz="4" w:space="0" w:color="auto"/>
            </w:tcBorders>
            <w:vAlign w:val="center"/>
          </w:tcPr>
          <w:p w14:paraId="03F10AD0" w14:textId="77777777" w:rsidR="00A228EB" w:rsidRPr="00F03376" w:rsidRDefault="00A228EB" w:rsidP="00A228EB">
            <w:pPr>
              <w:spacing w:after="0"/>
              <w:jc w:val="center"/>
              <w:rPr>
                <w:b/>
                <w:bCs/>
                <w:sz w:val="18"/>
                <w:szCs w:val="18"/>
              </w:rPr>
            </w:pPr>
            <w:r w:rsidRPr="00F03376">
              <w:rPr>
                <w:b/>
                <w:bCs/>
                <w:sz w:val="18"/>
                <w:szCs w:val="18"/>
              </w:rPr>
              <w:t>Nazwa handlowa</w:t>
            </w:r>
          </w:p>
        </w:tc>
      </w:tr>
      <w:tr w:rsidR="00F03376" w:rsidRPr="00F03376" w14:paraId="034EF20D" w14:textId="77777777" w:rsidTr="004E46C9">
        <w:trPr>
          <w:trHeight w:val="164"/>
        </w:trPr>
        <w:tc>
          <w:tcPr>
            <w:tcW w:w="557" w:type="dxa"/>
            <w:vMerge/>
            <w:tcBorders>
              <w:left w:val="single" w:sz="4" w:space="0" w:color="auto"/>
              <w:bottom w:val="single" w:sz="4" w:space="0" w:color="auto"/>
              <w:right w:val="single" w:sz="4" w:space="0" w:color="auto"/>
            </w:tcBorders>
            <w:vAlign w:val="center"/>
          </w:tcPr>
          <w:p w14:paraId="7CE3EF05" w14:textId="77777777" w:rsidR="00A228EB" w:rsidRPr="00F03376" w:rsidRDefault="00A228EB" w:rsidP="00A228EB">
            <w:pPr>
              <w:spacing w:after="0"/>
              <w:jc w:val="center"/>
              <w:rPr>
                <w:b/>
                <w:bCs/>
              </w:rPr>
            </w:pPr>
          </w:p>
        </w:tc>
        <w:tc>
          <w:tcPr>
            <w:tcW w:w="4914" w:type="dxa"/>
            <w:vMerge/>
            <w:tcBorders>
              <w:left w:val="nil"/>
              <w:bottom w:val="single" w:sz="4" w:space="0" w:color="auto"/>
              <w:right w:val="single" w:sz="4" w:space="0" w:color="auto"/>
            </w:tcBorders>
            <w:vAlign w:val="center"/>
          </w:tcPr>
          <w:p w14:paraId="4F559963" w14:textId="77777777" w:rsidR="00A228EB" w:rsidRPr="00F03376" w:rsidRDefault="00A228EB" w:rsidP="00A228EB">
            <w:pPr>
              <w:spacing w:after="0"/>
              <w:jc w:val="center"/>
              <w:rPr>
                <w:b/>
                <w:bCs/>
              </w:rPr>
            </w:pPr>
          </w:p>
        </w:tc>
        <w:tc>
          <w:tcPr>
            <w:tcW w:w="1276" w:type="dxa"/>
            <w:vMerge/>
            <w:tcBorders>
              <w:left w:val="nil"/>
              <w:bottom w:val="single" w:sz="4" w:space="0" w:color="auto"/>
              <w:right w:val="single" w:sz="4" w:space="0" w:color="auto"/>
            </w:tcBorders>
            <w:vAlign w:val="center"/>
          </w:tcPr>
          <w:p w14:paraId="21EA4D7F" w14:textId="77777777" w:rsidR="00A228EB" w:rsidRPr="00F03376" w:rsidRDefault="00A228EB" w:rsidP="00A228EB">
            <w:pPr>
              <w:spacing w:after="0"/>
              <w:jc w:val="center"/>
              <w:rPr>
                <w:b/>
                <w:bCs/>
              </w:rPr>
            </w:pPr>
          </w:p>
        </w:tc>
        <w:tc>
          <w:tcPr>
            <w:tcW w:w="992" w:type="dxa"/>
            <w:vMerge/>
            <w:tcBorders>
              <w:left w:val="nil"/>
              <w:bottom w:val="single" w:sz="4" w:space="0" w:color="auto"/>
              <w:right w:val="single" w:sz="4" w:space="0" w:color="auto"/>
            </w:tcBorders>
            <w:vAlign w:val="center"/>
          </w:tcPr>
          <w:p w14:paraId="34ABD582" w14:textId="77777777" w:rsidR="00A228EB" w:rsidRPr="00F03376"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3F2AA3EF" w14:textId="77777777" w:rsidR="00A228EB" w:rsidRPr="00F03376" w:rsidRDefault="00A228EB" w:rsidP="00A228EB">
            <w:pPr>
              <w:spacing w:after="0"/>
              <w:jc w:val="center"/>
              <w:rPr>
                <w:b/>
                <w:bCs/>
              </w:rPr>
            </w:pPr>
          </w:p>
        </w:tc>
        <w:tc>
          <w:tcPr>
            <w:tcW w:w="425" w:type="dxa"/>
            <w:tcBorders>
              <w:top w:val="single" w:sz="4" w:space="0" w:color="auto"/>
              <w:left w:val="nil"/>
              <w:bottom w:val="single" w:sz="4" w:space="0" w:color="auto"/>
              <w:right w:val="single" w:sz="4" w:space="0" w:color="auto"/>
            </w:tcBorders>
            <w:vAlign w:val="center"/>
          </w:tcPr>
          <w:p w14:paraId="61DFDB25" w14:textId="77777777" w:rsidR="00A228EB" w:rsidRPr="00F03376" w:rsidRDefault="00A228EB" w:rsidP="00A228EB">
            <w:pPr>
              <w:spacing w:after="0"/>
              <w:jc w:val="center"/>
              <w:rPr>
                <w:b/>
                <w:bCs/>
                <w:sz w:val="18"/>
                <w:szCs w:val="18"/>
              </w:rPr>
            </w:pPr>
            <w:r w:rsidRPr="00F03376">
              <w:rPr>
                <w:b/>
                <w:bCs/>
                <w:sz w:val="18"/>
                <w:szCs w:val="18"/>
              </w:rPr>
              <w:t>%</w:t>
            </w:r>
          </w:p>
        </w:tc>
        <w:tc>
          <w:tcPr>
            <w:tcW w:w="992" w:type="dxa"/>
            <w:tcBorders>
              <w:top w:val="single" w:sz="4" w:space="0" w:color="auto"/>
              <w:left w:val="nil"/>
              <w:bottom w:val="single" w:sz="4" w:space="0" w:color="auto"/>
              <w:right w:val="single" w:sz="4" w:space="0" w:color="auto"/>
            </w:tcBorders>
            <w:vAlign w:val="center"/>
          </w:tcPr>
          <w:p w14:paraId="63E6F3AE" w14:textId="77777777" w:rsidR="00A228EB" w:rsidRPr="00F03376" w:rsidRDefault="00A228EB" w:rsidP="00A228EB">
            <w:pPr>
              <w:spacing w:after="0"/>
              <w:jc w:val="center"/>
              <w:rPr>
                <w:b/>
                <w:bCs/>
                <w:sz w:val="18"/>
                <w:szCs w:val="18"/>
              </w:rPr>
            </w:pPr>
            <w:r w:rsidRPr="00F03376">
              <w:rPr>
                <w:b/>
                <w:bCs/>
                <w:sz w:val="18"/>
                <w:szCs w:val="18"/>
              </w:rPr>
              <w:t>Wartość</w:t>
            </w:r>
          </w:p>
          <w:p w14:paraId="2E1F40DD" w14:textId="77777777" w:rsidR="00A228EB" w:rsidRPr="00F03376" w:rsidRDefault="00A228EB" w:rsidP="00A228EB">
            <w:pPr>
              <w:spacing w:after="0"/>
              <w:jc w:val="center"/>
              <w:rPr>
                <w:b/>
                <w:bCs/>
                <w:sz w:val="18"/>
                <w:szCs w:val="18"/>
              </w:rPr>
            </w:pPr>
            <w:r w:rsidRPr="00F03376">
              <w:rPr>
                <w:b/>
                <w:bCs/>
                <w:sz w:val="18"/>
                <w:szCs w:val="18"/>
              </w:rPr>
              <w:t>(zł)</w:t>
            </w:r>
          </w:p>
        </w:tc>
        <w:tc>
          <w:tcPr>
            <w:tcW w:w="1276" w:type="dxa"/>
            <w:vMerge/>
            <w:tcBorders>
              <w:left w:val="nil"/>
              <w:bottom w:val="single" w:sz="4" w:space="0" w:color="auto"/>
              <w:right w:val="single" w:sz="4" w:space="0" w:color="auto"/>
            </w:tcBorders>
            <w:vAlign w:val="center"/>
          </w:tcPr>
          <w:p w14:paraId="00083249" w14:textId="77777777" w:rsidR="00A228EB" w:rsidRPr="00F03376" w:rsidRDefault="00A228EB" w:rsidP="00A228EB">
            <w:pPr>
              <w:spacing w:after="0"/>
              <w:jc w:val="center"/>
              <w:rPr>
                <w:b/>
                <w:bCs/>
              </w:rPr>
            </w:pPr>
          </w:p>
        </w:tc>
        <w:tc>
          <w:tcPr>
            <w:tcW w:w="1134" w:type="dxa"/>
            <w:vMerge/>
            <w:tcBorders>
              <w:left w:val="nil"/>
              <w:bottom w:val="single" w:sz="4" w:space="0" w:color="auto"/>
              <w:right w:val="single" w:sz="4" w:space="0" w:color="auto"/>
            </w:tcBorders>
            <w:vAlign w:val="center"/>
          </w:tcPr>
          <w:p w14:paraId="557DBF62" w14:textId="77777777" w:rsidR="00A228EB" w:rsidRPr="00F03376" w:rsidRDefault="00A228EB" w:rsidP="00A228EB">
            <w:pPr>
              <w:spacing w:after="0"/>
              <w:jc w:val="center"/>
              <w:rPr>
                <w:b/>
                <w:bCs/>
              </w:rPr>
            </w:pPr>
          </w:p>
        </w:tc>
        <w:tc>
          <w:tcPr>
            <w:tcW w:w="1417" w:type="dxa"/>
            <w:vMerge/>
            <w:tcBorders>
              <w:left w:val="nil"/>
              <w:bottom w:val="single" w:sz="4" w:space="0" w:color="auto"/>
              <w:right w:val="single" w:sz="4" w:space="0" w:color="auto"/>
            </w:tcBorders>
            <w:vAlign w:val="center"/>
          </w:tcPr>
          <w:p w14:paraId="5423FA87" w14:textId="77777777" w:rsidR="00A228EB" w:rsidRPr="00F03376" w:rsidRDefault="00A228EB" w:rsidP="00A228EB">
            <w:pPr>
              <w:spacing w:after="0"/>
              <w:jc w:val="center"/>
              <w:rPr>
                <w:b/>
                <w:bCs/>
              </w:rPr>
            </w:pPr>
          </w:p>
        </w:tc>
      </w:tr>
      <w:tr w:rsidR="00A62F77" w:rsidRPr="00A62F77" w14:paraId="1AEC26C4" w14:textId="77777777" w:rsidTr="004E46C9">
        <w:trPr>
          <w:trHeight w:val="562"/>
        </w:trPr>
        <w:tc>
          <w:tcPr>
            <w:tcW w:w="557" w:type="dxa"/>
            <w:tcBorders>
              <w:top w:val="nil"/>
              <w:left w:val="single" w:sz="4" w:space="0" w:color="auto"/>
              <w:bottom w:val="single" w:sz="4" w:space="0" w:color="auto"/>
              <w:right w:val="single" w:sz="4" w:space="0" w:color="auto"/>
            </w:tcBorders>
            <w:noWrap/>
            <w:vAlign w:val="center"/>
          </w:tcPr>
          <w:p w14:paraId="06A88A82" w14:textId="77777777" w:rsidR="00A228EB" w:rsidRPr="00A62F77" w:rsidRDefault="00A228EB" w:rsidP="00A228EB">
            <w:pPr>
              <w:spacing w:after="0"/>
              <w:jc w:val="center"/>
            </w:pPr>
            <w:bookmarkStart w:id="55" w:name="_Hlk141779264"/>
            <w:r w:rsidRPr="00A62F77">
              <w:t>1</w:t>
            </w:r>
          </w:p>
        </w:tc>
        <w:tc>
          <w:tcPr>
            <w:tcW w:w="4914" w:type="dxa"/>
            <w:tcBorders>
              <w:top w:val="nil"/>
              <w:left w:val="nil"/>
              <w:bottom w:val="single" w:sz="4" w:space="0" w:color="auto"/>
              <w:right w:val="single" w:sz="4" w:space="0" w:color="auto"/>
            </w:tcBorders>
            <w:vAlign w:val="center"/>
          </w:tcPr>
          <w:p w14:paraId="0AD65009" w14:textId="77777777" w:rsidR="00A228EB" w:rsidRPr="00A62F77" w:rsidRDefault="00A228EB" w:rsidP="00A228EB">
            <w:pPr>
              <w:spacing w:after="0"/>
            </w:pPr>
            <w:r w:rsidRPr="00A62F77">
              <w:t>Cewnik do wsparcia i przedłużenia cewnika prowadzącego</w:t>
            </w:r>
          </w:p>
        </w:tc>
        <w:tc>
          <w:tcPr>
            <w:tcW w:w="1276" w:type="dxa"/>
            <w:tcBorders>
              <w:top w:val="nil"/>
              <w:left w:val="nil"/>
              <w:bottom w:val="single" w:sz="4" w:space="0" w:color="auto"/>
              <w:right w:val="single" w:sz="4" w:space="0" w:color="auto"/>
            </w:tcBorders>
            <w:noWrap/>
            <w:vAlign w:val="center"/>
          </w:tcPr>
          <w:p w14:paraId="5AC91338" w14:textId="03E61398" w:rsidR="00A228EB" w:rsidRPr="00A62F77" w:rsidRDefault="00A62F77" w:rsidP="00A228EB">
            <w:pPr>
              <w:spacing w:after="0"/>
              <w:jc w:val="center"/>
            </w:pPr>
            <w:r w:rsidRPr="00A62F77">
              <w:t>1</w:t>
            </w:r>
            <w:r w:rsidR="00A228EB" w:rsidRPr="00A62F77">
              <w:t>0 szt.</w:t>
            </w:r>
          </w:p>
        </w:tc>
        <w:tc>
          <w:tcPr>
            <w:tcW w:w="992" w:type="dxa"/>
            <w:tcBorders>
              <w:top w:val="nil"/>
              <w:left w:val="nil"/>
              <w:bottom w:val="single" w:sz="4" w:space="0" w:color="auto"/>
              <w:right w:val="single" w:sz="4" w:space="0" w:color="auto"/>
            </w:tcBorders>
            <w:noWrap/>
            <w:vAlign w:val="center"/>
          </w:tcPr>
          <w:p w14:paraId="6EF3317F" w14:textId="77777777" w:rsidR="00A228EB" w:rsidRPr="00A62F77"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02BECC80" w14:textId="77777777" w:rsidR="00A228EB" w:rsidRPr="00A62F77"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6CB80B9C" w14:textId="77777777" w:rsidR="00A228EB" w:rsidRPr="00A62F77"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6BA259F4" w14:textId="77777777" w:rsidR="00A228EB" w:rsidRPr="00A62F77"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4E61E757" w14:textId="77777777" w:rsidR="00A228EB" w:rsidRPr="00A62F77"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1CF4DEA2" w14:textId="77777777" w:rsidR="00A228EB" w:rsidRPr="00A62F77"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790DA126" w14:textId="77777777" w:rsidR="00A228EB" w:rsidRPr="00A62F77" w:rsidRDefault="00A228EB" w:rsidP="00A228EB">
            <w:pPr>
              <w:spacing w:after="0"/>
              <w:jc w:val="center"/>
            </w:pPr>
          </w:p>
        </w:tc>
      </w:tr>
      <w:tr w:rsidR="008805FB" w:rsidRPr="008805FB" w14:paraId="401A60AE" w14:textId="77777777" w:rsidTr="004E46C9">
        <w:trPr>
          <w:trHeight w:val="548"/>
        </w:trPr>
        <w:tc>
          <w:tcPr>
            <w:tcW w:w="557" w:type="dxa"/>
            <w:tcBorders>
              <w:top w:val="nil"/>
              <w:left w:val="single" w:sz="4" w:space="0" w:color="auto"/>
              <w:bottom w:val="single" w:sz="4" w:space="0" w:color="auto"/>
              <w:right w:val="single" w:sz="4" w:space="0" w:color="auto"/>
            </w:tcBorders>
            <w:noWrap/>
            <w:vAlign w:val="center"/>
          </w:tcPr>
          <w:p w14:paraId="7097FFB2" w14:textId="77777777" w:rsidR="00A228EB" w:rsidRPr="008805FB" w:rsidRDefault="00A228EB" w:rsidP="00A228EB">
            <w:pPr>
              <w:spacing w:after="0"/>
              <w:jc w:val="center"/>
            </w:pPr>
            <w:r w:rsidRPr="008805FB">
              <w:t>2</w:t>
            </w:r>
          </w:p>
        </w:tc>
        <w:tc>
          <w:tcPr>
            <w:tcW w:w="4914" w:type="dxa"/>
            <w:tcBorders>
              <w:top w:val="nil"/>
              <w:left w:val="nil"/>
              <w:bottom w:val="single" w:sz="4" w:space="0" w:color="auto"/>
              <w:right w:val="single" w:sz="4" w:space="0" w:color="auto"/>
            </w:tcBorders>
            <w:vAlign w:val="center"/>
          </w:tcPr>
          <w:p w14:paraId="12394F58" w14:textId="77777777" w:rsidR="00A228EB" w:rsidRPr="008805FB" w:rsidRDefault="00A228EB" w:rsidP="00A228EB">
            <w:pPr>
              <w:spacing w:after="0"/>
            </w:pPr>
            <w:proofErr w:type="spellStart"/>
            <w:r w:rsidRPr="008805FB">
              <w:t>Mikrocewnik</w:t>
            </w:r>
            <w:proofErr w:type="spellEnd"/>
            <w:r w:rsidRPr="008805FB">
              <w:t xml:space="preserve"> OTW z przeniesieniem obrotu</w:t>
            </w:r>
          </w:p>
        </w:tc>
        <w:tc>
          <w:tcPr>
            <w:tcW w:w="1276" w:type="dxa"/>
            <w:tcBorders>
              <w:top w:val="nil"/>
              <w:left w:val="nil"/>
              <w:bottom w:val="single" w:sz="4" w:space="0" w:color="auto"/>
              <w:right w:val="single" w:sz="4" w:space="0" w:color="auto"/>
            </w:tcBorders>
            <w:noWrap/>
            <w:vAlign w:val="center"/>
          </w:tcPr>
          <w:p w14:paraId="3BA5AA3A" w14:textId="77777777" w:rsidR="00A228EB" w:rsidRPr="008805FB" w:rsidRDefault="00A228EB" w:rsidP="00A228EB">
            <w:pPr>
              <w:spacing w:after="0"/>
              <w:jc w:val="center"/>
            </w:pPr>
            <w:r w:rsidRPr="008805FB">
              <w:t>20 szt.</w:t>
            </w:r>
          </w:p>
        </w:tc>
        <w:tc>
          <w:tcPr>
            <w:tcW w:w="992" w:type="dxa"/>
            <w:tcBorders>
              <w:top w:val="nil"/>
              <w:left w:val="nil"/>
              <w:bottom w:val="single" w:sz="4" w:space="0" w:color="auto"/>
              <w:right w:val="single" w:sz="4" w:space="0" w:color="auto"/>
            </w:tcBorders>
            <w:noWrap/>
            <w:vAlign w:val="center"/>
          </w:tcPr>
          <w:p w14:paraId="5D8042F1" w14:textId="77777777" w:rsidR="00A228EB" w:rsidRPr="008805FB"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1C950985" w14:textId="77777777" w:rsidR="00A228EB" w:rsidRPr="008805FB" w:rsidRDefault="00A228EB" w:rsidP="00A228EB">
            <w:pPr>
              <w:spacing w:after="0"/>
              <w:jc w:val="center"/>
            </w:pPr>
          </w:p>
        </w:tc>
        <w:tc>
          <w:tcPr>
            <w:tcW w:w="425" w:type="dxa"/>
            <w:tcBorders>
              <w:top w:val="nil"/>
              <w:left w:val="nil"/>
              <w:bottom w:val="single" w:sz="4" w:space="0" w:color="auto"/>
              <w:right w:val="single" w:sz="4" w:space="0" w:color="auto"/>
            </w:tcBorders>
            <w:noWrap/>
            <w:vAlign w:val="center"/>
          </w:tcPr>
          <w:p w14:paraId="1C9AF15C" w14:textId="77777777" w:rsidR="00A228EB" w:rsidRPr="008805FB" w:rsidRDefault="00A228EB" w:rsidP="00A228EB">
            <w:pPr>
              <w:spacing w:after="0"/>
              <w:jc w:val="center"/>
            </w:pPr>
          </w:p>
        </w:tc>
        <w:tc>
          <w:tcPr>
            <w:tcW w:w="992" w:type="dxa"/>
            <w:tcBorders>
              <w:top w:val="nil"/>
              <w:left w:val="nil"/>
              <w:bottom w:val="single" w:sz="4" w:space="0" w:color="auto"/>
              <w:right w:val="single" w:sz="4" w:space="0" w:color="auto"/>
            </w:tcBorders>
            <w:vAlign w:val="center"/>
          </w:tcPr>
          <w:p w14:paraId="7F2A192E" w14:textId="77777777" w:rsidR="00A228EB" w:rsidRPr="008805FB" w:rsidRDefault="00A228EB" w:rsidP="00A228EB">
            <w:pPr>
              <w:spacing w:after="0"/>
              <w:jc w:val="center"/>
            </w:pPr>
          </w:p>
        </w:tc>
        <w:tc>
          <w:tcPr>
            <w:tcW w:w="1276" w:type="dxa"/>
            <w:tcBorders>
              <w:top w:val="nil"/>
              <w:left w:val="nil"/>
              <w:bottom w:val="single" w:sz="4" w:space="0" w:color="auto"/>
              <w:right w:val="single" w:sz="4" w:space="0" w:color="auto"/>
            </w:tcBorders>
            <w:noWrap/>
            <w:vAlign w:val="center"/>
          </w:tcPr>
          <w:p w14:paraId="0D14F3D9" w14:textId="77777777" w:rsidR="00A228EB" w:rsidRPr="008805FB" w:rsidRDefault="00A228EB" w:rsidP="00A228EB">
            <w:pPr>
              <w:spacing w:after="0"/>
              <w:jc w:val="center"/>
            </w:pPr>
          </w:p>
        </w:tc>
        <w:tc>
          <w:tcPr>
            <w:tcW w:w="1134" w:type="dxa"/>
            <w:tcBorders>
              <w:top w:val="nil"/>
              <w:left w:val="nil"/>
              <w:bottom w:val="single" w:sz="4" w:space="0" w:color="auto"/>
              <w:right w:val="single" w:sz="4" w:space="0" w:color="auto"/>
            </w:tcBorders>
            <w:noWrap/>
            <w:vAlign w:val="center"/>
          </w:tcPr>
          <w:p w14:paraId="77DB824D" w14:textId="77777777" w:rsidR="00A228EB" w:rsidRPr="008805FB" w:rsidRDefault="00A228EB" w:rsidP="00A228EB">
            <w:pPr>
              <w:spacing w:after="0"/>
              <w:jc w:val="center"/>
            </w:pPr>
          </w:p>
        </w:tc>
        <w:tc>
          <w:tcPr>
            <w:tcW w:w="1417" w:type="dxa"/>
            <w:tcBorders>
              <w:top w:val="nil"/>
              <w:left w:val="nil"/>
              <w:bottom w:val="single" w:sz="4" w:space="0" w:color="auto"/>
              <w:right w:val="single" w:sz="4" w:space="0" w:color="auto"/>
            </w:tcBorders>
            <w:noWrap/>
            <w:vAlign w:val="center"/>
          </w:tcPr>
          <w:p w14:paraId="3B22C633" w14:textId="77777777" w:rsidR="00A228EB" w:rsidRPr="008805FB" w:rsidRDefault="00A228EB" w:rsidP="00A228EB">
            <w:pPr>
              <w:spacing w:after="0"/>
              <w:jc w:val="center"/>
            </w:pPr>
          </w:p>
        </w:tc>
      </w:tr>
      <w:bookmarkEnd w:id="55"/>
      <w:tr w:rsidR="00A228EB" w:rsidRPr="008805FB" w14:paraId="2B42FD57" w14:textId="77777777" w:rsidTr="004E46C9">
        <w:trPr>
          <w:trHeight w:val="554"/>
        </w:trPr>
        <w:tc>
          <w:tcPr>
            <w:tcW w:w="557" w:type="dxa"/>
            <w:tcBorders>
              <w:top w:val="single" w:sz="4" w:space="0" w:color="auto"/>
            </w:tcBorders>
            <w:noWrap/>
            <w:vAlign w:val="center"/>
          </w:tcPr>
          <w:p w14:paraId="4EFBB7FF" w14:textId="77777777" w:rsidR="00A228EB" w:rsidRPr="008805FB" w:rsidRDefault="00A228EB" w:rsidP="00A228EB">
            <w:pPr>
              <w:spacing w:after="0"/>
              <w:jc w:val="center"/>
            </w:pPr>
          </w:p>
        </w:tc>
        <w:tc>
          <w:tcPr>
            <w:tcW w:w="4914" w:type="dxa"/>
            <w:tcBorders>
              <w:top w:val="single" w:sz="4" w:space="0" w:color="auto"/>
            </w:tcBorders>
            <w:vAlign w:val="center"/>
          </w:tcPr>
          <w:p w14:paraId="29CE81BD" w14:textId="77777777" w:rsidR="00A228EB" w:rsidRPr="008805FB" w:rsidRDefault="00A228EB" w:rsidP="00A228EB">
            <w:pPr>
              <w:spacing w:after="0"/>
            </w:pPr>
          </w:p>
        </w:tc>
        <w:tc>
          <w:tcPr>
            <w:tcW w:w="1276" w:type="dxa"/>
            <w:tcBorders>
              <w:top w:val="single" w:sz="4" w:space="0" w:color="auto"/>
              <w:right w:val="single" w:sz="4" w:space="0" w:color="auto"/>
            </w:tcBorders>
            <w:noWrap/>
            <w:vAlign w:val="center"/>
          </w:tcPr>
          <w:p w14:paraId="7253E9CD" w14:textId="77777777" w:rsidR="00A228EB" w:rsidRPr="008805FB" w:rsidRDefault="00A228EB" w:rsidP="00A228EB">
            <w:pPr>
              <w:spacing w:after="0"/>
              <w:jc w:val="center"/>
            </w:pPr>
          </w:p>
        </w:tc>
        <w:tc>
          <w:tcPr>
            <w:tcW w:w="992" w:type="dxa"/>
            <w:tcBorders>
              <w:top w:val="single" w:sz="4" w:space="0" w:color="auto"/>
              <w:left w:val="single" w:sz="4" w:space="0" w:color="auto"/>
              <w:bottom w:val="single" w:sz="4" w:space="0" w:color="auto"/>
              <w:right w:val="single" w:sz="4" w:space="0" w:color="auto"/>
            </w:tcBorders>
            <w:noWrap/>
            <w:vAlign w:val="center"/>
          </w:tcPr>
          <w:p w14:paraId="183D5BE1" w14:textId="77777777" w:rsidR="00A228EB" w:rsidRPr="008805FB" w:rsidRDefault="00A228EB" w:rsidP="00A228EB">
            <w:pPr>
              <w:spacing w:after="0"/>
              <w:jc w:val="center"/>
              <w:rPr>
                <w:b/>
                <w:bCs/>
              </w:rPr>
            </w:pPr>
            <w:r w:rsidRPr="008805FB">
              <w:rPr>
                <w:b/>
                <w:bCs/>
              </w:rPr>
              <w:t>Razem wartość netto:</w:t>
            </w:r>
          </w:p>
        </w:tc>
        <w:tc>
          <w:tcPr>
            <w:tcW w:w="1417" w:type="dxa"/>
            <w:tcBorders>
              <w:top w:val="single" w:sz="4" w:space="0" w:color="auto"/>
              <w:left w:val="nil"/>
              <w:bottom w:val="single" w:sz="4" w:space="0" w:color="auto"/>
              <w:right w:val="single" w:sz="4" w:space="0" w:color="auto"/>
            </w:tcBorders>
            <w:noWrap/>
            <w:vAlign w:val="center"/>
          </w:tcPr>
          <w:p w14:paraId="04FA8AB4" w14:textId="77777777" w:rsidR="00A228EB" w:rsidRPr="008805FB" w:rsidRDefault="00A228EB" w:rsidP="00A228EB">
            <w:pPr>
              <w:spacing w:after="0"/>
              <w:jc w:val="center"/>
            </w:pPr>
          </w:p>
        </w:tc>
        <w:tc>
          <w:tcPr>
            <w:tcW w:w="1417" w:type="dxa"/>
            <w:gridSpan w:val="2"/>
            <w:tcBorders>
              <w:top w:val="single" w:sz="4" w:space="0" w:color="auto"/>
              <w:left w:val="nil"/>
              <w:bottom w:val="single" w:sz="4" w:space="0" w:color="auto"/>
              <w:right w:val="single" w:sz="4" w:space="0" w:color="auto"/>
            </w:tcBorders>
            <w:noWrap/>
            <w:vAlign w:val="center"/>
          </w:tcPr>
          <w:p w14:paraId="1AA7C534" w14:textId="77777777" w:rsidR="00A228EB" w:rsidRPr="008805FB" w:rsidRDefault="00A228EB" w:rsidP="00A228EB">
            <w:pPr>
              <w:spacing w:after="0"/>
              <w:jc w:val="center"/>
              <w:rPr>
                <w:b/>
                <w:bCs/>
              </w:rPr>
            </w:pPr>
            <w:r w:rsidRPr="008805FB">
              <w:rPr>
                <w:b/>
                <w:bCs/>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31451D01" w14:textId="77777777" w:rsidR="00A228EB" w:rsidRPr="008805FB" w:rsidRDefault="00A228EB" w:rsidP="00A228EB">
            <w:pPr>
              <w:spacing w:after="0"/>
              <w:jc w:val="center"/>
            </w:pPr>
          </w:p>
        </w:tc>
        <w:tc>
          <w:tcPr>
            <w:tcW w:w="1134" w:type="dxa"/>
            <w:tcBorders>
              <w:top w:val="single" w:sz="4" w:space="0" w:color="auto"/>
              <w:left w:val="single" w:sz="4" w:space="0" w:color="auto"/>
            </w:tcBorders>
            <w:noWrap/>
            <w:vAlign w:val="center"/>
          </w:tcPr>
          <w:p w14:paraId="43768348" w14:textId="77777777" w:rsidR="00A228EB" w:rsidRPr="008805FB" w:rsidRDefault="00A228EB" w:rsidP="00A228EB">
            <w:pPr>
              <w:spacing w:after="0"/>
              <w:jc w:val="center"/>
            </w:pPr>
          </w:p>
        </w:tc>
        <w:tc>
          <w:tcPr>
            <w:tcW w:w="1417" w:type="dxa"/>
            <w:tcBorders>
              <w:top w:val="single" w:sz="4" w:space="0" w:color="auto"/>
            </w:tcBorders>
            <w:noWrap/>
            <w:vAlign w:val="center"/>
          </w:tcPr>
          <w:p w14:paraId="34974BC8" w14:textId="77777777" w:rsidR="00A228EB" w:rsidRPr="008805FB" w:rsidRDefault="00A228EB" w:rsidP="00A228EB">
            <w:pPr>
              <w:spacing w:after="0"/>
              <w:jc w:val="center"/>
            </w:pPr>
          </w:p>
        </w:tc>
      </w:tr>
    </w:tbl>
    <w:p w14:paraId="43FDC999" w14:textId="77777777" w:rsidR="00A228EB" w:rsidRPr="008805FB" w:rsidRDefault="00A228EB" w:rsidP="00A228EB">
      <w:pPr>
        <w:spacing w:after="0"/>
      </w:pPr>
    </w:p>
    <w:p w14:paraId="7A2BC7FF" w14:textId="77777777" w:rsidR="00A228EB" w:rsidRPr="008805FB" w:rsidRDefault="00A228EB" w:rsidP="00A228EB">
      <w:pPr>
        <w:spacing w:after="0"/>
      </w:pPr>
      <w:bookmarkStart w:id="56" w:name="_Hlk177039908"/>
      <w:r w:rsidRPr="008805FB">
        <w:t>RAZEM słownie:       …………..……………………………………………………………………………………………………………..……………………………………. zł brutto.</w:t>
      </w:r>
    </w:p>
    <w:p w14:paraId="7CA48488" w14:textId="77777777" w:rsidR="00A228EB" w:rsidRPr="00F03376" w:rsidRDefault="00A228EB" w:rsidP="00A228EB">
      <w:pPr>
        <w:spacing w:after="0"/>
      </w:pPr>
    </w:p>
    <w:p w14:paraId="4E7D6232" w14:textId="77777777" w:rsidR="00A228EB" w:rsidRPr="00F03376" w:rsidRDefault="00A228EB" w:rsidP="00A228EB">
      <w:pPr>
        <w:spacing w:after="0"/>
      </w:pPr>
    </w:p>
    <w:p w14:paraId="3B2CFDB1" w14:textId="77777777" w:rsidR="00A228EB" w:rsidRPr="00F03376" w:rsidRDefault="00A228EB" w:rsidP="00A228EB">
      <w:pPr>
        <w:spacing w:after="0" w:line="240" w:lineRule="auto"/>
        <w:jc w:val="both"/>
        <w:rPr>
          <w:rFonts w:ascii="Calibri" w:eastAsia="Times New Roman" w:hAnsi="Calibri" w:cs="Calibri"/>
          <w:sz w:val="16"/>
          <w:szCs w:val="16"/>
          <w:lang w:eastAsia="pl-PL"/>
        </w:rPr>
      </w:pPr>
      <w:r w:rsidRPr="00F03376">
        <w:rPr>
          <w:rFonts w:ascii="Calibri" w:eastAsia="Times New Roman" w:hAnsi="Calibri" w:cs="Calibri"/>
          <w:sz w:val="16"/>
          <w:szCs w:val="16"/>
          <w:lang w:eastAsia="pl-PL"/>
        </w:rPr>
        <w:t>……………………………………………….</w:t>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w:t>
      </w:r>
    </w:p>
    <w:p w14:paraId="480D4DDC" w14:textId="77777777" w:rsidR="00A228EB" w:rsidRPr="00F03376" w:rsidRDefault="00A228EB" w:rsidP="00A228EB">
      <w:pPr>
        <w:spacing w:after="0" w:line="240" w:lineRule="auto"/>
        <w:ind w:left="708" w:hanging="282"/>
        <w:rPr>
          <w:rFonts w:ascii="Calibri" w:eastAsia="Times New Roman" w:hAnsi="Calibri" w:cs="Calibri"/>
          <w:sz w:val="16"/>
          <w:szCs w:val="16"/>
          <w:lang w:eastAsia="pl-PL"/>
        </w:rPr>
      </w:pPr>
      <w:r w:rsidRPr="00F03376">
        <w:rPr>
          <w:rFonts w:ascii="Calibri" w:eastAsia="Times New Roman" w:hAnsi="Calibri" w:cs="Calibri"/>
          <w:sz w:val="16"/>
          <w:szCs w:val="16"/>
          <w:lang w:eastAsia="pl-PL"/>
        </w:rPr>
        <w:t>Miejscowość, data</w:t>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 xml:space="preserve">(Podpisy osób uprawnionych do  </w:t>
      </w:r>
      <w:r w:rsidRPr="00F03376">
        <w:rPr>
          <w:rFonts w:ascii="Calibri" w:eastAsia="Times New Roman" w:hAnsi="Calibri" w:cs="Calibri"/>
          <w:sz w:val="16"/>
          <w:szCs w:val="16"/>
          <w:lang w:eastAsia="pl-PL"/>
        </w:rPr>
        <w:br/>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r>
      <w:r w:rsidRPr="00F03376">
        <w:rPr>
          <w:rFonts w:ascii="Calibri" w:eastAsia="Times New Roman" w:hAnsi="Calibri" w:cs="Calibri"/>
          <w:sz w:val="16"/>
          <w:szCs w:val="16"/>
          <w:lang w:eastAsia="pl-PL"/>
        </w:rPr>
        <w:tab/>
        <w:t>składania oświadczeń woli w imieniu wykonawcy)</w:t>
      </w:r>
    </w:p>
    <w:bookmarkEnd w:id="56"/>
    <w:p w14:paraId="4170D39A" w14:textId="77777777" w:rsidR="00A228EB" w:rsidRPr="00F03376" w:rsidRDefault="00A228EB" w:rsidP="00A228EB">
      <w:pPr>
        <w:spacing w:after="0" w:line="240" w:lineRule="auto"/>
        <w:rPr>
          <w:rFonts w:ascii="Calibri" w:eastAsia="Times New Roman" w:hAnsi="Calibri" w:cs="Calibri"/>
          <w:lang w:eastAsia="pl-PL"/>
        </w:rPr>
      </w:pPr>
    </w:p>
    <w:p w14:paraId="20729D41" w14:textId="77777777" w:rsidR="00A228EB" w:rsidRPr="00F03376" w:rsidRDefault="00A228EB" w:rsidP="00A228EB">
      <w:pPr>
        <w:spacing w:after="0" w:line="240" w:lineRule="auto"/>
        <w:rPr>
          <w:rFonts w:ascii="Calibri" w:eastAsia="Times New Roman" w:hAnsi="Calibri" w:cs="Calibri"/>
          <w:lang w:eastAsia="pl-PL"/>
        </w:rPr>
      </w:pPr>
    </w:p>
    <w:p w14:paraId="68078613" w14:textId="77777777" w:rsidR="00A228EB" w:rsidRPr="00F03376" w:rsidRDefault="00A228EB" w:rsidP="00A228EB">
      <w:pPr>
        <w:spacing w:after="0" w:line="240" w:lineRule="auto"/>
        <w:rPr>
          <w:rFonts w:ascii="Calibri" w:eastAsia="Times New Roman" w:hAnsi="Calibri" w:cs="Calibri"/>
          <w:lang w:eastAsia="pl-PL"/>
        </w:rPr>
      </w:pPr>
    </w:p>
    <w:p w14:paraId="03AF8157" w14:textId="77777777" w:rsidR="00A228EB" w:rsidRDefault="00A228EB" w:rsidP="00A228EB">
      <w:pPr>
        <w:spacing w:after="0" w:line="240" w:lineRule="auto"/>
        <w:rPr>
          <w:rFonts w:ascii="Calibri" w:eastAsia="Times New Roman" w:hAnsi="Calibri" w:cs="Calibri"/>
          <w:lang w:eastAsia="pl-PL"/>
        </w:rPr>
      </w:pPr>
    </w:p>
    <w:p w14:paraId="7A603C4F" w14:textId="77777777" w:rsidR="008805FB" w:rsidRDefault="008805FB" w:rsidP="00A228EB">
      <w:pPr>
        <w:spacing w:after="0" w:line="240" w:lineRule="auto"/>
        <w:rPr>
          <w:rFonts w:ascii="Calibri" w:eastAsia="Times New Roman" w:hAnsi="Calibri" w:cs="Calibri"/>
          <w:lang w:eastAsia="pl-PL"/>
        </w:rPr>
      </w:pPr>
    </w:p>
    <w:p w14:paraId="5891CFE6" w14:textId="77777777" w:rsidR="008805FB" w:rsidRDefault="008805FB" w:rsidP="00A228EB">
      <w:pPr>
        <w:spacing w:after="0" w:line="240" w:lineRule="auto"/>
        <w:rPr>
          <w:rFonts w:ascii="Calibri" w:eastAsia="Times New Roman" w:hAnsi="Calibri" w:cs="Calibri"/>
          <w:lang w:eastAsia="pl-PL"/>
        </w:rPr>
      </w:pPr>
    </w:p>
    <w:p w14:paraId="22A3C83C" w14:textId="77777777" w:rsidR="008805FB" w:rsidRDefault="008805FB" w:rsidP="00A228EB">
      <w:pPr>
        <w:spacing w:after="0" w:line="240" w:lineRule="auto"/>
        <w:rPr>
          <w:rFonts w:ascii="Calibri" w:eastAsia="Times New Roman" w:hAnsi="Calibri" w:cs="Calibri"/>
          <w:lang w:eastAsia="pl-PL"/>
        </w:rPr>
      </w:pPr>
    </w:p>
    <w:p w14:paraId="0491E9A6" w14:textId="77777777" w:rsidR="008805FB" w:rsidRDefault="008805FB" w:rsidP="00A228EB">
      <w:pPr>
        <w:spacing w:after="0" w:line="240" w:lineRule="auto"/>
        <w:rPr>
          <w:rFonts w:ascii="Calibri" w:eastAsia="Times New Roman" w:hAnsi="Calibri" w:cs="Calibri"/>
          <w:lang w:eastAsia="pl-PL"/>
        </w:rPr>
      </w:pPr>
    </w:p>
    <w:p w14:paraId="34B653FE" w14:textId="77777777" w:rsidR="008805FB" w:rsidRDefault="008805FB" w:rsidP="00A228EB">
      <w:pPr>
        <w:spacing w:after="0" w:line="240" w:lineRule="auto"/>
        <w:rPr>
          <w:rFonts w:ascii="Calibri" w:eastAsia="Times New Roman" w:hAnsi="Calibri" w:cs="Calibri"/>
          <w:lang w:eastAsia="pl-PL"/>
        </w:rPr>
      </w:pPr>
    </w:p>
    <w:p w14:paraId="73677D7C" w14:textId="77777777" w:rsidR="008805FB" w:rsidRDefault="008805FB" w:rsidP="00A228EB">
      <w:pPr>
        <w:spacing w:after="0" w:line="240" w:lineRule="auto"/>
        <w:rPr>
          <w:rFonts w:ascii="Calibri" w:eastAsia="Times New Roman" w:hAnsi="Calibri" w:cs="Calibri"/>
          <w:lang w:eastAsia="pl-PL"/>
        </w:rPr>
      </w:pPr>
    </w:p>
    <w:p w14:paraId="312C7ED6" w14:textId="77777777" w:rsidR="008805FB" w:rsidRPr="00F03376" w:rsidRDefault="008805FB" w:rsidP="008805FB">
      <w:pPr>
        <w:spacing w:after="0" w:line="240" w:lineRule="auto"/>
        <w:rPr>
          <w:rFonts w:ascii="Calibri" w:eastAsia="Times New Roman" w:hAnsi="Calibri" w:cs="Calibri"/>
          <w:lang w:eastAsia="pl-PL"/>
        </w:rPr>
      </w:pPr>
    </w:p>
    <w:p w14:paraId="130A9E41" w14:textId="77777777" w:rsidR="008805FB" w:rsidRPr="00F03376" w:rsidRDefault="008805FB" w:rsidP="008805FB">
      <w:pPr>
        <w:spacing w:after="0" w:line="240" w:lineRule="auto"/>
        <w:rPr>
          <w:rFonts w:ascii="Calibri" w:eastAsia="Times New Roman" w:hAnsi="Calibri" w:cs="Calibri"/>
          <w:lang w:eastAsia="pl-PL"/>
        </w:rPr>
      </w:pPr>
    </w:p>
    <w:p w14:paraId="1965D42B" w14:textId="77777777" w:rsidR="008805FB" w:rsidRPr="00890A05" w:rsidRDefault="008805FB" w:rsidP="008805FB">
      <w:pPr>
        <w:spacing w:after="0" w:line="240" w:lineRule="auto"/>
        <w:rPr>
          <w:rFonts w:ascii="Calibri" w:eastAsia="Times New Roman" w:hAnsi="Calibri" w:cs="Calibri"/>
          <w:lang w:eastAsia="pl-PL"/>
        </w:rPr>
      </w:pPr>
      <w:r w:rsidRPr="00890A05">
        <w:rPr>
          <w:rFonts w:ascii="Calibri" w:eastAsia="Times New Roman" w:hAnsi="Calibri" w:cs="Calibri"/>
          <w:lang w:eastAsia="pl-PL"/>
        </w:rPr>
        <w:t>Nazwa oferenta</w:t>
      </w:r>
    </w:p>
    <w:p w14:paraId="72894411" w14:textId="219319D2" w:rsidR="008805FB" w:rsidRPr="008805FB" w:rsidRDefault="008805FB" w:rsidP="008805FB">
      <w:pPr>
        <w:spacing w:after="0" w:line="240" w:lineRule="auto"/>
        <w:rPr>
          <w:rFonts w:ascii="Calibri" w:eastAsia="Times New Roman" w:hAnsi="Calibri" w:cs="Calibri"/>
          <w:b/>
          <w:lang w:eastAsia="pl-PL"/>
        </w:rPr>
      </w:pPr>
      <w:r w:rsidRPr="008805FB">
        <w:rPr>
          <w:rFonts w:ascii="Calibri" w:eastAsia="Times New Roman" w:hAnsi="Calibri" w:cs="Calibri"/>
          <w:b/>
          <w:lang w:eastAsia="pl-PL"/>
        </w:rPr>
        <w:t>Zadanie nr 16</w:t>
      </w:r>
    </w:p>
    <w:tbl>
      <w:tblPr>
        <w:tblW w:w="14400" w:type="dxa"/>
        <w:tblInd w:w="53" w:type="dxa"/>
        <w:tblLayout w:type="fixed"/>
        <w:tblCellMar>
          <w:left w:w="70" w:type="dxa"/>
          <w:right w:w="70" w:type="dxa"/>
        </w:tblCellMar>
        <w:tblLook w:val="0000" w:firstRow="0" w:lastRow="0" w:firstColumn="0" w:lastColumn="0" w:noHBand="0" w:noVBand="0"/>
      </w:tblPr>
      <w:tblGrid>
        <w:gridCol w:w="557"/>
        <w:gridCol w:w="4914"/>
        <w:gridCol w:w="1276"/>
        <w:gridCol w:w="992"/>
        <w:gridCol w:w="1417"/>
        <w:gridCol w:w="425"/>
        <w:gridCol w:w="992"/>
        <w:gridCol w:w="1276"/>
        <w:gridCol w:w="1134"/>
        <w:gridCol w:w="1417"/>
      </w:tblGrid>
      <w:tr w:rsidR="008805FB" w:rsidRPr="00890A05" w14:paraId="2958FD87" w14:textId="77777777" w:rsidTr="007B6B33">
        <w:trPr>
          <w:trHeight w:val="660"/>
        </w:trPr>
        <w:tc>
          <w:tcPr>
            <w:tcW w:w="557" w:type="dxa"/>
            <w:vMerge w:val="restart"/>
            <w:tcBorders>
              <w:top w:val="single" w:sz="4" w:space="0" w:color="auto"/>
              <w:left w:val="single" w:sz="4" w:space="0" w:color="auto"/>
              <w:right w:val="single" w:sz="4" w:space="0" w:color="auto"/>
            </w:tcBorders>
            <w:vAlign w:val="center"/>
          </w:tcPr>
          <w:p w14:paraId="17054733" w14:textId="77777777" w:rsidR="008805FB" w:rsidRPr="00890A05" w:rsidRDefault="008805FB" w:rsidP="007B6B33">
            <w:pPr>
              <w:spacing w:after="0" w:line="240" w:lineRule="auto"/>
              <w:jc w:val="center"/>
              <w:rPr>
                <w:rFonts w:ascii="Calibri" w:eastAsia="Times New Roman" w:hAnsi="Calibri" w:cs="Calibri"/>
                <w:b/>
                <w:bCs/>
                <w:lang w:eastAsia="pl-PL"/>
              </w:rPr>
            </w:pPr>
            <w:r w:rsidRPr="00890A05">
              <w:rPr>
                <w:rFonts w:ascii="Calibri" w:eastAsia="Times New Roman" w:hAnsi="Calibri" w:cs="Calibri"/>
                <w:b/>
                <w:bCs/>
                <w:lang w:eastAsia="pl-PL"/>
              </w:rPr>
              <w:t>L.p.</w:t>
            </w:r>
          </w:p>
        </w:tc>
        <w:tc>
          <w:tcPr>
            <w:tcW w:w="4914" w:type="dxa"/>
            <w:vMerge w:val="restart"/>
            <w:tcBorders>
              <w:top w:val="single" w:sz="4" w:space="0" w:color="auto"/>
              <w:left w:val="nil"/>
              <w:right w:val="single" w:sz="4" w:space="0" w:color="auto"/>
            </w:tcBorders>
            <w:vAlign w:val="center"/>
          </w:tcPr>
          <w:p w14:paraId="40892F4B" w14:textId="77777777" w:rsidR="008805FB" w:rsidRPr="00890A05" w:rsidRDefault="008805FB" w:rsidP="007B6B33">
            <w:pPr>
              <w:spacing w:after="0" w:line="240" w:lineRule="auto"/>
              <w:jc w:val="center"/>
              <w:rPr>
                <w:rFonts w:ascii="Calibri" w:eastAsia="Times New Roman" w:hAnsi="Calibri" w:cs="Calibri"/>
                <w:b/>
                <w:bCs/>
                <w:lang w:eastAsia="pl-PL"/>
              </w:rPr>
            </w:pPr>
            <w:r w:rsidRPr="00890A05">
              <w:rPr>
                <w:rFonts w:ascii="Calibri" w:eastAsia="Times New Roman" w:hAnsi="Calibri" w:cs="Calibri"/>
                <w:b/>
                <w:bCs/>
                <w:lang w:eastAsia="pl-PL"/>
              </w:rPr>
              <w:t>Nazwa towaru</w:t>
            </w:r>
          </w:p>
        </w:tc>
        <w:tc>
          <w:tcPr>
            <w:tcW w:w="1276" w:type="dxa"/>
            <w:vMerge w:val="restart"/>
            <w:tcBorders>
              <w:top w:val="single" w:sz="4" w:space="0" w:color="auto"/>
              <w:left w:val="nil"/>
              <w:right w:val="single" w:sz="4" w:space="0" w:color="auto"/>
            </w:tcBorders>
            <w:vAlign w:val="center"/>
          </w:tcPr>
          <w:p w14:paraId="69E819D3"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Ilość szacunkowa</w:t>
            </w:r>
          </w:p>
        </w:tc>
        <w:tc>
          <w:tcPr>
            <w:tcW w:w="992" w:type="dxa"/>
            <w:vMerge w:val="restart"/>
            <w:tcBorders>
              <w:top w:val="single" w:sz="4" w:space="0" w:color="auto"/>
              <w:left w:val="nil"/>
              <w:right w:val="single" w:sz="4" w:space="0" w:color="auto"/>
            </w:tcBorders>
            <w:vAlign w:val="center"/>
          </w:tcPr>
          <w:p w14:paraId="08339BBB"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Cena jedn. netto</w:t>
            </w:r>
          </w:p>
          <w:p w14:paraId="3EEA13E0"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417" w:type="dxa"/>
            <w:vMerge w:val="restart"/>
            <w:tcBorders>
              <w:top w:val="single" w:sz="4" w:space="0" w:color="auto"/>
              <w:left w:val="nil"/>
              <w:right w:val="single" w:sz="4" w:space="0" w:color="auto"/>
            </w:tcBorders>
            <w:vAlign w:val="center"/>
          </w:tcPr>
          <w:p w14:paraId="35094208"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 netto</w:t>
            </w:r>
          </w:p>
          <w:p w14:paraId="3F36F596"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417" w:type="dxa"/>
            <w:gridSpan w:val="2"/>
            <w:tcBorders>
              <w:top w:val="single" w:sz="4" w:space="0" w:color="auto"/>
              <w:left w:val="nil"/>
              <w:bottom w:val="single" w:sz="4" w:space="0" w:color="auto"/>
              <w:right w:val="single" w:sz="4" w:space="0" w:color="auto"/>
            </w:tcBorders>
            <w:vAlign w:val="center"/>
          </w:tcPr>
          <w:p w14:paraId="3A785CAD"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VAT</w:t>
            </w:r>
          </w:p>
        </w:tc>
        <w:tc>
          <w:tcPr>
            <w:tcW w:w="1276" w:type="dxa"/>
            <w:vMerge w:val="restart"/>
            <w:tcBorders>
              <w:top w:val="single" w:sz="4" w:space="0" w:color="auto"/>
              <w:left w:val="nil"/>
              <w:right w:val="single" w:sz="4" w:space="0" w:color="auto"/>
            </w:tcBorders>
            <w:vAlign w:val="center"/>
          </w:tcPr>
          <w:p w14:paraId="368822E1"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 brutto</w:t>
            </w:r>
          </w:p>
          <w:p w14:paraId="1FAED6E6"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134" w:type="dxa"/>
            <w:vMerge w:val="restart"/>
            <w:tcBorders>
              <w:top w:val="single" w:sz="4" w:space="0" w:color="auto"/>
              <w:left w:val="nil"/>
              <w:right w:val="single" w:sz="4" w:space="0" w:color="auto"/>
            </w:tcBorders>
            <w:vAlign w:val="center"/>
          </w:tcPr>
          <w:p w14:paraId="11770222"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Nr katalogowy</w:t>
            </w:r>
          </w:p>
        </w:tc>
        <w:tc>
          <w:tcPr>
            <w:tcW w:w="1417" w:type="dxa"/>
            <w:vMerge w:val="restart"/>
            <w:tcBorders>
              <w:top w:val="single" w:sz="4" w:space="0" w:color="auto"/>
              <w:left w:val="nil"/>
              <w:right w:val="single" w:sz="4" w:space="0" w:color="auto"/>
            </w:tcBorders>
            <w:vAlign w:val="center"/>
          </w:tcPr>
          <w:p w14:paraId="1D999E42"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Nazwa handlowa</w:t>
            </w:r>
          </w:p>
        </w:tc>
      </w:tr>
      <w:tr w:rsidR="008805FB" w:rsidRPr="00890A05" w14:paraId="2FE45CF1" w14:textId="77777777" w:rsidTr="007B6B33">
        <w:trPr>
          <w:trHeight w:val="164"/>
        </w:trPr>
        <w:tc>
          <w:tcPr>
            <w:tcW w:w="557" w:type="dxa"/>
            <w:vMerge/>
            <w:tcBorders>
              <w:left w:val="single" w:sz="4" w:space="0" w:color="auto"/>
              <w:bottom w:val="single" w:sz="4" w:space="0" w:color="auto"/>
              <w:right w:val="single" w:sz="4" w:space="0" w:color="auto"/>
            </w:tcBorders>
            <w:vAlign w:val="center"/>
          </w:tcPr>
          <w:p w14:paraId="5602FCAF" w14:textId="77777777" w:rsidR="008805FB" w:rsidRPr="00890A05" w:rsidRDefault="008805FB" w:rsidP="007B6B33">
            <w:pPr>
              <w:spacing w:after="0" w:line="240" w:lineRule="auto"/>
              <w:rPr>
                <w:rFonts w:ascii="Calibri" w:eastAsia="Times New Roman" w:hAnsi="Calibri" w:cs="Calibri"/>
                <w:b/>
                <w:bCs/>
                <w:lang w:eastAsia="pl-PL"/>
              </w:rPr>
            </w:pPr>
          </w:p>
        </w:tc>
        <w:tc>
          <w:tcPr>
            <w:tcW w:w="4914" w:type="dxa"/>
            <w:vMerge/>
            <w:tcBorders>
              <w:left w:val="nil"/>
              <w:bottom w:val="single" w:sz="4" w:space="0" w:color="auto"/>
              <w:right w:val="single" w:sz="4" w:space="0" w:color="auto"/>
            </w:tcBorders>
            <w:vAlign w:val="center"/>
          </w:tcPr>
          <w:p w14:paraId="4BA49AD8" w14:textId="77777777" w:rsidR="008805FB" w:rsidRPr="00890A05" w:rsidRDefault="008805FB" w:rsidP="007B6B33">
            <w:pPr>
              <w:spacing w:after="0" w:line="240" w:lineRule="auto"/>
              <w:rPr>
                <w:rFonts w:ascii="Calibri" w:eastAsia="Times New Roman" w:hAnsi="Calibri" w:cs="Calibri"/>
                <w:b/>
                <w:bCs/>
                <w:lang w:eastAsia="pl-PL"/>
              </w:rPr>
            </w:pPr>
          </w:p>
        </w:tc>
        <w:tc>
          <w:tcPr>
            <w:tcW w:w="1276" w:type="dxa"/>
            <w:vMerge/>
            <w:tcBorders>
              <w:left w:val="nil"/>
              <w:bottom w:val="single" w:sz="4" w:space="0" w:color="auto"/>
              <w:right w:val="single" w:sz="4" w:space="0" w:color="auto"/>
            </w:tcBorders>
            <w:vAlign w:val="center"/>
          </w:tcPr>
          <w:p w14:paraId="04D51F13" w14:textId="77777777" w:rsidR="008805FB" w:rsidRPr="00890A05" w:rsidRDefault="008805FB" w:rsidP="007B6B33">
            <w:pPr>
              <w:spacing w:after="0" w:line="240" w:lineRule="auto"/>
              <w:rPr>
                <w:rFonts w:ascii="Calibri" w:eastAsia="Times New Roman" w:hAnsi="Calibri" w:cs="Calibri"/>
                <w:b/>
                <w:bCs/>
                <w:lang w:eastAsia="pl-PL"/>
              </w:rPr>
            </w:pPr>
          </w:p>
        </w:tc>
        <w:tc>
          <w:tcPr>
            <w:tcW w:w="992" w:type="dxa"/>
            <w:vMerge/>
            <w:tcBorders>
              <w:left w:val="nil"/>
              <w:bottom w:val="single" w:sz="4" w:space="0" w:color="auto"/>
              <w:right w:val="single" w:sz="4" w:space="0" w:color="auto"/>
            </w:tcBorders>
            <w:vAlign w:val="center"/>
          </w:tcPr>
          <w:p w14:paraId="7F15BDC4" w14:textId="77777777" w:rsidR="008805FB" w:rsidRPr="00890A05" w:rsidRDefault="008805FB" w:rsidP="007B6B33">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001E0C4E" w14:textId="77777777" w:rsidR="008805FB" w:rsidRPr="00890A05" w:rsidRDefault="008805FB" w:rsidP="007B6B33">
            <w:pPr>
              <w:spacing w:after="0" w:line="240" w:lineRule="auto"/>
              <w:rPr>
                <w:rFonts w:ascii="Calibri" w:eastAsia="Times New Roman" w:hAnsi="Calibri" w:cs="Calibri"/>
                <w:b/>
                <w:bCs/>
                <w:lang w:eastAsia="pl-PL"/>
              </w:rPr>
            </w:pPr>
          </w:p>
        </w:tc>
        <w:tc>
          <w:tcPr>
            <w:tcW w:w="425" w:type="dxa"/>
            <w:tcBorders>
              <w:top w:val="single" w:sz="4" w:space="0" w:color="auto"/>
              <w:left w:val="nil"/>
              <w:bottom w:val="single" w:sz="4" w:space="0" w:color="auto"/>
              <w:right w:val="single" w:sz="4" w:space="0" w:color="auto"/>
            </w:tcBorders>
            <w:vAlign w:val="center"/>
          </w:tcPr>
          <w:p w14:paraId="1BCAC8CE"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t>
            </w:r>
          </w:p>
        </w:tc>
        <w:tc>
          <w:tcPr>
            <w:tcW w:w="992" w:type="dxa"/>
            <w:tcBorders>
              <w:top w:val="single" w:sz="4" w:space="0" w:color="auto"/>
              <w:left w:val="nil"/>
              <w:bottom w:val="single" w:sz="4" w:space="0" w:color="auto"/>
              <w:right w:val="single" w:sz="4" w:space="0" w:color="auto"/>
            </w:tcBorders>
            <w:vAlign w:val="center"/>
          </w:tcPr>
          <w:p w14:paraId="4D8650B7"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w:t>
            </w:r>
          </w:p>
          <w:p w14:paraId="34D36874" w14:textId="77777777" w:rsidR="008805FB" w:rsidRPr="00890A05" w:rsidRDefault="008805FB" w:rsidP="007B6B33">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276" w:type="dxa"/>
            <w:vMerge/>
            <w:tcBorders>
              <w:left w:val="nil"/>
              <w:bottom w:val="single" w:sz="4" w:space="0" w:color="auto"/>
              <w:right w:val="single" w:sz="4" w:space="0" w:color="auto"/>
            </w:tcBorders>
            <w:vAlign w:val="center"/>
          </w:tcPr>
          <w:p w14:paraId="2D5AFA2A" w14:textId="77777777" w:rsidR="008805FB" w:rsidRPr="00890A05" w:rsidRDefault="008805FB" w:rsidP="007B6B33">
            <w:pPr>
              <w:spacing w:after="0" w:line="240" w:lineRule="auto"/>
              <w:rPr>
                <w:rFonts w:ascii="Calibri" w:eastAsia="Times New Roman" w:hAnsi="Calibri" w:cs="Calibri"/>
                <w:b/>
                <w:bCs/>
                <w:lang w:eastAsia="pl-PL"/>
              </w:rPr>
            </w:pPr>
          </w:p>
        </w:tc>
        <w:tc>
          <w:tcPr>
            <w:tcW w:w="1134" w:type="dxa"/>
            <w:vMerge/>
            <w:tcBorders>
              <w:left w:val="nil"/>
              <w:bottom w:val="single" w:sz="4" w:space="0" w:color="auto"/>
              <w:right w:val="single" w:sz="4" w:space="0" w:color="auto"/>
            </w:tcBorders>
            <w:vAlign w:val="center"/>
          </w:tcPr>
          <w:p w14:paraId="163BF6CD" w14:textId="77777777" w:rsidR="008805FB" w:rsidRPr="00890A05" w:rsidRDefault="008805FB" w:rsidP="007B6B33">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1577CC46" w14:textId="77777777" w:rsidR="008805FB" w:rsidRPr="00890A05" w:rsidRDefault="008805FB" w:rsidP="007B6B33">
            <w:pPr>
              <w:spacing w:after="0" w:line="240" w:lineRule="auto"/>
              <w:rPr>
                <w:rFonts w:ascii="Calibri" w:eastAsia="Times New Roman" w:hAnsi="Calibri" w:cs="Calibri"/>
                <w:b/>
                <w:bCs/>
                <w:lang w:eastAsia="pl-PL"/>
              </w:rPr>
            </w:pPr>
          </w:p>
        </w:tc>
      </w:tr>
      <w:tr w:rsidR="008805FB" w:rsidRPr="008805FB" w14:paraId="5EE62B26" w14:textId="77777777" w:rsidTr="008805FB">
        <w:trPr>
          <w:trHeight w:val="1019"/>
        </w:trPr>
        <w:tc>
          <w:tcPr>
            <w:tcW w:w="557" w:type="dxa"/>
            <w:tcBorders>
              <w:top w:val="nil"/>
              <w:left w:val="single" w:sz="4" w:space="0" w:color="auto"/>
              <w:bottom w:val="single" w:sz="4" w:space="0" w:color="auto"/>
              <w:right w:val="single" w:sz="4" w:space="0" w:color="auto"/>
            </w:tcBorders>
            <w:noWrap/>
            <w:vAlign w:val="center"/>
          </w:tcPr>
          <w:p w14:paraId="66CE5646" w14:textId="77777777" w:rsidR="008805FB" w:rsidRPr="008805FB" w:rsidRDefault="008805FB" w:rsidP="007B6B33">
            <w:pPr>
              <w:spacing w:after="0" w:line="240" w:lineRule="auto"/>
              <w:rPr>
                <w:rFonts w:ascii="Calibri" w:eastAsia="Times New Roman" w:hAnsi="Calibri" w:cs="Calibri"/>
                <w:lang w:eastAsia="pl-PL"/>
              </w:rPr>
            </w:pPr>
            <w:r w:rsidRPr="008805FB">
              <w:rPr>
                <w:rFonts w:ascii="Calibri" w:eastAsia="Times New Roman" w:hAnsi="Calibri" w:cs="Calibri"/>
                <w:lang w:eastAsia="pl-PL"/>
              </w:rPr>
              <w:t>1</w:t>
            </w:r>
          </w:p>
        </w:tc>
        <w:tc>
          <w:tcPr>
            <w:tcW w:w="4914" w:type="dxa"/>
            <w:tcBorders>
              <w:top w:val="nil"/>
              <w:left w:val="nil"/>
              <w:bottom w:val="single" w:sz="4" w:space="0" w:color="auto"/>
              <w:right w:val="single" w:sz="4" w:space="0" w:color="auto"/>
            </w:tcBorders>
            <w:vAlign w:val="center"/>
          </w:tcPr>
          <w:p w14:paraId="0F5D75C4" w14:textId="3AF3D6CE" w:rsidR="008805FB" w:rsidRPr="008805FB" w:rsidRDefault="008805FB" w:rsidP="007B6B33">
            <w:pPr>
              <w:spacing w:after="0" w:line="240" w:lineRule="auto"/>
              <w:rPr>
                <w:rFonts w:ascii="Calibri" w:eastAsia="Times New Roman" w:hAnsi="Calibri" w:cs="Calibri"/>
                <w:lang w:eastAsia="pl-PL"/>
              </w:rPr>
            </w:pPr>
            <w:proofErr w:type="spellStart"/>
            <w:r w:rsidRPr="008805FB">
              <w:rPr>
                <w:rFonts w:ascii="Calibri" w:eastAsia="Times New Roman" w:hAnsi="Calibri" w:cs="Calibri"/>
                <w:lang w:eastAsia="pl-PL"/>
              </w:rPr>
              <w:t>Bioadaptor</w:t>
            </w:r>
            <w:proofErr w:type="spellEnd"/>
            <w:r w:rsidRPr="008805FB">
              <w:rPr>
                <w:rFonts w:ascii="Calibri" w:eastAsia="Times New Roman" w:hAnsi="Calibri" w:cs="Calibri"/>
                <w:lang w:eastAsia="pl-PL"/>
              </w:rPr>
              <w:t xml:space="preserve"> wieńcowy</w:t>
            </w:r>
          </w:p>
        </w:tc>
        <w:tc>
          <w:tcPr>
            <w:tcW w:w="1276" w:type="dxa"/>
            <w:tcBorders>
              <w:top w:val="nil"/>
              <w:left w:val="nil"/>
              <w:bottom w:val="single" w:sz="4" w:space="0" w:color="auto"/>
              <w:right w:val="single" w:sz="4" w:space="0" w:color="auto"/>
            </w:tcBorders>
            <w:noWrap/>
            <w:vAlign w:val="center"/>
          </w:tcPr>
          <w:p w14:paraId="1680A1FC" w14:textId="7AD18D8D" w:rsidR="008805FB" w:rsidRPr="008805FB" w:rsidRDefault="008805FB" w:rsidP="008805FB">
            <w:pPr>
              <w:spacing w:after="0" w:line="240" w:lineRule="auto"/>
              <w:jc w:val="center"/>
              <w:rPr>
                <w:rFonts w:ascii="Calibri" w:eastAsia="Times New Roman" w:hAnsi="Calibri" w:cs="Calibri"/>
                <w:lang w:eastAsia="pl-PL"/>
              </w:rPr>
            </w:pPr>
            <w:r w:rsidRPr="008805FB">
              <w:rPr>
                <w:rFonts w:ascii="Calibri" w:eastAsia="Times New Roman" w:hAnsi="Calibri" w:cs="Calibri"/>
                <w:lang w:eastAsia="pl-PL"/>
              </w:rPr>
              <w:t>10 szt.</w:t>
            </w:r>
          </w:p>
        </w:tc>
        <w:tc>
          <w:tcPr>
            <w:tcW w:w="992" w:type="dxa"/>
            <w:tcBorders>
              <w:top w:val="nil"/>
              <w:left w:val="nil"/>
              <w:bottom w:val="single" w:sz="4" w:space="0" w:color="auto"/>
              <w:right w:val="single" w:sz="4" w:space="0" w:color="auto"/>
            </w:tcBorders>
            <w:noWrap/>
            <w:vAlign w:val="center"/>
          </w:tcPr>
          <w:p w14:paraId="5FD2FB10" w14:textId="77777777" w:rsidR="008805FB" w:rsidRPr="008805FB" w:rsidRDefault="008805FB" w:rsidP="007B6B33">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3BF68FB2" w14:textId="77777777" w:rsidR="008805FB" w:rsidRPr="008805FB" w:rsidRDefault="008805FB" w:rsidP="007B6B33">
            <w:pPr>
              <w:spacing w:after="0" w:line="240" w:lineRule="auto"/>
              <w:jc w:val="center"/>
              <w:rPr>
                <w:rFonts w:ascii="Calibri" w:eastAsia="Times New Roman" w:hAnsi="Calibri" w:cs="Calibri"/>
                <w:lang w:eastAsia="pl-PL"/>
              </w:rPr>
            </w:pPr>
          </w:p>
        </w:tc>
        <w:tc>
          <w:tcPr>
            <w:tcW w:w="425" w:type="dxa"/>
            <w:tcBorders>
              <w:top w:val="nil"/>
              <w:left w:val="nil"/>
              <w:bottom w:val="single" w:sz="4" w:space="0" w:color="auto"/>
              <w:right w:val="single" w:sz="4" w:space="0" w:color="auto"/>
            </w:tcBorders>
            <w:noWrap/>
            <w:vAlign w:val="center"/>
          </w:tcPr>
          <w:p w14:paraId="7CF3754E" w14:textId="77777777" w:rsidR="008805FB" w:rsidRPr="008805FB" w:rsidRDefault="008805FB" w:rsidP="007B6B33">
            <w:pPr>
              <w:spacing w:after="0" w:line="240" w:lineRule="auto"/>
              <w:jc w:val="center"/>
              <w:rPr>
                <w:rFonts w:ascii="Calibri" w:eastAsia="Times New Roman" w:hAnsi="Calibri" w:cs="Calibri"/>
                <w:lang w:eastAsia="pl-PL"/>
              </w:rPr>
            </w:pPr>
          </w:p>
        </w:tc>
        <w:tc>
          <w:tcPr>
            <w:tcW w:w="992" w:type="dxa"/>
            <w:tcBorders>
              <w:top w:val="nil"/>
              <w:left w:val="nil"/>
              <w:bottom w:val="single" w:sz="4" w:space="0" w:color="auto"/>
              <w:right w:val="single" w:sz="4" w:space="0" w:color="auto"/>
            </w:tcBorders>
            <w:vAlign w:val="center"/>
          </w:tcPr>
          <w:p w14:paraId="22E822C8" w14:textId="77777777" w:rsidR="008805FB" w:rsidRPr="008805FB" w:rsidRDefault="008805FB" w:rsidP="007B6B33">
            <w:pPr>
              <w:spacing w:after="0" w:line="240" w:lineRule="auto"/>
              <w:jc w:val="center"/>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vAlign w:val="center"/>
          </w:tcPr>
          <w:p w14:paraId="3E8B066F" w14:textId="77777777" w:rsidR="008805FB" w:rsidRPr="008805FB" w:rsidRDefault="008805FB" w:rsidP="007B6B33">
            <w:pPr>
              <w:spacing w:after="0" w:line="240" w:lineRule="auto"/>
              <w:jc w:val="center"/>
              <w:rPr>
                <w:rFonts w:ascii="Calibri" w:eastAsia="Times New Roman" w:hAnsi="Calibri" w:cs="Calibri"/>
                <w:lang w:eastAsia="pl-PL"/>
              </w:rPr>
            </w:pPr>
          </w:p>
        </w:tc>
        <w:tc>
          <w:tcPr>
            <w:tcW w:w="1134" w:type="dxa"/>
            <w:tcBorders>
              <w:top w:val="nil"/>
              <w:left w:val="nil"/>
              <w:bottom w:val="single" w:sz="4" w:space="0" w:color="auto"/>
              <w:right w:val="single" w:sz="4" w:space="0" w:color="auto"/>
            </w:tcBorders>
            <w:noWrap/>
            <w:vAlign w:val="center"/>
          </w:tcPr>
          <w:p w14:paraId="76829781" w14:textId="77777777" w:rsidR="008805FB" w:rsidRPr="008805FB" w:rsidRDefault="008805FB" w:rsidP="007B6B33">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0AFB1F23" w14:textId="77777777" w:rsidR="008805FB" w:rsidRPr="008805FB" w:rsidRDefault="008805FB" w:rsidP="007B6B33">
            <w:pPr>
              <w:spacing w:after="0" w:line="240" w:lineRule="auto"/>
              <w:jc w:val="center"/>
              <w:rPr>
                <w:rFonts w:ascii="Calibri" w:eastAsia="Times New Roman" w:hAnsi="Calibri" w:cs="Calibri"/>
                <w:lang w:eastAsia="pl-PL"/>
              </w:rPr>
            </w:pPr>
          </w:p>
        </w:tc>
      </w:tr>
      <w:tr w:rsidR="008805FB" w:rsidRPr="00890A05" w14:paraId="2D2A4B05" w14:textId="77777777" w:rsidTr="007B6B33">
        <w:trPr>
          <w:trHeight w:val="554"/>
        </w:trPr>
        <w:tc>
          <w:tcPr>
            <w:tcW w:w="557" w:type="dxa"/>
            <w:tcBorders>
              <w:top w:val="single" w:sz="4" w:space="0" w:color="auto"/>
            </w:tcBorders>
            <w:noWrap/>
            <w:vAlign w:val="center"/>
          </w:tcPr>
          <w:p w14:paraId="3F123BCD" w14:textId="77777777" w:rsidR="008805FB" w:rsidRPr="00890A05" w:rsidRDefault="008805FB" w:rsidP="007B6B33">
            <w:pPr>
              <w:spacing w:after="0" w:line="240" w:lineRule="auto"/>
              <w:rPr>
                <w:rFonts w:ascii="Calibri" w:eastAsia="Times New Roman" w:hAnsi="Calibri" w:cs="Calibri"/>
                <w:lang w:eastAsia="pl-PL"/>
              </w:rPr>
            </w:pPr>
          </w:p>
        </w:tc>
        <w:tc>
          <w:tcPr>
            <w:tcW w:w="4914" w:type="dxa"/>
            <w:tcBorders>
              <w:top w:val="single" w:sz="4" w:space="0" w:color="auto"/>
            </w:tcBorders>
            <w:vAlign w:val="center"/>
          </w:tcPr>
          <w:p w14:paraId="398D1000" w14:textId="77777777" w:rsidR="008805FB" w:rsidRPr="00890A05" w:rsidRDefault="008805FB" w:rsidP="007B6B33">
            <w:pPr>
              <w:spacing w:after="0" w:line="240" w:lineRule="auto"/>
              <w:rPr>
                <w:rFonts w:ascii="Calibri" w:eastAsia="Times New Roman" w:hAnsi="Calibri" w:cs="Calibri"/>
                <w:lang w:eastAsia="pl-PL"/>
              </w:rPr>
            </w:pPr>
          </w:p>
        </w:tc>
        <w:tc>
          <w:tcPr>
            <w:tcW w:w="1276" w:type="dxa"/>
            <w:tcBorders>
              <w:top w:val="single" w:sz="4" w:space="0" w:color="auto"/>
              <w:right w:val="single" w:sz="4" w:space="0" w:color="auto"/>
            </w:tcBorders>
            <w:noWrap/>
            <w:vAlign w:val="center"/>
          </w:tcPr>
          <w:p w14:paraId="73AB9262" w14:textId="77777777" w:rsidR="008805FB" w:rsidRPr="00890A05" w:rsidRDefault="008805FB" w:rsidP="007B6B33">
            <w:pPr>
              <w:spacing w:after="0" w:line="240" w:lineRule="auto"/>
              <w:rPr>
                <w:rFonts w:ascii="Calibri" w:eastAsia="Times New Roman" w:hAnsi="Calibri" w:cs="Calibri"/>
                <w:lang w:eastAsia="pl-PL"/>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181BB742" w14:textId="77777777" w:rsidR="008805FB" w:rsidRPr="00890A05" w:rsidRDefault="008805FB" w:rsidP="007B6B33">
            <w:pPr>
              <w:spacing w:after="0" w:line="240" w:lineRule="auto"/>
              <w:rPr>
                <w:rFonts w:ascii="Calibri" w:eastAsia="Times New Roman" w:hAnsi="Calibri" w:cs="Calibri"/>
                <w:b/>
                <w:bCs/>
                <w:lang w:eastAsia="pl-PL"/>
              </w:rPr>
            </w:pPr>
            <w:r w:rsidRPr="00890A05">
              <w:rPr>
                <w:rFonts w:ascii="Calibri" w:eastAsia="Times New Roman" w:hAnsi="Calibri" w:cs="Calibri"/>
                <w:b/>
                <w:bCs/>
                <w:lang w:eastAsia="pl-PL"/>
              </w:rPr>
              <w:t>Razem wartość netto:</w:t>
            </w:r>
          </w:p>
        </w:tc>
        <w:tc>
          <w:tcPr>
            <w:tcW w:w="1417" w:type="dxa"/>
            <w:tcBorders>
              <w:top w:val="single" w:sz="4" w:space="0" w:color="auto"/>
              <w:left w:val="nil"/>
              <w:bottom w:val="single" w:sz="4" w:space="0" w:color="auto"/>
              <w:right w:val="single" w:sz="4" w:space="0" w:color="auto"/>
            </w:tcBorders>
            <w:noWrap/>
            <w:vAlign w:val="center"/>
          </w:tcPr>
          <w:p w14:paraId="7A5229FA" w14:textId="77777777" w:rsidR="008805FB" w:rsidRPr="00890A05" w:rsidRDefault="008805FB" w:rsidP="007B6B33">
            <w:pPr>
              <w:spacing w:after="0" w:line="240" w:lineRule="auto"/>
              <w:jc w:val="center"/>
              <w:rPr>
                <w:rFonts w:ascii="Calibri" w:eastAsia="Times New Roman" w:hAnsi="Calibri" w:cs="Calibri"/>
                <w:lang w:eastAsia="pl-PL"/>
              </w:rPr>
            </w:pPr>
          </w:p>
        </w:tc>
        <w:tc>
          <w:tcPr>
            <w:tcW w:w="1417" w:type="dxa"/>
            <w:gridSpan w:val="2"/>
            <w:tcBorders>
              <w:top w:val="single" w:sz="4" w:space="0" w:color="auto"/>
              <w:left w:val="nil"/>
              <w:bottom w:val="single" w:sz="4" w:space="0" w:color="auto"/>
              <w:right w:val="single" w:sz="4" w:space="0" w:color="auto"/>
            </w:tcBorders>
            <w:noWrap/>
            <w:vAlign w:val="center"/>
          </w:tcPr>
          <w:p w14:paraId="3D215534" w14:textId="77777777" w:rsidR="008805FB" w:rsidRPr="00890A05" w:rsidRDefault="008805FB" w:rsidP="007B6B33">
            <w:pPr>
              <w:spacing w:after="0" w:line="240" w:lineRule="auto"/>
              <w:rPr>
                <w:rFonts w:ascii="Calibri" w:eastAsia="Times New Roman" w:hAnsi="Calibri" w:cs="Calibri"/>
                <w:b/>
                <w:bCs/>
                <w:lang w:eastAsia="pl-PL"/>
              </w:rPr>
            </w:pPr>
            <w:r w:rsidRPr="00890A05">
              <w:rPr>
                <w:rFonts w:ascii="Calibri" w:eastAsia="Times New Roman" w:hAnsi="Calibri" w:cs="Calibri"/>
                <w:b/>
                <w:bCs/>
                <w:lang w:eastAsia="pl-PL"/>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42CE8F9F" w14:textId="77777777" w:rsidR="008805FB" w:rsidRPr="00890A05" w:rsidRDefault="008805FB" w:rsidP="007B6B33">
            <w:pPr>
              <w:spacing w:after="0" w:line="240" w:lineRule="auto"/>
              <w:jc w:val="center"/>
              <w:rPr>
                <w:rFonts w:ascii="Calibri" w:eastAsia="Times New Roman" w:hAnsi="Calibri" w:cs="Calibri"/>
                <w:lang w:eastAsia="pl-PL"/>
              </w:rPr>
            </w:pPr>
          </w:p>
        </w:tc>
        <w:tc>
          <w:tcPr>
            <w:tcW w:w="1134" w:type="dxa"/>
            <w:tcBorders>
              <w:top w:val="single" w:sz="4" w:space="0" w:color="auto"/>
              <w:left w:val="single" w:sz="4" w:space="0" w:color="auto"/>
            </w:tcBorders>
            <w:noWrap/>
            <w:vAlign w:val="center"/>
          </w:tcPr>
          <w:p w14:paraId="0968978A" w14:textId="77777777" w:rsidR="008805FB" w:rsidRPr="00890A05" w:rsidRDefault="008805FB" w:rsidP="007B6B33">
            <w:pPr>
              <w:spacing w:after="0" w:line="240" w:lineRule="auto"/>
              <w:rPr>
                <w:rFonts w:ascii="Calibri" w:eastAsia="Times New Roman" w:hAnsi="Calibri" w:cs="Calibri"/>
                <w:lang w:eastAsia="pl-PL"/>
              </w:rPr>
            </w:pPr>
          </w:p>
        </w:tc>
        <w:tc>
          <w:tcPr>
            <w:tcW w:w="1417" w:type="dxa"/>
            <w:tcBorders>
              <w:top w:val="single" w:sz="4" w:space="0" w:color="auto"/>
            </w:tcBorders>
            <w:noWrap/>
            <w:vAlign w:val="center"/>
          </w:tcPr>
          <w:p w14:paraId="0C8A3545" w14:textId="77777777" w:rsidR="008805FB" w:rsidRPr="00890A05" w:rsidRDefault="008805FB" w:rsidP="007B6B33">
            <w:pPr>
              <w:spacing w:after="0" w:line="240" w:lineRule="auto"/>
              <w:rPr>
                <w:rFonts w:ascii="Calibri" w:eastAsia="Times New Roman" w:hAnsi="Calibri" w:cs="Calibri"/>
                <w:lang w:eastAsia="pl-PL"/>
              </w:rPr>
            </w:pPr>
          </w:p>
        </w:tc>
      </w:tr>
    </w:tbl>
    <w:p w14:paraId="4A8CC613" w14:textId="77777777" w:rsidR="008805FB" w:rsidRPr="00890A05" w:rsidRDefault="008805FB" w:rsidP="008805FB">
      <w:pPr>
        <w:spacing w:after="0" w:line="240" w:lineRule="auto"/>
        <w:rPr>
          <w:rFonts w:ascii="Calibri" w:eastAsia="Times New Roman" w:hAnsi="Calibri" w:cs="Calibri"/>
          <w:lang w:eastAsia="pl-PL"/>
        </w:rPr>
      </w:pPr>
    </w:p>
    <w:p w14:paraId="159796C7" w14:textId="77777777" w:rsidR="008805FB" w:rsidRPr="00890A05" w:rsidRDefault="008805FB" w:rsidP="008805FB">
      <w:pPr>
        <w:spacing w:after="0" w:line="240" w:lineRule="auto"/>
        <w:rPr>
          <w:rFonts w:ascii="Calibri" w:eastAsia="Times New Roman" w:hAnsi="Calibri" w:cs="Calibri"/>
          <w:lang w:eastAsia="pl-PL"/>
        </w:rPr>
      </w:pPr>
    </w:p>
    <w:p w14:paraId="73801BE5" w14:textId="77777777" w:rsidR="008805FB" w:rsidRPr="00890A05" w:rsidRDefault="008805FB" w:rsidP="008805FB">
      <w:pPr>
        <w:spacing w:after="0" w:line="240" w:lineRule="auto"/>
        <w:rPr>
          <w:rFonts w:ascii="Calibri" w:eastAsia="Times New Roman" w:hAnsi="Calibri" w:cs="Calibri"/>
          <w:lang w:eastAsia="pl-PL"/>
        </w:rPr>
      </w:pPr>
    </w:p>
    <w:p w14:paraId="14BB0499" w14:textId="77777777" w:rsidR="008805FB" w:rsidRPr="00890A05" w:rsidRDefault="008805FB" w:rsidP="008805FB">
      <w:pPr>
        <w:spacing w:after="0"/>
      </w:pPr>
      <w:r w:rsidRPr="00890A05">
        <w:t>RAZEM słownie:       …………..……………………………………………………………………………………………………………..……………………………………. zł brutto.</w:t>
      </w:r>
    </w:p>
    <w:p w14:paraId="65AC2457" w14:textId="77777777" w:rsidR="008805FB" w:rsidRPr="00890A05" w:rsidRDefault="008805FB" w:rsidP="008805FB">
      <w:pPr>
        <w:spacing w:after="0"/>
      </w:pPr>
    </w:p>
    <w:p w14:paraId="17FB17BE" w14:textId="77777777" w:rsidR="008805FB" w:rsidRPr="00890A05" w:rsidRDefault="008805FB" w:rsidP="008805FB">
      <w:pPr>
        <w:spacing w:after="0"/>
      </w:pPr>
    </w:p>
    <w:p w14:paraId="16CA8A59" w14:textId="77777777" w:rsidR="008805FB" w:rsidRPr="00890A05" w:rsidRDefault="008805FB" w:rsidP="008805FB">
      <w:pPr>
        <w:spacing w:after="0" w:line="240" w:lineRule="auto"/>
        <w:jc w:val="both"/>
        <w:rPr>
          <w:rFonts w:ascii="Calibri" w:eastAsia="Times New Roman" w:hAnsi="Calibri" w:cs="Calibri"/>
          <w:sz w:val="16"/>
          <w:szCs w:val="16"/>
          <w:lang w:eastAsia="pl-PL"/>
        </w:rPr>
      </w:pPr>
      <w:r w:rsidRPr="00890A05">
        <w:rPr>
          <w:rFonts w:ascii="Calibri" w:eastAsia="Times New Roman" w:hAnsi="Calibri" w:cs="Calibri"/>
          <w:sz w:val="16"/>
          <w:szCs w:val="16"/>
          <w:lang w:eastAsia="pl-PL"/>
        </w:rPr>
        <w:t>……………………………………………….</w:t>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w:t>
      </w:r>
    </w:p>
    <w:p w14:paraId="732A4641" w14:textId="77777777" w:rsidR="008805FB" w:rsidRPr="00890A05" w:rsidRDefault="008805FB" w:rsidP="008805FB">
      <w:pPr>
        <w:spacing w:after="0" w:line="240" w:lineRule="auto"/>
        <w:ind w:left="708" w:hanging="282"/>
        <w:rPr>
          <w:rFonts w:ascii="Calibri" w:eastAsia="Times New Roman" w:hAnsi="Calibri" w:cs="Calibri"/>
          <w:sz w:val="16"/>
          <w:szCs w:val="16"/>
          <w:lang w:eastAsia="pl-PL"/>
        </w:rPr>
      </w:pPr>
      <w:r w:rsidRPr="00890A05">
        <w:rPr>
          <w:rFonts w:ascii="Calibri" w:eastAsia="Times New Roman" w:hAnsi="Calibri" w:cs="Calibri"/>
          <w:sz w:val="16"/>
          <w:szCs w:val="16"/>
          <w:lang w:eastAsia="pl-PL"/>
        </w:rPr>
        <w:t>Miejscowość, data</w:t>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 xml:space="preserve">(Podpisy osób uprawnionych do  </w:t>
      </w:r>
      <w:r w:rsidRPr="00890A05">
        <w:rPr>
          <w:rFonts w:ascii="Calibri" w:eastAsia="Times New Roman" w:hAnsi="Calibri" w:cs="Calibri"/>
          <w:sz w:val="16"/>
          <w:szCs w:val="16"/>
          <w:lang w:eastAsia="pl-PL"/>
        </w:rPr>
        <w:br/>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składania oświadczeń woli w imieniu wykonawcy)</w:t>
      </w:r>
    </w:p>
    <w:p w14:paraId="37D62838" w14:textId="77777777" w:rsidR="008805FB" w:rsidRPr="00890A05" w:rsidRDefault="008805FB" w:rsidP="008805FB">
      <w:pPr>
        <w:spacing w:after="0" w:line="240" w:lineRule="auto"/>
        <w:rPr>
          <w:rFonts w:ascii="Calibri" w:eastAsia="Times New Roman" w:hAnsi="Calibri" w:cs="Calibri"/>
          <w:lang w:eastAsia="pl-PL"/>
        </w:rPr>
      </w:pPr>
    </w:p>
    <w:p w14:paraId="2DD1C8E2" w14:textId="77777777" w:rsidR="008805FB" w:rsidRPr="00890A05" w:rsidRDefault="008805FB" w:rsidP="008805FB">
      <w:pPr>
        <w:spacing w:after="0" w:line="240" w:lineRule="auto"/>
        <w:rPr>
          <w:rFonts w:ascii="Calibri" w:eastAsia="Times New Roman" w:hAnsi="Calibri" w:cs="Calibri"/>
          <w:lang w:eastAsia="pl-PL"/>
        </w:rPr>
      </w:pPr>
    </w:p>
    <w:p w14:paraId="64144617" w14:textId="77777777" w:rsidR="008805FB" w:rsidRPr="00890A05" w:rsidRDefault="008805FB" w:rsidP="008805FB">
      <w:pPr>
        <w:spacing w:after="0" w:line="240" w:lineRule="auto"/>
        <w:rPr>
          <w:rFonts w:ascii="Calibri" w:eastAsia="Times New Roman" w:hAnsi="Calibri" w:cs="Calibri"/>
          <w:lang w:eastAsia="pl-PL"/>
        </w:rPr>
      </w:pPr>
    </w:p>
    <w:p w14:paraId="6AFB7D38" w14:textId="77777777" w:rsidR="008805FB" w:rsidRDefault="008805FB" w:rsidP="00A228EB">
      <w:pPr>
        <w:spacing w:after="0" w:line="240" w:lineRule="auto"/>
        <w:rPr>
          <w:rFonts w:ascii="Calibri" w:eastAsia="Times New Roman" w:hAnsi="Calibri" w:cs="Calibri"/>
          <w:lang w:eastAsia="pl-PL"/>
        </w:rPr>
      </w:pPr>
    </w:p>
    <w:p w14:paraId="0C692671" w14:textId="77777777" w:rsidR="008805FB" w:rsidRDefault="008805FB" w:rsidP="00A228EB">
      <w:pPr>
        <w:spacing w:after="0" w:line="240" w:lineRule="auto"/>
        <w:rPr>
          <w:rFonts w:ascii="Calibri" w:eastAsia="Times New Roman" w:hAnsi="Calibri" w:cs="Calibri"/>
          <w:lang w:eastAsia="pl-PL"/>
        </w:rPr>
      </w:pPr>
    </w:p>
    <w:p w14:paraId="130F6DEB" w14:textId="77777777" w:rsidR="008805FB" w:rsidRDefault="008805FB" w:rsidP="00A228EB">
      <w:pPr>
        <w:spacing w:after="0" w:line="240" w:lineRule="auto"/>
        <w:rPr>
          <w:rFonts w:ascii="Calibri" w:eastAsia="Times New Roman" w:hAnsi="Calibri" w:cs="Calibri"/>
          <w:lang w:eastAsia="pl-PL"/>
        </w:rPr>
      </w:pPr>
    </w:p>
    <w:p w14:paraId="477C3B45" w14:textId="77777777" w:rsidR="008805FB" w:rsidRDefault="008805FB" w:rsidP="00A228EB">
      <w:pPr>
        <w:spacing w:after="0" w:line="240" w:lineRule="auto"/>
        <w:rPr>
          <w:rFonts w:ascii="Calibri" w:eastAsia="Times New Roman" w:hAnsi="Calibri" w:cs="Calibri"/>
          <w:lang w:eastAsia="pl-PL"/>
        </w:rPr>
      </w:pPr>
    </w:p>
    <w:p w14:paraId="3FEC836E" w14:textId="77777777" w:rsidR="008805FB" w:rsidRDefault="008805FB" w:rsidP="00A228EB">
      <w:pPr>
        <w:spacing w:after="0" w:line="240" w:lineRule="auto"/>
        <w:rPr>
          <w:rFonts w:ascii="Calibri" w:eastAsia="Times New Roman" w:hAnsi="Calibri" w:cs="Calibri"/>
          <w:lang w:eastAsia="pl-PL"/>
        </w:rPr>
      </w:pPr>
    </w:p>
    <w:p w14:paraId="58123AB5" w14:textId="77777777" w:rsidR="008805FB" w:rsidRDefault="008805FB" w:rsidP="00A228EB">
      <w:pPr>
        <w:spacing w:after="0" w:line="240" w:lineRule="auto"/>
        <w:rPr>
          <w:rFonts w:ascii="Calibri" w:eastAsia="Times New Roman" w:hAnsi="Calibri" w:cs="Calibri"/>
          <w:lang w:eastAsia="pl-PL"/>
        </w:rPr>
      </w:pPr>
    </w:p>
    <w:p w14:paraId="4928133C" w14:textId="77777777" w:rsidR="008805FB" w:rsidRDefault="008805FB" w:rsidP="00A228EB">
      <w:pPr>
        <w:spacing w:after="0" w:line="240" w:lineRule="auto"/>
        <w:rPr>
          <w:rFonts w:ascii="Calibri" w:eastAsia="Times New Roman" w:hAnsi="Calibri" w:cs="Calibri"/>
          <w:lang w:eastAsia="pl-PL"/>
        </w:rPr>
      </w:pPr>
    </w:p>
    <w:p w14:paraId="642E7CDE" w14:textId="77777777" w:rsidR="008805FB" w:rsidRDefault="008805FB" w:rsidP="00A228EB">
      <w:pPr>
        <w:spacing w:after="0" w:line="240" w:lineRule="auto"/>
        <w:rPr>
          <w:rFonts w:ascii="Calibri" w:eastAsia="Times New Roman" w:hAnsi="Calibri" w:cs="Calibri"/>
          <w:lang w:eastAsia="pl-PL"/>
        </w:rPr>
      </w:pPr>
    </w:p>
    <w:p w14:paraId="68178B03" w14:textId="77777777" w:rsidR="008805FB" w:rsidRPr="00F03376" w:rsidRDefault="008805FB" w:rsidP="008805FB">
      <w:pPr>
        <w:spacing w:after="0" w:line="240" w:lineRule="auto"/>
        <w:rPr>
          <w:rFonts w:ascii="Calibri" w:eastAsia="Times New Roman" w:hAnsi="Calibri" w:cs="Calibri"/>
          <w:lang w:eastAsia="pl-PL"/>
        </w:rPr>
      </w:pPr>
    </w:p>
    <w:p w14:paraId="6A3CF164" w14:textId="77777777" w:rsidR="008805FB" w:rsidRPr="00426AB2" w:rsidRDefault="008805FB" w:rsidP="008805FB">
      <w:pPr>
        <w:spacing w:after="0" w:line="240" w:lineRule="auto"/>
        <w:rPr>
          <w:rFonts w:ascii="Calibri" w:eastAsia="Times New Roman" w:hAnsi="Calibri" w:cs="Calibri"/>
          <w:lang w:eastAsia="pl-PL"/>
        </w:rPr>
      </w:pPr>
      <w:r w:rsidRPr="00426AB2">
        <w:rPr>
          <w:rFonts w:ascii="Calibri" w:eastAsia="Times New Roman" w:hAnsi="Calibri" w:cs="Calibri"/>
          <w:lang w:eastAsia="pl-PL"/>
        </w:rPr>
        <w:t>Nazwa oferenta</w:t>
      </w:r>
    </w:p>
    <w:p w14:paraId="3F057A78" w14:textId="52AF9B68" w:rsidR="008805FB" w:rsidRPr="00426AB2" w:rsidRDefault="008805FB" w:rsidP="008805FB">
      <w:pPr>
        <w:spacing w:after="0" w:line="240" w:lineRule="auto"/>
        <w:rPr>
          <w:rFonts w:ascii="Calibri" w:eastAsia="Times New Roman" w:hAnsi="Calibri" w:cs="Calibri"/>
          <w:b/>
          <w:lang w:eastAsia="pl-PL"/>
        </w:rPr>
      </w:pPr>
      <w:r w:rsidRPr="00426AB2">
        <w:rPr>
          <w:rFonts w:ascii="Calibri" w:eastAsia="Times New Roman" w:hAnsi="Calibri" w:cs="Calibri"/>
          <w:b/>
          <w:lang w:eastAsia="pl-PL"/>
        </w:rPr>
        <w:t>Zadanie nr 17</w:t>
      </w:r>
    </w:p>
    <w:tbl>
      <w:tblPr>
        <w:tblW w:w="14400" w:type="dxa"/>
        <w:tblInd w:w="53" w:type="dxa"/>
        <w:tblLayout w:type="fixed"/>
        <w:tblCellMar>
          <w:left w:w="70" w:type="dxa"/>
          <w:right w:w="70" w:type="dxa"/>
        </w:tblCellMar>
        <w:tblLook w:val="0000" w:firstRow="0" w:lastRow="0" w:firstColumn="0" w:lastColumn="0" w:noHBand="0" w:noVBand="0"/>
      </w:tblPr>
      <w:tblGrid>
        <w:gridCol w:w="557"/>
        <w:gridCol w:w="4914"/>
        <w:gridCol w:w="1276"/>
        <w:gridCol w:w="992"/>
        <w:gridCol w:w="1417"/>
        <w:gridCol w:w="425"/>
        <w:gridCol w:w="992"/>
        <w:gridCol w:w="1276"/>
        <w:gridCol w:w="1134"/>
        <w:gridCol w:w="1417"/>
      </w:tblGrid>
      <w:tr w:rsidR="008805FB" w:rsidRPr="00426AB2" w14:paraId="3250E99A" w14:textId="77777777" w:rsidTr="007B6B33">
        <w:trPr>
          <w:trHeight w:val="660"/>
        </w:trPr>
        <w:tc>
          <w:tcPr>
            <w:tcW w:w="557" w:type="dxa"/>
            <w:vMerge w:val="restart"/>
            <w:tcBorders>
              <w:top w:val="single" w:sz="4" w:space="0" w:color="auto"/>
              <w:left w:val="single" w:sz="4" w:space="0" w:color="auto"/>
              <w:right w:val="single" w:sz="4" w:space="0" w:color="auto"/>
            </w:tcBorders>
            <w:vAlign w:val="center"/>
          </w:tcPr>
          <w:p w14:paraId="50383212" w14:textId="77777777" w:rsidR="008805FB" w:rsidRPr="00426AB2" w:rsidRDefault="008805FB" w:rsidP="007B6B33">
            <w:pPr>
              <w:spacing w:after="0" w:line="240" w:lineRule="auto"/>
              <w:jc w:val="center"/>
              <w:rPr>
                <w:rFonts w:ascii="Calibri" w:eastAsia="Times New Roman" w:hAnsi="Calibri" w:cs="Calibri"/>
                <w:b/>
                <w:bCs/>
                <w:lang w:eastAsia="pl-PL"/>
              </w:rPr>
            </w:pPr>
            <w:r w:rsidRPr="00426AB2">
              <w:rPr>
                <w:rFonts w:ascii="Calibri" w:eastAsia="Times New Roman" w:hAnsi="Calibri" w:cs="Calibri"/>
                <w:b/>
                <w:bCs/>
                <w:lang w:eastAsia="pl-PL"/>
              </w:rPr>
              <w:t>L.p.</w:t>
            </w:r>
          </w:p>
        </w:tc>
        <w:tc>
          <w:tcPr>
            <w:tcW w:w="4914" w:type="dxa"/>
            <w:vMerge w:val="restart"/>
            <w:tcBorders>
              <w:top w:val="single" w:sz="4" w:space="0" w:color="auto"/>
              <w:left w:val="nil"/>
              <w:right w:val="single" w:sz="4" w:space="0" w:color="auto"/>
            </w:tcBorders>
            <w:vAlign w:val="center"/>
          </w:tcPr>
          <w:p w14:paraId="16E5CCA2" w14:textId="77777777" w:rsidR="008805FB" w:rsidRPr="00426AB2" w:rsidRDefault="008805FB" w:rsidP="007B6B33">
            <w:pPr>
              <w:spacing w:after="0" w:line="240" w:lineRule="auto"/>
              <w:jc w:val="center"/>
              <w:rPr>
                <w:rFonts w:ascii="Calibri" w:eastAsia="Times New Roman" w:hAnsi="Calibri" w:cs="Calibri"/>
                <w:b/>
                <w:bCs/>
                <w:lang w:eastAsia="pl-PL"/>
              </w:rPr>
            </w:pPr>
            <w:r w:rsidRPr="00426AB2">
              <w:rPr>
                <w:rFonts w:ascii="Calibri" w:eastAsia="Times New Roman" w:hAnsi="Calibri" w:cs="Calibri"/>
                <w:b/>
                <w:bCs/>
                <w:lang w:eastAsia="pl-PL"/>
              </w:rPr>
              <w:t>Nazwa towaru</w:t>
            </w:r>
          </w:p>
        </w:tc>
        <w:tc>
          <w:tcPr>
            <w:tcW w:w="1276" w:type="dxa"/>
            <w:vMerge w:val="restart"/>
            <w:tcBorders>
              <w:top w:val="single" w:sz="4" w:space="0" w:color="auto"/>
              <w:left w:val="nil"/>
              <w:right w:val="single" w:sz="4" w:space="0" w:color="auto"/>
            </w:tcBorders>
            <w:vAlign w:val="center"/>
          </w:tcPr>
          <w:p w14:paraId="08E83281"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Ilość szacunkowa</w:t>
            </w:r>
          </w:p>
        </w:tc>
        <w:tc>
          <w:tcPr>
            <w:tcW w:w="992" w:type="dxa"/>
            <w:vMerge w:val="restart"/>
            <w:tcBorders>
              <w:top w:val="single" w:sz="4" w:space="0" w:color="auto"/>
              <w:left w:val="nil"/>
              <w:right w:val="single" w:sz="4" w:space="0" w:color="auto"/>
            </w:tcBorders>
            <w:vAlign w:val="center"/>
          </w:tcPr>
          <w:p w14:paraId="4EE6358F"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Cena jedn. netto</w:t>
            </w:r>
          </w:p>
          <w:p w14:paraId="70A19FB7"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(zł)</w:t>
            </w:r>
          </w:p>
        </w:tc>
        <w:tc>
          <w:tcPr>
            <w:tcW w:w="1417" w:type="dxa"/>
            <w:vMerge w:val="restart"/>
            <w:tcBorders>
              <w:top w:val="single" w:sz="4" w:space="0" w:color="auto"/>
              <w:left w:val="nil"/>
              <w:right w:val="single" w:sz="4" w:space="0" w:color="auto"/>
            </w:tcBorders>
            <w:vAlign w:val="center"/>
          </w:tcPr>
          <w:p w14:paraId="0379177C"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Wartość netto</w:t>
            </w:r>
          </w:p>
          <w:p w14:paraId="5786A804"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(zł)</w:t>
            </w:r>
          </w:p>
        </w:tc>
        <w:tc>
          <w:tcPr>
            <w:tcW w:w="1417" w:type="dxa"/>
            <w:gridSpan w:val="2"/>
            <w:tcBorders>
              <w:top w:val="single" w:sz="4" w:space="0" w:color="auto"/>
              <w:left w:val="nil"/>
              <w:bottom w:val="single" w:sz="4" w:space="0" w:color="auto"/>
              <w:right w:val="single" w:sz="4" w:space="0" w:color="auto"/>
            </w:tcBorders>
            <w:vAlign w:val="center"/>
          </w:tcPr>
          <w:p w14:paraId="63E89597"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VAT</w:t>
            </w:r>
          </w:p>
        </w:tc>
        <w:tc>
          <w:tcPr>
            <w:tcW w:w="1276" w:type="dxa"/>
            <w:vMerge w:val="restart"/>
            <w:tcBorders>
              <w:top w:val="single" w:sz="4" w:space="0" w:color="auto"/>
              <w:left w:val="nil"/>
              <w:right w:val="single" w:sz="4" w:space="0" w:color="auto"/>
            </w:tcBorders>
            <w:vAlign w:val="center"/>
          </w:tcPr>
          <w:p w14:paraId="6CBFB086"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Wartość brutto</w:t>
            </w:r>
          </w:p>
          <w:p w14:paraId="10E3E963"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(zł)</w:t>
            </w:r>
          </w:p>
        </w:tc>
        <w:tc>
          <w:tcPr>
            <w:tcW w:w="1134" w:type="dxa"/>
            <w:vMerge w:val="restart"/>
            <w:tcBorders>
              <w:top w:val="single" w:sz="4" w:space="0" w:color="auto"/>
              <w:left w:val="nil"/>
              <w:right w:val="single" w:sz="4" w:space="0" w:color="auto"/>
            </w:tcBorders>
            <w:vAlign w:val="center"/>
          </w:tcPr>
          <w:p w14:paraId="127D333D"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Nr katalogowy</w:t>
            </w:r>
          </w:p>
        </w:tc>
        <w:tc>
          <w:tcPr>
            <w:tcW w:w="1417" w:type="dxa"/>
            <w:vMerge w:val="restart"/>
            <w:tcBorders>
              <w:top w:val="single" w:sz="4" w:space="0" w:color="auto"/>
              <w:left w:val="nil"/>
              <w:right w:val="single" w:sz="4" w:space="0" w:color="auto"/>
            </w:tcBorders>
            <w:vAlign w:val="center"/>
          </w:tcPr>
          <w:p w14:paraId="68236E72"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Nazwa handlowa</w:t>
            </w:r>
          </w:p>
        </w:tc>
      </w:tr>
      <w:tr w:rsidR="008805FB" w:rsidRPr="00426AB2" w14:paraId="2F9F2667" w14:textId="77777777" w:rsidTr="007B6B33">
        <w:trPr>
          <w:trHeight w:val="164"/>
        </w:trPr>
        <w:tc>
          <w:tcPr>
            <w:tcW w:w="557" w:type="dxa"/>
            <w:vMerge/>
            <w:tcBorders>
              <w:left w:val="single" w:sz="4" w:space="0" w:color="auto"/>
              <w:bottom w:val="single" w:sz="4" w:space="0" w:color="auto"/>
              <w:right w:val="single" w:sz="4" w:space="0" w:color="auto"/>
            </w:tcBorders>
            <w:vAlign w:val="center"/>
          </w:tcPr>
          <w:p w14:paraId="651E78C8" w14:textId="77777777" w:rsidR="008805FB" w:rsidRPr="00426AB2" w:rsidRDefault="008805FB" w:rsidP="007B6B33">
            <w:pPr>
              <w:spacing w:after="0" w:line="240" w:lineRule="auto"/>
              <w:rPr>
                <w:rFonts w:ascii="Calibri" w:eastAsia="Times New Roman" w:hAnsi="Calibri" w:cs="Calibri"/>
                <w:b/>
                <w:bCs/>
                <w:lang w:eastAsia="pl-PL"/>
              </w:rPr>
            </w:pPr>
          </w:p>
        </w:tc>
        <w:tc>
          <w:tcPr>
            <w:tcW w:w="4914" w:type="dxa"/>
            <w:vMerge/>
            <w:tcBorders>
              <w:left w:val="nil"/>
              <w:bottom w:val="single" w:sz="4" w:space="0" w:color="auto"/>
              <w:right w:val="single" w:sz="4" w:space="0" w:color="auto"/>
            </w:tcBorders>
            <w:vAlign w:val="center"/>
          </w:tcPr>
          <w:p w14:paraId="5D0C8791" w14:textId="77777777" w:rsidR="008805FB" w:rsidRPr="00426AB2" w:rsidRDefault="008805FB" w:rsidP="007B6B33">
            <w:pPr>
              <w:spacing w:after="0" w:line="240" w:lineRule="auto"/>
              <w:rPr>
                <w:rFonts w:ascii="Calibri" w:eastAsia="Times New Roman" w:hAnsi="Calibri" w:cs="Calibri"/>
                <w:b/>
                <w:bCs/>
                <w:lang w:eastAsia="pl-PL"/>
              </w:rPr>
            </w:pPr>
          </w:p>
        </w:tc>
        <w:tc>
          <w:tcPr>
            <w:tcW w:w="1276" w:type="dxa"/>
            <w:vMerge/>
            <w:tcBorders>
              <w:left w:val="nil"/>
              <w:bottom w:val="single" w:sz="4" w:space="0" w:color="auto"/>
              <w:right w:val="single" w:sz="4" w:space="0" w:color="auto"/>
            </w:tcBorders>
            <w:vAlign w:val="center"/>
          </w:tcPr>
          <w:p w14:paraId="44B9A9A1" w14:textId="77777777" w:rsidR="008805FB" w:rsidRPr="00426AB2" w:rsidRDefault="008805FB" w:rsidP="007B6B33">
            <w:pPr>
              <w:spacing w:after="0" w:line="240" w:lineRule="auto"/>
              <w:rPr>
                <w:rFonts w:ascii="Calibri" w:eastAsia="Times New Roman" w:hAnsi="Calibri" w:cs="Calibri"/>
                <w:b/>
                <w:bCs/>
                <w:lang w:eastAsia="pl-PL"/>
              </w:rPr>
            </w:pPr>
          </w:p>
        </w:tc>
        <w:tc>
          <w:tcPr>
            <w:tcW w:w="992" w:type="dxa"/>
            <w:vMerge/>
            <w:tcBorders>
              <w:left w:val="nil"/>
              <w:bottom w:val="single" w:sz="4" w:space="0" w:color="auto"/>
              <w:right w:val="single" w:sz="4" w:space="0" w:color="auto"/>
            </w:tcBorders>
            <w:vAlign w:val="center"/>
          </w:tcPr>
          <w:p w14:paraId="21AD6B2B" w14:textId="77777777" w:rsidR="008805FB" w:rsidRPr="00426AB2" w:rsidRDefault="008805FB" w:rsidP="007B6B33">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14F516C2" w14:textId="77777777" w:rsidR="008805FB" w:rsidRPr="00426AB2" w:rsidRDefault="008805FB" w:rsidP="007B6B33">
            <w:pPr>
              <w:spacing w:after="0" w:line="240" w:lineRule="auto"/>
              <w:rPr>
                <w:rFonts w:ascii="Calibri" w:eastAsia="Times New Roman" w:hAnsi="Calibri" w:cs="Calibri"/>
                <w:b/>
                <w:bCs/>
                <w:lang w:eastAsia="pl-PL"/>
              </w:rPr>
            </w:pPr>
          </w:p>
        </w:tc>
        <w:tc>
          <w:tcPr>
            <w:tcW w:w="425" w:type="dxa"/>
            <w:tcBorders>
              <w:top w:val="single" w:sz="4" w:space="0" w:color="auto"/>
              <w:left w:val="nil"/>
              <w:bottom w:val="single" w:sz="4" w:space="0" w:color="auto"/>
              <w:right w:val="single" w:sz="4" w:space="0" w:color="auto"/>
            </w:tcBorders>
            <w:vAlign w:val="center"/>
          </w:tcPr>
          <w:p w14:paraId="1976C48E"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w:t>
            </w:r>
          </w:p>
        </w:tc>
        <w:tc>
          <w:tcPr>
            <w:tcW w:w="992" w:type="dxa"/>
            <w:tcBorders>
              <w:top w:val="single" w:sz="4" w:space="0" w:color="auto"/>
              <w:left w:val="nil"/>
              <w:bottom w:val="single" w:sz="4" w:space="0" w:color="auto"/>
              <w:right w:val="single" w:sz="4" w:space="0" w:color="auto"/>
            </w:tcBorders>
            <w:vAlign w:val="center"/>
          </w:tcPr>
          <w:p w14:paraId="7C5F3846"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Wartość</w:t>
            </w:r>
          </w:p>
          <w:p w14:paraId="6BFEDA93" w14:textId="77777777" w:rsidR="008805FB" w:rsidRPr="00426AB2" w:rsidRDefault="008805FB" w:rsidP="007B6B33">
            <w:pPr>
              <w:spacing w:after="0" w:line="240" w:lineRule="auto"/>
              <w:jc w:val="center"/>
              <w:rPr>
                <w:rFonts w:ascii="Calibri" w:eastAsia="Times New Roman" w:hAnsi="Calibri" w:cs="Calibri"/>
                <w:b/>
                <w:bCs/>
                <w:sz w:val="18"/>
                <w:szCs w:val="18"/>
                <w:lang w:eastAsia="pl-PL"/>
              </w:rPr>
            </w:pPr>
            <w:r w:rsidRPr="00426AB2">
              <w:rPr>
                <w:rFonts w:ascii="Calibri" w:eastAsia="Times New Roman" w:hAnsi="Calibri" w:cs="Calibri"/>
                <w:b/>
                <w:bCs/>
                <w:sz w:val="18"/>
                <w:szCs w:val="18"/>
                <w:lang w:eastAsia="pl-PL"/>
              </w:rPr>
              <w:t>(zł)</w:t>
            </w:r>
          </w:p>
        </w:tc>
        <w:tc>
          <w:tcPr>
            <w:tcW w:w="1276" w:type="dxa"/>
            <w:vMerge/>
            <w:tcBorders>
              <w:left w:val="nil"/>
              <w:bottom w:val="single" w:sz="4" w:space="0" w:color="auto"/>
              <w:right w:val="single" w:sz="4" w:space="0" w:color="auto"/>
            </w:tcBorders>
            <w:vAlign w:val="center"/>
          </w:tcPr>
          <w:p w14:paraId="2B143110" w14:textId="77777777" w:rsidR="008805FB" w:rsidRPr="00426AB2" w:rsidRDefault="008805FB" w:rsidP="007B6B33">
            <w:pPr>
              <w:spacing w:after="0" w:line="240" w:lineRule="auto"/>
              <w:rPr>
                <w:rFonts w:ascii="Calibri" w:eastAsia="Times New Roman" w:hAnsi="Calibri" w:cs="Calibri"/>
                <w:b/>
                <w:bCs/>
                <w:lang w:eastAsia="pl-PL"/>
              </w:rPr>
            </w:pPr>
          </w:p>
        </w:tc>
        <w:tc>
          <w:tcPr>
            <w:tcW w:w="1134" w:type="dxa"/>
            <w:vMerge/>
            <w:tcBorders>
              <w:left w:val="nil"/>
              <w:bottom w:val="single" w:sz="4" w:space="0" w:color="auto"/>
              <w:right w:val="single" w:sz="4" w:space="0" w:color="auto"/>
            </w:tcBorders>
            <w:vAlign w:val="center"/>
          </w:tcPr>
          <w:p w14:paraId="40AB0FCC" w14:textId="77777777" w:rsidR="008805FB" w:rsidRPr="00426AB2" w:rsidRDefault="008805FB" w:rsidP="007B6B33">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7D89EEE8" w14:textId="77777777" w:rsidR="008805FB" w:rsidRPr="00426AB2" w:rsidRDefault="008805FB" w:rsidP="007B6B33">
            <w:pPr>
              <w:spacing w:after="0" w:line="240" w:lineRule="auto"/>
              <w:rPr>
                <w:rFonts w:ascii="Calibri" w:eastAsia="Times New Roman" w:hAnsi="Calibri" w:cs="Calibri"/>
                <w:b/>
                <w:bCs/>
                <w:lang w:eastAsia="pl-PL"/>
              </w:rPr>
            </w:pPr>
          </w:p>
        </w:tc>
      </w:tr>
      <w:tr w:rsidR="00426AB2" w:rsidRPr="00426AB2" w14:paraId="698CB9CC" w14:textId="77777777" w:rsidTr="008805FB">
        <w:trPr>
          <w:trHeight w:val="1019"/>
        </w:trPr>
        <w:tc>
          <w:tcPr>
            <w:tcW w:w="557" w:type="dxa"/>
            <w:tcBorders>
              <w:top w:val="nil"/>
              <w:left w:val="single" w:sz="4" w:space="0" w:color="auto"/>
              <w:bottom w:val="single" w:sz="4" w:space="0" w:color="auto"/>
              <w:right w:val="single" w:sz="4" w:space="0" w:color="auto"/>
            </w:tcBorders>
            <w:noWrap/>
            <w:vAlign w:val="center"/>
          </w:tcPr>
          <w:p w14:paraId="07911B75" w14:textId="77777777" w:rsidR="00426AB2" w:rsidRPr="00426AB2" w:rsidRDefault="00426AB2" w:rsidP="00426AB2">
            <w:pPr>
              <w:spacing w:after="0" w:line="240" w:lineRule="auto"/>
              <w:rPr>
                <w:rFonts w:ascii="Calibri" w:eastAsia="Times New Roman" w:hAnsi="Calibri" w:cs="Calibri"/>
                <w:lang w:eastAsia="pl-PL"/>
              </w:rPr>
            </w:pPr>
            <w:r w:rsidRPr="00426AB2">
              <w:rPr>
                <w:rFonts w:ascii="Calibri" w:eastAsia="Times New Roman" w:hAnsi="Calibri" w:cs="Calibri"/>
                <w:lang w:eastAsia="pl-PL"/>
              </w:rPr>
              <w:t>1</w:t>
            </w:r>
          </w:p>
        </w:tc>
        <w:tc>
          <w:tcPr>
            <w:tcW w:w="4914" w:type="dxa"/>
            <w:tcBorders>
              <w:top w:val="nil"/>
              <w:left w:val="nil"/>
              <w:bottom w:val="single" w:sz="4" w:space="0" w:color="auto"/>
              <w:right w:val="single" w:sz="4" w:space="0" w:color="auto"/>
            </w:tcBorders>
            <w:vAlign w:val="center"/>
          </w:tcPr>
          <w:p w14:paraId="5A92F63E" w14:textId="04DDE6AB" w:rsidR="00426AB2" w:rsidRPr="00426AB2" w:rsidRDefault="00426AB2" w:rsidP="00426AB2">
            <w:pPr>
              <w:spacing w:after="0" w:line="240" w:lineRule="auto"/>
              <w:rPr>
                <w:rFonts w:ascii="Calibri" w:eastAsia="Times New Roman" w:hAnsi="Calibri" w:cs="Calibri"/>
                <w:lang w:eastAsia="pl-PL"/>
              </w:rPr>
            </w:pPr>
            <w:proofErr w:type="spellStart"/>
            <w:r w:rsidRPr="00426AB2">
              <w:t>Mikrocewnik</w:t>
            </w:r>
            <w:proofErr w:type="spellEnd"/>
            <w:r w:rsidRPr="00426AB2">
              <w:t xml:space="preserve"> do pomiarów FFR </w:t>
            </w:r>
          </w:p>
        </w:tc>
        <w:tc>
          <w:tcPr>
            <w:tcW w:w="1276" w:type="dxa"/>
            <w:tcBorders>
              <w:top w:val="nil"/>
              <w:left w:val="nil"/>
              <w:bottom w:val="single" w:sz="4" w:space="0" w:color="auto"/>
              <w:right w:val="single" w:sz="4" w:space="0" w:color="auto"/>
            </w:tcBorders>
            <w:noWrap/>
            <w:vAlign w:val="center"/>
          </w:tcPr>
          <w:p w14:paraId="65B7F657" w14:textId="1E9F52AD" w:rsidR="00426AB2" w:rsidRPr="00426AB2" w:rsidRDefault="00426AB2" w:rsidP="00426AB2">
            <w:pPr>
              <w:spacing w:after="0" w:line="240" w:lineRule="auto"/>
              <w:jc w:val="center"/>
              <w:rPr>
                <w:rFonts w:ascii="Calibri" w:eastAsia="Times New Roman" w:hAnsi="Calibri" w:cs="Calibri"/>
                <w:lang w:eastAsia="pl-PL"/>
              </w:rPr>
            </w:pPr>
            <w:r w:rsidRPr="00426AB2">
              <w:t>100 szt.</w:t>
            </w:r>
          </w:p>
        </w:tc>
        <w:tc>
          <w:tcPr>
            <w:tcW w:w="992" w:type="dxa"/>
            <w:tcBorders>
              <w:top w:val="nil"/>
              <w:left w:val="nil"/>
              <w:bottom w:val="single" w:sz="4" w:space="0" w:color="auto"/>
              <w:right w:val="single" w:sz="4" w:space="0" w:color="auto"/>
            </w:tcBorders>
            <w:noWrap/>
            <w:vAlign w:val="center"/>
          </w:tcPr>
          <w:p w14:paraId="5D724783"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042E599D" w14:textId="77777777" w:rsidR="00426AB2" w:rsidRPr="00426AB2" w:rsidRDefault="00426AB2" w:rsidP="00426AB2">
            <w:pPr>
              <w:spacing w:after="0" w:line="240" w:lineRule="auto"/>
              <w:jc w:val="center"/>
              <w:rPr>
                <w:rFonts w:ascii="Calibri" w:eastAsia="Times New Roman" w:hAnsi="Calibri" w:cs="Calibri"/>
                <w:lang w:eastAsia="pl-PL"/>
              </w:rPr>
            </w:pPr>
          </w:p>
        </w:tc>
        <w:tc>
          <w:tcPr>
            <w:tcW w:w="425" w:type="dxa"/>
            <w:tcBorders>
              <w:top w:val="nil"/>
              <w:left w:val="nil"/>
              <w:bottom w:val="single" w:sz="4" w:space="0" w:color="auto"/>
              <w:right w:val="single" w:sz="4" w:space="0" w:color="auto"/>
            </w:tcBorders>
            <w:noWrap/>
            <w:vAlign w:val="center"/>
          </w:tcPr>
          <w:p w14:paraId="01309A88" w14:textId="77777777" w:rsidR="00426AB2" w:rsidRPr="00426AB2" w:rsidRDefault="00426AB2" w:rsidP="00426AB2">
            <w:pPr>
              <w:spacing w:after="0" w:line="240" w:lineRule="auto"/>
              <w:jc w:val="center"/>
              <w:rPr>
                <w:rFonts w:ascii="Calibri" w:eastAsia="Times New Roman" w:hAnsi="Calibri" w:cs="Calibri"/>
                <w:lang w:eastAsia="pl-PL"/>
              </w:rPr>
            </w:pPr>
          </w:p>
        </w:tc>
        <w:tc>
          <w:tcPr>
            <w:tcW w:w="992" w:type="dxa"/>
            <w:tcBorders>
              <w:top w:val="nil"/>
              <w:left w:val="nil"/>
              <w:bottom w:val="single" w:sz="4" w:space="0" w:color="auto"/>
              <w:right w:val="single" w:sz="4" w:space="0" w:color="auto"/>
            </w:tcBorders>
            <w:vAlign w:val="center"/>
          </w:tcPr>
          <w:p w14:paraId="40A4F340"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vAlign w:val="center"/>
          </w:tcPr>
          <w:p w14:paraId="1314BFA9"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134" w:type="dxa"/>
            <w:tcBorders>
              <w:top w:val="nil"/>
              <w:left w:val="nil"/>
              <w:bottom w:val="single" w:sz="4" w:space="0" w:color="auto"/>
              <w:right w:val="single" w:sz="4" w:space="0" w:color="auto"/>
            </w:tcBorders>
            <w:noWrap/>
            <w:vAlign w:val="center"/>
          </w:tcPr>
          <w:p w14:paraId="1E097A6F"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6CAAA51A" w14:textId="77777777" w:rsidR="00426AB2" w:rsidRPr="00426AB2" w:rsidRDefault="00426AB2" w:rsidP="00426AB2">
            <w:pPr>
              <w:spacing w:after="0" w:line="240" w:lineRule="auto"/>
              <w:jc w:val="center"/>
              <w:rPr>
                <w:rFonts w:ascii="Calibri" w:eastAsia="Times New Roman" w:hAnsi="Calibri" w:cs="Calibri"/>
                <w:lang w:eastAsia="pl-PL"/>
              </w:rPr>
            </w:pPr>
          </w:p>
        </w:tc>
      </w:tr>
      <w:tr w:rsidR="00426AB2" w:rsidRPr="00426AB2" w14:paraId="70C4F709" w14:textId="77777777" w:rsidTr="0056003C">
        <w:trPr>
          <w:trHeight w:val="1019"/>
        </w:trPr>
        <w:tc>
          <w:tcPr>
            <w:tcW w:w="557" w:type="dxa"/>
            <w:tcBorders>
              <w:top w:val="nil"/>
              <w:left w:val="single" w:sz="4" w:space="0" w:color="auto"/>
              <w:bottom w:val="single" w:sz="4" w:space="0" w:color="auto"/>
              <w:right w:val="single" w:sz="4" w:space="0" w:color="auto"/>
            </w:tcBorders>
            <w:noWrap/>
            <w:vAlign w:val="center"/>
          </w:tcPr>
          <w:p w14:paraId="18EE99DA" w14:textId="4F4606E9" w:rsidR="00426AB2" w:rsidRPr="00426AB2" w:rsidRDefault="00426AB2" w:rsidP="00426AB2">
            <w:pPr>
              <w:spacing w:after="0" w:line="240" w:lineRule="auto"/>
              <w:rPr>
                <w:rFonts w:ascii="Calibri" w:eastAsia="Times New Roman" w:hAnsi="Calibri" w:cs="Calibri"/>
                <w:lang w:eastAsia="pl-PL"/>
              </w:rPr>
            </w:pPr>
            <w:r w:rsidRPr="00426AB2">
              <w:rPr>
                <w:rFonts w:ascii="Calibri" w:eastAsia="Times New Roman" w:hAnsi="Calibri" w:cs="Calibri"/>
                <w:lang w:eastAsia="pl-PL"/>
              </w:rPr>
              <w:t>2</w:t>
            </w:r>
          </w:p>
        </w:tc>
        <w:tc>
          <w:tcPr>
            <w:tcW w:w="4914" w:type="dxa"/>
            <w:tcBorders>
              <w:top w:val="single" w:sz="4" w:space="0" w:color="auto"/>
              <w:left w:val="nil"/>
              <w:bottom w:val="single" w:sz="4" w:space="0" w:color="auto"/>
              <w:right w:val="single" w:sz="4" w:space="0" w:color="auto"/>
            </w:tcBorders>
            <w:vAlign w:val="center"/>
          </w:tcPr>
          <w:p w14:paraId="14910894" w14:textId="619AB04C" w:rsidR="00426AB2" w:rsidRPr="00426AB2" w:rsidRDefault="00426AB2" w:rsidP="00426AB2">
            <w:pPr>
              <w:spacing w:after="0" w:line="240" w:lineRule="auto"/>
              <w:rPr>
                <w:rFonts w:ascii="Calibri" w:eastAsia="Times New Roman" w:hAnsi="Calibri" w:cs="Calibri"/>
                <w:lang w:eastAsia="pl-PL"/>
              </w:rPr>
            </w:pPr>
            <w:r w:rsidRPr="00426AB2">
              <w:t>Dzierżawa konsoli do badania FFR na czas trwania umowy</w:t>
            </w:r>
          </w:p>
        </w:tc>
        <w:tc>
          <w:tcPr>
            <w:tcW w:w="1276" w:type="dxa"/>
            <w:tcBorders>
              <w:top w:val="single" w:sz="4" w:space="0" w:color="auto"/>
              <w:left w:val="nil"/>
              <w:bottom w:val="single" w:sz="4" w:space="0" w:color="auto"/>
              <w:right w:val="single" w:sz="4" w:space="0" w:color="auto"/>
            </w:tcBorders>
            <w:noWrap/>
            <w:vAlign w:val="center"/>
          </w:tcPr>
          <w:p w14:paraId="1B02DB14" w14:textId="34698EEA" w:rsidR="00426AB2" w:rsidRPr="00426AB2" w:rsidRDefault="00426AB2" w:rsidP="00426AB2">
            <w:pPr>
              <w:spacing w:after="0" w:line="240" w:lineRule="auto"/>
              <w:jc w:val="center"/>
              <w:rPr>
                <w:rFonts w:ascii="Calibri" w:eastAsia="Times New Roman" w:hAnsi="Calibri" w:cs="Calibri"/>
                <w:lang w:eastAsia="pl-PL"/>
              </w:rPr>
            </w:pPr>
            <w:r w:rsidRPr="00426AB2">
              <w:t>miesiąc</w:t>
            </w:r>
          </w:p>
        </w:tc>
        <w:tc>
          <w:tcPr>
            <w:tcW w:w="992" w:type="dxa"/>
            <w:tcBorders>
              <w:top w:val="nil"/>
              <w:left w:val="nil"/>
              <w:bottom w:val="single" w:sz="4" w:space="0" w:color="auto"/>
              <w:right w:val="single" w:sz="4" w:space="0" w:color="auto"/>
            </w:tcBorders>
            <w:noWrap/>
            <w:vAlign w:val="center"/>
          </w:tcPr>
          <w:p w14:paraId="579B426A"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7A4FC687" w14:textId="77777777" w:rsidR="00426AB2" w:rsidRPr="00426AB2" w:rsidRDefault="00426AB2" w:rsidP="00426AB2">
            <w:pPr>
              <w:spacing w:after="0" w:line="240" w:lineRule="auto"/>
              <w:jc w:val="center"/>
              <w:rPr>
                <w:rFonts w:ascii="Calibri" w:eastAsia="Times New Roman" w:hAnsi="Calibri" w:cs="Calibri"/>
                <w:lang w:eastAsia="pl-PL"/>
              </w:rPr>
            </w:pPr>
          </w:p>
        </w:tc>
        <w:tc>
          <w:tcPr>
            <w:tcW w:w="425" w:type="dxa"/>
            <w:tcBorders>
              <w:top w:val="nil"/>
              <w:left w:val="nil"/>
              <w:bottom w:val="single" w:sz="4" w:space="0" w:color="auto"/>
              <w:right w:val="single" w:sz="4" w:space="0" w:color="auto"/>
            </w:tcBorders>
            <w:noWrap/>
            <w:vAlign w:val="center"/>
          </w:tcPr>
          <w:p w14:paraId="61802A11" w14:textId="77777777" w:rsidR="00426AB2" w:rsidRPr="00426AB2" w:rsidRDefault="00426AB2" w:rsidP="00426AB2">
            <w:pPr>
              <w:spacing w:after="0" w:line="240" w:lineRule="auto"/>
              <w:jc w:val="center"/>
              <w:rPr>
                <w:rFonts w:ascii="Calibri" w:eastAsia="Times New Roman" w:hAnsi="Calibri" w:cs="Calibri"/>
                <w:lang w:eastAsia="pl-PL"/>
              </w:rPr>
            </w:pPr>
          </w:p>
        </w:tc>
        <w:tc>
          <w:tcPr>
            <w:tcW w:w="992" w:type="dxa"/>
            <w:tcBorders>
              <w:top w:val="nil"/>
              <w:left w:val="nil"/>
              <w:bottom w:val="single" w:sz="4" w:space="0" w:color="auto"/>
              <w:right w:val="single" w:sz="4" w:space="0" w:color="auto"/>
            </w:tcBorders>
            <w:vAlign w:val="center"/>
          </w:tcPr>
          <w:p w14:paraId="0CDAC64A"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vAlign w:val="center"/>
          </w:tcPr>
          <w:p w14:paraId="3FF5BEE1"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134" w:type="dxa"/>
            <w:tcBorders>
              <w:top w:val="nil"/>
              <w:left w:val="nil"/>
              <w:bottom w:val="single" w:sz="4" w:space="0" w:color="auto"/>
              <w:right w:val="single" w:sz="4" w:space="0" w:color="auto"/>
            </w:tcBorders>
            <w:noWrap/>
            <w:vAlign w:val="center"/>
          </w:tcPr>
          <w:p w14:paraId="51A887D7"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49703598" w14:textId="77777777" w:rsidR="00426AB2" w:rsidRPr="00426AB2" w:rsidRDefault="00426AB2" w:rsidP="00426AB2">
            <w:pPr>
              <w:spacing w:after="0" w:line="240" w:lineRule="auto"/>
              <w:jc w:val="center"/>
              <w:rPr>
                <w:rFonts w:ascii="Calibri" w:eastAsia="Times New Roman" w:hAnsi="Calibri" w:cs="Calibri"/>
                <w:lang w:eastAsia="pl-PL"/>
              </w:rPr>
            </w:pPr>
          </w:p>
        </w:tc>
      </w:tr>
      <w:tr w:rsidR="00426AB2" w:rsidRPr="00426AB2" w14:paraId="72DC14B2" w14:textId="77777777" w:rsidTr="0056003C">
        <w:trPr>
          <w:trHeight w:val="1019"/>
        </w:trPr>
        <w:tc>
          <w:tcPr>
            <w:tcW w:w="557" w:type="dxa"/>
            <w:tcBorders>
              <w:top w:val="nil"/>
              <w:left w:val="single" w:sz="4" w:space="0" w:color="auto"/>
              <w:bottom w:val="single" w:sz="4" w:space="0" w:color="auto"/>
              <w:right w:val="single" w:sz="4" w:space="0" w:color="auto"/>
            </w:tcBorders>
            <w:noWrap/>
            <w:vAlign w:val="center"/>
          </w:tcPr>
          <w:p w14:paraId="4A7E179B" w14:textId="509C6B44" w:rsidR="00426AB2" w:rsidRPr="00426AB2" w:rsidRDefault="00426AB2" w:rsidP="00426AB2">
            <w:pPr>
              <w:spacing w:after="0" w:line="240" w:lineRule="auto"/>
              <w:rPr>
                <w:rFonts w:ascii="Calibri" w:eastAsia="Times New Roman" w:hAnsi="Calibri" w:cs="Calibri"/>
                <w:lang w:eastAsia="pl-PL"/>
              </w:rPr>
            </w:pPr>
            <w:r w:rsidRPr="00426AB2">
              <w:rPr>
                <w:rFonts w:ascii="Calibri" w:eastAsia="Times New Roman" w:hAnsi="Calibri" w:cs="Calibri"/>
                <w:lang w:eastAsia="pl-PL"/>
              </w:rPr>
              <w:t>3</w:t>
            </w:r>
          </w:p>
        </w:tc>
        <w:tc>
          <w:tcPr>
            <w:tcW w:w="4914" w:type="dxa"/>
            <w:tcBorders>
              <w:top w:val="single" w:sz="4" w:space="0" w:color="auto"/>
              <w:left w:val="nil"/>
              <w:bottom w:val="single" w:sz="4" w:space="0" w:color="auto"/>
              <w:right w:val="single" w:sz="4" w:space="0" w:color="auto"/>
            </w:tcBorders>
            <w:vAlign w:val="center"/>
          </w:tcPr>
          <w:p w14:paraId="625C6BED" w14:textId="30421952" w:rsidR="00426AB2" w:rsidRPr="00426AB2" w:rsidRDefault="00426AB2" w:rsidP="00426AB2">
            <w:pPr>
              <w:spacing w:after="0" w:line="240" w:lineRule="auto"/>
            </w:pPr>
            <w:proofErr w:type="spellStart"/>
            <w:r w:rsidRPr="00426AB2">
              <w:t>Mikrocewnik</w:t>
            </w:r>
            <w:proofErr w:type="spellEnd"/>
            <w:r w:rsidRPr="00426AB2">
              <w:t xml:space="preserve"> jednoświatłowy do zabiegów CTO</w:t>
            </w:r>
          </w:p>
        </w:tc>
        <w:tc>
          <w:tcPr>
            <w:tcW w:w="1276" w:type="dxa"/>
            <w:tcBorders>
              <w:top w:val="single" w:sz="4" w:space="0" w:color="auto"/>
              <w:left w:val="nil"/>
              <w:bottom w:val="single" w:sz="4" w:space="0" w:color="auto"/>
              <w:right w:val="single" w:sz="4" w:space="0" w:color="auto"/>
            </w:tcBorders>
            <w:noWrap/>
            <w:vAlign w:val="center"/>
          </w:tcPr>
          <w:p w14:paraId="0EA53C0A" w14:textId="12AC09C4" w:rsidR="00426AB2" w:rsidRPr="00426AB2" w:rsidRDefault="00426AB2" w:rsidP="00426AB2">
            <w:pPr>
              <w:spacing w:after="0" w:line="240" w:lineRule="auto"/>
              <w:jc w:val="center"/>
            </w:pPr>
            <w:r w:rsidRPr="00426AB2">
              <w:t>20 szt.</w:t>
            </w:r>
          </w:p>
        </w:tc>
        <w:tc>
          <w:tcPr>
            <w:tcW w:w="992" w:type="dxa"/>
            <w:tcBorders>
              <w:top w:val="nil"/>
              <w:left w:val="nil"/>
              <w:bottom w:val="single" w:sz="4" w:space="0" w:color="auto"/>
              <w:right w:val="single" w:sz="4" w:space="0" w:color="auto"/>
            </w:tcBorders>
            <w:noWrap/>
            <w:vAlign w:val="center"/>
          </w:tcPr>
          <w:p w14:paraId="73FD1669"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4F519E9F" w14:textId="77777777" w:rsidR="00426AB2" w:rsidRPr="00426AB2" w:rsidRDefault="00426AB2" w:rsidP="00426AB2">
            <w:pPr>
              <w:spacing w:after="0" w:line="240" w:lineRule="auto"/>
              <w:jc w:val="center"/>
              <w:rPr>
                <w:rFonts w:ascii="Calibri" w:eastAsia="Times New Roman" w:hAnsi="Calibri" w:cs="Calibri"/>
                <w:lang w:eastAsia="pl-PL"/>
              </w:rPr>
            </w:pPr>
          </w:p>
        </w:tc>
        <w:tc>
          <w:tcPr>
            <w:tcW w:w="425" w:type="dxa"/>
            <w:tcBorders>
              <w:top w:val="nil"/>
              <w:left w:val="nil"/>
              <w:bottom w:val="single" w:sz="4" w:space="0" w:color="auto"/>
              <w:right w:val="single" w:sz="4" w:space="0" w:color="auto"/>
            </w:tcBorders>
            <w:noWrap/>
            <w:vAlign w:val="center"/>
          </w:tcPr>
          <w:p w14:paraId="093F29EF" w14:textId="77777777" w:rsidR="00426AB2" w:rsidRPr="00426AB2" w:rsidRDefault="00426AB2" w:rsidP="00426AB2">
            <w:pPr>
              <w:spacing w:after="0" w:line="240" w:lineRule="auto"/>
              <w:jc w:val="center"/>
              <w:rPr>
                <w:rFonts w:ascii="Calibri" w:eastAsia="Times New Roman" w:hAnsi="Calibri" w:cs="Calibri"/>
                <w:lang w:eastAsia="pl-PL"/>
              </w:rPr>
            </w:pPr>
          </w:p>
        </w:tc>
        <w:tc>
          <w:tcPr>
            <w:tcW w:w="992" w:type="dxa"/>
            <w:tcBorders>
              <w:top w:val="nil"/>
              <w:left w:val="nil"/>
              <w:bottom w:val="single" w:sz="4" w:space="0" w:color="auto"/>
              <w:right w:val="single" w:sz="4" w:space="0" w:color="auto"/>
            </w:tcBorders>
            <w:vAlign w:val="center"/>
          </w:tcPr>
          <w:p w14:paraId="57386614"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vAlign w:val="center"/>
          </w:tcPr>
          <w:p w14:paraId="29B0E635"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134" w:type="dxa"/>
            <w:tcBorders>
              <w:top w:val="nil"/>
              <w:left w:val="nil"/>
              <w:bottom w:val="single" w:sz="4" w:space="0" w:color="auto"/>
              <w:right w:val="single" w:sz="4" w:space="0" w:color="auto"/>
            </w:tcBorders>
            <w:noWrap/>
            <w:vAlign w:val="center"/>
          </w:tcPr>
          <w:p w14:paraId="027C4A09"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7530F962" w14:textId="77777777" w:rsidR="00426AB2" w:rsidRPr="00426AB2" w:rsidRDefault="00426AB2" w:rsidP="00426AB2">
            <w:pPr>
              <w:spacing w:after="0" w:line="240" w:lineRule="auto"/>
              <w:jc w:val="center"/>
              <w:rPr>
                <w:rFonts w:ascii="Calibri" w:eastAsia="Times New Roman" w:hAnsi="Calibri" w:cs="Calibri"/>
                <w:lang w:eastAsia="pl-PL"/>
              </w:rPr>
            </w:pPr>
          </w:p>
        </w:tc>
      </w:tr>
      <w:tr w:rsidR="00426AB2" w:rsidRPr="00426AB2" w14:paraId="4735A482" w14:textId="77777777" w:rsidTr="007B6B33">
        <w:trPr>
          <w:trHeight w:val="554"/>
        </w:trPr>
        <w:tc>
          <w:tcPr>
            <w:tcW w:w="557" w:type="dxa"/>
            <w:tcBorders>
              <w:top w:val="single" w:sz="4" w:space="0" w:color="auto"/>
            </w:tcBorders>
            <w:noWrap/>
            <w:vAlign w:val="center"/>
          </w:tcPr>
          <w:p w14:paraId="56C0C1EA" w14:textId="77777777" w:rsidR="00426AB2" w:rsidRPr="00426AB2" w:rsidRDefault="00426AB2" w:rsidP="00426AB2">
            <w:pPr>
              <w:spacing w:after="0" w:line="240" w:lineRule="auto"/>
              <w:rPr>
                <w:rFonts w:ascii="Calibri" w:eastAsia="Times New Roman" w:hAnsi="Calibri" w:cs="Calibri"/>
                <w:lang w:eastAsia="pl-PL"/>
              </w:rPr>
            </w:pPr>
          </w:p>
        </w:tc>
        <w:tc>
          <w:tcPr>
            <w:tcW w:w="4914" w:type="dxa"/>
            <w:tcBorders>
              <w:top w:val="single" w:sz="4" w:space="0" w:color="auto"/>
            </w:tcBorders>
            <w:vAlign w:val="center"/>
          </w:tcPr>
          <w:p w14:paraId="3BDC230C" w14:textId="77777777" w:rsidR="00426AB2" w:rsidRPr="00426AB2" w:rsidRDefault="00426AB2" w:rsidP="00426AB2">
            <w:pPr>
              <w:spacing w:after="0" w:line="240" w:lineRule="auto"/>
              <w:rPr>
                <w:rFonts w:ascii="Calibri" w:eastAsia="Times New Roman" w:hAnsi="Calibri" w:cs="Calibri"/>
                <w:lang w:eastAsia="pl-PL"/>
              </w:rPr>
            </w:pPr>
          </w:p>
        </w:tc>
        <w:tc>
          <w:tcPr>
            <w:tcW w:w="1276" w:type="dxa"/>
            <w:tcBorders>
              <w:top w:val="single" w:sz="4" w:space="0" w:color="auto"/>
              <w:right w:val="single" w:sz="4" w:space="0" w:color="auto"/>
            </w:tcBorders>
            <w:noWrap/>
            <w:vAlign w:val="center"/>
          </w:tcPr>
          <w:p w14:paraId="07395290" w14:textId="77777777" w:rsidR="00426AB2" w:rsidRPr="00426AB2" w:rsidRDefault="00426AB2" w:rsidP="00426AB2">
            <w:pPr>
              <w:spacing w:after="0" w:line="240" w:lineRule="auto"/>
              <w:rPr>
                <w:rFonts w:ascii="Calibri" w:eastAsia="Times New Roman" w:hAnsi="Calibri" w:cs="Calibri"/>
                <w:lang w:eastAsia="pl-PL"/>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3D211190" w14:textId="77777777" w:rsidR="00426AB2" w:rsidRPr="00426AB2" w:rsidRDefault="00426AB2" w:rsidP="00426AB2">
            <w:pPr>
              <w:spacing w:after="0" w:line="240" w:lineRule="auto"/>
              <w:rPr>
                <w:rFonts w:ascii="Calibri" w:eastAsia="Times New Roman" w:hAnsi="Calibri" w:cs="Calibri"/>
                <w:b/>
                <w:bCs/>
                <w:lang w:eastAsia="pl-PL"/>
              </w:rPr>
            </w:pPr>
            <w:r w:rsidRPr="00426AB2">
              <w:rPr>
                <w:rFonts w:ascii="Calibri" w:eastAsia="Times New Roman" w:hAnsi="Calibri" w:cs="Calibri"/>
                <w:b/>
                <w:bCs/>
                <w:lang w:eastAsia="pl-PL"/>
              </w:rPr>
              <w:t>Razem wartość netto:</w:t>
            </w:r>
          </w:p>
        </w:tc>
        <w:tc>
          <w:tcPr>
            <w:tcW w:w="1417" w:type="dxa"/>
            <w:tcBorders>
              <w:top w:val="single" w:sz="4" w:space="0" w:color="auto"/>
              <w:left w:val="nil"/>
              <w:bottom w:val="single" w:sz="4" w:space="0" w:color="auto"/>
              <w:right w:val="single" w:sz="4" w:space="0" w:color="auto"/>
            </w:tcBorders>
            <w:noWrap/>
            <w:vAlign w:val="center"/>
          </w:tcPr>
          <w:p w14:paraId="38ABA472"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417" w:type="dxa"/>
            <w:gridSpan w:val="2"/>
            <w:tcBorders>
              <w:top w:val="single" w:sz="4" w:space="0" w:color="auto"/>
              <w:left w:val="nil"/>
              <w:bottom w:val="single" w:sz="4" w:space="0" w:color="auto"/>
              <w:right w:val="single" w:sz="4" w:space="0" w:color="auto"/>
            </w:tcBorders>
            <w:noWrap/>
            <w:vAlign w:val="center"/>
          </w:tcPr>
          <w:p w14:paraId="2BD068CE" w14:textId="77777777" w:rsidR="00426AB2" w:rsidRPr="00426AB2" w:rsidRDefault="00426AB2" w:rsidP="00426AB2">
            <w:pPr>
              <w:spacing w:after="0" w:line="240" w:lineRule="auto"/>
              <w:rPr>
                <w:rFonts w:ascii="Calibri" w:eastAsia="Times New Roman" w:hAnsi="Calibri" w:cs="Calibri"/>
                <w:b/>
                <w:bCs/>
                <w:lang w:eastAsia="pl-PL"/>
              </w:rPr>
            </w:pPr>
            <w:r w:rsidRPr="00426AB2">
              <w:rPr>
                <w:rFonts w:ascii="Calibri" w:eastAsia="Times New Roman" w:hAnsi="Calibri" w:cs="Calibri"/>
                <w:b/>
                <w:bCs/>
                <w:lang w:eastAsia="pl-PL"/>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755173EF" w14:textId="77777777" w:rsidR="00426AB2" w:rsidRPr="00426AB2" w:rsidRDefault="00426AB2" w:rsidP="00426AB2">
            <w:pPr>
              <w:spacing w:after="0" w:line="240" w:lineRule="auto"/>
              <w:jc w:val="center"/>
              <w:rPr>
                <w:rFonts w:ascii="Calibri" w:eastAsia="Times New Roman" w:hAnsi="Calibri" w:cs="Calibri"/>
                <w:lang w:eastAsia="pl-PL"/>
              </w:rPr>
            </w:pPr>
          </w:p>
        </w:tc>
        <w:tc>
          <w:tcPr>
            <w:tcW w:w="1134" w:type="dxa"/>
            <w:tcBorders>
              <w:top w:val="single" w:sz="4" w:space="0" w:color="auto"/>
              <w:left w:val="single" w:sz="4" w:space="0" w:color="auto"/>
            </w:tcBorders>
            <w:noWrap/>
            <w:vAlign w:val="center"/>
          </w:tcPr>
          <w:p w14:paraId="50D99481" w14:textId="77777777" w:rsidR="00426AB2" w:rsidRPr="00426AB2" w:rsidRDefault="00426AB2" w:rsidP="00426AB2">
            <w:pPr>
              <w:spacing w:after="0" w:line="240" w:lineRule="auto"/>
              <w:rPr>
                <w:rFonts w:ascii="Calibri" w:eastAsia="Times New Roman" w:hAnsi="Calibri" w:cs="Calibri"/>
                <w:lang w:eastAsia="pl-PL"/>
              </w:rPr>
            </w:pPr>
          </w:p>
        </w:tc>
        <w:tc>
          <w:tcPr>
            <w:tcW w:w="1417" w:type="dxa"/>
            <w:tcBorders>
              <w:top w:val="single" w:sz="4" w:space="0" w:color="auto"/>
            </w:tcBorders>
            <w:noWrap/>
            <w:vAlign w:val="center"/>
          </w:tcPr>
          <w:p w14:paraId="4622FC4B" w14:textId="77777777" w:rsidR="00426AB2" w:rsidRPr="00426AB2" w:rsidRDefault="00426AB2" w:rsidP="00426AB2">
            <w:pPr>
              <w:spacing w:after="0" w:line="240" w:lineRule="auto"/>
              <w:rPr>
                <w:rFonts w:ascii="Calibri" w:eastAsia="Times New Roman" w:hAnsi="Calibri" w:cs="Calibri"/>
                <w:lang w:eastAsia="pl-PL"/>
              </w:rPr>
            </w:pPr>
          </w:p>
        </w:tc>
      </w:tr>
    </w:tbl>
    <w:p w14:paraId="6FF4F234" w14:textId="77777777" w:rsidR="008805FB" w:rsidRPr="00426AB2" w:rsidRDefault="008805FB" w:rsidP="008805FB">
      <w:pPr>
        <w:spacing w:after="0" w:line="240" w:lineRule="auto"/>
        <w:rPr>
          <w:rFonts w:ascii="Calibri" w:eastAsia="Times New Roman" w:hAnsi="Calibri" w:cs="Calibri"/>
          <w:lang w:eastAsia="pl-PL"/>
        </w:rPr>
      </w:pPr>
    </w:p>
    <w:p w14:paraId="22FCB312" w14:textId="77777777" w:rsidR="008805FB" w:rsidRPr="00426AB2" w:rsidRDefault="008805FB" w:rsidP="008805FB">
      <w:pPr>
        <w:spacing w:after="0" w:line="240" w:lineRule="auto"/>
        <w:rPr>
          <w:rFonts w:ascii="Calibri" w:eastAsia="Times New Roman" w:hAnsi="Calibri" w:cs="Calibri"/>
          <w:lang w:eastAsia="pl-PL"/>
        </w:rPr>
      </w:pPr>
    </w:p>
    <w:p w14:paraId="536E8EE2" w14:textId="77777777" w:rsidR="008805FB" w:rsidRPr="00426AB2" w:rsidRDefault="008805FB" w:rsidP="008805FB">
      <w:pPr>
        <w:spacing w:after="0" w:line="240" w:lineRule="auto"/>
        <w:rPr>
          <w:rFonts w:ascii="Calibri" w:eastAsia="Times New Roman" w:hAnsi="Calibri" w:cs="Calibri"/>
          <w:lang w:eastAsia="pl-PL"/>
        </w:rPr>
      </w:pPr>
    </w:p>
    <w:p w14:paraId="536C49AB" w14:textId="77777777" w:rsidR="008805FB" w:rsidRPr="00426AB2" w:rsidRDefault="008805FB" w:rsidP="008805FB">
      <w:pPr>
        <w:spacing w:after="0"/>
      </w:pPr>
      <w:r w:rsidRPr="00426AB2">
        <w:t>RAZEM słownie:       …………..……………………………………………………………………………………………………………..……………………………………. zł brutto.</w:t>
      </w:r>
    </w:p>
    <w:p w14:paraId="7C530F97" w14:textId="77777777" w:rsidR="008805FB" w:rsidRPr="00426AB2" w:rsidRDefault="008805FB" w:rsidP="008805FB">
      <w:pPr>
        <w:spacing w:after="0"/>
      </w:pPr>
    </w:p>
    <w:p w14:paraId="198A1855" w14:textId="77777777" w:rsidR="008805FB" w:rsidRPr="00426AB2" w:rsidRDefault="008805FB" w:rsidP="008805FB">
      <w:pPr>
        <w:spacing w:after="0"/>
      </w:pPr>
    </w:p>
    <w:p w14:paraId="61D42DBF" w14:textId="77777777" w:rsidR="008805FB" w:rsidRPr="00426AB2" w:rsidRDefault="008805FB" w:rsidP="008805FB">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23EBF36C" w14:textId="77777777" w:rsidR="008805FB" w:rsidRPr="00426AB2" w:rsidRDefault="008805FB" w:rsidP="008805FB">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DE63374" w14:textId="77777777" w:rsidR="008805FB" w:rsidRPr="00426AB2" w:rsidRDefault="008805FB" w:rsidP="008805FB">
      <w:pPr>
        <w:spacing w:after="0" w:line="240" w:lineRule="auto"/>
        <w:rPr>
          <w:rFonts w:ascii="Calibri" w:eastAsia="Times New Roman" w:hAnsi="Calibri" w:cs="Calibri"/>
          <w:lang w:eastAsia="pl-PL"/>
        </w:rPr>
      </w:pPr>
    </w:p>
    <w:p w14:paraId="7350ABF9" w14:textId="77777777" w:rsidR="008805FB" w:rsidRPr="00426AB2" w:rsidRDefault="008805FB" w:rsidP="008805FB">
      <w:pPr>
        <w:spacing w:after="0" w:line="240" w:lineRule="auto"/>
        <w:rPr>
          <w:rFonts w:ascii="Calibri" w:eastAsia="Times New Roman" w:hAnsi="Calibri" w:cs="Calibri"/>
          <w:lang w:eastAsia="pl-PL"/>
        </w:rPr>
      </w:pPr>
    </w:p>
    <w:p w14:paraId="78E2708E" w14:textId="77777777" w:rsidR="008805FB" w:rsidRPr="00890A05" w:rsidRDefault="008805FB" w:rsidP="008805FB">
      <w:pPr>
        <w:spacing w:after="0" w:line="240" w:lineRule="auto"/>
        <w:rPr>
          <w:rFonts w:ascii="Calibri" w:eastAsia="Times New Roman" w:hAnsi="Calibri" w:cs="Calibri"/>
          <w:lang w:eastAsia="pl-PL"/>
        </w:rPr>
      </w:pPr>
    </w:p>
    <w:p w14:paraId="43CCC7E1" w14:textId="77777777" w:rsidR="00A228EB" w:rsidRPr="00F03376" w:rsidRDefault="00A228EB" w:rsidP="00A228EB">
      <w:pPr>
        <w:spacing w:after="0" w:line="240" w:lineRule="auto"/>
        <w:rPr>
          <w:rFonts w:ascii="Calibri" w:eastAsia="Times New Roman" w:hAnsi="Calibri" w:cs="Calibri"/>
          <w:lang w:eastAsia="pl-PL"/>
        </w:rPr>
      </w:pPr>
      <w:bookmarkStart w:id="57" w:name="_Hlk211588078"/>
    </w:p>
    <w:p w14:paraId="221CE4BF" w14:textId="77777777" w:rsidR="00A228EB" w:rsidRPr="00F03376" w:rsidRDefault="00A228EB" w:rsidP="00A228EB">
      <w:pPr>
        <w:spacing w:after="0" w:line="240" w:lineRule="auto"/>
        <w:rPr>
          <w:rFonts w:ascii="Calibri" w:eastAsia="Times New Roman" w:hAnsi="Calibri" w:cs="Calibri"/>
          <w:lang w:eastAsia="pl-PL"/>
        </w:rPr>
      </w:pPr>
      <w:bookmarkStart w:id="58" w:name="_Hlk211588328"/>
    </w:p>
    <w:p w14:paraId="33347BF6" w14:textId="77777777" w:rsidR="00A228EB" w:rsidRPr="00890A05" w:rsidRDefault="00A228EB" w:rsidP="00A228EB">
      <w:pPr>
        <w:spacing w:after="0" w:line="240" w:lineRule="auto"/>
        <w:rPr>
          <w:rFonts w:ascii="Calibri" w:eastAsia="Times New Roman" w:hAnsi="Calibri" w:cs="Calibri"/>
          <w:lang w:eastAsia="pl-PL"/>
        </w:rPr>
      </w:pPr>
      <w:r w:rsidRPr="00890A05">
        <w:rPr>
          <w:rFonts w:ascii="Calibri" w:eastAsia="Times New Roman" w:hAnsi="Calibri" w:cs="Calibri"/>
          <w:lang w:eastAsia="pl-PL"/>
        </w:rPr>
        <w:t>Nazwa oferenta</w:t>
      </w:r>
    </w:p>
    <w:p w14:paraId="7F84605C" w14:textId="77777777" w:rsidR="00A228EB" w:rsidRPr="00426AB2" w:rsidRDefault="00A228EB" w:rsidP="00A228EB">
      <w:pPr>
        <w:spacing w:after="0" w:line="240" w:lineRule="auto"/>
        <w:rPr>
          <w:rFonts w:ascii="Calibri" w:eastAsia="Times New Roman" w:hAnsi="Calibri" w:cs="Calibri"/>
          <w:b/>
          <w:lang w:eastAsia="pl-PL"/>
        </w:rPr>
      </w:pPr>
      <w:r w:rsidRPr="00426AB2">
        <w:rPr>
          <w:rFonts w:ascii="Calibri" w:eastAsia="Times New Roman" w:hAnsi="Calibri" w:cs="Calibri"/>
          <w:b/>
          <w:lang w:eastAsia="pl-PL"/>
        </w:rPr>
        <w:t>Zadanie nr 18</w:t>
      </w:r>
    </w:p>
    <w:tbl>
      <w:tblPr>
        <w:tblW w:w="14400" w:type="dxa"/>
        <w:tblInd w:w="53" w:type="dxa"/>
        <w:tblLayout w:type="fixed"/>
        <w:tblCellMar>
          <w:left w:w="70" w:type="dxa"/>
          <w:right w:w="70" w:type="dxa"/>
        </w:tblCellMar>
        <w:tblLook w:val="0000" w:firstRow="0" w:lastRow="0" w:firstColumn="0" w:lastColumn="0" w:noHBand="0" w:noVBand="0"/>
      </w:tblPr>
      <w:tblGrid>
        <w:gridCol w:w="557"/>
        <w:gridCol w:w="4914"/>
        <w:gridCol w:w="1276"/>
        <w:gridCol w:w="992"/>
        <w:gridCol w:w="1417"/>
        <w:gridCol w:w="425"/>
        <w:gridCol w:w="992"/>
        <w:gridCol w:w="1276"/>
        <w:gridCol w:w="1134"/>
        <w:gridCol w:w="1417"/>
      </w:tblGrid>
      <w:tr w:rsidR="00890A05" w:rsidRPr="00890A05" w14:paraId="2ED09068" w14:textId="77777777" w:rsidTr="004E46C9">
        <w:trPr>
          <w:trHeight w:val="660"/>
        </w:trPr>
        <w:tc>
          <w:tcPr>
            <w:tcW w:w="557" w:type="dxa"/>
            <w:vMerge w:val="restart"/>
            <w:tcBorders>
              <w:top w:val="single" w:sz="4" w:space="0" w:color="auto"/>
              <w:left w:val="single" w:sz="4" w:space="0" w:color="auto"/>
              <w:right w:val="single" w:sz="4" w:space="0" w:color="auto"/>
            </w:tcBorders>
            <w:vAlign w:val="center"/>
          </w:tcPr>
          <w:p w14:paraId="14719B04" w14:textId="77777777" w:rsidR="00A228EB" w:rsidRPr="00890A05" w:rsidRDefault="00A228EB" w:rsidP="00A228EB">
            <w:pPr>
              <w:spacing w:after="0" w:line="240" w:lineRule="auto"/>
              <w:jc w:val="center"/>
              <w:rPr>
                <w:rFonts w:ascii="Calibri" w:eastAsia="Times New Roman" w:hAnsi="Calibri" w:cs="Calibri"/>
                <w:b/>
                <w:bCs/>
                <w:lang w:eastAsia="pl-PL"/>
              </w:rPr>
            </w:pPr>
            <w:r w:rsidRPr="00890A05">
              <w:rPr>
                <w:rFonts w:ascii="Calibri" w:eastAsia="Times New Roman" w:hAnsi="Calibri" w:cs="Calibri"/>
                <w:b/>
                <w:bCs/>
                <w:lang w:eastAsia="pl-PL"/>
              </w:rPr>
              <w:t>L.p.</w:t>
            </w:r>
          </w:p>
        </w:tc>
        <w:tc>
          <w:tcPr>
            <w:tcW w:w="4914" w:type="dxa"/>
            <w:vMerge w:val="restart"/>
            <w:tcBorders>
              <w:top w:val="single" w:sz="4" w:space="0" w:color="auto"/>
              <w:left w:val="nil"/>
              <w:right w:val="single" w:sz="4" w:space="0" w:color="auto"/>
            </w:tcBorders>
            <w:vAlign w:val="center"/>
          </w:tcPr>
          <w:p w14:paraId="6554AA03" w14:textId="77777777" w:rsidR="00A228EB" w:rsidRPr="00890A05" w:rsidRDefault="00A228EB" w:rsidP="00A228EB">
            <w:pPr>
              <w:spacing w:after="0" w:line="240" w:lineRule="auto"/>
              <w:jc w:val="center"/>
              <w:rPr>
                <w:rFonts w:ascii="Calibri" w:eastAsia="Times New Roman" w:hAnsi="Calibri" w:cs="Calibri"/>
                <w:b/>
                <w:bCs/>
                <w:lang w:eastAsia="pl-PL"/>
              </w:rPr>
            </w:pPr>
            <w:r w:rsidRPr="00890A05">
              <w:rPr>
                <w:rFonts w:ascii="Calibri" w:eastAsia="Times New Roman" w:hAnsi="Calibri" w:cs="Calibri"/>
                <w:b/>
                <w:bCs/>
                <w:lang w:eastAsia="pl-PL"/>
              </w:rPr>
              <w:t>Nazwa towaru</w:t>
            </w:r>
          </w:p>
        </w:tc>
        <w:tc>
          <w:tcPr>
            <w:tcW w:w="1276" w:type="dxa"/>
            <w:vMerge w:val="restart"/>
            <w:tcBorders>
              <w:top w:val="single" w:sz="4" w:space="0" w:color="auto"/>
              <w:left w:val="nil"/>
              <w:right w:val="single" w:sz="4" w:space="0" w:color="auto"/>
            </w:tcBorders>
            <w:vAlign w:val="center"/>
          </w:tcPr>
          <w:p w14:paraId="7C0B32D1"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Ilość szacunkowa</w:t>
            </w:r>
          </w:p>
        </w:tc>
        <w:tc>
          <w:tcPr>
            <w:tcW w:w="992" w:type="dxa"/>
            <w:vMerge w:val="restart"/>
            <w:tcBorders>
              <w:top w:val="single" w:sz="4" w:space="0" w:color="auto"/>
              <w:left w:val="nil"/>
              <w:right w:val="single" w:sz="4" w:space="0" w:color="auto"/>
            </w:tcBorders>
            <w:vAlign w:val="center"/>
          </w:tcPr>
          <w:p w14:paraId="54A9742F"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Cena jedn. netto</w:t>
            </w:r>
          </w:p>
          <w:p w14:paraId="03DB1D73"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417" w:type="dxa"/>
            <w:vMerge w:val="restart"/>
            <w:tcBorders>
              <w:top w:val="single" w:sz="4" w:space="0" w:color="auto"/>
              <w:left w:val="nil"/>
              <w:right w:val="single" w:sz="4" w:space="0" w:color="auto"/>
            </w:tcBorders>
            <w:vAlign w:val="center"/>
          </w:tcPr>
          <w:p w14:paraId="08056740"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 netto</w:t>
            </w:r>
          </w:p>
          <w:p w14:paraId="5256A4A4"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417" w:type="dxa"/>
            <w:gridSpan w:val="2"/>
            <w:tcBorders>
              <w:top w:val="single" w:sz="4" w:space="0" w:color="auto"/>
              <w:left w:val="nil"/>
              <w:bottom w:val="single" w:sz="4" w:space="0" w:color="auto"/>
              <w:right w:val="single" w:sz="4" w:space="0" w:color="auto"/>
            </w:tcBorders>
            <w:vAlign w:val="center"/>
          </w:tcPr>
          <w:p w14:paraId="60F70FBA"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VAT</w:t>
            </w:r>
          </w:p>
        </w:tc>
        <w:tc>
          <w:tcPr>
            <w:tcW w:w="1276" w:type="dxa"/>
            <w:vMerge w:val="restart"/>
            <w:tcBorders>
              <w:top w:val="single" w:sz="4" w:space="0" w:color="auto"/>
              <w:left w:val="nil"/>
              <w:right w:val="single" w:sz="4" w:space="0" w:color="auto"/>
            </w:tcBorders>
            <w:vAlign w:val="center"/>
          </w:tcPr>
          <w:p w14:paraId="01233ED9"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 brutto</w:t>
            </w:r>
          </w:p>
          <w:p w14:paraId="402EAA01"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134" w:type="dxa"/>
            <w:vMerge w:val="restart"/>
            <w:tcBorders>
              <w:top w:val="single" w:sz="4" w:space="0" w:color="auto"/>
              <w:left w:val="nil"/>
              <w:right w:val="single" w:sz="4" w:space="0" w:color="auto"/>
            </w:tcBorders>
            <w:vAlign w:val="center"/>
          </w:tcPr>
          <w:p w14:paraId="593CB16B"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Nr katalogowy</w:t>
            </w:r>
          </w:p>
        </w:tc>
        <w:tc>
          <w:tcPr>
            <w:tcW w:w="1417" w:type="dxa"/>
            <w:vMerge w:val="restart"/>
            <w:tcBorders>
              <w:top w:val="single" w:sz="4" w:space="0" w:color="auto"/>
              <w:left w:val="nil"/>
              <w:right w:val="single" w:sz="4" w:space="0" w:color="auto"/>
            </w:tcBorders>
            <w:vAlign w:val="center"/>
          </w:tcPr>
          <w:p w14:paraId="086F3F00"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Nazwa handlowa</w:t>
            </w:r>
          </w:p>
        </w:tc>
      </w:tr>
      <w:tr w:rsidR="00890A05" w:rsidRPr="00890A05" w14:paraId="4486F463" w14:textId="77777777" w:rsidTr="004E46C9">
        <w:trPr>
          <w:trHeight w:val="164"/>
        </w:trPr>
        <w:tc>
          <w:tcPr>
            <w:tcW w:w="557" w:type="dxa"/>
            <w:vMerge/>
            <w:tcBorders>
              <w:left w:val="single" w:sz="4" w:space="0" w:color="auto"/>
              <w:bottom w:val="single" w:sz="4" w:space="0" w:color="auto"/>
              <w:right w:val="single" w:sz="4" w:space="0" w:color="auto"/>
            </w:tcBorders>
            <w:vAlign w:val="center"/>
          </w:tcPr>
          <w:p w14:paraId="1240C278" w14:textId="77777777" w:rsidR="00A228EB" w:rsidRPr="00890A05" w:rsidRDefault="00A228EB" w:rsidP="00A228EB">
            <w:pPr>
              <w:spacing w:after="0" w:line="240" w:lineRule="auto"/>
              <w:rPr>
                <w:rFonts w:ascii="Calibri" w:eastAsia="Times New Roman" w:hAnsi="Calibri" w:cs="Calibri"/>
                <w:b/>
                <w:bCs/>
                <w:lang w:eastAsia="pl-PL"/>
              </w:rPr>
            </w:pPr>
          </w:p>
        </w:tc>
        <w:tc>
          <w:tcPr>
            <w:tcW w:w="4914" w:type="dxa"/>
            <w:vMerge/>
            <w:tcBorders>
              <w:left w:val="nil"/>
              <w:bottom w:val="single" w:sz="4" w:space="0" w:color="auto"/>
              <w:right w:val="single" w:sz="4" w:space="0" w:color="auto"/>
            </w:tcBorders>
            <w:vAlign w:val="center"/>
          </w:tcPr>
          <w:p w14:paraId="59714385" w14:textId="77777777" w:rsidR="00A228EB" w:rsidRPr="00890A05" w:rsidRDefault="00A228EB" w:rsidP="00A228EB">
            <w:pPr>
              <w:spacing w:after="0" w:line="240" w:lineRule="auto"/>
              <w:rPr>
                <w:rFonts w:ascii="Calibri" w:eastAsia="Times New Roman" w:hAnsi="Calibri" w:cs="Calibri"/>
                <w:b/>
                <w:bCs/>
                <w:lang w:eastAsia="pl-PL"/>
              </w:rPr>
            </w:pPr>
          </w:p>
        </w:tc>
        <w:tc>
          <w:tcPr>
            <w:tcW w:w="1276" w:type="dxa"/>
            <w:vMerge/>
            <w:tcBorders>
              <w:left w:val="nil"/>
              <w:bottom w:val="single" w:sz="4" w:space="0" w:color="auto"/>
              <w:right w:val="single" w:sz="4" w:space="0" w:color="auto"/>
            </w:tcBorders>
            <w:vAlign w:val="center"/>
          </w:tcPr>
          <w:p w14:paraId="69381B8F" w14:textId="77777777" w:rsidR="00A228EB" w:rsidRPr="00890A05" w:rsidRDefault="00A228EB" w:rsidP="00A228EB">
            <w:pPr>
              <w:spacing w:after="0" w:line="240" w:lineRule="auto"/>
              <w:rPr>
                <w:rFonts w:ascii="Calibri" w:eastAsia="Times New Roman" w:hAnsi="Calibri" w:cs="Calibri"/>
                <w:b/>
                <w:bCs/>
                <w:lang w:eastAsia="pl-PL"/>
              </w:rPr>
            </w:pPr>
          </w:p>
        </w:tc>
        <w:tc>
          <w:tcPr>
            <w:tcW w:w="992" w:type="dxa"/>
            <w:vMerge/>
            <w:tcBorders>
              <w:left w:val="nil"/>
              <w:bottom w:val="single" w:sz="4" w:space="0" w:color="auto"/>
              <w:right w:val="single" w:sz="4" w:space="0" w:color="auto"/>
            </w:tcBorders>
            <w:vAlign w:val="center"/>
          </w:tcPr>
          <w:p w14:paraId="2886196A" w14:textId="77777777" w:rsidR="00A228EB" w:rsidRPr="00890A05" w:rsidRDefault="00A228EB" w:rsidP="00A228EB">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3B89B087" w14:textId="77777777" w:rsidR="00A228EB" w:rsidRPr="00890A05" w:rsidRDefault="00A228EB" w:rsidP="00A228EB">
            <w:pPr>
              <w:spacing w:after="0" w:line="240" w:lineRule="auto"/>
              <w:rPr>
                <w:rFonts w:ascii="Calibri" w:eastAsia="Times New Roman" w:hAnsi="Calibri" w:cs="Calibri"/>
                <w:b/>
                <w:bCs/>
                <w:lang w:eastAsia="pl-PL"/>
              </w:rPr>
            </w:pPr>
          </w:p>
        </w:tc>
        <w:tc>
          <w:tcPr>
            <w:tcW w:w="425" w:type="dxa"/>
            <w:tcBorders>
              <w:top w:val="single" w:sz="4" w:space="0" w:color="auto"/>
              <w:left w:val="nil"/>
              <w:bottom w:val="single" w:sz="4" w:space="0" w:color="auto"/>
              <w:right w:val="single" w:sz="4" w:space="0" w:color="auto"/>
            </w:tcBorders>
            <w:vAlign w:val="center"/>
          </w:tcPr>
          <w:p w14:paraId="2C460DA6"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t>
            </w:r>
          </w:p>
        </w:tc>
        <w:tc>
          <w:tcPr>
            <w:tcW w:w="992" w:type="dxa"/>
            <w:tcBorders>
              <w:top w:val="single" w:sz="4" w:space="0" w:color="auto"/>
              <w:left w:val="nil"/>
              <w:bottom w:val="single" w:sz="4" w:space="0" w:color="auto"/>
              <w:right w:val="single" w:sz="4" w:space="0" w:color="auto"/>
            </w:tcBorders>
            <w:vAlign w:val="center"/>
          </w:tcPr>
          <w:p w14:paraId="168674A5"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Wartość</w:t>
            </w:r>
          </w:p>
          <w:p w14:paraId="3F35A187" w14:textId="77777777" w:rsidR="00A228EB" w:rsidRPr="00890A05" w:rsidRDefault="00A228EB" w:rsidP="00A228EB">
            <w:pPr>
              <w:spacing w:after="0" w:line="240" w:lineRule="auto"/>
              <w:jc w:val="center"/>
              <w:rPr>
                <w:rFonts w:ascii="Calibri" w:eastAsia="Times New Roman" w:hAnsi="Calibri" w:cs="Calibri"/>
                <w:b/>
                <w:bCs/>
                <w:sz w:val="18"/>
                <w:szCs w:val="18"/>
                <w:lang w:eastAsia="pl-PL"/>
              </w:rPr>
            </w:pPr>
            <w:r w:rsidRPr="00890A05">
              <w:rPr>
                <w:rFonts w:ascii="Calibri" w:eastAsia="Times New Roman" w:hAnsi="Calibri" w:cs="Calibri"/>
                <w:b/>
                <w:bCs/>
                <w:sz w:val="18"/>
                <w:szCs w:val="18"/>
                <w:lang w:eastAsia="pl-PL"/>
              </w:rPr>
              <w:t>(zł)</w:t>
            </w:r>
          </w:p>
        </w:tc>
        <w:tc>
          <w:tcPr>
            <w:tcW w:w="1276" w:type="dxa"/>
            <w:vMerge/>
            <w:tcBorders>
              <w:left w:val="nil"/>
              <w:bottom w:val="single" w:sz="4" w:space="0" w:color="auto"/>
              <w:right w:val="single" w:sz="4" w:space="0" w:color="auto"/>
            </w:tcBorders>
            <w:vAlign w:val="center"/>
          </w:tcPr>
          <w:p w14:paraId="07828BBE" w14:textId="77777777" w:rsidR="00A228EB" w:rsidRPr="00890A05" w:rsidRDefault="00A228EB" w:rsidP="00A228EB">
            <w:pPr>
              <w:spacing w:after="0" w:line="240" w:lineRule="auto"/>
              <w:rPr>
                <w:rFonts w:ascii="Calibri" w:eastAsia="Times New Roman" w:hAnsi="Calibri" w:cs="Calibri"/>
                <w:b/>
                <w:bCs/>
                <w:lang w:eastAsia="pl-PL"/>
              </w:rPr>
            </w:pPr>
          </w:p>
        </w:tc>
        <w:tc>
          <w:tcPr>
            <w:tcW w:w="1134" w:type="dxa"/>
            <w:vMerge/>
            <w:tcBorders>
              <w:left w:val="nil"/>
              <w:bottom w:val="single" w:sz="4" w:space="0" w:color="auto"/>
              <w:right w:val="single" w:sz="4" w:space="0" w:color="auto"/>
            </w:tcBorders>
            <w:vAlign w:val="center"/>
          </w:tcPr>
          <w:p w14:paraId="3637A761" w14:textId="77777777" w:rsidR="00A228EB" w:rsidRPr="00890A05" w:rsidRDefault="00A228EB" w:rsidP="00A228EB">
            <w:pPr>
              <w:spacing w:after="0" w:line="240" w:lineRule="auto"/>
              <w:rPr>
                <w:rFonts w:ascii="Calibri" w:eastAsia="Times New Roman" w:hAnsi="Calibri" w:cs="Calibri"/>
                <w:b/>
                <w:bCs/>
                <w:lang w:eastAsia="pl-PL"/>
              </w:rPr>
            </w:pPr>
          </w:p>
        </w:tc>
        <w:tc>
          <w:tcPr>
            <w:tcW w:w="1417" w:type="dxa"/>
            <w:vMerge/>
            <w:tcBorders>
              <w:left w:val="nil"/>
              <w:bottom w:val="single" w:sz="4" w:space="0" w:color="auto"/>
              <w:right w:val="single" w:sz="4" w:space="0" w:color="auto"/>
            </w:tcBorders>
            <w:vAlign w:val="center"/>
          </w:tcPr>
          <w:p w14:paraId="101D064A" w14:textId="77777777" w:rsidR="00A228EB" w:rsidRPr="00890A05" w:rsidRDefault="00A228EB" w:rsidP="00A228EB">
            <w:pPr>
              <w:spacing w:after="0" w:line="240" w:lineRule="auto"/>
              <w:rPr>
                <w:rFonts w:ascii="Calibri" w:eastAsia="Times New Roman" w:hAnsi="Calibri" w:cs="Calibri"/>
                <w:b/>
                <w:bCs/>
                <w:lang w:eastAsia="pl-PL"/>
              </w:rPr>
            </w:pPr>
          </w:p>
        </w:tc>
      </w:tr>
      <w:tr w:rsidR="00355344" w:rsidRPr="00355344" w14:paraId="487F357C" w14:textId="77777777" w:rsidTr="004E46C9">
        <w:trPr>
          <w:trHeight w:val="1019"/>
        </w:trPr>
        <w:tc>
          <w:tcPr>
            <w:tcW w:w="557" w:type="dxa"/>
            <w:tcBorders>
              <w:top w:val="nil"/>
              <w:left w:val="single" w:sz="4" w:space="0" w:color="auto"/>
              <w:bottom w:val="single" w:sz="4" w:space="0" w:color="auto"/>
              <w:right w:val="single" w:sz="4" w:space="0" w:color="auto"/>
            </w:tcBorders>
            <w:noWrap/>
            <w:vAlign w:val="center"/>
          </w:tcPr>
          <w:p w14:paraId="085A59F4" w14:textId="77777777" w:rsidR="00A228EB" w:rsidRPr="00355344" w:rsidRDefault="00A228EB" w:rsidP="00A228EB">
            <w:pPr>
              <w:spacing w:after="0" w:line="240" w:lineRule="auto"/>
              <w:rPr>
                <w:rFonts w:ascii="Calibri" w:eastAsia="Times New Roman" w:hAnsi="Calibri" w:cs="Calibri"/>
                <w:lang w:eastAsia="pl-PL"/>
              </w:rPr>
            </w:pPr>
            <w:r w:rsidRPr="00355344">
              <w:rPr>
                <w:rFonts w:ascii="Calibri" w:eastAsia="Times New Roman" w:hAnsi="Calibri" w:cs="Calibri"/>
                <w:lang w:eastAsia="pl-PL"/>
              </w:rPr>
              <w:t>1</w:t>
            </w:r>
          </w:p>
        </w:tc>
        <w:tc>
          <w:tcPr>
            <w:tcW w:w="4914" w:type="dxa"/>
            <w:tcBorders>
              <w:top w:val="nil"/>
              <w:left w:val="nil"/>
              <w:bottom w:val="single" w:sz="4" w:space="0" w:color="auto"/>
              <w:right w:val="single" w:sz="4" w:space="0" w:color="auto"/>
            </w:tcBorders>
            <w:vAlign w:val="center"/>
          </w:tcPr>
          <w:p w14:paraId="0D398CE8" w14:textId="77777777" w:rsidR="00A228EB" w:rsidRPr="00355344" w:rsidRDefault="00A228EB" w:rsidP="00A228EB">
            <w:pPr>
              <w:spacing w:after="0" w:line="240" w:lineRule="auto"/>
              <w:rPr>
                <w:rFonts w:ascii="Calibri" w:eastAsia="Times New Roman" w:hAnsi="Calibri" w:cs="Calibri"/>
                <w:b/>
                <w:bCs/>
                <w:lang w:eastAsia="pl-PL"/>
              </w:rPr>
            </w:pPr>
            <w:r w:rsidRPr="00355344">
              <w:rPr>
                <w:rFonts w:ascii="Calibri" w:eastAsia="Times New Roman" w:hAnsi="Calibri" w:cs="Calibri"/>
                <w:b/>
                <w:bCs/>
                <w:lang w:eastAsia="pl-PL"/>
              </w:rPr>
              <w:t>Pompa aktywnie wspomagająca krążenie pobierająca krew z bezpośrednio z lewej komory serca</w:t>
            </w:r>
          </w:p>
          <w:p w14:paraId="73DF5AA6" w14:textId="77777777" w:rsidR="00A228EB" w:rsidRPr="00355344" w:rsidRDefault="00A228EB" w:rsidP="00A228EB">
            <w:pPr>
              <w:spacing w:after="0" w:line="240" w:lineRule="auto"/>
              <w:rPr>
                <w:rFonts w:ascii="Calibri" w:eastAsia="Times New Roman" w:hAnsi="Calibri" w:cs="Calibri"/>
                <w:lang w:eastAsia="pl-PL"/>
              </w:rPr>
            </w:pPr>
          </w:p>
          <w:p w14:paraId="5AA57F40" w14:textId="77777777" w:rsidR="00A228EB" w:rsidRPr="00355344" w:rsidRDefault="00A228EB" w:rsidP="00A228EB">
            <w:pPr>
              <w:spacing w:after="0" w:line="240" w:lineRule="auto"/>
              <w:rPr>
                <w:rFonts w:ascii="Calibri" w:eastAsia="Times New Roman" w:hAnsi="Calibri" w:cs="Calibri"/>
                <w:lang w:eastAsia="pl-PL"/>
              </w:rPr>
            </w:pPr>
            <w:r w:rsidRPr="00355344">
              <w:rPr>
                <w:rFonts w:ascii="Calibri" w:eastAsia="Times New Roman" w:hAnsi="Calibri" w:cs="Calibri"/>
                <w:lang w:eastAsia="pl-PL"/>
              </w:rPr>
              <w:t>(wraz z nieodpłatnym przekazaniem na czas trwania umowy dwóch sztuk konsoli sterujących)</w:t>
            </w:r>
          </w:p>
          <w:p w14:paraId="1A0F984A" w14:textId="77777777" w:rsidR="00A228EB" w:rsidRPr="00355344" w:rsidRDefault="00A228EB" w:rsidP="00A228EB">
            <w:pPr>
              <w:spacing w:after="0" w:line="240" w:lineRule="auto"/>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tcPr>
          <w:p w14:paraId="635200C9" w14:textId="77777777" w:rsidR="00A228EB" w:rsidRPr="00355344" w:rsidRDefault="00A228EB" w:rsidP="00A228EB">
            <w:pPr>
              <w:spacing w:after="0" w:line="240" w:lineRule="auto"/>
              <w:jc w:val="center"/>
              <w:rPr>
                <w:rFonts w:ascii="Calibri" w:eastAsia="Times New Roman" w:hAnsi="Calibri" w:cs="Calibri"/>
                <w:lang w:eastAsia="pl-PL"/>
              </w:rPr>
            </w:pPr>
          </w:p>
          <w:p w14:paraId="5BF4F7CF" w14:textId="58CFC1AC" w:rsidR="00A228EB" w:rsidRPr="00355344" w:rsidRDefault="00A228EB" w:rsidP="00A228EB">
            <w:pPr>
              <w:spacing w:after="0" w:line="240" w:lineRule="auto"/>
              <w:jc w:val="center"/>
              <w:rPr>
                <w:rFonts w:ascii="Calibri" w:eastAsia="Times New Roman" w:hAnsi="Calibri" w:cs="Calibri"/>
                <w:lang w:eastAsia="pl-PL"/>
              </w:rPr>
            </w:pPr>
            <w:r w:rsidRPr="00355344">
              <w:rPr>
                <w:rFonts w:ascii="Calibri" w:eastAsia="Times New Roman" w:hAnsi="Calibri" w:cs="Calibri"/>
                <w:lang w:eastAsia="pl-PL"/>
              </w:rPr>
              <w:t>1</w:t>
            </w:r>
            <w:r w:rsidR="00890A05" w:rsidRPr="00355344">
              <w:rPr>
                <w:rFonts w:ascii="Calibri" w:eastAsia="Times New Roman" w:hAnsi="Calibri" w:cs="Calibri"/>
                <w:lang w:eastAsia="pl-PL"/>
              </w:rPr>
              <w:t>3</w:t>
            </w:r>
            <w:r w:rsidRPr="00355344">
              <w:rPr>
                <w:rFonts w:ascii="Calibri" w:eastAsia="Times New Roman" w:hAnsi="Calibri" w:cs="Calibri"/>
                <w:lang w:eastAsia="pl-PL"/>
              </w:rPr>
              <w:t xml:space="preserve"> szt.</w:t>
            </w:r>
          </w:p>
        </w:tc>
        <w:tc>
          <w:tcPr>
            <w:tcW w:w="992" w:type="dxa"/>
            <w:tcBorders>
              <w:top w:val="nil"/>
              <w:left w:val="nil"/>
              <w:bottom w:val="single" w:sz="4" w:space="0" w:color="auto"/>
              <w:right w:val="single" w:sz="4" w:space="0" w:color="auto"/>
            </w:tcBorders>
            <w:noWrap/>
            <w:vAlign w:val="center"/>
          </w:tcPr>
          <w:p w14:paraId="5FD3A367" w14:textId="77777777" w:rsidR="00A228EB" w:rsidRPr="00355344" w:rsidRDefault="00A228EB" w:rsidP="00A228EB">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55309323" w14:textId="77777777" w:rsidR="00A228EB" w:rsidRPr="00355344" w:rsidRDefault="00A228EB" w:rsidP="00A228EB">
            <w:pPr>
              <w:spacing w:after="0" w:line="240" w:lineRule="auto"/>
              <w:jc w:val="center"/>
              <w:rPr>
                <w:rFonts w:ascii="Calibri" w:eastAsia="Times New Roman" w:hAnsi="Calibri" w:cs="Calibri"/>
                <w:lang w:eastAsia="pl-PL"/>
              </w:rPr>
            </w:pPr>
          </w:p>
        </w:tc>
        <w:tc>
          <w:tcPr>
            <w:tcW w:w="425" w:type="dxa"/>
            <w:tcBorders>
              <w:top w:val="nil"/>
              <w:left w:val="nil"/>
              <w:bottom w:val="single" w:sz="4" w:space="0" w:color="auto"/>
              <w:right w:val="single" w:sz="4" w:space="0" w:color="auto"/>
            </w:tcBorders>
            <w:noWrap/>
            <w:vAlign w:val="center"/>
          </w:tcPr>
          <w:p w14:paraId="4389950F" w14:textId="77777777" w:rsidR="00A228EB" w:rsidRPr="00355344" w:rsidRDefault="00A228EB" w:rsidP="00A228EB">
            <w:pPr>
              <w:spacing w:after="0" w:line="240" w:lineRule="auto"/>
              <w:jc w:val="center"/>
              <w:rPr>
                <w:rFonts w:ascii="Calibri" w:eastAsia="Times New Roman" w:hAnsi="Calibri" w:cs="Calibri"/>
                <w:lang w:eastAsia="pl-PL"/>
              </w:rPr>
            </w:pPr>
          </w:p>
        </w:tc>
        <w:tc>
          <w:tcPr>
            <w:tcW w:w="992" w:type="dxa"/>
            <w:tcBorders>
              <w:top w:val="nil"/>
              <w:left w:val="nil"/>
              <w:bottom w:val="single" w:sz="4" w:space="0" w:color="auto"/>
              <w:right w:val="single" w:sz="4" w:space="0" w:color="auto"/>
            </w:tcBorders>
            <w:vAlign w:val="center"/>
          </w:tcPr>
          <w:p w14:paraId="10283725" w14:textId="77777777" w:rsidR="00A228EB" w:rsidRPr="00355344" w:rsidRDefault="00A228EB" w:rsidP="00A228EB">
            <w:pPr>
              <w:spacing w:after="0" w:line="240" w:lineRule="auto"/>
              <w:jc w:val="center"/>
              <w:rPr>
                <w:rFonts w:ascii="Calibri" w:eastAsia="Times New Roman" w:hAnsi="Calibri" w:cs="Calibri"/>
                <w:lang w:eastAsia="pl-PL"/>
              </w:rPr>
            </w:pPr>
          </w:p>
        </w:tc>
        <w:tc>
          <w:tcPr>
            <w:tcW w:w="1276" w:type="dxa"/>
            <w:tcBorders>
              <w:top w:val="nil"/>
              <w:left w:val="nil"/>
              <w:bottom w:val="single" w:sz="4" w:space="0" w:color="auto"/>
              <w:right w:val="single" w:sz="4" w:space="0" w:color="auto"/>
            </w:tcBorders>
            <w:noWrap/>
            <w:vAlign w:val="center"/>
          </w:tcPr>
          <w:p w14:paraId="71D83FFC" w14:textId="77777777" w:rsidR="00A228EB" w:rsidRPr="00355344" w:rsidRDefault="00A228EB" w:rsidP="00A228EB">
            <w:pPr>
              <w:spacing w:after="0" w:line="240" w:lineRule="auto"/>
              <w:jc w:val="center"/>
              <w:rPr>
                <w:rFonts w:ascii="Calibri" w:eastAsia="Times New Roman" w:hAnsi="Calibri" w:cs="Calibri"/>
                <w:lang w:eastAsia="pl-PL"/>
              </w:rPr>
            </w:pPr>
          </w:p>
        </w:tc>
        <w:tc>
          <w:tcPr>
            <w:tcW w:w="1134" w:type="dxa"/>
            <w:tcBorders>
              <w:top w:val="nil"/>
              <w:left w:val="nil"/>
              <w:bottom w:val="single" w:sz="4" w:space="0" w:color="auto"/>
              <w:right w:val="single" w:sz="4" w:space="0" w:color="auto"/>
            </w:tcBorders>
            <w:noWrap/>
            <w:vAlign w:val="center"/>
          </w:tcPr>
          <w:p w14:paraId="101B9392" w14:textId="77777777" w:rsidR="00A228EB" w:rsidRPr="00355344" w:rsidRDefault="00A228EB" w:rsidP="00A228EB">
            <w:pPr>
              <w:spacing w:after="0" w:line="240" w:lineRule="auto"/>
              <w:jc w:val="center"/>
              <w:rPr>
                <w:rFonts w:ascii="Calibri" w:eastAsia="Times New Roman" w:hAnsi="Calibri" w:cs="Calibri"/>
                <w:lang w:eastAsia="pl-PL"/>
              </w:rPr>
            </w:pPr>
          </w:p>
        </w:tc>
        <w:tc>
          <w:tcPr>
            <w:tcW w:w="1417" w:type="dxa"/>
            <w:tcBorders>
              <w:top w:val="nil"/>
              <w:left w:val="nil"/>
              <w:bottom w:val="single" w:sz="4" w:space="0" w:color="auto"/>
              <w:right w:val="single" w:sz="4" w:space="0" w:color="auto"/>
            </w:tcBorders>
            <w:noWrap/>
            <w:vAlign w:val="center"/>
          </w:tcPr>
          <w:p w14:paraId="0CF9069C" w14:textId="77777777" w:rsidR="00A228EB" w:rsidRPr="00355344" w:rsidRDefault="00A228EB" w:rsidP="00A228EB">
            <w:pPr>
              <w:spacing w:after="0" w:line="240" w:lineRule="auto"/>
              <w:jc w:val="center"/>
              <w:rPr>
                <w:rFonts w:ascii="Calibri" w:eastAsia="Times New Roman" w:hAnsi="Calibri" w:cs="Calibri"/>
                <w:lang w:eastAsia="pl-PL"/>
              </w:rPr>
            </w:pPr>
          </w:p>
        </w:tc>
      </w:tr>
      <w:tr w:rsidR="00A228EB" w:rsidRPr="00890A05" w14:paraId="3967B912" w14:textId="77777777" w:rsidTr="004E46C9">
        <w:trPr>
          <w:trHeight w:val="554"/>
        </w:trPr>
        <w:tc>
          <w:tcPr>
            <w:tcW w:w="557" w:type="dxa"/>
            <w:tcBorders>
              <w:top w:val="single" w:sz="4" w:space="0" w:color="auto"/>
            </w:tcBorders>
            <w:noWrap/>
            <w:vAlign w:val="center"/>
          </w:tcPr>
          <w:p w14:paraId="5333B355" w14:textId="77777777" w:rsidR="00A228EB" w:rsidRPr="00890A05" w:rsidRDefault="00A228EB" w:rsidP="00A228EB">
            <w:pPr>
              <w:spacing w:after="0" w:line="240" w:lineRule="auto"/>
              <w:rPr>
                <w:rFonts w:ascii="Calibri" w:eastAsia="Times New Roman" w:hAnsi="Calibri" w:cs="Calibri"/>
                <w:lang w:eastAsia="pl-PL"/>
              </w:rPr>
            </w:pPr>
          </w:p>
        </w:tc>
        <w:tc>
          <w:tcPr>
            <w:tcW w:w="4914" w:type="dxa"/>
            <w:tcBorders>
              <w:top w:val="single" w:sz="4" w:space="0" w:color="auto"/>
            </w:tcBorders>
            <w:vAlign w:val="center"/>
          </w:tcPr>
          <w:p w14:paraId="0173A331" w14:textId="77777777" w:rsidR="00A228EB" w:rsidRPr="00890A05" w:rsidRDefault="00A228EB" w:rsidP="00A228EB">
            <w:pPr>
              <w:spacing w:after="0" w:line="240" w:lineRule="auto"/>
              <w:rPr>
                <w:rFonts w:ascii="Calibri" w:eastAsia="Times New Roman" w:hAnsi="Calibri" w:cs="Calibri"/>
                <w:lang w:eastAsia="pl-PL"/>
              </w:rPr>
            </w:pPr>
          </w:p>
        </w:tc>
        <w:tc>
          <w:tcPr>
            <w:tcW w:w="1276" w:type="dxa"/>
            <w:tcBorders>
              <w:top w:val="single" w:sz="4" w:space="0" w:color="auto"/>
              <w:right w:val="single" w:sz="4" w:space="0" w:color="auto"/>
            </w:tcBorders>
            <w:noWrap/>
            <w:vAlign w:val="center"/>
          </w:tcPr>
          <w:p w14:paraId="4C484413" w14:textId="77777777" w:rsidR="00A228EB" w:rsidRPr="00890A05" w:rsidRDefault="00A228EB" w:rsidP="00A228EB">
            <w:pPr>
              <w:spacing w:after="0" w:line="240" w:lineRule="auto"/>
              <w:rPr>
                <w:rFonts w:ascii="Calibri" w:eastAsia="Times New Roman" w:hAnsi="Calibri" w:cs="Calibri"/>
                <w:lang w:eastAsia="pl-PL"/>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0B686C5E" w14:textId="77777777" w:rsidR="00A228EB" w:rsidRPr="00890A05" w:rsidRDefault="00A228EB" w:rsidP="00A228EB">
            <w:pPr>
              <w:spacing w:after="0" w:line="240" w:lineRule="auto"/>
              <w:rPr>
                <w:rFonts w:ascii="Calibri" w:eastAsia="Times New Roman" w:hAnsi="Calibri" w:cs="Calibri"/>
                <w:b/>
                <w:bCs/>
                <w:lang w:eastAsia="pl-PL"/>
              </w:rPr>
            </w:pPr>
            <w:r w:rsidRPr="00890A05">
              <w:rPr>
                <w:rFonts w:ascii="Calibri" w:eastAsia="Times New Roman" w:hAnsi="Calibri" w:cs="Calibri"/>
                <w:b/>
                <w:bCs/>
                <w:lang w:eastAsia="pl-PL"/>
              </w:rPr>
              <w:t>Razem wartość netto:</w:t>
            </w:r>
          </w:p>
        </w:tc>
        <w:tc>
          <w:tcPr>
            <w:tcW w:w="1417" w:type="dxa"/>
            <w:tcBorders>
              <w:top w:val="single" w:sz="4" w:space="0" w:color="auto"/>
              <w:left w:val="nil"/>
              <w:bottom w:val="single" w:sz="4" w:space="0" w:color="auto"/>
              <w:right w:val="single" w:sz="4" w:space="0" w:color="auto"/>
            </w:tcBorders>
            <w:noWrap/>
            <w:vAlign w:val="center"/>
          </w:tcPr>
          <w:p w14:paraId="4011FA76" w14:textId="77777777" w:rsidR="00A228EB" w:rsidRPr="00890A05" w:rsidRDefault="00A228EB" w:rsidP="00A228EB">
            <w:pPr>
              <w:spacing w:after="0" w:line="240" w:lineRule="auto"/>
              <w:jc w:val="center"/>
              <w:rPr>
                <w:rFonts w:ascii="Calibri" w:eastAsia="Times New Roman" w:hAnsi="Calibri" w:cs="Calibri"/>
                <w:lang w:eastAsia="pl-PL"/>
              </w:rPr>
            </w:pPr>
          </w:p>
        </w:tc>
        <w:tc>
          <w:tcPr>
            <w:tcW w:w="1417" w:type="dxa"/>
            <w:gridSpan w:val="2"/>
            <w:tcBorders>
              <w:top w:val="single" w:sz="4" w:space="0" w:color="auto"/>
              <w:left w:val="nil"/>
              <w:bottom w:val="single" w:sz="4" w:space="0" w:color="auto"/>
              <w:right w:val="single" w:sz="4" w:space="0" w:color="auto"/>
            </w:tcBorders>
            <w:noWrap/>
            <w:vAlign w:val="center"/>
          </w:tcPr>
          <w:p w14:paraId="0CC25012" w14:textId="77777777" w:rsidR="00A228EB" w:rsidRPr="00890A05" w:rsidRDefault="00A228EB" w:rsidP="00A228EB">
            <w:pPr>
              <w:spacing w:after="0" w:line="240" w:lineRule="auto"/>
              <w:rPr>
                <w:rFonts w:ascii="Calibri" w:eastAsia="Times New Roman" w:hAnsi="Calibri" w:cs="Calibri"/>
                <w:b/>
                <w:bCs/>
                <w:lang w:eastAsia="pl-PL"/>
              </w:rPr>
            </w:pPr>
            <w:r w:rsidRPr="00890A05">
              <w:rPr>
                <w:rFonts w:ascii="Calibri" w:eastAsia="Times New Roman" w:hAnsi="Calibri" w:cs="Calibri"/>
                <w:b/>
                <w:bCs/>
                <w:lang w:eastAsia="pl-PL"/>
              </w:rPr>
              <w:t>Razem wartość brutto:</w:t>
            </w:r>
          </w:p>
        </w:tc>
        <w:tc>
          <w:tcPr>
            <w:tcW w:w="1276" w:type="dxa"/>
            <w:tcBorders>
              <w:top w:val="single" w:sz="4" w:space="0" w:color="auto"/>
              <w:left w:val="nil"/>
              <w:bottom w:val="single" w:sz="4" w:space="0" w:color="auto"/>
              <w:right w:val="single" w:sz="4" w:space="0" w:color="auto"/>
            </w:tcBorders>
            <w:noWrap/>
            <w:vAlign w:val="center"/>
          </w:tcPr>
          <w:p w14:paraId="158675CB" w14:textId="77777777" w:rsidR="00A228EB" w:rsidRPr="00890A05" w:rsidRDefault="00A228EB" w:rsidP="00A228EB">
            <w:pPr>
              <w:spacing w:after="0" w:line="240" w:lineRule="auto"/>
              <w:jc w:val="center"/>
              <w:rPr>
                <w:rFonts w:ascii="Calibri" w:eastAsia="Times New Roman" w:hAnsi="Calibri" w:cs="Calibri"/>
                <w:lang w:eastAsia="pl-PL"/>
              </w:rPr>
            </w:pPr>
          </w:p>
        </w:tc>
        <w:tc>
          <w:tcPr>
            <w:tcW w:w="1134" w:type="dxa"/>
            <w:tcBorders>
              <w:top w:val="single" w:sz="4" w:space="0" w:color="auto"/>
              <w:left w:val="single" w:sz="4" w:space="0" w:color="auto"/>
            </w:tcBorders>
            <w:noWrap/>
            <w:vAlign w:val="center"/>
          </w:tcPr>
          <w:p w14:paraId="6261A983" w14:textId="77777777" w:rsidR="00A228EB" w:rsidRPr="00890A05" w:rsidRDefault="00A228EB" w:rsidP="00A228EB">
            <w:pPr>
              <w:spacing w:after="0" w:line="240" w:lineRule="auto"/>
              <w:rPr>
                <w:rFonts w:ascii="Calibri" w:eastAsia="Times New Roman" w:hAnsi="Calibri" w:cs="Calibri"/>
                <w:lang w:eastAsia="pl-PL"/>
              </w:rPr>
            </w:pPr>
          </w:p>
        </w:tc>
        <w:tc>
          <w:tcPr>
            <w:tcW w:w="1417" w:type="dxa"/>
            <w:tcBorders>
              <w:top w:val="single" w:sz="4" w:space="0" w:color="auto"/>
            </w:tcBorders>
            <w:noWrap/>
            <w:vAlign w:val="center"/>
          </w:tcPr>
          <w:p w14:paraId="57B0EC57" w14:textId="77777777" w:rsidR="00A228EB" w:rsidRPr="00890A05" w:rsidRDefault="00A228EB" w:rsidP="00A228EB">
            <w:pPr>
              <w:spacing w:after="0" w:line="240" w:lineRule="auto"/>
              <w:rPr>
                <w:rFonts w:ascii="Calibri" w:eastAsia="Times New Roman" w:hAnsi="Calibri" w:cs="Calibri"/>
                <w:lang w:eastAsia="pl-PL"/>
              </w:rPr>
            </w:pPr>
          </w:p>
        </w:tc>
      </w:tr>
    </w:tbl>
    <w:p w14:paraId="5B33BDDB" w14:textId="77777777" w:rsidR="00A228EB" w:rsidRPr="00890A05" w:rsidRDefault="00A228EB" w:rsidP="00A228EB">
      <w:pPr>
        <w:spacing w:after="0" w:line="240" w:lineRule="auto"/>
        <w:rPr>
          <w:rFonts w:ascii="Calibri" w:eastAsia="Times New Roman" w:hAnsi="Calibri" w:cs="Calibri"/>
          <w:lang w:eastAsia="pl-PL"/>
        </w:rPr>
      </w:pPr>
    </w:p>
    <w:p w14:paraId="6B075DFC" w14:textId="77777777" w:rsidR="00A228EB" w:rsidRPr="00890A05" w:rsidRDefault="00A228EB" w:rsidP="00A228EB">
      <w:pPr>
        <w:spacing w:after="0" w:line="240" w:lineRule="auto"/>
        <w:rPr>
          <w:rFonts w:ascii="Calibri" w:eastAsia="Times New Roman" w:hAnsi="Calibri" w:cs="Calibri"/>
          <w:lang w:eastAsia="pl-PL"/>
        </w:rPr>
      </w:pPr>
    </w:p>
    <w:p w14:paraId="14AD8E2D" w14:textId="77777777" w:rsidR="00A228EB" w:rsidRPr="00890A05" w:rsidRDefault="00A228EB" w:rsidP="00A228EB">
      <w:pPr>
        <w:spacing w:after="0" w:line="240" w:lineRule="auto"/>
        <w:rPr>
          <w:rFonts w:ascii="Calibri" w:eastAsia="Times New Roman" w:hAnsi="Calibri" w:cs="Calibri"/>
          <w:lang w:eastAsia="pl-PL"/>
        </w:rPr>
      </w:pPr>
    </w:p>
    <w:p w14:paraId="6134111D" w14:textId="77777777" w:rsidR="00A228EB" w:rsidRPr="00890A05" w:rsidRDefault="00A228EB" w:rsidP="00A228EB">
      <w:pPr>
        <w:spacing w:after="0"/>
      </w:pPr>
      <w:r w:rsidRPr="00890A05">
        <w:t>RAZEM słownie:       …………..……………………………………………………………………………………………………………..……………………………………. zł brutto.</w:t>
      </w:r>
    </w:p>
    <w:p w14:paraId="25816B4A" w14:textId="77777777" w:rsidR="00A228EB" w:rsidRPr="00890A05" w:rsidRDefault="00A228EB" w:rsidP="00A228EB">
      <w:pPr>
        <w:spacing w:after="0"/>
      </w:pPr>
    </w:p>
    <w:p w14:paraId="70FDC2FB" w14:textId="77777777" w:rsidR="00A228EB" w:rsidRPr="00890A05" w:rsidRDefault="00A228EB" w:rsidP="00A228EB">
      <w:pPr>
        <w:spacing w:after="0"/>
      </w:pPr>
    </w:p>
    <w:p w14:paraId="522E13DD" w14:textId="77777777" w:rsidR="00A228EB" w:rsidRPr="00890A05" w:rsidRDefault="00A228EB" w:rsidP="00A228EB">
      <w:pPr>
        <w:spacing w:after="0" w:line="240" w:lineRule="auto"/>
        <w:jc w:val="both"/>
        <w:rPr>
          <w:rFonts w:ascii="Calibri" w:eastAsia="Times New Roman" w:hAnsi="Calibri" w:cs="Calibri"/>
          <w:sz w:val="16"/>
          <w:szCs w:val="16"/>
          <w:lang w:eastAsia="pl-PL"/>
        </w:rPr>
      </w:pPr>
      <w:r w:rsidRPr="00890A05">
        <w:rPr>
          <w:rFonts w:ascii="Calibri" w:eastAsia="Times New Roman" w:hAnsi="Calibri" w:cs="Calibri"/>
          <w:sz w:val="16"/>
          <w:szCs w:val="16"/>
          <w:lang w:eastAsia="pl-PL"/>
        </w:rPr>
        <w:t>……………………………………………….</w:t>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w:t>
      </w:r>
    </w:p>
    <w:p w14:paraId="4CBCE8B7" w14:textId="77777777" w:rsidR="00A228EB" w:rsidRPr="00890A05" w:rsidRDefault="00A228EB" w:rsidP="00A228EB">
      <w:pPr>
        <w:spacing w:after="0" w:line="240" w:lineRule="auto"/>
        <w:ind w:left="708" w:hanging="282"/>
        <w:rPr>
          <w:rFonts w:ascii="Calibri" w:eastAsia="Times New Roman" w:hAnsi="Calibri" w:cs="Calibri"/>
          <w:sz w:val="16"/>
          <w:szCs w:val="16"/>
          <w:lang w:eastAsia="pl-PL"/>
        </w:rPr>
      </w:pPr>
      <w:r w:rsidRPr="00890A05">
        <w:rPr>
          <w:rFonts w:ascii="Calibri" w:eastAsia="Times New Roman" w:hAnsi="Calibri" w:cs="Calibri"/>
          <w:sz w:val="16"/>
          <w:szCs w:val="16"/>
          <w:lang w:eastAsia="pl-PL"/>
        </w:rPr>
        <w:t>Miejscowość, data</w:t>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 xml:space="preserve">(Podpisy osób uprawnionych do  </w:t>
      </w:r>
      <w:r w:rsidRPr="00890A05">
        <w:rPr>
          <w:rFonts w:ascii="Calibri" w:eastAsia="Times New Roman" w:hAnsi="Calibri" w:cs="Calibri"/>
          <w:sz w:val="16"/>
          <w:szCs w:val="16"/>
          <w:lang w:eastAsia="pl-PL"/>
        </w:rPr>
        <w:br/>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r>
      <w:r w:rsidRPr="00890A05">
        <w:rPr>
          <w:rFonts w:ascii="Calibri" w:eastAsia="Times New Roman" w:hAnsi="Calibri" w:cs="Calibri"/>
          <w:sz w:val="16"/>
          <w:szCs w:val="16"/>
          <w:lang w:eastAsia="pl-PL"/>
        </w:rPr>
        <w:tab/>
        <w:t>składania oświadczeń woli w imieniu wykonawcy)</w:t>
      </w:r>
    </w:p>
    <w:p w14:paraId="06388FBF" w14:textId="77777777" w:rsidR="00A228EB" w:rsidRPr="00890A05" w:rsidRDefault="00A228EB" w:rsidP="00A228EB">
      <w:pPr>
        <w:spacing w:after="0" w:line="240" w:lineRule="auto"/>
        <w:rPr>
          <w:rFonts w:ascii="Calibri" w:eastAsia="Times New Roman" w:hAnsi="Calibri" w:cs="Calibri"/>
          <w:lang w:eastAsia="pl-PL"/>
        </w:rPr>
      </w:pPr>
    </w:p>
    <w:p w14:paraId="42EF4F01" w14:textId="77777777" w:rsidR="00A228EB" w:rsidRPr="00890A05" w:rsidRDefault="00A228EB" w:rsidP="00A228EB">
      <w:pPr>
        <w:spacing w:after="0" w:line="240" w:lineRule="auto"/>
        <w:rPr>
          <w:rFonts w:ascii="Calibri" w:eastAsia="Times New Roman" w:hAnsi="Calibri" w:cs="Calibri"/>
          <w:lang w:eastAsia="pl-PL"/>
        </w:rPr>
      </w:pPr>
    </w:p>
    <w:bookmarkEnd w:id="57"/>
    <w:p w14:paraId="08B8070F" w14:textId="77777777" w:rsidR="00A228EB" w:rsidRPr="00890A05" w:rsidRDefault="00A228EB" w:rsidP="00A228EB">
      <w:pPr>
        <w:spacing w:after="0" w:line="240" w:lineRule="auto"/>
        <w:rPr>
          <w:rFonts w:ascii="Calibri" w:eastAsia="Times New Roman" w:hAnsi="Calibri" w:cs="Calibri"/>
          <w:lang w:eastAsia="pl-PL"/>
        </w:rPr>
      </w:pPr>
    </w:p>
    <w:bookmarkEnd w:id="58"/>
    <w:p w14:paraId="179AA5DB" w14:textId="77777777" w:rsidR="00A228EB" w:rsidRPr="00426AB2" w:rsidRDefault="00A228EB" w:rsidP="00A228EB">
      <w:pPr>
        <w:spacing w:after="0"/>
        <w:rPr>
          <w:sz w:val="18"/>
          <w:szCs w:val="18"/>
        </w:rPr>
      </w:pPr>
    </w:p>
    <w:p w14:paraId="22D9803A" w14:textId="77777777" w:rsidR="00A228EB" w:rsidRPr="00426AB2" w:rsidRDefault="00A228EB" w:rsidP="00A228EB">
      <w:pPr>
        <w:spacing w:after="0"/>
        <w:sectPr w:rsidR="00A228EB" w:rsidRPr="00426AB2" w:rsidSect="00A228EB">
          <w:pgSz w:w="16838" w:h="11906" w:orient="landscape"/>
          <w:pgMar w:top="1021" w:right="1021" w:bottom="1021" w:left="1021" w:header="709" w:footer="709" w:gutter="0"/>
          <w:cols w:space="708"/>
          <w:docGrid w:linePitch="360"/>
        </w:sectPr>
      </w:pPr>
    </w:p>
    <w:p w14:paraId="0D18F75B" w14:textId="77777777" w:rsidR="00A228EB" w:rsidRPr="00DE5C33" w:rsidRDefault="00A228EB" w:rsidP="00A228EB">
      <w:pPr>
        <w:suppressAutoHyphens/>
        <w:spacing w:after="0" w:line="240" w:lineRule="auto"/>
        <w:jc w:val="right"/>
        <w:rPr>
          <w:rFonts w:ascii="Calibri" w:eastAsia="Times New Roman" w:hAnsi="Calibri" w:cs="Times New Roman"/>
          <w:b/>
          <w:sz w:val="32"/>
          <w:szCs w:val="16"/>
          <w:vertAlign w:val="superscript"/>
        </w:rPr>
      </w:pPr>
      <w:r w:rsidRPr="00DE5C33">
        <w:rPr>
          <w:rFonts w:ascii="Calibri" w:eastAsia="Times New Roman" w:hAnsi="Calibri" w:cs="Times New Roman"/>
          <w:b/>
          <w:sz w:val="32"/>
          <w:szCs w:val="16"/>
          <w:vertAlign w:val="superscript"/>
        </w:rPr>
        <w:lastRenderedPageBreak/>
        <w:t>Załącznik nr 4 do SWZ</w:t>
      </w:r>
    </w:p>
    <w:p w14:paraId="11D62013" w14:textId="77777777" w:rsidR="00A228EB" w:rsidRPr="00DE5C33" w:rsidRDefault="00A228EB" w:rsidP="00A228EB">
      <w:pPr>
        <w:spacing w:after="0" w:line="240" w:lineRule="auto"/>
        <w:jc w:val="center"/>
        <w:rPr>
          <w:b/>
        </w:rPr>
      </w:pPr>
      <w:bookmarkStart w:id="59" w:name="_Hlk142301682"/>
      <w:r w:rsidRPr="00DE5C33">
        <w:rPr>
          <w:b/>
        </w:rPr>
        <w:t xml:space="preserve">OPIS PRZEDMIOTU ZAMÓWIENIA – </w:t>
      </w:r>
    </w:p>
    <w:p w14:paraId="5E992D5A" w14:textId="77777777" w:rsidR="00A228EB" w:rsidRPr="00DE5C33" w:rsidRDefault="00A228EB" w:rsidP="00A228EB">
      <w:pPr>
        <w:spacing w:after="0" w:line="240" w:lineRule="auto"/>
        <w:jc w:val="center"/>
      </w:pPr>
      <w:r w:rsidRPr="00DE5C33">
        <w:rPr>
          <w:b/>
        </w:rPr>
        <w:t>ZESTAWIENIE WYMAGANYCH PARAMETRÓW TECHNICZNO - GRANICZNYCH</w:t>
      </w:r>
    </w:p>
    <w:bookmarkEnd w:id="59"/>
    <w:p w14:paraId="356DB53B" w14:textId="77777777" w:rsidR="00A228EB" w:rsidRPr="00DE5C33" w:rsidRDefault="00A228EB" w:rsidP="00A228EB">
      <w:pPr>
        <w:tabs>
          <w:tab w:val="left" w:pos="6870"/>
        </w:tabs>
        <w:spacing w:after="0" w:line="240" w:lineRule="auto"/>
        <w:ind w:right="750"/>
        <w:rPr>
          <w:rFonts w:ascii="Times New Roman" w:hAnsi="Times New Roman"/>
          <w:sz w:val="18"/>
          <w:szCs w:val="18"/>
        </w:rPr>
      </w:pPr>
    </w:p>
    <w:p w14:paraId="4CCE629D" w14:textId="77777777" w:rsidR="00A228EB" w:rsidRPr="00DE5C33" w:rsidRDefault="00A228EB" w:rsidP="00A228EB">
      <w:pPr>
        <w:tabs>
          <w:tab w:val="left" w:pos="6870"/>
        </w:tabs>
        <w:spacing w:after="0" w:line="240" w:lineRule="auto"/>
        <w:ind w:right="750"/>
        <w:rPr>
          <w:rFonts w:ascii="Times New Roman" w:hAnsi="Times New Roman"/>
          <w:sz w:val="18"/>
          <w:szCs w:val="18"/>
        </w:rPr>
      </w:pPr>
    </w:p>
    <w:p w14:paraId="24A9F422" w14:textId="77777777" w:rsidR="00A228EB" w:rsidRPr="00DE5C33" w:rsidRDefault="00A228EB" w:rsidP="00A228EB">
      <w:pPr>
        <w:tabs>
          <w:tab w:val="left" w:pos="6870"/>
        </w:tabs>
        <w:spacing w:after="0" w:line="240" w:lineRule="auto"/>
        <w:ind w:right="750"/>
      </w:pPr>
      <w:r w:rsidRPr="00DE5C33">
        <w:rPr>
          <w:sz w:val="18"/>
          <w:szCs w:val="18"/>
        </w:rPr>
        <w:t>Nazwa oferenta</w:t>
      </w:r>
    </w:p>
    <w:p w14:paraId="270780B0" w14:textId="77777777" w:rsidR="00A228EB" w:rsidRPr="00DE5C33" w:rsidRDefault="00A228EB" w:rsidP="00A228EB">
      <w:pPr>
        <w:spacing w:after="0" w:line="240" w:lineRule="auto"/>
        <w:rPr>
          <w:b/>
        </w:rPr>
      </w:pPr>
      <w:r w:rsidRPr="00DE5C33">
        <w:rPr>
          <w:b/>
          <w:u w:val="single"/>
        </w:rPr>
        <w:t>Zadanie Nr 1</w:t>
      </w:r>
    </w:p>
    <w:p w14:paraId="65E0AC96" w14:textId="77777777" w:rsidR="00A228EB" w:rsidRPr="00DE5C33" w:rsidRDefault="00A228EB" w:rsidP="00A228EB">
      <w:pPr>
        <w:suppressAutoHyphens/>
        <w:spacing w:after="0" w:line="240" w:lineRule="auto"/>
        <w:jc w:val="both"/>
        <w:rPr>
          <w:rFonts w:ascii="Times New Roman" w:eastAsia="Times New Roman" w:hAnsi="Times New Roman" w:cs="Times New Roman"/>
          <w:b/>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528"/>
        <w:gridCol w:w="1418"/>
        <w:gridCol w:w="1417"/>
      </w:tblGrid>
      <w:tr w:rsidR="00DE5C33" w:rsidRPr="00DE5C33" w14:paraId="2B108098" w14:textId="77777777" w:rsidTr="004E46C9">
        <w:trPr>
          <w:trHeight w:val="826"/>
        </w:trPr>
        <w:tc>
          <w:tcPr>
            <w:tcW w:w="846" w:type="dxa"/>
            <w:vAlign w:val="center"/>
          </w:tcPr>
          <w:p w14:paraId="7749EFB9" w14:textId="77777777" w:rsidR="00A228EB" w:rsidRPr="00DE5C33" w:rsidRDefault="00A228EB" w:rsidP="00A228EB">
            <w:pPr>
              <w:suppressAutoHyphens/>
              <w:spacing w:after="0" w:line="240" w:lineRule="auto"/>
              <w:jc w:val="center"/>
              <w:rPr>
                <w:rFonts w:eastAsia="Times New Roman" w:cs="Times New Roman"/>
                <w:b/>
              </w:rPr>
            </w:pPr>
            <w:r w:rsidRPr="00DE5C33">
              <w:rPr>
                <w:rFonts w:eastAsia="Times New Roman" w:cs="Times New Roman"/>
                <w:b/>
              </w:rPr>
              <w:t>L.P.</w:t>
            </w:r>
          </w:p>
        </w:tc>
        <w:tc>
          <w:tcPr>
            <w:tcW w:w="5528" w:type="dxa"/>
            <w:vAlign w:val="center"/>
          </w:tcPr>
          <w:p w14:paraId="6A7E885C" w14:textId="77777777" w:rsidR="00A228EB" w:rsidRPr="00DE5C33" w:rsidRDefault="00A228EB" w:rsidP="00A228EB">
            <w:pPr>
              <w:suppressAutoHyphens/>
              <w:spacing w:after="0" w:line="240" w:lineRule="auto"/>
              <w:jc w:val="center"/>
              <w:rPr>
                <w:rFonts w:eastAsia="Times New Roman" w:cs="Times New Roman"/>
                <w:b/>
              </w:rPr>
            </w:pPr>
            <w:r w:rsidRPr="00DE5C33">
              <w:rPr>
                <w:rFonts w:eastAsia="Times New Roman" w:cs="Times New Roman"/>
                <w:b/>
              </w:rPr>
              <w:t>Parametry wymagane</w:t>
            </w:r>
          </w:p>
        </w:tc>
        <w:tc>
          <w:tcPr>
            <w:tcW w:w="1418" w:type="dxa"/>
            <w:vAlign w:val="center"/>
          </w:tcPr>
          <w:p w14:paraId="134230E1" w14:textId="77777777" w:rsidR="00A228EB" w:rsidRPr="00DE5C33" w:rsidRDefault="00A228EB" w:rsidP="00A228EB">
            <w:pPr>
              <w:suppressAutoHyphens/>
              <w:spacing w:after="0" w:line="240" w:lineRule="auto"/>
              <w:jc w:val="center"/>
              <w:rPr>
                <w:rFonts w:eastAsia="Times New Roman" w:cs="Times New Roman"/>
                <w:b/>
              </w:rPr>
            </w:pPr>
            <w:r w:rsidRPr="00DE5C33">
              <w:rPr>
                <w:rFonts w:eastAsia="Times New Roman" w:cs="Times New Roman"/>
                <w:b/>
              </w:rPr>
              <w:t>Warunek</w:t>
            </w:r>
          </w:p>
        </w:tc>
        <w:tc>
          <w:tcPr>
            <w:tcW w:w="1417" w:type="dxa"/>
            <w:vAlign w:val="center"/>
          </w:tcPr>
          <w:p w14:paraId="6D59DA16" w14:textId="77777777" w:rsidR="00A228EB" w:rsidRPr="00DE5C33" w:rsidRDefault="00A228EB" w:rsidP="00A228EB">
            <w:pPr>
              <w:suppressAutoHyphens/>
              <w:spacing w:after="0" w:line="240" w:lineRule="auto"/>
              <w:jc w:val="center"/>
              <w:rPr>
                <w:rFonts w:eastAsia="Times New Roman" w:cs="Times New Roman"/>
                <w:b/>
              </w:rPr>
            </w:pPr>
            <w:r w:rsidRPr="00DE5C33">
              <w:rPr>
                <w:rFonts w:eastAsia="Times New Roman" w:cs="Times New Roman"/>
                <w:b/>
              </w:rPr>
              <w:t>Opis/podać</w:t>
            </w:r>
          </w:p>
        </w:tc>
      </w:tr>
      <w:tr w:rsidR="00DE5C33" w:rsidRPr="00DE5C33" w14:paraId="63B2B5AB" w14:textId="77777777" w:rsidTr="004E46C9">
        <w:trPr>
          <w:trHeight w:val="554"/>
        </w:trPr>
        <w:tc>
          <w:tcPr>
            <w:tcW w:w="846" w:type="dxa"/>
            <w:vAlign w:val="center"/>
          </w:tcPr>
          <w:p w14:paraId="332211C6" w14:textId="77777777" w:rsidR="00A228EB" w:rsidRPr="00DE5C33" w:rsidRDefault="00A228EB" w:rsidP="00A228EB">
            <w:pPr>
              <w:suppressAutoHyphens/>
              <w:spacing w:after="0" w:line="240" w:lineRule="auto"/>
              <w:jc w:val="center"/>
              <w:rPr>
                <w:rFonts w:eastAsia="Times New Roman" w:cs="Times New Roman"/>
                <w:b/>
                <w:bCs/>
              </w:rPr>
            </w:pPr>
            <w:r w:rsidRPr="00DE5C33">
              <w:rPr>
                <w:rFonts w:eastAsia="Times New Roman" w:cs="Times New Roman"/>
                <w:b/>
                <w:bCs/>
              </w:rPr>
              <w:t>I.</w:t>
            </w:r>
          </w:p>
        </w:tc>
        <w:tc>
          <w:tcPr>
            <w:tcW w:w="5528" w:type="dxa"/>
            <w:tcBorders>
              <w:left w:val="single" w:sz="4" w:space="0" w:color="000000"/>
              <w:bottom w:val="single" w:sz="4" w:space="0" w:color="000000"/>
            </w:tcBorders>
            <w:vAlign w:val="center"/>
          </w:tcPr>
          <w:p w14:paraId="3D10A881" w14:textId="77777777" w:rsidR="00A228EB" w:rsidRPr="00DE5C33" w:rsidRDefault="00A228EB" w:rsidP="00A228EB">
            <w:pPr>
              <w:snapToGrid w:val="0"/>
              <w:spacing w:after="0"/>
              <w:rPr>
                <w:b/>
                <w:bCs/>
                <w:lang w:eastAsia="ar-SA"/>
              </w:rPr>
            </w:pPr>
            <w:r w:rsidRPr="00DE5C33">
              <w:rPr>
                <w:b/>
                <w:bCs/>
                <w:lang w:eastAsia="ar-SA"/>
              </w:rPr>
              <w:t>Strzykawka inflacyjna z manometrem</w:t>
            </w:r>
          </w:p>
        </w:tc>
        <w:tc>
          <w:tcPr>
            <w:tcW w:w="1418" w:type="dxa"/>
            <w:tcBorders>
              <w:left w:val="single" w:sz="4" w:space="0" w:color="000000"/>
              <w:bottom w:val="single" w:sz="4" w:space="0" w:color="000000"/>
            </w:tcBorders>
            <w:vAlign w:val="center"/>
          </w:tcPr>
          <w:p w14:paraId="431D32F5" w14:textId="77777777" w:rsidR="00A228EB" w:rsidRPr="00DE5C33" w:rsidRDefault="00A228EB" w:rsidP="00A228EB">
            <w:pPr>
              <w:snapToGrid w:val="0"/>
              <w:spacing w:after="0"/>
              <w:jc w:val="center"/>
              <w:rPr>
                <w:b/>
                <w:bCs/>
                <w:lang w:eastAsia="ar-SA"/>
              </w:rPr>
            </w:pPr>
            <w:r w:rsidRPr="00DE5C33">
              <w:rPr>
                <w:b/>
                <w:bCs/>
                <w:lang w:eastAsia="ar-SA"/>
              </w:rPr>
              <w:t>TAK</w:t>
            </w:r>
          </w:p>
        </w:tc>
        <w:tc>
          <w:tcPr>
            <w:tcW w:w="1417" w:type="dxa"/>
            <w:tcBorders>
              <w:left w:val="single" w:sz="4" w:space="0" w:color="000000"/>
              <w:bottom w:val="single" w:sz="4" w:space="0" w:color="000000"/>
            </w:tcBorders>
            <w:vAlign w:val="center"/>
          </w:tcPr>
          <w:p w14:paraId="5238AF87" w14:textId="77777777" w:rsidR="00A228EB" w:rsidRPr="00DE5C33" w:rsidRDefault="00A228EB" w:rsidP="00A228EB">
            <w:pPr>
              <w:snapToGrid w:val="0"/>
              <w:spacing w:after="0"/>
              <w:jc w:val="center"/>
              <w:rPr>
                <w:b/>
                <w:bCs/>
                <w:lang w:eastAsia="ar-SA"/>
              </w:rPr>
            </w:pPr>
          </w:p>
        </w:tc>
      </w:tr>
      <w:tr w:rsidR="00DE5C33" w:rsidRPr="00DE5C33" w14:paraId="64277004" w14:textId="77777777" w:rsidTr="004E46C9">
        <w:tc>
          <w:tcPr>
            <w:tcW w:w="846" w:type="dxa"/>
            <w:vAlign w:val="center"/>
          </w:tcPr>
          <w:p w14:paraId="59F042FA" w14:textId="77777777" w:rsidR="00A228EB" w:rsidRPr="00DE5C33" w:rsidRDefault="00A228EB" w:rsidP="00A228EB">
            <w:pPr>
              <w:suppressAutoHyphens/>
              <w:spacing w:after="0" w:line="240" w:lineRule="auto"/>
              <w:jc w:val="center"/>
              <w:rPr>
                <w:rFonts w:eastAsia="Times New Roman" w:cs="Times New Roman"/>
              </w:rPr>
            </w:pPr>
            <w:r w:rsidRPr="00DE5C33">
              <w:rPr>
                <w:rFonts w:eastAsia="Times New Roman" w:cs="Times New Roman"/>
              </w:rPr>
              <w:t>1</w:t>
            </w:r>
          </w:p>
        </w:tc>
        <w:tc>
          <w:tcPr>
            <w:tcW w:w="5528" w:type="dxa"/>
            <w:vAlign w:val="center"/>
          </w:tcPr>
          <w:p w14:paraId="71465333" w14:textId="77777777" w:rsidR="00A228EB" w:rsidRPr="00DE5C33" w:rsidRDefault="00A228EB" w:rsidP="00A228EB">
            <w:pPr>
              <w:spacing w:after="0"/>
            </w:pPr>
            <w:r w:rsidRPr="00DE5C33">
              <w:t>Pojemność i max. ciśnienie -  20ml/30atm</w:t>
            </w:r>
          </w:p>
        </w:tc>
        <w:tc>
          <w:tcPr>
            <w:tcW w:w="1418" w:type="dxa"/>
            <w:tcBorders>
              <w:left w:val="single" w:sz="4" w:space="0" w:color="000000"/>
              <w:bottom w:val="single" w:sz="4" w:space="0" w:color="000000"/>
            </w:tcBorders>
            <w:vAlign w:val="center"/>
          </w:tcPr>
          <w:p w14:paraId="31F2B853" w14:textId="77777777" w:rsidR="00A228EB" w:rsidRPr="00DE5C33" w:rsidRDefault="00A228EB" w:rsidP="00A228EB">
            <w:pPr>
              <w:snapToGrid w:val="0"/>
              <w:spacing w:after="0"/>
              <w:jc w:val="center"/>
              <w:rPr>
                <w:bCs/>
                <w:lang w:eastAsia="ar-SA"/>
              </w:rPr>
            </w:pPr>
            <w:r w:rsidRPr="00DE5C33">
              <w:rPr>
                <w:bCs/>
                <w:lang w:eastAsia="ar-SA"/>
              </w:rPr>
              <w:t>TAK</w:t>
            </w:r>
          </w:p>
        </w:tc>
        <w:tc>
          <w:tcPr>
            <w:tcW w:w="1417" w:type="dxa"/>
            <w:tcBorders>
              <w:left w:val="single" w:sz="4" w:space="0" w:color="000000"/>
              <w:bottom w:val="single" w:sz="4" w:space="0" w:color="000000"/>
            </w:tcBorders>
            <w:vAlign w:val="center"/>
          </w:tcPr>
          <w:p w14:paraId="4796181A" w14:textId="77777777" w:rsidR="00A228EB" w:rsidRPr="00DE5C33" w:rsidRDefault="00A228EB" w:rsidP="00A228EB">
            <w:pPr>
              <w:snapToGrid w:val="0"/>
              <w:spacing w:after="0"/>
              <w:jc w:val="center"/>
              <w:rPr>
                <w:bCs/>
                <w:lang w:eastAsia="ar-SA"/>
              </w:rPr>
            </w:pPr>
          </w:p>
        </w:tc>
      </w:tr>
      <w:tr w:rsidR="00DE5C33" w:rsidRPr="00DE5C33" w14:paraId="3F5DA5AA" w14:textId="77777777" w:rsidTr="004E46C9">
        <w:tc>
          <w:tcPr>
            <w:tcW w:w="846" w:type="dxa"/>
            <w:vAlign w:val="center"/>
          </w:tcPr>
          <w:p w14:paraId="580129BC" w14:textId="77777777" w:rsidR="00A228EB" w:rsidRPr="00DE5C33" w:rsidRDefault="00A228EB" w:rsidP="00A228EB">
            <w:pPr>
              <w:suppressAutoHyphens/>
              <w:spacing w:after="0" w:line="240" w:lineRule="auto"/>
              <w:jc w:val="center"/>
              <w:rPr>
                <w:rFonts w:eastAsia="Times New Roman" w:cs="Times New Roman"/>
              </w:rPr>
            </w:pPr>
            <w:r w:rsidRPr="00DE5C33">
              <w:rPr>
                <w:rFonts w:eastAsia="Times New Roman" w:cs="Times New Roman"/>
              </w:rPr>
              <w:t>2</w:t>
            </w:r>
          </w:p>
        </w:tc>
        <w:tc>
          <w:tcPr>
            <w:tcW w:w="5528" w:type="dxa"/>
            <w:tcBorders>
              <w:left w:val="single" w:sz="4" w:space="0" w:color="000000"/>
              <w:bottom w:val="single" w:sz="4" w:space="0" w:color="000000"/>
            </w:tcBorders>
            <w:vAlign w:val="center"/>
          </w:tcPr>
          <w:p w14:paraId="3FAAFACC" w14:textId="77777777" w:rsidR="00A228EB" w:rsidRPr="00DE5C33" w:rsidRDefault="00A228EB" w:rsidP="00A228EB">
            <w:pPr>
              <w:snapToGrid w:val="0"/>
              <w:spacing w:after="0"/>
              <w:rPr>
                <w:lang w:eastAsia="ar-SA"/>
              </w:rPr>
            </w:pPr>
            <w:r w:rsidRPr="00DE5C33">
              <w:rPr>
                <w:lang w:eastAsia="ar-SA"/>
              </w:rPr>
              <w:t>Mechanizm blokujący po obu stronach urządzenia</w:t>
            </w:r>
          </w:p>
        </w:tc>
        <w:tc>
          <w:tcPr>
            <w:tcW w:w="1418" w:type="dxa"/>
            <w:tcBorders>
              <w:left w:val="single" w:sz="4" w:space="0" w:color="000000"/>
              <w:bottom w:val="single" w:sz="4" w:space="0" w:color="000000"/>
            </w:tcBorders>
            <w:vAlign w:val="center"/>
          </w:tcPr>
          <w:p w14:paraId="1D64345C" w14:textId="77777777" w:rsidR="00A228EB" w:rsidRPr="00DE5C33" w:rsidRDefault="00A228EB" w:rsidP="00A228EB">
            <w:pPr>
              <w:snapToGrid w:val="0"/>
              <w:spacing w:after="0"/>
              <w:jc w:val="center"/>
              <w:rPr>
                <w:bCs/>
                <w:lang w:eastAsia="ar-SA"/>
              </w:rPr>
            </w:pPr>
            <w:r w:rsidRPr="00DE5C33">
              <w:rPr>
                <w:bCs/>
                <w:lang w:eastAsia="ar-SA"/>
              </w:rPr>
              <w:t>TAK</w:t>
            </w:r>
          </w:p>
        </w:tc>
        <w:tc>
          <w:tcPr>
            <w:tcW w:w="1417" w:type="dxa"/>
            <w:tcBorders>
              <w:left w:val="single" w:sz="4" w:space="0" w:color="000000"/>
              <w:bottom w:val="single" w:sz="4" w:space="0" w:color="000000"/>
            </w:tcBorders>
            <w:vAlign w:val="center"/>
          </w:tcPr>
          <w:p w14:paraId="28397581" w14:textId="77777777" w:rsidR="00A228EB" w:rsidRPr="00DE5C33" w:rsidRDefault="00A228EB" w:rsidP="00A228EB">
            <w:pPr>
              <w:snapToGrid w:val="0"/>
              <w:spacing w:after="0"/>
              <w:jc w:val="center"/>
              <w:rPr>
                <w:bCs/>
                <w:lang w:eastAsia="ar-SA"/>
              </w:rPr>
            </w:pPr>
          </w:p>
        </w:tc>
      </w:tr>
      <w:tr w:rsidR="00DE5C33" w:rsidRPr="00DE5C33" w14:paraId="0EF0C92F" w14:textId="77777777" w:rsidTr="004E46C9">
        <w:tc>
          <w:tcPr>
            <w:tcW w:w="846" w:type="dxa"/>
            <w:vAlign w:val="center"/>
          </w:tcPr>
          <w:p w14:paraId="06A92F65" w14:textId="77777777" w:rsidR="00A228EB" w:rsidRPr="00DE5C33" w:rsidRDefault="00A228EB" w:rsidP="00A228EB">
            <w:pPr>
              <w:suppressAutoHyphens/>
              <w:spacing w:after="0" w:line="240" w:lineRule="auto"/>
              <w:jc w:val="center"/>
              <w:rPr>
                <w:rFonts w:eastAsia="Times New Roman" w:cs="Times New Roman"/>
              </w:rPr>
            </w:pPr>
            <w:r w:rsidRPr="00DE5C33">
              <w:rPr>
                <w:rFonts w:eastAsia="Times New Roman" w:cs="Times New Roman"/>
              </w:rPr>
              <w:t>3</w:t>
            </w:r>
          </w:p>
        </w:tc>
        <w:tc>
          <w:tcPr>
            <w:tcW w:w="5528" w:type="dxa"/>
            <w:tcBorders>
              <w:left w:val="single" w:sz="4" w:space="0" w:color="000000"/>
              <w:bottom w:val="single" w:sz="4" w:space="0" w:color="000000"/>
            </w:tcBorders>
            <w:vAlign w:val="center"/>
          </w:tcPr>
          <w:p w14:paraId="238BF7DB" w14:textId="77777777" w:rsidR="00A228EB" w:rsidRPr="00DE5C33" w:rsidRDefault="00A228EB" w:rsidP="00A228EB">
            <w:pPr>
              <w:snapToGrid w:val="0"/>
              <w:spacing w:after="0"/>
              <w:rPr>
                <w:lang w:eastAsia="ar-SA"/>
              </w:rPr>
            </w:pPr>
            <w:r w:rsidRPr="00DE5C33">
              <w:rPr>
                <w:lang w:eastAsia="ar-SA"/>
              </w:rPr>
              <w:t>Łatwość obsługi (mechanizm blokujący po obu stronach urządzenia)</w:t>
            </w:r>
          </w:p>
        </w:tc>
        <w:tc>
          <w:tcPr>
            <w:tcW w:w="1418" w:type="dxa"/>
            <w:tcBorders>
              <w:left w:val="single" w:sz="4" w:space="0" w:color="000000"/>
              <w:bottom w:val="single" w:sz="4" w:space="0" w:color="000000"/>
            </w:tcBorders>
            <w:vAlign w:val="center"/>
          </w:tcPr>
          <w:p w14:paraId="4BB04EF2" w14:textId="77777777" w:rsidR="00A228EB" w:rsidRPr="00DE5C33" w:rsidRDefault="00A228EB" w:rsidP="00A228EB">
            <w:pPr>
              <w:snapToGrid w:val="0"/>
              <w:spacing w:after="0"/>
              <w:jc w:val="center"/>
              <w:rPr>
                <w:bCs/>
                <w:lang w:eastAsia="ar-SA"/>
              </w:rPr>
            </w:pPr>
            <w:r w:rsidRPr="00DE5C33">
              <w:rPr>
                <w:bCs/>
                <w:lang w:eastAsia="ar-SA"/>
              </w:rPr>
              <w:t>TAK</w:t>
            </w:r>
          </w:p>
        </w:tc>
        <w:tc>
          <w:tcPr>
            <w:tcW w:w="1417" w:type="dxa"/>
            <w:tcBorders>
              <w:left w:val="single" w:sz="4" w:space="0" w:color="000000"/>
              <w:bottom w:val="single" w:sz="4" w:space="0" w:color="000000"/>
            </w:tcBorders>
            <w:vAlign w:val="center"/>
          </w:tcPr>
          <w:p w14:paraId="45D17135" w14:textId="77777777" w:rsidR="00A228EB" w:rsidRPr="00DE5C33" w:rsidRDefault="00A228EB" w:rsidP="00A228EB">
            <w:pPr>
              <w:snapToGrid w:val="0"/>
              <w:spacing w:after="0"/>
              <w:jc w:val="center"/>
              <w:rPr>
                <w:bCs/>
                <w:lang w:eastAsia="ar-SA"/>
              </w:rPr>
            </w:pPr>
          </w:p>
        </w:tc>
      </w:tr>
      <w:tr w:rsidR="004A7A51" w:rsidRPr="004A7A51" w14:paraId="41D7A0D8" w14:textId="77777777" w:rsidTr="004E46C9">
        <w:tc>
          <w:tcPr>
            <w:tcW w:w="846" w:type="dxa"/>
            <w:vAlign w:val="center"/>
          </w:tcPr>
          <w:p w14:paraId="4662DC20" w14:textId="77777777" w:rsidR="00A228EB" w:rsidRPr="004A7A51" w:rsidRDefault="00A228EB" w:rsidP="00A228EB">
            <w:pPr>
              <w:suppressAutoHyphens/>
              <w:spacing w:after="0" w:line="240" w:lineRule="auto"/>
              <w:jc w:val="center"/>
              <w:rPr>
                <w:rFonts w:eastAsia="Times New Roman" w:cs="Times New Roman"/>
              </w:rPr>
            </w:pPr>
            <w:r w:rsidRPr="004A7A51">
              <w:rPr>
                <w:rFonts w:eastAsia="Times New Roman" w:cs="Times New Roman"/>
              </w:rPr>
              <w:t>4</w:t>
            </w:r>
          </w:p>
        </w:tc>
        <w:tc>
          <w:tcPr>
            <w:tcW w:w="5528" w:type="dxa"/>
            <w:tcBorders>
              <w:left w:val="single" w:sz="4" w:space="0" w:color="000000"/>
              <w:bottom w:val="single" w:sz="4" w:space="0" w:color="000000"/>
            </w:tcBorders>
            <w:vAlign w:val="center"/>
          </w:tcPr>
          <w:p w14:paraId="59A39F79" w14:textId="77777777" w:rsidR="00A228EB" w:rsidRPr="004A7A51" w:rsidRDefault="00A228EB" w:rsidP="00A228EB">
            <w:pPr>
              <w:spacing w:after="0"/>
              <w:rPr>
                <w:lang w:eastAsia="ar-SA"/>
              </w:rPr>
            </w:pPr>
            <w:r w:rsidRPr="004A7A51">
              <w:rPr>
                <w:lang w:eastAsia="ar-SA"/>
              </w:rPr>
              <w:t>Tarcza manometru wykonana z fluorescencyjnego materiału zapewniającego widoczność w całkowitej ciemni  do 1 godziny</w:t>
            </w:r>
          </w:p>
        </w:tc>
        <w:tc>
          <w:tcPr>
            <w:tcW w:w="1418" w:type="dxa"/>
            <w:tcBorders>
              <w:left w:val="single" w:sz="4" w:space="0" w:color="000000"/>
              <w:bottom w:val="single" w:sz="4" w:space="0" w:color="000000"/>
            </w:tcBorders>
            <w:vAlign w:val="center"/>
          </w:tcPr>
          <w:p w14:paraId="7529DBB7" w14:textId="77777777" w:rsidR="00A228EB" w:rsidRPr="004A7A51" w:rsidRDefault="00A228EB" w:rsidP="00A228EB">
            <w:pPr>
              <w:snapToGrid w:val="0"/>
              <w:spacing w:after="0"/>
              <w:jc w:val="center"/>
              <w:rPr>
                <w:bCs/>
                <w:lang w:eastAsia="ar-SA"/>
              </w:rPr>
            </w:pPr>
            <w:r w:rsidRPr="004A7A51">
              <w:rPr>
                <w:bCs/>
                <w:lang w:eastAsia="ar-SA"/>
              </w:rPr>
              <w:t>TAK</w:t>
            </w:r>
          </w:p>
        </w:tc>
        <w:tc>
          <w:tcPr>
            <w:tcW w:w="1417" w:type="dxa"/>
            <w:tcBorders>
              <w:left w:val="single" w:sz="4" w:space="0" w:color="000000"/>
              <w:bottom w:val="single" w:sz="4" w:space="0" w:color="000000"/>
            </w:tcBorders>
            <w:vAlign w:val="center"/>
          </w:tcPr>
          <w:p w14:paraId="61DEF7DC" w14:textId="77777777" w:rsidR="00A228EB" w:rsidRPr="004A7A51" w:rsidRDefault="00A228EB" w:rsidP="00A228EB">
            <w:pPr>
              <w:snapToGrid w:val="0"/>
              <w:spacing w:after="0"/>
              <w:jc w:val="center"/>
              <w:rPr>
                <w:bCs/>
                <w:lang w:eastAsia="ar-SA"/>
              </w:rPr>
            </w:pPr>
          </w:p>
        </w:tc>
      </w:tr>
      <w:tr w:rsidR="004A7A51" w:rsidRPr="004A7A51" w14:paraId="1B4660B0" w14:textId="77777777" w:rsidTr="004E46C9">
        <w:tc>
          <w:tcPr>
            <w:tcW w:w="846" w:type="dxa"/>
            <w:tcBorders>
              <w:top w:val="single" w:sz="4" w:space="0" w:color="000000"/>
              <w:left w:val="single" w:sz="8" w:space="0" w:color="000000"/>
              <w:bottom w:val="single" w:sz="4" w:space="0" w:color="000000"/>
            </w:tcBorders>
            <w:vAlign w:val="center"/>
          </w:tcPr>
          <w:p w14:paraId="084243DB" w14:textId="77777777" w:rsidR="00A228EB" w:rsidRPr="004A7A51" w:rsidRDefault="00A228EB" w:rsidP="00A228EB">
            <w:pPr>
              <w:snapToGrid w:val="0"/>
              <w:spacing w:after="0"/>
              <w:jc w:val="center"/>
              <w:rPr>
                <w:lang w:eastAsia="ar-SA"/>
              </w:rPr>
            </w:pPr>
            <w:r w:rsidRPr="004A7A51">
              <w:rPr>
                <w:lang w:eastAsia="ar-SA"/>
              </w:rPr>
              <w:t>5</w:t>
            </w:r>
          </w:p>
        </w:tc>
        <w:tc>
          <w:tcPr>
            <w:tcW w:w="5528" w:type="dxa"/>
            <w:vAlign w:val="center"/>
          </w:tcPr>
          <w:p w14:paraId="7131E3AD" w14:textId="77777777" w:rsidR="00A228EB" w:rsidRPr="004A7A51" w:rsidRDefault="00A228EB" w:rsidP="00A228EB">
            <w:pPr>
              <w:spacing w:after="0"/>
            </w:pPr>
            <w:r w:rsidRPr="004A7A51">
              <w:t>Obecność w zestawie kranika 3-drożnego</w:t>
            </w:r>
          </w:p>
        </w:tc>
        <w:tc>
          <w:tcPr>
            <w:tcW w:w="1418" w:type="dxa"/>
            <w:vAlign w:val="center"/>
          </w:tcPr>
          <w:p w14:paraId="21F849C1" w14:textId="77777777" w:rsidR="00A228EB" w:rsidRPr="004A7A51" w:rsidRDefault="00A228EB" w:rsidP="00A228EB">
            <w:pPr>
              <w:spacing w:after="0"/>
              <w:jc w:val="center"/>
              <w:rPr>
                <w:rFonts w:ascii="Calibri" w:hAnsi="Calibri"/>
              </w:rPr>
            </w:pPr>
            <w:r w:rsidRPr="004A7A51">
              <w:rPr>
                <w:rFonts w:ascii="Calibri" w:hAnsi="Calibri"/>
              </w:rPr>
              <w:t>TAK: 10 pkt</w:t>
            </w:r>
          </w:p>
          <w:p w14:paraId="4D3225CA" w14:textId="77777777" w:rsidR="00A228EB" w:rsidRPr="004A7A51" w:rsidRDefault="00A228EB" w:rsidP="00A228EB">
            <w:pPr>
              <w:spacing w:after="0"/>
              <w:jc w:val="center"/>
              <w:rPr>
                <w:bCs/>
              </w:rPr>
            </w:pPr>
            <w:r w:rsidRPr="004A7A51">
              <w:rPr>
                <w:rFonts w:ascii="Calibri" w:hAnsi="Calibri"/>
              </w:rPr>
              <w:t>NIE: 0 pkt</w:t>
            </w:r>
          </w:p>
        </w:tc>
        <w:tc>
          <w:tcPr>
            <w:tcW w:w="1417" w:type="dxa"/>
            <w:tcBorders>
              <w:top w:val="single" w:sz="4" w:space="0" w:color="000000"/>
              <w:left w:val="single" w:sz="4" w:space="0" w:color="000000"/>
              <w:bottom w:val="single" w:sz="4" w:space="0" w:color="000000"/>
            </w:tcBorders>
            <w:vAlign w:val="center"/>
          </w:tcPr>
          <w:p w14:paraId="17E08476" w14:textId="77777777" w:rsidR="00A228EB" w:rsidRPr="004A7A51" w:rsidRDefault="00A228EB" w:rsidP="00A228EB">
            <w:pPr>
              <w:snapToGrid w:val="0"/>
              <w:spacing w:after="0"/>
              <w:jc w:val="center"/>
              <w:rPr>
                <w:bCs/>
                <w:lang w:eastAsia="ar-SA"/>
              </w:rPr>
            </w:pPr>
          </w:p>
        </w:tc>
      </w:tr>
      <w:tr w:rsidR="004A7A51" w:rsidRPr="004A7A51" w14:paraId="540CDC6E" w14:textId="77777777" w:rsidTr="004E46C9">
        <w:tc>
          <w:tcPr>
            <w:tcW w:w="846" w:type="dxa"/>
            <w:tcBorders>
              <w:left w:val="single" w:sz="8" w:space="0" w:color="000000"/>
            </w:tcBorders>
            <w:vAlign w:val="center"/>
          </w:tcPr>
          <w:p w14:paraId="75F7EDCA" w14:textId="77777777" w:rsidR="00A228EB" w:rsidRPr="004A7A51" w:rsidRDefault="00A228EB" w:rsidP="00A228EB">
            <w:pPr>
              <w:snapToGrid w:val="0"/>
              <w:spacing w:after="0"/>
              <w:jc w:val="center"/>
              <w:rPr>
                <w:lang w:eastAsia="ar-SA"/>
              </w:rPr>
            </w:pPr>
            <w:r w:rsidRPr="004A7A51">
              <w:rPr>
                <w:lang w:eastAsia="ar-SA"/>
              </w:rPr>
              <w:t>6</w:t>
            </w:r>
          </w:p>
        </w:tc>
        <w:tc>
          <w:tcPr>
            <w:tcW w:w="5528" w:type="dxa"/>
            <w:vAlign w:val="center"/>
          </w:tcPr>
          <w:p w14:paraId="436A64E1" w14:textId="77777777" w:rsidR="00A228EB" w:rsidRPr="004A7A51" w:rsidRDefault="00A228EB" w:rsidP="00A228EB">
            <w:pPr>
              <w:spacing w:after="0"/>
            </w:pPr>
            <w:r w:rsidRPr="004A7A51">
              <w:t xml:space="preserve">Urządzenie wysokiej jakości - wytrzymuje do 30 maksymalnych </w:t>
            </w:r>
            <w:proofErr w:type="spellStart"/>
            <w:r w:rsidRPr="004A7A51">
              <w:t>doprężeń</w:t>
            </w:r>
            <w:proofErr w:type="spellEnd"/>
            <w:r w:rsidRPr="004A7A51">
              <w:t xml:space="preserve"> i rozprężeń podczas zabiegu</w:t>
            </w:r>
          </w:p>
        </w:tc>
        <w:tc>
          <w:tcPr>
            <w:tcW w:w="1418" w:type="dxa"/>
            <w:vAlign w:val="center"/>
          </w:tcPr>
          <w:p w14:paraId="63ACE760" w14:textId="77777777" w:rsidR="00A228EB" w:rsidRPr="004A7A51" w:rsidRDefault="00A228EB" w:rsidP="00A228EB">
            <w:pPr>
              <w:spacing w:after="0"/>
              <w:jc w:val="center"/>
              <w:rPr>
                <w:rFonts w:ascii="Calibri" w:hAnsi="Calibri"/>
              </w:rPr>
            </w:pPr>
            <w:r w:rsidRPr="004A7A51">
              <w:rPr>
                <w:rFonts w:ascii="Calibri" w:hAnsi="Calibri"/>
              </w:rPr>
              <w:t>TAK: 10 pkt</w:t>
            </w:r>
          </w:p>
          <w:p w14:paraId="7B352D55"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4218FF74" w14:textId="77777777" w:rsidR="00A228EB" w:rsidRPr="004A7A51" w:rsidRDefault="00A228EB" w:rsidP="00A228EB">
            <w:pPr>
              <w:snapToGrid w:val="0"/>
              <w:spacing w:after="0"/>
              <w:jc w:val="center"/>
              <w:rPr>
                <w:bCs/>
                <w:lang w:eastAsia="ar-SA"/>
              </w:rPr>
            </w:pPr>
          </w:p>
        </w:tc>
      </w:tr>
      <w:tr w:rsidR="004A7A51" w:rsidRPr="004A7A51" w14:paraId="4D11944C" w14:textId="77777777" w:rsidTr="004E46C9">
        <w:trPr>
          <w:trHeight w:val="662"/>
        </w:trPr>
        <w:tc>
          <w:tcPr>
            <w:tcW w:w="846" w:type="dxa"/>
            <w:tcBorders>
              <w:left w:val="single" w:sz="8" w:space="0" w:color="000000"/>
            </w:tcBorders>
            <w:vAlign w:val="center"/>
          </w:tcPr>
          <w:p w14:paraId="0C715942" w14:textId="77777777" w:rsidR="00A228EB" w:rsidRPr="004A7A51" w:rsidRDefault="00A228EB" w:rsidP="00A228EB">
            <w:pPr>
              <w:snapToGrid w:val="0"/>
              <w:spacing w:after="0"/>
              <w:jc w:val="center"/>
              <w:rPr>
                <w:b/>
                <w:bCs/>
                <w:lang w:eastAsia="ar-SA"/>
              </w:rPr>
            </w:pPr>
            <w:r w:rsidRPr="004A7A51">
              <w:rPr>
                <w:b/>
                <w:bCs/>
              </w:rPr>
              <w:t>II.</w:t>
            </w:r>
          </w:p>
        </w:tc>
        <w:tc>
          <w:tcPr>
            <w:tcW w:w="5528" w:type="dxa"/>
            <w:vAlign w:val="center"/>
          </w:tcPr>
          <w:p w14:paraId="7379DEAA" w14:textId="77777777" w:rsidR="00A228EB" w:rsidRPr="004A7A51" w:rsidRDefault="00A228EB" w:rsidP="00A228EB">
            <w:pPr>
              <w:spacing w:after="0"/>
              <w:rPr>
                <w:b/>
                <w:bCs/>
              </w:rPr>
            </w:pPr>
            <w:r w:rsidRPr="004A7A51">
              <w:rPr>
                <w:b/>
                <w:bCs/>
              </w:rPr>
              <w:t xml:space="preserve">Y </w:t>
            </w:r>
            <w:proofErr w:type="spellStart"/>
            <w:r w:rsidRPr="004A7A51">
              <w:rPr>
                <w:b/>
                <w:bCs/>
              </w:rPr>
              <w:t>connector</w:t>
            </w:r>
            <w:proofErr w:type="spellEnd"/>
            <w:r w:rsidRPr="004A7A51">
              <w:rPr>
                <w:b/>
                <w:bCs/>
              </w:rPr>
              <w:t xml:space="preserve"> automatyczny</w:t>
            </w:r>
          </w:p>
        </w:tc>
        <w:tc>
          <w:tcPr>
            <w:tcW w:w="1418" w:type="dxa"/>
            <w:tcBorders>
              <w:left w:val="single" w:sz="4" w:space="0" w:color="000000"/>
              <w:bottom w:val="single" w:sz="4" w:space="0" w:color="000000"/>
            </w:tcBorders>
            <w:vAlign w:val="center"/>
          </w:tcPr>
          <w:p w14:paraId="2560079C" w14:textId="77777777" w:rsidR="00A228EB" w:rsidRPr="004A7A51" w:rsidRDefault="00A228EB" w:rsidP="00A228EB">
            <w:pPr>
              <w:snapToGrid w:val="0"/>
              <w:spacing w:after="0"/>
              <w:jc w:val="center"/>
              <w:rPr>
                <w:b/>
                <w:bCs/>
                <w:lang w:eastAsia="ar-SA"/>
              </w:rPr>
            </w:pPr>
            <w:r w:rsidRPr="004A7A51">
              <w:rPr>
                <w:b/>
                <w:bCs/>
                <w:lang w:eastAsia="ar-SA"/>
              </w:rPr>
              <w:t>TAK</w:t>
            </w:r>
          </w:p>
        </w:tc>
        <w:tc>
          <w:tcPr>
            <w:tcW w:w="1417" w:type="dxa"/>
            <w:tcBorders>
              <w:left w:val="single" w:sz="4" w:space="0" w:color="000000"/>
            </w:tcBorders>
            <w:vAlign w:val="center"/>
          </w:tcPr>
          <w:p w14:paraId="7010BC38" w14:textId="77777777" w:rsidR="00A228EB" w:rsidRPr="004A7A51" w:rsidRDefault="00A228EB" w:rsidP="00A228EB">
            <w:pPr>
              <w:snapToGrid w:val="0"/>
              <w:spacing w:after="0"/>
              <w:jc w:val="center"/>
              <w:rPr>
                <w:b/>
                <w:bCs/>
                <w:lang w:eastAsia="ar-SA"/>
              </w:rPr>
            </w:pPr>
          </w:p>
        </w:tc>
      </w:tr>
      <w:tr w:rsidR="004A7A51" w:rsidRPr="004A7A51" w14:paraId="2E373D7F" w14:textId="77777777" w:rsidTr="004E46C9">
        <w:tc>
          <w:tcPr>
            <w:tcW w:w="846" w:type="dxa"/>
            <w:tcBorders>
              <w:left w:val="single" w:sz="8" w:space="0" w:color="000000"/>
            </w:tcBorders>
            <w:vAlign w:val="center"/>
          </w:tcPr>
          <w:p w14:paraId="36730D70"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76D755C1" w14:textId="77777777" w:rsidR="00A228EB" w:rsidRPr="004A7A51" w:rsidRDefault="00A228EB" w:rsidP="00A228EB">
            <w:pPr>
              <w:spacing w:after="0"/>
            </w:pPr>
            <w:proofErr w:type="spellStart"/>
            <w:r w:rsidRPr="004A7A51">
              <w:t>Push</w:t>
            </w:r>
            <w:proofErr w:type="spellEnd"/>
            <w:r w:rsidRPr="004A7A51">
              <w:t xml:space="preserve"> </w:t>
            </w:r>
            <w:proofErr w:type="spellStart"/>
            <w:r w:rsidRPr="004A7A51">
              <w:t>Click</w:t>
            </w:r>
            <w:proofErr w:type="spellEnd"/>
            <w:r w:rsidRPr="004A7A51">
              <w:t xml:space="preserve"> Y </w:t>
            </w:r>
            <w:proofErr w:type="spellStart"/>
            <w:r w:rsidRPr="004A7A51">
              <w:t>connector</w:t>
            </w:r>
            <w:proofErr w:type="spellEnd"/>
          </w:p>
        </w:tc>
        <w:tc>
          <w:tcPr>
            <w:tcW w:w="1418" w:type="dxa"/>
            <w:tcBorders>
              <w:left w:val="single" w:sz="4" w:space="0" w:color="000000"/>
              <w:bottom w:val="single" w:sz="4" w:space="0" w:color="000000"/>
            </w:tcBorders>
            <w:vAlign w:val="center"/>
          </w:tcPr>
          <w:p w14:paraId="3E01C5AC" w14:textId="77777777" w:rsidR="00A228EB" w:rsidRPr="004A7A51" w:rsidRDefault="00A228EB" w:rsidP="00A228EB">
            <w:pPr>
              <w:snapToGrid w:val="0"/>
              <w:spacing w:after="0"/>
              <w:jc w:val="center"/>
              <w:rPr>
                <w:bCs/>
                <w:lang w:eastAsia="ar-SA"/>
              </w:rPr>
            </w:pPr>
            <w:r w:rsidRPr="004A7A51">
              <w:rPr>
                <w:bCs/>
                <w:lang w:eastAsia="ar-SA"/>
              </w:rPr>
              <w:t>TAK</w:t>
            </w:r>
          </w:p>
        </w:tc>
        <w:tc>
          <w:tcPr>
            <w:tcW w:w="1417" w:type="dxa"/>
            <w:tcBorders>
              <w:left w:val="single" w:sz="4" w:space="0" w:color="000000"/>
            </w:tcBorders>
            <w:vAlign w:val="center"/>
          </w:tcPr>
          <w:p w14:paraId="65093B5D" w14:textId="77777777" w:rsidR="00A228EB" w:rsidRPr="004A7A51" w:rsidRDefault="00A228EB" w:rsidP="00A228EB">
            <w:pPr>
              <w:snapToGrid w:val="0"/>
              <w:spacing w:after="0"/>
              <w:jc w:val="center"/>
              <w:rPr>
                <w:bCs/>
                <w:lang w:eastAsia="ar-SA"/>
              </w:rPr>
            </w:pPr>
          </w:p>
        </w:tc>
      </w:tr>
      <w:tr w:rsidR="004A7A51" w:rsidRPr="004A7A51" w14:paraId="32C7DE0D" w14:textId="77777777" w:rsidTr="004E46C9">
        <w:tc>
          <w:tcPr>
            <w:tcW w:w="846" w:type="dxa"/>
            <w:tcBorders>
              <w:left w:val="single" w:sz="8" w:space="0" w:color="000000"/>
            </w:tcBorders>
            <w:vAlign w:val="center"/>
          </w:tcPr>
          <w:p w14:paraId="183EFB65"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433F0564" w14:textId="77777777" w:rsidR="00A228EB" w:rsidRPr="004A7A51" w:rsidRDefault="00A228EB" w:rsidP="00A228EB">
            <w:pPr>
              <w:spacing w:after="0"/>
            </w:pPr>
            <w:r w:rsidRPr="004A7A51">
              <w:t>Obsługa jednoręczna</w:t>
            </w:r>
          </w:p>
        </w:tc>
        <w:tc>
          <w:tcPr>
            <w:tcW w:w="1418" w:type="dxa"/>
            <w:tcBorders>
              <w:left w:val="single" w:sz="4" w:space="0" w:color="000000"/>
              <w:bottom w:val="single" w:sz="4" w:space="0" w:color="000000"/>
            </w:tcBorders>
            <w:vAlign w:val="center"/>
          </w:tcPr>
          <w:p w14:paraId="63BEB3E7" w14:textId="77777777" w:rsidR="00A228EB" w:rsidRPr="004A7A51" w:rsidRDefault="00A228EB" w:rsidP="00A228EB">
            <w:pPr>
              <w:snapToGrid w:val="0"/>
              <w:spacing w:after="0"/>
              <w:jc w:val="center"/>
              <w:rPr>
                <w:bCs/>
                <w:lang w:eastAsia="ar-SA"/>
              </w:rPr>
            </w:pPr>
            <w:r w:rsidRPr="004A7A51">
              <w:rPr>
                <w:bCs/>
                <w:lang w:eastAsia="ar-SA"/>
              </w:rPr>
              <w:t>TAK</w:t>
            </w:r>
          </w:p>
        </w:tc>
        <w:tc>
          <w:tcPr>
            <w:tcW w:w="1417" w:type="dxa"/>
            <w:tcBorders>
              <w:left w:val="single" w:sz="4" w:space="0" w:color="000000"/>
            </w:tcBorders>
            <w:vAlign w:val="center"/>
          </w:tcPr>
          <w:p w14:paraId="2608984F" w14:textId="77777777" w:rsidR="00A228EB" w:rsidRPr="004A7A51" w:rsidRDefault="00A228EB" w:rsidP="00A228EB">
            <w:pPr>
              <w:snapToGrid w:val="0"/>
              <w:spacing w:after="0"/>
              <w:jc w:val="center"/>
              <w:rPr>
                <w:bCs/>
                <w:lang w:eastAsia="ar-SA"/>
              </w:rPr>
            </w:pPr>
          </w:p>
        </w:tc>
      </w:tr>
      <w:tr w:rsidR="004A7A51" w:rsidRPr="004A7A51" w14:paraId="2F12FDDD" w14:textId="77777777" w:rsidTr="004E46C9">
        <w:tc>
          <w:tcPr>
            <w:tcW w:w="846" w:type="dxa"/>
            <w:tcBorders>
              <w:left w:val="single" w:sz="8" w:space="0" w:color="000000"/>
            </w:tcBorders>
            <w:vAlign w:val="center"/>
          </w:tcPr>
          <w:p w14:paraId="389E59E9" w14:textId="77777777" w:rsidR="00A228EB" w:rsidRPr="004A7A51" w:rsidRDefault="00A228EB" w:rsidP="00A228EB">
            <w:pPr>
              <w:snapToGrid w:val="0"/>
              <w:spacing w:after="0"/>
              <w:jc w:val="center"/>
              <w:rPr>
                <w:lang w:eastAsia="ar-SA"/>
              </w:rPr>
            </w:pPr>
            <w:r w:rsidRPr="004A7A51">
              <w:rPr>
                <w:lang w:eastAsia="ar-SA"/>
              </w:rPr>
              <w:t>3</w:t>
            </w:r>
          </w:p>
        </w:tc>
        <w:tc>
          <w:tcPr>
            <w:tcW w:w="5528" w:type="dxa"/>
            <w:vAlign w:val="center"/>
          </w:tcPr>
          <w:p w14:paraId="2DEC1A89" w14:textId="77777777" w:rsidR="00A228EB" w:rsidRPr="004A7A51" w:rsidRDefault="00A228EB" w:rsidP="00A228EB">
            <w:pPr>
              <w:spacing w:after="0"/>
            </w:pPr>
            <w:bookmarkStart w:id="60" w:name="_Hlk48131989"/>
            <w:r w:rsidRPr="004A7A51">
              <w:t>Światło wewnętrzne 9F</w:t>
            </w:r>
            <w:bookmarkEnd w:id="60"/>
            <w:r w:rsidRPr="004A7A51">
              <w:tab/>
            </w:r>
          </w:p>
        </w:tc>
        <w:tc>
          <w:tcPr>
            <w:tcW w:w="1418" w:type="dxa"/>
            <w:tcBorders>
              <w:left w:val="single" w:sz="4" w:space="0" w:color="000000"/>
              <w:bottom w:val="single" w:sz="4" w:space="0" w:color="000000"/>
            </w:tcBorders>
            <w:vAlign w:val="center"/>
          </w:tcPr>
          <w:p w14:paraId="55C2B9E8" w14:textId="77777777" w:rsidR="00A228EB" w:rsidRPr="004A7A51" w:rsidRDefault="00A228EB" w:rsidP="00A228EB">
            <w:pPr>
              <w:snapToGrid w:val="0"/>
              <w:spacing w:after="0"/>
              <w:jc w:val="center"/>
              <w:rPr>
                <w:bCs/>
                <w:lang w:eastAsia="ar-SA"/>
              </w:rPr>
            </w:pPr>
            <w:r w:rsidRPr="004A7A51">
              <w:rPr>
                <w:bCs/>
                <w:lang w:eastAsia="ar-SA"/>
              </w:rPr>
              <w:t>TAK</w:t>
            </w:r>
          </w:p>
        </w:tc>
        <w:tc>
          <w:tcPr>
            <w:tcW w:w="1417" w:type="dxa"/>
            <w:tcBorders>
              <w:left w:val="single" w:sz="4" w:space="0" w:color="000000"/>
            </w:tcBorders>
            <w:vAlign w:val="center"/>
          </w:tcPr>
          <w:p w14:paraId="2A62E5B4" w14:textId="77777777" w:rsidR="00A228EB" w:rsidRPr="004A7A51" w:rsidRDefault="00A228EB" w:rsidP="00A228EB">
            <w:pPr>
              <w:snapToGrid w:val="0"/>
              <w:spacing w:after="0"/>
              <w:jc w:val="center"/>
              <w:rPr>
                <w:bCs/>
                <w:lang w:eastAsia="ar-SA"/>
              </w:rPr>
            </w:pPr>
          </w:p>
        </w:tc>
      </w:tr>
      <w:tr w:rsidR="004A7A51" w:rsidRPr="004A7A51" w14:paraId="3A37FC94" w14:textId="77777777" w:rsidTr="004E46C9">
        <w:tc>
          <w:tcPr>
            <w:tcW w:w="846" w:type="dxa"/>
            <w:tcBorders>
              <w:left w:val="single" w:sz="8" w:space="0" w:color="000000"/>
            </w:tcBorders>
            <w:vAlign w:val="center"/>
          </w:tcPr>
          <w:p w14:paraId="06A1C81A" w14:textId="77777777" w:rsidR="00A228EB" w:rsidRPr="004A7A51" w:rsidRDefault="00A228EB" w:rsidP="00A228EB">
            <w:pPr>
              <w:snapToGrid w:val="0"/>
              <w:spacing w:after="0"/>
              <w:jc w:val="center"/>
              <w:rPr>
                <w:lang w:eastAsia="ar-SA"/>
              </w:rPr>
            </w:pPr>
            <w:r w:rsidRPr="004A7A51">
              <w:rPr>
                <w:lang w:eastAsia="ar-SA"/>
              </w:rPr>
              <w:t>4</w:t>
            </w:r>
          </w:p>
        </w:tc>
        <w:tc>
          <w:tcPr>
            <w:tcW w:w="5528" w:type="dxa"/>
            <w:vAlign w:val="center"/>
          </w:tcPr>
          <w:p w14:paraId="0786457F" w14:textId="56B19527" w:rsidR="00A228EB" w:rsidRPr="004A7A51" w:rsidRDefault="00A228EB" w:rsidP="00A228EB">
            <w:pPr>
              <w:spacing w:after="0"/>
            </w:pPr>
            <w:r w:rsidRPr="004A7A51">
              <w:t>Zastawka s</w:t>
            </w:r>
            <w:r w:rsidR="004A7A51" w:rsidRPr="004A7A51">
              <w:t>i</w:t>
            </w:r>
            <w:r w:rsidRPr="004A7A51">
              <w:t xml:space="preserve">likonowa zbudowana z 4 "listków" o wytrzymałości 180 PSI </w:t>
            </w:r>
          </w:p>
        </w:tc>
        <w:tc>
          <w:tcPr>
            <w:tcW w:w="1418" w:type="dxa"/>
            <w:tcBorders>
              <w:left w:val="single" w:sz="4" w:space="0" w:color="000000"/>
              <w:bottom w:val="single" w:sz="4" w:space="0" w:color="000000"/>
            </w:tcBorders>
            <w:vAlign w:val="center"/>
          </w:tcPr>
          <w:p w14:paraId="4524C784" w14:textId="77777777" w:rsidR="00A228EB" w:rsidRPr="004A7A51" w:rsidRDefault="00A228EB" w:rsidP="00A228EB">
            <w:pPr>
              <w:snapToGrid w:val="0"/>
              <w:spacing w:after="0"/>
              <w:jc w:val="center"/>
              <w:rPr>
                <w:bCs/>
                <w:lang w:eastAsia="ar-SA"/>
              </w:rPr>
            </w:pPr>
            <w:r w:rsidRPr="004A7A51">
              <w:rPr>
                <w:bCs/>
                <w:lang w:eastAsia="ar-SA"/>
              </w:rPr>
              <w:t>TAK</w:t>
            </w:r>
          </w:p>
        </w:tc>
        <w:tc>
          <w:tcPr>
            <w:tcW w:w="1417" w:type="dxa"/>
            <w:tcBorders>
              <w:left w:val="single" w:sz="4" w:space="0" w:color="000000"/>
            </w:tcBorders>
            <w:vAlign w:val="center"/>
          </w:tcPr>
          <w:p w14:paraId="2F06FD81" w14:textId="77777777" w:rsidR="00A228EB" w:rsidRPr="004A7A51" w:rsidRDefault="00A228EB" w:rsidP="00A228EB">
            <w:pPr>
              <w:snapToGrid w:val="0"/>
              <w:spacing w:after="0"/>
              <w:jc w:val="center"/>
              <w:rPr>
                <w:bCs/>
                <w:lang w:eastAsia="ar-SA"/>
              </w:rPr>
            </w:pPr>
          </w:p>
        </w:tc>
      </w:tr>
      <w:tr w:rsidR="004A7A51" w:rsidRPr="004A7A51" w14:paraId="23BBE0EA" w14:textId="77777777" w:rsidTr="004E46C9">
        <w:tc>
          <w:tcPr>
            <w:tcW w:w="846" w:type="dxa"/>
            <w:tcBorders>
              <w:left w:val="single" w:sz="8" w:space="0" w:color="000000"/>
            </w:tcBorders>
            <w:vAlign w:val="center"/>
          </w:tcPr>
          <w:p w14:paraId="10E194E2" w14:textId="77777777" w:rsidR="00A228EB" w:rsidRPr="004A7A51" w:rsidRDefault="00A228EB" w:rsidP="00A228EB">
            <w:pPr>
              <w:snapToGrid w:val="0"/>
              <w:spacing w:after="0"/>
              <w:jc w:val="center"/>
              <w:rPr>
                <w:lang w:eastAsia="ar-SA"/>
              </w:rPr>
            </w:pPr>
            <w:r w:rsidRPr="004A7A51">
              <w:rPr>
                <w:lang w:eastAsia="ar-SA"/>
              </w:rPr>
              <w:t>5</w:t>
            </w:r>
          </w:p>
        </w:tc>
        <w:tc>
          <w:tcPr>
            <w:tcW w:w="5528" w:type="dxa"/>
            <w:vAlign w:val="center"/>
          </w:tcPr>
          <w:p w14:paraId="391950C8" w14:textId="77777777" w:rsidR="00A228EB" w:rsidRPr="004A7A51" w:rsidRDefault="00A228EB" w:rsidP="00A228EB">
            <w:pPr>
              <w:spacing w:after="0"/>
            </w:pPr>
            <w:bookmarkStart w:id="61" w:name="_Hlk48132001"/>
            <w:r w:rsidRPr="004A7A51">
              <w:t>Możliwość pracy dwoma prowadnikami jednocześnie</w:t>
            </w:r>
            <w:bookmarkEnd w:id="61"/>
          </w:p>
        </w:tc>
        <w:tc>
          <w:tcPr>
            <w:tcW w:w="1418" w:type="dxa"/>
            <w:vAlign w:val="center"/>
          </w:tcPr>
          <w:p w14:paraId="1B3CE8B8" w14:textId="77777777" w:rsidR="00A228EB" w:rsidRPr="004A7A51" w:rsidRDefault="00A228EB" w:rsidP="00A228EB">
            <w:pPr>
              <w:spacing w:after="0"/>
              <w:jc w:val="center"/>
              <w:rPr>
                <w:rFonts w:ascii="Calibri" w:hAnsi="Calibri"/>
              </w:rPr>
            </w:pPr>
            <w:r w:rsidRPr="004A7A51">
              <w:rPr>
                <w:rFonts w:ascii="Calibri" w:hAnsi="Calibri"/>
              </w:rPr>
              <w:t>TAK: 10 pkt</w:t>
            </w:r>
          </w:p>
          <w:p w14:paraId="0AB88914"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646F7A83" w14:textId="77777777" w:rsidR="00A228EB" w:rsidRPr="004A7A51" w:rsidRDefault="00A228EB" w:rsidP="00A228EB">
            <w:pPr>
              <w:snapToGrid w:val="0"/>
              <w:spacing w:after="0"/>
              <w:jc w:val="center"/>
              <w:rPr>
                <w:bCs/>
                <w:lang w:eastAsia="ar-SA"/>
              </w:rPr>
            </w:pPr>
          </w:p>
        </w:tc>
      </w:tr>
      <w:tr w:rsidR="004A7A51" w:rsidRPr="004A7A51" w14:paraId="14DF5A3E" w14:textId="77777777" w:rsidTr="004E46C9">
        <w:tc>
          <w:tcPr>
            <w:tcW w:w="846" w:type="dxa"/>
            <w:tcBorders>
              <w:left w:val="single" w:sz="8" w:space="0" w:color="000000"/>
            </w:tcBorders>
            <w:vAlign w:val="center"/>
          </w:tcPr>
          <w:p w14:paraId="79B02501" w14:textId="77777777" w:rsidR="00A228EB" w:rsidRPr="004A7A51" w:rsidRDefault="00A228EB" w:rsidP="00A228EB">
            <w:pPr>
              <w:snapToGrid w:val="0"/>
              <w:spacing w:after="0"/>
              <w:jc w:val="center"/>
              <w:rPr>
                <w:lang w:eastAsia="ar-SA"/>
              </w:rPr>
            </w:pPr>
            <w:r w:rsidRPr="004A7A51">
              <w:rPr>
                <w:lang w:eastAsia="ar-SA"/>
              </w:rPr>
              <w:t>6</w:t>
            </w:r>
          </w:p>
        </w:tc>
        <w:tc>
          <w:tcPr>
            <w:tcW w:w="5528" w:type="dxa"/>
            <w:vAlign w:val="center"/>
          </w:tcPr>
          <w:p w14:paraId="758899CF" w14:textId="77777777" w:rsidR="00A228EB" w:rsidRPr="004A7A51" w:rsidRDefault="00A228EB" w:rsidP="00A228EB">
            <w:pPr>
              <w:spacing w:after="0"/>
            </w:pPr>
            <w:r w:rsidRPr="004A7A51">
              <w:t>Możliwość pracy przy zamkniętej zastawce celem zmniejszenia utraty krwi</w:t>
            </w:r>
          </w:p>
        </w:tc>
        <w:tc>
          <w:tcPr>
            <w:tcW w:w="1418" w:type="dxa"/>
            <w:vAlign w:val="center"/>
          </w:tcPr>
          <w:p w14:paraId="1481A38C" w14:textId="77777777" w:rsidR="00A228EB" w:rsidRPr="004A7A51" w:rsidRDefault="00A228EB" w:rsidP="00A228EB">
            <w:pPr>
              <w:spacing w:after="0"/>
              <w:jc w:val="center"/>
              <w:rPr>
                <w:rFonts w:ascii="Calibri" w:hAnsi="Calibri"/>
              </w:rPr>
            </w:pPr>
            <w:r w:rsidRPr="004A7A51">
              <w:rPr>
                <w:rFonts w:ascii="Calibri" w:hAnsi="Calibri"/>
              </w:rPr>
              <w:t>TAK: 10 pkt</w:t>
            </w:r>
          </w:p>
          <w:p w14:paraId="4C6BE363"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61FF2946" w14:textId="77777777" w:rsidR="00A228EB" w:rsidRPr="004A7A51" w:rsidRDefault="00A228EB" w:rsidP="00A228EB">
            <w:pPr>
              <w:snapToGrid w:val="0"/>
              <w:spacing w:after="0"/>
              <w:jc w:val="center"/>
              <w:rPr>
                <w:bCs/>
                <w:lang w:eastAsia="ar-SA"/>
              </w:rPr>
            </w:pPr>
          </w:p>
        </w:tc>
      </w:tr>
      <w:tr w:rsidR="004A7A51" w:rsidRPr="004A7A51" w14:paraId="3BF7F776" w14:textId="77777777" w:rsidTr="004E46C9">
        <w:trPr>
          <w:trHeight w:val="519"/>
        </w:trPr>
        <w:tc>
          <w:tcPr>
            <w:tcW w:w="846" w:type="dxa"/>
            <w:tcBorders>
              <w:left w:val="single" w:sz="8" w:space="0" w:color="000000"/>
            </w:tcBorders>
            <w:vAlign w:val="center"/>
          </w:tcPr>
          <w:p w14:paraId="5795C102" w14:textId="77777777" w:rsidR="00A228EB" w:rsidRPr="004A7A51" w:rsidRDefault="00A228EB" w:rsidP="00A228EB">
            <w:pPr>
              <w:snapToGrid w:val="0"/>
              <w:spacing w:after="0"/>
              <w:jc w:val="center"/>
              <w:rPr>
                <w:b/>
                <w:bCs/>
                <w:lang w:eastAsia="ar-SA"/>
              </w:rPr>
            </w:pPr>
            <w:r w:rsidRPr="004A7A51">
              <w:rPr>
                <w:b/>
                <w:bCs/>
              </w:rPr>
              <w:t>III.</w:t>
            </w:r>
          </w:p>
        </w:tc>
        <w:tc>
          <w:tcPr>
            <w:tcW w:w="5528" w:type="dxa"/>
            <w:vAlign w:val="center"/>
          </w:tcPr>
          <w:p w14:paraId="271A4451" w14:textId="77777777" w:rsidR="00A228EB" w:rsidRPr="004A7A51" w:rsidRDefault="00A228EB" w:rsidP="00A228EB">
            <w:pPr>
              <w:spacing w:after="0"/>
              <w:rPr>
                <w:b/>
                <w:bCs/>
              </w:rPr>
            </w:pPr>
            <w:r w:rsidRPr="004A7A51">
              <w:rPr>
                <w:b/>
                <w:bCs/>
              </w:rPr>
              <w:t xml:space="preserve">Y </w:t>
            </w:r>
            <w:proofErr w:type="spellStart"/>
            <w:r w:rsidRPr="004A7A51">
              <w:rPr>
                <w:b/>
                <w:bCs/>
              </w:rPr>
              <w:t>connector</w:t>
            </w:r>
            <w:proofErr w:type="spellEnd"/>
            <w:r w:rsidRPr="004A7A51">
              <w:rPr>
                <w:b/>
                <w:bCs/>
              </w:rPr>
              <w:t xml:space="preserve"> typu SCREW</w:t>
            </w:r>
          </w:p>
        </w:tc>
        <w:tc>
          <w:tcPr>
            <w:tcW w:w="1418" w:type="dxa"/>
            <w:vAlign w:val="center"/>
          </w:tcPr>
          <w:p w14:paraId="35BBA20E" w14:textId="77777777" w:rsidR="00A228EB" w:rsidRPr="004A7A51" w:rsidRDefault="00A228EB" w:rsidP="00A228EB">
            <w:pPr>
              <w:spacing w:after="0"/>
              <w:jc w:val="center"/>
              <w:rPr>
                <w:b/>
                <w:bCs/>
              </w:rPr>
            </w:pPr>
            <w:r w:rsidRPr="004A7A51">
              <w:rPr>
                <w:b/>
                <w:bCs/>
              </w:rPr>
              <w:t>TAK</w:t>
            </w:r>
          </w:p>
        </w:tc>
        <w:tc>
          <w:tcPr>
            <w:tcW w:w="1417" w:type="dxa"/>
            <w:tcBorders>
              <w:left w:val="single" w:sz="4" w:space="0" w:color="000000"/>
            </w:tcBorders>
            <w:vAlign w:val="center"/>
          </w:tcPr>
          <w:p w14:paraId="7A44C9A0" w14:textId="77777777" w:rsidR="00A228EB" w:rsidRPr="004A7A51" w:rsidRDefault="00A228EB" w:rsidP="00A228EB">
            <w:pPr>
              <w:snapToGrid w:val="0"/>
              <w:spacing w:after="0"/>
              <w:jc w:val="center"/>
              <w:rPr>
                <w:b/>
                <w:bCs/>
                <w:lang w:eastAsia="ar-SA"/>
              </w:rPr>
            </w:pPr>
          </w:p>
        </w:tc>
      </w:tr>
      <w:tr w:rsidR="004A7A51" w:rsidRPr="004A7A51" w14:paraId="3BE02334" w14:textId="77777777" w:rsidTr="004E46C9">
        <w:tc>
          <w:tcPr>
            <w:tcW w:w="846" w:type="dxa"/>
            <w:tcBorders>
              <w:left w:val="single" w:sz="8" w:space="0" w:color="000000"/>
            </w:tcBorders>
            <w:vAlign w:val="center"/>
          </w:tcPr>
          <w:p w14:paraId="32DD38EB"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6BDD5B0C" w14:textId="77777777" w:rsidR="00A228EB" w:rsidRPr="004A7A51" w:rsidRDefault="00A228EB" w:rsidP="00A228EB">
            <w:pPr>
              <w:spacing w:after="0"/>
            </w:pPr>
            <w:r w:rsidRPr="004A7A51">
              <w:t>Regulacja poprzez zakręcaną zastawkę</w:t>
            </w:r>
          </w:p>
        </w:tc>
        <w:tc>
          <w:tcPr>
            <w:tcW w:w="1418" w:type="dxa"/>
            <w:vAlign w:val="center"/>
          </w:tcPr>
          <w:p w14:paraId="25FAC6BC"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20A6D904" w14:textId="77777777" w:rsidR="00A228EB" w:rsidRPr="004A7A51" w:rsidRDefault="00A228EB" w:rsidP="00A228EB">
            <w:pPr>
              <w:snapToGrid w:val="0"/>
              <w:spacing w:after="0"/>
              <w:jc w:val="center"/>
              <w:rPr>
                <w:bCs/>
                <w:lang w:eastAsia="ar-SA"/>
              </w:rPr>
            </w:pPr>
          </w:p>
        </w:tc>
      </w:tr>
      <w:tr w:rsidR="004A7A51" w:rsidRPr="004A7A51" w14:paraId="315497C0" w14:textId="77777777" w:rsidTr="004E46C9">
        <w:tc>
          <w:tcPr>
            <w:tcW w:w="846" w:type="dxa"/>
            <w:tcBorders>
              <w:left w:val="single" w:sz="8" w:space="0" w:color="000000"/>
            </w:tcBorders>
            <w:vAlign w:val="center"/>
          </w:tcPr>
          <w:p w14:paraId="20B356F0"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1B1AEEE3" w14:textId="77777777" w:rsidR="00A228EB" w:rsidRPr="004A7A51" w:rsidRDefault="00A228EB" w:rsidP="00A228EB">
            <w:pPr>
              <w:spacing w:after="0"/>
            </w:pPr>
            <w:r w:rsidRPr="004A7A51">
              <w:t>Wytrzymałość zastawki na ciśnienie do 300 PSI</w:t>
            </w:r>
          </w:p>
        </w:tc>
        <w:tc>
          <w:tcPr>
            <w:tcW w:w="1418" w:type="dxa"/>
            <w:vAlign w:val="center"/>
          </w:tcPr>
          <w:p w14:paraId="734B28B1"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25651147" w14:textId="77777777" w:rsidR="00A228EB" w:rsidRPr="004A7A51" w:rsidRDefault="00A228EB" w:rsidP="00A228EB">
            <w:pPr>
              <w:snapToGrid w:val="0"/>
              <w:spacing w:after="0"/>
              <w:jc w:val="center"/>
              <w:rPr>
                <w:bCs/>
                <w:lang w:eastAsia="ar-SA"/>
              </w:rPr>
            </w:pPr>
          </w:p>
        </w:tc>
      </w:tr>
      <w:tr w:rsidR="004A7A51" w:rsidRPr="004A7A51" w14:paraId="0D7F08A3" w14:textId="77777777" w:rsidTr="004E46C9">
        <w:tc>
          <w:tcPr>
            <w:tcW w:w="846" w:type="dxa"/>
            <w:tcBorders>
              <w:left w:val="single" w:sz="8" w:space="0" w:color="000000"/>
            </w:tcBorders>
            <w:vAlign w:val="center"/>
          </w:tcPr>
          <w:p w14:paraId="154E7B1E" w14:textId="77777777" w:rsidR="00A228EB" w:rsidRPr="004A7A51" w:rsidRDefault="00A228EB" w:rsidP="00A228EB">
            <w:pPr>
              <w:snapToGrid w:val="0"/>
              <w:spacing w:after="0"/>
              <w:jc w:val="center"/>
              <w:rPr>
                <w:lang w:eastAsia="ar-SA"/>
              </w:rPr>
            </w:pPr>
            <w:r w:rsidRPr="004A7A51">
              <w:rPr>
                <w:lang w:eastAsia="ar-SA"/>
              </w:rPr>
              <w:t>3</w:t>
            </w:r>
          </w:p>
        </w:tc>
        <w:tc>
          <w:tcPr>
            <w:tcW w:w="5528" w:type="dxa"/>
            <w:vAlign w:val="center"/>
          </w:tcPr>
          <w:p w14:paraId="7ED5E39E" w14:textId="77777777" w:rsidR="00A228EB" w:rsidRPr="004A7A51" w:rsidRDefault="00A228EB" w:rsidP="00A228EB">
            <w:pPr>
              <w:spacing w:after="0"/>
            </w:pPr>
            <w:r w:rsidRPr="004A7A51">
              <w:t>Światło wewnętrzne 9F</w:t>
            </w:r>
          </w:p>
        </w:tc>
        <w:tc>
          <w:tcPr>
            <w:tcW w:w="1418" w:type="dxa"/>
            <w:vAlign w:val="center"/>
          </w:tcPr>
          <w:p w14:paraId="6E8A2DAA"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4606C9F8" w14:textId="77777777" w:rsidR="00A228EB" w:rsidRPr="004A7A51" w:rsidRDefault="00A228EB" w:rsidP="00A228EB">
            <w:pPr>
              <w:snapToGrid w:val="0"/>
              <w:spacing w:after="0"/>
              <w:jc w:val="center"/>
              <w:rPr>
                <w:bCs/>
                <w:lang w:eastAsia="ar-SA"/>
              </w:rPr>
            </w:pPr>
          </w:p>
        </w:tc>
      </w:tr>
      <w:tr w:rsidR="004A7A51" w:rsidRPr="004A7A51" w14:paraId="605516F7" w14:textId="77777777" w:rsidTr="004E46C9">
        <w:tc>
          <w:tcPr>
            <w:tcW w:w="846" w:type="dxa"/>
            <w:tcBorders>
              <w:left w:val="single" w:sz="8" w:space="0" w:color="000000"/>
            </w:tcBorders>
            <w:vAlign w:val="center"/>
          </w:tcPr>
          <w:p w14:paraId="5D7B0B03" w14:textId="77777777" w:rsidR="00A228EB" w:rsidRPr="004A7A51" w:rsidRDefault="00A228EB" w:rsidP="00A228EB">
            <w:pPr>
              <w:snapToGrid w:val="0"/>
              <w:spacing w:after="0"/>
              <w:jc w:val="center"/>
              <w:rPr>
                <w:lang w:eastAsia="ar-SA"/>
              </w:rPr>
            </w:pPr>
            <w:r w:rsidRPr="004A7A51">
              <w:rPr>
                <w:lang w:eastAsia="ar-SA"/>
              </w:rPr>
              <w:t>4</w:t>
            </w:r>
          </w:p>
        </w:tc>
        <w:tc>
          <w:tcPr>
            <w:tcW w:w="5528" w:type="dxa"/>
            <w:vAlign w:val="center"/>
          </w:tcPr>
          <w:p w14:paraId="54625BF6" w14:textId="77777777" w:rsidR="00A228EB" w:rsidRPr="004A7A51" w:rsidRDefault="00A228EB" w:rsidP="00A228EB">
            <w:pPr>
              <w:spacing w:after="0"/>
            </w:pPr>
            <w:r w:rsidRPr="004A7A51">
              <w:t>Możliwość pracy dwoma prowadnikami jednocześnie</w:t>
            </w:r>
          </w:p>
        </w:tc>
        <w:tc>
          <w:tcPr>
            <w:tcW w:w="1418" w:type="dxa"/>
            <w:vAlign w:val="center"/>
          </w:tcPr>
          <w:p w14:paraId="5C6EDF75" w14:textId="77777777" w:rsidR="00A228EB" w:rsidRPr="004A7A51" w:rsidRDefault="00A228EB" w:rsidP="00A228EB">
            <w:pPr>
              <w:spacing w:after="0"/>
              <w:jc w:val="center"/>
              <w:rPr>
                <w:rFonts w:ascii="Calibri" w:hAnsi="Calibri"/>
              </w:rPr>
            </w:pPr>
            <w:r w:rsidRPr="004A7A51">
              <w:rPr>
                <w:rFonts w:ascii="Calibri" w:hAnsi="Calibri"/>
              </w:rPr>
              <w:t>TAK: 10 pkt</w:t>
            </w:r>
          </w:p>
          <w:p w14:paraId="247F6558"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465FB2A4" w14:textId="77777777" w:rsidR="00A228EB" w:rsidRPr="004A7A51" w:rsidRDefault="00A228EB" w:rsidP="00A228EB">
            <w:pPr>
              <w:snapToGrid w:val="0"/>
              <w:spacing w:after="0"/>
              <w:jc w:val="center"/>
              <w:rPr>
                <w:bCs/>
                <w:lang w:eastAsia="ar-SA"/>
              </w:rPr>
            </w:pPr>
          </w:p>
        </w:tc>
      </w:tr>
      <w:tr w:rsidR="004A7A51" w:rsidRPr="004A7A51" w14:paraId="6CA9A5B2" w14:textId="77777777" w:rsidTr="004E46C9">
        <w:trPr>
          <w:trHeight w:val="628"/>
        </w:trPr>
        <w:tc>
          <w:tcPr>
            <w:tcW w:w="846" w:type="dxa"/>
            <w:tcBorders>
              <w:left w:val="single" w:sz="8" w:space="0" w:color="000000"/>
            </w:tcBorders>
            <w:vAlign w:val="center"/>
          </w:tcPr>
          <w:p w14:paraId="3B5EF652" w14:textId="77777777" w:rsidR="00A228EB" w:rsidRPr="004A7A51" w:rsidRDefault="00A228EB" w:rsidP="00A228EB">
            <w:pPr>
              <w:snapToGrid w:val="0"/>
              <w:spacing w:after="0"/>
              <w:jc w:val="center"/>
              <w:rPr>
                <w:b/>
                <w:bCs/>
                <w:lang w:eastAsia="ar-SA"/>
              </w:rPr>
            </w:pPr>
            <w:r w:rsidRPr="004A7A51">
              <w:rPr>
                <w:b/>
                <w:bCs/>
              </w:rPr>
              <w:t>IV.</w:t>
            </w:r>
          </w:p>
        </w:tc>
        <w:tc>
          <w:tcPr>
            <w:tcW w:w="5528" w:type="dxa"/>
            <w:vAlign w:val="center"/>
          </w:tcPr>
          <w:p w14:paraId="451C738B" w14:textId="77777777" w:rsidR="00A228EB" w:rsidRPr="004A7A51" w:rsidRDefault="00A228EB" w:rsidP="00A228EB">
            <w:pPr>
              <w:spacing w:after="0"/>
              <w:rPr>
                <w:b/>
                <w:bCs/>
              </w:rPr>
            </w:pPr>
            <w:r w:rsidRPr="004A7A51">
              <w:rPr>
                <w:b/>
                <w:bCs/>
              </w:rPr>
              <w:t>Opaska uciskowa na tętnicę promieniową</w:t>
            </w:r>
          </w:p>
        </w:tc>
        <w:tc>
          <w:tcPr>
            <w:tcW w:w="1418" w:type="dxa"/>
            <w:vAlign w:val="center"/>
          </w:tcPr>
          <w:p w14:paraId="6F896779" w14:textId="77777777" w:rsidR="00A228EB" w:rsidRPr="004A7A51" w:rsidRDefault="00A228EB" w:rsidP="00A228EB">
            <w:pPr>
              <w:spacing w:after="0"/>
              <w:jc w:val="center"/>
              <w:rPr>
                <w:b/>
                <w:bCs/>
              </w:rPr>
            </w:pPr>
            <w:r w:rsidRPr="004A7A51">
              <w:rPr>
                <w:b/>
                <w:bCs/>
              </w:rPr>
              <w:t>TAK</w:t>
            </w:r>
          </w:p>
        </w:tc>
        <w:tc>
          <w:tcPr>
            <w:tcW w:w="1417" w:type="dxa"/>
            <w:tcBorders>
              <w:left w:val="single" w:sz="4" w:space="0" w:color="000000"/>
            </w:tcBorders>
            <w:vAlign w:val="center"/>
          </w:tcPr>
          <w:p w14:paraId="05536DD8" w14:textId="77777777" w:rsidR="00A228EB" w:rsidRPr="004A7A51" w:rsidRDefault="00A228EB" w:rsidP="00A228EB">
            <w:pPr>
              <w:snapToGrid w:val="0"/>
              <w:spacing w:after="0"/>
              <w:jc w:val="center"/>
              <w:rPr>
                <w:b/>
                <w:bCs/>
                <w:lang w:eastAsia="ar-SA"/>
              </w:rPr>
            </w:pPr>
          </w:p>
        </w:tc>
      </w:tr>
      <w:tr w:rsidR="004A7A51" w:rsidRPr="004A7A51" w14:paraId="667EA397" w14:textId="77777777" w:rsidTr="004E46C9">
        <w:tc>
          <w:tcPr>
            <w:tcW w:w="846" w:type="dxa"/>
            <w:tcBorders>
              <w:left w:val="single" w:sz="8" w:space="0" w:color="000000"/>
            </w:tcBorders>
            <w:vAlign w:val="center"/>
          </w:tcPr>
          <w:p w14:paraId="4346A0A4"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078D7A8A" w14:textId="77777777" w:rsidR="00A228EB" w:rsidRPr="004A7A51" w:rsidRDefault="00A228EB" w:rsidP="00A228EB">
            <w:pPr>
              <w:spacing w:after="0"/>
            </w:pPr>
            <w:r w:rsidRPr="004A7A51">
              <w:t>Regulacja ucisku poprzez zakręcanie/odkręcanie</w:t>
            </w:r>
          </w:p>
        </w:tc>
        <w:tc>
          <w:tcPr>
            <w:tcW w:w="1418" w:type="dxa"/>
            <w:vAlign w:val="center"/>
          </w:tcPr>
          <w:p w14:paraId="59A2B422"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51E55870" w14:textId="77777777" w:rsidR="00A228EB" w:rsidRPr="004A7A51" w:rsidRDefault="00A228EB" w:rsidP="00A228EB">
            <w:pPr>
              <w:snapToGrid w:val="0"/>
              <w:spacing w:after="0"/>
              <w:jc w:val="center"/>
              <w:rPr>
                <w:bCs/>
                <w:lang w:eastAsia="ar-SA"/>
              </w:rPr>
            </w:pPr>
          </w:p>
        </w:tc>
      </w:tr>
      <w:tr w:rsidR="004A7A51" w:rsidRPr="004A7A51" w14:paraId="4123C7AA" w14:textId="77777777" w:rsidTr="004E46C9">
        <w:tc>
          <w:tcPr>
            <w:tcW w:w="846" w:type="dxa"/>
            <w:tcBorders>
              <w:left w:val="single" w:sz="8" w:space="0" w:color="000000"/>
            </w:tcBorders>
            <w:vAlign w:val="center"/>
          </w:tcPr>
          <w:p w14:paraId="2356CF12"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545298A4" w14:textId="77777777" w:rsidR="00A228EB" w:rsidRPr="004A7A51" w:rsidRDefault="00A228EB" w:rsidP="00A228EB">
            <w:pPr>
              <w:spacing w:after="0"/>
            </w:pPr>
            <w:r w:rsidRPr="004A7A51">
              <w:t>Opaska wyskalowana od 0 - 20 N</w:t>
            </w:r>
          </w:p>
        </w:tc>
        <w:tc>
          <w:tcPr>
            <w:tcW w:w="1418" w:type="dxa"/>
            <w:vAlign w:val="center"/>
          </w:tcPr>
          <w:p w14:paraId="7FB6A0C5"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1C429390" w14:textId="77777777" w:rsidR="00A228EB" w:rsidRPr="004A7A51" w:rsidRDefault="00A228EB" w:rsidP="00A228EB">
            <w:pPr>
              <w:snapToGrid w:val="0"/>
              <w:spacing w:after="0"/>
              <w:jc w:val="center"/>
              <w:rPr>
                <w:bCs/>
                <w:lang w:eastAsia="ar-SA"/>
              </w:rPr>
            </w:pPr>
          </w:p>
        </w:tc>
      </w:tr>
      <w:tr w:rsidR="004A7A51" w:rsidRPr="004A7A51" w14:paraId="5BABE2F3" w14:textId="77777777" w:rsidTr="004E46C9">
        <w:tc>
          <w:tcPr>
            <w:tcW w:w="846" w:type="dxa"/>
            <w:tcBorders>
              <w:left w:val="single" w:sz="8" w:space="0" w:color="000000"/>
            </w:tcBorders>
            <w:vAlign w:val="center"/>
          </w:tcPr>
          <w:p w14:paraId="14AFA21F" w14:textId="77777777" w:rsidR="00A228EB" w:rsidRPr="004A7A51" w:rsidRDefault="00A228EB" w:rsidP="00A228EB">
            <w:pPr>
              <w:snapToGrid w:val="0"/>
              <w:spacing w:after="0"/>
              <w:jc w:val="center"/>
              <w:rPr>
                <w:lang w:eastAsia="ar-SA"/>
              </w:rPr>
            </w:pPr>
            <w:r w:rsidRPr="004A7A51">
              <w:rPr>
                <w:lang w:eastAsia="ar-SA"/>
              </w:rPr>
              <w:lastRenderedPageBreak/>
              <w:t>3</w:t>
            </w:r>
          </w:p>
        </w:tc>
        <w:tc>
          <w:tcPr>
            <w:tcW w:w="5528" w:type="dxa"/>
            <w:vAlign w:val="center"/>
          </w:tcPr>
          <w:p w14:paraId="30EB3F2D" w14:textId="77777777" w:rsidR="00A228EB" w:rsidRPr="004A7A51" w:rsidRDefault="00A228EB" w:rsidP="00A228EB">
            <w:pPr>
              <w:spacing w:after="0"/>
            </w:pPr>
            <w:r w:rsidRPr="004A7A51">
              <w:t>Urządzenie posiadające bawełnianą oddychającą opaskę zapinaną na rzep</w:t>
            </w:r>
          </w:p>
        </w:tc>
        <w:tc>
          <w:tcPr>
            <w:tcW w:w="1418" w:type="dxa"/>
            <w:vAlign w:val="center"/>
          </w:tcPr>
          <w:p w14:paraId="4BE378DD"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70A0961E" w14:textId="77777777" w:rsidR="00A228EB" w:rsidRPr="004A7A51" w:rsidRDefault="00A228EB" w:rsidP="00A228EB">
            <w:pPr>
              <w:snapToGrid w:val="0"/>
              <w:spacing w:after="0"/>
              <w:jc w:val="center"/>
              <w:rPr>
                <w:bCs/>
                <w:lang w:eastAsia="ar-SA"/>
              </w:rPr>
            </w:pPr>
          </w:p>
        </w:tc>
      </w:tr>
      <w:tr w:rsidR="004A7A51" w:rsidRPr="004A7A51" w14:paraId="5FE11019" w14:textId="77777777" w:rsidTr="004E46C9">
        <w:tc>
          <w:tcPr>
            <w:tcW w:w="846" w:type="dxa"/>
            <w:tcBorders>
              <w:left w:val="single" w:sz="8" w:space="0" w:color="000000"/>
            </w:tcBorders>
            <w:vAlign w:val="center"/>
          </w:tcPr>
          <w:p w14:paraId="6C2E6D66" w14:textId="77777777" w:rsidR="00A228EB" w:rsidRPr="004A7A51" w:rsidRDefault="00A228EB" w:rsidP="00A228EB">
            <w:pPr>
              <w:snapToGrid w:val="0"/>
              <w:spacing w:after="0"/>
              <w:jc w:val="center"/>
              <w:rPr>
                <w:lang w:eastAsia="ar-SA"/>
              </w:rPr>
            </w:pPr>
            <w:r w:rsidRPr="004A7A51">
              <w:rPr>
                <w:lang w:eastAsia="ar-SA"/>
              </w:rPr>
              <w:t>4</w:t>
            </w:r>
          </w:p>
        </w:tc>
        <w:tc>
          <w:tcPr>
            <w:tcW w:w="5528" w:type="dxa"/>
            <w:vAlign w:val="center"/>
          </w:tcPr>
          <w:p w14:paraId="4C27DC30" w14:textId="77777777" w:rsidR="00A228EB" w:rsidRPr="004A7A51" w:rsidRDefault="00A228EB" w:rsidP="00A228EB">
            <w:pPr>
              <w:spacing w:after="0"/>
            </w:pPr>
            <w:r w:rsidRPr="004A7A51">
              <w:t>Możliwość obserwacji miejsca wkłucia po założeniu urządzenia</w:t>
            </w:r>
          </w:p>
        </w:tc>
        <w:tc>
          <w:tcPr>
            <w:tcW w:w="1418" w:type="dxa"/>
            <w:vAlign w:val="center"/>
          </w:tcPr>
          <w:p w14:paraId="3036FA46" w14:textId="77777777" w:rsidR="00A228EB" w:rsidRPr="004A7A51" w:rsidRDefault="00A228EB" w:rsidP="00A228EB">
            <w:pPr>
              <w:spacing w:after="0"/>
              <w:jc w:val="center"/>
              <w:rPr>
                <w:rFonts w:ascii="Calibri" w:hAnsi="Calibri"/>
              </w:rPr>
            </w:pPr>
            <w:r w:rsidRPr="004A7A51">
              <w:rPr>
                <w:rFonts w:ascii="Calibri" w:hAnsi="Calibri"/>
              </w:rPr>
              <w:t>TAK: 10 pkt</w:t>
            </w:r>
          </w:p>
          <w:p w14:paraId="482C2B4B"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6185AA3F" w14:textId="77777777" w:rsidR="00A228EB" w:rsidRPr="004A7A51" w:rsidRDefault="00A228EB" w:rsidP="00A228EB">
            <w:pPr>
              <w:snapToGrid w:val="0"/>
              <w:spacing w:after="0"/>
              <w:jc w:val="center"/>
              <w:rPr>
                <w:bCs/>
                <w:lang w:eastAsia="ar-SA"/>
              </w:rPr>
            </w:pPr>
          </w:p>
        </w:tc>
      </w:tr>
      <w:tr w:rsidR="004A7A51" w:rsidRPr="004A7A51" w14:paraId="5A6C2D5C" w14:textId="77777777" w:rsidTr="004E46C9">
        <w:tc>
          <w:tcPr>
            <w:tcW w:w="846" w:type="dxa"/>
            <w:tcBorders>
              <w:left w:val="single" w:sz="8" w:space="0" w:color="000000"/>
            </w:tcBorders>
            <w:vAlign w:val="center"/>
          </w:tcPr>
          <w:p w14:paraId="5833676C" w14:textId="77777777" w:rsidR="00A228EB" w:rsidRPr="004A7A51" w:rsidRDefault="00A228EB" w:rsidP="00A228EB">
            <w:pPr>
              <w:snapToGrid w:val="0"/>
              <w:spacing w:after="0"/>
              <w:jc w:val="center"/>
              <w:rPr>
                <w:lang w:eastAsia="ar-SA"/>
              </w:rPr>
            </w:pPr>
            <w:r w:rsidRPr="004A7A51">
              <w:rPr>
                <w:lang w:eastAsia="ar-SA"/>
              </w:rPr>
              <w:t>5</w:t>
            </w:r>
          </w:p>
        </w:tc>
        <w:tc>
          <w:tcPr>
            <w:tcW w:w="5528" w:type="dxa"/>
            <w:vAlign w:val="center"/>
          </w:tcPr>
          <w:p w14:paraId="471379FE" w14:textId="77777777" w:rsidR="00A228EB" w:rsidRPr="004A7A51" w:rsidRDefault="00A228EB" w:rsidP="00A228EB">
            <w:pPr>
              <w:spacing w:after="0"/>
            </w:pPr>
            <w:r w:rsidRPr="004A7A51">
              <w:t>Ucisk punktowy nieblokujący odpływu żylnego</w:t>
            </w:r>
          </w:p>
        </w:tc>
        <w:tc>
          <w:tcPr>
            <w:tcW w:w="1418" w:type="dxa"/>
            <w:vAlign w:val="center"/>
          </w:tcPr>
          <w:p w14:paraId="513BE45B" w14:textId="77777777" w:rsidR="00A228EB" w:rsidRPr="004A7A51" w:rsidRDefault="00A228EB" w:rsidP="00A228EB">
            <w:pPr>
              <w:spacing w:after="0"/>
              <w:jc w:val="center"/>
              <w:rPr>
                <w:rFonts w:ascii="Calibri" w:hAnsi="Calibri"/>
              </w:rPr>
            </w:pPr>
            <w:r w:rsidRPr="004A7A51">
              <w:rPr>
                <w:rFonts w:ascii="Calibri" w:hAnsi="Calibri"/>
              </w:rPr>
              <w:t>TAK: 10 pkt</w:t>
            </w:r>
          </w:p>
          <w:p w14:paraId="01B46429"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007317FE" w14:textId="77777777" w:rsidR="00A228EB" w:rsidRPr="004A7A51" w:rsidRDefault="00A228EB" w:rsidP="00A228EB">
            <w:pPr>
              <w:snapToGrid w:val="0"/>
              <w:spacing w:after="0"/>
              <w:jc w:val="center"/>
              <w:rPr>
                <w:bCs/>
                <w:lang w:eastAsia="ar-SA"/>
              </w:rPr>
            </w:pPr>
          </w:p>
        </w:tc>
      </w:tr>
      <w:tr w:rsidR="004A7A51" w:rsidRPr="004A7A51" w14:paraId="5B1ED691" w14:textId="77777777" w:rsidTr="004E46C9">
        <w:trPr>
          <w:trHeight w:val="528"/>
        </w:trPr>
        <w:tc>
          <w:tcPr>
            <w:tcW w:w="846" w:type="dxa"/>
            <w:tcBorders>
              <w:left w:val="single" w:sz="8" w:space="0" w:color="000000"/>
            </w:tcBorders>
            <w:vAlign w:val="center"/>
          </w:tcPr>
          <w:p w14:paraId="03151B34" w14:textId="77777777" w:rsidR="00A228EB" w:rsidRPr="004A7A51" w:rsidRDefault="00A228EB" w:rsidP="00A228EB">
            <w:pPr>
              <w:snapToGrid w:val="0"/>
              <w:spacing w:after="0"/>
              <w:jc w:val="center"/>
              <w:rPr>
                <w:b/>
                <w:bCs/>
                <w:lang w:eastAsia="ar-SA"/>
              </w:rPr>
            </w:pPr>
            <w:r w:rsidRPr="004A7A51">
              <w:rPr>
                <w:b/>
                <w:bCs/>
              </w:rPr>
              <w:t>V.</w:t>
            </w:r>
          </w:p>
        </w:tc>
        <w:tc>
          <w:tcPr>
            <w:tcW w:w="5528" w:type="dxa"/>
            <w:vAlign w:val="center"/>
          </w:tcPr>
          <w:p w14:paraId="5BC15921" w14:textId="77777777" w:rsidR="00A228EB" w:rsidRPr="004A7A51" w:rsidRDefault="00A228EB" w:rsidP="00A228EB">
            <w:pPr>
              <w:spacing w:after="0"/>
              <w:rPr>
                <w:b/>
                <w:bCs/>
              </w:rPr>
            </w:pPr>
            <w:proofErr w:type="spellStart"/>
            <w:r w:rsidRPr="004A7A51">
              <w:rPr>
                <w:b/>
                <w:bCs/>
              </w:rPr>
              <w:t>Torquer</w:t>
            </w:r>
            <w:proofErr w:type="spellEnd"/>
          </w:p>
        </w:tc>
        <w:tc>
          <w:tcPr>
            <w:tcW w:w="1418" w:type="dxa"/>
            <w:vAlign w:val="center"/>
          </w:tcPr>
          <w:p w14:paraId="23852C85" w14:textId="77777777" w:rsidR="00A228EB" w:rsidRPr="004A7A51" w:rsidRDefault="00A228EB" w:rsidP="00A228EB">
            <w:pPr>
              <w:spacing w:after="0"/>
              <w:jc w:val="center"/>
              <w:rPr>
                <w:b/>
                <w:bCs/>
              </w:rPr>
            </w:pPr>
            <w:r w:rsidRPr="004A7A51">
              <w:rPr>
                <w:b/>
                <w:bCs/>
              </w:rPr>
              <w:t>TAK</w:t>
            </w:r>
          </w:p>
        </w:tc>
        <w:tc>
          <w:tcPr>
            <w:tcW w:w="1417" w:type="dxa"/>
            <w:tcBorders>
              <w:left w:val="single" w:sz="4" w:space="0" w:color="000000"/>
            </w:tcBorders>
            <w:vAlign w:val="center"/>
          </w:tcPr>
          <w:p w14:paraId="4709B984" w14:textId="77777777" w:rsidR="00A228EB" w:rsidRPr="004A7A51" w:rsidRDefault="00A228EB" w:rsidP="00A228EB">
            <w:pPr>
              <w:snapToGrid w:val="0"/>
              <w:spacing w:after="0"/>
              <w:jc w:val="center"/>
              <w:rPr>
                <w:b/>
                <w:bCs/>
                <w:lang w:eastAsia="ar-SA"/>
              </w:rPr>
            </w:pPr>
          </w:p>
        </w:tc>
      </w:tr>
      <w:tr w:rsidR="004A7A51" w:rsidRPr="004A7A51" w14:paraId="0E6D1A39" w14:textId="77777777" w:rsidTr="004E46C9">
        <w:tc>
          <w:tcPr>
            <w:tcW w:w="846" w:type="dxa"/>
            <w:tcBorders>
              <w:left w:val="single" w:sz="8" w:space="0" w:color="000000"/>
            </w:tcBorders>
            <w:vAlign w:val="center"/>
          </w:tcPr>
          <w:p w14:paraId="491A5BCE"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1340D397" w14:textId="77777777" w:rsidR="00A228EB" w:rsidRPr="004A7A51" w:rsidRDefault="00A228EB" w:rsidP="00A228EB">
            <w:pPr>
              <w:spacing w:after="0"/>
            </w:pPr>
            <w:proofErr w:type="spellStart"/>
            <w:r w:rsidRPr="004A7A51">
              <w:t>Torquer</w:t>
            </w:r>
            <w:proofErr w:type="spellEnd"/>
            <w:r w:rsidRPr="004A7A51">
              <w:t xml:space="preserve"> współpracujący z prowadnikami od 0,010”-0,038”</w:t>
            </w:r>
          </w:p>
        </w:tc>
        <w:tc>
          <w:tcPr>
            <w:tcW w:w="1418" w:type="dxa"/>
            <w:vAlign w:val="center"/>
          </w:tcPr>
          <w:p w14:paraId="390214F5"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1FEAD153" w14:textId="77777777" w:rsidR="00A228EB" w:rsidRPr="004A7A51" w:rsidRDefault="00A228EB" w:rsidP="00A228EB">
            <w:pPr>
              <w:snapToGrid w:val="0"/>
              <w:spacing w:after="0"/>
              <w:jc w:val="center"/>
              <w:rPr>
                <w:bCs/>
                <w:lang w:eastAsia="ar-SA"/>
              </w:rPr>
            </w:pPr>
          </w:p>
        </w:tc>
      </w:tr>
      <w:tr w:rsidR="004A7A51" w:rsidRPr="004A7A51" w14:paraId="2C018BBE" w14:textId="77777777" w:rsidTr="004E46C9">
        <w:tc>
          <w:tcPr>
            <w:tcW w:w="846" w:type="dxa"/>
            <w:tcBorders>
              <w:left w:val="single" w:sz="8" w:space="0" w:color="000000"/>
            </w:tcBorders>
            <w:vAlign w:val="center"/>
          </w:tcPr>
          <w:p w14:paraId="0A93B19C"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5F116A4A" w14:textId="77777777" w:rsidR="00A228EB" w:rsidRPr="004A7A51" w:rsidRDefault="00A228EB" w:rsidP="00A228EB">
            <w:pPr>
              <w:spacing w:after="0"/>
            </w:pPr>
            <w:r w:rsidRPr="004A7A51">
              <w:t>Mechanizm zakręcany</w:t>
            </w:r>
          </w:p>
        </w:tc>
        <w:tc>
          <w:tcPr>
            <w:tcW w:w="1418" w:type="dxa"/>
            <w:vAlign w:val="center"/>
          </w:tcPr>
          <w:p w14:paraId="3A2770B3" w14:textId="77777777" w:rsidR="00A228EB" w:rsidRPr="004A7A51" w:rsidRDefault="00A228EB" w:rsidP="00A228EB">
            <w:pPr>
              <w:spacing w:after="0"/>
              <w:jc w:val="center"/>
              <w:rPr>
                <w:rFonts w:ascii="Calibri" w:hAnsi="Calibri"/>
              </w:rPr>
            </w:pPr>
            <w:r w:rsidRPr="004A7A51">
              <w:rPr>
                <w:rFonts w:ascii="Calibri" w:hAnsi="Calibri"/>
              </w:rPr>
              <w:t>TAK: 10 pkt</w:t>
            </w:r>
          </w:p>
          <w:p w14:paraId="161B5860"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321A0A15" w14:textId="77777777" w:rsidR="00A228EB" w:rsidRPr="004A7A51" w:rsidRDefault="00A228EB" w:rsidP="00A228EB">
            <w:pPr>
              <w:snapToGrid w:val="0"/>
              <w:spacing w:after="0"/>
              <w:jc w:val="center"/>
              <w:rPr>
                <w:bCs/>
                <w:lang w:eastAsia="ar-SA"/>
              </w:rPr>
            </w:pPr>
          </w:p>
        </w:tc>
      </w:tr>
      <w:tr w:rsidR="004A7A51" w:rsidRPr="004A7A51" w14:paraId="0130860D" w14:textId="77777777" w:rsidTr="004E46C9">
        <w:trPr>
          <w:trHeight w:val="544"/>
        </w:trPr>
        <w:tc>
          <w:tcPr>
            <w:tcW w:w="846" w:type="dxa"/>
            <w:tcBorders>
              <w:left w:val="single" w:sz="8" w:space="0" w:color="000000"/>
            </w:tcBorders>
            <w:vAlign w:val="center"/>
          </w:tcPr>
          <w:p w14:paraId="525AAFC5" w14:textId="77777777" w:rsidR="00A228EB" w:rsidRPr="004A7A51" w:rsidRDefault="00A228EB" w:rsidP="00A228EB">
            <w:pPr>
              <w:snapToGrid w:val="0"/>
              <w:spacing w:after="0"/>
              <w:jc w:val="center"/>
              <w:rPr>
                <w:b/>
                <w:bCs/>
                <w:lang w:eastAsia="ar-SA"/>
              </w:rPr>
            </w:pPr>
            <w:r w:rsidRPr="004A7A51">
              <w:rPr>
                <w:b/>
                <w:bCs/>
                <w:lang w:eastAsia="ar-SA"/>
              </w:rPr>
              <w:t>VI.</w:t>
            </w:r>
          </w:p>
        </w:tc>
        <w:tc>
          <w:tcPr>
            <w:tcW w:w="5528" w:type="dxa"/>
            <w:vAlign w:val="center"/>
          </w:tcPr>
          <w:p w14:paraId="7C15F7CC" w14:textId="77777777" w:rsidR="00A228EB" w:rsidRPr="004A7A51" w:rsidRDefault="00A228EB" w:rsidP="00A228EB">
            <w:pPr>
              <w:spacing w:after="0"/>
              <w:rPr>
                <w:b/>
                <w:bCs/>
              </w:rPr>
            </w:pPr>
            <w:proofErr w:type="spellStart"/>
            <w:r w:rsidRPr="004A7A51">
              <w:rPr>
                <w:b/>
                <w:bCs/>
              </w:rPr>
              <w:t>Wprowadzacz</w:t>
            </w:r>
            <w:proofErr w:type="spellEnd"/>
            <w:r w:rsidRPr="004A7A51">
              <w:rPr>
                <w:b/>
                <w:bCs/>
              </w:rPr>
              <w:t xml:space="preserve"> dla prowadnika </w:t>
            </w:r>
            <w:proofErr w:type="spellStart"/>
            <w:r w:rsidRPr="004A7A51">
              <w:rPr>
                <w:b/>
                <w:bCs/>
              </w:rPr>
              <w:t>angioplastycznego</w:t>
            </w:r>
            <w:proofErr w:type="spellEnd"/>
          </w:p>
        </w:tc>
        <w:tc>
          <w:tcPr>
            <w:tcW w:w="1418" w:type="dxa"/>
            <w:vAlign w:val="center"/>
          </w:tcPr>
          <w:p w14:paraId="71D04824" w14:textId="77777777" w:rsidR="00A228EB" w:rsidRPr="004A7A51" w:rsidRDefault="00A228EB" w:rsidP="00A228EB">
            <w:pPr>
              <w:spacing w:after="0"/>
              <w:jc w:val="center"/>
              <w:rPr>
                <w:b/>
                <w:bCs/>
              </w:rPr>
            </w:pPr>
            <w:r w:rsidRPr="004A7A51">
              <w:rPr>
                <w:b/>
                <w:bCs/>
              </w:rPr>
              <w:t>TAK</w:t>
            </w:r>
          </w:p>
        </w:tc>
        <w:tc>
          <w:tcPr>
            <w:tcW w:w="1417" w:type="dxa"/>
            <w:tcBorders>
              <w:left w:val="single" w:sz="4" w:space="0" w:color="000000"/>
            </w:tcBorders>
            <w:vAlign w:val="center"/>
          </w:tcPr>
          <w:p w14:paraId="5E6C70CE" w14:textId="77777777" w:rsidR="00A228EB" w:rsidRPr="004A7A51" w:rsidRDefault="00A228EB" w:rsidP="00A228EB">
            <w:pPr>
              <w:snapToGrid w:val="0"/>
              <w:spacing w:after="0"/>
              <w:jc w:val="center"/>
              <w:rPr>
                <w:b/>
                <w:bCs/>
                <w:lang w:eastAsia="ar-SA"/>
              </w:rPr>
            </w:pPr>
          </w:p>
        </w:tc>
      </w:tr>
      <w:tr w:rsidR="004A7A51" w:rsidRPr="004A7A51" w14:paraId="5B4DA5C2" w14:textId="77777777" w:rsidTr="004E46C9">
        <w:tc>
          <w:tcPr>
            <w:tcW w:w="846" w:type="dxa"/>
            <w:tcBorders>
              <w:left w:val="single" w:sz="8" w:space="0" w:color="000000"/>
            </w:tcBorders>
            <w:vAlign w:val="center"/>
          </w:tcPr>
          <w:p w14:paraId="3D9353D3"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58039AD9" w14:textId="77777777" w:rsidR="00A228EB" w:rsidRPr="004A7A51" w:rsidRDefault="00A228EB" w:rsidP="00A228EB">
            <w:pPr>
              <w:spacing w:after="0"/>
            </w:pPr>
            <w:r w:rsidRPr="004A7A51">
              <w:t>Igła tępa – długość min. 7cm</w:t>
            </w:r>
          </w:p>
        </w:tc>
        <w:tc>
          <w:tcPr>
            <w:tcW w:w="1418" w:type="dxa"/>
            <w:vAlign w:val="center"/>
          </w:tcPr>
          <w:p w14:paraId="1D5849EE"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5F18F3CB" w14:textId="77777777" w:rsidR="00A228EB" w:rsidRPr="004A7A51" w:rsidRDefault="00A228EB" w:rsidP="00A228EB">
            <w:pPr>
              <w:snapToGrid w:val="0"/>
              <w:spacing w:after="0"/>
              <w:jc w:val="center"/>
              <w:rPr>
                <w:bCs/>
                <w:lang w:eastAsia="ar-SA"/>
              </w:rPr>
            </w:pPr>
          </w:p>
        </w:tc>
      </w:tr>
      <w:tr w:rsidR="004A7A51" w:rsidRPr="004A7A51" w14:paraId="35CCB6BD" w14:textId="77777777" w:rsidTr="004E46C9">
        <w:tc>
          <w:tcPr>
            <w:tcW w:w="846" w:type="dxa"/>
            <w:tcBorders>
              <w:left w:val="single" w:sz="8" w:space="0" w:color="000000"/>
            </w:tcBorders>
            <w:vAlign w:val="center"/>
          </w:tcPr>
          <w:p w14:paraId="4CDCFCB6"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54D7A7E9" w14:textId="77777777" w:rsidR="00A228EB" w:rsidRPr="004A7A51" w:rsidRDefault="00A228EB" w:rsidP="00A228EB">
            <w:pPr>
              <w:spacing w:after="0"/>
            </w:pPr>
            <w:r w:rsidRPr="004A7A51">
              <w:t>Z osłonką w komplecie</w:t>
            </w:r>
          </w:p>
        </w:tc>
        <w:tc>
          <w:tcPr>
            <w:tcW w:w="1418" w:type="dxa"/>
            <w:vAlign w:val="center"/>
          </w:tcPr>
          <w:p w14:paraId="70516EA8" w14:textId="77777777" w:rsidR="00A228EB" w:rsidRPr="004A7A51" w:rsidRDefault="00A228EB" w:rsidP="00A228EB">
            <w:pPr>
              <w:spacing w:after="0"/>
              <w:jc w:val="center"/>
              <w:rPr>
                <w:rFonts w:ascii="Calibri" w:hAnsi="Calibri"/>
              </w:rPr>
            </w:pPr>
            <w:r w:rsidRPr="004A7A51">
              <w:rPr>
                <w:rFonts w:ascii="Calibri" w:hAnsi="Calibri"/>
              </w:rPr>
              <w:t>TAK: 10 pkt</w:t>
            </w:r>
          </w:p>
          <w:p w14:paraId="7F0F1B23" w14:textId="77777777" w:rsidR="00A228EB" w:rsidRPr="004A7A51" w:rsidRDefault="00A228EB" w:rsidP="00A228EB">
            <w:pPr>
              <w:spacing w:after="0"/>
              <w:jc w:val="center"/>
              <w:rPr>
                <w:bCs/>
              </w:rPr>
            </w:pPr>
            <w:r w:rsidRPr="004A7A51">
              <w:rPr>
                <w:rFonts w:ascii="Calibri" w:hAnsi="Calibri"/>
              </w:rPr>
              <w:t>NIE: 0 pkt</w:t>
            </w:r>
          </w:p>
        </w:tc>
        <w:tc>
          <w:tcPr>
            <w:tcW w:w="1417" w:type="dxa"/>
            <w:tcBorders>
              <w:left w:val="single" w:sz="4" w:space="0" w:color="000000"/>
            </w:tcBorders>
            <w:vAlign w:val="center"/>
          </w:tcPr>
          <w:p w14:paraId="01911484" w14:textId="77777777" w:rsidR="00A228EB" w:rsidRPr="004A7A51" w:rsidRDefault="00A228EB" w:rsidP="00A228EB">
            <w:pPr>
              <w:snapToGrid w:val="0"/>
              <w:spacing w:after="0"/>
              <w:jc w:val="center"/>
              <w:rPr>
                <w:bCs/>
                <w:lang w:eastAsia="ar-SA"/>
              </w:rPr>
            </w:pPr>
          </w:p>
        </w:tc>
      </w:tr>
      <w:tr w:rsidR="004A7A51" w:rsidRPr="004A7A51" w14:paraId="3D8793B8" w14:textId="77777777" w:rsidTr="004E46C9">
        <w:trPr>
          <w:trHeight w:val="638"/>
        </w:trPr>
        <w:tc>
          <w:tcPr>
            <w:tcW w:w="846" w:type="dxa"/>
            <w:tcBorders>
              <w:left w:val="single" w:sz="8" w:space="0" w:color="000000"/>
            </w:tcBorders>
            <w:vAlign w:val="center"/>
          </w:tcPr>
          <w:p w14:paraId="098B3FA4" w14:textId="77777777" w:rsidR="00A228EB" w:rsidRPr="004A7A51" w:rsidRDefault="00A228EB" w:rsidP="00A228EB">
            <w:pPr>
              <w:snapToGrid w:val="0"/>
              <w:spacing w:after="0"/>
              <w:jc w:val="center"/>
              <w:rPr>
                <w:b/>
                <w:bCs/>
                <w:lang w:eastAsia="ar-SA"/>
              </w:rPr>
            </w:pPr>
            <w:r w:rsidRPr="004A7A51">
              <w:rPr>
                <w:b/>
                <w:bCs/>
              </w:rPr>
              <w:t>VII.</w:t>
            </w:r>
          </w:p>
        </w:tc>
        <w:tc>
          <w:tcPr>
            <w:tcW w:w="5528" w:type="dxa"/>
            <w:vAlign w:val="center"/>
          </w:tcPr>
          <w:p w14:paraId="3E152063" w14:textId="77777777" w:rsidR="00A228EB" w:rsidRPr="004A7A51" w:rsidRDefault="00A228EB" w:rsidP="00A228EB">
            <w:pPr>
              <w:spacing w:after="0"/>
              <w:rPr>
                <w:b/>
                <w:bCs/>
              </w:rPr>
            </w:pPr>
            <w:r w:rsidRPr="004A7A51">
              <w:rPr>
                <w:b/>
                <w:bCs/>
              </w:rPr>
              <w:t xml:space="preserve">Wkład do </w:t>
            </w:r>
            <w:proofErr w:type="spellStart"/>
            <w:r w:rsidRPr="004A7A51">
              <w:rPr>
                <w:b/>
                <w:bCs/>
              </w:rPr>
              <w:t>wstrzykiwacza</w:t>
            </w:r>
            <w:proofErr w:type="spellEnd"/>
            <w:r w:rsidRPr="004A7A51">
              <w:rPr>
                <w:b/>
                <w:bCs/>
              </w:rPr>
              <w:t xml:space="preserve"> </w:t>
            </w:r>
            <w:proofErr w:type="spellStart"/>
            <w:r w:rsidRPr="004A7A51">
              <w:rPr>
                <w:b/>
                <w:bCs/>
              </w:rPr>
              <w:t>Angiomat</w:t>
            </w:r>
            <w:proofErr w:type="spellEnd"/>
            <w:r w:rsidRPr="004A7A51">
              <w:rPr>
                <w:b/>
                <w:bCs/>
              </w:rPr>
              <w:t xml:space="preserve"> </w:t>
            </w:r>
            <w:proofErr w:type="spellStart"/>
            <w:r w:rsidRPr="004A7A51">
              <w:rPr>
                <w:b/>
                <w:bCs/>
              </w:rPr>
              <w:t>Illumena</w:t>
            </w:r>
            <w:proofErr w:type="spellEnd"/>
            <w:r w:rsidRPr="004A7A51">
              <w:rPr>
                <w:b/>
                <w:bCs/>
              </w:rPr>
              <w:tab/>
            </w:r>
          </w:p>
        </w:tc>
        <w:tc>
          <w:tcPr>
            <w:tcW w:w="1418" w:type="dxa"/>
            <w:vAlign w:val="center"/>
          </w:tcPr>
          <w:p w14:paraId="4B885D71" w14:textId="77777777" w:rsidR="00A228EB" w:rsidRPr="004A7A51" w:rsidRDefault="00A228EB" w:rsidP="00A228EB">
            <w:pPr>
              <w:spacing w:after="0"/>
              <w:jc w:val="center"/>
              <w:rPr>
                <w:b/>
                <w:bCs/>
              </w:rPr>
            </w:pPr>
            <w:r w:rsidRPr="004A7A51">
              <w:rPr>
                <w:b/>
                <w:bCs/>
              </w:rPr>
              <w:t>TAK</w:t>
            </w:r>
          </w:p>
        </w:tc>
        <w:tc>
          <w:tcPr>
            <w:tcW w:w="1417" w:type="dxa"/>
            <w:tcBorders>
              <w:left w:val="single" w:sz="4" w:space="0" w:color="000000"/>
            </w:tcBorders>
            <w:vAlign w:val="center"/>
          </w:tcPr>
          <w:p w14:paraId="49758BF8" w14:textId="77777777" w:rsidR="00A228EB" w:rsidRPr="004A7A51" w:rsidRDefault="00A228EB" w:rsidP="00A228EB">
            <w:pPr>
              <w:snapToGrid w:val="0"/>
              <w:spacing w:after="0"/>
              <w:jc w:val="center"/>
              <w:rPr>
                <w:b/>
                <w:bCs/>
                <w:lang w:eastAsia="ar-SA"/>
              </w:rPr>
            </w:pPr>
          </w:p>
        </w:tc>
      </w:tr>
      <w:tr w:rsidR="004A7A51" w:rsidRPr="004A7A51" w14:paraId="5EE43B4F" w14:textId="77777777" w:rsidTr="004E46C9">
        <w:tc>
          <w:tcPr>
            <w:tcW w:w="846" w:type="dxa"/>
            <w:tcBorders>
              <w:left w:val="single" w:sz="8" w:space="0" w:color="000000"/>
            </w:tcBorders>
            <w:vAlign w:val="center"/>
          </w:tcPr>
          <w:p w14:paraId="153ABF88" w14:textId="77777777" w:rsidR="00A228EB" w:rsidRPr="004A7A51" w:rsidRDefault="00A228EB" w:rsidP="00A228EB">
            <w:pPr>
              <w:snapToGrid w:val="0"/>
              <w:spacing w:after="0"/>
              <w:jc w:val="center"/>
              <w:rPr>
                <w:lang w:eastAsia="ar-SA"/>
              </w:rPr>
            </w:pPr>
            <w:r w:rsidRPr="004A7A51">
              <w:rPr>
                <w:lang w:eastAsia="ar-SA"/>
              </w:rPr>
              <w:t>1</w:t>
            </w:r>
          </w:p>
        </w:tc>
        <w:tc>
          <w:tcPr>
            <w:tcW w:w="5528" w:type="dxa"/>
            <w:vAlign w:val="center"/>
          </w:tcPr>
          <w:p w14:paraId="09D2750A" w14:textId="77777777" w:rsidR="00A228EB" w:rsidRPr="004A7A51" w:rsidRDefault="00A228EB" w:rsidP="00A228EB">
            <w:pPr>
              <w:spacing w:after="0"/>
            </w:pPr>
            <w:r w:rsidRPr="004A7A51">
              <w:t xml:space="preserve">Wkład kompatybilny z urządzeniem </w:t>
            </w:r>
            <w:proofErr w:type="spellStart"/>
            <w:r w:rsidRPr="004A7A51">
              <w:t>Angiomat</w:t>
            </w:r>
            <w:proofErr w:type="spellEnd"/>
            <w:r w:rsidRPr="004A7A51">
              <w:t xml:space="preserve"> ILLUMENA (</w:t>
            </w:r>
            <w:proofErr w:type="spellStart"/>
            <w:r w:rsidRPr="004A7A51">
              <w:t>Long</w:t>
            </w:r>
            <w:proofErr w:type="spellEnd"/>
            <w:r w:rsidRPr="004A7A51">
              <w:t xml:space="preserve"> </w:t>
            </w:r>
            <w:proofErr w:type="spellStart"/>
            <w:r w:rsidRPr="004A7A51">
              <w:t>Tip</w:t>
            </w:r>
            <w:proofErr w:type="spellEnd"/>
            <w:r w:rsidRPr="004A7A51">
              <w:t>)</w:t>
            </w:r>
          </w:p>
        </w:tc>
        <w:tc>
          <w:tcPr>
            <w:tcW w:w="1418" w:type="dxa"/>
            <w:vAlign w:val="center"/>
          </w:tcPr>
          <w:p w14:paraId="69E0AFB0"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6BC0CF79" w14:textId="77777777" w:rsidR="00A228EB" w:rsidRPr="004A7A51" w:rsidRDefault="00A228EB" w:rsidP="00A228EB">
            <w:pPr>
              <w:snapToGrid w:val="0"/>
              <w:spacing w:after="0"/>
              <w:jc w:val="center"/>
              <w:rPr>
                <w:bCs/>
                <w:lang w:eastAsia="ar-SA"/>
              </w:rPr>
            </w:pPr>
          </w:p>
        </w:tc>
      </w:tr>
      <w:tr w:rsidR="004A7A51" w:rsidRPr="004A7A51" w14:paraId="08253FC3" w14:textId="77777777" w:rsidTr="004E46C9">
        <w:tc>
          <w:tcPr>
            <w:tcW w:w="846" w:type="dxa"/>
            <w:tcBorders>
              <w:left w:val="single" w:sz="8" w:space="0" w:color="000000"/>
            </w:tcBorders>
            <w:vAlign w:val="center"/>
          </w:tcPr>
          <w:p w14:paraId="74C42455" w14:textId="77777777" w:rsidR="00A228EB" w:rsidRPr="004A7A51" w:rsidRDefault="00A228EB" w:rsidP="00A228EB">
            <w:pPr>
              <w:snapToGrid w:val="0"/>
              <w:spacing w:after="0"/>
              <w:jc w:val="center"/>
              <w:rPr>
                <w:lang w:eastAsia="ar-SA"/>
              </w:rPr>
            </w:pPr>
            <w:r w:rsidRPr="004A7A51">
              <w:rPr>
                <w:lang w:eastAsia="ar-SA"/>
              </w:rPr>
              <w:t>2</w:t>
            </w:r>
          </w:p>
        </w:tc>
        <w:tc>
          <w:tcPr>
            <w:tcW w:w="5528" w:type="dxa"/>
            <w:vAlign w:val="center"/>
          </w:tcPr>
          <w:p w14:paraId="23B2BA88" w14:textId="77777777" w:rsidR="00A228EB" w:rsidRPr="004A7A51" w:rsidRDefault="00A228EB" w:rsidP="00A228EB">
            <w:pPr>
              <w:spacing w:after="0"/>
            </w:pPr>
            <w:r w:rsidRPr="004A7A51">
              <w:t>Pojemność wkładu 150ml</w:t>
            </w:r>
          </w:p>
        </w:tc>
        <w:tc>
          <w:tcPr>
            <w:tcW w:w="1418" w:type="dxa"/>
            <w:vAlign w:val="center"/>
          </w:tcPr>
          <w:p w14:paraId="1AAAAB61" w14:textId="77777777" w:rsidR="00A228EB" w:rsidRPr="004A7A51" w:rsidRDefault="00A228EB" w:rsidP="00A228EB">
            <w:pPr>
              <w:spacing w:after="0"/>
              <w:jc w:val="center"/>
              <w:rPr>
                <w:bCs/>
              </w:rPr>
            </w:pPr>
            <w:r w:rsidRPr="004A7A51">
              <w:rPr>
                <w:bCs/>
              </w:rPr>
              <w:t>TAK</w:t>
            </w:r>
          </w:p>
        </w:tc>
        <w:tc>
          <w:tcPr>
            <w:tcW w:w="1417" w:type="dxa"/>
            <w:tcBorders>
              <w:left w:val="single" w:sz="4" w:space="0" w:color="000000"/>
            </w:tcBorders>
            <w:vAlign w:val="center"/>
          </w:tcPr>
          <w:p w14:paraId="207D7604" w14:textId="77777777" w:rsidR="00A228EB" w:rsidRPr="004A7A51" w:rsidRDefault="00A228EB" w:rsidP="00A228EB">
            <w:pPr>
              <w:snapToGrid w:val="0"/>
              <w:spacing w:after="0"/>
              <w:jc w:val="center"/>
              <w:rPr>
                <w:bCs/>
                <w:lang w:eastAsia="ar-SA"/>
              </w:rPr>
            </w:pPr>
          </w:p>
        </w:tc>
      </w:tr>
      <w:tr w:rsidR="005403F2" w:rsidRPr="005403F2" w14:paraId="1541EDA1" w14:textId="77777777" w:rsidTr="004E46C9">
        <w:tc>
          <w:tcPr>
            <w:tcW w:w="846" w:type="dxa"/>
            <w:tcBorders>
              <w:left w:val="single" w:sz="8" w:space="0" w:color="000000"/>
            </w:tcBorders>
            <w:vAlign w:val="center"/>
          </w:tcPr>
          <w:p w14:paraId="180BDA2F" w14:textId="77777777" w:rsidR="00A228EB" w:rsidRPr="005403F2" w:rsidRDefault="00A228EB" w:rsidP="00A228EB">
            <w:pPr>
              <w:snapToGrid w:val="0"/>
              <w:spacing w:after="0"/>
              <w:jc w:val="center"/>
              <w:rPr>
                <w:lang w:eastAsia="ar-SA"/>
              </w:rPr>
            </w:pPr>
            <w:r w:rsidRPr="005403F2">
              <w:rPr>
                <w:lang w:eastAsia="ar-SA"/>
              </w:rPr>
              <w:t>3</w:t>
            </w:r>
          </w:p>
        </w:tc>
        <w:tc>
          <w:tcPr>
            <w:tcW w:w="5528" w:type="dxa"/>
            <w:vAlign w:val="center"/>
          </w:tcPr>
          <w:p w14:paraId="19BDF559" w14:textId="77777777" w:rsidR="00A228EB" w:rsidRPr="005403F2" w:rsidRDefault="00A228EB" w:rsidP="00A228EB">
            <w:pPr>
              <w:spacing w:after="0"/>
            </w:pPr>
            <w:r w:rsidRPr="005403F2">
              <w:t>Złącze szybkiego napełniania (łącznik rurkowy</w:t>
            </w:r>
          </w:p>
          <w:p w14:paraId="277A1A9F" w14:textId="77777777" w:rsidR="00A228EB" w:rsidRPr="005403F2" w:rsidRDefault="00A228EB" w:rsidP="00A228EB">
            <w:pPr>
              <w:spacing w:after="0"/>
            </w:pPr>
            <w:r w:rsidRPr="005403F2">
              <w:t xml:space="preserve"> w kształcie litery „J”),</w:t>
            </w:r>
          </w:p>
        </w:tc>
        <w:tc>
          <w:tcPr>
            <w:tcW w:w="1418" w:type="dxa"/>
            <w:vAlign w:val="center"/>
          </w:tcPr>
          <w:p w14:paraId="125BFD96" w14:textId="77777777" w:rsidR="00A228EB" w:rsidRPr="005403F2" w:rsidRDefault="00A228EB" w:rsidP="00A228EB">
            <w:pPr>
              <w:spacing w:after="0"/>
              <w:jc w:val="center"/>
              <w:rPr>
                <w:rFonts w:ascii="Calibri" w:hAnsi="Calibri"/>
              </w:rPr>
            </w:pPr>
            <w:r w:rsidRPr="005403F2">
              <w:rPr>
                <w:rFonts w:ascii="Calibri" w:hAnsi="Calibri"/>
              </w:rPr>
              <w:t>TAK: 10 pkt</w:t>
            </w:r>
          </w:p>
          <w:p w14:paraId="6E1C2354" w14:textId="77777777" w:rsidR="00A228EB" w:rsidRPr="005403F2" w:rsidRDefault="00A228EB" w:rsidP="00A228EB">
            <w:pPr>
              <w:spacing w:after="0"/>
              <w:jc w:val="center"/>
              <w:rPr>
                <w:bCs/>
              </w:rPr>
            </w:pPr>
            <w:r w:rsidRPr="005403F2">
              <w:rPr>
                <w:rFonts w:ascii="Calibri" w:hAnsi="Calibri"/>
              </w:rPr>
              <w:t>NIE: 0 pkt</w:t>
            </w:r>
          </w:p>
        </w:tc>
        <w:tc>
          <w:tcPr>
            <w:tcW w:w="1417" w:type="dxa"/>
            <w:tcBorders>
              <w:left w:val="single" w:sz="4" w:space="0" w:color="000000"/>
            </w:tcBorders>
            <w:vAlign w:val="center"/>
          </w:tcPr>
          <w:p w14:paraId="4884446D" w14:textId="77777777" w:rsidR="00A228EB" w:rsidRPr="005403F2" w:rsidRDefault="00A228EB" w:rsidP="00A228EB">
            <w:pPr>
              <w:snapToGrid w:val="0"/>
              <w:spacing w:after="0"/>
              <w:jc w:val="center"/>
              <w:rPr>
                <w:bCs/>
                <w:lang w:eastAsia="ar-SA"/>
              </w:rPr>
            </w:pPr>
          </w:p>
        </w:tc>
      </w:tr>
      <w:tr w:rsidR="005403F2" w:rsidRPr="005403F2" w14:paraId="14435331" w14:textId="77777777" w:rsidTr="004E46C9">
        <w:tc>
          <w:tcPr>
            <w:tcW w:w="846" w:type="dxa"/>
            <w:tcBorders>
              <w:left w:val="single" w:sz="8" w:space="0" w:color="000000"/>
            </w:tcBorders>
            <w:vAlign w:val="center"/>
          </w:tcPr>
          <w:p w14:paraId="1D45FFC6" w14:textId="77777777" w:rsidR="00A228EB" w:rsidRPr="005403F2" w:rsidRDefault="00A228EB" w:rsidP="00A228EB">
            <w:pPr>
              <w:snapToGrid w:val="0"/>
              <w:spacing w:after="0"/>
              <w:jc w:val="center"/>
              <w:rPr>
                <w:lang w:eastAsia="ar-SA"/>
              </w:rPr>
            </w:pPr>
            <w:r w:rsidRPr="005403F2">
              <w:rPr>
                <w:lang w:eastAsia="ar-SA"/>
              </w:rPr>
              <w:t>4</w:t>
            </w:r>
          </w:p>
        </w:tc>
        <w:tc>
          <w:tcPr>
            <w:tcW w:w="5528" w:type="dxa"/>
            <w:vAlign w:val="center"/>
          </w:tcPr>
          <w:p w14:paraId="217210F2" w14:textId="77777777" w:rsidR="00A228EB" w:rsidRPr="005403F2" w:rsidRDefault="00A228EB" w:rsidP="00A228EB">
            <w:pPr>
              <w:spacing w:after="0"/>
            </w:pPr>
            <w:r w:rsidRPr="005403F2">
              <w:t xml:space="preserve">Ostrze typu </w:t>
            </w:r>
            <w:proofErr w:type="spellStart"/>
            <w:r w:rsidRPr="005403F2">
              <w:t>Spike</w:t>
            </w:r>
            <w:proofErr w:type="spellEnd"/>
          </w:p>
        </w:tc>
        <w:tc>
          <w:tcPr>
            <w:tcW w:w="1418" w:type="dxa"/>
            <w:vAlign w:val="center"/>
          </w:tcPr>
          <w:p w14:paraId="3000C85D" w14:textId="77777777" w:rsidR="00A228EB" w:rsidRPr="005403F2" w:rsidRDefault="00A228EB" w:rsidP="00A228EB">
            <w:pPr>
              <w:spacing w:after="0"/>
              <w:jc w:val="center"/>
              <w:rPr>
                <w:rFonts w:ascii="Calibri" w:hAnsi="Calibri"/>
              </w:rPr>
            </w:pPr>
            <w:r w:rsidRPr="005403F2">
              <w:rPr>
                <w:rFonts w:ascii="Calibri" w:hAnsi="Calibri"/>
              </w:rPr>
              <w:t>TAK: 10 pkt</w:t>
            </w:r>
          </w:p>
          <w:p w14:paraId="29137752" w14:textId="77777777" w:rsidR="00A228EB" w:rsidRPr="005403F2" w:rsidRDefault="00A228EB" w:rsidP="00A228EB">
            <w:pPr>
              <w:spacing w:after="0"/>
              <w:jc w:val="center"/>
              <w:rPr>
                <w:bCs/>
              </w:rPr>
            </w:pPr>
            <w:r w:rsidRPr="005403F2">
              <w:rPr>
                <w:rFonts w:ascii="Calibri" w:hAnsi="Calibri"/>
              </w:rPr>
              <w:t>NIE: 0 pkt</w:t>
            </w:r>
          </w:p>
        </w:tc>
        <w:tc>
          <w:tcPr>
            <w:tcW w:w="1417" w:type="dxa"/>
            <w:tcBorders>
              <w:left w:val="single" w:sz="4" w:space="0" w:color="000000"/>
            </w:tcBorders>
            <w:vAlign w:val="center"/>
          </w:tcPr>
          <w:p w14:paraId="6AD54EF7" w14:textId="77777777" w:rsidR="00A228EB" w:rsidRPr="005403F2" w:rsidRDefault="00A228EB" w:rsidP="00A228EB">
            <w:pPr>
              <w:snapToGrid w:val="0"/>
              <w:spacing w:after="0"/>
              <w:jc w:val="center"/>
              <w:rPr>
                <w:bCs/>
                <w:lang w:eastAsia="ar-SA"/>
              </w:rPr>
            </w:pPr>
          </w:p>
        </w:tc>
      </w:tr>
    </w:tbl>
    <w:p w14:paraId="75DB4335" w14:textId="77777777" w:rsidR="00A228EB" w:rsidRPr="005403F2" w:rsidRDefault="00A228EB" w:rsidP="00A228EB">
      <w:pPr>
        <w:suppressAutoHyphens/>
        <w:spacing w:after="0" w:line="240" w:lineRule="auto"/>
        <w:jc w:val="both"/>
        <w:rPr>
          <w:rFonts w:ascii="Calibri" w:eastAsia="Times New Roman" w:hAnsi="Calibri" w:cs="Times New Roman"/>
        </w:rPr>
      </w:pPr>
    </w:p>
    <w:p w14:paraId="77AE423C" w14:textId="77777777" w:rsidR="00A228EB" w:rsidRPr="005403F2" w:rsidRDefault="00A228EB" w:rsidP="00A228EB">
      <w:pPr>
        <w:spacing w:after="0" w:line="240" w:lineRule="auto"/>
        <w:ind w:left="-142" w:right="-30"/>
        <w:jc w:val="both"/>
        <w:rPr>
          <w:rFonts w:eastAsia="Times New Roman" w:cs="Times New Roman"/>
          <w:lang w:eastAsia="pl-PL"/>
        </w:rPr>
      </w:pPr>
      <w:r w:rsidRPr="005403F2">
        <w:rPr>
          <w:rFonts w:eastAsia="Times New Roman" w:cs="Times New Roman"/>
          <w:lang w:eastAsia="pl-PL"/>
        </w:rPr>
        <w:t>* - Uwaga: Parametry, których spełnienie jest konieczne (zaznaczone TAK) stanowią wymagania, których niespełnienie spowoduje odrzucenie oferty.</w:t>
      </w:r>
    </w:p>
    <w:p w14:paraId="732FECE8" w14:textId="77777777" w:rsidR="00A228EB" w:rsidRPr="005403F2" w:rsidRDefault="00A228EB" w:rsidP="00A228EB">
      <w:pPr>
        <w:suppressAutoHyphens/>
        <w:spacing w:after="0" w:line="240" w:lineRule="auto"/>
        <w:jc w:val="both"/>
        <w:rPr>
          <w:rFonts w:eastAsia="Times New Roman" w:cs="Times New Roman"/>
        </w:rPr>
      </w:pPr>
    </w:p>
    <w:p w14:paraId="10A07CE4" w14:textId="77777777" w:rsidR="00A228EB" w:rsidRPr="005403F2" w:rsidRDefault="00A228EB" w:rsidP="00A228EB">
      <w:pPr>
        <w:suppressAutoHyphens/>
        <w:spacing w:after="0" w:line="240" w:lineRule="auto"/>
        <w:jc w:val="both"/>
        <w:rPr>
          <w:rFonts w:eastAsia="Times New Roman" w:cs="Times New Roman"/>
        </w:rPr>
      </w:pPr>
    </w:p>
    <w:p w14:paraId="77E3ED00" w14:textId="77777777" w:rsidR="00A228EB" w:rsidRPr="005403F2" w:rsidRDefault="00A228EB" w:rsidP="00A228EB">
      <w:pPr>
        <w:suppressAutoHyphens/>
        <w:spacing w:after="0" w:line="240" w:lineRule="auto"/>
        <w:jc w:val="both"/>
        <w:rPr>
          <w:rFonts w:eastAsia="Times New Roman" w:cs="Times New Roman"/>
        </w:rPr>
      </w:pPr>
    </w:p>
    <w:p w14:paraId="7E07FF59" w14:textId="77777777" w:rsidR="00A228EB" w:rsidRPr="005403F2" w:rsidRDefault="00A228EB" w:rsidP="00A228EB">
      <w:pPr>
        <w:tabs>
          <w:tab w:val="left" w:pos="6870"/>
        </w:tabs>
        <w:spacing w:after="0"/>
        <w:ind w:right="750"/>
      </w:pPr>
    </w:p>
    <w:p w14:paraId="13DBFE55" w14:textId="77777777" w:rsidR="00A228EB" w:rsidRPr="005403F2" w:rsidRDefault="00A228EB" w:rsidP="00A228EB">
      <w:pPr>
        <w:spacing w:after="0" w:line="240" w:lineRule="auto"/>
        <w:jc w:val="both"/>
        <w:rPr>
          <w:rFonts w:ascii="Calibri" w:eastAsia="Times New Roman" w:hAnsi="Calibri" w:cs="Calibri"/>
          <w:sz w:val="16"/>
          <w:szCs w:val="16"/>
          <w:lang w:eastAsia="pl-PL"/>
        </w:rPr>
      </w:pPr>
      <w:r w:rsidRPr="005403F2">
        <w:rPr>
          <w:rFonts w:ascii="Calibri" w:eastAsia="Times New Roman" w:hAnsi="Calibri" w:cs="Calibri"/>
          <w:sz w:val="16"/>
          <w:szCs w:val="16"/>
          <w:lang w:eastAsia="pl-PL"/>
        </w:rPr>
        <w:t>……………………………………………….</w:t>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t>……..………..................................................................</w:t>
      </w:r>
    </w:p>
    <w:p w14:paraId="79B8C63C" w14:textId="77777777" w:rsidR="00A228EB" w:rsidRPr="005403F2" w:rsidRDefault="00A228EB" w:rsidP="00A228EB">
      <w:pPr>
        <w:spacing w:after="0" w:line="240" w:lineRule="auto"/>
        <w:ind w:left="708" w:hanging="282"/>
        <w:rPr>
          <w:rFonts w:ascii="Calibri" w:eastAsia="Times New Roman" w:hAnsi="Calibri" w:cs="Calibri"/>
          <w:sz w:val="16"/>
          <w:szCs w:val="16"/>
          <w:lang w:eastAsia="pl-PL"/>
        </w:rPr>
      </w:pPr>
      <w:r w:rsidRPr="005403F2">
        <w:rPr>
          <w:rFonts w:ascii="Calibri" w:eastAsia="Times New Roman" w:hAnsi="Calibri" w:cs="Calibri"/>
          <w:sz w:val="16"/>
          <w:szCs w:val="16"/>
          <w:lang w:eastAsia="pl-PL"/>
        </w:rPr>
        <w:t>Miejscowość, data</w:t>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t xml:space="preserve">(Podpisy osób uprawnionych do  </w:t>
      </w:r>
      <w:r w:rsidRPr="005403F2">
        <w:rPr>
          <w:rFonts w:ascii="Calibri" w:eastAsia="Times New Roman" w:hAnsi="Calibri" w:cs="Calibri"/>
          <w:sz w:val="16"/>
          <w:szCs w:val="16"/>
          <w:lang w:eastAsia="pl-PL"/>
        </w:rPr>
        <w:br/>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r>
      <w:r w:rsidRPr="005403F2">
        <w:rPr>
          <w:rFonts w:ascii="Calibri" w:eastAsia="Times New Roman" w:hAnsi="Calibri" w:cs="Calibri"/>
          <w:sz w:val="16"/>
          <w:szCs w:val="16"/>
          <w:lang w:eastAsia="pl-PL"/>
        </w:rPr>
        <w:tab/>
        <w:t>składania oświadczeń woli w imieniu wykonawcy)</w:t>
      </w:r>
    </w:p>
    <w:p w14:paraId="4099F750" w14:textId="77777777" w:rsidR="00A228EB" w:rsidRPr="005403F2" w:rsidRDefault="00A228EB" w:rsidP="00A228EB">
      <w:pPr>
        <w:tabs>
          <w:tab w:val="left" w:pos="6870"/>
        </w:tabs>
        <w:spacing w:after="0"/>
        <w:ind w:right="750"/>
      </w:pPr>
    </w:p>
    <w:p w14:paraId="6DB19A4B" w14:textId="77777777" w:rsidR="00A228EB" w:rsidRPr="005403F2" w:rsidRDefault="00A228EB" w:rsidP="00A228EB">
      <w:pPr>
        <w:tabs>
          <w:tab w:val="left" w:pos="6870"/>
        </w:tabs>
        <w:spacing w:after="0"/>
        <w:ind w:right="750"/>
      </w:pPr>
    </w:p>
    <w:p w14:paraId="51790E1B" w14:textId="77777777" w:rsidR="00A228EB" w:rsidRPr="005403F2" w:rsidRDefault="00A228EB" w:rsidP="00A228EB">
      <w:pPr>
        <w:spacing w:after="0" w:line="240" w:lineRule="auto"/>
        <w:rPr>
          <w:b/>
        </w:rPr>
      </w:pPr>
    </w:p>
    <w:p w14:paraId="2C1EFA27" w14:textId="77777777" w:rsidR="00A228EB" w:rsidRPr="005403F2" w:rsidRDefault="00A228EB" w:rsidP="00A228EB">
      <w:pPr>
        <w:spacing w:after="0" w:line="240" w:lineRule="auto"/>
        <w:rPr>
          <w:b/>
        </w:rPr>
      </w:pPr>
    </w:p>
    <w:p w14:paraId="3B6F6390" w14:textId="77777777" w:rsidR="00A228EB" w:rsidRPr="005403F2" w:rsidRDefault="00A228EB" w:rsidP="00A228EB">
      <w:pPr>
        <w:spacing w:after="0" w:line="240" w:lineRule="auto"/>
        <w:rPr>
          <w:b/>
        </w:rPr>
      </w:pPr>
    </w:p>
    <w:p w14:paraId="3B4B6A66" w14:textId="77777777" w:rsidR="00A228EB" w:rsidRPr="005403F2" w:rsidRDefault="00A228EB" w:rsidP="00A228EB">
      <w:pPr>
        <w:spacing w:after="0" w:line="240" w:lineRule="auto"/>
        <w:rPr>
          <w:b/>
        </w:rPr>
      </w:pPr>
    </w:p>
    <w:p w14:paraId="573D91C9" w14:textId="77777777" w:rsidR="00A228EB" w:rsidRPr="005403F2" w:rsidRDefault="00A228EB" w:rsidP="00A228EB">
      <w:pPr>
        <w:spacing w:after="0" w:line="240" w:lineRule="auto"/>
        <w:rPr>
          <w:b/>
        </w:rPr>
      </w:pPr>
    </w:p>
    <w:p w14:paraId="700EB7D7" w14:textId="77777777" w:rsidR="00A228EB" w:rsidRPr="005403F2" w:rsidRDefault="00A228EB" w:rsidP="00A228EB">
      <w:pPr>
        <w:spacing w:after="0" w:line="240" w:lineRule="auto"/>
        <w:rPr>
          <w:b/>
        </w:rPr>
      </w:pPr>
    </w:p>
    <w:p w14:paraId="7FAF9B8D" w14:textId="77777777" w:rsidR="00A228EB" w:rsidRPr="005403F2" w:rsidRDefault="00A228EB" w:rsidP="00A228EB">
      <w:pPr>
        <w:spacing w:after="0" w:line="240" w:lineRule="auto"/>
        <w:rPr>
          <w:b/>
        </w:rPr>
      </w:pPr>
    </w:p>
    <w:p w14:paraId="0EEF7885" w14:textId="77777777" w:rsidR="00A228EB" w:rsidRPr="005403F2" w:rsidRDefault="00A228EB" w:rsidP="00A228EB">
      <w:pPr>
        <w:spacing w:after="0" w:line="240" w:lineRule="auto"/>
        <w:rPr>
          <w:b/>
        </w:rPr>
      </w:pPr>
    </w:p>
    <w:p w14:paraId="13EF4961" w14:textId="77777777" w:rsidR="00A228EB" w:rsidRPr="005403F2" w:rsidRDefault="00A228EB" w:rsidP="00A228EB">
      <w:pPr>
        <w:spacing w:after="0" w:line="240" w:lineRule="auto"/>
        <w:rPr>
          <w:b/>
        </w:rPr>
      </w:pPr>
    </w:p>
    <w:p w14:paraId="5DDED784" w14:textId="77777777" w:rsidR="00A228EB" w:rsidRPr="005403F2" w:rsidRDefault="00A228EB" w:rsidP="00A228EB">
      <w:pPr>
        <w:spacing w:after="0" w:line="240" w:lineRule="auto"/>
        <w:rPr>
          <w:b/>
        </w:rPr>
      </w:pPr>
    </w:p>
    <w:p w14:paraId="48FED585" w14:textId="77777777" w:rsidR="00A228EB" w:rsidRPr="005403F2" w:rsidRDefault="00A228EB" w:rsidP="00A228EB">
      <w:pPr>
        <w:spacing w:after="0" w:line="240" w:lineRule="auto"/>
        <w:rPr>
          <w:b/>
        </w:rPr>
      </w:pPr>
    </w:p>
    <w:p w14:paraId="2655E68E" w14:textId="77777777" w:rsidR="00A228EB" w:rsidRPr="005403F2" w:rsidRDefault="00A228EB" w:rsidP="00A228EB">
      <w:pPr>
        <w:spacing w:after="0" w:line="240" w:lineRule="auto"/>
        <w:rPr>
          <w:b/>
        </w:rPr>
      </w:pPr>
    </w:p>
    <w:p w14:paraId="487A9D11" w14:textId="77777777" w:rsidR="00A228EB" w:rsidRPr="005403F2" w:rsidRDefault="00A228EB" w:rsidP="00A228EB">
      <w:pPr>
        <w:spacing w:after="0" w:line="240" w:lineRule="auto"/>
        <w:jc w:val="center"/>
        <w:rPr>
          <w:b/>
        </w:rPr>
      </w:pPr>
      <w:r w:rsidRPr="005403F2">
        <w:rPr>
          <w:b/>
        </w:rPr>
        <w:t xml:space="preserve">OPIS PRZEDMIOTU ZAMÓWIENIA – </w:t>
      </w:r>
    </w:p>
    <w:p w14:paraId="22E879F5" w14:textId="77777777" w:rsidR="00A228EB" w:rsidRPr="005403F2" w:rsidRDefault="00A228EB" w:rsidP="00A228EB">
      <w:pPr>
        <w:spacing w:after="0" w:line="240" w:lineRule="auto"/>
        <w:jc w:val="center"/>
      </w:pPr>
      <w:r w:rsidRPr="005403F2">
        <w:rPr>
          <w:b/>
        </w:rPr>
        <w:t>ZESTAWIENIE WYMAGANYCH PARAMETRÓW TECHNICZNO - GRANICZNYCH</w:t>
      </w:r>
    </w:p>
    <w:p w14:paraId="4B9B6B3E" w14:textId="77777777" w:rsidR="00A228EB" w:rsidRPr="005403F2" w:rsidRDefault="00A228EB" w:rsidP="00A228EB">
      <w:pPr>
        <w:spacing w:after="0"/>
        <w:rPr>
          <w:rFonts w:ascii="Times New Roman" w:hAnsi="Times New Roman"/>
          <w:sz w:val="18"/>
          <w:szCs w:val="18"/>
        </w:rPr>
      </w:pPr>
    </w:p>
    <w:p w14:paraId="246E0F0E" w14:textId="77777777" w:rsidR="00A228EB" w:rsidRPr="005403F2" w:rsidRDefault="00A228EB" w:rsidP="00A228EB">
      <w:pPr>
        <w:tabs>
          <w:tab w:val="left" w:pos="6870"/>
        </w:tabs>
        <w:spacing w:after="0"/>
        <w:ind w:right="750"/>
      </w:pPr>
      <w:bookmarkStart w:id="62" w:name="_Hlk141691080"/>
      <w:r w:rsidRPr="005403F2">
        <w:rPr>
          <w:sz w:val="18"/>
          <w:szCs w:val="18"/>
        </w:rPr>
        <w:t>Nazwa oferenta</w:t>
      </w:r>
    </w:p>
    <w:bookmarkEnd w:id="62"/>
    <w:p w14:paraId="2D444449" w14:textId="77777777" w:rsidR="00A228EB" w:rsidRPr="005403F2" w:rsidRDefault="00A228EB" w:rsidP="00A228EB">
      <w:pPr>
        <w:spacing w:after="0"/>
      </w:pPr>
      <w:r w:rsidRPr="005403F2">
        <w:rPr>
          <w:b/>
          <w:u w:val="single"/>
        </w:rPr>
        <w:t>Zadanie Nr 2</w:t>
      </w:r>
    </w:p>
    <w:p w14:paraId="2EFC60D7" w14:textId="77777777" w:rsidR="00A228EB" w:rsidRPr="005403F2" w:rsidRDefault="00A228EB" w:rsidP="00A228EB">
      <w:pPr>
        <w:suppressAutoHyphens/>
        <w:spacing w:after="0" w:line="240" w:lineRule="auto"/>
        <w:jc w:val="both"/>
        <w:rPr>
          <w:rFonts w:ascii="Times New Roman" w:eastAsia="Times New Roman" w:hAnsi="Times New Roman" w:cs="Times New Roman"/>
          <w:b/>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103"/>
        <w:gridCol w:w="1418"/>
        <w:gridCol w:w="2267"/>
      </w:tblGrid>
      <w:tr w:rsidR="005403F2" w:rsidRPr="005403F2" w14:paraId="1B1346C8" w14:textId="77777777" w:rsidTr="004E46C9">
        <w:trPr>
          <w:trHeight w:val="624"/>
        </w:trPr>
        <w:tc>
          <w:tcPr>
            <w:tcW w:w="988" w:type="dxa"/>
            <w:vAlign w:val="center"/>
          </w:tcPr>
          <w:p w14:paraId="231BD40D" w14:textId="77777777" w:rsidR="00A228EB" w:rsidRPr="005403F2" w:rsidRDefault="00A228EB" w:rsidP="00A228EB">
            <w:pPr>
              <w:suppressAutoHyphens/>
              <w:spacing w:after="0" w:line="240" w:lineRule="auto"/>
              <w:ind w:right="289"/>
              <w:jc w:val="center"/>
              <w:rPr>
                <w:rFonts w:ascii="Calibri" w:eastAsia="Times New Roman" w:hAnsi="Calibri" w:cs="Times New Roman"/>
                <w:b/>
                <w:sz w:val="24"/>
                <w:szCs w:val="24"/>
              </w:rPr>
            </w:pPr>
            <w:bookmarkStart w:id="63" w:name="_Hlk104895565"/>
            <w:r w:rsidRPr="005403F2">
              <w:rPr>
                <w:rFonts w:ascii="Calibri" w:eastAsia="Times New Roman" w:hAnsi="Calibri" w:cs="Times New Roman"/>
                <w:b/>
                <w:sz w:val="24"/>
                <w:szCs w:val="24"/>
              </w:rPr>
              <w:t>L.p.</w:t>
            </w:r>
          </w:p>
        </w:tc>
        <w:tc>
          <w:tcPr>
            <w:tcW w:w="5103" w:type="dxa"/>
            <w:vAlign w:val="center"/>
          </w:tcPr>
          <w:p w14:paraId="7DA2B62F" w14:textId="77777777" w:rsidR="00A228EB" w:rsidRPr="005403F2" w:rsidRDefault="00A228EB" w:rsidP="00A228EB">
            <w:pPr>
              <w:suppressAutoHyphens/>
              <w:spacing w:after="0" w:line="240" w:lineRule="auto"/>
              <w:jc w:val="center"/>
              <w:rPr>
                <w:rFonts w:ascii="Calibri" w:eastAsia="Times New Roman" w:hAnsi="Calibri" w:cs="Times New Roman"/>
                <w:b/>
                <w:sz w:val="24"/>
                <w:szCs w:val="24"/>
              </w:rPr>
            </w:pPr>
            <w:r w:rsidRPr="005403F2">
              <w:rPr>
                <w:rFonts w:ascii="Calibri" w:eastAsia="Times New Roman" w:hAnsi="Calibri" w:cs="Times New Roman"/>
                <w:b/>
                <w:sz w:val="24"/>
                <w:szCs w:val="24"/>
              </w:rPr>
              <w:t>Parametry wymagane</w:t>
            </w:r>
          </w:p>
        </w:tc>
        <w:tc>
          <w:tcPr>
            <w:tcW w:w="1418" w:type="dxa"/>
            <w:vAlign w:val="center"/>
          </w:tcPr>
          <w:p w14:paraId="66342381" w14:textId="77777777" w:rsidR="00A228EB" w:rsidRPr="005403F2" w:rsidRDefault="00A228EB" w:rsidP="00A228EB">
            <w:pPr>
              <w:suppressAutoHyphens/>
              <w:spacing w:after="0" w:line="240" w:lineRule="auto"/>
              <w:jc w:val="center"/>
              <w:rPr>
                <w:rFonts w:ascii="Calibri" w:eastAsia="Times New Roman" w:hAnsi="Calibri" w:cs="Times New Roman"/>
                <w:b/>
                <w:sz w:val="24"/>
                <w:szCs w:val="24"/>
              </w:rPr>
            </w:pPr>
            <w:r w:rsidRPr="005403F2">
              <w:rPr>
                <w:rFonts w:ascii="Calibri" w:eastAsia="Times New Roman" w:hAnsi="Calibri" w:cs="Times New Roman"/>
                <w:b/>
                <w:sz w:val="24"/>
                <w:szCs w:val="24"/>
              </w:rPr>
              <w:t>Warunek</w:t>
            </w:r>
          </w:p>
        </w:tc>
        <w:tc>
          <w:tcPr>
            <w:tcW w:w="2267" w:type="dxa"/>
            <w:vAlign w:val="center"/>
          </w:tcPr>
          <w:p w14:paraId="79430492" w14:textId="77777777" w:rsidR="00A228EB" w:rsidRPr="005403F2" w:rsidRDefault="00A228EB" w:rsidP="00A228EB">
            <w:pPr>
              <w:suppressAutoHyphens/>
              <w:spacing w:after="0" w:line="240" w:lineRule="auto"/>
              <w:jc w:val="center"/>
              <w:rPr>
                <w:rFonts w:ascii="Calibri" w:eastAsia="Times New Roman" w:hAnsi="Calibri" w:cs="Times New Roman"/>
                <w:b/>
                <w:sz w:val="24"/>
                <w:szCs w:val="24"/>
              </w:rPr>
            </w:pPr>
            <w:r w:rsidRPr="005403F2">
              <w:rPr>
                <w:rFonts w:ascii="Calibri" w:eastAsia="Times New Roman" w:hAnsi="Calibri" w:cs="Times New Roman"/>
                <w:b/>
                <w:sz w:val="24"/>
                <w:szCs w:val="24"/>
              </w:rPr>
              <w:t>Opis/podać</w:t>
            </w:r>
          </w:p>
        </w:tc>
      </w:tr>
      <w:bookmarkEnd w:id="63"/>
      <w:tr w:rsidR="0030723E" w:rsidRPr="0030723E" w14:paraId="4728A533" w14:textId="77777777" w:rsidTr="004E46C9">
        <w:trPr>
          <w:trHeight w:val="1271"/>
        </w:trPr>
        <w:tc>
          <w:tcPr>
            <w:tcW w:w="988" w:type="dxa"/>
            <w:vAlign w:val="center"/>
          </w:tcPr>
          <w:p w14:paraId="4D8F364E" w14:textId="77777777" w:rsidR="00A228EB" w:rsidRPr="0030723E" w:rsidRDefault="00A228EB" w:rsidP="00A228EB">
            <w:pPr>
              <w:suppressAutoHyphens/>
              <w:spacing w:after="0" w:line="240" w:lineRule="auto"/>
              <w:ind w:left="34" w:right="10"/>
              <w:jc w:val="center"/>
              <w:rPr>
                <w:rFonts w:ascii="Calibri" w:eastAsia="Times New Roman" w:hAnsi="Calibri" w:cs="Times New Roman"/>
                <w:b/>
                <w:bCs/>
              </w:rPr>
            </w:pPr>
            <w:r w:rsidRPr="0030723E">
              <w:rPr>
                <w:rFonts w:ascii="Calibri" w:eastAsia="Times New Roman" w:hAnsi="Calibri" w:cs="Times New Roman"/>
                <w:b/>
                <w:bCs/>
              </w:rPr>
              <w:t>I.</w:t>
            </w:r>
          </w:p>
        </w:tc>
        <w:tc>
          <w:tcPr>
            <w:tcW w:w="5103" w:type="dxa"/>
            <w:tcBorders>
              <w:left w:val="single" w:sz="4" w:space="0" w:color="000000"/>
              <w:bottom w:val="single" w:sz="4" w:space="0" w:color="000000"/>
            </w:tcBorders>
            <w:vAlign w:val="center"/>
          </w:tcPr>
          <w:p w14:paraId="0A232B67" w14:textId="77777777" w:rsidR="00A228EB" w:rsidRPr="0030723E" w:rsidRDefault="00A228EB" w:rsidP="00A228EB">
            <w:pPr>
              <w:snapToGrid w:val="0"/>
              <w:spacing w:after="0"/>
              <w:rPr>
                <w:rFonts w:ascii="Calibri" w:hAnsi="Calibri"/>
                <w:b/>
                <w:bCs/>
                <w:lang w:eastAsia="ar-SA"/>
              </w:rPr>
            </w:pPr>
            <w:proofErr w:type="spellStart"/>
            <w:r w:rsidRPr="0030723E">
              <w:rPr>
                <w:rFonts w:ascii="Calibri" w:hAnsi="Calibri"/>
                <w:b/>
                <w:bCs/>
                <w:lang w:eastAsia="ar-SA"/>
              </w:rPr>
              <w:t>Okluder</w:t>
            </w:r>
            <w:proofErr w:type="spellEnd"/>
            <w:r w:rsidRPr="0030723E">
              <w:rPr>
                <w:rFonts w:ascii="Calibri" w:hAnsi="Calibri"/>
                <w:b/>
                <w:bCs/>
                <w:lang w:eastAsia="ar-SA"/>
              </w:rPr>
              <w:t xml:space="preserve"> do zamykania ubytku międzyprzedsionkowego typu II zbudowanego z dwóch </w:t>
            </w:r>
            <w:proofErr w:type="spellStart"/>
            <w:r w:rsidRPr="0030723E">
              <w:rPr>
                <w:rFonts w:ascii="Calibri" w:hAnsi="Calibri"/>
                <w:b/>
                <w:bCs/>
                <w:lang w:eastAsia="ar-SA"/>
              </w:rPr>
              <w:t>nitynolowych</w:t>
            </w:r>
            <w:proofErr w:type="spellEnd"/>
            <w:r w:rsidRPr="0030723E">
              <w:rPr>
                <w:rFonts w:ascii="Calibri" w:hAnsi="Calibri"/>
                <w:b/>
                <w:bCs/>
                <w:lang w:eastAsia="ar-SA"/>
              </w:rPr>
              <w:t xml:space="preserve"> dysków</w:t>
            </w:r>
          </w:p>
        </w:tc>
        <w:tc>
          <w:tcPr>
            <w:tcW w:w="1418" w:type="dxa"/>
            <w:tcBorders>
              <w:left w:val="single" w:sz="4" w:space="0" w:color="000000"/>
              <w:bottom w:val="single" w:sz="4" w:space="0" w:color="000000"/>
            </w:tcBorders>
            <w:vAlign w:val="center"/>
          </w:tcPr>
          <w:p w14:paraId="0244B276" w14:textId="77777777" w:rsidR="00A228EB" w:rsidRPr="0030723E" w:rsidRDefault="00A228EB" w:rsidP="00A228EB">
            <w:pPr>
              <w:snapToGrid w:val="0"/>
              <w:spacing w:after="0"/>
              <w:jc w:val="center"/>
              <w:rPr>
                <w:rFonts w:ascii="Calibri" w:hAnsi="Calibri"/>
                <w:b/>
                <w:lang w:eastAsia="ar-SA"/>
              </w:rPr>
            </w:pPr>
            <w:r w:rsidRPr="0030723E">
              <w:rPr>
                <w:rFonts w:ascii="Calibri" w:hAnsi="Calibri"/>
                <w:b/>
                <w:lang w:eastAsia="ar-SA"/>
              </w:rPr>
              <w:t>TAK</w:t>
            </w:r>
          </w:p>
        </w:tc>
        <w:tc>
          <w:tcPr>
            <w:tcW w:w="2267" w:type="dxa"/>
            <w:tcBorders>
              <w:left w:val="single" w:sz="4" w:space="0" w:color="000000"/>
              <w:bottom w:val="single" w:sz="4" w:space="0" w:color="000000"/>
            </w:tcBorders>
            <w:vAlign w:val="center"/>
          </w:tcPr>
          <w:p w14:paraId="207F1A82" w14:textId="77777777" w:rsidR="00A228EB" w:rsidRPr="0030723E" w:rsidRDefault="00A228EB" w:rsidP="00A228EB">
            <w:pPr>
              <w:snapToGrid w:val="0"/>
              <w:spacing w:after="0"/>
              <w:jc w:val="center"/>
              <w:rPr>
                <w:rFonts w:ascii="Calibri" w:hAnsi="Calibri"/>
                <w:b/>
                <w:lang w:eastAsia="ar-SA"/>
              </w:rPr>
            </w:pPr>
          </w:p>
        </w:tc>
      </w:tr>
      <w:tr w:rsidR="0030723E" w:rsidRPr="0030723E" w14:paraId="6D31C02E" w14:textId="77777777" w:rsidTr="004E46C9">
        <w:tc>
          <w:tcPr>
            <w:tcW w:w="988" w:type="dxa"/>
            <w:vAlign w:val="center"/>
          </w:tcPr>
          <w:p w14:paraId="7D567A4D" w14:textId="77777777" w:rsidR="00A228EB" w:rsidRPr="0030723E" w:rsidRDefault="00A228EB" w:rsidP="00A228EB">
            <w:pPr>
              <w:suppressAutoHyphens/>
              <w:spacing w:after="0" w:line="240" w:lineRule="auto"/>
              <w:ind w:left="34" w:right="10"/>
              <w:jc w:val="center"/>
              <w:rPr>
                <w:rFonts w:ascii="Calibri" w:eastAsia="Times New Roman" w:hAnsi="Calibri" w:cs="Times New Roman"/>
              </w:rPr>
            </w:pPr>
            <w:r w:rsidRPr="0030723E">
              <w:rPr>
                <w:rFonts w:ascii="Calibri" w:eastAsia="Times New Roman" w:hAnsi="Calibri" w:cs="Times New Roman"/>
              </w:rPr>
              <w:t>1</w:t>
            </w:r>
          </w:p>
        </w:tc>
        <w:tc>
          <w:tcPr>
            <w:tcW w:w="5103" w:type="dxa"/>
            <w:vAlign w:val="center"/>
          </w:tcPr>
          <w:p w14:paraId="799EE7EF" w14:textId="77777777" w:rsidR="00A228EB" w:rsidRPr="0030723E" w:rsidRDefault="00A228EB" w:rsidP="00A228EB">
            <w:pPr>
              <w:spacing w:after="0"/>
              <w:rPr>
                <w:rFonts w:ascii="Calibri" w:hAnsi="Calibri"/>
              </w:rPr>
            </w:pPr>
            <w:proofErr w:type="spellStart"/>
            <w:r w:rsidRPr="0030723E">
              <w:rPr>
                <w:rFonts w:ascii="Calibri" w:hAnsi="Calibri"/>
              </w:rPr>
              <w:t>Okluder</w:t>
            </w:r>
            <w:proofErr w:type="spellEnd"/>
            <w:r w:rsidRPr="0030723E">
              <w:rPr>
                <w:rFonts w:ascii="Calibri" w:hAnsi="Calibri"/>
              </w:rPr>
              <w:t xml:space="preserve"> w kształcie dwóch dysków wyplecionych z </w:t>
            </w:r>
            <w:proofErr w:type="spellStart"/>
            <w:r w:rsidRPr="0030723E">
              <w:rPr>
                <w:rFonts w:ascii="Calibri" w:hAnsi="Calibri"/>
              </w:rPr>
              <w:t>nitynolu</w:t>
            </w:r>
            <w:proofErr w:type="spellEnd"/>
          </w:p>
        </w:tc>
        <w:tc>
          <w:tcPr>
            <w:tcW w:w="1418" w:type="dxa"/>
            <w:tcBorders>
              <w:left w:val="single" w:sz="4" w:space="0" w:color="000000"/>
              <w:bottom w:val="single" w:sz="4" w:space="0" w:color="000000"/>
            </w:tcBorders>
            <w:vAlign w:val="center"/>
          </w:tcPr>
          <w:p w14:paraId="6034C7B7" w14:textId="77777777" w:rsidR="00A228EB" w:rsidRPr="0030723E" w:rsidRDefault="00A228EB" w:rsidP="00A228EB">
            <w:pPr>
              <w:snapToGrid w:val="0"/>
              <w:spacing w:after="0"/>
              <w:jc w:val="center"/>
              <w:rPr>
                <w:rFonts w:ascii="Calibri" w:hAnsi="Calibri"/>
                <w:bCs/>
                <w:lang w:eastAsia="ar-SA"/>
              </w:rPr>
            </w:pPr>
            <w:r w:rsidRPr="0030723E">
              <w:rPr>
                <w:rFonts w:ascii="Calibri" w:hAnsi="Calibri"/>
                <w:bCs/>
                <w:lang w:eastAsia="ar-SA"/>
              </w:rPr>
              <w:t>TAK</w:t>
            </w:r>
          </w:p>
        </w:tc>
        <w:tc>
          <w:tcPr>
            <w:tcW w:w="2267" w:type="dxa"/>
            <w:tcBorders>
              <w:left w:val="single" w:sz="4" w:space="0" w:color="000000"/>
              <w:bottom w:val="single" w:sz="4" w:space="0" w:color="000000"/>
            </w:tcBorders>
            <w:vAlign w:val="center"/>
          </w:tcPr>
          <w:p w14:paraId="63DE961D" w14:textId="77777777" w:rsidR="00A228EB" w:rsidRPr="0030723E" w:rsidRDefault="00A228EB" w:rsidP="00A228EB">
            <w:pPr>
              <w:snapToGrid w:val="0"/>
              <w:spacing w:after="0"/>
              <w:jc w:val="center"/>
              <w:rPr>
                <w:rFonts w:ascii="Calibri" w:hAnsi="Calibri"/>
                <w:b/>
                <w:lang w:eastAsia="ar-SA"/>
              </w:rPr>
            </w:pPr>
          </w:p>
        </w:tc>
      </w:tr>
      <w:tr w:rsidR="0030723E" w:rsidRPr="0030723E" w14:paraId="62B83357" w14:textId="77777777" w:rsidTr="004E46C9">
        <w:tc>
          <w:tcPr>
            <w:tcW w:w="988" w:type="dxa"/>
            <w:vAlign w:val="center"/>
          </w:tcPr>
          <w:p w14:paraId="28A6A943" w14:textId="77777777" w:rsidR="00A228EB" w:rsidRPr="0030723E" w:rsidRDefault="00A228EB" w:rsidP="00A228EB">
            <w:pPr>
              <w:suppressAutoHyphens/>
              <w:spacing w:after="0" w:line="240" w:lineRule="auto"/>
              <w:ind w:left="34" w:right="10"/>
              <w:jc w:val="center"/>
              <w:rPr>
                <w:rFonts w:ascii="Calibri" w:eastAsia="Times New Roman" w:hAnsi="Calibri" w:cs="Times New Roman"/>
              </w:rPr>
            </w:pPr>
            <w:r w:rsidRPr="0030723E">
              <w:rPr>
                <w:rFonts w:ascii="Calibri" w:eastAsia="Times New Roman" w:hAnsi="Calibri" w:cs="Times New Roman"/>
              </w:rPr>
              <w:t>2</w:t>
            </w:r>
          </w:p>
        </w:tc>
        <w:tc>
          <w:tcPr>
            <w:tcW w:w="5103" w:type="dxa"/>
            <w:tcBorders>
              <w:left w:val="single" w:sz="4" w:space="0" w:color="000000"/>
              <w:bottom w:val="single" w:sz="4" w:space="0" w:color="000000"/>
            </w:tcBorders>
            <w:vAlign w:val="center"/>
          </w:tcPr>
          <w:p w14:paraId="1CB82F42"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rozmiar od 4 mm do 40 mm</w:t>
            </w:r>
          </w:p>
        </w:tc>
        <w:tc>
          <w:tcPr>
            <w:tcW w:w="1418" w:type="dxa"/>
            <w:tcBorders>
              <w:left w:val="single" w:sz="4" w:space="0" w:color="000000"/>
              <w:bottom w:val="single" w:sz="4" w:space="0" w:color="000000"/>
            </w:tcBorders>
            <w:vAlign w:val="center"/>
          </w:tcPr>
          <w:p w14:paraId="60F9A821" w14:textId="77777777" w:rsidR="00A228EB" w:rsidRPr="0030723E" w:rsidRDefault="00A228EB" w:rsidP="00A228EB">
            <w:pPr>
              <w:snapToGrid w:val="0"/>
              <w:spacing w:after="0"/>
              <w:jc w:val="center"/>
              <w:rPr>
                <w:rFonts w:ascii="Calibri" w:hAnsi="Calibri"/>
                <w:bCs/>
                <w:lang w:eastAsia="ar-SA"/>
              </w:rPr>
            </w:pPr>
            <w:r w:rsidRPr="0030723E">
              <w:rPr>
                <w:rFonts w:ascii="Calibri" w:hAnsi="Calibri"/>
                <w:bCs/>
                <w:lang w:eastAsia="ar-SA"/>
              </w:rPr>
              <w:t>TAK</w:t>
            </w:r>
          </w:p>
        </w:tc>
        <w:tc>
          <w:tcPr>
            <w:tcW w:w="2267" w:type="dxa"/>
            <w:tcBorders>
              <w:left w:val="single" w:sz="4" w:space="0" w:color="000000"/>
              <w:bottom w:val="single" w:sz="4" w:space="0" w:color="000000"/>
            </w:tcBorders>
            <w:vAlign w:val="center"/>
          </w:tcPr>
          <w:p w14:paraId="64B3D9D2" w14:textId="77777777" w:rsidR="00A228EB" w:rsidRPr="0030723E" w:rsidRDefault="00A228EB" w:rsidP="00A228EB">
            <w:pPr>
              <w:snapToGrid w:val="0"/>
              <w:spacing w:after="0"/>
              <w:jc w:val="center"/>
              <w:rPr>
                <w:rFonts w:ascii="Calibri" w:hAnsi="Calibri"/>
                <w:b/>
                <w:lang w:eastAsia="ar-SA"/>
              </w:rPr>
            </w:pPr>
          </w:p>
        </w:tc>
      </w:tr>
      <w:tr w:rsidR="0030723E" w:rsidRPr="0030723E" w14:paraId="6E661939" w14:textId="77777777" w:rsidTr="004E46C9">
        <w:tc>
          <w:tcPr>
            <w:tcW w:w="988" w:type="dxa"/>
            <w:vAlign w:val="center"/>
          </w:tcPr>
          <w:p w14:paraId="4F967994" w14:textId="77777777" w:rsidR="00A228EB" w:rsidRPr="0030723E" w:rsidRDefault="00A228EB" w:rsidP="00A228EB">
            <w:pPr>
              <w:suppressAutoHyphens/>
              <w:spacing w:after="0" w:line="240" w:lineRule="auto"/>
              <w:ind w:left="34" w:right="10"/>
              <w:jc w:val="center"/>
              <w:rPr>
                <w:rFonts w:ascii="Calibri" w:eastAsia="Times New Roman" w:hAnsi="Calibri" w:cs="Times New Roman"/>
              </w:rPr>
            </w:pPr>
            <w:r w:rsidRPr="0030723E">
              <w:rPr>
                <w:rFonts w:ascii="Calibri" w:eastAsia="Times New Roman" w:hAnsi="Calibri" w:cs="Times New Roman"/>
              </w:rPr>
              <w:t>3</w:t>
            </w:r>
          </w:p>
        </w:tc>
        <w:tc>
          <w:tcPr>
            <w:tcW w:w="5103" w:type="dxa"/>
            <w:tcBorders>
              <w:left w:val="single" w:sz="4" w:space="0" w:color="000000"/>
              <w:bottom w:val="single" w:sz="4" w:space="0" w:color="000000"/>
            </w:tcBorders>
            <w:vAlign w:val="center"/>
          </w:tcPr>
          <w:p w14:paraId="5AC30EF6"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Współpracujące z koszulkami:</w:t>
            </w:r>
          </w:p>
          <w:p w14:paraId="0821D84D"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7Fr dla rozmiarów od 4 do 10 mm</w:t>
            </w:r>
          </w:p>
          <w:p w14:paraId="1573A8CA"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9Fr dla rozmiarów od 12 do 18 mm</w:t>
            </w:r>
          </w:p>
          <w:p w14:paraId="111F044F"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11Fr dla rozmiarów od 21 do 24 mm</w:t>
            </w:r>
          </w:p>
          <w:p w14:paraId="6DF503A4"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12Fr dla rozmiarów od 27 do 40 mm</w:t>
            </w:r>
          </w:p>
        </w:tc>
        <w:tc>
          <w:tcPr>
            <w:tcW w:w="1418" w:type="dxa"/>
            <w:tcBorders>
              <w:left w:val="single" w:sz="4" w:space="0" w:color="000000"/>
              <w:bottom w:val="single" w:sz="4" w:space="0" w:color="000000"/>
            </w:tcBorders>
            <w:vAlign w:val="center"/>
          </w:tcPr>
          <w:p w14:paraId="6B99AC94" w14:textId="77777777" w:rsidR="00A228EB" w:rsidRPr="0030723E" w:rsidRDefault="00A228EB" w:rsidP="00A228EB">
            <w:pPr>
              <w:snapToGrid w:val="0"/>
              <w:spacing w:after="0"/>
              <w:jc w:val="center"/>
              <w:rPr>
                <w:rFonts w:ascii="Calibri" w:hAnsi="Calibri"/>
                <w:bCs/>
                <w:lang w:eastAsia="ar-SA"/>
              </w:rPr>
            </w:pPr>
            <w:r w:rsidRPr="0030723E">
              <w:rPr>
                <w:rFonts w:ascii="Calibri" w:hAnsi="Calibri"/>
                <w:bCs/>
                <w:lang w:eastAsia="ar-SA"/>
              </w:rPr>
              <w:t>TAK</w:t>
            </w:r>
          </w:p>
        </w:tc>
        <w:tc>
          <w:tcPr>
            <w:tcW w:w="2267" w:type="dxa"/>
            <w:tcBorders>
              <w:left w:val="single" w:sz="4" w:space="0" w:color="000000"/>
              <w:bottom w:val="single" w:sz="4" w:space="0" w:color="000000"/>
            </w:tcBorders>
            <w:vAlign w:val="center"/>
          </w:tcPr>
          <w:p w14:paraId="017E894E" w14:textId="77777777" w:rsidR="00A228EB" w:rsidRPr="0030723E" w:rsidRDefault="00A228EB" w:rsidP="00A228EB">
            <w:pPr>
              <w:snapToGrid w:val="0"/>
              <w:spacing w:after="0"/>
              <w:jc w:val="center"/>
              <w:rPr>
                <w:rFonts w:ascii="Calibri" w:hAnsi="Calibri"/>
                <w:b/>
                <w:lang w:eastAsia="ar-SA"/>
              </w:rPr>
            </w:pPr>
          </w:p>
        </w:tc>
      </w:tr>
      <w:tr w:rsidR="0030723E" w:rsidRPr="0030723E" w14:paraId="4E1A6041" w14:textId="77777777" w:rsidTr="004E46C9">
        <w:tc>
          <w:tcPr>
            <w:tcW w:w="988" w:type="dxa"/>
            <w:vAlign w:val="center"/>
          </w:tcPr>
          <w:p w14:paraId="5DE2A022" w14:textId="77777777" w:rsidR="00A228EB" w:rsidRPr="0030723E" w:rsidRDefault="00A228EB" w:rsidP="00A228EB">
            <w:pPr>
              <w:suppressAutoHyphens/>
              <w:spacing w:after="0" w:line="240" w:lineRule="auto"/>
              <w:ind w:left="34" w:right="10"/>
              <w:jc w:val="center"/>
              <w:rPr>
                <w:rFonts w:ascii="Calibri" w:eastAsia="Times New Roman" w:hAnsi="Calibri" w:cs="Times New Roman"/>
              </w:rPr>
            </w:pPr>
            <w:r w:rsidRPr="0030723E">
              <w:rPr>
                <w:rFonts w:ascii="Calibri" w:eastAsia="Times New Roman" w:hAnsi="Calibri" w:cs="Times New Roman"/>
              </w:rPr>
              <w:t>4</w:t>
            </w:r>
          </w:p>
        </w:tc>
        <w:tc>
          <w:tcPr>
            <w:tcW w:w="5103" w:type="dxa"/>
            <w:tcBorders>
              <w:left w:val="single" w:sz="4" w:space="0" w:color="000000"/>
              <w:bottom w:val="single" w:sz="4" w:space="0" w:color="000000"/>
            </w:tcBorders>
            <w:vAlign w:val="center"/>
          </w:tcPr>
          <w:p w14:paraId="5A262A77" w14:textId="77777777" w:rsidR="00A228EB" w:rsidRPr="0030723E" w:rsidRDefault="00A228EB" w:rsidP="00A228EB">
            <w:pPr>
              <w:snapToGrid w:val="0"/>
              <w:spacing w:after="0"/>
              <w:rPr>
                <w:rFonts w:ascii="Calibri" w:hAnsi="Calibri"/>
                <w:lang w:eastAsia="ar-SA"/>
              </w:rPr>
            </w:pPr>
            <w:r w:rsidRPr="0030723E">
              <w:rPr>
                <w:rFonts w:ascii="Calibri" w:hAnsi="Calibri"/>
                <w:lang w:eastAsia="ar-SA"/>
              </w:rPr>
              <w:t>System odczepiania w formie kleszczy</w:t>
            </w:r>
          </w:p>
        </w:tc>
        <w:tc>
          <w:tcPr>
            <w:tcW w:w="1418" w:type="dxa"/>
            <w:tcBorders>
              <w:left w:val="single" w:sz="4" w:space="0" w:color="000000"/>
              <w:bottom w:val="single" w:sz="4" w:space="0" w:color="000000"/>
            </w:tcBorders>
            <w:vAlign w:val="center"/>
          </w:tcPr>
          <w:p w14:paraId="05380993" w14:textId="77777777" w:rsidR="00A228EB" w:rsidRPr="0030723E" w:rsidRDefault="00A228EB" w:rsidP="00A228EB">
            <w:pPr>
              <w:snapToGrid w:val="0"/>
              <w:spacing w:after="0"/>
              <w:jc w:val="center"/>
              <w:rPr>
                <w:rFonts w:ascii="Calibri" w:hAnsi="Calibri"/>
                <w:bCs/>
                <w:lang w:eastAsia="ar-SA"/>
              </w:rPr>
            </w:pPr>
            <w:r w:rsidRPr="0030723E">
              <w:rPr>
                <w:rFonts w:ascii="Calibri" w:hAnsi="Calibri"/>
                <w:bCs/>
                <w:lang w:eastAsia="ar-SA"/>
              </w:rPr>
              <w:t>TAK</w:t>
            </w:r>
          </w:p>
        </w:tc>
        <w:tc>
          <w:tcPr>
            <w:tcW w:w="2267" w:type="dxa"/>
            <w:tcBorders>
              <w:left w:val="single" w:sz="4" w:space="0" w:color="000000"/>
              <w:bottom w:val="single" w:sz="4" w:space="0" w:color="000000"/>
            </w:tcBorders>
            <w:vAlign w:val="center"/>
          </w:tcPr>
          <w:p w14:paraId="51D406EC" w14:textId="77777777" w:rsidR="00A228EB" w:rsidRPr="0030723E" w:rsidRDefault="00A228EB" w:rsidP="00A228EB">
            <w:pPr>
              <w:snapToGrid w:val="0"/>
              <w:spacing w:after="0"/>
              <w:jc w:val="center"/>
              <w:rPr>
                <w:rFonts w:ascii="Calibri" w:hAnsi="Calibri"/>
                <w:b/>
                <w:lang w:eastAsia="ar-SA"/>
              </w:rPr>
            </w:pPr>
          </w:p>
        </w:tc>
      </w:tr>
      <w:tr w:rsidR="0030723E" w:rsidRPr="0030723E" w14:paraId="058C18B7" w14:textId="77777777" w:rsidTr="004E46C9">
        <w:tc>
          <w:tcPr>
            <w:tcW w:w="988" w:type="dxa"/>
            <w:tcBorders>
              <w:top w:val="single" w:sz="4" w:space="0" w:color="000000"/>
              <w:left w:val="single" w:sz="8" w:space="0" w:color="000000"/>
              <w:bottom w:val="single" w:sz="4" w:space="0" w:color="000000"/>
            </w:tcBorders>
            <w:vAlign w:val="center"/>
          </w:tcPr>
          <w:p w14:paraId="64EB7341" w14:textId="77777777" w:rsidR="00A228EB" w:rsidRPr="0030723E" w:rsidRDefault="00A228EB" w:rsidP="00A228EB">
            <w:pPr>
              <w:snapToGrid w:val="0"/>
              <w:spacing w:after="0"/>
              <w:ind w:left="34" w:right="10"/>
              <w:jc w:val="center"/>
              <w:rPr>
                <w:rFonts w:ascii="Calibri" w:hAnsi="Calibri"/>
                <w:lang w:eastAsia="ar-SA"/>
              </w:rPr>
            </w:pPr>
            <w:r w:rsidRPr="0030723E">
              <w:rPr>
                <w:rFonts w:ascii="Calibri" w:hAnsi="Calibri"/>
                <w:lang w:eastAsia="ar-SA"/>
              </w:rPr>
              <w:t>5</w:t>
            </w:r>
          </w:p>
        </w:tc>
        <w:tc>
          <w:tcPr>
            <w:tcW w:w="5103" w:type="dxa"/>
            <w:vAlign w:val="center"/>
          </w:tcPr>
          <w:p w14:paraId="37B1760E" w14:textId="77777777" w:rsidR="00A228EB" w:rsidRPr="0030723E" w:rsidRDefault="00A228EB" w:rsidP="00A228EB">
            <w:pPr>
              <w:spacing w:after="0"/>
              <w:rPr>
                <w:rFonts w:ascii="Calibri" w:hAnsi="Calibri"/>
              </w:rPr>
            </w:pPr>
            <w:r w:rsidRPr="0030723E">
              <w:rPr>
                <w:rFonts w:ascii="Calibri" w:hAnsi="Calibri"/>
              </w:rPr>
              <w:t xml:space="preserve">Brak elementu spinającego druty </w:t>
            </w:r>
            <w:proofErr w:type="spellStart"/>
            <w:r w:rsidRPr="0030723E">
              <w:rPr>
                <w:rFonts w:ascii="Calibri" w:hAnsi="Calibri"/>
              </w:rPr>
              <w:t>nitynolu</w:t>
            </w:r>
            <w:proofErr w:type="spellEnd"/>
            <w:r w:rsidRPr="0030723E">
              <w:rPr>
                <w:rFonts w:ascii="Calibri" w:hAnsi="Calibri"/>
              </w:rPr>
              <w:t xml:space="preserve"> na dysku </w:t>
            </w:r>
            <w:proofErr w:type="spellStart"/>
            <w:r w:rsidRPr="0030723E">
              <w:rPr>
                <w:rFonts w:ascii="Calibri" w:hAnsi="Calibri"/>
              </w:rPr>
              <w:t>lewoprzedsionkowym</w:t>
            </w:r>
            <w:proofErr w:type="spellEnd"/>
          </w:p>
        </w:tc>
        <w:tc>
          <w:tcPr>
            <w:tcW w:w="1418" w:type="dxa"/>
            <w:vAlign w:val="center"/>
          </w:tcPr>
          <w:p w14:paraId="2E0AD114" w14:textId="77777777" w:rsidR="00A228EB" w:rsidRPr="0030723E" w:rsidRDefault="00A228EB" w:rsidP="00A228EB">
            <w:pPr>
              <w:spacing w:after="0"/>
              <w:jc w:val="center"/>
              <w:rPr>
                <w:rFonts w:ascii="Calibri" w:hAnsi="Calibri"/>
              </w:rPr>
            </w:pPr>
            <w:r w:rsidRPr="0030723E">
              <w:rPr>
                <w:rFonts w:ascii="Calibri" w:hAnsi="Calibri"/>
              </w:rPr>
              <w:t>TAK: 10 pkt</w:t>
            </w:r>
          </w:p>
          <w:p w14:paraId="7003A582" w14:textId="77777777" w:rsidR="00A228EB" w:rsidRPr="0030723E" w:rsidRDefault="00A228EB" w:rsidP="00A228EB">
            <w:pPr>
              <w:spacing w:after="0"/>
              <w:jc w:val="center"/>
              <w:rPr>
                <w:rFonts w:ascii="Calibri" w:hAnsi="Calibri"/>
              </w:rPr>
            </w:pPr>
            <w:r w:rsidRPr="0030723E">
              <w:rPr>
                <w:rFonts w:ascii="Calibri" w:hAnsi="Calibri"/>
              </w:rPr>
              <w:t>NIE: 0 pkt</w:t>
            </w:r>
          </w:p>
        </w:tc>
        <w:tc>
          <w:tcPr>
            <w:tcW w:w="2267" w:type="dxa"/>
            <w:tcBorders>
              <w:top w:val="single" w:sz="4" w:space="0" w:color="000000"/>
              <w:left w:val="single" w:sz="4" w:space="0" w:color="000000"/>
              <w:bottom w:val="single" w:sz="4" w:space="0" w:color="000000"/>
            </w:tcBorders>
            <w:vAlign w:val="center"/>
          </w:tcPr>
          <w:p w14:paraId="56F163BC" w14:textId="77777777" w:rsidR="00A228EB" w:rsidRPr="0030723E" w:rsidRDefault="00A228EB" w:rsidP="00A228EB">
            <w:pPr>
              <w:snapToGrid w:val="0"/>
              <w:spacing w:after="0"/>
              <w:jc w:val="center"/>
              <w:rPr>
                <w:rFonts w:ascii="Calibri" w:hAnsi="Calibri"/>
                <w:b/>
                <w:lang w:eastAsia="ar-SA"/>
              </w:rPr>
            </w:pPr>
          </w:p>
        </w:tc>
      </w:tr>
      <w:tr w:rsidR="0030723E" w:rsidRPr="0030723E" w14:paraId="492E69A7" w14:textId="77777777" w:rsidTr="004E46C9">
        <w:tc>
          <w:tcPr>
            <w:tcW w:w="988" w:type="dxa"/>
            <w:tcBorders>
              <w:left w:val="single" w:sz="8" w:space="0" w:color="000000"/>
            </w:tcBorders>
            <w:vAlign w:val="center"/>
          </w:tcPr>
          <w:p w14:paraId="6A9CC9CB" w14:textId="77777777" w:rsidR="00A228EB" w:rsidRPr="0030723E" w:rsidRDefault="00A228EB" w:rsidP="00A228EB">
            <w:pPr>
              <w:snapToGrid w:val="0"/>
              <w:spacing w:after="0"/>
              <w:ind w:left="34" w:right="10"/>
              <w:jc w:val="center"/>
              <w:rPr>
                <w:rFonts w:ascii="Calibri" w:hAnsi="Calibri"/>
                <w:lang w:eastAsia="ar-SA"/>
              </w:rPr>
            </w:pPr>
            <w:r w:rsidRPr="0030723E">
              <w:rPr>
                <w:rFonts w:ascii="Calibri" w:hAnsi="Calibri"/>
                <w:lang w:eastAsia="ar-SA"/>
              </w:rPr>
              <w:t>6</w:t>
            </w:r>
          </w:p>
        </w:tc>
        <w:tc>
          <w:tcPr>
            <w:tcW w:w="5103" w:type="dxa"/>
            <w:vAlign w:val="center"/>
          </w:tcPr>
          <w:p w14:paraId="1BF65C1F" w14:textId="77777777" w:rsidR="00A228EB" w:rsidRPr="0030723E" w:rsidRDefault="00A228EB" w:rsidP="00A228EB">
            <w:pPr>
              <w:spacing w:after="0"/>
              <w:rPr>
                <w:rFonts w:ascii="Calibri" w:hAnsi="Calibri"/>
              </w:rPr>
            </w:pPr>
            <w:r w:rsidRPr="0030723E">
              <w:rPr>
                <w:rFonts w:ascii="Calibri" w:hAnsi="Calibri"/>
              </w:rPr>
              <w:t xml:space="preserve">Dysk </w:t>
            </w:r>
            <w:proofErr w:type="spellStart"/>
            <w:r w:rsidRPr="0030723E">
              <w:rPr>
                <w:rFonts w:ascii="Calibri" w:hAnsi="Calibri"/>
              </w:rPr>
              <w:t>lewoprzedsionkowy</w:t>
            </w:r>
            <w:proofErr w:type="spellEnd"/>
            <w:r w:rsidRPr="0030723E">
              <w:rPr>
                <w:rFonts w:ascii="Calibri" w:hAnsi="Calibri"/>
              </w:rPr>
              <w:t xml:space="preserve"> wykonany z mniejszej ilości drutów </w:t>
            </w:r>
            <w:proofErr w:type="spellStart"/>
            <w:r w:rsidRPr="0030723E">
              <w:rPr>
                <w:rFonts w:ascii="Calibri" w:hAnsi="Calibri"/>
              </w:rPr>
              <w:t>nitynolowych</w:t>
            </w:r>
            <w:proofErr w:type="spellEnd"/>
            <w:r w:rsidRPr="0030723E">
              <w:rPr>
                <w:rFonts w:ascii="Calibri" w:hAnsi="Calibri"/>
              </w:rPr>
              <w:t xml:space="preserve"> zapewniających niski profil </w:t>
            </w:r>
            <w:proofErr w:type="spellStart"/>
            <w:r w:rsidRPr="0030723E">
              <w:rPr>
                <w:rFonts w:ascii="Calibri" w:hAnsi="Calibri"/>
              </w:rPr>
              <w:t>okludera</w:t>
            </w:r>
            <w:proofErr w:type="spellEnd"/>
            <w:r w:rsidRPr="0030723E">
              <w:rPr>
                <w:rFonts w:ascii="Calibri" w:hAnsi="Calibri"/>
              </w:rPr>
              <w:t xml:space="preserve"> oraz mniejsze obciążenie dla przegrody międzyprzedsionkowej</w:t>
            </w:r>
          </w:p>
        </w:tc>
        <w:tc>
          <w:tcPr>
            <w:tcW w:w="1418" w:type="dxa"/>
            <w:vAlign w:val="center"/>
          </w:tcPr>
          <w:p w14:paraId="5538CFE7" w14:textId="77777777" w:rsidR="00A228EB" w:rsidRPr="0030723E" w:rsidRDefault="00A228EB" w:rsidP="00A228EB">
            <w:pPr>
              <w:spacing w:after="0"/>
              <w:jc w:val="center"/>
              <w:rPr>
                <w:rFonts w:ascii="Calibri" w:hAnsi="Calibri"/>
              </w:rPr>
            </w:pPr>
            <w:r w:rsidRPr="0030723E">
              <w:rPr>
                <w:rFonts w:ascii="Calibri" w:hAnsi="Calibri"/>
              </w:rPr>
              <w:t>TAK: 10 pkt</w:t>
            </w:r>
          </w:p>
          <w:p w14:paraId="7F8CA50F" w14:textId="77777777" w:rsidR="00A228EB" w:rsidRPr="0030723E" w:rsidRDefault="00A228EB" w:rsidP="00A228EB">
            <w:pPr>
              <w:spacing w:after="0"/>
              <w:jc w:val="center"/>
              <w:rPr>
                <w:rFonts w:ascii="Calibri" w:hAnsi="Calibri"/>
              </w:rPr>
            </w:pPr>
            <w:r w:rsidRPr="0030723E">
              <w:rPr>
                <w:rFonts w:ascii="Calibri" w:hAnsi="Calibri"/>
              </w:rPr>
              <w:t>NIE: 0 pkt</w:t>
            </w:r>
          </w:p>
        </w:tc>
        <w:tc>
          <w:tcPr>
            <w:tcW w:w="2267" w:type="dxa"/>
            <w:tcBorders>
              <w:left w:val="single" w:sz="4" w:space="0" w:color="000000"/>
            </w:tcBorders>
            <w:vAlign w:val="center"/>
          </w:tcPr>
          <w:p w14:paraId="51A52FFA" w14:textId="77777777" w:rsidR="00A228EB" w:rsidRPr="0030723E" w:rsidRDefault="00A228EB" w:rsidP="00A228EB">
            <w:pPr>
              <w:snapToGrid w:val="0"/>
              <w:spacing w:after="0"/>
              <w:jc w:val="center"/>
              <w:rPr>
                <w:rFonts w:ascii="Calibri" w:hAnsi="Calibri"/>
                <w:b/>
                <w:lang w:eastAsia="ar-SA"/>
              </w:rPr>
            </w:pPr>
          </w:p>
        </w:tc>
      </w:tr>
      <w:tr w:rsidR="0030723E" w:rsidRPr="0030723E" w14:paraId="6B9D201B" w14:textId="77777777" w:rsidTr="004E46C9">
        <w:tc>
          <w:tcPr>
            <w:tcW w:w="988" w:type="dxa"/>
            <w:tcBorders>
              <w:left w:val="single" w:sz="8" w:space="0" w:color="000000"/>
            </w:tcBorders>
            <w:vAlign w:val="center"/>
          </w:tcPr>
          <w:p w14:paraId="149811B9" w14:textId="77777777" w:rsidR="00A228EB" w:rsidRPr="0030723E" w:rsidRDefault="00A228EB" w:rsidP="00A228EB">
            <w:pPr>
              <w:snapToGrid w:val="0"/>
              <w:spacing w:after="0"/>
              <w:ind w:left="34" w:right="10"/>
              <w:jc w:val="center"/>
              <w:rPr>
                <w:rFonts w:ascii="Calibri" w:hAnsi="Calibri"/>
                <w:lang w:eastAsia="ar-SA"/>
              </w:rPr>
            </w:pPr>
            <w:r w:rsidRPr="0030723E">
              <w:rPr>
                <w:rFonts w:ascii="Calibri" w:hAnsi="Calibri"/>
                <w:lang w:eastAsia="ar-SA"/>
              </w:rPr>
              <w:t>7</w:t>
            </w:r>
          </w:p>
        </w:tc>
        <w:tc>
          <w:tcPr>
            <w:tcW w:w="5103" w:type="dxa"/>
            <w:vAlign w:val="center"/>
          </w:tcPr>
          <w:p w14:paraId="28ECA8D2" w14:textId="77777777" w:rsidR="00A228EB" w:rsidRPr="0030723E" w:rsidRDefault="00A228EB" w:rsidP="00A228EB">
            <w:pPr>
              <w:spacing w:after="0"/>
              <w:rPr>
                <w:rFonts w:ascii="Calibri" w:hAnsi="Calibri"/>
              </w:rPr>
            </w:pPr>
            <w:r w:rsidRPr="0030723E">
              <w:rPr>
                <w:rFonts w:ascii="Calibri" w:hAnsi="Calibri"/>
              </w:rPr>
              <w:t xml:space="preserve">Konstrukcja implantu umożliwia uzyskanie konta do 50 stopni pomiędzy </w:t>
            </w:r>
            <w:proofErr w:type="spellStart"/>
            <w:r w:rsidRPr="0030723E">
              <w:rPr>
                <w:rFonts w:ascii="Calibri" w:hAnsi="Calibri"/>
              </w:rPr>
              <w:t>okluderem</w:t>
            </w:r>
            <w:proofErr w:type="spellEnd"/>
            <w:r w:rsidRPr="0030723E">
              <w:rPr>
                <w:rFonts w:ascii="Calibri" w:hAnsi="Calibri"/>
              </w:rPr>
              <w:t xml:space="preserve"> a systemem wprowadzającym co pozwala uzyskać optymalne ułożenie implantu przed jego uwolnieniem</w:t>
            </w:r>
          </w:p>
        </w:tc>
        <w:tc>
          <w:tcPr>
            <w:tcW w:w="1418" w:type="dxa"/>
            <w:vAlign w:val="center"/>
          </w:tcPr>
          <w:p w14:paraId="1A154620" w14:textId="77777777" w:rsidR="00A228EB" w:rsidRPr="0030723E" w:rsidRDefault="00A228EB" w:rsidP="00A228EB">
            <w:pPr>
              <w:spacing w:after="0"/>
              <w:jc w:val="center"/>
              <w:rPr>
                <w:rFonts w:ascii="Calibri" w:hAnsi="Calibri"/>
              </w:rPr>
            </w:pPr>
            <w:r w:rsidRPr="0030723E">
              <w:rPr>
                <w:rFonts w:ascii="Calibri" w:hAnsi="Calibri"/>
              </w:rPr>
              <w:t>TAK: 10 pkt</w:t>
            </w:r>
          </w:p>
          <w:p w14:paraId="3D2FF831" w14:textId="77777777" w:rsidR="00A228EB" w:rsidRPr="0030723E" w:rsidRDefault="00A228EB" w:rsidP="00A228EB">
            <w:pPr>
              <w:spacing w:after="0"/>
              <w:jc w:val="center"/>
              <w:rPr>
                <w:rFonts w:ascii="Calibri" w:hAnsi="Calibri"/>
              </w:rPr>
            </w:pPr>
            <w:r w:rsidRPr="0030723E">
              <w:rPr>
                <w:rFonts w:ascii="Calibri" w:hAnsi="Calibri"/>
              </w:rPr>
              <w:t>NIE: 0 pkt</w:t>
            </w:r>
          </w:p>
        </w:tc>
        <w:tc>
          <w:tcPr>
            <w:tcW w:w="2267" w:type="dxa"/>
            <w:tcBorders>
              <w:left w:val="single" w:sz="4" w:space="0" w:color="000000"/>
            </w:tcBorders>
            <w:vAlign w:val="center"/>
          </w:tcPr>
          <w:p w14:paraId="74513CF9" w14:textId="77777777" w:rsidR="00A228EB" w:rsidRPr="0030723E" w:rsidRDefault="00A228EB" w:rsidP="00A228EB">
            <w:pPr>
              <w:snapToGrid w:val="0"/>
              <w:spacing w:after="0"/>
              <w:jc w:val="center"/>
              <w:rPr>
                <w:rFonts w:ascii="Calibri" w:hAnsi="Calibri"/>
                <w:b/>
                <w:lang w:eastAsia="ar-SA"/>
              </w:rPr>
            </w:pPr>
          </w:p>
        </w:tc>
      </w:tr>
      <w:tr w:rsidR="0030723E" w:rsidRPr="0030723E" w14:paraId="5202C621" w14:textId="77777777" w:rsidTr="004E46C9">
        <w:tc>
          <w:tcPr>
            <w:tcW w:w="988" w:type="dxa"/>
            <w:tcBorders>
              <w:left w:val="single" w:sz="8" w:space="0" w:color="000000"/>
            </w:tcBorders>
            <w:vAlign w:val="center"/>
          </w:tcPr>
          <w:p w14:paraId="05E58B32" w14:textId="77777777" w:rsidR="00A228EB" w:rsidRPr="0030723E" w:rsidRDefault="00A228EB" w:rsidP="00A228EB">
            <w:pPr>
              <w:snapToGrid w:val="0"/>
              <w:spacing w:after="0"/>
              <w:ind w:left="34" w:right="10"/>
              <w:jc w:val="center"/>
              <w:rPr>
                <w:rFonts w:ascii="Calibri" w:hAnsi="Calibri"/>
                <w:lang w:eastAsia="ar-SA"/>
              </w:rPr>
            </w:pPr>
            <w:r w:rsidRPr="0030723E">
              <w:rPr>
                <w:rFonts w:ascii="Calibri" w:hAnsi="Calibri"/>
                <w:lang w:eastAsia="ar-SA"/>
              </w:rPr>
              <w:t>8</w:t>
            </w:r>
          </w:p>
        </w:tc>
        <w:tc>
          <w:tcPr>
            <w:tcW w:w="5103" w:type="dxa"/>
            <w:vAlign w:val="center"/>
          </w:tcPr>
          <w:p w14:paraId="5219B97B" w14:textId="77777777" w:rsidR="00A228EB" w:rsidRPr="0030723E" w:rsidRDefault="00A228EB" w:rsidP="00A228EB">
            <w:pPr>
              <w:spacing w:after="0"/>
              <w:rPr>
                <w:rFonts w:ascii="Calibri" w:hAnsi="Calibri"/>
              </w:rPr>
            </w:pPr>
            <w:r w:rsidRPr="0030723E">
              <w:rPr>
                <w:rFonts w:ascii="Calibri" w:hAnsi="Calibri"/>
              </w:rPr>
              <w:t xml:space="preserve">możliwość ponownego schowania </w:t>
            </w:r>
            <w:proofErr w:type="spellStart"/>
            <w:r w:rsidRPr="0030723E">
              <w:rPr>
                <w:rFonts w:ascii="Calibri" w:hAnsi="Calibri"/>
              </w:rPr>
              <w:t>okludera</w:t>
            </w:r>
            <w:proofErr w:type="spellEnd"/>
            <w:r w:rsidRPr="0030723E">
              <w:rPr>
                <w:rFonts w:ascii="Calibri" w:hAnsi="Calibri"/>
              </w:rPr>
              <w:t xml:space="preserve"> w koszulce po całkowitym uwolnieniu</w:t>
            </w:r>
          </w:p>
        </w:tc>
        <w:tc>
          <w:tcPr>
            <w:tcW w:w="1418" w:type="dxa"/>
            <w:vAlign w:val="center"/>
          </w:tcPr>
          <w:p w14:paraId="3FED85FD" w14:textId="77777777" w:rsidR="00A228EB" w:rsidRPr="0030723E" w:rsidRDefault="00A228EB" w:rsidP="00A228EB">
            <w:pPr>
              <w:spacing w:after="0"/>
              <w:jc w:val="center"/>
              <w:rPr>
                <w:rFonts w:ascii="Calibri" w:hAnsi="Calibri"/>
              </w:rPr>
            </w:pPr>
            <w:r w:rsidRPr="0030723E">
              <w:rPr>
                <w:rFonts w:ascii="Calibri" w:hAnsi="Calibri"/>
              </w:rPr>
              <w:t>TAK: 10 pkt</w:t>
            </w:r>
          </w:p>
          <w:p w14:paraId="163A20BE" w14:textId="77777777" w:rsidR="00A228EB" w:rsidRPr="0030723E" w:rsidRDefault="00A228EB" w:rsidP="00A228EB">
            <w:pPr>
              <w:spacing w:after="0"/>
              <w:jc w:val="center"/>
              <w:rPr>
                <w:rFonts w:ascii="Calibri" w:hAnsi="Calibri"/>
              </w:rPr>
            </w:pPr>
            <w:r w:rsidRPr="0030723E">
              <w:rPr>
                <w:rFonts w:ascii="Calibri" w:hAnsi="Calibri"/>
              </w:rPr>
              <w:t>NIE: 0 pkt</w:t>
            </w:r>
          </w:p>
        </w:tc>
        <w:tc>
          <w:tcPr>
            <w:tcW w:w="2267" w:type="dxa"/>
            <w:tcBorders>
              <w:left w:val="single" w:sz="4" w:space="0" w:color="000000"/>
            </w:tcBorders>
            <w:vAlign w:val="center"/>
          </w:tcPr>
          <w:p w14:paraId="4F06C6BB" w14:textId="77777777" w:rsidR="00A228EB" w:rsidRPr="0030723E" w:rsidRDefault="00A228EB" w:rsidP="00A228EB">
            <w:pPr>
              <w:snapToGrid w:val="0"/>
              <w:spacing w:after="0"/>
              <w:jc w:val="center"/>
              <w:rPr>
                <w:rFonts w:ascii="Calibri" w:hAnsi="Calibri"/>
                <w:b/>
                <w:lang w:eastAsia="ar-SA"/>
              </w:rPr>
            </w:pPr>
          </w:p>
        </w:tc>
      </w:tr>
      <w:tr w:rsidR="0030723E" w:rsidRPr="0030723E" w14:paraId="22E734DB" w14:textId="77777777" w:rsidTr="004E46C9">
        <w:trPr>
          <w:trHeight w:val="995"/>
        </w:trPr>
        <w:tc>
          <w:tcPr>
            <w:tcW w:w="988" w:type="dxa"/>
            <w:tcBorders>
              <w:left w:val="single" w:sz="8" w:space="0" w:color="000000"/>
            </w:tcBorders>
            <w:vAlign w:val="center"/>
          </w:tcPr>
          <w:p w14:paraId="4F77C3CB" w14:textId="77777777" w:rsidR="00A228EB" w:rsidRPr="0030723E" w:rsidRDefault="00A228EB" w:rsidP="00A228EB">
            <w:pPr>
              <w:snapToGrid w:val="0"/>
              <w:spacing w:after="0"/>
              <w:jc w:val="center"/>
              <w:rPr>
                <w:rFonts w:ascii="Calibri" w:hAnsi="Calibri"/>
                <w:b/>
                <w:bCs/>
                <w:lang w:eastAsia="ar-SA"/>
              </w:rPr>
            </w:pPr>
            <w:r w:rsidRPr="0030723E">
              <w:rPr>
                <w:rFonts w:ascii="Calibri" w:hAnsi="Calibri"/>
                <w:b/>
                <w:bCs/>
              </w:rPr>
              <w:t>II.</w:t>
            </w:r>
          </w:p>
        </w:tc>
        <w:tc>
          <w:tcPr>
            <w:tcW w:w="5103" w:type="dxa"/>
            <w:vAlign w:val="center"/>
          </w:tcPr>
          <w:p w14:paraId="409F1A7D" w14:textId="77777777" w:rsidR="00A228EB" w:rsidRPr="0030723E" w:rsidRDefault="00A228EB" w:rsidP="00A228EB">
            <w:pPr>
              <w:spacing w:after="0"/>
              <w:rPr>
                <w:rFonts w:ascii="Calibri" w:hAnsi="Calibri"/>
                <w:b/>
                <w:bCs/>
              </w:rPr>
            </w:pPr>
            <w:r w:rsidRPr="0030723E">
              <w:rPr>
                <w:rFonts w:ascii="Calibri" w:hAnsi="Calibri"/>
                <w:b/>
                <w:bCs/>
              </w:rPr>
              <w:t>Balon wymiarujący ubytki w przegrodzie międzyprzedsionkowej</w:t>
            </w:r>
          </w:p>
        </w:tc>
        <w:tc>
          <w:tcPr>
            <w:tcW w:w="1418" w:type="dxa"/>
            <w:vAlign w:val="center"/>
          </w:tcPr>
          <w:p w14:paraId="32C7FBC9" w14:textId="77777777" w:rsidR="00A228EB" w:rsidRPr="0030723E" w:rsidRDefault="00A228EB" w:rsidP="00A228EB">
            <w:pPr>
              <w:spacing w:after="0"/>
              <w:jc w:val="center"/>
              <w:rPr>
                <w:rFonts w:ascii="Calibri" w:hAnsi="Calibri"/>
                <w:b/>
                <w:bCs/>
              </w:rPr>
            </w:pPr>
            <w:r w:rsidRPr="0030723E">
              <w:rPr>
                <w:rFonts w:ascii="Calibri" w:hAnsi="Calibri"/>
                <w:b/>
                <w:bCs/>
              </w:rPr>
              <w:t>TAK</w:t>
            </w:r>
          </w:p>
        </w:tc>
        <w:tc>
          <w:tcPr>
            <w:tcW w:w="2267" w:type="dxa"/>
            <w:tcBorders>
              <w:left w:val="single" w:sz="4" w:space="0" w:color="000000"/>
            </w:tcBorders>
            <w:vAlign w:val="center"/>
          </w:tcPr>
          <w:p w14:paraId="3D1327B6" w14:textId="77777777" w:rsidR="00A228EB" w:rsidRPr="0030723E" w:rsidRDefault="00A228EB" w:rsidP="00A228EB">
            <w:pPr>
              <w:snapToGrid w:val="0"/>
              <w:spacing w:after="0"/>
              <w:jc w:val="center"/>
              <w:rPr>
                <w:rFonts w:ascii="Calibri" w:hAnsi="Calibri"/>
                <w:b/>
                <w:bCs/>
                <w:lang w:eastAsia="ar-SA"/>
              </w:rPr>
            </w:pPr>
          </w:p>
        </w:tc>
      </w:tr>
      <w:tr w:rsidR="0030723E" w:rsidRPr="0030723E" w14:paraId="42372C6C" w14:textId="77777777" w:rsidTr="004E46C9">
        <w:tc>
          <w:tcPr>
            <w:tcW w:w="988" w:type="dxa"/>
            <w:tcBorders>
              <w:left w:val="single" w:sz="8" w:space="0" w:color="000000"/>
            </w:tcBorders>
            <w:vAlign w:val="center"/>
          </w:tcPr>
          <w:p w14:paraId="1AE370D4" w14:textId="77777777" w:rsidR="00A228EB" w:rsidRPr="0030723E" w:rsidRDefault="00A228EB" w:rsidP="00A228EB">
            <w:pPr>
              <w:snapToGrid w:val="0"/>
              <w:spacing w:after="0"/>
              <w:jc w:val="center"/>
              <w:rPr>
                <w:rFonts w:ascii="Calibri" w:hAnsi="Calibri"/>
                <w:lang w:eastAsia="ar-SA"/>
              </w:rPr>
            </w:pPr>
            <w:r w:rsidRPr="0030723E">
              <w:rPr>
                <w:rFonts w:ascii="Calibri" w:hAnsi="Calibri"/>
                <w:lang w:eastAsia="ar-SA"/>
              </w:rPr>
              <w:t>1</w:t>
            </w:r>
          </w:p>
        </w:tc>
        <w:tc>
          <w:tcPr>
            <w:tcW w:w="5103" w:type="dxa"/>
            <w:vAlign w:val="center"/>
          </w:tcPr>
          <w:p w14:paraId="226C427E" w14:textId="77777777" w:rsidR="00A228EB" w:rsidRPr="0030723E" w:rsidRDefault="00A228EB" w:rsidP="00A228EB">
            <w:pPr>
              <w:spacing w:after="0"/>
              <w:rPr>
                <w:rFonts w:ascii="Calibri" w:hAnsi="Calibri"/>
              </w:rPr>
            </w:pPr>
            <w:r w:rsidRPr="0030723E">
              <w:rPr>
                <w:rFonts w:ascii="Calibri" w:hAnsi="Calibri"/>
              </w:rPr>
              <w:t>Rozmiary 25 mm x 45 ml oraz 35 mm x 50 ml</w:t>
            </w:r>
          </w:p>
        </w:tc>
        <w:tc>
          <w:tcPr>
            <w:tcW w:w="1418" w:type="dxa"/>
            <w:vAlign w:val="center"/>
          </w:tcPr>
          <w:p w14:paraId="2E3FAE92" w14:textId="77777777" w:rsidR="00A228EB" w:rsidRPr="0030723E" w:rsidRDefault="00A228EB" w:rsidP="00A228EB">
            <w:pPr>
              <w:spacing w:after="0"/>
              <w:jc w:val="center"/>
              <w:rPr>
                <w:rFonts w:ascii="Calibri" w:hAnsi="Calibri"/>
                <w:bCs/>
              </w:rPr>
            </w:pPr>
            <w:r w:rsidRPr="0030723E">
              <w:rPr>
                <w:rFonts w:ascii="Calibri" w:hAnsi="Calibri"/>
                <w:bCs/>
              </w:rPr>
              <w:t>TAK</w:t>
            </w:r>
          </w:p>
        </w:tc>
        <w:tc>
          <w:tcPr>
            <w:tcW w:w="2267" w:type="dxa"/>
            <w:tcBorders>
              <w:left w:val="single" w:sz="4" w:space="0" w:color="000000"/>
            </w:tcBorders>
            <w:vAlign w:val="center"/>
          </w:tcPr>
          <w:p w14:paraId="5C18E5DD" w14:textId="77777777" w:rsidR="00A228EB" w:rsidRPr="0030723E" w:rsidRDefault="00A228EB" w:rsidP="00A228EB">
            <w:pPr>
              <w:snapToGrid w:val="0"/>
              <w:spacing w:after="0"/>
              <w:jc w:val="center"/>
              <w:rPr>
                <w:rFonts w:ascii="Calibri" w:hAnsi="Calibri"/>
                <w:b/>
                <w:lang w:eastAsia="ar-SA"/>
              </w:rPr>
            </w:pPr>
          </w:p>
        </w:tc>
      </w:tr>
      <w:tr w:rsidR="0030723E" w:rsidRPr="0030723E" w14:paraId="31F40784" w14:textId="77777777" w:rsidTr="004E46C9">
        <w:tc>
          <w:tcPr>
            <w:tcW w:w="988" w:type="dxa"/>
            <w:tcBorders>
              <w:left w:val="single" w:sz="8" w:space="0" w:color="000000"/>
            </w:tcBorders>
            <w:vAlign w:val="center"/>
          </w:tcPr>
          <w:p w14:paraId="59AFFC9B" w14:textId="77777777" w:rsidR="00A228EB" w:rsidRPr="0030723E" w:rsidRDefault="00A228EB" w:rsidP="00A228EB">
            <w:pPr>
              <w:snapToGrid w:val="0"/>
              <w:spacing w:after="0"/>
              <w:jc w:val="center"/>
              <w:rPr>
                <w:rFonts w:ascii="Calibri" w:hAnsi="Calibri"/>
                <w:lang w:eastAsia="ar-SA"/>
              </w:rPr>
            </w:pPr>
            <w:r w:rsidRPr="0030723E">
              <w:rPr>
                <w:rFonts w:ascii="Calibri" w:hAnsi="Calibri"/>
                <w:lang w:eastAsia="ar-SA"/>
              </w:rPr>
              <w:t>2</w:t>
            </w:r>
          </w:p>
        </w:tc>
        <w:tc>
          <w:tcPr>
            <w:tcW w:w="5103" w:type="dxa"/>
            <w:vAlign w:val="center"/>
          </w:tcPr>
          <w:p w14:paraId="4F7AAA30" w14:textId="77777777" w:rsidR="00A228EB" w:rsidRPr="0030723E" w:rsidRDefault="00A228EB" w:rsidP="00A228EB">
            <w:pPr>
              <w:spacing w:after="0"/>
              <w:rPr>
                <w:rFonts w:ascii="Calibri" w:hAnsi="Calibri"/>
              </w:rPr>
            </w:pPr>
            <w:r w:rsidRPr="0030723E">
              <w:rPr>
                <w:rFonts w:ascii="Calibri" w:hAnsi="Calibri"/>
              </w:rPr>
              <w:t>Max średnica balonu  - 27 ml oraz 40 ml</w:t>
            </w:r>
          </w:p>
        </w:tc>
        <w:tc>
          <w:tcPr>
            <w:tcW w:w="1418" w:type="dxa"/>
            <w:vAlign w:val="center"/>
          </w:tcPr>
          <w:p w14:paraId="2FDFD226" w14:textId="77777777" w:rsidR="00A228EB" w:rsidRPr="0030723E" w:rsidRDefault="00A228EB" w:rsidP="00A228EB">
            <w:pPr>
              <w:spacing w:after="0"/>
              <w:jc w:val="center"/>
              <w:rPr>
                <w:rFonts w:ascii="Calibri" w:hAnsi="Calibri"/>
                <w:bCs/>
              </w:rPr>
            </w:pPr>
            <w:r w:rsidRPr="0030723E">
              <w:rPr>
                <w:rFonts w:ascii="Calibri" w:hAnsi="Calibri"/>
                <w:bCs/>
              </w:rPr>
              <w:t>TAK</w:t>
            </w:r>
          </w:p>
        </w:tc>
        <w:tc>
          <w:tcPr>
            <w:tcW w:w="2267" w:type="dxa"/>
            <w:tcBorders>
              <w:left w:val="single" w:sz="4" w:space="0" w:color="000000"/>
            </w:tcBorders>
            <w:vAlign w:val="center"/>
          </w:tcPr>
          <w:p w14:paraId="388DC60F" w14:textId="77777777" w:rsidR="00A228EB" w:rsidRPr="0030723E" w:rsidRDefault="00A228EB" w:rsidP="00A228EB">
            <w:pPr>
              <w:snapToGrid w:val="0"/>
              <w:spacing w:after="0"/>
              <w:jc w:val="center"/>
              <w:rPr>
                <w:rFonts w:ascii="Calibri" w:hAnsi="Calibri"/>
                <w:b/>
                <w:lang w:eastAsia="ar-SA"/>
              </w:rPr>
            </w:pPr>
          </w:p>
        </w:tc>
      </w:tr>
      <w:tr w:rsidR="0030723E" w:rsidRPr="0030723E" w14:paraId="691FD561" w14:textId="77777777" w:rsidTr="004E46C9">
        <w:tc>
          <w:tcPr>
            <w:tcW w:w="988" w:type="dxa"/>
            <w:tcBorders>
              <w:left w:val="single" w:sz="8" w:space="0" w:color="000000"/>
            </w:tcBorders>
            <w:vAlign w:val="center"/>
          </w:tcPr>
          <w:p w14:paraId="79D1132A" w14:textId="77777777" w:rsidR="00A228EB" w:rsidRPr="0030723E" w:rsidRDefault="00A228EB" w:rsidP="00A228EB">
            <w:pPr>
              <w:snapToGrid w:val="0"/>
              <w:spacing w:after="0"/>
              <w:jc w:val="center"/>
              <w:rPr>
                <w:rFonts w:ascii="Calibri" w:hAnsi="Calibri"/>
                <w:lang w:eastAsia="ar-SA"/>
              </w:rPr>
            </w:pPr>
            <w:r w:rsidRPr="0030723E">
              <w:rPr>
                <w:rFonts w:ascii="Calibri" w:hAnsi="Calibri"/>
                <w:lang w:eastAsia="ar-SA"/>
              </w:rPr>
              <w:t>3</w:t>
            </w:r>
          </w:p>
        </w:tc>
        <w:tc>
          <w:tcPr>
            <w:tcW w:w="5103" w:type="dxa"/>
            <w:vAlign w:val="center"/>
          </w:tcPr>
          <w:p w14:paraId="64D925A5" w14:textId="77777777" w:rsidR="00A228EB" w:rsidRPr="0030723E" w:rsidRDefault="00A228EB" w:rsidP="00A228EB">
            <w:pPr>
              <w:spacing w:after="0"/>
              <w:rPr>
                <w:rFonts w:ascii="Calibri" w:hAnsi="Calibri"/>
              </w:rPr>
            </w:pPr>
            <w:r w:rsidRPr="0030723E">
              <w:rPr>
                <w:rFonts w:ascii="Calibri" w:hAnsi="Calibri"/>
              </w:rPr>
              <w:t>Długość użytkowa  - 70 cm</w:t>
            </w:r>
          </w:p>
        </w:tc>
        <w:tc>
          <w:tcPr>
            <w:tcW w:w="1418" w:type="dxa"/>
            <w:vAlign w:val="center"/>
          </w:tcPr>
          <w:p w14:paraId="798620A7" w14:textId="77777777" w:rsidR="00A228EB" w:rsidRPr="0030723E" w:rsidRDefault="00A228EB" w:rsidP="00A228EB">
            <w:pPr>
              <w:spacing w:after="0"/>
              <w:jc w:val="center"/>
              <w:rPr>
                <w:rFonts w:ascii="Calibri" w:hAnsi="Calibri"/>
                <w:bCs/>
              </w:rPr>
            </w:pPr>
            <w:r w:rsidRPr="0030723E">
              <w:rPr>
                <w:rFonts w:ascii="Calibri" w:hAnsi="Calibri"/>
                <w:bCs/>
              </w:rPr>
              <w:t>TAK</w:t>
            </w:r>
          </w:p>
        </w:tc>
        <w:tc>
          <w:tcPr>
            <w:tcW w:w="2267" w:type="dxa"/>
            <w:tcBorders>
              <w:left w:val="single" w:sz="4" w:space="0" w:color="000000"/>
            </w:tcBorders>
            <w:vAlign w:val="center"/>
          </w:tcPr>
          <w:p w14:paraId="299F8E38" w14:textId="77777777" w:rsidR="00A228EB" w:rsidRPr="0030723E" w:rsidRDefault="00A228EB" w:rsidP="00A228EB">
            <w:pPr>
              <w:snapToGrid w:val="0"/>
              <w:spacing w:after="0"/>
              <w:jc w:val="center"/>
              <w:rPr>
                <w:rFonts w:ascii="Calibri" w:hAnsi="Calibri"/>
                <w:b/>
                <w:lang w:eastAsia="ar-SA"/>
              </w:rPr>
            </w:pPr>
          </w:p>
        </w:tc>
      </w:tr>
      <w:tr w:rsidR="0030723E" w:rsidRPr="0030723E" w14:paraId="3CFC1705" w14:textId="77777777" w:rsidTr="004E46C9">
        <w:tc>
          <w:tcPr>
            <w:tcW w:w="988" w:type="dxa"/>
            <w:tcBorders>
              <w:left w:val="single" w:sz="8" w:space="0" w:color="000000"/>
            </w:tcBorders>
            <w:vAlign w:val="center"/>
          </w:tcPr>
          <w:p w14:paraId="0549DEAE" w14:textId="77777777" w:rsidR="00A228EB" w:rsidRPr="0030723E" w:rsidRDefault="00A228EB" w:rsidP="00A228EB">
            <w:pPr>
              <w:snapToGrid w:val="0"/>
              <w:spacing w:after="0"/>
              <w:jc w:val="center"/>
              <w:rPr>
                <w:rFonts w:ascii="Calibri" w:hAnsi="Calibri"/>
                <w:lang w:eastAsia="ar-SA"/>
              </w:rPr>
            </w:pPr>
            <w:r w:rsidRPr="0030723E">
              <w:rPr>
                <w:rFonts w:ascii="Calibri" w:hAnsi="Calibri"/>
                <w:lang w:eastAsia="ar-SA"/>
              </w:rPr>
              <w:t>4</w:t>
            </w:r>
          </w:p>
        </w:tc>
        <w:tc>
          <w:tcPr>
            <w:tcW w:w="5103" w:type="dxa"/>
            <w:vAlign w:val="center"/>
          </w:tcPr>
          <w:p w14:paraId="7DF07706" w14:textId="77777777" w:rsidR="00A228EB" w:rsidRPr="0030723E" w:rsidRDefault="00A228EB" w:rsidP="00A228EB">
            <w:pPr>
              <w:spacing w:after="0"/>
              <w:rPr>
                <w:rFonts w:ascii="Calibri" w:hAnsi="Calibri"/>
              </w:rPr>
            </w:pPr>
            <w:r w:rsidRPr="0030723E">
              <w:rPr>
                <w:rFonts w:ascii="Calibri" w:hAnsi="Calibri"/>
              </w:rPr>
              <w:t>Kompatybilny z cewnikiem 8Fr</w:t>
            </w:r>
          </w:p>
        </w:tc>
        <w:tc>
          <w:tcPr>
            <w:tcW w:w="1418" w:type="dxa"/>
            <w:vAlign w:val="center"/>
          </w:tcPr>
          <w:p w14:paraId="0D131BC4" w14:textId="77777777" w:rsidR="00A228EB" w:rsidRPr="0030723E" w:rsidRDefault="00A228EB" w:rsidP="00A228EB">
            <w:pPr>
              <w:spacing w:after="0"/>
              <w:jc w:val="center"/>
              <w:rPr>
                <w:rFonts w:ascii="Calibri" w:hAnsi="Calibri"/>
                <w:bCs/>
              </w:rPr>
            </w:pPr>
            <w:r w:rsidRPr="0030723E">
              <w:rPr>
                <w:rFonts w:ascii="Calibri" w:hAnsi="Calibri"/>
                <w:bCs/>
              </w:rPr>
              <w:t>TAK</w:t>
            </w:r>
          </w:p>
        </w:tc>
        <w:tc>
          <w:tcPr>
            <w:tcW w:w="2267" w:type="dxa"/>
            <w:tcBorders>
              <w:left w:val="single" w:sz="4" w:space="0" w:color="000000"/>
            </w:tcBorders>
            <w:vAlign w:val="center"/>
          </w:tcPr>
          <w:p w14:paraId="311CE7F9" w14:textId="77777777" w:rsidR="00A228EB" w:rsidRPr="0030723E" w:rsidRDefault="00A228EB" w:rsidP="00A228EB">
            <w:pPr>
              <w:snapToGrid w:val="0"/>
              <w:spacing w:after="0"/>
              <w:jc w:val="center"/>
              <w:rPr>
                <w:rFonts w:ascii="Calibri" w:hAnsi="Calibri"/>
                <w:b/>
                <w:lang w:eastAsia="ar-SA"/>
              </w:rPr>
            </w:pPr>
          </w:p>
        </w:tc>
      </w:tr>
      <w:tr w:rsidR="0030723E" w:rsidRPr="0030723E" w14:paraId="39377F36" w14:textId="77777777" w:rsidTr="004E46C9">
        <w:tc>
          <w:tcPr>
            <w:tcW w:w="988" w:type="dxa"/>
            <w:tcBorders>
              <w:left w:val="single" w:sz="8" w:space="0" w:color="000000"/>
            </w:tcBorders>
            <w:vAlign w:val="center"/>
          </w:tcPr>
          <w:p w14:paraId="2E0BF34F" w14:textId="77777777" w:rsidR="00A228EB" w:rsidRPr="0030723E" w:rsidRDefault="00A228EB" w:rsidP="00A228EB">
            <w:pPr>
              <w:snapToGrid w:val="0"/>
              <w:spacing w:after="0"/>
              <w:jc w:val="center"/>
              <w:rPr>
                <w:rFonts w:ascii="Calibri" w:hAnsi="Calibri"/>
                <w:lang w:eastAsia="ar-SA"/>
              </w:rPr>
            </w:pPr>
            <w:r w:rsidRPr="0030723E">
              <w:rPr>
                <w:rFonts w:ascii="Calibri" w:hAnsi="Calibri"/>
                <w:lang w:eastAsia="ar-SA"/>
              </w:rPr>
              <w:t>5</w:t>
            </w:r>
          </w:p>
        </w:tc>
        <w:tc>
          <w:tcPr>
            <w:tcW w:w="5103" w:type="dxa"/>
            <w:vAlign w:val="center"/>
          </w:tcPr>
          <w:p w14:paraId="1B81E509" w14:textId="77777777" w:rsidR="00A228EB" w:rsidRPr="0030723E" w:rsidRDefault="00A228EB" w:rsidP="00A228EB">
            <w:pPr>
              <w:spacing w:after="0"/>
              <w:rPr>
                <w:rFonts w:ascii="Calibri" w:hAnsi="Calibri"/>
              </w:rPr>
            </w:pPr>
            <w:r w:rsidRPr="0030723E">
              <w:rPr>
                <w:rFonts w:ascii="Calibri" w:hAnsi="Calibri"/>
              </w:rPr>
              <w:t>Kompatybilny z prowadnikiem 0,035”</w:t>
            </w:r>
          </w:p>
        </w:tc>
        <w:tc>
          <w:tcPr>
            <w:tcW w:w="1418" w:type="dxa"/>
            <w:vAlign w:val="center"/>
          </w:tcPr>
          <w:p w14:paraId="613C3ABF" w14:textId="77777777" w:rsidR="00A228EB" w:rsidRPr="0030723E" w:rsidRDefault="00A228EB" w:rsidP="00A228EB">
            <w:pPr>
              <w:spacing w:after="0"/>
              <w:jc w:val="center"/>
              <w:rPr>
                <w:rFonts w:ascii="Calibri" w:hAnsi="Calibri"/>
                <w:bCs/>
              </w:rPr>
            </w:pPr>
            <w:r w:rsidRPr="0030723E">
              <w:rPr>
                <w:rFonts w:ascii="Calibri" w:hAnsi="Calibri"/>
                <w:bCs/>
              </w:rPr>
              <w:t>TAK</w:t>
            </w:r>
          </w:p>
        </w:tc>
        <w:tc>
          <w:tcPr>
            <w:tcW w:w="2267" w:type="dxa"/>
            <w:tcBorders>
              <w:left w:val="single" w:sz="4" w:space="0" w:color="000000"/>
            </w:tcBorders>
            <w:vAlign w:val="center"/>
          </w:tcPr>
          <w:p w14:paraId="5EA69F3B" w14:textId="77777777" w:rsidR="00A228EB" w:rsidRPr="0030723E" w:rsidRDefault="00A228EB" w:rsidP="00A228EB">
            <w:pPr>
              <w:snapToGrid w:val="0"/>
              <w:spacing w:after="0"/>
              <w:jc w:val="center"/>
              <w:rPr>
                <w:rFonts w:ascii="Calibri" w:hAnsi="Calibri"/>
                <w:b/>
                <w:lang w:eastAsia="ar-SA"/>
              </w:rPr>
            </w:pPr>
          </w:p>
        </w:tc>
      </w:tr>
      <w:tr w:rsidR="0090689D" w:rsidRPr="0090689D" w14:paraId="26FC2A27" w14:textId="77777777" w:rsidTr="004E46C9">
        <w:tc>
          <w:tcPr>
            <w:tcW w:w="988" w:type="dxa"/>
            <w:tcBorders>
              <w:left w:val="single" w:sz="8" w:space="0" w:color="000000"/>
            </w:tcBorders>
            <w:vAlign w:val="center"/>
          </w:tcPr>
          <w:p w14:paraId="21182039"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6</w:t>
            </w:r>
          </w:p>
        </w:tc>
        <w:tc>
          <w:tcPr>
            <w:tcW w:w="5103" w:type="dxa"/>
            <w:vAlign w:val="center"/>
          </w:tcPr>
          <w:p w14:paraId="3598E9DF" w14:textId="77777777" w:rsidR="00A228EB" w:rsidRPr="0090689D" w:rsidRDefault="00A228EB" w:rsidP="00A228EB">
            <w:pPr>
              <w:spacing w:after="0"/>
              <w:rPr>
                <w:rFonts w:ascii="Calibri" w:hAnsi="Calibri"/>
              </w:rPr>
            </w:pPr>
            <w:r w:rsidRPr="0090689D">
              <w:rPr>
                <w:rFonts w:ascii="Calibri" w:hAnsi="Calibri"/>
              </w:rPr>
              <w:t>Pojemność balonu 25 mm x 45 ml : 25 ml, max. 35 ml</w:t>
            </w:r>
          </w:p>
        </w:tc>
        <w:tc>
          <w:tcPr>
            <w:tcW w:w="1418" w:type="dxa"/>
            <w:vAlign w:val="center"/>
          </w:tcPr>
          <w:p w14:paraId="4650EE92"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29DD39B9" w14:textId="77777777" w:rsidR="00A228EB" w:rsidRPr="0090689D" w:rsidRDefault="00A228EB" w:rsidP="00A228EB">
            <w:pPr>
              <w:snapToGrid w:val="0"/>
              <w:spacing w:after="0"/>
              <w:jc w:val="center"/>
              <w:rPr>
                <w:rFonts w:ascii="Calibri" w:hAnsi="Calibri"/>
                <w:b/>
                <w:lang w:eastAsia="ar-SA"/>
              </w:rPr>
            </w:pPr>
          </w:p>
        </w:tc>
      </w:tr>
      <w:tr w:rsidR="0090689D" w:rsidRPr="0090689D" w14:paraId="66993071" w14:textId="77777777" w:rsidTr="004E46C9">
        <w:tc>
          <w:tcPr>
            <w:tcW w:w="988" w:type="dxa"/>
            <w:tcBorders>
              <w:left w:val="single" w:sz="8" w:space="0" w:color="000000"/>
            </w:tcBorders>
            <w:vAlign w:val="center"/>
          </w:tcPr>
          <w:p w14:paraId="32E9D9A2"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7</w:t>
            </w:r>
          </w:p>
        </w:tc>
        <w:tc>
          <w:tcPr>
            <w:tcW w:w="5103" w:type="dxa"/>
            <w:vAlign w:val="center"/>
          </w:tcPr>
          <w:p w14:paraId="504EEFEC" w14:textId="77777777" w:rsidR="00A228EB" w:rsidRPr="0090689D" w:rsidRDefault="00A228EB" w:rsidP="00A228EB">
            <w:pPr>
              <w:spacing w:after="0"/>
              <w:rPr>
                <w:rFonts w:ascii="Calibri" w:hAnsi="Calibri"/>
              </w:rPr>
            </w:pPr>
            <w:r w:rsidRPr="0090689D">
              <w:rPr>
                <w:rFonts w:ascii="Calibri" w:hAnsi="Calibri"/>
              </w:rPr>
              <w:t>Pojemność balonu 35 mm x 50 ml : 60 ml, max. 90 ml</w:t>
            </w:r>
          </w:p>
        </w:tc>
        <w:tc>
          <w:tcPr>
            <w:tcW w:w="1418" w:type="dxa"/>
            <w:vAlign w:val="center"/>
          </w:tcPr>
          <w:p w14:paraId="7F5702ED"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48184844" w14:textId="77777777" w:rsidR="00A228EB" w:rsidRPr="0090689D" w:rsidRDefault="00A228EB" w:rsidP="00A228EB">
            <w:pPr>
              <w:snapToGrid w:val="0"/>
              <w:spacing w:after="0"/>
              <w:jc w:val="center"/>
              <w:rPr>
                <w:rFonts w:ascii="Calibri" w:hAnsi="Calibri"/>
                <w:b/>
                <w:lang w:eastAsia="ar-SA"/>
              </w:rPr>
            </w:pPr>
          </w:p>
        </w:tc>
      </w:tr>
      <w:tr w:rsidR="0030723E" w:rsidRPr="0030723E" w14:paraId="14988250" w14:textId="77777777" w:rsidTr="004E46C9">
        <w:trPr>
          <w:trHeight w:val="1121"/>
        </w:trPr>
        <w:tc>
          <w:tcPr>
            <w:tcW w:w="988" w:type="dxa"/>
            <w:tcBorders>
              <w:left w:val="single" w:sz="8" w:space="0" w:color="000000"/>
            </w:tcBorders>
            <w:vAlign w:val="center"/>
          </w:tcPr>
          <w:p w14:paraId="1DE453CB" w14:textId="77777777" w:rsidR="00A228EB" w:rsidRPr="0030723E" w:rsidRDefault="00A228EB" w:rsidP="00A228EB">
            <w:pPr>
              <w:snapToGrid w:val="0"/>
              <w:spacing w:after="0"/>
              <w:jc w:val="center"/>
              <w:rPr>
                <w:rFonts w:ascii="Calibri" w:hAnsi="Calibri"/>
                <w:b/>
                <w:bCs/>
                <w:lang w:eastAsia="ar-SA"/>
              </w:rPr>
            </w:pPr>
            <w:r w:rsidRPr="0030723E">
              <w:rPr>
                <w:rFonts w:ascii="Calibri" w:hAnsi="Calibri"/>
                <w:b/>
                <w:bCs/>
              </w:rPr>
              <w:lastRenderedPageBreak/>
              <w:t>III.</w:t>
            </w:r>
          </w:p>
        </w:tc>
        <w:tc>
          <w:tcPr>
            <w:tcW w:w="5103" w:type="dxa"/>
            <w:vAlign w:val="center"/>
          </w:tcPr>
          <w:p w14:paraId="5B6F4612" w14:textId="77777777" w:rsidR="00A228EB" w:rsidRPr="0030723E" w:rsidRDefault="00A228EB" w:rsidP="00A228EB">
            <w:pPr>
              <w:spacing w:after="0"/>
              <w:rPr>
                <w:rFonts w:ascii="Calibri" w:hAnsi="Calibri"/>
                <w:b/>
                <w:bCs/>
              </w:rPr>
            </w:pPr>
            <w:proofErr w:type="spellStart"/>
            <w:r w:rsidRPr="0030723E">
              <w:rPr>
                <w:rFonts w:ascii="Calibri" w:hAnsi="Calibri"/>
                <w:b/>
                <w:bCs/>
              </w:rPr>
              <w:t>Okluder</w:t>
            </w:r>
            <w:proofErr w:type="spellEnd"/>
            <w:r w:rsidRPr="0030723E">
              <w:rPr>
                <w:rFonts w:ascii="Calibri" w:hAnsi="Calibri"/>
                <w:b/>
                <w:bCs/>
              </w:rPr>
              <w:t xml:space="preserve"> do zamykania przetrwałego otworu owalnego zbudowanego z dwóch dysków </w:t>
            </w:r>
            <w:proofErr w:type="spellStart"/>
            <w:r w:rsidRPr="0030723E">
              <w:rPr>
                <w:rFonts w:ascii="Calibri" w:hAnsi="Calibri"/>
                <w:b/>
                <w:bCs/>
              </w:rPr>
              <w:t>nitynolowych</w:t>
            </w:r>
            <w:proofErr w:type="spellEnd"/>
          </w:p>
        </w:tc>
        <w:tc>
          <w:tcPr>
            <w:tcW w:w="1418" w:type="dxa"/>
            <w:vAlign w:val="center"/>
          </w:tcPr>
          <w:p w14:paraId="56E00AA3" w14:textId="77777777" w:rsidR="00A228EB" w:rsidRPr="0030723E" w:rsidRDefault="00A228EB" w:rsidP="00A228EB">
            <w:pPr>
              <w:spacing w:after="0"/>
              <w:jc w:val="center"/>
              <w:rPr>
                <w:rFonts w:ascii="Calibri" w:hAnsi="Calibri"/>
                <w:b/>
                <w:bCs/>
              </w:rPr>
            </w:pPr>
            <w:r w:rsidRPr="0030723E">
              <w:rPr>
                <w:rFonts w:ascii="Calibri" w:hAnsi="Calibri"/>
                <w:b/>
                <w:bCs/>
              </w:rPr>
              <w:t>TAK</w:t>
            </w:r>
          </w:p>
        </w:tc>
        <w:tc>
          <w:tcPr>
            <w:tcW w:w="2267" w:type="dxa"/>
            <w:tcBorders>
              <w:left w:val="single" w:sz="4" w:space="0" w:color="000000"/>
            </w:tcBorders>
            <w:vAlign w:val="center"/>
          </w:tcPr>
          <w:p w14:paraId="6C04F0D8" w14:textId="77777777" w:rsidR="00A228EB" w:rsidRPr="0030723E" w:rsidRDefault="00A228EB" w:rsidP="00A228EB">
            <w:pPr>
              <w:snapToGrid w:val="0"/>
              <w:spacing w:after="0"/>
              <w:jc w:val="center"/>
              <w:rPr>
                <w:rFonts w:ascii="Calibri" w:hAnsi="Calibri"/>
                <w:b/>
                <w:bCs/>
                <w:lang w:eastAsia="ar-SA"/>
              </w:rPr>
            </w:pPr>
          </w:p>
        </w:tc>
      </w:tr>
      <w:tr w:rsidR="0090689D" w:rsidRPr="0090689D" w14:paraId="7F9EE969" w14:textId="77777777" w:rsidTr="004E46C9">
        <w:tc>
          <w:tcPr>
            <w:tcW w:w="988" w:type="dxa"/>
            <w:tcBorders>
              <w:left w:val="single" w:sz="8" w:space="0" w:color="000000"/>
            </w:tcBorders>
            <w:vAlign w:val="center"/>
          </w:tcPr>
          <w:p w14:paraId="39CBE3A5"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1</w:t>
            </w:r>
          </w:p>
        </w:tc>
        <w:tc>
          <w:tcPr>
            <w:tcW w:w="5103" w:type="dxa"/>
            <w:vAlign w:val="center"/>
          </w:tcPr>
          <w:p w14:paraId="5DE90DB3" w14:textId="77777777" w:rsidR="00A228EB" w:rsidRPr="0090689D" w:rsidRDefault="00A228EB" w:rsidP="00A228EB">
            <w:pPr>
              <w:spacing w:after="0"/>
              <w:rPr>
                <w:rFonts w:ascii="Calibri" w:hAnsi="Calibri"/>
              </w:rPr>
            </w:pPr>
            <w:proofErr w:type="spellStart"/>
            <w:r w:rsidRPr="0090689D">
              <w:rPr>
                <w:rFonts w:ascii="Calibri" w:hAnsi="Calibri"/>
              </w:rPr>
              <w:t>Okluder</w:t>
            </w:r>
            <w:proofErr w:type="spellEnd"/>
            <w:r w:rsidRPr="0090689D">
              <w:rPr>
                <w:rFonts w:ascii="Calibri" w:hAnsi="Calibri"/>
              </w:rPr>
              <w:t xml:space="preserve"> w kształcie dwóch dysków wyplecionych z </w:t>
            </w:r>
            <w:proofErr w:type="spellStart"/>
            <w:r w:rsidRPr="0090689D">
              <w:rPr>
                <w:rFonts w:ascii="Calibri" w:hAnsi="Calibri"/>
              </w:rPr>
              <w:t>nitynolu</w:t>
            </w:r>
            <w:proofErr w:type="spellEnd"/>
          </w:p>
        </w:tc>
        <w:tc>
          <w:tcPr>
            <w:tcW w:w="1418" w:type="dxa"/>
            <w:vAlign w:val="center"/>
          </w:tcPr>
          <w:p w14:paraId="50BF8749"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5EB5CDA4" w14:textId="77777777" w:rsidR="00A228EB" w:rsidRPr="0090689D" w:rsidRDefault="00A228EB" w:rsidP="00A228EB">
            <w:pPr>
              <w:snapToGrid w:val="0"/>
              <w:spacing w:after="0"/>
              <w:jc w:val="center"/>
              <w:rPr>
                <w:rFonts w:ascii="Calibri" w:hAnsi="Calibri"/>
                <w:b/>
                <w:lang w:eastAsia="ar-SA"/>
              </w:rPr>
            </w:pPr>
          </w:p>
        </w:tc>
      </w:tr>
      <w:tr w:rsidR="0090689D" w:rsidRPr="0090689D" w14:paraId="52FAEEBA" w14:textId="77777777" w:rsidTr="004E46C9">
        <w:tc>
          <w:tcPr>
            <w:tcW w:w="988" w:type="dxa"/>
            <w:tcBorders>
              <w:left w:val="single" w:sz="8" w:space="0" w:color="000000"/>
            </w:tcBorders>
            <w:vAlign w:val="center"/>
          </w:tcPr>
          <w:p w14:paraId="0E6D6360"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2</w:t>
            </w:r>
          </w:p>
        </w:tc>
        <w:tc>
          <w:tcPr>
            <w:tcW w:w="5103" w:type="dxa"/>
            <w:vAlign w:val="center"/>
          </w:tcPr>
          <w:p w14:paraId="158A01AA" w14:textId="77777777" w:rsidR="00A228EB" w:rsidRPr="0090689D" w:rsidRDefault="00A228EB" w:rsidP="00A228EB">
            <w:pPr>
              <w:spacing w:after="0"/>
              <w:rPr>
                <w:rFonts w:ascii="Calibri" w:hAnsi="Calibri"/>
              </w:rPr>
            </w:pPr>
            <w:proofErr w:type="spellStart"/>
            <w:r w:rsidRPr="0090689D">
              <w:rPr>
                <w:rFonts w:ascii="Calibri" w:hAnsi="Calibri"/>
              </w:rPr>
              <w:t>Okluder</w:t>
            </w:r>
            <w:proofErr w:type="spellEnd"/>
            <w:r w:rsidRPr="0090689D">
              <w:rPr>
                <w:rFonts w:ascii="Calibri" w:hAnsi="Calibri"/>
              </w:rPr>
              <w:t xml:space="preserve"> z dyskiem </w:t>
            </w:r>
            <w:proofErr w:type="spellStart"/>
            <w:r w:rsidRPr="0090689D">
              <w:rPr>
                <w:rFonts w:ascii="Calibri" w:hAnsi="Calibri"/>
              </w:rPr>
              <w:t>lewoprzedsionkowym</w:t>
            </w:r>
            <w:proofErr w:type="spellEnd"/>
            <w:r w:rsidRPr="0090689D">
              <w:rPr>
                <w:rFonts w:ascii="Calibri" w:hAnsi="Calibri"/>
              </w:rPr>
              <w:t xml:space="preserve"> jednowarstwowym o </w:t>
            </w:r>
            <w:proofErr w:type="spellStart"/>
            <w:r w:rsidRPr="0090689D">
              <w:rPr>
                <w:rFonts w:ascii="Calibri" w:hAnsi="Calibri"/>
              </w:rPr>
              <w:t>rozm</w:t>
            </w:r>
            <w:proofErr w:type="spellEnd"/>
            <w:r w:rsidRPr="0090689D">
              <w:rPr>
                <w:rFonts w:ascii="Calibri" w:hAnsi="Calibri"/>
              </w:rPr>
              <w:t>. 25 mm kompatybilnym z koszulką 9Fr</w:t>
            </w:r>
          </w:p>
        </w:tc>
        <w:tc>
          <w:tcPr>
            <w:tcW w:w="1418" w:type="dxa"/>
            <w:vAlign w:val="center"/>
          </w:tcPr>
          <w:p w14:paraId="6A6E9B8A"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3051F399" w14:textId="77777777" w:rsidR="00A228EB" w:rsidRPr="0090689D" w:rsidRDefault="00A228EB" w:rsidP="00A228EB">
            <w:pPr>
              <w:snapToGrid w:val="0"/>
              <w:spacing w:after="0"/>
              <w:jc w:val="center"/>
              <w:rPr>
                <w:rFonts w:ascii="Calibri" w:hAnsi="Calibri"/>
                <w:b/>
                <w:lang w:eastAsia="ar-SA"/>
              </w:rPr>
            </w:pPr>
          </w:p>
        </w:tc>
      </w:tr>
      <w:tr w:rsidR="0090689D" w:rsidRPr="0090689D" w14:paraId="035EC538" w14:textId="77777777" w:rsidTr="004E46C9">
        <w:tc>
          <w:tcPr>
            <w:tcW w:w="988" w:type="dxa"/>
            <w:tcBorders>
              <w:left w:val="single" w:sz="8" w:space="0" w:color="000000"/>
            </w:tcBorders>
            <w:vAlign w:val="center"/>
          </w:tcPr>
          <w:p w14:paraId="7FA52D9C"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3</w:t>
            </w:r>
          </w:p>
        </w:tc>
        <w:tc>
          <w:tcPr>
            <w:tcW w:w="5103" w:type="dxa"/>
            <w:vAlign w:val="center"/>
          </w:tcPr>
          <w:p w14:paraId="7ED3A3EB" w14:textId="77777777" w:rsidR="00A228EB" w:rsidRPr="0090689D" w:rsidRDefault="00A228EB" w:rsidP="00A228EB">
            <w:pPr>
              <w:spacing w:after="0"/>
              <w:rPr>
                <w:rFonts w:ascii="Calibri" w:hAnsi="Calibri"/>
              </w:rPr>
            </w:pPr>
            <w:proofErr w:type="spellStart"/>
            <w:r w:rsidRPr="0090689D">
              <w:rPr>
                <w:rFonts w:ascii="Calibri" w:hAnsi="Calibri"/>
              </w:rPr>
              <w:t>Rozm</w:t>
            </w:r>
            <w:proofErr w:type="spellEnd"/>
            <w:r w:rsidRPr="0090689D">
              <w:rPr>
                <w:rFonts w:ascii="Calibri" w:hAnsi="Calibri"/>
              </w:rPr>
              <w:t>. 18 mm, 25 mm, 30 mm, 35 mm</w:t>
            </w:r>
          </w:p>
        </w:tc>
        <w:tc>
          <w:tcPr>
            <w:tcW w:w="1418" w:type="dxa"/>
            <w:vAlign w:val="center"/>
          </w:tcPr>
          <w:p w14:paraId="18445E18"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11DA6B9B" w14:textId="77777777" w:rsidR="00A228EB" w:rsidRPr="0090689D" w:rsidRDefault="00A228EB" w:rsidP="00A228EB">
            <w:pPr>
              <w:snapToGrid w:val="0"/>
              <w:spacing w:after="0"/>
              <w:jc w:val="center"/>
              <w:rPr>
                <w:rFonts w:ascii="Calibri" w:hAnsi="Calibri"/>
                <w:b/>
                <w:lang w:eastAsia="ar-SA"/>
              </w:rPr>
            </w:pPr>
          </w:p>
        </w:tc>
      </w:tr>
      <w:tr w:rsidR="0090689D" w:rsidRPr="0090689D" w14:paraId="5A39C7A9" w14:textId="77777777" w:rsidTr="004E46C9">
        <w:tc>
          <w:tcPr>
            <w:tcW w:w="988" w:type="dxa"/>
            <w:tcBorders>
              <w:left w:val="single" w:sz="8" w:space="0" w:color="000000"/>
            </w:tcBorders>
            <w:vAlign w:val="center"/>
          </w:tcPr>
          <w:p w14:paraId="65C0B9C0"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4</w:t>
            </w:r>
          </w:p>
        </w:tc>
        <w:tc>
          <w:tcPr>
            <w:tcW w:w="5103" w:type="dxa"/>
            <w:vAlign w:val="center"/>
          </w:tcPr>
          <w:p w14:paraId="2DA2F4BC" w14:textId="77777777" w:rsidR="00A228EB" w:rsidRPr="0090689D" w:rsidRDefault="00A228EB" w:rsidP="00A228EB">
            <w:pPr>
              <w:spacing w:after="0"/>
              <w:rPr>
                <w:rFonts w:ascii="Calibri" w:hAnsi="Calibri"/>
              </w:rPr>
            </w:pPr>
            <w:proofErr w:type="spellStart"/>
            <w:r w:rsidRPr="0090689D">
              <w:rPr>
                <w:rFonts w:ascii="Calibri" w:hAnsi="Calibri"/>
              </w:rPr>
              <w:t>Okludery</w:t>
            </w:r>
            <w:proofErr w:type="spellEnd"/>
            <w:r w:rsidRPr="0090689D">
              <w:rPr>
                <w:rFonts w:ascii="Calibri" w:hAnsi="Calibri"/>
              </w:rPr>
              <w:t xml:space="preserve"> współpracujące z koszulkami:</w:t>
            </w:r>
          </w:p>
          <w:p w14:paraId="5F939F0B" w14:textId="77777777" w:rsidR="00A228EB" w:rsidRPr="0090689D" w:rsidRDefault="00A228EB" w:rsidP="00A228EB">
            <w:pPr>
              <w:spacing w:after="0"/>
              <w:rPr>
                <w:rFonts w:ascii="Calibri" w:hAnsi="Calibri"/>
              </w:rPr>
            </w:pPr>
            <w:r w:rsidRPr="0090689D">
              <w:rPr>
                <w:rFonts w:ascii="Calibri" w:hAnsi="Calibri"/>
              </w:rPr>
              <w:t>9 Fr dla rozmiaru 18 mm, 25 mm i 30 mm oraz</w:t>
            </w:r>
          </w:p>
          <w:p w14:paraId="3D496587" w14:textId="77777777" w:rsidR="00A228EB" w:rsidRPr="0090689D" w:rsidRDefault="00A228EB" w:rsidP="00A228EB">
            <w:pPr>
              <w:spacing w:after="0"/>
              <w:rPr>
                <w:rFonts w:ascii="Calibri" w:hAnsi="Calibri"/>
              </w:rPr>
            </w:pPr>
            <w:r w:rsidRPr="0090689D">
              <w:rPr>
                <w:rFonts w:ascii="Calibri" w:hAnsi="Calibri"/>
              </w:rPr>
              <w:t>11Fr dla rozmiaru 35 mm</w:t>
            </w:r>
          </w:p>
        </w:tc>
        <w:tc>
          <w:tcPr>
            <w:tcW w:w="1418" w:type="dxa"/>
            <w:vAlign w:val="center"/>
          </w:tcPr>
          <w:p w14:paraId="43C8C189"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07B58847" w14:textId="77777777" w:rsidR="00A228EB" w:rsidRPr="0090689D" w:rsidRDefault="00A228EB" w:rsidP="00A228EB">
            <w:pPr>
              <w:snapToGrid w:val="0"/>
              <w:spacing w:after="0"/>
              <w:jc w:val="center"/>
              <w:rPr>
                <w:rFonts w:ascii="Calibri" w:hAnsi="Calibri"/>
                <w:b/>
                <w:lang w:eastAsia="ar-SA"/>
              </w:rPr>
            </w:pPr>
          </w:p>
        </w:tc>
      </w:tr>
      <w:tr w:rsidR="0090689D" w:rsidRPr="0090689D" w14:paraId="6E32634B" w14:textId="77777777" w:rsidTr="004E46C9">
        <w:tc>
          <w:tcPr>
            <w:tcW w:w="988" w:type="dxa"/>
            <w:tcBorders>
              <w:left w:val="single" w:sz="8" w:space="0" w:color="000000"/>
            </w:tcBorders>
            <w:vAlign w:val="center"/>
          </w:tcPr>
          <w:p w14:paraId="75AD7D40"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5</w:t>
            </w:r>
          </w:p>
        </w:tc>
        <w:tc>
          <w:tcPr>
            <w:tcW w:w="5103" w:type="dxa"/>
            <w:vAlign w:val="center"/>
          </w:tcPr>
          <w:p w14:paraId="1BAAFECE" w14:textId="77777777" w:rsidR="00A228EB" w:rsidRPr="0090689D" w:rsidRDefault="00A228EB" w:rsidP="00A228EB">
            <w:pPr>
              <w:spacing w:after="0"/>
              <w:rPr>
                <w:rFonts w:ascii="Calibri" w:hAnsi="Calibri"/>
              </w:rPr>
            </w:pPr>
            <w:r w:rsidRPr="0090689D">
              <w:rPr>
                <w:rFonts w:ascii="Calibri" w:hAnsi="Calibri"/>
              </w:rPr>
              <w:t>System odczepiania w formie kleszczy</w:t>
            </w:r>
          </w:p>
        </w:tc>
        <w:tc>
          <w:tcPr>
            <w:tcW w:w="1418" w:type="dxa"/>
            <w:vAlign w:val="center"/>
          </w:tcPr>
          <w:p w14:paraId="09FDF6BC" w14:textId="77777777" w:rsidR="00A228EB" w:rsidRPr="0090689D" w:rsidRDefault="00A228EB" w:rsidP="00A228EB">
            <w:pPr>
              <w:spacing w:after="0"/>
              <w:jc w:val="center"/>
              <w:rPr>
                <w:rFonts w:ascii="Calibri" w:hAnsi="Calibri"/>
                <w:bCs/>
              </w:rPr>
            </w:pPr>
            <w:r w:rsidRPr="0090689D">
              <w:rPr>
                <w:rFonts w:ascii="Calibri" w:hAnsi="Calibri"/>
                <w:bCs/>
              </w:rPr>
              <w:t>TAK</w:t>
            </w:r>
          </w:p>
        </w:tc>
        <w:tc>
          <w:tcPr>
            <w:tcW w:w="2267" w:type="dxa"/>
            <w:tcBorders>
              <w:left w:val="single" w:sz="4" w:space="0" w:color="000000"/>
            </w:tcBorders>
            <w:vAlign w:val="center"/>
          </w:tcPr>
          <w:p w14:paraId="6EEF523A" w14:textId="77777777" w:rsidR="00A228EB" w:rsidRPr="0090689D" w:rsidRDefault="00A228EB" w:rsidP="00A228EB">
            <w:pPr>
              <w:snapToGrid w:val="0"/>
              <w:spacing w:after="0"/>
              <w:jc w:val="center"/>
              <w:rPr>
                <w:rFonts w:ascii="Calibri" w:hAnsi="Calibri"/>
                <w:b/>
                <w:lang w:eastAsia="ar-SA"/>
              </w:rPr>
            </w:pPr>
          </w:p>
        </w:tc>
      </w:tr>
      <w:tr w:rsidR="0090689D" w:rsidRPr="0090689D" w14:paraId="3B5EDAEE" w14:textId="77777777" w:rsidTr="004E46C9">
        <w:tc>
          <w:tcPr>
            <w:tcW w:w="988" w:type="dxa"/>
            <w:tcBorders>
              <w:left w:val="single" w:sz="8" w:space="0" w:color="000000"/>
            </w:tcBorders>
            <w:vAlign w:val="center"/>
          </w:tcPr>
          <w:p w14:paraId="1E182790"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6</w:t>
            </w:r>
          </w:p>
        </w:tc>
        <w:tc>
          <w:tcPr>
            <w:tcW w:w="5103" w:type="dxa"/>
            <w:vAlign w:val="center"/>
          </w:tcPr>
          <w:p w14:paraId="1FB287C5" w14:textId="77777777" w:rsidR="00A228EB" w:rsidRPr="0090689D" w:rsidRDefault="00A228EB" w:rsidP="00A228EB">
            <w:pPr>
              <w:spacing w:after="0"/>
              <w:rPr>
                <w:rFonts w:ascii="Calibri" w:hAnsi="Calibri"/>
              </w:rPr>
            </w:pPr>
            <w:r w:rsidRPr="0090689D">
              <w:rPr>
                <w:rFonts w:ascii="Calibri" w:hAnsi="Calibri"/>
              </w:rPr>
              <w:t xml:space="preserve">Brak elementu spinającego druty </w:t>
            </w:r>
            <w:proofErr w:type="spellStart"/>
            <w:r w:rsidRPr="0090689D">
              <w:rPr>
                <w:rFonts w:ascii="Calibri" w:hAnsi="Calibri"/>
              </w:rPr>
              <w:t>nitynolu</w:t>
            </w:r>
            <w:proofErr w:type="spellEnd"/>
            <w:r w:rsidRPr="0090689D">
              <w:rPr>
                <w:rFonts w:ascii="Calibri" w:hAnsi="Calibri"/>
              </w:rPr>
              <w:t xml:space="preserve"> na dysku </w:t>
            </w:r>
            <w:proofErr w:type="spellStart"/>
            <w:r w:rsidRPr="0090689D">
              <w:rPr>
                <w:rFonts w:ascii="Calibri" w:hAnsi="Calibri"/>
              </w:rPr>
              <w:t>lewoprzedsionkowym</w:t>
            </w:r>
            <w:proofErr w:type="spellEnd"/>
          </w:p>
        </w:tc>
        <w:tc>
          <w:tcPr>
            <w:tcW w:w="1418" w:type="dxa"/>
            <w:vAlign w:val="center"/>
          </w:tcPr>
          <w:p w14:paraId="1F0F5CD9" w14:textId="77777777" w:rsidR="00A228EB" w:rsidRPr="0090689D" w:rsidRDefault="00A228EB" w:rsidP="00A228EB">
            <w:pPr>
              <w:spacing w:after="0"/>
              <w:jc w:val="center"/>
              <w:rPr>
                <w:rFonts w:ascii="Calibri" w:hAnsi="Calibri"/>
              </w:rPr>
            </w:pPr>
            <w:r w:rsidRPr="0090689D">
              <w:rPr>
                <w:rFonts w:ascii="Calibri" w:hAnsi="Calibri"/>
              </w:rPr>
              <w:t>TAK: 10 pkt</w:t>
            </w:r>
          </w:p>
          <w:p w14:paraId="2B69A0DD" w14:textId="77777777" w:rsidR="00A228EB" w:rsidRPr="0090689D" w:rsidRDefault="00A228EB" w:rsidP="00A228EB">
            <w:pPr>
              <w:spacing w:after="0"/>
              <w:jc w:val="center"/>
              <w:rPr>
                <w:rFonts w:ascii="Calibri" w:hAnsi="Calibri"/>
              </w:rPr>
            </w:pPr>
            <w:r w:rsidRPr="0090689D">
              <w:rPr>
                <w:rFonts w:ascii="Calibri" w:hAnsi="Calibri"/>
              </w:rPr>
              <w:t>NIE: 0 pkt</w:t>
            </w:r>
          </w:p>
        </w:tc>
        <w:tc>
          <w:tcPr>
            <w:tcW w:w="2267" w:type="dxa"/>
            <w:tcBorders>
              <w:left w:val="single" w:sz="4" w:space="0" w:color="000000"/>
            </w:tcBorders>
            <w:vAlign w:val="center"/>
          </w:tcPr>
          <w:p w14:paraId="0E4D0253" w14:textId="77777777" w:rsidR="00A228EB" w:rsidRPr="0090689D" w:rsidRDefault="00A228EB" w:rsidP="00A228EB">
            <w:pPr>
              <w:snapToGrid w:val="0"/>
              <w:spacing w:after="0"/>
              <w:jc w:val="center"/>
              <w:rPr>
                <w:rFonts w:ascii="Calibri" w:hAnsi="Calibri"/>
                <w:b/>
                <w:lang w:eastAsia="ar-SA"/>
              </w:rPr>
            </w:pPr>
          </w:p>
        </w:tc>
      </w:tr>
      <w:tr w:rsidR="0090689D" w:rsidRPr="0090689D" w14:paraId="2DE3778F" w14:textId="77777777" w:rsidTr="004E46C9">
        <w:tc>
          <w:tcPr>
            <w:tcW w:w="988" w:type="dxa"/>
            <w:tcBorders>
              <w:left w:val="single" w:sz="8" w:space="0" w:color="000000"/>
            </w:tcBorders>
            <w:vAlign w:val="center"/>
          </w:tcPr>
          <w:p w14:paraId="4101BFD1" w14:textId="77777777" w:rsidR="00A228EB" w:rsidRPr="0090689D" w:rsidRDefault="00A228EB" w:rsidP="00A228EB">
            <w:pPr>
              <w:snapToGrid w:val="0"/>
              <w:spacing w:after="0"/>
              <w:jc w:val="center"/>
              <w:rPr>
                <w:rFonts w:ascii="Calibri" w:hAnsi="Calibri"/>
                <w:lang w:eastAsia="ar-SA"/>
              </w:rPr>
            </w:pPr>
            <w:r w:rsidRPr="0090689D">
              <w:rPr>
                <w:rFonts w:ascii="Calibri" w:hAnsi="Calibri"/>
                <w:lang w:eastAsia="ar-SA"/>
              </w:rPr>
              <w:t>7</w:t>
            </w:r>
          </w:p>
        </w:tc>
        <w:tc>
          <w:tcPr>
            <w:tcW w:w="5103" w:type="dxa"/>
            <w:vAlign w:val="center"/>
          </w:tcPr>
          <w:p w14:paraId="7B288938" w14:textId="77777777" w:rsidR="00A228EB" w:rsidRPr="0090689D" w:rsidRDefault="00A228EB" w:rsidP="00A228EB">
            <w:pPr>
              <w:spacing w:after="0"/>
              <w:rPr>
                <w:rFonts w:ascii="Calibri" w:hAnsi="Calibri"/>
              </w:rPr>
            </w:pPr>
            <w:r w:rsidRPr="0090689D">
              <w:rPr>
                <w:rFonts w:ascii="Calibri" w:hAnsi="Calibri"/>
              </w:rPr>
              <w:t xml:space="preserve">Dysk </w:t>
            </w:r>
            <w:proofErr w:type="spellStart"/>
            <w:r w:rsidRPr="0090689D">
              <w:rPr>
                <w:rFonts w:ascii="Calibri" w:hAnsi="Calibri"/>
              </w:rPr>
              <w:t>lewoprzedsionkowy</w:t>
            </w:r>
            <w:proofErr w:type="spellEnd"/>
            <w:r w:rsidRPr="0090689D">
              <w:rPr>
                <w:rFonts w:ascii="Calibri" w:hAnsi="Calibri"/>
              </w:rPr>
              <w:t xml:space="preserve"> wykonany z mniejszej ilości drutów </w:t>
            </w:r>
            <w:proofErr w:type="spellStart"/>
            <w:r w:rsidRPr="0090689D">
              <w:rPr>
                <w:rFonts w:ascii="Calibri" w:hAnsi="Calibri"/>
              </w:rPr>
              <w:t>nitynolowych</w:t>
            </w:r>
            <w:proofErr w:type="spellEnd"/>
            <w:r w:rsidRPr="0090689D">
              <w:rPr>
                <w:rFonts w:ascii="Calibri" w:hAnsi="Calibri"/>
              </w:rPr>
              <w:t xml:space="preserve"> zapewniających niski profil </w:t>
            </w:r>
            <w:proofErr w:type="spellStart"/>
            <w:r w:rsidRPr="0090689D">
              <w:rPr>
                <w:rFonts w:ascii="Calibri" w:hAnsi="Calibri"/>
              </w:rPr>
              <w:t>okludera</w:t>
            </w:r>
            <w:proofErr w:type="spellEnd"/>
            <w:r w:rsidRPr="0090689D">
              <w:rPr>
                <w:rFonts w:ascii="Calibri" w:hAnsi="Calibri"/>
              </w:rPr>
              <w:t xml:space="preserve"> oraz mniejsze obciążenie dla przegrody międzyprzedsionkowej</w:t>
            </w:r>
          </w:p>
        </w:tc>
        <w:tc>
          <w:tcPr>
            <w:tcW w:w="1418" w:type="dxa"/>
            <w:vAlign w:val="center"/>
          </w:tcPr>
          <w:p w14:paraId="5D251072" w14:textId="77777777" w:rsidR="00A228EB" w:rsidRPr="0090689D" w:rsidRDefault="00A228EB" w:rsidP="00A228EB">
            <w:pPr>
              <w:spacing w:after="0"/>
              <w:jc w:val="center"/>
              <w:rPr>
                <w:rFonts w:ascii="Calibri" w:hAnsi="Calibri"/>
              </w:rPr>
            </w:pPr>
            <w:r w:rsidRPr="0090689D">
              <w:rPr>
                <w:rFonts w:ascii="Calibri" w:hAnsi="Calibri"/>
              </w:rPr>
              <w:t>TAK: 10 pkt</w:t>
            </w:r>
          </w:p>
          <w:p w14:paraId="71F4BCDA" w14:textId="77777777" w:rsidR="00A228EB" w:rsidRPr="0090689D" w:rsidRDefault="00A228EB" w:rsidP="00A228EB">
            <w:pPr>
              <w:spacing w:after="0"/>
              <w:jc w:val="center"/>
              <w:rPr>
                <w:rFonts w:ascii="Calibri" w:hAnsi="Calibri"/>
              </w:rPr>
            </w:pPr>
            <w:r w:rsidRPr="0090689D">
              <w:rPr>
                <w:rFonts w:ascii="Calibri" w:hAnsi="Calibri"/>
              </w:rPr>
              <w:t>NIE: 0 pkt</w:t>
            </w:r>
          </w:p>
        </w:tc>
        <w:tc>
          <w:tcPr>
            <w:tcW w:w="2267" w:type="dxa"/>
            <w:tcBorders>
              <w:left w:val="single" w:sz="4" w:space="0" w:color="000000"/>
            </w:tcBorders>
            <w:vAlign w:val="center"/>
          </w:tcPr>
          <w:p w14:paraId="54FDF66C" w14:textId="77777777" w:rsidR="00A228EB" w:rsidRPr="0090689D" w:rsidRDefault="00A228EB" w:rsidP="00A228EB">
            <w:pPr>
              <w:snapToGrid w:val="0"/>
              <w:spacing w:after="0"/>
              <w:jc w:val="center"/>
              <w:rPr>
                <w:rFonts w:ascii="Calibri" w:hAnsi="Calibri"/>
                <w:b/>
                <w:lang w:eastAsia="ar-SA"/>
              </w:rPr>
            </w:pPr>
          </w:p>
        </w:tc>
      </w:tr>
      <w:tr w:rsidR="00B95C25" w:rsidRPr="00B95C25" w14:paraId="617BAB3B" w14:textId="77777777" w:rsidTr="004E46C9">
        <w:tc>
          <w:tcPr>
            <w:tcW w:w="988" w:type="dxa"/>
            <w:tcBorders>
              <w:left w:val="single" w:sz="8" w:space="0" w:color="000000"/>
            </w:tcBorders>
            <w:vAlign w:val="center"/>
          </w:tcPr>
          <w:p w14:paraId="0A6E7920" w14:textId="77777777" w:rsidR="00A228EB" w:rsidRPr="00B95C25" w:rsidRDefault="00A228EB" w:rsidP="00A228EB">
            <w:pPr>
              <w:snapToGrid w:val="0"/>
              <w:spacing w:after="0"/>
              <w:jc w:val="center"/>
              <w:rPr>
                <w:rFonts w:ascii="Calibri" w:hAnsi="Calibri"/>
                <w:lang w:eastAsia="ar-SA"/>
              </w:rPr>
            </w:pPr>
            <w:r w:rsidRPr="00B95C25">
              <w:rPr>
                <w:rFonts w:ascii="Calibri" w:hAnsi="Calibri"/>
                <w:lang w:eastAsia="ar-SA"/>
              </w:rPr>
              <w:t>8</w:t>
            </w:r>
          </w:p>
        </w:tc>
        <w:tc>
          <w:tcPr>
            <w:tcW w:w="5103" w:type="dxa"/>
            <w:vAlign w:val="center"/>
          </w:tcPr>
          <w:p w14:paraId="4B2981BD" w14:textId="77777777" w:rsidR="00A228EB" w:rsidRPr="00B95C25" w:rsidRDefault="00A228EB" w:rsidP="00A228EB">
            <w:pPr>
              <w:spacing w:after="0"/>
              <w:rPr>
                <w:rFonts w:ascii="Calibri" w:hAnsi="Calibri"/>
              </w:rPr>
            </w:pPr>
            <w:r w:rsidRPr="00B95C25">
              <w:rPr>
                <w:rFonts w:ascii="Calibri" w:hAnsi="Calibri"/>
              </w:rPr>
              <w:t xml:space="preserve">Konstrukcja implantu umożliwia uzyskanie konta do 50 stopni pomiędzy </w:t>
            </w:r>
            <w:proofErr w:type="spellStart"/>
            <w:r w:rsidRPr="00B95C25">
              <w:rPr>
                <w:rFonts w:ascii="Calibri" w:hAnsi="Calibri"/>
              </w:rPr>
              <w:t>okluderem</w:t>
            </w:r>
            <w:proofErr w:type="spellEnd"/>
            <w:r w:rsidRPr="00B95C25">
              <w:rPr>
                <w:rFonts w:ascii="Calibri" w:hAnsi="Calibri"/>
              </w:rPr>
              <w:t xml:space="preserve"> a systemem wprowadzającym co pozwala uzyskać optymalne ułożenie implantu przed jego uwolnieniem</w:t>
            </w:r>
          </w:p>
        </w:tc>
        <w:tc>
          <w:tcPr>
            <w:tcW w:w="1418" w:type="dxa"/>
            <w:vAlign w:val="center"/>
          </w:tcPr>
          <w:p w14:paraId="12630395" w14:textId="77777777" w:rsidR="00A228EB" w:rsidRPr="00B95C25" w:rsidRDefault="00A228EB" w:rsidP="00A228EB">
            <w:pPr>
              <w:spacing w:after="0"/>
              <w:jc w:val="center"/>
              <w:rPr>
                <w:rFonts w:ascii="Calibri" w:hAnsi="Calibri"/>
              </w:rPr>
            </w:pPr>
            <w:r w:rsidRPr="00B95C25">
              <w:rPr>
                <w:rFonts w:ascii="Calibri" w:hAnsi="Calibri"/>
              </w:rPr>
              <w:t>TAK: 10 pkt</w:t>
            </w:r>
          </w:p>
          <w:p w14:paraId="7B8D2F63" w14:textId="77777777" w:rsidR="00A228EB" w:rsidRPr="00B95C25" w:rsidRDefault="00A228EB" w:rsidP="00A228EB">
            <w:pPr>
              <w:spacing w:after="0"/>
              <w:jc w:val="center"/>
              <w:rPr>
                <w:rFonts w:ascii="Calibri" w:hAnsi="Calibri"/>
              </w:rPr>
            </w:pPr>
            <w:r w:rsidRPr="00B95C25">
              <w:rPr>
                <w:rFonts w:ascii="Calibri" w:hAnsi="Calibri"/>
              </w:rPr>
              <w:t>NIE: 0 pkt</w:t>
            </w:r>
          </w:p>
        </w:tc>
        <w:tc>
          <w:tcPr>
            <w:tcW w:w="2267" w:type="dxa"/>
            <w:tcBorders>
              <w:left w:val="single" w:sz="4" w:space="0" w:color="000000"/>
            </w:tcBorders>
            <w:vAlign w:val="center"/>
          </w:tcPr>
          <w:p w14:paraId="725FD502" w14:textId="77777777" w:rsidR="00A228EB" w:rsidRPr="00B95C25" w:rsidRDefault="00A228EB" w:rsidP="00A228EB">
            <w:pPr>
              <w:snapToGrid w:val="0"/>
              <w:spacing w:after="0"/>
              <w:jc w:val="center"/>
              <w:rPr>
                <w:rFonts w:ascii="Calibri" w:hAnsi="Calibri"/>
                <w:b/>
                <w:lang w:eastAsia="ar-SA"/>
              </w:rPr>
            </w:pPr>
          </w:p>
        </w:tc>
      </w:tr>
      <w:tr w:rsidR="00B95C25" w:rsidRPr="00B95C25" w14:paraId="2C59A1D6" w14:textId="77777777" w:rsidTr="004E46C9">
        <w:tc>
          <w:tcPr>
            <w:tcW w:w="988" w:type="dxa"/>
            <w:tcBorders>
              <w:left w:val="single" w:sz="8" w:space="0" w:color="000000"/>
            </w:tcBorders>
            <w:vAlign w:val="center"/>
          </w:tcPr>
          <w:p w14:paraId="6064D9DD" w14:textId="77777777" w:rsidR="00A228EB" w:rsidRPr="00B95C25" w:rsidRDefault="00A228EB" w:rsidP="00A228EB">
            <w:pPr>
              <w:snapToGrid w:val="0"/>
              <w:spacing w:after="0"/>
              <w:jc w:val="center"/>
              <w:rPr>
                <w:rFonts w:ascii="Calibri" w:hAnsi="Calibri"/>
                <w:lang w:eastAsia="ar-SA"/>
              </w:rPr>
            </w:pPr>
            <w:r w:rsidRPr="00B95C25">
              <w:rPr>
                <w:rFonts w:ascii="Calibri" w:hAnsi="Calibri"/>
                <w:lang w:eastAsia="ar-SA"/>
              </w:rPr>
              <w:t>9</w:t>
            </w:r>
          </w:p>
        </w:tc>
        <w:tc>
          <w:tcPr>
            <w:tcW w:w="5103" w:type="dxa"/>
            <w:vAlign w:val="center"/>
          </w:tcPr>
          <w:p w14:paraId="1806CE8D" w14:textId="77777777" w:rsidR="00A228EB" w:rsidRPr="00B95C25" w:rsidRDefault="00A228EB" w:rsidP="00A228EB">
            <w:pPr>
              <w:spacing w:after="0"/>
              <w:rPr>
                <w:rFonts w:ascii="Calibri" w:hAnsi="Calibri"/>
              </w:rPr>
            </w:pPr>
            <w:r w:rsidRPr="00B95C25">
              <w:rPr>
                <w:rFonts w:ascii="Calibri" w:hAnsi="Calibri"/>
              </w:rPr>
              <w:t xml:space="preserve">Możliwość ponownego schowania </w:t>
            </w:r>
            <w:proofErr w:type="spellStart"/>
            <w:r w:rsidRPr="00B95C25">
              <w:rPr>
                <w:rFonts w:ascii="Calibri" w:hAnsi="Calibri"/>
              </w:rPr>
              <w:t>okludera</w:t>
            </w:r>
            <w:proofErr w:type="spellEnd"/>
            <w:r w:rsidRPr="00B95C25">
              <w:rPr>
                <w:rFonts w:ascii="Calibri" w:hAnsi="Calibri"/>
              </w:rPr>
              <w:t xml:space="preserve"> w koszulce po całkowitym uwolnieniu</w:t>
            </w:r>
          </w:p>
        </w:tc>
        <w:tc>
          <w:tcPr>
            <w:tcW w:w="1418" w:type="dxa"/>
            <w:vAlign w:val="center"/>
          </w:tcPr>
          <w:p w14:paraId="582EB3D7" w14:textId="77777777" w:rsidR="00A228EB" w:rsidRPr="00B95C25" w:rsidRDefault="00A228EB" w:rsidP="00A228EB">
            <w:pPr>
              <w:spacing w:after="0"/>
              <w:jc w:val="center"/>
              <w:rPr>
                <w:rFonts w:ascii="Calibri" w:hAnsi="Calibri"/>
              </w:rPr>
            </w:pPr>
            <w:r w:rsidRPr="00B95C25">
              <w:rPr>
                <w:rFonts w:ascii="Calibri" w:hAnsi="Calibri"/>
              </w:rPr>
              <w:t>TAK: 10 pkt</w:t>
            </w:r>
          </w:p>
          <w:p w14:paraId="12B616ED" w14:textId="77777777" w:rsidR="00A228EB" w:rsidRPr="00B95C25" w:rsidRDefault="00A228EB" w:rsidP="00A228EB">
            <w:pPr>
              <w:spacing w:after="0"/>
              <w:jc w:val="center"/>
              <w:rPr>
                <w:rFonts w:ascii="Calibri" w:hAnsi="Calibri"/>
              </w:rPr>
            </w:pPr>
            <w:r w:rsidRPr="00B95C25">
              <w:rPr>
                <w:rFonts w:ascii="Calibri" w:hAnsi="Calibri"/>
              </w:rPr>
              <w:t>NIE: 0 pkt</w:t>
            </w:r>
          </w:p>
        </w:tc>
        <w:tc>
          <w:tcPr>
            <w:tcW w:w="2267" w:type="dxa"/>
            <w:tcBorders>
              <w:left w:val="single" w:sz="4" w:space="0" w:color="000000"/>
            </w:tcBorders>
            <w:vAlign w:val="center"/>
          </w:tcPr>
          <w:p w14:paraId="6E9A3113" w14:textId="77777777" w:rsidR="00A228EB" w:rsidRPr="00B95C25" w:rsidRDefault="00A228EB" w:rsidP="00A228EB">
            <w:pPr>
              <w:snapToGrid w:val="0"/>
              <w:spacing w:after="0"/>
              <w:jc w:val="center"/>
              <w:rPr>
                <w:rFonts w:ascii="Calibri" w:hAnsi="Calibri"/>
                <w:b/>
                <w:lang w:eastAsia="ar-SA"/>
              </w:rPr>
            </w:pPr>
          </w:p>
        </w:tc>
      </w:tr>
      <w:tr w:rsidR="0030723E" w:rsidRPr="0030723E" w14:paraId="722D5912" w14:textId="77777777" w:rsidTr="004E46C9">
        <w:trPr>
          <w:trHeight w:val="896"/>
        </w:trPr>
        <w:tc>
          <w:tcPr>
            <w:tcW w:w="988" w:type="dxa"/>
            <w:tcBorders>
              <w:left w:val="single" w:sz="8" w:space="0" w:color="000000"/>
            </w:tcBorders>
            <w:vAlign w:val="center"/>
          </w:tcPr>
          <w:p w14:paraId="05A25301" w14:textId="77777777" w:rsidR="00A228EB" w:rsidRPr="0030723E" w:rsidRDefault="00A228EB" w:rsidP="00A228EB">
            <w:pPr>
              <w:snapToGrid w:val="0"/>
              <w:spacing w:after="0"/>
              <w:jc w:val="center"/>
              <w:rPr>
                <w:rFonts w:ascii="Calibri" w:hAnsi="Calibri"/>
                <w:b/>
                <w:bCs/>
                <w:lang w:eastAsia="ar-SA"/>
              </w:rPr>
            </w:pPr>
            <w:r w:rsidRPr="0030723E">
              <w:rPr>
                <w:rFonts w:ascii="Calibri" w:hAnsi="Calibri"/>
                <w:b/>
                <w:bCs/>
                <w:lang w:eastAsia="ar-SA"/>
              </w:rPr>
              <w:t>IV.</w:t>
            </w:r>
          </w:p>
        </w:tc>
        <w:tc>
          <w:tcPr>
            <w:tcW w:w="5103" w:type="dxa"/>
            <w:vAlign w:val="center"/>
          </w:tcPr>
          <w:p w14:paraId="3F57130C" w14:textId="77777777" w:rsidR="00A228EB" w:rsidRPr="0030723E" w:rsidRDefault="00A228EB" w:rsidP="00A228EB">
            <w:pPr>
              <w:spacing w:after="0"/>
              <w:rPr>
                <w:rFonts w:ascii="Calibri" w:hAnsi="Calibri"/>
                <w:b/>
                <w:bCs/>
              </w:rPr>
            </w:pPr>
            <w:r w:rsidRPr="0030723E">
              <w:rPr>
                <w:rFonts w:ascii="Calibri" w:hAnsi="Calibri"/>
                <w:b/>
                <w:bCs/>
              </w:rPr>
              <w:t>Reduktor przepływu wieńcowego</w:t>
            </w:r>
          </w:p>
        </w:tc>
        <w:tc>
          <w:tcPr>
            <w:tcW w:w="1418" w:type="dxa"/>
            <w:vAlign w:val="center"/>
          </w:tcPr>
          <w:p w14:paraId="0A828A5B" w14:textId="77777777" w:rsidR="00A228EB" w:rsidRPr="0030723E" w:rsidRDefault="00A228EB" w:rsidP="00A228EB">
            <w:pPr>
              <w:spacing w:after="0"/>
              <w:jc w:val="center"/>
              <w:rPr>
                <w:rFonts w:ascii="Calibri" w:hAnsi="Calibri"/>
                <w:b/>
                <w:bCs/>
              </w:rPr>
            </w:pPr>
            <w:r w:rsidRPr="0030723E">
              <w:rPr>
                <w:rFonts w:ascii="Calibri" w:hAnsi="Calibri"/>
                <w:b/>
                <w:bCs/>
              </w:rPr>
              <w:t>TAK</w:t>
            </w:r>
          </w:p>
        </w:tc>
        <w:tc>
          <w:tcPr>
            <w:tcW w:w="2267" w:type="dxa"/>
            <w:tcBorders>
              <w:left w:val="single" w:sz="4" w:space="0" w:color="000000"/>
            </w:tcBorders>
            <w:vAlign w:val="center"/>
          </w:tcPr>
          <w:p w14:paraId="4D02741D" w14:textId="77777777" w:rsidR="00A228EB" w:rsidRPr="0030723E" w:rsidRDefault="00A228EB" w:rsidP="00A228EB">
            <w:pPr>
              <w:snapToGrid w:val="0"/>
              <w:spacing w:after="0"/>
              <w:jc w:val="center"/>
              <w:rPr>
                <w:rFonts w:ascii="Calibri" w:hAnsi="Calibri"/>
                <w:b/>
                <w:bCs/>
                <w:lang w:eastAsia="ar-SA"/>
              </w:rPr>
            </w:pPr>
          </w:p>
        </w:tc>
      </w:tr>
      <w:tr w:rsidR="00E8535F" w:rsidRPr="00E8535F" w14:paraId="26FD74EB" w14:textId="77777777" w:rsidTr="004E46C9">
        <w:tc>
          <w:tcPr>
            <w:tcW w:w="988" w:type="dxa"/>
            <w:tcBorders>
              <w:left w:val="single" w:sz="8" w:space="0" w:color="000000"/>
            </w:tcBorders>
            <w:vAlign w:val="center"/>
          </w:tcPr>
          <w:p w14:paraId="50BEEDE4" w14:textId="77777777" w:rsidR="00A228EB" w:rsidRPr="00E8535F" w:rsidRDefault="00A228EB" w:rsidP="00A228EB">
            <w:pPr>
              <w:snapToGrid w:val="0"/>
              <w:spacing w:after="0"/>
              <w:jc w:val="center"/>
              <w:rPr>
                <w:rFonts w:ascii="Calibri" w:hAnsi="Calibri"/>
                <w:lang w:eastAsia="ar-SA"/>
              </w:rPr>
            </w:pPr>
            <w:r w:rsidRPr="00E8535F">
              <w:rPr>
                <w:rFonts w:ascii="Calibri" w:hAnsi="Calibri"/>
                <w:lang w:eastAsia="ar-SA"/>
              </w:rPr>
              <w:t>1</w:t>
            </w:r>
          </w:p>
        </w:tc>
        <w:tc>
          <w:tcPr>
            <w:tcW w:w="5103" w:type="dxa"/>
            <w:vAlign w:val="center"/>
          </w:tcPr>
          <w:p w14:paraId="47B92276" w14:textId="77777777" w:rsidR="00A228EB" w:rsidRPr="00E8535F" w:rsidRDefault="00A228EB" w:rsidP="00A228EB">
            <w:pPr>
              <w:spacing w:after="0"/>
              <w:rPr>
                <w:rFonts w:ascii="Calibri" w:hAnsi="Calibri"/>
              </w:rPr>
            </w:pPr>
            <w:r w:rsidRPr="00E8535F">
              <w:rPr>
                <w:rFonts w:ascii="Calibri" w:hAnsi="Calibri"/>
              </w:rPr>
              <w:t>Zestaw zawierający implant do zatoki wieńcowej zamontowany na dedykowanym podwójnym balonie dostarczającym,  cewnik implantacyjny 9F oraz zastawkę hemostatyczną 9F.</w:t>
            </w:r>
          </w:p>
        </w:tc>
        <w:tc>
          <w:tcPr>
            <w:tcW w:w="1418" w:type="dxa"/>
            <w:vAlign w:val="center"/>
          </w:tcPr>
          <w:p w14:paraId="246BF285" w14:textId="77777777" w:rsidR="00A228EB" w:rsidRPr="00E8535F" w:rsidRDefault="00A228EB" w:rsidP="00A228EB">
            <w:pPr>
              <w:spacing w:after="0"/>
              <w:jc w:val="center"/>
              <w:rPr>
                <w:rFonts w:ascii="Calibri" w:hAnsi="Calibri"/>
                <w:bCs/>
              </w:rPr>
            </w:pPr>
            <w:r w:rsidRPr="00E8535F">
              <w:rPr>
                <w:rFonts w:ascii="Calibri" w:hAnsi="Calibri"/>
                <w:bCs/>
              </w:rPr>
              <w:t>TAK</w:t>
            </w:r>
          </w:p>
        </w:tc>
        <w:tc>
          <w:tcPr>
            <w:tcW w:w="2267" w:type="dxa"/>
            <w:tcBorders>
              <w:left w:val="single" w:sz="4" w:space="0" w:color="000000"/>
            </w:tcBorders>
            <w:vAlign w:val="center"/>
          </w:tcPr>
          <w:p w14:paraId="5C439023" w14:textId="77777777" w:rsidR="00A228EB" w:rsidRPr="00E8535F" w:rsidRDefault="00A228EB" w:rsidP="00A228EB">
            <w:pPr>
              <w:snapToGrid w:val="0"/>
              <w:spacing w:after="0"/>
              <w:jc w:val="center"/>
              <w:rPr>
                <w:rFonts w:ascii="Calibri" w:hAnsi="Calibri"/>
                <w:b/>
                <w:lang w:eastAsia="ar-SA"/>
              </w:rPr>
            </w:pPr>
          </w:p>
        </w:tc>
      </w:tr>
      <w:tr w:rsidR="00E8535F" w:rsidRPr="00E8535F" w14:paraId="2618075E" w14:textId="77777777" w:rsidTr="004E46C9">
        <w:tc>
          <w:tcPr>
            <w:tcW w:w="988" w:type="dxa"/>
            <w:tcBorders>
              <w:left w:val="single" w:sz="8" w:space="0" w:color="000000"/>
            </w:tcBorders>
            <w:vAlign w:val="center"/>
          </w:tcPr>
          <w:p w14:paraId="647B2BEB" w14:textId="77777777" w:rsidR="00A228EB" w:rsidRPr="00E8535F" w:rsidRDefault="00A228EB" w:rsidP="00A228EB">
            <w:pPr>
              <w:snapToGrid w:val="0"/>
              <w:spacing w:after="0"/>
              <w:jc w:val="center"/>
              <w:rPr>
                <w:rFonts w:ascii="Calibri" w:hAnsi="Calibri"/>
                <w:lang w:eastAsia="ar-SA"/>
              </w:rPr>
            </w:pPr>
            <w:r w:rsidRPr="00E8535F">
              <w:rPr>
                <w:rFonts w:ascii="Calibri" w:hAnsi="Calibri"/>
                <w:lang w:eastAsia="ar-SA"/>
              </w:rPr>
              <w:t>2</w:t>
            </w:r>
          </w:p>
        </w:tc>
        <w:tc>
          <w:tcPr>
            <w:tcW w:w="5103" w:type="dxa"/>
            <w:vAlign w:val="center"/>
          </w:tcPr>
          <w:p w14:paraId="6450BA53" w14:textId="77777777" w:rsidR="00A228EB" w:rsidRPr="00E8535F" w:rsidRDefault="00A228EB" w:rsidP="00A228EB">
            <w:pPr>
              <w:spacing w:after="0"/>
              <w:rPr>
                <w:rFonts w:ascii="Calibri" w:hAnsi="Calibri"/>
              </w:rPr>
            </w:pPr>
            <w:r w:rsidRPr="00E8535F">
              <w:rPr>
                <w:rFonts w:ascii="Calibri" w:hAnsi="Calibri"/>
              </w:rPr>
              <w:t>Zakres średnic podwójnego balonu:</w:t>
            </w:r>
          </w:p>
          <w:p w14:paraId="0808E7D5" w14:textId="77777777" w:rsidR="00A228EB" w:rsidRPr="00E8535F" w:rsidRDefault="00A228EB" w:rsidP="00A228EB">
            <w:pPr>
              <w:spacing w:after="0"/>
              <w:rPr>
                <w:rFonts w:ascii="Calibri" w:hAnsi="Calibri"/>
              </w:rPr>
            </w:pPr>
            <w:r w:rsidRPr="00E8535F">
              <w:rPr>
                <w:rFonts w:ascii="Calibri" w:hAnsi="Calibri"/>
              </w:rPr>
              <w:t>9.6-11.5mm (dystalny),</w:t>
            </w:r>
          </w:p>
          <w:p w14:paraId="58B29C83" w14:textId="77777777" w:rsidR="00A228EB" w:rsidRPr="00E8535F" w:rsidRDefault="00A228EB" w:rsidP="00A228EB">
            <w:pPr>
              <w:spacing w:after="0"/>
              <w:rPr>
                <w:rFonts w:ascii="Calibri" w:hAnsi="Calibri"/>
                <w:highlight w:val="yellow"/>
              </w:rPr>
            </w:pPr>
            <w:r w:rsidRPr="00E8535F">
              <w:rPr>
                <w:rFonts w:ascii="Calibri" w:hAnsi="Calibri"/>
              </w:rPr>
              <w:t>12.0-13.9mm (proksymalny).</w:t>
            </w:r>
          </w:p>
        </w:tc>
        <w:tc>
          <w:tcPr>
            <w:tcW w:w="1418" w:type="dxa"/>
            <w:vAlign w:val="center"/>
          </w:tcPr>
          <w:p w14:paraId="572B2807" w14:textId="77777777" w:rsidR="00A228EB" w:rsidRPr="00E8535F" w:rsidRDefault="00A228EB" w:rsidP="00A228EB">
            <w:pPr>
              <w:spacing w:after="0"/>
              <w:jc w:val="center"/>
              <w:rPr>
                <w:rFonts w:ascii="Calibri" w:hAnsi="Calibri"/>
                <w:bCs/>
              </w:rPr>
            </w:pPr>
            <w:r w:rsidRPr="00E8535F">
              <w:rPr>
                <w:rFonts w:ascii="Calibri" w:hAnsi="Calibri"/>
                <w:bCs/>
              </w:rPr>
              <w:t>TAK</w:t>
            </w:r>
          </w:p>
        </w:tc>
        <w:tc>
          <w:tcPr>
            <w:tcW w:w="2267" w:type="dxa"/>
            <w:tcBorders>
              <w:left w:val="single" w:sz="4" w:space="0" w:color="000000"/>
            </w:tcBorders>
            <w:vAlign w:val="center"/>
          </w:tcPr>
          <w:p w14:paraId="2DAB779A" w14:textId="77777777" w:rsidR="00A228EB" w:rsidRPr="00E8535F" w:rsidRDefault="00A228EB" w:rsidP="00A228EB">
            <w:pPr>
              <w:snapToGrid w:val="0"/>
              <w:spacing w:after="0"/>
              <w:jc w:val="center"/>
              <w:rPr>
                <w:rFonts w:ascii="Calibri" w:hAnsi="Calibri"/>
                <w:b/>
                <w:lang w:eastAsia="ar-SA"/>
              </w:rPr>
            </w:pPr>
          </w:p>
        </w:tc>
      </w:tr>
      <w:tr w:rsidR="00E8535F" w:rsidRPr="00E8535F" w14:paraId="02953B1D" w14:textId="77777777" w:rsidTr="004E46C9">
        <w:tc>
          <w:tcPr>
            <w:tcW w:w="988" w:type="dxa"/>
            <w:tcBorders>
              <w:left w:val="single" w:sz="8" w:space="0" w:color="000000"/>
            </w:tcBorders>
            <w:vAlign w:val="center"/>
          </w:tcPr>
          <w:p w14:paraId="02DF7260" w14:textId="77777777" w:rsidR="00A228EB" w:rsidRPr="00E8535F" w:rsidRDefault="00A228EB" w:rsidP="00A228EB">
            <w:pPr>
              <w:snapToGrid w:val="0"/>
              <w:spacing w:after="0"/>
              <w:jc w:val="center"/>
              <w:rPr>
                <w:rFonts w:ascii="Calibri" w:hAnsi="Calibri"/>
                <w:lang w:eastAsia="ar-SA"/>
              </w:rPr>
            </w:pPr>
            <w:r w:rsidRPr="00E8535F">
              <w:rPr>
                <w:rFonts w:ascii="Calibri" w:hAnsi="Calibri"/>
                <w:lang w:eastAsia="ar-SA"/>
              </w:rPr>
              <w:t>3</w:t>
            </w:r>
          </w:p>
        </w:tc>
        <w:tc>
          <w:tcPr>
            <w:tcW w:w="5103" w:type="dxa"/>
            <w:vAlign w:val="center"/>
          </w:tcPr>
          <w:p w14:paraId="51337C74" w14:textId="77777777" w:rsidR="00A228EB" w:rsidRPr="00E8535F" w:rsidRDefault="00A228EB" w:rsidP="00A228EB">
            <w:pPr>
              <w:spacing w:after="0"/>
              <w:rPr>
                <w:rFonts w:ascii="Calibri" w:hAnsi="Calibri"/>
              </w:rPr>
            </w:pPr>
            <w:r w:rsidRPr="00E8535F">
              <w:rPr>
                <w:rFonts w:ascii="Calibri" w:hAnsi="Calibri"/>
              </w:rPr>
              <w:t xml:space="preserve">Zestaw spełniający ESC </w:t>
            </w:r>
            <w:proofErr w:type="spellStart"/>
            <w:r w:rsidRPr="00E8535F">
              <w:rPr>
                <w:rFonts w:ascii="Calibri" w:hAnsi="Calibri"/>
              </w:rPr>
              <w:t>Guidelines</w:t>
            </w:r>
            <w:proofErr w:type="spellEnd"/>
            <w:r w:rsidRPr="00E8535F">
              <w:rPr>
                <w:rFonts w:ascii="Calibri" w:hAnsi="Calibri"/>
              </w:rPr>
              <w:t xml:space="preserve"> 2019. Opublikowany 12-letni </w:t>
            </w:r>
            <w:proofErr w:type="spellStart"/>
            <w:r w:rsidRPr="00E8535F">
              <w:rPr>
                <w:rFonts w:ascii="Calibri" w:hAnsi="Calibri"/>
              </w:rPr>
              <w:t>follow-up</w:t>
            </w:r>
            <w:proofErr w:type="spellEnd"/>
            <w:r w:rsidRPr="00E8535F">
              <w:rPr>
                <w:rFonts w:ascii="Calibri" w:hAnsi="Calibri"/>
              </w:rPr>
              <w:t xml:space="preserve"> kliniczny.</w:t>
            </w:r>
          </w:p>
        </w:tc>
        <w:tc>
          <w:tcPr>
            <w:tcW w:w="1418" w:type="dxa"/>
            <w:vAlign w:val="center"/>
          </w:tcPr>
          <w:p w14:paraId="3F3A5518" w14:textId="77777777" w:rsidR="00A228EB" w:rsidRPr="00E8535F" w:rsidRDefault="00A228EB" w:rsidP="00A228EB">
            <w:pPr>
              <w:spacing w:after="0"/>
              <w:jc w:val="center"/>
              <w:rPr>
                <w:rFonts w:ascii="Calibri" w:hAnsi="Calibri"/>
                <w:bCs/>
              </w:rPr>
            </w:pPr>
            <w:r w:rsidRPr="00E8535F">
              <w:rPr>
                <w:rFonts w:ascii="Calibri" w:hAnsi="Calibri"/>
                <w:bCs/>
              </w:rPr>
              <w:t>TAK</w:t>
            </w:r>
          </w:p>
        </w:tc>
        <w:tc>
          <w:tcPr>
            <w:tcW w:w="2267" w:type="dxa"/>
            <w:tcBorders>
              <w:left w:val="single" w:sz="4" w:space="0" w:color="000000"/>
            </w:tcBorders>
            <w:vAlign w:val="center"/>
          </w:tcPr>
          <w:p w14:paraId="3BDF5A3A" w14:textId="77777777" w:rsidR="00A228EB" w:rsidRPr="00E8535F" w:rsidRDefault="00A228EB" w:rsidP="00A228EB">
            <w:pPr>
              <w:snapToGrid w:val="0"/>
              <w:spacing w:after="0"/>
              <w:jc w:val="center"/>
              <w:rPr>
                <w:rFonts w:ascii="Calibri" w:hAnsi="Calibri"/>
                <w:b/>
                <w:lang w:eastAsia="ar-SA"/>
              </w:rPr>
            </w:pPr>
          </w:p>
        </w:tc>
      </w:tr>
    </w:tbl>
    <w:p w14:paraId="26B71029" w14:textId="77777777" w:rsidR="00A228EB" w:rsidRPr="00E8535F" w:rsidRDefault="00A228EB" w:rsidP="00A228EB">
      <w:pPr>
        <w:suppressAutoHyphens/>
        <w:spacing w:after="0" w:line="240" w:lineRule="auto"/>
        <w:jc w:val="both"/>
        <w:rPr>
          <w:rFonts w:ascii="Calibri" w:eastAsia="Times New Roman" w:hAnsi="Calibri" w:cs="Times New Roman"/>
        </w:rPr>
      </w:pPr>
      <w:bookmarkStart w:id="64" w:name="_Hlk138926108"/>
    </w:p>
    <w:p w14:paraId="57F3B3E8" w14:textId="77777777" w:rsidR="00A228EB" w:rsidRPr="00E8535F" w:rsidRDefault="00A228EB" w:rsidP="00A228EB">
      <w:pPr>
        <w:spacing w:after="0" w:line="240" w:lineRule="auto"/>
        <w:ind w:left="-142" w:right="-30"/>
        <w:jc w:val="both"/>
        <w:rPr>
          <w:rFonts w:eastAsia="Times New Roman" w:cs="Times New Roman"/>
          <w:lang w:eastAsia="pl-PL"/>
        </w:rPr>
      </w:pPr>
      <w:r w:rsidRPr="00E8535F">
        <w:rPr>
          <w:rFonts w:eastAsia="Times New Roman" w:cs="Times New Roman"/>
          <w:lang w:eastAsia="pl-PL"/>
        </w:rPr>
        <w:t>* - Uwaga: Parametry, których spełnienie jest konieczne (zaznaczone TAK) stanowią wymagania, których niespełnienie spowoduje odrzucenie oferty.</w:t>
      </w:r>
    </w:p>
    <w:p w14:paraId="1FAEFCAF" w14:textId="77777777" w:rsidR="00A228EB" w:rsidRPr="00E8535F" w:rsidRDefault="00A228EB" w:rsidP="00A228EB">
      <w:pPr>
        <w:suppressAutoHyphens/>
        <w:spacing w:after="0" w:line="240" w:lineRule="auto"/>
        <w:jc w:val="both"/>
        <w:rPr>
          <w:rFonts w:eastAsia="Times New Roman" w:cs="Times New Roman"/>
        </w:rPr>
      </w:pPr>
    </w:p>
    <w:p w14:paraId="17208C16" w14:textId="77777777" w:rsidR="00A228EB" w:rsidRPr="00E8535F" w:rsidRDefault="00A228EB" w:rsidP="00A228EB">
      <w:pPr>
        <w:tabs>
          <w:tab w:val="left" w:pos="6870"/>
        </w:tabs>
        <w:spacing w:after="0"/>
        <w:ind w:right="750"/>
      </w:pPr>
      <w:bookmarkStart w:id="65" w:name="_Hlk138926076"/>
    </w:p>
    <w:p w14:paraId="56AAD88B" w14:textId="77777777" w:rsidR="00A228EB" w:rsidRPr="00E8535F" w:rsidRDefault="00A228EB" w:rsidP="00A228EB">
      <w:pPr>
        <w:spacing w:after="0" w:line="240" w:lineRule="auto"/>
        <w:jc w:val="both"/>
        <w:rPr>
          <w:rFonts w:ascii="Calibri" w:eastAsia="Times New Roman" w:hAnsi="Calibri" w:cs="Calibri"/>
          <w:sz w:val="16"/>
          <w:szCs w:val="16"/>
          <w:lang w:eastAsia="pl-PL"/>
        </w:rPr>
      </w:pPr>
      <w:bookmarkStart w:id="66" w:name="_Hlk138923867"/>
      <w:r w:rsidRPr="00E8535F">
        <w:rPr>
          <w:rFonts w:ascii="Calibri" w:eastAsia="Times New Roman" w:hAnsi="Calibri" w:cs="Calibri"/>
          <w:sz w:val="16"/>
          <w:szCs w:val="16"/>
          <w:lang w:eastAsia="pl-PL"/>
        </w:rPr>
        <w:t>……………………………………………….</w:t>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t>……..………..................................................................</w:t>
      </w:r>
    </w:p>
    <w:p w14:paraId="7342414E" w14:textId="77777777" w:rsidR="00A228EB" w:rsidRPr="00E8535F" w:rsidRDefault="00A228EB" w:rsidP="00A228EB">
      <w:pPr>
        <w:spacing w:after="0" w:line="240" w:lineRule="auto"/>
        <w:ind w:left="708" w:hanging="282"/>
        <w:rPr>
          <w:rFonts w:ascii="Calibri" w:eastAsia="Times New Roman" w:hAnsi="Calibri" w:cs="Calibri"/>
          <w:sz w:val="16"/>
          <w:szCs w:val="16"/>
          <w:lang w:eastAsia="pl-PL"/>
        </w:rPr>
      </w:pPr>
      <w:r w:rsidRPr="00E8535F">
        <w:rPr>
          <w:rFonts w:ascii="Calibri" w:eastAsia="Times New Roman" w:hAnsi="Calibri" w:cs="Calibri"/>
          <w:sz w:val="16"/>
          <w:szCs w:val="16"/>
          <w:lang w:eastAsia="pl-PL"/>
        </w:rPr>
        <w:t>Miejscowość, data</w:t>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t xml:space="preserve">(Podpisy osób uprawnionych do  </w:t>
      </w:r>
      <w:r w:rsidRPr="00E8535F">
        <w:rPr>
          <w:rFonts w:ascii="Calibri" w:eastAsia="Times New Roman" w:hAnsi="Calibri" w:cs="Calibri"/>
          <w:sz w:val="16"/>
          <w:szCs w:val="16"/>
          <w:lang w:eastAsia="pl-PL"/>
        </w:rPr>
        <w:br/>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r>
      <w:r w:rsidRPr="00E8535F">
        <w:rPr>
          <w:rFonts w:ascii="Calibri" w:eastAsia="Times New Roman" w:hAnsi="Calibri" w:cs="Calibri"/>
          <w:sz w:val="16"/>
          <w:szCs w:val="16"/>
          <w:lang w:eastAsia="pl-PL"/>
        </w:rPr>
        <w:tab/>
        <w:t>składania oświadczeń woli w imieniu wykonawcy)</w:t>
      </w:r>
    </w:p>
    <w:bookmarkEnd w:id="66"/>
    <w:bookmarkEnd w:id="65"/>
    <w:bookmarkEnd w:id="64"/>
    <w:p w14:paraId="6F780541" w14:textId="77777777" w:rsidR="00A228EB" w:rsidRPr="00E8535F" w:rsidRDefault="00A228EB" w:rsidP="00A228EB">
      <w:pPr>
        <w:tabs>
          <w:tab w:val="left" w:pos="6870"/>
        </w:tabs>
        <w:spacing w:after="0"/>
        <w:ind w:right="750"/>
      </w:pPr>
    </w:p>
    <w:p w14:paraId="6A6E7749" w14:textId="77777777" w:rsidR="00A228EB" w:rsidRPr="00E8535F" w:rsidRDefault="00A228EB" w:rsidP="00A228EB">
      <w:pPr>
        <w:spacing w:after="0" w:line="240" w:lineRule="auto"/>
        <w:jc w:val="center"/>
        <w:rPr>
          <w:b/>
        </w:rPr>
      </w:pPr>
      <w:r w:rsidRPr="00E8535F">
        <w:rPr>
          <w:b/>
        </w:rPr>
        <w:t xml:space="preserve">OPIS PRZEDMIOTU ZAMÓWIENIA – </w:t>
      </w:r>
    </w:p>
    <w:p w14:paraId="2AE32DD2" w14:textId="77777777" w:rsidR="00A228EB" w:rsidRPr="00E8535F" w:rsidRDefault="00A228EB" w:rsidP="00A228EB">
      <w:pPr>
        <w:spacing w:after="0" w:line="240" w:lineRule="auto"/>
        <w:jc w:val="center"/>
      </w:pPr>
      <w:r w:rsidRPr="00E8535F">
        <w:rPr>
          <w:b/>
        </w:rPr>
        <w:t>ZESTAWIENIE WYMAGANYCH PARAMETRÓW TECHNICZNO - GRANICZNYCH</w:t>
      </w:r>
    </w:p>
    <w:p w14:paraId="6861A641" w14:textId="77777777" w:rsidR="00A228EB" w:rsidRPr="00E8535F" w:rsidRDefault="00A228EB" w:rsidP="00A228EB">
      <w:pPr>
        <w:spacing w:after="0"/>
        <w:rPr>
          <w:rFonts w:ascii="Times New Roman" w:hAnsi="Times New Roman"/>
          <w:b/>
          <w:u w:val="single"/>
        </w:rPr>
      </w:pPr>
    </w:p>
    <w:p w14:paraId="05340B12" w14:textId="77777777" w:rsidR="00A228EB" w:rsidRPr="00E8535F" w:rsidRDefault="00A228EB" w:rsidP="00A228EB">
      <w:pPr>
        <w:spacing w:after="0"/>
        <w:rPr>
          <w:rFonts w:ascii="Times New Roman" w:hAnsi="Times New Roman"/>
          <w:b/>
          <w:u w:val="single"/>
        </w:rPr>
      </w:pPr>
    </w:p>
    <w:p w14:paraId="389963E4" w14:textId="77777777" w:rsidR="00A228EB" w:rsidRPr="00E8535F" w:rsidRDefault="00A228EB" w:rsidP="00A228EB">
      <w:pPr>
        <w:tabs>
          <w:tab w:val="left" w:pos="6870"/>
        </w:tabs>
        <w:spacing w:after="0"/>
        <w:ind w:right="750"/>
      </w:pPr>
      <w:r w:rsidRPr="00E8535F">
        <w:rPr>
          <w:sz w:val="18"/>
          <w:szCs w:val="18"/>
        </w:rPr>
        <w:t>Nazwa oferenta</w:t>
      </w:r>
    </w:p>
    <w:p w14:paraId="6F99FE10" w14:textId="77777777" w:rsidR="00A228EB" w:rsidRPr="00E8535F" w:rsidRDefault="00A228EB" w:rsidP="00A228EB">
      <w:pPr>
        <w:spacing w:after="0"/>
      </w:pPr>
      <w:r w:rsidRPr="00E8535F">
        <w:rPr>
          <w:b/>
          <w:u w:val="single"/>
        </w:rPr>
        <w:t>Zadanie Nr 3</w:t>
      </w:r>
    </w:p>
    <w:p w14:paraId="01B49CA9" w14:textId="77777777" w:rsidR="00A228EB" w:rsidRPr="00E8535F" w:rsidRDefault="00A228EB" w:rsidP="00A228EB">
      <w:pPr>
        <w:suppressAutoHyphens/>
        <w:spacing w:after="0" w:line="240" w:lineRule="auto"/>
        <w:jc w:val="both"/>
        <w:rPr>
          <w:rFonts w:ascii="Times New Roman" w:eastAsia="Times New Roman" w:hAnsi="Times New Roman" w:cs="Times New Roman"/>
          <w:b/>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4961"/>
        <w:gridCol w:w="1418"/>
        <w:gridCol w:w="1984"/>
      </w:tblGrid>
      <w:tr w:rsidR="00E8535F" w:rsidRPr="00E8535F" w14:paraId="52B0CACE" w14:textId="77777777" w:rsidTr="004E46C9">
        <w:trPr>
          <w:trHeight w:val="810"/>
        </w:trPr>
        <w:tc>
          <w:tcPr>
            <w:tcW w:w="988" w:type="dxa"/>
            <w:vAlign w:val="center"/>
          </w:tcPr>
          <w:p w14:paraId="08EAA1CA" w14:textId="77777777" w:rsidR="00A228EB" w:rsidRPr="00E8535F" w:rsidRDefault="00A228EB" w:rsidP="00A228EB">
            <w:pPr>
              <w:suppressAutoHyphens/>
              <w:spacing w:after="0" w:line="240" w:lineRule="auto"/>
              <w:jc w:val="center"/>
              <w:rPr>
                <w:rFonts w:eastAsia="Times New Roman" w:cs="Times New Roman"/>
                <w:b/>
              </w:rPr>
            </w:pPr>
            <w:r w:rsidRPr="00E8535F">
              <w:rPr>
                <w:rFonts w:eastAsia="Times New Roman" w:cs="Times New Roman"/>
                <w:b/>
              </w:rPr>
              <w:t>L.P.</w:t>
            </w:r>
          </w:p>
        </w:tc>
        <w:tc>
          <w:tcPr>
            <w:tcW w:w="4961" w:type="dxa"/>
            <w:vAlign w:val="center"/>
          </w:tcPr>
          <w:p w14:paraId="2C4D842C" w14:textId="77777777" w:rsidR="00A228EB" w:rsidRPr="00E8535F" w:rsidRDefault="00A228EB" w:rsidP="00A228EB">
            <w:pPr>
              <w:suppressAutoHyphens/>
              <w:spacing w:after="0" w:line="240" w:lineRule="auto"/>
              <w:jc w:val="center"/>
              <w:rPr>
                <w:rFonts w:eastAsia="Times New Roman" w:cs="Times New Roman"/>
                <w:b/>
              </w:rPr>
            </w:pPr>
            <w:r w:rsidRPr="00E8535F">
              <w:rPr>
                <w:rFonts w:eastAsia="Times New Roman" w:cs="Times New Roman"/>
                <w:b/>
              </w:rPr>
              <w:t>Parametry wymagane</w:t>
            </w:r>
          </w:p>
        </w:tc>
        <w:tc>
          <w:tcPr>
            <w:tcW w:w="1418" w:type="dxa"/>
            <w:vAlign w:val="center"/>
          </w:tcPr>
          <w:p w14:paraId="34D468E3" w14:textId="77777777" w:rsidR="00A228EB" w:rsidRPr="00E8535F" w:rsidRDefault="00A228EB" w:rsidP="00A228EB">
            <w:pPr>
              <w:suppressAutoHyphens/>
              <w:spacing w:after="0" w:line="240" w:lineRule="auto"/>
              <w:jc w:val="center"/>
              <w:rPr>
                <w:rFonts w:eastAsia="Times New Roman" w:cs="Times New Roman"/>
                <w:b/>
              </w:rPr>
            </w:pPr>
            <w:r w:rsidRPr="00E8535F">
              <w:rPr>
                <w:rFonts w:eastAsia="Times New Roman" w:cs="Times New Roman"/>
                <w:b/>
              </w:rPr>
              <w:t>Warunek</w:t>
            </w:r>
          </w:p>
        </w:tc>
        <w:tc>
          <w:tcPr>
            <w:tcW w:w="1984" w:type="dxa"/>
            <w:vAlign w:val="center"/>
          </w:tcPr>
          <w:p w14:paraId="53C8A00C" w14:textId="77777777" w:rsidR="00A228EB" w:rsidRPr="00E8535F" w:rsidRDefault="00A228EB" w:rsidP="00A228EB">
            <w:pPr>
              <w:suppressAutoHyphens/>
              <w:spacing w:after="0" w:line="240" w:lineRule="auto"/>
              <w:jc w:val="center"/>
              <w:rPr>
                <w:rFonts w:ascii="Calibri" w:eastAsia="Times New Roman" w:hAnsi="Calibri" w:cs="Calibri"/>
                <w:b/>
              </w:rPr>
            </w:pPr>
            <w:r w:rsidRPr="00E8535F">
              <w:rPr>
                <w:rFonts w:ascii="Calibri" w:eastAsia="Times New Roman" w:hAnsi="Calibri" w:cs="Calibri"/>
                <w:b/>
              </w:rPr>
              <w:t>Opis/podać</w:t>
            </w:r>
          </w:p>
        </w:tc>
      </w:tr>
      <w:tr w:rsidR="00E8535F" w:rsidRPr="00E8535F" w14:paraId="4E1C64A6" w14:textId="77777777" w:rsidTr="004E46C9">
        <w:trPr>
          <w:trHeight w:val="1133"/>
        </w:trPr>
        <w:tc>
          <w:tcPr>
            <w:tcW w:w="988" w:type="dxa"/>
            <w:vAlign w:val="center"/>
          </w:tcPr>
          <w:p w14:paraId="63612C48" w14:textId="77777777" w:rsidR="00A228EB" w:rsidRPr="00E8535F" w:rsidRDefault="00A228EB" w:rsidP="00A228EB">
            <w:pPr>
              <w:suppressAutoHyphens/>
              <w:spacing w:after="0" w:line="240" w:lineRule="auto"/>
              <w:ind w:left="34" w:hanging="74"/>
              <w:jc w:val="center"/>
              <w:rPr>
                <w:rFonts w:eastAsia="Times New Roman" w:cs="Times New Roman"/>
                <w:b/>
                <w:bCs/>
              </w:rPr>
            </w:pPr>
            <w:r w:rsidRPr="00E8535F">
              <w:rPr>
                <w:rFonts w:eastAsia="Times New Roman" w:cs="Times New Roman"/>
                <w:b/>
                <w:bCs/>
              </w:rPr>
              <w:t>I.</w:t>
            </w:r>
          </w:p>
        </w:tc>
        <w:tc>
          <w:tcPr>
            <w:tcW w:w="4961" w:type="dxa"/>
            <w:tcBorders>
              <w:left w:val="single" w:sz="4" w:space="0" w:color="000000"/>
              <w:bottom w:val="single" w:sz="4" w:space="0" w:color="000000"/>
            </w:tcBorders>
            <w:vAlign w:val="center"/>
          </w:tcPr>
          <w:p w14:paraId="21ECB221" w14:textId="77777777" w:rsidR="00A228EB" w:rsidRPr="00E8535F" w:rsidRDefault="00A228EB" w:rsidP="00A228EB">
            <w:pPr>
              <w:spacing w:after="0" w:line="240" w:lineRule="auto"/>
              <w:rPr>
                <w:b/>
                <w:bCs/>
                <w:lang w:eastAsia="ar-SA"/>
              </w:rPr>
            </w:pPr>
            <w:r w:rsidRPr="00E8535F">
              <w:rPr>
                <w:rFonts w:eastAsia="Times New Roman"/>
                <w:b/>
                <w:bCs/>
                <w:lang w:eastAsia="pl-PL"/>
              </w:rPr>
              <w:t>Prowadnik do pomiaru cząstkowej rezerwy przepływu w systemie elektronicznym</w:t>
            </w:r>
          </w:p>
        </w:tc>
        <w:tc>
          <w:tcPr>
            <w:tcW w:w="1418" w:type="dxa"/>
            <w:tcBorders>
              <w:left w:val="single" w:sz="4" w:space="0" w:color="000000"/>
              <w:bottom w:val="single" w:sz="4" w:space="0" w:color="000000"/>
            </w:tcBorders>
            <w:vAlign w:val="center"/>
          </w:tcPr>
          <w:p w14:paraId="107A6C04" w14:textId="77777777" w:rsidR="00A228EB" w:rsidRPr="00E8535F" w:rsidRDefault="00A228EB" w:rsidP="00A228EB">
            <w:pPr>
              <w:snapToGrid w:val="0"/>
              <w:spacing w:after="0"/>
              <w:jc w:val="center"/>
              <w:rPr>
                <w:b/>
                <w:bCs/>
                <w:lang w:eastAsia="ar-SA"/>
              </w:rPr>
            </w:pPr>
            <w:r w:rsidRPr="00E8535F">
              <w:rPr>
                <w:b/>
                <w:bCs/>
                <w:lang w:eastAsia="ar-SA"/>
              </w:rPr>
              <w:t>TAK</w:t>
            </w:r>
          </w:p>
        </w:tc>
        <w:tc>
          <w:tcPr>
            <w:tcW w:w="1984" w:type="dxa"/>
            <w:tcBorders>
              <w:left w:val="single" w:sz="4" w:space="0" w:color="000000"/>
              <w:bottom w:val="single" w:sz="4" w:space="0" w:color="000000"/>
            </w:tcBorders>
            <w:vAlign w:val="center"/>
          </w:tcPr>
          <w:p w14:paraId="438E88A1" w14:textId="77777777" w:rsidR="00A228EB" w:rsidRPr="00E8535F" w:rsidRDefault="00A228EB" w:rsidP="00A228EB">
            <w:pPr>
              <w:snapToGrid w:val="0"/>
              <w:spacing w:after="0"/>
              <w:jc w:val="center"/>
              <w:rPr>
                <w:rFonts w:ascii="Times New Roman" w:hAnsi="Times New Roman"/>
                <w:b/>
                <w:bCs/>
                <w:lang w:eastAsia="ar-SA"/>
              </w:rPr>
            </w:pPr>
          </w:p>
        </w:tc>
      </w:tr>
      <w:tr w:rsidR="004247E8" w:rsidRPr="004247E8" w14:paraId="7355A6D0" w14:textId="77777777" w:rsidTr="004E46C9">
        <w:tc>
          <w:tcPr>
            <w:tcW w:w="988" w:type="dxa"/>
            <w:vAlign w:val="center"/>
          </w:tcPr>
          <w:p w14:paraId="324E1E2E" w14:textId="77777777" w:rsidR="00A228EB" w:rsidRPr="004247E8" w:rsidRDefault="00A228EB" w:rsidP="00A228EB">
            <w:pPr>
              <w:suppressAutoHyphens/>
              <w:spacing w:after="0" w:line="240" w:lineRule="auto"/>
              <w:ind w:left="34" w:hanging="74"/>
              <w:jc w:val="center"/>
              <w:rPr>
                <w:rFonts w:eastAsia="Times New Roman" w:cs="Times New Roman"/>
              </w:rPr>
            </w:pPr>
            <w:r w:rsidRPr="004247E8">
              <w:rPr>
                <w:rFonts w:eastAsia="Times New Roman" w:cs="Times New Roman"/>
              </w:rPr>
              <w:t>1</w:t>
            </w:r>
          </w:p>
        </w:tc>
        <w:tc>
          <w:tcPr>
            <w:tcW w:w="4961" w:type="dxa"/>
            <w:vAlign w:val="center"/>
          </w:tcPr>
          <w:p w14:paraId="79E8976F" w14:textId="77777777" w:rsidR="00A228EB" w:rsidRPr="004247E8" w:rsidRDefault="00A228EB" w:rsidP="00A228EB">
            <w:pPr>
              <w:spacing w:after="0"/>
            </w:pPr>
            <w:r w:rsidRPr="004247E8">
              <w:t>Średnica 0,014”</w:t>
            </w:r>
          </w:p>
        </w:tc>
        <w:tc>
          <w:tcPr>
            <w:tcW w:w="1418" w:type="dxa"/>
            <w:tcBorders>
              <w:left w:val="single" w:sz="4" w:space="0" w:color="000000"/>
              <w:bottom w:val="single" w:sz="4" w:space="0" w:color="000000"/>
            </w:tcBorders>
            <w:vAlign w:val="center"/>
          </w:tcPr>
          <w:p w14:paraId="6B067D86" w14:textId="77777777" w:rsidR="00A228EB" w:rsidRPr="004247E8" w:rsidRDefault="00A228EB" w:rsidP="00A228EB">
            <w:pPr>
              <w:snapToGrid w:val="0"/>
              <w:spacing w:after="0"/>
              <w:jc w:val="center"/>
              <w:rPr>
                <w:bCs/>
                <w:lang w:eastAsia="ar-SA"/>
              </w:rPr>
            </w:pPr>
            <w:r w:rsidRPr="004247E8">
              <w:rPr>
                <w:bCs/>
                <w:lang w:eastAsia="ar-SA"/>
              </w:rPr>
              <w:t>TAK</w:t>
            </w:r>
          </w:p>
        </w:tc>
        <w:tc>
          <w:tcPr>
            <w:tcW w:w="1984" w:type="dxa"/>
            <w:tcBorders>
              <w:left w:val="single" w:sz="4" w:space="0" w:color="000000"/>
              <w:bottom w:val="single" w:sz="4" w:space="0" w:color="000000"/>
            </w:tcBorders>
            <w:vAlign w:val="center"/>
          </w:tcPr>
          <w:p w14:paraId="730A75C9" w14:textId="77777777" w:rsidR="00A228EB" w:rsidRPr="004247E8" w:rsidRDefault="00A228EB" w:rsidP="00A228EB">
            <w:pPr>
              <w:snapToGrid w:val="0"/>
              <w:spacing w:after="0"/>
              <w:jc w:val="center"/>
              <w:rPr>
                <w:rFonts w:ascii="Times New Roman" w:hAnsi="Times New Roman"/>
                <w:b/>
                <w:lang w:eastAsia="ar-SA"/>
              </w:rPr>
            </w:pPr>
          </w:p>
        </w:tc>
      </w:tr>
      <w:tr w:rsidR="004247E8" w:rsidRPr="004247E8" w14:paraId="521D4D1D" w14:textId="77777777" w:rsidTr="004E46C9">
        <w:tc>
          <w:tcPr>
            <w:tcW w:w="988" w:type="dxa"/>
            <w:vAlign w:val="center"/>
          </w:tcPr>
          <w:p w14:paraId="37ED7113" w14:textId="77777777" w:rsidR="00A228EB" w:rsidRPr="004247E8" w:rsidRDefault="00A228EB" w:rsidP="00A228EB">
            <w:pPr>
              <w:suppressAutoHyphens/>
              <w:spacing w:after="0" w:line="240" w:lineRule="auto"/>
              <w:ind w:left="34" w:right="37" w:hanging="74"/>
              <w:jc w:val="center"/>
              <w:rPr>
                <w:rFonts w:eastAsia="Times New Roman" w:cs="Times New Roman"/>
              </w:rPr>
            </w:pPr>
            <w:r w:rsidRPr="004247E8">
              <w:rPr>
                <w:rFonts w:eastAsia="Times New Roman" w:cs="Times New Roman"/>
              </w:rPr>
              <w:t>2</w:t>
            </w:r>
          </w:p>
        </w:tc>
        <w:tc>
          <w:tcPr>
            <w:tcW w:w="4961" w:type="dxa"/>
            <w:tcBorders>
              <w:left w:val="single" w:sz="4" w:space="0" w:color="000000"/>
              <w:bottom w:val="single" w:sz="4" w:space="0" w:color="000000"/>
            </w:tcBorders>
            <w:vAlign w:val="center"/>
          </w:tcPr>
          <w:p w14:paraId="2B17B4F4" w14:textId="77777777" w:rsidR="00A228EB" w:rsidRPr="004247E8" w:rsidRDefault="00A228EB" w:rsidP="00A228EB">
            <w:pPr>
              <w:suppressAutoHyphens/>
              <w:spacing w:after="0" w:line="240" w:lineRule="auto"/>
              <w:contextualSpacing/>
              <w:rPr>
                <w:rFonts w:eastAsia="Times New Roman" w:cs="Times New Roman"/>
              </w:rPr>
            </w:pPr>
            <w:r w:rsidRPr="004247E8">
              <w:rPr>
                <w:rFonts w:eastAsia="Times New Roman" w:cs="Times New Roman"/>
              </w:rPr>
              <w:t xml:space="preserve">Długość min. 185 cm </w:t>
            </w:r>
          </w:p>
        </w:tc>
        <w:tc>
          <w:tcPr>
            <w:tcW w:w="1418" w:type="dxa"/>
            <w:tcBorders>
              <w:left w:val="single" w:sz="4" w:space="0" w:color="000000"/>
              <w:bottom w:val="single" w:sz="4" w:space="0" w:color="000000"/>
            </w:tcBorders>
            <w:vAlign w:val="center"/>
          </w:tcPr>
          <w:p w14:paraId="4785C051" w14:textId="77777777" w:rsidR="00A228EB" w:rsidRPr="004247E8" w:rsidRDefault="00A228EB" w:rsidP="00A228EB">
            <w:pPr>
              <w:snapToGrid w:val="0"/>
              <w:spacing w:after="0"/>
              <w:jc w:val="center"/>
              <w:rPr>
                <w:bCs/>
                <w:lang w:eastAsia="ar-SA"/>
              </w:rPr>
            </w:pPr>
            <w:r w:rsidRPr="004247E8">
              <w:rPr>
                <w:bCs/>
                <w:lang w:eastAsia="ar-SA"/>
              </w:rPr>
              <w:t>TAK</w:t>
            </w:r>
          </w:p>
        </w:tc>
        <w:tc>
          <w:tcPr>
            <w:tcW w:w="1984" w:type="dxa"/>
            <w:tcBorders>
              <w:left w:val="single" w:sz="4" w:space="0" w:color="000000"/>
              <w:bottom w:val="single" w:sz="4" w:space="0" w:color="000000"/>
            </w:tcBorders>
            <w:vAlign w:val="center"/>
          </w:tcPr>
          <w:p w14:paraId="712FCECC" w14:textId="77777777" w:rsidR="00A228EB" w:rsidRPr="004247E8" w:rsidRDefault="00A228EB" w:rsidP="00A228EB">
            <w:pPr>
              <w:snapToGrid w:val="0"/>
              <w:spacing w:after="0"/>
              <w:jc w:val="center"/>
              <w:rPr>
                <w:rFonts w:ascii="Times New Roman" w:hAnsi="Times New Roman"/>
                <w:b/>
                <w:lang w:eastAsia="ar-SA"/>
              </w:rPr>
            </w:pPr>
          </w:p>
        </w:tc>
      </w:tr>
      <w:tr w:rsidR="004247E8" w:rsidRPr="004247E8" w14:paraId="088F6808" w14:textId="77777777" w:rsidTr="004E46C9">
        <w:tc>
          <w:tcPr>
            <w:tcW w:w="988" w:type="dxa"/>
            <w:vAlign w:val="center"/>
          </w:tcPr>
          <w:p w14:paraId="492425AE" w14:textId="77777777" w:rsidR="00A228EB" w:rsidRPr="004247E8" w:rsidRDefault="00A228EB" w:rsidP="00A228EB">
            <w:pPr>
              <w:suppressAutoHyphens/>
              <w:spacing w:after="0" w:line="240" w:lineRule="auto"/>
              <w:ind w:left="34" w:hanging="74"/>
              <w:jc w:val="center"/>
              <w:rPr>
                <w:rFonts w:eastAsia="Times New Roman" w:cs="Times New Roman"/>
              </w:rPr>
            </w:pPr>
            <w:r w:rsidRPr="004247E8">
              <w:rPr>
                <w:rFonts w:eastAsia="Times New Roman" w:cs="Times New Roman"/>
              </w:rPr>
              <w:t>3</w:t>
            </w:r>
          </w:p>
        </w:tc>
        <w:tc>
          <w:tcPr>
            <w:tcW w:w="4961" w:type="dxa"/>
            <w:tcBorders>
              <w:left w:val="single" w:sz="4" w:space="0" w:color="000000"/>
              <w:bottom w:val="single" w:sz="4" w:space="0" w:color="000000"/>
            </w:tcBorders>
            <w:vAlign w:val="center"/>
          </w:tcPr>
          <w:p w14:paraId="0AC65D61" w14:textId="77777777" w:rsidR="00A228EB" w:rsidRPr="004247E8" w:rsidRDefault="00A228EB" w:rsidP="00A228EB">
            <w:pPr>
              <w:snapToGrid w:val="0"/>
              <w:spacing w:after="0"/>
              <w:rPr>
                <w:lang w:eastAsia="ar-SA"/>
              </w:rPr>
            </w:pPr>
            <w:r w:rsidRPr="004247E8">
              <w:t>Końcówka prosta lub „j”</w:t>
            </w:r>
          </w:p>
        </w:tc>
        <w:tc>
          <w:tcPr>
            <w:tcW w:w="1418" w:type="dxa"/>
            <w:tcBorders>
              <w:left w:val="single" w:sz="4" w:space="0" w:color="000000"/>
              <w:bottom w:val="single" w:sz="4" w:space="0" w:color="000000"/>
            </w:tcBorders>
            <w:vAlign w:val="center"/>
          </w:tcPr>
          <w:p w14:paraId="76F90B8E" w14:textId="77777777" w:rsidR="00A228EB" w:rsidRPr="004247E8" w:rsidRDefault="00A228EB" w:rsidP="00A228EB">
            <w:pPr>
              <w:snapToGrid w:val="0"/>
              <w:spacing w:after="0"/>
              <w:jc w:val="center"/>
              <w:rPr>
                <w:bCs/>
                <w:lang w:eastAsia="ar-SA"/>
              </w:rPr>
            </w:pPr>
            <w:r w:rsidRPr="004247E8">
              <w:rPr>
                <w:bCs/>
                <w:lang w:eastAsia="ar-SA"/>
              </w:rPr>
              <w:t>TAK</w:t>
            </w:r>
          </w:p>
        </w:tc>
        <w:tc>
          <w:tcPr>
            <w:tcW w:w="1984" w:type="dxa"/>
            <w:tcBorders>
              <w:left w:val="single" w:sz="4" w:space="0" w:color="000000"/>
              <w:bottom w:val="single" w:sz="4" w:space="0" w:color="000000"/>
            </w:tcBorders>
            <w:vAlign w:val="center"/>
          </w:tcPr>
          <w:p w14:paraId="4B3D4511" w14:textId="77777777" w:rsidR="00A228EB" w:rsidRPr="004247E8" w:rsidRDefault="00A228EB" w:rsidP="00A228EB">
            <w:pPr>
              <w:snapToGrid w:val="0"/>
              <w:spacing w:after="0"/>
              <w:jc w:val="center"/>
              <w:rPr>
                <w:rFonts w:ascii="Times New Roman" w:hAnsi="Times New Roman"/>
                <w:b/>
                <w:lang w:eastAsia="ar-SA"/>
              </w:rPr>
            </w:pPr>
          </w:p>
        </w:tc>
      </w:tr>
      <w:tr w:rsidR="004247E8" w:rsidRPr="004247E8" w14:paraId="0EA0B70D" w14:textId="77777777" w:rsidTr="004E46C9">
        <w:tc>
          <w:tcPr>
            <w:tcW w:w="988" w:type="dxa"/>
            <w:tcBorders>
              <w:top w:val="single" w:sz="4" w:space="0" w:color="000000"/>
              <w:left w:val="single" w:sz="8" w:space="0" w:color="000000"/>
              <w:bottom w:val="single" w:sz="4" w:space="0" w:color="000000"/>
            </w:tcBorders>
            <w:vAlign w:val="center"/>
          </w:tcPr>
          <w:p w14:paraId="0096BFFF" w14:textId="77777777" w:rsidR="00A228EB" w:rsidRPr="004247E8" w:rsidRDefault="00A228EB" w:rsidP="00A228EB">
            <w:pPr>
              <w:snapToGrid w:val="0"/>
              <w:spacing w:after="0"/>
              <w:ind w:left="34" w:hanging="74"/>
              <w:jc w:val="center"/>
              <w:rPr>
                <w:lang w:eastAsia="ar-SA"/>
              </w:rPr>
            </w:pPr>
            <w:r w:rsidRPr="004247E8">
              <w:rPr>
                <w:lang w:eastAsia="ar-SA"/>
              </w:rPr>
              <w:t>4</w:t>
            </w:r>
          </w:p>
        </w:tc>
        <w:tc>
          <w:tcPr>
            <w:tcW w:w="4961" w:type="dxa"/>
            <w:vAlign w:val="center"/>
          </w:tcPr>
          <w:p w14:paraId="325038E2" w14:textId="77777777" w:rsidR="00A228EB" w:rsidRPr="004247E8" w:rsidRDefault="00A228EB" w:rsidP="00A228EB">
            <w:pPr>
              <w:spacing w:after="0"/>
            </w:pPr>
            <w:r w:rsidRPr="004247E8">
              <w:t xml:space="preserve">Opcja pomiaru istotności zwężenia tętnicy wieńcowej bez konieczności wywoływania </w:t>
            </w:r>
            <w:proofErr w:type="spellStart"/>
            <w:r w:rsidRPr="004247E8">
              <w:t>hyperemii</w:t>
            </w:r>
            <w:proofErr w:type="spellEnd"/>
          </w:p>
        </w:tc>
        <w:tc>
          <w:tcPr>
            <w:tcW w:w="1418" w:type="dxa"/>
            <w:vAlign w:val="center"/>
          </w:tcPr>
          <w:p w14:paraId="4AA30620" w14:textId="77777777" w:rsidR="00A228EB" w:rsidRPr="004247E8" w:rsidRDefault="00A228EB" w:rsidP="00A228EB">
            <w:pPr>
              <w:spacing w:after="0"/>
              <w:jc w:val="center"/>
              <w:rPr>
                <w:rFonts w:ascii="Calibri" w:hAnsi="Calibri"/>
              </w:rPr>
            </w:pPr>
            <w:r w:rsidRPr="004247E8">
              <w:rPr>
                <w:rFonts w:ascii="Calibri" w:hAnsi="Calibri"/>
              </w:rPr>
              <w:t>TAK: 10 pkt</w:t>
            </w:r>
          </w:p>
          <w:p w14:paraId="6B2EDEAA" w14:textId="77777777" w:rsidR="00A228EB" w:rsidRPr="004247E8" w:rsidRDefault="00A228EB" w:rsidP="00A228EB">
            <w:pPr>
              <w:spacing w:after="0"/>
              <w:jc w:val="center"/>
              <w:rPr>
                <w:bCs/>
              </w:rPr>
            </w:pPr>
            <w:r w:rsidRPr="004247E8">
              <w:rPr>
                <w:rFonts w:ascii="Calibri" w:hAnsi="Calibri"/>
              </w:rPr>
              <w:t>NIE: 0 pkt</w:t>
            </w:r>
          </w:p>
        </w:tc>
        <w:tc>
          <w:tcPr>
            <w:tcW w:w="1984" w:type="dxa"/>
            <w:tcBorders>
              <w:top w:val="single" w:sz="4" w:space="0" w:color="000000"/>
              <w:left w:val="single" w:sz="4" w:space="0" w:color="000000"/>
              <w:bottom w:val="single" w:sz="4" w:space="0" w:color="000000"/>
            </w:tcBorders>
            <w:vAlign w:val="center"/>
          </w:tcPr>
          <w:p w14:paraId="00210A9C" w14:textId="77777777" w:rsidR="00A228EB" w:rsidRPr="004247E8" w:rsidRDefault="00A228EB" w:rsidP="00A228EB">
            <w:pPr>
              <w:snapToGrid w:val="0"/>
              <w:spacing w:after="0"/>
              <w:jc w:val="center"/>
              <w:rPr>
                <w:rFonts w:ascii="Times New Roman" w:hAnsi="Times New Roman"/>
                <w:b/>
                <w:lang w:eastAsia="ar-SA"/>
              </w:rPr>
            </w:pPr>
          </w:p>
        </w:tc>
      </w:tr>
      <w:tr w:rsidR="00E8535F" w:rsidRPr="00E8535F" w14:paraId="3A824E6A" w14:textId="77777777" w:rsidTr="004E46C9">
        <w:trPr>
          <w:trHeight w:val="1109"/>
        </w:trPr>
        <w:tc>
          <w:tcPr>
            <w:tcW w:w="988" w:type="dxa"/>
            <w:tcBorders>
              <w:left w:val="single" w:sz="8" w:space="0" w:color="000000"/>
            </w:tcBorders>
            <w:vAlign w:val="center"/>
          </w:tcPr>
          <w:p w14:paraId="469B1FED" w14:textId="77777777" w:rsidR="00A228EB" w:rsidRPr="00E8535F" w:rsidRDefault="00A228EB" w:rsidP="00A228EB">
            <w:pPr>
              <w:snapToGrid w:val="0"/>
              <w:spacing w:after="0"/>
              <w:ind w:left="34" w:hanging="74"/>
              <w:jc w:val="center"/>
              <w:rPr>
                <w:b/>
                <w:bCs/>
                <w:lang w:eastAsia="ar-SA"/>
              </w:rPr>
            </w:pPr>
            <w:r w:rsidRPr="00E8535F">
              <w:rPr>
                <w:b/>
                <w:bCs/>
                <w:lang w:eastAsia="ar-SA"/>
              </w:rPr>
              <w:t>II.</w:t>
            </w:r>
          </w:p>
        </w:tc>
        <w:tc>
          <w:tcPr>
            <w:tcW w:w="4961" w:type="dxa"/>
            <w:vAlign w:val="center"/>
          </w:tcPr>
          <w:p w14:paraId="4824A3C4" w14:textId="77777777" w:rsidR="00A228EB" w:rsidRPr="00E8535F" w:rsidRDefault="00A228EB" w:rsidP="00A228EB">
            <w:pPr>
              <w:spacing w:after="0"/>
              <w:rPr>
                <w:b/>
                <w:bCs/>
              </w:rPr>
            </w:pPr>
            <w:r w:rsidRPr="00E8535F">
              <w:rPr>
                <w:b/>
                <w:bCs/>
              </w:rPr>
              <w:t xml:space="preserve">Sonda do </w:t>
            </w:r>
            <w:proofErr w:type="spellStart"/>
            <w:r w:rsidRPr="00E8535F">
              <w:rPr>
                <w:b/>
                <w:bCs/>
              </w:rPr>
              <w:t>ultrosonografii</w:t>
            </w:r>
            <w:proofErr w:type="spellEnd"/>
            <w:r w:rsidRPr="00E8535F">
              <w:rPr>
                <w:b/>
                <w:bCs/>
              </w:rPr>
              <w:t xml:space="preserve"> wewnątrznaczyniowej</w:t>
            </w:r>
          </w:p>
        </w:tc>
        <w:tc>
          <w:tcPr>
            <w:tcW w:w="1418" w:type="dxa"/>
            <w:vAlign w:val="center"/>
          </w:tcPr>
          <w:p w14:paraId="40AB6BFF" w14:textId="77777777" w:rsidR="00A228EB" w:rsidRPr="00E8535F" w:rsidRDefault="00A228EB" w:rsidP="00A228EB">
            <w:pPr>
              <w:spacing w:after="0"/>
              <w:jc w:val="center"/>
              <w:rPr>
                <w:b/>
                <w:bCs/>
              </w:rPr>
            </w:pPr>
            <w:r w:rsidRPr="00E8535F">
              <w:rPr>
                <w:b/>
                <w:bCs/>
              </w:rPr>
              <w:t>TAK</w:t>
            </w:r>
          </w:p>
        </w:tc>
        <w:tc>
          <w:tcPr>
            <w:tcW w:w="1984" w:type="dxa"/>
            <w:tcBorders>
              <w:left w:val="single" w:sz="4" w:space="0" w:color="000000"/>
            </w:tcBorders>
            <w:vAlign w:val="center"/>
          </w:tcPr>
          <w:p w14:paraId="0B5AEEA8" w14:textId="77777777" w:rsidR="00A228EB" w:rsidRPr="00E8535F" w:rsidRDefault="00A228EB" w:rsidP="00A228EB">
            <w:pPr>
              <w:snapToGrid w:val="0"/>
              <w:spacing w:after="0"/>
              <w:jc w:val="center"/>
              <w:rPr>
                <w:rFonts w:ascii="Times New Roman" w:hAnsi="Times New Roman"/>
                <w:b/>
                <w:bCs/>
                <w:lang w:eastAsia="ar-SA"/>
              </w:rPr>
            </w:pPr>
          </w:p>
        </w:tc>
      </w:tr>
      <w:tr w:rsidR="00155BC5" w:rsidRPr="00155BC5" w14:paraId="02C54977" w14:textId="77777777" w:rsidTr="004E46C9">
        <w:tc>
          <w:tcPr>
            <w:tcW w:w="988" w:type="dxa"/>
            <w:tcBorders>
              <w:left w:val="single" w:sz="8" w:space="0" w:color="000000"/>
            </w:tcBorders>
            <w:vAlign w:val="center"/>
          </w:tcPr>
          <w:p w14:paraId="340718DE" w14:textId="77777777" w:rsidR="00A228EB" w:rsidRPr="00155BC5" w:rsidRDefault="00A228EB" w:rsidP="00A228EB">
            <w:pPr>
              <w:snapToGrid w:val="0"/>
              <w:spacing w:after="0"/>
              <w:ind w:left="34" w:hanging="74"/>
              <w:jc w:val="center"/>
              <w:rPr>
                <w:lang w:eastAsia="ar-SA"/>
              </w:rPr>
            </w:pPr>
            <w:r w:rsidRPr="00155BC5">
              <w:rPr>
                <w:lang w:eastAsia="ar-SA"/>
              </w:rPr>
              <w:t>1</w:t>
            </w:r>
          </w:p>
        </w:tc>
        <w:tc>
          <w:tcPr>
            <w:tcW w:w="4961" w:type="dxa"/>
            <w:vAlign w:val="center"/>
          </w:tcPr>
          <w:p w14:paraId="0F51C6C1" w14:textId="77777777" w:rsidR="00A228EB" w:rsidRPr="00155BC5" w:rsidRDefault="00A228EB" w:rsidP="00A228EB">
            <w:pPr>
              <w:spacing w:after="0"/>
            </w:pPr>
            <w:r w:rsidRPr="00155BC5">
              <w:t>Możliwość założenia cewnika 5F oraz 6F</w:t>
            </w:r>
          </w:p>
        </w:tc>
        <w:tc>
          <w:tcPr>
            <w:tcW w:w="1418" w:type="dxa"/>
            <w:vAlign w:val="center"/>
          </w:tcPr>
          <w:p w14:paraId="4F42A63D" w14:textId="77777777" w:rsidR="00A228EB" w:rsidRPr="00155BC5" w:rsidRDefault="00A228EB" w:rsidP="00A228EB">
            <w:pPr>
              <w:spacing w:after="0"/>
              <w:jc w:val="center"/>
            </w:pPr>
            <w:r w:rsidRPr="00155BC5">
              <w:t>TAK</w:t>
            </w:r>
          </w:p>
        </w:tc>
        <w:tc>
          <w:tcPr>
            <w:tcW w:w="1984" w:type="dxa"/>
            <w:tcBorders>
              <w:left w:val="single" w:sz="4" w:space="0" w:color="000000"/>
            </w:tcBorders>
            <w:vAlign w:val="center"/>
          </w:tcPr>
          <w:p w14:paraId="4AF060FB" w14:textId="77777777" w:rsidR="00A228EB" w:rsidRPr="00155BC5" w:rsidRDefault="00A228EB" w:rsidP="00A228EB">
            <w:pPr>
              <w:snapToGrid w:val="0"/>
              <w:spacing w:after="0"/>
              <w:jc w:val="center"/>
              <w:rPr>
                <w:rFonts w:ascii="Times New Roman" w:hAnsi="Times New Roman"/>
                <w:lang w:eastAsia="ar-SA"/>
              </w:rPr>
            </w:pPr>
          </w:p>
        </w:tc>
      </w:tr>
      <w:tr w:rsidR="00155BC5" w:rsidRPr="00155BC5" w14:paraId="142D9BEE" w14:textId="77777777" w:rsidTr="004E46C9">
        <w:tc>
          <w:tcPr>
            <w:tcW w:w="988" w:type="dxa"/>
            <w:tcBorders>
              <w:left w:val="single" w:sz="8" w:space="0" w:color="000000"/>
            </w:tcBorders>
            <w:vAlign w:val="center"/>
          </w:tcPr>
          <w:p w14:paraId="65A00A42" w14:textId="77777777" w:rsidR="00A228EB" w:rsidRPr="00155BC5" w:rsidRDefault="00A228EB" w:rsidP="00A228EB">
            <w:pPr>
              <w:snapToGrid w:val="0"/>
              <w:spacing w:after="0"/>
              <w:ind w:left="34" w:hanging="74"/>
              <w:jc w:val="center"/>
              <w:rPr>
                <w:lang w:eastAsia="ar-SA"/>
              </w:rPr>
            </w:pPr>
            <w:r w:rsidRPr="00155BC5">
              <w:rPr>
                <w:lang w:eastAsia="ar-SA"/>
              </w:rPr>
              <w:t>2</w:t>
            </w:r>
          </w:p>
        </w:tc>
        <w:tc>
          <w:tcPr>
            <w:tcW w:w="4961" w:type="dxa"/>
            <w:vAlign w:val="center"/>
          </w:tcPr>
          <w:p w14:paraId="47B67060" w14:textId="77777777" w:rsidR="00A228EB" w:rsidRPr="00155BC5" w:rsidRDefault="00A228EB" w:rsidP="00A228EB">
            <w:pPr>
              <w:spacing w:after="0"/>
            </w:pPr>
            <w:r w:rsidRPr="00155BC5">
              <w:t>Kompatybilna z prowadnikiem 0,014”</w:t>
            </w:r>
          </w:p>
        </w:tc>
        <w:tc>
          <w:tcPr>
            <w:tcW w:w="1418" w:type="dxa"/>
            <w:vAlign w:val="center"/>
          </w:tcPr>
          <w:p w14:paraId="3D020105" w14:textId="77777777" w:rsidR="00A228EB" w:rsidRPr="00155BC5" w:rsidRDefault="00A228EB" w:rsidP="00A228EB">
            <w:pPr>
              <w:spacing w:after="0"/>
              <w:jc w:val="center"/>
              <w:rPr>
                <w:bCs/>
              </w:rPr>
            </w:pPr>
            <w:r w:rsidRPr="00155BC5">
              <w:rPr>
                <w:bCs/>
              </w:rPr>
              <w:t>TAK</w:t>
            </w:r>
          </w:p>
        </w:tc>
        <w:tc>
          <w:tcPr>
            <w:tcW w:w="1984" w:type="dxa"/>
            <w:tcBorders>
              <w:left w:val="single" w:sz="4" w:space="0" w:color="000000"/>
            </w:tcBorders>
            <w:vAlign w:val="center"/>
          </w:tcPr>
          <w:p w14:paraId="10EDF71C" w14:textId="77777777" w:rsidR="00A228EB" w:rsidRPr="00155BC5" w:rsidRDefault="00A228EB" w:rsidP="00A228EB">
            <w:pPr>
              <w:snapToGrid w:val="0"/>
              <w:spacing w:after="0"/>
              <w:jc w:val="center"/>
              <w:rPr>
                <w:rFonts w:ascii="Times New Roman" w:hAnsi="Times New Roman"/>
                <w:b/>
                <w:lang w:eastAsia="ar-SA"/>
              </w:rPr>
            </w:pPr>
          </w:p>
        </w:tc>
      </w:tr>
      <w:tr w:rsidR="00155BC5" w:rsidRPr="00155BC5" w14:paraId="133D1F95" w14:textId="77777777" w:rsidTr="004E46C9">
        <w:tc>
          <w:tcPr>
            <w:tcW w:w="988" w:type="dxa"/>
            <w:tcBorders>
              <w:left w:val="single" w:sz="8" w:space="0" w:color="000000"/>
            </w:tcBorders>
            <w:vAlign w:val="center"/>
          </w:tcPr>
          <w:p w14:paraId="34C3BA20" w14:textId="77777777" w:rsidR="00A228EB" w:rsidRPr="00155BC5" w:rsidRDefault="00A228EB" w:rsidP="00A228EB">
            <w:pPr>
              <w:snapToGrid w:val="0"/>
              <w:spacing w:after="0"/>
              <w:ind w:left="34" w:hanging="74"/>
              <w:jc w:val="center"/>
              <w:rPr>
                <w:lang w:eastAsia="ar-SA"/>
              </w:rPr>
            </w:pPr>
            <w:r w:rsidRPr="00155BC5">
              <w:rPr>
                <w:lang w:eastAsia="ar-SA"/>
              </w:rPr>
              <w:t>3</w:t>
            </w:r>
          </w:p>
        </w:tc>
        <w:tc>
          <w:tcPr>
            <w:tcW w:w="4961" w:type="dxa"/>
            <w:vAlign w:val="center"/>
          </w:tcPr>
          <w:p w14:paraId="53C82E19" w14:textId="77777777" w:rsidR="00A228EB" w:rsidRPr="00155BC5" w:rsidRDefault="00A228EB" w:rsidP="00A228EB">
            <w:pPr>
              <w:spacing w:after="0"/>
            </w:pPr>
            <w:r w:rsidRPr="00155BC5">
              <w:t>Długość robocza 135 cm oraz 150 cm</w:t>
            </w:r>
          </w:p>
        </w:tc>
        <w:tc>
          <w:tcPr>
            <w:tcW w:w="1418" w:type="dxa"/>
            <w:vAlign w:val="center"/>
          </w:tcPr>
          <w:p w14:paraId="419D5211" w14:textId="77777777" w:rsidR="00A228EB" w:rsidRPr="00155BC5" w:rsidRDefault="00A228EB" w:rsidP="00A228EB">
            <w:pPr>
              <w:spacing w:after="0"/>
              <w:jc w:val="center"/>
              <w:rPr>
                <w:bCs/>
              </w:rPr>
            </w:pPr>
            <w:r w:rsidRPr="00155BC5">
              <w:rPr>
                <w:bCs/>
              </w:rPr>
              <w:t>TAK</w:t>
            </w:r>
          </w:p>
        </w:tc>
        <w:tc>
          <w:tcPr>
            <w:tcW w:w="1984" w:type="dxa"/>
            <w:tcBorders>
              <w:left w:val="single" w:sz="4" w:space="0" w:color="000000"/>
            </w:tcBorders>
            <w:vAlign w:val="center"/>
          </w:tcPr>
          <w:p w14:paraId="4B623FF9" w14:textId="77777777" w:rsidR="00A228EB" w:rsidRPr="00155BC5" w:rsidRDefault="00A228EB" w:rsidP="00A228EB">
            <w:pPr>
              <w:snapToGrid w:val="0"/>
              <w:spacing w:after="0"/>
              <w:jc w:val="center"/>
              <w:rPr>
                <w:rFonts w:ascii="Times New Roman" w:hAnsi="Times New Roman"/>
                <w:b/>
                <w:lang w:eastAsia="ar-SA"/>
              </w:rPr>
            </w:pPr>
          </w:p>
        </w:tc>
      </w:tr>
      <w:tr w:rsidR="00155BC5" w:rsidRPr="00155BC5" w14:paraId="59C4D989" w14:textId="77777777" w:rsidTr="004E46C9">
        <w:tc>
          <w:tcPr>
            <w:tcW w:w="988" w:type="dxa"/>
            <w:tcBorders>
              <w:left w:val="single" w:sz="8" w:space="0" w:color="000000"/>
            </w:tcBorders>
            <w:vAlign w:val="center"/>
          </w:tcPr>
          <w:p w14:paraId="2AF14EBA" w14:textId="77777777" w:rsidR="00A228EB" w:rsidRPr="00155BC5" w:rsidRDefault="00A228EB" w:rsidP="00A228EB">
            <w:pPr>
              <w:snapToGrid w:val="0"/>
              <w:spacing w:after="0"/>
              <w:ind w:left="34" w:hanging="74"/>
              <w:jc w:val="center"/>
              <w:rPr>
                <w:lang w:eastAsia="ar-SA"/>
              </w:rPr>
            </w:pPr>
            <w:r w:rsidRPr="00155BC5">
              <w:rPr>
                <w:lang w:eastAsia="ar-SA"/>
              </w:rPr>
              <w:t>4</w:t>
            </w:r>
          </w:p>
        </w:tc>
        <w:tc>
          <w:tcPr>
            <w:tcW w:w="4961" w:type="dxa"/>
            <w:vAlign w:val="center"/>
          </w:tcPr>
          <w:p w14:paraId="066606DF" w14:textId="77777777" w:rsidR="00A228EB" w:rsidRPr="00155BC5" w:rsidRDefault="00A228EB" w:rsidP="00A228EB">
            <w:pPr>
              <w:spacing w:after="0"/>
            </w:pPr>
            <w:r w:rsidRPr="00155BC5">
              <w:t>Sonda elektroniczna oraz mechaniczna</w:t>
            </w:r>
          </w:p>
        </w:tc>
        <w:tc>
          <w:tcPr>
            <w:tcW w:w="1418" w:type="dxa"/>
            <w:vAlign w:val="center"/>
          </w:tcPr>
          <w:p w14:paraId="13224F90" w14:textId="77777777" w:rsidR="00A228EB" w:rsidRPr="00155BC5" w:rsidRDefault="00A228EB" w:rsidP="00A228EB">
            <w:pPr>
              <w:spacing w:after="0"/>
              <w:jc w:val="center"/>
              <w:rPr>
                <w:bCs/>
              </w:rPr>
            </w:pPr>
            <w:r w:rsidRPr="00155BC5">
              <w:rPr>
                <w:bCs/>
              </w:rPr>
              <w:t>TAK</w:t>
            </w:r>
          </w:p>
        </w:tc>
        <w:tc>
          <w:tcPr>
            <w:tcW w:w="1984" w:type="dxa"/>
            <w:tcBorders>
              <w:left w:val="single" w:sz="4" w:space="0" w:color="000000"/>
            </w:tcBorders>
            <w:vAlign w:val="center"/>
          </w:tcPr>
          <w:p w14:paraId="265303C8" w14:textId="77777777" w:rsidR="00A228EB" w:rsidRPr="00155BC5" w:rsidRDefault="00A228EB" w:rsidP="00A228EB">
            <w:pPr>
              <w:snapToGrid w:val="0"/>
              <w:spacing w:after="0"/>
              <w:jc w:val="center"/>
              <w:rPr>
                <w:rFonts w:ascii="Times New Roman" w:hAnsi="Times New Roman"/>
                <w:b/>
                <w:lang w:eastAsia="ar-SA"/>
              </w:rPr>
            </w:pPr>
          </w:p>
        </w:tc>
      </w:tr>
      <w:tr w:rsidR="00155BC5" w:rsidRPr="00155BC5" w14:paraId="087C24D4" w14:textId="77777777" w:rsidTr="004E46C9">
        <w:tc>
          <w:tcPr>
            <w:tcW w:w="988" w:type="dxa"/>
            <w:tcBorders>
              <w:left w:val="single" w:sz="8" w:space="0" w:color="000000"/>
            </w:tcBorders>
            <w:vAlign w:val="center"/>
          </w:tcPr>
          <w:p w14:paraId="6FDA3A5A" w14:textId="77777777" w:rsidR="00A228EB" w:rsidRPr="00155BC5" w:rsidRDefault="00A228EB" w:rsidP="00A228EB">
            <w:pPr>
              <w:snapToGrid w:val="0"/>
              <w:spacing w:after="0"/>
              <w:ind w:left="34" w:hanging="74"/>
              <w:jc w:val="center"/>
              <w:rPr>
                <w:lang w:eastAsia="ar-SA"/>
              </w:rPr>
            </w:pPr>
            <w:r w:rsidRPr="00155BC5">
              <w:rPr>
                <w:lang w:eastAsia="ar-SA"/>
              </w:rPr>
              <w:t>5</w:t>
            </w:r>
          </w:p>
        </w:tc>
        <w:tc>
          <w:tcPr>
            <w:tcW w:w="4961" w:type="dxa"/>
            <w:vAlign w:val="center"/>
          </w:tcPr>
          <w:p w14:paraId="21FD89E1" w14:textId="77777777" w:rsidR="00A228EB" w:rsidRPr="00155BC5" w:rsidRDefault="00A228EB" w:rsidP="00A228EB">
            <w:pPr>
              <w:spacing w:after="0"/>
            </w:pPr>
            <w:r w:rsidRPr="00155BC5">
              <w:t>Dwie częstotliwości sondy 20 MHz i 45 MHz</w:t>
            </w:r>
          </w:p>
        </w:tc>
        <w:tc>
          <w:tcPr>
            <w:tcW w:w="1418" w:type="dxa"/>
            <w:vAlign w:val="center"/>
          </w:tcPr>
          <w:p w14:paraId="169F47E5" w14:textId="77777777" w:rsidR="00A228EB" w:rsidRPr="00155BC5" w:rsidRDefault="00A228EB" w:rsidP="00A228EB">
            <w:pPr>
              <w:spacing w:after="0"/>
              <w:jc w:val="center"/>
              <w:rPr>
                <w:rFonts w:ascii="Calibri" w:hAnsi="Calibri"/>
              </w:rPr>
            </w:pPr>
            <w:r w:rsidRPr="00155BC5">
              <w:rPr>
                <w:rFonts w:ascii="Calibri" w:hAnsi="Calibri"/>
              </w:rPr>
              <w:t>TAK: 10 pkt</w:t>
            </w:r>
          </w:p>
          <w:p w14:paraId="7795D6C8" w14:textId="77777777" w:rsidR="00A228EB" w:rsidRPr="00155BC5" w:rsidRDefault="00A228EB" w:rsidP="00A228EB">
            <w:pPr>
              <w:spacing w:after="0"/>
              <w:jc w:val="center"/>
              <w:rPr>
                <w:bCs/>
              </w:rPr>
            </w:pPr>
            <w:r w:rsidRPr="00155BC5">
              <w:rPr>
                <w:rFonts w:ascii="Calibri" w:hAnsi="Calibri"/>
              </w:rPr>
              <w:t>NIE: 0 pkt</w:t>
            </w:r>
          </w:p>
        </w:tc>
        <w:tc>
          <w:tcPr>
            <w:tcW w:w="1984" w:type="dxa"/>
            <w:tcBorders>
              <w:left w:val="single" w:sz="4" w:space="0" w:color="000000"/>
            </w:tcBorders>
            <w:vAlign w:val="center"/>
          </w:tcPr>
          <w:p w14:paraId="4A5DB882" w14:textId="77777777" w:rsidR="00A228EB" w:rsidRPr="00155BC5" w:rsidRDefault="00A228EB" w:rsidP="00A228EB">
            <w:pPr>
              <w:snapToGrid w:val="0"/>
              <w:spacing w:after="0"/>
              <w:jc w:val="center"/>
              <w:rPr>
                <w:rFonts w:ascii="Times New Roman" w:hAnsi="Times New Roman"/>
                <w:b/>
                <w:lang w:eastAsia="ar-SA"/>
              </w:rPr>
            </w:pPr>
          </w:p>
        </w:tc>
      </w:tr>
      <w:tr w:rsidR="000E1A84" w:rsidRPr="000E1A84" w14:paraId="40076A09" w14:textId="77777777" w:rsidTr="004E46C9">
        <w:trPr>
          <w:trHeight w:val="2321"/>
        </w:trPr>
        <w:tc>
          <w:tcPr>
            <w:tcW w:w="988" w:type="dxa"/>
            <w:tcBorders>
              <w:left w:val="single" w:sz="8" w:space="0" w:color="000000"/>
            </w:tcBorders>
            <w:vAlign w:val="center"/>
          </w:tcPr>
          <w:p w14:paraId="1D9D8513" w14:textId="77777777" w:rsidR="00A228EB" w:rsidRPr="000E1A84" w:rsidRDefault="00A228EB" w:rsidP="00A228EB">
            <w:pPr>
              <w:snapToGrid w:val="0"/>
              <w:spacing w:after="0"/>
              <w:ind w:left="34" w:hanging="74"/>
              <w:jc w:val="center"/>
              <w:rPr>
                <w:b/>
                <w:bCs/>
                <w:lang w:eastAsia="ar-SA"/>
              </w:rPr>
            </w:pPr>
            <w:r w:rsidRPr="000E1A84">
              <w:rPr>
                <w:b/>
                <w:bCs/>
                <w:lang w:eastAsia="ar-SA"/>
              </w:rPr>
              <w:t>III.</w:t>
            </w:r>
          </w:p>
        </w:tc>
        <w:tc>
          <w:tcPr>
            <w:tcW w:w="4961" w:type="dxa"/>
            <w:vAlign w:val="center"/>
          </w:tcPr>
          <w:p w14:paraId="3F06FC40" w14:textId="77777777" w:rsidR="00A228EB" w:rsidRPr="000E1A84" w:rsidRDefault="00A228EB" w:rsidP="00A228EB">
            <w:pPr>
              <w:spacing w:after="0"/>
              <w:rPr>
                <w:b/>
                <w:bCs/>
              </w:rPr>
            </w:pPr>
            <w:r w:rsidRPr="000E1A84">
              <w:rPr>
                <w:b/>
                <w:bCs/>
              </w:rPr>
              <w:t xml:space="preserve">Najem konsoli do ultrasonografii wewnątrznaczyniowej </w:t>
            </w:r>
            <w:r w:rsidRPr="000E1A84">
              <w:t xml:space="preserve">– system z funkcją IVUS w wersji do użycia z sondą elektroniczną, mechaniczną oraz opcja pomiaru gradientu </w:t>
            </w:r>
            <w:proofErr w:type="spellStart"/>
            <w:r w:rsidRPr="000E1A84">
              <w:t>przezzwężeniowego</w:t>
            </w:r>
            <w:proofErr w:type="spellEnd"/>
            <w:r w:rsidRPr="000E1A84">
              <w:t xml:space="preserve"> FFR i  pomiaru wskaźnika oceny istotności zmiany opartego o pomiar ciśnień bez użycia adenozyny</w:t>
            </w:r>
          </w:p>
        </w:tc>
        <w:tc>
          <w:tcPr>
            <w:tcW w:w="1418" w:type="dxa"/>
            <w:vAlign w:val="center"/>
          </w:tcPr>
          <w:p w14:paraId="0A07EEA2" w14:textId="77777777" w:rsidR="00A228EB" w:rsidRPr="000E1A84" w:rsidRDefault="00A228EB" w:rsidP="00A228EB">
            <w:pPr>
              <w:spacing w:after="0"/>
              <w:jc w:val="center"/>
              <w:rPr>
                <w:b/>
                <w:bCs/>
              </w:rPr>
            </w:pPr>
            <w:r w:rsidRPr="000E1A84">
              <w:rPr>
                <w:b/>
                <w:bCs/>
              </w:rPr>
              <w:t>TAK</w:t>
            </w:r>
          </w:p>
        </w:tc>
        <w:tc>
          <w:tcPr>
            <w:tcW w:w="1984" w:type="dxa"/>
            <w:tcBorders>
              <w:left w:val="single" w:sz="4" w:space="0" w:color="000000"/>
            </w:tcBorders>
            <w:vAlign w:val="center"/>
          </w:tcPr>
          <w:p w14:paraId="6D5A65FC" w14:textId="77777777" w:rsidR="00A228EB" w:rsidRPr="000E1A84" w:rsidRDefault="00A228EB" w:rsidP="00A228EB">
            <w:pPr>
              <w:snapToGrid w:val="0"/>
              <w:spacing w:after="0"/>
              <w:jc w:val="center"/>
              <w:rPr>
                <w:rFonts w:ascii="Times New Roman" w:hAnsi="Times New Roman"/>
                <w:b/>
                <w:bCs/>
                <w:lang w:eastAsia="ar-SA"/>
              </w:rPr>
            </w:pPr>
          </w:p>
        </w:tc>
      </w:tr>
      <w:tr w:rsidR="002743C2" w:rsidRPr="002743C2" w14:paraId="23ED7EEB" w14:textId="77777777" w:rsidTr="004E46C9">
        <w:trPr>
          <w:trHeight w:val="928"/>
        </w:trPr>
        <w:tc>
          <w:tcPr>
            <w:tcW w:w="988" w:type="dxa"/>
            <w:tcBorders>
              <w:left w:val="single" w:sz="8" w:space="0" w:color="000000"/>
            </w:tcBorders>
            <w:vAlign w:val="center"/>
          </w:tcPr>
          <w:p w14:paraId="777BADEA" w14:textId="77777777" w:rsidR="00A228EB" w:rsidRPr="002743C2" w:rsidRDefault="00A228EB" w:rsidP="00A228EB">
            <w:pPr>
              <w:snapToGrid w:val="0"/>
              <w:spacing w:after="0"/>
              <w:ind w:left="34" w:hanging="74"/>
              <w:jc w:val="center"/>
              <w:rPr>
                <w:lang w:eastAsia="ar-SA"/>
              </w:rPr>
            </w:pPr>
            <w:r w:rsidRPr="002743C2">
              <w:rPr>
                <w:lang w:eastAsia="ar-SA"/>
              </w:rPr>
              <w:t>1</w:t>
            </w:r>
          </w:p>
        </w:tc>
        <w:tc>
          <w:tcPr>
            <w:tcW w:w="4961" w:type="dxa"/>
            <w:vAlign w:val="center"/>
          </w:tcPr>
          <w:p w14:paraId="5ECBD142" w14:textId="53679E2A" w:rsidR="00A228EB" w:rsidRPr="002743C2" w:rsidRDefault="00A228EB" w:rsidP="00A228EB">
            <w:pPr>
              <w:spacing w:after="0"/>
            </w:pPr>
            <w:r w:rsidRPr="002743C2">
              <w:t xml:space="preserve">Aparat współpracujący z kompatybilnymi  elektronicznymi (20MHz) sondami IVUS o średnicy obrazowania 20 mm, sondami elektronicznymi dedykowanymi do naczyń obwodowych (20 MHz o średnicy obrazowania 24mm oraz 10 </w:t>
            </w:r>
            <w:proofErr w:type="spellStart"/>
            <w:r w:rsidRPr="002743C2">
              <w:t>Mhz</w:t>
            </w:r>
            <w:proofErr w:type="spellEnd"/>
            <w:r w:rsidRPr="002743C2">
              <w:t xml:space="preserve"> o średnicy obrazowania 60 mm) oraz mechanicznymi sondami IVUS (45 </w:t>
            </w:r>
            <w:proofErr w:type="spellStart"/>
            <w:r w:rsidRPr="002743C2">
              <w:t>Mhz</w:t>
            </w:r>
            <w:proofErr w:type="spellEnd"/>
            <w:r w:rsidRPr="002743C2">
              <w:t xml:space="preserve">) o średnicy obrazowania 14mm oraz kompatybilnymi prowadnikami do pomiaru </w:t>
            </w:r>
            <w:r w:rsidRPr="002743C2">
              <w:lastRenderedPageBreak/>
              <w:t xml:space="preserve">gradientu </w:t>
            </w:r>
            <w:proofErr w:type="spellStart"/>
            <w:r w:rsidRPr="002743C2">
              <w:t>przezwężeniowego</w:t>
            </w:r>
            <w:proofErr w:type="spellEnd"/>
            <w:r w:rsidRPr="002743C2">
              <w:t xml:space="preserve"> i  pomiaru wskaźnika oceny istotności zmiany opartego o pomiar ciśnień bez użycia adenozyny</w:t>
            </w:r>
          </w:p>
        </w:tc>
        <w:tc>
          <w:tcPr>
            <w:tcW w:w="1418" w:type="dxa"/>
            <w:vAlign w:val="center"/>
          </w:tcPr>
          <w:p w14:paraId="4C27B681" w14:textId="77777777" w:rsidR="00A228EB" w:rsidRPr="002743C2" w:rsidRDefault="00A228EB" w:rsidP="00A228EB">
            <w:pPr>
              <w:spacing w:after="0"/>
              <w:jc w:val="center"/>
              <w:rPr>
                <w:bCs/>
              </w:rPr>
            </w:pPr>
            <w:r w:rsidRPr="002743C2">
              <w:rPr>
                <w:bCs/>
              </w:rPr>
              <w:lastRenderedPageBreak/>
              <w:t>TAK</w:t>
            </w:r>
          </w:p>
        </w:tc>
        <w:tc>
          <w:tcPr>
            <w:tcW w:w="1984" w:type="dxa"/>
            <w:tcBorders>
              <w:left w:val="single" w:sz="4" w:space="0" w:color="000000"/>
            </w:tcBorders>
            <w:vAlign w:val="center"/>
          </w:tcPr>
          <w:p w14:paraId="2A91516D" w14:textId="77777777" w:rsidR="00A228EB" w:rsidRPr="002743C2" w:rsidRDefault="00A228EB" w:rsidP="00A228EB">
            <w:pPr>
              <w:snapToGrid w:val="0"/>
              <w:spacing w:after="0"/>
              <w:jc w:val="center"/>
              <w:rPr>
                <w:rFonts w:ascii="Times New Roman" w:hAnsi="Times New Roman"/>
                <w:b/>
                <w:lang w:eastAsia="ar-SA"/>
              </w:rPr>
            </w:pPr>
          </w:p>
        </w:tc>
      </w:tr>
      <w:tr w:rsidR="00A228EB" w:rsidRPr="002743C2" w14:paraId="75F50F8D" w14:textId="77777777" w:rsidTr="004E46C9">
        <w:trPr>
          <w:trHeight w:val="842"/>
        </w:trPr>
        <w:tc>
          <w:tcPr>
            <w:tcW w:w="988" w:type="dxa"/>
            <w:tcBorders>
              <w:left w:val="single" w:sz="8" w:space="0" w:color="000000"/>
            </w:tcBorders>
            <w:vAlign w:val="center"/>
          </w:tcPr>
          <w:p w14:paraId="692AB950" w14:textId="77777777" w:rsidR="00A228EB" w:rsidRPr="002743C2" w:rsidRDefault="00A228EB" w:rsidP="00A228EB">
            <w:pPr>
              <w:snapToGrid w:val="0"/>
              <w:spacing w:after="0"/>
              <w:ind w:left="34" w:hanging="74"/>
              <w:jc w:val="center"/>
              <w:rPr>
                <w:lang w:eastAsia="ar-SA"/>
              </w:rPr>
            </w:pPr>
            <w:r w:rsidRPr="002743C2">
              <w:rPr>
                <w:lang w:eastAsia="ar-SA"/>
              </w:rPr>
              <w:t>2</w:t>
            </w:r>
          </w:p>
        </w:tc>
        <w:tc>
          <w:tcPr>
            <w:tcW w:w="4961" w:type="dxa"/>
            <w:vAlign w:val="center"/>
          </w:tcPr>
          <w:p w14:paraId="271417E4" w14:textId="77777777" w:rsidR="00A228EB" w:rsidRPr="002743C2" w:rsidRDefault="00A228EB" w:rsidP="00A228EB">
            <w:pPr>
              <w:spacing w:after="0"/>
            </w:pPr>
            <w:r w:rsidRPr="002743C2">
              <w:t>System zintegrowany ze stołem angiograficznym</w:t>
            </w:r>
          </w:p>
        </w:tc>
        <w:tc>
          <w:tcPr>
            <w:tcW w:w="1418" w:type="dxa"/>
            <w:vAlign w:val="center"/>
          </w:tcPr>
          <w:p w14:paraId="48E559E6" w14:textId="77777777" w:rsidR="00A228EB" w:rsidRPr="002743C2" w:rsidRDefault="00A228EB" w:rsidP="00A228EB">
            <w:pPr>
              <w:spacing w:after="0"/>
              <w:jc w:val="center"/>
              <w:rPr>
                <w:bCs/>
              </w:rPr>
            </w:pPr>
            <w:r w:rsidRPr="002743C2">
              <w:rPr>
                <w:bCs/>
              </w:rPr>
              <w:t>TAK</w:t>
            </w:r>
          </w:p>
        </w:tc>
        <w:tc>
          <w:tcPr>
            <w:tcW w:w="1984" w:type="dxa"/>
            <w:tcBorders>
              <w:left w:val="single" w:sz="4" w:space="0" w:color="000000"/>
            </w:tcBorders>
            <w:vAlign w:val="center"/>
          </w:tcPr>
          <w:p w14:paraId="21B69EC1" w14:textId="77777777" w:rsidR="00A228EB" w:rsidRPr="002743C2" w:rsidRDefault="00A228EB" w:rsidP="00A228EB">
            <w:pPr>
              <w:snapToGrid w:val="0"/>
              <w:spacing w:after="0"/>
              <w:jc w:val="center"/>
              <w:rPr>
                <w:rFonts w:ascii="Times New Roman" w:hAnsi="Times New Roman"/>
                <w:b/>
                <w:lang w:eastAsia="ar-SA"/>
              </w:rPr>
            </w:pPr>
          </w:p>
        </w:tc>
      </w:tr>
    </w:tbl>
    <w:p w14:paraId="55629253" w14:textId="77777777" w:rsidR="00A228EB" w:rsidRPr="002743C2" w:rsidRDefault="00A228EB" w:rsidP="00A228EB">
      <w:pPr>
        <w:suppressAutoHyphens/>
        <w:spacing w:after="0" w:line="240" w:lineRule="auto"/>
        <w:jc w:val="both"/>
        <w:rPr>
          <w:rFonts w:ascii="Calibri" w:eastAsia="Times New Roman" w:hAnsi="Calibri" w:cs="Times New Roman"/>
        </w:rPr>
      </w:pPr>
      <w:bookmarkStart w:id="67" w:name="_Hlk138928394"/>
    </w:p>
    <w:p w14:paraId="41946EF7" w14:textId="77777777" w:rsidR="00A228EB" w:rsidRPr="002743C2" w:rsidRDefault="00A228EB" w:rsidP="00A228EB">
      <w:pPr>
        <w:spacing w:after="0" w:line="240" w:lineRule="auto"/>
        <w:ind w:left="-142" w:right="-30"/>
        <w:jc w:val="both"/>
        <w:rPr>
          <w:rFonts w:eastAsia="Times New Roman" w:cs="Times New Roman"/>
          <w:lang w:eastAsia="pl-PL"/>
        </w:rPr>
      </w:pPr>
      <w:r w:rsidRPr="002743C2">
        <w:rPr>
          <w:rFonts w:eastAsia="Times New Roman" w:cs="Times New Roman"/>
          <w:lang w:eastAsia="pl-PL"/>
        </w:rPr>
        <w:t>* - Uwaga: Parametry, których spełnienie jest konieczne (zaznaczone TAK) stanowią wymagania, których niespełnienie spowoduje odrzucenie oferty.</w:t>
      </w:r>
    </w:p>
    <w:p w14:paraId="7671DA63" w14:textId="77777777" w:rsidR="00A228EB" w:rsidRPr="002743C2" w:rsidRDefault="00A228EB" w:rsidP="00A228EB">
      <w:pPr>
        <w:suppressAutoHyphens/>
        <w:spacing w:after="0" w:line="240" w:lineRule="auto"/>
        <w:jc w:val="both"/>
        <w:rPr>
          <w:rFonts w:eastAsia="Times New Roman" w:cs="Times New Roman"/>
        </w:rPr>
      </w:pPr>
    </w:p>
    <w:p w14:paraId="08D3EDF2" w14:textId="77777777" w:rsidR="00A228EB" w:rsidRPr="002743C2" w:rsidRDefault="00A228EB" w:rsidP="00A228EB">
      <w:pPr>
        <w:suppressAutoHyphens/>
        <w:spacing w:after="0" w:line="240" w:lineRule="auto"/>
        <w:jc w:val="both"/>
        <w:rPr>
          <w:rFonts w:eastAsia="Times New Roman" w:cs="Times New Roman"/>
        </w:rPr>
      </w:pPr>
    </w:p>
    <w:p w14:paraId="455C18A2" w14:textId="77777777" w:rsidR="00A228EB" w:rsidRPr="002743C2" w:rsidRDefault="00A228EB" w:rsidP="00A228EB">
      <w:pPr>
        <w:suppressAutoHyphens/>
        <w:spacing w:after="0" w:line="240" w:lineRule="auto"/>
        <w:jc w:val="both"/>
        <w:rPr>
          <w:rFonts w:eastAsia="Times New Roman" w:cs="Times New Roman"/>
        </w:rPr>
      </w:pPr>
    </w:p>
    <w:p w14:paraId="7929CFC5" w14:textId="77777777" w:rsidR="00A228EB" w:rsidRPr="002743C2" w:rsidRDefault="00A228EB" w:rsidP="00A228EB">
      <w:pPr>
        <w:tabs>
          <w:tab w:val="left" w:pos="6870"/>
        </w:tabs>
        <w:spacing w:after="0"/>
        <w:ind w:right="750"/>
      </w:pPr>
    </w:p>
    <w:p w14:paraId="5414BF5D" w14:textId="77777777" w:rsidR="00A228EB" w:rsidRPr="002743C2" w:rsidRDefault="00A228EB" w:rsidP="00A228EB">
      <w:pPr>
        <w:spacing w:after="0" w:line="240" w:lineRule="auto"/>
        <w:jc w:val="both"/>
        <w:rPr>
          <w:rFonts w:ascii="Calibri" w:eastAsia="Times New Roman" w:hAnsi="Calibri" w:cs="Calibri"/>
          <w:sz w:val="16"/>
          <w:szCs w:val="16"/>
          <w:lang w:eastAsia="pl-PL"/>
        </w:rPr>
      </w:pPr>
      <w:r w:rsidRPr="002743C2">
        <w:rPr>
          <w:rFonts w:ascii="Calibri" w:eastAsia="Times New Roman" w:hAnsi="Calibri" w:cs="Calibri"/>
          <w:sz w:val="16"/>
          <w:szCs w:val="16"/>
          <w:lang w:eastAsia="pl-PL"/>
        </w:rPr>
        <w:t>……………………………………………….</w:t>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w:t>
      </w:r>
    </w:p>
    <w:p w14:paraId="3AFE23EF" w14:textId="77777777" w:rsidR="00A228EB" w:rsidRPr="002743C2" w:rsidRDefault="00A228EB" w:rsidP="00A228EB">
      <w:pPr>
        <w:spacing w:after="0" w:line="240" w:lineRule="auto"/>
        <w:ind w:left="708" w:hanging="282"/>
        <w:rPr>
          <w:rFonts w:ascii="Calibri" w:eastAsia="Times New Roman" w:hAnsi="Calibri" w:cs="Calibri"/>
          <w:sz w:val="16"/>
          <w:szCs w:val="16"/>
          <w:lang w:eastAsia="pl-PL"/>
        </w:rPr>
      </w:pPr>
      <w:r w:rsidRPr="002743C2">
        <w:rPr>
          <w:rFonts w:ascii="Calibri" w:eastAsia="Times New Roman" w:hAnsi="Calibri" w:cs="Calibri"/>
          <w:sz w:val="16"/>
          <w:szCs w:val="16"/>
          <w:lang w:eastAsia="pl-PL"/>
        </w:rPr>
        <w:t>Miejscowość, data</w:t>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 xml:space="preserve">(Podpisy osób uprawnionych do  </w:t>
      </w:r>
      <w:r w:rsidRPr="002743C2">
        <w:rPr>
          <w:rFonts w:ascii="Calibri" w:eastAsia="Times New Roman" w:hAnsi="Calibri" w:cs="Calibri"/>
          <w:sz w:val="16"/>
          <w:szCs w:val="16"/>
          <w:lang w:eastAsia="pl-PL"/>
        </w:rPr>
        <w:br/>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składania oświadczeń woli w imieniu wykonawcy)</w:t>
      </w:r>
    </w:p>
    <w:p w14:paraId="42B556CC" w14:textId="77777777" w:rsidR="00A228EB" w:rsidRPr="002743C2" w:rsidRDefault="00A228EB" w:rsidP="00A228EB">
      <w:pPr>
        <w:tabs>
          <w:tab w:val="left" w:pos="6870"/>
        </w:tabs>
        <w:spacing w:after="0"/>
        <w:ind w:right="750"/>
      </w:pPr>
    </w:p>
    <w:p w14:paraId="41CFBB2F" w14:textId="77777777" w:rsidR="00A228EB" w:rsidRPr="002743C2" w:rsidRDefault="00A228EB" w:rsidP="00A228EB">
      <w:pPr>
        <w:tabs>
          <w:tab w:val="left" w:pos="6870"/>
        </w:tabs>
        <w:spacing w:after="0"/>
        <w:ind w:right="750"/>
      </w:pPr>
    </w:p>
    <w:p w14:paraId="594CC334" w14:textId="77777777" w:rsidR="00A228EB" w:rsidRPr="002743C2" w:rsidRDefault="00A228EB" w:rsidP="00A228EB">
      <w:pPr>
        <w:tabs>
          <w:tab w:val="left" w:pos="6870"/>
        </w:tabs>
        <w:spacing w:after="0"/>
        <w:ind w:right="750"/>
      </w:pPr>
    </w:p>
    <w:bookmarkEnd w:id="67"/>
    <w:p w14:paraId="70E98684" w14:textId="77777777" w:rsidR="00A228EB" w:rsidRPr="002743C2" w:rsidRDefault="00A228EB" w:rsidP="00A228EB">
      <w:pPr>
        <w:tabs>
          <w:tab w:val="left" w:pos="6870"/>
        </w:tabs>
        <w:spacing w:after="0"/>
        <w:ind w:right="750"/>
      </w:pPr>
    </w:p>
    <w:p w14:paraId="49DA73FB" w14:textId="77777777" w:rsidR="00A228EB" w:rsidRPr="002743C2" w:rsidRDefault="00A228EB" w:rsidP="00A228EB">
      <w:pPr>
        <w:tabs>
          <w:tab w:val="left" w:pos="6870"/>
        </w:tabs>
        <w:spacing w:after="0"/>
        <w:ind w:right="750"/>
      </w:pPr>
    </w:p>
    <w:p w14:paraId="5CA0521A" w14:textId="77777777" w:rsidR="00A228EB" w:rsidRPr="002743C2" w:rsidRDefault="00A228EB" w:rsidP="00A228EB">
      <w:pPr>
        <w:tabs>
          <w:tab w:val="left" w:pos="6870"/>
        </w:tabs>
        <w:spacing w:after="0"/>
        <w:ind w:right="750"/>
      </w:pPr>
    </w:p>
    <w:p w14:paraId="0D7A9B32" w14:textId="77777777" w:rsidR="00A228EB" w:rsidRPr="002743C2" w:rsidRDefault="00A228EB" w:rsidP="00A228EB">
      <w:pPr>
        <w:tabs>
          <w:tab w:val="left" w:pos="6870"/>
        </w:tabs>
        <w:spacing w:after="0"/>
        <w:ind w:right="750"/>
      </w:pPr>
    </w:p>
    <w:p w14:paraId="33A08849" w14:textId="77777777" w:rsidR="00A228EB" w:rsidRPr="002743C2" w:rsidRDefault="00A228EB" w:rsidP="00A228EB">
      <w:pPr>
        <w:tabs>
          <w:tab w:val="left" w:pos="6870"/>
        </w:tabs>
        <w:spacing w:after="0"/>
        <w:ind w:right="750"/>
      </w:pPr>
    </w:p>
    <w:p w14:paraId="3099180F" w14:textId="77777777" w:rsidR="00A228EB" w:rsidRPr="002743C2" w:rsidRDefault="00A228EB" w:rsidP="00A228EB">
      <w:pPr>
        <w:tabs>
          <w:tab w:val="left" w:pos="6870"/>
        </w:tabs>
        <w:spacing w:after="0"/>
        <w:ind w:right="750"/>
      </w:pPr>
    </w:p>
    <w:p w14:paraId="7C3CD27C" w14:textId="77777777" w:rsidR="00A228EB" w:rsidRPr="002743C2" w:rsidRDefault="00A228EB" w:rsidP="00A228EB">
      <w:pPr>
        <w:tabs>
          <w:tab w:val="left" w:pos="6870"/>
        </w:tabs>
        <w:spacing w:after="0"/>
        <w:ind w:right="750"/>
      </w:pPr>
    </w:p>
    <w:p w14:paraId="4463D37C" w14:textId="77777777" w:rsidR="00A228EB" w:rsidRPr="002743C2" w:rsidRDefault="00A228EB" w:rsidP="00A228EB">
      <w:pPr>
        <w:tabs>
          <w:tab w:val="left" w:pos="6870"/>
        </w:tabs>
        <w:spacing w:after="0"/>
        <w:ind w:right="750"/>
      </w:pPr>
    </w:p>
    <w:p w14:paraId="44B52060" w14:textId="77777777" w:rsidR="00A228EB" w:rsidRPr="002743C2" w:rsidRDefault="00A228EB" w:rsidP="00A228EB">
      <w:pPr>
        <w:tabs>
          <w:tab w:val="left" w:pos="6870"/>
        </w:tabs>
        <w:spacing w:after="0"/>
        <w:ind w:right="750"/>
      </w:pPr>
    </w:p>
    <w:p w14:paraId="73A7E507" w14:textId="77777777" w:rsidR="00A228EB" w:rsidRPr="002743C2" w:rsidRDefault="00A228EB" w:rsidP="00A228EB">
      <w:pPr>
        <w:tabs>
          <w:tab w:val="left" w:pos="6870"/>
        </w:tabs>
        <w:spacing w:after="0"/>
        <w:ind w:right="750"/>
      </w:pPr>
    </w:p>
    <w:p w14:paraId="0B0A3BCD" w14:textId="77777777" w:rsidR="00A228EB" w:rsidRPr="002743C2" w:rsidRDefault="00A228EB" w:rsidP="00A228EB">
      <w:pPr>
        <w:tabs>
          <w:tab w:val="left" w:pos="6870"/>
        </w:tabs>
        <w:spacing w:after="0"/>
        <w:ind w:right="750"/>
      </w:pPr>
    </w:p>
    <w:p w14:paraId="22A4DD80" w14:textId="77777777" w:rsidR="00A228EB" w:rsidRPr="002743C2" w:rsidRDefault="00A228EB" w:rsidP="00A228EB">
      <w:pPr>
        <w:tabs>
          <w:tab w:val="left" w:pos="6870"/>
        </w:tabs>
        <w:spacing w:after="0"/>
        <w:ind w:right="750"/>
      </w:pPr>
    </w:p>
    <w:p w14:paraId="29D2298E" w14:textId="77777777" w:rsidR="00A228EB" w:rsidRPr="002743C2" w:rsidRDefault="00A228EB" w:rsidP="00A228EB">
      <w:pPr>
        <w:tabs>
          <w:tab w:val="left" w:pos="6870"/>
        </w:tabs>
        <w:spacing w:after="0"/>
        <w:ind w:right="750"/>
      </w:pPr>
    </w:p>
    <w:p w14:paraId="7E90ECF2" w14:textId="77777777" w:rsidR="00A228EB" w:rsidRPr="002743C2" w:rsidRDefault="00A228EB" w:rsidP="00A228EB">
      <w:pPr>
        <w:tabs>
          <w:tab w:val="left" w:pos="6870"/>
        </w:tabs>
        <w:spacing w:after="0"/>
        <w:ind w:right="750"/>
      </w:pPr>
    </w:p>
    <w:p w14:paraId="18DF013E" w14:textId="77777777" w:rsidR="00A228EB" w:rsidRPr="002743C2" w:rsidRDefault="00A228EB" w:rsidP="00A228EB">
      <w:pPr>
        <w:tabs>
          <w:tab w:val="left" w:pos="6870"/>
        </w:tabs>
        <w:spacing w:after="0"/>
        <w:ind w:right="750"/>
      </w:pPr>
    </w:p>
    <w:p w14:paraId="3E3F6EC8" w14:textId="77777777" w:rsidR="00A228EB" w:rsidRPr="002743C2" w:rsidRDefault="00A228EB" w:rsidP="00A228EB">
      <w:pPr>
        <w:tabs>
          <w:tab w:val="left" w:pos="6870"/>
        </w:tabs>
        <w:spacing w:after="0"/>
        <w:ind w:right="750"/>
      </w:pPr>
    </w:p>
    <w:p w14:paraId="2289BE88" w14:textId="77777777" w:rsidR="00A228EB" w:rsidRPr="002743C2" w:rsidRDefault="00A228EB" w:rsidP="00A228EB">
      <w:pPr>
        <w:tabs>
          <w:tab w:val="left" w:pos="6870"/>
        </w:tabs>
        <w:spacing w:after="0"/>
        <w:ind w:right="750"/>
      </w:pPr>
    </w:p>
    <w:p w14:paraId="195F3303" w14:textId="77777777" w:rsidR="00A228EB" w:rsidRPr="002743C2" w:rsidRDefault="00A228EB" w:rsidP="00A228EB">
      <w:pPr>
        <w:tabs>
          <w:tab w:val="left" w:pos="6870"/>
        </w:tabs>
        <w:spacing w:after="0"/>
        <w:ind w:right="750"/>
      </w:pPr>
    </w:p>
    <w:p w14:paraId="7434B821" w14:textId="77777777" w:rsidR="00A228EB" w:rsidRPr="002743C2" w:rsidRDefault="00A228EB" w:rsidP="00A228EB">
      <w:pPr>
        <w:tabs>
          <w:tab w:val="left" w:pos="6870"/>
        </w:tabs>
        <w:spacing w:after="0"/>
        <w:ind w:right="750"/>
      </w:pPr>
    </w:p>
    <w:p w14:paraId="2588B31D" w14:textId="77777777" w:rsidR="00A228EB" w:rsidRPr="002743C2" w:rsidRDefault="00A228EB" w:rsidP="00A228EB">
      <w:pPr>
        <w:tabs>
          <w:tab w:val="left" w:pos="6870"/>
        </w:tabs>
        <w:spacing w:after="0"/>
        <w:ind w:right="750"/>
      </w:pPr>
    </w:p>
    <w:p w14:paraId="084C3362" w14:textId="77777777" w:rsidR="00A228EB" w:rsidRPr="002743C2" w:rsidRDefault="00A228EB" w:rsidP="00A228EB">
      <w:pPr>
        <w:tabs>
          <w:tab w:val="left" w:pos="6870"/>
        </w:tabs>
        <w:spacing w:after="0"/>
        <w:ind w:right="750"/>
      </w:pPr>
    </w:p>
    <w:p w14:paraId="6E5BF3E4" w14:textId="77777777" w:rsidR="00A228EB" w:rsidRPr="002743C2" w:rsidRDefault="00A228EB" w:rsidP="00A228EB">
      <w:pPr>
        <w:tabs>
          <w:tab w:val="left" w:pos="6870"/>
        </w:tabs>
        <w:spacing w:after="0"/>
        <w:ind w:right="750"/>
      </w:pPr>
    </w:p>
    <w:p w14:paraId="58A861FF" w14:textId="77777777" w:rsidR="00A228EB" w:rsidRPr="002743C2" w:rsidRDefault="00A228EB" w:rsidP="00A228EB">
      <w:pPr>
        <w:tabs>
          <w:tab w:val="left" w:pos="6870"/>
        </w:tabs>
        <w:spacing w:after="0"/>
        <w:ind w:right="750"/>
      </w:pPr>
    </w:p>
    <w:p w14:paraId="4EC44A54" w14:textId="77777777" w:rsidR="00A228EB" w:rsidRPr="002743C2" w:rsidRDefault="00A228EB" w:rsidP="00A228EB">
      <w:pPr>
        <w:tabs>
          <w:tab w:val="left" w:pos="6870"/>
        </w:tabs>
        <w:spacing w:after="0"/>
        <w:ind w:right="750"/>
      </w:pPr>
    </w:p>
    <w:p w14:paraId="5B64586C" w14:textId="77777777" w:rsidR="00A228EB" w:rsidRPr="002743C2" w:rsidRDefault="00A228EB" w:rsidP="00A228EB">
      <w:pPr>
        <w:tabs>
          <w:tab w:val="left" w:pos="6870"/>
        </w:tabs>
        <w:spacing w:after="0"/>
        <w:ind w:right="750"/>
      </w:pPr>
    </w:p>
    <w:p w14:paraId="33A11442" w14:textId="77777777" w:rsidR="00A228EB" w:rsidRPr="002743C2" w:rsidRDefault="00A228EB" w:rsidP="00A228EB">
      <w:pPr>
        <w:tabs>
          <w:tab w:val="left" w:pos="6870"/>
        </w:tabs>
        <w:spacing w:after="0"/>
        <w:ind w:right="750"/>
      </w:pPr>
    </w:p>
    <w:p w14:paraId="4592E677" w14:textId="77777777" w:rsidR="00A228EB" w:rsidRPr="002743C2" w:rsidRDefault="00A228EB" w:rsidP="00A228EB">
      <w:pPr>
        <w:tabs>
          <w:tab w:val="left" w:pos="6870"/>
        </w:tabs>
        <w:spacing w:after="0"/>
        <w:ind w:right="750"/>
      </w:pPr>
    </w:p>
    <w:p w14:paraId="5A60CFA4" w14:textId="77777777" w:rsidR="00A228EB" w:rsidRPr="002743C2" w:rsidRDefault="00A228EB" w:rsidP="00A228EB">
      <w:pPr>
        <w:tabs>
          <w:tab w:val="left" w:pos="6870"/>
        </w:tabs>
        <w:spacing w:after="0"/>
        <w:ind w:right="750"/>
      </w:pPr>
    </w:p>
    <w:p w14:paraId="4F0ABAA4" w14:textId="77777777" w:rsidR="00A228EB" w:rsidRPr="002743C2" w:rsidRDefault="00A228EB" w:rsidP="00A228EB">
      <w:pPr>
        <w:spacing w:after="0" w:line="240" w:lineRule="auto"/>
        <w:jc w:val="center"/>
        <w:rPr>
          <w:b/>
        </w:rPr>
      </w:pPr>
      <w:r w:rsidRPr="002743C2">
        <w:rPr>
          <w:b/>
        </w:rPr>
        <w:t xml:space="preserve">OPIS PRZEDMIOTU ZAMÓWIENIA – </w:t>
      </w:r>
    </w:p>
    <w:p w14:paraId="69A70D47" w14:textId="77777777" w:rsidR="00A228EB" w:rsidRPr="002743C2" w:rsidRDefault="00A228EB" w:rsidP="00A228EB">
      <w:pPr>
        <w:spacing w:after="0" w:line="240" w:lineRule="auto"/>
        <w:jc w:val="center"/>
      </w:pPr>
      <w:r w:rsidRPr="002743C2">
        <w:rPr>
          <w:b/>
        </w:rPr>
        <w:t>ZESTAWIENIE WYMAGANYCH PARAMETRÓW TECHNICZNO - GRANICZNYCH</w:t>
      </w:r>
    </w:p>
    <w:p w14:paraId="48B5459E" w14:textId="77777777" w:rsidR="00A228EB" w:rsidRPr="002743C2" w:rsidRDefault="00A228EB" w:rsidP="00A228EB">
      <w:pPr>
        <w:spacing w:after="0"/>
        <w:rPr>
          <w:rFonts w:ascii="Times New Roman" w:hAnsi="Times New Roman"/>
          <w:bCs/>
        </w:rPr>
      </w:pPr>
    </w:p>
    <w:p w14:paraId="6D3C9CA8" w14:textId="77777777" w:rsidR="00A228EB" w:rsidRPr="002743C2" w:rsidRDefault="00A228EB" w:rsidP="00A228EB">
      <w:pPr>
        <w:tabs>
          <w:tab w:val="left" w:pos="6870"/>
        </w:tabs>
        <w:spacing w:after="0"/>
        <w:ind w:right="750"/>
      </w:pPr>
      <w:r w:rsidRPr="002743C2">
        <w:rPr>
          <w:sz w:val="18"/>
          <w:szCs w:val="18"/>
        </w:rPr>
        <w:t>Nazwa oferenta</w:t>
      </w:r>
    </w:p>
    <w:p w14:paraId="4952C634" w14:textId="77777777" w:rsidR="00A228EB" w:rsidRPr="002743C2" w:rsidRDefault="00A228EB" w:rsidP="00A228EB">
      <w:pPr>
        <w:spacing w:after="0"/>
        <w:rPr>
          <w:b/>
          <w:u w:val="single"/>
        </w:rPr>
      </w:pPr>
      <w:r w:rsidRPr="002743C2">
        <w:rPr>
          <w:b/>
          <w:u w:val="single"/>
        </w:rPr>
        <w:t>Zadanie Nr 4</w:t>
      </w:r>
    </w:p>
    <w:p w14:paraId="078A8565" w14:textId="77777777" w:rsidR="00A228EB" w:rsidRPr="002743C2" w:rsidRDefault="00A228EB" w:rsidP="00A228EB">
      <w:pPr>
        <w:spacing w:after="0"/>
        <w:rPr>
          <w:bC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103"/>
        <w:gridCol w:w="1418"/>
        <w:gridCol w:w="1871"/>
      </w:tblGrid>
      <w:tr w:rsidR="002743C2" w:rsidRPr="002743C2" w14:paraId="7B669AC7" w14:textId="77777777" w:rsidTr="004E46C9">
        <w:trPr>
          <w:trHeight w:val="716"/>
        </w:trPr>
        <w:tc>
          <w:tcPr>
            <w:tcW w:w="988" w:type="dxa"/>
            <w:vAlign w:val="center"/>
          </w:tcPr>
          <w:p w14:paraId="682C38A0"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L.P.</w:t>
            </w:r>
          </w:p>
        </w:tc>
        <w:tc>
          <w:tcPr>
            <w:tcW w:w="5103" w:type="dxa"/>
            <w:vAlign w:val="center"/>
          </w:tcPr>
          <w:p w14:paraId="0385302A"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Parametry wymagane</w:t>
            </w:r>
          </w:p>
        </w:tc>
        <w:tc>
          <w:tcPr>
            <w:tcW w:w="1418" w:type="dxa"/>
            <w:vAlign w:val="center"/>
          </w:tcPr>
          <w:p w14:paraId="27956D29"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Warunek</w:t>
            </w:r>
          </w:p>
        </w:tc>
        <w:tc>
          <w:tcPr>
            <w:tcW w:w="1871" w:type="dxa"/>
            <w:vAlign w:val="center"/>
          </w:tcPr>
          <w:p w14:paraId="2A8996B0"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Opis/podać</w:t>
            </w:r>
          </w:p>
        </w:tc>
      </w:tr>
      <w:tr w:rsidR="002743C2" w:rsidRPr="002743C2" w14:paraId="0B6167A6" w14:textId="77777777" w:rsidTr="004E46C9">
        <w:trPr>
          <w:trHeight w:val="826"/>
        </w:trPr>
        <w:tc>
          <w:tcPr>
            <w:tcW w:w="988" w:type="dxa"/>
            <w:vAlign w:val="center"/>
          </w:tcPr>
          <w:p w14:paraId="2A4CB104" w14:textId="77777777" w:rsidR="00A228EB" w:rsidRPr="002743C2" w:rsidRDefault="00A228EB" w:rsidP="00A228EB">
            <w:pPr>
              <w:suppressAutoHyphens/>
              <w:spacing w:after="0" w:line="240" w:lineRule="auto"/>
              <w:ind w:left="176"/>
              <w:jc w:val="center"/>
              <w:rPr>
                <w:rFonts w:ascii="Calibri" w:eastAsia="Times New Roman" w:hAnsi="Calibri" w:cs="Times New Roman"/>
                <w:b/>
                <w:bCs/>
              </w:rPr>
            </w:pPr>
            <w:r w:rsidRPr="002743C2">
              <w:rPr>
                <w:rFonts w:ascii="Calibri" w:eastAsia="Times New Roman" w:hAnsi="Calibri" w:cs="Times New Roman"/>
                <w:b/>
                <w:bCs/>
              </w:rPr>
              <w:t>I.</w:t>
            </w:r>
          </w:p>
        </w:tc>
        <w:tc>
          <w:tcPr>
            <w:tcW w:w="5103" w:type="dxa"/>
            <w:tcBorders>
              <w:left w:val="single" w:sz="4" w:space="0" w:color="000000"/>
              <w:bottom w:val="single" w:sz="4" w:space="0" w:color="000000"/>
            </w:tcBorders>
            <w:vAlign w:val="center"/>
          </w:tcPr>
          <w:p w14:paraId="5B2FAF82" w14:textId="77777777" w:rsidR="00A228EB" w:rsidRPr="002743C2" w:rsidRDefault="00A228EB" w:rsidP="00A228EB">
            <w:pPr>
              <w:spacing w:after="0" w:line="240" w:lineRule="auto"/>
              <w:rPr>
                <w:rFonts w:ascii="Calibri" w:hAnsi="Calibri"/>
                <w:b/>
                <w:bCs/>
                <w:lang w:eastAsia="ar-SA"/>
              </w:rPr>
            </w:pPr>
            <w:r w:rsidRPr="002743C2">
              <w:rPr>
                <w:rFonts w:ascii="Calibri" w:eastAsia="Times New Roman" w:hAnsi="Calibri"/>
                <w:b/>
                <w:bCs/>
                <w:lang w:eastAsia="pl-PL"/>
              </w:rPr>
              <w:t xml:space="preserve">Prowadnik </w:t>
            </w:r>
            <w:proofErr w:type="spellStart"/>
            <w:r w:rsidRPr="002743C2">
              <w:rPr>
                <w:rFonts w:ascii="Calibri" w:eastAsia="Times New Roman" w:hAnsi="Calibri"/>
                <w:b/>
                <w:bCs/>
                <w:lang w:eastAsia="pl-PL"/>
              </w:rPr>
              <w:t>angioplastyczny</w:t>
            </w:r>
            <w:proofErr w:type="spellEnd"/>
          </w:p>
        </w:tc>
        <w:tc>
          <w:tcPr>
            <w:tcW w:w="1418" w:type="dxa"/>
            <w:tcBorders>
              <w:left w:val="single" w:sz="4" w:space="0" w:color="000000"/>
              <w:bottom w:val="single" w:sz="4" w:space="0" w:color="000000"/>
            </w:tcBorders>
            <w:vAlign w:val="center"/>
          </w:tcPr>
          <w:p w14:paraId="4F6CEBE3" w14:textId="77777777" w:rsidR="00A228EB" w:rsidRPr="002743C2" w:rsidRDefault="00A228EB" w:rsidP="00A228EB">
            <w:pPr>
              <w:snapToGrid w:val="0"/>
              <w:spacing w:after="0"/>
              <w:jc w:val="center"/>
              <w:rPr>
                <w:rFonts w:ascii="Calibri" w:hAnsi="Calibri"/>
                <w:b/>
                <w:bCs/>
                <w:lang w:eastAsia="ar-SA"/>
              </w:rPr>
            </w:pPr>
            <w:r w:rsidRPr="002743C2">
              <w:rPr>
                <w:rFonts w:ascii="Calibri" w:hAnsi="Calibri"/>
                <w:b/>
                <w:bCs/>
                <w:lang w:eastAsia="ar-SA"/>
              </w:rPr>
              <w:t>TAK</w:t>
            </w:r>
          </w:p>
        </w:tc>
        <w:tc>
          <w:tcPr>
            <w:tcW w:w="1871" w:type="dxa"/>
            <w:tcBorders>
              <w:left w:val="single" w:sz="4" w:space="0" w:color="000000"/>
              <w:bottom w:val="single" w:sz="4" w:space="0" w:color="000000"/>
            </w:tcBorders>
            <w:vAlign w:val="center"/>
          </w:tcPr>
          <w:p w14:paraId="20A23F41" w14:textId="77777777" w:rsidR="00A228EB" w:rsidRPr="002743C2" w:rsidRDefault="00A228EB" w:rsidP="00A228EB">
            <w:pPr>
              <w:snapToGrid w:val="0"/>
              <w:spacing w:after="0"/>
              <w:jc w:val="center"/>
              <w:rPr>
                <w:rFonts w:ascii="Calibri" w:hAnsi="Calibri"/>
                <w:lang w:eastAsia="ar-SA"/>
              </w:rPr>
            </w:pPr>
          </w:p>
        </w:tc>
      </w:tr>
      <w:tr w:rsidR="002743C2" w:rsidRPr="002743C2" w14:paraId="2F1BE8E1" w14:textId="77777777" w:rsidTr="004E46C9">
        <w:tc>
          <w:tcPr>
            <w:tcW w:w="988" w:type="dxa"/>
            <w:vAlign w:val="center"/>
          </w:tcPr>
          <w:p w14:paraId="32D20646" w14:textId="77777777" w:rsidR="00A228EB" w:rsidRPr="002743C2" w:rsidRDefault="00A228EB" w:rsidP="00A228EB">
            <w:pPr>
              <w:suppressAutoHyphens/>
              <w:spacing w:after="0" w:line="240" w:lineRule="auto"/>
              <w:ind w:left="176"/>
              <w:jc w:val="center"/>
              <w:rPr>
                <w:rFonts w:ascii="Calibri" w:eastAsia="Times New Roman" w:hAnsi="Calibri" w:cs="Times New Roman"/>
              </w:rPr>
            </w:pPr>
            <w:r w:rsidRPr="002743C2">
              <w:rPr>
                <w:rFonts w:ascii="Calibri" w:eastAsia="Times New Roman" w:hAnsi="Calibri" w:cs="Times New Roman"/>
              </w:rPr>
              <w:t>1</w:t>
            </w:r>
          </w:p>
        </w:tc>
        <w:tc>
          <w:tcPr>
            <w:tcW w:w="5103" w:type="dxa"/>
            <w:vAlign w:val="center"/>
          </w:tcPr>
          <w:p w14:paraId="3E478365" w14:textId="77777777" w:rsidR="00A228EB" w:rsidRPr="002743C2" w:rsidRDefault="00A228EB" w:rsidP="00A228EB">
            <w:pPr>
              <w:spacing w:after="0"/>
              <w:rPr>
                <w:rFonts w:ascii="Calibri" w:hAnsi="Calibri"/>
              </w:rPr>
            </w:pPr>
            <w:r w:rsidRPr="002743C2">
              <w:rPr>
                <w:rFonts w:ascii="Calibri" w:eastAsia="Times New Roman" w:hAnsi="Calibri"/>
                <w:lang w:eastAsia="pl-PL"/>
              </w:rPr>
              <w:t>Końcówka robocza wykonana ze stali i innych stopów metali</w:t>
            </w:r>
          </w:p>
        </w:tc>
        <w:tc>
          <w:tcPr>
            <w:tcW w:w="1418" w:type="dxa"/>
            <w:tcBorders>
              <w:left w:val="single" w:sz="4" w:space="0" w:color="000000"/>
              <w:bottom w:val="single" w:sz="4" w:space="0" w:color="000000"/>
            </w:tcBorders>
            <w:vAlign w:val="center"/>
          </w:tcPr>
          <w:p w14:paraId="58889CF8" w14:textId="77777777" w:rsidR="00A228EB" w:rsidRPr="002743C2" w:rsidRDefault="00A228EB" w:rsidP="00A228EB">
            <w:pPr>
              <w:snapToGrid w:val="0"/>
              <w:spacing w:after="0"/>
              <w:jc w:val="center"/>
              <w:rPr>
                <w:rFonts w:ascii="Calibri" w:hAnsi="Calibri"/>
                <w:lang w:eastAsia="ar-SA"/>
              </w:rPr>
            </w:pPr>
            <w:r w:rsidRPr="002743C2">
              <w:rPr>
                <w:rFonts w:ascii="Calibri" w:hAnsi="Calibri"/>
                <w:lang w:eastAsia="ar-SA"/>
              </w:rPr>
              <w:t>TAK</w:t>
            </w:r>
          </w:p>
        </w:tc>
        <w:tc>
          <w:tcPr>
            <w:tcW w:w="1871" w:type="dxa"/>
            <w:tcBorders>
              <w:left w:val="single" w:sz="4" w:space="0" w:color="000000"/>
              <w:bottom w:val="single" w:sz="4" w:space="0" w:color="000000"/>
            </w:tcBorders>
            <w:vAlign w:val="center"/>
          </w:tcPr>
          <w:p w14:paraId="0BFAC9C9" w14:textId="77777777" w:rsidR="00A228EB" w:rsidRPr="002743C2" w:rsidRDefault="00A228EB" w:rsidP="00A228EB">
            <w:pPr>
              <w:snapToGrid w:val="0"/>
              <w:spacing w:after="0"/>
              <w:jc w:val="center"/>
              <w:rPr>
                <w:rFonts w:ascii="Calibri" w:hAnsi="Calibri"/>
                <w:lang w:eastAsia="ar-SA"/>
              </w:rPr>
            </w:pPr>
          </w:p>
        </w:tc>
      </w:tr>
      <w:tr w:rsidR="002743C2" w:rsidRPr="002743C2" w14:paraId="40625BE0" w14:textId="77777777" w:rsidTr="004E46C9">
        <w:trPr>
          <w:trHeight w:val="507"/>
        </w:trPr>
        <w:tc>
          <w:tcPr>
            <w:tcW w:w="988" w:type="dxa"/>
            <w:vAlign w:val="center"/>
          </w:tcPr>
          <w:p w14:paraId="5CC1D6CE" w14:textId="77777777" w:rsidR="00A228EB" w:rsidRPr="002743C2" w:rsidRDefault="00A228EB" w:rsidP="00A228EB">
            <w:pPr>
              <w:suppressAutoHyphens/>
              <w:spacing w:after="0" w:line="240" w:lineRule="auto"/>
              <w:ind w:left="176" w:right="10"/>
              <w:jc w:val="center"/>
              <w:rPr>
                <w:rFonts w:ascii="Calibri" w:eastAsia="Times New Roman" w:hAnsi="Calibri" w:cs="Times New Roman"/>
              </w:rPr>
            </w:pPr>
            <w:r w:rsidRPr="002743C2">
              <w:rPr>
                <w:rFonts w:ascii="Calibri" w:eastAsia="Times New Roman" w:hAnsi="Calibri" w:cs="Times New Roman"/>
              </w:rPr>
              <w:t>2</w:t>
            </w:r>
          </w:p>
        </w:tc>
        <w:tc>
          <w:tcPr>
            <w:tcW w:w="5103" w:type="dxa"/>
            <w:tcBorders>
              <w:left w:val="single" w:sz="4" w:space="0" w:color="000000"/>
              <w:bottom w:val="single" w:sz="4" w:space="0" w:color="000000"/>
            </w:tcBorders>
            <w:vAlign w:val="center"/>
          </w:tcPr>
          <w:p w14:paraId="135A793A" w14:textId="77777777" w:rsidR="00A228EB" w:rsidRPr="002743C2" w:rsidRDefault="00A228EB" w:rsidP="00A228EB">
            <w:pPr>
              <w:snapToGrid w:val="0"/>
              <w:spacing w:after="0"/>
              <w:rPr>
                <w:rFonts w:ascii="Calibri" w:hAnsi="Calibri"/>
                <w:lang w:eastAsia="ar-SA"/>
              </w:rPr>
            </w:pPr>
            <w:r w:rsidRPr="002743C2">
              <w:rPr>
                <w:rFonts w:ascii="Calibri" w:eastAsia="Times New Roman" w:hAnsi="Calibri"/>
                <w:lang w:eastAsia="pl-PL"/>
              </w:rPr>
              <w:t xml:space="preserve">Średnica </w:t>
            </w:r>
            <w:smartTag w:uri="urn:schemas-microsoft-com:office:smarttags" w:element="metricconverter">
              <w:smartTagPr>
                <w:attr w:name="ProductID" w:val="0,014”"/>
              </w:smartTagPr>
              <w:r w:rsidRPr="002743C2">
                <w:rPr>
                  <w:rFonts w:ascii="Calibri" w:eastAsia="Times New Roman" w:hAnsi="Calibri"/>
                  <w:lang w:eastAsia="pl-PL"/>
                </w:rPr>
                <w:t>0,014”</w:t>
              </w:r>
            </w:smartTag>
          </w:p>
        </w:tc>
        <w:tc>
          <w:tcPr>
            <w:tcW w:w="1418" w:type="dxa"/>
            <w:tcBorders>
              <w:left w:val="single" w:sz="4" w:space="0" w:color="000000"/>
              <w:bottom w:val="single" w:sz="4" w:space="0" w:color="000000"/>
            </w:tcBorders>
            <w:vAlign w:val="center"/>
          </w:tcPr>
          <w:p w14:paraId="10E95820" w14:textId="77777777" w:rsidR="00A228EB" w:rsidRPr="002743C2" w:rsidRDefault="00A228EB" w:rsidP="00A228EB">
            <w:pPr>
              <w:snapToGrid w:val="0"/>
              <w:spacing w:after="0"/>
              <w:jc w:val="center"/>
              <w:rPr>
                <w:rFonts w:ascii="Calibri" w:hAnsi="Calibri"/>
                <w:lang w:eastAsia="ar-SA"/>
              </w:rPr>
            </w:pPr>
            <w:r w:rsidRPr="002743C2">
              <w:rPr>
                <w:rFonts w:ascii="Calibri" w:hAnsi="Calibri"/>
                <w:lang w:eastAsia="ar-SA"/>
              </w:rPr>
              <w:t>TAK</w:t>
            </w:r>
          </w:p>
        </w:tc>
        <w:tc>
          <w:tcPr>
            <w:tcW w:w="1871" w:type="dxa"/>
            <w:tcBorders>
              <w:left w:val="single" w:sz="4" w:space="0" w:color="000000"/>
              <w:bottom w:val="single" w:sz="4" w:space="0" w:color="000000"/>
            </w:tcBorders>
            <w:vAlign w:val="center"/>
          </w:tcPr>
          <w:p w14:paraId="62E683FD" w14:textId="77777777" w:rsidR="00A228EB" w:rsidRPr="002743C2" w:rsidRDefault="00A228EB" w:rsidP="00A228EB">
            <w:pPr>
              <w:snapToGrid w:val="0"/>
              <w:spacing w:after="0"/>
              <w:jc w:val="center"/>
              <w:rPr>
                <w:rFonts w:ascii="Calibri" w:hAnsi="Calibri"/>
                <w:lang w:eastAsia="ar-SA"/>
              </w:rPr>
            </w:pPr>
          </w:p>
        </w:tc>
      </w:tr>
      <w:tr w:rsidR="002743C2" w:rsidRPr="002743C2" w14:paraId="5F8FC44C" w14:textId="77777777" w:rsidTr="004E46C9">
        <w:trPr>
          <w:trHeight w:val="414"/>
        </w:trPr>
        <w:tc>
          <w:tcPr>
            <w:tcW w:w="988" w:type="dxa"/>
            <w:vAlign w:val="center"/>
          </w:tcPr>
          <w:p w14:paraId="186B677C" w14:textId="77777777" w:rsidR="00A228EB" w:rsidRPr="002743C2" w:rsidRDefault="00A228EB" w:rsidP="00A228EB">
            <w:pPr>
              <w:suppressAutoHyphens/>
              <w:spacing w:after="0" w:line="240" w:lineRule="auto"/>
              <w:ind w:left="176"/>
              <w:jc w:val="center"/>
              <w:rPr>
                <w:rFonts w:ascii="Calibri" w:eastAsia="Times New Roman" w:hAnsi="Calibri" w:cs="Times New Roman"/>
              </w:rPr>
            </w:pPr>
            <w:r w:rsidRPr="002743C2">
              <w:rPr>
                <w:rFonts w:ascii="Calibri" w:eastAsia="Times New Roman" w:hAnsi="Calibri" w:cs="Times New Roman"/>
              </w:rPr>
              <w:t>3</w:t>
            </w:r>
          </w:p>
        </w:tc>
        <w:tc>
          <w:tcPr>
            <w:tcW w:w="5103" w:type="dxa"/>
            <w:tcBorders>
              <w:left w:val="single" w:sz="4" w:space="0" w:color="000000"/>
              <w:bottom w:val="single" w:sz="4" w:space="0" w:color="000000"/>
            </w:tcBorders>
            <w:vAlign w:val="center"/>
          </w:tcPr>
          <w:p w14:paraId="6B6DC1FB" w14:textId="77777777" w:rsidR="00A228EB" w:rsidRPr="002743C2" w:rsidRDefault="00A228EB" w:rsidP="00A228EB">
            <w:pPr>
              <w:snapToGrid w:val="0"/>
              <w:spacing w:after="0"/>
              <w:rPr>
                <w:rFonts w:ascii="Calibri" w:hAnsi="Calibri"/>
                <w:lang w:eastAsia="ar-SA"/>
              </w:rPr>
            </w:pPr>
            <w:r w:rsidRPr="002743C2">
              <w:rPr>
                <w:rFonts w:ascii="Calibri" w:eastAsia="Times New Roman" w:hAnsi="Calibri"/>
                <w:lang w:eastAsia="pl-PL"/>
              </w:rPr>
              <w:t xml:space="preserve">Długość 190 i </w:t>
            </w:r>
            <w:smartTag w:uri="urn:schemas-microsoft-com:office:smarttags" w:element="metricconverter">
              <w:smartTagPr>
                <w:attr w:name="ProductID" w:val="300 cm"/>
              </w:smartTagPr>
              <w:r w:rsidRPr="002743C2">
                <w:rPr>
                  <w:rFonts w:ascii="Calibri" w:eastAsia="Times New Roman" w:hAnsi="Calibri"/>
                  <w:lang w:eastAsia="pl-PL"/>
                </w:rPr>
                <w:t>300 cm</w:t>
              </w:r>
            </w:smartTag>
          </w:p>
        </w:tc>
        <w:tc>
          <w:tcPr>
            <w:tcW w:w="1418" w:type="dxa"/>
            <w:tcBorders>
              <w:left w:val="single" w:sz="4" w:space="0" w:color="000000"/>
              <w:bottom w:val="single" w:sz="4" w:space="0" w:color="000000"/>
            </w:tcBorders>
            <w:vAlign w:val="center"/>
          </w:tcPr>
          <w:p w14:paraId="6CB7B464" w14:textId="77777777" w:rsidR="00A228EB" w:rsidRPr="002743C2" w:rsidRDefault="00A228EB" w:rsidP="00A228EB">
            <w:pPr>
              <w:snapToGrid w:val="0"/>
              <w:spacing w:after="0"/>
              <w:jc w:val="center"/>
              <w:rPr>
                <w:rFonts w:ascii="Calibri" w:hAnsi="Calibri"/>
                <w:lang w:eastAsia="ar-SA"/>
              </w:rPr>
            </w:pPr>
            <w:r w:rsidRPr="002743C2">
              <w:rPr>
                <w:rFonts w:ascii="Calibri" w:hAnsi="Calibri"/>
                <w:lang w:eastAsia="ar-SA"/>
              </w:rPr>
              <w:t>TAK</w:t>
            </w:r>
          </w:p>
        </w:tc>
        <w:tc>
          <w:tcPr>
            <w:tcW w:w="1871" w:type="dxa"/>
            <w:tcBorders>
              <w:left w:val="single" w:sz="4" w:space="0" w:color="000000"/>
              <w:bottom w:val="single" w:sz="4" w:space="0" w:color="000000"/>
            </w:tcBorders>
            <w:vAlign w:val="center"/>
          </w:tcPr>
          <w:p w14:paraId="5E90440E" w14:textId="77777777" w:rsidR="00A228EB" w:rsidRPr="002743C2" w:rsidRDefault="00A228EB" w:rsidP="00A228EB">
            <w:pPr>
              <w:snapToGrid w:val="0"/>
              <w:spacing w:after="0"/>
              <w:jc w:val="center"/>
              <w:rPr>
                <w:rFonts w:ascii="Calibri" w:hAnsi="Calibri"/>
                <w:lang w:eastAsia="ar-SA"/>
              </w:rPr>
            </w:pPr>
          </w:p>
        </w:tc>
      </w:tr>
      <w:tr w:rsidR="002743C2" w:rsidRPr="002743C2" w14:paraId="529BFDBD" w14:textId="77777777" w:rsidTr="004E46C9">
        <w:trPr>
          <w:trHeight w:val="562"/>
        </w:trPr>
        <w:tc>
          <w:tcPr>
            <w:tcW w:w="988" w:type="dxa"/>
            <w:vAlign w:val="center"/>
          </w:tcPr>
          <w:p w14:paraId="296A7113" w14:textId="77777777" w:rsidR="00A228EB" w:rsidRPr="002743C2" w:rsidRDefault="00A228EB" w:rsidP="00A228EB">
            <w:pPr>
              <w:suppressAutoHyphens/>
              <w:spacing w:after="0" w:line="240" w:lineRule="auto"/>
              <w:ind w:left="176"/>
              <w:jc w:val="center"/>
              <w:rPr>
                <w:rFonts w:ascii="Calibri" w:eastAsia="Times New Roman" w:hAnsi="Calibri" w:cs="Times New Roman"/>
              </w:rPr>
            </w:pPr>
            <w:r w:rsidRPr="002743C2">
              <w:rPr>
                <w:rFonts w:ascii="Calibri" w:eastAsia="Times New Roman" w:hAnsi="Calibri" w:cs="Times New Roman"/>
              </w:rPr>
              <w:t>4</w:t>
            </w:r>
          </w:p>
        </w:tc>
        <w:tc>
          <w:tcPr>
            <w:tcW w:w="5103" w:type="dxa"/>
            <w:tcBorders>
              <w:left w:val="single" w:sz="4" w:space="0" w:color="000000"/>
              <w:bottom w:val="single" w:sz="4" w:space="0" w:color="000000"/>
            </w:tcBorders>
            <w:vAlign w:val="center"/>
          </w:tcPr>
          <w:p w14:paraId="7380BB18" w14:textId="77777777" w:rsidR="00A228EB" w:rsidRPr="002743C2" w:rsidRDefault="00A228EB" w:rsidP="00A228EB">
            <w:pPr>
              <w:snapToGrid w:val="0"/>
              <w:spacing w:after="0"/>
              <w:rPr>
                <w:rFonts w:ascii="Calibri" w:hAnsi="Calibri"/>
                <w:lang w:eastAsia="ar-SA"/>
              </w:rPr>
            </w:pPr>
            <w:r w:rsidRPr="002743C2">
              <w:rPr>
                <w:rFonts w:ascii="Calibri" w:eastAsia="Times New Roman" w:hAnsi="Calibri"/>
                <w:lang w:eastAsia="pl-PL"/>
              </w:rPr>
              <w:t>Końcówka prosta i w kształcie „J”</w:t>
            </w:r>
          </w:p>
        </w:tc>
        <w:tc>
          <w:tcPr>
            <w:tcW w:w="1418" w:type="dxa"/>
            <w:tcBorders>
              <w:left w:val="single" w:sz="4" w:space="0" w:color="000000"/>
              <w:bottom w:val="single" w:sz="4" w:space="0" w:color="000000"/>
            </w:tcBorders>
            <w:vAlign w:val="center"/>
          </w:tcPr>
          <w:p w14:paraId="2C9675B7" w14:textId="77777777" w:rsidR="00A228EB" w:rsidRPr="002743C2" w:rsidRDefault="00A228EB" w:rsidP="00A228EB">
            <w:pPr>
              <w:snapToGrid w:val="0"/>
              <w:spacing w:after="0"/>
              <w:jc w:val="center"/>
              <w:rPr>
                <w:rFonts w:ascii="Calibri" w:hAnsi="Calibri"/>
                <w:lang w:eastAsia="ar-SA"/>
              </w:rPr>
            </w:pPr>
            <w:r w:rsidRPr="002743C2">
              <w:rPr>
                <w:rFonts w:ascii="Calibri" w:hAnsi="Calibri"/>
                <w:lang w:eastAsia="ar-SA"/>
              </w:rPr>
              <w:t>TAK</w:t>
            </w:r>
          </w:p>
        </w:tc>
        <w:tc>
          <w:tcPr>
            <w:tcW w:w="1871" w:type="dxa"/>
            <w:tcBorders>
              <w:left w:val="single" w:sz="4" w:space="0" w:color="000000"/>
              <w:bottom w:val="single" w:sz="4" w:space="0" w:color="000000"/>
            </w:tcBorders>
            <w:vAlign w:val="center"/>
          </w:tcPr>
          <w:p w14:paraId="232EB9D6" w14:textId="77777777" w:rsidR="00A228EB" w:rsidRPr="002743C2" w:rsidRDefault="00A228EB" w:rsidP="00A228EB">
            <w:pPr>
              <w:snapToGrid w:val="0"/>
              <w:spacing w:after="0"/>
              <w:jc w:val="center"/>
              <w:rPr>
                <w:rFonts w:ascii="Calibri" w:hAnsi="Calibri"/>
                <w:lang w:eastAsia="ar-SA"/>
              </w:rPr>
            </w:pPr>
          </w:p>
        </w:tc>
      </w:tr>
      <w:tr w:rsidR="002743C2" w:rsidRPr="002743C2" w14:paraId="785A0373" w14:textId="77777777" w:rsidTr="004E46C9">
        <w:tc>
          <w:tcPr>
            <w:tcW w:w="988" w:type="dxa"/>
            <w:vAlign w:val="center"/>
          </w:tcPr>
          <w:p w14:paraId="456221F0" w14:textId="77777777" w:rsidR="00A228EB" w:rsidRPr="002743C2" w:rsidRDefault="00A228EB" w:rsidP="00A228EB">
            <w:pPr>
              <w:suppressAutoHyphens/>
              <w:spacing w:after="0" w:line="240" w:lineRule="auto"/>
              <w:ind w:left="176"/>
              <w:jc w:val="center"/>
              <w:rPr>
                <w:rFonts w:ascii="Calibri" w:eastAsia="Times New Roman" w:hAnsi="Calibri" w:cs="Times New Roman"/>
              </w:rPr>
            </w:pPr>
            <w:r w:rsidRPr="002743C2">
              <w:rPr>
                <w:rFonts w:ascii="Calibri" w:eastAsia="Times New Roman" w:hAnsi="Calibri" w:cs="Times New Roman"/>
              </w:rPr>
              <w:t>5</w:t>
            </w:r>
          </w:p>
        </w:tc>
        <w:tc>
          <w:tcPr>
            <w:tcW w:w="5103" w:type="dxa"/>
            <w:tcBorders>
              <w:left w:val="single" w:sz="4" w:space="0" w:color="000000"/>
              <w:bottom w:val="single" w:sz="4" w:space="0" w:color="000000"/>
            </w:tcBorders>
            <w:vAlign w:val="center"/>
          </w:tcPr>
          <w:p w14:paraId="60BCCBB4" w14:textId="77777777" w:rsidR="00A228EB" w:rsidRPr="002743C2" w:rsidRDefault="00A228EB" w:rsidP="00A228EB">
            <w:pPr>
              <w:snapToGrid w:val="0"/>
              <w:spacing w:after="0"/>
              <w:rPr>
                <w:rFonts w:ascii="Calibri" w:hAnsi="Calibri"/>
                <w:lang w:eastAsia="ar-SA"/>
              </w:rPr>
            </w:pPr>
            <w:r w:rsidRPr="002743C2">
              <w:rPr>
                <w:rFonts w:ascii="Calibri" w:eastAsia="Times New Roman" w:hAnsi="Calibri"/>
                <w:lang w:eastAsia="pl-PL"/>
              </w:rPr>
              <w:t>Dostępność powłoki hydrofilnej i hydrofobowej na całej długości</w:t>
            </w:r>
          </w:p>
        </w:tc>
        <w:tc>
          <w:tcPr>
            <w:tcW w:w="1418" w:type="dxa"/>
            <w:tcBorders>
              <w:left w:val="single" w:sz="4" w:space="0" w:color="000000"/>
              <w:bottom w:val="single" w:sz="4" w:space="0" w:color="000000"/>
            </w:tcBorders>
            <w:vAlign w:val="center"/>
          </w:tcPr>
          <w:p w14:paraId="45DF9839" w14:textId="77777777" w:rsidR="00A228EB" w:rsidRPr="002743C2" w:rsidRDefault="00A228EB" w:rsidP="00A228EB">
            <w:pPr>
              <w:snapToGrid w:val="0"/>
              <w:spacing w:after="0"/>
              <w:jc w:val="center"/>
              <w:rPr>
                <w:rFonts w:ascii="Calibri" w:hAnsi="Calibri"/>
                <w:lang w:eastAsia="ar-SA"/>
              </w:rPr>
            </w:pPr>
            <w:r w:rsidRPr="002743C2">
              <w:rPr>
                <w:rFonts w:ascii="Calibri" w:hAnsi="Calibri"/>
                <w:lang w:eastAsia="ar-SA"/>
              </w:rPr>
              <w:t>TAK</w:t>
            </w:r>
          </w:p>
        </w:tc>
        <w:tc>
          <w:tcPr>
            <w:tcW w:w="1871" w:type="dxa"/>
            <w:tcBorders>
              <w:left w:val="single" w:sz="4" w:space="0" w:color="000000"/>
              <w:bottom w:val="single" w:sz="4" w:space="0" w:color="000000"/>
            </w:tcBorders>
            <w:vAlign w:val="center"/>
          </w:tcPr>
          <w:p w14:paraId="2DDFA8C3" w14:textId="77777777" w:rsidR="00A228EB" w:rsidRPr="002743C2" w:rsidRDefault="00A228EB" w:rsidP="00A228EB">
            <w:pPr>
              <w:snapToGrid w:val="0"/>
              <w:spacing w:after="0"/>
              <w:jc w:val="center"/>
              <w:rPr>
                <w:rFonts w:ascii="Calibri" w:hAnsi="Calibri"/>
                <w:lang w:eastAsia="ar-SA"/>
              </w:rPr>
            </w:pPr>
          </w:p>
        </w:tc>
      </w:tr>
      <w:tr w:rsidR="002743C2" w:rsidRPr="002743C2" w14:paraId="1B92535C" w14:textId="77777777" w:rsidTr="004E46C9">
        <w:tc>
          <w:tcPr>
            <w:tcW w:w="988" w:type="dxa"/>
            <w:tcBorders>
              <w:top w:val="single" w:sz="4" w:space="0" w:color="000000"/>
              <w:left w:val="single" w:sz="8" w:space="0" w:color="000000"/>
              <w:bottom w:val="single" w:sz="4" w:space="0" w:color="000000"/>
            </w:tcBorders>
            <w:vAlign w:val="center"/>
          </w:tcPr>
          <w:p w14:paraId="30433EFA" w14:textId="77777777" w:rsidR="00A228EB" w:rsidRPr="002743C2" w:rsidRDefault="00A228EB" w:rsidP="00A228EB">
            <w:pPr>
              <w:snapToGrid w:val="0"/>
              <w:spacing w:after="0"/>
              <w:ind w:left="176"/>
              <w:jc w:val="center"/>
              <w:rPr>
                <w:rFonts w:ascii="Calibri" w:hAnsi="Calibri"/>
                <w:lang w:eastAsia="ar-SA"/>
              </w:rPr>
            </w:pPr>
            <w:r w:rsidRPr="002743C2">
              <w:rPr>
                <w:rFonts w:ascii="Calibri" w:hAnsi="Calibri"/>
                <w:lang w:eastAsia="ar-SA"/>
              </w:rPr>
              <w:t>6</w:t>
            </w:r>
          </w:p>
        </w:tc>
        <w:tc>
          <w:tcPr>
            <w:tcW w:w="5103" w:type="dxa"/>
            <w:vAlign w:val="center"/>
          </w:tcPr>
          <w:p w14:paraId="1ED3BB63" w14:textId="77777777" w:rsidR="00A228EB" w:rsidRPr="002743C2" w:rsidRDefault="00A228EB" w:rsidP="00A228EB">
            <w:pPr>
              <w:spacing w:after="0"/>
              <w:rPr>
                <w:rFonts w:ascii="Calibri" w:hAnsi="Calibri"/>
              </w:rPr>
            </w:pPr>
            <w:r w:rsidRPr="002743C2">
              <w:rPr>
                <w:rFonts w:ascii="Calibri" w:eastAsia="Times New Roman" w:hAnsi="Calibri"/>
                <w:lang w:eastAsia="pl-PL"/>
              </w:rPr>
              <w:t>32 rodzaje (niezależnie od długości i kształtu końcówki)</w:t>
            </w:r>
          </w:p>
        </w:tc>
        <w:tc>
          <w:tcPr>
            <w:tcW w:w="1418" w:type="dxa"/>
            <w:vAlign w:val="center"/>
          </w:tcPr>
          <w:p w14:paraId="3BC89224" w14:textId="77777777" w:rsidR="00A228EB" w:rsidRPr="002743C2" w:rsidRDefault="00A228EB" w:rsidP="00A228EB">
            <w:pPr>
              <w:spacing w:after="0"/>
              <w:jc w:val="center"/>
              <w:rPr>
                <w:rFonts w:ascii="Calibri" w:hAnsi="Calibri"/>
              </w:rPr>
            </w:pPr>
            <w:r w:rsidRPr="002743C2">
              <w:rPr>
                <w:rFonts w:ascii="Calibri" w:hAnsi="Calibri"/>
              </w:rPr>
              <w:t>TAK: 10 pkt</w:t>
            </w:r>
          </w:p>
          <w:p w14:paraId="189B4C5E" w14:textId="77777777" w:rsidR="00A228EB" w:rsidRPr="002743C2" w:rsidRDefault="00A228EB" w:rsidP="00A228EB">
            <w:pPr>
              <w:spacing w:after="0"/>
              <w:jc w:val="center"/>
              <w:rPr>
                <w:rFonts w:ascii="Calibri" w:hAnsi="Calibri"/>
              </w:rPr>
            </w:pPr>
            <w:r w:rsidRPr="002743C2">
              <w:rPr>
                <w:rFonts w:ascii="Calibri" w:hAnsi="Calibri"/>
              </w:rPr>
              <w:t>NIE: 0 pkt</w:t>
            </w:r>
          </w:p>
        </w:tc>
        <w:tc>
          <w:tcPr>
            <w:tcW w:w="1871" w:type="dxa"/>
            <w:tcBorders>
              <w:top w:val="single" w:sz="4" w:space="0" w:color="000000"/>
              <w:left w:val="single" w:sz="4" w:space="0" w:color="000000"/>
              <w:bottom w:val="single" w:sz="4" w:space="0" w:color="000000"/>
            </w:tcBorders>
            <w:vAlign w:val="center"/>
          </w:tcPr>
          <w:p w14:paraId="18CD6B19" w14:textId="77777777" w:rsidR="00A228EB" w:rsidRPr="002743C2" w:rsidRDefault="00A228EB" w:rsidP="00A228EB">
            <w:pPr>
              <w:snapToGrid w:val="0"/>
              <w:spacing w:after="0"/>
              <w:jc w:val="center"/>
              <w:rPr>
                <w:rFonts w:ascii="Calibri" w:hAnsi="Calibri"/>
                <w:lang w:eastAsia="ar-SA"/>
              </w:rPr>
            </w:pPr>
          </w:p>
        </w:tc>
      </w:tr>
      <w:tr w:rsidR="002743C2" w:rsidRPr="002743C2" w14:paraId="6A5AB62F" w14:textId="77777777" w:rsidTr="004E46C9">
        <w:tc>
          <w:tcPr>
            <w:tcW w:w="988" w:type="dxa"/>
            <w:tcBorders>
              <w:left w:val="single" w:sz="8" w:space="0" w:color="000000"/>
            </w:tcBorders>
            <w:vAlign w:val="center"/>
          </w:tcPr>
          <w:p w14:paraId="5794A984" w14:textId="77777777" w:rsidR="00A228EB" w:rsidRPr="002743C2" w:rsidRDefault="00A228EB" w:rsidP="00A228EB">
            <w:pPr>
              <w:snapToGrid w:val="0"/>
              <w:spacing w:after="0"/>
              <w:ind w:left="176"/>
              <w:jc w:val="center"/>
              <w:rPr>
                <w:rFonts w:ascii="Calibri" w:hAnsi="Calibri"/>
                <w:lang w:eastAsia="ar-SA"/>
              </w:rPr>
            </w:pPr>
            <w:r w:rsidRPr="002743C2">
              <w:rPr>
                <w:rFonts w:ascii="Calibri" w:hAnsi="Calibri"/>
                <w:lang w:eastAsia="ar-SA"/>
              </w:rPr>
              <w:t>7</w:t>
            </w:r>
          </w:p>
        </w:tc>
        <w:tc>
          <w:tcPr>
            <w:tcW w:w="5103" w:type="dxa"/>
            <w:vAlign w:val="center"/>
          </w:tcPr>
          <w:p w14:paraId="7D381686" w14:textId="77777777" w:rsidR="00A228EB" w:rsidRPr="002743C2" w:rsidRDefault="00A228EB" w:rsidP="00A228EB">
            <w:pPr>
              <w:spacing w:after="0"/>
              <w:rPr>
                <w:rFonts w:ascii="Calibri" w:eastAsia="Times New Roman" w:hAnsi="Calibri"/>
                <w:lang w:eastAsia="pl-PL"/>
              </w:rPr>
            </w:pPr>
            <w:r w:rsidRPr="002743C2">
              <w:rPr>
                <w:rFonts w:ascii="Calibri" w:eastAsia="Times New Roman" w:hAnsi="Calibri"/>
                <w:lang w:eastAsia="pl-PL"/>
              </w:rPr>
              <w:t xml:space="preserve">Dostępne prowadniki </w:t>
            </w:r>
            <w:proofErr w:type="spellStart"/>
            <w:r w:rsidRPr="002743C2">
              <w:rPr>
                <w:rFonts w:ascii="Calibri" w:eastAsia="Times New Roman" w:hAnsi="Calibri"/>
                <w:lang w:eastAsia="pl-PL"/>
              </w:rPr>
              <w:t>angioplastyczne</w:t>
            </w:r>
            <w:proofErr w:type="spellEnd"/>
            <w:r w:rsidRPr="002743C2">
              <w:rPr>
                <w:rFonts w:ascii="Calibri" w:eastAsia="Times New Roman" w:hAnsi="Calibri"/>
                <w:lang w:eastAsia="pl-PL"/>
              </w:rPr>
              <w:t xml:space="preserve"> do udrożnień o różnych rodzajach sztywności części „roboczej”</w:t>
            </w:r>
          </w:p>
          <w:p w14:paraId="6BC51042" w14:textId="77777777" w:rsidR="00A228EB" w:rsidRPr="002743C2" w:rsidRDefault="00A228EB" w:rsidP="00A228EB">
            <w:pPr>
              <w:spacing w:after="0"/>
              <w:rPr>
                <w:rFonts w:ascii="Calibri" w:hAnsi="Calibri"/>
              </w:rPr>
            </w:pPr>
            <w:r w:rsidRPr="002743C2">
              <w:rPr>
                <w:rFonts w:ascii="Calibri" w:eastAsia="Times New Roman" w:hAnsi="Calibri"/>
                <w:lang w:eastAsia="pl-PL"/>
              </w:rPr>
              <w:t>( 11 rodzajów niezależnie od długości i kształtu końcówki)</w:t>
            </w:r>
          </w:p>
        </w:tc>
        <w:tc>
          <w:tcPr>
            <w:tcW w:w="1418" w:type="dxa"/>
            <w:vAlign w:val="center"/>
          </w:tcPr>
          <w:p w14:paraId="020D9E4E" w14:textId="77777777" w:rsidR="00A228EB" w:rsidRPr="002743C2" w:rsidRDefault="00A228EB" w:rsidP="00A228EB">
            <w:pPr>
              <w:spacing w:after="0"/>
              <w:jc w:val="center"/>
              <w:rPr>
                <w:rFonts w:ascii="Calibri" w:hAnsi="Calibri"/>
              </w:rPr>
            </w:pPr>
            <w:r w:rsidRPr="002743C2">
              <w:rPr>
                <w:rFonts w:ascii="Calibri" w:hAnsi="Calibri"/>
              </w:rPr>
              <w:t>TAK: 10 pkt</w:t>
            </w:r>
          </w:p>
          <w:p w14:paraId="5F7EC038" w14:textId="77777777" w:rsidR="00A228EB" w:rsidRPr="002743C2" w:rsidRDefault="00A228EB" w:rsidP="00A228EB">
            <w:pPr>
              <w:spacing w:after="0"/>
              <w:jc w:val="center"/>
              <w:rPr>
                <w:rFonts w:ascii="Calibri" w:hAnsi="Calibri"/>
              </w:rPr>
            </w:pPr>
            <w:r w:rsidRPr="002743C2">
              <w:rPr>
                <w:rFonts w:ascii="Calibri" w:hAnsi="Calibri"/>
              </w:rPr>
              <w:t>NIE: 0 pkt</w:t>
            </w:r>
          </w:p>
        </w:tc>
        <w:tc>
          <w:tcPr>
            <w:tcW w:w="1871" w:type="dxa"/>
            <w:tcBorders>
              <w:left w:val="single" w:sz="4" w:space="0" w:color="000000"/>
            </w:tcBorders>
            <w:vAlign w:val="center"/>
          </w:tcPr>
          <w:p w14:paraId="1CA112CB" w14:textId="77777777" w:rsidR="00A228EB" w:rsidRPr="002743C2" w:rsidRDefault="00A228EB" w:rsidP="00A228EB">
            <w:pPr>
              <w:snapToGrid w:val="0"/>
              <w:spacing w:after="0"/>
              <w:jc w:val="center"/>
              <w:rPr>
                <w:rFonts w:ascii="Calibri" w:hAnsi="Calibri"/>
                <w:lang w:eastAsia="ar-SA"/>
              </w:rPr>
            </w:pPr>
          </w:p>
        </w:tc>
      </w:tr>
      <w:tr w:rsidR="00A228EB" w:rsidRPr="002743C2" w14:paraId="3BCEB989" w14:textId="77777777" w:rsidTr="004E46C9">
        <w:tc>
          <w:tcPr>
            <w:tcW w:w="988" w:type="dxa"/>
            <w:tcBorders>
              <w:left w:val="single" w:sz="8" w:space="0" w:color="000000"/>
            </w:tcBorders>
            <w:vAlign w:val="center"/>
          </w:tcPr>
          <w:p w14:paraId="350C0B02" w14:textId="77777777" w:rsidR="00A228EB" w:rsidRPr="002743C2" w:rsidRDefault="00A228EB" w:rsidP="00A228EB">
            <w:pPr>
              <w:snapToGrid w:val="0"/>
              <w:spacing w:after="0"/>
              <w:ind w:left="176"/>
              <w:jc w:val="center"/>
              <w:rPr>
                <w:rFonts w:ascii="Calibri" w:hAnsi="Calibri"/>
                <w:lang w:eastAsia="ar-SA"/>
              </w:rPr>
            </w:pPr>
            <w:r w:rsidRPr="002743C2">
              <w:rPr>
                <w:rFonts w:ascii="Calibri" w:hAnsi="Calibri"/>
                <w:lang w:eastAsia="ar-SA"/>
              </w:rPr>
              <w:t>8</w:t>
            </w:r>
          </w:p>
        </w:tc>
        <w:tc>
          <w:tcPr>
            <w:tcW w:w="5103" w:type="dxa"/>
            <w:vAlign w:val="center"/>
          </w:tcPr>
          <w:p w14:paraId="2A0F0EB7" w14:textId="77777777" w:rsidR="00A228EB" w:rsidRPr="002743C2" w:rsidRDefault="00A228EB" w:rsidP="00A228EB">
            <w:pPr>
              <w:spacing w:after="0"/>
              <w:rPr>
                <w:rFonts w:ascii="Calibri" w:hAnsi="Calibri"/>
              </w:rPr>
            </w:pPr>
            <w:r w:rsidRPr="002743C2">
              <w:rPr>
                <w:rFonts w:ascii="Calibri" w:hAnsi="Calibri"/>
              </w:rPr>
              <w:t xml:space="preserve">Dostępne prowadniki z </w:t>
            </w:r>
            <w:proofErr w:type="spellStart"/>
            <w:r w:rsidRPr="002743C2">
              <w:rPr>
                <w:rFonts w:ascii="Calibri" w:hAnsi="Calibri"/>
              </w:rPr>
              <w:t>taperowanym</w:t>
            </w:r>
            <w:proofErr w:type="spellEnd"/>
            <w:r w:rsidRPr="002743C2">
              <w:rPr>
                <w:rFonts w:ascii="Calibri" w:hAnsi="Calibri"/>
              </w:rPr>
              <w:t xml:space="preserve"> </w:t>
            </w:r>
            <w:proofErr w:type="spellStart"/>
            <w:r w:rsidRPr="002743C2">
              <w:rPr>
                <w:rFonts w:ascii="Calibri" w:hAnsi="Calibri"/>
              </w:rPr>
              <w:t>tipem</w:t>
            </w:r>
            <w:proofErr w:type="spellEnd"/>
            <w:r w:rsidRPr="002743C2">
              <w:rPr>
                <w:rFonts w:ascii="Calibri" w:hAnsi="Calibri"/>
              </w:rPr>
              <w:t xml:space="preserve"> o średnicy 0,009”</w:t>
            </w:r>
          </w:p>
        </w:tc>
        <w:tc>
          <w:tcPr>
            <w:tcW w:w="1418" w:type="dxa"/>
            <w:vAlign w:val="center"/>
          </w:tcPr>
          <w:p w14:paraId="1EB444CB" w14:textId="77777777" w:rsidR="00A228EB" w:rsidRPr="002743C2" w:rsidRDefault="00A228EB" w:rsidP="00A228EB">
            <w:pPr>
              <w:spacing w:after="0"/>
              <w:jc w:val="center"/>
              <w:rPr>
                <w:rFonts w:ascii="Calibri" w:hAnsi="Calibri"/>
              </w:rPr>
            </w:pPr>
            <w:r w:rsidRPr="002743C2">
              <w:rPr>
                <w:rFonts w:ascii="Calibri" w:hAnsi="Calibri"/>
              </w:rPr>
              <w:t>TAK: 10 pkt</w:t>
            </w:r>
          </w:p>
          <w:p w14:paraId="04BFF013" w14:textId="77777777" w:rsidR="00A228EB" w:rsidRPr="002743C2" w:rsidRDefault="00A228EB" w:rsidP="00A228EB">
            <w:pPr>
              <w:spacing w:after="0"/>
              <w:jc w:val="center"/>
              <w:rPr>
                <w:rFonts w:ascii="Calibri" w:hAnsi="Calibri"/>
              </w:rPr>
            </w:pPr>
            <w:r w:rsidRPr="002743C2">
              <w:rPr>
                <w:rFonts w:ascii="Calibri" w:hAnsi="Calibri"/>
              </w:rPr>
              <w:t>NIE: 0 pkt</w:t>
            </w:r>
          </w:p>
        </w:tc>
        <w:tc>
          <w:tcPr>
            <w:tcW w:w="1871" w:type="dxa"/>
            <w:tcBorders>
              <w:left w:val="single" w:sz="4" w:space="0" w:color="000000"/>
            </w:tcBorders>
            <w:vAlign w:val="center"/>
          </w:tcPr>
          <w:p w14:paraId="5269B196" w14:textId="77777777" w:rsidR="00A228EB" w:rsidRPr="002743C2" w:rsidRDefault="00A228EB" w:rsidP="00A228EB">
            <w:pPr>
              <w:snapToGrid w:val="0"/>
              <w:spacing w:after="0"/>
              <w:jc w:val="center"/>
              <w:rPr>
                <w:rFonts w:ascii="Calibri" w:hAnsi="Calibri"/>
                <w:lang w:eastAsia="ar-SA"/>
              </w:rPr>
            </w:pPr>
          </w:p>
        </w:tc>
      </w:tr>
    </w:tbl>
    <w:p w14:paraId="04B081C8" w14:textId="77777777" w:rsidR="00A228EB" w:rsidRPr="002743C2" w:rsidRDefault="00A228EB" w:rsidP="00A228EB">
      <w:pPr>
        <w:suppressAutoHyphens/>
        <w:spacing w:after="0" w:line="240" w:lineRule="auto"/>
        <w:jc w:val="both"/>
        <w:rPr>
          <w:rFonts w:ascii="Calibri" w:eastAsia="Times New Roman" w:hAnsi="Calibri" w:cs="Times New Roman"/>
        </w:rPr>
      </w:pPr>
      <w:bookmarkStart w:id="68" w:name="_Hlk139009793"/>
    </w:p>
    <w:p w14:paraId="026F944D" w14:textId="77777777" w:rsidR="00A228EB" w:rsidRPr="002743C2" w:rsidRDefault="00A228EB" w:rsidP="00A228EB">
      <w:pPr>
        <w:spacing w:after="0" w:line="240" w:lineRule="auto"/>
        <w:ind w:left="-142" w:right="-30"/>
        <w:jc w:val="both"/>
        <w:rPr>
          <w:rFonts w:eastAsia="Times New Roman" w:cs="Times New Roman"/>
          <w:lang w:eastAsia="pl-PL"/>
        </w:rPr>
      </w:pPr>
      <w:r w:rsidRPr="002743C2">
        <w:rPr>
          <w:rFonts w:eastAsia="Times New Roman" w:cs="Times New Roman"/>
          <w:lang w:eastAsia="pl-PL"/>
        </w:rPr>
        <w:t>* - Uwaga: Parametry, których spełnienie jest konieczne (zaznaczone TAK) stanowią wymagania, których niespełnienie spowoduje odrzucenie oferty.</w:t>
      </w:r>
    </w:p>
    <w:p w14:paraId="0D98FBC2" w14:textId="77777777" w:rsidR="00A228EB" w:rsidRPr="002743C2" w:rsidRDefault="00A228EB" w:rsidP="00A228EB">
      <w:pPr>
        <w:suppressAutoHyphens/>
        <w:spacing w:after="0" w:line="240" w:lineRule="auto"/>
        <w:jc w:val="both"/>
        <w:rPr>
          <w:rFonts w:eastAsia="Times New Roman" w:cs="Times New Roman"/>
        </w:rPr>
      </w:pPr>
    </w:p>
    <w:p w14:paraId="40FEF448" w14:textId="77777777" w:rsidR="00A228EB" w:rsidRPr="002743C2" w:rsidRDefault="00A228EB" w:rsidP="00A228EB">
      <w:pPr>
        <w:suppressAutoHyphens/>
        <w:spacing w:after="0" w:line="240" w:lineRule="auto"/>
        <w:jc w:val="both"/>
        <w:rPr>
          <w:rFonts w:eastAsia="Times New Roman" w:cs="Times New Roman"/>
        </w:rPr>
      </w:pPr>
    </w:p>
    <w:p w14:paraId="0FEE3E7C" w14:textId="77777777" w:rsidR="00A228EB" w:rsidRPr="002743C2" w:rsidRDefault="00A228EB" w:rsidP="00A228EB">
      <w:pPr>
        <w:suppressAutoHyphens/>
        <w:spacing w:after="0" w:line="240" w:lineRule="auto"/>
        <w:jc w:val="both"/>
        <w:rPr>
          <w:rFonts w:eastAsia="Times New Roman" w:cs="Times New Roman"/>
        </w:rPr>
      </w:pPr>
    </w:p>
    <w:p w14:paraId="41DFC3BC" w14:textId="77777777" w:rsidR="00A228EB" w:rsidRPr="002743C2" w:rsidRDefault="00A228EB" w:rsidP="00A228EB">
      <w:pPr>
        <w:tabs>
          <w:tab w:val="left" w:pos="6870"/>
        </w:tabs>
        <w:spacing w:after="0"/>
        <w:ind w:right="750"/>
      </w:pPr>
    </w:p>
    <w:p w14:paraId="4064CEFA" w14:textId="77777777" w:rsidR="00A228EB" w:rsidRPr="002743C2" w:rsidRDefault="00A228EB" w:rsidP="00A228EB">
      <w:pPr>
        <w:spacing w:after="0" w:line="240" w:lineRule="auto"/>
        <w:jc w:val="both"/>
        <w:rPr>
          <w:rFonts w:ascii="Calibri" w:eastAsia="Times New Roman" w:hAnsi="Calibri" w:cs="Calibri"/>
          <w:sz w:val="16"/>
          <w:szCs w:val="16"/>
          <w:lang w:eastAsia="pl-PL"/>
        </w:rPr>
      </w:pPr>
      <w:r w:rsidRPr="002743C2">
        <w:rPr>
          <w:rFonts w:ascii="Calibri" w:eastAsia="Times New Roman" w:hAnsi="Calibri" w:cs="Calibri"/>
          <w:sz w:val="16"/>
          <w:szCs w:val="16"/>
          <w:lang w:eastAsia="pl-PL"/>
        </w:rPr>
        <w:t>……………………………………………….</w:t>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w:t>
      </w:r>
    </w:p>
    <w:p w14:paraId="766511D4" w14:textId="77777777" w:rsidR="00A228EB" w:rsidRPr="002743C2" w:rsidRDefault="00A228EB" w:rsidP="00A228EB">
      <w:pPr>
        <w:spacing w:after="0" w:line="240" w:lineRule="auto"/>
        <w:ind w:left="708" w:hanging="282"/>
        <w:rPr>
          <w:rFonts w:ascii="Calibri" w:eastAsia="Times New Roman" w:hAnsi="Calibri" w:cs="Calibri"/>
          <w:sz w:val="16"/>
          <w:szCs w:val="16"/>
          <w:lang w:eastAsia="pl-PL"/>
        </w:rPr>
      </w:pPr>
      <w:r w:rsidRPr="002743C2">
        <w:rPr>
          <w:rFonts w:ascii="Calibri" w:eastAsia="Times New Roman" w:hAnsi="Calibri" w:cs="Calibri"/>
          <w:sz w:val="16"/>
          <w:szCs w:val="16"/>
          <w:lang w:eastAsia="pl-PL"/>
        </w:rPr>
        <w:t>Miejscowość, data</w:t>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 xml:space="preserve">(Podpisy osób uprawnionych do  </w:t>
      </w:r>
      <w:r w:rsidRPr="002743C2">
        <w:rPr>
          <w:rFonts w:ascii="Calibri" w:eastAsia="Times New Roman" w:hAnsi="Calibri" w:cs="Calibri"/>
          <w:sz w:val="16"/>
          <w:szCs w:val="16"/>
          <w:lang w:eastAsia="pl-PL"/>
        </w:rPr>
        <w:br/>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r>
      <w:r w:rsidRPr="002743C2">
        <w:rPr>
          <w:rFonts w:ascii="Calibri" w:eastAsia="Times New Roman" w:hAnsi="Calibri" w:cs="Calibri"/>
          <w:sz w:val="16"/>
          <w:szCs w:val="16"/>
          <w:lang w:eastAsia="pl-PL"/>
        </w:rPr>
        <w:tab/>
        <w:t>składania oświadczeń woli w imieniu wykonawcy)</w:t>
      </w:r>
    </w:p>
    <w:p w14:paraId="1E69D705" w14:textId="77777777" w:rsidR="00A228EB" w:rsidRPr="002743C2" w:rsidRDefault="00A228EB" w:rsidP="00A228EB">
      <w:pPr>
        <w:tabs>
          <w:tab w:val="left" w:pos="6870"/>
        </w:tabs>
        <w:spacing w:after="0"/>
        <w:ind w:right="750"/>
      </w:pPr>
    </w:p>
    <w:p w14:paraId="5D6AAEF6" w14:textId="77777777" w:rsidR="00A228EB" w:rsidRPr="002743C2" w:rsidRDefault="00A228EB" w:rsidP="00A228EB">
      <w:pPr>
        <w:tabs>
          <w:tab w:val="left" w:pos="6870"/>
        </w:tabs>
        <w:spacing w:after="0"/>
        <w:ind w:right="750"/>
      </w:pPr>
    </w:p>
    <w:p w14:paraId="60C6EC88" w14:textId="77777777" w:rsidR="00A228EB" w:rsidRPr="002743C2" w:rsidRDefault="00A228EB" w:rsidP="00A228EB">
      <w:pPr>
        <w:tabs>
          <w:tab w:val="left" w:pos="6870"/>
        </w:tabs>
        <w:spacing w:after="0"/>
        <w:ind w:right="750"/>
      </w:pPr>
    </w:p>
    <w:bookmarkEnd w:id="68"/>
    <w:p w14:paraId="4A6CFD17" w14:textId="77777777" w:rsidR="00A228EB" w:rsidRPr="002743C2" w:rsidRDefault="00A228EB" w:rsidP="00A228EB">
      <w:pPr>
        <w:tabs>
          <w:tab w:val="left" w:pos="6870"/>
        </w:tabs>
        <w:spacing w:after="0"/>
        <w:ind w:right="750"/>
      </w:pPr>
    </w:p>
    <w:p w14:paraId="52363378" w14:textId="77777777" w:rsidR="00A228EB" w:rsidRPr="002743C2" w:rsidRDefault="00A228EB" w:rsidP="00A228EB">
      <w:pPr>
        <w:tabs>
          <w:tab w:val="left" w:pos="6870"/>
        </w:tabs>
        <w:spacing w:after="0"/>
        <w:ind w:right="750"/>
      </w:pPr>
    </w:p>
    <w:p w14:paraId="046173D0" w14:textId="77777777" w:rsidR="00A228EB" w:rsidRPr="002743C2" w:rsidRDefault="00A228EB" w:rsidP="00A228EB">
      <w:pPr>
        <w:tabs>
          <w:tab w:val="left" w:pos="6870"/>
        </w:tabs>
        <w:spacing w:after="0"/>
        <w:ind w:right="750"/>
      </w:pPr>
    </w:p>
    <w:p w14:paraId="29A4B7A6" w14:textId="77777777" w:rsidR="00A228EB" w:rsidRPr="002743C2" w:rsidRDefault="00A228EB" w:rsidP="00A228EB">
      <w:pPr>
        <w:tabs>
          <w:tab w:val="left" w:pos="6870"/>
        </w:tabs>
        <w:spacing w:after="0"/>
        <w:ind w:right="750"/>
      </w:pPr>
    </w:p>
    <w:p w14:paraId="2F2620EA" w14:textId="77777777" w:rsidR="00A228EB" w:rsidRPr="002743C2" w:rsidRDefault="00A228EB" w:rsidP="00A228EB">
      <w:pPr>
        <w:tabs>
          <w:tab w:val="left" w:pos="6870"/>
        </w:tabs>
        <w:spacing w:after="0"/>
        <w:ind w:right="750"/>
      </w:pPr>
    </w:p>
    <w:p w14:paraId="2167E973" w14:textId="77777777" w:rsidR="00A228EB" w:rsidRPr="002743C2" w:rsidRDefault="00A228EB" w:rsidP="00A228EB">
      <w:pPr>
        <w:tabs>
          <w:tab w:val="left" w:pos="6870"/>
        </w:tabs>
        <w:spacing w:after="0"/>
        <w:ind w:right="750"/>
      </w:pPr>
    </w:p>
    <w:p w14:paraId="2A739694" w14:textId="77777777" w:rsidR="00A228EB" w:rsidRPr="002743C2" w:rsidRDefault="00A228EB" w:rsidP="00A228EB">
      <w:pPr>
        <w:spacing w:after="0" w:line="240" w:lineRule="auto"/>
        <w:jc w:val="center"/>
        <w:rPr>
          <w:b/>
        </w:rPr>
      </w:pPr>
      <w:r w:rsidRPr="002743C2">
        <w:rPr>
          <w:b/>
        </w:rPr>
        <w:t xml:space="preserve">OPIS PRZEDMIOTU ZAMÓWIENIA – </w:t>
      </w:r>
    </w:p>
    <w:p w14:paraId="2F646F47" w14:textId="77777777" w:rsidR="00A228EB" w:rsidRPr="002743C2" w:rsidRDefault="00A228EB" w:rsidP="00A228EB">
      <w:pPr>
        <w:spacing w:after="0" w:line="240" w:lineRule="auto"/>
        <w:jc w:val="center"/>
      </w:pPr>
      <w:r w:rsidRPr="002743C2">
        <w:rPr>
          <w:b/>
        </w:rPr>
        <w:t>ZESTAWIENIE WYMAGANYCH PARAMETRÓW TECHNICZNO - GRANICZNYCH</w:t>
      </w:r>
    </w:p>
    <w:p w14:paraId="3B0DC385" w14:textId="77777777" w:rsidR="00A228EB" w:rsidRPr="002743C2" w:rsidRDefault="00A228EB" w:rsidP="00A228EB">
      <w:pPr>
        <w:spacing w:after="0"/>
        <w:rPr>
          <w:rFonts w:ascii="Times New Roman" w:hAnsi="Times New Roman"/>
        </w:rPr>
      </w:pPr>
    </w:p>
    <w:p w14:paraId="1A129F28" w14:textId="77777777" w:rsidR="00A228EB" w:rsidRPr="002743C2" w:rsidRDefault="00A228EB" w:rsidP="00A228EB">
      <w:pPr>
        <w:tabs>
          <w:tab w:val="left" w:pos="6870"/>
        </w:tabs>
        <w:spacing w:after="0"/>
        <w:ind w:right="750"/>
      </w:pPr>
      <w:r w:rsidRPr="002743C2">
        <w:rPr>
          <w:sz w:val="18"/>
          <w:szCs w:val="18"/>
        </w:rPr>
        <w:t>Nazwa oferenta</w:t>
      </w:r>
    </w:p>
    <w:p w14:paraId="57709334" w14:textId="77777777" w:rsidR="00A228EB" w:rsidRPr="002743C2" w:rsidRDefault="00A228EB" w:rsidP="00A228EB">
      <w:pPr>
        <w:spacing w:after="0"/>
      </w:pPr>
      <w:r w:rsidRPr="002743C2">
        <w:rPr>
          <w:b/>
          <w:u w:val="single"/>
        </w:rPr>
        <w:t>Zadanie Nr 5</w:t>
      </w:r>
      <w:r w:rsidRPr="002743C2">
        <w:rPr>
          <w:b/>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4961"/>
        <w:gridCol w:w="1418"/>
        <w:gridCol w:w="2126"/>
      </w:tblGrid>
      <w:tr w:rsidR="002743C2" w:rsidRPr="002743C2" w14:paraId="26DAFD95" w14:textId="77777777" w:rsidTr="004E46C9">
        <w:trPr>
          <w:trHeight w:val="800"/>
        </w:trPr>
        <w:tc>
          <w:tcPr>
            <w:tcW w:w="988" w:type="dxa"/>
            <w:vAlign w:val="center"/>
          </w:tcPr>
          <w:p w14:paraId="72D99761"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L.P.</w:t>
            </w:r>
          </w:p>
        </w:tc>
        <w:tc>
          <w:tcPr>
            <w:tcW w:w="4961" w:type="dxa"/>
            <w:vAlign w:val="center"/>
          </w:tcPr>
          <w:p w14:paraId="2091565B"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Parametry wymagane</w:t>
            </w:r>
          </w:p>
        </w:tc>
        <w:tc>
          <w:tcPr>
            <w:tcW w:w="1418" w:type="dxa"/>
            <w:vAlign w:val="center"/>
          </w:tcPr>
          <w:p w14:paraId="02AAAD1D"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Warunek</w:t>
            </w:r>
          </w:p>
        </w:tc>
        <w:tc>
          <w:tcPr>
            <w:tcW w:w="2126" w:type="dxa"/>
            <w:vAlign w:val="center"/>
          </w:tcPr>
          <w:p w14:paraId="68BFF305" w14:textId="77777777" w:rsidR="00A228EB" w:rsidRPr="002743C2" w:rsidRDefault="00A228EB" w:rsidP="00A228EB">
            <w:pPr>
              <w:suppressAutoHyphens/>
              <w:spacing w:after="0" w:line="240" w:lineRule="auto"/>
              <w:jc w:val="center"/>
              <w:rPr>
                <w:rFonts w:ascii="Calibri" w:eastAsia="Times New Roman" w:hAnsi="Calibri" w:cs="Times New Roman"/>
                <w:b/>
              </w:rPr>
            </w:pPr>
            <w:r w:rsidRPr="002743C2">
              <w:rPr>
                <w:rFonts w:ascii="Calibri" w:eastAsia="Times New Roman" w:hAnsi="Calibri" w:cs="Times New Roman"/>
                <w:b/>
              </w:rPr>
              <w:t>Opis/podać</w:t>
            </w:r>
          </w:p>
        </w:tc>
      </w:tr>
      <w:tr w:rsidR="00DD776E" w:rsidRPr="00DD776E" w14:paraId="0A3C78B5" w14:textId="77777777" w:rsidTr="004E46C9">
        <w:trPr>
          <w:trHeight w:val="826"/>
        </w:trPr>
        <w:tc>
          <w:tcPr>
            <w:tcW w:w="988" w:type="dxa"/>
            <w:vAlign w:val="center"/>
          </w:tcPr>
          <w:p w14:paraId="3A3F03C9" w14:textId="77777777" w:rsidR="00A228EB" w:rsidRPr="00DD776E" w:rsidRDefault="00A228EB" w:rsidP="00A228EB">
            <w:pPr>
              <w:suppressAutoHyphens/>
              <w:spacing w:after="0" w:line="240" w:lineRule="auto"/>
              <w:ind w:left="34"/>
              <w:jc w:val="center"/>
              <w:rPr>
                <w:rFonts w:ascii="Calibri" w:eastAsia="Times New Roman" w:hAnsi="Calibri" w:cs="Times New Roman"/>
                <w:b/>
                <w:bCs/>
              </w:rPr>
            </w:pPr>
            <w:r w:rsidRPr="00DD776E">
              <w:rPr>
                <w:rFonts w:ascii="Calibri" w:eastAsia="Times New Roman" w:hAnsi="Calibri" w:cs="Times New Roman"/>
                <w:b/>
                <w:bCs/>
              </w:rPr>
              <w:t>I.</w:t>
            </w:r>
          </w:p>
        </w:tc>
        <w:tc>
          <w:tcPr>
            <w:tcW w:w="4961" w:type="dxa"/>
            <w:tcBorders>
              <w:left w:val="single" w:sz="4" w:space="0" w:color="000000"/>
              <w:bottom w:val="single" w:sz="4" w:space="0" w:color="000000"/>
            </w:tcBorders>
            <w:vAlign w:val="center"/>
          </w:tcPr>
          <w:p w14:paraId="1E811AE0" w14:textId="77777777" w:rsidR="00A228EB" w:rsidRPr="00DD776E" w:rsidRDefault="00A228EB" w:rsidP="00A228EB">
            <w:pPr>
              <w:spacing w:after="0" w:line="240" w:lineRule="auto"/>
              <w:rPr>
                <w:rFonts w:ascii="Calibri" w:hAnsi="Calibri"/>
                <w:b/>
                <w:bCs/>
                <w:lang w:eastAsia="ar-SA"/>
              </w:rPr>
            </w:pPr>
            <w:proofErr w:type="spellStart"/>
            <w:r w:rsidRPr="00DD776E">
              <w:rPr>
                <w:rFonts w:ascii="Calibri" w:eastAsia="Times New Roman" w:hAnsi="Calibri"/>
                <w:b/>
                <w:bCs/>
                <w:lang w:eastAsia="pl-PL"/>
              </w:rPr>
              <w:t>Mikrocewnik</w:t>
            </w:r>
            <w:proofErr w:type="spellEnd"/>
            <w:r w:rsidRPr="00DD776E">
              <w:rPr>
                <w:rFonts w:ascii="Calibri" w:eastAsia="Times New Roman" w:hAnsi="Calibri"/>
                <w:b/>
                <w:bCs/>
                <w:lang w:eastAsia="pl-PL"/>
              </w:rPr>
              <w:t xml:space="preserve"> do CTO</w:t>
            </w:r>
          </w:p>
        </w:tc>
        <w:tc>
          <w:tcPr>
            <w:tcW w:w="1418" w:type="dxa"/>
            <w:tcBorders>
              <w:left w:val="single" w:sz="4" w:space="0" w:color="000000"/>
              <w:bottom w:val="single" w:sz="4" w:space="0" w:color="000000"/>
            </w:tcBorders>
            <w:vAlign w:val="center"/>
          </w:tcPr>
          <w:p w14:paraId="59F0C995" w14:textId="77777777" w:rsidR="00A228EB" w:rsidRPr="00DD776E" w:rsidRDefault="00A228EB" w:rsidP="00A228EB">
            <w:pPr>
              <w:snapToGrid w:val="0"/>
              <w:spacing w:after="0"/>
              <w:jc w:val="center"/>
              <w:rPr>
                <w:rFonts w:ascii="Calibri" w:hAnsi="Calibri"/>
                <w:b/>
                <w:bCs/>
                <w:lang w:eastAsia="ar-SA"/>
              </w:rPr>
            </w:pPr>
            <w:r w:rsidRPr="00DD776E">
              <w:rPr>
                <w:rFonts w:ascii="Calibri" w:hAnsi="Calibri"/>
                <w:b/>
                <w:bCs/>
                <w:lang w:eastAsia="ar-SA"/>
              </w:rPr>
              <w:t>TAK</w:t>
            </w:r>
          </w:p>
        </w:tc>
        <w:tc>
          <w:tcPr>
            <w:tcW w:w="2126" w:type="dxa"/>
            <w:tcBorders>
              <w:left w:val="single" w:sz="4" w:space="0" w:color="000000"/>
              <w:bottom w:val="single" w:sz="4" w:space="0" w:color="000000"/>
            </w:tcBorders>
            <w:vAlign w:val="center"/>
          </w:tcPr>
          <w:p w14:paraId="05723A8A" w14:textId="77777777" w:rsidR="00A228EB" w:rsidRPr="00DD776E" w:rsidRDefault="00A228EB" w:rsidP="00A228EB">
            <w:pPr>
              <w:snapToGrid w:val="0"/>
              <w:spacing w:after="0"/>
              <w:jc w:val="center"/>
              <w:rPr>
                <w:rFonts w:ascii="Calibri" w:hAnsi="Calibri"/>
                <w:bCs/>
                <w:lang w:eastAsia="ar-SA"/>
              </w:rPr>
            </w:pPr>
          </w:p>
        </w:tc>
      </w:tr>
      <w:tr w:rsidR="00007108" w:rsidRPr="00007108" w14:paraId="276B5211" w14:textId="77777777" w:rsidTr="004E46C9">
        <w:tc>
          <w:tcPr>
            <w:tcW w:w="988" w:type="dxa"/>
            <w:vAlign w:val="center"/>
          </w:tcPr>
          <w:p w14:paraId="4CEF708D" w14:textId="77777777" w:rsidR="00A228EB" w:rsidRPr="00007108" w:rsidRDefault="00A228EB" w:rsidP="00A228EB">
            <w:pPr>
              <w:suppressAutoHyphens/>
              <w:spacing w:after="0" w:line="240" w:lineRule="auto"/>
              <w:ind w:left="34"/>
              <w:jc w:val="center"/>
              <w:rPr>
                <w:rFonts w:ascii="Calibri" w:eastAsia="Times New Roman" w:hAnsi="Calibri" w:cs="Times New Roman"/>
              </w:rPr>
            </w:pPr>
            <w:r w:rsidRPr="00007108">
              <w:rPr>
                <w:rFonts w:ascii="Calibri" w:eastAsia="Times New Roman" w:hAnsi="Calibri" w:cs="Times New Roman"/>
              </w:rPr>
              <w:t>1</w:t>
            </w:r>
          </w:p>
        </w:tc>
        <w:tc>
          <w:tcPr>
            <w:tcW w:w="4961" w:type="dxa"/>
            <w:vAlign w:val="center"/>
          </w:tcPr>
          <w:p w14:paraId="18BD9EED" w14:textId="77777777" w:rsidR="00A228EB" w:rsidRPr="00007108" w:rsidRDefault="00A228EB" w:rsidP="00A228EB">
            <w:pPr>
              <w:spacing w:after="0"/>
              <w:rPr>
                <w:rFonts w:ascii="Calibri" w:hAnsi="Calibri"/>
              </w:rPr>
            </w:pPr>
            <w:r w:rsidRPr="00007108">
              <w:rPr>
                <w:rFonts w:ascii="Calibri" w:eastAsia="Times New Roman" w:hAnsi="Calibri"/>
                <w:lang w:eastAsia="pl-PL"/>
              </w:rPr>
              <w:t xml:space="preserve">Posiada </w:t>
            </w:r>
            <w:proofErr w:type="spellStart"/>
            <w:r w:rsidRPr="00007108">
              <w:rPr>
                <w:rFonts w:ascii="Calibri" w:eastAsia="Times New Roman" w:hAnsi="Calibri"/>
                <w:lang w:eastAsia="pl-PL"/>
              </w:rPr>
              <w:t>taperowany</w:t>
            </w:r>
            <w:proofErr w:type="spellEnd"/>
            <w:r w:rsidRPr="00007108">
              <w:rPr>
                <w:rFonts w:ascii="Calibri" w:eastAsia="Times New Roman" w:hAnsi="Calibri"/>
                <w:lang w:eastAsia="pl-PL"/>
              </w:rPr>
              <w:t xml:space="preserve"> </w:t>
            </w:r>
            <w:proofErr w:type="spellStart"/>
            <w:r w:rsidRPr="00007108">
              <w:rPr>
                <w:rFonts w:ascii="Calibri" w:eastAsia="Times New Roman" w:hAnsi="Calibri"/>
                <w:lang w:eastAsia="pl-PL"/>
              </w:rPr>
              <w:t>szaft</w:t>
            </w:r>
            <w:proofErr w:type="spellEnd"/>
            <w:r w:rsidRPr="00007108">
              <w:rPr>
                <w:rFonts w:ascii="Calibri" w:eastAsia="Times New Roman" w:hAnsi="Calibri"/>
                <w:lang w:eastAsia="pl-PL"/>
              </w:rPr>
              <w:t xml:space="preserve"> o średnicy proksymalnej </w:t>
            </w:r>
            <w:smartTag w:uri="urn:schemas-microsoft-com:office:smarttags" w:element="metricconverter">
              <w:smartTagPr>
                <w:attr w:name="ProductID" w:val="2,8 F"/>
              </w:smartTagPr>
              <w:r w:rsidRPr="00007108">
                <w:rPr>
                  <w:rFonts w:ascii="Calibri" w:eastAsia="Times New Roman" w:hAnsi="Calibri"/>
                  <w:lang w:eastAsia="pl-PL"/>
                </w:rPr>
                <w:t>2,8 F</w:t>
              </w:r>
            </w:smartTag>
            <w:r w:rsidRPr="00007108">
              <w:rPr>
                <w:rFonts w:ascii="Calibri" w:eastAsia="Times New Roman" w:hAnsi="Calibri"/>
                <w:lang w:eastAsia="pl-PL"/>
              </w:rPr>
              <w:t xml:space="preserve"> i dystalnej </w:t>
            </w:r>
            <w:smartTag w:uri="urn:schemas-microsoft-com:office:smarttags" w:element="metricconverter">
              <w:smartTagPr>
                <w:attr w:name="ProductID" w:val="2,6 F"/>
              </w:smartTagPr>
              <w:r w:rsidRPr="00007108">
                <w:rPr>
                  <w:rFonts w:ascii="Calibri" w:eastAsia="Times New Roman" w:hAnsi="Calibri"/>
                  <w:lang w:eastAsia="pl-PL"/>
                </w:rPr>
                <w:t>2,6 F</w:t>
              </w:r>
            </w:smartTag>
          </w:p>
        </w:tc>
        <w:tc>
          <w:tcPr>
            <w:tcW w:w="1418" w:type="dxa"/>
            <w:tcBorders>
              <w:left w:val="single" w:sz="4" w:space="0" w:color="000000"/>
              <w:bottom w:val="single" w:sz="4" w:space="0" w:color="000000"/>
            </w:tcBorders>
            <w:vAlign w:val="center"/>
          </w:tcPr>
          <w:p w14:paraId="3D86AB70" w14:textId="77777777" w:rsidR="00A228EB" w:rsidRPr="00007108" w:rsidRDefault="00A228EB" w:rsidP="00A228EB">
            <w:pPr>
              <w:snapToGrid w:val="0"/>
              <w:spacing w:after="0"/>
              <w:jc w:val="center"/>
              <w:rPr>
                <w:rFonts w:ascii="Calibri" w:hAnsi="Calibri"/>
                <w:bCs/>
                <w:lang w:eastAsia="ar-SA"/>
              </w:rPr>
            </w:pPr>
            <w:r w:rsidRPr="00007108">
              <w:rPr>
                <w:rFonts w:ascii="Calibri" w:hAnsi="Calibri"/>
                <w:bCs/>
                <w:lang w:eastAsia="ar-SA"/>
              </w:rPr>
              <w:t>TAK</w:t>
            </w:r>
          </w:p>
        </w:tc>
        <w:tc>
          <w:tcPr>
            <w:tcW w:w="2126" w:type="dxa"/>
            <w:tcBorders>
              <w:left w:val="single" w:sz="4" w:space="0" w:color="000000"/>
              <w:bottom w:val="single" w:sz="4" w:space="0" w:color="000000"/>
            </w:tcBorders>
            <w:vAlign w:val="center"/>
          </w:tcPr>
          <w:p w14:paraId="726BAA25" w14:textId="77777777" w:rsidR="00A228EB" w:rsidRPr="00007108" w:rsidRDefault="00A228EB" w:rsidP="00A228EB">
            <w:pPr>
              <w:snapToGrid w:val="0"/>
              <w:spacing w:after="0"/>
              <w:jc w:val="center"/>
              <w:rPr>
                <w:rFonts w:ascii="Calibri" w:hAnsi="Calibri"/>
                <w:bCs/>
                <w:lang w:eastAsia="ar-SA"/>
              </w:rPr>
            </w:pPr>
          </w:p>
        </w:tc>
      </w:tr>
      <w:tr w:rsidR="00007108" w:rsidRPr="00007108" w14:paraId="10B11CFB" w14:textId="77777777" w:rsidTr="004E46C9">
        <w:tc>
          <w:tcPr>
            <w:tcW w:w="988" w:type="dxa"/>
            <w:vAlign w:val="center"/>
          </w:tcPr>
          <w:p w14:paraId="5B381D22" w14:textId="77777777" w:rsidR="00A228EB" w:rsidRPr="00007108" w:rsidRDefault="00A228EB" w:rsidP="00A228EB">
            <w:pPr>
              <w:suppressAutoHyphens/>
              <w:spacing w:after="0" w:line="240" w:lineRule="auto"/>
              <w:ind w:left="34"/>
              <w:jc w:val="center"/>
              <w:rPr>
                <w:rFonts w:ascii="Calibri" w:eastAsia="Times New Roman" w:hAnsi="Calibri" w:cs="Times New Roman"/>
              </w:rPr>
            </w:pPr>
            <w:r w:rsidRPr="00007108">
              <w:rPr>
                <w:rFonts w:ascii="Calibri" w:eastAsia="Times New Roman" w:hAnsi="Calibri" w:cs="Times New Roman"/>
              </w:rPr>
              <w:t>2</w:t>
            </w:r>
          </w:p>
        </w:tc>
        <w:tc>
          <w:tcPr>
            <w:tcW w:w="4961" w:type="dxa"/>
            <w:tcBorders>
              <w:left w:val="single" w:sz="4" w:space="0" w:color="000000"/>
              <w:bottom w:val="single" w:sz="4" w:space="0" w:color="000000"/>
            </w:tcBorders>
            <w:vAlign w:val="center"/>
          </w:tcPr>
          <w:p w14:paraId="12C27BB8" w14:textId="77777777" w:rsidR="00A228EB" w:rsidRPr="00007108" w:rsidRDefault="00A228EB" w:rsidP="00A228EB">
            <w:pPr>
              <w:snapToGrid w:val="0"/>
              <w:spacing w:after="0"/>
              <w:rPr>
                <w:rFonts w:ascii="Calibri" w:hAnsi="Calibri"/>
                <w:lang w:eastAsia="ar-SA"/>
              </w:rPr>
            </w:pPr>
            <w:proofErr w:type="spellStart"/>
            <w:r w:rsidRPr="00007108">
              <w:rPr>
                <w:rFonts w:ascii="Calibri" w:eastAsia="Times New Roman" w:hAnsi="Calibri"/>
                <w:lang w:eastAsia="pl-PL"/>
              </w:rPr>
              <w:t>Mikrocewnik</w:t>
            </w:r>
            <w:proofErr w:type="spellEnd"/>
            <w:r w:rsidRPr="00007108">
              <w:rPr>
                <w:rFonts w:ascii="Calibri" w:eastAsia="Times New Roman" w:hAnsi="Calibri"/>
                <w:lang w:eastAsia="pl-PL"/>
              </w:rPr>
              <w:t xml:space="preserve"> zbrojony splotem wolframowym</w:t>
            </w:r>
          </w:p>
        </w:tc>
        <w:tc>
          <w:tcPr>
            <w:tcW w:w="1418" w:type="dxa"/>
            <w:tcBorders>
              <w:left w:val="single" w:sz="4" w:space="0" w:color="000000"/>
              <w:bottom w:val="single" w:sz="4" w:space="0" w:color="000000"/>
            </w:tcBorders>
            <w:vAlign w:val="center"/>
          </w:tcPr>
          <w:p w14:paraId="4A10F791" w14:textId="77777777" w:rsidR="00A228EB" w:rsidRPr="00007108" w:rsidRDefault="00A228EB" w:rsidP="00A228EB">
            <w:pPr>
              <w:snapToGrid w:val="0"/>
              <w:spacing w:after="0"/>
              <w:jc w:val="center"/>
              <w:rPr>
                <w:rFonts w:ascii="Calibri" w:hAnsi="Calibri"/>
                <w:bCs/>
                <w:lang w:eastAsia="ar-SA"/>
              </w:rPr>
            </w:pPr>
            <w:r w:rsidRPr="00007108">
              <w:rPr>
                <w:rFonts w:ascii="Calibri" w:hAnsi="Calibri"/>
                <w:bCs/>
                <w:lang w:eastAsia="ar-SA"/>
              </w:rPr>
              <w:t>TAK</w:t>
            </w:r>
          </w:p>
        </w:tc>
        <w:tc>
          <w:tcPr>
            <w:tcW w:w="2126" w:type="dxa"/>
            <w:tcBorders>
              <w:left w:val="single" w:sz="4" w:space="0" w:color="000000"/>
              <w:bottom w:val="single" w:sz="4" w:space="0" w:color="000000"/>
            </w:tcBorders>
            <w:vAlign w:val="center"/>
          </w:tcPr>
          <w:p w14:paraId="07F65896" w14:textId="77777777" w:rsidR="00A228EB" w:rsidRPr="00007108" w:rsidRDefault="00A228EB" w:rsidP="00A228EB">
            <w:pPr>
              <w:snapToGrid w:val="0"/>
              <w:spacing w:after="0"/>
              <w:jc w:val="center"/>
              <w:rPr>
                <w:rFonts w:ascii="Calibri" w:hAnsi="Calibri"/>
                <w:bCs/>
                <w:lang w:eastAsia="ar-SA"/>
              </w:rPr>
            </w:pPr>
          </w:p>
        </w:tc>
      </w:tr>
      <w:tr w:rsidR="00867114" w:rsidRPr="00867114" w14:paraId="2E2548B8" w14:textId="77777777" w:rsidTr="004E46C9">
        <w:tc>
          <w:tcPr>
            <w:tcW w:w="988" w:type="dxa"/>
            <w:vAlign w:val="center"/>
          </w:tcPr>
          <w:p w14:paraId="75B17C48"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3</w:t>
            </w:r>
          </w:p>
        </w:tc>
        <w:tc>
          <w:tcPr>
            <w:tcW w:w="4961" w:type="dxa"/>
            <w:tcBorders>
              <w:left w:val="single" w:sz="4" w:space="0" w:color="000000"/>
              <w:bottom w:val="single" w:sz="4" w:space="0" w:color="000000"/>
            </w:tcBorders>
            <w:vAlign w:val="center"/>
          </w:tcPr>
          <w:p w14:paraId="34F9D1B7" w14:textId="77777777" w:rsidR="00A228EB" w:rsidRPr="00867114" w:rsidRDefault="00A228EB" w:rsidP="00A228EB">
            <w:pPr>
              <w:snapToGrid w:val="0"/>
              <w:spacing w:after="0"/>
              <w:rPr>
                <w:rFonts w:ascii="Calibri" w:hAnsi="Calibri"/>
                <w:lang w:eastAsia="ar-SA"/>
              </w:rPr>
            </w:pPr>
            <w:r w:rsidRPr="00867114">
              <w:rPr>
                <w:rFonts w:ascii="Calibri" w:hAnsi="Calibri"/>
                <w:lang w:eastAsia="ar-SA"/>
              </w:rPr>
              <w:t>Dostępny w długościach 135 cm i 150 cm</w:t>
            </w:r>
          </w:p>
        </w:tc>
        <w:tc>
          <w:tcPr>
            <w:tcW w:w="1418" w:type="dxa"/>
            <w:tcBorders>
              <w:left w:val="single" w:sz="4" w:space="0" w:color="000000"/>
              <w:bottom w:val="single" w:sz="4" w:space="0" w:color="000000"/>
            </w:tcBorders>
            <w:vAlign w:val="center"/>
          </w:tcPr>
          <w:p w14:paraId="6EEF212F"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66D901C1" w14:textId="77777777" w:rsidR="00A228EB" w:rsidRPr="00867114" w:rsidRDefault="00A228EB" w:rsidP="00A228EB">
            <w:pPr>
              <w:snapToGrid w:val="0"/>
              <w:spacing w:after="0"/>
              <w:jc w:val="center"/>
              <w:rPr>
                <w:rFonts w:ascii="Calibri" w:hAnsi="Calibri"/>
                <w:bCs/>
                <w:lang w:eastAsia="ar-SA"/>
              </w:rPr>
            </w:pPr>
          </w:p>
        </w:tc>
      </w:tr>
      <w:tr w:rsidR="00867114" w:rsidRPr="00867114" w14:paraId="1A9439D2" w14:textId="77777777" w:rsidTr="004E46C9">
        <w:tc>
          <w:tcPr>
            <w:tcW w:w="988" w:type="dxa"/>
            <w:vAlign w:val="center"/>
          </w:tcPr>
          <w:p w14:paraId="67637B21"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4</w:t>
            </w:r>
          </w:p>
        </w:tc>
        <w:tc>
          <w:tcPr>
            <w:tcW w:w="4961" w:type="dxa"/>
            <w:tcBorders>
              <w:left w:val="single" w:sz="4" w:space="0" w:color="000000"/>
              <w:bottom w:val="single" w:sz="4" w:space="0" w:color="000000"/>
            </w:tcBorders>
            <w:vAlign w:val="center"/>
          </w:tcPr>
          <w:p w14:paraId="6E779B58" w14:textId="77777777" w:rsidR="00A228EB" w:rsidRPr="00867114" w:rsidRDefault="00A228EB" w:rsidP="00A228EB">
            <w:pPr>
              <w:snapToGrid w:val="0"/>
              <w:spacing w:after="0"/>
              <w:rPr>
                <w:rFonts w:ascii="Calibri" w:hAnsi="Calibri"/>
                <w:lang w:eastAsia="ar-SA"/>
              </w:rPr>
            </w:pPr>
            <w:r w:rsidRPr="00867114">
              <w:rPr>
                <w:rFonts w:ascii="Calibri" w:eastAsia="Times New Roman" w:hAnsi="Calibri"/>
                <w:lang w:eastAsia="pl-PL"/>
              </w:rPr>
              <w:t xml:space="preserve">Średnica wewnętrzna końcówki </w:t>
            </w:r>
            <w:smartTag w:uri="urn:schemas-microsoft-com:office:smarttags" w:element="metricconverter">
              <w:smartTagPr>
                <w:attr w:name="ProductID" w:val="0,015”"/>
              </w:smartTagPr>
              <w:r w:rsidRPr="00867114">
                <w:rPr>
                  <w:rFonts w:ascii="Calibri" w:eastAsia="Times New Roman" w:hAnsi="Calibri"/>
                  <w:lang w:eastAsia="pl-PL"/>
                </w:rPr>
                <w:t>0,015”</w:t>
              </w:r>
            </w:smartTag>
          </w:p>
        </w:tc>
        <w:tc>
          <w:tcPr>
            <w:tcW w:w="1418" w:type="dxa"/>
            <w:tcBorders>
              <w:left w:val="single" w:sz="4" w:space="0" w:color="000000"/>
              <w:bottom w:val="single" w:sz="4" w:space="0" w:color="000000"/>
            </w:tcBorders>
            <w:vAlign w:val="center"/>
          </w:tcPr>
          <w:p w14:paraId="7D8F708E"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02DE05E1" w14:textId="77777777" w:rsidR="00A228EB" w:rsidRPr="00867114" w:rsidRDefault="00A228EB" w:rsidP="00A228EB">
            <w:pPr>
              <w:snapToGrid w:val="0"/>
              <w:spacing w:after="0"/>
              <w:jc w:val="center"/>
              <w:rPr>
                <w:rFonts w:ascii="Calibri" w:hAnsi="Calibri"/>
                <w:bCs/>
                <w:lang w:eastAsia="ar-SA"/>
              </w:rPr>
            </w:pPr>
          </w:p>
        </w:tc>
      </w:tr>
      <w:tr w:rsidR="00867114" w:rsidRPr="00867114" w14:paraId="20EDE951" w14:textId="77777777" w:rsidTr="004E46C9">
        <w:tc>
          <w:tcPr>
            <w:tcW w:w="988" w:type="dxa"/>
            <w:vAlign w:val="center"/>
          </w:tcPr>
          <w:p w14:paraId="437ADFCB"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5</w:t>
            </w:r>
          </w:p>
        </w:tc>
        <w:tc>
          <w:tcPr>
            <w:tcW w:w="4961" w:type="dxa"/>
            <w:tcBorders>
              <w:left w:val="single" w:sz="4" w:space="0" w:color="000000"/>
              <w:bottom w:val="single" w:sz="4" w:space="0" w:color="000000"/>
            </w:tcBorders>
            <w:vAlign w:val="center"/>
          </w:tcPr>
          <w:p w14:paraId="5BE8498F" w14:textId="77777777" w:rsidR="00A228EB" w:rsidRPr="00867114" w:rsidRDefault="00A228EB" w:rsidP="00A228EB">
            <w:pPr>
              <w:snapToGrid w:val="0"/>
              <w:spacing w:after="0"/>
              <w:rPr>
                <w:rFonts w:ascii="Calibri" w:hAnsi="Calibri"/>
                <w:lang w:eastAsia="ar-SA"/>
              </w:rPr>
            </w:pPr>
            <w:r w:rsidRPr="00867114">
              <w:rPr>
                <w:rFonts w:ascii="Calibri" w:eastAsia="Times New Roman" w:hAnsi="Calibri"/>
                <w:lang w:eastAsia="pl-PL"/>
              </w:rPr>
              <w:t xml:space="preserve">Średnica wewnętrzna </w:t>
            </w:r>
            <w:proofErr w:type="spellStart"/>
            <w:r w:rsidRPr="00867114">
              <w:rPr>
                <w:rFonts w:ascii="Calibri" w:eastAsia="Times New Roman" w:hAnsi="Calibri"/>
                <w:lang w:eastAsia="pl-PL"/>
              </w:rPr>
              <w:t>szaftu</w:t>
            </w:r>
            <w:proofErr w:type="spellEnd"/>
            <w:r w:rsidRPr="00867114">
              <w:rPr>
                <w:rFonts w:ascii="Calibri" w:eastAsia="Times New Roman" w:hAnsi="Calibri"/>
                <w:lang w:eastAsia="pl-PL"/>
              </w:rPr>
              <w:t xml:space="preserve"> </w:t>
            </w:r>
            <w:smartTag w:uri="urn:schemas-microsoft-com:office:smarttags" w:element="metricconverter">
              <w:smartTagPr>
                <w:attr w:name="ProductID" w:val="0,018”"/>
              </w:smartTagPr>
              <w:r w:rsidRPr="00867114">
                <w:rPr>
                  <w:rFonts w:ascii="Calibri" w:eastAsia="Times New Roman" w:hAnsi="Calibri"/>
                  <w:lang w:eastAsia="pl-PL"/>
                </w:rPr>
                <w:t>0,018”</w:t>
              </w:r>
            </w:smartTag>
          </w:p>
        </w:tc>
        <w:tc>
          <w:tcPr>
            <w:tcW w:w="1418" w:type="dxa"/>
            <w:tcBorders>
              <w:left w:val="single" w:sz="4" w:space="0" w:color="000000"/>
              <w:bottom w:val="single" w:sz="4" w:space="0" w:color="000000"/>
            </w:tcBorders>
            <w:vAlign w:val="center"/>
          </w:tcPr>
          <w:p w14:paraId="795AD27B"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2C49A93A" w14:textId="77777777" w:rsidR="00A228EB" w:rsidRPr="00867114" w:rsidRDefault="00A228EB" w:rsidP="00A228EB">
            <w:pPr>
              <w:snapToGrid w:val="0"/>
              <w:spacing w:after="0"/>
              <w:jc w:val="center"/>
              <w:rPr>
                <w:rFonts w:ascii="Calibri" w:hAnsi="Calibri"/>
                <w:bCs/>
                <w:lang w:eastAsia="ar-SA"/>
              </w:rPr>
            </w:pPr>
          </w:p>
        </w:tc>
      </w:tr>
      <w:tr w:rsidR="00867114" w:rsidRPr="00867114" w14:paraId="6C092BF1" w14:textId="77777777" w:rsidTr="004E46C9">
        <w:tc>
          <w:tcPr>
            <w:tcW w:w="988" w:type="dxa"/>
            <w:vAlign w:val="center"/>
          </w:tcPr>
          <w:p w14:paraId="621C9AB2"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6</w:t>
            </w:r>
          </w:p>
        </w:tc>
        <w:tc>
          <w:tcPr>
            <w:tcW w:w="4961" w:type="dxa"/>
            <w:tcBorders>
              <w:left w:val="single" w:sz="4" w:space="0" w:color="000000"/>
              <w:bottom w:val="single" w:sz="4" w:space="0" w:color="000000"/>
            </w:tcBorders>
            <w:vAlign w:val="center"/>
          </w:tcPr>
          <w:p w14:paraId="7E67896F" w14:textId="77777777" w:rsidR="00A228EB" w:rsidRPr="00867114" w:rsidRDefault="00A228EB" w:rsidP="00A228EB">
            <w:pPr>
              <w:snapToGrid w:val="0"/>
              <w:spacing w:after="0"/>
              <w:rPr>
                <w:rFonts w:ascii="Calibri" w:hAnsi="Calibri"/>
                <w:lang w:eastAsia="ar-SA"/>
              </w:rPr>
            </w:pPr>
            <w:r w:rsidRPr="00867114">
              <w:rPr>
                <w:rFonts w:ascii="Calibri" w:eastAsia="Times New Roman" w:hAnsi="Calibri"/>
                <w:lang w:eastAsia="pl-PL"/>
              </w:rPr>
              <w:t xml:space="preserve">Kompatybilny z prowadnikiem </w:t>
            </w:r>
            <w:smartTag w:uri="urn:schemas-microsoft-com:office:smarttags" w:element="metricconverter">
              <w:smartTagPr>
                <w:attr w:name="ProductID" w:val="0,014”"/>
              </w:smartTagPr>
              <w:r w:rsidRPr="00867114">
                <w:rPr>
                  <w:rFonts w:ascii="Calibri" w:eastAsia="Times New Roman" w:hAnsi="Calibri"/>
                  <w:lang w:eastAsia="pl-PL"/>
                </w:rPr>
                <w:t>0,014”</w:t>
              </w:r>
            </w:smartTag>
          </w:p>
        </w:tc>
        <w:tc>
          <w:tcPr>
            <w:tcW w:w="1418" w:type="dxa"/>
            <w:tcBorders>
              <w:left w:val="single" w:sz="4" w:space="0" w:color="000000"/>
              <w:bottom w:val="single" w:sz="4" w:space="0" w:color="000000"/>
            </w:tcBorders>
            <w:vAlign w:val="center"/>
          </w:tcPr>
          <w:p w14:paraId="6510614E"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4071E273" w14:textId="77777777" w:rsidR="00A228EB" w:rsidRPr="00867114" w:rsidRDefault="00A228EB" w:rsidP="00A228EB">
            <w:pPr>
              <w:snapToGrid w:val="0"/>
              <w:spacing w:after="0"/>
              <w:jc w:val="center"/>
              <w:rPr>
                <w:rFonts w:ascii="Calibri" w:hAnsi="Calibri"/>
                <w:bCs/>
                <w:lang w:eastAsia="ar-SA"/>
              </w:rPr>
            </w:pPr>
          </w:p>
        </w:tc>
      </w:tr>
      <w:tr w:rsidR="00867114" w:rsidRPr="00867114" w14:paraId="43F29411" w14:textId="77777777" w:rsidTr="004E46C9">
        <w:tc>
          <w:tcPr>
            <w:tcW w:w="988" w:type="dxa"/>
            <w:vAlign w:val="center"/>
          </w:tcPr>
          <w:p w14:paraId="36E7B868"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7</w:t>
            </w:r>
          </w:p>
        </w:tc>
        <w:tc>
          <w:tcPr>
            <w:tcW w:w="4961" w:type="dxa"/>
            <w:tcBorders>
              <w:left w:val="single" w:sz="4" w:space="0" w:color="000000"/>
              <w:bottom w:val="single" w:sz="4" w:space="0" w:color="000000"/>
            </w:tcBorders>
            <w:vAlign w:val="center"/>
          </w:tcPr>
          <w:p w14:paraId="729A515C" w14:textId="77777777" w:rsidR="00A228EB" w:rsidRPr="00867114" w:rsidRDefault="00A228EB" w:rsidP="00A228EB">
            <w:pPr>
              <w:snapToGrid w:val="0"/>
              <w:spacing w:after="0"/>
              <w:rPr>
                <w:rFonts w:ascii="Calibri" w:hAnsi="Calibri"/>
                <w:lang w:eastAsia="ar-SA"/>
              </w:rPr>
            </w:pPr>
            <w:r w:rsidRPr="00867114">
              <w:rPr>
                <w:rFonts w:ascii="Calibri" w:eastAsia="Times New Roman" w:hAnsi="Calibri"/>
                <w:lang w:eastAsia="pl-PL"/>
              </w:rPr>
              <w:t xml:space="preserve">Posiada polimerowe pokrycie hydrofilne na dystalnych </w:t>
            </w:r>
            <w:smartTag w:uri="urn:schemas-microsoft-com:office:smarttags" w:element="metricconverter">
              <w:smartTagPr>
                <w:attr w:name="ProductID" w:val="60 cm"/>
              </w:smartTagPr>
              <w:r w:rsidRPr="00867114">
                <w:rPr>
                  <w:rFonts w:ascii="Calibri" w:eastAsia="Times New Roman" w:hAnsi="Calibri"/>
                  <w:lang w:eastAsia="pl-PL"/>
                </w:rPr>
                <w:t>60 cm</w:t>
              </w:r>
            </w:smartTag>
            <w:r w:rsidRPr="00867114">
              <w:rPr>
                <w:rFonts w:ascii="Calibri" w:eastAsia="Times New Roman" w:hAnsi="Calibri"/>
                <w:lang w:eastAsia="pl-PL"/>
              </w:rPr>
              <w:t xml:space="preserve"> </w:t>
            </w:r>
            <w:proofErr w:type="spellStart"/>
            <w:r w:rsidRPr="00867114">
              <w:rPr>
                <w:rFonts w:ascii="Calibri" w:eastAsia="Times New Roman" w:hAnsi="Calibri"/>
                <w:lang w:eastAsia="pl-PL"/>
              </w:rPr>
              <w:t>szaftu</w:t>
            </w:r>
            <w:proofErr w:type="spellEnd"/>
          </w:p>
        </w:tc>
        <w:tc>
          <w:tcPr>
            <w:tcW w:w="1418" w:type="dxa"/>
            <w:tcBorders>
              <w:left w:val="single" w:sz="4" w:space="0" w:color="000000"/>
              <w:bottom w:val="single" w:sz="4" w:space="0" w:color="000000"/>
            </w:tcBorders>
            <w:vAlign w:val="center"/>
          </w:tcPr>
          <w:p w14:paraId="25301FA0"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4239F180" w14:textId="77777777" w:rsidR="00A228EB" w:rsidRPr="00867114" w:rsidRDefault="00A228EB" w:rsidP="00A228EB">
            <w:pPr>
              <w:snapToGrid w:val="0"/>
              <w:spacing w:after="0"/>
              <w:jc w:val="center"/>
              <w:rPr>
                <w:rFonts w:ascii="Calibri" w:hAnsi="Calibri"/>
                <w:bCs/>
                <w:lang w:eastAsia="ar-SA"/>
              </w:rPr>
            </w:pPr>
          </w:p>
        </w:tc>
      </w:tr>
      <w:tr w:rsidR="00867114" w:rsidRPr="00867114" w14:paraId="33F3A924" w14:textId="77777777" w:rsidTr="004E46C9">
        <w:tc>
          <w:tcPr>
            <w:tcW w:w="988" w:type="dxa"/>
            <w:vAlign w:val="center"/>
          </w:tcPr>
          <w:p w14:paraId="4C271E7A" w14:textId="77777777" w:rsidR="00A228EB" w:rsidRPr="00867114" w:rsidRDefault="00A228EB" w:rsidP="00A228EB">
            <w:pPr>
              <w:suppressAutoHyphens/>
              <w:spacing w:after="0" w:line="240" w:lineRule="auto"/>
              <w:ind w:left="34"/>
              <w:jc w:val="center"/>
              <w:rPr>
                <w:rFonts w:ascii="Calibri" w:eastAsia="Times New Roman" w:hAnsi="Calibri" w:cs="Times New Roman"/>
              </w:rPr>
            </w:pPr>
            <w:r w:rsidRPr="00867114">
              <w:rPr>
                <w:rFonts w:ascii="Calibri" w:eastAsia="Times New Roman" w:hAnsi="Calibri" w:cs="Times New Roman"/>
              </w:rPr>
              <w:t>8</w:t>
            </w:r>
          </w:p>
        </w:tc>
        <w:tc>
          <w:tcPr>
            <w:tcW w:w="4961" w:type="dxa"/>
            <w:tcBorders>
              <w:left w:val="single" w:sz="4" w:space="0" w:color="000000"/>
              <w:bottom w:val="single" w:sz="4" w:space="0" w:color="000000"/>
            </w:tcBorders>
            <w:vAlign w:val="center"/>
          </w:tcPr>
          <w:p w14:paraId="13C9010B" w14:textId="77777777" w:rsidR="00A228EB" w:rsidRPr="00867114" w:rsidRDefault="00A228EB" w:rsidP="00A228EB">
            <w:pPr>
              <w:snapToGrid w:val="0"/>
              <w:spacing w:after="0"/>
              <w:rPr>
                <w:rFonts w:ascii="Calibri" w:hAnsi="Calibri"/>
              </w:rPr>
            </w:pPr>
            <w:r w:rsidRPr="00867114">
              <w:rPr>
                <w:rFonts w:ascii="Calibri" w:eastAsia="Times New Roman" w:hAnsi="Calibri"/>
                <w:lang w:eastAsia="pl-PL"/>
              </w:rPr>
              <w:t xml:space="preserve">Posiada miękką, atraumatyczną i </w:t>
            </w:r>
            <w:proofErr w:type="spellStart"/>
            <w:r w:rsidRPr="00867114">
              <w:rPr>
                <w:rFonts w:ascii="Calibri" w:eastAsia="Times New Roman" w:hAnsi="Calibri"/>
                <w:lang w:eastAsia="pl-PL"/>
              </w:rPr>
              <w:t>taperowaną</w:t>
            </w:r>
            <w:proofErr w:type="spellEnd"/>
            <w:r w:rsidRPr="00867114">
              <w:rPr>
                <w:rFonts w:ascii="Calibri" w:eastAsia="Times New Roman" w:hAnsi="Calibri"/>
                <w:lang w:eastAsia="pl-PL"/>
              </w:rPr>
              <w:t xml:space="preserve"> końcówkę</w:t>
            </w:r>
          </w:p>
        </w:tc>
        <w:tc>
          <w:tcPr>
            <w:tcW w:w="1418" w:type="dxa"/>
            <w:tcBorders>
              <w:left w:val="single" w:sz="4" w:space="0" w:color="000000"/>
              <w:bottom w:val="single" w:sz="4" w:space="0" w:color="000000"/>
            </w:tcBorders>
            <w:vAlign w:val="center"/>
          </w:tcPr>
          <w:p w14:paraId="2139CADB" w14:textId="77777777" w:rsidR="00A228EB" w:rsidRPr="00867114" w:rsidRDefault="00A228EB" w:rsidP="00A228EB">
            <w:pPr>
              <w:snapToGrid w:val="0"/>
              <w:spacing w:after="0"/>
              <w:jc w:val="center"/>
              <w:rPr>
                <w:rFonts w:ascii="Calibri" w:hAnsi="Calibri"/>
                <w:bCs/>
                <w:lang w:eastAsia="ar-SA"/>
              </w:rPr>
            </w:pPr>
            <w:r w:rsidRPr="00867114">
              <w:rPr>
                <w:rFonts w:ascii="Calibri" w:hAnsi="Calibri"/>
                <w:bCs/>
                <w:lang w:eastAsia="ar-SA"/>
              </w:rPr>
              <w:t>TAK</w:t>
            </w:r>
          </w:p>
        </w:tc>
        <w:tc>
          <w:tcPr>
            <w:tcW w:w="2126" w:type="dxa"/>
            <w:tcBorders>
              <w:left w:val="single" w:sz="4" w:space="0" w:color="000000"/>
              <w:bottom w:val="single" w:sz="4" w:space="0" w:color="000000"/>
            </w:tcBorders>
            <w:vAlign w:val="center"/>
          </w:tcPr>
          <w:p w14:paraId="4127EE74" w14:textId="77777777" w:rsidR="00A228EB" w:rsidRPr="00867114" w:rsidRDefault="00A228EB" w:rsidP="00A228EB">
            <w:pPr>
              <w:snapToGrid w:val="0"/>
              <w:spacing w:after="0"/>
              <w:jc w:val="center"/>
              <w:rPr>
                <w:rFonts w:ascii="Calibri" w:hAnsi="Calibri"/>
                <w:bCs/>
                <w:lang w:eastAsia="ar-SA"/>
              </w:rPr>
            </w:pPr>
          </w:p>
        </w:tc>
      </w:tr>
      <w:tr w:rsidR="00867114" w:rsidRPr="00867114" w14:paraId="7F11C787" w14:textId="77777777" w:rsidTr="004E46C9">
        <w:tc>
          <w:tcPr>
            <w:tcW w:w="988" w:type="dxa"/>
            <w:tcBorders>
              <w:top w:val="single" w:sz="4" w:space="0" w:color="000000"/>
              <w:left w:val="single" w:sz="8" w:space="0" w:color="000000"/>
              <w:bottom w:val="single" w:sz="4" w:space="0" w:color="000000"/>
            </w:tcBorders>
            <w:vAlign w:val="center"/>
          </w:tcPr>
          <w:p w14:paraId="25AC8B1E" w14:textId="77777777" w:rsidR="00A228EB" w:rsidRPr="00867114" w:rsidRDefault="00A228EB" w:rsidP="00A228EB">
            <w:pPr>
              <w:snapToGrid w:val="0"/>
              <w:spacing w:after="0"/>
              <w:ind w:left="34"/>
              <w:jc w:val="center"/>
              <w:rPr>
                <w:rFonts w:ascii="Calibri" w:hAnsi="Calibri"/>
                <w:lang w:eastAsia="ar-SA"/>
              </w:rPr>
            </w:pPr>
            <w:r w:rsidRPr="00867114">
              <w:rPr>
                <w:rFonts w:ascii="Calibri" w:hAnsi="Calibri"/>
                <w:lang w:eastAsia="ar-SA"/>
              </w:rPr>
              <w:t>9</w:t>
            </w:r>
          </w:p>
        </w:tc>
        <w:tc>
          <w:tcPr>
            <w:tcW w:w="4961" w:type="dxa"/>
            <w:vAlign w:val="center"/>
          </w:tcPr>
          <w:p w14:paraId="6761CAD9" w14:textId="77777777" w:rsidR="00A228EB" w:rsidRPr="00867114" w:rsidRDefault="00A228EB" w:rsidP="00A228EB">
            <w:pPr>
              <w:spacing w:after="0"/>
              <w:rPr>
                <w:rFonts w:ascii="Calibri" w:hAnsi="Calibri"/>
              </w:rPr>
            </w:pPr>
            <w:r w:rsidRPr="00867114">
              <w:rPr>
                <w:rFonts w:ascii="Calibri" w:hAnsi="Calibri"/>
              </w:rPr>
              <w:t xml:space="preserve">Dobra </w:t>
            </w:r>
            <w:proofErr w:type="spellStart"/>
            <w:r w:rsidRPr="00867114">
              <w:rPr>
                <w:rFonts w:ascii="Calibri" w:hAnsi="Calibri"/>
              </w:rPr>
              <w:t>manewrowalność</w:t>
            </w:r>
            <w:proofErr w:type="spellEnd"/>
            <w:r w:rsidRPr="00867114">
              <w:rPr>
                <w:rFonts w:ascii="Calibri" w:hAnsi="Calibri"/>
              </w:rPr>
              <w:t xml:space="preserve">, </w:t>
            </w:r>
            <w:proofErr w:type="spellStart"/>
            <w:r w:rsidRPr="00867114">
              <w:rPr>
                <w:rFonts w:ascii="Calibri" w:hAnsi="Calibri"/>
              </w:rPr>
              <w:t>popychalność</w:t>
            </w:r>
            <w:proofErr w:type="spellEnd"/>
          </w:p>
        </w:tc>
        <w:tc>
          <w:tcPr>
            <w:tcW w:w="1418" w:type="dxa"/>
            <w:vAlign w:val="center"/>
          </w:tcPr>
          <w:p w14:paraId="2DAFD594" w14:textId="77777777" w:rsidR="00A228EB" w:rsidRPr="00867114" w:rsidRDefault="00A228EB" w:rsidP="00A228EB">
            <w:pPr>
              <w:spacing w:after="0"/>
              <w:jc w:val="center"/>
              <w:rPr>
                <w:rFonts w:ascii="Calibri" w:hAnsi="Calibri"/>
              </w:rPr>
            </w:pPr>
            <w:r w:rsidRPr="00867114">
              <w:rPr>
                <w:rFonts w:ascii="Calibri" w:hAnsi="Calibri"/>
              </w:rPr>
              <w:t>TAK: 10 pkt</w:t>
            </w:r>
          </w:p>
          <w:p w14:paraId="4DA15413" w14:textId="77777777" w:rsidR="00A228EB" w:rsidRPr="00867114" w:rsidRDefault="00A228EB" w:rsidP="00A228EB">
            <w:pPr>
              <w:spacing w:after="0"/>
              <w:jc w:val="center"/>
              <w:rPr>
                <w:rFonts w:ascii="Calibri" w:hAnsi="Calibri"/>
              </w:rPr>
            </w:pPr>
            <w:r w:rsidRPr="00867114">
              <w:rPr>
                <w:rFonts w:ascii="Calibri" w:hAnsi="Calibri"/>
              </w:rPr>
              <w:t>NIE: 0 pkt</w:t>
            </w:r>
          </w:p>
        </w:tc>
        <w:tc>
          <w:tcPr>
            <w:tcW w:w="2126" w:type="dxa"/>
            <w:tcBorders>
              <w:top w:val="single" w:sz="4" w:space="0" w:color="000000"/>
              <w:left w:val="single" w:sz="4" w:space="0" w:color="000000"/>
              <w:bottom w:val="single" w:sz="4" w:space="0" w:color="000000"/>
            </w:tcBorders>
            <w:vAlign w:val="center"/>
          </w:tcPr>
          <w:p w14:paraId="4123376A" w14:textId="77777777" w:rsidR="00A228EB" w:rsidRPr="00867114" w:rsidRDefault="00A228EB" w:rsidP="00A228EB">
            <w:pPr>
              <w:snapToGrid w:val="0"/>
              <w:spacing w:after="0"/>
              <w:jc w:val="center"/>
              <w:rPr>
                <w:rFonts w:ascii="Calibri" w:hAnsi="Calibri"/>
                <w:bCs/>
                <w:lang w:eastAsia="ar-SA"/>
              </w:rPr>
            </w:pPr>
          </w:p>
        </w:tc>
      </w:tr>
      <w:tr w:rsidR="00867114" w:rsidRPr="00867114" w14:paraId="0D87100B" w14:textId="77777777" w:rsidTr="004E46C9">
        <w:tc>
          <w:tcPr>
            <w:tcW w:w="988" w:type="dxa"/>
            <w:tcBorders>
              <w:left w:val="single" w:sz="8" w:space="0" w:color="000000"/>
            </w:tcBorders>
            <w:vAlign w:val="center"/>
          </w:tcPr>
          <w:p w14:paraId="68208711" w14:textId="77777777" w:rsidR="00A228EB" w:rsidRPr="00867114" w:rsidRDefault="00A228EB" w:rsidP="00A228EB">
            <w:pPr>
              <w:snapToGrid w:val="0"/>
              <w:spacing w:after="0"/>
              <w:ind w:left="34"/>
              <w:jc w:val="center"/>
              <w:rPr>
                <w:rFonts w:ascii="Calibri" w:hAnsi="Calibri"/>
                <w:lang w:eastAsia="ar-SA"/>
              </w:rPr>
            </w:pPr>
            <w:r w:rsidRPr="00867114">
              <w:rPr>
                <w:rFonts w:ascii="Calibri" w:hAnsi="Calibri"/>
                <w:lang w:eastAsia="ar-SA"/>
              </w:rPr>
              <w:t>10</w:t>
            </w:r>
          </w:p>
        </w:tc>
        <w:tc>
          <w:tcPr>
            <w:tcW w:w="4961" w:type="dxa"/>
            <w:vAlign w:val="center"/>
          </w:tcPr>
          <w:p w14:paraId="42EA8F49" w14:textId="77777777" w:rsidR="00A228EB" w:rsidRPr="00867114" w:rsidRDefault="00A228EB" w:rsidP="00A228EB">
            <w:pPr>
              <w:spacing w:after="0"/>
              <w:rPr>
                <w:rFonts w:ascii="Calibri" w:hAnsi="Calibri"/>
              </w:rPr>
            </w:pPr>
            <w:r w:rsidRPr="00867114">
              <w:rPr>
                <w:rFonts w:ascii="Calibri" w:hAnsi="Calibri"/>
              </w:rPr>
              <w:t xml:space="preserve">Nieprzepuszczalna dla </w:t>
            </w:r>
            <w:proofErr w:type="spellStart"/>
            <w:r w:rsidRPr="00867114">
              <w:rPr>
                <w:rFonts w:ascii="Calibri" w:hAnsi="Calibri"/>
              </w:rPr>
              <w:t>rtg</w:t>
            </w:r>
            <w:proofErr w:type="spellEnd"/>
            <w:r w:rsidRPr="00867114">
              <w:rPr>
                <w:rFonts w:ascii="Calibri" w:hAnsi="Calibri"/>
              </w:rPr>
              <w:t xml:space="preserve"> końcówka widoczna dobrze w </w:t>
            </w:r>
            <w:proofErr w:type="spellStart"/>
            <w:r w:rsidRPr="00867114">
              <w:rPr>
                <w:rFonts w:ascii="Calibri" w:hAnsi="Calibri"/>
              </w:rPr>
              <w:t>skopii</w:t>
            </w:r>
            <w:proofErr w:type="spellEnd"/>
          </w:p>
        </w:tc>
        <w:tc>
          <w:tcPr>
            <w:tcW w:w="1418" w:type="dxa"/>
            <w:vAlign w:val="center"/>
          </w:tcPr>
          <w:p w14:paraId="3B87C3E1" w14:textId="77777777" w:rsidR="00A228EB" w:rsidRPr="00867114" w:rsidRDefault="00A228EB" w:rsidP="00A228EB">
            <w:pPr>
              <w:spacing w:after="0"/>
              <w:jc w:val="center"/>
              <w:rPr>
                <w:rFonts w:ascii="Calibri" w:hAnsi="Calibri"/>
              </w:rPr>
            </w:pPr>
            <w:r w:rsidRPr="00867114">
              <w:rPr>
                <w:rFonts w:ascii="Calibri" w:hAnsi="Calibri"/>
              </w:rPr>
              <w:t>TAK: 10 pkt</w:t>
            </w:r>
          </w:p>
          <w:p w14:paraId="627258D7" w14:textId="77777777" w:rsidR="00A228EB" w:rsidRPr="00867114" w:rsidRDefault="00A228EB" w:rsidP="00A228EB">
            <w:pPr>
              <w:spacing w:after="0"/>
              <w:jc w:val="center"/>
              <w:rPr>
                <w:rFonts w:ascii="Calibri" w:hAnsi="Calibri"/>
              </w:rPr>
            </w:pPr>
            <w:r w:rsidRPr="00867114">
              <w:rPr>
                <w:rFonts w:ascii="Calibri" w:hAnsi="Calibri"/>
              </w:rPr>
              <w:t>NIE: 0 pkt</w:t>
            </w:r>
          </w:p>
        </w:tc>
        <w:tc>
          <w:tcPr>
            <w:tcW w:w="2126" w:type="dxa"/>
            <w:tcBorders>
              <w:left w:val="single" w:sz="4" w:space="0" w:color="000000"/>
            </w:tcBorders>
            <w:vAlign w:val="center"/>
          </w:tcPr>
          <w:p w14:paraId="57C72298" w14:textId="77777777" w:rsidR="00A228EB" w:rsidRPr="00867114" w:rsidRDefault="00A228EB" w:rsidP="00A228EB">
            <w:pPr>
              <w:snapToGrid w:val="0"/>
              <w:spacing w:after="0"/>
              <w:jc w:val="center"/>
              <w:rPr>
                <w:rFonts w:ascii="Calibri" w:hAnsi="Calibri"/>
                <w:bCs/>
                <w:lang w:eastAsia="ar-SA"/>
              </w:rPr>
            </w:pPr>
          </w:p>
        </w:tc>
      </w:tr>
      <w:tr w:rsidR="00867114" w:rsidRPr="00867114" w14:paraId="2B7AE7F6" w14:textId="77777777" w:rsidTr="004E46C9">
        <w:tc>
          <w:tcPr>
            <w:tcW w:w="988" w:type="dxa"/>
            <w:tcBorders>
              <w:left w:val="single" w:sz="8" w:space="0" w:color="000000"/>
            </w:tcBorders>
            <w:vAlign w:val="center"/>
          </w:tcPr>
          <w:p w14:paraId="117F1BEA" w14:textId="77777777" w:rsidR="00A228EB" w:rsidRPr="00867114" w:rsidRDefault="00A228EB" w:rsidP="00A228EB">
            <w:pPr>
              <w:snapToGrid w:val="0"/>
              <w:spacing w:after="0"/>
              <w:ind w:left="34"/>
              <w:jc w:val="center"/>
              <w:rPr>
                <w:rFonts w:ascii="Calibri" w:hAnsi="Calibri"/>
                <w:lang w:eastAsia="ar-SA"/>
              </w:rPr>
            </w:pPr>
            <w:r w:rsidRPr="00867114">
              <w:rPr>
                <w:rFonts w:ascii="Calibri" w:hAnsi="Calibri"/>
                <w:lang w:eastAsia="ar-SA"/>
              </w:rPr>
              <w:t>11</w:t>
            </w:r>
          </w:p>
        </w:tc>
        <w:tc>
          <w:tcPr>
            <w:tcW w:w="4961" w:type="dxa"/>
            <w:vAlign w:val="center"/>
          </w:tcPr>
          <w:p w14:paraId="545E9009" w14:textId="77777777" w:rsidR="00A228EB" w:rsidRPr="00867114" w:rsidRDefault="00A228EB" w:rsidP="00A228EB">
            <w:pPr>
              <w:spacing w:after="0"/>
              <w:rPr>
                <w:rFonts w:ascii="Calibri" w:hAnsi="Calibri"/>
              </w:rPr>
            </w:pPr>
            <w:r w:rsidRPr="00867114">
              <w:rPr>
                <w:rFonts w:ascii="Calibri" w:hAnsi="Calibri"/>
              </w:rPr>
              <w:t>Kompatybilny z prowadnikiem 0,014”</w:t>
            </w:r>
          </w:p>
        </w:tc>
        <w:tc>
          <w:tcPr>
            <w:tcW w:w="1418" w:type="dxa"/>
            <w:vAlign w:val="center"/>
          </w:tcPr>
          <w:p w14:paraId="4AC893AB" w14:textId="77777777" w:rsidR="00A228EB" w:rsidRPr="00867114" w:rsidRDefault="00A228EB" w:rsidP="00A228EB">
            <w:pPr>
              <w:spacing w:after="0"/>
              <w:jc w:val="center"/>
              <w:rPr>
                <w:rFonts w:ascii="Calibri" w:hAnsi="Calibri"/>
              </w:rPr>
            </w:pPr>
            <w:r w:rsidRPr="00867114">
              <w:rPr>
                <w:rFonts w:ascii="Calibri" w:hAnsi="Calibri"/>
              </w:rPr>
              <w:t>TAK: 10 pkt</w:t>
            </w:r>
          </w:p>
          <w:p w14:paraId="0BD5DE44" w14:textId="77777777" w:rsidR="00A228EB" w:rsidRPr="00867114" w:rsidRDefault="00A228EB" w:rsidP="00A228EB">
            <w:pPr>
              <w:spacing w:after="0"/>
              <w:jc w:val="center"/>
              <w:rPr>
                <w:rFonts w:ascii="Calibri" w:hAnsi="Calibri"/>
              </w:rPr>
            </w:pPr>
            <w:r w:rsidRPr="00867114">
              <w:rPr>
                <w:rFonts w:ascii="Calibri" w:hAnsi="Calibri"/>
              </w:rPr>
              <w:t>NIE: 0 pkt</w:t>
            </w:r>
          </w:p>
        </w:tc>
        <w:tc>
          <w:tcPr>
            <w:tcW w:w="2126" w:type="dxa"/>
            <w:tcBorders>
              <w:left w:val="single" w:sz="4" w:space="0" w:color="000000"/>
            </w:tcBorders>
            <w:vAlign w:val="center"/>
          </w:tcPr>
          <w:p w14:paraId="26BC93B2" w14:textId="77777777" w:rsidR="00A228EB" w:rsidRPr="00867114" w:rsidRDefault="00A228EB" w:rsidP="00A228EB">
            <w:pPr>
              <w:snapToGrid w:val="0"/>
              <w:spacing w:after="0"/>
              <w:jc w:val="center"/>
              <w:rPr>
                <w:rFonts w:ascii="Calibri" w:hAnsi="Calibri"/>
                <w:bCs/>
                <w:lang w:eastAsia="ar-SA"/>
              </w:rPr>
            </w:pPr>
          </w:p>
        </w:tc>
      </w:tr>
      <w:tr w:rsidR="00867114" w:rsidRPr="00867114" w14:paraId="67D27E69" w14:textId="77777777" w:rsidTr="004E46C9">
        <w:tc>
          <w:tcPr>
            <w:tcW w:w="988" w:type="dxa"/>
            <w:tcBorders>
              <w:left w:val="single" w:sz="8" w:space="0" w:color="000000"/>
            </w:tcBorders>
            <w:vAlign w:val="center"/>
          </w:tcPr>
          <w:p w14:paraId="2521891B" w14:textId="77777777" w:rsidR="00A228EB" w:rsidRPr="00867114" w:rsidRDefault="00A228EB" w:rsidP="00A228EB">
            <w:pPr>
              <w:snapToGrid w:val="0"/>
              <w:spacing w:after="0"/>
              <w:ind w:left="34"/>
              <w:jc w:val="center"/>
              <w:rPr>
                <w:rFonts w:ascii="Calibri" w:hAnsi="Calibri"/>
                <w:lang w:eastAsia="ar-SA"/>
              </w:rPr>
            </w:pPr>
            <w:r w:rsidRPr="00867114">
              <w:rPr>
                <w:rFonts w:ascii="Calibri" w:hAnsi="Calibri"/>
                <w:lang w:eastAsia="ar-SA"/>
              </w:rPr>
              <w:t>12</w:t>
            </w:r>
          </w:p>
        </w:tc>
        <w:tc>
          <w:tcPr>
            <w:tcW w:w="4961" w:type="dxa"/>
            <w:vAlign w:val="center"/>
          </w:tcPr>
          <w:p w14:paraId="1295A841" w14:textId="77777777" w:rsidR="00A228EB" w:rsidRPr="00867114" w:rsidRDefault="00A228EB" w:rsidP="00A228EB">
            <w:pPr>
              <w:spacing w:after="0"/>
              <w:rPr>
                <w:rFonts w:ascii="Calibri" w:hAnsi="Calibri"/>
              </w:rPr>
            </w:pPr>
            <w:r w:rsidRPr="00867114">
              <w:rPr>
                <w:rFonts w:ascii="Calibri" w:eastAsia="Times New Roman" w:hAnsi="Calibri"/>
                <w:lang w:eastAsia="pl-PL"/>
              </w:rPr>
              <w:t>Maksymalne ciśnienie 300 psi</w:t>
            </w:r>
          </w:p>
        </w:tc>
        <w:tc>
          <w:tcPr>
            <w:tcW w:w="1418" w:type="dxa"/>
            <w:vAlign w:val="center"/>
          </w:tcPr>
          <w:p w14:paraId="1264781E" w14:textId="77777777" w:rsidR="00A228EB" w:rsidRPr="00867114" w:rsidRDefault="00A228EB" w:rsidP="00A228EB">
            <w:pPr>
              <w:spacing w:after="0"/>
              <w:jc w:val="center"/>
              <w:rPr>
                <w:rFonts w:ascii="Calibri" w:hAnsi="Calibri"/>
              </w:rPr>
            </w:pPr>
            <w:r w:rsidRPr="00867114">
              <w:rPr>
                <w:rFonts w:ascii="Calibri" w:hAnsi="Calibri"/>
              </w:rPr>
              <w:t>TAK: 10 pkt</w:t>
            </w:r>
          </w:p>
          <w:p w14:paraId="3360DAB6" w14:textId="77777777" w:rsidR="00A228EB" w:rsidRPr="00867114" w:rsidRDefault="00A228EB" w:rsidP="00A228EB">
            <w:pPr>
              <w:spacing w:after="0"/>
              <w:jc w:val="center"/>
              <w:rPr>
                <w:rFonts w:ascii="Calibri" w:hAnsi="Calibri"/>
              </w:rPr>
            </w:pPr>
            <w:r w:rsidRPr="00867114">
              <w:rPr>
                <w:rFonts w:ascii="Calibri" w:hAnsi="Calibri"/>
              </w:rPr>
              <w:t>NIE: 0 pkt</w:t>
            </w:r>
          </w:p>
        </w:tc>
        <w:tc>
          <w:tcPr>
            <w:tcW w:w="2126" w:type="dxa"/>
            <w:tcBorders>
              <w:left w:val="single" w:sz="4" w:space="0" w:color="000000"/>
            </w:tcBorders>
            <w:vAlign w:val="center"/>
          </w:tcPr>
          <w:p w14:paraId="25B33A5B" w14:textId="77777777" w:rsidR="00A228EB" w:rsidRPr="00867114" w:rsidRDefault="00A228EB" w:rsidP="00A228EB">
            <w:pPr>
              <w:snapToGrid w:val="0"/>
              <w:spacing w:after="0"/>
              <w:jc w:val="center"/>
              <w:rPr>
                <w:rFonts w:ascii="Calibri" w:hAnsi="Calibri"/>
                <w:bCs/>
                <w:lang w:eastAsia="ar-SA"/>
              </w:rPr>
            </w:pPr>
          </w:p>
        </w:tc>
      </w:tr>
      <w:tr w:rsidR="00DD776E" w:rsidRPr="00DD776E" w14:paraId="6AADA884" w14:textId="77777777" w:rsidTr="004E46C9">
        <w:tc>
          <w:tcPr>
            <w:tcW w:w="988" w:type="dxa"/>
            <w:tcBorders>
              <w:left w:val="single" w:sz="8" w:space="0" w:color="000000"/>
            </w:tcBorders>
            <w:vAlign w:val="center"/>
          </w:tcPr>
          <w:p w14:paraId="11487BAE" w14:textId="77777777" w:rsidR="00A228EB" w:rsidRPr="00DD776E" w:rsidRDefault="00A228EB" w:rsidP="00A228EB">
            <w:pPr>
              <w:snapToGrid w:val="0"/>
              <w:spacing w:after="0"/>
              <w:ind w:left="34"/>
              <w:jc w:val="center"/>
              <w:rPr>
                <w:rFonts w:ascii="Calibri" w:hAnsi="Calibri"/>
                <w:b/>
                <w:bCs/>
                <w:lang w:eastAsia="ar-SA"/>
              </w:rPr>
            </w:pPr>
            <w:r w:rsidRPr="00DD776E">
              <w:rPr>
                <w:rFonts w:ascii="Calibri" w:hAnsi="Calibri"/>
                <w:b/>
                <w:bCs/>
                <w:lang w:eastAsia="ar-SA"/>
              </w:rPr>
              <w:t>II.</w:t>
            </w:r>
          </w:p>
        </w:tc>
        <w:tc>
          <w:tcPr>
            <w:tcW w:w="4961" w:type="dxa"/>
            <w:vAlign w:val="center"/>
          </w:tcPr>
          <w:p w14:paraId="24BD8D84" w14:textId="77777777" w:rsidR="00A228EB" w:rsidRPr="00DD776E" w:rsidRDefault="00A228EB" w:rsidP="00A228EB">
            <w:pPr>
              <w:spacing w:after="0"/>
              <w:rPr>
                <w:rFonts w:ascii="Calibri" w:eastAsia="Times New Roman" w:hAnsi="Calibri"/>
                <w:b/>
                <w:bCs/>
                <w:lang w:eastAsia="pl-PL"/>
              </w:rPr>
            </w:pPr>
            <w:proofErr w:type="spellStart"/>
            <w:r w:rsidRPr="00DD776E">
              <w:rPr>
                <w:rFonts w:ascii="Calibri" w:eastAsia="Times New Roman" w:hAnsi="Calibri"/>
                <w:b/>
                <w:bCs/>
                <w:lang w:eastAsia="pl-PL"/>
              </w:rPr>
              <w:t>Mikrocewnik</w:t>
            </w:r>
            <w:proofErr w:type="spellEnd"/>
            <w:r w:rsidRPr="00DD776E">
              <w:rPr>
                <w:rFonts w:ascii="Calibri" w:eastAsia="Times New Roman" w:hAnsi="Calibri"/>
                <w:b/>
                <w:bCs/>
                <w:lang w:eastAsia="pl-PL"/>
              </w:rPr>
              <w:t xml:space="preserve"> wieńcowy do </w:t>
            </w:r>
            <w:proofErr w:type="spellStart"/>
            <w:r w:rsidRPr="00DD776E">
              <w:rPr>
                <w:rFonts w:ascii="Calibri" w:eastAsia="Times New Roman" w:hAnsi="Calibri"/>
                <w:b/>
                <w:bCs/>
                <w:lang w:eastAsia="pl-PL"/>
              </w:rPr>
              <w:t>kolaterali</w:t>
            </w:r>
            <w:proofErr w:type="spellEnd"/>
            <w:r w:rsidRPr="00DD776E">
              <w:rPr>
                <w:rFonts w:ascii="Calibri" w:eastAsia="Times New Roman" w:hAnsi="Calibri"/>
                <w:b/>
                <w:bCs/>
                <w:lang w:eastAsia="pl-PL"/>
              </w:rPr>
              <w:t xml:space="preserve"> w technice </w:t>
            </w:r>
            <w:proofErr w:type="spellStart"/>
            <w:r w:rsidRPr="00DD776E">
              <w:rPr>
                <w:rFonts w:ascii="Calibri" w:eastAsia="Times New Roman" w:hAnsi="Calibri"/>
                <w:b/>
                <w:bCs/>
                <w:lang w:eastAsia="pl-PL"/>
              </w:rPr>
              <w:t>retrograde</w:t>
            </w:r>
            <w:proofErr w:type="spellEnd"/>
          </w:p>
        </w:tc>
        <w:tc>
          <w:tcPr>
            <w:tcW w:w="1418" w:type="dxa"/>
            <w:vAlign w:val="center"/>
          </w:tcPr>
          <w:p w14:paraId="16EAC97D" w14:textId="77777777" w:rsidR="00A228EB" w:rsidRPr="00DD776E" w:rsidRDefault="00A228EB" w:rsidP="00A228EB">
            <w:pPr>
              <w:spacing w:after="0"/>
              <w:jc w:val="center"/>
              <w:rPr>
                <w:rFonts w:ascii="Calibri" w:hAnsi="Calibri"/>
                <w:b/>
                <w:bCs/>
              </w:rPr>
            </w:pPr>
            <w:r w:rsidRPr="00DD776E">
              <w:rPr>
                <w:rFonts w:ascii="Calibri" w:hAnsi="Calibri"/>
                <w:b/>
                <w:bCs/>
                <w:lang w:eastAsia="ar-SA"/>
              </w:rPr>
              <w:t>TAK</w:t>
            </w:r>
          </w:p>
        </w:tc>
        <w:tc>
          <w:tcPr>
            <w:tcW w:w="2126" w:type="dxa"/>
            <w:tcBorders>
              <w:left w:val="single" w:sz="4" w:space="0" w:color="000000"/>
            </w:tcBorders>
            <w:vAlign w:val="center"/>
          </w:tcPr>
          <w:p w14:paraId="48406D4B" w14:textId="77777777" w:rsidR="00A228EB" w:rsidRPr="00DD776E" w:rsidRDefault="00A228EB" w:rsidP="00A228EB">
            <w:pPr>
              <w:snapToGrid w:val="0"/>
              <w:spacing w:after="0"/>
              <w:jc w:val="center"/>
              <w:rPr>
                <w:rFonts w:ascii="Calibri" w:hAnsi="Calibri"/>
                <w:b/>
                <w:bCs/>
                <w:lang w:eastAsia="ar-SA"/>
              </w:rPr>
            </w:pPr>
          </w:p>
        </w:tc>
      </w:tr>
      <w:tr w:rsidR="00F66671" w:rsidRPr="00F66671" w14:paraId="6213BBF8" w14:textId="77777777" w:rsidTr="004E46C9">
        <w:tc>
          <w:tcPr>
            <w:tcW w:w="988" w:type="dxa"/>
            <w:tcBorders>
              <w:left w:val="single" w:sz="8" w:space="0" w:color="000000"/>
            </w:tcBorders>
            <w:vAlign w:val="center"/>
          </w:tcPr>
          <w:p w14:paraId="2326BABA"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1</w:t>
            </w:r>
          </w:p>
        </w:tc>
        <w:tc>
          <w:tcPr>
            <w:tcW w:w="4961" w:type="dxa"/>
            <w:vAlign w:val="center"/>
          </w:tcPr>
          <w:p w14:paraId="1FD64531" w14:textId="77777777" w:rsidR="00A228EB" w:rsidRPr="00F66671" w:rsidRDefault="00A228EB" w:rsidP="00A228EB">
            <w:pPr>
              <w:spacing w:after="0"/>
              <w:rPr>
                <w:rFonts w:ascii="Calibri" w:hAnsi="Calibri"/>
              </w:rPr>
            </w:pPr>
            <w:proofErr w:type="spellStart"/>
            <w:r w:rsidRPr="00F66671">
              <w:rPr>
                <w:rFonts w:ascii="Calibri" w:hAnsi="Calibri"/>
              </w:rPr>
              <w:t>Mikrocewnik</w:t>
            </w:r>
            <w:proofErr w:type="spellEnd"/>
            <w:r w:rsidRPr="00F66671">
              <w:rPr>
                <w:rFonts w:ascii="Calibri" w:hAnsi="Calibri"/>
              </w:rPr>
              <w:t xml:space="preserve"> o cienkiej ścianie, z oplotem z drutów stalowych</w:t>
            </w:r>
          </w:p>
        </w:tc>
        <w:tc>
          <w:tcPr>
            <w:tcW w:w="1418" w:type="dxa"/>
            <w:vAlign w:val="center"/>
          </w:tcPr>
          <w:p w14:paraId="7A29378C"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1A44F265" w14:textId="77777777" w:rsidR="00A228EB" w:rsidRPr="00F66671" w:rsidRDefault="00A228EB" w:rsidP="00A228EB">
            <w:pPr>
              <w:snapToGrid w:val="0"/>
              <w:spacing w:after="0"/>
              <w:jc w:val="center"/>
              <w:rPr>
                <w:rFonts w:ascii="Calibri" w:hAnsi="Calibri"/>
                <w:bCs/>
                <w:lang w:eastAsia="ar-SA"/>
              </w:rPr>
            </w:pPr>
          </w:p>
        </w:tc>
      </w:tr>
      <w:tr w:rsidR="00F66671" w:rsidRPr="00F66671" w14:paraId="79B0B3CB" w14:textId="77777777" w:rsidTr="004E46C9">
        <w:tc>
          <w:tcPr>
            <w:tcW w:w="988" w:type="dxa"/>
            <w:tcBorders>
              <w:left w:val="single" w:sz="8" w:space="0" w:color="000000"/>
            </w:tcBorders>
            <w:vAlign w:val="center"/>
          </w:tcPr>
          <w:p w14:paraId="2A1F0A89"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2</w:t>
            </w:r>
          </w:p>
        </w:tc>
        <w:tc>
          <w:tcPr>
            <w:tcW w:w="4961" w:type="dxa"/>
            <w:vAlign w:val="center"/>
          </w:tcPr>
          <w:p w14:paraId="03E403C3" w14:textId="77777777" w:rsidR="00A228EB" w:rsidRPr="00F66671" w:rsidRDefault="00A228EB" w:rsidP="00A228EB">
            <w:pPr>
              <w:spacing w:after="0"/>
              <w:rPr>
                <w:rFonts w:ascii="Calibri" w:hAnsi="Calibri"/>
              </w:rPr>
            </w:pPr>
            <w:r w:rsidRPr="00F66671">
              <w:rPr>
                <w:rFonts w:ascii="Calibri" w:hAnsi="Calibri"/>
              </w:rPr>
              <w:t>Pokrycie hydrofilne , polimerowe na dystalnych</w:t>
            </w:r>
          </w:p>
          <w:p w14:paraId="5D710915" w14:textId="77777777" w:rsidR="00A228EB" w:rsidRPr="00F66671" w:rsidRDefault="00A228EB" w:rsidP="00A228EB">
            <w:pPr>
              <w:spacing w:after="0"/>
              <w:rPr>
                <w:rFonts w:ascii="Calibri" w:hAnsi="Calibri"/>
              </w:rPr>
            </w:pPr>
            <w:r w:rsidRPr="00F66671">
              <w:rPr>
                <w:rFonts w:ascii="Calibri" w:hAnsi="Calibri"/>
              </w:rPr>
              <w:t xml:space="preserve">75 cm </w:t>
            </w:r>
            <w:proofErr w:type="spellStart"/>
            <w:r w:rsidRPr="00F66671">
              <w:rPr>
                <w:rFonts w:ascii="Calibri" w:hAnsi="Calibri"/>
              </w:rPr>
              <w:t>szaftu</w:t>
            </w:r>
            <w:proofErr w:type="spellEnd"/>
          </w:p>
        </w:tc>
        <w:tc>
          <w:tcPr>
            <w:tcW w:w="1418" w:type="dxa"/>
            <w:vAlign w:val="center"/>
          </w:tcPr>
          <w:p w14:paraId="54766223"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5C9FCE0D" w14:textId="77777777" w:rsidR="00A228EB" w:rsidRPr="00F66671" w:rsidRDefault="00A228EB" w:rsidP="00A228EB">
            <w:pPr>
              <w:snapToGrid w:val="0"/>
              <w:spacing w:after="0"/>
              <w:jc w:val="center"/>
              <w:rPr>
                <w:rFonts w:ascii="Calibri" w:hAnsi="Calibri"/>
                <w:bCs/>
                <w:lang w:eastAsia="ar-SA"/>
              </w:rPr>
            </w:pPr>
          </w:p>
        </w:tc>
      </w:tr>
      <w:tr w:rsidR="00F66671" w:rsidRPr="00F66671" w14:paraId="570A108A" w14:textId="77777777" w:rsidTr="004E46C9">
        <w:tc>
          <w:tcPr>
            <w:tcW w:w="988" w:type="dxa"/>
            <w:tcBorders>
              <w:left w:val="single" w:sz="8" w:space="0" w:color="000000"/>
            </w:tcBorders>
            <w:vAlign w:val="center"/>
          </w:tcPr>
          <w:p w14:paraId="0AEE623E"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3</w:t>
            </w:r>
          </w:p>
        </w:tc>
        <w:tc>
          <w:tcPr>
            <w:tcW w:w="4961" w:type="dxa"/>
            <w:vAlign w:val="center"/>
          </w:tcPr>
          <w:p w14:paraId="763BA2C9" w14:textId="77777777" w:rsidR="00A228EB" w:rsidRPr="00F66671" w:rsidRDefault="00A228EB" w:rsidP="00A228EB">
            <w:pPr>
              <w:spacing w:after="0"/>
              <w:rPr>
                <w:rFonts w:ascii="Calibri" w:hAnsi="Calibri"/>
              </w:rPr>
            </w:pPr>
            <w:r w:rsidRPr="00F66671">
              <w:rPr>
                <w:rFonts w:ascii="Calibri" w:hAnsi="Calibri"/>
              </w:rPr>
              <w:t>Dostępny w długości części roboczej 135 cm</w:t>
            </w:r>
          </w:p>
        </w:tc>
        <w:tc>
          <w:tcPr>
            <w:tcW w:w="1418" w:type="dxa"/>
            <w:vAlign w:val="center"/>
          </w:tcPr>
          <w:p w14:paraId="68E0F70C"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19727548" w14:textId="77777777" w:rsidR="00A228EB" w:rsidRPr="00F66671" w:rsidRDefault="00A228EB" w:rsidP="00A228EB">
            <w:pPr>
              <w:snapToGrid w:val="0"/>
              <w:spacing w:after="0"/>
              <w:jc w:val="center"/>
              <w:rPr>
                <w:rFonts w:ascii="Calibri" w:hAnsi="Calibri"/>
                <w:bCs/>
                <w:lang w:eastAsia="ar-SA"/>
              </w:rPr>
            </w:pPr>
          </w:p>
        </w:tc>
      </w:tr>
      <w:tr w:rsidR="00F66671" w:rsidRPr="00F66671" w14:paraId="14301FA0" w14:textId="77777777" w:rsidTr="004E46C9">
        <w:tc>
          <w:tcPr>
            <w:tcW w:w="988" w:type="dxa"/>
            <w:tcBorders>
              <w:left w:val="single" w:sz="8" w:space="0" w:color="000000"/>
            </w:tcBorders>
            <w:vAlign w:val="center"/>
          </w:tcPr>
          <w:p w14:paraId="38295F9E"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4</w:t>
            </w:r>
          </w:p>
        </w:tc>
        <w:tc>
          <w:tcPr>
            <w:tcW w:w="4961" w:type="dxa"/>
            <w:vAlign w:val="center"/>
          </w:tcPr>
          <w:p w14:paraId="2645EFF1" w14:textId="77777777" w:rsidR="00A228EB" w:rsidRPr="00F66671" w:rsidRDefault="00A228EB" w:rsidP="00A228EB">
            <w:pPr>
              <w:spacing w:after="0"/>
              <w:rPr>
                <w:rFonts w:ascii="Calibri" w:hAnsi="Calibri"/>
              </w:rPr>
            </w:pPr>
            <w:r w:rsidRPr="00F66671">
              <w:rPr>
                <w:rFonts w:ascii="Calibri" w:hAnsi="Calibri"/>
              </w:rPr>
              <w:t>Profil wejścia maksimum 0,019”</w:t>
            </w:r>
          </w:p>
        </w:tc>
        <w:tc>
          <w:tcPr>
            <w:tcW w:w="1418" w:type="dxa"/>
            <w:vAlign w:val="center"/>
          </w:tcPr>
          <w:p w14:paraId="6412A539"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3A597025" w14:textId="77777777" w:rsidR="00A228EB" w:rsidRPr="00F66671" w:rsidRDefault="00A228EB" w:rsidP="00A228EB">
            <w:pPr>
              <w:snapToGrid w:val="0"/>
              <w:spacing w:after="0"/>
              <w:jc w:val="center"/>
              <w:rPr>
                <w:rFonts w:ascii="Calibri" w:hAnsi="Calibri"/>
                <w:bCs/>
                <w:lang w:eastAsia="ar-SA"/>
              </w:rPr>
            </w:pPr>
          </w:p>
        </w:tc>
      </w:tr>
      <w:tr w:rsidR="00F66671" w:rsidRPr="00F66671" w14:paraId="239099D4" w14:textId="77777777" w:rsidTr="004E46C9">
        <w:tc>
          <w:tcPr>
            <w:tcW w:w="988" w:type="dxa"/>
            <w:tcBorders>
              <w:left w:val="single" w:sz="8" w:space="0" w:color="000000"/>
            </w:tcBorders>
            <w:vAlign w:val="center"/>
          </w:tcPr>
          <w:p w14:paraId="1539EAFC"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5</w:t>
            </w:r>
          </w:p>
        </w:tc>
        <w:tc>
          <w:tcPr>
            <w:tcW w:w="4961" w:type="dxa"/>
            <w:vAlign w:val="center"/>
          </w:tcPr>
          <w:p w14:paraId="69F87F50" w14:textId="77777777" w:rsidR="00A228EB" w:rsidRPr="00F66671" w:rsidRDefault="00A228EB" w:rsidP="00A228EB">
            <w:pPr>
              <w:spacing w:after="0"/>
              <w:rPr>
                <w:rFonts w:ascii="Calibri" w:hAnsi="Calibri"/>
              </w:rPr>
            </w:pPr>
            <w:r w:rsidRPr="00F66671">
              <w:rPr>
                <w:rFonts w:ascii="Calibri" w:hAnsi="Calibri"/>
              </w:rPr>
              <w:t xml:space="preserve">Atraumatyczna końcówka nieprzepuszczalna dla promieni </w:t>
            </w:r>
            <w:proofErr w:type="spellStart"/>
            <w:r w:rsidRPr="00F66671">
              <w:rPr>
                <w:rFonts w:ascii="Calibri" w:hAnsi="Calibri"/>
              </w:rPr>
              <w:t>rtg</w:t>
            </w:r>
            <w:proofErr w:type="spellEnd"/>
          </w:p>
        </w:tc>
        <w:tc>
          <w:tcPr>
            <w:tcW w:w="1418" w:type="dxa"/>
            <w:vAlign w:val="center"/>
          </w:tcPr>
          <w:p w14:paraId="7D3921FC"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13D9BF67" w14:textId="77777777" w:rsidR="00A228EB" w:rsidRPr="00F66671" w:rsidRDefault="00A228EB" w:rsidP="00A228EB">
            <w:pPr>
              <w:snapToGrid w:val="0"/>
              <w:spacing w:after="0"/>
              <w:jc w:val="center"/>
              <w:rPr>
                <w:rFonts w:ascii="Calibri" w:hAnsi="Calibri"/>
                <w:bCs/>
                <w:lang w:eastAsia="ar-SA"/>
              </w:rPr>
            </w:pPr>
          </w:p>
        </w:tc>
      </w:tr>
      <w:tr w:rsidR="00F66671" w:rsidRPr="00F66671" w14:paraId="3BAA052A" w14:textId="77777777" w:rsidTr="004E46C9">
        <w:tc>
          <w:tcPr>
            <w:tcW w:w="988" w:type="dxa"/>
            <w:tcBorders>
              <w:left w:val="single" w:sz="8" w:space="0" w:color="000000"/>
            </w:tcBorders>
            <w:vAlign w:val="center"/>
          </w:tcPr>
          <w:p w14:paraId="7D6A1176"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6</w:t>
            </w:r>
          </w:p>
        </w:tc>
        <w:tc>
          <w:tcPr>
            <w:tcW w:w="4961" w:type="dxa"/>
            <w:vAlign w:val="center"/>
          </w:tcPr>
          <w:p w14:paraId="692CC597" w14:textId="77777777" w:rsidR="00A228EB" w:rsidRPr="00F66671" w:rsidRDefault="00A228EB" w:rsidP="00A228EB">
            <w:pPr>
              <w:spacing w:after="0"/>
              <w:rPr>
                <w:rFonts w:ascii="Calibri" w:hAnsi="Calibri"/>
              </w:rPr>
            </w:pPr>
            <w:proofErr w:type="spellStart"/>
            <w:r w:rsidRPr="00F66671">
              <w:rPr>
                <w:rFonts w:ascii="Calibri" w:hAnsi="Calibri"/>
              </w:rPr>
              <w:t>Taperowany</w:t>
            </w:r>
            <w:proofErr w:type="spellEnd"/>
            <w:r w:rsidRPr="00F66671">
              <w:rPr>
                <w:rFonts w:ascii="Calibri" w:hAnsi="Calibri"/>
              </w:rPr>
              <w:t xml:space="preserve"> </w:t>
            </w:r>
            <w:proofErr w:type="spellStart"/>
            <w:r w:rsidRPr="00F66671">
              <w:rPr>
                <w:rFonts w:ascii="Calibri" w:hAnsi="Calibri"/>
              </w:rPr>
              <w:t>szaft</w:t>
            </w:r>
            <w:proofErr w:type="spellEnd"/>
            <w:r w:rsidRPr="00F66671">
              <w:rPr>
                <w:rFonts w:ascii="Calibri" w:hAnsi="Calibri"/>
              </w:rPr>
              <w:t xml:space="preserve"> o średnicy proksymalnej 2,6 F oraz dystalnej 1,9 F</w:t>
            </w:r>
          </w:p>
        </w:tc>
        <w:tc>
          <w:tcPr>
            <w:tcW w:w="1418" w:type="dxa"/>
            <w:vAlign w:val="center"/>
          </w:tcPr>
          <w:p w14:paraId="75A51715" w14:textId="77777777" w:rsidR="00A228EB" w:rsidRPr="00F66671" w:rsidRDefault="00A228EB" w:rsidP="00A228EB">
            <w:pPr>
              <w:spacing w:after="0"/>
              <w:jc w:val="center"/>
              <w:rPr>
                <w:rFonts w:ascii="Calibri" w:hAnsi="Calibri"/>
                <w:bCs/>
              </w:rPr>
            </w:pPr>
            <w:r w:rsidRPr="00F66671">
              <w:rPr>
                <w:rFonts w:ascii="Calibri" w:hAnsi="Calibri"/>
                <w:bCs/>
                <w:lang w:eastAsia="ar-SA"/>
              </w:rPr>
              <w:t>TAK</w:t>
            </w:r>
          </w:p>
        </w:tc>
        <w:tc>
          <w:tcPr>
            <w:tcW w:w="2126" w:type="dxa"/>
            <w:tcBorders>
              <w:left w:val="single" w:sz="4" w:space="0" w:color="000000"/>
            </w:tcBorders>
            <w:vAlign w:val="center"/>
          </w:tcPr>
          <w:p w14:paraId="597369AD" w14:textId="77777777" w:rsidR="00A228EB" w:rsidRPr="00F66671" w:rsidRDefault="00A228EB" w:rsidP="00A228EB">
            <w:pPr>
              <w:snapToGrid w:val="0"/>
              <w:spacing w:after="0"/>
              <w:jc w:val="center"/>
              <w:rPr>
                <w:rFonts w:ascii="Calibri" w:hAnsi="Calibri"/>
                <w:bCs/>
                <w:lang w:eastAsia="ar-SA"/>
              </w:rPr>
            </w:pPr>
          </w:p>
        </w:tc>
      </w:tr>
      <w:tr w:rsidR="00F66671" w:rsidRPr="00F66671" w14:paraId="38E940F3" w14:textId="77777777" w:rsidTr="004E46C9">
        <w:tc>
          <w:tcPr>
            <w:tcW w:w="988" w:type="dxa"/>
            <w:tcBorders>
              <w:left w:val="single" w:sz="8" w:space="0" w:color="000000"/>
            </w:tcBorders>
            <w:vAlign w:val="center"/>
          </w:tcPr>
          <w:p w14:paraId="0494E4A4"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7</w:t>
            </w:r>
          </w:p>
        </w:tc>
        <w:tc>
          <w:tcPr>
            <w:tcW w:w="4961" w:type="dxa"/>
            <w:vAlign w:val="center"/>
          </w:tcPr>
          <w:p w14:paraId="5F142CE3" w14:textId="77777777" w:rsidR="00A228EB" w:rsidRPr="00F66671" w:rsidRDefault="00A228EB" w:rsidP="00A228EB">
            <w:pPr>
              <w:spacing w:after="0"/>
              <w:rPr>
                <w:rFonts w:ascii="Calibri" w:hAnsi="Calibri"/>
              </w:rPr>
            </w:pPr>
            <w:r w:rsidRPr="00F66671">
              <w:rPr>
                <w:rFonts w:ascii="Calibri" w:hAnsi="Calibri"/>
              </w:rPr>
              <w:t xml:space="preserve">Dobra </w:t>
            </w:r>
            <w:proofErr w:type="spellStart"/>
            <w:r w:rsidRPr="00F66671">
              <w:rPr>
                <w:rFonts w:ascii="Calibri" w:hAnsi="Calibri"/>
              </w:rPr>
              <w:t>manewrowalność</w:t>
            </w:r>
            <w:proofErr w:type="spellEnd"/>
            <w:r w:rsidRPr="00F66671">
              <w:rPr>
                <w:rFonts w:ascii="Calibri" w:hAnsi="Calibri"/>
              </w:rPr>
              <w:t xml:space="preserve">, </w:t>
            </w:r>
            <w:proofErr w:type="spellStart"/>
            <w:r w:rsidRPr="00F66671">
              <w:rPr>
                <w:rFonts w:ascii="Calibri" w:hAnsi="Calibri"/>
              </w:rPr>
              <w:t>popychalność</w:t>
            </w:r>
            <w:proofErr w:type="spellEnd"/>
          </w:p>
        </w:tc>
        <w:tc>
          <w:tcPr>
            <w:tcW w:w="1418" w:type="dxa"/>
            <w:vAlign w:val="center"/>
          </w:tcPr>
          <w:p w14:paraId="240ADAFB" w14:textId="77777777" w:rsidR="00A228EB" w:rsidRPr="00F66671" w:rsidRDefault="00A228EB" w:rsidP="00A228EB">
            <w:pPr>
              <w:spacing w:after="0"/>
              <w:jc w:val="center"/>
              <w:rPr>
                <w:rFonts w:ascii="Calibri" w:hAnsi="Calibri"/>
              </w:rPr>
            </w:pPr>
            <w:r w:rsidRPr="00F66671">
              <w:rPr>
                <w:rFonts w:ascii="Calibri" w:hAnsi="Calibri"/>
              </w:rPr>
              <w:t>TAK: 10 pkt</w:t>
            </w:r>
          </w:p>
          <w:p w14:paraId="4F7F92D8" w14:textId="77777777" w:rsidR="00A228EB" w:rsidRPr="00F66671" w:rsidRDefault="00A228EB" w:rsidP="00A228EB">
            <w:pPr>
              <w:spacing w:after="0"/>
              <w:jc w:val="center"/>
              <w:rPr>
                <w:rFonts w:ascii="Calibri" w:hAnsi="Calibri"/>
              </w:rPr>
            </w:pPr>
            <w:r w:rsidRPr="00F66671">
              <w:rPr>
                <w:rFonts w:ascii="Calibri" w:hAnsi="Calibri"/>
              </w:rPr>
              <w:t>NIE: 0 pkt</w:t>
            </w:r>
          </w:p>
        </w:tc>
        <w:tc>
          <w:tcPr>
            <w:tcW w:w="2126" w:type="dxa"/>
            <w:tcBorders>
              <w:left w:val="single" w:sz="4" w:space="0" w:color="000000"/>
            </w:tcBorders>
            <w:vAlign w:val="center"/>
          </w:tcPr>
          <w:p w14:paraId="6C314321" w14:textId="77777777" w:rsidR="00A228EB" w:rsidRPr="00F66671" w:rsidRDefault="00A228EB" w:rsidP="00A228EB">
            <w:pPr>
              <w:snapToGrid w:val="0"/>
              <w:spacing w:after="0"/>
              <w:jc w:val="center"/>
              <w:rPr>
                <w:rFonts w:ascii="Calibri" w:hAnsi="Calibri"/>
                <w:bCs/>
                <w:lang w:eastAsia="ar-SA"/>
              </w:rPr>
            </w:pPr>
          </w:p>
        </w:tc>
      </w:tr>
      <w:tr w:rsidR="00F66671" w:rsidRPr="00F66671" w14:paraId="2C4A19FD" w14:textId="77777777" w:rsidTr="004E46C9">
        <w:tc>
          <w:tcPr>
            <w:tcW w:w="988" w:type="dxa"/>
            <w:tcBorders>
              <w:left w:val="single" w:sz="8" w:space="0" w:color="000000"/>
            </w:tcBorders>
            <w:vAlign w:val="center"/>
          </w:tcPr>
          <w:p w14:paraId="676D7CC5"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lastRenderedPageBreak/>
              <w:t>8</w:t>
            </w:r>
          </w:p>
        </w:tc>
        <w:tc>
          <w:tcPr>
            <w:tcW w:w="4961" w:type="dxa"/>
            <w:vAlign w:val="center"/>
          </w:tcPr>
          <w:p w14:paraId="6E58913E" w14:textId="77777777" w:rsidR="00A228EB" w:rsidRPr="00F66671" w:rsidRDefault="00A228EB" w:rsidP="00A228EB">
            <w:pPr>
              <w:spacing w:after="0"/>
              <w:rPr>
                <w:rFonts w:ascii="Calibri" w:hAnsi="Calibri"/>
              </w:rPr>
            </w:pPr>
            <w:r w:rsidRPr="00F66671">
              <w:rPr>
                <w:rFonts w:ascii="Calibri" w:hAnsi="Calibri"/>
              </w:rPr>
              <w:t xml:space="preserve">Nieprzepuszczalna dla </w:t>
            </w:r>
            <w:proofErr w:type="spellStart"/>
            <w:r w:rsidRPr="00F66671">
              <w:rPr>
                <w:rFonts w:ascii="Calibri" w:hAnsi="Calibri"/>
              </w:rPr>
              <w:t>rtg</w:t>
            </w:r>
            <w:proofErr w:type="spellEnd"/>
            <w:r w:rsidRPr="00F66671">
              <w:rPr>
                <w:rFonts w:ascii="Calibri" w:hAnsi="Calibri"/>
              </w:rPr>
              <w:t xml:space="preserve"> końcówka widoczna dobrze w </w:t>
            </w:r>
            <w:proofErr w:type="spellStart"/>
            <w:r w:rsidRPr="00F66671">
              <w:rPr>
                <w:rFonts w:ascii="Calibri" w:hAnsi="Calibri"/>
              </w:rPr>
              <w:t>skopii</w:t>
            </w:r>
            <w:proofErr w:type="spellEnd"/>
          </w:p>
        </w:tc>
        <w:tc>
          <w:tcPr>
            <w:tcW w:w="1418" w:type="dxa"/>
            <w:vAlign w:val="center"/>
          </w:tcPr>
          <w:p w14:paraId="56C8E524" w14:textId="77777777" w:rsidR="00A228EB" w:rsidRPr="00F66671" w:rsidRDefault="00A228EB" w:rsidP="00A228EB">
            <w:pPr>
              <w:spacing w:after="0"/>
              <w:jc w:val="center"/>
              <w:rPr>
                <w:rFonts w:ascii="Calibri" w:hAnsi="Calibri"/>
              </w:rPr>
            </w:pPr>
            <w:r w:rsidRPr="00F66671">
              <w:rPr>
                <w:rFonts w:ascii="Calibri" w:hAnsi="Calibri"/>
              </w:rPr>
              <w:t>TAK: 10 pkt</w:t>
            </w:r>
          </w:p>
          <w:p w14:paraId="740B8C63" w14:textId="77777777" w:rsidR="00A228EB" w:rsidRPr="00F66671" w:rsidRDefault="00A228EB" w:rsidP="00A228EB">
            <w:pPr>
              <w:spacing w:after="0"/>
              <w:jc w:val="center"/>
              <w:rPr>
                <w:rFonts w:ascii="Calibri" w:hAnsi="Calibri"/>
              </w:rPr>
            </w:pPr>
            <w:r w:rsidRPr="00F66671">
              <w:rPr>
                <w:rFonts w:ascii="Calibri" w:hAnsi="Calibri"/>
              </w:rPr>
              <w:t>NIE: 0 pkt</w:t>
            </w:r>
          </w:p>
        </w:tc>
        <w:tc>
          <w:tcPr>
            <w:tcW w:w="2126" w:type="dxa"/>
            <w:tcBorders>
              <w:left w:val="single" w:sz="4" w:space="0" w:color="000000"/>
            </w:tcBorders>
            <w:vAlign w:val="center"/>
          </w:tcPr>
          <w:p w14:paraId="7A15AAE5" w14:textId="77777777" w:rsidR="00A228EB" w:rsidRPr="00F66671" w:rsidRDefault="00A228EB" w:rsidP="00A228EB">
            <w:pPr>
              <w:snapToGrid w:val="0"/>
              <w:spacing w:after="0"/>
              <w:jc w:val="center"/>
              <w:rPr>
                <w:rFonts w:ascii="Calibri" w:hAnsi="Calibri"/>
                <w:bCs/>
                <w:lang w:eastAsia="ar-SA"/>
              </w:rPr>
            </w:pPr>
          </w:p>
        </w:tc>
      </w:tr>
      <w:tr w:rsidR="00F66671" w:rsidRPr="00F66671" w14:paraId="55D24DAE" w14:textId="77777777" w:rsidTr="004E46C9">
        <w:tc>
          <w:tcPr>
            <w:tcW w:w="988" w:type="dxa"/>
            <w:tcBorders>
              <w:left w:val="single" w:sz="8" w:space="0" w:color="000000"/>
            </w:tcBorders>
            <w:vAlign w:val="center"/>
          </w:tcPr>
          <w:p w14:paraId="31D3D00F"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9</w:t>
            </w:r>
          </w:p>
        </w:tc>
        <w:tc>
          <w:tcPr>
            <w:tcW w:w="4961" w:type="dxa"/>
            <w:vAlign w:val="center"/>
          </w:tcPr>
          <w:p w14:paraId="25E19E6D" w14:textId="77777777" w:rsidR="00A228EB" w:rsidRPr="00F66671" w:rsidRDefault="00A228EB" w:rsidP="00A228EB">
            <w:pPr>
              <w:spacing w:after="0"/>
              <w:rPr>
                <w:rFonts w:ascii="Calibri" w:hAnsi="Calibri"/>
              </w:rPr>
            </w:pPr>
            <w:r w:rsidRPr="00F66671">
              <w:rPr>
                <w:rFonts w:ascii="Calibri" w:hAnsi="Calibri"/>
              </w:rPr>
              <w:t>Kompatybilny z prowadnikiem 0,014”</w:t>
            </w:r>
          </w:p>
        </w:tc>
        <w:tc>
          <w:tcPr>
            <w:tcW w:w="1418" w:type="dxa"/>
            <w:vAlign w:val="center"/>
          </w:tcPr>
          <w:p w14:paraId="5B87804E" w14:textId="77777777" w:rsidR="00A228EB" w:rsidRPr="00F66671" w:rsidRDefault="00A228EB" w:rsidP="00A228EB">
            <w:pPr>
              <w:spacing w:after="0"/>
              <w:jc w:val="center"/>
              <w:rPr>
                <w:rFonts w:ascii="Calibri" w:hAnsi="Calibri"/>
              </w:rPr>
            </w:pPr>
            <w:r w:rsidRPr="00F66671">
              <w:rPr>
                <w:rFonts w:ascii="Calibri" w:hAnsi="Calibri"/>
              </w:rPr>
              <w:t>TAK: 10 pkt</w:t>
            </w:r>
          </w:p>
          <w:p w14:paraId="78521FD3" w14:textId="77777777" w:rsidR="00A228EB" w:rsidRPr="00F66671" w:rsidRDefault="00A228EB" w:rsidP="00A228EB">
            <w:pPr>
              <w:spacing w:after="0"/>
              <w:jc w:val="center"/>
              <w:rPr>
                <w:rFonts w:ascii="Calibri" w:hAnsi="Calibri"/>
              </w:rPr>
            </w:pPr>
            <w:r w:rsidRPr="00F66671">
              <w:rPr>
                <w:rFonts w:ascii="Calibri" w:hAnsi="Calibri"/>
              </w:rPr>
              <w:t>NIE: 0 pkt</w:t>
            </w:r>
          </w:p>
        </w:tc>
        <w:tc>
          <w:tcPr>
            <w:tcW w:w="2126" w:type="dxa"/>
            <w:tcBorders>
              <w:left w:val="single" w:sz="4" w:space="0" w:color="000000"/>
            </w:tcBorders>
            <w:vAlign w:val="center"/>
          </w:tcPr>
          <w:p w14:paraId="019BECA6" w14:textId="77777777" w:rsidR="00A228EB" w:rsidRPr="00F66671" w:rsidRDefault="00A228EB" w:rsidP="00A228EB">
            <w:pPr>
              <w:snapToGrid w:val="0"/>
              <w:spacing w:after="0"/>
              <w:jc w:val="center"/>
              <w:rPr>
                <w:rFonts w:ascii="Calibri" w:hAnsi="Calibri"/>
                <w:bCs/>
                <w:lang w:eastAsia="ar-SA"/>
              </w:rPr>
            </w:pPr>
          </w:p>
        </w:tc>
      </w:tr>
      <w:tr w:rsidR="00DD776E" w:rsidRPr="00DD776E" w14:paraId="2F902296" w14:textId="77777777" w:rsidTr="004E46C9">
        <w:trPr>
          <w:trHeight w:val="742"/>
        </w:trPr>
        <w:tc>
          <w:tcPr>
            <w:tcW w:w="988" w:type="dxa"/>
            <w:tcBorders>
              <w:left w:val="single" w:sz="8" w:space="0" w:color="000000"/>
            </w:tcBorders>
            <w:vAlign w:val="center"/>
          </w:tcPr>
          <w:p w14:paraId="7FFB00F2" w14:textId="77777777" w:rsidR="00A228EB" w:rsidRPr="00DD776E" w:rsidRDefault="00A228EB" w:rsidP="00A228EB">
            <w:pPr>
              <w:snapToGrid w:val="0"/>
              <w:spacing w:after="0"/>
              <w:ind w:left="34"/>
              <w:jc w:val="center"/>
              <w:rPr>
                <w:rFonts w:ascii="Calibri" w:hAnsi="Calibri"/>
                <w:b/>
                <w:bCs/>
                <w:lang w:eastAsia="ar-SA"/>
              </w:rPr>
            </w:pPr>
            <w:r w:rsidRPr="00DD776E">
              <w:rPr>
                <w:rFonts w:ascii="Calibri" w:hAnsi="Calibri"/>
                <w:b/>
                <w:bCs/>
                <w:lang w:eastAsia="ar-SA"/>
              </w:rPr>
              <w:t>III.</w:t>
            </w:r>
          </w:p>
        </w:tc>
        <w:tc>
          <w:tcPr>
            <w:tcW w:w="4961" w:type="dxa"/>
            <w:vAlign w:val="center"/>
          </w:tcPr>
          <w:p w14:paraId="5B604F6E" w14:textId="77777777" w:rsidR="00A228EB" w:rsidRPr="00DD776E" w:rsidRDefault="00A228EB" w:rsidP="00A228EB">
            <w:pPr>
              <w:spacing w:after="0"/>
              <w:rPr>
                <w:rFonts w:ascii="Calibri" w:hAnsi="Calibri"/>
                <w:b/>
                <w:bCs/>
              </w:rPr>
            </w:pPr>
            <w:r w:rsidRPr="00DD776E">
              <w:rPr>
                <w:rFonts w:ascii="Calibri" w:hAnsi="Calibri"/>
                <w:b/>
                <w:bCs/>
              </w:rPr>
              <w:t xml:space="preserve">Prowadnik do </w:t>
            </w:r>
            <w:proofErr w:type="spellStart"/>
            <w:r w:rsidRPr="00DD776E">
              <w:rPr>
                <w:rFonts w:ascii="Calibri" w:hAnsi="Calibri"/>
                <w:b/>
                <w:bCs/>
              </w:rPr>
              <w:t>kolaterali</w:t>
            </w:r>
            <w:proofErr w:type="spellEnd"/>
          </w:p>
        </w:tc>
        <w:tc>
          <w:tcPr>
            <w:tcW w:w="1418" w:type="dxa"/>
            <w:vAlign w:val="center"/>
          </w:tcPr>
          <w:p w14:paraId="18D41132" w14:textId="77777777" w:rsidR="00A228EB" w:rsidRPr="00DD776E" w:rsidRDefault="00A228EB" w:rsidP="00A228EB">
            <w:pPr>
              <w:spacing w:after="0"/>
              <w:jc w:val="center"/>
              <w:rPr>
                <w:rFonts w:ascii="Calibri" w:hAnsi="Calibri"/>
                <w:b/>
                <w:bCs/>
              </w:rPr>
            </w:pPr>
            <w:r w:rsidRPr="00DD776E">
              <w:rPr>
                <w:rFonts w:ascii="Calibri" w:hAnsi="Calibri"/>
                <w:b/>
                <w:bCs/>
              </w:rPr>
              <w:t>TAK</w:t>
            </w:r>
          </w:p>
        </w:tc>
        <w:tc>
          <w:tcPr>
            <w:tcW w:w="2126" w:type="dxa"/>
            <w:tcBorders>
              <w:left w:val="single" w:sz="4" w:space="0" w:color="000000"/>
            </w:tcBorders>
            <w:vAlign w:val="center"/>
          </w:tcPr>
          <w:p w14:paraId="1AA463AA" w14:textId="77777777" w:rsidR="00A228EB" w:rsidRPr="00DD776E" w:rsidRDefault="00A228EB" w:rsidP="00A228EB">
            <w:pPr>
              <w:snapToGrid w:val="0"/>
              <w:spacing w:after="0"/>
              <w:jc w:val="center"/>
              <w:rPr>
                <w:rFonts w:ascii="Calibri" w:hAnsi="Calibri"/>
                <w:b/>
                <w:bCs/>
                <w:lang w:eastAsia="ar-SA"/>
              </w:rPr>
            </w:pPr>
          </w:p>
        </w:tc>
      </w:tr>
      <w:tr w:rsidR="00F66671" w:rsidRPr="00F66671" w14:paraId="6467D09C" w14:textId="77777777" w:rsidTr="004E46C9">
        <w:tc>
          <w:tcPr>
            <w:tcW w:w="988" w:type="dxa"/>
            <w:tcBorders>
              <w:left w:val="single" w:sz="8" w:space="0" w:color="000000"/>
            </w:tcBorders>
            <w:vAlign w:val="center"/>
          </w:tcPr>
          <w:p w14:paraId="478BA650"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1</w:t>
            </w:r>
          </w:p>
        </w:tc>
        <w:tc>
          <w:tcPr>
            <w:tcW w:w="4961" w:type="dxa"/>
            <w:vAlign w:val="center"/>
          </w:tcPr>
          <w:p w14:paraId="53783263" w14:textId="77777777" w:rsidR="00A228EB" w:rsidRPr="00F66671" w:rsidRDefault="00A228EB" w:rsidP="00A228EB">
            <w:pPr>
              <w:spacing w:after="0"/>
              <w:rPr>
                <w:rFonts w:ascii="Calibri" w:hAnsi="Calibri"/>
              </w:rPr>
            </w:pPr>
            <w:r w:rsidRPr="00F66671">
              <w:rPr>
                <w:rFonts w:ascii="Calibri" w:hAnsi="Calibri"/>
              </w:rPr>
              <w:t xml:space="preserve">Prowadnik do </w:t>
            </w:r>
            <w:proofErr w:type="spellStart"/>
            <w:r w:rsidRPr="00F66671">
              <w:rPr>
                <w:rFonts w:ascii="Calibri" w:hAnsi="Calibri"/>
              </w:rPr>
              <w:t>kolaterali</w:t>
            </w:r>
            <w:proofErr w:type="spellEnd"/>
            <w:r w:rsidRPr="00F66671">
              <w:rPr>
                <w:rFonts w:ascii="Calibri" w:hAnsi="Calibri"/>
              </w:rPr>
              <w:t xml:space="preserve"> o sztywności końcówki roboczej 0,3g</w:t>
            </w:r>
          </w:p>
        </w:tc>
        <w:tc>
          <w:tcPr>
            <w:tcW w:w="1418" w:type="dxa"/>
            <w:vAlign w:val="center"/>
          </w:tcPr>
          <w:p w14:paraId="4531EC50"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27438591" w14:textId="77777777" w:rsidR="00A228EB" w:rsidRPr="00F66671" w:rsidRDefault="00A228EB" w:rsidP="00A228EB">
            <w:pPr>
              <w:snapToGrid w:val="0"/>
              <w:spacing w:after="0"/>
              <w:jc w:val="center"/>
              <w:rPr>
                <w:rFonts w:ascii="Calibri" w:hAnsi="Calibri"/>
                <w:bCs/>
                <w:lang w:eastAsia="ar-SA"/>
              </w:rPr>
            </w:pPr>
          </w:p>
        </w:tc>
      </w:tr>
      <w:tr w:rsidR="00F66671" w:rsidRPr="00F66671" w14:paraId="16EA6019" w14:textId="77777777" w:rsidTr="004E46C9">
        <w:tc>
          <w:tcPr>
            <w:tcW w:w="988" w:type="dxa"/>
            <w:tcBorders>
              <w:left w:val="single" w:sz="8" w:space="0" w:color="000000"/>
            </w:tcBorders>
            <w:vAlign w:val="center"/>
          </w:tcPr>
          <w:p w14:paraId="7DBACEB4"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2</w:t>
            </w:r>
          </w:p>
        </w:tc>
        <w:tc>
          <w:tcPr>
            <w:tcW w:w="4961" w:type="dxa"/>
            <w:vAlign w:val="center"/>
          </w:tcPr>
          <w:p w14:paraId="0298CE06" w14:textId="77777777" w:rsidR="00A228EB" w:rsidRPr="00F66671" w:rsidRDefault="00A228EB" w:rsidP="00A228EB">
            <w:pPr>
              <w:spacing w:after="0"/>
              <w:rPr>
                <w:rFonts w:ascii="Calibri" w:hAnsi="Calibri"/>
              </w:rPr>
            </w:pPr>
            <w:r w:rsidRPr="00F66671">
              <w:rPr>
                <w:rFonts w:ascii="Calibri" w:hAnsi="Calibri"/>
              </w:rPr>
              <w:t>Rdzeń prowadnika wykonany z jednego kawałka drutu</w:t>
            </w:r>
          </w:p>
        </w:tc>
        <w:tc>
          <w:tcPr>
            <w:tcW w:w="1418" w:type="dxa"/>
            <w:vAlign w:val="center"/>
          </w:tcPr>
          <w:p w14:paraId="3B246EC2"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7FB9D341" w14:textId="77777777" w:rsidR="00A228EB" w:rsidRPr="00F66671" w:rsidRDefault="00A228EB" w:rsidP="00A228EB">
            <w:pPr>
              <w:snapToGrid w:val="0"/>
              <w:spacing w:after="0"/>
              <w:jc w:val="center"/>
              <w:rPr>
                <w:rFonts w:ascii="Calibri" w:hAnsi="Calibri"/>
                <w:bCs/>
                <w:lang w:eastAsia="ar-SA"/>
              </w:rPr>
            </w:pPr>
          </w:p>
        </w:tc>
      </w:tr>
      <w:tr w:rsidR="00F66671" w:rsidRPr="00F66671" w14:paraId="7C484F62" w14:textId="77777777" w:rsidTr="004E46C9">
        <w:tc>
          <w:tcPr>
            <w:tcW w:w="988" w:type="dxa"/>
            <w:tcBorders>
              <w:left w:val="single" w:sz="8" w:space="0" w:color="000000"/>
            </w:tcBorders>
            <w:vAlign w:val="center"/>
          </w:tcPr>
          <w:p w14:paraId="38755FBF"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3</w:t>
            </w:r>
          </w:p>
        </w:tc>
        <w:tc>
          <w:tcPr>
            <w:tcW w:w="4961" w:type="dxa"/>
            <w:vAlign w:val="center"/>
          </w:tcPr>
          <w:p w14:paraId="09E6F2DD" w14:textId="77777777" w:rsidR="00A228EB" w:rsidRPr="00F66671" w:rsidRDefault="00A228EB" w:rsidP="00A228EB">
            <w:pPr>
              <w:spacing w:after="0"/>
              <w:rPr>
                <w:rFonts w:ascii="Calibri" w:hAnsi="Calibri"/>
              </w:rPr>
            </w:pPr>
            <w:r w:rsidRPr="00F66671">
              <w:rPr>
                <w:rFonts w:ascii="Calibri" w:hAnsi="Calibri"/>
              </w:rPr>
              <w:t>Końcówka cieniująca 3cm (platyna)</w:t>
            </w:r>
          </w:p>
        </w:tc>
        <w:tc>
          <w:tcPr>
            <w:tcW w:w="1418" w:type="dxa"/>
            <w:vAlign w:val="center"/>
          </w:tcPr>
          <w:p w14:paraId="7BFFBEE8"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1D4BB415" w14:textId="77777777" w:rsidR="00A228EB" w:rsidRPr="00F66671" w:rsidRDefault="00A228EB" w:rsidP="00A228EB">
            <w:pPr>
              <w:snapToGrid w:val="0"/>
              <w:spacing w:after="0"/>
              <w:jc w:val="center"/>
              <w:rPr>
                <w:rFonts w:ascii="Calibri" w:hAnsi="Calibri"/>
                <w:bCs/>
                <w:lang w:eastAsia="ar-SA"/>
              </w:rPr>
            </w:pPr>
          </w:p>
        </w:tc>
      </w:tr>
      <w:tr w:rsidR="00F66671" w:rsidRPr="00F66671" w14:paraId="52D00A6A" w14:textId="77777777" w:rsidTr="004E46C9">
        <w:tc>
          <w:tcPr>
            <w:tcW w:w="988" w:type="dxa"/>
            <w:tcBorders>
              <w:left w:val="single" w:sz="8" w:space="0" w:color="000000"/>
            </w:tcBorders>
            <w:vAlign w:val="center"/>
          </w:tcPr>
          <w:p w14:paraId="7D1A66EC"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4</w:t>
            </w:r>
          </w:p>
        </w:tc>
        <w:tc>
          <w:tcPr>
            <w:tcW w:w="4961" w:type="dxa"/>
            <w:vAlign w:val="center"/>
          </w:tcPr>
          <w:p w14:paraId="78EB638B" w14:textId="77777777" w:rsidR="00A228EB" w:rsidRPr="00F66671" w:rsidRDefault="00A228EB" w:rsidP="00A228EB">
            <w:pPr>
              <w:spacing w:after="0"/>
              <w:rPr>
                <w:rFonts w:ascii="Calibri" w:hAnsi="Calibri"/>
              </w:rPr>
            </w:pPr>
            <w:r w:rsidRPr="00F66671">
              <w:rPr>
                <w:rFonts w:ascii="Calibri" w:hAnsi="Calibri"/>
              </w:rPr>
              <w:t xml:space="preserve">Kształt końcówki: </w:t>
            </w:r>
            <w:proofErr w:type="spellStart"/>
            <w:r w:rsidRPr="00F66671">
              <w:rPr>
                <w:rFonts w:ascii="Calibri" w:hAnsi="Calibri"/>
              </w:rPr>
              <w:t>pre-shape</w:t>
            </w:r>
            <w:proofErr w:type="spellEnd"/>
            <w:r w:rsidRPr="00F66671">
              <w:rPr>
                <w:rFonts w:ascii="Calibri" w:hAnsi="Calibri"/>
              </w:rPr>
              <w:t xml:space="preserve"> 1mm</w:t>
            </w:r>
          </w:p>
        </w:tc>
        <w:tc>
          <w:tcPr>
            <w:tcW w:w="1418" w:type="dxa"/>
            <w:vAlign w:val="center"/>
          </w:tcPr>
          <w:p w14:paraId="7956B66A"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0EA10882" w14:textId="77777777" w:rsidR="00A228EB" w:rsidRPr="00F66671" w:rsidRDefault="00A228EB" w:rsidP="00A228EB">
            <w:pPr>
              <w:snapToGrid w:val="0"/>
              <w:spacing w:after="0"/>
              <w:jc w:val="center"/>
              <w:rPr>
                <w:rFonts w:ascii="Calibri" w:hAnsi="Calibri"/>
                <w:bCs/>
                <w:lang w:eastAsia="ar-SA"/>
              </w:rPr>
            </w:pPr>
          </w:p>
        </w:tc>
      </w:tr>
      <w:tr w:rsidR="00F66671" w:rsidRPr="00F66671" w14:paraId="19824CFE" w14:textId="77777777" w:rsidTr="004E46C9">
        <w:tc>
          <w:tcPr>
            <w:tcW w:w="988" w:type="dxa"/>
            <w:tcBorders>
              <w:left w:val="single" w:sz="8" w:space="0" w:color="000000"/>
            </w:tcBorders>
            <w:vAlign w:val="center"/>
          </w:tcPr>
          <w:p w14:paraId="122C5E46"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5</w:t>
            </w:r>
          </w:p>
        </w:tc>
        <w:tc>
          <w:tcPr>
            <w:tcW w:w="4961" w:type="dxa"/>
            <w:vAlign w:val="center"/>
          </w:tcPr>
          <w:p w14:paraId="4B296E22" w14:textId="77777777" w:rsidR="00A228EB" w:rsidRPr="00F66671" w:rsidRDefault="00A228EB" w:rsidP="00A228EB">
            <w:pPr>
              <w:spacing w:after="0"/>
              <w:rPr>
                <w:rFonts w:ascii="Calibri" w:hAnsi="Calibri"/>
              </w:rPr>
            </w:pPr>
            <w:proofErr w:type="spellStart"/>
            <w:r w:rsidRPr="00F66671">
              <w:rPr>
                <w:rFonts w:ascii="Calibri" w:hAnsi="Calibri"/>
              </w:rPr>
              <w:t>Szaft</w:t>
            </w:r>
            <w:proofErr w:type="spellEnd"/>
            <w:r w:rsidRPr="00F66671">
              <w:rPr>
                <w:rFonts w:ascii="Calibri" w:hAnsi="Calibri"/>
              </w:rPr>
              <w:t xml:space="preserve"> prowadnika pokryty PTFE</w:t>
            </w:r>
          </w:p>
        </w:tc>
        <w:tc>
          <w:tcPr>
            <w:tcW w:w="1418" w:type="dxa"/>
            <w:vAlign w:val="center"/>
          </w:tcPr>
          <w:p w14:paraId="0F72EBDE"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46CF4B23" w14:textId="77777777" w:rsidR="00A228EB" w:rsidRPr="00F66671" w:rsidRDefault="00A228EB" w:rsidP="00A228EB">
            <w:pPr>
              <w:snapToGrid w:val="0"/>
              <w:spacing w:after="0"/>
              <w:jc w:val="center"/>
              <w:rPr>
                <w:rFonts w:ascii="Calibri" w:hAnsi="Calibri"/>
                <w:bCs/>
                <w:lang w:eastAsia="ar-SA"/>
              </w:rPr>
            </w:pPr>
          </w:p>
        </w:tc>
      </w:tr>
      <w:tr w:rsidR="00F66671" w:rsidRPr="00F66671" w14:paraId="63875187" w14:textId="77777777" w:rsidTr="004E46C9">
        <w:tc>
          <w:tcPr>
            <w:tcW w:w="988" w:type="dxa"/>
            <w:tcBorders>
              <w:left w:val="single" w:sz="8" w:space="0" w:color="000000"/>
            </w:tcBorders>
            <w:vAlign w:val="center"/>
          </w:tcPr>
          <w:p w14:paraId="36D0667E"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6</w:t>
            </w:r>
          </w:p>
        </w:tc>
        <w:tc>
          <w:tcPr>
            <w:tcW w:w="4961" w:type="dxa"/>
            <w:vAlign w:val="center"/>
          </w:tcPr>
          <w:p w14:paraId="73F8CEC8" w14:textId="77777777" w:rsidR="00A228EB" w:rsidRPr="00F66671" w:rsidRDefault="00A228EB" w:rsidP="00A228EB">
            <w:pPr>
              <w:spacing w:after="0"/>
              <w:rPr>
                <w:rFonts w:ascii="Calibri" w:hAnsi="Calibri"/>
              </w:rPr>
            </w:pPr>
            <w:r w:rsidRPr="00F66671">
              <w:rPr>
                <w:rFonts w:ascii="Calibri" w:hAnsi="Calibri"/>
              </w:rPr>
              <w:t>Dostępne długości: 190cm i 300cm</w:t>
            </w:r>
          </w:p>
        </w:tc>
        <w:tc>
          <w:tcPr>
            <w:tcW w:w="1418" w:type="dxa"/>
            <w:vAlign w:val="center"/>
          </w:tcPr>
          <w:p w14:paraId="2B21B4C9" w14:textId="77777777" w:rsidR="00A228EB" w:rsidRPr="00F66671" w:rsidRDefault="00A228EB" w:rsidP="00A228EB">
            <w:pPr>
              <w:spacing w:after="0"/>
              <w:jc w:val="center"/>
              <w:rPr>
                <w:rFonts w:ascii="Calibri" w:hAnsi="Calibri"/>
                <w:bCs/>
              </w:rPr>
            </w:pPr>
            <w:r w:rsidRPr="00F66671">
              <w:rPr>
                <w:rFonts w:ascii="Calibri" w:hAnsi="Calibri"/>
                <w:bCs/>
              </w:rPr>
              <w:t>TAK</w:t>
            </w:r>
          </w:p>
        </w:tc>
        <w:tc>
          <w:tcPr>
            <w:tcW w:w="2126" w:type="dxa"/>
            <w:tcBorders>
              <w:left w:val="single" w:sz="4" w:space="0" w:color="000000"/>
            </w:tcBorders>
            <w:vAlign w:val="center"/>
          </w:tcPr>
          <w:p w14:paraId="47214CAD" w14:textId="77777777" w:rsidR="00A228EB" w:rsidRPr="00F66671" w:rsidRDefault="00A228EB" w:rsidP="00A228EB">
            <w:pPr>
              <w:snapToGrid w:val="0"/>
              <w:spacing w:after="0"/>
              <w:jc w:val="center"/>
              <w:rPr>
                <w:rFonts w:ascii="Calibri" w:hAnsi="Calibri"/>
                <w:bCs/>
                <w:lang w:eastAsia="ar-SA"/>
              </w:rPr>
            </w:pPr>
          </w:p>
        </w:tc>
      </w:tr>
      <w:tr w:rsidR="00F66671" w:rsidRPr="00F66671" w14:paraId="501AC810" w14:textId="77777777" w:rsidTr="004E46C9">
        <w:tc>
          <w:tcPr>
            <w:tcW w:w="988" w:type="dxa"/>
            <w:tcBorders>
              <w:left w:val="single" w:sz="8" w:space="0" w:color="000000"/>
            </w:tcBorders>
            <w:vAlign w:val="center"/>
          </w:tcPr>
          <w:p w14:paraId="594F8939"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7</w:t>
            </w:r>
          </w:p>
        </w:tc>
        <w:tc>
          <w:tcPr>
            <w:tcW w:w="4961" w:type="dxa"/>
            <w:vAlign w:val="center"/>
          </w:tcPr>
          <w:p w14:paraId="5B504019" w14:textId="77777777" w:rsidR="00A228EB" w:rsidRPr="00F66671" w:rsidRDefault="00A228EB" w:rsidP="00A228EB">
            <w:pPr>
              <w:spacing w:after="0"/>
              <w:rPr>
                <w:rFonts w:ascii="Calibri" w:hAnsi="Calibri"/>
              </w:rPr>
            </w:pPr>
            <w:r w:rsidRPr="00F66671">
              <w:rPr>
                <w:rFonts w:ascii="Calibri" w:hAnsi="Calibri"/>
              </w:rPr>
              <w:t>Część spiralna na długości 19cm</w:t>
            </w:r>
          </w:p>
        </w:tc>
        <w:tc>
          <w:tcPr>
            <w:tcW w:w="1418" w:type="dxa"/>
            <w:vAlign w:val="center"/>
          </w:tcPr>
          <w:p w14:paraId="30B7EA9B" w14:textId="77777777" w:rsidR="00A228EB" w:rsidRPr="00F66671" w:rsidRDefault="00A228EB" w:rsidP="00A228EB">
            <w:pPr>
              <w:spacing w:after="0"/>
              <w:jc w:val="center"/>
              <w:rPr>
                <w:rFonts w:ascii="Calibri" w:hAnsi="Calibri"/>
              </w:rPr>
            </w:pPr>
            <w:r w:rsidRPr="00F66671">
              <w:rPr>
                <w:rFonts w:ascii="Calibri" w:hAnsi="Calibri"/>
              </w:rPr>
              <w:t>TAK: 10 pkt</w:t>
            </w:r>
          </w:p>
          <w:p w14:paraId="1AB008E3" w14:textId="77777777" w:rsidR="00A228EB" w:rsidRPr="00F66671" w:rsidRDefault="00A228EB" w:rsidP="00A228EB">
            <w:pPr>
              <w:spacing w:after="0"/>
              <w:jc w:val="center"/>
              <w:rPr>
                <w:rFonts w:ascii="Calibri" w:hAnsi="Calibri"/>
                <w:b/>
              </w:rPr>
            </w:pPr>
            <w:r w:rsidRPr="00F66671">
              <w:rPr>
                <w:rFonts w:ascii="Calibri" w:hAnsi="Calibri"/>
              </w:rPr>
              <w:t>NIE: 0 pkt</w:t>
            </w:r>
          </w:p>
        </w:tc>
        <w:tc>
          <w:tcPr>
            <w:tcW w:w="2126" w:type="dxa"/>
            <w:tcBorders>
              <w:left w:val="single" w:sz="4" w:space="0" w:color="000000"/>
            </w:tcBorders>
            <w:vAlign w:val="center"/>
          </w:tcPr>
          <w:p w14:paraId="6E51B85D" w14:textId="77777777" w:rsidR="00A228EB" w:rsidRPr="00F66671" w:rsidRDefault="00A228EB" w:rsidP="00A228EB">
            <w:pPr>
              <w:snapToGrid w:val="0"/>
              <w:spacing w:after="0"/>
              <w:jc w:val="center"/>
              <w:rPr>
                <w:rFonts w:ascii="Calibri" w:hAnsi="Calibri"/>
                <w:bCs/>
                <w:lang w:eastAsia="ar-SA"/>
              </w:rPr>
            </w:pPr>
          </w:p>
        </w:tc>
      </w:tr>
      <w:tr w:rsidR="00F66671" w:rsidRPr="00F66671" w14:paraId="3E73E01C" w14:textId="77777777" w:rsidTr="004E46C9">
        <w:tc>
          <w:tcPr>
            <w:tcW w:w="988" w:type="dxa"/>
            <w:tcBorders>
              <w:left w:val="single" w:sz="8" w:space="0" w:color="000000"/>
            </w:tcBorders>
            <w:vAlign w:val="center"/>
          </w:tcPr>
          <w:p w14:paraId="2E79E674" w14:textId="77777777" w:rsidR="00A228EB" w:rsidRPr="00F66671" w:rsidRDefault="00A228EB" w:rsidP="00A228EB">
            <w:pPr>
              <w:snapToGrid w:val="0"/>
              <w:spacing w:after="0"/>
              <w:ind w:left="34"/>
              <w:jc w:val="center"/>
              <w:rPr>
                <w:rFonts w:ascii="Calibri" w:hAnsi="Calibri"/>
                <w:lang w:eastAsia="ar-SA"/>
              </w:rPr>
            </w:pPr>
            <w:r w:rsidRPr="00F66671">
              <w:rPr>
                <w:rFonts w:ascii="Calibri" w:hAnsi="Calibri"/>
                <w:lang w:eastAsia="ar-SA"/>
              </w:rPr>
              <w:t>8</w:t>
            </w:r>
          </w:p>
        </w:tc>
        <w:tc>
          <w:tcPr>
            <w:tcW w:w="4961" w:type="dxa"/>
            <w:vAlign w:val="center"/>
          </w:tcPr>
          <w:p w14:paraId="158AC569" w14:textId="77777777" w:rsidR="00A228EB" w:rsidRPr="00F66671" w:rsidRDefault="00A228EB" w:rsidP="00A228EB">
            <w:pPr>
              <w:spacing w:after="0"/>
              <w:rPr>
                <w:rFonts w:ascii="Calibri" w:hAnsi="Calibri"/>
              </w:rPr>
            </w:pPr>
            <w:r w:rsidRPr="00F66671">
              <w:rPr>
                <w:rFonts w:ascii="Calibri" w:hAnsi="Calibri"/>
              </w:rPr>
              <w:t>Pokrycie hydrofilne na dystalnych 52cm</w:t>
            </w:r>
          </w:p>
        </w:tc>
        <w:tc>
          <w:tcPr>
            <w:tcW w:w="1418" w:type="dxa"/>
            <w:vAlign w:val="center"/>
          </w:tcPr>
          <w:p w14:paraId="07C41BC0" w14:textId="77777777" w:rsidR="00A228EB" w:rsidRPr="00F66671" w:rsidRDefault="00A228EB" w:rsidP="00A228EB">
            <w:pPr>
              <w:spacing w:after="0"/>
              <w:jc w:val="center"/>
              <w:rPr>
                <w:rFonts w:ascii="Calibri" w:hAnsi="Calibri"/>
              </w:rPr>
            </w:pPr>
            <w:r w:rsidRPr="00F66671">
              <w:rPr>
                <w:rFonts w:ascii="Calibri" w:hAnsi="Calibri"/>
              </w:rPr>
              <w:t>TAK: 10 pkt</w:t>
            </w:r>
          </w:p>
          <w:p w14:paraId="0969369F" w14:textId="77777777" w:rsidR="00A228EB" w:rsidRPr="00F66671" w:rsidRDefault="00A228EB" w:rsidP="00A228EB">
            <w:pPr>
              <w:spacing w:after="0"/>
              <w:jc w:val="center"/>
              <w:rPr>
                <w:rFonts w:ascii="Calibri" w:hAnsi="Calibri"/>
                <w:b/>
              </w:rPr>
            </w:pPr>
            <w:r w:rsidRPr="00F66671">
              <w:rPr>
                <w:rFonts w:ascii="Calibri" w:hAnsi="Calibri"/>
              </w:rPr>
              <w:t>NIE: 0 pkt</w:t>
            </w:r>
          </w:p>
        </w:tc>
        <w:tc>
          <w:tcPr>
            <w:tcW w:w="2126" w:type="dxa"/>
            <w:tcBorders>
              <w:left w:val="single" w:sz="4" w:space="0" w:color="000000"/>
            </w:tcBorders>
            <w:vAlign w:val="center"/>
          </w:tcPr>
          <w:p w14:paraId="24612923" w14:textId="77777777" w:rsidR="00A228EB" w:rsidRPr="00F66671" w:rsidRDefault="00A228EB" w:rsidP="00A228EB">
            <w:pPr>
              <w:snapToGrid w:val="0"/>
              <w:spacing w:after="0"/>
              <w:jc w:val="center"/>
              <w:rPr>
                <w:rFonts w:ascii="Calibri" w:hAnsi="Calibri"/>
                <w:bCs/>
                <w:lang w:eastAsia="ar-SA"/>
              </w:rPr>
            </w:pPr>
          </w:p>
        </w:tc>
      </w:tr>
      <w:tr w:rsidR="00DD776E" w:rsidRPr="00DD776E" w14:paraId="1C79433D" w14:textId="77777777" w:rsidTr="004E46C9">
        <w:trPr>
          <w:trHeight w:val="840"/>
        </w:trPr>
        <w:tc>
          <w:tcPr>
            <w:tcW w:w="988" w:type="dxa"/>
            <w:tcBorders>
              <w:left w:val="single" w:sz="8" w:space="0" w:color="000000"/>
            </w:tcBorders>
            <w:vAlign w:val="center"/>
          </w:tcPr>
          <w:p w14:paraId="7E695514" w14:textId="77777777" w:rsidR="00A228EB" w:rsidRPr="00DD776E" w:rsidRDefault="00A228EB" w:rsidP="00A228EB">
            <w:pPr>
              <w:snapToGrid w:val="0"/>
              <w:spacing w:after="0"/>
              <w:ind w:left="34"/>
              <w:jc w:val="center"/>
              <w:rPr>
                <w:rFonts w:ascii="Calibri" w:hAnsi="Calibri"/>
                <w:b/>
                <w:bCs/>
                <w:lang w:eastAsia="ar-SA"/>
              </w:rPr>
            </w:pPr>
            <w:r w:rsidRPr="00DD776E">
              <w:rPr>
                <w:rFonts w:ascii="Calibri" w:hAnsi="Calibri"/>
                <w:b/>
                <w:bCs/>
                <w:lang w:eastAsia="ar-SA"/>
              </w:rPr>
              <w:t>IV.</w:t>
            </w:r>
          </w:p>
        </w:tc>
        <w:tc>
          <w:tcPr>
            <w:tcW w:w="4961" w:type="dxa"/>
            <w:vAlign w:val="center"/>
          </w:tcPr>
          <w:p w14:paraId="29F1E856" w14:textId="77777777" w:rsidR="00A228EB" w:rsidRPr="00DD776E" w:rsidRDefault="00A228EB" w:rsidP="00A228EB">
            <w:pPr>
              <w:spacing w:after="0"/>
              <w:rPr>
                <w:rFonts w:ascii="Calibri" w:hAnsi="Calibri"/>
                <w:b/>
                <w:bCs/>
              </w:rPr>
            </w:pPr>
            <w:r w:rsidRPr="00DD776E">
              <w:rPr>
                <w:rFonts w:ascii="Calibri" w:hAnsi="Calibri"/>
                <w:b/>
                <w:bCs/>
              </w:rPr>
              <w:t>Cewnik balonowy wysokociśnieniowy 35 bar</w:t>
            </w:r>
          </w:p>
        </w:tc>
        <w:tc>
          <w:tcPr>
            <w:tcW w:w="1418" w:type="dxa"/>
            <w:vAlign w:val="center"/>
          </w:tcPr>
          <w:p w14:paraId="406AFFB0" w14:textId="77777777" w:rsidR="00A228EB" w:rsidRPr="00DD776E" w:rsidRDefault="00A228EB" w:rsidP="00A228EB">
            <w:pPr>
              <w:spacing w:after="0"/>
              <w:jc w:val="center"/>
              <w:rPr>
                <w:rFonts w:ascii="Calibri" w:hAnsi="Calibri"/>
                <w:b/>
                <w:bCs/>
              </w:rPr>
            </w:pPr>
            <w:r w:rsidRPr="00DD776E">
              <w:rPr>
                <w:rFonts w:ascii="Calibri" w:hAnsi="Calibri"/>
                <w:b/>
                <w:bCs/>
              </w:rPr>
              <w:t>TAK</w:t>
            </w:r>
          </w:p>
        </w:tc>
        <w:tc>
          <w:tcPr>
            <w:tcW w:w="2126" w:type="dxa"/>
            <w:tcBorders>
              <w:left w:val="single" w:sz="4" w:space="0" w:color="000000"/>
            </w:tcBorders>
            <w:vAlign w:val="center"/>
          </w:tcPr>
          <w:p w14:paraId="63DFD19C" w14:textId="77777777" w:rsidR="00A228EB" w:rsidRPr="00DD776E" w:rsidRDefault="00A228EB" w:rsidP="00A228EB">
            <w:pPr>
              <w:snapToGrid w:val="0"/>
              <w:spacing w:after="0"/>
              <w:jc w:val="center"/>
              <w:rPr>
                <w:rFonts w:ascii="Calibri" w:hAnsi="Calibri"/>
                <w:b/>
                <w:bCs/>
                <w:lang w:eastAsia="ar-SA"/>
              </w:rPr>
            </w:pPr>
          </w:p>
        </w:tc>
      </w:tr>
      <w:tr w:rsidR="00E27F25" w:rsidRPr="00E27F25" w14:paraId="62A6DA8E" w14:textId="77777777" w:rsidTr="004E46C9">
        <w:tc>
          <w:tcPr>
            <w:tcW w:w="988" w:type="dxa"/>
            <w:tcBorders>
              <w:left w:val="single" w:sz="8" w:space="0" w:color="000000"/>
            </w:tcBorders>
            <w:vAlign w:val="center"/>
          </w:tcPr>
          <w:p w14:paraId="73152E69"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1</w:t>
            </w:r>
          </w:p>
        </w:tc>
        <w:tc>
          <w:tcPr>
            <w:tcW w:w="4961" w:type="dxa"/>
            <w:vAlign w:val="center"/>
          </w:tcPr>
          <w:p w14:paraId="0EA25547" w14:textId="77777777" w:rsidR="00A228EB" w:rsidRPr="00E27F25" w:rsidRDefault="00A228EB" w:rsidP="00A228EB">
            <w:pPr>
              <w:spacing w:after="0"/>
              <w:rPr>
                <w:rFonts w:ascii="Calibri" w:hAnsi="Calibri"/>
              </w:rPr>
            </w:pPr>
            <w:r w:rsidRPr="00E27F25">
              <w:rPr>
                <w:rFonts w:ascii="Calibri" w:hAnsi="Calibri"/>
              </w:rPr>
              <w:t xml:space="preserve">Cewnik balonowy wysokociśnieniowy 35 bar PTCA z </w:t>
            </w:r>
            <w:proofErr w:type="spellStart"/>
            <w:r w:rsidRPr="00E27F25">
              <w:rPr>
                <w:rFonts w:ascii="Calibri" w:hAnsi="Calibri"/>
              </w:rPr>
              <w:t>inflatorem</w:t>
            </w:r>
            <w:proofErr w:type="spellEnd"/>
          </w:p>
        </w:tc>
        <w:tc>
          <w:tcPr>
            <w:tcW w:w="1418" w:type="dxa"/>
            <w:vAlign w:val="center"/>
          </w:tcPr>
          <w:p w14:paraId="04AE4443"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2C7D6C0C" w14:textId="77777777" w:rsidR="00A228EB" w:rsidRPr="00E27F25" w:rsidRDefault="00A228EB" w:rsidP="00A228EB">
            <w:pPr>
              <w:snapToGrid w:val="0"/>
              <w:spacing w:after="0"/>
              <w:jc w:val="center"/>
              <w:rPr>
                <w:rFonts w:ascii="Calibri" w:hAnsi="Calibri"/>
                <w:bCs/>
                <w:lang w:eastAsia="ar-SA"/>
              </w:rPr>
            </w:pPr>
          </w:p>
        </w:tc>
      </w:tr>
      <w:tr w:rsidR="00E27F25" w:rsidRPr="00E27F25" w14:paraId="18E429C4" w14:textId="77777777" w:rsidTr="004E46C9">
        <w:tc>
          <w:tcPr>
            <w:tcW w:w="988" w:type="dxa"/>
            <w:tcBorders>
              <w:left w:val="single" w:sz="8" w:space="0" w:color="000000"/>
            </w:tcBorders>
            <w:vAlign w:val="center"/>
          </w:tcPr>
          <w:p w14:paraId="361B5D64"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2</w:t>
            </w:r>
          </w:p>
        </w:tc>
        <w:tc>
          <w:tcPr>
            <w:tcW w:w="4961" w:type="dxa"/>
            <w:vAlign w:val="center"/>
          </w:tcPr>
          <w:p w14:paraId="52DA9D11" w14:textId="77777777" w:rsidR="00A228EB" w:rsidRPr="00E27F25" w:rsidRDefault="00A228EB" w:rsidP="00A228EB">
            <w:pPr>
              <w:spacing w:after="0"/>
              <w:rPr>
                <w:rFonts w:ascii="Calibri" w:hAnsi="Calibri"/>
                <w:lang w:val="en-US"/>
              </w:rPr>
            </w:pPr>
            <w:proofErr w:type="spellStart"/>
            <w:r w:rsidRPr="00E27F25">
              <w:rPr>
                <w:rFonts w:ascii="Calibri" w:hAnsi="Calibri"/>
                <w:lang w:val="en-US"/>
              </w:rPr>
              <w:t>Cewnik</w:t>
            </w:r>
            <w:proofErr w:type="spellEnd"/>
            <w:r w:rsidRPr="00E27F25">
              <w:rPr>
                <w:rFonts w:ascii="Calibri" w:hAnsi="Calibri"/>
                <w:lang w:val="en-US"/>
              </w:rPr>
              <w:t xml:space="preserve"> </w:t>
            </w:r>
            <w:proofErr w:type="spellStart"/>
            <w:r w:rsidRPr="00E27F25">
              <w:rPr>
                <w:rFonts w:ascii="Calibri" w:hAnsi="Calibri"/>
                <w:lang w:val="en-US"/>
              </w:rPr>
              <w:t>balonowy</w:t>
            </w:r>
            <w:proofErr w:type="spellEnd"/>
            <w:r w:rsidRPr="00E27F25">
              <w:rPr>
                <w:rFonts w:ascii="Calibri" w:hAnsi="Calibri"/>
                <w:lang w:val="en-US"/>
              </w:rPr>
              <w:t xml:space="preserve"> </w:t>
            </w:r>
            <w:proofErr w:type="spellStart"/>
            <w:r w:rsidRPr="00E27F25">
              <w:rPr>
                <w:rFonts w:ascii="Calibri" w:hAnsi="Calibri"/>
                <w:lang w:val="en-US"/>
              </w:rPr>
              <w:t>typu</w:t>
            </w:r>
            <w:proofErr w:type="spellEnd"/>
            <w:r w:rsidRPr="00E27F25">
              <w:rPr>
                <w:rFonts w:ascii="Calibri" w:hAnsi="Calibri"/>
                <w:lang w:val="en-US"/>
              </w:rPr>
              <w:t xml:space="preserve"> rapid exchange </w:t>
            </w:r>
            <w:proofErr w:type="spellStart"/>
            <w:r w:rsidRPr="00E27F25">
              <w:rPr>
                <w:rFonts w:ascii="Calibri" w:hAnsi="Calibri"/>
                <w:lang w:val="en-US"/>
              </w:rPr>
              <w:t>non compliant</w:t>
            </w:r>
            <w:proofErr w:type="spellEnd"/>
          </w:p>
        </w:tc>
        <w:tc>
          <w:tcPr>
            <w:tcW w:w="1418" w:type="dxa"/>
            <w:vAlign w:val="center"/>
          </w:tcPr>
          <w:p w14:paraId="27C889EA"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535FAFB2" w14:textId="77777777" w:rsidR="00A228EB" w:rsidRPr="00E27F25" w:rsidRDefault="00A228EB" w:rsidP="00A228EB">
            <w:pPr>
              <w:snapToGrid w:val="0"/>
              <w:spacing w:after="0"/>
              <w:jc w:val="center"/>
              <w:rPr>
                <w:rFonts w:ascii="Calibri" w:hAnsi="Calibri"/>
                <w:bCs/>
                <w:lang w:eastAsia="ar-SA"/>
              </w:rPr>
            </w:pPr>
          </w:p>
        </w:tc>
      </w:tr>
      <w:tr w:rsidR="00E27F25" w:rsidRPr="00E27F25" w14:paraId="609F0420" w14:textId="77777777" w:rsidTr="004E46C9">
        <w:tc>
          <w:tcPr>
            <w:tcW w:w="988" w:type="dxa"/>
            <w:tcBorders>
              <w:left w:val="single" w:sz="8" w:space="0" w:color="000000"/>
            </w:tcBorders>
            <w:vAlign w:val="center"/>
          </w:tcPr>
          <w:p w14:paraId="0422FF7A"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3</w:t>
            </w:r>
          </w:p>
        </w:tc>
        <w:tc>
          <w:tcPr>
            <w:tcW w:w="4961" w:type="dxa"/>
            <w:vAlign w:val="center"/>
          </w:tcPr>
          <w:p w14:paraId="4DAF926F" w14:textId="77777777" w:rsidR="00A228EB" w:rsidRPr="00E27F25" w:rsidRDefault="00A228EB" w:rsidP="00A228EB">
            <w:pPr>
              <w:spacing w:after="0"/>
              <w:rPr>
                <w:rFonts w:ascii="Calibri" w:hAnsi="Calibri"/>
              </w:rPr>
            </w:pPr>
            <w:r w:rsidRPr="00E27F25">
              <w:rPr>
                <w:rFonts w:ascii="Calibri" w:hAnsi="Calibri"/>
              </w:rPr>
              <w:t xml:space="preserve">Możliwość stosowania balonu do </w:t>
            </w:r>
            <w:proofErr w:type="spellStart"/>
            <w:r w:rsidRPr="00E27F25">
              <w:rPr>
                <w:rFonts w:ascii="Calibri" w:hAnsi="Calibri"/>
              </w:rPr>
              <w:t>pre</w:t>
            </w:r>
            <w:proofErr w:type="spellEnd"/>
            <w:r w:rsidRPr="00E27F25">
              <w:rPr>
                <w:rFonts w:ascii="Calibri" w:hAnsi="Calibri"/>
              </w:rPr>
              <w:t>- i post - dylatacji</w:t>
            </w:r>
          </w:p>
        </w:tc>
        <w:tc>
          <w:tcPr>
            <w:tcW w:w="1418" w:type="dxa"/>
            <w:vAlign w:val="center"/>
          </w:tcPr>
          <w:p w14:paraId="63917F1E"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5FC69716" w14:textId="77777777" w:rsidR="00A228EB" w:rsidRPr="00E27F25" w:rsidRDefault="00A228EB" w:rsidP="00A228EB">
            <w:pPr>
              <w:snapToGrid w:val="0"/>
              <w:spacing w:after="0"/>
              <w:jc w:val="center"/>
              <w:rPr>
                <w:rFonts w:ascii="Calibri" w:hAnsi="Calibri"/>
                <w:bCs/>
                <w:lang w:eastAsia="ar-SA"/>
              </w:rPr>
            </w:pPr>
          </w:p>
        </w:tc>
      </w:tr>
      <w:tr w:rsidR="00E27F25" w:rsidRPr="00E27F25" w14:paraId="2C85A615" w14:textId="77777777" w:rsidTr="004E46C9">
        <w:tc>
          <w:tcPr>
            <w:tcW w:w="988" w:type="dxa"/>
            <w:tcBorders>
              <w:left w:val="single" w:sz="8" w:space="0" w:color="000000"/>
            </w:tcBorders>
            <w:vAlign w:val="center"/>
          </w:tcPr>
          <w:p w14:paraId="4F6E375C"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4</w:t>
            </w:r>
          </w:p>
        </w:tc>
        <w:tc>
          <w:tcPr>
            <w:tcW w:w="4961" w:type="dxa"/>
            <w:vAlign w:val="center"/>
          </w:tcPr>
          <w:p w14:paraId="524EA84D" w14:textId="77777777" w:rsidR="00A228EB" w:rsidRPr="00E27F25" w:rsidRDefault="00A228EB" w:rsidP="00A228EB">
            <w:pPr>
              <w:spacing w:after="0"/>
              <w:rPr>
                <w:rFonts w:ascii="Calibri" w:hAnsi="Calibri"/>
              </w:rPr>
            </w:pPr>
            <w:r w:rsidRPr="00E27F25">
              <w:rPr>
                <w:rFonts w:ascii="Calibri" w:hAnsi="Calibri"/>
              </w:rPr>
              <w:t>Podwójna konstrukcja balonu</w:t>
            </w:r>
          </w:p>
        </w:tc>
        <w:tc>
          <w:tcPr>
            <w:tcW w:w="1418" w:type="dxa"/>
            <w:vAlign w:val="center"/>
          </w:tcPr>
          <w:p w14:paraId="2E9B70AF"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1C3EB3D5" w14:textId="77777777" w:rsidR="00A228EB" w:rsidRPr="00E27F25" w:rsidRDefault="00A228EB" w:rsidP="00A228EB">
            <w:pPr>
              <w:snapToGrid w:val="0"/>
              <w:spacing w:after="0"/>
              <w:jc w:val="center"/>
              <w:rPr>
                <w:rFonts w:ascii="Calibri" w:hAnsi="Calibri"/>
                <w:bCs/>
                <w:lang w:eastAsia="ar-SA"/>
              </w:rPr>
            </w:pPr>
          </w:p>
        </w:tc>
      </w:tr>
      <w:tr w:rsidR="00E27F25" w:rsidRPr="00E27F25" w14:paraId="69F01D78" w14:textId="77777777" w:rsidTr="004E46C9">
        <w:tc>
          <w:tcPr>
            <w:tcW w:w="988" w:type="dxa"/>
            <w:tcBorders>
              <w:left w:val="single" w:sz="8" w:space="0" w:color="000000"/>
            </w:tcBorders>
            <w:vAlign w:val="center"/>
          </w:tcPr>
          <w:p w14:paraId="1E4133D8"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5</w:t>
            </w:r>
          </w:p>
        </w:tc>
        <w:tc>
          <w:tcPr>
            <w:tcW w:w="4961" w:type="dxa"/>
            <w:vAlign w:val="center"/>
          </w:tcPr>
          <w:p w14:paraId="466EB27F" w14:textId="77777777" w:rsidR="00A228EB" w:rsidRPr="00E27F25" w:rsidRDefault="00A228EB" w:rsidP="00A228EB">
            <w:pPr>
              <w:spacing w:after="0"/>
              <w:rPr>
                <w:rFonts w:ascii="Calibri" w:hAnsi="Calibri"/>
              </w:rPr>
            </w:pPr>
            <w:r w:rsidRPr="00E27F25">
              <w:rPr>
                <w:rFonts w:ascii="Calibri" w:hAnsi="Calibri"/>
              </w:rPr>
              <w:t xml:space="preserve">Długość użytkowa </w:t>
            </w:r>
            <w:proofErr w:type="spellStart"/>
            <w:r w:rsidRPr="00E27F25">
              <w:rPr>
                <w:rFonts w:ascii="Calibri" w:hAnsi="Calibri"/>
              </w:rPr>
              <w:t>szaftu</w:t>
            </w:r>
            <w:proofErr w:type="spellEnd"/>
            <w:r w:rsidRPr="00E27F25">
              <w:rPr>
                <w:rFonts w:ascii="Calibri" w:hAnsi="Calibri"/>
              </w:rPr>
              <w:t xml:space="preserve"> 140cm</w:t>
            </w:r>
          </w:p>
        </w:tc>
        <w:tc>
          <w:tcPr>
            <w:tcW w:w="1418" w:type="dxa"/>
            <w:vAlign w:val="center"/>
          </w:tcPr>
          <w:p w14:paraId="1FC2817D"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03EE599A" w14:textId="77777777" w:rsidR="00A228EB" w:rsidRPr="00E27F25" w:rsidRDefault="00A228EB" w:rsidP="00A228EB">
            <w:pPr>
              <w:snapToGrid w:val="0"/>
              <w:spacing w:after="0"/>
              <w:jc w:val="center"/>
              <w:rPr>
                <w:rFonts w:ascii="Calibri" w:hAnsi="Calibri"/>
                <w:bCs/>
                <w:lang w:eastAsia="ar-SA"/>
              </w:rPr>
            </w:pPr>
          </w:p>
        </w:tc>
      </w:tr>
      <w:tr w:rsidR="00E27F25" w:rsidRPr="00E27F25" w14:paraId="78853DAD" w14:textId="77777777" w:rsidTr="004E46C9">
        <w:tc>
          <w:tcPr>
            <w:tcW w:w="988" w:type="dxa"/>
            <w:tcBorders>
              <w:left w:val="single" w:sz="8" w:space="0" w:color="000000"/>
            </w:tcBorders>
            <w:vAlign w:val="center"/>
          </w:tcPr>
          <w:p w14:paraId="3BA76B19"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6</w:t>
            </w:r>
          </w:p>
        </w:tc>
        <w:tc>
          <w:tcPr>
            <w:tcW w:w="4961" w:type="dxa"/>
            <w:vAlign w:val="center"/>
          </w:tcPr>
          <w:p w14:paraId="20C46424" w14:textId="77777777" w:rsidR="00A228EB" w:rsidRPr="00E27F25" w:rsidRDefault="00A228EB" w:rsidP="00A228EB">
            <w:pPr>
              <w:spacing w:after="0"/>
              <w:rPr>
                <w:rFonts w:ascii="Calibri" w:hAnsi="Calibri"/>
              </w:rPr>
            </w:pPr>
            <w:r w:rsidRPr="00E27F25">
              <w:rPr>
                <w:rFonts w:ascii="Calibri" w:hAnsi="Calibri"/>
              </w:rPr>
              <w:t>Kompatybilny z prowadnikiem 0,014”</w:t>
            </w:r>
          </w:p>
        </w:tc>
        <w:tc>
          <w:tcPr>
            <w:tcW w:w="1418" w:type="dxa"/>
            <w:vAlign w:val="center"/>
          </w:tcPr>
          <w:p w14:paraId="29428C8D"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7916BE08" w14:textId="77777777" w:rsidR="00A228EB" w:rsidRPr="00E27F25" w:rsidRDefault="00A228EB" w:rsidP="00A228EB">
            <w:pPr>
              <w:snapToGrid w:val="0"/>
              <w:spacing w:after="0"/>
              <w:jc w:val="center"/>
              <w:rPr>
                <w:rFonts w:ascii="Calibri" w:hAnsi="Calibri"/>
                <w:bCs/>
                <w:lang w:eastAsia="ar-SA"/>
              </w:rPr>
            </w:pPr>
          </w:p>
        </w:tc>
      </w:tr>
      <w:tr w:rsidR="00E27F25" w:rsidRPr="00E27F25" w14:paraId="7754A57E" w14:textId="77777777" w:rsidTr="004E46C9">
        <w:tc>
          <w:tcPr>
            <w:tcW w:w="988" w:type="dxa"/>
            <w:tcBorders>
              <w:left w:val="single" w:sz="8" w:space="0" w:color="000000"/>
            </w:tcBorders>
            <w:vAlign w:val="center"/>
          </w:tcPr>
          <w:p w14:paraId="2A9C10F5"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7</w:t>
            </w:r>
          </w:p>
        </w:tc>
        <w:tc>
          <w:tcPr>
            <w:tcW w:w="4961" w:type="dxa"/>
            <w:vAlign w:val="center"/>
          </w:tcPr>
          <w:p w14:paraId="40434B44" w14:textId="77777777" w:rsidR="00A228EB" w:rsidRPr="00E27F25" w:rsidRDefault="00A228EB" w:rsidP="00A228EB">
            <w:pPr>
              <w:spacing w:after="0"/>
              <w:rPr>
                <w:rFonts w:ascii="Calibri" w:hAnsi="Calibri"/>
              </w:rPr>
            </w:pPr>
            <w:r w:rsidRPr="00E27F25">
              <w:rPr>
                <w:rFonts w:ascii="Calibri" w:hAnsi="Calibri"/>
              </w:rPr>
              <w:t>Ciśnienie RBP 35 bar</w:t>
            </w:r>
          </w:p>
        </w:tc>
        <w:tc>
          <w:tcPr>
            <w:tcW w:w="1418" w:type="dxa"/>
            <w:vAlign w:val="center"/>
          </w:tcPr>
          <w:p w14:paraId="70AB3562"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732BEDF4" w14:textId="77777777" w:rsidR="00A228EB" w:rsidRPr="00E27F25" w:rsidRDefault="00A228EB" w:rsidP="00A228EB">
            <w:pPr>
              <w:snapToGrid w:val="0"/>
              <w:spacing w:after="0"/>
              <w:jc w:val="center"/>
              <w:rPr>
                <w:rFonts w:ascii="Calibri" w:hAnsi="Calibri"/>
                <w:bCs/>
                <w:lang w:eastAsia="ar-SA"/>
              </w:rPr>
            </w:pPr>
          </w:p>
        </w:tc>
      </w:tr>
      <w:tr w:rsidR="00E27F25" w:rsidRPr="00E27F25" w14:paraId="6F09D0F8" w14:textId="77777777" w:rsidTr="004E46C9">
        <w:tc>
          <w:tcPr>
            <w:tcW w:w="988" w:type="dxa"/>
            <w:tcBorders>
              <w:left w:val="single" w:sz="8" w:space="0" w:color="000000"/>
            </w:tcBorders>
            <w:vAlign w:val="center"/>
          </w:tcPr>
          <w:p w14:paraId="055DDCB8"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8</w:t>
            </w:r>
          </w:p>
        </w:tc>
        <w:tc>
          <w:tcPr>
            <w:tcW w:w="4961" w:type="dxa"/>
            <w:vAlign w:val="center"/>
          </w:tcPr>
          <w:p w14:paraId="7CE941C0" w14:textId="77777777" w:rsidR="00A228EB" w:rsidRPr="00E27F25" w:rsidRDefault="00A228EB" w:rsidP="00A228EB">
            <w:pPr>
              <w:spacing w:after="0"/>
              <w:rPr>
                <w:rFonts w:ascii="Calibri" w:hAnsi="Calibri"/>
              </w:rPr>
            </w:pPr>
            <w:r w:rsidRPr="00E27F25">
              <w:rPr>
                <w:rFonts w:ascii="Calibri" w:hAnsi="Calibri"/>
              </w:rPr>
              <w:t>Profil wejścia (</w:t>
            </w:r>
            <w:proofErr w:type="spellStart"/>
            <w:r w:rsidRPr="00E27F25">
              <w:rPr>
                <w:rFonts w:ascii="Calibri" w:hAnsi="Calibri"/>
              </w:rPr>
              <w:t>lesion</w:t>
            </w:r>
            <w:proofErr w:type="spellEnd"/>
            <w:r w:rsidRPr="00E27F25">
              <w:rPr>
                <w:rFonts w:ascii="Calibri" w:hAnsi="Calibri"/>
              </w:rPr>
              <w:t xml:space="preserve"> </w:t>
            </w:r>
            <w:proofErr w:type="spellStart"/>
            <w:r w:rsidRPr="00E27F25">
              <w:rPr>
                <w:rFonts w:ascii="Calibri" w:hAnsi="Calibri"/>
              </w:rPr>
              <w:t>entry</w:t>
            </w:r>
            <w:proofErr w:type="spellEnd"/>
            <w:r w:rsidRPr="00E27F25">
              <w:rPr>
                <w:rFonts w:ascii="Calibri" w:hAnsi="Calibri"/>
              </w:rPr>
              <w:t xml:space="preserve"> profile) 0,016”</w:t>
            </w:r>
          </w:p>
        </w:tc>
        <w:tc>
          <w:tcPr>
            <w:tcW w:w="1418" w:type="dxa"/>
            <w:vAlign w:val="center"/>
          </w:tcPr>
          <w:p w14:paraId="1B8C6AD3"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74EACEBB" w14:textId="77777777" w:rsidR="00A228EB" w:rsidRPr="00E27F25" w:rsidRDefault="00A228EB" w:rsidP="00A228EB">
            <w:pPr>
              <w:snapToGrid w:val="0"/>
              <w:spacing w:after="0"/>
              <w:jc w:val="center"/>
              <w:rPr>
                <w:rFonts w:ascii="Calibri" w:hAnsi="Calibri"/>
                <w:bCs/>
                <w:lang w:eastAsia="ar-SA"/>
              </w:rPr>
            </w:pPr>
          </w:p>
        </w:tc>
      </w:tr>
      <w:tr w:rsidR="00E27F25" w:rsidRPr="00E27F25" w14:paraId="56F98349" w14:textId="77777777" w:rsidTr="004E46C9">
        <w:tc>
          <w:tcPr>
            <w:tcW w:w="988" w:type="dxa"/>
            <w:tcBorders>
              <w:left w:val="single" w:sz="8" w:space="0" w:color="000000"/>
            </w:tcBorders>
            <w:vAlign w:val="center"/>
          </w:tcPr>
          <w:p w14:paraId="66A2AFCE"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9</w:t>
            </w:r>
          </w:p>
        </w:tc>
        <w:tc>
          <w:tcPr>
            <w:tcW w:w="4961" w:type="dxa"/>
            <w:vAlign w:val="center"/>
          </w:tcPr>
          <w:p w14:paraId="0A3F5977" w14:textId="77777777" w:rsidR="00A228EB" w:rsidRPr="00E27F25" w:rsidRDefault="00A228EB" w:rsidP="00A228EB">
            <w:pPr>
              <w:spacing w:after="0"/>
              <w:rPr>
                <w:rFonts w:ascii="Calibri" w:hAnsi="Calibri"/>
              </w:rPr>
            </w:pPr>
            <w:r w:rsidRPr="00E27F25">
              <w:rPr>
                <w:rFonts w:ascii="Calibri" w:hAnsi="Calibri"/>
              </w:rPr>
              <w:t>Średnice balonu 1,5; 2,0; 2,5; 3,0; 3,5; 4,0; 4,5 mm</w:t>
            </w:r>
          </w:p>
        </w:tc>
        <w:tc>
          <w:tcPr>
            <w:tcW w:w="1418" w:type="dxa"/>
            <w:vAlign w:val="center"/>
          </w:tcPr>
          <w:p w14:paraId="3B57E5B9"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3614CC97" w14:textId="77777777" w:rsidR="00A228EB" w:rsidRPr="00E27F25" w:rsidRDefault="00A228EB" w:rsidP="00A228EB">
            <w:pPr>
              <w:snapToGrid w:val="0"/>
              <w:spacing w:after="0"/>
              <w:jc w:val="center"/>
              <w:rPr>
                <w:rFonts w:ascii="Calibri" w:hAnsi="Calibri"/>
                <w:bCs/>
                <w:lang w:eastAsia="ar-SA"/>
              </w:rPr>
            </w:pPr>
          </w:p>
        </w:tc>
      </w:tr>
      <w:tr w:rsidR="00E27F25" w:rsidRPr="00E27F25" w14:paraId="0C9D7F07" w14:textId="77777777" w:rsidTr="004E46C9">
        <w:tc>
          <w:tcPr>
            <w:tcW w:w="988" w:type="dxa"/>
            <w:tcBorders>
              <w:left w:val="single" w:sz="8" w:space="0" w:color="000000"/>
            </w:tcBorders>
            <w:vAlign w:val="center"/>
          </w:tcPr>
          <w:p w14:paraId="3D2E7DD5"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10</w:t>
            </w:r>
          </w:p>
        </w:tc>
        <w:tc>
          <w:tcPr>
            <w:tcW w:w="4961" w:type="dxa"/>
            <w:vAlign w:val="center"/>
          </w:tcPr>
          <w:p w14:paraId="3B9E26F3" w14:textId="77777777" w:rsidR="00A228EB" w:rsidRPr="00E27F25" w:rsidRDefault="00A228EB" w:rsidP="00A228EB">
            <w:pPr>
              <w:spacing w:after="0"/>
              <w:rPr>
                <w:rFonts w:ascii="Calibri" w:hAnsi="Calibri"/>
              </w:rPr>
            </w:pPr>
            <w:r w:rsidRPr="00E27F25">
              <w:rPr>
                <w:rFonts w:ascii="Calibri" w:hAnsi="Calibri"/>
              </w:rPr>
              <w:t>Długości balonu 10, 15, 20mm dla wszystkich średnic</w:t>
            </w:r>
          </w:p>
        </w:tc>
        <w:tc>
          <w:tcPr>
            <w:tcW w:w="1418" w:type="dxa"/>
            <w:vAlign w:val="center"/>
          </w:tcPr>
          <w:p w14:paraId="3D491890"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38400F73" w14:textId="77777777" w:rsidR="00A228EB" w:rsidRPr="00E27F25" w:rsidRDefault="00A228EB" w:rsidP="00A228EB">
            <w:pPr>
              <w:snapToGrid w:val="0"/>
              <w:spacing w:after="0"/>
              <w:jc w:val="center"/>
              <w:rPr>
                <w:rFonts w:ascii="Calibri" w:hAnsi="Calibri"/>
                <w:bCs/>
                <w:lang w:eastAsia="ar-SA"/>
              </w:rPr>
            </w:pPr>
          </w:p>
        </w:tc>
      </w:tr>
      <w:tr w:rsidR="00E27F25" w:rsidRPr="00E27F25" w14:paraId="01CA0342" w14:textId="77777777" w:rsidTr="004E46C9">
        <w:tc>
          <w:tcPr>
            <w:tcW w:w="988" w:type="dxa"/>
            <w:tcBorders>
              <w:left w:val="single" w:sz="8" w:space="0" w:color="000000"/>
            </w:tcBorders>
            <w:vAlign w:val="center"/>
          </w:tcPr>
          <w:p w14:paraId="111EF7A1"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11</w:t>
            </w:r>
          </w:p>
        </w:tc>
        <w:tc>
          <w:tcPr>
            <w:tcW w:w="4961" w:type="dxa"/>
            <w:vAlign w:val="center"/>
          </w:tcPr>
          <w:p w14:paraId="6C0E84EC" w14:textId="77777777" w:rsidR="00A228EB" w:rsidRPr="00E27F25" w:rsidRDefault="00A228EB" w:rsidP="00A228EB">
            <w:pPr>
              <w:spacing w:after="0"/>
              <w:rPr>
                <w:rFonts w:ascii="Calibri" w:hAnsi="Calibri"/>
              </w:rPr>
            </w:pPr>
            <w:r w:rsidRPr="00E27F25">
              <w:rPr>
                <w:rFonts w:ascii="Calibri" w:hAnsi="Calibri"/>
              </w:rPr>
              <w:t>Kompatybilne z cewnikiem prowadzącym 5F</w:t>
            </w:r>
          </w:p>
        </w:tc>
        <w:tc>
          <w:tcPr>
            <w:tcW w:w="1418" w:type="dxa"/>
            <w:vAlign w:val="center"/>
          </w:tcPr>
          <w:p w14:paraId="040E3CBC"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313CBA76" w14:textId="77777777" w:rsidR="00A228EB" w:rsidRPr="00E27F25" w:rsidRDefault="00A228EB" w:rsidP="00A228EB">
            <w:pPr>
              <w:snapToGrid w:val="0"/>
              <w:spacing w:after="0"/>
              <w:jc w:val="center"/>
              <w:rPr>
                <w:rFonts w:ascii="Calibri" w:hAnsi="Calibri"/>
                <w:bCs/>
                <w:lang w:eastAsia="ar-SA"/>
              </w:rPr>
            </w:pPr>
          </w:p>
        </w:tc>
      </w:tr>
      <w:tr w:rsidR="00E27F25" w:rsidRPr="00E27F25" w14:paraId="4682C94A" w14:textId="77777777" w:rsidTr="004E46C9">
        <w:tc>
          <w:tcPr>
            <w:tcW w:w="988" w:type="dxa"/>
            <w:tcBorders>
              <w:left w:val="single" w:sz="8" w:space="0" w:color="000000"/>
            </w:tcBorders>
            <w:vAlign w:val="center"/>
          </w:tcPr>
          <w:p w14:paraId="3DEBABE8" w14:textId="77777777" w:rsidR="00A228EB" w:rsidRPr="00E27F25" w:rsidRDefault="00A228EB" w:rsidP="00A228EB">
            <w:pPr>
              <w:snapToGrid w:val="0"/>
              <w:spacing w:after="0"/>
              <w:ind w:left="34"/>
              <w:jc w:val="center"/>
              <w:rPr>
                <w:rFonts w:ascii="Calibri" w:hAnsi="Calibri"/>
                <w:lang w:eastAsia="ar-SA"/>
              </w:rPr>
            </w:pPr>
            <w:r w:rsidRPr="00E27F25">
              <w:rPr>
                <w:rFonts w:ascii="Calibri" w:hAnsi="Calibri"/>
                <w:lang w:eastAsia="ar-SA"/>
              </w:rPr>
              <w:t>12</w:t>
            </w:r>
          </w:p>
        </w:tc>
        <w:tc>
          <w:tcPr>
            <w:tcW w:w="4961" w:type="dxa"/>
            <w:vAlign w:val="center"/>
          </w:tcPr>
          <w:p w14:paraId="152EAE37" w14:textId="77777777" w:rsidR="00A228EB" w:rsidRPr="00E27F25" w:rsidRDefault="00A228EB" w:rsidP="00A228EB">
            <w:pPr>
              <w:spacing w:after="0"/>
              <w:rPr>
                <w:rFonts w:ascii="Calibri" w:hAnsi="Calibri"/>
              </w:rPr>
            </w:pPr>
            <w:r w:rsidRPr="00E27F25">
              <w:rPr>
                <w:rFonts w:ascii="Calibri" w:hAnsi="Calibri"/>
              </w:rPr>
              <w:t>Profil przejścia (</w:t>
            </w:r>
            <w:proofErr w:type="spellStart"/>
            <w:r w:rsidRPr="00E27F25">
              <w:rPr>
                <w:rFonts w:ascii="Calibri" w:hAnsi="Calibri"/>
              </w:rPr>
              <w:t>crossing</w:t>
            </w:r>
            <w:proofErr w:type="spellEnd"/>
            <w:r w:rsidRPr="00E27F25">
              <w:rPr>
                <w:rFonts w:ascii="Calibri" w:hAnsi="Calibri"/>
              </w:rPr>
              <w:t xml:space="preserve"> profile) dla średnicy 2,0mm równy 0,028”</w:t>
            </w:r>
          </w:p>
        </w:tc>
        <w:tc>
          <w:tcPr>
            <w:tcW w:w="1418" w:type="dxa"/>
            <w:vAlign w:val="center"/>
          </w:tcPr>
          <w:p w14:paraId="3ADE30AC" w14:textId="77777777" w:rsidR="00A228EB" w:rsidRPr="00E27F25" w:rsidRDefault="00A228EB" w:rsidP="00A228EB">
            <w:pPr>
              <w:spacing w:after="0"/>
              <w:jc w:val="center"/>
              <w:rPr>
                <w:rFonts w:ascii="Calibri" w:hAnsi="Calibri"/>
                <w:bCs/>
              </w:rPr>
            </w:pPr>
            <w:r w:rsidRPr="00E27F25">
              <w:rPr>
                <w:rFonts w:ascii="Calibri" w:hAnsi="Calibri"/>
                <w:bCs/>
              </w:rPr>
              <w:t>TAK</w:t>
            </w:r>
          </w:p>
        </w:tc>
        <w:tc>
          <w:tcPr>
            <w:tcW w:w="2126" w:type="dxa"/>
            <w:tcBorders>
              <w:left w:val="single" w:sz="4" w:space="0" w:color="000000"/>
            </w:tcBorders>
            <w:vAlign w:val="center"/>
          </w:tcPr>
          <w:p w14:paraId="78FE1544" w14:textId="77777777" w:rsidR="00A228EB" w:rsidRPr="00E27F25" w:rsidRDefault="00A228EB" w:rsidP="00A228EB">
            <w:pPr>
              <w:snapToGrid w:val="0"/>
              <w:spacing w:after="0"/>
              <w:jc w:val="center"/>
              <w:rPr>
                <w:rFonts w:ascii="Calibri" w:hAnsi="Calibri"/>
                <w:bCs/>
                <w:lang w:eastAsia="ar-SA"/>
              </w:rPr>
            </w:pPr>
          </w:p>
        </w:tc>
      </w:tr>
      <w:tr w:rsidR="00E27F25" w:rsidRPr="00E27F25" w14:paraId="41F7CC39" w14:textId="77777777" w:rsidTr="00E7422C">
        <w:tc>
          <w:tcPr>
            <w:tcW w:w="988" w:type="dxa"/>
            <w:tcBorders>
              <w:left w:val="single" w:sz="8" w:space="0" w:color="000000"/>
            </w:tcBorders>
            <w:vAlign w:val="center"/>
          </w:tcPr>
          <w:p w14:paraId="1FC83972" w14:textId="5CCCC468" w:rsidR="004E73B0" w:rsidRPr="00E27F25" w:rsidRDefault="004E73B0" w:rsidP="004E73B0">
            <w:pPr>
              <w:snapToGrid w:val="0"/>
              <w:spacing w:after="0"/>
              <w:ind w:left="34"/>
              <w:jc w:val="center"/>
              <w:rPr>
                <w:rFonts w:ascii="Calibri" w:hAnsi="Calibri"/>
                <w:b/>
                <w:bCs/>
                <w:lang w:eastAsia="ar-SA"/>
              </w:rPr>
            </w:pPr>
            <w:bookmarkStart w:id="69" w:name="_Hlk212792097"/>
            <w:r w:rsidRPr="00E27F25">
              <w:rPr>
                <w:rFonts w:ascii="Calibri" w:hAnsi="Calibri"/>
                <w:b/>
                <w:bCs/>
                <w:lang w:eastAsia="ar-SA"/>
              </w:rPr>
              <w:t>V</w:t>
            </w:r>
          </w:p>
        </w:tc>
        <w:tc>
          <w:tcPr>
            <w:tcW w:w="4961" w:type="dxa"/>
            <w:tcBorders>
              <w:top w:val="nil"/>
              <w:left w:val="nil"/>
              <w:bottom w:val="single" w:sz="4" w:space="0" w:color="auto"/>
              <w:right w:val="single" w:sz="4" w:space="0" w:color="auto"/>
            </w:tcBorders>
            <w:vAlign w:val="center"/>
          </w:tcPr>
          <w:p w14:paraId="5F5087EE" w14:textId="428E0B0B" w:rsidR="004E73B0" w:rsidRPr="00E27F25" w:rsidRDefault="004E73B0" w:rsidP="004E73B0">
            <w:pPr>
              <w:spacing w:after="0"/>
              <w:rPr>
                <w:rFonts w:ascii="Calibri" w:hAnsi="Calibri"/>
                <w:b/>
                <w:bCs/>
              </w:rPr>
            </w:pPr>
            <w:proofErr w:type="spellStart"/>
            <w:r w:rsidRPr="00E27F25">
              <w:rPr>
                <w:b/>
                <w:bCs/>
              </w:rPr>
              <w:t>Inflator</w:t>
            </w:r>
            <w:proofErr w:type="spellEnd"/>
            <w:r w:rsidRPr="00E27F25">
              <w:rPr>
                <w:b/>
                <w:bCs/>
              </w:rPr>
              <w:t xml:space="preserve"> wysokociśnieniowy</w:t>
            </w:r>
          </w:p>
        </w:tc>
        <w:tc>
          <w:tcPr>
            <w:tcW w:w="1418" w:type="dxa"/>
            <w:vAlign w:val="center"/>
          </w:tcPr>
          <w:p w14:paraId="2F7B942C" w14:textId="20058848" w:rsidR="004E73B0" w:rsidRPr="00E27F25" w:rsidRDefault="004E73B0" w:rsidP="004E73B0">
            <w:pPr>
              <w:spacing w:after="0"/>
              <w:jc w:val="center"/>
              <w:rPr>
                <w:rFonts w:ascii="Calibri" w:hAnsi="Calibri"/>
                <w:b/>
                <w:bCs/>
              </w:rPr>
            </w:pPr>
            <w:r w:rsidRPr="00E27F25">
              <w:rPr>
                <w:rFonts w:ascii="Calibri" w:hAnsi="Calibri"/>
                <w:b/>
                <w:bCs/>
              </w:rPr>
              <w:t>TAK</w:t>
            </w:r>
          </w:p>
        </w:tc>
        <w:tc>
          <w:tcPr>
            <w:tcW w:w="2126" w:type="dxa"/>
            <w:tcBorders>
              <w:left w:val="single" w:sz="4" w:space="0" w:color="000000"/>
            </w:tcBorders>
            <w:vAlign w:val="center"/>
          </w:tcPr>
          <w:p w14:paraId="32F0263D" w14:textId="77777777" w:rsidR="004E73B0" w:rsidRPr="00E27F25" w:rsidRDefault="004E73B0" w:rsidP="004E73B0">
            <w:pPr>
              <w:snapToGrid w:val="0"/>
              <w:spacing w:after="0"/>
              <w:jc w:val="center"/>
              <w:rPr>
                <w:rFonts w:ascii="Calibri" w:hAnsi="Calibri"/>
                <w:b/>
                <w:bCs/>
                <w:lang w:eastAsia="ar-SA"/>
              </w:rPr>
            </w:pPr>
          </w:p>
        </w:tc>
      </w:tr>
      <w:tr w:rsidR="004E73B0" w:rsidRPr="00E27F25" w14:paraId="5EDC2C58" w14:textId="77777777" w:rsidTr="00E7422C">
        <w:tc>
          <w:tcPr>
            <w:tcW w:w="988" w:type="dxa"/>
            <w:tcBorders>
              <w:left w:val="single" w:sz="8" w:space="0" w:color="000000"/>
            </w:tcBorders>
            <w:vAlign w:val="center"/>
          </w:tcPr>
          <w:p w14:paraId="0A0DB7F0" w14:textId="13682863" w:rsidR="004E73B0" w:rsidRPr="00E27F25" w:rsidRDefault="00E27F25" w:rsidP="004E73B0">
            <w:pPr>
              <w:snapToGrid w:val="0"/>
              <w:spacing w:after="0"/>
              <w:ind w:left="34"/>
              <w:jc w:val="center"/>
              <w:rPr>
                <w:rFonts w:ascii="Calibri" w:hAnsi="Calibri"/>
                <w:lang w:eastAsia="ar-SA"/>
              </w:rPr>
            </w:pPr>
            <w:r w:rsidRPr="00E27F25">
              <w:rPr>
                <w:rFonts w:ascii="Calibri" w:hAnsi="Calibri"/>
                <w:lang w:eastAsia="ar-SA"/>
              </w:rPr>
              <w:t>1</w:t>
            </w:r>
          </w:p>
        </w:tc>
        <w:tc>
          <w:tcPr>
            <w:tcW w:w="4961" w:type="dxa"/>
            <w:tcBorders>
              <w:top w:val="nil"/>
              <w:left w:val="nil"/>
              <w:bottom w:val="single" w:sz="4" w:space="0" w:color="auto"/>
              <w:right w:val="single" w:sz="4" w:space="0" w:color="auto"/>
            </w:tcBorders>
            <w:vAlign w:val="center"/>
          </w:tcPr>
          <w:p w14:paraId="4B561B79" w14:textId="40663A92" w:rsidR="004E73B0" w:rsidRPr="00E27F25" w:rsidRDefault="00E27F25" w:rsidP="004E73B0">
            <w:pPr>
              <w:spacing w:after="0"/>
            </w:pPr>
            <w:proofErr w:type="spellStart"/>
            <w:r w:rsidRPr="00E27F25">
              <w:t>Inflator</w:t>
            </w:r>
            <w:proofErr w:type="spellEnd"/>
            <w:r w:rsidRPr="00E27F25">
              <w:t xml:space="preserve"> analogowy do uzyskiwania standardowych i wysokich ciśnień do 55</w:t>
            </w:r>
            <w:r>
              <w:t xml:space="preserve"> </w:t>
            </w:r>
            <w:proofErr w:type="spellStart"/>
            <w:r w:rsidRPr="00E27F25">
              <w:t>atm</w:t>
            </w:r>
            <w:proofErr w:type="spellEnd"/>
          </w:p>
        </w:tc>
        <w:tc>
          <w:tcPr>
            <w:tcW w:w="1418" w:type="dxa"/>
            <w:vAlign w:val="center"/>
          </w:tcPr>
          <w:p w14:paraId="4168CE05" w14:textId="17B2C618" w:rsidR="004E73B0" w:rsidRPr="00E27F25" w:rsidRDefault="00E27F25" w:rsidP="004E73B0">
            <w:pPr>
              <w:spacing w:after="0"/>
              <w:jc w:val="center"/>
              <w:rPr>
                <w:rFonts w:ascii="Calibri" w:hAnsi="Calibri"/>
              </w:rPr>
            </w:pPr>
            <w:r w:rsidRPr="00E27F25">
              <w:rPr>
                <w:rFonts w:ascii="Calibri" w:hAnsi="Calibri"/>
              </w:rPr>
              <w:t>TAK</w:t>
            </w:r>
          </w:p>
        </w:tc>
        <w:tc>
          <w:tcPr>
            <w:tcW w:w="2126" w:type="dxa"/>
            <w:tcBorders>
              <w:left w:val="single" w:sz="4" w:space="0" w:color="000000"/>
            </w:tcBorders>
            <w:vAlign w:val="center"/>
          </w:tcPr>
          <w:p w14:paraId="6CB46038" w14:textId="77777777" w:rsidR="004E73B0" w:rsidRPr="00E27F25" w:rsidRDefault="004E73B0" w:rsidP="004E73B0">
            <w:pPr>
              <w:snapToGrid w:val="0"/>
              <w:spacing w:after="0"/>
              <w:jc w:val="center"/>
              <w:rPr>
                <w:rFonts w:ascii="Calibri" w:hAnsi="Calibri"/>
                <w:lang w:eastAsia="ar-SA"/>
              </w:rPr>
            </w:pPr>
          </w:p>
        </w:tc>
      </w:tr>
      <w:tr w:rsidR="00511860" w:rsidRPr="00E27F25" w14:paraId="3FE72F7F" w14:textId="77777777" w:rsidTr="00511860">
        <w:tc>
          <w:tcPr>
            <w:tcW w:w="988" w:type="dxa"/>
            <w:tcBorders>
              <w:left w:val="single" w:sz="8" w:space="0" w:color="000000"/>
            </w:tcBorders>
            <w:vAlign w:val="center"/>
          </w:tcPr>
          <w:p w14:paraId="7EBF8DA1" w14:textId="1DE20EBF" w:rsidR="00E27F25" w:rsidRPr="00E27F25" w:rsidRDefault="00E27F25" w:rsidP="00E27F25">
            <w:pPr>
              <w:snapToGrid w:val="0"/>
              <w:spacing w:after="0"/>
              <w:ind w:left="34"/>
              <w:jc w:val="center"/>
              <w:rPr>
                <w:rFonts w:ascii="Calibri" w:hAnsi="Calibri"/>
                <w:lang w:eastAsia="ar-SA"/>
              </w:rPr>
            </w:pPr>
            <w:r w:rsidRPr="00E27F25">
              <w:rPr>
                <w:rFonts w:ascii="Calibri" w:hAnsi="Calibri"/>
                <w:lang w:eastAsia="ar-SA"/>
              </w:rPr>
              <w:t>2</w:t>
            </w:r>
          </w:p>
        </w:tc>
        <w:tc>
          <w:tcPr>
            <w:tcW w:w="4961" w:type="dxa"/>
            <w:tcBorders>
              <w:top w:val="nil"/>
              <w:left w:val="nil"/>
              <w:bottom w:val="single" w:sz="4" w:space="0" w:color="auto"/>
              <w:right w:val="single" w:sz="4" w:space="0" w:color="auto"/>
            </w:tcBorders>
            <w:vAlign w:val="center"/>
          </w:tcPr>
          <w:p w14:paraId="15A9429E" w14:textId="624ADB9E" w:rsidR="00E27F25" w:rsidRPr="00E27F25" w:rsidRDefault="00E27F25" w:rsidP="00E27F25">
            <w:pPr>
              <w:spacing w:after="0"/>
            </w:pPr>
            <w:r w:rsidRPr="00E27F25">
              <w:t>Pojemność zakres 14-25 ml/cc</w:t>
            </w:r>
          </w:p>
        </w:tc>
        <w:tc>
          <w:tcPr>
            <w:tcW w:w="1418" w:type="dxa"/>
            <w:vAlign w:val="center"/>
          </w:tcPr>
          <w:p w14:paraId="04C2CF5F" w14:textId="77777777" w:rsidR="00E27F25" w:rsidRPr="00E27F25" w:rsidRDefault="00E27F25" w:rsidP="00E27F25">
            <w:pPr>
              <w:spacing w:after="0"/>
              <w:jc w:val="center"/>
              <w:rPr>
                <w:rFonts w:ascii="Calibri" w:hAnsi="Calibri"/>
              </w:rPr>
            </w:pPr>
            <w:r w:rsidRPr="00E27F25">
              <w:rPr>
                <w:rFonts w:ascii="Calibri" w:hAnsi="Calibri"/>
              </w:rPr>
              <w:t>TAK: 10 pkt</w:t>
            </w:r>
          </w:p>
          <w:p w14:paraId="196D54E2" w14:textId="409A344C" w:rsidR="00E27F25" w:rsidRPr="00E27F25" w:rsidRDefault="00E27F25" w:rsidP="00E27F25">
            <w:pPr>
              <w:spacing w:after="0"/>
              <w:jc w:val="center"/>
              <w:rPr>
                <w:rFonts w:ascii="Calibri" w:hAnsi="Calibri"/>
              </w:rPr>
            </w:pPr>
            <w:r w:rsidRPr="00E27F25">
              <w:rPr>
                <w:rFonts w:ascii="Calibri" w:hAnsi="Calibri"/>
              </w:rPr>
              <w:t>NIE: 0 pkt</w:t>
            </w:r>
          </w:p>
        </w:tc>
        <w:tc>
          <w:tcPr>
            <w:tcW w:w="2126" w:type="dxa"/>
            <w:tcBorders>
              <w:left w:val="single" w:sz="4" w:space="0" w:color="000000"/>
            </w:tcBorders>
            <w:vAlign w:val="center"/>
          </w:tcPr>
          <w:p w14:paraId="125E1F65" w14:textId="77777777" w:rsidR="00E27F25" w:rsidRPr="00E27F25" w:rsidRDefault="00E27F25" w:rsidP="00E27F25">
            <w:pPr>
              <w:snapToGrid w:val="0"/>
              <w:spacing w:after="0"/>
              <w:jc w:val="center"/>
              <w:rPr>
                <w:rFonts w:ascii="Calibri" w:hAnsi="Calibri"/>
                <w:lang w:eastAsia="ar-SA"/>
              </w:rPr>
            </w:pPr>
          </w:p>
        </w:tc>
      </w:tr>
      <w:tr w:rsidR="00511860" w:rsidRPr="00511860" w14:paraId="736BD961" w14:textId="77777777" w:rsidTr="00511860">
        <w:tc>
          <w:tcPr>
            <w:tcW w:w="988" w:type="dxa"/>
            <w:tcBorders>
              <w:left w:val="single" w:sz="8" w:space="0" w:color="000000"/>
              <w:right w:val="single" w:sz="4" w:space="0" w:color="auto"/>
            </w:tcBorders>
            <w:vAlign w:val="center"/>
          </w:tcPr>
          <w:p w14:paraId="66BD3125" w14:textId="045C7262" w:rsidR="00E27F25" w:rsidRPr="00511860" w:rsidRDefault="00E27F25" w:rsidP="00E27F25">
            <w:pPr>
              <w:snapToGrid w:val="0"/>
              <w:spacing w:after="0"/>
              <w:ind w:left="34"/>
              <w:jc w:val="center"/>
              <w:rPr>
                <w:rFonts w:ascii="Calibri" w:hAnsi="Calibri"/>
                <w:lang w:eastAsia="ar-SA"/>
              </w:rPr>
            </w:pPr>
            <w:r w:rsidRPr="00511860">
              <w:rPr>
                <w:rFonts w:ascii="Calibri" w:hAnsi="Calibri"/>
                <w:lang w:eastAsia="ar-SA"/>
              </w:rPr>
              <w:lastRenderedPageBreak/>
              <w:t>3</w:t>
            </w:r>
          </w:p>
        </w:tc>
        <w:tc>
          <w:tcPr>
            <w:tcW w:w="4961" w:type="dxa"/>
            <w:tcBorders>
              <w:top w:val="single" w:sz="4" w:space="0" w:color="auto"/>
              <w:left w:val="single" w:sz="4" w:space="0" w:color="auto"/>
              <w:bottom w:val="single" w:sz="4" w:space="0" w:color="auto"/>
              <w:right w:val="single" w:sz="4" w:space="0" w:color="auto"/>
            </w:tcBorders>
            <w:vAlign w:val="center"/>
          </w:tcPr>
          <w:p w14:paraId="03133C66" w14:textId="12EA2D98" w:rsidR="00E27F25" w:rsidRPr="00511860" w:rsidRDefault="00511860" w:rsidP="00E27F25">
            <w:pPr>
              <w:spacing w:after="0"/>
            </w:pPr>
            <w:r w:rsidRPr="00511860">
              <w:t>Przeźroczysty poliwęglanowy korpus umożliwiający obserwację słupa cieczy</w:t>
            </w:r>
          </w:p>
        </w:tc>
        <w:tc>
          <w:tcPr>
            <w:tcW w:w="1418" w:type="dxa"/>
            <w:tcBorders>
              <w:left w:val="single" w:sz="4" w:space="0" w:color="auto"/>
            </w:tcBorders>
            <w:vAlign w:val="center"/>
          </w:tcPr>
          <w:p w14:paraId="1400D45F" w14:textId="7B1761BC" w:rsidR="00E27F25" w:rsidRPr="00511860" w:rsidRDefault="00E27F25" w:rsidP="00E27F25">
            <w:pPr>
              <w:spacing w:after="0"/>
              <w:jc w:val="center"/>
              <w:rPr>
                <w:rFonts w:ascii="Calibri" w:hAnsi="Calibri"/>
              </w:rPr>
            </w:pPr>
            <w:r w:rsidRPr="00511860">
              <w:rPr>
                <w:rFonts w:ascii="Calibri" w:hAnsi="Calibri"/>
              </w:rPr>
              <w:t>TAK</w:t>
            </w:r>
          </w:p>
        </w:tc>
        <w:tc>
          <w:tcPr>
            <w:tcW w:w="2126" w:type="dxa"/>
            <w:tcBorders>
              <w:left w:val="single" w:sz="4" w:space="0" w:color="000000"/>
            </w:tcBorders>
            <w:vAlign w:val="center"/>
          </w:tcPr>
          <w:p w14:paraId="7EE006A5" w14:textId="77777777" w:rsidR="00E27F25" w:rsidRPr="00511860" w:rsidRDefault="00E27F25" w:rsidP="00E27F25">
            <w:pPr>
              <w:snapToGrid w:val="0"/>
              <w:spacing w:after="0"/>
              <w:jc w:val="center"/>
              <w:rPr>
                <w:rFonts w:ascii="Calibri" w:hAnsi="Calibri"/>
                <w:lang w:eastAsia="ar-SA"/>
              </w:rPr>
            </w:pPr>
          </w:p>
        </w:tc>
      </w:tr>
      <w:tr w:rsidR="00511860" w:rsidRPr="00511860" w14:paraId="27B76570" w14:textId="77777777" w:rsidTr="00511860">
        <w:tc>
          <w:tcPr>
            <w:tcW w:w="988" w:type="dxa"/>
            <w:tcBorders>
              <w:left w:val="single" w:sz="8" w:space="0" w:color="000000"/>
            </w:tcBorders>
            <w:vAlign w:val="center"/>
          </w:tcPr>
          <w:p w14:paraId="47F1C7CE" w14:textId="699CC788" w:rsidR="00E27F25" w:rsidRPr="00511860" w:rsidRDefault="00E27F25" w:rsidP="00E27F25">
            <w:pPr>
              <w:snapToGrid w:val="0"/>
              <w:spacing w:after="0"/>
              <w:ind w:left="34"/>
              <w:jc w:val="center"/>
              <w:rPr>
                <w:rFonts w:ascii="Calibri" w:hAnsi="Calibri"/>
                <w:lang w:eastAsia="ar-SA"/>
              </w:rPr>
            </w:pPr>
            <w:r w:rsidRPr="00511860">
              <w:rPr>
                <w:rFonts w:ascii="Calibri" w:hAnsi="Calibri"/>
                <w:lang w:eastAsia="ar-SA"/>
              </w:rPr>
              <w:t>4</w:t>
            </w:r>
          </w:p>
        </w:tc>
        <w:tc>
          <w:tcPr>
            <w:tcW w:w="4961" w:type="dxa"/>
            <w:tcBorders>
              <w:top w:val="single" w:sz="4" w:space="0" w:color="auto"/>
              <w:left w:val="nil"/>
              <w:bottom w:val="single" w:sz="4" w:space="0" w:color="auto"/>
              <w:right w:val="single" w:sz="4" w:space="0" w:color="auto"/>
            </w:tcBorders>
            <w:vAlign w:val="center"/>
          </w:tcPr>
          <w:p w14:paraId="218AFEE2" w14:textId="48907957" w:rsidR="00E27F25" w:rsidRPr="00511860" w:rsidRDefault="00511860" w:rsidP="00E27F25">
            <w:pPr>
              <w:spacing w:after="0"/>
              <w:rPr>
                <w:rFonts w:ascii="Calibri" w:hAnsi="Calibri"/>
              </w:rPr>
            </w:pPr>
            <w:r w:rsidRPr="00511860">
              <w:rPr>
                <w:rFonts w:ascii="Calibri" w:hAnsi="Calibri"/>
              </w:rPr>
              <w:t>Czarny poliwęglanowy gwintowany tłok z wyraźnie oznaczoną blokadą</w:t>
            </w:r>
          </w:p>
        </w:tc>
        <w:tc>
          <w:tcPr>
            <w:tcW w:w="1418" w:type="dxa"/>
            <w:vAlign w:val="center"/>
          </w:tcPr>
          <w:p w14:paraId="6C60F4CC" w14:textId="4B0D72CA" w:rsidR="00E27F25" w:rsidRPr="00511860" w:rsidRDefault="00E27F25" w:rsidP="00E27F25">
            <w:pPr>
              <w:spacing w:after="0"/>
              <w:jc w:val="center"/>
              <w:rPr>
                <w:rFonts w:ascii="Calibri" w:hAnsi="Calibri"/>
              </w:rPr>
            </w:pPr>
            <w:r w:rsidRPr="00511860">
              <w:rPr>
                <w:rFonts w:ascii="Calibri" w:hAnsi="Calibri"/>
              </w:rPr>
              <w:t>TAK</w:t>
            </w:r>
          </w:p>
        </w:tc>
        <w:tc>
          <w:tcPr>
            <w:tcW w:w="2126" w:type="dxa"/>
            <w:tcBorders>
              <w:left w:val="single" w:sz="4" w:space="0" w:color="000000"/>
            </w:tcBorders>
            <w:vAlign w:val="center"/>
          </w:tcPr>
          <w:p w14:paraId="5E9C2800" w14:textId="77777777" w:rsidR="00E27F25" w:rsidRPr="00511860" w:rsidRDefault="00E27F25" w:rsidP="00E27F25">
            <w:pPr>
              <w:snapToGrid w:val="0"/>
              <w:spacing w:after="0"/>
              <w:jc w:val="center"/>
              <w:rPr>
                <w:rFonts w:ascii="Calibri" w:hAnsi="Calibri"/>
                <w:lang w:eastAsia="ar-SA"/>
              </w:rPr>
            </w:pPr>
          </w:p>
        </w:tc>
      </w:tr>
      <w:tr w:rsidR="00511860" w:rsidRPr="00511860" w14:paraId="0BD167BE" w14:textId="77777777" w:rsidTr="00E7422C">
        <w:tc>
          <w:tcPr>
            <w:tcW w:w="988" w:type="dxa"/>
            <w:tcBorders>
              <w:left w:val="single" w:sz="8" w:space="0" w:color="000000"/>
            </w:tcBorders>
            <w:vAlign w:val="center"/>
          </w:tcPr>
          <w:p w14:paraId="132B24D2" w14:textId="3E9F9382" w:rsidR="00E27F25" w:rsidRPr="00511860" w:rsidRDefault="00E27F25" w:rsidP="00E27F25">
            <w:pPr>
              <w:snapToGrid w:val="0"/>
              <w:spacing w:after="0"/>
              <w:ind w:left="34"/>
              <w:jc w:val="center"/>
              <w:rPr>
                <w:rFonts w:ascii="Calibri" w:hAnsi="Calibri"/>
                <w:lang w:eastAsia="ar-SA"/>
              </w:rPr>
            </w:pPr>
            <w:r w:rsidRPr="00511860">
              <w:rPr>
                <w:rFonts w:ascii="Calibri" w:hAnsi="Calibri"/>
                <w:lang w:eastAsia="ar-SA"/>
              </w:rPr>
              <w:t>5</w:t>
            </w:r>
          </w:p>
        </w:tc>
        <w:tc>
          <w:tcPr>
            <w:tcW w:w="4961" w:type="dxa"/>
            <w:tcBorders>
              <w:top w:val="single" w:sz="4" w:space="0" w:color="auto"/>
              <w:left w:val="nil"/>
              <w:bottom w:val="single" w:sz="4" w:space="0" w:color="auto"/>
              <w:right w:val="single" w:sz="4" w:space="0" w:color="auto"/>
            </w:tcBorders>
            <w:vAlign w:val="center"/>
          </w:tcPr>
          <w:p w14:paraId="79305677" w14:textId="079ED706" w:rsidR="00E27F25" w:rsidRPr="00511860" w:rsidRDefault="00511860" w:rsidP="00E27F25">
            <w:pPr>
              <w:spacing w:after="0"/>
              <w:rPr>
                <w:rFonts w:ascii="Calibri" w:hAnsi="Calibri"/>
              </w:rPr>
            </w:pPr>
            <w:r w:rsidRPr="00511860">
              <w:rPr>
                <w:rFonts w:ascii="Calibri" w:hAnsi="Calibri"/>
              </w:rPr>
              <w:t xml:space="preserve">Pozostałe elementy </w:t>
            </w:r>
            <w:proofErr w:type="spellStart"/>
            <w:r w:rsidRPr="00511860">
              <w:rPr>
                <w:rFonts w:ascii="Calibri" w:hAnsi="Calibri"/>
              </w:rPr>
              <w:t>inflatora</w:t>
            </w:r>
            <w:proofErr w:type="spellEnd"/>
            <w:r w:rsidRPr="00511860">
              <w:rPr>
                <w:rFonts w:ascii="Calibri" w:hAnsi="Calibri"/>
              </w:rPr>
              <w:t xml:space="preserve"> wykonane z plastiku wzmacnianego włóknem szklanym oraz metalu</w:t>
            </w:r>
          </w:p>
        </w:tc>
        <w:tc>
          <w:tcPr>
            <w:tcW w:w="1418" w:type="dxa"/>
            <w:vAlign w:val="center"/>
          </w:tcPr>
          <w:p w14:paraId="4E720CB0" w14:textId="64F726C5" w:rsidR="00E27F25" w:rsidRPr="00511860" w:rsidRDefault="00E27F25" w:rsidP="00E27F25">
            <w:pPr>
              <w:spacing w:after="0"/>
              <w:jc w:val="center"/>
              <w:rPr>
                <w:rFonts w:ascii="Calibri" w:hAnsi="Calibri"/>
                <w:bCs/>
              </w:rPr>
            </w:pPr>
            <w:r w:rsidRPr="00511860">
              <w:rPr>
                <w:rFonts w:ascii="Calibri" w:hAnsi="Calibri"/>
              </w:rPr>
              <w:t>TAK</w:t>
            </w:r>
          </w:p>
        </w:tc>
        <w:tc>
          <w:tcPr>
            <w:tcW w:w="2126" w:type="dxa"/>
            <w:tcBorders>
              <w:left w:val="single" w:sz="4" w:space="0" w:color="000000"/>
            </w:tcBorders>
            <w:vAlign w:val="center"/>
          </w:tcPr>
          <w:p w14:paraId="085DA6B7" w14:textId="77777777" w:rsidR="00E27F25" w:rsidRPr="00511860" w:rsidRDefault="00E27F25" w:rsidP="00E27F25">
            <w:pPr>
              <w:snapToGrid w:val="0"/>
              <w:spacing w:after="0"/>
              <w:jc w:val="center"/>
              <w:rPr>
                <w:rFonts w:ascii="Calibri" w:hAnsi="Calibri"/>
                <w:bCs/>
                <w:lang w:eastAsia="ar-SA"/>
              </w:rPr>
            </w:pPr>
          </w:p>
        </w:tc>
      </w:tr>
      <w:tr w:rsidR="00AC1645" w:rsidRPr="00AC1645" w14:paraId="4B3277ED" w14:textId="77777777" w:rsidTr="004E46C9">
        <w:tc>
          <w:tcPr>
            <w:tcW w:w="988" w:type="dxa"/>
            <w:tcBorders>
              <w:left w:val="single" w:sz="8" w:space="0" w:color="000000"/>
            </w:tcBorders>
            <w:vAlign w:val="center"/>
          </w:tcPr>
          <w:p w14:paraId="02FF2DB7" w14:textId="73ABB327"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6</w:t>
            </w:r>
          </w:p>
        </w:tc>
        <w:tc>
          <w:tcPr>
            <w:tcW w:w="4961" w:type="dxa"/>
            <w:vAlign w:val="center"/>
          </w:tcPr>
          <w:p w14:paraId="12898A6B" w14:textId="5D9269DB" w:rsidR="00AC1645" w:rsidRPr="00AC1645" w:rsidRDefault="00AC1645" w:rsidP="00AC1645">
            <w:pPr>
              <w:spacing w:after="0"/>
              <w:rPr>
                <w:rFonts w:ascii="Calibri" w:hAnsi="Calibri"/>
              </w:rPr>
            </w:pPr>
            <w:r w:rsidRPr="00AC1645">
              <w:rPr>
                <w:rFonts w:ascii="Calibri" w:hAnsi="Calibri"/>
              </w:rPr>
              <w:t xml:space="preserve">Dokładność manometru (+/-) 1 </w:t>
            </w:r>
            <w:proofErr w:type="spellStart"/>
            <w:r w:rsidRPr="00AC1645">
              <w:rPr>
                <w:rFonts w:ascii="Calibri" w:hAnsi="Calibri"/>
              </w:rPr>
              <w:t>atm</w:t>
            </w:r>
            <w:proofErr w:type="spellEnd"/>
          </w:p>
        </w:tc>
        <w:tc>
          <w:tcPr>
            <w:tcW w:w="1418" w:type="dxa"/>
            <w:vAlign w:val="center"/>
          </w:tcPr>
          <w:p w14:paraId="76CA0FA3" w14:textId="77777777" w:rsidR="00AC1645" w:rsidRPr="00AC1645" w:rsidRDefault="00AC1645" w:rsidP="00AC1645">
            <w:pPr>
              <w:spacing w:after="0"/>
              <w:jc w:val="center"/>
              <w:rPr>
                <w:rFonts w:ascii="Calibri" w:hAnsi="Calibri"/>
              </w:rPr>
            </w:pPr>
            <w:r w:rsidRPr="00AC1645">
              <w:rPr>
                <w:rFonts w:ascii="Calibri" w:hAnsi="Calibri"/>
              </w:rPr>
              <w:t>TAK: 10 pkt</w:t>
            </w:r>
          </w:p>
          <w:p w14:paraId="418FE28C" w14:textId="40C6D447" w:rsidR="00AC1645" w:rsidRPr="00AC1645" w:rsidRDefault="00AC1645" w:rsidP="00AC1645">
            <w:pPr>
              <w:spacing w:after="0"/>
              <w:jc w:val="center"/>
              <w:rPr>
                <w:rFonts w:ascii="Calibri" w:hAnsi="Calibri"/>
                <w:bCs/>
              </w:rPr>
            </w:pPr>
            <w:r w:rsidRPr="00AC1645">
              <w:rPr>
                <w:rFonts w:ascii="Calibri" w:hAnsi="Calibri"/>
              </w:rPr>
              <w:t>NIE: 0 pkt</w:t>
            </w:r>
          </w:p>
        </w:tc>
        <w:tc>
          <w:tcPr>
            <w:tcW w:w="2126" w:type="dxa"/>
            <w:tcBorders>
              <w:left w:val="single" w:sz="4" w:space="0" w:color="000000"/>
            </w:tcBorders>
            <w:vAlign w:val="center"/>
          </w:tcPr>
          <w:p w14:paraId="47F2DDC4" w14:textId="77777777" w:rsidR="00AC1645" w:rsidRPr="00AC1645" w:rsidRDefault="00AC1645" w:rsidP="00AC1645">
            <w:pPr>
              <w:snapToGrid w:val="0"/>
              <w:spacing w:after="0"/>
              <w:jc w:val="center"/>
              <w:rPr>
                <w:rFonts w:ascii="Calibri" w:hAnsi="Calibri"/>
                <w:bCs/>
                <w:lang w:eastAsia="ar-SA"/>
              </w:rPr>
            </w:pPr>
          </w:p>
        </w:tc>
      </w:tr>
      <w:tr w:rsidR="00AC1645" w:rsidRPr="00AC1645" w14:paraId="0B65E5E0" w14:textId="77777777" w:rsidTr="004E46C9">
        <w:tc>
          <w:tcPr>
            <w:tcW w:w="988" w:type="dxa"/>
            <w:tcBorders>
              <w:left w:val="single" w:sz="8" w:space="0" w:color="000000"/>
            </w:tcBorders>
            <w:vAlign w:val="center"/>
          </w:tcPr>
          <w:p w14:paraId="7921D21B" w14:textId="42BE523B"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7</w:t>
            </w:r>
          </w:p>
        </w:tc>
        <w:tc>
          <w:tcPr>
            <w:tcW w:w="4961" w:type="dxa"/>
            <w:vAlign w:val="center"/>
          </w:tcPr>
          <w:p w14:paraId="218653EA" w14:textId="4983B8BE" w:rsidR="00AC1645" w:rsidRPr="00AC1645" w:rsidRDefault="00AC1645" w:rsidP="00AC1645">
            <w:pPr>
              <w:spacing w:after="0"/>
              <w:rPr>
                <w:rFonts w:ascii="Calibri" w:hAnsi="Calibri"/>
              </w:rPr>
            </w:pPr>
            <w:r w:rsidRPr="00AC1645">
              <w:rPr>
                <w:rFonts w:ascii="Calibri" w:hAnsi="Calibri"/>
              </w:rPr>
              <w:t xml:space="preserve">Dren zakończony męskim </w:t>
            </w:r>
            <w:proofErr w:type="spellStart"/>
            <w:r w:rsidRPr="00AC1645">
              <w:rPr>
                <w:rFonts w:ascii="Calibri" w:hAnsi="Calibri"/>
              </w:rPr>
              <w:t>luerem</w:t>
            </w:r>
            <w:proofErr w:type="spellEnd"/>
          </w:p>
        </w:tc>
        <w:tc>
          <w:tcPr>
            <w:tcW w:w="1418" w:type="dxa"/>
            <w:vAlign w:val="center"/>
          </w:tcPr>
          <w:p w14:paraId="0D4BC56A" w14:textId="77777777" w:rsidR="00AC1645" w:rsidRPr="00AC1645" w:rsidRDefault="00AC1645" w:rsidP="00AC1645">
            <w:pPr>
              <w:spacing w:after="0"/>
              <w:jc w:val="center"/>
              <w:rPr>
                <w:rFonts w:ascii="Calibri" w:hAnsi="Calibri"/>
              </w:rPr>
            </w:pPr>
            <w:r w:rsidRPr="00AC1645">
              <w:rPr>
                <w:rFonts w:ascii="Calibri" w:hAnsi="Calibri"/>
              </w:rPr>
              <w:t>TAK: 10 pkt</w:t>
            </w:r>
          </w:p>
          <w:p w14:paraId="394E0675" w14:textId="2EE12004" w:rsidR="00AC1645" w:rsidRPr="00AC1645" w:rsidRDefault="00AC1645" w:rsidP="00AC1645">
            <w:pPr>
              <w:spacing w:after="0"/>
              <w:jc w:val="center"/>
              <w:rPr>
                <w:rFonts w:ascii="Calibri" w:hAnsi="Calibri"/>
              </w:rPr>
            </w:pPr>
            <w:r w:rsidRPr="00AC1645">
              <w:rPr>
                <w:rFonts w:ascii="Calibri" w:hAnsi="Calibri"/>
              </w:rPr>
              <w:t>NIE: 0 pkt</w:t>
            </w:r>
          </w:p>
        </w:tc>
        <w:tc>
          <w:tcPr>
            <w:tcW w:w="2126" w:type="dxa"/>
            <w:tcBorders>
              <w:left w:val="single" w:sz="4" w:space="0" w:color="000000"/>
            </w:tcBorders>
            <w:vAlign w:val="center"/>
          </w:tcPr>
          <w:p w14:paraId="015A972A" w14:textId="77777777" w:rsidR="00AC1645" w:rsidRPr="00AC1645" w:rsidRDefault="00AC1645" w:rsidP="00AC1645">
            <w:pPr>
              <w:snapToGrid w:val="0"/>
              <w:spacing w:after="0"/>
              <w:jc w:val="center"/>
              <w:rPr>
                <w:rFonts w:ascii="Calibri" w:hAnsi="Calibri"/>
                <w:bCs/>
                <w:lang w:eastAsia="ar-SA"/>
              </w:rPr>
            </w:pPr>
          </w:p>
        </w:tc>
      </w:tr>
      <w:tr w:rsidR="00AC1645" w:rsidRPr="00AC1645" w14:paraId="2C1D87F1" w14:textId="77777777" w:rsidTr="004E46C9">
        <w:tc>
          <w:tcPr>
            <w:tcW w:w="988" w:type="dxa"/>
            <w:tcBorders>
              <w:left w:val="single" w:sz="8" w:space="0" w:color="000000"/>
            </w:tcBorders>
            <w:vAlign w:val="center"/>
          </w:tcPr>
          <w:p w14:paraId="7FC43EFE" w14:textId="5D532085"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8</w:t>
            </w:r>
          </w:p>
        </w:tc>
        <w:tc>
          <w:tcPr>
            <w:tcW w:w="4961" w:type="dxa"/>
            <w:vAlign w:val="center"/>
          </w:tcPr>
          <w:p w14:paraId="26B1A311" w14:textId="106FB7DF" w:rsidR="00AC1645" w:rsidRPr="00AC1645" w:rsidRDefault="00AC1645" w:rsidP="00AC1645">
            <w:pPr>
              <w:spacing w:after="0"/>
              <w:rPr>
                <w:rFonts w:ascii="Calibri" w:hAnsi="Calibri"/>
              </w:rPr>
            </w:pPr>
            <w:r w:rsidRPr="00AC1645">
              <w:rPr>
                <w:rFonts w:ascii="Calibri" w:hAnsi="Calibri"/>
              </w:rPr>
              <w:t>Mechanizm spustowy umożliwiający szybką deflację</w:t>
            </w:r>
          </w:p>
        </w:tc>
        <w:tc>
          <w:tcPr>
            <w:tcW w:w="1418" w:type="dxa"/>
            <w:vAlign w:val="center"/>
          </w:tcPr>
          <w:p w14:paraId="07C98258" w14:textId="051B7DB2" w:rsidR="00AC1645" w:rsidRPr="00AC1645" w:rsidRDefault="00AC1645" w:rsidP="00AC1645">
            <w:pPr>
              <w:spacing w:after="0"/>
              <w:jc w:val="center"/>
              <w:rPr>
                <w:rFonts w:ascii="Calibri" w:hAnsi="Calibri"/>
              </w:rPr>
            </w:pPr>
            <w:r w:rsidRPr="00AC1645">
              <w:rPr>
                <w:rFonts w:ascii="Calibri" w:hAnsi="Calibri"/>
              </w:rPr>
              <w:t>TAK</w:t>
            </w:r>
          </w:p>
        </w:tc>
        <w:tc>
          <w:tcPr>
            <w:tcW w:w="2126" w:type="dxa"/>
            <w:tcBorders>
              <w:left w:val="single" w:sz="4" w:space="0" w:color="000000"/>
            </w:tcBorders>
            <w:vAlign w:val="center"/>
          </w:tcPr>
          <w:p w14:paraId="589A222A" w14:textId="77777777" w:rsidR="00AC1645" w:rsidRPr="00AC1645" w:rsidRDefault="00AC1645" w:rsidP="00AC1645">
            <w:pPr>
              <w:snapToGrid w:val="0"/>
              <w:spacing w:after="0"/>
              <w:jc w:val="center"/>
              <w:rPr>
                <w:rFonts w:ascii="Calibri" w:hAnsi="Calibri"/>
                <w:bCs/>
                <w:lang w:eastAsia="ar-SA"/>
              </w:rPr>
            </w:pPr>
          </w:p>
        </w:tc>
      </w:tr>
      <w:tr w:rsidR="00AC1645" w:rsidRPr="00AC1645" w14:paraId="04C51644" w14:textId="77777777" w:rsidTr="004E46C9">
        <w:tc>
          <w:tcPr>
            <w:tcW w:w="988" w:type="dxa"/>
            <w:tcBorders>
              <w:left w:val="single" w:sz="8" w:space="0" w:color="000000"/>
            </w:tcBorders>
            <w:vAlign w:val="center"/>
          </w:tcPr>
          <w:p w14:paraId="32861C20" w14:textId="0ACBAAD5"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9</w:t>
            </w:r>
          </w:p>
        </w:tc>
        <w:tc>
          <w:tcPr>
            <w:tcW w:w="4961" w:type="dxa"/>
            <w:vAlign w:val="center"/>
          </w:tcPr>
          <w:p w14:paraId="5DF1CFBD" w14:textId="2A7B2925" w:rsidR="00AC1645" w:rsidRPr="00AC1645" w:rsidRDefault="00AC1645" w:rsidP="00AC1645">
            <w:pPr>
              <w:spacing w:after="0"/>
              <w:rPr>
                <w:rFonts w:ascii="Calibri" w:hAnsi="Calibri"/>
              </w:rPr>
            </w:pPr>
            <w:r w:rsidRPr="00AC1645">
              <w:rPr>
                <w:rFonts w:ascii="Calibri" w:hAnsi="Calibri"/>
              </w:rPr>
              <w:t>Blokada zabezpieczająca przed przypadkową deflacją</w:t>
            </w:r>
          </w:p>
        </w:tc>
        <w:tc>
          <w:tcPr>
            <w:tcW w:w="1418" w:type="dxa"/>
            <w:vAlign w:val="center"/>
          </w:tcPr>
          <w:p w14:paraId="20BB76E1" w14:textId="542031D9" w:rsidR="00AC1645" w:rsidRPr="00AC1645" w:rsidRDefault="00AC1645" w:rsidP="00AC1645">
            <w:pPr>
              <w:spacing w:after="0"/>
              <w:jc w:val="center"/>
              <w:rPr>
                <w:rFonts w:ascii="Calibri" w:hAnsi="Calibri"/>
                <w:bCs/>
              </w:rPr>
            </w:pPr>
            <w:r w:rsidRPr="00AC1645">
              <w:rPr>
                <w:rFonts w:ascii="Calibri" w:hAnsi="Calibri"/>
              </w:rPr>
              <w:t>TAK</w:t>
            </w:r>
          </w:p>
        </w:tc>
        <w:tc>
          <w:tcPr>
            <w:tcW w:w="2126" w:type="dxa"/>
            <w:tcBorders>
              <w:left w:val="single" w:sz="4" w:space="0" w:color="000000"/>
            </w:tcBorders>
            <w:vAlign w:val="center"/>
          </w:tcPr>
          <w:p w14:paraId="52CC5AD2" w14:textId="77777777" w:rsidR="00AC1645" w:rsidRPr="00AC1645" w:rsidRDefault="00AC1645" w:rsidP="00AC1645">
            <w:pPr>
              <w:snapToGrid w:val="0"/>
              <w:spacing w:after="0"/>
              <w:jc w:val="center"/>
              <w:rPr>
                <w:rFonts w:ascii="Calibri" w:hAnsi="Calibri"/>
                <w:bCs/>
                <w:lang w:eastAsia="ar-SA"/>
              </w:rPr>
            </w:pPr>
          </w:p>
        </w:tc>
      </w:tr>
      <w:tr w:rsidR="00AC1645" w:rsidRPr="00AC1645" w14:paraId="62CA93DC" w14:textId="77777777" w:rsidTr="004E46C9">
        <w:tc>
          <w:tcPr>
            <w:tcW w:w="988" w:type="dxa"/>
            <w:tcBorders>
              <w:left w:val="single" w:sz="8" w:space="0" w:color="000000"/>
            </w:tcBorders>
            <w:vAlign w:val="center"/>
          </w:tcPr>
          <w:p w14:paraId="61FAA2BF" w14:textId="061C331D"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10</w:t>
            </w:r>
          </w:p>
        </w:tc>
        <w:tc>
          <w:tcPr>
            <w:tcW w:w="4961" w:type="dxa"/>
            <w:vAlign w:val="center"/>
          </w:tcPr>
          <w:p w14:paraId="67426A74" w14:textId="3F7E54DC" w:rsidR="00AC1645" w:rsidRPr="00AC1645" w:rsidRDefault="00AC1645" w:rsidP="00AC1645">
            <w:pPr>
              <w:spacing w:after="0"/>
              <w:rPr>
                <w:rFonts w:ascii="Calibri" w:hAnsi="Calibri"/>
              </w:rPr>
            </w:pPr>
            <w:r w:rsidRPr="00AC1645">
              <w:rPr>
                <w:rFonts w:ascii="Calibri" w:hAnsi="Calibri"/>
              </w:rPr>
              <w:t>Możliwość wykonania precyzyjnej inflacji</w:t>
            </w:r>
          </w:p>
        </w:tc>
        <w:tc>
          <w:tcPr>
            <w:tcW w:w="1418" w:type="dxa"/>
            <w:vAlign w:val="center"/>
          </w:tcPr>
          <w:p w14:paraId="79FACD1D" w14:textId="207ACD3B" w:rsidR="00AC1645" w:rsidRPr="00AC1645" w:rsidRDefault="00AC1645" w:rsidP="00AC1645">
            <w:pPr>
              <w:spacing w:after="0"/>
              <w:jc w:val="center"/>
              <w:rPr>
                <w:rFonts w:ascii="Calibri" w:hAnsi="Calibri"/>
              </w:rPr>
            </w:pPr>
            <w:r w:rsidRPr="00AC1645">
              <w:rPr>
                <w:rFonts w:ascii="Calibri" w:hAnsi="Calibri"/>
              </w:rPr>
              <w:t>TAK</w:t>
            </w:r>
          </w:p>
        </w:tc>
        <w:tc>
          <w:tcPr>
            <w:tcW w:w="2126" w:type="dxa"/>
            <w:tcBorders>
              <w:left w:val="single" w:sz="4" w:space="0" w:color="000000"/>
            </w:tcBorders>
            <w:vAlign w:val="center"/>
          </w:tcPr>
          <w:p w14:paraId="259BBDBC" w14:textId="77777777" w:rsidR="00AC1645" w:rsidRPr="00AC1645" w:rsidRDefault="00AC1645" w:rsidP="00AC1645">
            <w:pPr>
              <w:snapToGrid w:val="0"/>
              <w:spacing w:after="0"/>
              <w:jc w:val="center"/>
              <w:rPr>
                <w:rFonts w:ascii="Calibri" w:hAnsi="Calibri"/>
                <w:bCs/>
                <w:lang w:eastAsia="ar-SA"/>
              </w:rPr>
            </w:pPr>
          </w:p>
        </w:tc>
      </w:tr>
      <w:tr w:rsidR="00AC1645" w:rsidRPr="00AC1645" w14:paraId="724CE3CA" w14:textId="77777777" w:rsidTr="004E46C9">
        <w:tc>
          <w:tcPr>
            <w:tcW w:w="988" w:type="dxa"/>
            <w:tcBorders>
              <w:left w:val="single" w:sz="8" w:space="0" w:color="000000"/>
            </w:tcBorders>
            <w:vAlign w:val="center"/>
          </w:tcPr>
          <w:p w14:paraId="2700AA77" w14:textId="461F7B51"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11</w:t>
            </w:r>
          </w:p>
        </w:tc>
        <w:tc>
          <w:tcPr>
            <w:tcW w:w="4961" w:type="dxa"/>
            <w:vAlign w:val="center"/>
          </w:tcPr>
          <w:p w14:paraId="5F985A71" w14:textId="7B9E4D1F" w:rsidR="00AC1645" w:rsidRPr="00AC1645" w:rsidRDefault="00AC1645" w:rsidP="00AC1645">
            <w:pPr>
              <w:spacing w:after="0"/>
              <w:rPr>
                <w:rFonts w:ascii="Calibri" w:hAnsi="Calibri"/>
              </w:rPr>
            </w:pPr>
            <w:r w:rsidRPr="00AC1645">
              <w:rPr>
                <w:rFonts w:ascii="Calibri" w:hAnsi="Calibri"/>
              </w:rPr>
              <w:t>W zestawie dołączony kranik trójdrożny</w:t>
            </w:r>
          </w:p>
        </w:tc>
        <w:tc>
          <w:tcPr>
            <w:tcW w:w="1418" w:type="dxa"/>
            <w:vAlign w:val="center"/>
          </w:tcPr>
          <w:p w14:paraId="72D27844" w14:textId="6C6D4133" w:rsidR="00AC1645" w:rsidRPr="00AC1645" w:rsidRDefault="00AC1645" w:rsidP="00AC1645">
            <w:pPr>
              <w:spacing w:after="0"/>
              <w:jc w:val="center"/>
              <w:rPr>
                <w:rFonts w:ascii="Calibri" w:hAnsi="Calibri"/>
              </w:rPr>
            </w:pPr>
            <w:r w:rsidRPr="00AC1645">
              <w:rPr>
                <w:rFonts w:ascii="Calibri" w:hAnsi="Calibri"/>
              </w:rPr>
              <w:t>TAK</w:t>
            </w:r>
          </w:p>
        </w:tc>
        <w:tc>
          <w:tcPr>
            <w:tcW w:w="2126" w:type="dxa"/>
            <w:tcBorders>
              <w:left w:val="single" w:sz="4" w:space="0" w:color="000000"/>
            </w:tcBorders>
            <w:vAlign w:val="center"/>
          </w:tcPr>
          <w:p w14:paraId="0F5CB308" w14:textId="77777777" w:rsidR="00AC1645" w:rsidRPr="00AC1645" w:rsidRDefault="00AC1645" w:rsidP="00AC1645">
            <w:pPr>
              <w:snapToGrid w:val="0"/>
              <w:spacing w:after="0"/>
              <w:jc w:val="center"/>
              <w:rPr>
                <w:rFonts w:ascii="Calibri" w:hAnsi="Calibri"/>
                <w:bCs/>
                <w:lang w:eastAsia="ar-SA"/>
              </w:rPr>
            </w:pPr>
          </w:p>
        </w:tc>
      </w:tr>
      <w:tr w:rsidR="00AC1645" w:rsidRPr="00AC1645" w14:paraId="182DCAE9" w14:textId="77777777" w:rsidTr="000F1B3D">
        <w:tc>
          <w:tcPr>
            <w:tcW w:w="988" w:type="dxa"/>
            <w:tcBorders>
              <w:left w:val="single" w:sz="8" w:space="0" w:color="000000"/>
            </w:tcBorders>
            <w:vAlign w:val="center"/>
          </w:tcPr>
          <w:p w14:paraId="21E5A862" w14:textId="4B01FD79" w:rsidR="00AC1645" w:rsidRPr="00AC1645" w:rsidRDefault="00AC1645" w:rsidP="00AC1645">
            <w:pPr>
              <w:snapToGrid w:val="0"/>
              <w:spacing w:after="0"/>
              <w:ind w:left="34"/>
              <w:jc w:val="center"/>
              <w:rPr>
                <w:rFonts w:ascii="Calibri" w:hAnsi="Calibri"/>
                <w:lang w:eastAsia="ar-SA"/>
              </w:rPr>
            </w:pPr>
            <w:r w:rsidRPr="00AC1645">
              <w:rPr>
                <w:rFonts w:ascii="Calibri" w:hAnsi="Calibri"/>
                <w:lang w:eastAsia="ar-SA"/>
              </w:rPr>
              <w:t>12</w:t>
            </w:r>
          </w:p>
        </w:tc>
        <w:tc>
          <w:tcPr>
            <w:tcW w:w="4961" w:type="dxa"/>
            <w:vAlign w:val="center"/>
          </w:tcPr>
          <w:p w14:paraId="02798EE6" w14:textId="25E17198" w:rsidR="00AC1645" w:rsidRPr="00AC1645" w:rsidRDefault="00AC1645" w:rsidP="00AC1645">
            <w:pPr>
              <w:spacing w:after="0"/>
              <w:rPr>
                <w:rFonts w:ascii="Calibri" w:hAnsi="Calibri"/>
              </w:rPr>
            </w:pPr>
            <w:r w:rsidRPr="00AC1645">
              <w:rPr>
                <w:rFonts w:ascii="Calibri" w:hAnsi="Calibri"/>
              </w:rPr>
              <w:t>Pakowany pojedynczo</w:t>
            </w:r>
          </w:p>
        </w:tc>
        <w:tc>
          <w:tcPr>
            <w:tcW w:w="1418" w:type="dxa"/>
            <w:vAlign w:val="center"/>
          </w:tcPr>
          <w:p w14:paraId="0C6BB220" w14:textId="72254093" w:rsidR="00AC1645" w:rsidRPr="00AC1645" w:rsidRDefault="00AC1645" w:rsidP="00AC1645">
            <w:pPr>
              <w:spacing w:after="0"/>
              <w:jc w:val="center"/>
              <w:rPr>
                <w:rFonts w:ascii="Calibri" w:hAnsi="Calibri"/>
                <w:bCs/>
              </w:rPr>
            </w:pPr>
            <w:r w:rsidRPr="00AC1645">
              <w:rPr>
                <w:rFonts w:ascii="Calibri" w:hAnsi="Calibri"/>
              </w:rPr>
              <w:t>TAK</w:t>
            </w:r>
          </w:p>
        </w:tc>
        <w:tc>
          <w:tcPr>
            <w:tcW w:w="2126" w:type="dxa"/>
            <w:tcBorders>
              <w:left w:val="single" w:sz="4" w:space="0" w:color="000000"/>
            </w:tcBorders>
            <w:vAlign w:val="center"/>
          </w:tcPr>
          <w:p w14:paraId="1A9D1B52" w14:textId="77777777" w:rsidR="00AC1645" w:rsidRPr="00AC1645" w:rsidRDefault="00AC1645" w:rsidP="00AC1645">
            <w:pPr>
              <w:snapToGrid w:val="0"/>
              <w:spacing w:after="0"/>
              <w:jc w:val="center"/>
              <w:rPr>
                <w:rFonts w:ascii="Calibri" w:hAnsi="Calibri"/>
                <w:bCs/>
                <w:lang w:eastAsia="ar-SA"/>
              </w:rPr>
            </w:pPr>
          </w:p>
        </w:tc>
      </w:tr>
      <w:tr w:rsidR="00AC1645" w:rsidRPr="002D4242" w14:paraId="1C929E34" w14:textId="77777777" w:rsidTr="000F1B3D">
        <w:tc>
          <w:tcPr>
            <w:tcW w:w="988" w:type="dxa"/>
            <w:tcBorders>
              <w:left w:val="single" w:sz="8" w:space="0" w:color="000000"/>
            </w:tcBorders>
            <w:vAlign w:val="center"/>
          </w:tcPr>
          <w:p w14:paraId="2FCE04BB" w14:textId="2CFE201D" w:rsidR="00AC1645" w:rsidRPr="002D4242" w:rsidRDefault="00AC1645" w:rsidP="00AC1645">
            <w:pPr>
              <w:snapToGrid w:val="0"/>
              <w:spacing w:after="0"/>
              <w:ind w:left="34"/>
              <w:jc w:val="center"/>
              <w:rPr>
                <w:rFonts w:ascii="Calibri" w:hAnsi="Calibri"/>
                <w:b/>
                <w:bCs/>
                <w:lang w:eastAsia="ar-SA"/>
              </w:rPr>
            </w:pPr>
            <w:r w:rsidRPr="002D4242">
              <w:rPr>
                <w:rFonts w:ascii="Calibri" w:hAnsi="Calibri"/>
                <w:b/>
                <w:bCs/>
                <w:lang w:eastAsia="ar-SA"/>
              </w:rPr>
              <w:t>VI</w:t>
            </w:r>
          </w:p>
        </w:tc>
        <w:tc>
          <w:tcPr>
            <w:tcW w:w="4961" w:type="dxa"/>
            <w:vAlign w:val="center"/>
          </w:tcPr>
          <w:p w14:paraId="0D983EFC" w14:textId="73D45E5A" w:rsidR="00AC1645" w:rsidRPr="002D4242" w:rsidRDefault="00AC1645" w:rsidP="00AC1645">
            <w:pPr>
              <w:spacing w:after="0"/>
              <w:rPr>
                <w:rFonts w:ascii="Calibri" w:hAnsi="Calibri"/>
                <w:b/>
                <w:bCs/>
              </w:rPr>
            </w:pPr>
            <w:r w:rsidRPr="002D4242">
              <w:rPr>
                <w:b/>
                <w:bCs/>
              </w:rPr>
              <w:t>Cewnik diagnostyczny</w:t>
            </w:r>
          </w:p>
        </w:tc>
        <w:tc>
          <w:tcPr>
            <w:tcW w:w="1418" w:type="dxa"/>
            <w:vAlign w:val="center"/>
          </w:tcPr>
          <w:p w14:paraId="24B4F87E" w14:textId="04E6D932" w:rsidR="00AC1645" w:rsidRPr="002D4242" w:rsidRDefault="00AC1645" w:rsidP="00AC1645">
            <w:pPr>
              <w:spacing w:after="0"/>
              <w:jc w:val="center"/>
              <w:rPr>
                <w:rFonts w:ascii="Calibri" w:hAnsi="Calibri"/>
                <w:b/>
                <w:bCs/>
              </w:rPr>
            </w:pPr>
            <w:r w:rsidRPr="002D4242">
              <w:rPr>
                <w:rFonts w:ascii="Calibri" w:hAnsi="Calibri"/>
                <w:b/>
                <w:bCs/>
              </w:rPr>
              <w:t>TAK</w:t>
            </w:r>
          </w:p>
        </w:tc>
        <w:tc>
          <w:tcPr>
            <w:tcW w:w="2126" w:type="dxa"/>
            <w:tcBorders>
              <w:left w:val="single" w:sz="4" w:space="0" w:color="000000"/>
            </w:tcBorders>
            <w:vAlign w:val="center"/>
          </w:tcPr>
          <w:p w14:paraId="4DADB8AD" w14:textId="77777777" w:rsidR="00AC1645" w:rsidRPr="002D4242" w:rsidRDefault="00AC1645" w:rsidP="00AC1645">
            <w:pPr>
              <w:snapToGrid w:val="0"/>
              <w:spacing w:after="0"/>
              <w:jc w:val="center"/>
              <w:rPr>
                <w:rFonts w:ascii="Calibri" w:hAnsi="Calibri"/>
                <w:b/>
                <w:bCs/>
                <w:lang w:eastAsia="ar-SA"/>
              </w:rPr>
            </w:pPr>
          </w:p>
        </w:tc>
      </w:tr>
      <w:tr w:rsidR="00AC1645" w:rsidRPr="00936552" w14:paraId="35F9D6BC" w14:textId="77777777" w:rsidTr="000F1B3D">
        <w:tc>
          <w:tcPr>
            <w:tcW w:w="988" w:type="dxa"/>
            <w:tcBorders>
              <w:left w:val="single" w:sz="8" w:space="0" w:color="000000"/>
            </w:tcBorders>
            <w:vAlign w:val="center"/>
          </w:tcPr>
          <w:p w14:paraId="3FCBE87D" w14:textId="1D9D36B0" w:rsidR="00AC1645" w:rsidRPr="00936552" w:rsidRDefault="002D4242" w:rsidP="00AC1645">
            <w:pPr>
              <w:snapToGrid w:val="0"/>
              <w:spacing w:after="0"/>
              <w:ind w:left="34"/>
              <w:jc w:val="center"/>
              <w:rPr>
                <w:rFonts w:ascii="Calibri" w:hAnsi="Calibri"/>
                <w:lang w:eastAsia="ar-SA"/>
              </w:rPr>
            </w:pPr>
            <w:r w:rsidRPr="00936552">
              <w:rPr>
                <w:rFonts w:ascii="Calibri" w:hAnsi="Calibri"/>
                <w:lang w:eastAsia="ar-SA"/>
              </w:rPr>
              <w:t>1</w:t>
            </w:r>
          </w:p>
        </w:tc>
        <w:tc>
          <w:tcPr>
            <w:tcW w:w="4961" w:type="dxa"/>
            <w:vAlign w:val="center"/>
          </w:tcPr>
          <w:p w14:paraId="20B2DAC5" w14:textId="77777777" w:rsidR="00565731" w:rsidRPr="00936552" w:rsidRDefault="002D4242" w:rsidP="00AC1645">
            <w:pPr>
              <w:spacing w:after="0"/>
              <w:rPr>
                <w:rFonts w:ascii="Calibri" w:hAnsi="Calibri"/>
              </w:rPr>
            </w:pPr>
            <w:r w:rsidRPr="00936552">
              <w:rPr>
                <w:rFonts w:ascii="Calibri" w:hAnsi="Calibri"/>
              </w:rPr>
              <w:t>Szeroka gama krzywizn:</w:t>
            </w:r>
          </w:p>
          <w:p w14:paraId="0CA2D4B6" w14:textId="74562738" w:rsidR="002D4242" w:rsidRPr="00936552" w:rsidRDefault="002D4242" w:rsidP="00565731">
            <w:pPr>
              <w:spacing w:after="0"/>
              <w:rPr>
                <w:rFonts w:ascii="Calibri" w:hAnsi="Calibri"/>
              </w:rPr>
            </w:pPr>
            <w:r w:rsidRPr="00936552">
              <w:rPr>
                <w:rFonts w:ascii="Calibri" w:hAnsi="Calibri"/>
              </w:rPr>
              <w:t xml:space="preserve">Shepherd Flush; Ultra Bolus Flush; </w:t>
            </w:r>
            <w:proofErr w:type="spellStart"/>
            <w:r w:rsidRPr="00936552">
              <w:rPr>
                <w:rFonts w:ascii="Calibri" w:hAnsi="Calibri"/>
              </w:rPr>
              <w:t>Modified</w:t>
            </w:r>
            <w:proofErr w:type="spellEnd"/>
            <w:r w:rsidRPr="00936552">
              <w:rPr>
                <w:rFonts w:ascii="Calibri" w:hAnsi="Calibri"/>
              </w:rPr>
              <w:t xml:space="preserve"> Bolus Flush; </w:t>
            </w:r>
            <w:proofErr w:type="spellStart"/>
            <w:r w:rsidRPr="00936552">
              <w:rPr>
                <w:rFonts w:ascii="Calibri" w:hAnsi="Calibri"/>
              </w:rPr>
              <w:t>Pigtail</w:t>
            </w:r>
            <w:proofErr w:type="spellEnd"/>
            <w:r w:rsidRPr="00936552">
              <w:rPr>
                <w:rFonts w:ascii="Calibri" w:hAnsi="Calibri"/>
              </w:rPr>
              <w:t xml:space="preserve"> Flush; </w:t>
            </w:r>
            <w:proofErr w:type="spellStart"/>
            <w:r w:rsidRPr="00936552">
              <w:rPr>
                <w:rFonts w:ascii="Calibri" w:hAnsi="Calibri"/>
              </w:rPr>
              <w:t>M</w:t>
            </w:r>
            <w:r w:rsidR="00565731" w:rsidRPr="00936552">
              <w:rPr>
                <w:rFonts w:ascii="Calibri" w:hAnsi="Calibri"/>
              </w:rPr>
              <w:t>odified</w:t>
            </w:r>
            <w:proofErr w:type="spellEnd"/>
            <w:r w:rsidR="00565731" w:rsidRPr="00936552">
              <w:rPr>
                <w:rFonts w:ascii="Calibri" w:hAnsi="Calibri"/>
              </w:rPr>
              <w:t xml:space="preserve"> </w:t>
            </w:r>
            <w:proofErr w:type="spellStart"/>
            <w:r w:rsidR="00565731" w:rsidRPr="00936552">
              <w:rPr>
                <w:rFonts w:ascii="Calibri" w:hAnsi="Calibri"/>
              </w:rPr>
              <w:t>Hook</w:t>
            </w:r>
            <w:proofErr w:type="spellEnd"/>
            <w:r w:rsidR="00565731" w:rsidRPr="00936552">
              <w:rPr>
                <w:rFonts w:ascii="Calibri" w:hAnsi="Calibri"/>
              </w:rPr>
              <w:t xml:space="preserve"> Flush, </w:t>
            </w:r>
            <w:proofErr w:type="spellStart"/>
            <w:r w:rsidR="00565731" w:rsidRPr="00936552">
              <w:rPr>
                <w:rFonts w:ascii="Calibri" w:hAnsi="Calibri"/>
              </w:rPr>
              <w:t>Headhunter</w:t>
            </w:r>
            <w:proofErr w:type="spellEnd"/>
            <w:r w:rsidR="00565731" w:rsidRPr="00936552">
              <w:rPr>
                <w:rFonts w:ascii="Calibri" w:hAnsi="Calibri"/>
              </w:rPr>
              <w:t xml:space="preserve"> 1; </w:t>
            </w:r>
            <w:proofErr w:type="spellStart"/>
            <w:r w:rsidR="00565731" w:rsidRPr="00936552">
              <w:rPr>
                <w:rFonts w:ascii="Calibri" w:hAnsi="Calibri"/>
              </w:rPr>
              <w:t>Bentson</w:t>
            </w:r>
            <w:proofErr w:type="spellEnd"/>
            <w:r w:rsidR="00565731" w:rsidRPr="00936552">
              <w:rPr>
                <w:rFonts w:ascii="Calibri" w:hAnsi="Calibri"/>
              </w:rPr>
              <w:t xml:space="preserve"> 2; Newton 2; Mani; </w:t>
            </w:r>
            <w:proofErr w:type="spellStart"/>
            <w:r w:rsidR="00565731" w:rsidRPr="00936552">
              <w:rPr>
                <w:rFonts w:ascii="Calibri" w:hAnsi="Calibri"/>
              </w:rPr>
              <w:t>Vertebral</w:t>
            </w:r>
            <w:proofErr w:type="spellEnd"/>
            <w:r w:rsidR="00565731" w:rsidRPr="00936552">
              <w:rPr>
                <w:rFonts w:ascii="Calibri" w:hAnsi="Calibri"/>
              </w:rPr>
              <w:t xml:space="preserve">; </w:t>
            </w:r>
            <w:proofErr w:type="spellStart"/>
            <w:r w:rsidR="00565731" w:rsidRPr="00936552">
              <w:rPr>
                <w:rFonts w:ascii="Calibri" w:hAnsi="Calibri"/>
              </w:rPr>
              <w:t>Berenstein</w:t>
            </w:r>
            <w:proofErr w:type="spellEnd"/>
            <w:r w:rsidR="00565731" w:rsidRPr="00936552">
              <w:rPr>
                <w:rFonts w:ascii="Calibri" w:hAnsi="Calibri"/>
              </w:rPr>
              <w:t xml:space="preserve">; MW2; </w:t>
            </w:r>
            <w:proofErr w:type="spellStart"/>
            <w:r w:rsidR="00565731" w:rsidRPr="00936552">
              <w:rPr>
                <w:rFonts w:ascii="Calibri" w:hAnsi="Calibri"/>
              </w:rPr>
              <w:t>Osborn</w:t>
            </w:r>
            <w:proofErr w:type="spellEnd"/>
            <w:r w:rsidR="00565731" w:rsidRPr="00936552">
              <w:rPr>
                <w:rFonts w:ascii="Calibri" w:hAnsi="Calibri"/>
              </w:rPr>
              <w:t xml:space="preserve"> 1; </w:t>
            </w:r>
            <w:proofErr w:type="spellStart"/>
            <w:r w:rsidR="00565731" w:rsidRPr="00936552">
              <w:rPr>
                <w:rFonts w:ascii="Calibri" w:hAnsi="Calibri"/>
              </w:rPr>
              <w:t>Simmons</w:t>
            </w:r>
            <w:proofErr w:type="spellEnd"/>
            <w:r w:rsidR="00565731" w:rsidRPr="00936552">
              <w:rPr>
                <w:rFonts w:ascii="Calibri" w:hAnsi="Calibri"/>
              </w:rPr>
              <w:t xml:space="preserve"> (1;2); </w:t>
            </w:r>
            <w:proofErr w:type="spellStart"/>
            <w:r w:rsidR="00565731" w:rsidRPr="00936552">
              <w:rPr>
                <w:rFonts w:ascii="Calibri" w:hAnsi="Calibri"/>
              </w:rPr>
              <w:t>Multipurpose</w:t>
            </w:r>
            <w:proofErr w:type="spellEnd"/>
            <w:r w:rsidR="00565731" w:rsidRPr="00936552">
              <w:rPr>
                <w:rFonts w:ascii="Calibri" w:hAnsi="Calibri"/>
              </w:rPr>
              <w:t xml:space="preserve"> A1; </w:t>
            </w:r>
            <w:proofErr w:type="spellStart"/>
            <w:r w:rsidR="00565731" w:rsidRPr="00936552">
              <w:rPr>
                <w:rFonts w:ascii="Calibri" w:hAnsi="Calibri"/>
              </w:rPr>
              <w:t>Cobra</w:t>
            </w:r>
            <w:proofErr w:type="spellEnd"/>
            <w:r w:rsidR="00565731" w:rsidRPr="00936552">
              <w:rPr>
                <w:rFonts w:ascii="Calibri" w:hAnsi="Calibri"/>
              </w:rPr>
              <w:t xml:space="preserve"> (1;2); </w:t>
            </w:r>
            <w:proofErr w:type="spellStart"/>
            <w:r w:rsidR="00565731" w:rsidRPr="00936552">
              <w:rPr>
                <w:rFonts w:ascii="Calibri" w:hAnsi="Calibri"/>
              </w:rPr>
              <w:t>Hook</w:t>
            </w:r>
            <w:proofErr w:type="spellEnd"/>
            <w:r w:rsidR="00565731" w:rsidRPr="00936552">
              <w:rPr>
                <w:rFonts w:ascii="Calibri" w:hAnsi="Calibri"/>
              </w:rPr>
              <w:t xml:space="preserve"> (0,8; 1,0); </w:t>
            </w:r>
            <w:proofErr w:type="spellStart"/>
            <w:r w:rsidR="00565731" w:rsidRPr="00936552">
              <w:rPr>
                <w:rFonts w:ascii="Calibri" w:hAnsi="Calibri"/>
              </w:rPr>
              <w:t>Renal</w:t>
            </w:r>
            <w:proofErr w:type="spellEnd"/>
            <w:r w:rsidR="00565731" w:rsidRPr="00936552">
              <w:rPr>
                <w:rFonts w:ascii="Calibri" w:hAnsi="Calibri"/>
              </w:rPr>
              <w:t xml:space="preserve"> </w:t>
            </w:r>
            <w:proofErr w:type="spellStart"/>
            <w:r w:rsidR="00565731" w:rsidRPr="00936552">
              <w:rPr>
                <w:rFonts w:ascii="Calibri" w:hAnsi="Calibri"/>
              </w:rPr>
              <w:t>Double</w:t>
            </w:r>
            <w:proofErr w:type="spellEnd"/>
            <w:r w:rsidR="00565731" w:rsidRPr="00936552">
              <w:rPr>
                <w:rFonts w:ascii="Calibri" w:hAnsi="Calibri"/>
              </w:rPr>
              <w:t xml:space="preserve"> </w:t>
            </w:r>
            <w:proofErr w:type="spellStart"/>
            <w:r w:rsidR="00565731" w:rsidRPr="00936552">
              <w:rPr>
                <w:rFonts w:ascii="Calibri" w:hAnsi="Calibri"/>
              </w:rPr>
              <w:t>Curve</w:t>
            </w:r>
            <w:proofErr w:type="spellEnd"/>
            <w:r w:rsidR="00565731" w:rsidRPr="00936552">
              <w:rPr>
                <w:rFonts w:ascii="Calibri" w:hAnsi="Calibri"/>
              </w:rPr>
              <w:t xml:space="preserve">; Reuter; </w:t>
            </w:r>
            <w:proofErr w:type="spellStart"/>
            <w:r w:rsidR="00565731" w:rsidRPr="00936552">
              <w:rPr>
                <w:rFonts w:ascii="Calibri" w:hAnsi="Calibri"/>
              </w:rPr>
              <w:t>Mikaelsson</w:t>
            </w:r>
            <w:proofErr w:type="spellEnd"/>
            <w:r w:rsidR="00565731" w:rsidRPr="00936552">
              <w:rPr>
                <w:rFonts w:ascii="Calibri" w:hAnsi="Calibri"/>
              </w:rPr>
              <w:t xml:space="preserve">; KA2; </w:t>
            </w:r>
            <w:proofErr w:type="spellStart"/>
            <w:r w:rsidR="00565731" w:rsidRPr="00936552">
              <w:rPr>
                <w:rFonts w:ascii="Calibri" w:hAnsi="Calibri"/>
              </w:rPr>
              <w:t>Modified</w:t>
            </w:r>
            <w:proofErr w:type="spellEnd"/>
            <w:r w:rsidR="00565731" w:rsidRPr="00936552">
              <w:rPr>
                <w:rFonts w:ascii="Calibri" w:hAnsi="Calibri"/>
              </w:rPr>
              <w:t xml:space="preserve"> </w:t>
            </w:r>
            <w:proofErr w:type="spellStart"/>
            <w:r w:rsidR="00565731" w:rsidRPr="00936552">
              <w:rPr>
                <w:rFonts w:ascii="Calibri" w:hAnsi="Calibri"/>
              </w:rPr>
              <w:t>Hook</w:t>
            </w:r>
            <w:proofErr w:type="spellEnd"/>
            <w:r w:rsidR="00565731" w:rsidRPr="00936552">
              <w:rPr>
                <w:rFonts w:ascii="Calibri" w:hAnsi="Calibri"/>
              </w:rPr>
              <w:t xml:space="preserve"> (2;3); </w:t>
            </w:r>
            <w:proofErr w:type="spellStart"/>
            <w:r w:rsidR="00565731" w:rsidRPr="00936552">
              <w:rPr>
                <w:rFonts w:ascii="Calibri" w:hAnsi="Calibri"/>
              </w:rPr>
              <w:t>Straight</w:t>
            </w:r>
            <w:proofErr w:type="spellEnd"/>
            <w:r w:rsidR="00565731" w:rsidRPr="00936552">
              <w:rPr>
                <w:rFonts w:ascii="Calibri" w:hAnsi="Calibri"/>
              </w:rPr>
              <w:t xml:space="preserve"> </w:t>
            </w:r>
            <w:proofErr w:type="spellStart"/>
            <w:r w:rsidR="00565731" w:rsidRPr="00936552">
              <w:rPr>
                <w:rFonts w:ascii="Calibri" w:hAnsi="Calibri"/>
              </w:rPr>
              <w:t>Selective</w:t>
            </w:r>
            <w:proofErr w:type="spellEnd"/>
            <w:r w:rsidR="00565731" w:rsidRPr="00936552">
              <w:rPr>
                <w:rFonts w:ascii="Calibri" w:hAnsi="Calibri"/>
              </w:rPr>
              <w:t>; RIM; RBI; UAC</w:t>
            </w:r>
          </w:p>
        </w:tc>
        <w:tc>
          <w:tcPr>
            <w:tcW w:w="1418" w:type="dxa"/>
            <w:vAlign w:val="center"/>
          </w:tcPr>
          <w:p w14:paraId="5DC700AA" w14:textId="66370AE6" w:rsidR="00AC1645" w:rsidRPr="00936552" w:rsidRDefault="00565731" w:rsidP="00AC1645">
            <w:pPr>
              <w:spacing w:after="0"/>
              <w:jc w:val="center"/>
              <w:rPr>
                <w:rFonts w:ascii="Calibri" w:hAnsi="Calibri"/>
                <w:bCs/>
              </w:rPr>
            </w:pPr>
            <w:r w:rsidRPr="00936552">
              <w:rPr>
                <w:rFonts w:ascii="Calibri" w:hAnsi="Calibri"/>
                <w:bCs/>
              </w:rPr>
              <w:t>TAK</w:t>
            </w:r>
          </w:p>
        </w:tc>
        <w:tc>
          <w:tcPr>
            <w:tcW w:w="2126" w:type="dxa"/>
            <w:tcBorders>
              <w:left w:val="single" w:sz="4" w:space="0" w:color="000000"/>
            </w:tcBorders>
            <w:vAlign w:val="center"/>
          </w:tcPr>
          <w:p w14:paraId="36715C97" w14:textId="77777777" w:rsidR="00AC1645" w:rsidRPr="00936552" w:rsidRDefault="00AC1645" w:rsidP="00AC1645">
            <w:pPr>
              <w:snapToGrid w:val="0"/>
              <w:spacing w:after="0"/>
              <w:jc w:val="center"/>
              <w:rPr>
                <w:rFonts w:ascii="Calibri" w:hAnsi="Calibri"/>
                <w:bCs/>
                <w:lang w:eastAsia="ar-SA"/>
              </w:rPr>
            </w:pPr>
          </w:p>
        </w:tc>
      </w:tr>
      <w:tr w:rsidR="002D4242" w:rsidRPr="002D4242" w14:paraId="1D0794B9" w14:textId="77777777" w:rsidTr="000F1B3D">
        <w:tc>
          <w:tcPr>
            <w:tcW w:w="988" w:type="dxa"/>
            <w:tcBorders>
              <w:left w:val="single" w:sz="8" w:space="0" w:color="000000"/>
            </w:tcBorders>
            <w:vAlign w:val="center"/>
          </w:tcPr>
          <w:p w14:paraId="4CAFC7E2" w14:textId="3347D275" w:rsidR="002D4242" w:rsidRPr="002D4242" w:rsidRDefault="002D4242" w:rsidP="002D4242">
            <w:pPr>
              <w:snapToGrid w:val="0"/>
              <w:spacing w:after="0"/>
              <w:ind w:left="34"/>
              <w:jc w:val="center"/>
              <w:rPr>
                <w:rFonts w:ascii="Calibri" w:hAnsi="Calibri"/>
                <w:lang w:eastAsia="ar-SA"/>
              </w:rPr>
            </w:pPr>
            <w:r w:rsidRPr="002D4242">
              <w:rPr>
                <w:rFonts w:ascii="Calibri" w:hAnsi="Calibri"/>
                <w:lang w:eastAsia="ar-SA"/>
              </w:rPr>
              <w:t>2</w:t>
            </w:r>
          </w:p>
        </w:tc>
        <w:tc>
          <w:tcPr>
            <w:tcW w:w="4961" w:type="dxa"/>
            <w:vAlign w:val="center"/>
          </w:tcPr>
          <w:p w14:paraId="0E93FDEC" w14:textId="2EC1CB21" w:rsidR="002D4242" w:rsidRPr="002D4242" w:rsidRDefault="002D4242" w:rsidP="002D4242">
            <w:pPr>
              <w:spacing w:after="0"/>
              <w:rPr>
                <w:rFonts w:ascii="Calibri" w:hAnsi="Calibri"/>
              </w:rPr>
            </w:pPr>
            <w:r w:rsidRPr="002D4242">
              <w:rPr>
                <w:rFonts w:ascii="Calibri" w:hAnsi="Calibri"/>
              </w:rPr>
              <w:t>Dostępne rozmiary: 4F i 5F</w:t>
            </w:r>
          </w:p>
        </w:tc>
        <w:tc>
          <w:tcPr>
            <w:tcW w:w="1418" w:type="dxa"/>
            <w:vAlign w:val="center"/>
          </w:tcPr>
          <w:p w14:paraId="1D684F6C" w14:textId="77777777" w:rsidR="002D4242" w:rsidRPr="002D4242" w:rsidRDefault="002D4242" w:rsidP="002D4242">
            <w:pPr>
              <w:spacing w:after="0"/>
              <w:jc w:val="center"/>
              <w:rPr>
                <w:rFonts w:ascii="Calibri" w:hAnsi="Calibri"/>
              </w:rPr>
            </w:pPr>
            <w:r w:rsidRPr="002D4242">
              <w:rPr>
                <w:rFonts w:ascii="Calibri" w:hAnsi="Calibri"/>
              </w:rPr>
              <w:t>TAK: 10 pkt</w:t>
            </w:r>
          </w:p>
          <w:p w14:paraId="5E8111E3" w14:textId="45BB9C27" w:rsidR="002D4242" w:rsidRPr="002D4242" w:rsidRDefault="002D4242" w:rsidP="002D4242">
            <w:pPr>
              <w:spacing w:after="0"/>
              <w:jc w:val="center"/>
              <w:rPr>
                <w:rFonts w:ascii="Calibri" w:hAnsi="Calibri"/>
                <w:bCs/>
              </w:rPr>
            </w:pPr>
            <w:r w:rsidRPr="002D4242">
              <w:rPr>
                <w:rFonts w:ascii="Calibri" w:hAnsi="Calibri"/>
              </w:rPr>
              <w:t>NIE: 0 pkt</w:t>
            </w:r>
          </w:p>
        </w:tc>
        <w:tc>
          <w:tcPr>
            <w:tcW w:w="2126" w:type="dxa"/>
            <w:tcBorders>
              <w:left w:val="single" w:sz="4" w:space="0" w:color="000000"/>
            </w:tcBorders>
            <w:vAlign w:val="center"/>
          </w:tcPr>
          <w:p w14:paraId="1898126D" w14:textId="77777777" w:rsidR="002D4242" w:rsidRPr="002D4242" w:rsidRDefault="002D4242" w:rsidP="002D4242">
            <w:pPr>
              <w:snapToGrid w:val="0"/>
              <w:spacing w:after="0"/>
              <w:jc w:val="center"/>
              <w:rPr>
                <w:rFonts w:ascii="Calibri" w:hAnsi="Calibri"/>
                <w:bCs/>
                <w:lang w:eastAsia="ar-SA"/>
              </w:rPr>
            </w:pPr>
          </w:p>
        </w:tc>
      </w:tr>
      <w:tr w:rsidR="002A06DD" w:rsidRPr="002A06DD" w14:paraId="5014D189" w14:textId="77777777" w:rsidTr="000F1B3D">
        <w:tc>
          <w:tcPr>
            <w:tcW w:w="988" w:type="dxa"/>
            <w:tcBorders>
              <w:left w:val="single" w:sz="8" w:space="0" w:color="000000"/>
            </w:tcBorders>
            <w:vAlign w:val="center"/>
          </w:tcPr>
          <w:p w14:paraId="46E14EBB" w14:textId="6561A825" w:rsidR="002A06DD" w:rsidRPr="002A06DD" w:rsidRDefault="002A06DD" w:rsidP="002A06DD">
            <w:pPr>
              <w:snapToGrid w:val="0"/>
              <w:spacing w:after="0"/>
              <w:ind w:left="34"/>
              <w:jc w:val="center"/>
              <w:rPr>
                <w:rFonts w:ascii="Calibri" w:hAnsi="Calibri"/>
                <w:lang w:eastAsia="ar-SA"/>
              </w:rPr>
            </w:pPr>
            <w:r w:rsidRPr="002A06DD">
              <w:rPr>
                <w:rFonts w:ascii="Calibri" w:hAnsi="Calibri"/>
                <w:lang w:eastAsia="ar-SA"/>
              </w:rPr>
              <w:t>3</w:t>
            </w:r>
          </w:p>
        </w:tc>
        <w:tc>
          <w:tcPr>
            <w:tcW w:w="4961" w:type="dxa"/>
            <w:vAlign w:val="center"/>
          </w:tcPr>
          <w:p w14:paraId="4C962763" w14:textId="2A917BD0" w:rsidR="002A06DD" w:rsidRPr="002A06DD" w:rsidRDefault="002A06DD" w:rsidP="002A06DD">
            <w:pPr>
              <w:spacing w:after="0"/>
              <w:rPr>
                <w:rFonts w:ascii="Calibri" w:hAnsi="Calibri"/>
              </w:rPr>
            </w:pPr>
            <w:r w:rsidRPr="002A06DD">
              <w:rPr>
                <w:rFonts w:ascii="Calibri" w:hAnsi="Calibri"/>
              </w:rPr>
              <w:t xml:space="preserve">Materiał </w:t>
            </w:r>
            <w:proofErr w:type="spellStart"/>
            <w:r w:rsidRPr="002A06DD">
              <w:rPr>
                <w:rFonts w:ascii="Calibri" w:hAnsi="Calibri"/>
              </w:rPr>
              <w:t>szaftu</w:t>
            </w:r>
            <w:proofErr w:type="spellEnd"/>
            <w:r w:rsidRPr="002A06DD">
              <w:rPr>
                <w:rFonts w:ascii="Calibri" w:hAnsi="Calibri"/>
              </w:rPr>
              <w:t xml:space="preserve"> zapewnia doskonałą elastyczność i eliminuje ryzyko załamań zachowując jednocześnie atraumatyczność końcówki</w:t>
            </w:r>
          </w:p>
        </w:tc>
        <w:tc>
          <w:tcPr>
            <w:tcW w:w="1418" w:type="dxa"/>
            <w:vAlign w:val="center"/>
          </w:tcPr>
          <w:p w14:paraId="3771D76F" w14:textId="42A39DEC" w:rsidR="002A06DD" w:rsidRPr="002A06DD" w:rsidRDefault="002A06DD" w:rsidP="002A06DD">
            <w:pPr>
              <w:spacing w:after="0"/>
              <w:jc w:val="center"/>
              <w:rPr>
                <w:rFonts w:ascii="Calibri" w:hAnsi="Calibri"/>
                <w:bCs/>
              </w:rPr>
            </w:pPr>
            <w:r w:rsidRPr="002A06DD">
              <w:rPr>
                <w:rFonts w:ascii="Calibri" w:hAnsi="Calibri"/>
              </w:rPr>
              <w:t>TAK</w:t>
            </w:r>
          </w:p>
        </w:tc>
        <w:tc>
          <w:tcPr>
            <w:tcW w:w="2126" w:type="dxa"/>
            <w:tcBorders>
              <w:left w:val="single" w:sz="4" w:space="0" w:color="000000"/>
            </w:tcBorders>
            <w:vAlign w:val="center"/>
          </w:tcPr>
          <w:p w14:paraId="25628854" w14:textId="77777777" w:rsidR="002A06DD" w:rsidRPr="002A06DD" w:rsidRDefault="002A06DD" w:rsidP="002A06DD">
            <w:pPr>
              <w:snapToGrid w:val="0"/>
              <w:spacing w:after="0"/>
              <w:jc w:val="center"/>
              <w:rPr>
                <w:rFonts w:ascii="Calibri" w:hAnsi="Calibri"/>
                <w:bCs/>
                <w:lang w:eastAsia="ar-SA"/>
              </w:rPr>
            </w:pPr>
          </w:p>
        </w:tc>
      </w:tr>
      <w:tr w:rsidR="002A06DD" w:rsidRPr="002A06DD" w14:paraId="3C0B4CC4" w14:textId="77777777" w:rsidTr="000F1B3D">
        <w:tc>
          <w:tcPr>
            <w:tcW w:w="988" w:type="dxa"/>
            <w:tcBorders>
              <w:left w:val="single" w:sz="8" w:space="0" w:color="000000"/>
            </w:tcBorders>
            <w:vAlign w:val="center"/>
          </w:tcPr>
          <w:p w14:paraId="49B75880" w14:textId="6E7C84E1" w:rsidR="002A06DD" w:rsidRPr="002A06DD" w:rsidRDefault="002A06DD" w:rsidP="002A06DD">
            <w:pPr>
              <w:snapToGrid w:val="0"/>
              <w:spacing w:after="0"/>
              <w:ind w:left="34"/>
              <w:jc w:val="center"/>
              <w:rPr>
                <w:rFonts w:ascii="Calibri" w:hAnsi="Calibri"/>
                <w:lang w:eastAsia="ar-SA"/>
              </w:rPr>
            </w:pPr>
            <w:r w:rsidRPr="002A06DD">
              <w:rPr>
                <w:rFonts w:ascii="Calibri" w:hAnsi="Calibri"/>
                <w:lang w:eastAsia="ar-SA"/>
              </w:rPr>
              <w:t>4</w:t>
            </w:r>
          </w:p>
        </w:tc>
        <w:tc>
          <w:tcPr>
            <w:tcW w:w="4961" w:type="dxa"/>
            <w:vAlign w:val="center"/>
          </w:tcPr>
          <w:p w14:paraId="19CAF746" w14:textId="0B70E208" w:rsidR="002A06DD" w:rsidRPr="002A06DD" w:rsidRDefault="002A06DD" w:rsidP="002A06DD">
            <w:pPr>
              <w:spacing w:after="0"/>
              <w:rPr>
                <w:rFonts w:ascii="Calibri" w:hAnsi="Calibri"/>
              </w:rPr>
            </w:pPr>
            <w:r w:rsidRPr="002A06DD">
              <w:rPr>
                <w:rFonts w:ascii="Calibri" w:hAnsi="Calibri"/>
              </w:rPr>
              <w:t xml:space="preserve">Karbowane przejście pomiędzy </w:t>
            </w:r>
            <w:proofErr w:type="spellStart"/>
            <w:r w:rsidRPr="002A06DD">
              <w:rPr>
                <w:rFonts w:ascii="Calibri" w:hAnsi="Calibri"/>
              </w:rPr>
              <w:t>hubem</w:t>
            </w:r>
            <w:proofErr w:type="spellEnd"/>
            <w:r w:rsidRPr="002A06DD">
              <w:rPr>
                <w:rFonts w:ascii="Calibri" w:hAnsi="Calibri"/>
              </w:rPr>
              <w:t xml:space="preserve"> a </w:t>
            </w:r>
            <w:proofErr w:type="spellStart"/>
            <w:r w:rsidRPr="002A06DD">
              <w:rPr>
                <w:rFonts w:ascii="Calibri" w:hAnsi="Calibri"/>
              </w:rPr>
              <w:t>szaftem</w:t>
            </w:r>
            <w:proofErr w:type="spellEnd"/>
            <w:r w:rsidRPr="002A06DD">
              <w:rPr>
                <w:rFonts w:ascii="Calibri" w:hAnsi="Calibri"/>
              </w:rPr>
              <w:t xml:space="preserve"> ułatwia posługiwanie się cewnikiem w mokrych rękawiczkach</w:t>
            </w:r>
          </w:p>
        </w:tc>
        <w:tc>
          <w:tcPr>
            <w:tcW w:w="1418" w:type="dxa"/>
            <w:vAlign w:val="center"/>
          </w:tcPr>
          <w:p w14:paraId="7AA45231" w14:textId="77777777" w:rsidR="002A06DD" w:rsidRPr="002A06DD" w:rsidRDefault="002A06DD" w:rsidP="002A06DD">
            <w:pPr>
              <w:spacing w:after="0"/>
              <w:jc w:val="center"/>
              <w:rPr>
                <w:rFonts w:ascii="Calibri" w:hAnsi="Calibri"/>
              </w:rPr>
            </w:pPr>
            <w:r w:rsidRPr="002A06DD">
              <w:rPr>
                <w:rFonts w:ascii="Calibri" w:hAnsi="Calibri"/>
              </w:rPr>
              <w:t>TAK: 10 pkt</w:t>
            </w:r>
          </w:p>
          <w:p w14:paraId="1A7D0AEE" w14:textId="0CF20BD4" w:rsidR="002A06DD" w:rsidRPr="002A06DD" w:rsidRDefault="002A06DD" w:rsidP="002A06DD">
            <w:pPr>
              <w:spacing w:after="0"/>
              <w:jc w:val="center"/>
              <w:rPr>
                <w:rFonts w:ascii="Calibri" w:hAnsi="Calibri"/>
                <w:bCs/>
              </w:rPr>
            </w:pPr>
            <w:r w:rsidRPr="002A06DD">
              <w:rPr>
                <w:rFonts w:ascii="Calibri" w:hAnsi="Calibri"/>
              </w:rPr>
              <w:t>NIE: 0 pkt</w:t>
            </w:r>
          </w:p>
        </w:tc>
        <w:tc>
          <w:tcPr>
            <w:tcW w:w="2126" w:type="dxa"/>
            <w:tcBorders>
              <w:left w:val="single" w:sz="4" w:space="0" w:color="000000"/>
            </w:tcBorders>
            <w:vAlign w:val="center"/>
          </w:tcPr>
          <w:p w14:paraId="4A18FF69" w14:textId="77777777" w:rsidR="002A06DD" w:rsidRPr="002A06DD" w:rsidRDefault="002A06DD" w:rsidP="002A06DD">
            <w:pPr>
              <w:snapToGrid w:val="0"/>
              <w:spacing w:after="0"/>
              <w:jc w:val="center"/>
              <w:rPr>
                <w:rFonts w:ascii="Calibri" w:hAnsi="Calibri"/>
                <w:bCs/>
                <w:lang w:eastAsia="ar-SA"/>
              </w:rPr>
            </w:pPr>
          </w:p>
        </w:tc>
      </w:tr>
      <w:tr w:rsidR="002A06DD" w:rsidRPr="002A06DD" w14:paraId="347C2FA7" w14:textId="77777777" w:rsidTr="000F1B3D">
        <w:tc>
          <w:tcPr>
            <w:tcW w:w="988" w:type="dxa"/>
            <w:tcBorders>
              <w:left w:val="single" w:sz="8" w:space="0" w:color="000000"/>
            </w:tcBorders>
            <w:vAlign w:val="center"/>
          </w:tcPr>
          <w:p w14:paraId="0779A02A" w14:textId="3A02AC17" w:rsidR="002A06DD" w:rsidRPr="002A06DD" w:rsidRDefault="002A06DD" w:rsidP="002A06DD">
            <w:pPr>
              <w:snapToGrid w:val="0"/>
              <w:spacing w:after="0"/>
              <w:ind w:left="34"/>
              <w:jc w:val="center"/>
              <w:rPr>
                <w:rFonts w:ascii="Calibri" w:hAnsi="Calibri"/>
                <w:lang w:eastAsia="ar-SA"/>
              </w:rPr>
            </w:pPr>
            <w:r w:rsidRPr="002A06DD">
              <w:rPr>
                <w:rFonts w:ascii="Calibri" w:hAnsi="Calibri"/>
                <w:lang w:eastAsia="ar-SA"/>
              </w:rPr>
              <w:t>5</w:t>
            </w:r>
          </w:p>
        </w:tc>
        <w:tc>
          <w:tcPr>
            <w:tcW w:w="4961" w:type="dxa"/>
            <w:vAlign w:val="center"/>
          </w:tcPr>
          <w:p w14:paraId="60022E64" w14:textId="734FE8AF" w:rsidR="002A06DD" w:rsidRPr="002A06DD" w:rsidRDefault="002A06DD" w:rsidP="002A06DD">
            <w:pPr>
              <w:spacing w:after="0"/>
              <w:rPr>
                <w:rFonts w:ascii="Calibri" w:hAnsi="Calibri"/>
              </w:rPr>
            </w:pPr>
            <w:r w:rsidRPr="002A06DD">
              <w:rPr>
                <w:rFonts w:ascii="Calibri" w:hAnsi="Calibri"/>
              </w:rPr>
              <w:t xml:space="preserve">Doskonale widoczne w </w:t>
            </w:r>
            <w:proofErr w:type="spellStart"/>
            <w:r w:rsidRPr="002A06DD">
              <w:rPr>
                <w:rFonts w:ascii="Calibri" w:hAnsi="Calibri"/>
              </w:rPr>
              <w:t>skopii</w:t>
            </w:r>
            <w:proofErr w:type="spellEnd"/>
            <w:r w:rsidRPr="002A06DD">
              <w:rPr>
                <w:rFonts w:ascii="Calibri" w:hAnsi="Calibri"/>
              </w:rPr>
              <w:t xml:space="preserve"> – posiadają końcówkę cieniującą</w:t>
            </w:r>
          </w:p>
        </w:tc>
        <w:tc>
          <w:tcPr>
            <w:tcW w:w="1418" w:type="dxa"/>
            <w:vAlign w:val="center"/>
          </w:tcPr>
          <w:p w14:paraId="4EBAA8F0" w14:textId="66FECE86" w:rsidR="002A06DD" w:rsidRPr="002A06DD" w:rsidRDefault="002A06DD" w:rsidP="002A06DD">
            <w:pPr>
              <w:spacing w:after="0"/>
              <w:jc w:val="center"/>
              <w:rPr>
                <w:rFonts w:ascii="Calibri" w:hAnsi="Calibri"/>
                <w:bCs/>
              </w:rPr>
            </w:pPr>
            <w:r w:rsidRPr="002A06DD">
              <w:rPr>
                <w:rFonts w:ascii="Calibri" w:hAnsi="Calibri"/>
              </w:rPr>
              <w:t>TAK</w:t>
            </w:r>
          </w:p>
        </w:tc>
        <w:tc>
          <w:tcPr>
            <w:tcW w:w="2126" w:type="dxa"/>
            <w:tcBorders>
              <w:left w:val="single" w:sz="4" w:space="0" w:color="000000"/>
            </w:tcBorders>
            <w:vAlign w:val="center"/>
          </w:tcPr>
          <w:p w14:paraId="69EFEDA1" w14:textId="77777777" w:rsidR="002A06DD" w:rsidRPr="002A06DD" w:rsidRDefault="002A06DD" w:rsidP="002A06DD">
            <w:pPr>
              <w:snapToGrid w:val="0"/>
              <w:spacing w:after="0"/>
              <w:jc w:val="center"/>
              <w:rPr>
                <w:rFonts w:ascii="Calibri" w:hAnsi="Calibri"/>
                <w:bCs/>
                <w:lang w:eastAsia="ar-SA"/>
              </w:rPr>
            </w:pPr>
          </w:p>
        </w:tc>
      </w:tr>
      <w:tr w:rsidR="002A06DD" w:rsidRPr="002A06DD" w14:paraId="70825467" w14:textId="77777777" w:rsidTr="000F1B3D">
        <w:tc>
          <w:tcPr>
            <w:tcW w:w="988" w:type="dxa"/>
            <w:tcBorders>
              <w:left w:val="single" w:sz="8" w:space="0" w:color="000000"/>
            </w:tcBorders>
            <w:vAlign w:val="center"/>
          </w:tcPr>
          <w:p w14:paraId="1B3CDE4E" w14:textId="6081AC0F" w:rsidR="002A06DD" w:rsidRPr="002A06DD" w:rsidRDefault="002A06DD" w:rsidP="002A06DD">
            <w:pPr>
              <w:snapToGrid w:val="0"/>
              <w:spacing w:after="0"/>
              <w:ind w:left="34"/>
              <w:jc w:val="center"/>
              <w:rPr>
                <w:rFonts w:ascii="Calibri" w:hAnsi="Calibri"/>
                <w:lang w:eastAsia="ar-SA"/>
              </w:rPr>
            </w:pPr>
            <w:r w:rsidRPr="002A06DD">
              <w:rPr>
                <w:rFonts w:ascii="Calibri" w:hAnsi="Calibri"/>
                <w:lang w:eastAsia="ar-SA"/>
              </w:rPr>
              <w:t>6</w:t>
            </w:r>
          </w:p>
        </w:tc>
        <w:tc>
          <w:tcPr>
            <w:tcW w:w="4961" w:type="dxa"/>
            <w:vAlign w:val="center"/>
          </w:tcPr>
          <w:p w14:paraId="09291880" w14:textId="4EB9474C" w:rsidR="002A06DD" w:rsidRPr="002A06DD" w:rsidRDefault="002A06DD" w:rsidP="002A06DD">
            <w:pPr>
              <w:spacing w:after="0"/>
              <w:rPr>
                <w:rFonts w:ascii="Calibri" w:hAnsi="Calibri"/>
              </w:rPr>
            </w:pPr>
            <w:r w:rsidRPr="002A06DD">
              <w:rPr>
                <w:rFonts w:ascii="Calibri" w:hAnsi="Calibri"/>
              </w:rPr>
              <w:t>Cewniki zbrojone stalowym oplotem</w:t>
            </w:r>
          </w:p>
        </w:tc>
        <w:tc>
          <w:tcPr>
            <w:tcW w:w="1418" w:type="dxa"/>
            <w:vAlign w:val="center"/>
          </w:tcPr>
          <w:p w14:paraId="089DA8E4" w14:textId="5845CFE8" w:rsidR="002A06DD" w:rsidRPr="002A06DD" w:rsidRDefault="002A06DD" w:rsidP="002A06DD">
            <w:pPr>
              <w:spacing w:after="0"/>
              <w:jc w:val="center"/>
              <w:rPr>
                <w:rFonts w:ascii="Calibri" w:hAnsi="Calibri"/>
                <w:bCs/>
              </w:rPr>
            </w:pPr>
            <w:r w:rsidRPr="002A06DD">
              <w:rPr>
                <w:rFonts w:ascii="Calibri" w:hAnsi="Calibri"/>
              </w:rPr>
              <w:t>TAK</w:t>
            </w:r>
          </w:p>
        </w:tc>
        <w:tc>
          <w:tcPr>
            <w:tcW w:w="2126" w:type="dxa"/>
            <w:tcBorders>
              <w:left w:val="single" w:sz="4" w:space="0" w:color="000000"/>
            </w:tcBorders>
            <w:vAlign w:val="center"/>
          </w:tcPr>
          <w:p w14:paraId="2364E3C2" w14:textId="77777777" w:rsidR="002A06DD" w:rsidRPr="002A06DD" w:rsidRDefault="002A06DD" w:rsidP="002A06DD">
            <w:pPr>
              <w:snapToGrid w:val="0"/>
              <w:spacing w:after="0"/>
              <w:jc w:val="center"/>
              <w:rPr>
                <w:rFonts w:ascii="Calibri" w:hAnsi="Calibri"/>
                <w:bCs/>
                <w:lang w:eastAsia="ar-SA"/>
              </w:rPr>
            </w:pPr>
          </w:p>
        </w:tc>
      </w:tr>
      <w:tr w:rsidR="002A06DD" w:rsidRPr="00CD3E2B" w14:paraId="14DDB0E4" w14:textId="77777777" w:rsidTr="000F1B3D">
        <w:tc>
          <w:tcPr>
            <w:tcW w:w="988" w:type="dxa"/>
            <w:tcBorders>
              <w:left w:val="single" w:sz="8" w:space="0" w:color="000000"/>
            </w:tcBorders>
            <w:vAlign w:val="center"/>
          </w:tcPr>
          <w:p w14:paraId="52ECE5D5" w14:textId="34F104DA" w:rsidR="002A06DD" w:rsidRPr="00CD3E2B" w:rsidRDefault="002A06DD" w:rsidP="002A06DD">
            <w:pPr>
              <w:snapToGrid w:val="0"/>
              <w:spacing w:after="0"/>
              <w:ind w:left="34"/>
              <w:jc w:val="center"/>
              <w:rPr>
                <w:rFonts w:ascii="Calibri" w:hAnsi="Calibri"/>
                <w:lang w:eastAsia="ar-SA"/>
              </w:rPr>
            </w:pPr>
            <w:r w:rsidRPr="00CD3E2B">
              <w:rPr>
                <w:rFonts w:ascii="Calibri" w:hAnsi="Calibri"/>
                <w:lang w:eastAsia="ar-SA"/>
              </w:rPr>
              <w:t>7</w:t>
            </w:r>
          </w:p>
        </w:tc>
        <w:tc>
          <w:tcPr>
            <w:tcW w:w="4961" w:type="dxa"/>
            <w:vAlign w:val="center"/>
          </w:tcPr>
          <w:p w14:paraId="653A044D" w14:textId="7B5651BB" w:rsidR="002A06DD" w:rsidRPr="00CD3E2B" w:rsidRDefault="00CD3E2B" w:rsidP="002A06DD">
            <w:pPr>
              <w:spacing w:after="0"/>
              <w:rPr>
                <w:rFonts w:ascii="Calibri" w:hAnsi="Calibri"/>
              </w:rPr>
            </w:pPr>
            <w:r w:rsidRPr="00CD3E2B">
              <w:rPr>
                <w:rFonts w:ascii="Calibri" w:hAnsi="Calibri"/>
              </w:rPr>
              <w:t>Cewniki z otworem dystalnym oraz z otworem dystalnym i otworami bocznymi</w:t>
            </w:r>
          </w:p>
        </w:tc>
        <w:tc>
          <w:tcPr>
            <w:tcW w:w="1418" w:type="dxa"/>
            <w:vAlign w:val="center"/>
          </w:tcPr>
          <w:p w14:paraId="7DC3FBB3" w14:textId="0945E056" w:rsidR="002A06DD" w:rsidRPr="00CD3E2B" w:rsidRDefault="002A06DD" w:rsidP="002A06DD">
            <w:pPr>
              <w:spacing w:after="0"/>
              <w:jc w:val="center"/>
              <w:rPr>
                <w:rFonts w:ascii="Calibri" w:hAnsi="Calibri"/>
                <w:bCs/>
              </w:rPr>
            </w:pPr>
            <w:r w:rsidRPr="00CD3E2B">
              <w:rPr>
                <w:rFonts w:ascii="Calibri" w:hAnsi="Calibri"/>
              </w:rPr>
              <w:t>TAK</w:t>
            </w:r>
          </w:p>
        </w:tc>
        <w:tc>
          <w:tcPr>
            <w:tcW w:w="2126" w:type="dxa"/>
            <w:tcBorders>
              <w:left w:val="single" w:sz="4" w:space="0" w:color="000000"/>
            </w:tcBorders>
            <w:vAlign w:val="center"/>
          </w:tcPr>
          <w:p w14:paraId="629BFA49" w14:textId="77777777" w:rsidR="002A06DD" w:rsidRPr="00CD3E2B" w:rsidRDefault="002A06DD" w:rsidP="002A06DD">
            <w:pPr>
              <w:snapToGrid w:val="0"/>
              <w:spacing w:after="0"/>
              <w:jc w:val="center"/>
              <w:rPr>
                <w:rFonts w:ascii="Calibri" w:hAnsi="Calibri"/>
                <w:bCs/>
                <w:lang w:eastAsia="ar-SA"/>
              </w:rPr>
            </w:pPr>
          </w:p>
        </w:tc>
      </w:tr>
      <w:tr w:rsidR="002A06DD" w:rsidRPr="00CD3E2B" w14:paraId="0D54E28B" w14:textId="77777777" w:rsidTr="000F1B3D">
        <w:tc>
          <w:tcPr>
            <w:tcW w:w="988" w:type="dxa"/>
            <w:tcBorders>
              <w:left w:val="single" w:sz="8" w:space="0" w:color="000000"/>
            </w:tcBorders>
            <w:vAlign w:val="center"/>
          </w:tcPr>
          <w:p w14:paraId="17D7E3A9" w14:textId="398A66A0" w:rsidR="002A06DD" w:rsidRPr="00CD3E2B" w:rsidRDefault="00CD3E2B" w:rsidP="002A06DD">
            <w:pPr>
              <w:snapToGrid w:val="0"/>
              <w:spacing w:after="0"/>
              <w:ind w:left="34"/>
              <w:jc w:val="center"/>
              <w:rPr>
                <w:rFonts w:ascii="Calibri" w:hAnsi="Calibri"/>
                <w:lang w:eastAsia="ar-SA"/>
              </w:rPr>
            </w:pPr>
            <w:r w:rsidRPr="00CD3E2B">
              <w:rPr>
                <w:rFonts w:ascii="Calibri" w:hAnsi="Calibri"/>
                <w:lang w:eastAsia="ar-SA"/>
              </w:rPr>
              <w:t>8</w:t>
            </w:r>
          </w:p>
        </w:tc>
        <w:tc>
          <w:tcPr>
            <w:tcW w:w="4961" w:type="dxa"/>
            <w:vAlign w:val="center"/>
          </w:tcPr>
          <w:p w14:paraId="50459326" w14:textId="0036D7D1" w:rsidR="002A06DD" w:rsidRPr="00CD3E2B" w:rsidRDefault="00CD3E2B" w:rsidP="002A06DD">
            <w:pPr>
              <w:spacing w:after="0"/>
              <w:rPr>
                <w:rFonts w:ascii="Calibri" w:hAnsi="Calibri"/>
              </w:rPr>
            </w:pPr>
            <w:r w:rsidRPr="00CD3E2B">
              <w:rPr>
                <w:rFonts w:ascii="Calibri" w:hAnsi="Calibri"/>
              </w:rPr>
              <w:t>Kompatybilne z prowadnikiem 0,035”; 0,038”</w:t>
            </w:r>
          </w:p>
        </w:tc>
        <w:tc>
          <w:tcPr>
            <w:tcW w:w="1418" w:type="dxa"/>
            <w:vAlign w:val="center"/>
          </w:tcPr>
          <w:p w14:paraId="182B00F5" w14:textId="58BBE9AE" w:rsidR="002A06DD" w:rsidRPr="00CD3E2B" w:rsidRDefault="002A06DD" w:rsidP="002A06DD">
            <w:pPr>
              <w:spacing w:after="0"/>
              <w:jc w:val="center"/>
              <w:rPr>
                <w:rFonts w:ascii="Calibri" w:hAnsi="Calibri"/>
                <w:bCs/>
              </w:rPr>
            </w:pPr>
            <w:r w:rsidRPr="00CD3E2B">
              <w:rPr>
                <w:rFonts w:ascii="Calibri" w:hAnsi="Calibri"/>
              </w:rPr>
              <w:t>TAK</w:t>
            </w:r>
          </w:p>
        </w:tc>
        <w:tc>
          <w:tcPr>
            <w:tcW w:w="2126" w:type="dxa"/>
            <w:tcBorders>
              <w:left w:val="single" w:sz="4" w:space="0" w:color="000000"/>
            </w:tcBorders>
            <w:vAlign w:val="center"/>
          </w:tcPr>
          <w:p w14:paraId="44D07CE9" w14:textId="77777777" w:rsidR="002A06DD" w:rsidRPr="00CD3E2B" w:rsidRDefault="002A06DD" w:rsidP="002A06DD">
            <w:pPr>
              <w:snapToGrid w:val="0"/>
              <w:spacing w:after="0"/>
              <w:jc w:val="center"/>
              <w:rPr>
                <w:rFonts w:ascii="Calibri" w:hAnsi="Calibri"/>
                <w:bCs/>
                <w:lang w:eastAsia="ar-SA"/>
              </w:rPr>
            </w:pPr>
          </w:p>
        </w:tc>
      </w:tr>
      <w:tr w:rsidR="002A06DD" w:rsidRPr="00CD3E2B" w14:paraId="56890441" w14:textId="77777777" w:rsidTr="000F1B3D">
        <w:tc>
          <w:tcPr>
            <w:tcW w:w="988" w:type="dxa"/>
            <w:tcBorders>
              <w:left w:val="single" w:sz="8" w:space="0" w:color="000000"/>
            </w:tcBorders>
            <w:vAlign w:val="center"/>
          </w:tcPr>
          <w:p w14:paraId="0C83B78E" w14:textId="53021C0E" w:rsidR="002A06DD" w:rsidRPr="00CD3E2B" w:rsidRDefault="00CD3E2B" w:rsidP="002A06DD">
            <w:pPr>
              <w:snapToGrid w:val="0"/>
              <w:spacing w:after="0"/>
              <w:ind w:left="34"/>
              <w:jc w:val="center"/>
              <w:rPr>
                <w:rFonts w:ascii="Calibri" w:hAnsi="Calibri"/>
                <w:lang w:eastAsia="ar-SA"/>
              </w:rPr>
            </w:pPr>
            <w:r w:rsidRPr="00CD3E2B">
              <w:rPr>
                <w:rFonts w:ascii="Calibri" w:hAnsi="Calibri"/>
                <w:lang w:eastAsia="ar-SA"/>
              </w:rPr>
              <w:t>9</w:t>
            </w:r>
          </w:p>
        </w:tc>
        <w:tc>
          <w:tcPr>
            <w:tcW w:w="4961" w:type="dxa"/>
            <w:vAlign w:val="center"/>
          </w:tcPr>
          <w:p w14:paraId="342579E2" w14:textId="4B8566CB" w:rsidR="002A06DD" w:rsidRPr="00CD3E2B" w:rsidRDefault="00CD3E2B" w:rsidP="002A06DD">
            <w:pPr>
              <w:spacing w:after="0"/>
              <w:rPr>
                <w:rFonts w:ascii="Calibri" w:hAnsi="Calibri"/>
              </w:rPr>
            </w:pPr>
            <w:r w:rsidRPr="00CD3E2B">
              <w:rPr>
                <w:rFonts w:ascii="Calibri" w:hAnsi="Calibri"/>
              </w:rPr>
              <w:t>Długości cewników: 30cm, 40cm, 65cm, 80cm, 90cm, 100cm,  110cm, 125cm</w:t>
            </w:r>
          </w:p>
        </w:tc>
        <w:tc>
          <w:tcPr>
            <w:tcW w:w="1418" w:type="dxa"/>
            <w:vAlign w:val="center"/>
          </w:tcPr>
          <w:p w14:paraId="1CC1AEE4" w14:textId="3C009905" w:rsidR="002A06DD" w:rsidRPr="00CD3E2B" w:rsidRDefault="002A06DD" w:rsidP="002A06DD">
            <w:pPr>
              <w:spacing w:after="0"/>
              <w:jc w:val="center"/>
              <w:rPr>
                <w:rFonts w:ascii="Calibri" w:hAnsi="Calibri"/>
                <w:bCs/>
              </w:rPr>
            </w:pPr>
            <w:r w:rsidRPr="00CD3E2B">
              <w:rPr>
                <w:rFonts w:ascii="Calibri" w:hAnsi="Calibri"/>
              </w:rPr>
              <w:t>TAK</w:t>
            </w:r>
          </w:p>
        </w:tc>
        <w:tc>
          <w:tcPr>
            <w:tcW w:w="2126" w:type="dxa"/>
            <w:tcBorders>
              <w:left w:val="single" w:sz="4" w:space="0" w:color="000000"/>
            </w:tcBorders>
            <w:vAlign w:val="center"/>
          </w:tcPr>
          <w:p w14:paraId="4D5F27DC" w14:textId="77777777" w:rsidR="002A06DD" w:rsidRPr="00CD3E2B" w:rsidRDefault="002A06DD" w:rsidP="002A06DD">
            <w:pPr>
              <w:snapToGrid w:val="0"/>
              <w:spacing w:after="0"/>
              <w:jc w:val="center"/>
              <w:rPr>
                <w:rFonts w:ascii="Calibri" w:hAnsi="Calibri"/>
                <w:bCs/>
                <w:lang w:eastAsia="ar-SA"/>
              </w:rPr>
            </w:pPr>
          </w:p>
        </w:tc>
      </w:tr>
      <w:tr w:rsidR="002A06DD" w:rsidRPr="00CD3E2B" w14:paraId="2B494C2D" w14:textId="77777777" w:rsidTr="000F1B3D">
        <w:tc>
          <w:tcPr>
            <w:tcW w:w="988" w:type="dxa"/>
            <w:tcBorders>
              <w:left w:val="single" w:sz="8" w:space="0" w:color="000000"/>
            </w:tcBorders>
            <w:vAlign w:val="center"/>
          </w:tcPr>
          <w:p w14:paraId="61750994" w14:textId="4AE79359" w:rsidR="002A06DD" w:rsidRPr="00CD3E2B" w:rsidRDefault="00CD3E2B" w:rsidP="002A06DD">
            <w:pPr>
              <w:snapToGrid w:val="0"/>
              <w:spacing w:after="0"/>
              <w:ind w:left="34"/>
              <w:jc w:val="center"/>
              <w:rPr>
                <w:rFonts w:ascii="Calibri" w:hAnsi="Calibri"/>
                <w:lang w:eastAsia="ar-SA"/>
              </w:rPr>
            </w:pPr>
            <w:r w:rsidRPr="00CD3E2B">
              <w:rPr>
                <w:rFonts w:ascii="Calibri" w:hAnsi="Calibri"/>
                <w:lang w:eastAsia="ar-SA"/>
              </w:rPr>
              <w:t>10</w:t>
            </w:r>
          </w:p>
        </w:tc>
        <w:tc>
          <w:tcPr>
            <w:tcW w:w="4961" w:type="dxa"/>
            <w:vAlign w:val="center"/>
          </w:tcPr>
          <w:p w14:paraId="61FD560B" w14:textId="4BE4CB6C" w:rsidR="002A06DD" w:rsidRPr="00CD3E2B" w:rsidRDefault="00CD3E2B" w:rsidP="002A06DD">
            <w:pPr>
              <w:spacing w:after="0"/>
              <w:rPr>
                <w:rFonts w:ascii="Calibri" w:hAnsi="Calibri"/>
              </w:rPr>
            </w:pPr>
            <w:proofErr w:type="spellStart"/>
            <w:r w:rsidRPr="00CD3E2B">
              <w:rPr>
                <w:rFonts w:ascii="Calibri" w:hAnsi="Calibri"/>
              </w:rPr>
              <w:t>Taperowana</w:t>
            </w:r>
            <w:proofErr w:type="spellEnd"/>
            <w:r w:rsidRPr="00CD3E2B">
              <w:rPr>
                <w:rFonts w:ascii="Calibri" w:hAnsi="Calibri"/>
              </w:rPr>
              <w:t xml:space="preserve"> końcówka ułatwiająca wejście do </w:t>
            </w:r>
            <w:proofErr w:type="spellStart"/>
            <w:r w:rsidRPr="00CD3E2B">
              <w:rPr>
                <w:rFonts w:ascii="Calibri" w:hAnsi="Calibri"/>
              </w:rPr>
              <w:t>ostium</w:t>
            </w:r>
            <w:proofErr w:type="spellEnd"/>
          </w:p>
        </w:tc>
        <w:tc>
          <w:tcPr>
            <w:tcW w:w="1418" w:type="dxa"/>
            <w:vAlign w:val="center"/>
          </w:tcPr>
          <w:p w14:paraId="4EDAD7AF" w14:textId="588162B1" w:rsidR="002A06DD" w:rsidRPr="00CD3E2B" w:rsidRDefault="00CD3E2B" w:rsidP="002A06DD">
            <w:pPr>
              <w:spacing w:after="0"/>
              <w:jc w:val="center"/>
              <w:rPr>
                <w:rFonts w:ascii="Calibri" w:hAnsi="Calibri"/>
                <w:bCs/>
              </w:rPr>
            </w:pPr>
            <w:r w:rsidRPr="00CD3E2B">
              <w:rPr>
                <w:rFonts w:ascii="Calibri" w:hAnsi="Calibri"/>
                <w:bCs/>
              </w:rPr>
              <w:t>TAK</w:t>
            </w:r>
          </w:p>
        </w:tc>
        <w:tc>
          <w:tcPr>
            <w:tcW w:w="2126" w:type="dxa"/>
            <w:tcBorders>
              <w:left w:val="single" w:sz="4" w:space="0" w:color="000000"/>
            </w:tcBorders>
            <w:vAlign w:val="center"/>
          </w:tcPr>
          <w:p w14:paraId="3C913FCC" w14:textId="77777777" w:rsidR="002A06DD" w:rsidRPr="00CD3E2B" w:rsidRDefault="002A06DD" w:rsidP="002A06DD">
            <w:pPr>
              <w:snapToGrid w:val="0"/>
              <w:spacing w:after="0"/>
              <w:jc w:val="center"/>
              <w:rPr>
                <w:rFonts w:ascii="Calibri" w:hAnsi="Calibri"/>
                <w:bCs/>
                <w:lang w:eastAsia="ar-SA"/>
              </w:rPr>
            </w:pPr>
          </w:p>
        </w:tc>
      </w:tr>
      <w:tr w:rsidR="00CD3E2B" w:rsidRPr="00CD3E2B" w14:paraId="2B96D495" w14:textId="77777777" w:rsidTr="000F1B3D">
        <w:tc>
          <w:tcPr>
            <w:tcW w:w="988" w:type="dxa"/>
            <w:tcBorders>
              <w:left w:val="single" w:sz="8" w:space="0" w:color="000000"/>
            </w:tcBorders>
            <w:vAlign w:val="center"/>
          </w:tcPr>
          <w:p w14:paraId="35FC36BC" w14:textId="711A2E0D" w:rsidR="00CD3E2B" w:rsidRPr="00CD3E2B" w:rsidRDefault="00CD3E2B" w:rsidP="00CD3E2B">
            <w:pPr>
              <w:snapToGrid w:val="0"/>
              <w:spacing w:after="0"/>
              <w:ind w:left="34"/>
              <w:jc w:val="center"/>
              <w:rPr>
                <w:rFonts w:ascii="Calibri" w:hAnsi="Calibri"/>
                <w:lang w:eastAsia="ar-SA"/>
              </w:rPr>
            </w:pPr>
            <w:r w:rsidRPr="00CD3E2B">
              <w:rPr>
                <w:rFonts w:ascii="Calibri" w:hAnsi="Calibri"/>
                <w:lang w:eastAsia="ar-SA"/>
              </w:rPr>
              <w:lastRenderedPageBreak/>
              <w:t>11</w:t>
            </w:r>
          </w:p>
        </w:tc>
        <w:tc>
          <w:tcPr>
            <w:tcW w:w="4961" w:type="dxa"/>
            <w:vAlign w:val="center"/>
          </w:tcPr>
          <w:p w14:paraId="27CCA2B7" w14:textId="02AE6CAE" w:rsidR="00CD3E2B" w:rsidRPr="00CD3E2B" w:rsidRDefault="00CD3E2B" w:rsidP="00CD3E2B">
            <w:pPr>
              <w:spacing w:after="0"/>
              <w:rPr>
                <w:rFonts w:ascii="Calibri" w:hAnsi="Calibri"/>
              </w:rPr>
            </w:pPr>
            <w:r w:rsidRPr="00CD3E2B">
              <w:rPr>
                <w:rFonts w:ascii="Calibri" w:hAnsi="Calibri"/>
              </w:rPr>
              <w:t xml:space="preserve">Dostępne cewniki do przetok o długości 30cm i krzywiznach: </w:t>
            </w:r>
            <w:proofErr w:type="spellStart"/>
            <w:r w:rsidRPr="00CD3E2B">
              <w:rPr>
                <w:rFonts w:ascii="Calibri" w:hAnsi="Calibri"/>
              </w:rPr>
              <w:t>Cobra</w:t>
            </w:r>
            <w:proofErr w:type="spellEnd"/>
            <w:r w:rsidRPr="00CD3E2B">
              <w:rPr>
                <w:rFonts w:ascii="Calibri" w:hAnsi="Calibri"/>
              </w:rPr>
              <w:t xml:space="preserve"> 1 </w:t>
            </w:r>
            <w:proofErr w:type="spellStart"/>
            <w:r w:rsidRPr="00CD3E2B">
              <w:rPr>
                <w:rFonts w:ascii="Calibri" w:hAnsi="Calibri"/>
              </w:rPr>
              <w:t>Modified</w:t>
            </w:r>
            <w:proofErr w:type="spellEnd"/>
            <w:r w:rsidRPr="00CD3E2B">
              <w:rPr>
                <w:rFonts w:ascii="Calibri" w:hAnsi="Calibri"/>
              </w:rPr>
              <w:t xml:space="preserve">; RIM; KA2; </w:t>
            </w:r>
            <w:proofErr w:type="spellStart"/>
            <w:r w:rsidRPr="00CD3E2B">
              <w:rPr>
                <w:rFonts w:ascii="Calibri" w:hAnsi="Calibri"/>
              </w:rPr>
              <w:t>Straight</w:t>
            </w:r>
            <w:proofErr w:type="spellEnd"/>
            <w:r w:rsidRPr="00CD3E2B">
              <w:rPr>
                <w:rFonts w:ascii="Calibri" w:hAnsi="Calibri"/>
              </w:rPr>
              <w:t xml:space="preserve">; </w:t>
            </w:r>
            <w:proofErr w:type="spellStart"/>
            <w:r w:rsidRPr="00CD3E2B">
              <w:rPr>
                <w:rFonts w:ascii="Calibri" w:hAnsi="Calibri"/>
              </w:rPr>
              <w:t>Berenstein</w:t>
            </w:r>
            <w:proofErr w:type="spellEnd"/>
          </w:p>
        </w:tc>
        <w:tc>
          <w:tcPr>
            <w:tcW w:w="1418" w:type="dxa"/>
            <w:vAlign w:val="center"/>
          </w:tcPr>
          <w:p w14:paraId="708B06D7" w14:textId="74F23471" w:rsidR="00CD3E2B" w:rsidRPr="00CD3E2B" w:rsidRDefault="00CD3E2B" w:rsidP="00CD3E2B">
            <w:pPr>
              <w:spacing w:after="0"/>
              <w:jc w:val="center"/>
              <w:rPr>
                <w:rFonts w:ascii="Calibri" w:hAnsi="Calibri"/>
                <w:bCs/>
              </w:rPr>
            </w:pPr>
            <w:r w:rsidRPr="00CD3E2B">
              <w:rPr>
                <w:rFonts w:ascii="Calibri" w:hAnsi="Calibri"/>
              </w:rPr>
              <w:t>TAK</w:t>
            </w:r>
          </w:p>
        </w:tc>
        <w:tc>
          <w:tcPr>
            <w:tcW w:w="2126" w:type="dxa"/>
            <w:tcBorders>
              <w:left w:val="single" w:sz="4" w:space="0" w:color="000000"/>
            </w:tcBorders>
            <w:vAlign w:val="center"/>
          </w:tcPr>
          <w:p w14:paraId="2092676F" w14:textId="77777777" w:rsidR="00CD3E2B" w:rsidRPr="00CD3E2B" w:rsidRDefault="00CD3E2B" w:rsidP="00CD3E2B">
            <w:pPr>
              <w:snapToGrid w:val="0"/>
              <w:spacing w:after="0"/>
              <w:jc w:val="center"/>
              <w:rPr>
                <w:rFonts w:ascii="Calibri" w:hAnsi="Calibri"/>
                <w:bCs/>
                <w:lang w:eastAsia="ar-SA"/>
              </w:rPr>
            </w:pPr>
          </w:p>
        </w:tc>
      </w:tr>
      <w:tr w:rsidR="00CD3E2B" w:rsidRPr="003B6B85" w14:paraId="2F4DFE17" w14:textId="77777777" w:rsidTr="000F1B3D">
        <w:tc>
          <w:tcPr>
            <w:tcW w:w="988" w:type="dxa"/>
            <w:tcBorders>
              <w:left w:val="single" w:sz="8" w:space="0" w:color="000000"/>
            </w:tcBorders>
            <w:vAlign w:val="center"/>
          </w:tcPr>
          <w:p w14:paraId="54662800" w14:textId="5E93A3B1" w:rsidR="00CD3E2B" w:rsidRPr="003B6B85" w:rsidRDefault="003B6B85" w:rsidP="00CD3E2B">
            <w:pPr>
              <w:snapToGrid w:val="0"/>
              <w:spacing w:after="0"/>
              <w:ind w:left="34"/>
              <w:jc w:val="center"/>
              <w:rPr>
                <w:rFonts w:ascii="Calibri" w:hAnsi="Calibri"/>
                <w:lang w:eastAsia="ar-SA"/>
              </w:rPr>
            </w:pPr>
            <w:r w:rsidRPr="003B6B85">
              <w:rPr>
                <w:rFonts w:ascii="Calibri" w:hAnsi="Calibri"/>
                <w:lang w:eastAsia="ar-SA"/>
              </w:rPr>
              <w:t>12</w:t>
            </w:r>
          </w:p>
        </w:tc>
        <w:tc>
          <w:tcPr>
            <w:tcW w:w="4961" w:type="dxa"/>
            <w:vAlign w:val="center"/>
          </w:tcPr>
          <w:p w14:paraId="6E1979F7" w14:textId="2B962512" w:rsidR="00CD3E2B" w:rsidRPr="003B6B85" w:rsidRDefault="003B6B85" w:rsidP="00CD3E2B">
            <w:pPr>
              <w:spacing w:after="0"/>
              <w:rPr>
                <w:rFonts w:ascii="Calibri" w:hAnsi="Calibri"/>
              </w:rPr>
            </w:pPr>
            <w:r w:rsidRPr="003B6B85">
              <w:rPr>
                <w:rFonts w:ascii="Calibri" w:hAnsi="Calibri"/>
              </w:rPr>
              <w:t>Ciśnienie 1200 psi</w:t>
            </w:r>
          </w:p>
        </w:tc>
        <w:tc>
          <w:tcPr>
            <w:tcW w:w="1418" w:type="dxa"/>
            <w:vAlign w:val="center"/>
          </w:tcPr>
          <w:p w14:paraId="6268DD22" w14:textId="0AD2B8E2" w:rsidR="00CD3E2B" w:rsidRPr="003B6B85" w:rsidRDefault="00CD3E2B" w:rsidP="00CD3E2B">
            <w:pPr>
              <w:spacing w:after="0"/>
              <w:jc w:val="center"/>
              <w:rPr>
                <w:rFonts w:ascii="Calibri" w:hAnsi="Calibri"/>
                <w:bCs/>
              </w:rPr>
            </w:pPr>
            <w:r w:rsidRPr="003B6B85">
              <w:rPr>
                <w:rFonts w:ascii="Calibri" w:hAnsi="Calibri"/>
                <w:bCs/>
              </w:rPr>
              <w:t>TAK</w:t>
            </w:r>
          </w:p>
        </w:tc>
        <w:tc>
          <w:tcPr>
            <w:tcW w:w="2126" w:type="dxa"/>
            <w:tcBorders>
              <w:left w:val="single" w:sz="4" w:space="0" w:color="000000"/>
            </w:tcBorders>
            <w:vAlign w:val="center"/>
          </w:tcPr>
          <w:p w14:paraId="6BF84A79" w14:textId="77777777" w:rsidR="00CD3E2B" w:rsidRPr="003B6B85" w:rsidRDefault="00CD3E2B" w:rsidP="00CD3E2B">
            <w:pPr>
              <w:snapToGrid w:val="0"/>
              <w:spacing w:after="0"/>
              <w:jc w:val="center"/>
              <w:rPr>
                <w:rFonts w:ascii="Calibri" w:hAnsi="Calibri"/>
                <w:bCs/>
                <w:lang w:eastAsia="ar-SA"/>
              </w:rPr>
            </w:pPr>
          </w:p>
        </w:tc>
      </w:tr>
      <w:tr w:rsidR="00CD3E2B" w:rsidRPr="00936552" w14:paraId="55686E47" w14:textId="77777777" w:rsidTr="000F1B3D">
        <w:tc>
          <w:tcPr>
            <w:tcW w:w="988" w:type="dxa"/>
            <w:tcBorders>
              <w:left w:val="single" w:sz="8" w:space="0" w:color="000000"/>
            </w:tcBorders>
            <w:vAlign w:val="center"/>
          </w:tcPr>
          <w:p w14:paraId="5E199531" w14:textId="7E9A8E31" w:rsidR="00CD3E2B" w:rsidRPr="00936552" w:rsidRDefault="00CD3E2B" w:rsidP="00CD3E2B">
            <w:pPr>
              <w:snapToGrid w:val="0"/>
              <w:spacing w:after="0"/>
              <w:ind w:left="34"/>
              <w:jc w:val="center"/>
              <w:rPr>
                <w:rFonts w:ascii="Calibri" w:hAnsi="Calibri"/>
                <w:b/>
                <w:bCs/>
                <w:lang w:eastAsia="ar-SA"/>
              </w:rPr>
            </w:pPr>
            <w:r w:rsidRPr="00936552">
              <w:rPr>
                <w:rFonts w:ascii="Calibri" w:hAnsi="Calibri"/>
                <w:b/>
                <w:bCs/>
                <w:lang w:eastAsia="ar-SA"/>
              </w:rPr>
              <w:t>VII</w:t>
            </w:r>
          </w:p>
        </w:tc>
        <w:tc>
          <w:tcPr>
            <w:tcW w:w="4961" w:type="dxa"/>
            <w:vAlign w:val="center"/>
          </w:tcPr>
          <w:p w14:paraId="167D54AA" w14:textId="4ADC0384" w:rsidR="00CD3E2B" w:rsidRPr="00936552" w:rsidRDefault="00CD3E2B" w:rsidP="00CD3E2B">
            <w:pPr>
              <w:spacing w:after="0"/>
              <w:rPr>
                <w:rFonts w:ascii="Calibri" w:hAnsi="Calibri"/>
                <w:b/>
                <w:bCs/>
              </w:rPr>
            </w:pPr>
            <w:r w:rsidRPr="00936552">
              <w:rPr>
                <w:b/>
                <w:bCs/>
              </w:rPr>
              <w:t>System do litotrypsji wewnątrznaczyniowej</w:t>
            </w:r>
          </w:p>
        </w:tc>
        <w:tc>
          <w:tcPr>
            <w:tcW w:w="1418" w:type="dxa"/>
            <w:vAlign w:val="center"/>
          </w:tcPr>
          <w:p w14:paraId="6125CBC2" w14:textId="1A3DDDCC" w:rsidR="00CD3E2B" w:rsidRPr="00936552" w:rsidRDefault="00CD3E2B" w:rsidP="00CD3E2B">
            <w:pPr>
              <w:spacing w:after="0"/>
              <w:jc w:val="center"/>
              <w:rPr>
                <w:rFonts w:ascii="Calibri" w:hAnsi="Calibri"/>
                <w:b/>
                <w:bCs/>
              </w:rPr>
            </w:pPr>
            <w:r w:rsidRPr="00936552">
              <w:rPr>
                <w:rFonts w:ascii="Calibri" w:hAnsi="Calibri"/>
                <w:b/>
                <w:bCs/>
              </w:rPr>
              <w:t>TAK</w:t>
            </w:r>
          </w:p>
        </w:tc>
        <w:tc>
          <w:tcPr>
            <w:tcW w:w="2126" w:type="dxa"/>
            <w:tcBorders>
              <w:left w:val="single" w:sz="4" w:space="0" w:color="000000"/>
            </w:tcBorders>
            <w:vAlign w:val="center"/>
          </w:tcPr>
          <w:p w14:paraId="0206AEB1" w14:textId="77777777" w:rsidR="00CD3E2B" w:rsidRPr="00936552" w:rsidRDefault="00CD3E2B" w:rsidP="00CD3E2B">
            <w:pPr>
              <w:snapToGrid w:val="0"/>
              <w:spacing w:after="0"/>
              <w:jc w:val="center"/>
              <w:rPr>
                <w:rFonts w:ascii="Calibri" w:hAnsi="Calibri"/>
                <w:b/>
                <w:bCs/>
                <w:lang w:eastAsia="ar-SA"/>
              </w:rPr>
            </w:pPr>
          </w:p>
        </w:tc>
      </w:tr>
      <w:tr w:rsidR="00CD3E2B" w:rsidRPr="00936552" w14:paraId="6DEA885A" w14:textId="77777777" w:rsidTr="000F1B3D">
        <w:tc>
          <w:tcPr>
            <w:tcW w:w="988" w:type="dxa"/>
            <w:tcBorders>
              <w:left w:val="single" w:sz="8" w:space="0" w:color="000000"/>
            </w:tcBorders>
            <w:vAlign w:val="center"/>
          </w:tcPr>
          <w:p w14:paraId="225B798E" w14:textId="3B6C3110" w:rsidR="00CD3E2B" w:rsidRPr="00936552" w:rsidRDefault="00936552" w:rsidP="00CD3E2B">
            <w:pPr>
              <w:snapToGrid w:val="0"/>
              <w:spacing w:after="0"/>
              <w:ind w:left="34"/>
              <w:jc w:val="center"/>
              <w:rPr>
                <w:rFonts w:ascii="Calibri" w:hAnsi="Calibri"/>
                <w:lang w:eastAsia="ar-SA"/>
              </w:rPr>
            </w:pPr>
            <w:r w:rsidRPr="00936552">
              <w:rPr>
                <w:rFonts w:ascii="Calibri" w:hAnsi="Calibri"/>
                <w:lang w:eastAsia="ar-SA"/>
              </w:rPr>
              <w:t>1</w:t>
            </w:r>
          </w:p>
        </w:tc>
        <w:tc>
          <w:tcPr>
            <w:tcW w:w="4961" w:type="dxa"/>
            <w:vAlign w:val="center"/>
          </w:tcPr>
          <w:p w14:paraId="2A530C50" w14:textId="2C9AA746" w:rsidR="00CD3E2B" w:rsidRPr="00936552" w:rsidRDefault="00936552" w:rsidP="00CD3E2B">
            <w:pPr>
              <w:spacing w:after="0"/>
              <w:rPr>
                <w:rFonts w:ascii="Calibri" w:hAnsi="Calibri"/>
              </w:rPr>
            </w:pPr>
            <w:r w:rsidRPr="00936552">
              <w:rPr>
                <w:rFonts w:ascii="Calibri" w:hAnsi="Calibri"/>
              </w:rPr>
              <w:t>Cewnik balonowy do litotrypsji wewnątrznaczyniowej</w:t>
            </w:r>
          </w:p>
        </w:tc>
        <w:tc>
          <w:tcPr>
            <w:tcW w:w="1418" w:type="dxa"/>
            <w:vAlign w:val="center"/>
          </w:tcPr>
          <w:p w14:paraId="4F0C16BA" w14:textId="7D726FFA" w:rsidR="00CD3E2B" w:rsidRPr="00936552" w:rsidRDefault="00936552" w:rsidP="00CD3E2B">
            <w:pPr>
              <w:spacing w:after="0"/>
              <w:jc w:val="center"/>
              <w:rPr>
                <w:rFonts w:ascii="Calibri" w:hAnsi="Calibri"/>
                <w:bCs/>
              </w:rPr>
            </w:pPr>
            <w:r w:rsidRPr="00936552">
              <w:rPr>
                <w:rFonts w:ascii="Calibri" w:hAnsi="Calibri"/>
                <w:bCs/>
              </w:rPr>
              <w:t>TAK</w:t>
            </w:r>
          </w:p>
        </w:tc>
        <w:tc>
          <w:tcPr>
            <w:tcW w:w="2126" w:type="dxa"/>
            <w:tcBorders>
              <w:left w:val="single" w:sz="4" w:space="0" w:color="000000"/>
            </w:tcBorders>
            <w:vAlign w:val="center"/>
          </w:tcPr>
          <w:p w14:paraId="1DD0CA38" w14:textId="77777777" w:rsidR="00CD3E2B" w:rsidRPr="00936552" w:rsidRDefault="00CD3E2B" w:rsidP="00CD3E2B">
            <w:pPr>
              <w:snapToGrid w:val="0"/>
              <w:spacing w:after="0"/>
              <w:jc w:val="center"/>
              <w:rPr>
                <w:rFonts w:ascii="Calibri" w:hAnsi="Calibri"/>
                <w:bCs/>
                <w:lang w:eastAsia="ar-SA"/>
              </w:rPr>
            </w:pPr>
          </w:p>
        </w:tc>
      </w:tr>
      <w:tr w:rsidR="00CD3E2B" w:rsidRPr="0089328C" w14:paraId="4D1FA858" w14:textId="77777777" w:rsidTr="000F1B3D">
        <w:tc>
          <w:tcPr>
            <w:tcW w:w="988" w:type="dxa"/>
            <w:tcBorders>
              <w:left w:val="single" w:sz="8" w:space="0" w:color="000000"/>
            </w:tcBorders>
            <w:vAlign w:val="center"/>
          </w:tcPr>
          <w:p w14:paraId="597DE5DF" w14:textId="2A3ECDB2" w:rsidR="00CD3E2B" w:rsidRPr="0089328C" w:rsidRDefault="00936552" w:rsidP="00CD3E2B">
            <w:pPr>
              <w:snapToGrid w:val="0"/>
              <w:spacing w:after="0"/>
              <w:ind w:left="34"/>
              <w:jc w:val="center"/>
              <w:rPr>
                <w:rFonts w:ascii="Calibri" w:hAnsi="Calibri"/>
                <w:lang w:eastAsia="ar-SA"/>
              </w:rPr>
            </w:pPr>
            <w:r w:rsidRPr="0089328C">
              <w:rPr>
                <w:rFonts w:ascii="Calibri" w:hAnsi="Calibri"/>
                <w:lang w:eastAsia="ar-SA"/>
              </w:rPr>
              <w:t>2</w:t>
            </w:r>
          </w:p>
        </w:tc>
        <w:tc>
          <w:tcPr>
            <w:tcW w:w="4961" w:type="dxa"/>
            <w:vAlign w:val="center"/>
          </w:tcPr>
          <w:p w14:paraId="4DE87B8B" w14:textId="44D8DA6A" w:rsidR="00CD3E2B" w:rsidRPr="0089328C" w:rsidRDefault="00936552" w:rsidP="00CD3E2B">
            <w:pPr>
              <w:spacing w:after="0"/>
              <w:rPr>
                <w:rFonts w:ascii="Calibri" w:hAnsi="Calibri"/>
              </w:rPr>
            </w:pPr>
            <w:r w:rsidRPr="0089328C">
              <w:rPr>
                <w:rFonts w:ascii="Calibri" w:hAnsi="Calibri"/>
              </w:rPr>
              <w:t>Cewnik</w:t>
            </w:r>
            <w:r w:rsidR="0089328C">
              <w:rPr>
                <w:rFonts w:ascii="Calibri" w:hAnsi="Calibri"/>
              </w:rPr>
              <w:t xml:space="preserve"> </w:t>
            </w:r>
            <w:r w:rsidRPr="0089328C">
              <w:rPr>
                <w:rFonts w:ascii="Calibri" w:hAnsi="Calibri"/>
              </w:rPr>
              <w:t xml:space="preserve">na powierzchni balonu wyposażony w półsfery ze stali nierdzewnej, których zadaniem jest atraumatyczne fragmentowanie złogów wapnia metodą litotrypsji z wykorzystaniem </w:t>
            </w:r>
            <w:proofErr w:type="spellStart"/>
            <w:r w:rsidRPr="0089328C">
              <w:rPr>
                <w:rFonts w:ascii="Calibri" w:hAnsi="Calibri"/>
              </w:rPr>
              <w:t>naprężeń</w:t>
            </w:r>
            <w:proofErr w:type="spellEnd"/>
            <w:r w:rsidRPr="0089328C">
              <w:rPr>
                <w:rFonts w:ascii="Calibri" w:hAnsi="Calibri"/>
              </w:rPr>
              <w:t xml:space="preserve"> </w:t>
            </w:r>
            <w:r w:rsidR="0089328C" w:rsidRPr="0089328C">
              <w:rPr>
                <w:rFonts w:ascii="Calibri" w:hAnsi="Calibri"/>
              </w:rPr>
              <w:t>kontaktowych Hertza</w:t>
            </w:r>
          </w:p>
        </w:tc>
        <w:tc>
          <w:tcPr>
            <w:tcW w:w="1418" w:type="dxa"/>
            <w:vAlign w:val="center"/>
          </w:tcPr>
          <w:p w14:paraId="6AD87409" w14:textId="73AF601F" w:rsidR="00CD3E2B" w:rsidRPr="0089328C" w:rsidRDefault="0089328C" w:rsidP="00CD3E2B">
            <w:pPr>
              <w:spacing w:after="0"/>
              <w:jc w:val="center"/>
              <w:rPr>
                <w:rFonts w:ascii="Calibri" w:hAnsi="Calibri"/>
                <w:bCs/>
              </w:rPr>
            </w:pPr>
            <w:r w:rsidRPr="0089328C">
              <w:rPr>
                <w:rFonts w:ascii="Calibri" w:hAnsi="Calibri"/>
                <w:bCs/>
              </w:rPr>
              <w:t>TAK</w:t>
            </w:r>
          </w:p>
        </w:tc>
        <w:tc>
          <w:tcPr>
            <w:tcW w:w="2126" w:type="dxa"/>
            <w:tcBorders>
              <w:left w:val="single" w:sz="4" w:space="0" w:color="000000"/>
            </w:tcBorders>
            <w:vAlign w:val="center"/>
          </w:tcPr>
          <w:p w14:paraId="0CE876BB" w14:textId="77777777" w:rsidR="00CD3E2B" w:rsidRPr="0089328C" w:rsidRDefault="00CD3E2B" w:rsidP="00CD3E2B">
            <w:pPr>
              <w:snapToGrid w:val="0"/>
              <w:spacing w:after="0"/>
              <w:jc w:val="center"/>
              <w:rPr>
                <w:rFonts w:ascii="Calibri" w:hAnsi="Calibri"/>
                <w:bCs/>
                <w:lang w:eastAsia="ar-SA"/>
              </w:rPr>
            </w:pPr>
          </w:p>
        </w:tc>
      </w:tr>
      <w:tr w:rsidR="00CD3E2B" w:rsidRPr="0089328C" w14:paraId="73714E11" w14:textId="77777777" w:rsidTr="000F1B3D">
        <w:tc>
          <w:tcPr>
            <w:tcW w:w="988" w:type="dxa"/>
            <w:tcBorders>
              <w:left w:val="single" w:sz="8" w:space="0" w:color="000000"/>
            </w:tcBorders>
            <w:vAlign w:val="center"/>
          </w:tcPr>
          <w:p w14:paraId="528A0B97" w14:textId="4E3FEE59" w:rsidR="00CD3E2B" w:rsidRPr="0089328C" w:rsidRDefault="0089328C" w:rsidP="00CD3E2B">
            <w:pPr>
              <w:snapToGrid w:val="0"/>
              <w:spacing w:after="0"/>
              <w:ind w:left="34"/>
              <w:jc w:val="center"/>
              <w:rPr>
                <w:rFonts w:ascii="Calibri" w:hAnsi="Calibri"/>
                <w:lang w:eastAsia="ar-SA"/>
              </w:rPr>
            </w:pPr>
            <w:r w:rsidRPr="0089328C">
              <w:rPr>
                <w:rFonts w:ascii="Calibri" w:hAnsi="Calibri"/>
                <w:lang w:eastAsia="ar-SA"/>
              </w:rPr>
              <w:t>3</w:t>
            </w:r>
          </w:p>
        </w:tc>
        <w:tc>
          <w:tcPr>
            <w:tcW w:w="4961" w:type="dxa"/>
            <w:vAlign w:val="center"/>
          </w:tcPr>
          <w:p w14:paraId="14EB6E9C" w14:textId="590C0618" w:rsidR="00CD3E2B" w:rsidRPr="0089328C" w:rsidRDefault="0089328C" w:rsidP="00CD3E2B">
            <w:pPr>
              <w:spacing w:after="0"/>
              <w:rPr>
                <w:rFonts w:ascii="Calibri" w:hAnsi="Calibri"/>
              </w:rPr>
            </w:pPr>
            <w:r w:rsidRPr="0089328C">
              <w:rPr>
                <w:rFonts w:ascii="Calibri" w:hAnsi="Calibri"/>
              </w:rPr>
              <w:t>Półsfery wystające ok. 0,25mm ponad powierzchnię balonu</w:t>
            </w:r>
          </w:p>
        </w:tc>
        <w:tc>
          <w:tcPr>
            <w:tcW w:w="1418" w:type="dxa"/>
            <w:vAlign w:val="center"/>
          </w:tcPr>
          <w:p w14:paraId="26FF067A" w14:textId="6C56E5A7" w:rsidR="00CD3E2B" w:rsidRPr="0089328C" w:rsidRDefault="0089328C" w:rsidP="00CD3E2B">
            <w:pPr>
              <w:spacing w:after="0"/>
              <w:jc w:val="center"/>
              <w:rPr>
                <w:rFonts w:ascii="Calibri" w:hAnsi="Calibri"/>
                <w:bCs/>
              </w:rPr>
            </w:pPr>
            <w:r w:rsidRPr="0089328C">
              <w:rPr>
                <w:rFonts w:ascii="Calibri" w:hAnsi="Calibri"/>
                <w:bCs/>
              </w:rPr>
              <w:t>TAK</w:t>
            </w:r>
          </w:p>
        </w:tc>
        <w:tc>
          <w:tcPr>
            <w:tcW w:w="2126" w:type="dxa"/>
            <w:tcBorders>
              <w:left w:val="single" w:sz="4" w:space="0" w:color="000000"/>
            </w:tcBorders>
            <w:vAlign w:val="center"/>
          </w:tcPr>
          <w:p w14:paraId="20A84BD1" w14:textId="77777777" w:rsidR="00CD3E2B" w:rsidRPr="0089328C" w:rsidRDefault="00CD3E2B" w:rsidP="00CD3E2B">
            <w:pPr>
              <w:snapToGrid w:val="0"/>
              <w:spacing w:after="0"/>
              <w:jc w:val="center"/>
              <w:rPr>
                <w:rFonts w:ascii="Calibri" w:hAnsi="Calibri"/>
                <w:bCs/>
                <w:lang w:eastAsia="ar-SA"/>
              </w:rPr>
            </w:pPr>
          </w:p>
        </w:tc>
      </w:tr>
      <w:tr w:rsidR="0089328C" w:rsidRPr="0089328C" w14:paraId="1255C5AE" w14:textId="77777777" w:rsidTr="000F1B3D">
        <w:tc>
          <w:tcPr>
            <w:tcW w:w="988" w:type="dxa"/>
            <w:tcBorders>
              <w:left w:val="single" w:sz="8" w:space="0" w:color="000000"/>
            </w:tcBorders>
            <w:vAlign w:val="center"/>
          </w:tcPr>
          <w:p w14:paraId="188CCB14" w14:textId="5CB529DB" w:rsidR="0089328C" w:rsidRPr="0089328C" w:rsidRDefault="0089328C" w:rsidP="0089328C">
            <w:pPr>
              <w:snapToGrid w:val="0"/>
              <w:spacing w:after="0"/>
              <w:ind w:left="34"/>
              <w:jc w:val="center"/>
              <w:rPr>
                <w:rFonts w:ascii="Calibri" w:hAnsi="Calibri"/>
                <w:lang w:eastAsia="ar-SA"/>
              </w:rPr>
            </w:pPr>
            <w:r w:rsidRPr="0089328C">
              <w:rPr>
                <w:rFonts w:ascii="Calibri" w:hAnsi="Calibri"/>
                <w:lang w:eastAsia="ar-SA"/>
              </w:rPr>
              <w:t>4</w:t>
            </w:r>
          </w:p>
        </w:tc>
        <w:tc>
          <w:tcPr>
            <w:tcW w:w="4961" w:type="dxa"/>
            <w:vAlign w:val="center"/>
          </w:tcPr>
          <w:p w14:paraId="6F41BCD1" w14:textId="77777777" w:rsidR="0089328C" w:rsidRPr="0089328C" w:rsidRDefault="0089328C" w:rsidP="0089328C">
            <w:pPr>
              <w:spacing w:after="0"/>
              <w:rPr>
                <w:rFonts w:ascii="Calibri" w:hAnsi="Calibri"/>
              </w:rPr>
            </w:pPr>
            <w:r w:rsidRPr="0089328C">
              <w:rPr>
                <w:rFonts w:ascii="Calibri" w:hAnsi="Calibri"/>
              </w:rPr>
              <w:t>Dostępne średnice balonu:</w:t>
            </w:r>
          </w:p>
          <w:p w14:paraId="6C5789DE" w14:textId="399575A1" w:rsidR="0089328C" w:rsidRPr="0089328C" w:rsidRDefault="0089328C" w:rsidP="0089328C">
            <w:pPr>
              <w:spacing w:after="0"/>
              <w:rPr>
                <w:rFonts w:ascii="Calibri" w:hAnsi="Calibri"/>
              </w:rPr>
            </w:pPr>
            <w:r w:rsidRPr="0089328C">
              <w:rPr>
                <w:rFonts w:ascii="Calibri" w:hAnsi="Calibri"/>
              </w:rPr>
              <w:t>1,5mm; 2,0mm; 2,5mm; 3,0mm; 3,5mm</w:t>
            </w:r>
          </w:p>
        </w:tc>
        <w:tc>
          <w:tcPr>
            <w:tcW w:w="1418" w:type="dxa"/>
            <w:vAlign w:val="center"/>
          </w:tcPr>
          <w:p w14:paraId="25146B65" w14:textId="77777777" w:rsidR="0089328C" w:rsidRPr="0089328C" w:rsidRDefault="0089328C" w:rsidP="0089328C">
            <w:pPr>
              <w:spacing w:after="0"/>
              <w:jc w:val="center"/>
              <w:rPr>
                <w:rFonts w:ascii="Calibri" w:hAnsi="Calibri"/>
              </w:rPr>
            </w:pPr>
            <w:r w:rsidRPr="0089328C">
              <w:rPr>
                <w:rFonts w:ascii="Calibri" w:hAnsi="Calibri"/>
              </w:rPr>
              <w:t>TAK: 10 pkt</w:t>
            </w:r>
          </w:p>
          <w:p w14:paraId="7550EE0D" w14:textId="1B68BE76" w:rsidR="0089328C" w:rsidRPr="0089328C" w:rsidRDefault="0089328C" w:rsidP="0089328C">
            <w:pPr>
              <w:spacing w:after="0"/>
              <w:jc w:val="center"/>
              <w:rPr>
                <w:rFonts w:ascii="Calibri" w:hAnsi="Calibri"/>
                <w:bCs/>
              </w:rPr>
            </w:pPr>
            <w:r w:rsidRPr="0089328C">
              <w:rPr>
                <w:rFonts w:ascii="Calibri" w:hAnsi="Calibri"/>
              </w:rPr>
              <w:t>NIE: 0 pkt</w:t>
            </w:r>
          </w:p>
        </w:tc>
        <w:tc>
          <w:tcPr>
            <w:tcW w:w="2126" w:type="dxa"/>
            <w:tcBorders>
              <w:left w:val="single" w:sz="4" w:space="0" w:color="000000"/>
            </w:tcBorders>
            <w:vAlign w:val="center"/>
          </w:tcPr>
          <w:p w14:paraId="3CC951D9" w14:textId="77777777" w:rsidR="0089328C" w:rsidRPr="0089328C" w:rsidRDefault="0089328C" w:rsidP="0089328C">
            <w:pPr>
              <w:snapToGrid w:val="0"/>
              <w:spacing w:after="0"/>
              <w:jc w:val="center"/>
              <w:rPr>
                <w:rFonts w:ascii="Calibri" w:hAnsi="Calibri"/>
                <w:bCs/>
                <w:lang w:eastAsia="ar-SA"/>
              </w:rPr>
            </w:pPr>
          </w:p>
        </w:tc>
      </w:tr>
      <w:tr w:rsidR="0089328C" w:rsidRPr="001206EA" w14:paraId="4198347C" w14:textId="77777777" w:rsidTr="000F1B3D">
        <w:tc>
          <w:tcPr>
            <w:tcW w:w="988" w:type="dxa"/>
            <w:tcBorders>
              <w:left w:val="single" w:sz="8" w:space="0" w:color="000000"/>
            </w:tcBorders>
            <w:vAlign w:val="center"/>
          </w:tcPr>
          <w:p w14:paraId="7F8D6180" w14:textId="62878935" w:rsidR="0089328C" w:rsidRPr="001206EA" w:rsidRDefault="001206EA" w:rsidP="0089328C">
            <w:pPr>
              <w:snapToGrid w:val="0"/>
              <w:spacing w:after="0"/>
              <w:ind w:left="34"/>
              <w:jc w:val="center"/>
              <w:rPr>
                <w:rFonts w:ascii="Calibri" w:hAnsi="Calibri"/>
                <w:lang w:eastAsia="ar-SA"/>
              </w:rPr>
            </w:pPr>
            <w:r w:rsidRPr="001206EA">
              <w:rPr>
                <w:rFonts w:ascii="Calibri" w:hAnsi="Calibri"/>
                <w:lang w:eastAsia="ar-SA"/>
              </w:rPr>
              <w:t>5</w:t>
            </w:r>
          </w:p>
        </w:tc>
        <w:tc>
          <w:tcPr>
            <w:tcW w:w="4961" w:type="dxa"/>
            <w:vAlign w:val="center"/>
          </w:tcPr>
          <w:p w14:paraId="6DE25BAA" w14:textId="757DFB6E" w:rsidR="0089328C" w:rsidRPr="001206EA" w:rsidRDefault="001206EA" w:rsidP="0089328C">
            <w:pPr>
              <w:spacing w:after="0"/>
              <w:rPr>
                <w:rFonts w:ascii="Calibri" w:hAnsi="Calibri"/>
              </w:rPr>
            </w:pPr>
            <w:r w:rsidRPr="001206EA">
              <w:rPr>
                <w:rFonts w:ascii="Calibri" w:hAnsi="Calibri"/>
              </w:rPr>
              <w:t>Długość balonu: 14mm</w:t>
            </w:r>
          </w:p>
        </w:tc>
        <w:tc>
          <w:tcPr>
            <w:tcW w:w="1418" w:type="dxa"/>
            <w:vAlign w:val="center"/>
          </w:tcPr>
          <w:p w14:paraId="4E032516" w14:textId="77777777" w:rsidR="0089328C" w:rsidRPr="001206EA" w:rsidRDefault="0089328C" w:rsidP="0089328C">
            <w:pPr>
              <w:spacing w:after="0"/>
              <w:jc w:val="center"/>
              <w:rPr>
                <w:rFonts w:ascii="Calibri" w:hAnsi="Calibri"/>
              </w:rPr>
            </w:pPr>
            <w:r w:rsidRPr="001206EA">
              <w:rPr>
                <w:rFonts w:ascii="Calibri" w:hAnsi="Calibri"/>
              </w:rPr>
              <w:t>TAK: 10 pkt</w:t>
            </w:r>
          </w:p>
          <w:p w14:paraId="1FE385D1" w14:textId="69B29BD9" w:rsidR="0089328C" w:rsidRPr="001206EA" w:rsidRDefault="0089328C" w:rsidP="0089328C">
            <w:pPr>
              <w:spacing w:after="0"/>
              <w:jc w:val="center"/>
              <w:rPr>
                <w:rFonts w:ascii="Calibri" w:hAnsi="Calibri"/>
                <w:bCs/>
              </w:rPr>
            </w:pPr>
            <w:r w:rsidRPr="001206EA">
              <w:rPr>
                <w:rFonts w:ascii="Calibri" w:hAnsi="Calibri"/>
              </w:rPr>
              <w:t>NIE: 0 pkt</w:t>
            </w:r>
          </w:p>
        </w:tc>
        <w:tc>
          <w:tcPr>
            <w:tcW w:w="2126" w:type="dxa"/>
            <w:tcBorders>
              <w:left w:val="single" w:sz="4" w:space="0" w:color="000000"/>
            </w:tcBorders>
            <w:vAlign w:val="center"/>
          </w:tcPr>
          <w:p w14:paraId="76915C8B" w14:textId="77777777" w:rsidR="0089328C" w:rsidRPr="001206EA" w:rsidRDefault="0089328C" w:rsidP="0089328C">
            <w:pPr>
              <w:snapToGrid w:val="0"/>
              <w:spacing w:after="0"/>
              <w:jc w:val="center"/>
              <w:rPr>
                <w:rFonts w:ascii="Calibri" w:hAnsi="Calibri"/>
                <w:bCs/>
                <w:lang w:eastAsia="ar-SA"/>
              </w:rPr>
            </w:pPr>
          </w:p>
        </w:tc>
      </w:tr>
      <w:tr w:rsidR="001206EA" w:rsidRPr="001206EA" w14:paraId="3A60B4F8" w14:textId="77777777" w:rsidTr="000F1B3D">
        <w:tc>
          <w:tcPr>
            <w:tcW w:w="988" w:type="dxa"/>
            <w:tcBorders>
              <w:left w:val="single" w:sz="8" w:space="0" w:color="000000"/>
            </w:tcBorders>
            <w:vAlign w:val="center"/>
          </w:tcPr>
          <w:p w14:paraId="072259C8" w14:textId="7D23B0A1" w:rsidR="001206EA" w:rsidRPr="001206EA" w:rsidRDefault="001206EA" w:rsidP="001206EA">
            <w:pPr>
              <w:snapToGrid w:val="0"/>
              <w:spacing w:after="0"/>
              <w:ind w:left="34"/>
              <w:jc w:val="center"/>
              <w:rPr>
                <w:rFonts w:ascii="Calibri" w:hAnsi="Calibri"/>
                <w:lang w:eastAsia="ar-SA"/>
              </w:rPr>
            </w:pPr>
            <w:r w:rsidRPr="001206EA">
              <w:rPr>
                <w:rFonts w:ascii="Calibri" w:hAnsi="Calibri"/>
                <w:lang w:eastAsia="ar-SA"/>
              </w:rPr>
              <w:t>6</w:t>
            </w:r>
          </w:p>
        </w:tc>
        <w:tc>
          <w:tcPr>
            <w:tcW w:w="4961" w:type="dxa"/>
            <w:vAlign w:val="center"/>
          </w:tcPr>
          <w:p w14:paraId="4BDB143D" w14:textId="503BF4FE" w:rsidR="001206EA" w:rsidRPr="001206EA" w:rsidRDefault="001206EA" w:rsidP="001206EA">
            <w:pPr>
              <w:spacing w:after="0"/>
              <w:rPr>
                <w:rFonts w:ascii="Calibri" w:hAnsi="Calibri"/>
              </w:rPr>
            </w:pPr>
            <w:r w:rsidRPr="001206EA">
              <w:rPr>
                <w:rFonts w:ascii="Calibri" w:hAnsi="Calibri"/>
              </w:rPr>
              <w:t>Długość robocza cewnika: 140cm</w:t>
            </w:r>
          </w:p>
        </w:tc>
        <w:tc>
          <w:tcPr>
            <w:tcW w:w="1418" w:type="dxa"/>
            <w:vAlign w:val="center"/>
          </w:tcPr>
          <w:p w14:paraId="2EA4460C" w14:textId="5E7C4816" w:rsidR="001206EA" w:rsidRPr="001206EA" w:rsidRDefault="001206EA" w:rsidP="001206EA">
            <w:pPr>
              <w:spacing w:after="0"/>
              <w:jc w:val="center"/>
              <w:rPr>
                <w:rFonts w:ascii="Calibri" w:hAnsi="Calibri"/>
                <w:bCs/>
              </w:rPr>
            </w:pPr>
            <w:r w:rsidRPr="001206EA">
              <w:rPr>
                <w:rFonts w:ascii="Calibri" w:hAnsi="Calibri"/>
                <w:bCs/>
              </w:rPr>
              <w:t>TAK</w:t>
            </w:r>
          </w:p>
        </w:tc>
        <w:tc>
          <w:tcPr>
            <w:tcW w:w="2126" w:type="dxa"/>
            <w:tcBorders>
              <w:left w:val="single" w:sz="4" w:space="0" w:color="000000"/>
            </w:tcBorders>
            <w:vAlign w:val="center"/>
          </w:tcPr>
          <w:p w14:paraId="6F2004B0" w14:textId="77777777" w:rsidR="001206EA" w:rsidRPr="001206EA" w:rsidRDefault="001206EA" w:rsidP="001206EA">
            <w:pPr>
              <w:snapToGrid w:val="0"/>
              <w:spacing w:after="0"/>
              <w:jc w:val="center"/>
              <w:rPr>
                <w:rFonts w:ascii="Calibri" w:hAnsi="Calibri"/>
                <w:bCs/>
                <w:lang w:eastAsia="ar-SA"/>
              </w:rPr>
            </w:pPr>
          </w:p>
        </w:tc>
      </w:tr>
      <w:tr w:rsidR="001206EA" w:rsidRPr="001206EA" w14:paraId="39B9C87E" w14:textId="77777777" w:rsidTr="000F1B3D">
        <w:tc>
          <w:tcPr>
            <w:tcW w:w="988" w:type="dxa"/>
            <w:tcBorders>
              <w:left w:val="single" w:sz="8" w:space="0" w:color="000000"/>
            </w:tcBorders>
            <w:vAlign w:val="center"/>
          </w:tcPr>
          <w:p w14:paraId="2B0B70A0" w14:textId="33C3DB11" w:rsidR="001206EA" w:rsidRPr="001206EA" w:rsidRDefault="001206EA" w:rsidP="001206EA">
            <w:pPr>
              <w:snapToGrid w:val="0"/>
              <w:spacing w:after="0"/>
              <w:ind w:left="34"/>
              <w:jc w:val="center"/>
              <w:rPr>
                <w:rFonts w:ascii="Calibri" w:hAnsi="Calibri"/>
                <w:lang w:eastAsia="ar-SA"/>
              </w:rPr>
            </w:pPr>
            <w:r w:rsidRPr="001206EA">
              <w:rPr>
                <w:rFonts w:ascii="Calibri" w:hAnsi="Calibri"/>
                <w:lang w:eastAsia="ar-SA"/>
              </w:rPr>
              <w:t>7</w:t>
            </w:r>
          </w:p>
        </w:tc>
        <w:tc>
          <w:tcPr>
            <w:tcW w:w="4961" w:type="dxa"/>
            <w:vAlign w:val="center"/>
          </w:tcPr>
          <w:p w14:paraId="70EC7E7E" w14:textId="79541CAB" w:rsidR="001206EA" w:rsidRPr="001206EA" w:rsidRDefault="001206EA" w:rsidP="001206EA">
            <w:pPr>
              <w:spacing w:after="0"/>
              <w:rPr>
                <w:rFonts w:ascii="Calibri" w:hAnsi="Calibri"/>
              </w:rPr>
            </w:pPr>
            <w:r w:rsidRPr="001206EA">
              <w:rPr>
                <w:rFonts w:ascii="Calibri" w:hAnsi="Calibri"/>
              </w:rPr>
              <w:t xml:space="preserve">Ciśnienie nominalne: 5 </w:t>
            </w:r>
            <w:proofErr w:type="spellStart"/>
            <w:r w:rsidRPr="001206EA">
              <w:rPr>
                <w:rFonts w:ascii="Calibri" w:hAnsi="Calibri"/>
              </w:rPr>
              <w:t>atm</w:t>
            </w:r>
            <w:proofErr w:type="spellEnd"/>
          </w:p>
        </w:tc>
        <w:tc>
          <w:tcPr>
            <w:tcW w:w="1418" w:type="dxa"/>
            <w:vAlign w:val="center"/>
          </w:tcPr>
          <w:p w14:paraId="3BBD95D8" w14:textId="60E64DE8" w:rsidR="001206EA" w:rsidRPr="001206EA" w:rsidRDefault="001206EA" w:rsidP="001206EA">
            <w:pPr>
              <w:spacing w:after="0"/>
              <w:jc w:val="center"/>
              <w:rPr>
                <w:rFonts w:ascii="Calibri" w:hAnsi="Calibri"/>
                <w:bCs/>
              </w:rPr>
            </w:pPr>
            <w:r w:rsidRPr="001206EA">
              <w:rPr>
                <w:rFonts w:ascii="Calibri" w:hAnsi="Calibri"/>
                <w:bCs/>
              </w:rPr>
              <w:t>TAK</w:t>
            </w:r>
          </w:p>
        </w:tc>
        <w:tc>
          <w:tcPr>
            <w:tcW w:w="2126" w:type="dxa"/>
            <w:tcBorders>
              <w:left w:val="single" w:sz="4" w:space="0" w:color="000000"/>
            </w:tcBorders>
            <w:vAlign w:val="center"/>
          </w:tcPr>
          <w:p w14:paraId="732A52DC" w14:textId="77777777" w:rsidR="001206EA" w:rsidRPr="001206EA" w:rsidRDefault="001206EA" w:rsidP="001206EA">
            <w:pPr>
              <w:snapToGrid w:val="0"/>
              <w:spacing w:after="0"/>
              <w:jc w:val="center"/>
              <w:rPr>
                <w:rFonts w:ascii="Calibri" w:hAnsi="Calibri"/>
                <w:bCs/>
                <w:lang w:eastAsia="ar-SA"/>
              </w:rPr>
            </w:pPr>
          </w:p>
        </w:tc>
      </w:tr>
      <w:tr w:rsidR="001206EA" w:rsidRPr="001206EA" w14:paraId="549863AD" w14:textId="77777777" w:rsidTr="000F1B3D">
        <w:tc>
          <w:tcPr>
            <w:tcW w:w="988" w:type="dxa"/>
            <w:tcBorders>
              <w:left w:val="single" w:sz="8" w:space="0" w:color="000000"/>
            </w:tcBorders>
            <w:vAlign w:val="center"/>
          </w:tcPr>
          <w:p w14:paraId="274D6C4E" w14:textId="2ADCC728" w:rsidR="001206EA" w:rsidRPr="001206EA" w:rsidRDefault="001206EA" w:rsidP="001206EA">
            <w:pPr>
              <w:snapToGrid w:val="0"/>
              <w:spacing w:after="0"/>
              <w:ind w:left="34"/>
              <w:jc w:val="center"/>
              <w:rPr>
                <w:rFonts w:ascii="Calibri" w:hAnsi="Calibri"/>
                <w:lang w:eastAsia="ar-SA"/>
              </w:rPr>
            </w:pPr>
            <w:r w:rsidRPr="001206EA">
              <w:rPr>
                <w:rFonts w:ascii="Calibri" w:hAnsi="Calibri"/>
                <w:lang w:eastAsia="ar-SA"/>
              </w:rPr>
              <w:t>8</w:t>
            </w:r>
          </w:p>
        </w:tc>
        <w:tc>
          <w:tcPr>
            <w:tcW w:w="4961" w:type="dxa"/>
            <w:vAlign w:val="center"/>
          </w:tcPr>
          <w:p w14:paraId="6040C0B4" w14:textId="67613BD8" w:rsidR="001206EA" w:rsidRPr="001206EA" w:rsidRDefault="001206EA" w:rsidP="001206EA">
            <w:pPr>
              <w:spacing w:after="0"/>
              <w:rPr>
                <w:rFonts w:ascii="Calibri" w:hAnsi="Calibri"/>
              </w:rPr>
            </w:pPr>
            <w:r w:rsidRPr="001206EA">
              <w:rPr>
                <w:rFonts w:ascii="Calibri" w:hAnsi="Calibri"/>
              </w:rPr>
              <w:t xml:space="preserve">Ciśnienie RBP: 12 </w:t>
            </w:r>
            <w:proofErr w:type="spellStart"/>
            <w:r w:rsidRPr="001206EA">
              <w:rPr>
                <w:rFonts w:ascii="Calibri" w:hAnsi="Calibri"/>
              </w:rPr>
              <w:t>atm</w:t>
            </w:r>
            <w:proofErr w:type="spellEnd"/>
          </w:p>
        </w:tc>
        <w:tc>
          <w:tcPr>
            <w:tcW w:w="1418" w:type="dxa"/>
            <w:vAlign w:val="center"/>
          </w:tcPr>
          <w:p w14:paraId="2F2DA776" w14:textId="7E4795EB" w:rsidR="001206EA" w:rsidRPr="001206EA" w:rsidRDefault="001206EA" w:rsidP="001206EA">
            <w:pPr>
              <w:spacing w:after="0"/>
              <w:jc w:val="center"/>
              <w:rPr>
                <w:rFonts w:ascii="Calibri" w:hAnsi="Calibri"/>
                <w:bCs/>
              </w:rPr>
            </w:pPr>
            <w:r w:rsidRPr="001206EA">
              <w:rPr>
                <w:rFonts w:ascii="Calibri" w:hAnsi="Calibri"/>
                <w:bCs/>
              </w:rPr>
              <w:t>TAK</w:t>
            </w:r>
          </w:p>
        </w:tc>
        <w:tc>
          <w:tcPr>
            <w:tcW w:w="2126" w:type="dxa"/>
            <w:tcBorders>
              <w:left w:val="single" w:sz="4" w:space="0" w:color="000000"/>
            </w:tcBorders>
            <w:vAlign w:val="center"/>
          </w:tcPr>
          <w:p w14:paraId="057E2D31" w14:textId="77777777" w:rsidR="001206EA" w:rsidRPr="001206EA" w:rsidRDefault="001206EA" w:rsidP="001206EA">
            <w:pPr>
              <w:snapToGrid w:val="0"/>
              <w:spacing w:after="0"/>
              <w:jc w:val="center"/>
              <w:rPr>
                <w:rFonts w:ascii="Calibri" w:hAnsi="Calibri"/>
                <w:bCs/>
                <w:lang w:eastAsia="ar-SA"/>
              </w:rPr>
            </w:pPr>
          </w:p>
        </w:tc>
      </w:tr>
      <w:tr w:rsidR="001206EA" w:rsidRPr="001206EA" w14:paraId="726B415F" w14:textId="77777777" w:rsidTr="000F1B3D">
        <w:tc>
          <w:tcPr>
            <w:tcW w:w="988" w:type="dxa"/>
            <w:tcBorders>
              <w:left w:val="single" w:sz="8" w:space="0" w:color="000000"/>
            </w:tcBorders>
            <w:vAlign w:val="center"/>
          </w:tcPr>
          <w:p w14:paraId="7534CA7F" w14:textId="1841BFE3" w:rsidR="001206EA" w:rsidRPr="001206EA" w:rsidRDefault="001206EA" w:rsidP="001206EA">
            <w:pPr>
              <w:snapToGrid w:val="0"/>
              <w:spacing w:after="0"/>
              <w:ind w:left="34"/>
              <w:jc w:val="center"/>
              <w:rPr>
                <w:rFonts w:ascii="Calibri" w:hAnsi="Calibri"/>
                <w:lang w:eastAsia="ar-SA"/>
              </w:rPr>
            </w:pPr>
            <w:r w:rsidRPr="001206EA">
              <w:rPr>
                <w:rFonts w:ascii="Calibri" w:hAnsi="Calibri"/>
                <w:lang w:eastAsia="ar-SA"/>
              </w:rPr>
              <w:t>9</w:t>
            </w:r>
          </w:p>
        </w:tc>
        <w:tc>
          <w:tcPr>
            <w:tcW w:w="4961" w:type="dxa"/>
            <w:vAlign w:val="center"/>
          </w:tcPr>
          <w:p w14:paraId="05496480" w14:textId="71B19F6A" w:rsidR="001206EA" w:rsidRPr="001206EA" w:rsidRDefault="001206EA" w:rsidP="001206EA">
            <w:pPr>
              <w:spacing w:after="0"/>
              <w:rPr>
                <w:rFonts w:ascii="Calibri" w:hAnsi="Calibri"/>
              </w:rPr>
            </w:pPr>
            <w:r w:rsidRPr="001206EA">
              <w:rPr>
                <w:rFonts w:ascii="Calibri" w:hAnsi="Calibri"/>
              </w:rPr>
              <w:t>Kompatybilny cewnik prowadzący: 6F</w:t>
            </w:r>
          </w:p>
        </w:tc>
        <w:tc>
          <w:tcPr>
            <w:tcW w:w="1418" w:type="dxa"/>
            <w:vAlign w:val="center"/>
          </w:tcPr>
          <w:p w14:paraId="3BDFC3A2" w14:textId="77777777" w:rsidR="001206EA" w:rsidRPr="001206EA" w:rsidRDefault="001206EA" w:rsidP="001206EA">
            <w:pPr>
              <w:spacing w:after="0"/>
              <w:jc w:val="center"/>
              <w:rPr>
                <w:rFonts w:ascii="Calibri" w:hAnsi="Calibri"/>
              </w:rPr>
            </w:pPr>
            <w:r w:rsidRPr="001206EA">
              <w:rPr>
                <w:rFonts w:ascii="Calibri" w:hAnsi="Calibri"/>
              </w:rPr>
              <w:t>TAK: 10 pkt</w:t>
            </w:r>
          </w:p>
          <w:p w14:paraId="6BA12770" w14:textId="126102C8" w:rsidR="001206EA" w:rsidRPr="001206EA" w:rsidRDefault="001206EA" w:rsidP="001206EA">
            <w:pPr>
              <w:spacing w:after="0"/>
              <w:jc w:val="center"/>
              <w:rPr>
                <w:rFonts w:ascii="Calibri" w:hAnsi="Calibri"/>
                <w:bCs/>
              </w:rPr>
            </w:pPr>
            <w:r w:rsidRPr="001206EA">
              <w:rPr>
                <w:rFonts w:ascii="Calibri" w:hAnsi="Calibri"/>
              </w:rPr>
              <w:t>NIE: 0 pkt</w:t>
            </w:r>
          </w:p>
        </w:tc>
        <w:tc>
          <w:tcPr>
            <w:tcW w:w="2126" w:type="dxa"/>
            <w:tcBorders>
              <w:left w:val="single" w:sz="4" w:space="0" w:color="000000"/>
            </w:tcBorders>
            <w:vAlign w:val="center"/>
          </w:tcPr>
          <w:p w14:paraId="2072E295" w14:textId="77777777" w:rsidR="001206EA" w:rsidRPr="001206EA" w:rsidRDefault="001206EA" w:rsidP="001206EA">
            <w:pPr>
              <w:snapToGrid w:val="0"/>
              <w:spacing w:after="0"/>
              <w:jc w:val="center"/>
              <w:rPr>
                <w:rFonts w:ascii="Calibri" w:hAnsi="Calibri"/>
                <w:bCs/>
                <w:lang w:eastAsia="ar-SA"/>
              </w:rPr>
            </w:pPr>
          </w:p>
        </w:tc>
      </w:tr>
    </w:tbl>
    <w:p w14:paraId="2270F1D4" w14:textId="77777777" w:rsidR="00A228EB" w:rsidRPr="001206EA" w:rsidRDefault="00A228EB" w:rsidP="00A228EB">
      <w:pPr>
        <w:suppressAutoHyphens/>
        <w:spacing w:after="0" w:line="240" w:lineRule="auto"/>
        <w:jc w:val="both"/>
        <w:rPr>
          <w:rFonts w:ascii="Calibri" w:eastAsia="Times New Roman" w:hAnsi="Calibri" w:cs="Times New Roman"/>
        </w:rPr>
      </w:pPr>
      <w:bookmarkStart w:id="70" w:name="_Hlk139011169"/>
      <w:bookmarkEnd w:id="69"/>
    </w:p>
    <w:p w14:paraId="61FA129A" w14:textId="77777777" w:rsidR="00A228EB" w:rsidRPr="001206EA" w:rsidRDefault="00A228EB" w:rsidP="00A228EB">
      <w:pPr>
        <w:spacing w:after="0" w:line="240" w:lineRule="auto"/>
        <w:ind w:left="-142" w:right="-30"/>
        <w:jc w:val="both"/>
        <w:rPr>
          <w:rFonts w:eastAsia="Times New Roman" w:cs="Times New Roman"/>
          <w:lang w:eastAsia="pl-PL"/>
        </w:rPr>
      </w:pPr>
      <w:r w:rsidRPr="001206EA">
        <w:rPr>
          <w:rFonts w:eastAsia="Times New Roman" w:cs="Times New Roman"/>
          <w:lang w:eastAsia="pl-PL"/>
        </w:rPr>
        <w:t>* - Uwaga: Parametry, których spełnienie jest konieczne (zaznaczone TAK) stanowią wymagania, których niespełnienie spowoduje odrzucenie oferty.</w:t>
      </w:r>
    </w:p>
    <w:p w14:paraId="51A88DD0" w14:textId="77777777" w:rsidR="00A228EB" w:rsidRPr="001206EA" w:rsidRDefault="00A228EB" w:rsidP="00A228EB">
      <w:pPr>
        <w:tabs>
          <w:tab w:val="left" w:pos="6870"/>
        </w:tabs>
        <w:spacing w:after="0"/>
        <w:ind w:right="750"/>
      </w:pPr>
    </w:p>
    <w:p w14:paraId="4A5545AB" w14:textId="77777777" w:rsidR="00A228EB" w:rsidRPr="001206EA" w:rsidRDefault="00A228EB" w:rsidP="00A228EB">
      <w:pPr>
        <w:tabs>
          <w:tab w:val="left" w:pos="6870"/>
        </w:tabs>
        <w:spacing w:after="0"/>
        <w:ind w:right="750"/>
      </w:pPr>
    </w:p>
    <w:p w14:paraId="445E9A8C" w14:textId="77777777" w:rsidR="00A228EB" w:rsidRPr="001206EA" w:rsidRDefault="00A228EB" w:rsidP="00A228EB">
      <w:pPr>
        <w:spacing w:after="0" w:line="240" w:lineRule="auto"/>
        <w:jc w:val="both"/>
        <w:rPr>
          <w:rFonts w:ascii="Calibri" w:eastAsia="Times New Roman" w:hAnsi="Calibri" w:cs="Calibri"/>
          <w:sz w:val="16"/>
          <w:szCs w:val="16"/>
          <w:lang w:eastAsia="pl-PL"/>
        </w:rPr>
      </w:pPr>
      <w:r w:rsidRPr="001206EA">
        <w:rPr>
          <w:rFonts w:ascii="Calibri" w:eastAsia="Times New Roman" w:hAnsi="Calibri" w:cs="Calibri"/>
          <w:sz w:val="16"/>
          <w:szCs w:val="16"/>
          <w:lang w:eastAsia="pl-PL"/>
        </w:rPr>
        <w:t>……………………………………………….</w:t>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t>……..………..................................................................</w:t>
      </w:r>
    </w:p>
    <w:p w14:paraId="7C5BB623" w14:textId="77777777" w:rsidR="00A228EB" w:rsidRPr="001206EA" w:rsidRDefault="00A228EB" w:rsidP="00A228EB">
      <w:pPr>
        <w:spacing w:after="0" w:line="240" w:lineRule="auto"/>
        <w:ind w:left="708" w:hanging="282"/>
        <w:rPr>
          <w:rFonts w:ascii="Calibri" w:eastAsia="Times New Roman" w:hAnsi="Calibri" w:cs="Calibri"/>
          <w:sz w:val="16"/>
          <w:szCs w:val="16"/>
          <w:lang w:eastAsia="pl-PL"/>
        </w:rPr>
      </w:pPr>
      <w:r w:rsidRPr="001206EA">
        <w:rPr>
          <w:rFonts w:ascii="Calibri" w:eastAsia="Times New Roman" w:hAnsi="Calibri" w:cs="Calibri"/>
          <w:sz w:val="16"/>
          <w:szCs w:val="16"/>
          <w:lang w:eastAsia="pl-PL"/>
        </w:rPr>
        <w:t>Miejscowość, data</w:t>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t xml:space="preserve">(Podpisy osób uprawnionych do  </w:t>
      </w:r>
      <w:r w:rsidRPr="001206EA">
        <w:rPr>
          <w:rFonts w:ascii="Calibri" w:eastAsia="Times New Roman" w:hAnsi="Calibri" w:cs="Calibri"/>
          <w:sz w:val="16"/>
          <w:szCs w:val="16"/>
          <w:lang w:eastAsia="pl-PL"/>
        </w:rPr>
        <w:br/>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r>
      <w:r w:rsidRPr="001206EA">
        <w:rPr>
          <w:rFonts w:ascii="Calibri" w:eastAsia="Times New Roman" w:hAnsi="Calibri" w:cs="Calibri"/>
          <w:sz w:val="16"/>
          <w:szCs w:val="16"/>
          <w:lang w:eastAsia="pl-PL"/>
        </w:rPr>
        <w:tab/>
        <w:t>składania oświadczeń woli w imieniu wykonawcy)</w:t>
      </w:r>
    </w:p>
    <w:bookmarkEnd w:id="70"/>
    <w:p w14:paraId="4180092D" w14:textId="77777777" w:rsidR="00A228EB" w:rsidRPr="001206EA" w:rsidRDefault="00A228EB" w:rsidP="00A228EB">
      <w:pPr>
        <w:tabs>
          <w:tab w:val="left" w:pos="6870"/>
        </w:tabs>
        <w:spacing w:after="0"/>
        <w:ind w:right="750"/>
      </w:pPr>
    </w:p>
    <w:p w14:paraId="46D15FDE" w14:textId="77777777" w:rsidR="001206EA" w:rsidRPr="001206EA" w:rsidRDefault="001206EA" w:rsidP="001206EA">
      <w:pPr>
        <w:spacing w:after="0" w:line="240" w:lineRule="auto"/>
        <w:rPr>
          <w:bCs/>
        </w:rPr>
      </w:pPr>
    </w:p>
    <w:p w14:paraId="5F6B4625" w14:textId="77777777" w:rsidR="001206EA" w:rsidRPr="001206EA" w:rsidRDefault="001206EA" w:rsidP="001206EA">
      <w:pPr>
        <w:spacing w:after="0" w:line="240" w:lineRule="auto"/>
        <w:rPr>
          <w:bCs/>
        </w:rPr>
      </w:pPr>
    </w:p>
    <w:p w14:paraId="05640F0C" w14:textId="77777777" w:rsidR="001206EA" w:rsidRPr="001206EA" w:rsidRDefault="001206EA" w:rsidP="001206EA">
      <w:pPr>
        <w:spacing w:after="0" w:line="240" w:lineRule="auto"/>
        <w:rPr>
          <w:bCs/>
        </w:rPr>
      </w:pPr>
    </w:p>
    <w:p w14:paraId="5F5B8B07" w14:textId="77777777" w:rsidR="001206EA" w:rsidRPr="001206EA" w:rsidRDefault="001206EA" w:rsidP="001206EA">
      <w:pPr>
        <w:spacing w:after="0" w:line="240" w:lineRule="auto"/>
        <w:rPr>
          <w:bCs/>
        </w:rPr>
      </w:pPr>
    </w:p>
    <w:p w14:paraId="2C2C6B59" w14:textId="77777777" w:rsidR="001206EA" w:rsidRPr="001206EA" w:rsidRDefault="001206EA" w:rsidP="001206EA">
      <w:pPr>
        <w:spacing w:after="0" w:line="240" w:lineRule="auto"/>
        <w:rPr>
          <w:bCs/>
        </w:rPr>
      </w:pPr>
    </w:p>
    <w:p w14:paraId="2399138D" w14:textId="77777777" w:rsidR="001206EA" w:rsidRPr="001206EA" w:rsidRDefault="001206EA" w:rsidP="001206EA">
      <w:pPr>
        <w:spacing w:after="0" w:line="240" w:lineRule="auto"/>
        <w:rPr>
          <w:bCs/>
        </w:rPr>
      </w:pPr>
    </w:p>
    <w:p w14:paraId="1F237392" w14:textId="77777777" w:rsidR="001206EA" w:rsidRPr="001206EA" w:rsidRDefault="001206EA" w:rsidP="001206EA">
      <w:pPr>
        <w:spacing w:after="0" w:line="240" w:lineRule="auto"/>
        <w:rPr>
          <w:bCs/>
        </w:rPr>
      </w:pPr>
    </w:p>
    <w:p w14:paraId="09750E4D" w14:textId="77777777" w:rsidR="001206EA" w:rsidRPr="001206EA" w:rsidRDefault="001206EA" w:rsidP="001206EA">
      <w:pPr>
        <w:spacing w:after="0" w:line="240" w:lineRule="auto"/>
        <w:rPr>
          <w:bCs/>
        </w:rPr>
      </w:pPr>
    </w:p>
    <w:p w14:paraId="595470A0" w14:textId="77777777" w:rsidR="001206EA" w:rsidRPr="001206EA" w:rsidRDefault="001206EA" w:rsidP="001206EA">
      <w:pPr>
        <w:spacing w:after="0" w:line="240" w:lineRule="auto"/>
        <w:rPr>
          <w:bCs/>
        </w:rPr>
      </w:pPr>
    </w:p>
    <w:p w14:paraId="7A367D02" w14:textId="77777777" w:rsidR="001206EA" w:rsidRPr="001206EA" w:rsidRDefault="001206EA" w:rsidP="001206EA">
      <w:pPr>
        <w:spacing w:after="0" w:line="240" w:lineRule="auto"/>
        <w:rPr>
          <w:bCs/>
        </w:rPr>
      </w:pPr>
    </w:p>
    <w:p w14:paraId="5B8C0F8D" w14:textId="77777777" w:rsidR="001206EA" w:rsidRPr="001206EA" w:rsidRDefault="001206EA" w:rsidP="001206EA">
      <w:pPr>
        <w:spacing w:after="0" w:line="240" w:lineRule="auto"/>
        <w:rPr>
          <w:bCs/>
        </w:rPr>
      </w:pPr>
    </w:p>
    <w:p w14:paraId="7EC79E89" w14:textId="77777777" w:rsidR="001206EA" w:rsidRPr="001206EA" w:rsidRDefault="001206EA" w:rsidP="001206EA">
      <w:pPr>
        <w:spacing w:after="0" w:line="240" w:lineRule="auto"/>
        <w:rPr>
          <w:bCs/>
        </w:rPr>
      </w:pPr>
    </w:p>
    <w:p w14:paraId="3CC29B84" w14:textId="77777777" w:rsidR="001206EA" w:rsidRPr="001206EA" w:rsidRDefault="001206EA" w:rsidP="001206EA">
      <w:pPr>
        <w:spacing w:after="0" w:line="240" w:lineRule="auto"/>
        <w:rPr>
          <w:bCs/>
        </w:rPr>
      </w:pPr>
    </w:p>
    <w:p w14:paraId="55EF78DB" w14:textId="77777777" w:rsidR="001206EA" w:rsidRPr="001206EA" w:rsidRDefault="001206EA" w:rsidP="001206EA">
      <w:pPr>
        <w:spacing w:after="0" w:line="240" w:lineRule="auto"/>
        <w:rPr>
          <w:bCs/>
        </w:rPr>
      </w:pPr>
    </w:p>
    <w:p w14:paraId="0E2B57CF" w14:textId="77777777" w:rsidR="001206EA" w:rsidRPr="001206EA" w:rsidRDefault="001206EA" w:rsidP="001206EA">
      <w:pPr>
        <w:spacing w:after="0" w:line="240" w:lineRule="auto"/>
        <w:rPr>
          <w:bCs/>
        </w:rPr>
      </w:pPr>
    </w:p>
    <w:p w14:paraId="7FD1830F" w14:textId="77777777" w:rsidR="001206EA" w:rsidRPr="00BF2842" w:rsidRDefault="001206EA" w:rsidP="001206EA">
      <w:pPr>
        <w:spacing w:after="0" w:line="240" w:lineRule="auto"/>
        <w:rPr>
          <w:bCs/>
        </w:rPr>
      </w:pPr>
    </w:p>
    <w:p w14:paraId="67ECEA99" w14:textId="463DAAE1" w:rsidR="00A228EB" w:rsidRPr="00BF2842" w:rsidRDefault="00A228EB" w:rsidP="00A228EB">
      <w:pPr>
        <w:spacing w:after="0" w:line="240" w:lineRule="auto"/>
        <w:jc w:val="center"/>
        <w:rPr>
          <w:b/>
        </w:rPr>
      </w:pPr>
      <w:r w:rsidRPr="00BF2842">
        <w:rPr>
          <w:b/>
        </w:rPr>
        <w:t xml:space="preserve">OPIS PRZEDMIOTU ZAMÓWIENIA – </w:t>
      </w:r>
    </w:p>
    <w:p w14:paraId="06F0D4F7" w14:textId="77777777" w:rsidR="00A228EB" w:rsidRPr="00BF2842" w:rsidRDefault="00A228EB" w:rsidP="00A228EB">
      <w:pPr>
        <w:spacing w:after="0" w:line="240" w:lineRule="auto"/>
        <w:jc w:val="center"/>
      </w:pPr>
      <w:r w:rsidRPr="00BF2842">
        <w:rPr>
          <w:b/>
        </w:rPr>
        <w:t>ZESTAWIENIE WYMAGANYCH PARAMETRÓW TECHNICZNO - GRANICZNYCH</w:t>
      </w:r>
    </w:p>
    <w:p w14:paraId="6026B1FD" w14:textId="77777777" w:rsidR="00A228EB" w:rsidRPr="00BF2842" w:rsidRDefault="00A228EB" w:rsidP="00A228EB">
      <w:pPr>
        <w:spacing w:after="0"/>
        <w:rPr>
          <w:rFonts w:ascii="Times New Roman" w:hAnsi="Times New Roman"/>
        </w:rPr>
      </w:pPr>
    </w:p>
    <w:p w14:paraId="478721D5" w14:textId="77777777" w:rsidR="00A228EB" w:rsidRPr="00BF2842" w:rsidRDefault="00A228EB" w:rsidP="00A228EB">
      <w:pPr>
        <w:tabs>
          <w:tab w:val="left" w:pos="6870"/>
        </w:tabs>
        <w:spacing w:after="0"/>
        <w:ind w:right="750"/>
      </w:pPr>
      <w:r w:rsidRPr="00BF2842">
        <w:rPr>
          <w:sz w:val="18"/>
          <w:szCs w:val="18"/>
        </w:rPr>
        <w:t>Nazwa oferenta</w:t>
      </w:r>
    </w:p>
    <w:p w14:paraId="2629C9F0" w14:textId="77777777" w:rsidR="00A228EB" w:rsidRPr="00BF2842" w:rsidRDefault="00A228EB" w:rsidP="00A228EB">
      <w:pPr>
        <w:spacing w:after="0"/>
      </w:pPr>
      <w:r w:rsidRPr="00BF2842">
        <w:rPr>
          <w:b/>
          <w:u w:val="single"/>
        </w:rPr>
        <w:t>Zadanie Nr 6</w:t>
      </w:r>
    </w:p>
    <w:p w14:paraId="2C34C2B2" w14:textId="77777777" w:rsidR="00A228EB" w:rsidRPr="00BF2842" w:rsidRDefault="00A228EB" w:rsidP="00A228EB">
      <w:pPr>
        <w:suppressAutoHyphens/>
        <w:spacing w:after="0" w:line="240" w:lineRule="auto"/>
        <w:jc w:val="both"/>
        <w:rPr>
          <w:rFonts w:ascii="Times New Roman" w:eastAsia="Times New Roman" w:hAnsi="Times New Roman" w:cs="Times New Roman"/>
          <w:b/>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5132"/>
        <w:gridCol w:w="1418"/>
        <w:gridCol w:w="1700"/>
      </w:tblGrid>
      <w:tr w:rsidR="00BF2842" w:rsidRPr="00BF2842" w14:paraId="4E6C3983" w14:textId="77777777" w:rsidTr="004E46C9">
        <w:trPr>
          <w:trHeight w:val="942"/>
        </w:trPr>
        <w:tc>
          <w:tcPr>
            <w:tcW w:w="1526" w:type="dxa"/>
            <w:vAlign w:val="center"/>
          </w:tcPr>
          <w:p w14:paraId="7F1DFD94" w14:textId="77777777" w:rsidR="00A228EB" w:rsidRPr="00BF2842" w:rsidRDefault="00A228EB" w:rsidP="00A228EB">
            <w:pPr>
              <w:suppressAutoHyphens/>
              <w:spacing w:after="0" w:line="240" w:lineRule="auto"/>
              <w:ind w:left="34" w:hanging="34"/>
              <w:jc w:val="center"/>
              <w:rPr>
                <w:rFonts w:eastAsia="Times New Roman" w:cs="Times New Roman"/>
                <w:b/>
              </w:rPr>
            </w:pPr>
            <w:r w:rsidRPr="00BF2842">
              <w:rPr>
                <w:rFonts w:eastAsia="Times New Roman" w:cs="Times New Roman"/>
                <w:b/>
              </w:rPr>
              <w:t>L.P.</w:t>
            </w:r>
          </w:p>
        </w:tc>
        <w:tc>
          <w:tcPr>
            <w:tcW w:w="5132" w:type="dxa"/>
            <w:vAlign w:val="center"/>
          </w:tcPr>
          <w:p w14:paraId="3C960B94" w14:textId="77777777" w:rsidR="00A228EB" w:rsidRPr="00BF2842" w:rsidRDefault="00A228EB" w:rsidP="00A228EB">
            <w:pPr>
              <w:suppressAutoHyphens/>
              <w:spacing w:after="0" w:line="240" w:lineRule="auto"/>
              <w:jc w:val="center"/>
              <w:rPr>
                <w:rFonts w:eastAsia="Times New Roman" w:cs="Times New Roman"/>
                <w:b/>
              </w:rPr>
            </w:pPr>
            <w:r w:rsidRPr="00BF2842">
              <w:rPr>
                <w:rFonts w:eastAsia="Times New Roman" w:cs="Times New Roman"/>
                <w:b/>
              </w:rPr>
              <w:t>Parametry wymagane</w:t>
            </w:r>
          </w:p>
        </w:tc>
        <w:tc>
          <w:tcPr>
            <w:tcW w:w="1418" w:type="dxa"/>
            <w:vAlign w:val="center"/>
          </w:tcPr>
          <w:p w14:paraId="63470D7F" w14:textId="77777777" w:rsidR="00A228EB" w:rsidRPr="00BF2842" w:rsidRDefault="00A228EB" w:rsidP="00A228EB">
            <w:pPr>
              <w:suppressAutoHyphens/>
              <w:spacing w:after="0" w:line="240" w:lineRule="auto"/>
              <w:jc w:val="center"/>
              <w:rPr>
                <w:rFonts w:eastAsia="Times New Roman" w:cs="Times New Roman"/>
                <w:b/>
              </w:rPr>
            </w:pPr>
            <w:r w:rsidRPr="00BF2842">
              <w:rPr>
                <w:rFonts w:eastAsia="Times New Roman" w:cs="Times New Roman"/>
                <w:b/>
              </w:rPr>
              <w:t>Warunek</w:t>
            </w:r>
          </w:p>
        </w:tc>
        <w:tc>
          <w:tcPr>
            <w:tcW w:w="1700" w:type="dxa"/>
            <w:vAlign w:val="center"/>
          </w:tcPr>
          <w:p w14:paraId="37DDAE15" w14:textId="77777777" w:rsidR="00A228EB" w:rsidRPr="00BF2842" w:rsidRDefault="00A228EB" w:rsidP="00A228EB">
            <w:pPr>
              <w:suppressAutoHyphens/>
              <w:spacing w:after="0" w:line="240" w:lineRule="auto"/>
              <w:jc w:val="center"/>
              <w:rPr>
                <w:rFonts w:eastAsia="Times New Roman" w:cs="Times New Roman"/>
                <w:b/>
              </w:rPr>
            </w:pPr>
            <w:r w:rsidRPr="00BF2842">
              <w:rPr>
                <w:rFonts w:eastAsia="Times New Roman" w:cs="Times New Roman"/>
                <w:b/>
              </w:rPr>
              <w:t>Opis/podać</w:t>
            </w:r>
          </w:p>
        </w:tc>
      </w:tr>
      <w:tr w:rsidR="00772BD9" w:rsidRPr="00772BD9" w14:paraId="03EFB20D" w14:textId="77777777" w:rsidTr="004E46C9">
        <w:trPr>
          <w:trHeight w:val="2117"/>
        </w:trPr>
        <w:tc>
          <w:tcPr>
            <w:tcW w:w="1526" w:type="dxa"/>
            <w:vAlign w:val="center"/>
          </w:tcPr>
          <w:p w14:paraId="28E74749" w14:textId="77777777" w:rsidR="00A228EB" w:rsidRPr="00772BD9" w:rsidRDefault="00A228EB" w:rsidP="00A228EB">
            <w:pPr>
              <w:suppressAutoHyphens/>
              <w:spacing w:after="0" w:line="240" w:lineRule="auto"/>
              <w:ind w:left="34" w:hanging="34"/>
              <w:jc w:val="center"/>
              <w:rPr>
                <w:rFonts w:eastAsia="Times New Roman" w:cs="Times New Roman"/>
                <w:b/>
                <w:bCs/>
              </w:rPr>
            </w:pPr>
            <w:r w:rsidRPr="00772BD9">
              <w:rPr>
                <w:rFonts w:eastAsia="Times New Roman" w:cs="Times New Roman"/>
                <w:b/>
                <w:bCs/>
              </w:rPr>
              <w:t>I.</w:t>
            </w:r>
          </w:p>
        </w:tc>
        <w:tc>
          <w:tcPr>
            <w:tcW w:w="5132" w:type="dxa"/>
            <w:tcBorders>
              <w:left w:val="single" w:sz="4" w:space="0" w:color="000000"/>
              <w:bottom w:val="single" w:sz="4" w:space="0" w:color="000000"/>
            </w:tcBorders>
            <w:vAlign w:val="center"/>
          </w:tcPr>
          <w:p w14:paraId="4BA67630" w14:textId="77777777" w:rsidR="00A228EB" w:rsidRPr="00772BD9" w:rsidRDefault="00A228EB" w:rsidP="00A228EB">
            <w:pPr>
              <w:spacing w:after="0" w:line="240" w:lineRule="auto"/>
              <w:rPr>
                <w:b/>
                <w:bCs/>
                <w:lang w:eastAsia="ar-SA"/>
              </w:rPr>
            </w:pPr>
            <w:r w:rsidRPr="00772BD9">
              <w:rPr>
                <w:rFonts w:eastAsia="Times New Roman"/>
                <w:b/>
                <w:bCs/>
                <w:lang w:eastAsia="pl-PL"/>
              </w:rPr>
              <w:t xml:space="preserve">Zestaw do przezskórnego zamykania nieprawidłowej komunikacji wewnątrzsercowej: </w:t>
            </w:r>
            <w:r w:rsidRPr="00772BD9">
              <w:rPr>
                <w:rFonts w:eastAsia="Times New Roman"/>
                <w:lang w:eastAsia="pl-PL"/>
              </w:rPr>
              <w:t xml:space="preserve">zbudowany z siatki </w:t>
            </w:r>
            <w:proofErr w:type="spellStart"/>
            <w:r w:rsidRPr="00772BD9">
              <w:rPr>
                <w:rFonts w:eastAsia="Times New Roman"/>
                <w:lang w:eastAsia="pl-PL"/>
              </w:rPr>
              <w:t>nitynolowej</w:t>
            </w:r>
            <w:proofErr w:type="spellEnd"/>
            <w:r w:rsidRPr="00772BD9">
              <w:rPr>
                <w:rFonts w:eastAsia="Times New Roman"/>
                <w:lang w:eastAsia="pl-PL"/>
              </w:rPr>
              <w:t xml:space="preserve"> do zamykania nieprawidłowej komunikacji wewnątrzsercowej zawierające implant (</w:t>
            </w:r>
            <w:proofErr w:type="spellStart"/>
            <w:r w:rsidRPr="00772BD9">
              <w:rPr>
                <w:rFonts w:eastAsia="Times New Roman"/>
                <w:lang w:eastAsia="pl-PL"/>
              </w:rPr>
              <w:t>okluder</w:t>
            </w:r>
            <w:proofErr w:type="spellEnd"/>
            <w:r w:rsidRPr="00772BD9">
              <w:rPr>
                <w:rFonts w:eastAsia="Times New Roman"/>
                <w:lang w:eastAsia="pl-PL"/>
              </w:rPr>
              <w:t xml:space="preserve">), mechanizm wprowadzający, koszulkę </w:t>
            </w:r>
            <w:proofErr w:type="spellStart"/>
            <w:r w:rsidRPr="00772BD9">
              <w:rPr>
                <w:rFonts w:eastAsia="Times New Roman"/>
                <w:lang w:eastAsia="pl-PL"/>
              </w:rPr>
              <w:t>przezprzegrodową</w:t>
            </w:r>
            <w:proofErr w:type="spellEnd"/>
          </w:p>
        </w:tc>
        <w:tc>
          <w:tcPr>
            <w:tcW w:w="1418" w:type="dxa"/>
            <w:tcBorders>
              <w:left w:val="single" w:sz="4" w:space="0" w:color="000000"/>
              <w:bottom w:val="single" w:sz="4" w:space="0" w:color="000000"/>
            </w:tcBorders>
            <w:vAlign w:val="center"/>
          </w:tcPr>
          <w:p w14:paraId="4C10F1E5" w14:textId="77777777" w:rsidR="00A228EB" w:rsidRPr="00772BD9" w:rsidRDefault="00A228EB" w:rsidP="00A228EB">
            <w:pPr>
              <w:snapToGrid w:val="0"/>
              <w:spacing w:after="0"/>
              <w:jc w:val="center"/>
              <w:rPr>
                <w:b/>
                <w:bCs/>
                <w:lang w:eastAsia="ar-SA"/>
              </w:rPr>
            </w:pPr>
            <w:r w:rsidRPr="00772BD9">
              <w:rPr>
                <w:b/>
                <w:bCs/>
                <w:lang w:eastAsia="ar-SA"/>
              </w:rPr>
              <w:t>TAK</w:t>
            </w:r>
          </w:p>
        </w:tc>
        <w:tc>
          <w:tcPr>
            <w:tcW w:w="1700" w:type="dxa"/>
            <w:tcBorders>
              <w:left w:val="single" w:sz="4" w:space="0" w:color="000000"/>
              <w:bottom w:val="single" w:sz="4" w:space="0" w:color="000000"/>
            </w:tcBorders>
            <w:vAlign w:val="center"/>
          </w:tcPr>
          <w:p w14:paraId="411CAB98" w14:textId="77777777" w:rsidR="00A228EB" w:rsidRPr="00772BD9" w:rsidRDefault="00A228EB" w:rsidP="00A228EB">
            <w:pPr>
              <w:snapToGrid w:val="0"/>
              <w:spacing w:after="0"/>
              <w:jc w:val="center"/>
              <w:rPr>
                <w:lang w:eastAsia="ar-SA"/>
              </w:rPr>
            </w:pPr>
          </w:p>
        </w:tc>
      </w:tr>
      <w:tr w:rsidR="00772BD9" w:rsidRPr="00772BD9" w14:paraId="09DDC743" w14:textId="77777777" w:rsidTr="004E46C9">
        <w:tc>
          <w:tcPr>
            <w:tcW w:w="1526" w:type="dxa"/>
            <w:vAlign w:val="center"/>
          </w:tcPr>
          <w:p w14:paraId="1D8E494F"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1. Rodzaj implantu</w:t>
            </w:r>
          </w:p>
        </w:tc>
        <w:tc>
          <w:tcPr>
            <w:tcW w:w="5132" w:type="dxa"/>
            <w:tcBorders>
              <w:left w:val="single" w:sz="4" w:space="0" w:color="000000"/>
              <w:bottom w:val="single" w:sz="4" w:space="0" w:color="000000"/>
            </w:tcBorders>
            <w:vAlign w:val="center"/>
          </w:tcPr>
          <w:p w14:paraId="769F1218" w14:textId="77777777" w:rsidR="00A228EB" w:rsidRPr="00772BD9" w:rsidRDefault="00A228EB" w:rsidP="00A228EB">
            <w:pPr>
              <w:snapToGrid w:val="0"/>
              <w:spacing w:after="0"/>
              <w:rPr>
                <w:lang w:eastAsia="ar-SA"/>
              </w:rPr>
            </w:pPr>
            <w:r w:rsidRPr="00772BD9">
              <w:t xml:space="preserve">Implant zbudowany z siatki </w:t>
            </w:r>
            <w:proofErr w:type="spellStart"/>
            <w:r w:rsidRPr="00772BD9">
              <w:t>nitynolowej</w:t>
            </w:r>
            <w:proofErr w:type="spellEnd"/>
          </w:p>
        </w:tc>
        <w:tc>
          <w:tcPr>
            <w:tcW w:w="1418" w:type="dxa"/>
            <w:tcBorders>
              <w:left w:val="single" w:sz="4" w:space="0" w:color="000000"/>
              <w:bottom w:val="single" w:sz="4" w:space="0" w:color="000000"/>
            </w:tcBorders>
            <w:vAlign w:val="center"/>
          </w:tcPr>
          <w:p w14:paraId="4F861DFA"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6738D204" w14:textId="77777777" w:rsidR="00A228EB" w:rsidRPr="00772BD9" w:rsidRDefault="00A228EB" w:rsidP="00A228EB">
            <w:pPr>
              <w:snapToGrid w:val="0"/>
              <w:spacing w:after="0"/>
              <w:jc w:val="center"/>
              <w:rPr>
                <w:bCs/>
                <w:lang w:eastAsia="ar-SA"/>
              </w:rPr>
            </w:pPr>
          </w:p>
        </w:tc>
      </w:tr>
      <w:tr w:rsidR="00772BD9" w:rsidRPr="00772BD9" w14:paraId="17A3CBAB" w14:textId="77777777" w:rsidTr="004E46C9">
        <w:tc>
          <w:tcPr>
            <w:tcW w:w="1526" w:type="dxa"/>
            <w:vAlign w:val="center"/>
          </w:tcPr>
          <w:p w14:paraId="1C3206B8"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1a</w:t>
            </w:r>
          </w:p>
        </w:tc>
        <w:tc>
          <w:tcPr>
            <w:tcW w:w="5132" w:type="dxa"/>
            <w:tcBorders>
              <w:left w:val="single" w:sz="4" w:space="0" w:color="000000"/>
              <w:bottom w:val="single" w:sz="4" w:space="0" w:color="000000"/>
            </w:tcBorders>
            <w:vAlign w:val="center"/>
          </w:tcPr>
          <w:p w14:paraId="46388F38" w14:textId="77777777" w:rsidR="00A228EB" w:rsidRPr="00772BD9" w:rsidRDefault="00A228EB" w:rsidP="00A228EB">
            <w:pPr>
              <w:spacing w:after="0" w:line="240" w:lineRule="auto"/>
              <w:rPr>
                <w:rFonts w:eastAsia="MS Mincho"/>
                <w:lang w:eastAsia="pl-PL"/>
              </w:rPr>
            </w:pPr>
            <w:r w:rsidRPr="00772BD9">
              <w:rPr>
                <w:rFonts w:eastAsia="MS Mincho"/>
                <w:lang w:eastAsia="pl-PL"/>
              </w:rPr>
              <w:t>Wymagany wybór między następującymi typami implantów:</w:t>
            </w:r>
          </w:p>
          <w:p w14:paraId="02DB3109" w14:textId="77777777" w:rsidR="00A228EB" w:rsidRPr="00772BD9" w:rsidRDefault="00A228EB" w:rsidP="00A228EB">
            <w:pPr>
              <w:spacing w:after="0" w:line="240" w:lineRule="auto"/>
              <w:rPr>
                <w:rFonts w:eastAsia="MS Mincho"/>
                <w:lang w:eastAsia="pl-PL"/>
              </w:rPr>
            </w:pPr>
            <w:r w:rsidRPr="00772BD9">
              <w:rPr>
                <w:rFonts w:eastAsia="MS Mincho"/>
                <w:lang w:eastAsia="pl-PL"/>
              </w:rPr>
              <w:t>do zamykania PFO,</w:t>
            </w:r>
          </w:p>
          <w:p w14:paraId="2DF4EA02" w14:textId="77777777" w:rsidR="00A228EB" w:rsidRPr="00772BD9" w:rsidRDefault="00A228EB" w:rsidP="00A228EB">
            <w:pPr>
              <w:spacing w:after="0" w:line="240" w:lineRule="auto"/>
              <w:rPr>
                <w:rFonts w:eastAsia="MS Mincho"/>
                <w:lang w:eastAsia="pl-PL"/>
              </w:rPr>
            </w:pPr>
            <w:r w:rsidRPr="00772BD9">
              <w:rPr>
                <w:rFonts w:eastAsia="MS Mincho"/>
                <w:lang w:eastAsia="pl-PL"/>
              </w:rPr>
              <w:t>do zamykania ASD,</w:t>
            </w:r>
          </w:p>
          <w:p w14:paraId="27C20A00" w14:textId="77777777" w:rsidR="00A228EB" w:rsidRPr="00772BD9" w:rsidRDefault="00A228EB" w:rsidP="00A228EB">
            <w:pPr>
              <w:spacing w:after="0" w:line="240" w:lineRule="auto"/>
              <w:rPr>
                <w:rFonts w:eastAsia="MS Mincho"/>
                <w:lang w:eastAsia="pl-PL"/>
              </w:rPr>
            </w:pPr>
            <w:r w:rsidRPr="00772BD9">
              <w:rPr>
                <w:rFonts w:eastAsia="MS Mincho"/>
                <w:lang w:eastAsia="pl-PL"/>
              </w:rPr>
              <w:t xml:space="preserve">do zamykania mnogich ASD, </w:t>
            </w:r>
          </w:p>
          <w:p w14:paraId="5A06601D" w14:textId="77777777" w:rsidR="00A228EB" w:rsidRPr="00772BD9" w:rsidRDefault="00A228EB" w:rsidP="00A228EB">
            <w:pPr>
              <w:spacing w:after="0" w:line="240" w:lineRule="auto"/>
              <w:rPr>
                <w:rFonts w:eastAsia="MS Mincho"/>
                <w:lang w:eastAsia="pl-PL"/>
              </w:rPr>
            </w:pPr>
            <w:r w:rsidRPr="00772BD9">
              <w:rPr>
                <w:rFonts w:eastAsia="MS Mincho"/>
                <w:lang w:eastAsia="pl-PL"/>
              </w:rPr>
              <w:t xml:space="preserve">do zamykania mięśniowego VSD </w:t>
            </w:r>
          </w:p>
          <w:p w14:paraId="41A228A1" w14:textId="77777777" w:rsidR="00A228EB" w:rsidRPr="00772BD9" w:rsidRDefault="00A228EB" w:rsidP="00A228EB">
            <w:pPr>
              <w:spacing w:after="0" w:line="240" w:lineRule="auto"/>
              <w:rPr>
                <w:rFonts w:eastAsia="MS Mincho"/>
                <w:lang w:eastAsia="pl-PL"/>
              </w:rPr>
            </w:pPr>
            <w:r w:rsidRPr="00772BD9">
              <w:rPr>
                <w:rFonts w:eastAsia="MS Mincho"/>
                <w:lang w:eastAsia="pl-PL"/>
              </w:rPr>
              <w:t xml:space="preserve">do zamykania błoniastego VSD w tym </w:t>
            </w:r>
            <w:proofErr w:type="spellStart"/>
            <w:r w:rsidRPr="00772BD9">
              <w:rPr>
                <w:rFonts w:eastAsia="MS Mincho"/>
                <w:lang w:eastAsia="pl-PL"/>
              </w:rPr>
              <w:t>okludery</w:t>
            </w:r>
            <w:proofErr w:type="spellEnd"/>
            <w:r w:rsidRPr="00772BD9">
              <w:rPr>
                <w:rFonts w:eastAsia="MS Mincho"/>
                <w:lang w:eastAsia="pl-PL"/>
              </w:rPr>
              <w:t xml:space="preserve"> symetryczne, asymetryczne, ekscentryczne, </w:t>
            </w:r>
          </w:p>
          <w:p w14:paraId="04FD7824" w14:textId="77777777" w:rsidR="00A228EB" w:rsidRPr="00772BD9" w:rsidRDefault="00A228EB" w:rsidP="00A228EB">
            <w:pPr>
              <w:snapToGrid w:val="0"/>
              <w:spacing w:after="0"/>
              <w:rPr>
                <w:lang w:eastAsia="ar-SA"/>
              </w:rPr>
            </w:pPr>
            <w:r w:rsidRPr="00772BD9">
              <w:rPr>
                <w:rFonts w:eastAsia="MS Mincho"/>
                <w:lang w:eastAsia="pl-PL"/>
              </w:rPr>
              <w:t>do zamykania  PDA</w:t>
            </w:r>
          </w:p>
        </w:tc>
        <w:tc>
          <w:tcPr>
            <w:tcW w:w="1418" w:type="dxa"/>
            <w:tcBorders>
              <w:left w:val="single" w:sz="4" w:space="0" w:color="000000"/>
              <w:bottom w:val="single" w:sz="4" w:space="0" w:color="000000"/>
            </w:tcBorders>
            <w:vAlign w:val="center"/>
          </w:tcPr>
          <w:p w14:paraId="0AF6B3C8"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355BA3B3" w14:textId="77777777" w:rsidR="00A228EB" w:rsidRPr="00772BD9" w:rsidRDefault="00A228EB" w:rsidP="00A228EB">
            <w:pPr>
              <w:snapToGrid w:val="0"/>
              <w:spacing w:after="0"/>
              <w:jc w:val="center"/>
              <w:rPr>
                <w:bCs/>
                <w:lang w:eastAsia="ar-SA"/>
              </w:rPr>
            </w:pPr>
          </w:p>
        </w:tc>
      </w:tr>
      <w:tr w:rsidR="00772BD9" w:rsidRPr="00772BD9" w14:paraId="04BCFF0C" w14:textId="77777777" w:rsidTr="004E46C9">
        <w:tc>
          <w:tcPr>
            <w:tcW w:w="1526" w:type="dxa"/>
            <w:vAlign w:val="center"/>
          </w:tcPr>
          <w:p w14:paraId="01C91719"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2. Rozmiary implantów</w:t>
            </w:r>
          </w:p>
        </w:tc>
        <w:tc>
          <w:tcPr>
            <w:tcW w:w="5132" w:type="dxa"/>
            <w:vAlign w:val="center"/>
          </w:tcPr>
          <w:p w14:paraId="1A87C17F" w14:textId="77777777" w:rsidR="00A228EB" w:rsidRPr="00772BD9" w:rsidRDefault="00A228EB" w:rsidP="00A228EB">
            <w:pPr>
              <w:spacing w:after="0"/>
            </w:pPr>
            <w:r w:rsidRPr="00772BD9">
              <w:t xml:space="preserve">Zakres rozmiarów implantów nominalnych do PFO (dysków </w:t>
            </w:r>
            <w:proofErr w:type="spellStart"/>
            <w:r w:rsidRPr="00772BD9">
              <w:t>lewoprzedsionkowego</w:t>
            </w:r>
            <w:proofErr w:type="spellEnd"/>
            <w:r w:rsidRPr="00772BD9">
              <w:t xml:space="preserve">/ </w:t>
            </w:r>
            <w:proofErr w:type="spellStart"/>
            <w:r w:rsidRPr="00772BD9">
              <w:t>prawoprzedsionkowego</w:t>
            </w:r>
            <w:proofErr w:type="spellEnd"/>
            <w:r w:rsidRPr="00772BD9">
              <w:t>): 18/18mm,  18/25mm, 30/30mm,  25/35 mm</w:t>
            </w:r>
          </w:p>
        </w:tc>
        <w:tc>
          <w:tcPr>
            <w:tcW w:w="1418" w:type="dxa"/>
            <w:tcBorders>
              <w:left w:val="single" w:sz="4" w:space="0" w:color="000000"/>
              <w:bottom w:val="single" w:sz="4" w:space="0" w:color="000000"/>
            </w:tcBorders>
            <w:vAlign w:val="center"/>
          </w:tcPr>
          <w:p w14:paraId="6516ED71"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3BA003C2" w14:textId="77777777" w:rsidR="00A228EB" w:rsidRPr="00772BD9" w:rsidRDefault="00A228EB" w:rsidP="00A228EB">
            <w:pPr>
              <w:snapToGrid w:val="0"/>
              <w:spacing w:after="0"/>
              <w:jc w:val="center"/>
              <w:rPr>
                <w:bCs/>
                <w:lang w:eastAsia="ar-SA"/>
              </w:rPr>
            </w:pPr>
          </w:p>
        </w:tc>
      </w:tr>
      <w:tr w:rsidR="00772BD9" w:rsidRPr="00772BD9" w14:paraId="1270625B" w14:textId="77777777" w:rsidTr="004E46C9">
        <w:tc>
          <w:tcPr>
            <w:tcW w:w="1526" w:type="dxa"/>
            <w:vAlign w:val="center"/>
          </w:tcPr>
          <w:p w14:paraId="61913378"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2a</w:t>
            </w:r>
          </w:p>
        </w:tc>
        <w:tc>
          <w:tcPr>
            <w:tcW w:w="5132" w:type="dxa"/>
            <w:tcBorders>
              <w:left w:val="single" w:sz="4" w:space="0" w:color="000000"/>
              <w:bottom w:val="single" w:sz="4" w:space="0" w:color="000000"/>
            </w:tcBorders>
            <w:vAlign w:val="center"/>
          </w:tcPr>
          <w:p w14:paraId="1A7060B5" w14:textId="77777777" w:rsidR="00A228EB" w:rsidRPr="00772BD9" w:rsidRDefault="00A228EB" w:rsidP="00A228EB">
            <w:pPr>
              <w:spacing w:after="0" w:line="240" w:lineRule="auto"/>
              <w:rPr>
                <w:rFonts w:eastAsia="MS Mincho"/>
                <w:lang w:eastAsia="pl-PL"/>
              </w:rPr>
            </w:pPr>
            <w:r w:rsidRPr="00772BD9">
              <w:rPr>
                <w:rFonts w:eastAsia="MS Mincho"/>
                <w:lang w:eastAsia="pl-PL"/>
              </w:rPr>
              <w:t xml:space="preserve">Zakres rozmiarów nominalnych implantów do ASD o średnicy talii implantu  od min. 6mm do </w:t>
            </w:r>
          </w:p>
          <w:p w14:paraId="643AB89F" w14:textId="77777777" w:rsidR="00A228EB" w:rsidRPr="00772BD9" w:rsidRDefault="00A228EB" w:rsidP="00A228EB">
            <w:pPr>
              <w:snapToGrid w:val="0"/>
              <w:spacing w:after="0"/>
              <w:rPr>
                <w:lang w:eastAsia="ar-SA"/>
              </w:rPr>
            </w:pPr>
            <w:r w:rsidRPr="00772BD9">
              <w:rPr>
                <w:rFonts w:eastAsia="MS Mincho"/>
                <w:lang w:eastAsia="pl-PL"/>
              </w:rPr>
              <w:t>42 mm. Wymagana jest dostępność implantów w wielkościach rosnących co 2mm.</w:t>
            </w:r>
          </w:p>
        </w:tc>
        <w:tc>
          <w:tcPr>
            <w:tcW w:w="1418" w:type="dxa"/>
            <w:tcBorders>
              <w:left w:val="single" w:sz="4" w:space="0" w:color="000000"/>
              <w:bottom w:val="single" w:sz="4" w:space="0" w:color="000000"/>
            </w:tcBorders>
            <w:vAlign w:val="center"/>
          </w:tcPr>
          <w:p w14:paraId="3BC9A6CB"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42109D53" w14:textId="77777777" w:rsidR="00A228EB" w:rsidRPr="00772BD9" w:rsidRDefault="00A228EB" w:rsidP="00A228EB">
            <w:pPr>
              <w:snapToGrid w:val="0"/>
              <w:spacing w:after="0"/>
              <w:jc w:val="center"/>
              <w:rPr>
                <w:bCs/>
                <w:lang w:eastAsia="ar-SA"/>
              </w:rPr>
            </w:pPr>
          </w:p>
        </w:tc>
      </w:tr>
      <w:tr w:rsidR="00772BD9" w:rsidRPr="00772BD9" w14:paraId="296299A1" w14:textId="77777777" w:rsidTr="004E46C9">
        <w:tc>
          <w:tcPr>
            <w:tcW w:w="1526" w:type="dxa"/>
            <w:vAlign w:val="center"/>
          </w:tcPr>
          <w:p w14:paraId="7C79F16E"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2b</w:t>
            </w:r>
          </w:p>
        </w:tc>
        <w:tc>
          <w:tcPr>
            <w:tcW w:w="5132" w:type="dxa"/>
            <w:tcBorders>
              <w:left w:val="single" w:sz="4" w:space="0" w:color="000000"/>
              <w:bottom w:val="single" w:sz="4" w:space="0" w:color="000000"/>
            </w:tcBorders>
            <w:vAlign w:val="center"/>
          </w:tcPr>
          <w:p w14:paraId="6D3007E3" w14:textId="77777777" w:rsidR="00A228EB" w:rsidRPr="00772BD9" w:rsidRDefault="00A228EB" w:rsidP="00A228EB">
            <w:pPr>
              <w:snapToGrid w:val="0"/>
              <w:spacing w:after="0"/>
              <w:rPr>
                <w:lang w:eastAsia="ar-SA"/>
              </w:rPr>
            </w:pPr>
            <w:r w:rsidRPr="00772BD9">
              <w:rPr>
                <w:rFonts w:eastAsia="MS Mincho"/>
                <w:lang w:eastAsia="pl-PL"/>
              </w:rPr>
              <w:t xml:space="preserve">Zakres rozmiarów nominalnych implantów do mnogich ASD (dysków </w:t>
            </w:r>
            <w:proofErr w:type="spellStart"/>
            <w:r w:rsidRPr="00772BD9">
              <w:rPr>
                <w:rFonts w:eastAsia="MS Mincho"/>
                <w:lang w:eastAsia="pl-PL"/>
              </w:rPr>
              <w:t>lewoprzedsionkowego</w:t>
            </w:r>
            <w:proofErr w:type="spellEnd"/>
            <w:r w:rsidRPr="00772BD9">
              <w:rPr>
                <w:rFonts w:eastAsia="MS Mincho"/>
                <w:lang w:eastAsia="pl-PL"/>
              </w:rPr>
              <w:t xml:space="preserve"> /</w:t>
            </w:r>
            <w:proofErr w:type="spellStart"/>
            <w:r w:rsidRPr="00772BD9">
              <w:rPr>
                <w:rFonts w:eastAsia="MS Mincho"/>
                <w:lang w:eastAsia="pl-PL"/>
              </w:rPr>
              <w:t>prawoprzedsionkowego</w:t>
            </w:r>
            <w:proofErr w:type="spellEnd"/>
            <w:r w:rsidRPr="00772BD9">
              <w:rPr>
                <w:rFonts w:eastAsia="MS Mincho"/>
                <w:lang w:eastAsia="pl-PL"/>
              </w:rPr>
              <w:t>):18/18mm. 18/25mm, 25/25mm, 30/30mm, 25/35mm, 35/35mm, 40/40mm</w:t>
            </w:r>
          </w:p>
        </w:tc>
        <w:tc>
          <w:tcPr>
            <w:tcW w:w="1418" w:type="dxa"/>
            <w:tcBorders>
              <w:left w:val="single" w:sz="4" w:space="0" w:color="000000"/>
              <w:bottom w:val="single" w:sz="4" w:space="0" w:color="000000"/>
            </w:tcBorders>
            <w:vAlign w:val="center"/>
          </w:tcPr>
          <w:p w14:paraId="66AB8447"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5CFE7886" w14:textId="77777777" w:rsidR="00A228EB" w:rsidRPr="00772BD9" w:rsidRDefault="00A228EB" w:rsidP="00A228EB">
            <w:pPr>
              <w:snapToGrid w:val="0"/>
              <w:spacing w:after="0"/>
              <w:jc w:val="center"/>
              <w:rPr>
                <w:bCs/>
                <w:lang w:eastAsia="ar-SA"/>
              </w:rPr>
            </w:pPr>
          </w:p>
        </w:tc>
      </w:tr>
      <w:tr w:rsidR="00772BD9" w:rsidRPr="00772BD9" w14:paraId="599ECF47" w14:textId="77777777" w:rsidTr="004E46C9">
        <w:trPr>
          <w:trHeight w:val="1324"/>
        </w:trPr>
        <w:tc>
          <w:tcPr>
            <w:tcW w:w="1526" w:type="dxa"/>
            <w:vAlign w:val="center"/>
          </w:tcPr>
          <w:p w14:paraId="46AC6D03" w14:textId="77777777" w:rsidR="00A228EB" w:rsidRPr="00772BD9" w:rsidRDefault="00A228EB" w:rsidP="00A228EB">
            <w:pPr>
              <w:suppressAutoHyphens/>
              <w:spacing w:after="0" w:line="240" w:lineRule="auto"/>
              <w:ind w:left="34" w:hanging="34"/>
              <w:jc w:val="center"/>
              <w:rPr>
                <w:rFonts w:eastAsia="Times New Roman" w:cs="Times New Roman"/>
              </w:rPr>
            </w:pPr>
            <w:r w:rsidRPr="00772BD9">
              <w:rPr>
                <w:rFonts w:eastAsia="Times New Roman" w:cs="Times New Roman"/>
              </w:rPr>
              <w:t>2c</w:t>
            </w:r>
          </w:p>
        </w:tc>
        <w:tc>
          <w:tcPr>
            <w:tcW w:w="5132" w:type="dxa"/>
            <w:tcBorders>
              <w:left w:val="single" w:sz="4" w:space="0" w:color="000000"/>
              <w:bottom w:val="single" w:sz="4" w:space="0" w:color="000000"/>
            </w:tcBorders>
            <w:vAlign w:val="center"/>
          </w:tcPr>
          <w:p w14:paraId="5FDED66B" w14:textId="77777777" w:rsidR="00A228EB" w:rsidRPr="00772BD9" w:rsidRDefault="00A228EB" w:rsidP="00A228EB">
            <w:pPr>
              <w:snapToGrid w:val="0"/>
              <w:spacing w:after="0"/>
              <w:rPr>
                <w:rFonts w:eastAsia="MS Mincho"/>
                <w:lang w:eastAsia="pl-PL"/>
              </w:rPr>
            </w:pPr>
            <w:r w:rsidRPr="00772BD9">
              <w:rPr>
                <w:rFonts w:eastAsia="MS Mincho"/>
                <w:lang w:eastAsia="pl-PL"/>
              </w:rPr>
              <w:t>Zakres rozmiarów nominalnych implantów do mięśniowego VSD o średnicy talii: od 4mm do 8mm wymagana jest dostępność co 1mm oraz od 10mm do 24mm wymagana jest dostępność co 2mm.</w:t>
            </w:r>
          </w:p>
        </w:tc>
        <w:tc>
          <w:tcPr>
            <w:tcW w:w="1418" w:type="dxa"/>
            <w:tcBorders>
              <w:left w:val="single" w:sz="4" w:space="0" w:color="000000"/>
              <w:bottom w:val="single" w:sz="4" w:space="0" w:color="000000"/>
            </w:tcBorders>
            <w:vAlign w:val="center"/>
          </w:tcPr>
          <w:p w14:paraId="02D4A7E8" w14:textId="77777777" w:rsidR="00A228EB" w:rsidRPr="00772BD9" w:rsidRDefault="00A228EB" w:rsidP="00A228EB">
            <w:pPr>
              <w:snapToGrid w:val="0"/>
              <w:spacing w:after="0"/>
              <w:jc w:val="center"/>
              <w:rPr>
                <w:bCs/>
                <w:lang w:eastAsia="ar-SA"/>
              </w:rPr>
            </w:pPr>
            <w:r w:rsidRPr="00772BD9">
              <w:rPr>
                <w:bCs/>
                <w:lang w:eastAsia="ar-SA"/>
              </w:rPr>
              <w:t>TAK</w:t>
            </w:r>
          </w:p>
        </w:tc>
        <w:tc>
          <w:tcPr>
            <w:tcW w:w="1700" w:type="dxa"/>
            <w:tcBorders>
              <w:left w:val="single" w:sz="4" w:space="0" w:color="000000"/>
              <w:bottom w:val="single" w:sz="4" w:space="0" w:color="000000"/>
            </w:tcBorders>
            <w:vAlign w:val="center"/>
          </w:tcPr>
          <w:p w14:paraId="333A2B60" w14:textId="77777777" w:rsidR="00A228EB" w:rsidRPr="00772BD9" w:rsidRDefault="00A228EB" w:rsidP="00A228EB">
            <w:pPr>
              <w:spacing w:after="0"/>
              <w:jc w:val="center"/>
              <w:rPr>
                <w:bCs/>
                <w:lang w:eastAsia="ar-SA"/>
              </w:rPr>
            </w:pPr>
          </w:p>
        </w:tc>
      </w:tr>
      <w:tr w:rsidR="00E51428" w:rsidRPr="00E51428" w14:paraId="4CBF852E" w14:textId="77777777" w:rsidTr="004E46C9">
        <w:tc>
          <w:tcPr>
            <w:tcW w:w="1526" w:type="dxa"/>
            <w:vAlign w:val="center"/>
          </w:tcPr>
          <w:p w14:paraId="3C82B9A0" w14:textId="77777777" w:rsidR="00A228EB" w:rsidRPr="00E51428" w:rsidRDefault="00A228EB" w:rsidP="00A228EB">
            <w:pPr>
              <w:suppressAutoHyphens/>
              <w:spacing w:after="0" w:line="240" w:lineRule="auto"/>
              <w:ind w:left="34" w:hanging="34"/>
              <w:jc w:val="center"/>
              <w:rPr>
                <w:rFonts w:eastAsia="Times New Roman" w:cs="Times New Roman"/>
              </w:rPr>
            </w:pPr>
            <w:r w:rsidRPr="00E51428">
              <w:rPr>
                <w:rFonts w:eastAsia="Times New Roman" w:cs="Times New Roman"/>
              </w:rPr>
              <w:t>2d</w:t>
            </w:r>
          </w:p>
        </w:tc>
        <w:tc>
          <w:tcPr>
            <w:tcW w:w="5132" w:type="dxa"/>
            <w:vAlign w:val="center"/>
          </w:tcPr>
          <w:p w14:paraId="7E17F900" w14:textId="77777777" w:rsidR="00A228EB" w:rsidRPr="00E51428" w:rsidRDefault="00A228EB" w:rsidP="00A228EB">
            <w:pPr>
              <w:spacing w:after="0"/>
            </w:pPr>
            <w:r w:rsidRPr="00E51428">
              <w:t xml:space="preserve">Zakres rozmiarów nominalnych implantów do błoniastego VSD – typ symetryczny  o średnicy talii: od </w:t>
            </w:r>
            <w:r w:rsidRPr="00E51428">
              <w:lastRenderedPageBreak/>
              <w:t>4mm do 8mm wymagana jest dostępność co 1mm oraz od 10mm do 24mm wymagana jest dostępność co 2mm.</w:t>
            </w:r>
          </w:p>
        </w:tc>
        <w:tc>
          <w:tcPr>
            <w:tcW w:w="1418" w:type="dxa"/>
            <w:tcBorders>
              <w:left w:val="single" w:sz="4" w:space="0" w:color="000000"/>
              <w:bottom w:val="single" w:sz="4" w:space="0" w:color="000000"/>
            </w:tcBorders>
            <w:vAlign w:val="center"/>
          </w:tcPr>
          <w:p w14:paraId="78B878F2" w14:textId="77777777" w:rsidR="00A228EB" w:rsidRPr="00E51428" w:rsidRDefault="00A228EB" w:rsidP="00A228EB">
            <w:pPr>
              <w:snapToGrid w:val="0"/>
              <w:spacing w:after="0"/>
              <w:jc w:val="center"/>
              <w:rPr>
                <w:bCs/>
                <w:lang w:eastAsia="ar-SA"/>
              </w:rPr>
            </w:pPr>
            <w:r w:rsidRPr="00E51428">
              <w:rPr>
                <w:bCs/>
                <w:lang w:eastAsia="ar-SA"/>
              </w:rPr>
              <w:lastRenderedPageBreak/>
              <w:t>TAK</w:t>
            </w:r>
          </w:p>
        </w:tc>
        <w:tc>
          <w:tcPr>
            <w:tcW w:w="1700" w:type="dxa"/>
            <w:tcBorders>
              <w:left w:val="single" w:sz="4" w:space="0" w:color="000000"/>
              <w:bottom w:val="single" w:sz="4" w:space="0" w:color="000000"/>
            </w:tcBorders>
            <w:vAlign w:val="center"/>
          </w:tcPr>
          <w:p w14:paraId="5804D72C" w14:textId="77777777" w:rsidR="00A228EB" w:rsidRPr="00E51428" w:rsidRDefault="00A228EB" w:rsidP="00A228EB">
            <w:pPr>
              <w:snapToGrid w:val="0"/>
              <w:spacing w:after="0"/>
              <w:jc w:val="center"/>
              <w:rPr>
                <w:bCs/>
                <w:lang w:eastAsia="ar-SA"/>
              </w:rPr>
            </w:pPr>
          </w:p>
        </w:tc>
      </w:tr>
      <w:tr w:rsidR="00E51428" w:rsidRPr="00E51428" w14:paraId="07C79FE4" w14:textId="77777777" w:rsidTr="004E46C9">
        <w:tc>
          <w:tcPr>
            <w:tcW w:w="1526" w:type="dxa"/>
            <w:vAlign w:val="center"/>
          </w:tcPr>
          <w:p w14:paraId="6A651983" w14:textId="77777777" w:rsidR="00A228EB" w:rsidRPr="00E51428" w:rsidRDefault="00A228EB" w:rsidP="00A228EB">
            <w:pPr>
              <w:suppressAutoHyphens/>
              <w:spacing w:after="0" w:line="240" w:lineRule="auto"/>
              <w:ind w:left="34" w:hanging="34"/>
              <w:jc w:val="center"/>
              <w:rPr>
                <w:rFonts w:eastAsia="Times New Roman" w:cs="Times New Roman"/>
              </w:rPr>
            </w:pPr>
            <w:r w:rsidRPr="00E51428">
              <w:rPr>
                <w:rFonts w:eastAsia="Times New Roman" w:cs="Times New Roman"/>
              </w:rPr>
              <w:t>2e</w:t>
            </w:r>
          </w:p>
        </w:tc>
        <w:tc>
          <w:tcPr>
            <w:tcW w:w="5132" w:type="dxa"/>
            <w:vAlign w:val="center"/>
          </w:tcPr>
          <w:p w14:paraId="4390B4B2" w14:textId="77777777" w:rsidR="00A228EB" w:rsidRPr="00E51428" w:rsidRDefault="00A228EB" w:rsidP="00A228EB">
            <w:pPr>
              <w:spacing w:after="0"/>
            </w:pPr>
            <w:r w:rsidRPr="00E51428">
              <w:t>Zakres rozmiarów nominalnych implantów do błoniastego VSD – typ asymetryczny  o średnicy talii: od 4mm do 8mm wymagana jest dostępność co 1mm oraz od 10mm do 24mm wymagana jest dostępność co 2mm.</w:t>
            </w:r>
          </w:p>
        </w:tc>
        <w:tc>
          <w:tcPr>
            <w:tcW w:w="1418" w:type="dxa"/>
            <w:tcBorders>
              <w:left w:val="single" w:sz="4" w:space="0" w:color="000000"/>
              <w:bottom w:val="single" w:sz="4" w:space="0" w:color="000000"/>
            </w:tcBorders>
            <w:vAlign w:val="center"/>
          </w:tcPr>
          <w:p w14:paraId="2170DF0B" w14:textId="77777777" w:rsidR="00A228EB" w:rsidRPr="00E51428" w:rsidRDefault="00A228EB" w:rsidP="00A228EB">
            <w:pPr>
              <w:snapToGrid w:val="0"/>
              <w:spacing w:after="0"/>
              <w:jc w:val="center"/>
              <w:rPr>
                <w:bCs/>
                <w:lang w:eastAsia="ar-SA"/>
              </w:rPr>
            </w:pPr>
            <w:r w:rsidRPr="00E51428">
              <w:rPr>
                <w:bCs/>
                <w:lang w:eastAsia="ar-SA"/>
              </w:rPr>
              <w:t>TAK</w:t>
            </w:r>
          </w:p>
        </w:tc>
        <w:tc>
          <w:tcPr>
            <w:tcW w:w="1700" w:type="dxa"/>
            <w:tcBorders>
              <w:left w:val="single" w:sz="4" w:space="0" w:color="000000"/>
              <w:bottom w:val="single" w:sz="4" w:space="0" w:color="000000"/>
            </w:tcBorders>
            <w:vAlign w:val="center"/>
          </w:tcPr>
          <w:p w14:paraId="02295C53" w14:textId="77777777" w:rsidR="00A228EB" w:rsidRPr="00E51428" w:rsidRDefault="00A228EB" w:rsidP="00A228EB">
            <w:pPr>
              <w:snapToGrid w:val="0"/>
              <w:spacing w:after="0"/>
              <w:jc w:val="center"/>
              <w:rPr>
                <w:bCs/>
                <w:lang w:eastAsia="ar-SA"/>
              </w:rPr>
            </w:pPr>
          </w:p>
        </w:tc>
      </w:tr>
      <w:tr w:rsidR="00E51428" w:rsidRPr="00E51428" w14:paraId="2F965137" w14:textId="77777777" w:rsidTr="004E46C9">
        <w:tc>
          <w:tcPr>
            <w:tcW w:w="1526" w:type="dxa"/>
            <w:vAlign w:val="center"/>
          </w:tcPr>
          <w:p w14:paraId="104DA91A" w14:textId="77777777" w:rsidR="00A228EB" w:rsidRPr="00E51428" w:rsidRDefault="00A228EB" w:rsidP="00A228EB">
            <w:pPr>
              <w:suppressAutoHyphens/>
              <w:spacing w:after="0" w:line="240" w:lineRule="auto"/>
              <w:ind w:left="34" w:hanging="34"/>
              <w:jc w:val="center"/>
              <w:rPr>
                <w:rFonts w:eastAsia="Times New Roman" w:cs="Times New Roman"/>
              </w:rPr>
            </w:pPr>
            <w:r w:rsidRPr="00E51428">
              <w:rPr>
                <w:rFonts w:eastAsia="Times New Roman" w:cs="Times New Roman"/>
              </w:rPr>
              <w:t>2f</w:t>
            </w:r>
          </w:p>
        </w:tc>
        <w:tc>
          <w:tcPr>
            <w:tcW w:w="5132" w:type="dxa"/>
            <w:vAlign w:val="center"/>
          </w:tcPr>
          <w:p w14:paraId="0E5D088E" w14:textId="77777777" w:rsidR="00A228EB" w:rsidRPr="00E51428" w:rsidRDefault="00A228EB" w:rsidP="00A228EB">
            <w:pPr>
              <w:spacing w:after="0"/>
            </w:pPr>
            <w:r w:rsidRPr="00E51428">
              <w:t>Zakres rozmiarów nominalnych implantów do błoniastego VSD – typ ekscentryczny  o średnicy talii: od 4mm do 8mm wymagana jest dostępność co 1mm oraz od 10mm do 24mm wymagana jest dostępność co 2mm.</w:t>
            </w:r>
          </w:p>
        </w:tc>
        <w:tc>
          <w:tcPr>
            <w:tcW w:w="1418" w:type="dxa"/>
            <w:tcBorders>
              <w:left w:val="single" w:sz="4" w:space="0" w:color="000000"/>
              <w:bottom w:val="single" w:sz="4" w:space="0" w:color="000000"/>
            </w:tcBorders>
            <w:vAlign w:val="center"/>
          </w:tcPr>
          <w:p w14:paraId="221DEA12" w14:textId="77777777" w:rsidR="00A228EB" w:rsidRPr="00E51428" w:rsidRDefault="00A228EB" w:rsidP="00A228EB">
            <w:pPr>
              <w:snapToGrid w:val="0"/>
              <w:spacing w:after="0"/>
              <w:jc w:val="center"/>
              <w:rPr>
                <w:bCs/>
                <w:lang w:eastAsia="ar-SA"/>
              </w:rPr>
            </w:pPr>
            <w:r w:rsidRPr="00E51428">
              <w:rPr>
                <w:bCs/>
                <w:lang w:eastAsia="ar-SA"/>
              </w:rPr>
              <w:t>TAK</w:t>
            </w:r>
          </w:p>
        </w:tc>
        <w:tc>
          <w:tcPr>
            <w:tcW w:w="1700" w:type="dxa"/>
            <w:tcBorders>
              <w:left w:val="single" w:sz="4" w:space="0" w:color="000000"/>
              <w:bottom w:val="single" w:sz="4" w:space="0" w:color="000000"/>
            </w:tcBorders>
            <w:vAlign w:val="center"/>
          </w:tcPr>
          <w:p w14:paraId="70A97264" w14:textId="77777777" w:rsidR="00A228EB" w:rsidRPr="00E51428" w:rsidRDefault="00A228EB" w:rsidP="00A228EB">
            <w:pPr>
              <w:snapToGrid w:val="0"/>
              <w:spacing w:after="0"/>
              <w:jc w:val="center"/>
              <w:rPr>
                <w:bCs/>
                <w:lang w:eastAsia="ar-SA"/>
              </w:rPr>
            </w:pPr>
          </w:p>
        </w:tc>
      </w:tr>
      <w:tr w:rsidR="00E51428" w:rsidRPr="00E51428" w14:paraId="2BA0A915" w14:textId="77777777" w:rsidTr="004E46C9">
        <w:tc>
          <w:tcPr>
            <w:tcW w:w="1526" w:type="dxa"/>
            <w:vAlign w:val="center"/>
          </w:tcPr>
          <w:p w14:paraId="34B675FC" w14:textId="77777777" w:rsidR="00A228EB" w:rsidRPr="00E51428" w:rsidRDefault="00A228EB" w:rsidP="00A228EB">
            <w:pPr>
              <w:suppressAutoHyphens/>
              <w:spacing w:after="0" w:line="240" w:lineRule="auto"/>
              <w:ind w:left="34" w:hanging="34"/>
              <w:jc w:val="center"/>
              <w:rPr>
                <w:rFonts w:eastAsia="Times New Roman" w:cs="Times New Roman"/>
              </w:rPr>
            </w:pPr>
            <w:r w:rsidRPr="00E51428">
              <w:rPr>
                <w:rFonts w:eastAsia="Times New Roman" w:cs="Times New Roman"/>
              </w:rPr>
              <w:t>2g</w:t>
            </w:r>
          </w:p>
        </w:tc>
        <w:tc>
          <w:tcPr>
            <w:tcW w:w="5132" w:type="dxa"/>
            <w:vAlign w:val="center"/>
          </w:tcPr>
          <w:p w14:paraId="56D91791" w14:textId="77777777" w:rsidR="00A228EB" w:rsidRPr="00E51428" w:rsidRDefault="00A228EB" w:rsidP="00A228EB">
            <w:pPr>
              <w:spacing w:after="0"/>
            </w:pPr>
            <w:r w:rsidRPr="00E51428">
              <w:t>Zakres rozmiarów nominalnych implantów do zamykania PDA: o stosunku: średnicach dysku/ średnica tali dystalnej/długość implantu:  10/6/7mm, 12/8/7mm, 14/10/7mm, 16/12/7mm, 20/14/7mm, 22/16/8mm, 24/18/8mm. 26/20/9mm, 28/22/9mm, 30/24/10mm</w:t>
            </w:r>
          </w:p>
        </w:tc>
        <w:tc>
          <w:tcPr>
            <w:tcW w:w="1418" w:type="dxa"/>
            <w:tcBorders>
              <w:left w:val="single" w:sz="4" w:space="0" w:color="000000"/>
              <w:bottom w:val="single" w:sz="4" w:space="0" w:color="000000"/>
            </w:tcBorders>
            <w:vAlign w:val="center"/>
          </w:tcPr>
          <w:p w14:paraId="6169F967" w14:textId="77777777" w:rsidR="00A228EB" w:rsidRPr="00E51428" w:rsidRDefault="00A228EB" w:rsidP="00A228EB">
            <w:pPr>
              <w:snapToGrid w:val="0"/>
              <w:spacing w:after="0"/>
              <w:jc w:val="center"/>
              <w:rPr>
                <w:bCs/>
                <w:lang w:eastAsia="ar-SA"/>
              </w:rPr>
            </w:pPr>
            <w:r w:rsidRPr="00E51428">
              <w:rPr>
                <w:bCs/>
                <w:lang w:eastAsia="ar-SA"/>
              </w:rPr>
              <w:t>TAK</w:t>
            </w:r>
          </w:p>
        </w:tc>
        <w:tc>
          <w:tcPr>
            <w:tcW w:w="1700" w:type="dxa"/>
            <w:tcBorders>
              <w:left w:val="single" w:sz="4" w:space="0" w:color="000000"/>
              <w:bottom w:val="single" w:sz="4" w:space="0" w:color="000000"/>
            </w:tcBorders>
            <w:vAlign w:val="center"/>
          </w:tcPr>
          <w:p w14:paraId="3991DB8E" w14:textId="77777777" w:rsidR="00A228EB" w:rsidRPr="00E51428" w:rsidRDefault="00A228EB" w:rsidP="00A228EB">
            <w:pPr>
              <w:snapToGrid w:val="0"/>
              <w:spacing w:after="0"/>
              <w:jc w:val="center"/>
              <w:rPr>
                <w:bCs/>
                <w:lang w:eastAsia="ar-SA"/>
              </w:rPr>
            </w:pPr>
          </w:p>
        </w:tc>
      </w:tr>
      <w:tr w:rsidR="00E51428" w:rsidRPr="00E51428" w14:paraId="229FB929" w14:textId="77777777" w:rsidTr="004E46C9">
        <w:tc>
          <w:tcPr>
            <w:tcW w:w="1526" w:type="dxa"/>
            <w:vAlign w:val="center"/>
          </w:tcPr>
          <w:p w14:paraId="4D8363F1" w14:textId="77777777" w:rsidR="00A228EB" w:rsidRPr="00E51428" w:rsidRDefault="00A228EB" w:rsidP="00A228EB">
            <w:pPr>
              <w:suppressAutoHyphens/>
              <w:spacing w:after="0" w:line="240" w:lineRule="auto"/>
              <w:ind w:left="34" w:hanging="34"/>
              <w:jc w:val="center"/>
              <w:rPr>
                <w:rFonts w:eastAsia="Times New Roman" w:cs="Times New Roman"/>
              </w:rPr>
            </w:pPr>
            <w:r w:rsidRPr="00E51428">
              <w:rPr>
                <w:rFonts w:eastAsia="Times New Roman" w:cs="Times New Roman"/>
              </w:rPr>
              <w:t>3. Rodzaj mechanizmu mocującego implant do układu wprowadzającego</w:t>
            </w:r>
          </w:p>
        </w:tc>
        <w:tc>
          <w:tcPr>
            <w:tcW w:w="5132" w:type="dxa"/>
            <w:tcBorders>
              <w:left w:val="single" w:sz="4" w:space="0" w:color="000000"/>
              <w:bottom w:val="single" w:sz="4" w:space="0" w:color="000000"/>
            </w:tcBorders>
            <w:vAlign w:val="center"/>
          </w:tcPr>
          <w:p w14:paraId="449E022C" w14:textId="77777777" w:rsidR="00A228EB" w:rsidRPr="00E51428" w:rsidRDefault="00A228EB" w:rsidP="00A228EB">
            <w:pPr>
              <w:snapToGrid w:val="0"/>
              <w:spacing w:after="0"/>
              <w:rPr>
                <w:lang w:eastAsia="ar-SA"/>
              </w:rPr>
            </w:pPr>
            <w:proofErr w:type="spellStart"/>
            <w:r w:rsidRPr="00E51428">
              <w:rPr>
                <w:lang w:eastAsia="ar-SA"/>
              </w:rPr>
              <w:t>Okludery</w:t>
            </w:r>
            <w:proofErr w:type="spellEnd"/>
            <w:r w:rsidRPr="00E51428">
              <w:rPr>
                <w:lang w:eastAsia="ar-SA"/>
              </w:rPr>
              <w:t xml:space="preserve"> do zamykania mnogich ASD dostępne w dwóch różnych wersjach mechanizmu mocującego/ uwalniającego </w:t>
            </w:r>
            <w:proofErr w:type="spellStart"/>
            <w:r w:rsidRPr="00E51428">
              <w:rPr>
                <w:lang w:eastAsia="ar-SA"/>
              </w:rPr>
              <w:t>okluder</w:t>
            </w:r>
            <w:proofErr w:type="spellEnd"/>
            <w:r w:rsidRPr="00E51428">
              <w:rPr>
                <w:lang w:eastAsia="ar-SA"/>
              </w:rPr>
              <w:t xml:space="preserve"> od układu wprowadzającego: 1. mechanizm gwintowy, 2. mechanizm z zastosowaniem odcinanej pętli</w:t>
            </w:r>
          </w:p>
        </w:tc>
        <w:tc>
          <w:tcPr>
            <w:tcW w:w="1418" w:type="dxa"/>
            <w:tcBorders>
              <w:left w:val="single" w:sz="4" w:space="0" w:color="000000"/>
              <w:bottom w:val="single" w:sz="4" w:space="0" w:color="000000"/>
            </w:tcBorders>
            <w:vAlign w:val="center"/>
          </w:tcPr>
          <w:p w14:paraId="7CC621DB" w14:textId="77777777" w:rsidR="00A228EB" w:rsidRPr="00E51428" w:rsidRDefault="00A228EB" w:rsidP="00A228EB">
            <w:pPr>
              <w:snapToGrid w:val="0"/>
              <w:spacing w:after="0"/>
              <w:jc w:val="center"/>
              <w:rPr>
                <w:bCs/>
                <w:lang w:eastAsia="ar-SA"/>
              </w:rPr>
            </w:pPr>
            <w:r w:rsidRPr="00E51428">
              <w:rPr>
                <w:bCs/>
                <w:lang w:eastAsia="ar-SA"/>
              </w:rPr>
              <w:t>TAK</w:t>
            </w:r>
          </w:p>
        </w:tc>
        <w:tc>
          <w:tcPr>
            <w:tcW w:w="1700" w:type="dxa"/>
            <w:tcBorders>
              <w:left w:val="single" w:sz="4" w:space="0" w:color="000000"/>
              <w:bottom w:val="single" w:sz="4" w:space="0" w:color="000000"/>
            </w:tcBorders>
            <w:vAlign w:val="center"/>
          </w:tcPr>
          <w:p w14:paraId="580DC086" w14:textId="77777777" w:rsidR="00A228EB" w:rsidRPr="00E51428" w:rsidRDefault="00A228EB" w:rsidP="00A228EB">
            <w:pPr>
              <w:snapToGrid w:val="0"/>
              <w:spacing w:after="0"/>
              <w:jc w:val="center"/>
              <w:rPr>
                <w:bCs/>
                <w:lang w:eastAsia="ar-SA"/>
              </w:rPr>
            </w:pPr>
          </w:p>
        </w:tc>
      </w:tr>
      <w:tr w:rsidR="00550A71" w:rsidRPr="00550A71" w14:paraId="3B794ED9" w14:textId="77777777" w:rsidTr="004E46C9">
        <w:tc>
          <w:tcPr>
            <w:tcW w:w="1526" w:type="dxa"/>
            <w:vAlign w:val="center"/>
          </w:tcPr>
          <w:p w14:paraId="648F239F" w14:textId="77777777" w:rsidR="00A228EB" w:rsidRPr="00550A71" w:rsidRDefault="00A228EB" w:rsidP="00A228EB">
            <w:pPr>
              <w:suppressAutoHyphens/>
              <w:spacing w:after="0" w:line="240" w:lineRule="auto"/>
              <w:ind w:left="34" w:hanging="34"/>
              <w:jc w:val="center"/>
              <w:rPr>
                <w:rFonts w:eastAsia="Times New Roman" w:cs="Times New Roman"/>
              </w:rPr>
            </w:pPr>
            <w:r w:rsidRPr="00550A71">
              <w:rPr>
                <w:rFonts w:eastAsia="Times New Roman" w:cs="Times New Roman"/>
              </w:rPr>
              <w:t xml:space="preserve">4. Rozmiary koszulek </w:t>
            </w:r>
            <w:proofErr w:type="spellStart"/>
            <w:r w:rsidRPr="00550A71">
              <w:rPr>
                <w:rFonts w:eastAsia="Times New Roman" w:cs="Times New Roman"/>
              </w:rPr>
              <w:t>przezprzegrodowych</w:t>
            </w:r>
            <w:proofErr w:type="spellEnd"/>
          </w:p>
        </w:tc>
        <w:tc>
          <w:tcPr>
            <w:tcW w:w="5132" w:type="dxa"/>
            <w:tcBorders>
              <w:left w:val="single" w:sz="4" w:space="0" w:color="000000"/>
              <w:bottom w:val="single" w:sz="4" w:space="0" w:color="000000"/>
            </w:tcBorders>
            <w:vAlign w:val="center"/>
          </w:tcPr>
          <w:p w14:paraId="625680C6" w14:textId="77777777" w:rsidR="00A228EB" w:rsidRPr="00550A71" w:rsidRDefault="00A228EB" w:rsidP="00A228EB">
            <w:pPr>
              <w:snapToGrid w:val="0"/>
              <w:spacing w:after="0"/>
              <w:rPr>
                <w:lang w:eastAsia="ar-SA"/>
              </w:rPr>
            </w:pPr>
            <w:r w:rsidRPr="00550A71">
              <w:t xml:space="preserve">Zakres rozmiarów koszulek </w:t>
            </w:r>
            <w:proofErr w:type="spellStart"/>
            <w:r w:rsidRPr="00550A71">
              <w:t>przezprzegrodowych</w:t>
            </w:r>
            <w:proofErr w:type="spellEnd"/>
            <w:r w:rsidRPr="00550A71">
              <w:t xml:space="preserve"> od 5F do 10F  (co 1F) oraz 10F, 12F i 14F dedykowanych do zabiegów zamykania ASD i PFO oraz VSD i PDA.</w:t>
            </w:r>
            <w:r w:rsidRPr="00550A71">
              <w:tab/>
            </w:r>
          </w:p>
        </w:tc>
        <w:tc>
          <w:tcPr>
            <w:tcW w:w="1418" w:type="dxa"/>
            <w:tcBorders>
              <w:left w:val="single" w:sz="4" w:space="0" w:color="000000"/>
              <w:bottom w:val="single" w:sz="4" w:space="0" w:color="000000"/>
            </w:tcBorders>
            <w:vAlign w:val="center"/>
          </w:tcPr>
          <w:p w14:paraId="2B9708FE" w14:textId="77777777" w:rsidR="00A228EB" w:rsidRPr="00550A71" w:rsidRDefault="00A228EB" w:rsidP="00A228EB">
            <w:pPr>
              <w:snapToGrid w:val="0"/>
              <w:spacing w:after="0"/>
              <w:jc w:val="center"/>
              <w:rPr>
                <w:bCs/>
                <w:lang w:eastAsia="ar-SA"/>
              </w:rPr>
            </w:pPr>
            <w:r w:rsidRPr="00550A71">
              <w:rPr>
                <w:bCs/>
                <w:lang w:eastAsia="ar-SA"/>
              </w:rPr>
              <w:t>TAK</w:t>
            </w:r>
          </w:p>
        </w:tc>
        <w:tc>
          <w:tcPr>
            <w:tcW w:w="1700" w:type="dxa"/>
            <w:tcBorders>
              <w:left w:val="single" w:sz="4" w:space="0" w:color="000000"/>
              <w:bottom w:val="single" w:sz="4" w:space="0" w:color="000000"/>
            </w:tcBorders>
            <w:vAlign w:val="center"/>
          </w:tcPr>
          <w:p w14:paraId="5C40C2AD" w14:textId="77777777" w:rsidR="00A228EB" w:rsidRPr="00550A71" w:rsidRDefault="00A228EB" w:rsidP="00A228EB">
            <w:pPr>
              <w:snapToGrid w:val="0"/>
              <w:spacing w:after="0"/>
              <w:jc w:val="center"/>
              <w:rPr>
                <w:bCs/>
                <w:lang w:eastAsia="ar-SA"/>
              </w:rPr>
            </w:pPr>
          </w:p>
        </w:tc>
      </w:tr>
      <w:tr w:rsidR="003F5DD1" w:rsidRPr="003F5DD1" w14:paraId="133D7D43" w14:textId="77777777" w:rsidTr="004E46C9">
        <w:tc>
          <w:tcPr>
            <w:tcW w:w="1526" w:type="dxa"/>
            <w:vAlign w:val="center"/>
          </w:tcPr>
          <w:p w14:paraId="37D2B92B" w14:textId="77777777" w:rsidR="00A228EB" w:rsidRPr="003F5DD1" w:rsidRDefault="00A228EB" w:rsidP="00A228EB">
            <w:pPr>
              <w:spacing w:after="0" w:line="240" w:lineRule="auto"/>
              <w:ind w:left="34" w:hanging="34"/>
              <w:jc w:val="center"/>
            </w:pPr>
            <w:r w:rsidRPr="003F5DD1">
              <w:rPr>
                <w:rFonts w:eastAsia="MS Mincho"/>
                <w:lang w:eastAsia="pl-PL"/>
              </w:rPr>
              <w:t>5. Rodzaj powierzchni implantu.</w:t>
            </w:r>
          </w:p>
        </w:tc>
        <w:tc>
          <w:tcPr>
            <w:tcW w:w="5132" w:type="dxa"/>
            <w:tcBorders>
              <w:left w:val="single" w:sz="4" w:space="0" w:color="000000"/>
              <w:bottom w:val="single" w:sz="4" w:space="0" w:color="000000"/>
            </w:tcBorders>
            <w:vAlign w:val="center"/>
          </w:tcPr>
          <w:p w14:paraId="2A167466" w14:textId="77777777" w:rsidR="00A228EB" w:rsidRPr="003F5DD1" w:rsidRDefault="00A228EB" w:rsidP="00A228EB">
            <w:pPr>
              <w:snapToGrid w:val="0"/>
              <w:spacing w:after="0"/>
              <w:rPr>
                <w:lang w:eastAsia="ar-SA"/>
              </w:rPr>
            </w:pPr>
            <w:r w:rsidRPr="003F5DD1">
              <w:t xml:space="preserve">Dostępne </w:t>
            </w:r>
            <w:proofErr w:type="spellStart"/>
            <w:r w:rsidRPr="003F5DD1">
              <w:t>okludery</w:t>
            </w:r>
            <w:proofErr w:type="spellEnd"/>
            <w:r w:rsidRPr="003F5DD1">
              <w:t xml:space="preserve"> o gładkiej powierzchni </w:t>
            </w:r>
            <w:proofErr w:type="spellStart"/>
            <w:r w:rsidRPr="003F5DD1">
              <w:t>lewoprzedsionkowego</w:t>
            </w:r>
            <w:proofErr w:type="spellEnd"/>
            <w:r w:rsidRPr="003F5DD1">
              <w:t xml:space="preserve"> dysku </w:t>
            </w:r>
            <w:proofErr w:type="spellStart"/>
            <w:r w:rsidRPr="003F5DD1">
              <w:t>okluderów</w:t>
            </w:r>
            <w:proofErr w:type="spellEnd"/>
            <w:r w:rsidRPr="003F5DD1">
              <w:t>, o zmniejszonym uwalnianiu niklu (pokryte azotkiem tytanu): do zamykania PFO, mnogich ASD  oraz  do zamykania ASD o średnicy talii implantu od 6mm do 32mm.</w:t>
            </w:r>
          </w:p>
        </w:tc>
        <w:tc>
          <w:tcPr>
            <w:tcW w:w="1418" w:type="dxa"/>
            <w:tcBorders>
              <w:left w:val="single" w:sz="4" w:space="0" w:color="000000"/>
              <w:bottom w:val="single" w:sz="4" w:space="0" w:color="000000"/>
            </w:tcBorders>
            <w:vAlign w:val="center"/>
          </w:tcPr>
          <w:p w14:paraId="3A7C355C" w14:textId="77777777" w:rsidR="00A228EB" w:rsidRPr="003F5DD1" w:rsidRDefault="00A228EB" w:rsidP="00A228EB">
            <w:pPr>
              <w:snapToGrid w:val="0"/>
              <w:spacing w:after="0"/>
              <w:jc w:val="center"/>
              <w:rPr>
                <w:bCs/>
                <w:lang w:eastAsia="ar-SA"/>
              </w:rPr>
            </w:pPr>
            <w:r w:rsidRPr="003F5DD1">
              <w:rPr>
                <w:bCs/>
                <w:lang w:eastAsia="ar-SA"/>
              </w:rPr>
              <w:t>TAK</w:t>
            </w:r>
          </w:p>
        </w:tc>
        <w:tc>
          <w:tcPr>
            <w:tcW w:w="1700" w:type="dxa"/>
            <w:tcBorders>
              <w:left w:val="single" w:sz="4" w:space="0" w:color="000000"/>
              <w:bottom w:val="single" w:sz="4" w:space="0" w:color="000000"/>
            </w:tcBorders>
            <w:vAlign w:val="center"/>
          </w:tcPr>
          <w:p w14:paraId="4A17EF20" w14:textId="77777777" w:rsidR="00A228EB" w:rsidRPr="003F5DD1" w:rsidRDefault="00A228EB" w:rsidP="00A228EB">
            <w:pPr>
              <w:snapToGrid w:val="0"/>
              <w:spacing w:after="0"/>
              <w:jc w:val="center"/>
              <w:rPr>
                <w:bCs/>
                <w:lang w:eastAsia="ar-SA"/>
              </w:rPr>
            </w:pPr>
          </w:p>
        </w:tc>
      </w:tr>
      <w:tr w:rsidR="003F5DD1" w:rsidRPr="003F5DD1" w14:paraId="032E9944" w14:textId="77777777" w:rsidTr="004E46C9">
        <w:tc>
          <w:tcPr>
            <w:tcW w:w="1526" w:type="dxa"/>
            <w:vAlign w:val="center"/>
          </w:tcPr>
          <w:p w14:paraId="38FB36A0" w14:textId="77777777" w:rsidR="00A228EB" w:rsidRPr="003F5DD1" w:rsidRDefault="00A228EB" w:rsidP="00A228EB">
            <w:pPr>
              <w:spacing w:after="0"/>
              <w:ind w:left="34" w:hanging="34"/>
              <w:jc w:val="center"/>
            </w:pPr>
            <w:r w:rsidRPr="003F5DD1">
              <w:t xml:space="preserve">6. </w:t>
            </w:r>
            <w:proofErr w:type="spellStart"/>
            <w:r w:rsidRPr="003F5DD1">
              <w:t>Okludery</w:t>
            </w:r>
            <w:proofErr w:type="spellEnd"/>
            <w:r w:rsidRPr="003F5DD1">
              <w:t xml:space="preserve"> o zmniejszonym uwalnianiu niklu (dla pacjentów z alergią na nikiel)</w:t>
            </w:r>
          </w:p>
        </w:tc>
        <w:tc>
          <w:tcPr>
            <w:tcW w:w="5132" w:type="dxa"/>
            <w:tcBorders>
              <w:left w:val="single" w:sz="4" w:space="0" w:color="000000"/>
              <w:bottom w:val="single" w:sz="4" w:space="0" w:color="000000"/>
            </w:tcBorders>
            <w:vAlign w:val="center"/>
          </w:tcPr>
          <w:p w14:paraId="186B7650" w14:textId="77777777" w:rsidR="00A228EB" w:rsidRPr="003F5DD1" w:rsidRDefault="00A228EB" w:rsidP="00A228EB">
            <w:pPr>
              <w:spacing w:after="0"/>
            </w:pPr>
            <w:r w:rsidRPr="003F5DD1">
              <w:t xml:space="preserve">Dostępne </w:t>
            </w:r>
            <w:proofErr w:type="spellStart"/>
            <w:r w:rsidRPr="003F5DD1">
              <w:t>okludery</w:t>
            </w:r>
            <w:proofErr w:type="spellEnd"/>
            <w:r w:rsidRPr="003F5DD1">
              <w:t xml:space="preserve"> do zamykania PFO, ASD, PDA i VSD o zmniejszonym uwalnianiu niklu (redukcja uwalniania niklu ponad 90%). </w:t>
            </w:r>
            <w:proofErr w:type="spellStart"/>
            <w:r w:rsidRPr="003F5DD1">
              <w:t>Okludery</w:t>
            </w:r>
            <w:proofErr w:type="spellEnd"/>
            <w:r w:rsidRPr="003F5DD1">
              <w:t xml:space="preserve"> pokryte azotkiem tytanu.</w:t>
            </w:r>
          </w:p>
        </w:tc>
        <w:tc>
          <w:tcPr>
            <w:tcW w:w="1418" w:type="dxa"/>
            <w:tcBorders>
              <w:left w:val="single" w:sz="4" w:space="0" w:color="000000"/>
              <w:bottom w:val="single" w:sz="4" w:space="0" w:color="000000"/>
            </w:tcBorders>
            <w:vAlign w:val="center"/>
          </w:tcPr>
          <w:p w14:paraId="6DA69AE6" w14:textId="77777777" w:rsidR="00A228EB" w:rsidRPr="003F5DD1" w:rsidRDefault="00A228EB" w:rsidP="00A228EB">
            <w:pPr>
              <w:snapToGrid w:val="0"/>
              <w:spacing w:after="0"/>
              <w:jc w:val="center"/>
              <w:rPr>
                <w:bCs/>
                <w:lang w:eastAsia="ar-SA"/>
              </w:rPr>
            </w:pPr>
            <w:r w:rsidRPr="003F5DD1">
              <w:rPr>
                <w:bCs/>
                <w:lang w:eastAsia="ar-SA"/>
              </w:rPr>
              <w:t>TAK</w:t>
            </w:r>
          </w:p>
        </w:tc>
        <w:tc>
          <w:tcPr>
            <w:tcW w:w="1700" w:type="dxa"/>
            <w:tcBorders>
              <w:left w:val="single" w:sz="4" w:space="0" w:color="000000"/>
              <w:bottom w:val="single" w:sz="4" w:space="0" w:color="000000"/>
            </w:tcBorders>
            <w:vAlign w:val="center"/>
          </w:tcPr>
          <w:p w14:paraId="2B916078" w14:textId="77777777" w:rsidR="00A228EB" w:rsidRPr="003F5DD1" w:rsidRDefault="00A228EB" w:rsidP="00A228EB">
            <w:pPr>
              <w:snapToGrid w:val="0"/>
              <w:spacing w:after="0"/>
              <w:jc w:val="center"/>
              <w:rPr>
                <w:bCs/>
                <w:lang w:eastAsia="ar-SA"/>
              </w:rPr>
            </w:pPr>
          </w:p>
        </w:tc>
      </w:tr>
      <w:tr w:rsidR="00772BD9" w:rsidRPr="00772BD9" w14:paraId="05882862" w14:textId="77777777" w:rsidTr="004E46C9">
        <w:trPr>
          <w:trHeight w:val="640"/>
        </w:trPr>
        <w:tc>
          <w:tcPr>
            <w:tcW w:w="1526" w:type="dxa"/>
            <w:vAlign w:val="center"/>
          </w:tcPr>
          <w:p w14:paraId="2DBA65A0" w14:textId="77777777" w:rsidR="00A228EB" w:rsidRPr="00772BD9" w:rsidRDefault="00A228EB" w:rsidP="00A228EB">
            <w:pPr>
              <w:suppressAutoHyphens/>
              <w:spacing w:after="0" w:line="240" w:lineRule="auto"/>
              <w:ind w:left="34" w:hanging="34"/>
              <w:jc w:val="center"/>
              <w:rPr>
                <w:rFonts w:eastAsia="Times New Roman" w:cs="Times New Roman"/>
                <w:b/>
                <w:bCs/>
              </w:rPr>
            </w:pPr>
            <w:r w:rsidRPr="00772BD9">
              <w:rPr>
                <w:rFonts w:eastAsia="Times New Roman" w:cs="Times New Roman"/>
                <w:b/>
                <w:bCs/>
              </w:rPr>
              <w:t>II.</w:t>
            </w:r>
          </w:p>
        </w:tc>
        <w:tc>
          <w:tcPr>
            <w:tcW w:w="5132" w:type="dxa"/>
            <w:tcBorders>
              <w:left w:val="single" w:sz="4" w:space="0" w:color="000000"/>
              <w:bottom w:val="single" w:sz="4" w:space="0" w:color="000000"/>
            </w:tcBorders>
            <w:vAlign w:val="center"/>
          </w:tcPr>
          <w:p w14:paraId="62D96D23" w14:textId="77777777" w:rsidR="00A228EB" w:rsidRPr="00772BD9" w:rsidRDefault="00A228EB" w:rsidP="00A228EB">
            <w:pPr>
              <w:suppressAutoHyphens/>
              <w:spacing w:after="0" w:line="240" w:lineRule="auto"/>
              <w:ind w:left="34" w:right="152" w:hanging="34"/>
              <w:rPr>
                <w:rFonts w:ascii="Times New Roman" w:eastAsia="Times New Roman" w:hAnsi="Times New Roman" w:cs="Times New Roman"/>
                <w:b/>
                <w:bCs/>
                <w:sz w:val="24"/>
                <w:szCs w:val="20"/>
              </w:rPr>
            </w:pPr>
            <w:r w:rsidRPr="00772BD9">
              <w:rPr>
                <w:rFonts w:eastAsia="Times New Roman" w:cs="Times New Roman"/>
                <w:b/>
                <w:bCs/>
              </w:rPr>
              <w:t>Balony do pomiaru wielkości ubytku</w:t>
            </w:r>
          </w:p>
        </w:tc>
        <w:tc>
          <w:tcPr>
            <w:tcW w:w="1418" w:type="dxa"/>
            <w:tcBorders>
              <w:left w:val="single" w:sz="4" w:space="0" w:color="000000"/>
              <w:bottom w:val="single" w:sz="4" w:space="0" w:color="000000"/>
            </w:tcBorders>
            <w:vAlign w:val="center"/>
          </w:tcPr>
          <w:p w14:paraId="4A3CC988" w14:textId="77777777" w:rsidR="00A228EB" w:rsidRPr="00772BD9" w:rsidRDefault="00A228EB" w:rsidP="00A228EB">
            <w:pPr>
              <w:snapToGrid w:val="0"/>
              <w:spacing w:after="0"/>
              <w:jc w:val="center"/>
              <w:rPr>
                <w:b/>
                <w:bCs/>
                <w:lang w:eastAsia="ar-SA"/>
              </w:rPr>
            </w:pPr>
            <w:r w:rsidRPr="00772BD9">
              <w:rPr>
                <w:b/>
                <w:bCs/>
                <w:lang w:eastAsia="ar-SA"/>
              </w:rPr>
              <w:t>TAK</w:t>
            </w:r>
          </w:p>
        </w:tc>
        <w:tc>
          <w:tcPr>
            <w:tcW w:w="1700" w:type="dxa"/>
            <w:tcBorders>
              <w:left w:val="single" w:sz="4" w:space="0" w:color="000000"/>
              <w:bottom w:val="single" w:sz="4" w:space="0" w:color="000000"/>
            </w:tcBorders>
            <w:vAlign w:val="center"/>
          </w:tcPr>
          <w:p w14:paraId="190C3CE0" w14:textId="77777777" w:rsidR="00A228EB" w:rsidRPr="00772BD9" w:rsidRDefault="00A228EB" w:rsidP="00A228EB">
            <w:pPr>
              <w:snapToGrid w:val="0"/>
              <w:spacing w:after="0"/>
              <w:jc w:val="center"/>
              <w:rPr>
                <w:lang w:eastAsia="ar-SA"/>
              </w:rPr>
            </w:pPr>
          </w:p>
        </w:tc>
      </w:tr>
      <w:tr w:rsidR="003F5DD1" w:rsidRPr="003F5DD1" w14:paraId="044DB774" w14:textId="77777777" w:rsidTr="004E46C9">
        <w:tc>
          <w:tcPr>
            <w:tcW w:w="1526" w:type="dxa"/>
            <w:vAlign w:val="center"/>
          </w:tcPr>
          <w:p w14:paraId="5381E442" w14:textId="77777777" w:rsidR="00A228EB" w:rsidRPr="003F5DD1" w:rsidRDefault="00A228EB" w:rsidP="00A228EB">
            <w:pPr>
              <w:suppressAutoHyphens/>
              <w:spacing w:after="0" w:line="240" w:lineRule="auto"/>
              <w:ind w:left="34" w:hanging="34"/>
              <w:jc w:val="center"/>
              <w:rPr>
                <w:rFonts w:eastAsia="Times New Roman" w:cs="Times New Roman"/>
              </w:rPr>
            </w:pPr>
            <w:r w:rsidRPr="003F5DD1">
              <w:rPr>
                <w:rFonts w:eastAsia="Times New Roman" w:cs="Times New Roman"/>
              </w:rPr>
              <w:lastRenderedPageBreak/>
              <w:t>1</w:t>
            </w:r>
          </w:p>
        </w:tc>
        <w:tc>
          <w:tcPr>
            <w:tcW w:w="5132" w:type="dxa"/>
            <w:tcBorders>
              <w:left w:val="single" w:sz="4" w:space="0" w:color="000000"/>
              <w:bottom w:val="single" w:sz="4" w:space="0" w:color="000000"/>
            </w:tcBorders>
            <w:vAlign w:val="center"/>
          </w:tcPr>
          <w:p w14:paraId="391E9BB5" w14:textId="77777777" w:rsidR="00A228EB" w:rsidRPr="003F5DD1" w:rsidRDefault="00A228EB" w:rsidP="00A228EB">
            <w:pPr>
              <w:snapToGrid w:val="0"/>
              <w:spacing w:after="0"/>
              <w:rPr>
                <w:lang w:eastAsia="ar-SA"/>
              </w:rPr>
            </w:pPr>
            <w:r w:rsidRPr="003F5DD1">
              <w:t>Dostępne balony do pomiaru wielkości ubytku o rozmiarach minimum 18 i 28mm.</w:t>
            </w:r>
          </w:p>
        </w:tc>
        <w:tc>
          <w:tcPr>
            <w:tcW w:w="1418" w:type="dxa"/>
            <w:tcBorders>
              <w:left w:val="single" w:sz="4" w:space="0" w:color="000000"/>
              <w:bottom w:val="single" w:sz="4" w:space="0" w:color="000000"/>
            </w:tcBorders>
            <w:vAlign w:val="center"/>
          </w:tcPr>
          <w:p w14:paraId="66483F86" w14:textId="77777777" w:rsidR="00A228EB" w:rsidRPr="003F5DD1" w:rsidRDefault="00A228EB" w:rsidP="00A228EB">
            <w:pPr>
              <w:snapToGrid w:val="0"/>
              <w:spacing w:after="0"/>
              <w:jc w:val="center"/>
              <w:rPr>
                <w:bCs/>
                <w:lang w:eastAsia="ar-SA"/>
              </w:rPr>
            </w:pPr>
            <w:r w:rsidRPr="003F5DD1">
              <w:rPr>
                <w:bCs/>
                <w:lang w:eastAsia="ar-SA"/>
              </w:rPr>
              <w:t>TAK</w:t>
            </w:r>
          </w:p>
        </w:tc>
        <w:tc>
          <w:tcPr>
            <w:tcW w:w="1700" w:type="dxa"/>
            <w:tcBorders>
              <w:left w:val="single" w:sz="4" w:space="0" w:color="000000"/>
              <w:bottom w:val="single" w:sz="4" w:space="0" w:color="000000"/>
            </w:tcBorders>
            <w:vAlign w:val="center"/>
          </w:tcPr>
          <w:p w14:paraId="7CB9F089" w14:textId="77777777" w:rsidR="00A228EB" w:rsidRPr="003F5DD1" w:rsidRDefault="00A228EB" w:rsidP="00A228EB">
            <w:pPr>
              <w:snapToGrid w:val="0"/>
              <w:spacing w:after="0"/>
              <w:jc w:val="center"/>
              <w:rPr>
                <w:bCs/>
                <w:lang w:eastAsia="ar-SA"/>
              </w:rPr>
            </w:pPr>
          </w:p>
        </w:tc>
      </w:tr>
      <w:tr w:rsidR="003F5DD1" w:rsidRPr="003F5DD1" w14:paraId="5FB00E7B" w14:textId="77777777" w:rsidTr="004E46C9">
        <w:tc>
          <w:tcPr>
            <w:tcW w:w="1526" w:type="dxa"/>
            <w:vAlign w:val="center"/>
          </w:tcPr>
          <w:p w14:paraId="34837E09" w14:textId="77777777" w:rsidR="00A228EB" w:rsidRPr="003F5DD1" w:rsidRDefault="00A228EB" w:rsidP="00A228EB">
            <w:pPr>
              <w:suppressAutoHyphens/>
              <w:spacing w:after="0" w:line="240" w:lineRule="auto"/>
              <w:ind w:left="34" w:hanging="34"/>
              <w:jc w:val="center"/>
              <w:rPr>
                <w:rFonts w:eastAsia="Times New Roman" w:cs="Times New Roman"/>
              </w:rPr>
            </w:pPr>
            <w:r w:rsidRPr="003F5DD1">
              <w:rPr>
                <w:rFonts w:eastAsia="Times New Roman" w:cs="Times New Roman"/>
              </w:rPr>
              <w:t>2</w:t>
            </w:r>
          </w:p>
        </w:tc>
        <w:tc>
          <w:tcPr>
            <w:tcW w:w="5132" w:type="dxa"/>
            <w:vAlign w:val="center"/>
          </w:tcPr>
          <w:p w14:paraId="3386EF25" w14:textId="77777777" w:rsidR="00A228EB" w:rsidRPr="003F5DD1" w:rsidRDefault="00A228EB" w:rsidP="00A228EB">
            <w:pPr>
              <w:suppressAutoHyphens/>
              <w:spacing w:after="0" w:line="240" w:lineRule="auto"/>
              <w:rPr>
                <w:rFonts w:eastAsia="Times New Roman" w:cs="Times New Roman"/>
                <w:b/>
              </w:rPr>
            </w:pPr>
            <w:r w:rsidRPr="003F5DD1">
              <w:rPr>
                <w:rFonts w:eastAsia="Times New Roman" w:cs="Times New Roman"/>
              </w:rPr>
              <w:t xml:space="preserve">Zakres kąta odchylenia sterowalnych koszulek </w:t>
            </w:r>
            <w:proofErr w:type="spellStart"/>
            <w:r w:rsidRPr="003F5DD1">
              <w:rPr>
                <w:rFonts w:eastAsia="Times New Roman" w:cs="Times New Roman"/>
              </w:rPr>
              <w:t>przezprzegrodowych</w:t>
            </w:r>
            <w:proofErr w:type="spellEnd"/>
            <w:r w:rsidRPr="003F5DD1">
              <w:rPr>
                <w:rFonts w:eastAsia="Times New Roman" w:cs="Times New Roman"/>
              </w:rPr>
              <w:t xml:space="preserve"> od 5F do 10F  od 0</w:t>
            </w:r>
            <w:r w:rsidRPr="003F5DD1">
              <w:rPr>
                <w:rFonts w:eastAsia="Times New Roman" w:cs="Times New Roman"/>
                <w:vertAlign w:val="superscript"/>
              </w:rPr>
              <w:t>o</w:t>
            </w:r>
            <w:r w:rsidRPr="003F5DD1">
              <w:rPr>
                <w:rFonts w:eastAsia="Times New Roman" w:cs="Times New Roman"/>
              </w:rPr>
              <w:t xml:space="preserve"> do 160</w:t>
            </w:r>
            <w:r w:rsidRPr="003F5DD1">
              <w:rPr>
                <w:rFonts w:eastAsia="Times New Roman" w:cs="Times New Roman"/>
                <w:vertAlign w:val="superscript"/>
              </w:rPr>
              <w:t>o</w:t>
            </w:r>
          </w:p>
        </w:tc>
        <w:tc>
          <w:tcPr>
            <w:tcW w:w="1418" w:type="dxa"/>
            <w:vAlign w:val="center"/>
          </w:tcPr>
          <w:p w14:paraId="5A912A0B" w14:textId="77777777" w:rsidR="00A228EB" w:rsidRPr="003F5DD1" w:rsidRDefault="00A228EB" w:rsidP="00A228EB">
            <w:pPr>
              <w:spacing w:after="0"/>
              <w:jc w:val="center"/>
              <w:rPr>
                <w:rFonts w:ascii="Calibri" w:hAnsi="Calibri"/>
              </w:rPr>
            </w:pPr>
            <w:r w:rsidRPr="003F5DD1">
              <w:rPr>
                <w:rFonts w:ascii="Calibri" w:hAnsi="Calibri"/>
              </w:rPr>
              <w:t>TAK: 10 pkt</w:t>
            </w:r>
          </w:p>
          <w:p w14:paraId="0E06CC67" w14:textId="77777777" w:rsidR="00A228EB" w:rsidRPr="003F5DD1" w:rsidRDefault="00A228EB" w:rsidP="00A228EB">
            <w:pPr>
              <w:spacing w:after="0"/>
              <w:jc w:val="center"/>
              <w:rPr>
                <w:bCs/>
              </w:rPr>
            </w:pPr>
            <w:r w:rsidRPr="003F5DD1">
              <w:rPr>
                <w:rFonts w:ascii="Calibri" w:hAnsi="Calibri"/>
              </w:rPr>
              <w:t>NIE: 0 pkt</w:t>
            </w:r>
          </w:p>
        </w:tc>
        <w:tc>
          <w:tcPr>
            <w:tcW w:w="1700" w:type="dxa"/>
            <w:vAlign w:val="center"/>
          </w:tcPr>
          <w:p w14:paraId="35DC4E2E" w14:textId="77777777" w:rsidR="00A228EB" w:rsidRPr="003F5DD1" w:rsidRDefault="00A228EB" w:rsidP="00A228EB">
            <w:pPr>
              <w:suppressAutoHyphens/>
              <w:spacing w:after="0" w:line="240" w:lineRule="auto"/>
              <w:jc w:val="center"/>
              <w:rPr>
                <w:rFonts w:eastAsia="Times New Roman" w:cs="Times New Roman"/>
                <w:bCs/>
              </w:rPr>
            </w:pPr>
          </w:p>
        </w:tc>
      </w:tr>
      <w:tr w:rsidR="003F5DD1" w:rsidRPr="003F5DD1" w14:paraId="61373882" w14:textId="77777777" w:rsidTr="004E46C9">
        <w:tc>
          <w:tcPr>
            <w:tcW w:w="1526" w:type="dxa"/>
            <w:tcBorders>
              <w:left w:val="single" w:sz="8" w:space="0" w:color="000000"/>
            </w:tcBorders>
            <w:vAlign w:val="center"/>
          </w:tcPr>
          <w:p w14:paraId="00286160" w14:textId="77777777" w:rsidR="00A228EB" w:rsidRPr="003F5DD1" w:rsidRDefault="00A228EB" w:rsidP="00A228EB">
            <w:pPr>
              <w:snapToGrid w:val="0"/>
              <w:spacing w:after="0"/>
              <w:ind w:left="34" w:hanging="34"/>
              <w:jc w:val="center"/>
              <w:rPr>
                <w:lang w:eastAsia="ar-SA"/>
              </w:rPr>
            </w:pPr>
            <w:r w:rsidRPr="003F5DD1">
              <w:rPr>
                <w:lang w:eastAsia="ar-SA"/>
              </w:rPr>
              <w:t>3</w:t>
            </w:r>
          </w:p>
        </w:tc>
        <w:tc>
          <w:tcPr>
            <w:tcW w:w="5132" w:type="dxa"/>
            <w:vAlign w:val="center"/>
          </w:tcPr>
          <w:p w14:paraId="282C4770" w14:textId="77777777" w:rsidR="00A228EB" w:rsidRPr="003F5DD1" w:rsidRDefault="00A228EB" w:rsidP="00A228EB">
            <w:pPr>
              <w:spacing w:after="0"/>
            </w:pPr>
            <w:r w:rsidRPr="003F5DD1">
              <w:t>Dostępne implanty do PFO/ASD/PDA z mechanizmem mocującym umożliwiającym obrót implantu względem systemu wprowadzającego od 0</w:t>
            </w:r>
            <w:r w:rsidRPr="003F5DD1">
              <w:rPr>
                <w:vertAlign w:val="superscript"/>
              </w:rPr>
              <w:t>o</w:t>
            </w:r>
            <w:r w:rsidRPr="003F5DD1">
              <w:t xml:space="preserve"> do 360</w:t>
            </w:r>
            <w:r w:rsidRPr="003F5DD1">
              <w:rPr>
                <w:vertAlign w:val="superscript"/>
              </w:rPr>
              <w:t>o</w:t>
            </w:r>
          </w:p>
        </w:tc>
        <w:tc>
          <w:tcPr>
            <w:tcW w:w="1418" w:type="dxa"/>
            <w:vAlign w:val="center"/>
          </w:tcPr>
          <w:p w14:paraId="45BD69EE" w14:textId="77777777" w:rsidR="00A228EB" w:rsidRPr="003F5DD1" w:rsidRDefault="00A228EB" w:rsidP="00A228EB">
            <w:pPr>
              <w:spacing w:after="0"/>
              <w:jc w:val="center"/>
              <w:rPr>
                <w:rFonts w:ascii="Calibri" w:hAnsi="Calibri"/>
              </w:rPr>
            </w:pPr>
            <w:r w:rsidRPr="003F5DD1">
              <w:rPr>
                <w:rFonts w:ascii="Calibri" w:hAnsi="Calibri"/>
              </w:rPr>
              <w:t>TAK: 10 pkt</w:t>
            </w:r>
          </w:p>
          <w:p w14:paraId="0E95BA50" w14:textId="77777777" w:rsidR="00A228EB" w:rsidRPr="003F5DD1" w:rsidRDefault="00A228EB" w:rsidP="00A228EB">
            <w:pPr>
              <w:spacing w:after="0"/>
              <w:jc w:val="center"/>
              <w:rPr>
                <w:bCs/>
              </w:rPr>
            </w:pPr>
            <w:r w:rsidRPr="003F5DD1">
              <w:rPr>
                <w:rFonts w:ascii="Calibri" w:hAnsi="Calibri"/>
              </w:rPr>
              <w:t>NIE: 0 pkt</w:t>
            </w:r>
          </w:p>
        </w:tc>
        <w:tc>
          <w:tcPr>
            <w:tcW w:w="1700" w:type="dxa"/>
            <w:tcBorders>
              <w:left w:val="single" w:sz="4" w:space="0" w:color="000000"/>
            </w:tcBorders>
            <w:vAlign w:val="center"/>
          </w:tcPr>
          <w:p w14:paraId="2119434A" w14:textId="77777777" w:rsidR="00A228EB" w:rsidRPr="003F5DD1" w:rsidRDefault="00A228EB" w:rsidP="00A228EB">
            <w:pPr>
              <w:snapToGrid w:val="0"/>
              <w:spacing w:after="0"/>
              <w:jc w:val="center"/>
              <w:rPr>
                <w:bCs/>
                <w:lang w:eastAsia="ar-SA"/>
              </w:rPr>
            </w:pPr>
          </w:p>
        </w:tc>
      </w:tr>
      <w:tr w:rsidR="003F5DD1" w:rsidRPr="003F5DD1" w14:paraId="2A27F9F5" w14:textId="77777777" w:rsidTr="004E46C9">
        <w:tc>
          <w:tcPr>
            <w:tcW w:w="1526" w:type="dxa"/>
            <w:tcBorders>
              <w:left w:val="single" w:sz="8" w:space="0" w:color="000000"/>
              <w:bottom w:val="single" w:sz="4" w:space="0" w:color="000000"/>
            </w:tcBorders>
            <w:vAlign w:val="center"/>
          </w:tcPr>
          <w:p w14:paraId="1E7FD022" w14:textId="77777777" w:rsidR="00A228EB" w:rsidRPr="003F5DD1" w:rsidRDefault="00A228EB" w:rsidP="00A228EB">
            <w:pPr>
              <w:snapToGrid w:val="0"/>
              <w:spacing w:after="0"/>
              <w:ind w:left="34" w:hanging="34"/>
              <w:jc w:val="center"/>
              <w:rPr>
                <w:lang w:eastAsia="ar-SA"/>
              </w:rPr>
            </w:pPr>
            <w:r w:rsidRPr="003F5DD1">
              <w:rPr>
                <w:lang w:eastAsia="ar-SA"/>
              </w:rPr>
              <w:t>4</w:t>
            </w:r>
          </w:p>
        </w:tc>
        <w:tc>
          <w:tcPr>
            <w:tcW w:w="5132" w:type="dxa"/>
            <w:vAlign w:val="center"/>
          </w:tcPr>
          <w:p w14:paraId="28607A53" w14:textId="77777777" w:rsidR="00A228EB" w:rsidRPr="003F5DD1" w:rsidRDefault="00A228EB" w:rsidP="00A228EB">
            <w:pPr>
              <w:spacing w:after="0"/>
            </w:pPr>
            <w:r w:rsidRPr="003F5DD1">
              <w:t>Oferowanie usługi szkoleniowej w zakresie zabiegów wykonywanych przy użyciu oferowanego sprzętu</w:t>
            </w:r>
          </w:p>
        </w:tc>
        <w:tc>
          <w:tcPr>
            <w:tcW w:w="1418" w:type="dxa"/>
            <w:vAlign w:val="center"/>
          </w:tcPr>
          <w:p w14:paraId="1841910E" w14:textId="77777777" w:rsidR="00A228EB" w:rsidRPr="003F5DD1" w:rsidRDefault="00A228EB" w:rsidP="00A228EB">
            <w:pPr>
              <w:spacing w:after="0"/>
              <w:jc w:val="center"/>
              <w:rPr>
                <w:rFonts w:ascii="Calibri" w:hAnsi="Calibri"/>
              </w:rPr>
            </w:pPr>
            <w:r w:rsidRPr="003F5DD1">
              <w:rPr>
                <w:rFonts w:ascii="Calibri" w:hAnsi="Calibri"/>
              </w:rPr>
              <w:t>TAK: 10 pkt</w:t>
            </w:r>
          </w:p>
          <w:p w14:paraId="266683D4" w14:textId="77777777" w:rsidR="00A228EB" w:rsidRPr="003F5DD1" w:rsidRDefault="00A228EB" w:rsidP="00A228EB">
            <w:pPr>
              <w:spacing w:after="0"/>
              <w:jc w:val="center"/>
              <w:rPr>
                <w:bCs/>
              </w:rPr>
            </w:pPr>
            <w:r w:rsidRPr="003F5DD1">
              <w:rPr>
                <w:rFonts w:ascii="Calibri" w:hAnsi="Calibri"/>
              </w:rPr>
              <w:t>NIE: 0 pkt</w:t>
            </w:r>
          </w:p>
        </w:tc>
        <w:tc>
          <w:tcPr>
            <w:tcW w:w="1700" w:type="dxa"/>
            <w:tcBorders>
              <w:left w:val="single" w:sz="4" w:space="0" w:color="000000"/>
              <w:bottom w:val="single" w:sz="4" w:space="0" w:color="000000"/>
            </w:tcBorders>
            <w:vAlign w:val="center"/>
          </w:tcPr>
          <w:p w14:paraId="45DC2944" w14:textId="77777777" w:rsidR="00A228EB" w:rsidRPr="003F5DD1" w:rsidRDefault="00A228EB" w:rsidP="00A228EB">
            <w:pPr>
              <w:snapToGrid w:val="0"/>
              <w:spacing w:after="0"/>
              <w:jc w:val="center"/>
              <w:rPr>
                <w:bCs/>
                <w:lang w:eastAsia="ar-SA"/>
              </w:rPr>
            </w:pPr>
          </w:p>
        </w:tc>
      </w:tr>
    </w:tbl>
    <w:p w14:paraId="5AAD0731" w14:textId="77777777" w:rsidR="00A228EB" w:rsidRPr="003F5DD1" w:rsidRDefault="00A228EB" w:rsidP="00A228EB">
      <w:pPr>
        <w:suppressAutoHyphens/>
        <w:spacing w:after="0" w:line="240" w:lineRule="auto"/>
        <w:jc w:val="both"/>
        <w:rPr>
          <w:rFonts w:ascii="Calibri" w:eastAsia="Times New Roman" w:hAnsi="Calibri" w:cs="Times New Roman"/>
        </w:rPr>
      </w:pPr>
    </w:p>
    <w:p w14:paraId="3AF9BED0" w14:textId="77777777" w:rsidR="00A228EB" w:rsidRPr="003F5DD1" w:rsidRDefault="00A228EB" w:rsidP="00A228EB">
      <w:pPr>
        <w:spacing w:after="0" w:line="240" w:lineRule="auto"/>
        <w:ind w:left="-142" w:right="-30"/>
        <w:jc w:val="both"/>
        <w:rPr>
          <w:rFonts w:eastAsia="Times New Roman" w:cs="Times New Roman"/>
          <w:lang w:eastAsia="pl-PL"/>
        </w:rPr>
      </w:pPr>
      <w:r w:rsidRPr="003F5DD1">
        <w:rPr>
          <w:rFonts w:eastAsia="Times New Roman" w:cs="Times New Roman"/>
          <w:lang w:eastAsia="pl-PL"/>
        </w:rPr>
        <w:t>* - Uwaga: Parametry, których spełnienie jest konieczne (zaznaczone TAK) stanowią wymagania, których niespełnienie spowoduje odrzucenie oferty.</w:t>
      </w:r>
    </w:p>
    <w:p w14:paraId="1A1A0D81" w14:textId="77777777" w:rsidR="00A228EB" w:rsidRPr="003F5DD1" w:rsidRDefault="00A228EB" w:rsidP="00A228EB">
      <w:pPr>
        <w:suppressAutoHyphens/>
        <w:spacing w:after="0" w:line="240" w:lineRule="auto"/>
        <w:jc w:val="both"/>
        <w:rPr>
          <w:rFonts w:eastAsia="Times New Roman" w:cs="Times New Roman"/>
        </w:rPr>
      </w:pPr>
    </w:p>
    <w:p w14:paraId="7484BC77" w14:textId="77777777" w:rsidR="00A228EB" w:rsidRPr="003F5DD1" w:rsidRDefault="00A228EB" w:rsidP="00A228EB">
      <w:pPr>
        <w:suppressAutoHyphens/>
        <w:spacing w:after="0" w:line="240" w:lineRule="auto"/>
        <w:jc w:val="both"/>
        <w:rPr>
          <w:rFonts w:eastAsia="Times New Roman" w:cs="Times New Roman"/>
        </w:rPr>
      </w:pPr>
    </w:p>
    <w:p w14:paraId="233F20B0" w14:textId="77777777" w:rsidR="00A228EB" w:rsidRPr="003F5DD1" w:rsidRDefault="00A228EB" w:rsidP="00A228EB">
      <w:pPr>
        <w:suppressAutoHyphens/>
        <w:spacing w:after="0" w:line="240" w:lineRule="auto"/>
        <w:jc w:val="both"/>
        <w:rPr>
          <w:rFonts w:eastAsia="Times New Roman" w:cs="Times New Roman"/>
        </w:rPr>
      </w:pPr>
    </w:p>
    <w:p w14:paraId="47D5B25D" w14:textId="77777777" w:rsidR="00A228EB" w:rsidRPr="003F5DD1" w:rsidRDefault="00A228EB" w:rsidP="00A228EB">
      <w:pPr>
        <w:tabs>
          <w:tab w:val="left" w:pos="6870"/>
        </w:tabs>
        <w:spacing w:after="0"/>
        <w:ind w:right="750"/>
      </w:pPr>
    </w:p>
    <w:p w14:paraId="6C287CFD" w14:textId="77777777" w:rsidR="00A228EB" w:rsidRPr="003F5DD1" w:rsidRDefault="00A228EB" w:rsidP="00A228EB">
      <w:pPr>
        <w:spacing w:after="0" w:line="240" w:lineRule="auto"/>
        <w:jc w:val="both"/>
        <w:rPr>
          <w:rFonts w:ascii="Calibri" w:eastAsia="Times New Roman" w:hAnsi="Calibri" w:cs="Calibri"/>
          <w:sz w:val="16"/>
          <w:szCs w:val="16"/>
          <w:lang w:eastAsia="pl-PL"/>
        </w:rPr>
      </w:pPr>
      <w:r w:rsidRPr="003F5DD1">
        <w:rPr>
          <w:rFonts w:ascii="Calibri" w:eastAsia="Times New Roman" w:hAnsi="Calibri" w:cs="Calibri"/>
          <w:sz w:val="16"/>
          <w:szCs w:val="16"/>
          <w:lang w:eastAsia="pl-PL"/>
        </w:rPr>
        <w:t>……………………………………………….</w:t>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t>……..………..................................................................</w:t>
      </w:r>
    </w:p>
    <w:p w14:paraId="684FE2A1" w14:textId="77777777" w:rsidR="00A228EB" w:rsidRPr="003F5DD1" w:rsidRDefault="00A228EB" w:rsidP="00A228EB">
      <w:pPr>
        <w:spacing w:after="0" w:line="240" w:lineRule="auto"/>
        <w:ind w:left="708" w:hanging="282"/>
        <w:rPr>
          <w:rFonts w:ascii="Calibri" w:eastAsia="Times New Roman" w:hAnsi="Calibri" w:cs="Calibri"/>
          <w:sz w:val="16"/>
          <w:szCs w:val="16"/>
          <w:lang w:eastAsia="pl-PL"/>
        </w:rPr>
      </w:pPr>
      <w:r w:rsidRPr="003F5DD1">
        <w:rPr>
          <w:rFonts w:ascii="Calibri" w:eastAsia="Times New Roman" w:hAnsi="Calibri" w:cs="Calibri"/>
          <w:sz w:val="16"/>
          <w:szCs w:val="16"/>
          <w:lang w:eastAsia="pl-PL"/>
        </w:rPr>
        <w:t>Miejscowość, data</w:t>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t xml:space="preserve">(Podpisy osób uprawnionych do  </w:t>
      </w:r>
      <w:r w:rsidRPr="003F5DD1">
        <w:rPr>
          <w:rFonts w:ascii="Calibri" w:eastAsia="Times New Roman" w:hAnsi="Calibri" w:cs="Calibri"/>
          <w:sz w:val="16"/>
          <w:szCs w:val="16"/>
          <w:lang w:eastAsia="pl-PL"/>
        </w:rPr>
        <w:br/>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r>
      <w:r w:rsidRPr="003F5DD1">
        <w:rPr>
          <w:rFonts w:ascii="Calibri" w:eastAsia="Times New Roman" w:hAnsi="Calibri" w:cs="Calibri"/>
          <w:sz w:val="16"/>
          <w:szCs w:val="16"/>
          <w:lang w:eastAsia="pl-PL"/>
        </w:rPr>
        <w:tab/>
        <w:t>składania oświadczeń woli w imieniu wykonawcy)</w:t>
      </w:r>
    </w:p>
    <w:p w14:paraId="5BB629E8" w14:textId="77777777" w:rsidR="00A228EB" w:rsidRPr="003F5DD1" w:rsidRDefault="00A228EB" w:rsidP="00A228EB">
      <w:pPr>
        <w:tabs>
          <w:tab w:val="left" w:pos="6870"/>
        </w:tabs>
        <w:spacing w:after="0"/>
        <w:ind w:right="750"/>
      </w:pPr>
    </w:p>
    <w:p w14:paraId="767286F0" w14:textId="77777777" w:rsidR="00A228EB" w:rsidRPr="003F5DD1" w:rsidRDefault="00A228EB" w:rsidP="00A228EB">
      <w:pPr>
        <w:tabs>
          <w:tab w:val="left" w:pos="6870"/>
        </w:tabs>
        <w:spacing w:after="0"/>
        <w:ind w:right="750"/>
      </w:pPr>
    </w:p>
    <w:p w14:paraId="22AFA757" w14:textId="77777777" w:rsidR="00A228EB" w:rsidRPr="003F5DD1" w:rsidRDefault="00A228EB" w:rsidP="00A228EB">
      <w:pPr>
        <w:tabs>
          <w:tab w:val="left" w:pos="6870"/>
        </w:tabs>
        <w:spacing w:after="0"/>
        <w:ind w:right="750"/>
      </w:pPr>
    </w:p>
    <w:p w14:paraId="47B37BB6" w14:textId="77777777" w:rsidR="00A228EB" w:rsidRPr="003F5DD1" w:rsidRDefault="00A228EB" w:rsidP="00A228EB">
      <w:pPr>
        <w:tabs>
          <w:tab w:val="left" w:pos="6870"/>
        </w:tabs>
        <w:spacing w:after="0"/>
        <w:ind w:right="750"/>
      </w:pPr>
    </w:p>
    <w:p w14:paraId="4B9DDD6B" w14:textId="77777777" w:rsidR="00A228EB" w:rsidRPr="003F5DD1" w:rsidRDefault="00A228EB" w:rsidP="00A228EB">
      <w:pPr>
        <w:tabs>
          <w:tab w:val="left" w:pos="6870"/>
        </w:tabs>
        <w:spacing w:after="0"/>
        <w:ind w:right="750"/>
      </w:pPr>
    </w:p>
    <w:p w14:paraId="024425B8" w14:textId="77777777" w:rsidR="00A228EB" w:rsidRPr="003F5DD1" w:rsidRDefault="00A228EB" w:rsidP="00A228EB">
      <w:pPr>
        <w:tabs>
          <w:tab w:val="left" w:pos="6870"/>
        </w:tabs>
        <w:spacing w:after="0"/>
        <w:ind w:right="750"/>
      </w:pPr>
    </w:p>
    <w:p w14:paraId="0B67C123" w14:textId="77777777" w:rsidR="00A228EB" w:rsidRPr="003F5DD1" w:rsidRDefault="00A228EB" w:rsidP="00A228EB">
      <w:pPr>
        <w:tabs>
          <w:tab w:val="left" w:pos="6870"/>
        </w:tabs>
        <w:spacing w:after="0"/>
        <w:ind w:right="750"/>
      </w:pPr>
    </w:p>
    <w:p w14:paraId="26692586" w14:textId="77777777" w:rsidR="00A228EB" w:rsidRPr="003F5DD1" w:rsidRDefault="00A228EB" w:rsidP="00A228EB">
      <w:pPr>
        <w:tabs>
          <w:tab w:val="left" w:pos="6870"/>
        </w:tabs>
        <w:spacing w:after="0"/>
        <w:ind w:right="750"/>
      </w:pPr>
    </w:p>
    <w:p w14:paraId="2AD14CEE" w14:textId="77777777" w:rsidR="00A228EB" w:rsidRPr="003F5DD1" w:rsidRDefault="00A228EB" w:rsidP="00A228EB">
      <w:pPr>
        <w:tabs>
          <w:tab w:val="left" w:pos="6870"/>
        </w:tabs>
        <w:spacing w:after="0"/>
        <w:ind w:right="750"/>
      </w:pPr>
    </w:p>
    <w:p w14:paraId="3A810716" w14:textId="77777777" w:rsidR="00A228EB" w:rsidRPr="003F5DD1" w:rsidRDefault="00A228EB" w:rsidP="00A228EB">
      <w:pPr>
        <w:tabs>
          <w:tab w:val="left" w:pos="6870"/>
        </w:tabs>
        <w:spacing w:after="0"/>
        <w:ind w:right="750"/>
      </w:pPr>
    </w:p>
    <w:p w14:paraId="02F9B72B" w14:textId="77777777" w:rsidR="00A228EB" w:rsidRPr="003F5DD1" w:rsidRDefault="00A228EB" w:rsidP="00A228EB">
      <w:pPr>
        <w:tabs>
          <w:tab w:val="left" w:pos="6870"/>
        </w:tabs>
        <w:spacing w:after="0"/>
        <w:ind w:right="750"/>
      </w:pPr>
    </w:p>
    <w:p w14:paraId="40F49216" w14:textId="77777777" w:rsidR="00A228EB" w:rsidRPr="003F5DD1" w:rsidRDefault="00A228EB" w:rsidP="00A228EB">
      <w:pPr>
        <w:tabs>
          <w:tab w:val="left" w:pos="6870"/>
        </w:tabs>
        <w:spacing w:after="0"/>
        <w:ind w:right="750"/>
      </w:pPr>
    </w:p>
    <w:p w14:paraId="019528F2" w14:textId="77777777" w:rsidR="00A228EB" w:rsidRPr="003F5DD1" w:rsidRDefault="00A228EB" w:rsidP="00A228EB">
      <w:pPr>
        <w:tabs>
          <w:tab w:val="left" w:pos="6870"/>
        </w:tabs>
        <w:spacing w:after="0"/>
        <w:ind w:right="750"/>
      </w:pPr>
    </w:p>
    <w:p w14:paraId="525072F3" w14:textId="77777777" w:rsidR="00A228EB" w:rsidRPr="003F5DD1" w:rsidRDefault="00A228EB" w:rsidP="00A228EB">
      <w:pPr>
        <w:tabs>
          <w:tab w:val="left" w:pos="6870"/>
        </w:tabs>
        <w:spacing w:after="0"/>
        <w:ind w:right="750"/>
      </w:pPr>
    </w:p>
    <w:p w14:paraId="7356C677" w14:textId="77777777" w:rsidR="00A228EB" w:rsidRPr="003F5DD1" w:rsidRDefault="00A228EB" w:rsidP="00A228EB">
      <w:pPr>
        <w:tabs>
          <w:tab w:val="left" w:pos="6870"/>
        </w:tabs>
        <w:spacing w:after="0"/>
        <w:ind w:right="750"/>
      </w:pPr>
    </w:p>
    <w:p w14:paraId="6308C800" w14:textId="77777777" w:rsidR="00A228EB" w:rsidRPr="003F5DD1" w:rsidRDefault="00A228EB" w:rsidP="00A228EB">
      <w:pPr>
        <w:tabs>
          <w:tab w:val="left" w:pos="6870"/>
        </w:tabs>
        <w:spacing w:after="0"/>
        <w:ind w:right="750"/>
      </w:pPr>
    </w:p>
    <w:p w14:paraId="62EDA31B" w14:textId="77777777" w:rsidR="00A228EB" w:rsidRPr="003F5DD1" w:rsidRDefault="00A228EB" w:rsidP="00A228EB">
      <w:pPr>
        <w:tabs>
          <w:tab w:val="left" w:pos="6870"/>
        </w:tabs>
        <w:spacing w:after="0"/>
        <w:ind w:right="750"/>
      </w:pPr>
    </w:p>
    <w:p w14:paraId="51972D5B" w14:textId="77777777" w:rsidR="00A228EB" w:rsidRPr="003F5DD1" w:rsidRDefault="00A228EB" w:rsidP="00A228EB">
      <w:pPr>
        <w:tabs>
          <w:tab w:val="left" w:pos="6870"/>
        </w:tabs>
        <w:spacing w:after="0"/>
        <w:ind w:right="750"/>
      </w:pPr>
    </w:p>
    <w:p w14:paraId="2FB3E123" w14:textId="77777777" w:rsidR="00A228EB" w:rsidRPr="003F5DD1" w:rsidRDefault="00A228EB" w:rsidP="00A228EB">
      <w:pPr>
        <w:tabs>
          <w:tab w:val="left" w:pos="6870"/>
        </w:tabs>
        <w:spacing w:after="0"/>
        <w:ind w:right="750"/>
      </w:pPr>
    </w:p>
    <w:p w14:paraId="22D0D6D4" w14:textId="77777777" w:rsidR="00A228EB" w:rsidRPr="003F5DD1" w:rsidRDefault="00A228EB" w:rsidP="00A228EB">
      <w:pPr>
        <w:tabs>
          <w:tab w:val="left" w:pos="6870"/>
        </w:tabs>
        <w:spacing w:after="0"/>
        <w:ind w:right="750"/>
      </w:pPr>
    </w:p>
    <w:p w14:paraId="40CE580F" w14:textId="77777777" w:rsidR="00A228EB" w:rsidRPr="003F5DD1" w:rsidRDefault="00A228EB" w:rsidP="00A228EB">
      <w:pPr>
        <w:tabs>
          <w:tab w:val="left" w:pos="6870"/>
        </w:tabs>
        <w:spacing w:after="0"/>
        <w:ind w:right="750"/>
      </w:pPr>
    </w:p>
    <w:p w14:paraId="47151782" w14:textId="77777777" w:rsidR="00A228EB" w:rsidRPr="003F5DD1" w:rsidRDefault="00A228EB" w:rsidP="00A228EB">
      <w:pPr>
        <w:tabs>
          <w:tab w:val="left" w:pos="6870"/>
        </w:tabs>
        <w:spacing w:after="0"/>
        <w:ind w:right="750"/>
      </w:pPr>
    </w:p>
    <w:p w14:paraId="0F33AAD3" w14:textId="77777777" w:rsidR="00A228EB" w:rsidRPr="003F5DD1" w:rsidRDefault="00A228EB" w:rsidP="00A228EB">
      <w:pPr>
        <w:tabs>
          <w:tab w:val="left" w:pos="6870"/>
        </w:tabs>
        <w:spacing w:after="0"/>
        <w:ind w:right="750"/>
      </w:pPr>
    </w:p>
    <w:p w14:paraId="4C2D16E6" w14:textId="77777777" w:rsidR="00A228EB" w:rsidRPr="003F5DD1" w:rsidRDefault="00A228EB" w:rsidP="00A228EB">
      <w:pPr>
        <w:tabs>
          <w:tab w:val="left" w:pos="6870"/>
        </w:tabs>
        <w:spacing w:after="0"/>
        <w:ind w:right="750"/>
      </w:pPr>
    </w:p>
    <w:p w14:paraId="78D462DF" w14:textId="77777777" w:rsidR="00A228EB" w:rsidRPr="003F5DD1" w:rsidRDefault="00A228EB" w:rsidP="00A228EB">
      <w:pPr>
        <w:tabs>
          <w:tab w:val="left" w:pos="6870"/>
        </w:tabs>
        <w:spacing w:after="0"/>
        <w:ind w:right="750"/>
      </w:pPr>
    </w:p>
    <w:p w14:paraId="06E205BE" w14:textId="77777777" w:rsidR="00A228EB" w:rsidRPr="003F5DD1" w:rsidRDefault="00A228EB" w:rsidP="00A228EB">
      <w:pPr>
        <w:tabs>
          <w:tab w:val="left" w:pos="6870"/>
        </w:tabs>
        <w:spacing w:after="0"/>
        <w:ind w:right="750"/>
      </w:pPr>
    </w:p>
    <w:p w14:paraId="2802FFE6" w14:textId="77777777" w:rsidR="00A228EB" w:rsidRPr="003F5DD1" w:rsidRDefault="00A228EB" w:rsidP="00A228EB">
      <w:pPr>
        <w:tabs>
          <w:tab w:val="left" w:pos="6870"/>
        </w:tabs>
        <w:spacing w:after="0"/>
        <w:ind w:right="750"/>
      </w:pPr>
    </w:p>
    <w:p w14:paraId="305F1685" w14:textId="77777777" w:rsidR="00A228EB" w:rsidRPr="003F5DD1" w:rsidRDefault="00A228EB" w:rsidP="00A228EB">
      <w:pPr>
        <w:tabs>
          <w:tab w:val="left" w:pos="6870"/>
        </w:tabs>
        <w:spacing w:after="0"/>
        <w:ind w:right="750"/>
      </w:pPr>
    </w:p>
    <w:p w14:paraId="4AEFCB53" w14:textId="77777777" w:rsidR="00A228EB" w:rsidRPr="003F5DD1" w:rsidRDefault="00A228EB" w:rsidP="00A228EB">
      <w:pPr>
        <w:spacing w:after="0" w:line="240" w:lineRule="auto"/>
        <w:jc w:val="center"/>
        <w:rPr>
          <w:b/>
        </w:rPr>
      </w:pPr>
      <w:r w:rsidRPr="003F5DD1">
        <w:rPr>
          <w:b/>
        </w:rPr>
        <w:t xml:space="preserve">OPIS PRZEDMIOTU ZAMÓWIENIA – </w:t>
      </w:r>
    </w:p>
    <w:p w14:paraId="6C581547" w14:textId="77777777" w:rsidR="00A228EB" w:rsidRPr="003F5DD1" w:rsidRDefault="00A228EB" w:rsidP="00A228EB">
      <w:pPr>
        <w:spacing w:after="0" w:line="240" w:lineRule="auto"/>
        <w:jc w:val="center"/>
      </w:pPr>
      <w:r w:rsidRPr="003F5DD1">
        <w:rPr>
          <w:b/>
        </w:rPr>
        <w:t>ZESTAWIENIE WYMAGANYCH PARAMETRÓW TECHNICZNO - GRANICZNYCH</w:t>
      </w:r>
    </w:p>
    <w:p w14:paraId="0A3534BD" w14:textId="77777777" w:rsidR="00A228EB" w:rsidRPr="003F5DD1" w:rsidRDefault="00A228EB" w:rsidP="00A228EB">
      <w:pPr>
        <w:tabs>
          <w:tab w:val="left" w:pos="6870"/>
        </w:tabs>
        <w:spacing w:after="0"/>
        <w:ind w:right="750"/>
        <w:rPr>
          <w:sz w:val="18"/>
          <w:szCs w:val="18"/>
        </w:rPr>
      </w:pPr>
    </w:p>
    <w:p w14:paraId="3634F886" w14:textId="77777777" w:rsidR="00A228EB" w:rsidRPr="003F5DD1" w:rsidRDefault="00A228EB" w:rsidP="00A228EB">
      <w:pPr>
        <w:tabs>
          <w:tab w:val="left" w:pos="6870"/>
        </w:tabs>
        <w:spacing w:after="0"/>
        <w:ind w:right="750"/>
      </w:pPr>
      <w:r w:rsidRPr="003F5DD1">
        <w:rPr>
          <w:sz w:val="18"/>
          <w:szCs w:val="18"/>
        </w:rPr>
        <w:t>Nazwa oferenta</w:t>
      </w:r>
    </w:p>
    <w:p w14:paraId="292EF98F" w14:textId="77777777" w:rsidR="00A228EB" w:rsidRPr="003F5DD1" w:rsidRDefault="00A228EB" w:rsidP="00A228EB">
      <w:pPr>
        <w:spacing w:after="0"/>
      </w:pPr>
      <w:r w:rsidRPr="003F5DD1">
        <w:rPr>
          <w:b/>
          <w:u w:val="single"/>
        </w:rPr>
        <w:t>Zadanie Nr 7</w:t>
      </w:r>
    </w:p>
    <w:p w14:paraId="0A28A45D" w14:textId="77777777" w:rsidR="00A228EB" w:rsidRPr="003F5DD1" w:rsidRDefault="00A228EB" w:rsidP="003F5DD1">
      <w:pPr>
        <w:suppressAutoHyphens/>
        <w:spacing w:after="0" w:line="240" w:lineRule="auto"/>
        <w:rPr>
          <w:rFonts w:ascii="Times New Roman" w:eastAsia="Times New Roman" w:hAnsi="Times New Roman" w:cs="Times New Roman"/>
          <w:b/>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670"/>
        <w:gridCol w:w="1418"/>
        <w:gridCol w:w="1417"/>
      </w:tblGrid>
      <w:tr w:rsidR="00112D94" w:rsidRPr="00112D94" w14:paraId="18C9E084" w14:textId="77777777" w:rsidTr="004E46C9">
        <w:trPr>
          <w:trHeight w:val="592"/>
        </w:trPr>
        <w:tc>
          <w:tcPr>
            <w:tcW w:w="846" w:type="dxa"/>
            <w:vAlign w:val="center"/>
          </w:tcPr>
          <w:p w14:paraId="54364D37" w14:textId="77777777" w:rsidR="00A228EB" w:rsidRPr="00112D94" w:rsidRDefault="00A228EB" w:rsidP="00A228EB">
            <w:pPr>
              <w:suppressAutoHyphens/>
              <w:spacing w:after="0" w:line="240" w:lineRule="auto"/>
              <w:jc w:val="center"/>
              <w:rPr>
                <w:rFonts w:eastAsia="Times New Roman" w:cs="Times New Roman"/>
                <w:b/>
              </w:rPr>
            </w:pPr>
            <w:r w:rsidRPr="00112D94">
              <w:rPr>
                <w:rFonts w:eastAsia="Times New Roman" w:cs="Times New Roman"/>
                <w:b/>
              </w:rPr>
              <w:t>L.P.</w:t>
            </w:r>
          </w:p>
        </w:tc>
        <w:tc>
          <w:tcPr>
            <w:tcW w:w="5670" w:type="dxa"/>
            <w:vAlign w:val="center"/>
          </w:tcPr>
          <w:p w14:paraId="423D111F" w14:textId="77777777" w:rsidR="00A228EB" w:rsidRPr="00112D94" w:rsidRDefault="00A228EB" w:rsidP="00A228EB">
            <w:pPr>
              <w:suppressAutoHyphens/>
              <w:spacing w:after="0" w:line="240" w:lineRule="auto"/>
              <w:jc w:val="center"/>
              <w:rPr>
                <w:rFonts w:eastAsia="Times New Roman" w:cs="Times New Roman"/>
                <w:b/>
              </w:rPr>
            </w:pPr>
            <w:r w:rsidRPr="00112D94">
              <w:rPr>
                <w:rFonts w:eastAsia="Times New Roman" w:cs="Times New Roman"/>
                <w:b/>
              </w:rPr>
              <w:t>Parametry wymagane</w:t>
            </w:r>
          </w:p>
        </w:tc>
        <w:tc>
          <w:tcPr>
            <w:tcW w:w="1418" w:type="dxa"/>
            <w:vAlign w:val="center"/>
          </w:tcPr>
          <w:p w14:paraId="3BC69972" w14:textId="77777777" w:rsidR="00A228EB" w:rsidRPr="00112D94" w:rsidRDefault="00A228EB" w:rsidP="00A228EB">
            <w:pPr>
              <w:suppressAutoHyphens/>
              <w:spacing w:after="0" w:line="240" w:lineRule="auto"/>
              <w:jc w:val="center"/>
              <w:rPr>
                <w:rFonts w:eastAsia="Times New Roman" w:cs="Times New Roman"/>
                <w:b/>
              </w:rPr>
            </w:pPr>
            <w:r w:rsidRPr="00112D94">
              <w:rPr>
                <w:rFonts w:eastAsia="Times New Roman" w:cs="Times New Roman"/>
                <w:b/>
              </w:rPr>
              <w:t>Warunek</w:t>
            </w:r>
          </w:p>
        </w:tc>
        <w:tc>
          <w:tcPr>
            <w:tcW w:w="1417" w:type="dxa"/>
            <w:vAlign w:val="center"/>
          </w:tcPr>
          <w:p w14:paraId="4CF97352" w14:textId="77777777" w:rsidR="00A228EB" w:rsidRPr="00112D94" w:rsidRDefault="00A228EB" w:rsidP="00A228EB">
            <w:pPr>
              <w:suppressAutoHyphens/>
              <w:spacing w:after="0" w:line="240" w:lineRule="auto"/>
              <w:jc w:val="center"/>
              <w:rPr>
                <w:rFonts w:eastAsia="Times New Roman" w:cs="Times New Roman"/>
                <w:b/>
              </w:rPr>
            </w:pPr>
            <w:r w:rsidRPr="00112D94">
              <w:rPr>
                <w:rFonts w:eastAsia="Times New Roman" w:cs="Times New Roman"/>
                <w:b/>
              </w:rPr>
              <w:t>Opis/podać</w:t>
            </w:r>
          </w:p>
        </w:tc>
      </w:tr>
      <w:tr w:rsidR="00112D94" w:rsidRPr="00112D94" w14:paraId="45191FB0" w14:textId="77777777" w:rsidTr="004E46C9">
        <w:trPr>
          <w:trHeight w:val="576"/>
        </w:trPr>
        <w:tc>
          <w:tcPr>
            <w:tcW w:w="846" w:type="dxa"/>
            <w:vAlign w:val="center"/>
          </w:tcPr>
          <w:p w14:paraId="13B6E59F" w14:textId="77777777" w:rsidR="00A228EB" w:rsidRPr="00112D94" w:rsidRDefault="00A228EB" w:rsidP="00A228EB">
            <w:pPr>
              <w:suppressAutoHyphens/>
              <w:spacing w:after="0" w:line="240" w:lineRule="auto"/>
              <w:ind w:left="34" w:hanging="284"/>
              <w:jc w:val="center"/>
              <w:rPr>
                <w:rFonts w:eastAsia="Times New Roman" w:cs="Times New Roman"/>
                <w:b/>
              </w:rPr>
            </w:pPr>
            <w:r w:rsidRPr="00112D94">
              <w:rPr>
                <w:rFonts w:eastAsia="Times New Roman" w:cs="Times New Roman"/>
                <w:b/>
              </w:rPr>
              <w:t>I.</w:t>
            </w:r>
          </w:p>
        </w:tc>
        <w:tc>
          <w:tcPr>
            <w:tcW w:w="5670" w:type="dxa"/>
            <w:tcBorders>
              <w:left w:val="single" w:sz="4" w:space="0" w:color="000000"/>
              <w:bottom w:val="single" w:sz="4" w:space="0" w:color="000000"/>
            </w:tcBorders>
            <w:vAlign w:val="center"/>
          </w:tcPr>
          <w:p w14:paraId="6A93CB0B" w14:textId="77777777" w:rsidR="00A228EB" w:rsidRPr="00112D94" w:rsidRDefault="00A228EB" w:rsidP="00A228EB">
            <w:pPr>
              <w:spacing w:after="0"/>
              <w:rPr>
                <w:b/>
              </w:rPr>
            </w:pPr>
            <w:proofErr w:type="spellStart"/>
            <w:r w:rsidRPr="00112D94">
              <w:rPr>
                <w:b/>
              </w:rPr>
              <w:t>Mikrocewnik</w:t>
            </w:r>
            <w:proofErr w:type="spellEnd"/>
            <w:r w:rsidRPr="00112D94">
              <w:rPr>
                <w:b/>
              </w:rPr>
              <w:t xml:space="preserve"> do zmian złożonych i CTO </w:t>
            </w:r>
          </w:p>
        </w:tc>
        <w:tc>
          <w:tcPr>
            <w:tcW w:w="1418" w:type="dxa"/>
            <w:tcBorders>
              <w:left w:val="single" w:sz="4" w:space="0" w:color="000000"/>
              <w:bottom w:val="single" w:sz="4" w:space="0" w:color="000000"/>
            </w:tcBorders>
            <w:vAlign w:val="center"/>
          </w:tcPr>
          <w:p w14:paraId="42E14D5F" w14:textId="77777777" w:rsidR="00A228EB" w:rsidRPr="00112D94" w:rsidRDefault="00A228EB" w:rsidP="00A228EB">
            <w:pPr>
              <w:snapToGrid w:val="0"/>
              <w:spacing w:after="0"/>
              <w:jc w:val="center"/>
              <w:rPr>
                <w:b/>
                <w:lang w:eastAsia="ar-SA"/>
              </w:rPr>
            </w:pPr>
            <w:r w:rsidRPr="00112D94">
              <w:rPr>
                <w:b/>
                <w:lang w:eastAsia="ar-SA"/>
              </w:rPr>
              <w:t>TAK</w:t>
            </w:r>
          </w:p>
        </w:tc>
        <w:tc>
          <w:tcPr>
            <w:tcW w:w="1417" w:type="dxa"/>
            <w:tcBorders>
              <w:left w:val="single" w:sz="4" w:space="0" w:color="000000"/>
              <w:bottom w:val="single" w:sz="4" w:space="0" w:color="000000"/>
            </w:tcBorders>
            <w:vAlign w:val="center"/>
          </w:tcPr>
          <w:p w14:paraId="58621053" w14:textId="77777777" w:rsidR="00A228EB" w:rsidRPr="00112D94" w:rsidRDefault="00A228EB" w:rsidP="00A228EB">
            <w:pPr>
              <w:snapToGrid w:val="0"/>
              <w:spacing w:after="0"/>
              <w:jc w:val="center"/>
              <w:rPr>
                <w:bCs/>
                <w:lang w:eastAsia="ar-SA"/>
              </w:rPr>
            </w:pPr>
          </w:p>
        </w:tc>
      </w:tr>
      <w:tr w:rsidR="00D0274D" w:rsidRPr="00D0274D" w14:paraId="46D04DFE" w14:textId="77777777" w:rsidTr="004E46C9">
        <w:tc>
          <w:tcPr>
            <w:tcW w:w="846" w:type="dxa"/>
            <w:vAlign w:val="center"/>
          </w:tcPr>
          <w:p w14:paraId="6FE16D1D" w14:textId="77777777" w:rsidR="00A228EB" w:rsidRPr="00D0274D" w:rsidRDefault="00A228EB" w:rsidP="00A228EB">
            <w:pPr>
              <w:suppressAutoHyphens/>
              <w:spacing w:after="0" w:line="240" w:lineRule="auto"/>
              <w:ind w:left="34" w:hanging="284"/>
              <w:jc w:val="center"/>
              <w:rPr>
                <w:rFonts w:eastAsia="Times New Roman" w:cs="Times New Roman"/>
              </w:rPr>
            </w:pPr>
            <w:r w:rsidRPr="00D0274D">
              <w:rPr>
                <w:rFonts w:eastAsia="Times New Roman" w:cs="Times New Roman"/>
              </w:rPr>
              <w:t>1</w:t>
            </w:r>
          </w:p>
        </w:tc>
        <w:tc>
          <w:tcPr>
            <w:tcW w:w="5670" w:type="dxa"/>
            <w:vAlign w:val="center"/>
          </w:tcPr>
          <w:p w14:paraId="3623EAFF" w14:textId="77777777" w:rsidR="00A228EB" w:rsidRPr="00D0274D" w:rsidRDefault="00A228EB" w:rsidP="00A228EB">
            <w:pPr>
              <w:spacing w:after="0"/>
            </w:pPr>
            <w:proofErr w:type="spellStart"/>
            <w:r w:rsidRPr="00D0274D">
              <w:t>Mikrocewnik</w:t>
            </w:r>
            <w:proofErr w:type="spellEnd"/>
            <w:r w:rsidRPr="00D0274D">
              <w:t xml:space="preserve"> do zmian złożonych i CTO </w:t>
            </w:r>
          </w:p>
          <w:p w14:paraId="1AFAFD0D" w14:textId="77777777" w:rsidR="00A228EB" w:rsidRPr="00D0274D" w:rsidRDefault="00A228EB" w:rsidP="00A228EB">
            <w:pPr>
              <w:spacing w:after="0"/>
            </w:pPr>
            <w:r w:rsidRPr="00D0274D">
              <w:t>(do podawania kontrastu, do przechodzenia okluzji, do wymiany prowadnika, wsparcie dla prowadnika)</w:t>
            </w:r>
          </w:p>
        </w:tc>
        <w:tc>
          <w:tcPr>
            <w:tcW w:w="1418" w:type="dxa"/>
            <w:tcBorders>
              <w:left w:val="single" w:sz="4" w:space="0" w:color="000000"/>
              <w:bottom w:val="single" w:sz="4" w:space="0" w:color="000000"/>
            </w:tcBorders>
            <w:vAlign w:val="center"/>
          </w:tcPr>
          <w:p w14:paraId="29CA88FB" w14:textId="77777777" w:rsidR="00A228EB" w:rsidRPr="00D0274D" w:rsidRDefault="00A228EB" w:rsidP="00A228EB">
            <w:pPr>
              <w:snapToGrid w:val="0"/>
              <w:spacing w:after="0"/>
              <w:jc w:val="center"/>
              <w:rPr>
                <w:lang w:eastAsia="ar-SA"/>
              </w:rPr>
            </w:pPr>
            <w:r w:rsidRPr="00D0274D">
              <w:rPr>
                <w:lang w:eastAsia="ar-SA"/>
              </w:rPr>
              <w:t>TAK</w:t>
            </w:r>
          </w:p>
        </w:tc>
        <w:tc>
          <w:tcPr>
            <w:tcW w:w="1417" w:type="dxa"/>
            <w:tcBorders>
              <w:left w:val="single" w:sz="4" w:space="0" w:color="000000"/>
              <w:bottom w:val="single" w:sz="4" w:space="0" w:color="000000"/>
            </w:tcBorders>
            <w:vAlign w:val="center"/>
          </w:tcPr>
          <w:p w14:paraId="59F5D3EF" w14:textId="77777777" w:rsidR="00A228EB" w:rsidRPr="00D0274D" w:rsidRDefault="00A228EB" w:rsidP="00A228EB">
            <w:pPr>
              <w:snapToGrid w:val="0"/>
              <w:spacing w:after="0"/>
              <w:jc w:val="center"/>
              <w:rPr>
                <w:bCs/>
                <w:lang w:eastAsia="ar-SA"/>
              </w:rPr>
            </w:pPr>
          </w:p>
        </w:tc>
      </w:tr>
      <w:tr w:rsidR="00D0274D" w:rsidRPr="00D0274D" w14:paraId="382998F9" w14:textId="77777777" w:rsidTr="004E46C9">
        <w:tc>
          <w:tcPr>
            <w:tcW w:w="846" w:type="dxa"/>
            <w:vAlign w:val="center"/>
          </w:tcPr>
          <w:p w14:paraId="404CDEC4" w14:textId="77777777" w:rsidR="00A228EB" w:rsidRPr="00D0274D" w:rsidRDefault="00A228EB" w:rsidP="00A228EB">
            <w:pPr>
              <w:suppressAutoHyphens/>
              <w:spacing w:after="0" w:line="240" w:lineRule="auto"/>
              <w:ind w:left="34" w:hanging="284"/>
              <w:jc w:val="center"/>
              <w:rPr>
                <w:rFonts w:eastAsia="Times New Roman" w:cs="Times New Roman"/>
              </w:rPr>
            </w:pPr>
            <w:r w:rsidRPr="00D0274D">
              <w:rPr>
                <w:rFonts w:eastAsia="Times New Roman" w:cs="Times New Roman"/>
              </w:rPr>
              <w:t>2</w:t>
            </w:r>
          </w:p>
        </w:tc>
        <w:tc>
          <w:tcPr>
            <w:tcW w:w="5670" w:type="dxa"/>
            <w:tcBorders>
              <w:left w:val="single" w:sz="4" w:space="0" w:color="000000"/>
              <w:bottom w:val="single" w:sz="4" w:space="0" w:color="000000"/>
            </w:tcBorders>
            <w:vAlign w:val="center"/>
          </w:tcPr>
          <w:p w14:paraId="600AE8B5" w14:textId="77777777" w:rsidR="00A228EB" w:rsidRPr="00D0274D" w:rsidRDefault="00A228EB" w:rsidP="00A228EB">
            <w:pPr>
              <w:snapToGrid w:val="0"/>
              <w:spacing w:after="0"/>
              <w:rPr>
                <w:lang w:eastAsia="ar-SA"/>
              </w:rPr>
            </w:pPr>
            <w:r w:rsidRPr="00D0274D">
              <w:t>Cewnik o cienkiej ścianie, zbrojony stalową siateczką na całej długości</w:t>
            </w:r>
          </w:p>
        </w:tc>
        <w:tc>
          <w:tcPr>
            <w:tcW w:w="1418" w:type="dxa"/>
            <w:tcBorders>
              <w:left w:val="single" w:sz="4" w:space="0" w:color="000000"/>
              <w:bottom w:val="single" w:sz="4" w:space="0" w:color="000000"/>
            </w:tcBorders>
            <w:vAlign w:val="center"/>
          </w:tcPr>
          <w:p w14:paraId="1D8E49FD" w14:textId="77777777" w:rsidR="00A228EB" w:rsidRPr="00D0274D" w:rsidRDefault="00A228EB" w:rsidP="00A228EB">
            <w:pPr>
              <w:snapToGrid w:val="0"/>
              <w:spacing w:after="0"/>
              <w:jc w:val="center"/>
              <w:rPr>
                <w:lang w:eastAsia="ar-SA"/>
              </w:rPr>
            </w:pPr>
            <w:r w:rsidRPr="00D0274D">
              <w:rPr>
                <w:lang w:eastAsia="ar-SA"/>
              </w:rPr>
              <w:t>TAK</w:t>
            </w:r>
          </w:p>
        </w:tc>
        <w:tc>
          <w:tcPr>
            <w:tcW w:w="1417" w:type="dxa"/>
            <w:tcBorders>
              <w:left w:val="single" w:sz="4" w:space="0" w:color="000000"/>
              <w:bottom w:val="single" w:sz="4" w:space="0" w:color="000000"/>
            </w:tcBorders>
            <w:vAlign w:val="center"/>
          </w:tcPr>
          <w:p w14:paraId="76B92767" w14:textId="77777777" w:rsidR="00A228EB" w:rsidRPr="00D0274D" w:rsidRDefault="00A228EB" w:rsidP="00A228EB">
            <w:pPr>
              <w:snapToGrid w:val="0"/>
              <w:spacing w:after="0"/>
              <w:jc w:val="center"/>
              <w:rPr>
                <w:bCs/>
                <w:lang w:eastAsia="ar-SA"/>
              </w:rPr>
            </w:pPr>
          </w:p>
        </w:tc>
      </w:tr>
      <w:tr w:rsidR="00D0274D" w:rsidRPr="00D0274D" w14:paraId="2E55F5C8" w14:textId="77777777" w:rsidTr="004E46C9">
        <w:tc>
          <w:tcPr>
            <w:tcW w:w="846" w:type="dxa"/>
            <w:vAlign w:val="center"/>
          </w:tcPr>
          <w:p w14:paraId="2EDE5A5B" w14:textId="77777777" w:rsidR="00A228EB" w:rsidRPr="00D0274D" w:rsidRDefault="00A228EB" w:rsidP="00A228EB">
            <w:pPr>
              <w:suppressAutoHyphens/>
              <w:spacing w:after="0" w:line="240" w:lineRule="auto"/>
              <w:ind w:left="34" w:hanging="284"/>
              <w:jc w:val="center"/>
              <w:rPr>
                <w:rFonts w:eastAsia="Times New Roman" w:cs="Times New Roman"/>
              </w:rPr>
            </w:pPr>
            <w:r w:rsidRPr="00D0274D">
              <w:rPr>
                <w:rFonts w:eastAsia="Times New Roman" w:cs="Times New Roman"/>
              </w:rPr>
              <w:t>3</w:t>
            </w:r>
          </w:p>
        </w:tc>
        <w:tc>
          <w:tcPr>
            <w:tcW w:w="5670" w:type="dxa"/>
            <w:tcBorders>
              <w:left w:val="single" w:sz="4" w:space="0" w:color="000000"/>
              <w:bottom w:val="single" w:sz="4" w:space="0" w:color="000000"/>
            </w:tcBorders>
            <w:vAlign w:val="center"/>
          </w:tcPr>
          <w:p w14:paraId="233D1CFE" w14:textId="77777777" w:rsidR="00A228EB" w:rsidRPr="00D0274D" w:rsidRDefault="00A228EB" w:rsidP="00A228EB">
            <w:pPr>
              <w:snapToGrid w:val="0"/>
              <w:spacing w:after="0"/>
              <w:rPr>
                <w:lang w:eastAsia="ar-SA"/>
              </w:rPr>
            </w:pPr>
            <w:r w:rsidRPr="00D0274D">
              <w:t xml:space="preserve">Kompatybilny z prowadnikiem 0,014 </w:t>
            </w:r>
            <w:proofErr w:type="spellStart"/>
            <w:r w:rsidRPr="00D0274D">
              <w:t>inch</w:t>
            </w:r>
            <w:proofErr w:type="spellEnd"/>
          </w:p>
        </w:tc>
        <w:tc>
          <w:tcPr>
            <w:tcW w:w="1418" w:type="dxa"/>
            <w:tcBorders>
              <w:left w:val="single" w:sz="4" w:space="0" w:color="000000"/>
              <w:bottom w:val="single" w:sz="4" w:space="0" w:color="000000"/>
            </w:tcBorders>
            <w:vAlign w:val="center"/>
          </w:tcPr>
          <w:p w14:paraId="7A8DFE22" w14:textId="77777777" w:rsidR="00A228EB" w:rsidRPr="00D0274D" w:rsidRDefault="00A228EB" w:rsidP="00A228EB">
            <w:pPr>
              <w:snapToGrid w:val="0"/>
              <w:spacing w:after="0"/>
              <w:jc w:val="center"/>
              <w:rPr>
                <w:lang w:eastAsia="ar-SA"/>
              </w:rPr>
            </w:pPr>
            <w:r w:rsidRPr="00D0274D">
              <w:rPr>
                <w:lang w:eastAsia="ar-SA"/>
              </w:rPr>
              <w:t>TAK</w:t>
            </w:r>
          </w:p>
        </w:tc>
        <w:tc>
          <w:tcPr>
            <w:tcW w:w="1417" w:type="dxa"/>
            <w:tcBorders>
              <w:left w:val="single" w:sz="4" w:space="0" w:color="000000"/>
              <w:bottom w:val="single" w:sz="4" w:space="0" w:color="000000"/>
            </w:tcBorders>
            <w:vAlign w:val="center"/>
          </w:tcPr>
          <w:p w14:paraId="345B5198" w14:textId="77777777" w:rsidR="00A228EB" w:rsidRPr="00D0274D" w:rsidRDefault="00A228EB" w:rsidP="00A228EB">
            <w:pPr>
              <w:snapToGrid w:val="0"/>
              <w:spacing w:after="0"/>
              <w:jc w:val="center"/>
              <w:rPr>
                <w:bCs/>
                <w:lang w:eastAsia="ar-SA"/>
              </w:rPr>
            </w:pPr>
          </w:p>
        </w:tc>
      </w:tr>
      <w:tr w:rsidR="00D0274D" w:rsidRPr="00D0274D" w14:paraId="311F4F35" w14:textId="77777777" w:rsidTr="004E46C9">
        <w:tc>
          <w:tcPr>
            <w:tcW w:w="846" w:type="dxa"/>
            <w:vAlign w:val="center"/>
          </w:tcPr>
          <w:p w14:paraId="32C2D106" w14:textId="77777777" w:rsidR="00A228EB" w:rsidRPr="00D0274D" w:rsidRDefault="00A228EB" w:rsidP="00A228EB">
            <w:pPr>
              <w:suppressAutoHyphens/>
              <w:spacing w:after="0" w:line="240" w:lineRule="auto"/>
              <w:ind w:left="34" w:hanging="284"/>
              <w:jc w:val="center"/>
              <w:rPr>
                <w:rFonts w:eastAsia="Times New Roman" w:cs="Times New Roman"/>
              </w:rPr>
            </w:pPr>
            <w:r w:rsidRPr="00D0274D">
              <w:rPr>
                <w:rFonts w:eastAsia="Times New Roman" w:cs="Times New Roman"/>
              </w:rPr>
              <w:t>4</w:t>
            </w:r>
          </w:p>
        </w:tc>
        <w:tc>
          <w:tcPr>
            <w:tcW w:w="5670" w:type="dxa"/>
            <w:tcBorders>
              <w:left w:val="single" w:sz="4" w:space="0" w:color="000000"/>
              <w:bottom w:val="single" w:sz="4" w:space="0" w:color="000000"/>
            </w:tcBorders>
            <w:vAlign w:val="center"/>
          </w:tcPr>
          <w:p w14:paraId="76D9A513" w14:textId="77777777" w:rsidR="00A228EB" w:rsidRPr="00D0274D" w:rsidRDefault="00A228EB" w:rsidP="00A228EB">
            <w:pPr>
              <w:snapToGrid w:val="0"/>
              <w:spacing w:after="0"/>
              <w:rPr>
                <w:lang w:eastAsia="ar-SA"/>
              </w:rPr>
            </w:pPr>
            <w:r w:rsidRPr="00D0274D">
              <w:t>Miękka, atraumatyczna, hydrofilna końcówka ze złotym markerem</w:t>
            </w:r>
          </w:p>
        </w:tc>
        <w:tc>
          <w:tcPr>
            <w:tcW w:w="1418" w:type="dxa"/>
            <w:tcBorders>
              <w:left w:val="single" w:sz="4" w:space="0" w:color="000000"/>
              <w:bottom w:val="single" w:sz="4" w:space="0" w:color="000000"/>
            </w:tcBorders>
            <w:vAlign w:val="center"/>
          </w:tcPr>
          <w:p w14:paraId="169EB833" w14:textId="77777777" w:rsidR="00A228EB" w:rsidRPr="00D0274D" w:rsidRDefault="00A228EB" w:rsidP="00A228EB">
            <w:pPr>
              <w:snapToGrid w:val="0"/>
              <w:spacing w:after="0"/>
              <w:jc w:val="center"/>
              <w:rPr>
                <w:lang w:eastAsia="ar-SA"/>
              </w:rPr>
            </w:pPr>
            <w:r w:rsidRPr="00D0274D">
              <w:rPr>
                <w:lang w:eastAsia="ar-SA"/>
              </w:rPr>
              <w:t>TAK</w:t>
            </w:r>
          </w:p>
        </w:tc>
        <w:tc>
          <w:tcPr>
            <w:tcW w:w="1417" w:type="dxa"/>
            <w:tcBorders>
              <w:left w:val="single" w:sz="4" w:space="0" w:color="000000"/>
              <w:bottom w:val="single" w:sz="4" w:space="0" w:color="000000"/>
            </w:tcBorders>
            <w:vAlign w:val="center"/>
          </w:tcPr>
          <w:p w14:paraId="620D3E63" w14:textId="77777777" w:rsidR="00A228EB" w:rsidRPr="00D0274D" w:rsidRDefault="00A228EB" w:rsidP="00A228EB">
            <w:pPr>
              <w:snapToGrid w:val="0"/>
              <w:spacing w:after="0"/>
              <w:jc w:val="center"/>
              <w:rPr>
                <w:bCs/>
                <w:lang w:eastAsia="ar-SA"/>
              </w:rPr>
            </w:pPr>
          </w:p>
        </w:tc>
      </w:tr>
      <w:tr w:rsidR="00C62C44" w:rsidRPr="00C62C44" w14:paraId="136CDDA1" w14:textId="77777777" w:rsidTr="004E46C9">
        <w:tc>
          <w:tcPr>
            <w:tcW w:w="846" w:type="dxa"/>
            <w:tcBorders>
              <w:top w:val="single" w:sz="4" w:space="0" w:color="000000"/>
              <w:left w:val="single" w:sz="8" w:space="0" w:color="000000"/>
              <w:bottom w:val="single" w:sz="4" w:space="0" w:color="000000"/>
            </w:tcBorders>
            <w:vAlign w:val="center"/>
          </w:tcPr>
          <w:p w14:paraId="192E65AB" w14:textId="77777777" w:rsidR="00A228EB" w:rsidRPr="00C62C44" w:rsidRDefault="00A228EB" w:rsidP="00A228EB">
            <w:pPr>
              <w:snapToGrid w:val="0"/>
              <w:spacing w:after="0"/>
              <w:ind w:left="34" w:hanging="284"/>
              <w:jc w:val="center"/>
              <w:rPr>
                <w:lang w:eastAsia="ar-SA"/>
              </w:rPr>
            </w:pPr>
            <w:r w:rsidRPr="00C62C44">
              <w:rPr>
                <w:lang w:eastAsia="ar-SA"/>
              </w:rPr>
              <w:t>5</w:t>
            </w:r>
          </w:p>
        </w:tc>
        <w:tc>
          <w:tcPr>
            <w:tcW w:w="5670" w:type="dxa"/>
            <w:vAlign w:val="center"/>
          </w:tcPr>
          <w:p w14:paraId="23FF1A8E" w14:textId="77777777" w:rsidR="00A228EB" w:rsidRPr="00C62C44" w:rsidRDefault="00A228EB" w:rsidP="00A228EB">
            <w:pPr>
              <w:spacing w:after="0" w:line="240" w:lineRule="auto"/>
              <w:rPr>
                <w:rFonts w:eastAsia="Times New Roman"/>
                <w:lang w:eastAsia="pl-PL"/>
              </w:rPr>
            </w:pPr>
            <w:r w:rsidRPr="00C62C44">
              <w:rPr>
                <w:rFonts w:eastAsia="Times New Roman"/>
                <w:lang w:eastAsia="pl-PL"/>
              </w:rPr>
              <w:t xml:space="preserve">Zwężane światło wewnętrzne: </w:t>
            </w:r>
          </w:p>
          <w:p w14:paraId="0CAA6D5D" w14:textId="77777777" w:rsidR="00A228EB" w:rsidRPr="00C62C44" w:rsidRDefault="00A228EB" w:rsidP="00A228EB">
            <w:pPr>
              <w:spacing w:after="0" w:line="240" w:lineRule="auto"/>
              <w:rPr>
                <w:rFonts w:eastAsia="Times New Roman"/>
                <w:lang w:eastAsia="pl-PL"/>
              </w:rPr>
            </w:pPr>
            <w:r w:rsidRPr="00C62C44">
              <w:rPr>
                <w:rFonts w:eastAsia="Times New Roman"/>
                <w:lang w:eastAsia="pl-PL"/>
              </w:rPr>
              <w:t xml:space="preserve">   średnica dystalna nie większa niż 0,018’’</w:t>
            </w:r>
          </w:p>
          <w:p w14:paraId="01324FF9" w14:textId="77777777" w:rsidR="00A228EB" w:rsidRPr="00C62C44" w:rsidRDefault="00A228EB" w:rsidP="00A228EB">
            <w:pPr>
              <w:spacing w:after="0"/>
            </w:pPr>
            <w:r w:rsidRPr="00C62C44">
              <w:rPr>
                <w:rFonts w:eastAsia="Times New Roman"/>
                <w:lang w:eastAsia="pl-PL"/>
              </w:rPr>
              <w:t xml:space="preserve">   średnica proksymalna nie większa </w:t>
            </w:r>
            <w:smartTag w:uri="urn:schemas-microsoft-com:office:smarttags" w:element="metricconverter">
              <w:smartTagPr>
                <w:attr w:name="ProductID" w:val="0,021”"/>
              </w:smartTagPr>
              <w:r w:rsidRPr="00C62C44">
                <w:rPr>
                  <w:rFonts w:eastAsia="Times New Roman"/>
                  <w:lang w:eastAsia="pl-PL"/>
                </w:rPr>
                <w:t>0,021”</w:t>
              </w:r>
            </w:smartTag>
          </w:p>
        </w:tc>
        <w:tc>
          <w:tcPr>
            <w:tcW w:w="1418" w:type="dxa"/>
            <w:vAlign w:val="center"/>
          </w:tcPr>
          <w:p w14:paraId="0232A601" w14:textId="77777777" w:rsidR="00A228EB" w:rsidRPr="00C62C44" w:rsidRDefault="00A228EB" w:rsidP="00A228EB">
            <w:pPr>
              <w:spacing w:after="0"/>
              <w:jc w:val="center"/>
            </w:pPr>
            <w:r w:rsidRPr="00C62C44">
              <w:t>TAK: 10 pkt</w:t>
            </w:r>
          </w:p>
          <w:p w14:paraId="6C171DB9" w14:textId="77777777" w:rsidR="00A228EB" w:rsidRPr="00C62C44" w:rsidRDefault="00A228EB" w:rsidP="00A228EB">
            <w:pPr>
              <w:spacing w:after="0"/>
              <w:jc w:val="center"/>
            </w:pPr>
            <w:r w:rsidRPr="00C62C44">
              <w:t>NIE: 0 pkt</w:t>
            </w:r>
          </w:p>
        </w:tc>
        <w:tc>
          <w:tcPr>
            <w:tcW w:w="1417" w:type="dxa"/>
            <w:tcBorders>
              <w:top w:val="single" w:sz="4" w:space="0" w:color="000000"/>
              <w:left w:val="single" w:sz="4" w:space="0" w:color="000000"/>
              <w:bottom w:val="single" w:sz="4" w:space="0" w:color="000000"/>
            </w:tcBorders>
            <w:vAlign w:val="center"/>
          </w:tcPr>
          <w:p w14:paraId="4DDC31BC" w14:textId="77777777" w:rsidR="00A228EB" w:rsidRPr="00C62C44" w:rsidRDefault="00A228EB" w:rsidP="00A228EB">
            <w:pPr>
              <w:snapToGrid w:val="0"/>
              <w:spacing w:after="0"/>
              <w:jc w:val="center"/>
              <w:rPr>
                <w:bCs/>
                <w:lang w:eastAsia="ar-SA"/>
              </w:rPr>
            </w:pPr>
          </w:p>
        </w:tc>
      </w:tr>
      <w:tr w:rsidR="00C62C44" w:rsidRPr="00C62C44" w14:paraId="61882C49" w14:textId="77777777" w:rsidTr="004E46C9">
        <w:tc>
          <w:tcPr>
            <w:tcW w:w="846" w:type="dxa"/>
            <w:tcBorders>
              <w:left w:val="single" w:sz="8" w:space="0" w:color="000000"/>
            </w:tcBorders>
            <w:vAlign w:val="center"/>
          </w:tcPr>
          <w:p w14:paraId="527F2548" w14:textId="77777777" w:rsidR="00A228EB" w:rsidRPr="00C62C44" w:rsidRDefault="00A228EB" w:rsidP="00A228EB">
            <w:pPr>
              <w:snapToGrid w:val="0"/>
              <w:spacing w:after="0"/>
              <w:ind w:left="34" w:hanging="284"/>
              <w:jc w:val="center"/>
              <w:rPr>
                <w:lang w:eastAsia="ar-SA"/>
              </w:rPr>
            </w:pPr>
            <w:r w:rsidRPr="00C62C44">
              <w:rPr>
                <w:lang w:eastAsia="ar-SA"/>
              </w:rPr>
              <w:t>6</w:t>
            </w:r>
          </w:p>
        </w:tc>
        <w:tc>
          <w:tcPr>
            <w:tcW w:w="5670" w:type="dxa"/>
            <w:vAlign w:val="center"/>
          </w:tcPr>
          <w:p w14:paraId="72C6130B" w14:textId="77777777" w:rsidR="00A228EB" w:rsidRPr="00C62C44" w:rsidRDefault="00A228EB" w:rsidP="00A228EB">
            <w:pPr>
              <w:spacing w:after="0"/>
            </w:pPr>
            <w:r w:rsidRPr="00C62C44">
              <w:rPr>
                <w:rFonts w:eastAsia="Times New Roman"/>
                <w:lang w:eastAsia="pl-PL"/>
              </w:rPr>
              <w:t>Średnica zewnętrzna 1,8 F (</w:t>
            </w:r>
            <w:proofErr w:type="spellStart"/>
            <w:r w:rsidRPr="00C62C44">
              <w:rPr>
                <w:rFonts w:eastAsia="Times New Roman"/>
                <w:lang w:eastAsia="pl-PL"/>
              </w:rPr>
              <w:t>dystalnie</w:t>
            </w:r>
            <w:proofErr w:type="spellEnd"/>
            <w:r w:rsidRPr="00C62C44">
              <w:rPr>
                <w:rFonts w:eastAsia="Times New Roman"/>
                <w:lang w:eastAsia="pl-PL"/>
              </w:rPr>
              <w:t xml:space="preserve">) / </w:t>
            </w:r>
            <w:smartTag w:uri="urn:schemas-microsoft-com:office:smarttags" w:element="metricconverter">
              <w:smartTagPr>
                <w:attr w:name="ProductID" w:val="2,6F"/>
              </w:smartTagPr>
              <w:r w:rsidRPr="00C62C44">
                <w:rPr>
                  <w:rFonts w:eastAsia="Times New Roman"/>
                  <w:lang w:eastAsia="pl-PL"/>
                </w:rPr>
                <w:t>2,6F</w:t>
              </w:r>
            </w:smartTag>
            <w:r w:rsidRPr="00C62C44">
              <w:rPr>
                <w:rFonts w:eastAsia="Times New Roman"/>
                <w:lang w:eastAsia="pl-PL"/>
              </w:rPr>
              <w:t xml:space="preserve"> (proksymalnie)</w:t>
            </w:r>
          </w:p>
        </w:tc>
        <w:tc>
          <w:tcPr>
            <w:tcW w:w="1418" w:type="dxa"/>
            <w:vAlign w:val="center"/>
          </w:tcPr>
          <w:p w14:paraId="33D58FAC" w14:textId="77777777" w:rsidR="00A228EB" w:rsidRPr="00C62C44" w:rsidRDefault="00A228EB" w:rsidP="00A228EB">
            <w:pPr>
              <w:spacing w:after="0"/>
              <w:jc w:val="center"/>
            </w:pPr>
            <w:r w:rsidRPr="00C62C44">
              <w:t>TAK: 10 pkt</w:t>
            </w:r>
          </w:p>
          <w:p w14:paraId="22F58AEF" w14:textId="77777777" w:rsidR="00A228EB" w:rsidRPr="00C62C44" w:rsidRDefault="00A228EB" w:rsidP="00A228EB">
            <w:pPr>
              <w:spacing w:after="0"/>
              <w:jc w:val="center"/>
            </w:pPr>
            <w:r w:rsidRPr="00C62C44">
              <w:t>NIE: 0 pkt</w:t>
            </w:r>
          </w:p>
        </w:tc>
        <w:tc>
          <w:tcPr>
            <w:tcW w:w="1417" w:type="dxa"/>
            <w:tcBorders>
              <w:left w:val="single" w:sz="4" w:space="0" w:color="000000"/>
            </w:tcBorders>
            <w:vAlign w:val="center"/>
          </w:tcPr>
          <w:p w14:paraId="40DFB74F" w14:textId="77777777" w:rsidR="00A228EB" w:rsidRPr="00C62C44" w:rsidRDefault="00A228EB" w:rsidP="00A228EB">
            <w:pPr>
              <w:snapToGrid w:val="0"/>
              <w:spacing w:after="0"/>
              <w:jc w:val="center"/>
              <w:rPr>
                <w:bCs/>
                <w:lang w:eastAsia="ar-SA"/>
              </w:rPr>
            </w:pPr>
          </w:p>
        </w:tc>
      </w:tr>
      <w:tr w:rsidR="00C62C44" w:rsidRPr="00C62C44" w14:paraId="178DBE33" w14:textId="77777777" w:rsidTr="004E46C9">
        <w:tc>
          <w:tcPr>
            <w:tcW w:w="846" w:type="dxa"/>
            <w:tcBorders>
              <w:left w:val="single" w:sz="8" w:space="0" w:color="000000"/>
            </w:tcBorders>
            <w:vAlign w:val="center"/>
          </w:tcPr>
          <w:p w14:paraId="4017DD83" w14:textId="77777777" w:rsidR="00A228EB" w:rsidRPr="00C62C44" w:rsidRDefault="00A228EB" w:rsidP="00A228EB">
            <w:pPr>
              <w:snapToGrid w:val="0"/>
              <w:spacing w:after="0"/>
              <w:ind w:left="34" w:hanging="284"/>
              <w:jc w:val="center"/>
              <w:rPr>
                <w:lang w:eastAsia="ar-SA"/>
              </w:rPr>
            </w:pPr>
            <w:r w:rsidRPr="00C62C44">
              <w:rPr>
                <w:lang w:eastAsia="ar-SA"/>
              </w:rPr>
              <w:t>7</w:t>
            </w:r>
          </w:p>
        </w:tc>
        <w:tc>
          <w:tcPr>
            <w:tcW w:w="5670" w:type="dxa"/>
            <w:vAlign w:val="center"/>
          </w:tcPr>
          <w:p w14:paraId="6E99C121" w14:textId="77777777" w:rsidR="00A228EB" w:rsidRPr="00C62C44" w:rsidRDefault="00A228EB" w:rsidP="00A228EB">
            <w:pPr>
              <w:spacing w:after="0"/>
            </w:pPr>
            <w:r w:rsidRPr="00C62C44">
              <w:rPr>
                <w:rFonts w:eastAsia="Times New Roman"/>
                <w:lang w:eastAsia="pl-PL"/>
              </w:rPr>
              <w:t xml:space="preserve">Dostępne długości 130 i </w:t>
            </w:r>
            <w:smartTag w:uri="urn:schemas-microsoft-com:office:smarttags" w:element="metricconverter">
              <w:smartTagPr>
                <w:attr w:name="ProductID" w:val="150 cm"/>
              </w:smartTagPr>
              <w:r w:rsidRPr="00C62C44">
                <w:rPr>
                  <w:rFonts w:eastAsia="Times New Roman"/>
                  <w:lang w:eastAsia="pl-PL"/>
                </w:rPr>
                <w:t>150 cm</w:t>
              </w:r>
            </w:smartTag>
          </w:p>
        </w:tc>
        <w:tc>
          <w:tcPr>
            <w:tcW w:w="1418" w:type="dxa"/>
            <w:vAlign w:val="center"/>
          </w:tcPr>
          <w:p w14:paraId="1B930753" w14:textId="77777777" w:rsidR="00A228EB" w:rsidRPr="00C62C44" w:rsidRDefault="00A228EB" w:rsidP="00A228EB">
            <w:pPr>
              <w:spacing w:after="0"/>
              <w:jc w:val="center"/>
            </w:pPr>
            <w:r w:rsidRPr="00C62C44">
              <w:t>TAK: 10 pkt</w:t>
            </w:r>
          </w:p>
          <w:p w14:paraId="728CCA33" w14:textId="77777777" w:rsidR="00A228EB" w:rsidRPr="00C62C44" w:rsidRDefault="00A228EB" w:rsidP="00A228EB">
            <w:pPr>
              <w:spacing w:after="0"/>
              <w:jc w:val="center"/>
            </w:pPr>
            <w:r w:rsidRPr="00C62C44">
              <w:t>NIE: 0 pkt</w:t>
            </w:r>
          </w:p>
        </w:tc>
        <w:tc>
          <w:tcPr>
            <w:tcW w:w="1417" w:type="dxa"/>
            <w:tcBorders>
              <w:left w:val="single" w:sz="4" w:space="0" w:color="000000"/>
            </w:tcBorders>
            <w:vAlign w:val="center"/>
          </w:tcPr>
          <w:p w14:paraId="1E35F892" w14:textId="77777777" w:rsidR="00A228EB" w:rsidRPr="00C62C44" w:rsidRDefault="00A228EB" w:rsidP="00A228EB">
            <w:pPr>
              <w:snapToGrid w:val="0"/>
              <w:spacing w:after="0"/>
              <w:jc w:val="center"/>
              <w:rPr>
                <w:bCs/>
                <w:lang w:eastAsia="ar-SA"/>
              </w:rPr>
            </w:pPr>
          </w:p>
        </w:tc>
      </w:tr>
      <w:tr w:rsidR="00112D94" w:rsidRPr="00112D94" w14:paraId="3A334921" w14:textId="77777777" w:rsidTr="004E46C9">
        <w:trPr>
          <w:trHeight w:val="592"/>
        </w:trPr>
        <w:tc>
          <w:tcPr>
            <w:tcW w:w="846" w:type="dxa"/>
            <w:tcBorders>
              <w:left w:val="single" w:sz="8" w:space="0" w:color="000000"/>
            </w:tcBorders>
            <w:vAlign w:val="center"/>
          </w:tcPr>
          <w:p w14:paraId="33C6771B" w14:textId="77777777" w:rsidR="00A228EB" w:rsidRPr="00112D94" w:rsidRDefault="00A228EB" w:rsidP="00A228EB">
            <w:pPr>
              <w:snapToGrid w:val="0"/>
              <w:spacing w:after="0"/>
              <w:jc w:val="center"/>
              <w:rPr>
                <w:b/>
                <w:lang w:eastAsia="ar-SA"/>
              </w:rPr>
            </w:pPr>
            <w:r w:rsidRPr="00112D94">
              <w:rPr>
                <w:b/>
                <w:lang w:eastAsia="ar-SA"/>
              </w:rPr>
              <w:t>II.</w:t>
            </w:r>
          </w:p>
        </w:tc>
        <w:tc>
          <w:tcPr>
            <w:tcW w:w="5670" w:type="dxa"/>
            <w:vAlign w:val="center"/>
          </w:tcPr>
          <w:p w14:paraId="5FD412B6" w14:textId="77777777" w:rsidR="00A228EB" w:rsidRPr="00112D94" w:rsidRDefault="00A228EB" w:rsidP="00A228EB">
            <w:pPr>
              <w:spacing w:after="0"/>
              <w:rPr>
                <w:rFonts w:eastAsia="Times New Roman"/>
                <w:b/>
                <w:lang w:eastAsia="pl-PL"/>
              </w:rPr>
            </w:pPr>
            <w:r w:rsidRPr="00112D94">
              <w:rPr>
                <w:rFonts w:eastAsia="Times New Roman"/>
                <w:b/>
                <w:lang w:eastAsia="pl-PL"/>
              </w:rPr>
              <w:t>Cewnik balonowy do trudnych zmian</w:t>
            </w:r>
          </w:p>
        </w:tc>
        <w:tc>
          <w:tcPr>
            <w:tcW w:w="1418" w:type="dxa"/>
            <w:vAlign w:val="center"/>
          </w:tcPr>
          <w:p w14:paraId="65DEAA07" w14:textId="77777777" w:rsidR="00A228EB" w:rsidRPr="00112D94" w:rsidRDefault="00A228EB" w:rsidP="00A228EB">
            <w:pPr>
              <w:spacing w:after="0"/>
              <w:jc w:val="center"/>
              <w:rPr>
                <w:b/>
              </w:rPr>
            </w:pPr>
            <w:r w:rsidRPr="00112D94">
              <w:rPr>
                <w:b/>
              </w:rPr>
              <w:t>TAK</w:t>
            </w:r>
          </w:p>
        </w:tc>
        <w:tc>
          <w:tcPr>
            <w:tcW w:w="1417" w:type="dxa"/>
            <w:tcBorders>
              <w:left w:val="single" w:sz="4" w:space="0" w:color="000000"/>
            </w:tcBorders>
            <w:vAlign w:val="center"/>
          </w:tcPr>
          <w:p w14:paraId="2A2DCD8C" w14:textId="77777777" w:rsidR="00A228EB" w:rsidRPr="00112D94" w:rsidRDefault="00A228EB" w:rsidP="00A228EB">
            <w:pPr>
              <w:snapToGrid w:val="0"/>
              <w:spacing w:after="0"/>
              <w:jc w:val="center"/>
              <w:rPr>
                <w:bCs/>
                <w:lang w:eastAsia="ar-SA"/>
              </w:rPr>
            </w:pPr>
          </w:p>
        </w:tc>
      </w:tr>
      <w:tr w:rsidR="00C62C44" w:rsidRPr="00C62C44" w14:paraId="6E36666D" w14:textId="77777777" w:rsidTr="004E46C9">
        <w:tc>
          <w:tcPr>
            <w:tcW w:w="846" w:type="dxa"/>
            <w:tcBorders>
              <w:left w:val="single" w:sz="8" w:space="0" w:color="000000"/>
            </w:tcBorders>
            <w:vAlign w:val="center"/>
          </w:tcPr>
          <w:p w14:paraId="5C894596" w14:textId="77777777" w:rsidR="00A228EB" w:rsidRPr="00C62C44" w:rsidRDefault="00A228EB" w:rsidP="00A228EB">
            <w:pPr>
              <w:snapToGrid w:val="0"/>
              <w:spacing w:after="0"/>
              <w:jc w:val="center"/>
              <w:rPr>
                <w:lang w:eastAsia="ar-SA"/>
              </w:rPr>
            </w:pPr>
            <w:r w:rsidRPr="00C62C44">
              <w:rPr>
                <w:lang w:eastAsia="ar-SA"/>
              </w:rPr>
              <w:t>1</w:t>
            </w:r>
          </w:p>
        </w:tc>
        <w:tc>
          <w:tcPr>
            <w:tcW w:w="5670" w:type="dxa"/>
            <w:vAlign w:val="center"/>
          </w:tcPr>
          <w:p w14:paraId="193F7A17" w14:textId="77777777" w:rsidR="00A228EB" w:rsidRPr="00C62C44" w:rsidRDefault="00A228EB" w:rsidP="00A228EB">
            <w:pPr>
              <w:spacing w:after="0"/>
              <w:rPr>
                <w:rFonts w:eastAsia="Times New Roman"/>
                <w:lang w:eastAsia="pl-PL"/>
              </w:rPr>
            </w:pPr>
            <w:r w:rsidRPr="00C62C44">
              <w:rPr>
                <w:rFonts w:eastAsia="Times New Roman"/>
                <w:noProof/>
                <w:lang w:eastAsia="pl-PL"/>
              </w:rPr>
              <w:t>Cewniki balonowe do okluzji typu RX</w:t>
            </w:r>
          </w:p>
        </w:tc>
        <w:tc>
          <w:tcPr>
            <w:tcW w:w="1418" w:type="dxa"/>
            <w:vAlign w:val="center"/>
          </w:tcPr>
          <w:p w14:paraId="333B7BBB"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0C067154" w14:textId="77777777" w:rsidR="00A228EB" w:rsidRPr="00C62C44" w:rsidRDefault="00A228EB" w:rsidP="00A228EB">
            <w:pPr>
              <w:snapToGrid w:val="0"/>
              <w:spacing w:after="0"/>
              <w:jc w:val="center"/>
              <w:rPr>
                <w:bCs/>
                <w:lang w:eastAsia="ar-SA"/>
              </w:rPr>
            </w:pPr>
          </w:p>
        </w:tc>
      </w:tr>
      <w:tr w:rsidR="00C62C44" w:rsidRPr="00C62C44" w14:paraId="2E7ADCE2" w14:textId="77777777" w:rsidTr="004E46C9">
        <w:tc>
          <w:tcPr>
            <w:tcW w:w="846" w:type="dxa"/>
            <w:tcBorders>
              <w:left w:val="single" w:sz="8" w:space="0" w:color="000000"/>
            </w:tcBorders>
            <w:vAlign w:val="center"/>
          </w:tcPr>
          <w:p w14:paraId="3804454E" w14:textId="77777777" w:rsidR="00A228EB" w:rsidRPr="00C62C44" w:rsidRDefault="00A228EB" w:rsidP="00A228EB">
            <w:pPr>
              <w:snapToGrid w:val="0"/>
              <w:spacing w:after="0"/>
              <w:jc w:val="center"/>
              <w:rPr>
                <w:lang w:eastAsia="ar-SA"/>
              </w:rPr>
            </w:pPr>
            <w:r w:rsidRPr="00C62C44">
              <w:rPr>
                <w:lang w:eastAsia="ar-SA"/>
              </w:rPr>
              <w:t>2</w:t>
            </w:r>
          </w:p>
        </w:tc>
        <w:tc>
          <w:tcPr>
            <w:tcW w:w="5670" w:type="dxa"/>
            <w:vAlign w:val="center"/>
          </w:tcPr>
          <w:p w14:paraId="16E395C8" w14:textId="77777777" w:rsidR="00A228EB" w:rsidRPr="00C62C44" w:rsidRDefault="00A228EB" w:rsidP="00A228EB">
            <w:pPr>
              <w:spacing w:after="0"/>
              <w:rPr>
                <w:rFonts w:eastAsia="Times New Roman"/>
                <w:lang w:eastAsia="pl-PL"/>
              </w:rPr>
            </w:pPr>
            <w:r w:rsidRPr="00C62C44">
              <w:rPr>
                <w:rFonts w:eastAsia="Times New Roman"/>
                <w:noProof/>
                <w:lang w:eastAsia="pl-PL"/>
              </w:rPr>
              <w:t>Zmodyfikowany, spiralny szaft w części środkowej o zwiększonej popychalności i odporności na załamania, przeznaczony do zabiegów o bardzo dużej trudności oraz CTO</w:t>
            </w:r>
          </w:p>
        </w:tc>
        <w:tc>
          <w:tcPr>
            <w:tcW w:w="1418" w:type="dxa"/>
            <w:vAlign w:val="center"/>
          </w:tcPr>
          <w:p w14:paraId="33F5E855"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7BDED413" w14:textId="77777777" w:rsidR="00A228EB" w:rsidRPr="00C62C44" w:rsidRDefault="00A228EB" w:rsidP="00A228EB">
            <w:pPr>
              <w:snapToGrid w:val="0"/>
              <w:spacing w:after="0"/>
              <w:jc w:val="center"/>
              <w:rPr>
                <w:bCs/>
                <w:lang w:eastAsia="ar-SA"/>
              </w:rPr>
            </w:pPr>
          </w:p>
        </w:tc>
      </w:tr>
      <w:tr w:rsidR="00C62C44" w:rsidRPr="00C62C44" w14:paraId="69A1B247" w14:textId="77777777" w:rsidTr="004E46C9">
        <w:tc>
          <w:tcPr>
            <w:tcW w:w="846" w:type="dxa"/>
            <w:tcBorders>
              <w:left w:val="single" w:sz="8" w:space="0" w:color="000000"/>
            </w:tcBorders>
            <w:vAlign w:val="center"/>
          </w:tcPr>
          <w:p w14:paraId="3A7886DE" w14:textId="77777777" w:rsidR="00A228EB" w:rsidRPr="00C62C44" w:rsidRDefault="00A228EB" w:rsidP="00A228EB">
            <w:pPr>
              <w:snapToGrid w:val="0"/>
              <w:spacing w:after="0"/>
              <w:jc w:val="center"/>
              <w:rPr>
                <w:lang w:eastAsia="ar-SA"/>
              </w:rPr>
            </w:pPr>
            <w:r w:rsidRPr="00C62C44">
              <w:rPr>
                <w:lang w:eastAsia="ar-SA"/>
              </w:rPr>
              <w:t>3</w:t>
            </w:r>
          </w:p>
        </w:tc>
        <w:tc>
          <w:tcPr>
            <w:tcW w:w="5670" w:type="dxa"/>
            <w:vAlign w:val="center"/>
          </w:tcPr>
          <w:p w14:paraId="3CDAD867" w14:textId="77777777" w:rsidR="00A228EB" w:rsidRPr="00C62C44" w:rsidRDefault="00A228EB" w:rsidP="00A228EB">
            <w:pPr>
              <w:spacing w:after="0"/>
              <w:rPr>
                <w:rFonts w:eastAsia="Times New Roman"/>
                <w:lang w:eastAsia="pl-PL"/>
              </w:rPr>
            </w:pPr>
            <w:r w:rsidRPr="00C62C44">
              <w:rPr>
                <w:rFonts w:eastAsia="Times New Roman"/>
                <w:noProof/>
                <w:lang w:eastAsia="pl-PL"/>
              </w:rPr>
              <w:t xml:space="preserve">Kompatybilny z cewnikiem prowadzącym </w:t>
            </w:r>
            <w:smartTag w:uri="urn:schemas-microsoft-com:office:smarttags" w:element="metricconverter">
              <w:smartTagPr>
                <w:attr w:name="ProductID" w:val="5F"/>
              </w:smartTagPr>
              <w:r w:rsidRPr="00C62C44">
                <w:rPr>
                  <w:rFonts w:eastAsia="Times New Roman"/>
                  <w:noProof/>
                  <w:lang w:eastAsia="pl-PL"/>
                </w:rPr>
                <w:t>5F</w:t>
              </w:r>
            </w:smartTag>
            <w:r w:rsidRPr="00C62C44">
              <w:rPr>
                <w:rFonts w:eastAsia="Times New Roman"/>
                <w:noProof/>
                <w:lang w:eastAsia="pl-PL"/>
              </w:rPr>
              <w:t xml:space="preserve"> dla wszystkich rozmiarów</w:t>
            </w:r>
          </w:p>
        </w:tc>
        <w:tc>
          <w:tcPr>
            <w:tcW w:w="1418" w:type="dxa"/>
            <w:vAlign w:val="center"/>
          </w:tcPr>
          <w:p w14:paraId="32ACB485"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269628A3" w14:textId="77777777" w:rsidR="00A228EB" w:rsidRPr="00C62C44" w:rsidRDefault="00A228EB" w:rsidP="00A228EB">
            <w:pPr>
              <w:snapToGrid w:val="0"/>
              <w:spacing w:after="0"/>
              <w:jc w:val="center"/>
              <w:rPr>
                <w:bCs/>
                <w:lang w:eastAsia="ar-SA"/>
              </w:rPr>
            </w:pPr>
          </w:p>
        </w:tc>
      </w:tr>
      <w:tr w:rsidR="00C62C44" w:rsidRPr="00C62C44" w14:paraId="134DB582" w14:textId="77777777" w:rsidTr="004E46C9">
        <w:tc>
          <w:tcPr>
            <w:tcW w:w="846" w:type="dxa"/>
            <w:tcBorders>
              <w:left w:val="single" w:sz="8" w:space="0" w:color="000000"/>
            </w:tcBorders>
            <w:vAlign w:val="center"/>
          </w:tcPr>
          <w:p w14:paraId="7B414F6A" w14:textId="77777777" w:rsidR="00A228EB" w:rsidRPr="00C62C44" w:rsidRDefault="00A228EB" w:rsidP="00A228EB">
            <w:pPr>
              <w:snapToGrid w:val="0"/>
              <w:spacing w:after="0"/>
              <w:jc w:val="center"/>
              <w:rPr>
                <w:lang w:eastAsia="ar-SA"/>
              </w:rPr>
            </w:pPr>
            <w:r w:rsidRPr="00C62C44">
              <w:rPr>
                <w:lang w:eastAsia="ar-SA"/>
              </w:rPr>
              <w:t>4</w:t>
            </w:r>
          </w:p>
        </w:tc>
        <w:tc>
          <w:tcPr>
            <w:tcW w:w="5670" w:type="dxa"/>
            <w:vAlign w:val="center"/>
          </w:tcPr>
          <w:p w14:paraId="13909EDB" w14:textId="77777777" w:rsidR="00A228EB" w:rsidRPr="00C62C44" w:rsidRDefault="00A228EB" w:rsidP="00A228EB">
            <w:pPr>
              <w:spacing w:after="0"/>
              <w:rPr>
                <w:rFonts w:eastAsia="Times New Roman"/>
                <w:noProof/>
                <w:lang w:eastAsia="pl-PL"/>
              </w:rPr>
            </w:pPr>
            <w:r w:rsidRPr="00C62C44">
              <w:rPr>
                <w:rFonts w:eastAsia="Times New Roman"/>
                <w:noProof/>
                <w:lang w:eastAsia="pl-PL"/>
              </w:rPr>
              <w:t xml:space="preserve">Średnica min. od 1.25 do 3.00mm – </w:t>
            </w:r>
          </w:p>
          <w:p w14:paraId="2E2AE916" w14:textId="77777777" w:rsidR="00A228EB" w:rsidRPr="00C62C44" w:rsidRDefault="00A228EB" w:rsidP="00A228EB">
            <w:pPr>
              <w:spacing w:after="0"/>
              <w:rPr>
                <w:rFonts w:eastAsia="Times New Roman"/>
                <w:lang w:eastAsia="pl-PL"/>
              </w:rPr>
            </w:pPr>
            <w:r w:rsidRPr="00C62C44">
              <w:rPr>
                <w:rFonts w:eastAsia="Times New Roman"/>
                <w:noProof/>
                <w:lang w:eastAsia="pl-PL"/>
              </w:rPr>
              <w:t>(1,25/1,5/2,0/2,25/2,5/2,75/3,0mm)</w:t>
            </w:r>
          </w:p>
        </w:tc>
        <w:tc>
          <w:tcPr>
            <w:tcW w:w="1418" w:type="dxa"/>
            <w:vAlign w:val="center"/>
          </w:tcPr>
          <w:p w14:paraId="3F3CCD4E"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1A9CFAC9" w14:textId="77777777" w:rsidR="00A228EB" w:rsidRPr="00C62C44" w:rsidRDefault="00A228EB" w:rsidP="00A228EB">
            <w:pPr>
              <w:snapToGrid w:val="0"/>
              <w:spacing w:after="0"/>
              <w:jc w:val="center"/>
              <w:rPr>
                <w:bCs/>
                <w:lang w:eastAsia="ar-SA"/>
              </w:rPr>
            </w:pPr>
          </w:p>
        </w:tc>
      </w:tr>
      <w:tr w:rsidR="00C62C44" w:rsidRPr="00C62C44" w14:paraId="0109D658" w14:textId="77777777" w:rsidTr="004E46C9">
        <w:tc>
          <w:tcPr>
            <w:tcW w:w="846" w:type="dxa"/>
            <w:tcBorders>
              <w:left w:val="single" w:sz="8" w:space="0" w:color="000000"/>
            </w:tcBorders>
            <w:vAlign w:val="center"/>
          </w:tcPr>
          <w:p w14:paraId="2738F074" w14:textId="77777777" w:rsidR="00A228EB" w:rsidRPr="00C62C44" w:rsidRDefault="00A228EB" w:rsidP="00A228EB">
            <w:pPr>
              <w:snapToGrid w:val="0"/>
              <w:spacing w:after="0"/>
              <w:jc w:val="center"/>
              <w:rPr>
                <w:lang w:eastAsia="ar-SA"/>
              </w:rPr>
            </w:pPr>
            <w:r w:rsidRPr="00C62C44">
              <w:rPr>
                <w:lang w:eastAsia="ar-SA"/>
              </w:rPr>
              <w:t>5</w:t>
            </w:r>
          </w:p>
        </w:tc>
        <w:tc>
          <w:tcPr>
            <w:tcW w:w="5670" w:type="dxa"/>
            <w:vAlign w:val="center"/>
          </w:tcPr>
          <w:p w14:paraId="4E6D5CC5" w14:textId="77777777" w:rsidR="00A228EB" w:rsidRPr="00C62C44" w:rsidRDefault="00A228EB" w:rsidP="00A228EB">
            <w:pPr>
              <w:spacing w:after="0"/>
              <w:rPr>
                <w:rFonts w:eastAsia="Times New Roman"/>
                <w:lang w:eastAsia="pl-PL"/>
              </w:rPr>
            </w:pPr>
            <w:r w:rsidRPr="00C62C44">
              <w:rPr>
                <w:rFonts w:eastAsia="Times New Roman"/>
                <w:noProof/>
                <w:lang w:eastAsia="pl-PL"/>
              </w:rPr>
              <w:t>Długość min. od 10mm do 20mm – (10/15/20mm)</w:t>
            </w:r>
          </w:p>
        </w:tc>
        <w:tc>
          <w:tcPr>
            <w:tcW w:w="1418" w:type="dxa"/>
            <w:vAlign w:val="center"/>
          </w:tcPr>
          <w:p w14:paraId="548CC81C"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37E5AC25" w14:textId="77777777" w:rsidR="00A228EB" w:rsidRPr="00C62C44" w:rsidRDefault="00A228EB" w:rsidP="00A228EB">
            <w:pPr>
              <w:snapToGrid w:val="0"/>
              <w:spacing w:after="0"/>
              <w:jc w:val="center"/>
              <w:rPr>
                <w:bCs/>
                <w:lang w:eastAsia="ar-SA"/>
              </w:rPr>
            </w:pPr>
          </w:p>
        </w:tc>
      </w:tr>
      <w:tr w:rsidR="00C62C44" w:rsidRPr="00C62C44" w14:paraId="7632595F" w14:textId="77777777" w:rsidTr="004E46C9">
        <w:tc>
          <w:tcPr>
            <w:tcW w:w="846" w:type="dxa"/>
            <w:tcBorders>
              <w:left w:val="single" w:sz="8" w:space="0" w:color="000000"/>
            </w:tcBorders>
            <w:vAlign w:val="center"/>
          </w:tcPr>
          <w:p w14:paraId="7170ABB5" w14:textId="77777777" w:rsidR="00A228EB" w:rsidRPr="00C62C44" w:rsidRDefault="00A228EB" w:rsidP="00A228EB">
            <w:pPr>
              <w:snapToGrid w:val="0"/>
              <w:spacing w:after="0"/>
              <w:jc w:val="center"/>
              <w:rPr>
                <w:lang w:eastAsia="ar-SA"/>
              </w:rPr>
            </w:pPr>
            <w:r w:rsidRPr="00C62C44">
              <w:rPr>
                <w:lang w:eastAsia="ar-SA"/>
              </w:rPr>
              <w:t>6</w:t>
            </w:r>
          </w:p>
        </w:tc>
        <w:tc>
          <w:tcPr>
            <w:tcW w:w="5670" w:type="dxa"/>
            <w:vAlign w:val="center"/>
          </w:tcPr>
          <w:p w14:paraId="0A78325F" w14:textId="77777777" w:rsidR="00A228EB" w:rsidRPr="00C62C44" w:rsidRDefault="00A228EB" w:rsidP="00A228EB">
            <w:pPr>
              <w:spacing w:after="0"/>
              <w:rPr>
                <w:rFonts w:eastAsia="Times New Roman"/>
                <w:lang w:eastAsia="pl-PL"/>
              </w:rPr>
            </w:pPr>
            <w:r w:rsidRPr="00C62C44">
              <w:rPr>
                <w:rFonts w:eastAsia="Times New Roman"/>
                <w:noProof/>
                <w:lang w:eastAsia="pl-PL"/>
              </w:rPr>
              <w:t>Średnica szaftu dystalnego 2,4 – 2,5Fr</w:t>
            </w:r>
          </w:p>
        </w:tc>
        <w:tc>
          <w:tcPr>
            <w:tcW w:w="1418" w:type="dxa"/>
            <w:vAlign w:val="center"/>
          </w:tcPr>
          <w:p w14:paraId="40313004" w14:textId="77777777" w:rsidR="00A228EB" w:rsidRPr="00C62C44" w:rsidRDefault="00A228EB" w:rsidP="00A228EB">
            <w:pPr>
              <w:spacing w:after="0"/>
              <w:jc w:val="center"/>
            </w:pPr>
            <w:r w:rsidRPr="00C62C44">
              <w:t>TAK</w:t>
            </w:r>
          </w:p>
        </w:tc>
        <w:tc>
          <w:tcPr>
            <w:tcW w:w="1417" w:type="dxa"/>
            <w:tcBorders>
              <w:left w:val="single" w:sz="4" w:space="0" w:color="000000"/>
            </w:tcBorders>
            <w:vAlign w:val="center"/>
          </w:tcPr>
          <w:p w14:paraId="3A0BEA90" w14:textId="77777777" w:rsidR="00A228EB" w:rsidRPr="00C62C44" w:rsidRDefault="00A228EB" w:rsidP="00A228EB">
            <w:pPr>
              <w:snapToGrid w:val="0"/>
              <w:spacing w:after="0"/>
              <w:jc w:val="center"/>
              <w:rPr>
                <w:bCs/>
                <w:lang w:eastAsia="ar-SA"/>
              </w:rPr>
            </w:pPr>
          </w:p>
        </w:tc>
      </w:tr>
      <w:tr w:rsidR="00A607B3" w:rsidRPr="00A607B3" w14:paraId="031599F6" w14:textId="77777777" w:rsidTr="004E46C9">
        <w:tc>
          <w:tcPr>
            <w:tcW w:w="846" w:type="dxa"/>
            <w:tcBorders>
              <w:left w:val="single" w:sz="8" w:space="0" w:color="000000"/>
            </w:tcBorders>
            <w:vAlign w:val="center"/>
          </w:tcPr>
          <w:p w14:paraId="049B8129" w14:textId="77777777" w:rsidR="00A228EB" w:rsidRPr="00A607B3" w:rsidRDefault="00A228EB" w:rsidP="00A228EB">
            <w:pPr>
              <w:snapToGrid w:val="0"/>
              <w:spacing w:after="0"/>
              <w:jc w:val="center"/>
              <w:rPr>
                <w:lang w:eastAsia="ar-SA"/>
              </w:rPr>
            </w:pPr>
            <w:r w:rsidRPr="00A607B3">
              <w:rPr>
                <w:lang w:eastAsia="ar-SA"/>
              </w:rPr>
              <w:t>7</w:t>
            </w:r>
          </w:p>
        </w:tc>
        <w:tc>
          <w:tcPr>
            <w:tcW w:w="5670" w:type="dxa"/>
            <w:vAlign w:val="center"/>
          </w:tcPr>
          <w:p w14:paraId="5CB6A7E2" w14:textId="77777777" w:rsidR="00A228EB" w:rsidRPr="00A607B3" w:rsidRDefault="00A228EB" w:rsidP="00A228EB">
            <w:pPr>
              <w:spacing w:after="0"/>
              <w:rPr>
                <w:rFonts w:eastAsia="Times New Roman"/>
                <w:lang w:eastAsia="pl-PL"/>
              </w:rPr>
            </w:pPr>
            <w:r w:rsidRPr="00A607B3">
              <w:rPr>
                <w:rFonts w:eastAsia="Times New Roman"/>
                <w:noProof/>
                <w:lang w:eastAsia="pl-PL"/>
              </w:rPr>
              <w:t>Średnica proksymalna shaftu 1.9Fr</w:t>
            </w:r>
          </w:p>
        </w:tc>
        <w:tc>
          <w:tcPr>
            <w:tcW w:w="1418" w:type="dxa"/>
            <w:vAlign w:val="center"/>
          </w:tcPr>
          <w:p w14:paraId="66536676" w14:textId="77777777" w:rsidR="00A228EB" w:rsidRPr="00A607B3" w:rsidRDefault="00A228EB" w:rsidP="00A228EB">
            <w:pPr>
              <w:spacing w:after="0"/>
              <w:jc w:val="center"/>
            </w:pPr>
            <w:r w:rsidRPr="00A607B3">
              <w:t>TAK</w:t>
            </w:r>
          </w:p>
        </w:tc>
        <w:tc>
          <w:tcPr>
            <w:tcW w:w="1417" w:type="dxa"/>
            <w:tcBorders>
              <w:left w:val="single" w:sz="4" w:space="0" w:color="000000"/>
            </w:tcBorders>
            <w:vAlign w:val="center"/>
          </w:tcPr>
          <w:p w14:paraId="288EA325" w14:textId="77777777" w:rsidR="00A228EB" w:rsidRPr="00A607B3" w:rsidRDefault="00A228EB" w:rsidP="00A228EB">
            <w:pPr>
              <w:snapToGrid w:val="0"/>
              <w:spacing w:after="0"/>
              <w:jc w:val="center"/>
              <w:rPr>
                <w:bCs/>
                <w:lang w:eastAsia="ar-SA"/>
              </w:rPr>
            </w:pPr>
          </w:p>
        </w:tc>
      </w:tr>
      <w:tr w:rsidR="00016DAF" w:rsidRPr="00016DAF" w14:paraId="0067CFE4" w14:textId="77777777" w:rsidTr="004E46C9">
        <w:tc>
          <w:tcPr>
            <w:tcW w:w="846" w:type="dxa"/>
            <w:tcBorders>
              <w:left w:val="single" w:sz="8" w:space="0" w:color="000000"/>
            </w:tcBorders>
            <w:vAlign w:val="center"/>
          </w:tcPr>
          <w:p w14:paraId="6EC02BD6" w14:textId="77777777" w:rsidR="00A228EB" w:rsidRPr="00016DAF" w:rsidRDefault="00A228EB" w:rsidP="00A228EB">
            <w:pPr>
              <w:snapToGrid w:val="0"/>
              <w:spacing w:after="0"/>
              <w:jc w:val="center"/>
              <w:rPr>
                <w:lang w:eastAsia="ar-SA"/>
              </w:rPr>
            </w:pPr>
            <w:r w:rsidRPr="00016DAF">
              <w:rPr>
                <w:lang w:eastAsia="ar-SA"/>
              </w:rPr>
              <w:t>8</w:t>
            </w:r>
          </w:p>
        </w:tc>
        <w:tc>
          <w:tcPr>
            <w:tcW w:w="5670" w:type="dxa"/>
            <w:vAlign w:val="center"/>
          </w:tcPr>
          <w:p w14:paraId="5D5E96CC" w14:textId="77777777" w:rsidR="00A228EB" w:rsidRPr="00016DAF" w:rsidRDefault="00A228EB" w:rsidP="00A228EB">
            <w:pPr>
              <w:spacing w:after="0"/>
              <w:rPr>
                <w:rFonts w:eastAsia="Times New Roman"/>
                <w:lang w:eastAsia="pl-PL"/>
              </w:rPr>
            </w:pPr>
            <w:r w:rsidRPr="00016DAF">
              <w:rPr>
                <w:rFonts w:eastAsia="Times New Roman"/>
                <w:noProof/>
                <w:lang w:eastAsia="pl-PL"/>
              </w:rPr>
              <w:t>Ciśnienie nominalne: 6 atm</w:t>
            </w:r>
          </w:p>
        </w:tc>
        <w:tc>
          <w:tcPr>
            <w:tcW w:w="1418" w:type="dxa"/>
            <w:vAlign w:val="center"/>
          </w:tcPr>
          <w:p w14:paraId="10CBE9CD" w14:textId="77777777" w:rsidR="00A228EB" w:rsidRPr="00016DAF" w:rsidRDefault="00A228EB" w:rsidP="00A228EB">
            <w:pPr>
              <w:spacing w:after="0"/>
              <w:jc w:val="center"/>
            </w:pPr>
            <w:r w:rsidRPr="00016DAF">
              <w:t>TAK</w:t>
            </w:r>
          </w:p>
        </w:tc>
        <w:tc>
          <w:tcPr>
            <w:tcW w:w="1417" w:type="dxa"/>
            <w:tcBorders>
              <w:left w:val="single" w:sz="4" w:space="0" w:color="000000"/>
            </w:tcBorders>
            <w:vAlign w:val="center"/>
          </w:tcPr>
          <w:p w14:paraId="79D52134" w14:textId="77777777" w:rsidR="00A228EB" w:rsidRPr="00016DAF" w:rsidRDefault="00A228EB" w:rsidP="00A228EB">
            <w:pPr>
              <w:snapToGrid w:val="0"/>
              <w:spacing w:after="0"/>
              <w:jc w:val="center"/>
              <w:rPr>
                <w:bCs/>
                <w:lang w:eastAsia="ar-SA"/>
              </w:rPr>
            </w:pPr>
          </w:p>
        </w:tc>
      </w:tr>
      <w:tr w:rsidR="00016DAF" w:rsidRPr="00016DAF" w14:paraId="31AD43DF" w14:textId="77777777" w:rsidTr="004E46C9">
        <w:tc>
          <w:tcPr>
            <w:tcW w:w="846" w:type="dxa"/>
            <w:tcBorders>
              <w:left w:val="single" w:sz="8" w:space="0" w:color="000000"/>
            </w:tcBorders>
            <w:vAlign w:val="center"/>
          </w:tcPr>
          <w:p w14:paraId="299F0504" w14:textId="77777777" w:rsidR="00A228EB" w:rsidRPr="00016DAF" w:rsidRDefault="00A228EB" w:rsidP="00A228EB">
            <w:pPr>
              <w:snapToGrid w:val="0"/>
              <w:spacing w:after="0"/>
              <w:jc w:val="center"/>
              <w:rPr>
                <w:lang w:eastAsia="ar-SA"/>
              </w:rPr>
            </w:pPr>
            <w:r w:rsidRPr="00016DAF">
              <w:rPr>
                <w:lang w:eastAsia="ar-SA"/>
              </w:rPr>
              <w:t>9</w:t>
            </w:r>
          </w:p>
        </w:tc>
        <w:tc>
          <w:tcPr>
            <w:tcW w:w="5670" w:type="dxa"/>
            <w:vAlign w:val="center"/>
          </w:tcPr>
          <w:p w14:paraId="54904438" w14:textId="77777777" w:rsidR="00A228EB" w:rsidRPr="00016DAF" w:rsidRDefault="00A228EB" w:rsidP="00A228EB">
            <w:pPr>
              <w:spacing w:after="0"/>
              <w:rPr>
                <w:rFonts w:eastAsia="Times New Roman"/>
                <w:lang w:eastAsia="pl-PL"/>
              </w:rPr>
            </w:pPr>
            <w:r w:rsidRPr="00016DAF">
              <w:rPr>
                <w:rFonts w:eastAsia="Times New Roman"/>
                <w:noProof/>
                <w:lang w:eastAsia="pl-PL"/>
              </w:rPr>
              <w:t>RBP - 14 atm</w:t>
            </w:r>
          </w:p>
        </w:tc>
        <w:tc>
          <w:tcPr>
            <w:tcW w:w="1418" w:type="dxa"/>
            <w:vAlign w:val="center"/>
          </w:tcPr>
          <w:p w14:paraId="3D95F16F" w14:textId="77777777" w:rsidR="00A228EB" w:rsidRPr="00016DAF" w:rsidRDefault="00A228EB" w:rsidP="00A228EB">
            <w:pPr>
              <w:spacing w:after="0"/>
              <w:jc w:val="center"/>
            </w:pPr>
            <w:r w:rsidRPr="00016DAF">
              <w:t>TAK</w:t>
            </w:r>
          </w:p>
        </w:tc>
        <w:tc>
          <w:tcPr>
            <w:tcW w:w="1417" w:type="dxa"/>
            <w:tcBorders>
              <w:left w:val="single" w:sz="4" w:space="0" w:color="000000"/>
            </w:tcBorders>
            <w:vAlign w:val="center"/>
          </w:tcPr>
          <w:p w14:paraId="3C5C080A" w14:textId="77777777" w:rsidR="00A228EB" w:rsidRPr="00016DAF" w:rsidRDefault="00A228EB" w:rsidP="00A228EB">
            <w:pPr>
              <w:snapToGrid w:val="0"/>
              <w:spacing w:after="0"/>
              <w:jc w:val="center"/>
              <w:rPr>
                <w:bCs/>
                <w:lang w:eastAsia="ar-SA"/>
              </w:rPr>
            </w:pPr>
          </w:p>
        </w:tc>
      </w:tr>
      <w:tr w:rsidR="00016DAF" w:rsidRPr="00016DAF" w14:paraId="5CDCCB07" w14:textId="77777777" w:rsidTr="004E46C9">
        <w:trPr>
          <w:trHeight w:val="1077"/>
        </w:trPr>
        <w:tc>
          <w:tcPr>
            <w:tcW w:w="846" w:type="dxa"/>
            <w:tcBorders>
              <w:left w:val="single" w:sz="8" w:space="0" w:color="000000"/>
            </w:tcBorders>
            <w:vAlign w:val="center"/>
          </w:tcPr>
          <w:p w14:paraId="5F118C7D" w14:textId="77777777" w:rsidR="00A228EB" w:rsidRPr="00016DAF" w:rsidRDefault="00A228EB" w:rsidP="00A228EB">
            <w:pPr>
              <w:snapToGrid w:val="0"/>
              <w:spacing w:after="0"/>
              <w:jc w:val="center"/>
              <w:rPr>
                <w:lang w:eastAsia="ar-SA"/>
              </w:rPr>
            </w:pPr>
            <w:r w:rsidRPr="00016DAF">
              <w:rPr>
                <w:lang w:eastAsia="ar-SA"/>
              </w:rPr>
              <w:t>10</w:t>
            </w:r>
          </w:p>
        </w:tc>
        <w:tc>
          <w:tcPr>
            <w:tcW w:w="5670" w:type="dxa"/>
            <w:vAlign w:val="center"/>
          </w:tcPr>
          <w:p w14:paraId="3F478661" w14:textId="77777777" w:rsidR="00A228EB" w:rsidRPr="00016DAF" w:rsidRDefault="00A228EB" w:rsidP="00A228EB">
            <w:pPr>
              <w:spacing w:after="0"/>
              <w:rPr>
                <w:rFonts w:eastAsia="Times New Roman"/>
                <w:lang w:eastAsia="pl-PL"/>
              </w:rPr>
            </w:pPr>
            <w:r w:rsidRPr="00016DAF">
              <w:rPr>
                <w:rFonts w:eastAsia="Times New Roman"/>
                <w:noProof/>
                <w:lang w:eastAsia="pl-PL"/>
              </w:rPr>
              <w:t>Laserowo wycinane, heliakalne wzmocnienie szaftu u ujścia prowadnika zapewniające doskonałą popychalność i odporność na zagięcia</w:t>
            </w:r>
          </w:p>
        </w:tc>
        <w:tc>
          <w:tcPr>
            <w:tcW w:w="1418" w:type="dxa"/>
            <w:vAlign w:val="center"/>
          </w:tcPr>
          <w:p w14:paraId="35FB1174" w14:textId="77777777" w:rsidR="00A228EB" w:rsidRPr="00016DAF" w:rsidRDefault="00A228EB" w:rsidP="00A228EB">
            <w:pPr>
              <w:spacing w:after="0"/>
              <w:jc w:val="center"/>
            </w:pPr>
            <w:r w:rsidRPr="00016DAF">
              <w:t>TAK</w:t>
            </w:r>
          </w:p>
        </w:tc>
        <w:tc>
          <w:tcPr>
            <w:tcW w:w="1417" w:type="dxa"/>
            <w:tcBorders>
              <w:left w:val="single" w:sz="4" w:space="0" w:color="000000"/>
            </w:tcBorders>
            <w:vAlign w:val="center"/>
          </w:tcPr>
          <w:p w14:paraId="7BD95D4A" w14:textId="77777777" w:rsidR="00A228EB" w:rsidRPr="00016DAF" w:rsidRDefault="00A228EB" w:rsidP="00A228EB">
            <w:pPr>
              <w:snapToGrid w:val="0"/>
              <w:spacing w:after="0"/>
              <w:jc w:val="center"/>
              <w:rPr>
                <w:bCs/>
                <w:lang w:eastAsia="ar-SA"/>
              </w:rPr>
            </w:pPr>
          </w:p>
        </w:tc>
      </w:tr>
      <w:tr w:rsidR="00016DAF" w:rsidRPr="00016DAF" w14:paraId="1DEA64CF" w14:textId="77777777" w:rsidTr="004E46C9">
        <w:tc>
          <w:tcPr>
            <w:tcW w:w="846" w:type="dxa"/>
            <w:tcBorders>
              <w:left w:val="single" w:sz="8" w:space="0" w:color="000000"/>
            </w:tcBorders>
            <w:vAlign w:val="center"/>
          </w:tcPr>
          <w:p w14:paraId="1D65C228" w14:textId="77777777" w:rsidR="00A228EB" w:rsidRPr="00016DAF" w:rsidRDefault="00A228EB" w:rsidP="00A228EB">
            <w:pPr>
              <w:snapToGrid w:val="0"/>
              <w:spacing w:after="0"/>
              <w:jc w:val="center"/>
              <w:rPr>
                <w:lang w:eastAsia="ar-SA"/>
              </w:rPr>
            </w:pPr>
            <w:r w:rsidRPr="00016DAF">
              <w:rPr>
                <w:lang w:eastAsia="ar-SA"/>
              </w:rPr>
              <w:lastRenderedPageBreak/>
              <w:t>11</w:t>
            </w:r>
          </w:p>
        </w:tc>
        <w:tc>
          <w:tcPr>
            <w:tcW w:w="5670" w:type="dxa"/>
            <w:vAlign w:val="center"/>
          </w:tcPr>
          <w:p w14:paraId="63D6409C" w14:textId="77777777" w:rsidR="00A228EB" w:rsidRPr="00016DAF" w:rsidRDefault="00A228EB" w:rsidP="00A228EB">
            <w:pPr>
              <w:spacing w:after="0"/>
              <w:rPr>
                <w:rFonts w:eastAsia="Times New Roman"/>
                <w:lang w:eastAsia="pl-PL"/>
              </w:rPr>
            </w:pPr>
            <w:r w:rsidRPr="00016DAF">
              <w:rPr>
                <w:rFonts w:eastAsia="Times New Roman"/>
                <w:noProof/>
                <w:lang w:eastAsia="pl-PL"/>
              </w:rPr>
              <w:t>Długość systemu 145cm</w:t>
            </w:r>
          </w:p>
        </w:tc>
        <w:tc>
          <w:tcPr>
            <w:tcW w:w="1418" w:type="dxa"/>
            <w:vAlign w:val="center"/>
          </w:tcPr>
          <w:p w14:paraId="2D7996D6" w14:textId="77777777" w:rsidR="00A228EB" w:rsidRPr="00016DAF" w:rsidRDefault="00A228EB" w:rsidP="00A228EB">
            <w:pPr>
              <w:spacing w:after="0"/>
              <w:jc w:val="center"/>
            </w:pPr>
            <w:r w:rsidRPr="00016DAF">
              <w:t>TAK: 10 pkt</w:t>
            </w:r>
          </w:p>
          <w:p w14:paraId="2C9C5461" w14:textId="77777777" w:rsidR="00A228EB" w:rsidRPr="00016DAF" w:rsidRDefault="00A228EB" w:rsidP="00A228EB">
            <w:pPr>
              <w:spacing w:after="0"/>
              <w:jc w:val="center"/>
            </w:pPr>
            <w:r w:rsidRPr="00016DAF">
              <w:t>NIE: 0 pkt</w:t>
            </w:r>
          </w:p>
        </w:tc>
        <w:tc>
          <w:tcPr>
            <w:tcW w:w="1417" w:type="dxa"/>
            <w:tcBorders>
              <w:left w:val="single" w:sz="4" w:space="0" w:color="000000"/>
            </w:tcBorders>
            <w:vAlign w:val="center"/>
          </w:tcPr>
          <w:p w14:paraId="045DCF67" w14:textId="77777777" w:rsidR="00A228EB" w:rsidRPr="00016DAF" w:rsidRDefault="00A228EB" w:rsidP="00A228EB">
            <w:pPr>
              <w:snapToGrid w:val="0"/>
              <w:spacing w:after="0"/>
              <w:jc w:val="center"/>
              <w:rPr>
                <w:bCs/>
                <w:lang w:eastAsia="ar-SA"/>
              </w:rPr>
            </w:pPr>
          </w:p>
        </w:tc>
      </w:tr>
      <w:tr w:rsidR="00016DAF" w:rsidRPr="00016DAF" w14:paraId="4699DA59" w14:textId="77777777" w:rsidTr="004E46C9">
        <w:tc>
          <w:tcPr>
            <w:tcW w:w="846" w:type="dxa"/>
            <w:tcBorders>
              <w:left w:val="single" w:sz="8" w:space="0" w:color="000000"/>
            </w:tcBorders>
            <w:vAlign w:val="center"/>
          </w:tcPr>
          <w:p w14:paraId="442A0A21" w14:textId="77777777" w:rsidR="00A228EB" w:rsidRPr="00016DAF" w:rsidRDefault="00A228EB" w:rsidP="00A228EB">
            <w:pPr>
              <w:snapToGrid w:val="0"/>
              <w:spacing w:after="0"/>
              <w:jc w:val="center"/>
              <w:rPr>
                <w:lang w:eastAsia="ar-SA"/>
              </w:rPr>
            </w:pPr>
            <w:r w:rsidRPr="00016DAF">
              <w:rPr>
                <w:lang w:eastAsia="ar-SA"/>
              </w:rPr>
              <w:t>12</w:t>
            </w:r>
          </w:p>
        </w:tc>
        <w:tc>
          <w:tcPr>
            <w:tcW w:w="5670" w:type="dxa"/>
            <w:vAlign w:val="center"/>
          </w:tcPr>
          <w:p w14:paraId="1BD35EEB" w14:textId="77777777" w:rsidR="00A228EB" w:rsidRPr="00016DAF" w:rsidRDefault="00A228EB" w:rsidP="00A228EB">
            <w:pPr>
              <w:spacing w:after="0"/>
              <w:rPr>
                <w:rFonts w:eastAsia="Times New Roman"/>
                <w:lang w:eastAsia="pl-PL"/>
              </w:rPr>
            </w:pPr>
            <w:r w:rsidRPr="00016DAF">
              <w:rPr>
                <w:rFonts w:eastAsia="Times New Roman"/>
                <w:noProof/>
                <w:lang w:eastAsia="pl-PL"/>
              </w:rPr>
              <w:t>Ultra niski entry profil końcówki:0,40mm dla balonu 1,25mm</w:t>
            </w:r>
          </w:p>
        </w:tc>
        <w:tc>
          <w:tcPr>
            <w:tcW w:w="1418" w:type="dxa"/>
            <w:vAlign w:val="center"/>
          </w:tcPr>
          <w:p w14:paraId="16ED296D" w14:textId="77777777" w:rsidR="00A228EB" w:rsidRPr="00016DAF" w:rsidRDefault="00A228EB" w:rsidP="00A228EB">
            <w:pPr>
              <w:spacing w:after="0"/>
              <w:jc w:val="center"/>
            </w:pPr>
            <w:r w:rsidRPr="00016DAF">
              <w:t>TAK: 10 pkt</w:t>
            </w:r>
          </w:p>
          <w:p w14:paraId="235AFC16" w14:textId="77777777" w:rsidR="00A228EB" w:rsidRPr="00016DAF" w:rsidRDefault="00A228EB" w:rsidP="00A228EB">
            <w:pPr>
              <w:spacing w:after="0"/>
              <w:jc w:val="center"/>
            </w:pPr>
            <w:r w:rsidRPr="00016DAF">
              <w:t>NIE: 0 pkt</w:t>
            </w:r>
          </w:p>
        </w:tc>
        <w:tc>
          <w:tcPr>
            <w:tcW w:w="1417" w:type="dxa"/>
            <w:tcBorders>
              <w:left w:val="single" w:sz="4" w:space="0" w:color="000000"/>
            </w:tcBorders>
            <w:vAlign w:val="center"/>
          </w:tcPr>
          <w:p w14:paraId="7485A863" w14:textId="77777777" w:rsidR="00A228EB" w:rsidRPr="00016DAF" w:rsidRDefault="00A228EB" w:rsidP="00A228EB">
            <w:pPr>
              <w:snapToGrid w:val="0"/>
              <w:spacing w:after="0"/>
              <w:jc w:val="center"/>
              <w:rPr>
                <w:bCs/>
                <w:lang w:eastAsia="ar-SA"/>
              </w:rPr>
            </w:pPr>
          </w:p>
        </w:tc>
      </w:tr>
      <w:tr w:rsidR="00016DAF" w:rsidRPr="00016DAF" w14:paraId="2ED7CC76" w14:textId="77777777" w:rsidTr="004E46C9">
        <w:tc>
          <w:tcPr>
            <w:tcW w:w="846" w:type="dxa"/>
            <w:tcBorders>
              <w:left w:val="single" w:sz="8" w:space="0" w:color="000000"/>
            </w:tcBorders>
            <w:vAlign w:val="center"/>
          </w:tcPr>
          <w:p w14:paraId="175A4FE4" w14:textId="77777777" w:rsidR="00A228EB" w:rsidRPr="00016DAF" w:rsidRDefault="00A228EB" w:rsidP="00A228EB">
            <w:pPr>
              <w:snapToGrid w:val="0"/>
              <w:spacing w:after="0"/>
              <w:jc w:val="center"/>
              <w:rPr>
                <w:lang w:eastAsia="ar-SA"/>
              </w:rPr>
            </w:pPr>
            <w:r w:rsidRPr="00016DAF">
              <w:rPr>
                <w:lang w:eastAsia="ar-SA"/>
              </w:rPr>
              <w:t>13</w:t>
            </w:r>
          </w:p>
        </w:tc>
        <w:tc>
          <w:tcPr>
            <w:tcW w:w="5670" w:type="dxa"/>
            <w:vAlign w:val="center"/>
          </w:tcPr>
          <w:p w14:paraId="7EB7A335" w14:textId="77777777" w:rsidR="00A228EB" w:rsidRPr="00016DAF" w:rsidRDefault="00A228EB" w:rsidP="00A228EB">
            <w:pPr>
              <w:spacing w:after="0"/>
              <w:rPr>
                <w:rFonts w:eastAsia="Times New Roman"/>
                <w:lang w:eastAsia="pl-PL"/>
              </w:rPr>
            </w:pPr>
            <w:r w:rsidRPr="00016DAF">
              <w:rPr>
                <w:rFonts w:eastAsia="Times New Roman"/>
                <w:noProof/>
                <w:lang w:eastAsia="pl-PL"/>
              </w:rPr>
              <w:t>Końcówka atraumatyczna o dużej elastyczności ułatwiająca przejście z prowadnikiem w bardzo krętych naczyniach, zapobiegająca powstawaniu efektu „fishmouthing”</w:t>
            </w:r>
          </w:p>
        </w:tc>
        <w:tc>
          <w:tcPr>
            <w:tcW w:w="1418" w:type="dxa"/>
            <w:vAlign w:val="center"/>
          </w:tcPr>
          <w:p w14:paraId="65FD3019" w14:textId="77777777" w:rsidR="00A228EB" w:rsidRPr="00016DAF" w:rsidRDefault="00A228EB" w:rsidP="00A228EB">
            <w:pPr>
              <w:spacing w:after="0"/>
              <w:jc w:val="center"/>
            </w:pPr>
            <w:r w:rsidRPr="00016DAF">
              <w:t>TAK: 10 pkt</w:t>
            </w:r>
          </w:p>
          <w:p w14:paraId="3D2B150F" w14:textId="77777777" w:rsidR="00A228EB" w:rsidRPr="00016DAF" w:rsidRDefault="00A228EB" w:rsidP="00A228EB">
            <w:pPr>
              <w:spacing w:after="0"/>
              <w:jc w:val="center"/>
            </w:pPr>
            <w:r w:rsidRPr="00016DAF">
              <w:t>NIE: 0 pkt</w:t>
            </w:r>
          </w:p>
        </w:tc>
        <w:tc>
          <w:tcPr>
            <w:tcW w:w="1417" w:type="dxa"/>
            <w:tcBorders>
              <w:left w:val="single" w:sz="4" w:space="0" w:color="000000"/>
            </w:tcBorders>
            <w:vAlign w:val="center"/>
          </w:tcPr>
          <w:p w14:paraId="38D3C275" w14:textId="77777777" w:rsidR="00A228EB" w:rsidRPr="00016DAF" w:rsidRDefault="00A228EB" w:rsidP="00A228EB">
            <w:pPr>
              <w:snapToGrid w:val="0"/>
              <w:spacing w:after="0"/>
              <w:jc w:val="center"/>
              <w:rPr>
                <w:bCs/>
                <w:lang w:eastAsia="ar-SA"/>
              </w:rPr>
            </w:pPr>
          </w:p>
        </w:tc>
      </w:tr>
      <w:tr w:rsidR="00112D94" w:rsidRPr="00112D94" w14:paraId="68242A4E" w14:textId="77777777" w:rsidTr="004E46C9">
        <w:trPr>
          <w:trHeight w:val="559"/>
        </w:trPr>
        <w:tc>
          <w:tcPr>
            <w:tcW w:w="846" w:type="dxa"/>
            <w:tcBorders>
              <w:left w:val="single" w:sz="8" w:space="0" w:color="000000"/>
            </w:tcBorders>
            <w:vAlign w:val="center"/>
          </w:tcPr>
          <w:p w14:paraId="27CB890F" w14:textId="77777777" w:rsidR="00A228EB" w:rsidRPr="00112D94" w:rsidRDefault="00A228EB" w:rsidP="00A228EB">
            <w:pPr>
              <w:snapToGrid w:val="0"/>
              <w:spacing w:after="0"/>
              <w:jc w:val="center"/>
              <w:rPr>
                <w:b/>
                <w:lang w:eastAsia="ar-SA"/>
              </w:rPr>
            </w:pPr>
            <w:r w:rsidRPr="00112D94">
              <w:rPr>
                <w:b/>
                <w:lang w:eastAsia="ar-SA"/>
              </w:rPr>
              <w:t>III.</w:t>
            </w:r>
          </w:p>
        </w:tc>
        <w:tc>
          <w:tcPr>
            <w:tcW w:w="5670" w:type="dxa"/>
            <w:vAlign w:val="center"/>
          </w:tcPr>
          <w:p w14:paraId="4655D526" w14:textId="77777777" w:rsidR="00A228EB" w:rsidRPr="00112D94" w:rsidRDefault="00A228EB" w:rsidP="00A228EB">
            <w:pPr>
              <w:spacing w:after="0"/>
              <w:rPr>
                <w:rFonts w:eastAsia="Times New Roman"/>
                <w:noProof/>
                <w:lang w:eastAsia="pl-PL"/>
              </w:rPr>
            </w:pPr>
            <w:r w:rsidRPr="00112D94">
              <w:rPr>
                <w:b/>
                <w:noProof/>
                <w:szCs w:val="18"/>
              </w:rPr>
              <w:t>Urządzenie do zamykania tętnic udowych</w:t>
            </w:r>
          </w:p>
        </w:tc>
        <w:tc>
          <w:tcPr>
            <w:tcW w:w="1418" w:type="dxa"/>
            <w:vAlign w:val="center"/>
          </w:tcPr>
          <w:p w14:paraId="65DEDE55" w14:textId="77777777" w:rsidR="00A228EB" w:rsidRPr="00112D94" w:rsidRDefault="00A228EB" w:rsidP="00A228EB">
            <w:pPr>
              <w:spacing w:after="0"/>
              <w:jc w:val="center"/>
            </w:pPr>
            <w:r w:rsidRPr="00112D94">
              <w:t>TAK</w:t>
            </w:r>
          </w:p>
        </w:tc>
        <w:tc>
          <w:tcPr>
            <w:tcW w:w="1417" w:type="dxa"/>
            <w:tcBorders>
              <w:left w:val="single" w:sz="4" w:space="0" w:color="000000"/>
            </w:tcBorders>
            <w:vAlign w:val="center"/>
          </w:tcPr>
          <w:p w14:paraId="32044051" w14:textId="77777777" w:rsidR="00A228EB" w:rsidRPr="00112D94" w:rsidRDefault="00A228EB" w:rsidP="00A228EB">
            <w:pPr>
              <w:snapToGrid w:val="0"/>
              <w:spacing w:after="0"/>
              <w:jc w:val="center"/>
              <w:rPr>
                <w:bCs/>
                <w:lang w:eastAsia="ar-SA"/>
              </w:rPr>
            </w:pPr>
          </w:p>
        </w:tc>
      </w:tr>
      <w:tr w:rsidR="00016DAF" w:rsidRPr="00016DAF" w14:paraId="3F0E7DA1" w14:textId="77777777" w:rsidTr="004E46C9">
        <w:tc>
          <w:tcPr>
            <w:tcW w:w="846" w:type="dxa"/>
            <w:tcBorders>
              <w:left w:val="single" w:sz="8" w:space="0" w:color="000000"/>
            </w:tcBorders>
            <w:vAlign w:val="center"/>
          </w:tcPr>
          <w:p w14:paraId="4E77EC18" w14:textId="77777777" w:rsidR="00A228EB" w:rsidRPr="00016DAF" w:rsidRDefault="00A228EB" w:rsidP="00A228EB">
            <w:pPr>
              <w:snapToGrid w:val="0"/>
              <w:spacing w:after="0"/>
              <w:jc w:val="center"/>
              <w:rPr>
                <w:lang w:eastAsia="ar-SA"/>
              </w:rPr>
            </w:pPr>
            <w:r w:rsidRPr="00016DAF">
              <w:rPr>
                <w:lang w:eastAsia="ar-SA"/>
              </w:rPr>
              <w:t>1</w:t>
            </w:r>
          </w:p>
        </w:tc>
        <w:tc>
          <w:tcPr>
            <w:tcW w:w="5670" w:type="dxa"/>
            <w:vAlign w:val="center"/>
          </w:tcPr>
          <w:p w14:paraId="69A934ED" w14:textId="77777777" w:rsidR="00A228EB" w:rsidRPr="00016DAF" w:rsidRDefault="00A228EB" w:rsidP="00A228EB">
            <w:pPr>
              <w:spacing w:after="0"/>
              <w:rPr>
                <w:rFonts w:eastAsia="Times New Roman"/>
                <w:noProof/>
                <w:lang w:eastAsia="pl-PL"/>
              </w:rPr>
            </w:pPr>
            <w:r w:rsidRPr="00016DAF">
              <w:rPr>
                <w:bCs/>
              </w:rPr>
              <w:t xml:space="preserve">Zamykanie naczynia za pomocą materiałów </w:t>
            </w:r>
            <w:proofErr w:type="spellStart"/>
            <w:r w:rsidRPr="00016DAF">
              <w:rPr>
                <w:bCs/>
              </w:rPr>
              <w:t>wchłanialnych</w:t>
            </w:r>
            <w:proofErr w:type="spellEnd"/>
            <w:r w:rsidRPr="00016DAF">
              <w:rPr>
                <w:bCs/>
              </w:rPr>
              <w:t xml:space="preserve"> od strony zewnętrznej i wewnętrznej</w:t>
            </w:r>
          </w:p>
        </w:tc>
        <w:tc>
          <w:tcPr>
            <w:tcW w:w="1418" w:type="dxa"/>
            <w:tcBorders>
              <w:left w:val="single" w:sz="4" w:space="0" w:color="000000"/>
              <w:bottom w:val="single" w:sz="4" w:space="0" w:color="000000"/>
            </w:tcBorders>
            <w:vAlign w:val="center"/>
          </w:tcPr>
          <w:p w14:paraId="1B604AA2" w14:textId="77777777" w:rsidR="00A228EB" w:rsidRPr="00016DAF" w:rsidRDefault="00A228EB" w:rsidP="00A228EB">
            <w:pPr>
              <w:snapToGrid w:val="0"/>
              <w:spacing w:after="0"/>
              <w:jc w:val="center"/>
              <w:rPr>
                <w:lang w:eastAsia="ar-SA"/>
              </w:rPr>
            </w:pPr>
            <w:r w:rsidRPr="00016DAF">
              <w:rPr>
                <w:lang w:eastAsia="ar-SA"/>
              </w:rPr>
              <w:t>TAK</w:t>
            </w:r>
          </w:p>
        </w:tc>
        <w:tc>
          <w:tcPr>
            <w:tcW w:w="1417" w:type="dxa"/>
            <w:tcBorders>
              <w:left w:val="single" w:sz="4" w:space="0" w:color="000000"/>
            </w:tcBorders>
            <w:vAlign w:val="center"/>
          </w:tcPr>
          <w:p w14:paraId="581BD6DB" w14:textId="77777777" w:rsidR="00A228EB" w:rsidRPr="00016DAF" w:rsidRDefault="00A228EB" w:rsidP="00A228EB">
            <w:pPr>
              <w:snapToGrid w:val="0"/>
              <w:spacing w:after="0"/>
              <w:jc w:val="center"/>
              <w:rPr>
                <w:bCs/>
                <w:lang w:eastAsia="ar-SA"/>
              </w:rPr>
            </w:pPr>
          </w:p>
        </w:tc>
      </w:tr>
      <w:tr w:rsidR="00016DAF" w:rsidRPr="00016DAF" w14:paraId="384EC0FE" w14:textId="77777777" w:rsidTr="004E46C9">
        <w:tc>
          <w:tcPr>
            <w:tcW w:w="846" w:type="dxa"/>
            <w:tcBorders>
              <w:left w:val="single" w:sz="8" w:space="0" w:color="000000"/>
            </w:tcBorders>
            <w:vAlign w:val="center"/>
          </w:tcPr>
          <w:p w14:paraId="29F65CCF" w14:textId="77777777" w:rsidR="00A228EB" w:rsidRPr="00016DAF" w:rsidRDefault="00A228EB" w:rsidP="00A228EB">
            <w:pPr>
              <w:snapToGrid w:val="0"/>
              <w:spacing w:after="0"/>
              <w:jc w:val="center"/>
              <w:rPr>
                <w:lang w:eastAsia="ar-SA"/>
              </w:rPr>
            </w:pPr>
            <w:r w:rsidRPr="00016DAF">
              <w:rPr>
                <w:lang w:eastAsia="ar-SA"/>
              </w:rPr>
              <w:t>2</w:t>
            </w:r>
          </w:p>
        </w:tc>
        <w:tc>
          <w:tcPr>
            <w:tcW w:w="5670" w:type="dxa"/>
            <w:vAlign w:val="center"/>
          </w:tcPr>
          <w:p w14:paraId="6B534A70" w14:textId="77777777" w:rsidR="00A228EB" w:rsidRPr="00016DAF" w:rsidRDefault="00A228EB" w:rsidP="00A228EB">
            <w:pPr>
              <w:spacing w:after="0"/>
              <w:rPr>
                <w:rFonts w:eastAsia="Times New Roman"/>
                <w:noProof/>
                <w:lang w:eastAsia="pl-PL"/>
              </w:rPr>
            </w:pPr>
            <w:r w:rsidRPr="00016DAF">
              <w:rPr>
                <w:bCs/>
              </w:rPr>
              <w:t>System składający się z 3 komponentów zamykacza: polimerowa kotwica, szew, kolagen lub 2 dyski i szew</w:t>
            </w:r>
          </w:p>
        </w:tc>
        <w:tc>
          <w:tcPr>
            <w:tcW w:w="1418" w:type="dxa"/>
            <w:tcBorders>
              <w:left w:val="single" w:sz="4" w:space="0" w:color="000000"/>
              <w:bottom w:val="single" w:sz="4" w:space="0" w:color="000000"/>
            </w:tcBorders>
            <w:vAlign w:val="center"/>
          </w:tcPr>
          <w:p w14:paraId="755B9156" w14:textId="77777777" w:rsidR="00A228EB" w:rsidRPr="00016DAF" w:rsidRDefault="00A228EB" w:rsidP="00A228EB">
            <w:pPr>
              <w:snapToGrid w:val="0"/>
              <w:spacing w:after="0"/>
              <w:jc w:val="center"/>
              <w:rPr>
                <w:lang w:eastAsia="ar-SA"/>
              </w:rPr>
            </w:pPr>
            <w:r w:rsidRPr="00016DAF">
              <w:rPr>
                <w:lang w:eastAsia="ar-SA"/>
              </w:rPr>
              <w:t>TAK</w:t>
            </w:r>
          </w:p>
        </w:tc>
        <w:tc>
          <w:tcPr>
            <w:tcW w:w="1417" w:type="dxa"/>
            <w:tcBorders>
              <w:left w:val="single" w:sz="4" w:space="0" w:color="000000"/>
            </w:tcBorders>
            <w:vAlign w:val="center"/>
          </w:tcPr>
          <w:p w14:paraId="54E38AC0" w14:textId="77777777" w:rsidR="00A228EB" w:rsidRPr="00016DAF" w:rsidRDefault="00A228EB" w:rsidP="00A228EB">
            <w:pPr>
              <w:snapToGrid w:val="0"/>
              <w:spacing w:after="0"/>
              <w:jc w:val="center"/>
              <w:rPr>
                <w:bCs/>
                <w:lang w:eastAsia="ar-SA"/>
              </w:rPr>
            </w:pPr>
          </w:p>
        </w:tc>
      </w:tr>
      <w:tr w:rsidR="00016DAF" w:rsidRPr="00016DAF" w14:paraId="7CDFFA8B" w14:textId="77777777" w:rsidTr="004E46C9">
        <w:tc>
          <w:tcPr>
            <w:tcW w:w="846" w:type="dxa"/>
            <w:tcBorders>
              <w:left w:val="single" w:sz="8" w:space="0" w:color="000000"/>
            </w:tcBorders>
            <w:vAlign w:val="center"/>
          </w:tcPr>
          <w:p w14:paraId="404E9090" w14:textId="77777777" w:rsidR="00A228EB" w:rsidRPr="00016DAF" w:rsidRDefault="00A228EB" w:rsidP="00A228EB">
            <w:pPr>
              <w:snapToGrid w:val="0"/>
              <w:spacing w:after="0"/>
              <w:jc w:val="center"/>
              <w:rPr>
                <w:lang w:eastAsia="ar-SA"/>
              </w:rPr>
            </w:pPr>
            <w:r w:rsidRPr="00016DAF">
              <w:rPr>
                <w:lang w:eastAsia="ar-SA"/>
              </w:rPr>
              <w:t>3</w:t>
            </w:r>
          </w:p>
        </w:tc>
        <w:tc>
          <w:tcPr>
            <w:tcW w:w="5670" w:type="dxa"/>
            <w:vAlign w:val="center"/>
          </w:tcPr>
          <w:p w14:paraId="210CB84F" w14:textId="77777777" w:rsidR="00A228EB" w:rsidRPr="00016DAF" w:rsidRDefault="00A228EB" w:rsidP="00A228EB">
            <w:pPr>
              <w:spacing w:after="0"/>
              <w:rPr>
                <w:rFonts w:eastAsia="Times New Roman"/>
                <w:noProof/>
                <w:lang w:eastAsia="pl-PL"/>
              </w:rPr>
            </w:pPr>
            <w:r w:rsidRPr="00016DAF">
              <w:rPr>
                <w:noProof/>
              </w:rPr>
              <w:t>System w całości biowchłanialny</w:t>
            </w:r>
          </w:p>
        </w:tc>
        <w:tc>
          <w:tcPr>
            <w:tcW w:w="1418" w:type="dxa"/>
            <w:tcBorders>
              <w:left w:val="single" w:sz="4" w:space="0" w:color="000000"/>
              <w:bottom w:val="single" w:sz="4" w:space="0" w:color="000000"/>
            </w:tcBorders>
            <w:vAlign w:val="center"/>
          </w:tcPr>
          <w:p w14:paraId="000779EE" w14:textId="77777777" w:rsidR="00A228EB" w:rsidRPr="00016DAF" w:rsidRDefault="00A228EB" w:rsidP="00A228EB">
            <w:pPr>
              <w:snapToGrid w:val="0"/>
              <w:spacing w:after="0"/>
              <w:jc w:val="center"/>
              <w:rPr>
                <w:lang w:eastAsia="ar-SA"/>
              </w:rPr>
            </w:pPr>
            <w:r w:rsidRPr="00016DAF">
              <w:rPr>
                <w:lang w:eastAsia="ar-SA"/>
              </w:rPr>
              <w:t>TAK</w:t>
            </w:r>
          </w:p>
        </w:tc>
        <w:tc>
          <w:tcPr>
            <w:tcW w:w="1417" w:type="dxa"/>
            <w:tcBorders>
              <w:left w:val="single" w:sz="4" w:space="0" w:color="000000"/>
            </w:tcBorders>
            <w:vAlign w:val="center"/>
          </w:tcPr>
          <w:p w14:paraId="39DD6106" w14:textId="77777777" w:rsidR="00A228EB" w:rsidRPr="00016DAF" w:rsidRDefault="00A228EB" w:rsidP="00A228EB">
            <w:pPr>
              <w:snapToGrid w:val="0"/>
              <w:spacing w:after="0"/>
              <w:jc w:val="center"/>
              <w:rPr>
                <w:bCs/>
                <w:lang w:eastAsia="ar-SA"/>
              </w:rPr>
            </w:pPr>
          </w:p>
        </w:tc>
      </w:tr>
      <w:tr w:rsidR="00016DAF" w:rsidRPr="00016DAF" w14:paraId="1965AC15" w14:textId="77777777" w:rsidTr="004E46C9">
        <w:tc>
          <w:tcPr>
            <w:tcW w:w="846" w:type="dxa"/>
            <w:tcBorders>
              <w:left w:val="single" w:sz="8" w:space="0" w:color="000000"/>
            </w:tcBorders>
            <w:vAlign w:val="center"/>
          </w:tcPr>
          <w:p w14:paraId="379BAC65" w14:textId="77777777" w:rsidR="00A228EB" w:rsidRPr="00016DAF" w:rsidRDefault="00A228EB" w:rsidP="00A228EB">
            <w:pPr>
              <w:snapToGrid w:val="0"/>
              <w:spacing w:after="0"/>
              <w:jc w:val="center"/>
              <w:rPr>
                <w:lang w:eastAsia="ar-SA"/>
              </w:rPr>
            </w:pPr>
            <w:r w:rsidRPr="00016DAF">
              <w:rPr>
                <w:lang w:eastAsia="ar-SA"/>
              </w:rPr>
              <w:t>4</w:t>
            </w:r>
          </w:p>
        </w:tc>
        <w:tc>
          <w:tcPr>
            <w:tcW w:w="5670" w:type="dxa"/>
            <w:vAlign w:val="center"/>
          </w:tcPr>
          <w:p w14:paraId="6A3168F1" w14:textId="77777777" w:rsidR="00A228EB" w:rsidRPr="00016DAF" w:rsidRDefault="00A228EB" w:rsidP="00A228EB">
            <w:pPr>
              <w:spacing w:after="0"/>
              <w:rPr>
                <w:rFonts w:eastAsia="Times New Roman"/>
                <w:noProof/>
                <w:lang w:eastAsia="pl-PL"/>
              </w:rPr>
            </w:pPr>
            <w:r w:rsidRPr="00016DAF">
              <w:rPr>
                <w:noProof/>
              </w:rPr>
              <w:t>Całkowita absorbcja w czasie 60 – 90 dni</w:t>
            </w:r>
          </w:p>
        </w:tc>
        <w:tc>
          <w:tcPr>
            <w:tcW w:w="1418" w:type="dxa"/>
            <w:tcBorders>
              <w:left w:val="single" w:sz="4" w:space="0" w:color="000000"/>
              <w:bottom w:val="single" w:sz="4" w:space="0" w:color="000000"/>
            </w:tcBorders>
            <w:vAlign w:val="center"/>
          </w:tcPr>
          <w:p w14:paraId="0493E5FB" w14:textId="77777777" w:rsidR="00A228EB" w:rsidRPr="00016DAF" w:rsidRDefault="00A228EB" w:rsidP="00A228EB">
            <w:pPr>
              <w:snapToGrid w:val="0"/>
              <w:spacing w:after="0"/>
              <w:jc w:val="center"/>
              <w:rPr>
                <w:lang w:eastAsia="ar-SA"/>
              </w:rPr>
            </w:pPr>
            <w:r w:rsidRPr="00016DAF">
              <w:rPr>
                <w:lang w:eastAsia="ar-SA"/>
              </w:rPr>
              <w:t>TAK</w:t>
            </w:r>
          </w:p>
        </w:tc>
        <w:tc>
          <w:tcPr>
            <w:tcW w:w="1417" w:type="dxa"/>
            <w:tcBorders>
              <w:left w:val="single" w:sz="4" w:space="0" w:color="000000"/>
            </w:tcBorders>
            <w:vAlign w:val="center"/>
          </w:tcPr>
          <w:p w14:paraId="38EA8E66" w14:textId="77777777" w:rsidR="00A228EB" w:rsidRPr="00016DAF" w:rsidRDefault="00A228EB" w:rsidP="00A228EB">
            <w:pPr>
              <w:snapToGrid w:val="0"/>
              <w:spacing w:after="0"/>
              <w:jc w:val="center"/>
              <w:rPr>
                <w:bCs/>
                <w:lang w:eastAsia="ar-SA"/>
              </w:rPr>
            </w:pPr>
          </w:p>
        </w:tc>
      </w:tr>
      <w:tr w:rsidR="00016DAF" w:rsidRPr="00016DAF" w14:paraId="65346FC9" w14:textId="77777777" w:rsidTr="004E46C9">
        <w:tc>
          <w:tcPr>
            <w:tcW w:w="846" w:type="dxa"/>
            <w:tcBorders>
              <w:left w:val="single" w:sz="8" w:space="0" w:color="000000"/>
            </w:tcBorders>
            <w:vAlign w:val="center"/>
          </w:tcPr>
          <w:p w14:paraId="6C8770FA" w14:textId="77777777" w:rsidR="00A228EB" w:rsidRPr="00016DAF" w:rsidRDefault="00A228EB" w:rsidP="00A228EB">
            <w:pPr>
              <w:snapToGrid w:val="0"/>
              <w:spacing w:after="0"/>
              <w:jc w:val="center"/>
              <w:rPr>
                <w:lang w:eastAsia="ar-SA"/>
              </w:rPr>
            </w:pPr>
            <w:r w:rsidRPr="00016DAF">
              <w:rPr>
                <w:lang w:eastAsia="ar-SA"/>
              </w:rPr>
              <w:t>5</w:t>
            </w:r>
          </w:p>
        </w:tc>
        <w:tc>
          <w:tcPr>
            <w:tcW w:w="5670" w:type="dxa"/>
            <w:vAlign w:val="center"/>
          </w:tcPr>
          <w:p w14:paraId="23060E60" w14:textId="77777777" w:rsidR="00A228EB" w:rsidRPr="00016DAF" w:rsidRDefault="00A228EB" w:rsidP="00A228EB">
            <w:pPr>
              <w:spacing w:after="0"/>
              <w:rPr>
                <w:rFonts w:eastAsia="Times New Roman"/>
                <w:noProof/>
                <w:lang w:eastAsia="pl-PL"/>
              </w:rPr>
            </w:pPr>
            <w:r w:rsidRPr="00016DAF">
              <w:rPr>
                <w:noProof/>
              </w:rPr>
              <w:t>W zestawie prowadnik, koszulka,lokalizator arteriotomii, urządzenie zamykające</w:t>
            </w:r>
          </w:p>
        </w:tc>
        <w:tc>
          <w:tcPr>
            <w:tcW w:w="1418" w:type="dxa"/>
            <w:vAlign w:val="center"/>
          </w:tcPr>
          <w:p w14:paraId="3A622D8D" w14:textId="77777777" w:rsidR="00A228EB" w:rsidRPr="00016DAF" w:rsidRDefault="00A228EB" w:rsidP="00A228EB">
            <w:pPr>
              <w:spacing w:after="0"/>
              <w:jc w:val="center"/>
            </w:pPr>
            <w:r w:rsidRPr="00016DAF">
              <w:t>TAK</w:t>
            </w:r>
          </w:p>
        </w:tc>
        <w:tc>
          <w:tcPr>
            <w:tcW w:w="1417" w:type="dxa"/>
            <w:tcBorders>
              <w:left w:val="single" w:sz="4" w:space="0" w:color="000000"/>
            </w:tcBorders>
            <w:vAlign w:val="center"/>
          </w:tcPr>
          <w:p w14:paraId="637A484C" w14:textId="77777777" w:rsidR="00A228EB" w:rsidRPr="00016DAF" w:rsidRDefault="00A228EB" w:rsidP="00A228EB">
            <w:pPr>
              <w:snapToGrid w:val="0"/>
              <w:spacing w:after="0"/>
              <w:jc w:val="center"/>
              <w:rPr>
                <w:bCs/>
                <w:lang w:eastAsia="ar-SA"/>
              </w:rPr>
            </w:pPr>
          </w:p>
        </w:tc>
      </w:tr>
      <w:tr w:rsidR="00016DAF" w:rsidRPr="00016DAF" w14:paraId="524CF5CA" w14:textId="77777777" w:rsidTr="004E46C9">
        <w:trPr>
          <w:trHeight w:val="2123"/>
        </w:trPr>
        <w:tc>
          <w:tcPr>
            <w:tcW w:w="846" w:type="dxa"/>
            <w:tcBorders>
              <w:left w:val="single" w:sz="8" w:space="0" w:color="000000"/>
            </w:tcBorders>
            <w:vAlign w:val="center"/>
          </w:tcPr>
          <w:p w14:paraId="27B16C9B" w14:textId="77777777" w:rsidR="00A228EB" w:rsidRPr="00016DAF" w:rsidRDefault="00A228EB" w:rsidP="00A228EB">
            <w:pPr>
              <w:snapToGrid w:val="0"/>
              <w:spacing w:after="0"/>
              <w:jc w:val="center"/>
              <w:rPr>
                <w:lang w:eastAsia="ar-SA"/>
              </w:rPr>
            </w:pPr>
            <w:r w:rsidRPr="00016DAF">
              <w:rPr>
                <w:lang w:eastAsia="ar-SA"/>
              </w:rPr>
              <w:t>6</w:t>
            </w:r>
          </w:p>
        </w:tc>
        <w:tc>
          <w:tcPr>
            <w:tcW w:w="5670" w:type="dxa"/>
            <w:tcBorders>
              <w:top w:val="single" w:sz="8" w:space="0" w:color="808080"/>
              <w:left w:val="single" w:sz="8" w:space="0" w:color="808080"/>
              <w:bottom w:val="single" w:sz="8" w:space="0" w:color="808080"/>
              <w:right w:val="nil"/>
            </w:tcBorders>
            <w:vAlign w:val="center"/>
          </w:tcPr>
          <w:p w14:paraId="5CA03014" w14:textId="77777777" w:rsidR="00A228EB" w:rsidRPr="00016DAF" w:rsidRDefault="00A228EB" w:rsidP="00A228EB">
            <w:pPr>
              <w:spacing w:after="0"/>
              <w:rPr>
                <w:bCs/>
              </w:rPr>
            </w:pPr>
            <w:r w:rsidRPr="00016DAF">
              <w:rPr>
                <w:bCs/>
              </w:rPr>
              <w:t>Zestaw do zamykania tętnicy udowej po nakłuciach 5-8F</w:t>
            </w:r>
          </w:p>
        </w:tc>
        <w:tc>
          <w:tcPr>
            <w:tcW w:w="1418" w:type="dxa"/>
            <w:tcBorders>
              <w:top w:val="single" w:sz="8" w:space="0" w:color="808080"/>
              <w:left w:val="single" w:sz="8" w:space="0" w:color="808080"/>
              <w:bottom w:val="single" w:sz="8" w:space="0" w:color="808080"/>
              <w:right w:val="single" w:sz="8" w:space="0" w:color="808080"/>
            </w:tcBorders>
            <w:vAlign w:val="center"/>
          </w:tcPr>
          <w:p w14:paraId="08614AD5" w14:textId="77777777" w:rsidR="00A228EB" w:rsidRPr="00016DAF" w:rsidRDefault="00A228EB" w:rsidP="00A228EB">
            <w:pPr>
              <w:spacing w:after="0"/>
              <w:jc w:val="center"/>
              <w:rPr>
                <w:bCs/>
              </w:rPr>
            </w:pPr>
            <w:r w:rsidRPr="00016DAF">
              <w:rPr>
                <w:bCs/>
              </w:rPr>
              <w:t>Podać,</w:t>
            </w:r>
          </w:p>
          <w:p w14:paraId="17807F82" w14:textId="77777777" w:rsidR="00A228EB" w:rsidRPr="00016DAF" w:rsidRDefault="00A228EB" w:rsidP="00A228EB">
            <w:pPr>
              <w:spacing w:after="0"/>
              <w:jc w:val="center"/>
              <w:rPr>
                <w:bCs/>
              </w:rPr>
            </w:pPr>
            <w:r w:rsidRPr="00016DAF">
              <w:rPr>
                <w:bCs/>
              </w:rPr>
              <w:t>Zamykanie 5,6F – 0 pkt Zamykanie 5,6,7,8F – 10 pkt</w:t>
            </w:r>
          </w:p>
        </w:tc>
        <w:tc>
          <w:tcPr>
            <w:tcW w:w="1417" w:type="dxa"/>
            <w:tcBorders>
              <w:left w:val="single" w:sz="4" w:space="0" w:color="000000"/>
            </w:tcBorders>
            <w:vAlign w:val="center"/>
          </w:tcPr>
          <w:p w14:paraId="37A8658F" w14:textId="77777777" w:rsidR="00A228EB" w:rsidRPr="00016DAF" w:rsidRDefault="00A228EB" w:rsidP="00A228EB">
            <w:pPr>
              <w:snapToGrid w:val="0"/>
              <w:spacing w:after="0"/>
              <w:jc w:val="center"/>
              <w:rPr>
                <w:bCs/>
                <w:lang w:eastAsia="ar-SA"/>
              </w:rPr>
            </w:pPr>
          </w:p>
        </w:tc>
      </w:tr>
      <w:tr w:rsidR="00016DAF" w:rsidRPr="00016DAF" w14:paraId="6634BE6B" w14:textId="77777777" w:rsidTr="004E46C9">
        <w:trPr>
          <w:trHeight w:val="1686"/>
        </w:trPr>
        <w:tc>
          <w:tcPr>
            <w:tcW w:w="846" w:type="dxa"/>
            <w:tcBorders>
              <w:left w:val="single" w:sz="8" w:space="0" w:color="000000"/>
              <w:bottom w:val="single" w:sz="4" w:space="0" w:color="auto"/>
            </w:tcBorders>
            <w:vAlign w:val="center"/>
          </w:tcPr>
          <w:p w14:paraId="6D7E343A" w14:textId="77777777" w:rsidR="00A228EB" w:rsidRPr="00016DAF" w:rsidRDefault="00A228EB" w:rsidP="00A228EB">
            <w:pPr>
              <w:snapToGrid w:val="0"/>
              <w:spacing w:after="0"/>
              <w:jc w:val="center"/>
              <w:rPr>
                <w:lang w:eastAsia="ar-SA"/>
              </w:rPr>
            </w:pPr>
            <w:r w:rsidRPr="00016DAF">
              <w:rPr>
                <w:lang w:eastAsia="ar-SA"/>
              </w:rPr>
              <w:t>7</w:t>
            </w:r>
          </w:p>
        </w:tc>
        <w:tc>
          <w:tcPr>
            <w:tcW w:w="5670" w:type="dxa"/>
            <w:tcBorders>
              <w:top w:val="single" w:sz="8" w:space="0" w:color="808080"/>
              <w:left w:val="single" w:sz="8" w:space="0" w:color="808080"/>
              <w:bottom w:val="single" w:sz="4" w:space="0" w:color="auto"/>
              <w:right w:val="nil"/>
            </w:tcBorders>
            <w:vAlign w:val="center"/>
          </w:tcPr>
          <w:p w14:paraId="1DA679DA" w14:textId="77777777" w:rsidR="00A228EB" w:rsidRPr="00016DAF" w:rsidRDefault="00A228EB" w:rsidP="00A228EB">
            <w:pPr>
              <w:spacing w:after="0"/>
              <w:rPr>
                <w:bCs/>
              </w:rPr>
            </w:pPr>
            <w:r w:rsidRPr="00016DAF">
              <w:rPr>
                <w:bCs/>
              </w:rPr>
              <w:t>Dwa mechanizmy zamykania: mechaniczny oraz chemiczny</w:t>
            </w:r>
          </w:p>
        </w:tc>
        <w:tc>
          <w:tcPr>
            <w:tcW w:w="1418" w:type="dxa"/>
            <w:tcBorders>
              <w:top w:val="single" w:sz="8" w:space="0" w:color="808080"/>
              <w:left w:val="single" w:sz="8" w:space="0" w:color="808080"/>
              <w:bottom w:val="single" w:sz="4" w:space="0" w:color="auto"/>
              <w:right w:val="single" w:sz="8" w:space="0" w:color="808080"/>
            </w:tcBorders>
            <w:vAlign w:val="center"/>
          </w:tcPr>
          <w:p w14:paraId="169D5F83" w14:textId="77777777" w:rsidR="00A228EB" w:rsidRPr="00016DAF" w:rsidRDefault="00A228EB" w:rsidP="00A228EB">
            <w:pPr>
              <w:spacing w:after="0"/>
              <w:jc w:val="center"/>
              <w:rPr>
                <w:bCs/>
                <w:sz w:val="20"/>
                <w:szCs w:val="20"/>
              </w:rPr>
            </w:pPr>
            <w:r w:rsidRPr="00016DAF">
              <w:rPr>
                <w:bCs/>
                <w:sz w:val="20"/>
                <w:szCs w:val="20"/>
              </w:rPr>
              <w:t>Podać,</w:t>
            </w:r>
          </w:p>
          <w:p w14:paraId="2E65EAB9" w14:textId="77777777" w:rsidR="00A228EB" w:rsidRPr="00016DAF" w:rsidRDefault="00A228EB" w:rsidP="00A228EB">
            <w:pPr>
              <w:spacing w:after="0"/>
              <w:jc w:val="center"/>
              <w:rPr>
                <w:bCs/>
                <w:sz w:val="20"/>
                <w:szCs w:val="20"/>
              </w:rPr>
            </w:pPr>
            <w:r w:rsidRPr="00016DAF">
              <w:rPr>
                <w:bCs/>
                <w:sz w:val="20"/>
                <w:szCs w:val="20"/>
              </w:rPr>
              <w:t>1 mechanizm zam. – 0 pkt</w:t>
            </w:r>
          </w:p>
          <w:p w14:paraId="16EA95A6" w14:textId="77777777" w:rsidR="00A228EB" w:rsidRPr="00016DAF" w:rsidRDefault="00A228EB" w:rsidP="00A228EB">
            <w:pPr>
              <w:spacing w:after="0"/>
              <w:jc w:val="center"/>
              <w:rPr>
                <w:bCs/>
                <w:sz w:val="20"/>
                <w:szCs w:val="20"/>
              </w:rPr>
            </w:pPr>
            <w:r w:rsidRPr="00016DAF">
              <w:rPr>
                <w:bCs/>
                <w:sz w:val="20"/>
                <w:szCs w:val="20"/>
              </w:rPr>
              <w:t>2 mechanizmy zam.– 10 pkt</w:t>
            </w:r>
          </w:p>
        </w:tc>
        <w:tc>
          <w:tcPr>
            <w:tcW w:w="1417" w:type="dxa"/>
            <w:tcBorders>
              <w:left w:val="single" w:sz="4" w:space="0" w:color="000000"/>
              <w:bottom w:val="single" w:sz="4" w:space="0" w:color="auto"/>
            </w:tcBorders>
            <w:vAlign w:val="center"/>
          </w:tcPr>
          <w:p w14:paraId="407BBDFF" w14:textId="77777777" w:rsidR="00A228EB" w:rsidRPr="00016DAF" w:rsidRDefault="00A228EB" w:rsidP="00A228EB">
            <w:pPr>
              <w:snapToGrid w:val="0"/>
              <w:spacing w:after="0"/>
              <w:jc w:val="center"/>
              <w:rPr>
                <w:bCs/>
                <w:lang w:eastAsia="ar-SA"/>
              </w:rPr>
            </w:pPr>
          </w:p>
        </w:tc>
      </w:tr>
    </w:tbl>
    <w:p w14:paraId="19F6E5A4" w14:textId="77777777" w:rsidR="00A228EB" w:rsidRPr="00016DAF" w:rsidRDefault="00A228EB" w:rsidP="00A228EB">
      <w:pPr>
        <w:suppressAutoHyphens/>
        <w:spacing w:after="0" w:line="240" w:lineRule="auto"/>
        <w:jc w:val="both"/>
        <w:rPr>
          <w:rFonts w:ascii="Calibri" w:eastAsia="Times New Roman" w:hAnsi="Calibri" w:cs="Times New Roman"/>
        </w:rPr>
      </w:pPr>
    </w:p>
    <w:p w14:paraId="2FD47848" w14:textId="77777777" w:rsidR="00A228EB" w:rsidRPr="00016DAF" w:rsidRDefault="00A228EB" w:rsidP="00A228EB">
      <w:pPr>
        <w:spacing w:after="0" w:line="240" w:lineRule="auto"/>
        <w:ind w:left="-142" w:right="-30"/>
        <w:jc w:val="both"/>
        <w:rPr>
          <w:rFonts w:eastAsia="Times New Roman" w:cs="Times New Roman"/>
          <w:lang w:eastAsia="pl-PL"/>
        </w:rPr>
      </w:pPr>
      <w:r w:rsidRPr="00016DAF">
        <w:rPr>
          <w:rFonts w:eastAsia="Times New Roman" w:cs="Times New Roman"/>
          <w:lang w:eastAsia="pl-PL"/>
        </w:rPr>
        <w:t>* - Uwaga: Parametry, których spełnienie jest konieczne (zaznaczone TAK) stanowią wymagania, których niespełnienie spowoduje odrzucenie oferty.</w:t>
      </w:r>
    </w:p>
    <w:p w14:paraId="05172260" w14:textId="77777777" w:rsidR="00A228EB" w:rsidRPr="00016DAF" w:rsidRDefault="00A228EB" w:rsidP="00A228EB">
      <w:pPr>
        <w:suppressAutoHyphens/>
        <w:spacing w:after="0" w:line="240" w:lineRule="auto"/>
        <w:jc w:val="both"/>
        <w:rPr>
          <w:rFonts w:eastAsia="Times New Roman" w:cs="Times New Roman"/>
        </w:rPr>
      </w:pPr>
    </w:p>
    <w:p w14:paraId="638E6389" w14:textId="77777777" w:rsidR="00A228EB" w:rsidRPr="00016DAF" w:rsidRDefault="00A228EB" w:rsidP="00A228EB">
      <w:pPr>
        <w:suppressAutoHyphens/>
        <w:spacing w:after="0" w:line="240" w:lineRule="auto"/>
        <w:jc w:val="both"/>
        <w:rPr>
          <w:rFonts w:eastAsia="Times New Roman" w:cs="Times New Roman"/>
        </w:rPr>
      </w:pPr>
    </w:p>
    <w:p w14:paraId="688D747B" w14:textId="77777777" w:rsidR="00A228EB" w:rsidRPr="00016DAF" w:rsidRDefault="00A228EB" w:rsidP="00A228EB">
      <w:pPr>
        <w:suppressAutoHyphens/>
        <w:spacing w:after="0" w:line="240" w:lineRule="auto"/>
        <w:jc w:val="both"/>
        <w:rPr>
          <w:rFonts w:eastAsia="Times New Roman" w:cs="Times New Roman"/>
        </w:rPr>
      </w:pPr>
    </w:p>
    <w:p w14:paraId="15BA7A3D" w14:textId="77777777" w:rsidR="00A228EB" w:rsidRPr="00016DAF" w:rsidRDefault="00A228EB" w:rsidP="00A228EB">
      <w:pPr>
        <w:tabs>
          <w:tab w:val="left" w:pos="6870"/>
        </w:tabs>
        <w:spacing w:after="0"/>
        <w:ind w:right="750"/>
      </w:pPr>
    </w:p>
    <w:p w14:paraId="2DF02AB0" w14:textId="77777777" w:rsidR="00A228EB" w:rsidRPr="00016DAF" w:rsidRDefault="00A228EB" w:rsidP="00A228EB">
      <w:pPr>
        <w:spacing w:after="0" w:line="240" w:lineRule="auto"/>
        <w:jc w:val="both"/>
        <w:rPr>
          <w:rFonts w:ascii="Calibri" w:eastAsia="Times New Roman" w:hAnsi="Calibri" w:cs="Calibri"/>
          <w:sz w:val="16"/>
          <w:szCs w:val="16"/>
          <w:lang w:eastAsia="pl-PL"/>
        </w:rPr>
      </w:pPr>
      <w:r w:rsidRPr="00016DAF">
        <w:rPr>
          <w:rFonts w:ascii="Calibri" w:eastAsia="Times New Roman" w:hAnsi="Calibri" w:cs="Calibri"/>
          <w:sz w:val="16"/>
          <w:szCs w:val="16"/>
          <w:lang w:eastAsia="pl-PL"/>
        </w:rPr>
        <w:t>……………………………………………….</w:t>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t>……..………..................................................................</w:t>
      </w:r>
    </w:p>
    <w:p w14:paraId="71A26213" w14:textId="77777777" w:rsidR="00A228EB" w:rsidRPr="00016DAF" w:rsidRDefault="00A228EB" w:rsidP="00A228EB">
      <w:pPr>
        <w:spacing w:after="0" w:line="240" w:lineRule="auto"/>
        <w:ind w:left="708" w:hanging="282"/>
        <w:rPr>
          <w:rFonts w:ascii="Calibri" w:eastAsia="Times New Roman" w:hAnsi="Calibri" w:cs="Calibri"/>
          <w:sz w:val="16"/>
          <w:szCs w:val="16"/>
          <w:lang w:eastAsia="pl-PL"/>
        </w:rPr>
      </w:pPr>
      <w:r w:rsidRPr="00016DAF">
        <w:rPr>
          <w:rFonts w:ascii="Calibri" w:eastAsia="Times New Roman" w:hAnsi="Calibri" w:cs="Calibri"/>
          <w:sz w:val="16"/>
          <w:szCs w:val="16"/>
          <w:lang w:eastAsia="pl-PL"/>
        </w:rPr>
        <w:t>Miejscowość, data</w:t>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t xml:space="preserve">(Podpisy osób uprawnionych do  </w:t>
      </w:r>
      <w:r w:rsidRPr="00016DAF">
        <w:rPr>
          <w:rFonts w:ascii="Calibri" w:eastAsia="Times New Roman" w:hAnsi="Calibri" w:cs="Calibri"/>
          <w:sz w:val="16"/>
          <w:szCs w:val="16"/>
          <w:lang w:eastAsia="pl-PL"/>
        </w:rPr>
        <w:br/>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r>
      <w:r w:rsidRPr="00016DAF">
        <w:rPr>
          <w:rFonts w:ascii="Calibri" w:eastAsia="Times New Roman" w:hAnsi="Calibri" w:cs="Calibri"/>
          <w:sz w:val="16"/>
          <w:szCs w:val="16"/>
          <w:lang w:eastAsia="pl-PL"/>
        </w:rPr>
        <w:tab/>
        <w:t>składania oświadczeń woli w imieniu wykonawcy)</w:t>
      </w:r>
    </w:p>
    <w:p w14:paraId="7D995F52" w14:textId="77777777" w:rsidR="00A228EB" w:rsidRPr="00016DAF" w:rsidRDefault="00A228EB" w:rsidP="00A228EB">
      <w:pPr>
        <w:tabs>
          <w:tab w:val="left" w:pos="6870"/>
        </w:tabs>
        <w:spacing w:after="0"/>
        <w:ind w:right="750"/>
      </w:pPr>
    </w:p>
    <w:p w14:paraId="7FEAC6B2" w14:textId="77777777" w:rsidR="00A228EB" w:rsidRPr="00016DAF" w:rsidRDefault="00A228EB" w:rsidP="00A228EB">
      <w:pPr>
        <w:tabs>
          <w:tab w:val="left" w:pos="6870"/>
        </w:tabs>
        <w:spacing w:after="0"/>
        <w:ind w:right="750"/>
      </w:pPr>
    </w:p>
    <w:p w14:paraId="6CD588E2" w14:textId="77777777" w:rsidR="00A228EB" w:rsidRPr="00016DAF" w:rsidRDefault="00A228EB" w:rsidP="00A228EB">
      <w:pPr>
        <w:tabs>
          <w:tab w:val="left" w:pos="6870"/>
        </w:tabs>
        <w:spacing w:after="0"/>
        <w:ind w:right="750"/>
      </w:pPr>
    </w:p>
    <w:p w14:paraId="56F1276F" w14:textId="77777777" w:rsidR="00A228EB" w:rsidRPr="00016DAF" w:rsidRDefault="00A228EB" w:rsidP="00A228EB">
      <w:pPr>
        <w:tabs>
          <w:tab w:val="left" w:pos="6870"/>
        </w:tabs>
        <w:spacing w:after="0"/>
        <w:ind w:right="750"/>
      </w:pPr>
    </w:p>
    <w:p w14:paraId="7C82A55D" w14:textId="77777777" w:rsidR="00A228EB" w:rsidRPr="00016DAF" w:rsidRDefault="00A228EB" w:rsidP="00A228EB">
      <w:pPr>
        <w:tabs>
          <w:tab w:val="left" w:pos="6870"/>
        </w:tabs>
        <w:spacing w:after="0"/>
        <w:ind w:right="750"/>
      </w:pPr>
    </w:p>
    <w:p w14:paraId="3B0ECB09" w14:textId="77777777" w:rsidR="00A228EB" w:rsidRPr="00016DAF" w:rsidRDefault="00A228EB" w:rsidP="00A228EB">
      <w:pPr>
        <w:tabs>
          <w:tab w:val="left" w:pos="6870"/>
        </w:tabs>
        <w:spacing w:after="0"/>
        <w:ind w:right="750"/>
      </w:pPr>
    </w:p>
    <w:p w14:paraId="418FE1A0" w14:textId="77777777" w:rsidR="00A228EB" w:rsidRPr="00016DAF" w:rsidRDefault="00A228EB" w:rsidP="00A228EB">
      <w:pPr>
        <w:tabs>
          <w:tab w:val="left" w:pos="6870"/>
        </w:tabs>
        <w:spacing w:after="0"/>
        <w:ind w:right="750"/>
      </w:pPr>
    </w:p>
    <w:p w14:paraId="47CF8A4C" w14:textId="77777777" w:rsidR="00A228EB" w:rsidRPr="00016DAF" w:rsidRDefault="00A228EB" w:rsidP="00A228EB">
      <w:pPr>
        <w:tabs>
          <w:tab w:val="left" w:pos="6870"/>
        </w:tabs>
        <w:spacing w:after="0"/>
        <w:ind w:right="750"/>
      </w:pPr>
    </w:p>
    <w:p w14:paraId="625D8FB4" w14:textId="77777777" w:rsidR="00A228EB" w:rsidRPr="00016DAF" w:rsidRDefault="00A228EB" w:rsidP="00A228EB">
      <w:pPr>
        <w:spacing w:after="0" w:line="240" w:lineRule="auto"/>
        <w:jc w:val="center"/>
        <w:rPr>
          <w:b/>
        </w:rPr>
      </w:pPr>
      <w:r w:rsidRPr="00016DAF">
        <w:rPr>
          <w:b/>
        </w:rPr>
        <w:t xml:space="preserve">OPIS PRZEDMIOTU ZAMÓWIENIA – </w:t>
      </w:r>
    </w:p>
    <w:p w14:paraId="3A5EC4A9" w14:textId="77777777" w:rsidR="00A228EB" w:rsidRPr="00016DAF" w:rsidRDefault="00A228EB" w:rsidP="00A228EB">
      <w:pPr>
        <w:spacing w:after="0" w:line="240" w:lineRule="auto"/>
        <w:jc w:val="center"/>
      </w:pPr>
      <w:r w:rsidRPr="00016DAF">
        <w:rPr>
          <w:b/>
        </w:rPr>
        <w:t>ZESTAWIENIE WYMAGANYCH PARAMETRÓW TECHNICZNO - GRANICZNYCH</w:t>
      </w:r>
    </w:p>
    <w:p w14:paraId="60AB50D3" w14:textId="77777777" w:rsidR="00A228EB" w:rsidRPr="00033FC6" w:rsidRDefault="00A228EB" w:rsidP="00A228EB">
      <w:pPr>
        <w:spacing w:after="0"/>
        <w:rPr>
          <w:b/>
          <w:u w:val="single"/>
        </w:rPr>
      </w:pPr>
    </w:p>
    <w:p w14:paraId="274888CB" w14:textId="77777777" w:rsidR="00A228EB" w:rsidRPr="00033FC6" w:rsidRDefault="00A228EB" w:rsidP="00A228EB">
      <w:pPr>
        <w:tabs>
          <w:tab w:val="left" w:pos="6870"/>
        </w:tabs>
        <w:spacing w:after="0"/>
        <w:ind w:right="750"/>
      </w:pPr>
      <w:r w:rsidRPr="00033FC6">
        <w:rPr>
          <w:sz w:val="18"/>
          <w:szCs w:val="18"/>
        </w:rPr>
        <w:t>Nazwa oferenta</w:t>
      </w:r>
    </w:p>
    <w:p w14:paraId="24B49AEE" w14:textId="77777777" w:rsidR="00A228EB" w:rsidRPr="00033FC6" w:rsidRDefault="00A228EB" w:rsidP="00A228EB">
      <w:pPr>
        <w:spacing w:after="0"/>
      </w:pPr>
      <w:r w:rsidRPr="00033FC6">
        <w:rPr>
          <w:b/>
          <w:u w:val="single"/>
        </w:rPr>
        <w:t>Zadanie Nr 8</w:t>
      </w:r>
    </w:p>
    <w:p w14:paraId="3FA8655E" w14:textId="77777777" w:rsidR="00A228EB" w:rsidRPr="00033FC6" w:rsidRDefault="00A228EB" w:rsidP="00A228EB">
      <w:pPr>
        <w:suppressAutoHyphens/>
        <w:spacing w:after="0" w:line="240" w:lineRule="auto"/>
        <w:jc w:val="center"/>
        <w:rPr>
          <w:rFonts w:ascii="Times New Roman" w:eastAsia="Times New Roman" w:hAnsi="Times New Roman" w:cs="Times New Roman"/>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4961"/>
        <w:gridCol w:w="1418"/>
        <w:gridCol w:w="1417"/>
      </w:tblGrid>
      <w:tr w:rsidR="00033FC6" w:rsidRPr="00033FC6" w14:paraId="0E40F570" w14:textId="77777777" w:rsidTr="004E46C9">
        <w:trPr>
          <w:trHeight w:val="796"/>
        </w:trPr>
        <w:tc>
          <w:tcPr>
            <w:tcW w:w="1526" w:type="dxa"/>
            <w:vAlign w:val="center"/>
          </w:tcPr>
          <w:p w14:paraId="3A4596DF" w14:textId="77777777" w:rsidR="00A228EB" w:rsidRPr="00033FC6" w:rsidRDefault="00A228EB" w:rsidP="00A228EB">
            <w:pPr>
              <w:suppressAutoHyphens/>
              <w:spacing w:after="0" w:line="240" w:lineRule="auto"/>
              <w:jc w:val="center"/>
              <w:rPr>
                <w:rFonts w:eastAsia="Times New Roman" w:cs="Times New Roman"/>
                <w:b/>
              </w:rPr>
            </w:pPr>
            <w:r w:rsidRPr="00033FC6">
              <w:rPr>
                <w:rFonts w:eastAsia="Times New Roman" w:cs="Times New Roman"/>
                <w:b/>
              </w:rPr>
              <w:t>L.P.</w:t>
            </w:r>
          </w:p>
        </w:tc>
        <w:tc>
          <w:tcPr>
            <w:tcW w:w="4961" w:type="dxa"/>
            <w:vAlign w:val="center"/>
          </w:tcPr>
          <w:p w14:paraId="1AB9CD0B" w14:textId="77777777" w:rsidR="00A228EB" w:rsidRPr="00033FC6" w:rsidRDefault="00A228EB" w:rsidP="00A228EB">
            <w:pPr>
              <w:suppressAutoHyphens/>
              <w:spacing w:after="0" w:line="240" w:lineRule="auto"/>
              <w:jc w:val="center"/>
              <w:rPr>
                <w:rFonts w:eastAsia="Times New Roman" w:cs="Times New Roman"/>
                <w:b/>
              </w:rPr>
            </w:pPr>
            <w:r w:rsidRPr="00033FC6">
              <w:rPr>
                <w:rFonts w:eastAsia="Times New Roman" w:cs="Times New Roman"/>
                <w:b/>
              </w:rPr>
              <w:t>Parametry wymagane</w:t>
            </w:r>
          </w:p>
        </w:tc>
        <w:tc>
          <w:tcPr>
            <w:tcW w:w="1418" w:type="dxa"/>
            <w:vAlign w:val="center"/>
          </w:tcPr>
          <w:p w14:paraId="64FBE547" w14:textId="77777777" w:rsidR="00A228EB" w:rsidRPr="00033FC6" w:rsidRDefault="00A228EB" w:rsidP="00A228EB">
            <w:pPr>
              <w:suppressAutoHyphens/>
              <w:spacing w:after="0" w:line="240" w:lineRule="auto"/>
              <w:jc w:val="center"/>
              <w:rPr>
                <w:rFonts w:eastAsia="Times New Roman" w:cs="Times New Roman"/>
                <w:b/>
              </w:rPr>
            </w:pPr>
            <w:r w:rsidRPr="00033FC6">
              <w:rPr>
                <w:rFonts w:eastAsia="Times New Roman" w:cs="Times New Roman"/>
                <w:b/>
              </w:rPr>
              <w:t>Warunek</w:t>
            </w:r>
          </w:p>
        </w:tc>
        <w:tc>
          <w:tcPr>
            <w:tcW w:w="1417" w:type="dxa"/>
            <w:vAlign w:val="center"/>
          </w:tcPr>
          <w:p w14:paraId="2E97BD2B" w14:textId="77777777" w:rsidR="00A228EB" w:rsidRPr="00033FC6" w:rsidRDefault="00A228EB" w:rsidP="00A228EB">
            <w:pPr>
              <w:suppressAutoHyphens/>
              <w:spacing w:after="0" w:line="240" w:lineRule="auto"/>
              <w:jc w:val="center"/>
              <w:rPr>
                <w:rFonts w:eastAsia="Times New Roman" w:cs="Times New Roman"/>
                <w:b/>
              </w:rPr>
            </w:pPr>
            <w:r w:rsidRPr="00033FC6">
              <w:rPr>
                <w:rFonts w:eastAsia="Times New Roman" w:cs="Times New Roman"/>
                <w:b/>
              </w:rPr>
              <w:t>Opis/podać</w:t>
            </w:r>
          </w:p>
        </w:tc>
      </w:tr>
      <w:tr w:rsidR="00033FC6" w:rsidRPr="00033FC6" w14:paraId="6AF727CF" w14:textId="77777777" w:rsidTr="004E46C9">
        <w:trPr>
          <w:trHeight w:val="708"/>
        </w:trPr>
        <w:tc>
          <w:tcPr>
            <w:tcW w:w="1526" w:type="dxa"/>
            <w:vAlign w:val="center"/>
          </w:tcPr>
          <w:p w14:paraId="6D1482DB" w14:textId="77777777" w:rsidR="00A228EB" w:rsidRPr="00033FC6" w:rsidRDefault="00A228EB" w:rsidP="00A228EB">
            <w:pPr>
              <w:suppressAutoHyphens/>
              <w:spacing w:after="0" w:line="240" w:lineRule="auto"/>
              <w:ind w:left="284"/>
              <w:jc w:val="center"/>
              <w:rPr>
                <w:rFonts w:eastAsia="Times New Roman" w:cs="Times New Roman"/>
                <w:b/>
                <w:bCs/>
              </w:rPr>
            </w:pPr>
            <w:r w:rsidRPr="00033FC6">
              <w:rPr>
                <w:rFonts w:eastAsia="Times New Roman" w:cs="Times New Roman"/>
                <w:b/>
                <w:bCs/>
              </w:rPr>
              <w:t>I.</w:t>
            </w:r>
          </w:p>
        </w:tc>
        <w:tc>
          <w:tcPr>
            <w:tcW w:w="4961" w:type="dxa"/>
            <w:vAlign w:val="center"/>
          </w:tcPr>
          <w:p w14:paraId="46ECFC1A" w14:textId="77777777" w:rsidR="00A228EB" w:rsidRPr="00033FC6" w:rsidRDefault="00A228EB" w:rsidP="00A228EB">
            <w:pPr>
              <w:spacing w:after="0" w:line="240" w:lineRule="auto"/>
              <w:rPr>
                <w:b/>
                <w:bCs/>
              </w:rPr>
            </w:pPr>
            <w:r w:rsidRPr="00033FC6">
              <w:rPr>
                <w:b/>
                <w:bCs/>
              </w:rPr>
              <w:t xml:space="preserve">Balon do </w:t>
            </w:r>
            <w:proofErr w:type="spellStart"/>
            <w:r w:rsidRPr="00033FC6">
              <w:rPr>
                <w:b/>
                <w:bCs/>
              </w:rPr>
              <w:t>kontrapulsacji</w:t>
            </w:r>
            <w:proofErr w:type="spellEnd"/>
            <w:r w:rsidRPr="00033FC6">
              <w:rPr>
                <w:b/>
                <w:bCs/>
              </w:rPr>
              <w:t xml:space="preserve"> wewnątrzaortalnej</w:t>
            </w:r>
          </w:p>
        </w:tc>
        <w:tc>
          <w:tcPr>
            <w:tcW w:w="1418" w:type="dxa"/>
            <w:tcBorders>
              <w:left w:val="single" w:sz="4" w:space="0" w:color="000000"/>
              <w:bottom w:val="single" w:sz="4" w:space="0" w:color="000000"/>
            </w:tcBorders>
            <w:vAlign w:val="center"/>
          </w:tcPr>
          <w:p w14:paraId="0C9044B2" w14:textId="77777777" w:rsidR="00A228EB" w:rsidRPr="00033FC6" w:rsidRDefault="00A228EB" w:rsidP="00A228EB">
            <w:pPr>
              <w:snapToGrid w:val="0"/>
              <w:spacing w:after="0"/>
              <w:jc w:val="center"/>
              <w:rPr>
                <w:b/>
                <w:bCs/>
                <w:lang w:eastAsia="ar-SA"/>
              </w:rPr>
            </w:pPr>
            <w:r w:rsidRPr="00033FC6">
              <w:rPr>
                <w:b/>
                <w:bCs/>
                <w:lang w:eastAsia="ar-SA"/>
              </w:rPr>
              <w:t>TAK</w:t>
            </w:r>
          </w:p>
        </w:tc>
        <w:tc>
          <w:tcPr>
            <w:tcW w:w="1417" w:type="dxa"/>
            <w:tcBorders>
              <w:left w:val="single" w:sz="4" w:space="0" w:color="000000"/>
              <w:bottom w:val="single" w:sz="4" w:space="0" w:color="000000"/>
            </w:tcBorders>
            <w:vAlign w:val="center"/>
          </w:tcPr>
          <w:p w14:paraId="15A80C93" w14:textId="77777777" w:rsidR="00A228EB" w:rsidRPr="00033FC6" w:rsidRDefault="00A228EB" w:rsidP="00A228EB">
            <w:pPr>
              <w:snapToGrid w:val="0"/>
              <w:spacing w:after="0"/>
              <w:jc w:val="center"/>
              <w:rPr>
                <w:lang w:eastAsia="ar-SA"/>
              </w:rPr>
            </w:pPr>
          </w:p>
        </w:tc>
      </w:tr>
      <w:tr w:rsidR="00033FC6" w:rsidRPr="00033FC6" w14:paraId="711E7029" w14:textId="77777777" w:rsidTr="004E46C9">
        <w:tc>
          <w:tcPr>
            <w:tcW w:w="1526" w:type="dxa"/>
            <w:vAlign w:val="center"/>
          </w:tcPr>
          <w:p w14:paraId="26BF2A2F" w14:textId="77777777" w:rsidR="00A228EB" w:rsidRPr="00033FC6" w:rsidRDefault="00A228EB" w:rsidP="00A228EB">
            <w:pPr>
              <w:suppressAutoHyphens/>
              <w:spacing w:after="0" w:line="240" w:lineRule="auto"/>
              <w:ind w:left="284"/>
              <w:jc w:val="center"/>
              <w:rPr>
                <w:rFonts w:eastAsia="Times New Roman" w:cs="Times New Roman"/>
              </w:rPr>
            </w:pPr>
            <w:r w:rsidRPr="00033FC6">
              <w:rPr>
                <w:rFonts w:eastAsia="Times New Roman" w:cs="Times New Roman"/>
              </w:rPr>
              <w:t>1</w:t>
            </w:r>
          </w:p>
        </w:tc>
        <w:tc>
          <w:tcPr>
            <w:tcW w:w="4961" w:type="dxa"/>
            <w:vAlign w:val="center"/>
          </w:tcPr>
          <w:p w14:paraId="0EC21BD4" w14:textId="77777777" w:rsidR="00A228EB" w:rsidRPr="00033FC6" w:rsidRDefault="00A228EB" w:rsidP="00A228EB">
            <w:pPr>
              <w:spacing w:after="0" w:line="240" w:lineRule="auto"/>
              <w:rPr>
                <w:rFonts w:eastAsia="Times New Roman"/>
                <w:lang w:eastAsia="pl-PL"/>
              </w:rPr>
            </w:pPr>
            <w:r w:rsidRPr="00033FC6">
              <w:rPr>
                <w:rFonts w:eastAsia="Times New Roman"/>
                <w:lang w:eastAsia="pl-PL"/>
              </w:rPr>
              <w:t xml:space="preserve">Kompatybilny z konsolami Arrow i </w:t>
            </w:r>
            <w:proofErr w:type="spellStart"/>
            <w:r w:rsidRPr="00033FC6">
              <w:rPr>
                <w:rFonts w:eastAsia="Times New Roman"/>
                <w:lang w:eastAsia="pl-PL"/>
              </w:rPr>
              <w:t>Datascope</w:t>
            </w:r>
            <w:proofErr w:type="spellEnd"/>
          </w:p>
        </w:tc>
        <w:tc>
          <w:tcPr>
            <w:tcW w:w="1418" w:type="dxa"/>
            <w:tcBorders>
              <w:left w:val="single" w:sz="4" w:space="0" w:color="000000"/>
              <w:bottom w:val="single" w:sz="4" w:space="0" w:color="000000"/>
            </w:tcBorders>
            <w:vAlign w:val="center"/>
          </w:tcPr>
          <w:p w14:paraId="47B243D2"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1CE0A4C9" w14:textId="77777777" w:rsidR="00A228EB" w:rsidRPr="00033FC6" w:rsidRDefault="00A228EB" w:rsidP="00A228EB">
            <w:pPr>
              <w:snapToGrid w:val="0"/>
              <w:spacing w:after="0"/>
              <w:jc w:val="center"/>
              <w:rPr>
                <w:lang w:eastAsia="ar-SA"/>
              </w:rPr>
            </w:pPr>
          </w:p>
        </w:tc>
      </w:tr>
      <w:tr w:rsidR="00033FC6" w:rsidRPr="00033FC6" w14:paraId="51EC23B6" w14:textId="77777777" w:rsidTr="004E46C9">
        <w:tc>
          <w:tcPr>
            <w:tcW w:w="1526" w:type="dxa"/>
            <w:vAlign w:val="center"/>
          </w:tcPr>
          <w:p w14:paraId="37C1B720" w14:textId="77777777" w:rsidR="00A228EB" w:rsidRPr="00033FC6" w:rsidRDefault="00A228EB" w:rsidP="00A228EB">
            <w:pPr>
              <w:suppressAutoHyphens/>
              <w:spacing w:after="0" w:line="240" w:lineRule="auto"/>
              <w:ind w:left="318" w:hanging="34"/>
              <w:jc w:val="center"/>
              <w:rPr>
                <w:rFonts w:eastAsia="Times New Roman" w:cs="Times New Roman"/>
              </w:rPr>
            </w:pPr>
            <w:r w:rsidRPr="00033FC6">
              <w:rPr>
                <w:rFonts w:eastAsia="Times New Roman" w:cs="Times New Roman"/>
              </w:rPr>
              <w:t>2</w:t>
            </w:r>
          </w:p>
        </w:tc>
        <w:tc>
          <w:tcPr>
            <w:tcW w:w="4961" w:type="dxa"/>
            <w:tcBorders>
              <w:left w:val="single" w:sz="4" w:space="0" w:color="000000"/>
              <w:bottom w:val="single" w:sz="4" w:space="0" w:color="000000"/>
            </w:tcBorders>
            <w:vAlign w:val="center"/>
          </w:tcPr>
          <w:p w14:paraId="1D9B2590" w14:textId="77777777" w:rsidR="00A228EB" w:rsidRPr="00033FC6" w:rsidRDefault="00A228EB" w:rsidP="00A228EB">
            <w:pPr>
              <w:snapToGrid w:val="0"/>
              <w:spacing w:after="0"/>
              <w:rPr>
                <w:lang w:eastAsia="ar-SA"/>
              </w:rPr>
            </w:pPr>
            <w:r w:rsidRPr="00033FC6">
              <w:t xml:space="preserve">Zbudowany z </w:t>
            </w:r>
            <w:proofErr w:type="spellStart"/>
            <w:r w:rsidRPr="00033FC6">
              <w:t>atrombogenicznych</w:t>
            </w:r>
            <w:proofErr w:type="spellEnd"/>
            <w:r w:rsidRPr="00033FC6">
              <w:t xml:space="preserve"> materiałów poliuretanowych</w:t>
            </w:r>
          </w:p>
        </w:tc>
        <w:tc>
          <w:tcPr>
            <w:tcW w:w="1418" w:type="dxa"/>
            <w:tcBorders>
              <w:left w:val="single" w:sz="4" w:space="0" w:color="000000"/>
              <w:bottom w:val="single" w:sz="4" w:space="0" w:color="000000"/>
            </w:tcBorders>
            <w:vAlign w:val="center"/>
          </w:tcPr>
          <w:p w14:paraId="63FCBE1B"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721605DF" w14:textId="77777777" w:rsidR="00A228EB" w:rsidRPr="00033FC6" w:rsidRDefault="00A228EB" w:rsidP="00A228EB">
            <w:pPr>
              <w:snapToGrid w:val="0"/>
              <w:spacing w:after="0"/>
              <w:jc w:val="center"/>
              <w:rPr>
                <w:lang w:eastAsia="ar-SA"/>
              </w:rPr>
            </w:pPr>
          </w:p>
        </w:tc>
      </w:tr>
      <w:tr w:rsidR="00033FC6" w:rsidRPr="00033FC6" w14:paraId="77977572" w14:textId="77777777" w:rsidTr="004E46C9">
        <w:tc>
          <w:tcPr>
            <w:tcW w:w="1526" w:type="dxa"/>
            <w:vAlign w:val="center"/>
          </w:tcPr>
          <w:p w14:paraId="6B22E5F1" w14:textId="77777777" w:rsidR="00A228EB" w:rsidRPr="00033FC6" w:rsidRDefault="00A228EB" w:rsidP="00A228EB">
            <w:pPr>
              <w:suppressAutoHyphens/>
              <w:spacing w:after="0" w:line="240" w:lineRule="auto"/>
              <w:ind w:left="284"/>
              <w:jc w:val="center"/>
              <w:rPr>
                <w:rFonts w:eastAsia="Times New Roman" w:cs="Times New Roman"/>
              </w:rPr>
            </w:pPr>
            <w:r w:rsidRPr="00033FC6">
              <w:rPr>
                <w:rFonts w:eastAsia="Times New Roman" w:cs="Times New Roman"/>
              </w:rPr>
              <w:t>3</w:t>
            </w:r>
          </w:p>
        </w:tc>
        <w:tc>
          <w:tcPr>
            <w:tcW w:w="4961" w:type="dxa"/>
            <w:tcBorders>
              <w:left w:val="single" w:sz="4" w:space="0" w:color="000000"/>
              <w:bottom w:val="single" w:sz="4" w:space="0" w:color="000000"/>
            </w:tcBorders>
            <w:vAlign w:val="center"/>
          </w:tcPr>
          <w:p w14:paraId="34DC2CD0" w14:textId="407063B7" w:rsidR="00A228EB" w:rsidRPr="00033FC6" w:rsidRDefault="00A228EB" w:rsidP="00A228EB">
            <w:pPr>
              <w:spacing w:after="0" w:line="240" w:lineRule="auto"/>
              <w:rPr>
                <w:lang w:eastAsia="ar-SA"/>
              </w:rPr>
            </w:pPr>
            <w:r w:rsidRPr="00033FC6">
              <w:rPr>
                <w:rFonts w:eastAsia="Times New Roman"/>
                <w:lang w:eastAsia="pl-PL"/>
              </w:rPr>
              <w:t>Dostępne rozmiary balonów – 7F, 8F</w:t>
            </w:r>
          </w:p>
        </w:tc>
        <w:tc>
          <w:tcPr>
            <w:tcW w:w="1418" w:type="dxa"/>
            <w:tcBorders>
              <w:left w:val="single" w:sz="4" w:space="0" w:color="000000"/>
              <w:bottom w:val="single" w:sz="4" w:space="0" w:color="000000"/>
            </w:tcBorders>
            <w:vAlign w:val="center"/>
          </w:tcPr>
          <w:p w14:paraId="7DAFEE84"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615E3EAE" w14:textId="77777777" w:rsidR="00A228EB" w:rsidRPr="00033FC6" w:rsidRDefault="00A228EB" w:rsidP="00A228EB">
            <w:pPr>
              <w:snapToGrid w:val="0"/>
              <w:spacing w:after="0"/>
              <w:jc w:val="center"/>
              <w:rPr>
                <w:lang w:eastAsia="ar-SA"/>
              </w:rPr>
            </w:pPr>
          </w:p>
        </w:tc>
      </w:tr>
      <w:tr w:rsidR="00033FC6" w:rsidRPr="00033FC6" w14:paraId="604BC131" w14:textId="77777777" w:rsidTr="004E46C9">
        <w:tc>
          <w:tcPr>
            <w:tcW w:w="1526" w:type="dxa"/>
            <w:vAlign w:val="center"/>
          </w:tcPr>
          <w:p w14:paraId="08818743" w14:textId="77777777" w:rsidR="00A228EB" w:rsidRPr="00033FC6" w:rsidRDefault="00A228EB" w:rsidP="00A228EB">
            <w:pPr>
              <w:suppressAutoHyphens/>
              <w:spacing w:after="0" w:line="240" w:lineRule="auto"/>
              <w:ind w:left="284"/>
              <w:jc w:val="center"/>
              <w:rPr>
                <w:rFonts w:eastAsia="Times New Roman" w:cs="Times New Roman"/>
              </w:rPr>
            </w:pPr>
            <w:r w:rsidRPr="00033FC6">
              <w:rPr>
                <w:rFonts w:eastAsia="Times New Roman" w:cs="Times New Roman"/>
              </w:rPr>
              <w:t>4</w:t>
            </w:r>
          </w:p>
        </w:tc>
        <w:tc>
          <w:tcPr>
            <w:tcW w:w="4961" w:type="dxa"/>
            <w:tcBorders>
              <w:left w:val="single" w:sz="4" w:space="0" w:color="000000"/>
              <w:bottom w:val="single" w:sz="4" w:space="0" w:color="000000"/>
            </w:tcBorders>
            <w:vAlign w:val="center"/>
          </w:tcPr>
          <w:p w14:paraId="6C2EB7BB" w14:textId="32AE482F" w:rsidR="00A228EB" w:rsidRPr="00033FC6" w:rsidRDefault="00A228EB" w:rsidP="00A228EB">
            <w:pPr>
              <w:spacing w:after="0" w:line="240" w:lineRule="auto"/>
              <w:rPr>
                <w:lang w:eastAsia="ar-SA"/>
              </w:rPr>
            </w:pPr>
            <w:r w:rsidRPr="00033FC6">
              <w:rPr>
                <w:rFonts w:eastAsia="Times New Roman"/>
                <w:lang w:eastAsia="pl-PL"/>
              </w:rPr>
              <w:t>Pojemności dla 7F – 25 ml, 30 ml, 35 ml</w:t>
            </w:r>
          </w:p>
        </w:tc>
        <w:tc>
          <w:tcPr>
            <w:tcW w:w="1418" w:type="dxa"/>
            <w:tcBorders>
              <w:left w:val="single" w:sz="4" w:space="0" w:color="000000"/>
              <w:bottom w:val="single" w:sz="4" w:space="0" w:color="000000"/>
            </w:tcBorders>
            <w:vAlign w:val="center"/>
          </w:tcPr>
          <w:p w14:paraId="574B6915"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030B370E" w14:textId="77777777" w:rsidR="00A228EB" w:rsidRPr="00033FC6" w:rsidRDefault="00A228EB" w:rsidP="00A228EB">
            <w:pPr>
              <w:snapToGrid w:val="0"/>
              <w:spacing w:after="0"/>
              <w:jc w:val="center"/>
              <w:rPr>
                <w:lang w:eastAsia="ar-SA"/>
              </w:rPr>
            </w:pPr>
          </w:p>
        </w:tc>
      </w:tr>
      <w:tr w:rsidR="00033FC6" w:rsidRPr="00033FC6" w14:paraId="48872C43" w14:textId="77777777" w:rsidTr="004E46C9">
        <w:tc>
          <w:tcPr>
            <w:tcW w:w="1526" w:type="dxa"/>
            <w:vAlign w:val="center"/>
          </w:tcPr>
          <w:p w14:paraId="553F5BFA" w14:textId="77777777" w:rsidR="00A228EB" w:rsidRPr="00033FC6" w:rsidRDefault="00A228EB" w:rsidP="00A228EB">
            <w:pPr>
              <w:suppressAutoHyphens/>
              <w:spacing w:after="0" w:line="240" w:lineRule="auto"/>
              <w:ind w:left="284"/>
              <w:jc w:val="center"/>
              <w:rPr>
                <w:rFonts w:eastAsia="Times New Roman" w:cs="Times New Roman"/>
              </w:rPr>
            </w:pPr>
            <w:r w:rsidRPr="00033FC6">
              <w:rPr>
                <w:rFonts w:eastAsia="Times New Roman" w:cs="Times New Roman"/>
              </w:rPr>
              <w:t>5</w:t>
            </w:r>
          </w:p>
        </w:tc>
        <w:tc>
          <w:tcPr>
            <w:tcW w:w="4961" w:type="dxa"/>
            <w:tcBorders>
              <w:left w:val="single" w:sz="4" w:space="0" w:color="000000"/>
              <w:bottom w:val="single" w:sz="4" w:space="0" w:color="000000"/>
            </w:tcBorders>
            <w:vAlign w:val="center"/>
          </w:tcPr>
          <w:p w14:paraId="7AB87B3B" w14:textId="631411B5" w:rsidR="00A228EB" w:rsidRPr="00033FC6" w:rsidRDefault="00A228EB" w:rsidP="00A228EB">
            <w:pPr>
              <w:spacing w:after="0" w:line="240" w:lineRule="auto"/>
              <w:rPr>
                <w:lang w:eastAsia="ar-SA"/>
              </w:rPr>
            </w:pPr>
            <w:r w:rsidRPr="00033FC6">
              <w:rPr>
                <w:rFonts w:eastAsia="Times New Roman"/>
                <w:lang w:eastAsia="pl-PL"/>
              </w:rPr>
              <w:t>Pojemności dla 8F – 30 ml, 35 ml, 40 ml</w:t>
            </w:r>
          </w:p>
        </w:tc>
        <w:tc>
          <w:tcPr>
            <w:tcW w:w="1418" w:type="dxa"/>
            <w:tcBorders>
              <w:left w:val="single" w:sz="4" w:space="0" w:color="000000"/>
              <w:bottom w:val="single" w:sz="4" w:space="0" w:color="000000"/>
            </w:tcBorders>
            <w:vAlign w:val="center"/>
          </w:tcPr>
          <w:p w14:paraId="125C787A"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0086A57C" w14:textId="77777777" w:rsidR="00A228EB" w:rsidRPr="00033FC6" w:rsidRDefault="00A228EB" w:rsidP="00A228EB">
            <w:pPr>
              <w:snapToGrid w:val="0"/>
              <w:spacing w:after="0"/>
              <w:jc w:val="center"/>
              <w:rPr>
                <w:lang w:eastAsia="ar-SA"/>
              </w:rPr>
            </w:pPr>
          </w:p>
        </w:tc>
      </w:tr>
      <w:tr w:rsidR="00033FC6" w:rsidRPr="00033FC6" w14:paraId="59C64AA4" w14:textId="77777777" w:rsidTr="004E46C9">
        <w:tc>
          <w:tcPr>
            <w:tcW w:w="1526" w:type="dxa"/>
            <w:vAlign w:val="center"/>
          </w:tcPr>
          <w:p w14:paraId="04B9D23F" w14:textId="77777777" w:rsidR="00A228EB" w:rsidRPr="00033FC6" w:rsidRDefault="00A228EB" w:rsidP="00A228EB">
            <w:pPr>
              <w:suppressAutoHyphens/>
              <w:spacing w:after="0" w:line="240" w:lineRule="auto"/>
              <w:ind w:firstLine="284"/>
              <w:jc w:val="center"/>
              <w:rPr>
                <w:rFonts w:eastAsia="Times New Roman" w:cs="Times New Roman"/>
              </w:rPr>
            </w:pPr>
            <w:r w:rsidRPr="00033FC6">
              <w:rPr>
                <w:rFonts w:eastAsia="Times New Roman" w:cs="Times New Roman"/>
              </w:rPr>
              <w:t>6</w:t>
            </w:r>
          </w:p>
        </w:tc>
        <w:tc>
          <w:tcPr>
            <w:tcW w:w="4961" w:type="dxa"/>
            <w:tcBorders>
              <w:left w:val="single" w:sz="4" w:space="0" w:color="000000"/>
              <w:bottom w:val="single" w:sz="4" w:space="0" w:color="000000"/>
            </w:tcBorders>
            <w:vAlign w:val="center"/>
          </w:tcPr>
          <w:p w14:paraId="67C379E6" w14:textId="344BEB9B" w:rsidR="00A228EB" w:rsidRPr="00033FC6" w:rsidRDefault="00A228EB" w:rsidP="00A228EB">
            <w:pPr>
              <w:spacing w:after="0" w:line="240" w:lineRule="auto"/>
              <w:rPr>
                <w:lang w:eastAsia="ar-SA"/>
              </w:rPr>
            </w:pPr>
            <w:r w:rsidRPr="00033FC6">
              <w:rPr>
                <w:rFonts w:eastAsia="Times New Roman"/>
                <w:lang w:eastAsia="pl-PL"/>
              </w:rPr>
              <w:t>Średnice zewnętrzne cewnika balonowego: 2,33 mm dla 7F; 2,66 mm dla 8F</w:t>
            </w:r>
          </w:p>
        </w:tc>
        <w:tc>
          <w:tcPr>
            <w:tcW w:w="1418" w:type="dxa"/>
            <w:tcBorders>
              <w:left w:val="single" w:sz="4" w:space="0" w:color="000000"/>
              <w:bottom w:val="single" w:sz="4" w:space="0" w:color="000000"/>
            </w:tcBorders>
            <w:vAlign w:val="center"/>
          </w:tcPr>
          <w:p w14:paraId="5128638A" w14:textId="77777777" w:rsidR="00A228EB" w:rsidRPr="00033FC6" w:rsidRDefault="00A228EB" w:rsidP="00A228EB">
            <w:pPr>
              <w:snapToGrid w:val="0"/>
              <w:spacing w:after="0"/>
              <w:jc w:val="center"/>
              <w:rPr>
                <w:lang w:eastAsia="ar-SA"/>
              </w:rPr>
            </w:pPr>
            <w:r w:rsidRPr="00033FC6">
              <w:rPr>
                <w:lang w:eastAsia="ar-SA"/>
              </w:rPr>
              <w:t>TAK</w:t>
            </w:r>
          </w:p>
        </w:tc>
        <w:tc>
          <w:tcPr>
            <w:tcW w:w="1417" w:type="dxa"/>
            <w:tcBorders>
              <w:left w:val="single" w:sz="4" w:space="0" w:color="000000"/>
              <w:bottom w:val="single" w:sz="4" w:space="0" w:color="000000"/>
            </w:tcBorders>
            <w:vAlign w:val="center"/>
          </w:tcPr>
          <w:p w14:paraId="157F900F" w14:textId="77777777" w:rsidR="00A228EB" w:rsidRPr="00033FC6" w:rsidRDefault="00A228EB" w:rsidP="00A228EB">
            <w:pPr>
              <w:snapToGrid w:val="0"/>
              <w:spacing w:after="0"/>
              <w:jc w:val="center"/>
              <w:rPr>
                <w:lang w:eastAsia="ar-SA"/>
              </w:rPr>
            </w:pPr>
          </w:p>
        </w:tc>
      </w:tr>
      <w:tr w:rsidR="00B01379" w:rsidRPr="00B01379" w14:paraId="1FDD9E28" w14:textId="77777777" w:rsidTr="004E46C9">
        <w:trPr>
          <w:trHeight w:val="512"/>
        </w:trPr>
        <w:tc>
          <w:tcPr>
            <w:tcW w:w="1526" w:type="dxa"/>
            <w:vAlign w:val="center"/>
          </w:tcPr>
          <w:p w14:paraId="272A6273" w14:textId="77777777" w:rsidR="00A228EB" w:rsidRPr="00B01379" w:rsidRDefault="00A228EB" w:rsidP="00A228EB">
            <w:pPr>
              <w:suppressAutoHyphens/>
              <w:spacing w:after="0" w:line="240" w:lineRule="auto"/>
              <w:ind w:firstLine="284"/>
              <w:jc w:val="center"/>
              <w:rPr>
                <w:rFonts w:eastAsia="Times New Roman" w:cs="Times New Roman"/>
              </w:rPr>
            </w:pPr>
            <w:r w:rsidRPr="00B01379">
              <w:rPr>
                <w:rFonts w:eastAsia="Times New Roman" w:cs="Times New Roman"/>
              </w:rPr>
              <w:t>7</w:t>
            </w:r>
          </w:p>
        </w:tc>
        <w:tc>
          <w:tcPr>
            <w:tcW w:w="4961" w:type="dxa"/>
            <w:tcBorders>
              <w:left w:val="single" w:sz="4" w:space="0" w:color="000000"/>
              <w:bottom w:val="single" w:sz="4" w:space="0" w:color="000000"/>
            </w:tcBorders>
            <w:vAlign w:val="center"/>
          </w:tcPr>
          <w:p w14:paraId="200FACB2" w14:textId="77777777" w:rsidR="00A228EB" w:rsidRPr="00B01379" w:rsidRDefault="00A228EB" w:rsidP="00A228EB">
            <w:pPr>
              <w:snapToGrid w:val="0"/>
              <w:spacing w:after="0"/>
            </w:pPr>
            <w:r w:rsidRPr="00B01379">
              <w:t>Wymiary balonów:</w:t>
            </w:r>
          </w:p>
          <w:p w14:paraId="1460F71E" w14:textId="7B9FC379" w:rsidR="00A228EB" w:rsidRPr="00B01379" w:rsidRDefault="00A228EB" w:rsidP="00A228EB">
            <w:pPr>
              <w:snapToGrid w:val="0"/>
              <w:spacing w:after="0"/>
              <w:rPr>
                <w:lang w:eastAsia="ar-SA"/>
              </w:rPr>
            </w:pPr>
            <w:r w:rsidRPr="00B01379">
              <w:rPr>
                <w:lang w:eastAsia="ar-SA"/>
              </w:rPr>
              <w:t>- 7F 25 ml – długość 180 mm, średnica 14,1 mm</w:t>
            </w:r>
          </w:p>
          <w:p w14:paraId="66F4F431" w14:textId="3B1AF544" w:rsidR="00A228EB" w:rsidRPr="00B01379" w:rsidRDefault="00A228EB" w:rsidP="00A228EB">
            <w:pPr>
              <w:snapToGrid w:val="0"/>
              <w:spacing w:after="0"/>
              <w:rPr>
                <w:lang w:eastAsia="ar-SA"/>
              </w:rPr>
            </w:pPr>
            <w:r w:rsidRPr="00B01379">
              <w:rPr>
                <w:lang w:eastAsia="ar-SA"/>
              </w:rPr>
              <w:t>- 7F 30 ml – długość 210 mm, średnica 14,1 mm</w:t>
            </w:r>
          </w:p>
          <w:p w14:paraId="5E48E1C7" w14:textId="143FF25F" w:rsidR="00A228EB" w:rsidRPr="00B01379" w:rsidRDefault="00A228EB" w:rsidP="00A228EB">
            <w:pPr>
              <w:snapToGrid w:val="0"/>
              <w:spacing w:after="0"/>
              <w:rPr>
                <w:lang w:eastAsia="ar-SA"/>
              </w:rPr>
            </w:pPr>
            <w:r w:rsidRPr="00B01379">
              <w:rPr>
                <w:lang w:eastAsia="ar-SA"/>
              </w:rPr>
              <w:t>- 7F 35 ml – długość 243 mm, średnica 14,1 mm</w:t>
            </w:r>
          </w:p>
          <w:p w14:paraId="2D0A714D" w14:textId="7441D09E" w:rsidR="00A228EB" w:rsidRPr="00B01379" w:rsidRDefault="00A228EB" w:rsidP="00A228EB">
            <w:pPr>
              <w:snapToGrid w:val="0"/>
              <w:spacing w:after="0"/>
              <w:rPr>
                <w:lang w:eastAsia="ar-SA"/>
              </w:rPr>
            </w:pPr>
            <w:r w:rsidRPr="00B01379">
              <w:rPr>
                <w:lang w:eastAsia="ar-SA"/>
              </w:rPr>
              <w:t>- 8F 30 ml – długość 210 mm, średnica 14,1 mm</w:t>
            </w:r>
          </w:p>
          <w:p w14:paraId="04A960EE" w14:textId="1BED40C0" w:rsidR="00A228EB" w:rsidRPr="00B01379" w:rsidRDefault="00A228EB" w:rsidP="00A228EB">
            <w:pPr>
              <w:snapToGrid w:val="0"/>
              <w:spacing w:after="0"/>
              <w:rPr>
                <w:lang w:eastAsia="ar-SA"/>
              </w:rPr>
            </w:pPr>
            <w:r w:rsidRPr="00B01379">
              <w:rPr>
                <w:lang w:eastAsia="ar-SA"/>
              </w:rPr>
              <w:t>- 8F 35 ml – długość 214 mm, średnica 15,1 mm</w:t>
            </w:r>
          </w:p>
          <w:p w14:paraId="70F848A6" w14:textId="77D9C942" w:rsidR="00A228EB" w:rsidRPr="00B01379" w:rsidRDefault="00A228EB" w:rsidP="00A228EB">
            <w:pPr>
              <w:snapToGrid w:val="0"/>
              <w:spacing w:after="0"/>
              <w:rPr>
                <w:lang w:eastAsia="ar-SA"/>
              </w:rPr>
            </w:pPr>
            <w:r w:rsidRPr="00B01379">
              <w:rPr>
                <w:lang w:eastAsia="ar-SA"/>
              </w:rPr>
              <w:t>- 8F 40 ml – długość 243 mm, średnica 15,1 mm</w:t>
            </w:r>
          </w:p>
        </w:tc>
        <w:tc>
          <w:tcPr>
            <w:tcW w:w="1418" w:type="dxa"/>
            <w:tcBorders>
              <w:left w:val="single" w:sz="4" w:space="0" w:color="000000"/>
              <w:bottom w:val="single" w:sz="4" w:space="0" w:color="000000"/>
            </w:tcBorders>
            <w:vAlign w:val="center"/>
          </w:tcPr>
          <w:p w14:paraId="0007FF5F" w14:textId="77777777" w:rsidR="00A228EB" w:rsidRPr="00B01379" w:rsidRDefault="00A228EB" w:rsidP="00A228EB">
            <w:pPr>
              <w:snapToGrid w:val="0"/>
              <w:spacing w:after="0"/>
              <w:jc w:val="center"/>
              <w:rPr>
                <w:lang w:eastAsia="ar-SA"/>
              </w:rPr>
            </w:pPr>
            <w:r w:rsidRPr="00B01379">
              <w:rPr>
                <w:lang w:eastAsia="ar-SA"/>
              </w:rPr>
              <w:t>TAK</w:t>
            </w:r>
          </w:p>
        </w:tc>
        <w:tc>
          <w:tcPr>
            <w:tcW w:w="1417" w:type="dxa"/>
            <w:tcBorders>
              <w:left w:val="single" w:sz="4" w:space="0" w:color="000000"/>
              <w:bottom w:val="single" w:sz="4" w:space="0" w:color="000000"/>
            </w:tcBorders>
            <w:vAlign w:val="center"/>
          </w:tcPr>
          <w:p w14:paraId="4DDC84C0" w14:textId="77777777" w:rsidR="00A228EB" w:rsidRPr="00B01379" w:rsidRDefault="00A228EB" w:rsidP="00A228EB">
            <w:pPr>
              <w:snapToGrid w:val="0"/>
              <w:spacing w:after="0"/>
              <w:jc w:val="center"/>
              <w:rPr>
                <w:lang w:eastAsia="ar-SA"/>
              </w:rPr>
            </w:pPr>
          </w:p>
        </w:tc>
      </w:tr>
      <w:tr w:rsidR="00B01379" w:rsidRPr="00B01379" w14:paraId="2C44F82D" w14:textId="77777777" w:rsidTr="004E46C9">
        <w:tc>
          <w:tcPr>
            <w:tcW w:w="1526" w:type="dxa"/>
            <w:tcBorders>
              <w:top w:val="single" w:sz="4" w:space="0" w:color="000000"/>
              <w:left w:val="single" w:sz="8" w:space="0" w:color="000000"/>
              <w:bottom w:val="single" w:sz="4" w:space="0" w:color="000000"/>
            </w:tcBorders>
            <w:vAlign w:val="center"/>
          </w:tcPr>
          <w:p w14:paraId="140934EF" w14:textId="77777777" w:rsidR="00A228EB" w:rsidRPr="00B01379" w:rsidRDefault="00A228EB" w:rsidP="00A228EB">
            <w:pPr>
              <w:snapToGrid w:val="0"/>
              <w:spacing w:after="0"/>
              <w:ind w:left="318" w:hanging="34"/>
              <w:jc w:val="center"/>
              <w:rPr>
                <w:lang w:eastAsia="ar-SA"/>
              </w:rPr>
            </w:pPr>
            <w:r w:rsidRPr="00B01379">
              <w:rPr>
                <w:lang w:eastAsia="ar-SA"/>
              </w:rPr>
              <w:t>8</w:t>
            </w:r>
          </w:p>
        </w:tc>
        <w:tc>
          <w:tcPr>
            <w:tcW w:w="4961" w:type="dxa"/>
            <w:vAlign w:val="center"/>
          </w:tcPr>
          <w:p w14:paraId="4040647B" w14:textId="77777777" w:rsidR="00A228EB" w:rsidRPr="00B01379" w:rsidRDefault="00A228EB" w:rsidP="00A228EB">
            <w:pPr>
              <w:spacing w:after="0"/>
            </w:pPr>
            <w:r w:rsidRPr="00B01379">
              <w:t>Obecność w zestawie balonu krótkiego o wymiarach:</w:t>
            </w:r>
          </w:p>
          <w:p w14:paraId="015B8A3F" w14:textId="3937E3E4" w:rsidR="00A228EB" w:rsidRPr="00B01379" w:rsidRDefault="00A228EB" w:rsidP="00A228EB">
            <w:pPr>
              <w:spacing w:after="0"/>
            </w:pPr>
            <w:r w:rsidRPr="00B01379">
              <w:t>8F 35 ml – długość 162 mm, średnica 17,1 mm</w:t>
            </w:r>
          </w:p>
        </w:tc>
        <w:tc>
          <w:tcPr>
            <w:tcW w:w="1418" w:type="dxa"/>
            <w:vAlign w:val="center"/>
          </w:tcPr>
          <w:p w14:paraId="2FD331E9" w14:textId="77777777" w:rsidR="00A228EB" w:rsidRPr="00B01379" w:rsidRDefault="00A228EB" w:rsidP="00A228EB">
            <w:pPr>
              <w:spacing w:after="0"/>
              <w:jc w:val="center"/>
            </w:pPr>
            <w:r w:rsidRPr="00B01379">
              <w:t>TAK: 10 pkt</w:t>
            </w:r>
          </w:p>
          <w:p w14:paraId="542E72C3" w14:textId="77777777" w:rsidR="00A228EB" w:rsidRPr="00B01379" w:rsidRDefault="00A228EB" w:rsidP="00A228EB">
            <w:pPr>
              <w:spacing w:after="0"/>
              <w:jc w:val="center"/>
            </w:pPr>
            <w:r w:rsidRPr="00B01379">
              <w:t>NIE: 0 pkt</w:t>
            </w:r>
          </w:p>
        </w:tc>
        <w:tc>
          <w:tcPr>
            <w:tcW w:w="1417" w:type="dxa"/>
            <w:tcBorders>
              <w:top w:val="single" w:sz="4" w:space="0" w:color="000000"/>
              <w:left w:val="single" w:sz="4" w:space="0" w:color="000000"/>
              <w:bottom w:val="single" w:sz="4" w:space="0" w:color="000000"/>
            </w:tcBorders>
            <w:vAlign w:val="center"/>
          </w:tcPr>
          <w:p w14:paraId="14F5943F" w14:textId="77777777" w:rsidR="00A228EB" w:rsidRPr="00B01379" w:rsidRDefault="00A228EB" w:rsidP="00A228EB">
            <w:pPr>
              <w:snapToGrid w:val="0"/>
              <w:spacing w:after="0"/>
              <w:jc w:val="center"/>
              <w:rPr>
                <w:lang w:eastAsia="ar-SA"/>
              </w:rPr>
            </w:pPr>
          </w:p>
        </w:tc>
      </w:tr>
      <w:tr w:rsidR="00B01379" w:rsidRPr="00B01379" w14:paraId="41C4A9EB" w14:textId="77777777" w:rsidTr="004E46C9">
        <w:tc>
          <w:tcPr>
            <w:tcW w:w="1526" w:type="dxa"/>
            <w:tcBorders>
              <w:left w:val="single" w:sz="8" w:space="0" w:color="000000"/>
            </w:tcBorders>
            <w:vAlign w:val="center"/>
          </w:tcPr>
          <w:p w14:paraId="6CF18E2B" w14:textId="77777777" w:rsidR="00A228EB" w:rsidRPr="00B01379" w:rsidRDefault="00A228EB" w:rsidP="00A228EB">
            <w:pPr>
              <w:snapToGrid w:val="0"/>
              <w:spacing w:after="0"/>
              <w:ind w:left="318" w:hanging="34"/>
              <w:jc w:val="center"/>
              <w:rPr>
                <w:lang w:eastAsia="ar-SA"/>
              </w:rPr>
            </w:pPr>
            <w:r w:rsidRPr="00B01379">
              <w:rPr>
                <w:lang w:eastAsia="ar-SA"/>
              </w:rPr>
              <w:t>9</w:t>
            </w:r>
          </w:p>
        </w:tc>
        <w:tc>
          <w:tcPr>
            <w:tcW w:w="4961" w:type="dxa"/>
            <w:vAlign w:val="center"/>
          </w:tcPr>
          <w:p w14:paraId="09E7EDD4" w14:textId="77777777" w:rsidR="00A228EB" w:rsidRPr="00B01379" w:rsidRDefault="00A228EB" w:rsidP="00A228EB">
            <w:pPr>
              <w:spacing w:after="0"/>
            </w:pPr>
            <w:r w:rsidRPr="00B01379">
              <w:t xml:space="preserve">Zestaw: dwa prowadniki, koszulka z rozszerzaczem, igła, strzykawka 50 ml, jednokierunkowa zastawka, kranik trójdrożny, linia do monitorowania ciśnienia, Rurki sterujące do konsoli Arrow i </w:t>
            </w:r>
            <w:proofErr w:type="spellStart"/>
            <w:r w:rsidRPr="00B01379">
              <w:t>Datascope</w:t>
            </w:r>
            <w:proofErr w:type="spellEnd"/>
          </w:p>
        </w:tc>
        <w:tc>
          <w:tcPr>
            <w:tcW w:w="1418" w:type="dxa"/>
            <w:vAlign w:val="center"/>
          </w:tcPr>
          <w:p w14:paraId="219B8834" w14:textId="77777777" w:rsidR="00A228EB" w:rsidRPr="00B01379" w:rsidRDefault="00A228EB" w:rsidP="00A228EB">
            <w:pPr>
              <w:spacing w:after="0"/>
              <w:jc w:val="center"/>
            </w:pPr>
            <w:r w:rsidRPr="00B01379">
              <w:t>TAK: 10 pkt</w:t>
            </w:r>
          </w:p>
          <w:p w14:paraId="66C4F07B" w14:textId="77777777" w:rsidR="00A228EB" w:rsidRPr="00B01379" w:rsidRDefault="00A228EB" w:rsidP="00A228EB">
            <w:pPr>
              <w:spacing w:after="0"/>
              <w:jc w:val="center"/>
            </w:pPr>
            <w:r w:rsidRPr="00B01379">
              <w:t>NIE: 0 pkt</w:t>
            </w:r>
          </w:p>
        </w:tc>
        <w:tc>
          <w:tcPr>
            <w:tcW w:w="1417" w:type="dxa"/>
            <w:tcBorders>
              <w:left w:val="single" w:sz="4" w:space="0" w:color="000000"/>
            </w:tcBorders>
            <w:vAlign w:val="center"/>
          </w:tcPr>
          <w:p w14:paraId="2C4A845D" w14:textId="77777777" w:rsidR="00A228EB" w:rsidRPr="00B01379" w:rsidRDefault="00A228EB" w:rsidP="00A228EB">
            <w:pPr>
              <w:snapToGrid w:val="0"/>
              <w:spacing w:after="0"/>
              <w:jc w:val="center"/>
              <w:rPr>
                <w:lang w:eastAsia="ar-SA"/>
              </w:rPr>
            </w:pPr>
          </w:p>
        </w:tc>
      </w:tr>
      <w:tr w:rsidR="00B01379" w:rsidRPr="00B01379" w14:paraId="03EA2441" w14:textId="77777777" w:rsidTr="004E46C9">
        <w:tc>
          <w:tcPr>
            <w:tcW w:w="1526" w:type="dxa"/>
            <w:tcBorders>
              <w:left w:val="single" w:sz="8" w:space="0" w:color="000000"/>
              <w:bottom w:val="single" w:sz="4" w:space="0" w:color="000000"/>
            </w:tcBorders>
            <w:vAlign w:val="center"/>
          </w:tcPr>
          <w:p w14:paraId="30B776D0" w14:textId="77777777" w:rsidR="00A228EB" w:rsidRPr="00B01379" w:rsidRDefault="00A228EB" w:rsidP="00A228EB">
            <w:pPr>
              <w:snapToGrid w:val="0"/>
              <w:spacing w:after="0"/>
              <w:ind w:left="318" w:hanging="34"/>
              <w:jc w:val="center"/>
              <w:rPr>
                <w:lang w:eastAsia="ar-SA"/>
              </w:rPr>
            </w:pPr>
            <w:r w:rsidRPr="00B01379">
              <w:rPr>
                <w:lang w:eastAsia="ar-SA"/>
              </w:rPr>
              <w:t>10</w:t>
            </w:r>
          </w:p>
        </w:tc>
        <w:tc>
          <w:tcPr>
            <w:tcW w:w="4961" w:type="dxa"/>
            <w:vAlign w:val="center"/>
          </w:tcPr>
          <w:p w14:paraId="0955C642" w14:textId="77777777" w:rsidR="00A228EB" w:rsidRPr="00B01379" w:rsidRDefault="00A228EB" w:rsidP="00A228EB">
            <w:pPr>
              <w:spacing w:after="0"/>
            </w:pPr>
            <w:r w:rsidRPr="00B01379">
              <w:t>System Co-lumen</w:t>
            </w:r>
          </w:p>
        </w:tc>
        <w:tc>
          <w:tcPr>
            <w:tcW w:w="1418" w:type="dxa"/>
            <w:vAlign w:val="center"/>
          </w:tcPr>
          <w:p w14:paraId="3AA38A66" w14:textId="77777777" w:rsidR="00A228EB" w:rsidRPr="00B01379" w:rsidRDefault="00A228EB" w:rsidP="00A228EB">
            <w:pPr>
              <w:spacing w:after="0"/>
              <w:jc w:val="center"/>
            </w:pPr>
            <w:r w:rsidRPr="00B01379">
              <w:t>TAK: 10 pkt</w:t>
            </w:r>
          </w:p>
          <w:p w14:paraId="2F013C47" w14:textId="77777777" w:rsidR="00A228EB" w:rsidRPr="00B01379" w:rsidRDefault="00A228EB" w:rsidP="00A228EB">
            <w:pPr>
              <w:spacing w:after="0"/>
              <w:jc w:val="center"/>
            </w:pPr>
            <w:r w:rsidRPr="00B01379">
              <w:t>NIE: 0 pkt</w:t>
            </w:r>
          </w:p>
        </w:tc>
        <w:tc>
          <w:tcPr>
            <w:tcW w:w="1417" w:type="dxa"/>
            <w:tcBorders>
              <w:left w:val="single" w:sz="4" w:space="0" w:color="000000"/>
              <w:bottom w:val="single" w:sz="4" w:space="0" w:color="000000"/>
            </w:tcBorders>
            <w:vAlign w:val="center"/>
          </w:tcPr>
          <w:p w14:paraId="5D7245BC" w14:textId="77777777" w:rsidR="00A228EB" w:rsidRPr="00B01379" w:rsidRDefault="00A228EB" w:rsidP="00A228EB">
            <w:pPr>
              <w:snapToGrid w:val="0"/>
              <w:spacing w:after="0"/>
              <w:jc w:val="center"/>
              <w:rPr>
                <w:lang w:eastAsia="ar-SA"/>
              </w:rPr>
            </w:pPr>
          </w:p>
        </w:tc>
      </w:tr>
    </w:tbl>
    <w:p w14:paraId="487D74C1" w14:textId="77777777" w:rsidR="00A228EB" w:rsidRPr="00B01379" w:rsidRDefault="00A228EB" w:rsidP="00A228EB">
      <w:pPr>
        <w:suppressAutoHyphens/>
        <w:spacing w:after="0" w:line="240" w:lineRule="auto"/>
        <w:jc w:val="both"/>
        <w:rPr>
          <w:rFonts w:ascii="Calibri" w:eastAsia="Times New Roman" w:hAnsi="Calibri" w:cs="Times New Roman"/>
        </w:rPr>
      </w:pPr>
      <w:bookmarkStart w:id="71" w:name="_Hlk141341486"/>
    </w:p>
    <w:p w14:paraId="0FF4F139" w14:textId="77777777" w:rsidR="00A228EB" w:rsidRPr="00B01379" w:rsidRDefault="00A228EB" w:rsidP="00A228EB">
      <w:pPr>
        <w:spacing w:after="0" w:line="240" w:lineRule="auto"/>
        <w:ind w:left="-142" w:right="-30"/>
        <w:jc w:val="both"/>
        <w:rPr>
          <w:rFonts w:eastAsia="Times New Roman" w:cs="Times New Roman"/>
          <w:lang w:eastAsia="pl-PL"/>
        </w:rPr>
      </w:pPr>
      <w:r w:rsidRPr="00B01379">
        <w:rPr>
          <w:rFonts w:eastAsia="Times New Roman" w:cs="Times New Roman"/>
          <w:lang w:eastAsia="pl-PL"/>
        </w:rPr>
        <w:t>* - Uwaga: Parametry, których spełnienie jest konieczne (zaznaczone TAK) stanowią wymagania, których niespełnienie spowoduje odrzucenie oferty.</w:t>
      </w:r>
    </w:p>
    <w:p w14:paraId="42D6DAC5" w14:textId="77777777" w:rsidR="00A228EB" w:rsidRPr="00B01379" w:rsidRDefault="00A228EB" w:rsidP="00A228EB">
      <w:pPr>
        <w:suppressAutoHyphens/>
        <w:spacing w:after="0" w:line="240" w:lineRule="auto"/>
        <w:jc w:val="both"/>
        <w:rPr>
          <w:rFonts w:eastAsia="Times New Roman" w:cs="Times New Roman"/>
        </w:rPr>
      </w:pPr>
    </w:p>
    <w:p w14:paraId="479380D9" w14:textId="77777777" w:rsidR="00A228EB" w:rsidRPr="00B01379" w:rsidRDefault="00A228EB" w:rsidP="00A228EB">
      <w:pPr>
        <w:suppressAutoHyphens/>
        <w:spacing w:after="0" w:line="240" w:lineRule="auto"/>
        <w:jc w:val="both"/>
        <w:rPr>
          <w:rFonts w:eastAsia="Times New Roman" w:cs="Times New Roman"/>
        </w:rPr>
      </w:pPr>
    </w:p>
    <w:p w14:paraId="00C2D10A" w14:textId="77777777" w:rsidR="00A228EB" w:rsidRPr="00B01379" w:rsidRDefault="00A228EB" w:rsidP="00A228EB">
      <w:pPr>
        <w:tabs>
          <w:tab w:val="left" w:pos="6870"/>
        </w:tabs>
        <w:spacing w:after="0"/>
        <w:ind w:right="750"/>
      </w:pPr>
    </w:p>
    <w:p w14:paraId="4CDA15B1" w14:textId="77777777" w:rsidR="00A228EB" w:rsidRPr="00B01379" w:rsidRDefault="00A228EB" w:rsidP="00A228EB">
      <w:pPr>
        <w:spacing w:after="0" w:line="240" w:lineRule="auto"/>
        <w:jc w:val="both"/>
        <w:rPr>
          <w:rFonts w:ascii="Calibri" w:eastAsia="Times New Roman" w:hAnsi="Calibri" w:cs="Calibri"/>
          <w:sz w:val="16"/>
          <w:szCs w:val="16"/>
          <w:lang w:eastAsia="pl-PL"/>
        </w:rPr>
      </w:pPr>
      <w:r w:rsidRPr="00B01379">
        <w:rPr>
          <w:rFonts w:ascii="Calibri" w:eastAsia="Times New Roman" w:hAnsi="Calibri" w:cs="Calibri"/>
          <w:sz w:val="16"/>
          <w:szCs w:val="16"/>
          <w:lang w:eastAsia="pl-PL"/>
        </w:rPr>
        <w:t>……………………………………………….</w:t>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t>……..………..................................................................</w:t>
      </w:r>
    </w:p>
    <w:p w14:paraId="657F15D2" w14:textId="77777777" w:rsidR="00A228EB" w:rsidRPr="00B01379" w:rsidRDefault="00A228EB" w:rsidP="00A228EB">
      <w:pPr>
        <w:spacing w:after="0" w:line="240" w:lineRule="auto"/>
        <w:ind w:left="708" w:hanging="282"/>
        <w:rPr>
          <w:rFonts w:ascii="Calibri" w:eastAsia="Times New Roman" w:hAnsi="Calibri" w:cs="Calibri"/>
          <w:sz w:val="16"/>
          <w:szCs w:val="16"/>
          <w:lang w:eastAsia="pl-PL"/>
        </w:rPr>
      </w:pPr>
      <w:r w:rsidRPr="00B01379">
        <w:rPr>
          <w:rFonts w:ascii="Calibri" w:eastAsia="Times New Roman" w:hAnsi="Calibri" w:cs="Calibri"/>
          <w:sz w:val="16"/>
          <w:szCs w:val="16"/>
          <w:lang w:eastAsia="pl-PL"/>
        </w:rPr>
        <w:t>Miejscowość, data</w:t>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t xml:space="preserve">(Podpisy osób uprawnionych do  </w:t>
      </w:r>
      <w:r w:rsidRPr="00B01379">
        <w:rPr>
          <w:rFonts w:ascii="Calibri" w:eastAsia="Times New Roman" w:hAnsi="Calibri" w:cs="Calibri"/>
          <w:sz w:val="16"/>
          <w:szCs w:val="16"/>
          <w:lang w:eastAsia="pl-PL"/>
        </w:rPr>
        <w:br/>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r>
      <w:r w:rsidRPr="00B01379">
        <w:rPr>
          <w:rFonts w:ascii="Calibri" w:eastAsia="Times New Roman" w:hAnsi="Calibri" w:cs="Calibri"/>
          <w:sz w:val="16"/>
          <w:szCs w:val="16"/>
          <w:lang w:eastAsia="pl-PL"/>
        </w:rPr>
        <w:tab/>
        <w:t>składania oświadczeń woli w imieniu wykonawcy)</w:t>
      </w:r>
    </w:p>
    <w:p w14:paraId="5774FB85" w14:textId="77777777" w:rsidR="00A228EB" w:rsidRPr="00B01379" w:rsidRDefault="00A228EB" w:rsidP="00A228EB">
      <w:pPr>
        <w:tabs>
          <w:tab w:val="left" w:pos="6870"/>
        </w:tabs>
        <w:spacing w:after="0"/>
        <w:ind w:right="750"/>
      </w:pPr>
    </w:p>
    <w:p w14:paraId="3DE1FC2D" w14:textId="77777777" w:rsidR="00A228EB" w:rsidRPr="00B01379" w:rsidRDefault="00A228EB" w:rsidP="00A228EB">
      <w:pPr>
        <w:tabs>
          <w:tab w:val="left" w:pos="6870"/>
        </w:tabs>
        <w:spacing w:after="0"/>
        <w:ind w:right="750"/>
      </w:pPr>
    </w:p>
    <w:p w14:paraId="2194228A" w14:textId="77777777" w:rsidR="00A228EB" w:rsidRPr="00B01379" w:rsidRDefault="00A228EB" w:rsidP="00A228EB">
      <w:pPr>
        <w:tabs>
          <w:tab w:val="left" w:pos="6870"/>
        </w:tabs>
        <w:spacing w:after="0"/>
        <w:ind w:right="750"/>
      </w:pPr>
    </w:p>
    <w:p w14:paraId="05588C15" w14:textId="77777777" w:rsidR="00A228EB" w:rsidRPr="008A2873" w:rsidRDefault="00A228EB" w:rsidP="00A228EB">
      <w:pPr>
        <w:tabs>
          <w:tab w:val="left" w:pos="6870"/>
        </w:tabs>
        <w:spacing w:after="0"/>
        <w:ind w:right="750"/>
      </w:pPr>
    </w:p>
    <w:bookmarkEnd w:id="71"/>
    <w:p w14:paraId="3102A7C5" w14:textId="77777777" w:rsidR="00A228EB" w:rsidRPr="008A2873" w:rsidRDefault="00A228EB" w:rsidP="00A228EB">
      <w:pPr>
        <w:spacing w:after="0" w:line="240" w:lineRule="auto"/>
        <w:jc w:val="center"/>
        <w:rPr>
          <w:b/>
        </w:rPr>
      </w:pPr>
      <w:r w:rsidRPr="008A2873">
        <w:rPr>
          <w:b/>
        </w:rPr>
        <w:t xml:space="preserve">OPIS PRZEDMIOTU ZAMÓWIENIA – </w:t>
      </w:r>
    </w:p>
    <w:p w14:paraId="4DEAF580" w14:textId="77777777" w:rsidR="00A228EB" w:rsidRPr="008A2873" w:rsidRDefault="00A228EB" w:rsidP="00A228EB">
      <w:pPr>
        <w:spacing w:after="0" w:line="240" w:lineRule="auto"/>
        <w:jc w:val="center"/>
      </w:pPr>
      <w:r w:rsidRPr="008A2873">
        <w:rPr>
          <w:b/>
        </w:rPr>
        <w:t>ZESTAWIENIE WYMAGANYCH PARAMETRÓW TECHNICZNO - GRANICZNYCH</w:t>
      </w:r>
    </w:p>
    <w:p w14:paraId="49D90D89" w14:textId="77777777" w:rsidR="00A228EB" w:rsidRPr="008A2873" w:rsidRDefault="00A228EB" w:rsidP="00A228EB">
      <w:pPr>
        <w:spacing w:after="0"/>
      </w:pPr>
    </w:p>
    <w:p w14:paraId="26E91909" w14:textId="77777777" w:rsidR="00A228EB" w:rsidRPr="008A2873" w:rsidRDefault="00A228EB" w:rsidP="00A228EB">
      <w:pPr>
        <w:tabs>
          <w:tab w:val="left" w:pos="6870"/>
        </w:tabs>
        <w:spacing w:after="0"/>
        <w:ind w:right="750"/>
      </w:pPr>
      <w:r w:rsidRPr="008A2873">
        <w:rPr>
          <w:sz w:val="18"/>
          <w:szCs w:val="18"/>
        </w:rPr>
        <w:t>Nazwa oferenta</w:t>
      </w:r>
    </w:p>
    <w:p w14:paraId="5772470F" w14:textId="77777777" w:rsidR="00A228EB" w:rsidRPr="008A2873" w:rsidRDefault="00A228EB" w:rsidP="00A228EB">
      <w:pPr>
        <w:spacing w:after="0"/>
        <w:rPr>
          <w:b/>
        </w:rPr>
      </w:pPr>
      <w:r w:rsidRPr="008A2873">
        <w:rPr>
          <w:b/>
          <w:u w:val="single"/>
        </w:rPr>
        <w:t>Zadanie Nr 9</w:t>
      </w:r>
      <w:r w:rsidRPr="008A2873">
        <w:rPr>
          <w:b/>
        </w:rPr>
        <w:t xml:space="preserve">  </w:t>
      </w:r>
    </w:p>
    <w:p w14:paraId="561CEDA7" w14:textId="77777777" w:rsidR="00A228EB" w:rsidRPr="008A2873" w:rsidRDefault="00A228EB" w:rsidP="00A228EB">
      <w:pPr>
        <w:spacing w:after="0"/>
        <w:rPr>
          <w:bCs/>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386"/>
        <w:gridCol w:w="1418"/>
        <w:gridCol w:w="1417"/>
      </w:tblGrid>
      <w:tr w:rsidR="008A2873" w:rsidRPr="008A2873" w14:paraId="1BFC50D2" w14:textId="77777777" w:rsidTr="004E46C9">
        <w:trPr>
          <w:trHeight w:val="770"/>
        </w:trPr>
        <w:tc>
          <w:tcPr>
            <w:tcW w:w="988" w:type="dxa"/>
            <w:vAlign w:val="center"/>
          </w:tcPr>
          <w:p w14:paraId="2ED60C64" w14:textId="77777777" w:rsidR="00A228EB" w:rsidRPr="008A2873" w:rsidRDefault="00A228EB" w:rsidP="00A228EB">
            <w:pPr>
              <w:suppressAutoHyphens/>
              <w:spacing w:after="0" w:line="240" w:lineRule="auto"/>
              <w:jc w:val="center"/>
              <w:rPr>
                <w:rFonts w:eastAsia="Times New Roman" w:cs="Times New Roman"/>
                <w:b/>
              </w:rPr>
            </w:pPr>
            <w:r w:rsidRPr="008A2873">
              <w:rPr>
                <w:rFonts w:eastAsia="Times New Roman" w:cs="Times New Roman"/>
                <w:b/>
              </w:rPr>
              <w:t>L.P.</w:t>
            </w:r>
          </w:p>
        </w:tc>
        <w:tc>
          <w:tcPr>
            <w:tcW w:w="5386" w:type="dxa"/>
            <w:vAlign w:val="center"/>
          </w:tcPr>
          <w:p w14:paraId="64A6214E" w14:textId="77777777" w:rsidR="00A228EB" w:rsidRPr="008A2873" w:rsidRDefault="00A228EB" w:rsidP="00A228EB">
            <w:pPr>
              <w:suppressAutoHyphens/>
              <w:spacing w:after="0" w:line="240" w:lineRule="auto"/>
              <w:jc w:val="center"/>
              <w:rPr>
                <w:rFonts w:eastAsia="Times New Roman" w:cs="Times New Roman"/>
                <w:b/>
              </w:rPr>
            </w:pPr>
            <w:r w:rsidRPr="008A2873">
              <w:rPr>
                <w:rFonts w:eastAsia="Times New Roman" w:cs="Times New Roman"/>
                <w:b/>
              </w:rPr>
              <w:t>Parametry wymagane</w:t>
            </w:r>
          </w:p>
        </w:tc>
        <w:tc>
          <w:tcPr>
            <w:tcW w:w="1418" w:type="dxa"/>
            <w:vAlign w:val="center"/>
          </w:tcPr>
          <w:p w14:paraId="5458AA64" w14:textId="77777777" w:rsidR="00A228EB" w:rsidRPr="008A2873" w:rsidRDefault="00A228EB" w:rsidP="00A228EB">
            <w:pPr>
              <w:suppressAutoHyphens/>
              <w:spacing w:after="0" w:line="240" w:lineRule="auto"/>
              <w:jc w:val="center"/>
              <w:rPr>
                <w:rFonts w:eastAsia="Times New Roman" w:cs="Times New Roman"/>
                <w:b/>
              </w:rPr>
            </w:pPr>
            <w:r w:rsidRPr="008A2873">
              <w:rPr>
                <w:rFonts w:eastAsia="Times New Roman" w:cs="Times New Roman"/>
                <w:b/>
              </w:rPr>
              <w:t>Warunek</w:t>
            </w:r>
          </w:p>
        </w:tc>
        <w:tc>
          <w:tcPr>
            <w:tcW w:w="1417" w:type="dxa"/>
            <w:vAlign w:val="center"/>
          </w:tcPr>
          <w:p w14:paraId="688D9E3C" w14:textId="77777777" w:rsidR="00A228EB" w:rsidRPr="008A2873" w:rsidRDefault="00A228EB" w:rsidP="00A228EB">
            <w:pPr>
              <w:suppressAutoHyphens/>
              <w:spacing w:after="0" w:line="240" w:lineRule="auto"/>
              <w:jc w:val="center"/>
              <w:rPr>
                <w:rFonts w:eastAsia="Times New Roman" w:cs="Times New Roman"/>
                <w:b/>
              </w:rPr>
            </w:pPr>
            <w:r w:rsidRPr="008A2873">
              <w:rPr>
                <w:rFonts w:eastAsia="Times New Roman" w:cs="Times New Roman"/>
                <w:b/>
              </w:rPr>
              <w:t>Opis/podać</w:t>
            </w:r>
          </w:p>
        </w:tc>
      </w:tr>
      <w:tr w:rsidR="008A2873" w:rsidRPr="008A2873" w14:paraId="3131A0F5" w14:textId="77777777" w:rsidTr="004E46C9">
        <w:trPr>
          <w:trHeight w:val="413"/>
        </w:trPr>
        <w:tc>
          <w:tcPr>
            <w:tcW w:w="988" w:type="dxa"/>
            <w:vAlign w:val="center"/>
          </w:tcPr>
          <w:p w14:paraId="39B546C8" w14:textId="77777777" w:rsidR="00A228EB" w:rsidRPr="008A2873" w:rsidRDefault="00A228EB" w:rsidP="00A228EB">
            <w:pPr>
              <w:suppressAutoHyphens/>
              <w:spacing w:after="0" w:line="240" w:lineRule="auto"/>
              <w:ind w:left="284"/>
              <w:jc w:val="center"/>
              <w:rPr>
                <w:rFonts w:eastAsia="Times New Roman" w:cs="Times New Roman"/>
                <w:b/>
                <w:bCs/>
              </w:rPr>
            </w:pPr>
            <w:r w:rsidRPr="008A2873">
              <w:rPr>
                <w:rFonts w:eastAsia="Times New Roman" w:cs="Times New Roman"/>
                <w:b/>
                <w:bCs/>
              </w:rPr>
              <w:t>I.</w:t>
            </w:r>
          </w:p>
        </w:tc>
        <w:tc>
          <w:tcPr>
            <w:tcW w:w="5386" w:type="dxa"/>
            <w:tcBorders>
              <w:left w:val="single" w:sz="4" w:space="0" w:color="000000"/>
              <w:bottom w:val="single" w:sz="4" w:space="0" w:color="000000"/>
            </w:tcBorders>
            <w:vAlign w:val="center"/>
          </w:tcPr>
          <w:p w14:paraId="7A692CDC" w14:textId="77777777" w:rsidR="00A228EB" w:rsidRPr="008A2873" w:rsidRDefault="00A228EB" w:rsidP="00A228EB">
            <w:pPr>
              <w:snapToGrid w:val="0"/>
              <w:spacing w:after="0"/>
              <w:rPr>
                <w:b/>
                <w:bCs/>
                <w:lang w:eastAsia="ar-SA"/>
              </w:rPr>
            </w:pPr>
            <w:r w:rsidRPr="008A2873">
              <w:rPr>
                <w:b/>
                <w:bCs/>
                <w:lang w:eastAsia="ar-SA"/>
              </w:rPr>
              <w:t xml:space="preserve">Cewnik FFR </w:t>
            </w:r>
          </w:p>
        </w:tc>
        <w:tc>
          <w:tcPr>
            <w:tcW w:w="1418" w:type="dxa"/>
            <w:tcBorders>
              <w:left w:val="single" w:sz="4" w:space="0" w:color="000000"/>
              <w:bottom w:val="single" w:sz="4" w:space="0" w:color="000000"/>
            </w:tcBorders>
            <w:vAlign w:val="center"/>
          </w:tcPr>
          <w:p w14:paraId="2FEAFBB1"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bottom w:val="single" w:sz="4" w:space="0" w:color="000000"/>
            </w:tcBorders>
            <w:vAlign w:val="center"/>
          </w:tcPr>
          <w:p w14:paraId="64C6943C" w14:textId="77777777" w:rsidR="00A228EB" w:rsidRPr="008A2873" w:rsidRDefault="00A228EB" w:rsidP="00A228EB">
            <w:pPr>
              <w:snapToGrid w:val="0"/>
              <w:spacing w:after="0"/>
              <w:jc w:val="center"/>
              <w:rPr>
                <w:lang w:eastAsia="ar-SA"/>
              </w:rPr>
            </w:pPr>
          </w:p>
        </w:tc>
      </w:tr>
      <w:tr w:rsidR="008A2873" w:rsidRPr="008A2873" w14:paraId="16BE2D23" w14:textId="77777777" w:rsidTr="004E46C9">
        <w:tc>
          <w:tcPr>
            <w:tcW w:w="988" w:type="dxa"/>
            <w:vAlign w:val="center"/>
          </w:tcPr>
          <w:p w14:paraId="57F8A4B4"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1</w:t>
            </w:r>
          </w:p>
        </w:tc>
        <w:tc>
          <w:tcPr>
            <w:tcW w:w="5386" w:type="dxa"/>
            <w:vAlign w:val="center"/>
          </w:tcPr>
          <w:p w14:paraId="78D37517" w14:textId="77777777" w:rsidR="00A228EB" w:rsidRPr="008A2873" w:rsidRDefault="00A228EB" w:rsidP="00A228EB">
            <w:pPr>
              <w:spacing w:after="0"/>
            </w:pPr>
            <w:r w:rsidRPr="008A2873">
              <w:t>Długość użytkowa cewnika 150 cm.</w:t>
            </w:r>
          </w:p>
        </w:tc>
        <w:tc>
          <w:tcPr>
            <w:tcW w:w="1418" w:type="dxa"/>
            <w:tcBorders>
              <w:left w:val="single" w:sz="4" w:space="0" w:color="000000"/>
              <w:bottom w:val="single" w:sz="4" w:space="0" w:color="000000"/>
            </w:tcBorders>
            <w:vAlign w:val="center"/>
          </w:tcPr>
          <w:p w14:paraId="633FDC2E"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bottom w:val="single" w:sz="4" w:space="0" w:color="000000"/>
            </w:tcBorders>
            <w:vAlign w:val="center"/>
          </w:tcPr>
          <w:p w14:paraId="23EEAF0C" w14:textId="77777777" w:rsidR="00A228EB" w:rsidRPr="008A2873" w:rsidRDefault="00A228EB" w:rsidP="00A228EB">
            <w:pPr>
              <w:snapToGrid w:val="0"/>
              <w:spacing w:after="0"/>
              <w:jc w:val="center"/>
              <w:rPr>
                <w:lang w:eastAsia="ar-SA"/>
              </w:rPr>
            </w:pPr>
          </w:p>
        </w:tc>
      </w:tr>
      <w:tr w:rsidR="008A2873" w:rsidRPr="008A2873" w14:paraId="68D52927" w14:textId="77777777" w:rsidTr="004E46C9">
        <w:tc>
          <w:tcPr>
            <w:tcW w:w="988" w:type="dxa"/>
            <w:vAlign w:val="center"/>
          </w:tcPr>
          <w:p w14:paraId="18D66006" w14:textId="77777777" w:rsidR="00A228EB" w:rsidRPr="008A2873" w:rsidRDefault="00A228EB" w:rsidP="00A228EB">
            <w:pPr>
              <w:suppressAutoHyphens/>
              <w:spacing w:after="0" w:line="240" w:lineRule="auto"/>
              <w:ind w:left="284" w:right="34"/>
              <w:jc w:val="center"/>
              <w:rPr>
                <w:rFonts w:eastAsia="Times New Roman" w:cs="Times New Roman"/>
              </w:rPr>
            </w:pPr>
            <w:r w:rsidRPr="008A2873">
              <w:rPr>
                <w:rFonts w:eastAsia="Times New Roman" w:cs="Times New Roman"/>
              </w:rPr>
              <w:t>2</w:t>
            </w:r>
          </w:p>
        </w:tc>
        <w:tc>
          <w:tcPr>
            <w:tcW w:w="5386" w:type="dxa"/>
            <w:tcBorders>
              <w:left w:val="single" w:sz="4" w:space="0" w:color="000000"/>
              <w:bottom w:val="single" w:sz="4" w:space="0" w:color="000000"/>
            </w:tcBorders>
            <w:vAlign w:val="center"/>
          </w:tcPr>
          <w:p w14:paraId="732E8484" w14:textId="77777777" w:rsidR="00A228EB" w:rsidRPr="008A2873" w:rsidRDefault="00A228EB" w:rsidP="00A228EB">
            <w:pPr>
              <w:snapToGrid w:val="0"/>
              <w:spacing w:after="0"/>
              <w:rPr>
                <w:lang w:eastAsia="ar-SA"/>
              </w:rPr>
            </w:pPr>
            <w:r w:rsidRPr="008A2873">
              <w:rPr>
                <w:lang w:eastAsia="ar-SA"/>
              </w:rPr>
              <w:t>Marker położony 3mm od końca dystalnego</w:t>
            </w:r>
          </w:p>
        </w:tc>
        <w:tc>
          <w:tcPr>
            <w:tcW w:w="1418" w:type="dxa"/>
            <w:tcBorders>
              <w:left w:val="single" w:sz="4" w:space="0" w:color="000000"/>
              <w:bottom w:val="single" w:sz="4" w:space="0" w:color="000000"/>
            </w:tcBorders>
            <w:vAlign w:val="center"/>
          </w:tcPr>
          <w:p w14:paraId="5A9EC0F3"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bottom w:val="single" w:sz="4" w:space="0" w:color="000000"/>
            </w:tcBorders>
            <w:vAlign w:val="center"/>
          </w:tcPr>
          <w:p w14:paraId="175D1401" w14:textId="77777777" w:rsidR="00A228EB" w:rsidRPr="008A2873" w:rsidRDefault="00A228EB" w:rsidP="00A228EB">
            <w:pPr>
              <w:snapToGrid w:val="0"/>
              <w:spacing w:after="0"/>
              <w:jc w:val="center"/>
              <w:rPr>
                <w:lang w:eastAsia="ar-SA"/>
              </w:rPr>
            </w:pPr>
          </w:p>
        </w:tc>
      </w:tr>
      <w:tr w:rsidR="008A2873" w:rsidRPr="008A2873" w14:paraId="0008CFDF" w14:textId="77777777" w:rsidTr="004E46C9">
        <w:tc>
          <w:tcPr>
            <w:tcW w:w="988" w:type="dxa"/>
            <w:vAlign w:val="center"/>
          </w:tcPr>
          <w:p w14:paraId="54989F40"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3</w:t>
            </w:r>
          </w:p>
        </w:tc>
        <w:tc>
          <w:tcPr>
            <w:tcW w:w="5386" w:type="dxa"/>
            <w:tcBorders>
              <w:left w:val="single" w:sz="4" w:space="0" w:color="000000"/>
              <w:bottom w:val="single" w:sz="4" w:space="0" w:color="000000"/>
            </w:tcBorders>
            <w:vAlign w:val="center"/>
          </w:tcPr>
          <w:p w14:paraId="7E222B2B" w14:textId="77777777" w:rsidR="00A228EB" w:rsidRPr="008A2873" w:rsidRDefault="00A228EB" w:rsidP="00A228EB">
            <w:pPr>
              <w:snapToGrid w:val="0"/>
              <w:spacing w:after="0"/>
              <w:rPr>
                <w:lang w:eastAsia="ar-SA"/>
              </w:rPr>
            </w:pPr>
            <w:r w:rsidRPr="008A2873">
              <w:rPr>
                <w:lang w:eastAsia="ar-SA"/>
              </w:rPr>
              <w:t xml:space="preserve">Trzon dystalny typu </w:t>
            </w:r>
            <w:proofErr w:type="spellStart"/>
            <w:r w:rsidRPr="008A2873">
              <w:rPr>
                <w:lang w:eastAsia="ar-SA"/>
              </w:rPr>
              <w:t>monorail</w:t>
            </w:r>
            <w:proofErr w:type="spellEnd"/>
            <w:r w:rsidRPr="008A2873">
              <w:rPr>
                <w:lang w:eastAsia="ar-SA"/>
              </w:rPr>
              <w:t xml:space="preserve"> 26cm z czujnikiem ciśnienia 5mm od końcówki dystalnej.</w:t>
            </w:r>
          </w:p>
        </w:tc>
        <w:tc>
          <w:tcPr>
            <w:tcW w:w="1418" w:type="dxa"/>
            <w:tcBorders>
              <w:left w:val="single" w:sz="4" w:space="0" w:color="000000"/>
              <w:bottom w:val="single" w:sz="4" w:space="0" w:color="000000"/>
            </w:tcBorders>
            <w:vAlign w:val="center"/>
          </w:tcPr>
          <w:p w14:paraId="7FDF176A"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bottom w:val="single" w:sz="4" w:space="0" w:color="000000"/>
            </w:tcBorders>
            <w:vAlign w:val="center"/>
          </w:tcPr>
          <w:p w14:paraId="2C923505" w14:textId="77777777" w:rsidR="00A228EB" w:rsidRPr="008A2873" w:rsidRDefault="00A228EB" w:rsidP="00A228EB">
            <w:pPr>
              <w:snapToGrid w:val="0"/>
              <w:spacing w:after="0"/>
              <w:jc w:val="center"/>
              <w:rPr>
                <w:lang w:eastAsia="ar-SA"/>
              </w:rPr>
            </w:pPr>
          </w:p>
        </w:tc>
      </w:tr>
      <w:tr w:rsidR="008A2873" w:rsidRPr="008A2873" w14:paraId="7787E141" w14:textId="77777777" w:rsidTr="004E46C9">
        <w:tc>
          <w:tcPr>
            <w:tcW w:w="988" w:type="dxa"/>
            <w:vAlign w:val="center"/>
          </w:tcPr>
          <w:p w14:paraId="6D1B4353"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4</w:t>
            </w:r>
          </w:p>
        </w:tc>
        <w:tc>
          <w:tcPr>
            <w:tcW w:w="5386" w:type="dxa"/>
            <w:tcBorders>
              <w:left w:val="single" w:sz="4" w:space="0" w:color="000000"/>
              <w:bottom w:val="single" w:sz="4" w:space="0" w:color="000000"/>
            </w:tcBorders>
            <w:vAlign w:val="center"/>
          </w:tcPr>
          <w:p w14:paraId="49F2B287" w14:textId="77777777" w:rsidR="00A228EB" w:rsidRPr="008A2873" w:rsidRDefault="00A228EB" w:rsidP="00A228EB">
            <w:pPr>
              <w:snapToGrid w:val="0"/>
              <w:spacing w:after="0"/>
              <w:rPr>
                <w:lang w:eastAsia="ar-SA"/>
              </w:rPr>
            </w:pPr>
            <w:r w:rsidRPr="008A2873">
              <w:rPr>
                <w:lang w:eastAsia="ar-SA"/>
              </w:rPr>
              <w:t>Kompatybilny z prowadnikiem o średnicy 0,014 cala</w:t>
            </w:r>
          </w:p>
        </w:tc>
        <w:tc>
          <w:tcPr>
            <w:tcW w:w="1418" w:type="dxa"/>
            <w:tcBorders>
              <w:left w:val="single" w:sz="4" w:space="0" w:color="000000"/>
              <w:bottom w:val="single" w:sz="4" w:space="0" w:color="000000"/>
            </w:tcBorders>
            <w:vAlign w:val="center"/>
          </w:tcPr>
          <w:p w14:paraId="7EB7B164" w14:textId="77777777" w:rsidR="00A228EB" w:rsidRPr="008A2873" w:rsidRDefault="00A228EB" w:rsidP="00A228EB">
            <w:pPr>
              <w:spacing w:after="0"/>
              <w:jc w:val="center"/>
            </w:pPr>
            <w:r w:rsidRPr="008A2873">
              <w:t>TAK: 10 pkt</w:t>
            </w:r>
          </w:p>
          <w:p w14:paraId="681D4D0D" w14:textId="77777777" w:rsidR="00A228EB" w:rsidRPr="008A2873" w:rsidRDefault="00A228EB" w:rsidP="00A228EB">
            <w:pPr>
              <w:snapToGrid w:val="0"/>
              <w:spacing w:after="0"/>
              <w:jc w:val="center"/>
              <w:rPr>
                <w:lang w:eastAsia="ar-SA"/>
              </w:rPr>
            </w:pPr>
            <w:r w:rsidRPr="008A2873">
              <w:t>NIE: 0 pkt</w:t>
            </w:r>
          </w:p>
        </w:tc>
        <w:tc>
          <w:tcPr>
            <w:tcW w:w="1417" w:type="dxa"/>
            <w:tcBorders>
              <w:left w:val="single" w:sz="4" w:space="0" w:color="000000"/>
              <w:bottom w:val="single" w:sz="4" w:space="0" w:color="000000"/>
            </w:tcBorders>
            <w:vAlign w:val="center"/>
          </w:tcPr>
          <w:p w14:paraId="4721D226" w14:textId="77777777" w:rsidR="00A228EB" w:rsidRPr="008A2873" w:rsidRDefault="00A228EB" w:rsidP="00A228EB">
            <w:pPr>
              <w:snapToGrid w:val="0"/>
              <w:spacing w:after="0"/>
              <w:jc w:val="center"/>
              <w:rPr>
                <w:lang w:eastAsia="ar-SA"/>
              </w:rPr>
            </w:pPr>
          </w:p>
        </w:tc>
      </w:tr>
      <w:tr w:rsidR="008A2873" w:rsidRPr="008A2873" w14:paraId="3B5EBD76" w14:textId="77777777" w:rsidTr="004E46C9">
        <w:tc>
          <w:tcPr>
            <w:tcW w:w="988" w:type="dxa"/>
            <w:vAlign w:val="center"/>
          </w:tcPr>
          <w:p w14:paraId="32D97892"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5</w:t>
            </w:r>
          </w:p>
        </w:tc>
        <w:tc>
          <w:tcPr>
            <w:tcW w:w="5386" w:type="dxa"/>
            <w:tcBorders>
              <w:left w:val="single" w:sz="4" w:space="0" w:color="000000"/>
            </w:tcBorders>
            <w:vAlign w:val="center"/>
          </w:tcPr>
          <w:p w14:paraId="5BF3398D" w14:textId="77777777" w:rsidR="00A228EB" w:rsidRPr="008A2873" w:rsidRDefault="00A228EB" w:rsidP="00A228EB">
            <w:pPr>
              <w:snapToGrid w:val="0"/>
              <w:spacing w:after="0"/>
              <w:rPr>
                <w:highlight w:val="yellow"/>
                <w:lang w:eastAsia="ar-SA"/>
              </w:rPr>
            </w:pPr>
            <w:r w:rsidRPr="008A2873">
              <w:rPr>
                <w:lang w:eastAsia="ar-SA"/>
              </w:rPr>
              <w:t>Czujnik ciśnienia z optyczną/światłowodową technologią pomiarową</w:t>
            </w:r>
          </w:p>
        </w:tc>
        <w:tc>
          <w:tcPr>
            <w:tcW w:w="1418" w:type="dxa"/>
            <w:tcBorders>
              <w:left w:val="single" w:sz="4" w:space="0" w:color="000000"/>
            </w:tcBorders>
            <w:vAlign w:val="center"/>
          </w:tcPr>
          <w:p w14:paraId="1CF3BF20"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4DF7ED7D" w14:textId="77777777" w:rsidR="00A228EB" w:rsidRPr="008A2873" w:rsidRDefault="00A228EB" w:rsidP="00A228EB">
            <w:pPr>
              <w:snapToGrid w:val="0"/>
              <w:spacing w:after="0"/>
              <w:jc w:val="center"/>
              <w:rPr>
                <w:lang w:eastAsia="ar-SA"/>
              </w:rPr>
            </w:pPr>
          </w:p>
        </w:tc>
      </w:tr>
      <w:tr w:rsidR="008A2873" w:rsidRPr="008A2873" w14:paraId="74915442" w14:textId="77777777" w:rsidTr="004E46C9">
        <w:trPr>
          <w:trHeight w:val="454"/>
        </w:trPr>
        <w:tc>
          <w:tcPr>
            <w:tcW w:w="988" w:type="dxa"/>
            <w:vAlign w:val="center"/>
          </w:tcPr>
          <w:p w14:paraId="3C9724AB" w14:textId="77777777" w:rsidR="00A228EB" w:rsidRPr="008A2873" w:rsidRDefault="00A228EB" w:rsidP="00A228EB">
            <w:pPr>
              <w:suppressAutoHyphens/>
              <w:spacing w:after="0" w:line="240" w:lineRule="auto"/>
              <w:ind w:left="284"/>
              <w:jc w:val="center"/>
              <w:rPr>
                <w:rFonts w:eastAsia="Times New Roman" w:cs="Times New Roman"/>
                <w:b/>
                <w:bCs/>
              </w:rPr>
            </w:pPr>
            <w:r w:rsidRPr="008A2873">
              <w:rPr>
                <w:rFonts w:eastAsia="Times New Roman" w:cs="Times New Roman"/>
                <w:b/>
                <w:bCs/>
              </w:rPr>
              <w:t>II.</w:t>
            </w:r>
          </w:p>
        </w:tc>
        <w:tc>
          <w:tcPr>
            <w:tcW w:w="5386" w:type="dxa"/>
            <w:tcBorders>
              <w:left w:val="single" w:sz="4" w:space="0" w:color="000000"/>
            </w:tcBorders>
            <w:vAlign w:val="center"/>
          </w:tcPr>
          <w:p w14:paraId="0D6694EF" w14:textId="77777777" w:rsidR="00A228EB" w:rsidRPr="008A2873" w:rsidRDefault="00A228EB" w:rsidP="00A228EB">
            <w:pPr>
              <w:snapToGrid w:val="0"/>
              <w:spacing w:after="0"/>
              <w:rPr>
                <w:b/>
                <w:bCs/>
                <w:lang w:eastAsia="ar-SA"/>
              </w:rPr>
            </w:pPr>
            <w:r w:rsidRPr="008A2873">
              <w:rPr>
                <w:b/>
                <w:bCs/>
                <w:lang w:eastAsia="ar-SA"/>
              </w:rPr>
              <w:t>Dzierżawa dwóch aparatów do pomiaru FFR</w:t>
            </w:r>
          </w:p>
        </w:tc>
        <w:tc>
          <w:tcPr>
            <w:tcW w:w="1418" w:type="dxa"/>
            <w:tcBorders>
              <w:left w:val="single" w:sz="4" w:space="0" w:color="000000"/>
            </w:tcBorders>
            <w:vAlign w:val="center"/>
          </w:tcPr>
          <w:p w14:paraId="336C3C03" w14:textId="77777777" w:rsidR="00A228EB" w:rsidRPr="008A2873" w:rsidRDefault="00A228EB" w:rsidP="00A228EB">
            <w:pPr>
              <w:snapToGrid w:val="0"/>
              <w:spacing w:after="0"/>
              <w:jc w:val="center"/>
              <w:rPr>
                <w:b/>
                <w:bCs/>
                <w:lang w:eastAsia="ar-SA"/>
              </w:rPr>
            </w:pPr>
            <w:r w:rsidRPr="008A2873">
              <w:rPr>
                <w:b/>
                <w:bCs/>
                <w:lang w:eastAsia="ar-SA"/>
              </w:rPr>
              <w:t>TAK</w:t>
            </w:r>
          </w:p>
        </w:tc>
        <w:tc>
          <w:tcPr>
            <w:tcW w:w="1417" w:type="dxa"/>
            <w:tcBorders>
              <w:left w:val="single" w:sz="4" w:space="0" w:color="000000"/>
            </w:tcBorders>
            <w:vAlign w:val="center"/>
          </w:tcPr>
          <w:p w14:paraId="5A4718DA" w14:textId="77777777" w:rsidR="00A228EB" w:rsidRPr="008A2873" w:rsidRDefault="00A228EB" w:rsidP="00A228EB">
            <w:pPr>
              <w:snapToGrid w:val="0"/>
              <w:spacing w:after="0"/>
              <w:jc w:val="center"/>
              <w:rPr>
                <w:lang w:eastAsia="ar-SA"/>
              </w:rPr>
            </w:pPr>
          </w:p>
        </w:tc>
      </w:tr>
      <w:tr w:rsidR="008A2873" w:rsidRPr="008A2873" w14:paraId="61971755" w14:textId="77777777" w:rsidTr="004E46C9">
        <w:tc>
          <w:tcPr>
            <w:tcW w:w="988" w:type="dxa"/>
            <w:vAlign w:val="center"/>
          </w:tcPr>
          <w:p w14:paraId="065A6BDB"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1</w:t>
            </w:r>
          </w:p>
        </w:tc>
        <w:tc>
          <w:tcPr>
            <w:tcW w:w="5386" w:type="dxa"/>
            <w:tcBorders>
              <w:left w:val="single" w:sz="4" w:space="0" w:color="000000"/>
            </w:tcBorders>
            <w:vAlign w:val="center"/>
          </w:tcPr>
          <w:p w14:paraId="55E8580B" w14:textId="77777777" w:rsidR="00A228EB" w:rsidRPr="008A2873" w:rsidRDefault="00A228EB" w:rsidP="00A228EB">
            <w:pPr>
              <w:snapToGrid w:val="0"/>
              <w:spacing w:after="0"/>
            </w:pPr>
            <w:r w:rsidRPr="008A2873">
              <w:t>Aparaty do pomiaru FFR o wadze nieprzekraczającej 10kg</w:t>
            </w:r>
          </w:p>
        </w:tc>
        <w:tc>
          <w:tcPr>
            <w:tcW w:w="1418" w:type="dxa"/>
            <w:tcBorders>
              <w:left w:val="single" w:sz="4" w:space="0" w:color="000000"/>
            </w:tcBorders>
            <w:vAlign w:val="center"/>
          </w:tcPr>
          <w:p w14:paraId="4D8693A2"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3EDA8E6F" w14:textId="77777777" w:rsidR="00A228EB" w:rsidRPr="008A2873" w:rsidRDefault="00A228EB" w:rsidP="00A228EB">
            <w:pPr>
              <w:snapToGrid w:val="0"/>
              <w:spacing w:after="0"/>
              <w:jc w:val="center"/>
              <w:rPr>
                <w:lang w:eastAsia="ar-SA"/>
              </w:rPr>
            </w:pPr>
          </w:p>
        </w:tc>
      </w:tr>
      <w:tr w:rsidR="008A2873" w:rsidRPr="008A2873" w14:paraId="0A377A37" w14:textId="77777777" w:rsidTr="004E46C9">
        <w:tc>
          <w:tcPr>
            <w:tcW w:w="988" w:type="dxa"/>
            <w:vAlign w:val="center"/>
          </w:tcPr>
          <w:p w14:paraId="7C66FE01"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2</w:t>
            </w:r>
          </w:p>
        </w:tc>
        <w:tc>
          <w:tcPr>
            <w:tcW w:w="5386" w:type="dxa"/>
            <w:tcBorders>
              <w:left w:val="single" w:sz="4" w:space="0" w:color="000000"/>
            </w:tcBorders>
            <w:vAlign w:val="center"/>
          </w:tcPr>
          <w:p w14:paraId="162B5C4F" w14:textId="77777777" w:rsidR="00A228EB" w:rsidRPr="008A2873" w:rsidRDefault="00A228EB" w:rsidP="00A228EB">
            <w:pPr>
              <w:snapToGrid w:val="0"/>
              <w:spacing w:after="0"/>
              <w:rPr>
                <w:lang w:eastAsia="ar-SA"/>
              </w:rPr>
            </w:pPr>
            <w:r w:rsidRPr="008A2873">
              <w:rPr>
                <w:lang w:eastAsia="ar-SA"/>
              </w:rPr>
              <w:t xml:space="preserve">Dokładność pomiaru ciśnienia </w:t>
            </w:r>
            <w:r w:rsidRPr="008A2873">
              <w:rPr>
                <w:rFonts w:cstheme="minorHAnsi"/>
                <w:lang w:eastAsia="ar-SA"/>
              </w:rPr>
              <w:t>±3mmHg odczytu w zakresie ciśnień</w:t>
            </w:r>
          </w:p>
        </w:tc>
        <w:tc>
          <w:tcPr>
            <w:tcW w:w="1418" w:type="dxa"/>
            <w:tcBorders>
              <w:left w:val="single" w:sz="4" w:space="0" w:color="000000"/>
            </w:tcBorders>
            <w:vAlign w:val="center"/>
          </w:tcPr>
          <w:p w14:paraId="18810490"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2898D531" w14:textId="77777777" w:rsidR="00A228EB" w:rsidRPr="008A2873" w:rsidRDefault="00A228EB" w:rsidP="00A228EB">
            <w:pPr>
              <w:snapToGrid w:val="0"/>
              <w:spacing w:after="0"/>
              <w:jc w:val="center"/>
              <w:rPr>
                <w:lang w:eastAsia="ar-SA"/>
              </w:rPr>
            </w:pPr>
          </w:p>
        </w:tc>
      </w:tr>
      <w:tr w:rsidR="008A2873" w:rsidRPr="008A2873" w14:paraId="3FBDF355" w14:textId="77777777" w:rsidTr="004E46C9">
        <w:tc>
          <w:tcPr>
            <w:tcW w:w="988" w:type="dxa"/>
            <w:vAlign w:val="center"/>
          </w:tcPr>
          <w:p w14:paraId="0D58596A"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3</w:t>
            </w:r>
          </w:p>
        </w:tc>
        <w:tc>
          <w:tcPr>
            <w:tcW w:w="5386" w:type="dxa"/>
            <w:tcBorders>
              <w:left w:val="single" w:sz="4" w:space="0" w:color="000000"/>
            </w:tcBorders>
            <w:vAlign w:val="center"/>
          </w:tcPr>
          <w:p w14:paraId="116AEB49" w14:textId="77777777" w:rsidR="00A228EB" w:rsidRPr="008A2873" w:rsidRDefault="00A228EB" w:rsidP="00A228EB">
            <w:pPr>
              <w:snapToGrid w:val="0"/>
              <w:spacing w:after="0"/>
              <w:rPr>
                <w:lang w:eastAsia="ar-SA"/>
              </w:rPr>
            </w:pPr>
            <w:r w:rsidRPr="008A2873">
              <w:t>Dryft ciśnienia &lt;7mmHg w ciągu godziny</w:t>
            </w:r>
          </w:p>
        </w:tc>
        <w:tc>
          <w:tcPr>
            <w:tcW w:w="1418" w:type="dxa"/>
            <w:tcBorders>
              <w:left w:val="single" w:sz="4" w:space="0" w:color="000000"/>
            </w:tcBorders>
            <w:vAlign w:val="center"/>
          </w:tcPr>
          <w:p w14:paraId="4DD116B3"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6960C04B" w14:textId="77777777" w:rsidR="00A228EB" w:rsidRPr="008A2873" w:rsidRDefault="00A228EB" w:rsidP="00A228EB">
            <w:pPr>
              <w:snapToGrid w:val="0"/>
              <w:spacing w:after="0"/>
              <w:jc w:val="center"/>
              <w:rPr>
                <w:lang w:eastAsia="ar-SA"/>
              </w:rPr>
            </w:pPr>
          </w:p>
        </w:tc>
      </w:tr>
      <w:tr w:rsidR="008A2873" w:rsidRPr="008A2873" w14:paraId="0C2997E3" w14:textId="77777777" w:rsidTr="004E46C9">
        <w:tc>
          <w:tcPr>
            <w:tcW w:w="988" w:type="dxa"/>
            <w:vAlign w:val="center"/>
          </w:tcPr>
          <w:p w14:paraId="752CE7E8"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4</w:t>
            </w:r>
          </w:p>
        </w:tc>
        <w:tc>
          <w:tcPr>
            <w:tcW w:w="5386" w:type="dxa"/>
            <w:tcBorders>
              <w:left w:val="single" w:sz="4" w:space="0" w:color="000000"/>
            </w:tcBorders>
            <w:vAlign w:val="center"/>
          </w:tcPr>
          <w:p w14:paraId="56C99BED" w14:textId="77777777" w:rsidR="00A228EB" w:rsidRPr="008A2873" w:rsidRDefault="00A228EB" w:rsidP="00A228EB">
            <w:pPr>
              <w:snapToGrid w:val="0"/>
              <w:spacing w:after="0"/>
              <w:rPr>
                <w:lang w:eastAsia="ar-SA"/>
              </w:rPr>
            </w:pPr>
            <w:r w:rsidRPr="008A2873">
              <w:t>Ekran aparatu dotykowy</w:t>
            </w:r>
          </w:p>
        </w:tc>
        <w:tc>
          <w:tcPr>
            <w:tcW w:w="1418" w:type="dxa"/>
            <w:tcBorders>
              <w:left w:val="single" w:sz="4" w:space="0" w:color="000000"/>
            </w:tcBorders>
            <w:vAlign w:val="center"/>
          </w:tcPr>
          <w:p w14:paraId="0F6FBBA0"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4C7DAB83" w14:textId="77777777" w:rsidR="00A228EB" w:rsidRPr="008A2873" w:rsidRDefault="00A228EB" w:rsidP="00A228EB">
            <w:pPr>
              <w:snapToGrid w:val="0"/>
              <w:spacing w:after="0"/>
              <w:jc w:val="center"/>
              <w:rPr>
                <w:lang w:eastAsia="ar-SA"/>
              </w:rPr>
            </w:pPr>
          </w:p>
        </w:tc>
      </w:tr>
      <w:tr w:rsidR="008A2873" w:rsidRPr="008A2873" w14:paraId="7477D205" w14:textId="77777777" w:rsidTr="004E46C9">
        <w:tc>
          <w:tcPr>
            <w:tcW w:w="988" w:type="dxa"/>
            <w:vAlign w:val="center"/>
          </w:tcPr>
          <w:p w14:paraId="32B48408"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5</w:t>
            </w:r>
          </w:p>
        </w:tc>
        <w:tc>
          <w:tcPr>
            <w:tcW w:w="5386" w:type="dxa"/>
            <w:tcBorders>
              <w:left w:val="single" w:sz="4" w:space="0" w:color="000000"/>
            </w:tcBorders>
            <w:vAlign w:val="center"/>
          </w:tcPr>
          <w:p w14:paraId="5239F2F5" w14:textId="77777777" w:rsidR="00A228EB" w:rsidRPr="008A2873" w:rsidRDefault="00A228EB" w:rsidP="00A228EB">
            <w:pPr>
              <w:snapToGrid w:val="0"/>
              <w:spacing w:after="0"/>
              <w:rPr>
                <w:lang w:eastAsia="ar-SA"/>
              </w:rPr>
            </w:pPr>
            <w:r w:rsidRPr="008A2873">
              <w:t>Obsługa w języku polskim</w:t>
            </w:r>
          </w:p>
        </w:tc>
        <w:tc>
          <w:tcPr>
            <w:tcW w:w="1418" w:type="dxa"/>
            <w:tcBorders>
              <w:left w:val="single" w:sz="4" w:space="0" w:color="000000"/>
            </w:tcBorders>
            <w:vAlign w:val="center"/>
          </w:tcPr>
          <w:p w14:paraId="142A88DC"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3ED109F5" w14:textId="77777777" w:rsidR="00A228EB" w:rsidRPr="008A2873" w:rsidRDefault="00A228EB" w:rsidP="00A228EB">
            <w:pPr>
              <w:snapToGrid w:val="0"/>
              <w:spacing w:after="0"/>
              <w:jc w:val="center"/>
              <w:rPr>
                <w:lang w:eastAsia="ar-SA"/>
              </w:rPr>
            </w:pPr>
          </w:p>
        </w:tc>
      </w:tr>
      <w:tr w:rsidR="008A2873" w:rsidRPr="008A2873" w14:paraId="79148A05" w14:textId="77777777" w:rsidTr="004E46C9">
        <w:tc>
          <w:tcPr>
            <w:tcW w:w="988" w:type="dxa"/>
            <w:vAlign w:val="center"/>
          </w:tcPr>
          <w:p w14:paraId="33C0F7BD"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6</w:t>
            </w:r>
          </w:p>
        </w:tc>
        <w:tc>
          <w:tcPr>
            <w:tcW w:w="5386" w:type="dxa"/>
            <w:tcBorders>
              <w:left w:val="single" w:sz="4" w:space="0" w:color="000000"/>
            </w:tcBorders>
            <w:vAlign w:val="center"/>
          </w:tcPr>
          <w:p w14:paraId="0CECD31F" w14:textId="77777777" w:rsidR="00A228EB" w:rsidRPr="008A2873" w:rsidRDefault="00A228EB" w:rsidP="00A228EB">
            <w:pPr>
              <w:snapToGrid w:val="0"/>
              <w:spacing w:after="0"/>
            </w:pPr>
            <w:r w:rsidRPr="008A2873">
              <w:t>Archiwizacja wyników</w:t>
            </w:r>
          </w:p>
        </w:tc>
        <w:tc>
          <w:tcPr>
            <w:tcW w:w="1418" w:type="dxa"/>
            <w:tcBorders>
              <w:left w:val="single" w:sz="4" w:space="0" w:color="000000"/>
            </w:tcBorders>
            <w:vAlign w:val="center"/>
          </w:tcPr>
          <w:p w14:paraId="746C0E58"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tcBorders>
            <w:vAlign w:val="center"/>
          </w:tcPr>
          <w:p w14:paraId="706F4E1C" w14:textId="77777777" w:rsidR="00A228EB" w:rsidRPr="008A2873" w:rsidRDefault="00A228EB" w:rsidP="00A228EB">
            <w:pPr>
              <w:snapToGrid w:val="0"/>
              <w:spacing w:after="0"/>
              <w:jc w:val="center"/>
              <w:rPr>
                <w:lang w:eastAsia="ar-SA"/>
              </w:rPr>
            </w:pPr>
          </w:p>
        </w:tc>
      </w:tr>
      <w:tr w:rsidR="00A228EB" w:rsidRPr="008A2873" w14:paraId="5D7B9D64" w14:textId="77777777" w:rsidTr="004E46C9">
        <w:tc>
          <w:tcPr>
            <w:tcW w:w="988" w:type="dxa"/>
            <w:vAlign w:val="center"/>
          </w:tcPr>
          <w:p w14:paraId="23FFD9C7" w14:textId="77777777" w:rsidR="00A228EB" w:rsidRPr="008A2873" w:rsidRDefault="00A228EB" w:rsidP="00A228EB">
            <w:pPr>
              <w:suppressAutoHyphens/>
              <w:spacing w:after="0" w:line="240" w:lineRule="auto"/>
              <w:ind w:left="284"/>
              <w:jc w:val="center"/>
              <w:rPr>
                <w:rFonts w:eastAsia="Times New Roman" w:cs="Times New Roman"/>
              </w:rPr>
            </w:pPr>
            <w:r w:rsidRPr="008A2873">
              <w:rPr>
                <w:rFonts w:eastAsia="Times New Roman" w:cs="Times New Roman"/>
              </w:rPr>
              <w:t>7</w:t>
            </w:r>
          </w:p>
        </w:tc>
        <w:tc>
          <w:tcPr>
            <w:tcW w:w="5386" w:type="dxa"/>
            <w:tcBorders>
              <w:left w:val="single" w:sz="4" w:space="0" w:color="000000"/>
              <w:bottom w:val="single" w:sz="4" w:space="0" w:color="000000"/>
            </w:tcBorders>
            <w:vAlign w:val="center"/>
          </w:tcPr>
          <w:p w14:paraId="295279CA" w14:textId="77777777" w:rsidR="00A228EB" w:rsidRPr="008A2873" w:rsidRDefault="00A228EB" w:rsidP="00A228EB">
            <w:pPr>
              <w:snapToGrid w:val="0"/>
              <w:spacing w:after="0"/>
            </w:pPr>
            <w:r w:rsidRPr="008A2873">
              <w:t>Serwisowanie i naprawy sprzętu leżą po stronie Wykonawcy</w:t>
            </w:r>
          </w:p>
        </w:tc>
        <w:tc>
          <w:tcPr>
            <w:tcW w:w="1418" w:type="dxa"/>
            <w:tcBorders>
              <w:left w:val="single" w:sz="4" w:space="0" w:color="000000"/>
              <w:bottom w:val="single" w:sz="4" w:space="0" w:color="000000"/>
            </w:tcBorders>
            <w:vAlign w:val="center"/>
          </w:tcPr>
          <w:p w14:paraId="5C1713B2" w14:textId="77777777" w:rsidR="00A228EB" w:rsidRPr="008A2873" w:rsidRDefault="00A228EB" w:rsidP="00A228EB">
            <w:pPr>
              <w:snapToGrid w:val="0"/>
              <w:spacing w:after="0"/>
              <w:jc w:val="center"/>
              <w:rPr>
                <w:lang w:eastAsia="ar-SA"/>
              </w:rPr>
            </w:pPr>
            <w:r w:rsidRPr="008A2873">
              <w:rPr>
                <w:lang w:eastAsia="ar-SA"/>
              </w:rPr>
              <w:t>TAK</w:t>
            </w:r>
          </w:p>
        </w:tc>
        <w:tc>
          <w:tcPr>
            <w:tcW w:w="1417" w:type="dxa"/>
            <w:tcBorders>
              <w:left w:val="single" w:sz="4" w:space="0" w:color="000000"/>
              <w:bottom w:val="single" w:sz="4" w:space="0" w:color="000000"/>
            </w:tcBorders>
            <w:vAlign w:val="center"/>
          </w:tcPr>
          <w:p w14:paraId="7C5B8148" w14:textId="77777777" w:rsidR="00A228EB" w:rsidRPr="008A2873" w:rsidRDefault="00A228EB" w:rsidP="00A228EB">
            <w:pPr>
              <w:snapToGrid w:val="0"/>
              <w:spacing w:after="0"/>
              <w:jc w:val="center"/>
              <w:rPr>
                <w:lang w:eastAsia="ar-SA"/>
              </w:rPr>
            </w:pPr>
          </w:p>
        </w:tc>
      </w:tr>
    </w:tbl>
    <w:p w14:paraId="6A51F771" w14:textId="77777777" w:rsidR="00A228EB" w:rsidRPr="008A2873" w:rsidRDefault="00A228EB" w:rsidP="00A228EB">
      <w:pPr>
        <w:suppressAutoHyphens/>
        <w:spacing w:after="0" w:line="240" w:lineRule="auto"/>
        <w:jc w:val="both"/>
        <w:rPr>
          <w:rFonts w:ascii="Calibri" w:eastAsia="Times New Roman" w:hAnsi="Calibri" w:cs="Times New Roman"/>
        </w:rPr>
      </w:pPr>
      <w:bookmarkStart w:id="72" w:name="_Hlk141344440"/>
    </w:p>
    <w:p w14:paraId="658E9C64" w14:textId="77777777" w:rsidR="00A228EB" w:rsidRPr="008A2873" w:rsidRDefault="00A228EB" w:rsidP="00A228EB">
      <w:pPr>
        <w:spacing w:after="0" w:line="240" w:lineRule="auto"/>
        <w:ind w:left="-142" w:right="-30"/>
        <w:jc w:val="both"/>
        <w:rPr>
          <w:rFonts w:eastAsia="Times New Roman" w:cs="Times New Roman"/>
          <w:lang w:eastAsia="pl-PL"/>
        </w:rPr>
      </w:pPr>
      <w:r w:rsidRPr="008A2873">
        <w:rPr>
          <w:rFonts w:eastAsia="Times New Roman" w:cs="Times New Roman"/>
          <w:lang w:eastAsia="pl-PL"/>
        </w:rPr>
        <w:t>* - Uwaga: Parametry, których spełnienie jest konieczne (zaznaczone TAK) stanowią wymagania, których niespełnienie spowoduje odrzucenie oferty.</w:t>
      </w:r>
    </w:p>
    <w:p w14:paraId="2B128936" w14:textId="77777777" w:rsidR="00A228EB" w:rsidRPr="008A2873" w:rsidRDefault="00A228EB" w:rsidP="00A228EB">
      <w:pPr>
        <w:suppressAutoHyphens/>
        <w:spacing w:after="0" w:line="240" w:lineRule="auto"/>
        <w:jc w:val="both"/>
        <w:rPr>
          <w:rFonts w:eastAsia="Times New Roman" w:cs="Times New Roman"/>
        </w:rPr>
      </w:pPr>
    </w:p>
    <w:p w14:paraId="0126B124" w14:textId="77777777" w:rsidR="00A228EB" w:rsidRPr="008A2873" w:rsidRDefault="00A228EB" w:rsidP="00A228EB">
      <w:pPr>
        <w:suppressAutoHyphens/>
        <w:spacing w:after="0" w:line="240" w:lineRule="auto"/>
        <w:jc w:val="both"/>
        <w:rPr>
          <w:rFonts w:eastAsia="Times New Roman" w:cs="Times New Roman"/>
        </w:rPr>
      </w:pPr>
    </w:p>
    <w:p w14:paraId="4466615C" w14:textId="77777777" w:rsidR="00A228EB" w:rsidRPr="008A2873" w:rsidRDefault="00A228EB" w:rsidP="00A228EB">
      <w:pPr>
        <w:tabs>
          <w:tab w:val="left" w:pos="6870"/>
        </w:tabs>
        <w:spacing w:after="0"/>
        <w:ind w:right="750"/>
      </w:pPr>
    </w:p>
    <w:p w14:paraId="26B1D181" w14:textId="77777777" w:rsidR="00A228EB" w:rsidRPr="008A2873" w:rsidRDefault="00A228EB" w:rsidP="00A228EB">
      <w:pPr>
        <w:spacing w:after="0" w:line="240" w:lineRule="auto"/>
        <w:jc w:val="both"/>
        <w:rPr>
          <w:rFonts w:ascii="Calibri" w:eastAsia="Times New Roman" w:hAnsi="Calibri" w:cs="Calibri"/>
          <w:sz w:val="16"/>
          <w:szCs w:val="16"/>
          <w:lang w:eastAsia="pl-PL"/>
        </w:rPr>
      </w:pPr>
      <w:r w:rsidRPr="008A2873">
        <w:rPr>
          <w:rFonts w:ascii="Calibri" w:eastAsia="Times New Roman" w:hAnsi="Calibri" w:cs="Calibri"/>
          <w:sz w:val="16"/>
          <w:szCs w:val="16"/>
          <w:lang w:eastAsia="pl-PL"/>
        </w:rPr>
        <w:t>……………………………………………….</w:t>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t>……..………..................................................................</w:t>
      </w:r>
    </w:p>
    <w:p w14:paraId="0EBF00F5" w14:textId="77777777" w:rsidR="00A228EB" w:rsidRPr="008A2873" w:rsidRDefault="00A228EB" w:rsidP="00A228EB">
      <w:pPr>
        <w:spacing w:after="0" w:line="240" w:lineRule="auto"/>
        <w:ind w:left="708" w:hanging="282"/>
        <w:rPr>
          <w:rFonts w:ascii="Calibri" w:eastAsia="Times New Roman" w:hAnsi="Calibri" w:cs="Calibri"/>
          <w:sz w:val="16"/>
          <w:szCs w:val="16"/>
          <w:lang w:eastAsia="pl-PL"/>
        </w:rPr>
      </w:pPr>
      <w:r w:rsidRPr="008A2873">
        <w:rPr>
          <w:rFonts w:ascii="Calibri" w:eastAsia="Times New Roman" w:hAnsi="Calibri" w:cs="Calibri"/>
          <w:sz w:val="16"/>
          <w:szCs w:val="16"/>
          <w:lang w:eastAsia="pl-PL"/>
        </w:rPr>
        <w:t>Miejscowość, data</w:t>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t xml:space="preserve">(Podpisy osób uprawnionych do  </w:t>
      </w:r>
      <w:r w:rsidRPr="008A2873">
        <w:rPr>
          <w:rFonts w:ascii="Calibri" w:eastAsia="Times New Roman" w:hAnsi="Calibri" w:cs="Calibri"/>
          <w:sz w:val="16"/>
          <w:szCs w:val="16"/>
          <w:lang w:eastAsia="pl-PL"/>
        </w:rPr>
        <w:br/>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r>
      <w:r w:rsidRPr="008A2873">
        <w:rPr>
          <w:rFonts w:ascii="Calibri" w:eastAsia="Times New Roman" w:hAnsi="Calibri" w:cs="Calibri"/>
          <w:sz w:val="16"/>
          <w:szCs w:val="16"/>
          <w:lang w:eastAsia="pl-PL"/>
        </w:rPr>
        <w:tab/>
        <w:t>składania oświadczeń woli w imieniu wykonawcy)</w:t>
      </w:r>
    </w:p>
    <w:p w14:paraId="5094683B" w14:textId="77777777" w:rsidR="00A228EB" w:rsidRPr="008A2873" w:rsidRDefault="00A228EB" w:rsidP="00A228EB">
      <w:pPr>
        <w:tabs>
          <w:tab w:val="left" w:pos="6870"/>
        </w:tabs>
        <w:spacing w:after="0"/>
        <w:ind w:right="750"/>
      </w:pPr>
    </w:p>
    <w:bookmarkEnd w:id="72"/>
    <w:p w14:paraId="686F863C" w14:textId="77777777" w:rsidR="00A228EB" w:rsidRPr="008A2873" w:rsidRDefault="00A228EB" w:rsidP="00A228EB">
      <w:pPr>
        <w:tabs>
          <w:tab w:val="left" w:pos="6870"/>
        </w:tabs>
        <w:spacing w:after="0"/>
        <w:ind w:right="750"/>
      </w:pPr>
    </w:p>
    <w:p w14:paraId="197D8DBB" w14:textId="77777777" w:rsidR="00A228EB" w:rsidRPr="008A2873" w:rsidRDefault="00A228EB" w:rsidP="00A228EB">
      <w:pPr>
        <w:tabs>
          <w:tab w:val="left" w:pos="6870"/>
        </w:tabs>
        <w:spacing w:after="0"/>
        <w:ind w:right="750"/>
      </w:pPr>
    </w:p>
    <w:p w14:paraId="00B301EC" w14:textId="77777777" w:rsidR="00A228EB" w:rsidRPr="008A2873" w:rsidRDefault="00A228EB" w:rsidP="00A228EB">
      <w:pPr>
        <w:tabs>
          <w:tab w:val="left" w:pos="6870"/>
        </w:tabs>
        <w:spacing w:after="0"/>
        <w:ind w:right="750"/>
      </w:pPr>
    </w:p>
    <w:p w14:paraId="6E5D7D0B" w14:textId="77777777" w:rsidR="00A228EB" w:rsidRPr="008A2873" w:rsidRDefault="00A228EB" w:rsidP="00A228EB">
      <w:pPr>
        <w:tabs>
          <w:tab w:val="left" w:pos="6870"/>
        </w:tabs>
        <w:spacing w:after="0"/>
        <w:ind w:right="750"/>
      </w:pPr>
    </w:p>
    <w:p w14:paraId="139305B0" w14:textId="77777777" w:rsidR="00A228EB" w:rsidRPr="008A2873" w:rsidRDefault="00A228EB" w:rsidP="00A228EB">
      <w:pPr>
        <w:tabs>
          <w:tab w:val="left" w:pos="6870"/>
        </w:tabs>
        <w:spacing w:after="0"/>
        <w:ind w:right="750"/>
      </w:pPr>
    </w:p>
    <w:p w14:paraId="0A4DE52B" w14:textId="77777777" w:rsidR="00A228EB" w:rsidRPr="008A2873" w:rsidRDefault="00A228EB" w:rsidP="00A228EB">
      <w:pPr>
        <w:tabs>
          <w:tab w:val="left" w:pos="6870"/>
        </w:tabs>
        <w:spacing w:after="0"/>
        <w:ind w:right="750"/>
      </w:pPr>
    </w:p>
    <w:p w14:paraId="695D46E2" w14:textId="77777777" w:rsidR="00A228EB" w:rsidRPr="008A2873" w:rsidRDefault="00A228EB" w:rsidP="00A228EB">
      <w:pPr>
        <w:tabs>
          <w:tab w:val="left" w:pos="6870"/>
        </w:tabs>
        <w:spacing w:after="0"/>
        <w:ind w:right="750"/>
      </w:pPr>
    </w:p>
    <w:p w14:paraId="555AD8ED" w14:textId="77777777" w:rsidR="00A228EB" w:rsidRPr="008A2873" w:rsidRDefault="00A228EB" w:rsidP="00A228EB">
      <w:pPr>
        <w:spacing w:after="0" w:line="240" w:lineRule="auto"/>
        <w:jc w:val="center"/>
        <w:rPr>
          <w:b/>
        </w:rPr>
      </w:pPr>
      <w:r w:rsidRPr="008A2873">
        <w:rPr>
          <w:b/>
        </w:rPr>
        <w:lastRenderedPageBreak/>
        <w:t xml:space="preserve">OPIS PRZEDMIOTU ZAMÓWIENIA – </w:t>
      </w:r>
    </w:p>
    <w:p w14:paraId="1940E034" w14:textId="77777777" w:rsidR="00A228EB" w:rsidRPr="008A2873" w:rsidRDefault="00A228EB" w:rsidP="00A228EB">
      <w:pPr>
        <w:spacing w:after="0" w:line="240" w:lineRule="auto"/>
        <w:jc w:val="center"/>
      </w:pPr>
      <w:r w:rsidRPr="008A2873">
        <w:rPr>
          <w:b/>
        </w:rPr>
        <w:t>ZESTAWIENIE WYMAGANYCH PARAMETRÓW TECHNICZNO - GRANICZNYCH</w:t>
      </w:r>
    </w:p>
    <w:p w14:paraId="68E5F824" w14:textId="77777777" w:rsidR="00A228EB" w:rsidRPr="008A2873" w:rsidRDefault="00A228EB" w:rsidP="00A228EB">
      <w:pPr>
        <w:spacing w:after="0"/>
      </w:pPr>
    </w:p>
    <w:p w14:paraId="596D6155" w14:textId="77777777" w:rsidR="00A228EB" w:rsidRPr="008A2873" w:rsidRDefault="00A228EB" w:rsidP="00A228EB">
      <w:pPr>
        <w:tabs>
          <w:tab w:val="left" w:pos="6870"/>
        </w:tabs>
        <w:spacing w:after="0"/>
        <w:ind w:right="750"/>
      </w:pPr>
      <w:r w:rsidRPr="008A2873">
        <w:rPr>
          <w:sz w:val="18"/>
          <w:szCs w:val="18"/>
        </w:rPr>
        <w:t>Nazwa oferenta</w:t>
      </w:r>
    </w:p>
    <w:p w14:paraId="543BD511" w14:textId="77777777" w:rsidR="00A228EB" w:rsidRPr="008A2873" w:rsidRDefault="00A228EB" w:rsidP="00A228EB">
      <w:pPr>
        <w:spacing w:after="0"/>
        <w:rPr>
          <w:b/>
        </w:rPr>
      </w:pPr>
      <w:r w:rsidRPr="008A2873">
        <w:rPr>
          <w:b/>
          <w:u w:val="single"/>
        </w:rPr>
        <w:t>Zadanie Nr 10</w:t>
      </w:r>
      <w:r w:rsidRPr="008A2873">
        <w:rPr>
          <w:b/>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528"/>
        <w:gridCol w:w="1418"/>
        <w:gridCol w:w="1417"/>
      </w:tblGrid>
      <w:tr w:rsidR="008A2873" w:rsidRPr="008A2873" w14:paraId="244A8BC7" w14:textId="77777777" w:rsidTr="004E46C9">
        <w:trPr>
          <w:trHeight w:val="608"/>
        </w:trPr>
        <w:tc>
          <w:tcPr>
            <w:tcW w:w="988" w:type="dxa"/>
            <w:vAlign w:val="center"/>
          </w:tcPr>
          <w:p w14:paraId="7358125F" w14:textId="77777777" w:rsidR="00A228EB" w:rsidRPr="008A2873" w:rsidRDefault="00A228EB" w:rsidP="00A228EB">
            <w:pPr>
              <w:suppressAutoHyphens/>
              <w:spacing w:after="0" w:line="240" w:lineRule="auto"/>
              <w:jc w:val="center"/>
              <w:rPr>
                <w:rFonts w:eastAsia="Times New Roman" w:cstheme="minorHAnsi"/>
                <w:b/>
              </w:rPr>
            </w:pPr>
            <w:r w:rsidRPr="008A2873">
              <w:rPr>
                <w:rFonts w:eastAsia="Times New Roman" w:cstheme="minorHAnsi"/>
                <w:b/>
              </w:rPr>
              <w:t>L.P.</w:t>
            </w:r>
          </w:p>
        </w:tc>
        <w:tc>
          <w:tcPr>
            <w:tcW w:w="5528" w:type="dxa"/>
            <w:vAlign w:val="center"/>
          </w:tcPr>
          <w:p w14:paraId="14C5C1D9" w14:textId="77777777" w:rsidR="00A228EB" w:rsidRPr="008A2873" w:rsidRDefault="00A228EB" w:rsidP="00A228EB">
            <w:pPr>
              <w:suppressAutoHyphens/>
              <w:spacing w:after="0" w:line="240" w:lineRule="auto"/>
              <w:jc w:val="center"/>
              <w:rPr>
                <w:rFonts w:eastAsia="Times New Roman" w:cstheme="minorHAnsi"/>
                <w:b/>
              </w:rPr>
            </w:pPr>
            <w:r w:rsidRPr="008A2873">
              <w:rPr>
                <w:rFonts w:eastAsia="Times New Roman" w:cstheme="minorHAnsi"/>
                <w:b/>
              </w:rPr>
              <w:t>Parametry wymagane</w:t>
            </w:r>
          </w:p>
        </w:tc>
        <w:tc>
          <w:tcPr>
            <w:tcW w:w="1418" w:type="dxa"/>
            <w:vAlign w:val="center"/>
          </w:tcPr>
          <w:p w14:paraId="01AA54B6" w14:textId="77777777" w:rsidR="00A228EB" w:rsidRPr="008A2873" w:rsidRDefault="00A228EB" w:rsidP="00A228EB">
            <w:pPr>
              <w:suppressAutoHyphens/>
              <w:spacing w:after="0" w:line="240" w:lineRule="auto"/>
              <w:jc w:val="center"/>
              <w:rPr>
                <w:rFonts w:eastAsia="Times New Roman" w:cstheme="minorHAnsi"/>
                <w:b/>
              </w:rPr>
            </w:pPr>
            <w:r w:rsidRPr="008A2873">
              <w:rPr>
                <w:rFonts w:eastAsia="Times New Roman" w:cstheme="minorHAnsi"/>
                <w:b/>
              </w:rPr>
              <w:t>Warunek</w:t>
            </w:r>
          </w:p>
        </w:tc>
        <w:tc>
          <w:tcPr>
            <w:tcW w:w="1417" w:type="dxa"/>
            <w:vAlign w:val="center"/>
          </w:tcPr>
          <w:p w14:paraId="7E808A67" w14:textId="77777777" w:rsidR="00A228EB" w:rsidRPr="008A2873" w:rsidRDefault="00A228EB" w:rsidP="00A228EB">
            <w:pPr>
              <w:suppressAutoHyphens/>
              <w:spacing w:after="0" w:line="240" w:lineRule="auto"/>
              <w:jc w:val="center"/>
              <w:rPr>
                <w:rFonts w:eastAsia="Times New Roman" w:cstheme="minorHAnsi"/>
                <w:b/>
              </w:rPr>
            </w:pPr>
            <w:r w:rsidRPr="008A2873">
              <w:rPr>
                <w:rFonts w:eastAsia="Times New Roman" w:cstheme="minorHAnsi"/>
                <w:b/>
              </w:rPr>
              <w:t>Opis/podać</w:t>
            </w:r>
          </w:p>
        </w:tc>
      </w:tr>
      <w:tr w:rsidR="00D8217B" w:rsidRPr="00D8217B" w14:paraId="06A18CB3" w14:textId="77777777" w:rsidTr="004E46C9">
        <w:trPr>
          <w:trHeight w:val="564"/>
        </w:trPr>
        <w:tc>
          <w:tcPr>
            <w:tcW w:w="988" w:type="dxa"/>
            <w:tcBorders>
              <w:left w:val="single" w:sz="8" w:space="0" w:color="000000"/>
            </w:tcBorders>
            <w:vAlign w:val="center"/>
          </w:tcPr>
          <w:p w14:paraId="5AE12822" w14:textId="77777777" w:rsidR="00A228EB" w:rsidRPr="00D8217B" w:rsidRDefault="00A228EB" w:rsidP="00A228EB">
            <w:pPr>
              <w:snapToGrid w:val="0"/>
              <w:spacing w:after="0"/>
              <w:jc w:val="center"/>
              <w:rPr>
                <w:b/>
                <w:bCs/>
                <w:lang w:eastAsia="ar-SA"/>
              </w:rPr>
            </w:pPr>
            <w:r w:rsidRPr="00D8217B">
              <w:rPr>
                <w:b/>
                <w:bCs/>
                <w:lang w:eastAsia="ar-SA"/>
              </w:rPr>
              <w:t>I.</w:t>
            </w:r>
          </w:p>
        </w:tc>
        <w:tc>
          <w:tcPr>
            <w:tcW w:w="5528" w:type="dxa"/>
            <w:vAlign w:val="center"/>
          </w:tcPr>
          <w:p w14:paraId="0ACD8E33" w14:textId="38635F10" w:rsidR="00A228EB" w:rsidRPr="00D8217B" w:rsidRDefault="00D8217B" w:rsidP="00A228EB">
            <w:pPr>
              <w:spacing w:after="0"/>
              <w:rPr>
                <w:b/>
                <w:bCs/>
              </w:rPr>
            </w:pPr>
            <w:r>
              <w:rPr>
                <w:b/>
                <w:bCs/>
              </w:rPr>
              <w:t xml:space="preserve">Cewnik do </w:t>
            </w:r>
            <w:r w:rsidR="00A228EB" w:rsidRPr="00D8217B">
              <w:rPr>
                <w:b/>
                <w:bCs/>
              </w:rPr>
              <w:t>obrazowania OCT</w:t>
            </w:r>
          </w:p>
        </w:tc>
        <w:tc>
          <w:tcPr>
            <w:tcW w:w="1418" w:type="dxa"/>
            <w:vAlign w:val="center"/>
          </w:tcPr>
          <w:p w14:paraId="0AD4F8F2" w14:textId="77777777" w:rsidR="00A228EB" w:rsidRPr="00D8217B" w:rsidRDefault="00A228EB" w:rsidP="00A228EB">
            <w:pPr>
              <w:spacing w:after="0"/>
              <w:jc w:val="center"/>
              <w:rPr>
                <w:b/>
                <w:bCs/>
              </w:rPr>
            </w:pPr>
            <w:r w:rsidRPr="00D8217B">
              <w:rPr>
                <w:b/>
                <w:bCs/>
                <w:lang w:eastAsia="ar-SA"/>
              </w:rPr>
              <w:t>TAK</w:t>
            </w:r>
          </w:p>
        </w:tc>
        <w:tc>
          <w:tcPr>
            <w:tcW w:w="1417" w:type="dxa"/>
            <w:tcBorders>
              <w:left w:val="single" w:sz="4" w:space="0" w:color="000000"/>
            </w:tcBorders>
            <w:vAlign w:val="center"/>
          </w:tcPr>
          <w:p w14:paraId="275F1B28" w14:textId="77777777" w:rsidR="00A228EB" w:rsidRPr="00D8217B" w:rsidRDefault="00A228EB" w:rsidP="00A228EB">
            <w:pPr>
              <w:snapToGrid w:val="0"/>
              <w:spacing w:after="0"/>
              <w:jc w:val="center"/>
              <w:rPr>
                <w:rFonts w:ascii="Times New Roman" w:hAnsi="Times New Roman"/>
                <w:bCs/>
                <w:lang w:eastAsia="ar-SA"/>
              </w:rPr>
            </w:pPr>
          </w:p>
        </w:tc>
      </w:tr>
      <w:tr w:rsidR="00D8217B" w:rsidRPr="00D8217B" w14:paraId="59910B26" w14:textId="77777777" w:rsidTr="004E46C9">
        <w:tc>
          <w:tcPr>
            <w:tcW w:w="988" w:type="dxa"/>
            <w:tcBorders>
              <w:left w:val="single" w:sz="8" w:space="0" w:color="000000"/>
            </w:tcBorders>
            <w:vAlign w:val="center"/>
          </w:tcPr>
          <w:p w14:paraId="7E9F6738" w14:textId="77777777" w:rsidR="00D8217B" w:rsidRPr="00D8217B" w:rsidRDefault="00D8217B" w:rsidP="00D8217B">
            <w:pPr>
              <w:snapToGrid w:val="0"/>
              <w:spacing w:after="0"/>
              <w:jc w:val="center"/>
              <w:rPr>
                <w:lang w:eastAsia="ar-SA"/>
              </w:rPr>
            </w:pPr>
            <w:r w:rsidRPr="00D8217B">
              <w:rPr>
                <w:lang w:eastAsia="ar-SA"/>
              </w:rPr>
              <w:t>1</w:t>
            </w:r>
          </w:p>
        </w:tc>
        <w:tc>
          <w:tcPr>
            <w:tcW w:w="5528" w:type="dxa"/>
            <w:vAlign w:val="center"/>
          </w:tcPr>
          <w:p w14:paraId="4447D863" w14:textId="0EA248B4" w:rsidR="00D8217B" w:rsidRPr="00D8217B" w:rsidRDefault="00D8217B" w:rsidP="00D8217B">
            <w:pPr>
              <w:spacing w:after="0"/>
            </w:pPr>
            <w:r w:rsidRPr="00D8217B">
              <w:t>Długość robocza 165 cm</w:t>
            </w:r>
          </w:p>
        </w:tc>
        <w:tc>
          <w:tcPr>
            <w:tcW w:w="1418" w:type="dxa"/>
            <w:vAlign w:val="center"/>
          </w:tcPr>
          <w:p w14:paraId="097E443A" w14:textId="77777777" w:rsidR="00D8217B" w:rsidRPr="00D8217B" w:rsidRDefault="00D8217B" w:rsidP="00D8217B">
            <w:pPr>
              <w:spacing w:after="0"/>
              <w:jc w:val="center"/>
              <w:rPr>
                <w:bCs/>
                <w:lang w:eastAsia="ar-SA"/>
              </w:rPr>
            </w:pPr>
            <w:r w:rsidRPr="00D8217B">
              <w:rPr>
                <w:bCs/>
                <w:lang w:eastAsia="ar-SA"/>
              </w:rPr>
              <w:t>TAK: 10 pkt</w:t>
            </w:r>
          </w:p>
          <w:p w14:paraId="13453059" w14:textId="4C0C1B8B" w:rsidR="00D8217B" w:rsidRPr="00D8217B" w:rsidRDefault="00D8217B" w:rsidP="00D8217B">
            <w:pPr>
              <w:spacing w:after="0"/>
              <w:jc w:val="center"/>
              <w:rPr>
                <w:bCs/>
              </w:rPr>
            </w:pPr>
            <w:r w:rsidRPr="00D8217B">
              <w:rPr>
                <w:bCs/>
                <w:lang w:eastAsia="ar-SA"/>
              </w:rPr>
              <w:t>NIE: 0 pkt</w:t>
            </w:r>
          </w:p>
        </w:tc>
        <w:tc>
          <w:tcPr>
            <w:tcW w:w="1417" w:type="dxa"/>
            <w:tcBorders>
              <w:left w:val="single" w:sz="4" w:space="0" w:color="000000"/>
            </w:tcBorders>
            <w:vAlign w:val="center"/>
          </w:tcPr>
          <w:p w14:paraId="605C8CC3" w14:textId="77777777" w:rsidR="00D8217B" w:rsidRPr="00D8217B" w:rsidRDefault="00D8217B" w:rsidP="00D8217B">
            <w:pPr>
              <w:snapToGrid w:val="0"/>
              <w:spacing w:after="0"/>
              <w:jc w:val="center"/>
              <w:rPr>
                <w:rFonts w:ascii="Times New Roman" w:hAnsi="Times New Roman"/>
                <w:bCs/>
                <w:lang w:eastAsia="ar-SA"/>
              </w:rPr>
            </w:pPr>
          </w:p>
        </w:tc>
      </w:tr>
      <w:tr w:rsidR="00F4500B" w:rsidRPr="00F4500B" w14:paraId="081AF1EF" w14:textId="77777777" w:rsidTr="004E46C9">
        <w:trPr>
          <w:trHeight w:val="240"/>
        </w:trPr>
        <w:tc>
          <w:tcPr>
            <w:tcW w:w="988" w:type="dxa"/>
            <w:tcBorders>
              <w:left w:val="single" w:sz="8" w:space="0" w:color="000000"/>
            </w:tcBorders>
            <w:vAlign w:val="center"/>
          </w:tcPr>
          <w:p w14:paraId="2C65A9BE" w14:textId="77777777" w:rsidR="00D8217B" w:rsidRPr="00F4500B" w:rsidRDefault="00D8217B" w:rsidP="00D8217B">
            <w:pPr>
              <w:snapToGrid w:val="0"/>
              <w:spacing w:after="0"/>
              <w:jc w:val="center"/>
              <w:rPr>
                <w:lang w:eastAsia="ar-SA"/>
              </w:rPr>
            </w:pPr>
            <w:r w:rsidRPr="00F4500B">
              <w:rPr>
                <w:lang w:eastAsia="ar-SA"/>
              </w:rPr>
              <w:t>2</w:t>
            </w:r>
          </w:p>
        </w:tc>
        <w:tc>
          <w:tcPr>
            <w:tcW w:w="5528" w:type="dxa"/>
            <w:vAlign w:val="center"/>
          </w:tcPr>
          <w:p w14:paraId="532D97F1" w14:textId="416161DE" w:rsidR="00D8217B" w:rsidRPr="00F4500B" w:rsidRDefault="00F4500B" w:rsidP="00D8217B">
            <w:pPr>
              <w:spacing w:after="0"/>
            </w:pPr>
            <w:r w:rsidRPr="00F4500B">
              <w:t xml:space="preserve">Cewnik </w:t>
            </w:r>
            <w:proofErr w:type="spellStart"/>
            <w:r w:rsidRPr="00F4500B">
              <w:t>rapid</w:t>
            </w:r>
            <w:proofErr w:type="spellEnd"/>
            <w:r w:rsidRPr="00F4500B">
              <w:t xml:space="preserve"> exchange 1,8F (0,6mm)</w:t>
            </w:r>
          </w:p>
        </w:tc>
        <w:tc>
          <w:tcPr>
            <w:tcW w:w="1418" w:type="dxa"/>
            <w:vAlign w:val="center"/>
          </w:tcPr>
          <w:p w14:paraId="632EDCF8" w14:textId="7C2B16F4" w:rsidR="00D8217B" w:rsidRPr="00F4500B" w:rsidRDefault="00D8217B" w:rsidP="00F4500B">
            <w:pPr>
              <w:spacing w:after="0"/>
              <w:jc w:val="center"/>
              <w:rPr>
                <w:bCs/>
              </w:rPr>
            </w:pPr>
            <w:r w:rsidRPr="00F4500B">
              <w:rPr>
                <w:bCs/>
                <w:lang w:eastAsia="ar-SA"/>
              </w:rPr>
              <w:t>TAK</w:t>
            </w:r>
          </w:p>
        </w:tc>
        <w:tc>
          <w:tcPr>
            <w:tcW w:w="1417" w:type="dxa"/>
            <w:tcBorders>
              <w:left w:val="single" w:sz="4" w:space="0" w:color="000000"/>
            </w:tcBorders>
            <w:vAlign w:val="center"/>
          </w:tcPr>
          <w:p w14:paraId="17E0048A" w14:textId="77777777" w:rsidR="00D8217B" w:rsidRPr="00F4500B" w:rsidRDefault="00D8217B" w:rsidP="00D8217B">
            <w:pPr>
              <w:snapToGrid w:val="0"/>
              <w:spacing w:after="0"/>
              <w:jc w:val="center"/>
              <w:rPr>
                <w:rFonts w:ascii="Times New Roman" w:hAnsi="Times New Roman"/>
                <w:bCs/>
                <w:lang w:eastAsia="ar-SA"/>
              </w:rPr>
            </w:pPr>
          </w:p>
        </w:tc>
      </w:tr>
      <w:tr w:rsidR="00F4500B" w:rsidRPr="00F4500B" w14:paraId="46191110" w14:textId="77777777" w:rsidTr="004E46C9">
        <w:trPr>
          <w:trHeight w:val="217"/>
        </w:trPr>
        <w:tc>
          <w:tcPr>
            <w:tcW w:w="988" w:type="dxa"/>
            <w:tcBorders>
              <w:left w:val="single" w:sz="8" w:space="0" w:color="000000"/>
            </w:tcBorders>
            <w:vAlign w:val="center"/>
          </w:tcPr>
          <w:p w14:paraId="0CC02276" w14:textId="77777777" w:rsidR="00D8217B" w:rsidRPr="00F4500B" w:rsidRDefault="00D8217B" w:rsidP="00D8217B">
            <w:pPr>
              <w:snapToGrid w:val="0"/>
              <w:spacing w:after="0"/>
              <w:jc w:val="center"/>
              <w:rPr>
                <w:lang w:eastAsia="ar-SA"/>
              </w:rPr>
            </w:pPr>
            <w:r w:rsidRPr="00F4500B">
              <w:rPr>
                <w:lang w:eastAsia="ar-SA"/>
              </w:rPr>
              <w:t>3</w:t>
            </w:r>
          </w:p>
        </w:tc>
        <w:tc>
          <w:tcPr>
            <w:tcW w:w="5528" w:type="dxa"/>
            <w:vAlign w:val="center"/>
          </w:tcPr>
          <w:p w14:paraId="41F6CB07" w14:textId="39074339" w:rsidR="00D8217B" w:rsidRPr="00F4500B" w:rsidRDefault="00D8217B" w:rsidP="00D8217B">
            <w:pPr>
              <w:spacing w:after="0"/>
            </w:pPr>
            <w:r w:rsidRPr="00F4500B">
              <w:t>Ko</w:t>
            </w:r>
            <w:r w:rsidR="00F4500B" w:rsidRPr="00F4500B">
              <w:t xml:space="preserve">ńcówka </w:t>
            </w:r>
            <w:proofErr w:type="spellStart"/>
            <w:r w:rsidR="00F4500B" w:rsidRPr="00F4500B">
              <w:t>minirail</w:t>
            </w:r>
            <w:proofErr w:type="spellEnd"/>
            <w:r w:rsidR="00F4500B" w:rsidRPr="00F4500B">
              <w:t xml:space="preserve"> 17mm</w:t>
            </w:r>
          </w:p>
        </w:tc>
        <w:tc>
          <w:tcPr>
            <w:tcW w:w="1418" w:type="dxa"/>
            <w:vAlign w:val="center"/>
          </w:tcPr>
          <w:p w14:paraId="33D7B44B" w14:textId="77777777" w:rsidR="00D8217B" w:rsidRPr="00F4500B" w:rsidRDefault="00D8217B" w:rsidP="00D8217B">
            <w:pPr>
              <w:spacing w:after="0"/>
              <w:jc w:val="center"/>
              <w:rPr>
                <w:bCs/>
              </w:rPr>
            </w:pPr>
            <w:r w:rsidRPr="00F4500B">
              <w:rPr>
                <w:bCs/>
                <w:lang w:eastAsia="ar-SA"/>
              </w:rPr>
              <w:t>TAK</w:t>
            </w:r>
          </w:p>
        </w:tc>
        <w:tc>
          <w:tcPr>
            <w:tcW w:w="1417" w:type="dxa"/>
            <w:tcBorders>
              <w:left w:val="single" w:sz="4" w:space="0" w:color="000000"/>
            </w:tcBorders>
            <w:vAlign w:val="center"/>
          </w:tcPr>
          <w:p w14:paraId="752C7889" w14:textId="77777777" w:rsidR="00D8217B" w:rsidRPr="00F4500B" w:rsidRDefault="00D8217B" w:rsidP="00D8217B">
            <w:pPr>
              <w:snapToGrid w:val="0"/>
              <w:spacing w:after="0"/>
              <w:jc w:val="center"/>
              <w:rPr>
                <w:rFonts w:ascii="Times New Roman" w:hAnsi="Times New Roman"/>
                <w:bCs/>
                <w:lang w:eastAsia="ar-SA"/>
              </w:rPr>
            </w:pPr>
          </w:p>
        </w:tc>
      </w:tr>
      <w:tr w:rsidR="00F4500B" w:rsidRPr="00F4500B" w14:paraId="62DC4803" w14:textId="77777777" w:rsidTr="004E46C9">
        <w:tc>
          <w:tcPr>
            <w:tcW w:w="988" w:type="dxa"/>
            <w:tcBorders>
              <w:left w:val="single" w:sz="8" w:space="0" w:color="000000"/>
            </w:tcBorders>
            <w:vAlign w:val="center"/>
          </w:tcPr>
          <w:p w14:paraId="4AB05EDD" w14:textId="77777777" w:rsidR="00F4500B" w:rsidRPr="00F4500B" w:rsidRDefault="00F4500B" w:rsidP="00F4500B">
            <w:pPr>
              <w:snapToGrid w:val="0"/>
              <w:spacing w:after="0"/>
              <w:jc w:val="center"/>
              <w:rPr>
                <w:lang w:eastAsia="ar-SA"/>
              </w:rPr>
            </w:pPr>
            <w:r w:rsidRPr="00F4500B">
              <w:rPr>
                <w:lang w:eastAsia="ar-SA"/>
              </w:rPr>
              <w:t>4</w:t>
            </w:r>
          </w:p>
        </w:tc>
        <w:tc>
          <w:tcPr>
            <w:tcW w:w="5528" w:type="dxa"/>
            <w:vAlign w:val="center"/>
          </w:tcPr>
          <w:p w14:paraId="6B342C22" w14:textId="45045B2C" w:rsidR="00F4500B" w:rsidRPr="00F4500B" w:rsidRDefault="00F4500B" w:rsidP="00F4500B">
            <w:pPr>
              <w:spacing w:after="0"/>
            </w:pPr>
            <w:r w:rsidRPr="00F4500B">
              <w:t>Powłoka hydrofilna na dystalnych 30cm</w:t>
            </w:r>
          </w:p>
        </w:tc>
        <w:tc>
          <w:tcPr>
            <w:tcW w:w="1418" w:type="dxa"/>
            <w:vAlign w:val="center"/>
          </w:tcPr>
          <w:p w14:paraId="0227C8C8" w14:textId="77777777" w:rsidR="00F4500B" w:rsidRPr="00F4500B" w:rsidRDefault="00F4500B" w:rsidP="00F4500B">
            <w:pPr>
              <w:spacing w:after="0"/>
              <w:jc w:val="center"/>
              <w:rPr>
                <w:bCs/>
                <w:lang w:eastAsia="ar-SA"/>
              </w:rPr>
            </w:pPr>
            <w:r w:rsidRPr="00F4500B">
              <w:rPr>
                <w:bCs/>
                <w:lang w:eastAsia="ar-SA"/>
              </w:rPr>
              <w:t>TAK: 10 pkt</w:t>
            </w:r>
          </w:p>
          <w:p w14:paraId="4B8E0B1D" w14:textId="4B4E443F" w:rsidR="00F4500B" w:rsidRPr="00F4500B" w:rsidRDefault="00F4500B" w:rsidP="00F4500B">
            <w:pPr>
              <w:spacing w:after="0"/>
              <w:jc w:val="center"/>
              <w:rPr>
                <w:bCs/>
              </w:rPr>
            </w:pPr>
            <w:r w:rsidRPr="00F4500B">
              <w:rPr>
                <w:bCs/>
                <w:lang w:eastAsia="ar-SA"/>
              </w:rPr>
              <w:t>NIE: 0 pkt</w:t>
            </w:r>
          </w:p>
        </w:tc>
        <w:tc>
          <w:tcPr>
            <w:tcW w:w="1417" w:type="dxa"/>
            <w:tcBorders>
              <w:left w:val="single" w:sz="4" w:space="0" w:color="000000"/>
            </w:tcBorders>
            <w:vAlign w:val="center"/>
          </w:tcPr>
          <w:p w14:paraId="234D2DA1" w14:textId="77777777" w:rsidR="00F4500B" w:rsidRPr="00F4500B" w:rsidRDefault="00F4500B" w:rsidP="00F4500B">
            <w:pPr>
              <w:snapToGrid w:val="0"/>
              <w:spacing w:after="0"/>
              <w:jc w:val="center"/>
              <w:rPr>
                <w:rFonts w:ascii="Times New Roman" w:hAnsi="Times New Roman"/>
                <w:bCs/>
                <w:lang w:eastAsia="ar-SA"/>
              </w:rPr>
            </w:pPr>
          </w:p>
        </w:tc>
      </w:tr>
      <w:tr w:rsidR="00F4500B" w:rsidRPr="00F4500B" w14:paraId="734D52E5" w14:textId="77777777" w:rsidTr="004E46C9">
        <w:tc>
          <w:tcPr>
            <w:tcW w:w="988" w:type="dxa"/>
            <w:tcBorders>
              <w:left w:val="single" w:sz="8" w:space="0" w:color="000000"/>
            </w:tcBorders>
            <w:vAlign w:val="center"/>
          </w:tcPr>
          <w:p w14:paraId="37C382B7" w14:textId="77777777" w:rsidR="00D8217B" w:rsidRPr="00F4500B" w:rsidRDefault="00D8217B" w:rsidP="00D8217B">
            <w:pPr>
              <w:snapToGrid w:val="0"/>
              <w:spacing w:after="0"/>
              <w:jc w:val="center"/>
              <w:rPr>
                <w:lang w:eastAsia="ar-SA"/>
              </w:rPr>
            </w:pPr>
            <w:r w:rsidRPr="00F4500B">
              <w:rPr>
                <w:lang w:eastAsia="ar-SA"/>
              </w:rPr>
              <w:t>5</w:t>
            </w:r>
          </w:p>
        </w:tc>
        <w:tc>
          <w:tcPr>
            <w:tcW w:w="5528" w:type="dxa"/>
            <w:vAlign w:val="center"/>
          </w:tcPr>
          <w:p w14:paraId="6E76375E" w14:textId="77777777" w:rsidR="00D8217B" w:rsidRPr="00F4500B" w:rsidRDefault="00F4500B" w:rsidP="00D8217B">
            <w:pPr>
              <w:spacing w:after="0"/>
            </w:pPr>
            <w:r w:rsidRPr="00F4500B">
              <w:t>Trzy markery nieprzepuszczające promieniowania:</w:t>
            </w:r>
          </w:p>
          <w:p w14:paraId="3B8CF9C8" w14:textId="77777777" w:rsidR="00F4500B" w:rsidRPr="00F4500B" w:rsidRDefault="00F4500B" w:rsidP="00D8217B">
            <w:pPr>
              <w:spacing w:after="0"/>
            </w:pPr>
            <w:r w:rsidRPr="00F4500B">
              <w:t>- marker na końcówce 4mm proksymalnie od końcówki</w:t>
            </w:r>
          </w:p>
          <w:p w14:paraId="21DB427F" w14:textId="77777777" w:rsidR="00F4500B" w:rsidRPr="00F4500B" w:rsidRDefault="00F4500B" w:rsidP="00D8217B">
            <w:pPr>
              <w:spacing w:after="0"/>
            </w:pPr>
            <w:r w:rsidRPr="00F4500B">
              <w:t xml:space="preserve">- marker soczewki 5mm </w:t>
            </w:r>
            <w:proofErr w:type="spellStart"/>
            <w:r w:rsidRPr="00F4500B">
              <w:t>dystalnie</w:t>
            </w:r>
            <w:proofErr w:type="spellEnd"/>
            <w:r w:rsidRPr="00F4500B">
              <w:t xml:space="preserve"> od soczewki (o długości 2mm)</w:t>
            </w:r>
          </w:p>
          <w:p w14:paraId="627A8856" w14:textId="34FFDBAB" w:rsidR="00F4500B" w:rsidRPr="00F4500B" w:rsidRDefault="00F4500B" w:rsidP="00D8217B">
            <w:pPr>
              <w:spacing w:after="0"/>
            </w:pPr>
            <w:r w:rsidRPr="00F4500B">
              <w:t xml:space="preserve">- marker </w:t>
            </w:r>
            <w:proofErr w:type="spellStart"/>
            <w:r w:rsidRPr="00F4500B">
              <w:t>pullback</w:t>
            </w:r>
            <w:proofErr w:type="spellEnd"/>
            <w:r w:rsidRPr="00F4500B">
              <w:t xml:space="preserve"> 50mm proksymalnie od soczewki</w:t>
            </w:r>
          </w:p>
        </w:tc>
        <w:tc>
          <w:tcPr>
            <w:tcW w:w="1418" w:type="dxa"/>
            <w:vAlign w:val="center"/>
          </w:tcPr>
          <w:p w14:paraId="11CD2DA0" w14:textId="77777777" w:rsidR="00D8217B" w:rsidRPr="00F4500B" w:rsidRDefault="00D8217B" w:rsidP="00D8217B">
            <w:pPr>
              <w:spacing w:after="0"/>
              <w:jc w:val="center"/>
              <w:rPr>
                <w:bCs/>
              </w:rPr>
            </w:pPr>
            <w:r w:rsidRPr="00F4500B">
              <w:rPr>
                <w:bCs/>
                <w:lang w:eastAsia="ar-SA"/>
              </w:rPr>
              <w:t>TAK</w:t>
            </w:r>
          </w:p>
        </w:tc>
        <w:tc>
          <w:tcPr>
            <w:tcW w:w="1417" w:type="dxa"/>
            <w:tcBorders>
              <w:left w:val="single" w:sz="4" w:space="0" w:color="000000"/>
            </w:tcBorders>
            <w:vAlign w:val="center"/>
          </w:tcPr>
          <w:p w14:paraId="075C1990" w14:textId="77777777" w:rsidR="00D8217B" w:rsidRPr="00F4500B" w:rsidRDefault="00D8217B" w:rsidP="00D8217B">
            <w:pPr>
              <w:snapToGrid w:val="0"/>
              <w:spacing w:after="0"/>
              <w:jc w:val="center"/>
              <w:rPr>
                <w:rFonts w:ascii="Times New Roman" w:hAnsi="Times New Roman"/>
                <w:bCs/>
                <w:lang w:eastAsia="ar-SA"/>
              </w:rPr>
            </w:pPr>
          </w:p>
        </w:tc>
      </w:tr>
      <w:tr w:rsidR="00F4500B" w:rsidRPr="00F4500B" w14:paraId="678FBEA8" w14:textId="77777777" w:rsidTr="004E46C9">
        <w:tc>
          <w:tcPr>
            <w:tcW w:w="988" w:type="dxa"/>
            <w:tcBorders>
              <w:left w:val="single" w:sz="8" w:space="0" w:color="000000"/>
            </w:tcBorders>
            <w:vAlign w:val="center"/>
          </w:tcPr>
          <w:p w14:paraId="7872141F" w14:textId="77777777" w:rsidR="00D8217B" w:rsidRPr="00F4500B" w:rsidRDefault="00D8217B" w:rsidP="00D8217B">
            <w:pPr>
              <w:snapToGrid w:val="0"/>
              <w:spacing w:after="0"/>
              <w:jc w:val="center"/>
              <w:rPr>
                <w:lang w:eastAsia="ar-SA"/>
              </w:rPr>
            </w:pPr>
            <w:r w:rsidRPr="00F4500B">
              <w:rPr>
                <w:lang w:eastAsia="ar-SA"/>
              </w:rPr>
              <w:t>6</w:t>
            </w:r>
          </w:p>
        </w:tc>
        <w:tc>
          <w:tcPr>
            <w:tcW w:w="5528" w:type="dxa"/>
            <w:vAlign w:val="center"/>
          </w:tcPr>
          <w:p w14:paraId="4B7AF00F" w14:textId="422E843D" w:rsidR="00D8217B" w:rsidRPr="00F4500B" w:rsidRDefault="00F4500B" w:rsidP="00D8217B">
            <w:pPr>
              <w:spacing w:after="0"/>
            </w:pPr>
            <w:r w:rsidRPr="00F4500B">
              <w:t>Przeznaczony do tętnic wieńcowych o średnicy od 1,3mm do 6,0mm</w:t>
            </w:r>
          </w:p>
        </w:tc>
        <w:tc>
          <w:tcPr>
            <w:tcW w:w="1418" w:type="dxa"/>
            <w:vAlign w:val="center"/>
          </w:tcPr>
          <w:p w14:paraId="46584099" w14:textId="77777777" w:rsidR="00D8217B" w:rsidRPr="00F4500B" w:rsidRDefault="00D8217B" w:rsidP="00D8217B">
            <w:pPr>
              <w:spacing w:after="0"/>
              <w:jc w:val="center"/>
              <w:rPr>
                <w:bCs/>
                <w:lang w:eastAsia="ar-SA"/>
              </w:rPr>
            </w:pPr>
            <w:r w:rsidRPr="00F4500B">
              <w:rPr>
                <w:bCs/>
                <w:lang w:eastAsia="ar-SA"/>
              </w:rPr>
              <w:t>TAK</w:t>
            </w:r>
          </w:p>
        </w:tc>
        <w:tc>
          <w:tcPr>
            <w:tcW w:w="1417" w:type="dxa"/>
            <w:tcBorders>
              <w:left w:val="single" w:sz="4" w:space="0" w:color="000000"/>
            </w:tcBorders>
            <w:vAlign w:val="center"/>
          </w:tcPr>
          <w:p w14:paraId="42B2FC8E" w14:textId="77777777" w:rsidR="00D8217B" w:rsidRPr="00F4500B" w:rsidRDefault="00D8217B" w:rsidP="00D8217B">
            <w:pPr>
              <w:snapToGrid w:val="0"/>
              <w:spacing w:after="0"/>
              <w:jc w:val="center"/>
              <w:rPr>
                <w:rFonts w:ascii="Times New Roman" w:hAnsi="Times New Roman"/>
                <w:bCs/>
                <w:lang w:eastAsia="ar-SA"/>
              </w:rPr>
            </w:pPr>
          </w:p>
        </w:tc>
      </w:tr>
      <w:tr w:rsidR="00D8217B" w:rsidRPr="00D8217B" w14:paraId="08E24288" w14:textId="77777777" w:rsidTr="00854DC0">
        <w:trPr>
          <w:trHeight w:val="583"/>
        </w:trPr>
        <w:tc>
          <w:tcPr>
            <w:tcW w:w="988" w:type="dxa"/>
            <w:tcBorders>
              <w:left w:val="single" w:sz="8" w:space="0" w:color="000000"/>
            </w:tcBorders>
            <w:vAlign w:val="center"/>
          </w:tcPr>
          <w:p w14:paraId="74BFBF85" w14:textId="77777777" w:rsidR="00D8217B" w:rsidRPr="00D8217B" w:rsidRDefault="00D8217B" w:rsidP="00D8217B">
            <w:pPr>
              <w:snapToGrid w:val="0"/>
              <w:spacing w:after="0"/>
              <w:jc w:val="center"/>
              <w:rPr>
                <w:b/>
                <w:bCs/>
                <w:lang w:eastAsia="ar-SA"/>
              </w:rPr>
            </w:pPr>
            <w:r w:rsidRPr="00D8217B">
              <w:rPr>
                <w:b/>
                <w:bCs/>
                <w:lang w:eastAsia="ar-SA"/>
              </w:rPr>
              <w:t>II.</w:t>
            </w:r>
          </w:p>
        </w:tc>
        <w:tc>
          <w:tcPr>
            <w:tcW w:w="5528" w:type="dxa"/>
            <w:vAlign w:val="center"/>
          </w:tcPr>
          <w:p w14:paraId="7B23509E" w14:textId="1149E510" w:rsidR="00D8217B" w:rsidRPr="00D8217B" w:rsidRDefault="00D8217B" w:rsidP="00854DC0">
            <w:pPr>
              <w:spacing w:after="0"/>
              <w:rPr>
                <w:b/>
                <w:bCs/>
              </w:rPr>
            </w:pPr>
            <w:r w:rsidRPr="00D8217B">
              <w:rPr>
                <w:b/>
                <w:bCs/>
              </w:rPr>
              <w:t xml:space="preserve">Dzierżawa konsoli do </w:t>
            </w:r>
            <w:r>
              <w:rPr>
                <w:b/>
                <w:bCs/>
              </w:rPr>
              <w:t>obrazowania</w:t>
            </w:r>
            <w:r w:rsidRPr="00D8217B">
              <w:rPr>
                <w:b/>
                <w:bCs/>
              </w:rPr>
              <w:t xml:space="preserve"> OCT</w:t>
            </w:r>
          </w:p>
        </w:tc>
        <w:tc>
          <w:tcPr>
            <w:tcW w:w="1418" w:type="dxa"/>
            <w:vAlign w:val="center"/>
          </w:tcPr>
          <w:p w14:paraId="14D8AE9E" w14:textId="77777777" w:rsidR="00D8217B" w:rsidRPr="00D8217B" w:rsidRDefault="00D8217B" w:rsidP="00D8217B">
            <w:pPr>
              <w:spacing w:after="0"/>
              <w:jc w:val="center"/>
              <w:rPr>
                <w:b/>
                <w:bCs/>
              </w:rPr>
            </w:pPr>
            <w:r w:rsidRPr="00D8217B">
              <w:rPr>
                <w:b/>
                <w:bCs/>
                <w:lang w:eastAsia="ar-SA"/>
              </w:rPr>
              <w:t>TAK</w:t>
            </w:r>
          </w:p>
        </w:tc>
        <w:tc>
          <w:tcPr>
            <w:tcW w:w="1417" w:type="dxa"/>
            <w:tcBorders>
              <w:left w:val="single" w:sz="4" w:space="0" w:color="000000"/>
            </w:tcBorders>
            <w:vAlign w:val="center"/>
          </w:tcPr>
          <w:p w14:paraId="57AFA88E" w14:textId="77777777" w:rsidR="00D8217B" w:rsidRPr="00D8217B" w:rsidRDefault="00D8217B" w:rsidP="00D8217B">
            <w:pPr>
              <w:snapToGrid w:val="0"/>
              <w:spacing w:after="0"/>
              <w:jc w:val="center"/>
              <w:rPr>
                <w:rFonts w:ascii="Times New Roman" w:hAnsi="Times New Roman"/>
                <w:b/>
                <w:bCs/>
                <w:lang w:eastAsia="ar-SA"/>
              </w:rPr>
            </w:pPr>
          </w:p>
        </w:tc>
      </w:tr>
      <w:tr w:rsidR="000352AC" w:rsidRPr="000352AC" w14:paraId="42CD5F95" w14:textId="77777777" w:rsidTr="004E46C9">
        <w:trPr>
          <w:trHeight w:val="583"/>
        </w:trPr>
        <w:tc>
          <w:tcPr>
            <w:tcW w:w="988" w:type="dxa"/>
            <w:tcBorders>
              <w:left w:val="single" w:sz="8" w:space="0" w:color="000000"/>
            </w:tcBorders>
            <w:vAlign w:val="center"/>
          </w:tcPr>
          <w:p w14:paraId="6B1F00F1" w14:textId="77777777" w:rsidR="00D8217B" w:rsidRPr="000352AC" w:rsidRDefault="00D8217B" w:rsidP="00D8217B">
            <w:pPr>
              <w:snapToGrid w:val="0"/>
              <w:spacing w:after="0"/>
              <w:jc w:val="center"/>
              <w:rPr>
                <w:sz w:val="20"/>
                <w:szCs w:val="20"/>
                <w:lang w:eastAsia="ar-SA"/>
              </w:rPr>
            </w:pPr>
            <w:r w:rsidRPr="000352AC">
              <w:rPr>
                <w:sz w:val="20"/>
                <w:szCs w:val="20"/>
                <w:lang w:eastAsia="ar-SA"/>
              </w:rPr>
              <w:t>1</w:t>
            </w:r>
          </w:p>
        </w:tc>
        <w:tc>
          <w:tcPr>
            <w:tcW w:w="5528" w:type="dxa"/>
            <w:vAlign w:val="center"/>
          </w:tcPr>
          <w:p w14:paraId="1F741DD5" w14:textId="77777777" w:rsidR="00D8217B" w:rsidRPr="000352AC" w:rsidRDefault="00D8217B" w:rsidP="00D8217B">
            <w:pPr>
              <w:spacing w:after="0"/>
              <w:rPr>
                <w:sz w:val="20"/>
                <w:szCs w:val="20"/>
              </w:rPr>
            </w:pPr>
            <w:r w:rsidRPr="000352AC">
              <w:rPr>
                <w:sz w:val="20"/>
                <w:szCs w:val="20"/>
              </w:rPr>
              <w:t>Parametry konsoli:</w:t>
            </w:r>
          </w:p>
          <w:p w14:paraId="7449FBC5" w14:textId="77777777" w:rsidR="000352AC" w:rsidRPr="000352AC" w:rsidRDefault="000352AC" w:rsidP="000352AC">
            <w:pPr>
              <w:spacing w:after="0"/>
              <w:rPr>
                <w:sz w:val="20"/>
                <w:szCs w:val="20"/>
              </w:rPr>
            </w:pPr>
            <w:r w:rsidRPr="000352AC">
              <w:rPr>
                <w:sz w:val="20"/>
                <w:szCs w:val="20"/>
              </w:rPr>
              <w:t>- system obrazowania optycznej koherentnej tomografii</w:t>
            </w:r>
          </w:p>
          <w:p w14:paraId="554CA615" w14:textId="77777777" w:rsidR="000352AC" w:rsidRPr="000352AC" w:rsidRDefault="000352AC" w:rsidP="000352AC">
            <w:pPr>
              <w:spacing w:after="0"/>
              <w:rPr>
                <w:sz w:val="20"/>
                <w:szCs w:val="20"/>
              </w:rPr>
            </w:pPr>
            <w:r w:rsidRPr="000352AC">
              <w:rPr>
                <w:sz w:val="20"/>
                <w:szCs w:val="20"/>
              </w:rPr>
              <w:t>- szybkość obrazowania: 250 klatek na sekundę</w:t>
            </w:r>
          </w:p>
          <w:p w14:paraId="788C54A8" w14:textId="77777777" w:rsidR="000352AC" w:rsidRPr="000352AC" w:rsidRDefault="000352AC" w:rsidP="000352AC">
            <w:pPr>
              <w:spacing w:after="0"/>
              <w:rPr>
                <w:sz w:val="20"/>
                <w:szCs w:val="20"/>
              </w:rPr>
            </w:pPr>
            <w:r w:rsidRPr="000352AC">
              <w:rPr>
                <w:sz w:val="20"/>
                <w:szCs w:val="20"/>
              </w:rPr>
              <w:t xml:space="preserve">- długość </w:t>
            </w:r>
            <w:proofErr w:type="spellStart"/>
            <w:r w:rsidRPr="000352AC">
              <w:rPr>
                <w:sz w:val="20"/>
                <w:szCs w:val="20"/>
              </w:rPr>
              <w:t>pullback</w:t>
            </w:r>
            <w:proofErr w:type="spellEnd"/>
            <w:r w:rsidRPr="000352AC">
              <w:rPr>
                <w:sz w:val="20"/>
                <w:szCs w:val="20"/>
              </w:rPr>
              <w:t xml:space="preserve"> 50 lub 100mm</w:t>
            </w:r>
          </w:p>
          <w:p w14:paraId="3A98B9DA" w14:textId="77777777" w:rsidR="000352AC" w:rsidRPr="000352AC" w:rsidRDefault="000352AC" w:rsidP="000352AC">
            <w:pPr>
              <w:spacing w:after="0"/>
              <w:rPr>
                <w:sz w:val="20"/>
                <w:szCs w:val="20"/>
              </w:rPr>
            </w:pPr>
            <w:r w:rsidRPr="000352AC">
              <w:rPr>
                <w:sz w:val="20"/>
                <w:szCs w:val="20"/>
              </w:rPr>
              <w:t>- prędkość cofania 1 lub 2 sekundy</w:t>
            </w:r>
          </w:p>
          <w:p w14:paraId="101EADC0" w14:textId="77777777" w:rsidR="000352AC" w:rsidRPr="000352AC" w:rsidRDefault="000352AC" w:rsidP="000352AC">
            <w:pPr>
              <w:spacing w:after="0"/>
              <w:rPr>
                <w:sz w:val="20"/>
                <w:szCs w:val="20"/>
              </w:rPr>
            </w:pPr>
            <w:r w:rsidRPr="000352AC">
              <w:rPr>
                <w:sz w:val="20"/>
                <w:szCs w:val="20"/>
              </w:rPr>
              <w:t>- tempo skanowania 200kHz</w:t>
            </w:r>
          </w:p>
          <w:p w14:paraId="03FC5228" w14:textId="77777777" w:rsidR="000352AC" w:rsidRPr="000352AC" w:rsidRDefault="000352AC" w:rsidP="000352AC">
            <w:pPr>
              <w:spacing w:after="0"/>
              <w:rPr>
                <w:sz w:val="20"/>
                <w:szCs w:val="20"/>
              </w:rPr>
            </w:pPr>
            <w:r w:rsidRPr="000352AC">
              <w:rPr>
                <w:sz w:val="20"/>
                <w:szCs w:val="20"/>
              </w:rPr>
              <w:t>- mobilna konsola, łatwa do przenoszenia między pracowniami</w:t>
            </w:r>
          </w:p>
          <w:p w14:paraId="01E86CE0" w14:textId="77777777" w:rsidR="000352AC" w:rsidRPr="000352AC" w:rsidRDefault="000352AC" w:rsidP="000352AC">
            <w:pPr>
              <w:spacing w:after="0"/>
              <w:rPr>
                <w:sz w:val="20"/>
                <w:szCs w:val="20"/>
              </w:rPr>
            </w:pPr>
            <w:r w:rsidRPr="000352AC">
              <w:rPr>
                <w:sz w:val="20"/>
                <w:szCs w:val="20"/>
              </w:rPr>
              <w:t>- podwójny monitor wyświetlający obrazowanie angiograficzne i HF-OCT obok siebie w celu zsynchronizowanego badania</w:t>
            </w:r>
          </w:p>
          <w:p w14:paraId="4CA58486" w14:textId="77777777" w:rsidR="000352AC" w:rsidRPr="000352AC" w:rsidRDefault="000352AC" w:rsidP="000352AC">
            <w:pPr>
              <w:spacing w:after="0"/>
              <w:rPr>
                <w:sz w:val="20"/>
                <w:szCs w:val="20"/>
              </w:rPr>
            </w:pPr>
            <w:r w:rsidRPr="000352AC">
              <w:rPr>
                <w:sz w:val="20"/>
                <w:szCs w:val="20"/>
              </w:rPr>
              <w:t>- górny monitor z pełnym obrotem dla łatwego obracania</w:t>
            </w:r>
          </w:p>
          <w:p w14:paraId="04D9D689" w14:textId="77777777" w:rsidR="000352AC" w:rsidRPr="000352AC" w:rsidRDefault="000352AC" w:rsidP="000352AC">
            <w:pPr>
              <w:spacing w:after="0"/>
              <w:rPr>
                <w:sz w:val="20"/>
                <w:szCs w:val="20"/>
              </w:rPr>
            </w:pPr>
            <w:r w:rsidRPr="000352AC">
              <w:rPr>
                <w:sz w:val="20"/>
                <w:szCs w:val="20"/>
              </w:rPr>
              <w:t>- dolny monitor wyposażony w funkcję ekranu dotykowego</w:t>
            </w:r>
          </w:p>
          <w:p w14:paraId="340805AF" w14:textId="77777777" w:rsidR="000352AC" w:rsidRPr="000352AC" w:rsidRDefault="000352AC" w:rsidP="000352AC">
            <w:pPr>
              <w:spacing w:after="0"/>
              <w:rPr>
                <w:sz w:val="20"/>
                <w:szCs w:val="20"/>
              </w:rPr>
            </w:pPr>
            <w:r w:rsidRPr="000352AC">
              <w:rPr>
                <w:sz w:val="20"/>
                <w:szCs w:val="20"/>
              </w:rPr>
              <w:t>- możliwość obrazowania segmentu naczynia o długości 100mm w ciągu 1 sekundy</w:t>
            </w:r>
          </w:p>
          <w:p w14:paraId="6F4B9677" w14:textId="32CEE217" w:rsidR="000352AC" w:rsidRPr="000352AC" w:rsidRDefault="000352AC" w:rsidP="000352AC">
            <w:pPr>
              <w:spacing w:after="0"/>
              <w:rPr>
                <w:sz w:val="20"/>
                <w:szCs w:val="20"/>
              </w:rPr>
            </w:pPr>
            <w:r w:rsidRPr="000352AC">
              <w:rPr>
                <w:sz w:val="20"/>
                <w:szCs w:val="20"/>
              </w:rPr>
              <w:t xml:space="preserve">- kompatybilny z cewnikiem do </w:t>
            </w:r>
            <w:proofErr w:type="spellStart"/>
            <w:r w:rsidRPr="000352AC">
              <w:rPr>
                <w:sz w:val="20"/>
                <w:szCs w:val="20"/>
              </w:rPr>
              <w:t>mikroobrazowania</w:t>
            </w:r>
            <w:proofErr w:type="spellEnd"/>
            <w:r w:rsidRPr="000352AC">
              <w:rPr>
                <w:sz w:val="20"/>
                <w:szCs w:val="20"/>
              </w:rPr>
              <w:t xml:space="preserve"> o średnicy 1,8F</w:t>
            </w:r>
          </w:p>
        </w:tc>
        <w:tc>
          <w:tcPr>
            <w:tcW w:w="1418" w:type="dxa"/>
            <w:vAlign w:val="center"/>
          </w:tcPr>
          <w:p w14:paraId="41D84F89" w14:textId="77777777" w:rsidR="00D8217B" w:rsidRPr="000352AC" w:rsidRDefault="00D8217B" w:rsidP="00D8217B">
            <w:pPr>
              <w:spacing w:after="0"/>
              <w:jc w:val="center"/>
              <w:rPr>
                <w:sz w:val="20"/>
                <w:szCs w:val="20"/>
                <w:lang w:eastAsia="ar-SA"/>
              </w:rPr>
            </w:pPr>
            <w:r w:rsidRPr="000352AC">
              <w:rPr>
                <w:sz w:val="20"/>
                <w:szCs w:val="20"/>
                <w:lang w:eastAsia="ar-SA"/>
              </w:rPr>
              <w:t>TAK</w:t>
            </w:r>
          </w:p>
        </w:tc>
        <w:tc>
          <w:tcPr>
            <w:tcW w:w="1417" w:type="dxa"/>
            <w:tcBorders>
              <w:left w:val="single" w:sz="4" w:space="0" w:color="000000"/>
            </w:tcBorders>
            <w:vAlign w:val="center"/>
          </w:tcPr>
          <w:p w14:paraId="227021CC" w14:textId="77777777" w:rsidR="00D8217B" w:rsidRPr="000352AC" w:rsidRDefault="00D8217B" w:rsidP="00D8217B">
            <w:pPr>
              <w:snapToGrid w:val="0"/>
              <w:spacing w:after="0"/>
              <w:jc w:val="center"/>
              <w:rPr>
                <w:rFonts w:ascii="Times New Roman" w:hAnsi="Times New Roman"/>
                <w:sz w:val="20"/>
                <w:szCs w:val="20"/>
                <w:lang w:eastAsia="ar-SA"/>
              </w:rPr>
            </w:pPr>
          </w:p>
        </w:tc>
      </w:tr>
    </w:tbl>
    <w:p w14:paraId="5BD8B41D" w14:textId="77777777" w:rsidR="00A228EB" w:rsidRPr="000352AC" w:rsidRDefault="00A228EB" w:rsidP="00A228EB">
      <w:pPr>
        <w:suppressAutoHyphens/>
        <w:spacing w:after="0" w:line="240" w:lineRule="auto"/>
        <w:jc w:val="both"/>
        <w:rPr>
          <w:rFonts w:ascii="Calibri" w:eastAsia="Times New Roman" w:hAnsi="Calibri" w:cs="Times New Roman"/>
        </w:rPr>
      </w:pPr>
      <w:bookmarkStart w:id="73" w:name="_Hlk141443821"/>
    </w:p>
    <w:p w14:paraId="2382A656" w14:textId="77777777" w:rsidR="00A228EB" w:rsidRPr="000352AC" w:rsidRDefault="00A228EB" w:rsidP="00A228EB">
      <w:pPr>
        <w:spacing w:after="0" w:line="240" w:lineRule="auto"/>
        <w:ind w:left="-142" w:right="-30"/>
        <w:jc w:val="both"/>
        <w:rPr>
          <w:rFonts w:eastAsia="Times New Roman" w:cs="Times New Roman"/>
          <w:lang w:eastAsia="pl-PL"/>
        </w:rPr>
      </w:pPr>
      <w:r w:rsidRPr="000352AC">
        <w:rPr>
          <w:rFonts w:eastAsia="Times New Roman" w:cs="Times New Roman"/>
          <w:lang w:eastAsia="pl-PL"/>
        </w:rPr>
        <w:t>* - Uwaga: Parametry, których spełnienie jest konieczne (zaznaczone TAK) stanowią wymagania, których niespełnienie spowoduje odrzucenie oferty.</w:t>
      </w:r>
    </w:p>
    <w:p w14:paraId="729798F5" w14:textId="77777777" w:rsidR="00A228EB" w:rsidRPr="000352AC" w:rsidRDefault="00A228EB" w:rsidP="00A228EB">
      <w:pPr>
        <w:suppressAutoHyphens/>
        <w:spacing w:after="0" w:line="240" w:lineRule="auto"/>
        <w:jc w:val="both"/>
        <w:rPr>
          <w:rFonts w:eastAsia="Times New Roman" w:cs="Times New Roman"/>
        </w:rPr>
      </w:pPr>
    </w:p>
    <w:p w14:paraId="3CD3E6AA" w14:textId="77777777" w:rsidR="00A228EB" w:rsidRPr="000352AC" w:rsidRDefault="00A228EB" w:rsidP="00A228EB">
      <w:pPr>
        <w:tabs>
          <w:tab w:val="left" w:pos="6870"/>
        </w:tabs>
        <w:spacing w:after="0"/>
        <w:ind w:right="750"/>
      </w:pPr>
    </w:p>
    <w:p w14:paraId="2844E4BF" w14:textId="77777777" w:rsidR="00A228EB" w:rsidRPr="000352AC" w:rsidRDefault="00A228EB" w:rsidP="00A228EB">
      <w:pPr>
        <w:spacing w:after="0" w:line="240" w:lineRule="auto"/>
        <w:jc w:val="both"/>
        <w:rPr>
          <w:rFonts w:ascii="Calibri" w:eastAsia="Times New Roman" w:hAnsi="Calibri" w:cs="Calibri"/>
          <w:sz w:val="16"/>
          <w:szCs w:val="16"/>
          <w:lang w:eastAsia="pl-PL"/>
        </w:rPr>
      </w:pPr>
      <w:r w:rsidRPr="000352AC">
        <w:rPr>
          <w:rFonts w:ascii="Calibri" w:eastAsia="Times New Roman" w:hAnsi="Calibri" w:cs="Calibri"/>
          <w:sz w:val="16"/>
          <w:szCs w:val="16"/>
          <w:lang w:eastAsia="pl-PL"/>
        </w:rPr>
        <w:t>……………………………………………….</w:t>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w:t>
      </w:r>
    </w:p>
    <w:p w14:paraId="760836D2" w14:textId="77777777" w:rsidR="00A228EB" w:rsidRPr="000352AC" w:rsidRDefault="00A228EB" w:rsidP="00A228EB">
      <w:pPr>
        <w:spacing w:after="0" w:line="240" w:lineRule="auto"/>
        <w:ind w:left="708" w:hanging="282"/>
        <w:rPr>
          <w:rFonts w:ascii="Calibri" w:eastAsia="Times New Roman" w:hAnsi="Calibri" w:cs="Calibri"/>
          <w:sz w:val="16"/>
          <w:szCs w:val="16"/>
          <w:lang w:eastAsia="pl-PL"/>
        </w:rPr>
      </w:pPr>
      <w:r w:rsidRPr="000352AC">
        <w:rPr>
          <w:rFonts w:ascii="Calibri" w:eastAsia="Times New Roman" w:hAnsi="Calibri" w:cs="Calibri"/>
          <w:sz w:val="16"/>
          <w:szCs w:val="16"/>
          <w:lang w:eastAsia="pl-PL"/>
        </w:rPr>
        <w:t>Miejscowość, data</w:t>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 xml:space="preserve">(Podpisy osób uprawnionych do  </w:t>
      </w:r>
      <w:r w:rsidRPr="000352AC">
        <w:rPr>
          <w:rFonts w:ascii="Calibri" w:eastAsia="Times New Roman" w:hAnsi="Calibri" w:cs="Calibri"/>
          <w:sz w:val="16"/>
          <w:szCs w:val="16"/>
          <w:lang w:eastAsia="pl-PL"/>
        </w:rPr>
        <w:br/>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składania oświadczeń woli w imieniu wykonawcy)</w:t>
      </w:r>
    </w:p>
    <w:bookmarkEnd w:id="73"/>
    <w:p w14:paraId="74BAE5BA" w14:textId="77777777" w:rsidR="00A228EB" w:rsidRPr="000352AC" w:rsidRDefault="00A228EB" w:rsidP="00A228EB">
      <w:pPr>
        <w:tabs>
          <w:tab w:val="left" w:pos="6870"/>
        </w:tabs>
        <w:spacing w:after="0"/>
        <w:ind w:right="750"/>
      </w:pPr>
    </w:p>
    <w:p w14:paraId="410C0FCC" w14:textId="77777777" w:rsidR="00A228EB" w:rsidRPr="000352AC" w:rsidRDefault="00A228EB" w:rsidP="00A228EB">
      <w:pPr>
        <w:spacing w:after="0" w:line="240" w:lineRule="auto"/>
        <w:jc w:val="center"/>
        <w:rPr>
          <w:b/>
        </w:rPr>
      </w:pPr>
      <w:bookmarkStart w:id="74" w:name="_Hlk104890459"/>
      <w:r w:rsidRPr="000352AC">
        <w:rPr>
          <w:b/>
        </w:rPr>
        <w:lastRenderedPageBreak/>
        <w:t xml:space="preserve">OPIS PRZEDMIOTU ZAMÓWIENIA – </w:t>
      </w:r>
    </w:p>
    <w:p w14:paraId="06C6EF70" w14:textId="77777777" w:rsidR="00A228EB" w:rsidRPr="000352AC" w:rsidRDefault="00A228EB" w:rsidP="00A228EB">
      <w:pPr>
        <w:spacing w:after="0" w:line="240" w:lineRule="auto"/>
        <w:jc w:val="center"/>
      </w:pPr>
      <w:r w:rsidRPr="000352AC">
        <w:rPr>
          <w:b/>
        </w:rPr>
        <w:t>ZESTAWIENIE WYMAGANYCH PARAMETRÓW TECHNICZNO - GRANICZNYCH</w:t>
      </w:r>
    </w:p>
    <w:p w14:paraId="18DC4580" w14:textId="77777777" w:rsidR="00A228EB" w:rsidRPr="000352AC" w:rsidRDefault="00A228EB" w:rsidP="00A228EB">
      <w:pPr>
        <w:spacing w:after="0"/>
        <w:rPr>
          <w:rFonts w:ascii="Calibri" w:hAnsi="Calibri"/>
        </w:rPr>
      </w:pPr>
    </w:p>
    <w:p w14:paraId="5563009D" w14:textId="77777777" w:rsidR="00A228EB" w:rsidRPr="000352AC" w:rsidRDefault="00A228EB" w:rsidP="00A228EB">
      <w:pPr>
        <w:tabs>
          <w:tab w:val="left" w:pos="6870"/>
        </w:tabs>
        <w:spacing w:after="0"/>
        <w:ind w:right="750"/>
        <w:rPr>
          <w:rFonts w:ascii="Calibri" w:hAnsi="Calibri"/>
        </w:rPr>
      </w:pPr>
      <w:r w:rsidRPr="000352AC">
        <w:rPr>
          <w:rFonts w:ascii="Calibri" w:hAnsi="Calibri"/>
          <w:sz w:val="18"/>
          <w:szCs w:val="18"/>
        </w:rPr>
        <w:t>Nazwa oferenta</w:t>
      </w:r>
    </w:p>
    <w:p w14:paraId="521B5AF4" w14:textId="77777777" w:rsidR="00A228EB" w:rsidRPr="000352AC" w:rsidRDefault="00A228EB" w:rsidP="00A228EB">
      <w:pPr>
        <w:spacing w:after="0"/>
        <w:rPr>
          <w:rFonts w:ascii="Calibri" w:hAnsi="Calibri"/>
          <w:b/>
        </w:rPr>
      </w:pPr>
      <w:r w:rsidRPr="000352AC">
        <w:rPr>
          <w:rFonts w:ascii="Calibri" w:hAnsi="Calibri"/>
          <w:b/>
          <w:u w:val="single"/>
        </w:rPr>
        <w:t>Zadanie Nr 11</w:t>
      </w:r>
    </w:p>
    <w:p w14:paraId="7E7D2D43" w14:textId="77777777" w:rsidR="00A228EB" w:rsidRPr="000352AC" w:rsidRDefault="00A228EB" w:rsidP="00A228EB">
      <w:pPr>
        <w:spacing w:after="0"/>
        <w:rPr>
          <w:rFonts w:ascii="Calibri" w:hAnsi="Calibri"/>
          <w:b/>
          <w:sz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528"/>
        <w:gridCol w:w="1418"/>
        <w:gridCol w:w="1417"/>
      </w:tblGrid>
      <w:tr w:rsidR="000352AC" w:rsidRPr="000352AC" w14:paraId="4EC6D253" w14:textId="77777777" w:rsidTr="004E46C9">
        <w:trPr>
          <w:trHeight w:val="712"/>
        </w:trPr>
        <w:tc>
          <w:tcPr>
            <w:tcW w:w="988" w:type="dxa"/>
            <w:vAlign w:val="center"/>
          </w:tcPr>
          <w:p w14:paraId="233E4F63" w14:textId="77777777" w:rsidR="00A228EB" w:rsidRPr="000352AC" w:rsidRDefault="00A228EB" w:rsidP="00A228EB">
            <w:pPr>
              <w:suppressAutoHyphens/>
              <w:spacing w:after="0" w:line="240" w:lineRule="auto"/>
              <w:jc w:val="center"/>
              <w:rPr>
                <w:rFonts w:ascii="Calibri" w:eastAsia="Times New Roman" w:hAnsi="Calibri" w:cs="Times New Roman"/>
                <w:b/>
              </w:rPr>
            </w:pPr>
            <w:r w:rsidRPr="000352AC">
              <w:rPr>
                <w:rFonts w:ascii="Calibri" w:eastAsia="Times New Roman" w:hAnsi="Calibri" w:cs="Times New Roman"/>
                <w:b/>
              </w:rPr>
              <w:t>L.P.</w:t>
            </w:r>
          </w:p>
        </w:tc>
        <w:tc>
          <w:tcPr>
            <w:tcW w:w="5528" w:type="dxa"/>
            <w:vAlign w:val="center"/>
          </w:tcPr>
          <w:p w14:paraId="2878601C" w14:textId="77777777" w:rsidR="00A228EB" w:rsidRPr="000352AC" w:rsidRDefault="00A228EB" w:rsidP="00A228EB">
            <w:pPr>
              <w:suppressAutoHyphens/>
              <w:spacing w:after="0" w:line="240" w:lineRule="auto"/>
              <w:jc w:val="center"/>
              <w:rPr>
                <w:rFonts w:ascii="Calibri" w:eastAsia="Times New Roman" w:hAnsi="Calibri" w:cs="Times New Roman"/>
                <w:b/>
              </w:rPr>
            </w:pPr>
            <w:r w:rsidRPr="000352AC">
              <w:rPr>
                <w:rFonts w:ascii="Calibri" w:eastAsia="Times New Roman" w:hAnsi="Calibri" w:cs="Times New Roman"/>
                <w:b/>
              </w:rPr>
              <w:t>Parametry wymagane</w:t>
            </w:r>
          </w:p>
        </w:tc>
        <w:tc>
          <w:tcPr>
            <w:tcW w:w="1418" w:type="dxa"/>
            <w:vAlign w:val="center"/>
          </w:tcPr>
          <w:p w14:paraId="2D0BCF2A" w14:textId="77777777" w:rsidR="00A228EB" w:rsidRPr="000352AC" w:rsidRDefault="00A228EB" w:rsidP="00A228EB">
            <w:pPr>
              <w:suppressAutoHyphens/>
              <w:spacing w:after="0" w:line="240" w:lineRule="auto"/>
              <w:jc w:val="center"/>
              <w:rPr>
                <w:rFonts w:ascii="Calibri" w:eastAsia="Times New Roman" w:hAnsi="Calibri" w:cs="Times New Roman"/>
                <w:b/>
              </w:rPr>
            </w:pPr>
            <w:r w:rsidRPr="000352AC">
              <w:rPr>
                <w:rFonts w:ascii="Calibri" w:eastAsia="Times New Roman" w:hAnsi="Calibri" w:cs="Times New Roman"/>
                <w:b/>
              </w:rPr>
              <w:t>Warunek</w:t>
            </w:r>
          </w:p>
        </w:tc>
        <w:tc>
          <w:tcPr>
            <w:tcW w:w="1417" w:type="dxa"/>
            <w:vAlign w:val="center"/>
          </w:tcPr>
          <w:p w14:paraId="3917528E" w14:textId="77777777" w:rsidR="00A228EB" w:rsidRPr="000352AC" w:rsidRDefault="00A228EB" w:rsidP="00A228EB">
            <w:pPr>
              <w:suppressAutoHyphens/>
              <w:spacing w:after="0" w:line="240" w:lineRule="auto"/>
              <w:jc w:val="center"/>
              <w:rPr>
                <w:rFonts w:ascii="Calibri" w:eastAsia="Times New Roman" w:hAnsi="Calibri" w:cs="Times New Roman"/>
                <w:b/>
              </w:rPr>
            </w:pPr>
            <w:r w:rsidRPr="000352AC">
              <w:rPr>
                <w:rFonts w:ascii="Calibri" w:eastAsia="Times New Roman" w:hAnsi="Calibri" w:cs="Times New Roman"/>
                <w:b/>
              </w:rPr>
              <w:t>Opis/podać</w:t>
            </w:r>
          </w:p>
        </w:tc>
      </w:tr>
      <w:tr w:rsidR="000352AC" w:rsidRPr="000352AC" w14:paraId="53AC6742" w14:textId="77777777" w:rsidTr="004E46C9">
        <w:trPr>
          <w:trHeight w:val="712"/>
        </w:trPr>
        <w:tc>
          <w:tcPr>
            <w:tcW w:w="988" w:type="dxa"/>
            <w:vAlign w:val="center"/>
          </w:tcPr>
          <w:p w14:paraId="3C7F9198" w14:textId="77777777" w:rsidR="00A228EB" w:rsidRPr="000352AC" w:rsidRDefault="00A228EB" w:rsidP="00A228EB">
            <w:pPr>
              <w:suppressAutoHyphens/>
              <w:spacing w:after="0" w:line="240" w:lineRule="auto"/>
              <w:ind w:left="284"/>
              <w:jc w:val="center"/>
              <w:rPr>
                <w:rFonts w:ascii="Calibri" w:eastAsia="Times New Roman" w:hAnsi="Calibri" w:cs="Times New Roman"/>
                <w:b/>
                <w:bCs/>
              </w:rPr>
            </w:pPr>
            <w:bookmarkStart w:id="75" w:name="_Hlk104890399"/>
            <w:r w:rsidRPr="000352AC">
              <w:rPr>
                <w:rFonts w:ascii="Calibri" w:eastAsia="Times New Roman" w:hAnsi="Calibri" w:cs="Times New Roman"/>
                <w:b/>
                <w:bCs/>
              </w:rPr>
              <w:t>I.</w:t>
            </w:r>
          </w:p>
        </w:tc>
        <w:tc>
          <w:tcPr>
            <w:tcW w:w="5528" w:type="dxa"/>
            <w:tcBorders>
              <w:left w:val="single" w:sz="4" w:space="0" w:color="000000"/>
              <w:bottom w:val="single" w:sz="4" w:space="0" w:color="000000"/>
            </w:tcBorders>
            <w:vAlign w:val="center"/>
          </w:tcPr>
          <w:p w14:paraId="05014D16" w14:textId="77777777" w:rsidR="00A228EB" w:rsidRPr="000352AC" w:rsidRDefault="00A228EB" w:rsidP="00A228EB">
            <w:pPr>
              <w:snapToGrid w:val="0"/>
              <w:spacing w:after="0"/>
              <w:rPr>
                <w:rFonts w:ascii="Calibri" w:hAnsi="Calibri"/>
                <w:b/>
                <w:bCs/>
                <w:lang w:eastAsia="ar-SA"/>
              </w:rPr>
            </w:pPr>
            <w:r w:rsidRPr="000352AC">
              <w:rPr>
                <w:rFonts w:ascii="Calibri" w:hAnsi="Calibri"/>
                <w:b/>
                <w:bCs/>
                <w:lang w:eastAsia="ar-SA"/>
              </w:rPr>
              <w:t xml:space="preserve">Prowadnik do </w:t>
            </w:r>
            <w:proofErr w:type="spellStart"/>
            <w:r w:rsidRPr="000352AC">
              <w:rPr>
                <w:rFonts w:ascii="Calibri" w:hAnsi="Calibri"/>
                <w:b/>
                <w:bCs/>
                <w:lang w:eastAsia="ar-SA"/>
              </w:rPr>
              <w:t>rotablacji</w:t>
            </w:r>
            <w:proofErr w:type="spellEnd"/>
          </w:p>
        </w:tc>
        <w:tc>
          <w:tcPr>
            <w:tcW w:w="1418" w:type="dxa"/>
            <w:tcBorders>
              <w:left w:val="single" w:sz="4" w:space="0" w:color="000000"/>
              <w:bottom w:val="single" w:sz="4" w:space="0" w:color="000000"/>
            </w:tcBorders>
            <w:vAlign w:val="center"/>
          </w:tcPr>
          <w:p w14:paraId="1DF708CE" w14:textId="77777777" w:rsidR="00A228EB" w:rsidRPr="000352AC" w:rsidRDefault="00A228EB" w:rsidP="00A228EB">
            <w:pPr>
              <w:snapToGrid w:val="0"/>
              <w:spacing w:after="0"/>
              <w:jc w:val="center"/>
              <w:rPr>
                <w:rFonts w:ascii="Calibri" w:hAnsi="Calibri"/>
                <w:b/>
                <w:bCs/>
                <w:lang w:eastAsia="ar-SA"/>
              </w:rPr>
            </w:pPr>
            <w:r w:rsidRPr="000352AC">
              <w:rPr>
                <w:rFonts w:ascii="Calibri" w:hAnsi="Calibri"/>
                <w:b/>
                <w:bCs/>
                <w:lang w:eastAsia="ar-SA"/>
              </w:rPr>
              <w:t>TAK</w:t>
            </w:r>
          </w:p>
        </w:tc>
        <w:tc>
          <w:tcPr>
            <w:tcW w:w="1417" w:type="dxa"/>
            <w:tcBorders>
              <w:left w:val="single" w:sz="4" w:space="0" w:color="000000"/>
              <w:bottom w:val="single" w:sz="4" w:space="0" w:color="000000"/>
            </w:tcBorders>
            <w:vAlign w:val="center"/>
          </w:tcPr>
          <w:p w14:paraId="29198913" w14:textId="77777777" w:rsidR="00A228EB" w:rsidRPr="000352AC" w:rsidRDefault="00A228EB" w:rsidP="00A228EB">
            <w:pPr>
              <w:snapToGrid w:val="0"/>
              <w:spacing w:after="0"/>
              <w:jc w:val="center"/>
              <w:rPr>
                <w:rFonts w:ascii="Calibri" w:hAnsi="Calibri"/>
                <w:lang w:eastAsia="ar-SA"/>
              </w:rPr>
            </w:pPr>
          </w:p>
        </w:tc>
      </w:tr>
      <w:tr w:rsidR="000352AC" w:rsidRPr="000352AC" w14:paraId="6538D88F" w14:textId="77777777" w:rsidTr="004E46C9">
        <w:tc>
          <w:tcPr>
            <w:tcW w:w="988" w:type="dxa"/>
            <w:vAlign w:val="center"/>
          </w:tcPr>
          <w:p w14:paraId="18022226" w14:textId="77777777" w:rsidR="00A228EB" w:rsidRPr="000352AC" w:rsidRDefault="00A228EB" w:rsidP="00A228EB">
            <w:pPr>
              <w:suppressAutoHyphens/>
              <w:spacing w:after="0" w:line="240" w:lineRule="auto"/>
              <w:ind w:left="284"/>
              <w:jc w:val="center"/>
              <w:rPr>
                <w:rFonts w:ascii="Calibri" w:eastAsia="Times New Roman" w:hAnsi="Calibri" w:cs="Times New Roman"/>
              </w:rPr>
            </w:pPr>
            <w:r w:rsidRPr="000352AC">
              <w:rPr>
                <w:rFonts w:ascii="Calibri" w:eastAsia="Times New Roman" w:hAnsi="Calibri" w:cs="Times New Roman"/>
              </w:rPr>
              <w:t>1</w:t>
            </w:r>
          </w:p>
        </w:tc>
        <w:tc>
          <w:tcPr>
            <w:tcW w:w="5528" w:type="dxa"/>
            <w:vAlign w:val="center"/>
          </w:tcPr>
          <w:p w14:paraId="24E4D71C" w14:textId="77777777" w:rsidR="00A228EB" w:rsidRPr="000352AC" w:rsidRDefault="00A228EB" w:rsidP="00A228EB">
            <w:pPr>
              <w:spacing w:after="0"/>
              <w:rPr>
                <w:rFonts w:ascii="Calibri" w:hAnsi="Calibri"/>
              </w:rPr>
            </w:pPr>
            <w:r w:rsidRPr="000352AC">
              <w:rPr>
                <w:rFonts w:ascii="Calibri" w:hAnsi="Calibri"/>
              </w:rPr>
              <w:t>Długość 330cm</w:t>
            </w:r>
          </w:p>
        </w:tc>
        <w:tc>
          <w:tcPr>
            <w:tcW w:w="1418" w:type="dxa"/>
            <w:tcBorders>
              <w:left w:val="single" w:sz="4" w:space="0" w:color="000000"/>
              <w:bottom w:val="single" w:sz="4" w:space="0" w:color="000000"/>
            </w:tcBorders>
            <w:vAlign w:val="center"/>
          </w:tcPr>
          <w:p w14:paraId="7A1D15B3" w14:textId="77777777" w:rsidR="00A228EB" w:rsidRPr="000352AC" w:rsidRDefault="00A228EB" w:rsidP="00A228EB">
            <w:pPr>
              <w:snapToGrid w:val="0"/>
              <w:spacing w:after="0"/>
              <w:jc w:val="center"/>
              <w:rPr>
                <w:rFonts w:ascii="Calibri" w:hAnsi="Calibri"/>
                <w:bCs/>
                <w:lang w:eastAsia="ar-SA"/>
              </w:rPr>
            </w:pPr>
            <w:r w:rsidRPr="000352AC">
              <w:rPr>
                <w:rFonts w:ascii="Calibri" w:hAnsi="Calibri"/>
                <w:bCs/>
                <w:lang w:eastAsia="ar-SA"/>
              </w:rPr>
              <w:t>TAK</w:t>
            </w:r>
          </w:p>
        </w:tc>
        <w:tc>
          <w:tcPr>
            <w:tcW w:w="1417" w:type="dxa"/>
            <w:tcBorders>
              <w:left w:val="single" w:sz="4" w:space="0" w:color="000000"/>
              <w:bottom w:val="single" w:sz="4" w:space="0" w:color="000000"/>
            </w:tcBorders>
            <w:vAlign w:val="center"/>
          </w:tcPr>
          <w:p w14:paraId="48D66DA3" w14:textId="77777777" w:rsidR="00A228EB" w:rsidRPr="000352AC" w:rsidRDefault="00A228EB" w:rsidP="00A228EB">
            <w:pPr>
              <w:snapToGrid w:val="0"/>
              <w:spacing w:after="0"/>
              <w:jc w:val="center"/>
              <w:rPr>
                <w:rFonts w:ascii="Calibri" w:hAnsi="Calibri"/>
                <w:lang w:eastAsia="ar-SA"/>
              </w:rPr>
            </w:pPr>
          </w:p>
        </w:tc>
      </w:tr>
      <w:tr w:rsidR="000352AC" w:rsidRPr="000352AC" w14:paraId="671F8752" w14:textId="77777777" w:rsidTr="004E46C9">
        <w:tc>
          <w:tcPr>
            <w:tcW w:w="988" w:type="dxa"/>
            <w:vAlign w:val="center"/>
          </w:tcPr>
          <w:p w14:paraId="50D8D7B1" w14:textId="77777777" w:rsidR="00A228EB" w:rsidRPr="000352AC" w:rsidRDefault="00A228EB" w:rsidP="00A228EB">
            <w:pPr>
              <w:suppressAutoHyphens/>
              <w:spacing w:after="0" w:line="240" w:lineRule="auto"/>
              <w:ind w:left="284" w:right="34"/>
              <w:jc w:val="center"/>
              <w:rPr>
                <w:rFonts w:ascii="Calibri" w:eastAsia="Times New Roman" w:hAnsi="Calibri" w:cs="Times New Roman"/>
              </w:rPr>
            </w:pPr>
            <w:r w:rsidRPr="000352AC">
              <w:rPr>
                <w:rFonts w:ascii="Calibri" w:eastAsia="Times New Roman" w:hAnsi="Calibri" w:cs="Times New Roman"/>
              </w:rPr>
              <w:t>2</w:t>
            </w:r>
          </w:p>
        </w:tc>
        <w:tc>
          <w:tcPr>
            <w:tcW w:w="5528" w:type="dxa"/>
            <w:tcBorders>
              <w:left w:val="single" w:sz="4" w:space="0" w:color="000000"/>
              <w:bottom w:val="single" w:sz="4" w:space="0" w:color="000000"/>
            </w:tcBorders>
            <w:vAlign w:val="center"/>
          </w:tcPr>
          <w:p w14:paraId="29D770CD" w14:textId="77777777" w:rsidR="00A228EB" w:rsidRPr="000352AC" w:rsidRDefault="00A228EB" w:rsidP="00A228EB">
            <w:pPr>
              <w:snapToGrid w:val="0"/>
              <w:spacing w:after="0"/>
              <w:rPr>
                <w:rFonts w:ascii="Calibri" w:hAnsi="Calibri"/>
                <w:lang w:eastAsia="ar-SA"/>
              </w:rPr>
            </w:pPr>
            <w:r w:rsidRPr="000352AC">
              <w:rPr>
                <w:rFonts w:ascii="Calibri" w:hAnsi="Calibri"/>
                <w:lang w:eastAsia="ar-SA"/>
              </w:rPr>
              <w:t>Średnica 0.009”</w:t>
            </w:r>
          </w:p>
        </w:tc>
        <w:tc>
          <w:tcPr>
            <w:tcW w:w="1418" w:type="dxa"/>
            <w:tcBorders>
              <w:left w:val="single" w:sz="4" w:space="0" w:color="000000"/>
              <w:bottom w:val="single" w:sz="4" w:space="0" w:color="000000"/>
            </w:tcBorders>
            <w:vAlign w:val="center"/>
          </w:tcPr>
          <w:p w14:paraId="490F3799" w14:textId="77777777" w:rsidR="00A228EB" w:rsidRPr="000352AC" w:rsidRDefault="00A228EB" w:rsidP="00A228EB">
            <w:pPr>
              <w:snapToGrid w:val="0"/>
              <w:spacing w:after="0"/>
              <w:jc w:val="center"/>
              <w:rPr>
                <w:rFonts w:ascii="Calibri" w:hAnsi="Calibri"/>
                <w:bCs/>
                <w:lang w:eastAsia="ar-SA"/>
              </w:rPr>
            </w:pPr>
            <w:r w:rsidRPr="000352AC">
              <w:rPr>
                <w:rFonts w:ascii="Calibri" w:hAnsi="Calibri"/>
                <w:bCs/>
                <w:lang w:eastAsia="ar-SA"/>
              </w:rPr>
              <w:t>TAK</w:t>
            </w:r>
          </w:p>
        </w:tc>
        <w:tc>
          <w:tcPr>
            <w:tcW w:w="1417" w:type="dxa"/>
            <w:tcBorders>
              <w:left w:val="single" w:sz="4" w:space="0" w:color="000000"/>
              <w:bottom w:val="single" w:sz="4" w:space="0" w:color="000000"/>
            </w:tcBorders>
            <w:vAlign w:val="center"/>
          </w:tcPr>
          <w:p w14:paraId="67D4BB3A" w14:textId="77777777" w:rsidR="00A228EB" w:rsidRPr="000352AC" w:rsidRDefault="00A228EB" w:rsidP="00A228EB">
            <w:pPr>
              <w:snapToGrid w:val="0"/>
              <w:spacing w:after="0"/>
              <w:jc w:val="center"/>
              <w:rPr>
                <w:rFonts w:ascii="Calibri" w:hAnsi="Calibri"/>
                <w:lang w:eastAsia="ar-SA"/>
              </w:rPr>
            </w:pPr>
          </w:p>
        </w:tc>
      </w:tr>
      <w:tr w:rsidR="000352AC" w:rsidRPr="000352AC" w14:paraId="62829BA5" w14:textId="77777777" w:rsidTr="004E46C9">
        <w:tc>
          <w:tcPr>
            <w:tcW w:w="988" w:type="dxa"/>
            <w:tcBorders>
              <w:top w:val="single" w:sz="4" w:space="0" w:color="000000"/>
              <w:left w:val="single" w:sz="8" w:space="0" w:color="000000"/>
              <w:bottom w:val="single" w:sz="4" w:space="0" w:color="000000"/>
            </w:tcBorders>
            <w:vAlign w:val="center"/>
          </w:tcPr>
          <w:p w14:paraId="3F973A2B" w14:textId="77777777" w:rsidR="00A228EB" w:rsidRPr="000352AC" w:rsidRDefault="00A228EB" w:rsidP="00A228EB">
            <w:pPr>
              <w:snapToGrid w:val="0"/>
              <w:spacing w:after="0"/>
              <w:ind w:left="284"/>
              <w:jc w:val="center"/>
              <w:rPr>
                <w:rFonts w:ascii="Calibri" w:hAnsi="Calibri"/>
                <w:lang w:eastAsia="ar-SA"/>
              </w:rPr>
            </w:pPr>
            <w:r w:rsidRPr="000352AC">
              <w:rPr>
                <w:rFonts w:ascii="Calibri" w:hAnsi="Calibri"/>
                <w:lang w:eastAsia="ar-SA"/>
              </w:rPr>
              <w:t>3</w:t>
            </w:r>
          </w:p>
        </w:tc>
        <w:tc>
          <w:tcPr>
            <w:tcW w:w="5528" w:type="dxa"/>
            <w:vAlign w:val="center"/>
          </w:tcPr>
          <w:p w14:paraId="279F543F" w14:textId="77777777" w:rsidR="00A228EB" w:rsidRPr="000352AC" w:rsidRDefault="00A228EB" w:rsidP="00A228EB">
            <w:pPr>
              <w:spacing w:after="0"/>
              <w:rPr>
                <w:rFonts w:ascii="Calibri" w:hAnsi="Calibri"/>
              </w:rPr>
            </w:pPr>
            <w:r w:rsidRPr="000352AC">
              <w:rPr>
                <w:rFonts w:ascii="Calibri" w:hAnsi="Calibri"/>
              </w:rPr>
              <w:t>Dostępne dwie sztywności prowadnika</w:t>
            </w:r>
          </w:p>
        </w:tc>
        <w:tc>
          <w:tcPr>
            <w:tcW w:w="1418" w:type="dxa"/>
            <w:vAlign w:val="center"/>
          </w:tcPr>
          <w:p w14:paraId="266FB973" w14:textId="77777777" w:rsidR="00A228EB" w:rsidRPr="000352AC" w:rsidRDefault="00A228EB" w:rsidP="00A228EB">
            <w:pPr>
              <w:spacing w:after="0"/>
              <w:jc w:val="center"/>
              <w:rPr>
                <w:bCs/>
              </w:rPr>
            </w:pPr>
            <w:r w:rsidRPr="000352AC">
              <w:rPr>
                <w:bCs/>
              </w:rPr>
              <w:t>TAK: 10 pkt</w:t>
            </w:r>
          </w:p>
          <w:p w14:paraId="272A2BF9" w14:textId="77777777" w:rsidR="00A228EB" w:rsidRPr="000352AC" w:rsidRDefault="00A228EB" w:rsidP="00A228EB">
            <w:pPr>
              <w:spacing w:after="0"/>
              <w:jc w:val="center"/>
              <w:rPr>
                <w:rFonts w:ascii="Calibri" w:hAnsi="Calibri"/>
                <w:bCs/>
              </w:rPr>
            </w:pPr>
            <w:r w:rsidRPr="000352AC">
              <w:rPr>
                <w:bCs/>
              </w:rPr>
              <w:t>NIE: 0 pkt</w:t>
            </w:r>
          </w:p>
        </w:tc>
        <w:tc>
          <w:tcPr>
            <w:tcW w:w="1417" w:type="dxa"/>
            <w:tcBorders>
              <w:top w:val="single" w:sz="4" w:space="0" w:color="000000"/>
              <w:left w:val="single" w:sz="4" w:space="0" w:color="000000"/>
              <w:bottom w:val="single" w:sz="4" w:space="0" w:color="000000"/>
            </w:tcBorders>
            <w:vAlign w:val="center"/>
          </w:tcPr>
          <w:p w14:paraId="17E5B5F8" w14:textId="77777777" w:rsidR="00A228EB" w:rsidRPr="000352AC" w:rsidRDefault="00A228EB" w:rsidP="00A228EB">
            <w:pPr>
              <w:snapToGrid w:val="0"/>
              <w:spacing w:after="0"/>
              <w:jc w:val="center"/>
              <w:rPr>
                <w:rFonts w:ascii="Calibri" w:hAnsi="Calibri"/>
                <w:lang w:eastAsia="ar-SA"/>
              </w:rPr>
            </w:pPr>
          </w:p>
        </w:tc>
      </w:tr>
      <w:tr w:rsidR="000352AC" w:rsidRPr="000352AC" w14:paraId="5362485F" w14:textId="77777777" w:rsidTr="004E46C9">
        <w:tc>
          <w:tcPr>
            <w:tcW w:w="988" w:type="dxa"/>
            <w:tcBorders>
              <w:left w:val="single" w:sz="8" w:space="0" w:color="000000"/>
            </w:tcBorders>
            <w:vAlign w:val="center"/>
          </w:tcPr>
          <w:p w14:paraId="4799FDC1" w14:textId="77777777" w:rsidR="00A228EB" w:rsidRPr="000352AC" w:rsidRDefault="00A228EB" w:rsidP="00A228EB">
            <w:pPr>
              <w:snapToGrid w:val="0"/>
              <w:spacing w:after="0"/>
              <w:ind w:left="284"/>
              <w:jc w:val="center"/>
              <w:rPr>
                <w:rFonts w:ascii="Calibri" w:hAnsi="Calibri"/>
                <w:lang w:eastAsia="ar-SA"/>
              </w:rPr>
            </w:pPr>
            <w:r w:rsidRPr="000352AC">
              <w:rPr>
                <w:rFonts w:ascii="Calibri" w:hAnsi="Calibri"/>
                <w:lang w:eastAsia="ar-SA"/>
              </w:rPr>
              <w:t>4</w:t>
            </w:r>
          </w:p>
        </w:tc>
        <w:tc>
          <w:tcPr>
            <w:tcW w:w="5528" w:type="dxa"/>
            <w:vAlign w:val="center"/>
          </w:tcPr>
          <w:p w14:paraId="79A8B5C5" w14:textId="77777777" w:rsidR="00A228EB" w:rsidRPr="000352AC" w:rsidRDefault="00A228EB" w:rsidP="00A228EB">
            <w:pPr>
              <w:spacing w:after="0"/>
              <w:rPr>
                <w:rFonts w:ascii="Calibri" w:hAnsi="Calibri"/>
              </w:rPr>
            </w:pPr>
            <w:r w:rsidRPr="000352AC">
              <w:rPr>
                <w:rFonts w:ascii="Calibri" w:hAnsi="Calibri"/>
              </w:rPr>
              <w:t xml:space="preserve">Końcówka widoczna w </w:t>
            </w:r>
            <w:proofErr w:type="spellStart"/>
            <w:r w:rsidRPr="000352AC">
              <w:rPr>
                <w:rFonts w:ascii="Calibri" w:hAnsi="Calibri"/>
              </w:rPr>
              <w:t>skopii</w:t>
            </w:r>
            <w:proofErr w:type="spellEnd"/>
            <w:r w:rsidRPr="000352AC">
              <w:rPr>
                <w:rFonts w:ascii="Calibri" w:hAnsi="Calibri"/>
              </w:rPr>
              <w:t xml:space="preserve"> o średnicy 0.014” i długości min. 2cm</w:t>
            </w:r>
          </w:p>
        </w:tc>
        <w:tc>
          <w:tcPr>
            <w:tcW w:w="1418" w:type="dxa"/>
            <w:vAlign w:val="center"/>
          </w:tcPr>
          <w:p w14:paraId="58522C8B" w14:textId="77777777" w:rsidR="00A228EB" w:rsidRPr="000352AC" w:rsidRDefault="00A228EB" w:rsidP="00A228EB">
            <w:pPr>
              <w:spacing w:after="0"/>
              <w:jc w:val="center"/>
              <w:rPr>
                <w:bCs/>
              </w:rPr>
            </w:pPr>
            <w:r w:rsidRPr="000352AC">
              <w:rPr>
                <w:bCs/>
              </w:rPr>
              <w:t>TAK: 10 pkt</w:t>
            </w:r>
          </w:p>
          <w:p w14:paraId="6383B293" w14:textId="77777777" w:rsidR="00A228EB" w:rsidRPr="000352AC" w:rsidRDefault="00A228EB" w:rsidP="00A228EB">
            <w:pPr>
              <w:spacing w:after="0"/>
              <w:jc w:val="center"/>
              <w:rPr>
                <w:rFonts w:ascii="Calibri" w:hAnsi="Calibri"/>
                <w:bCs/>
              </w:rPr>
            </w:pPr>
            <w:r w:rsidRPr="000352AC">
              <w:rPr>
                <w:bCs/>
              </w:rPr>
              <w:t>NIE: 0 pkt</w:t>
            </w:r>
          </w:p>
        </w:tc>
        <w:tc>
          <w:tcPr>
            <w:tcW w:w="1417" w:type="dxa"/>
            <w:tcBorders>
              <w:left w:val="single" w:sz="4" w:space="0" w:color="000000"/>
            </w:tcBorders>
            <w:vAlign w:val="center"/>
          </w:tcPr>
          <w:p w14:paraId="4E66A8B0" w14:textId="77777777" w:rsidR="00A228EB" w:rsidRPr="000352AC" w:rsidRDefault="00A228EB" w:rsidP="00A228EB">
            <w:pPr>
              <w:snapToGrid w:val="0"/>
              <w:spacing w:after="0"/>
              <w:jc w:val="center"/>
              <w:rPr>
                <w:rFonts w:ascii="Calibri" w:hAnsi="Calibri"/>
                <w:lang w:eastAsia="ar-SA"/>
              </w:rPr>
            </w:pPr>
          </w:p>
        </w:tc>
      </w:tr>
      <w:tr w:rsidR="000352AC" w:rsidRPr="000352AC" w14:paraId="455067E4" w14:textId="77777777" w:rsidTr="004E46C9">
        <w:trPr>
          <w:trHeight w:val="650"/>
        </w:trPr>
        <w:tc>
          <w:tcPr>
            <w:tcW w:w="988" w:type="dxa"/>
            <w:tcBorders>
              <w:left w:val="single" w:sz="8" w:space="0" w:color="000000"/>
            </w:tcBorders>
            <w:vAlign w:val="center"/>
          </w:tcPr>
          <w:p w14:paraId="7C7F3595" w14:textId="77777777" w:rsidR="00A228EB" w:rsidRPr="000352AC" w:rsidRDefault="00A228EB" w:rsidP="00A228EB">
            <w:pPr>
              <w:snapToGrid w:val="0"/>
              <w:spacing w:after="0"/>
              <w:ind w:left="284"/>
              <w:jc w:val="center"/>
              <w:rPr>
                <w:rFonts w:ascii="Calibri" w:hAnsi="Calibri"/>
                <w:b/>
                <w:bCs/>
                <w:lang w:eastAsia="ar-SA"/>
              </w:rPr>
            </w:pPr>
            <w:r w:rsidRPr="000352AC">
              <w:rPr>
                <w:rFonts w:ascii="Calibri" w:hAnsi="Calibri"/>
                <w:b/>
                <w:bCs/>
                <w:lang w:eastAsia="ar-SA"/>
              </w:rPr>
              <w:t>II.</w:t>
            </w:r>
          </w:p>
        </w:tc>
        <w:tc>
          <w:tcPr>
            <w:tcW w:w="5528" w:type="dxa"/>
            <w:vAlign w:val="center"/>
          </w:tcPr>
          <w:p w14:paraId="37378380" w14:textId="77777777" w:rsidR="00A228EB" w:rsidRPr="000352AC" w:rsidRDefault="00A228EB" w:rsidP="00A228EB">
            <w:pPr>
              <w:spacing w:after="0"/>
              <w:rPr>
                <w:rFonts w:ascii="Calibri" w:hAnsi="Calibri"/>
                <w:b/>
                <w:bCs/>
              </w:rPr>
            </w:pPr>
            <w:r w:rsidRPr="000352AC">
              <w:rPr>
                <w:b/>
                <w:bCs/>
              </w:rPr>
              <w:t xml:space="preserve">Najem konsoli do </w:t>
            </w:r>
            <w:proofErr w:type="spellStart"/>
            <w:r w:rsidRPr="000352AC">
              <w:rPr>
                <w:b/>
                <w:bCs/>
              </w:rPr>
              <w:t>rotablacji</w:t>
            </w:r>
            <w:proofErr w:type="spellEnd"/>
          </w:p>
        </w:tc>
        <w:tc>
          <w:tcPr>
            <w:tcW w:w="1418" w:type="dxa"/>
            <w:vAlign w:val="center"/>
          </w:tcPr>
          <w:p w14:paraId="67BC8E67" w14:textId="77777777" w:rsidR="00A228EB" w:rsidRPr="000352AC" w:rsidRDefault="00A228EB" w:rsidP="00A228EB">
            <w:pPr>
              <w:spacing w:after="0"/>
              <w:jc w:val="center"/>
              <w:rPr>
                <w:rFonts w:ascii="Calibri" w:hAnsi="Calibri"/>
                <w:b/>
                <w:bCs/>
              </w:rPr>
            </w:pPr>
            <w:r w:rsidRPr="000352AC">
              <w:rPr>
                <w:rFonts w:ascii="Calibri" w:hAnsi="Calibri"/>
                <w:b/>
                <w:bCs/>
              </w:rPr>
              <w:t>TAK</w:t>
            </w:r>
          </w:p>
        </w:tc>
        <w:tc>
          <w:tcPr>
            <w:tcW w:w="1417" w:type="dxa"/>
            <w:tcBorders>
              <w:left w:val="single" w:sz="4" w:space="0" w:color="000000"/>
            </w:tcBorders>
            <w:vAlign w:val="center"/>
          </w:tcPr>
          <w:p w14:paraId="47AFFB81" w14:textId="77777777" w:rsidR="00A228EB" w:rsidRPr="000352AC" w:rsidRDefault="00A228EB" w:rsidP="00A228EB">
            <w:pPr>
              <w:snapToGrid w:val="0"/>
              <w:spacing w:after="0"/>
              <w:jc w:val="center"/>
              <w:rPr>
                <w:rFonts w:ascii="Calibri" w:hAnsi="Calibri"/>
                <w:lang w:eastAsia="ar-SA"/>
              </w:rPr>
            </w:pPr>
          </w:p>
        </w:tc>
      </w:tr>
    </w:tbl>
    <w:p w14:paraId="38AE827A" w14:textId="77777777" w:rsidR="00A228EB" w:rsidRPr="000352AC" w:rsidRDefault="00A228EB" w:rsidP="00A228EB">
      <w:pPr>
        <w:suppressAutoHyphens/>
        <w:spacing w:after="0" w:line="240" w:lineRule="auto"/>
        <w:jc w:val="both"/>
        <w:rPr>
          <w:rFonts w:ascii="Calibri" w:eastAsia="Times New Roman" w:hAnsi="Calibri" w:cs="Times New Roman"/>
        </w:rPr>
      </w:pPr>
      <w:bookmarkStart w:id="76" w:name="_Hlk142035417"/>
    </w:p>
    <w:p w14:paraId="19D04456" w14:textId="77777777" w:rsidR="00A228EB" w:rsidRPr="000352AC" w:rsidRDefault="00A228EB" w:rsidP="00A228EB">
      <w:pPr>
        <w:spacing w:after="0" w:line="240" w:lineRule="auto"/>
        <w:ind w:left="-142" w:right="-30"/>
        <w:jc w:val="both"/>
        <w:rPr>
          <w:rFonts w:eastAsia="Times New Roman" w:cs="Times New Roman"/>
          <w:lang w:eastAsia="pl-PL"/>
        </w:rPr>
      </w:pPr>
      <w:r w:rsidRPr="000352AC">
        <w:rPr>
          <w:rFonts w:eastAsia="Times New Roman" w:cs="Times New Roman"/>
          <w:lang w:eastAsia="pl-PL"/>
        </w:rPr>
        <w:t>* - Uwaga: Parametry, których spełnienie jest konieczne (zaznaczone TAK) stanowią wymagania, których niespełnienie spowoduje odrzucenie oferty.</w:t>
      </w:r>
    </w:p>
    <w:p w14:paraId="65DA4BB1" w14:textId="77777777" w:rsidR="00A228EB" w:rsidRPr="000352AC" w:rsidRDefault="00A228EB" w:rsidP="00A228EB">
      <w:pPr>
        <w:suppressAutoHyphens/>
        <w:spacing w:after="0" w:line="240" w:lineRule="auto"/>
        <w:jc w:val="both"/>
        <w:rPr>
          <w:rFonts w:eastAsia="Times New Roman" w:cs="Times New Roman"/>
        </w:rPr>
      </w:pPr>
    </w:p>
    <w:p w14:paraId="0296A4D7" w14:textId="77777777" w:rsidR="00A228EB" w:rsidRPr="000352AC" w:rsidRDefault="00A228EB" w:rsidP="00A228EB">
      <w:pPr>
        <w:suppressAutoHyphens/>
        <w:spacing w:after="0" w:line="240" w:lineRule="auto"/>
        <w:jc w:val="both"/>
        <w:rPr>
          <w:rFonts w:eastAsia="Times New Roman" w:cs="Times New Roman"/>
        </w:rPr>
      </w:pPr>
    </w:p>
    <w:p w14:paraId="683E6FEB" w14:textId="77777777" w:rsidR="00A228EB" w:rsidRPr="000352AC" w:rsidRDefault="00A228EB" w:rsidP="00A228EB">
      <w:pPr>
        <w:suppressAutoHyphens/>
        <w:spacing w:after="0" w:line="240" w:lineRule="auto"/>
        <w:jc w:val="both"/>
        <w:rPr>
          <w:rFonts w:eastAsia="Times New Roman" w:cs="Times New Roman"/>
        </w:rPr>
      </w:pPr>
    </w:p>
    <w:p w14:paraId="3E5883D5" w14:textId="77777777" w:rsidR="00A228EB" w:rsidRPr="000352AC" w:rsidRDefault="00A228EB" w:rsidP="00A228EB">
      <w:pPr>
        <w:tabs>
          <w:tab w:val="left" w:pos="6870"/>
        </w:tabs>
        <w:spacing w:after="0"/>
        <w:ind w:right="750"/>
      </w:pPr>
    </w:p>
    <w:p w14:paraId="64C65DB7" w14:textId="77777777" w:rsidR="00A228EB" w:rsidRPr="000352AC" w:rsidRDefault="00A228EB" w:rsidP="00A228EB">
      <w:pPr>
        <w:spacing w:after="0" w:line="240" w:lineRule="auto"/>
        <w:jc w:val="both"/>
        <w:rPr>
          <w:rFonts w:ascii="Calibri" w:eastAsia="Times New Roman" w:hAnsi="Calibri" w:cs="Calibri"/>
          <w:sz w:val="16"/>
          <w:szCs w:val="16"/>
          <w:lang w:eastAsia="pl-PL"/>
        </w:rPr>
      </w:pPr>
      <w:r w:rsidRPr="000352AC">
        <w:rPr>
          <w:rFonts w:ascii="Calibri" w:eastAsia="Times New Roman" w:hAnsi="Calibri" w:cs="Calibri"/>
          <w:sz w:val="16"/>
          <w:szCs w:val="16"/>
          <w:lang w:eastAsia="pl-PL"/>
        </w:rPr>
        <w:t>……………………………………………….</w:t>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w:t>
      </w:r>
    </w:p>
    <w:p w14:paraId="29061F6E" w14:textId="77777777" w:rsidR="00A228EB" w:rsidRPr="000352AC" w:rsidRDefault="00A228EB" w:rsidP="00A228EB">
      <w:pPr>
        <w:spacing w:after="0" w:line="240" w:lineRule="auto"/>
        <w:ind w:left="708" w:hanging="282"/>
        <w:rPr>
          <w:rFonts w:ascii="Calibri" w:eastAsia="Times New Roman" w:hAnsi="Calibri" w:cs="Calibri"/>
          <w:sz w:val="16"/>
          <w:szCs w:val="16"/>
          <w:lang w:eastAsia="pl-PL"/>
        </w:rPr>
      </w:pPr>
      <w:r w:rsidRPr="000352AC">
        <w:rPr>
          <w:rFonts w:ascii="Calibri" w:eastAsia="Times New Roman" w:hAnsi="Calibri" w:cs="Calibri"/>
          <w:sz w:val="16"/>
          <w:szCs w:val="16"/>
          <w:lang w:eastAsia="pl-PL"/>
        </w:rPr>
        <w:t>Miejscowość, data</w:t>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 xml:space="preserve">(Podpisy osób uprawnionych do  </w:t>
      </w:r>
      <w:r w:rsidRPr="000352AC">
        <w:rPr>
          <w:rFonts w:ascii="Calibri" w:eastAsia="Times New Roman" w:hAnsi="Calibri" w:cs="Calibri"/>
          <w:sz w:val="16"/>
          <w:szCs w:val="16"/>
          <w:lang w:eastAsia="pl-PL"/>
        </w:rPr>
        <w:br/>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r>
      <w:r w:rsidRPr="000352AC">
        <w:rPr>
          <w:rFonts w:ascii="Calibri" w:eastAsia="Times New Roman" w:hAnsi="Calibri" w:cs="Calibri"/>
          <w:sz w:val="16"/>
          <w:szCs w:val="16"/>
          <w:lang w:eastAsia="pl-PL"/>
        </w:rPr>
        <w:tab/>
        <w:t>składania oświadczeń woli w imieniu wykonawcy)</w:t>
      </w:r>
    </w:p>
    <w:p w14:paraId="6AF092A7" w14:textId="77777777" w:rsidR="00A228EB" w:rsidRPr="000352AC" w:rsidRDefault="00A228EB" w:rsidP="00A228EB">
      <w:pPr>
        <w:tabs>
          <w:tab w:val="left" w:pos="6870"/>
        </w:tabs>
        <w:spacing w:after="0"/>
        <w:ind w:right="750"/>
      </w:pPr>
    </w:p>
    <w:p w14:paraId="2A370CC0" w14:textId="77777777" w:rsidR="00A228EB" w:rsidRPr="000352AC" w:rsidRDefault="00A228EB" w:rsidP="00A228EB">
      <w:pPr>
        <w:tabs>
          <w:tab w:val="left" w:pos="6870"/>
        </w:tabs>
        <w:spacing w:after="0"/>
        <w:ind w:right="750"/>
      </w:pPr>
    </w:p>
    <w:bookmarkEnd w:id="76"/>
    <w:p w14:paraId="1CF0F3CD" w14:textId="77777777" w:rsidR="00A228EB" w:rsidRPr="000352AC" w:rsidRDefault="00A228EB" w:rsidP="00A228EB">
      <w:pPr>
        <w:tabs>
          <w:tab w:val="left" w:pos="6870"/>
        </w:tabs>
        <w:spacing w:after="0"/>
        <w:ind w:right="750"/>
      </w:pPr>
    </w:p>
    <w:p w14:paraId="62C5AEFA" w14:textId="77777777" w:rsidR="00A228EB" w:rsidRPr="000352AC" w:rsidRDefault="00A228EB" w:rsidP="00A228EB">
      <w:pPr>
        <w:tabs>
          <w:tab w:val="left" w:pos="6870"/>
        </w:tabs>
        <w:spacing w:after="0"/>
        <w:ind w:right="750"/>
      </w:pPr>
    </w:p>
    <w:p w14:paraId="54D68CCD" w14:textId="77777777" w:rsidR="00A228EB" w:rsidRPr="000352AC" w:rsidRDefault="00A228EB" w:rsidP="00A228EB">
      <w:pPr>
        <w:tabs>
          <w:tab w:val="left" w:pos="6870"/>
        </w:tabs>
        <w:spacing w:after="0"/>
        <w:ind w:right="750"/>
      </w:pPr>
    </w:p>
    <w:p w14:paraId="45E48876" w14:textId="77777777" w:rsidR="00A228EB" w:rsidRPr="000352AC" w:rsidRDefault="00A228EB" w:rsidP="00A228EB">
      <w:pPr>
        <w:tabs>
          <w:tab w:val="left" w:pos="6870"/>
        </w:tabs>
        <w:spacing w:after="0"/>
        <w:ind w:right="750"/>
      </w:pPr>
    </w:p>
    <w:p w14:paraId="6B53F799" w14:textId="77777777" w:rsidR="00A228EB" w:rsidRPr="000352AC" w:rsidRDefault="00A228EB" w:rsidP="00A228EB">
      <w:pPr>
        <w:tabs>
          <w:tab w:val="left" w:pos="6870"/>
        </w:tabs>
        <w:spacing w:after="0"/>
        <w:ind w:right="750"/>
      </w:pPr>
    </w:p>
    <w:p w14:paraId="0F4E9588" w14:textId="77777777" w:rsidR="00A228EB" w:rsidRPr="000352AC" w:rsidRDefault="00A228EB" w:rsidP="00A228EB">
      <w:pPr>
        <w:tabs>
          <w:tab w:val="left" w:pos="6870"/>
        </w:tabs>
        <w:spacing w:after="0"/>
        <w:ind w:right="750"/>
      </w:pPr>
    </w:p>
    <w:p w14:paraId="54CB3A14" w14:textId="77777777" w:rsidR="00A228EB" w:rsidRPr="000352AC" w:rsidRDefault="00A228EB" w:rsidP="00A228EB">
      <w:pPr>
        <w:tabs>
          <w:tab w:val="left" w:pos="6870"/>
        </w:tabs>
        <w:spacing w:after="0"/>
        <w:ind w:right="750"/>
      </w:pPr>
    </w:p>
    <w:p w14:paraId="137FE989" w14:textId="77777777" w:rsidR="00A228EB" w:rsidRPr="000352AC" w:rsidRDefault="00A228EB" w:rsidP="00A228EB">
      <w:pPr>
        <w:tabs>
          <w:tab w:val="left" w:pos="6870"/>
        </w:tabs>
        <w:spacing w:after="0"/>
        <w:ind w:right="750"/>
      </w:pPr>
    </w:p>
    <w:p w14:paraId="2D2EDF33" w14:textId="77777777" w:rsidR="00A228EB" w:rsidRPr="000352AC" w:rsidRDefault="00A228EB" w:rsidP="00A228EB">
      <w:pPr>
        <w:tabs>
          <w:tab w:val="left" w:pos="6870"/>
        </w:tabs>
        <w:spacing w:after="0"/>
        <w:ind w:right="750"/>
      </w:pPr>
    </w:p>
    <w:p w14:paraId="7A35645E" w14:textId="77777777" w:rsidR="00A228EB" w:rsidRPr="000352AC" w:rsidRDefault="00A228EB" w:rsidP="00A228EB">
      <w:pPr>
        <w:tabs>
          <w:tab w:val="left" w:pos="6870"/>
        </w:tabs>
        <w:spacing w:after="0"/>
        <w:ind w:right="750"/>
      </w:pPr>
    </w:p>
    <w:p w14:paraId="6D5856DE" w14:textId="77777777" w:rsidR="00A228EB" w:rsidRPr="000352AC" w:rsidRDefault="00A228EB" w:rsidP="00A228EB">
      <w:pPr>
        <w:tabs>
          <w:tab w:val="left" w:pos="6870"/>
        </w:tabs>
        <w:spacing w:after="0"/>
        <w:ind w:right="750"/>
      </w:pPr>
    </w:p>
    <w:p w14:paraId="71097210" w14:textId="77777777" w:rsidR="00A228EB" w:rsidRPr="000352AC" w:rsidRDefault="00A228EB" w:rsidP="00A228EB">
      <w:pPr>
        <w:tabs>
          <w:tab w:val="left" w:pos="6870"/>
        </w:tabs>
        <w:spacing w:after="0"/>
        <w:ind w:right="750"/>
      </w:pPr>
    </w:p>
    <w:p w14:paraId="1269D3EA" w14:textId="77777777" w:rsidR="00A228EB" w:rsidRPr="000352AC" w:rsidRDefault="00A228EB" w:rsidP="00A228EB">
      <w:pPr>
        <w:tabs>
          <w:tab w:val="left" w:pos="6870"/>
        </w:tabs>
        <w:spacing w:after="0"/>
        <w:ind w:right="750"/>
      </w:pPr>
    </w:p>
    <w:p w14:paraId="00F3747B" w14:textId="77777777" w:rsidR="00A228EB" w:rsidRPr="000352AC" w:rsidRDefault="00A228EB" w:rsidP="00A228EB">
      <w:pPr>
        <w:tabs>
          <w:tab w:val="left" w:pos="6870"/>
        </w:tabs>
        <w:spacing w:after="0"/>
        <w:ind w:right="750"/>
      </w:pPr>
    </w:p>
    <w:p w14:paraId="16C83634" w14:textId="77777777" w:rsidR="00A228EB" w:rsidRPr="000352AC" w:rsidRDefault="00A228EB" w:rsidP="00A228EB">
      <w:pPr>
        <w:tabs>
          <w:tab w:val="left" w:pos="6870"/>
        </w:tabs>
        <w:spacing w:after="0"/>
        <w:ind w:right="750"/>
      </w:pPr>
    </w:p>
    <w:p w14:paraId="79E0D8DA" w14:textId="77777777" w:rsidR="00A228EB" w:rsidRPr="000352AC" w:rsidRDefault="00A228EB" w:rsidP="00A228EB">
      <w:pPr>
        <w:tabs>
          <w:tab w:val="left" w:pos="6870"/>
        </w:tabs>
        <w:spacing w:after="0"/>
        <w:ind w:right="750"/>
      </w:pPr>
      <w:bookmarkStart w:id="77" w:name="_Hlk142035631"/>
    </w:p>
    <w:bookmarkEnd w:id="74"/>
    <w:bookmarkEnd w:id="75"/>
    <w:p w14:paraId="41EC235C" w14:textId="77777777" w:rsidR="00A228EB" w:rsidRPr="000352AC" w:rsidRDefault="00A228EB" w:rsidP="00A228EB">
      <w:pPr>
        <w:spacing w:after="0" w:line="240" w:lineRule="auto"/>
        <w:jc w:val="center"/>
        <w:rPr>
          <w:b/>
        </w:rPr>
      </w:pPr>
      <w:r w:rsidRPr="000352AC">
        <w:rPr>
          <w:b/>
        </w:rPr>
        <w:lastRenderedPageBreak/>
        <w:t xml:space="preserve">OPIS PRZEDMIOTU ZAMÓWIENIA – </w:t>
      </w:r>
    </w:p>
    <w:p w14:paraId="1B1561E8" w14:textId="77777777" w:rsidR="00A228EB" w:rsidRPr="000352AC" w:rsidRDefault="00A228EB" w:rsidP="00A228EB">
      <w:pPr>
        <w:spacing w:after="0" w:line="240" w:lineRule="auto"/>
        <w:jc w:val="center"/>
      </w:pPr>
      <w:r w:rsidRPr="000352AC">
        <w:rPr>
          <w:b/>
        </w:rPr>
        <w:t>ZESTAWIENIE WYMAGANYCH PARAMETRÓW TECHNICZNO - GRANICZNYCH</w:t>
      </w:r>
    </w:p>
    <w:p w14:paraId="1E59C0D3" w14:textId="77777777" w:rsidR="00A228EB" w:rsidRPr="000352AC" w:rsidRDefault="00A228EB" w:rsidP="00A228EB">
      <w:pPr>
        <w:spacing w:after="0"/>
      </w:pPr>
    </w:p>
    <w:p w14:paraId="74471353" w14:textId="77777777" w:rsidR="00A228EB" w:rsidRPr="000352AC" w:rsidRDefault="00A228EB" w:rsidP="00A228EB">
      <w:pPr>
        <w:tabs>
          <w:tab w:val="left" w:pos="6870"/>
        </w:tabs>
        <w:spacing w:after="0"/>
        <w:ind w:right="750"/>
      </w:pPr>
      <w:r w:rsidRPr="000352AC">
        <w:rPr>
          <w:sz w:val="18"/>
          <w:szCs w:val="18"/>
        </w:rPr>
        <w:t>Nazwa oferenta</w:t>
      </w:r>
    </w:p>
    <w:p w14:paraId="65BD4B97" w14:textId="77777777" w:rsidR="00A228EB" w:rsidRPr="000352AC" w:rsidRDefault="00A228EB" w:rsidP="00A228EB">
      <w:pPr>
        <w:spacing w:after="0"/>
        <w:rPr>
          <w:b/>
          <w:u w:val="single"/>
        </w:rPr>
      </w:pPr>
      <w:r w:rsidRPr="000352AC">
        <w:rPr>
          <w:b/>
          <w:u w:val="single"/>
        </w:rPr>
        <w:t>Zadanie Nr 12</w:t>
      </w:r>
    </w:p>
    <w:p w14:paraId="2A09C430" w14:textId="77777777" w:rsidR="00A228EB" w:rsidRPr="000352AC" w:rsidRDefault="00A228EB" w:rsidP="00A228EB">
      <w:pPr>
        <w:spacing w:after="0"/>
        <w:rPr>
          <w:bCs/>
          <w:sz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245"/>
        <w:gridCol w:w="1418"/>
        <w:gridCol w:w="1700"/>
      </w:tblGrid>
      <w:tr w:rsidR="000352AC" w:rsidRPr="000352AC" w14:paraId="6DA42DC5" w14:textId="77777777" w:rsidTr="004E46C9">
        <w:trPr>
          <w:trHeight w:val="758"/>
        </w:trPr>
        <w:tc>
          <w:tcPr>
            <w:tcW w:w="846" w:type="dxa"/>
            <w:vAlign w:val="center"/>
          </w:tcPr>
          <w:p w14:paraId="53B8213B" w14:textId="77777777" w:rsidR="00A228EB" w:rsidRPr="000352AC" w:rsidRDefault="00A228EB" w:rsidP="00A228EB">
            <w:pPr>
              <w:suppressAutoHyphens/>
              <w:spacing w:after="0" w:line="240" w:lineRule="auto"/>
              <w:jc w:val="center"/>
              <w:rPr>
                <w:rFonts w:eastAsia="Times New Roman" w:cs="Times New Roman"/>
                <w:b/>
              </w:rPr>
            </w:pPr>
            <w:r w:rsidRPr="000352AC">
              <w:rPr>
                <w:rFonts w:eastAsia="Times New Roman" w:cs="Times New Roman"/>
                <w:b/>
              </w:rPr>
              <w:t>L.P.</w:t>
            </w:r>
          </w:p>
        </w:tc>
        <w:tc>
          <w:tcPr>
            <w:tcW w:w="5245" w:type="dxa"/>
            <w:vAlign w:val="center"/>
          </w:tcPr>
          <w:p w14:paraId="59DFAC53" w14:textId="77777777" w:rsidR="00A228EB" w:rsidRPr="000352AC" w:rsidRDefault="00A228EB" w:rsidP="00A228EB">
            <w:pPr>
              <w:suppressAutoHyphens/>
              <w:spacing w:after="0" w:line="240" w:lineRule="auto"/>
              <w:rPr>
                <w:rFonts w:eastAsia="Times New Roman" w:cs="Times New Roman"/>
                <w:b/>
              </w:rPr>
            </w:pPr>
            <w:r w:rsidRPr="000352AC">
              <w:rPr>
                <w:rFonts w:eastAsia="Times New Roman" w:cs="Times New Roman"/>
                <w:b/>
              </w:rPr>
              <w:t>Parametry wymagane</w:t>
            </w:r>
          </w:p>
        </w:tc>
        <w:tc>
          <w:tcPr>
            <w:tcW w:w="1418" w:type="dxa"/>
            <w:vAlign w:val="center"/>
          </w:tcPr>
          <w:p w14:paraId="74E2C876" w14:textId="77777777" w:rsidR="00A228EB" w:rsidRPr="000352AC" w:rsidRDefault="00A228EB" w:rsidP="00A228EB">
            <w:pPr>
              <w:suppressAutoHyphens/>
              <w:spacing w:after="0" w:line="240" w:lineRule="auto"/>
              <w:jc w:val="center"/>
              <w:rPr>
                <w:rFonts w:eastAsia="Times New Roman" w:cs="Times New Roman"/>
                <w:b/>
              </w:rPr>
            </w:pPr>
            <w:r w:rsidRPr="000352AC">
              <w:rPr>
                <w:rFonts w:eastAsia="Times New Roman" w:cs="Times New Roman"/>
                <w:b/>
              </w:rPr>
              <w:t>Warunek</w:t>
            </w:r>
          </w:p>
        </w:tc>
        <w:tc>
          <w:tcPr>
            <w:tcW w:w="1700" w:type="dxa"/>
            <w:vAlign w:val="center"/>
          </w:tcPr>
          <w:p w14:paraId="3B314EAE" w14:textId="77777777" w:rsidR="00A228EB" w:rsidRPr="000352AC" w:rsidRDefault="00A228EB" w:rsidP="00A228EB">
            <w:pPr>
              <w:suppressAutoHyphens/>
              <w:spacing w:after="0" w:line="240" w:lineRule="auto"/>
              <w:jc w:val="center"/>
              <w:rPr>
                <w:rFonts w:eastAsia="Times New Roman" w:cs="Times New Roman"/>
                <w:b/>
              </w:rPr>
            </w:pPr>
            <w:r w:rsidRPr="000352AC">
              <w:rPr>
                <w:rFonts w:eastAsia="Times New Roman" w:cs="Times New Roman"/>
                <w:b/>
              </w:rPr>
              <w:t>Opis/podać</w:t>
            </w:r>
          </w:p>
        </w:tc>
      </w:tr>
      <w:tr w:rsidR="000352AC" w:rsidRPr="000352AC" w14:paraId="14A7FB05" w14:textId="77777777" w:rsidTr="004E46C9">
        <w:trPr>
          <w:trHeight w:val="835"/>
        </w:trPr>
        <w:tc>
          <w:tcPr>
            <w:tcW w:w="846" w:type="dxa"/>
            <w:vAlign w:val="center"/>
          </w:tcPr>
          <w:p w14:paraId="4E7CC01F" w14:textId="77777777" w:rsidR="00A228EB" w:rsidRPr="000352AC" w:rsidRDefault="00A228EB" w:rsidP="00A228EB">
            <w:pPr>
              <w:suppressAutoHyphens/>
              <w:spacing w:after="0" w:line="240" w:lineRule="auto"/>
              <w:jc w:val="center"/>
              <w:rPr>
                <w:rFonts w:eastAsia="Times New Roman" w:cs="Times New Roman"/>
                <w:b/>
              </w:rPr>
            </w:pPr>
            <w:r w:rsidRPr="000352AC">
              <w:rPr>
                <w:rFonts w:eastAsia="Times New Roman" w:cs="Times New Roman"/>
                <w:b/>
              </w:rPr>
              <w:t>I.</w:t>
            </w:r>
          </w:p>
        </w:tc>
        <w:tc>
          <w:tcPr>
            <w:tcW w:w="5245" w:type="dxa"/>
            <w:vAlign w:val="center"/>
          </w:tcPr>
          <w:p w14:paraId="22E35249" w14:textId="77777777" w:rsidR="00A228EB" w:rsidRPr="000352AC" w:rsidRDefault="00A228EB" w:rsidP="00A228EB">
            <w:pPr>
              <w:suppressAutoHyphens/>
              <w:spacing w:after="0" w:line="240" w:lineRule="auto"/>
              <w:rPr>
                <w:rFonts w:eastAsia="Times New Roman" w:cs="Times New Roman"/>
                <w:b/>
              </w:rPr>
            </w:pPr>
            <w:proofErr w:type="spellStart"/>
            <w:r w:rsidRPr="000352AC">
              <w:rPr>
                <w:rFonts w:eastAsia="Times New Roman" w:cs="Times New Roman"/>
                <w:b/>
                <w:bCs/>
              </w:rPr>
              <w:t>Mikrocewnik</w:t>
            </w:r>
            <w:proofErr w:type="spellEnd"/>
            <w:r w:rsidRPr="000352AC">
              <w:rPr>
                <w:rFonts w:eastAsia="Times New Roman" w:cs="Times New Roman"/>
                <w:b/>
                <w:bCs/>
              </w:rPr>
              <w:t xml:space="preserve"> 2-kanałowy (</w:t>
            </w:r>
            <w:proofErr w:type="spellStart"/>
            <w:r w:rsidRPr="000352AC">
              <w:rPr>
                <w:rFonts w:eastAsia="Times New Roman" w:cs="Times New Roman"/>
                <w:b/>
                <w:bCs/>
              </w:rPr>
              <w:t>światłowy</w:t>
            </w:r>
            <w:proofErr w:type="spellEnd"/>
            <w:r w:rsidRPr="000352AC">
              <w:rPr>
                <w:rFonts w:eastAsia="Times New Roman" w:cs="Times New Roman"/>
                <w:b/>
                <w:bCs/>
              </w:rPr>
              <w:t>) w pełni w systemie OTW</w:t>
            </w:r>
          </w:p>
        </w:tc>
        <w:tc>
          <w:tcPr>
            <w:tcW w:w="1418" w:type="dxa"/>
            <w:vAlign w:val="center"/>
          </w:tcPr>
          <w:p w14:paraId="05D87903" w14:textId="77777777" w:rsidR="00A228EB" w:rsidRPr="000352AC" w:rsidRDefault="00A228EB" w:rsidP="00A228EB">
            <w:pPr>
              <w:suppressAutoHyphens/>
              <w:spacing w:after="0" w:line="240" w:lineRule="auto"/>
              <w:jc w:val="center"/>
              <w:rPr>
                <w:rFonts w:eastAsia="Times New Roman" w:cs="Times New Roman"/>
                <w:bCs/>
              </w:rPr>
            </w:pPr>
            <w:r w:rsidRPr="000352AC">
              <w:rPr>
                <w:rFonts w:eastAsia="Times New Roman" w:cs="Times New Roman"/>
                <w:bCs/>
              </w:rPr>
              <w:t>TAK</w:t>
            </w:r>
          </w:p>
        </w:tc>
        <w:tc>
          <w:tcPr>
            <w:tcW w:w="1700" w:type="dxa"/>
            <w:vAlign w:val="center"/>
          </w:tcPr>
          <w:p w14:paraId="5CA72E4C" w14:textId="77777777" w:rsidR="00A228EB" w:rsidRPr="000352AC" w:rsidRDefault="00A228EB" w:rsidP="00A228EB">
            <w:pPr>
              <w:suppressAutoHyphens/>
              <w:spacing w:after="0" w:line="240" w:lineRule="auto"/>
              <w:jc w:val="center"/>
              <w:rPr>
                <w:rFonts w:eastAsia="Times New Roman" w:cs="Times New Roman"/>
                <w:bCs/>
              </w:rPr>
            </w:pPr>
          </w:p>
        </w:tc>
      </w:tr>
      <w:tr w:rsidR="00FA45EF" w:rsidRPr="00FA45EF" w14:paraId="0F260FE5" w14:textId="77777777" w:rsidTr="004E46C9">
        <w:tc>
          <w:tcPr>
            <w:tcW w:w="846" w:type="dxa"/>
            <w:vAlign w:val="center"/>
          </w:tcPr>
          <w:p w14:paraId="0B55A764" w14:textId="77777777" w:rsidR="00A228EB" w:rsidRPr="00FA45EF" w:rsidRDefault="00A228EB" w:rsidP="00A228EB">
            <w:pPr>
              <w:suppressAutoHyphens/>
              <w:spacing w:after="0" w:line="240" w:lineRule="auto"/>
              <w:jc w:val="center"/>
              <w:rPr>
                <w:rFonts w:eastAsia="Times New Roman" w:cs="Times New Roman"/>
                <w:bCs/>
              </w:rPr>
            </w:pPr>
            <w:r w:rsidRPr="00FA45EF">
              <w:rPr>
                <w:rFonts w:eastAsia="Times New Roman" w:cs="Times New Roman"/>
                <w:bCs/>
              </w:rPr>
              <w:t>1</w:t>
            </w:r>
          </w:p>
        </w:tc>
        <w:tc>
          <w:tcPr>
            <w:tcW w:w="5245" w:type="dxa"/>
            <w:vAlign w:val="center"/>
          </w:tcPr>
          <w:p w14:paraId="7003601F" w14:textId="77777777" w:rsidR="00A228EB" w:rsidRPr="00FA45EF" w:rsidRDefault="00A228EB" w:rsidP="00A228EB">
            <w:pPr>
              <w:suppressAutoHyphens/>
              <w:spacing w:after="0" w:line="240" w:lineRule="auto"/>
              <w:rPr>
                <w:rFonts w:eastAsia="Times New Roman" w:cs="Times New Roman"/>
                <w:bCs/>
              </w:rPr>
            </w:pPr>
            <w:proofErr w:type="spellStart"/>
            <w:r w:rsidRPr="00FA45EF">
              <w:rPr>
                <w:rFonts w:eastAsia="Times New Roman" w:cs="Times New Roman"/>
                <w:bCs/>
              </w:rPr>
              <w:t>Mikrocewnik</w:t>
            </w:r>
            <w:proofErr w:type="spellEnd"/>
            <w:r w:rsidRPr="00FA45EF">
              <w:rPr>
                <w:rFonts w:eastAsia="Times New Roman" w:cs="Times New Roman"/>
                <w:bCs/>
              </w:rPr>
              <w:t xml:space="preserve"> 2-światłowy w systemie OTW (idący przez całą długość cewnika)</w:t>
            </w:r>
          </w:p>
        </w:tc>
        <w:tc>
          <w:tcPr>
            <w:tcW w:w="1418" w:type="dxa"/>
            <w:vAlign w:val="center"/>
          </w:tcPr>
          <w:p w14:paraId="4C8B7953" w14:textId="77777777" w:rsidR="00A228EB" w:rsidRPr="00FA45EF" w:rsidRDefault="00A228EB" w:rsidP="00A228EB">
            <w:pPr>
              <w:suppressAutoHyphens/>
              <w:spacing w:after="0" w:line="240" w:lineRule="auto"/>
              <w:jc w:val="center"/>
              <w:rPr>
                <w:rFonts w:eastAsia="Times New Roman" w:cs="Times New Roman"/>
                <w:bCs/>
              </w:rPr>
            </w:pPr>
            <w:r w:rsidRPr="00FA45EF">
              <w:rPr>
                <w:rFonts w:eastAsia="Times New Roman" w:cs="Times New Roman"/>
                <w:bCs/>
              </w:rPr>
              <w:t>TAK</w:t>
            </w:r>
          </w:p>
        </w:tc>
        <w:tc>
          <w:tcPr>
            <w:tcW w:w="1700" w:type="dxa"/>
            <w:vAlign w:val="center"/>
          </w:tcPr>
          <w:p w14:paraId="1DBA4CEE" w14:textId="77777777" w:rsidR="00A228EB" w:rsidRPr="00FA45EF" w:rsidRDefault="00A228EB" w:rsidP="00A228EB">
            <w:pPr>
              <w:suppressAutoHyphens/>
              <w:spacing w:after="0" w:line="240" w:lineRule="auto"/>
              <w:jc w:val="center"/>
              <w:rPr>
                <w:rFonts w:eastAsia="Times New Roman" w:cs="Times New Roman"/>
                <w:bCs/>
              </w:rPr>
            </w:pPr>
          </w:p>
        </w:tc>
      </w:tr>
      <w:tr w:rsidR="00FA45EF" w:rsidRPr="00FA45EF" w14:paraId="753B2BC7" w14:textId="77777777" w:rsidTr="004E46C9">
        <w:tc>
          <w:tcPr>
            <w:tcW w:w="846" w:type="dxa"/>
            <w:vAlign w:val="center"/>
          </w:tcPr>
          <w:p w14:paraId="423C77F8" w14:textId="77777777" w:rsidR="00A228EB" w:rsidRPr="00FA45EF" w:rsidRDefault="00A228EB" w:rsidP="00A228EB">
            <w:pPr>
              <w:suppressAutoHyphens/>
              <w:spacing w:after="0" w:line="240" w:lineRule="auto"/>
              <w:jc w:val="center"/>
              <w:rPr>
                <w:rFonts w:eastAsia="Times New Roman" w:cs="Times New Roman"/>
                <w:bCs/>
              </w:rPr>
            </w:pPr>
            <w:r w:rsidRPr="00FA45EF">
              <w:rPr>
                <w:rFonts w:eastAsia="Times New Roman" w:cs="Times New Roman"/>
                <w:bCs/>
              </w:rPr>
              <w:t>2</w:t>
            </w:r>
          </w:p>
        </w:tc>
        <w:tc>
          <w:tcPr>
            <w:tcW w:w="5245" w:type="dxa"/>
            <w:vAlign w:val="center"/>
          </w:tcPr>
          <w:p w14:paraId="24D32C47" w14:textId="77777777" w:rsidR="00A228EB" w:rsidRPr="00FA45EF" w:rsidRDefault="00A228EB" w:rsidP="00A228EB">
            <w:pPr>
              <w:suppressAutoHyphens/>
              <w:spacing w:after="0" w:line="240" w:lineRule="auto"/>
              <w:rPr>
                <w:rFonts w:eastAsia="Times New Roman" w:cs="Times New Roman"/>
                <w:bCs/>
              </w:rPr>
            </w:pPr>
            <w:proofErr w:type="spellStart"/>
            <w:r w:rsidRPr="00FA45EF">
              <w:rPr>
                <w:rFonts w:eastAsia="Times New Roman" w:cs="Times New Roman"/>
                <w:bCs/>
              </w:rPr>
              <w:t>Mikrocewnik</w:t>
            </w:r>
            <w:proofErr w:type="spellEnd"/>
            <w:r w:rsidRPr="00FA45EF">
              <w:rPr>
                <w:rFonts w:eastAsia="Times New Roman" w:cs="Times New Roman"/>
                <w:bCs/>
              </w:rPr>
              <w:t xml:space="preserve"> zbrojony</w:t>
            </w:r>
          </w:p>
        </w:tc>
        <w:tc>
          <w:tcPr>
            <w:tcW w:w="1418" w:type="dxa"/>
            <w:vAlign w:val="center"/>
          </w:tcPr>
          <w:p w14:paraId="545668B3" w14:textId="77777777" w:rsidR="00A228EB" w:rsidRPr="00FA45EF" w:rsidRDefault="00A228EB" w:rsidP="00A228EB">
            <w:pPr>
              <w:suppressAutoHyphens/>
              <w:spacing w:after="0" w:line="240" w:lineRule="auto"/>
              <w:jc w:val="center"/>
              <w:rPr>
                <w:rFonts w:eastAsia="Times New Roman" w:cs="Times New Roman"/>
                <w:bCs/>
              </w:rPr>
            </w:pPr>
            <w:r w:rsidRPr="00FA45EF">
              <w:rPr>
                <w:rFonts w:eastAsia="Times New Roman" w:cs="Times New Roman"/>
                <w:bCs/>
              </w:rPr>
              <w:t>TAK</w:t>
            </w:r>
          </w:p>
        </w:tc>
        <w:tc>
          <w:tcPr>
            <w:tcW w:w="1700" w:type="dxa"/>
            <w:vAlign w:val="center"/>
          </w:tcPr>
          <w:p w14:paraId="11FB6AC1" w14:textId="77777777" w:rsidR="00A228EB" w:rsidRPr="00FA45EF" w:rsidRDefault="00A228EB" w:rsidP="00A228EB">
            <w:pPr>
              <w:suppressAutoHyphens/>
              <w:spacing w:after="0" w:line="240" w:lineRule="auto"/>
              <w:jc w:val="center"/>
              <w:rPr>
                <w:rFonts w:eastAsia="Times New Roman" w:cs="Times New Roman"/>
                <w:bCs/>
              </w:rPr>
            </w:pPr>
          </w:p>
        </w:tc>
      </w:tr>
      <w:tr w:rsidR="00FA45EF" w:rsidRPr="00FA45EF" w14:paraId="6899875E" w14:textId="77777777" w:rsidTr="004E46C9">
        <w:tc>
          <w:tcPr>
            <w:tcW w:w="846" w:type="dxa"/>
            <w:vAlign w:val="center"/>
          </w:tcPr>
          <w:p w14:paraId="7A0B5DF0"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3</w:t>
            </w:r>
          </w:p>
        </w:tc>
        <w:tc>
          <w:tcPr>
            <w:tcW w:w="5245" w:type="dxa"/>
            <w:tcBorders>
              <w:left w:val="single" w:sz="4" w:space="0" w:color="000000"/>
              <w:bottom w:val="single" w:sz="4" w:space="0" w:color="000000"/>
            </w:tcBorders>
            <w:vAlign w:val="center"/>
          </w:tcPr>
          <w:p w14:paraId="211FA8B7" w14:textId="77777777" w:rsidR="00A228EB" w:rsidRPr="00FA45EF" w:rsidRDefault="00A228EB" w:rsidP="00A228EB">
            <w:pPr>
              <w:spacing w:after="0" w:line="240" w:lineRule="auto"/>
              <w:rPr>
                <w:lang w:eastAsia="pl-PL"/>
              </w:rPr>
            </w:pPr>
            <w:r w:rsidRPr="00FA45EF">
              <w:t>System o długości użytkowej 140cm (</w:t>
            </w:r>
            <w:proofErr w:type="spellStart"/>
            <w:r w:rsidRPr="00FA45EF">
              <w:t>stylet</w:t>
            </w:r>
            <w:proofErr w:type="spellEnd"/>
            <w:r w:rsidRPr="00FA45EF">
              <w:t xml:space="preserve"> długości 135cm)</w:t>
            </w:r>
          </w:p>
        </w:tc>
        <w:tc>
          <w:tcPr>
            <w:tcW w:w="1418" w:type="dxa"/>
            <w:tcBorders>
              <w:left w:val="single" w:sz="4" w:space="0" w:color="000000"/>
              <w:bottom w:val="single" w:sz="4" w:space="0" w:color="000000"/>
            </w:tcBorders>
            <w:vAlign w:val="center"/>
          </w:tcPr>
          <w:p w14:paraId="569836F1" w14:textId="77777777" w:rsidR="00A228EB" w:rsidRPr="00FA45EF" w:rsidRDefault="00A228EB" w:rsidP="00A228EB">
            <w:pPr>
              <w:snapToGrid w:val="0"/>
              <w:spacing w:after="0"/>
              <w:jc w:val="center"/>
              <w:rPr>
                <w:bCs/>
                <w:lang w:eastAsia="ar-SA"/>
              </w:rPr>
            </w:pPr>
            <w:r w:rsidRPr="00FA45EF">
              <w:rPr>
                <w:bCs/>
                <w:lang w:eastAsia="ar-SA"/>
              </w:rPr>
              <w:t>TAK</w:t>
            </w:r>
          </w:p>
        </w:tc>
        <w:tc>
          <w:tcPr>
            <w:tcW w:w="1700" w:type="dxa"/>
            <w:tcBorders>
              <w:left w:val="single" w:sz="4" w:space="0" w:color="000000"/>
              <w:bottom w:val="single" w:sz="4" w:space="0" w:color="000000"/>
            </w:tcBorders>
            <w:vAlign w:val="center"/>
          </w:tcPr>
          <w:p w14:paraId="288099D0" w14:textId="77777777" w:rsidR="00A228EB" w:rsidRPr="00FA45EF" w:rsidRDefault="00A228EB" w:rsidP="00A228EB">
            <w:pPr>
              <w:snapToGrid w:val="0"/>
              <w:spacing w:after="0"/>
              <w:jc w:val="center"/>
              <w:rPr>
                <w:bCs/>
                <w:lang w:eastAsia="ar-SA"/>
              </w:rPr>
            </w:pPr>
          </w:p>
        </w:tc>
      </w:tr>
      <w:tr w:rsidR="00FA45EF" w:rsidRPr="00FA45EF" w14:paraId="447F2820" w14:textId="77777777" w:rsidTr="004E46C9">
        <w:tc>
          <w:tcPr>
            <w:tcW w:w="846" w:type="dxa"/>
            <w:vAlign w:val="center"/>
          </w:tcPr>
          <w:p w14:paraId="64EB13F0"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4</w:t>
            </w:r>
          </w:p>
        </w:tc>
        <w:tc>
          <w:tcPr>
            <w:tcW w:w="5245" w:type="dxa"/>
            <w:tcBorders>
              <w:left w:val="single" w:sz="4" w:space="0" w:color="000000"/>
              <w:bottom w:val="single" w:sz="4" w:space="0" w:color="000000"/>
            </w:tcBorders>
            <w:vAlign w:val="center"/>
          </w:tcPr>
          <w:p w14:paraId="2968C285" w14:textId="77777777" w:rsidR="00A228EB" w:rsidRPr="00FA45EF" w:rsidRDefault="00A228EB" w:rsidP="00A228EB">
            <w:pPr>
              <w:spacing w:after="0" w:line="240" w:lineRule="auto"/>
              <w:rPr>
                <w:lang w:eastAsia="pl-PL"/>
              </w:rPr>
            </w:pPr>
            <w:r w:rsidRPr="00FA45EF">
              <w:t>Kompatybilny z cewnikiem 5F i prowadnikami 0,014”</w:t>
            </w:r>
          </w:p>
        </w:tc>
        <w:tc>
          <w:tcPr>
            <w:tcW w:w="1418" w:type="dxa"/>
            <w:tcBorders>
              <w:left w:val="single" w:sz="4" w:space="0" w:color="000000"/>
              <w:bottom w:val="single" w:sz="4" w:space="0" w:color="000000"/>
            </w:tcBorders>
            <w:vAlign w:val="center"/>
          </w:tcPr>
          <w:p w14:paraId="32FB241C" w14:textId="77777777" w:rsidR="00A228EB" w:rsidRPr="00FA45EF" w:rsidRDefault="00A228EB" w:rsidP="00A228EB">
            <w:pPr>
              <w:snapToGrid w:val="0"/>
              <w:spacing w:after="0"/>
              <w:jc w:val="center"/>
              <w:rPr>
                <w:bCs/>
                <w:lang w:eastAsia="ar-SA"/>
              </w:rPr>
            </w:pPr>
            <w:r w:rsidRPr="00FA45EF">
              <w:rPr>
                <w:bCs/>
                <w:lang w:eastAsia="ar-SA"/>
              </w:rPr>
              <w:t>TAK</w:t>
            </w:r>
          </w:p>
        </w:tc>
        <w:tc>
          <w:tcPr>
            <w:tcW w:w="1700" w:type="dxa"/>
            <w:tcBorders>
              <w:left w:val="single" w:sz="4" w:space="0" w:color="000000"/>
              <w:bottom w:val="single" w:sz="4" w:space="0" w:color="000000"/>
            </w:tcBorders>
            <w:vAlign w:val="center"/>
          </w:tcPr>
          <w:p w14:paraId="67A51E10" w14:textId="77777777" w:rsidR="00A228EB" w:rsidRPr="00FA45EF" w:rsidRDefault="00A228EB" w:rsidP="00A228EB">
            <w:pPr>
              <w:snapToGrid w:val="0"/>
              <w:spacing w:after="0"/>
              <w:jc w:val="center"/>
              <w:rPr>
                <w:bCs/>
                <w:lang w:eastAsia="ar-SA"/>
              </w:rPr>
            </w:pPr>
          </w:p>
        </w:tc>
      </w:tr>
      <w:tr w:rsidR="00FA45EF" w:rsidRPr="00FA45EF" w14:paraId="7A691485" w14:textId="77777777" w:rsidTr="004E46C9">
        <w:tc>
          <w:tcPr>
            <w:tcW w:w="846" w:type="dxa"/>
            <w:vAlign w:val="center"/>
          </w:tcPr>
          <w:p w14:paraId="5D332512"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5</w:t>
            </w:r>
          </w:p>
        </w:tc>
        <w:tc>
          <w:tcPr>
            <w:tcW w:w="5245" w:type="dxa"/>
            <w:tcBorders>
              <w:left w:val="single" w:sz="4" w:space="0" w:color="000000"/>
              <w:bottom w:val="single" w:sz="4" w:space="0" w:color="000000"/>
            </w:tcBorders>
            <w:vAlign w:val="center"/>
          </w:tcPr>
          <w:p w14:paraId="0E220E64" w14:textId="77777777" w:rsidR="00A228EB" w:rsidRPr="00FA45EF" w:rsidRDefault="00A228EB" w:rsidP="00A228EB">
            <w:pPr>
              <w:spacing w:after="0" w:line="240" w:lineRule="auto"/>
            </w:pPr>
            <w:r w:rsidRPr="00FA45EF">
              <w:t xml:space="preserve">Umożliwiający wymianę prowadników w obu światłach bez konieczności wycofywania </w:t>
            </w:r>
            <w:proofErr w:type="spellStart"/>
            <w:r w:rsidRPr="00FA45EF">
              <w:t>mikrocewnika</w:t>
            </w:r>
            <w:proofErr w:type="spellEnd"/>
          </w:p>
        </w:tc>
        <w:tc>
          <w:tcPr>
            <w:tcW w:w="1418" w:type="dxa"/>
            <w:vAlign w:val="center"/>
          </w:tcPr>
          <w:p w14:paraId="4B8EC68E" w14:textId="77777777" w:rsidR="00A228EB" w:rsidRPr="00FA45EF" w:rsidRDefault="00A228EB" w:rsidP="00A228EB">
            <w:pPr>
              <w:snapToGrid w:val="0"/>
              <w:spacing w:after="0"/>
              <w:jc w:val="center"/>
              <w:rPr>
                <w:bCs/>
                <w:lang w:eastAsia="ar-SA"/>
              </w:rPr>
            </w:pPr>
            <w:r w:rsidRPr="00FA45EF">
              <w:rPr>
                <w:bCs/>
              </w:rPr>
              <w:t>TAK</w:t>
            </w:r>
          </w:p>
        </w:tc>
        <w:tc>
          <w:tcPr>
            <w:tcW w:w="1700" w:type="dxa"/>
            <w:tcBorders>
              <w:left w:val="single" w:sz="4" w:space="0" w:color="000000"/>
              <w:bottom w:val="single" w:sz="4" w:space="0" w:color="000000"/>
            </w:tcBorders>
            <w:vAlign w:val="center"/>
          </w:tcPr>
          <w:p w14:paraId="3F640037" w14:textId="77777777" w:rsidR="00A228EB" w:rsidRPr="00FA45EF" w:rsidRDefault="00A228EB" w:rsidP="00A228EB">
            <w:pPr>
              <w:snapToGrid w:val="0"/>
              <w:spacing w:after="0"/>
              <w:jc w:val="center"/>
              <w:rPr>
                <w:bCs/>
                <w:lang w:eastAsia="ar-SA"/>
              </w:rPr>
            </w:pPr>
          </w:p>
        </w:tc>
      </w:tr>
      <w:tr w:rsidR="00FA45EF" w:rsidRPr="00FA45EF" w14:paraId="7DC87779" w14:textId="77777777" w:rsidTr="004E46C9">
        <w:tc>
          <w:tcPr>
            <w:tcW w:w="846" w:type="dxa"/>
            <w:vAlign w:val="center"/>
          </w:tcPr>
          <w:p w14:paraId="2C452AA7"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6</w:t>
            </w:r>
          </w:p>
        </w:tc>
        <w:tc>
          <w:tcPr>
            <w:tcW w:w="5245" w:type="dxa"/>
            <w:tcBorders>
              <w:left w:val="single" w:sz="4" w:space="0" w:color="000000"/>
              <w:bottom w:val="single" w:sz="4" w:space="0" w:color="000000"/>
            </w:tcBorders>
            <w:vAlign w:val="center"/>
          </w:tcPr>
          <w:p w14:paraId="748217B7" w14:textId="77777777" w:rsidR="00A228EB" w:rsidRPr="00FA45EF" w:rsidRDefault="00A228EB" w:rsidP="00A228EB">
            <w:pPr>
              <w:spacing w:after="0" w:line="240" w:lineRule="auto"/>
            </w:pPr>
            <w:r w:rsidRPr="00FA45EF">
              <w:t>Długość końcówki dystalnej 6mm</w:t>
            </w:r>
          </w:p>
        </w:tc>
        <w:tc>
          <w:tcPr>
            <w:tcW w:w="1418" w:type="dxa"/>
            <w:vAlign w:val="center"/>
          </w:tcPr>
          <w:p w14:paraId="3DD4B986" w14:textId="77777777" w:rsidR="00A228EB" w:rsidRPr="00FA45EF" w:rsidRDefault="00A228EB" w:rsidP="00A228EB">
            <w:pPr>
              <w:snapToGrid w:val="0"/>
              <w:spacing w:after="0"/>
              <w:jc w:val="center"/>
              <w:rPr>
                <w:bCs/>
                <w:sz w:val="20"/>
                <w:szCs w:val="20"/>
                <w:lang w:eastAsia="ar-SA"/>
              </w:rPr>
            </w:pPr>
            <w:r w:rsidRPr="00FA45EF">
              <w:rPr>
                <w:bCs/>
                <w:sz w:val="20"/>
                <w:szCs w:val="20"/>
                <w:lang w:eastAsia="ar-SA"/>
              </w:rPr>
              <w:t>6mm – 10 pkt,</w:t>
            </w:r>
          </w:p>
          <w:p w14:paraId="24DE0ED7" w14:textId="77777777" w:rsidR="00A228EB" w:rsidRPr="00FA45EF" w:rsidRDefault="00A228EB" w:rsidP="00A228EB">
            <w:pPr>
              <w:snapToGrid w:val="0"/>
              <w:spacing w:after="0"/>
              <w:jc w:val="center"/>
              <w:rPr>
                <w:bCs/>
                <w:lang w:eastAsia="ar-SA"/>
              </w:rPr>
            </w:pPr>
            <w:r w:rsidRPr="00FA45EF">
              <w:rPr>
                <w:bCs/>
                <w:sz w:val="20"/>
                <w:szCs w:val="20"/>
                <w:lang w:eastAsia="ar-SA"/>
              </w:rPr>
              <w:t>poniżej 6mm – 0 pkt</w:t>
            </w:r>
          </w:p>
        </w:tc>
        <w:tc>
          <w:tcPr>
            <w:tcW w:w="1700" w:type="dxa"/>
            <w:tcBorders>
              <w:left w:val="single" w:sz="4" w:space="0" w:color="000000"/>
              <w:bottom w:val="single" w:sz="4" w:space="0" w:color="000000"/>
            </w:tcBorders>
            <w:vAlign w:val="center"/>
          </w:tcPr>
          <w:p w14:paraId="75EC1AAE" w14:textId="77777777" w:rsidR="00A228EB" w:rsidRPr="00FA45EF" w:rsidRDefault="00A228EB" w:rsidP="00A228EB">
            <w:pPr>
              <w:snapToGrid w:val="0"/>
              <w:spacing w:after="0"/>
              <w:jc w:val="center"/>
              <w:rPr>
                <w:bCs/>
                <w:lang w:eastAsia="ar-SA"/>
              </w:rPr>
            </w:pPr>
          </w:p>
        </w:tc>
      </w:tr>
      <w:tr w:rsidR="00FA45EF" w:rsidRPr="00FA45EF" w14:paraId="0AD3AD4C" w14:textId="77777777" w:rsidTr="004E46C9">
        <w:tc>
          <w:tcPr>
            <w:tcW w:w="846" w:type="dxa"/>
            <w:vAlign w:val="center"/>
          </w:tcPr>
          <w:p w14:paraId="0E9C5D50"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7</w:t>
            </w:r>
          </w:p>
        </w:tc>
        <w:tc>
          <w:tcPr>
            <w:tcW w:w="5245" w:type="dxa"/>
            <w:tcBorders>
              <w:left w:val="single" w:sz="4" w:space="0" w:color="000000"/>
              <w:bottom w:val="single" w:sz="4" w:space="0" w:color="000000"/>
            </w:tcBorders>
            <w:vAlign w:val="center"/>
          </w:tcPr>
          <w:p w14:paraId="1FB47F63" w14:textId="77777777" w:rsidR="00A228EB" w:rsidRPr="00FA45EF" w:rsidRDefault="00A228EB" w:rsidP="00A228EB">
            <w:pPr>
              <w:spacing w:after="0" w:line="240" w:lineRule="auto"/>
            </w:pPr>
            <w:r w:rsidRPr="00FA45EF">
              <w:t xml:space="preserve">3 ujścia prowadnika w dystalnym końcu </w:t>
            </w:r>
            <w:proofErr w:type="spellStart"/>
            <w:r w:rsidRPr="00FA45EF">
              <w:t>mikrocewnika</w:t>
            </w:r>
            <w:proofErr w:type="spellEnd"/>
            <w:r w:rsidRPr="00FA45EF">
              <w:t xml:space="preserve"> w odległości 8 mm i 12 mm od końcówki (widoczne w </w:t>
            </w:r>
            <w:proofErr w:type="spellStart"/>
            <w:r w:rsidRPr="00FA45EF">
              <w:t>skopii</w:t>
            </w:r>
            <w:proofErr w:type="spellEnd"/>
            <w:r w:rsidRPr="00FA45EF">
              <w:t>)</w:t>
            </w:r>
          </w:p>
        </w:tc>
        <w:tc>
          <w:tcPr>
            <w:tcW w:w="1418" w:type="dxa"/>
            <w:vAlign w:val="center"/>
          </w:tcPr>
          <w:p w14:paraId="6A87AAB7" w14:textId="77777777" w:rsidR="00A228EB" w:rsidRPr="00FA45EF" w:rsidRDefault="00A228EB" w:rsidP="00A228EB">
            <w:pPr>
              <w:spacing w:after="0"/>
              <w:jc w:val="center"/>
              <w:rPr>
                <w:bCs/>
              </w:rPr>
            </w:pPr>
            <w:r w:rsidRPr="00FA45EF">
              <w:rPr>
                <w:bCs/>
              </w:rPr>
              <w:t>TAK: 10 pkt</w:t>
            </w:r>
          </w:p>
          <w:p w14:paraId="71AD1FB2" w14:textId="77777777" w:rsidR="00A228EB" w:rsidRPr="00FA45EF" w:rsidRDefault="00A228EB" w:rsidP="00A228EB">
            <w:pPr>
              <w:snapToGrid w:val="0"/>
              <w:spacing w:after="0"/>
              <w:jc w:val="center"/>
              <w:rPr>
                <w:bCs/>
                <w:lang w:eastAsia="ar-SA"/>
              </w:rPr>
            </w:pPr>
            <w:r w:rsidRPr="00FA45EF">
              <w:rPr>
                <w:bCs/>
              </w:rPr>
              <w:t>NIE: 0 pkt</w:t>
            </w:r>
          </w:p>
        </w:tc>
        <w:tc>
          <w:tcPr>
            <w:tcW w:w="1700" w:type="dxa"/>
            <w:tcBorders>
              <w:left w:val="single" w:sz="4" w:space="0" w:color="000000"/>
              <w:bottom w:val="single" w:sz="4" w:space="0" w:color="000000"/>
            </w:tcBorders>
            <w:vAlign w:val="center"/>
          </w:tcPr>
          <w:p w14:paraId="19A5DB1D" w14:textId="77777777" w:rsidR="00A228EB" w:rsidRPr="00FA45EF" w:rsidRDefault="00A228EB" w:rsidP="00A228EB">
            <w:pPr>
              <w:snapToGrid w:val="0"/>
              <w:spacing w:after="0"/>
              <w:jc w:val="center"/>
              <w:rPr>
                <w:bCs/>
                <w:lang w:eastAsia="ar-SA"/>
              </w:rPr>
            </w:pPr>
          </w:p>
        </w:tc>
      </w:tr>
      <w:tr w:rsidR="00FA45EF" w:rsidRPr="00FA45EF" w14:paraId="57E0D9D8" w14:textId="77777777" w:rsidTr="004E46C9">
        <w:tc>
          <w:tcPr>
            <w:tcW w:w="846" w:type="dxa"/>
            <w:vAlign w:val="center"/>
          </w:tcPr>
          <w:p w14:paraId="75ABF434"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8</w:t>
            </w:r>
          </w:p>
        </w:tc>
        <w:tc>
          <w:tcPr>
            <w:tcW w:w="5245" w:type="dxa"/>
            <w:tcBorders>
              <w:left w:val="single" w:sz="4" w:space="0" w:color="000000"/>
              <w:bottom w:val="single" w:sz="4" w:space="0" w:color="000000"/>
            </w:tcBorders>
            <w:vAlign w:val="center"/>
          </w:tcPr>
          <w:p w14:paraId="60C4668D" w14:textId="77777777" w:rsidR="00A228EB" w:rsidRPr="00FA45EF" w:rsidRDefault="00A228EB" w:rsidP="00A228EB">
            <w:pPr>
              <w:spacing w:after="0" w:line="240" w:lineRule="auto"/>
            </w:pPr>
            <w:r w:rsidRPr="00FA45EF">
              <w:t>Hydrofilna dystalna powłoka zewnętrzna</w:t>
            </w:r>
          </w:p>
        </w:tc>
        <w:tc>
          <w:tcPr>
            <w:tcW w:w="1418" w:type="dxa"/>
            <w:tcBorders>
              <w:left w:val="single" w:sz="4" w:space="0" w:color="000000"/>
              <w:bottom w:val="single" w:sz="4" w:space="0" w:color="000000"/>
            </w:tcBorders>
            <w:vAlign w:val="center"/>
          </w:tcPr>
          <w:p w14:paraId="699F0C35" w14:textId="77777777" w:rsidR="00A228EB" w:rsidRPr="00FA45EF" w:rsidRDefault="00A228EB" w:rsidP="00A228EB">
            <w:pPr>
              <w:snapToGrid w:val="0"/>
              <w:spacing w:after="0"/>
              <w:jc w:val="center"/>
              <w:rPr>
                <w:bCs/>
              </w:rPr>
            </w:pPr>
            <w:r w:rsidRPr="00FA45EF">
              <w:rPr>
                <w:bCs/>
                <w:lang w:eastAsia="ar-SA"/>
              </w:rPr>
              <w:t>TAK</w:t>
            </w:r>
          </w:p>
        </w:tc>
        <w:tc>
          <w:tcPr>
            <w:tcW w:w="1700" w:type="dxa"/>
            <w:tcBorders>
              <w:left w:val="single" w:sz="4" w:space="0" w:color="000000"/>
              <w:bottom w:val="single" w:sz="4" w:space="0" w:color="000000"/>
            </w:tcBorders>
            <w:vAlign w:val="center"/>
          </w:tcPr>
          <w:p w14:paraId="15A4370E" w14:textId="77777777" w:rsidR="00A228EB" w:rsidRPr="00FA45EF" w:rsidRDefault="00A228EB" w:rsidP="00A228EB">
            <w:pPr>
              <w:snapToGrid w:val="0"/>
              <w:spacing w:after="0"/>
              <w:jc w:val="center"/>
              <w:rPr>
                <w:bCs/>
                <w:lang w:eastAsia="ar-SA"/>
              </w:rPr>
            </w:pPr>
          </w:p>
        </w:tc>
      </w:tr>
      <w:tr w:rsidR="00FA45EF" w:rsidRPr="00FA45EF" w14:paraId="005A3A7E" w14:textId="77777777" w:rsidTr="004E46C9">
        <w:tc>
          <w:tcPr>
            <w:tcW w:w="846" w:type="dxa"/>
            <w:vAlign w:val="center"/>
          </w:tcPr>
          <w:p w14:paraId="6812116D"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9</w:t>
            </w:r>
          </w:p>
        </w:tc>
        <w:tc>
          <w:tcPr>
            <w:tcW w:w="5245" w:type="dxa"/>
            <w:tcBorders>
              <w:left w:val="single" w:sz="4" w:space="0" w:color="000000"/>
              <w:bottom w:val="single" w:sz="4" w:space="0" w:color="000000"/>
            </w:tcBorders>
            <w:vAlign w:val="center"/>
          </w:tcPr>
          <w:p w14:paraId="18337A43" w14:textId="77777777" w:rsidR="00A228EB" w:rsidRPr="00FA45EF" w:rsidRDefault="00A228EB" w:rsidP="00A228EB">
            <w:pPr>
              <w:spacing w:after="0" w:line="240" w:lineRule="auto"/>
            </w:pPr>
            <w:r w:rsidRPr="00FA45EF">
              <w:t xml:space="preserve">Boczne ujścia widoczne w </w:t>
            </w:r>
            <w:proofErr w:type="spellStart"/>
            <w:r w:rsidRPr="00FA45EF">
              <w:t>skopii</w:t>
            </w:r>
            <w:proofErr w:type="spellEnd"/>
          </w:p>
        </w:tc>
        <w:tc>
          <w:tcPr>
            <w:tcW w:w="1418" w:type="dxa"/>
            <w:vAlign w:val="center"/>
          </w:tcPr>
          <w:p w14:paraId="09E612E4" w14:textId="77777777" w:rsidR="00A228EB" w:rsidRPr="00FA45EF" w:rsidRDefault="00A228EB" w:rsidP="00A228EB">
            <w:pPr>
              <w:snapToGrid w:val="0"/>
              <w:spacing w:after="0"/>
              <w:jc w:val="center"/>
              <w:rPr>
                <w:bCs/>
              </w:rPr>
            </w:pPr>
            <w:r w:rsidRPr="00FA45EF">
              <w:rPr>
                <w:bCs/>
              </w:rPr>
              <w:t>TAK</w:t>
            </w:r>
          </w:p>
        </w:tc>
        <w:tc>
          <w:tcPr>
            <w:tcW w:w="1700" w:type="dxa"/>
            <w:tcBorders>
              <w:left w:val="single" w:sz="4" w:space="0" w:color="000000"/>
              <w:bottom w:val="single" w:sz="4" w:space="0" w:color="000000"/>
            </w:tcBorders>
            <w:vAlign w:val="center"/>
          </w:tcPr>
          <w:p w14:paraId="5A6F714B" w14:textId="77777777" w:rsidR="00A228EB" w:rsidRPr="00FA45EF" w:rsidRDefault="00A228EB" w:rsidP="00A228EB">
            <w:pPr>
              <w:snapToGrid w:val="0"/>
              <w:spacing w:after="0"/>
              <w:jc w:val="center"/>
              <w:rPr>
                <w:bCs/>
                <w:lang w:eastAsia="ar-SA"/>
              </w:rPr>
            </w:pPr>
          </w:p>
        </w:tc>
      </w:tr>
      <w:tr w:rsidR="00FA45EF" w:rsidRPr="00FA45EF" w14:paraId="44831568" w14:textId="77777777" w:rsidTr="004E46C9">
        <w:tc>
          <w:tcPr>
            <w:tcW w:w="846" w:type="dxa"/>
            <w:vAlign w:val="center"/>
          </w:tcPr>
          <w:p w14:paraId="2082AAFF"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10</w:t>
            </w:r>
          </w:p>
        </w:tc>
        <w:tc>
          <w:tcPr>
            <w:tcW w:w="5245" w:type="dxa"/>
            <w:tcBorders>
              <w:left w:val="single" w:sz="4" w:space="0" w:color="000000"/>
              <w:bottom w:val="single" w:sz="4" w:space="0" w:color="000000"/>
            </w:tcBorders>
            <w:vAlign w:val="center"/>
          </w:tcPr>
          <w:p w14:paraId="4FE6CD75" w14:textId="77777777" w:rsidR="00A228EB" w:rsidRPr="00FA45EF" w:rsidRDefault="00A228EB" w:rsidP="00A228EB">
            <w:pPr>
              <w:spacing w:after="0" w:line="240" w:lineRule="auto"/>
            </w:pPr>
            <w:r w:rsidRPr="00FA45EF">
              <w:t>Markery wyjściowe na długości 95 cm i 105 cm</w:t>
            </w:r>
          </w:p>
        </w:tc>
        <w:tc>
          <w:tcPr>
            <w:tcW w:w="1418" w:type="dxa"/>
            <w:vAlign w:val="center"/>
          </w:tcPr>
          <w:p w14:paraId="6464DB0B" w14:textId="77777777" w:rsidR="00A228EB" w:rsidRPr="00FA45EF" w:rsidRDefault="00A228EB" w:rsidP="00A228EB">
            <w:pPr>
              <w:snapToGrid w:val="0"/>
              <w:spacing w:after="0"/>
              <w:jc w:val="center"/>
              <w:rPr>
                <w:bCs/>
              </w:rPr>
            </w:pPr>
            <w:r w:rsidRPr="00FA45EF">
              <w:rPr>
                <w:bCs/>
              </w:rPr>
              <w:t>TAK</w:t>
            </w:r>
          </w:p>
        </w:tc>
        <w:tc>
          <w:tcPr>
            <w:tcW w:w="1700" w:type="dxa"/>
            <w:tcBorders>
              <w:left w:val="single" w:sz="4" w:space="0" w:color="000000"/>
              <w:bottom w:val="single" w:sz="4" w:space="0" w:color="000000"/>
            </w:tcBorders>
            <w:vAlign w:val="center"/>
          </w:tcPr>
          <w:p w14:paraId="0C341129" w14:textId="77777777" w:rsidR="00A228EB" w:rsidRPr="00FA45EF" w:rsidRDefault="00A228EB" w:rsidP="00A228EB">
            <w:pPr>
              <w:snapToGrid w:val="0"/>
              <w:spacing w:after="0"/>
              <w:jc w:val="center"/>
              <w:rPr>
                <w:bCs/>
                <w:lang w:eastAsia="ar-SA"/>
              </w:rPr>
            </w:pPr>
          </w:p>
        </w:tc>
      </w:tr>
      <w:tr w:rsidR="00FA45EF" w:rsidRPr="00FA45EF" w14:paraId="3BEE09D3" w14:textId="77777777" w:rsidTr="004E46C9">
        <w:tc>
          <w:tcPr>
            <w:tcW w:w="846" w:type="dxa"/>
            <w:vAlign w:val="center"/>
          </w:tcPr>
          <w:p w14:paraId="73D90381"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11</w:t>
            </w:r>
          </w:p>
        </w:tc>
        <w:tc>
          <w:tcPr>
            <w:tcW w:w="5245" w:type="dxa"/>
            <w:tcBorders>
              <w:left w:val="single" w:sz="4" w:space="0" w:color="000000"/>
              <w:bottom w:val="single" w:sz="4" w:space="0" w:color="000000"/>
            </w:tcBorders>
            <w:vAlign w:val="center"/>
          </w:tcPr>
          <w:p w14:paraId="67686C10" w14:textId="77777777" w:rsidR="00A228EB" w:rsidRPr="00FA45EF" w:rsidRDefault="00A228EB" w:rsidP="00A228EB">
            <w:pPr>
              <w:spacing w:after="0" w:line="240" w:lineRule="auto"/>
            </w:pPr>
            <w:r w:rsidRPr="00FA45EF">
              <w:t>Profil wejścia 1,5F (0,50 mm)</w:t>
            </w:r>
          </w:p>
        </w:tc>
        <w:tc>
          <w:tcPr>
            <w:tcW w:w="1418" w:type="dxa"/>
            <w:vAlign w:val="center"/>
          </w:tcPr>
          <w:p w14:paraId="2C0699ED" w14:textId="77777777" w:rsidR="00A228EB" w:rsidRPr="00FA45EF" w:rsidRDefault="00A228EB" w:rsidP="00A228EB">
            <w:pPr>
              <w:snapToGrid w:val="0"/>
              <w:spacing w:after="0"/>
              <w:jc w:val="center"/>
              <w:rPr>
                <w:bCs/>
              </w:rPr>
            </w:pPr>
            <w:r w:rsidRPr="00FA45EF">
              <w:rPr>
                <w:bCs/>
              </w:rPr>
              <w:t>TAK</w:t>
            </w:r>
          </w:p>
        </w:tc>
        <w:tc>
          <w:tcPr>
            <w:tcW w:w="1700" w:type="dxa"/>
            <w:tcBorders>
              <w:left w:val="single" w:sz="4" w:space="0" w:color="000000"/>
              <w:bottom w:val="single" w:sz="4" w:space="0" w:color="000000"/>
            </w:tcBorders>
            <w:vAlign w:val="center"/>
          </w:tcPr>
          <w:p w14:paraId="144BD318" w14:textId="77777777" w:rsidR="00A228EB" w:rsidRPr="00FA45EF" w:rsidRDefault="00A228EB" w:rsidP="00A228EB">
            <w:pPr>
              <w:snapToGrid w:val="0"/>
              <w:spacing w:after="0"/>
              <w:jc w:val="center"/>
              <w:rPr>
                <w:bCs/>
                <w:lang w:eastAsia="ar-SA"/>
              </w:rPr>
            </w:pPr>
          </w:p>
        </w:tc>
      </w:tr>
      <w:tr w:rsidR="00FA45EF" w:rsidRPr="00FA45EF" w14:paraId="7DDDC009" w14:textId="77777777" w:rsidTr="004E46C9">
        <w:tc>
          <w:tcPr>
            <w:tcW w:w="846" w:type="dxa"/>
            <w:vAlign w:val="center"/>
          </w:tcPr>
          <w:p w14:paraId="35FBAFC8"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12</w:t>
            </w:r>
          </w:p>
        </w:tc>
        <w:tc>
          <w:tcPr>
            <w:tcW w:w="5245" w:type="dxa"/>
            <w:tcBorders>
              <w:left w:val="single" w:sz="4" w:space="0" w:color="000000"/>
              <w:bottom w:val="single" w:sz="4" w:space="0" w:color="000000"/>
            </w:tcBorders>
            <w:vAlign w:val="center"/>
          </w:tcPr>
          <w:p w14:paraId="1393541D" w14:textId="77777777" w:rsidR="00A228EB" w:rsidRPr="00FA45EF" w:rsidRDefault="00A228EB" w:rsidP="00A228EB">
            <w:pPr>
              <w:spacing w:after="0" w:line="240" w:lineRule="auto"/>
            </w:pPr>
            <w:proofErr w:type="spellStart"/>
            <w:r w:rsidRPr="00FA45EF">
              <w:t>Szaft</w:t>
            </w:r>
            <w:proofErr w:type="spellEnd"/>
            <w:r w:rsidRPr="00FA45EF">
              <w:t xml:space="preserve"> owalny 2,3F (0,78mm) x 3,3F (1,1mm)</w:t>
            </w:r>
          </w:p>
        </w:tc>
        <w:tc>
          <w:tcPr>
            <w:tcW w:w="1418" w:type="dxa"/>
            <w:vAlign w:val="center"/>
          </w:tcPr>
          <w:p w14:paraId="160EA8D1" w14:textId="77777777" w:rsidR="00A228EB" w:rsidRPr="00FA45EF" w:rsidRDefault="00A228EB" w:rsidP="00A228EB">
            <w:pPr>
              <w:snapToGrid w:val="0"/>
              <w:spacing w:after="0"/>
              <w:jc w:val="center"/>
              <w:rPr>
                <w:bCs/>
              </w:rPr>
            </w:pPr>
            <w:r w:rsidRPr="00FA45EF">
              <w:rPr>
                <w:bCs/>
              </w:rPr>
              <w:t>TAK</w:t>
            </w:r>
          </w:p>
        </w:tc>
        <w:tc>
          <w:tcPr>
            <w:tcW w:w="1700" w:type="dxa"/>
            <w:tcBorders>
              <w:left w:val="single" w:sz="4" w:space="0" w:color="000000"/>
              <w:bottom w:val="single" w:sz="4" w:space="0" w:color="000000"/>
            </w:tcBorders>
            <w:vAlign w:val="center"/>
          </w:tcPr>
          <w:p w14:paraId="4B6F09F4" w14:textId="77777777" w:rsidR="00A228EB" w:rsidRPr="00FA45EF" w:rsidRDefault="00A228EB" w:rsidP="00A228EB">
            <w:pPr>
              <w:snapToGrid w:val="0"/>
              <w:spacing w:after="0"/>
              <w:jc w:val="center"/>
              <w:rPr>
                <w:bCs/>
                <w:lang w:eastAsia="ar-SA"/>
              </w:rPr>
            </w:pPr>
          </w:p>
        </w:tc>
      </w:tr>
      <w:tr w:rsidR="00FA45EF" w:rsidRPr="00FA45EF" w14:paraId="34A3D067" w14:textId="77777777" w:rsidTr="004E46C9">
        <w:tc>
          <w:tcPr>
            <w:tcW w:w="846" w:type="dxa"/>
            <w:vAlign w:val="center"/>
          </w:tcPr>
          <w:p w14:paraId="3F1D16C6" w14:textId="77777777" w:rsidR="00A228EB" w:rsidRPr="00FA45EF" w:rsidRDefault="00A228EB" w:rsidP="00A228EB">
            <w:pPr>
              <w:suppressAutoHyphens/>
              <w:spacing w:after="0" w:line="240" w:lineRule="auto"/>
              <w:jc w:val="center"/>
              <w:rPr>
                <w:rFonts w:eastAsia="Times New Roman" w:cs="Times New Roman"/>
              </w:rPr>
            </w:pPr>
            <w:r w:rsidRPr="00FA45EF">
              <w:rPr>
                <w:rFonts w:eastAsia="Times New Roman" w:cs="Times New Roman"/>
              </w:rPr>
              <w:t>13</w:t>
            </w:r>
          </w:p>
        </w:tc>
        <w:tc>
          <w:tcPr>
            <w:tcW w:w="5245" w:type="dxa"/>
            <w:tcBorders>
              <w:left w:val="single" w:sz="4" w:space="0" w:color="000000"/>
              <w:bottom w:val="single" w:sz="4" w:space="0" w:color="000000"/>
            </w:tcBorders>
            <w:vAlign w:val="center"/>
          </w:tcPr>
          <w:p w14:paraId="59FF8D5C" w14:textId="77777777" w:rsidR="00A228EB" w:rsidRPr="00FA45EF" w:rsidRDefault="00A228EB" w:rsidP="00A228EB">
            <w:pPr>
              <w:spacing w:after="0" w:line="240" w:lineRule="auto"/>
            </w:pPr>
            <w:r w:rsidRPr="00FA45EF">
              <w:t>Wewnętrzna średnica światła 0,016” (0,40mm)</w:t>
            </w:r>
          </w:p>
        </w:tc>
        <w:tc>
          <w:tcPr>
            <w:tcW w:w="1418" w:type="dxa"/>
            <w:vAlign w:val="center"/>
          </w:tcPr>
          <w:p w14:paraId="3BDEDDAF" w14:textId="77777777" w:rsidR="00A228EB" w:rsidRPr="00FA45EF" w:rsidRDefault="00A228EB" w:rsidP="00A228EB">
            <w:pPr>
              <w:snapToGrid w:val="0"/>
              <w:spacing w:after="0"/>
              <w:jc w:val="center"/>
              <w:rPr>
                <w:bCs/>
              </w:rPr>
            </w:pPr>
            <w:r w:rsidRPr="00FA45EF">
              <w:rPr>
                <w:bCs/>
              </w:rPr>
              <w:t>TAK</w:t>
            </w:r>
          </w:p>
        </w:tc>
        <w:tc>
          <w:tcPr>
            <w:tcW w:w="1700" w:type="dxa"/>
            <w:tcBorders>
              <w:left w:val="single" w:sz="4" w:space="0" w:color="000000"/>
              <w:bottom w:val="single" w:sz="4" w:space="0" w:color="000000"/>
            </w:tcBorders>
            <w:vAlign w:val="center"/>
          </w:tcPr>
          <w:p w14:paraId="6FEB658D" w14:textId="77777777" w:rsidR="00A228EB" w:rsidRPr="00FA45EF" w:rsidRDefault="00A228EB" w:rsidP="00A228EB">
            <w:pPr>
              <w:snapToGrid w:val="0"/>
              <w:spacing w:after="0"/>
              <w:jc w:val="center"/>
              <w:rPr>
                <w:bCs/>
                <w:lang w:eastAsia="ar-SA"/>
              </w:rPr>
            </w:pPr>
          </w:p>
        </w:tc>
      </w:tr>
      <w:tr w:rsidR="000352AC" w:rsidRPr="000352AC" w14:paraId="77DAC170" w14:textId="77777777" w:rsidTr="004E46C9">
        <w:trPr>
          <w:trHeight w:val="796"/>
        </w:trPr>
        <w:tc>
          <w:tcPr>
            <w:tcW w:w="846" w:type="dxa"/>
            <w:tcBorders>
              <w:left w:val="single" w:sz="8" w:space="0" w:color="000000"/>
            </w:tcBorders>
            <w:vAlign w:val="center"/>
          </w:tcPr>
          <w:p w14:paraId="0B7ED4C4" w14:textId="77777777" w:rsidR="00A228EB" w:rsidRPr="000352AC" w:rsidRDefault="00A228EB" w:rsidP="00A228EB">
            <w:pPr>
              <w:snapToGrid w:val="0"/>
              <w:spacing w:after="0"/>
              <w:jc w:val="center"/>
              <w:rPr>
                <w:b/>
                <w:lang w:eastAsia="ar-SA"/>
              </w:rPr>
            </w:pPr>
            <w:r w:rsidRPr="000352AC">
              <w:rPr>
                <w:b/>
                <w:lang w:eastAsia="ar-SA"/>
              </w:rPr>
              <w:t>II.</w:t>
            </w:r>
          </w:p>
        </w:tc>
        <w:tc>
          <w:tcPr>
            <w:tcW w:w="5245" w:type="dxa"/>
            <w:vAlign w:val="center"/>
          </w:tcPr>
          <w:p w14:paraId="1BB51269" w14:textId="77777777" w:rsidR="00A228EB" w:rsidRPr="000352AC" w:rsidRDefault="00A228EB" w:rsidP="00A228EB">
            <w:pPr>
              <w:spacing w:after="0" w:line="240" w:lineRule="auto"/>
              <w:rPr>
                <w:b/>
              </w:rPr>
            </w:pPr>
            <w:proofErr w:type="spellStart"/>
            <w:r w:rsidRPr="000352AC">
              <w:rPr>
                <w:b/>
              </w:rPr>
              <w:t>Mikrocewnik</w:t>
            </w:r>
            <w:proofErr w:type="spellEnd"/>
            <w:r w:rsidRPr="000352AC">
              <w:rPr>
                <w:b/>
              </w:rPr>
              <w:t xml:space="preserve"> 1-kanałowy (</w:t>
            </w:r>
            <w:proofErr w:type="spellStart"/>
            <w:r w:rsidRPr="000352AC">
              <w:rPr>
                <w:b/>
              </w:rPr>
              <w:t>światłowy</w:t>
            </w:r>
            <w:proofErr w:type="spellEnd"/>
            <w:r w:rsidRPr="000352AC">
              <w:rPr>
                <w:b/>
              </w:rPr>
              <w:t>) w systemie OTW</w:t>
            </w:r>
          </w:p>
        </w:tc>
        <w:tc>
          <w:tcPr>
            <w:tcW w:w="1418" w:type="dxa"/>
            <w:vAlign w:val="center"/>
          </w:tcPr>
          <w:p w14:paraId="0C900A42" w14:textId="77777777" w:rsidR="00A228EB" w:rsidRPr="000352AC" w:rsidRDefault="00A228EB" w:rsidP="00A228EB">
            <w:pPr>
              <w:spacing w:after="0"/>
              <w:jc w:val="center"/>
              <w:rPr>
                <w:bCs/>
              </w:rPr>
            </w:pPr>
            <w:r w:rsidRPr="000352AC">
              <w:rPr>
                <w:bCs/>
              </w:rPr>
              <w:t>TAK</w:t>
            </w:r>
          </w:p>
        </w:tc>
        <w:tc>
          <w:tcPr>
            <w:tcW w:w="1700" w:type="dxa"/>
            <w:tcBorders>
              <w:left w:val="single" w:sz="4" w:space="0" w:color="000000"/>
            </w:tcBorders>
            <w:vAlign w:val="center"/>
          </w:tcPr>
          <w:p w14:paraId="0CE63DBA" w14:textId="77777777" w:rsidR="00A228EB" w:rsidRPr="000352AC" w:rsidRDefault="00A228EB" w:rsidP="00A228EB">
            <w:pPr>
              <w:snapToGrid w:val="0"/>
              <w:spacing w:after="0"/>
              <w:jc w:val="center"/>
              <w:rPr>
                <w:bCs/>
                <w:lang w:eastAsia="ar-SA"/>
              </w:rPr>
            </w:pPr>
          </w:p>
        </w:tc>
      </w:tr>
      <w:tr w:rsidR="00FA45EF" w:rsidRPr="00FA45EF" w14:paraId="347E0D87" w14:textId="77777777" w:rsidTr="004E46C9">
        <w:tc>
          <w:tcPr>
            <w:tcW w:w="846" w:type="dxa"/>
            <w:tcBorders>
              <w:left w:val="single" w:sz="8" w:space="0" w:color="000000"/>
            </w:tcBorders>
            <w:vAlign w:val="center"/>
          </w:tcPr>
          <w:p w14:paraId="1E3BE0B9" w14:textId="77777777" w:rsidR="00A228EB" w:rsidRPr="00FA45EF" w:rsidRDefault="00A228EB" w:rsidP="00A228EB">
            <w:pPr>
              <w:snapToGrid w:val="0"/>
              <w:spacing w:after="0"/>
              <w:jc w:val="center"/>
              <w:rPr>
                <w:lang w:eastAsia="ar-SA"/>
              </w:rPr>
            </w:pPr>
            <w:r w:rsidRPr="00FA45EF">
              <w:rPr>
                <w:lang w:eastAsia="ar-SA"/>
              </w:rPr>
              <w:t>1</w:t>
            </w:r>
          </w:p>
        </w:tc>
        <w:tc>
          <w:tcPr>
            <w:tcW w:w="5245" w:type="dxa"/>
            <w:vAlign w:val="center"/>
          </w:tcPr>
          <w:p w14:paraId="7A28D692" w14:textId="77777777" w:rsidR="00A228EB" w:rsidRPr="00FA45EF" w:rsidRDefault="00A228EB" w:rsidP="00A228EB">
            <w:pPr>
              <w:spacing w:after="0" w:line="240" w:lineRule="auto"/>
            </w:pPr>
            <w:proofErr w:type="spellStart"/>
            <w:r w:rsidRPr="00FA45EF">
              <w:t>Mikrocewnik</w:t>
            </w:r>
            <w:proofErr w:type="spellEnd"/>
            <w:r w:rsidRPr="00FA45EF">
              <w:t xml:space="preserve"> 1-światłowy w systemie OTW (</w:t>
            </w:r>
            <w:proofErr w:type="spellStart"/>
            <w:r w:rsidRPr="00FA45EF">
              <w:t>jednkanałowy</w:t>
            </w:r>
            <w:proofErr w:type="spellEnd"/>
            <w:r w:rsidRPr="00FA45EF">
              <w:t xml:space="preserve">) do interwencji typu CTO </w:t>
            </w:r>
            <w:proofErr w:type="spellStart"/>
            <w:r w:rsidRPr="00FA45EF">
              <w:t>antegrade</w:t>
            </w:r>
            <w:proofErr w:type="spellEnd"/>
            <w:r w:rsidRPr="00FA45EF">
              <w:t xml:space="preserve"> i </w:t>
            </w:r>
            <w:proofErr w:type="spellStart"/>
            <w:r w:rsidRPr="00FA45EF">
              <w:t>retrograde</w:t>
            </w:r>
            <w:proofErr w:type="spellEnd"/>
          </w:p>
        </w:tc>
        <w:tc>
          <w:tcPr>
            <w:tcW w:w="1418" w:type="dxa"/>
            <w:vAlign w:val="center"/>
          </w:tcPr>
          <w:p w14:paraId="0BBC962E" w14:textId="77777777" w:rsidR="00A228EB" w:rsidRPr="00FA45EF" w:rsidRDefault="00A228EB" w:rsidP="00A228EB">
            <w:pPr>
              <w:spacing w:after="0"/>
              <w:jc w:val="center"/>
              <w:rPr>
                <w:bCs/>
              </w:rPr>
            </w:pPr>
            <w:r w:rsidRPr="00FA45EF">
              <w:rPr>
                <w:bCs/>
              </w:rPr>
              <w:t>TAK</w:t>
            </w:r>
          </w:p>
        </w:tc>
        <w:tc>
          <w:tcPr>
            <w:tcW w:w="1700" w:type="dxa"/>
            <w:tcBorders>
              <w:left w:val="single" w:sz="4" w:space="0" w:color="000000"/>
            </w:tcBorders>
            <w:vAlign w:val="center"/>
          </w:tcPr>
          <w:p w14:paraId="5CDA0EFE" w14:textId="77777777" w:rsidR="00A228EB" w:rsidRPr="00FA45EF" w:rsidRDefault="00A228EB" w:rsidP="00A228EB">
            <w:pPr>
              <w:snapToGrid w:val="0"/>
              <w:spacing w:after="0"/>
              <w:jc w:val="center"/>
              <w:rPr>
                <w:bCs/>
                <w:lang w:eastAsia="ar-SA"/>
              </w:rPr>
            </w:pPr>
          </w:p>
        </w:tc>
      </w:tr>
      <w:tr w:rsidR="00FA45EF" w:rsidRPr="00FA45EF" w14:paraId="66CBF6B9" w14:textId="77777777" w:rsidTr="004E46C9">
        <w:tc>
          <w:tcPr>
            <w:tcW w:w="846" w:type="dxa"/>
            <w:tcBorders>
              <w:left w:val="single" w:sz="8" w:space="0" w:color="000000"/>
            </w:tcBorders>
            <w:vAlign w:val="center"/>
          </w:tcPr>
          <w:p w14:paraId="62D9B30E" w14:textId="77777777" w:rsidR="00A228EB" w:rsidRPr="00FA45EF" w:rsidRDefault="00A228EB" w:rsidP="00A228EB">
            <w:pPr>
              <w:snapToGrid w:val="0"/>
              <w:spacing w:after="0"/>
              <w:jc w:val="center"/>
              <w:rPr>
                <w:lang w:eastAsia="ar-SA"/>
              </w:rPr>
            </w:pPr>
            <w:r w:rsidRPr="00FA45EF">
              <w:rPr>
                <w:lang w:eastAsia="ar-SA"/>
              </w:rPr>
              <w:t>2</w:t>
            </w:r>
          </w:p>
        </w:tc>
        <w:tc>
          <w:tcPr>
            <w:tcW w:w="5245" w:type="dxa"/>
            <w:vAlign w:val="center"/>
          </w:tcPr>
          <w:p w14:paraId="54B71712" w14:textId="77777777" w:rsidR="00A228EB" w:rsidRPr="00FA45EF" w:rsidRDefault="00A228EB" w:rsidP="00A228EB">
            <w:pPr>
              <w:spacing w:after="0" w:line="240" w:lineRule="auto"/>
            </w:pPr>
            <w:r w:rsidRPr="00FA45EF">
              <w:t>Dostępne długości 135 cm i 155 cm</w:t>
            </w:r>
          </w:p>
        </w:tc>
        <w:tc>
          <w:tcPr>
            <w:tcW w:w="1418" w:type="dxa"/>
            <w:vAlign w:val="center"/>
          </w:tcPr>
          <w:p w14:paraId="0EFCF877" w14:textId="77777777" w:rsidR="00A228EB" w:rsidRPr="00FA45EF" w:rsidRDefault="00A228EB" w:rsidP="00A228EB">
            <w:pPr>
              <w:spacing w:after="0"/>
              <w:jc w:val="center"/>
              <w:rPr>
                <w:bCs/>
              </w:rPr>
            </w:pPr>
            <w:r w:rsidRPr="00FA45EF">
              <w:rPr>
                <w:bCs/>
              </w:rPr>
              <w:t>TAK: 10 pkt</w:t>
            </w:r>
          </w:p>
          <w:p w14:paraId="19D4A86D" w14:textId="77777777" w:rsidR="00A228EB" w:rsidRPr="00FA45EF" w:rsidRDefault="00A228EB" w:rsidP="00A228EB">
            <w:pPr>
              <w:spacing w:after="0"/>
              <w:jc w:val="center"/>
              <w:rPr>
                <w:bCs/>
              </w:rPr>
            </w:pPr>
            <w:r w:rsidRPr="00FA45EF">
              <w:rPr>
                <w:bCs/>
              </w:rPr>
              <w:t>NIE: 0 pkt</w:t>
            </w:r>
          </w:p>
        </w:tc>
        <w:tc>
          <w:tcPr>
            <w:tcW w:w="1700" w:type="dxa"/>
            <w:tcBorders>
              <w:left w:val="single" w:sz="4" w:space="0" w:color="000000"/>
            </w:tcBorders>
            <w:vAlign w:val="center"/>
          </w:tcPr>
          <w:p w14:paraId="0E4E241C" w14:textId="77777777" w:rsidR="00A228EB" w:rsidRPr="00FA45EF" w:rsidRDefault="00A228EB" w:rsidP="00A228EB">
            <w:pPr>
              <w:snapToGrid w:val="0"/>
              <w:spacing w:after="0"/>
              <w:jc w:val="center"/>
              <w:rPr>
                <w:bCs/>
                <w:lang w:eastAsia="ar-SA"/>
              </w:rPr>
            </w:pPr>
          </w:p>
        </w:tc>
      </w:tr>
      <w:tr w:rsidR="00892991" w:rsidRPr="00892991" w14:paraId="20C7CA56" w14:textId="77777777" w:rsidTr="004E46C9">
        <w:tc>
          <w:tcPr>
            <w:tcW w:w="846" w:type="dxa"/>
            <w:tcBorders>
              <w:left w:val="single" w:sz="8" w:space="0" w:color="000000"/>
            </w:tcBorders>
            <w:vAlign w:val="center"/>
          </w:tcPr>
          <w:p w14:paraId="39C50C05" w14:textId="77777777" w:rsidR="00A228EB" w:rsidRPr="00892991" w:rsidRDefault="00A228EB" w:rsidP="00A228EB">
            <w:pPr>
              <w:snapToGrid w:val="0"/>
              <w:spacing w:after="0"/>
              <w:jc w:val="center"/>
              <w:rPr>
                <w:lang w:eastAsia="ar-SA"/>
              </w:rPr>
            </w:pPr>
            <w:r w:rsidRPr="00892991">
              <w:rPr>
                <w:lang w:eastAsia="ar-SA"/>
              </w:rPr>
              <w:t>3</w:t>
            </w:r>
          </w:p>
        </w:tc>
        <w:tc>
          <w:tcPr>
            <w:tcW w:w="5245" w:type="dxa"/>
            <w:vAlign w:val="center"/>
          </w:tcPr>
          <w:p w14:paraId="576AFC79" w14:textId="77777777" w:rsidR="00A228EB" w:rsidRPr="00892991" w:rsidRDefault="00A228EB" w:rsidP="00A228EB">
            <w:pPr>
              <w:spacing w:after="0" w:line="240" w:lineRule="auto"/>
            </w:pPr>
            <w:r w:rsidRPr="00892991">
              <w:t xml:space="preserve">Długość sekcji dystalnej 1,5 cm i średnica </w:t>
            </w:r>
            <w:proofErr w:type="spellStart"/>
            <w:r w:rsidRPr="00892991">
              <w:t>shaftu</w:t>
            </w:r>
            <w:proofErr w:type="spellEnd"/>
            <w:r w:rsidRPr="00892991">
              <w:t xml:space="preserve"> 2,0F tej sekcji</w:t>
            </w:r>
          </w:p>
        </w:tc>
        <w:tc>
          <w:tcPr>
            <w:tcW w:w="1418" w:type="dxa"/>
            <w:vAlign w:val="center"/>
          </w:tcPr>
          <w:p w14:paraId="3E6493EF"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338C19D5" w14:textId="77777777" w:rsidR="00A228EB" w:rsidRPr="00892991" w:rsidRDefault="00A228EB" w:rsidP="00A228EB">
            <w:pPr>
              <w:snapToGrid w:val="0"/>
              <w:spacing w:after="0"/>
              <w:jc w:val="center"/>
              <w:rPr>
                <w:bCs/>
                <w:lang w:eastAsia="ar-SA"/>
              </w:rPr>
            </w:pPr>
          </w:p>
        </w:tc>
      </w:tr>
      <w:tr w:rsidR="00892991" w:rsidRPr="00892991" w14:paraId="1002B2B0" w14:textId="77777777" w:rsidTr="004E46C9">
        <w:tc>
          <w:tcPr>
            <w:tcW w:w="846" w:type="dxa"/>
            <w:tcBorders>
              <w:left w:val="single" w:sz="8" w:space="0" w:color="000000"/>
            </w:tcBorders>
            <w:vAlign w:val="center"/>
          </w:tcPr>
          <w:p w14:paraId="2BAA036F" w14:textId="77777777" w:rsidR="00A228EB" w:rsidRPr="00892991" w:rsidRDefault="00A228EB" w:rsidP="00A228EB">
            <w:pPr>
              <w:snapToGrid w:val="0"/>
              <w:spacing w:after="0"/>
              <w:jc w:val="center"/>
              <w:rPr>
                <w:lang w:eastAsia="ar-SA"/>
              </w:rPr>
            </w:pPr>
            <w:r w:rsidRPr="00892991">
              <w:rPr>
                <w:lang w:eastAsia="ar-SA"/>
              </w:rPr>
              <w:t>4</w:t>
            </w:r>
          </w:p>
        </w:tc>
        <w:tc>
          <w:tcPr>
            <w:tcW w:w="5245" w:type="dxa"/>
            <w:vAlign w:val="center"/>
          </w:tcPr>
          <w:p w14:paraId="34528A06" w14:textId="77777777" w:rsidR="00A228EB" w:rsidRPr="00892991" w:rsidRDefault="00A228EB" w:rsidP="00A228EB">
            <w:pPr>
              <w:spacing w:after="0" w:line="240" w:lineRule="auto"/>
            </w:pPr>
            <w:r w:rsidRPr="00892991">
              <w:t xml:space="preserve">Średnica zewnętrzna </w:t>
            </w:r>
            <w:proofErr w:type="spellStart"/>
            <w:r w:rsidRPr="00892991">
              <w:t>szaftu</w:t>
            </w:r>
            <w:proofErr w:type="spellEnd"/>
            <w:r w:rsidRPr="00892991">
              <w:t xml:space="preserve"> proksymalnego 3,0F</w:t>
            </w:r>
          </w:p>
        </w:tc>
        <w:tc>
          <w:tcPr>
            <w:tcW w:w="1418" w:type="dxa"/>
            <w:tcBorders>
              <w:left w:val="single" w:sz="4" w:space="0" w:color="000000"/>
              <w:bottom w:val="single" w:sz="4" w:space="0" w:color="000000"/>
            </w:tcBorders>
            <w:vAlign w:val="center"/>
          </w:tcPr>
          <w:p w14:paraId="5D85D3B5" w14:textId="77777777" w:rsidR="00A228EB" w:rsidRPr="00892991" w:rsidRDefault="00A228EB" w:rsidP="00A228EB">
            <w:pPr>
              <w:spacing w:after="0"/>
              <w:jc w:val="center"/>
              <w:rPr>
                <w:bCs/>
              </w:rPr>
            </w:pPr>
            <w:r w:rsidRPr="00892991">
              <w:rPr>
                <w:bCs/>
                <w:lang w:eastAsia="ar-SA"/>
              </w:rPr>
              <w:t>TAK</w:t>
            </w:r>
          </w:p>
        </w:tc>
        <w:tc>
          <w:tcPr>
            <w:tcW w:w="1700" w:type="dxa"/>
            <w:tcBorders>
              <w:left w:val="single" w:sz="4" w:space="0" w:color="000000"/>
            </w:tcBorders>
            <w:vAlign w:val="center"/>
          </w:tcPr>
          <w:p w14:paraId="7217A430" w14:textId="77777777" w:rsidR="00A228EB" w:rsidRPr="00892991" w:rsidRDefault="00A228EB" w:rsidP="00A228EB">
            <w:pPr>
              <w:snapToGrid w:val="0"/>
              <w:spacing w:after="0"/>
              <w:jc w:val="center"/>
              <w:rPr>
                <w:bCs/>
                <w:lang w:eastAsia="ar-SA"/>
              </w:rPr>
            </w:pPr>
          </w:p>
        </w:tc>
      </w:tr>
      <w:tr w:rsidR="00892991" w:rsidRPr="00892991" w14:paraId="32BAED3E" w14:textId="77777777" w:rsidTr="004E46C9">
        <w:tc>
          <w:tcPr>
            <w:tcW w:w="846" w:type="dxa"/>
            <w:tcBorders>
              <w:left w:val="single" w:sz="8" w:space="0" w:color="000000"/>
            </w:tcBorders>
            <w:vAlign w:val="center"/>
          </w:tcPr>
          <w:p w14:paraId="528DB71E" w14:textId="77777777" w:rsidR="00A228EB" w:rsidRPr="00892991" w:rsidRDefault="00A228EB" w:rsidP="00A228EB">
            <w:pPr>
              <w:snapToGrid w:val="0"/>
              <w:spacing w:after="0"/>
              <w:jc w:val="center"/>
              <w:rPr>
                <w:lang w:eastAsia="ar-SA"/>
              </w:rPr>
            </w:pPr>
            <w:r w:rsidRPr="00892991">
              <w:rPr>
                <w:lang w:eastAsia="ar-SA"/>
              </w:rPr>
              <w:t>5</w:t>
            </w:r>
          </w:p>
        </w:tc>
        <w:tc>
          <w:tcPr>
            <w:tcW w:w="5245" w:type="dxa"/>
            <w:vAlign w:val="center"/>
          </w:tcPr>
          <w:p w14:paraId="21B6E80C" w14:textId="77777777" w:rsidR="00A228EB" w:rsidRPr="00892991" w:rsidRDefault="00A228EB" w:rsidP="00A228EB">
            <w:pPr>
              <w:spacing w:after="0" w:line="240" w:lineRule="auto"/>
            </w:pPr>
            <w:r w:rsidRPr="00892991">
              <w:t xml:space="preserve">Średnica wewnętrzna </w:t>
            </w:r>
            <w:proofErr w:type="spellStart"/>
            <w:r w:rsidRPr="00892991">
              <w:t>szaftu</w:t>
            </w:r>
            <w:proofErr w:type="spellEnd"/>
            <w:r w:rsidRPr="00892991">
              <w:t xml:space="preserve"> proksymalnego 0,52 mm</w:t>
            </w:r>
          </w:p>
        </w:tc>
        <w:tc>
          <w:tcPr>
            <w:tcW w:w="1418" w:type="dxa"/>
            <w:vAlign w:val="center"/>
          </w:tcPr>
          <w:p w14:paraId="00F0C84A"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30406DA4" w14:textId="77777777" w:rsidR="00A228EB" w:rsidRPr="00892991" w:rsidRDefault="00A228EB" w:rsidP="00A228EB">
            <w:pPr>
              <w:snapToGrid w:val="0"/>
              <w:spacing w:after="0"/>
              <w:jc w:val="center"/>
              <w:rPr>
                <w:bCs/>
                <w:lang w:eastAsia="ar-SA"/>
              </w:rPr>
            </w:pPr>
          </w:p>
        </w:tc>
      </w:tr>
      <w:tr w:rsidR="00892991" w:rsidRPr="00892991" w14:paraId="5F4E0195" w14:textId="77777777" w:rsidTr="004E46C9">
        <w:tc>
          <w:tcPr>
            <w:tcW w:w="846" w:type="dxa"/>
            <w:tcBorders>
              <w:left w:val="single" w:sz="8" w:space="0" w:color="000000"/>
            </w:tcBorders>
            <w:vAlign w:val="center"/>
          </w:tcPr>
          <w:p w14:paraId="482C3F7F" w14:textId="77777777" w:rsidR="00A228EB" w:rsidRPr="00892991" w:rsidRDefault="00A228EB" w:rsidP="00A228EB">
            <w:pPr>
              <w:snapToGrid w:val="0"/>
              <w:spacing w:after="0"/>
              <w:jc w:val="center"/>
              <w:rPr>
                <w:lang w:eastAsia="ar-SA"/>
              </w:rPr>
            </w:pPr>
            <w:r w:rsidRPr="00892991">
              <w:rPr>
                <w:lang w:eastAsia="ar-SA"/>
              </w:rPr>
              <w:t>6</w:t>
            </w:r>
          </w:p>
        </w:tc>
        <w:tc>
          <w:tcPr>
            <w:tcW w:w="5245" w:type="dxa"/>
            <w:vAlign w:val="center"/>
          </w:tcPr>
          <w:p w14:paraId="648CD6C5" w14:textId="77777777" w:rsidR="00A228EB" w:rsidRPr="00892991" w:rsidRDefault="00A228EB" w:rsidP="00A228EB">
            <w:pPr>
              <w:spacing w:after="0" w:line="240" w:lineRule="auto"/>
            </w:pPr>
            <w:r w:rsidRPr="00892991">
              <w:t>Powłoka hydrofilna pokrywająca 25cm przy długości 135cm i 60 cm przy długości 155cm zapewniająca niską frykcję</w:t>
            </w:r>
          </w:p>
        </w:tc>
        <w:tc>
          <w:tcPr>
            <w:tcW w:w="1418" w:type="dxa"/>
            <w:vAlign w:val="center"/>
          </w:tcPr>
          <w:p w14:paraId="0A182DD1"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5CA27421" w14:textId="77777777" w:rsidR="00A228EB" w:rsidRPr="00892991" w:rsidRDefault="00A228EB" w:rsidP="00A228EB">
            <w:pPr>
              <w:snapToGrid w:val="0"/>
              <w:spacing w:after="0"/>
              <w:jc w:val="center"/>
              <w:rPr>
                <w:bCs/>
                <w:lang w:eastAsia="ar-SA"/>
              </w:rPr>
            </w:pPr>
          </w:p>
        </w:tc>
      </w:tr>
      <w:tr w:rsidR="00892991" w:rsidRPr="00892991" w14:paraId="31669D19" w14:textId="77777777" w:rsidTr="004E46C9">
        <w:tc>
          <w:tcPr>
            <w:tcW w:w="846" w:type="dxa"/>
            <w:tcBorders>
              <w:left w:val="single" w:sz="8" w:space="0" w:color="000000"/>
            </w:tcBorders>
            <w:vAlign w:val="center"/>
          </w:tcPr>
          <w:p w14:paraId="4E9FAB09" w14:textId="77777777" w:rsidR="00A228EB" w:rsidRPr="00892991" w:rsidRDefault="00A228EB" w:rsidP="00A228EB">
            <w:pPr>
              <w:snapToGrid w:val="0"/>
              <w:spacing w:after="0"/>
              <w:jc w:val="center"/>
              <w:rPr>
                <w:lang w:eastAsia="ar-SA"/>
              </w:rPr>
            </w:pPr>
            <w:r w:rsidRPr="00892991">
              <w:rPr>
                <w:lang w:eastAsia="ar-SA"/>
              </w:rPr>
              <w:lastRenderedPageBreak/>
              <w:t>7</w:t>
            </w:r>
          </w:p>
        </w:tc>
        <w:tc>
          <w:tcPr>
            <w:tcW w:w="5245" w:type="dxa"/>
            <w:vAlign w:val="center"/>
          </w:tcPr>
          <w:p w14:paraId="5E71666A" w14:textId="77777777" w:rsidR="00A228EB" w:rsidRPr="00892991" w:rsidRDefault="00A228EB" w:rsidP="00A228EB">
            <w:pPr>
              <w:spacing w:after="0" w:line="240" w:lineRule="auto"/>
            </w:pPr>
            <w:r w:rsidRPr="00892991">
              <w:t>Średnica wewnętrzna cewnika w części dystalnej: 0,45mm</w:t>
            </w:r>
          </w:p>
        </w:tc>
        <w:tc>
          <w:tcPr>
            <w:tcW w:w="1418" w:type="dxa"/>
            <w:vAlign w:val="center"/>
          </w:tcPr>
          <w:p w14:paraId="3F72CACC"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31DAC93B" w14:textId="77777777" w:rsidR="00A228EB" w:rsidRPr="00892991" w:rsidRDefault="00A228EB" w:rsidP="00A228EB">
            <w:pPr>
              <w:snapToGrid w:val="0"/>
              <w:spacing w:after="0"/>
              <w:jc w:val="center"/>
              <w:rPr>
                <w:bCs/>
                <w:lang w:eastAsia="ar-SA"/>
              </w:rPr>
            </w:pPr>
          </w:p>
        </w:tc>
      </w:tr>
      <w:tr w:rsidR="00892991" w:rsidRPr="00892991" w14:paraId="2AAA4B3F" w14:textId="77777777" w:rsidTr="004E46C9">
        <w:tc>
          <w:tcPr>
            <w:tcW w:w="846" w:type="dxa"/>
            <w:tcBorders>
              <w:left w:val="single" w:sz="8" w:space="0" w:color="000000"/>
            </w:tcBorders>
            <w:vAlign w:val="center"/>
          </w:tcPr>
          <w:p w14:paraId="48A5988E" w14:textId="77777777" w:rsidR="00A228EB" w:rsidRPr="00892991" w:rsidRDefault="00A228EB" w:rsidP="00A228EB">
            <w:pPr>
              <w:snapToGrid w:val="0"/>
              <w:spacing w:after="0"/>
              <w:jc w:val="center"/>
              <w:rPr>
                <w:lang w:eastAsia="ar-SA"/>
              </w:rPr>
            </w:pPr>
            <w:r w:rsidRPr="00892991">
              <w:rPr>
                <w:lang w:eastAsia="ar-SA"/>
              </w:rPr>
              <w:t>8</w:t>
            </w:r>
          </w:p>
        </w:tc>
        <w:tc>
          <w:tcPr>
            <w:tcW w:w="5245" w:type="dxa"/>
            <w:vAlign w:val="center"/>
          </w:tcPr>
          <w:p w14:paraId="13DA5C93" w14:textId="77777777" w:rsidR="00A228EB" w:rsidRPr="00892991" w:rsidRDefault="00A228EB" w:rsidP="00A228EB">
            <w:pPr>
              <w:spacing w:after="0" w:line="240" w:lineRule="auto"/>
            </w:pPr>
            <w:r w:rsidRPr="00892991">
              <w:t xml:space="preserve">Długość końcówki </w:t>
            </w:r>
            <w:proofErr w:type="spellStart"/>
            <w:r w:rsidRPr="00892991">
              <w:t>taperowanej</w:t>
            </w:r>
            <w:proofErr w:type="spellEnd"/>
            <w:r w:rsidRPr="00892991">
              <w:t xml:space="preserve"> 7mm</w:t>
            </w:r>
          </w:p>
        </w:tc>
        <w:tc>
          <w:tcPr>
            <w:tcW w:w="1418" w:type="dxa"/>
            <w:vAlign w:val="center"/>
          </w:tcPr>
          <w:p w14:paraId="3B1E36D7"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112A9BDE" w14:textId="77777777" w:rsidR="00A228EB" w:rsidRPr="00892991" w:rsidRDefault="00A228EB" w:rsidP="00A228EB">
            <w:pPr>
              <w:snapToGrid w:val="0"/>
              <w:spacing w:after="0"/>
              <w:jc w:val="center"/>
              <w:rPr>
                <w:bCs/>
                <w:lang w:eastAsia="ar-SA"/>
              </w:rPr>
            </w:pPr>
          </w:p>
        </w:tc>
      </w:tr>
      <w:tr w:rsidR="00892991" w:rsidRPr="00892991" w14:paraId="6EF68D5A" w14:textId="77777777" w:rsidTr="004E46C9">
        <w:tc>
          <w:tcPr>
            <w:tcW w:w="846" w:type="dxa"/>
            <w:tcBorders>
              <w:left w:val="single" w:sz="8" w:space="0" w:color="000000"/>
            </w:tcBorders>
            <w:vAlign w:val="center"/>
          </w:tcPr>
          <w:p w14:paraId="6215812F" w14:textId="77777777" w:rsidR="00A228EB" w:rsidRPr="00892991" w:rsidRDefault="00A228EB" w:rsidP="00A228EB">
            <w:pPr>
              <w:snapToGrid w:val="0"/>
              <w:spacing w:after="0"/>
              <w:jc w:val="center"/>
              <w:rPr>
                <w:lang w:eastAsia="ar-SA"/>
              </w:rPr>
            </w:pPr>
            <w:r w:rsidRPr="00892991">
              <w:rPr>
                <w:lang w:eastAsia="ar-SA"/>
              </w:rPr>
              <w:t>9</w:t>
            </w:r>
          </w:p>
        </w:tc>
        <w:tc>
          <w:tcPr>
            <w:tcW w:w="5245" w:type="dxa"/>
            <w:vAlign w:val="center"/>
          </w:tcPr>
          <w:p w14:paraId="6E09C4FC" w14:textId="77777777" w:rsidR="00A228EB" w:rsidRPr="00892991" w:rsidRDefault="00A228EB" w:rsidP="00A228EB">
            <w:pPr>
              <w:spacing w:after="0" w:line="240" w:lineRule="auto"/>
            </w:pPr>
            <w:r w:rsidRPr="00892991">
              <w:t xml:space="preserve">Średnica zewnętrzna końcówki </w:t>
            </w:r>
            <w:proofErr w:type="spellStart"/>
            <w:r w:rsidRPr="00892991">
              <w:t>taperowanej</w:t>
            </w:r>
            <w:proofErr w:type="spellEnd"/>
            <w:r w:rsidRPr="00892991">
              <w:t xml:space="preserve"> 0,58mm (0,023”; 1,7F)</w:t>
            </w:r>
          </w:p>
        </w:tc>
        <w:tc>
          <w:tcPr>
            <w:tcW w:w="1418" w:type="dxa"/>
            <w:vAlign w:val="center"/>
          </w:tcPr>
          <w:p w14:paraId="07D6DA62"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58848531" w14:textId="77777777" w:rsidR="00A228EB" w:rsidRPr="00892991" w:rsidRDefault="00A228EB" w:rsidP="00A228EB">
            <w:pPr>
              <w:snapToGrid w:val="0"/>
              <w:spacing w:after="0"/>
              <w:jc w:val="center"/>
              <w:rPr>
                <w:bCs/>
                <w:lang w:eastAsia="ar-SA"/>
              </w:rPr>
            </w:pPr>
          </w:p>
        </w:tc>
      </w:tr>
      <w:tr w:rsidR="00892991" w:rsidRPr="00892991" w14:paraId="036706A9" w14:textId="77777777" w:rsidTr="004E46C9">
        <w:tc>
          <w:tcPr>
            <w:tcW w:w="846" w:type="dxa"/>
            <w:tcBorders>
              <w:left w:val="single" w:sz="8" w:space="0" w:color="000000"/>
            </w:tcBorders>
            <w:vAlign w:val="center"/>
          </w:tcPr>
          <w:p w14:paraId="0399ACC3" w14:textId="77777777" w:rsidR="00A228EB" w:rsidRPr="00892991" w:rsidRDefault="00A228EB" w:rsidP="00A228EB">
            <w:pPr>
              <w:snapToGrid w:val="0"/>
              <w:spacing w:after="0"/>
              <w:jc w:val="center"/>
              <w:rPr>
                <w:lang w:eastAsia="ar-SA"/>
              </w:rPr>
            </w:pPr>
            <w:r w:rsidRPr="00892991">
              <w:rPr>
                <w:lang w:eastAsia="ar-SA"/>
              </w:rPr>
              <w:t>10</w:t>
            </w:r>
          </w:p>
        </w:tc>
        <w:tc>
          <w:tcPr>
            <w:tcW w:w="5245" w:type="dxa"/>
            <w:vAlign w:val="center"/>
          </w:tcPr>
          <w:p w14:paraId="39855A14" w14:textId="77777777" w:rsidR="00A228EB" w:rsidRPr="00892991" w:rsidRDefault="00A228EB" w:rsidP="00A228EB">
            <w:pPr>
              <w:spacing w:after="0" w:line="240" w:lineRule="auto"/>
            </w:pPr>
            <w:r w:rsidRPr="00892991">
              <w:t>Kompatybilny z prowadnikiem 0,014”</w:t>
            </w:r>
          </w:p>
        </w:tc>
        <w:tc>
          <w:tcPr>
            <w:tcW w:w="1418" w:type="dxa"/>
            <w:vAlign w:val="center"/>
          </w:tcPr>
          <w:p w14:paraId="4BDD95AB"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0EC3AA40" w14:textId="77777777" w:rsidR="00A228EB" w:rsidRPr="00892991" w:rsidRDefault="00A228EB" w:rsidP="00A228EB">
            <w:pPr>
              <w:snapToGrid w:val="0"/>
              <w:spacing w:after="0"/>
              <w:jc w:val="center"/>
              <w:rPr>
                <w:bCs/>
                <w:lang w:eastAsia="ar-SA"/>
              </w:rPr>
            </w:pPr>
          </w:p>
        </w:tc>
      </w:tr>
      <w:tr w:rsidR="00892991" w:rsidRPr="00892991" w14:paraId="292C29C8" w14:textId="77777777" w:rsidTr="004E46C9">
        <w:tc>
          <w:tcPr>
            <w:tcW w:w="846" w:type="dxa"/>
            <w:tcBorders>
              <w:left w:val="single" w:sz="8" w:space="0" w:color="000000"/>
            </w:tcBorders>
            <w:vAlign w:val="center"/>
          </w:tcPr>
          <w:p w14:paraId="227737B8" w14:textId="77777777" w:rsidR="00A228EB" w:rsidRPr="00892991" w:rsidRDefault="00A228EB" w:rsidP="00A228EB">
            <w:pPr>
              <w:snapToGrid w:val="0"/>
              <w:spacing w:after="0"/>
              <w:jc w:val="center"/>
              <w:rPr>
                <w:lang w:eastAsia="ar-SA"/>
              </w:rPr>
            </w:pPr>
            <w:r w:rsidRPr="00892991">
              <w:rPr>
                <w:lang w:eastAsia="ar-SA"/>
              </w:rPr>
              <w:t>11</w:t>
            </w:r>
          </w:p>
        </w:tc>
        <w:tc>
          <w:tcPr>
            <w:tcW w:w="5245" w:type="dxa"/>
            <w:vAlign w:val="center"/>
          </w:tcPr>
          <w:p w14:paraId="52A15BC5" w14:textId="77777777" w:rsidR="00A228EB" w:rsidRPr="00892991" w:rsidRDefault="00A228EB" w:rsidP="00A228EB">
            <w:pPr>
              <w:spacing w:after="0" w:line="240" w:lineRule="auto"/>
            </w:pPr>
            <w:r w:rsidRPr="00892991">
              <w:t>Technologia podwójnego zbrojenia oraz „</w:t>
            </w:r>
            <w:proofErr w:type="spellStart"/>
            <w:r w:rsidRPr="00892991">
              <w:t>core</w:t>
            </w:r>
            <w:proofErr w:type="spellEnd"/>
            <w:r w:rsidRPr="00892991">
              <w:t xml:space="preserve"> </w:t>
            </w:r>
            <w:proofErr w:type="spellStart"/>
            <w:r w:rsidRPr="00892991">
              <w:t>wire</w:t>
            </w:r>
            <w:proofErr w:type="spellEnd"/>
            <w:r w:rsidRPr="00892991">
              <w:t xml:space="preserve">” dla uzyskania lepszej </w:t>
            </w:r>
            <w:proofErr w:type="spellStart"/>
            <w:r w:rsidRPr="00892991">
              <w:t>popychalności</w:t>
            </w:r>
            <w:proofErr w:type="spellEnd"/>
          </w:p>
        </w:tc>
        <w:tc>
          <w:tcPr>
            <w:tcW w:w="1418" w:type="dxa"/>
            <w:vAlign w:val="center"/>
          </w:tcPr>
          <w:p w14:paraId="134A6AD0"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28F063AA" w14:textId="77777777" w:rsidR="00A228EB" w:rsidRPr="00892991" w:rsidRDefault="00A228EB" w:rsidP="00A228EB">
            <w:pPr>
              <w:snapToGrid w:val="0"/>
              <w:spacing w:after="0"/>
              <w:jc w:val="center"/>
              <w:rPr>
                <w:bCs/>
                <w:lang w:eastAsia="ar-SA"/>
              </w:rPr>
            </w:pPr>
          </w:p>
        </w:tc>
      </w:tr>
      <w:tr w:rsidR="00892991" w:rsidRPr="00892991" w14:paraId="302CE7A1" w14:textId="77777777" w:rsidTr="004E46C9">
        <w:tc>
          <w:tcPr>
            <w:tcW w:w="846" w:type="dxa"/>
            <w:tcBorders>
              <w:left w:val="single" w:sz="8" w:space="0" w:color="000000"/>
            </w:tcBorders>
            <w:vAlign w:val="center"/>
          </w:tcPr>
          <w:p w14:paraId="1E4B99E7" w14:textId="77777777" w:rsidR="00A228EB" w:rsidRPr="00892991" w:rsidRDefault="00A228EB" w:rsidP="00A228EB">
            <w:pPr>
              <w:snapToGrid w:val="0"/>
              <w:spacing w:after="0"/>
              <w:jc w:val="center"/>
              <w:rPr>
                <w:lang w:eastAsia="ar-SA"/>
              </w:rPr>
            </w:pPr>
            <w:r w:rsidRPr="00892991">
              <w:rPr>
                <w:lang w:eastAsia="ar-SA"/>
              </w:rPr>
              <w:t>12</w:t>
            </w:r>
          </w:p>
        </w:tc>
        <w:tc>
          <w:tcPr>
            <w:tcW w:w="5245" w:type="dxa"/>
            <w:vAlign w:val="center"/>
          </w:tcPr>
          <w:p w14:paraId="555BE7E4" w14:textId="77777777" w:rsidR="00A228EB" w:rsidRPr="00892991" w:rsidRDefault="00A228EB" w:rsidP="00A228EB">
            <w:pPr>
              <w:spacing w:after="0" w:line="240" w:lineRule="auto"/>
            </w:pPr>
            <w:r w:rsidRPr="00892991">
              <w:t>Markery wyjściowe na długości 95 cm i 105 cm</w:t>
            </w:r>
          </w:p>
        </w:tc>
        <w:tc>
          <w:tcPr>
            <w:tcW w:w="1418" w:type="dxa"/>
            <w:vAlign w:val="center"/>
          </w:tcPr>
          <w:p w14:paraId="41DBFFC7" w14:textId="77777777" w:rsidR="00A228EB" w:rsidRPr="00892991" w:rsidRDefault="00A228EB" w:rsidP="00A228EB">
            <w:pPr>
              <w:spacing w:after="0"/>
              <w:jc w:val="center"/>
              <w:rPr>
                <w:bCs/>
              </w:rPr>
            </w:pPr>
            <w:r w:rsidRPr="00892991">
              <w:rPr>
                <w:bCs/>
              </w:rPr>
              <w:t>TAK</w:t>
            </w:r>
          </w:p>
        </w:tc>
        <w:tc>
          <w:tcPr>
            <w:tcW w:w="1700" w:type="dxa"/>
            <w:tcBorders>
              <w:left w:val="single" w:sz="4" w:space="0" w:color="000000"/>
            </w:tcBorders>
            <w:vAlign w:val="center"/>
          </w:tcPr>
          <w:p w14:paraId="2FF048FD" w14:textId="77777777" w:rsidR="00A228EB" w:rsidRPr="00892991" w:rsidRDefault="00A228EB" w:rsidP="00A228EB">
            <w:pPr>
              <w:snapToGrid w:val="0"/>
              <w:spacing w:after="0"/>
              <w:jc w:val="center"/>
              <w:rPr>
                <w:bCs/>
                <w:lang w:eastAsia="ar-SA"/>
              </w:rPr>
            </w:pPr>
          </w:p>
        </w:tc>
      </w:tr>
      <w:tr w:rsidR="00F31E3B" w:rsidRPr="00F31E3B" w14:paraId="629AD5E6" w14:textId="77777777" w:rsidTr="004E46C9">
        <w:tc>
          <w:tcPr>
            <w:tcW w:w="846" w:type="dxa"/>
            <w:tcBorders>
              <w:left w:val="single" w:sz="8" w:space="0" w:color="000000"/>
            </w:tcBorders>
            <w:vAlign w:val="center"/>
          </w:tcPr>
          <w:p w14:paraId="45BEDD89" w14:textId="77777777" w:rsidR="00A228EB" w:rsidRPr="00F31E3B" w:rsidRDefault="00A228EB" w:rsidP="00A228EB">
            <w:pPr>
              <w:snapToGrid w:val="0"/>
              <w:spacing w:after="0"/>
              <w:jc w:val="center"/>
              <w:rPr>
                <w:lang w:eastAsia="ar-SA"/>
              </w:rPr>
            </w:pPr>
            <w:r w:rsidRPr="00F31E3B">
              <w:rPr>
                <w:lang w:eastAsia="ar-SA"/>
              </w:rPr>
              <w:t>13</w:t>
            </w:r>
          </w:p>
        </w:tc>
        <w:tc>
          <w:tcPr>
            <w:tcW w:w="5245" w:type="dxa"/>
            <w:vAlign w:val="center"/>
          </w:tcPr>
          <w:p w14:paraId="4645A6A3" w14:textId="77777777" w:rsidR="00A228EB" w:rsidRPr="00F31E3B" w:rsidRDefault="00A228EB" w:rsidP="00A228EB">
            <w:pPr>
              <w:spacing w:after="0" w:line="240" w:lineRule="auto"/>
            </w:pPr>
            <w:r w:rsidRPr="00F31E3B">
              <w:t xml:space="preserve">Zintegrowany </w:t>
            </w:r>
            <w:proofErr w:type="spellStart"/>
            <w:r w:rsidRPr="00F31E3B">
              <w:t>torquer</w:t>
            </w:r>
            <w:proofErr w:type="spellEnd"/>
            <w:r w:rsidRPr="00F31E3B">
              <w:t xml:space="preserve"> na korpusie cewnika dla unikalnej techniki „</w:t>
            </w:r>
            <w:proofErr w:type="spellStart"/>
            <w:r w:rsidRPr="00F31E3B">
              <w:t>lock&amp;cross</w:t>
            </w:r>
            <w:proofErr w:type="spellEnd"/>
            <w:r w:rsidRPr="00F31E3B">
              <w:t>” – zablokowanie prowadnika</w:t>
            </w:r>
          </w:p>
        </w:tc>
        <w:tc>
          <w:tcPr>
            <w:tcW w:w="1418" w:type="dxa"/>
            <w:vAlign w:val="center"/>
          </w:tcPr>
          <w:p w14:paraId="79169B32"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734CC126" w14:textId="77777777" w:rsidR="00A228EB" w:rsidRPr="00F31E3B" w:rsidRDefault="00A228EB" w:rsidP="00A228EB">
            <w:pPr>
              <w:snapToGrid w:val="0"/>
              <w:spacing w:after="0"/>
              <w:jc w:val="center"/>
              <w:rPr>
                <w:bCs/>
                <w:lang w:eastAsia="ar-SA"/>
              </w:rPr>
            </w:pPr>
          </w:p>
        </w:tc>
      </w:tr>
      <w:tr w:rsidR="00F31E3B" w:rsidRPr="00F31E3B" w14:paraId="176FF49F" w14:textId="77777777" w:rsidTr="004E46C9">
        <w:tc>
          <w:tcPr>
            <w:tcW w:w="846" w:type="dxa"/>
            <w:tcBorders>
              <w:left w:val="single" w:sz="8" w:space="0" w:color="000000"/>
            </w:tcBorders>
            <w:vAlign w:val="center"/>
          </w:tcPr>
          <w:p w14:paraId="690CC593" w14:textId="77777777" w:rsidR="00A228EB" w:rsidRPr="00F31E3B" w:rsidRDefault="00A228EB" w:rsidP="00A228EB">
            <w:pPr>
              <w:snapToGrid w:val="0"/>
              <w:spacing w:after="0"/>
              <w:jc w:val="center"/>
              <w:rPr>
                <w:lang w:eastAsia="ar-SA"/>
              </w:rPr>
            </w:pPr>
            <w:r w:rsidRPr="00F31E3B">
              <w:rPr>
                <w:lang w:eastAsia="ar-SA"/>
              </w:rPr>
              <w:t>14</w:t>
            </w:r>
          </w:p>
        </w:tc>
        <w:tc>
          <w:tcPr>
            <w:tcW w:w="5245" w:type="dxa"/>
            <w:vAlign w:val="center"/>
          </w:tcPr>
          <w:p w14:paraId="2A047D42" w14:textId="77777777" w:rsidR="00A228EB" w:rsidRPr="00F31E3B" w:rsidRDefault="00A228EB" w:rsidP="00A228EB">
            <w:pPr>
              <w:spacing w:after="0" w:line="240" w:lineRule="auto"/>
            </w:pPr>
            <w:r w:rsidRPr="00F31E3B">
              <w:t>Niebieski hub</w:t>
            </w:r>
          </w:p>
        </w:tc>
        <w:tc>
          <w:tcPr>
            <w:tcW w:w="1418" w:type="dxa"/>
            <w:vAlign w:val="center"/>
          </w:tcPr>
          <w:p w14:paraId="09461330"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605AD37B" w14:textId="77777777" w:rsidR="00A228EB" w:rsidRPr="00F31E3B" w:rsidRDefault="00A228EB" w:rsidP="00A228EB">
            <w:pPr>
              <w:snapToGrid w:val="0"/>
              <w:spacing w:after="0"/>
              <w:jc w:val="center"/>
              <w:rPr>
                <w:bCs/>
                <w:lang w:eastAsia="ar-SA"/>
              </w:rPr>
            </w:pPr>
          </w:p>
        </w:tc>
      </w:tr>
      <w:tr w:rsidR="00F31E3B" w:rsidRPr="00F31E3B" w14:paraId="5220E1B2" w14:textId="77777777" w:rsidTr="004E46C9">
        <w:tc>
          <w:tcPr>
            <w:tcW w:w="846" w:type="dxa"/>
            <w:tcBorders>
              <w:left w:val="single" w:sz="8" w:space="0" w:color="000000"/>
            </w:tcBorders>
            <w:vAlign w:val="center"/>
          </w:tcPr>
          <w:p w14:paraId="3D08308F" w14:textId="77777777" w:rsidR="00A228EB" w:rsidRPr="00F31E3B" w:rsidRDefault="00A228EB" w:rsidP="00A228EB">
            <w:pPr>
              <w:snapToGrid w:val="0"/>
              <w:spacing w:after="0"/>
              <w:jc w:val="center"/>
              <w:rPr>
                <w:lang w:eastAsia="ar-SA"/>
              </w:rPr>
            </w:pPr>
            <w:r w:rsidRPr="00F31E3B">
              <w:rPr>
                <w:lang w:eastAsia="ar-SA"/>
              </w:rPr>
              <w:t>15</w:t>
            </w:r>
          </w:p>
        </w:tc>
        <w:tc>
          <w:tcPr>
            <w:tcW w:w="5245" w:type="dxa"/>
            <w:vAlign w:val="center"/>
          </w:tcPr>
          <w:p w14:paraId="7E3BABA5" w14:textId="77777777" w:rsidR="00A228EB" w:rsidRPr="00F31E3B" w:rsidRDefault="00A228EB" w:rsidP="00A228EB">
            <w:pPr>
              <w:spacing w:after="0" w:line="240" w:lineRule="auto"/>
            </w:pPr>
            <w:r w:rsidRPr="00F31E3B">
              <w:t>Kompatybilny z cewnikiem prowadzącym 5F (1,42mm)</w:t>
            </w:r>
          </w:p>
        </w:tc>
        <w:tc>
          <w:tcPr>
            <w:tcW w:w="1418" w:type="dxa"/>
            <w:vAlign w:val="center"/>
          </w:tcPr>
          <w:p w14:paraId="5234E701"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528EFA30" w14:textId="77777777" w:rsidR="00A228EB" w:rsidRPr="00F31E3B" w:rsidRDefault="00A228EB" w:rsidP="00A228EB">
            <w:pPr>
              <w:snapToGrid w:val="0"/>
              <w:spacing w:after="0"/>
              <w:jc w:val="center"/>
              <w:rPr>
                <w:bCs/>
                <w:lang w:eastAsia="ar-SA"/>
              </w:rPr>
            </w:pPr>
          </w:p>
        </w:tc>
      </w:tr>
      <w:tr w:rsidR="000352AC" w:rsidRPr="000352AC" w14:paraId="251F3F16" w14:textId="77777777" w:rsidTr="004E46C9">
        <w:trPr>
          <w:trHeight w:val="858"/>
        </w:trPr>
        <w:tc>
          <w:tcPr>
            <w:tcW w:w="846" w:type="dxa"/>
            <w:tcBorders>
              <w:left w:val="single" w:sz="8" w:space="0" w:color="000000"/>
            </w:tcBorders>
            <w:vAlign w:val="center"/>
          </w:tcPr>
          <w:p w14:paraId="527F56D5" w14:textId="77777777" w:rsidR="00A228EB" w:rsidRPr="000352AC" w:rsidRDefault="00A228EB" w:rsidP="00A228EB">
            <w:pPr>
              <w:snapToGrid w:val="0"/>
              <w:spacing w:after="0"/>
              <w:jc w:val="center"/>
              <w:rPr>
                <w:b/>
                <w:lang w:eastAsia="ar-SA"/>
              </w:rPr>
            </w:pPr>
            <w:r w:rsidRPr="000352AC">
              <w:rPr>
                <w:b/>
                <w:lang w:eastAsia="ar-SA"/>
              </w:rPr>
              <w:t>III.</w:t>
            </w:r>
          </w:p>
        </w:tc>
        <w:tc>
          <w:tcPr>
            <w:tcW w:w="5245" w:type="dxa"/>
            <w:vAlign w:val="center"/>
          </w:tcPr>
          <w:p w14:paraId="7A331C2A" w14:textId="77777777" w:rsidR="00A228EB" w:rsidRPr="000352AC" w:rsidRDefault="00A228EB" w:rsidP="00A228EB">
            <w:pPr>
              <w:spacing w:after="0" w:line="240" w:lineRule="auto"/>
              <w:rPr>
                <w:b/>
              </w:rPr>
            </w:pPr>
            <w:proofErr w:type="spellStart"/>
            <w:r w:rsidRPr="000352AC">
              <w:rPr>
                <w:b/>
              </w:rPr>
              <w:t>Stentgraft</w:t>
            </w:r>
            <w:proofErr w:type="spellEnd"/>
            <w:r w:rsidRPr="000352AC">
              <w:rPr>
                <w:b/>
              </w:rPr>
              <w:t xml:space="preserve"> wieńcowy</w:t>
            </w:r>
          </w:p>
        </w:tc>
        <w:tc>
          <w:tcPr>
            <w:tcW w:w="1418" w:type="dxa"/>
            <w:vAlign w:val="center"/>
          </w:tcPr>
          <w:p w14:paraId="15CC81F4" w14:textId="77777777" w:rsidR="00A228EB" w:rsidRPr="000352AC" w:rsidRDefault="00A228EB" w:rsidP="00A228EB">
            <w:pPr>
              <w:spacing w:after="0"/>
              <w:jc w:val="center"/>
              <w:rPr>
                <w:bCs/>
              </w:rPr>
            </w:pPr>
            <w:r w:rsidRPr="000352AC">
              <w:rPr>
                <w:bCs/>
              </w:rPr>
              <w:t>TAK</w:t>
            </w:r>
          </w:p>
        </w:tc>
        <w:tc>
          <w:tcPr>
            <w:tcW w:w="1700" w:type="dxa"/>
            <w:tcBorders>
              <w:left w:val="single" w:sz="4" w:space="0" w:color="000000"/>
            </w:tcBorders>
            <w:vAlign w:val="center"/>
          </w:tcPr>
          <w:p w14:paraId="61A22982" w14:textId="77777777" w:rsidR="00A228EB" w:rsidRPr="000352AC" w:rsidRDefault="00A228EB" w:rsidP="00A228EB">
            <w:pPr>
              <w:snapToGrid w:val="0"/>
              <w:spacing w:after="0"/>
              <w:jc w:val="center"/>
              <w:rPr>
                <w:bCs/>
                <w:lang w:eastAsia="ar-SA"/>
              </w:rPr>
            </w:pPr>
          </w:p>
        </w:tc>
      </w:tr>
      <w:tr w:rsidR="00F31E3B" w:rsidRPr="00F31E3B" w14:paraId="653AB59F" w14:textId="77777777" w:rsidTr="004E46C9">
        <w:tc>
          <w:tcPr>
            <w:tcW w:w="846" w:type="dxa"/>
            <w:tcBorders>
              <w:left w:val="single" w:sz="8" w:space="0" w:color="000000"/>
            </w:tcBorders>
            <w:vAlign w:val="center"/>
          </w:tcPr>
          <w:p w14:paraId="3AC4072F" w14:textId="77777777" w:rsidR="00A228EB" w:rsidRPr="00F31E3B" w:rsidRDefault="00A228EB" w:rsidP="00A228EB">
            <w:pPr>
              <w:snapToGrid w:val="0"/>
              <w:spacing w:after="0"/>
              <w:jc w:val="center"/>
              <w:rPr>
                <w:lang w:eastAsia="ar-SA"/>
              </w:rPr>
            </w:pPr>
            <w:r w:rsidRPr="00F31E3B">
              <w:rPr>
                <w:lang w:eastAsia="ar-SA"/>
              </w:rPr>
              <w:t>1</w:t>
            </w:r>
          </w:p>
        </w:tc>
        <w:tc>
          <w:tcPr>
            <w:tcW w:w="5245" w:type="dxa"/>
            <w:vAlign w:val="center"/>
          </w:tcPr>
          <w:p w14:paraId="0D5467E6" w14:textId="77777777" w:rsidR="00A228EB" w:rsidRPr="00F31E3B" w:rsidRDefault="00A228EB" w:rsidP="00A228EB">
            <w:pPr>
              <w:spacing w:after="0" w:line="240" w:lineRule="auto"/>
            </w:pPr>
            <w:proofErr w:type="spellStart"/>
            <w:r w:rsidRPr="00F31E3B">
              <w:t>Stenty</w:t>
            </w:r>
            <w:proofErr w:type="spellEnd"/>
            <w:r w:rsidRPr="00F31E3B">
              <w:t xml:space="preserve"> chromowo – kobaltowe pokryte pasywną powłoką z węglika krzemu, która nie aktywuje płytek krwi i fibrynogenu (zapobiega wykrzepianiu na powierzchni przęseł </w:t>
            </w:r>
            <w:proofErr w:type="spellStart"/>
            <w:r w:rsidRPr="00F31E3B">
              <w:t>stentgraftu</w:t>
            </w:r>
            <w:proofErr w:type="spellEnd"/>
            <w:r w:rsidRPr="00F31E3B">
              <w:t xml:space="preserve">), ogranicza dyfuzję jonów metali do otaczającej tkanki (redukuje ryzyko korozji i uczulenia na nikiel) oraz przyspiesza proces </w:t>
            </w:r>
            <w:proofErr w:type="spellStart"/>
            <w:r w:rsidRPr="00F31E3B">
              <w:t>endotelializacji</w:t>
            </w:r>
            <w:proofErr w:type="spellEnd"/>
            <w:r w:rsidRPr="00F31E3B">
              <w:t xml:space="preserve"> i gojenia naczynia</w:t>
            </w:r>
          </w:p>
        </w:tc>
        <w:tc>
          <w:tcPr>
            <w:tcW w:w="1418" w:type="dxa"/>
            <w:vAlign w:val="center"/>
          </w:tcPr>
          <w:p w14:paraId="7A22A384"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1DE7EB4D" w14:textId="77777777" w:rsidR="00A228EB" w:rsidRPr="00F31E3B" w:rsidRDefault="00A228EB" w:rsidP="00A228EB">
            <w:pPr>
              <w:snapToGrid w:val="0"/>
              <w:spacing w:after="0"/>
              <w:jc w:val="center"/>
              <w:rPr>
                <w:bCs/>
                <w:lang w:eastAsia="ar-SA"/>
              </w:rPr>
            </w:pPr>
          </w:p>
        </w:tc>
      </w:tr>
      <w:tr w:rsidR="00F31E3B" w:rsidRPr="00F31E3B" w14:paraId="24A4F360" w14:textId="77777777" w:rsidTr="004E46C9">
        <w:tc>
          <w:tcPr>
            <w:tcW w:w="846" w:type="dxa"/>
            <w:tcBorders>
              <w:left w:val="single" w:sz="8" w:space="0" w:color="000000"/>
            </w:tcBorders>
            <w:vAlign w:val="center"/>
          </w:tcPr>
          <w:p w14:paraId="18568E00" w14:textId="77777777" w:rsidR="00A228EB" w:rsidRPr="00F31E3B" w:rsidRDefault="00A228EB" w:rsidP="00A228EB">
            <w:pPr>
              <w:snapToGrid w:val="0"/>
              <w:spacing w:after="0"/>
              <w:jc w:val="center"/>
              <w:rPr>
                <w:lang w:eastAsia="ar-SA"/>
              </w:rPr>
            </w:pPr>
            <w:r w:rsidRPr="00F31E3B">
              <w:rPr>
                <w:lang w:eastAsia="ar-SA"/>
              </w:rPr>
              <w:t>2</w:t>
            </w:r>
          </w:p>
        </w:tc>
        <w:tc>
          <w:tcPr>
            <w:tcW w:w="5245" w:type="dxa"/>
            <w:vAlign w:val="center"/>
          </w:tcPr>
          <w:p w14:paraId="4B92456E" w14:textId="77777777" w:rsidR="00A228EB" w:rsidRPr="00F31E3B" w:rsidRDefault="00A228EB" w:rsidP="00A228EB">
            <w:pPr>
              <w:spacing w:after="0" w:line="240" w:lineRule="auto"/>
            </w:pPr>
            <w:r w:rsidRPr="00F31E3B">
              <w:t>Pokrycie (</w:t>
            </w:r>
            <w:proofErr w:type="spellStart"/>
            <w:r w:rsidRPr="00F31E3B">
              <w:t>graft</w:t>
            </w:r>
            <w:proofErr w:type="spellEnd"/>
            <w:r w:rsidRPr="00F31E3B">
              <w:t xml:space="preserve">) nakładane metodą </w:t>
            </w:r>
            <w:proofErr w:type="spellStart"/>
            <w:r w:rsidRPr="00F31E3B">
              <w:t>elektrospun</w:t>
            </w:r>
            <w:proofErr w:type="spellEnd"/>
          </w:p>
          <w:p w14:paraId="457E65FA" w14:textId="77777777" w:rsidR="00A228EB" w:rsidRPr="00F31E3B" w:rsidRDefault="00A228EB" w:rsidP="00A228EB">
            <w:pPr>
              <w:spacing w:after="0" w:line="240" w:lineRule="auto"/>
            </w:pPr>
            <w:r w:rsidRPr="00F31E3B">
              <w:t>(nie plecione)</w:t>
            </w:r>
          </w:p>
        </w:tc>
        <w:tc>
          <w:tcPr>
            <w:tcW w:w="1418" w:type="dxa"/>
            <w:vAlign w:val="center"/>
          </w:tcPr>
          <w:p w14:paraId="1D1AF992"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2EE51009" w14:textId="77777777" w:rsidR="00A228EB" w:rsidRPr="00F31E3B" w:rsidRDefault="00A228EB" w:rsidP="00A228EB">
            <w:pPr>
              <w:snapToGrid w:val="0"/>
              <w:spacing w:after="0"/>
              <w:jc w:val="center"/>
              <w:rPr>
                <w:bCs/>
                <w:lang w:eastAsia="ar-SA"/>
              </w:rPr>
            </w:pPr>
          </w:p>
        </w:tc>
      </w:tr>
      <w:tr w:rsidR="00F31E3B" w:rsidRPr="00F31E3B" w14:paraId="4D8D8393" w14:textId="77777777" w:rsidTr="004E46C9">
        <w:tc>
          <w:tcPr>
            <w:tcW w:w="846" w:type="dxa"/>
            <w:tcBorders>
              <w:left w:val="single" w:sz="8" w:space="0" w:color="000000"/>
            </w:tcBorders>
            <w:vAlign w:val="center"/>
          </w:tcPr>
          <w:p w14:paraId="67197600" w14:textId="77777777" w:rsidR="00A228EB" w:rsidRPr="00F31E3B" w:rsidRDefault="00A228EB" w:rsidP="00A228EB">
            <w:pPr>
              <w:snapToGrid w:val="0"/>
              <w:spacing w:after="0"/>
              <w:jc w:val="center"/>
              <w:rPr>
                <w:lang w:eastAsia="ar-SA"/>
              </w:rPr>
            </w:pPr>
            <w:r w:rsidRPr="00F31E3B">
              <w:rPr>
                <w:lang w:eastAsia="ar-SA"/>
              </w:rPr>
              <w:t>3</w:t>
            </w:r>
          </w:p>
        </w:tc>
        <w:tc>
          <w:tcPr>
            <w:tcW w:w="5245" w:type="dxa"/>
            <w:vAlign w:val="center"/>
          </w:tcPr>
          <w:p w14:paraId="56D0CCD1" w14:textId="77777777" w:rsidR="00A228EB" w:rsidRPr="00F31E3B" w:rsidRDefault="00A228EB" w:rsidP="00A228EB">
            <w:pPr>
              <w:spacing w:after="0" w:line="240" w:lineRule="auto"/>
            </w:pPr>
            <w:r w:rsidRPr="00F31E3B">
              <w:t>Grubość pokrycia 90</w:t>
            </w:r>
            <w:r w:rsidRPr="00F31E3B">
              <w:rPr>
                <w:rFonts w:cstheme="minorHAnsi"/>
              </w:rPr>
              <w:t>µ</w:t>
            </w:r>
            <w:r w:rsidRPr="00F31E3B">
              <w:t>m</w:t>
            </w:r>
          </w:p>
        </w:tc>
        <w:tc>
          <w:tcPr>
            <w:tcW w:w="1418" w:type="dxa"/>
            <w:vAlign w:val="center"/>
          </w:tcPr>
          <w:p w14:paraId="234E6091"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10DB7112" w14:textId="77777777" w:rsidR="00A228EB" w:rsidRPr="00F31E3B" w:rsidRDefault="00A228EB" w:rsidP="00A228EB">
            <w:pPr>
              <w:snapToGrid w:val="0"/>
              <w:spacing w:after="0"/>
              <w:jc w:val="center"/>
              <w:rPr>
                <w:bCs/>
                <w:lang w:eastAsia="ar-SA"/>
              </w:rPr>
            </w:pPr>
          </w:p>
        </w:tc>
      </w:tr>
      <w:tr w:rsidR="00F31E3B" w:rsidRPr="00F31E3B" w14:paraId="3AC62208" w14:textId="77777777" w:rsidTr="004E46C9">
        <w:tc>
          <w:tcPr>
            <w:tcW w:w="846" w:type="dxa"/>
            <w:tcBorders>
              <w:left w:val="single" w:sz="8" w:space="0" w:color="000000"/>
            </w:tcBorders>
            <w:vAlign w:val="center"/>
          </w:tcPr>
          <w:p w14:paraId="48FD758B" w14:textId="77777777" w:rsidR="00A228EB" w:rsidRPr="00F31E3B" w:rsidRDefault="00A228EB" w:rsidP="00A228EB">
            <w:pPr>
              <w:snapToGrid w:val="0"/>
              <w:spacing w:after="0"/>
              <w:jc w:val="center"/>
              <w:rPr>
                <w:lang w:eastAsia="ar-SA"/>
              </w:rPr>
            </w:pPr>
            <w:r w:rsidRPr="00F31E3B">
              <w:rPr>
                <w:lang w:eastAsia="ar-SA"/>
              </w:rPr>
              <w:t>4</w:t>
            </w:r>
          </w:p>
        </w:tc>
        <w:tc>
          <w:tcPr>
            <w:tcW w:w="5245" w:type="dxa"/>
            <w:vAlign w:val="center"/>
          </w:tcPr>
          <w:p w14:paraId="3E9338DA" w14:textId="77777777" w:rsidR="00A228EB" w:rsidRPr="00F31E3B" w:rsidRDefault="00A228EB" w:rsidP="00A228EB">
            <w:pPr>
              <w:spacing w:after="0" w:line="240" w:lineRule="auto"/>
            </w:pPr>
            <w:r w:rsidRPr="00F31E3B">
              <w:t>Dostępne długości: 15mm, 20mm, 26mm</w:t>
            </w:r>
          </w:p>
        </w:tc>
        <w:tc>
          <w:tcPr>
            <w:tcW w:w="1418" w:type="dxa"/>
            <w:vAlign w:val="center"/>
          </w:tcPr>
          <w:p w14:paraId="30F8D77E"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556FBD83" w14:textId="77777777" w:rsidR="00A228EB" w:rsidRPr="00F31E3B" w:rsidRDefault="00A228EB" w:rsidP="00A228EB">
            <w:pPr>
              <w:snapToGrid w:val="0"/>
              <w:spacing w:after="0"/>
              <w:jc w:val="center"/>
              <w:rPr>
                <w:bCs/>
                <w:lang w:eastAsia="ar-SA"/>
              </w:rPr>
            </w:pPr>
          </w:p>
        </w:tc>
      </w:tr>
      <w:tr w:rsidR="00F31E3B" w:rsidRPr="00F31E3B" w14:paraId="6D8819D5" w14:textId="77777777" w:rsidTr="004E46C9">
        <w:tc>
          <w:tcPr>
            <w:tcW w:w="846" w:type="dxa"/>
            <w:tcBorders>
              <w:left w:val="single" w:sz="8" w:space="0" w:color="000000"/>
            </w:tcBorders>
            <w:vAlign w:val="center"/>
          </w:tcPr>
          <w:p w14:paraId="5E1465C5" w14:textId="77777777" w:rsidR="00A228EB" w:rsidRPr="00F31E3B" w:rsidRDefault="00A228EB" w:rsidP="00A228EB">
            <w:pPr>
              <w:snapToGrid w:val="0"/>
              <w:spacing w:after="0"/>
              <w:jc w:val="center"/>
              <w:rPr>
                <w:lang w:eastAsia="ar-SA"/>
              </w:rPr>
            </w:pPr>
            <w:r w:rsidRPr="00F31E3B">
              <w:rPr>
                <w:lang w:eastAsia="ar-SA"/>
              </w:rPr>
              <w:t>5</w:t>
            </w:r>
          </w:p>
        </w:tc>
        <w:tc>
          <w:tcPr>
            <w:tcW w:w="5245" w:type="dxa"/>
            <w:vAlign w:val="center"/>
          </w:tcPr>
          <w:p w14:paraId="4F9120BD" w14:textId="77777777" w:rsidR="00A228EB" w:rsidRPr="00F31E3B" w:rsidRDefault="00A228EB" w:rsidP="00A228EB">
            <w:pPr>
              <w:spacing w:after="0" w:line="240" w:lineRule="auto"/>
            </w:pPr>
            <w:r w:rsidRPr="00F31E3B">
              <w:t>Dostępne średnice: 2,5mm; 3,0mm; 3,5mm; 4,0mm; 4,5mm; 5,0mm</w:t>
            </w:r>
          </w:p>
        </w:tc>
        <w:tc>
          <w:tcPr>
            <w:tcW w:w="1418" w:type="dxa"/>
            <w:vAlign w:val="center"/>
          </w:tcPr>
          <w:p w14:paraId="0DA1DB43"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156562B3" w14:textId="77777777" w:rsidR="00A228EB" w:rsidRPr="00F31E3B" w:rsidRDefault="00A228EB" w:rsidP="00A228EB">
            <w:pPr>
              <w:snapToGrid w:val="0"/>
              <w:spacing w:after="0"/>
              <w:jc w:val="center"/>
              <w:rPr>
                <w:bCs/>
                <w:lang w:eastAsia="ar-SA"/>
              </w:rPr>
            </w:pPr>
          </w:p>
        </w:tc>
      </w:tr>
      <w:tr w:rsidR="00F31E3B" w:rsidRPr="00F31E3B" w14:paraId="3E19CC2B" w14:textId="77777777" w:rsidTr="004E46C9">
        <w:tc>
          <w:tcPr>
            <w:tcW w:w="846" w:type="dxa"/>
            <w:tcBorders>
              <w:left w:val="single" w:sz="8" w:space="0" w:color="000000"/>
            </w:tcBorders>
            <w:vAlign w:val="center"/>
          </w:tcPr>
          <w:p w14:paraId="1953F20C" w14:textId="77777777" w:rsidR="00A228EB" w:rsidRPr="00F31E3B" w:rsidRDefault="00A228EB" w:rsidP="00A228EB">
            <w:pPr>
              <w:snapToGrid w:val="0"/>
              <w:spacing w:after="0"/>
              <w:jc w:val="center"/>
              <w:rPr>
                <w:lang w:eastAsia="ar-SA"/>
              </w:rPr>
            </w:pPr>
            <w:r w:rsidRPr="00F31E3B">
              <w:rPr>
                <w:lang w:eastAsia="ar-SA"/>
              </w:rPr>
              <w:t>6</w:t>
            </w:r>
          </w:p>
        </w:tc>
        <w:tc>
          <w:tcPr>
            <w:tcW w:w="5245" w:type="dxa"/>
            <w:vAlign w:val="center"/>
          </w:tcPr>
          <w:p w14:paraId="44797EF7" w14:textId="77777777" w:rsidR="00A228EB" w:rsidRPr="00F31E3B" w:rsidRDefault="00A228EB" w:rsidP="00A228EB">
            <w:pPr>
              <w:spacing w:after="0" w:line="240" w:lineRule="auto"/>
            </w:pPr>
            <w:r w:rsidRPr="00F31E3B">
              <w:t xml:space="preserve">Różne grubości przęseł </w:t>
            </w:r>
            <w:proofErr w:type="spellStart"/>
            <w:r w:rsidRPr="00F31E3B">
              <w:t>stentgraftu</w:t>
            </w:r>
            <w:proofErr w:type="spellEnd"/>
            <w:r w:rsidRPr="00F31E3B">
              <w:t>:</w:t>
            </w:r>
          </w:p>
          <w:p w14:paraId="0408A3F3" w14:textId="77777777" w:rsidR="00A228EB" w:rsidRPr="00F31E3B" w:rsidRDefault="00A228EB" w:rsidP="00A228EB">
            <w:pPr>
              <w:spacing w:after="0" w:line="240" w:lineRule="auto"/>
            </w:pPr>
            <w:r w:rsidRPr="00F31E3B">
              <w:t>- 60</w:t>
            </w:r>
            <w:r w:rsidRPr="00F31E3B">
              <w:rPr>
                <w:rFonts w:cstheme="minorHAnsi"/>
              </w:rPr>
              <w:t>µ</w:t>
            </w:r>
            <w:r w:rsidRPr="00F31E3B">
              <w:t>m (0,0024”) dla średnic 2,5-3,0mm</w:t>
            </w:r>
          </w:p>
          <w:p w14:paraId="5A864910" w14:textId="77777777" w:rsidR="00A228EB" w:rsidRPr="00F31E3B" w:rsidRDefault="00A228EB" w:rsidP="00A228EB">
            <w:pPr>
              <w:spacing w:after="0" w:line="240" w:lineRule="auto"/>
            </w:pPr>
            <w:r w:rsidRPr="00F31E3B">
              <w:t>- 80</w:t>
            </w:r>
            <w:r w:rsidRPr="00F31E3B">
              <w:rPr>
                <w:rFonts w:cstheme="minorHAnsi"/>
              </w:rPr>
              <w:t>µ</w:t>
            </w:r>
            <w:r w:rsidRPr="00F31E3B">
              <w:t>m (0,0031”) dla średnic 3,5-4,0mm</w:t>
            </w:r>
          </w:p>
          <w:p w14:paraId="6CADD5F5" w14:textId="77777777" w:rsidR="00A228EB" w:rsidRPr="00F31E3B" w:rsidRDefault="00A228EB" w:rsidP="00A228EB">
            <w:pPr>
              <w:spacing w:after="0" w:line="240" w:lineRule="auto"/>
            </w:pPr>
            <w:r w:rsidRPr="00F31E3B">
              <w:t>- 120</w:t>
            </w:r>
            <w:r w:rsidRPr="00F31E3B">
              <w:rPr>
                <w:rFonts w:cstheme="minorHAnsi"/>
              </w:rPr>
              <w:t>µ</w:t>
            </w:r>
            <w:r w:rsidRPr="00F31E3B">
              <w:t>m (0,0047”) dla średnic 4,5 i 5,0mm</w:t>
            </w:r>
          </w:p>
          <w:p w14:paraId="63F60E77" w14:textId="77777777" w:rsidR="00A228EB" w:rsidRPr="00F31E3B" w:rsidRDefault="00A228EB" w:rsidP="00A228EB">
            <w:pPr>
              <w:spacing w:after="0" w:line="240" w:lineRule="auto"/>
            </w:pPr>
          </w:p>
        </w:tc>
        <w:tc>
          <w:tcPr>
            <w:tcW w:w="1418" w:type="dxa"/>
            <w:vAlign w:val="center"/>
          </w:tcPr>
          <w:p w14:paraId="7195CBCF"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1AB8C993" w14:textId="77777777" w:rsidR="00A228EB" w:rsidRPr="00F31E3B" w:rsidRDefault="00A228EB" w:rsidP="00A228EB">
            <w:pPr>
              <w:snapToGrid w:val="0"/>
              <w:spacing w:after="0"/>
              <w:jc w:val="center"/>
              <w:rPr>
                <w:bCs/>
                <w:lang w:eastAsia="ar-SA"/>
              </w:rPr>
            </w:pPr>
          </w:p>
        </w:tc>
      </w:tr>
      <w:tr w:rsidR="00F31E3B" w:rsidRPr="00F31E3B" w14:paraId="1FD31ADB" w14:textId="77777777" w:rsidTr="004E46C9">
        <w:tc>
          <w:tcPr>
            <w:tcW w:w="846" w:type="dxa"/>
            <w:tcBorders>
              <w:left w:val="single" w:sz="8" w:space="0" w:color="000000"/>
            </w:tcBorders>
            <w:vAlign w:val="center"/>
          </w:tcPr>
          <w:p w14:paraId="7EBA5732" w14:textId="77777777" w:rsidR="00A228EB" w:rsidRPr="00F31E3B" w:rsidRDefault="00A228EB" w:rsidP="00A228EB">
            <w:pPr>
              <w:snapToGrid w:val="0"/>
              <w:spacing w:after="0"/>
              <w:jc w:val="center"/>
              <w:rPr>
                <w:lang w:eastAsia="ar-SA"/>
              </w:rPr>
            </w:pPr>
            <w:r w:rsidRPr="00F31E3B">
              <w:rPr>
                <w:lang w:eastAsia="ar-SA"/>
              </w:rPr>
              <w:t>7</w:t>
            </w:r>
          </w:p>
        </w:tc>
        <w:tc>
          <w:tcPr>
            <w:tcW w:w="5245" w:type="dxa"/>
            <w:vAlign w:val="center"/>
          </w:tcPr>
          <w:p w14:paraId="4DB0279A" w14:textId="77777777" w:rsidR="00A228EB" w:rsidRPr="00F31E3B" w:rsidRDefault="00A228EB" w:rsidP="00A228EB">
            <w:pPr>
              <w:spacing w:after="0" w:line="240" w:lineRule="auto"/>
            </w:pPr>
            <w:proofErr w:type="spellStart"/>
            <w:r w:rsidRPr="00F31E3B">
              <w:t>Crossing</w:t>
            </w:r>
            <w:proofErr w:type="spellEnd"/>
            <w:r w:rsidRPr="00F31E3B">
              <w:t xml:space="preserve"> profile 1,19mm (0,046”) dla średnicy 3,0mm</w:t>
            </w:r>
          </w:p>
        </w:tc>
        <w:tc>
          <w:tcPr>
            <w:tcW w:w="1418" w:type="dxa"/>
            <w:vAlign w:val="center"/>
          </w:tcPr>
          <w:p w14:paraId="79EC2452"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733A54C6" w14:textId="77777777" w:rsidR="00A228EB" w:rsidRPr="00F31E3B" w:rsidRDefault="00A228EB" w:rsidP="00A228EB">
            <w:pPr>
              <w:snapToGrid w:val="0"/>
              <w:spacing w:after="0"/>
              <w:jc w:val="center"/>
              <w:rPr>
                <w:bCs/>
                <w:lang w:eastAsia="ar-SA"/>
              </w:rPr>
            </w:pPr>
          </w:p>
        </w:tc>
      </w:tr>
      <w:tr w:rsidR="00F31E3B" w:rsidRPr="00F31E3B" w14:paraId="4A6F86C9" w14:textId="77777777" w:rsidTr="004E46C9">
        <w:tc>
          <w:tcPr>
            <w:tcW w:w="846" w:type="dxa"/>
            <w:tcBorders>
              <w:left w:val="single" w:sz="8" w:space="0" w:color="000000"/>
            </w:tcBorders>
            <w:vAlign w:val="center"/>
          </w:tcPr>
          <w:p w14:paraId="00B9FED5" w14:textId="77777777" w:rsidR="00A228EB" w:rsidRPr="00F31E3B" w:rsidRDefault="00A228EB" w:rsidP="00A228EB">
            <w:pPr>
              <w:snapToGrid w:val="0"/>
              <w:spacing w:after="0"/>
              <w:jc w:val="center"/>
              <w:rPr>
                <w:lang w:eastAsia="ar-SA"/>
              </w:rPr>
            </w:pPr>
            <w:r w:rsidRPr="00F31E3B">
              <w:rPr>
                <w:lang w:eastAsia="ar-SA"/>
              </w:rPr>
              <w:t>8</w:t>
            </w:r>
          </w:p>
        </w:tc>
        <w:tc>
          <w:tcPr>
            <w:tcW w:w="5245" w:type="dxa"/>
            <w:vAlign w:val="center"/>
          </w:tcPr>
          <w:p w14:paraId="7A71D87D" w14:textId="77777777" w:rsidR="00A228EB" w:rsidRPr="00F31E3B" w:rsidRDefault="00A228EB" w:rsidP="00A228EB">
            <w:pPr>
              <w:spacing w:after="0" w:line="240" w:lineRule="auto"/>
            </w:pPr>
            <w:r w:rsidRPr="00F31E3B">
              <w:t>Ciśnienie nominalne (NP):</w:t>
            </w:r>
          </w:p>
          <w:p w14:paraId="7C8B2C91" w14:textId="77777777" w:rsidR="00A228EB" w:rsidRPr="00F31E3B" w:rsidRDefault="00A228EB" w:rsidP="00A228EB">
            <w:pPr>
              <w:spacing w:after="0" w:line="240" w:lineRule="auto"/>
              <w:rPr>
                <w:rFonts w:ascii="Calibri" w:hAnsi="Calibri" w:cs="Calibri"/>
              </w:rPr>
            </w:pPr>
            <w:r w:rsidRPr="00F31E3B">
              <w:t xml:space="preserve">- 7 </w:t>
            </w:r>
            <w:proofErr w:type="spellStart"/>
            <w:r w:rsidRPr="00F31E3B">
              <w:t>atm</w:t>
            </w:r>
            <w:proofErr w:type="spellEnd"/>
            <w:r w:rsidRPr="00F31E3B">
              <w:t xml:space="preserve"> (</w:t>
            </w:r>
            <w:r w:rsidRPr="00F31E3B">
              <w:rPr>
                <w:rFonts w:cstheme="minorHAnsi"/>
              </w:rPr>
              <w:t xml:space="preserve">ø </w:t>
            </w:r>
            <w:r w:rsidRPr="00F31E3B">
              <w:rPr>
                <w:rFonts w:ascii="Calibri" w:hAnsi="Calibri" w:cs="Calibri"/>
              </w:rPr>
              <w:t>4,0-5,0mm)</w:t>
            </w:r>
          </w:p>
          <w:p w14:paraId="0239B77B" w14:textId="77777777" w:rsidR="00A228EB" w:rsidRPr="00F31E3B" w:rsidRDefault="00A228EB" w:rsidP="00A228EB">
            <w:pPr>
              <w:spacing w:after="0" w:line="240" w:lineRule="auto"/>
              <w:rPr>
                <w:rFonts w:ascii="Calibri" w:hAnsi="Calibri" w:cs="Calibri"/>
              </w:rPr>
            </w:pPr>
            <w:r w:rsidRPr="00F31E3B">
              <w:t xml:space="preserve">- 8 </w:t>
            </w:r>
            <w:proofErr w:type="spellStart"/>
            <w:r w:rsidRPr="00F31E3B">
              <w:t>atm</w:t>
            </w:r>
            <w:proofErr w:type="spellEnd"/>
            <w:r w:rsidRPr="00F31E3B">
              <w:t xml:space="preserve"> (</w:t>
            </w:r>
            <w:r w:rsidRPr="00F31E3B">
              <w:rPr>
                <w:rFonts w:cstheme="minorHAnsi"/>
              </w:rPr>
              <w:t>ø 2</w:t>
            </w:r>
            <w:r w:rsidRPr="00F31E3B">
              <w:rPr>
                <w:rFonts w:ascii="Calibri" w:hAnsi="Calibri" w:cs="Calibri"/>
              </w:rPr>
              <w:t>,5-3,5mm)</w:t>
            </w:r>
          </w:p>
          <w:p w14:paraId="7B40A672" w14:textId="77777777" w:rsidR="00A228EB" w:rsidRPr="00F31E3B" w:rsidRDefault="00A228EB" w:rsidP="00A228EB">
            <w:pPr>
              <w:spacing w:after="0" w:line="240" w:lineRule="auto"/>
            </w:pPr>
          </w:p>
        </w:tc>
        <w:tc>
          <w:tcPr>
            <w:tcW w:w="1418" w:type="dxa"/>
            <w:vAlign w:val="center"/>
          </w:tcPr>
          <w:p w14:paraId="7A3E6F87"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48499896" w14:textId="77777777" w:rsidR="00A228EB" w:rsidRPr="00F31E3B" w:rsidRDefault="00A228EB" w:rsidP="00A228EB">
            <w:pPr>
              <w:snapToGrid w:val="0"/>
              <w:spacing w:after="0"/>
              <w:jc w:val="center"/>
              <w:rPr>
                <w:bCs/>
                <w:lang w:eastAsia="ar-SA"/>
              </w:rPr>
            </w:pPr>
          </w:p>
        </w:tc>
      </w:tr>
      <w:tr w:rsidR="00F31E3B" w:rsidRPr="00F31E3B" w14:paraId="765CEF11" w14:textId="77777777" w:rsidTr="004E46C9">
        <w:tc>
          <w:tcPr>
            <w:tcW w:w="846" w:type="dxa"/>
            <w:tcBorders>
              <w:left w:val="single" w:sz="8" w:space="0" w:color="000000"/>
            </w:tcBorders>
            <w:vAlign w:val="center"/>
          </w:tcPr>
          <w:p w14:paraId="3392B41F" w14:textId="77777777" w:rsidR="00A228EB" w:rsidRPr="00F31E3B" w:rsidRDefault="00A228EB" w:rsidP="00A228EB">
            <w:pPr>
              <w:snapToGrid w:val="0"/>
              <w:spacing w:after="0"/>
              <w:jc w:val="center"/>
              <w:rPr>
                <w:lang w:eastAsia="ar-SA"/>
              </w:rPr>
            </w:pPr>
            <w:r w:rsidRPr="00F31E3B">
              <w:rPr>
                <w:lang w:eastAsia="ar-SA"/>
              </w:rPr>
              <w:t>9</w:t>
            </w:r>
          </w:p>
        </w:tc>
        <w:tc>
          <w:tcPr>
            <w:tcW w:w="5245" w:type="dxa"/>
            <w:vAlign w:val="center"/>
          </w:tcPr>
          <w:p w14:paraId="1E14E0B5" w14:textId="77777777" w:rsidR="00A228EB" w:rsidRPr="00F31E3B" w:rsidRDefault="00A228EB" w:rsidP="00A228EB">
            <w:pPr>
              <w:spacing w:after="0" w:line="240" w:lineRule="auto"/>
            </w:pPr>
            <w:r w:rsidRPr="00F31E3B">
              <w:t>Ciśnienie RBP:</w:t>
            </w:r>
          </w:p>
          <w:p w14:paraId="21FD3242" w14:textId="77777777" w:rsidR="00A228EB" w:rsidRPr="00F31E3B" w:rsidRDefault="00A228EB" w:rsidP="00A228EB">
            <w:pPr>
              <w:spacing w:after="0" w:line="240" w:lineRule="auto"/>
              <w:rPr>
                <w:rFonts w:ascii="Calibri" w:hAnsi="Calibri" w:cs="Calibri"/>
              </w:rPr>
            </w:pPr>
            <w:r w:rsidRPr="00F31E3B">
              <w:t xml:space="preserve">- 14 </w:t>
            </w:r>
            <w:proofErr w:type="spellStart"/>
            <w:r w:rsidRPr="00F31E3B">
              <w:t>atm</w:t>
            </w:r>
            <w:proofErr w:type="spellEnd"/>
            <w:r w:rsidRPr="00F31E3B">
              <w:t xml:space="preserve"> (</w:t>
            </w:r>
            <w:r w:rsidRPr="00F31E3B">
              <w:rPr>
                <w:rFonts w:cstheme="minorHAnsi"/>
              </w:rPr>
              <w:t xml:space="preserve">ø </w:t>
            </w:r>
            <w:r w:rsidRPr="00F31E3B">
              <w:rPr>
                <w:rFonts w:ascii="Calibri" w:hAnsi="Calibri" w:cs="Calibri"/>
              </w:rPr>
              <w:t>4,5-5,0mm)</w:t>
            </w:r>
          </w:p>
          <w:p w14:paraId="097DD1CA" w14:textId="77777777" w:rsidR="00A228EB" w:rsidRPr="00F31E3B" w:rsidRDefault="00A228EB" w:rsidP="00A228EB">
            <w:pPr>
              <w:spacing w:after="0" w:line="240" w:lineRule="auto"/>
            </w:pPr>
            <w:r w:rsidRPr="00F31E3B">
              <w:t xml:space="preserve">- 16 </w:t>
            </w:r>
            <w:proofErr w:type="spellStart"/>
            <w:r w:rsidRPr="00F31E3B">
              <w:t>atm</w:t>
            </w:r>
            <w:proofErr w:type="spellEnd"/>
            <w:r w:rsidRPr="00F31E3B">
              <w:t xml:space="preserve"> (</w:t>
            </w:r>
            <w:r w:rsidRPr="00F31E3B">
              <w:rPr>
                <w:rFonts w:cstheme="minorHAnsi"/>
              </w:rPr>
              <w:t>ø 2</w:t>
            </w:r>
            <w:r w:rsidRPr="00F31E3B">
              <w:rPr>
                <w:rFonts w:ascii="Calibri" w:hAnsi="Calibri" w:cs="Calibri"/>
              </w:rPr>
              <w:t>,5-5,0mm)</w:t>
            </w:r>
          </w:p>
        </w:tc>
        <w:tc>
          <w:tcPr>
            <w:tcW w:w="1418" w:type="dxa"/>
            <w:vAlign w:val="center"/>
          </w:tcPr>
          <w:p w14:paraId="3AE5F49F" w14:textId="77777777" w:rsidR="00A228EB" w:rsidRPr="00F31E3B" w:rsidRDefault="00A228EB" w:rsidP="00A228EB">
            <w:pPr>
              <w:spacing w:after="0"/>
              <w:jc w:val="center"/>
              <w:rPr>
                <w:bCs/>
              </w:rPr>
            </w:pPr>
            <w:r w:rsidRPr="00F31E3B">
              <w:rPr>
                <w:bCs/>
              </w:rPr>
              <w:t>TAK</w:t>
            </w:r>
          </w:p>
        </w:tc>
        <w:tc>
          <w:tcPr>
            <w:tcW w:w="1700" w:type="dxa"/>
            <w:tcBorders>
              <w:left w:val="single" w:sz="4" w:space="0" w:color="000000"/>
            </w:tcBorders>
            <w:vAlign w:val="center"/>
          </w:tcPr>
          <w:p w14:paraId="22E6411E" w14:textId="77777777" w:rsidR="00A228EB" w:rsidRPr="00F31E3B" w:rsidRDefault="00A228EB" w:rsidP="00A228EB">
            <w:pPr>
              <w:snapToGrid w:val="0"/>
              <w:spacing w:after="0"/>
              <w:jc w:val="center"/>
              <w:rPr>
                <w:bCs/>
                <w:lang w:eastAsia="ar-SA"/>
              </w:rPr>
            </w:pPr>
          </w:p>
        </w:tc>
      </w:tr>
      <w:tr w:rsidR="001218F1" w:rsidRPr="001218F1" w14:paraId="11174E83" w14:textId="77777777" w:rsidTr="004E46C9">
        <w:tc>
          <w:tcPr>
            <w:tcW w:w="846" w:type="dxa"/>
            <w:tcBorders>
              <w:left w:val="single" w:sz="8" w:space="0" w:color="000000"/>
            </w:tcBorders>
            <w:vAlign w:val="center"/>
          </w:tcPr>
          <w:p w14:paraId="664C50D7" w14:textId="77777777" w:rsidR="00A228EB" w:rsidRPr="001218F1" w:rsidRDefault="00A228EB" w:rsidP="00A228EB">
            <w:pPr>
              <w:snapToGrid w:val="0"/>
              <w:spacing w:after="0"/>
              <w:jc w:val="center"/>
              <w:rPr>
                <w:lang w:eastAsia="ar-SA"/>
              </w:rPr>
            </w:pPr>
            <w:r w:rsidRPr="001218F1">
              <w:rPr>
                <w:lang w:eastAsia="ar-SA"/>
              </w:rPr>
              <w:t>10</w:t>
            </w:r>
          </w:p>
        </w:tc>
        <w:tc>
          <w:tcPr>
            <w:tcW w:w="5245" w:type="dxa"/>
            <w:vAlign w:val="center"/>
          </w:tcPr>
          <w:p w14:paraId="18C63714" w14:textId="77777777" w:rsidR="00A228EB" w:rsidRPr="001218F1" w:rsidRDefault="00A228EB" w:rsidP="00A228EB">
            <w:pPr>
              <w:spacing w:after="0" w:line="240" w:lineRule="auto"/>
            </w:pPr>
            <w:r w:rsidRPr="001218F1">
              <w:t>Konstrukcja „</w:t>
            </w:r>
            <w:proofErr w:type="spellStart"/>
            <w:r w:rsidRPr="001218F1">
              <w:t>double</w:t>
            </w:r>
            <w:proofErr w:type="spellEnd"/>
            <w:r w:rsidRPr="001218F1">
              <w:t xml:space="preserve"> </w:t>
            </w:r>
            <w:proofErr w:type="spellStart"/>
            <w:r w:rsidRPr="001218F1">
              <w:t>helix</w:t>
            </w:r>
            <w:proofErr w:type="spellEnd"/>
            <w:r w:rsidRPr="001218F1">
              <w:t xml:space="preserve">”(podwójna spirala) pozwala na uzyskanie doskonałej elastyczności, zwiększając </w:t>
            </w:r>
            <w:proofErr w:type="spellStart"/>
            <w:r w:rsidRPr="001218F1">
              <w:t>dostarczalność</w:t>
            </w:r>
            <w:proofErr w:type="spellEnd"/>
            <w:r w:rsidRPr="001218F1">
              <w:t xml:space="preserve"> </w:t>
            </w:r>
            <w:proofErr w:type="spellStart"/>
            <w:r w:rsidRPr="001218F1">
              <w:t>stentu</w:t>
            </w:r>
            <w:proofErr w:type="spellEnd"/>
            <w:r w:rsidRPr="001218F1">
              <w:t xml:space="preserve"> do zmiany i możliwość przechodzenia przez kręte naczynia. Łączniki i przejścia w konstrukcji „podwójnej spirali” zapewniają gładkie przemieszczanie </w:t>
            </w:r>
            <w:proofErr w:type="spellStart"/>
            <w:r w:rsidRPr="001218F1">
              <w:t>stentu</w:t>
            </w:r>
            <w:proofErr w:type="spellEnd"/>
            <w:r w:rsidRPr="001218F1">
              <w:t xml:space="preserve"> bez efektu „rybiej łuski”</w:t>
            </w:r>
          </w:p>
        </w:tc>
        <w:tc>
          <w:tcPr>
            <w:tcW w:w="1418" w:type="dxa"/>
            <w:vAlign w:val="center"/>
          </w:tcPr>
          <w:p w14:paraId="073BAE1F" w14:textId="77777777" w:rsidR="00A228EB" w:rsidRPr="001218F1" w:rsidRDefault="00A228EB" w:rsidP="00A228EB">
            <w:pPr>
              <w:spacing w:after="0"/>
              <w:jc w:val="center"/>
              <w:rPr>
                <w:bCs/>
              </w:rPr>
            </w:pPr>
            <w:r w:rsidRPr="001218F1">
              <w:rPr>
                <w:bCs/>
              </w:rPr>
              <w:t>TAK</w:t>
            </w:r>
          </w:p>
        </w:tc>
        <w:tc>
          <w:tcPr>
            <w:tcW w:w="1700" w:type="dxa"/>
            <w:tcBorders>
              <w:left w:val="single" w:sz="4" w:space="0" w:color="000000"/>
            </w:tcBorders>
            <w:vAlign w:val="center"/>
          </w:tcPr>
          <w:p w14:paraId="1793830D" w14:textId="77777777" w:rsidR="00A228EB" w:rsidRPr="001218F1" w:rsidRDefault="00A228EB" w:rsidP="00A228EB">
            <w:pPr>
              <w:snapToGrid w:val="0"/>
              <w:spacing w:after="0"/>
              <w:jc w:val="center"/>
              <w:rPr>
                <w:bCs/>
                <w:lang w:eastAsia="ar-SA"/>
              </w:rPr>
            </w:pPr>
          </w:p>
        </w:tc>
      </w:tr>
      <w:tr w:rsidR="001218F1" w:rsidRPr="001218F1" w14:paraId="20C1709C" w14:textId="77777777" w:rsidTr="004E46C9">
        <w:tc>
          <w:tcPr>
            <w:tcW w:w="846" w:type="dxa"/>
            <w:tcBorders>
              <w:left w:val="single" w:sz="8" w:space="0" w:color="000000"/>
            </w:tcBorders>
            <w:vAlign w:val="center"/>
          </w:tcPr>
          <w:p w14:paraId="462BA153" w14:textId="77777777" w:rsidR="00A228EB" w:rsidRPr="001218F1" w:rsidRDefault="00A228EB" w:rsidP="00A228EB">
            <w:pPr>
              <w:snapToGrid w:val="0"/>
              <w:spacing w:after="0"/>
              <w:jc w:val="center"/>
              <w:rPr>
                <w:lang w:eastAsia="ar-SA"/>
              </w:rPr>
            </w:pPr>
            <w:r w:rsidRPr="001218F1">
              <w:rPr>
                <w:lang w:eastAsia="ar-SA"/>
              </w:rPr>
              <w:t>11</w:t>
            </w:r>
          </w:p>
        </w:tc>
        <w:tc>
          <w:tcPr>
            <w:tcW w:w="5245" w:type="dxa"/>
            <w:vAlign w:val="center"/>
          </w:tcPr>
          <w:p w14:paraId="12D8CDAA" w14:textId="77777777" w:rsidR="00A228EB" w:rsidRPr="001218F1" w:rsidRDefault="00A228EB" w:rsidP="00A228EB">
            <w:pPr>
              <w:spacing w:after="0" w:line="240" w:lineRule="auto"/>
            </w:pPr>
            <w:proofErr w:type="spellStart"/>
            <w:r w:rsidRPr="001218F1">
              <w:t>Shaft</w:t>
            </w:r>
            <w:proofErr w:type="spellEnd"/>
            <w:r w:rsidRPr="001218F1">
              <w:t xml:space="preserve"> proksymalny: 2,0F</w:t>
            </w:r>
          </w:p>
        </w:tc>
        <w:tc>
          <w:tcPr>
            <w:tcW w:w="1418" w:type="dxa"/>
            <w:vAlign w:val="center"/>
          </w:tcPr>
          <w:p w14:paraId="2256A470" w14:textId="77777777" w:rsidR="00A228EB" w:rsidRPr="001218F1" w:rsidRDefault="00A228EB" w:rsidP="00A228EB">
            <w:pPr>
              <w:spacing w:after="0"/>
              <w:jc w:val="center"/>
              <w:rPr>
                <w:bCs/>
              </w:rPr>
            </w:pPr>
            <w:r w:rsidRPr="001218F1">
              <w:rPr>
                <w:bCs/>
              </w:rPr>
              <w:t>TAK</w:t>
            </w:r>
          </w:p>
        </w:tc>
        <w:tc>
          <w:tcPr>
            <w:tcW w:w="1700" w:type="dxa"/>
            <w:tcBorders>
              <w:left w:val="single" w:sz="4" w:space="0" w:color="000000"/>
            </w:tcBorders>
            <w:vAlign w:val="center"/>
          </w:tcPr>
          <w:p w14:paraId="70EF2092" w14:textId="77777777" w:rsidR="00A228EB" w:rsidRPr="001218F1" w:rsidRDefault="00A228EB" w:rsidP="00A228EB">
            <w:pPr>
              <w:snapToGrid w:val="0"/>
              <w:spacing w:after="0"/>
              <w:jc w:val="center"/>
              <w:rPr>
                <w:bCs/>
                <w:lang w:eastAsia="ar-SA"/>
              </w:rPr>
            </w:pPr>
          </w:p>
        </w:tc>
      </w:tr>
      <w:tr w:rsidR="001218F1" w:rsidRPr="001218F1" w14:paraId="347B04EC" w14:textId="77777777" w:rsidTr="004E46C9">
        <w:tc>
          <w:tcPr>
            <w:tcW w:w="846" w:type="dxa"/>
            <w:tcBorders>
              <w:left w:val="single" w:sz="8" w:space="0" w:color="000000"/>
            </w:tcBorders>
            <w:vAlign w:val="center"/>
          </w:tcPr>
          <w:p w14:paraId="3809D5FB" w14:textId="77777777" w:rsidR="00A228EB" w:rsidRPr="001218F1" w:rsidRDefault="00A228EB" w:rsidP="00A228EB">
            <w:pPr>
              <w:snapToGrid w:val="0"/>
              <w:spacing w:after="0"/>
              <w:jc w:val="center"/>
              <w:rPr>
                <w:lang w:eastAsia="ar-SA"/>
              </w:rPr>
            </w:pPr>
            <w:r w:rsidRPr="001218F1">
              <w:rPr>
                <w:lang w:eastAsia="ar-SA"/>
              </w:rPr>
              <w:lastRenderedPageBreak/>
              <w:t>12</w:t>
            </w:r>
          </w:p>
        </w:tc>
        <w:tc>
          <w:tcPr>
            <w:tcW w:w="5245" w:type="dxa"/>
            <w:vAlign w:val="center"/>
          </w:tcPr>
          <w:p w14:paraId="6C62D8B2" w14:textId="77777777" w:rsidR="00A228EB" w:rsidRPr="001218F1" w:rsidRDefault="00A228EB" w:rsidP="00A228EB">
            <w:pPr>
              <w:spacing w:after="0" w:line="240" w:lineRule="auto"/>
            </w:pPr>
            <w:proofErr w:type="spellStart"/>
            <w:r w:rsidRPr="001218F1">
              <w:t>Shaft</w:t>
            </w:r>
            <w:proofErr w:type="spellEnd"/>
            <w:r w:rsidRPr="001218F1">
              <w:t xml:space="preserve"> dystalny:</w:t>
            </w:r>
          </w:p>
          <w:p w14:paraId="27200EB0" w14:textId="77777777" w:rsidR="00A228EB" w:rsidRPr="001218F1" w:rsidRDefault="00A228EB" w:rsidP="00A228EB">
            <w:pPr>
              <w:spacing w:after="0" w:line="240" w:lineRule="auto"/>
              <w:rPr>
                <w:rFonts w:ascii="Calibri" w:hAnsi="Calibri" w:cs="Calibri"/>
              </w:rPr>
            </w:pPr>
            <w:r w:rsidRPr="001218F1">
              <w:t>- 2,8F (</w:t>
            </w:r>
            <w:r w:rsidRPr="001218F1">
              <w:rPr>
                <w:rFonts w:cstheme="minorHAnsi"/>
              </w:rPr>
              <w:t>ø 2</w:t>
            </w:r>
            <w:r w:rsidRPr="001218F1">
              <w:rPr>
                <w:rFonts w:ascii="Calibri" w:hAnsi="Calibri" w:cs="Calibri"/>
              </w:rPr>
              <w:t>,5-3,5mm)</w:t>
            </w:r>
          </w:p>
          <w:p w14:paraId="13E050AE" w14:textId="77777777" w:rsidR="00A228EB" w:rsidRPr="001218F1" w:rsidRDefault="00A228EB" w:rsidP="00A228EB">
            <w:pPr>
              <w:spacing w:after="0" w:line="240" w:lineRule="auto"/>
              <w:rPr>
                <w:rFonts w:ascii="Calibri" w:hAnsi="Calibri" w:cs="Calibri"/>
              </w:rPr>
            </w:pPr>
            <w:r w:rsidRPr="001218F1">
              <w:t>-    3F (</w:t>
            </w:r>
            <w:r w:rsidRPr="001218F1">
              <w:rPr>
                <w:rFonts w:cstheme="minorHAnsi"/>
              </w:rPr>
              <w:t>ø 4</w:t>
            </w:r>
            <w:r w:rsidRPr="001218F1">
              <w:rPr>
                <w:rFonts w:ascii="Calibri" w:hAnsi="Calibri" w:cs="Calibri"/>
              </w:rPr>
              <w:t>,0-5,0mm)</w:t>
            </w:r>
          </w:p>
        </w:tc>
        <w:tc>
          <w:tcPr>
            <w:tcW w:w="1418" w:type="dxa"/>
            <w:vAlign w:val="center"/>
          </w:tcPr>
          <w:p w14:paraId="1F83D56A" w14:textId="77777777" w:rsidR="00A228EB" w:rsidRPr="001218F1" w:rsidRDefault="00A228EB" w:rsidP="00A228EB">
            <w:pPr>
              <w:spacing w:after="0"/>
              <w:jc w:val="center"/>
              <w:rPr>
                <w:bCs/>
              </w:rPr>
            </w:pPr>
            <w:r w:rsidRPr="001218F1">
              <w:rPr>
                <w:bCs/>
              </w:rPr>
              <w:t>TAK</w:t>
            </w:r>
          </w:p>
        </w:tc>
        <w:tc>
          <w:tcPr>
            <w:tcW w:w="1700" w:type="dxa"/>
            <w:tcBorders>
              <w:left w:val="single" w:sz="4" w:space="0" w:color="000000"/>
            </w:tcBorders>
            <w:vAlign w:val="center"/>
          </w:tcPr>
          <w:p w14:paraId="1F9F11CF" w14:textId="77777777" w:rsidR="00A228EB" w:rsidRPr="001218F1" w:rsidRDefault="00A228EB" w:rsidP="00A228EB">
            <w:pPr>
              <w:snapToGrid w:val="0"/>
              <w:spacing w:after="0"/>
              <w:jc w:val="center"/>
              <w:rPr>
                <w:bCs/>
                <w:lang w:eastAsia="ar-SA"/>
              </w:rPr>
            </w:pPr>
          </w:p>
        </w:tc>
      </w:tr>
      <w:tr w:rsidR="001218F1" w:rsidRPr="001218F1" w14:paraId="58B6A707" w14:textId="77777777" w:rsidTr="004E46C9">
        <w:tc>
          <w:tcPr>
            <w:tcW w:w="846" w:type="dxa"/>
            <w:tcBorders>
              <w:left w:val="single" w:sz="8" w:space="0" w:color="000000"/>
            </w:tcBorders>
            <w:vAlign w:val="center"/>
          </w:tcPr>
          <w:p w14:paraId="6E789997" w14:textId="77777777" w:rsidR="00A228EB" w:rsidRPr="001218F1" w:rsidRDefault="00A228EB" w:rsidP="00A228EB">
            <w:pPr>
              <w:snapToGrid w:val="0"/>
              <w:spacing w:after="0"/>
              <w:jc w:val="center"/>
              <w:rPr>
                <w:lang w:eastAsia="ar-SA"/>
              </w:rPr>
            </w:pPr>
            <w:r w:rsidRPr="001218F1">
              <w:rPr>
                <w:lang w:eastAsia="ar-SA"/>
              </w:rPr>
              <w:t>13</w:t>
            </w:r>
          </w:p>
        </w:tc>
        <w:tc>
          <w:tcPr>
            <w:tcW w:w="5245" w:type="dxa"/>
            <w:vAlign w:val="center"/>
          </w:tcPr>
          <w:p w14:paraId="23A9171D" w14:textId="77777777" w:rsidR="00A228EB" w:rsidRPr="001218F1" w:rsidRDefault="00A228EB" w:rsidP="00A228EB">
            <w:pPr>
              <w:spacing w:after="0" w:line="240" w:lineRule="auto"/>
            </w:pPr>
            <w:r w:rsidRPr="001218F1">
              <w:t>Zawartość chromu w stopie konstrukcyjnym 20%,</w:t>
            </w:r>
          </w:p>
          <w:p w14:paraId="28E884AF" w14:textId="77777777" w:rsidR="00A228EB" w:rsidRPr="001218F1" w:rsidRDefault="00A228EB" w:rsidP="00A228EB">
            <w:pPr>
              <w:spacing w:after="0" w:line="240" w:lineRule="auto"/>
            </w:pPr>
            <w:r w:rsidRPr="001218F1">
              <w:t>niklu 10%</w:t>
            </w:r>
          </w:p>
        </w:tc>
        <w:tc>
          <w:tcPr>
            <w:tcW w:w="1418" w:type="dxa"/>
            <w:vAlign w:val="center"/>
          </w:tcPr>
          <w:p w14:paraId="7B36FC8C" w14:textId="77777777" w:rsidR="00A228EB" w:rsidRPr="001218F1" w:rsidRDefault="00A228EB" w:rsidP="00A228EB">
            <w:pPr>
              <w:spacing w:after="0"/>
              <w:jc w:val="center"/>
              <w:rPr>
                <w:bCs/>
              </w:rPr>
            </w:pPr>
            <w:r w:rsidRPr="001218F1">
              <w:rPr>
                <w:bCs/>
              </w:rPr>
              <w:t>TAK</w:t>
            </w:r>
          </w:p>
        </w:tc>
        <w:tc>
          <w:tcPr>
            <w:tcW w:w="1700" w:type="dxa"/>
            <w:tcBorders>
              <w:left w:val="single" w:sz="4" w:space="0" w:color="000000"/>
            </w:tcBorders>
            <w:vAlign w:val="center"/>
          </w:tcPr>
          <w:p w14:paraId="078371F0" w14:textId="77777777" w:rsidR="00A228EB" w:rsidRPr="001218F1" w:rsidRDefault="00A228EB" w:rsidP="00A228EB">
            <w:pPr>
              <w:snapToGrid w:val="0"/>
              <w:spacing w:after="0"/>
              <w:jc w:val="center"/>
              <w:rPr>
                <w:bCs/>
                <w:lang w:eastAsia="ar-SA"/>
              </w:rPr>
            </w:pPr>
          </w:p>
        </w:tc>
      </w:tr>
      <w:tr w:rsidR="004257D0" w:rsidRPr="004257D0" w14:paraId="01A396CC" w14:textId="77777777" w:rsidTr="004E46C9">
        <w:tc>
          <w:tcPr>
            <w:tcW w:w="846" w:type="dxa"/>
            <w:tcBorders>
              <w:left w:val="single" w:sz="8" w:space="0" w:color="000000"/>
            </w:tcBorders>
            <w:vAlign w:val="center"/>
          </w:tcPr>
          <w:p w14:paraId="7232A323" w14:textId="77777777" w:rsidR="00A228EB" w:rsidRPr="004257D0" w:rsidRDefault="00A228EB" w:rsidP="00A228EB">
            <w:pPr>
              <w:snapToGrid w:val="0"/>
              <w:spacing w:after="0"/>
              <w:jc w:val="center"/>
              <w:rPr>
                <w:lang w:eastAsia="ar-SA"/>
              </w:rPr>
            </w:pPr>
            <w:r w:rsidRPr="004257D0">
              <w:rPr>
                <w:lang w:eastAsia="ar-SA"/>
              </w:rPr>
              <w:t>14</w:t>
            </w:r>
          </w:p>
        </w:tc>
        <w:tc>
          <w:tcPr>
            <w:tcW w:w="5245" w:type="dxa"/>
            <w:vAlign w:val="center"/>
          </w:tcPr>
          <w:p w14:paraId="1BA96FA0" w14:textId="77777777" w:rsidR="00A228EB" w:rsidRPr="004257D0" w:rsidRDefault="00A228EB" w:rsidP="00A228EB">
            <w:pPr>
              <w:spacing w:after="0" w:line="240" w:lineRule="auto"/>
            </w:pPr>
            <w:r w:rsidRPr="004257D0">
              <w:t>Kompatybilny z cewnikiem prowadzącym</w:t>
            </w:r>
          </w:p>
          <w:p w14:paraId="4E2C14FB" w14:textId="77777777" w:rsidR="00A228EB" w:rsidRPr="004257D0" w:rsidRDefault="00A228EB" w:rsidP="00A228EB">
            <w:pPr>
              <w:spacing w:after="0" w:line="240" w:lineRule="auto"/>
              <w:rPr>
                <w:rFonts w:ascii="Calibri" w:hAnsi="Calibri" w:cs="Calibri"/>
              </w:rPr>
            </w:pPr>
            <w:r w:rsidRPr="004257D0">
              <w:t>5F (</w:t>
            </w:r>
            <w:r w:rsidRPr="004257D0">
              <w:rPr>
                <w:rFonts w:cstheme="minorHAnsi"/>
              </w:rPr>
              <w:t>ø 2</w:t>
            </w:r>
            <w:r w:rsidRPr="004257D0">
              <w:rPr>
                <w:rFonts w:ascii="Calibri" w:hAnsi="Calibri" w:cs="Calibri"/>
              </w:rPr>
              <w:t xml:space="preserve">,5-4,0mm) i </w:t>
            </w:r>
          </w:p>
          <w:p w14:paraId="0C2DC272" w14:textId="77777777" w:rsidR="00A228EB" w:rsidRPr="004257D0" w:rsidRDefault="00A228EB" w:rsidP="00A228EB">
            <w:pPr>
              <w:spacing w:after="0" w:line="240" w:lineRule="auto"/>
            </w:pPr>
            <w:r w:rsidRPr="004257D0">
              <w:t>6F (</w:t>
            </w:r>
            <w:r w:rsidRPr="004257D0">
              <w:rPr>
                <w:rFonts w:cstheme="minorHAnsi"/>
              </w:rPr>
              <w:t>ø 4</w:t>
            </w:r>
            <w:r w:rsidRPr="004257D0">
              <w:rPr>
                <w:rFonts w:ascii="Calibri" w:hAnsi="Calibri" w:cs="Calibri"/>
              </w:rPr>
              <w:t>,5-5,0mm)</w:t>
            </w:r>
          </w:p>
        </w:tc>
        <w:tc>
          <w:tcPr>
            <w:tcW w:w="1418" w:type="dxa"/>
            <w:vAlign w:val="center"/>
          </w:tcPr>
          <w:p w14:paraId="52893A0C"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7584C5C2" w14:textId="77777777" w:rsidR="00A228EB" w:rsidRPr="004257D0" w:rsidRDefault="00A228EB" w:rsidP="00A228EB">
            <w:pPr>
              <w:snapToGrid w:val="0"/>
              <w:spacing w:after="0"/>
              <w:jc w:val="center"/>
              <w:rPr>
                <w:bCs/>
                <w:lang w:eastAsia="ar-SA"/>
              </w:rPr>
            </w:pPr>
          </w:p>
        </w:tc>
      </w:tr>
      <w:tr w:rsidR="004257D0" w:rsidRPr="004257D0" w14:paraId="3499DBDD" w14:textId="77777777" w:rsidTr="004E46C9">
        <w:tc>
          <w:tcPr>
            <w:tcW w:w="846" w:type="dxa"/>
            <w:tcBorders>
              <w:left w:val="single" w:sz="8" w:space="0" w:color="000000"/>
            </w:tcBorders>
            <w:vAlign w:val="center"/>
          </w:tcPr>
          <w:p w14:paraId="7BDCB233" w14:textId="77777777" w:rsidR="00A228EB" w:rsidRPr="004257D0" w:rsidRDefault="00A228EB" w:rsidP="00A228EB">
            <w:pPr>
              <w:snapToGrid w:val="0"/>
              <w:spacing w:after="0"/>
              <w:jc w:val="center"/>
              <w:rPr>
                <w:lang w:eastAsia="ar-SA"/>
              </w:rPr>
            </w:pPr>
            <w:r w:rsidRPr="004257D0">
              <w:rPr>
                <w:lang w:eastAsia="ar-SA"/>
              </w:rPr>
              <w:t>15</w:t>
            </w:r>
          </w:p>
        </w:tc>
        <w:tc>
          <w:tcPr>
            <w:tcW w:w="5245" w:type="dxa"/>
            <w:vAlign w:val="center"/>
          </w:tcPr>
          <w:p w14:paraId="5CAD412B" w14:textId="77777777" w:rsidR="00A228EB" w:rsidRPr="004257D0" w:rsidRDefault="00A228EB" w:rsidP="00A228EB">
            <w:pPr>
              <w:spacing w:after="0" w:line="240" w:lineRule="auto"/>
            </w:pPr>
            <w:r w:rsidRPr="004257D0">
              <w:t>Długość systemu dostarczania 140cm</w:t>
            </w:r>
          </w:p>
        </w:tc>
        <w:tc>
          <w:tcPr>
            <w:tcW w:w="1418" w:type="dxa"/>
            <w:vAlign w:val="center"/>
          </w:tcPr>
          <w:p w14:paraId="7DA9F08D"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7B7E3A92" w14:textId="77777777" w:rsidR="00A228EB" w:rsidRPr="004257D0" w:rsidRDefault="00A228EB" w:rsidP="00A228EB">
            <w:pPr>
              <w:snapToGrid w:val="0"/>
              <w:spacing w:after="0"/>
              <w:jc w:val="center"/>
              <w:rPr>
                <w:bCs/>
                <w:lang w:eastAsia="ar-SA"/>
              </w:rPr>
            </w:pPr>
          </w:p>
        </w:tc>
      </w:tr>
      <w:tr w:rsidR="004257D0" w:rsidRPr="004257D0" w14:paraId="36EC4F12" w14:textId="77777777" w:rsidTr="004E46C9">
        <w:tc>
          <w:tcPr>
            <w:tcW w:w="846" w:type="dxa"/>
            <w:tcBorders>
              <w:left w:val="single" w:sz="8" w:space="0" w:color="000000"/>
            </w:tcBorders>
            <w:vAlign w:val="center"/>
          </w:tcPr>
          <w:p w14:paraId="0D948BA0" w14:textId="77777777" w:rsidR="00A228EB" w:rsidRPr="004257D0" w:rsidRDefault="00A228EB" w:rsidP="00A228EB">
            <w:pPr>
              <w:snapToGrid w:val="0"/>
              <w:spacing w:after="0"/>
              <w:jc w:val="center"/>
              <w:rPr>
                <w:lang w:eastAsia="ar-SA"/>
              </w:rPr>
            </w:pPr>
            <w:r w:rsidRPr="004257D0">
              <w:rPr>
                <w:lang w:eastAsia="ar-SA"/>
              </w:rPr>
              <w:t>16</w:t>
            </w:r>
          </w:p>
        </w:tc>
        <w:tc>
          <w:tcPr>
            <w:tcW w:w="5245" w:type="dxa"/>
            <w:vAlign w:val="center"/>
          </w:tcPr>
          <w:p w14:paraId="16BD208A" w14:textId="77777777" w:rsidR="00A228EB" w:rsidRPr="004257D0" w:rsidRDefault="00A228EB" w:rsidP="00A228EB">
            <w:pPr>
              <w:spacing w:after="0" w:line="240" w:lineRule="auto"/>
            </w:pPr>
            <w:r w:rsidRPr="004257D0">
              <w:t>Możliwość doprężenia:</w:t>
            </w:r>
          </w:p>
          <w:p w14:paraId="70961670" w14:textId="77777777" w:rsidR="00A228EB" w:rsidRPr="004257D0" w:rsidRDefault="00A228EB" w:rsidP="00A228EB">
            <w:pPr>
              <w:spacing w:after="0" w:line="240" w:lineRule="auto"/>
              <w:rPr>
                <w:rFonts w:ascii="Calibri" w:hAnsi="Calibri" w:cs="Calibri"/>
              </w:rPr>
            </w:pPr>
            <w:r w:rsidRPr="004257D0">
              <w:t>- do 3,5mm (</w:t>
            </w:r>
            <w:r w:rsidRPr="004257D0">
              <w:rPr>
                <w:rFonts w:cstheme="minorHAnsi"/>
              </w:rPr>
              <w:t>ø 2</w:t>
            </w:r>
            <w:r w:rsidRPr="004257D0">
              <w:rPr>
                <w:rFonts w:ascii="Calibri" w:hAnsi="Calibri" w:cs="Calibri"/>
              </w:rPr>
              <w:t>,5-3,0mm)</w:t>
            </w:r>
          </w:p>
          <w:p w14:paraId="48E7AB64" w14:textId="77777777" w:rsidR="00A228EB" w:rsidRPr="004257D0" w:rsidRDefault="00A228EB" w:rsidP="00A228EB">
            <w:pPr>
              <w:spacing w:after="0" w:line="240" w:lineRule="auto"/>
              <w:rPr>
                <w:rFonts w:ascii="Calibri" w:hAnsi="Calibri" w:cs="Calibri"/>
              </w:rPr>
            </w:pPr>
            <w:r w:rsidRPr="004257D0">
              <w:t>- do 4,65mm (</w:t>
            </w:r>
            <w:r w:rsidRPr="004257D0">
              <w:rPr>
                <w:rFonts w:cstheme="minorHAnsi"/>
              </w:rPr>
              <w:t>ø 3</w:t>
            </w:r>
            <w:r w:rsidRPr="004257D0">
              <w:rPr>
                <w:rFonts w:ascii="Calibri" w:hAnsi="Calibri" w:cs="Calibri"/>
              </w:rPr>
              <w:t>,5-4,0mm)</w:t>
            </w:r>
          </w:p>
          <w:p w14:paraId="72D03C03" w14:textId="5FBAA28E" w:rsidR="00A228EB" w:rsidRPr="004257D0" w:rsidRDefault="00A228EB" w:rsidP="00582562">
            <w:pPr>
              <w:spacing w:after="0" w:line="240" w:lineRule="auto"/>
            </w:pPr>
            <w:r w:rsidRPr="004257D0">
              <w:t>- do 5,63mm (</w:t>
            </w:r>
            <w:r w:rsidRPr="004257D0">
              <w:rPr>
                <w:rFonts w:cstheme="minorHAnsi"/>
              </w:rPr>
              <w:t>ø 4</w:t>
            </w:r>
            <w:r w:rsidRPr="004257D0">
              <w:rPr>
                <w:rFonts w:ascii="Calibri" w:hAnsi="Calibri" w:cs="Calibri"/>
              </w:rPr>
              <w:t>,5-5,0mm)</w:t>
            </w:r>
          </w:p>
        </w:tc>
        <w:tc>
          <w:tcPr>
            <w:tcW w:w="1418" w:type="dxa"/>
            <w:vAlign w:val="center"/>
          </w:tcPr>
          <w:p w14:paraId="399B43CA"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14846A3C" w14:textId="77777777" w:rsidR="00A228EB" w:rsidRPr="004257D0" w:rsidRDefault="00A228EB" w:rsidP="00A228EB">
            <w:pPr>
              <w:snapToGrid w:val="0"/>
              <w:spacing w:after="0"/>
              <w:jc w:val="center"/>
              <w:rPr>
                <w:bCs/>
                <w:lang w:eastAsia="ar-SA"/>
              </w:rPr>
            </w:pPr>
          </w:p>
        </w:tc>
      </w:tr>
      <w:tr w:rsidR="004257D0" w:rsidRPr="004257D0" w14:paraId="3775CB1A" w14:textId="77777777" w:rsidTr="004E46C9">
        <w:tc>
          <w:tcPr>
            <w:tcW w:w="846" w:type="dxa"/>
            <w:tcBorders>
              <w:left w:val="single" w:sz="8" w:space="0" w:color="000000"/>
            </w:tcBorders>
            <w:vAlign w:val="center"/>
          </w:tcPr>
          <w:p w14:paraId="22A24620" w14:textId="77777777" w:rsidR="00A228EB" w:rsidRPr="004257D0" w:rsidRDefault="00A228EB" w:rsidP="00A228EB">
            <w:pPr>
              <w:snapToGrid w:val="0"/>
              <w:spacing w:after="0"/>
              <w:jc w:val="center"/>
              <w:rPr>
                <w:lang w:eastAsia="ar-SA"/>
              </w:rPr>
            </w:pPr>
            <w:r w:rsidRPr="004257D0">
              <w:rPr>
                <w:lang w:eastAsia="ar-SA"/>
              </w:rPr>
              <w:t>17</w:t>
            </w:r>
          </w:p>
        </w:tc>
        <w:tc>
          <w:tcPr>
            <w:tcW w:w="5245" w:type="dxa"/>
            <w:vAlign w:val="center"/>
          </w:tcPr>
          <w:p w14:paraId="4668F245" w14:textId="77777777" w:rsidR="00A228EB" w:rsidRPr="004257D0" w:rsidRDefault="00A228EB" w:rsidP="00A228EB">
            <w:pPr>
              <w:spacing w:after="0" w:line="240" w:lineRule="auto"/>
            </w:pPr>
            <w:r w:rsidRPr="004257D0">
              <w:t>Średni czas dostarczenia do zmiany – 8 min.</w:t>
            </w:r>
          </w:p>
        </w:tc>
        <w:tc>
          <w:tcPr>
            <w:tcW w:w="1418" w:type="dxa"/>
            <w:vAlign w:val="center"/>
          </w:tcPr>
          <w:p w14:paraId="43232732"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36A372BF" w14:textId="77777777" w:rsidR="00A228EB" w:rsidRPr="004257D0" w:rsidRDefault="00A228EB" w:rsidP="00A228EB">
            <w:pPr>
              <w:snapToGrid w:val="0"/>
              <w:spacing w:after="0"/>
              <w:jc w:val="center"/>
              <w:rPr>
                <w:bCs/>
                <w:lang w:eastAsia="ar-SA"/>
              </w:rPr>
            </w:pPr>
          </w:p>
        </w:tc>
      </w:tr>
      <w:tr w:rsidR="004257D0" w:rsidRPr="004257D0" w14:paraId="6329C1D3" w14:textId="77777777" w:rsidTr="004E46C9">
        <w:tc>
          <w:tcPr>
            <w:tcW w:w="846" w:type="dxa"/>
            <w:tcBorders>
              <w:left w:val="single" w:sz="8" w:space="0" w:color="000000"/>
            </w:tcBorders>
            <w:vAlign w:val="center"/>
          </w:tcPr>
          <w:p w14:paraId="3CFD6363" w14:textId="77777777" w:rsidR="00A228EB" w:rsidRPr="004257D0" w:rsidRDefault="00A228EB" w:rsidP="00A228EB">
            <w:pPr>
              <w:snapToGrid w:val="0"/>
              <w:spacing w:after="0"/>
              <w:jc w:val="center"/>
              <w:rPr>
                <w:lang w:eastAsia="ar-SA"/>
              </w:rPr>
            </w:pPr>
            <w:r w:rsidRPr="004257D0">
              <w:rPr>
                <w:lang w:eastAsia="ar-SA"/>
              </w:rPr>
              <w:t>18</w:t>
            </w:r>
          </w:p>
        </w:tc>
        <w:tc>
          <w:tcPr>
            <w:tcW w:w="5245" w:type="dxa"/>
            <w:vAlign w:val="center"/>
          </w:tcPr>
          <w:p w14:paraId="5FDA969E" w14:textId="77777777" w:rsidR="00A228EB" w:rsidRPr="004257D0" w:rsidRDefault="00A228EB" w:rsidP="00A228EB">
            <w:pPr>
              <w:spacing w:after="0" w:line="240" w:lineRule="auto"/>
            </w:pPr>
            <w:r w:rsidRPr="004257D0">
              <w:t>Udowodniony 91,7% sukces procedury</w:t>
            </w:r>
          </w:p>
        </w:tc>
        <w:tc>
          <w:tcPr>
            <w:tcW w:w="1418" w:type="dxa"/>
            <w:vAlign w:val="center"/>
          </w:tcPr>
          <w:p w14:paraId="5FD11A71"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73F0423B" w14:textId="77777777" w:rsidR="00A228EB" w:rsidRPr="004257D0" w:rsidRDefault="00A228EB" w:rsidP="00A228EB">
            <w:pPr>
              <w:snapToGrid w:val="0"/>
              <w:spacing w:after="0"/>
              <w:jc w:val="center"/>
              <w:rPr>
                <w:bCs/>
                <w:lang w:eastAsia="ar-SA"/>
              </w:rPr>
            </w:pPr>
          </w:p>
        </w:tc>
      </w:tr>
      <w:tr w:rsidR="000352AC" w:rsidRPr="000352AC" w14:paraId="148797A7" w14:textId="77777777" w:rsidTr="004E46C9">
        <w:trPr>
          <w:trHeight w:val="748"/>
        </w:trPr>
        <w:tc>
          <w:tcPr>
            <w:tcW w:w="846" w:type="dxa"/>
            <w:tcBorders>
              <w:left w:val="single" w:sz="8" w:space="0" w:color="000000"/>
            </w:tcBorders>
            <w:vAlign w:val="center"/>
          </w:tcPr>
          <w:p w14:paraId="53FDA72C" w14:textId="77777777" w:rsidR="00A228EB" w:rsidRPr="000352AC" w:rsidRDefault="00A228EB" w:rsidP="00A228EB">
            <w:pPr>
              <w:snapToGrid w:val="0"/>
              <w:spacing w:after="0"/>
              <w:jc w:val="center"/>
              <w:rPr>
                <w:b/>
                <w:lang w:eastAsia="ar-SA"/>
              </w:rPr>
            </w:pPr>
            <w:r w:rsidRPr="000352AC">
              <w:rPr>
                <w:b/>
                <w:lang w:eastAsia="ar-SA"/>
              </w:rPr>
              <w:t>IV.</w:t>
            </w:r>
          </w:p>
        </w:tc>
        <w:tc>
          <w:tcPr>
            <w:tcW w:w="5245" w:type="dxa"/>
            <w:vAlign w:val="center"/>
          </w:tcPr>
          <w:p w14:paraId="450335ED" w14:textId="77777777" w:rsidR="00A228EB" w:rsidRPr="000352AC" w:rsidRDefault="00A228EB" w:rsidP="00A228EB">
            <w:pPr>
              <w:spacing w:after="0" w:line="240" w:lineRule="auto"/>
              <w:rPr>
                <w:b/>
              </w:rPr>
            </w:pPr>
            <w:r w:rsidRPr="000352AC">
              <w:rPr>
                <w:b/>
              </w:rPr>
              <w:t>Cewnik przedłużający</w:t>
            </w:r>
          </w:p>
        </w:tc>
        <w:tc>
          <w:tcPr>
            <w:tcW w:w="1418" w:type="dxa"/>
            <w:vAlign w:val="center"/>
          </w:tcPr>
          <w:p w14:paraId="27389100" w14:textId="77777777" w:rsidR="00A228EB" w:rsidRPr="000352AC" w:rsidRDefault="00A228EB" w:rsidP="00A228EB">
            <w:pPr>
              <w:spacing w:after="0"/>
              <w:jc w:val="center"/>
              <w:rPr>
                <w:b/>
              </w:rPr>
            </w:pPr>
            <w:r w:rsidRPr="000352AC">
              <w:rPr>
                <w:b/>
              </w:rPr>
              <w:t>TAK</w:t>
            </w:r>
          </w:p>
        </w:tc>
        <w:tc>
          <w:tcPr>
            <w:tcW w:w="1700" w:type="dxa"/>
            <w:tcBorders>
              <w:left w:val="single" w:sz="4" w:space="0" w:color="000000"/>
            </w:tcBorders>
            <w:vAlign w:val="center"/>
          </w:tcPr>
          <w:p w14:paraId="401F86EA" w14:textId="77777777" w:rsidR="00A228EB" w:rsidRPr="000352AC" w:rsidRDefault="00A228EB" w:rsidP="00A228EB">
            <w:pPr>
              <w:snapToGrid w:val="0"/>
              <w:spacing w:after="0"/>
              <w:jc w:val="center"/>
              <w:rPr>
                <w:bCs/>
                <w:lang w:eastAsia="ar-SA"/>
              </w:rPr>
            </w:pPr>
          </w:p>
        </w:tc>
      </w:tr>
      <w:tr w:rsidR="004257D0" w:rsidRPr="004257D0" w14:paraId="693DA365" w14:textId="77777777" w:rsidTr="004E46C9">
        <w:tc>
          <w:tcPr>
            <w:tcW w:w="846" w:type="dxa"/>
            <w:tcBorders>
              <w:left w:val="single" w:sz="8" w:space="0" w:color="000000"/>
            </w:tcBorders>
            <w:vAlign w:val="center"/>
          </w:tcPr>
          <w:p w14:paraId="30D19093" w14:textId="77777777" w:rsidR="00A228EB" w:rsidRPr="004257D0" w:rsidRDefault="00A228EB" w:rsidP="00A228EB">
            <w:pPr>
              <w:snapToGrid w:val="0"/>
              <w:spacing w:after="0"/>
              <w:jc w:val="center"/>
              <w:rPr>
                <w:lang w:eastAsia="ar-SA"/>
              </w:rPr>
            </w:pPr>
            <w:r w:rsidRPr="004257D0">
              <w:rPr>
                <w:lang w:eastAsia="ar-SA"/>
              </w:rPr>
              <w:t>1</w:t>
            </w:r>
          </w:p>
        </w:tc>
        <w:tc>
          <w:tcPr>
            <w:tcW w:w="5245" w:type="dxa"/>
            <w:vAlign w:val="center"/>
          </w:tcPr>
          <w:p w14:paraId="72A42600" w14:textId="77777777" w:rsidR="00A228EB" w:rsidRPr="004257D0" w:rsidRDefault="00A228EB" w:rsidP="00A228EB">
            <w:pPr>
              <w:spacing w:after="0" w:line="240" w:lineRule="auto"/>
            </w:pPr>
            <w:r w:rsidRPr="004257D0">
              <w:t xml:space="preserve">Cewnik przedłużający w systemie szybkiej wymiany </w:t>
            </w:r>
            <w:proofErr w:type="spellStart"/>
            <w:r w:rsidRPr="004257D0">
              <w:t>Rx</w:t>
            </w:r>
            <w:proofErr w:type="spellEnd"/>
            <w:r w:rsidRPr="004257D0">
              <w:t xml:space="preserve"> dla cewnika prowadzącego</w:t>
            </w:r>
          </w:p>
        </w:tc>
        <w:tc>
          <w:tcPr>
            <w:tcW w:w="1418" w:type="dxa"/>
            <w:vAlign w:val="center"/>
          </w:tcPr>
          <w:p w14:paraId="1E52BC99"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6719F0F4" w14:textId="77777777" w:rsidR="00A228EB" w:rsidRPr="004257D0" w:rsidRDefault="00A228EB" w:rsidP="00A228EB">
            <w:pPr>
              <w:snapToGrid w:val="0"/>
              <w:spacing w:after="0"/>
              <w:jc w:val="center"/>
              <w:rPr>
                <w:bCs/>
                <w:lang w:eastAsia="ar-SA"/>
              </w:rPr>
            </w:pPr>
          </w:p>
        </w:tc>
      </w:tr>
      <w:tr w:rsidR="004257D0" w:rsidRPr="004257D0" w14:paraId="6AF966BD" w14:textId="77777777" w:rsidTr="004E46C9">
        <w:tc>
          <w:tcPr>
            <w:tcW w:w="846" w:type="dxa"/>
            <w:tcBorders>
              <w:left w:val="single" w:sz="8" w:space="0" w:color="000000"/>
            </w:tcBorders>
            <w:vAlign w:val="center"/>
          </w:tcPr>
          <w:p w14:paraId="7CB242F6" w14:textId="77777777" w:rsidR="00A228EB" w:rsidRPr="004257D0" w:rsidRDefault="00A228EB" w:rsidP="00A228EB">
            <w:pPr>
              <w:snapToGrid w:val="0"/>
              <w:spacing w:after="0"/>
              <w:jc w:val="center"/>
              <w:rPr>
                <w:lang w:eastAsia="ar-SA"/>
              </w:rPr>
            </w:pPr>
            <w:r w:rsidRPr="004257D0">
              <w:rPr>
                <w:lang w:eastAsia="ar-SA"/>
              </w:rPr>
              <w:t>2</w:t>
            </w:r>
          </w:p>
        </w:tc>
        <w:tc>
          <w:tcPr>
            <w:tcW w:w="5245" w:type="dxa"/>
            <w:vAlign w:val="center"/>
          </w:tcPr>
          <w:p w14:paraId="5DBFDF6F" w14:textId="77777777" w:rsidR="00A228EB" w:rsidRPr="004257D0" w:rsidRDefault="00A228EB" w:rsidP="00A228EB">
            <w:pPr>
              <w:spacing w:after="0" w:line="240" w:lineRule="auto"/>
            </w:pPr>
            <w:r w:rsidRPr="004257D0">
              <w:t>Kompatybilny z cewnikami prowadzącymi 5F, 6F, 7F, 8F</w:t>
            </w:r>
          </w:p>
        </w:tc>
        <w:tc>
          <w:tcPr>
            <w:tcW w:w="1418" w:type="dxa"/>
            <w:vAlign w:val="center"/>
          </w:tcPr>
          <w:p w14:paraId="24EBA022"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7E6B0706" w14:textId="77777777" w:rsidR="00A228EB" w:rsidRPr="004257D0" w:rsidRDefault="00A228EB" w:rsidP="00A228EB">
            <w:pPr>
              <w:snapToGrid w:val="0"/>
              <w:spacing w:after="0"/>
              <w:jc w:val="center"/>
              <w:rPr>
                <w:bCs/>
                <w:lang w:eastAsia="ar-SA"/>
              </w:rPr>
            </w:pPr>
          </w:p>
        </w:tc>
      </w:tr>
      <w:tr w:rsidR="004257D0" w:rsidRPr="004257D0" w14:paraId="57098F5C" w14:textId="77777777" w:rsidTr="004E46C9">
        <w:tc>
          <w:tcPr>
            <w:tcW w:w="846" w:type="dxa"/>
            <w:tcBorders>
              <w:left w:val="single" w:sz="8" w:space="0" w:color="000000"/>
            </w:tcBorders>
            <w:vAlign w:val="center"/>
          </w:tcPr>
          <w:p w14:paraId="7CE760B6" w14:textId="77777777" w:rsidR="00A228EB" w:rsidRPr="004257D0" w:rsidRDefault="00A228EB" w:rsidP="00A228EB">
            <w:pPr>
              <w:snapToGrid w:val="0"/>
              <w:spacing w:after="0"/>
              <w:jc w:val="center"/>
              <w:rPr>
                <w:lang w:eastAsia="ar-SA"/>
              </w:rPr>
            </w:pPr>
            <w:r w:rsidRPr="004257D0">
              <w:rPr>
                <w:lang w:eastAsia="ar-SA"/>
              </w:rPr>
              <w:t>3</w:t>
            </w:r>
          </w:p>
        </w:tc>
        <w:tc>
          <w:tcPr>
            <w:tcW w:w="5245" w:type="dxa"/>
            <w:vAlign w:val="center"/>
          </w:tcPr>
          <w:p w14:paraId="5376104A" w14:textId="77777777" w:rsidR="00A228EB" w:rsidRPr="004257D0" w:rsidRDefault="00A228EB" w:rsidP="00A228EB">
            <w:pPr>
              <w:spacing w:after="0" w:line="240" w:lineRule="auto"/>
            </w:pPr>
            <w:r w:rsidRPr="004257D0">
              <w:t>Długość użytkowa 150 cm</w:t>
            </w:r>
          </w:p>
        </w:tc>
        <w:tc>
          <w:tcPr>
            <w:tcW w:w="1418" w:type="dxa"/>
            <w:vAlign w:val="center"/>
          </w:tcPr>
          <w:p w14:paraId="735BCF8E" w14:textId="77777777" w:rsidR="00A228EB" w:rsidRPr="004257D0" w:rsidRDefault="00A228EB" w:rsidP="00A228EB">
            <w:pPr>
              <w:spacing w:after="0"/>
              <w:jc w:val="center"/>
              <w:rPr>
                <w:bCs/>
              </w:rPr>
            </w:pPr>
            <w:r w:rsidRPr="004257D0">
              <w:rPr>
                <w:bCs/>
              </w:rPr>
              <w:t>TAK: 10 pkt</w:t>
            </w:r>
          </w:p>
          <w:p w14:paraId="24367146" w14:textId="77777777" w:rsidR="00A228EB" w:rsidRPr="004257D0" w:rsidRDefault="00A228EB" w:rsidP="00A228EB">
            <w:pPr>
              <w:spacing w:after="0"/>
              <w:jc w:val="center"/>
              <w:rPr>
                <w:bCs/>
              </w:rPr>
            </w:pPr>
            <w:r w:rsidRPr="004257D0">
              <w:rPr>
                <w:bCs/>
              </w:rPr>
              <w:t>NIE: 0 pkt</w:t>
            </w:r>
          </w:p>
        </w:tc>
        <w:tc>
          <w:tcPr>
            <w:tcW w:w="1700" w:type="dxa"/>
            <w:tcBorders>
              <w:left w:val="single" w:sz="4" w:space="0" w:color="000000"/>
            </w:tcBorders>
            <w:vAlign w:val="center"/>
          </w:tcPr>
          <w:p w14:paraId="57A4597A" w14:textId="77777777" w:rsidR="00A228EB" w:rsidRPr="004257D0" w:rsidRDefault="00A228EB" w:rsidP="00A228EB">
            <w:pPr>
              <w:snapToGrid w:val="0"/>
              <w:spacing w:after="0"/>
              <w:jc w:val="center"/>
              <w:rPr>
                <w:bCs/>
                <w:lang w:eastAsia="ar-SA"/>
              </w:rPr>
            </w:pPr>
          </w:p>
        </w:tc>
      </w:tr>
      <w:tr w:rsidR="004257D0" w:rsidRPr="004257D0" w14:paraId="2485D835" w14:textId="77777777" w:rsidTr="004E46C9">
        <w:tc>
          <w:tcPr>
            <w:tcW w:w="846" w:type="dxa"/>
            <w:tcBorders>
              <w:left w:val="single" w:sz="8" w:space="0" w:color="000000"/>
            </w:tcBorders>
            <w:vAlign w:val="center"/>
          </w:tcPr>
          <w:p w14:paraId="24CDA7CC" w14:textId="77777777" w:rsidR="00A228EB" w:rsidRPr="004257D0" w:rsidRDefault="00A228EB" w:rsidP="00A228EB">
            <w:pPr>
              <w:snapToGrid w:val="0"/>
              <w:spacing w:after="0"/>
              <w:jc w:val="center"/>
              <w:rPr>
                <w:lang w:eastAsia="ar-SA"/>
              </w:rPr>
            </w:pPr>
            <w:r w:rsidRPr="004257D0">
              <w:rPr>
                <w:lang w:eastAsia="ar-SA"/>
              </w:rPr>
              <w:t>4</w:t>
            </w:r>
          </w:p>
        </w:tc>
        <w:tc>
          <w:tcPr>
            <w:tcW w:w="5245" w:type="dxa"/>
            <w:vAlign w:val="center"/>
          </w:tcPr>
          <w:p w14:paraId="00AAFBC1" w14:textId="77777777" w:rsidR="00A228EB" w:rsidRPr="004257D0" w:rsidRDefault="00A228EB" w:rsidP="00A228EB">
            <w:pPr>
              <w:spacing w:after="0" w:line="240" w:lineRule="auto"/>
            </w:pPr>
            <w:r w:rsidRPr="004257D0">
              <w:t>Długość odcinka szybkiej wymiany (</w:t>
            </w:r>
            <w:proofErr w:type="spellStart"/>
            <w:r w:rsidRPr="004257D0">
              <w:t>Rx</w:t>
            </w:r>
            <w:proofErr w:type="spellEnd"/>
            <w:r w:rsidRPr="004257D0">
              <w:t>) 25 cm</w:t>
            </w:r>
          </w:p>
        </w:tc>
        <w:tc>
          <w:tcPr>
            <w:tcW w:w="1418" w:type="dxa"/>
            <w:vAlign w:val="center"/>
          </w:tcPr>
          <w:p w14:paraId="3A88C8E5" w14:textId="77777777" w:rsidR="00A228EB" w:rsidRPr="004257D0" w:rsidRDefault="00A228EB" w:rsidP="00A228EB">
            <w:pPr>
              <w:spacing w:after="0"/>
              <w:jc w:val="center"/>
              <w:rPr>
                <w:bCs/>
              </w:rPr>
            </w:pPr>
            <w:r w:rsidRPr="004257D0">
              <w:rPr>
                <w:bCs/>
              </w:rPr>
              <w:t>TAK</w:t>
            </w:r>
          </w:p>
        </w:tc>
        <w:tc>
          <w:tcPr>
            <w:tcW w:w="1700" w:type="dxa"/>
            <w:tcBorders>
              <w:left w:val="single" w:sz="4" w:space="0" w:color="000000"/>
            </w:tcBorders>
            <w:vAlign w:val="center"/>
          </w:tcPr>
          <w:p w14:paraId="2C8FD25C" w14:textId="77777777" w:rsidR="00A228EB" w:rsidRPr="004257D0" w:rsidRDefault="00A228EB" w:rsidP="00A228EB">
            <w:pPr>
              <w:snapToGrid w:val="0"/>
              <w:spacing w:after="0"/>
              <w:jc w:val="center"/>
              <w:rPr>
                <w:bCs/>
                <w:lang w:eastAsia="ar-SA"/>
              </w:rPr>
            </w:pPr>
          </w:p>
        </w:tc>
      </w:tr>
      <w:tr w:rsidR="00582562" w:rsidRPr="00582562" w14:paraId="55E05F52" w14:textId="77777777" w:rsidTr="004E46C9">
        <w:tc>
          <w:tcPr>
            <w:tcW w:w="846" w:type="dxa"/>
            <w:tcBorders>
              <w:left w:val="single" w:sz="8" w:space="0" w:color="000000"/>
            </w:tcBorders>
            <w:vAlign w:val="center"/>
          </w:tcPr>
          <w:p w14:paraId="3DC4395A" w14:textId="77777777" w:rsidR="00A228EB" w:rsidRPr="00582562" w:rsidRDefault="00A228EB" w:rsidP="00A228EB">
            <w:pPr>
              <w:snapToGrid w:val="0"/>
              <w:spacing w:after="0"/>
              <w:jc w:val="center"/>
              <w:rPr>
                <w:lang w:eastAsia="ar-SA"/>
              </w:rPr>
            </w:pPr>
            <w:r w:rsidRPr="00582562">
              <w:rPr>
                <w:lang w:eastAsia="ar-SA"/>
              </w:rPr>
              <w:t>5</w:t>
            </w:r>
          </w:p>
        </w:tc>
        <w:tc>
          <w:tcPr>
            <w:tcW w:w="5245" w:type="dxa"/>
            <w:vAlign w:val="center"/>
          </w:tcPr>
          <w:p w14:paraId="2BD91234" w14:textId="77777777" w:rsidR="00A228EB" w:rsidRPr="00582562" w:rsidRDefault="00A228EB" w:rsidP="00A228EB">
            <w:pPr>
              <w:spacing w:after="0" w:line="240" w:lineRule="auto"/>
            </w:pPr>
            <w:r w:rsidRPr="00582562">
              <w:t xml:space="preserve">Końcówka cewnika elastyczna, atraumatyczna, widoczna w </w:t>
            </w:r>
            <w:proofErr w:type="spellStart"/>
            <w:r w:rsidRPr="00582562">
              <w:t>skopii</w:t>
            </w:r>
            <w:proofErr w:type="spellEnd"/>
            <w:r w:rsidRPr="00582562">
              <w:t xml:space="preserve"> – długość 1,3mm – stanowiąca jednocześnie marker na końcu dla lepszej kontroli rozprężenia </w:t>
            </w:r>
            <w:proofErr w:type="spellStart"/>
            <w:r w:rsidRPr="00582562">
              <w:t>stentu</w:t>
            </w:r>
            <w:proofErr w:type="spellEnd"/>
          </w:p>
        </w:tc>
        <w:tc>
          <w:tcPr>
            <w:tcW w:w="1418" w:type="dxa"/>
            <w:vAlign w:val="center"/>
          </w:tcPr>
          <w:p w14:paraId="419C2CEE" w14:textId="77777777" w:rsidR="00A228EB" w:rsidRPr="00582562" w:rsidRDefault="00A228EB" w:rsidP="00A228EB">
            <w:pPr>
              <w:spacing w:after="0"/>
              <w:jc w:val="center"/>
              <w:rPr>
                <w:bCs/>
              </w:rPr>
            </w:pPr>
            <w:r w:rsidRPr="00582562">
              <w:rPr>
                <w:bCs/>
              </w:rPr>
              <w:t>TAK</w:t>
            </w:r>
          </w:p>
        </w:tc>
        <w:tc>
          <w:tcPr>
            <w:tcW w:w="1700" w:type="dxa"/>
            <w:tcBorders>
              <w:left w:val="single" w:sz="4" w:space="0" w:color="000000"/>
            </w:tcBorders>
            <w:vAlign w:val="center"/>
          </w:tcPr>
          <w:p w14:paraId="1F7490B6" w14:textId="77777777" w:rsidR="00A228EB" w:rsidRPr="00582562" w:rsidRDefault="00A228EB" w:rsidP="00A228EB">
            <w:pPr>
              <w:snapToGrid w:val="0"/>
              <w:spacing w:after="0"/>
              <w:jc w:val="center"/>
              <w:rPr>
                <w:bCs/>
                <w:lang w:eastAsia="ar-SA"/>
              </w:rPr>
            </w:pPr>
          </w:p>
        </w:tc>
      </w:tr>
      <w:tr w:rsidR="00582562" w:rsidRPr="00582562" w14:paraId="13FF64E3" w14:textId="77777777" w:rsidTr="004E46C9">
        <w:tc>
          <w:tcPr>
            <w:tcW w:w="846" w:type="dxa"/>
            <w:tcBorders>
              <w:left w:val="single" w:sz="8" w:space="0" w:color="000000"/>
            </w:tcBorders>
            <w:vAlign w:val="center"/>
          </w:tcPr>
          <w:p w14:paraId="1BB5B863" w14:textId="77777777" w:rsidR="00A228EB" w:rsidRPr="00582562" w:rsidRDefault="00A228EB" w:rsidP="00A228EB">
            <w:pPr>
              <w:snapToGrid w:val="0"/>
              <w:spacing w:after="0"/>
              <w:jc w:val="center"/>
              <w:rPr>
                <w:lang w:eastAsia="ar-SA"/>
              </w:rPr>
            </w:pPr>
            <w:r w:rsidRPr="00582562">
              <w:rPr>
                <w:lang w:eastAsia="ar-SA"/>
              </w:rPr>
              <w:t>6</w:t>
            </w:r>
          </w:p>
        </w:tc>
        <w:tc>
          <w:tcPr>
            <w:tcW w:w="5245" w:type="dxa"/>
            <w:vAlign w:val="center"/>
          </w:tcPr>
          <w:p w14:paraId="256F8183" w14:textId="77777777" w:rsidR="00A228EB" w:rsidRPr="00582562" w:rsidRDefault="00A228EB" w:rsidP="00A228EB">
            <w:pPr>
              <w:spacing w:after="0" w:line="240" w:lineRule="auto"/>
            </w:pPr>
            <w:r w:rsidRPr="00582562">
              <w:t>2 pozycjonujące markery wyjściowe umieszczone w odległości od dystalnej końcówki – 95cm i 105 cm</w:t>
            </w:r>
          </w:p>
        </w:tc>
        <w:tc>
          <w:tcPr>
            <w:tcW w:w="1418" w:type="dxa"/>
            <w:vAlign w:val="center"/>
          </w:tcPr>
          <w:p w14:paraId="41C8465F" w14:textId="77777777" w:rsidR="00A228EB" w:rsidRPr="00582562" w:rsidRDefault="00A228EB" w:rsidP="00A228EB">
            <w:pPr>
              <w:spacing w:after="0"/>
              <w:jc w:val="center"/>
              <w:rPr>
                <w:bCs/>
              </w:rPr>
            </w:pPr>
            <w:r w:rsidRPr="00582562">
              <w:rPr>
                <w:bCs/>
              </w:rPr>
              <w:t>TAK: 10 pkt</w:t>
            </w:r>
          </w:p>
          <w:p w14:paraId="3B4084CD" w14:textId="77777777" w:rsidR="00A228EB" w:rsidRPr="00582562" w:rsidRDefault="00A228EB" w:rsidP="00A228EB">
            <w:pPr>
              <w:spacing w:after="0"/>
              <w:jc w:val="center"/>
              <w:rPr>
                <w:bCs/>
              </w:rPr>
            </w:pPr>
            <w:r w:rsidRPr="00582562">
              <w:rPr>
                <w:bCs/>
              </w:rPr>
              <w:t>NIE: 0 pkt</w:t>
            </w:r>
          </w:p>
        </w:tc>
        <w:tc>
          <w:tcPr>
            <w:tcW w:w="1700" w:type="dxa"/>
            <w:tcBorders>
              <w:left w:val="single" w:sz="4" w:space="0" w:color="000000"/>
            </w:tcBorders>
            <w:vAlign w:val="center"/>
          </w:tcPr>
          <w:p w14:paraId="35338198" w14:textId="77777777" w:rsidR="00A228EB" w:rsidRPr="00582562" w:rsidRDefault="00A228EB" w:rsidP="00A228EB">
            <w:pPr>
              <w:snapToGrid w:val="0"/>
              <w:spacing w:after="0"/>
              <w:jc w:val="center"/>
              <w:rPr>
                <w:bCs/>
                <w:lang w:eastAsia="ar-SA"/>
              </w:rPr>
            </w:pPr>
          </w:p>
        </w:tc>
      </w:tr>
      <w:tr w:rsidR="00582562" w:rsidRPr="00582562" w14:paraId="1CC153D1" w14:textId="77777777" w:rsidTr="004E46C9">
        <w:tc>
          <w:tcPr>
            <w:tcW w:w="846" w:type="dxa"/>
            <w:tcBorders>
              <w:left w:val="single" w:sz="8" w:space="0" w:color="000000"/>
            </w:tcBorders>
            <w:vAlign w:val="center"/>
          </w:tcPr>
          <w:p w14:paraId="47CE0293" w14:textId="77777777" w:rsidR="00A228EB" w:rsidRPr="00582562" w:rsidRDefault="00A228EB" w:rsidP="00A228EB">
            <w:pPr>
              <w:snapToGrid w:val="0"/>
              <w:spacing w:after="0"/>
              <w:jc w:val="center"/>
              <w:rPr>
                <w:lang w:eastAsia="ar-SA"/>
              </w:rPr>
            </w:pPr>
            <w:r w:rsidRPr="00582562">
              <w:rPr>
                <w:lang w:eastAsia="ar-SA"/>
              </w:rPr>
              <w:t>7</w:t>
            </w:r>
          </w:p>
        </w:tc>
        <w:tc>
          <w:tcPr>
            <w:tcW w:w="5245" w:type="dxa"/>
            <w:vAlign w:val="center"/>
          </w:tcPr>
          <w:p w14:paraId="45459E63" w14:textId="77777777" w:rsidR="00A228EB" w:rsidRPr="00582562" w:rsidRDefault="00A228EB" w:rsidP="00A228EB">
            <w:pPr>
              <w:spacing w:after="0" w:line="240" w:lineRule="auto"/>
            </w:pPr>
            <w:r w:rsidRPr="00582562">
              <w:t xml:space="preserve">Średnice wewnętrznego światła: </w:t>
            </w:r>
          </w:p>
          <w:p w14:paraId="1ADA25C4" w14:textId="77777777" w:rsidR="00A228EB" w:rsidRPr="00582562" w:rsidRDefault="00A228EB" w:rsidP="00A228EB">
            <w:pPr>
              <w:spacing w:after="0" w:line="240" w:lineRule="auto"/>
            </w:pPr>
            <w:r w:rsidRPr="00582562">
              <w:t>5F – 0,041”; 6F – 0,056”; 7F – 0,062”; 8F – 0,071”</w:t>
            </w:r>
          </w:p>
        </w:tc>
        <w:tc>
          <w:tcPr>
            <w:tcW w:w="1418" w:type="dxa"/>
            <w:vAlign w:val="center"/>
          </w:tcPr>
          <w:p w14:paraId="3DE795F6" w14:textId="77777777" w:rsidR="00A228EB" w:rsidRPr="00582562" w:rsidRDefault="00A228EB" w:rsidP="00A228EB">
            <w:pPr>
              <w:spacing w:after="0"/>
              <w:jc w:val="center"/>
              <w:rPr>
                <w:bCs/>
              </w:rPr>
            </w:pPr>
            <w:r w:rsidRPr="00582562">
              <w:rPr>
                <w:bCs/>
              </w:rPr>
              <w:t>TAK</w:t>
            </w:r>
          </w:p>
        </w:tc>
        <w:tc>
          <w:tcPr>
            <w:tcW w:w="1700" w:type="dxa"/>
            <w:tcBorders>
              <w:left w:val="single" w:sz="4" w:space="0" w:color="000000"/>
            </w:tcBorders>
            <w:vAlign w:val="center"/>
          </w:tcPr>
          <w:p w14:paraId="7870DC53" w14:textId="77777777" w:rsidR="00A228EB" w:rsidRPr="00582562" w:rsidRDefault="00A228EB" w:rsidP="00A228EB">
            <w:pPr>
              <w:snapToGrid w:val="0"/>
              <w:spacing w:after="0"/>
              <w:jc w:val="center"/>
              <w:rPr>
                <w:bCs/>
                <w:lang w:eastAsia="ar-SA"/>
              </w:rPr>
            </w:pPr>
          </w:p>
        </w:tc>
      </w:tr>
      <w:tr w:rsidR="00582562" w:rsidRPr="00582562" w14:paraId="2622554A" w14:textId="77777777" w:rsidTr="004E46C9">
        <w:tc>
          <w:tcPr>
            <w:tcW w:w="846" w:type="dxa"/>
            <w:tcBorders>
              <w:left w:val="single" w:sz="8" w:space="0" w:color="000000"/>
            </w:tcBorders>
            <w:vAlign w:val="center"/>
          </w:tcPr>
          <w:p w14:paraId="3FB92F8D" w14:textId="77777777" w:rsidR="00A228EB" w:rsidRPr="00582562" w:rsidRDefault="00A228EB" w:rsidP="00A228EB">
            <w:pPr>
              <w:snapToGrid w:val="0"/>
              <w:spacing w:after="0"/>
              <w:jc w:val="center"/>
              <w:rPr>
                <w:lang w:eastAsia="ar-SA"/>
              </w:rPr>
            </w:pPr>
            <w:r w:rsidRPr="00582562">
              <w:rPr>
                <w:lang w:eastAsia="ar-SA"/>
              </w:rPr>
              <w:t>8</w:t>
            </w:r>
          </w:p>
        </w:tc>
        <w:tc>
          <w:tcPr>
            <w:tcW w:w="5245" w:type="dxa"/>
            <w:vAlign w:val="center"/>
          </w:tcPr>
          <w:p w14:paraId="3E61F7A9" w14:textId="77777777" w:rsidR="00A228EB" w:rsidRPr="00582562" w:rsidRDefault="00A228EB" w:rsidP="00A228EB">
            <w:pPr>
              <w:spacing w:after="0" w:line="240" w:lineRule="auto"/>
            </w:pPr>
            <w:r w:rsidRPr="00582562">
              <w:t xml:space="preserve">Owalny </w:t>
            </w:r>
            <w:proofErr w:type="spellStart"/>
            <w:r w:rsidRPr="00582562">
              <w:t>szaft</w:t>
            </w:r>
            <w:proofErr w:type="spellEnd"/>
            <w:r w:rsidRPr="00582562">
              <w:t xml:space="preserve"> proksymalny dla zwiększenia zdolności pokonywania zmian i zwiększenia miejsca w świetle wewnętrznym</w:t>
            </w:r>
          </w:p>
        </w:tc>
        <w:tc>
          <w:tcPr>
            <w:tcW w:w="1418" w:type="dxa"/>
            <w:vAlign w:val="center"/>
          </w:tcPr>
          <w:p w14:paraId="4F66D427" w14:textId="77777777" w:rsidR="00A228EB" w:rsidRPr="00582562" w:rsidRDefault="00A228EB" w:rsidP="00A228EB">
            <w:pPr>
              <w:spacing w:after="0"/>
              <w:jc w:val="center"/>
              <w:rPr>
                <w:bCs/>
              </w:rPr>
            </w:pPr>
            <w:r w:rsidRPr="00582562">
              <w:rPr>
                <w:bCs/>
              </w:rPr>
              <w:t>TAK</w:t>
            </w:r>
          </w:p>
        </w:tc>
        <w:tc>
          <w:tcPr>
            <w:tcW w:w="1700" w:type="dxa"/>
            <w:tcBorders>
              <w:left w:val="single" w:sz="4" w:space="0" w:color="000000"/>
            </w:tcBorders>
            <w:vAlign w:val="center"/>
          </w:tcPr>
          <w:p w14:paraId="36E5BA21" w14:textId="77777777" w:rsidR="00A228EB" w:rsidRPr="00582562" w:rsidRDefault="00A228EB" w:rsidP="00A228EB">
            <w:pPr>
              <w:snapToGrid w:val="0"/>
              <w:spacing w:after="0"/>
              <w:jc w:val="center"/>
              <w:rPr>
                <w:bCs/>
                <w:lang w:eastAsia="ar-SA"/>
              </w:rPr>
            </w:pPr>
          </w:p>
        </w:tc>
      </w:tr>
      <w:tr w:rsidR="00582562" w:rsidRPr="00582562" w14:paraId="44A2B6F0" w14:textId="77777777" w:rsidTr="004E46C9">
        <w:tc>
          <w:tcPr>
            <w:tcW w:w="846" w:type="dxa"/>
            <w:tcBorders>
              <w:left w:val="single" w:sz="8" w:space="0" w:color="000000"/>
            </w:tcBorders>
            <w:vAlign w:val="center"/>
          </w:tcPr>
          <w:p w14:paraId="0E2EAE6F" w14:textId="77777777" w:rsidR="00A228EB" w:rsidRPr="00582562" w:rsidRDefault="00A228EB" w:rsidP="00A228EB">
            <w:pPr>
              <w:snapToGrid w:val="0"/>
              <w:spacing w:after="0"/>
              <w:jc w:val="center"/>
              <w:rPr>
                <w:lang w:eastAsia="ar-SA"/>
              </w:rPr>
            </w:pPr>
            <w:r w:rsidRPr="00582562">
              <w:rPr>
                <w:lang w:eastAsia="ar-SA"/>
              </w:rPr>
              <w:t>9</w:t>
            </w:r>
          </w:p>
        </w:tc>
        <w:tc>
          <w:tcPr>
            <w:tcW w:w="5245" w:type="dxa"/>
            <w:vAlign w:val="center"/>
          </w:tcPr>
          <w:p w14:paraId="2FE694CB" w14:textId="77777777" w:rsidR="00A228EB" w:rsidRPr="00582562" w:rsidRDefault="00A228EB" w:rsidP="00A228EB">
            <w:pPr>
              <w:spacing w:after="0" w:line="240" w:lineRule="auto"/>
            </w:pPr>
            <w:r w:rsidRPr="00582562">
              <w:t>Żółty hub dla lepszego rozróżnienia wykorzystywanych podczas procedury urządzeń</w:t>
            </w:r>
          </w:p>
        </w:tc>
        <w:tc>
          <w:tcPr>
            <w:tcW w:w="1418" w:type="dxa"/>
            <w:vAlign w:val="center"/>
          </w:tcPr>
          <w:p w14:paraId="3BE6F9A0" w14:textId="77777777" w:rsidR="00A228EB" w:rsidRPr="00582562" w:rsidRDefault="00A228EB" w:rsidP="00A228EB">
            <w:pPr>
              <w:spacing w:after="0"/>
              <w:jc w:val="center"/>
              <w:rPr>
                <w:bCs/>
              </w:rPr>
            </w:pPr>
            <w:r w:rsidRPr="00582562">
              <w:rPr>
                <w:bCs/>
              </w:rPr>
              <w:t>TAK</w:t>
            </w:r>
          </w:p>
        </w:tc>
        <w:tc>
          <w:tcPr>
            <w:tcW w:w="1700" w:type="dxa"/>
            <w:tcBorders>
              <w:left w:val="single" w:sz="4" w:space="0" w:color="000000"/>
            </w:tcBorders>
            <w:vAlign w:val="center"/>
          </w:tcPr>
          <w:p w14:paraId="27034CB6" w14:textId="77777777" w:rsidR="00A228EB" w:rsidRPr="00582562" w:rsidRDefault="00A228EB" w:rsidP="00A228EB">
            <w:pPr>
              <w:snapToGrid w:val="0"/>
              <w:spacing w:after="0"/>
              <w:jc w:val="center"/>
              <w:rPr>
                <w:bCs/>
                <w:lang w:eastAsia="ar-SA"/>
              </w:rPr>
            </w:pPr>
          </w:p>
        </w:tc>
      </w:tr>
      <w:tr w:rsidR="00582562" w:rsidRPr="00582562" w14:paraId="6CCE6016" w14:textId="77777777" w:rsidTr="004E46C9">
        <w:tc>
          <w:tcPr>
            <w:tcW w:w="846" w:type="dxa"/>
            <w:tcBorders>
              <w:left w:val="single" w:sz="8" w:space="0" w:color="000000"/>
            </w:tcBorders>
            <w:vAlign w:val="center"/>
          </w:tcPr>
          <w:p w14:paraId="3150E058" w14:textId="77777777" w:rsidR="00A228EB" w:rsidRPr="00582562" w:rsidRDefault="00A228EB" w:rsidP="00A228EB">
            <w:pPr>
              <w:snapToGrid w:val="0"/>
              <w:spacing w:after="0"/>
              <w:jc w:val="center"/>
              <w:rPr>
                <w:lang w:eastAsia="ar-SA"/>
              </w:rPr>
            </w:pPr>
            <w:r w:rsidRPr="00582562">
              <w:rPr>
                <w:lang w:eastAsia="ar-SA"/>
              </w:rPr>
              <w:t>10</w:t>
            </w:r>
          </w:p>
        </w:tc>
        <w:tc>
          <w:tcPr>
            <w:tcW w:w="5245" w:type="dxa"/>
            <w:vAlign w:val="center"/>
          </w:tcPr>
          <w:p w14:paraId="06BB4A91" w14:textId="77777777" w:rsidR="00A228EB" w:rsidRPr="00582562" w:rsidRDefault="00A228EB" w:rsidP="00A228EB">
            <w:pPr>
              <w:spacing w:after="0" w:line="240" w:lineRule="auto"/>
            </w:pPr>
            <w:r w:rsidRPr="00582562">
              <w:t>12mm strefa elastyczna dla lepszego prowadzenia i mniejszej traumatyzacji naczynia, jednocześnie silnie zbrojona dla utrzymania kształtu i swobody ruchu urządzeń współpracujących</w:t>
            </w:r>
          </w:p>
        </w:tc>
        <w:tc>
          <w:tcPr>
            <w:tcW w:w="1418" w:type="dxa"/>
            <w:vAlign w:val="center"/>
          </w:tcPr>
          <w:p w14:paraId="5A2851CC" w14:textId="77777777" w:rsidR="00A228EB" w:rsidRPr="00582562" w:rsidRDefault="00A228EB" w:rsidP="00A228EB">
            <w:pPr>
              <w:spacing w:after="0"/>
              <w:jc w:val="center"/>
              <w:rPr>
                <w:bCs/>
              </w:rPr>
            </w:pPr>
            <w:r w:rsidRPr="00582562">
              <w:rPr>
                <w:bCs/>
              </w:rPr>
              <w:t>TAK</w:t>
            </w:r>
          </w:p>
        </w:tc>
        <w:tc>
          <w:tcPr>
            <w:tcW w:w="1700" w:type="dxa"/>
            <w:tcBorders>
              <w:left w:val="single" w:sz="4" w:space="0" w:color="000000"/>
            </w:tcBorders>
            <w:vAlign w:val="center"/>
          </w:tcPr>
          <w:p w14:paraId="57D6F6FE" w14:textId="77777777" w:rsidR="00A228EB" w:rsidRPr="00582562" w:rsidRDefault="00A228EB" w:rsidP="00A228EB">
            <w:pPr>
              <w:snapToGrid w:val="0"/>
              <w:spacing w:after="0"/>
              <w:jc w:val="center"/>
              <w:rPr>
                <w:bCs/>
                <w:lang w:eastAsia="ar-SA"/>
              </w:rPr>
            </w:pPr>
          </w:p>
        </w:tc>
      </w:tr>
    </w:tbl>
    <w:p w14:paraId="0D5B99FA" w14:textId="77777777" w:rsidR="00A228EB" w:rsidRPr="00582562" w:rsidRDefault="00A228EB" w:rsidP="00A228EB">
      <w:pPr>
        <w:suppressAutoHyphens/>
        <w:spacing w:after="0" w:line="240" w:lineRule="auto"/>
        <w:jc w:val="both"/>
        <w:rPr>
          <w:rFonts w:ascii="Calibri" w:eastAsia="Times New Roman" w:hAnsi="Calibri" w:cs="Times New Roman"/>
        </w:rPr>
      </w:pPr>
    </w:p>
    <w:p w14:paraId="0E2EC31F" w14:textId="77777777" w:rsidR="00A228EB" w:rsidRPr="00582562" w:rsidRDefault="00A228EB" w:rsidP="00A228EB">
      <w:pPr>
        <w:spacing w:after="0" w:line="240" w:lineRule="auto"/>
        <w:ind w:left="-142" w:right="-30"/>
        <w:jc w:val="both"/>
        <w:rPr>
          <w:rFonts w:eastAsia="Times New Roman" w:cs="Times New Roman"/>
          <w:lang w:eastAsia="pl-PL"/>
        </w:rPr>
      </w:pPr>
      <w:r w:rsidRPr="00582562">
        <w:rPr>
          <w:rFonts w:eastAsia="Times New Roman" w:cs="Times New Roman"/>
          <w:lang w:eastAsia="pl-PL"/>
        </w:rPr>
        <w:t>* - Uwaga: Parametry, których spełnienie jest konieczne (zaznaczone TAK) stanowią wymagania, których niespełnienie spowoduje odrzucenie oferty.</w:t>
      </w:r>
    </w:p>
    <w:p w14:paraId="0662526E" w14:textId="77777777" w:rsidR="00A228EB" w:rsidRPr="00582562" w:rsidRDefault="00A228EB" w:rsidP="00A228EB">
      <w:pPr>
        <w:suppressAutoHyphens/>
        <w:spacing w:after="0" w:line="240" w:lineRule="auto"/>
        <w:jc w:val="both"/>
        <w:rPr>
          <w:rFonts w:eastAsia="Times New Roman" w:cs="Times New Roman"/>
        </w:rPr>
      </w:pPr>
    </w:p>
    <w:p w14:paraId="0500F791" w14:textId="77777777" w:rsidR="00A228EB" w:rsidRPr="00582562" w:rsidRDefault="00A228EB" w:rsidP="00A228EB">
      <w:pPr>
        <w:tabs>
          <w:tab w:val="left" w:pos="6870"/>
        </w:tabs>
        <w:spacing w:after="0"/>
        <w:ind w:right="750"/>
      </w:pPr>
    </w:p>
    <w:p w14:paraId="11263298" w14:textId="77777777" w:rsidR="00A228EB" w:rsidRPr="00582562" w:rsidRDefault="00A228EB" w:rsidP="00A228EB">
      <w:pPr>
        <w:spacing w:after="0" w:line="240" w:lineRule="auto"/>
        <w:jc w:val="both"/>
        <w:rPr>
          <w:rFonts w:ascii="Calibri" w:eastAsia="Times New Roman" w:hAnsi="Calibri" w:cs="Calibri"/>
          <w:sz w:val="16"/>
          <w:szCs w:val="16"/>
          <w:lang w:eastAsia="pl-PL"/>
        </w:rPr>
      </w:pPr>
      <w:r w:rsidRPr="00582562">
        <w:rPr>
          <w:rFonts w:ascii="Calibri" w:eastAsia="Times New Roman" w:hAnsi="Calibri" w:cs="Calibri"/>
          <w:sz w:val="16"/>
          <w:szCs w:val="16"/>
          <w:lang w:eastAsia="pl-PL"/>
        </w:rPr>
        <w:t>……………………………………………….</w:t>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t>……..………..................................................................</w:t>
      </w:r>
    </w:p>
    <w:p w14:paraId="016FBE8D" w14:textId="77777777" w:rsidR="00A228EB" w:rsidRPr="00582562" w:rsidRDefault="00A228EB" w:rsidP="00A228EB">
      <w:pPr>
        <w:spacing w:after="0" w:line="240" w:lineRule="auto"/>
        <w:ind w:left="708" w:hanging="282"/>
        <w:rPr>
          <w:rFonts w:ascii="Calibri" w:eastAsia="Times New Roman" w:hAnsi="Calibri" w:cs="Calibri"/>
          <w:sz w:val="16"/>
          <w:szCs w:val="16"/>
          <w:lang w:eastAsia="pl-PL"/>
        </w:rPr>
      </w:pPr>
      <w:r w:rsidRPr="00582562">
        <w:rPr>
          <w:rFonts w:ascii="Calibri" w:eastAsia="Times New Roman" w:hAnsi="Calibri" w:cs="Calibri"/>
          <w:sz w:val="16"/>
          <w:szCs w:val="16"/>
          <w:lang w:eastAsia="pl-PL"/>
        </w:rPr>
        <w:t>Miejscowość, data</w:t>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t xml:space="preserve">(Podpisy osób uprawnionych do  </w:t>
      </w:r>
      <w:r w:rsidRPr="00582562">
        <w:rPr>
          <w:rFonts w:ascii="Calibri" w:eastAsia="Times New Roman" w:hAnsi="Calibri" w:cs="Calibri"/>
          <w:sz w:val="16"/>
          <w:szCs w:val="16"/>
          <w:lang w:eastAsia="pl-PL"/>
        </w:rPr>
        <w:br/>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r>
      <w:r w:rsidRPr="00582562">
        <w:rPr>
          <w:rFonts w:ascii="Calibri" w:eastAsia="Times New Roman" w:hAnsi="Calibri" w:cs="Calibri"/>
          <w:sz w:val="16"/>
          <w:szCs w:val="16"/>
          <w:lang w:eastAsia="pl-PL"/>
        </w:rPr>
        <w:tab/>
        <w:t>składania oświadczeń woli w imieniu wykonawcy)</w:t>
      </w:r>
    </w:p>
    <w:p w14:paraId="36EDC5B8" w14:textId="77777777" w:rsidR="00A228EB" w:rsidRPr="00582562" w:rsidRDefault="00A228EB" w:rsidP="00A228EB">
      <w:pPr>
        <w:tabs>
          <w:tab w:val="left" w:pos="6870"/>
        </w:tabs>
        <w:spacing w:after="0"/>
        <w:ind w:right="750"/>
      </w:pPr>
    </w:p>
    <w:bookmarkEnd w:id="77"/>
    <w:p w14:paraId="18514BFE" w14:textId="77777777" w:rsidR="00A228EB" w:rsidRPr="00582562" w:rsidRDefault="00A228EB" w:rsidP="00A228EB">
      <w:pPr>
        <w:tabs>
          <w:tab w:val="left" w:pos="6870"/>
        </w:tabs>
        <w:spacing w:after="0"/>
        <w:ind w:right="750"/>
      </w:pPr>
    </w:p>
    <w:p w14:paraId="01DCFB7C" w14:textId="77777777" w:rsidR="00A228EB" w:rsidRPr="00582562" w:rsidRDefault="00A228EB" w:rsidP="00A228EB">
      <w:pPr>
        <w:spacing w:after="0" w:line="240" w:lineRule="auto"/>
        <w:jc w:val="center"/>
        <w:rPr>
          <w:b/>
        </w:rPr>
      </w:pPr>
      <w:r w:rsidRPr="00582562">
        <w:rPr>
          <w:b/>
        </w:rPr>
        <w:t xml:space="preserve">OPIS PRZEDMIOTU ZAMÓWIENIA – </w:t>
      </w:r>
    </w:p>
    <w:p w14:paraId="15A87DF8" w14:textId="77777777" w:rsidR="00A228EB" w:rsidRPr="00582562" w:rsidRDefault="00A228EB" w:rsidP="00A228EB">
      <w:pPr>
        <w:spacing w:after="0" w:line="240" w:lineRule="auto"/>
        <w:jc w:val="center"/>
      </w:pPr>
      <w:r w:rsidRPr="00582562">
        <w:rPr>
          <w:b/>
        </w:rPr>
        <w:t>ZESTAWIENIE WYMAGANYCH PARAMETRÓW TECHNICZNO - GRANICZNYCH</w:t>
      </w:r>
    </w:p>
    <w:p w14:paraId="7BF5563A" w14:textId="77777777" w:rsidR="00A228EB" w:rsidRPr="00582562" w:rsidRDefault="00A228EB" w:rsidP="00A228EB">
      <w:pPr>
        <w:spacing w:after="0"/>
        <w:rPr>
          <w:rFonts w:ascii="Calibri" w:hAnsi="Calibri"/>
        </w:rPr>
      </w:pPr>
    </w:p>
    <w:p w14:paraId="0DF9FCB0" w14:textId="77777777" w:rsidR="00A228EB" w:rsidRPr="00582562" w:rsidRDefault="00A228EB" w:rsidP="00A228EB">
      <w:pPr>
        <w:tabs>
          <w:tab w:val="left" w:pos="6870"/>
        </w:tabs>
        <w:spacing w:after="0"/>
        <w:ind w:right="750"/>
        <w:rPr>
          <w:rFonts w:ascii="Calibri" w:hAnsi="Calibri"/>
        </w:rPr>
      </w:pPr>
      <w:r w:rsidRPr="00582562">
        <w:rPr>
          <w:rFonts w:ascii="Calibri" w:hAnsi="Calibri"/>
          <w:sz w:val="18"/>
          <w:szCs w:val="18"/>
        </w:rPr>
        <w:t>Nazwa oferenta</w:t>
      </w:r>
    </w:p>
    <w:p w14:paraId="4A5FAB1A" w14:textId="77777777" w:rsidR="00A228EB" w:rsidRPr="00582562" w:rsidRDefault="00A228EB" w:rsidP="00A228EB">
      <w:pPr>
        <w:spacing w:after="0"/>
        <w:rPr>
          <w:rFonts w:ascii="Calibri" w:hAnsi="Calibri"/>
          <w:b/>
          <w:u w:val="single"/>
        </w:rPr>
      </w:pPr>
      <w:r w:rsidRPr="00582562">
        <w:rPr>
          <w:rFonts w:ascii="Calibri" w:hAnsi="Calibri"/>
          <w:b/>
          <w:u w:val="single"/>
        </w:rPr>
        <w:t>Zadanie Nr 13</w:t>
      </w:r>
    </w:p>
    <w:p w14:paraId="5333E301" w14:textId="77777777" w:rsidR="00A228EB" w:rsidRPr="00582562" w:rsidRDefault="00A228EB" w:rsidP="00A228EB">
      <w:pPr>
        <w:spacing w:after="0"/>
        <w:rPr>
          <w:rFonts w:ascii="Calibri" w:hAnsi="Calibri"/>
          <w:bC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386"/>
        <w:gridCol w:w="1418"/>
        <w:gridCol w:w="1417"/>
      </w:tblGrid>
      <w:tr w:rsidR="00582562" w:rsidRPr="00582562" w14:paraId="6B66D1D7" w14:textId="77777777" w:rsidTr="004E46C9">
        <w:trPr>
          <w:trHeight w:val="637"/>
        </w:trPr>
        <w:tc>
          <w:tcPr>
            <w:tcW w:w="988" w:type="dxa"/>
            <w:vAlign w:val="center"/>
          </w:tcPr>
          <w:p w14:paraId="0898800C" w14:textId="77777777" w:rsidR="00A228EB" w:rsidRPr="00582562" w:rsidRDefault="00A228EB" w:rsidP="00A228EB">
            <w:pPr>
              <w:suppressAutoHyphens/>
              <w:spacing w:after="0" w:line="240" w:lineRule="auto"/>
              <w:jc w:val="center"/>
              <w:rPr>
                <w:rFonts w:ascii="Calibri" w:eastAsia="Times New Roman" w:hAnsi="Calibri" w:cs="Times New Roman"/>
                <w:b/>
              </w:rPr>
            </w:pPr>
            <w:r w:rsidRPr="00582562">
              <w:rPr>
                <w:rFonts w:ascii="Calibri" w:eastAsia="Times New Roman" w:hAnsi="Calibri" w:cs="Times New Roman"/>
                <w:b/>
              </w:rPr>
              <w:t>L.P.</w:t>
            </w:r>
          </w:p>
        </w:tc>
        <w:tc>
          <w:tcPr>
            <w:tcW w:w="5386" w:type="dxa"/>
            <w:vAlign w:val="center"/>
          </w:tcPr>
          <w:p w14:paraId="5D75084D" w14:textId="77777777" w:rsidR="00A228EB" w:rsidRPr="00582562" w:rsidRDefault="00A228EB" w:rsidP="00A228EB">
            <w:pPr>
              <w:suppressAutoHyphens/>
              <w:spacing w:after="0" w:line="240" w:lineRule="auto"/>
              <w:jc w:val="center"/>
              <w:rPr>
                <w:rFonts w:ascii="Calibri" w:eastAsia="Times New Roman" w:hAnsi="Calibri" w:cs="Times New Roman"/>
                <w:b/>
              </w:rPr>
            </w:pPr>
            <w:r w:rsidRPr="00582562">
              <w:rPr>
                <w:rFonts w:ascii="Calibri" w:eastAsia="Times New Roman" w:hAnsi="Calibri" w:cs="Times New Roman"/>
                <w:b/>
              </w:rPr>
              <w:t>Parametry wymagane</w:t>
            </w:r>
          </w:p>
        </w:tc>
        <w:tc>
          <w:tcPr>
            <w:tcW w:w="1418" w:type="dxa"/>
            <w:vAlign w:val="center"/>
          </w:tcPr>
          <w:p w14:paraId="6DCC57CC" w14:textId="77777777" w:rsidR="00A228EB" w:rsidRPr="00582562" w:rsidRDefault="00A228EB" w:rsidP="00A228EB">
            <w:pPr>
              <w:suppressAutoHyphens/>
              <w:spacing w:after="0" w:line="240" w:lineRule="auto"/>
              <w:jc w:val="center"/>
              <w:rPr>
                <w:rFonts w:ascii="Calibri" w:eastAsia="Times New Roman" w:hAnsi="Calibri" w:cs="Times New Roman"/>
                <w:b/>
              </w:rPr>
            </w:pPr>
            <w:r w:rsidRPr="00582562">
              <w:rPr>
                <w:rFonts w:ascii="Calibri" w:eastAsia="Times New Roman" w:hAnsi="Calibri" w:cs="Times New Roman"/>
                <w:b/>
              </w:rPr>
              <w:t>Warunek</w:t>
            </w:r>
          </w:p>
        </w:tc>
        <w:tc>
          <w:tcPr>
            <w:tcW w:w="1417" w:type="dxa"/>
            <w:vAlign w:val="center"/>
          </w:tcPr>
          <w:p w14:paraId="5351278B" w14:textId="77777777" w:rsidR="00A228EB" w:rsidRPr="00582562" w:rsidRDefault="00A228EB" w:rsidP="00A228EB">
            <w:pPr>
              <w:suppressAutoHyphens/>
              <w:spacing w:after="0" w:line="240" w:lineRule="auto"/>
              <w:jc w:val="center"/>
              <w:rPr>
                <w:rFonts w:ascii="Calibri" w:eastAsia="Times New Roman" w:hAnsi="Calibri" w:cs="Times New Roman"/>
                <w:b/>
              </w:rPr>
            </w:pPr>
            <w:r w:rsidRPr="00582562">
              <w:rPr>
                <w:rFonts w:ascii="Calibri" w:eastAsia="Times New Roman" w:hAnsi="Calibri" w:cs="Times New Roman"/>
                <w:b/>
              </w:rPr>
              <w:t>Opis/podać</w:t>
            </w:r>
          </w:p>
        </w:tc>
      </w:tr>
      <w:tr w:rsidR="00501E6A" w:rsidRPr="00501E6A" w14:paraId="2048CF63" w14:textId="77777777" w:rsidTr="004E46C9">
        <w:trPr>
          <w:trHeight w:val="630"/>
        </w:trPr>
        <w:tc>
          <w:tcPr>
            <w:tcW w:w="988" w:type="dxa"/>
            <w:vAlign w:val="center"/>
          </w:tcPr>
          <w:p w14:paraId="628D16D8" w14:textId="77777777" w:rsidR="00A228EB" w:rsidRPr="00501E6A" w:rsidRDefault="00A228EB" w:rsidP="00A228EB">
            <w:pPr>
              <w:suppressAutoHyphens/>
              <w:spacing w:after="0" w:line="240" w:lineRule="auto"/>
              <w:ind w:left="284"/>
              <w:jc w:val="center"/>
              <w:rPr>
                <w:rFonts w:ascii="Calibri" w:eastAsia="Times New Roman" w:hAnsi="Calibri" w:cs="Times New Roman"/>
                <w:b/>
                <w:bCs/>
              </w:rPr>
            </w:pPr>
            <w:r w:rsidRPr="00501E6A">
              <w:rPr>
                <w:rFonts w:ascii="Calibri" w:eastAsia="Times New Roman" w:hAnsi="Calibri" w:cs="Times New Roman"/>
                <w:b/>
                <w:bCs/>
              </w:rPr>
              <w:t>I.</w:t>
            </w:r>
          </w:p>
        </w:tc>
        <w:tc>
          <w:tcPr>
            <w:tcW w:w="5386" w:type="dxa"/>
            <w:tcBorders>
              <w:left w:val="single" w:sz="4" w:space="0" w:color="000000"/>
              <w:bottom w:val="single" w:sz="4" w:space="0" w:color="000000"/>
            </w:tcBorders>
            <w:vAlign w:val="center"/>
          </w:tcPr>
          <w:p w14:paraId="59B2527B" w14:textId="77777777" w:rsidR="00A228EB" w:rsidRPr="00501E6A" w:rsidRDefault="00A228EB" w:rsidP="00A228EB">
            <w:pPr>
              <w:snapToGrid w:val="0"/>
              <w:spacing w:after="0"/>
              <w:rPr>
                <w:rFonts w:ascii="Calibri" w:hAnsi="Calibri"/>
                <w:b/>
                <w:lang w:eastAsia="ar-SA"/>
              </w:rPr>
            </w:pPr>
            <w:r w:rsidRPr="00501E6A">
              <w:rPr>
                <w:rFonts w:ascii="Calibri" w:hAnsi="Calibri"/>
                <w:b/>
                <w:lang w:eastAsia="ar-SA"/>
              </w:rPr>
              <w:t>Cewnik balonowy do litotrypsji wewnątrzwieńcowej</w:t>
            </w:r>
          </w:p>
        </w:tc>
        <w:tc>
          <w:tcPr>
            <w:tcW w:w="1418" w:type="dxa"/>
            <w:tcBorders>
              <w:left w:val="single" w:sz="4" w:space="0" w:color="000000"/>
              <w:bottom w:val="single" w:sz="4" w:space="0" w:color="000000"/>
            </w:tcBorders>
            <w:vAlign w:val="center"/>
          </w:tcPr>
          <w:p w14:paraId="291315BF" w14:textId="77777777" w:rsidR="00A228EB" w:rsidRPr="00501E6A" w:rsidRDefault="00A228EB" w:rsidP="00A228EB">
            <w:pPr>
              <w:snapToGrid w:val="0"/>
              <w:spacing w:after="0"/>
              <w:jc w:val="center"/>
              <w:rPr>
                <w:rFonts w:ascii="Calibri" w:hAnsi="Calibri"/>
                <w:bCs/>
                <w:lang w:eastAsia="ar-SA"/>
              </w:rPr>
            </w:pPr>
            <w:r w:rsidRPr="00501E6A">
              <w:rPr>
                <w:rFonts w:ascii="Calibri" w:hAnsi="Calibri"/>
                <w:bCs/>
                <w:lang w:eastAsia="ar-SA"/>
              </w:rPr>
              <w:t>TAK</w:t>
            </w:r>
          </w:p>
        </w:tc>
        <w:tc>
          <w:tcPr>
            <w:tcW w:w="1417" w:type="dxa"/>
            <w:tcBorders>
              <w:left w:val="single" w:sz="4" w:space="0" w:color="000000"/>
              <w:bottom w:val="single" w:sz="4" w:space="0" w:color="000000"/>
            </w:tcBorders>
            <w:vAlign w:val="center"/>
          </w:tcPr>
          <w:p w14:paraId="5C360ACA" w14:textId="77777777" w:rsidR="00A228EB" w:rsidRPr="00501E6A" w:rsidRDefault="00A228EB" w:rsidP="00A228EB">
            <w:pPr>
              <w:snapToGrid w:val="0"/>
              <w:spacing w:after="0"/>
              <w:jc w:val="center"/>
              <w:rPr>
                <w:rFonts w:ascii="Calibri" w:hAnsi="Calibri"/>
                <w:bCs/>
                <w:lang w:eastAsia="ar-SA"/>
              </w:rPr>
            </w:pPr>
          </w:p>
        </w:tc>
      </w:tr>
      <w:tr w:rsidR="00501E6A" w:rsidRPr="00501E6A" w14:paraId="6FDA1817" w14:textId="77777777" w:rsidTr="004E46C9">
        <w:tc>
          <w:tcPr>
            <w:tcW w:w="988" w:type="dxa"/>
          </w:tcPr>
          <w:p w14:paraId="2448C0F0" w14:textId="77777777" w:rsidR="00A228EB" w:rsidRPr="00501E6A" w:rsidRDefault="00A228EB" w:rsidP="00A228EB">
            <w:pPr>
              <w:suppressAutoHyphens/>
              <w:spacing w:after="0" w:line="240" w:lineRule="auto"/>
              <w:ind w:left="284" w:right="34"/>
              <w:jc w:val="center"/>
              <w:rPr>
                <w:rFonts w:ascii="Calibri" w:eastAsia="Times New Roman" w:hAnsi="Calibri" w:cs="Times New Roman"/>
              </w:rPr>
            </w:pPr>
            <w:r w:rsidRPr="00501E6A">
              <w:rPr>
                <w:rFonts w:ascii="Calibri" w:eastAsia="Times New Roman" w:hAnsi="Calibri" w:cs="Times New Roman"/>
              </w:rPr>
              <w:t>1</w:t>
            </w:r>
          </w:p>
        </w:tc>
        <w:tc>
          <w:tcPr>
            <w:tcW w:w="5386" w:type="dxa"/>
            <w:tcBorders>
              <w:left w:val="single" w:sz="4" w:space="0" w:color="000000"/>
              <w:bottom w:val="single" w:sz="4" w:space="0" w:color="000000"/>
            </w:tcBorders>
            <w:vAlign w:val="center"/>
          </w:tcPr>
          <w:p w14:paraId="161E84F7" w14:textId="77777777" w:rsidR="00A228EB" w:rsidRPr="00501E6A" w:rsidRDefault="00A228EB" w:rsidP="00A228EB">
            <w:pPr>
              <w:snapToGrid w:val="0"/>
              <w:spacing w:after="0"/>
              <w:rPr>
                <w:rFonts w:ascii="Calibri" w:hAnsi="Calibri"/>
                <w:lang w:eastAsia="ar-SA"/>
              </w:rPr>
            </w:pPr>
            <w:r w:rsidRPr="00501E6A">
              <w:rPr>
                <w:rFonts w:ascii="Calibri" w:hAnsi="Calibri"/>
                <w:lang w:eastAsia="ar-SA"/>
              </w:rPr>
              <w:t>Całkowita długość balonu 12mm.</w:t>
            </w:r>
          </w:p>
        </w:tc>
        <w:tc>
          <w:tcPr>
            <w:tcW w:w="1418" w:type="dxa"/>
            <w:tcBorders>
              <w:left w:val="single" w:sz="4" w:space="0" w:color="000000"/>
              <w:bottom w:val="single" w:sz="4" w:space="0" w:color="000000"/>
            </w:tcBorders>
            <w:vAlign w:val="center"/>
          </w:tcPr>
          <w:p w14:paraId="2BDFC00A" w14:textId="77777777" w:rsidR="00A228EB" w:rsidRPr="00501E6A" w:rsidRDefault="00A228EB" w:rsidP="00A228EB">
            <w:pPr>
              <w:snapToGrid w:val="0"/>
              <w:spacing w:after="0"/>
              <w:jc w:val="center"/>
              <w:rPr>
                <w:rFonts w:ascii="Calibri" w:hAnsi="Calibri"/>
                <w:bCs/>
                <w:lang w:eastAsia="ar-SA"/>
              </w:rPr>
            </w:pPr>
            <w:r w:rsidRPr="00501E6A">
              <w:rPr>
                <w:rFonts w:ascii="Calibri" w:hAnsi="Calibri"/>
                <w:bCs/>
                <w:lang w:eastAsia="ar-SA"/>
              </w:rPr>
              <w:t>TAK</w:t>
            </w:r>
          </w:p>
        </w:tc>
        <w:tc>
          <w:tcPr>
            <w:tcW w:w="1417" w:type="dxa"/>
            <w:tcBorders>
              <w:left w:val="single" w:sz="4" w:space="0" w:color="000000"/>
              <w:bottom w:val="single" w:sz="4" w:space="0" w:color="000000"/>
            </w:tcBorders>
            <w:vAlign w:val="center"/>
          </w:tcPr>
          <w:p w14:paraId="41D6FDF9" w14:textId="77777777" w:rsidR="00A228EB" w:rsidRPr="00501E6A" w:rsidRDefault="00A228EB" w:rsidP="00A228EB">
            <w:pPr>
              <w:snapToGrid w:val="0"/>
              <w:spacing w:after="0"/>
              <w:jc w:val="center"/>
              <w:rPr>
                <w:rFonts w:ascii="Calibri" w:hAnsi="Calibri"/>
                <w:bCs/>
                <w:lang w:eastAsia="ar-SA"/>
              </w:rPr>
            </w:pPr>
          </w:p>
        </w:tc>
      </w:tr>
      <w:tr w:rsidR="00501E6A" w:rsidRPr="00501E6A" w14:paraId="1A3CFCC9" w14:textId="77777777" w:rsidTr="004E46C9">
        <w:tc>
          <w:tcPr>
            <w:tcW w:w="988" w:type="dxa"/>
          </w:tcPr>
          <w:p w14:paraId="1CDB1402" w14:textId="77777777" w:rsidR="00A228EB" w:rsidRPr="00501E6A" w:rsidRDefault="00A228EB" w:rsidP="00A228EB">
            <w:pPr>
              <w:suppressAutoHyphens/>
              <w:spacing w:after="0" w:line="240" w:lineRule="auto"/>
              <w:ind w:left="284" w:right="34"/>
              <w:jc w:val="center"/>
              <w:rPr>
                <w:rFonts w:ascii="Calibri" w:eastAsia="Times New Roman" w:hAnsi="Calibri" w:cs="Times New Roman"/>
              </w:rPr>
            </w:pPr>
            <w:r w:rsidRPr="00501E6A">
              <w:rPr>
                <w:rFonts w:ascii="Calibri" w:eastAsia="Times New Roman" w:hAnsi="Calibri" w:cs="Times New Roman"/>
              </w:rPr>
              <w:t>2</w:t>
            </w:r>
          </w:p>
        </w:tc>
        <w:tc>
          <w:tcPr>
            <w:tcW w:w="5386" w:type="dxa"/>
            <w:tcBorders>
              <w:left w:val="single" w:sz="4" w:space="0" w:color="000000"/>
              <w:bottom w:val="single" w:sz="4" w:space="0" w:color="000000"/>
            </w:tcBorders>
            <w:vAlign w:val="center"/>
          </w:tcPr>
          <w:p w14:paraId="1B9B48B3" w14:textId="77777777" w:rsidR="00A228EB" w:rsidRPr="00501E6A" w:rsidRDefault="00A228EB" w:rsidP="00A228EB">
            <w:pPr>
              <w:snapToGrid w:val="0"/>
              <w:spacing w:after="0"/>
              <w:rPr>
                <w:rFonts w:ascii="Calibri" w:hAnsi="Calibri"/>
                <w:lang w:eastAsia="ar-SA"/>
              </w:rPr>
            </w:pPr>
            <w:r w:rsidRPr="00501E6A">
              <w:rPr>
                <w:rFonts w:ascii="Calibri" w:hAnsi="Calibri"/>
                <w:lang w:eastAsia="ar-SA"/>
              </w:rPr>
              <w:t>Zestaw kompatybilny z prowadnikiem 0.014”</w:t>
            </w:r>
          </w:p>
        </w:tc>
        <w:tc>
          <w:tcPr>
            <w:tcW w:w="1418" w:type="dxa"/>
            <w:tcBorders>
              <w:left w:val="single" w:sz="4" w:space="0" w:color="000000"/>
              <w:bottom w:val="single" w:sz="4" w:space="0" w:color="000000"/>
            </w:tcBorders>
            <w:vAlign w:val="center"/>
          </w:tcPr>
          <w:p w14:paraId="2F40C8CE" w14:textId="77777777" w:rsidR="00A228EB" w:rsidRPr="00501E6A" w:rsidRDefault="00A228EB" w:rsidP="00A228EB">
            <w:pPr>
              <w:snapToGrid w:val="0"/>
              <w:spacing w:after="0"/>
              <w:jc w:val="center"/>
              <w:rPr>
                <w:rFonts w:ascii="Calibri" w:hAnsi="Calibri"/>
                <w:bCs/>
                <w:lang w:eastAsia="ar-SA"/>
              </w:rPr>
            </w:pPr>
            <w:r w:rsidRPr="00501E6A">
              <w:rPr>
                <w:rFonts w:ascii="Calibri" w:hAnsi="Calibri"/>
                <w:bCs/>
                <w:lang w:eastAsia="ar-SA"/>
              </w:rPr>
              <w:t>TAK</w:t>
            </w:r>
          </w:p>
        </w:tc>
        <w:tc>
          <w:tcPr>
            <w:tcW w:w="1417" w:type="dxa"/>
            <w:tcBorders>
              <w:left w:val="single" w:sz="4" w:space="0" w:color="000000"/>
              <w:bottom w:val="single" w:sz="4" w:space="0" w:color="000000"/>
            </w:tcBorders>
            <w:vAlign w:val="center"/>
          </w:tcPr>
          <w:p w14:paraId="63644F24" w14:textId="77777777" w:rsidR="00A228EB" w:rsidRPr="00501E6A" w:rsidRDefault="00A228EB" w:rsidP="00A228EB">
            <w:pPr>
              <w:snapToGrid w:val="0"/>
              <w:spacing w:after="0"/>
              <w:jc w:val="center"/>
              <w:rPr>
                <w:rFonts w:ascii="Calibri" w:hAnsi="Calibri"/>
                <w:bCs/>
                <w:lang w:eastAsia="ar-SA"/>
              </w:rPr>
            </w:pPr>
          </w:p>
        </w:tc>
      </w:tr>
      <w:tr w:rsidR="00501E6A" w:rsidRPr="00501E6A" w14:paraId="041944DF" w14:textId="77777777" w:rsidTr="004E46C9">
        <w:tc>
          <w:tcPr>
            <w:tcW w:w="988" w:type="dxa"/>
          </w:tcPr>
          <w:p w14:paraId="30BA634B" w14:textId="77777777" w:rsidR="00A228EB" w:rsidRPr="00501E6A" w:rsidRDefault="00A228EB" w:rsidP="00A228EB">
            <w:pPr>
              <w:suppressAutoHyphens/>
              <w:spacing w:after="0" w:line="240" w:lineRule="auto"/>
              <w:ind w:left="284" w:right="34"/>
              <w:jc w:val="center"/>
              <w:rPr>
                <w:rFonts w:ascii="Calibri" w:eastAsia="Times New Roman" w:hAnsi="Calibri" w:cs="Times New Roman"/>
              </w:rPr>
            </w:pPr>
            <w:r w:rsidRPr="00501E6A">
              <w:rPr>
                <w:rFonts w:ascii="Calibri" w:eastAsia="Times New Roman" w:hAnsi="Calibri" w:cs="Times New Roman"/>
              </w:rPr>
              <w:t>3</w:t>
            </w:r>
          </w:p>
        </w:tc>
        <w:tc>
          <w:tcPr>
            <w:tcW w:w="5386" w:type="dxa"/>
            <w:tcBorders>
              <w:left w:val="single" w:sz="4" w:space="0" w:color="000000"/>
              <w:bottom w:val="single" w:sz="4" w:space="0" w:color="000000"/>
            </w:tcBorders>
            <w:vAlign w:val="center"/>
          </w:tcPr>
          <w:p w14:paraId="797FF787" w14:textId="77777777" w:rsidR="00A228EB" w:rsidRPr="00501E6A" w:rsidRDefault="00A228EB" w:rsidP="00A228EB">
            <w:pPr>
              <w:snapToGrid w:val="0"/>
              <w:spacing w:after="0"/>
              <w:rPr>
                <w:rFonts w:ascii="Calibri" w:hAnsi="Calibri"/>
                <w:lang w:eastAsia="ar-SA"/>
              </w:rPr>
            </w:pPr>
            <w:r w:rsidRPr="00501E6A">
              <w:rPr>
                <w:rFonts w:ascii="Calibri" w:hAnsi="Calibri"/>
                <w:lang w:eastAsia="ar-SA"/>
              </w:rPr>
              <w:t xml:space="preserve">Zestaw kompatybilny z </w:t>
            </w:r>
            <w:proofErr w:type="spellStart"/>
            <w:r w:rsidRPr="00501E6A">
              <w:rPr>
                <w:rFonts w:ascii="Calibri" w:hAnsi="Calibri"/>
                <w:lang w:eastAsia="ar-SA"/>
              </w:rPr>
              <w:t>introducerem</w:t>
            </w:r>
            <w:proofErr w:type="spellEnd"/>
            <w:r w:rsidRPr="00501E6A">
              <w:rPr>
                <w:rFonts w:ascii="Calibri" w:hAnsi="Calibri"/>
                <w:lang w:eastAsia="ar-SA"/>
              </w:rPr>
              <w:t xml:space="preserve"> 6F</w:t>
            </w:r>
          </w:p>
        </w:tc>
        <w:tc>
          <w:tcPr>
            <w:tcW w:w="1418" w:type="dxa"/>
            <w:tcBorders>
              <w:left w:val="single" w:sz="4" w:space="0" w:color="000000"/>
              <w:bottom w:val="single" w:sz="4" w:space="0" w:color="000000"/>
            </w:tcBorders>
            <w:vAlign w:val="center"/>
          </w:tcPr>
          <w:p w14:paraId="3D47FA97" w14:textId="77777777" w:rsidR="00A228EB" w:rsidRPr="00501E6A" w:rsidRDefault="00A228EB" w:rsidP="00A228EB">
            <w:pPr>
              <w:snapToGrid w:val="0"/>
              <w:spacing w:after="0"/>
              <w:jc w:val="center"/>
              <w:rPr>
                <w:rFonts w:ascii="Calibri" w:hAnsi="Calibri"/>
                <w:bCs/>
                <w:lang w:eastAsia="ar-SA"/>
              </w:rPr>
            </w:pPr>
            <w:r w:rsidRPr="00501E6A">
              <w:rPr>
                <w:rFonts w:ascii="Calibri" w:hAnsi="Calibri"/>
                <w:bCs/>
                <w:lang w:eastAsia="ar-SA"/>
              </w:rPr>
              <w:t>TAK</w:t>
            </w:r>
          </w:p>
        </w:tc>
        <w:tc>
          <w:tcPr>
            <w:tcW w:w="1417" w:type="dxa"/>
            <w:tcBorders>
              <w:left w:val="single" w:sz="4" w:space="0" w:color="000000"/>
              <w:bottom w:val="single" w:sz="4" w:space="0" w:color="000000"/>
            </w:tcBorders>
            <w:vAlign w:val="center"/>
          </w:tcPr>
          <w:p w14:paraId="0D655923" w14:textId="77777777" w:rsidR="00A228EB" w:rsidRPr="00501E6A" w:rsidRDefault="00A228EB" w:rsidP="00A228EB">
            <w:pPr>
              <w:snapToGrid w:val="0"/>
              <w:spacing w:after="0"/>
              <w:jc w:val="center"/>
              <w:rPr>
                <w:rFonts w:ascii="Calibri" w:hAnsi="Calibri"/>
                <w:bCs/>
                <w:lang w:eastAsia="ar-SA"/>
              </w:rPr>
            </w:pPr>
          </w:p>
        </w:tc>
      </w:tr>
      <w:tr w:rsidR="00501E6A" w:rsidRPr="00501E6A" w14:paraId="48F99F24" w14:textId="77777777" w:rsidTr="004E46C9">
        <w:tc>
          <w:tcPr>
            <w:tcW w:w="988" w:type="dxa"/>
          </w:tcPr>
          <w:p w14:paraId="5873D87B" w14:textId="77777777" w:rsidR="00A228EB" w:rsidRPr="00501E6A" w:rsidRDefault="00A228EB" w:rsidP="00A228EB">
            <w:pPr>
              <w:suppressAutoHyphens/>
              <w:spacing w:after="0" w:line="240" w:lineRule="auto"/>
              <w:ind w:left="284" w:right="34"/>
              <w:jc w:val="center"/>
              <w:rPr>
                <w:rFonts w:ascii="Calibri" w:eastAsia="Times New Roman" w:hAnsi="Calibri" w:cs="Times New Roman"/>
              </w:rPr>
            </w:pPr>
            <w:r w:rsidRPr="00501E6A">
              <w:rPr>
                <w:rFonts w:ascii="Calibri" w:eastAsia="Times New Roman" w:hAnsi="Calibri" w:cs="Times New Roman"/>
              </w:rPr>
              <w:t>4</w:t>
            </w:r>
          </w:p>
        </w:tc>
        <w:tc>
          <w:tcPr>
            <w:tcW w:w="5386" w:type="dxa"/>
            <w:tcBorders>
              <w:left w:val="single" w:sz="4" w:space="0" w:color="000000"/>
            </w:tcBorders>
            <w:vAlign w:val="center"/>
          </w:tcPr>
          <w:p w14:paraId="6F44CCBC" w14:textId="77777777" w:rsidR="00A228EB" w:rsidRPr="00501E6A" w:rsidRDefault="00A228EB" w:rsidP="00A228EB">
            <w:pPr>
              <w:snapToGrid w:val="0"/>
              <w:spacing w:after="0"/>
              <w:rPr>
                <w:rFonts w:ascii="Calibri" w:hAnsi="Calibri"/>
                <w:lang w:eastAsia="ar-SA"/>
              </w:rPr>
            </w:pPr>
            <w:r w:rsidRPr="00501E6A">
              <w:rPr>
                <w:rFonts w:ascii="Calibri" w:hAnsi="Calibri"/>
                <w:lang w:eastAsia="ar-SA"/>
              </w:rPr>
              <w:t>Długość robocza 138 cm</w:t>
            </w:r>
          </w:p>
        </w:tc>
        <w:tc>
          <w:tcPr>
            <w:tcW w:w="1418" w:type="dxa"/>
            <w:tcBorders>
              <w:left w:val="single" w:sz="4" w:space="0" w:color="000000"/>
            </w:tcBorders>
            <w:vAlign w:val="center"/>
          </w:tcPr>
          <w:p w14:paraId="3D6F3146" w14:textId="77777777" w:rsidR="00A228EB" w:rsidRPr="00501E6A" w:rsidRDefault="00A228EB" w:rsidP="00A228EB">
            <w:pPr>
              <w:snapToGrid w:val="0"/>
              <w:spacing w:after="0"/>
              <w:jc w:val="center"/>
              <w:rPr>
                <w:rFonts w:ascii="Calibri" w:hAnsi="Calibri"/>
                <w:bCs/>
                <w:lang w:eastAsia="ar-SA"/>
              </w:rPr>
            </w:pPr>
            <w:r w:rsidRPr="00501E6A">
              <w:rPr>
                <w:rFonts w:ascii="Calibri" w:hAnsi="Calibri"/>
                <w:bCs/>
                <w:lang w:eastAsia="ar-SA"/>
              </w:rPr>
              <w:t>TAK</w:t>
            </w:r>
          </w:p>
        </w:tc>
        <w:tc>
          <w:tcPr>
            <w:tcW w:w="1417" w:type="dxa"/>
            <w:tcBorders>
              <w:left w:val="single" w:sz="4" w:space="0" w:color="000000"/>
            </w:tcBorders>
            <w:vAlign w:val="center"/>
          </w:tcPr>
          <w:p w14:paraId="6DC21056" w14:textId="77777777" w:rsidR="00A228EB" w:rsidRPr="00501E6A" w:rsidRDefault="00A228EB" w:rsidP="00A228EB">
            <w:pPr>
              <w:snapToGrid w:val="0"/>
              <w:spacing w:after="0"/>
              <w:jc w:val="center"/>
              <w:rPr>
                <w:rFonts w:ascii="Calibri" w:hAnsi="Calibri"/>
                <w:bCs/>
                <w:lang w:eastAsia="ar-SA"/>
              </w:rPr>
            </w:pPr>
          </w:p>
        </w:tc>
      </w:tr>
      <w:tr w:rsidR="006F5573" w:rsidRPr="006F5573" w14:paraId="6A36E577" w14:textId="77777777" w:rsidTr="004E46C9">
        <w:tc>
          <w:tcPr>
            <w:tcW w:w="988" w:type="dxa"/>
          </w:tcPr>
          <w:p w14:paraId="2B5AF123" w14:textId="77777777" w:rsidR="00A228EB" w:rsidRPr="006F5573" w:rsidRDefault="00A228EB" w:rsidP="00A228EB">
            <w:pPr>
              <w:suppressAutoHyphens/>
              <w:spacing w:after="0" w:line="240" w:lineRule="auto"/>
              <w:ind w:left="284" w:right="34"/>
              <w:jc w:val="center"/>
              <w:rPr>
                <w:rFonts w:ascii="Calibri" w:eastAsia="Times New Roman" w:hAnsi="Calibri" w:cs="Times New Roman"/>
              </w:rPr>
            </w:pPr>
            <w:r w:rsidRPr="006F5573">
              <w:rPr>
                <w:rFonts w:ascii="Calibri" w:eastAsia="Times New Roman" w:hAnsi="Calibri" w:cs="Times New Roman"/>
              </w:rPr>
              <w:t>5</w:t>
            </w:r>
          </w:p>
        </w:tc>
        <w:tc>
          <w:tcPr>
            <w:tcW w:w="5386" w:type="dxa"/>
            <w:tcBorders>
              <w:left w:val="single" w:sz="4" w:space="0" w:color="000000"/>
            </w:tcBorders>
            <w:vAlign w:val="center"/>
          </w:tcPr>
          <w:p w14:paraId="5AE18303" w14:textId="77777777" w:rsidR="00A228EB" w:rsidRPr="006F5573" w:rsidRDefault="00A228EB" w:rsidP="00A228EB">
            <w:pPr>
              <w:snapToGrid w:val="0"/>
              <w:spacing w:after="0"/>
              <w:rPr>
                <w:rFonts w:ascii="Calibri" w:hAnsi="Calibri"/>
              </w:rPr>
            </w:pPr>
            <w:r w:rsidRPr="006F5573">
              <w:rPr>
                <w:rFonts w:ascii="Calibri" w:hAnsi="Calibri"/>
              </w:rPr>
              <w:t>Balon do usuwania zwapnień dostępny w rozmiarach</w:t>
            </w:r>
          </w:p>
          <w:p w14:paraId="186BE5E1" w14:textId="77777777" w:rsidR="00A228EB" w:rsidRPr="006F5573" w:rsidRDefault="00A228EB" w:rsidP="00A228EB">
            <w:pPr>
              <w:snapToGrid w:val="0"/>
              <w:spacing w:after="0"/>
              <w:rPr>
                <w:rFonts w:ascii="Calibri" w:hAnsi="Calibri"/>
                <w:lang w:eastAsia="ar-SA"/>
              </w:rPr>
            </w:pPr>
            <w:r w:rsidRPr="006F5573">
              <w:rPr>
                <w:rFonts w:ascii="Calibri" w:hAnsi="Calibri"/>
              </w:rPr>
              <w:t>2.5 – 4.0mm.</w:t>
            </w:r>
          </w:p>
        </w:tc>
        <w:tc>
          <w:tcPr>
            <w:tcW w:w="1418" w:type="dxa"/>
            <w:tcBorders>
              <w:left w:val="single" w:sz="4" w:space="0" w:color="000000"/>
            </w:tcBorders>
            <w:vAlign w:val="center"/>
          </w:tcPr>
          <w:p w14:paraId="7E5EAFC4" w14:textId="77777777" w:rsidR="00A228EB" w:rsidRPr="006F5573" w:rsidRDefault="00A228EB" w:rsidP="00A228EB">
            <w:pPr>
              <w:spacing w:after="0"/>
              <w:jc w:val="center"/>
            </w:pPr>
            <w:r w:rsidRPr="006F5573">
              <w:t>TAK: 10 pkt</w:t>
            </w:r>
          </w:p>
          <w:p w14:paraId="1189F9E7" w14:textId="77777777" w:rsidR="00A228EB" w:rsidRPr="006F5573" w:rsidRDefault="00A228EB" w:rsidP="00A228EB">
            <w:pPr>
              <w:snapToGrid w:val="0"/>
              <w:spacing w:after="0"/>
              <w:jc w:val="center"/>
              <w:rPr>
                <w:rFonts w:ascii="Calibri" w:hAnsi="Calibri"/>
                <w:bCs/>
                <w:lang w:eastAsia="ar-SA"/>
              </w:rPr>
            </w:pPr>
            <w:r w:rsidRPr="006F5573">
              <w:t>NIE: 0 pkt</w:t>
            </w:r>
          </w:p>
        </w:tc>
        <w:tc>
          <w:tcPr>
            <w:tcW w:w="1417" w:type="dxa"/>
            <w:tcBorders>
              <w:left w:val="single" w:sz="4" w:space="0" w:color="000000"/>
            </w:tcBorders>
            <w:vAlign w:val="center"/>
          </w:tcPr>
          <w:p w14:paraId="7544C498" w14:textId="77777777" w:rsidR="00A228EB" w:rsidRPr="006F5573" w:rsidRDefault="00A228EB" w:rsidP="00A228EB">
            <w:pPr>
              <w:snapToGrid w:val="0"/>
              <w:spacing w:after="0"/>
              <w:jc w:val="center"/>
              <w:rPr>
                <w:rFonts w:ascii="Calibri" w:hAnsi="Calibri"/>
                <w:bCs/>
                <w:lang w:eastAsia="ar-SA"/>
              </w:rPr>
            </w:pPr>
          </w:p>
        </w:tc>
      </w:tr>
      <w:tr w:rsidR="00501E6A" w:rsidRPr="00501E6A" w14:paraId="12852325" w14:textId="77777777" w:rsidTr="004E46C9">
        <w:trPr>
          <w:trHeight w:val="496"/>
        </w:trPr>
        <w:tc>
          <w:tcPr>
            <w:tcW w:w="988" w:type="dxa"/>
            <w:vAlign w:val="center"/>
          </w:tcPr>
          <w:p w14:paraId="570DF5F3" w14:textId="77777777" w:rsidR="00A228EB" w:rsidRPr="00501E6A" w:rsidRDefault="00A228EB" w:rsidP="00A228EB">
            <w:pPr>
              <w:suppressAutoHyphens/>
              <w:spacing w:after="0" w:line="240" w:lineRule="auto"/>
              <w:ind w:left="284" w:right="34"/>
              <w:jc w:val="center"/>
              <w:rPr>
                <w:rFonts w:ascii="Calibri" w:eastAsia="Times New Roman" w:hAnsi="Calibri" w:cs="Times New Roman"/>
                <w:b/>
                <w:bCs/>
              </w:rPr>
            </w:pPr>
            <w:r w:rsidRPr="00501E6A">
              <w:rPr>
                <w:rFonts w:ascii="Calibri" w:eastAsia="Times New Roman" w:hAnsi="Calibri" w:cs="Times New Roman"/>
                <w:b/>
                <w:bCs/>
              </w:rPr>
              <w:t>II.</w:t>
            </w:r>
          </w:p>
        </w:tc>
        <w:tc>
          <w:tcPr>
            <w:tcW w:w="5386" w:type="dxa"/>
            <w:tcBorders>
              <w:left w:val="single" w:sz="4" w:space="0" w:color="000000"/>
            </w:tcBorders>
            <w:vAlign w:val="center"/>
          </w:tcPr>
          <w:p w14:paraId="4DA13E72" w14:textId="77777777" w:rsidR="00A228EB" w:rsidRPr="00501E6A" w:rsidRDefault="00A228EB" w:rsidP="00A228EB">
            <w:pPr>
              <w:spacing w:after="0"/>
              <w:rPr>
                <w:rFonts w:ascii="Calibri" w:hAnsi="Calibri"/>
                <w:b/>
                <w:bCs/>
              </w:rPr>
            </w:pPr>
            <w:r w:rsidRPr="00501E6A">
              <w:rPr>
                <w:b/>
                <w:bCs/>
              </w:rPr>
              <w:t>Dzierżawa konsoli do litotrypsji wewnątrzwieńcowej</w:t>
            </w:r>
          </w:p>
        </w:tc>
        <w:tc>
          <w:tcPr>
            <w:tcW w:w="1418" w:type="dxa"/>
            <w:tcBorders>
              <w:left w:val="single" w:sz="4" w:space="0" w:color="000000"/>
            </w:tcBorders>
            <w:vAlign w:val="center"/>
          </w:tcPr>
          <w:p w14:paraId="3DE58D15" w14:textId="77777777" w:rsidR="00A228EB" w:rsidRPr="00501E6A" w:rsidRDefault="00A228EB" w:rsidP="00A228EB">
            <w:pPr>
              <w:spacing w:after="0"/>
              <w:jc w:val="center"/>
            </w:pPr>
            <w:r w:rsidRPr="00501E6A">
              <w:t>TAK</w:t>
            </w:r>
          </w:p>
        </w:tc>
        <w:tc>
          <w:tcPr>
            <w:tcW w:w="1417" w:type="dxa"/>
            <w:tcBorders>
              <w:left w:val="single" w:sz="4" w:space="0" w:color="000000"/>
            </w:tcBorders>
            <w:vAlign w:val="center"/>
          </w:tcPr>
          <w:p w14:paraId="2A622729" w14:textId="77777777" w:rsidR="00A228EB" w:rsidRPr="00501E6A" w:rsidRDefault="00A228EB" w:rsidP="00A228EB">
            <w:pPr>
              <w:snapToGrid w:val="0"/>
              <w:spacing w:after="0"/>
              <w:jc w:val="center"/>
              <w:rPr>
                <w:rFonts w:ascii="Calibri" w:hAnsi="Calibri"/>
                <w:bCs/>
                <w:lang w:eastAsia="ar-SA"/>
              </w:rPr>
            </w:pPr>
          </w:p>
        </w:tc>
      </w:tr>
      <w:tr w:rsidR="006F5573" w:rsidRPr="006F5573" w14:paraId="03EAA84A" w14:textId="77777777" w:rsidTr="004E46C9">
        <w:trPr>
          <w:trHeight w:val="496"/>
        </w:trPr>
        <w:tc>
          <w:tcPr>
            <w:tcW w:w="988" w:type="dxa"/>
            <w:vAlign w:val="center"/>
          </w:tcPr>
          <w:p w14:paraId="18A1EE5A" w14:textId="77777777" w:rsidR="00A228EB" w:rsidRPr="006F5573" w:rsidRDefault="00A228EB" w:rsidP="00A228EB">
            <w:pPr>
              <w:suppressAutoHyphens/>
              <w:spacing w:after="0" w:line="240" w:lineRule="auto"/>
              <w:ind w:left="284" w:right="34"/>
              <w:jc w:val="center"/>
              <w:rPr>
                <w:rFonts w:ascii="Calibri" w:eastAsia="Times New Roman" w:hAnsi="Calibri" w:cs="Times New Roman"/>
              </w:rPr>
            </w:pPr>
            <w:r w:rsidRPr="006F5573">
              <w:rPr>
                <w:rFonts w:ascii="Calibri" w:eastAsia="Times New Roman" w:hAnsi="Calibri" w:cs="Times New Roman"/>
              </w:rPr>
              <w:t>1</w:t>
            </w:r>
          </w:p>
        </w:tc>
        <w:tc>
          <w:tcPr>
            <w:tcW w:w="5386" w:type="dxa"/>
            <w:tcBorders>
              <w:left w:val="single" w:sz="4" w:space="0" w:color="000000"/>
            </w:tcBorders>
            <w:vAlign w:val="center"/>
          </w:tcPr>
          <w:p w14:paraId="1741B71C" w14:textId="77777777" w:rsidR="00A228EB" w:rsidRPr="006F5573" w:rsidRDefault="00A228EB" w:rsidP="00A228EB">
            <w:pPr>
              <w:spacing w:after="0"/>
            </w:pPr>
            <w:r w:rsidRPr="006F5573">
              <w:t>Szkolenie personelu w zakresie obsługi konsoli na koszt Wykonawcy</w:t>
            </w:r>
          </w:p>
        </w:tc>
        <w:tc>
          <w:tcPr>
            <w:tcW w:w="1418" w:type="dxa"/>
            <w:tcBorders>
              <w:left w:val="single" w:sz="4" w:space="0" w:color="000000"/>
            </w:tcBorders>
            <w:vAlign w:val="center"/>
          </w:tcPr>
          <w:p w14:paraId="4F1A5A6E" w14:textId="77777777" w:rsidR="00A228EB" w:rsidRPr="006F5573" w:rsidRDefault="00A228EB" w:rsidP="00A228EB">
            <w:pPr>
              <w:spacing w:after="0"/>
              <w:jc w:val="center"/>
            </w:pPr>
            <w:r w:rsidRPr="006F5573">
              <w:t>TAK</w:t>
            </w:r>
          </w:p>
        </w:tc>
        <w:tc>
          <w:tcPr>
            <w:tcW w:w="1417" w:type="dxa"/>
            <w:tcBorders>
              <w:left w:val="single" w:sz="4" w:space="0" w:color="000000"/>
            </w:tcBorders>
            <w:vAlign w:val="center"/>
          </w:tcPr>
          <w:p w14:paraId="410BFCB6" w14:textId="77777777" w:rsidR="00A228EB" w:rsidRPr="006F5573" w:rsidRDefault="00A228EB" w:rsidP="00A228EB">
            <w:pPr>
              <w:snapToGrid w:val="0"/>
              <w:spacing w:after="0"/>
              <w:jc w:val="center"/>
              <w:rPr>
                <w:rFonts w:ascii="Calibri" w:hAnsi="Calibri"/>
                <w:lang w:eastAsia="ar-SA"/>
              </w:rPr>
            </w:pPr>
          </w:p>
        </w:tc>
      </w:tr>
      <w:tr w:rsidR="006F5573" w:rsidRPr="006F5573" w14:paraId="0DD84469" w14:textId="77777777" w:rsidTr="004E46C9">
        <w:trPr>
          <w:trHeight w:val="496"/>
        </w:trPr>
        <w:tc>
          <w:tcPr>
            <w:tcW w:w="988" w:type="dxa"/>
            <w:vAlign w:val="center"/>
          </w:tcPr>
          <w:p w14:paraId="5C46CE03" w14:textId="77777777" w:rsidR="00A228EB" w:rsidRPr="006F5573" w:rsidRDefault="00A228EB" w:rsidP="00A228EB">
            <w:pPr>
              <w:suppressAutoHyphens/>
              <w:spacing w:after="0" w:line="240" w:lineRule="auto"/>
              <w:ind w:left="284" w:right="34"/>
              <w:jc w:val="center"/>
              <w:rPr>
                <w:rFonts w:ascii="Calibri" w:eastAsia="Times New Roman" w:hAnsi="Calibri" w:cs="Times New Roman"/>
              </w:rPr>
            </w:pPr>
            <w:r w:rsidRPr="006F5573">
              <w:rPr>
                <w:rFonts w:ascii="Calibri" w:eastAsia="Times New Roman" w:hAnsi="Calibri" w:cs="Times New Roman"/>
              </w:rPr>
              <w:t>2</w:t>
            </w:r>
          </w:p>
        </w:tc>
        <w:tc>
          <w:tcPr>
            <w:tcW w:w="5386" w:type="dxa"/>
            <w:tcBorders>
              <w:left w:val="single" w:sz="4" w:space="0" w:color="000000"/>
              <w:bottom w:val="single" w:sz="4" w:space="0" w:color="000000"/>
            </w:tcBorders>
            <w:vAlign w:val="center"/>
          </w:tcPr>
          <w:p w14:paraId="235A2C99" w14:textId="77777777" w:rsidR="00A228EB" w:rsidRPr="006F5573" w:rsidRDefault="00A228EB" w:rsidP="00A228EB">
            <w:pPr>
              <w:spacing w:after="0"/>
            </w:pPr>
            <w:r w:rsidRPr="006F5573">
              <w:t>Brak dodatkowych kosztów związanych z dostawą i instalacją konsoli</w:t>
            </w:r>
          </w:p>
        </w:tc>
        <w:tc>
          <w:tcPr>
            <w:tcW w:w="1418" w:type="dxa"/>
            <w:tcBorders>
              <w:left w:val="single" w:sz="4" w:space="0" w:color="000000"/>
              <w:bottom w:val="single" w:sz="4" w:space="0" w:color="000000"/>
            </w:tcBorders>
            <w:vAlign w:val="center"/>
          </w:tcPr>
          <w:p w14:paraId="556DA573" w14:textId="77777777" w:rsidR="00A228EB" w:rsidRPr="006F5573" w:rsidRDefault="00A228EB" w:rsidP="00A228EB">
            <w:pPr>
              <w:spacing w:after="0"/>
              <w:jc w:val="center"/>
            </w:pPr>
            <w:r w:rsidRPr="006F5573">
              <w:t>TAK</w:t>
            </w:r>
          </w:p>
        </w:tc>
        <w:tc>
          <w:tcPr>
            <w:tcW w:w="1417" w:type="dxa"/>
            <w:tcBorders>
              <w:left w:val="single" w:sz="4" w:space="0" w:color="000000"/>
              <w:bottom w:val="single" w:sz="4" w:space="0" w:color="000000"/>
            </w:tcBorders>
            <w:vAlign w:val="center"/>
          </w:tcPr>
          <w:p w14:paraId="6A710BA2" w14:textId="77777777" w:rsidR="00A228EB" w:rsidRPr="006F5573" w:rsidRDefault="00A228EB" w:rsidP="00A228EB">
            <w:pPr>
              <w:snapToGrid w:val="0"/>
              <w:spacing w:after="0"/>
              <w:jc w:val="center"/>
              <w:rPr>
                <w:rFonts w:ascii="Calibri" w:hAnsi="Calibri"/>
                <w:lang w:eastAsia="ar-SA"/>
              </w:rPr>
            </w:pPr>
          </w:p>
        </w:tc>
      </w:tr>
    </w:tbl>
    <w:p w14:paraId="3CC51B9A" w14:textId="77777777" w:rsidR="00A228EB" w:rsidRPr="006F5573" w:rsidRDefault="00A228EB" w:rsidP="00A228EB">
      <w:pPr>
        <w:suppressAutoHyphens/>
        <w:spacing w:after="0" w:line="240" w:lineRule="auto"/>
        <w:jc w:val="both"/>
        <w:rPr>
          <w:rFonts w:ascii="Calibri" w:eastAsia="Times New Roman" w:hAnsi="Calibri" w:cs="Times New Roman"/>
        </w:rPr>
      </w:pPr>
      <w:bookmarkStart w:id="78" w:name="_Hlk141444204"/>
    </w:p>
    <w:p w14:paraId="70C0CA45" w14:textId="77777777" w:rsidR="00A228EB" w:rsidRPr="006F5573" w:rsidRDefault="00A228EB" w:rsidP="00A228EB">
      <w:pPr>
        <w:spacing w:after="0" w:line="240" w:lineRule="auto"/>
        <w:ind w:left="-142" w:right="-30"/>
        <w:jc w:val="both"/>
        <w:rPr>
          <w:rFonts w:eastAsia="Times New Roman" w:cs="Times New Roman"/>
          <w:lang w:eastAsia="pl-PL"/>
        </w:rPr>
      </w:pPr>
      <w:r w:rsidRPr="006F5573">
        <w:rPr>
          <w:rFonts w:eastAsia="Times New Roman" w:cs="Times New Roman"/>
          <w:lang w:eastAsia="pl-PL"/>
        </w:rPr>
        <w:t>* - Uwaga: Parametry, których spełnienie jest konieczne (zaznaczone TAK) stanowią wymagania, których niespełnienie spowoduje odrzucenie oferty.</w:t>
      </w:r>
    </w:p>
    <w:p w14:paraId="2F1CA56A" w14:textId="77777777" w:rsidR="00A228EB" w:rsidRPr="006F5573" w:rsidRDefault="00A228EB" w:rsidP="00A228EB">
      <w:pPr>
        <w:suppressAutoHyphens/>
        <w:spacing w:after="0" w:line="240" w:lineRule="auto"/>
        <w:jc w:val="both"/>
        <w:rPr>
          <w:rFonts w:eastAsia="Times New Roman" w:cs="Times New Roman"/>
        </w:rPr>
      </w:pPr>
    </w:p>
    <w:p w14:paraId="7902A028" w14:textId="77777777" w:rsidR="00A228EB" w:rsidRPr="006F5573" w:rsidRDefault="00A228EB" w:rsidP="00A228EB">
      <w:pPr>
        <w:suppressAutoHyphens/>
        <w:spacing w:after="0" w:line="240" w:lineRule="auto"/>
        <w:jc w:val="both"/>
        <w:rPr>
          <w:rFonts w:eastAsia="Times New Roman" w:cs="Times New Roman"/>
        </w:rPr>
      </w:pPr>
    </w:p>
    <w:p w14:paraId="74C717C3" w14:textId="77777777" w:rsidR="00A228EB" w:rsidRPr="006F5573" w:rsidRDefault="00A228EB" w:rsidP="00A228EB">
      <w:pPr>
        <w:suppressAutoHyphens/>
        <w:spacing w:after="0" w:line="240" w:lineRule="auto"/>
        <w:jc w:val="both"/>
        <w:rPr>
          <w:rFonts w:eastAsia="Times New Roman" w:cs="Times New Roman"/>
        </w:rPr>
      </w:pPr>
    </w:p>
    <w:p w14:paraId="14E79026" w14:textId="77777777" w:rsidR="00A228EB" w:rsidRPr="006F5573" w:rsidRDefault="00A228EB" w:rsidP="00A228EB">
      <w:pPr>
        <w:tabs>
          <w:tab w:val="left" w:pos="6870"/>
        </w:tabs>
        <w:spacing w:after="0"/>
        <w:ind w:right="750"/>
      </w:pPr>
    </w:p>
    <w:p w14:paraId="1291C279" w14:textId="77777777" w:rsidR="00A228EB" w:rsidRPr="006F5573" w:rsidRDefault="00A228EB" w:rsidP="00A228EB">
      <w:pPr>
        <w:spacing w:after="0" w:line="240" w:lineRule="auto"/>
        <w:jc w:val="both"/>
        <w:rPr>
          <w:rFonts w:ascii="Calibri" w:eastAsia="Times New Roman" w:hAnsi="Calibri" w:cs="Calibri"/>
          <w:sz w:val="16"/>
          <w:szCs w:val="16"/>
          <w:lang w:eastAsia="pl-PL"/>
        </w:rPr>
      </w:pPr>
      <w:r w:rsidRPr="006F5573">
        <w:rPr>
          <w:rFonts w:ascii="Calibri" w:eastAsia="Times New Roman" w:hAnsi="Calibri" w:cs="Calibri"/>
          <w:sz w:val="16"/>
          <w:szCs w:val="16"/>
          <w:lang w:eastAsia="pl-PL"/>
        </w:rPr>
        <w:t>……………………………………………….</w:t>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t>……..………..................................................................</w:t>
      </w:r>
    </w:p>
    <w:p w14:paraId="7CDE4610" w14:textId="77777777" w:rsidR="00A228EB" w:rsidRPr="006F5573" w:rsidRDefault="00A228EB" w:rsidP="00A228EB">
      <w:pPr>
        <w:spacing w:after="0" w:line="240" w:lineRule="auto"/>
        <w:ind w:left="708" w:hanging="282"/>
        <w:rPr>
          <w:rFonts w:ascii="Calibri" w:eastAsia="Times New Roman" w:hAnsi="Calibri" w:cs="Calibri"/>
          <w:sz w:val="16"/>
          <w:szCs w:val="16"/>
          <w:lang w:eastAsia="pl-PL"/>
        </w:rPr>
      </w:pPr>
      <w:r w:rsidRPr="006F5573">
        <w:rPr>
          <w:rFonts w:ascii="Calibri" w:eastAsia="Times New Roman" w:hAnsi="Calibri" w:cs="Calibri"/>
          <w:sz w:val="16"/>
          <w:szCs w:val="16"/>
          <w:lang w:eastAsia="pl-PL"/>
        </w:rPr>
        <w:t>Miejscowość, data</w:t>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t xml:space="preserve">(Podpisy osób uprawnionych do  </w:t>
      </w:r>
      <w:r w:rsidRPr="006F5573">
        <w:rPr>
          <w:rFonts w:ascii="Calibri" w:eastAsia="Times New Roman" w:hAnsi="Calibri" w:cs="Calibri"/>
          <w:sz w:val="16"/>
          <w:szCs w:val="16"/>
          <w:lang w:eastAsia="pl-PL"/>
        </w:rPr>
        <w:br/>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r>
      <w:r w:rsidRPr="006F5573">
        <w:rPr>
          <w:rFonts w:ascii="Calibri" w:eastAsia="Times New Roman" w:hAnsi="Calibri" w:cs="Calibri"/>
          <w:sz w:val="16"/>
          <w:szCs w:val="16"/>
          <w:lang w:eastAsia="pl-PL"/>
        </w:rPr>
        <w:tab/>
        <w:t>składania oświadczeń woli w imieniu wykonawcy)</w:t>
      </w:r>
    </w:p>
    <w:p w14:paraId="7632D729" w14:textId="77777777" w:rsidR="00A228EB" w:rsidRPr="006F5573" w:rsidRDefault="00A228EB" w:rsidP="00A228EB">
      <w:pPr>
        <w:tabs>
          <w:tab w:val="left" w:pos="6870"/>
        </w:tabs>
        <w:spacing w:after="0"/>
        <w:ind w:right="750"/>
      </w:pPr>
    </w:p>
    <w:p w14:paraId="177529C5" w14:textId="77777777" w:rsidR="00A228EB" w:rsidRPr="006F5573" w:rsidRDefault="00A228EB" w:rsidP="00A228EB">
      <w:pPr>
        <w:tabs>
          <w:tab w:val="left" w:pos="6870"/>
        </w:tabs>
        <w:spacing w:after="0"/>
        <w:ind w:right="750"/>
      </w:pPr>
    </w:p>
    <w:bookmarkEnd w:id="78"/>
    <w:p w14:paraId="04D0375F" w14:textId="77777777" w:rsidR="00A228EB" w:rsidRPr="006F5573" w:rsidRDefault="00A228EB" w:rsidP="00A228EB">
      <w:pPr>
        <w:tabs>
          <w:tab w:val="left" w:pos="6870"/>
        </w:tabs>
        <w:spacing w:after="0"/>
        <w:ind w:right="750"/>
      </w:pPr>
    </w:p>
    <w:p w14:paraId="42E8F1F5" w14:textId="77777777" w:rsidR="00A228EB" w:rsidRPr="006F5573" w:rsidRDefault="00A228EB" w:rsidP="00A228EB">
      <w:pPr>
        <w:tabs>
          <w:tab w:val="left" w:pos="6870"/>
        </w:tabs>
        <w:spacing w:after="0"/>
        <w:ind w:right="750"/>
      </w:pPr>
    </w:p>
    <w:p w14:paraId="7D97118D" w14:textId="77777777" w:rsidR="00A228EB" w:rsidRPr="006F5573" w:rsidRDefault="00A228EB" w:rsidP="00A228EB">
      <w:pPr>
        <w:tabs>
          <w:tab w:val="left" w:pos="6870"/>
        </w:tabs>
        <w:spacing w:after="0"/>
        <w:ind w:right="750"/>
      </w:pPr>
    </w:p>
    <w:p w14:paraId="27894E5A" w14:textId="77777777" w:rsidR="00A228EB" w:rsidRPr="006F5573" w:rsidRDefault="00A228EB" w:rsidP="00A228EB">
      <w:pPr>
        <w:tabs>
          <w:tab w:val="left" w:pos="6870"/>
        </w:tabs>
        <w:spacing w:after="0"/>
        <w:ind w:right="750"/>
      </w:pPr>
    </w:p>
    <w:p w14:paraId="598F9D8C" w14:textId="77777777" w:rsidR="00A228EB" w:rsidRPr="006F5573" w:rsidRDefault="00A228EB" w:rsidP="00A228EB">
      <w:pPr>
        <w:tabs>
          <w:tab w:val="left" w:pos="6870"/>
        </w:tabs>
        <w:spacing w:after="0"/>
        <w:ind w:right="750"/>
      </w:pPr>
    </w:p>
    <w:p w14:paraId="759BEF4E" w14:textId="77777777" w:rsidR="00A228EB" w:rsidRPr="006F5573" w:rsidRDefault="00A228EB" w:rsidP="00A228EB">
      <w:pPr>
        <w:tabs>
          <w:tab w:val="left" w:pos="6870"/>
        </w:tabs>
        <w:spacing w:after="0"/>
        <w:ind w:right="750"/>
      </w:pPr>
    </w:p>
    <w:p w14:paraId="7A386F4E" w14:textId="77777777" w:rsidR="00A228EB" w:rsidRPr="006F5573" w:rsidRDefault="00A228EB" w:rsidP="00A228EB">
      <w:pPr>
        <w:tabs>
          <w:tab w:val="left" w:pos="6870"/>
        </w:tabs>
        <w:spacing w:after="0"/>
        <w:ind w:right="750"/>
      </w:pPr>
    </w:p>
    <w:p w14:paraId="6212F9CC" w14:textId="77777777" w:rsidR="00A228EB" w:rsidRPr="006F5573" w:rsidRDefault="00A228EB" w:rsidP="00A228EB">
      <w:pPr>
        <w:tabs>
          <w:tab w:val="left" w:pos="6870"/>
        </w:tabs>
        <w:spacing w:after="0"/>
        <w:ind w:right="750"/>
      </w:pPr>
    </w:p>
    <w:p w14:paraId="0D05E7B2" w14:textId="77777777" w:rsidR="00A228EB" w:rsidRPr="006F5573" w:rsidRDefault="00A228EB" w:rsidP="00A228EB">
      <w:pPr>
        <w:tabs>
          <w:tab w:val="left" w:pos="6870"/>
        </w:tabs>
        <w:spacing w:after="0"/>
        <w:ind w:right="750"/>
      </w:pPr>
    </w:p>
    <w:p w14:paraId="36965050" w14:textId="77777777" w:rsidR="00A228EB" w:rsidRPr="006F5573" w:rsidRDefault="00A228EB" w:rsidP="00A228EB">
      <w:pPr>
        <w:tabs>
          <w:tab w:val="left" w:pos="6870"/>
        </w:tabs>
        <w:spacing w:after="0"/>
        <w:ind w:right="750"/>
      </w:pPr>
    </w:p>
    <w:p w14:paraId="3F93CCD4" w14:textId="77777777" w:rsidR="00A228EB" w:rsidRPr="006F5573" w:rsidRDefault="00A228EB" w:rsidP="00A228EB">
      <w:pPr>
        <w:tabs>
          <w:tab w:val="left" w:pos="6870"/>
        </w:tabs>
        <w:spacing w:after="0"/>
        <w:ind w:right="750"/>
      </w:pPr>
    </w:p>
    <w:p w14:paraId="2425AA99" w14:textId="77777777" w:rsidR="00A228EB" w:rsidRPr="006F5573" w:rsidRDefault="00A228EB" w:rsidP="00A228EB">
      <w:pPr>
        <w:tabs>
          <w:tab w:val="left" w:pos="6870"/>
        </w:tabs>
        <w:spacing w:after="0"/>
        <w:ind w:right="750"/>
      </w:pPr>
    </w:p>
    <w:p w14:paraId="03D9696C" w14:textId="77777777" w:rsidR="00A228EB" w:rsidRPr="006F5573" w:rsidRDefault="00A228EB" w:rsidP="00A228EB">
      <w:pPr>
        <w:tabs>
          <w:tab w:val="left" w:pos="6870"/>
        </w:tabs>
        <w:spacing w:after="0"/>
        <w:ind w:right="750"/>
      </w:pPr>
    </w:p>
    <w:p w14:paraId="46AE0F34" w14:textId="77777777" w:rsidR="00A228EB" w:rsidRPr="006F5573" w:rsidRDefault="00A228EB" w:rsidP="00A228EB">
      <w:pPr>
        <w:spacing w:after="0" w:line="240" w:lineRule="auto"/>
        <w:jc w:val="center"/>
        <w:rPr>
          <w:b/>
        </w:rPr>
      </w:pPr>
      <w:bookmarkStart w:id="79" w:name="_Hlk141779300"/>
      <w:r w:rsidRPr="006F5573">
        <w:rPr>
          <w:b/>
        </w:rPr>
        <w:t xml:space="preserve">OPIS PRZEDMIOTU ZAMÓWIENIA – </w:t>
      </w:r>
    </w:p>
    <w:p w14:paraId="1E8A15DC" w14:textId="77777777" w:rsidR="00A228EB" w:rsidRPr="006F5573" w:rsidRDefault="00A228EB" w:rsidP="00A228EB">
      <w:pPr>
        <w:spacing w:after="0" w:line="240" w:lineRule="auto"/>
        <w:jc w:val="center"/>
      </w:pPr>
      <w:r w:rsidRPr="006F5573">
        <w:rPr>
          <w:b/>
        </w:rPr>
        <w:t>ZESTAWIENIE WYMAGANYCH PARAMETRÓW TECHNICZNO - GRANICZNYCH</w:t>
      </w:r>
    </w:p>
    <w:p w14:paraId="327555D7" w14:textId="77777777" w:rsidR="00A228EB" w:rsidRPr="006F5573" w:rsidRDefault="00A228EB" w:rsidP="00A228EB">
      <w:pPr>
        <w:spacing w:after="0" w:line="240" w:lineRule="auto"/>
        <w:rPr>
          <w:rFonts w:ascii="Calibri" w:hAnsi="Calibri"/>
        </w:rPr>
      </w:pPr>
    </w:p>
    <w:p w14:paraId="5A6AE66E" w14:textId="77777777" w:rsidR="00A228EB" w:rsidRPr="006F5573" w:rsidRDefault="00A228EB" w:rsidP="00A228EB">
      <w:pPr>
        <w:tabs>
          <w:tab w:val="left" w:pos="6870"/>
        </w:tabs>
        <w:spacing w:after="0"/>
        <w:ind w:right="750"/>
        <w:rPr>
          <w:rFonts w:ascii="Calibri" w:hAnsi="Calibri"/>
        </w:rPr>
      </w:pPr>
      <w:r w:rsidRPr="006F5573">
        <w:rPr>
          <w:rFonts w:ascii="Calibri" w:hAnsi="Calibri"/>
          <w:sz w:val="18"/>
          <w:szCs w:val="18"/>
        </w:rPr>
        <w:t>Nazwa oferenta</w:t>
      </w:r>
    </w:p>
    <w:p w14:paraId="5216F52F" w14:textId="77777777" w:rsidR="00A228EB" w:rsidRPr="006F5573" w:rsidRDefault="00A228EB" w:rsidP="00A228EB">
      <w:pPr>
        <w:spacing w:after="0"/>
        <w:rPr>
          <w:rFonts w:ascii="Calibri" w:hAnsi="Calibri"/>
          <w:b/>
        </w:rPr>
      </w:pPr>
      <w:r w:rsidRPr="006F5573">
        <w:rPr>
          <w:rFonts w:ascii="Calibri" w:hAnsi="Calibri"/>
          <w:b/>
        </w:rPr>
        <w:t>Zadanie Nr 14</w:t>
      </w:r>
    </w:p>
    <w:p w14:paraId="55C8E324" w14:textId="77777777" w:rsidR="00A228EB" w:rsidRPr="006F5573" w:rsidRDefault="00A228EB" w:rsidP="00A228EB">
      <w:pPr>
        <w:spacing w:after="0"/>
        <w:rPr>
          <w:rFonts w:ascii="Calibri" w:hAnsi="Calibri"/>
          <w:bCs/>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386"/>
        <w:gridCol w:w="1419"/>
        <w:gridCol w:w="1418"/>
      </w:tblGrid>
      <w:tr w:rsidR="006F5573" w:rsidRPr="006F5573" w14:paraId="0974FB41" w14:textId="77777777" w:rsidTr="004E46C9">
        <w:trPr>
          <w:trHeight w:val="712"/>
        </w:trPr>
        <w:tc>
          <w:tcPr>
            <w:tcW w:w="846" w:type="dxa"/>
            <w:vAlign w:val="center"/>
          </w:tcPr>
          <w:p w14:paraId="16BEB878" w14:textId="77777777" w:rsidR="00A228EB" w:rsidRPr="006F5573" w:rsidRDefault="00A228EB" w:rsidP="00A228EB">
            <w:pPr>
              <w:suppressAutoHyphens/>
              <w:spacing w:after="0" w:line="240" w:lineRule="auto"/>
              <w:jc w:val="center"/>
              <w:rPr>
                <w:rFonts w:eastAsia="Times New Roman" w:cstheme="minorHAnsi"/>
                <w:b/>
              </w:rPr>
            </w:pPr>
            <w:r w:rsidRPr="006F5573">
              <w:rPr>
                <w:rFonts w:eastAsia="Times New Roman" w:cstheme="minorHAnsi"/>
                <w:b/>
              </w:rPr>
              <w:t>L.P.</w:t>
            </w:r>
          </w:p>
        </w:tc>
        <w:tc>
          <w:tcPr>
            <w:tcW w:w="5386" w:type="dxa"/>
            <w:vAlign w:val="center"/>
          </w:tcPr>
          <w:p w14:paraId="2DB785A6" w14:textId="77777777" w:rsidR="00A228EB" w:rsidRPr="006F5573" w:rsidRDefault="00A228EB" w:rsidP="00A228EB">
            <w:pPr>
              <w:suppressAutoHyphens/>
              <w:spacing w:after="0" w:line="240" w:lineRule="auto"/>
              <w:jc w:val="center"/>
              <w:rPr>
                <w:rFonts w:eastAsia="Times New Roman" w:cstheme="minorHAnsi"/>
                <w:b/>
              </w:rPr>
            </w:pPr>
            <w:r w:rsidRPr="006F5573">
              <w:rPr>
                <w:rFonts w:eastAsia="Times New Roman" w:cstheme="minorHAnsi"/>
                <w:b/>
              </w:rPr>
              <w:t>Parametry wymagane</w:t>
            </w:r>
          </w:p>
        </w:tc>
        <w:tc>
          <w:tcPr>
            <w:tcW w:w="1419" w:type="dxa"/>
            <w:vAlign w:val="center"/>
          </w:tcPr>
          <w:p w14:paraId="748EF1AA" w14:textId="77777777" w:rsidR="00A228EB" w:rsidRPr="006F5573" w:rsidRDefault="00A228EB" w:rsidP="00A228EB">
            <w:pPr>
              <w:suppressAutoHyphens/>
              <w:spacing w:after="0" w:line="240" w:lineRule="auto"/>
              <w:jc w:val="center"/>
              <w:rPr>
                <w:rFonts w:eastAsia="Times New Roman" w:cstheme="minorHAnsi"/>
                <w:b/>
              </w:rPr>
            </w:pPr>
            <w:r w:rsidRPr="006F5573">
              <w:rPr>
                <w:rFonts w:eastAsia="Times New Roman" w:cstheme="minorHAnsi"/>
                <w:b/>
              </w:rPr>
              <w:t>Warunek</w:t>
            </w:r>
          </w:p>
        </w:tc>
        <w:tc>
          <w:tcPr>
            <w:tcW w:w="1418" w:type="dxa"/>
            <w:vAlign w:val="center"/>
          </w:tcPr>
          <w:p w14:paraId="2ADA0816" w14:textId="77777777" w:rsidR="00A228EB" w:rsidRPr="006F5573" w:rsidRDefault="00A228EB" w:rsidP="00A228EB">
            <w:pPr>
              <w:suppressAutoHyphens/>
              <w:spacing w:after="0" w:line="240" w:lineRule="auto"/>
              <w:jc w:val="center"/>
              <w:rPr>
                <w:rFonts w:eastAsia="Times New Roman" w:cstheme="minorHAnsi"/>
                <w:b/>
              </w:rPr>
            </w:pPr>
            <w:r w:rsidRPr="006F5573">
              <w:rPr>
                <w:rFonts w:eastAsia="Times New Roman" w:cstheme="minorHAnsi"/>
                <w:b/>
              </w:rPr>
              <w:t>Opis/podać</w:t>
            </w:r>
          </w:p>
        </w:tc>
      </w:tr>
      <w:tr w:rsidR="006F5573" w:rsidRPr="006F5573" w14:paraId="6D975E65" w14:textId="77777777" w:rsidTr="004E46C9">
        <w:trPr>
          <w:trHeight w:val="566"/>
        </w:trPr>
        <w:tc>
          <w:tcPr>
            <w:tcW w:w="846" w:type="dxa"/>
            <w:tcBorders>
              <w:left w:val="single" w:sz="8" w:space="0" w:color="000000"/>
            </w:tcBorders>
            <w:vAlign w:val="center"/>
          </w:tcPr>
          <w:p w14:paraId="67D7961F" w14:textId="77777777" w:rsidR="00A228EB" w:rsidRPr="006F5573" w:rsidRDefault="00A228EB" w:rsidP="00A228EB">
            <w:pPr>
              <w:spacing w:after="0"/>
              <w:jc w:val="center"/>
              <w:rPr>
                <w:rFonts w:cstheme="minorHAnsi"/>
              </w:rPr>
            </w:pPr>
          </w:p>
        </w:tc>
        <w:tc>
          <w:tcPr>
            <w:tcW w:w="5386" w:type="dxa"/>
            <w:vAlign w:val="center"/>
          </w:tcPr>
          <w:p w14:paraId="54A7153A" w14:textId="77777777" w:rsidR="00A228EB" w:rsidRPr="006F5573" w:rsidRDefault="00A228EB" w:rsidP="00A228EB">
            <w:pPr>
              <w:spacing w:after="0"/>
              <w:rPr>
                <w:rFonts w:cstheme="minorHAnsi"/>
              </w:rPr>
            </w:pPr>
            <w:r w:rsidRPr="006F5573">
              <w:rPr>
                <w:rFonts w:cstheme="minorHAnsi"/>
                <w:b/>
              </w:rPr>
              <w:t>Prowadniki stalowe</w:t>
            </w:r>
          </w:p>
        </w:tc>
        <w:tc>
          <w:tcPr>
            <w:tcW w:w="1419" w:type="dxa"/>
            <w:vAlign w:val="center"/>
          </w:tcPr>
          <w:p w14:paraId="28E6367A" w14:textId="77777777" w:rsidR="00A228EB" w:rsidRPr="006F5573" w:rsidRDefault="00A228EB" w:rsidP="00A228EB">
            <w:pPr>
              <w:spacing w:after="0"/>
              <w:jc w:val="center"/>
              <w:rPr>
                <w:rFonts w:cstheme="minorHAnsi"/>
                <w:bCs/>
              </w:rPr>
            </w:pPr>
            <w:r w:rsidRPr="006F5573">
              <w:rPr>
                <w:rFonts w:cstheme="minorHAnsi"/>
                <w:bCs/>
              </w:rPr>
              <w:t>TAK</w:t>
            </w:r>
          </w:p>
        </w:tc>
        <w:tc>
          <w:tcPr>
            <w:tcW w:w="1418" w:type="dxa"/>
            <w:tcBorders>
              <w:left w:val="single" w:sz="4" w:space="0" w:color="000000"/>
            </w:tcBorders>
            <w:vAlign w:val="center"/>
          </w:tcPr>
          <w:p w14:paraId="22C4A915" w14:textId="77777777" w:rsidR="00A228EB" w:rsidRPr="006F5573" w:rsidRDefault="00A228EB" w:rsidP="00A228EB">
            <w:pPr>
              <w:spacing w:after="0"/>
              <w:jc w:val="center"/>
              <w:rPr>
                <w:rFonts w:cstheme="minorHAnsi"/>
                <w:bCs/>
              </w:rPr>
            </w:pPr>
          </w:p>
        </w:tc>
      </w:tr>
      <w:tr w:rsidR="006F5573" w:rsidRPr="006F5573" w14:paraId="5CCD3CE1" w14:textId="77777777" w:rsidTr="004E46C9">
        <w:tc>
          <w:tcPr>
            <w:tcW w:w="846" w:type="dxa"/>
            <w:tcBorders>
              <w:left w:val="single" w:sz="8" w:space="0" w:color="000000"/>
            </w:tcBorders>
            <w:vAlign w:val="center"/>
          </w:tcPr>
          <w:p w14:paraId="630D4BBD" w14:textId="77777777" w:rsidR="00A228EB" w:rsidRPr="006F5573" w:rsidRDefault="00A228EB" w:rsidP="00A228EB">
            <w:pPr>
              <w:spacing w:after="0"/>
              <w:jc w:val="center"/>
              <w:rPr>
                <w:rFonts w:cstheme="minorHAnsi"/>
              </w:rPr>
            </w:pPr>
            <w:r w:rsidRPr="006F5573">
              <w:rPr>
                <w:rFonts w:cstheme="minorHAnsi"/>
              </w:rPr>
              <w:t>1</w:t>
            </w:r>
          </w:p>
        </w:tc>
        <w:tc>
          <w:tcPr>
            <w:tcW w:w="5386" w:type="dxa"/>
            <w:vAlign w:val="center"/>
          </w:tcPr>
          <w:p w14:paraId="101F8607" w14:textId="77777777" w:rsidR="00A228EB" w:rsidRPr="006F5573" w:rsidRDefault="00A228EB" w:rsidP="00A228EB">
            <w:pPr>
              <w:spacing w:after="0"/>
              <w:rPr>
                <w:rFonts w:cstheme="minorHAnsi"/>
              </w:rPr>
            </w:pPr>
            <w:r w:rsidRPr="006F5573">
              <w:rPr>
                <w:rFonts w:cstheme="minorHAnsi"/>
              </w:rPr>
              <w:t>Dostępne średnice: 0,018”; 0,021”; 0,025”; 0,028”; 0,032”; 0,035”; 0,038”</w:t>
            </w:r>
          </w:p>
        </w:tc>
        <w:tc>
          <w:tcPr>
            <w:tcW w:w="1419" w:type="dxa"/>
            <w:vAlign w:val="center"/>
          </w:tcPr>
          <w:p w14:paraId="24657164" w14:textId="77777777" w:rsidR="00A228EB" w:rsidRPr="006F5573" w:rsidRDefault="00A228EB" w:rsidP="00A228EB">
            <w:pPr>
              <w:spacing w:after="0"/>
              <w:jc w:val="center"/>
              <w:rPr>
                <w:rFonts w:cstheme="minorHAnsi"/>
                <w:bCs/>
              </w:rPr>
            </w:pPr>
            <w:r w:rsidRPr="006F5573">
              <w:rPr>
                <w:rFonts w:cstheme="minorHAnsi"/>
                <w:bCs/>
              </w:rPr>
              <w:t>TAK</w:t>
            </w:r>
          </w:p>
        </w:tc>
        <w:tc>
          <w:tcPr>
            <w:tcW w:w="1418" w:type="dxa"/>
            <w:tcBorders>
              <w:left w:val="single" w:sz="4" w:space="0" w:color="000000"/>
            </w:tcBorders>
            <w:vAlign w:val="center"/>
          </w:tcPr>
          <w:p w14:paraId="62BBE1AB" w14:textId="77777777" w:rsidR="00A228EB" w:rsidRPr="006F5573" w:rsidRDefault="00A228EB" w:rsidP="00A228EB">
            <w:pPr>
              <w:spacing w:after="0"/>
              <w:jc w:val="center"/>
              <w:rPr>
                <w:rFonts w:cstheme="minorHAnsi"/>
                <w:bCs/>
              </w:rPr>
            </w:pPr>
          </w:p>
        </w:tc>
      </w:tr>
      <w:tr w:rsidR="004614CC" w:rsidRPr="004614CC" w14:paraId="5591F682" w14:textId="77777777" w:rsidTr="004E46C9">
        <w:tc>
          <w:tcPr>
            <w:tcW w:w="846" w:type="dxa"/>
            <w:tcBorders>
              <w:left w:val="single" w:sz="8" w:space="0" w:color="000000"/>
            </w:tcBorders>
            <w:vAlign w:val="center"/>
          </w:tcPr>
          <w:p w14:paraId="48A562D2" w14:textId="77777777" w:rsidR="00A228EB" w:rsidRPr="004614CC" w:rsidRDefault="00A228EB" w:rsidP="00A228EB">
            <w:pPr>
              <w:spacing w:after="0"/>
              <w:jc w:val="center"/>
              <w:rPr>
                <w:rFonts w:cstheme="minorHAnsi"/>
              </w:rPr>
            </w:pPr>
            <w:r w:rsidRPr="004614CC">
              <w:rPr>
                <w:rFonts w:cstheme="minorHAnsi"/>
              </w:rPr>
              <w:t>2</w:t>
            </w:r>
          </w:p>
        </w:tc>
        <w:tc>
          <w:tcPr>
            <w:tcW w:w="5386" w:type="dxa"/>
            <w:vAlign w:val="center"/>
          </w:tcPr>
          <w:p w14:paraId="0BCCFF63" w14:textId="77777777" w:rsidR="00A228EB" w:rsidRPr="004614CC" w:rsidRDefault="00A228EB" w:rsidP="00A228EB">
            <w:pPr>
              <w:spacing w:after="0"/>
              <w:rPr>
                <w:rFonts w:cstheme="minorHAnsi"/>
              </w:rPr>
            </w:pPr>
            <w:r w:rsidRPr="004614CC">
              <w:rPr>
                <w:rFonts w:cstheme="minorHAnsi"/>
              </w:rPr>
              <w:t xml:space="preserve">Dostępne sztywności </w:t>
            </w:r>
            <w:proofErr w:type="spellStart"/>
            <w:r w:rsidRPr="004614CC">
              <w:rPr>
                <w:rFonts w:cstheme="minorHAnsi"/>
              </w:rPr>
              <w:t>shaftu</w:t>
            </w:r>
            <w:proofErr w:type="spellEnd"/>
            <w:r w:rsidRPr="004614CC">
              <w:rPr>
                <w:rFonts w:cstheme="minorHAnsi"/>
              </w:rPr>
              <w:t>:</w:t>
            </w:r>
          </w:p>
          <w:p w14:paraId="526E3E6C" w14:textId="77777777" w:rsidR="00A228EB" w:rsidRPr="004614CC" w:rsidRDefault="00A228EB" w:rsidP="00A228EB">
            <w:pPr>
              <w:spacing w:after="0"/>
              <w:rPr>
                <w:rFonts w:cstheme="minorHAnsi"/>
              </w:rPr>
            </w:pPr>
            <w:r w:rsidRPr="004614CC">
              <w:rPr>
                <w:rFonts w:cstheme="minorHAnsi"/>
              </w:rPr>
              <w:t xml:space="preserve">Standard, Extra </w:t>
            </w:r>
            <w:proofErr w:type="spellStart"/>
            <w:r w:rsidRPr="004614CC">
              <w:rPr>
                <w:rFonts w:cstheme="minorHAnsi"/>
              </w:rPr>
              <w:t>Stiff</w:t>
            </w:r>
            <w:proofErr w:type="spellEnd"/>
            <w:r w:rsidRPr="004614CC">
              <w:rPr>
                <w:rFonts w:cstheme="minorHAnsi"/>
              </w:rPr>
              <w:t xml:space="preserve">, Super </w:t>
            </w:r>
            <w:proofErr w:type="spellStart"/>
            <w:r w:rsidRPr="004614CC">
              <w:rPr>
                <w:rFonts w:cstheme="minorHAnsi"/>
              </w:rPr>
              <w:t>Stiff</w:t>
            </w:r>
            <w:proofErr w:type="spellEnd"/>
            <w:r w:rsidRPr="004614CC">
              <w:rPr>
                <w:rFonts w:cstheme="minorHAnsi"/>
              </w:rPr>
              <w:t xml:space="preserve"> </w:t>
            </w:r>
          </w:p>
        </w:tc>
        <w:tc>
          <w:tcPr>
            <w:tcW w:w="1419" w:type="dxa"/>
            <w:vAlign w:val="center"/>
          </w:tcPr>
          <w:p w14:paraId="6A5D9DAF" w14:textId="77777777" w:rsidR="00A228EB" w:rsidRPr="004614CC" w:rsidRDefault="00A228EB" w:rsidP="00A228EB">
            <w:pPr>
              <w:spacing w:after="0"/>
              <w:jc w:val="center"/>
            </w:pPr>
            <w:r w:rsidRPr="004614CC">
              <w:t>TAK: 10 pkt</w:t>
            </w:r>
          </w:p>
          <w:p w14:paraId="2477245C" w14:textId="77777777" w:rsidR="00A228EB" w:rsidRPr="004614CC" w:rsidRDefault="00A228EB" w:rsidP="00A228EB">
            <w:pPr>
              <w:spacing w:after="0"/>
              <w:jc w:val="center"/>
              <w:rPr>
                <w:rFonts w:cstheme="minorHAnsi"/>
                <w:bCs/>
              </w:rPr>
            </w:pPr>
            <w:r w:rsidRPr="004614CC">
              <w:t>NIE: 0 pkt</w:t>
            </w:r>
          </w:p>
        </w:tc>
        <w:tc>
          <w:tcPr>
            <w:tcW w:w="1418" w:type="dxa"/>
            <w:tcBorders>
              <w:left w:val="single" w:sz="4" w:space="0" w:color="000000"/>
            </w:tcBorders>
            <w:vAlign w:val="center"/>
          </w:tcPr>
          <w:p w14:paraId="09BA927A" w14:textId="77777777" w:rsidR="00A228EB" w:rsidRPr="004614CC" w:rsidRDefault="00A228EB" w:rsidP="00A228EB">
            <w:pPr>
              <w:spacing w:after="0"/>
              <w:jc w:val="center"/>
              <w:rPr>
                <w:rFonts w:cstheme="minorHAnsi"/>
                <w:bCs/>
              </w:rPr>
            </w:pPr>
          </w:p>
        </w:tc>
      </w:tr>
      <w:tr w:rsidR="004614CC" w:rsidRPr="004614CC" w14:paraId="2A3E39A9" w14:textId="77777777" w:rsidTr="004E46C9">
        <w:tc>
          <w:tcPr>
            <w:tcW w:w="846" w:type="dxa"/>
            <w:tcBorders>
              <w:left w:val="single" w:sz="8" w:space="0" w:color="000000"/>
            </w:tcBorders>
            <w:vAlign w:val="center"/>
          </w:tcPr>
          <w:p w14:paraId="5BAACF2A" w14:textId="77777777" w:rsidR="00A228EB" w:rsidRPr="004614CC" w:rsidRDefault="00A228EB" w:rsidP="00A228EB">
            <w:pPr>
              <w:spacing w:after="0"/>
              <w:jc w:val="center"/>
              <w:rPr>
                <w:rFonts w:cstheme="minorHAnsi"/>
              </w:rPr>
            </w:pPr>
            <w:r w:rsidRPr="004614CC">
              <w:rPr>
                <w:rFonts w:cstheme="minorHAnsi"/>
              </w:rPr>
              <w:t>3</w:t>
            </w:r>
          </w:p>
        </w:tc>
        <w:tc>
          <w:tcPr>
            <w:tcW w:w="5386" w:type="dxa"/>
            <w:vAlign w:val="center"/>
          </w:tcPr>
          <w:p w14:paraId="42DA545A" w14:textId="77777777" w:rsidR="00A228EB" w:rsidRPr="004614CC" w:rsidRDefault="00A228EB" w:rsidP="00A228EB">
            <w:pPr>
              <w:spacing w:after="0"/>
              <w:rPr>
                <w:rFonts w:cstheme="minorHAnsi"/>
              </w:rPr>
            </w:pPr>
            <w:r w:rsidRPr="004614CC">
              <w:rPr>
                <w:rFonts w:cstheme="minorHAnsi"/>
              </w:rPr>
              <w:t>Dostępne długości:</w:t>
            </w:r>
          </w:p>
          <w:p w14:paraId="4CE2CF38" w14:textId="77777777" w:rsidR="00A228EB" w:rsidRPr="004614CC" w:rsidRDefault="00A228EB" w:rsidP="00A228EB">
            <w:pPr>
              <w:spacing w:after="0"/>
              <w:rPr>
                <w:rFonts w:cstheme="minorHAnsi"/>
              </w:rPr>
            </w:pPr>
            <w:r w:rsidRPr="004614CC">
              <w:rPr>
                <w:rFonts w:cstheme="minorHAnsi"/>
              </w:rPr>
              <w:t>180 cm; 260 cm</w:t>
            </w:r>
          </w:p>
        </w:tc>
        <w:tc>
          <w:tcPr>
            <w:tcW w:w="1419" w:type="dxa"/>
            <w:vAlign w:val="center"/>
          </w:tcPr>
          <w:p w14:paraId="34347EF8" w14:textId="77777777" w:rsidR="00A228EB" w:rsidRPr="004614CC" w:rsidRDefault="00A228EB" w:rsidP="00A228EB">
            <w:pPr>
              <w:spacing w:after="0"/>
              <w:jc w:val="center"/>
              <w:rPr>
                <w:rFonts w:cstheme="minorHAnsi"/>
                <w:bCs/>
              </w:rPr>
            </w:pPr>
            <w:r w:rsidRPr="004614CC">
              <w:rPr>
                <w:rFonts w:cstheme="minorHAnsi"/>
                <w:bCs/>
              </w:rPr>
              <w:t>TAK</w:t>
            </w:r>
          </w:p>
        </w:tc>
        <w:tc>
          <w:tcPr>
            <w:tcW w:w="1418" w:type="dxa"/>
            <w:tcBorders>
              <w:left w:val="single" w:sz="4" w:space="0" w:color="000000"/>
            </w:tcBorders>
            <w:vAlign w:val="center"/>
          </w:tcPr>
          <w:p w14:paraId="5CF7D1F3" w14:textId="77777777" w:rsidR="00A228EB" w:rsidRPr="004614CC" w:rsidRDefault="00A228EB" w:rsidP="00A228EB">
            <w:pPr>
              <w:spacing w:after="0"/>
              <w:jc w:val="center"/>
              <w:rPr>
                <w:rFonts w:cstheme="minorHAnsi"/>
                <w:bCs/>
              </w:rPr>
            </w:pPr>
          </w:p>
        </w:tc>
      </w:tr>
      <w:tr w:rsidR="004614CC" w:rsidRPr="004614CC" w14:paraId="62EF411C" w14:textId="77777777" w:rsidTr="004E46C9">
        <w:tc>
          <w:tcPr>
            <w:tcW w:w="846" w:type="dxa"/>
            <w:tcBorders>
              <w:left w:val="single" w:sz="8" w:space="0" w:color="000000"/>
            </w:tcBorders>
            <w:vAlign w:val="center"/>
          </w:tcPr>
          <w:p w14:paraId="3036CED4" w14:textId="77777777" w:rsidR="00A228EB" w:rsidRPr="004614CC" w:rsidRDefault="00A228EB" w:rsidP="00A228EB">
            <w:pPr>
              <w:spacing w:after="0"/>
              <w:jc w:val="center"/>
              <w:rPr>
                <w:rFonts w:cstheme="minorHAnsi"/>
              </w:rPr>
            </w:pPr>
            <w:r w:rsidRPr="004614CC">
              <w:rPr>
                <w:rFonts w:cstheme="minorHAnsi"/>
              </w:rPr>
              <w:t>4</w:t>
            </w:r>
          </w:p>
        </w:tc>
        <w:tc>
          <w:tcPr>
            <w:tcW w:w="5386" w:type="dxa"/>
            <w:vAlign w:val="center"/>
          </w:tcPr>
          <w:p w14:paraId="41A96AF7" w14:textId="77777777" w:rsidR="00A228EB" w:rsidRPr="004614CC" w:rsidRDefault="00A228EB" w:rsidP="00A228EB">
            <w:pPr>
              <w:spacing w:after="0"/>
              <w:rPr>
                <w:rFonts w:cstheme="minorHAnsi"/>
              </w:rPr>
            </w:pPr>
            <w:r w:rsidRPr="004614CC">
              <w:rPr>
                <w:rFonts w:cstheme="minorHAnsi"/>
              </w:rPr>
              <w:t>Prowadniki pokryte teflonem PTFE</w:t>
            </w:r>
          </w:p>
        </w:tc>
        <w:tc>
          <w:tcPr>
            <w:tcW w:w="1419" w:type="dxa"/>
            <w:vAlign w:val="center"/>
          </w:tcPr>
          <w:p w14:paraId="1B79584E" w14:textId="77777777" w:rsidR="00A228EB" w:rsidRPr="004614CC" w:rsidRDefault="00A228EB" w:rsidP="00A228EB">
            <w:pPr>
              <w:spacing w:after="0"/>
              <w:jc w:val="center"/>
              <w:rPr>
                <w:rFonts w:cstheme="minorHAnsi"/>
                <w:bCs/>
              </w:rPr>
            </w:pPr>
            <w:r w:rsidRPr="004614CC">
              <w:rPr>
                <w:rFonts w:cstheme="minorHAnsi"/>
                <w:bCs/>
              </w:rPr>
              <w:t>TAK</w:t>
            </w:r>
          </w:p>
        </w:tc>
        <w:tc>
          <w:tcPr>
            <w:tcW w:w="1418" w:type="dxa"/>
            <w:tcBorders>
              <w:left w:val="single" w:sz="4" w:space="0" w:color="000000"/>
            </w:tcBorders>
            <w:vAlign w:val="center"/>
          </w:tcPr>
          <w:p w14:paraId="193D6242" w14:textId="77777777" w:rsidR="00A228EB" w:rsidRPr="004614CC" w:rsidRDefault="00A228EB" w:rsidP="00A228EB">
            <w:pPr>
              <w:spacing w:after="0"/>
              <w:jc w:val="center"/>
              <w:rPr>
                <w:rFonts w:cstheme="minorHAnsi"/>
                <w:bCs/>
              </w:rPr>
            </w:pPr>
          </w:p>
        </w:tc>
      </w:tr>
      <w:tr w:rsidR="004614CC" w:rsidRPr="004614CC" w14:paraId="49728CD7" w14:textId="77777777" w:rsidTr="004E46C9">
        <w:tc>
          <w:tcPr>
            <w:tcW w:w="846" w:type="dxa"/>
            <w:tcBorders>
              <w:left w:val="single" w:sz="8" w:space="0" w:color="000000"/>
            </w:tcBorders>
            <w:vAlign w:val="center"/>
          </w:tcPr>
          <w:p w14:paraId="0FA1C5C9" w14:textId="77777777" w:rsidR="00A228EB" w:rsidRPr="004614CC" w:rsidRDefault="00A228EB" w:rsidP="00A228EB">
            <w:pPr>
              <w:spacing w:after="0"/>
              <w:jc w:val="center"/>
              <w:rPr>
                <w:rFonts w:cstheme="minorHAnsi"/>
              </w:rPr>
            </w:pPr>
            <w:r w:rsidRPr="004614CC">
              <w:rPr>
                <w:rFonts w:cstheme="minorHAnsi"/>
              </w:rPr>
              <w:t>5</w:t>
            </w:r>
          </w:p>
        </w:tc>
        <w:tc>
          <w:tcPr>
            <w:tcW w:w="5386" w:type="dxa"/>
            <w:vAlign w:val="center"/>
          </w:tcPr>
          <w:p w14:paraId="4C2D781A" w14:textId="77777777" w:rsidR="00A228EB" w:rsidRPr="004614CC" w:rsidRDefault="00A228EB" w:rsidP="00A228EB">
            <w:pPr>
              <w:spacing w:after="0"/>
              <w:rPr>
                <w:rFonts w:cstheme="minorHAnsi"/>
              </w:rPr>
            </w:pPr>
            <w:r w:rsidRPr="004614CC">
              <w:rPr>
                <w:rFonts w:cstheme="minorHAnsi"/>
              </w:rPr>
              <w:t>Dostępna końcówka prosta</w:t>
            </w:r>
          </w:p>
        </w:tc>
        <w:tc>
          <w:tcPr>
            <w:tcW w:w="1419" w:type="dxa"/>
            <w:vAlign w:val="center"/>
          </w:tcPr>
          <w:p w14:paraId="07654D3F" w14:textId="77777777" w:rsidR="00A228EB" w:rsidRPr="004614CC" w:rsidRDefault="00A228EB" w:rsidP="00A228EB">
            <w:pPr>
              <w:spacing w:after="0"/>
              <w:jc w:val="center"/>
              <w:rPr>
                <w:rFonts w:cstheme="minorHAnsi"/>
                <w:bCs/>
              </w:rPr>
            </w:pPr>
            <w:r w:rsidRPr="004614CC">
              <w:rPr>
                <w:rFonts w:cstheme="minorHAnsi"/>
                <w:bCs/>
              </w:rPr>
              <w:t>TAK</w:t>
            </w:r>
          </w:p>
        </w:tc>
        <w:tc>
          <w:tcPr>
            <w:tcW w:w="1418" w:type="dxa"/>
            <w:tcBorders>
              <w:left w:val="single" w:sz="4" w:space="0" w:color="000000"/>
            </w:tcBorders>
            <w:vAlign w:val="center"/>
          </w:tcPr>
          <w:p w14:paraId="54512E85" w14:textId="77777777" w:rsidR="00A228EB" w:rsidRPr="004614CC" w:rsidRDefault="00A228EB" w:rsidP="00A228EB">
            <w:pPr>
              <w:spacing w:after="0"/>
              <w:jc w:val="center"/>
              <w:rPr>
                <w:rFonts w:cstheme="minorHAnsi"/>
                <w:bCs/>
              </w:rPr>
            </w:pPr>
          </w:p>
        </w:tc>
      </w:tr>
      <w:tr w:rsidR="004614CC" w:rsidRPr="004614CC" w14:paraId="467B59B3" w14:textId="77777777" w:rsidTr="004E46C9">
        <w:tc>
          <w:tcPr>
            <w:tcW w:w="846" w:type="dxa"/>
            <w:tcBorders>
              <w:left w:val="single" w:sz="8" w:space="0" w:color="000000"/>
            </w:tcBorders>
            <w:vAlign w:val="center"/>
          </w:tcPr>
          <w:p w14:paraId="4A91FCDB" w14:textId="77777777" w:rsidR="00A228EB" w:rsidRPr="004614CC" w:rsidRDefault="00A228EB" w:rsidP="00A228EB">
            <w:pPr>
              <w:spacing w:after="0"/>
              <w:jc w:val="center"/>
              <w:rPr>
                <w:rFonts w:cstheme="minorHAnsi"/>
              </w:rPr>
            </w:pPr>
            <w:r w:rsidRPr="004614CC">
              <w:rPr>
                <w:rFonts w:cstheme="minorHAnsi"/>
              </w:rPr>
              <w:t>6</w:t>
            </w:r>
          </w:p>
        </w:tc>
        <w:tc>
          <w:tcPr>
            <w:tcW w:w="5386" w:type="dxa"/>
            <w:vAlign w:val="center"/>
          </w:tcPr>
          <w:p w14:paraId="5D9E34D9" w14:textId="77777777" w:rsidR="00A228EB" w:rsidRPr="004614CC" w:rsidRDefault="00A228EB" w:rsidP="00A228EB">
            <w:pPr>
              <w:spacing w:after="0"/>
              <w:rPr>
                <w:rFonts w:cstheme="minorHAnsi"/>
              </w:rPr>
            </w:pPr>
            <w:r w:rsidRPr="004614CC">
              <w:rPr>
                <w:rFonts w:cstheme="minorHAnsi"/>
              </w:rPr>
              <w:t>Elastyczna długość dystalnej końcówki Standard – 4,5 cm</w:t>
            </w:r>
          </w:p>
        </w:tc>
        <w:tc>
          <w:tcPr>
            <w:tcW w:w="1419" w:type="dxa"/>
            <w:vAlign w:val="center"/>
          </w:tcPr>
          <w:p w14:paraId="195E5A20" w14:textId="77777777" w:rsidR="00A228EB" w:rsidRPr="004614CC" w:rsidRDefault="00A228EB" w:rsidP="00A228EB">
            <w:pPr>
              <w:spacing w:after="0"/>
              <w:jc w:val="center"/>
              <w:rPr>
                <w:rFonts w:cstheme="minorHAnsi"/>
                <w:bCs/>
              </w:rPr>
            </w:pPr>
            <w:r w:rsidRPr="004614CC">
              <w:rPr>
                <w:rFonts w:cstheme="minorHAnsi"/>
                <w:bCs/>
              </w:rPr>
              <w:t>TAK</w:t>
            </w:r>
          </w:p>
        </w:tc>
        <w:tc>
          <w:tcPr>
            <w:tcW w:w="1418" w:type="dxa"/>
            <w:tcBorders>
              <w:left w:val="single" w:sz="4" w:space="0" w:color="000000"/>
            </w:tcBorders>
            <w:vAlign w:val="center"/>
          </w:tcPr>
          <w:p w14:paraId="53B449AD" w14:textId="77777777" w:rsidR="00A228EB" w:rsidRPr="004614CC" w:rsidRDefault="00A228EB" w:rsidP="00A228EB">
            <w:pPr>
              <w:spacing w:after="0"/>
              <w:jc w:val="center"/>
              <w:rPr>
                <w:rFonts w:cstheme="minorHAnsi"/>
                <w:bCs/>
              </w:rPr>
            </w:pPr>
          </w:p>
        </w:tc>
      </w:tr>
      <w:tr w:rsidR="00C54968" w:rsidRPr="00C54968" w14:paraId="2D692673" w14:textId="77777777" w:rsidTr="004E46C9">
        <w:tc>
          <w:tcPr>
            <w:tcW w:w="846" w:type="dxa"/>
            <w:tcBorders>
              <w:left w:val="single" w:sz="8" w:space="0" w:color="000000"/>
            </w:tcBorders>
            <w:vAlign w:val="center"/>
          </w:tcPr>
          <w:p w14:paraId="052CF86E" w14:textId="77777777" w:rsidR="00A228EB" w:rsidRPr="00C54968" w:rsidRDefault="00A228EB" w:rsidP="00A228EB">
            <w:pPr>
              <w:spacing w:after="0"/>
              <w:jc w:val="center"/>
              <w:rPr>
                <w:rFonts w:cstheme="minorHAnsi"/>
              </w:rPr>
            </w:pPr>
            <w:r w:rsidRPr="00C54968">
              <w:rPr>
                <w:rFonts w:cstheme="minorHAnsi"/>
              </w:rPr>
              <w:t>7</w:t>
            </w:r>
          </w:p>
        </w:tc>
        <w:tc>
          <w:tcPr>
            <w:tcW w:w="5386" w:type="dxa"/>
            <w:vAlign w:val="center"/>
          </w:tcPr>
          <w:p w14:paraId="2943439E" w14:textId="77777777" w:rsidR="00A228EB" w:rsidRPr="00C54968" w:rsidRDefault="00A228EB" w:rsidP="00A228EB">
            <w:pPr>
              <w:spacing w:after="0"/>
              <w:rPr>
                <w:rFonts w:cstheme="minorHAnsi"/>
              </w:rPr>
            </w:pPr>
            <w:r w:rsidRPr="00C54968">
              <w:rPr>
                <w:rFonts w:cstheme="minorHAnsi"/>
              </w:rPr>
              <w:t xml:space="preserve">Dostępność dwóch końcówek roboczych typu prosta i typu J , w wersji </w:t>
            </w:r>
            <w:proofErr w:type="spellStart"/>
            <w:r w:rsidRPr="00C54968">
              <w:rPr>
                <w:rFonts w:cstheme="minorHAnsi"/>
              </w:rPr>
              <w:t>shaftu</w:t>
            </w:r>
            <w:proofErr w:type="spellEnd"/>
            <w:r w:rsidRPr="00C54968">
              <w:rPr>
                <w:rFonts w:cstheme="minorHAnsi"/>
              </w:rPr>
              <w:t xml:space="preserve">: Standard i </w:t>
            </w:r>
            <w:proofErr w:type="spellStart"/>
            <w:r w:rsidRPr="00C54968">
              <w:rPr>
                <w:rFonts w:cstheme="minorHAnsi"/>
              </w:rPr>
              <w:t>Stiff</w:t>
            </w:r>
            <w:proofErr w:type="spellEnd"/>
            <w:r w:rsidRPr="00C54968">
              <w:rPr>
                <w:rFonts w:cstheme="minorHAnsi"/>
              </w:rPr>
              <w:t>.</w:t>
            </w:r>
          </w:p>
        </w:tc>
        <w:tc>
          <w:tcPr>
            <w:tcW w:w="1419" w:type="dxa"/>
            <w:vAlign w:val="center"/>
          </w:tcPr>
          <w:p w14:paraId="1485CBF5" w14:textId="77777777" w:rsidR="00A228EB" w:rsidRPr="00C54968" w:rsidRDefault="00A228EB" w:rsidP="00A228EB">
            <w:pPr>
              <w:spacing w:after="0"/>
              <w:jc w:val="center"/>
              <w:rPr>
                <w:rFonts w:cstheme="minorHAnsi"/>
                <w:bCs/>
              </w:rPr>
            </w:pPr>
            <w:r w:rsidRPr="00C54968">
              <w:rPr>
                <w:rFonts w:cstheme="minorHAnsi"/>
                <w:bCs/>
              </w:rPr>
              <w:t>TAK</w:t>
            </w:r>
          </w:p>
        </w:tc>
        <w:tc>
          <w:tcPr>
            <w:tcW w:w="1418" w:type="dxa"/>
            <w:tcBorders>
              <w:left w:val="single" w:sz="4" w:space="0" w:color="000000"/>
            </w:tcBorders>
            <w:vAlign w:val="center"/>
          </w:tcPr>
          <w:p w14:paraId="6BEE3B63" w14:textId="77777777" w:rsidR="00A228EB" w:rsidRPr="00C54968" w:rsidRDefault="00A228EB" w:rsidP="00A228EB">
            <w:pPr>
              <w:spacing w:after="0"/>
              <w:jc w:val="center"/>
              <w:rPr>
                <w:rFonts w:cstheme="minorHAnsi"/>
                <w:bCs/>
              </w:rPr>
            </w:pPr>
          </w:p>
        </w:tc>
      </w:tr>
      <w:tr w:rsidR="00C54968" w:rsidRPr="00C54968" w14:paraId="7FCF3D05" w14:textId="77777777" w:rsidTr="004E46C9">
        <w:tc>
          <w:tcPr>
            <w:tcW w:w="846" w:type="dxa"/>
            <w:tcBorders>
              <w:left w:val="single" w:sz="8" w:space="0" w:color="000000"/>
            </w:tcBorders>
            <w:vAlign w:val="center"/>
          </w:tcPr>
          <w:p w14:paraId="35F4C964" w14:textId="77777777" w:rsidR="00A228EB" w:rsidRPr="00C54968" w:rsidRDefault="00A228EB" w:rsidP="00A228EB">
            <w:pPr>
              <w:spacing w:after="0"/>
              <w:jc w:val="center"/>
              <w:rPr>
                <w:rFonts w:cstheme="minorHAnsi"/>
              </w:rPr>
            </w:pPr>
            <w:r w:rsidRPr="00C54968">
              <w:rPr>
                <w:rFonts w:cstheme="minorHAnsi"/>
              </w:rPr>
              <w:t>8</w:t>
            </w:r>
          </w:p>
        </w:tc>
        <w:tc>
          <w:tcPr>
            <w:tcW w:w="5386" w:type="dxa"/>
            <w:vAlign w:val="center"/>
          </w:tcPr>
          <w:p w14:paraId="0ADEE357" w14:textId="77777777" w:rsidR="00A228EB" w:rsidRPr="00C54968" w:rsidRDefault="00A228EB" w:rsidP="00A228EB">
            <w:pPr>
              <w:spacing w:after="0"/>
              <w:rPr>
                <w:rFonts w:cstheme="minorHAnsi"/>
              </w:rPr>
            </w:pPr>
            <w:r w:rsidRPr="00C54968">
              <w:rPr>
                <w:rFonts w:cstheme="minorHAnsi"/>
              </w:rPr>
              <w:t xml:space="preserve">Dostępne w różnym stopniu zagięcia końcówki  </w:t>
            </w:r>
          </w:p>
          <w:p w14:paraId="23C42433" w14:textId="77777777" w:rsidR="00A228EB" w:rsidRPr="00C54968" w:rsidRDefault="00A228EB" w:rsidP="00A228EB">
            <w:pPr>
              <w:spacing w:after="0"/>
              <w:rPr>
                <w:rFonts w:cstheme="minorHAnsi"/>
              </w:rPr>
            </w:pPr>
            <w:r w:rsidRPr="00C54968">
              <w:rPr>
                <w:rFonts w:cstheme="minorHAnsi"/>
              </w:rPr>
              <w:t>Typu J : o promieniu: 1,5 mm, 3 mm, 6 mm, 15 mm</w:t>
            </w:r>
          </w:p>
        </w:tc>
        <w:tc>
          <w:tcPr>
            <w:tcW w:w="1419" w:type="dxa"/>
            <w:vAlign w:val="center"/>
          </w:tcPr>
          <w:p w14:paraId="36AD76B8" w14:textId="77777777" w:rsidR="00A228EB" w:rsidRPr="00C54968" w:rsidRDefault="00A228EB" w:rsidP="00A228EB">
            <w:pPr>
              <w:spacing w:after="0"/>
              <w:jc w:val="center"/>
              <w:rPr>
                <w:rFonts w:cstheme="minorHAnsi"/>
                <w:bCs/>
              </w:rPr>
            </w:pPr>
            <w:r w:rsidRPr="00C54968">
              <w:rPr>
                <w:rFonts w:cstheme="minorHAnsi"/>
                <w:bCs/>
              </w:rPr>
              <w:t>TAK</w:t>
            </w:r>
          </w:p>
        </w:tc>
        <w:tc>
          <w:tcPr>
            <w:tcW w:w="1418" w:type="dxa"/>
            <w:tcBorders>
              <w:left w:val="single" w:sz="4" w:space="0" w:color="000000"/>
            </w:tcBorders>
            <w:vAlign w:val="center"/>
          </w:tcPr>
          <w:p w14:paraId="37B0418B" w14:textId="77777777" w:rsidR="00A228EB" w:rsidRPr="00C54968" w:rsidRDefault="00A228EB" w:rsidP="00A228EB">
            <w:pPr>
              <w:spacing w:after="0"/>
              <w:jc w:val="center"/>
              <w:rPr>
                <w:rFonts w:cstheme="minorHAnsi"/>
                <w:bCs/>
              </w:rPr>
            </w:pPr>
          </w:p>
        </w:tc>
      </w:tr>
    </w:tbl>
    <w:p w14:paraId="4C64EC9D" w14:textId="77777777" w:rsidR="00A228EB" w:rsidRPr="00C54968" w:rsidRDefault="00A228EB" w:rsidP="00A228EB">
      <w:pPr>
        <w:suppressAutoHyphens/>
        <w:spacing w:after="0" w:line="240" w:lineRule="auto"/>
        <w:jc w:val="both"/>
        <w:rPr>
          <w:rFonts w:ascii="Calibri" w:eastAsia="Times New Roman" w:hAnsi="Calibri" w:cs="Times New Roman"/>
        </w:rPr>
      </w:pPr>
    </w:p>
    <w:p w14:paraId="56D6305B" w14:textId="77777777" w:rsidR="00A228EB" w:rsidRPr="00C54968" w:rsidRDefault="00A228EB" w:rsidP="00A228EB">
      <w:pPr>
        <w:spacing w:after="0" w:line="240" w:lineRule="auto"/>
        <w:ind w:left="-142" w:right="-30"/>
        <w:jc w:val="both"/>
        <w:rPr>
          <w:rFonts w:eastAsia="Times New Roman" w:cs="Times New Roman"/>
          <w:lang w:eastAsia="pl-PL"/>
        </w:rPr>
      </w:pPr>
      <w:r w:rsidRPr="00C54968">
        <w:rPr>
          <w:rFonts w:eastAsia="Times New Roman" w:cs="Times New Roman"/>
          <w:lang w:eastAsia="pl-PL"/>
        </w:rPr>
        <w:t>* - Uwaga: Parametry, których spełnienie jest konieczne (zaznaczone TAK) stanowią wymagania, których niespełnienie spowoduje odrzucenie oferty.</w:t>
      </w:r>
    </w:p>
    <w:p w14:paraId="7209ED6B" w14:textId="77777777" w:rsidR="00A228EB" w:rsidRPr="00C54968" w:rsidRDefault="00A228EB" w:rsidP="00A228EB">
      <w:pPr>
        <w:suppressAutoHyphens/>
        <w:spacing w:after="0" w:line="240" w:lineRule="auto"/>
        <w:jc w:val="both"/>
        <w:rPr>
          <w:rFonts w:eastAsia="Times New Roman" w:cs="Times New Roman"/>
        </w:rPr>
      </w:pPr>
    </w:p>
    <w:p w14:paraId="01E62453" w14:textId="77777777" w:rsidR="00A228EB" w:rsidRPr="00C54968" w:rsidRDefault="00A228EB" w:rsidP="00A228EB">
      <w:pPr>
        <w:suppressAutoHyphens/>
        <w:spacing w:after="0" w:line="240" w:lineRule="auto"/>
        <w:jc w:val="both"/>
        <w:rPr>
          <w:rFonts w:eastAsia="Times New Roman" w:cs="Times New Roman"/>
        </w:rPr>
      </w:pPr>
    </w:p>
    <w:p w14:paraId="750C40C4" w14:textId="77777777" w:rsidR="00A228EB" w:rsidRPr="00C54968" w:rsidRDefault="00A228EB" w:rsidP="00A228EB">
      <w:pPr>
        <w:tabs>
          <w:tab w:val="left" w:pos="6870"/>
        </w:tabs>
        <w:spacing w:after="0"/>
        <w:ind w:right="750"/>
      </w:pPr>
    </w:p>
    <w:p w14:paraId="721D9D62" w14:textId="77777777" w:rsidR="00A228EB" w:rsidRPr="00C54968" w:rsidRDefault="00A228EB" w:rsidP="00A228EB">
      <w:pPr>
        <w:spacing w:after="0" w:line="240" w:lineRule="auto"/>
        <w:jc w:val="both"/>
        <w:rPr>
          <w:rFonts w:ascii="Calibri" w:eastAsia="Times New Roman" w:hAnsi="Calibri" w:cs="Calibri"/>
          <w:sz w:val="16"/>
          <w:szCs w:val="16"/>
          <w:lang w:eastAsia="pl-PL"/>
        </w:rPr>
      </w:pPr>
      <w:r w:rsidRPr="00C54968">
        <w:rPr>
          <w:rFonts w:ascii="Calibri" w:eastAsia="Times New Roman" w:hAnsi="Calibri" w:cs="Calibri"/>
          <w:sz w:val="16"/>
          <w:szCs w:val="16"/>
          <w:lang w:eastAsia="pl-PL"/>
        </w:rPr>
        <w:t>……………………………………………….</w:t>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t>……..………..................................................................</w:t>
      </w:r>
    </w:p>
    <w:p w14:paraId="752BA505" w14:textId="77777777" w:rsidR="00A228EB" w:rsidRPr="00C54968" w:rsidRDefault="00A228EB" w:rsidP="00A228EB">
      <w:pPr>
        <w:spacing w:after="0" w:line="240" w:lineRule="auto"/>
        <w:ind w:left="708" w:hanging="282"/>
        <w:rPr>
          <w:rFonts w:ascii="Calibri" w:eastAsia="Times New Roman" w:hAnsi="Calibri" w:cs="Calibri"/>
          <w:sz w:val="16"/>
          <w:szCs w:val="16"/>
          <w:lang w:eastAsia="pl-PL"/>
        </w:rPr>
      </w:pPr>
      <w:r w:rsidRPr="00C54968">
        <w:rPr>
          <w:rFonts w:ascii="Calibri" w:eastAsia="Times New Roman" w:hAnsi="Calibri" w:cs="Calibri"/>
          <w:sz w:val="16"/>
          <w:szCs w:val="16"/>
          <w:lang w:eastAsia="pl-PL"/>
        </w:rPr>
        <w:t>Miejscowość, data</w:t>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t xml:space="preserve">(Podpisy osób uprawnionych do  </w:t>
      </w:r>
      <w:r w:rsidRPr="00C54968">
        <w:rPr>
          <w:rFonts w:ascii="Calibri" w:eastAsia="Times New Roman" w:hAnsi="Calibri" w:cs="Calibri"/>
          <w:sz w:val="16"/>
          <w:szCs w:val="16"/>
          <w:lang w:eastAsia="pl-PL"/>
        </w:rPr>
        <w:br/>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r>
      <w:r w:rsidRPr="00C54968">
        <w:rPr>
          <w:rFonts w:ascii="Calibri" w:eastAsia="Times New Roman" w:hAnsi="Calibri" w:cs="Calibri"/>
          <w:sz w:val="16"/>
          <w:szCs w:val="16"/>
          <w:lang w:eastAsia="pl-PL"/>
        </w:rPr>
        <w:tab/>
        <w:t>składania oświadczeń woli w imieniu wykonawcy)</w:t>
      </w:r>
    </w:p>
    <w:p w14:paraId="2666AABA" w14:textId="77777777" w:rsidR="00A228EB" w:rsidRPr="00C54968" w:rsidRDefault="00A228EB" w:rsidP="00A228EB">
      <w:pPr>
        <w:tabs>
          <w:tab w:val="left" w:pos="6870"/>
        </w:tabs>
        <w:spacing w:after="0"/>
        <w:ind w:right="750"/>
      </w:pPr>
    </w:p>
    <w:p w14:paraId="4BB0696D" w14:textId="77777777" w:rsidR="00A228EB" w:rsidRPr="00C54968" w:rsidRDefault="00A228EB" w:rsidP="00A228EB">
      <w:pPr>
        <w:tabs>
          <w:tab w:val="left" w:pos="6870"/>
        </w:tabs>
        <w:spacing w:after="0"/>
        <w:ind w:right="750"/>
      </w:pPr>
    </w:p>
    <w:p w14:paraId="49C95BDB" w14:textId="77777777" w:rsidR="00A228EB" w:rsidRPr="00C54968" w:rsidRDefault="00A228EB" w:rsidP="00A228EB">
      <w:pPr>
        <w:tabs>
          <w:tab w:val="left" w:pos="6870"/>
        </w:tabs>
        <w:spacing w:after="0"/>
        <w:ind w:right="750"/>
      </w:pPr>
    </w:p>
    <w:p w14:paraId="4CD5B18E" w14:textId="77777777" w:rsidR="00A228EB" w:rsidRPr="00C54968" w:rsidRDefault="00A228EB" w:rsidP="00A228EB">
      <w:pPr>
        <w:tabs>
          <w:tab w:val="left" w:pos="6870"/>
        </w:tabs>
        <w:spacing w:after="0"/>
        <w:ind w:right="750"/>
      </w:pPr>
    </w:p>
    <w:p w14:paraId="3D097BFD" w14:textId="77777777" w:rsidR="00A228EB" w:rsidRPr="00C54968" w:rsidRDefault="00A228EB" w:rsidP="00A228EB">
      <w:pPr>
        <w:tabs>
          <w:tab w:val="left" w:pos="6870"/>
        </w:tabs>
        <w:spacing w:after="0"/>
        <w:ind w:right="750"/>
      </w:pPr>
    </w:p>
    <w:p w14:paraId="2FE665DD" w14:textId="77777777" w:rsidR="00A228EB" w:rsidRPr="00C54968" w:rsidRDefault="00A228EB" w:rsidP="00A228EB">
      <w:pPr>
        <w:tabs>
          <w:tab w:val="left" w:pos="6870"/>
        </w:tabs>
        <w:spacing w:after="0"/>
        <w:ind w:right="750"/>
      </w:pPr>
    </w:p>
    <w:p w14:paraId="34DE97AB" w14:textId="77777777" w:rsidR="00A228EB" w:rsidRPr="00C54968" w:rsidRDefault="00A228EB" w:rsidP="00A228EB">
      <w:pPr>
        <w:tabs>
          <w:tab w:val="left" w:pos="6870"/>
        </w:tabs>
        <w:spacing w:after="0"/>
        <w:ind w:right="750"/>
      </w:pPr>
    </w:p>
    <w:p w14:paraId="5A6D406E" w14:textId="77777777" w:rsidR="00A228EB" w:rsidRPr="00C54968" w:rsidRDefault="00A228EB" w:rsidP="00A228EB">
      <w:pPr>
        <w:tabs>
          <w:tab w:val="left" w:pos="6870"/>
        </w:tabs>
        <w:spacing w:after="0"/>
        <w:ind w:right="750"/>
      </w:pPr>
    </w:p>
    <w:p w14:paraId="2C4D967A" w14:textId="77777777" w:rsidR="00A228EB" w:rsidRPr="00C54968" w:rsidRDefault="00A228EB" w:rsidP="00A228EB">
      <w:pPr>
        <w:tabs>
          <w:tab w:val="left" w:pos="6870"/>
        </w:tabs>
        <w:spacing w:after="0"/>
        <w:ind w:right="750"/>
      </w:pPr>
    </w:p>
    <w:p w14:paraId="379289FB" w14:textId="77777777" w:rsidR="00A228EB" w:rsidRPr="00C54968" w:rsidRDefault="00A228EB" w:rsidP="00A228EB">
      <w:pPr>
        <w:tabs>
          <w:tab w:val="left" w:pos="6870"/>
        </w:tabs>
        <w:spacing w:after="0"/>
        <w:ind w:right="750"/>
      </w:pPr>
    </w:p>
    <w:p w14:paraId="0BC43CDA" w14:textId="77777777" w:rsidR="00A228EB" w:rsidRPr="00C54968" w:rsidRDefault="00A228EB" w:rsidP="00A228EB">
      <w:pPr>
        <w:tabs>
          <w:tab w:val="left" w:pos="6870"/>
        </w:tabs>
        <w:spacing w:after="0"/>
        <w:ind w:right="750"/>
      </w:pPr>
    </w:p>
    <w:bookmarkEnd w:id="79"/>
    <w:p w14:paraId="025F226F" w14:textId="77777777" w:rsidR="00A228EB" w:rsidRPr="00C54968" w:rsidRDefault="00A228EB" w:rsidP="00A228EB">
      <w:pPr>
        <w:tabs>
          <w:tab w:val="left" w:pos="6870"/>
        </w:tabs>
        <w:spacing w:after="0"/>
        <w:ind w:right="750"/>
      </w:pPr>
    </w:p>
    <w:p w14:paraId="442712BD" w14:textId="77777777" w:rsidR="00A228EB" w:rsidRPr="00C54968" w:rsidRDefault="00A228EB" w:rsidP="00A228EB">
      <w:pPr>
        <w:tabs>
          <w:tab w:val="left" w:pos="6870"/>
        </w:tabs>
        <w:spacing w:after="0"/>
        <w:ind w:right="750"/>
      </w:pPr>
    </w:p>
    <w:p w14:paraId="16B8A863" w14:textId="77777777" w:rsidR="00A228EB" w:rsidRPr="00C54968" w:rsidRDefault="00A228EB" w:rsidP="00A228EB">
      <w:pPr>
        <w:tabs>
          <w:tab w:val="left" w:pos="6870"/>
        </w:tabs>
        <w:spacing w:after="0"/>
        <w:ind w:right="750"/>
      </w:pPr>
      <w:bookmarkStart w:id="80" w:name="_Hlk178061687"/>
    </w:p>
    <w:p w14:paraId="452089F3" w14:textId="77777777" w:rsidR="00A228EB" w:rsidRPr="00C54968" w:rsidRDefault="00A228EB" w:rsidP="00A228EB">
      <w:pPr>
        <w:spacing w:after="0" w:line="240" w:lineRule="auto"/>
        <w:jc w:val="center"/>
        <w:rPr>
          <w:b/>
        </w:rPr>
      </w:pPr>
      <w:r w:rsidRPr="00C54968">
        <w:rPr>
          <w:b/>
        </w:rPr>
        <w:t xml:space="preserve">OPIS PRZEDMIOTU ZAMÓWIENIA – </w:t>
      </w:r>
    </w:p>
    <w:p w14:paraId="0C5911A9" w14:textId="77777777" w:rsidR="00A228EB" w:rsidRPr="00C54968" w:rsidRDefault="00A228EB" w:rsidP="00A228EB">
      <w:pPr>
        <w:spacing w:after="0" w:line="240" w:lineRule="auto"/>
        <w:jc w:val="center"/>
      </w:pPr>
      <w:r w:rsidRPr="00C54968">
        <w:rPr>
          <w:b/>
        </w:rPr>
        <w:t>ZESTAWIENIE WYMAGANYCH PARAMETRÓW TECHNICZNO - GRANICZNYCH</w:t>
      </w:r>
    </w:p>
    <w:p w14:paraId="500746D4" w14:textId="77777777" w:rsidR="00A228EB" w:rsidRPr="00C54968" w:rsidRDefault="00A228EB" w:rsidP="00A228EB">
      <w:pPr>
        <w:spacing w:after="0" w:line="240" w:lineRule="auto"/>
        <w:rPr>
          <w:rFonts w:ascii="Calibri" w:hAnsi="Calibri"/>
        </w:rPr>
      </w:pPr>
    </w:p>
    <w:p w14:paraId="423502F7" w14:textId="77777777" w:rsidR="00A228EB" w:rsidRPr="00C54968" w:rsidRDefault="00A228EB" w:rsidP="00A228EB">
      <w:pPr>
        <w:tabs>
          <w:tab w:val="left" w:pos="6870"/>
        </w:tabs>
        <w:spacing w:after="0"/>
        <w:ind w:right="750"/>
        <w:rPr>
          <w:rFonts w:ascii="Calibri" w:hAnsi="Calibri"/>
        </w:rPr>
      </w:pPr>
      <w:r w:rsidRPr="00C54968">
        <w:rPr>
          <w:rFonts w:ascii="Calibri" w:hAnsi="Calibri"/>
          <w:sz w:val="18"/>
          <w:szCs w:val="18"/>
        </w:rPr>
        <w:t>Nazwa oferenta</w:t>
      </w:r>
    </w:p>
    <w:p w14:paraId="06BF904E" w14:textId="77777777" w:rsidR="00A228EB" w:rsidRPr="00C54968" w:rsidRDefault="00A228EB" w:rsidP="00A228EB">
      <w:pPr>
        <w:spacing w:after="0"/>
        <w:rPr>
          <w:rFonts w:ascii="Calibri" w:hAnsi="Calibri"/>
          <w:b/>
        </w:rPr>
      </w:pPr>
      <w:r w:rsidRPr="00C54968">
        <w:rPr>
          <w:rFonts w:ascii="Calibri" w:hAnsi="Calibri"/>
          <w:b/>
        </w:rPr>
        <w:t>Zadanie Nr 15</w:t>
      </w:r>
    </w:p>
    <w:p w14:paraId="7E0FBA41" w14:textId="77777777" w:rsidR="00A228EB" w:rsidRPr="00C54968" w:rsidRDefault="00A228EB" w:rsidP="00A228EB">
      <w:pPr>
        <w:spacing w:after="0"/>
        <w:rPr>
          <w:rFonts w:ascii="Calibri" w:hAnsi="Calibri"/>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245"/>
        <w:gridCol w:w="1559"/>
        <w:gridCol w:w="1843"/>
      </w:tblGrid>
      <w:tr w:rsidR="00C54968" w:rsidRPr="00C54968" w14:paraId="73ACA685" w14:textId="77777777" w:rsidTr="004E46C9">
        <w:trPr>
          <w:trHeight w:val="712"/>
        </w:trPr>
        <w:tc>
          <w:tcPr>
            <w:tcW w:w="846" w:type="dxa"/>
            <w:vAlign w:val="center"/>
          </w:tcPr>
          <w:p w14:paraId="3C69391D" w14:textId="77777777" w:rsidR="00A228EB" w:rsidRPr="00C54968" w:rsidRDefault="00A228EB" w:rsidP="00A228EB">
            <w:pPr>
              <w:suppressAutoHyphens/>
              <w:spacing w:after="0" w:line="240" w:lineRule="auto"/>
              <w:jc w:val="center"/>
              <w:rPr>
                <w:rFonts w:eastAsia="Times New Roman" w:cstheme="minorHAnsi"/>
                <w:b/>
              </w:rPr>
            </w:pPr>
            <w:r w:rsidRPr="00C54968">
              <w:rPr>
                <w:rFonts w:eastAsia="Times New Roman" w:cstheme="minorHAnsi"/>
                <w:b/>
              </w:rPr>
              <w:t>L.P.</w:t>
            </w:r>
          </w:p>
        </w:tc>
        <w:tc>
          <w:tcPr>
            <w:tcW w:w="5245" w:type="dxa"/>
            <w:vAlign w:val="center"/>
          </w:tcPr>
          <w:p w14:paraId="2BC0DDC9" w14:textId="77777777" w:rsidR="00A228EB" w:rsidRPr="00C54968" w:rsidRDefault="00A228EB" w:rsidP="00A228EB">
            <w:pPr>
              <w:suppressAutoHyphens/>
              <w:spacing w:after="0" w:line="240" w:lineRule="auto"/>
              <w:jc w:val="center"/>
              <w:rPr>
                <w:rFonts w:eastAsia="Times New Roman" w:cstheme="minorHAnsi"/>
                <w:b/>
              </w:rPr>
            </w:pPr>
            <w:r w:rsidRPr="00C54968">
              <w:rPr>
                <w:rFonts w:eastAsia="Times New Roman" w:cstheme="minorHAnsi"/>
                <w:b/>
              </w:rPr>
              <w:t>Parametry wymagane</w:t>
            </w:r>
          </w:p>
        </w:tc>
        <w:tc>
          <w:tcPr>
            <w:tcW w:w="1559" w:type="dxa"/>
            <w:vAlign w:val="center"/>
          </w:tcPr>
          <w:p w14:paraId="2109301A" w14:textId="77777777" w:rsidR="00A228EB" w:rsidRPr="00C54968" w:rsidRDefault="00A228EB" w:rsidP="00A228EB">
            <w:pPr>
              <w:suppressAutoHyphens/>
              <w:spacing w:after="0" w:line="240" w:lineRule="auto"/>
              <w:jc w:val="center"/>
              <w:rPr>
                <w:rFonts w:eastAsia="Times New Roman" w:cstheme="minorHAnsi"/>
                <w:b/>
              </w:rPr>
            </w:pPr>
            <w:r w:rsidRPr="00C54968">
              <w:rPr>
                <w:rFonts w:eastAsia="Times New Roman" w:cstheme="minorHAnsi"/>
                <w:b/>
              </w:rPr>
              <w:t>Warunek</w:t>
            </w:r>
          </w:p>
        </w:tc>
        <w:tc>
          <w:tcPr>
            <w:tcW w:w="1843" w:type="dxa"/>
            <w:vAlign w:val="center"/>
          </w:tcPr>
          <w:p w14:paraId="7887253E" w14:textId="77777777" w:rsidR="00A228EB" w:rsidRPr="00C54968" w:rsidRDefault="00A228EB" w:rsidP="00A228EB">
            <w:pPr>
              <w:suppressAutoHyphens/>
              <w:spacing w:after="0" w:line="240" w:lineRule="auto"/>
              <w:jc w:val="center"/>
              <w:rPr>
                <w:rFonts w:eastAsia="Times New Roman" w:cstheme="minorHAnsi"/>
                <w:b/>
              </w:rPr>
            </w:pPr>
            <w:r w:rsidRPr="00C54968">
              <w:rPr>
                <w:rFonts w:eastAsia="Times New Roman" w:cstheme="minorHAnsi"/>
                <w:b/>
              </w:rPr>
              <w:t>Opis/podać</w:t>
            </w:r>
          </w:p>
        </w:tc>
      </w:tr>
      <w:tr w:rsidR="00C54968" w:rsidRPr="00C54968" w14:paraId="1AD471A0" w14:textId="77777777" w:rsidTr="004E46C9">
        <w:trPr>
          <w:trHeight w:val="566"/>
        </w:trPr>
        <w:tc>
          <w:tcPr>
            <w:tcW w:w="846" w:type="dxa"/>
            <w:tcBorders>
              <w:left w:val="single" w:sz="8" w:space="0" w:color="000000"/>
            </w:tcBorders>
            <w:vAlign w:val="center"/>
          </w:tcPr>
          <w:p w14:paraId="417D24D7" w14:textId="77777777" w:rsidR="00A228EB" w:rsidRPr="00C54968" w:rsidRDefault="00A228EB" w:rsidP="00A228EB">
            <w:pPr>
              <w:spacing w:after="0"/>
              <w:jc w:val="center"/>
              <w:rPr>
                <w:rFonts w:cstheme="minorHAnsi"/>
                <w:b/>
                <w:bCs/>
              </w:rPr>
            </w:pPr>
            <w:r w:rsidRPr="00C54968">
              <w:rPr>
                <w:rFonts w:cstheme="minorHAnsi"/>
                <w:b/>
                <w:bCs/>
              </w:rPr>
              <w:t>I.</w:t>
            </w:r>
          </w:p>
        </w:tc>
        <w:tc>
          <w:tcPr>
            <w:tcW w:w="5245" w:type="dxa"/>
            <w:vAlign w:val="center"/>
          </w:tcPr>
          <w:p w14:paraId="78FB34ED" w14:textId="77777777" w:rsidR="00A228EB" w:rsidRPr="00C54968" w:rsidRDefault="00A228EB" w:rsidP="00A228EB">
            <w:pPr>
              <w:spacing w:after="0"/>
              <w:rPr>
                <w:rFonts w:cstheme="minorHAnsi"/>
                <w:b/>
                <w:bCs/>
              </w:rPr>
            </w:pPr>
            <w:r w:rsidRPr="00C54968">
              <w:rPr>
                <w:b/>
                <w:bCs/>
              </w:rPr>
              <w:t>Cewnik do wsparcia i przedłużenia cewnika prowadzącego</w:t>
            </w:r>
          </w:p>
        </w:tc>
        <w:tc>
          <w:tcPr>
            <w:tcW w:w="1559" w:type="dxa"/>
            <w:vAlign w:val="center"/>
          </w:tcPr>
          <w:p w14:paraId="582A6CB8" w14:textId="77777777" w:rsidR="00A228EB" w:rsidRPr="00C54968" w:rsidRDefault="00A228EB" w:rsidP="00A228EB">
            <w:pPr>
              <w:spacing w:after="0"/>
              <w:jc w:val="center"/>
              <w:rPr>
                <w:rFonts w:cstheme="minorHAnsi"/>
                <w:b/>
                <w:bCs/>
              </w:rPr>
            </w:pPr>
            <w:r w:rsidRPr="00C54968">
              <w:rPr>
                <w:rFonts w:cstheme="minorHAnsi"/>
                <w:b/>
                <w:bCs/>
              </w:rPr>
              <w:t>TAK</w:t>
            </w:r>
          </w:p>
        </w:tc>
        <w:tc>
          <w:tcPr>
            <w:tcW w:w="1843" w:type="dxa"/>
            <w:tcBorders>
              <w:left w:val="single" w:sz="4" w:space="0" w:color="000000"/>
            </w:tcBorders>
            <w:vAlign w:val="center"/>
          </w:tcPr>
          <w:p w14:paraId="6E99BC29" w14:textId="77777777" w:rsidR="00A228EB" w:rsidRPr="00C54968" w:rsidRDefault="00A228EB" w:rsidP="00A228EB">
            <w:pPr>
              <w:spacing w:after="0"/>
              <w:jc w:val="center"/>
              <w:rPr>
                <w:rFonts w:cstheme="minorHAnsi"/>
              </w:rPr>
            </w:pPr>
          </w:p>
        </w:tc>
      </w:tr>
      <w:tr w:rsidR="00C54968" w:rsidRPr="00C54968" w14:paraId="7722883B" w14:textId="77777777" w:rsidTr="004E46C9">
        <w:tc>
          <w:tcPr>
            <w:tcW w:w="846" w:type="dxa"/>
            <w:tcBorders>
              <w:left w:val="single" w:sz="8" w:space="0" w:color="000000"/>
            </w:tcBorders>
            <w:vAlign w:val="center"/>
          </w:tcPr>
          <w:p w14:paraId="6317BCFF" w14:textId="77777777" w:rsidR="00A228EB" w:rsidRPr="00C54968" w:rsidRDefault="00A228EB" w:rsidP="00A228EB">
            <w:pPr>
              <w:spacing w:after="0"/>
              <w:jc w:val="center"/>
              <w:rPr>
                <w:rFonts w:cstheme="minorHAnsi"/>
              </w:rPr>
            </w:pPr>
            <w:r w:rsidRPr="00C54968">
              <w:rPr>
                <w:rFonts w:cstheme="minorHAnsi"/>
              </w:rPr>
              <w:t>1</w:t>
            </w:r>
          </w:p>
        </w:tc>
        <w:tc>
          <w:tcPr>
            <w:tcW w:w="5245" w:type="dxa"/>
            <w:vAlign w:val="center"/>
          </w:tcPr>
          <w:p w14:paraId="20BA737B" w14:textId="77777777" w:rsidR="00A228EB" w:rsidRPr="00C54968" w:rsidRDefault="00A228EB" w:rsidP="00A228EB">
            <w:pPr>
              <w:spacing w:after="0"/>
              <w:rPr>
                <w:rFonts w:cstheme="minorHAnsi"/>
              </w:rPr>
            </w:pPr>
            <w:r w:rsidRPr="00C54968">
              <w:rPr>
                <w:rFonts w:cstheme="minorHAnsi"/>
              </w:rPr>
              <w:t xml:space="preserve">Długość robocza 150 cm, długość części wspierającej – 25 cm, długość rynny wprowadzającej (typu half </w:t>
            </w:r>
            <w:proofErr w:type="spellStart"/>
            <w:r w:rsidRPr="00C54968">
              <w:rPr>
                <w:rFonts w:cstheme="minorHAnsi"/>
              </w:rPr>
              <w:t>pipe</w:t>
            </w:r>
            <w:proofErr w:type="spellEnd"/>
            <w:r w:rsidRPr="00C54968">
              <w:rPr>
                <w:rFonts w:cstheme="minorHAnsi"/>
              </w:rPr>
              <w:t xml:space="preserve">)-17cm plus 2cm zagięte do kąta 200° przed wejściem do wlotu </w:t>
            </w:r>
            <w:proofErr w:type="spellStart"/>
            <w:r w:rsidRPr="00C54968">
              <w:rPr>
                <w:rFonts w:cstheme="minorHAnsi"/>
              </w:rPr>
              <w:t>Rx</w:t>
            </w:r>
            <w:proofErr w:type="spellEnd"/>
          </w:p>
        </w:tc>
        <w:tc>
          <w:tcPr>
            <w:tcW w:w="1559" w:type="dxa"/>
            <w:vAlign w:val="center"/>
          </w:tcPr>
          <w:p w14:paraId="2BECFE4A" w14:textId="77777777" w:rsidR="00A228EB" w:rsidRPr="00C54968" w:rsidRDefault="00A228EB" w:rsidP="00A228EB">
            <w:pPr>
              <w:spacing w:after="0"/>
              <w:jc w:val="center"/>
              <w:rPr>
                <w:rFonts w:cstheme="minorHAnsi"/>
                <w:bCs/>
              </w:rPr>
            </w:pPr>
            <w:r w:rsidRPr="00C54968">
              <w:rPr>
                <w:rFonts w:cstheme="minorHAnsi"/>
                <w:bCs/>
              </w:rPr>
              <w:t>TAK</w:t>
            </w:r>
          </w:p>
        </w:tc>
        <w:tc>
          <w:tcPr>
            <w:tcW w:w="1843" w:type="dxa"/>
            <w:tcBorders>
              <w:left w:val="single" w:sz="4" w:space="0" w:color="000000"/>
            </w:tcBorders>
            <w:vAlign w:val="center"/>
          </w:tcPr>
          <w:p w14:paraId="3DE43719" w14:textId="77777777" w:rsidR="00A228EB" w:rsidRPr="00C54968" w:rsidRDefault="00A228EB" w:rsidP="00A228EB">
            <w:pPr>
              <w:spacing w:after="0"/>
              <w:jc w:val="center"/>
              <w:rPr>
                <w:rFonts w:cstheme="minorHAnsi"/>
                <w:bCs/>
              </w:rPr>
            </w:pPr>
          </w:p>
        </w:tc>
      </w:tr>
      <w:tr w:rsidR="00C54968" w:rsidRPr="00C54968" w14:paraId="6F2289C9" w14:textId="77777777" w:rsidTr="004E46C9">
        <w:tc>
          <w:tcPr>
            <w:tcW w:w="846" w:type="dxa"/>
            <w:tcBorders>
              <w:left w:val="single" w:sz="8" w:space="0" w:color="000000"/>
            </w:tcBorders>
            <w:vAlign w:val="center"/>
          </w:tcPr>
          <w:p w14:paraId="02D12A96" w14:textId="77777777" w:rsidR="00A228EB" w:rsidRPr="00C54968" w:rsidRDefault="00A228EB" w:rsidP="00A228EB">
            <w:pPr>
              <w:spacing w:after="0"/>
              <w:jc w:val="center"/>
              <w:rPr>
                <w:rFonts w:cstheme="minorHAnsi"/>
              </w:rPr>
            </w:pPr>
            <w:r w:rsidRPr="00C54968">
              <w:rPr>
                <w:rFonts w:cstheme="minorHAnsi"/>
              </w:rPr>
              <w:t>2</w:t>
            </w:r>
          </w:p>
        </w:tc>
        <w:tc>
          <w:tcPr>
            <w:tcW w:w="5245" w:type="dxa"/>
            <w:vAlign w:val="center"/>
          </w:tcPr>
          <w:p w14:paraId="2D5B6661" w14:textId="77777777" w:rsidR="00A228EB" w:rsidRPr="00C54968" w:rsidRDefault="00A228EB" w:rsidP="00A228EB">
            <w:pPr>
              <w:spacing w:after="0"/>
              <w:rPr>
                <w:rFonts w:cstheme="minorHAnsi"/>
              </w:rPr>
            </w:pPr>
            <w:r w:rsidRPr="00C54968">
              <w:rPr>
                <w:rFonts w:cstheme="minorHAnsi"/>
              </w:rPr>
              <w:t xml:space="preserve">Znaczniki cieniujące -2mm od dystalnej części cewnika i 4mm </w:t>
            </w:r>
            <w:proofErr w:type="spellStart"/>
            <w:r w:rsidRPr="00C54968">
              <w:rPr>
                <w:rFonts w:cstheme="minorHAnsi"/>
              </w:rPr>
              <w:t>dystalnie</w:t>
            </w:r>
            <w:proofErr w:type="spellEnd"/>
            <w:r w:rsidRPr="00C54968">
              <w:rPr>
                <w:rFonts w:cstheme="minorHAnsi"/>
              </w:rPr>
              <w:t xml:space="preserve"> od wlotu </w:t>
            </w:r>
            <w:proofErr w:type="spellStart"/>
            <w:r w:rsidRPr="00C54968">
              <w:rPr>
                <w:rFonts w:cstheme="minorHAnsi"/>
              </w:rPr>
              <w:t>Rx</w:t>
            </w:r>
            <w:proofErr w:type="spellEnd"/>
            <w:r w:rsidRPr="00C54968">
              <w:rPr>
                <w:rFonts w:cstheme="minorHAnsi"/>
              </w:rPr>
              <w:t>, znaczniki pozycjonujące 95 (pojedynczy) i 105cm (podwójny) od dystalnego końca cewnika</w:t>
            </w:r>
          </w:p>
        </w:tc>
        <w:tc>
          <w:tcPr>
            <w:tcW w:w="1559" w:type="dxa"/>
            <w:vAlign w:val="center"/>
          </w:tcPr>
          <w:p w14:paraId="26735F53" w14:textId="77777777" w:rsidR="00A228EB" w:rsidRPr="00C54968" w:rsidRDefault="00A228EB" w:rsidP="00A228EB">
            <w:pPr>
              <w:spacing w:after="0"/>
              <w:jc w:val="center"/>
              <w:rPr>
                <w:rFonts w:cstheme="minorHAnsi"/>
                <w:bCs/>
              </w:rPr>
            </w:pPr>
            <w:r w:rsidRPr="00C54968">
              <w:rPr>
                <w:rFonts w:cstheme="minorHAnsi"/>
                <w:bCs/>
              </w:rPr>
              <w:t>TAK</w:t>
            </w:r>
          </w:p>
        </w:tc>
        <w:tc>
          <w:tcPr>
            <w:tcW w:w="1843" w:type="dxa"/>
            <w:tcBorders>
              <w:left w:val="single" w:sz="4" w:space="0" w:color="000000"/>
            </w:tcBorders>
            <w:vAlign w:val="center"/>
          </w:tcPr>
          <w:p w14:paraId="331CB397" w14:textId="77777777" w:rsidR="00A228EB" w:rsidRPr="00C54968" w:rsidRDefault="00A228EB" w:rsidP="00A228EB">
            <w:pPr>
              <w:spacing w:after="0"/>
              <w:jc w:val="center"/>
              <w:rPr>
                <w:rFonts w:cstheme="minorHAnsi"/>
                <w:bCs/>
              </w:rPr>
            </w:pPr>
          </w:p>
        </w:tc>
      </w:tr>
      <w:tr w:rsidR="00C54968" w:rsidRPr="00C54968" w14:paraId="430F120C" w14:textId="77777777" w:rsidTr="004E46C9">
        <w:tc>
          <w:tcPr>
            <w:tcW w:w="846" w:type="dxa"/>
            <w:tcBorders>
              <w:left w:val="single" w:sz="8" w:space="0" w:color="000000"/>
            </w:tcBorders>
            <w:vAlign w:val="center"/>
          </w:tcPr>
          <w:p w14:paraId="1B0CCD5F" w14:textId="77777777" w:rsidR="00A228EB" w:rsidRPr="00C54968" w:rsidRDefault="00A228EB" w:rsidP="00A228EB">
            <w:pPr>
              <w:spacing w:after="0"/>
              <w:jc w:val="center"/>
              <w:rPr>
                <w:rFonts w:cstheme="minorHAnsi"/>
              </w:rPr>
            </w:pPr>
            <w:r w:rsidRPr="00C54968">
              <w:rPr>
                <w:rFonts w:cstheme="minorHAnsi"/>
              </w:rPr>
              <w:t>3</w:t>
            </w:r>
          </w:p>
        </w:tc>
        <w:tc>
          <w:tcPr>
            <w:tcW w:w="5245" w:type="dxa"/>
            <w:vAlign w:val="center"/>
          </w:tcPr>
          <w:p w14:paraId="552F77F9" w14:textId="77777777" w:rsidR="00A228EB" w:rsidRPr="00C54968" w:rsidRDefault="00A228EB" w:rsidP="00A228EB">
            <w:pPr>
              <w:spacing w:after="0"/>
              <w:rPr>
                <w:rFonts w:cstheme="minorHAnsi"/>
              </w:rPr>
            </w:pPr>
            <w:r w:rsidRPr="00C54968">
              <w:rPr>
                <w:rFonts w:cstheme="minorHAnsi"/>
              </w:rPr>
              <w:t>Dostępne średnice: 5F; 5,5F; 6F; 7F; 8F</w:t>
            </w:r>
          </w:p>
        </w:tc>
        <w:tc>
          <w:tcPr>
            <w:tcW w:w="1559" w:type="dxa"/>
            <w:vAlign w:val="center"/>
          </w:tcPr>
          <w:p w14:paraId="191A69B8" w14:textId="77777777" w:rsidR="00A228EB" w:rsidRPr="00C54968" w:rsidRDefault="00A228EB" w:rsidP="00A228EB">
            <w:pPr>
              <w:spacing w:after="0"/>
              <w:jc w:val="center"/>
            </w:pPr>
            <w:r w:rsidRPr="00C54968">
              <w:t>TAK: 10 pkt</w:t>
            </w:r>
          </w:p>
          <w:p w14:paraId="25567EA7" w14:textId="77777777" w:rsidR="00A228EB" w:rsidRPr="00C54968" w:rsidRDefault="00A228EB" w:rsidP="00A228EB">
            <w:pPr>
              <w:spacing w:after="0"/>
              <w:jc w:val="center"/>
              <w:rPr>
                <w:rFonts w:cstheme="minorHAnsi"/>
                <w:bCs/>
              </w:rPr>
            </w:pPr>
            <w:r w:rsidRPr="00C54968">
              <w:t>NIE: 0 pkt</w:t>
            </w:r>
          </w:p>
        </w:tc>
        <w:tc>
          <w:tcPr>
            <w:tcW w:w="1843" w:type="dxa"/>
            <w:tcBorders>
              <w:left w:val="single" w:sz="4" w:space="0" w:color="000000"/>
            </w:tcBorders>
            <w:vAlign w:val="center"/>
          </w:tcPr>
          <w:p w14:paraId="02459919" w14:textId="77777777" w:rsidR="00A228EB" w:rsidRPr="00C54968" w:rsidRDefault="00A228EB" w:rsidP="00A228EB">
            <w:pPr>
              <w:spacing w:after="0"/>
              <w:jc w:val="center"/>
              <w:rPr>
                <w:rFonts w:cstheme="minorHAnsi"/>
                <w:bCs/>
              </w:rPr>
            </w:pPr>
          </w:p>
        </w:tc>
      </w:tr>
      <w:tr w:rsidR="00C54968" w:rsidRPr="00C54968" w14:paraId="094B89DC" w14:textId="77777777" w:rsidTr="004E46C9">
        <w:tc>
          <w:tcPr>
            <w:tcW w:w="846" w:type="dxa"/>
            <w:tcBorders>
              <w:left w:val="single" w:sz="8" w:space="0" w:color="000000"/>
            </w:tcBorders>
            <w:vAlign w:val="center"/>
          </w:tcPr>
          <w:p w14:paraId="34343885" w14:textId="77777777" w:rsidR="00A228EB" w:rsidRPr="00C54968" w:rsidRDefault="00A228EB" w:rsidP="00A228EB">
            <w:pPr>
              <w:spacing w:after="0"/>
              <w:jc w:val="center"/>
              <w:rPr>
                <w:rFonts w:cstheme="minorHAnsi"/>
              </w:rPr>
            </w:pPr>
            <w:r w:rsidRPr="00C54968">
              <w:rPr>
                <w:rFonts w:cstheme="minorHAnsi"/>
              </w:rPr>
              <w:t>4</w:t>
            </w:r>
          </w:p>
        </w:tc>
        <w:tc>
          <w:tcPr>
            <w:tcW w:w="5245" w:type="dxa"/>
            <w:vAlign w:val="center"/>
          </w:tcPr>
          <w:p w14:paraId="52690ED9" w14:textId="77777777" w:rsidR="00A228EB" w:rsidRPr="00C54968" w:rsidRDefault="00A228EB" w:rsidP="00A228EB">
            <w:pPr>
              <w:spacing w:after="0"/>
              <w:rPr>
                <w:rFonts w:cstheme="minorHAnsi"/>
              </w:rPr>
            </w:pPr>
            <w:r w:rsidRPr="00C54968">
              <w:rPr>
                <w:rFonts w:cstheme="minorHAnsi"/>
              </w:rPr>
              <w:t>Średnice wewnętrzne odpowiednio:</w:t>
            </w:r>
          </w:p>
          <w:p w14:paraId="236B6E14" w14:textId="77777777" w:rsidR="00A228EB" w:rsidRPr="00C54968" w:rsidRDefault="00A228EB" w:rsidP="00A228EB">
            <w:pPr>
              <w:spacing w:after="0"/>
              <w:rPr>
                <w:rFonts w:cstheme="minorHAnsi"/>
              </w:rPr>
            </w:pPr>
            <w:r w:rsidRPr="00C54968">
              <w:rPr>
                <w:rFonts w:cstheme="minorHAnsi"/>
              </w:rPr>
              <w:t>0,046” dla 5F</w:t>
            </w:r>
          </w:p>
          <w:p w14:paraId="6B6AC789" w14:textId="77777777" w:rsidR="00A228EB" w:rsidRPr="00C54968" w:rsidRDefault="00A228EB" w:rsidP="00A228EB">
            <w:pPr>
              <w:spacing w:after="0"/>
              <w:rPr>
                <w:rFonts w:cstheme="minorHAnsi"/>
              </w:rPr>
            </w:pPr>
            <w:r w:rsidRPr="00C54968">
              <w:rPr>
                <w:rFonts w:cstheme="minorHAnsi"/>
              </w:rPr>
              <w:t>0,051” dla 5,5F</w:t>
            </w:r>
          </w:p>
          <w:p w14:paraId="7A75BD8A" w14:textId="77777777" w:rsidR="00A228EB" w:rsidRPr="00C54968" w:rsidRDefault="00A228EB" w:rsidP="00A228EB">
            <w:pPr>
              <w:spacing w:after="0"/>
              <w:rPr>
                <w:rFonts w:cstheme="minorHAnsi"/>
              </w:rPr>
            </w:pPr>
            <w:r w:rsidRPr="00C54968">
              <w:rPr>
                <w:rFonts w:cstheme="minorHAnsi"/>
              </w:rPr>
              <w:t>0,056” dla 6F</w:t>
            </w:r>
          </w:p>
          <w:p w14:paraId="11F55132" w14:textId="77777777" w:rsidR="00A228EB" w:rsidRPr="00C54968" w:rsidRDefault="00A228EB" w:rsidP="00A228EB">
            <w:pPr>
              <w:spacing w:after="0"/>
              <w:rPr>
                <w:rFonts w:cstheme="minorHAnsi"/>
              </w:rPr>
            </w:pPr>
            <w:r w:rsidRPr="00C54968">
              <w:rPr>
                <w:rFonts w:cstheme="minorHAnsi"/>
              </w:rPr>
              <w:t>0,062” dla 7F</w:t>
            </w:r>
          </w:p>
          <w:p w14:paraId="0B389A99" w14:textId="77777777" w:rsidR="00A228EB" w:rsidRPr="00C54968" w:rsidRDefault="00A228EB" w:rsidP="00A228EB">
            <w:pPr>
              <w:spacing w:after="0"/>
              <w:rPr>
                <w:rFonts w:cstheme="minorHAnsi"/>
              </w:rPr>
            </w:pPr>
            <w:r w:rsidRPr="00C54968">
              <w:rPr>
                <w:rFonts w:cstheme="minorHAnsi"/>
              </w:rPr>
              <w:t>0,071” dla 8F</w:t>
            </w:r>
          </w:p>
        </w:tc>
        <w:tc>
          <w:tcPr>
            <w:tcW w:w="1559" w:type="dxa"/>
            <w:vAlign w:val="center"/>
          </w:tcPr>
          <w:p w14:paraId="158F923D" w14:textId="77777777" w:rsidR="00A228EB" w:rsidRPr="00C54968" w:rsidRDefault="00A228EB" w:rsidP="00A228EB">
            <w:pPr>
              <w:spacing w:after="0"/>
              <w:jc w:val="center"/>
              <w:rPr>
                <w:rFonts w:cstheme="minorHAnsi"/>
                <w:bCs/>
              </w:rPr>
            </w:pPr>
            <w:r w:rsidRPr="00C54968">
              <w:rPr>
                <w:rFonts w:cstheme="minorHAnsi"/>
                <w:bCs/>
              </w:rPr>
              <w:t>TAK</w:t>
            </w:r>
          </w:p>
        </w:tc>
        <w:tc>
          <w:tcPr>
            <w:tcW w:w="1843" w:type="dxa"/>
            <w:tcBorders>
              <w:left w:val="single" w:sz="4" w:space="0" w:color="000000"/>
            </w:tcBorders>
            <w:vAlign w:val="center"/>
          </w:tcPr>
          <w:p w14:paraId="3FE9D98B" w14:textId="77777777" w:rsidR="00A228EB" w:rsidRPr="00C54968" w:rsidRDefault="00A228EB" w:rsidP="00A228EB">
            <w:pPr>
              <w:spacing w:after="0"/>
              <w:jc w:val="center"/>
              <w:rPr>
                <w:rFonts w:cstheme="minorHAnsi"/>
                <w:bCs/>
              </w:rPr>
            </w:pPr>
          </w:p>
        </w:tc>
      </w:tr>
      <w:tr w:rsidR="007A214A" w:rsidRPr="007A214A" w14:paraId="21EC707C" w14:textId="77777777" w:rsidTr="004E46C9">
        <w:tc>
          <w:tcPr>
            <w:tcW w:w="846" w:type="dxa"/>
            <w:tcBorders>
              <w:left w:val="single" w:sz="8" w:space="0" w:color="000000"/>
            </w:tcBorders>
            <w:vAlign w:val="center"/>
          </w:tcPr>
          <w:p w14:paraId="31F460AA" w14:textId="77777777" w:rsidR="00A228EB" w:rsidRPr="007A214A" w:rsidRDefault="00A228EB" w:rsidP="00A228EB">
            <w:pPr>
              <w:spacing w:after="0"/>
              <w:jc w:val="center"/>
              <w:rPr>
                <w:rFonts w:cstheme="minorHAnsi"/>
              </w:rPr>
            </w:pPr>
            <w:r w:rsidRPr="007A214A">
              <w:rPr>
                <w:rFonts w:cstheme="minorHAnsi"/>
              </w:rPr>
              <w:t>5</w:t>
            </w:r>
          </w:p>
        </w:tc>
        <w:tc>
          <w:tcPr>
            <w:tcW w:w="5245" w:type="dxa"/>
            <w:vAlign w:val="center"/>
          </w:tcPr>
          <w:p w14:paraId="072D25E4" w14:textId="77777777" w:rsidR="00A228EB" w:rsidRPr="007A214A" w:rsidRDefault="00A228EB" w:rsidP="00A228EB">
            <w:pPr>
              <w:spacing w:after="0"/>
              <w:rPr>
                <w:rFonts w:cstheme="minorHAnsi"/>
              </w:rPr>
            </w:pPr>
            <w:r w:rsidRPr="007A214A">
              <w:rPr>
                <w:rFonts w:cstheme="minorHAnsi"/>
              </w:rPr>
              <w:t xml:space="preserve">Odcinek przejściowy do </w:t>
            </w:r>
            <w:proofErr w:type="spellStart"/>
            <w:r w:rsidRPr="007A214A">
              <w:rPr>
                <w:rFonts w:cstheme="minorHAnsi"/>
              </w:rPr>
              <w:t>Rx</w:t>
            </w:r>
            <w:proofErr w:type="spellEnd"/>
            <w:r w:rsidRPr="007A214A">
              <w:rPr>
                <w:rFonts w:cstheme="minorHAnsi"/>
              </w:rPr>
              <w:t xml:space="preserve"> – bez elementów metalowych, płynnie zagięty dla zmniejszenia ryzyka interakcji ze </w:t>
            </w:r>
            <w:proofErr w:type="spellStart"/>
            <w:r w:rsidRPr="007A214A">
              <w:rPr>
                <w:rFonts w:cstheme="minorHAnsi"/>
              </w:rPr>
              <w:t>stentem</w:t>
            </w:r>
            <w:proofErr w:type="spellEnd"/>
          </w:p>
        </w:tc>
        <w:tc>
          <w:tcPr>
            <w:tcW w:w="1559" w:type="dxa"/>
            <w:vAlign w:val="center"/>
          </w:tcPr>
          <w:p w14:paraId="6A133DEB"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7F3B5302" w14:textId="77777777" w:rsidR="00A228EB" w:rsidRPr="007A214A" w:rsidRDefault="00A228EB" w:rsidP="00A228EB">
            <w:pPr>
              <w:spacing w:after="0"/>
              <w:jc w:val="center"/>
              <w:rPr>
                <w:rFonts w:cstheme="minorHAnsi"/>
                <w:bCs/>
              </w:rPr>
            </w:pPr>
          </w:p>
        </w:tc>
      </w:tr>
      <w:tr w:rsidR="007A214A" w:rsidRPr="007A214A" w14:paraId="286AE204" w14:textId="77777777" w:rsidTr="004E46C9">
        <w:tc>
          <w:tcPr>
            <w:tcW w:w="846" w:type="dxa"/>
            <w:tcBorders>
              <w:left w:val="single" w:sz="8" w:space="0" w:color="000000"/>
            </w:tcBorders>
            <w:vAlign w:val="center"/>
          </w:tcPr>
          <w:p w14:paraId="06A40929" w14:textId="77777777" w:rsidR="00A228EB" w:rsidRPr="007A214A" w:rsidRDefault="00A228EB" w:rsidP="00A228EB">
            <w:pPr>
              <w:spacing w:after="0"/>
              <w:jc w:val="center"/>
              <w:rPr>
                <w:rFonts w:cstheme="minorHAnsi"/>
              </w:rPr>
            </w:pPr>
            <w:r w:rsidRPr="007A214A">
              <w:rPr>
                <w:rFonts w:cstheme="minorHAnsi"/>
              </w:rPr>
              <w:t>6</w:t>
            </w:r>
          </w:p>
        </w:tc>
        <w:tc>
          <w:tcPr>
            <w:tcW w:w="5245" w:type="dxa"/>
            <w:vAlign w:val="center"/>
          </w:tcPr>
          <w:p w14:paraId="5E0021A4" w14:textId="77777777" w:rsidR="00A228EB" w:rsidRPr="007A214A" w:rsidRDefault="00A228EB" w:rsidP="00A228EB">
            <w:pPr>
              <w:spacing w:after="0"/>
              <w:rPr>
                <w:rFonts w:cstheme="minorHAnsi"/>
              </w:rPr>
            </w:pPr>
            <w:r w:rsidRPr="007A214A">
              <w:rPr>
                <w:rFonts w:cstheme="minorHAnsi"/>
              </w:rPr>
              <w:t xml:space="preserve">Cewnik zbrojony spiralnie nawiniętym drutem, </w:t>
            </w:r>
            <w:proofErr w:type="spellStart"/>
            <w:r w:rsidRPr="007A214A">
              <w:rPr>
                <w:rFonts w:cstheme="minorHAnsi"/>
              </w:rPr>
              <w:t>silikonowany</w:t>
            </w:r>
            <w:proofErr w:type="spellEnd"/>
            <w:r w:rsidRPr="007A214A">
              <w:rPr>
                <w:rFonts w:cstheme="minorHAnsi"/>
              </w:rPr>
              <w:t xml:space="preserve"> bez powłoki hydrofilnej</w:t>
            </w:r>
          </w:p>
        </w:tc>
        <w:tc>
          <w:tcPr>
            <w:tcW w:w="1559" w:type="dxa"/>
            <w:vAlign w:val="center"/>
          </w:tcPr>
          <w:p w14:paraId="46176FD0"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0C29533C" w14:textId="77777777" w:rsidR="00A228EB" w:rsidRPr="007A214A" w:rsidRDefault="00A228EB" w:rsidP="00A228EB">
            <w:pPr>
              <w:spacing w:after="0"/>
              <w:jc w:val="center"/>
              <w:rPr>
                <w:rFonts w:cstheme="minorHAnsi"/>
                <w:bCs/>
              </w:rPr>
            </w:pPr>
          </w:p>
        </w:tc>
      </w:tr>
      <w:tr w:rsidR="007A214A" w:rsidRPr="007A214A" w14:paraId="489B8FA5" w14:textId="77777777" w:rsidTr="004E46C9">
        <w:trPr>
          <w:trHeight w:val="634"/>
        </w:trPr>
        <w:tc>
          <w:tcPr>
            <w:tcW w:w="846" w:type="dxa"/>
            <w:tcBorders>
              <w:left w:val="single" w:sz="8" w:space="0" w:color="000000"/>
            </w:tcBorders>
            <w:vAlign w:val="center"/>
          </w:tcPr>
          <w:p w14:paraId="276D764A" w14:textId="77777777" w:rsidR="00A228EB" w:rsidRPr="007A214A" w:rsidRDefault="00A228EB" w:rsidP="00A228EB">
            <w:pPr>
              <w:spacing w:after="0"/>
              <w:jc w:val="center"/>
              <w:rPr>
                <w:rFonts w:cstheme="minorHAnsi"/>
                <w:b/>
                <w:bCs/>
              </w:rPr>
            </w:pPr>
            <w:r w:rsidRPr="007A214A">
              <w:rPr>
                <w:rFonts w:cstheme="minorHAnsi"/>
                <w:b/>
                <w:bCs/>
              </w:rPr>
              <w:t>II.</w:t>
            </w:r>
          </w:p>
        </w:tc>
        <w:tc>
          <w:tcPr>
            <w:tcW w:w="5245" w:type="dxa"/>
            <w:vAlign w:val="center"/>
          </w:tcPr>
          <w:p w14:paraId="2D5FCF9F" w14:textId="77777777" w:rsidR="00A228EB" w:rsidRPr="007A214A" w:rsidRDefault="00A228EB" w:rsidP="00A228EB">
            <w:pPr>
              <w:spacing w:after="0"/>
              <w:rPr>
                <w:rFonts w:cstheme="minorHAnsi"/>
                <w:b/>
                <w:bCs/>
              </w:rPr>
            </w:pPr>
            <w:proofErr w:type="spellStart"/>
            <w:r w:rsidRPr="007A214A">
              <w:rPr>
                <w:b/>
                <w:bCs/>
              </w:rPr>
              <w:t>Mikrocewnik</w:t>
            </w:r>
            <w:proofErr w:type="spellEnd"/>
            <w:r w:rsidRPr="007A214A">
              <w:rPr>
                <w:b/>
                <w:bCs/>
              </w:rPr>
              <w:t xml:space="preserve"> OTW z przeniesieniem obrotu</w:t>
            </w:r>
          </w:p>
        </w:tc>
        <w:tc>
          <w:tcPr>
            <w:tcW w:w="1559" w:type="dxa"/>
            <w:vAlign w:val="center"/>
          </w:tcPr>
          <w:p w14:paraId="4FACDF54" w14:textId="77777777" w:rsidR="00A228EB" w:rsidRPr="007A214A" w:rsidRDefault="00A228EB" w:rsidP="00A228EB">
            <w:pPr>
              <w:spacing w:after="0"/>
              <w:jc w:val="center"/>
              <w:rPr>
                <w:rFonts w:cstheme="minorHAnsi"/>
                <w:b/>
                <w:bCs/>
              </w:rPr>
            </w:pPr>
            <w:r w:rsidRPr="007A214A">
              <w:rPr>
                <w:rFonts w:cstheme="minorHAnsi"/>
                <w:b/>
                <w:bCs/>
              </w:rPr>
              <w:t>TAK</w:t>
            </w:r>
          </w:p>
        </w:tc>
        <w:tc>
          <w:tcPr>
            <w:tcW w:w="1843" w:type="dxa"/>
            <w:tcBorders>
              <w:left w:val="single" w:sz="4" w:space="0" w:color="000000"/>
            </w:tcBorders>
            <w:vAlign w:val="center"/>
          </w:tcPr>
          <w:p w14:paraId="360067D1" w14:textId="77777777" w:rsidR="00A228EB" w:rsidRPr="007A214A" w:rsidRDefault="00A228EB" w:rsidP="00A228EB">
            <w:pPr>
              <w:spacing w:after="0"/>
              <w:jc w:val="center"/>
              <w:rPr>
                <w:rFonts w:cstheme="minorHAnsi"/>
              </w:rPr>
            </w:pPr>
          </w:p>
        </w:tc>
      </w:tr>
      <w:tr w:rsidR="007A214A" w:rsidRPr="007A214A" w14:paraId="3763A459" w14:textId="77777777" w:rsidTr="004E46C9">
        <w:tc>
          <w:tcPr>
            <w:tcW w:w="846" w:type="dxa"/>
            <w:tcBorders>
              <w:left w:val="single" w:sz="8" w:space="0" w:color="000000"/>
            </w:tcBorders>
            <w:vAlign w:val="center"/>
          </w:tcPr>
          <w:p w14:paraId="12E29B2A" w14:textId="77777777" w:rsidR="00A228EB" w:rsidRPr="007A214A" w:rsidRDefault="00A228EB" w:rsidP="00A228EB">
            <w:pPr>
              <w:spacing w:after="0"/>
              <w:jc w:val="center"/>
              <w:rPr>
                <w:rFonts w:cstheme="minorHAnsi"/>
              </w:rPr>
            </w:pPr>
            <w:r w:rsidRPr="007A214A">
              <w:rPr>
                <w:rFonts w:cstheme="minorHAnsi"/>
              </w:rPr>
              <w:t>1</w:t>
            </w:r>
          </w:p>
        </w:tc>
        <w:tc>
          <w:tcPr>
            <w:tcW w:w="5245" w:type="dxa"/>
            <w:vAlign w:val="center"/>
          </w:tcPr>
          <w:p w14:paraId="1A675527" w14:textId="77777777" w:rsidR="00A228EB" w:rsidRPr="007A214A" w:rsidRDefault="00A228EB" w:rsidP="00A228EB">
            <w:pPr>
              <w:spacing w:after="0"/>
              <w:rPr>
                <w:rFonts w:cstheme="minorHAnsi"/>
              </w:rPr>
            </w:pPr>
            <w:r w:rsidRPr="007A214A">
              <w:rPr>
                <w:rFonts w:cstheme="minorHAnsi"/>
              </w:rPr>
              <w:t>Wspierający dla prowadników wieńcowych 0,014” oraz do iniekcji precyzyjnych ilości kontrastu</w:t>
            </w:r>
          </w:p>
        </w:tc>
        <w:tc>
          <w:tcPr>
            <w:tcW w:w="1559" w:type="dxa"/>
            <w:vAlign w:val="center"/>
          </w:tcPr>
          <w:p w14:paraId="093A8A2B"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25D354A9" w14:textId="77777777" w:rsidR="00A228EB" w:rsidRPr="007A214A" w:rsidRDefault="00A228EB" w:rsidP="00A228EB">
            <w:pPr>
              <w:spacing w:after="0"/>
              <w:jc w:val="center"/>
              <w:rPr>
                <w:rFonts w:cstheme="minorHAnsi"/>
                <w:bCs/>
              </w:rPr>
            </w:pPr>
          </w:p>
        </w:tc>
      </w:tr>
      <w:tr w:rsidR="007A214A" w:rsidRPr="007A214A" w14:paraId="68E225B7" w14:textId="77777777" w:rsidTr="007A214A">
        <w:trPr>
          <w:trHeight w:val="1307"/>
        </w:trPr>
        <w:tc>
          <w:tcPr>
            <w:tcW w:w="846" w:type="dxa"/>
            <w:tcBorders>
              <w:left w:val="single" w:sz="8" w:space="0" w:color="000000"/>
            </w:tcBorders>
            <w:vAlign w:val="center"/>
          </w:tcPr>
          <w:p w14:paraId="04A4B2B7" w14:textId="77777777" w:rsidR="00A228EB" w:rsidRPr="007A214A" w:rsidRDefault="00A228EB" w:rsidP="00A228EB">
            <w:pPr>
              <w:spacing w:after="0"/>
              <w:jc w:val="center"/>
              <w:rPr>
                <w:rFonts w:cstheme="minorHAnsi"/>
              </w:rPr>
            </w:pPr>
            <w:r w:rsidRPr="007A214A">
              <w:rPr>
                <w:rFonts w:cstheme="minorHAnsi"/>
              </w:rPr>
              <w:t>2</w:t>
            </w:r>
          </w:p>
        </w:tc>
        <w:tc>
          <w:tcPr>
            <w:tcW w:w="5245" w:type="dxa"/>
            <w:vAlign w:val="center"/>
          </w:tcPr>
          <w:p w14:paraId="3D68DBCA" w14:textId="77777777" w:rsidR="00A228EB" w:rsidRPr="007A214A" w:rsidRDefault="00A228EB" w:rsidP="00A228EB">
            <w:pPr>
              <w:spacing w:after="0"/>
              <w:rPr>
                <w:rFonts w:cstheme="minorHAnsi"/>
              </w:rPr>
            </w:pPr>
            <w:r w:rsidRPr="007A214A">
              <w:rPr>
                <w:rFonts w:cstheme="minorHAnsi"/>
              </w:rPr>
              <w:t>Budowa 5-cio warstwowa ze spiralnym, przeciwstawnie nawiniętym podwójnym zbrojeniem, wewnętrzne uzupełnione warstwą PTFE na całej długości końcówki roboczej</w:t>
            </w:r>
          </w:p>
        </w:tc>
        <w:tc>
          <w:tcPr>
            <w:tcW w:w="1559" w:type="dxa"/>
            <w:vAlign w:val="center"/>
          </w:tcPr>
          <w:p w14:paraId="7AC4AEE5"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66767137" w14:textId="77777777" w:rsidR="00A228EB" w:rsidRPr="007A214A" w:rsidRDefault="00A228EB" w:rsidP="00A228EB">
            <w:pPr>
              <w:spacing w:after="0"/>
              <w:jc w:val="center"/>
              <w:rPr>
                <w:rFonts w:cstheme="minorHAnsi"/>
                <w:bCs/>
              </w:rPr>
            </w:pPr>
          </w:p>
        </w:tc>
      </w:tr>
      <w:tr w:rsidR="007A214A" w:rsidRPr="007A214A" w14:paraId="65E6429B" w14:textId="77777777" w:rsidTr="004E46C9">
        <w:tc>
          <w:tcPr>
            <w:tcW w:w="846" w:type="dxa"/>
            <w:tcBorders>
              <w:left w:val="single" w:sz="8" w:space="0" w:color="000000"/>
            </w:tcBorders>
            <w:vAlign w:val="center"/>
          </w:tcPr>
          <w:p w14:paraId="46CDDC69" w14:textId="77777777" w:rsidR="00A228EB" w:rsidRPr="007A214A" w:rsidRDefault="00A228EB" w:rsidP="00A228EB">
            <w:pPr>
              <w:spacing w:after="0"/>
              <w:jc w:val="center"/>
              <w:rPr>
                <w:rFonts w:cstheme="minorHAnsi"/>
              </w:rPr>
            </w:pPr>
            <w:r w:rsidRPr="007A214A">
              <w:rPr>
                <w:rFonts w:cstheme="minorHAnsi"/>
              </w:rPr>
              <w:t>3</w:t>
            </w:r>
          </w:p>
        </w:tc>
        <w:tc>
          <w:tcPr>
            <w:tcW w:w="5245" w:type="dxa"/>
            <w:vAlign w:val="center"/>
          </w:tcPr>
          <w:p w14:paraId="628D7671" w14:textId="77777777" w:rsidR="00A228EB" w:rsidRPr="007A214A" w:rsidRDefault="00A228EB" w:rsidP="00A228EB">
            <w:pPr>
              <w:spacing w:after="0"/>
              <w:rPr>
                <w:rFonts w:cstheme="minorHAnsi"/>
              </w:rPr>
            </w:pPr>
            <w:r w:rsidRPr="007A214A">
              <w:rPr>
                <w:rFonts w:cstheme="minorHAnsi"/>
              </w:rPr>
              <w:t>Dostępne długości: 135cm i 150cm</w:t>
            </w:r>
          </w:p>
        </w:tc>
        <w:tc>
          <w:tcPr>
            <w:tcW w:w="1559" w:type="dxa"/>
            <w:vAlign w:val="center"/>
          </w:tcPr>
          <w:p w14:paraId="6805C622" w14:textId="77777777" w:rsidR="00A228EB" w:rsidRPr="007A214A" w:rsidRDefault="00A228EB" w:rsidP="00A228EB">
            <w:pPr>
              <w:spacing w:after="0"/>
              <w:jc w:val="center"/>
            </w:pPr>
            <w:r w:rsidRPr="007A214A">
              <w:t>TAK: 10 pkt</w:t>
            </w:r>
          </w:p>
          <w:p w14:paraId="408EF492" w14:textId="77777777" w:rsidR="00A228EB" w:rsidRPr="007A214A" w:rsidRDefault="00A228EB" w:rsidP="00A228EB">
            <w:pPr>
              <w:spacing w:after="0"/>
              <w:jc w:val="center"/>
              <w:rPr>
                <w:rFonts w:cstheme="minorHAnsi"/>
                <w:bCs/>
              </w:rPr>
            </w:pPr>
            <w:r w:rsidRPr="007A214A">
              <w:t>NIE: 0 pkt</w:t>
            </w:r>
          </w:p>
        </w:tc>
        <w:tc>
          <w:tcPr>
            <w:tcW w:w="1843" w:type="dxa"/>
            <w:tcBorders>
              <w:left w:val="single" w:sz="4" w:space="0" w:color="000000"/>
            </w:tcBorders>
            <w:vAlign w:val="center"/>
          </w:tcPr>
          <w:p w14:paraId="4749664C" w14:textId="77777777" w:rsidR="00A228EB" w:rsidRPr="007A214A" w:rsidRDefault="00A228EB" w:rsidP="00A228EB">
            <w:pPr>
              <w:spacing w:after="0"/>
              <w:jc w:val="center"/>
              <w:rPr>
                <w:rFonts w:cstheme="minorHAnsi"/>
                <w:bCs/>
              </w:rPr>
            </w:pPr>
          </w:p>
        </w:tc>
      </w:tr>
      <w:tr w:rsidR="007A214A" w:rsidRPr="007A214A" w14:paraId="6EFF6B82" w14:textId="77777777" w:rsidTr="007A214A">
        <w:trPr>
          <w:trHeight w:val="426"/>
        </w:trPr>
        <w:tc>
          <w:tcPr>
            <w:tcW w:w="846" w:type="dxa"/>
            <w:tcBorders>
              <w:left w:val="single" w:sz="8" w:space="0" w:color="000000"/>
            </w:tcBorders>
            <w:vAlign w:val="center"/>
          </w:tcPr>
          <w:p w14:paraId="4D961BB6" w14:textId="77777777" w:rsidR="00A228EB" w:rsidRPr="007A214A" w:rsidRDefault="00A228EB" w:rsidP="00A228EB">
            <w:pPr>
              <w:spacing w:after="0"/>
              <w:jc w:val="center"/>
              <w:rPr>
                <w:rFonts w:cstheme="minorHAnsi"/>
              </w:rPr>
            </w:pPr>
            <w:r w:rsidRPr="007A214A">
              <w:rPr>
                <w:rFonts w:cstheme="minorHAnsi"/>
              </w:rPr>
              <w:t>4</w:t>
            </w:r>
          </w:p>
        </w:tc>
        <w:tc>
          <w:tcPr>
            <w:tcW w:w="5245" w:type="dxa"/>
            <w:vAlign w:val="center"/>
          </w:tcPr>
          <w:p w14:paraId="12B1E212" w14:textId="77777777" w:rsidR="00A228EB" w:rsidRPr="007A214A" w:rsidRDefault="00A228EB" w:rsidP="00A228EB">
            <w:pPr>
              <w:spacing w:after="0"/>
              <w:rPr>
                <w:rFonts w:cstheme="minorHAnsi"/>
              </w:rPr>
            </w:pPr>
            <w:r w:rsidRPr="007A214A">
              <w:rPr>
                <w:rFonts w:cstheme="minorHAnsi"/>
              </w:rPr>
              <w:t>Kompatybilny z cewnikami 5F lub większymi</w:t>
            </w:r>
          </w:p>
        </w:tc>
        <w:tc>
          <w:tcPr>
            <w:tcW w:w="1559" w:type="dxa"/>
            <w:vAlign w:val="center"/>
          </w:tcPr>
          <w:p w14:paraId="4D3A94EB" w14:textId="77777777" w:rsidR="00A228EB" w:rsidRPr="007A214A" w:rsidRDefault="00A228EB" w:rsidP="00A228EB">
            <w:pPr>
              <w:spacing w:after="0"/>
              <w:jc w:val="center"/>
              <w:rPr>
                <w:rFonts w:cstheme="minorHAnsi"/>
                <w:bCs/>
              </w:rPr>
            </w:pPr>
            <w:r w:rsidRPr="007A214A">
              <w:t>TAK</w:t>
            </w:r>
          </w:p>
        </w:tc>
        <w:tc>
          <w:tcPr>
            <w:tcW w:w="1843" w:type="dxa"/>
            <w:tcBorders>
              <w:left w:val="single" w:sz="4" w:space="0" w:color="000000"/>
            </w:tcBorders>
            <w:vAlign w:val="center"/>
          </w:tcPr>
          <w:p w14:paraId="5B6FE70B" w14:textId="77777777" w:rsidR="00A228EB" w:rsidRPr="007A214A" w:rsidRDefault="00A228EB" w:rsidP="00A228EB">
            <w:pPr>
              <w:spacing w:after="0"/>
              <w:jc w:val="center"/>
              <w:rPr>
                <w:rFonts w:cstheme="minorHAnsi"/>
                <w:bCs/>
              </w:rPr>
            </w:pPr>
          </w:p>
        </w:tc>
      </w:tr>
      <w:tr w:rsidR="007A214A" w:rsidRPr="007A214A" w14:paraId="323448AD" w14:textId="77777777" w:rsidTr="004E46C9">
        <w:tc>
          <w:tcPr>
            <w:tcW w:w="846" w:type="dxa"/>
            <w:tcBorders>
              <w:left w:val="single" w:sz="8" w:space="0" w:color="000000"/>
            </w:tcBorders>
            <w:vAlign w:val="center"/>
          </w:tcPr>
          <w:p w14:paraId="57CC4440" w14:textId="77777777" w:rsidR="00A228EB" w:rsidRPr="007A214A" w:rsidRDefault="00A228EB" w:rsidP="00A228EB">
            <w:pPr>
              <w:spacing w:after="0"/>
              <w:jc w:val="center"/>
              <w:rPr>
                <w:rFonts w:cstheme="minorHAnsi"/>
              </w:rPr>
            </w:pPr>
            <w:r w:rsidRPr="007A214A">
              <w:rPr>
                <w:rFonts w:cstheme="minorHAnsi"/>
              </w:rPr>
              <w:lastRenderedPageBreak/>
              <w:t>5</w:t>
            </w:r>
          </w:p>
        </w:tc>
        <w:tc>
          <w:tcPr>
            <w:tcW w:w="5245" w:type="dxa"/>
            <w:vAlign w:val="center"/>
          </w:tcPr>
          <w:p w14:paraId="526325FD" w14:textId="77777777" w:rsidR="00A228EB" w:rsidRPr="007A214A" w:rsidRDefault="00A228EB" w:rsidP="00A228EB">
            <w:pPr>
              <w:spacing w:after="0"/>
              <w:rPr>
                <w:rFonts w:cstheme="minorHAnsi"/>
              </w:rPr>
            </w:pPr>
            <w:r w:rsidRPr="007A214A">
              <w:rPr>
                <w:rFonts w:cstheme="minorHAnsi"/>
              </w:rPr>
              <w:t>Dostępne cztery wersje:</w:t>
            </w:r>
          </w:p>
          <w:p w14:paraId="40B5337A" w14:textId="77777777" w:rsidR="00A228EB" w:rsidRPr="007A214A" w:rsidRDefault="00A228EB" w:rsidP="00A228EB">
            <w:pPr>
              <w:spacing w:after="0"/>
              <w:rPr>
                <w:rFonts w:cstheme="minorHAnsi"/>
              </w:rPr>
            </w:pPr>
            <w:r w:rsidRPr="007A214A">
              <w:rPr>
                <w:rFonts w:cstheme="minorHAnsi"/>
              </w:rPr>
              <w:t xml:space="preserve">- standardowa </w:t>
            </w:r>
            <w:proofErr w:type="spellStart"/>
            <w:r w:rsidRPr="007A214A">
              <w:rPr>
                <w:rFonts w:cstheme="minorHAnsi"/>
              </w:rPr>
              <w:t>taperowana</w:t>
            </w:r>
            <w:proofErr w:type="spellEnd"/>
            <w:r w:rsidRPr="007A214A">
              <w:rPr>
                <w:rFonts w:cstheme="minorHAnsi"/>
              </w:rPr>
              <w:t>,</w:t>
            </w:r>
          </w:p>
          <w:p w14:paraId="02849DA0" w14:textId="77777777" w:rsidR="00A228EB" w:rsidRPr="007A214A" w:rsidRDefault="00A228EB" w:rsidP="00A228EB">
            <w:pPr>
              <w:spacing w:after="0"/>
              <w:rPr>
                <w:rFonts w:cstheme="minorHAnsi"/>
              </w:rPr>
            </w:pPr>
            <w:r w:rsidRPr="007A214A">
              <w:rPr>
                <w:rFonts w:cstheme="minorHAnsi"/>
              </w:rPr>
              <w:t>- spiralna z zewnętrznie nawiniętą spiralą z tworzywa sztucznego na odcinku 2cm dystalnej części cewnika,</w:t>
            </w:r>
          </w:p>
          <w:p w14:paraId="349FAF7C" w14:textId="77777777" w:rsidR="00A228EB" w:rsidRPr="007A214A" w:rsidRDefault="00A228EB" w:rsidP="00A228EB">
            <w:pPr>
              <w:spacing w:after="0"/>
              <w:rPr>
                <w:rFonts w:cstheme="minorHAnsi"/>
              </w:rPr>
            </w:pPr>
            <w:r w:rsidRPr="007A214A">
              <w:rPr>
                <w:rFonts w:cstheme="minorHAnsi"/>
              </w:rPr>
              <w:t>- gwintowana ze złotą końcówką i spiralą,</w:t>
            </w:r>
          </w:p>
          <w:p w14:paraId="6D1BEFE7" w14:textId="77777777" w:rsidR="00A228EB" w:rsidRPr="007A214A" w:rsidRDefault="00A228EB" w:rsidP="00A228EB">
            <w:pPr>
              <w:spacing w:after="0"/>
              <w:rPr>
                <w:rFonts w:cstheme="minorHAnsi"/>
              </w:rPr>
            </w:pPr>
            <w:r w:rsidRPr="007A214A">
              <w:rPr>
                <w:rFonts w:cstheme="minorHAnsi"/>
              </w:rPr>
              <w:t xml:space="preserve">- </w:t>
            </w:r>
            <w:proofErr w:type="spellStart"/>
            <w:r w:rsidRPr="007A214A">
              <w:rPr>
                <w:rFonts w:cstheme="minorHAnsi"/>
              </w:rPr>
              <w:t>niskoprofilowa</w:t>
            </w:r>
            <w:proofErr w:type="spellEnd"/>
            <w:r w:rsidRPr="007A214A">
              <w:rPr>
                <w:rFonts w:cstheme="minorHAnsi"/>
              </w:rPr>
              <w:t xml:space="preserve"> z przejściem do budowy 4-warstwowej w dystalnej części.</w:t>
            </w:r>
          </w:p>
        </w:tc>
        <w:tc>
          <w:tcPr>
            <w:tcW w:w="1559" w:type="dxa"/>
            <w:vAlign w:val="center"/>
          </w:tcPr>
          <w:p w14:paraId="63CF692D"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2702D1B8" w14:textId="77777777" w:rsidR="00A228EB" w:rsidRPr="007A214A" w:rsidRDefault="00A228EB" w:rsidP="00A228EB">
            <w:pPr>
              <w:spacing w:after="0"/>
              <w:jc w:val="center"/>
              <w:rPr>
                <w:rFonts w:cstheme="minorHAnsi"/>
                <w:bCs/>
              </w:rPr>
            </w:pPr>
          </w:p>
        </w:tc>
      </w:tr>
      <w:tr w:rsidR="007A214A" w:rsidRPr="007A214A" w14:paraId="72CE847E" w14:textId="77777777" w:rsidTr="004E46C9">
        <w:tc>
          <w:tcPr>
            <w:tcW w:w="846" w:type="dxa"/>
            <w:tcBorders>
              <w:left w:val="single" w:sz="8" w:space="0" w:color="000000"/>
            </w:tcBorders>
            <w:vAlign w:val="center"/>
          </w:tcPr>
          <w:p w14:paraId="1AD4DD9B" w14:textId="77777777" w:rsidR="00A228EB" w:rsidRPr="007A214A" w:rsidRDefault="00A228EB" w:rsidP="00A228EB">
            <w:pPr>
              <w:spacing w:after="0"/>
              <w:jc w:val="center"/>
              <w:rPr>
                <w:rFonts w:cstheme="minorHAnsi"/>
              </w:rPr>
            </w:pPr>
            <w:r w:rsidRPr="007A214A">
              <w:rPr>
                <w:rFonts w:cstheme="minorHAnsi"/>
              </w:rPr>
              <w:t>6</w:t>
            </w:r>
          </w:p>
        </w:tc>
        <w:tc>
          <w:tcPr>
            <w:tcW w:w="5245" w:type="dxa"/>
            <w:vAlign w:val="center"/>
          </w:tcPr>
          <w:p w14:paraId="73464518" w14:textId="77777777" w:rsidR="00A228EB" w:rsidRPr="007A214A" w:rsidRDefault="00A228EB" w:rsidP="00A228EB">
            <w:pPr>
              <w:spacing w:after="0"/>
              <w:rPr>
                <w:rFonts w:cstheme="minorHAnsi"/>
              </w:rPr>
            </w:pPr>
            <w:r w:rsidRPr="007A214A">
              <w:rPr>
                <w:rFonts w:cstheme="minorHAnsi"/>
              </w:rPr>
              <w:t xml:space="preserve">Końcówka </w:t>
            </w:r>
            <w:proofErr w:type="spellStart"/>
            <w:r w:rsidRPr="007A214A">
              <w:rPr>
                <w:rFonts w:cstheme="minorHAnsi"/>
              </w:rPr>
              <w:t>taperowana</w:t>
            </w:r>
            <w:proofErr w:type="spellEnd"/>
            <w:r w:rsidRPr="007A214A">
              <w:rPr>
                <w:rFonts w:cstheme="minorHAnsi"/>
              </w:rPr>
              <w:t xml:space="preserve">, </w:t>
            </w:r>
            <w:proofErr w:type="spellStart"/>
            <w:r w:rsidRPr="007A214A">
              <w:rPr>
                <w:rFonts w:cstheme="minorHAnsi"/>
              </w:rPr>
              <w:t>szaft</w:t>
            </w:r>
            <w:proofErr w:type="spellEnd"/>
            <w:r w:rsidRPr="007A214A">
              <w:rPr>
                <w:rFonts w:cstheme="minorHAnsi"/>
              </w:rPr>
              <w:t xml:space="preserve"> 2,6F </w:t>
            </w:r>
            <w:proofErr w:type="spellStart"/>
            <w:r w:rsidRPr="007A214A">
              <w:rPr>
                <w:rFonts w:cstheme="minorHAnsi"/>
              </w:rPr>
              <w:t>dystalnie</w:t>
            </w:r>
            <w:proofErr w:type="spellEnd"/>
            <w:r w:rsidRPr="007A214A">
              <w:rPr>
                <w:rFonts w:cstheme="minorHAnsi"/>
              </w:rPr>
              <w:t xml:space="preserve"> dla wersji standardowej;</w:t>
            </w:r>
          </w:p>
          <w:p w14:paraId="69D595FD" w14:textId="77777777" w:rsidR="00A228EB" w:rsidRPr="007A214A" w:rsidRDefault="00A228EB" w:rsidP="00A228EB">
            <w:pPr>
              <w:spacing w:after="0"/>
              <w:rPr>
                <w:rFonts w:cstheme="minorHAnsi"/>
              </w:rPr>
            </w:pPr>
            <w:r w:rsidRPr="007A214A">
              <w:rPr>
                <w:rFonts w:cstheme="minorHAnsi"/>
              </w:rPr>
              <w:t xml:space="preserve">2,9F </w:t>
            </w:r>
            <w:proofErr w:type="spellStart"/>
            <w:r w:rsidRPr="007A214A">
              <w:rPr>
                <w:rFonts w:cstheme="minorHAnsi"/>
              </w:rPr>
              <w:t>dystalnie</w:t>
            </w:r>
            <w:proofErr w:type="spellEnd"/>
            <w:r w:rsidRPr="007A214A">
              <w:rPr>
                <w:rFonts w:cstheme="minorHAnsi"/>
              </w:rPr>
              <w:t xml:space="preserve"> dla spiralnej i gwintowanej</w:t>
            </w:r>
          </w:p>
          <w:p w14:paraId="41E7F6E2" w14:textId="77777777" w:rsidR="00A228EB" w:rsidRPr="007A214A" w:rsidRDefault="00A228EB" w:rsidP="00A228EB">
            <w:pPr>
              <w:spacing w:after="0"/>
              <w:rPr>
                <w:rFonts w:cstheme="minorHAnsi"/>
              </w:rPr>
            </w:pPr>
            <w:r w:rsidRPr="007A214A">
              <w:rPr>
                <w:rFonts w:cstheme="minorHAnsi"/>
              </w:rPr>
              <w:t xml:space="preserve">oraz 2,2F dla </w:t>
            </w:r>
            <w:proofErr w:type="spellStart"/>
            <w:r w:rsidRPr="007A214A">
              <w:rPr>
                <w:rFonts w:cstheme="minorHAnsi"/>
              </w:rPr>
              <w:t>niskoprofilowej</w:t>
            </w:r>
            <w:proofErr w:type="spellEnd"/>
          </w:p>
        </w:tc>
        <w:tc>
          <w:tcPr>
            <w:tcW w:w="1559" w:type="dxa"/>
            <w:vAlign w:val="center"/>
          </w:tcPr>
          <w:p w14:paraId="7AF70C1F" w14:textId="77777777" w:rsidR="00A228EB" w:rsidRPr="007A214A" w:rsidRDefault="00A228EB" w:rsidP="00A228EB">
            <w:pPr>
              <w:spacing w:after="0"/>
              <w:jc w:val="center"/>
              <w:rPr>
                <w:rFonts w:cstheme="minorHAnsi"/>
                <w:bCs/>
              </w:rPr>
            </w:pPr>
            <w:r w:rsidRPr="007A214A">
              <w:rPr>
                <w:rFonts w:cstheme="minorHAnsi"/>
                <w:bCs/>
              </w:rPr>
              <w:t>TAK</w:t>
            </w:r>
          </w:p>
        </w:tc>
        <w:tc>
          <w:tcPr>
            <w:tcW w:w="1843" w:type="dxa"/>
            <w:tcBorders>
              <w:left w:val="single" w:sz="4" w:space="0" w:color="000000"/>
            </w:tcBorders>
            <w:vAlign w:val="center"/>
          </w:tcPr>
          <w:p w14:paraId="72990129" w14:textId="77777777" w:rsidR="00A228EB" w:rsidRPr="007A214A" w:rsidRDefault="00A228EB" w:rsidP="00A228EB">
            <w:pPr>
              <w:spacing w:after="0"/>
              <w:jc w:val="center"/>
              <w:rPr>
                <w:rFonts w:cstheme="minorHAnsi"/>
                <w:bCs/>
              </w:rPr>
            </w:pPr>
          </w:p>
        </w:tc>
      </w:tr>
    </w:tbl>
    <w:p w14:paraId="77BDC6B0" w14:textId="77777777" w:rsidR="00A228EB" w:rsidRPr="007A214A" w:rsidRDefault="00A228EB" w:rsidP="00A228EB">
      <w:pPr>
        <w:suppressAutoHyphens/>
        <w:spacing w:after="0" w:line="240" w:lineRule="auto"/>
        <w:jc w:val="both"/>
        <w:rPr>
          <w:rFonts w:ascii="Calibri" w:eastAsia="Times New Roman" w:hAnsi="Calibri" w:cs="Times New Roman"/>
        </w:rPr>
      </w:pPr>
    </w:p>
    <w:p w14:paraId="467C43F3" w14:textId="77777777" w:rsidR="00A228EB" w:rsidRPr="007A214A" w:rsidRDefault="00A228EB" w:rsidP="00A228EB">
      <w:pPr>
        <w:spacing w:after="0" w:line="240" w:lineRule="auto"/>
        <w:ind w:left="-142" w:right="-30"/>
        <w:jc w:val="both"/>
        <w:rPr>
          <w:rFonts w:eastAsia="Times New Roman" w:cs="Times New Roman"/>
          <w:lang w:eastAsia="pl-PL"/>
        </w:rPr>
      </w:pPr>
      <w:r w:rsidRPr="007A214A">
        <w:rPr>
          <w:rFonts w:eastAsia="Times New Roman" w:cs="Times New Roman"/>
          <w:lang w:eastAsia="pl-PL"/>
        </w:rPr>
        <w:t>* - Uwaga: Parametry, których spełnienie jest konieczne (zaznaczone TAK) stanowią wymagania, których niespełnienie spowoduje odrzucenie oferty.</w:t>
      </w:r>
    </w:p>
    <w:p w14:paraId="28479E6A" w14:textId="77777777" w:rsidR="00A228EB" w:rsidRPr="007A214A" w:rsidRDefault="00A228EB" w:rsidP="00A228EB">
      <w:pPr>
        <w:suppressAutoHyphens/>
        <w:spacing w:after="0" w:line="240" w:lineRule="auto"/>
        <w:jc w:val="both"/>
        <w:rPr>
          <w:rFonts w:eastAsia="Times New Roman" w:cs="Times New Roman"/>
        </w:rPr>
      </w:pPr>
    </w:p>
    <w:p w14:paraId="5E9519E1" w14:textId="77777777" w:rsidR="00A228EB" w:rsidRPr="007A214A" w:rsidRDefault="00A228EB" w:rsidP="00A228EB">
      <w:pPr>
        <w:suppressAutoHyphens/>
        <w:spacing w:after="0" w:line="240" w:lineRule="auto"/>
        <w:jc w:val="both"/>
        <w:rPr>
          <w:rFonts w:eastAsia="Times New Roman" w:cs="Times New Roman"/>
        </w:rPr>
      </w:pPr>
    </w:p>
    <w:p w14:paraId="190EB09F" w14:textId="77777777" w:rsidR="00A228EB" w:rsidRPr="007A214A" w:rsidRDefault="00A228EB" w:rsidP="00A228EB">
      <w:pPr>
        <w:tabs>
          <w:tab w:val="left" w:pos="6870"/>
        </w:tabs>
        <w:spacing w:after="0"/>
        <w:ind w:right="750"/>
      </w:pPr>
    </w:p>
    <w:p w14:paraId="639A7C1B" w14:textId="77777777" w:rsidR="00A228EB" w:rsidRPr="007A214A" w:rsidRDefault="00A228EB" w:rsidP="00A228EB">
      <w:pPr>
        <w:spacing w:after="0" w:line="240" w:lineRule="auto"/>
        <w:jc w:val="both"/>
        <w:rPr>
          <w:rFonts w:ascii="Calibri" w:eastAsia="Times New Roman" w:hAnsi="Calibri" w:cs="Calibri"/>
          <w:sz w:val="16"/>
          <w:szCs w:val="16"/>
          <w:lang w:eastAsia="pl-PL"/>
        </w:rPr>
      </w:pPr>
      <w:r w:rsidRPr="007A214A">
        <w:rPr>
          <w:rFonts w:ascii="Calibri" w:eastAsia="Times New Roman" w:hAnsi="Calibri" w:cs="Calibri"/>
          <w:sz w:val="16"/>
          <w:szCs w:val="16"/>
          <w:lang w:eastAsia="pl-PL"/>
        </w:rPr>
        <w:t>……………………………………………….</w:t>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t>……..………..................................................................</w:t>
      </w:r>
    </w:p>
    <w:p w14:paraId="3898086D" w14:textId="77777777" w:rsidR="00A228EB" w:rsidRPr="007A214A" w:rsidRDefault="00A228EB" w:rsidP="00A228EB">
      <w:pPr>
        <w:spacing w:after="0" w:line="240" w:lineRule="auto"/>
        <w:ind w:left="708" w:hanging="282"/>
        <w:rPr>
          <w:rFonts w:ascii="Calibri" w:eastAsia="Times New Roman" w:hAnsi="Calibri" w:cs="Calibri"/>
          <w:sz w:val="16"/>
          <w:szCs w:val="16"/>
          <w:lang w:eastAsia="pl-PL"/>
        </w:rPr>
      </w:pPr>
      <w:r w:rsidRPr="007A214A">
        <w:rPr>
          <w:rFonts w:ascii="Calibri" w:eastAsia="Times New Roman" w:hAnsi="Calibri" w:cs="Calibri"/>
          <w:sz w:val="16"/>
          <w:szCs w:val="16"/>
          <w:lang w:eastAsia="pl-PL"/>
        </w:rPr>
        <w:t>Miejscowość, data</w:t>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t xml:space="preserve">(Podpisy osób uprawnionych do  </w:t>
      </w:r>
      <w:r w:rsidRPr="007A214A">
        <w:rPr>
          <w:rFonts w:ascii="Calibri" w:eastAsia="Times New Roman" w:hAnsi="Calibri" w:cs="Calibri"/>
          <w:sz w:val="16"/>
          <w:szCs w:val="16"/>
          <w:lang w:eastAsia="pl-PL"/>
        </w:rPr>
        <w:br/>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r>
      <w:r w:rsidRPr="007A214A">
        <w:rPr>
          <w:rFonts w:ascii="Calibri" w:eastAsia="Times New Roman" w:hAnsi="Calibri" w:cs="Calibri"/>
          <w:sz w:val="16"/>
          <w:szCs w:val="16"/>
          <w:lang w:eastAsia="pl-PL"/>
        </w:rPr>
        <w:tab/>
        <w:t>składania oświadczeń woli w imieniu wykonawcy)</w:t>
      </w:r>
    </w:p>
    <w:p w14:paraId="3B8817A9" w14:textId="77777777" w:rsidR="00A228EB" w:rsidRPr="007A214A" w:rsidRDefault="00A228EB" w:rsidP="00A228EB">
      <w:pPr>
        <w:tabs>
          <w:tab w:val="left" w:pos="6870"/>
        </w:tabs>
        <w:spacing w:after="0"/>
        <w:ind w:right="750"/>
      </w:pPr>
    </w:p>
    <w:p w14:paraId="6F0094F8" w14:textId="77777777" w:rsidR="00A228EB" w:rsidRPr="007A214A" w:rsidRDefault="00A228EB" w:rsidP="00A228EB">
      <w:pPr>
        <w:tabs>
          <w:tab w:val="left" w:pos="6870"/>
        </w:tabs>
        <w:spacing w:after="0"/>
        <w:ind w:right="750"/>
      </w:pPr>
    </w:p>
    <w:p w14:paraId="045FE17D" w14:textId="77777777" w:rsidR="00A228EB" w:rsidRPr="007A214A" w:rsidRDefault="00A228EB" w:rsidP="00A228EB">
      <w:pPr>
        <w:tabs>
          <w:tab w:val="left" w:pos="6870"/>
        </w:tabs>
        <w:spacing w:after="0"/>
        <w:ind w:right="750"/>
      </w:pPr>
    </w:p>
    <w:p w14:paraId="6D5A2165" w14:textId="77777777" w:rsidR="00A228EB" w:rsidRPr="007A214A" w:rsidRDefault="00A228EB" w:rsidP="00A228EB">
      <w:pPr>
        <w:spacing w:after="0" w:line="240" w:lineRule="auto"/>
        <w:ind w:right="197"/>
        <w:rPr>
          <w:rFonts w:ascii="Calibri" w:hAnsi="Calibri"/>
        </w:rPr>
      </w:pPr>
    </w:p>
    <w:p w14:paraId="35C0073E" w14:textId="77777777" w:rsidR="00A228EB" w:rsidRPr="007A214A" w:rsidRDefault="00A228EB" w:rsidP="00A228EB">
      <w:pPr>
        <w:spacing w:after="0" w:line="240" w:lineRule="auto"/>
        <w:ind w:right="197"/>
        <w:rPr>
          <w:rFonts w:ascii="Calibri" w:hAnsi="Calibri"/>
        </w:rPr>
      </w:pPr>
    </w:p>
    <w:p w14:paraId="22E2B090" w14:textId="77777777" w:rsidR="00A228EB" w:rsidRPr="007A214A" w:rsidRDefault="00A228EB" w:rsidP="00A228EB">
      <w:pPr>
        <w:spacing w:after="0" w:line="240" w:lineRule="auto"/>
        <w:ind w:right="197"/>
        <w:rPr>
          <w:rFonts w:ascii="Calibri" w:hAnsi="Calibri"/>
        </w:rPr>
      </w:pPr>
    </w:p>
    <w:p w14:paraId="6D9C5263" w14:textId="77777777" w:rsidR="00A228EB" w:rsidRPr="007A214A" w:rsidRDefault="00A228EB" w:rsidP="00A228EB">
      <w:pPr>
        <w:spacing w:after="0" w:line="240" w:lineRule="auto"/>
        <w:ind w:right="197"/>
        <w:rPr>
          <w:rFonts w:ascii="Calibri" w:hAnsi="Calibri"/>
        </w:rPr>
      </w:pPr>
    </w:p>
    <w:p w14:paraId="21118425" w14:textId="77777777" w:rsidR="00A228EB" w:rsidRPr="007A214A" w:rsidRDefault="00A228EB" w:rsidP="00A228EB">
      <w:pPr>
        <w:spacing w:after="0" w:line="240" w:lineRule="auto"/>
        <w:ind w:right="197"/>
        <w:rPr>
          <w:rFonts w:ascii="Calibri" w:hAnsi="Calibri"/>
        </w:rPr>
      </w:pPr>
    </w:p>
    <w:p w14:paraId="380753BD" w14:textId="77777777" w:rsidR="00A228EB" w:rsidRPr="007A214A" w:rsidRDefault="00A228EB" w:rsidP="00A228EB">
      <w:pPr>
        <w:spacing w:after="0" w:line="240" w:lineRule="auto"/>
        <w:ind w:right="197"/>
        <w:rPr>
          <w:rFonts w:ascii="Calibri" w:hAnsi="Calibri"/>
        </w:rPr>
      </w:pPr>
    </w:p>
    <w:p w14:paraId="0C243A67" w14:textId="77777777" w:rsidR="00A228EB" w:rsidRPr="007A214A" w:rsidRDefault="00A228EB" w:rsidP="00A228EB">
      <w:pPr>
        <w:spacing w:after="0" w:line="240" w:lineRule="auto"/>
        <w:ind w:right="197"/>
        <w:rPr>
          <w:rFonts w:ascii="Calibri" w:hAnsi="Calibri"/>
        </w:rPr>
      </w:pPr>
    </w:p>
    <w:bookmarkEnd w:id="80"/>
    <w:p w14:paraId="64E1327E" w14:textId="77777777" w:rsidR="00A228EB" w:rsidRPr="007A214A" w:rsidRDefault="00A228EB" w:rsidP="00A228EB">
      <w:pPr>
        <w:spacing w:after="0" w:line="240" w:lineRule="auto"/>
        <w:ind w:right="197"/>
        <w:rPr>
          <w:rFonts w:ascii="Calibri" w:hAnsi="Calibri"/>
        </w:rPr>
      </w:pPr>
    </w:p>
    <w:p w14:paraId="2E5B0B01" w14:textId="77777777" w:rsidR="00A228EB" w:rsidRPr="007A214A" w:rsidRDefault="00A228EB" w:rsidP="00A228EB">
      <w:pPr>
        <w:spacing w:after="0" w:line="240" w:lineRule="auto"/>
        <w:ind w:right="197"/>
        <w:rPr>
          <w:rFonts w:ascii="Calibri" w:hAnsi="Calibri"/>
        </w:rPr>
      </w:pPr>
    </w:p>
    <w:p w14:paraId="75C1E92C" w14:textId="77777777" w:rsidR="00A228EB" w:rsidRPr="007A214A" w:rsidRDefault="00A228EB" w:rsidP="00A228EB">
      <w:pPr>
        <w:spacing w:after="0" w:line="240" w:lineRule="auto"/>
        <w:ind w:right="197"/>
        <w:rPr>
          <w:rFonts w:ascii="Calibri" w:hAnsi="Calibri"/>
        </w:rPr>
      </w:pPr>
    </w:p>
    <w:p w14:paraId="2B1B2596" w14:textId="77777777" w:rsidR="00A228EB" w:rsidRPr="007A214A" w:rsidRDefault="00A228EB" w:rsidP="00A228EB">
      <w:pPr>
        <w:spacing w:after="0" w:line="240" w:lineRule="auto"/>
        <w:ind w:right="197"/>
        <w:rPr>
          <w:rFonts w:ascii="Calibri" w:hAnsi="Calibri"/>
        </w:rPr>
      </w:pPr>
    </w:p>
    <w:p w14:paraId="4B7DB4D9" w14:textId="77777777" w:rsidR="00A228EB" w:rsidRPr="007A214A" w:rsidRDefault="00A228EB" w:rsidP="00A228EB">
      <w:pPr>
        <w:spacing w:after="0" w:line="240" w:lineRule="auto"/>
        <w:ind w:right="197"/>
        <w:rPr>
          <w:rFonts w:ascii="Calibri" w:hAnsi="Calibri"/>
        </w:rPr>
      </w:pPr>
    </w:p>
    <w:p w14:paraId="308FBC01" w14:textId="77777777" w:rsidR="00A228EB" w:rsidRPr="007A214A" w:rsidRDefault="00A228EB" w:rsidP="00A228EB">
      <w:pPr>
        <w:spacing w:after="0" w:line="240" w:lineRule="auto"/>
        <w:ind w:right="197"/>
        <w:rPr>
          <w:rFonts w:ascii="Calibri" w:hAnsi="Calibri"/>
        </w:rPr>
      </w:pPr>
    </w:p>
    <w:p w14:paraId="152C3DAB" w14:textId="77777777" w:rsidR="00A228EB" w:rsidRPr="007A214A" w:rsidRDefault="00A228EB" w:rsidP="00A228EB">
      <w:pPr>
        <w:spacing w:after="0" w:line="240" w:lineRule="auto"/>
        <w:ind w:right="197"/>
        <w:rPr>
          <w:rFonts w:ascii="Calibri" w:hAnsi="Calibri"/>
        </w:rPr>
      </w:pPr>
    </w:p>
    <w:p w14:paraId="5D4691A6" w14:textId="77777777" w:rsidR="00A228EB" w:rsidRPr="007A214A" w:rsidRDefault="00A228EB" w:rsidP="00A228EB">
      <w:pPr>
        <w:spacing w:after="0" w:line="240" w:lineRule="auto"/>
        <w:ind w:right="197"/>
        <w:rPr>
          <w:rFonts w:ascii="Calibri" w:hAnsi="Calibri"/>
        </w:rPr>
      </w:pPr>
    </w:p>
    <w:p w14:paraId="774E86E9" w14:textId="77777777" w:rsidR="00A228EB" w:rsidRPr="007A214A" w:rsidRDefault="00A228EB" w:rsidP="00A228EB">
      <w:pPr>
        <w:spacing w:after="0" w:line="240" w:lineRule="auto"/>
        <w:ind w:right="197"/>
        <w:rPr>
          <w:rFonts w:ascii="Calibri" w:hAnsi="Calibri"/>
        </w:rPr>
      </w:pPr>
    </w:p>
    <w:p w14:paraId="1A9A9148" w14:textId="77777777" w:rsidR="00A228EB" w:rsidRPr="007A214A" w:rsidRDefault="00A228EB" w:rsidP="00A228EB">
      <w:pPr>
        <w:spacing w:after="0" w:line="240" w:lineRule="auto"/>
        <w:ind w:right="197"/>
        <w:rPr>
          <w:rFonts w:ascii="Calibri" w:hAnsi="Calibri"/>
        </w:rPr>
      </w:pPr>
    </w:p>
    <w:p w14:paraId="36C43BB7" w14:textId="77777777" w:rsidR="00A228EB" w:rsidRPr="007A214A" w:rsidRDefault="00A228EB" w:rsidP="00A228EB">
      <w:pPr>
        <w:spacing w:after="0" w:line="240" w:lineRule="auto"/>
        <w:ind w:right="197"/>
        <w:rPr>
          <w:rFonts w:ascii="Calibri" w:hAnsi="Calibri"/>
        </w:rPr>
      </w:pPr>
    </w:p>
    <w:p w14:paraId="2133BD0A" w14:textId="77777777" w:rsidR="00A228EB" w:rsidRPr="007A214A" w:rsidRDefault="00A228EB" w:rsidP="00A228EB">
      <w:pPr>
        <w:spacing w:after="0" w:line="240" w:lineRule="auto"/>
        <w:ind w:right="197"/>
        <w:rPr>
          <w:rFonts w:ascii="Calibri" w:hAnsi="Calibri"/>
        </w:rPr>
      </w:pPr>
    </w:p>
    <w:p w14:paraId="58E7EF24" w14:textId="77777777" w:rsidR="00A228EB" w:rsidRPr="007A214A" w:rsidRDefault="00A228EB" w:rsidP="00A228EB">
      <w:pPr>
        <w:spacing w:after="0" w:line="240" w:lineRule="auto"/>
        <w:ind w:right="197"/>
        <w:rPr>
          <w:rFonts w:ascii="Calibri" w:hAnsi="Calibri"/>
        </w:rPr>
      </w:pPr>
    </w:p>
    <w:p w14:paraId="54CE0EFE" w14:textId="77777777" w:rsidR="00A228EB" w:rsidRPr="007A214A" w:rsidRDefault="00A228EB" w:rsidP="00A228EB">
      <w:pPr>
        <w:spacing w:after="0" w:line="240" w:lineRule="auto"/>
        <w:ind w:right="197"/>
        <w:rPr>
          <w:rFonts w:ascii="Calibri" w:hAnsi="Calibri"/>
        </w:rPr>
      </w:pPr>
    </w:p>
    <w:p w14:paraId="00221B17" w14:textId="77777777" w:rsidR="00A228EB" w:rsidRPr="007A214A" w:rsidRDefault="00A228EB" w:rsidP="00A228EB">
      <w:pPr>
        <w:spacing w:after="0" w:line="240" w:lineRule="auto"/>
        <w:ind w:right="197"/>
        <w:rPr>
          <w:rFonts w:ascii="Calibri" w:hAnsi="Calibri"/>
        </w:rPr>
      </w:pPr>
    </w:p>
    <w:p w14:paraId="3775FBA7" w14:textId="77777777" w:rsidR="00A228EB" w:rsidRPr="007A214A" w:rsidRDefault="00A228EB" w:rsidP="00A228EB">
      <w:pPr>
        <w:spacing w:after="0" w:line="240" w:lineRule="auto"/>
        <w:ind w:right="197"/>
        <w:rPr>
          <w:rFonts w:ascii="Calibri" w:hAnsi="Calibri"/>
        </w:rPr>
      </w:pPr>
    </w:p>
    <w:p w14:paraId="4443F549" w14:textId="77777777" w:rsidR="00A228EB" w:rsidRPr="007A214A" w:rsidRDefault="00A228EB" w:rsidP="00A228EB">
      <w:pPr>
        <w:spacing w:after="0" w:line="240" w:lineRule="auto"/>
        <w:ind w:right="197"/>
        <w:rPr>
          <w:rFonts w:ascii="Calibri" w:hAnsi="Calibri"/>
        </w:rPr>
      </w:pPr>
    </w:p>
    <w:p w14:paraId="7E25BB8C" w14:textId="77777777" w:rsidR="00A228EB" w:rsidRPr="007A214A" w:rsidRDefault="00A228EB" w:rsidP="00A228EB">
      <w:pPr>
        <w:spacing w:after="0" w:line="240" w:lineRule="auto"/>
        <w:ind w:right="197"/>
        <w:rPr>
          <w:rFonts w:ascii="Calibri" w:hAnsi="Calibri"/>
        </w:rPr>
      </w:pPr>
    </w:p>
    <w:p w14:paraId="0898D563" w14:textId="77777777" w:rsidR="00A228EB" w:rsidRPr="007A214A" w:rsidRDefault="00A228EB" w:rsidP="00A228EB">
      <w:pPr>
        <w:spacing w:after="0" w:line="240" w:lineRule="auto"/>
        <w:ind w:right="197"/>
        <w:rPr>
          <w:rFonts w:ascii="Calibri" w:hAnsi="Calibri"/>
        </w:rPr>
      </w:pPr>
    </w:p>
    <w:p w14:paraId="03363FD8" w14:textId="77777777" w:rsidR="00A228EB" w:rsidRPr="007A214A" w:rsidRDefault="00A228EB" w:rsidP="00A228EB">
      <w:pPr>
        <w:spacing w:after="0" w:line="240" w:lineRule="auto"/>
        <w:ind w:right="197"/>
        <w:rPr>
          <w:rFonts w:ascii="Calibri" w:hAnsi="Calibri"/>
        </w:rPr>
      </w:pPr>
    </w:p>
    <w:p w14:paraId="68571A64" w14:textId="77777777" w:rsidR="00A228EB" w:rsidRPr="007A214A" w:rsidRDefault="00A228EB" w:rsidP="00A228EB">
      <w:pPr>
        <w:spacing w:after="0" w:line="240" w:lineRule="auto"/>
        <w:jc w:val="center"/>
        <w:rPr>
          <w:b/>
        </w:rPr>
      </w:pPr>
      <w:bookmarkStart w:id="81" w:name="_Hlk178061766"/>
      <w:r w:rsidRPr="007A214A">
        <w:rPr>
          <w:b/>
        </w:rPr>
        <w:t xml:space="preserve">OPIS PRZEDMIOTU ZAMÓWIENIA – </w:t>
      </w:r>
    </w:p>
    <w:p w14:paraId="709C61A4" w14:textId="77777777" w:rsidR="00A228EB" w:rsidRPr="007A214A" w:rsidRDefault="00A228EB" w:rsidP="00A228EB">
      <w:pPr>
        <w:spacing w:after="0" w:line="240" w:lineRule="auto"/>
        <w:jc w:val="center"/>
      </w:pPr>
      <w:r w:rsidRPr="007A214A">
        <w:rPr>
          <w:b/>
        </w:rPr>
        <w:t>ZESTAWIENIE WYMAGANYCH PARAMETRÓW TECHNICZNO - GRANICZNYCH</w:t>
      </w:r>
    </w:p>
    <w:p w14:paraId="3A5ABF53" w14:textId="77777777" w:rsidR="00A228EB" w:rsidRPr="007A214A" w:rsidRDefault="00A228EB" w:rsidP="00A228EB">
      <w:pPr>
        <w:spacing w:after="0" w:line="240" w:lineRule="auto"/>
        <w:rPr>
          <w:rFonts w:ascii="Calibri" w:hAnsi="Calibri"/>
        </w:rPr>
      </w:pPr>
    </w:p>
    <w:p w14:paraId="466A989C" w14:textId="77777777" w:rsidR="00A228EB" w:rsidRPr="007A214A" w:rsidRDefault="00A228EB" w:rsidP="00A228EB">
      <w:pPr>
        <w:tabs>
          <w:tab w:val="left" w:pos="6870"/>
        </w:tabs>
        <w:spacing w:after="0"/>
        <w:ind w:right="750"/>
        <w:rPr>
          <w:rFonts w:ascii="Calibri" w:hAnsi="Calibri"/>
        </w:rPr>
      </w:pPr>
      <w:r w:rsidRPr="007A214A">
        <w:rPr>
          <w:rFonts w:ascii="Calibri" w:hAnsi="Calibri"/>
          <w:sz w:val="18"/>
          <w:szCs w:val="18"/>
        </w:rPr>
        <w:t>Nazwa oferenta</w:t>
      </w:r>
    </w:p>
    <w:p w14:paraId="026D8120" w14:textId="77777777" w:rsidR="00A228EB" w:rsidRPr="007A214A" w:rsidRDefault="00A228EB" w:rsidP="00A228EB">
      <w:pPr>
        <w:spacing w:after="0"/>
        <w:rPr>
          <w:rFonts w:ascii="Calibri" w:hAnsi="Calibri"/>
          <w:b/>
        </w:rPr>
      </w:pPr>
      <w:r w:rsidRPr="007A214A">
        <w:rPr>
          <w:rFonts w:ascii="Calibri" w:hAnsi="Calibri"/>
          <w:b/>
        </w:rPr>
        <w:t>Zadanie Nr 16</w:t>
      </w:r>
    </w:p>
    <w:p w14:paraId="3DFF640B" w14:textId="77777777" w:rsidR="00A228EB" w:rsidRPr="007A214A" w:rsidRDefault="00A228EB" w:rsidP="00A228EB">
      <w:pPr>
        <w:spacing w:after="0"/>
        <w:rPr>
          <w:rFonts w:ascii="Calibri" w:hAnsi="Calibri"/>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245"/>
        <w:gridCol w:w="1559"/>
        <w:gridCol w:w="1843"/>
      </w:tblGrid>
      <w:tr w:rsidR="007A214A" w:rsidRPr="007A214A" w14:paraId="6CF21346" w14:textId="77777777" w:rsidTr="004E46C9">
        <w:trPr>
          <w:trHeight w:val="712"/>
        </w:trPr>
        <w:tc>
          <w:tcPr>
            <w:tcW w:w="846" w:type="dxa"/>
            <w:vAlign w:val="center"/>
          </w:tcPr>
          <w:p w14:paraId="09ADD56A" w14:textId="77777777" w:rsidR="00A228EB" w:rsidRPr="007A214A" w:rsidRDefault="00A228EB" w:rsidP="00A228EB">
            <w:pPr>
              <w:suppressAutoHyphens/>
              <w:spacing w:after="0" w:line="240" w:lineRule="auto"/>
              <w:jc w:val="center"/>
              <w:rPr>
                <w:rFonts w:eastAsia="Times New Roman" w:cstheme="minorHAnsi"/>
                <w:b/>
              </w:rPr>
            </w:pPr>
            <w:r w:rsidRPr="007A214A">
              <w:rPr>
                <w:rFonts w:eastAsia="Times New Roman" w:cstheme="minorHAnsi"/>
                <w:b/>
              </w:rPr>
              <w:t>L.P.</w:t>
            </w:r>
          </w:p>
        </w:tc>
        <w:tc>
          <w:tcPr>
            <w:tcW w:w="5245" w:type="dxa"/>
            <w:vAlign w:val="center"/>
          </w:tcPr>
          <w:p w14:paraId="6CE0FEB3" w14:textId="77777777" w:rsidR="00A228EB" w:rsidRPr="007A214A" w:rsidRDefault="00A228EB" w:rsidP="00A228EB">
            <w:pPr>
              <w:suppressAutoHyphens/>
              <w:spacing w:after="0" w:line="240" w:lineRule="auto"/>
              <w:jc w:val="center"/>
              <w:rPr>
                <w:rFonts w:eastAsia="Times New Roman" w:cstheme="minorHAnsi"/>
                <w:b/>
              </w:rPr>
            </w:pPr>
            <w:r w:rsidRPr="007A214A">
              <w:rPr>
                <w:rFonts w:eastAsia="Times New Roman" w:cstheme="minorHAnsi"/>
                <w:b/>
              </w:rPr>
              <w:t>Parametry wymagane</w:t>
            </w:r>
          </w:p>
        </w:tc>
        <w:tc>
          <w:tcPr>
            <w:tcW w:w="1559" w:type="dxa"/>
            <w:vAlign w:val="center"/>
          </w:tcPr>
          <w:p w14:paraId="0E9805E7" w14:textId="77777777" w:rsidR="00A228EB" w:rsidRPr="007A214A" w:rsidRDefault="00A228EB" w:rsidP="00A228EB">
            <w:pPr>
              <w:suppressAutoHyphens/>
              <w:spacing w:after="0" w:line="240" w:lineRule="auto"/>
              <w:jc w:val="center"/>
              <w:rPr>
                <w:rFonts w:eastAsia="Times New Roman" w:cstheme="minorHAnsi"/>
                <w:b/>
              </w:rPr>
            </w:pPr>
            <w:r w:rsidRPr="007A214A">
              <w:rPr>
                <w:rFonts w:eastAsia="Times New Roman" w:cstheme="minorHAnsi"/>
                <w:b/>
              </w:rPr>
              <w:t>Warunek</w:t>
            </w:r>
          </w:p>
        </w:tc>
        <w:tc>
          <w:tcPr>
            <w:tcW w:w="1843" w:type="dxa"/>
            <w:vAlign w:val="center"/>
          </w:tcPr>
          <w:p w14:paraId="79271F8B" w14:textId="77777777" w:rsidR="00A228EB" w:rsidRPr="007A214A" w:rsidRDefault="00A228EB" w:rsidP="00A228EB">
            <w:pPr>
              <w:suppressAutoHyphens/>
              <w:spacing w:after="0" w:line="240" w:lineRule="auto"/>
              <w:jc w:val="center"/>
              <w:rPr>
                <w:rFonts w:eastAsia="Times New Roman" w:cstheme="minorHAnsi"/>
                <w:b/>
              </w:rPr>
            </w:pPr>
            <w:r w:rsidRPr="007A214A">
              <w:rPr>
                <w:rFonts w:eastAsia="Times New Roman" w:cstheme="minorHAnsi"/>
                <w:b/>
              </w:rPr>
              <w:t>Opis/podać</w:t>
            </w:r>
          </w:p>
        </w:tc>
      </w:tr>
      <w:tr w:rsidR="007A214A" w:rsidRPr="007A214A" w14:paraId="65483E71" w14:textId="77777777" w:rsidTr="004E46C9">
        <w:trPr>
          <w:trHeight w:val="566"/>
        </w:trPr>
        <w:tc>
          <w:tcPr>
            <w:tcW w:w="846" w:type="dxa"/>
            <w:tcBorders>
              <w:left w:val="single" w:sz="8" w:space="0" w:color="000000"/>
            </w:tcBorders>
            <w:vAlign w:val="center"/>
          </w:tcPr>
          <w:p w14:paraId="1DDA6755" w14:textId="77777777" w:rsidR="00A228EB" w:rsidRPr="007A214A" w:rsidRDefault="00A228EB" w:rsidP="00A228EB">
            <w:pPr>
              <w:spacing w:after="0"/>
              <w:jc w:val="center"/>
              <w:rPr>
                <w:rFonts w:cstheme="minorHAnsi"/>
                <w:b/>
                <w:bCs/>
              </w:rPr>
            </w:pPr>
            <w:r w:rsidRPr="007A214A">
              <w:rPr>
                <w:rFonts w:cstheme="minorHAnsi"/>
                <w:b/>
                <w:bCs/>
              </w:rPr>
              <w:t>I.</w:t>
            </w:r>
          </w:p>
        </w:tc>
        <w:tc>
          <w:tcPr>
            <w:tcW w:w="5245" w:type="dxa"/>
            <w:vAlign w:val="center"/>
          </w:tcPr>
          <w:p w14:paraId="5EBAE7F1" w14:textId="497F5BF6" w:rsidR="00A228EB" w:rsidRPr="007A214A" w:rsidRDefault="007A214A" w:rsidP="00A228EB">
            <w:pPr>
              <w:spacing w:after="0"/>
              <w:rPr>
                <w:rFonts w:cstheme="minorHAnsi"/>
                <w:b/>
                <w:bCs/>
              </w:rPr>
            </w:pPr>
            <w:proofErr w:type="spellStart"/>
            <w:r w:rsidRPr="007A214A">
              <w:rPr>
                <w:rFonts w:cstheme="minorHAnsi"/>
                <w:b/>
                <w:bCs/>
              </w:rPr>
              <w:t>Bioadaptor</w:t>
            </w:r>
            <w:proofErr w:type="spellEnd"/>
            <w:r w:rsidRPr="007A214A">
              <w:rPr>
                <w:rFonts w:cstheme="minorHAnsi"/>
                <w:b/>
                <w:bCs/>
              </w:rPr>
              <w:t xml:space="preserve"> wieńcowy</w:t>
            </w:r>
          </w:p>
        </w:tc>
        <w:tc>
          <w:tcPr>
            <w:tcW w:w="1559" w:type="dxa"/>
            <w:vAlign w:val="center"/>
          </w:tcPr>
          <w:p w14:paraId="4360EE01" w14:textId="77777777" w:rsidR="00A228EB" w:rsidRPr="007A214A" w:rsidRDefault="00A228EB" w:rsidP="00A228EB">
            <w:pPr>
              <w:spacing w:after="0"/>
              <w:jc w:val="center"/>
              <w:rPr>
                <w:rFonts w:cstheme="minorHAnsi"/>
                <w:b/>
                <w:bCs/>
              </w:rPr>
            </w:pPr>
            <w:r w:rsidRPr="007A214A">
              <w:rPr>
                <w:rFonts w:cstheme="minorHAnsi"/>
                <w:b/>
                <w:bCs/>
              </w:rPr>
              <w:t>TAK</w:t>
            </w:r>
          </w:p>
        </w:tc>
        <w:tc>
          <w:tcPr>
            <w:tcW w:w="1843" w:type="dxa"/>
            <w:tcBorders>
              <w:left w:val="single" w:sz="4" w:space="0" w:color="000000"/>
            </w:tcBorders>
            <w:vAlign w:val="center"/>
          </w:tcPr>
          <w:p w14:paraId="789773F4" w14:textId="77777777" w:rsidR="00A228EB" w:rsidRPr="007A214A" w:rsidRDefault="00A228EB" w:rsidP="00A228EB">
            <w:pPr>
              <w:spacing w:after="0"/>
              <w:jc w:val="center"/>
              <w:rPr>
                <w:rFonts w:cstheme="minorHAnsi"/>
              </w:rPr>
            </w:pPr>
          </w:p>
        </w:tc>
      </w:tr>
      <w:tr w:rsidR="00820200" w:rsidRPr="00820200" w14:paraId="6F402EA2" w14:textId="77777777" w:rsidTr="004E46C9">
        <w:tc>
          <w:tcPr>
            <w:tcW w:w="846" w:type="dxa"/>
            <w:tcBorders>
              <w:left w:val="single" w:sz="8" w:space="0" w:color="000000"/>
            </w:tcBorders>
            <w:vAlign w:val="center"/>
          </w:tcPr>
          <w:p w14:paraId="1F9056FC" w14:textId="77777777" w:rsidR="00A228EB" w:rsidRPr="00820200" w:rsidRDefault="00A228EB" w:rsidP="00A228EB">
            <w:pPr>
              <w:spacing w:after="0"/>
              <w:jc w:val="center"/>
              <w:rPr>
                <w:rFonts w:cstheme="minorHAnsi"/>
              </w:rPr>
            </w:pPr>
            <w:r w:rsidRPr="00820200">
              <w:rPr>
                <w:rFonts w:cstheme="minorHAnsi"/>
              </w:rPr>
              <w:t>1</w:t>
            </w:r>
          </w:p>
        </w:tc>
        <w:tc>
          <w:tcPr>
            <w:tcW w:w="5245" w:type="dxa"/>
            <w:vAlign w:val="center"/>
          </w:tcPr>
          <w:p w14:paraId="7F65C487" w14:textId="30A21C72" w:rsidR="00A228EB" w:rsidRPr="00820200" w:rsidRDefault="00820200" w:rsidP="00820200">
            <w:pPr>
              <w:spacing w:after="0"/>
              <w:rPr>
                <w:rFonts w:cstheme="minorHAnsi"/>
              </w:rPr>
            </w:pPr>
            <w:proofErr w:type="spellStart"/>
            <w:r w:rsidRPr="00820200">
              <w:rPr>
                <w:rFonts w:cstheme="minorHAnsi"/>
              </w:rPr>
              <w:t>Bioadaptor</w:t>
            </w:r>
            <w:proofErr w:type="spellEnd"/>
            <w:r w:rsidRPr="00820200">
              <w:rPr>
                <w:rFonts w:cstheme="minorHAnsi"/>
              </w:rPr>
              <w:t xml:space="preserve"> wieńcowy kobaltowo – chromowy (L-605) o konstrukcji splecionej spiralnie, uwalniający lek </w:t>
            </w:r>
            <w:proofErr w:type="spellStart"/>
            <w:r w:rsidRPr="00820200">
              <w:rPr>
                <w:rFonts w:cstheme="minorHAnsi"/>
              </w:rPr>
              <w:t>antyproliferacyjny</w:t>
            </w:r>
            <w:proofErr w:type="spellEnd"/>
            <w:r w:rsidRPr="00820200">
              <w:rPr>
                <w:rFonts w:cstheme="minorHAnsi"/>
              </w:rPr>
              <w:t xml:space="preserve"> </w:t>
            </w:r>
            <w:proofErr w:type="spellStart"/>
            <w:r w:rsidRPr="00820200">
              <w:rPr>
                <w:rFonts w:cstheme="minorHAnsi"/>
              </w:rPr>
              <w:t>Novolimus</w:t>
            </w:r>
            <w:proofErr w:type="spellEnd"/>
          </w:p>
        </w:tc>
        <w:tc>
          <w:tcPr>
            <w:tcW w:w="1559" w:type="dxa"/>
            <w:vAlign w:val="center"/>
          </w:tcPr>
          <w:p w14:paraId="7E317E14" w14:textId="77777777" w:rsidR="00A228EB" w:rsidRPr="00820200" w:rsidRDefault="00A228EB" w:rsidP="00A228EB">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4BBEBC07" w14:textId="77777777" w:rsidR="00A228EB" w:rsidRPr="00820200" w:rsidRDefault="00A228EB" w:rsidP="00A228EB">
            <w:pPr>
              <w:spacing w:after="0"/>
              <w:jc w:val="center"/>
              <w:rPr>
                <w:rFonts w:cstheme="minorHAnsi"/>
                <w:bCs/>
              </w:rPr>
            </w:pPr>
          </w:p>
        </w:tc>
      </w:tr>
      <w:tr w:rsidR="00820200" w:rsidRPr="00820200" w14:paraId="7D6D8068" w14:textId="77777777" w:rsidTr="004E46C9">
        <w:tc>
          <w:tcPr>
            <w:tcW w:w="846" w:type="dxa"/>
            <w:tcBorders>
              <w:left w:val="single" w:sz="8" w:space="0" w:color="000000"/>
            </w:tcBorders>
            <w:vAlign w:val="center"/>
          </w:tcPr>
          <w:p w14:paraId="0C49F1BE" w14:textId="77777777" w:rsidR="00A228EB" w:rsidRPr="00820200" w:rsidRDefault="00A228EB" w:rsidP="00A228EB">
            <w:pPr>
              <w:spacing w:after="0"/>
              <w:jc w:val="center"/>
              <w:rPr>
                <w:rFonts w:cstheme="minorHAnsi"/>
              </w:rPr>
            </w:pPr>
            <w:r w:rsidRPr="00820200">
              <w:rPr>
                <w:rFonts w:cstheme="minorHAnsi"/>
              </w:rPr>
              <w:t>2</w:t>
            </w:r>
          </w:p>
        </w:tc>
        <w:tc>
          <w:tcPr>
            <w:tcW w:w="5245" w:type="dxa"/>
            <w:vAlign w:val="center"/>
          </w:tcPr>
          <w:p w14:paraId="0BCBC74A" w14:textId="26509636" w:rsidR="00A228EB" w:rsidRPr="00820200" w:rsidRDefault="00820200" w:rsidP="00820200">
            <w:pPr>
              <w:spacing w:after="0"/>
              <w:rPr>
                <w:rFonts w:cstheme="minorHAnsi"/>
              </w:rPr>
            </w:pPr>
            <w:r w:rsidRPr="00820200">
              <w:rPr>
                <w:rFonts w:cstheme="minorHAnsi"/>
              </w:rPr>
              <w:t>platforma wykonana w technice kraty z trzech splecionych drutów połączonych powłoką bazową z polimeru PLLA o grubości nie większej niż 6µm</w:t>
            </w:r>
          </w:p>
        </w:tc>
        <w:tc>
          <w:tcPr>
            <w:tcW w:w="1559" w:type="dxa"/>
            <w:vAlign w:val="center"/>
          </w:tcPr>
          <w:p w14:paraId="23A91D61" w14:textId="77777777" w:rsidR="00A228EB" w:rsidRPr="00820200" w:rsidRDefault="00A228EB" w:rsidP="00A228EB">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29D8CE42" w14:textId="77777777" w:rsidR="00A228EB" w:rsidRPr="00820200" w:rsidRDefault="00A228EB" w:rsidP="00A228EB">
            <w:pPr>
              <w:spacing w:after="0"/>
              <w:jc w:val="center"/>
              <w:rPr>
                <w:rFonts w:cstheme="minorHAnsi"/>
                <w:bCs/>
              </w:rPr>
            </w:pPr>
          </w:p>
        </w:tc>
      </w:tr>
      <w:tr w:rsidR="00820200" w:rsidRPr="00820200" w14:paraId="4F240739" w14:textId="77777777" w:rsidTr="004E46C9">
        <w:tc>
          <w:tcPr>
            <w:tcW w:w="846" w:type="dxa"/>
            <w:tcBorders>
              <w:left w:val="single" w:sz="8" w:space="0" w:color="000000"/>
            </w:tcBorders>
            <w:vAlign w:val="center"/>
          </w:tcPr>
          <w:p w14:paraId="6CE40C17" w14:textId="77777777" w:rsidR="00A228EB" w:rsidRPr="00820200" w:rsidRDefault="00A228EB" w:rsidP="00A228EB">
            <w:pPr>
              <w:spacing w:after="0"/>
              <w:jc w:val="center"/>
              <w:rPr>
                <w:rFonts w:cstheme="minorHAnsi"/>
              </w:rPr>
            </w:pPr>
            <w:r w:rsidRPr="00820200">
              <w:rPr>
                <w:rFonts w:cstheme="minorHAnsi"/>
              </w:rPr>
              <w:t>3</w:t>
            </w:r>
          </w:p>
        </w:tc>
        <w:tc>
          <w:tcPr>
            <w:tcW w:w="5245" w:type="dxa"/>
            <w:vAlign w:val="center"/>
          </w:tcPr>
          <w:p w14:paraId="03B0C75E" w14:textId="6E0D233A" w:rsidR="00A228EB" w:rsidRPr="00820200" w:rsidRDefault="00820200" w:rsidP="00A228EB">
            <w:pPr>
              <w:spacing w:after="0"/>
              <w:rPr>
                <w:rFonts w:cstheme="minorHAnsi"/>
              </w:rPr>
            </w:pPr>
            <w:r w:rsidRPr="00820200">
              <w:rPr>
                <w:rFonts w:cstheme="minorHAnsi"/>
              </w:rPr>
              <w:t>czas biodegradacji polimeru PLLA: 6 miesięcy</w:t>
            </w:r>
          </w:p>
        </w:tc>
        <w:tc>
          <w:tcPr>
            <w:tcW w:w="1559" w:type="dxa"/>
            <w:vAlign w:val="center"/>
          </w:tcPr>
          <w:p w14:paraId="51727884" w14:textId="37D1E7C6" w:rsidR="00A228EB" w:rsidRPr="00820200" w:rsidRDefault="00A228EB" w:rsidP="00820200">
            <w:pPr>
              <w:spacing w:after="0"/>
              <w:jc w:val="center"/>
              <w:rPr>
                <w:rFonts w:cstheme="minorHAnsi"/>
                <w:bCs/>
              </w:rPr>
            </w:pPr>
            <w:r w:rsidRPr="00820200">
              <w:t>TAK</w:t>
            </w:r>
          </w:p>
        </w:tc>
        <w:tc>
          <w:tcPr>
            <w:tcW w:w="1843" w:type="dxa"/>
            <w:tcBorders>
              <w:left w:val="single" w:sz="4" w:space="0" w:color="000000"/>
            </w:tcBorders>
            <w:vAlign w:val="center"/>
          </w:tcPr>
          <w:p w14:paraId="2F8652D2" w14:textId="77777777" w:rsidR="00A228EB" w:rsidRPr="00820200" w:rsidRDefault="00A228EB" w:rsidP="00A228EB">
            <w:pPr>
              <w:spacing w:after="0"/>
              <w:jc w:val="center"/>
              <w:rPr>
                <w:rFonts w:cstheme="minorHAnsi"/>
                <w:bCs/>
              </w:rPr>
            </w:pPr>
          </w:p>
        </w:tc>
      </w:tr>
      <w:tr w:rsidR="00820200" w:rsidRPr="00820200" w14:paraId="3E6D50A9" w14:textId="77777777" w:rsidTr="004E46C9">
        <w:tc>
          <w:tcPr>
            <w:tcW w:w="846" w:type="dxa"/>
            <w:tcBorders>
              <w:left w:val="single" w:sz="8" w:space="0" w:color="000000"/>
            </w:tcBorders>
            <w:vAlign w:val="center"/>
          </w:tcPr>
          <w:p w14:paraId="3435F3BE" w14:textId="77777777" w:rsidR="00A228EB" w:rsidRPr="00820200" w:rsidRDefault="00A228EB" w:rsidP="00A228EB">
            <w:pPr>
              <w:spacing w:after="0"/>
              <w:jc w:val="center"/>
              <w:rPr>
                <w:rFonts w:cstheme="minorHAnsi"/>
              </w:rPr>
            </w:pPr>
            <w:r w:rsidRPr="00820200">
              <w:rPr>
                <w:rFonts w:cstheme="minorHAnsi"/>
              </w:rPr>
              <w:t>4</w:t>
            </w:r>
          </w:p>
        </w:tc>
        <w:tc>
          <w:tcPr>
            <w:tcW w:w="5245" w:type="dxa"/>
            <w:vAlign w:val="center"/>
          </w:tcPr>
          <w:p w14:paraId="14D4984B" w14:textId="3470FD5A" w:rsidR="00A228EB" w:rsidRPr="00820200" w:rsidRDefault="00820200" w:rsidP="00820200">
            <w:pPr>
              <w:spacing w:after="0"/>
              <w:rPr>
                <w:rFonts w:cstheme="minorHAnsi"/>
              </w:rPr>
            </w:pPr>
            <w:r w:rsidRPr="00820200">
              <w:rPr>
                <w:rFonts w:cstheme="minorHAnsi"/>
              </w:rPr>
              <w:t>wierzchnia warstwa pokryta polimerem PLGA o grubości nie większej niż 3µm</w:t>
            </w:r>
          </w:p>
        </w:tc>
        <w:tc>
          <w:tcPr>
            <w:tcW w:w="1559" w:type="dxa"/>
            <w:vAlign w:val="center"/>
          </w:tcPr>
          <w:p w14:paraId="3AE327AC" w14:textId="77777777" w:rsidR="00A228EB" w:rsidRPr="00820200" w:rsidRDefault="00A228EB" w:rsidP="00A228EB">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3775D4B1" w14:textId="77777777" w:rsidR="00A228EB" w:rsidRPr="00820200" w:rsidRDefault="00A228EB" w:rsidP="00A228EB">
            <w:pPr>
              <w:spacing w:after="0"/>
              <w:jc w:val="center"/>
              <w:rPr>
                <w:rFonts w:cstheme="minorHAnsi"/>
                <w:bCs/>
              </w:rPr>
            </w:pPr>
          </w:p>
        </w:tc>
      </w:tr>
      <w:tr w:rsidR="00820200" w:rsidRPr="00820200" w14:paraId="2E3A42F2" w14:textId="77777777" w:rsidTr="004E46C9">
        <w:tc>
          <w:tcPr>
            <w:tcW w:w="846" w:type="dxa"/>
            <w:tcBorders>
              <w:left w:val="single" w:sz="8" w:space="0" w:color="000000"/>
            </w:tcBorders>
            <w:vAlign w:val="center"/>
          </w:tcPr>
          <w:p w14:paraId="02BC2C61" w14:textId="77777777" w:rsidR="00A228EB" w:rsidRPr="00820200" w:rsidRDefault="00A228EB" w:rsidP="00A228EB">
            <w:pPr>
              <w:spacing w:after="0"/>
              <w:jc w:val="center"/>
              <w:rPr>
                <w:rFonts w:cstheme="minorHAnsi"/>
              </w:rPr>
            </w:pPr>
            <w:r w:rsidRPr="00820200">
              <w:rPr>
                <w:rFonts w:cstheme="minorHAnsi"/>
              </w:rPr>
              <w:t>5</w:t>
            </w:r>
          </w:p>
        </w:tc>
        <w:tc>
          <w:tcPr>
            <w:tcW w:w="5245" w:type="dxa"/>
            <w:vAlign w:val="center"/>
          </w:tcPr>
          <w:p w14:paraId="07FF3592" w14:textId="4BD3D4F6" w:rsidR="00A228EB" w:rsidRPr="00820200" w:rsidRDefault="00820200" w:rsidP="00820200">
            <w:pPr>
              <w:spacing w:after="0"/>
              <w:rPr>
                <w:rFonts w:cstheme="minorHAnsi"/>
              </w:rPr>
            </w:pPr>
            <w:r w:rsidRPr="00820200">
              <w:rPr>
                <w:rFonts w:cstheme="minorHAnsi"/>
              </w:rPr>
              <w:t>czas biodegradacji polimeru PLGA: 3 miesiące</w:t>
            </w:r>
          </w:p>
        </w:tc>
        <w:tc>
          <w:tcPr>
            <w:tcW w:w="1559" w:type="dxa"/>
            <w:vAlign w:val="center"/>
          </w:tcPr>
          <w:p w14:paraId="64B6DB96" w14:textId="77777777" w:rsidR="00A228EB" w:rsidRPr="00820200" w:rsidRDefault="00A228EB" w:rsidP="00A228EB">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5612E724" w14:textId="77777777" w:rsidR="00A228EB" w:rsidRPr="00820200" w:rsidRDefault="00A228EB" w:rsidP="00A228EB">
            <w:pPr>
              <w:spacing w:after="0"/>
              <w:jc w:val="center"/>
              <w:rPr>
                <w:rFonts w:cstheme="minorHAnsi"/>
                <w:bCs/>
              </w:rPr>
            </w:pPr>
          </w:p>
        </w:tc>
      </w:tr>
      <w:tr w:rsidR="00820200" w:rsidRPr="00820200" w14:paraId="7E22A250" w14:textId="77777777" w:rsidTr="004E46C9">
        <w:tc>
          <w:tcPr>
            <w:tcW w:w="846" w:type="dxa"/>
            <w:tcBorders>
              <w:left w:val="single" w:sz="8" w:space="0" w:color="000000"/>
            </w:tcBorders>
            <w:vAlign w:val="center"/>
          </w:tcPr>
          <w:p w14:paraId="0C2702DA" w14:textId="77777777" w:rsidR="00A228EB" w:rsidRPr="00820200" w:rsidRDefault="00A228EB" w:rsidP="00A228EB">
            <w:pPr>
              <w:spacing w:after="0"/>
              <w:jc w:val="center"/>
              <w:rPr>
                <w:rFonts w:cstheme="minorHAnsi"/>
              </w:rPr>
            </w:pPr>
            <w:r w:rsidRPr="00820200">
              <w:rPr>
                <w:rFonts w:cstheme="minorHAnsi"/>
              </w:rPr>
              <w:t>6</w:t>
            </w:r>
          </w:p>
        </w:tc>
        <w:tc>
          <w:tcPr>
            <w:tcW w:w="5245" w:type="dxa"/>
            <w:vAlign w:val="center"/>
          </w:tcPr>
          <w:p w14:paraId="4FA51CDE" w14:textId="3BF3C40D" w:rsidR="00A228EB" w:rsidRPr="00820200" w:rsidRDefault="00820200" w:rsidP="00820200">
            <w:pPr>
              <w:spacing w:after="0"/>
              <w:rPr>
                <w:rFonts w:cstheme="minorHAnsi"/>
              </w:rPr>
            </w:pPr>
            <w:r w:rsidRPr="00820200">
              <w:rPr>
                <w:rFonts w:cstheme="minorHAnsi"/>
              </w:rPr>
              <w:t xml:space="preserve">grubość ściany </w:t>
            </w:r>
            <w:proofErr w:type="spellStart"/>
            <w:r w:rsidRPr="00820200">
              <w:rPr>
                <w:rFonts w:cstheme="minorHAnsi"/>
              </w:rPr>
              <w:t>Bioadaptera</w:t>
            </w:r>
            <w:proofErr w:type="spellEnd"/>
            <w:r w:rsidRPr="00820200">
              <w:rPr>
                <w:rFonts w:cstheme="minorHAnsi"/>
              </w:rPr>
              <w:t xml:space="preserve"> z niskim profilem splotu dla średnicy   2,25-3,0mm nie więcej niż 71µm</w:t>
            </w:r>
          </w:p>
        </w:tc>
        <w:tc>
          <w:tcPr>
            <w:tcW w:w="1559" w:type="dxa"/>
            <w:vAlign w:val="center"/>
          </w:tcPr>
          <w:p w14:paraId="0C5148EB" w14:textId="77777777" w:rsidR="00A228EB" w:rsidRPr="00820200" w:rsidRDefault="00A228EB" w:rsidP="00A228EB">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256711CD" w14:textId="77777777" w:rsidR="00A228EB" w:rsidRPr="00820200" w:rsidRDefault="00A228EB" w:rsidP="00A228EB">
            <w:pPr>
              <w:spacing w:after="0"/>
              <w:jc w:val="center"/>
              <w:rPr>
                <w:rFonts w:cstheme="minorHAnsi"/>
                <w:bCs/>
              </w:rPr>
            </w:pPr>
          </w:p>
        </w:tc>
      </w:tr>
      <w:tr w:rsidR="00820200" w:rsidRPr="00820200" w14:paraId="18FEF7B9" w14:textId="77777777" w:rsidTr="004E46C9">
        <w:tc>
          <w:tcPr>
            <w:tcW w:w="846" w:type="dxa"/>
            <w:tcBorders>
              <w:left w:val="single" w:sz="8" w:space="0" w:color="000000"/>
            </w:tcBorders>
            <w:vAlign w:val="center"/>
          </w:tcPr>
          <w:p w14:paraId="0C965458" w14:textId="10AF5F95" w:rsidR="00820200" w:rsidRPr="00820200" w:rsidRDefault="00820200" w:rsidP="00820200">
            <w:pPr>
              <w:spacing w:after="0"/>
              <w:jc w:val="center"/>
              <w:rPr>
                <w:rFonts w:cstheme="minorHAnsi"/>
              </w:rPr>
            </w:pPr>
            <w:r>
              <w:rPr>
                <w:rFonts w:cstheme="minorHAnsi"/>
              </w:rPr>
              <w:t>7</w:t>
            </w:r>
          </w:p>
        </w:tc>
        <w:tc>
          <w:tcPr>
            <w:tcW w:w="5245" w:type="dxa"/>
            <w:vAlign w:val="center"/>
          </w:tcPr>
          <w:p w14:paraId="7E2E69FD" w14:textId="32A8CC38" w:rsidR="00820200" w:rsidRPr="00820200" w:rsidRDefault="00820200" w:rsidP="00820200">
            <w:pPr>
              <w:spacing w:after="0"/>
              <w:rPr>
                <w:rFonts w:cstheme="minorHAnsi"/>
              </w:rPr>
            </w:pPr>
            <w:proofErr w:type="spellStart"/>
            <w:r w:rsidRPr="00820200">
              <w:rPr>
                <w:rFonts w:cstheme="minorHAnsi"/>
              </w:rPr>
              <w:t>crossing</w:t>
            </w:r>
            <w:proofErr w:type="spellEnd"/>
            <w:r w:rsidRPr="00820200">
              <w:rPr>
                <w:rFonts w:cstheme="minorHAnsi"/>
              </w:rPr>
              <w:t xml:space="preserve"> profile: 0,040”dla średnicy 2,25mm</w:t>
            </w:r>
          </w:p>
        </w:tc>
        <w:tc>
          <w:tcPr>
            <w:tcW w:w="1559" w:type="dxa"/>
            <w:vAlign w:val="center"/>
          </w:tcPr>
          <w:p w14:paraId="55A50DB0" w14:textId="7E5F52A2" w:rsidR="00820200" w:rsidRPr="00820200" w:rsidRDefault="00820200" w:rsidP="00820200">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380AFFAA" w14:textId="77777777" w:rsidR="00820200" w:rsidRPr="00820200" w:rsidRDefault="00820200" w:rsidP="00820200">
            <w:pPr>
              <w:spacing w:after="0"/>
              <w:jc w:val="center"/>
              <w:rPr>
                <w:rFonts w:cstheme="minorHAnsi"/>
                <w:bCs/>
              </w:rPr>
            </w:pPr>
          </w:p>
        </w:tc>
      </w:tr>
      <w:tr w:rsidR="00820200" w:rsidRPr="00820200" w14:paraId="5E6351D3" w14:textId="77777777" w:rsidTr="004E46C9">
        <w:tc>
          <w:tcPr>
            <w:tcW w:w="846" w:type="dxa"/>
            <w:tcBorders>
              <w:left w:val="single" w:sz="8" w:space="0" w:color="000000"/>
            </w:tcBorders>
            <w:vAlign w:val="center"/>
          </w:tcPr>
          <w:p w14:paraId="1A8DC280" w14:textId="34EBADB5" w:rsidR="00820200" w:rsidRPr="00820200" w:rsidRDefault="00820200" w:rsidP="00820200">
            <w:pPr>
              <w:spacing w:after="0"/>
              <w:jc w:val="center"/>
              <w:rPr>
                <w:rFonts w:cstheme="minorHAnsi"/>
              </w:rPr>
            </w:pPr>
            <w:r w:rsidRPr="00820200">
              <w:rPr>
                <w:rFonts w:cstheme="minorHAnsi"/>
              </w:rPr>
              <w:t>8</w:t>
            </w:r>
          </w:p>
        </w:tc>
        <w:tc>
          <w:tcPr>
            <w:tcW w:w="5245" w:type="dxa"/>
            <w:vAlign w:val="center"/>
          </w:tcPr>
          <w:p w14:paraId="4B6B5FCC" w14:textId="2051A5F7" w:rsidR="00820200" w:rsidRPr="00820200" w:rsidRDefault="00820200" w:rsidP="00820200">
            <w:pPr>
              <w:spacing w:after="0"/>
              <w:rPr>
                <w:rFonts w:cstheme="minorHAnsi"/>
              </w:rPr>
            </w:pPr>
            <w:r w:rsidRPr="00820200">
              <w:rPr>
                <w:rFonts w:cstheme="minorHAnsi"/>
              </w:rPr>
              <w:t>dostępne średnice w przedziale: 2,25-4,0mm</w:t>
            </w:r>
          </w:p>
        </w:tc>
        <w:tc>
          <w:tcPr>
            <w:tcW w:w="1559" w:type="dxa"/>
            <w:vAlign w:val="center"/>
          </w:tcPr>
          <w:p w14:paraId="438BCBEE" w14:textId="77777777" w:rsidR="00820200" w:rsidRPr="00820200" w:rsidRDefault="00820200" w:rsidP="00820200">
            <w:pPr>
              <w:spacing w:after="0"/>
              <w:jc w:val="center"/>
            </w:pPr>
            <w:r w:rsidRPr="00820200">
              <w:t>TAK: 10 pkt</w:t>
            </w:r>
          </w:p>
          <w:p w14:paraId="7146F0E5" w14:textId="651B3057" w:rsidR="00820200" w:rsidRPr="00820200" w:rsidRDefault="00820200" w:rsidP="00820200">
            <w:pPr>
              <w:spacing w:after="0"/>
              <w:jc w:val="center"/>
              <w:rPr>
                <w:rFonts w:cstheme="minorHAnsi"/>
                <w:bCs/>
              </w:rPr>
            </w:pPr>
            <w:r w:rsidRPr="00820200">
              <w:t>NIE: 0 pkt</w:t>
            </w:r>
          </w:p>
        </w:tc>
        <w:tc>
          <w:tcPr>
            <w:tcW w:w="1843" w:type="dxa"/>
            <w:tcBorders>
              <w:left w:val="single" w:sz="4" w:space="0" w:color="000000"/>
            </w:tcBorders>
            <w:vAlign w:val="center"/>
          </w:tcPr>
          <w:p w14:paraId="49946E96" w14:textId="77777777" w:rsidR="00820200" w:rsidRPr="00820200" w:rsidRDefault="00820200" w:rsidP="00820200">
            <w:pPr>
              <w:spacing w:after="0"/>
              <w:jc w:val="center"/>
              <w:rPr>
                <w:rFonts w:cstheme="minorHAnsi"/>
                <w:bCs/>
              </w:rPr>
            </w:pPr>
          </w:p>
        </w:tc>
      </w:tr>
      <w:tr w:rsidR="00820200" w:rsidRPr="00820200" w14:paraId="312DAE23" w14:textId="77777777" w:rsidTr="004E46C9">
        <w:tc>
          <w:tcPr>
            <w:tcW w:w="846" w:type="dxa"/>
            <w:tcBorders>
              <w:left w:val="single" w:sz="8" w:space="0" w:color="000000"/>
            </w:tcBorders>
            <w:vAlign w:val="center"/>
          </w:tcPr>
          <w:p w14:paraId="5587ED1E" w14:textId="5073C242" w:rsidR="00820200" w:rsidRPr="00820200" w:rsidRDefault="00820200" w:rsidP="00820200">
            <w:pPr>
              <w:spacing w:after="0"/>
              <w:jc w:val="center"/>
              <w:rPr>
                <w:rFonts w:cstheme="minorHAnsi"/>
              </w:rPr>
            </w:pPr>
            <w:r w:rsidRPr="00820200">
              <w:rPr>
                <w:rFonts w:cstheme="minorHAnsi"/>
              </w:rPr>
              <w:t>9</w:t>
            </w:r>
          </w:p>
        </w:tc>
        <w:tc>
          <w:tcPr>
            <w:tcW w:w="5245" w:type="dxa"/>
            <w:vAlign w:val="center"/>
          </w:tcPr>
          <w:p w14:paraId="5AA07854" w14:textId="20DD780C" w:rsidR="00820200" w:rsidRPr="00820200" w:rsidRDefault="00820200" w:rsidP="00820200">
            <w:pPr>
              <w:spacing w:after="0"/>
              <w:rPr>
                <w:rFonts w:cstheme="minorHAnsi"/>
              </w:rPr>
            </w:pPr>
            <w:r w:rsidRPr="00820200">
              <w:rPr>
                <w:rFonts w:cstheme="minorHAnsi"/>
              </w:rPr>
              <w:t>dostępne długości: 14, 18, 23, 28, 32, 38mm</w:t>
            </w:r>
          </w:p>
        </w:tc>
        <w:tc>
          <w:tcPr>
            <w:tcW w:w="1559" w:type="dxa"/>
            <w:vAlign w:val="center"/>
          </w:tcPr>
          <w:p w14:paraId="42D3DB7F" w14:textId="77777777" w:rsidR="00820200" w:rsidRPr="00820200" w:rsidRDefault="00820200" w:rsidP="00820200">
            <w:pPr>
              <w:spacing w:after="0"/>
              <w:jc w:val="center"/>
            </w:pPr>
            <w:r w:rsidRPr="00820200">
              <w:t>TAK: 10 pkt</w:t>
            </w:r>
          </w:p>
          <w:p w14:paraId="593525F3" w14:textId="549869C8" w:rsidR="00820200" w:rsidRPr="00820200" w:rsidRDefault="00820200" w:rsidP="00820200">
            <w:pPr>
              <w:spacing w:after="0"/>
              <w:jc w:val="center"/>
              <w:rPr>
                <w:rFonts w:cstheme="minorHAnsi"/>
                <w:bCs/>
              </w:rPr>
            </w:pPr>
            <w:r w:rsidRPr="00820200">
              <w:t>NIE: 0 pkt</w:t>
            </w:r>
          </w:p>
        </w:tc>
        <w:tc>
          <w:tcPr>
            <w:tcW w:w="1843" w:type="dxa"/>
            <w:tcBorders>
              <w:left w:val="single" w:sz="4" w:space="0" w:color="000000"/>
            </w:tcBorders>
            <w:vAlign w:val="center"/>
          </w:tcPr>
          <w:p w14:paraId="66FDC9A5" w14:textId="77777777" w:rsidR="00820200" w:rsidRPr="00820200" w:rsidRDefault="00820200" w:rsidP="00820200">
            <w:pPr>
              <w:spacing w:after="0"/>
              <w:jc w:val="center"/>
              <w:rPr>
                <w:rFonts w:cstheme="minorHAnsi"/>
                <w:bCs/>
              </w:rPr>
            </w:pPr>
          </w:p>
        </w:tc>
      </w:tr>
      <w:tr w:rsidR="00820200" w:rsidRPr="00820200" w14:paraId="53FB1DB0" w14:textId="77777777" w:rsidTr="004E46C9">
        <w:tc>
          <w:tcPr>
            <w:tcW w:w="846" w:type="dxa"/>
            <w:tcBorders>
              <w:left w:val="single" w:sz="8" w:space="0" w:color="000000"/>
            </w:tcBorders>
            <w:vAlign w:val="center"/>
          </w:tcPr>
          <w:p w14:paraId="0A14CFA1" w14:textId="2C68A53D" w:rsidR="00820200" w:rsidRPr="00820200" w:rsidRDefault="00820200" w:rsidP="00820200">
            <w:pPr>
              <w:spacing w:after="0"/>
              <w:jc w:val="center"/>
              <w:rPr>
                <w:rFonts w:cstheme="minorHAnsi"/>
              </w:rPr>
            </w:pPr>
            <w:r>
              <w:rPr>
                <w:rFonts w:cstheme="minorHAnsi"/>
              </w:rPr>
              <w:t>10</w:t>
            </w:r>
          </w:p>
        </w:tc>
        <w:tc>
          <w:tcPr>
            <w:tcW w:w="5245" w:type="dxa"/>
            <w:vAlign w:val="center"/>
          </w:tcPr>
          <w:p w14:paraId="7FBA5F34" w14:textId="22963526" w:rsidR="00820200" w:rsidRPr="00820200" w:rsidRDefault="00820200" w:rsidP="00820200">
            <w:pPr>
              <w:spacing w:after="0"/>
              <w:rPr>
                <w:rFonts w:cstheme="minorHAnsi"/>
              </w:rPr>
            </w:pPr>
            <w:r w:rsidRPr="00820200">
              <w:rPr>
                <w:rFonts w:cstheme="minorHAnsi"/>
              </w:rPr>
              <w:t>ciśnienie nominalne:</w:t>
            </w:r>
          </w:p>
          <w:p w14:paraId="2BE35C2E" w14:textId="77777777" w:rsidR="00820200" w:rsidRPr="00820200" w:rsidRDefault="00820200" w:rsidP="00820200">
            <w:pPr>
              <w:numPr>
                <w:ilvl w:val="0"/>
                <w:numId w:val="76"/>
              </w:numPr>
              <w:spacing w:after="0"/>
              <w:ind w:left="316" w:hanging="283"/>
              <w:rPr>
                <w:rFonts w:cstheme="minorHAnsi"/>
              </w:rPr>
            </w:pPr>
            <w:r w:rsidRPr="00820200">
              <w:rPr>
                <w:rFonts w:cstheme="minorHAnsi"/>
              </w:rPr>
              <w:t xml:space="preserve">10 </w:t>
            </w:r>
            <w:proofErr w:type="spellStart"/>
            <w:r w:rsidRPr="00820200">
              <w:rPr>
                <w:rFonts w:cstheme="minorHAnsi"/>
              </w:rPr>
              <w:t>atm</w:t>
            </w:r>
            <w:proofErr w:type="spellEnd"/>
            <w:r w:rsidRPr="00820200">
              <w:rPr>
                <w:rFonts w:cstheme="minorHAnsi"/>
              </w:rPr>
              <w:t xml:space="preserve"> dla średnicy 2,5mm; 3,0mm; 3,5mm </w:t>
            </w:r>
          </w:p>
          <w:p w14:paraId="5B6DFDD2" w14:textId="214E013B" w:rsidR="00820200" w:rsidRPr="00651003" w:rsidRDefault="00820200" w:rsidP="00820200">
            <w:pPr>
              <w:numPr>
                <w:ilvl w:val="0"/>
                <w:numId w:val="76"/>
              </w:numPr>
              <w:spacing w:after="0"/>
              <w:ind w:left="316" w:hanging="283"/>
              <w:rPr>
                <w:rFonts w:cstheme="minorHAnsi"/>
              </w:rPr>
            </w:pPr>
            <w:r w:rsidRPr="00820200">
              <w:rPr>
                <w:rFonts w:cstheme="minorHAnsi"/>
              </w:rPr>
              <w:t xml:space="preserve">11 </w:t>
            </w:r>
            <w:proofErr w:type="spellStart"/>
            <w:r w:rsidRPr="00820200">
              <w:rPr>
                <w:rFonts w:cstheme="minorHAnsi"/>
              </w:rPr>
              <w:t>atm</w:t>
            </w:r>
            <w:proofErr w:type="spellEnd"/>
            <w:r w:rsidRPr="00820200">
              <w:rPr>
                <w:rFonts w:cstheme="minorHAnsi"/>
              </w:rPr>
              <w:t xml:space="preserve"> dla średnicy 2,25mm; 2,75mm; 4,0mm</w:t>
            </w:r>
          </w:p>
        </w:tc>
        <w:tc>
          <w:tcPr>
            <w:tcW w:w="1559" w:type="dxa"/>
            <w:vAlign w:val="center"/>
          </w:tcPr>
          <w:p w14:paraId="25AF532F" w14:textId="14477E21" w:rsidR="00820200" w:rsidRPr="00820200" w:rsidRDefault="00820200" w:rsidP="00820200">
            <w:pPr>
              <w:spacing w:after="0"/>
              <w:jc w:val="center"/>
            </w:pPr>
            <w:r w:rsidRPr="00820200">
              <w:rPr>
                <w:rFonts w:cstheme="minorHAnsi"/>
                <w:bCs/>
              </w:rPr>
              <w:t>TAK</w:t>
            </w:r>
          </w:p>
        </w:tc>
        <w:tc>
          <w:tcPr>
            <w:tcW w:w="1843" w:type="dxa"/>
            <w:tcBorders>
              <w:left w:val="single" w:sz="4" w:space="0" w:color="000000"/>
            </w:tcBorders>
            <w:vAlign w:val="center"/>
          </w:tcPr>
          <w:p w14:paraId="5216E925" w14:textId="77777777" w:rsidR="00820200" w:rsidRPr="00820200" w:rsidRDefault="00820200" w:rsidP="00820200">
            <w:pPr>
              <w:spacing w:after="0"/>
              <w:jc w:val="center"/>
              <w:rPr>
                <w:rFonts w:cstheme="minorHAnsi"/>
                <w:bCs/>
              </w:rPr>
            </w:pPr>
          </w:p>
        </w:tc>
      </w:tr>
      <w:tr w:rsidR="00820200" w:rsidRPr="00820200" w14:paraId="5754D278" w14:textId="77777777" w:rsidTr="004E46C9">
        <w:tc>
          <w:tcPr>
            <w:tcW w:w="846" w:type="dxa"/>
            <w:tcBorders>
              <w:left w:val="single" w:sz="8" w:space="0" w:color="000000"/>
            </w:tcBorders>
            <w:vAlign w:val="center"/>
          </w:tcPr>
          <w:p w14:paraId="0B5F888E" w14:textId="1D4FAF54" w:rsidR="00820200" w:rsidRPr="00820200" w:rsidRDefault="00651003" w:rsidP="00820200">
            <w:pPr>
              <w:spacing w:after="0"/>
              <w:jc w:val="center"/>
              <w:rPr>
                <w:rFonts w:cstheme="minorHAnsi"/>
              </w:rPr>
            </w:pPr>
            <w:r>
              <w:rPr>
                <w:rFonts w:cstheme="minorHAnsi"/>
              </w:rPr>
              <w:t>11</w:t>
            </w:r>
          </w:p>
        </w:tc>
        <w:tc>
          <w:tcPr>
            <w:tcW w:w="5245" w:type="dxa"/>
            <w:vAlign w:val="center"/>
          </w:tcPr>
          <w:p w14:paraId="465C4F56" w14:textId="6E6B65F7" w:rsidR="00651003" w:rsidRPr="00651003" w:rsidRDefault="00651003" w:rsidP="00651003">
            <w:pPr>
              <w:spacing w:after="0"/>
              <w:rPr>
                <w:rFonts w:cstheme="minorHAnsi"/>
              </w:rPr>
            </w:pPr>
            <w:r w:rsidRPr="00651003">
              <w:rPr>
                <w:rFonts w:cstheme="minorHAnsi"/>
              </w:rPr>
              <w:t>ciśnienie RBP:</w:t>
            </w:r>
          </w:p>
          <w:p w14:paraId="5E5C6969" w14:textId="77777777" w:rsidR="00651003" w:rsidRPr="00651003" w:rsidRDefault="00651003" w:rsidP="00651003">
            <w:pPr>
              <w:numPr>
                <w:ilvl w:val="0"/>
                <w:numId w:val="76"/>
              </w:numPr>
              <w:spacing w:after="0"/>
              <w:ind w:left="316" w:hanging="283"/>
              <w:rPr>
                <w:rFonts w:cstheme="minorHAnsi"/>
              </w:rPr>
            </w:pPr>
            <w:r w:rsidRPr="00651003">
              <w:rPr>
                <w:rFonts w:cstheme="minorHAnsi"/>
              </w:rPr>
              <w:t xml:space="preserve">16 </w:t>
            </w:r>
            <w:proofErr w:type="spellStart"/>
            <w:r w:rsidRPr="00651003">
              <w:rPr>
                <w:rFonts w:cstheme="minorHAnsi"/>
              </w:rPr>
              <w:t>atm</w:t>
            </w:r>
            <w:proofErr w:type="spellEnd"/>
            <w:r w:rsidRPr="00651003">
              <w:rPr>
                <w:rFonts w:cstheme="minorHAnsi"/>
              </w:rPr>
              <w:t xml:space="preserve"> dla średnic 2,25mm - 3,5mm </w:t>
            </w:r>
          </w:p>
          <w:p w14:paraId="6B0671BF" w14:textId="1B9434AF" w:rsidR="00820200" w:rsidRPr="00651003" w:rsidRDefault="00651003" w:rsidP="00820200">
            <w:pPr>
              <w:numPr>
                <w:ilvl w:val="0"/>
                <w:numId w:val="76"/>
              </w:numPr>
              <w:spacing w:after="0"/>
              <w:ind w:left="316" w:hanging="283"/>
              <w:rPr>
                <w:rFonts w:cstheme="minorHAnsi"/>
              </w:rPr>
            </w:pPr>
            <w:r w:rsidRPr="00651003">
              <w:rPr>
                <w:rFonts w:cstheme="minorHAnsi"/>
              </w:rPr>
              <w:t xml:space="preserve">14 </w:t>
            </w:r>
            <w:proofErr w:type="spellStart"/>
            <w:r w:rsidRPr="00651003">
              <w:rPr>
                <w:rFonts w:cstheme="minorHAnsi"/>
              </w:rPr>
              <w:t>atm</w:t>
            </w:r>
            <w:proofErr w:type="spellEnd"/>
            <w:r w:rsidRPr="00651003">
              <w:rPr>
                <w:rFonts w:cstheme="minorHAnsi"/>
              </w:rPr>
              <w:t xml:space="preserve"> dla średnicy 4,0mm</w:t>
            </w:r>
          </w:p>
        </w:tc>
        <w:tc>
          <w:tcPr>
            <w:tcW w:w="1559" w:type="dxa"/>
            <w:vAlign w:val="center"/>
          </w:tcPr>
          <w:p w14:paraId="71469522" w14:textId="15BE8072" w:rsidR="00820200" w:rsidRPr="00820200" w:rsidRDefault="00820200" w:rsidP="00820200">
            <w:pPr>
              <w:spacing w:after="0"/>
              <w:jc w:val="center"/>
            </w:pPr>
            <w:r w:rsidRPr="00820200">
              <w:rPr>
                <w:rFonts w:cstheme="minorHAnsi"/>
                <w:bCs/>
              </w:rPr>
              <w:t>TAK</w:t>
            </w:r>
          </w:p>
        </w:tc>
        <w:tc>
          <w:tcPr>
            <w:tcW w:w="1843" w:type="dxa"/>
            <w:tcBorders>
              <w:left w:val="single" w:sz="4" w:space="0" w:color="000000"/>
            </w:tcBorders>
            <w:vAlign w:val="center"/>
          </w:tcPr>
          <w:p w14:paraId="3BD43728" w14:textId="77777777" w:rsidR="00820200" w:rsidRPr="00820200" w:rsidRDefault="00820200" w:rsidP="00820200">
            <w:pPr>
              <w:spacing w:after="0"/>
              <w:jc w:val="center"/>
              <w:rPr>
                <w:rFonts w:cstheme="minorHAnsi"/>
                <w:bCs/>
              </w:rPr>
            </w:pPr>
          </w:p>
        </w:tc>
      </w:tr>
      <w:tr w:rsidR="00820200" w:rsidRPr="00820200" w14:paraId="5DBBEB69" w14:textId="77777777" w:rsidTr="004E46C9">
        <w:tc>
          <w:tcPr>
            <w:tcW w:w="846" w:type="dxa"/>
            <w:tcBorders>
              <w:left w:val="single" w:sz="8" w:space="0" w:color="000000"/>
            </w:tcBorders>
            <w:vAlign w:val="center"/>
          </w:tcPr>
          <w:p w14:paraId="702A3161" w14:textId="2BCE25E8" w:rsidR="00820200" w:rsidRPr="00820200" w:rsidRDefault="00651003" w:rsidP="00820200">
            <w:pPr>
              <w:spacing w:after="0"/>
              <w:jc w:val="center"/>
              <w:rPr>
                <w:rFonts w:cstheme="minorHAnsi"/>
              </w:rPr>
            </w:pPr>
            <w:r>
              <w:rPr>
                <w:rFonts w:cstheme="minorHAnsi"/>
              </w:rPr>
              <w:t>12</w:t>
            </w:r>
          </w:p>
        </w:tc>
        <w:tc>
          <w:tcPr>
            <w:tcW w:w="5245" w:type="dxa"/>
            <w:vAlign w:val="center"/>
          </w:tcPr>
          <w:p w14:paraId="1DB543DC" w14:textId="0473B4B3" w:rsidR="00820200" w:rsidRPr="00820200" w:rsidRDefault="00651003" w:rsidP="00820200">
            <w:pPr>
              <w:spacing w:after="0"/>
              <w:rPr>
                <w:rFonts w:cstheme="minorHAnsi"/>
              </w:rPr>
            </w:pPr>
            <w:r w:rsidRPr="00651003">
              <w:rPr>
                <w:rFonts w:cstheme="minorHAnsi"/>
              </w:rPr>
              <w:t>dawka leku 5µg/mm</w:t>
            </w:r>
          </w:p>
        </w:tc>
        <w:tc>
          <w:tcPr>
            <w:tcW w:w="1559" w:type="dxa"/>
            <w:vAlign w:val="center"/>
          </w:tcPr>
          <w:p w14:paraId="4DF91EDF" w14:textId="7F8442C7" w:rsidR="00820200" w:rsidRPr="00820200" w:rsidRDefault="00820200" w:rsidP="00820200">
            <w:pPr>
              <w:spacing w:after="0"/>
              <w:jc w:val="center"/>
            </w:pPr>
            <w:r w:rsidRPr="00820200">
              <w:rPr>
                <w:rFonts w:cstheme="minorHAnsi"/>
                <w:bCs/>
              </w:rPr>
              <w:t>TAK</w:t>
            </w:r>
          </w:p>
        </w:tc>
        <w:tc>
          <w:tcPr>
            <w:tcW w:w="1843" w:type="dxa"/>
            <w:tcBorders>
              <w:left w:val="single" w:sz="4" w:space="0" w:color="000000"/>
            </w:tcBorders>
            <w:vAlign w:val="center"/>
          </w:tcPr>
          <w:p w14:paraId="69222395" w14:textId="77777777" w:rsidR="00820200" w:rsidRPr="00820200" w:rsidRDefault="00820200" w:rsidP="00820200">
            <w:pPr>
              <w:spacing w:after="0"/>
              <w:jc w:val="center"/>
              <w:rPr>
                <w:rFonts w:cstheme="minorHAnsi"/>
                <w:bCs/>
              </w:rPr>
            </w:pPr>
          </w:p>
        </w:tc>
      </w:tr>
      <w:tr w:rsidR="00820200" w:rsidRPr="00820200" w14:paraId="7D2BA465" w14:textId="77777777" w:rsidTr="004E46C9">
        <w:tc>
          <w:tcPr>
            <w:tcW w:w="846" w:type="dxa"/>
            <w:tcBorders>
              <w:left w:val="single" w:sz="8" w:space="0" w:color="000000"/>
            </w:tcBorders>
            <w:vAlign w:val="center"/>
          </w:tcPr>
          <w:p w14:paraId="44E431FC" w14:textId="70CA2D14" w:rsidR="00820200" w:rsidRPr="00820200" w:rsidRDefault="00651003" w:rsidP="00820200">
            <w:pPr>
              <w:spacing w:after="0"/>
              <w:jc w:val="center"/>
              <w:rPr>
                <w:rFonts w:cstheme="minorHAnsi"/>
              </w:rPr>
            </w:pPr>
            <w:r>
              <w:rPr>
                <w:rFonts w:cstheme="minorHAnsi"/>
              </w:rPr>
              <w:t>13</w:t>
            </w:r>
          </w:p>
        </w:tc>
        <w:tc>
          <w:tcPr>
            <w:tcW w:w="5245" w:type="dxa"/>
            <w:vAlign w:val="center"/>
          </w:tcPr>
          <w:p w14:paraId="015E5928" w14:textId="36BE509E" w:rsidR="00820200" w:rsidRPr="00820200" w:rsidRDefault="00651003" w:rsidP="00651003">
            <w:pPr>
              <w:spacing w:after="0"/>
              <w:rPr>
                <w:rFonts w:cstheme="minorHAnsi"/>
              </w:rPr>
            </w:pPr>
            <w:r w:rsidRPr="00651003">
              <w:rPr>
                <w:rFonts w:cstheme="minorHAnsi"/>
              </w:rPr>
              <w:t>udokumentowana lepsza zdolność tętnienia i procentowa pozytywna zmiana powierzchni światła podczas cyklu pracy serca w porównaniu z DES w potwierdzonych badaniach klinicznych po okresie 24mięsięcy po implantacji</w:t>
            </w:r>
          </w:p>
        </w:tc>
        <w:tc>
          <w:tcPr>
            <w:tcW w:w="1559" w:type="dxa"/>
            <w:vAlign w:val="center"/>
          </w:tcPr>
          <w:p w14:paraId="1B8F0762" w14:textId="1002CE60" w:rsidR="00820200" w:rsidRPr="00820200" w:rsidRDefault="00820200" w:rsidP="00820200">
            <w:pPr>
              <w:spacing w:after="0"/>
              <w:jc w:val="center"/>
            </w:pPr>
            <w:r w:rsidRPr="00820200">
              <w:rPr>
                <w:rFonts w:cstheme="minorHAnsi"/>
                <w:bCs/>
              </w:rPr>
              <w:t>TAK</w:t>
            </w:r>
          </w:p>
        </w:tc>
        <w:tc>
          <w:tcPr>
            <w:tcW w:w="1843" w:type="dxa"/>
            <w:tcBorders>
              <w:left w:val="single" w:sz="4" w:space="0" w:color="000000"/>
            </w:tcBorders>
            <w:vAlign w:val="center"/>
          </w:tcPr>
          <w:p w14:paraId="591B08C0" w14:textId="77777777" w:rsidR="00820200" w:rsidRPr="00820200" w:rsidRDefault="00820200" w:rsidP="00820200">
            <w:pPr>
              <w:spacing w:after="0"/>
              <w:jc w:val="center"/>
              <w:rPr>
                <w:rFonts w:cstheme="minorHAnsi"/>
                <w:bCs/>
              </w:rPr>
            </w:pPr>
          </w:p>
        </w:tc>
      </w:tr>
      <w:tr w:rsidR="00820200" w:rsidRPr="00820200" w14:paraId="6957C1F5" w14:textId="77777777" w:rsidTr="004E46C9">
        <w:tc>
          <w:tcPr>
            <w:tcW w:w="846" w:type="dxa"/>
            <w:tcBorders>
              <w:left w:val="single" w:sz="8" w:space="0" w:color="000000"/>
            </w:tcBorders>
            <w:vAlign w:val="center"/>
          </w:tcPr>
          <w:p w14:paraId="0E4AC816" w14:textId="5BEA5633" w:rsidR="00820200" w:rsidRPr="00820200" w:rsidRDefault="00651003" w:rsidP="00820200">
            <w:pPr>
              <w:spacing w:after="0"/>
              <w:jc w:val="center"/>
              <w:rPr>
                <w:rFonts w:cstheme="minorHAnsi"/>
              </w:rPr>
            </w:pPr>
            <w:r>
              <w:rPr>
                <w:rFonts w:cstheme="minorHAnsi"/>
              </w:rPr>
              <w:t>14</w:t>
            </w:r>
          </w:p>
        </w:tc>
        <w:tc>
          <w:tcPr>
            <w:tcW w:w="5245" w:type="dxa"/>
            <w:vAlign w:val="center"/>
          </w:tcPr>
          <w:p w14:paraId="65EAB986" w14:textId="3FE2D2EF" w:rsidR="00820200" w:rsidRPr="00820200" w:rsidRDefault="00651003" w:rsidP="00651003">
            <w:pPr>
              <w:spacing w:after="0"/>
              <w:rPr>
                <w:rFonts w:cstheme="minorHAnsi"/>
              </w:rPr>
            </w:pPr>
            <w:r w:rsidRPr="00651003">
              <w:rPr>
                <w:rFonts w:cstheme="minorHAnsi"/>
              </w:rPr>
              <w:t>powierzchnia światła utrzymuje się przez 12 miesięcy od wszczepienia</w:t>
            </w:r>
          </w:p>
        </w:tc>
        <w:tc>
          <w:tcPr>
            <w:tcW w:w="1559" w:type="dxa"/>
            <w:vAlign w:val="center"/>
          </w:tcPr>
          <w:p w14:paraId="78DC3918" w14:textId="5B19ABEE" w:rsidR="00820200" w:rsidRPr="00820200" w:rsidRDefault="00820200" w:rsidP="00820200">
            <w:pPr>
              <w:spacing w:after="0"/>
              <w:jc w:val="center"/>
            </w:pPr>
            <w:r w:rsidRPr="00820200">
              <w:rPr>
                <w:rFonts w:cstheme="minorHAnsi"/>
                <w:bCs/>
              </w:rPr>
              <w:t>TAK</w:t>
            </w:r>
          </w:p>
        </w:tc>
        <w:tc>
          <w:tcPr>
            <w:tcW w:w="1843" w:type="dxa"/>
            <w:tcBorders>
              <w:left w:val="single" w:sz="4" w:space="0" w:color="000000"/>
            </w:tcBorders>
            <w:vAlign w:val="center"/>
          </w:tcPr>
          <w:p w14:paraId="338751BE" w14:textId="77777777" w:rsidR="00820200" w:rsidRPr="00820200" w:rsidRDefault="00820200" w:rsidP="00820200">
            <w:pPr>
              <w:spacing w:after="0"/>
              <w:jc w:val="center"/>
              <w:rPr>
                <w:rFonts w:cstheme="minorHAnsi"/>
                <w:bCs/>
              </w:rPr>
            </w:pPr>
          </w:p>
        </w:tc>
      </w:tr>
      <w:tr w:rsidR="00820200" w:rsidRPr="00820200" w14:paraId="3444F8F7" w14:textId="77777777" w:rsidTr="004E46C9">
        <w:tc>
          <w:tcPr>
            <w:tcW w:w="846" w:type="dxa"/>
            <w:tcBorders>
              <w:left w:val="single" w:sz="8" w:space="0" w:color="000000"/>
            </w:tcBorders>
            <w:vAlign w:val="center"/>
          </w:tcPr>
          <w:p w14:paraId="7CB70A6D" w14:textId="579E9B90" w:rsidR="00820200" w:rsidRPr="00820200" w:rsidRDefault="00651003" w:rsidP="00820200">
            <w:pPr>
              <w:spacing w:after="0"/>
              <w:jc w:val="center"/>
              <w:rPr>
                <w:rFonts w:cstheme="minorHAnsi"/>
              </w:rPr>
            </w:pPr>
            <w:r>
              <w:rPr>
                <w:rFonts w:cstheme="minorHAnsi"/>
              </w:rPr>
              <w:t>15</w:t>
            </w:r>
          </w:p>
        </w:tc>
        <w:tc>
          <w:tcPr>
            <w:tcW w:w="5245" w:type="dxa"/>
            <w:vAlign w:val="center"/>
          </w:tcPr>
          <w:p w14:paraId="1517F149" w14:textId="7F98C1CA" w:rsidR="00820200" w:rsidRPr="00820200" w:rsidRDefault="00651003" w:rsidP="00651003">
            <w:pPr>
              <w:spacing w:after="0"/>
              <w:rPr>
                <w:rFonts w:cstheme="minorHAnsi"/>
              </w:rPr>
            </w:pPr>
            <w:r w:rsidRPr="00651003">
              <w:rPr>
                <w:rFonts w:cstheme="minorHAnsi"/>
              </w:rPr>
              <w:t xml:space="preserve">regresja objętości blaszki miażdżycowej w zmianach bogatych w lipidy po zastosowaniu </w:t>
            </w:r>
            <w:proofErr w:type="spellStart"/>
            <w:r w:rsidRPr="00651003">
              <w:rPr>
                <w:rFonts w:cstheme="minorHAnsi"/>
              </w:rPr>
              <w:t>Bioadaptora</w:t>
            </w:r>
            <w:proofErr w:type="spellEnd"/>
            <w:r w:rsidRPr="00651003">
              <w:rPr>
                <w:rFonts w:cstheme="minorHAnsi"/>
              </w:rPr>
              <w:t xml:space="preserve"> w </w:t>
            </w:r>
            <w:r w:rsidRPr="00651003">
              <w:rPr>
                <w:rFonts w:cstheme="minorHAnsi"/>
              </w:rPr>
              <w:lastRenderedPageBreak/>
              <w:t>porównaniu ze wzrostem po zastosowaniu współczesnego DES po 1 roku</w:t>
            </w:r>
          </w:p>
        </w:tc>
        <w:tc>
          <w:tcPr>
            <w:tcW w:w="1559" w:type="dxa"/>
            <w:vAlign w:val="center"/>
          </w:tcPr>
          <w:p w14:paraId="52903065" w14:textId="02E5A494" w:rsidR="00820200" w:rsidRPr="00820200" w:rsidRDefault="00820200" w:rsidP="00820200">
            <w:pPr>
              <w:spacing w:after="0"/>
              <w:jc w:val="center"/>
            </w:pPr>
            <w:r w:rsidRPr="00820200">
              <w:rPr>
                <w:rFonts w:cstheme="minorHAnsi"/>
                <w:bCs/>
              </w:rPr>
              <w:lastRenderedPageBreak/>
              <w:t>TAK</w:t>
            </w:r>
          </w:p>
        </w:tc>
        <w:tc>
          <w:tcPr>
            <w:tcW w:w="1843" w:type="dxa"/>
            <w:tcBorders>
              <w:left w:val="single" w:sz="4" w:space="0" w:color="000000"/>
            </w:tcBorders>
            <w:vAlign w:val="center"/>
          </w:tcPr>
          <w:p w14:paraId="009D7959" w14:textId="77777777" w:rsidR="00820200" w:rsidRPr="00820200" w:rsidRDefault="00820200" w:rsidP="00820200">
            <w:pPr>
              <w:spacing w:after="0"/>
              <w:jc w:val="center"/>
              <w:rPr>
                <w:rFonts w:cstheme="minorHAnsi"/>
                <w:bCs/>
              </w:rPr>
            </w:pPr>
          </w:p>
        </w:tc>
      </w:tr>
      <w:tr w:rsidR="00651003" w:rsidRPr="00820200" w14:paraId="5F895FDE" w14:textId="77777777" w:rsidTr="004E46C9">
        <w:tc>
          <w:tcPr>
            <w:tcW w:w="846" w:type="dxa"/>
            <w:tcBorders>
              <w:left w:val="single" w:sz="8" w:space="0" w:color="000000"/>
            </w:tcBorders>
            <w:vAlign w:val="center"/>
          </w:tcPr>
          <w:p w14:paraId="4FEFA6C8" w14:textId="1D5DA1A4" w:rsidR="00651003" w:rsidRPr="00820200" w:rsidRDefault="00651003" w:rsidP="00651003">
            <w:pPr>
              <w:spacing w:after="0"/>
              <w:jc w:val="center"/>
              <w:rPr>
                <w:rFonts w:cstheme="minorHAnsi"/>
              </w:rPr>
            </w:pPr>
            <w:r>
              <w:rPr>
                <w:rFonts w:cstheme="minorHAnsi"/>
              </w:rPr>
              <w:t>16</w:t>
            </w:r>
          </w:p>
        </w:tc>
        <w:tc>
          <w:tcPr>
            <w:tcW w:w="5245" w:type="dxa"/>
            <w:vAlign w:val="center"/>
          </w:tcPr>
          <w:p w14:paraId="37DE35DA" w14:textId="1103C538" w:rsidR="00651003" w:rsidRPr="00820200" w:rsidRDefault="00651003" w:rsidP="00651003">
            <w:pPr>
              <w:spacing w:after="0"/>
              <w:rPr>
                <w:rFonts w:cstheme="minorHAnsi"/>
              </w:rPr>
            </w:pPr>
            <w:r w:rsidRPr="00651003">
              <w:rPr>
                <w:rFonts w:cstheme="minorHAnsi"/>
              </w:rPr>
              <w:t xml:space="preserve">różnica w przepływie wieńcowym krwi w </w:t>
            </w:r>
            <w:proofErr w:type="spellStart"/>
            <w:r w:rsidRPr="00651003">
              <w:rPr>
                <w:rFonts w:cstheme="minorHAnsi"/>
              </w:rPr>
              <w:t>Bioadaptorze</w:t>
            </w:r>
            <w:proofErr w:type="spellEnd"/>
            <w:r w:rsidRPr="00651003">
              <w:rPr>
                <w:rFonts w:cstheme="minorHAnsi"/>
              </w:rPr>
              <w:t xml:space="preserve"> podczas cyklu pracy serca (między skurczem a rozkurczem), podczas gdy nie ma różnicy w przypadku zastosowania współczesnego DES. Udokumentowane w badaniu klinicznym po 1 roku</w:t>
            </w:r>
          </w:p>
        </w:tc>
        <w:tc>
          <w:tcPr>
            <w:tcW w:w="1559" w:type="dxa"/>
            <w:vAlign w:val="center"/>
          </w:tcPr>
          <w:p w14:paraId="62C4B4F3" w14:textId="53FEACD7" w:rsidR="00651003" w:rsidRPr="00820200" w:rsidRDefault="00651003" w:rsidP="00651003">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2F5EB66E" w14:textId="77777777" w:rsidR="00651003" w:rsidRPr="00820200" w:rsidRDefault="00651003" w:rsidP="00651003">
            <w:pPr>
              <w:spacing w:after="0"/>
              <w:jc w:val="center"/>
              <w:rPr>
                <w:rFonts w:cstheme="minorHAnsi"/>
                <w:bCs/>
              </w:rPr>
            </w:pPr>
          </w:p>
        </w:tc>
      </w:tr>
      <w:tr w:rsidR="00651003" w:rsidRPr="00820200" w14:paraId="4EB1C461" w14:textId="77777777" w:rsidTr="004E46C9">
        <w:tc>
          <w:tcPr>
            <w:tcW w:w="846" w:type="dxa"/>
            <w:tcBorders>
              <w:left w:val="single" w:sz="8" w:space="0" w:color="000000"/>
            </w:tcBorders>
            <w:vAlign w:val="center"/>
          </w:tcPr>
          <w:p w14:paraId="176E60BA" w14:textId="702BFA15" w:rsidR="00651003" w:rsidRPr="00820200" w:rsidRDefault="00651003" w:rsidP="00651003">
            <w:pPr>
              <w:spacing w:after="0"/>
              <w:jc w:val="center"/>
              <w:rPr>
                <w:rFonts w:cstheme="minorHAnsi"/>
              </w:rPr>
            </w:pPr>
            <w:r>
              <w:rPr>
                <w:rFonts w:cstheme="minorHAnsi"/>
              </w:rPr>
              <w:t>17</w:t>
            </w:r>
          </w:p>
        </w:tc>
        <w:tc>
          <w:tcPr>
            <w:tcW w:w="5245" w:type="dxa"/>
            <w:vAlign w:val="center"/>
          </w:tcPr>
          <w:p w14:paraId="008189FA" w14:textId="27F76339" w:rsidR="00651003" w:rsidRPr="00820200" w:rsidRDefault="00651003" w:rsidP="00651003">
            <w:pPr>
              <w:spacing w:after="0"/>
              <w:rPr>
                <w:rFonts w:cstheme="minorHAnsi"/>
              </w:rPr>
            </w:pPr>
            <w:r w:rsidRPr="00651003">
              <w:rPr>
                <w:rFonts w:cstheme="minorHAnsi"/>
              </w:rPr>
              <w:t xml:space="preserve">Istotnie mniejsza późna utrata światła, szczególnie w naczyniach i zmianach o wysokim ryzyku wystąpienia </w:t>
            </w:r>
            <w:proofErr w:type="spellStart"/>
            <w:r w:rsidRPr="00651003">
              <w:rPr>
                <w:rFonts w:cstheme="minorHAnsi"/>
              </w:rPr>
              <w:t>restenozy</w:t>
            </w:r>
            <w:proofErr w:type="spellEnd"/>
          </w:p>
        </w:tc>
        <w:tc>
          <w:tcPr>
            <w:tcW w:w="1559" w:type="dxa"/>
            <w:vAlign w:val="center"/>
          </w:tcPr>
          <w:p w14:paraId="0496FD76" w14:textId="6C398DC8" w:rsidR="00651003" w:rsidRPr="00820200" w:rsidRDefault="00651003" w:rsidP="00651003">
            <w:pPr>
              <w:spacing w:after="0"/>
              <w:jc w:val="center"/>
              <w:rPr>
                <w:rFonts w:cstheme="minorHAnsi"/>
                <w:bCs/>
              </w:rPr>
            </w:pPr>
            <w:r w:rsidRPr="00820200">
              <w:rPr>
                <w:rFonts w:cstheme="minorHAnsi"/>
                <w:bCs/>
              </w:rPr>
              <w:t>TAK</w:t>
            </w:r>
          </w:p>
        </w:tc>
        <w:tc>
          <w:tcPr>
            <w:tcW w:w="1843" w:type="dxa"/>
            <w:tcBorders>
              <w:left w:val="single" w:sz="4" w:space="0" w:color="000000"/>
            </w:tcBorders>
            <w:vAlign w:val="center"/>
          </w:tcPr>
          <w:p w14:paraId="2F864FD7" w14:textId="77777777" w:rsidR="00651003" w:rsidRPr="00820200" w:rsidRDefault="00651003" w:rsidP="00651003">
            <w:pPr>
              <w:spacing w:after="0"/>
              <w:jc w:val="center"/>
              <w:rPr>
                <w:rFonts w:cstheme="minorHAnsi"/>
                <w:bCs/>
              </w:rPr>
            </w:pPr>
          </w:p>
        </w:tc>
      </w:tr>
      <w:tr w:rsidR="00651003" w:rsidRPr="00F05189" w14:paraId="50736376" w14:textId="77777777" w:rsidTr="004E46C9">
        <w:tc>
          <w:tcPr>
            <w:tcW w:w="846" w:type="dxa"/>
            <w:tcBorders>
              <w:left w:val="single" w:sz="8" w:space="0" w:color="000000"/>
            </w:tcBorders>
            <w:vAlign w:val="center"/>
          </w:tcPr>
          <w:p w14:paraId="36D4E72A" w14:textId="1CF5060C" w:rsidR="00651003" w:rsidRPr="00F05189" w:rsidRDefault="00651003" w:rsidP="00651003">
            <w:pPr>
              <w:spacing w:after="0"/>
              <w:jc w:val="center"/>
              <w:rPr>
                <w:rFonts w:cstheme="minorHAnsi"/>
              </w:rPr>
            </w:pPr>
            <w:r w:rsidRPr="00F05189">
              <w:rPr>
                <w:rFonts w:cstheme="minorHAnsi"/>
              </w:rPr>
              <w:t>18</w:t>
            </w:r>
          </w:p>
        </w:tc>
        <w:tc>
          <w:tcPr>
            <w:tcW w:w="5245" w:type="dxa"/>
            <w:vAlign w:val="center"/>
          </w:tcPr>
          <w:p w14:paraId="20B509F4" w14:textId="39690921" w:rsidR="00651003" w:rsidRPr="00F05189" w:rsidRDefault="00651003" w:rsidP="00F05189">
            <w:pPr>
              <w:spacing w:after="0"/>
              <w:rPr>
                <w:rFonts w:cstheme="minorHAnsi"/>
              </w:rPr>
            </w:pPr>
            <w:r w:rsidRPr="00651003">
              <w:rPr>
                <w:rFonts w:cstheme="minorHAnsi"/>
              </w:rPr>
              <w:t xml:space="preserve">zalecany do stosowania u wszystkich pacjentów z chorobą wieńcową (CAD), w tym u pacjentów z rozwidleniami, zmianami </w:t>
            </w:r>
            <w:proofErr w:type="spellStart"/>
            <w:r w:rsidRPr="00651003">
              <w:rPr>
                <w:rFonts w:cstheme="minorHAnsi"/>
              </w:rPr>
              <w:t>ostialnymi</w:t>
            </w:r>
            <w:proofErr w:type="spellEnd"/>
            <w:r w:rsidRPr="00651003">
              <w:rPr>
                <w:rFonts w:cstheme="minorHAnsi"/>
              </w:rPr>
              <w:t xml:space="preserve">, zmianami LAD, u pacjentów z </w:t>
            </w:r>
            <w:proofErr w:type="spellStart"/>
            <w:r w:rsidRPr="00651003">
              <w:rPr>
                <w:rFonts w:cstheme="minorHAnsi"/>
              </w:rPr>
              <w:t>dyslipidemią</w:t>
            </w:r>
            <w:proofErr w:type="spellEnd"/>
            <w:r w:rsidRPr="00651003">
              <w:rPr>
                <w:rFonts w:cstheme="minorHAnsi"/>
              </w:rPr>
              <w:t>, nadciśnieniem tętniczym oraz u młodszych pacjentów. Po sześciu miesiącach znaczna poprawa w porównaniu ze współczesnym DES u pacjentów ostrym zespołem wieńcowym i złożonymi zmianami chorobowymi</w:t>
            </w:r>
          </w:p>
        </w:tc>
        <w:tc>
          <w:tcPr>
            <w:tcW w:w="1559" w:type="dxa"/>
            <w:vAlign w:val="center"/>
          </w:tcPr>
          <w:p w14:paraId="5C4BAB5B" w14:textId="770132D4" w:rsidR="00651003" w:rsidRPr="00F05189" w:rsidRDefault="00651003" w:rsidP="00651003">
            <w:pPr>
              <w:spacing w:after="0"/>
              <w:jc w:val="center"/>
              <w:rPr>
                <w:rFonts w:cstheme="minorHAnsi"/>
                <w:bCs/>
              </w:rPr>
            </w:pPr>
            <w:r w:rsidRPr="00F05189">
              <w:rPr>
                <w:rFonts w:cstheme="minorHAnsi"/>
                <w:bCs/>
              </w:rPr>
              <w:t>TAK</w:t>
            </w:r>
          </w:p>
        </w:tc>
        <w:tc>
          <w:tcPr>
            <w:tcW w:w="1843" w:type="dxa"/>
            <w:tcBorders>
              <w:left w:val="single" w:sz="4" w:space="0" w:color="000000"/>
            </w:tcBorders>
            <w:vAlign w:val="center"/>
          </w:tcPr>
          <w:p w14:paraId="5DF9BA78" w14:textId="77777777" w:rsidR="00651003" w:rsidRPr="00F05189" w:rsidRDefault="00651003" w:rsidP="00651003">
            <w:pPr>
              <w:spacing w:after="0"/>
              <w:jc w:val="center"/>
              <w:rPr>
                <w:rFonts w:cstheme="minorHAnsi"/>
                <w:bCs/>
              </w:rPr>
            </w:pPr>
          </w:p>
        </w:tc>
      </w:tr>
    </w:tbl>
    <w:p w14:paraId="537B12A7" w14:textId="77777777" w:rsidR="00A228EB" w:rsidRPr="00F05189" w:rsidRDefault="00A228EB" w:rsidP="00A228EB">
      <w:pPr>
        <w:suppressAutoHyphens/>
        <w:spacing w:after="0" w:line="240" w:lineRule="auto"/>
        <w:jc w:val="both"/>
        <w:rPr>
          <w:rFonts w:ascii="Calibri" w:eastAsia="Times New Roman" w:hAnsi="Calibri" w:cs="Times New Roman"/>
        </w:rPr>
      </w:pPr>
    </w:p>
    <w:p w14:paraId="338768A3" w14:textId="77777777" w:rsidR="00A228EB" w:rsidRPr="00F05189" w:rsidRDefault="00A228EB" w:rsidP="00A228EB">
      <w:pPr>
        <w:spacing w:after="0" w:line="240" w:lineRule="auto"/>
        <w:ind w:left="-142" w:right="-30"/>
        <w:jc w:val="both"/>
        <w:rPr>
          <w:rFonts w:eastAsia="Times New Roman" w:cs="Times New Roman"/>
          <w:lang w:eastAsia="pl-PL"/>
        </w:rPr>
      </w:pPr>
      <w:r w:rsidRPr="00F05189">
        <w:rPr>
          <w:rFonts w:eastAsia="Times New Roman" w:cs="Times New Roman"/>
          <w:lang w:eastAsia="pl-PL"/>
        </w:rPr>
        <w:t>* - Uwaga: Parametry, których spełnienie jest konieczne (zaznaczone TAK) stanowią wymagania, których niespełnienie spowoduje odrzucenie oferty.</w:t>
      </w:r>
    </w:p>
    <w:p w14:paraId="6CC5F221" w14:textId="77777777" w:rsidR="00A228EB" w:rsidRPr="00F05189" w:rsidRDefault="00A228EB" w:rsidP="00A228EB">
      <w:pPr>
        <w:suppressAutoHyphens/>
        <w:spacing w:after="0" w:line="240" w:lineRule="auto"/>
        <w:jc w:val="both"/>
        <w:rPr>
          <w:rFonts w:eastAsia="Times New Roman" w:cs="Times New Roman"/>
        </w:rPr>
      </w:pPr>
    </w:p>
    <w:p w14:paraId="00E6CFAF" w14:textId="77777777" w:rsidR="00A228EB" w:rsidRPr="00F05189" w:rsidRDefault="00A228EB" w:rsidP="00A228EB">
      <w:pPr>
        <w:suppressAutoHyphens/>
        <w:spacing w:after="0" w:line="240" w:lineRule="auto"/>
        <w:jc w:val="both"/>
        <w:rPr>
          <w:rFonts w:eastAsia="Times New Roman" w:cs="Times New Roman"/>
        </w:rPr>
      </w:pPr>
    </w:p>
    <w:p w14:paraId="31BA0B12" w14:textId="77777777" w:rsidR="00A228EB" w:rsidRPr="00F05189" w:rsidRDefault="00A228EB" w:rsidP="00A228EB">
      <w:pPr>
        <w:tabs>
          <w:tab w:val="left" w:pos="6870"/>
        </w:tabs>
        <w:spacing w:after="0"/>
        <w:ind w:right="750"/>
      </w:pPr>
    </w:p>
    <w:p w14:paraId="4947889B" w14:textId="77777777" w:rsidR="00A228EB" w:rsidRPr="00F05189" w:rsidRDefault="00A228EB" w:rsidP="00A228EB">
      <w:pPr>
        <w:spacing w:after="0" w:line="240" w:lineRule="auto"/>
        <w:jc w:val="both"/>
        <w:rPr>
          <w:rFonts w:ascii="Calibri" w:eastAsia="Times New Roman" w:hAnsi="Calibri" w:cs="Calibri"/>
          <w:sz w:val="16"/>
          <w:szCs w:val="16"/>
          <w:lang w:eastAsia="pl-PL"/>
        </w:rPr>
      </w:pPr>
      <w:r w:rsidRPr="00F05189">
        <w:rPr>
          <w:rFonts w:ascii="Calibri" w:eastAsia="Times New Roman" w:hAnsi="Calibri" w:cs="Calibri"/>
          <w:sz w:val="16"/>
          <w:szCs w:val="16"/>
          <w:lang w:eastAsia="pl-PL"/>
        </w:rPr>
        <w:t>……………………………………………….</w:t>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t>……..………..................................................................</w:t>
      </w:r>
    </w:p>
    <w:p w14:paraId="58508A32" w14:textId="77777777" w:rsidR="00A228EB" w:rsidRPr="00F05189" w:rsidRDefault="00A228EB" w:rsidP="00A228EB">
      <w:pPr>
        <w:spacing w:after="0" w:line="240" w:lineRule="auto"/>
        <w:ind w:left="708" w:hanging="282"/>
        <w:rPr>
          <w:rFonts w:ascii="Calibri" w:eastAsia="Times New Roman" w:hAnsi="Calibri" w:cs="Calibri"/>
          <w:sz w:val="16"/>
          <w:szCs w:val="16"/>
          <w:lang w:eastAsia="pl-PL"/>
        </w:rPr>
      </w:pPr>
      <w:r w:rsidRPr="00F05189">
        <w:rPr>
          <w:rFonts w:ascii="Calibri" w:eastAsia="Times New Roman" w:hAnsi="Calibri" w:cs="Calibri"/>
          <w:sz w:val="16"/>
          <w:szCs w:val="16"/>
          <w:lang w:eastAsia="pl-PL"/>
        </w:rPr>
        <w:t>Miejscowość, data</w:t>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t xml:space="preserve">(Podpisy osób uprawnionych do  </w:t>
      </w:r>
      <w:r w:rsidRPr="00F05189">
        <w:rPr>
          <w:rFonts w:ascii="Calibri" w:eastAsia="Times New Roman" w:hAnsi="Calibri" w:cs="Calibri"/>
          <w:sz w:val="16"/>
          <w:szCs w:val="16"/>
          <w:lang w:eastAsia="pl-PL"/>
        </w:rPr>
        <w:br/>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r>
      <w:r w:rsidRPr="00F05189">
        <w:rPr>
          <w:rFonts w:ascii="Calibri" w:eastAsia="Times New Roman" w:hAnsi="Calibri" w:cs="Calibri"/>
          <w:sz w:val="16"/>
          <w:szCs w:val="16"/>
          <w:lang w:eastAsia="pl-PL"/>
        </w:rPr>
        <w:tab/>
        <w:t>składania oświadczeń woli w imieniu wykonawcy)</w:t>
      </w:r>
    </w:p>
    <w:p w14:paraId="24D28744" w14:textId="77777777" w:rsidR="00A228EB" w:rsidRPr="00F05189" w:rsidRDefault="00A228EB" w:rsidP="00A228EB">
      <w:pPr>
        <w:tabs>
          <w:tab w:val="left" w:pos="6870"/>
        </w:tabs>
        <w:spacing w:after="0"/>
        <w:ind w:right="750"/>
      </w:pPr>
    </w:p>
    <w:p w14:paraId="3B9C1325" w14:textId="77777777" w:rsidR="00A228EB" w:rsidRPr="00F05189" w:rsidRDefault="00A228EB" w:rsidP="00A228EB">
      <w:pPr>
        <w:tabs>
          <w:tab w:val="left" w:pos="6870"/>
        </w:tabs>
        <w:spacing w:after="0"/>
        <w:ind w:right="750"/>
      </w:pPr>
    </w:p>
    <w:p w14:paraId="6D974B4E" w14:textId="77777777" w:rsidR="00A228EB" w:rsidRPr="00F05189" w:rsidRDefault="00A228EB" w:rsidP="00A228EB">
      <w:pPr>
        <w:tabs>
          <w:tab w:val="left" w:pos="6870"/>
        </w:tabs>
        <w:spacing w:after="0"/>
        <w:ind w:right="750"/>
      </w:pPr>
    </w:p>
    <w:p w14:paraId="6030D982" w14:textId="77777777" w:rsidR="00A228EB" w:rsidRPr="00F05189" w:rsidRDefault="00A228EB" w:rsidP="00A228EB">
      <w:pPr>
        <w:spacing w:after="0" w:line="240" w:lineRule="auto"/>
        <w:ind w:right="197"/>
        <w:rPr>
          <w:rFonts w:ascii="Calibri" w:hAnsi="Calibri"/>
        </w:rPr>
      </w:pPr>
    </w:p>
    <w:p w14:paraId="4D1538E7" w14:textId="77777777" w:rsidR="00A228EB" w:rsidRPr="00F05189" w:rsidRDefault="00A228EB" w:rsidP="00A228EB">
      <w:pPr>
        <w:spacing w:after="0" w:line="240" w:lineRule="auto"/>
        <w:ind w:right="197"/>
        <w:rPr>
          <w:rFonts w:ascii="Calibri" w:hAnsi="Calibri"/>
        </w:rPr>
      </w:pPr>
    </w:p>
    <w:p w14:paraId="4234C63E" w14:textId="77777777" w:rsidR="00A228EB" w:rsidRPr="00F05189" w:rsidRDefault="00A228EB" w:rsidP="00A228EB">
      <w:pPr>
        <w:spacing w:after="0" w:line="240" w:lineRule="auto"/>
        <w:ind w:right="197"/>
        <w:rPr>
          <w:rFonts w:ascii="Calibri" w:hAnsi="Calibri"/>
        </w:rPr>
      </w:pPr>
    </w:p>
    <w:p w14:paraId="7DA60792" w14:textId="77777777" w:rsidR="00A228EB" w:rsidRPr="00F05189" w:rsidRDefault="00A228EB" w:rsidP="00A228EB">
      <w:pPr>
        <w:spacing w:after="0" w:line="240" w:lineRule="auto"/>
        <w:ind w:right="197"/>
        <w:rPr>
          <w:rFonts w:ascii="Calibri" w:hAnsi="Calibri"/>
        </w:rPr>
      </w:pPr>
    </w:p>
    <w:p w14:paraId="657D5E14" w14:textId="77777777" w:rsidR="00A228EB" w:rsidRPr="00F05189" w:rsidRDefault="00A228EB" w:rsidP="00A228EB">
      <w:pPr>
        <w:spacing w:after="0" w:line="240" w:lineRule="auto"/>
        <w:ind w:right="197"/>
        <w:rPr>
          <w:rFonts w:ascii="Calibri" w:hAnsi="Calibri"/>
        </w:rPr>
      </w:pPr>
    </w:p>
    <w:p w14:paraId="158F10CA" w14:textId="77777777" w:rsidR="00A228EB" w:rsidRPr="00F05189" w:rsidRDefault="00A228EB" w:rsidP="00A228EB">
      <w:pPr>
        <w:spacing w:after="0" w:line="240" w:lineRule="auto"/>
        <w:ind w:right="197"/>
        <w:rPr>
          <w:rFonts w:ascii="Calibri" w:hAnsi="Calibri"/>
        </w:rPr>
      </w:pPr>
    </w:p>
    <w:bookmarkEnd w:id="81"/>
    <w:p w14:paraId="2C83E1F6" w14:textId="77777777" w:rsidR="00A228EB" w:rsidRPr="00F05189" w:rsidRDefault="00A228EB" w:rsidP="00A228EB">
      <w:pPr>
        <w:spacing w:after="0" w:line="240" w:lineRule="auto"/>
        <w:ind w:right="197"/>
        <w:rPr>
          <w:rFonts w:ascii="Calibri" w:hAnsi="Calibri"/>
        </w:rPr>
      </w:pPr>
    </w:p>
    <w:p w14:paraId="5A806645" w14:textId="77777777" w:rsidR="00A228EB" w:rsidRPr="00F05189" w:rsidRDefault="00A228EB" w:rsidP="00A228EB">
      <w:pPr>
        <w:spacing w:after="0" w:line="240" w:lineRule="auto"/>
        <w:ind w:right="197"/>
        <w:rPr>
          <w:rFonts w:ascii="Calibri" w:hAnsi="Calibri"/>
        </w:rPr>
      </w:pPr>
    </w:p>
    <w:p w14:paraId="0AE03EFC" w14:textId="77777777" w:rsidR="00A228EB" w:rsidRPr="00F05189" w:rsidRDefault="00A228EB" w:rsidP="00A228EB">
      <w:pPr>
        <w:spacing w:after="0" w:line="240" w:lineRule="auto"/>
        <w:ind w:right="197"/>
        <w:rPr>
          <w:rFonts w:ascii="Calibri" w:hAnsi="Calibri"/>
        </w:rPr>
      </w:pPr>
    </w:p>
    <w:p w14:paraId="57DCFBD3" w14:textId="77777777" w:rsidR="00A228EB" w:rsidRPr="00F05189" w:rsidRDefault="00A228EB" w:rsidP="00A228EB">
      <w:pPr>
        <w:spacing w:after="0" w:line="240" w:lineRule="auto"/>
        <w:ind w:right="197"/>
        <w:rPr>
          <w:rFonts w:ascii="Calibri" w:hAnsi="Calibri"/>
        </w:rPr>
      </w:pPr>
    </w:p>
    <w:p w14:paraId="371720F2" w14:textId="77777777" w:rsidR="00F05189" w:rsidRPr="00F05189" w:rsidRDefault="00F05189" w:rsidP="00A228EB">
      <w:pPr>
        <w:spacing w:after="0" w:line="240" w:lineRule="auto"/>
        <w:ind w:right="197"/>
        <w:rPr>
          <w:rFonts w:ascii="Calibri" w:hAnsi="Calibri"/>
        </w:rPr>
      </w:pPr>
    </w:p>
    <w:p w14:paraId="7942B05A" w14:textId="77777777" w:rsidR="00F05189" w:rsidRPr="00F05189" w:rsidRDefault="00F05189" w:rsidP="00A228EB">
      <w:pPr>
        <w:spacing w:after="0" w:line="240" w:lineRule="auto"/>
        <w:ind w:right="197"/>
        <w:rPr>
          <w:rFonts w:ascii="Calibri" w:hAnsi="Calibri"/>
        </w:rPr>
      </w:pPr>
    </w:p>
    <w:p w14:paraId="23268971" w14:textId="77777777" w:rsidR="00F05189" w:rsidRPr="00F05189" w:rsidRDefault="00F05189" w:rsidP="00A228EB">
      <w:pPr>
        <w:spacing w:after="0" w:line="240" w:lineRule="auto"/>
        <w:ind w:right="197"/>
        <w:rPr>
          <w:rFonts w:ascii="Calibri" w:hAnsi="Calibri"/>
        </w:rPr>
      </w:pPr>
    </w:p>
    <w:p w14:paraId="21D56F7F" w14:textId="77777777" w:rsidR="00F05189" w:rsidRPr="00F05189" w:rsidRDefault="00F05189" w:rsidP="00A228EB">
      <w:pPr>
        <w:spacing w:after="0" w:line="240" w:lineRule="auto"/>
        <w:ind w:right="197"/>
        <w:rPr>
          <w:rFonts w:ascii="Calibri" w:hAnsi="Calibri"/>
        </w:rPr>
      </w:pPr>
    </w:p>
    <w:p w14:paraId="234A284D" w14:textId="77777777" w:rsidR="00F05189" w:rsidRPr="00F05189" w:rsidRDefault="00F05189" w:rsidP="00A228EB">
      <w:pPr>
        <w:spacing w:after="0" w:line="240" w:lineRule="auto"/>
        <w:ind w:right="197"/>
        <w:rPr>
          <w:rFonts w:ascii="Calibri" w:hAnsi="Calibri"/>
        </w:rPr>
      </w:pPr>
    </w:p>
    <w:p w14:paraId="593738E3" w14:textId="77777777" w:rsidR="00F05189" w:rsidRPr="00F05189" w:rsidRDefault="00F05189" w:rsidP="00A228EB">
      <w:pPr>
        <w:spacing w:after="0" w:line="240" w:lineRule="auto"/>
        <w:ind w:right="197"/>
        <w:rPr>
          <w:rFonts w:ascii="Calibri" w:hAnsi="Calibri"/>
        </w:rPr>
      </w:pPr>
    </w:p>
    <w:p w14:paraId="53B5A2EB" w14:textId="77777777" w:rsidR="00A228EB" w:rsidRPr="00F05189" w:rsidRDefault="00A228EB" w:rsidP="00A228EB">
      <w:pPr>
        <w:spacing w:after="0" w:line="240" w:lineRule="auto"/>
        <w:ind w:right="197"/>
        <w:rPr>
          <w:rFonts w:ascii="Calibri" w:hAnsi="Calibri"/>
        </w:rPr>
      </w:pPr>
    </w:p>
    <w:p w14:paraId="7A380655" w14:textId="77777777" w:rsidR="00A228EB" w:rsidRPr="00F05189" w:rsidRDefault="00A228EB" w:rsidP="00A228EB">
      <w:pPr>
        <w:spacing w:after="0" w:line="240" w:lineRule="auto"/>
        <w:ind w:right="197"/>
        <w:rPr>
          <w:rFonts w:ascii="Calibri" w:hAnsi="Calibri"/>
        </w:rPr>
      </w:pPr>
    </w:p>
    <w:p w14:paraId="092AFA35" w14:textId="77777777" w:rsidR="00A228EB" w:rsidRPr="00F05189" w:rsidRDefault="00A228EB" w:rsidP="00A228EB">
      <w:pPr>
        <w:spacing w:after="0" w:line="240" w:lineRule="auto"/>
        <w:jc w:val="center"/>
        <w:rPr>
          <w:b/>
        </w:rPr>
      </w:pPr>
      <w:r w:rsidRPr="00F05189">
        <w:rPr>
          <w:b/>
        </w:rPr>
        <w:lastRenderedPageBreak/>
        <w:t xml:space="preserve">OPIS PRZEDMIOTU ZAMÓWIENIA – </w:t>
      </w:r>
    </w:p>
    <w:p w14:paraId="50CD784D" w14:textId="77777777" w:rsidR="00A228EB" w:rsidRPr="00F05189" w:rsidRDefault="00A228EB" w:rsidP="00A228EB">
      <w:pPr>
        <w:spacing w:after="0" w:line="240" w:lineRule="auto"/>
        <w:jc w:val="center"/>
      </w:pPr>
      <w:r w:rsidRPr="00F05189">
        <w:rPr>
          <w:b/>
        </w:rPr>
        <w:t>ZESTAWIENIE WYMAGANYCH PARAMETRÓW TECHNICZNO - GRANICZNYCH</w:t>
      </w:r>
    </w:p>
    <w:p w14:paraId="758D12E3" w14:textId="77777777" w:rsidR="00A228EB" w:rsidRPr="00F05189" w:rsidRDefault="00A228EB" w:rsidP="00A228EB">
      <w:pPr>
        <w:spacing w:after="0" w:line="240" w:lineRule="auto"/>
        <w:rPr>
          <w:rFonts w:ascii="Calibri" w:hAnsi="Calibri"/>
        </w:rPr>
      </w:pPr>
    </w:p>
    <w:p w14:paraId="401A8467" w14:textId="77777777" w:rsidR="00A228EB" w:rsidRPr="00F05189" w:rsidRDefault="00A228EB" w:rsidP="00A228EB">
      <w:pPr>
        <w:tabs>
          <w:tab w:val="left" w:pos="6870"/>
        </w:tabs>
        <w:spacing w:after="0"/>
        <w:ind w:right="750"/>
        <w:rPr>
          <w:rFonts w:ascii="Calibri" w:hAnsi="Calibri"/>
        </w:rPr>
      </w:pPr>
      <w:r w:rsidRPr="00F05189">
        <w:rPr>
          <w:rFonts w:ascii="Calibri" w:hAnsi="Calibri"/>
          <w:sz w:val="18"/>
          <w:szCs w:val="18"/>
        </w:rPr>
        <w:t>Nazwa oferenta</w:t>
      </w:r>
    </w:p>
    <w:p w14:paraId="545639A9" w14:textId="77777777" w:rsidR="00A228EB" w:rsidRPr="00F05189" w:rsidRDefault="00A228EB" w:rsidP="00A228EB">
      <w:pPr>
        <w:spacing w:after="0"/>
        <w:rPr>
          <w:rFonts w:ascii="Calibri" w:hAnsi="Calibri"/>
          <w:b/>
        </w:rPr>
      </w:pPr>
      <w:r w:rsidRPr="00F05189">
        <w:rPr>
          <w:rFonts w:ascii="Calibri" w:hAnsi="Calibri"/>
          <w:b/>
        </w:rPr>
        <w:t>Zadanie Nr 17</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245"/>
        <w:gridCol w:w="1559"/>
        <w:gridCol w:w="1843"/>
      </w:tblGrid>
      <w:tr w:rsidR="00F05189" w:rsidRPr="00F05189" w14:paraId="516A9C47" w14:textId="77777777" w:rsidTr="00AF12DF">
        <w:trPr>
          <w:trHeight w:val="458"/>
        </w:trPr>
        <w:tc>
          <w:tcPr>
            <w:tcW w:w="846" w:type="dxa"/>
            <w:vAlign w:val="center"/>
          </w:tcPr>
          <w:p w14:paraId="09CE84F2" w14:textId="77777777" w:rsidR="00A228EB" w:rsidRPr="00F05189" w:rsidRDefault="00A228EB" w:rsidP="00A228EB">
            <w:pPr>
              <w:suppressAutoHyphens/>
              <w:spacing w:after="0" w:line="240" w:lineRule="auto"/>
              <w:jc w:val="center"/>
              <w:rPr>
                <w:rFonts w:eastAsia="Times New Roman" w:cstheme="minorHAnsi"/>
                <w:b/>
              </w:rPr>
            </w:pPr>
            <w:r w:rsidRPr="00F05189">
              <w:rPr>
                <w:rFonts w:eastAsia="Times New Roman" w:cstheme="minorHAnsi"/>
                <w:b/>
              </w:rPr>
              <w:t>L.P.</w:t>
            </w:r>
          </w:p>
        </w:tc>
        <w:tc>
          <w:tcPr>
            <w:tcW w:w="5245" w:type="dxa"/>
            <w:vAlign w:val="center"/>
          </w:tcPr>
          <w:p w14:paraId="52CEF428" w14:textId="77777777" w:rsidR="00A228EB" w:rsidRPr="00F05189" w:rsidRDefault="00A228EB" w:rsidP="00A228EB">
            <w:pPr>
              <w:suppressAutoHyphens/>
              <w:spacing w:after="0" w:line="240" w:lineRule="auto"/>
              <w:jc w:val="center"/>
              <w:rPr>
                <w:rFonts w:eastAsia="Times New Roman" w:cstheme="minorHAnsi"/>
                <w:b/>
              </w:rPr>
            </w:pPr>
            <w:r w:rsidRPr="00F05189">
              <w:rPr>
                <w:rFonts w:eastAsia="Times New Roman" w:cstheme="minorHAnsi"/>
                <w:b/>
              </w:rPr>
              <w:t>Parametry wymagane</w:t>
            </w:r>
          </w:p>
        </w:tc>
        <w:tc>
          <w:tcPr>
            <w:tcW w:w="1559" w:type="dxa"/>
            <w:vAlign w:val="center"/>
          </w:tcPr>
          <w:p w14:paraId="68797DDE" w14:textId="77777777" w:rsidR="00A228EB" w:rsidRPr="00F05189" w:rsidRDefault="00A228EB" w:rsidP="00A228EB">
            <w:pPr>
              <w:suppressAutoHyphens/>
              <w:spacing w:after="0" w:line="240" w:lineRule="auto"/>
              <w:jc w:val="center"/>
              <w:rPr>
                <w:rFonts w:eastAsia="Times New Roman" w:cstheme="minorHAnsi"/>
                <w:b/>
              </w:rPr>
            </w:pPr>
            <w:r w:rsidRPr="00F05189">
              <w:rPr>
                <w:rFonts w:eastAsia="Times New Roman" w:cstheme="minorHAnsi"/>
                <w:b/>
              </w:rPr>
              <w:t>Warunek</w:t>
            </w:r>
          </w:p>
        </w:tc>
        <w:tc>
          <w:tcPr>
            <w:tcW w:w="1843" w:type="dxa"/>
            <w:vAlign w:val="center"/>
          </w:tcPr>
          <w:p w14:paraId="17DE979A" w14:textId="77777777" w:rsidR="00A228EB" w:rsidRPr="00F05189" w:rsidRDefault="00A228EB" w:rsidP="00A228EB">
            <w:pPr>
              <w:suppressAutoHyphens/>
              <w:spacing w:after="0" w:line="240" w:lineRule="auto"/>
              <w:jc w:val="center"/>
              <w:rPr>
                <w:rFonts w:eastAsia="Times New Roman" w:cstheme="minorHAnsi"/>
                <w:b/>
              </w:rPr>
            </w:pPr>
            <w:r w:rsidRPr="00F05189">
              <w:rPr>
                <w:rFonts w:eastAsia="Times New Roman" w:cstheme="minorHAnsi"/>
                <w:b/>
              </w:rPr>
              <w:t>Opis/podać</w:t>
            </w:r>
          </w:p>
        </w:tc>
      </w:tr>
      <w:tr w:rsidR="0007582F" w:rsidRPr="0007582F" w14:paraId="30778CD4" w14:textId="77777777" w:rsidTr="0007290B">
        <w:trPr>
          <w:trHeight w:val="566"/>
        </w:trPr>
        <w:tc>
          <w:tcPr>
            <w:tcW w:w="846" w:type="dxa"/>
            <w:tcBorders>
              <w:left w:val="single" w:sz="8" w:space="0" w:color="000000"/>
            </w:tcBorders>
            <w:vAlign w:val="center"/>
          </w:tcPr>
          <w:p w14:paraId="01FA2584" w14:textId="77777777" w:rsidR="0007582F" w:rsidRPr="0007582F" w:rsidRDefault="0007582F" w:rsidP="0007582F">
            <w:pPr>
              <w:spacing w:after="0"/>
              <w:jc w:val="center"/>
              <w:rPr>
                <w:rFonts w:cstheme="minorHAnsi"/>
                <w:b/>
                <w:bCs/>
              </w:rPr>
            </w:pPr>
            <w:r w:rsidRPr="0007582F">
              <w:rPr>
                <w:rFonts w:cstheme="minorHAnsi"/>
                <w:b/>
                <w:bCs/>
              </w:rPr>
              <w:t>I.</w:t>
            </w:r>
          </w:p>
        </w:tc>
        <w:tc>
          <w:tcPr>
            <w:tcW w:w="5245" w:type="dxa"/>
            <w:tcBorders>
              <w:top w:val="nil"/>
              <w:left w:val="nil"/>
              <w:bottom w:val="single" w:sz="4" w:space="0" w:color="auto"/>
              <w:right w:val="single" w:sz="4" w:space="0" w:color="auto"/>
            </w:tcBorders>
            <w:vAlign w:val="center"/>
          </w:tcPr>
          <w:p w14:paraId="747DE4A2" w14:textId="3856D1CA" w:rsidR="0007582F" w:rsidRPr="0007582F" w:rsidRDefault="0007582F" w:rsidP="0007582F">
            <w:pPr>
              <w:spacing w:after="0"/>
              <w:rPr>
                <w:rFonts w:cstheme="minorHAnsi"/>
                <w:b/>
                <w:bCs/>
              </w:rPr>
            </w:pPr>
            <w:proofErr w:type="spellStart"/>
            <w:r w:rsidRPr="0007582F">
              <w:rPr>
                <w:b/>
                <w:bCs/>
              </w:rPr>
              <w:t>Mikrocewnik</w:t>
            </w:r>
            <w:proofErr w:type="spellEnd"/>
            <w:r w:rsidRPr="0007582F">
              <w:rPr>
                <w:b/>
                <w:bCs/>
              </w:rPr>
              <w:t xml:space="preserve"> do pomiarów FFR </w:t>
            </w:r>
          </w:p>
        </w:tc>
        <w:tc>
          <w:tcPr>
            <w:tcW w:w="1559" w:type="dxa"/>
            <w:vAlign w:val="center"/>
          </w:tcPr>
          <w:p w14:paraId="1CB91716" w14:textId="77777777" w:rsidR="0007582F" w:rsidRPr="0007582F" w:rsidRDefault="0007582F" w:rsidP="0007582F">
            <w:pPr>
              <w:spacing w:after="0"/>
              <w:jc w:val="center"/>
              <w:rPr>
                <w:rFonts w:cstheme="minorHAnsi"/>
                <w:b/>
                <w:bCs/>
              </w:rPr>
            </w:pPr>
            <w:r w:rsidRPr="0007582F">
              <w:rPr>
                <w:rFonts w:cstheme="minorHAnsi"/>
                <w:b/>
                <w:bCs/>
              </w:rPr>
              <w:t>TAK</w:t>
            </w:r>
          </w:p>
        </w:tc>
        <w:tc>
          <w:tcPr>
            <w:tcW w:w="1843" w:type="dxa"/>
            <w:tcBorders>
              <w:left w:val="single" w:sz="4" w:space="0" w:color="000000"/>
            </w:tcBorders>
            <w:vAlign w:val="center"/>
          </w:tcPr>
          <w:p w14:paraId="03B777B2" w14:textId="77777777" w:rsidR="0007582F" w:rsidRPr="0007582F" w:rsidRDefault="0007582F" w:rsidP="0007582F">
            <w:pPr>
              <w:spacing w:after="0"/>
              <w:jc w:val="center"/>
              <w:rPr>
                <w:rFonts w:cstheme="minorHAnsi"/>
                <w:b/>
                <w:bCs/>
              </w:rPr>
            </w:pPr>
          </w:p>
        </w:tc>
      </w:tr>
      <w:tr w:rsidR="0007582F" w:rsidRPr="0007582F" w14:paraId="00BDEDFD" w14:textId="77777777" w:rsidTr="0007290B">
        <w:tc>
          <w:tcPr>
            <w:tcW w:w="846" w:type="dxa"/>
            <w:tcBorders>
              <w:left w:val="single" w:sz="8" w:space="0" w:color="000000"/>
            </w:tcBorders>
            <w:vAlign w:val="center"/>
          </w:tcPr>
          <w:p w14:paraId="75627E73" w14:textId="7F15C0CA" w:rsidR="0007582F" w:rsidRPr="0007582F" w:rsidRDefault="0007582F" w:rsidP="0007582F">
            <w:pPr>
              <w:spacing w:after="0"/>
              <w:jc w:val="center"/>
              <w:rPr>
                <w:rFonts w:cstheme="minorHAnsi"/>
              </w:rPr>
            </w:pPr>
            <w:bookmarkStart w:id="82" w:name="_Hlk213068089"/>
            <w:r>
              <w:rPr>
                <w:rFonts w:cstheme="minorHAnsi"/>
              </w:rPr>
              <w:t>1</w:t>
            </w:r>
          </w:p>
        </w:tc>
        <w:tc>
          <w:tcPr>
            <w:tcW w:w="5245" w:type="dxa"/>
            <w:tcBorders>
              <w:top w:val="single" w:sz="4" w:space="0" w:color="auto"/>
              <w:left w:val="nil"/>
              <w:bottom w:val="single" w:sz="4" w:space="0" w:color="auto"/>
              <w:right w:val="single" w:sz="4" w:space="0" w:color="auto"/>
            </w:tcBorders>
            <w:vAlign w:val="center"/>
          </w:tcPr>
          <w:p w14:paraId="5E99EF05" w14:textId="2104CA46" w:rsidR="0007582F" w:rsidRPr="0007582F" w:rsidRDefault="0007582F" w:rsidP="0007582F">
            <w:pPr>
              <w:spacing w:after="0"/>
              <w:rPr>
                <w:rFonts w:cstheme="minorHAnsi"/>
              </w:rPr>
            </w:pPr>
            <w:r w:rsidRPr="0007582F">
              <w:rPr>
                <w:rFonts w:cstheme="minorHAnsi"/>
              </w:rPr>
              <w:t>Data produkcji nie wcześniej niż 2025r</w:t>
            </w:r>
            <w:r>
              <w:rPr>
                <w:rFonts w:cstheme="minorHAnsi"/>
              </w:rPr>
              <w:t>.</w:t>
            </w:r>
          </w:p>
        </w:tc>
        <w:tc>
          <w:tcPr>
            <w:tcW w:w="1559" w:type="dxa"/>
            <w:vAlign w:val="center"/>
          </w:tcPr>
          <w:p w14:paraId="52738CB9" w14:textId="08085EF6" w:rsidR="0007582F" w:rsidRPr="0007582F" w:rsidRDefault="0007582F" w:rsidP="0007582F">
            <w:pPr>
              <w:spacing w:after="0"/>
              <w:jc w:val="center"/>
              <w:rPr>
                <w:rFonts w:cstheme="minorHAnsi"/>
              </w:rPr>
            </w:pPr>
            <w:r>
              <w:rPr>
                <w:rFonts w:cstheme="minorHAnsi"/>
              </w:rPr>
              <w:t>TAK</w:t>
            </w:r>
          </w:p>
        </w:tc>
        <w:tc>
          <w:tcPr>
            <w:tcW w:w="1843" w:type="dxa"/>
            <w:tcBorders>
              <w:left w:val="single" w:sz="4" w:space="0" w:color="000000"/>
            </w:tcBorders>
            <w:vAlign w:val="center"/>
          </w:tcPr>
          <w:p w14:paraId="35EA835A" w14:textId="77777777" w:rsidR="0007582F" w:rsidRPr="0007582F" w:rsidRDefault="0007582F" w:rsidP="0007582F">
            <w:pPr>
              <w:spacing w:after="0"/>
              <w:jc w:val="center"/>
              <w:rPr>
                <w:rFonts w:cstheme="minorHAnsi"/>
              </w:rPr>
            </w:pPr>
          </w:p>
        </w:tc>
      </w:tr>
      <w:bookmarkEnd w:id="82"/>
      <w:tr w:rsidR="0007582F" w:rsidRPr="0007582F" w14:paraId="155D887F" w14:textId="77777777" w:rsidTr="0007290B">
        <w:tc>
          <w:tcPr>
            <w:tcW w:w="846" w:type="dxa"/>
            <w:tcBorders>
              <w:left w:val="single" w:sz="8" w:space="0" w:color="000000"/>
            </w:tcBorders>
            <w:vAlign w:val="center"/>
          </w:tcPr>
          <w:p w14:paraId="115FB1AB" w14:textId="442FC920" w:rsidR="0007582F" w:rsidRPr="0007582F" w:rsidRDefault="0007582F" w:rsidP="0007582F">
            <w:pPr>
              <w:spacing w:after="0"/>
              <w:jc w:val="center"/>
              <w:rPr>
                <w:rFonts w:cstheme="minorHAnsi"/>
              </w:rPr>
            </w:pPr>
            <w:r>
              <w:rPr>
                <w:rFonts w:cstheme="minorHAnsi"/>
              </w:rPr>
              <w:t>2</w:t>
            </w:r>
          </w:p>
        </w:tc>
        <w:tc>
          <w:tcPr>
            <w:tcW w:w="5245" w:type="dxa"/>
            <w:tcBorders>
              <w:top w:val="single" w:sz="4" w:space="0" w:color="auto"/>
              <w:left w:val="nil"/>
              <w:bottom w:val="single" w:sz="4" w:space="0" w:color="auto"/>
              <w:right w:val="single" w:sz="4" w:space="0" w:color="auto"/>
            </w:tcBorders>
            <w:vAlign w:val="center"/>
          </w:tcPr>
          <w:p w14:paraId="1F2FADCA" w14:textId="1453FF47" w:rsidR="0007582F" w:rsidRPr="0007582F" w:rsidRDefault="0007582F" w:rsidP="0007582F">
            <w:pPr>
              <w:spacing w:after="0"/>
              <w:rPr>
                <w:rFonts w:cstheme="minorHAnsi"/>
              </w:rPr>
            </w:pPr>
            <w:r>
              <w:rPr>
                <w:rFonts w:cstheme="minorHAnsi"/>
              </w:rPr>
              <w:t>Termin ważności sterylizacji min. 12 miesięcy licząc od dnia dostarczenia do Zamawiającego</w:t>
            </w:r>
          </w:p>
        </w:tc>
        <w:tc>
          <w:tcPr>
            <w:tcW w:w="1559" w:type="dxa"/>
            <w:vAlign w:val="center"/>
          </w:tcPr>
          <w:p w14:paraId="032AD400" w14:textId="4A17DC9E" w:rsidR="0007582F" w:rsidRPr="0007582F" w:rsidRDefault="0007582F" w:rsidP="0007582F">
            <w:pPr>
              <w:spacing w:after="0"/>
              <w:jc w:val="center"/>
              <w:rPr>
                <w:rFonts w:cstheme="minorHAnsi"/>
              </w:rPr>
            </w:pPr>
            <w:r>
              <w:rPr>
                <w:rFonts w:cstheme="minorHAnsi"/>
              </w:rPr>
              <w:t>TAK</w:t>
            </w:r>
          </w:p>
        </w:tc>
        <w:tc>
          <w:tcPr>
            <w:tcW w:w="1843" w:type="dxa"/>
            <w:tcBorders>
              <w:left w:val="single" w:sz="4" w:space="0" w:color="000000"/>
            </w:tcBorders>
            <w:vAlign w:val="center"/>
          </w:tcPr>
          <w:p w14:paraId="1D13A2E9" w14:textId="77777777" w:rsidR="0007582F" w:rsidRPr="0007582F" w:rsidRDefault="0007582F" w:rsidP="0007582F">
            <w:pPr>
              <w:spacing w:after="0"/>
              <w:jc w:val="center"/>
              <w:rPr>
                <w:rFonts w:cstheme="minorHAnsi"/>
              </w:rPr>
            </w:pPr>
          </w:p>
        </w:tc>
      </w:tr>
      <w:tr w:rsidR="0007582F" w:rsidRPr="0007582F" w14:paraId="427A83FD" w14:textId="77777777" w:rsidTr="004E46C9">
        <w:tc>
          <w:tcPr>
            <w:tcW w:w="846" w:type="dxa"/>
            <w:tcBorders>
              <w:left w:val="single" w:sz="8" w:space="0" w:color="000000"/>
            </w:tcBorders>
            <w:vAlign w:val="center"/>
          </w:tcPr>
          <w:p w14:paraId="404A39AE" w14:textId="77777777" w:rsidR="0007582F" w:rsidRPr="0007582F" w:rsidRDefault="0007582F" w:rsidP="0007582F">
            <w:pPr>
              <w:spacing w:after="0"/>
              <w:jc w:val="center"/>
              <w:rPr>
                <w:rFonts w:cstheme="minorHAnsi"/>
              </w:rPr>
            </w:pPr>
            <w:r w:rsidRPr="0007582F">
              <w:rPr>
                <w:rFonts w:cstheme="minorHAnsi"/>
              </w:rPr>
              <w:t>3</w:t>
            </w:r>
          </w:p>
        </w:tc>
        <w:tc>
          <w:tcPr>
            <w:tcW w:w="5245" w:type="dxa"/>
            <w:vAlign w:val="center"/>
          </w:tcPr>
          <w:p w14:paraId="7A93999E" w14:textId="72EDF9AB" w:rsidR="0007582F" w:rsidRPr="0007582F" w:rsidRDefault="0007582F" w:rsidP="0007582F">
            <w:pPr>
              <w:spacing w:after="0"/>
              <w:rPr>
                <w:rFonts w:cstheme="minorHAnsi"/>
              </w:rPr>
            </w:pPr>
            <w:r>
              <w:rPr>
                <w:rFonts w:cstheme="minorHAnsi"/>
              </w:rPr>
              <w:t>Długość cewnika nie krótsza niż 3430mm</w:t>
            </w:r>
          </w:p>
        </w:tc>
        <w:tc>
          <w:tcPr>
            <w:tcW w:w="1559" w:type="dxa"/>
            <w:vAlign w:val="center"/>
          </w:tcPr>
          <w:p w14:paraId="51D44051" w14:textId="77777777" w:rsidR="0007582F" w:rsidRPr="0007582F" w:rsidRDefault="0007582F" w:rsidP="0007582F">
            <w:pPr>
              <w:spacing w:after="0"/>
              <w:jc w:val="center"/>
            </w:pPr>
            <w:r w:rsidRPr="0007582F">
              <w:t>TAK: 10 pkt</w:t>
            </w:r>
          </w:p>
          <w:p w14:paraId="0B793CFC" w14:textId="56B4431C" w:rsidR="0007582F" w:rsidRPr="0007582F" w:rsidRDefault="0007582F" w:rsidP="0007582F">
            <w:pPr>
              <w:spacing w:after="0"/>
              <w:jc w:val="center"/>
              <w:rPr>
                <w:rFonts w:cstheme="minorHAnsi"/>
                <w:bCs/>
              </w:rPr>
            </w:pPr>
            <w:r w:rsidRPr="0007582F">
              <w:t>NIE: 0 pkt</w:t>
            </w:r>
          </w:p>
        </w:tc>
        <w:tc>
          <w:tcPr>
            <w:tcW w:w="1843" w:type="dxa"/>
            <w:tcBorders>
              <w:left w:val="single" w:sz="4" w:space="0" w:color="000000"/>
            </w:tcBorders>
            <w:vAlign w:val="center"/>
          </w:tcPr>
          <w:p w14:paraId="45254951" w14:textId="77777777" w:rsidR="0007582F" w:rsidRPr="0007582F" w:rsidRDefault="0007582F" w:rsidP="0007582F">
            <w:pPr>
              <w:spacing w:after="0"/>
              <w:jc w:val="center"/>
              <w:rPr>
                <w:rFonts w:cstheme="minorHAnsi"/>
                <w:bCs/>
              </w:rPr>
            </w:pPr>
          </w:p>
        </w:tc>
      </w:tr>
      <w:tr w:rsidR="0007582F" w:rsidRPr="0007582F" w14:paraId="2FD880CF" w14:textId="77777777" w:rsidTr="004E46C9">
        <w:tc>
          <w:tcPr>
            <w:tcW w:w="846" w:type="dxa"/>
            <w:tcBorders>
              <w:left w:val="single" w:sz="8" w:space="0" w:color="000000"/>
            </w:tcBorders>
            <w:vAlign w:val="center"/>
          </w:tcPr>
          <w:p w14:paraId="71265966" w14:textId="77777777" w:rsidR="0007582F" w:rsidRPr="0007582F" w:rsidRDefault="0007582F" w:rsidP="0007582F">
            <w:pPr>
              <w:spacing w:after="0"/>
              <w:jc w:val="center"/>
              <w:rPr>
                <w:rFonts w:cstheme="minorHAnsi"/>
              </w:rPr>
            </w:pPr>
            <w:r w:rsidRPr="0007582F">
              <w:rPr>
                <w:rFonts w:cstheme="minorHAnsi"/>
              </w:rPr>
              <w:t>4</w:t>
            </w:r>
          </w:p>
        </w:tc>
        <w:tc>
          <w:tcPr>
            <w:tcW w:w="5245" w:type="dxa"/>
            <w:vAlign w:val="center"/>
          </w:tcPr>
          <w:p w14:paraId="67408BBF" w14:textId="385496D1" w:rsidR="0007582F" w:rsidRPr="0007582F" w:rsidRDefault="0007582F" w:rsidP="0007582F">
            <w:pPr>
              <w:spacing w:after="0"/>
              <w:rPr>
                <w:rFonts w:cstheme="minorHAnsi"/>
              </w:rPr>
            </w:pPr>
            <w:r w:rsidRPr="0007582F">
              <w:rPr>
                <w:rFonts w:cstheme="minorHAnsi"/>
              </w:rPr>
              <w:t>Długość robocza 1500mm</w:t>
            </w:r>
          </w:p>
        </w:tc>
        <w:tc>
          <w:tcPr>
            <w:tcW w:w="1559" w:type="dxa"/>
            <w:vAlign w:val="center"/>
          </w:tcPr>
          <w:p w14:paraId="70A969E9" w14:textId="77777777" w:rsidR="0007582F" w:rsidRPr="0007582F" w:rsidRDefault="0007582F" w:rsidP="0007582F">
            <w:pPr>
              <w:spacing w:after="0"/>
              <w:jc w:val="center"/>
            </w:pPr>
            <w:r w:rsidRPr="0007582F">
              <w:t>TAK: 10 pkt</w:t>
            </w:r>
          </w:p>
          <w:p w14:paraId="323E1B98" w14:textId="2E5111DF" w:rsidR="0007582F" w:rsidRPr="0007582F" w:rsidRDefault="0007582F" w:rsidP="0007582F">
            <w:pPr>
              <w:spacing w:after="0"/>
              <w:jc w:val="center"/>
              <w:rPr>
                <w:rFonts w:cstheme="minorHAnsi"/>
                <w:bCs/>
              </w:rPr>
            </w:pPr>
            <w:r w:rsidRPr="0007582F">
              <w:t>NIE: 0 pkt</w:t>
            </w:r>
          </w:p>
        </w:tc>
        <w:tc>
          <w:tcPr>
            <w:tcW w:w="1843" w:type="dxa"/>
            <w:tcBorders>
              <w:left w:val="single" w:sz="4" w:space="0" w:color="000000"/>
            </w:tcBorders>
            <w:vAlign w:val="center"/>
          </w:tcPr>
          <w:p w14:paraId="13B55DB4" w14:textId="77777777" w:rsidR="0007582F" w:rsidRPr="0007582F" w:rsidRDefault="0007582F" w:rsidP="0007582F">
            <w:pPr>
              <w:spacing w:after="0"/>
              <w:jc w:val="center"/>
              <w:rPr>
                <w:rFonts w:cstheme="minorHAnsi"/>
                <w:bCs/>
              </w:rPr>
            </w:pPr>
          </w:p>
        </w:tc>
      </w:tr>
      <w:tr w:rsidR="006F5E21" w:rsidRPr="006F5E21" w14:paraId="648643DE" w14:textId="77777777" w:rsidTr="004E46C9">
        <w:tc>
          <w:tcPr>
            <w:tcW w:w="846" w:type="dxa"/>
            <w:tcBorders>
              <w:left w:val="single" w:sz="8" w:space="0" w:color="000000"/>
            </w:tcBorders>
            <w:vAlign w:val="center"/>
          </w:tcPr>
          <w:p w14:paraId="1FD24471" w14:textId="77777777" w:rsidR="0007582F" w:rsidRPr="006F5E21" w:rsidRDefault="0007582F" w:rsidP="0007582F">
            <w:pPr>
              <w:spacing w:after="0"/>
              <w:jc w:val="center"/>
              <w:rPr>
                <w:rFonts w:cstheme="minorHAnsi"/>
              </w:rPr>
            </w:pPr>
            <w:r w:rsidRPr="006F5E21">
              <w:rPr>
                <w:rFonts w:cstheme="minorHAnsi"/>
              </w:rPr>
              <w:t>5</w:t>
            </w:r>
          </w:p>
        </w:tc>
        <w:tc>
          <w:tcPr>
            <w:tcW w:w="5245" w:type="dxa"/>
            <w:vAlign w:val="center"/>
          </w:tcPr>
          <w:p w14:paraId="60986237" w14:textId="54285245" w:rsidR="0007582F" w:rsidRPr="006F5E21" w:rsidRDefault="0007582F" w:rsidP="0007582F">
            <w:pPr>
              <w:spacing w:after="0"/>
              <w:rPr>
                <w:rFonts w:cstheme="minorHAnsi"/>
              </w:rPr>
            </w:pPr>
            <w:r w:rsidRPr="006F5E21">
              <w:rPr>
                <w:rFonts w:cstheme="minorHAnsi"/>
              </w:rPr>
              <w:t>Długość dystalnego trzonu RX</w:t>
            </w:r>
            <w:r w:rsidR="006F5E21" w:rsidRPr="006F5E21">
              <w:rPr>
                <w:rFonts w:cstheme="minorHAnsi"/>
              </w:rPr>
              <w:t xml:space="preserve"> </w:t>
            </w:r>
            <w:r w:rsidRPr="006F5E21">
              <w:rPr>
                <w:rFonts w:cstheme="minorHAnsi"/>
              </w:rPr>
              <w:t>260mm</w:t>
            </w:r>
          </w:p>
        </w:tc>
        <w:tc>
          <w:tcPr>
            <w:tcW w:w="1559" w:type="dxa"/>
            <w:vAlign w:val="center"/>
          </w:tcPr>
          <w:p w14:paraId="50FCB68A" w14:textId="77777777" w:rsidR="0007582F" w:rsidRPr="006F5E21" w:rsidRDefault="0007582F" w:rsidP="0007582F">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09F3AED1" w14:textId="77777777" w:rsidR="0007582F" w:rsidRPr="006F5E21" w:rsidRDefault="0007582F" w:rsidP="0007582F">
            <w:pPr>
              <w:spacing w:after="0"/>
              <w:jc w:val="center"/>
              <w:rPr>
                <w:rFonts w:cstheme="minorHAnsi"/>
                <w:bCs/>
              </w:rPr>
            </w:pPr>
          </w:p>
        </w:tc>
      </w:tr>
      <w:tr w:rsidR="006F5E21" w:rsidRPr="006F5E21" w14:paraId="7D661FC9" w14:textId="77777777" w:rsidTr="004E46C9">
        <w:tc>
          <w:tcPr>
            <w:tcW w:w="846" w:type="dxa"/>
            <w:tcBorders>
              <w:left w:val="single" w:sz="8" w:space="0" w:color="000000"/>
            </w:tcBorders>
            <w:vAlign w:val="center"/>
          </w:tcPr>
          <w:p w14:paraId="0DE6817B" w14:textId="77777777" w:rsidR="0007582F" w:rsidRPr="006F5E21" w:rsidRDefault="0007582F" w:rsidP="0007582F">
            <w:pPr>
              <w:spacing w:after="0"/>
              <w:jc w:val="center"/>
              <w:rPr>
                <w:rFonts w:cstheme="minorHAnsi"/>
              </w:rPr>
            </w:pPr>
            <w:r w:rsidRPr="006F5E21">
              <w:rPr>
                <w:rFonts w:cstheme="minorHAnsi"/>
              </w:rPr>
              <w:t>6</w:t>
            </w:r>
          </w:p>
        </w:tc>
        <w:tc>
          <w:tcPr>
            <w:tcW w:w="5245" w:type="dxa"/>
            <w:vAlign w:val="center"/>
          </w:tcPr>
          <w:p w14:paraId="5F01F963" w14:textId="77C709A1" w:rsidR="0007582F" w:rsidRPr="006F5E21" w:rsidRDefault="006F5E21" w:rsidP="0007582F">
            <w:pPr>
              <w:spacing w:after="0"/>
              <w:rPr>
                <w:rFonts w:cstheme="minorHAnsi"/>
              </w:rPr>
            </w:pPr>
            <w:r w:rsidRPr="006F5E21">
              <w:rPr>
                <w:rFonts w:cstheme="minorHAnsi"/>
              </w:rPr>
              <w:t>Dystalna średnica zewnętrzna 0,021”</w:t>
            </w:r>
          </w:p>
        </w:tc>
        <w:tc>
          <w:tcPr>
            <w:tcW w:w="1559" w:type="dxa"/>
            <w:vAlign w:val="center"/>
          </w:tcPr>
          <w:p w14:paraId="69C94386" w14:textId="77777777" w:rsidR="0007582F" w:rsidRPr="006F5E21" w:rsidRDefault="0007582F" w:rsidP="0007582F">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69304F7B" w14:textId="77777777" w:rsidR="0007582F" w:rsidRPr="006F5E21" w:rsidRDefault="0007582F" w:rsidP="0007582F">
            <w:pPr>
              <w:spacing w:after="0"/>
              <w:jc w:val="center"/>
              <w:rPr>
                <w:rFonts w:cstheme="minorHAnsi"/>
                <w:bCs/>
              </w:rPr>
            </w:pPr>
          </w:p>
        </w:tc>
      </w:tr>
      <w:tr w:rsidR="006F5E21" w:rsidRPr="006F5E21" w14:paraId="65228D25" w14:textId="77777777" w:rsidTr="004E46C9">
        <w:tc>
          <w:tcPr>
            <w:tcW w:w="846" w:type="dxa"/>
            <w:tcBorders>
              <w:left w:val="single" w:sz="8" w:space="0" w:color="000000"/>
            </w:tcBorders>
            <w:vAlign w:val="center"/>
          </w:tcPr>
          <w:p w14:paraId="51DE56C2" w14:textId="77777777" w:rsidR="0007582F" w:rsidRPr="006F5E21" w:rsidRDefault="0007582F" w:rsidP="0007582F">
            <w:pPr>
              <w:spacing w:after="0"/>
              <w:jc w:val="center"/>
              <w:rPr>
                <w:rFonts w:cstheme="minorHAnsi"/>
              </w:rPr>
            </w:pPr>
            <w:r w:rsidRPr="006F5E21">
              <w:rPr>
                <w:rFonts w:cstheme="minorHAnsi"/>
              </w:rPr>
              <w:t>7</w:t>
            </w:r>
          </w:p>
        </w:tc>
        <w:tc>
          <w:tcPr>
            <w:tcW w:w="5245" w:type="dxa"/>
            <w:vAlign w:val="center"/>
          </w:tcPr>
          <w:p w14:paraId="7C4071D3" w14:textId="74A69DE4" w:rsidR="0007582F" w:rsidRPr="006F5E21" w:rsidRDefault="006F5E21" w:rsidP="0007582F">
            <w:pPr>
              <w:spacing w:after="0"/>
              <w:rPr>
                <w:rFonts w:cstheme="minorHAnsi"/>
              </w:rPr>
            </w:pPr>
            <w:r w:rsidRPr="006F5E21">
              <w:rPr>
                <w:rFonts w:cstheme="minorHAnsi"/>
              </w:rPr>
              <w:t>Zakres pomiaru ciśnienia od 30mmHg do 300 mmHg</w:t>
            </w:r>
          </w:p>
        </w:tc>
        <w:tc>
          <w:tcPr>
            <w:tcW w:w="1559" w:type="dxa"/>
            <w:vAlign w:val="center"/>
          </w:tcPr>
          <w:p w14:paraId="4F5B9DFE" w14:textId="77777777" w:rsidR="0007582F" w:rsidRPr="006F5E21" w:rsidRDefault="0007582F" w:rsidP="0007582F">
            <w:pPr>
              <w:spacing w:after="0"/>
              <w:jc w:val="center"/>
            </w:pPr>
            <w:r w:rsidRPr="006F5E21">
              <w:t>TAK: 10 pkt</w:t>
            </w:r>
          </w:p>
          <w:p w14:paraId="08C8FA4F" w14:textId="77777777" w:rsidR="0007582F" w:rsidRPr="006F5E21" w:rsidRDefault="0007582F" w:rsidP="0007582F">
            <w:pPr>
              <w:spacing w:after="0"/>
              <w:jc w:val="center"/>
              <w:rPr>
                <w:rFonts w:cstheme="minorHAnsi"/>
                <w:bCs/>
              </w:rPr>
            </w:pPr>
            <w:r w:rsidRPr="006F5E21">
              <w:t>NIE: 0 pkt</w:t>
            </w:r>
          </w:p>
        </w:tc>
        <w:tc>
          <w:tcPr>
            <w:tcW w:w="1843" w:type="dxa"/>
            <w:tcBorders>
              <w:left w:val="single" w:sz="4" w:space="0" w:color="000000"/>
            </w:tcBorders>
            <w:vAlign w:val="center"/>
          </w:tcPr>
          <w:p w14:paraId="213764CB" w14:textId="77777777" w:rsidR="0007582F" w:rsidRPr="006F5E21" w:rsidRDefault="0007582F" w:rsidP="0007582F">
            <w:pPr>
              <w:spacing w:after="0"/>
              <w:jc w:val="center"/>
              <w:rPr>
                <w:rFonts w:cstheme="minorHAnsi"/>
                <w:bCs/>
              </w:rPr>
            </w:pPr>
          </w:p>
        </w:tc>
      </w:tr>
      <w:tr w:rsidR="006F5E21" w:rsidRPr="006F5E21" w14:paraId="5D19544B" w14:textId="77777777" w:rsidTr="004E46C9">
        <w:tc>
          <w:tcPr>
            <w:tcW w:w="846" w:type="dxa"/>
            <w:tcBorders>
              <w:left w:val="single" w:sz="8" w:space="0" w:color="000000"/>
            </w:tcBorders>
            <w:vAlign w:val="center"/>
          </w:tcPr>
          <w:p w14:paraId="798DB6A1" w14:textId="77777777" w:rsidR="0007582F" w:rsidRPr="006F5E21" w:rsidRDefault="0007582F" w:rsidP="0007582F">
            <w:pPr>
              <w:spacing w:after="0"/>
              <w:jc w:val="center"/>
              <w:rPr>
                <w:rFonts w:cstheme="minorHAnsi"/>
              </w:rPr>
            </w:pPr>
            <w:r w:rsidRPr="006F5E21">
              <w:rPr>
                <w:rFonts w:cstheme="minorHAnsi"/>
              </w:rPr>
              <w:t>8</w:t>
            </w:r>
          </w:p>
        </w:tc>
        <w:tc>
          <w:tcPr>
            <w:tcW w:w="5245" w:type="dxa"/>
            <w:vAlign w:val="center"/>
          </w:tcPr>
          <w:p w14:paraId="4CA437CC" w14:textId="28392DEA" w:rsidR="0007582F" w:rsidRPr="006F5E21" w:rsidRDefault="006F5E21" w:rsidP="0007582F">
            <w:pPr>
              <w:spacing w:after="0"/>
              <w:rPr>
                <w:rFonts w:cstheme="minorHAnsi"/>
              </w:rPr>
            </w:pPr>
            <w:proofErr w:type="spellStart"/>
            <w:r w:rsidRPr="006F5E21">
              <w:rPr>
                <w:rFonts w:cstheme="minorHAnsi"/>
              </w:rPr>
              <w:t>Mikrocewnik</w:t>
            </w:r>
            <w:proofErr w:type="spellEnd"/>
            <w:r w:rsidRPr="006F5E21">
              <w:rPr>
                <w:rFonts w:cstheme="minorHAnsi"/>
              </w:rPr>
              <w:t xml:space="preserve"> zintegrowany na stałe z przewodem podłączeniowym</w:t>
            </w:r>
          </w:p>
        </w:tc>
        <w:tc>
          <w:tcPr>
            <w:tcW w:w="1559" w:type="dxa"/>
            <w:vAlign w:val="center"/>
          </w:tcPr>
          <w:p w14:paraId="52FD69F2" w14:textId="77777777" w:rsidR="0007582F" w:rsidRPr="006F5E21" w:rsidRDefault="0007582F" w:rsidP="0007582F">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5ED644C6" w14:textId="77777777" w:rsidR="0007582F" w:rsidRPr="006F5E21" w:rsidRDefault="0007582F" w:rsidP="0007582F">
            <w:pPr>
              <w:spacing w:after="0"/>
              <w:jc w:val="center"/>
              <w:rPr>
                <w:rFonts w:cstheme="minorHAnsi"/>
                <w:bCs/>
              </w:rPr>
            </w:pPr>
          </w:p>
        </w:tc>
      </w:tr>
      <w:tr w:rsidR="006F5E21" w:rsidRPr="006F5E21" w14:paraId="330151B0" w14:textId="77777777" w:rsidTr="004E46C9">
        <w:tc>
          <w:tcPr>
            <w:tcW w:w="846" w:type="dxa"/>
            <w:tcBorders>
              <w:left w:val="single" w:sz="8" w:space="0" w:color="000000"/>
            </w:tcBorders>
            <w:vAlign w:val="center"/>
          </w:tcPr>
          <w:p w14:paraId="674A5A0D" w14:textId="3B4C1948" w:rsidR="006F5E21" w:rsidRPr="006F5E21" w:rsidRDefault="006F5E21" w:rsidP="006F5E21">
            <w:pPr>
              <w:spacing w:after="0"/>
              <w:jc w:val="center"/>
              <w:rPr>
                <w:rFonts w:cstheme="minorHAnsi"/>
              </w:rPr>
            </w:pPr>
            <w:r w:rsidRPr="006F5E21">
              <w:rPr>
                <w:rFonts w:cstheme="minorHAnsi"/>
              </w:rPr>
              <w:t>9</w:t>
            </w:r>
          </w:p>
        </w:tc>
        <w:tc>
          <w:tcPr>
            <w:tcW w:w="5245" w:type="dxa"/>
            <w:vAlign w:val="center"/>
          </w:tcPr>
          <w:p w14:paraId="2A6DA108" w14:textId="7D2F5F2C" w:rsidR="006F5E21" w:rsidRPr="006F5E21" w:rsidRDefault="006F5E21" w:rsidP="006F5E21">
            <w:pPr>
              <w:spacing w:after="0"/>
              <w:rPr>
                <w:rFonts w:cstheme="minorHAnsi"/>
              </w:rPr>
            </w:pPr>
            <w:r w:rsidRPr="006F5E21">
              <w:rPr>
                <w:rFonts w:cstheme="minorHAnsi"/>
              </w:rPr>
              <w:t>Możliwość przeprowadzenia badania techniką ciągłą PULLBACK</w:t>
            </w:r>
          </w:p>
        </w:tc>
        <w:tc>
          <w:tcPr>
            <w:tcW w:w="1559" w:type="dxa"/>
            <w:vAlign w:val="center"/>
          </w:tcPr>
          <w:p w14:paraId="4AC7707E" w14:textId="7CB2C291" w:rsidR="006F5E21" w:rsidRPr="006F5E21" w:rsidRDefault="006F5E21" w:rsidP="006F5E21">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603381A4" w14:textId="77777777" w:rsidR="006F5E21" w:rsidRPr="006F5E21" w:rsidRDefault="006F5E21" w:rsidP="006F5E21">
            <w:pPr>
              <w:spacing w:after="0"/>
              <w:jc w:val="center"/>
              <w:rPr>
                <w:rFonts w:cstheme="minorHAnsi"/>
                <w:bCs/>
              </w:rPr>
            </w:pPr>
          </w:p>
        </w:tc>
      </w:tr>
      <w:tr w:rsidR="006F5E21" w:rsidRPr="006F5E21" w14:paraId="2B50F6D0" w14:textId="77777777" w:rsidTr="004E46C9">
        <w:tc>
          <w:tcPr>
            <w:tcW w:w="846" w:type="dxa"/>
            <w:tcBorders>
              <w:left w:val="single" w:sz="8" w:space="0" w:color="000000"/>
            </w:tcBorders>
            <w:vAlign w:val="center"/>
          </w:tcPr>
          <w:p w14:paraId="582711DC" w14:textId="5724B7D8" w:rsidR="006F5E21" w:rsidRPr="006F5E21" w:rsidRDefault="006F5E21" w:rsidP="006F5E21">
            <w:pPr>
              <w:spacing w:after="0"/>
              <w:jc w:val="center"/>
              <w:rPr>
                <w:rFonts w:cstheme="minorHAnsi"/>
              </w:rPr>
            </w:pPr>
            <w:r w:rsidRPr="006F5E21">
              <w:rPr>
                <w:rFonts w:cstheme="minorHAnsi"/>
              </w:rPr>
              <w:t>10</w:t>
            </w:r>
          </w:p>
        </w:tc>
        <w:tc>
          <w:tcPr>
            <w:tcW w:w="5245" w:type="dxa"/>
            <w:vAlign w:val="center"/>
          </w:tcPr>
          <w:p w14:paraId="6DE519E2" w14:textId="10081B64" w:rsidR="006F5E21" w:rsidRPr="006F5E21" w:rsidRDefault="006F5E21" w:rsidP="006F5E21">
            <w:pPr>
              <w:spacing w:after="0"/>
              <w:rPr>
                <w:rFonts w:cstheme="minorHAnsi"/>
              </w:rPr>
            </w:pPr>
            <w:r w:rsidRPr="006F5E21">
              <w:rPr>
                <w:rFonts w:cstheme="minorHAnsi"/>
              </w:rPr>
              <w:t>Czujnik umieszczony 2,5mm od końcówki</w:t>
            </w:r>
          </w:p>
        </w:tc>
        <w:tc>
          <w:tcPr>
            <w:tcW w:w="1559" w:type="dxa"/>
            <w:vAlign w:val="center"/>
          </w:tcPr>
          <w:p w14:paraId="091EE1B3" w14:textId="29219307" w:rsidR="006F5E21" w:rsidRPr="006F5E21" w:rsidRDefault="006F5E21" w:rsidP="006F5E21">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00C54767" w14:textId="77777777" w:rsidR="006F5E21" w:rsidRPr="006F5E21" w:rsidRDefault="006F5E21" w:rsidP="006F5E21">
            <w:pPr>
              <w:spacing w:after="0"/>
              <w:jc w:val="center"/>
              <w:rPr>
                <w:rFonts w:cstheme="minorHAnsi"/>
                <w:bCs/>
              </w:rPr>
            </w:pPr>
          </w:p>
        </w:tc>
      </w:tr>
      <w:tr w:rsidR="006F5E21" w:rsidRPr="006F5E21" w14:paraId="390C4E5F" w14:textId="77777777" w:rsidTr="004E46C9">
        <w:tc>
          <w:tcPr>
            <w:tcW w:w="846" w:type="dxa"/>
            <w:tcBorders>
              <w:left w:val="single" w:sz="8" w:space="0" w:color="000000"/>
            </w:tcBorders>
            <w:vAlign w:val="center"/>
          </w:tcPr>
          <w:p w14:paraId="0437484F" w14:textId="43DE0BAD" w:rsidR="006F5E21" w:rsidRPr="006F5E21" w:rsidRDefault="006F5E21" w:rsidP="006F5E21">
            <w:pPr>
              <w:spacing w:after="0"/>
              <w:jc w:val="center"/>
              <w:rPr>
                <w:rFonts w:cstheme="minorHAnsi"/>
              </w:rPr>
            </w:pPr>
            <w:r w:rsidRPr="006F5E21">
              <w:rPr>
                <w:rFonts w:cstheme="minorHAnsi"/>
              </w:rPr>
              <w:t>11</w:t>
            </w:r>
          </w:p>
        </w:tc>
        <w:tc>
          <w:tcPr>
            <w:tcW w:w="5245" w:type="dxa"/>
            <w:vAlign w:val="center"/>
          </w:tcPr>
          <w:p w14:paraId="57DDB805" w14:textId="38CF5EC0" w:rsidR="006F5E21" w:rsidRPr="006F5E21" w:rsidRDefault="006F5E21" w:rsidP="006F5E21">
            <w:pPr>
              <w:spacing w:after="0"/>
              <w:rPr>
                <w:rFonts w:cstheme="minorHAnsi"/>
              </w:rPr>
            </w:pPr>
            <w:r w:rsidRPr="006F5E21">
              <w:rPr>
                <w:rFonts w:cstheme="minorHAnsi"/>
              </w:rPr>
              <w:t xml:space="preserve">Lokalizacja czujnika na </w:t>
            </w:r>
            <w:proofErr w:type="spellStart"/>
            <w:r w:rsidRPr="006F5E21">
              <w:rPr>
                <w:rFonts w:cstheme="minorHAnsi"/>
              </w:rPr>
              <w:t>mikrocewniku</w:t>
            </w:r>
            <w:proofErr w:type="spellEnd"/>
            <w:r w:rsidRPr="006F5E21">
              <w:rPr>
                <w:rFonts w:cstheme="minorHAnsi"/>
              </w:rPr>
              <w:t xml:space="preserve"> pomiędzy dwoma znacznikami</w:t>
            </w:r>
          </w:p>
        </w:tc>
        <w:tc>
          <w:tcPr>
            <w:tcW w:w="1559" w:type="dxa"/>
            <w:vAlign w:val="center"/>
          </w:tcPr>
          <w:p w14:paraId="6FE96FEE" w14:textId="712A813F" w:rsidR="006F5E21" w:rsidRPr="006F5E21" w:rsidRDefault="006F5E21" w:rsidP="006F5E21">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6977EEAD" w14:textId="77777777" w:rsidR="006F5E21" w:rsidRPr="006F5E21" w:rsidRDefault="006F5E21" w:rsidP="006F5E21">
            <w:pPr>
              <w:spacing w:after="0"/>
              <w:jc w:val="center"/>
              <w:rPr>
                <w:rFonts w:cstheme="minorHAnsi"/>
                <w:bCs/>
              </w:rPr>
            </w:pPr>
          </w:p>
        </w:tc>
      </w:tr>
      <w:tr w:rsidR="006F5E21" w:rsidRPr="006F5E21" w14:paraId="61152FB0" w14:textId="77777777" w:rsidTr="004E46C9">
        <w:tc>
          <w:tcPr>
            <w:tcW w:w="846" w:type="dxa"/>
            <w:tcBorders>
              <w:left w:val="single" w:sz="8" w:space="0" w:color="000000"/>
            </w:tcBorders>
            <w:vAlign w:val="center"/>
          </w:tcPr>
          <w:p w14:paraId="0808437F" w14:textId="280AEC1C" w:rsidR="006F5E21" w:rsidRPr="006F5E21" w:rsidRDefault="006F5E21" w:rsidP="006F5E21">
            <w:pPr>
              <w:spacing w:after="0"/>
              <w:jc w:val="center"/>
              <w:rPr>
                <w:rFonts w:cstheme="minorHAnsi"/>
              </w:rPr>
            </w:pPr>
            <w:r w:rsidRPr="006F5E21">
              <w:rPr>
                <w:rFonts w:cstheme="minorHAnsi"/>
              </w:rPr>
              <w:t>12</w:t>
            </w:r>
          </w:p>
        </w:tc>
        <w:tc>
          <w:tcPr>
            <w:tcW w:w="5245" w:type="dxa"/>
            <w:vAlign w:val="center"/>
          </w:tcPr>
          <w:p w14:paraId="40121E14" w14:textId="2719DE16" w:rsidR="006F5E21" w:rsidRPr="006F5E21" w:rsidRDefault="006F5E21" w:rsidP="006F5E21">
            <w:pPr>
              <w:spacing w:after="0"/>
              <w:rPr>
                <w:rFonts w:cstheme="minorHAnsi"/>
              </w:rPr>
            </w:pPr>
            <w:r w:rsidRPr="006F5E21">
              <w:rPr>
                <w:rFonts w:cstheme="minorHAnsi"/>
              </w:rPr>
              <w:t>Bezpośrednie podłączenie cyfrowe czujnika krwawego ciśnienia</w:t>
            </w:r>
          </w:p>
        </w:tc>
        <w:tc>
          <w:tcPr>
            <w:tcW w:w="1559" w:type="dxa"/>
            <w:vAlign w:val="center"/>
          </w:tcPr>
          <w:p w14:paraId="1218AEEC" w14:textId="7537DDF6" w:rsidR="006F5E21" w:rsidRPr="006F5E21" w:rsidRDefault="006F5E21" w:rsidP="006F5E21">
            <w:pPr>
              <w:spacing w:after="0"/>
              <w:jc w:val="center"/>
              <w:rPr>
                <w:rFonts w:cstheme="minorHAnsi"/>
                <w:bCs/>
              </w:rPr>
            </w:pPr>
            <w:r w:rsidRPr="006F5E21">
              <w:rPr>
                <w:rFonts w:cstheme="minorHAnsi"/>
                <w:bCs/>
              </w:rPr>
              <w:t>TAK</w:t>
            </w:r>
          </w:p>
        </w:tc>
        <w:tc>
          <w:tcPr>
            <w:tcW w:w="1843" w:type="dxa"/>
            <w:tcBorders>
              <w:left w:val="single" w:sz="4" w:space="0" w:color="000000"/>
            </w:tcBorders>
            <w:vAlign w:val="center"/>
          </w:tcPr>
          <w:p w14:paraId="57FB5C6A" w14:textId="77777777" w:rsidR="006F5E21" w:rsidRPr="006F5E21" w:rsidRDefault="006F5E21" w:rsidP="006F5E21">
            <w:pPr>
              <w:spacing w:after="0"/>
              <w:jc w:val="center"/>
              <w:rPr>
                <w:rFonts w:cstheme="minorHAnsi"/>
                <w:bCs/>
              </w:rPr>
            </w:pPr>
          </w:p>
        </w:tc>
      </w:tr>
      <w:tr w:rsidR="006F5E21" w:rsidRPr="0007582F" w14:paraId="30DFC59E" w14:textId="77777777" w:rsidTr="00761377">
        <w:tc>
          <w:tcPr>
            <w:tcW w:w="846" w:type="dxa"/>
            <w:tcBorders>
              <w:left w:val="single" w:sz="8" w:space="0" w:color="000000"/>
            </w:tcBorders>
            <w:vAlign w:val="center"/>
          </w:tcPr>
          <w:p w14:paraId="0457DBEE" w14:textId="77777777" w:rsidR="006F5E21" w:rsidRPr="0007582F" w:rsidRDefault="006F5E21" w:rsidP="006F5E21">
            <w:pPr>
              <w:spacing w:after="0"/>
              <w:jc w:val="center"/>
              <w:rPr>
                <w:rFonts w:cstheme="minorHAnsi"/>
                <w:b/>
                <w:bCs/>
              </w:rPr>
            </w:pPr>
            <w:r w:rsidRPr="0007582F">
              <w:rPr>
                <w:rFonts w:cstheme="minorHAnsi"/>
                <w:b/>
                <w:bCs/>
              </w:rPr>
              <w:t>II.</w:t>
            </w:r>
          </w:p>
        </w:tc>
        <w:tc>
          <w:tcPr>
            <w:tcW w:w="5245" w:type="dxa"/>
            <w:tcBorders>
              <w:top w:val="single" w:sz="4" w:space="0" w:color="auto"/>
              <w:left w:val="nil"/>
              <w:bottom w:val="single" w:sz="4" w:space="0" w:color="auto"/>
              <w:right w:val="single" w:sz="4" w:space="0" w:color="auto"/>
            </w:tcBorders>
            <w:vAlign w:val="center"/>
          </w:tcPr>
          <w:p w14:paraId="399CF062" w14:textId="77777777" w:rsidR="006F5E21" w:rsidRPr="0007582F" w:rsidRDefault="006F5E21" w:rsidP="006F5E21">
            <w:pPr>
              <w:spacing w:after="0"/>
              <w:rPr>
                <w:rFonts w:cstheme="minorHAnsi"/>
                <w:b/>
                <w:bCs/>
              </w:rPr>
            </w:pPr>
            <w:r w:rsidRPr="0007582F">
              <w:rPr>
                <w:b/>
                <w:bCs/>
              </w:rPr>
              <w:t>Dzierżawa konsoli do badania FFR na czas trwania umowy</w:t>
            </w:r>
          </w:p>
        </w:tc>
        <w:tc>
          <w:tcPr>
            <w:tcW w:w="1559" w:type="dxa"/>
            <w:vAlign w:val="center"/>
          </w:tcPr>
          <w:p w14:paraId="54BEBEE9" w14:textId="77777777" w:rsidR="006F5E21" w:rsidRPr="0007582F" w:rsidRDefault="006F5E21" w:rsidP="006F5E21">
            <w:pPr>
              <w:spacing w:after="0"/>
              <w:jc w:val="center"/>
              <w:rPr>
                <w:rFonts w:cstheme="minorHAnsi"/>
                <w:b/>
                <w:bCs/>
              </w:rPr>
            </w:pPr>
            <w:r w:rsidRPr="0007582F">
              <w:rPr>
                <w:rFonts w:cstheme="minorHAnsi"/>
                <w:b/>
                <w:bCs/>
              </w:rPr>
              <w:t>TAK</w:t>
            </w:r>
          </w:p>
        </w:tc>
        <w:tc>
          <w:tcPr>
            <w:tcW w:w="1843" w:type="dxa"/>
            <w:tcBorders>
              <w:left w:val="single" w:sz="4" w:space="0" w:color="000000"/>
            </w:tcBorders>
            <w:vAlign w:val="center"/>
          </w:tcPr>
          <w:p w14:paraId="34AECC48" w14:textId="77777777" w:rsidR="006F5E21" w:rsidRPr="0007582F" w:rsidRDefault="006F5E21" w:rsidP="006F5E21">
            <w:pPr>
              <w:spacing w:after="0"/>
              <w:jc w:val="center"/>
              <w:rPr>
                <w:rFonts w:cstheme="minorHAnsi"/>
                <w:b/>
                <w:bCs/>
              </w:rPr>
            </w:pPr>
          </w:p>
        </w:tc>
      </w:tr>
      <w:tr w:rsidR="006F5E21" w:rsidRPr="0007582F" w14:paraId="61CA71EE" w14:textId="77777777" w:rsidTr="00761377">
        <w:tc>
          <w:tcPr>
            <w:tcW w:w="846" w:type="dxa"/>
            <w:tcBorders>
              <w:left w:val="single" w:sz="8" w:space="0" w:color="000000"/>
            </w:tcBorders>
            <w:vAlign w:val="center"/>
          </w:tcPr>
          <w:p w14:paraId="13AD019D" w14:textId="77777777" w:rsidR="006F5E21" w:rsidRPr="0007582F" w:rsidRDefault="006F5E21" w:rsidP="006F5E21">
            <w:pPr>
              <w:spacing w:after="0"/>
              <w:jc w:val="center"/>
              <w:rPr>
                <w:rFonts w:cstheme="minorHAnsi"/>
                <w:b/>
                <w:bCs/>
              </w:rPr>
            </w:pPr>
            <w:r w:rsidRPr="0007582F">
              <w:rPr>
                <w:rFonts w:cstheme="minorHAnsi"/>
                <w:b/>
                <w:bCs/>
              </w:rPr>
              <w:t>III.</w:t>
            </w:r>
          </w:p>
        </w:tc>
        <w:tc>
          <w:tcPr>
            <w:tcW w:w="5245" w:type="dxa"/>
            <w:tcBorders>
              <w:top w:val="single" w:sz="4" w:space="0" w:color="auto"/>
              <w:left w:val="nil"/>
              <w:bottom w:val="single" w:sz="4" w:space="0" w:color="auto"/>
              <w:right w:val="single" w:sz="4" w:space="0" w:color="auto"/>
            </w:tcBorders>
            <w:vAlign w:val="center"/>
          </w:tcPr>
          <w:p w14:paraId="6F2394E3" w14:textId="77777777" w:rsidR="006F5E21" w:rsidRPr="0007582F" w:rsidRDefault="006F5E21" w:rsidP="006F5E21">
            <w:pPr>
              <w:spacing w:after="0"/>
              <w:rPr>
                <w:rFonts w:cstheme="minorHAnsi"/>
                <w:b/>
                <w:bCs/>
              </w:rPr>
            </w:pPr>
            <w:proofErr w:type="spellStart"/>
            <w:r w:rsidRPr="0007582F">
              <w:rPr>
                <w:b/>
                <w:bCs/>
              </w:rPr>
              <w:t>Mikrocewnik</w:t>
            </w:r>
            <w:proofErr w:type="spellEnd"/>
            <w:r w:rsidRPr="0007582F">
              <w:rPr>
                <w:b/>
                <w:bCs/>
              </w:rPr>
              <w:t xml:space="preserve"> jednoświatłowy do zabiegów CTO</w:t>
            </w:r>
          </w:p>
        </w:tc>
        <w:tc>
          <w:tcPr>
            <w:tcW w:w="1559" w:type="dxa"/>
            <w:vAlign w:val="center"/>
          </w:tcPr>
          <w:p w14:paraId="4313B2CA" w14:textId="77777777" w:rsidR="006F5E21" w:rsidRPr="0007582F" w:rsidRDefault="006F5E21" w:rsidP="006F5E21">
            <w:pPr>
              <w:spacing w:after="0"/>
              <w:jc w:val="center"/>
              <w:rPr>
                <w:rFonts w:cstheme="minorHAnsi"/>
                <w:b/>
                <w:bCs/>
              </w:rPr>
            </w:pPr>
            <w:r w:rsidRPr="0007582F">
              <w:rPr>
                <w:rFonts w:cstheme="minorHAnsi"/>
                <w:b/>
                <w:bCs/>
              </w:rPr>
              <w:t>TAK</w:t>
            </w:r>
          </w:p>
        </w:tc>
        <w:tc>
          <w:tcPr>
            <w:tcW w:w="1843" w:type="dxa"/>
            <w:tcBorders>
              <w:left w:val="single" w:sz="4" w:space="0" w:color="000000"/>
            </w:tcBorders>
            <w:vAlign w:val="center"/>
          </w:tcPr>
          <w:p w14:paraId="65BEBFA1" w14:textId="77777777" w:rsidR="006F5E21" w:rsidRPr="0007582F" w:rsidRDefault="006F5E21" w:rsidP="006F5E21">
            <w:pPr>
              <w:spacing w:after="0"/>
              <w:jc w:val="center"/>
              <w:rPr>
                <w:rFonts w:cstheme="minorHAnsi"/>
                <w:b/>
                <w:bCs/>
              </w:rPr>
            </w:pPr>
          </w:p>
        </w:tc>
      </w:tr>
      <w:tr w:rsidR="006F5E21" w:rsidRPr="006F5E21" w14:paraId="4C40E066" w14:textId="77777777" w:rsidTr="004E46C9">
        <w:tc>
          <w:tcPr>
            <w:tcW w:w="846" w:type="dxa"/>
            <w:tcBorders>
              <w:left w:val="single" w:sz="8" w:space="0" w:color="000000"/>
            </w:tcBorders>
            <w:vAlign w:val="center"/>
          </w:tcPr>
          <w:p w14:paraId="50D146F1" w14:textId="0BCEFF30" w:rsidR="006F5E21" w:rsidRPr="006F5E21" w:rsidRDefault="006F5E21" w:rsidP="006F5E21">
            <w:pPr>
              <w:spacing w:after="0"/>
              <w:jc w:val="center"/>
              <w:rPr>
                <w:rFonts w:cstheme="minorHAnsi"/>
              </w:rPr>
            </w:pPr>
            <w:r w:rsidRPr="006F5E21">
              <w:rPr>
                <w:rFonts w:cstheme="minorHAnsi"/>
              </w:rPr>
              <w:t>1</w:t>
            </w:r>
          </w:p>
        </w:tc>
        <w:tc>
          <w:tcPr>
            <w:tcW w:w="5245" w:type="dxa"/>
            <w:vAlign w:val="center"/>
          </w:tcPr>
          <w:p w14:paraId="079B74D4" w14:textId="521EA142" w:rsidR="006F5E21" w:rsidRPr="006F5E21" w:rsidRDefault="006F5E21" w:rsidP="006F5E21">
            <w:pPr>
              <w:spacing w:after="0"/>
              <w:rPr>
                <w:rFonts w:cstheme="minorHAnsi"/>
              </w:rPr>
            </w:pPr>
            <w:r w:rsidRPr="006F5E21">
              <w:rPr>
                <w:rFonts w:cstheme="minorHAnsi"/>
              </w:rPr>
              <w:t>Producent, nazwa wyrobu, numer katalogowy</w:t>
            </w:r>
          </w:p>
        </w:tc>
        <w:tc>
          <w:tcPr>
            <w:tcW w:w="1559" w:type="dxa"/>
            <w:vAlign w:val="center"/>
          </w:tcPr>
          <w:p w14:paraId="71DDA45B" w14:textId="13BDE260" w:rsidR="006F5E21" w:rsidRPr="006F5E21" w:rsidRDefault="006F5E21" w:rsidP="006F5E21">
            <w:pPr>
              <w:spacing w:after="0"/>
              <w:jc w:val="center"/>
              <w:rPr>
                <w:rFonts w:cstheme="minorHAnsi"/>
                <w:bCs/>
              </w:rPr>
            </w:pPr>
            <w:r w:rsidRPr="006F5E21">
              <w:t>Podać</w:t>
            </w:r>
          </w:p>
        </w:tc>
        <w:tc>
          <w:tcPr>
            <w:tcW w:w="1843" w:type="dxa"/>
            <w:tcBorders>
              <w:left w:val="single" w:sz="4" w:space="0" w:color="000000"/>
            </w:tcBorders>
            <w:vAlign w:val="center"/>
          </w:tcPr>
          <w:p w14:paraId="5EF731DD" w14:textId="77777777" w:rsidR="006F5E21" w:rsidRPr="006F5E21" w:rsidRDefault="006F5E21" w:rsidP="006F5E21">
            <w:pPr>
              <w:spacing w:after="0"/>
              <w:jc w:val="center"/>
              <w:rPr>
                <w:rFonts w:cstheme="minorHAnsi"/>
                <w:bCs/>
              </w:rPr>
            </w:pPr>
          </w:p>
        </w:tc>
      </w:tr>
      <w:tr w:rsidR="00AF12DF" w:rsidRPr="00AF12DF" w14:paraId="4E0793DC" w14:textId="77777777" w:rsidTr="004E46C9">
        <w:tc>
          <w:tcPr>
            <w:tcW w:w="846" w:type="dxa"/>
            <w:tcBorders>
              <w:left w:val="single" w:sz="8" w:space="0" w:color="000000"/>
            </w:tcBorders>
            <w:vAlign w:val="center"/>
          </w:tcPr>
          <w:p w14:paraId="16EF236D" w14:textId="76A22F26" w:rsidR="00AF12DF" w:rsidRPr="00AF12DF" w:rsidRDefault="00AF12DF" w:rsidP="00AF12DF">
            <w:pPr>
              <w:spacing w:after="0"/>
              <w:jc w:val="center"/>
              <w:rPr>
                <w:rFonts w:cstheme="minorHAnsi"/>
              </w:rPr>
            </w:pPr>
            <w:r w:rsidRPr="00AF12DF">
              <w:rPr>
                <w:rFonts w:cstheme="minorHAnsi"/>
              </w:rPr>
              <w:t>2</w:t>
            </w:r>
          </w:p>
        </w:tc>
        <w:tc>
          <w:tcPr>
            <w:tcW w:w="5245" w:type="dxa"/>
            <w:vAlign w:val="center"/>
          </w:tcPr>
          <w:p w14:paraId="6F2ED7C0" w14:textId="2031C0BB" w:rsidR="00AF12DF" w:rsidRPr="00AF12DF" w:rsidRDefault="00AF12DF" w:rsidP="00AF12DF">
            <w:pPr>
              <w:spacing w:after="0"/>
              <w:rPr>
                <w:rFonts w:cstheme="minorHAnsi"/>
              </w:rPr>
            </w:pPr>
            <w:proofErr w:type="spellStart"/>
            <w:r w:rsidRPr="00AF12DF">
              <w:rPr>
                <w:rFonts w:cstheme="minorHAnsi"/>
              </w:rPr>
              <w:t>Mikrocewnik</w:t>
            </w:r>
            <w:proofErr w:type="spellEnd"/>
            <w:r w:rsidRPr="00AF12DF">
              <w:rPr>
                <w:rFonts w:cstheme="minorHAnsi"/>
              </w:rPr>
              <w:t xml:space="preserve"> zbudowany wielowarstwowo z wyściółką PTFE</w:t>
            </w:r>
          </w:p>
        </w:tc>
        <w:tc>
          <w:tcPr>
            <w:tcW w:w="1559" w:type="dxa"/>
            <w:vAlign w:val="center"/>
          </w:tcPr>
          <w:p w14:paraId="7317C1B4" w14:textId="587889E1" w:rsidR="00AF12DF" w:rsidRPr="00AF12DF" w:rsidRDefault="00AF12DF" w:rsidP="00AF12DF">
            <w:pPr>
              <w:spacing w:after="0"/>
              <w:jc w:val="center"/>
            </w:pPr>
            <w:r w:rsidRPr="00AF12DF">
              <w:rPr>
                <w:rFonts w:cstheme="minorHAnsi"/>
                <w:bCs/>
              </w:rPr>
              <w:t>TAK</w:t>
            </w:r>
          </w:p>
        </w:tc>
        <w:tc>
          <w:tcPr>
            <w:tcW w:w="1843" w:type="dxa"/>
            <w:tcBorders>
              <w:left w:val="single" w:sz="4" w:space="0" w:color="000000"/>
            </w:tcBorders>
            <w:vAlign w:val="center"/>
          </w:tcPr>
          <w:p w14:paraId="716F1863" w14:textId="77777777" w:rsidR="00AF12DF" w:rsidRPr="00AF12DF" w:rsidRDefault="00AF12DF" w:rsidP="00AF12DF">
            <w:pPr>
              <w:spacing w:after="0"/>
              <w:jc w:val="center"/>
              <w:rPr>
                <w:rFonts w:cstheme="minorHAnsi"/>
                <w:bCs/>
              </w:rPr>
            </w:pPr>
          </w:p>
        </w:tc>
      </w:tr>
      <w:tr w:rsidR="00AF12DF" w:rsidRPr="00AF12DF" w14:paraId="3258A555" w14:textId="77777777" w:rsidTr="004E46C9">
        <w:tc>
          <w:tcPr>
            <w:tcW w:w="846" w:type="dxa"/>
            <w:tcBorders>
              <w:left w:val="single" w:sz="8" w:space="0" w:color="000000"/>
            </w:tcBorders>
            <w:vAlign w:val="center"/>
          </w:tcPr>
          <w:p w14:paraId="615E2B66" w14:textId="5B12E895" w:rsidR="00AF12DF" w:rsidRPr="00AF12DF" w:rsidRDefault="00AF12DF" w:rsidP="00AF12DF">
            <w:pPr>
              <w:spacing w:after="0"/>
              <w:jc w:val="center"/>
              <w:rPr>
                <w:rFonts w:cstheme="minorHAnsi"/>
              </w:rPr>
            </w:pPr>
            <w:r w:rsidRPr="00AF12DF">
              <w:rPr>
                <w:rFonts w:cstheme="minorHAnsi"/>
              </w:rPr>
              <w:t>3</w:t>
            </w:r>
          </w:p>
        </w:tc>
        <w:tc>
          <w:tcPr>
            <w:tcW w:w="5245" w:type="dxa"/>
            <w:vAlign w:val="center"/>
          </w:tcPr>
          <w:p w14:paraId="74B3DCA4" w14:textId="3E8D31EC" w:rsidR="00AF12DF" w:rsidRPr="00AF12DF" w:rsidRDefault="00AF12DF" w:rsidP="00AF12DF">
            <w:pPr>
              <w:spacing w:after="0"/>
              <w:rPr>
                <w:rFonts w:cstheme="minorHAnsi"/>
              </w:rPr>
            </w:pPr>
            <w:r w:rsidRPr="00AF12DF">
              <w:rPr>
                <w:rFonts w:cstheme="minorHAnsi"/>
              </w:rPr>
              <w:t>Kompatybilny z prowadnikiem 0,014”</w:t>
            </w:r>
          </w:p>
        </w:tc>
        <w:tc>
          <w:tcPr>
            <w:tcW w:w="1559" w:type="dxa"/>
            <w:vAlign w:val="center"/>
          </w:tcPr>
          <w:p w14:paraId="332471B2" w14:textId="234E5BF9" w:rsidR="00AF12DF" w:rsidRPr="00AF12DF" w:rsidRDefault="00AF12DF" w:rsidP="00AF12DF">
            <w:pPr>
              <w:spacing w:after="0"/>
              <w:jc w:val="center"/>
            </w:pPr>
            <w:r w:rsidRPr="00AF12DF">
              <w:rPr>
                <w:rFonts w:cstheme="minorHAnsi"/>
                <w:bCs/>
              </w:rPr>
              <w:t>TAK</w:t>
            </w:r>
          </w:p>
        </w:tc>
        <w:tc>
          <w:tcPr>
            <w:tcW w:w="1843" w:type="dxa"/>
            <w:tcBorders>
              <w:left w:val="single" w:sz="4" w:space="0" w:color="000000"/>
            </w:tcBorders>
            <w:vAlign w:val="center"/>
          </w:tcPr>
          <w:p w14:paraId="182A85B8" w14:textId="77777777" w:rsidR="00AF12DF" w:rsidRPr="00AF12DF" w:rsidRDefault="00AF12DF" w:rsidP="00AF12DF">
            <w:pPr>
              <w:spacing w:after="0"/>
              <w:jc w:val="center"/>
              <w:rPr>
                <w:rFonts w:cstheme="minorHAnsi"/>
                <w:bCs/>
              </w:rPr>
            </w:pPr>
          </w:p>
        </w:tc>
      </w:tr>
      <w:tr w:rsidR="00AF12DF" w:rsidRPr="00AF12DF" w14:paraId="3F75524F" w14:textId="77777777" w:rsidTr="004E46C9">
        <w:tc>
          <w:tcPr>
            <w:tcW w:w="846" w:type="dxa"/>
            <w:tcBorders>
              <w:left w:val="single" w:sz="8" w:space="0" w:color="000000"/>
            </w:tcBorders>
            <w:vAlign w:val="center"/>
          </w:tcPr>
          <w:p w14:paraId="2990D171" w14:textId="49C0EEFE" w:rsidR="00AF12DF" w:rsidRPr="00AF12DF" w:rsidRDefault="00AF12DF" w:rsidP="00AF12DF">
            <w:pPr>
              <w:spacing w:after="0"/>
              <w:jc w:val="center"/>
              <w:rPr>
                <w:rFonts w:cstheme="minorHAnsi"/>
              </w:rPr>
            </w:pPr>
            <w:r w:rsidRPr="00AF12DF">
              <w:rPr>
                <w:rFonts w:cstheme="minorHAnsi"/>
              </w:rPr>
              <w:t>4</w:t>
            </w:r>
          </w:p>
        </w:tc>
        <w:tc>
          <w:tcPr>
            <w:tcW w:w="5245" w:type="dxa"/>
            <w:vAlign w:val="center"/>
          </w:tcPr>
          <w:p w14:paraId="33BFA1A9" w14:textId="4CD03770" w:rsidR="00AF12DF" w:rsidRPr="00AF12DF" w:rsidRDefault="00AF12DF" w:rsidP="00AF12DF">
            <w:pPr>
              <w:spacing w:after="0"/>
              <w:rPr>
                <w:rFonts w:cstheme="minorHAnsi"/>
              </w:rPr>
            </w:pPr>
            <w:r w:rsidRPr="00AF12DF">
              <w:rPr>
                <w:rFonts w:cstheme="minorHAnsi"/>
              </w:rPr>
              <w:t>Długość powłoki hydrofilnej 60cm</w:t>
            </w:r>
          </w:p>
        </w:tc>
        <w:tc>
          <w:tcPr>
            <w:tcW w:w="1559" w:type="dxa"/>
            <w:vAlign w:val="center"/>
          </w:tcPr>
          <w:p w14:paraId="13C96236" w14:textId="77777777" w:rsidR="00AF12DF" w:rsidRPr="00AF12DF" w:rsidRDefault="00AF12DF" w:rsidP="00AF12DF">
            <w:pPr>
              <w:spacing w:after="0"/>
              <w:jc w:val="center"/>
            </w:pPr>
            <w:r w:rsidRPr="00AF12DF">
              <w:t>TAK: 10 pkt</w:t>
            </w:r>
          </w:p>
          <w:p w14:paraId="59A9A06B" w14:textId="2FC95D74" w:rsidR="00AF12DF" w:rsidRPr="00AF12DF" w:rsidRDefault="00AF12DF" w:rsidP="00AF12DF">
            <w:pPr>
              <w:spacing w:after="0"/>
              <w:jc w:val="center"/>
            </w:pPr>
            <w:r w:rsidRPr="00AF12DF">
              <w:t>NIE: 0 pkt</w:t>
            </w:r>
          </w:p>
        </w:tc>
        <w:tc>
          <w:tcPr>
            <w:tcW w:w="1843" w:type="dxa"/>
            <w:tcBorders>
              <w:left w:val="single" w:sz="4" w:space="0" w:color="000000"/>
            </w:tcBorders>
            <w:vAlign w:val="center"/>
          </w:tcPr>
          <w:p w14:paraId="5B7C0269" w14:textId="77777777" w:rsidR="00AF12DF" w:rsidRPr="00AF12DF" w:rsidRDefault="00AF12DF" w:rsidP="00AF12DF">
            <w:pPr>
              <w:spacing w:after="0"/>
              <w:jc w:val="center"/>
              <w:rPr>
                <w:rFonts w:cstheme="minorHAnsi"/>
                <w:bCs/>
              </w:rPr>
            </w:pPr>
          </w:p>
        </w:tc>
      </w:tr>
      <w:tr w:rsidR="00AF12DF" w:rsidRPr="00AF12DF" w14:paraId="3804C18D" w14:textId="77777777" w:rsidTr="004E46C9">
        <w:tc>
          <w:tcPr>
            <w:tcW w:w="846" w:type="dxa"/>
            <w:tcBorders>
              <w:left w:val="single" w:sz="8" w:space="0" w:color="000000"/>
            </w:tcBorders>
            <w:vAlign w:val="center"/>
          </w:tcPr>
          <w:p w14:paraId="2A15F8C1" w14:textId="6AEBA158" w:rsidR="00AF12DF" w:rsidRPr="00AF12DF" w:rsidRDefault="00AF12DF" w:rsidP="00AF12DF">
            <w:pPr>
              <w:spacing w:after="0"/>
              <w:jc w:val="center"/>
              <w:rPr>
                <w:rFonts w:cstheme="minorHAnsi"/>
              </w:rPr>
            </w:pPr>
            <w:r w:rsidRPr="00AF12DF">
              <w:rPr>
                <w:rFonts w:cstheme="minorHAnsi"/>
              </w:rPr>
              <w:t>5</w:t>
            </w:r>
          </w:p>
        </w:tc>
        <w:tc>
          <w:tcPr>
            <w:tcW w:w="5245" w:type="dxa"/>
            <w:vAlign w:val="center"/>
          </w:tcPr>
          <w:p w14:paraId="27F4C06F" w14:textId="3B85128E" w:rsidR="00AF12DF" w:rsidRPr="00AF12DF" w:rsidRDefault="00AF12DF" w:rsidP="00AF12DF">
            <w:pPr>
              <w:spacing w:after="0"/>
              <w:rPr>
                <w:rFonts w:cstheme="minorHAnsi"/>
              </w:rPr>
            </w:pPr>
            <w:r w:rsidRPr="00AF12DF">
              <w:rPr>
                <w:rFonts w:cstheme="minorHAnsi"/>
              </w:rPr>
              <w:t>Dostępne średnice dystalne: 1,9F i 2,1F</w:t>
            </w:r>
          </w:p>
        </w:tc>
        <w:tc>
          <w:tcPr>
            <w:tcW w:w="1559" w:type="dxa"/>
            <w:vAlign w:val="center"/>
          </w:tcPr>
          <w:p w14:paraId="73871E44" w14:textId="4E1F1BAF" w:rsidR="00AF12DF" w:rsidRPr="00AF12DF" w:rsidRDefault="00AF12DF" w:rsidP="00AF12DF">
            <w:pPr>
              <w:spacing w:after="0"/>
              <w:jc w:val="center"/>
            </w:pPr>
            <w:r w:rsidRPr="00AF12DF">
              <w:rPr>
                <w:rFonts w:cstheme="minorHAnsi"/>
                <w:bCs/>
              </w:rPr>
              <w:t>TAK</w:t>
            </w:r>
          </w:p>
        </w:tc>
        <w:tc>
          <w:tcPr>
            <w:tcW w:w="1843" w:type="dxa"/>
            <w:tcBorders>
              <w:left w:val="single" w:sz="4" w:space="0" w:color="000000"/>
            </w:tcBorders>
            <w:vAlign w:val="center"/>
          </w:tcPr>
          <w:p w14:paraId="21A0FC88" w14:textId="77777777" w:rsidR="00AF12DF" w:rsidRPr="00AF12DF" w:rsidRDefault="00AF12DF" w:rsidP="00AF12DF">
            <w:pPr>
              <w:spacing w:after="0"/>
              <w:jc w:val="center"/>
              <w:rPr>
                <w:rFonts w:cstheme="minorHAnsi"/>
                <w:bCs/>
              </w:rPr>
            </w:pPr>
          </w:p>
        </w:tc>
      </w:tr>
      <w:tr w:rsidR="00AF12DF" w:rsidRPr="00AF12DF" w14:paraId="19C455E6" w14:textId="77777777" w:rsidTr="004E46C9">
        <w:tc>
          <w:tcPr>
            <w:tcW w:w="846" w:type="dxa"/>
            <w:tcBorders>
              <w:left w:val="single" w:sz="8" w:space="0" w:color="000000"/>
            </w:tcBorders>
            <w:vAlign w:val="center"/>
          </w:tcPr>
          <w:p w14:paraId="0B332040" w14:textId="7B25B0BE" w:rsidR="00AF12DF" w:rsidRPr="00AF12DF" w:rsidRDefault="00AF12DF" w:rsidP="00AF12DF">
            <w:pPr>
              <w:spacing w:after="0"/>
              <w:jc w:val="center"/>
              <w:rPr>
                <w:rFonts w:cstheme="minorHAnsi"/>
              </w:rPr>
            </w:pPr>
            <w:r w:rsidRPr="00AF12DF">
              <w:rPr>
                <w:rFonts w:cstheme="minorHAnsi"/>
              </w:rPr>
              <w:t>6</w:t>
            </w:r>
          </w:p>
        </w:tc>
        <w:tc>
          <w:tcPr>
            <w:tcW w:w="5245" w:type="dxa"/>
            <w:vAlign w:val="center"/>
          </w:tcPr>
          <w:p w14:paraId="4368EC73" w14:textId="557BDA46" w:rsidR="00AF12DF" w:rsidRPr="00AF12DF" w:rsidRDefault="00AF12DF" w:rsidP="00AF12DF">
            <w:pPr>
              <w:spacing w:after="0"/>
              <w:rPr>
                <w:rFonts w:cstheme="minorHAnsi"/>
              </w:rPr>
            </w:pPr>
            <w:r w:rsidRPr="00AF12DF">
              <w:rPr>
                <w:rFonts w:cstheme="minorHAnsi"/>
              </w:rPr>
              <w:t>Dostępne długości: 130cm; 150cm; 165cm</w:t>
            </w:r>
          </w:p>
        </w:tc>
        <w:tc>
          <w:tcPr>
            <w:tcW w:w="1559" w:type="dxa"/>
            <w:vAlign w:val="center"/>
          </w:tcPr>
          <w:p w14:paraId="2B43D045" w14:textId="1A75F646" w:rsidR="00AF12DF" w:rsidRPr="00AF12DF" w:rsidRDefault="00AF12DF" w:rsidP="00AF12DF">
            <w:pPr>
              <w:spacing w:after="0"/>
              <w:jc w:val="center"/>
            </w:pPr>
            <w:r w:rsidRPr="00AF12DF">
              <w:rPr>
                <w:rFonts w:cstheme="minorHAnsi"/>
                <w:bCs/>
              </w:rPr>
              <w:t>TAK</w:t>
            </w:r>
          </w:p>
        </w:tc>
        <w:tc>
          <w:tcPr>
            <w:tcW w:w="1843" w:type="dxa"/>
            <w:tcBorders>
              <w:left w:val="single" w:sz="4" w:space="0" w:color="000000"/>
            </w:tcBorders>
            <w:vAlign w:val="center"/>
          </w:tcPr>
          <w:p w14:paraId="6399AE65" w14:textId="77777777" w:rsidR="00AF12DF" w:rsidRPr="00AF12DF" w:rsidRDefault="00AF12DF" w:rsidP="00AF12DF">
            <w:pPr>
              <w:spacing w:after="0"/>
              <w:jc w:val="center"/>
              <w:rPr>
                <w:rFonts w:cstheme="minorHAnsi"/>
                <w:bCs/>
              </w:rPr>
            </w:pPr>
          </w:p>
        </w:tc>
      </w:tr>
    </w:tbl>
    <w:p w14:paraId="7511BD51" w14:textId="77777777" w:rsidR="00A228EB" w:rsidRPr="00AF12DF" w:rsidRDefault="00A228EB" w:rsidP="00A228EB">
      <w:pPr>
        <w:suppressAutoHyphens/>
        <w:spacing w:after="0" w:line="240" w:lineRule="auto"/>
        <w:jc w:val="both"/>
        <w:rPr>
          <w:rFonts w:ascii="Calibri" w:eastAsia="Times New Roman" w:hAnsi="Calibri" w:cs="Times New Roman"/>
        </w:rPr>
      </w:pPr>
    </w:p>
    <w:p w14:paraId="4498C177" w14:textId="77777777" w:rsidR="00A228EB" w:rsidRPr="00AF12DF" w:rsidRDefault="00A228EB" w:rsidP="00A228EB">
      <w:pPr>
        <w:spacing w:after="0" w:line="240" w:lineRule="auto"/>
        <w:ind w:left="-142" w:right="-30"/>
        <w:jc w:val="both"/>
        <w:rPr>
          <w:rFonts w:eastAsia="Times New Roman" w:cs="Times New Roman"/>
          <w:lang w:eastAsia="pl-PL"/>
        </w:rPr>
      </w:pPr>
      <w:r w:rsidRPr="00AF12DF">
        <w:rPr>
          <w:rFonts w:eastAsia="Times New Roman" w:cs="Times New Roman"/>
          <w:lang w:eastAsia="pl-PL"/>
        </w:rPr>
        <w:t>* - Uwaga: Parametry, których spełnienie jest konieczne (zaznaczone TAK) stanowią wymagania, których niespełnienie spowoduje odrzucenie oferty.</w:t>
      </w:r>
    </w:p>
    <w:p w14:paraId="43036B91" w14:textId="77777777" w:rsidR="00A228EB" w:rsidRPr="00AF12DF" w:rsidRDefault="00A228EB" w:rsidP="00A228EB">
      <w:pPr>
        <w:spacing w:after="0" w:line="240" w:lineRule="auto"/>
        <w:jc w:val="both"/>
        <w:rPr>
          <w:rFonts w:ascii="Calibri" w:eastAsia="Times New Roman" w:hAnsi="Calibri" w:cs="Calibri"/>
          <w:sz w:val="16"/>
          <w:szCs w:val="16"/>
          <w:lang w:eastAsia="pl-PL"/>
        </w:rPr>
      </w:pPr>
      <w:r w:rsidRPr="00AF12DF">
        <w:rPr>
          <w:rFonts w:ascii="Calibri" w:eastAsia="Times New Roman" w:hAnsi="Calibri" w:cs="Calibri"/>
          <w:sz w:val="16"/>
          <w:szCs w:val="16"/>
          <w:lang w:eastAsia="pl-PL"/>
        </w:rPr>
        <w:t>……………………………………………….</w:t>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t>……..………..................................................................</w:t>
      </w:r>
    </w:p>
    <w:p w14:paraId="75425FBB" w14:textId="77777777" w:rsidR="00A228EB" w:rsidRPr="00AF12DF" w:rsidRDefault="00A228EB" w:rsidP="00A228EB">
      <w:pPr>
        <w:spacing w:after="0" w:line="240" w:lineRule="auto"/>
        <w:ind w:left="708" w:hanging="282"/>
        <w:rPr>
          <w:rFonts w:ascii="Calibri" w:eastAsia="Times New Roman" w:hAnsi="Calibri" w:cs="Calibri"/>
          <w:sz w:val="16"/>
          <w:szCs w:val="16"/>
          <w:lang w:eastAsia="pl-PL"/>
        </w:rPr>
      </w:pPr>
      <w:r w:rsidRPr="00AF12DF">
        <w:rPr>
          <w:rFonts w:ascii="Calibri" w:eastAsia="Times New Roman" w:hAnsi="Calibri" w:cs="Calibri"/>
          <w:sz w:val="16"/>
          <w:szCs w:val="16"/>
          <w:lang w:eastAsia="pl-PL"/>
        </w:rPr>
        <w:t>Miejscowość, data</w:t>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t xml:space="preserve">(Podpisy osób uprawnionych do  </w:t>
      </w:r>
      <w:r w:rsidRPr="00AF12DF">
        <w:rPr>
          <w:rFonts w:ascii="Calibri" w:eastAsia="Times New Roman" w:hAnsi="Calibri" w:cs="Calibri"/>
          <w:sz w:val="16"/>
          <w:szCs w:val="16"/>
          <w:lang w:eastAsia="pl-PL"/>
        </w:rPr>
        <w:br/>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r>
      <w:r w:rsidRPr="00AF12DF">
        <w:rPr>
          <w:rFonts w:ascii="Calibri" w:eastAsia="Times New Roman" w:hAnsi="Calibri" w:cs="Calibri"/>
          <w:sz w:val="16"/>
          <w:szCs w:val="16"/>
          <w:lang w:eastAsia="pl-PL"/>
        </w:rPr>
        <w:tab/>
        <w:t>składania oświadczeń woli w imieniu wykonawcy)</w:t>
      </w:r>
    </w:p>
    <w:p w14:paraId="01288089" w14:textId="10C2C4AF" w:rsidR="00A228EB" w:rsidRPr="00AF12DF" w:rsidRDefault="00A228EB" w:rsidP="00A228EB">
      <w:pPr>
        <w:spacing w:after="0" w:line="240" w:lineRule="auto"/>
        <w:jc w:val="center"/>
        <w:rPr>
          <w:b/>
        </w:rPr>
      </w:pPr>
      <w:r w:rsidRPr="00AF12DF">
        <w:rPr>
          <w:b/>
        </w:rPr>
        <w:lastRenderedPageBreak/>
        <w:t xml:space="preserve">OPIS PRZEDMIOTU ZAMÓWIENIA – </w:t>
      </w:r>
    </w:p>
    <w:p w14:paraId="09D7A765" w14:textId="77777777" w:rsidR="00A228EB" w:rsidRPr="00AF12DF" w:rsidRDefault="00A228EB" w:rsidP="00A228EB">
      <w:pPr>
        <w:spacing w:after="0" w:line="240" w:lineRule="auto"/>
        <w:jc w:val="center"/>
      </w:pPr>
      <w:r w:rsidRPr="00AF12DF">
        <w:rPr>
          <w:b/>
        </w:rPr>
        <w:t>ZESTAWIENIE WYMAGANYCH PARAMETRÓW TECHNICZNO - GRANICZNYCH</w:t>
      </w:r>
    </w:p>
    <w:p w14:paraId="313D73D5" w14:textId="77777777" w:rsidR="00A228EB" w:rsidRPr="00AF12DF" w:rsidRDefault="00A228EB" w:rsidP="00A228EB">
      <w:pPr>
        <w:spacing w:after="0" w:line="240" w:lineRule="auto"/>
        <w:rPr>
          <w:rFonts w:ascii="Calibri" w:hAnsi="Calibri"/>
        </w:rPr>
      </w:pPr>
    </w:p>
    <w:p w14:paraId="1D9182D1" w14:textId="77777777" w:rsidR="00A228EB" w:rsidRPr="00AF12DF" w:rsidRDefault="00A228EB" w:rsidP="00A228EB">
      <w:pPr>
        <w:tabs>
          <w:tab w:val="left" w:pos="6870"/>
        </w:tabs>
        <w:spacing w:after="0"/>
        <w:ind w:right="750"/>
        <w:rPr>
          <w:rFonts w:ascii="Calibri" w:hAnsi="Calibri"/>
        </w:rPr>
      </w:pPr>
      <w:r w:rsidRPr="00AF12DF">
        <w:rPr>
          <w:rFonts w:ascii="Calibri" w:hAnsi="Calibri"/>
          <w:sz w:val="18"/>
          <w:szCs w:val="18"/>
        </w:rPr>
        <w:t>Nazwa oferenta</w:t>
      </w:r>
    </w:p>
    <w:p w14:paraId="7254523E" w14:textId="77777777" w:rsidR="00A228EB" w:rsidRPr="00AF12DF" w:rsidRDefault="00A228EB" w:rsidP="00A228EB">
      <w:pPr>
        <w:spacing w:after="0"/>
        <w:rPr>
          <w:rFonts w:ascii="Calibri" w:hAnsi="Calibri"/>
          <w:b/>
        </w:rPr>
      </w:pPr>
      <w:r w:rsidRPr="00AF12DF">
        <w:rPr>
          <w:rFonts w:ascii="Calibri" w:hAnsi="Calibri"/>
          <w:b/>
        </w:rPr>
        <w:t>Zadanie Nr 18</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245"/>
        <w:gridCol w:w="1559"/>
        <w:gridCol w:w="1843"/>
      </w:tblGrid>
      <w:tr w:rsidR="00AF12DF" w:rsidRPr="00AF12DF" w14:paraId="35092E82" w14:textId="77777777" w:rsidTr="004E46C9">
        <w:trPr>
          <w:trHeight w:val="712"/>
        </w:trPr>
        <w:tc>
          <w:tcPr>
            <w:tcW w:w="846" w:type="dxa"/>
            <w:vAlign w:val="center"/>
          </w:tcPr>
          <w:p w14:paraId="27E41391" w14:textId="77777777" w:rsidR="00A228EB" w:rsidRPr="00AF12DF" w:rsidRDefault="00A228EB" w:rsidP="00A228EB">
            <w:pPr>
              <w:suppressAutoHyphens/>
              <w:spacing w:after="0" w:line="240" w:lineRule="auto"/>
              <w:jc w:val="center"/>
              <w:rPr>
                <w:rFonts w:eastAsia="Times New Roman" w:cstheme="minorHAnsi"/>
                <w:b/>
              </w:rPr>
            </w:pPr>
            <w:r w:rsidRPr="00AF12DF">
              <w:rPr>
                <w:rFonts w:eastAsia="Times New Roman" w:cstheme="minorHAnsi"/>
                <w:b/>
              </w:rPr>
              <w:t>L.P.</w:t>
            </w:r>
          </w:p>
        </w:tc>
        <w:tc>
          <w:tcPr>
            <w:tcW w:w="5245" w:type="dxa"/>
            <w:vAlign w:val="center"/>
          </w:tcPr>
          <w:p w14:paraId="73CF6748" w14:textId="77777777" w:rsidR="00A228EB" w:rsidRPr="00AF12DF" w:rsidRDefault="00A228EB" w:rsidP="00A228EB">
            <w:pPr>
              <w:suppressAutoHyphens/>
              <w:spacing w:after="0" w:line="240" w:lineRule="auto"/>
              <w:jc w:val="center"/>
              <w:rPr>
                <w:rFonts w:eastAsia="Times New Roman" w:cstheme="minorHAnsi"/>
                <w:b/>
              </w:rPr>
            </w:pPr>
            <w:r w:rsidRPr="00AF12DF">
              <w:rPr>
                <w:rFonts w:eastAsia="Times New Roman" w:cstheme="minorHAnsi"/>
                <w:b/>
              </w:rPr>
              <w:t>Parametry wymagane</w:t>
            </w:r>
          </w:p>
        </w:tc>
        <w:tc>
          <w:tcPr>
            <w:tcW w:w="1559" w:type="dxa"/>
            <w:vAlign w:val="center"/>
          </w:tcPr>
          <w:p w14:paraId="76BA2B8A" w14:textId="77777777" w:rsidR="00A228EB" w:rsidRPr="00AF12DF" w:rsidRDefault="00A228EB" w:rsidP="00A228EB">
            <w:pPr>
              <w:suppressAutoHyphens/>
              <w:spacing w:after="0" w:line="240" w:lineRule="auto"/>
              <w:jc w:val="center"/>
              <w:rPr>
                <w:rFonts w:eastAsia="Times New Roman" w:cstheme="minorHAnsi"/>
                <w:b/>
              </w:rPr>
            </w:pPr>
            <w:r w:rsidRPr="00AF12DF">
              <w:rPr>
                <w:rFonts w:eastAsia="Times New Roman" w:cstheme="minorHAnsi"/>
                <w:b/>
              </w:rPr>
              <w:t>Warunek</w:t>
            </w:r>
          </w:p>
        </w:tc>
        <w:tc>
          <w:tcPr>
            <w:tcW w:w="1843" w:type="dxa"/>
            <w:vAlign w:val="center"/>
          </w:tcPr>
          <w:p w14:paraId="5F254D09" w14:textId="77777777" w:rsidR="00A228EB" w:rsidRPr="00AF12DF" w:rsidRDefault="00A228EB" w:rsidP="00A228EB">
            <w:pPr>
              <w:suppressAutoHyphens/>
              <w:spacing w:after="0" w:line="240" w:lineRule="auto"/>
              <w:jc w:val="center"/>
              <w:rPr>
                <w:rFonts w:eastAsia="Times New Roman" w:cstheme="minorHAnsi"/>
                <w:b/>
              </w:rPr>
            </w:pPr>
            <w:r w:rsidRPr="00AF12DF">
              <w:rPr>
                <w:rFonts w:eastAsia="Times New Roman" w:cstheme="minorHAnsi"/>
                <w:b/>
              </w:rPr>
              <w:t>Opis/podać</w:t>
            </w:r>
          </w:p>
        </w:tc>
      </w:tr>
      <w:tr w:rsidR="00930BAE" w:rsidRPr="00930BAE" w14:paraId="74430D3D" w14:textId="77777777" w:rsidTr="004E46C9">
        <w:trPr>
          <w:trHeight w:val="566"/>
        </w:trPr>
        <w:tc>
          <w:tcPr>
            <w:tcW w:w="846" w:type="dxa"/>
            <w:tcBorders>
              <w:left w:val="single" w:sz="8" w:space="0" w:color="000000"/>
            </w:tcBorders>
            <w:vAlign w:val="center"/>
          </w:tcPr>
          <w:p w14:paraId="3C49FBB5" w14:textId="77777777" w:rsidR="00A228EB" w:rsidRPr="00930BAE" w:rsidRDefault="00A228EB" w:rsidP="00A228EB">
            <w:pPr>
              <w:spacing w:after="0"/>
              <w:jc w:val="center"/>
              <w:rPr>
                <w:rFonts w:cstheme="minorHAnsi"/>
                <w:b/>
                <w:bCs/>
              </w:rPr>
            </w:pPr>
            <w:r w:rsidRPr="00930BAE">
              <w:rPr>
                <w:rFonts w:cstheme="minorHAnsi"/>
                <w:b/>
                <w:bCs/>
              </w:rPr>
              <w:t>I.</w:t>
            </w:r>
          </w:p>
        </w:tc>
        <w:tc>
          <w:tcPr>
            <w:tcW w:w="5245" w:type="dxa"/>
            <w:vAlign w:val="center"/>
          </w:tcPr>
          <w:p w14:paraId="7D4A175B" w14:textId="77777777" w:rsidR="00A228EB" w:rsidRPr="00930BAE" w:rsidRDefault="00A228EB" w:rsidP="00A228EB">
            <w:pPr>
              <w:spacing w:after="0" w:line="240" w:lineRule="auto"/>
              <w:rPr>
                <w:rFonts w:ascii="Calibri" w:eastAsia="Times New Roman" w:hAnsi="Calibri" w:cs="Calibri"/>
                <w:b/>
                <w:bCs/>
                <w:lang w:eastAsia="pl-PL"/>
              </w:rPr>
            </w:pPr>
            <w:r w:rsidRPr="00930BAE">
              <w:rPr>
                <w:rFonts w:ascii="Calibri" w:eastAsia="Times New Roman" w:hAnsi="Calibri" w:cs="Calibri"/>
                <w:b/>
                <w:bCs/>
                <w:lang w:eastAsia="pl-PL"/>
              </w:rPr>
              <w:t>Pompa aktywnie wspomagająca krążenie pobierająca krew z bezpośrednio z lewej komory serca</w:t>
            </w:r>
          </w:p>
          <w:p w14:paraId="1E6EFEA3" w14:textId="77777777" w:rsidR="00A228EB" w:rsidRPr="00930BAE" w:rsidRDefault="00A228EB" w:rsidP="00A228EB">
            <w:pPr>
              <w:spacing w:after="0" w:line="240" w:lineRule="auto"/>
              <w:rPr>
                <w:rFonts w:ascii="Calibri" w:eastAsia="Times New Roman" w:hAnsi="Calibri" w:cs="Calibri"/>
                <w:lang w:eastAsia="pl-PL"/>
              </w:rPr>
            </w:pPr>
          </w:p>
          <w:p w14:paraId="232B815E" w14:textId="77777777" w:rsidR="00A228EB" w:rsidRPr="00930BAE" w:rsidRDefault="00A228EB" w:rsidP="00A228EB">
            <w:pPr>
              <w:spacing w:after="0" w:line="240" w:lineRule="auto"/>
              <w:rPr>
                <w:rFonts w:cstheme="minorHAnsi"/>
                <w:b/>
                <w:bCs/>
              </w:rPr>
            </w:pPr>
            <w:r w:rsidRPr="00930BAE">
              <w:rPr>
                <w:rFonts w:ascii="Calibri" w:eastAsia="Times New Roman" w:hAnsi="Calibri" w:cs="Calibri"/>
                <w:lang w:eastAsia="pl-PL"/>
              </w:rPr>
              <w:t>(wraz z nieodpłatnym przekazaniem na czas trwania umowy dwóch sztuk konsoli sterujących)</w:t>
            </w:r>
          </w:p>
        </w:tc>
        <w:tc>
          <w:tcPr>
            <w:tcW w:w="1559" w:type="dxa"/>
            <w:vAlign w:val="center"/>
          </w:tcPr>
          <w:p w14:paraId="570EB7EE" w14:textId="77777777" w:rsidR="00A228EB" w:rsidRPr="00930BAE" w:rsidRDefault="00A228EB" w:rsidP="00A228EB">
            <w:pPr>
              <w:spacing w:after="0"/>
              <w:jc w:val="center"/>
              <w:rPr>
                <w:rFonts w:cstheme="minorHAnsi"/>
                <w:b/>
                <w:bCs/>
              </w:rPr>
            </w:pPr>
            <w:r w:rsidRPr="00930BAE">
              <w:rPr>
                <w:rFonts w:cstheme="minorHAnsi"/>
                <w:b/>
                <w:bCs/>
              </w:rPr>
              <w:t>TAK</w:t>
            </w:r>
          </w:p>
        </w:tc>
        <w:tc>
          <w:tcPr>
            <w:tcW w:w="1843" w:type="dxa"/>
            <w:tcBorders>
              <w:left w:val="single" w:sz="4" w:space="0" w:color="000000"/>
            </w:tcBorders>
            <w:vAlign w:val="center"/>
          </w:tcPr>
          <w:p w14:paraId="6AB31BEC" w14:textId="77777777" w:rsidR="00A228EB" w:rsidRPr="00930BAE" w:rsidRDefault="00A228EB" w:rsidP="00A228EB">
            <w:pPr>
              <w:spacing w:after="0"/>
              <w:jc w:val="center"/>
              <w:rPr>
                <w:rFonts w:cstheme="minorHAnsi"/>
              </w:rPr>
            </w:pPr>
          </w:p>
        </w:tc>
      </w:tr>
      <w:tr w:rsidR="00930BAE" w:rsidRPr="00930BAE" w14:paraId="3200920C" w14:textId="77777777" w:rsidTr="004E46C9">
        <w:tc>
          <w:tcPr>
            <w:tcW w:w="846" w:type="dxa"/>
            <w:tcBorders>
              <w:left w:val="single" w:sz="8" w:space="0" w:color="000000"/>
            </w:tcBorders>
            <w:vAlign w:val="center"/>
          </w:tcPr>
          <w:p w14:paraId="4B5FDB90" w14:textId="77777777" w:rsidR="00A228EB" w:rsidRPr="00930BAE" w:rsidRDefault="00A228EB" w:rsidP="00A228EB">
            <w:pPr>
              <w:spacing w:after="0"/>
              <w:jc w:val="center"/>
              <w:rPr>
                <w:rFonts w:cstheme="minorHAnsi"/>
              </w:rPr>
            </w:pPr>
            <w:r w:rsidRPr="00930BAE">
              <w:rPr>
                <w:rFonts w:cstheme="minorHAnsi"/>
              </w:rPr>
              <w:t>1</w:t>
            </w:r>
          </w:p>
        </w:tc>
        <w:tc>
          <w:tcPr>
            <w:tcW w:w="5245" w:type="dxa"/>
            <w:vAlign w:val="center"/>
          </w:tcPr>
          <w:p w14:paraId="37770DA3" w14:textId="77777777" w:rsidR="00A228EB" w:rsidRPr="00930BAE" w:rsidRDefault="00A228EB" w:rsidP="00A228EB">
            <w:pPr>
              <w:spacing w:after="0"/>
              <w:rPr>
                <w:rFonts w:cstheme="minorHAnsi"/>
              </w:rPr>
            </w:pPr>
            <w:r w:rsidRPr="00930BAE">
              <w:rPr>
                <w:rFonts w:cstheme="minorHAnsi"/>
              </w:rPr>
              <w:t>wydajność: do 4,3L na minutę</w:t>
            </w:r>
          </w:p>
        </w:tc>
        <w:tc>
          <w:tcPr>
            <w:tcW w:w="1559" w:type="dxa"/>
            <w:vAlign w:val="center"/>
          </w:tcPr>
          <w:p w14:paraId="6D52F663"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22C31B71" w14:textId="77777777" w:rsidR="00A228EB" w:rsidRPr="00930BAE" w:rsidRDefault="00A228EB" w:rsidP="00A228EB">
            <w:pPr>
              <w:spacing w:after="0"/>
              <w:jc w:val="center"/>
              <w:rPr>
                <w:rFonts w:cstheme="minorHAnsi"/>
                <w:bCs/>
              </w:rPr>
            </w:pPr>
          </w:p>
        </w:tc>
      </w:tr>
      <w:tr w:rsidR="00930BAE" w:rsidRPr="00930BAE" w14:paraId="2943A062" w14:textId="77777777" w:rsidTr="004E46C9">
        <w:tc>
          <w:tcPr>
            <w:tcW w:w="846" w:type="dxa"/>
            <w:tcBorders>
              <w:left w:val="single" w:sz="8" w:space="0" w:color="000000"/>
            </w:tcBorders>
            <w:vAlign w:val="center"/>
          </w:tcPr>
          <w:p w14:paraId="5AEFA196" w14:textId="77777777" w:rsidR="00A228EB" w:rsidRPr="00930BAE" w:rsidRDefault="00A228EB" w:rsidP="00A228EB">
            <w:pPr>
              <w:spacing w:after="0"/>
              <w:jc w:val="center"/>
              <w:rPr>
                <w:rFonts w:cstheme="minorHAnsi"/>
              </w:rPr>
            </w:pPr>
            <w:r w:rsidRPr="00930BAE">
              <w:rPr>
                <w:rFonts w:cstheme="minorHAnsi"/>
              </w:rPr>
              <w:t>2</w:t>
            </w:r>
          </w:p>
        </w:tc>
        <w:tc>
          <w:tcPr>
            <w:tcW w:w="5245" w:type="dxa"/>
            <w:vAlign w:val="center"/>
          </w:tcPr>
          <w:p w14:paraId="3616DF6B" w14:textId="77777777" w:rsidR="00A228EB" w:rsidRPr="00930BAE" w:rsidRDefault="00A228EB" w:rsidP="00A228EB">
            <w:pPr>
              <w:spacing w:after="0"/>
              <w:rPr>
                <w:rFonts w:cstheme="minorHAnsi"/>
              </w:rPr>
            </w:pPr>
            <w:r w:rsidRPr="00930BAE">
              <w:rPr>
                <w:rFonts w:cstheme="minorHAnsi"/>
              </w:rPr>
              <w:t xml:space="preserve">średnica </w:t>
            </w:r>
            <w:proofErr w:type="spellStart"/>
            <w:r w:rsidRPr="00930BAE">
              <w:rPr>
                <w:rFonts w:cstheme="minorHAnsi"/>
              </w:rPr>
              <w:t>szaftu</w:t>
            </w:r>
            <w:proofErr w:type="spellEnd"/>
            <w:r w:rsidRPr="00930BAE">
              <w:rPr>
                <w:rFonts w:cstheme="minorHAnsi"/>
              </w:rPr>
              <w:t xml:space="preserve"> 9F</w:t>
            </w:r>
          </w:p>
        </w:tc>
        <w:tc>
          <w:tcPr>
            <w:tcW w:w="1559" w:type="dxa"/>
            <w:vAlign w:val="center"/>
          </w:tcPr>
          <w:p w14:paraId="2685E33D"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796B6D0E" w14:textId="77777777" w:rsidR="00A228EB" w:rsidRPr="00930BAE" w:rsidRDefault="00A228EB" w:rsidP="00A228EB">
            <w:pPr>
              <w:spacing w:after="0"/>
              <w:jc w:val="center"/>
              <w:rPr>
                <w:rFonts w:cstheme="minorHAnsi"/>
                <w:bCs/>
              </w:rPr>
            </w:pPr>
          </w:p>
        </w:tc>
      </w:tr>
      <w:tr w:rsidR="00930BAE" w:rsidRPr="00930BAE" w14:paraId="28C9E4E0" w14:textId="77777777" w:rsidTr="004E46C9">
        <w:tc>
          <w:tcPr>
            <w:tcW w:w="846" w:type="dxa"/>
            <w:tcBorders>
              <w:left w:val="single" w:sz="8" w:space="0" w:color="000000"/>
            </w:tcBorders>
            <w:vAlign w:val="center"/>
          </w:tcPr>
          <w:p w14:paraId="226C9177" w14:textId="77777777" w:rsidR="00A228EB" w:rsidRPr="00930BAE" w:rsidRDefault="00A228EB" w:rsidP="00A228EB">
            <w:pPr>
              <w:spacing w:after="0"/>
              <w:jc w:val="center"/>
              <w:rPr>
                <w:rFonts w:cstheme="minorHAnsi"/>
              </w:rPr>
            </w:pPr>
            <w:r w:rsidRPr="00930BAE">
              <w:rPr>
                <w:rFonts w:cstheme="minorHAnsi"/>
              </w:rPr>
              <w:t>3</w:t>
            </w:r>
          </w:p>
        </w:tc>
        <w:tc>
          <w:tcPr>
            <w:tcW w:w="5245" w:type="dxa"/>
            <w:vAlign w:val="center"/>
          </w:tcPr>
          <w:p w14:paraId="3A154F1C" w14:textId="77777777" w:rsidR="00A228EB" w:rsidRPr="00930BAE" w:rsidRDefault="00A228EB" w:rsidP="00A228EB">
            <w:pPr>
              <w:spacing w:after="0"/>
              <w:rPr>
                <w:rFonts w:cstheme="minorHAnsi"/>
              </w:rPr>
            </w:pPr>
            <w:r w:rsidRPr="00930BAE">
              <w:rPr>
                <w:rFonts w:cstheme="minorHAnsi"/>
              </w:rPr>
              <w:t>średnica pompy 14F</w:t>
            </w:r>
          </w:p>
        </w:tc>
        <w:tc>
          <w:tcPr>
            <w:tcW w:w="1559" w:type="dxa"/>
            <w:vAlign w:val="center"/>
          </w:tcPr>
          <w:p w14:paraId="5E88A695" w14:textId="77777777" w:rsidR="00A228EB" w:rsidRPr="00930BAE" w:rsidRDefault="00A228EB" w:rsidP="00A228EB">
            <w:pPr>
              <w:spacing w:after="0"/>
              <w:jc w:val="center"/>
              <w:rPr>
                <w:rFonts w:cstheme="minorHAnsi"/>
                <w:bCs/>
              </w:rPr>
            </w:pPr>
            <w:r w:rsidRPr="00930BAE">
              <w:t>TAK</w:t>
            </w:r>
          </w:p>
        </w:tc>
        <w:tc>
          <w:tcPr>
            <w:tcW w:w="1843" w:type="dxa"/>
            <w:tcBorders>
              <w:left w:val="single" w:sz="4" w:space="0" w:color="000000"/>
            </w:tcBorders>
            <w:vAlign w:val="center"/>
          </w:tcPr>
          <w:p w14:paraId="3B6B91EC" w14:textId="77777777" w:rsidR="00A228EB" w:rsidRPr="00930BAE" w:rsidRDefault="00A228EB" w:rsidP="00A228EB">
            <w:pPr>
              <w:spacing w:after="0"/>
              <w:jc w:val="center"/>
              <w:rPr>
                <w:rFonts w:cstheme="minorHAnsi"/>
                <w:bCs/>
              </w:rPr>
            </w:pPr>
          </w:p>
        </w:tc>
      </w:tr>
      <w:tr w:rsidR="00930BAE" w:rsidRPr="00930BAE" w14:paraId="34A390B9" w14:textId="77777777" w:rsidTr="004E46C9">
        <w:tc>
          <w:tcPr>
            <w:tcW w:w="846" w:type="dxa"/>
            <w:tcBorders>
              <w:left w:val="single" w:sz="8" w:space="0" w:color="000000"/>
            </w:tcBorders>
            <w:vAlign w:val="center"/>
          </w:tcPr>
          <w:p w14:paraId="645E2C8E" w14:textId="77777777" w:rsidR="00A228EB" w:rsidRPr="00930BAE" w:rsidRDefault="00A228EB" w:rsidP="00A228EB">
            <w:pPr>
              <w:spacing w:after="0"/>
              <w:jc w:val="center"/>
              <w:rPr>
                <w:rFonts w:cstheme="minorHAnsi"/>
              </w:rPr>
            </w:pPr>
            <w:r w:rsidRPr="00930BAE">
              <w:rPr>
                <w:rFonts w:cstheme="minorHAnsi"/>
              </w:rPr>
              <w:t>4</w:t>
            </w:r>
          </w:p>
        </w:tc>
        <w:tc>
          <w:tcPr>
            <w:tcW w:w="5245" w:type="dxa"/>
            <w:vAlign w:val="center"/>
          </w:tcPr>
          <w:p w14:paraId="0BE032DC" w14:textId="77777777" w:rsidR="00A228EB" w:rsidRPr="00930BAE" w:rsidRDefault="00A228EB" w:rsidP="00A228EB">
            <w:pPr>
              <w:spacing w:after="0"/>
              <w:rPr>
                <w:rFonts w:cstheme="minorHAnsi"/>
              </w:rPr>
            </w:pPr>
            <w:r w:rsidRPr="00930BAE">
              <w:rPr>
                <w:rFonts w:cstheme="minorHAnsi"/>
              </w:rPr>
              <w:t>kompatybilna z koszulką 14F</w:t>
            </w:r>
          </w:p>
        </w:tc>
        <w:tc>
          <w:tcPr>
            <w:tcW w:w="1559" w:type="dxa"/>
            <w:vAlign w:val="center"/>
          </w:tcPr>
          <w:p w14:paraId="330BCB49"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66826D2F" w14:textId="77777777" w:rsidR="00A228EB" w:rsidRPr="00930BAE" w:rsidRDefault="00A228EB" w:rsidP="00A228EB">
            <w:pPr>
              <w:spacing w:after="0"/>
              <w:jc w:val="center"/>
              <w:rPr>
                <w:rFonts w:cstheme="minorHAnsi"/>
                <w:bCs/>
              </w:rPr>
            </w:pPr>
          </w:p>
        </w:tc>
      </w:tr>
      <w:tr w:rsidR="00930BAE" w:rsidRPr="00930BAE" w14:paraId="27F136F7" w14:textId="77777777" w:rsidTr="004E46C9">
        <w:tc>
          <w:tcPr>
            <w:tcW w:w="846" w:type="dxa"/>
            <w:tcBorders>
              <w:left w:val="single" w:sz="8" w:space="0" w:color="000000"/>
            </w:tcBorders>
            <w:vAlign w:val="center"/>
          </w:tcPr>
          <w:p w14:paraId="01F3CB39" w14:textId="77777777" w:rsidR="00A228EB" w:rsidRPr="00930BAE" w:rsidRDefault="00A228EB" w:rsidP="00A228EB">
            <w:pPr>
              <w:spacing w:after="0"/>
              <w:jc w:val="center"/>
              <w:rPr>
                <w:rFonts w:cstheme="minorHAnsi"/>
              </w:rPr>
            </w:pPr>
            <w:r w:rsidRPr="00930BAE">
              <w:rPr>
                <w:rFonts w:cstheme="minorHAnsi"/>
              </w:rPr>
              <w:t>5</w:t>
            </w:r>
          </w:p>
        </w:tc>
        <w:tc>
          <w:tcPr>
            <w:tcW w:w="5245" w:type="dxa"/>
            <w:vAlign w:val="center"/>
          </w:tcPr>
          <w:p w14:paraId="00C7FE29" w14:textId="77777777" w:rsidR="00A228EB" w:rsidRPr="00930BAE" w:rsidRDefault="00A228EB" w:rsidP="00A228EB">
            <w:pPr>
              <w:spacing w:after="0"/>
              <w:rPr>
                <w:rFonts w:cstheme="minorHAnsi"/>
              </w:rPr>
            </w:pPr>
            <w:r w:rsidRPr="00930BAE">
              <w:rPr>
                <w:rFonts w:cstheme="minorHAnsi"/>
              </w:rPr>
              <w:t>koszulka 14F typu „</w:t>
            </w:r>
            <w:proofErr w:type="spellStart"/>
            <w:r w:rsidRPr="00930BAE">
              <w:rPr>
                <w:rFonts w:cstheme="minorHAnsi"/>
              </w:rPr>
              <w:t>peel</w:t>
            </w:r>
            <w:proofErr w:type="spellEnd"/>
            <w:r w:rsidRPr="00930BAE">
              <w:rPr>
                <w:rFonts w:cstheme="minorHAnsi"/>
              </w:rPr>
              <w:t xml:space="preserve"> – </w:t>
            </w:r>
            <w:proofErr w:type="spellStart"/>
            <w:r w:rsidRPr="00930BAE">
              <w:rPr>
                <w:rFonts w:cstheme="minorHAnsi"/>
              </w:rPr>
              <w:t>away</w:t>
            </w:r>
            <w:proofErr w:type="spellEnd"/>
            <w:r w:rsidRPr="00930BAE">
              <w:rPr>
                <w:rFonts w:cstheme="minorHAnsi"/>
              </w:rPr>
              <w:t>” w zestawie</w:t>
            </w:r>
          </w:p>
        </w:tc>
        <w:tc>
          <w:tcPr>
            <w:tcW w:w="1559" w:type="dxa"/>
            <w:vAlign w:val="center"/>
          </w:tcPr>
          <w:p w14:paraId="136E2412"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036A815B" w14:textId="77777777" w:rsidR="00A228EB" w:rsidRPr="00930BAE" w:rsidRDefault="00A228EB" w:rsidP="00A228EB">
            <w:pPr>
              <w:spacing w:after="0"/>
              <w:jc w:val="center"/>
              <w:rPr>
                <w:rFonts w:cstheme="minorHAnsi"/>
                <w:bCs/>
              </w:rPr>
            </w:pPr>
          </w:p>
        </w:tc>
      </w:tr>
      <w:tr w:rsidR="00930BAE" w:rsidRPr="00930BAE" w14:paraId="42573DBC" w14:textId="77777777" w:rsidTr="004E46C9">
        <w:tc>
          <w:tcPr>
            <w:tcW w:w="846" w:type="dxa"/>
            <w:tcBorders>
              <w:left w:val="single" w:sz="8" w:space="0" w:color="000000"/>
            </w:tcBorders>
            <w:vAlign w:val="center"/>
          </w:tcPr>
          <w:p w14:paraId="6BD66286" w14:textId="77777777" w:rsidR="00A228EB" w:rsidRPr="00930BAE" w:rsidRDefault="00A228EB" w:rsidP="00A228EB">
            <w:pPr>
              <w:spacing w:after="0"/>
              <w:jc w:val="center"/>
              <w:rPr>
                <w:rFonts w:cstheme="minorHAnsi"/>
              </w:rPr>
            </w:pPr>
            <w:r w:rsidRPr="00930BAE">
              <w:rPr>
                <w:rFonts w:cstheme="minorHAnsi"/>
              </w:rPr>
              <w:t>6</w:t>
            </w:r>
          </w:p>
        </w:tc>
        <w:tc>
          <w:tcPr>
            <w:tcW w:w="5245" w:type="dxa"/>
            <w:vAlign w:val="center"/>
          </w:tcPr>
          <w:p w14:paraId="1A8E94F6" w14:textId="77777777" w:rsidR="00A228EB" w:rsidRPr="00930BAE" w:rsidRDefault="00A228EB" w:rsidP="00A228EB">
            <w:pPr>
              <w:spacing w:after="0"/>
              <w:rPr>
                <w:rFonts w:cstheme="minorHAnsi"/>
              </w:rPr>
            </w:pPr>
            <w:r w:rsidRPr="00930BAE">
              <w:rPr>
                <w:rFonts w:cstheme="minorHAnsi"/>
              </w:rPr>
              <w:t>kompatybilność z prowadnikiem 0,018”</w:t>
            </w:r>
          </w:p>
        </w:tc>
        <w:tc>
          <w:tcPr>
            <w:tcW w:w="1559" w:type="dxa"/>
            <w:vAlign w:val="center"/>
          </w:tcPr>
          <w:p w14:paraId="6AF55298" w14:textId="77777777" w:rsidR="00A228EB" w:rsidRPr="00930BAE" w:rsidRDefault="00A228EB" w:rsidP="00A228EB">
            <w:pPr>
              <w:spacing w:after="0"/>
              <w:jc w:val="center"/>
            </w:pPr>
            <w:r w:rsidRPr="00930BAE">
              <w:t>TAK: 10 pkt</w:t>
            </w:r>
          </w:p>
          <w:p w14:paraId="606E7805" w14:textId="77777777" w:rsidR="00A228EB" w:rsidRPr="00930BAE" w:rsidRDefault="00A228EB" w:rsidP="00A228EB">
            <w:pPr>
              <w:spacing w:after="0"/>
              <w:jc w:val="center"/>
              <w:rPr>
                <w:rFonts w:cstheme="minorHAnsi"/>
                <w:bCs/>
              </w:rPr>
            </w:pPr>
            <w:r w:rsidRPr="00930BAE">
              <w:t>NIE: 0 pkt</w:t>
            </w:r>
          </w:p>
        </w:tc>
        <w:tc>
          <w:tcPr>
            <w:tcW w:w="1843" w:type="dxa"/>
            <w:tcBorders>
              <w:left w:val="single" w:sz="4" w:space="0" w:color="000000"/>
            </w:tcBorders>
            <w:vAlign w:val="center"/>
          </w:tcPr>
          <w:p w14:paraId="08FF39C0" w14:textId="77777777" w:rsidR="00A228EB" w:rsidRPr="00930BAE" w:rsidRDefault="00A228EB" w:rsidP="00A228EB">
            <w:pPr>
              <w:spacing w:after="0"/>
              <w:jc w:val="center"/>
              <w:rPr>
                <w:rFonts w:cstheme="minorHAnsi"/>
                <w:bCs/>
              </w:rPr>
            </w:pPr>
          </w:p>
        </w:tc>
      </w:tr>
      <w:tr w:rsidR="00930BAE" w:rsidRPr="00930BAE" w14:paraId="7E207254" w14:textId="77777777" w:rsidTr="004E46C9">
        <w:tc>
          <w:tcPr>
            <w:tcW w:w="846" w:type="dxa"/>
            <w:tcBorders>
              <w:left w:val="single" w:sz="8" w:space="0" w:color="000000"/>
            </w:tcBorders>
            <w:vAlign w:val="center"/>
          </w:tcPr>
          <w:p w14:paraId="27E83DF9" w14:textId="77777777" w:rsidR="00A228EB" w:rsidRPr="00930BAE" w:rsidRDefault="00A228EB" w:rsidP="00A228EB">
            <w:pPr>
              <w:spacing w:after="0"/>
              <w:jc w:val="center"/>
              <w:rPr>
                <w:rFonts w:cstheme="minorHAnsi"/>
              </w:rPr>
            </w:pPr>
            <w:r w:rsidRPr="00930BAE">
              <w:rPr>
                <w:rFonts w:cstheme="minorHAnsi"/>
              </w:rPr>
              <w:t>7</w:t>
            </w:r>
          </w:p>
        </w:tc>
        <w:tc>
          <w:tcPr>
            <w:tcW w:w="5245" w:type="dxa"/>
            <w:vAlign w:val="center"/>
          </w:tcPr>
          <w:p w14:paraId="139E49C8" w14:textId="77777777" w:rsidR="00A228EB" w:rsidRPr="00930BAE" w:rsidRDefault="00A228EB" w:rsidP="00A228EB">
            <w:pPr>
              <w:spacing w:after="0"/>
              <w:rPr>
                <w:rFonts w:cstheme="minorHAnsi"/>
              </w:rPr>
            </w:pPr>
            <w:r w:rsidRPr="00930BAE">
              <w:rPr>
                <w:rFonts w:cstheme="minorHAnsi"/>
              </w:rPr>
              <w:t>marker cieniujący ułatwiający pozycjonowanie pompy</w:t>
            </w:r>
          </w:p>
        </w:tc>
        <w:tc>
          <w:tcPr>
            <w:tcW w:w="1559" w:type="dxa"/>
            <w:vAlign w:val="center"/>
          </w:tcPr>
          <w:p w14:paraId="3A814CB5"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0D68876F" w14:textId="77777777" w:rsidR="00A228EB" w:rsidRPr="00930BAE" w:rsidRDefault="00A228EB" w:rsidP="00A228EB">
            <w:pPr>
              <w:spacing w:after="0"/>
              <w:jc w:val="center"/>
              <w:rPr>
                <w:rFonts w:cstheme="minorHAnsi"/>
                <w:bCs/>
              </w:rPr>
            </w:pPr>
          </w:p>
        </w:tc>
      </w:tr>
      <w:tr w:rsidR="00930BAE" w:rsidRPr="00930BAE" w14:paraId="6E3B46E5" w14:textId="77777777" w:rsidTr="004E46C9">
        <w:tc>
          <w:tcPr>
            <w:tcW w:w="846" w:type="dxa"/>
            <w:tcBorders>
              <w:left w:val="single" w:sz="8" w:space="0" w:color="000000"/>
            </w:tcBorders>
            <w:vAlign w:val="center"/>
          </w:tcPr>
          <w:p w14:paraId="3DCF0BE2" w14:textId="77777777" w:rsidR="00A228EB" w:rsidRPr="00930BAE" w:rsidRDefault="00A228EB" w:rsidP="00A228EB">
            <w:pPr>
              <w:spacing w:after="0"/>
              <w:jc w:val="center"/>
              <w:rPr>
                <w:rFonts w:cstheme="minorHAnsi"/>
              </w:rPr>
            </w:pPr>
            <w:r w:rsidRPr="00930BAE">
              <w:rPr>
                <w:rFonts w:cstheme="minorHAnsi"/>
              </w:rPr>
              <w:t>8</w:t>
            </w:r>
          </w:p>
        </w:tc>
        <w:tc>
          <w:tcPr>
            <w:tcW w:w="5245" w:type="dxa"/>
            <w:vAlign w:val="center"/>
          </w:tcPr>
          <w:p w14:paraId="4B07B13F" w14:textId="77777777" w:rsidR="00A228EB" w:rsidRPr="00930BAE" w:rsidRDefault="00A228EB" w:rsidP="00A228EB">
            <w:pPr>
              <w:spacing w:after="0"/>
              <w:rPr>
                <w:rFonts w:cstheme="minorHAnsi"/>
              </w:rPr>
            </w:pPr>
            <w:r w:rsidRPr="00930BAE">
              <w:rPr>
                <w:rFonts w:cstheme="minorHAnsi"/>
              </w:rPr>
              <w:t>pomiar całkowitego rzutu serca</w:t>
            </w:r>
          </w:p>
        </w:tc>
        <w:tc>
          <w:tcPr>
            <w:tcW w:w="1559" w:type="dxa"/>
            <w:vAlign w:val="center"/>
          </w:tcPr>
          <w:p w14:paraId="0127970E"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66DAAD67" w14:textId="77777777" w:rsidR="00A228EB" w:rsidRPr="00930BAE" w:rsidRDefault="00A228EB" w:rsidP="00A228EB">
            <w:pPr>
              <w:spacing w:after="0"/>
              <w:jc w:val="center"/>
              <w:rPr>
                <w:rFonts w:cstheme="minorHAnsi"/>
                <w:bCs/>
              </w:rPr>
            </w:pPr>
          </w:p>
        </w:tc>
      </w:tr>
      <w:tr w:rsidR="00930BAE" w:rsidRPr="00930BAE" w14:paraId="11DC12B5" w14:textId="77777777" w:rsidTr="004E46C9">
        <w:tc>
          <w:tcPr>
            <w:tcW w:w="846" w:type="dxa"/>
            <w:tcBorders>
              <w:left w:val="single" w:sz="8" w:space="0" w:color="000000"/>
            </w:tcBorders>
            <w:vAlign w:val="center"/>
          </w:tcPr>
          <w:p w14:paraId="731BBBDF" w14:textId="77777777" w:rsidR="00A228EB" w:rsidRPr="00930BAE" w:rsidRDefault="00A228EB" w:rsidP="00A228EB">
            <w:pPr>
              <w:spacing w:after="0"/>
              <w:jc w:val="center"/>
              <w:rPr>
                <w:rFonts w:cstheme="minorHAnsi"/>
              </w:rPr>
            </w:pPr>
            <w:r w:rsidRPr="00930BAE">
              <w:rPr>
                <w:rFonts w:cstheme="minorHAnsi"/>
              </w:rPr>
              <w:t>9</w:t>
            </w:r>
          </w:p>
        </w:tc>
        <w:tc>
          <w:tcPr>
            <w:tcW w:w="5245" w:type="dxa"/>
            <w:vAlign w:val="center"/>
          </w:tcPr>
          <w:p w14:paraId="0A033D72" w14:textId="77777777" w:rsidR="00A228EB" w:rsidRPr="00930BAE" w:rsidRDefault="00A228EB" w:rsidP="00A228EB">
            <w:pPr>
              <w:spacing w:after="0"/>
              <w:rPr>
                <w:rFonts w:cstheme="minorHAnsi"/>
              </w:rPr>
            </w:pPr>
            <w:r w:rsidRPr="00930BAE">
              <w:rPr>
                <w:rFonts w:cstheme="minorHAnsi"/>
              </w:rPr>
              <w:t>możliwość repozycji pompy bez dodatkowego obrazowania</w:t>
            </w:r>
          </w:p>
        </w:tc>
        <w:tc>
          <w:tcPr>
            <w:tcW w:w="1559" w:type="dxa"/>
            <w:vAlign w:val="center"/>
          </w:tcPr>
          <w:p w14:paraId="3958F364" w14:textId="77777777" w:rsidR="00A228EB" w:rsidRPr="00930BAE" w:rsidRDefault="00A228EB" w:rsidP="00A228EB">
            <w:pPr>
              <w:spacing w:after="0"/>
              <w:jc w:val="center"/>
              <w:rPr>
                <w:rFonts w:cstheme="minorHAnsi"/>
                <w:bCs/>
              </w:rPr>
            </w:pPr>
            <w:r w:rsidRPr="00930BAE">
              <w:t>TAK</w:t>
            </w:r>
          </w:p>
        </w:tc>
        <w:tc>
          <w:tcPr>
            <w:tcW w:w="1843" w:type="dxa"/>
            <w:tcBorders>
              <w:left w:val="single" w:sz="4" w:space="0" w:color="000000"/>
            </w:tcBorders>
            <w:vAlign w:val="center"/>
          </w:tcPr>
          <w:p w14:paraId="247E06EA" w14:textId="77777777" w:rsidR="00A228EB" w:rsidRPr="00930BAE" w:rsidRDefault="00A228EB" w:rsidP="00A228EB">
            <w:pPr>
              <w:spacing w:after="0"/>
              <w:jc w:val="center"/>
              <w:rPr>
                <w:rFonts w:cstheme="minorHAnsi"/>
                <w:bCs/>
              </w:rPr>
            </w:pPr>
          </w:p>
        </w:tc>
      </w:tr>
      <w:tr w:rsidR="00930BAE" w:rsidRPr="00930BAE" w14:paraId="541AE392" w14:textId="77777777" w:rsidTr="004E46C9">
        <w:tc>
          <w:tcPr>
            <w:tcW w:w="846" w:type="dxa"/>
            <w:tcBorders>
              <w:left w:val="single" w:sz="8" w:space="0" w:color="000000"/>
            </w:tcBorders>
            <w:vAlign w:val="center"/>
          </w:tcPr>
          <w:p w14:paraId="42C6591C" w14:textId="77777777" w:rsidR="00A228EB" w:rsidRPr="00930BAE" w:rsidRDefault="00A228EB" w:rsidP="00A228EB">
            <w:pPr>
              <w:spacing w:after="0"/>
              <w:jc w:val="center"/>
              <w:rPr>
                <w:rFonts w:cstheme="minorHAnsi"/>
              </w:rPr>
            </w:pPr>
            <w:r w:rsidRPr="00930BAE">
              <w:rPr>
                <w:rFonts w:cstheme="minorHAnsi"/>
              </w:rPr>
              <w:t>10</w:t>
            </w:r>
          </w:p>
        </w:tc>
        <w:tc>
          <w:tcPr>
            <w:tcW w:w="5245" w:type="dxa"/>
            <w:vAlign w:val="center"/>
          </w:tcPr>
          <w:p w14:paraId="4E555938" w14:textId="77777777" w:rsidR="00A228EB" w:rsidRPr="00930BAE" w:rsidRDefault="00A228EB" w:rsidP="00A228EB">
            <w:pPr>
              <w:spacing w:after="0"/>
              <w:rPr>
                <w:rFonts w:cstheme="minorHAnsi"/>
              </w:rPr>
            </w:pPr>
            <w:r w:rsidRPr="00930BAE">
              <w:rPr>
                <w:rFonts w:cstheme="minorHAnsi"/>
              </w:rPr>
              <w:t>optyczny czujnik ciśnienia</w:t>
            </w:r>
          </w:p>
        </w:tc>
        <w:tc>
          <w:tcPr>
            <w:tcW w:w="1559" w:type="dxa"/>
            <w:vAlign w:val="center"/>
          </w:tcPr>
          <w:p w14:paraId="3B4C8F36" w14:textId="77777777" w:rsidR="00A228EB" w:rsidRPr="00930BAE" w:rsidRDefault="00A228EB" w:rsidP="00A228EB">
            <w:pPr>
              <w:spacing w:after="0"/>
              <w:jc w:val="center"/>
              <w:rPr>
                <w:rFonts w:cstheme="minorHAnsi"/>
                <w:bCs/>
              </w:rPr>
            </w:pPr>
            <w:r w:rsidRPr="00930BAE">
              <w:t>TAK</w:t>
            </w:r>
          </w:p>
        </w:tc>
        <w:tc>
          <w:tcPr>
            <w:tcW w:w="1843" w:type="dxa"/>
            <w:tcBorders>
              <w:left w:val="single" w:sz="4" w:space="0" w:color="000000"/>
            </w:tcBorders>
            <w:vAlign w:val="center"/>
          </w:tcPr>
          <w:p w14:paraId="031EEA9B" w14:textId="77777777" w:rsidR="00A228EB" w:rsidRPr="00930BAE" w:rsidRDefault="00A228EB" w:rsidP="00A228EB">
            <w:pPr>
              <w:spacing w:after="0"/>
              <w:jc w:val="center"/>
              <w:rPr>
                <w:rFonts w:cstheme="minorHAnsi"/>
                <w:bCs/>
              </w:rPr>
            </w:pPr>
          </w:p>
        </w:tc>
      </w:tr>
      <w:tr w:rsidR="00930BAE" w:rsidRPr="00930BAE" w14:paraId="616922A9" w14:textId="77777777" w:rsidTr="004E46C9">
        <w:tc>
          <w:tcPr>
            <w:tcW w:w="846" w:type="dxa"/>
            <w:tcBorders>
              <w:left w:val="single" w:sz="8" w:space="0" w:color="000000"/>
            </w:tcBorders>
            <w:vAlign w:val="center"/>
          </w:tcPr>
          <w:p w14:paraId="269938C7" w14:textId="77777777" w:rsidR="00A228EB" w:rsidRPr="00930BAE" w:rsidRDefault="00A228EB" w:rsidP="00A228EB">
            <w:pPr>
              <w:spacing w:after="0"/>
              <w:jc w:val="center"/>
              <w:rPr>
                <w:rFonts w:cstheme="minorHAnsi"/>
              </w:rPr>
            </w:pPr>
            <w:r w:rsidRPr="00930BAE">
              <w:rPr>
                <w:rFonts w:cstheme="minorHAnsi"/>
              </w:rPr>
              <w:t>11</w:t>
            </w:r>
          </w:p>
        </w:tc>
        <w:tc>
          <w:tcPr>
            <w:tcW w:w="5245" w:type="dxa"/>
            <w:vAlign w:val="center"/>
          </w:tcPr>
          <w:p w14:paraId="5F23E183" w14:textId="77777777" w:rsidR="00A228EB" w:rsidRPr="00930BAE" w:rsidRDefault="00A228EB" w:rsidP="00A228EB">
            <w:pPr>
              <w:spacing w:after="0"/>
              <w:rPr>
                <w:rFonts w:cstheme="minorHAnsi"/>
              </w:rPr>
            </w:pPr>
            <w:r w:rsidRPr="00930BAE">
              <w:rPr>
                <w:rFonts w:cstheme="minorHAnsi"/>
              </w:rPr>
              <w:t>zdalny dostęp do pracy pompy</w:t>
            </w:r>
          </w:p>
        </w:tc>
        <w:tc>
          <w:tcPr>
            <w:tcW w:w="1559" w:type="dxa"/>
            <w:vAlign w:val="center"/>
          </w:tcPr>
          <w:p w14:paraId="7E8F59C5" w14:textId="77777777" w:rsidR="00A228EB" w:rsidRPr="00930BAE" w:rsidRDefault="00A228EB" w:rsidP="00A228EB">
            <w:pPr>
              <w:spacing w:after="0"/>
              <w:jc w:val="center"/>
            </w:pPr>
            <w:r w:rsidRPr="00930BAE">
              <w:t>TAK</w:t>
            </w:r>
          </w:p>
        </w:tc>
        <w:tc>
          <w:tcPr>
            <w:tcW w:w="1843" w:type="dxa"/>
            <w:tcBorders>
              <w:left w:val="single" w:sz="4" w:space="0" w:color="000000"/>
            </w:tcBorders>
            <w:vAlign w:val="center"/>
          </w:tcPr>
          <w:p w14:paraId="5C73CC15" w14:textId="77777777" w:rsidR="00A228EB" w:rsidRPr="00930BAE" w:rsidRDefault="00A228EB" w:rsidP="00A228EB">
            <w:pPr>
              <w:spacing w:after="0"/>
              <w:jc w:val="center"/>
              <w:rPr>
                <w:rFonts w:cstheme="minorHAnsi"/>
                <w:bCs/>
              </w:rPr>
            </w:pPr>
          </w:p>
        </w:tc>
      </w:tr>
      <w:tr w:rsidR="00930BAE" w:rsidRPr="00930BAE" w14:paraId="07A40CFD" w14:textId="77777777" w:rsidTr="004E46C9">
        <w:tc>
          <w:tcPr>
            <w:tcW w:w="846" w:type="dxa"/>
            <w:tcBorders>
              <w:left w:val="single" w:sz="8" w:space="0" w:color="000000"/>
            </w:tcBorders>
            <w:vAlign w:val="center"/>
          </w:tcPr>
          <w:p w14:paraId="19638FDA" w14:textId="77777777" w:rsidR="00A228EB" w:rsidRPr="00930BAE" w:rsidRDefault="00A228EB" w:rsidP="00A228EB">
            <w:pPr>
              <w:spacing w:after="0"/>
              <w:jc w:val="center"/>
              <w:rPr>
                <w:rFonts w:cstheme="minorHAnsi"/>
              </w:rPr>
            </w:pPr>
            <w:r w:rsidRPr="00930BAE">
              <w:rPr>
                <w:rFonts w:cstheme="minorHAnsi"/>
              </w:rPr>
              <w:t>12</w:t>
            </w:r>
          </w:p>
        </w:tc>
        <w:tc>
          <w:tcPr>
            <w:tcW w:w="5245" w:type="dxa"/>
            <w:vAlign w:val="center"/>
          </w:tcPr>
          <w:p w14:paraId="6BB5D31A" w14:textId="77777777" w:rsidR="00930BAE" w:rsidRPr="00930BAE" w:rsidRDefault="00930BAE" w:rsidP="00930BAE">
            <w:pPr>
              <w:spacing w:after="0"/>
              <w:rPr>
                <w:rFonts w:cstheme="minorHAnsi"/>
                <w:b/>
                <w:bCs/>
              </w:rPr>
            </w:pPr>
            <w:r w:rsidRPr="00930BAE">
              <w:rPr>
                <w:rFonts w:cstheme="minorHAnsi"/>
                <w:b/>
                <w:bCs/>
              </w:rPr>
              <w:t xml:space="preserve">Nieodpłatne przekazanie na czas trwania umowy </w:t>
            </w:r>
            <w:r w:rsidRPr="00930BAE">
              <w:rPr>
                <w:rFonts w:cstheme="minorHAnsi"/>
                <w:b/>
                <w:bCs/>
                <w:u w:val="single"/>
              </w:rPr>
              <w:t>dwóch sztuk</w:t>
            </w:r>
            <w:r w:rsidRPr="00930BAE">
              <w:rPr>
                <w:rFonts w:cstheme="minorHAnsi"/>
                <w:b/>
                <w:bCs/>
              </w:rPr>
              <w:t xml:space="preserve"> konsoli sterujących:</w:t>
            </w:r>
          </w:p>
          <w:p w14:paraId="5B369868" w14:textId="77777777" w:rsidR="00A228EB" w:rsidRPr="00930BAE" w:rsidRDefault="00A228EB" w:rsidP="00A228EB">
            <w:pPr>
              <w:spacing w:after="0"/>
              <w:rPr>
                <w:rFonts w:cstheme="minorHAnsi"/>
              </w:rPr>
            </w:pPr>
            <w:r w:rsidRPr="00930BAE">
              <w:rPr>
                <w:rFonts w:cstheme="minorHAnsi"/>
              </w:rPr>
              <w:t>(System sterujący pracą pomp wyszczególnionych w poz. powyżej)</w:t>
            </w:r>
          </w:p>
          <w:p w14:paraId="5881C717" w14:textId="77777777" w:rsidR="00A228EB" w:rsidRPr="00930BAE" w:rsidRDefault="00A228EB" w:rsidP="00A228EB">
            <w:pPr>
              <w:spacing w:after="0"/>
              <w:rPr>
                <w:rFonts w:cstheme="minorHAnsi"/>
              </w:rPr>
            </w:pPr>
            <w:r w:rsidRPr="00930BAE">
              <w:rPr>
                <w:rFonts w:cstheme="minorHAnsi"/>
              </w:rPr>
              <w:t>- konsola na mobilnej podstawie</w:t>
            </w:r>
          </w:p>
          <w:p w14:paraId="05BF9A1F" w14:textId="77777777" w:rsidR="00A228EB" w:rsidRPr="00930BAE" w:rsidRDefault="00A228EB" w:rsidP="00A228EB">
            <w:pPr>
              <w:spacing w:after="0"/>
              <w:rPr>
                <w:rFonts w:cstheme="minorHAnsi"/>
              </w:rPr>
            </w:pPr>
            <w:r w:rsidRPr="00930BAE">
              <w:rPr>
                <w:rFonts w:cstheme="minorHAnsi"/>
              </w:rPr>
              <w:t>- konsola posiadająca kolorowy wyświetlacz LCD</w:t>
            </w:r>
          </w:p>
          <w:p w14:paraId="228845CB" w14:textId="77777777" w:rsidR="00A228EB" w:rsidRPr="00930BAE" w:rsidRDefault="00A228EB" w:rsidP="00A228EB">
            <w:pPr>
              <w:spacing w:after="0"/>
              <w:rPr>
                <w:rFonts w:cstheme="minorHAnsi"/>
              </w:rPr>
            </w:pPr>
            <w:r w:rsidRPr="00930BAE">
              <w:rPr>
                <w:rFonts w:cstheme="minorHAnsi"/>
              </w:rPr>
              <w:t>- system podający informacje o szybkości przepływu oraz zasilaniu</w:t>
            </w:r>
          </w:p>
          <w:p w14:paraId="60EA4EDE" w14:textId="77777777" w:rsidR="00A228EB" w:rsidRPr="00930BAE" w:rsidRDefault="00A228EB" w:rsidP="00A228EB">
            <w:pPr>
              <w:spacing w:after="0"/>
              <w:rPr>
                <w:rFonts w:cstheme="minorHAnsi"/>
              </w:rPr>
            </w:pPr>
            <w:r w:rsidRPr="00930BAE">
              <w:rPr>
                <w:rFonts w:cstheme="minorHAnsi"/>
              </w:rPr>
              <w:t>- możliwość kontrolowania poprawności pozycji pompy</w:t>
            </w:r>
          </w:p>
          <w:p w14:paraId="17E0777D" w14:textId="77777777" w:rsidR="00A228EB" w:rsidRPr="00930BAE" w:rsidRDefault="00A228EB" w:rsidP="00A228EB">
            <w:pPr>
              <w:spacing w:after="0"/>
              <w:rPr>
                <w:rFonts w:cstheme="minorHAnsi"/>
              </w:rPr>
            </w:pPr>
            <w:r w:rsidRPr="00930BAE">
              <w:rPr>
                <w:rFonts w:cstheme="minorHAnsi"/>
              </w:rPr>
              <w:t>- wykres ciśnienia oraz pracy silnika umożliwiający kontrolę pracy pompy</w:t>
            </w:r>
          </w:p>
          <w:p w14:paraId="1954ABE9" w14:textId="77777777" w:rsidR="00A228EB" w:rsidRPr="00930BAE" w:rsidRDefault="00A228EB" w:rsidP="00A228EB">
            <w:pPr>
              <w:spacing w:after="0"/>
              <w:rPr>
                <w:rFonts w:cstheme="minorHAnsi"/>
              </w:rPr>
            </w:pPr>
            <w:r w:rsidRPr="00930BAE">
              <w:rPr>
                <w:rFonts w:cstheme="minorHAnsi"/>
              </w:rPr>
              <w:t>- sygnalizacja na wyświetlaczu niepoprawnej pracy pompy albo jednostki sterującej</w:t>
            </w:r>
          </w:p>
          <w:p w14:paraId="6053D7A5" w14:textId="77777777" w:rsidR="00A228EB" w:rsidRPr="00930BAE" w:rsidRDefault="00A228EB" w:rsidP="00A228EB">
            <w:pPr>
              <w:spacing w:after="0"/>
              <w:rPr>
                <w:rFonts w:cstheme="minorHAnsi"/>
              </w:rPr>
            </w:pPr>
            <w:r w:rsidRPr="00930BAE">
              <w:rPr>
                <w:rFonts w:cstheme="minorHAnsi"/>
              </w:rPr>
              <w:t>- możliwość demontażu konsoli i jej przenoszenia wraz z łóżkiem pacjenta)</w:t>
            </w:r>
          </w:p>
        </w:tc>
        <w:tc>
          <w:tcPr>
            <w:tcW w:w="1559" w:type="dxa"/>
            <w:vAlign w:val="center"/>
          </w:tcPr>
          <w:p w14:paraId="0B84B228" w14:textId="77777777" w:rsidR="00A228EB" w:rsidRPr="00930BAE" w:rsidRDefault="00A228EB" w:rsidP="00A228EB">
            <w:pPr>
              <w:spacing w:after="0"/>
              <w:jc w:val="center"/>
              <w:rPr>
                <w:rFonts w:cstheme="minorHAnsi"/>
                <w:bCs/>
              </w:rPr>
            </w:pPr>
            <w:r w:rsidRPr="00930BAE">
              <w:rPr>
                <w:rFonts w:cstheme="minorHAnsi"/>
                <w:bCs/>
              </w:rPr>
              <w:t>TAK</w:t>
            </w:r>
          </w:p>
        </w:tc>
        <w:tc>
          <w:tcPr>
            <w:tcW w:w="1843" w:type="dxa"/>
            <w:tcBorders>
              <w:left w:val="single" w:sz="4" w:space="0" w:color="000000"/>
            </w:tcBorders>
            <w:vAlign w:val="center"/>
          </w:tcPr>
          <w:p w14:paraId="7CB35A81" w14:textId="77777777" w:rsidR="00A228EB" w:rsidRPr="00930BAE" w:rsidRDefault="00A228EB" w:rsidP="00A228EB">
            <w:pPr>
              <w:spacing w:after="0"/>
              <w:jc w:val="center"/>
              <w:rPr>
                <w:rFonts w:cstheme="minorHAnsi"/>
                <w:bCs/>
              </w:rPr>
            </w:pPr>
          </w:p>
        </w:tc>
      </w:tr>
    </w:tbl>
    <w:p w14:paraId="3B92FEC8" w14:textId="77777777" w:rsidR="00A228EB" w:rsidRPr="00930BAE" w:rsidRDefault="00A228EB" w:rsidP="00A228EB">
      <w:pPr>
        <w:suppressAutoHyphens/>
        <w:spacing w:after="0" w:line="240" w:lineRule="auto"/>
        <w:jc w:val="both"/>
        <w:rPr>
          <w:rFonts w:ascii="Calibri" w:eastAsia="Times New Roman" w:hAnsi="Calibri" w:cs="Times New Roman"/>
        </w:rPr>
      </w:pPr>
    </w:p>
    <w:p w14:paraId="11451354" w14:textId="77777777" w:rsidR="00A228EB" w:rsidRPr="00930BAE" w:rsidRDefault="00A228EB" w:rsidP="00A228EB">
      <w:pPr>
        <w:spacing w:after="0" w:line="240" w:lineRule="auto"/>
        <w:ind w:left="-142" w:right="-30"/>
        <w:jc w:val="both"/>
        <w:rPr>
          <w:rFonts w:eastAsia="Times New Roman" w:cs="Times New Roman"/>
          <w:lang w:eastAsia="pl-PL"/>
        </w:rPr>
      </w:pPr>
      <w:r w:rsidRPr="00930BAE">
        <w:rPr>
          <w:rFonts w:eastAsia="Times New Roman" w:cs="Times New Roman"/>
          <w:lang w:eastAsia="pl-PL"/>
        </w:rPr>
        <w:t>* - Uwaga: Parametry, których spełnienie jest konieczne (zaznaczone TAK) stanowią wymagania, których niespełnienie spowoduje odrzucenie oferty.</w:t>
      </w:r>
    </w:p>
    <w:p w14:paraId="70F10121" w14:textId="77777777" w:rsidR="00A228EB" w:rsidRPr="00930BAE" w:rsidRDefault="00A228EB" w:rsidP="00A228EB">
      <w:pPr>
        <w:spacing w:after="0" w:line="240" w:lineRule="auto"/>
        <w:jc w:val="both"/>
        <w:rPr>
          <w:rFonts w:ascii="Calibri" w:eastAsia="Times New Roman" w:hAnsi="Calibri" w:cs="Calibri"/>
          <w:sz w:val="16"/>
          <w:szCs w:val="16"/>
          <w:lang w:eastAsia="pl-PL"/>
        </w:rPr>
      </w:pPr>
      <w:r w:rsidRPr="00930BAE">
        <w:rPr>
          <w:rFonts w:ascii="Calibri" w:eastAsia="Times New Roman" w:hAnsi="Calibri" w:cs="Calibri"/>
          <w:sz w:val="16"/>
          <w:szCs w:val="16"/>
          <w:lang w:eastAsia="pl-PL"/>
        </w:rPr>
        <w:t>……………………………………………….</w:t>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t>……..………..................................................................</w:t>
      </w:r>
    </w:p>
    <w:p w14:paraId="68C55016" w14:textId="77777777" w:rsidR="00A228EB" w:rsidRPr="00930BAE" w:rsidRDefault="00A228EB" w:rsidP="00A228EB">
      <w:pPr>
        <w:spacing w:after="0" w:line="240" w:lineRule="auto"/>
        <w:ind w:left="708" w:hanging="282"/>
        <w:rPr>
          <w:rFonts w:ascii="Calibri" w:eastAsia="Times New Roman" w:hAnsi="Calibri" w:cs="Calibri"/>
          <w:sz w:val="16"/>
          <w:szCs w:val="16"/>
          <w:lang w:eastAsia="pl-PL"/>
        </w:rPr>
      </w:pPr>
      <w:r w:rsidRPr="00930BAE">
        <w:rPr>
          <w:rFonts w:ascii="Calibri" w:eastAsia="Times New Roman" w:hAnsi="Calibri" w:cs="Calibri"/>
          <w:sz w:val="16"/>
          <w:szCs w:val="16"/>
          <w:lang w:eastAsia="pl-PL"/>
        </w:rPr>
        <w:t>Miejscowość, data</w:t>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t xml:space="preserve">(Podpisy osób uprawnionych do  </w:t>
      </w:r>
      <w:r w:rsidRPr="00930BAE">
        <w:rPr>
          <w:rFonts w:ascii="Calibri" w:eastAsia="Times New Roman" w:hAnsi="Calibri" w:cs="Calibri"/>
          <w:sz w:val="16"/>
          <w:szCs w:val="16"/>
          <w:lang w:eastAsia="pl-PL"/>
        </w:rPr>
        <w:br/>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r>
      <w:r w:rsidRPr="00930BAE">
        <w:rPr>
          <w:rFonts w:ascii="Calibri" w:eastAsia="Times New Roman" w:hAnsi="Calibri" w:cs="Calibri"/>
          <w:sz w:val="16"/>
          <w:szCs w:val="16"/>
          <w:lang w:eastAsia="pl-PL"/>
        </w:rPr>
        <w:tab/>
        <w:t>składania oświadczeń woli w imieniu wykonawcy)</w:t>
      </w:r>
    </w:p>
    <w:p w14:paraId="7DB9EF66" w14:textId="77777777" w:rsidR="006759C1" w:rsidRPr="003201C1" w:rsidRDefault="006759C1" w:rsidP="0010103B">
      <w:pPr>
        <w:spacing w:after="0" w:line="240" w:lineRule="auto"/>
        <w:ind w:right="197"/>
        <w:rPr>
          <w:rFonts w:ascii="Calibri" w:hAnsi="Calibri"/>
        </w:rPr>
      </w:pPr>
    </w:p>
    <w:p w14:paraId="205005F2" w14:textId="77777777" w:rsidR="00F04B76" w:rsidRPr="003201C1" w:rsidRDefault="00F04B76" w:rsidP="00F04B76">
      <w:pPr>
        <w:ind w:left="2832" w:firstLine="708"/>
        <w:jc w:val="right"/>
        <w:rPr>
          <w:rFonts w:eastAsia="Times New Roman" w:cstheme="minorHAnsi"/>
          <w:b/>
        </w:rPr>
      </w:pPr>
      <w:bookmarkStart w:id="83" w:name="_Hlk173142648"/>
      <w:r w:rsidRPr="003201C1">
        <w:rPr>
          <w:rFonts w:eastAsia="Times New Roman" w:cstheme="minorHAnsi"/>
          <w:b/>
        </w:rPr>
        <w:t>Załącznik nr 5</w:t>
      </w:r>
    </w:p>
    <w:p w14:paraId="3E3D3C66" w14:textId="4AF84119" w:rsidR="00BB0DF6" w:rsidRPr="003201C1" w:rsidRDefault="00BB0DF6" w:rsidP="00BB0DF6">
      <w:pPr>
        <w:spacing w:after="0"/>
        <w:jc w:val="center"/>
        <w:rPr>
          <w:rFonts w:eastAsia="Calibri" w:cstheme="minorHAnsi"/>
          <w:b/>
          <w:bCs/>
          <w:lang w:eastAsia="pl-PL"/>
        </w:rPr>
      </w:pPr>
      <w:bookmarkStart w:id="84" w:name="_Hlk169771420"/>
      <w:bookmarkEnd w:id="83"/>
      <w:r w:rsidRPr="003201C1">
        <w:rPr>
          <w:rFonts w:eastAsia="Calibri" w:cstheme="minorHAnsi"/>
          <w:b/>
          <w:bCs/>
        </w:rPr>
        <w:t>Umowa nr ......../ 202</w:t>
      </w:r>
      <w:r w:rsidR="003201C1" w:rsidRPr="003201C1">
        <w:rPr>
          <w:rFonts w:eastAsia="Calibri" w:cstheme="minorHAnsi"/>
          <w:b/>
          <w:bCs/>
        </w:rPr>
        <w:t>5</w:t>
      </w:r>
    </w:p>
    <w:p w14:paraId="4E42D7AA" w14:textId="77777777" w:rsidR="00BB0DF6" w:rsidRPr="003201C1" w:rsidRDefault="00BB0DF6" w:rsidP="00BB0DF6">
      <w:pPr>
        <w:spacing w:after="0"/>
        <w:rPr>
          <w:rFonts w:eastAsia="Calibri" w:cstheme="minorHAnsi"/>
        </w:rPr>
      </w:pPr>
    </w:p>
    <w:p w14:paraId="755880F4" w14:textId="0090571E" w:rsidR="00BB0DF6" w:rsidRPr="003201C1" w:rsidRDefault="00BB0DF6" w:rsidP="00BB0DF6">
      <w:pPr>
        <w:spacing w:after="0"/>
        <w:rPr>
          <w:rFonts w:eastAsia="Calibri" w:cstheme="minorHAnsi"/>
        </w:rPr>
      </w:pPr>
      <w:r w:rsidRPr="003201C1">
        <w:rPr>
          <w:rFonts w:eastAsia="Calibri" w:cstheme="minorHAnsi"/>
        </w:rPr>
        <w:t>zawarta w dniu ……</w:t>
      </w:r>
      <w:r w:rsidR="003201C1" w:rsidRPr="003201C1">
        <w:rPr>
          <w:rFonts w:eastAsia="Calibri" w:cstheme="minorHAnsi"/>
        </w:rPr>
        <w:t>…….</w:t>
      </w:r>
      <w:r w:rsidRPr="003201C1">
        <w:rPr>
          <w:rFonts w:eastAsia="Calibri" w:cstheme="minorHAnsi"/>
        </w:rPr>
        <w:t>........  i obowiązująca do …………………</w:t>
      </w:r>
      <w:r w:rsidR="006F15A9" w:rsidRPr="003201C1">
        <w:rPr>
          <w:rFonts w:eastAsia="Calibri" w:cstheme="minorHAnsi"/>
        </w:rPr>
        <w:t xml:space="preserve"> w zakresie zadani</w:t>
      </w:r>
      <w:r w:rsidR="008A2DFB">
        <w:rPr>
          <w:rFonts w:eastAsia="Calibri" w:cstheme="minorHAnsi"/>
        </w:rPr>
        <w:t>a</w:t>
      </w:r>
      <w:r w:rsidR="006F15A9" w:rsidRPr="003201C1">
        <w:rPr>
          <w:rFonts w:eastAsia="Calibri" w:cstheme="minorHAnsi"/>
        </w:rPr>
        <w:t xml:space="preserve"> nr………..</w:t>
      </w:r>
      <w:r w:rsidRPr="003201C1">
        <w:rPr>
          <w:rFonts w:eastAsia="Calibri" w:cstheme="minorHAnsi"/>
        </w:rPr>
        <w:t xml:space="preserve"> </w:t>
      </w:r>
      <w:bookmarkStart w:id="85" w:name="_Hlk164774146"/>
      <w:r w:rsidRPr="003201C1">
        <w:rPr>
          <w:rFonts w:eastAsia="Calibri" w:cstheme="minorHAnsi"/>
        </w:rPr>
        <w:t>(dotyczy przetargu Z/ZZP.2375.</w:t>
      </w:r>
      <w:r w:rsidR="003201C1" w:rsidRPr="003201C1">
        <w:rPr>
          <w:rFonts w:eastAsia="Calibri" w:cstheme="minorHAnsi"/>
        </w:rPr>
        <w:t>19</w:t>
      </w:r>
      <w:r w:rsidRPr="003201C1">
        <w:rPr>
          <w:rFonts w:eastAsia="Calibri" w:cstheme="minorHAnsi"/>
        </w:rPr>
        <w:t>.2</w:t>
      </w:r>
      <w:r w:rsidR="003201C1" w:rsidRPr="003201C1">
        <w:rPr>
          <w:rFonts w:eastAsia="Calibri" w:cstheme="minorHAnsi"/>
        </w:rPr>
        <w:t>5</w:t>
      </w:r>
      <w:r w:rsidRPr="003201C1">
        <w:rPr>
          <w:rFonts w:eastAsia="Calibri" w:cstheme="minorHAnsi"/>
        </w:rPr>
        <w:t xml:space="preserve">), </w:t>
      </w:r>
      <w:bookmarkEnd w:id="85"/>
      <w:r w:rsidRPr="003201C1">
        <w:rPr>
          <w:rFonts w:eastAsia="Calibri" w:cstheme="minorHAnsi"/>
        </w:rPr>
        <w:t>pomiędzy:</w:t>
      </w:r>
    </w:p>
    <w:p w14:paraId="5F57F591" w14:textId="77777777" w:rsidR="00BB0DF6" w:rsidRPr="003201C1" w:rsidRDefault="00BB0DF6" w:rsidP="00BB0DF6">
      <w:pPr>
        <w:spacing w:after="0"/>
        <w:rPr>
          <w:rFonts w:ascii="Calibri" w:eastAsia="Calibri" w:hAnsi="Calibri" w:cs="Calibri"/>
        </w:rPr>
      </w:pPr>
      <w:bookmarkStart w:id="86" w:name="_Hlk169771535"/>
    </w:p>
    <w:bookmarkEnd w:id="84"/>
    <w:p w14:paraId="33758E23" w14:textId="787D3F8E" w:rsidR="00BB0DF6" w:rsidRPr="003201C1" w:rsidRDefault="00BB0DF6" w:rsidP="00BB0DF6">
      <w:pPr>
        <w:spacing w:after="0" w:line="240" w:lineRule="auto"/>
        <w:jc w:val="both"/>
        <w:rPr>
          <w:rFonts w:ascii="Calibri" w:eastAsia="Calibri" w:hAnsi="Calibri" w:cs="Calibri"/>
        </w:rPr>
      </w:pPr>
      <w:r w:rsidRPr="003201C1">
        <w:rPr>
          <w:rFonts w:ascii="Calibri" w:eastAsia="Times New Roman" w:hAnsi="Calibri" w:cs="Calibri"/>
          <w:b/>
          <w:bCs/>
          <w:lang w:eastAsia="pl-PL"/>
        </w:rPr>
        <w:t>Samodzielnym Publicznym Zakładem Opieki Zdrowotnej MSWiA w Rzeszowie,</w:t>
      </w:r>
      <w:r w:rsidRPr="003201C1">
        <w:rPr>
          <w:rFonts w:ascii="Calibri" w:eastAsia="Times New Roman" w:hAnsi="Calibri" w:cs="Calibri"/>
          <w:b/>
          <w:bCs/>
          <w:lang w:eastAsia="pl-PL"/>
        </w:rPr>
        <w:br/>
        <w:t>ul. Krakowska 16, 35-111 Rzeszów</w:t>
      </w:r>
      <w:r w:rsidRPr="003201C1">
        <w:rPr>
          <w:rFonts w:ascii="Calibri" w:eastAsia="Times New Roman" w:hAnsi="Calibri" w:cs="Calibri"/>
          <w:lang w:eastAsia="pl-PL"/>
        </w:rPr>
        <w:t xml:space="preserve"> wpisanym </w:t>
      </w:r>
      <w:r w:rsidRPr="003201C1">
        <w:rPr>
          <w:rFonts w:ascii="Calibri" w:eastAsia="Calibri" w:hAnsi="Calibri" w:cs="Calibri"/>
        </w:rPr>
        <w:t xml:space="preserve">do rejestru stowarzyszeń, innych organizacji społecznych i zawodowych, fundacji i samodzielnych publicznych zakładów opieki zdrowotnej KRS, </w:t>
      </w:r>
      <w:r w:rsidR="003201C1" w:rsidRPr="003201C1">
        <w:rPr>
          <w:rFonts w:ascii="Calibri" w:eastAsia="Calibri" w:hAnsi="Calibri" w:cs="Calibri"/>
        </w:rPr>
        <w:t xml:space="preserve">prowadzonego </w:t>
      </w:r>
      <w:r w:rsidRPr="003201C1">
        <w:rPr>
          <w:rFonts w:ascii="Calibri" w:eastAsia="Calibri" w:hAnsi="Calibri" w:cs="Calibri"/>
        </w:rPr>
        <w:t>przez Sąd Rejonowy w Rzeszowie XII Wydział Gospodarczy KRS pod numerem KRS 0000020148, NIP: 813 28 92</w:t>
      </w:r>
      <w:r w:rsidR="003201C1" w:rsidRPr="003201C1">
        <w:rPr>
          <w:rFonts w:ascii="Calibri" w:eastAsia="Calibri" w:hAnsi="Calibri" w:cs="Calibri"/>
        </w:rPr>
        <w:t> </w:t>
      </w:r>
      <w:r w:rsidRPr="003201C1">
        <w:rPr>
          <w:rFonts w:ascii="Calibri" w:eastAsia="Calibri" w:hAnsi="Calibri" w:cs="Calibri"/>
        </w:rPr>
        <w:t>063</w:t>
      </w:r>
      <w:r w:rsidR="003201C1" w:rsidRPr="003201C1">
        <w:rPr>
          <w:rFonts w:ascii="Calibri" w:eastAsia="Calibri" w:hAnsi="Calibri" w:cs="Calibri"/>
        </w:rPr>
        <w:t>,</w:t>
      </w:r>
      <w:r w:rsidR="003201C1" w:rsidRPr="003201C1">
        <w:rPr>
          <w:rFonts w:ascii="Calibri" w:eastAsia="Times New Roman" w:hAnsi="Calibri" w:cs="Calibri"/>
          <w:lang w:eastAsia="pl-PL"/>
        </w:rPr>
        <w:t xml:space="preserve"> REGON: 690028840</w:t>
      </w:r>
      <w:r w:rsidRPr="003201C1">
        <w:rPr>
          <w:rFonts w:ascii="Calibri" w:eastAsia="Calibri" w:hAnsi="Calibri" w:cs="Calibri"/>
        </w:rPr>
        <w:t xml:space="preserve"> zwanym dalej </w:t>
      </w:r>
      <w:r w:rsidRPr="003201C1">
        <w:rPr>
          <w:rFonts w:ascii="Calibri" w:eastAsia="Calibri" w:hAnsi="Calibri" w:cs="Calibri"/>
          <w:b/>
        </w:rPr>
        <w:t>Zamawiającym</w:t>
      </w:r>
      <w:r w:rsidRPr="003201C1">
        <w:rPr>
          <w:rFonts w:ascii="Calibri" w:eastAsia="Calibri" w:hAnsi="Calibri" w:cs="Calibri"/>
        </w:rPr>
        <w:t xml:space="preserve"> reprezentowanym przez:</w:t>
      </w:r>
    </w:p>
    <w:p w14:paraId="3FDAAFE7" w14:textId="77777777" w:rsidR="00BB0DF6" w:rsidRPr="003201C1" w:rsidRDefault="00BB0DF6" w:rsidP="00BB0DF6">
      <w:pPr>
        <w:spacing w:after="0" w:line="240" w:lineRule="auto"/>
        <w:jc w:val="both"/>
        <w:rPr>
          <w:rFonts w:ascii="Calibri" w:eastAsia="Calibri" w:hAnsi="Calibri" w:cs="Calibri"/>
          <w:bCs/>
          <w:lang w:eastAsia="pl-PL"/>
        </w:rPr>
      </w:pPr>
    </w:p>
    <w:p w14:paraId="439B0CEE" w14:textId="4078117D" w:rsidR="00BB0DF6" w:rsidRPr="003201C1" w:rsidRDefault="00BB0DF6" w:rsidP="00BB0DF6">
      <w:pPr>
        <w:spacing w:after="0" w:line="240" w:lineRule="auto"/>
        <w:jc w:val="both"/>
        <w:rPr>
          <w:rFonts w:ascii="Calibri" w:eastAsia="Calibri" w:hAnsi="Calibri" w:cs="Calibri"/>
        </w:rPr>
      </w:pPr>
      <w:r w:rsidRPr="003201C1">
        <w:rPr>
          <w:rFonts w:ascii="Calibri" w:eastAsia="Calibri" w:hAnsi="Calibri" w:cs="Calibri"/>
          <w:bCs/>
        </w:rPr>
        <w:t xml:space="preserve">Prof. dr hab. n. med. Krzysztofa Gutkowskiego – </w:t>
      </w:r>
      <w:r w:rsidRPr="003201C1">
        <w:rPr>
          <w:rFonts w:ascii="Calibri" w:eastAsia="Calibri" w:hAnsi="Calibri" w:cs="Calibri"/>
        </w:rPr>
        <w:t>Dyrektora Samodzielnego Publicznego Zakładu Opieki Zdrowotnej MSWiA w Rzeszowie</w:t>
      </w:r>
    </w:p>
    <w:p w14:paraId="2E4BE266" w14:textId="77777777" w:rsidR="00BB0DF6" w:rsidRPr="003201C1" w:rsidRDefault="00BB0DF6" w:rsidP="00BB0DF6">
      <w:pPr>
        <w:spacing w:after="0" w:line="240" w:lineRule="auto"/>
        <w:jc w:val="both"/>
        <w:rPr>
          <w:rFonts w:ascii="Calibri" w:eastAsia="Calibri" w:hAnsi="Calibri" w:cs="Calibri"/>
        </w:rPr>
      </w:pPr>
    </w:p>
    <w:p w14:paraId="30393806" w14:textId="77777777" w:rsidR="00BB0DF6" w:rsidRPr="003201C1" w:rsidRDefault="00BB0DF6" w:rsidP="00BB0DF6">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a</w:t>
      </w:r>
    </w:p>
    <w:p w14:paraId="1E271746" w14:textId="77777777" w:rsidR="00BB0DF6" w:rsidRPr="003201C1" w:rsidRDefault="00BB0DF6" w:rsidP="00BB0DF6">
      <w:pPr>
        <w:spacing w:after="0" w:line="240" w:lineRule="auto"/>
        <w:jc w:val="both"/>
        <w:rPr>
          <w:rFonts w:ascii="Calibri" w:eastAsia="Times New Roman" w:hAnsi="Calibri" w:cs="Calibri"/>
          <w:lang w:eastAsia="pl-PL"/>
        </w:rPr>
      </w:pPr>
    </w:p>
    <w:p w14:paraId="5CB48AC8" w14:textId="77777777" w:rsidR="00BB0DF6" w:rsidRPr="003201C1" w:rsidRDefault="00BB0DF6" w:rsidP="00BB0DF6">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 xml:space="preserve">........................................................... wpisanym do ……. pod numerem ……………………… zwanym w treści umowy </w:t>
      </w:r>
      <w:r w:rsidRPr="003201C1">
        <w:rPr>
          <w:rFonts w:ascii="Calibri" w:eastAsia="Times New Roman" w:hAnsi="Calibri" w:cs="Calibri"/>
          <w:b/>
          <w:bCs/>
          <w:lang w:eastAsia="pl-PL"/>
        </w:rPr>
        <w:t>Dostawcą</w:t>
      </w:r>
      <w:r w:rsidRPr="003201C1">
        <w:rPr>
          <w:rFonts w:ascii="Calibri" w:eastAsia="Times New Roman" w:hAnsi="Calibri" w:cs="Calibri"/>
          <w:lang w:eastAsia="pl-PL"/>
        </w:rPr>
        <w:t xml:space="preserve"> reprezentowanym przez: </w:t>
      </w:r>
    </w:p>
    <w:p w14:paraId="153CF6E5" w14:textId="77777777" w:rsidR="00BB0DF6" w:rsidRPr="003201C1" w:rsidRDefault="00BB0DF6" w:rsidP="00BB0DF6">
      <w:pPr>
        <w:spacing w:after="0" w:line="240" w:lineRule="auto"/>
        <w:jc w:val="both"/>
        <w:rPr>
          <w:rFonts w:ascii="Calibri" w:eastAsia="Times New Roman" w:hAnsi="Calibri" w:cs="Calibri"/>
          <w:lang w:eastAsia="pl-PL"/>
        </w:rPr>
      </w:pPr>
    </w:p>
    <w:p w14:paraId="5ED879AB" w14:textId="77777777" w:rsidR="00BB0DF6" w:rsidRPr="003201C1" w:rsidRDefault="00BB0DF6" w:rsidP="00BB0DF6">
      <w:pPr>
        <w:spacing w:after="0" w:line="240" w:lineRule="auto"/>
        <w:jc w:val="both"/>
        <w:rPr>
          <w:rFonts w:ascii="Calibri" w:eastAsia="Times New Roman" w:hAnsi="Calibri" w:cs="Calibri"/>
          <w:lang w:eastAsia="pl-PL"/>
        </w:rPr>
      </w:pPr>
    </w:p>
    <w:p w14:paraId="31C08417" w14:textId="77777777" w:rsidR="00BB0DF6" w:rsidRPr="003201C1" w:rsidRDefault="00BB0DF6" w:rsidP="00BB0DF6">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w:t>
      </w:r>
    </w:p>
    <w:p w14:paraId="41984092" w14:textId="77777777" w:rsidR="00BB0DF6" w:rsidRDefault="00BB0DF6" w:rsidP="00BB0DF6">
      <w:pPr>
        <w:spacing w:after="0" w:line="240" w:lineRule="auto"/>
        <w:rPr>
          <w:rFonts w:ascii="Calibri" w:eastAsia="Times New Roman" w:hAnsi="Calibri" w:cs="Calibri"/>
          <w:lang w:eastAsia="pl-PL"/>
        </w:rPr>
      </w:pPr>
    </w:p>
    <w:p w14:paraId="76B8C4A2" w14:textId="77777777" w:rsidR="008A2DFB" w:rsidRPr="008A2DFB" w:rsidRDefault="008A2DFB" w:rsidP="008A2DFB">
      <w:pPr>
        <w:spacing w:after="0" w:line="240" w:lineRule="auto"/>
        <w:rPr>
          <w:rFonts w:ascii="Calibri" w:eastAsia="Times New Roman" w:hAnsi="Calibri" w:cs="Calibri"/>
          <w:lang w:eastAsia="pl-PL"/>
        </w:rPr>
      </w:pPr>
      <w:r w:rsidRPr="008A2DFB">
        <w:rPr>
          <w:rFonts w:ascii="Calibri" w:eastAsia="Times New Roman" w:hAnsi="Calibri" w:cs="Calibri"/>
          <w:lang w:eastAsia="pl-PL"/>
        </w:rPr>
        <w:t xml:space="preserve">łącznie zwanych dalej </w:t>
      </w:r>
      <w:r w:rsidRPr="008A2DFB">
        <w:rPr>
          <w:rFonts w:ascii="Calibri" w:eastAsia="Times New Roman" w:hAnsi="Calibri" w:cs="Calibri"/>
          <w:b/>
          <w:bCs/>
          <w:lang w:eastAsia="pl-PL"/>
        </w:rPr>
        <w:t>Stronami,</w:t>
      </w:r>
    </w:p>
    <w:p w14:paraId="08F1EF31" w14:textId="77777777" w:rsidR="00BB0DF6" w:rsidRPr="003201C1" w:rsidRDefault="00BB0DF6" w:rsidP="00BB0DF6">
      <w:pPr>
        <w:spacing w:after="0" w:line="240" w:lineRule="auto"/>
        <w:rPr>
          <w:rFonts w:ascii="Calibri" w:eastAsia="Times New Roman" w:hAnsi="Calibri" w:cs="Calibri"/>
          <w:lang w:eastAsia="pl-PL"/>
        </w:rPr>
      </w:pPr>
    </w:p>
    <w:p w14:paraId="4471EF96" w14:textId="14C8E1EE" w:rsidR="00BB0DF6" w:rsidRPr="003201C1" w:rsidRDefault="00BB0DF6" w:rsidP="00BB0DF6">
      <w:pPr>
        <w:spacing w:after="0" w:line="240" w:lineRule="auto"/>
        <w:jc w:val="both"/>
        <w:rPr>
          <w:rFonts w:eastAsia="Times New Roman" w:cstheme="minorHAnsi"/>
          <w:lang w:eastAsia="pl-PL"/>
        </w:rPr>
      </w:pPr>
      <w:r w:rsidRPr="003201C1">
        <w:rPr>
          <w:rFonts w:eastAsia="Times New Roman" w:cstheme="minorHAnsi"/>
          <w:lang w:eastAsia="pl-PL"/>
        </w:rPr>
        <w:t>w rezultacie dokonania przez Zamawiającego wyboru oferty Dostawcy w trybie przetargu nieograniczonego zgodnie z przepisami ustawy z 11 września 2019 r. – Prawo zamówień publicznych (Dz.U. z 202</w:t>
      </w:r>
      <w:r w:rsidR="003201C1" w:rsidRPr="003201C1">
        <w:rPr>
          <w:rFonts w:eastAsia="Times New Roman" w:cstheme="minorHAnsi"/>
          <w:lang w:eastAsia="pl-PL"/>
        </w:rPr>
        <w:t>4</w:t>
      </w:r>
      <w:r w:rsidRPr="003201C1">
        <w:rPr>
          <w:rFonts w:eastAsia="Times New Roman" w:cstheme="minorHAnsi"/>
          <w:lang w:eastAsia="pl-PL"/>
        </w:rPr>
        <w:t>r. poz. 1</w:t>
      </w:r>
      <w:r w:rsidR="003201C1" w:rsidRPr="003201C1">
        <w:rPr>
          <w:rFonts w:eastAsia="Times New Roman" w:cstheme="minorHAnsi"/>
          <w:lang w:eastAsia="pl-PL"/>
        </w:rPr>
        <w:t>320</w:t>
      </w:r>
      <w:r w:rsidRPr="003201C1">
        <w:rPr>
          <w:rFonts w:eastAsia="Times New Roman" w:cstheme="minorHAnsi"/>
          <w:lang w:eastAsia="pl-PL"/>
        </w:rPr>
        <w:t xml:space="preserve"> </w:t>
      </w:r>
      <w:proofErr w:type="spellStart"/>
      <w:r w:rsidRPr="003201C1">
        <w:rPr>
          <w:rFonts w:eastAsia="Times New Roman" w:cstheme="minorHAnsi"/>
          <w:lang w:eastAsia="pl-PL"/>
        </w:rPr>
        <w:t>t.</w:t>
      </w:r>
      <w:r w:rsidR="003201C1" w:rsidRPr="003201C1">
        <w:rPr>
          <w:rFonts w:eastAsia="Times New Roman" w:cstheme="minorHAnsi"/>
          <w:lang w:eastAsia="pl-PL"/>
        </w:rPr>
        <w:t>j</w:t>
      </w:r>
      <w:proofErr w:type="spellEnd"/>
      <w:r w:rsidR="003201C1" w:rsidRPr="003201C1">
        <w:rPr>
          <w:rFonts w:eastAsia="Times New Roman" w:cstheme="minorHAnsi"/>
          <w:lang w:eastAsia="pl-PL"/>
        </w:rPr>
        <w:t>.</w:t>
      </w:r>
      <w:r w:rsidRPr="003201C1">
        <w:rPr>
          <w:rFonts w:eastAsia="Times New Roman" w:cstheme="minorHAnsi"/>
          <w:lang w:eastAsia="pl-PL"/>
        </w:rPr>
        <w:t>)</w:t>
      </w:r>
    </w:p>
    <w:p w14:paraId="62011D97" w14:textId="77777777" w:rsidR="00BB0DF6" w:rsidRPr="003201C1" w:rsidRDefault="00BB0DF6" w:rsidP="00BB0DF6">
      <w:pPr>
        <w:spacing w:after="0" w:line="240" w:lineRule="auto"/>
        <w:rPr>
          <w:rFonts w:eastAsia="Times New Roman" w:cstheme="minorHAnsi"/>
          <w:lang w:eastAsia="pl-PL"/>
        </w:rPr>
      </w:pPr>
    </w:p>
    <w:p w14:paraId="5FD90A5D" w14:textId="77777777" w:rsidR="00BB0DF6" w:rsidRPr="003201C1" w:rsidRDefault="00BB0DF6" w:rsidP="00BB0DF6">
      <w:pPr>
        <w:spacing w:after="0" w:line="240" w:lineRule="auto"/>
        <w:rPr>
          <w:rFonts w:eastAsia="Times New Roman" w:cstheme="minorHAnsi"/>
          <w:highlight w:val="yellow"/>
          <w:lang w:eastAsia="pl-PL"/>
        </w:rPr>
      </w:pPr>
    </w:p>
    <w:p w14:paraId="246F69D4" w14:textId="77777777" w:rsidR="00BB0DF6" w:rsidRPr="003201C1" w:rsidRDefault="00BB0DF6" w:rsidP="00BB0DF6">
      <w:pPr>
        <w:spacing w:after="0" w:line="240" w:lineRule="auto"/>
        <w:jc w:val="center"/>
        <w:rPr>
          <w:rFonts w:eastAsia="Times New Roman" w:cstheme="minorHAnsi"/>
          <w:b/>
          <w:bCs/>
          <w:lang w:eastAsia="pl-PL"/>
        </w:rPr>
      </w:pPr>
      <w:r w:rsidRPr="003201C1">
        <w:rPr>
          <w:rFonts w:eastAsia="Times New Roman" w:cstheme="minorHAnsi"/>
          <w:b/>
          <w:bCs/>
          <w:lang w:eastAsia="pl-PL"/>
        </w:rPr>
        <w:t>§1</w:t>
      </w:r>
    </w:p>
    <w:p w14:paraId="613BADE6" w14:textId="77777777" w:rsidR="00BB0DF6" w:rsidRPr="003201C1" w:rsidRDefault="00BB0DF6" w:rsidP="004A37AB">
      <w:pPr>
        <w:spacing w:after="0" w:line="240" w:lineRule="auto"/>
        <w:ind w:left="284" w:hanging="284"/>
        <w:rPr>
          <w:rFonts w:eastAsia="Times New Roman" w:cstheme="minorHAnsi"/>
          <w:highlight w:val="yellow"/>
          <w:lang w:eastAsia="pl-PL"/>
        </w:rPr>
      </w:pPr>
    </w:p>
    <w:p w14:paraId="455F168A" w14:textId="7A7BDB30" w:rsidR="004A37AB" w:rsidRPr="002F7BCB"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BB55DD">
        <w:rPr>
          <w:rFonts w:eastAsia="Times New Roman" w:cstheme="minorHAnsi"/>
          <w:lang w:eastAsia="pl-PL"/>
        </w:rPr>
        <w:t>Zamawiający zleca a Dostawca przyjmuje zlecenie dostarczania do siedziby Zamawiającego asortymentu wyszczególnionego w formularzach asortymentowo-cenowych stanowiących załącznik do niniejszej umowy</w:t>
      </w:r>
      <w:r w:rsidR="00BB55DD">
        <w:rPr>
          <w:rFonts w:eastAsia="Times New Roman" w:cstheme="minorHAnsi"/>
          <w:lang w:eastAsia="pl-PL"/>
        </w:rPr>
        <w:t xml:space="preserve"> </w:t>
      </w:r>
      <w:r w:rsidR="00BB55DD" w:rsidRPr="002F7BCB">
        <w:rPr>
          <w:rFonts w:eastAsia="Times New Roman" w:cstheme="minorHAnsi"/>
          <w:lang w:eastAsia="pl-PL"/>
        </w:rPr>
        <w:t>(zwanych dalej sprzętem)</w:t>
      </w:r>
      <w:r w:rsidRPr="002F7BCB">
        <w:rPr>
          <w:rFonts w:eastAsia="Times New Roman" w:cstheme="minorHAnsi"/>
          <w:lang w:eastAsia="pl-PL"/>
        </w:rPr>
        <w:t>.</w:t>
      </w:r>
    </w:p>
    <w:p w14:paraId="6BF08EF6" w14:textId="7EC5438F" w:rsidR="004A37AB" w:rsidRPr="002F7BCB"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2F7BCB">
        <w:rPr>
          <w:rFonts w:eastAsia="Times New Roman" w:cstheme="minorHAnsi"/>
          <w:lang w:eastAsia="pl-PL"/>
        </w:rPr>
        <w:t xml:space="preserve">Zamawiający zaznacza, iż podane w SWZ ilości zamawianego </w:t>
      </w:r>
      <w:r w:rsidR="002F7BCB" w:rsidRPr="002F7BCB">
        <w:rPr>
          <w:rFonts w:eastAsia="Times New Roman" w:cstheme="minorHAnsi"/>
          <w:lang w:eastAsia="pl-PL"/>
        </w:rPr>
        <w:t>sprzętu</w:t>
      </w:r>
      <w:r w:rsidRPr="002F7BCB">
        <w:rPr>
          <w:rFonts w:eastAsia="Times New Roman" w:cstheme="minorHAnsi"/>
          <w:lang w:eastAsia="pl-PL"/>
        </w:rPr>
        <w:t xml:space="preserve"> stanowią wielkość szacunkową, ustaloną w oparciu o plany realizacji i mogą one ulec zmianie w okresie obowiązywania umowy poprzez zmniejszenie wg faktycznych potrzeb Zamawiającego. Różnica wynikająca z faktycznego zużycia w stosunku do ilości szacunkowej nie może stanowić podstawy do żądania przez Dostawcę wykonania umowy w zakresie niewykonanym, w tym domagania się odbioru przez Zamawiającego określonych wielkości czy ilości dostaw oraz zgłaszania związanych z tym jakichkolwiek roszczeń w tym z tytułu utraconych korzyści.</w:t>
      </w:r>
    </w:p>
    <w:p w14:paraId="06A9639D" w14:textId="72CF35C8" w:rsidR="004A37AB"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2F7BCB">
        <w:rPr>
          <w:rFonts w:eastAsia="Times New Roman" w:cstheme="minorHAnsi"/>
          <w:lang w:eastAsia="pl-PL"/>
        </w:rPr>
        <w:t>Zamawiający zaznacza, iż ilości</w:t>
      </w:r>
      <w:r w:rsidR="002F7BCB" w:rsidRPr="002F7BCB">
        <w:rPr>
          <w:rFonts w:eastAsia="Times New Roman" w:cstheme="minorHAnsi"/>
          <w:lang w:eastAsia="pl-PL"/>
        </w:rPr>
        <w:t xml:space="preserve"> umówionego sprzętu</w:t>
      </w:r>
      <w:r w:rsidRPr="002F7BCB">
        <w:rPr>
          <w:rFonts w:eastAsia="Times New Roman" w:cstheme="minorHAnsi"/>
          <w:lang w:eastAsia="pl-PL"/>
        </w:rPr>
        <w:t xml:space="preserve"> w t</w:t>
      </w:r>
      <w:r w:rsidR="002F7BCB" w:rsidRPr="002F7BCB">
        <w:rPr>
          <w:rFonts w:eastAsia="Times New Roman" w:cstheme="minorHAnsi"/>
          <w:lang w:eastAsia="pl-PL"/>
        </w:rPr>
        <w:t xml:space="preserve">rakcie wykonywania </w:t>
      </w:r>
      <w:r w:rsidRPr="002F7BCB">
        <w:rPr>
          <w:rFonts w:eastAsia="Times New Roman" w:cstheme="minorHAnsi"/>
          <w:lang w:eastAsia="pl-PL"/>
        </w:rPr>
        <w:t xml:space="preserve">umowy mogą ulec zmniejszeniu </w:t>
      </w:r>
      <w:r w:rsidR="002F7BCB" w:rsidRPr="002F7BCB">
        <w:rPr>
          <w:rFonts w:eastAsia="Times New Roman" w:cstheme="minorHAnsi"/>
          <w:lang w:eastAsia="pl-PL"/>
        </w:rPr>
        <w:t xml:space="preserve">stosownie do </w:t>
      </w:r>
      <w:r w:rsidRPr="002F7BCB">
        <w:rPr>
          <w:rFonts w:eastAsia="Times New Roman" w:cstheme="minorHAnsi"/>
          <w:lang w:eastAsia="pl-PL"/>
        </w:rPr>
        <w:t>faktycznych potrzeb Zamawiającego, przy czym minimalna wartość zamówienia wynosi 50% wartości umowy netto, rozumianej jako suma iloczynów ilości zamówion</w:t>
      </w:r>
      <w:r w:rsidR="003A5A14" w:rsidRPr="002F7BCB">
        <w:rPr>
          <w:rFonts w:eastAsia="Times New Roman" w:cstheme="minorHAnsi"/>
          <w:lang w:eastAsia="pl-PL"/>
        </w:rPr>
        <w:t>ego sprzętu</w:t>
      </w:r>
      <w:r w:rsidRPr="002F7BCB">
        <w:rPr>
          <w:rFonts w:eastAsia="Times New Roman" w:cstheme="minorHAnsi"/>
          <w:lang w:eastAsia="pl-PL"/>
        </w:rPr>
        <w:t xml:space="preserve"> i ich cen netto.</w:t>
      </w:r>
    </w:p>
    <w:p w14:paraId="1A1235DC" w14:textId="430BC2C0" w:rsidR="00B52CAC" w:rsidRPr="00B52CAC" w:rsidRDefault="00B52CAC" w:rsidP="00B52CAC">
      <w:pPr>
        <w:pStyle w:val="Akapitzlist"/>
        <w:numPr>
          <w:ilvl w:val="3"/>
          <w:numId w:val="57"/>
        </w:numPr>
        <w:tabs>
          <w:tab w:val="clear" w:pos="2937"/>
          <w:tab w:val="num" w:pos="284"/>
        </w:tabs>
        <w:ind w:left="284" w:hanging="284"/>
        <w:jc w:val="both"/>
        <w:rPr>
          <w:rFonts w:ascii="Calibri" w:hAnsi="Calibri" w:cs="Calibri"/>
          <w:sz w:val="22"/>
          <w:szCs w:val="22"/>
        </w:rPr>
      </w:pPr>
      <w:r w:rsidRPr="00B52CAC">
        <w:rPr>
          <w:rFonts w:ascii="Calibri" w:hAnsi="Calibri" w:cs="Calibri"/>
          <w:sz w:val="22"/>
          <w:szCs w:val="22"/>
        </w:rPr>
        <w:t xml:space="preserve">Niezakupienie przez </w:t>
      </w:r>
      <w:r>
        <w:rPr>
          <w:rFonts w:ascii="Calibri" w:hAnsi="Calibri" w:cs="Calibri"/>
          <w:sz w:val="22"/>
          <w:szCs w:val="22"/>
        </w:rPr>
        <w:t>Zamawiając</w:t>
      </w:r>
      <w:r w:rsidRPr="00B52CAC">
        <w:rPr>
          <w:rFonts w:ascii="Calibri" w:hAnsi="Calibri" w:cs="Calibri"/>
          <w:sz w:val="22"/>
          <w:szCs w:val="22"/>
        </w:rPr>
        <w:t xml:space="preserve">ego całego umówionego sprzętu, zgodnie z §1 ust 3 Umowy, nie stanowi niewykonania lub nienależytego wykonania umowy oraz nie może stanowić podstawy roszczeń wobec </w:t>
      </w:r>
      <w:r>
        <w:rPr>
          <w:rFonts w:ascii="Calibri" w:hAnsi="Calibri" w:cs="Calibri"/>
          <w:sz w:val="22"/>
          <w:szCs w:val="22"/>
        </w:rPr>
        <w:t>Zamawia</w:t>
      </w:r>
      <w:r w:rsidRPr="00B52CAC">
        <w:rPr>
          <w:rFonts w:ascii="Calibri" w:hAnsi="Calibri" w:cs="Calibri"/>
          <w:sz w:val="22"/>
          <w:szCs w:val="22"/>
        </w:rPr>
        <w:t>jącego, w szczególności nakazania zakupienia sprzętu niezakupionego, zapłaty wynagrodzenia w części lub odszkodowania.</w:t>
      </w:r>
    </w:p>
    <w:p w14:paraId="2B5F3569" w14:textId="77777777" w:rsidR="004A37AB" w:rsidRPr="00B52CAC"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B52CAC">
        <w:rPr>
          <w:rFonts w:eastAsia="Times New Roman" w:cstheme="minorHAnsi"/>
          <w:lang w:eastAsia="pl-PL"/>
        </w:rPr>
        <w:lastRenderedPageBreak/>
        <w:t>Zamawiający ma prawo do dokonywania przesunięć ilościowych pomiędzy poszczególnymi pozycjami asortymentowymi stanowiącymi przedmiot umowy w obrębie Zadania w przypadku, gdy przesunięcia wynikają z potrzeb Zamawiającego.</w:t>
      </w:r>
    </w:p>
    <w:p w14:paraId="7E90B989" w14:textId="067812EF" w:rsidR="004A37AB" w:rsidRPr="00E94C65"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A46900">
        <w:rPr>
          <w:rFonts w:eastAsia="Times New Roman" w:cstheme="minorHAnsi"/>
          <w:lang w:eastAsia="pl-PL"/>
        </w:rPr>
        <w:t xml:space="preserve">Dostawca odpowiada wobec Zamawiającego za wady fizyczne i jakościowe dostarczanego </w:t>
      </w:r>
      <w:r w:rsidR="00A46900" w:rsidRPr="00A46900">
        <w:rPr>
          <w:rFonts w:eastAsia="Times New Roman" w:cstheme="minorHAnsi"/>
          <w:lang w:eastAsia="pl-PL"/>
        </w:rPr>
        <w:t>sprzętu</w:t>
      </w:r>
      <w:r w:rsidRPr="00A46900">
        <w:rPr>
          <w:rFonts w:eastAsia="Times New Roman" w:cstheme="minorHAnsi"/>
          <w:lang w:eastAsia="pl-PL"/>
        </w:rPr>
        <w:t xml:space="preserve"> na podstawie przepisów Kodeksu Cywilnego. W przypadku stwierdzenia wad</w:t>
      </w:r>
      <w:r w:rsidR="0060495C" w:rsidRPr="00A46900">
        <w:rPr>
          <w:rFonts w:eastAsia="Times New Roman" w:cstheme="minorHAnsi"/>
          <w:lang w:eastAsia="pl-PL"/>
        </w:rPr>
        <w:t xml:space="preserve"> </w:t>
      </w:r>
      <w:r w:rsidRPr="00A46900">
        <w:rPr>
          <w:rFonts w:eastAsia="Times New Roman" w:cstheme="minorHAnsi"/>
          <w:lang w:eastAsia="pl-PL"/>
        </w:rPr>
        <w:t xml:space="preserve">dostarczonego </w:t>
      </w:r>
      <w:r w:rsidR="00A46900" w:rsidRPr="00A46900">
        <w:rPr>
          <w:rFonts w:eastAsia="Times New Roman" w:cstheme="minorHAnsi"/>
          <w:lang w:eastAsia="pl-PL"/>
        </w:rPr>
        <w:t xml:space="preserve">sprzętu </w:t>
      </w:r>
      <w:r w:rsidRPr="00A46900">
        <w:rPr>
          <w:rFonts w:eastAsia="Times New Roman" w:cstheme="minorHAnsi"/>
          <w:lang w:eastAsia="pl-PL"/>
        </w:rPr>
        <w:t xml:space="preserve">Dostawca zobowiązuje się niezwłocznie rozpatrzeć reklamację, nie później jednak niż w terminie 10 dni od jej złożenia </w:t>
      </w:r>
      <w:r w:rsidRPr="00E94C65">
        <w:rPr>
          <w:rFonts w:eastAsia="Times New Roman" w:cstheme="minorHAnsi"/>
          <w:lang w:eastAsia="pl-PL"/>
        </w:rPr>
        <w:t>na piśmie przez Zamawiającego.</w:t>
      </w:r>
    </w:p>
    <w:p w14:paraId="112AA60C" w14:textId="4DB40806" w:rsidR="004A37AB" w:rsidRPr="00E94C65" w:rsidRDefault="004A37AB" w:rsidP="003A5A14">
      <w:pPr>
        <w:numPr>
          <w:ilvl w:val="3"/>
          <w:numId w:val="57"/>
        </w:numPr>
        <w:tabs>
          <w:tab w:val="clear" w:pos="2937"/>
          <w:tab w:val="num" w:pos="284"/>
        </w:tabs>
        <w:spacing w:after="0" w:line="240" w:lineRule="auto"/>
        <w:ind w:left="284" w:hanging="284"/>
        <w:jc w:val="both"/>
        <w:rPr>
          <w:rFonts w:eastAsia="Times New Roman" w:cstheme="minorHAnsi"/>
          <w:lang w:eastAsia="pl-PL"/>
        </w:rPr>
      </w:pPr>
      <w:r w:rsidRPr="00E94C65">
        <w:rPr>
          <w:rFonts w:eastAsia="Times New Roman" w:cstheme="minorHAnsi"/>
          <w:lang w:eastAsia="pl-PL"/>
        </w:rPr>
        <w:t xml:space="preserve">Dostawca zapewnia, że dostarczy </w:t>
      </w:r>
      <w:r w:rsidR="00A46900" w:rsidRPr="00E94C65">
        <w:rPr>
          <w:rFonts w:eastAsia="Times New Roman" w:cstheme="minorHAnsi"/>
          <w:lang w:eastAsia="pl-PL"/>
        </w:rPr>
        <w:t xml:space="preserve">sprzęt </w:t>
      </w:r>
      <w:r w:rsidRPr="00E94C65">
        <w:rPr>
          <w:rFonts w:eastAsia="Times New Roman" w:cstheme="minorHAnsi"/>
          <w:lang w:eastAsia="pl-PL"/>
        </w:rPr>
        <w:t xml:space="preserve">fabrycznie nowy, kompletny, o wysokim standardzie zarówno pod względem jakości, a także wolny od wad materiałowych i prawnych. Gwarantuje także, że dostarczony </w:t>
      </w:r>
      <w:r w:rsidR="00E94C65" w:rsidRPr="00E94C65">
        <w:rPr>
          <w:rFonts w:eastAsia="Times New Roman" w:cstheme="minorHAnsi"/>
          <w:lang w:eastAsia="pl-PL"/>
        </w:rPr>
        <w:t>sprzęt</w:t>
      </w:r>
      <w:r w:rsidRPr="00E94C65">
        <w:rPr>
          <w:rFonts w:eastAsia="Times New Roman" w:cstheme="minorHAnsi"/>
          <w:lang w:eastAsia="pl-PL"/>
        </w:rPr>
        <w:t xml:space="preserve"> dopuszczony jest do stosowania w podmiotach leczniczych na terenie Rzeczypospolitej Polskiej, i posiada,</w:t>
      </w:r>
      <w:r w:rsidRPr="00E94C65">
        <w:rPr>
          <w:rFonts w:eastAsia="Times New Roman" w:cstheme="minorHAnsi"/>
          <w:lang w:eastAsia="pl-PL"/>
        </w:rPr>
        <w:br/>
        <w:t>o ile są wymagane prawem, stosowne certyfikaty, atesty, deklaracje zgodności itp.</w:t>
      </w:r>
    </w:p>
    <w:p w14:paraId="6F27664C" w14:textId="77777777" w:rsidR="004A37AB" w:rsidRPr="00E94C65" w:rsidRDefault="004A37AB" w:rsidP="004A37AB">
      <w:pPr>
        <w:spacing w:after="0" w:line="240" w:lineRule="auto"/>
        <w:ind w:left="284" w:hanging="284"/>
        <w:jc w:val="both"/>
        <w:rPr>
          <w:rFonts w:eastAsia="Times New Roman" w:cstheme="minorHAnsi"/>
          <w:lang w:eastAsia="pl-PL"/>
        </w:rPr>
      </w:pPr>
    </w:p>
    <w:p w14:paraId="558C5437" w14:textId="77777777" w:rsidR="004A37AB" w:rsidRPr="00E94C65" w:rsidRDefault="004A37AB" w:rsidP="004A37AB">
      <w:pPr>
        <w:spacing w:after="0" w:line="240" w:lineRule="auto"/>
        <w:ind w:left="284" w:hanging="284"/>
        <w:jc w:val="center"/>
        <w:rPr>
          <w:rFonts w:eastAsia="Times New Roman" w:cstheme="minorHAnsi"/>
          <w:b/>
          <w:bCs/>
          <w:lang w:eastAsia="pl-PL"/>
        </w:rPr>
      </w:pPr>
      <w:r w:rsidRPr="00E94C65">
        <w:rPr>
          <w:rFonts w:eastAsia="Times New Roman" w:cstheme="minorHAnsi"/>
          <w:b/>
          <w:bCs/>
          <w:lang w:eastAsia="pl-PL"/>
        </w:rPr>
        <w:t>§ 2</w:t>
      </w:r>
    </w:p>
    <w:p w14:paraId="03879D52" w14:textId="77777777" w:rsidR="004A37AB" w:rsidRPr="00E94C65" w:rsidRDefault="004A37AB" w:rsidP="004A37AB">
      <w:pPr>
        <w:spacing w:after="0" w:line="240" w:lineRule="auto"/>
        <w:ind w:left="284" w:hanging="284"/>
        <w:jc w:val="both"/>
        <w:rPr>
          <w:rFonts w:eastAsia="Times New Roman" w:cstheme="minorHAnsi"/>
          <w:lang w:eastAsia="pl-PL"/>
        </w:rPr>
      </w:pPr>
    </w:p>
    <w:p w14:paraId="04AB1661" w14:textId="60CAED73" w:rsidR="004A37AB" w:rsidRPr="00E90E5D" w:rsidRDefault="004A37AB" w:rsidP="004A37AB">
      <w:pPr>
        <w:spacing w:after="0" w:line="240" w:lineRule="auto"/>
        <w:ind w:left="284" w:hanging="284"/>
        <w:jc w:val="both"/>
        <w:rPr>
          <w:rFonts w:eastAsia="Times New Roman" w:cstheme="minorHAnsi"/>
          <w:lang w:eastAsia="pl-PL"/>
        </w:rPr>
      </w:pPr>
      <w:r w:rsidRPr="00E90E5D">
        <w:rPr>
          <w:rFonts w:eastAsia="Times New Roman" w:cstheme="minorHAnsi"/>
          <w:lang w:eastAsia="pl-PL"/>
        </w:rPr>
        <w:t>1.</w:t>
      </w:r>
      <w:r w:rsidRPr="00E90E5D">
        <w:rPr>
          <w:rFonts w:eastAsia="Times New Roman" w:cstheme="minorHAnsi"/>
          <w:lang w:eastAsia="pl-PL"/>
        </w:rPr>
        <w:tab/>
      </w:r>
      <w:r w:rsidR="00E90E5D" w:rsidRPr="00E90E5D">
        <w:rPr>
          <w:rFonts w:eastAsia="Times New Roman" w:cstheme="minorHAnsi"/>
          <w:lang w:eastAsia="pl-PL"/>
        </w:rPr>
        <w:t>Sprzęt</w:t>
      </w:r>
      <w:r w:rsidRPr="00E90E5D">
        <w:rPr>
          <w:rFonts w:eastAsia="Times New Roman" w:cstheme="minorHAnsi"/>
          <w:lang w:eastAsia="pl-PL"/>
        </w:rPr>
        <w:t xml:space="preserve"> składający się na przedmiot umowy będzie dostarczany sukcesywnie do Zamawiającego  przez okres </w:t>
      </w:r>
      <w:r w:rsidR="003A2D48" w:rsidRPr="00E90E5D">
        <w:rPr>
          <w:rFonts w:eastAsia="Times New Roman" w:cstheme="minorHAnsi"/>
          <w:b/>
          <w:bCs/>
          <w:lang w:eastAsia="pl-PL"/>
        </w:rPr>
        <w:t>12 miesięcy</w:t>
      </w:r>
      <w:r w:rsidR="003A2D48" w:rsidRPr="00E90E5D">
        <w:rPr>
          <w:rFonts w:eastAsia="Times New Roman" w:cstheme="minorHAnsi"/>
          <w:lang w:eastAsia="pl-PL"/>
        </w:rPr>
        <w:t xml:space="preserve"> od dnia zawarcia umowy.</w:t>
      </w:r>
    </w:p>
    <w:p w14:paraId="32863492" w14:textId="52F5C3C5" w:rsidR="004A37AB" w:rsidRPr="00E90E5D" w:rsidRDefault="004A37AB" w:rsidP="004A37AB">
      <w:pPr>
        <w:spacing w:after="0" w:line="240" w:lineRule="auto"/>
        <w:ind w:left="284" w:hanging="284"/>
        <w:jc w:val="both"/>
        <w:rPr>
          <w:rFonts w:eastAsia="Times New Roman" w:cstheme="minorHAnsi"/>
          <w:lang w:eastAsia="pl-PL"/>
        </w:rPr>
      </w:pPr>
      <w:r w:rsidRPr="00E90E5D">
        <w:rPr>
          <w:rFonts w:eastAsia="Times New Roman" w:cstheme="minorHAnsi"/>
          <w:lang w:eastAsia="pl-PL"/>
        </w:rPr>
        <w:t>2.</w:t>
      </w:r>
      <w:r w:rsidRPr="00E90E5D">
        <w:rPr>
          <w:rFonts w:eastAsia="Times New Roman" w:cstheme="minorHAnsi"/>
          <w:lang w:eastAsia="pl-PL"/>
        </w:rPr>
        <w:tab/>
        <w:t xml:space="preserve">Bezpośrednio przed każdą dostawą przedstawiciel Zamawiającego określi telefonicznie lub e-mail rodzaj i ilość zamawianego </w:t>
      </w:r>
      <w:r w:rsidR="008A3B8B">
        <w:rPr>
          <w:rFonts w:eastAsia="Times New Roman" w:cstheme="minorHAnsi"/>
          <w:lang w:eastAsia="pl-PL"/>
        </w:rPr>
        <w:t>sprzętu</w:t>
      </w:r>
      <w:r w:rsidRPr="00E90E5D">
        <w:rPr>
          <w:rFonts w:eastAsia="Times New Roman" w:cstheme="minorHAnsi"/>
          <w:lang w:eastAsia="pl-PL"/>
        </w:rPr>
        <w:t>. Terminy dostaw będą każdorazowo uzgadniane.</w:t>
      </w:r>
    </w:p>
    <w:p w14:paraId="298CD686" w14:textId="12519DC4" w:rsidR="004A37AB" w:rsidRPr="00E90E5D" w:rsidRDefault="004A37AB" w:rsidP="004A37AB">
      <w:pPr>
        <w:spacing w:after="0" w:line="240" w:lineRule="auto"/>
        <w:ind w:left="284" w:hanging="284"/>
        <w:jc w:val="both"/>
        <w:rPr>
          <w:rFonts w:eastAsia="Times New Roman" w:cstheme="minorHAnsi"/>
          <w:lang w:eastAsia="pl-PL"/>
        </w:rPr>
      </w:pPr>
      <w:r w:rsidRPr="00E90E5D">
        <w:rPr>
          <w:rFonts w:eastAsia="Times New Roman" w:cstheme="minorHAnsi"/>
          <w:lang w:eastAsia="pl-PL"/>
        </w:rPr>
        <w:t>3.</w:t>
      </w:r>
      <w:r w:rsidRPr="00E90E5D">
        <w:rPr>
          <w:rFonts w:eastAsia="Times New Roman" w:cstheme="minorHAnsi"/>
          <w:lang w:eastAsia="pl-PL"/>
        </w:rPr>
        <w:tab/>
        <w:t>Dostawy będą realizowane w terminie</w:t>
      </w:r>
      <w:r w:rsidR="003A2D48" w:rsidRPr="00E90E5D">
        <w:rPr>
          <w:rFonts w:eastAsia="Times New Roman" w:cstheme="minorHAnsi"/>
          <w:lang w:eastAsia="pl-PL"/>
        </w:rPr>
        <w:t xml:space="preserve"> </w:t>
      </w:r>
      <w:r w:rsidRPr="00E90E5D">
        <w:rPr>
          <w:rFonts w:eastAsia="Times New Roman" w:cstheme="minorHAnsi"/>
          <w:b/>
          <w:bCs/>
          <w:u w:val="single"/>
          <w:lang w:eastAsia="pl-PL"/>
        </w:rPr>
        <w:t>2 dni roboczych</w:t>
      </w:r>
      <w:r w:rsidR="003A2D48" w:rsidRPr="00E90E5D">
        <w:rPr>
          <w:rFonts w:eastAsia="Times New Roman" w:cstheme="minorHAnsi"/>
          <w:lang w:eastAsia="pl-PL"/>
        </w:rPr>
        <w:t xml:space="preserve"> od złożenia zamówienia. </w:t>
      </w:r>
      <w:r w:rsidRPr="00E90E5D">
        <w:rPr>
          <w:rFonts w:eastAsia="Times New Roman" w:cstheme="minorHAnsi"/>
          <w:lang w:eastAsia="pl-PL"/>
        </w:rPr>
        <w:t>Za dni robocze będą uważane dni od poniedziałku do piątku, za wyjątkiem dni ustawowo wolnych od pracy</w:t>
      </w:r>
      <w:r w:rsidR="00E90E5D" w:rsidRPr="00E90E5D">
        <w:rPr>
          <w:rFonts w:eastAsia="Times New Roman" w:cstheme="minorHAnsi"/>
          <w:lang w:eastAsia="pl-PL"/>
        </w:rPr>
        <w:t>.</w:t>
      </w:r>
      <w:r w:rsidRPr="00E90E5D">
        <w:rPr>
          <w:rFonts w:eastAsia="Times New Roman" w:cstheme="minorHAnsi"/>
          <w:lang w:eastAsia="pl-PL"/>
        </w:rPr>
        <w:t xml:space="preserve"> </w:t>
      </w:r>
      <w:r w:rsidRPr="00E90E5D">
        <w:rPr>
          <w:rFonts w:eastAsia="Times New Roman" w:cstheme="minorHAnsi"/>
          <w:b/>
          <w:lang w:eastAsia="pl-PL"/>
        </w:rPr>
        <w:t xml:space="preserve">Dostawca ma obowiązek wniesienia zamówionego </w:t>
      </w:r>
      <w:r w:rsidR="008A3B8B">
        <w:rPr>
          <w:rFonts w:eastAsia="Times New Roman" w:cstheme="minorHAnsi"/>
          <w:b/>
          <w:lang w:eastAsia="pl-PL"/>
        </w:rPr>
        <w:t>sprzętu</w:t>
      </w:r>
      <w:r w:rsidRPr="00E90E5D">
        <w:rPr>
          <w:rFonts w:eastAsia="Times New Roman" w:cstheme="minorHAnsi"/>
          <w:b/>
          <w:lang w:eastAsia="pl-PL"/>
        </w:rPr>
        <w:t xml:space="preserve"> do środka </w:t>
      </w:r>
      <w:r w:rsidR="003A2D48" w:rsidRPr="00E90E5D">
        <w:rPr>
          <w:rFonts w:eastAsia="Times New Roman" w:cstheme="minorHAnsi"/>
          <w:b/>
          <w:lang w:eastAsia="pl-PL"/>
        </w:rPr>
        <w:t xml:space="preserve">magazynu </w:t>
      </w:r>
      <w:r w:rsidR="002734DC" w:rsidRPr="00E90E5D">
        <w:rPr>
          <w:rFonts w:eastAsia="Times New Roman" w:cstheme="minorHAnsi"/>
          <w:b/>
          <w:lang w:eastAsia="pl-PL"/>
        </w:rPr>
        <w:t>Centralnego</w:t>
      </w:r>
      <w:bookmarkStart w:id="87" w:name="_Hlk173231783"/>
      <w:r w:rsidRPr="00E90E5D">
        <w:rPr>
          <w:rFonts w:eastAsia="Times New Roman" w:cstheme="minorHAnsi"/>
          <w:lang w:eastAsia="pl-PL"/>
        </w:rPr>
        <w:t xml:space="preserve"> </w:t>
      </w:r>
      <w:bookmarkEnd w:id="87"/>
      <w:r w:rsidRPr="00E90E5D">
        <w:rPr>
          <w:rFonts w:eastAsia="Times New Roman" w:cstheme="minorHAnsi"/>
          <w:lang w:eastAsia="pl-PL"/>
        </w:rPr>
        <w:t>SP ZOZ MSWiA w Rzeszowie</w:t>
      </w:r>
      <w:r w:rsidR="003A2D48" w:rsidRPr="00E90E5D">
        <w:rPr>
          <w:rFonts w:eastAsia="Times New Roman" w:cstheme="minorHAnsi"/>
          <w:lang w:eastAsia="pl-PL"/>
        </w:rPr>
        <w:t xml:space="preserve"> znajdującego się w budynku szpitala „</w:t>
      </w:r>
      <w:r w:rsidR="00CA4EAB" w:rsidRPr="00E90E5D">
        <w:rPr>
          <w:rFonts w:eastAsia="Times New Roman" w:cstheme="minorHAnsi"/>
          <w:lang w:eastAsia="pl-PL"/>
        </w:rPr>
        <w:t>B</w:t>
      </w:r>
      <w:r w:rsidR="003A2D48" w:rsidRPr="00E90E5D">
        <w:rPr>
          <w:rFonts w:eastAsia="Times New Roman" w:cstheme="minorHAnsi"/>
          <w:b/>
          <w:bCs/>
          <w:lang w:eastAsia="pl-PL"/>
        </w:rPr>
        <w:t>”</w:t>
      </w:r>
      <w:r w:rsidR="002734DC" w:rsidRPr="00E90E5D">
        <w:rPr>
          <w:rFonts w:eastAsia="Times New Roman" w:cstheme="minorHAnsi"/>
          <w:b/>
          <w:bCs/>
          <w:lang w:eastAsia="pl-PL"/>
        </w:rPr>
        <w:t>.</w:t>
      </w:r>
    </w:p>
    <w:p w14:paraId="26C84C46" w14:textId="0B92A561" w:rsidR="003A2D48" w:rsidRPr="008A3B8B" w:rsidRDefault="003A2D48" w:rsidP="004A37AB">
      <w:pPr>
        <w:spacing w:after="0" w:line="240" w:lineRule="auto"/>
        <w:ind w:left="284" w:hanging="284"/>
        <w:jc w:val="both"/>
        <w:rPr>
          <w:rFonts w:eastAsia="Times New Roman" w:cstheme="minorHAnsi"/>
          <w:lang w:eastAsia="pl-PL"/>
        </w:rPr>
      </w:pPr>
      <w:r w:rsidRPr="00E90E5D">
        <w:rPr>
          <w:rFonts w:eastAsia="Times New Roman" w:cstheme="minorHAnsi"/>
          <w:lang w:eastAsia="pl-PL"/>
        </w:rPr>
        <w:t>4.</w:t>
      </w:r>
      <w:r w:rsidRPr="00E90E5D">
        <w:rPr>
          <w:rFonts w:eastAsia="Times New Roman" w:cstheme="minorHAnsi"/>
          <w:lang w:eastAsia="pl-PL"/>
        </w:rPr>
        <w:tab/>
        <w:t>Dostawca zobowiązuj</w:t>
      </w:r>
      <w:r w:rsidR="00E90E5D" w:rsidRPr="00E90E5D">
        <w:rPr>
          <w:rFonts w:eastAsia="Times New Roman" w:cstheme="minorHAnsi"/>
          <w:lang w:eastAsia="pl-PL"/>
        </w:rPr>
        <w:t>e</w:t>
      </w:r>
      <w:r w:rsidRPr="00E90E5D">
        <w:rPr>
          <w:rFonts w:eastAsia="Times New Roman" w:cstheme="minorHAnsi"/>
          <w:lang w:eastAsia="pl-PL"/>
        </w:rPr>
        <w:t xml:space="preserve"> się do zrealizowania dostaw awaryjnych w terminie 24 godzin od daty telefonicznego</w:t>
      </w:r>
      <w:r w:rsidR="00E90E5D" w:rsidRPr="00E90E5D">
        <w:rPr>
          <w:rFonts w:eastAsia="Times New Roman" w:cstheme="minorHAnsi"/>
          <w:lang w:eastAsia="pl-PL"/>
        </w:rPr>
        <w:t xml:space="preserve">, </w:t>
      </w:r>
      <w:r w:rsidR="00E90E5D" w:rsidRPr="008A3B8B">
        <w:rPr>
          <w:rFonts w:eastAsia="Times New Roman" w:cstheme="minorHAnsi"/>
          <w:lang w:eastAsia="pl-PL"/>
        </w:rPr>
        <w:t>faksowego lub e-mailowego</w:t>
      </w:r>
      <w:r w:rsidRPr="008A3B8B">
        <w:rPr>
          <w:rFonts w:eastAsia="Times New Roman" w:cstheme="minorHAnsi"/>
          <w:lang w:eastAsia="pl-PL"/>
        </w:rPr>
        <w:t xml:space="preserve"> złożenia zamówienia.</w:t>
      </w:r>
    </w:p>
    <w:p w14:paraId="1B0EA88D" w14:textId="76F7B518" w:rsidR="004A37AB" w:rsidRPr="008A3B8B" w:rsidRDefault="006B4E5E" w:rsidP="004A37AB">
      <w:pPr>
        <w:spacing w:after="0" w:line="240" w:lineRule="auto"/>
        <w:ind w:left="284" w:hanging="284"/>
        <w:jc w:val="both"/>
        <w:rPr>
          <w:rFonts w:eastAsia="Times New Roman" w:cstheme="minorHAnsi"/>
          <w:lang w:eastAsia="pl-PL"/>
        </w:rPr>
      </w:pPr>
      <w:r w:rsidRPr="008A3B8B">
        <w:rPr>
          <w:rFonts w:eastAsia="Times New Roman" w:cstheme="minorHAnsi"/>
          <w:lang w:eastAsia="pl-PL"/>
        </w:rPr>
        <w:t>5</w:t>
      </w:r>
      <w:r w:rsidR="004A37AB" w:rsidRPr="008A3B8B">
        <w:rPr>
          <w:rFonts w:eastAsia="Times New Roman" w:cstheme="minorHAnsi"/>
          <w:lang w:eastAsia="pl-PL"/>
        </w:rPr>
        <w:t>.</w:t>
      </w:r>
      <w:r w:rsidR="004A37AB" w:rsidRPr="008A3B8B">
        <w:rPr>
          <w:rFonts w:eastAsia="Times New Roman" w:cstheme="minorHAnsi"/>
          <w:lang w:eastAsia="pl-PL"/>
        </w:rPr>
        <w:tab/>
        <w:t xml:space="preserve">Wszystkie koszty związane z dostawą sprzętu </w:t>
      </w:r>
      <w:proofErr w:type="spellStart"/>
      <w:r w:rsidR="004A37AB" w:rsidRPr="008A3B8B">
        <w:rPr>
          <w:rFonts w:eastAsia="Times New Roman" w:cstheme="minorHAnsi"/>
          <w:lang w:eastAsia="pl-PL"/>
        </w:rPr>
        <w:t>loco</w:t>
      </w:r>
      <w:proofErr w:type="spellEnd"/>
      <w:r w:rsidR="004A37AB" w:rsidRPr="008A3B8B">
        <w:rPr>
          <w:rFonts w:eastAsia="Times New Roman" w:cstheme="minorHAnsi"/>
          <w:lang w:eastAsia="pl-PL"/>
        </w:rPr>
        <w:t xml:space="preserve"> </w:t>
      </w:r>
      <w:r w:rsidR="00CA4EAB" w:rsidRPr="008A3B8B">
        <w:rPr>
          <w:rFonts w:eastAsia="Times New Roman" w:cstheme="minorHAnsi"/>
          <w:lang w:eastAsia="pl-PL"/>
        </w:rPr>
        <w:t>Magazyn Centralny</w:t>
      </w:r>
      <w:r w:rsidR="008A3B8B" w:rsidRPr="008A3B8B">
        <w:rPr>
          <w:rFonts w:eastAsia="Times New Roman" w:cstheme="minorHAnsi"/>
          <w:lang w:eastAsia="pl-PL"/>
        </w:rPr>
        <w:t xml:space="preserve"> </w:t>
      </w:r>
      <w:r w:rsidR="00CA4EAB" w:rsidRPr="008A3B8B">
        <w:rPr>
          <w:rFonts w:eastAsia="Times New Roman" w:cstheme="minorHAnsi"/>
          <w:lang w:eastAsia="pl-PL"/>
        </w:rPr>
        <w:t xml:space="preserve">w </w:t>
      </w:r>
      <w:r w:rsidRPr="008A3B8B">
        <w:rPr>
          <w:rFonts w:eastAsia="Times New Roman" w:cstheme="minorHAnsi"/>
          <w:lang w:eastAsia="pl-PL"/>
        </w:rPr>
        <w:t xml:space="preserve"> </w:t>
      </w:r>
      <w:r w:rsidR="004A37AB" w:rsidRPr="008A3B8B">
        <w:rPr>
          <w:rFonts w:eastAsia="Times New Roman" w:cstheme="minorHAnsi"/>
          <w:lang w:eastAsia="pl-PL"/>
        </w:rPr>
        <w:t>SP ZOZ MSWiA w Rzeszowie, ul. Krakowska 16 (transport, ubezpieczenie, opakowanie, opłaty podatkowe, rozładunek i inne czynności Dostawcy związane z przygotowaniem dostaw) pokrywa Dostawca. Koszty te stanowią składnik ceny ofertowej Dostawcy.</w:t>
      </w:r>
    </w:p>
    <w:p w14:paraId="1C64E2D8" w14:textId="77777777" w:rsidR="004A37AB" w:rsidRPr="008A3B8B" w:rsidRDefault="004A37AB" w:rsidP="004A37AB">
      <w:pPr>
        <w:spacing w:after="0" w:line="240" w:lineRule="auto"/>
        <w:ind w:left="284" w:hanging="284"/>
        <w:jc w:val="both"/>
        <w:rPr>
          <w:rFonts w:eastAsia="Times New Roman" w:cstheme="minorHAnsi"/>
          <w:lang w:eastAsia="pl-PL"/>
        </w:rPr>
      </w:pPr>
    </w:p>
    <w:p w14:paraId="0A8C13BA" w14:textId="77777777" w:rsidR="004A37AB" w:rsidRPr="008A3B8B" w:rsidRDefault="004A37AB" w:rsidP="004A37AB">
      <w:pPr>
        <w:spacing w:after="0" w:line="240" w:lineRule="auto"/>
        <w:ind w:left="284" w:hanging="284"/>
        <w:jc w:val="center"/>
        <w:rPr>
          <w:rFonts w:eastAsia="Times New Roman" w:cstheme="minorHAnsi"/>
          <w:b/>
          <w:bCs/>
          <w:lang w:eastAsia="pl-PL"/>
        </w:rPr>
      </w:pPr>
      <w:r w:rsidRPr="008A3B8B">
        <w:rPr>
          <w:rFonts w:eastAsia="Times New Roman" w:cstheme="minorHAnsi"/>
          <w:b/>
          <w:bCs/>
          <w:lang w:eastAsia="pl-PL"/>
        </w:rPr>
        <w:t>§ 3</w:t>
      </w:r>
    </w:p>
    <w:p w14:paraId="3ADD7E18" w14:textId="77777777" w:rsidR="004A37AB" w:rsidRPr="008A3B8B" w:rsidRDefault="004A37AB" w:rsidP="004A37AB">
      <w:pPr>
        <w:spacing w:after="0" w:line="240" w:lineRule="auto"/>
        <w:ind w:left="284" w:hanging="284"/>
        <w:jc w:val="both"/>
        <w:rPr>
          <w:rFonts w:eastAsia="Times New Roman" w:cstheme="minorHAnsi"/>
          <w:lang w:eastAsia="pl-PL"/>
        </w:rPr>
      </w:pPr>
    </w:p>
    <w:p w14:paraId="5E3B290C" w14:textId="04FB4E55" w:rsidR="004A37AB" w:rsidRPr="008A3B8B" w:rsidRDefault="004A37AB" w:rsidP="004A37AB">
      <w:pPr>
        <w:spacing w:after="0" w:line="240" w:lineRule="auto"/>
        <w:ind w:left="284" w:hanging="284"/>
        <w:jc w:val="both"/>
        <w:rPr>
          <w:rFonts w:eastAsia="Times New Roman" w:cstheme="minorHAnsi"/>
          <w:lang w:eastAsia="pl-PL"/>
        </w:rPr>
      </w:pPr>
      <w:r w:rsidRPr="008A3B8B">
        <w:rPr>
          <w:rFonts w:eastAsia="Times New Roman" w:cstheme="minorHAnsi"/>
          <w:lang w:eastAsia="pl-PL"/>
        </w:rPr>
        <w:t>1.</w:t>
      </w:r>
      <w:r w:rsidRPr="008A3B8B">
        <w:rPr>
          <w:rFonts w:eastAsia="Times New Roman" w:cstheme="minorHAnsi"/>
          <w:lang w:eastAsia="pl-PL"/>
        </w:rPr>
        <w:tab/>
        <w:t>Za dostarcz</w:t>
      </w:r>
      <w:r w:rsidR="006B4E5E" w:rsidRPr="008A3B8B">
        <w:rPr>
          <w:rFonts w:eastAsia="Times New Roman" w:cstheme="minorHAnsi"/>
          <w:lang w:eastAsia="pl-PL"/>
        </w:rPr>
        <w:t xml:space="preserve">enie sprzętu diagnostycznego </w:t>
      </w:r>
      <w:r w:rsidRPr="008A3B8B">
        <w:rPr>
          <w:rFonts w:eastAsia="Times New Roman" w:cstheme="minorHAnsi"/>
          <w:lang w:eastAsia="pl-PL"/>
        </w:rPr>
        <w:t xml:space="preserve">Zamawiający zapłaci Dostawcy cenę zgodnie z ofertą przetargową stanowiącą załącznik nr 1 w terminie </w:t>
      </w:r>
      <w:r w:rsidRPr="008A3B8B">
        <w:rPr>
          <w:rFonts w:eastAsia="Times New Roman" w:cstheme="minorHAnsi"/>
          <w:b/>
          <w:lang w:eastAsia="pl-PL"/>
        </w:rPr>
        <w:t>60 dni</w:t>
      </w:r>
      <w:r w:rsidRPr="008A3B8B">
        <w:rPr>
          <w:rFonts w:eastAsia="Times New Roman" w:cstheme="minorHAnsi"/>
          <w:lang w:eastAsia="pl-PL"/>
        </w:rPr>
        <w:t xml:space="preserve"> od daty dostarczenia prawidłowo wystawionej faktury, w wysokości netto </w:t>
      </w:r>
      <w:r w:rsidR="006B4E5E" w:rsidRPr="008A3B8B">
        <w:rPr>
          <w:rFonts w:eastAsia="Times New Roman" w:cstheme="minorHAnsi"/>
          <w:lang w:eastAsia="pl-PL"/>
        </w:rPr>
        <w:t>…………………..</w:t>
      </w:r>
      <w:r w:rsidRPr="008A3B8B">
        <w:rPr>
          <w:rFonts w:eastAsia="Times New Roman" w:cstheme="minorHAnsi"/>
          <w:lang w:eastAsia="pl-PL"/>
        </w:rPr>
        <w:t xml:space="preserve"> zł, co stanowi wartość brutto </w:t>
      </w:r>
      <w:r w:rsidR="006B4E5E" w:rsidRPr="008A3B8B">
        <w:rPr>
          <w:rFonts w:eastAsia="Times New Roman" w:cstheme="minorHAnsi"/>
          <w:lang w:eastAsia="pl-PL"/>
        </w:rPr>
        <w:t xml:space="preserve">……………………….. </w:t>
      </w:r>
      <w:r w:rsidRPr="008A3B8B">
        <w:rPr>
          <w:rFonts w:eastAsia="Times New Roman" w:cstheme="minorHAnsi"/>
          <w:lang w:eastAsia="pl-PL"/>
        </w:rPr>
        <w:t xml:space="preserve">zł (słownie: </w:t>
      </w:r>
      <w:r w:rsidR="006B4E5E" w:rsidRPr="008A3B8B">
        <w:rPr>
          <w:rFonts w:eastAsia="Times New Roman" w:cstheme="minorHAnsi"/>
          <w:lang w:eastAsia="pl-PL"/>
        </w:rPr>
        <w:t>………………</w:t>
      </w:r>
      <w:r w:rsidRPr="008A3B8B">
        <w:rPr>
          <w:rFonts w:eastAsia="Times New Roman" w:cstheme="minorHAnsi"/>
          <w:lang w:eastAsia="pl-PL"/>
        </w:rPr>
        <w:t>), płatnej przelewem na konto Dostawcy wskazane na tej fakturze.</w:t>
      </w:r>
    </w:p>
    <w:p w14:paraId="1EA29265" w14:textId="1C61C7B0" w:rsidR="004A37AB" w:rsidRPr="008A3B8B" w:rsidRDefault="004A37AB" w:rsidP="004A37AB">
      <w:pPr>
        <w:spacing w:after="0" w:line="240" w:lineRule="auto"/>
        <w:ind w:left="284" w:hanging="284"/>
        <w:jc w:val="both"/>
        <w:rPr>
          <w:rFonts w:eastAsia="Times New Roman" w:cstheme="minorHAnsi"/>
          <w:lang w:eastAsia="pl-PL"/>
        </w:rPr>
      </w:pPr>
      <w:r w:rsidRPr="008A3B8B">
        <w:rPr>
          <w:rFonts w:eastAsia="Times New Roman" w:cstheme="minorHAnsi"/>
          <w:lang w:eastAsia="pl-PL"/>
        </w:rPr>
        <w:t>2.</w:t>
      </w:r>
      <w:r w:rsidRPr="008A3B8B">
        <w:rPr>
          <w:rFonts w:eastAsia="Times New Roman" w:cstheme="minorHAnsi"/>
          <w:lang w:eastAsia="pl-PL"/>
        </w:rPr>
        <w:tab/>
        <w:t xml:space="preserve">Cena </w:t>
      </w:r>
      <w:r w:rsidR="00FC7584" w:rsidRPr="008A3B8B">
        <w:rPr>
          <w:rFonts w:eastAsia="Times New Roman" w:cstheme="minorHAnsi"/>
          <w:lang w:eastAsia="pl-PL"/>
        </w:rPr>
        <w:t xml:space="preserve">sprzętu diagnostycznego </w:t>
      </w:r>
      <w:r w:rsidRPr="008A3B8B">
        <w:rPr>
          <w:rFonts w:eastAsia="Times New Roman" w:cstheme="minorHAnsi"/>
          <w:lang w:eastAsia="pl-PL"/>
        </w:rPr>
        <w:t xml:space="preserve">zaoferowana przez Dostawcę w ofercie z dnia </w:t>
      </w:r>
      <w:r w:rsidR="00FC7584" w:rsidRPr="008A3B8B">
        <w:rPr>
          <w:rFonts w:eastAsia="Times New Roman" w:cstheme="minorHAnsi"/>
          <w:lang w:eastAsia="pl-PL"/>
        </w:rPr>
        <w:t>…………..</w:t>
      </w:r>
      <w:r w:rsidRPr="008A3B8B">
        <w:rPr>
          <w:rFonts w:eastAsia="Times New Roman" w:cstheme="minorHAnsi"/>
          <w:lang w:eastAsia="pl-PL"/>
        </w:rPr>
        <w:t>, stanowiącej załącznik</w:t>
      </w:r>
      <w:r w:rsidRPr="008A3B8B">
        <w:rPr>
          <w:rFonts w:eastAsia="Times New Roman" w:cstheme="minorHAnsi"/>
          <w:lang w:eastAsia="pl-PL"/>
        </w:rPr>
        <w:br/>
        <w:t>nr 1 nie ulegnie zmianie przez cały okres obowiązywania umowy za ewentualnym wyjątkiem:</w:t>
      </w:r>
    </w:p>
    <w:p w14:paraId="5DD6E8C8" w14:textId="77777777" w:rsidR="004A37AB" w:rsidRPr="008A3B8B" w:rsidRDefault="004A37AB" w:rsidP="00FC7584">
      <w:pPr>
        <w:spacing w:after="0" w:line="240" w:lineRule="auto"/>
        <w:ind w:left="567" w:hanging="283"/>
        <w:jc w:val="both"/>
        <w:rPr>
          <w:rFonts w:eastAsia="Times New Roman" w:cstheme="minorHAnsi"/>
          <w:lang w:eastAsia="pl-PL"/>
        </w:rPr>
      </w:pPr>
      <w:r w:rsidRPr="008A3B8B">
        <w:rPr>
          <w:rFonts w:eastAsia="Times New Roman" w:cstheme="minorHAnsi"/>
          <w:lang w:eastAsia="pl-PL"/>
        </w:rPr>
        <w:t>a)</w:t>
      </w:r>
      <w:r w:rsidRPr="008A3B8B">
        <w:rPr>
          <w:rFonts w:eastAsia="Times New Roman" w:cstheme="minorHAnsi"/>
          <w:lang w:eastAsia="pl-PL"/>
        </w:rPr>
        <w:tab/>
        <w:t>w przypadku zmiany stawki podatku VAT na sprzęt, w trakcie obowiązywania umowy cena brutto ulegnie zmianie, natomiast cena netto pozostanie niezmienna.</w:t>
      </w:r>
    </w:p>
    <w:p w14:paraId="40CFB2D0" w14:textId="47A96552" w:rsidR="00FC27F4" w:rsidRPr="00FC27F4" w:rsidRDefault="00FC27F4" w:rsidP="00FC27F4">
      <w:pPr>
        <w:pStyle w:val="Akapitzlist"/>
        <w:numPr>
          <w:ilvl w:val="0"/>
          <w:numId w:val="32"/>
        </w:numPr>
        <w:tabs>
          <w:tab w:val="clear" w:pos="2148"/>
          <w:tab w:val="num" w:pos="284"/>
        </w:tabs>
        <w:ind w:left="284" w:hanging="284"/>
        <w:jc w:val="both"/>
        <w:rPr>
          <w:rFonts w:ascii="Calibri" w:hAnsi="Calibri" w:cs="Calibri"/>
          <w:sz w:val="22"/>
          <w:szCs w:val="22"/>
          <w:lang w:eastAsia="pl-PL"/>
        </w:rPr>
      </w:pPr>
      <w:r w:rsidRPr="00FC27F4">
        <w:rPr>
          <w:rFonts w:ascii="Calibri" w:hAnsi="Calibri" w:cs="Calibri"/>
          <w:sz w:val="22"/>
          <w:szCs w:val="22"/>
          <w:lang w:eastAsia="pl-PL"/>
        </w:rPr>
        <w:t>W przypadku okresowych promocji lub rabatów na sprzęt Dostawca zobowiązuje się do zastosowania warunków promocyjnych.</w:t>
      </w:r>
    </w:p>
    <w:p w14:paraId="18AD346C" w14:textId="77777777" w:rsidR="004A37AB" w:rsidRPr="00FC27F4" w:rsidRDefault="004A37AB" w:rsidP="004A37AB">
      <w:pPr>
        <w:spacing w:after="0" w:line="240" w:lineRule="auto"/>
        <w:ind w:left="284" w:hanging="284"/>
        <w:jc w:val="both"/>
        <w:rPr>
          <w:rFonts w:eastAsia="Times New Roman" w:cstheme="minorHAnsi"/>
          <w:lang w:eastAsia="pl-PL"/>
        </w:rPr>
      </w:pPr>
    </w:p>
    <w:p w14:paraId="47C0DF10" w14:textId="77777777" w:rsidR="004A37AB" w:rsidRPr="00FC27F4" w:rsidRDefault="004A37AB" w:rsidP="004A37AB">
      <w:pPr>
        <w:spacing w:after="0" w:line="240" w:lineRule="auto"/>
        <w:ind w:left="284" w:hanging="284"/>
        <w:jc w:val="both"/>
        <w:rPr>
          <w:rFonts w:eastAsia="Times New Roman" w:cstheme="minorHAnsi"/>
          <w:lang w:eastAsia="pl-PL"/>
        </w:rPr>
      </w:pPr>
    </w:p>
    <w:p w14:paraId="4D3A3BC2" w14:textId="77777777" w:rsidR="004A37AB" w:rsidRPr="00FC27F4" w:rsidRDefault="004A37AB" w:rsidP="004A37AB">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4</w:t>
      </w:r>
    </w:p>
    <w:p w14:paraId="4E135E3D" w14:textId="77777777" w:rsidR="004A37AB" w:rsidRPr="00FC27F4" w:rsidRDefault="004A37AB" w:rsidP="004A37AB">
      <w:pPr>
        <w:spacing w:after="0" w:line="240" w:lineRule="auto"/>
        <w:ind w:left="284" w:hanging="284"/>
        <w:jc w:val="both"/>
        <w:rPr>
          <w:rFonts w:eastAsia="Times New Roman" w:cstheme="minorHAnsi"/>
          <w:lang w:eastAsia="pl-PL"/>
        </w:rPr>
      </w:pPr>
    </w:p>
    <w:p w14:paraId="58131F0E"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 xml:space="preserve">Strony ustalają następujące zasady wprowadzenia zmian wysokości należnego Dostawcy wynagrodzenia w przypadku zmiany kosztów związanych z realizacją zamówienia: </w:t>
      </w:r>
    </w:p>
    <w:p w14:paraId="709B2E34"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 xml:space="preserve">Miernikiem zmiany kosztów niezbędnych do realizacji przedmiotu umowy jest wskaźnik cen towarów i usług konsumpcyjnych podany w komunikacie Prezesa Głównego Urzędu Statystycznego, </w:t>
      </w:r>
    </w:p>
    <w:p w14:paraId="0C488418"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 xml:space="preserve">Wykonawca i Zamawiający jest uprawniony do żądania zmiany wysokości wynagrodzenia, gdy wskaźnik cen towarów i usług konsumpcyjnych ogłoszony w ostatnim komunikacie Prezesa Głównego Urzędu </w:t>
      </w:r>
      <w:r w:rsidRPr="00FC27F4">
        <w:rPr>
          <w:rFonts w:eastAsia="Times New Roman" w:cstheme="minorHAnsi"/>
          <w:lang w:eastAsia="pl-PL"/>
        </w:rPr>
        <w:lastRenderedPageBreak/>
        <w:t xml:space="preserve">Statystycznego poprzedzającym wniosek o waloryzację wynagrodzenia Wykonawcy wzrośnie/spadnie o co najmniej 5% w stosunku do wskaźnika w miesiącu zawarcia umowy, a jeżeli zawarcie umowy nastąpiło po 180 dniach od upływu terminu składania ofert, w stosunku do wskaźnika w miesiącu składania ofert, </w:t>
      </w:r>
    </w:p>
    <w:p w14:paraId="5500424B"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3)</w:t>
      </w:r>
      <w:r w:rsidRPr="00FC27F4">
        <w:rPr>
          <w:rFonts w:eastAsia="Times New Roman" w:cstheme="minorHAnsi"/>
          <w:lang w:eastAsia="pl-PL"/>
        </w:rPr>
        <w:tab/>
        <w:t xml:space="preserve">Waloryzacja wynagrodzenia Dostawcy może nastąpić jedynie po ogłoszeniu przez Prezesa Głównego Urzędu Statystycznego komunikatu w sprawie zmiany wskaźnika cen i towarów usług konsumpcyjnych, </w:t>
      </w:r>
    </w:p>
    <w:p w14:paraId="05FC0C38"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4)</w:t>
      </w:r>
      <w:r w:rsidRPr="00FC27F4">
        <w:rPr>
          <w:rFonts w:eastAsia="Times New Roman" w:cstheme="minorHAnsi"/>
          <w:lang w:eastAsia="pl-PL"/>
        </w:rPr>
        <w:tab/>
        <w:t xml:space="preserve">Waloryzacja nie może dotyczyć wynagrodzenia Dostawcy za usługi wykonane przed datą złożenia wniosku, </w:t>
      </w:r>
    </w:p>
    <w:p w14:paraId="316D7312"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5)</w:t>
      </w:r>
      <w:r w:rsidRPr="00FC27F4">
        <w:rPr>
          <w:rFonts w:eastAsia="Times New Roman" w:cstheme="minorHAnsi"/>
          <w:lang w:eastAsia="pl-PL"/>
        </w:rPr>
        <w:tab/>
        <w:t xml:space="preserve">Strona umowy żądająca zmiany wysokości wynagrodzenia należnego Dostawcy,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 </w:t>
      </w:r>
    </w:p>
    <w:p w14:paraId="4EE45241"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6)</w:t>
      </w:r>
      <w:r w:rsidRPr="00FC27F4">
        <w:rPr>
          <w:rFonts w:eastAsia="Times New Roman" w:cstheme="minorHAnsi"/>
          <w:lang w:eastAsia="pl-PL"/>
        </w:rPr>
        <w:tab/>
        <w:t xml:space="preserve">Wniosek musi zawierać dowody jednoznacznie wskazujące, że zmiana cen lub kosztów o ponad 5% w stosunku do cen lub kosztów obowiązujących w terminie składania oferty, wpłynęła na koszty wykonania zamówienia, </w:t>
      </w:r>
    </w:p>
    <w:p w14:paraId="283463DA"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7)</w:t>
      </w:r>
      <w:r w:rsidRPr="00FC27F4">
        <w:rPr>
          <w:rFonts w:eastAsia="Times New Roman" w:cstheme="minorHAnsi"/>
          <w:lang w:eastAsia="pl-PL"/>
        </w:rPr>
        <w:tab/>
        <w:t xml:space="preserve">W terminie 14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7CE76CAC"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8)</w:t>
      </w:r>
      <w:r w:rsidRPr="00FC27F4">
        <w:rPr>
          <w:rFonts w:eastAsia="Times New Roman" w:cstheme="minorHAnsi"/>
          <w:lang w:eastAsia="pl-PL"/>
        </w:rPr>
        <w:tab/>
        <w:t xml:space="preserve">Strona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Dostawcy, </w:t>
      </w:r>
    </w:p>
    <w:p w14:paraId="5540F174"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9)</w:t>
      </w:r>
      <w:r w:rsidRPr="00FC27F4">
        <w:rPr>
          <w:rFonts w:eastAsia="Times New Roman" w:cstheme="minorHAnsi"/>
          <w:lang w:eastAsia="pl-PL"/>
        </w:rPr>
        <w:tab/>
        <w:t xml:space="preserve">Jeżeli zostanie wykazane, że zmiany ceny lub kosztów związanych z realizacją zamówienia uzasadniają zmianę wysokości wynagrodzenia należnego Dostawcy, Strony umowy zawrą stosowny aneks do umowy, określający nową wysokość wynagrodzenia Dostawcy, z uwzględnieniem dowiedzionych zmian. </w:t>
      </w:r>
    </w:p>
    <w:p w14:paraId="377BC96E"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 xml:space="preserve">Dostawca, którego wynagrodzenie zostało zmienione zobowiązany jest do zmiany wynagrodzenia przysługującego podwykonawcy z którym zawarł umowę w zakresie odpowiadającym zmianą cen lub kosztów dotyczących zobowiązania podwykonawcy. </w:t>
      </w:r>
    </w:p>
    <w:p w14:paraId="22EB5615"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3.</w:t>
      </w:r>
      <w:r w:rsidRPr="00FC27F4">
        <w:rPr>
          <w:rFonts w:eastAsia="Times New Roman" w:cstheme="minorHAnsi"/>
          <w:lang w:eastAsia="pl-PL"/>
        </w:rPr>
        <w:tab/>
        <w:t xml:space="preserve">Na podstawie art. 439 ust. 2 pkt 4 ustawy </w:t>
      </w:r>
      <w:proofErr w:type="spellStart"/>
      <w:r w:rsidRPr="00FC27F4">
        <w:rPr>
          <w:rFonts w:eastAsia="Times New Roman" w:cstheme="minorHAnsi"/>
          <w:lang w:eastAsia="pl-PL"/>
        </w:rPr>
        <w:t>pzp</w:t>
      </w:r>
      <w:proofErr w:type="spellEnd"/>
      <w:r w:rsidRPr="00FC27F4">
        <w:rPr>
          <w:rFonts w:eastAsia="Times New Roman" w:cstheme="minorHAnsi"/>
          <w:lang w:eastAsia="pl-PL"/>
        </w:rPr>
        <w:t>, Zamawiający określa maksymalną dopuszczalną wartość zmiany wynagrodzenia należnego Dostawcy w całym okresie realizacji zamówienia, w wyniku zastosowania postanowień o których mowa w ust. 1 na poziomie 2,5% ceny wybranej oferty.</w:t>
      </w:r>
    </w:p>
    <w:p w14:paraId="3952244B"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4.</w:t>
      </w:r>
      <w:r w:rsidRPr="00FC27F4">
        <w:rPr>
          <w:rFonts w:eastAsia="Times New Roman" w:cstheme="minorHAnsi"/>
          <w:lang w:eastAsia="pl-PL"/>
        </w:rPr>
        <w:tab/>
        <w:t>Zmiana wynagrodzenia może nastąpić także w przypadkach:</w:t>
      </w:r>
    </w:p>
    <w:p w14:paraId="1F4721B9"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zmiany zasad podlegania ubezpieczeniom społecznym lub ubezpieczeniu zdrowotnemu lub wysokości stawki składki na ubezpieczenia społeczne lub zdrowotne,</w:t>
      </w:r>
    </w:p>
    <w:p w14:paraId="06E56CD5"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zmiany zasad gromadzenia i wysokości wpłat do pracowniczych planów kapitałowych, o których mowa w ustawie z dnia 4 października 2018 r. o pracowniczych planach kapitałowych,</w:t>
      </w:r>
    </w:p>
    <w:p w14:paraId="2A8CEAD1"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3)</w:t>
      </w:r>
      <w:r w:rsidRPr="00FC27F4">
        <w:rPr>
          <w:rFonts w:eastAsia="Times New Roman" w:cstheme="minorHAnsi"/>
          <w:lang w:eastAsia="pl-PL"/>
        </w:rPr>
        <w:tab/>
        <w:t>zmiany minimalnego wynagrodzenia za pracę albo wysokości minimalnej stawki godzinowej, ustalonych na podstawie ustawy z dnia 10 października 2002 roku o minimalnym wynagrodzeniu za pracę, o ile zmiany te mają wpływ na koszty wykonania umowy przez Dostawcę.</w:t>
      </w:r>
    </w:p>
    <w:p w14:paraId="7B1919AE"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5.</w:t>
      </w:r>
      <w:r w:rsidRPr="00FC27F4">
        <w:rPr>
          <w:rFonts w:eastAsia="Times New Roman" w:cstheme="minorHAnsi"/>
          <w:lang w:eastAsia="pl-PL"/>
        </w:rPr>
        <w:tab/>
        <w:t xml:space="preserve">W razie zaistnienia przesłanek do zmiany wynagrodzenia, o której mowa w ust. 4 – odpowiednie zastosowanie znajduje procedura określona w ust 1 pkt 3-9.  </w:t>
      </w:r>
    </w:p>
    <w:p w14:paraId="0CFB2C8A" w14:textId="77777777" w:rsidR="004A37AB" w:rsidRPr="00FC27F4" w:rsidRDefault="004A37AB" w:rsidP="004A37AB">
      <w:pPr>
        <w:spacing w:after="0" w:line="240" w:lineRule="auto"/>
        <w:ind w:left="284" w:hanging="284"/>
        <w:jc w:val="both"/>
        <w:rPr>
          <w:rFonts w:eastAsia="Times New Roman" w:cstheme="minorHAnsi"/>
          <w:lang w:eastAsia="pl-PL"/>
        </w:rPr>
      </w:pPr>
      <w:r w:rsidRPr="00FC27F4">
        <w:rPr>
          <w:rFonts w:eastAsia="Times New Roman" w:cstheme="minorHAnsi"/>
          <w:lang w:eastAsia="pl-PL"/>
        </w:rPr>
        <w:t>6.</w:t>
      </w:r>
      <w:r w:rsidRPr="00FC27F4">
        <w:rPr>
          <w:rFonts w:eastAsia="Times New Roman" w:cstheme="minorHAnsi"/>
          <w:lang w:eastAsia="pl-PL"/>
        </w:rPr>
        <w:tab/>
        <w:t>Zmiana wynagrodzenia może nastąpić w razie zmiany stawki podatku od towarów i usług. W takim przypadku wynagrodzenie umowne netto nie ulega zmianie, a jedynie zostanie do niego doliczony rzeczony podatek w zmienionej wysokości.</w:t>
      </w:r>
    </w:p>
    <w:p w14:paraId="1AE85538" w14:textId="77777777" w:rsidR="004A37AB" w:rsidRPr="00FC27F4" w:rsidRDefault="004A37AB" w:rsidP="004A37AB">
      <w:pPr>
        <w:spacing w:after="0" w:line="240" w:lineRule="auto"/>
        <w:ind w:left="284" w:hanging="284"/>
        <w:jc w:val="both"/>
        <w:rPr>
          <w:rFonts w:eastAsia="Times New Roman" w:cstheme="minorHAnsi"/>
          <w:iCs/>
          <w:lang w:eastAsia="pl-PL"/>
        </w:rPr>
      </w:pPr>
      <w:r w:rsidRPr="00FC27F4">
        <w:rPr>
          <w:rFonts w:eastAsia="Times New Roman" w:cstheme="minorHAnsi"/>
          <w:iCs/>
          <w:lang w:eastAsia="pl-PL"/>
        </w:rPr>
        <w:t>7.</w:t>
      </w:r>
      <w:r w:rsidRPr="00FC27F4">
        <w:rPr>
          <w:rFonts w:eastAsia="Times New Roman" w:cstheme="minorHAnsi"/>
          <w:iCs/>
          <w:lang w:eastAsia="pl-PL"/>
        </w:rPr>
        <w:tab/>
        <w:t>W przypadku, gdy strony nie dojdą do porozumienia w zakresie zmiany wynagrodzenia Dostawcy, zarówno Dostawca jaki i Zamawiający nabędą uprawnienie do rozwiązania w tej części umowy, za porozumieniem stron, z zachowaniem jednomiesięcznego okresu wypowiedzenia, bez obowiązku ponoszenia z tego tytułu kar umownych.</w:t>
      </w:r>
    </w:p>
    <w:p w14:paraId="5E1A09D4" w14:textId="77777777" w:rsidR="004A37AB" w:rsidRDefault="004A37AB" w:rsidP="004A37AB">
      <w:pPr>
        <w:spacing w:after="0" w:line="240" w:lineRule="auto"/>
        <w:ind w:left="284" w:hanging="284"/>
        <w:jc w:val="both"/>
        <w:rPr>
          <w:rFonts w:eastAsia="Times New Roman" w:cstheme="minorHAnsi"/>
          <w:lang w:eastAsia="pl-PL"/>
        </w:rPr>
      </w:pPr>
    </w:p>
    <w:p w14:paraId="3896A147" w14:textId="77777777" w:rsidR="00FC27F4" w:rsidRDefault="00FC27F4" w:rsidP="004A37AB">
      <w:pPr>
        <w:spacing w:after="0" w:line="240" w:lineRule="auto"/>
        <w:ind w:left="284" w:hanging="284"/>
        <w:jc w:val="both"/>
        <w:rPr>
          <w:rFonts w:eastAsia="Times New Roman" w:cstheme="minorHAnsi"/>
          <w:lang w:eastAsia="pl-PL"/>
        </w:rPr>
      </w:pPr>
    </w:p>
    <w:p w14:paraId="2E51ED92" w14:textId="77777777" w:rsidR="00FC27F4" w:rsidRPr="00FC27F4" w:rsidRDefault="00FC27F4" w:rsidP="004A37AB">
      <w:pPr>
        <w:spacing w:after="0" w:line="240" w:lineRule="auto"/>
        <w:ind w:left="284" w:hanging="284"/>
        <w:jc w:val="both"/>
        <w:rPr>
          <w:rFonts w:eastAsia="Times New Roman" w:cstheme="minorHAnsi"/>
          <w:lang w:eastAsia="pl-PL"/>
        </w:rPr>
      </w:pPr>
    </w:p>
    <w:p w14:paraId="27F7E49B" w14:textId="77777777" w:rsidR="004A37AB" w:rsidRPr="00FC27F4" w:rsidRDefault="004A37AB" w:rsidP="004A37AB">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lastRenderedPageBreak/>
        <w:t>§ 5</w:t>
      </w:r>
    </w:p>
    <w:p w14:paraId="6C09D8EF" w14:textId="77777777" w:rsidR="004A37AB" w:rsidRPr="00FC27F4" w:rsidRDefault="004A37AB" w:rsidP="004A37AB">
      <w:pPr>
        <w:spacing w:after="0" w:line="240" w:lineRule="auto"/>
        <w:ind w:left="284" w:hanging="284"/>
        <w:jc w:val="both"/>
        <w:rPr>
          <w:rFonts w:eastAsia="Times New Roman" w:cstheme="minorHAnsi"/>
          <w:lang w:eastAsia="pl-PL"/>
        </w:rPr>
      </w:pPr>
    </w:p>
    <w:p w14:paraId="50D445BB" w14:textId="77777777" w:rsidR="004A37AB" w:rsidRPr="00FC27F4" w:rsidRDefault="004A37AB" w:rsidP="003A5A14">
      <w:pPr>
        <w:numPr>
          <w:ilvl w:val="0"/>
          <w:numId w:val="66"/>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Dostawca zapłaci Zamawiającemu kary umowne:</w:t>
      </w:r>
    </w:p>
    <w:p w14:paraId="7A83E8FA"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a)</w:t>
      </w:r>
      <w:r w:rsidRPr="00FC27F4">
        <w:rPr>
          <w:rFonts w:eastAsia="Times New Roman" w:cstheme="minorHAnsi"/>
          <w:lang w:eastAsia="pl-PL"/>
        </w:rPr>
        <w:tab/>
        <w:t>za rozwiązanie umowy z winy Dostawcy w wysokości 10% wartości niezrealizowanej dostawy,</w:t>
      </w:r>
    </w:p>
    <w:p w14:paraId="318DBB0D" w14:textId="77777777"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b)</w:t>
      </w:r>
      <w:r w:rsidRPr="00FC27F4">
        <w:rPr>
          <w:rFonts w:eastAsia="Times New Roman" w:cstheme="minorHAnsi"/>
          <w:lang w:eastAsia="pl-PL"/>
        </w:rPr>
        <w:tab/>
        <w:t>za przekroczenie terminu ustalonej dostawy o więcej niż 24 godzin w wysokości 0,1% wartości niezrealizowanej dostawy za każdy dzień zwłoki,</w:t>
      </w:r>
    </w:p>
    <w:p w14:paraId="254DC1DC" w14:textId="57845B6E" w:rsidR="004A37AB" w:rsidRPr="00FC27F4" w:rsidRDefault="004A37AB" w:rsidP="00493E7E">
      <w:pPr>
        <w:spacing w:after="0" w:line="240" w:lineRule="auto"/>
        <w:ind w:left="567" w:hanging="283"/>
        <w:jc w:val="both"/>
        <w:rPr>
          <w:rFonts w:eastAsia="Times New Roman" w:cstheme="minorHAnsi"/>
          <w:lang w:eastAsia="pl-PL"/>
        </w:rPr>
      </w:pPr>
      <w:r w:rsidRPr="00FC27F4">
        <w:rPr>
          <w:rFonts w:eastAsia="Times New Roman" w:cstheme="minorHAnsi"/>
          <w:lang w:eastAsia="pl-PL"/>
        </w:rPr>
        <w:t>c)</w:t>
      </w:r>
      <w:r w:rsidRPr="00FC27F4">
        <w:rPr>
          <w:rFonts w:eastAsia="Times New Roman" w:cstheme="minorHAnsi"/>
          <w:lang w:eastAsia="pl-PL"/>
        </w:rPr>
        <w:tab/>
        <w:t>za nie wypełnienie zobowiązań jakościowych ustalonych w §1 ust.</w:t>
      </w:r>
      <w:r w:rsidR="00FC27F4">
        <w:rPr>
          <w:rFonts w:eastAsia="Times New Roman" w:cstheme="minorHAnsi"/>
          <w:lang w:eastAsia="pl-PL"/>
        </w:rPr>
        <w:t>7</w:t>
      </w:r>
      <w:r w:rsidRPr="00FC27F4">
        <w:rPr>
          <w:rFonts w:eastAsia="Times New Roman" w:cstheme="minorHAnsi"/>
          <w:lang w:eastAsia="pl-PL"/>
        </w:rPr>
        <w:t xml:space="preserve"> w wysokości 0,1% wartości dostawy, za każdy dzień zwłoki w wymianie towaru na wolny od wad.</w:t>
      </w:r>
    </w:p>
    <w:p w14:paraId="3312CA1F" w14:textId="77777777" w:rsidR="004A37AB" w:rsidRPr="00FC27F4" w:rsidRDefault="004A37AB" w:rsidP="003A5A14">
      <w:pPr>
        <w:numPr>
          <w:ilvl w:val="0"/>
          <w:numId w:val="66"/>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Strony mogą dochodzić odszkodowania przewyższającego kary umowne.</w:t>
      </w:r>
    </w:p>
    <w:p w14:paraId="72E0DFC0" w14:textId="77777777" w:rsidR="004A37AB" w:rsidRPr="00FC27F4" w:rsidRDefault="004A37AB" w:rsidP="00C62549">
      <w:pPr>
        <w:numPr>
          <w:ilvl w:val="0"/>
          <w:numId w:val="66"/>
        </w:numPr>
        <w:tabs>
          <w:tab w:val="clear" w:pos="360"/>
          <w:tab w:val="num" w:pos="284"/>
        </w:tabs>
        <w:spacing w:after="0" w:line="240" w:lineRule="auto"/>
        <w:ind w:left="284" w:hanging="284"/>
        <w:jc w:val="both"/>
        <w:rPr>
          <w:rFonts w:eastAsia="Times New Roman" w:cstheme="minorHAnsi"/>
          <w:lang w:eastAsia="pl-PL"/>
        </w:rPr>
      </w:pPr>
      <w:r w:rsidRPr="00FC27F4">
        <w:rPr>
          <w:rFonts w:eastAsia="Times New Roman" w:cstheme="minorHAnsi"/>
          <w:lang w:eastAsia="pl-PL"/>
        </w:rPr>
        <w:t>Wysokość naliczonych kar umownych przewidzianych w niniejszym paragrafie nie może łącznie przekroczyć 30% wartości umowy netto, rozumianej jako suma iloczynów ilości zamówionego towaru i ich cen netto.</w:t>
      </w:r>
    </w:p>
    <w:p w14:paraId="37F4B672" w14:textId="7AF46CFF" w:rsidR="004A37AB" w:rsidRPr="00FC27F4" w:rsidRDefault="004A37AB" w:rsidP="003A5A14">
      <w:pPr>
        <w:numPr>
          <w:ilvl w:val="0"/>
          <w:numId w:val="66"/>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Za szkody wynikłe z nie wykonania lub nienależytego wykonania innych zobowiązań umownych, strony ponoszą odpowiedzialność na zasadach ogólnych wynikających</w:t>
      </w:r>
      <w:r w:rsidR="00C62549" w:rsidRPr="00FC27F4">
        <w:rPr>
          <w:rFonts w:eastAsia="Times New Roman" w:cstheme="minorHAnsi"/>
          <w:lang w:eastAsia="pl-PL"/>
        </w:rPr>
        <w:t xml:space="preserve"> </w:t>
      </w:r>
      <w:r w:rsidRPr="00FC27F4">
        <w:rPr>
          <w:rFonts w:eastAsia="Times New Roman" w:cstheme="minorHAnsi"/>
          <w:lang w:eastAsia="pl-PL"/>
        </w:rPr>
        <w:t>z Kodeksu cywilnego.</w:t>
      </w:r>
    </w:p>
    <w:p w14:paraId="42080A42" w14:textId="77777777" w:rsidR="004A37AB" w:rsidRPr="00FC27F4" w:rsidRDefault="004A37AB" w:rsidP="003A5A14">
      <w:pPr>
        <w:numPr>
          <w:ilvl w:val="0"/>
          <w:numId w:val="66"/>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Kary umowne mogą być potrącone przez Zamawiającego z należności Dostawcy.</w:t>
      </w:r>
    </w:p>
    <w:p w14:paraId="497E4D75" w14:textId="77777777" w:rsidR="004A37AB" w:rsidRPr="00FC27F4" w:rsidRDefault="004A37AB" w:rsidP="004A37AB">
      <w:pPr>
        <w:spacing w:after="0" w:line="240" w:lineRule="auto"/>
        <w:ind w:left="284" w:hanging="284"/>
        <w:jc w:val="both"/>
        <w:rPr>
          <w:rFonts w:eastAsia="Times New Roman" w:cstheme="minorHAnsi"/>
          <w:lang w:eastAsia="pl-PL"/>
        </w:rPr>
      </w:pPr>
    </w:p>
    <w:p w14:paraId="0D6E6649" w14:textId="77777777" w:rsidR="004A37AB" w:rsidRPr="00FC27F4" w:rsidRDefault="004A37AB" w:rsidP="004A37AB">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6</w:t>
      </w:r>
    </w:p>
    <w:p w14:paraId="5F56BDC2" w14:textId="77777777" w:rsidR="004A37AB" w:rsidRPr="00FC27F4" w:rsidRDefault="004A37AB" w:rsidP="004A37AB">
      <w:pPr>
        <w:spacing w:after="0" w:line="240" w:lineRule="auto"/>
        <w:ind w:left="284" w:hanging="284"/>
        <w:jc w:val="both"/>
        <w:rPr>
          <w:rFonts w:eastAsia="Times New Roman" w:cstheme="minorHAnsi"/>
          <w:lang w:eastAsia="pl-PL"/>
        </w:rPr>
      </w:pPr>
    </w:p>
    <w:p w14:paraId="1DBAA102" w14:textId="77777777" w:rsidR="004A37AB" w:rsidRPr="00FC27F4" w:rsidRDefault="004A37AB" w:rsidP="003A5A14">
      <w:pPr>
        <w:numPr>
          <w:ilvl w:val="0"/>
          <w:numId w:val="67"/>
        </w:numPr>
        <w:spacing w:after="0" w:line="240" w:lineRule="auto"/>
        <w:jc w:val="both"/>
        <w:rPr>
          <w:rFonts w:eastAsia="Times New Roman" w:cstheme="minorHAnsi"/>
          <w:lang w:eastAsia="pl-PL"/>
        </w:rPr>
      </w:pPr>
      <w:r w:rsidRPr="00FC27F4">
        <w:rPr>
          <w:rFonts w:eastAsia="Times New Roman" w:cstheme="minorHAnsi"/>
          <w:lang w:eastAsia="pl-PL"/>
        </w:rPr>
        <w:t>W razie zaistnienia istotnej zmiany okoliczności powodującej, że wykonane umowy nie leży w interesie publicznym, czego nie można było przewidzieć w chwili zawarcia umowy, Zamawiający może odstąpić od umowy w terminie 30 dni od powzięcia wiadomości o tych okolicznościach.</w:t>
      </w:r>
    </w:p>
    <w:p w14:paraId="1BBF81ED" w14:textId="77777777" w:rsidR="004A37AB" w:rsidRPr="00FC27F4" w:rsidRDefault="004A37AB" w:rsidP="003A5A14">
      <w:pPr>
        <w:numPr>
          <w:ilvl w:val="0"/>
          <w:numId w:val="67"/>
        </w:numPr>
        <w:spacing w:after="0" w:line="240" w:lineRule="auto"/>
        <w:jc w:val="both"/>
        <w:rPr>
          <w:rFonts w:eastAsia="Times New Roman" w:cstheme="minorHAnsi"/>
          <w:lang w:eastAsia="pl-PL"/>
        </w:rPr>
      </w:pPr>
      <w:r w:rsidRPr="00FC27F4">
        <w:rPr>
          <w:rFonts w:eastAsia="Times New Roman" w:cstheme="minorHAnsi"/>
          <w:lang w:eastAsia="pl-PL"/>
        </w:rPr>
        <w:t>W przypadku, o którym mowa w ust. 1, Dostawca może żądać wyłącznie wynagrodzenia należnego z tytułu należytego wykonania części umowy.</w:t>
      </w:r>
    </w:p>
    <w:p w14:paraId="1CE81D6B" w14:textId="77777777" w:rsidR="004A37AB" w:rsidRPr="00FC27F4" w:rsidRDefault="004A37AB" w:rsidP="004A37AB">
      <w:pPr>
        <w:spacing w:after="0" w:line="240" w:lineRule="auto"/>
        <w:ind w:left="284" w:hanging="284"/>
        <w:jc w:val="both"/>
        <w:rPr>
          <w:rFonts w:eastAsia="Times New Roman" w:cstheme="minorHAnsi"/>
          <w:lang w:eastAsia="pl-PL"/>
        </w:rPr>
      </w:pPr>
    </w:p>
    <w:p w14:paraId="0FBD4DD1" w14:textId="77777777" w:rsidR="004A37AB" w:rsidRPr="00FC27F4" w:rsidRDefault="004A37AB" w:rsidP="004A37AB">
      <w:pPr>
        <w:spacing w:after="0" w:line="240" w:lineRule="auto"/>
        <w:ind w:left="284" w:hanging="284"/>
        <w:jc w:val="both"/>
        <w:rPr>
          <w:rFonts w:eastAsia="Times New Roman" w:cstheme="minorHAnsi"/>
          <w:lang w:eastAsia="pl-PL"/>
        </w:rPr>
      </w:pPr>
    </w:p>
    <w:p w14:paraId="6C5F0A63" w14:textId="77777777" w:rsidR="004A37AB" w:rsidRPr="00FC27F4" w:rsidRDefault="004A37AB" w:rsidP="004A37AB">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7</w:t>
      </w:r>
    </w:p>
    <w:p w14:paraId="151E7267" w14:textId="77777777" w:rsidR="004A37AB" w:rsidRPr="00FC27F4" w:rsidRDefault="004A37AB" w:rsidP="004A37AB">
      <w:pPr>
        <w:spacing w:after="0" w:line="240" w:lineRule="auto"/>
        <w:ind w:left="284" w:hanging="284"/>
        <w:jc w:val="both"/>
        <w:rPr>
          <w:rFonts w:eastAsia="Times New Roman" w:cstheme="minorHAnsi"/>
          <w:lang w:eastAsia="pl-PL"/>
        </w:rPr>
      </w:pPr>
    </w:p>
    <w:p w14:paraId="4C178567" w14:textId="77777777" w:rsidR="004A37AB" w:rsidRPr="00FC27F4" w:rsidRDefault="004A37AB" w:rsidP="003A5A14">
      <w:pPr>
        <w:numPr>
          <w:ilvl w:val="0"/>
          <w:numId w:val="68"/>
        </w:numPr>
        <w:tabs>
          <w:tab w:val="num" w:pos="284"/>
        </w:tabs>
        <w:spacing w:after="0" w:line="240" w:lineRule="auto"/>
        <w:jc w:val="both"/>
        <w:rPr>
          <w:rFonts w:eastAsia="Times New Roman" w:cstheme="minorHAnsi"/>
          <w:lang w:eastAsia="pl-PL"/>
        </w:rPr>
      </w:pPr>
      <w:r w:rsidRPr="00FC27F4">
        <w:rPr>
          <w:rFonts w:eastAsia="Times New Roman" w:cstheme="minorHAnsi"/>
          <w:bCs/>
          <w:lang w:eastAsia="pl-PL"/>
        </w:rPr>
        <w:t>Zamawiający</w:t>
      </w:r>
      <w:r w:rsidRPr="00FC27F4">
        <w:rPr>
          <w:rFonts w:eastAsia="Times New Roman" w:cstheme="minorHAnsi"/>
          <w:lang w:eastAsia="pl-PL"/>
        </w:rPr>
        <w:t xml:space="preserve"> uprawniony jest do jednostronnego odstąpienia od umowy ze skutkiem natychmiastowym w przypadku, gdy Dostawca:</w:t>
      </w:r>
    </w:p>
    <w:p w14:paraId="3D658BCC" w14:textId="0E067ED5" w:rsidR="004A37AB" w:rsidRPr="00FC27F4" w:rsidRDefault="004A37AB" w:rsidP="003A5A14">
      <w:pPr>
        <w:numPr>
          <w:ilvl w:val="0"/>
          <w:numId w:val="69"/>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pozostaje w zwłoce z dostawą częściową przedmiotu umowy przez okres co najmniej 7 dni,</w:t>
      </w:r>
    </w:p>
    <w:p w14:paraId="7BB0E09B" w14:textId="77777777" w:rsidR="004A37AB" w:rsidRPr="00FC27F4" w:rsidRDefault="004A37AB" w:rsidP="003A5A14">
      <w:pPr>
        <w:numPr>
          <w:ilvl w:val="0"/>
          <w:numId w:val="69"/>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minimum trzy razy pozostawał w zwłoce z dostawą częściową partii zamówienia przez okres co najmniej 5 dni,</w:t>
      </w:r>
    </w:p>
    <w:p w14:paraId="4BA58FCC" w14:textId="77777777" w:rsidR="004A37AB" w:rsidRPr="00FC27F4" w:rsidRDefault="004A37AB" w:rsidP="003A5A14">
      <w:pPr>
        <w:numPr>
          <w:ilvl w:val="0"/>
          <w:numId w:val="69"/>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dostarcza towar wadliwy lub nie realizuje lub realizuje należycie roszczeń z tytułu gwarancji i rękojmi.</w:t>
      </w:r>
    </w:p>
    <w:p w14:paraId="298A57C2" w14:textId="77777777" w:rsidR="004A37AB" w:rsidRPr="00FC27F4" w:rsidRDefault="004A37AB" w:rsidP="003A5A14">
      <w:pPr>
        <w:numPr>
          <w:ilvl w:val="0"/>
          <w:numId w:val="68"/>
        </w:numPr>
        <w:tabs>
          <w:tab w:val="num" w:pos="284"/>
        </w:tabs>
        <w:spacing w:after="0" w:line="240" w:lineRule="auto"/>
        <w:jc w:val="both"/>
        <w:rPr>
          <w:rFonts w:eastAsia="Times New Roman" w:cstheme="minorHAnsi"/>
          <w:lang w:eastAsia="pl-PL"/>
        </w:rPr>
      </w:pPr>
      <w:r w:rsidRPr="00FC27F4">
        <w:rPr>
          <w:rFonts w:eastAsia="Times New Roman" w:cstheme="minorHAnsi"/>
          <w:bCs/>
          <w:lang w:eastAsia="pl-PL"/>
        </w:rPr>
        <w:t>Zamawiający uprawniony jest również do jednostronnego odstąpienia od umowy ze skutkiem natychmiastowym w przypadku</w:t>
      </w:r>
      <w:r w:rsidRPr="00FC27F4">
        <w:rPr>
          <w:rFonts w:eastAsia="Times New Roman" w:cstheme="minorHAnsi"/>
          <w:lang w:eastAsia="pl-PL"/>
        </w:rPr>
        <w:t>, gdy zakontraktuje przedmiot zamówienia nabywany przez niego w ramach przedmiotowej umowy w rezultacie postępowania o udzielenie zamówienia publicznego uruchomionego w ramach grupy zakupowej utworzonej przez jednostki, dla których podmiotem tworzącym jest Ministerstwo Spraw Wewnętrznych i Administracji lub w rezultacie postępowania o udzielenie zamówienia publicznego uruchomionego w ramach innej grupy zakupowej, w której zrzeszony jest Zamawiający.</w:t>
      </w:r>
    </w:p>
    <w:p w14:paraId="3B556E5D" w14:textId="77777777" w:rsidR="004A37AB" w:rsidRPr="00E92862" w:rsidRDefault="004A37AB" w:rsidP="003A5A14">
      <w:pPr>
        <w:numPr>
          <w:ilvl w:val="0"/>
          <w:numId w:val="68"/>
        </w:numPr>
        <w:tabs>
          <w:tab w:val="num" w:pos="284"/>
        </w:tabs>
        <w:spacing w:after="0" w:line="240" w:lineRule="auto"/>
        <w:jc w:val="both"/>
        <w:rPr>
          <w:rFonts w:eastAsia="Times New Roman" w:cstheme="minorHAnsi"/>
          <w:lang w:eastAsia="pl-PL"/>
        </w:rPr>
      </w:pPr>
      <w:r w:rsidRPr="00FC27F4">
        <w:rPr>
          <w:rFonts w:eastAsia="Times New Roman" w:cstheme="minorHAnsi"/>
          <w:lang w:eastAsia="pl-PL"/>
        </w:rPr>
        <w:t xml:space="preserve">Zamawiający uprawniony jest do odstąpienia od umowy w terminie 60 dni od daty powzięcia przez Zamawiającego informacji o zaistnieniu którejkolwiek z przesłanek, o których mowa w ust. 1 i ust. 2, będącej </w:t>
      </w:r>
      <w:r w:rsidRPr="00E92862">
        <w:rPr>
          <w:rFonts w:eastAsia="Times New Roman" w:cstheme="minorHAnsi"/>
          <w:lang w:eastAsia="pl-PL"/>
        </w:rPr>
        <w:t>podstawą odstąpienia od umowy.</w:t>
      </w:r>
    </w:p>
    <w:p w14:paraId="29B9DAE2" w14:textId="40328642" w:rsidR="004A37AB" w:rsidRPr="00E92862" w:rsidRDefault="00C62549" w:rsidP="00C349C5">
      <w:pPr>
        <w:numPr>
          <w:ilvl w:val="0"/>
          <w:numId w:val="68"/>
        </w:numPr>
        <w:tabs>
          <w:tab w:val="num" w:pos="284"/>
        </w:tabs>
        <w:spacing w:after="0" w:line="240" w:lineRule="auto"/>
        <w:ind w:left="284" w:hanging="284"/>
        <w:jc w:val="both"/>
        <w:rPr>
          <w:rFonts w:eastAsia="Times New Roman" w:cstheme="minorHAnsi"/>
          <w:lang w:eastAsia="pl-PL"/>
        </w:rPr>
      </w:pPr>
      <w:r w:rsidRPr="00E92862">
        <w:rPr>
          <w:rFonts w:eastAsia="Times New Roman" w:cstheme="minorHAnsi"/>
          <w:lang w:eastAsia="pl-PL"/>
        </w:rPr>
        <w:t xml:space="preserve">Strony </w:t>
      </w:r>
      <w:r w:rsidR="004A37AB" w:rsidRPr="00E92862">
        <w:rPr>
          <w:rFonts w:eastAsia="Times New Roman" w:cstheme="minorHAnsi"/>
          <w:lang w:eastAsia="pl-PL"/>
        </w:rPr>
        <w:t>zgodnie oświadczają, iż w przypadku odstąpienia od umowy z przyczyn wskazanych w § 7 umowy, odstąpienie będzie miało charakter ex nunc, tj. będzie dotyczyło jedynie niewykonanej części umowy. Dostawcy należy się wynagrodzenie jedynie z tytułu wykonanej części obowiązującej umowy, a Dostawca nie ma jakiegokolwiek roszczenia w związku z tym do Zamawiającego, w tym z tytułu utraconych korzyści.</w:t>
      </w:r>
    </w:p>
    <w:p w14:paraId="5A0ED4A9" w14:textId="77777777" w:rsidR="004A37AB" w:rsidRPr="00E92862" w:rsidRDefault="004A37AB" w:rsidP="004A37AB">
      <w:pPr>
        <w:spacing w:after="0" w:line="240" w:lineRule="auto"/>
        <w:ind w:left="284" w:hanging="284"/>
        <w:jc w:val="both"/>
        <w:rPr>
          <w:rFonts w:eastAsia="Times New Roman" w:cstheme="minorHAnsi"/>
          <w:lang w:eastAsia="pl-PL"/>
        </w:rPr>
      </w:pPr>
    </w:p>
    <w:p w14:paraId="060138F4" w14:textId="77777777" w:rsidR="004A37AB" w:rsidRPr="00E92862" w:rsidRDefault="004A37AB" w:rsidP="004A37AB">
      <w:pPr>
        <w:spacing w:after="0" w:line="240" w:lineRule="auto"/>
        <w:ind w:left="284" w:hanging="284"/>
        <w:jc w:val="both"/>
        <w:rPr>
          <w:rFonts w:eastAsia="Times New Roman" w:cstheme="minorHAnsi"/>
          <w:lang w:eastAsia="pl-PL"/>
        </w:rPr>
      </w:pPr>
    </w:p>
    <w:p w14:paraId="77F2AF25" w14:textId="77777777" w:rsidR="004A37AB" w:rsidRPr="00E92862" w:rsidRDefault="004A37AB" w:rsidP="004A37AB">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8</w:t>
      </w:r>
    </w:p>
    <w:p w14:paraId="34361BB9" w14:textId="77777777" w:rsidR="004A37AB" w:rsidRPr="00E92862" w:rsidRDefault="004A37AB" w:rsidP="004A37AB">
      <w:pPr>
        <w:spacing w:after="0" w:line="240" w:lineRule="auto"/>
        <w:ind w:left="284" w:hanging="284"/>
        <w:jc w:val="both"/>
        <w:rPr>
          <w:rFonts w:eastAsia="Times New Roman" w:cstheme="minorHAnsi"/>
          <w:lang w:eastAsia="pl-PL"/>
        </w:rPr>
      </w:pPr>
    </w:p>
    <w:p w14:paraId="1AD256A9" w14:textId="77777777" w:rsidR="004A37AB" w:rsidRPr="00E92862" w:rsidRDefault="004A37AB" w:rsidP="004A37AB">
      <w:pPr>
        <w:spacing w:after="0" w:line="240" w:lineRule="auto"/>
        <w:ind w:left="284" w:hanging="284"/>
        <w:jc w:val="both"/>
        <w:rPr>
          <w:rFonts w:eastAsia="Times New Roman" w:cstheme="minorHAnsi"/>
          <w:lang w:eastAsia="pl-PL"/>
        </w:rPr>
      </w:pPr>
      <w:r w:rsidRPr="00E92862">
        <w:rPr>
          <w:rFonts w:eastAsia="Times New Roman" w:cstheme="minorHAnsi"/>
          <w:lang w:eastAsia="pl-PL"/>
        </w:rPr>
        <w:t>1.</w:t>
      </w:r>
      <w:r w:rsidRPr="00E92862">
        <w:rPr>
          <w:rFonts w:eastAsia="Times New Roman" w:cstheme="minorHAnsi"/>
          <w:lang w:eastAsia="pl-PL"/>
        </w:rPr>
        <w:tab/>
        <w:t>Wszelkie zmiany i uzupełnienia niniejszej umowy mogą być dokonywane za zgodą obu Stron wyrażoną w formie pisemnej pod rygorem nieważności.</w:t>
      </w:r>
    </w:p>
    <w:p w14:paraId="12534BB1" w14:textId="77777777" w:rsidR="004A37AB" w:rsidRPr="00E92862" w:rsidRDefault="004A37AB" w:rsidP="004A37AB">
      <w:pPr>
        <w:spacing w:after="0" w:line="240" w:lineRule="auto"/>
        <w:ind w:left="284" w:hanging="284"/>
        <w:jc w:val="both"/>
        <w:rPr>
          <w:rFonts w:eastAsia="Times New Roman" w:cstheme="minorHAnsi"/>
          <w:lang w:eastAsia="pl-PL"/>
        </w:rPr>
      </w:pPr>
      <w:r w:rsidRPr="00E92862">
        <w:rPr>
          <w:rFonts w:eastAsia="Times New Roman" w:cstheme="minorHAnsi"/>
          <w:lang w:eastAsia="pl-PL"/>
        </w:rPr>
        <w:lastRenderedPageBreak/>
        <w:t>2.</w:t>
      </w:r>
      <w:r w:rsidRPr="00E92862">
        <w:rPr>
          <w:rFonts w:eastAsia="Times New Roman" w:cstheme="minorHAnsi"/>
          <w:lang w:eastAsia="pl-PL"/>
        </w:rPr>
        <w:tab/>
        <w:t>Zamawiający dopuszcza możliwość zmiany postanowień umowy w przypadkach określonych w art. 455 ustawy z dnia 11 września 2019 roku – Prawo zamówień publicznych (Dz.U. z 2023 r. poz. 1605 j.t.) oraz w przypadku wystąpienia niżej wymienionych okoliczności:</w:t>
      </w:r>
    </w:p>
    <w:p w14:paraId="208B84EB" w14:textId="3B5CDE86" w:rsidR="004A37AB" w:rsidRDefault="004A37AB" w:rsidP="007B17D4">
      <w:pPr>
        <w:spacing w:after="0" w:line="240" w:lineRule="auto"/>
        <w:ind w:left="567" w:hanging="283"/>
        <w:jc w:val="both"/>
        <w:rPr>
          <w:rFonts w:eastAsia="Times New Roman" w:cstheme="minorHAnsi"/>
          <w:lang w:eastAsia="pl-PL"/>
        </w:rPr>
      </w:pPr>
      <w:r w:rsidRPr="00E92862">
        <w:rPr>
          <w:rFonts w:eastAsia="Times New Roman" w:cstheme="minorHAnsi"/>
          <w:lang w:eastAsia="pl-PL"/>
        </w:rPr>
        <w:t>1)</w:t>
      </w:r>
      <w:r w:rsidRPr="00E92862">
        <w:rPr>
          <w:rFonts w:eastAsia="Times New Roman" w:cstheme="minorHAnsi"/>
          <w:lang w:eastAsia="pl-PL"/>
        </w:rPr>
        <w:tab/>
        <w:t>zmiany jakości, parametrów lub innych cech charakterystycznych dla przedmiotu zamówienia, w tym zmiany numeru katalogowego sprzętu bądź nazwy własnej sprzętu w</w:t>
      </w:r>
      <w:r w:rsidR="007B17D4" w:rsidRPr="00E92862">
        <w:rPr>
          <w:rFonts w:eastAsia="Times New Roman" w:cstheme="minorHAnsi"/>
          <w:lang w:eastAsia="pl-PL"/>
        </w:rPr>
        <w:t xml:space="preserve"> </w:t>
      </w:r>
      <w:r w:rsidRPr="00E92862">
        <w:rPr>
          <w:rFonts w:eastAsia="Times New Roman" w:cstheme="minorHAnsi"/>
          <w:lang w:eastAsia="pl-PL"/>
        </w:rPr>
        <w:t xml:space="preserve">przypadku gdy nastąpiła zmiana w procesie produkcyjnym wynikająca z postępu technologicznego lub też będzie to konieczne ze względu na zmianę przepisów prawa, pod warunkiem że sprzęt zamienny nie może posiadać gorszych parametrów od objętych niniejszą umową; </w:t>
      </w:r>
    </w:p>
    <w:p w14:paraId="5CB94344" w14:textId="62E37A86" w:rsidR="00E92862" w:rsidRPr="00E92862" w:rsidRDefault="00E92862" w:rsidP="007B17D4">
      <w:pPr>
        <w:spacing w:after="0" w:line="240" w:lineRule="auto"/>
        <w:ind w:left="567" w:hanging="283"/>
        <w:jc w:val="both"/>
        <w:rPr>
          <w:rFonts w:eastAsia="Times New Roman" w:cstheme="minorHAnsi"/>
          <w:lang w:eastAsia="pl-PL"/>
        </w:rPr>
      </w:pPr>
      <w:r w:rsidRPr="00E92862">
        <w:rPr>
          <w:rFonts w:eastAsia="Times New Roman" w:cstheme="minorHAnsi"/>
          <w:lang w:eastAsia="pl-PL"/>
        </w:rPr>
        <w:t>2)</w:t>
      </w:r>
      <w:r w:rsidRPr="00E92862">
        <w:rPr>
          <w:rFonts w:eastAsia="Times New Roman" w:cstheme="minorHAnsi"/>
          <w:lang w:eastAsia="pl-PL"/>
        </w:rPr>
        <w:tab/>
        <w:t>sposobu konfekcjonowania;</w:t>
      </w:r>
    </w:p>
    <w:p w14:paraId="2376E704" w14:textId="74E16271" w:rsidR="004A37AB" w:rsidRPr="00E92862" w:rsidRDefault="00E92862" w:rsidP="007B17D4">
      <w:pPr>
        <w:spacing w:after="0" w:line="240" w:lineRule="auto"/>
        <w:ind w:left="567" w:hanging="283"/>
        <w:jc w:val="both"/>
        <w:rPr>
          <w:rFonts w:eastAsia="Times New Roman" w:cstheme="minorHAnsi"/>
          <w:lang w:eastAsia="pl-PL"/>
        </w:rPr>
      </w:pPr>
      <w:r w:rsidRPr="00E92862">
        <w:rPr>
          <w:rFonts w:eastAsia="Times New Roman" w:cstheme="minorHAnsi"/>
          <w:lang w:eastAsia="pl-PL"/>
        </w:rPr>
        <w:t>3</w:t>
      </w:r>
      <w:r w:rsidR="004A37AB" w:rsidRPr="00E92862">
        <w:rPr>
          <w:rFonts w:eastAsia="Times New Roman" w:cstheme="minorHAnsi"/>
          <w:lang w:eastAsia="pl-PL"/>
        </w:rPr>
        <w:t>)</w:t>
      </w:r>
      <w:r w:rsidR="004A37AB" w:rsidRPr="00E92862">
        <w:rPr>
          <w:rFonts w:eastAsia="Times New Roman" w:cstheme="minorHAnsi"/>
          <w:lang w:eastAsia="pl-PL"/>
        </w:rPr>
        <w:tab/>
        <w:t xml:space="preserve">zmiany organizacyjnej po stronie Zamawiającego lub Dostawcy w szczególności </w:t>
      </w:r>
      <w:r w:rsidR="004A37AB" w:rsidRPr="00E92862">
        <w:rPr>
          <w:rFonts w:eastAsia="Times New Roman" w:cstheme="minorHAnsi"/>
          <w:lang w:eastAsia="pl-PL"/>
        </w:rPr>
        <w:br/>
        <w:t>w przypadku, gdy nastąpi zmiana adresu siedziby jednej ze Stron;</w:t>
      </w:r>
    </w:p>
    <w:p w14:paraId="23894E69" w14:textId="2EEB727F" w:rsidR="004A37AB" w:rsidRPr="00E92862" w:rsidRDefault="00E92862" w:rsidP="007B17D4">
      <w:pPr>
        <w:spacing w:after="0" w:line="240" w:lineRule="auto"/>
        <w:ind w:left="567" w:hanging="283"/>
        <w:jc w:val="both"/>
        <w:rPr>
          <w:rFonts w:eastAsia="Times New Roman" w:cstheme="minorHAnsi"/>
          <w:lang w:eastAsia="pl-PL"/>
        </w:rPr>
      </w:pPr>
      <w:r w:rsidRPr="00E92862">
        <w:rPr>
          <w:rFonts w:eastAsia="Times New Roman" w:cstheme="minorHAnsi"/>
          <w:lang w:eastAsia="pl-PL"/>
        </w:rPr>
        <w:t>4</w:t>
      </w:r>
      <w:r w:rsidR="004A37AB" w:rsidRPr="00E92862">
        <w:rPr>
          <w:rFonts w:eastAsia="Times New Roman" w:cstheme="minorHAnsi"/>
          <w:lang w:eastAsia="pl-PL"/>
        </w:rPr>
        <w:t>)</w:t>
      </w:r>
      <w:r w:rsidR="004A37AB" w:rsidRPr="00E92862">
        <w:rPr>
          <w:rFonts w:eastAsia="Times New Roman" w:cstheme="minorHAnsi"/>
          <w:lang w:eastAsia="pl-PL"/>
        </w:rPr>
        <w:tab/>
        <w:t>przejściowy brak towaru, zakończenie produkcji lub wycofanie z rynku, pod warunkiem że sprzęt zamienny nie może posiadać gorszych parametrów od objętych niniejszą umową.</w:t>
      </w:r>
    </w:p>
    <w:p w14:paraId="6591D055" w14:textId="77777777" w:rsidR="004A37AB" w:rsidRPr="00E92862" w:rsidRDefault="004A37AB" w:rsidP="004A37AB">
      <w:pPr>
        <w:spacing w:after="0" w:line="240" w:lineRule="auto"/>
        <w:ind w:left="284" w:hanging="284"/>
        <w:jc w:val="both"/>
        <w:rPr>
          <w:rFonts w:eastAsia="Times New Roman" w:cstheme="minorHAnsi"/>
          <w:lang w:eastAsia="pl-PL"/>
        </w:rPr>
      </w:pPr>
      <w:r w:rsidRPr="00E92862">
        <w:rPr>
          <w:rFonts w:eastAsia="Times New Roman" w:cstheme="minorHAnsi"/>
          <w:lang w:eastAsia="pl-PL"/>
        </w:rPr>
        <w:t>3.</w:t>
      </w:r>
      <w:r w:rsidRPr="00E92862">
        <w:rPr>
          <w:rFonts w:eastAsia="Times New Roman" w:cstheme="minorHAnsi"/>
          <w:lang w:eastAsia="pl-PL"/>
        </w:rPr>
        <w:tab/>
        <w:t>Zmiany, o których mowa w ust. 2, nie mogą skutkować podwyższeniem ceny jednostkowej sprzętu wskazanej w Ofercie Dostawcy.</w:t>
      </w:r>
    </w:p>
    <w:p w14:paraId="25F243F1" w14:textId="77777777" w:rsidR="004A37AB" w:rsidRPr="00E92862" w:rsidRDefault="004A37AB" w:rsidP="004A37AB">
      <w:pPr>
        <w:spacing w:after="0" w:line="240" w:lineRule="auto"/>
        <w:ind w:left="284" w:hanging="284"/>
        <w:jc w:val="both"/>
        <w:rPr>
          <w:rFonts w:eastAsia="Times New Roman" w:cstheme="minorHAnsi"/>
          <w:lang w:eastAsia="pl-PL"/>
        </w:rPr>
      </w:pPr>
    </w:p>
    <w:p w14:paraId="5A254014" w14:textId="77777777" w:rsidR="004A37AB" w:rsidRPr="00E92862" w:rsidRDefault="004A37AB" w:rsidP="004A37AB">
      <w:pPr>
        <w:spacing w:after="0" w:line="240" w:lineRule="auto"/>
        <w:ind w:left="284" w:hanging="284"/>
        <w:jc w:val="both"/>
        <w:rPr>
          <w:rFonts w:eastAsia="Times New Roman" w:cstheme="minorHAnsi"/>
          <w:lang w:eastAsia="pl-PL"/>
        </w:rPr>
      </w:pPr>
    </w:p>
    <w:p w14:paraId="62181CB3" w14:textId="77777777" w:rsidR="004A37AB" w:rsidRPr="00E92862" w:rsidRDefault="004A37AB" w:rsidP="004A37AB">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9</w:t>
      </w:r>
    </w:p>
    <w:p w14:paraId="5211EC46" w14:textId="77777777" w:rsidR="004A37AB" w:rsidRPr="00E92862" w:rsidRDefault="004A37AB" w:rsidP="004A37AB">
      <w:pPr>
        <w:spacing w:after="0" w:line="240" w:lineRule="auto"/>
        <w:ind w:left="284" w:hanging="284"/>
        <w:jc w:val="both"/>
        <w:rPr>
          <w:rFonts w:eastAsia="Times New Roman" w:cstheme="minorHAnsi"/>
          <w:lang w:eastAsia="pl-PL"/>
        </w:rPr>
      </w:pPr>
    </w:p>
    <w:p w14:paraId="14A20CD4" w14:textId="51D65C84" w:rsidR="004A37AB" w:rsidRPr="00E92862" w:rsidRDefault="004A37AB" w:rsidP="00E92862">
      <w:pPr>
        <w:pStyle w:val="Akapitzlist"/>
        <w:numPr>
          <w:ilvl w:val="3"/>
          <w:numId w:val="68"/>
        </w:numPr>
        <w:tabs>
          <w:tab w:val="clear" w:pos="2937"/>
          <w:tab w:val="num" w:pos="284"/>
        </w:tabs>
        <w:ind w:left="284" w:hanging="284"/>
        <w:jc w:val="both"/>
        <w:rPr>
          <w:rFonts w:asciiTheme="minorHAnsi" w:hAnsiTheme="minorHAnsi" w:cstheme="minorHAnsi"/>
          <w:sz w:val="22"/>
          <w:szCs w:val="22"/>
          <w:lang w:eastAsia="pl-PL"/>
        </w:rPr>
      </w:pPr>
      <w:r w:rsidRPr="00E92862">
        <w:rPr>
          <w:rFonts w:asciiTheme="minorHAnsi" w:hAnsiTheme="minorHAnsi" w:cstheme="minorHAnsi"/>
          <w:sz w:val="22"/>
          <w:szCs w:val="22"/>
          <w:lang w:eastAsia="pl-PL"/>
        </w:rPr>
        <w:t>W sprawach nieuregulowanych niniejszą umową mają zastosowanie odpowiednie przepisy Kodeksu Cywilnego oraz ustawy Prawo zamówień publicznych.</w:t>
      </w:r>
    </w:p>
    <w:p w14:paraId="4919FDEE" w14:textId="5E975115" w:rsidR="004A37AB" w:rsidRPr="00E92862" w:rsidRDefault="004A37AB" w:rsidP="00E92862">
      <w:pPr>
        <w:pStyle w:val="Akapitzlist"/>
        <w:numPr>
          <w:ilvl w:val="3"/>
          <w:numId w:val="68"/>
        </w:numPr>
        <w:tabs>
          <w:tab w:val="clear" w:pos="2937"/>
          <w:tab w:val="num" w:pos="284"/>
        </w:tabs>
        <w:ind w:left="284" w:hanging="284"/>
        <w:jc w:val="both"/>
        <w:rPr>
          <w:rFonts w:asciiTheme="minorHAnsi" w:hAnsiTheme="minorHAnsi" w:cstheme="minorHAnsi"/>
          <w:sz w:val="22"/>
          <w:szCs w:val="22"/>
          <w:lang w:eastAsia="pl-PL"/>
        </w:rPr>
      </w:pPr>
      <w:r w:rsidRPr="00E92862">
        <w:rPr>
          <w:rFonts w:asciiTheme="minorHAnsi" w:hAnsiTheme="minorHAnsi" w:cstheme="minorHAnsi"/>
          <w:sz w:val="22"/>
          <w:szCs w:val="22"/>
          <w:lang w:eastAsia="pl-PL"/>
        </w:rPr>
        <w:t>Sprawy sporne wynikłe w trakcie realizacji umowy podlegają rozstrzygnięciu przez właściwy rzeczowo sąd w Rzeszowie.</w:t>
      </w:r>
    </w:p>
    <w:p w14:paraId="052F6CB4" w14:textId="77777777" w:rsidR="004A37AB" w:rsidRPr="00E92862" w:rsidRDefault="004A37AB" w:rsidP="00C62549">
      <w:pPr>
        <w:spacing w:after="0" w:line="240" w:lineRule="auto"/>
        <w:jc w:val="both"/>
        <w:rPr>
          <w:rFonts w:eastAsia="Times New Roman" w:cstheme="minorHAnsi"/>
          <w:lang w:eastAsia="pl-PL"/>
        </w:rPr>
      </w:pPr>
    </w:p>
    <w:p w14:paraId="0769F5AF" w14:textId="77777777" w:rsidR="004A37AB" w:rsidRPr="00E92862" w:rsidRDefault="004A37AB" w:rsidP="00C62549">
      <w:pPr>
        <w:spacing w:after="0" w:line="240" w:lineRule="auto"/>
        <w:jc w:val="both"/>
        <w:rPr>
          <w:rFonts w:eastAsia="Times New Roman" w:cstheme="minorHAnsi"/>
          <w:lang w:eastAsia="pl-PL"/>
        </w:rPr>
      </w:pPr>
    </w:p>
    <w:p w14:paraId="0702E836" w14:textId="77777777" w:rsidR="004A37AB" w:rsidRPr="00E92862" w:rsidRDefault="004A37AB" w:rsidP="004A37AB">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11</w:t>
      </w:r>
    </w:p>
    <w:p w14:paraId="1593047C" w14:textId="77777777" w:rsidR="004A37AB" w:rsidRPr="00E92862" w:rsidRDefault="004A37AB" w:rsidP="004A37AB">
      <w:pPr>
        <w:spacing w:after="0" w:line="240" w:lineRule="auto"/>
        <w:ind w:left="284" w:hanging="284"/>
        <w:jc w:val="both"/>
        <w:rPr>
          <w:rFonts w:eastAsia="Times New Roman" w:cstheme="minorHAnsi"/>
          <w:lang w:eastAsia="pl-PL"/>
        </w:rPr>
      </w:pPr>
    </w:p>
    <w:p w14:paraId="441FCA9C" w14:textId="77777777" w:rsidR="004A37AB" w:rsidRPr="00E92862" w:rsidRDefault="004A37AB" w:rsidP="003A5A14">
      <w:pPr>
        <w:numPr>
          <w:ilvl w:val="0"/>
          <w:numId w:val="70"/>
        </w:numPr>
        <w:spacing w:after="0" w:line="240" w:lineRule="auto"/>
        <w:jc w:val="both"/>
        <w:rPr>
          <w:rFonts w:eastAsia="Times New Roman" w:cstheme="minorHAnsi"/>
          <w:lang w:eastAsia="pl-PL"/>
        </w:rPr>
      </w:pPr>
      <w:r w:rsidRPr="00E92862">
        <w:rPr>
          <w:rFonts w:eastAsia="Times New Roman" w:cstheme="minorHAnsi"/>
          <w:lang w:eastAsia="pl-PL"/>
        </w:rPr>
        <w:t>Wszelkie zmiany niniejszej umowy należy dokonywać za zgodą obu stron w formie pisemnej (aneks do umowy) pod rygorem nieważności.</w:t>
      </w:r>
    </w:p>
    <w:p w14:paraId="12AC9A0B" w14:textId="0B9B1B5B" w:rsidR="004A37AB" w:rsidRPr="00E92862" w:rsidRDefault="004A37AB" w:rsidP="003A5A14">
      <w:pPr>
        <w:numPr>
          <w:ilvl w:val="0"/>
          <w:numId w:val="70"/>
        </w:numPr>
        <w:spacing w:after="0" w:line="240" w:lineRule="auto"/>
        <w:jc w:val="both"/>
        <w:rPr>
          <w:rFonts w:eastAsia="Times New Roman" w:cstheme="minorHAnsi"/>
          <w:lang w:eastAsia="pl-PL"/>
        </w:rPr>
      </w:pPr>
      <w:r w:rsidRPr="00E92862">
        <w:rPr>
          <w:rFonts w:eastAsia="Times New Roman" w:cstheme="minorHAnsi"/>
          <w:lang w:eastAsia="pl-PL"/>
        </w:rPr>
        <w:t xml:space="preserve">Umowę sporządzono w dwóch jednobrzmiących egzemplarzach, </w:t>
      </w:r>
      <w:r w:rsidR="00E92862">
        <w:rPr>
          <w:rFonts w:eastAsia="Times New Roman" w:cstheme="minorHAnsi"/>
          <w:lang w:eastAsia="pl-PL"/>
        </w:rPr>
        <w:t>po jednym dla każdej ze Stron.</w:t>
      </w:r>
    </w:p>
    <w:p w14:paraId="029E4389" w14:textId="77777777" w:rsidR="004A37AB" w:rsidRPr="00E92862" w:rsidRDefault="004A37AB" w:rsidP="004A37AB">
      <w:pPr>
        <w:spacing w:after="0" w:line="240" w:lineRule="auto"/>
        <w:ind w:left="284" w:hanging="284"/>
        <w:jc w:val="both"/>
        <w:rPr>
          <w:rFonts w:eastAsia="Times New Roman" w:cstheme="minorHAnsi"/>
          <w:lang w:eastAsia="pl-PL"/>
        </w:rPr>
      </w:pPr>
    </w:p>
    <w:p w14:paraId="0C918057" w14:textId="77777777" w:rsidR="004A37AB" w:rsidRPr="00CF5BE9" w:rsidRDefault="004A37AB" w:rsidP="004A37AB">
      <w:pPr>
        <w:spacing w:after="0" w:line="240" w:lineRule="auto"/>
        <w:ind w:left="284" w:hanging="284"/>
        <w:jc w:val="both"/>
        <w:rPr>
          <w:rFonts w:eastAsia="Times New Roman" w:cstheme="minorHAnsi"/>
          <w:lang w:eastAsia="pl-PL"/>
        </w:rPr>
      </w:pPr>
    </w:p>
    <w:p w14:paraId="44F54B78" w14:textId="77777777" w:rsidR="004A37AB" w:rsidRPr="00CF5BE9" w:rsidRDefault="004A37AB" w:rsidP="00CF5BE9">
      <w:pPr>
        <w:spacing w:after="0" w:line="240" w:lineRule="auto"/>
        <w:ind w:left="992" w:firstLine="424"/>
        <w:rPr>
          <w:rFonts w:eastAsia="Times New Roman" w:cstheme="minorHAnsi"/>
          <w:sz w:val="24"/>
          <w:szCs w:val="24"/>
          <w:lang w:eastAsia="pl-PL"/>
        </w:rPr>
      </w:pPr>
      <w:r w:rsidRPr="00CF5BE9">
        <w:rPr>
          <w:rFonts w:eastAsia="Times New Roman" w:cstheme="minorHAnsi"/>
          <w:b/>
          <w:sz w:val="24"/>
          <w:szCs w:val="24"/>
          <w:lang w:eastAsia="pl-PL"/>
        </w:rPr>
        <w:t>ZAMAWIAJĄCY</w:t>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t>DOSTAWCA</w:t>
      </w:r>
    </w:p>
    <w:p w14:paraId="115D1E78" w14:textId="77777777" w:rsidR="004A37AB" w:rsidRPr="00CF5BE9" w:rsidRDefault="004A37AB" w:rsidP="004A37AB">
      <w:pPr>
        <w:spacing w:after="0" w:line="240" w:lineRule="auto"/>
        <w:ind w:left="284" w:hanging="284"/>
        <w:jc w:val="both"/>
        <w:rPr>
          <w:rFonts w:eastAsia="Times New Roman" w:cstheme="minorHAnsi"/>
          <w:lang w:eastAsia="pl-PL"/>
        </w:rPr>
      </w:pPr>
    </w:p>
    <w:p w14:paraId="498B401F" w14:textId="77777777" w:rsidR="00BB0DF6" w:rsidRPr="00CF5BE9" w:rsidRDefault="00BB0DF6" w:rsidP="00BB0DF6">
      <w:pPr>
        <w:spacing w:after="0" w:line="240" w:lineRule="auto"/>
        <w:ind w:left="284" w:hanging="284"/>
        <w:jc w:val="both"/>
        <w:rPr>
          <w:rFonts w:eastAsia="Times New Roman" w:cstheme="minorHAnsi"/>
          <w:lang w:eastAsia="pl-PL"/>
        </w:rPr>
      </w:pPr>
    </w:p>
    <w:p w14:paraId="1F648422" w14:textId="77777777" w:rsidR="004A37AB" w:rsidRPr="00CF5BE9" w:rsidRDefault="004A37AB" w:rsidP="00BB0DF6">
      <w:pPr>
        <w:spacing w:after="0" w:line="240" w:lineRule="auto"/>
        <w:ind w:left="284" w:hanging="284"/>
        <w:jc w:val="both"/>
        <w:rPr>
          <w:rFonts w:eastAsia="Times New Roman" w:cstheme="minorHAnsi"/>
          <w:lang w:eastAsia="pl-PL"/>
        </w:rPr>
      </w:pPr>
    </w:p>
    <w:p w14:paraId="6D7DEA2A" w14:textId="77777777" w:rsidR="004A37AB" w:rsidRPr="00CF5BE9" w:rsidRDefault="004A37AB" w:rsidP="00BB0DF6">
      <w:pPr>
        <w:spacing w:after="0" w:line="240" w:lineRule="auto"/>
        <w:ind w:left="284" w:hanging="284"/>
        <w:jc w:val="both"/>
        <w:rPr>
          <w:rFonts w:eastAsia="Times New Roman" w:cstheme="minorHAnsi"/>
          <w:lang w:eastAsia="pl-PL"/>
        </w:rPr>
      </w:pPr>
    </w:p>
    <w:p w14:paraId="117CA358" w14:textId="77777777" w:rsidR="004A37AB" w:rsidRPr="00CF5BE9" w:rsidRDefault="004A37AB" w:rsidP="00BB0DF6">
      <w:pPr>
        <w:spacing w:after="0" w:line="240" w:lineRule="auto"/>
        <w:ind w:left="284" w:hanging="284"/>
        <w:jc w:val="both"/>
        <w:rPr>
          <w:rFonts w:eastAsia="Times New Roman" w:cstheme="minorHAnsi"/>
          <w:lang w:eastAsia="pl-PL"/>
        </w:rPr>
      </w:pPr>
    </w:p>
    <w:p w14:paraId="26A9C1C1" w14:textId="77777777" w:rsidR="004A37AB" w:rsidRPr="00CF5BE9" w:rsidRDefault="004A37AB" w:rsidP="00BB0DF6">
      <w:pPr>
        <w:spacing w:after="0" w:line="240" w:lineRule="auto"/>
        <w:ind w:left="284" w:hanging="284"/>
        <w:jc w:val="both"/>
        <w:rPr>
          <w:rFonts w:eastAsia="Times New Roman" w:cstheme="minorHAnsi"/>
          <w:lang w:eastAsia="pl-PL"/>
        </w:rPr>
      </w:pPr>
    </w:p>
    <w:p w14:paraId="55B5B21C" w14:textId="77777777" w:rsidR="004A37AB" w:rsidRPr="00CF5BE9" w:rsidRDefault="004A37AB" w:rsidP="00BB0DF6">
      <w:pPr>
        <w:spacing w:after="0" w:line="240" w:lineRule="auto"/>
        <w:ind w:left="284" w:hanging="284"/>
        <w:jc w:val="both"/>
        <w:rPr>
          <w:rFonts w:eastAsia="Times New Roman" w:cstheme="minorHAnsi"/>
          <w:lang w:eastAsia="pl-PL"/>
        </w:rPr>
      </w:pPr>
    </w:p>
    <w:p w14:paraId="39FBF604" w14:textId="77777777" w:rsidR="004A37AB" w:rsidRPr="00CF5BE9" w:rsidRDefault="004A37AB" w:rsidP="00BB0DF6">
      <w:pPr>
        <w:spacing w:after="0" w:line="240" w:lineRule="auto"/>
        <w:ind w:left="284" w:hanging="284"/>
        <w:jc w:val="both"/>
        <w:rPr>
          <w:rFonts w:eastAsia="Times New Roman" w:cstheme="minorHAnsi"/>
          <w:lang w:eastAsia="pl-PL"/>
        </w:rPr>
      </w:pPr>
    </w:p>
    <w:p w14:paraId="027687D2" w14:textId="77777777" w:rsidR="004A37AB" w:rsidRPr="00CF5BE9" w:rsidRDefault="004A37AB" w:rsidP="00BB0DF6">
      <w:pPr>
        <w:spacing w:after="0" w:line="240" w:lineRule="auto"/>
        <w:ind w:left="284" w:hanging="284"/>
        <w:jc w:val="both"/>
        <w:rPr>
          <w:rFonts w:eastAsia="Times New Roman" w:cstheme="minorHAnsi"/>
          <w:lang w:eastAsia="pl-PL"/>
        </w:rPr>
      </w:pPr>
    </w:p>
    <w:p w14:paraId="3195176A" w14:textId="77777777" w:rsidR="004A37AB" w:rsidRPr="00CF5BE9" w:rsidRDefault="004A37AB" w:rsidP="00BB0DF6">
      <w:pPr>
        <w:spacing w:after="0" w:line="240" w:lineRule="auto"/>
        <w:ind w:left="284" w:hanging="284"/>
        <w:jc w:val="both"/>
        <w:rPr>
          <w:rFonts w:eastAsia="Times New Roman" w:cstheme="minorHAnsi"/>
          <w:lang w:eastAsia="pl-PL"/>
        </w:rPr>
      </w:pPr>
    </w:p>
    <w:p w14:paraId="59B1F752" w14:textId="77777777" w:rsidR="004F7132" w:rsidRPr="00CF5BE9" w:rsidRDefault="004F7132" w:rsidP="00BB0DF6">
      <w:pPr>
        <w:spacing w:after="0" w:line="240" w:lineRule="auto"/>
        <w:ind w:left="284" w:hanging="284"/>
        <w:jc w:val="both"/>
        <w:rPr>
          <w:rFonts w:eastAsia="Times New Roman" w:cstheme="minorHAnsi"/>
          <w:lang w:eastAsia="pl-PL"/>
        </w:rPr>
      </w:pPr>
    </w:p>
    <w:p w14:paraId="4BD2E704" w14:textId="77777777" w:rsidR="004F7132" w:rsidRPr="00CF5BE9" w:rsidRDefault="004F7132" w:rsidP="00BB0DF6">
      <w:pPr>
        <w:spacing w:after="0" w:line="240" w:lineRule="auto"/>
        <w:ind w:left="284" w:hanging="284"/>
        <w:jc w:val="both"/>
        <w:rPr>
          <w:rFonts w:eastAsia="Times New Roman" w:cstheme="minorHAnsi"/>
          <w:lang w:eastAsia="pl-PL"/>
        </w:rPr>
      </w:pPr>
    </w:p>
    <w:p w14:paraId="052669CD" w14:textId="77777777" w:rsidR="004F7132" w:rsidRPr="00CF5BE9" w:rsidRDefault="004F7132" w:rsidP="00BB0DF6">
      <w:pPr>
        <w:spacing w:after="0" w:line="240" w:lineRule="auto"/>
        <w:ind w:left="284" w:hanging="284"/>
        <w:jc w:val="both"/>
        <w:rPr>
          <w:rFonts w:eastAsia="Times New Roman" w:cstheme="minorHAnsi"/>
          <w:lang w:eastAsia="pl-PL"/>
        </w:rPr>
      </w:pPr>
    </w:p>
    <w:p w14:paraId="28169C81" w14:textId="77777777" w:rsidR="004F7132" w:rsidRPr="00CF5BE9" w:rsidRDefault="004F7132" w:rsidP="00BB0DF6">
      <w:pPr>
        <w:spacing w:after="0" w:line="240" w:lineRule="auto"/>
        <w:ind w:left="284" w:hanging="284"/>
        <w:jc w:val="both"/>
        <w:rPr>
          <w:rFonts w:eastAsia="Times New Roman" w:cstheme="minorHAnsi"/>
          <w:lang w:eastAsia="pl-PL"/>
        </w:rPr>
      </w:pPr>
    </w:p>
    <w:p w14:paraId="4A17CE64" w14:textId="77777777" w:rsidR="004F7132" w:rsidRPr="00CF5BE9" w:rsidRDefault="004F7132" w:rsidP="00BB0DF6">
      <w:pPr>
        <w:spacing w:after="0" w:line="240" w:lineRule="auto"/>
        <w:ind w:left="284" w:hanging="284"/>
        <w:jc w:val="both"/>
        <w:rPr>
          <w:rFonts w:eastAsia="Times New Roman" w:cstheme="minorHAnsi"/>
          <w:lang w:eastAsia="pl-PL"/>
        </w:rPr>
      </w:pPr>
    </w:p>
    <w:p w14:paraId="09EE25F3" w14:textId="77777777" w:rsidR="004F7132" w:rsidRPr="00CF5BE9" w:rsidRDefault="004F7132" w:rsidP="00BB0DF6">
      <w:pPr>
        <w:spacing w:after="0" w:line="240" w:lineRule="auto"/>
        <w:ind w:left="284" w:hanging="284"/>
        <w:jc w:val="both"/>
        <w:rPr>
          <w:rFonts w:eastAsia="Times New Roman" w:cstheme="minorHAnsi"/>
          <w:lang w:eastAsia="pl-PL"/>
        </w:rPr>
      </w:pPr>
    </w:p>
    <w:p w14:paraId="5FA23857" w14:textId="77777777" w:rsidR="004A37AB" w:rsidRPr="00CF5BE9" w:rsidRDefault="004A37AB" w:rsidP="00BB0DF6">
      <w:pPr>
        <w:spacing w:after="0" w:line="240" w:lineRule="auto"/>
        <w:ind w:left="284" w:hanging="284"/>
        <w:jc w:val="both"/>
        <w:rPr>
          <w:rFonts w:eastAsia="Times New Roman" w:cstheme="minorHAnsi"/>
          <w:lang w:eastAsia="pl-PL"/>
        </w:rPr>
      </w:pPr>
    </w:p>
    <w:p w14:paraId="710686E1" w14:textId="77777777" w:rsidR="004A37AB" w:rsidRPr="00CF5BE9" w:rsidRDefault="004A37AB" w:rsidP="00BB0DF6">
      <w:pPr>
        <w:spacing w:after="0" w:line="240" w:lineRule="auto"/>
        <w:ind w:left="284" w:hanging="284"/>
        <w:jc w:val="both"/>
        <w:rPr>
          <w:rFonts w:eastAsia="Times New Roman" w:cstheme="minorHAnsi"/>
          <w:lang w:eastAsia="pl-PL"/>
        </w:rPr>
      </w:pPr>
    </w:p>
    <w:p w14:paraId="721EAEC8" w14:textId="77777777" w:rsidR="004A37AB" w:rsidRPr="00ED0040" w:rsidRDefault="004A37AB" w:rsidP="00BB0DF6">
      <w:pPr>
        <w:spacing w:after="0" w:line="240" w:lineRule="auto"/>
        <w:ind w:left="284" w:hanging="284"/>
        <w:jc w:val="both"/>
        <w:rPr>
          <w:rFonts w:eastAsia="Times New Roman" w:cstheme="minorHAnsi"/>
          <w:lang w:eastAsia="pl-PL"/>
        </w:rPr>
      </w:pPr>
    </w:p>
    <w:p w14:paraId="688ED4A3" w14:textId="77777777" w:rsidR="004A37AB" w:rsidRPr="00ED0040" w:rsidRDefault="004A37AB" w:rsidP="00BB0DF6">
      <w:pPr>
        <w:spacing w:after="0" w:line="240" w:lineRule="auto"/>
        <w:ind w:left="284" w:hanging="284"/>
        <w:jc w:val="both"/>
        <w:rPr>
          <w:rFonts w:eastAsia="Times New Roman" w:cstheme="minorHAnsi"/>
          <w:lang w:eastAsia="pl-PL"/>
        </w:rPr>
      </w:pPr>
    </w:p>
    <w:bookmarkEnd w:id="86"/>
    <w:p w14:paraId="700B5E83" w14:textId="6D10E66A" w:rsidR="008E008A" w:rsidRPr="00ED0040" w:rsidRDefault="008E008A" w:rsidP="008E008A">
      <w:pPr>
        <w:jc w:val="right"/>
        <w:rPr>
          <w:rFonts w:ascii="Calibri" w:hAnsi="Calibri"/>
          <w:b/>
        </w:rPr>
      </w:pPr>
      <w:r w:rsidRPr="00ED0040">
        <w:rPr>
          <w:rFonts w:ascii="Calibri" w:hAnsi="Calibri"/>
          <w:b/>
        </w:rPr>
        <w:t>Załącznik nr 6</w:t>
      </w:r>
    </w:p>
    <w:p w14:paraId="2A95F4CB" w14:textId="77777777" w:rsidR="008E008A" w:rsidRPr="00ED0040" w:rsidRDefault="008E008A" w:rsidP="008E008A">
      <w:pPr>
        <w:spacing w:after="0" w:line="240" w:lineRule="auto"/>
        <w:rPr>
          <w:rFonts w:ascii="Times New Roman" w:eastAsia="Times New Roman" w:hAnsi="Times New Roman" w:cs="Times New Roman"/>
          <w:sz w:val="24"/>
          <w:szCs w:val="24"/>
          <w:lang w:eastAsia="ar-SA"/>
        </w:rPr>
      </w:pPr>
    </w:p>
    <w:p w14:paraId="55DCE324" w14:textId="77777777" w:rsidR="008E008A" w:rsidRPr="00ED0040" w:rsidRDefault="008E008A" w:rsidP="008E008A">
      <w:pPr>
        <w:shd w:val="clear" w:color="auto" w:fill="FFFFFF"/>
        <w:spacing w:after="0" w:line="240" w:lineRule="auto"/>
        <w:jc w:val="center"/>
        <w:rPr>
          <w:rFonts w:eastAsia="Times New Roman" w:cstheme="minorHAnsi"/>
          <w:lang w:eastAsia="pl-PL"/>
        </w:rPr>
      </w:pPr>
      <w:bookmarkStart w:id="88" w:name="_Hlk166154804"/>
      <w:r w:rsidRPr="00ED0040">
        <w:rPr>
          <w:rFonts w:eastAsia="Times New Roman" w:cstheme="minorHAnsi"/>
          <w:b/>
          <w:lang w:eastAsia="pl-PL"/>
        </w:rPr>
        <w:t xml:space="preserve">OŚWIADCZENIE </w:t>
      </w:r>
    </w:p>
    <w:p w14:paraId="1602BC4A" w14:textId="77777777" w:rsidR="008E008A" w:rsidRPr="00ED0040" w:rsidRDefault="008E008A" w:rsidP="008E008A">
      <w:pPr>
        <w:shd w:val="clear" w:color="auto" w:fill="FFFFFF"/>
        <w:spacing w:after="0" w:line="240" w:lineRule="auto"/>
        <w:rPr>
          <w:rFonts w:eastAsia="Times New Roman" w:cstheme="minorHAnsi"/>
          <w:bCs/>
          <w:lang w:eastAsia="pl-PL"/>
        </w:rPr>
      </w:pPr>
    </w:p>
    <w:p w14:paraId="01FE1F0E" w14:textId="77777777" w:rsidR="008E008A" w:rsidRPr="00ED0040" w:rsidRDefault="008E008A" w:rsidP="008E008A">
      <w:pPr>
        <w:shd w:val="clear" w:color="auto" w:fill="FFFFFF"/>
        <w:spacing w:after="0" w:line="240" w:lineRule="auto"/>
        <w:jc w:val="center"/>
        <w:rPr>
          <w:rFonts w:eastAsia="Times New Roman" w:cstheme="minorHAnsi"/>
          <w:lang w:eastAsia="pl-PL"/>
        </w:rPr>
      </w:pPr>
      <w:r w:rsidRPr="00ED0040">
        <w:rPr>
          <w:rFonts w:eastAsia="Times New Roman" w:cstheme="minorHAnsi"/>
          <w:b/>
          <w:lang w:eastAsia="pl-PL"/>
        </w:rPr>
        <w:t>o przynależności lub braku przynależności do tej samej grupy kapitałowej</w:t>
      </w:r>
      <w:bookmarkEnd w:id="88"/>
      <w:r w:rsidRPr="00ED0040">
        <w:rPr>
          <w:rFonts w:eastAsia="Times New Roman" w:cstheme="minorHAnsi"/>
          <w:b/>
          <w:lang w:eastAsia="pl-PL"/>
        </w:rPr>
        <w:t xml:space="preserve"> w rozumieniu ustawy</w:t>
      </w:r>
      <w:r w:rsidRPr="00ED0040">
        <w:rPr>
          <w:rFonts w:eastAsia="Times New Roman" w:cstheme="minorHAnsi"/>
          <w:b/>
          <w:lang w:eastAsia="pl-PL"/>
        </w:rPr>
        <w:br/>
        <w:t xml:space="preserve">z dnia 16 lutego 2007 r. o ochronie konkurencji i konsumentów </w:t>
      </w:r>
      <w:r w:rsidRPr="00ED0040">
        <w:rPr>
          <w:rFonts w:eastAsia="Times New Roman" w:cstheme="minorHAnsi"/>
          <w:b/>
          <w:lang w:eastAsia="pl-PL"/>
        </w:rPr>
        <w:br/>
        <w:t>(Dz. U. z 2020 r. poz. 1076)</w:t>
      </w:r>
    </w:p>
    <w:p w14:paraId="0CFA0A18" w14:textId="77777777" w:rsidR="008E008A" w:rsidRPr="00ED0040" w:rsidRDefault="008E008A" w:rsidP="008E008A">
      <w:pPr>
        <w:shd w:val="clear" w:color="auto" w:fill="FFFFFF"/>
        <w:spacing w:after="0" w:line="240" w:lineRule="auto"/>
        <w:rPr>
          <w:rFonts w:eastAsia="Times New Roman" w:cstheme="minorHAnsi"/>
          <w:bCs/>
          <w:lang w:eastAsia="pl-PL"/>
        </w:rPr>
      </w:pPr>
    </w:p>
    <w:p w14:paraId="6F62026D" w14:textId="77777777" w:rsidR="008E008A" w:rsidRPr="00ED0040" w:rsidRDefault="008E008A" w:rsidP="008E008A">
      <w:pPr>
        <w:shd w:val="clear" w:color="auto" w:fill="FFFFFF"/>
        <w:spacing w:after="0" w:line="240" w:lineRule="auto"/>
        <w:rPr>
          <w:rFonts w:eastAsia="Times New Roman" w:cstheme="minorHAnsi"/>
          <w:bCs/>
          <w:lang w:eastAsia="pl-PL"/>
        </w:rPr>
      </w:pPr>
    </w:p>
    <w:p w14:paraId="1E03F9EA" w14:textId="77777777" w:rsidR="008E008A" w:rsidRPr="00ED0040" w:rsidRDefault="008E008A" w:rsidP="008E008A">
      <w:pPr>
        <w:spacing w:after="0" w:line="240" w:lineRule="auto"/>
        <w:jc w:val="center"/>
        <w:rPr>
          <w:rFonts w:eastAsia="Times New Roman" w:cstheme="minorHAnsi"/>
          <w:lang w:eastAsia="pl-PL"/>
        </w:rPr>
      </w:pPr>
      <w:r w:rsidRPr="00ED0040">
        <w:rPr>
          <w:rFonts w:eastAsia="Times New Roman" w:cstheme="minorHAnsi"/>
          <w:lang w:eastAsia="pl-PL"/>
        </w:rPr>
        <w:t>Dotyczy postępowania o udzielenie zamówienia publicznego pn.</w:t>
      </w:r>
    </w:p>
    <w:p w14:paraId="199746F9" w14:textId="62B71CF5" w:rsidR="008E008A" w:rsidRPr="00ED0040" w:rsidRDefault="008E008A" w:rsidP="008E008A">
      <w:pPr>
        <w:spacing w:after="0" w:line="240" w:lineRule="auto"/>
        <w:jc w:val="center"/>
        <w:rPr>
          <w:rFonts w:eastAsia="Times New Roman" w:cstheme="minorHAnsi"/>
          <w:b/>
          <w:bCs/>
          <w:lang w:eastAsia="pl-PL"/>
        </w:rPr>
      </w:pPr>
      <w:r w:rsidRPr="00ED0040">
        <w:rPr>
          <w:rFonts w:eastAsia="Times New Roman" w:cstheme="minorHAnsi"/>
          <w:b/>
          <w:lang w:eastAsia="pl-PL"/>
        </w:rPr>
        <w:t>„</w:t>
      </w:r>
      <w:r w:rsidRPr="00ED0040">
        <w:rPr>
          <w:rFonts w:eastAsia="Times New Roman" w:cstheme="minorHAnsi"/>
          <w:b/>
          <w:bCs/>
          <w:lang w:eastAsia="pl-PL"/>
        </w:rPr>
        <w:t xml:space="preserve">Dostawa </w:t>
      </w:r>
      <w:r w:rsidR="004F7132" w:rsidRPr="00ED0040">
        <w:rPr>
          <w:rFonts w:eastAsia="Times New Roman" w:cstheme="minorHAnsi"/>
          <w:b/>
          <w:bCs/>
          <w:lang w:eastAsia="pl-PL"/>
        </w:rPr>
        <w:t>wyrobów i sprzętu diagnostycznego do Pracowni Radiologii Zabiegowej</w:t>
      </w:r>
      <w:r w:rsidRPr="00ED0040">
        <w:rPr>
          <w:rFonts w:eastAsia="Times New Roman" w:cstheme="minorHAnsi"/>
          <w:b/>
          <w:lang w:eastAsia="pl-PL"/>
        </w:rPr>
        <w:t>”</w:t>
      </w:r>
    </w:p>
    <w:p w14:paraId="5B8A8470" w14:textId="77777777" w:rsidR="008E008A" w:rsidRPr="00ED0040" w:rsidRDefault="008E008A" w:rsidP="008E008A">
      <w:pPr>
        <w:spacing w:after="0" w:line="240" w:lineRule="auto"/>
        <w:rPr>
          <w:rFonts w:eastAsia="Times New Roman" w:cstheme="minorHAnsi"/>
          <w:lang w:eastAsia="pl-PL"/>
        </w:rPr>
      </w:pPr>
    </w:p>
    <w:p w14:paraId="6C07AF8D" w14:textId="77777777" w:rsidR="008E008A" w:rsidRPr="00ED0040" w:rsidRDefault="008E008A" w:rsidP="008E008A">
      <w:pPr>
        <w:spacing w:after="0" w:line="240" w:lineRule="auto"/>
        <w:rPr>
          <w:rFonts w:eastAsia="Times New Roman" w:cstheme="minorHAnsi"/>
          <w:lang w:eastAsia="pl-PL"/>
        </w:rPr>
      </w:pPr>
    </w:p>
    <w:p w14:paraId="7DE69F84" w14:textId="77777777" w:rsidR="008E008A" w:rsidRPr="00ED0040" w:rsidRDefault="008E008A" w:rsidP="008E008A">
      <w:pPr>
        <w:spacing w:after="0" w:line="240" w:lineRule="auto"/>
        <w:rPr>
          <w:rFonts w:eastAsia="Times New Roman" w:cstheme="minorHAnsi"/>
          <w:lang w:eastAsia="pl-PL"/>
        </w:rPr>
      </w:pPr>
    </w:p>
    <w:p w14:paraId="13828F5B" w14:textId="77777777" w:rsidR="008E008A" w:rsidRPr="00ED0040" w:rsidRDefault="008E008A" w:rsidP="008E008A">
      <w:pPr>
        <w:shd w:val="clear" w:color="auto" w:fill="FFFFFF"/>
        <w:spacing w:after="0" w:line="240" w:lineRule="auto"/>
        <w:jc w:val="both"/>
        <w:rPr>
          <w:rFonts w:eastAsia="Times New Roman" w:cstheme="minorHAnsi"/>
          <w:lang w:eastAsia="pl-PL"/>
        </w:rPr>
      </w:pPr>
      <w:r w:rsidRPr="00ED0040">
        <w:rPr>
          <w:rFonts w:eastAsia="Times New Roman" w:cstheme="minorHAnsi"/>
          <w:lang w:eastAsia="pl-PL"/>
        </w:rPr>
        <w:t xml:space="preserve">Niniejszym oświadczam, </w:t>
      </w:r>
      <w:r w:rsidRPr="00ED0040">
        <w:rPr>
          <w:rFonts w:eastAsia="Times New Roman" w:cstheme="minorHAnsi"/>
          <w:b/>
          <w:lang w:eastAsia="pl-PL"/>
        </w:rPr>
        <w:t>że należę / nie należę</w:t>
      </w:r>
      <w:r w:rsidRPr="00ED0040">
        <w:rPr>
          <w:rFonts w:eastAsia="Times New Roman" w:cstheme="minorHAnsi"/>
          <w:lang w:eastAsia="pl-PL"/>
        </w:rPr>
        <w:t xml:space="preserve"> </w:t>
      </w:r>
      <w:r w:rsidRPr="00ED0040">
        <w:rPr>
          <w:rFonts w:eastAsia="Times New Roman" w:cstheme="minorHAnsi"/>
          <w:i/>
          <w:sz w:val="16"/>
          <w:szCs w:val="16"/>
          <w:lang w:eastAsia="pl-PL"/>
        </w:rPr>
        <w:t>(niepotrzebne skreślić)</w:t>
      </w:r>
      <w:r w:rsidRPr="00ED0040">
        <w:rPr>
          <w:rFonts w:eastAsia="Times New Roman" w:cstheme="minorHAnsi"/>
          <w:lang w:eastAsia="pl-PL"/>
        </w:rPr>
        <w:t xml:space="preserve"> do tej samej grupy kapitałowej z innymi Wykonawcami, którzy złożyli odrębne oferty, oferty częściowe lub wnioski o dopuszczenie do udziału w niniejszym postępowaniu.</w:t>
      </w:r>
    </w:p>
    <w:p w14:paraId="12C2480A" w14:textId="77777777" w:rsidR="008E008A" w:rsidRPr="00ED0040" w:rsidRDefault="008E008A" w:rsidP="008E008A">
      <w:pPr>
        <w:shd w:val="clear" w:color="auto" w:fill="FFFFFF"/>
        <w:spacing w:after="0" w:line="240" w:lineRule="auto"/>
        <w:jc w:val="both"/>
        <w:rPr>
          <w:rFonts w:eastAsia="Times New Roman" w:cstheme="minorHAnsi"/>
          <w:lang w:eastAsia="pl-PL"/>
        </w:rPr>
      </w:pPr>
    </w:p>
    <w:p w14:paraId="42526107" w14:textId="77777777" w:rsidR="008E008A" w:rsidRPr="00ED0040" w:rsidRDefault="008E008A" w:rsidP="008E008A">
      <w:pPr>
        <w:shd w:val="clear" w:color="auto" w:fill="FFFFFF"/>
        <w:spacing w:after="0" w:line="240" w:lineRule="auto"/>
        <w:jc w:val="both"/>
        <w:rPr>
          <w:rFonts w:eastAsia="Times New Roman" w:cstheme="minorHAnsi"/>
          <w:lang w:eastAsia="pl-PL"/>
        </w:rPr>
      </w:pPr>
    </w:p>
    <w:p w14:paraId="6D6128A0" w14:textId="77777777" w:rsidR="008E008A" w:rsidRPr="00ED0040" w:rsidRDefault="008E008A" w:rsidP="008E008A">
      <w:pPr>
        <w:shd w:val="clear" w:color="auto" w:fill="FFFFFF"/>
        <w:spacing w:after="0" w:line="240" w:lineRule="auto"/>
        <w:jc w:val="center"/>
        <w:rPr>
          <w:rFonts w:eastAsia="Times New Roman" w:cstheme="minorHAnsi"/>
          <w:lang w:eastAsia="pl-PL"/>
        </w:rPr>
      </w:pPr>
      <w:r w:rsidRPr="00ED0040">
        <w:rPr>
          <w:rFonts w:eastAsia="Times New Roman" w:cstheme="minorHAnsi"/>
          <w:lang w:eastAsia="pl-PL"/>
        </w:rPr>
        <w:t>Wykaz wykonawców należących do tej samej grupy kapitałowej, którzy złożyli oferty</w:t>
      </w:r>
    </w:p>
    <w:p w14:paraId="43606F39" w14:textId="77777777" w:rsidR="008E008A" w:rsidRPr="00ED0040" w:rsidRDefault="008E008A" w:rsidP="008E008A">
      <w:pPr>
        <w:shd w:val="clear" w:color="auto" w:fill="FFFFFF"/>
        <w:spacing w:after="0" w:line="240" w:lineRule="auto"/>
        <w:jc w:val="center"/>
        <w:rPr>
          <w:rFonts w:eastAsia="Times New Roman" w:cstheme="minorHAnsi"/>
          <w:vertAlign w:val="superscript"/>
          <w:lang w:eastAsia="pl-PL"/>
        </w:rPr>
      </w:pPr>
    </w:p>
    <w:tbl>
      <w:tblPr>
        <w:tblW w:w="0" w:type="auto"/>
        <w:tblInd w:w="-5" w:type="dxa"/>
        <w:tblLayout w:type="fixed"/>
        <w:tblLook w:val="04A0" w:firstRow="1" w:lastRow="0" w:firstColumn="1" w:lastColumn="0" w:noHBand="0" w:noVBand="1"/>
      </w:tblPr>
      <w:tblGrid>
        <w:gridCol w:w="817"/>
        <w:gridCol w:w="8405"/>
      </w:tblGrid>
      <w:tr w:rsidR="00ED0040" w:rsidRPr="00ED0040" w14:paraId="1F19838A" w14:textId="77777777" w:rsidTr="00770F2D">
        <w:trPr>
          <w:trHeight w:val="603"/>
        </w:trPr>
        <w:tc>
          <w:tcPr>
            <w:tcW w:w="817" w:type="dxa"/>
            <w:tcBorders>
              <w:top w:val="single" w:sz="4" w:space="0" w:color="000000"/>
              <w:left w:val="single" w:sz="4" w:space="0" w:color="000000"/>
              <w:bottom w:val="single" w:sz="4" w:space="0" w:color="000000"/>
              <w:right w:val="single" w:sz="4" w:space="0" w:color="000000"/>
            </w:tcBorders>
            <w:vAlign w:val="center"/>
          </w:tcPr>
          <w:p w14:paraId="6597A32A" w14:textId="77777777" w:rsidR="008E008A" w:rsidRPr="00ED0040" w:rsidRDefault="008E008A" w:rsidP="00770F2D">
            <w:pPr>
              <w:shd w:val="clear" w:color="auto" w:fill="FFFFFF"/>
              <w:spacing w:after="0" w:line="256" w:lineRule="auto"/>
              <w:jc w:val="center"/>
              <w:rPr>
                <w:rFonts w:eastAsia="Times New Roman" w:cstheme="minorHAnsi"/>
                <w:b/>
                <w:bCs/>
                <w:lang w:eastAsia="pl-PL"/>
              </w:rPr>
            </w:pPr>
            <w:r w:rsidRPr="00ED0040">
              <w:rPr>
                <w:rFonts w:eastAsia="Times New Roman" w:cstheme="minorHAnsi"/>
                <w:b/>
                <w:bCs/>
                <w:lang w:eastAsia="pl-PL"/>
              </w:rPr>
              <w:t>Lp.</w:t>
            </w:r>
          </w:p>
        </w:tc>
        <w:tc>
          <w:tcPr>
            <w:tcW w:w="8405" w:type="dxa"/>
            <w:tcBorders>
              <w:top w:val="single" w:sz="4" w:space="0" w:color="000000"/>
              <w:left w:val="single" w:sz="4" w:space="0" w:color="000000"/>
              <w:bottom w:val="single" w:sz="4" w:space="0" w:color="000000"/>
              <w:right w:val="single" w:sz="4" w:space="0" w:color="000000"/>
            </w:tcBorders>
            <w:vAlign w:val="center"/>
          </w:tcPr>
          <w:p w14:paraId="055B6AB6" w14:textId="77777777" w:rsidR="008E008A" w:rsidRPr="00ED0040" w:rsidRDefault="008E008A" w:rsidP="00770F2D">
            <w:pPr>
              <w:shd w:val="clear" w:color="auto" w:fill="FFFFFF"/>
              <w:spacing w:after="0" w:line="256" w:lineRule="auto"/>
              <w:jc w:val="center"/>
              <w:rPr>
                <w:rFonts w:eastAsia="Times New Roman" w:cstheme="minorHAnsi"/>
                <w:b/>
                <w:bCs/>
                <w:lang w:eastAsia="pl-PL"/>
              </w:rPr>
            </w:pPr>
            <w:r w:rsidRPr="00ED0040">
              <w:rPr>
                <w:rFonts w:eastAsia="Times New Roman" w:cstheme="minorHAnsi"/>
                <w:b/>
                <w:bCs/>
                <w:lang w:eastAsia="pl-PL"/>
              </w:rPr>
              <w:t>Wskazanie wykonawcy</w:t>
            </w:r>
          </w:p>
        </w:tc>
      </w:tr>
      <w:tr w:rsidR="00ED0040" w:rsidRPr="00ED0040" w14:paraId="361C9B10" w14:textId="77777777" w:rsidTr="00770F2D">
        <w:trPr>
          <w:trHeight w:val="644"/>
        </w:trPr>
        <w:tc>
          <w:tcPr>
            <w:tcW w:w="817" w:type="dxa"/>
            <w:tcBorders>
              <w:top w:val="single" w:sz="4" w:space="0" w:color="000000"/>
              <w:left w:val="single" w:sz="4" w:space="0" w:color="000000"/>
              <w:bottom w:val="single" w:sz="4" w:space="0" w:color="000000"/>
              <w:right w:val="single" w:sz="4" w:space="0" w:color="000000"/>
            </w:tcBorders>
            <w:vAlign w:val="center"/>
          </w:tcPr>
          <w:p w14:paraId="30D7FA2F" w14:textId="77777777" w:rsidR="008E008A" w:rsidRPr="00ED0040" w:rsidRDefault="008E008A" w:rsidP="00770F2D">
            <w:pPr>
              <w:shd w:val="clear" w:color="auto" w:fill="FFFFFF"/>
              <w:spacing w:after="0" w:line="256" w:lineRule="auto"/>
              <w:jc w:val="center"/>
              <w:rPr>
                <w:rFonts w:eastAsia="Times New Roman" w:cstheme="minorHAnsi"/>
                <w:lang w:eastAsia="pl-PL"/>
              </w:rPr>
            </w:pPr>
          </w:p>
        </w:tc>
        <w:tc>
          <w:tcPr>
            <w:tcW w:w="8405" w:type="dxa"/>
            <w:tcBorders>
              <w:top w:val="single" w:sz="4" w:space="0" w:color="000000"/>
              <w:left w:val="single" w:sz="4" w:space="0" w:color="000000"/>
              <w:bottom w:val="single" w:sz="4" w:space="0" w:color="000000"/>
              <w:right w:val="single" w:sz="4" w:space="0" w:color="000000"/>
            </w:tcBorders>
          </w:tcPr>
          <w:p w14:paraId="68A5A7A0" w14:textId="77777777" w:rsidR="008E008A" w:rsidRPr="00ED0040" w:rsidRDefault="008E008A" w:rsidP="00770F2D">
            <w:pPr>
              <w:shd w:val="clear" w:color="auto" w:fill="FFFFFF"/>
              <w:snapToGrid w:val="0"/>
              <w:spacing w:after="0" w:line="256" w:lineRule="auto"/>
              <w:rPr>
                <w:rFonts w:eastAsia="Times New Roman" w:cstheme="minorHAnsi"/>
                <w:lang w:eastAsia="pl-PL"/>
              </w:rPr>
            </w:pPr>
          </w:p>
        </w:tc>
      </w:tr>
      <w:tr w:rsidR="00ED0040" w:rsidRPr="00ED0040" w14:paraId="364B2A77" w14:textId="77777777" w:rsidTr="00770F2D">
        <w:trPr>
          <w:trHeight w:val="554"/>
        </w:trPr>
        <w:tc>
          <w:tcPr>
            <w:tcW w:w="817" w:type="dxa"/>
            <w:tcBorders>
              <w:top w:val="single" w:sz="4" w:space="0" w:color="000000"/>
              <w:left w:val="single" w:sz="4" w:space="0" w:color="000000"/>
              <w:bottom w:val="single" w:sz="4" w:space="0" w:color="000000"/>
              <w:right w:val="single" w:sz="4" w:space="0" w:color="000000"/>
            </w:tcBorders>
            <w:vAlign w:val="center"/>
          </w:tcPr>
          <w:p w14:paraId="02758AE9" w14:textId="77777777" w:rsidR="008E008A" w:rsidRPr="00ED0040" w:rsidRDefault="008E008A" w:rsidP="00770F2D">
            <w:pPr>
              <w:shd w:val="clear" w:color="auto" w:fill="FFFFFF"/>
              <w:spacing w:after="0" w:line="256" w:lineRule="auto"/>
              <w:jc w:val="center"/>
              <w:rPr>
                <w:rFonts w:eastAsia="Times New Roman" w:cstheme="minorHAnsi"/>
                <w:lang w:eastAsia="pl-PL"/>
              </w:rPr>
            </w:pPr>
          </w:p>
        </w:tc>
        <w:tc>
          <w:tcPr>
            <w:tcW w:w="8405" w:type="dxa"/>
            <w:tcBorders>
              <w:top w:val="single" w:sz="4" w:space="0" w:color="000000"/>
              <w:left w:val="single" w:sz="4" w:space="0" w:color="000000"/>
              <w:bottom w:val="single" w:sz="4" w:space="0" w:color="000000"/>
              <w:right w:val="single" w:sz="4" w:space="0" w:color="000000"/>
            </w:tcBorders>
          </w:tcPr>
          <w:p w14:paraId="725EB4CE" w14:textId="77777777" w:rsidR="008E008A" w:rsidRPr="00ED0040" w:rsidRDefault="008E008A" w:rsidP="00770F2D">
            <w:pPr>
              <w:shd w:val="clear" w:color="auto" w:fill="FFFFFF"/>
              <w:snapToGrid w:val="0"/>
              <w:spacing w:after="0" w:line="256" w:lineRule="auto"/>
              <w:rPr>
                <w:rFonts w:eastAsia="Times New Roman" w:cstheme="minorHAnsi"/>
                <w:lang w:eastAsia="pl-PL"/>
              </w:rPr>
            </w:pPr>
          </w:p>
        </w:tc>
      </w:tr>
    </w:tbl>
    <w:p w14:paraId="7CA8E9B9" w14:textId="77777777" w:rsidR="008E008A" w:rsidRPr="00ED0040" w:rsidRDefault="008E008A" w:rsidP="008E008A">
      <w:pPr>
        <w:shd w:val="clear" w:color="auto" w:fill="FFFFFF"/>
        <w:spacing w:after="0" w:line="240" w:lineRule="auto"/>
        <w:rPr>
          <w:rFonts w:eastAsia="Times New Roman" w:cstheme="minorHAnsi"/>
          <w:lang w:eastAsia="zh-CN"/>
        </w:rPr>
      </w:pPr>
    </w:p>
    <w:p w14:paraId="771B5DE2" w14:textId="77777777" w:rsidR="008E008A" w:rsidRPr="00ED0040" w:rsidRDefault="008E008A" w:rsidP="008E008A">
      <w:pPr>
        <w:shd w:val="clear" w:color="auto" w:fill="FFFFFF"/>
        <w:spacing w:after="0" w:line="240" w:lineRule="auto"/>
        <w:rPr>
          <w:rFonts w:eastAsia="Times New Roman" w:cstheme="minorHAnsi"/>
          <w:lang w:eastAsia="zh-CN"/>
        </w:rPr>
      </w:pPr>
    </w:p>
    <w:p w14:paraId="6FED94B8" w14:textId="77777777" w:rsidR="008E008A" w:rsidRPr="00ED0040" w:rsidRDefault="008E008A" w:rsidP="008E008A">
      <w:pPr>
        <w:shd w:val="clear" w:color="auto" w:fill="FFFFFF"/>
        <w:spacing w:after="0" w:line="240" w:lineRule="auto"/>
        <w:jc w:val="both"/>
        <w:rPr>
          <w:rFonts w:eastAsia="Times New Roman" w:cstheme="minorHAnsi"/>
          <w:lang w:eastAsia="pl-PL"/>
        </w:rPr>
      </w:pPr>
      <w:r w:rsidRPr="00ED0040">
        <w:rPr>
          <w:rFonts w:eastAsia="Times New Roman" w:cstheme="minorHAnsi"/>
          <w:lang w:eastAsia="pl-PL"/>
        </w:rPr>
        <w:t>W załączeniu dowody wskazujące, że istniejące między wykonawcami należącymi do tej samej grupy kapitałowej, powiązania nie prowadzą do zachwiania uczciwej konkurencji w postępowaniu o udzielenie zamówienia.</w:t>
      </w:r>
    </w:p>
    <w:p w14:paraId="086F4D29" w14:textId="77777777" w:rsidR="008E008A" w:rsidRPr="00ED0040" w:rsidRDefault="008E008A" w:rsidP="008E008A">
      <w:pPr>
        <w:shd w:val="clear" w:color="auto" w:fill="FFFFFF"/>
        <w:spacing w:after="0" w:line="240" w:lineRule="auto"/>
        <w:rPr>
          <w:rFonts w:eastAsia="Times New Roman" w:cstheme="minorHAnsi"/>
          <w:lang w:eastAsia="pl-PL"/>
        </w:rPr>
      </w:pPr>
    </w:p>
    <w:p w14:paraId="30EFCA2E" w14:textId="77777777" w:rsidR="008E008A" w:rsidRPr="00ED0040" w:rsidRDefault="008E008A" w:rsidP="008E008A">
      <w:pPr>
        <w:shd w:val="clear" w:color="auto" w:fill="FFFFFF"/>
        <w:spacing w:after="0" w:line="240" w:lineRule="auto"/>
        <w:rPr>
          <w:rFonts w:eastAsia="Times New Roman" w:cstheme="minorHAnsi"/>
          <w:lang w:eastAsia="pl-PL"/>
        </w:rPr>
      </w:pPr>
    </w:p>
    <w:p w14:paraId="7A2C0798" w14:textId="77777777" w:rsidR="008E008A" w:rsidRPr="00ED0040" w:rsidRDefault="008E008A" w:rsidP="008E008A">
      <w:pPr>
        <w:shd w:val="clear" w:color="auto" w:fill="FFFFFF"/>
        <w:spacing w:after="0" w:line="240" w:lineRule="auto"/>
        <w:rPr>
          <w:rFonts w:eastAsia="Times New Roman" w:cstheme="minorHAnsi"/>
          <w:lang w:eastAsia="pl-PL"/>
        </w:rPr>
      </w:pPr>
    </w:p>
    <w:p w14:paraId="062C5DF7" w14:textId="77777777" w:rsidR="008E008A" w:rsidRPr="00ED0040" w:rsidRDefault="008E008A" w:rsidP="008E008A">
      <w:pPr>
        <w:shd w:val="clear" w:color="auto" w:fill="FFFFFF"/>
        <w:spacing w:after="0" w:line="240" w:lineRule="auto"/>
        <w:ind w:left="2832" w:firstLine="708"/>
        <w:rPr>
          <w:rFonts w:eastAsia="Times New Roman" w:cstheme="minorHAnsi"/>
          <w:sz w:val="18"/>
          <w:szCs w:val="18"/>
          <w:lang w:eastAsia="pl-PL"/>
        </w:rPr>
      </w:pPr>
      <w:r w:rsidRPr="00ED0040">
        <w:rPr>
          <w:rFonts w:eastAsia="Times New Roman" w:cstheme="minorHAnsi"/>
          <w:sz w:val="18"/>
          <w:szCs w:val="18"/>
          <w:lang w:eastAsia="pl-PL"/>
        </w:rPr>
        <w:t>……………..………………………………………………………………………………………</w:t>
      </w:r>
    </w:p>
    <w:p w14:paraId="6F1D7710" w14:textId="77777777" w:rsidR="008E008A" w:rsidRPr="00ED0040" w:rsidRDefault="008E008A" w:rsidP="008E008A">
      <w:pPr>
        <w:shd w:val="clear" w:color="auto" w:fill="FFFFFF"/>
        <w:spacing w:after="0" w:line="240" w:lineRule="auto"/>
        <w:ind w:left="2832" w:firstLine="708"/>
        <w:rPr>
          <w:rFonts w:eastAsia="Times New Roman" w:cstheme="minorHAnsi"/>
          <w:sz w:val="18"/>
          <w:szCs w:val="18"/>
          <w:lang w:eastAsia="pl-PL"/>
        </w:rPr>
      </w:pPr>
      <w:r w:rsidRPr="00ED0040">
        <w:rPr>
          <w:rFonts w:eastAsia="Times New Roman" w:cstheme="minorHAnsi"/>
          <w:i/>
          <w:iCs/>
          <w:sz w:val="18"/>
          <w:szCs w:val="18"/>
          <w:lang w:eastAsia="pl-PL"/>
        </w:rPr>
        <w:t>(data i podpis osoby uprawnionej do reprezentacji Wykonawcy)</w:t>
      </w:r>
    </w:p>
    <w:p w14:paraId="586D92B4" w14:textId="77777777" w:rsidR="008E008A" w:rsidRPr="00ED0040" w:rsidRDefault="008E008A" w:rsidP="008E008A">
      <w:pPr>
        <w:shd w:val="clear" w:color="auto" w:fill="FFFFFF"/>
        <w:spacing w:after="0" w:line="240" w:lineRule="auto"/>
        <w:rPr>
          <w:rFonts w:eastAsia="Times New Roman" w:cstheme="minorHAnsi"/>
          <w:lang w:eastAsia="pl-PL"/>
        </w:rPr>
      </w:pPr>
    </w:p>
    <w:p w14:paraId="7EA1E0D3" w14:textId="77777777" w:rsidR="008E008A" w:rsidRPr="00ED0040" w:rsidRDefault="008E008A" w:rsidP="008E008A">
      <w:pPr>
        <w:shd w:val="clear" w:color="auto" w:fill="FFFFFF"/>
        <w:spacing w:after="0" w:line="240" w:lineRule="auto"/>
        <w:rPr>
          <w:rFonts w:eastAsia="Times New Roman" w:cstheme="minorHAnsi"/>
          <w:lang w:eastAsia="pl-PL"/>
        </w:rPr>
      </w:pPr>
    </w:p>
    <w:p w14:paraId="233AEBE6" w14:textId="77777777" w:rsidR="008E008A" w:rsidRPr="00ED0040" w:rsidRDefault="008E008A" w:rsidP="008E008A">
      <w:pPr>
        <w:shd w:val="clear" w:color="auto" w:fill="FFFFFF"/>
        <w:spacing w:after="0" w:line="240" w:lineRule="auto"/>
        <w:rPr>
          <w:rFonts w:eastAsia="Times New Roman" w:cstheme="minorHAnsi"/>
          <w:lang w:eastAsia="pl-PL"/>
        </w:rPr>
      </w:pPr>
    </w:p>
    <w:p w14:paraId="2678AA1A" w14:textId="77777777" w:rsidR="008E008A" w:rsidRPr="00ED0040" w:rsidRDefault="008E008A" w:rsidP="008E008A">
      <w:pPr>
        <w:shd w:val="clear" w:color="auto" w:fill="FFFFFF"/>
        <w:spacing w:after="0" w:line="240" w:lineRule="auto"/>
        <w:rPr>
          <w:rFonts w:eastAsia="Times New Roman" w:cstheme="minorHAnsi"/>
          <w:u w:val="single"/>
          <w:lang w:eastAsia="pl-PL"/>
        </w:rPr>
      </w:pPr>
      <w:r w:rsidRPr="00ED0040">
        <w:rPr>
          <w:rFonts w:eastAsia="Times New Roman" w:cstheme="minorHAnsi"/>
          <w:b/>
          <w:u w:val="single"/>
          <w:lang w:eastAsia="pl-PL"/>
        </w:rPr>
        <w:t>Uwaga!</w:t>
      </w:r>
    </w:p>
    <w:p w14:paraId="7E226F39" w14:textId="77777777" w:rsidR="008E008A" w:rsidRPr="00ED0040" w:rsidRDefault="008E008A" w:rsidP="008E008A">
      <w:pPr>
        <w:shd w:val="clear" w:color="auto" w:fill="FFFFFF"/>
        <w:spacing w:after="0" w:line="240" w:lineRule="auto"/>
        <w:jc w:val="both"/>
        <w:rPr>
          <w:rFonts w:eastAsia="Times New Roman" w:cstheme="minorHAnsi"/>
          <w:sz w:val="18"/>
          <w:szCs w:val="18"/>
          <w:lang w:eastAsia="pl-PL"/>
        </w:rPr>
      </w:pPr>
      <w:r w:rsidRPr="00ED0040">
        <w:rPr>
          <w:rFonts w:eastAsia="Times New Roman" w:cstheme="minorHAnsi"/>
          <w:sz w:val="18"/>
          <w:szCs w:val="18"/>
          <w:lang w:eastAsia="pl-PL"/>
        </w:rPr>
        <w:t>Oświadczenie należy złożyć na wezwanie Zamawiającego.</w:t>
      </w:r>
    </w:p>
    <w:p w14:paraId="0A11DE5D" w14:textId="77777777" w:rsidR="008E008A" w:rsidRPr="00ED0040" w:rsidRDefault="008E008A" w:rsidP="008E008A">
      <w:pPr>
        <w:shd w:val="clear" w:color="auto" w:fill="FFFFFF"/>
        <w:spacing w:after="0" w:line="240" w:lineRule="auto"/>
        <w:jc w:val="both"/>
        <w:rPr>
          <w:rFonts w:eastAsia="Times New Roman" w:cstheme="minorHAnsi"/>
          <w:sz w:val="18"/>
          <w:szCs w:val="18"/>
          <w:lang w:eastAsia="pl-PL"/>
        </w:rPr>
      </w:pPr>
      <w:r w:rsidRPr="00ED0040">
        <w:rPr>
          <w:rFonts w:eastAsia="Times New Roman" w:cstheme="minorHAnsi"/>
          <w:sz w:val="18"/>
          <w:szCs w:val="18"/>
          <w:lang w:eastAsia="pl-PL"/>
        </w:rPr>
        <w:t>W przypadku gdy w postępowaniu o udzielenie zamówienia publicznego złożono tylko jedną ofertę (lub w ramach tej samej części zamówienia złożono tylko jedną ofertę częściową to oświadczenie o przynależności do grupy kapitałowej nie jest dokumentem niezbędnym do przeprowadzenia postępowania) - brak obowiązku składania w/w oświadczenia Zamawiającemu.</w:t>
      </w:r>
    </w:p>
    <w:p w14:paraId="6A8C449D" w14:textId="77777777" w:rsidR="008E008A" w:rsidRPr="00ED0040" w:rsidRDefault="008E008A" w:rsidP="008E008A">
      <w:pPr>
        <w:spacing w:after="0" w:line="240" w:lineRule="auto"/>
        <w:rPr>
          <w:rFonts w:eastAsia="Times New Roman" w:cstheme="minorHAnsi"/>
          <w:b/>
          <w:bCs/>
          <w:sz w:val="18"/>
          <w:szCs w:val="18"/>
          <w:lang w:eastAsia="ar-SA"/>
        </w:rPr>
      </w:pPr>
      <w:r w:rsidRPr="00ED0040">
        <w:rPr>
          <w:rFonts w:eastAsia="Times New Roman" w:cstheme="minorHAnsi"/>
          <w:sz w:val="18"/>
          <w:szCs w:val="18"/>
          <w:lang w:eastAsia="pl-PL"/>
        </w:rPr>
        <w:t>Oświadczenie dotyczące grupy kapitałowej składane jest po złożeniu oferty i dotyczy jedynie powiązań z innymi Wykonawcami, którzy złożyli oferty w tym postępowaniu.</w:t>
      </w:r>
    </w:p>
    <w:p w14:paraId="22312908" w14:textId="77777777" w:rsidR="008E008A" w:rsidRPr="00ED0040" w:rsidRDefault="008E008A" w:rsidP="008E008A">
      <w:pPr>
        <w:spacing w:after="0" w:line="240" w:lineRule="auto"/>
        <w:ind w:right="197"/>
        <w:rPr>
          <w:rFonts w:ascii="Calibri" w:hAnsi="Calibri"/>
        </w:rPr>
      </w:pPr>
    </w:p>
    <w:p w14:paraId="0541EA86" w14:textId="77777777" w:rsidR="008E008A" w:rsidRPr="00ED0040" w:rsidRDefault="008E008A" w:rsidP="008E008A">
      <w:pPr>
        <w:spacing w:after="0" w:line="240" w:lineRule="auto"/>
        <w:ind w:right="197"/>
        <w:rPr>
          <w:rFonts w:ascii="Calibri" w:hAnsi="Calibri"/>
        </w:rPr>
      </w:pPr>
    </w:p>
    <w:sectPr w:rsidR="008E008A" w:rsidRPr="00ED0040" w:rsidSect="00897CB3">
      <w:headerReference w:type="default" r:id="rId15"/>
      <w:footerReference w:type="default" r:id="rId16"/>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A031A" w14:textId="77777777" w:rsidR="00645C38" w:rsidRDefault="00645C38">
      <w:pPr>
        <w:spacing w:after="0" w:line="240" w:lineRule="auto"/>
      </w:pPr>
      <w:r>
        <w:separator/>
      </w:r>
    </w:p>
  </w:endnote>
  <w:endnote w:type="continuationSeparator" w:id="0">
    <w:p w14:paraId="78191B9B" w14:textId="77777777" w:rsidR="00645C38" w:rsidRDefault="00645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altName w:val="Klee One"/>
    <w:charset w:val="EE"/>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RotisSansSerifCE">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Optima">
    <w:altName w:val="Arial"/>
    <w:charset w:val="00"/>
    <w:family w:val="swiss"/>
    <w:pitch w:val="variable"/>
  </w:font>
  <w:font w:name="Liberation Sans">
    <w:altName w:val="Arial"/>
    <w:panose1 w:val="00000000000000000000"/>
    <w:charset w:val="EE"/>
    <w:family w:val="modern"/>
    <w:notTrueType/>
    <w:pitch w:val="default"/>
    <w:sig w:usb0="00000007" w:usb1="00000000" w:usb2="00000000" w:usb3="00000000" w:csb0="00000003"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989DC" w14:textId="77777777" w:rsidR="00A228EB" w:rsidRDefault="00A228EB">
    <w:pPr>
      <w:pStyle w:val="Stopka"/>
      <w:jc w:val="center"/>
    </w:pPr>
  </w:p>
  <w:p w14:paraId="506A7C29" w14:textId="77777777" w:rsidR="00A228EB" w:rsidRDefault="00A228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2BF0D" w14:textId="77777777" w:rsidR="00B45332" w:rsidRDefault="00B45332">
    <w:pPr>
      <w:pStyle w:val="Stopka"/>
      <w:jc w:val="center"/>
    </w:pPr>
  </w:p>
  <w:p w14:paraId="55883FBF" w14:textId="77777777" w:rsidR="00B45332" w:rsidRDefault="00B453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371F0" w14:textId="77777777" w:rsidR="00645C38" w:rsidRDefault="00645C38">
      <w:pPr>
        <w:spacing w:after="0" w:line="240" w:lineRule="auto"/>
      </w:pPr>
      <w:r>
        <w:separator/>
      </w:r>
    </w:p>
  </w:footnote>
  <w:footnote w:type="continuationSeparator" w:id="0">
    <w:p w14:paraId="14DBDA17" w14:textId="77777777" w:rsidR="00645C38" w:rsidRDefault="00645C38">
      <w:pPr>
        <w:spacing w:after="0" w:line="240" w:lineRule="auto"/>
      </w:pPr>
      <w:r>
        <w:continuationSeparator/>
      </w:r>
    </w:p>
  </w:footnote>
  <w:footnote w:id="1">
    <w:p w14:paraId="6D12C54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04265B5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14:paraId="4E8A842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32FC8F74"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1E183354" w14:textId="77777777" w:rsidR="000953EE" w:rsidRPr="003B6373" w:rsidRDefault="000953EE" w:rsidP="007C5B96">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2175DD5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41B9BC9B" w14:textId="77777777" w:rsidR="000953EE" w:rsidRPr="003B6373" w:rsidRDefault="000953EE" w:rsidP="007C5B96">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0D856A44" w14:textId="77777777" w:rsidR="000953EE" w:rsidRPr="003B6373" w:rsidRDefault="000953EE" w:rsidP="007C5B96">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524A7204" w14:textId="77777777" w:rsidR="000953EE" w:rsidRPr="003B6373" w:rsidRDefault="000953EE" w:rsidP="007C5B96">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0D04EFF4" w14:textId="77777777" w:rsidR="000953EE" w:rsidRPr="003B6373" w:rsidRDefault="000953EE" w:rsidP="007C5B96">
      <w:pPr>
        <w:pStyle w:val="Tekstprzypisudolnego"/>
        <w:ind w:hanging="12"/>
        <w:rPr>
          <w:rFonts w:ascii="Arial" w:hAnsi="Arial" w:cs="Arial"/>
          <w:sz w:val="16"/>
          <w:szCs w:val="16"/>
        </w:rPr>
      </w:pPr>
      <w:r w:rsidRPr="003B6373">
        <w:rPr>
          <w:rStyle w:val="DeltaViewInsertion"/>
          <w:rFonts w:ascii="Arial" w:hAnsi="Arial"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14:paraId="117617B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7A78AA8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26" w:name="_DV_C939"/>
      <w:r w:rsidRPr="003B6373">
        <w:rPr>
          <w:rFonts w:ascii="Arial" w:hAnsi="Arial" w:cs="Arial"/>
          <w:sz w:val="16"/>
          <w:szCs w:val="16"/>
        </w:rPr>
        <w:t>osób</w:t>
      </w:r>
      <w:bookmarkEnd w:id="26"/>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0">
    <w:p w14:paraId="0233288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7FA7A0E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14:paraId="5CD3DB0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4685FC00"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s. 42).</w:t>
      </w:r>
    </w:p>
  </w:footnote>
  <w:footnote w:id="14">
    <w:p w14:paraId="1D2153C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297F9F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3B5C8E0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8C1AFEE"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color w:val="000000"/>
          <w:sz w:val="16"/>
          <w:szCs w:val="16"/>
        </w:rPr>
        <w:t xml:space="preserve"> (Dz.U. L 309 z 25.11.2005, s. 15).</w:t>
      </w:r>
    </w:p>
  </w:footnote>
  <w:footnote w:id="18">
    <w:p w14:paraId="6987344C"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color w:val="000000"/>
          <w:sz w:val="16"/>
          <w:szCs w:val="16"/>
        </w:rPr>
        <w:t>, zastępującej decyzję ramową Rady 2002/629/</w:t>
      </w:r>
      <w:proofErr w:type="spellStart"/>
      <w:r w:rsidRPr="003B6373">
        <w:rPr>
          <w:rStyle w:val="DeltaViewInsertion"/>
          <w:rFonts w:ascii="Arial" w:hAnsi="Arial" w:cs="Arial"/>
          <w:color w:val="000000"/>
          <w:sz w:val="16"/>
          <w:szCs w:val="16"/>
        </w:rPr>
        <w:t>WSiSW</w:t>
      </w:r>
      <w:proofErr w:type="spellEnd"/>
      <w:r w:rsidRPr="003B6373">
        <w:rPr>
          <w:rStyle w:val="DeltaViewInsertion"/>
          <w:rFonts w:ascii="Arial" w:hAnsi="Arial" w:cs="Arial"/>
          <w:color w:val="000000"/>
          <w:sz w:val="16"/>
          <w:szCs w:val="16"/>
        </w:rPr>
        <w:t xml:space="preserve"> (Dz.U. L 101 z 15.4.2011, s. 1).</w:t>
      </w:r>
    </w:p>
  </w:footnote>
  <w:footnote w:id="19">
    <w:p w14:paraId="02EE249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04FEC50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3CD91694"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6F43FA5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1DE8545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74F975C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21287F7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29AF550C"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465E6C2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2F67CFE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9F086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3C119E6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0AF6802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2D9E39F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2A23B47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36CF285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444BC67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2A0A48F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679DA48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25BE0B3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9">
    <w:p w14:paraId="06C00E1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0">
    <w:p w14:paraId="10E9B0D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033220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4ADE15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4DAA2B8E"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1455D0E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3B3C4AD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130F1B6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459B125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691B57DD"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20"/>
        <w:szCs w:val="16"/>
      </w:rPr>
      <w:id w:val="-1395425939"/>
      <w:docPartObj>
        <w:docPartGallery w:val="Page Numbers (Top of Page)"/>
        <w:docPartUnique/>
      </w:docPartObj>
    </w:sdtPr>
    <w:sdtEndPr/>
    <w:sdtContent>
      <w:p w14:paraId="3E2FBF29" w14:textId="77777777" w:rsidR="00A228EB" w:rsidRPr="00FE297B" w:rsidRDefault="00A228EB">
        <w:pPr>
          <w:pStyle w:val="Nagwek"/>
          <w:rPr>
            <w:rFonts w:ascii="Calibri" w:hAnsi="Calibri"/>
            <w:sz w:val="20"/>
            <w:szCs w:val="16"/>
          </w:rPr>
        </w:pPr>
        <w:r w:rsidRPr="00FE297B">
          <w:rPr>
            <w:rFonts w:ascii="Calibri" w:hAnsi="Calibri"/>
            <w:sz w:val="20"/>
            <w:szCs w:val="16"/>
          </w:rPr>
          <w:fldChar w:fldCharType="begin"/>
        </w:r>
        <w:r w:rsidRPr="00FE297B">
          <w:rPr>
            <w:rFonts w:ascii="Calibri" w:hAnsi="Calibri"/>
            <w:sz w:val="20"/>
            <w:szCs w:val="16"/>
          </w:rPr>
          <w:instrText>PAGE   \* MERGEFORMAT</w:instrText>
        </w:r>
        <w:r w:rsidRPr="00FE297B">
          <w:rPr>
            <w:rFonts w:ascii="Calibri" w:hAnsi="Calibri"/>
            <w:sz w:val="20"/>
            <w:szCs w:val="16"/>
          </w:rPr>
          <w:fldChar w:fldCharType="separate"/>
        </w:r>
        <w:r>
          <w:rPr>
            <w:rFonts w:ascii="Calibri" w:hAnsi="Calibri"/>
            <w:noProof/>
            <w:sz w:val="20"/>
            <w:szCs w:val="16"/>
          </w:rPr>
          <w:t>2</w:t>
        </w:r>
        <w:r w:rsidRPr="00FE297B">
          <w:rPr>
            <w:rFonts w:ascii="Calibri" w:hAnsi="Calibri"/>
            <w:sz w:val="20"/>
            <w:szCs w:val="16"/>
          </w:rPr>
          <w:fldChar w:fldCharType="end"/>
        </w:r>
      </w:p>
    </w:sdtContent>
  </w:sdt>
  <w:p w14:paraId="48C55EBC" w14:textId="77777777" w:rsidR="00A228EB" w:rsidRDefault="00A228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20"/>
        <w:szCs w:val="16"/>
      </w:rPr>
      <w:id w:val="1783457745"/>
      <w:docPartObj>
        <w:docPartGallery w:val="Page Numbers (Top of Page)"/>
        <w:docPartUnique/>
      </w:docPartObj>
    </w:sdtPr>
    <w:sdtEndPr/>
    <w:sdtContent>
      <w:p w14:paraId="0FBD3461" w14:textId="77777777" w:rsidR="00B45332" w:rsidRPr="00FE297B" w:rsidRDefault="00B45332">
        <w:pPr>
          <w:pStyle w:val="Nagwek"/>
          <w:rPr>
            <w:rFonts w:ascii="Calibri" w:hAnsi="Calibri"/>
            <w:sz w:val="20"/>
            <w:szCs w:val="16"/>
          </w:rPr>
        </w:pPr>
        <w:r w:rsidRPr="00FE297B">
          <w:rPr>
            <w:rFonts w:ascii="Calibri" w:hAnsi="Calibri"/>
            <w:sz w:val="20"/>
            <w:szCs w:val="16"/>
          </w:rPr>
          <w:fldChar w:fldCharType="begin"/>
        </w:r>
        <w:r w:rsidRPr="00FE297B">
          <w:rPr>
            <w:rFonts w:ascii="Calibri" w:hAnsi="Calibri"/>
            <w:sz w:val="20"/>
            <w:szCs w:val="16"/>
          </w:rPr>
          <w:instrText>PAGE   \* MERGEFORMAT</w:instrText>
        </w:r>
        <w:r w:rsidRPr="00FE297B">
          <w:rPr>
            <w:rFonts w:ascii="Calibri" w:hAnsi="Calibri"/>
            <w:sz w:val="20"/>
            <w:szCs w:val="16"/>
          </w:rPr>
          <w:fldChar w:fldCharType="separate"/>
        </w:r>
        <w:r>
          <w:rPr>
            <w:rFonts w:ascii="Calibri" w:hAnsi="Calibri"/>
            <w:noProof/>
            <w:sz w:val="20"/>
            <w:szCs w:val="16"/>
          </w:rPr>
          <w:t>38</w:t>
        </w:r>
        <w:r w:rsidRPr="00FE297B">
          <w:rPr>
            <w:rFonts w:ascii="Calibri" w:hAnsi="Calibri"/>
            <w:sz w:val="20"/>
            <w:szCs w:val="16"/>
          </w:rPr>
          <w:fldChar w:fldCharType="end"/>
        </w:r>
      </w:p>
    </w:sdtContent>
  </w:sdt>
  <w:p w14:paraId="688F359E" w14:textId="77777777" w:rsidR="00B45332" w:rsidRDefault="00B45332">
    <w:pPr>
      <w:pStyle w:val="Nagwek"/>
    </w:pPr>
  </w:p>
  <w:p w14:paraId="7D1673B4" w14:textId="77777777" w:rsidR="00457606" w:rsidRDefault="004576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B200BB4"/>
    <w:styleLink w:val="WWNum121"/>
    <w:lvl w:ilvl="0">
      <w:start w:val="1"/>
      <w:numFmt w:val="bullet"/>
      <w:lvlText w:val=""/>
      <w:lvlJc w:val="left"/>
      <w:pPr>
        <w:ind w:left="720" w:hanging="360"/>
      </w:pPr>
      <w:rPr>
        <w:rFonts w:ascii="Symbol" w:hAnsi="Symbol" w:cs="Symbol" w:hint="default"/>
        <w:b w:val="0"/>
        <w:i w:val="0"/>
        <w:lang w:val="pl-PL"/>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240" w:hanging="108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320" w:hanging="144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1" w15:restartNumberingAfterBreak="0">
    <w:nsid w:val="00000003"/>
    <w:multiLevelType w:val="singleLevel"/>
    <w:tmpl w:val="00000003"/>
    <w:name w:val="WW8Num22"/>
    <w:lvl w:ilvl="0">
      <w:start w:val="1"/>
      <w:numFmt w:val="decimal"/>
      <w:lvlText w:val="%1."/>
      <w:lvlJc w:val="left"/>
      <w:pPr>
        <w:tabs>
          <w:tab w:val="num" w:pos="708"/>
        </w:tabs>
        <w:ind w:left="1440" w:hanging="360"/>
      </w:pPr>
      <w:rPr>
        <w:rFonts w:ascii="Times New Roman" w:eastAsia="Times New Roman" w:hAnsi="Times New Roman" w:cs="Times New Roman"/>
      </w:rPr>
    </w:lvl>
  </w:abstractNum>
  <w:abstractNum w:abstractNumId="2" w15:restartNumberingAfterBreak="0">
    <w:nsid w:val="00000004"/>
    <w:multiLevelType w:val="multilevel"/>
    <w:tmpl w:val="00000004"/>
    <w:name w:val="WW8Num37"/>
    <w:lvl w:ilvl="0">
      <w:start w:val="1"/>
      <w:numFmt w:val="decimal"/>
      <w:lvlText w:val="%1."/>
      <w:lvlJc w:val="left"/>
      <w:pPr>
        <w:tabs>
          <w:tab w:val="num" w:pos="360"/>
        </w:tabs>
        <w:ind w:left="360" w:hanging="360"/>
      </w:pPr>
    </w:lvl>
    <w:lvl w:ilvl="1">
      <w:start w:val="25"/>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0000005"/>
    <w:multiLevelType w:val="singleLevel"/>
    <w:tmpl w:val="00000005"/>
    <w:name w:val="WW8Num38"/>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0000006"/>
    <w:multiLevelType w:val="singleLevel"/>
    <w:tmpl w:val="00000006"/>
    <w:name w:val="WW8Num41"/>
    <w:lvl w:ilvl="0">
      <w:start w:val="1"/>
      <w:numFmt w:val="decimal"/>
      <w:lvlText w:val="%1."/>
      <w:lvlJc w:val="left"/>
      <w:pPr>
        <w:tabs>
          <w:tab w:val="num" w:pos="520"/>
        </w:tabs>
        <w:ind w:left="520" w:hanging="360"/>
      </w:pPr>
      <w:rPr>
        <w:rFonts w:hint="default"/>
      </w:rPr>
    </w:lvl>
  </w:abstractNum>
  <w:abstractNum w:abstractNumId="5" w15:restartNumberingAfterBreak="0">
    <w:nsid w:val="00000008"/>
    <w:multiLevelType w:val="multilevel"/>
    <w:tmpl w:val="00000008"/>
    <w:name w:val="WWNum3"/>
    <w:lvl w:ilvl="0">
      <w:start w:val="1"/>
      <w:numFmt w:val="bullet"/>
      <w:lvlText w:val="-"/>
      <w:lvlJc w:val="left"/>
      <w:pPr>
        <w:tabs>
          <w:tab w:val="num" w:pos="0"/>
        </w:tabs>
        <w:ind w:left="64" w:hanging="140"/>
      </w:pPr>
      <w:rPr>
        <w:rFonts w:ascii="Times New Roman" w:hAnsi="Times New Roman"/>
        <w:w w:val="100"/>
        <w:sz w:val="24"/>
        <w:szCs w:val="24"/>
      </w:rPr>
    </w:lvl>
    <w:lvl w:ilvl="1">
      <w:start w:val="1"/>
      <w:numFmt w:val="bullet"/>
      <w:lvlText w:val=""/>
      <w:lvlJc w:val="left"/>
      <w:pPr>
        <w:tabs>
          <w:tab w:val="num" w:pos="0"/>
        </w:tabs>
        <w:ind w:left="728" w:hanging="140"/>
      </w:pPr>
      <w:rPr>
        <w:rFonts w:ascii="Symbol" w:hAnsi="Symbol"/>
      </w:rPr>
    </w:lvl>
    <w:lvl w:ilvl="2">
      <w:start w:val="1"/>
      <w:numFmt w:val="bullet"/>
      <w:lvlText w:val=""/>
      <w:lvlJc w:val="left"/>
      <w:pPr>
        <w:tabs>
          <w:tab w:val="num" w:pos="0"/>
        </w:tabs>
        <w:ind w:left="1396" w:hanging="140"/>
      </w:pPr>
      <w:rPr>
        <w:rFonts w:ascii="Symbol" w:hAnsi="Symbol"/>
      </w:rPr>
    </w:lvl>
    <w:lvl w:ilvl="3">
      <w:start w:val="1"/>
      <w:numFmt w:val="bullet"/>
      <w:lvlText w:val=""/>
      <w:lvlJc w:val="left"/>
      <w:pPr>
        <w:tabs>
          <w:tab w:val="num" w:pos="0"/>
        </w:tabs>
        <w:ind w:left="2064" w:hanging="140"/>
      </w:pPr>
      <w:rPr>
        <w:rFonts w:ascii="Symbol" w:hAnsi="Symbol"/>
      </w:rPr>
    </w:lvl>
    <w:lvl w:ilvl="4">
      <w:start w:val="1"/>
      <w:numFmt w:val="bullet"/>
      <w:lvlText w:val=""/>
      <w:lvlJc w:val="left"/>
      <w:pPr>
        <w:tabs>
          <w:tab w:val="num" w:pos="0"/>
        </w:tabs>
        <w:ind w:left="2732" w:hanging="140"/>
      </w:pPr>
      <w:rPr>
        <w:rFonts w:ascii="Symbol" w:hAnsi="Symbol"/>
      </w:rPr>
    </w:lvl>
    <w:lvl w:ilvl="5">
      <w:start w:val="1"/>
      <w:numFmt w:val="bullet"/>
      <w:lvlText w:val=""/>
      <w:lvlJc w:val="left"/>
      <w:pPr>
        <w:tabs>
          <w:tab w:val="num" w:pos="0"/>
        </w:tabs>
        <w:ind w:left="3400" w:hanging="140"/>
      </w:pPr>
      <w:rPr>
        <w:rFonts w:ascii="Symbol" w:hAnsi="Symbol"/>
      </w:rPr>
    </w:lvl>
    <w:lvl w:ilvl="6">
      <w:start w:val="1"/>
      <w:numFmt w:val="bullet"/>
      <w:lvlText w:val=""/>
      <w:lvlJc w:val="left"/>
      <w:pPr>
        <w:tabs>
          <w:tab w:val="num" w:pos="0"/>
        </w:tabs>
        <w:ind w:left="4068" w:hanging="140"/>
      </w:pPr>
      <w:rPr>
        <w:rFonts w:ascii="Symbol" w:hAnsi="Symbol"/>
      </w:rPr>
    </w:lvl>
    <w:lvl w:ilvl="7">
      <w:start w:val="1"/>
      <w:numFmt w:val="bullet"/>
      <w:lvlText w:val=""/>
      <w:lvlJc w:val="left"/>
      <w:pPr>
        <w:tabs>
          <w:tab w:val="num" w:pos="0"/>
        </w:tabs>
        <w:ind w:left="4737" w:hanging="140"/>
      </w:pPr>
      <w:rPr>
        <w:rFonts w:ascii="Symbol" w:hAnsi="Symbol"/>
      </w:rPr>
    </w:lvl>
    <w:lvl w:ilvl="8">
      <w:start w:val="1"/>
      <w:numFmt w:val="bullet"/>
      <w:lvlText w:val=""/>
      <w:lvlJc w:val="left"/>
      <w:pPr>
        <w:tabs>
          <w:tab w:val="num" w:pos="0"/>
        </w:tabs>
        <w:ind w:left="5405" w:hanging="140"/>
      </w:pPr>
      <w:rPr>
        <w:rFonts w:ascii="Symbol" w:hAnsi="Symbol"/>
      </w:rPr>
    </w:lvl>
  </w:abstractNum>
  <w:abstractNum w:abstractNumId="6" w15:restartNumberingAfterBreak="0">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8" w15:restartNumberingAfterBreak="0">
    <w:nsid w:val="00000012"/>
    <w:multiLevelType w:val="multilevel"/>
    <w:tmpl w:val="A3021070"/>
    <w:lvl w:ilvl="0">
      <w:start w:val="1"/>
      <w:numFmt w:val="decimal"/>
      <w:lvlText w:val="%1."/>
      <w:lvlJc w:val="left"/>
      <w:pPr>
        <w:tabs>
          <w:tab w:val="num" w:pos="360"/>
        </w:tabs>
        <w:ind w:left="360" w:hanging="360"/>
      </w:pPr>
      <w:rPr>
        <w:rFonts w:ascii="Calibri" w:hAnsi="Calibri" w:cs="Calibri" w:hint="default"/>
        <w:i w:val="0"/>
        <w:iCs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1"/>
    <w:multiLevelType w:val="singleLevel"/>
    <w:tmpl w:val="49D278C8"/>
    <w:name w:val="WW8Num34"/>
    <w:lvl w:ilvl="0">
      <w:start w:val="1"/>
      <w:numFmt w:val="upperLetter"/>
      <w:pStyle w:val="Nagwek5"/>
      <w:lvlText w:val="%1."/>
      <w:lvlJc w:val="left"/>
      <w:pPr>
        <w:tabs>
          <w:tab w:val="num" w:pos="567"/>
        </w:tabs>
        <w:ind w:left="567" w:hanging="567"/>
      </w:pPr>
      <w:rPr>
        <w:rFonts w:hint="default"/>
        <w:b/>
        <w:sz w:val="36"/>
      </w:rPr>
    </w:lvl>
  </w:abstractNum>
  <w:abstractNum w:abstractNumId="10" w15:restartNumberingAfterBreak="0">
    <w:nsid w:val="00000022"/>
    <w:multiLevelType w:val="multilevel"/>
    <w:tmpl w:val="DED87EA6"/>
    <w:name w:val="WW8Num343"/>
    <w:styleLink w:val="Styl21"/>
    <w:lvl w:ilvl="0">
      <w:start w:val="1"/>
      <w:numFmt w:val="decimal"/>
      <w:lvlText w:val="%1."/>
      <w:lvlJc w:val="left"/>
      <w:pPr>
        <w:tabs>
          <w:tab w:val="num" w:pos="360"/>
        </w:tabs>
        <w:ind w:left="360" w:hanging="360"/>
      </w:pPr>
      <w:rPr>
        <w:b w:val="0"/>
        <w:bCs/>
        <w:color w:val="auto"/>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0000002A"/>
    <w:multiLevelType w:val="multilevel"/>
    <w:tmpl w:val="60865C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3775B5"/>
    <w:multiLevelType w:val="hybridMultilevel"/>
    <w:tmpl w:val="5DF29C50"/>
    <w:styleLink w:val="WWNum331"/>
    <w:lvl w:ilvl="0" w:tplc="04150017">
      <w:start w:val="1"/>
      <w:numFmt w:val="lowerLetter"/>
      <w:lvlText w:val="%1)"/>
      <w:lvlJc w:val="left"/>
      <w:pPr>
        <w:tabs>
          <w:tab w:val="num" w:pos="720"/>
        </w:tabs>
        <w:ind w:left="720" w:hanging="360"/>
      </w:pPr>
    </w:lvl>
    <w:lvl w:ilvl="1" w:tplc="75CCB2F0">
      <w:start w:val="1"/>
      <w:numFmt w:val="decimal"/>
      <w:lvlText w:val="%2."/>
      <w:lvlJc w:val="left"/>
      <w:pPr>
        <w:tabs>
          <w:tab w:val="num" w:pos="876"/>
        </w:tabs>
        <w:ind w:left="876" w:hanging="450"/>
      </w:pPr>
      <w:rPr>
        <w:rFonts w:ascii="Calibri" w:hAnsi="Calibri" w:cs="Calibri" w:hint="default"/>
        <w:b w:val="0"/>
        <w:bCs/>
        <w:sz w:val="22"/>
        <w:szCs w:val="22"/>
      </w:rPr>
    </w:lvl>
    <w:lvl w:ilvl="2" w:tplc="51E2C6AE">
      <w:start w:val="1"/>
      <w:numFmt w:val="decimal"/>
      <w:lvlText w:val="%3)"/>
      <w:lvlJc w:val="left"/>
      <w:pPr>
        <w:ind w:left="2340" w:hanging="360"/>
      </w:pPr>
      <w:rPr>
        <w:rFonts w:hint="default"/>
        <w:b/>
        <w:color w:val="0000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19" w15:restartNumberingAfterBreak="0">
    <w:nsid w:val="080264A7"/>
    <w:multiLevelType w:val="multilevel"/>
    <w:tmpl w:val="CCF6957A"/>
    <w:styleLink w:val="1111111"/>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8EA36BD"/>
    <w:multiLevelType w:val="hybridMultilevel"/>
    <w:tmpl w:val="5F1ADCF8"/>
    <w:lvl w:ilvl="0" w:tplc="0415000F">
      <w:start w:val="1"/>
      <w:numFmt w:val="decimal"/>
      <w:lvlText w:val="%1."/>
      <w:lvlJc w:val="left"/>
      <w:pPr>
        <w:ind w:left="360" w:hanging="360"/>
      </w:pPr>
    </w:lvl>
    <w:lvl w:ilvl="1" w:tplc="9C16837A">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09EE33C4"/>
    <w:multiLevelType w:val="multilevel"/>
    <w:tmpl w:val="02A61C92"/>
    <w:lvl w:ilvl="0">
      <w:start w:val="1"/>
      <w:numFmt w:val="decimal"/>
      <w:lvlText w:val="%1."/>
      <w:lvlJc w:val="left"/>
      <w:pPr>
        <w:tabs>
          <w:tab w:val="num" w:pos="360"/>
        </w:tabs>
        <w:ind w:left="360" w:hanging="360"/>
      </w:pPr>
    </w:lvl>
    <w:lvl w:ilvl="1">
      <w:start w:val="25"/>
      <w:numFmt w:val="decimal"/>
      <w:isLgl/>
      <w:lvlText w:val="%1.%2"/>
      <w:lvlJc w:val="left"/>
      <w:pPr>
        <w:tabs>
          <w:tab w:val="num" w:pos="840"/>
        </w:tabs>
        <w:ind w:left="840" w:hanging="48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3" w15:restartNumberingAfterBreak="0">
    <w:nsid w:val="0F3F0668"/>
    <w:multiLevelType w:val="hybridMultilevel"/>
    <w:tmpl w:val="CD0278D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0FD51BEB"/>
    <w:multiLevelType w:val="multilevel"/>
    <w:tmpl w:val="07547D36"/>
    <w:lvl w:ilvl="0">
      <w:start w:val="1"/>
      <w:numFmt w:val="decimal"/>
      <w:lvlText w:val="%1."/>
      <w:lvlJc w:val="left"/>
      <w:pPr>
        <w:tabs>
          <w:tab w:val="num" w:pos="360"/>
        </w:tabs>
        <w:ind w:left="360" w:hanging="360"/>
      </w:pPr>
      <w:rPr>
        <w:rFonts w:hint="default"/>
        <w:color w:val="auto"/>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1A10C1F"/>
    <w:multiLevelType w:val="hybridMultilevel"/>
    <w:tmpl w:val="67103EAC"/>
    <w:lvl w:ilvl="0" w:tplc="04150003">
      <w:start w:val="1"/>
      <w:numFmt w:val="bullet"/>
      <w:lvlText w:val="o"/>
      <w:lvlJc w:val="left"/>
      <w:pPr>
        <w:ind w:left="780" w:hanging="360"/>
      </w:pPr>
      <w:rPr>
        <w:rFonts w:ascii="Courier New" w:hAnsi="Courier New" w:cs="Courier New"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15:restartNumberingAfterBreak="0">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2C07D49"/>
    <w:multiLevelType w:val="singleLevel"/>
    <w:tmpl w:val="9396525C"/>
    <w:lvl w:ilvl="0">
      <w:start w:val="1"/>
      <w:numFmt w:val="decimal"/>
      <w:lvlText w:val="%1."/>
      <w:lvlJc w:val="left"/>
      <w:pPr>
        <w:tabs>
          <w:tab w:val="num" w:pos="360"/>
        </w:tabs>
        <w:ind w:left="360" w:hanging="360"/>
      </w:pPr>
    </w:lvl>
  </w:abstractNum>
  <w:abstractNum w:abstractNumId="29" w15:restartNumberingAfterBreak="0">
    <w:nsid w:val="13FF5A9A"/>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080D1B"/>
    <w:multiLevelType w:val="multilevel"/>
    <w:tmpl w:val="B01832F2"/>
    <w:lvl w:ilvl="0">
      <w:start w:val="1"/>
      <w:numFmt w:val="decimal"/>
      <w:lvlText w:val="%1."/>
      <w:lvlJc w:val="left"/>
      <w:pPr>
        <w:ind w:left="360" w:hanging="360"/>
      </w:pPr>
      <w:rPr>
        <w:rFonts w:ascii="Calibri" w:hAnsi="Calibri" w:cs="Calibri" w:hint="default"/>
        <w:i w:val="0"/>
        <w:sz w:val="22"/>
      </w:rPr>
    </w:lvl>
    <w:lvl w:ilvl="1">
      <w:start w:val="1"/>
      <w:numFmt w:val="decimal"/>
      <w:lvlText w:val="%1.%2."/>
      <w:lvlJc w:val="left"/>
      <w:pPr>
        <w:ind w:left="1146" w:hanging="720"/>
      </w:pPr>
      <w:rPr>
        <w:rFonts w:ascii="Calibri" w:hAnsi="Calibri" w:cs="Calibri" w:hint="default"/>
        <w:b w:val="0"/>
        <w:i w:val="0"/>
        <w:sz w:val="22"/>
      </w:rPr>
    </w:lvl>
    <w:lvl w:ilvl="2">
      <w:start w:val="1"/>
      <w:numFmt w:val="decimal"/>
      <w:lvlText w:val="%1.%2.%3."/>
      <w:lvlJc w:val="left"/>
      <w:pPr>
        <w:ind w:left="1572" w:hanging="720"/>
      </w:pPr>
      <w:rPr>
        <w:rFonts w:ascii="Calibri" w:hAnsi="Calibri" w:cs="Calibri" w:hint="default"/>
        <w:i w:val="0"/>
        <w:sz w:val="22"/>
      </w:rPr>
    </w:lvl>
    <w:lvl w:ilvl="3">
      <w:start w:val="1"/>
      <w:numFmt w:val="decimal"/>
      <w:lvlText w:val="%1.%2.%3.%4."/>
      <w:lvlJc w:val="left"/>
      <w:pPr>
        <w:ind w:left="2358" w:hanging="1080"/>
      </w:pPr>
      <w:rPr>
        <w:rFonts w:ascii="Calibri" w:hAnsi="Calibri" w:cs="Calibri" w:hint="default"/>
        <w:i w:val="0"/>
        <w:sz w:val="22"/>
      </w:rPr>
    </w:lvl>
    <w:lvl w:ilvl="4">
      <w:start w:val="1"/>
      <w:numFmt w:val="decimal"/>
      <w:lvlText w:val="%1.%2.%3.%4.%5."/>
      <w:lvlJc w:val="left"/>
      <w:pPr>
        <w:ind w:left="2784" w:hanging="1080"/>
      </w:pPr>
      <w:rPr>
        <w:rFonts w:ascii="Calibri" w:hAnsi="Calibri" w:cs="Calibri" w:hint="default"/>
        <w:i w:val="0"/>
        <w:sz w:val="22"/>
      </w:rPr>
    </w:lvl>
    <w:lvl w:ilvl="5">
      <w:start w:val="1"/>
      <w:numFmt w:val="decimal"/>
      <w:lvlText w:val="%1.%2.%3.%4.%5.%6."/>
      <w:lvlJc w:val="left"/>
      <w:pPr>
        <w:ind w:left="3570" w:hanging="1440"/>
      </w:pPr>
      <w:rPr>
        <w:rFonts w:ascii="Calibri" w:hAnsi="Calibri" w:cs="Calibri" w:hint="default"/>
        <w:i w:val="0"/>
        <w:sz w:val="22"/>
      </w:rPr>
    </w:lvl>
    <w:lvl w:ilvl="6">
      <w:start w:val="1"/>
      <w:numFmt w:val="decimal"/>
      <w:lvlText w:val="%1.%2.%3.%4.%5.%6.%7."/>
      <w:lvlJc w:val="left"/>
      <w:pPr>
        <w:ind w:left="3996" w:hanging="1440"/>
      </w:pPr>
      <w:rPr>
        <w:rFonts w:ascii="Calibri" w:hAnsi="Calibri" w:cs="Calibri" w:hint="default"/>
        <w:i w:val="0"/>
        <w:sz w:val="22"/>
      </w:rPr>
    </w:lvl>
    <w:lvl w:ilvl="7">
      <w:start w:val="1"/>
      <w:numFmt w:val="decimal"/>
      <w:lvlText w:val="%1.%2.%3.%4.%5.%6.%7.%8."/>
      <w:lvlJc w:val="left"/>
      <w:pPr>
        <w:ind w:left="4782" w:hanging="1800"/>
      </w:pPr>
      <w:rPr>
        <w:rFonts w:ascii="Calibri" w:hAnsi="Calibri" w:cs="Calibri" w:hint="default"/>
        <w:i w:val="0"/>
        <w:sz w:val="22"/>
      </w:rPr>
    </w:lvl>
    <w:lvl w:ilvl="8">
      <w:start w:val="1"/>
      <w:numFmt w:val="decimal"/>
      <w:lvlText w:val="%1.%2.%3.%4.%5.%6.%7.%8.%9."/>
      <w:lvlJc w:val="left"/>
      <w:pPr>
        <w:ind w:left="5208" w:hanging="1800"/>
      </w:pPr>
      <w:rPr>
        <w:rFonts w:ascii="Calibri" w:hAnsi="Calibri" w:cs="Calibri" w:hint="default"/>
        <w:i w:val="0"/>
        <w:sz w:val="22"/>
      </w:rPr>
    </w:lvl>
  </w:abstractNum>
  <w:abstractNum w:abstractNumId="32"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79738A4"/>
    <w:multiLevelType w:val="hybridMultilevel"/>
    <w:tmpl w:val="408CB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360180"/>
    <w:multiLevelType w:val="multilevel"/>
    <w:tmpl w:val="0415001F"/>
    <w:styleLink w:val="Styl2"/>
    <w:lvl w:ilvl="0">
      <w:start w:val="1"/>
      <w:numFmt w:val="decimal"/>
      <w:lvlText w:val="%1."/>
      <w:lvlJc w:val="left"/>
      <w:pPr>
        <w:tabs>
          <w:tab w:val="num" w:pos="360"/>
        </w:tabs>
        <w:ind w:left="360" w:hanging="360"/>
      </w:pPr>
      <w:rPr>
        <w:color w:val="FF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18C856A4"/>
    <w:multiLevelType w:val="hybridMultilevel"/>
    <w:tmpl w:val="CBF652C6"/>
    <w:lvl w:ilvl="0" w:tplc="7D76BBDE">
      <w:start w:val="1"/>
      <w:numFmt w:val="lowerLetter"/>
      <w:lvlText w:val="%1)"/>
      <w:lvlJc w:val="left"/>
      <w:pPr>
        <w:tabs>
          <w:tab w:val="num" w:pos="720"/>
        </w:tabs>
        <w:ind w:left="720" w:hanging="360"/>
      </w:pPr>
      <w:rPr>
        <w:color w:val="auto"/>
      </w:rPr>
    </w:lvl>
    <w:lvl w:ilvl="1" w:tplc="EB6064A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19B747D3"/>
    <w:multiLevelType w:val="hybridMultilevel"/>
    <w:tmpl w:val="5FFE1C88"/>
    <w:lvl w:ilvl="0" w:tplc="CBB09A2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19DC337C"/>
    <w:multiLevelType w:val="hybridMultilevel"/>
    <w:tmpl w:val="B89A604C"/>
    <w:lvl w:ilvl="0" w:tplc="C6DEB71C">
      <w:start w:val="1"/>
      <w:numFmt w:val="lowerLetter"/>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1ACB241F"/>
    <w:multiLevelType w:val="multilevel"/>
    <w:tmpl w:val="941461AE"/>
    <w:name w:val="WW8Num562"/>
    <w:lvl w:ilvl="0">
      <w:start w:val="1"/>
      <w:numFmt w:val="decimal"/>
      <w:lvlText w:val="%1."/>
      <w:lvlJc w:val="left"/>
      <w:pPr>
        <w:tabs>
          <w:tab w:val="num" w:pos="360"/>
        </w:tabs>
        <w:ind w:left="360" w:hanging="360"/>
      </w:pPr>
      <w:rPr>
        <w:rFonts w:ascii="Tahoma" w:hAnsi="Tahoma" w:cs="Tahoma" w:hint="default"/>
        <w:sz w:val="19"/>
        <w:szCs w:val="19"/>
      </w:rPr>
    </w:lvl>
    <w:lvl w:ilvl="1">
      <w:start w:val="1"/>
      <w:numFmt w:val="lowerLetter"/>
      <w:lvlText w:val="%2."/>
      <w:lvlJc w:val="left"/>
      <w:pPr>
        <w:tabs>
          <w:tab w:val="num" w:pos="1497"/>
        </w:tabs>
        <w:ind w:left="1497" w:hanging="360"/>
      </w:pPr>
      <w:rPr>
        <w:rFonts w:hint="default"/>
      </w:rPr>
    </w:lvl>
    <w:lvl w:ilvl="2">
      <w:start w:val="1"/>
      <w:numFmt w:val="lowerRoman"/>
      <w:lvlText w:val="%3."/>
      <w:lvlJc w:val="right"/>
      <w:pPr>
        <w:tabs>
          <w:tab w:val="num" w:pos="2217"/>
        </w:tabs>
        <w:ind w:left="2217" w:hanging="180"/>
      </w:pPr>
      <w:rPr>
        <w:rFonts w:hint="default"/>
      </w:rPr>
    </w:lvl>
    <w:lvl w:ilvl="3">
      <w:start w:val="1"/>
      <w:numFmt w:val="decimal"/>
      <w:lvlText w:val="%4."/>
      <w:lvlJc w:val="left"/>
      <w:pPr>
        <w:tabs>
          <w:tab w:val="num" w:pos="2937"/>
        </w:tabs>
        <w:ind w:left="2937" w:hanging="360"/>
      </w:pPr>
      <w:rPr>
        <w:rFonts w:hint="default"/>
      </w:rPr>
    </w:lvl>
    <w:lvl w:ilvl="4">
      <w:start w:val="1"/>
      <w:numFmt w:val="lowerLetter"/>
      <w:lvlText w:val="%5."/>
      <w:lvlJc w:val="left"/>
      <w:pPr>
        <w:tabs>
          <w:tab w:val="num" w:pos="3657"/>
        </w:tabs>
        <w:ind w:left="3657" w:hanging="360"/>
      </w:pPr>
      <w:rPr>
        <w:rFonts w:hint="default"/>
      </w:rPr>
    </w:lvl>
    <w:lvl w:ilvl="5">
      <w:start w:val="1"/>
      <w:numFmt w:val="lowerRoman"/>
      <w:lvlText w:val="%6."/>
      <w:lvlJc w:val="right"/>
      <w:pPr>
        <w:tabs>
          <w:tab w:val="num" w:pos="4377"/>
        </w:tabs>
        <w:ind w:left="4377" w:hanging="180"/>
      </w:pPr>
      <w:rPr>
        <w:rFonts w:hint="default"/>
      </w:rPr>
    </w:lvl>
    <w:lvl w:ilvl="6">
      <w:start w:val="1"/>
      <w:numFmt w:val="decimal"/>
      <w:lvlText w:val="%7."/>
      <w:lvlJc w:val="left"/>
      <w:pPr>
        <w:tabs>
          <w:tab w:val="num" w:pos="5097"/>
        </w:tabs>
        <w:ind w:left="5097" w:hanging="360"/>
      </w:pPr>
      <w:rPr>
        <w:rFonts w:hint="default"/>
      </w:rPr>
    </w:lvl>
    <w:lvl w:ilvl="7">
      <w:start w:val="1"/>
      <w:numFmt w:val="lowerLetter"/>
      <w:lvlText w:val="%8."/>
      <w:lvlJc w:val="left"/>
      <w:pPr>
        <w:tabs>
          <w:tab w:val="num" w:pos="5817"/>
        </w:tabs>
        <w:ind w:left="5817" w:hanging="360"/>
      </w:pPr>
      <w:rPr>
        <w:rFonts w:hint="default"/>
      </w:rPr>
    </w:lvl>
    <w:lvl w:ilvl="8">
      <w:start w:val="1"/>
      <w:numFmt w:val="lowerRoman"/>
      <w:lvlText w:val="%9."/>
      <w:lvlJc w:val="right"/>
      <w:pPr>
        <w:tabs>
          <w:tab w:val="num" w:pos="6537"/>
        </w:tabs>
        <w:ind w:left="6537" w:hanging="180"/>
      </w:pPr>
      <w:rPr>
        <w:rFonts w:hint="default"/>
      </w:rPr>
    </w:lvl>
  </w:abstractNum>
  <w:abstractNum w:abstractNumId="39" w15:restartNumberingAfterBreak="0">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D6D0FEF"/>
    <w:multiLevelType w:val="multilevel"/>
    <w:tmpl w:val="0464B756"/>
    <w:styleLink w:val="WWNum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1D962BD9"/>
    <w:multiLevelType w:val="multilevel"/>
    <w:tmpl w:val="A63858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E752E7A"/>
    <w:multiLevelType w:val="hybridMultilevel"/>
    <w:tmpl w:val="DE866290"/>
    <w:name w:val="WW8Num352"/>
    <w:lvl w:ilvl="0" w:tplc="B42EBC00">
      <w:start w:val="1"/>
      <w:numFmt w:val="decimal"/>
      <w:lvlText w:val="%1."/>
      <w:lvlJc w:val="left"/>
      <w:pPr>
        <w:tabs>
          <w:tab w:val="num" w:pos="568"/>
        </w:tabs>
      </w:pPr>
      <w:rPr>
        <w:b w:val="0"/>
        <w:bCs w:val="0"/>
        <w:i w:val="0"/>
        <w:iCs/>
        <w:sz w:val="22"/>
        <w:szCs w:val="22"/>
      </w:rPr>
    </w:lvl>
    <w:lvl w:ilvl="1" w:tplc="04150017">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257B107E"/>
    <w:multiLevelType w:val="hybridMultilevel"/>
    <w:tmpl w:val="F8F8DA04"/>
    <w:styleLink w:val="WWNum281"/>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7EC3A0E"/>
    <w:multiLevelType w:val="singleLevel"/>
    <w:tmpl w:val="CBB09A26"/>
    <w:lvl w:ilvl="0">
      <w:start w:val="1"/>
      <w:numFmt w:val="decimal"/>
      <w:lvlText w:val="%1."/>
      <w:lvlJc w:val="left"/>
      <w:pPr>
        <w:tabs>
          <w:tab w:val="num" w:pos="360"/>
        </w:tabs>
        <w:ind w:left="360" w:hanging="360"/>
      </w:pPr>
      <w:rPr>
        <w:rFonts w:hint="default"/>
      </w:rPr>
    </w:lvl>
  </w:abstractNum>
  <w:abstractNum w:abstractNumId="50" w15:restartNumberingAfterBreak="0">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51" w15:restartNumberingAfterBreak="0">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D1E0C83"/>
    <w:multiLevelType w:val="hybridMultilevel"/>
    <w:tmpl w:val="855A54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EF1133B"/>
    <w:multiLevelType w:val="hybridMultilevel"/>
    <w:tmpl w:val="DFBA6C70"/>
    <w:lvl w:ilvl="0" w:tplc="A356949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779"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57" w15:restartNumberingAfterBreak="0">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346F5122"/>
    <w:multiLevelType w:val="hybridMultilevel"/>
    <w:tmpl w:val="90B27CE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1"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8A25A92"/>
    <w:multiLevelType w:val="hybridMultilevel"/>
    <w:tmpl w:val="11320B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C7678F"/>
    <w:multiLevelType w:val="hybridMultilevel"/>
    <w:tmpl w:val="3FD404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4D90470"/>
    <w:multiLevelType w:val="multilevel"/>
    <w:tmpl w:val="B8FACA24"/>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481C2B8D"/>
    <w:multiLevelType w:val="singleLevel"/>
    <w:tmpl w:val="CBB09A26"/>
    <w:lvl w:ilvl="0">
      <w:start w:val="1"/>
      <w:numFmt w:val="decimal"/>
      <w:lvlText w:val="%1."/>
      <w:lvlJc w:val="left"/>
      <w:pPr>
        <w:tabs>
          <w:tab w:val="num" w:pos="360"/>
        </w:tabs>
        <w:ind w:left="360" w:hanging="360"/>
      </w:pPr>
      <w:rPr>
        <w:rFonts w:hint="default"/>
      </w:rPr>
    </w:lvl>
  </w:abstractNum>
  <w:abstractNum w:abstractNumId="76" w15:restartNumberingAfterBreak="0">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4AE4451E"/>
    <w:multiLevelType w:val="hybridMultilevel"/>
    <w:tmpl w:val="9280A1F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9" w15:restartNumberingAfterBreak="0">
    <w:nsid w:val="4C4C4B6E"/>
    <w:multiLevelType w:val="singleLevel"/>
    <w:tmpl w:val="9396525C"/>
    <w:lvl w:ilvl="0">
      <w:start w:val="1"/>
      <w:numFmt w:val="decimal"/>
      <w:lvlText w:val="%1."/>
      <w:lvlJc w:val="left"/>
      <w:pPr>
        <w:tabs>
          <w:tab w:val="num" w:pos="360"/>
        </w:tabs>
        <w:ind w:left="360" w:hanging="360"/>
      </w:pPr>
    </w:lvl>
  </w:abstractNum>
  <w:abstractNum w:abstractNumId="80" w15:restartNumberingAfterBreak="0">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56CD4D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574409A3"/>
    <w:multiLevelType w:val="singleLevel"/>
    <w:tmpl w:val="17E4CC82"/>
    <w:lvl w:ilvl="0">
      <w:start w:val="1"/>
      <w:numFmt w:val="decimal"/>
      <w:lvlText w:val="%1)"/>
      <w:lvlJc w:val="left"/>
      <w:pPr>
        <w:tabs>
          <w:tab w:val="num" w:pos="720"/>
        </w:tabs>
        <w:ind w:left="720" w:hanging="360"/>
      </w:pPr>
    </w:lvl>
  </w:abstractNum>
  <w:abstractNum w:abstractNumId="84" w15:restartNumberingAfterBreak="0">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7911950"/>
    <w:multiLevelType w:val="multilevel"/>
    <w:tmpl w:val="66AAE35C"/>
    <w:name w:val="WW8Num56222"/>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lowerLetter"/>
      <w:lvlText w:val="%2."/>
      <w:lvlJc w:val="left"/>
      <w:pPr>
        <w:tabs>
          <w:tab w:val="num" w:pos="1497"/>
        </w:tabs>
        <w:ind w:left="1497" w:hanging="360"/>
      </w:pPr>
      <w:rPr>
        <w:rFonts w:hint="default"/>
      </w:rPr>
    </w:lvl>
    <w:lvl w:ilvl="2">
      <w:start w:val="1"/>
      <w:numFmt w:val="lowerRoman"/>
      <w:lvlText w:val="%3."/>
      <w:lvlJc w:val="right"/>
      <w:pPr>
        <w:tabs>
          <w:tab w:val="num" w:pos="2217"/>
        </w:tabs>
        <w:ind w:left="2217" w:hanging="180"/>
      </w:pPr>
      <w:rPr>
        <w:rFonts w:hint="default"/>
      </w:rPr>
    </w:lvl>
    <w:lvl w:ilvl="3">
      <w:start w:val="1"/>
      <w:numFmt w:val="decimal"/>
      <w:lvlText w:val="%4."/>
      <w:lvlJc w:val="left"/>
      <w:pPr>
        <w:tabs>
          <w:tab w:val="num" w:pos="2937"/>
        </w:tabs>
        <w:ind w:left="2937" w:hanging="360"/>
      </w:pPr>
      <w:rPr>
        <w:rFonts w:hint="default"/>
      </w:rPr>
    </w:lvl>
    <w:lvl w:ilvl="4">
      <w:start w:val="1"/>
      <w:numFmt w:val="lowerLetter"/>
      <w:lvlText w:val="%5."/>
      <w:lvlJc w:val="left"/>
      <w:pPr>
        <w:tabs>
          <w:tab w:val="num" w:pos="3657"/>
        </w:tabs>
        <w:ind w:left="3657" w:hanging="360"/>
      </w:pPr>
      <w:rPr>
        <w:rFonts w:hint="default"/>
      </w:rPr>
    </w:lvl>
    <w:lvl w:ilvl="5">
      <w:start w:val="1"/>
      <w:numFmt w:val="lowerRoman"/>
      <w:lvlText w:val="%6."/>
      <w:lvlJc w:val="right"/>
      <w:pPr>
        <w:tabs>
          <w:tab w:val="num" w:pos="4377"/>
        </w:tabs>
        <w:ind w:left="4377" w:hanging="180"/>
      </w:pPr>
      <w:rPr>
        <w:rFonts w:hint="default"/>
      </w:rPr>
    </w:lvl>
    <w:lvl w:ilvl="6">
      <w:start w:val="1"/>
      <w:numFmt w:val="decimal"/>
      <w:lvlText w:val="%7."/>
      <w:lvlJc w:val="left"/>
      <w:pPr>
        <w:tabs>
          <w:tab w:val="num" w:pos="5097"/>
        </w:tabs>
        <w:ind w:left="5097" w:hanging="360"/>
      </w:pPr>
      <w:rPr>
        <w:rFonts w:hint="default"/>
      </w:rPr>
    </w:lvl>
    <w:lvl w:ilvl="7">
      <w:start w:val="1"/>
      <w:numFmt w:val="lowerLetter"/>
      <w:lvlText w:val="%8."/>
      <w:lvlJc w:val="left"/>
      <w:pPr>
        <w:tabs>
          <w:tab w:val="num" w:pos="5817"/>
        </w:tabs>
        <w:ind w:left="5817" w:hanging="360"/>
      </w:pPr>
      <w:rPr>
        <w:rFonts w:hint="default"/>
      </w:rPr>
    </w:lvl>
    <w:lvl w:ilvl="8">
      <w:start w:val="1"/>
      <w:numFmt w:val="lowerRoman"/>
      <w:lvlText w:val="%9."/>
      <w:lvlJc w:val="right"/>
      <w:pPr>
        <w:tabs>
          <w:tab w:val="num" w:pos="6537"/>
        </w:tabs>
        <w:ind w:left="6537" w:hanging="180"/>
      </w:pPr>
      <w:rPr>
        <w:rFonts w:hint="default"/>
      </w:rPr>
    </w:lvl>
  </w:abstractNum>
  <w:abstractNum w:abstractNumId="86"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E50848"/>
    <w:multiLevelType w:val="hybridMultilevel"/>
    <w:tmpl w:val="6C0460AE"/>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90" w15:restartNumberingAfterBreak="0">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03E0093"/>
    <w:multiLevelType w:val="multilevel"/>
    <w:tmpl w:val="960CD15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92" w15:restartNumberingAfterBreak="0">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93" w15:restartNumberingAfterBreak="0">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746421F"/>
    <w:multiLevelType w:val="hybridMultilevel"/>
    <w:tmpl w:val="AE4C26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8" w15:restartNumberingAfterBreak="0">
    <w:nsid w:val="6D397FC4"/>
    <w:multiLevelType w:val="hybridMultilevel"/>
    <w:tmpl w:val="C24A3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100" w15:restartNumberingAfterBreak="0">
    <w:nsid w:val="6EBE45A2"/>
    <w:multiLevelType w:val="hybridMultilevel"/>
    <w:tmpl w:val="9A08C1F2"/>
    <w:name w:val="WW8Num2022322222232222244422"/>
    <w:lvl w:ilvl="0" w:tplc="137AA688">
      <w:start w:val="1"/>
      <w:numFmt w:val="bullet"/>
      <w:lvlText w:val=""/>
      <w:lvlJc w:val="left"/>
      <w:pPr>
        <w:ind w:left="1128" w:hanging="360"/>
      </w:pPr>
      <w:rPr>
        <w:rFonts w:ascii="Wingdings" w:hAnsi="Wingdings" w:hint="default"/>
        <w:color w:val="auto"/>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01" w15:restartNumberingAfterBreak="0">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2" w15:restartNumberingAfterBreak="0">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03" w15:restartNumberingAfterBreak="0">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4" w15:restartNumberingAfterBreak="0">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48A1AD0"/>
    <w:multiLevelType w:val="hybridMultilevel"/>
    <w:tmpl w:val="BB261808"/>
    <w:lvl w:ilvl="0" w:tplc="3C5867B4">
      <w:start w:val="1"/>
      <w:numFmt w:val="bullet"/>
      <w:lvlText w:val="-"/>
      <w:lvlJc w:val="left"/>
      <w:pPr>
        <w:ind w:left="720" w:hanging="360"/>
      </w:pPr>
      <w:rPr>
        <w:rFonts w:ascii="Calibri" w:eastAsia="Calibri" w:hAnsi="Calibri"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4D30B29"/>
    <w:multiLevelType w:val="hybridMultilevel"/>
    <w:tmpl w:val="9C8C214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11" w15:restartNumberingAfterBreak="0">
    <w:nsid w:val="78AA58EE"/>
    <w:multiLevelType w:val="hybridMultilevel"/>
    <w:tmpl w:val="CBA07052"/>
    <w:lvl w:ilvl="0" w:tplc="103050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7AE048EC"/>
    <w:multiLevelType w:val="hybridMultilevel"/>
    <w:tmpl w:val="A0D45AF0"/>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4" w15:restartNumberingAfterBreak="0">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15" w15:restartNumberingAfterBreak="0">
    <w:nsid w:val="7B665D64"/>
    <w:multiLevelType w:val="hybridMultilevel"/>
    <w:tmpl w:val="5D4460D2"/>
    <w:lvl w:ilvl="0" w:tplc="EA9643E8">
      <w:start w:val="1"/>
      <w:numFmt w:val="lowerLetter"/>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7CC90E3E"/>
    <w:multiLevelType w:val="multilevel"/>
    <w:tmpl w:val="3FF0658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7" w15:restartNumberingAfterBreak="0">
    <w:nsid w:val="7CF8139F"/>
    <w:multiLevelType w:val="multilevel"/>
    <w:tmpl w:val="E0E8AB0C"/>
    <w:lvl w:ilvl="0">
      <w:start w:val="11"/>
      <w:numFmt w:val="decimal"/>
      <w:lvlText w:val="%1"/>
      <w:lvlJc w:val="left"/>
      <w:pPr>
        <w:ind w:left="372" w:hanging="372"/>
      </w:pPr>
      <w:rPr>
        <w:rFonts w:hint="default"/>
      </w:rPr>
    </w:lvl>
    <w:lvl w:ilvl="1">
      <w:start w:val="1"/>
      <w:numFmt w:val="decimal"/>
      <w:lvlText w:val="%1.%2"/>
      <w:lvlJc w:val="left"/>
      <w:pPr>
        <w:ind w:left="1081" w:hanging="37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8" w15:restartNumberingAfterBreak="0">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19" w15:restartNumberingAfterBreak="0">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16cid:durableId="754320453">
    <w:abstractNumId w:val="9"/>
  </w:num>
  <w:num w:numId="2" w16cid:durableId="1307470888">
    <w:abstractNumId w:val="19"/>
  </w:num>
  <w:num w:numId="3" w16cid:durableId="1177386309">
    <w:abstractNumId w:val="10"/>
  </w:num>
  <w:num w:numId="4" w16cid:durableId="1393192130">
    <w:abstractNumId w:val="0"/>
  </w:num>
  <w:num w:numId="5" w16cid:durableId="4989855">
    <w:abstractNumId w:val="48"/>
  </w:num>
  <w:num w:numId="6" w16cid:durableId="1866793254">
    <w:abstractNumId w:val="16"/>
  </w:num>
  <w:num w:numId="7" w16cid:durableId="730268282">
    <w:abstractNumId w:val="44"/>
  </w:num>
  <w:num w:numId="8" w16cid:durableId="1525509549">
    <w:abstractNumId w:val="95"/>
  </w:num>
  <w:num w:numId="9" w16cid:durableId="43217239">
    <w:abstractNumId w:val="39"/>
  </w:num>
  <w:num w:numId="10" w16cid:durableId="346293625">
    <w:abstractNumId w:val="67"/>
  </w:num>
  <w:num w:numId="11" w16cid:durableId="557284148">
    <w:abstractNumId w:val="52"/>
  </w:num>
  <w:num w:numId="12" w16cid:durableId="1798529329">
    <w:abstractNumId w:val="68"/>
  </w:num>
  <w:num w:numId="13" w16cid:durableId="1508599221">
    <w:abstractNumId w:val="115"/>
  </w:num>
  <w:num w:numId="14" w16cid:durableId="262223930">
    <w:abstractNumId w:val="54"/>
  </w:num>
  <w:num w:numId="15" w16cid:durableId="1993673024">
    <w:abstractNumId w:val="107"/>
  </w:num>
  <w:num w:numId="16" w16cid:durableId="2071925836">
    <w:abstractNumId w:val="64"/>
  </w:num>
  <w:num w:numId="17" w16cid:durableId="560755486">
    <w:abstractNumId w:val="74"/>
  </w:num>
  <w:num w:numId="18" w16cid:durableId="1221945115">
    <w:abstractNumId w:val="58"/>
  </w:num>
  <w:num w:numId="19" w16cid:durableId="135150540">
    <w:abstractNumId w:val="12"/>
  </w:num>
  <w:num w:numId="20" w16cid:durableId="2080905302">
    <w:abstractNumId w:val="11"/>
  </w:num>
  <w:num w:numId="21" w16cid:durableId="1517768340">
    <w:abstractNumId w:val="47"/>
  </w:num>
  <w:num w:numId="22" w16cid:durableId="1940218217">
    <w:abstractNumId w:val="114"/>
  </w:num>
  <w:num w:numId="23" w16cid:durableId="1104495050">
    <w:abstractNumId w:val="57"/>
  </w:num>
  <w:num w:numId="24" w16cid:durableId="1459060568">
    <w:abstractNumId w:val="102"/>
  </w:num>
  <w:num w:numId="25" w16cid:durableId="874391477">
    <w:abstractNumId w:val="65"/>
  </w:num>
  <w:num w:numId="26" w16cid:durableId="451482401">
    <w:abstractNumId w:val="56"/>
  </w:num>
  <w:num w:numId="27" w16cid:durableId="454103992">
    <w:abstractNumId w:val="43"/>
  </w:num>
  <w:num w:numId="28" w16cid:durableId="1077825489">
    <w:abstractNumId w:val="25"/>
  </w:num>
  <w:num w:numId="29" w16cid:durableId="309796916">
    <w:abstractNumId w:val="91"/>
  </w:num>
  <w:num w:numId="30" w16cid:durableId="76369303">
    <w:abstractNumId w:val="63"/>
  </w:num>
  <w:num w:numId="31" w16cid:durableId="268054058">
    <w:abstractNumId w:val="8"/>
  </w:num>
  <w:num w:numId="32" w16cid:durableId="462844895">
    <w:abstractNumId w:val="99"/>
  </w:num>
  <w:num w:numId="33" w16cid:durableId="157111224">
    <w:abstractNumId w:val="23"/>
  </w:num>
  <w:num w:numId="34" w16cid:durableId="213008651">
    <w:abstractNumId w:val="62"/>
  </w:num>
  <w:num w:numId="35" w16cid:durableId="1693721566">
    <w:abstractNumId w:val="31"/>
  </w:num>
  <w:num w:numId="36" w16cid:durableId="839586769">
    <w:abstractNumId w:val="87"/>
    <w:lvlOverride w:ilvl="0">
      <w:startOverride w:val="1"/>
    </w:lvlOverride>
  </w:num>
  <w:num w:numId="37" w16cid:durableId="1253315561">
    <w:abstractNumId w:val="70"/>
    <w:lvlOverride w:ilvl="0">
      <w:startOverride w:val="1"/>
    </w:lvlOverride>
  </w:num>
  <w:num w:numId="38" w16cid:durableId="1508210045">
    <w:abstractNumId w:val="87"/>
  </w:num>
  <w:num w:numId="39" w16cid:durableId="1038352770">
    <w:abstractNumId w:val="70"/>
  </w:num>
  <w:num w:numId="40" w16cid:durableId="1444611265">
    <w:abstractNumId w:val="46"/>
  </w:num>
  <w:num w:numId="41" w16cid:durableId="19230304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706610">
    <w:abstractNumId w:val="82"/>
  </w:num>
  <w:num w:numId="43" w16cid:durableId="542861876">
    <w:abstractNumId w:val="34"/>
  </w:num>
  <w:num w:numId="44" w16cid:durableId="672148063">
    <w:abstractNumId w:val="42"/>
  </w:num>
  <w:num w:numId="45" w16cid:durableId="1063065355">
    <w:abstractNumId w:val="116"/>
  </w:num>
  <w:num w:numId="46" w16cid:durableId="906309458">
    <w:abstractNumId w:val="73"/>
  </w:num>
  <w:num w:numId="47" w16cid:durableId="2128853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1379524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434069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86621771">
    <w:abstractNumId w:val="24"/>
  </w:num>
  <w:num w:numId="51" w16cid:durableId="632829387">
    <w:abstractNumId w:val="49"/>
  </w:num>
  <w:num w:numId="52" w16cid:durableId="1844540075">
    <w:abstractNumId w:val="28"/>
  </w:num>
  <w:num w:numId="53" w16cid:durableId="1367415057">
    <w:abstractNumId w:val="35"/>
  </w:num>
  <w:num w:numId="54" w16cid:durableId="1387491739">
    <w:abstractNumId w:val="60"/>
  </w:num>
  <w:num w:numId="55" w16cid:durableId="467089155">
    <w:abstractNumId w:val="29"/>
  </w:num>
  <w:num w:numId="56" w16cid:durableId="493451178">
    <w:abstractNumId w:val="83"/>
  </w:num>
  <w:num w:numId="57" w16cid:durableId="1977418265">
    <w:abstractNumId w:val="38"/>
  </w:num>
  <w:num w:numId="58" w16cid:durableId="12182762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670167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6745706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6302406">
    <w:abstractNumId w:val="33"/>
  </w:num>
  <w:num w:numId="62" w16cid:durableId="1260716777">
    <w:abstractNumId w:val="98"/>
  </w:num>
  <w:num w:numId="63" w16cid:durableId="572391808">
    <w:abstractNumId w:val="108"/>
  </w:num>
  <w:num w:numId="64" w16cid:durableId="749617570">
    <w:abstractNumId w:val="97"/>
  </w:num>
  <w:num w:numId="65" w16cid:durableId="1126006080">
    <w:abstractNumId w:val="88"/>
  </w:num>
  <w:num w:numId="66" w16cid:durableId="1498885784">
    <w:abstractNumId w:val="75"/>
  </w:num>
  <w:num w:numId="67" w16cid:durableId="785319820">
    <w:abstractNumId w:val="22"/>
  </w:num>
  <w:num w:numId="68" w16cid:durableId="1132556772">
    <w:abstractNumId w:val="85"/>
  </w:num>
  <w:num w:numId="69" w16cid:durableId="217785956">
    <w:abstractNumId w:val="111"/>
  </w:num>
  <w:num w:numId="70" w16cid:durableId="1920864483">
    <w:abstractNumId w:val="79"/>
  </w:num>
  <w:num w:numId="71" w16cid:durableId="1804545677">
    <w:abstractNumId w:val="18"/>
  </w:num>
  <w:num w:numId="72" w16cid:durableId="614364480">
    <w:abstractNumId w:val="14"/>
  </w:num>
  <w:num w:numId="73" w16cid:durableId="2063600133">
    <w:abstractNumId w:val="13"/>
  </w:num>
  <w:num w:numId="74" w16cid:durableId="1599483008">
    <w:abstractNumId w:val="100"/>
  </w:num>
  <w:num w:numId="75" w16cid:durableId="239097115">
    <w:abstractNumId w:val="117"/>
  </w:num>
  <w:num w:numId="76" w16cid:durableId="1239513231">
    <w:abstractNumId w:val="26"/>
  </w:num>
  <w:num w:numId="77" w16cid:durableId="1564290246">
    <w:abstractNumId w:val="37"/>
  </w:num>
  <w:num w:numId="78" w16cid:durableId="4221497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67484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24D"/>
    <w:rsid w:val="00003FAC"/>
    <w:rsid w:val="00004826"/>
    <w:rsid w:val="00007108"/>
    <w:rsid w:val="00011982"/>
    <w:rsid w:val="00015A8D"/>
    <w:rsid w:val="00016DAF"/>
    <w:rsid w:val="0002787E"/>
    <w:rsid w:val="00027EB6"/>
    <w:rsid w:val="00030AAC"/>
    <w:rsid w:val="00030B2D"/>
    <w:rsid w:val="00031D3E"/>
    <w:rsid w:val="00033FC6"/>
    <w:rsid w:val="00034642"/>
    <w:rsid w:val="0003498C"/>
    <w:rsid w:val="000352AC"/>
    <w:rsid w:val="0003618B"/>
    <w:rsid w:val="000414EC"/>
    <w:rsid w:val="000423B7"/>
    <w:rsid w:val="000446A4"/>
    <w:rsid w:val="0004655E"/>
    <w:rsid w:val="00046923"/>
    <w:rsid w:val="00047552"/>
    <w:rsid w:val="00050416"/>
    <w:rsid w:val="00051C31"/>
    <w:rsid w:val="00053A4F"/>
    <w:rsid w:val="000549E3"/>
    <w:rsid w:val="0006015F"/>
    <w:rsid w:val="00060F29"/>
    <w:rsid w:val="00066C2A"/>
    <w:rsid w:val="00067366"/>
    <w:rsid w:val="00070DCF"/>
    <w:rsid w:val="00070F92"/>
    <w:rsid w:val="00071CB8"/>
    <w:rsid w:val="0007244B"/>
    <w:rsid w:val="0007582F"/>
    <w:rsid w:val="00084542"/>
    <w:rsid w:val="00084FAA"/>
    <w:rsid w:val="00086E14"/>
    <w:rsid w:val="0009116D"/>
    <w:rsid w:val="000931A2"/>
    <w:rsid w:val="000953EE"/>
    <w:rsid w:val="00096129"/>
    <w:rsid w:val="00097C0C"/>
    <w:rsid w:val="000A2048"/>
    <w:rsid w:val="000A20E0"/>
    <w:rsid w:val="000B6FD5"/>
    <w:rsid w:val="000C0539"/>
    <w:rsid w:val="000C5422"/>
    <w:rsid w:val="000C544E"/>
    <w:rsid w:val="000C55BB"/>
    <w:rsid w:val="000D256F"/>
    <w:rsid w:val="000D33E0"/>
    <w:rsid w:val="000D3AC9"/>
    <w:rsid w:val="000D47AA"/>
    <w:rsid w:val="000E0B9F"/>
    <w:rsid w:val="000E1A84"/>
    <w:rsid w:val="000E44F5"/>
    <w:rsid w:val="000E46D3"/>
    <w:rsid w:val="000E4D55"/>
    <w:rsid w:val="000E59CD"/>
    <w:rsid w:val="000E5B39"/>
    <w:rsid w:val="000E60BF"/>
    <w:rsid w:val="00100169"/>
    <w:rsid w:val="0010103B"/>
    <w:rsid w:val="0010188E"/>
    <w:rsid w:val="00106B83"/>
    <w:rsid w:val="00112D94"/>
    <w:rsid w:val="00113417"/>
    <w:rsid w:val="00116D57"/>
    <w:rsid w:val="001206EA"/>
    <w:rsid w:val="001218F1"/>
    <w:rsid w:val="00122C1B"/>
    <w:rsid w:val="0012384E"/>
    <w:rsid w:val="0012446F"/>
    <w:rsid w:val="00132115"/>
    <w:rsid w:val="00134207"/>
    <w:rsid w:val="001345E9"/>
    <w:rsid w:val="001401ED"/>
    <w:rsid w:val="0014195A"/>
    <w:rsid w:val="00143AEA"/>
    <w:rsid w:val="00143C70"/>
    <w:rsid w:val="001445E4"/>
    <w:rsid w:val="0014597D"/>
    <w:rsid w:val="00146688"/>
    <w:rsid w:val="00146809"/>
    <w:rsid w:val="00150DF4"/>
    <w:rsid w:val="00153C7F"/>
    <w:rsid w:val="00155BC5"/>
    <w:rsid w:val="00157682"/>
    <w:rsid w:val="00161EFF"/>
    <w:rsid w:val="001662FB"/>
    <w:rsid w:val="0017509E"/>
    <w:rsid w:val="00196796"/>
    <w:rsid w:val="001A2072"/>
    <w:rsid w:val="001A2AD2"/>
    <w:rsid w:val="001A44E5"/>
    <w:rsid w:val="001A4E77"/>
    <w:rsid w:val="001A6A4E"/>
    <w:rsid w:val="001B14FF"/>
    <w:rsid w:val="001B4922"/>
    <w:rsid w:val="001B59E7"/>
    <w:rsid w:val="001C0066"/>
    <w:rsid w:val="001C079A"/>
    <w:rsid w:val="001C4706"/>
    <w:rsid w:val="001C631D"/>
    <w:rsid w:val="001D0E4F"/>
    <w:rsid w:val="001D3F77"/>
    <w:rsid w:val="001D3FEC"/>
    <w:rsid w:val="001D4F84"/>
    <w:rsid w:val="001D6428"/>
    <w:rsid w:val="001D6AC8"/>
    <w:rsid w:val="001D6CA1"/>
    <w:rsid w:val="001D7A99"/>
    <w:rsid w:val="001D7CA1"/>
    <w:rsid w:val="001E059E"/>
    <w:rsid w:val="001E0B3C"/>
    <w:rsid w:val="001E28F8"/>
    <w:rsid w:val="001E3C96"/>
    <w:rsid w:val="001E5695"/>
    <w:rsid w:val="001E6548"/>
    <w:rsid w:val="001E6D95"/>
    <w:rsid w:val="001F025D"/>
    <w:rsid w:val="001F4EC1"/>
    <w:rsid w:val="001F673E"/>
    <w:rsid w:val="001F6D26"/>
    <w:rsid w:val="002023BF"/>
    <w:rsid w:val="00203A29"/>
    <w:rsid w:val="00204256"/>
    <w:rsid w:val="00206FC4"/>
    <w:rsid w:val="002101A8"/>
    <w:rsid w:val="00212BD8"/>
    <w:rsid w:val="00221299"/>
    <w:rsid w:val="0022313C"/>
    <w:rsid w:val="002241EB"/>
    <w:rsid w:val="00225168"/>
    <w:rsid w:val="00226792"/>
    <w:rsid w:val="00230819"/>
    <w:rsid w:val="00232A7B"/>
    <w:rsid w:val="00233418"/>
    <w:rsid w:val="00233B06"/>
    <w:rsid w:val="00234E65"/>
    <w:rsid w:val="00236A04"/>
    <w:rsid w:val="00237100"/>
    <w:rsid w:val="002401D1"/>
    <w:rsid w:val="002405D1"/>
    <w:rsid w:val="002408E0"/>
    <w:rsid w:val="0024195A"/>
    <w:rsid w:val="00246754"/>
    <w:rsid w:val="0024678A"/>
    <w:rsid w:val="00257C86"/>
    <w:rsid w:val="00262D50"/>
    <w:rsid w:val="002632F1"/>
    <w:rsid w:val="00266424"/>
    <w:rsid w:val="00267635"/>
    <w:rsid w:val="002734DC"/>
    <w:rsid w:val="002743C2"/>
    <w:rsid w:val="0027706A"/>
    <w:rsid w:val="00286107"/>
    <w:rsid w:val="0029131C"/>
    <w:rsid w:val="0029176D"/>
    <w:rsid w:val="0029437F"/>
    <w:rsid w:val="0029698F"/>
    <w:rsid w:val="002A06DD"/>
    <w:rsid w:val="002A0D40"/>
    <w:rsid w:val="002A19A1"/>
    <w:rsid w:val="002A31FD"/>
    <w:rsid w:val="002A3D67"/>
    <w:rsid w:val="002A749F"/>
    <w:rsid w:val="002B0D16"/>
    <w:rsid w:val="002B317C"/>
    <w:rsid w:val="002B606D"/>
    <w:rsid w:val="002B6859"/>
    <w:rsid w:val="002C11AA"/>
    <w:rsid w:val="002C20EF"/>
    <w:rsid w:val="002C46B8"/>
    <w:rsid w:val="002C5D52"/>
    <w:rsid w:val="002D0A94"/>
    <w:rsid w:val="002D3DA5"/>
    <w:rsid w:val="002D4242"/>
    <w:rsid w:val="002E56E2"/>
    <w:rsid w:val="002F1CED"/>
    <w:rsid w:val="002F33E3"/>
    <w:rsid w:val="002F7620"/>
    <w:rsid w:val="002F7BCB"/>
    <w:rsid w:val="003006A4"/>
    <w:rsid w:val="00302384"/>
    <w:rsid w:val="00302E7B"/>
    <w:rsid w:val="003052E4"/>
    <w:rsid w:val="00306915"/>
    <w:rsid w:val="0030723E"/>
    <w:rsid w:val="003076ED"/>
    <w:rsid w:val="0030796F"/>
    <w:rsid w:val="003114A7"/>
    <w:rsid w:val="0031153F"/>
    <w:rsid w:val="00315866"/>
    <w:rsid w:val="003201C1"/>
    <w:rsid w:val="0032047B"/>
    <w:rsid w:val="00320896"/>
    <w:rsid w:val="003216B7"/>
    <w:rsid w:val="00327868"/>
    <w:rsid w:val="00331C2F"/>
    <w:rsid w:val="00331C73"/>
    <w:rsid w:val="00337AFC"/>
    <w:rsid w:val="00337D6B"/>
    <w:rsid w:val="00340DD5"/>
    <w:rsid w:val="00345F4E"/>
    <w:rsid w:val="00352E23"/>
    <w:rsid w:val="003551C9"/>
    <w:rsid w:val="00355344"/>
    <w:rsid w:val="00356629"/>
    <w:rsid w:val="00356BC0"/>
    <w:rsid w:val="003654E2"/>
    <w:rsid w:val="003665EA"/>
    <w:rsid w:val="00367B63"/>
    <w:rsid w:val="00375458"/>
    <w:rsid w:val="00376269"/>
    <w:rsid w:val="003772FB"/>
    <w:rsid w:val="003858DC"/>
    <w:rsid w:val="003863A3"/>
    <w:rsid w:val="003A0EFD"/>
    <w:rsid w:val="003A1B0C"/>
    <w:rsid w:val="003A2CD9"/>
    <w:rsid w:val="003A2D48"/>
    <w:rsid w:val="003A444C"/>
    <w:rsid w:val="003A5A14"/>
    <w:rsid w:val="003B1BA1"/>
    <w:rsid w:val="003B2C67"/>
    <w:rsid w:val="003B4E9D"/>
    <w:rsid w:val="003B6B85"/>
    <w:rsid w:val="003B7B91"/>
    <w:rsid w:val="003C40B8"/>
    <w:rsid w:val="003D5291"/>
    <w:rsid w:val="003D73E5"/>
    <w:rsid w:val="003D7D1E"/>
    <w:rsid w:val="003D7E59"/>
    <w:rsid w:val="003E090E"/>
    <w:rsid w:val="003E2008"/>
    <w:rsid w:val="003E5CD5"/>
    <w:rsid w:val="003E7ACD"/>
    <w:rsid w:val="003F1EFF"/>
    <w:rsid w:val="003F22CC"/>
    <w:rsid w:val="003F45C5"/>
    <w:rsid w:val="003F4896"/>
    <w:rsid w:val="003F5A58"/>
    <w:rsid w:val="003F5DD1"/>
    <w:rsid w:val="0040006F"/>
    <w:rsid w:val="00406CF7"/>
    <w:rsid w:val="0040712F"/>
    <w:rsid w:val="00410654"/>
    <w:rsid w:val="004109E0"/>
    <w:rsid w:val="004126C7"/>
    <w:rsid w:val="00413437"/>
    <w:rsid w:val="00417F7D"/>
    <w:rsid w:val="00421B19"/>
    <w:rsid w:val="0042257F"/>
    <w:rsid w:val="004247E8"/>
    <w:rsid w:val="004257D0"/>
    <w:rsid w:val="00425FE6"/>
    <w:rsid w:val="00426AB2"/>
    <w:rsid w:val="00427C68"/>
    <w:rsid w:val="004308C0"/>
    <w:rsid w:val="00432B12"/>
    <w:rsid w:val="00433E7F"/>
    <w:rsid w:val="004409FC"/>
    <w:rsid w:val="00440B56"/>
    <w:rsid w:val="0044218F"/>
    <w:rsid w:val="00443634"/>
    <w:rsid w:val="0044466D"/>
    <w:rsid w:val="00444E7F"/>
    <w:rsid w:val="004454F8"/>
    <w:rsid w:val="00445D20"/>
    <w:rsid w:val="00452E97"/>
    <w:rsid w:val="00456A46"/>
    <w:rsid w:val="00457606"/>
    <w:rsid w:val="004614CC"/>
    <w:rsid w:val="004619E6"/>
    <w:rsid w:val="004636E4"/>
    <w:rsid w:val="00466ECF"/>
    <w:rsid w:val="004676FE"/>
    <w:rsid w:val="00470758"/>
    <w:rsid w:val="00470CE5"/>
    <w:rsid w:val="00471DF1"/>
    <w:rsid w:val="0047263F"/>
    <w:rsid w:val="0048062C"/>
    <w:rsid w:val="004868A4"/>
    <w:rsid w:val="00493E7E"/>
    <w:rsid w:val="00493FF6"/>
    <w:rsid w:val="00495C26"/>
    <w:rsid w:val="004A11DE"/>
    <w:rsid w:val="004A37AB"/>
    <w:rsid w:val="004A5992"/>
    <w:rsid w:val="004A6379"/>
    <w:rsid w:val="004A666C"/>
    <w:rsid w:val="004A7A51"/>
    <w:rsid w:val="004A7E1E"/>
    <w:rsid w:val="004B164A"/>
    <w:rsid w:val="004B2CCD"/>
    <w:rsid w:val="004B3B53"/>
    <w:rsid w:val="004B41C5"/>
    <w:rsid w:val="004B687A"/>
    <w:rsid w:val="004C18CC"/>
    <w:rsid w:val="004C4056"/>
    <w:rsid w:val="004C6EA4"/>
    <w:rsid w:val="004D2425"/>
    <w:rsid w:val="004E73B0"/>
    <w:rsid w:val="004F32AF"/>
    <w:rsid w:val="004F37B6"/>
    <w:rsid w:val="004F7132"/>
    <w:rsid w:val="00500718"/>
    <w:rsid w:val="00501E6A"/>
    <w:rsid w:val="0050506F"/>
    <w:rsid w:val="005056A8"/>
    <w:rsid w:val="00511860"/>
    <w:rsid w:val="005138F3"/>
    <w:rsid w:val="0051538C"/>
    <w:rsid w:val="00515E0F"/>
    <w:rsid w:val="00517B44"/>
    <w:rsid w:val="005209A0"/>
    <w:rsid w:val="00522137"/>
    <w:rsid w:val="00522DDE"/>
    <w:rsid w:val="00523F51"/>
    <w:rsid w:val="00532584"/>
    <w:rsid w:val="00535C40"/>
    <w:rsid w:val="00535D05"/>
    <w:rsid w:val="00536941"/>
    <w:rsid w:val="005403F2"/>
    <w:rsid w:val="00540F5F"/>
    <w:rsid w:val="00542D33"/>
    <w:rsid w:val="00542F5E"/>
    <w:rsid w:val="005465BD"/>
    <w:rsid w:val="005500C5"/>
    <w:rsid w:val="00550A71"/>
    <w:rsid w:val="0055427F"/>
    <w:rsid w:val="00554CF1"/>
    <w:rsid w:val="005561BB"/>
    <w:rsid w:val="00556456"/>
    <w:rsid w:val="0056036A"/>
    <w:rsid w:val="0056100E"/>
    <w:rsid w:val="00565731"/>
    <w:rsid w:val="00570B19"/>
    <w:rsid w:val="00572545"/>
    <w:rsid w:val="00574EA3"/>
    <w:rsid w:val="005755E7"/>
    <w:rsid w:val="005760C1"/>
    <w:rsid w:val="005765D3"/>
    <w:rsid w:val="0057708C"/>
    <w:rsid w:val="005771F8"/>
    <w:rsid w:val="005800EE"/>
    <w:rsid w:val="00580727"/>
    <w:rsid w:val="00582562"/>
    <w:rsid w:val="0058440C"/>
    <w:rsid w:val="0058474C"/>
    <w:rsid w:val="00586F73"/>
    <w:rsid w:val="00594278"/>
    <w:rsid w:val="0059457B"/>
    <w:rsid w:val="005A0EAC"/>
    <w:rsid w:val="005A1F62"/>
    <w:rsid w:val="005A4222"/>
    <w:rsid w:val="005A50A1"/>
    <w:rsid w:val="005B0837"/>
    <w:rsid w:val="005B16C5"/>
    <w:rsid w:val="005B3EEB"/>
    <w:rsid w:val="005B4BAF"/>
    <w:rsid w:val="005B4E6A"/>
    <w:rsid w:val="005C01B9"/>
    <w:rsid w:val="005C11F3"/>
    <w:rsid w:val="005C5986"/>
    <w:rsid w:val="005C7025"/>
    <w:rsid w:val="005C79F6"/>
    <w:rsid w:val="005D2AC6"/>
    <w:rsid w:val="005E04EF"/>
    <w:rsid w:val="005E0B98"/>
    <w:rsid w:val="005E1884"/>
    <w:rsid w:val="005E3CAA"/>
    <w:rsid w:val="005E6D58"/>
    <w:rsid w:val="005E7BE5"/>
    <w:rsid w:val="005F437C"/>
    <w:rsid w:val="005F5DBA"/>
    <w:rsid w:val="005F6CCD"/>
    <w:rsid w:val="0060495C"/>
    <w:rsid w:val="00604DFB"/>
    <w:rsid w:val="006057FF"/>
    <w:rsid w:val="006074C8"/>
    <w:rsid w:val="006101A0"/>
    <w:rsid w:val="0061353B"/>
    <w:rsid w:val="006220DF"/>
    <w:rsid w:val="006224C7"/>
    <w:rsid w:val="00624B22"/>
    <w:rsid w:val="00624FDA"/>
    <w:rsid w:val="00625461"/>
    <w:rsid w:val="00626E4A"/>
    <w:rsid w:val="00630E01"/>
    <w:rsid w:val="006344C9"/>
    <w:rsid w:val="006345C9"/>
    <w:rsid w:val="00634E5A"/>
    <w:rsid w:val="00634E7D"/>
    <w:rsid w:val="00645C38"/>
    <w:rsid w:val="00651003"/>
    <w:rsid w:val="00651BD3"/>
    <w:rsid w:val="00665A11"/>
    <w:rsid w:val="006662E8"/>
    <w:rsid w:val="00666D21"/>
    <w:rsid w:val="0067565A"/>
    <w:rsid w:val="006759C1"/>
    <w:rsid w:val="006768B4"/>
    <w:rsid w:val="00682BD9"/>
    <w:rsid w:val="00683056"/>
    <w:rsid w:val="00685532"/>
    <w:rsid w:val="006869B8"/>
    <w:rsid w:val="00686F1B"/>
    <w:rsid w:val="00687BD2"/>
    <w:rsid w:val="00691318"/>
    <w:rsid w:val="0069325F"/>
    <w:rsid w:val="00694F87"/>
    <w:rsid w:val="00695CA2"/>
    <w:rsid w:val="00697C46"/>
    <w:rsid w:val="006A2444"/>
    <w:rsid w:val="006A3349"/>
    <w:rsid w:val="006A687F"/>
    <w:rsid w:val="006B3551"/>
    <w:rsid w:val="006B377F"/>
    <w:rsid w:val="006B46A0"/>
    <w:rsid w:val="006B4E5E"/>
    <w:rsid w:val="006B73E1"/>
    <w:rsid w:val="006C3C77"/>
    <w:rsid w:val="006C4C81"/>
    <w:rsid w:val="006C5F5C"/>
    <w:rsid w:val="006D2EF5"/>
    <w:rsid w:val="006D43D6"/>
    <w:rsid w:val="006D6FA1"/>
    <w:rsid w:val="006E1942"/>
    <w:rsid w:val="006E7F06"/>
    <w:rsid w:val="006F15A9"/>
    <w:rsid w:val="006F5573"/>
    <w:rsid w:val="006F5E21"/>
    <w:rsid w:val="006F5F3E"/>
    <w:rsid w:val="006F6184"/>
    <w:rsid w:val="0070027F"/>
    <w:rsid w:val="00703AFD"/>
    <w:rsid w:val="00706603"/>
    <w:rsid w:val="007066FF"/>
    <w:rsid w:val="00706770"/>
    <w:rsid w:val="007127D0"/>
    <w:rsid w:val="00724D88"/>
    <w:rsid w:val="007267D1"/>
    <w:rsid w:val="0073192A"/>
    <w:rsid w:val="00732ECF"/>
    <w:rsid w:val="00737B83"/>
    <w:rsid w:val="00743132"/>
    <w:rsid w:val="007522E1"/>
    <w:rsid w:val="00753B0E"/>
    <w:rsid w:val="00754144"/>
    <w:rsid w:val="0075740B"/>
    <w:rsid w:val="0076008B"/>
    <w:rsid w:val="00762D44"/>
    <w:rsid w:val="007640B3"/>
    <w:rsid w:val="0076524D"/>
    <w:rsid w:val="0076690B"/>
    <w:rsid w:val="00766E14"/>
    <w:rsid w:val="00772BD9"/>
    <w:rsid w:val="0077326B"/>
    <w:rsid w:val="007766FC"/>
    <w:rsid w:val="00776F0D"/>
    <w:rsid w:val="00782588"/>
    <w:rsid w:val="0078349D"/>
    <w:rsid w:val="00786D7A"/>
    <w:rsid w:val="00790035"/>
    <w:rsid w:val="007924D9"/>
    <w:rsid w:val="007972FE"/>
    <w:rsid w:val="007A1C0F"/>
    <w:rsid w:val="007A214A"/>
    <w:rsid w:val="007A3EFD"/>
    <w:rsid w:val="007A42E6"/>
    <w:rsid w:val="007A57D7"/>
    <w:rsid w:val="007A6DD3"/>
    <w:rsid w:val="007A75D5"/>
    <w:rsid w:val="007B17D4"/>
    <w:rsid w:val="007B1D8F"/>
    <w:rsid w:val="007B1F19"/>
    <w:rsid w:val="007B3255"/>
    <w:rsid w:val="007C07D7"/>
    <w:rsid w:val="007C1347"/>
    <w:rsid w:val="007C5B96"/>
    <w:rsid w:val="007C6B61"/>
    <w:rsid w:val="007C79C5"/>
    <w:rsid w:val="007D3728"/>
    <w:rsid w:val="007E4A78"/>
    <w:rsid w:val="007E6BFC"/>
    <w:rsid w:val="007F06E4"/>
    <w:rsid w:val="007F4ED3"/>
    <w:rsid w:val="00805155"/>
    <w:rsid w:val="0080738E"/>
    <w:rsid w:val="008109AE"/>
    <w:rsid w:val="00813B8D"/>
    <w:rsid w:val="00820200"/>
    <w:rsid w:val="00820CAB"/>
    <w:rsid w:val="008220C1"/>
    <w:rsid w:val="00823362"/>
    <w:rsid w:val="00823508"/>
    <w:rsid w:val="008237A9"/>
    <w:rsid w:val="00823BE2"/>
    <w:rsid w:val="00823D40"/>
    <w:rsid w:val="0082414E"/>
    <w:rsid w:val="00824C91"/>
    <w:rsid w:val="00825905"/>
    <w:rsid w:val="00830884"/>
    <w:rsid w:val="00834EF0"/>
    <w:rsid w:val="00841E2C"/>
    <w:rsid w:val="00842C94"/>
    <w:rsid w:val="00844E29"/>
    <w:rsid w:val="0084752F"/>
    <w:rsid w:val="00847554"/>
    <w:rsid w:val="00850168"/>
    <w:rsid w:val="0085148E"/>
    <w:rsid w:val="0085318B"/>
    <w:rsid w:val="00853B1B"/>
    <w:rsid w:val="00854DC0"/>
    <w:rsid w:val="00861119"/>
    <w:rsid w:val="00867114"/>
    <w:rsid w:val="0087538F"/>
    <w:rsid w:val="00875C39"/>
    <w:rsid w:val="0087761E"/>
    <w:rsid w:val="008805FB"/>
    <w:rsid w:val="00882F63"/>
    <w:rsid w:val="00883AD5"/>
    <w:rsid w:val="00890A05"/>
    <w:rsid w:val="00891153"/>
    <w:rsid w:val="00892991"/>
    <w:rsid w:val="0089328C"/>
    <w:rsid w:val="00895BAA"/>
    <w:rsid w:val="0089600E"/>
    <w:rsid w:val="008962E1"/>
    <w:rsid w:val="00897CB3"/>
    <w:rsid w:val="008A01B0"/>
    <w:rsid w:val="008A2873"/>
    <w:rsid w:val="008A2DFB"/>
    <w:rsid w:val="008A3816"/>
    <w:rsid w:val="008A3B8B"/>
    <w:rsid w:val="008A7020"/>
    <w:rsid w:val="008B2424"/>
    <w:rsid w:val="008B4488"/>
    <w:rsid w:val="008B5009"/>
    <w:rsid w:val="008B6E4F"/>
    <w:rsid w:val="008C181F"/>
    <w:rsid w:val="008C4C1A"/>
    <w:rsid w:val="008C64EF"/>
    <w:rsid w:val="008C690A"/>
    <w:rsid w:val="008C6FD2"/>
    <w:rsid w:val="008D096E"/>
    <w:rsid w:val="008D442D"/>
    <w:rsid w:val="008D4AC5"/>
    <w:rsid w:val="008D5E72"/>
    <w:rsid w:val="008D6EDE"/>
    <w:rsid w:val="008D74A7"/>
    <w:rsid w:val="008D7980"/>
    <w:rsid w:val="008E008A"/>
    <w:rsid w:val="008E008E"/>
    <w:rsid w:val="008E0DAE"/>
    <w:rsid w:val="008E321D"/>
    <w:rsid w:val="008E3FE8"/>
    <w:rsid w:val="008E6EF7"/>
    <w:rsid w:val="008F5179"/>
    <w:rsid w:val="008F689B"/>
    <w:rsid w:val="009015C0"/>
    <w:rsid w:val="00902825"/>
    <w:rsid w:val="0090535E"/>
    <w:rsid w:val="0090576E"/>
    <w:rsid w:val="0090689D"/>
    <w:rsid w:val="009113B2"/>
    <w:rsid w:val="00912852"/>
    <w:rsid w:val="00912C1F"/>
    <w:rsid w:val="00916D84"/>
    <w:rsid w:val="00916FA3"/>
    <w:rsid w:val="00927577"/>
    <w:rsid w:val="00927894"/>
    <w:rsid w:val="00930BAE"/>
    <w:rsid w:val="00933175"/>
    <w:rsid w:val="009335FF"/>
    <w:rsid w:val="00933F86"/>
    <w:rsid w:val="00936552"/>
    <w:rsid w:val="009366D5"/>
    <w:rsid w:val="00943AA5"/>
    <w:rsid w:val="00944A22"/>
    <w:rsid w:val="00950D78"/>
    <w:rsid w:val="00952829"/>
    <w:rsid w:val="00952BB0"/>
    <w:rsid w:val="00955C77"/>
    <w:rsid w:val="00957287"/>
    <w:rsid w:val="00960E81"/>
    <w:rsid w:val="009618E4"/>
    <w:rsid w:val="00966D99"/>
    <w:rsid w:val="00967D59"/>
    <w:rsid w:val="009701D8"/>
    <w:rsid w:val="0097224C"/>
    <w:rsid w:val="00973DBA"/>
    <w:rsid w:val="00975CDD"/>
    <w:rsid w:val="00975DD2"/>
    <w:rsid w:val="00976431"/>
    <w:rsid w:val="00976672"/>
    <w:rsid w:val="00985533"/>
    <w:rsid w:val="00986019"/>
    <w:rsid w:val="009864F8"/>
    <w:rsid w:val="00990687"/>
    <w:rsid w:val="00990FBB"/>
    <w:rsid w:val="009913C3"/>
    <w:rsid w:val="00991C9E"/>
    <w:rsid w:val="00992DB8"/>
    <w:rsid w:val="009933C9"/>
    <w:rsid w:val="00995557"/>
    <w:rsid w:val="0099570D"/>
    <w:rsid w:val="009963A3"/>
    <w:rsid w:val="009979DF"/>
    <w:rsid w:val="00997A2E"/>
    <w:rsid w:val="009A291C"/>
    <w:rsid w:val="009A2D05"/>
    <w:rsid w:val="009A5A40"/>
    <w:rsid w:val="009A5F67"/>
    <w:rsid w:val="009A7B93"/>
    <w:rsid w:val="009B03C0"/>
    <w:rsid w:val="009B4972"/>
    <w:rsid w:val="009B52A4"/>
    <w:rsid w:val="009B56EB"/>
    <w:rsid w:val="009B66EF"/>
    <w:rsid w:val="009B7A1C"/>
    <w:rsid w:val="009C0A1E"/>
    <w:rsid w:val="009C3875"/>
    <w:rsid w:val="009C519B"/>
    <w:rsid w:val="009D15C8"/>
    <w:rsid w:val="009D2D69"/>
    <w:rsid w:val="009D4DF4"/>
    <w:rsid w:val="009D714D"/>
    <w:rsid w:val="009E092B"/>
    <w:rsid w:val="009E29E5"/>
    <w:rsid w:val="009E4061"/>
    <w:rsid w:val="009F24D2"/>
    <w:rsid w:val="009F52CE"/>
    <w:rsid w:val="009F5A3F"/>
    <w:rsid w:val="00A02050"/>
    <w:rsid w:val="00A04F30"/>
    <w:rsid w:val="00A05D5D"/>
    <w:rsid w:val="00A10407"/>
    <w:rsid w:val="00A1378F"/>
    <w:rsid w:val="00A14A40"/>
    <w:rsid w:val="00A20385"/>
    <w:rsid w:val="00A228EB"/>
    <w:rsid w:val="00A233F1"/>
    <w:rsid w:val="00A27A14"/>
    <w:rsid w:val="00A3112B"/>
    <w:rsid w:val="00A42B5C"/>
    <w:rsid w:val="00A436C9"/>
    <w:rsid w:val="00A44ACC"/>
    <w:rsid w:val="00A45522"/>
    <w:rsid w:val="00A46900"/>
    <w:rsid w:val="00A46A1C"/>
    <w:rsid w:val="00A500C7"/>
    <w:rsid w:val="00A51C1D"/>
    <w:rsid w:val="00A51E0B"/>
    <w:rsid w:val="00A530F0"/>
    <w:rsid w:val="00A607B3"/>
    <w:rsid w:val="00A62065"/>
    <w:rsid w:val="00A62F77"/>
    <w:rsid w:val="00A63A51"/>
    <w:rsid w:val="00A65121"/>
    <w:rsid w:val="00A657BF"/>
    <w:rsid w:val="00A67058"/>
    <w:rsid w:val="00A701A1"/>
    <w:rsid w:val="00A748BE"/>
    <w:rsid w:val="00A76AE4"/>
    <w:rsid w:val="00A77DC8"/>
    <w:rsid w:val="00A80778"/>
    <w:rsid w:val="00A84D5A"/>
    <w:rsid w:val="00A85ED2"/>
    <w:rsid w:val="00A87871"/>
    <w:rsid w:val="00A93D3F"/>
    <w:rsid w:val="00AA34C4"/>
    <w:rsid w:val="00AA4983"/>
    <w:rsid w:val="00AA7691"/>
    <w:rsid w:val="00AB1186"/>
    <w:rsid w:val="00AB4230"/>
    <w:rsid w:val="00AC02B0"/>
    <w:rsid w:val="00AC0D8B"/>
    <w:rsid w:val="00AC1645"/>
    <w:rsid w:val="00AC7621"/>
    <w:rsid w:val="00AD1DFB"/>
    <w:rsid w:val="00AD3DDF"/>
    <w:rsid w:val="00AD49D9"/>
    <w:rsid w:val="00AD5B4C"/>
    <w:rsid w:val="00AD7DD3"/>
    <w:rsid w:val="00AE011B"/>
    <w:rsid w:val="00AE1160"/>
    <w:rsid w:val="00AE34B0"/>
    <w:rsid w:val="00AE4F53"/>
    <w:rsid w:val="00AE7C37"/>
    <w:rsid w:val="00AF0C49"/>
    <w:rsid w:val="00AF122E"/>
    <w:rsid w:val="00AF12DF"/>
    <w:rsid w:val="00AF1EB1"/>
    <w:rsid w:val="00AF491A"/>
    <w:rsid w:val="00AF7655"/>
    <w:rsid w:val="00B01379"/>
    <w:rsid w:val="00B027C5"/>
    <w:rsid w:val="00B02E22"/>
    <w:rsid w:val="00B03127"/>
    <w:rsid w:val="00B04BA8"/>
    <w:rsid w:val="00B062D2"/>
    <w:rsid w:val="00B065F5"/>
    <w:rsid w:val="00B10E1F"/>
    <w:rsid w:val="00B14720"/>
    <w:rsid w:val="00B20EE6"/>
    <w:rsid w:val="00B2554A"/>
    <w:rsid w:val="00B274E5"/>
    <w:rsid w:val="00B30117"/>
    <w:rsid w:val="00B315BF"/>
    <w:rsid w:val="00B33A83"/>
    <w:rsid w:val="00B40443"/>
    <w:rsid w:val="00B40A60"/>
    <w:rsid w:val="00B42492"/>
    <w:rsid w:val="00B44EFC"/>
    <w:rsid w:val="00B45332"/>
    <w:rsid w:val="00B459DC"/>
    <w:rsid w:val="00B521B6"/>
    <w:rsid w:val="00B52CAC"/>
    <w:rsid w:val="00B56994"/>
    <w:rsid w:val="00B701BB"/>
    <w:rsid w:val="00B747D9"/>
    <w:rsid w:val="00B76F68"/>
    <w:rsid w:val="00B8008E"/>
    <w:rsid w:val="00B81C4B"/>
    <w:rsid w:val="00B81CFC"/>
    <w:rsid w:val="00B827B7"/>
    <w:rsid w:val="00B855F1"/>
    <w:rsid w:val="00B95C25"/>
    <w:rsid w:val="00BA1E5A"/>
    <w:rsid w:val="00BA2182"/>
    <w:rsid w:val="00BA2ABA"/>
    <w:rsid w:val="00BA3314"/>
    <w:rsid w:val="00BA6255"/>
    <w:rsid w:val="00BB0DF6"/>
    <w:rsid w:val="00BB3E7A"/>
    <w:rsid w:val="00BB55DD"/>
    <w:rsid w:val="00BB67D8"/>
    <w:rsid w:val="00BB6B84"/>
    <w:rsid w:val="00BD2107"/>
    <w:rsid w:val="00BD306F"/>
    <w:rsid w:val="00BD6AC6"/>
    <w:rsid w:val="00BD72D8"/>
    <w:rsid w:val="00BD7975"/>
    <w:rsid w:val="00BD7ED9"/>
    <w:rsid w:val="00BE6EEB"/>
    <w:rsid w:val="00BE7750"/>
    <w:rsid w:val="00BF1284"/>
    <w:rsid w:val="00BF12E3"/>
    <w:rsid w:val="00BF145A"/>
    <w:rsid w:val="00BF1FBC"/>
    <w:rsid w:val="00BF2842"/>
    <w:rsid w:val="00BF3F28"/>
    <w:rsid w:val="00C051F0"/>
    <w:rsid w:val="00C1179B"/>
    <w:rsid w:val="00C1300D"/>
    <w:rsid w:val="00C237D0"/>
    <w:rsid w:val="00C23CBA"/>
    <w:rsid w:val="00C24F57"/>
    <w:rsid w:val="00C25AAB"/>
    <w:rsid w:val="00C27EB3"/>
    <w:rsid w:val="00C27EF5"/>
    <w:rsid w:val="00C3563B"/>
    <w:rsid w:val="00C365F6"/>
    <w:rsid w:val="00C41FDD"/>
    <w:rsid w:val="00C43EC2"/>
    <w:rsid w:val="00C44EE9"/>
    <w:rsid w:val="00C466BF"/>
    <w:rsid w:val="00C46C92"/>
    <w:rsid w:val="00C51274"/>
    <w:rsid w:val="00C52FF9"/>
    <w:rsid w:val="00C54968"/>
    <w:rsid w:val="00C62549"/>
    <w:rsid w:val="00C62C44"/>
    <w:rsid w:val="00C655AE"/>
    <w:rsid w:val="00C66BDE"/>
    <w:rsid w:val="00C72F07"/>
    <w:rsid w:val="00C74072"/>
    <w:rsid w:val="00C76F93"/>
    <w:rsid w:val="00C80024"/>
    <w:rsid w:val="00C8479D"/>
    <w:rsid w:val="00C848D6"/>
    <w:rsid w:val="00C879C8"/>
    <w:rsid w:val="00C91E8D"/>
    <w:rsid w:val="00C935F5"/>
    <w:rsid w:val="00C955E5"/>
    <w:rsid w:val="00C962CB"/>
    <w:rsid w:val="00CA2E48"/>
    <w:rsid w:val="00CA4D59"/>
    <w:rsid w:val="00CA4EAB"/>
    <w:rsid w:val="00CA6A04"/>
    <w:rsid w:val="00CB3AAA"/>
    <w:rsid w:val="00CB6AB7"/>
    <w:rsid w:val="00CC21B1"/>
    <w:rsid w:val="00CC38F7"/>
    <w:rsid w:val="00CC67EB"/>
    <w:rsid w:val="00CD3E2B"/>
    <w:rsid w:val="00CD5476"/>
    <w:rsid w:val="00CE1EC4"/>
    <w:rsid w:val="00CE69C1"/>
    <w:rsid w:val="00CF055A"/>
    <w:rsid w:val="00CF1FAA"/>
    <w:rsid w:val="00CF3241"/>
    <w:rsid w:val="00CF4DCA"/>
    <w:rsid w:val="00CF5BE9"/>
    <w:rsid w:val="00D005D1"/>
    <w:rsid w:val="00D0274D"/>
    <w:rsid w:val="00D07E68"/>
    <w:rsid w:val="00D10C27"/>
    <w:rsid w:val="00D11B47"/>
    <w:rsid w:val="00D13E45"/>
    <w:rsid w:val="00D141EE"/>
    <w:rsid w:val="00D1462F"/>
    <w:rsid w:val="00D17EE2"/>
    <w:rsid w:val="00D209BA"/>
    <w:rsid w:val="00D23497"/>
    <w:rsid w:val="00D308DE"/>
    <w:rsid w:val="00D331D6"/>
    <w:rsid w:val="00D34A1C"/>
    <w:rsid w:val="00D37A9C"/>
    <w:rsid w:val="00D40A6E"/>
    <w:rsid w:val="00D4186B"/>
    <w:rsid w:val="00D463EA"/>
    <w:rsid w:val="00D52F5C"/>
    <w:rsid w:val="00D535C5"/>
    <w:rsid w:val="00D56353"/>
    <w:rsid w:val="00D56A95"/>
    <w:rsid w:val="00D57D41"/>
    <w:rsid w:val="00D6078F"/>
    <w:rsid w:val="00D61ACB"/>
    <w:rsid w:val="00D6402F"/>
    <w:rsid w:val="00D65D03"/>
    <w:rsid w:val="00D667F2"/>
    <w:rsid w:val="00D73618"/>
    <w:rsid w:val="00D73619"/>
    <w:rsid w:val="00D808DE"/>
    <w:rsid w:val="00D814FD"/>
    <w:rsid w:val="00D8217B"/>
    <w:rsid w:val="00D86343"/>
    <w:rsid w:val="00D86ADE"/>
    <w:rsid w:val="00D87C35"/>
    <w:rsid w:val="00D87D0A"/>
    <w:rsid w:val="00D904E7"/>
    <w:rsid w:val="00D93C49"/>
    <w:rsid w:val="00DA05AA"/>
    <w:rsid w:val="00DA1A65"/>
    <w:rsid w:val="00DA27A5"/>
    <w:rsid w:val="00DA56BE"/>
    <w:rsid w:val="00DB5AE0"/>
    <w:rsid w:val="00DC35AD"/>
    <w:rsid w:val="00DC35D4"/>
    <w:rsid w:val="00DC726C"/>
    <w:rsid w:val="00DC7437"/>
    <w:rsid w:val="00DC78D2"/>
    <w:rsid w:val="00DD3B79"/>
    <w:rsid w:val="00DD3F2E"/>
    <w:rsid w:val="00DD498A"/>
    <w:rsid w:val="00DD5431"/>
    <w:rsid w:val="00DD54E9"/>
    <w:rsid w:val="00DD5DDC"/>
    <w:rsid w:val="00DD776E"/>
    <w:rsid w:val="00DE0CC5"/>
    <w:rsid w:val="00DE4C64"/>
    <w:rsid w:val="00DE53F7"/>
    <w:rsid w:val="00DE5C33"/>
    <w:rsid w:val="00DF169B"/>
    <w:rsid w:val="00DF613E"/>
    <w:rsid w:val="00DF6D07"/>
    <w:rsid w:val="00E01286"/>
    <w:rsid w:val="00E03CC6"/>
    <w:rsid w:val="00E127D0"/>
    <w:rsid w:val="00E135B5"/>
    <w:rsid w:val="00E26AF8"/>
    <w:rsid w:val="00E27529"/>
    <w:rsid w:val="00E27F25"/>
    <w:rsid w:val="00E3322E"/>
    <w:rsid w:val="00E37BB8"/>
    <w:rsid w:val="00E468FD"/>
    <w:rsid w:val="00E469CA"/>
    <w:rsid w:val="00E476B0"/>
    <w:rsid w:val="00E500E0"/>
    <w:rsid w:val="00E51428"/>
    <w:rsid w:val="00E606D4"/>
    <w:rsid w:val="00E6645E"/>
    <w:rsid w:val="00E70821"/>
    <w:rsid w:val="00E724A1"/>
    <w:rsid w:val="00E8535F"/>
    <w:rsid w:val="00E86F5C"/>
    <w:rsid w:val="00E87664"/>
    <w:rsid w:val="00E90E5D"/>
    <w:rsid w:val="00E92862"/>
    <w:rsid w:val="00E9293A"/>
    <w:rsid w:val="00E92A67"/>
    <w:rsid w:val="00E94C65"/>
    <w:rsid w:val="00E958AB"/>
    <w:rsid w:val="00E96E9E"/>
    <w:rsid w:val="00E979BB"/>
    <w:rsid w:val="00EA3014"/>
    <w:rsid w:val="00EA6C56"/>
    <w:rsid w:val="00EC2399"/>
    <w:rsid w:val="00EC394E"/>
    <w:rsid w:val="00EC4B08"/>
    <w:rsid w:val="00EC4D98"/>
    <w:rsid w:val="00EC7E19"/>
    <w:rsid w:val="00EC7F28"/>
    <w:rsid w:val="00ED0040"/>
    <w:rsid w:val="00ED0AD2"/>
    <w:rsid w:val="00ED1E4F"/>
    <w:rsid w:val="00ED2DED"/>
    <w:rsid w:val="00ED3458"/>
    <w:rsid w:val="00ED5E0C"/>
    <w:rsid w:val="00ED78A9"/>
    <w:rsid w:val="00EE7D60"/>
    <w:rsid w:val="00EF697A"/>
    <w:rsid w:val="00F0129F"/>
    <w:rsid w:val="00F01BD3"/>
    <w:rsid w:val="00F02E37"/>
    <w:rsid w:val="00F03376"/>
    <w:rsid w:val="00F03A59"/>
    <w:rsid w:val="00F04500"/>
    <w:rsid w:val="00F04B76"/>
    <w:rsid w:val="00F05189"/>
    <w:rsid w:val="00F05AA7"/>
    <w:rsid w:val="00F13E68"/>
    <w:rsid w:val="00F158CC"/>
    <w:rsid w:val="00F200BC"/>
    <w:rsid w:val="00F2363F"/>
    <w:rsid w:val="00F23A1F"/>
    <w:rsid w:val="00F24DC4"/>
    <w:rsid w:val="00F24DF4"/>
    <w:rsid w:val="00F27903"/>
    <w:rsid w:val="00F31E3B"/>
    <w:rsid w:val="00F32681"/>
    <w:rsid w:val="00F3535C"/>
    <w:rsid w:val="00F369CD"/>
    <w:rsid w:val="00F37790"/>
    <w:rsid w:val="00F40411"/>
    <w:rsid w:val="00F41F5D"/>
    <w:rsid w:val="00F435D1"/>
    <w:rsid w:val="00F44D8F"/>
    <w:rsid w:val="00F4500B"/>
    <w:rsid w:val="00F46E23"/>
    <w:rsid w:val="00F47385"/>
    <w:rsid w:val="00F52D80"/>
    <w:rsid w:val="00F535C4"/>
    <w:rsid w:val="00F55825"/>
    <w:rsid w:val="00F6050E"/>
    <w:rsid w:val="00F6275B"/>
    <w:rsid w:val="00F66671"/>
    <w:rsid w:val="00F67668"/>
    <w:rsid w:val="00F71478"/>
    <w:rsid w:val="00F72FEE"/>
    <w:rsid w:val="00F73681"/>
    <w:rsid w:val="00F812A4"/>
    <w:rsid w:val="00F84A3D"/>
    <w:rsid w:val="00F84EED"/>
    <w:rsid w:val="00F96A14"/>
    <w:rsid w:val="00FA0AB2"/>
    <w:rsid w:val="00FA45EF"/>
    <w:rsid w:val="00FA6EF8"/>
    <w:rsid w:val="00FA7942"/>
    <w:rsid w:val="00FB2C91"/>
    <w:rsid w:val="00FB453F"/>
    <w:rsid w:val="00FB4857"/>
    <w:rsid w:val="00FB4FC0"/>
    <w:rsid w:val="00FB5C30"/>
    <w:rsid w:val="00FC2133"/>
    <w:rsid w:val="00FC27F4"/>
    <w:rsid w:val="00FC2A3F"/>
    <w:rsid w:val="00FC2DF1"/>
    <w:rsid w:val="00FC37F7"/>
    <w:rsid w:val="00FC7584"/>
    <w:rsid w:val="00FD1769"/>
    <w:rsid w:val="00FE07E3"/>
    <w:rsid w:val="00FE28DD"/>
    <w:rsid w:val="00FE297B"/>
    <w:rsid w:val="00FE6595"/>
    <w:rsid w:val="00FE71D5"/>
    <w:rsid w:val="00FF0137"/>
    <w:rsid w:val="00FF2D61"/>
    <w:rsid w:val="00FF4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369BAA"/>
  <w15:docId w15:val="{8F96FDC7-F4AC-446C-A50B-842BCF9C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2E22"/>
  </w:style>
  <w:style w:type="paragraph" w:styleId="Nagwek1">
    <w:name w:val="heading 1"/>
    <w:aliases w:val=" Znak"/>
    <w:basedOn w:val="Normalny"/>
    <w:next w:val="Normalny"/>
    <w:link w:val="Nagwek1Znak"/>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lang w:val="x-none"/>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lang w:val="x-none"/>
    </w:rPr>
  </w:style>
  <w:style w:type="numbering" w:customStyle="1" w:styleId="Bezlisty1">
    <w:name w:val="Bez listy1"/>
    <w:next w:val="Bezlisty"/>
    <w:semiHidden/>
    <w:unhideWhenUsed/>
    <w:rsid w:val="0010103B"/>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qFormat/>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lang w:val="x-none"/>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10103B"/>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Nagłówek strony"/>
    <w:basedOn w:val="Normalny"/>
    <w:link w:val="NagwekZnak"/>
    <w:uiPriority w:val="99"/>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Nagłówek strony Znak"/>
    <w:basedOn w:val="Domylnaczcionkaakapitu"/>
    <w:link w:val="Nagwek"/>
    <w:uiPriority w:val="99"/>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qFormat/>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qFormat/>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rsid w:val="0010103B"/>
    <w:rPr>
      <w:color w:val="800080"/>
      <w:u w:val="single"/>
    </w:rPr>
  </w:style>
  <w:style w:type="paragraph" w:styleId="Tekstpodstawowy2">
    <w:name w:val="Body Text 2"/>
    <w:aliases w:val=" Znak4 Znak Znak Znak,Tekst podstawowy 24 Znak Znak Znak, Znak4 Znak Znak Znak Znak Znak Znak, Znak4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uiPriority w:val="99"/>
    <w:rsid w:val="0010103B"/>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uiPriority w:val="99"/>
    <w:rsid w:val="0010103B"/>
    <w:rPr>
      <w:rFonts w:ascii="Tahoma" w:eastAsia="Times New Roman" w:hAnsi="Tahoma" w:cs="Times New Roman"/>
      <w:sz w:val="16"/>
      <w:szCs w:val="16"/>
      <w:lang w:val="x-none"/>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uiPriority w:val="99"/>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uiPriority w:val="99"/>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val="x-none" w:eastAsia="ar-SA"/>
    </w:rPr>
  </w:style>
  <w:style w:type="paragraph" w:styleId="NormalnyWeb">
    <w:name w:val="Normal (Web)"/>
    <w:basedOn w:val="Normalny"/>
    <w:qFormat/>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qForma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uiPriority w:val="59"/>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link w:val="BezodstpwZnak"/>
    <w:uiPriority w:val="1"/>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L1 Znak,Numerowanie Znak,List Paragraph Znak,2 heading Znak,A_wyliczenie Znak,K-P_odwolanie Znak,Akapit z listą5 Znak,maz_wyliczenie Znak,opis dzialania Znak,sw tekst Znak,Wypunktowanie Znak,Akapit z listą BS Znak"/>
    <w:link w:val="Akapitzlist1"/>
    <w:uiPriority w:val="34"/>
    <w:qFormat/>
    <w:rsid w:val="0010103B"/>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lang w:val="x-none" w:eastAsia="x-none"/>
    </w:rPr>
  </w:style>
  <w:style w:type="character" w:styleId="Odwoanieprzypisudolnego">
    <w:name w:val="footnote reference"/>
    <w:uiPriority w:val="99"/>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lang w:val="x-none" w:eastAsia="x-none"/>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numbering" w:customStyle="1" w:styleId="Bezlisty11">
    <w:name w:val="Bez listy11"/>
    <w:next w:val="Bezlisty"/>
    <w:semiHidden/>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lang w:val="x-none" w:eastAsia="x-none"/>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numbering" w:customStyle="1" w:styleId="Bezlisty2">
    <w:name w:val="Bez listy2"/>
    <w:next w:val="Bezlisty"/>
    <w:uiPriority w:val="99"/>
    <w:semiHidden/>
    <w:rsid w:val="0010103B"/>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103B"/>
  </w:style>
  <w:style w:type="numbering" w:customStyle="1" w:styleId="Bezlisty111">
    <w:name w:val="Bez listy111"/>
    <w:next w:val="Bezlisty"/>
    <w:unhideWhenUsed/>
    <w:rsid w:val="0010103B"/>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semiHidden/>
    <w:rsid w:val="0010103B"/>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maz_wyliczenie,opis dzialania,sw tekst,Wypunktowanie,Akapit z listą BS"/>
    <w:basedOn w:val="Normalny"/>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unhideWhenUsed/>
    <w:rsid w:val="0010103B"/>
    <w:pPr>
      <w:ind w:firstLine="0"/>
      <w:jc w:val="left"/>
    </w:pPr>
    <w:rPr>
      <w:b/>
      <w:bCs/>
    </w:rPr>
  </w:style>
  <w:style w:type="character" w:customStyle="1" w:styleId="TematkomentarzaZnak">
    <w:name w:val="Temat komentarza Znak"/>
    <w:basedOn w:val="TekstkomentarzaZnak3"/>
    <w:link w:val="Tematkomentarza"/>
    <w:uiPriority w:val="99"/>
    <w:rsid w:val="0010103B"/>
    <w:rPr>
      <w:rFonts w:ascii="Times New Roman" w:eastAsia="Times New Roman" w:hAnsi="Times New Roman" w:cs="Times New Roman"/>
      <w:b/>
      <w:bCs/>
      <w:sz w:val="20"/>
      <w:szCs w:val="20"/>
    </w:rPr>
  </w:style>
  <w:style w:type="numbering" w:customStyle="1" w:styleId="Bezlisty21">
    <w:name w:val="Bez listy21"/>
    <w:next w:val="Bezlisty"/>
    <w:semiHidden/>
    <w:rsid w:val="0010103B"/>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numbering" w:customStyle="1" w:styleId="Bezlisty4">
    <w:name w:val="Bez listy4"/>
    <w:next w:val="Bezlisty"/>
    <w:semiHidden/>
    <w:rsid w:val="00ED2DED"/>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12">
    <w:name w:val="Bez listy12"/>
    <w:next w:val="Bezlisty"/>
    <w:semiHidden/>
    <w:rsid w:val="00ED2DED"/>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5">
    <w:name w:val="Bez listy5"/>
    <w:next w:val="Bezlisty"/>
    <w:semiHidden/>
    <w:rsid w:val="005A0EAC"/>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numbering" w:customStyle="1" w:styleId="Bezlisty6">
    <w:name w:val="Bez listy6"/>
    <w:next w:val="Bezlisty"/>
    <w:semiHidden/>
    <w:rsid w:val="008B6E4F"/>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numbering" w:customStyle="1" w:styleId="Bezlisty13">
    <w:name w:val="Bez listy13"/>
    <w:next w:val="Bezlisty"/>
    <w:semiHidden/>
    <w:rsid w:val="008B6E4F"/>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numbering" w:customStyle="1" w:styleId="Bezlisty22">
    <w:name w:val="Bez listy22"/>
    <w:next w:val="Bezlisty"/>
    <w:semiHidden/>
    <w:rsid w:val="008B6E4F"/>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B6E4F"/>
  </w:style>
  <w:style w:type="numbering" w:customStyle="1" w:styleId="Bezlisty112">
    <w:name w:val="Bez listy112"/>
    <w:next w:val="Bezlisty"/>
    <w:unhideWhenUsed/>
    <w:rsid w:val="008B6E4F"/>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semiHidden/>
    <w:rsid w:val="008B6E4F"/>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2">
    <w:name w:val="Znak Znak Znak Znak Znak Znak Znak Znak Znak1 Znak Znak"/>
    <w:basedOn w:val="Normalny"/>
    <w:rsid w:val="00F812A4"/>
    <w:pPr>
      <w:spacing w:after="0" w:line="240" w:lineRule="auto"/>
    </w:pPr>
    <w:rPr>
      <w:rFonts w:ascii="Times New Roman" w:eastAsia="Times New Roman" w:hAnsi="Times New Roman" w:cs="Times New Roman"/>
      <w:sz w:val="24"/>
      <w:szCs w:val="24"/>
      <w:lang w:eastAsia="pl-PL"/>
    </w:rPr>
  </w:style>
  <w:style w:type="paragraph" w:customStyle="1" w:styleId="10">
    <w:name w:val="1."/>
    <w:basedOn w:val="Normalny"/>
    <w:rsid w:val="00A51E0B"/>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wciety">
    <w:name w:val="a) wciety"/>
    <w:basedOn w:val="Normalny"/>
    <w:rsid w:val="00A51E0B"/>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NumberList">
    <w:name w:val="Number List"/>
    <w:rsid w:val="00203A29"/>
    <w:pPr>
      <w:suppressAutoHyphens/>
      <w:spacing w:after="0" w:line="240" w:lineRule="auto"/>
      <w:ind w:left="432"/>
      <w:jc w:val="both"/>
    </w:pPr>
    <w:rPr>
      <w:rFonts w:ascii="Times New Roman" w:eastAsia="Arial" w:hAnsi="Times New Roman" w:cs="Times New Roman"/>
      <w:color w:val="000000"/>
      <w:sz w:val="24"/>
      <w:szCs w:val="20"/>
      <w:lang w:val="cs-CZ" w:eastAsia="ar-SA"/>
    </w:rPr>
  </w:style>
  <w:style w:type="paragraph" w:customStyle="1" w:styleId="NormalBold">
    <w:name w:val="NormalBold"/>
    <w:basedOn w:val="Normalny"/>
    <w:link w:val="NormalBoldChar"/>
    <w:rsid w:val="007C5B9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C5B96"/>
    <w:rPr>
      <w:rFonts w:ascii="Times New Roman" w:eastAsia="Times New Roman" w:hAnsi="Times New Roman" w:cs="Times New Roman"/>
      <w:b/>
      <w:sz w:val="24"/>
      <w:lang w:eastAsia="en-GB"/>
    </w:rPr>
  </w:style>
  <w:style w:type="character" w:customStyle="1" w:styleId="DeltaViewInsertion">
    <w:name w:val="DeltaView Insertion"/>
    <w:rsid w:val="007C5B96"/>
    <w:rPr>
      <w:b/>
      <w:i/>
      <w:spacing w:val="0"/>
    </w:rPr>
  </w:style>
  <w:style w:type="paragraph" w:customStyle="1" w:styleId="Text1">
    <w:name w:val="Text 1"/>
    <w:basedOn w:val="Normalny"/>
    <w:rsid w:val="007C5B9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C5B9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C5B96"/>
    <w:pPr>
      <w:numPr>
        <w:numId w:val="36"/>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C5B96"/>
    <w:pPr>
      <w:numPr>
        <w:numId w:val="37"/>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C5B96"/>
    <w:pPr>
      <w:numPr>
        <w:numId w:val="40"/>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C5B96"/>
    <w:pPr>
      <w:numPr>
        <w:ilvl w:val="1"/>
        <w:numId w:val="40"/>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C5B96"/>
    <w:pPr>
      <w:numPr>
        <w:ilvl w:val="2"/>
        <w:numId w:val="40"/>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C5B96"/>
    <w:pPr>
      <w:numPr>
        <w:ilvl w:val="3"/>
        <w:numId w:val="40"/>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C5B9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C5B9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C5B96"/>
    <w:pPr>
      <w:spacing w:before="120" w:after="120" w:line="240" w:lineRule="auto"/>
      <w:jc w:val="center"/>
    </w:pPr>
    <w:rPr>
      <w:rFonts w:ascii="Times New Roman" w:eastAsia="Calibri" w:hAnsi="Times New Roman" w:cs="Times New Roman"/>
      <w:b/>
      <w:sz w:val="24"/>
      <w:u w:val="single"/>
      <w:lang w:eastAsia="en-GB"/>
    </w:rPr>
  </w:style>
  <w:style w:type="paragraph" w:styleId="Tekstblokowy">
    <w:name w:val="Block Text"/>
    <w:basedOn w:val="Normalny"/>
    <w:rsid w:val="00D56353"/>
    <w:pPr>
      <w:spacing w:after="0" w:line="240" w:lineRule="auto"/>
      <w:ind w:left="-851" w:right="-597"/>
      <w:jc w:val="both"/>
    </w:pPr>
    <w:rPr>
      <w:rFonts w:ascii="Arial" w:eastAsia="Times New Roman" w:hAnsi="Arial" w:cs="Times New Roman"/>
      <w:sz w:val="20"/>
      <w:szCs w:val="20"/>
      <w:lang w:eastAsia="pl-PL"/>
    </w:rPr>
  </w:style>
  <w:style w:type="paragraph" w:customStyle="1" w:styleId="ZnakZnakZnakZnakZnakZnakZnakZnakZnakZnakZnakZnakZnakZnakZnakZnakZnakZnakZnakZnakZnak">
    <w:name w:val="Znak Znak Znak Znak Znak Znak Znak Znak Znak Znak Znak Znak Znak Znak Znak Znak Znak Znak Znak Znak Znak"/>
    <w:basedOn w:val="Normalny"/>
    <w:rsid w:val="00D56353"/>
    <w:pPr>
      <w:spacing w:after="0" w:line="240" w:lineRule="auto"/>
    </w:pPr>
    <w:rPr>
      <w:rFonts w:ascii="Times New Roman" w:eastAsia="Times New Roman" w:hAnsi="Times New Roman" w:cs="Times New Roman"/>
      <w:sz w:val="24"/>
      <w:szCs w:val="24"/>
      <w:lang w:eastAsia="pl-PL"/>
    </w:rPr>
  </w:style>
  <w:style w:type="paragraph" w:customStyle="1" w:styleId="Akapitzlist8">
    <w:name w:val="Akapit z listą8"/>
    <w:basedOn w:val="Normalny"/>
    <w:rsid w:val="00D56353"/>
    <w:pPr>
      <w:widowControl w:val="0"/>
      <w:spacing w:after="0" w:line="240" w:lineRule="auto"/>
    </w:pPr>
    <w:rPr>
      <w:rFonts w:ascii="Calibri" w:eastAsia="Times New Roman" w:hAnsi="Calibri" w:cs="Times New Roman"/>
      <w:lang w:val="en-US"/>
    </w:rPr>
  </w:style>
  <w:style w:type="character" w:customStyle="1" w:styleId="WW8Num1z0">
    <w:name w:val="WW8Num1z0"/>
    <w:rsid w:val="00BB3E7A"/>
    <w:rPr>
      <w:rFonts w:ascii="Symbol" w:eastAsia="RotisSansSerifCE" w:hAnsi="Symbol" w:cs="Symbol"/>
      <w:b/>
      <w:bCs/>
      <w:spacing w:val="-1"/>
      <w:sz w:val="24"/>
      <w:szCs w:val="24"/>
      <w:lang w:val="pl-PL"/>
    </w:rPr>
  </w:style>
  <w:style w:type="character" w:customStyle="1" w:styleId="WW8Num1z1">
    <w:name w:val="WW8Num1z1"/>
    <w:rsid w:val="00BB3E7A"/>
    <w:rPr>
      <w:rFonts w:cs="Times New Roman"/>
    </w:rPr>
  </w:style>
  <w:style w:type="character" w:customStyle="1" w:styleId="WW8Num1z2">
    <w:name w:val="WW8Num1z2"/>
    <w:rsid w:val="00BB3E7A"/>
    <w:rPr>
      <w:rFonts w:eastAsia="Batang" w:cs="Tahoma"/>
      <w:b/>
      <w:color w:val="FF0000"/>
      <w:sz w:val="24"/>
      <w:szCs w:val="24"/>
    </w:rPr>
  </w:style>
  <w:style w:type="character" w:customStyle="1" w:styleId="WW8Num1z5">
    <w:name w:val="WW8Num1z5"/>
    <w:rsid w:val="00BB3E7A"/>
    <w:rPr>
      <w:rFonts w:cs="Times New Roman"/>
      <w:b/>
      <w:sz w:val="24"/>
    </w:rPr>
  </w:style>
  <w:style w:type="character" w:customStyle="1" w:styleId="WW8Num2z1">
    <w:name w:val="WW8Num2z1"/>
    <w:rsid w:val="00BB3E7A"/>
  </w:style>
  <w:style w:type="character" w:customStyle="1" w:styleId="WW8Num2z2">
    <w:name w:val="WW8Num2z2"/>
    <w:rsid w:val="00BB3E7A"/>
  </w:style>
  <w:style w:type="character" w:customStyle="1" w:styleId="WW8Num2z3">
    <w:name w:val="WW8Num2z3"/>
    <w:rsid w:val="00BB3E7A"/>
  </w:style>
  <w:style w:type="character" w:customStyle="1" w:styleId="WW8Num2z4">
    <w:name w:val="WW8Num2z4"/>
    <w:rsid w:val="00BB3E7A"/>
  </w:style>
  <w:style w:type="character" w:customStyle="1" w:styleId="WW8Num2z5">
    <w:name w:val="WW8Num2z5"/>
    <w:rsid w:val="00BB3E7A"/>
  </w:style>
  <w:style w:type="character" w:customStyle="1" w:styleId="WW8Num2z6">
    <w:name w:val="WW8Num2z6"/>
    <w:rsid w:val="00BB3E7A"/>
  </w:style>
  <w:style w:type="character" w:customStyle="1" w:styleId="WW8Num2z7">
    <w:name w:val="WW8Num2z7"/>
    <w:rsid w:val="00BB3E7A"/>
  </w:style>
  <w:style w:type="character" w:customStyle="1" w:styleId="WW8Num2z8">
    <w:name w:val="WW8Num2z8"/>
    <w:rsid w:val="00BB3E7A"/>
  </w:style>
  <w:style w:type="character" w:customStyle="1" w:styleId="WW8Num3z1">
    <w:name w:val="WW8Num3z1"/>
    <w:rsid w:val="00BB3E7A"/>
  </w:style>
  <w:style w:type="character" w:customStyle="1" w:styleId="WW8Num3z2">
    <w:name w:val="WW8Num3z2"/>
    <w:rsid w:val="00BB3E7A"/>
  </w:style>
  <w:style w:type="character" w:customStyle="1" w:styleId="WW8Num3z3">
    <w:name w:val="WW8Num3z3"/>
    <w:rsid w:val="00BB3E7A"/>
  </w:style>
  <w:style w:type="character" w:customStyle="1" w:styleId="WW8Num3z4">
    <w:name w:val="WW8Num3z4"/>
    <w:rsid w:val="00BB3E7A"/>
  </w:style>
  <w:style w:type="character" w:customStyle="1" w:styleId="WW8Num3z5">
    <w:name w:val="WW8Num3z5"/>
    <w:rsid w:val="00BB3E7A"/>
  </w:style>
  <w:style w:type="character" w:customStyle="1" w:styleId="WW8Num3z6">
    <w:name w:val="WW8Num3z6"/>
    <w:rsid w:val="00BB3E7A"/>
  </w:style>
  <w:style w:type="character" w:customStyle="1" w:styleId="WW8Num3z7">
    <w:name w:val="WW8Num3z7"/>
    <w:rsid w:val="00BB3E7A"/>
  </w:style>
  <w:style w:type="character" w:customStyle="1" w:styleId="WW8Num3z8">
    <w:name w:val="WW8Num3z8"/>
    <w:rsid w:val="00BB3E7A"/>
  </w:style>
  <w:style w:type="character" w:customStyle="1" w:styleId="WW8Num4z0">
    <w:name w:val="WW8Num4z0"/>
    <w:rsid w:val="00BB3E7A"/>
    <w:rPr>
      <w:rFonts w:hint="default"/>
    </w:rPr>
  </w:style>
  <w:style w:type="character" w:customStyle="1" w:styleId="WW8Num4z1">
    <w:name w:val="WW8Num4z1"/>
    <w:rsid w:val="00BB3E7A"/>
  </w:style>
  <w:style w:type="character" w:customStyle="1" w:styleId="WW8Num4z2">
    <w:name w:val="WW8Num4z2"/>
    <w:rsid w:val="00BB3E7A"/>
  </w:style>
  <w:style w:type="character" w:customStyle="1" w:styleId="WW8Num4z3">
    <w:name w:val="WW8Num4z3"/>
    <w:rsid w:val="00BB3E7A"/>
  </w:style>
  <w:style w:type="character" w:customStyle="1" w:styleId="WW8Num4z4">
    <w:name w:val="WW8Num4z4"/>
    <w:rsid w:val="00BB3E7A"/>
  </w:style>
  <w:style w:type="character" w:customStyle="1" w:styleId="WW8Num4z5">
    <w:name w:val="WW8Num4z5"/>
    <w:rsid w:val="00BB3E7A"/>
  </w:style>
  <w:style w:type="character" w:customStyle="1" w:styleId="WW8Num4z6">
    <w:name w:val="WW8Num4z6"/>
    <w:rsid w:val="00BB3E7A"/>
  </w:style>
  <w:style w:type="character" w:customStyle="1" w:styleId="WW8Num4z7">
    <w:name w:val="WW8Num4z7"/>
    <w:rsid w:val="00BB3E7A"/>
  </w:style>
  <w:style w:type="character" w:customStyle="1" w:styleId="WW8Num4z8">
    <w:name w:val="WW8Num4z8"/>
    <w:rsid w:val="00BB3E7A"/>
  </w:style>
  <w:style w:type="character" w:customStyle="1" w:styleId="WW8Num6z0">
    <w:name w:val="WW8Num6z0"/>
    <w:rsid w:val="00BB3E7A"/>
    <w:rPr>
      <w:rFonts w:ascii="Times New Roman" w:eastAsia="Times New Roman" w:hAnsi="Times New Roman" w:cs="Times New Roman" w:hint="default"/>
      <w:color w:val="auto"/>
    </w:rPr>
  </w:style>
  <w:style w:type="character" w:customStyle="1" w:styleId="WW8Num6z1">
    <w:name w:val="WW8Num6z1"/>
    <w:rsid w:val="00BB3E7A"/>
  </w:style>
  <w:style w:type="character" w:customStyle="1" w:styleId="WW8Num6z2">
    <w:name w:val="WW8Num6z2"/>
    <w:rsid w:val="00BB3E7A"/>
  </w:style>
  <w:style w:type="character" w:customStyle="1" w:styleId="WW8Num6z3">
    <w:name w:val="WW8Num6z3"/>
    <w:rsid w:val="00BB3E7A"/>
  </w:style>
  <w:style w:type="character" w:customStyle="1" w:styleId="WW8Num6z4">
    <w:name w:val="WW8Num6z4"/>
    <w:rsid w:val="00BB3E7A"/>
  </w:style>
  <w:style w:type="character" w:customStyle="1" w:styleId="WW8Num6z5">
    <w:name w:val="WW8Num6z5"/>
    <w:rsid w:val="00BB3E7A"/>
  </w:style>
  <w:style w:type="character" w:customStyle="1" w:styleId="WW8Num6z6">
    <w:name w:val="WW8Num6z6"/>
    <w:rsid w:val="00BB3E7A"/>
  </w:style>
  <w:style w:type="character" w:customStyle="1" w:styleId="WW8Num6z7">
    <w:name w:val="WW8Num6z7"/>
    <w:rsid w:val="00BB3E7A"/>
  </w:style>
  <w:style w:type="character" w:customStyle="1" w:styleId="WW8Num6z8">
    <w:name w:val="WW8Num6z8"/>
    <w:rsid w:val="00BB3E7A"/>
  </w:style>
  <w:style w:type="character" w:customStyle="1" w:styleId="WW8Num7z0">
    <w:name w:val="WW8Num7z0"/>
    <w:rsid w:val="00BB3E7A"/>
  </w:style>
  <w:style w:type="character" w:customStyle="1" w:styleId="WW8Num7z1">
    <w:name w:val="WW8Num7z1"/>
    <w:rsid w:val="00BB3E7A"/>
  </w:style>
  <w:style w:type="character" w:customStyle="1" w:styleId="WW8Num7z2">
    <w:name w:val="WW8Num7z2"/>
    <w:rsid w:val="00BB3E7A"/>
  </w:style>
  <w:style w:type="character" w:customStyle="1" w:styleId="WW8Num7z3">
    <w:name w:val="WW8Num7z3"/>
    <w:rsid w:val="00BB3E7A"/>
  </w:style>
  <w:style w:type="character" w:customStyle="1" w:styleId="WW8Num7z4">
    <w:name w:val="WW8Num7z4"/>
    <w:rsid w:val="00BB3E7A"/>
  </w:style>
  <w:style w:type="character" w:customStyle="1" w:styleId="WW8Num7z5">
    <w:name w:val="WW8Num7z5"/>
    <w:rsid w:val="00BB3E7A"/>
  </w:style>
  <w:style w:type="character" w:customStyle="1" w:styleId="WW8Num7z6">
    <w:name w:val="WW8Num7z6"/>
    <w:rsid w:val="00BB3E7A"/>
  </w:style>
  <w:style w:type="character" w:customStyle="1" w:styleId="WW8Num7z7">
    <w:name w:val="WW8Num7z7"/>
    <w:rsid w:val="00BB3E7A"/>
  </w:style>
  <w:style w:type="character" w:customStyle="1" w:styleId="WW8Num7z8">
    <w:name w:val="WW8Num7z8"/>
    <w:rsid w:val="00BB3E7A"/>
  </w:style>
  <w:style w:type="character" w:customStyle="1" w:styleId="WW8Num8z0">
    <w:name w:val="WW8Num8z0"/>
    <w:rsid w:val="00BB3E7A"/>
    <w:rPr>
      <w:rFonts w:hint="default"/>
      <w:color w:val="auto"/>
    </w:rPr>
  </w:style>
  <w:style w:type="character" w:customStyle="1" w:styleId="WW8Num8z1">
    <w:name w:val="WW8Num8z1"/>
    <w:rsid w:val="00BB3E7A"/>
    <w:rPr>
      <w:rFonts w:hint="default"/>
    </w:rPr>
  </w:style>
  <w:style w:type="character" w:customStyle="1" w:styleId="WW8Num10z0">
    <w:name w:val="WW8Num10z0"/>
    <w:rsid w:val="00BB3E7A"/>
    <w:rPr>
      <w:rFonts w:hint="default"/>
      <w:color w:val="auto"/>
    </w:rPr>
  </w:style>
  <w:style w:type="character" w:customStyle="1" w:styleId="WW8Num10z1">
    <w:name w:val="WW8Num10z1"/>
    <w:rsid w:val="00BB3E7A"/>
    <w:rPr>
      <w:rFonts w:hint="default"/>
    </w:rPr>
  </w:style>
  <w:style w:type="character" w:customStyle="1" w:styleId="WW8Num10z2">
    <w:name w:val="WW8Num10z2"/>
    <w:rsid w:val="00BB3E7A"/>
  </w:style>
  <w:style w:type="character" w:customStyle="1" w:styleId="WW8Num10z3">
    <w:name w:val="WW8Num10z3"/>
    <w:rsid w:val="00BB3E7A"/>
  </w:style>
  <w:style w:type="character" w:customStyle="1" w:styleId="WW8Num10z4">
    <w:name w:val="WW8Num10z4"/>
    <w:rsid w:val="00BB3E7A"/>
  </w:style>
  <w:style w:type="character" w:customStyle="1" w:styleId="WW8Num10z5">
    <w:name w:val="WW8Num10z5"/>
    <w:rsid w:val="00BB3E7A"/>
  </w:style>
  <w:style w:type="character" w:customStyle="1" w:styleId="WW8Num10z6">
    <w:name w:val="WW8Num10z6"/>
    <w:rsid w:val="00BB3E7A"/>
  </w:style>
  <w:style w:type="character" w:customStyle="1" w:styleId="WW8Num10z7">
    <w:name w:val="WW8Num10z7"/>
    <w:rsid w:val="00BB3E7A"/>
  </w:style>
  <w:style w:type="character" w:customStyle="1" w:styleId="WW8Num10z8">
    <w:name w:val="WW8Num10z8"/>
    <w:rsid w:val="00BB3E7A"/>
  </w:style>
  <w:style w:type="character" w:customStyle="1" w:styleId="WW8Num11z0">
    <w:name w:val="WW8Num11z0"/>
    <w:rsid w:val="00BB3E7A"/>
  </w:style>
  <w:style w:type="character" w:customStyle="1" w:styleId="WW8Num11z1">
    <w:name w:val="WW8Num11z1"/>
    <w:rsid w:val="00BB3E7A"/>
  </w:style>
  <w:style w:type="character" w:customStyle="1" w:styleId="WW8Num11z2">
    <w:name w:val="WW8Num11z2"/>
    <w:rsid w:val="00BB3E7A"/>
  </w:style>
  <w:style w:type="character" w:customStyle="1" w:styleId="WW8Num11z3">
    <w:name w:val="WW8Num11z3"/>
    <w:rsid w:val="00BB3E7A"/>
  </w:style>
  <w:style w:type="character" w:customStyle="1" w:styleId="WW8Num11z4">
    <w:name w:val="WW8Num11z4"/>
    <w:rsid w:val="00BB3E7A"/>
  </w:style>
  <w:style w:type="character" w:customStyle="1" w:styleId="WW8Num11z5">
    <w:name w:val="WW8Num11z5"/>
    <w:rsid w:val="00BB3E7A"/>
  </w:style>
  <w:style w:type="character" w:customStyle="1" w:styleId="WW8Num11z6">
    <w:name w:val="WW8Num11z6"/>
    <w:rsid w:val="00BB3E7A"/>
  </w:style>
  <w:style w:type="character" w:customStyle="1" w:styleId="WW8Num11z7">
    <w:name w:val="WW8Num11z7"/>
    <w:rsid w:val="00BB3E7A"/>
  </w:style>
  <w:style w:type="character" w:customStyle="1" w:styleId="WW8Num11z8">
    <w:name w:val="WW8Num11z8"/>
    <w:rsid w:val="00BB3E7A"/>
  </w:style>
  <w:style w:type="character" w:customStyle="1" w:styleId="WW8Num12z0">
    <w:name w:val="WW8Num12z0"/>
    <w:rsid w:val="00BB3E7A"/>
    <w:rPr>
      <w:rFonts w:ascii="Arial" w:eastAsia="Times New Roman" w:hAnsi="Arial" w:cs="Times New Roman"/>
    </w:rPr>
  </w:style>
  <w:style w:type="character" w:customStyle="1" w:styleId="WW8Num12z1">
    <w:name w:val="WW8Num12z1"/>
    <w:rsid w:val="00BB3E7A"/>
    <w:rPr>
      <w:rFonts w:ascii="Times New Roman" w:eastAsia="Times New Roman" w:hAnsi="Times New Roman" w:cs="Times New Roman" w:hint="default"/>
    </w:rPr>
  </w:style>
  <w:style w:type="character" w:customStyle="1" w:styleId="WW8Num12z2">
    <w:name w:val="WW8Num12z2"/>
    <w:rsid w:val="00BB3E7A"/>
    <w:rPr>
      <w:rFonts w:hint="default"/>
    </w:rPr>
  </w:style>
  <w:style w:type="character" w:customStyle="1" w:styleId="WW8Num12z3">
    <w:name w:val="WW8Num12z3"/>
    <w:rsid w:val="00BB3E7A"/>
    <w:rPr>
      <w:rFonts w:hint="default"/>
      <w:color w:val="auto"/>
    </w:rPr>
  </w:style>
  <w:style w:type="character" w:customStyle="1" w:styleId="WW8Num12z4">
    <w:name w:val="WW8Num12z4"/>
    <w:rsid w:val="00BB3E7A"/>
  </w:style>
  <w:style w:type="character" w:customStyle="1" w:styleId="WW8Num12z5">
    <w:name w:val="WW8Num12z5"/>
    <w:rsid w:val="00BB3E7A"/>
  </w:style>
  <w:style w:type="character" w:customStyle="1" w:styleId="WW8Num12z6">
    <w:name w:val="WW8Num12z6"/>
    <w:rsid w:val="00BB3E7A"/>
  </w:style>
  <w:style w:type="character" w:customStyle="1" w:styleId="WW8Num12z8">
    <w:name w:val="WW8Num12z8"/>
    <w:rsid w:val="00BB3E7A"/>
  </w:style>
  <w:style w:type="character" w:customStyle="1" w:styleId="WW8Num13z1">
    <w:name w:val="WW8Num13z1"/>
    <w:rsid w:val="00BB3E7A"/>
    <w:rPr>
      <w:rFonts w:ascii="Courier New" w:hAnsi="Courier New" w:cs="Courier New" w:hint="default"/>
    </w:rPr>
  </w:style>
  <w:style w:type="character" w:customStyle="1" w:styleId="WW8Num13z2">
    <w:name w:val="WW8Num13z2"/>
    <w:rsid w:val="00BB3E7A"/>
    <w:rPr>
      <w:rFonts w:ascii="Wingdings" w:hAnsi="Wingdings" w:cs="Wingdings" w:hint="default"/>
    </w:rPr>
  </w:style>
  <w:style w:type="character" w:customStyle="1" w:styleId="WW8Num13z3">
    <w:name w:val="WW8Num13z3"/>
    <w:rsid w:val="00BB3E7A"/>
    <w:rPr>
      <w:rFonts w:ascii="Symbol" w:hAnsi="Symbol" w:cs="Symbol" w:hint="default"/>
    </w:rPr>
  </w:style>
  <w:style w:type="character" w:customStyle="1" w:styleId="WW8Num14z0">
    <w:name w:val="WW8Num14z0"/>
    <w:rsid w:val="00BB3E7A"/>
    <w:rPr>
      <w:rFonts w:ascii="Symbol" w:hAnsi="Symbol" w:cs="Symbol" w:hint="default"/>
      <w:lang w:val="pl-PL"/>
    </w:rPr>
  </w:style>
  <w:style w:type="character" w:customStyle="1" w:styleId="WW8Num14z1">
    <w:name w:val="WW8Num14z1"/>
    <w:rsid w:val="00BB3E7A"/>
    <w:rPr>
      <w:rFonts w:ascii="Courier New" w:hAnsi="Courier New" w:cs="Courier New" w:hint="default"/>
    </w:rPr>
  </w:style>
  <w:style w:type="character" w:customStyle="1" w:styleId="WW8Num14z2">
    <w:name w:val="WW8Num14z2"/>
    <w:rsid w:val="00BB3E7A"/>
    <w:rPr>
      <w:rFonts w:ascii="Wingdings" w:hAnsi="Wingdings" w:cs="Wingdings" w:hint="default"/>
    </w:rPr>
  </w:style>
  <w:style w:type="character" w:customStyle="1" w:styleId="WW8Num14z3">
    <w:name w:val="WW8Num14z3"/>
    <w:rsid w:val="00BB3E7A"/>
    <w:rPr>
      <w:rFonts w:ascii="Symbol" w:hAnsi="Symbol" w:cs="Symbol" w:hint="default"/>
    </w:rPr>
  </w:style>
  <w:style w:type="character" w:customStyle="1" w:styleId="WW8Num15z0">
    <w:name w:val="WW8Num15z0"/>
    <w:rsid w:val="00BB3E7A"/>
  </w:style>
  <w:style w:type="character" w:customStyle="1" w:styleId="WW8Num15z1">
    <w:name w:val="WW8Num15z1"/>
    <w:rsid w:val="00BB3E7A"/>
  </w:style>
  <w:style w:type="character" w:customStyle="1" w:styleId="WW8Num15z2">
    <w:name w:val="WW8Num15z2"/>
    <w:rsid w:val="00BB3E7A"/>
  </w:style>
  <w:style w:type="character" w:customStyle="1" w:styleId="WW8Num15z3">
    <w:name w:val="WW8Num15z3"/>
    <w:rsid w:val="00BB3E7A"/>
  </w:style>
  <w:style w:type="character" w:customStyle="1" w:styleId="WW8Num15z4">
    <w:name w:val="WW8Num15z4"/>
    <w:rsid w:val="00BB3E7A"/>
  </w:style>
  <w:style w:type="character" w:customStyle="1" w:styleId="WW8Num15z5">
    <w:name w:val="WW8Num15z5"/>
    <w:rsid w:val="00BB3E7A"/>
  </w:style>
  <w:style w:type="character" w:customStyle="1" w:styleId="WW8Num15z6">
    <w:name w:val="WW8Num15z6"/>
    <w:rsid w:val="00BB3E7A"/>
  </w:style>
  <w:style w:type="character" w:customStyle="1" w:styleId="WW8Num15z7">
    <w:name w:val="WW8Num15z7"/>
    <w:rsid w:val="00BB3E7A"/>
  </w:style>
  <w:style w:type="character" w:customStyle="1" w:styleId="WW8Num15z8">
    <w:name w:val="WW8Num15z8"/>
    <w:rsid w:val="00BB3E7A"/>
  </w:style>
  <w:style w:type="character" w:customStyle="1" w:styleId="WW8Num16z0">
    <w:name w:val="WW8Num16z0"/>
    <w:rsid w:val="00BB3E7A"/>
    <w:rPr>
      <w:rFonts w:ascii="Times New Roman" w:hAnsi="Times New Roman" w:cs="Times New Roman" w:hint="default"/>
    </w:rPr>
  </w:style>
  <w:style w:type="character" w:customStyle="1" w:styleId="WW8Num16z1">
    <w:name w:val="WW8Num16z1"/>
    <w:rsid w:val="00BB3E7A"/>
    <w:rPr>
      <w:rFonts w:ascii="Courier New" w:hAnsi="Courier New" w:cs="Courier New" w:hint="default"/>
    </w:rPr>
  </w:style>
  <w:style w:type="character" w:customStyle="1" w:styleId="WW8Num16z2">
    <w:name w:val="WW8Num16z2"/>
    <w:rsid w:val="00BB3E7A"/>
    <w:rPr>
      <w:rFonts w:ascii="Wingdings" w:hAnsi="Wingdings" w:cs="Wingdings" w:hint="default"/>
    </w:rPr>
  </w:style>
  <w:style w:type="character" w:customStyle="1" w:styleId="WW8Num16z3">
    <w:name w:val="WW8Num16z3"/>
    <w:rsid w:val="00BB3E7A"/>
    <w:rPr>
      <w:rFonts w:ascii="Symbol" w:hAnsi="Symbol" w:cs="Symbol" w:hint="default"/>
    </w:rPr>
  </w:style>
  <w:style w:type="character" w:customStyle="1" w:styleId="WW8Num18z1">
    <w:name w:val="WW8Num18z1"/>
    <w:rsid w:val="00BB3E7A"/>
  </w:style>
  <w:style w:type="character" w:customStyle="1" w:styleId="WW8Num18z2">
    <w:name w:val="WW8Num18z2"/>
    <w:rsid w:val="00BB3E7A"/>
  </w:style>
  <w:style w:type="character" w:customStyle="1" w:styleId="WW8Num18z3">
    <w:name w:val="WW8Num18z3"/>
    <w:rsid w:val="00BB3E7A"/>
  </w:style>
  <w:style w:type="character" w:customStyle="1" w:styleId="WW8Num18z4">
    <w:name w:val="WW8Num18z4"/>
    <w:rsid w:val="00BB3E7A"/>
  </w:style>
  <w:style w:type="character" w:customStyle="1" w:styleId="WW8Num18z5">
    <w:name w:val="WW8Num18z5"/>
    <w:rsid w:val="00BB3E7A"/>
  </w:style>
  <w:style w:type="character" w:customStyle="1" w:styleId="WW8Num18z6">
    <w:name w:val="WW8Num18z6"/>
    <w:rsid w:val="00BB3E7A"/>
  </w:style>
  <w:style w:type="character" w:customStyle="1" w:styleId="WW8Num18z7">
    <w:name w:val="WW8Num18z7"/>
    <w:rsid w:val="00BB3E7A"/>
  </w:style>
  <w:style w:type="character" w:customStyle="1" w:styleId="WW8Num18z8">
    <w:name w:val="WW8Num18z8"/>
    <w:rsid w:val="00BB3E7A"/>
  </w:style>
  <w:style w:type="character" w:customStyle="1" w:styleId="WW8Num19z0">
    <w:name w:val="WW8Num19z0"/>
    <w:rsid w:val="00BB3E7A"/>
  </w:style>
  <w:style w:type="character" w:customStyle="1" w:styleId="WW8Num19z1">
    <w:name w:val="WW8Num19z1"/>
    <w:rsid w:val="00BB3E7A"/>
    <w:rPr>
      <w:rFonts w:ascii="Times New Roman" w:eastAsia="Times New Roman" w:hAnsi="Times New Roman" w:cs="Times New Roman"/>
    </w:rPr>
  </w:style>
  <w:style w:type="character" w:customStyle="1" w:styleId="WW8Num19z2">
    <w:name w:val="WW8Num19z2"/>
    <w:rsid w:val="00BB3E7A"/>
  </w:style>
  <w:style w:type="character" w:customStyle="1" w:styleId="WW8Num19z3">
    <w:name w:val="WW8Num19z3"/>
    <w:rsid w:val="00BB3E7A"/>
  </w:style>
  <w:style w:type="character" w:customStyle="1" w:styleId="WW8Num19z4">
    <w:name w:val="WW8Num19z4"/>
    <w:rsid w:val="00BB3E7A"/>
  </w:style>
  <w:style w:type="character" w:customStyle="1" w:styleId="WW8Num19z5">
    <w:name w:val="WW8Num19z5"/>
    <w:rsid w:val="00BB3E7A"/>
  </w:style>
  <w:style w:type="character" w:customStyle="1" w:styleId="WW8Num19z6">
    <w:name w:val="WW8Num19z6"/>
    <w:rsid w:val="00BB3E7A"/>
  </w:style>
  <w:style w:type="character" w:customStyle="1" w:styleId="WW8Num19z7">
    <w:name w:val="WW8Num19z7"/>
    <w:rsid w:val="00BB3E7A"/>
  </w:style>
  <w:style w:type="character" w:customStyle="1" w:styleId="WW8Num19z8">
    <w:name w:val="WW8Num19z8"/>
    <w:rsid w:val="00BB3E7A"/>
  </w:style>
  <w:style w:type="character" w:customStyle="1" w:styleId="WW8Num20z0">
    <w:name w:val="WW8Num20z0"/>
    <w:rsid w:val="00BB3E7A"/>
    <w:rPr>
      <w:rFonts w:hint="default"/>
    </w:rPr>
  </w:style>
  <w:style w:type="character" w:customStyle="1" w:styleId="WW8Num20z1">
    <w:name w:val="WW8Num20z1"/>
    <w:rsid w:val="00BB3E7A"/>
  </w:style>
  <w:style w:type="character" w:customStyle="1" w:styleId="WW8Num20z2">
    <w:name w:val="WW8Num20z2"/>
    <w:rsid w:val="00BB3E7A"/>
  </w:style>
  <w:style w:type="character" w:customStyle="1" w:styleId="WW8Num20z3">
    <w:name w:val="WW8Num20z3"/>
    <w:rsid w:val="00BB3E7A"/>
  </w:style>
  <w:style w:type="character" w:customStyle="1" w:styleId="WW8Num20z4">
    <w:name w:val="WW8Num20z4"/>
    <w:rsid w:val="00BB3E7A"/>
  </w:style>
  <w:style w:type="character" w:customStyle="1" w:styleId="WW8Num20z5">
    <w:name w:val="WW8Num20z5"/>
    <w:rsid w:val="00BB3E7A"/>
  </w:style>
  <w:style w:type="character" w:customStyle="1" w:styleId="WW8Num20z6">
    <w:name w:val="WW8Num20z6"/>
    <w:rsid w:val="00BB3E7A"/>
  </w:style>
  <w:style w:type="character" w:customStyle="1" w:styleId="WW8Num20z7">
    <w:name w:val="WW8Num20z7"/>
    <w:rsid w:val="00BB3E7A"/>
  </w:style>
  <w:style w:type="character" w:customStyle="1" w:styleId="WW8Num20z8">
    <w:name w:val="WW8Num20z8"/>
    <w:rsid w:val="00BB3E7A"/>
  </w:style>
  <w:style w:type="character" w:customStyle="1" w:styleId="WW8Num21z0">
    <w:name w:val="WW8Num21z0"/>
    <w:rsid w:val="00BB3E7A"/>
    <w:rPr>
      <w:b/>
    </w:rPr>
  </w:style>
  <w:style w:type="character" w:customStyle="1" w:styleId="WW8Num21z1">
    <w:name w:val="WW8Num21z1"/>
    <w:rsid w:val="00BB3E7A"/>
  </w:style>
  <w:style w:type="character" w:customStyle="1" w:styleId="WW8Num21z2">
    <w:name w:val="WW8Num21z2"/>
    <w:rsid w:val="00BB3E7A"/>
  </w:style>
  <w:style w:type="character" w:customStyle="1" w:styleId="WW8Num21z3">
    <w:name w:val="WW8Num21z3"/>
    <w:rsid w:val="00BB3E7A"/>
  </w:style>
  <w:style w:type="character" w:customStyle="1" w:styleId="WW8Num21z4">
    <w:name w:val="WW8Num21z4"/>
    <w:rsid w:val="00BB3E7A"/>
  </w:style>
  <w:style w:type="character" w:customStyle="1" w:styleId="WW8Num21z5">
    <w:name w:val="WW8Num21z5"/>
    <w:rsid w:val="00BB3E7A"/>
  </w:style>
  <w:style w:type="character" w:customStyle="1" w:styleId="WW8Num21z6">
    <w:name w:val="WW8Num21z6"/>
    <w:rsid w:val="00BB3E7A"/>
  </w:style>
  <w:style w:type="character" w:customStyle="1" w:styleId="WW8Num21z7">
    <w:name w:val="WW8Num21z7"/>
    <w:rsid w:val="00BB3E7A"/>
  </w:style>
  <w:style w:type="character" w:customStyle="1" w:styleId="WW8Num21z8">
    <w:name w:val="WW8Num21z8"/>
    <w:rsid w:val="00BB3E7A"/>
  </w:style>
  <w:style w:type="character" w:customStyle="1" w:styleId="WW8Num22z1">
    <w:name w:val="WW8Num22z1"/>
    <w:rsid w:val="00BB3E7A"/>
  </w:style>
  <w:style w:type="character" w:customStyle="1" w:styleId="WW8Num22z2">
    <w:name w:val="WW8Num22z2"/>
    <w:rsid w:val="00BB3E7A"/>
  </w:style>
  <w:style w:type="character" w:customStyle="1" w:styleId="WW8Num22z3">
    <w:name w:val="WW8Num22z3"/>
    <w:rsid w:val="00BB3E7A"/>
  </w:style>
  <w:style w:type="character" w:customStyle="1" w:styleId="WW8Num22z4">
    <w:name w:val="WW8Num22z4"/>
    <w:rsid w:val="00BB3E7A"/>
  </w:style>
  <w:style w:type="character" w:customStyle="1" w:styleId="WW8Num22z5">
    <w:name w:val="WW8Num22z5"/>
    <w:rsid w:val="00BB3E7A"/>
  </w:style>
  <w:style w:type="character" w:customStyle="1" w:styleId="WW8Num22z6">
    <w:name w:val="WW8Num22z6"/>
    <w:rsid w:val="00BB3E7A"/>
  </w:style>
  <w:style w:type="character" w:customStyle="1" w:styleId="WW8Num22z7">
    <w:name w:val="WW8Num22z7"/>
    <w:rsid w:val="00BB3E7A"/>
  </w:style>
  <w:style w:type="character" w:customStyle="1" w:styleId="WW8Num22z8">
    <w:name w:val="WW8Num22z8"/>
    <w:rsid w:val="00BB3E7A"/>
  </w:style>
  <w:style w:type="character" w:customStyle="1" w:styleId="WW8Num23z0">
    <w:name w:val="WW8Num23z0"/>
    <w:rsid w:val="00BB3E7A"/>
  </w:style>
  <w:style w:type="character" w:customStyle="1" w:styleId="WW8Num23z1">
    <w:name w:val="WW8Num23z1"/>
    <w:rsid w:val="00BB3E7A"/>
  </w:style>
  <w:style w:type="character" w:customStyle="1" w:styleId="WW8Num23z2">
    <w:name w:val="WW8Num23z2"/>
    <w:rsid w:val="00BB3E7A"/>
  </w:style>
  <w:style w:type="character" w:customStyle="1" w:styleId="WW8Num23z3">
    <w:name w:val="WW8Num23z3"/>
    <w:rsid w:val="00BB3E7A"/>
  </w:style>
  <w:style w:type="character" w:customStyle="1" w:styleId="WW8Num23z4">
    <w:name w:val="WW8Num23z4"/>
    <w:rsid w:val="00BB3E7A"/>
  </w:style>
  <w:style w:type="character" w:customStyle="1" w:styleId="WW8Num23z5">
    <w:name w:val="WW8Num23z5"/>
    <w:rsid w:val="00BB3E7A"/>
  </w:style>
  <w:style w:type="character" w:customStyle="1" w:styleId="WW8Num23z6">
    <w:name w:val="WW8Num23z6"/>
    <w:rsid w:val="00BB3E7A"/>
  </w:style>
  <w:style w:type="character" w:customStyle="1" w:styleId="WW8Num23z7">
    <w:name w:val="WW8Num23z7"/>
    <w:rsid w:val="00BB3E7A"/>
  </w:style>
  <w:style w:type="character" w:customStyle="1" w:styleId="WW8Num23z8">
    <w:name w:val="WW8Num23z8"/>
    <w:rsid w:val="00BB3E7A"/>
  </w:style>
  <w:style w:type="character" w:customStyle="1" w:styleId="WW8Num24z1">
    <w:name w:val="WW8Num24z1"/>
    <w:rsid w:val="00BB3E7A"/>
    <w:rPr>
      <w:rFonts w:ascii="Courier New" w:hAnsi="Courier New" w:cs="Courier New" w:hint="default"/>
    </w:rPr>
  </w:style>
  <w:style w:type="character" w:customStyle="1" w:styleId="WW8Num24z2">
    <w:name w:val="WW8Num24z2"/>
    <w:rsid w:val="00BB3E7A"/>
    <w:rPr>
      <w:rFonts w:ascii="Wingdings" w:hAnsi="Wingdings" w:cs="Wingdings" w:hint="default"/>
    </w:rPr>
  </w:style>
  <w:style w:type="character" w:customStyle="1" w:styleId="WW8Num24z3">
    <w:name w:val="WW8Num24z3"/>
    <w:rsid w:val="00BB3E7A"/>
    <w:rPr>
      <w:rFonts w:ascii="Symbol" w:hAnsi="Symbol" w:cs="Symbol" w:hint="default"/>
    </w:rPr>
  </w:style>
  <w:style w:type="character" w:customStyle="1" w:styleId="WW8Num25z1">
    <w:name w:val="WW8Num25z1"/>
    <w:rsid w:val="00BB3E7A"/>
  </w:style>
  <w:style w:type="character" w:customStyle="1" w:styleId="WW8Num25z2">
    <w:name w:val="WW8Num25z2"/>
    <w:rsid w:val="00BB3E7A"/>
  </w:style>
  <w:style w:type="character" w:customStyle="1" w:styleId="WW8Num25z3">
    <w:name w:val="WW8Num25z3"/>
    <w:rsid w:val="00BB3E7A"/>
  </w:style>
  <w:style w:type="character" w:customStyle="1" w:styleId="WW8Num25z4">
    <w:name w:val="WW8Num25z4"/>
    <w:rsid w:val="00BB3E7A"/>
  </w:style>
  <w:style w:type="character" w:customStyle="1" w:styleId="WW8Num25z5">
    <w:name w:val="WW8Num25z5"/>
    <w:rsid w:val="00BB3E7A"/>
  </w:style>
  <w:style w:type="character" w:customStyle="1" w:styleId="WW8Num25z6">
    <w:name w:val="WW8Num25z6"/>
    <w:rsid w:val="00BB3E7A"/>
  </w:style>
  <w:style w:type="character" w:customStyle="1" w:styleId="WW8Num25z7">
    <w:name w:val="WW8Num25z7"/>
    <w:rsid w:val="00BB3E7A"/>
  </w:style>
  <w:style w:type="character" w:customStyle="1" w:styleId="WW8Num25z8">
    <w:name w:val="WW8Num25z8"/>
    <w:rsid w:val="00BB3E7A"/>
  </w:style>
  <w:style w:type="character" w:customStyle="1" w:styleId="WW8Num26z0">
    <w:name w:val="WW8Num26z0"/>
    <w:rsid w:val="00BB3E7A"/>
    <w:rPr>
      <w:rFonts w:ascii="Times New Roman" w:hAnsi="Times New Roman" w:cs="Times New Roman" w:hint="default"/>
      <w:b w:val="0"/>
      <w:i w:val="0"/>
      <w:sz w:val="24"/>
    </w:rPr>
  </w:style>
  <w:style w:type="character" w:customStyle="1" w:styleId="WW8Num26z1">
    <w:name w:val="WW8Num26z1"/>
    <w:rsid w:val="00BB3E7A"/>
  </w:style>
  <w:style w:type="character" w:customStyle="1" w:styleId="WW8Num26z2">
    <w:name w:val="WW8Num26z2"/>
    <w:rsid w:val="00BB3E7A"/>
  </w:style>
  <w:style w:type="character" w:customStyle="1" w:styleId="WW8Num26z3">
    <w:name w:val="WW8Num26z3"/>
    <w:rsid w:val="00BB3E7A"/>
  </w:style>
  <w:style w:type="character" w:customStyle="1" w:styleId="WW8Num26z4">
    <w:name w:val="WW8Num26z4"/>
    <w:rsid w:val="00BB3E7A"/>
  </w:style>
  <w:style w:type="character" w:customStyle="1" w:styleId="WW8Num26z5">
    <w:name w:val="WW8Num26z5"/>
    <w:rsid w:val="00BB3E7A"/>
  </w:style>
  <w:style w:type="character" w:customStyle="1" w:styleId="WW8Num26z6">
    <w:name w:val="WW8Num26z6"/>
    <w:rsid w:val="00BB3E7A"/>
  </w:style>
  <w:style w:type="character" w:customStyle="1" w:styleId="WW8Num26z7">
    <w:name w:val="WW8Num26z7"/>
    <w:rsid w:val="00BB3E7A"/>
  </w:style>
  <w:style w:type="character" w:customStyle="1" w:styleId="WW8Num26z8">
    <w:name w:val="WW8Num26z8"/>
    <w:rsid w:val="00BB3E7A"/>
  </w:style>
  <w:style w:type="character" w:customStyle="1" w:styleId="WW8Num29z0">
    <w:name w:val="WW8Num29z0"/>
    <w:rsid w:val="00BB3E7A"/>
  </w:style>
  <w:style w:type="character" w:customStyle="1" w:styleId="WW8Num29z1">
    <w:name w:val="WW8Num29z1"/>
    <w:rsid w:val="00BB3E7A"/>
  </w:style>
  <w:style w:type="character" w:customStyle="1" w:styleId="WW8Num29z2">
    <w:name w:val="WW8Num29z2"/>
    <w:rsid w:val="00BB3E7A"/>
  </w:style>
  <w:style w:type="character" w:customStyle="1" w:styleId="WW8Num29z3">
    <w:name w:val="WW8Num29z3"/>
    <w:rsid w:val="00BB3E7A"/>
  </w:style>
  <w:style w:type="character" w:customStyle="1" w:styleId="WW8Num29z4">
    <w:name w:val="WW8Num29z4"/>
    <w:rsid w:val="00BB3E7A"/>
  </w:style>
  <w:style w:type="character" w:customStyle="1" w:styleId="WW8Num29z5">
    <w:name w:val="WW8Num29z5"/>
    <w:rsid w:val="00BB3E7A"/>
  </w:style>
  <w:style w:type="character" w:customStyle="1" w:styleId="WW8Num29z6">
    <w:name w:val="WW8Num29z6"/>
    <w:rsid w:val="00BB3E7A"/>
  </w:style>
  <w:style w:type="character" w:customStyle="1" w:styleId="WW8Num29z7">
    <w:name w:val="WW8Num29z7"/>
    <w:rsid w:val="00BB3E7A"/>
  </w:style>
  <w:style w:type="character" w:customStyle="1" w:styleId="WW8Num29z8">
    <w:name w:val="WW8Num29z8"/>
    <w:rsid w:val="00BB3E7A"/>
  </w:style>
  <w:style w:type="character" w:customStyle="1" w:styleId="WW8Num30z0">
    <w:name w:val="WW8Num30z0"/>
    <w:rsid w:val="00BB3E7A"/>
    <w:rPr>
      <w:rFonts w:hint="default"/>
    </w:rPr>
  </w:style>
  <w:style w:type="character" w:customStyle="1" w:styleId="WW8Num31z0">
    <w:name w:val="WW8Num31z0"/>
    <w:rsid w:val="00BB3E7A"/>
  </w:style>
  <w:style w:type="character" w:customStyle="1" w:styleId="WW8Num31z1">
    <w:name w:val="WW8Num31z1"/>
    <w:rsid w:val="00BB3E7A"/>
  </w:style>
  <w:style w:type="character" w:customStyle="1" w:styleId="WW8Num31z2">
    <w:name w:val="WW8Num31z2"/>
    <w:rsid w:val="00BB3E7A"/>
  </w:style>
  <w:style w:type="character" w:customStyle="1" w:styleId="WW8Num31z3">
    <w:name w:val="WW8Num31z3"/>
    <w:rsid w:val="00BB3E7A"/>
  </w:style>
  <w:style w:type="character" w:customStyle="1" w:styleId="WW8Num31z4">
    <w:name w:val="WW8Num31z4"/>
    <w:rsid w:val="00BB3E7A"/>
  </w:style>
  <w:style w:type="character" w:customStyle="1" w:styleId="WW8Num31z5">
    <w:name w:val="WW8Num31z5"/>
    <w:rsid w:val="00BB3E7A"/>
  </w:style>
  <w:style w:type="character" w:customStyle="1" w:styleId="WW8Num31z6">
    <w:name w:val="WW8Num31z6"/>
    <w:rsid w:val="00BB3E7A"/>
  </w:style>
  <w:style w:type="character" w:customStyle="1" w:styleId="WW8Num31z7">
    <w:name w:val="WW8Num31z7"/>
    <w:rsid w:val="00BB3E7A"/>
  </w:style>
  <w:style w:type="character" w:customStyle="1" w:styleId="WW8Num31z8">
    <w:name w:val="WW8Num31z8"/>
    <w:rsid w:val="00BB3E7A"/>
  </w:style>
  <w:style w:type="character" w:customStyle="1" w:styleId="WW8Num32z1">
    <w:name w:val="WW8Num32z1"/>
    <w:rsid w:val="00BB3E7A"/>
  </w:style>
  <w:style w:type="character" w:customStyle="1" w:styleId="WW8Num32z2">
    <w:name w:val="WW8Num32z2"/>
    <w:rsid w:val="00BB3E7A"/>
  </w:style>
  <w:style w:type="character" w:customStyle="1" w:styleId="WW8Num32z3">
    <w:name w:val="WW8Num32z3"/>
    <w:rsid w:val="00BB3E7A"/>
  </w:style>
  <w:style w:type="character" w:customStyle="1" w:styleId="WW8Num32z4">
    <w:name w:val="WW8Num32z4"/>
    <w:rsid w:val="00BB3E7A"/>
  </w:style>
  <w:style w:type="character" w:customStyle="1" w:styleId="WW8Num32z5">
    <w:name w:val="WW8Num32z5"/>
    <w:rsid w:val="00BB3E7A"/>
  </w:style>
  <w:style w:type="character" w:customStyle="1" w:styleId="WW8Num32z6">
    <w:name w:val="WW8Num32z6"/>
    <w:rsid w:val="00BB3E7A"/>
  </w:style>
  <w:style w:type="character" w:customStyle="1" w:styleId="WW8Num32z7">
    <w:name w:val="WW8Num32z7"/>
    <w:rsid w:val="00BB3E7A"/>
  </w:style>
  <w:style w:type="character" w:customStyle="1" w:styleId="WW8Num32z8">
    <w:name w:val="WW8Num32z8"/>
    <w:rsid w:val="00BB3E7A"/>
  </w:style>
  <w:style w:type="character" w:customStyle="1" w:styleId="WW8Num33z0">
    <w:name w:val="WW8Num33z0"/>
    <w:rsid w:val="00BB3E7A"/>
    <w:rPr>
      <w:rFonts w:ascii="Wingdings" w:hAnsi="Wingdings" w:cs="Wingdings" w:hint="default"/>
    </w:rPr>
  </w:style>
  <w:style w:type="character" w:customStyle="1" w:styleId="WW8Num34z1">
    <w:name w:val="WW8Num34z1"/>
    <w:rsid w:val="00BB3E7A"/>
  </w:style>
  <w:style w:type="character" w:customStyle="1" w:styleId="WW8Num34z2">
    <w:name w:val="WW8Num34z2"/>
    <w:rsid w:val="00BB3E7A"/>
  </w:style>
  <w:style w:type="character" w:customStyle="1" w:styleId="WW8Num34z3">
    <w:name w:val="WW8Num34z3"/>
    <w:rsid w:val="00BB3E7A"/>
  </w:style>
  <w:style w:type="character" w:customStyle="1" w:styleId="WW8Num34z4">
    <w:name w:val="WW8Num34z4"/>
    <w:rsid w:val="00BB3E7A"/>
  </w:style>
  <w:style w:type="character" w:customStyle="1" w:styleId="WW8Num34z5">
    <w:name w:val="WW8Num34z5"/>
    <w:rsid w:val="00BB3E7A"/>
  </w:style>
  <w:style w:type="character" w:customStyle="1" w:styleId="WW8Num34z6">
    <w:name w:val="WW8Num34z6"/>
    <w:rsid w:val="00BB3E7A"/>
  </w:style>
  <w:style w:type="character" w:customStyle="1" w:styleId="WW8Num34z7">
    <w:name w:val="WW8Num34z7"/>
    <w:rsid w:val="00BB3E7A"/>
  </w:style>
  <w:style w:type="character" w:customStyle="1" w:styleId="WW8Num34z8">
    <w:name w:val="WW8Num34z8"/>
    <w:rsid w:val="00BB3E7A"/>
  </w:style>
  <w:style w:type="character" w:customStyle="1" w:styleId="WW8Num35z0">
    <w:name w:val="WW8Num35z0"/>
    <w:rsid w:val="00BB3E7A"/>
    <w:rPr>
      <w:rFonts w:hint="default"/>
      <w:b w:val="0"/>
      <w:u w:val="none"/>
    </w:rPr>
  </w:style>
  <w:style w:type="character" w:customStyle="1" w:styleId="WW8Num35z1">
    <w:name w:val="WW8Num35z1"/>
    <w:rsid w:val="00BB3E7A"/>
  </w:style>
  <w:style w:type="character" w:customStyle="1" w:styleId="WW8Num35z2">
    <w:name w:val="WW8Num35z2"/>
    <w:rsid w:val="00BB3E7A"/>
  </w:style>
  <w:style w:type="character" w:customStyle="1" w:styleId="WW8Num35z3">
    <w:name w:val="WW8Num35z3"/>
    <w:rsid w:val="00BB3E7A"/>
  </w:style>
  <w:style w:type="character" w:customStyle="1" w:styleId="WW8Num35z4">
    <w:name w:val="WW8Num35z4"/>
    <w:rsid w:val="00BB3E7A"/>
  </w:style>
  <w:style w:type="character" w:customStyle="1" w:styleId="WW8Num35z5">
    <w:name w:val="WW8Num35z5"/>
    <w:rsid w:val="00BB3E7A"/>
  </w:style>
  <w:style w:type="character" w:customStyle="1" w:styleId="WW8Num35z6">
    <w:name w:val="WW8Num35z6"/>
    <w:rsid w:val="00BB3E7A"/>
  </w:style>
  <w:style w:type="character" w:customStyle="1" w:styleId="WW8Num35z7">
    <w:name w:val="WW8Num35z7"/>
    <w:rsid w:val="00BB3E7A"/>
  </w:style>
  <w:style w:type="character" w:customStyle="1" w:styleId="WW8Num35z8">
    <w:name w:val="WW8Num35z8"/>
    <w:rsid w:val="00BB3E7A"/>
  </w:style>
  <w:style w:type="character" w:customStyle="1" w:styleId="WW8Num36z0">
    <w:name w:val="WW8Num36z0"/>
    <w:rsid w:val="00BB3E7A"/>
    <w:rPr>
      <w:rFonts w:hint="default"/>
    </w:rPr>
  </w:style>
  <w:style w:type="character" w:customStyle="1" w:styleId="WW8Num37z1">
    <w:name w:val="WW8Num37z1"/>
    <w:rsid w:val="00BB3E7A"/>
    <w:rPr>
      <w:rFonts w:hint="default"/>
    </w:rPr>
  </w:style>
  <w:style w:type="character" w:customStyle="1" w:styleId="WW8Num38z2">
    <w:name w:val="WW8Num38z2"/>
    <w:rsid w:val="00BB3E7A"/>
    <w:rPr>
      <w:rFonts w:ascii="Wingdings" w:hAnsi="Wingdings" w:cs="Wingdings" w:hint="default"/>
    </w:rPr>
  </w:style>
  <w:style w:type="character" w:customStyle="1" w:styleId="WW8Num38z4">
    <w:name w:val="WW8Num38z4"/>
    <w:rsid w:val="00BB3E7A"/>
    <w:rPr>
      <w:rFonts w:ascii="Courier New" w:hAnsi="Courier New" w:cs="Courier New" w:hint="default"/>
    </w:rPr>
  </w:style>
  <w:style w:type="character" w:customStyle="1" w:styleId="WW8Num39z1">
    <w:name w:val="WW8Num39z1"/>
    <w:rsid w:val="00BB3E7A"/>
  </w:style>
  <w:style w:type="character" w:customStyle="1" w:styleId="WW8Num39z2">
    <w:name w:val="WW8Num39z2"/>
    <w:rsid w:val="00BB3E7A"/>
  </w:style>
  <w:style w:type="character" w:customStyle="1" w:styleId="WW8Num39z3">
    <w:name w:val="WW8Num39z3"/>
    <w:rsid w:val="00BB3E7A"/>
  </w:style>
  <w:style w:type="character" w:customStyle="1" w:styleId="WW8Num39z4">
    <w:name w:val="WW8Num39z4"/>
    <w:rsid w:val="00BB3E7A"/>
  </w:style>
  <w:style w:type="character" w:customStyle="1" w:styleId="WW8Num39z5">
    <w:name w:val="WW8Num39z5"/>
    <w:rsid w:val="00BB3E7A"/>
  </w:style>
  <w:style w:type="character" w:customStyle="1" w:styleId="WW8Num39z6">
    <w:name w:val="WW8Num39z6"/>
    <w:rsid w:val="00BB3E7A"/>
  </w:style>
  <w:style w:type="character" w:customStyle="1" w:styleId="WW8Num39z7">
    <w:name w:val="WW8Num39z7"/>
    <w:rsid w:val="00BB3E7A"/>
  </w:style>
  <w:style w:type="character" w:customStyle="1" w:styleId="WW8Num39z8">
    <w:name w:val="WW8Num39z8"/>
    <w:rsid w:val="00BB3E7A"/>
  </w:style>
  <w:style w:type="character" w:customStyle="1" w:styleId="WW8Num40z0">
    <w:name w:val="WW8Num40z0"/>
    <w:rsid w:val="00BB3E7A"/>
    <w:rPr>
      <w:rFonts w:hint="default"/>
    </w:rPr>
  </w:style>
  <w:style w:type="character" w:customStyle="1" w:styleId="WW8Num40z2">
    <w:name w:val="WW8Num40z2"/>
    <w:rsid w:val="00BB3E7A"/>
  </w:style>
  <w:style w:type="character" w:customStyle="1" w:styleId="WW8Num40z3">
    <w:name w:val="WW8Num40z3"/>
    <w:rsid w:val="00BB3E7A"/>
  </w:style>
  <w:style w:type="character" w:customStyle="1" w:styleId="WW8Num40z4">
    <w:name w:val="WW8Num40z4"/>
    <w:rsid w:val="00BB3E7A"/>
  </w:style>
  <w:style w:type="character" w:customStyle="1" w:styleId="WW8Num40z5">
    <w:name w:val="WW8Num40z5"/>
    <w:rsid w:val="00BB3E7A"/>
  </w:style>
  <w:style w:type="character" w:customStyle="1" w:styleId="WW8Num40z6">
    <w:name w:val="WW8Num40z6"/>
    <w:rsid w:val="00BB3E7A"/>
  </w:style>
  <w:style w:type="character" w:customStyle="1" w:styleId="WW8Num40z7">
    <w:name w:val="WW8Num40z7"/>
    <w:rsid w:val="00BB3E7A"/>
  </w:style>
  <w:style w:type="character" w:customStyle="1" w:styleId="WW8Num40z8">
    <w:name w:val="WW8Num40z8"/>
    <w:rsid w:val="00BB3E7A"/>
  </w:style>
  <w:style w:type="character" w:customStyle="1" w:styleId="WW8Num41z1">
    <w:name w:val="WW8Num41z1"/>
    <w:rsid w:val="00BB3E7A"/>
  </w:style>
  <w:style w:type="character" w:customStyle="1" w:styleId="WW8Num41z2">
    <w:name w:val="WW8Num41z2"/>
    <w:rsid w:val="00BB3E7A"/>
  </w:style>
  <w:style w:type="character" w:customStyle="1" w:styleId="WW8Num41z3">
    <w:name w:val="WW8Num41z3"/>
    <w:rsid w:val="00BB3E7A"/>
  </w:style>
  <w:style w:type="character" w:customStyle="1" w:styleId="WW8Num41z4">
    <w:name w:val="WW8Num41z4"/>
    <w:rsid w:val="00BB3E7A"/>
  </w:style>
  <w:style w:type="character" w:customStyle="1" w:styleId="WW8Num41z5">
    <w:name w:val="WW8Num41z5"/>
    <w:rsid w:val="00BB3E7A"/>
  </w:style>
  <w:style w:type="character" w:customStyle="1" w:styleId="WW8Num41z6">
    <w:name w:val="WW8Num41z6"/>
    <w:rsid w:val="00BB3E7A"/>
  </w:style>
  <w:style w:type="character" w:customStyle="1" w:styleId="WW8Num41z7">
    <w:name w:val="WW8Num41z7"/>
    <w:rsid w:val="00BB3E7A"/>
  </w:style>
  <w:style w:type="character" w:customStyle="1" w:styleId="WW8Num41z8">
    <w:name w:val="WW8Num41z8"/>
    <w:rsid w:val="00BB3E7A"/>
  </w:style>
  <w:style w:type="character" w:customStyle="1" w:styleId="WW8Num42z1">
    <w:name w:val="WW8Num42z1"/>
    <w:rsid w:val="00BB3E7A"/>
  </w:style>
  <w:style w:type="character" w:customStyle="1" w:styleId="WW8Num42z2">
    <w:name w:val="WW8Num42z2"/>
    <w:rsid w:val="00BB3E7A"/>
  </w:style>
  <w:style w:type="character" w:customStyle="1" w:styleId="WW8Num42z3">
    <w:name w:val="WW8Num42z3"/>
    <w:rsid w:val="00BB3E7A"/>
  </w:style>
  <w:style w:type="character" w:customStyle="1" w:styleId="WW8Num42z4">
    <w:name w:val="WW8Num42z4"/>
    <w:rsid w:val="00BB3E7A"/>
  </w:style>
  <w:style w:type="character" w:customStyle="1" w:styleId="WW8Num42z5">
    <w:name w:val="WW8Num42z5"/>
    <w:rsid w:val="00BB3E7A"/>
  </w:style>
  <w:style w:type="character" w:customStyle="1" w:styleId="WW8Num42z6">
    <w:name w:val="WW8Num42z6"/>
    <w:rsid w:val="00BB3E7A"/>
  </w:style>
  <w:style w:type="character" w:customStyle="1" w:styleId="WW8Num42z7">
    <w:name w:val="WW8Num42z7"/>
    <w:rsid w:val="00BB3E7A"/>
  </w:style>
  <w:style w:type="character" w:customStyle="1" w:styleId="WW8Num42z8">
    <w:name w:val="WW8Num42z8"/>
    <w:rsid w:val="00BB3E7A"/>
  </w:style>
  <w:style w:type="character" w:customStyle="1" w:styleId="WW8Num43z1">
    <w:name w:val="WW8Num43z1"/>
    <w:rsid w:val="00BB3E7A"/>
  </w:style>
  <w:style w:type="character" w:customStyle="1" w:styleId="WW8Num43z2">
    <w:name w:val="WW8Num43z2"/>
    <w:rsid w:val="00BB3E7A"/>
  </w:style>
  <w:style w:type="character" w:customStyle="1" w:styleId="WW8Num43z3">
    <w:name w:val="WW8Num43z3"/>
    <w:rsid w:val="00BB3E7A"/>
  </w:style>
  <w:style w:type="character" w:customStyle="1" w:styleId="WW8Num43z4">
    <w:name w:val="WW8Num43z4"/>
    <w:rsid w:val="00BB3E7A"/>
  </w:style>
  <w:style w:type="character" w:customStyle="1" w:styleId="WW8Num43z5">
    <w:name w:val="WW8Num43z5"/>
    <w:rsid w:val="00BB3E7A"/>
  </w:style>
  <w:style w:type="character" w:customStyle="1" w:styleId="WW8Num43z6">
    <w:name w:val="WW8Num43z6"/>
    <w:rsid w:val="00BB3E7A"/>
  </w:style>
  <w:style w:type="character" w:customStyle="1" w:styleId="WW8Num43z7">
    <w:name w:val="WW8Num43z7"/>
    <w:rsid w:val="00BB3E7A"/>
  </w:style>
  <w:style w:type="character" w:customStyle="1" w:styleId="WW8Num43z8">
    <w:name w:val="WW8Num43z8"/>
    <w:rsid w:val="00BB3E7A"/>
  </w:style>
  <w:style w:type="character" w:customStyle="1" w:styleId="WW8Num44z0">
    <w:name w:val="WW8Num44z0"/>
    <w:rsid w:val="00BB3E7A"/>
  </w:style>
  <w:style w:type="character" w:customStyle="1" w:styleId="WW8Num44z1">
    <w:name w:val="WW8Num44z1"/>
    <w:rsid w:val="00BB3E7A"/>
  </w:style>
  <w:style w:type="character" w:customStyle="1" w:styleId="WW8Num44z2">
    <w:name w:val="WW8Num44z2"/>
    <w:rsid w:val="00BB3E7A"/>
  </w:style>
  <w:style w:type="character" w:customStyle="1" w:styleId="WW8Num44z3">
    <w:name w:val="WW8Num44z3"/>
    <w:rsid w:val="00BB3E7A"/>
  </w:style>
  <w:style w:type="character" w:customStyle="1" w:styleId="WW8Num44z4">
    <w:name w:val="WW8Num44z4"/>
    <w:rsid w:val="00BB3E7A"/>
  </w:style>
  <w:style w:type="character" w:customStyle="1" w:styleId="WW8Num44z5">
    <w:name w:val="WW8Num44z5"/>
    <w:rsid w:val="00BB3E7A"/>
  </w:style>
  <w:style w:type="character" w:customStyle="1" w:styleId="WW8Num44z6">
    <w:name w:val="WW8Num44z6"/>
    <w:rsid w:val="00BB3E7A"/>
  </w:style>
  <w:style w:type="character" w:customStyle="1" w:styleId="WW8Num44z7">
    <w:name w:val="WW8Num44z7"/>
    <w:rsid w:val="00BB3E7A"/>
  </w:style>
  <w:style w:type="character" w:customStyle="1" w:styleId="WW8Num44z8">
    <w:name w:val="WW8Num44z8"/>
    <w:rsid w:val="00BB3E7A"/>
  </w:style>
  <w:style w:type="character" w:customStyle="1" w:styleId="WW8Num45z0">
    <w:name w:val="WW8Num45z0"/>
    <w:rsid w:val="00BB3E7A"/>
    <w:rPr>
      <w:rFonts w:ascii="Times New Roman" w:hAnsi="Times New Roman" w:cs="Times New Roman" w:hint="default"/>
    </w:rPr>
  </w:style>
  <w:style w:type="character" w:customStyle="1" w:styleId="WW8Num45z1">
    <w:name w:val="WW8Num45z1"/>
    <w:rsid w:val="00BB3E7A"/>
    <w:rPr>
      <w:rFonts w:ascii="Courier New" w:hAnsi="Courier New" w:cs="Courier New" w:hint="default"/>
    </w:rPr>
  </w:style>
  <w:style w:type="character" w:customStyle="1" w:styleId="WW8Num45z2">
    <w:name w:val="WW8Num45z2"/>
    <w:rsid w:val="00BB3E7A"/>
    <w:rPr>
      <w:rFonts w:ascii="Wingdings" w:hAnsi="Wingdings" w:cs="Wingdings" w:hint="default"/>
    </w:rPr>
  </w:style>
  <w:style w:type="character" w:customStyle="1" w:styleId="WW8Num45z3">
    <w:name w:val="WW8Num45z3"/>
    <w:rsid w:val="00BB3E7A"/>
    <w:rPr>
      <w:rFonts w:ascii="Symbol" w:hAnsi="Symbol" w:cs="Symbol" w:hint="default"/>
    </w:rPr>
  </w:style>
  <w:style w:type="character" w:customStyle="1" w:styleId="WW8Num46z1">
    <w:name w:val="WW8Num46z1"/>
    <w:rsid w:val="00BB3E7A"/>
    <w:rPr>
      <w:rFonts w:hint="default"/>
    </w:rPr>
  </w:style>
  <w:style w:type="character" w:customStyle="1" w:styleId="WW8Num46z3">
    <w:name w:val="WW8Num46z3"/>
    <w:rsid w:val="00BB3E7A"/>
    <w:rPr>
      <w:rFonts w:ascii="Symbol" w:hAnsi="Symbol" w:cs="Symbol" w:hint="default"/>
    </w:rPr>
  </w:style>
  <w:style w:type="character" w:customStyle="1" w:styleId="WW8Num46z4">
    <w:name w:val="WW8Num46z4"/>
    <w:rsid w:val="00BB3E7A"/>
    <w:rPr>
      <w:rFonts w:ascii="Courier New" w:hAnsi="Courier New" w:cs="Courier New" w:hint="default"/>
    </w:rPr>
  </w:style>
  <w:style w:type="character" w:customStyle="1" w:styleId="s16">
    <w:name w:val="s16"/>
    <w:basedOn w:val="Domylnaczcionkaakapitu1"/>
    <w:rsid w:val="00BB3E7A"/>
  </w:style>
  <w:style w:type="character" w:customStyle="1" w:styleId="s8">
    <w:name w:val="s8"/>
    <w:basedOn w:val="Domylnaczcionkaakapitu1"/>
    <w:rsid w:val="00BB3E7A"/>
  </w:style>
  <w:style w:type="character" w:customStyle="1" w:styleId="s15">
    <w:name w:val="s15"/>
    <w:basedOn w:val="Domylnaczcionkaakapitu1"/>
    <w:rsid w:val="00BB3E7A"/>
  </w:style>
  <w:style w:type="character" w:customStyle="1" w:styleId="s11">
    <w:name w:val="s11"/>
    <w:basedOn w:val="Domylnaczcionkaakapitu1"/>
    <w:rsid w:val="00BB3E7A"/>
  </w:style>
  <w:style w:type="character" w:customStyle="1" w:styleId="ListLabel2">
    <w:name w:val="ListLabel 2"/>
    <w:rsid w:val="00BB3E7A"/>
    <w:rPr>
      <w:rFonts w:eastAsia="Times New Roman"/>
      <w:w w:val="100"/>
    </w:rPr>
  </w:style>
  <w:style w:type="character" w:customStyle="1" w:styleId="ListLabel1">
    <w:name w:val="ListLabel 1"/>
    <w:rsid w:val="00BB3E7A"/>
    <w:rPr>
      <w:rFonts w:eastAsia="Times New Roman"/>
      <w:w w:val="100"/>
      <w:sz w:val="24"/>
      <w:szCs w:val="24"/>
    </w:rPr>
  </w:style>
  <w:style w:type="character" w:customStyle="1" w:styleId="TekstpodstawowywcityZnak1">
    <w:name w:val="Tekst podstawowy wcięty Znak1"/>
    <w:basedOn w:val="Domylnaczcionkaakapitu"/>
    <w:rsid w:val="00BB3E7A"/>
    <w:rPr>
      <w:rFonts w:ascii="Arial" w:eastAsia="Times New Roman" w:hAnsi="Arial" w:cs="Arial"/>
      <w:sz w:val="24"/>
      <w:szCs w:val="20"/>
      <w:lang w:eastAsia="ar-SA"/>
    </w:rPr>
  </w:style>
  <w:style w:type="character" w:customStyle="1" w:styleId="StopkaZnak1">
    <w:name w:val="Stopka Znak1"/>
    <w:basedOn w:val="Domylnaczcionkaakapitu"/>
    <w:rsid w:val="00BB3E7A"/>
    <w:rPr>
      <w:rFonts w:ascii="Times New Roman" w:eastAsia="Times New Roman" w:hAnsi="Times New Roman" w:cs="Times New Roman"/>
      <w:sz w:val="20"/>
      <w:szCs w:val="20"/>
      <w:lang w:eastAsia="ar-SA"/>
    </w:rPr>
  </w:style>
  <w:style w:type="paragraph" w:customStyle="1" w:styleId="Mapadokumentu1">
    <w:name w:val="Mapa dokumentu1"/>
    <w:basedOn w:val="Normalny"/>
    <w:rsid w:val="00BB3E7A"/>
    <w:pPr>
      <w:shd w:val="clear" w:color="auto" w:fill="000080"/>
      <w:suppressAutoHyphens/>
      <w:spacing w:after="0" w:line="240" w:lineRule="auto"/>
    </w:pPr>
    <w:rPr>
      <w:rFonts w:ascii="Tahoma" w:eastAsia="Times New Roman" w:hAnsi="Tahoma" w:cs="Arial Narrow"/>
      <w:sz w:val="24"/>
      <w:szCs w:val="24"/>
      <w:lang w:eastAsia="ar-SA"/>
    </w:rPr>
  </w:style>
  <w:style w:type="paragraph" w:customStyle="1" w:styleId="Tekstpodstawowywcity31">
    <w:name w:val="Tekst podstawowy wcięty 31"/>
    <w:basedOn w:val="Normalny"/>
    <w:qFormat/>
    <w:rsid w:val="00BB3E7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FR1">
    <w:name w:val="FR1"/>
    <w:rsid w:val="00BB3E7A"/>
    <w:pPr>
      <w:widowControl w:val="0"/>
      <w:suppressAutoHyphens/>
      <w:spacing w:before="560" w:after="0" w:line="240" w:lineRule="auto"/>
    </w:pPr>
    <w:rPr>
      <w:rFonts w:ascii="Arial" w:eastAsia="Times New Roman" w:hAnsi="Arial" w:cs="Arial"/>
      <w:sz w:val="12"/>
      <w:szCs w:val="20"/>
      <w:lang w:eastAsia="ar-SA"/>
    </w:rPr>
  </w:style>
  <w:style w:type="paragraph" w:customStyle="1" w:styleId="Standd">
    <w:name w:val="Standd"/>
    <w:basedOn w:val="Normalny"/>
    <w:rsid w:val="00BB3E7A"/>
    <w:pPr>
      <w:suppressAutoHyphens/>
      <w:spacing w:after="0" w:line="240" w:lineRule="auto"/>
      <w:jc w:val="both"/>
    </w:pPr>
    <w:rPr>
      <w:rFonts w:ascii="Arial" w:eastAsia="Times New Roman" w:hAnsi="Arial" w:cs="Arial"/>
      <w:sz w:val="20"/>
      <w:szCs w:val="20"/>
      <w:lang w:eastAsia="ar-SA"/>
    </w:rPr>
  </w:style>
  <w:style w:type="paragraph" w:customStyle="1" w:styleId="LucaCash">
    <w:name w:val="Luca&amp;Cash"/>
    <w:basedOn w:val="Normalny"/>
    <w:rsid w:val="00BB3E7A"/>
    <w:pPr>
      <w:suppressAutoHyphens/>
      <w:spacing w:after="0" w:line="360" w:lineRule="auto"/>
    </w:pPr>
    <w:rPr>
      <w:rFonts w:ascii="Arial Narrow" w:eastAsia="Times New Roman" w:hAnsi="Arial Narrow" w:cs="Arial Narrow"/>
      <w:sz w:val="24"/>
      <w:szCs w:val="20"/>
      <w:lang w:eastAsia="ar-SA"/>
    </w:rPr>
  </w:style>
  <w:style w:type="paragraph" w:customStyle="1" w:styleId="BodyText31">
    <w:name w:val="Body Text 31"/>
    <w:basedOn w:val="Normalny"/>
    <w:rsid w:val="00BB3E7A"/>
    <w:pPr>
      <w:suppressAutoHyphens/>
      <w:spacing w:after="0" w:line="240" w:lineRule="auto"/>
      <w:jc w:val="both"/>
    </w:pPr>
    <w:rPr>
      <w:rFonts w:ascii="Arial" w:eastAsia="Times New Roman" w:hAnsi="Arial" w:cs="Arial"/>
      <w:b/>
      <w:sz w:val="24"/>
      <w:szCs w:val="20"/>
      <w:lang w:eastAsia="ar-SA"/>
    </w:rPr>
  </w:style>
  <w:style w:type="paragraph" w:customStyle="1" w:styleId="Legenda1">
    <w:name w:val="Legenda1"/>
    <w:basedOn w:val="Normalny"/>
    <w:next w:val="Normalny"/>
    <w:rsid w:val="00BB3E7A"/>
    <w:pPr>
      <w:shd w:val="clear" w:color="auto" w:fill="FFFFFF"/>
      <w:tabs>
        <w:tab w:val="left" w:pos="8323"/>
      </w:tabs>
      <w:suppressAutoHyphens/>
      <w:spacing w:before="252" w:after="0" w:line="259" w:lineRule="exact"/>
      <w:ind w:right="2419"/>
    </w:pPr>
    <w:rPr>
      <w:rFonts w:ascii="Times New Roman" w:eastAsia="Times New Roman" w:hAnsi="Times New Roman" w:cs="Times New Roman"/>
      <w:b/>
      <w:spacing w:val="-9"/>
      <w:sz w:val="24"/>
      <w:szCs w:val="24"/>
      <w:lang w:eastAsia="ar-SA"/>
    </w:rPr>
  </w:style>
  <w:style w:type="paragraph" w:styleId="Adreszwrotnynakopercie">
    <w:name w:val="envelope return"/>
    <w:basedOn w:val="Normalny"/>
    <w:rsid w:val="00BB3E7A"/>
    <w:pPr>
      <w:suppressAutoHyphens/>
      <w:spacing w:after="0" w:line="240" w:lineRule="auto"/>
    </w:pPr>
    <w:rPr>
      <w:rFonts w:ascii="Book Antiqua" w:eastAsia="Times New Roman" w:hAnsi="Book Antiqua" w:cs="Book Antiqua"/>
      <w:sz w:val="16"/>
      <w:szCs w:val="20"/>
      <w:lang w:eastAsia="ar-SA"/>
    </w:rPr>
  </w:style>
  <w:style w:type="paragraph" w:styleId="Adresnakopercie">
    <w:name w:val="envelope address"/>
    <w:basedOn w:val="Normalny"/>
    <w:rsid w:val="00BB3E7A"/>
    <w:pPr>
      <w:suppressAutoHyphens/>
      <w:spacing w:after="0" w:line="240" w:lineRule="auto"/>
      <w:ind w:left="2880"/>
    </w:pPr>
    <w:rPr>
      <w:rFonts w:ascii="Times New Roman" w:eastAsia="Times New Roman" w:hAnsi="Times New Roman" w:cs="Times New Roman"/>
      <w:smallCaps/>
      <w:sz w:val="28"/>
      <w:szCs w:val="20"/>
      <w:lang w:eastAsia="ar-SA"/>
    </w:rPr>
  </w:style>
  <w:style w:type="paragraph" w:customStyle="1" w:styleId="Lista21">
    <w:name w:val="Lista 21"/>
    <w:basedOn w:val="Normalny"/>
    <w:rsid w:val="00BB3E7A"/>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spec-p1">
    <w:name w:val="spec-p1"/>
    <w:basedOn w:val="Normalny"/>
    <w:rsid w:val="00BB3E7A"/>
    <w:pPr>
      <w:suppressAutoHyphens/>
      <w:spacing w:after="0" w:line="240" w:lineRule="auto"/>
      <w:ind w:left="284" w:hanging="284"/>
    </w:pPr>
    <w:rPr>
      <w:rFonts w:ascii="Times New Roman" w:eastAsia="Times New Roman" w:hAnsi="Times New Roman" w:cs="Times New Roman"/>
      <w:sz w:val="24"/>
      <w:szCs w:val="20"/>
      <w:lang w:eastAsia="ar-SA"/>
    </w:rPr>
  </w:style>
  <w:style w:type="paragraph" w:customStyle="1" w:styleId="Liniapozioma">
    <w:name w:val="Linia pozioma"/>
    <w:basedOn w:val="Normalny"/>
    <w:next w:val="Tekstpodstawowy"/>
    <w:rsid w:val="00BB3E7A"/>
    <w:pPr>
      <w:suppressLineNumbers/>
      <w:pBdr>
        <w:bottom w:val="double" w:sz="1"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nak">
    <w:name w:val="Znak"/>
    <w:basedOn w:val="Normalny"/>
    <w:rsid w:val="00BB3E7A"/>
    <w:pPr>
      <w:suppressAutoHyphens/>
      <w:spacing w:after="0" w:line="240" w:lineRule="auto"/>
    </w:pPr>
    <w:rPr>
      <w:rFonts w:ascii="Times New Roman" w:eastAsia="Times New Roman" w:hAnsi="Times New Roman" w:cs="Times New Roman"/>
      <w:sz w:val="24"/>
      <w:szCs w:val="24"/>
      <w:lang w:eastAsia="ar-SA"/>
    </w:rPr>
  </w:style>
  <w:style w:type="paragraph" w:customStyle="1" w:styleId="Tekstblokowy1">
    <w:name w:val="Tekst blokowy1"/>
    <w:basedOn w:val="Normalny"/>
    <w:rsid w:val="00BB3E7A"/>
    <w:pPr>
      <w:suppressAutoHyphens/>
      <w:spacing w:after="0" w:line="240" w:lineRule="auto"/>
      <w:ind w:left="-851" w:right="-597"/>
      <w:jc w:val="both"/>
    </w:pPr>
    <w:rPr>
      <w:rFonts w:ascii="Arial" w:eastAsia="Times New Roman" w:hAnsi="Arial" w:cs="Arial"/>
      <w:sz w:val="20"/>
      <w:szCs w:val="20"/>
      <w:lang w:eastAsia="ar-SA"/>
    </w:rPr>
  </w:style>
  <w:style w:type="paragraph" w:customStyle="1" w:styleId="pkt">
    <w:name w:val="pkt"/>
    <w:basedOn w:val="Normalny"/>
    <w:rsid w:val="00BB3E7A"/>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TableParagraph">
    <w:name w:val="Table Paragraph"/>
    <w:basedOn w:val="Normalny"/>
    <w:uiPriority w:val="1"/>
    <w:qFormat/>
    <w:rsid w:val="00BB3E7A"/>
    <w:pPr>
      <w:suppressAutoHyphens/>
      <w:spacing w:after="0" w:line="240" w:lineRule="auto"/>
    </w:pPr>
    <w:rPr>
      <w:rFonts w:ascii="Times New Roman" w:eastAsia="Times New Roman" w:hAnsi="Times New Roman" w:cs="Times New Roman"/>
      <w:sz w:val="24"/>
      <w:szCs w:val="24"/>
      <w:lang w:eastAsia="ar-SA"/>
    </w:rPr>
  </w:style>
  <w:style w:type="table" w:customStyle="1" w:styleId="TableNormal">
    <w:name w:val="Table Normal"/>
    <w:uiPriority w:val="2"/>
    <w:semiHidden/>
    <w:unhideWhenUsed/>
    <w:qFormat/>
    <w:rsid w:val="00BB3E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7">
    <w:name w:val="Bez listy7"/>
    <w:next w:val="Bezlisty"/>
    <w:uiPriority w:val="99"/>
    <w:semiHidden/>
    <w:unhideWhenUsed/>
    <w:rsid w:val="00F73681"/>
  </w:style>
  <w:style w:type="paragraph" w:customStyle="1" w:styleId="Tekstpodstawowy27">
    <w:name w:val="Tekst podstawowy 27"/>
    <w:basedOn w:val="Normalny"/>
    <w:rsid w:val="00F73681"/>
    <w:pPr>
      <w:spacing w:after="0" w:line="240" w:lineRule="auto"/>
      <w:jc w:val="both"/>
    </w:pPr>
    <w:rPr>
      <w:rFonts w:ascii="Comic Sans MS" w:eastAsia="Times New Roman" w:hAnsi="Comic Sans MS" w:cs="Times New Roman"/>
      <w:sz w:val="24"/>
      <w:szCs w:val="20"/>
      <w:lang w:eastAsia="pl-PL"/>
    </w:rPr>
  </w:style>
  <w:style w:type="paragraph" w:styleId="Lista2">
    <w:name w:val="List 2"/>
    <w:basedOn w:val="Normalny"/>
    <w:rsid w:val="00F73681"/>
    <w:pPr>
      <w:spacing w:after="0" w:line="240" w:lineRule="auto"/>
      <w:ind w:left="566" w:hanging="283"/>
    </w:pPr>
    <w:rPr>
      <w:rFonts w:ascii="Times New Roman" w:eastAsia="Times New Roman" w:hAnsi="Times New Roman" w:cs="Times New Roman"/>
      <w:sz w:val="24"/>
      <w:szCs w:val="20"/>
      <w:lang w:eastAsia="pl-PL"/>
    </w:rPr>
  </w:style>
  <w:style w:type="table" w:customStyle="1" w:styleId="Tabela-Siatka7">
    <w:name w:val="Tabela - Siatka7"/>
    <w:basedOn w:val="Standardowy"/>
    <w:next w:val="Tabela-Siatka"/>
    <w:rsid w:val="00F7368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4NiePogrubienieZlewej0cmPierwszywiersz">
    <w:name w:val="Styl Nagłówek 4 + Nie Pogrubienie Z lewej:  0 cm Pierwszy wiersz..."/>
    <w:basedOn w:val="Nagwek4"/>
    <w:rsid w:val="00F73681"/>
    <w:pPr>
      <w:numPr>
        <w:ilvl w:val="3"/>
      </w:numPr>
      <w:tabs>
        <w:tab w:val="num" w:pos="1260"/>
      </w:tabs>
      <w:suppressAutoHyphens w:val="0"/>
      <w:spacing w:before="60" w:after="60"/>
      <w:jc w:val="left"/>
    </w:pPr>
    <w:rPr>
      <w:sz w:val="24"/>
      <w:lang w:eastAsia="pl-PL"/>
    </w:rPr>
  </w:style>
  <w:style w:type="character" w:customStyle="1" w:styleId="eltit1">
    <w:name w:val="eltit1"/>
    <w:rsid w:val="00F73681"/>
    <w:rPr>
      <w:rFonts w:ascii="Verdana" w:hAnsi="Verdana" w:hint="default"/>
      <w:color w:val="333366"/>
      <w:sz w:val="20"/>
      <w:szCs w:val="20"/>
    </w:rPr>
  </w:style>
  <w:style w:type="paragraph" w:customStyle="1" w:styleId="ZnakZnak1">
    <w:name w:val="Znak Znak1"/>
    <w:basedOn w:val="Normalny"/>
    <w:rsid w:val="00F73681"/>
    <w:pPr>
      <w:spacing w:after="0" w:line="240" w:lineRule="auto"/>
    </w:pPr>
    <w:rPr>
      <w:rFonts w:ascii="Arial" w:eastAsia="Times New Roman" w:hAnsi="Arial" w:cs="Arial"/>
      <w:sz w:val="24"/>
      <w:szCs w:val="24"/>
      <w:lang w:eastAsia="pl-PL"/>
    </w:rPr>
  </w:style>
  <w:style w:type="paragraph" w:customStyle="1" w:styleId="zielony">
    <w:name w:val="zielony"/>
    <w:basedOn w:val="Normalny"/>
    <w:rsid w:val="00F73681"/>
    <w:pPr>
      <w:spacing w:before="75" w:after="75" w:line="240" w:lineRule="auto"/>
    </w:pPr>
    <w:rPr>
      <w:rFonts w:ascii="Times New Roman" w:eastAsia="Times New Roman" w:hAnsi="Times New Roman" w:cs="Times New Roman"/>
      <w:b/>
      <w:bCs/>
      <w:caps/>
      <w:color w:val="009500"/>
      <w:sz w:val="20"/>
      <w:szCs w:val="20"/>
      <w:lang w:eastAsia="pl-PL"/>
    </w:rPr>
  </w:style>
  <w:style w:type="numbering" w:customStyle="1" w:styleId="Styl2">
    <w:name w:val="Styl2"/>
    <w:basedOn w:val="Bezlisty"/>
    <w:rsid w:val="00F73681"/>
    <w:pPr>
      <w:numPr>
        <w:numId w:val="43"/>
      </w:numPr>
    </w:pPr>
  </w:style>
  <w:style w:type="numbering" w:styleId="111111">
    <w:name w:val="Outline List 2"/>
    <w:basedOn w:val="Bezlisty"/>
    <w:rsid w:val="00F73681"/>
    <w:pPr>
      <w:numPr>
        <w:numId w:val="42"/>
      </w:numPr>
    </w:pPr>
  </w:style>
  <w:style w:type="paragraph" w:customStyle="1" w:styleId="Akapitzlist9">
    <w:name w:val="Akapit z listą9"/>
    <w:basedOn w:val="Normalny"/>
    <w:rsid w:val="00F7368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podstawowy20">
    <w:name w:val="Tekst podstawowy2"/>
    <w:basedOn w:val="Normalny"/>
    <w:rsid w:val="00F73681"/>
    <w:pPr>
      <w:shd w:val="clear" w:color="auto" w:fill="FFFFFF"/>
      <w:suppressAutoHyphens/>
      <w:spacing w:after="480" w:line="533" w:lineRule="exact"/>
      <w:ind w:hanging="1420"/>
    </w:pPr>
    <w:rPr>
      <w:rFonts w:ascii="Times New Roman" w:eastAsia="Times New Roman" w:hAnsi="Times New Roman" w:cs="Times New Roman"/>
      <w:sz w:val="24"/>
      <w:szCs w:val="24"/>
      <w:lang w:eastAsia="ar-SA"/>
    </w:rPr>
  </w:style>
  <w:style w:type="paragraph" w:customStyle="1" w:styleId="ZnakZnak5ZnakZnak">
    <w:name w:val="Znak Znak5 Znak Znak"/>
    <w:basedOn w:val="Normalny"/>
    <w:rsid w:val="00F73681"/>
    <w:pPr>
      <w:spacing w:after="0" w:line="240" w:lineRule="auto"/>
    </w:pPr>
    <w:rPr>
      <w:rFonts w:ascii="Arial" w:eastAsia="Times New Roman" w:hAnsi="Arial" w:cs="Arial"/>
      <w:sz w:val="24"/>
      <w:szCs w:val="24"/>
      <w:lang w:eastAsia="pl-PL"/>
    </w:rPr>
  </w:style>
  <w:style w:type="paragraph" w:customStyle="1" w:styleId="Akapit">
    <w:name w:val="Akapit"/>
    <w:basedOn w:val="Normalny"/>
    <w:rsid w:val="00F73681"/>
    <w:pPr>
      <w:suppressAutoHyphens/>
      <w:spacing w:after="0" w:line="240" w:lineRule="auto"/>
      <w:ind w:left="1134"/>
    </w:pPr>
    <w:rPr>
      <w:rFonts w:ascii="Times New Roman" w:eastAsia="Times New Roman" w:hAnsi="Times New Roman" w:cs="Times New Roman"/>
      <w:szCs w:val="20"/>
      <w:lang w:eastAsia="ar-SA"/>
    </w:rPr>
  </w:style>
  <w:style w:type="character" w:customStyle="1" w:styleId="Nagwek11">
    <w:name w:val="Nagłówek #1_"/>
    <w:link w:val="Nagwek12"/>
    <w:rsid w:val="00F73681"/>
    <w:rPr>
      <w:rFonts w:ascii="Calibri" w:eastAsia="Calibri" w:hAnsi="Calibri"/>
      <w:b/>
      <w:bCs/>
      <w:shd w:val="clear" w:color="auto" w:fill="FFFFFF"/>
    </w:rPr>
  </w:style>
  <w:style w:type="paragraph" w:customStyle="1" w:styleId="Nagwek12">
    <w:name w:val="Nagłówek #1"/>
    <w:basedOn w:val="Normalny"/>
    <w:link w:val="Nagwek11"/>
    <w:rsid w:val="00F73681"/>
    <w:pPr>
      <w:widowControl w:val="0"/>
      <w:shd w:val="clear" w:color="auto" w:fill="FFFFFF"/>
      <w:spacing w:after="0" w:line="259" w:lineRule="exact"/>
      <w:ind w:hanging="400"/>
      <w:jc w:val="both"/>
      <w:outlineLvl w:val="0"/>
    </w:pPr>
    <w:rPr>
      <w:rFonts w:ascii="Calibri" w:eastAsia="Calibri" w:hAnsi="Calibri"/>
      <w:b/>
      <w:bCs/>
    </w:rPr>
  </w:style>
  <w:style w:type="character" w:customStyle="1" w:styleId="TeksttreciPogrubienie">
    <w:name w:val="Tekst treści + Pogrubienie"/>
    <w:rsid w:val="00F73681"/>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numbering" w:customStyle="1" w:styleId="Bezlisty14">
    <w:name w:val="Bez listy14"/>
    <w:next w:val="Bezlisty"/>
    <w:uiPriority w:val="99"/>
    <w:semiHidden/>
    <w:unhideWhenUsed/>
    <w:rsid w:val="00F73681"/>
  </w:style>
  <w:style w:type="paragraph" w:customStyle="1" w:styleId="font5">
    <w:name w:val="font5"/>
    <w:basedOn w:val="Normalny"/>
    <w:rsid w:val="00F73681"/>
    <w:pPr>
      <w:spacing w:before="100" w:beforeAutospacing="1" w:after="100" w:afterAutospacing="1" w:line="240" w:lineRule="auto"/>
    </w:pPr>
    <w:rPr>
      <w:rFonts w:ascii="Arial" w:eastAsia="Times New Roman" w:hAnsi="Arial" w:cs="Arial"/>
      <w:sz w:val="20"/>
      <w:szCs w:val="20"/>
      <w:lang w:eastAsia="pl-PL"/>
    </w:rPr>
  </w:style>
  <w:style w:type="paragraph" w:customStyle="1" w:styleId="font6">
    <w:name w:val="font6"/>
    <w:basedOn w:val="Normalny"/>
    <w:rsid w:val="00F73681"/>
    <w:pPr>
      <w:spacing w:before="100" w:beforeAutospacing="1" w:after="100" w:afterAutospacing="1" w:line="240" w:lineRule="auto"/>
    </w:pPr>
    <w:rPr>
      <w:rFonts w:ascii="Arial" w:eastAsia="Times New Roman" w:hAnsi="Arial" w:cs="Arial"/>
      <w:sz w:val="18"/>
      <w:szCs w:val="18"/>
      <w:lang w:eastAsia="pl-PL"/>
    </w:rPr>
  </w:style>
  <w:style w:type="paragraph" w:customStyle="1" w:styleId="font7">
    <w:name w:val="font7"/>
    <w:basedOn w:val="Normalny"/>
    <w:rsid w:val="00F73681"/>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8">
    <w:name w:val="font8"/>
    <w:basedOn w:val="Normalny"/>
    <w:rsid w:val="00F73681"/>
    <w:pPr>
      <w:spacing w:before="100" w:beforeAutospacing="1" w:after="100" w:afterAutospacing="1" w:line="240" w:lineRule="auto"/>
    </w:pPr>
    <w:rPr>
      <w:rFonts w:ascii="Arial" w:eastAsia="Times New Roman" w:hAnsi="Arial" w:cs="Arial"/>
      <w:b/>
      <w:bCs/>
      <w:sz w:val="18"/>
      <w:szCs w:val="18"/>
      <w:lang w:eastAsia="pl-PL"/>
    </w:rPr>
  </w:style>
  <w:style w:type="paragraph" w:customStyle="1" w:styleId="font9">
    <w:name w:val="font9"/>
    <w:basedOn w:val="Normalny"/>
    <w:rsid w:val="00F73681"/>
    <w:pPr>
      <w:spacing w:before="100" w:beforeAutospacing="1" w:after="100" w:afterAutospacing="1" w:line="240" w:lineRule="auto"/>
    </w:pPr>
    <w:rPr>
      <w:rFonts w:ascii="Arial" w:eastAsia="Times New Roman" w:hAnsi="Arial" w:cs="Arial"/>
      <w:b/>
      <w:bCs/>
      <w:color w:val="000000"/>
      <w:sz w:val="18"/>
      <w:szCs w:val="18"/>
      <w:lang w:eastAsia="pl-PL"/>
    </w:rPr>
  </w:style>
  <w:style w:type="paragraph" w:customStyle="1" w:styleId="xl65">
    <w:name w:val="xl65"/>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67">
    <w:name w:val="xl67"/>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70">
    <w:name w:val="xl70"/>
    <w:basedOn w:val="Normalny"/>
    <w:rsid w:val="00F73681"/>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1">
    <w:name w:val="xl71"/>
    <w:basedOn w:val="Normalny"/>
    <w:rsid w:val="00F73681"/>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2">
    <w:name w:val="xl72"/>
    <w:basedOn w:val="Normalny"/>
    <w:rsid w:val="00F73681"/>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3">
    <w:name w:val="xl7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4">
    <w:name w:val="xl74"/>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5">
    <w:name w:val="xl7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6">
    <w:name w:val="xl7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7">
    <w:name w:val="xl7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8">
    <w:name w:val="xl7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9">
    <w:name w:val="xl79"/>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0">
    <w:name w:val="xl8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1">
    <w:name w:val="xl81"/>
    <w:basedOn w:val="Normalny"/>
    <w:rsid w:val="00F7368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2">
    <w:name w:val="xl82"/>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3">
    <w:name w:val="xl8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4">
    <w:name w:val="xl84"/>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5">
    <w:name w:val="xl8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6">
    <w:name w:val="xl8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7">
    <w:name w:val="xl8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8">
    <w:name w:val="xl8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9">
    <w:name w:val="xl89"/>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90">
    <w:name w:val="xl9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91">
    <w:name w:val="xl9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92">
    <w:name w:val="xl92"/>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18"/>
      <w:szCs w:val="18"/>
      <w:lang w:eastAsia="pl-PL"/>
    </w:rPr>
  </w:style>
  <w:style w:type="paragraph" w:customStyle="1" w:styleId="xl93">
    <w:name w:val="xl93"/>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4">
    <w:name w:val="xl94"/>
    <w:basedOn w:val="Normalny"/>
    <w:rsid w:val="00F73681"/>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5">
    <w:name w:val="xl95"/>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pl-PL"/>
    </w:rPr>
  </w:style>
  <w:style w:type="paragraph" w:customStyle="1" w:styleId="xl96">
    <w:name w:val="xl9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7">
    <w:name w:val="xl97"/>
    <w:basedOn w:val="Normalny"/>
    <w:rsid w:val="00F73681"/>
    <w:pP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98">
    <w:name w:val="xl98"/>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99">
    <w:name w:val="xl99"/>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numbering" w:customStyle="1" w:styleId="Bezlisty23">
    <w:name w:val="Bez listy23"/>
    <w:next w:val="Bezlisty"/>
    <w:uiPriority w:val="99"/>
    <w:semiHidden/>
    <w:unhideWhenUsed/>
    <w:rsid w:val="00F73681"/>
  </w:style>
  <w:style w:type="paragraph" w:customStyle="1" w:styleId="xl100">
    <w:name w:val="xl10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101">
    <w:name w:val="xl10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103">
    <w:name w:val="xl103"/>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character" w:customStyle="1" w:styleId="BezodstpwZnak">
    <w:name w:val="Bez odstępów Znak"/>
    <w:link w:val="Bezodstpw"/>
    <w:rsid w:val="00F73681"/>
    <w:rPr>
      <w:rFonts w:ascii="Calibri" w:eastAsia="Times New Roman" w:hAnsi="Calibri" w:cs="Times New Roman"/>
    </w:rPr>
  </w:style>
  <w:style w:type="numbering" w:customStyle="1" w:styleId="WWNum12">
    <w:name w:val="WWNum12"/>
    <w:rsid w:val="00F73681"/>
    <w:pPr>
      <w:numPr>
        <w:numId w:val="44"/>
      </w:numPr>
    </w:pPr>
  </w:style>
  <w:style w:type="paragraph" w:customStyle="1" w:styleId="Textbody">
    <w:name w:val="Text body"/>
    <w:basedOn w:val="Normalny"/>
    <w:uiPriority w:val="99"/>
    <w:rsid w:val="00F73681"/>
    <w:pPr>
      <w:suppressAutoHyphens/>
      <w:autoSpaceDN w:val="0"/>
      <w:spacing w:after="120" w:line="240" w:lineRule="auto"/>
      <w:textAlignment w:val="baseline"/>
      <w:outlineLvl w:val="8"/>
    </w:pPr>
    <w:rPr>
      <w:rFonts w:ascii="Times New Roman" w:eastAsia="Lucida Sans Unicode" w:hAnsi="Times New Roman" w:cs="Tahoma"/>
      <w:kern w:val="3"/>
      <w:sz w:val="24"/>
      <w:szCs w:val="24"/>
      <w:lang w:eastAsia="zh-CN" w:bidi="hi-IN"/>
    </w:rPr>
  </w:style>
  <w:style w:type="numbering" w:customStyle="1" w:styleId="WWNum28">
    <w:name w:val="WWNum28"/>
    <w:rsid w:val="00F73681"/>
    <w:pPr>
      <w:numPr>
        <w:numId w:val="45"/>
      </w:numPr>
    </w:pPr>
  </w:style>
  <w:style w:type="numbering" w:customStyle="1" w:styleId="WWNum33">
    <w:name w:val="WWNum33"/>
    <w:rsid w:val="00F73681"/>
    <w:pPr>
      <w:numPr>
        <w:numId w:val="46"/>
      </w:numPr>
    </w:pPr>
  </w:style>
  <w:style w:type="character" w:customStyle="1" w:styleId="StrongEmphasis">
    <w:name w:val="Strong Emphasis"/>
    <w:uiPriority w:val="99"/>
    <w:rsid w:val="00F73681"/>
    <w:rPr>
      <w:b/>
    </w:rPr>
  </w:style>
  <w:style w:type="paragraph" w:customStyle="1" w:styleId="glowny">
    <w:name w:val="glowny"/>
    <w:basedOn w:val="Stopka"/>
    <w:next w:val="Stopka"/>
    <w:rsid w:val="00F73681"/>
    <w:pPr>
      <w:snapToGrid w:val="0"/>
      <w:spacing w:line="258" w:lineRule="atLeast"/>
    </w:pPr>
    <w:rPr>
      <w:rFonts w:ascii="FrankfurtGothic" w:eastAsia="Calibri" w:hAnsi="FrankfurtGothic"/>
      <w:color w:val="000000"/>
      <w:kern w:val="2"/>
      <w:sz w:val="19"/>
      <w:szCs w:val="22"/>
      <w:lang w:eastAsia="ar-SA"/>
    </w:rPr>
  </w:style>
  <w:style w:type="character" w:styleId="Nierozpoznanawzmianka">
    <w:name w:val="Unresolved Mention"/>
    <w:uiPriority w:val="99"/>
    <w:semiHidden/>
    <w:unhideWhenUsed/>
    <w:rsid w:val="00F73681"/>
    <w:rPr>
      <w:color w:val="605E5C"/>
      <w:shd w:val="clear" w:color="auto" w:fill="E1DFDD"/>
    </w:rPr>
  </w:style>
  <w:style w:type="paragraph" w:customStyle="1" w:styleId="Akapit0">
    <w:name w:val="Akapit 0"/>
    <w:basedOn w:val="Normalny"/>
    <w:qFormat/>
    <w:rsid w:val="00F73681"/>
    <w:pPr>
      <w:suppressAutoHyphens/>
      <w:spacing w:before="23" w:after="0" w:line="240" w:lineRule="auto"/>
      <w:ind w:left="386" w:right="108" w:hanging="386"/>
      <w:jc w:val="both"/>
    </w:pPr>
    <w:rPr>
      <w:rFonts w:ascii="Arial" w:eastAsia="Times New Roman" w:hAnsi="Arial" w:cs="Arial"/>
      <w:kern w:val="2"/>
      <w:sz w:val="18"/>
      <w:szCs w:val="18"/>
      <w:lang w:eastAsia="ar-SA"/>
    </w:rPr>
  </w:style>
  <w:style w:type="paragraph" w:customStyle="1" w:styleId="normaltableau">
    <w:name w:val="normal_tableau"/>
    <w:basedOn w:val="Normalny"/>
    <w:qFormat/>
    <w:rsid w:val="00F73681"/>
    <w:pPr>
      <w:suppressAutoHyphens/>
      <w:spacing w:before="120" w:after="120" w:line="240" w:lineRule="auto"/>
      <w:jc w:val="both"/>
    </w:pPr>
    <w:rPr>
      <w:rFonts w:ascii="Optima" w:eastAsia="Times New Roman" w:hAnsi="Optima" w:cs="Optima"/>
      <w:lang w:val="en-GB" w:eastAsia="zh-CN"/>
    </w:rPr>
  </w:style>
  <w:style w:type="paragraph" w:customStyle="1" w:styleId="Tekstwstpniesformatowany">
    <w:name w:val="Tekst wstępnie sformatowany"/>
    <w:basedOn w:val="Normalny"/>
    <w:qFormat/>
    <w:rsid w:val="00F73681"/>
    <w:pPr>
      <w:widowControl w:val="0"/>
      <w:suppressAutoHyphens/>
      <w:spacing w:after="0" w:line="240" w:lineRule="auto"/>
    </w:pPr>
    <w:rPr>
      <w:rFonts w:ascii="Courier New" w:eastAsia="Courier New" w:hAnsi="Courier New" w:cs="Courier New"/>
      <w:sz w:val="20"/>
      <w:szCs w:val="20"/>
      <w:lang w:eastAsia="ar-SA"/>
    </w:rPr>
  </w:style>
  <w:style w:type="paragraph" w:customStyle="1" w:styleId="western">
    <w:name w:val="western"/>
    <w:basedOn w:val="Normalny"/>
    <w:qFormat/>
    <w:rsid w:val="00F73681"/>
    <w:pPr>
      <w:suppressAutoHyphens/>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Cytat1">
    <w:name w:val="Cytat1"/>
    <w:qFormat/>
    <w:rsid w:val="00F73681"/>
    <w:rPr>
      <w:i/>
      <w:iCs/>
    </w:rPr>
  </w:style>
  <w:style w:type="character" w:customStyle="1" w:styleId="czeinternetowe">
    <w:name w:val="Łącze internetowe"/>
    <w:rsid w:val="00F73681"/>
    <w:rPr>
      <w:color w:val="0000FF"/>
      <w:u w:val="single"/>
    </w:rPr>
  </w:style>
  <w:style w:type="character" w:customStyle="1" w:styleId="FontStyle32">
    <w:name w:val="Font Style32"/>
    <w:qFormat/>
    <w:rsid w:val="00F73681"/>
    <w:rPr>
      <w:rFonts w:ascii="Times New Roman" w:hAnsi="Times New Roman" w:cs="Times New Roman" w:hint="default"/>
      <w:sz w:val="22"/>
      <w:szCs w:val="22"/>
    </w:rPr>
  </w:style>
  <w:style w:type="character" w:customStyle="1" w:styleId="Znakiprzypiswdolnych">
    <w:name w:val="Znaki przypisów dolnych"/>
    <w:rsid w:val="00F73681"/>
    <w:rPr>
      <w:vertAlign w:val="superscript"/>
    </w:rPr>
  </w:style>
  <w:style w:type="numbering" w:customStyle="1" w:styleId="Bezlisty8">
    <w:name w:val="Bez listy8"/>
    <w:next w:val="Bezlisty"/>
    <w:uiPriority w:val="99"/>
    <w:semiHidden/>
    <w:unhideWhenUsed/>
    <w:rsid w:val="00F04B76"/>
  </w:style>
  <w:style w:type="numbering" w:customStyle="1" w:styleId="Bezlisty15">
    <w:name w:val="Bez listy15"/>
    <w:next w:val="Bezlisty"/>
    <w:uiPriority w:val="99"/>
    <w:semiHidden/>
    <w:rsid w:val="00F04B76"/>
  </w:style>
  <w:style w:type="table" w:customStyle="1" w:styleId="Tabela-Siatka8">
    <w:name w:val="Tabela - Siatka8"/>
    <w:basedOn w:val="Standardowy"/>
    <w:next w:val="Tabela-Siatka"/>
    <w:rsid w:val="00F04B7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basedOn w:val="Bezlisty"/>
    <w:rsid w:val="00F04B76"/>
    <w:pPr>
      <w:numPr>
        <w:numId w:val="3"/>
      </w:numPr>
    </w:pPr>
  </w:style>
  <w:style w:type="numbering" w:customStyle="1" w:styleId="1111111">
    <w:name w:val="1 / 1.1 / 1.1.11"/>
    <w:basedOn w:val="Bezlisty"/>
    <w:next w:val="111111"/>
    <w:rsid w:val="00F04B76"/>
    <w:pPr>
      <w:numPr>
        <w:numId w:val="2"/>
      </w:numPr>
    </w:pPr>
  </w:style>
  <w:style w:type="numbering" w:customStyle="1" w:styleId="Bezlisty113">
    <w:name w:val="Bez listy113"/>
    <w:next w:val="Bezlisty"/>
    <w:uiPriority w:val="99"/>
    <w:semiHidden/>
    <w:unhideWhenUsed/>
    <w:rsid w:val="00F04B76"/>
  </w:style>
  <w:style w:type="numbering" w:customStyle="1" w:styleId="Bezlisty24">
    <w:name w:val="Bez listy24"/>
    <w:next w:val="Bezlisty"/>
    <w:uiPriority w:val="99"/>
    <w:semiHidden/>
    <w:unhideWhenUsed/>
    <w:rsid w:val="00F04B76"/>
  </w:style>
  <w:style w:type="numbering" w:customStyle="1" w:styleId="WWNum121">
    <w:name w:val="WWNum121"/>
    <w:rsid w:val="00F04B76"/>
    <w:pPr>
      <w:numPr>
        <w:numId w:val="4"/>
      </w:numPr>
    </w:pPr>
  </w:style>
  <w:style w:type="numbering" w:customStyle="1" w:styleId="WWNum281">
    <w:name w:val="WWNum281"/>
    <w:rsid w:val="00F04B76"/>
    <w:pPr>
      <w:numPr>
        <w:numId w:val="5"/>
      </w:numPr>
    </w:pPr>
  </w:style>
  <w:style w:type="numbering" w:customStyle="1" w:styleId="WWNum331">
    <w:name w:val="WWNum331"/>
    <w:rsid w:val="00F04B76"/>
    <w:pPr>
      <w:numPr>
        <w:numId w:val="6"/>
      </w:numPr>
    </w:pPr>
  </w:style>
  <w:style w:type="numbering" w:customStyle="1" w:styleId="Bezlisty32">
    <w:name w:val="Bez listy32"/>
    <w:next w:val="Bezlisty"/>
    <w:uiPriority w:val="99"/>
    <w:semiHidden/>
    <w:unhideWhenUsed/>
    <w:rsid w:val="00F04B76"/>
  </w:style>
  <w:style w:type="table" w:customStyle="1" w:styleId="TableGrid">
    <w:name w:val="TableGrid"/>
    <w:rsid w:val="00F04B76"/>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41">
    <w:name w:val="Bez listy41"/>
    <w:next w:val="Bezlisty"/>
    <w:uiPriority w:val="99"/>
    <w:semiHidden/>
    <w:unhideWhenUsed/>
    <w:rsid w:val="00F04B76"/>
  </w:style>
  <w:style w:type="character" w:customStyle="1" w:styleId="markedcontent">
    <w:name w:val="markedcontent"/>
    <w:basedOn w:val="Domylnaczcionkaakapitu"/>
    <w:rsid w:val="002632F1"/>
  </w:style>
  <w:style w:type="character" w:customStyle="1" w:styleId="Nierozpoznanawzmianka3">
    <w:name w:val="Nierozpoznana wzmianka3"/>
    <w:uiPriority w:val="99"/>
    <w:semiHidden/>
    <w:unhideWhenUsed/>
    <w:rsid w:val="00A22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909865">
      <w:bodyDiv w:val="1"/>
      <w:marLeft w:val="0"/>
      <w:marRight w:val="0"/>
      <w:marTop w:val="0"/>
      <w:marBottom w:val="0"/>
      <w:divBdr>
        <w:top w:val="none" w:sz="0" w:space="0" w:color="auto"/>
        <w:left w:val="none" w:sz="0" w:space="0" w:color="auto"/>
        <w:bottom w:val="none" w:sz="0" w:space="0" w:color="auto"/>
        <w:right w:val="none" w:sz="0" w:space="0" w:color="auto"/>
      </w:divBdr>
    </w:div>
    <w:div w:id="160696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szpitalmswia.rzeszow.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opatrzenie@szpitalmswia.rzeszo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opatrzenie@szpitalmswia.rzeszow.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www.szpitalmsw.rzesz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A5E3-66CC-44A5-8874-49F9EA34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92</Pages>
  <Words>23659</Words>
  <Characters>141959</Characters>
  <Application>Microsoft Office Word</Application>
  <DocSecurity>0</DocSecurity>
  <Lines>1182</Lines>
  <Paragraphs>330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Pytel</dc:creator>
  <cp:keywords/>
  <dc:description/>
  <cp:lastModifiedBy>Anna Kunysz</cp:lastModifiedBy>
  <cp:revision>70</cp:revision>
  <cp:lastPrinted>2025-11-06T10:56:00Z</cp:lastPrinted>
  <dcterms:created xsi:type="dcterms:W3CDTF">2025-10-16T12:14:00Z</dcterms:created>
  <dcterms:modified xsi:type="dcterms:W3CDTF">2025-11-06T10:57:00Z</dcterms:modified>
</cp:coreProperties>
</file>