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A4550" w14:textId="430C5B45" w:rsidR="004C2E40" w:rsidRDefault="008A04E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Publiczna Szkoła Podstawowa                                                                                </w:t>
      </w:r>
      <w:r>
        <w:rPr>
          <w:bCs/>
          <w:sz w:val="22"/>
          <w:szCs w:val="22"/>
        </w:rPr>
        <w:t xml:space="preserve">Walim </w:t>
      </w:r>
      <w:r w:rsidR="00C35A82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.</w:t>
      </w:r>
      <w:r w:rsidR="00031FD8">
        <w:rPr>
          <w:bCs/>
          <w:sz w:val="22"/>
          <w:szCs w:val="22"/>
        </w:rPr>
        <w:t>12</w:t>
      </w:r>
      <w:r>
        <w:rPr>
          <w:bCs/>
          <w:sz w:val="22"/>
          <w:szCs w:val="22"/>
        </w:rPr>
        <w:t>.202</w:t>
      </w:r>
      <w:r w:rsidR="00D551CF">
        <w:rPr>
          <w:bCs/>
          <w:sz w:val="22"/>
          <w:szCs w:val="22"/>
        </w:rPr>
        <w:t>4</w:t>
      </w:r>
      <w:r w:rsidR="00FD0EE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r.</w:t>
      </w:r>
    </w:p>
    <w:p w14:paraId="54520918" w14:textId="45330E47" w:rsidR="004C2E40" w:rsidRDefault="008A04E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im .Polskich Noblistów</w:t>
      </w:r>
      <w:r w:rsidR="00D46969">
        <w:rPr>
          <w:b/>
          <w:bCs/>
          <w:sz w:val="22"/>
          <w:szCs w:val="22"/>
        </w:rPr>
        <w:t xml:space="preserve"> w Walimiu</w:t>
      </w:r>
    </w:p>
    <w:p w14:paraId="6A33C172" w14:textId="77777777" w:rsidR="004C2E40" w:rsidRDefault="008A04E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ul. Boczna 8</w:t>
      </w:r>
    </w:p>
    <w:p w14:paraId="5E91298C" w14:textId="77777777" w:rsidR="004C2E40" w:rsidRDefault="008A04E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58 – 320 Walim</w:t>
      </w:r>
    </w:p>
    <w:p w14:paraId="01F3D8B9" w14:textId="77777777" w:rsidR="004C2E40" w:rsidRDefault="008A04E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tel./ fax. 74 84 57 350</w:t>
      </w:r>
    </w:p>
    <w:p w14:paraId="02CDE42A" w14:textId="77777777" w:rsidR="004C2E40" w:rsidRDefault="004C2E40">
      <w:pPr>
        <w:rPr>
          <w:b/>
          <w:bCs/>
          <w:sz w:val="28"/>
          <w:szCs w:val="28"/>
        </w:rPr>
      </w:pPr>
    </w:p>
    <w:p w14:paraId="2FB6C028" w14:textId="77777777" w:rsidR="004C2E40" w:rsidRDefault="004C2E40"/>
    <w:p w14:paraId="10F67F0B" w14:textId="77777777" w:rsidR="004C2E40" w:rsidRDefault="004C2E40"/>
    <w:p w14:paraId="5B7483E3" w14:textId="77777777" w:rsidR="004C2E40" w:rsidRDefault="004C2E40"/>
    <w:p w14:paraId="1FF492D4" w14:textId="77777777" w:rsidR="004C2E40" w:rsidRDefault="004C2E40"/>
    <w:p w14:paraId="04B1900F" w14:textId="77777777" w:rsidR="004C2E40" w:rsidRDefault="004C2E40"/>
    <w:p w14:paraId="2AF0360A" w14:textId="77777777" w:rsidR="004C2E40" w:rsidRDefault="004C2E40"/>
    <w:p w14:paraId="5C55E603" w14:textId="77777777" w:rsidR="004C2E40" w:rsidRDefault="008A04EB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Znak sprawy </w:t>
      </w:r>
      <w:r w:rsidR="00C35A82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>/202</w:t>
      </w:r>
      <w:r w:rsidR="00D551CF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ZPS</w:t>
      </w:r>
    </w:p>
    <w:p w14:paraId="6665ECC3" w14:textId="77777777" w:rsidR="004C2E40" w:rsidRDefault="004C2E40"/>
    <w:p w14:paraId="6F38CF5A" w14:textId="77777777" w:rsidR="004C2E40" w:rsidRDefault="004C2E40"/>
    <w:p w14:paraId="717799B7" w14:textId="77777777" w:rsidR="004C2E40" w:rsidRDefault="004C2E40"/>
    <w:p w14:paraId="14510296" w14:textId="77777777" w:rsidR="004C2E40" w:rsidRDefault="004C2E40"/>
    <w:p w14:paraId="02DCE6C6" w14:textId="77777777" w:rsidR="004C2E40" w:rsidRDefault="004C2E40"/>
    <w:p w14:paraId="6F8DE8D5" w14:textId="77777777" w:rsidR="004C2E40" w:rsidRDefault="004C2E40"/>
    <w:p w14:paraId="322A2858" w14:textId="77777777" w:rsidR="004C2E40" w:rsidRDefault="004C2E40"/>
    <w:p w14:paraId="165A9735" w14:textId="77777777" w:rsidR="004C2E40" w:rsidRDefault="004C2E40">
      <w:pPr>
        <w:jc w:val="right"/>
      </w:pPr>
    </w:p>
    <w:p w14:paraId="2C677A90" w14:textId="77777777" w:rsidR="004C2E40" w:rsidRDefault="008A04E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Zapytanie ofertowe na dostawę artykułów żywnościowych </w:t>
      </w:r>
    </w:p>
    <w:p w14:paraId="18D5A388" w14:textId="1983339C" w:rsidR="004C2E40" w:rsidRDefault="008A04EB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t>do stołówki szkolnej od 0</w:t>
      </w:r>
      <w:r w:rsidR="00FD0EEB">
        <w:rPr>
          <w:b/>
          <w:bCs/>
          <w:sz w:val="32"/>
          <w:szCs w:val="32"/>
        </w:rPr>
        <w:t>7</w:t>
      </w:r>
      <w:r>
        <w:rPr>
          <w:b/>
          <w:bCs/>
          <w:sz w:val="32"/>
          <w:szCs w:val="32"/>
        </w:rPr>
        <w:t>.0</w:t>
      </w:r>
      <w:r w:rsidR="00C35A82">
        <w:rPr>
          <w:b/>
          <w:bCs/>
          <w:sz w:val="32"/>
          <w:szCs w:val="32"/>
        </w:rPr>
        <w:t>1</w:t>
      </w:r>
      <w:r>
        <w:rPr>
          <w:b/>
          <w:bCs/>
          <w:sz w:val="32"/>
          <w:szCs w:val="32"/>
        </w:rPr>
        <w:t>.do</w:t>
      </w:r>
      <w:r w:rsidR="00293976">
        <w:rPr>
          <w:b/>
          <w:bCs/>
          <w:sz w:val="32"/>
          <w:szCs w:val="32"/>
        </w:rPr>
        <w:t xml:space="preserve"> </w:t>
      </w:r>
      <w:r w:rsidR="00C35A82">
        <w:rPr>
          <w:b/>
          <w:bCs/>
          <w:sz w:val="32"/>
          <w:szCs w:val="32"/>
        </w:rPr>
        <w:t>28</w:t>
      </w:r>
      <w:r>
        <w:rPr>
          <w:b/>
          <w:bCs/>
          <w:sz w:val="32"/>
          <w:szCs w:val="32"/>
        </w:rPr>
        <w:t>.</w:t>
      </w:r>
      <w:r w:rsidR="00C35A82">
        <w:rPr>
          <w:b/>
          <w:bCs/>
          <w:sz w:val="32"/>
          <w:szCs w:val="32"/>
        </w:rPr>
        <w:t>06</w:t>
      </w:r>
      <w:r>
        <w:rPr>
          <w:b/>
          <w:bCs/>
          <w:sz w:val="32"/>
          <w:szCs w:val="32"/>
        </w:rPr>
        <w:t>.202</w:t>
      </w:r>
      <w:r w:rsidR="00C35A82">
        <w:rPr>
          <w:b/>
          <w:bCs/>
          <w:sz w:val="32"/>
          <w:szCs w:val="32"/>
        </w:rPr>
        <w:t>5</w:t>
      </w:r>
      <w:r>
        <w:rPr>
          <w:b/>
          <w:bCs/>
          <w:sz w:val="32"/>
          <w:szCs w:val="32"/>
        </w:rPr>
        <w:t>r</w:t>
      </w:r>
    </w:p>
    <w:p w14:paraId="56EF5B3E" w14:textId="77777777" w:rsidR="004C2E40" w:rsidRDefault="004C2E40">
      <w:pPr>
        <w:jc w:val="center"/>
        <w:rPr>
          <w:b/>
          <w:bCs/>
        </w:rPr>
      </w:pPr>
    </w:p>
    <w:p w14:paraId="378C3443" w14:textId="77777777" w:rsidR="004C2E40" w:rsidRDefault="004C2E40">
      <w:pPr>
        <w:jc w:val="center"/>
      </w:pPr>
    </w:p>
    <w:p w14:paraId="18BDC6E8" w14:textId="77777777" w:rsidR="004C2E40" w:rsidRDefault="004C2E40"/>
    <w:p w14:paraId="43848095" w14:textId="77777777" w:rsidR="004C2E40" w:rsidRDefault="004C2E40"/>
    <w:p w14:paraId="4D45A6D9" w14:textId="77777777" w:rsidR="004C2E40" w:rsidRDefault="008A04E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Zapytanie ofertowe do którego nie stosuje się przepisów Ustawy PZP poniżej kwot o których mowa w art.2 ust.1pkt.1 PZP</w:t>
      </w:r>
    </w:p>
    <w:p w14:paraId="041EC10E" w14:textId="77777777" w:rsidR="004C2E40" w:rsidRDefault="008A04E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(Dz.U.2019 z późniejszymi zmianami)</w:t>
      </w:r>
    </w:p>
    <w:p w14:paraId="2AE0F0FB" w14:textId="77777777" w:rsidR="004C2E40" w:rsidRDefault="004C2E40"/>
    <w:p w14:paraId="12899E2F" w14:textId="77777777" w:rsidR="004C2E40" w:rsidRDefault="004C2E40"/>
    <w:p w14:paraId="4486321D" w14:textId="77777777" w:rsidR="004C2E40" w:rsidRDefault="004C2E40"/>
    <w:p w14:paraId="6B3D4F7C" w14:textId="77777777" w:rsidR="004C2E40" w:rsidRDefault="004C2E40"/>
    <w:p w14:paraId="2A1F36CB" w14:textId="77777777" w:rsidR="004C2E40" w:rsidRDefault="004C2E40"/>
    <w:p w14:paraId="0A85CF35" w14:textId="77777777" w:rsidR="004C2E40" w:rsidRDefault="004C2E40"/>
    <w:p w14:paraId="4A6AE657" w14:textId="77777777" w:rsidR="004C2E40" w:rsidRDefault="004C2E40"/>
    <w:p w14:paraId="02137964" w14:textId="77777777" w:rsidR="004C2E40" w:rsidRDefault="004C2E40"/>
    <w:p w14:paraId="4024A661" w14:textId="77777777" w:rsidR="004C2E40" w:rsidRDefault="004C2E40"/>
    <w:p w14:paraId="590FA1CB" w14:textId="77777777" w:rsidR="004C2E40" w:rsidRDefault="004C2E40"/>
    <w:p w14:paraId="47BECF53" w14:textId="77777777" w:rsidR="004C2E40" w:rsidRDefault="004C2E40"/>
    <w:p w14:paraId="7E24702D" w14:textId="77777777" w:rsidR="004C2E40" w:rsidRDefault="004C2E40"/>
    <w:p w14:paraId="56F0640F" w14:textId="77777777" w:rsidR="004C2E40" w:rsidRDefault="004C2E40"/>
    <w:p w14:paraId="5F3B7B13" w14:textId="77777777" w:rsidR="004C2E40" w:rsidRDefault="004C2E40"/>
    <w:p w14:paraId="07ED69C3" w14:textId="77777777" w:rsidR="004C2E40" w:rsidRDefault="004C2E40"/>
    <w:p w14:paraId="39FF19DC" w14:textId="77777777" w:rsidR="004C2E40" w:rsidRDefault="004C2E40"/>
    <w:p w14:paraId="0A8FD35C" w14:textId="77777777" w:rsidR="004C2E40" w:rsidRDefault="004C2E40"/>
    <w:p w14:paraId="4AAC1A02" w14:textId="77777777" w:rsidR="004C2E40" w:rsidRDefault="004C2E40"/>
    <w:p w14:paraId="476E914C" w14:textId="77777777" w:rsidR="004C2E40" w:rsidRDefault="008A04EB"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b/>
          <w:bCs/>
          <w:sz w:val="20"/>
          <w:szCs w:val="20"/>
        </w:rPr>
        <w:t xml:space="preserve">    </w:t>
      </w:r>
    </w:p>
    <w:p w14:paraId="77C8F0E4" w14:textId="77777777" w:rsidR="004C2E40" w:rsidRDefault="008A04EB">
      <w:pPr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lastRenderedPageBreak/>
        <w:t>Zamawiający:</w:t>
      </w:r>
    </w:p>
    <w:p w14:paraId="72CE4453" w14:textId="77777777" w:rsidR="004C2E40" w:rsidRDefault="004C2E40">
      <w:pPr>
        <w:rPr>
          <w:b/>
          <w:bCs/>
          <w:sz w:val="22"/>
          <w:szCs w:val="22"/>
        </w:rPr>
      </w:pPr>
    </w:p>
    <w:p w14:paraId="6E201AC3" w14:textId="77777777" w:rsidR="004C2E40" w:rsidRDefault="008A04EB">
      <w:pPr>
        <w:rPr>
          <w:b/>
          <w:bCs/>
        </w:rPr>
      </w:pPr>
      <w:r>
        <w:rPr>
          <w:b/>
          <w:bCs/>
        </w:rPr>
        <w:t>Publiczna Szkoła Podstawowa</w:t>
      </w:r>
    </w:p>
    <w:p w14:paraId="60AF995B" w14:textId="77777777" w:rsidR="004C2E40" w:rsidRDefault="008A04EB">
      <w:pPr>
        <w:rPr>
          <w:b/>
          <w:bCs/>
        </w:rPr>
      </w:pPr>
      <w:r>
        <w:rPr>
          <w:b/>
          <w:bCs/>
        </w:rPr>
        <w:t>im. Polskich Noblistów w Walimiu</w:t>
      </w:r>
    </w:p>
    <w:p w14:paraId="4B9B3543" w14:textId="77777777" w:rsidR="004C2E40" w:rsidRDefault="008A04EB">
      <w:pPr>
        <w:rPr>
          <w:b/>
          <w:bCs/>
        </w:rPr>
      </w:pPr>
      <w:r>
        <w:rPr>
          <w:b/>
          <w:bCs/>
        </w:rPr>
        <w:t>ul. Boczna 8;  58-320 Walim</w:t>
      </w:r>
    </w:p>
    <w:p w14:paraId="1C573930" w14:textId="77777777" w:rsidR="004C2E40" w:rsidRDefault="008A04EB">
      <w:pPr>
        <w:rPr>
          <w:b/>
          <w:bCs/>
        </w:rPr>
      </w:pPr>
      <w:r>
        <w:rPr>
          <w:b/>
          <w:bCs/>
        </w:rPr>
        <w:t>tel./fax(74 84 57 350)</w:t>
      </w:r>
    </w:p>
    <w:p w14:paraId="5939A4DA" w14:textId="77777777" w:rsidR="004C2E40" w:rsidRDefault="004C2E40">
      <w:pPr>
        <w:rPr>
          <w:b/>
          <w:bCs/>
        </w:rPr>
      </w:pPr>
    </w:p>
    <w:p w14:paraId="137624CD" w14:textId="77777777" w:rsidR="004C2E40" w:rsidRDefault="004C2E40">
      <w:pPr>
        <w:rPr>
          <w:b/>
          <w:bCs/>
        </w:rPr>
      </w:pPr>
    </w:p>
    <w:p w14:paraId="366E8BA3" w14:textId="77777777" w:rsidR="004C2E40" w:rsidRDefault="004C2E40">
      <w:pPr>
        <w:rPr>
          <w:b/>
          <w:bCs/>
        </w:rPr>
      </w:pPr>
    </w:p>
    <w:p w14:paraId="49EFCAC6" w14:textId="77777777" w:rsidR="004C2E40" w:rsidRDefault="004C2E40">
      <w:pPr>
        <w:rPr>
          <w:b/>
          <w:bCs/>
          <w:sz w:val="22"/>
          <w:szCs w:val="22"/>
        </w:rPr>
      </w:pPr>
    </w:p>
    <w:p w14:paraId="0F42F09D" w14:textId="77777777" w:rsidR="004C2E40" w:rsidRDefault="008A04EB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ZAMÓWIENIE UDZIALANE JEST NA PODSTAWIE REGULAMINU UDZIELANIA ZAMÓWIEŃ PUBLICZNYCH</w:t>
      </w:r>
    </w:p>
    <w:p w14:paraId="161572FB" w14:textId="77777777" w:rsidR="004C2E40" w:rsidRDefault="004C2E40">
      <w:pPr>
        <w:jc w:val="both"/>
        <w:rPr>
          <w:sz w:val="22"/>
          <w:szCs w:val="22"/>
        </w:rPr>
      </w:pPr>
    </w:p>
    <w:p w14:paraId="4FE8C6A6" w14:textId="77777777" w:rsidR="004C2E40" w:rsidRDefault="004C2E40">
      <w:pPr>
        <w:jc w:val="both"/>
        <w:rPr>
          <w:sz w:val="22"/>
          <w:szCs w:val="22"/>
        </w:rPr>
      </w:pPr>
    </w:p>
    <w:p w14:paraId="3019A260" w14:textId="77777777" w:rsidR="004C2E40" w:rsidRDefault="008A04EB">
      <w:pPr>
        <w:numPr>
          <w:ilvl w:val="0"/>
          <w:numId w:val="3"/>
        </w:numPr>
        <w:jc w:val="both"/>
      </w:pPr>
      <w:r>
        <w:rPr>
          <w:b/>
          <w:bCs/>
          <w:u w:val="single"/>
        </w:rPr>
        <w:t>OPIS PRZEDMIOTU ZAMÓWIENIA</w:t>
      </w:r>
    </w:p>
    <w:p w14:paraId="62770F12" w14:textId="77777777" w:rsidR="004C2E40" w:rsidRDefault="004C2E40">
      <w:pPr>
        <w:jc w:val="both"/>
      </w:pPr>
    </w:p>
    <w:p w14:paraId="0C8A0959" w14:textId="77777777" w:rsidR="004C2E40" w:rsidRDefault="008A04EB">
      <w:pPr>
        <w:jc w:val="both"/>
      </w:pPr>
      <w:r>
        <w:t xml:space="preserve">Przedmiotem zamówienia jest sukcesywna dostawa artykułów spożywczych zgodnie z wcześniej złożonym zamówieniem do stołówki w budynku Szkoły Podstawowej w Walimiu, ul. Boczna 8. </w:t>
      </w:r>
    </w:p>
    <w:p w14:paraId="26954CB6" w14:textId="77777777" w:rsidR="004C2E40" w:rsidRDefault="008A04EB">
      <w:pPr>
        <w:jc w:val="both"/>
      </w:pPr>
      <w:r>
        <w:t>Zamawiający wymaga aby towary były świeże I gatunku, dopuszczony do obrotu zgodnie z obowiązującymi normami, atestami z nienaruszonymi cechami pierwotnymi opakowania</w:t>
      </w:r>
    </w:p>
    <w:p w14:paraId="48ACB07E" w14:textId="77777777" w:rsidR="004C2E40" w:rsidRDefault="008A04EB">
      <w:pPr>
        <w:jc w:val="both"/>
      </w:pPr>
      <w:r>
        <w:t>Zamówienie zostało podzielone na  pakietów</w:t>
      </w:r>
    </w:p>
    <w:p w14:paraId="23FBAB77" w14:textId="77777777" w:rsidR="004C2E40" w:rsidRDefault="004C2E40">
      <w:pPr>
        <w:jc w:val="both"/>
      </w:pPr>
    </w:p>
    <w:p w14:paraId="08EDB7F8" w14:textId="77777777" w:rsidR="004C2E40" w:rsidRDefault="008A04EB">
      <w:pPr>
        <w:jc w:val="both"/>
        <w:rPr>
          <w:sz w:val="22"/>
          <w:szCs w:val="22"/>
        </w:rPr>
      </w:pPr>
      <w:r>
        <w:rPr>
          <w:sz w:val="22"/>
          <w:szCs w:val="22"/>
        </w:rPr>
        <w:t>Wspólny Słownik Zamówień (CPV)</w:t>
      </w:r>
    </w:p>
    <w:p w14:paraId="22B7605D" w14:textId="77777777" w:rsidR="004C2E40" w:rsidRDefault="004C2E40">
      <w:pPr>
        <w:jc w:val="both"/>
        <w:rPr>
          <w:sz w:val="22"/>
          <w:szCs w:val="22"/>
        </w:rPr>
      </w:pPr>
    </w:p>
    <w:p w14:paraId="6FF89D42" w14:textId="77777777" w:rsidR="004C2E40" w:rsidRDefault="008A04EB">
      <w:pPr>
        <w:jc w:val="both"/>
        <w:rPr>
          <w:sz w:val="22"/>
          <w:szCs w:val="22"/>
        </w:rPr>
      </w:pPr>
      <w:r>
        <w:rPr>
          <w:sz w:val="22"/>
          <w:szCs w:val="22"/>
        </w:rPr>
        <w:t>15800000-6 -</w:t>
      </w:r>
      <w:r>
        <w:rPr>
          <w:b/>
          <w:bCs/>
          <w:sz w:val="22"/>
          <w:szCs w:val="22"/>
          <w:u w:val="single"/>
        </w:rPr>
        <w:t>artykuły spożywcze różne</w:t>
      </w:r>
      <w:r>
        <w:rPr>
          <w:sz w:val="22"/>
          <w:szCs w:val="22"/>
          <w:u w:val="single"/>
        </w:rPr>
        <w:t>,</w:t>
      </w:r>
      <w:r>
        <w:rPr>
          <w:sz w:val="22"/>
          <w:szCs w:val="22"/>
        </w:rPr>
        <w:t xml:space="preserve"> 15800000-4- a</w:t>
      </w:r>
      <w:r>
        <w:rPr>
          <w:b/>
          <w:bCs/>
          <w:sz w:val="22"/>
          <w:szCs w:val="22"/>
          <w:u w:val="single"/>
        </w:rPr>
        <w:t>rtykuły spożywcze (produkty zbożowe)</w:t>
      </w:r>
    </w:p>
    <w:p w14:paraId="2FB5E623" w14:textId="77777777" w:rsidR="004C2E40" w:rsidRDefault="008A04EB">
      <w:pPr>
        <w:jc w:val="both"/>
        <w:rPr>
          <w:b/>
          <w:bCs/>
          <w:sz w:val="22"/>
          <w:szCs w:val="22"/>
          <w:u w:val="single"/>
        </w:rPr>
      </w:pPr>
      <w:r>
        <w:rPr>
          <w:sz w:val="22"/>
          <w:szCs w:val="22"/>
        </w:rPr>
        <w:t xml:space="preserve">15500000-3- </w:t>
      </w:r>
      <w:r>
        <w:rPr>
          <w:b/>
          <w:bCs/>
          <w:sz w:val="22"/>
          <w:szCs w:val="22"/>
          <w:u w:val="single"/>
        </w:rPr>
        <w:t>produkty mleczarskie,</w:t>
      </w: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154410000-5-</w:t>
      </w:r>
      <w:r>
        <w:rPr>
          <w:b/>
          <w:bCs/>
          <w:sz w:val="22"/>
          <w:szCs w:val="22"/>
          <w:u w:val="single"/>
        </w:rPr>
        <w:t>tłuszcze,</w:t>
      </w: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 xml:space="preserve">03142500-3- </w:t>
      </w:r>
      <w:r>
        <w:rPr>
          <w:b/>
          <w:bCs/>
          <w:sz w:val="22"/>
          <w:szCs w:val="22"/>
          <w:u w:val="single"/>
        </w:rPr>
        <w:t>jaja</w:t>
      </w:r>
    </w:p>
    <w:p w14:paraId="704A9B9D" w14:textId="77777777" w:rsidR="004C2E40" w:rsidRDefault="008A04E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15810000-9- </w:t>
      </w:r>
      <w:r>
        <w:rPr>
          <w:b/>
          <w:bCs/>
          <w:sz w:val="22"/>
          <w:szCs w:val="22"/>
          <w:u w:val="single"/>
        </w:rPr>
        <w:t>pieczywo</w:t>
      </w:r>
    </w:p>
    <w:p w14:paraId="7940BA23" w14:textId="77777777" w:rsidR="004C2E40" w:rsidRDefault="004C2E40">
      <w:pPr>
        <w:jc w:val="both"/>
        <w:rPr>
          <w:sz w:val="22"/>
          <w:szCs w:val="22"/>
        </w:rPr>
      </w:pPr>
    </w:p>
    <w:p w14:paraId="4331C454" w14:textId="77777777" w:rsidR="004C2E40" w:rsidRDefault="004C2E40">
      <w:pPr>
        <w:jc w:val="both"/>
        <w:rPr>
          <w:sz w:val="22"/>
          <w:szCs w:val="22"/>
        </w:rPr>
      </w:pPr>
    </w:p>
    <w:p w14:paraId="6745AED8" w14:textId="77777777" w:rsidR="004C2E40" w:rsidRDefault="008A04EB">
      <w:pPr>
        <w:pStyle w:val="Standard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Dostarczone produkty powinny spełniać najwyższe normy jakościowe  dla  danej grupy asortymentowej.  Zamawiający wymaga aby dostarczony przedmiot zamówienia był oznakowany zgodnie z obowiązującymi regulacjami prawnymi dotyczącymi oznakowania</w:t>
      </w:r>
      <w:r w:rsidR="00ED7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(nazwa artykułu spożywczego, nazwa producenta, wykaz składników występujących w produkcie spożywczym, termin przydatności do spożycia</w:t>
      </w:r>
      <w:r w:rsidR="00ED76E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7751769F" w14:textId="77777777" w:rsidR="004C2E40" w:rsidRDefault="008A04EB">
      <w:pPr>
        <w:autoSpaceDN w:val="0"/>
        <w:spacing w:after="160" w:line="259" w:lineRule="auto"/>
        <w:jc w:val="both"/>
        <w:textAlignment w:val="baseline"/>
        <w:rPr>
          <w:rFonts w:eastAsia="SimSun"/>
          <w:kern w:val="3"/>
          <w:lang w:eastAsia="en-US"/>
        </w:rPr>
      </w:pPr>
      <w:r>
        <w:rPr>
          <w:rFonts w:eastAsia="SimSun"/>
          <w:kern w:val="3"/>
          <w:lang w:eastAsia="en-US"/>
        </w:rPr>
        <w:t xml:space="preserve">Wykonawca gwarantuje że dostarczone artykuły żywnościowe będą zgodne z obowiązującymi przepisami i przedstawi na żądanie Zamawiającego  stosowne dokumenty zgodnie:  </w:t>
      </w:r>
    </w:p>
    <w:p w14:paraId="0B40B005" w14:textId="3CA5C596" w:rsidR="004C2E40" w:rsidRDefault="008A04EB">
      <w:pPr>
        <w:spacing w:after="160" w:line="264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1)Rozporządzeniem Ministra Zdrowia z dnia 26 lipca 2016</w:t>
      </w:r>
      <w:r w:rsidR="00440764">
        <w:rPr>
          <w:rFonts w:eastAsiaTheme="minorHAnsi"/>
          <w:shd w:val="clear" w:color="auto" w:fill="FFFFFF"/>
          <w:lang w:eastAsia="en-US"/>
        </w:rPr>
        <w:t xml:space="preserve"> </w:t>
      </w:r>
      <w:r>
        <w:rPr>
          <w:rFonts w:eastAsiaTheme="minorHAnsi"/>
          <w:shd w:val="clear" w:color="auto" w:fill="FFFFFF"/>
          <w:lang w:eastAsia="en-US"/>
        </w:rPr>
        <w:t>r. w sprawie grup środków spożywczych przeznaczonych odsprzedaży dzieciom i młodzieży w jednostkach systemu oświaty oraz wymagań, jakie muszą spełniać środki spożywcze stosowane w ramach żywienia zbiorowego dzieci i młodzieży w tych jednostkach zawartość cukrów, sodu/soli oraz tłuszczy w produktach nie powinna przekraczać wartości wykazanych w wyżej wymienionym rozporządzeniu</w:t>
      </w:r>
      <w:bookmarkStart w:id="0" w:name="view:_id1:_id2:_id59:_id61:callback1:_id"/>
      <w:bookmarkEnd w:id="0"/>
      <w:r>
        <w:rPr>
          <w:rFonts w:eastAsiaTheme="minorHAnsi"/>
          <w:shd w:val="clear" w:color="auto" w:fill="FFFFFF"/>
          <w:lang w:eastAsia="en-US"/>
        </w:rPr>
        <w:t xml:space="preserve"> (Dz. U.2016  poz.1154)</w:t>
      </w:r>
    </w:p>
    <w:p w14:paraId="4BAD65D7" w14:textId="77777777" w:rsidR="004C2E40" w:rsidRDefault="008A04EB">
      <w:pPr>
        <w:spacing w:after="160" w:line="264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 xml:space="preserve">2)Ustawa z dnia 25 sierpnia 2006 roku o bezpieczeństwie żywności i żywienia (Dz. U. z 2019 r. poz. 1252, z 2020 r. poz. 284, 285, 1493.)  </w:t>
      </w:r>
    </w:p>
    <w:p w14:paraId="5628C185" w14:textId="77777777" w:rsidR="004C2E40" w:rsidRDefault="008A04EB">
      <w:pPr>
        <w:shd w:val="clear" w:color="auto" w:fill="FFFFFF"/>
        <w:spacing w:after="160" w:line="264" w:lineRule="auto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3) Rozporządzenie Parlamentu Europejskiego i Ray (WE) nr 1333/2008 z dnia 16 grudnia 2008 r. w sprawie dodatków do żywności ,</w:t>
      </w:r>
    </w:p>
    <w:p w14:paraId="7494F20A" w14:textId="7242DFE9" w:rsidR="004C2E40" w:rsidRDefault="008A04EB">
      <w:pPr>
        <w:shd w:val="clear" w:color="auto" w:fill="FFFFFF"/>
        <w:spacing w:after="160" w:line="264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lastRenderedPageBreak/>
        <w:t>4)Ustawą z dnia 21 grudnia 2000</w:t>
      </w:r>
      <w:r w:rsidR="00FD0EEB">
        <w:rPr>
          <w:rFonts w:eastAsiaTheme="minorHAnsi"/>
          <w:shd w:val="clear" w:color="auto" w:fill="FFFFFF"/>
          <w:lang w:eastAsia="en-US"/>
        </w:rPr>
        <w:t xml:space="preserve"> </w:t>
      </w:r>
      <w:r>
        <w:rPr>
          <w:rFonts w:eastAsiaTheme="minorHAnsi"/>
          <w:shd w:val="clear" w:color="auto" w:fill="FFFFFF"/>
          <w:lang w:eastAsia="en-US"/>
        </w:rPr>
        <w:t>r. o jakości handlowej artykułów rolno –spożywczych  Dz. U. z 2019 r. poz. 2178, z 2020 r. poz. 285. wraz z aktami wykonawczymi.</w:t>
      </w:r>
    </w:p>
    <w:p w14:paraId="11166AF6" w14:textId="77777777" w:rsidR="004C2E40" w:rsidRDefault="008A04EB">
      <w:pPr>
        <w:ind w:firstLine="708"/>
        <w:jc w:val="both"/>
      </w:pPr>
      <w:r>
        <w:t xml:space="preserve">.                                                                                                                                </w:t>
      </w:r>
    </w:p>
    <w:p w14:paraId="241226A0" w14:textId="77777777" w:rsidR="004C2E40" w:rsidRDefault="008A04EB">
      <w:pPr>
        <w:jc w:val="both"/>
      </w:pPr>
      <w:r>
        <w:t xml:space="preserve">Wykonawca dostarcza do wskazanego miejsca, tj. stołówki w budynku szkoły(ul.Boczna8) produkty spożywcze własnym  środkiem transportu przystosowanym do przewozu żywności zgodnie z obowiązującymi przepisami </w:t>
      </w:r>
      <w:r w:rsidR="00ED76E1">
        <w:t>,dopuszczony do przewozu żywności,</w:t>
      </w:r>
      <w:r>
        <w:t xml:space="preserve"> na własny koszt w terminach, asortymencie i ilościach zgodnie z bieżącym zapotrzebowaniem Zamawiającego.                                                                                                                                                      </w:t>
      </w:r>
    </w:p>
    <w:p w14:paraId="676097FF" w14:textId="77777777" w:rsidR="004C2E40" w:rsidRDefault="004C2E40">
      <w:pPr>
        <w:jc w:val="both"/>
      </w:pPr>
    </w:p>
    <w:p w14:paraId="7FB40399" w14:textId="77777777" w:rsidR="004C2E40" w:rsidRDefault="008A04EB">
      <w:pPr>
        <w:jc w:val="both"/>
      </w:pPr>
      <w:r>
        <w:t xml:space="preserve">Częstotliwość dostaw uzależniona jest od bieżących potrzeb Zamawiającego, będzie ustalana                                                                                                                                                              na bieżąco w trakcie realizacji zamówienia.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FB0F5A" w14:textId="77777777" w:rsidR="004C2E40" w:rsidRDefault="008A04EB">
      <w:pPr>
        <w:jc w:val="both"/>
      </w:pPr>
      <w:r>
        <w:t>Jeżeli wystąpi sytuacja braku przedmiotu zamówienia wymienionego w formularzu ofertowym Wykonawca zobowiązuje się zapewnić zamiennik po uprzednim wyrażeniu zgody przez Zamawiającego. Dostawa realizowana będzie na koszt i ryzyko Wykonawcy w odpowiednich opakowaniach (nieuszkodzone, zamknięte fabrycznie, bez fizycznych uszkodzeń dyskwalifikujących produkty).</w:t>
      </w:r>
    </w:p>
    <w:p w14:paraId="3588B275" w14:textId="77777777" w:rsidR="004C2E40" w:rsidRDefault="008A04EB">
      <w:pPr>
        <w:jc w:val="both"/>
      </w:pPr>
      <w:r>
        <w:t>Zamawiający dopuszcza składanie ofert częściowych. Nie dopuszcza składania ofert wariantowych i prowadzenia negocjacji w sprawie ceny. Obowiązującą formą składania ofert jest druk formularza ofertowego w formie papierowej lub elektronicznej z załącznikami do Zapytania Ofertowego.</w:t>
      </w:r>
    </w:p>
    <w:p w14:paraId="58330646" w14:textId="77777777" w:rsidR="004C2E40" w:rsidRDefault="004C2E40">
      <w:pPr>
        <w:jc w:val="both"/>
      </w:pPr>
    </w:p>
    <w:p w14:paraId="3884881E" w14:textId="77777777" w:rsidR="004C2E40" w:rsidRDefault="008A04EB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Pozostałą część zamówienia Zamawiający zrealizuje po telefonicznym złożeniu zamówienia </w:t>
      </w:r>
    </w:p>
    <w:p w14:paraId="4F66B4D3" w14:textId="77777777" w:rsidR="004C2E40" w:rsidRDefault="008A04E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Dostawa towaru partiami, stosownie do potrzeb i zamówień Zamawiającego. Wszelkie reklamacje dotyczące dostawy Wykonawca zobowiązany jest załatwić w trybie pilnym od zgłoszenia. W przypadku dostarczenia zamówionego towaru niezgodnego z zamówieniem lub niewłaściwej jakości czy niedostarczenia towaru, a także nie dokonania niezwłocznej jego wymiany na towar właściwy we wskazanym terminie – Zamawiający w w/w okolicznościach ma prawo dokonania zakupu zamówionego towaru w dowolnej jednostce handlowej . Koszty powstałe z tego tytułu obciążają Wykonawcę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3233D8E5" w14:textId="77777777" w:rsidR="004C2E40" w:rsidRDefault="008A04EB">
      <w:pPr>
        <w:pStyle w:val="Standard"/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 każdej dostawy Wykonawca dołącza:</w:t>
      </w:r>
    </w:p>
    <w:p w14:paraId="0A14A5A8" w14:textId="77777777" w:rsidR="004C2E40" w:rsidRDefault="008A04EB">
      <w:pPr>
        <w:pStyle w:val="Standard"/>
        <w:keepNext/>
        <w:numPr>
          <w:ilvl w:val="0"/>
          <w:numId w:val="4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 lub Fakturę</w:t>
      </w:r>
    </w:p>
    <w:p w14:paraId="5523D70D" w14:textId="77777777" w:rsidR="004C2E40" w:rsidRDefault="008A04EB">
      <w:pPr>
        <w:pStyle w:val="Standard"/>
        <w:keepNext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Warunki realizacji przedmiotu zamówienia zawarte są we </w:t>
      </w:r>
      <w:r>
        <w:rPr>
          <w:rFonts w:ascii="Times New Roman" w:hAnsi="Times New Roman" w:cs="Times New Roman"/>
          <w:b/>
          <w:sz w:val="24"/>
          <w:szCs w:val="24"/>
        </w:rPr>
        <w:t>wzorze umowy</w:t>
      </w:r>
      <w:r>
        <w:rPr>
          <w:rFonts w:ascii="Times New Roman" w:hAnsi="Times New Roman" w:cs="Times New Roman"/>
          <w:sz w:val="24"/>
          <w:szCs w:val="24"/>
        </w:rPr>
        <w:t xml:space="preserve"> stanowiącym </w:t>
      </w:r>
      <w:r>
        <w:rPr>
          <w:rFonts w:ascii="Times New Roman" w:hAnsi="Times New Roman" w:cs="Times New Roman"/>
          <w:b/>
          <w:sz w:val="24"/>
          <w:szCs w:val="24"/>
        </w:rPr>
        <w:t xml:space="preserve">załącznik nr 4 </w:t>
      </w:r>
    </w:p>
    <w:p w14:paraId="5AFDF054" w14:textId="77777777" w:rsidR="004C2E40" w:rsidRDefault="004C2E40">
      <w:pPr>
        <w:jc w:val="both"/>
      </w:pPr>
    </w:p>
    <w:p w14:paraId="5AF9A1DA" w14:textId="77777777" w:rsidR="004C2E40" w:rsidRDefault="004C2E40">
      <w:pPr>
        <w:jc w:val="both"/>
      </w:pPr>
    </w:p>
    <w:p w14:paraId="35C31225" w14:textId="77777777" w:rsidR="004C2E40" w:rsidRDefault="008A04EB">
      <w:pPr>
        <w:jc w:val="both"/>
      </w:pPr>
      <w:r>
        <w:t xml:space="preserve">      </w:t>
      </w:r>
      <w:r>
        <w:rPr>
          <w:b/>
          <w:bCs/>
        </w:rPr>
        <w:t xml:space="preserve">IV.   </w:t>
      </w:r>
      <w:r>
        <w:rPr>
          <w:b/>
          <w:bCs/>
          <w:u w:val="single"/>
        </w:rPr>
        <w:t>Termin wykonania zamówienia:</w:t>
      </w:r>
    </w:p>
    <w:p w14:paraId="179BE924" w14:textId="77777777" w:rsidR="004C2E40" w:rsidRDefault="004C2E40"/>
    <w:p w14:paraId="534BB96F" w14:textId="687EB2C0" w:rsidR="004C2E40" w:rsidRDefault="008A04EB" w:rsidP="00FD0EEB">
      <w:pPr>
        <w:jc w:val="both"/>
        <w:rPr>
          <w:b/>
          <w:u w:val="single"/>
        </w:rPr>
      </w:pPr>
      <w:r>
        <w:t>Zamówienie będzie realizowane sukcesywnie w okresie od 0</w:t>
      </w:r>
      <w:r w:rsidR="00FD0EEB">
        <w:t>7</w:t>
      </w:r>
      <w:r>
        <w:t xml:space="preserve"> </w:t>
      </w:r>
      <w:r w:rsidR="00C35A82">
        <w:t>stycznia</w:t>
      </w:r>
      <w:r>
        <w:t xml:space="preserve"> 202</w:t>
      </w:r>
      <w:r w:rsidR="00C35A82">
        <w:t>5</w:t>
      </w:r>
      <w:r w:rsidR="00FD0EEB">
        <w:t xml:space="preserve"> </w:t>
      </w:r>
      <w:r>
        <w:t>r</w:t>
      </w:r>
      <w:r w:rsidR="00FD0EEB">
        <w:t>.</w:t>
      </w:r>
      <w:r>
        <w:t xml:space="preserve"> do </w:t>
      </w:r>
      <w:r w:rsidR="00C35A82">
        <w:t>28</w:t>
      </w:r>
      <w:r>
        <w:t xml:space="preserve"> </w:t>
      </w:r>
      <w:r w:rsidR="00C35A82">
        <w:t xml:space="preserve">czerwca </w:t>
      </w:r>
      <w:r>
        <w:t>202</w:t>
      </w:r>
      <w:r w:rsidR="00C35A82">
        <w:t>5</w:t>
      </w:r>
      <w:r>
        <w:t xml:space="preserve"> r. z zastrzeżeniem, że </w:t>
      </w:r>
      <w:r>
        <w:rPr>
          <w:b/>
          <w:u w:val="single"/>
        </w:rPr>
        <w:t>dostawy będą realizowane w okresach przebywania dzieci</w:t>
      </w:r>
    </w:p>
    <w:p w14:paraId="1B15A960" w14:textId="77777777" w:rsidR="004C2E40" w:rsidRDefault="008A04EB" w:rsidP="00FD0EEB">
      <w:pPr>
        <w:jc w:val="both"/>
        <w:rPr>
          <w:b/>
          <w:u w:val="single"/>
        </w:rPr>
      </w:pPr>
      <w:r>
        <w:rPr>
          <w:b/>
          <w:u w:val="single"/>
        </w:rPr>
        <w:t xml:space="preserve"> i młodzieży w szkole.  </w:t>
      </w:r>
    </w:p>
    <w:p w14:paraId="290F7762" w14:textId="77777777" w:rsidR="004C2E40" w:rsidRDefault="008A04EB">
      <w:r>
        <w:t xml:space="preserve">  </w:t>
      </w:r>
    </w:p>
    <w:p w14:paraId="5163A438" w14:textId="77777777" w:rsidR="004C2E40" w:rsidRDefault="004C2E40"/>
    <w:p w14:paraId="769FEC54" w14:textId="77777777" w:rsidR="004C2E40" w:rsidRDefault="008A04EB">
      <w:pPr>
        <w:jc w:val="both"/>
        <w:rPr>
          <w:b/>
          <w:bCs/>
          <w:u w:val="single"/>
        </w:rPr>
      </w:pPr>
      <w:r>
        <w:rPr>
          <w:b/>
          <w:bCs/>
        </w:rPr>
        <w:t xml:space="preserve">     V. </w:t>
      </w:r>
      <w:r>
        <w:rPr>
          <w:b/>
          <w:bCs/>
          <w:u w:val="single"/>
        </w:rPr>
        <w:t>Warunki udziału w postępowaniu i podstawy wykluczenia</w:t>
      </w:r>
    </w:p>
    <w:p w14:paraId="703A599C" w14:textId="77777777" w:rsidR="004C2E40" w:rsidRDefault="004C2E40">
      <w:pPr>
        <w:jc w:val="both"/>
        <w:rPr>
          <w:b/>
          <w:bCs/>
        </w:rPr>
      </w:pPr>
    </w:p>
    <w:p w14:paraId="098CA2B2" w14:textId="77777777" w:rsidR="004C2E40" w:rsidRDefault="008A04EB">
      <w:pPr>
        <w:jc w:val="both"/>
        <w:rPr>
          <w:b/>
          <w:bCs/>
        </w:rPr>
      </w:pPr>
      <w:r>
        <w:t xml:space="preserve">     1.O udzielenie zamówienia mogą ubiegać się Dostawcy, którzy mogą dostarczać artykuły żywnościowe zgodnie z wykazem na załączniku Zapytania ofertowego  oraz posiadają uprawnienia do wykonywania określonej działalności.</w:t>
      </w:r>
      <w:r>
        <w:rPr>
          <w:b/>
        </w:rPr>
        <w:t xml:space="preserve">                                                                                                    </w:t>
      </w:r>
    </w:p>
    <w:p w14:paraId="734A453A" w14:textId="77777777" w:rsidR="004C2E40" w:rsidRDefault="004C2E40">
      <w:pPr>
        <w:jc w:val="both"/>
      </w:pPr>
    </w:p>
    <w:p w14:paraId="034EB59D" w14:textId="77777777" w:rsidR="004C2E40" w:rsidRDefault="004C2E40">
      <w:pPr>
        <w:jc w:val="both"/>
      </w:pPr>
    </w:p>
    <w:p w14:paraId="0CAB55E8" w14:textId="77777777" w:rsidR="00FD0EEB" w:rsidRDefault="00FD0EEB">
      <w:pPr>
        <w:rPr>
          <w:b/>
          <w:bCs/>
        </w:rPr>
      </w:pPr>
      <w:r>
        <w:rPr>
          <w:b/>
          <w:bCs/>
        </w:rPr>
        <w:br w:type="page"/>
      </w:r>
    </w:p>
    <w:p w14:paraId="7D99FF1B" w14:textId="5F9C5D12" w:rsidR="004C2E40" w:rsidRDefault="008A04EB">
      <w:pPr>
        <w:jc w:val="both"/>
        <w:rPr>
          <w:b/>
          <w:bCs/>
          <w:u w:val="single"/>
        </w:rPr>
      </w:pPr>
      <w:r>
        <w:rPr>
          <w:b/>
          <w:bCs/>
        </w:rPr>
        <w:lastRenderedPageBreak/>
        <w:t xml:space="preserve">     VI.  </w:t>
      </w:r>
      <w:r>
        <w:rPr>
          <w:b/>
          <w:bCs/>
          <w:u w:val="single"/>
        </w:rPr>
        <w:t>Opis sposobu przygotowania oferty, otwarcie ofert</w:t>
      </w:r>
    </w:p>
    <w:p w14:paraId="17DC9C0F" w14:textId="77777777" w:rsidR="004C2E40" w:rsidRDefault="004C2E40">
      <w:pPr>
        <w:jc w:val="both"/>
      </w:pPr>
    </w:p>
    <w:p w14:paraId="055BAF90" w14:textId="62AF1844" w:rsidR="004C2E40" w:rsidRDefault="008A04EB">
      <w:pPr>
        <w:jc w:val="both"/>
      </w:pPr>
      <w:r>
        <w:t xml:space="preserve">Ofertę należy złożyć za pośrednictwem </w:t>
      </w:r>
      <w:r w:rsidR="00FD0EEB">
        <w:t>Internetu</w:t>
      </w:r>
      <w:r>
        <w:t xml:space="preserve"> lub  osobiście/kurierem/ za pośrednictwem poczty na adres Publiczna Szkoła Podstawowej im. Polskich Noblistów w Walimiu </w:t>
      </w:r>
    </w:p>
    <w:p w14:paraId="296ADF10" w14:textId="32DAC280" w:rsidR="004C2E40" w:rsidRDefault="008A04EB">
      <w:pPr>
        <w:jc w:val="both"/>
      </w:pPr>
      <w:r>
        <w:t>ul. Boczna 9 w zamkniętej kopercie, zapieczętowanej w sposób gwarantujący zachowanie tajemnicy jej treści oraz zabezpieczającej jej nienaruszalność do terminu otwarcia ofert. Zaleca się aby wszelkie zmiany i poprawki były parafowane, strony oferty ponumerowane, zabezpieczone przed zdekompletowaniem.  Oferta musi zawierać wszystkie załączniki</w:t>
      </w:r>
      <w:r w:rsidR="00C35A82">
        <w:t xml:space="preserve"> </w:t>
      </w:r>
      <w:r>
        <w:t xml:space="preserve">(formularz oferty, formularz asortymentowo-cenowy, oświadczenia) opisana w następujący sposób: </w:t>
      </w:r>
      <w:r>
        <w:rPr>
          <w:u w:val="single"/>
        </w:rPr>
        <w:t>Oferta na Zakup i dost</w:t>
      </w:r>
      <w:r w:rsidR="000713BF">
        <w:rPr>
          <w:u w:val="single"/>
        </w:rPr>
        <w:t>awę</w:t>
      </w:r>
      <w:r>
        <w:t xml:space="preserve"> </w:t>
      </w:r>
      <w:r>
        <w:rPr>
          <w:u w:val="single"/>
        </w:rPr>
        <w:t>artykułów spożywczych na potrzeby stołówki szkolnej nie otwierać przed</w:t>
      </w:r>
      <w:r>
        <w:t xml:space="preserve"> </w:t>
      </w:r>
      <w:r w:rsidR="00097298">
        <w:t>02</w:t>
      </w:r>
      <w:r w:rsidR="00ED76E1">
        <w:t>.</w:t>
      </w:r>
      <w:r w:rsidR="00097298">
        <w:t>0</w:t>
      </w:r>
      <w:r w:rsidR="00C35A82">
        <w:rPr>
          <w:u w:val="single"/>
        </w:rPr>
        <w:t>1</w:t>
      </w:r>
      <w:r>
        <w:rPr>
          <w:u w:val="single"/>
        </w:rPr>
        <w:t>.202</w:t>
      </w:r>
      <w:r w:rsidR="00097298">
        <w:rPr>
          <w:u w:val="single"/>
        </w:rPr>
        <w:t xml:space="preserve">5 </w:t>
      </w:r>
      <w:r>
        <w:rPr>
          <w:u w:val="single"/>
        </w:rPr>
        <w:t>r.</w:t>
      </w:r>
    </w:p>
    <w:p w14:paraId="03FC21B0" w14:textId="60B8EF50" w:rsidR="004C2E40" w:rsidRDefault="008A04EB">
      <w:pPr>
        <w:jc w:val="both"/>
      </w:pPr>
      <w:r>
        <w:t xml:space="preserve">Termin składania ofert upływa dnia </w:t>
      </w:r>
      <w:r w:rsidR="00D46969">
        <w:t>02</w:t>
      </w:r>
      <w:r>
        <w:t>.</w:t>
      </w:r>
      <w:r w:rsidR="00D46969">
        <w:t>0</w:t>
      </w:r>
      <w:r w:rsidR="00C37D72">
        <w:t>1</w:t>
      </w:r>
      <w:r w:rsidR="00D46969">
        <w:t>.</w:t>
      </w:r>
      <w:r>
        <w:t>202</w:t>
      </w:r>
      <w:r w:rsidR="00C37D72">
        <w:t xml:space="preserve">5 </w:t>
      </w:r>
      <w:r>
        <w:t>r. godz.</w:t>
      </w:r>
      <w:r w:rsidR="00C37D72">
        <w:t>8</w:t>
      </w:r>
      <w:r w:rsidR="000713BF">
        <w:t>.</w:t>
      </w:r>
      <w:r w:rsidR="00C37D72">
        <w:t>3</w:t>
      </w:r>
      <w:r w:rsidR="000713BF">
        <w:t>0</w:t>
      </w:r>
    </w:p>
    <w:p w14:paraId="7AA50B3D" w14:textId="3E617F8F" w:rsidR="004C2E40" w:rsidRDefault="008A04EB">
      <w:pPr>
        <w:jc w:val="both"/>
      </w:pPr>
      <w:r>
        <w:t xml:space="preserve"> Otwarcie ofert nastąpi </w:t>
      </w:r>
      <w:r w:rsidR="00D46969">
        <w:t>02</w:t>
      </w:r>
      <w:r w:rsidR="00895B5A">
        <w:t>.</w:t>
      </w:r>
      <w:r w:rsidR="00D46969">
        <w:t>01</w:t>
      </w:r>
      <w:r>
        <w:t>.202</w:t>
      </w:r>
      <w:r w:rsidR="001D18E2">
        <w:t>5</w:t>
      </w:r>
      <w:r w:rsidR="00D46969">
        <w:t xml:space="preserve"> </w:t>
      </w:r>
      <w:r>
        <w:t xml:space="preserve">r. godz. </w:t>
      </w:r>
      <w:r w:rsidR="00C37D72">
        <w:t>9</w:t>
      </w:r>
      <w:r>
        <w:t>.00</w:t>
      </w:r>
    </w:p>
    <w:p w14:paraId="28AD2D1B" w14:textId="77777777" w:rsidR="004C2E40" w:rsidRDefault="008A04EB">
      <w:pPr>
        <w:jc w:val="both"/>
      </w:pPr>
      <w:r>
        <w:t xml:space="preserve">Jedynym kryterium oceny oferty jest najniższa cena danej części.                                             </w:t>
      </w:r>
    </w:p>
    <w:p w14:paraId="16A827B9" w14:textId="77777777" w:rsidR="004C2E40" w:rsidRDefault="008A04EB">
      <w:pPr>
        <w:jc w:val="both"/>
      </w:pPr>
      <w:r>
        <w:t xml:space="preserve">Po rozpatrzeniu ofert Zamawiający niezwłocznie poda do wiadomości Wykonawcom informację o wyborze najkorzystniejszej oferty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C089F8D" w14:textId="77777777" w:rsidR="004C2E40" w:rsidRDefault="008A04EB">
      <w:pPr>
        <w:jc w:val="both"/>
      </w:pPr>
      <w:r>
        <w:t>Zamawiający oceniając potwierdzenie spełnienia warunków udziału w postępowaniu wymaga:</w:t>
      </w:r>
    </w:p>
    <w:p w14:paraId="01DDB8AC" w14:textId="77777777" w:rsidR="004C2E40" w:rsidRDefault="008A04EB">
      <w:pPr>
        <w:numPr>
          <w:ilvl w:val="0"/>
          <w:numId w:val="5"/>
        </w:numPr>
        <w:jc w:val="both"/>
      </w:pPr>
      <w:r>
        <w:t xml:space="preserve">Spełnienia warunków udziału w postępowaniu art.112 ustawy PZP(dotyczącej kompetencji lub uprawnień do prowadzenia określonej działalności zawodowej oraz ma obowiązek złożyć oświadczenie według wzoru określonego </w:t>
      </w:r>
      <w:r>
        <w:rPr>
          <w:b/>
        </w:rPr>
        <w:t>w załączniku nr 3</w:t>
      </w:r>
    </w:p>
    <w:p w14:paraId="320246CC" w14:textId="77777777" w:rsidR="004C2E40" w:rsidRDefault="008A04EB">
      <w:pPr>
        <w:numPr>
          <w:ilvl w:val="0"/>
          <w:numId w:val="5"/>
        </w:numPr>
        <w:jc w:val="both"/>
      </w:pPr>
      <w:r>
        <w:t xml:space="preserve">aktualny odpis z </w:t>
      </w:r>
      <w:r>
        <w:rPr>
          <w:b/>
        </w:rPr>
        <w:t xml:space="preserve"> CDEIG</w:t>
      </w:r>
      <w:r>
        <w:t xml:space="preserve"> właściwego rejestru, jeżeli odrębne przepisy wymagają wpisu do rejestru wystawiony nie wcześniej niż 6 miesięcy przed upływem terminu składania ofert, w celu wykazania braku podstaw do wykluczenia z postępowania, zgodnie z art. 24 ust. 1 pkt. 25,</w:t>
      </w:r>
    </w:p>
    <w:p w14:paraId="1C62CF50" w14:textId="77777777" w:rsidR="004C2E40" w:rsidRDefault="008A04EB">
      <w:pPr>
        <w:numPr>
          <w:ilvl w:val="0"/>
          <w:numId w:val="5"/>
        </w:numPr>
        <w:jc w:val="both"/>
      </w:pPr>
      <w:r>
        <w:t xml:space="preserve">decyzję właściwego organu inspekcji sanitarnej, dotyczącą zgody na przewóz i produkcję Zamawiający przy ocenie spełnienia warunków udziału w postępowaniu zastosuje formułę </w:t>
      </w:r>
      <w:r>
        <w:rPr>
          <w:b/>
          <w:bCs/>
        </w:rPr>
        <w:t xml:space="preserve">spełnia / nie spełnia. </w:t>
      </w:r>
      <w:r>
        <w:t xml:space="preserve">Nie spełnienie chociażby jednego z w/w warunków skutkować będzie wykluczeniem Wykonawcy z postępowania Ofertę wykonawcy wykluczonego z postępowania uzna się za odrzuconą. </w:t>
      </w:r>
    </w:p>
    <w:p w14:paraId="15B7FA52" w14:textId="77777777" w:rsidR="004C2E40" w:rsidRDefault="008A04EB">
      <w:pPr>
        <w:numPr>
          <w:ilvl w:val="0"/>
          <w:numId w:val="5"/>
        </w:numPr>
        <w:jc w:val="both"/>
      </w:pPr>
      <w:r>
        <w:t xml:space="preserve">Wykonawca dostarczający ziemniaki wpis do rejestru Inspektora Ochrony Roślin i Nasiennictwa.                                                                                                            </w:t>
      </w:r>
    </w:p>
    <w:p w14:paraId="4E0ACF7D" w14:textId="77777777" w:rsidR="004C2E40" w:rsidRDefault="008A04EB">
      <w:pPr>
        <w:jc w:val="both"/>
      </w:pPr>
      <w:r>
        <w:t xml:space="preserve">  </w:t>
      </w:r>
    </w:p>
    <w:p w14:paraId="0FC6D4FE" w14:textId="77777777" w:rsidR="004C2E40" w:rsidRDefault="008A04EB">
      <w:pPr>
        <w:jc w:val="both"/>
      </w:pPr>
      <w:r>
        <w:t xml:space="preserve">      </w:t>
      </w:r>
      <w:r>
        <w:rPr>
          <w:b/>
          <w:bCs/>
        </w:rPr>
        <w:t xml:space="preserve">VII. </w:t>
      </w:r>
      <w:r>
        <w:rPr>
          <w:b/>
          <w:bCs/>
          <w:u w:val="single"/>
        </w:rPr>
        <w:t>Sposób porozumiewania się Zamawiającego z Wykonawcami:</w:t>
      </w:r>
    </w:p>
    <w:p w14:paraId="59E5BAEF" w14:textId="77777777" w:rsidR="004C2E40" w:rsidRDefault="004C2E40">
      <w:pPr>
        <w:jc w:val="both"/>
      </w:pPr>
    </w:p>
    <w:p w14:paraId="5D415889" w14:textId="77777777" w:rsidR="004C2E40" w:rsidRDefault="008A04EB">
      <w:pPr>
        <w:jc w:val="both"/>
      </w:pPr>
      <w:r>
        <w:t>Postępowanie o udzielenie zamówienia prowadzi się pisemnie w języku polskim, cena musi być podana w polskich złotych. W uzasadnionych przypadkach Zamawiający może przed upływem terminu składania ofert zmienić treść niniejszego Zapytania.</w:t>
      </w:r>
    </w:p>
    <w:p w14:paraId="2EEE6752" w14:textId="77777777" w:rsidR="004C2E40" w:rsidRDefault="008A04EB">
      <w:pPr>
        <w:jc w:val="both"/>
      </w:pPr>
      <w:r>
        <w:t>Dokonaną zmianę Zamawiający przekaże niezwłocznie wszystkim Wykonawcom, którym przekazano zapytanie i informację o wyborze najkorzystniejszej oferty.</w:t>
      </w:r>
    </w:p>
    <w:p w14:paraId="0AFE8FAE" w14:textId="77777777" w:rsidR="004C2E40" w:rsidRDefault="008A04EB">
      <w:pPr>
        <w:jc w:val="both"/>
      </w:pPr>
      <w:r>
        <w:t>Wszelkie informacje pod numerem telefonu 660329189 – intendent Jadwiga Krzęć</w:t>
      </w:r>
    </w:p>
    <w:p w14:paraId="62DAC659" w14:textId="77777777" w:rsidR="004C2E40" w:rsidRDefault="004C2E40">
      <w:pPr>
        <w:jc w:val="both"/>
      </w:pPr>
    </w:p>
    <w:p w14:paraId="7DF830C0" w14:textId="77777777" w:rsidR="004C2E40" w:rsidRDefault="008A04EB">
      <w:pPr>
        <w:jc w:val="both"/>
      </w:pPr>
      <w:r>
        <w:t xml:space="preserve"> </w:t>
      </w:r>
      <w:r>
        <w:rPr>
          <w:b/>
          <w:bCs/>
        </w:rPr>
        <w:t xml:space="preserve"> VIII. </w:t>
      </w:r>
      <w:r>
        <w:rPr>
          <w:b/>
          <w:bCs/>
          <w:u w:val="single"/>
        </w:rPr>
        <w:t>Termin związania z ofertą:</w:t>
      </w:r>
      <w:r>
        <w:rPr>
          <w:b/>
          <w:bCs/>
        </w:rPr>
        <w:t xml:space="preserve">                                                                                                </w:t>
      </w:r>
      <w:r>
        <w:t xml:space="preserve"> </w:t>
      </w:r>
    </w:p>
    <w:p w14:paraId="35732F96" w14:textId="77777777" w:rsidR="004C2E40" w:rsidRDefault="004C2E40">
      <w:pPr>
        <w:jc w:val="both"/>
      </w:pPr>
    </w:p>
    <w:p w14:paraId="1EF54E75" w14:textId="77777777" w:rsidR="004C2E40" w:rsidRDefault="008A04EB">
      <w:pPr>
        <w:jc w:val="both"/>
      </w:pPr>
      <w:r>
        <w:t>Wykonawca jest związany ofertą przez 30 dni, bieg terminu związania ofertą rozpoczyna się wraz z upływem terminu składania ofert.</w:t>
      </w:r>
    </w:p>
    <w:p w14:paraId="43CFA47D" w14:textId="77777777" w:rsidR="004C2E40" w:rsidRDefault="004C2E40">
      <w:pPr>
        <w:jc w:val="both"/>
      </w:pPr>
    </w:p>
    <w:p w14:paraId="0FE61BEA" w14:textId="77777777" w:rsidR="004C2E40" w:rsidRDefault="008A04EB">
      <w:pPr>
        <w:jc w:val="both"/>
        <w:rPr>
          <w:b/>
          <w:bCs/>
          <w:u w:val="single"/>
        </w:rPr>
      </w:pPr>
      <w:r>
        <w:t xml:space="preserve">    I</w:t>
      </w:r>
      <w:r>
        <w:rPr>
          <w:b/>
          <w:bCs/>
        </w:rPr>
        <w:t xml:space="preserve">X. </w:t>
      </w:r>
      <w:r>
        <w:rPr>
          <w:b/>
          <w:bCs/>
          <w:u w:val="single"/>
        </w:rPr>
        <w:t>Udzielenie zamówienia</w:t>
      </w:r>
    </w:p>
    <w:p w14:paraId="09C9A4F2" w14:textId="77777777" w:rsidR="004C2E40" w:rsidRDefault="004C2E40">
      <w:pPr>
        <w:jc w:val="both"/>
        <w:rPr>
          <w:b/>
          <w:bCs/>
          <w:u w:val="single"/>
        </w:rPr>
      </w:pPr>
    </w:p>
    <w:p w14:paraId="17C98F97" w14:textId="77777777" w:rsidR="004C2E40" w:rsidRDefault="008A04EB">
      <w:pPr>
        <w:jc w:val="both"/>
      </w:pPr>
      <w:r>
        <w:lastRenderedPageBreak/>
        <w:t xml:space="preserve"> Zamawiający udzieli zamówienia Wykonawcy, którego oferta odpowiada wszystkim wymaganiom określonym w niniejszym opisie artykułów żywnościowych i </w:t>
      </w:r>
      <w:r>
        <w:rPr>
          <w:b/>
          <w:u w:val="single"/>
        </w:rPr>
        <w:t>zawiera</w:t>
      </w:r>
      <w:r>
        <w:t xml:space="preserve"> </w:t>
      </w:r>
      <w:r>
        <w:rPr>
          <w:b/>
          <w:u w:val="single"/>
        </w:rPr>
        <w:t>najniższą cenę. Kryterium 100% cena.</w:t>
      </w:r>
    </w:p>
    <w:p w14:paraId="2A9645C2" w14:textId="2F78B98C" w:rsidR="004C2E40" w:rsidRDefault="008A04EB">
      <w:pPr>
        <w:jc w:val="both"/>
        <w:rPr>
          <w:b/>
        </w:rPr>
      </w:pPr>
      <w:r>
        <w:t>Niezwłocznie</w:t>
      </w:r>
      <w:r w:rsidR="000713BF">
        <w:t xml:space="preserve"> </w:t>
      </w:r>
      <w:r>
        <w:t>po wyborze najkorzystniejszej</w:t>
      </w:r>
      <w:r w:rsidR="000713BF">
        <w:t xml:space="preserve"> </w:t>
      </w:r>
      <w:r>
        <w:t xml:space="preserve">oferty </w:t>
      </w:r>
      <w:r w:rsidR="000713BF">
        <w:t>Z</w:t>
      </w:r>
      <w:r>
        <w:t xml:space="preserve">amawiający zawiadomi </w:t>
      </w:r>
      <w:r w:rsidR="000713BF">
        <w:t>telefonicznie</w:t>
      </w:r>
      <w:r w:rsidR="00EF5AC2">
        <w:t xml:space="preserve"> </w:t>
      </w:r>
      <w:r>
        <w:t>Wykonawców, Poinformuje również o odrzuceniu ofert podając uzasadnienie faktyczne. Podpisanie umowy nastąpi</w:t>
      </w:r>
      <w:r>
        <w:rPr>
          <w:b/>
          <w:bCs/>
        </w:rPr>
        <w:t xml:space="preserve"> 0</w:t>
      </w:r>
      <w:r w:rsidR="00FD0EEB">
        <w:rPr>
          <w:b/>
          <w:bCs/>
        </w:rPr>
        <w:t>7</w:t>
      </w:r>
      <w:r>
        <w:rPr>
          <w:b/>
          <w:bCs/>
        </w:rPr>
        <w:t>.0</w:t>
      </w:r>
      <w:r w:rsidR="00C37D72">
        <w:rPr>
          <w:b/>
          <w:bCs/>
        </w:rPr>
        <w:t>1</w:t>
      </w:r>
      <w:r>
        <w:rPr>
          <w:b/>
          <w:bCs/>
        </w:rPr>
        <w:t>.202</w:t>
      </w:r>
      <w:r w:rsidR="00C37D72">
        <w:rPr>
          <w:b/>
          <w:bCs/>
        </w:rPr>
        <w:t>5</w:t>
      </w:r>
      <w:r>
        <w:rPr>
          <w:b/>
          <w:bCs/>
        </w:rPr>
        <w:t>r.</w:t>
      </w:r>
      <w:r w:rsidR="000713BF">
        <w:rPr>
          <w:b/>
          <w:bCs/>
        </w:rPr>
        <w:t xml:space="preserve"> </w:t>
      </w:r>
    </w:p>
    <w:p w14:paraId="61FEFC44" w14:textId="77777777" w:rsidR="004C2E40" w:rsidRDefault="008A04EB">
      <w:pPr>
        <w:jc w:val="both"/>
      </w:pPr>
      <w:r>
        <w:t>W przypadku gdy Wykonawca, którego oferta została wybrana, uchyla się od zawarcia umowy, zamawiający może wybrać ofertę najkorzystniejszą spośród  pozostałych ofert, bez przeprowadzania ich ponownej oceny</w:t>
      </w:r>
      <w:r w:rsidR="00895B5A">
        <w:t xml:space="preserve">, </w:t>
      </w:r>
      <w:r>
        <w:t>chyba,</w:t>
      </w:r>
      <w:r w:rsidR="00895B5A">
        <w:t xml:space="preserve"> </w:t>
      </w:r>
      <w:r>
        <w:t>że zachodzą przesłanki do unieważnienia postępowania.</w:t>
      </w:r>
    </w:p>
    <w:p w14:paraId="0E209FE9" w14:textId="77777777" w:rsidR="004C2E40" w:rsidRDefault="008A04EB">
      <w:pPr>
        <w:jc w:val="both"/>
      </w:pPr>
      <w:r>
        <w:t xml:space="preserve">                                                                                                                                                               </w:t>
      </w:r>
    </w:p>
    <w:p w14:paraId="14A37401" w14:textId="77777777" w:rsidR="004C2E40" w:rsidRDefault="008A04EB">
      <w:pPr>
        <w:jc w:val="both"/>
        <w:rPr>
          <w:b/>
          <w:bCs/>
          <w:u w:val="single"/>
        </w:rPr>
      </w:pPr>
      <w:r>
        <w:t xml:space="preserve">  </w:t>
      </w:r>
      <w:r>
        <w:rPr>
          <w:b/>
          <w:bCs/>
        </w:rPr>
        <w:t xml:space="preserve"> X.  </w:t>
      </w:r>
      <w:r>
        <w:rPr>
          <w:b/>
          <w:bCs/>
          <w:u w:val="single"/>
        </w:rPr>
        <w:t xml:space="preserve"> Postanowienia umowne</w:t>
      </w:r>
      <w:r w:rsidR="00895B5A">
        <w:rPr>
          <w:b/>
          <w:bCs/>
          <w:u w:val="single"/>
        </w:rPr>
        <w:t xml:space="preserve"> </w:t>
      </w:r>
    </w:p>
    <w:p w14:paraId="5DA61358" w14:textId="77777777" w:rsidR="004C2E40" w:rsidRDefault="004C2E40">
      <w:pPr>
        <w:jc w:val="both"/>
      </w:pPr>
    </w:p>
    <w:p w14:paraId="4740EDA9" w14:textId="77777777" w:rsidR="004C2E40" w:rsidRDefault="008A04EB">
      <w:pPr>
        <w:jc w:val="both"/>
      </w:pPr>
      <w:r>
        <w:t>1.Istotne postanowienia umowy określa wzór umowy stanowiący załącznik do niniejszego zamówienia.</w:t>
      </w:r>
    </w:p>
    <w:p w14:paraId="20EA4C4E" w14:textId="77777777" w:rsidR="004C2E40" w:rsidRDefault="008A04EB">
      <w:pPr>
        <w:jc w:val="both"/>
      </w:pPr>
      <w:r>
        <w:t xml:space="preserve">2.Za dostarczony towar Zamawiający zobowiązuje się zapłacić cenę wynikającą z określonych w ofercie cen jednostkowych dostarczanego asortymentu. </w:t>
      </w:r>
    </w:p>
    <w:p w14:paraId="577E12FE" w14:textId="77777777" w:rsidR="004C2E40" w:rsidRDefault="008A04EB">
      <w:pPr>
        <w:jc w:val="both"/>
      </w:pPr>
      <w:r>
        <w:t>3.Termin płatności faktur przelewem 14 dni od daty otrzymania oryginału faktury.</w:t>
      </w:r>
    </w:p>
    <w:p w14:paraId="1AAB7F21" w14:textId="77777777" w:rsidR="004C2E40" w:rsidRDefault="008A04EB">
      <w:pPr>
        <w:jc w:val="both"/>
      </w:pPr>
      <w:r>
        <w:t>4.Nie przewiduje się waloryzacji ceny oferty.</w:t>
      </w:r>
    </w:p>
    <w:p w14:paraId="4038DB32" w14:textId="77777777" w:rsidR="004C2E40" w:rsidRDefault="008A04EB">
      <w:pPr>
        <w:jc w:val="both"/>
      </w:pPr>
      <w:r>
        <w:t xml:space="preserve">5.Umowa zostaje zawarta na czas określony od podpisania umowy do </w:t>
      </w:r>
      <w:r w:rsidR="00C37D72">
        <w:t>28</w:t>
      </w:r>
      <w:r>
        <w:t>.</w:t>
      </w:r>
      <w:r w:rsidR="00C37D72">
        <w:t>06</w:t>
      </w:r>
      <w:r>
        <w:t>.202</w:t>
      </w:r>
      <w:r w:rsidR="00C37D72">
        <w:t>5</w:t>
      </w:r>
      <w:r>
        <w:t>r.</w:t>
      </w:r>
    </w:p>
    <w:p w14:paraId="603DEE92" w14:textId="77777777" w:rsidR="004C2E40" w:rsidRDefault="008A04EB">
      <w:pPr>
        <w:jc w:val="both"/>
        <w:rPr>
          <w:u w:val="single"/>
        </w:rPr>
      </w:pPr>
      <w:r>
        <w:t xml:space="preserve"> z zastrzeżeniem, </w:t>
      </w:r>
      <w:r>
        <w:rPr>
          <w:u w:val="single"/>
        </w:rPr>
        <w:t>że dostawy będą realizowane w okresach przebywania dzieci i młodzieży w placówkach oświatowych.</w:t>
      </w:r>
    </w:p>
    <w:p w14:paraId="42F635F9" w14:textId="77777777" w:rsidR="004C2E40" w:rsidRDefault="008A04EB">
      <w:pPr>
        <w:jc w:val="both"/>
      </w:pPr>
      <w:r>
        <w:t>6.Dopuszcza się zwiększenie</w:t>
      </w:r>
      <w:r w:rsidR="00A40029">
        <w:t xml:space="preserve"> lub zmniejszenie</w:t>
      </w:r>
      <w:r>
        <w:t xml:space="preserve"> o </w:t>
      </w:r>
      <w:r w:rsidR="00C37D72">
        <w:t>3</w:t>
      </w:r>
      <w:r>
        <w:t>0% wartości umowy brutto o ile będzie to niezbędne do zapewnienia ciągłości dostaw oraz prawidłowego funkcjonowania stołówki na skutek okoliczności jakich nie można było przewidzieć na etapie prowadzonego zapytania ofertowego.</w:t>
      </w:r>
    </w:p>
    <w:p w14:paraId="7A81709D" w14:textId="77777777" w:rsidR="004C2E40" w:rsidRDefault="008A04EB">
      <w:pPr>
        <w:jc w:val="both"/>
      </w:pPr>
      <w:r>
        <w:t>7.Zgodnie z art.456 ustawy PZP Zamawiający może odstąpić od umowy w przypadku wystąpienia istotnej okoliczności powodującej, że  nie leży w interesie publicznym, czego nie można było przewidzieć w chwili zawarcia umowy, Odstąpienie od umowy w tym przypadku może nastąpić w terminie 30 dni od wiadomości o powyższych okolicznościach.</w:t>
      </w:r>
    </w:p>
    <w:p w14:paraId="52CA2B19" w14:textId="77777777" w:rsidR="004C2E40" w:rsidRDefault="008A04EB">
      <w:pPr>
        <w:jc w:val="both"/>
      </w:pPr>
      <w:r>
        <w:t>8.Strony dopuszczają zmiany istotnych postanowień niniejszej umowy zgodnie z art.455 ustawy Prawo Zamówień Publicznych w przypadku wystąpienia takich okoliczności jak :</w:t>
      </w:r>
    </w:p>
    <w:p w14:paraId="30E445DC" w14:textId="77777777" w:rsidR="004C2E40" w:rsidRDefault="008A04EB">
      <w:pPr>
        <w:jc w:val="both"/>
      </w:pPr>
      <w:r>
        <w:t>- ustawowe zmiany stawki vat</w:t>
      </w:r>
    </w:p>
    <w:p w14:paraId="4058D25A" w14:textId="77777777" w:rsidR="004C2E40" w:rsidRDefault="008A04EB">
      <w:pPr>
        <w:jc w:val="both"/>
      </w:pPr>
      <w:r>
        <w:t>-zmiany terminu lub częstotliwości dostaw i sposobu wykonania umowy jeżeli dla Zamawiającego taka zmiana jest konieczna dla zapewnienia ciągłości pracy stołówki</w:t>
      </w:r>
    </w:p>
    <w:p w14:paraId="2A8AA0D6" w14:textId="77777777" w:rsidR="004C2E40" w:rsidRDefault="008A04EB">
      <w:pPr>
        <w:jc w:val="both"/>
      </w:pPr>
      <w:r>
        <w:t>- wszelkie zmiany i uzupełnienia treści niniejszej umowy wymagają aneksu sporządzonego z zachowaniem formy pisemnej pod rygorem nieważności.</w:t>
      </w:r>
    </w:p>
    <w:p w14:paraId="2348F8ED" w14:textId="77777777" w:rsidR="004C2E40" w:rsidRDefault="008A04EB">
      <w:pPr>
        <w:jc w:val="both"/>
      </w:pPr>
      <w:r>
        <w:t>9.Wszystkie załączniki dostępne są na BIP szkoły.</w:t>
      </w:r>
    </w:p>
    <w:p w14:paraId="41826501" w14:textId="77777777" w:rsidR="004C2E40" w:rsidRDefault="004C2E40">
      <w:pPr>
        <w:jc w:val="both"/>
      </w:pPr>
    </w:p>
    <w:p w14:paraId="4269A716" w14:textId="77777777" w:rsidR="004C2E40" w:rsidRDefault="008A04EB">
      <w:pPr>
        <w:jc w:val="both"/>
        <w:rPr>
          <w:b/>
          <w:bCs/>
          <w:u w:val="single"/>
        </w:rPr>
      </w:pPr>
      <w:bookmarkStart w:id="1" w:name="_Hlk78356092"/>
      <w:r>
        <w:t xml:space="preserve">   </w:t>
      </w:r>
      <w:r>
        <w:rPr>
          <w:b/>
          <w:bCs/>
        </w:rPr>
        <w:t>XI</w:t>
      </w:r>
      <w:bookmarkEnd w:id="1"/>
      <w:r>
        <w:rPr>
          <w:b/>
          <w:bCs/>
        </w:rPr>
        <w:t xml:space="preserve">. </w:t>
      </w:r>
      <w:r>
        <w:rPr>
          <w:b/>
          <w:bCs/>
          <w:u w:val="single"/>
        </w:rPr>
        <w:t>UNIEWAŻNIENIE ZAPYTANIA OFERTOWEGO</w:t>
      </w:r>
    </w:p>
    <w:p w14:paraId="6A3BDB05" w14:textId="77777777" w:rsidR="004C2E40" w:rsidRDefault="004C2E40">
      <w:pPr>
        <w:jc w:val="both"/>
      </w:pPr>
    </w:p>
    <w:p w14:paraId="154E3B77" w14:textId="77777777" w:rsidR="004C2E40" w:rsidRDefault="008A04EB">
      <w:pPr>
        <w:jc w:val="both"/>
      </w:pPr>
      <w:r>
        <w:t>1.Zapytanie ofertowe może być unieważnione przez Zamawiającego bez podania przyczyny w każdym momencie i nie stanowi podstawy do roszczenia sobie prawa ze strony Oferenta do realizacji zamówienia</w:t>
      </w:r>
    </w:p>
    <w:p w14:paraId="754C063D" w14:textId="77777777" w:rsidR="004C2E40" w:rsidRDefault="004C2E40">
      <w:pPr>
        <w:jc w:val="both"/>
      </w:pPr>
    </w:p>
    <w:p w14:paraId="00985357" w14:textId="77777777" w:rsidR="004C2E40" w:rsidRDefault="004C2E40">
      <w:pPr>
        <w:jc w:val="both"/>
      </w:pPr>
    </w:p>
    <w:p w14:paraId="6EC1E9C6" w14:textId="77777777" w:rsidR="004C2E40" w:rsidRDefault="008A04EB">
      <w:pPr>
        <w:jc w:val="both"/>
        <w:rPr>
          <w:b/>
          <w:bCs/>
        </w:rPr>
      </w:pPr>
      <w:r>
        <w:t xml:space="preserve">   </w:t>
      </w:r>
      <w:r>
        <w:rPr>
          <w:b/>
          <w:bCs/>
        </w:rPr>
        <w:t>XI.INFORMACJA O POSTĘPOWANIU O UDZIELENIE ZAMÓWIENIA, SPOSÓB PUBLIKACJI ZAPYTANIA OFERTOWEGO</w:t>
      </w:r>
    </w:p>
    <w:p w14:paraId="2032417A" w14:textId="77777777" w:rsidR="004C2E40" w:rsidRDefault="008A04EB">
      <w:pPr>
        <w:jc w:val="both"/>
      </w:pPr>
      <w:r>
        <w:t>Informacje o postępowaniu o udzielenie Zamówienia oraz Publikacja Zapytania Ofertowego zostały ogłoszone na:</w:t>
      </w:r>
    </w:p>
    <w:p w14:paraId="369F1E29" w14:textId="1A1864E3" w:rsidR="004C2E40" w:rsidRDefault="008C6C98">
      <w:r w:rsidRPr="008C6C98">
        <w:rPr>
          <w:noProof/>
        </w:rPr>
        <w:lastRenderedPageBreak/>
        <w:drawing>
          <wp:inline distT="0" distB="0" distL="0" distR="0" wp14:anchorId="7BC6AB34" wp14:editId="75B9AAE5">
            <wp:extent cx="5760720" cy="4471670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7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2E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D3EEE" w14:textId="77777777" w:rsidR="00802CCD" w:rsidRDefault="00802CCD">
      <w:r>
        <w:separator/>
      </w:r>
    </w:p>
  </w:endnote>
  <w:endnote w:type="continuationSeparator" w:id="0">
    <w:p w14:paraId="0DBA8283" w14:textId="77777777" w:rsidR="00802CCD" w:rsidRDefault="00802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55084" w14:textId="77777777" w:rsidR="004C2E40" w:rsidRDefault="004C2E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5050" w14:textId="77777777" w:rsidR="004C2E40" w:rsidRDefault="004C2E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0E81" w14:textId="77777777" w:rsidR="004C2E40" w:rsidRDefault="004C2E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23716" w14:textId="77777777" w:rsidR="00802CCD" w:rsidRDefault="00802CCD">
      <w:r>
        <w:separator/>
      </w:r>
    </w:p>
  </w:footnote>
  <w:footnote w:type="continuationSeparator" w:id="0">
    <w:p w14:paraId="61914FA8" w14:textId="77777777" w:rsidR="00802CCD" w:rsidRDefault="00802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6D5F1" w14:textId="77777777" w:rsidR="004C2E40" w:rsidRDefault="004C2E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66C7" w14:textId="77777777" w:rsidR="004C2E40" w:rsidRDefault="004C2E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8127" w14:textId="77777777" w:rsidR="004C2E40" w:rsidRDefault="004C2E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2"/>
      <w:numFmt w:val="upperRoman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3"/>
      <w:numFmt w:val="upperRoman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  <w:b/>
        <w:bCs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/>
        <w:b/>
        <w:bCs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/>
        <w:b/>
        <w:bCs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/>
        <w:b/>
        <w:bCs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/>
        <w:b/>
        <w:bCs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/>
        <w:b/>
        <w:bCs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/>
        <w:b/>
        <w:bCs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/>
        <w:b/>
        <w:bCs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/>
        <w:b/>
        <w:bCs/>
        <w:sz w:val="22"/>
        <w:szCs w:val="22"/>
      </w:rPr>
    </w:lvl>
  </w:abstractNum>
  <w:abstractNum w:abstractNumId="4" w15:restartNumberingAfterBreak="0">
    <w:nsid w:val="273E25AF"/>
    <w:multiLevelType w:val="multilevel"/>
    <w:tmpl w:val="273E25AF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B6D"/>
    <w:rsid w:val="00031FD8"/>
    <w:rsid w:val="000713BF"/>
    <w:rsid w:val="00075687"/>
    <w:rsid w:val="00097298"/>
    <w:rsid w:val="000C7088"/>
    <w:rsid w:val="000E0939"/>
    <w:rsid w:val="000F292A"/>
    <w:rsid w:val="001625E8"/>
    <w:rsid w:val="001D18E2"/>
    <w:rsid w:val="00245F71"/>
    <w:rsid w:val="00290B6D"/>
    <w:rsid w:val="00293976"/>
    <w:rsid w:val="002A7BAA"/>
    <w:rsid w:val="002B03AF"/>
    <w:rsid w:val="002D6A21"/>
    <w:rsid w:val="002E4444"/>
    <w:rsid w:val="003377BE"/>
    <w:rsid w:val="003A4C54"/>
    <w:rsid w:val="003C746B"/>
    <w:rsid w:val="00410024"/>
    <w:rsid w:val="00416E13"/>
    <w:rsid w:val="00440764"/>
    <w:rsid w:val="00465A5F"/>
    <w:rsid w:val="004668C0"/>
    <w:rsid w:val="0047074A"/>
    <w:rsid w:val="004974AD"/>
    <w:rsid w:val="004A7974"/>
    <w:rsid w:val="004A7E76"/>
    <w:rsid w:val="004C2E40"/>
    <w:rsid w:val="004E072E"/>
    <w:rsid w:val="00502B7F"/>
    <w:rsid w:val="0052061B"/>
    <w:rsid w:val="00556F69"/>
    <w:rsid w:val="005619D6"/>
    <w:rsid w:val="005A3B25"/>
    <w:rsid w:val="005C526D"/>
    <w:rsid w:val="00603901"/>
    <w:rsid w:val="0069653E"/>
    <w:rsid w:val="006A72CD"/>
    <w:rsid w:val="006A7B95"/>
    <w:rsid w:val="006C0480"/>
    <w:rsid w:val="006C18CF"/>
    <w:rsid w:val="00777DC4"/>
    <w:rsid w:val="007A144C"/>
    <w:rsid w:val="007A2D4B"/>
    <w:rsid w:val="007B1E8D"/>
    <w:rsid w:val="00802CCD"/>
    <w:rsid w:val="00830A89"/>
    <w:rsid w:val="008565C8"/>
    <w:rsid w:val="008943AF"/>
    <w:rsid w:val="00895B5A"/>
    <w:rsid w:val="00896089"/>
    <w:rsid w:val="008A04EB"/>
    <w:rsid w:val="008C6C98"/>
    <w:rsid w:val="00973083"/>
    <w:rsid w:val="0097405B"/>
    <w:rsid w:val="009B17C4"/>
    <w:rsid w:val="009B2491"/>
    <w:rsid w:val="009C7838"/>
    <w:rsid w:val="009D4DFF"/>
    <w:rsid w:val="009F0FD4"/>
    <w:rsid w:val="00A131DD"/>
    <w:rsid w:val="00A13217"/>
    <w:rsid w:val="00A3567B"/>
    <w:rsid w:val="00A35FCD"/>
    <w:rsid w:val="00A40029"/>
    <w:rsid w:val="00A94129"/>
    <w:rsid w:val="00AA1B99"/>
    <w:rsid w:val="00AD7D89"/>
    <w:rsid w:val="00B049F7"/>
    <w:rsid w:val="00B16DA7"/>
    <w:rsid w:val="00B25B32"/>
    <w:rsid w:val="00B63731"/>
    <w:rsid w:val="00BC5F78"/>
    <w:rsid w:val="00BE6D76"/>
    <w:rsid w:val="00BF60A5"/>
    <w:rsid w:val="00C14EAE"/>
    <w:rsid w:val="00C16818"/>
    <w:rsid w:val="00C35A82"/>
    <w:rsid w:val="00C37D72"/>
    <w:rsid w:val="00C94573"/>
    <w:rsid w:val="00CE40EC"/>
    <w:rsid w:val="00D059DC"/>
    <w:rsid w:val="00D26152"/>
    <w:rsid w:val="00D436F5"/>
    <w:rsid w:val="00D44F07"/>
    <w:rsid w:val="00D46969"/>
    <w:rsid w:val="00D551CF"/>
    <w:rsid w:val="00D63570"/>
    <w:rsid w:val="00D73BC5"/>
    <w:rsid w:val="00DA766A"/>
    <w:rsid w:val="00DB43EC"/>
    <w:rsid w:val="00DB59B4"/>
    <w:rsid w:val="00DE64B9"/>
    <w:rsid w:val="00DF4ADD"/>
    <w:rsid w:val="00E55DB8"/>
    <w:rsid w:val="00E571B6"/>
    <w:rsid w:val="00EA000D"/>
    <w:rsid w:val="00ED349D"/>
    <w:rsid w:val="00ED76E1"/>
    <w:rsid w:val="00EF5AC2"/>
    <w:rsid w:val="00F230F7"/>
    <w:rsid w:val="00F24AE4"/>
    <w:rsid w:val="00F9712E"/>
    <w:rsid w:val="00FA6A0F"/>
    <w:rsid w:val="00FA7C2A"/>
    <w:rsid w:val="00FD0EEB"/>
    <w:rsid w:val="00FD6F27"/>
    <w:rsid w:val="00FF3301"/>
    <w:rsid w:val="087C1D45"/>
    <w:rsid w:val="0F9C6ABC"/>
    <w:rsid w:val="40220167"/>
    <w:rsid w:val="4E616822"/>
    <w:rsid w:val="58B63B22"/>
    <w:rsid w:val="7D74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1A471"/>
  <w15:docId w15:val="{FFF00C95-B267-425B-ADDF-FAF167CC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autoSpaceDN w:val="0"/>
      <w:spacing w:after="160" w:line="259" w:lineRule="auto"/>
      <w:ind w:left="720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paragraph" w:customStyle="1" w:styleId="Standard">
    <w:name w:val="Standard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1808</Words>
  <Characters>10850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Sekretariat</cp:lastModifiedBy>
  <cp:revision>9</cp:revision>
  <cp:lastPrinted>2024-12-20T11:12:00Z</cp:lastPrinted>
  <dcterms:created xsi:type="dcterms:W3CDTF">2024-12-19T21:51:00Z</dcterms:created>
  <dcterms:modified xsi:type="dcterms:W3CDTF">2024-12-20T11:15:00Z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BC0796E4CA62490F82D180158EF461C2</vt:lpwstr>
  </property>
</Properties>
</file>