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B92066" w14:textId="77777777" w:rsidR="003E6D70" w:rsidRDefault="003E6D70" w:rsidP="00D436CA">
      <w:pPr>
        <w:suppressAutoHyphens/>
        <w:spacing w:after="0" w:line="240" w:lineRule="auto"/>
        <w:jc w:val="center"/>
        <w:rPr>
          <w:rFonts w:asciiTheme="majorHAnsi" w:eastAsia="Times New Roman" w:hAnsiTheme="majorHAnsi"/>
          <w:lang w:eastAsia="ar-SA"/>
        </w:rPr>
      </w:pPr>
      <w:bookmarkStart w:id="0" w:name="_GoBack"/>
      <w:bookmarkEnd w:id="0"/>
    </w:p>
    <w:p w14:paraId="211CDE78" w14:textId="77777777" w:rsidR="00B857D3" w:rsidRPr="003D377D" w:rsidRDefault="00B857D3" w:rsidP="00B857D3">
      <w:pPr>
        <w:suppressAutoHyphens/>
        <w:spacing w:after="0" w:line="240" w:lineRule="auto"/>
        <w:jc w:val="right"/>
        <w:rPr>
          <w:rFonts w:asciiTheme="majorHAnsi" w:hAnsiTheme="majorHAnsi"/>
          <w:kern w:val="2"/>
          <w:lang w:eastAsia="ar-SA"/>
        </w:rPr>
      </w:pPr>
      <w:r w:rsidRPr="003D377D">
        <w:rPr>
          <w:rFonts w:asciiTheme="majorHAnsi" w:eastAsia="Times New Roman" w:hAnsiTheme="majorHAnsi"/>
          <w:lang w:eastAsia="ar-SA"/>
        </w:rPr>
        <w:t xml:space="preserve">  </w:t>
      </w:r>
      <w:r w:rsidRPr="003D377D">
        <w:rPr>
          <w:rFonts w:asciiTheme="majorHAnsi" w:hAnsiTheme="majorHAnsi"/>
          <w:kern w:val="2"/>
          <w:lang w:eastAsia="ar-SA"/>
        </w:rPr>
        <w:t xml:space="preserve">Załącznik Nr 1 </w:t>
      </w:r>
    </w:p>
    <w:p w14:paraId="6B8F6D45" w14:textId="77777777" w:rsidR="00B857D3" w:rsidRPr="003D377D" w:rsidRDefault="00B857D3" w:rsidP="00B857D3">
      <w:pPr>
        <w:suppressAutoHyphens/>
        <w:spacing w:after="0" w:line="240" w:lineRule="auto"/>
        <w:jc w:val="right"/>
        <w:rPr>
          <w:rFonts w:asciiTheme="majorHAnsi" w:hAnsiTheme="majorHAnsi"/>
          <w:kern w:val="2"/>
          <w:lang w:eastAsia="ar-SA"/>
        </w:rPr>
      </w:pPr>
      <w:r w:rsidRPr="003D377D">
        <w:rPr>
          <w:rFonts w:asciiTheme="majorHAnsi" w:hAnsiTheme="majorHAnsi"/>
          <w:kern w:val="2"/>
          <w:lang w:eastAsia="ar-SA"/>
        </w:rPr>
        <w:t xml:space="preserve">do Zaproszenia do składania ofert z dnia </w:t>
      </w:r>
    </w:p>
    <w:p w14:paraId="785FDB6F" w14:textId="77777777" w:rsidR="00B857D3" w:rsidRPr="003D377D" w:rsidRDefault="00A86DB8" w:rsidP="00B857D3">
      <w:pPr>
        <w:suppressAutoHyphens/>
        <w:spacing w:after="0" w:line="240" w:lineRule="auto"/>
        <w:jc w:val="right"/>
        <w:rPr>
          <w:rFonts w:asciiTheme="majorHAnsi" w:hAnsiTheme="majorHAnsi"/>
          <w:kern w:val="2"/>
          <w:lang w:eastAsia="ar-SA"/>
        </w:rPr>
      </w:pPr>
      <w:r>
        <w:rPr>
          <w:rFonts w:asciiTheme="majorHAnsi" w:hAnsiTheme="majorHAnsi"/>
          <w:kern w:val="2"/>
          <w:lang w:eastAsia="ar-SA"/>
        </w:rPr>
        <w:t>07</w:t>
      </w:r>
      <w:r w:rsidR="00B857D3" w:rsidRPr="003D377D">
        <w:rPr>
          <w:rFonts w:asciiTheme="majorHAnsi" w:hAnsiTheme="majorHAnsi"/>
          <w:kern w:val="2"/>
          <w:lang w:eastAsia="ar-SA"/>
        </w:rPr>
        <w:t>.</w:t>
      </w:r>
      <w:r w:rsidR="003E6D70">
        <w:rPr>
          <w:rFonts w:asciiTheme="majorHAnsi" w:hAnsiTheme="majorHAnsi"/>
          <w:kern w:val="2"/>
          <w:lang w:eastAsia="ar-SA"/>
        </w:rPr>
        <w:t>11</w:t>
      </w:r>
      <w:r w:rsidR="00B857D3" w:rsidRPr="003D377D">
        <w:rPr>
          <w:rFonts w:asciiTheme="majorHAnsi" w:hAnsiTheme="majorHAnsi"/>
          <w:kern w:val="2"/>
          <w:lang w:eastAsia="ar-SA"/>
        </w:rPr>
        <w:t>.202</w:t>
      </w:r>
      <w:r>
        <w:rPr>
          <w:rFonts w:asciiTheme="majorHAnsi" w:hAnsiTheme="majorHAnsi"/>
          <w:kern w:val="2"/>
          <w:lang w:eastAsia="ar-SA"/>
        </w:rPr>
        <w:t>4</w:t>
      </w:r>
      <w:r w:rsidR="00B857D3" w:rsidRPr="003D377D">
        <w:rPr>
          <w:rFonts w:asciiTheme="majorHAnsi" w:hAnsiTheme="majorHAnsi"/>
          <w:kern w:val="2"/>
          <w:lang w:eastAsia="ar-SA"/>
        </w:rPr>
        <w:t xml:space="preserve"> r. </w:t>
      </w:r>
    </w:p>
    <w:p w14:paraId="10723CC5" w14:textId="77777777" w:rsidR="00B857D3" w:rsidRPr="003D377D" w:rsidRDefault="00B857D3" w:rsidP="00B857D3">
      <w:pPr>
        <w:widowControl w:val="0"/>
        <w:suppressAutoHyphens/>
        <w:spacing w:after="0" w:line="240" w:lineRule="auto"/>
        <w:rPr>
          <w:rFonts w:asciiTheme="majorHAnsi" w:eastAsia="Lucida Sans Unicode" w:hAnsiTheme="majorHAnsi"/>
          <w:b/>
          <w:bCs/>
          <w:kern w:val="2"/>
          <w:u w:val="single"/>
          <w:lang w:eastAsia="ar-SA"/>
        </w:rPr>
      </w:pPr>
    </w:p>
    <w:p w14:paraId="09920665" w14:textId="77777777" w:rsidR="00B857D3" w:rsidRPr="003D377D" w:rsidRDefault="00B857D3" w:rsidP="00B857D3">
      <w:pPr>
        <w:widowControl w:val="0"/>
        <w:suppressAutoHyphens/>
        <w:spacing w:after="0" w:line="240" w:lineRule="auto"/>
        <w:jc w:val="center"/>
        <w:rPr>
          <w:rFonts w:asciiTheme="majorHAnsi" w:eastAsia="Lucida Sans Unicode" w:hAnsiTheme="majorHAnsi"/>
          <w:b/>
          <w:bCs/>
          <w:kern w:val="2"/>
          <w:lang w:eastAsia="ar-SA"/>
        </w:rPr>
      </w:pPr>
      <w:r w:rsidRPr="003D377D">
        <w:rPr>
          <w:rFonts w:asciiTheme="majorHAnsi" w:eastAsia="Lucida Sans Unicode" w:hAnsiTheme="majorHAnsi"/>
          <w:b/>
          <w:bCs/>
          <w:kern w:val="2"/>
          <w:lang w:eastAsia="ar-SA"/>
        </w:rPr>
        <w:t>OFERTA WYKONAWCY</w:t>
      </w:r>
    </w:p>
    <w:p w14:paraId="420C0657" w14:textId="77777777" w:rsidR="00B857D3" w:rsidRPr="003D377D" w:rsidRDefault="00B857D3" w:rsidP="00B857D3">
      <w:pPr>
        <w:widowControl w:val="0"/>
        <w:suppressAutoHyphens/>
        <w:spacing w:after="0" w:line="240" w:lineRule="auto"/>
        <w:rPr>
          <w:rFonts w:asciiTheme="majorHAnsi" w:eastAsia="Lucida Sans Unicode" w:hAnsiTheme="majorHAnsi"/>
          <w:b/>
          <w:bCs/>
          <w:kern w:val="2"/>
          <w:lang w:eastAsia="ar-SA"/>
        </w:rPr>
      </w:pPr>
    </w:p>
    <w:p w14:paraId="625C138A" w14:textId="77777777" w:rsidR="00B857D3" w:rsidRPr="003D377D" w:rsidRDefault="00B857D3" w:rsidP="00B857D3">
      <w:pPr>
        <w:pStyle w:val="Akapitzlist"/>
        <w:widowControl w:val="0"/>
        <w:numPr>
          <w:ilvl w:val="0"/>
          <w:numId w:val="13"/>
        </w:numPr>
        <w:suppressAutoHyphens/>
        <w:spacing w:after="0" w:line="240" w:lineRule="auto"/>
        <w:rPr>
          <w:rFonts w:asciiTheme="majorHAnsi" w:eastAsia="Lucida Sans Unicode" w:hAnsiTheme="majorHAnsi"/>
          <w:b/>
          <w:bCs/>
          <w:kern w:val="2"/>
          <w:lang w:eastAsia="ar-SA"/>
        </w:rPr>
      </w:pPr>
      <w:r w:rsidRPr="003D377D">
        <w:rPr>
          <w:rFonts w:asciiTheme="majorHAnsi" w:eastAsia="Lucida Sans Unicode" w:hAnsiTheme="majorHAnsi"/>
          <w:b/>
          <w:bCs/>
          <w:kern w:val="2"/>
          <w:lang w:eastAsia="ar-SA"/>
        </w:rPr>
        <w:t xml:space="preserve">Oznaczenie Zamawiającego </w:t>
      </w:r>
    </w:p>
    <w:p w14:paraId="01669078" w14:textId="77777777" w:rsidR="00B857D3" w:rsidRPr="003D377D" w:rsidRDefault="00B857D3" w:rsidP="00B857D3">
      <w:pPr>
        <w:spacing w:after="0"/>
        <w:jc w:val="both"/>
        <w:rPr>
          <w:rFonts w:asciiTheme="majorHAnsi" w:eastAsia="Times New Roman" w:hAnsiTheme="majorHAnsi"/>
          <w:b/>
          <w:kern w:val="2"/>
          <w:lang w:eastAsia="ar-SA"/>
        </w:rPr>
      </w:pPr>
      <w:r w:rsidRPr="003D377D">
        <w:rPr>
          <w:rFonts w:asciiTheme="majorHAnsi" w:eastAsia="Times New Roman" w:hAnsiTheme="majorHAnsi"/>
          <w:b/>
          <w:kern w:val="2"/>
          <w:lang w:eastAsia="ar-SA"/>
        </w:rPr>
        <w:t>Gmina Miejska Przeworsk/Miejski Ośrodek Pomocy Społecznej w Przeworsku</w:t>
      </w:r>
    </w:p>
    <w:p w14:paraId="56C0FE52" w14:textId="77777777" w:rsidR="00B857D3" w:rsidRPr="003D377D" w:rsidRDefault="00B857D3" w:rsidP="00B857D3">
      <w:pPr>
        <w:spacing w:after="0"/>
        <w:jc w:val="both"/>
        <w:rPr>
          <w:rFonts w:asciiTheme="majorHAnsi" w:eastAsia="Times New Roman" w:hAnsiTheme="majorHAnsi"/>
          <w:b/>
          <w:kern w:val="2"/>
          <w:lang w:eastAsia="ar-SA"/>
        </w:rPr>
      </w:pPr>
      <w:r w:rsidRPr="003D377D">
        <w:rPr>
          <w:rFonts w:asciiTheme="majorHAnsi" w:eastAsia="Times New Roman" w:hAnsiTheme="majorHAnsi"/>
          <w:b/>
          <w:kern w:val="2"/>
          <w:lang w:eastAsia="ar-SA"/>
        </w:rPr>
        <w:t>ul. Krakowska 30</w:t>
      </w:r>
    </w:p>
    <w:p w14:paraId="44E96881" w14:textId="77777777" w:rsidR="00B857D3" w:rsidRPr="003D377D" w:rsidRDefault="00B857D3" w:rsidP="00B857D3">
      <w:pPr>
        <w:spacing w:after="0"/>
        <w:jc w:val="both"/>
        <w:rPr>
          <w:rFonts w:asciiTheme="majorHAnsi" w:eastAsia="Times New Roman" w:hAnsiTheme="majorHAnsi"/>
          <w:b/>
          <w:kern w:val="2"/>
          <w:lang w:eastAsia="ar-SA"/>
        </w:rPr>
      </w:pPr>
      <w:r w:rsidRPr="003D377D">
        <w:rPr>
          <w:rFonts w:asciiTheme="majorHAnsi" w:eastAsia="Times New Roman" w:hAnsiTheme="majorHAnsi"/>
          <w:b/>
          <w:kern w:val="2"/>
          <w:lang w:eastAsia="ar-SA"/>
        </w:rPr>
        <w:t>37-200 Przeworsk</w:t>
      </w:r>
    </w:p>
    <w:p w14:paraId="495B0490" w14:textId="77777777" w:rsidR="00B857D3" w:rsidRPr="003D377D" w:rsidRDefault="00B857D3" w:rsidP="00B857D3">
      <w:pPr>
        <w:spacing w:after="0"/>
        <w:jc w:val="both"/>
        <w:rPr>
          <w:rFonts w:asciiTheme="majorHAnsi" w:eastAsia="Times New Roman" w:hAnsiTheme="majorHAnsi"/>
          <w:b/>
          <w:kern w:val="2"/>
          <w:lang w:eastAsia="ar-SA"/>
        </w:rPr>
      </w:pPr>
    </w:p>
    <w:p w14:paraId="43CAF123" w14:textId="77777777" w:rsidR="00B857D3" w:rsidRPr="003D377D" w:rsidRDefault="00B857D3" w:rsidP="00B857D3">
      <w:pPr>
        <w:spacing w:after="0"/>
        <w:jc w:val="both"/>
        <w:rPr>
          <w:rFonts w:asciiTheme="majorHAnsi" w:eastAsia="Times New Roman" w:hAnsiTheme="majorHAnsi"/>
          <w:b/>
          <w:kern w:val="2"/>
          <w:lang w:eastAsia="ar-SA"/>
        </w:rPr>
      </w:pPr>
      <w:r w:rsidRPr="003D377D">
        <w:rPr>
          <w:rFonts w:asciiTheme="majorHAnsi" w:eastAsia="Times New Roman" w:hAnsiTheme="majorHAnsi"/>
          <w:b/>
          <w:kern w:val="2"/>
          <w:lang w:eastAsia="ar-SA"/>
        </w:rPr>
        <w:t>II.  Oznaczenie Wykonawcy</w:t>
      </w:r>
    </w:p>
    <w:p w14:paraId="5B91A9F9" w14:textId="77777777" w:rsidR="00B857D3" w:rsidRPr="003D377D" w:rsidRDefault="00B857D3" w:rsidP="00B857D3">
      <w:pPr>
        <w:spacing w:after="0"/>
        <w:rPr>
          <w:rFonts w:asciiTheme="majorHAnsi" w:eastAsia="Times New Roman" w:hAnsiTheme="majorHAnsi"/>
          <w:kern w:val="2"/>
          <w:lang w:eastAsia="ar-SA"/>
        </w:rPr>
      </w:pPr>
      <w:r w:rsidRPr="003D377D">
        <w:rPr>
          <w:rFonts w:asciiTheme="majorHAnsi" w:eastAsia="Times New Roman" w:hAnsiTheme="majorHAnsi"/>
          <w:kern w:val="2"/>
          <w:lang w:eastAsia="ar-SA"/>
        </w:rPr>
        <w:t xml:space="preserve">1. Nazwa. . . . . . . . . . . . . . . . . . . . . . . . . . . . . . . . . . . . . . . . . . . . . . . . . . . . . . . . . . . . . . . . . ….. </w:t>
      </w:r>
    </w:p>
    <w:p w14:paraId="7E32A2A0" w14:textId="77777777" w:rsidR="00B857D3" w:rsidRPr="003D377D" w:rsidRDefault="00B857D3" w:rsidP="00B857D3">
      <w:pPr>
        <w:spacing w:after="0"/>
        <w:rPr>
          <w:rFonts w:asciiTheme="majorHAnsi" w:eastAsia="Times New Roman" w:hAnsiTheme="majorHAnsi"/>
          <w:kern w:val="2"/>
          <w:lang w:eastAsia="ar-SA"/>
        </w:rPr>
      </w:pPr>
      <w:r w:rsidRPr="003D377D">
        <w:rPr>
          <w:rFonts w:asciiTheme="majorHAnsi" w:eastAsia="Times New Roman" w:hAnsiTheme="majorHAnsi"/>
          <w:kern w:val="2"/>
          <w:lang w:eastAsia="ar-SA"/>
        </w:rPr>
        <w:t xml:space="preserve">. . . . . . . . . . . . . . . . . . . . . . . . . . . . . . . . . . . . . . . . . . . . . . . . . . . . . . . . . . . . . . . . ……………... </w:t>
      </w:r>
    </w:p>
    <w:p w14:paraId="7795C6E9" w14:textId="77777777" w:rsidR="00B857D3" w:rsidRPr="003D377D" w:rsidRDefault="00B857D3" w:rsidP="00B857D3">
      <w:pPr>
        <w:spacing w:after="0"/>
        <w:rPr>
          <w:rFonts w:asciiTheme="majorHAnsi" w:eastAsia="Times New Roman" w:hAnsiTheme="majorHAnsi"/>
          <w:kern w:val="2"/>
          <w:lang w:eastAsia="ar-SA"/>
        </w:rPr>
      </w:pPr>
      <w:r w:rsidRPr="003D377D">
        <w:rPr>
          <w:rFonts w:asciiTheme="majorHAnsi" w:eastAsia="Times New Roman" w:hAnsiTheme="majorHAnsi"/>
          <w:kern w:val="2"/>
          <w:lang w:eastAsia="ar-SA"/>
        </w:rPr>
        <w:t>2.Adres…………………………………………………………………………………………..</w:t>
      </w:r>
    </w:p>
    <w:p w14:paraId="47FCE356" w14:textId="77777777" w:rsidR="00B857D3" w:rsidRPr="003D377D" w:rsidRDefault="00B857D3" w:rsidP="00B857D3">
      <w:pPr>
        <w:spacing w:after="0"/>
        <w:rPr>
          <w:rFonts w:asciiTheme="majorHAnsi" w:eastAsia="Times New Roman" w:hAnsiTheme="majorHAnsi"/>
          <w:kern w:val="2"/>
          <w:lang w:val="de-DE" w:eastAsia="ar-SA"/>
        </w:rPr>
      </w:pPr>
      <w:r w:rsidRPr="003D377D">
        <w:rPr>
          <w:rFonts w:asciiTheme="majorHAnsi" w:eastAsia="Times New Roman" w:hAnsiTheme="majorHAnsi"/>
          <w:kern w:val="2"/>
          <w:lang w:eastAsia="ar-SA"/>
        </w:rPr>
        <w:t xml:space="preserve">2. </w:t>
      </w:r>
      <w:proofErr w:type="spellStart"/>
      <w:r w:rsidRPr="003D377D">
        <w:rPr>
          <w:rFonts w:asciiTheme="majorHAnsi" w:eastAsia="Times New Roman" w:hAnsiTheme="majorHAnsi"/>
          <w:kern w:val="2"/>
          <w:lang w:val="de-DE" w:eastAsia="ar-SA"/>
        </w:rPr>
        <w:t>Numer</w:t>
      </w:r>
      <w:proofErr w:type="spellEnd"/>
      <w:r w:rsidRPr="003D377D">
        <w:rPr>
          <w:rFonts w:asciiTheme="majorHAnsi" w:eastAsia="Times New Roman" w:hAnsiTheme="majorHAnsi"/>
          <w:kern w:val="2"/>
          <w:lang w:val="de-DE" w:eastAsia="ar-SA"/>
        </w:rPr>
        <w:t xml:space="preserve"> </w:t>
      </w:r>
      <w:proofErr w:type="spellStart"/>
      <w:r w:rsidRPr="003D377D">
        <w:rPr>
          <w:rFonts w:asciiTheme="majorHAnsi" w:eastAsia="Times New Roman" w:hAnsiTheme="majorHAnsi"/>
          <w:kern w:val="2"/>
          <w:lang w:val="de-DE" w:eastAsia="ar-SA"/>
        </w:rPr>
        <w:t>telefonu</w:t>
      </w:r>
      <w:proofErr w:type="spellEnd"/>
      <w:r w:rsidRPr="003D377D">
        <w:rPr>
          <w:rFonts w:asciiTheme="majorHAnsi" w:eastAsia="Times New Roman" w:hAnsiTheme="majorHAnsi"/>
          <w:kern w:val="2"/>
          <w:lang w:val="de-DE" w:eastAsia="ar-SA"/>
        </w:rPr>
        <w:t xml:space="preserve">:  . . . . . . . . . . . . . . . . . . . . . . . . . . . . . . . . . . . . . . . . . . . . . . . . . . ………….. </w:t>
      </w:r>
    </w:p>
    <w:p w14:paraId="4BAA3C79" w14:textId="77777777" w:rsidR="00B857D3" w:rsidRPr="003D377D" w:rsidRDefault="00B857D3" w:rsidP="00B857D3">
      <w:pPr>
        <w:spacing w:after="0"/>
        <w:rPr>
          <w:rFonts w:asciiTheme="majorHAnsi" w:eastAsia="Times New Roman" w:hAnsiTheme="majorHAnsi"/>
          <w:kern w:val="2"/>
          <w:lang w:val="de-DE" w:eastAsia="ar-SA"/>
        </w:rPr>
      </w:pPr>
      <w:r w:rsidRPr="003D377D">
        <w:rPr>
          <w:rFonts w:asciiTheme="majorHAnsi" w:eastAsia="Times New Roman" w:hAnsiTheme="majorHAnsi"/>
          <w:kern w:val="2"/>
          <w:lang w:val="de-DE" w:eastAsia="ar-SA"/>
        </w:rPr>
        <w:t xml:space="preserve">3. </w:t>
      </w:r>
      <w:proofErr w:type="spellStart"/>
      <w:r w:rsidRPr="003D377D">
        <w:rPr>
          <w:rFonts w:asciiTheme="majorHAnsi" w:eastAsia="Times New Roman" w:hAnsiTheme="majorHAnsi"/>
          <w:kern w:val="2"/>
          <w:lang w:val="de-DE" w:eastAsia="ar-SA"/>
        </w:rPr>
        <w:t>Numer</w:t>
      </w:r>
      <w:proofErr w:type="spellEnd"/>
      <w:r w:rsidRPr="003D377D">
        <w:rPr>
          <w:rFonts w:asciiTheme="majorHAnsi" w:eastAsia="Times New Roman" w:hAnsiTheme="majorHAnsi"/>
          <w:kern w:val="2"/>
          <w:lang w:val="de-DE" w:eastAsia="ar-SA"/>
        </w:rPr>
        <w:t xml:space="preserve"> </w:t>
      </w:r>
      <w:proofErr w:type="spellStart"/>
      <w:r w:rsidRPr="003D377D">
        <w:rPr>
          <w:rFonts w:asciiTheme="majorHAnsi" w:eastAsia="Times New Roman" w:hAnsiTheme="majorHAnsi"/>
          <w:kern w:val="2"/>
          <w:lang w:val="de-DE" w:eastAsia="ar-SA"/>
        </w:rPr>
        <w:t>Faxu</w:t>
      </w:r>
      <w:proofErr w:type="spellEnd"/>
      <w:r w:rsidRPr="003D377D">
        <w:rPr>
          <w:rFonts w:asciiTheme="majorHAnsi" w:eastAsia="Times New Roman" w:hAnsiTheme="majorHAnsi"/>
          <w:kern w:val="2"/>
          <w:lang w:val="de-DE" w:eastAsia="ar-SA"/>
        </w:rPr>
        <w:t xml:space="preserve">:  . . . . . . . . . . . . . . . . . . . . . . . . . . . . . . . . . . . . . . . . . . . . . . . . . . . . . . </w:t>
      </w:r>
    </w:p>
    <w:p w14:paraId="5CDECCD1" w14:textId="77777777" w:rsidR="00B857D3" w:rsidRPr="003D377D" w:rsidRDefault="00B857D3" w:rsidP="00B857D3">
      <w:pPr>
        <w:spacing w:after="0"/>
        <w:rPr>
          <w:rFonts w:asciiTheme="majorHAnsi" w:eastAsia="Times New Roman" w:hAnsiTheme="majorHAnsi"/>
          <w:kern w:val="2"/>
          <w:lang w:val="de-DE" w:eastAsia="ar-SA"/>
        </w:rPr>
      </w:pPr>
      <w:r w:rsidRPr="003D377D">
        <w:rPr>
          <w:rFonts w:asciiTheme="majorHAnsi" w:eastAsia="Times New Roman" w:hAnsiTheme="majorHAnsi"/>
          <w:kern w:val="2"/>
          <w:lang w:val="de-DE" w:eastAsia="ar-SA"/>
        </w:rPr>
        <w:t xml:space="preserve">4. </w:t>
      </w:r>
      <w:proofErr w:type="spellStart"/>
      <w:r w:rsidRPr="003D377D">
        <w:rPr>
          <w:rFonts w:asciiTheme="majorHAnsi" w:eastAsia="Times New Roman" w:hAnsiTheme="majorHAnsi"/>
          <w:kern w:val="2"/>
          <w:lang w:val="de-DE" w:eastAsia="ar-SA"/>
        </w:rPr>
        <w:t>Adres</w:t>
      </w:r>
      <w:proofErr w:type="spellEnd"/>
      <w:r w:rsidRPr="003D377D">
        <w:rPr>
          <w:rFonts w:asciiTheme="majorHAnsi" w:eastAsia="Times New Roman" w:hAnsiTheme="majorHAnsi"/>
          <w:kern w:val="2"/>
          <w:lang w:val="de-DE" w:eastAsia="ar-SA"/>
        </w:rPr>
        <w:t xml:space="preserve"> </w:t>
      </w:r>
      <w:proofErr w:type="spellStart"/>
      <w:r w:rsidRPr="003D377D">
        <w:rPr>
          <w:rFonts w:asciiTheme="majorHAnsi" w:eastAsia="Times New Roman" w:hAnsiTheme="majorHAnsi"/>
          <w:kern w:val="2"/>
          <w:lang w:val="de-DE" w:eastAsia="ar-SA"/>
        </w:rPr>
        <w:t>e-mail</w:t>
      </w:r>
      <w:proofErr w:type="spellEnd"/>
      <w:r w:rsidRPr="003D377D">
        <w:rPr>
          <w:rFonts w:asciiTheme="majorHAnsi" w:eastAsia="Times New Roman" w:hAnsiTheme="majorHAnsi"/>
          <w:kern w:val="2"/>
          <w:lang w:val="de-DE" w:eastAsia="ar-SA"/>
        </w:rPr>
        <w:t xml:space="preserve">:  . . . . . . . . . . . . . . . . . . . . . . . . . . . . . . . . . . . . . . . . . . . . . . . . . . . . . </w:t>
      </w:r>
    </w:p>
    <w:p w14:paraId="6A64461D" w14:textId="77777777" w:rsidR="00B857D3" w:rsidRPr="003D377D" w:rsidRDefault="00B857D3" w:rsidP="00B857D3">
      <w:pPr>
        <w:spacing w:after="0"/>
        <w:rPr>
          <w:rFonts w:asciiTheme="majorHAnsi" w:eastAsia="Times New Roman" w:hAnsiTheme="majorHAnsi"/>
          <w:kern w:val="2"/>
          <w:lang w:val="de-DE" w:eastAsia="ar-SA"/>
        </w:rPr>
      </w:pPr>
      <w:r w:rsidRPr="003D377D">
        <w:rPr>
          <w:rFonts w:asciiTheme="majorHAnsi" w:eastAsia="Times New Roman" w:hAnsiTheme="majorHAnsi"/>
          <w:kern w:val="2"/>
          <w:lang w:val="de-DE" w:eastAsia="ar-SA"/>
        </w:rPr>
        <w:t xml:space="preserve">5. </w:t>
      </w:r>
      <w:proofErr w:type="spellStart"/>
      <w:r w:rsidRPr="003D377D">
        <w:rPr>
          <w:rFonts w:asciiTheme="majorHAnsi" w:eastAsia="Times New Roman" w:hAnsiTheme="majorHAnsi"/>
          <w:kern w:val="2"/>
          <w:lang w:val="de-DE" w:eastAsia="ar-SA"/>
        </w:rPr>
        <w:t>Numer</w:t>
      </w:r>
      <w:proofErr w:type="spellEnd"/>
      <w:r w:rsidRPr="003D377D">
        <w:rPr>
          <w:rFonts w:asciiTheme="majorHAnsi" w:eastAsia="Times New Roman" w:hAnsiTheme="majorHAnsi"/>
          <w:kern w:val="2"/>
          <w:lang w:val="de-DE" w:eastAsia="ar-SA"/>
        </w:rPr>
        <w:t xml:space="preserve"> NIP:  . . . . . . . . . . . . . . . . . . . . . . . . . . . . . . . . . . . . . . . . . . . . . . . . . . . </w:t>
      </w:r>
    </w:p>
    <w:p w14:paraId="23E2BEB9" w14:textId="77777777" w:rsidR="00B857D3" w:rsidRPr="003D377D" w:rsidRDefault="00B857D3" w:rsidP="00B857D3">
      <w:pPr>
        <w:spacing w:after="0"/>
        <w:rPr>
          <w:rFonts w:asciiTheme="majorHAnsi" w:eastAsia="Times New Roman" w:hAnsiTheme="majorHAnsi"/>
          <w:b/>
          <w:kern w:val="2"/>
          <w:lang w:eastAsia="ar-SA"/>
        </w:rPr>
      </w:pPr>
      <w:r w:rsidRPr="003D377D">
        <w:rPr>
          <w:rFonts w:asciiTheme="majorHAnsi" w:eastAsia="Times New Roman" w:hAnsiTheme="majorHAnsi"/>
          <w:kern w:val="2"/>
          <w:lang w:val="de-DE" w:eastAsia="ar-SA"/>
        </w:rPr>
        <w:t xml:space="preserve">6. </w:t>
      </w:r>
      <w:proofErr w:type="spellStart"/>
      <w:r w:rsidRPr="003D377D">
        <w:rPr>
          <w:rFonts w:asciiTheme="majorHAnsi" w:eastAsia="Times New Roman" w:hAnsiTheme="majorHAnsi"/>
          <w:kern w:val="2"/>
          <w:lang w:val="de-DE" w:eastAsia="ar-SA"/>
        </w:rPr>
        <w:t>Numer</w:t>
      </w:r>
      <w:proofErr w:type="spellEnd"/>
      <w:r w:rsidRPr="003D377D">
        <w:rPr>
          <w:rFonts w:asciiTheme="majorHAnsi" w:eastAsia="Times New Roman" w:hAnsiTheme="majorHAnsi"/>
          <w:kern w:val="2"/>
          <w:lang w:val="de-DE" w:eastAsia="ar-SA"/>
        </w:rPr>
        <w:t xml:space="preserve"> REGON:  . . . . . . . . . . . . . . . . . . . . . . . . . . . . . . . . . . . . . . . . . . . . . . . . . . . </w:t>
      </w:r>
    </w:p>
    <w:p w14:paraId="4CBB802B" w14:textId="77777777" w:rsidR="00B857D3" w:rsidRPr="003D377D" w:rsidRDefault="00B857D3" w:rsidP="00B857D3">
      <w:pPr>
        <w:spacing w:after="0"/>
        <w:jc w:val="both"/>
        <w:rPr>
          <w:rFonts w:asciiTheme="majorHAnsi" w:eastAsia="Times New Roman" w:hAnsiTheme="majorHAnsi"/>
          <w:kern w:val="2"/>
          <w:lang w:val="de-DE" w:eastAsia="ar-SA"/>
        </w:rPr>
      </w:pPr>
    </w:p>
    <w:p w14:paraId="5030DDF7" w14:textId="77777777" w:rsidR="00B857D3" w:rsidRPr="003D377D" w:rsidRDefault="00B857D3" w:rsidP="00B857D3">
      <w:pPr>
        <w:widowControl w:val="0"/>
        <w:numPr>
          <w:ilvl w:val="0"/>
          <w:numId w:val="8"/>
        </w:numPr>
        <w:tabs>
          <w:tab w:val="left" w:pos="0"/>
          <w:tab w:val="left" w:pos="284"/>
        </w:tabs>
        <w:suppressAutoHyphens/>
        <w:autoSpaceDE w:val="0"/>
        <w:spacing w:after="0" w:line="240" w:lineRule="auto"/>
        <w:ind w:left="0" w:firstLine="0"/>
        <w:jc w:val="both"/>
        <w:textAlignment w:val="baseline"/>
        <w:rPr>
          <w:rFonts w:asciiTheme="majorHAnsi" w:eastAsia="Times New Roman" w:hAnsiTheme="majorHAnsi"/>
          <w:kern w:val="2"/>
          <w:lang w:eastAsia="ar-SA"/>
        </w:rPr>
      </w:pPr>
      <w:r w:rsidRPr="003D377D">
        <w:rPr>
          <w:rFonts w:asciiTheme="majorHAnsi" w:eastAsia="Times New Roman" w:hAnsiTheme="majorHAnsi"/>
          <w:kern w:val="2"/>
          <w:lang w:eastAsia="ar-SA"/>
        </w:rPr>
        <w:t>W związku z zapytaniem ofertowym na:</w:t>
      </w:r>
      <w:r w:rsidRPr="003D377D">
        <w:rPr>
          <w:rFonts w:asciiTheme="majorHAnsi" w:eastAsia="Times New Roman" w:hAnsiTheme="majorHAnsi"/>
          <w:color w:val="000000"/>
          <w:kern w:val="2"/>
          <w:shd w:val="clear" w:color="auto" w:fill="FFFFFF"/>
          <w:lang w:eastAsia="ar-SA"/>
        </w:rPr>
        <w:t xml:space="preserve"> </w:t>
      </w:r>
      <w:r w:rsidRPr="003D377D">
        <w:rPr>
          <w:rFonts w:asciiTheme="majorHAnsi" w:eastAsia="Times New Roman" w:hAnsiTheme="majorHAnsi"/>
          <w:b/>
          <w:color w:val="000000"/>
          <w:kern w:val="2"/>
          <w:shd w:val="clear" w:color="auto" w:fill="FFFFFF"/>
          <w:lang w:eastAsia="ar-SA"/>
        </w:rPr>
        <w:t>świadczenie usług schronienia w postaci</w:t>
      </w:r>
      <w:r w:rsidRPr="003D377D">
        <w:rPr>
          <w:rFonts w:asciiTheme="majorHAnsi" w:eastAsia="Times New Roman" w:hAnsiTheme="majorHAnsi"/>
          <w:color w:val="000000"/>
          <w:kern w:val="2"/>
          <w:shd w:val="clear" w:color="auto" w:fill="FFFFFF"/>
          <w:lang w:eastAsia="ar-SA"/>
        </w:rPr>
        <w:t xml:space="preserve"> </w:t>
      </w:r>
      <w:r w:rsidRPr="003D377D">
        <w:rPr>
          <w:rFonts w:asciiTheme="majorHAnsi" w:eastAsia="Times New Roman" w:hAnsiTheme="majorHAnsi"/>
          <w:b/>
          <w:bCs/>
          <w:color w:val="000000"/>
          <w:kern w:val="2"/>
          <w:shd w:val="clear" w:color="auto" w:fill="FFFFFF"/>
          <w:lang w:eastAsia="ar-SA"/>
        </w:rPr>
        <w:t>schroniska dla osób bezdomnych i potrzebujących pomocy z usługami opiekuńczymi (kobiet i mężczyzn),</w:t>
      </w:r>
      <w:r w:rsidRPr="003D377D">
        <w:rPr>
          <w:rFonts w:asciiTheme="majorHAnsi" w:eastAsia="Times New Roman" w:hAnsiTheme="majorHAnsi"/>
          <w:b/>
          <w:color w:val="000000"/>
          <w:kern w:val="2"/>
          <w:shd w:val="clear" w:color="auto" w:fill="FFFFFF"/>
          <w:lang w:eastAsia="ar-SA"/>
        </w:rPr>
        <w:t xml:space="preserve"> których ostatnim miejscem zameldowania jest Gmina Miejska Przeworsk - </w:t>
      </w:r>
      <w:r w:rsidRPr="003D377D">
        <w:rPr>
          <w:rFonts w:asciiTheme="majorHAnsi" w:eastAsia="Times New Roman" w:hAnsiTheme="majorHAnsi"/>
          <w:b/>
          <w:bCs/>
          <w:color w:val="000000"/>
          <w:kern w:val="2"/>
          <w:lang w:eastAsia="ar-SA"/>
        </w:rPr>
        <w:t xml:space="preserve"> </w:t>
      </w:r>
      <w:r w:rsidRPr="003D377D">
        <w:rPr>
          <w:rFonts w:asciiTheme="majorHAnsi" w:eastAsia="Times New Roman" w:hAnsiTheme="majorHAnsi"/>
          <w:kern w:val="2"/>
          <w:lang w:eastAsia="ar-SA"/>
        </w:rPr>
        <w:t>oferujemy wykonanie usługi, zgodnie z wymogami opisu przedmiotu  zamówienia tj.</w:t>
      </w:r>
      <w:r w:rsidRPr="003D377D">
        <w:rPr>
          <w:rFonts w:asciiTheme="majorHAnsi" w:eastAsia="Times New Roman" w:hAnsiTheme="majorHAnsi"/>
          <w:lang w:eastAsia="ar-SA"/>
        </w:rPr>
        <w:t>:</w:t>
      </w:r>
    </w:p>
    <w:p w14:paraId="7DC03F98" w14:textId="77777777" w:rsidR="00B857D3" w:rsidRPr="003D377D" w:rsidRDefault="00B857D3" w:rsidP="00B857D3">
      <w:pPr>
        <w:tabs>
          <w:tab w:val="left" w:pos="360"/>
        </w:tabs>
        <w:spacing w:after="0" w:line="240" w:lineRule="auto"/>
        <w:jc w:val="both"/>
        <w:rPr>
          <w:rFonts w:asciiTheme="majorHAnsi" w:eastAsia="Times New Roman" w:hAnsiTheme="majorHAnsi"/>
          <w:b/>
          <w:kern w:val="2"/>
          <w:lang w:eastAsia="ar-SA"/>
        </w:rPr>
      </w:pPr>
    </w:p>
    <w:p w14:paraId="53549584" w14:textId="77777777" w:rsidR="00B857D3" w:rsidRPr="003D377D" w:rsidRDefault="00B857D3" w:rsidP="00B857D3">
      <w:pPr>
        <w:shd w:val="clear" w:color="auto" w:fill="D9D9D9" w:themeFill="background1" w:themeFillShade="D9"/>
        <w:tabs>
          <w:tab w:val="left" w:pos="360"/>
        </w:tabs>
        <w:spacing w:after="0" w:line="240" w:lineRule="auto"/>
        <w:jc w:val="both"/>
        <w:rPr>
          <w:rFonts w:asciiTheme="majorHAnsi" w:eastAsia="Arial" w:hAnsiTheme="majorHAnsi"/>
          <w:b/>
          <w:bCs/>
          <w:iCs/>
          <w:kern w:val="2"/>
          <w:lang w:eastAsia="ar-SA"/>
        </w:rPr>
      </w:pPr>
      <w:r w:rsidRPr="003D377D">
        <w:rPr>
          <w:rFonts w:asciiTheme="majorHAnsi" w:eastAsia="Arial" w:hAnsiTheme="majorHAnsi"/>
          <w:b/>
          <w:bCs/>
          <w:iCs/>
          <w:kern w:val="2"/>
          <w:lang w:eastAsia="ar-SA"/>
        </w:rPr>
        <w:t>Część 1 - Kobiety:</w:t>
      </w:r>
    </w:p>
    <w:p w14:paraId="6EF8C6FC" w14:textId="77777777" w:rsidR="00B857D3" w:rsidRPr="003D377D" w:rsidRDefault="00B857D3" w:rsidP="00B857D3">
      <w:pPr>
        <w:spacing w:after="0" w:line="360" w:lineRule="auto"/>
        <w:jc w:val="both"/>
        <w:rPr>
          <w:rFonts w:asciiTheme="majorHAnsi" w:eastAsia="Lucida Sans Unicode" w:hAnsiTheme="majorHAnsi"/>
          <w:b/>
          <w:kern w:val="2"/>
          <w:u w:val="single"/>
          <w:lang w:eastAsia="ar-SA"/>
        </w:rPr>
      </w:pPr>
      <w:r w:rsidRPr="003D377D">
        <w:rPr>
          <w:rFonts w:asciiTheme="majorHAnsi" w:eastAsia="Lucida Sans Unicode" w:hAnsiTheme="majorHAnsi"/>
          <w:b/>
          <w:kern w:val="2"/>
          <w:u w:val="single"/>
          <w:lang w:eastAsia="ar-SA"/>
        </w:rPr>
        <w:t>cena za 1 dzień (doba) pobytu 1 osoby uprawnionej w placówce:</w:t>
      </w:r>
    </w:p>
    <w:p w14:paraId="58F6B02D" w14:textId="77777777" w:rsidR="00B857D3" w:rsidRPr="003D377D" w:rsidRDefault="00B857D3" w:rsidP="00B857D3">
      <w:pPr>
        <w:spacing w:after="0" w:line="360" w:lineRule="auto"/>
        <w:rPr>
          <w:rFonts w:asciiTheme="majorHAnsi" w:eastAsia="Lucida Sans Unicode" w:hAnsiTheme="majorHAnsi"/>
          <w:kern w:val="2"/>
          <w:lang w:eastAsia="ar-SA"/>
        </w:rPr>
      </w:pPr>
      <w:r w:rsidRPr="003D377D">
        <w:rPr>
          <w:rFonts w:asciiTheme="majorHAnsi" w:eastAsia="Lucida Sans Unicode" w:hAnsiTheme="majorHAnsi"/>
          <w:kern w:val="2"/>
          <w:lang w:eastAsia="ar-SA"/>
        </w:rPr>
        <w:t>netto ……………………… złotych</w:t>
      </w:r>
    </w:p>
    <w:p w14:paraId="0AD1874B" w14:textId="77777777" w:rsidR="00B857D3" w:rsidRPr="003D377D" w:rsidRDefault="00B857D3" w:rsidP="00B857D3">
      <w:pPr>
        <w:widowControl w:val="0"/>
        <w:suppressAutoHyphens/>
        <w:spacing w:after="0" w:line="360" w:lineRule="auto"/>
        <w:rPr>
          <w:rFonts w:asciiTheme="majorHAnsi" w:eastAsia="Lucida Sans Unicode" w:hAnsiTheme="majorHAnsi"/>
          <w:kern w:val="2"/>
          <w:lang w:eastAsia="ar-SA"/>
        </w:rPr>
      </w:pPr>
      <w:r w:rsidRPr="003D377D">
        <w:rPr>
          <w:rFonts w:asciiTheme="majorHAnsi" w:eastAsia="Lucida Sans Unicode" w:hAnsiTheme="majorHAnsi"/>
          <w:kern w:val="2"/>
          <w:lang w:eastAsia="ar-SA"/>
        </w:rPr>
        <w:t>obowiązujący podatek VAT ……….% ………………… złotych</w:t>
      </w:r>
    </w:p>
    <w:p w14:paraId="233FECAA" w14:textId="77777777" w:rsidR="00B857D3" w:rsidRPr="003D377D" w:rsidRDefault="00B857D3" w:rsidP="00B857D3">
      <w:pPr>
        <w:widowControl w:val="0"/>
        <w:suppressAutoHyphens/>
        <w:spacing w:after="0" w:line="360" w:lineRule="auto"/>
        <w:rPr>
          <w:rFonts w:asciiTheme="majorHAnsi" w:eastAsia="Lucida Sans Unicode" w:hAnsiTheme="majorHAnsi"/>
          <w:kern w:val="2"/>
          <w:lang w:eastAsia="ar-SA"/>
        </w:rPr>
      </w:pPr>
      <w:r w:rsidRPr="003D377D">
        <w:rPr>
          <w:rFonts w:asciiTheme="majorHAnsi" w:eastAsia="Lucida Sans Unicode" w:hAnsiTheme="majorHAnsi"/>
          <w:kern w:val="2"/>
          <w:lang w:eastAsia="ar-SA"/>
        </w:rPr>
        <w:t>brutto …………………..… złotych</w:t>
      </w:r>
    </w:p>
    <w:p w14:paraId="6666F3DF" w14:textId="77777777" w:rsidR="00B857D3" w:rsidRPr="003D377D" w:rsidRDefault="00B857D3" w:rsidP="00B857D3">
      <w:pPr>
        <w:widowControl w:val="0"/>
        <w:suppressAutoHyphens/>
        <w:spacing w:after="0" w:line="360" w:lineRule="auto"/>
        <w:rPr>
          <w:rFonts w:asciiTheme="majorHAnsi" w:eastAsia="Lucida Sans Unicode" w:hAnsiTheme="majorHAnsi"/>
          <w:kern w:val="2"/>
          <w:lang w:eastAsia="ar-SA"/>
        </w:rPr>
      </w:pPr>
      <w:r w:rsidRPr="003D377D">
        <w:rPr>
          <w:rFonts w:asciiTheme="majorHAnsi" w:eastAsia="Lucida Sans Unicode" w:hAnsiTheme="majorHAnsi"/>
          <w:kern w:val="2"/>
          <w:lang w:eastAsia="ar-SA"/>
        </w:rPr>
        <w:t>słownie ………………………………………………………………………..złotych</w:t>
      </w:r>
    </w:p>
    <w:p w14:paraId="16A6A21B" w14:textId="77777777" w:rsidR="00B857D3" w:rsidRPr="003D377D" w:rsidRDefault="00B857D3" w:rsidP="00B857D3">
      <w:pPr>
        <w:widowControl w:val="0"/>
        <w:suppressAutoHyphens/>
        <w:autoSpaceDE w:val="0"/>
        <w:spacing w:after="0" w:line="240" w:lineRule="auto"/>
        <w:jc w:val="both"/>
        <w:textAlignment w:val="baseline"/>
        <w:rPr>
          <w:rFonts w:asciiTheme="majorHAnsi" w:eastAsia="Times New Roman" w:hAnsiTheme="majorHAnsi"/>
          <w:kern w:val="2"/>
          <w:lang w:eastAsia="ar-SA"/>
        </w:rPr>
      </w:pPr>
      <w:r w:rsidRPr="003D377D">
        <w:rPr>
          <w:rFonts w:asciiTheme="majorHAnsi" w:eastAsia="Times New Roman" w:hAnsiTheme="majorHAnsi"/>
          <w:kern w:val="2"/>
          <w:lang w:eastAsia="ar-SA"/>
        </w:rPr>
        <w:t>Jest to łączna cena ofertowa przygotowana zgodnie z wymogami zapytania ofertowego  z wszystkimi opłatami koniecznymi do zakończenia realizacji zamówienia za 1 dzień (doba) pobytu 1 osoby uprawnionej w placówce.</w:t>
      </w:r>
    </w:p>
    <w:p w14:paraId="11A5B576" w14:textId="77777777" w:rsidR="00B857D3" w:rsidRPr="003D377D" w:rsidRDefault="00B857D3" w:rsidP="00B857D3">
      <w:pPr>
        <w:spacing w:after="0"/>
        <w:jc w:val="both"/>
        <w:rPr>
          <w:rFonts w:asciiTheme="majorHAnsi" w:eastAsia="Times New Roman" w:hAnsiTheme="majorHAnsi"/>
          <w:kern w:val="2"/>
          <w:lang w:eastAsia="ar-SA"/>
        </w:rPr>
      </w:pPr>
    </w:p>
    <w:p w14:paraId="1D2F2691" w14:textId="77777777" w:rsidR="00B857D3" w:rsidRPr="003D377D" w:rsidRDefault="00B857D3" w:rsidP="00B857D3">
      <w:pPr>
        <w:shd w:val="clear" w:color="auto" w:fill="D9D9D9" w:themeFill="background1" w:themeFillShade="D9"/>
        <w:spacing w:after="0"/>
        <w:jc w:val="both"/>
        <w:rPr>
          <w:rFonts w:asciiTheme="majorHAnsi" w:eastAsia="Times New Roman" w:hAnsiTheme="majorHAnsi"/>
          <w:b/>
          <w:bCs/>
          <w:iCs/>
          <w:kern w:val="2"/>
          <w:lang w:eastAsia="ar-SA"/>
        </w:rPr>
      </w:pPr>
      <w:r w:rsidRPr="003D377D">
        <w:rPr>
          <w:rFonts w:asciiTheme="majorHAnsi" w:eastAsia="Times New Roman" w:hAnsiTheme="majorHAnsi"/>
          <w:b/>
          <w:bCs/>
          <w:iCs/>
          <w:kern w:val="2"/>
          <w:lang w:eastAsia="ar-SA"/>
        </w:rPr>
        <w:t>Część 2 - Mężczyźni:</w:t>
      </w:r>
    </w:p>
    <w:p w14:paraId="34E75315" w14:textId="77777777" w:rsidR="00B857D3" w:rsidRPr="003D377D" w:rsidRDefault="00B857D3" w:rsidP="00B857D3">
      <w:pPr>
        <w:spacing w:after="0"/>
        <w:jc w:val="both"/>
        <w:rPr>
          <w:rFonts w:asciiTheme="majorHAnsi" w:eastAsia="Times New Roman" w:hAnsiTheme="majorHAnsi"/>
          <w:b/>
          <w:kern w:val="2"/>
          <w:u w:val="single"/>
          <w:lang w:eastAsia="ar-SA"/>
        </w:rPr>
      </w:pPr>
      <w:r w:rsidRPr="003D377D">
        <w:rPr>
          <w:rFonts w:asciiTheme="majorHAnsi" w:eastAsia="Times New Roman" w:hAnsiTheme="majorHAnsi"/>
          <w:b/>
          <w:kern w:val="2"/>
          <w:u w:val="single"/>
          <w:lang w:eastAsia="ar-SA"/>
        </w:rPr>
        <w:t>cena za 1 dzień (doba) pobytu 1 osoby uprawnionej w placówce:</w:t>
      </w:r>
    </w:p>
    <w:p w14:paraId="296B0E45" w14:textId="77777777" w:rsidR="00B857D3" w:rsidRPr="003D377D" w:rsidRDefault="00B857D3" w:rsidP="00B857D3">
      <w:pPr>
        <w:spacing w:after="0"/>
        <w:jc w:val="both"/>
        <w:rPr>
          <w:rFonts w:asciiTheme="majorHAnsi" w:eastAsia="Times New Roman" w:hAnsiTheme="majorHAnsi"/>
          <w:kern w:val="2"/>
          <w:lang w:eastAsia="ar-SA"/>
        </w:rPr>
      </w:pPr>
      <w:r w:rsidRPr="003D377D">
        <w:rPr>
          <w:rFonts w:asciiTheme="majorHAnsi" w:eastAsia="Times New Roman" w:hAnsiTheme="majorHAnsi"/>
          <w:kern w:val="2"/>
          <w:lang w:eastAsia="ar-SA"/>
        </w:rPr>
        <w:t>netto ……………………… złotych</w:t>
      </w:r>
    </w:p>
    <w:p w14:paraId="0B0F250B" w14:textId="77777777" w:rsidR="00B857D3" w:rsidRPr="003D377D" w:rsidRDefault="00B857D3" w:rsidP="00B857D3">
      <w:pPr>
        <w:spacing w:after="0"/>
        <w:jc w:val="both"/>
        <w:rPr>
          <w:rFonts w:asciiTheme="majorHAnsi" w:eastAsia="Times New Roman" w:hAnsiTheme="majorHAnsi"/>
          <w:kern w:val="2"/>
          <w:lang w:eastAsia="ar-SA"/>
        </w:rPr>
      </w:pPr>
      <w:r w:rsidRPr="003D377D">
        <w:rPr>
          <w:rFonts w:asciiTheme="majorHAnsi" w:eastAsia="Times New Roman" w:hAnsiTheme="majorHAnsi"/>
          <w:kern w:val="2"/>
          <w:lang w:eastAsia="ar-SA"/>
        </w:rPr>
        <w:t>obowiązujący podatek VAT ……….% ………………… złotych</w:t>
      </w:r>
    </w:p>
    <w:p w14:paraId="5F0CBE68" w14:textId="77777777" w:rsidR="00B857D3" w:rsidRPr="003D377D" w:rsidRDefault="00B857D3" w:rsidP="00B857D3">
      <w:pPr>
        <w:spacing w:after="0"/>
        <w:jc w:val="both"/>
        <w:rPr>
          <w:rFonts w:asciiTheme="majorHAnsi" w:eastAsia="Times New Roman" w:hAnsiTheme="majorHAnsi"/>
          <w:kern w:val="2"/>
          <w:lang w:eastAsia="ar-SA"/>
        </w:rPr>
      </w:pPr>
      <w:r w:rsidRPr="003D377D">
        <w:rPr>
          <w:rFonts w:asciiTheme="majorHAnsi" w:eastAsia="Times New Roman" w:hAnsiTheme="majorHAnsi"/>
          <w:kern w:val="2"/>
          <w:lang w:eastAsia="ar-SA"/>
        </w:rPr>
        <w:t>brutto …………………..… złotych</w:t>
      </w:r>
    </w:p>
    <w:p w14:paraId="06F18A74" w14:textId="77777777" w:rsidR="00B857D3" w:rsidRPr="003D377D" w:rsidRDefault="00B857D3" w:rsidP="00B857D3">
      <w:pPr>
        <w:spacing w:after="0"/>
        <w:jc w:val="both"/>
        <w:rPr>
          <w:rFonts w:asciiTheme="majorHAnsi" w:eastAsia="Times New Roman" w:hAnsiTheme="majorHAnsi"/>
          <w:kern w:val="2"/>
          <w:lang w:eastAsia="ar-SA"/>
        </w:rPr>
      </w:pPr>
      <w:r w:rsidRPr="003D377D">
        <w:rPr>
          <w:rFonts w:asciiTheme="majorHAnsi" w:eastAsia="Times New Roman" w:hAnsiTheme="majorHAnsi"/>
          <w:kern w:val="2"/>
          <w:lang w:eastAsia="ar-SA"/>
        </w:rPr>
        <w:t>słownie ………………………………………………………………………..złotych</w:t>
      </w:r>
    </w:p>
    <w:p w14:paraId="7B59427A" w14:textId="77777777" w:rsidR="00B857D3" w:rsidRPr="003D377D" w:rsidRDefault="00B857D3" w:rsidP="00B857D3">
      <w:pPr>
        <w:spacing w:after="0"/>
        <w:jc w:val="both"/>
        <w:rPr>
          <w:rFonts w:asciiTheme="majorHAnsi" w:eastAsia="Times New Roman" w:hAnsiTheme="majorHAnsi"/>
          <w:kern w:val="2"/>
          <w:lang w:eastAsia="ar-SA"/>
        </w:rPr>
      </w:pPr>
      <w:r w:rsidRPr="003D377D">
        <w:rPr>
          <w:rFonts w:asciiTheme="majorHAnsi" w:eastAsia="Times New Roman" w:hAnsiTheme="majorHAnsi"/>
          <w:kern w:val="2"/>
          <w:lang w:eastAsia="ar-SA"/>
        </w:rPr>
        <w:t>Jest to łączna cena ofertowa przygotowana zgodnie z wymogami zapytania ofertowego z</w:t>
      </w:r>
      <w:r w:rsidR="00A86DB8">
        <w:rPr>
          <w:rFonts w:asciiTheme="majorHAnsi" w:eastAsia="Times New Roman" w:hAnsiTheme="majorHAnsi"/>
          <w:kern w:val="2"/>
          <w:lang w:eastAsia="ar-SA"/>
        </w:rPr>
        <w:t xml:space="preserve"> </w:t>
      </w:r>
      <w:r w:rsidRPr="003D377D">
        <w:rPr>
          <w:rFonts w:asciiTheme="majorHAnsi" w:eastAsia="Times New Roman" w:hAnsiTheme="majorHAnsi"/>
          <w:kern w:val="2"/>
          <w:lang w:eastAsia="ar-SA"/>
        </w:rPr>
        <w:t>wszystkimi opłatami koniecznymi do zakończenia realizacji zamówienia za 1 dzień (doba) pobytu 1 osoby uprawnionej w placówce.</w:t>
      </w:r>
    </w:p>
    <w:p w14:paraId="2A584752" w14:textId="77777777" w:rsidR="00B857D3" w:rsidRPr="003D377D" w:rsidRDefault="00B857D3" w:rsidP="00B857D3">
      <w:pPr>
        <w:spacing w:after="0"/>
        <w:jc w:val="both"/>
        <w:rPr>
          <w:rFonts w:asciiTheme="majorHAnsi" w:eastAsia="Times New Roman" w:hAnsiTheme="majorHAnsi"/>
          <w:kern w:val="2"/>
          <w:lang w:eastAsia="ar-SA"/>
        </w:rPr>
      </w:pPr>
    </w:p>
    <w:p w14:paraId="17B4D827" w14:textId="77777777" w:rsidR="00B857D3" w:rsidRPr="003D377D" w:rsidRDefault="00B857D3" w:rsidP="00B857D3">
      <w:pPr>
        <w:spacing w:after="0"/>
        <w:jc w:val="both"/>
        <w:rPr>
          <w:rFonts w:asciiTheme="majorHAnsi" w:eastAsia="Times New Roman" w:hAnsiTheme="majorHAnsi"/>
          <w:b/>
          <w:kern w:val="2"/>
          <w:lang w:eastAsia="ar-SA"/>
        </w:rPr>
      </w:pPr>
      <w:r w:rsidRPr="003D377D">
        <w:rPr>
          <w:rFonts w:asciiTheme="majorHAnsi" w:eastAsia="Times New Roman" w:hAnsiTheme="majorHAnsi"/>
          <w:b/>
          <w:kern w:val="2"/>
          <w:lang w:eastAsia="ar-SA"/>
        </w:rPr>
        <w:lastRenderedPageBreak/>
        <w:t xml:space="preserve">WYKONAWCA może złożyć ofertę na całość zamówienia lub na wybraną przez siebie część. </w:t>
      </w:r>
    </w:p>
    <w:p w14:paraId="0FD50EF6" w14:textId="77777777" w:rsidR="00B857D3" w:rsidRPr="003D377D" w:rsidRDefault="00B857D3" w:rsidP="00B857D3">
      <w:pPr>
        <w:widowControl w:val="0"/>
        <w:numPr>
          <w:ilvl w:val="0"/>
          <w:numId w:val="8"/>
        </w:numPr>
        <w:suppressAutoHyphens/>
        <w:spacing w:after="0" w:line="240" w:lineRule="auto"/>
        <w:ind w:left="426"/>
        <w:jc w:val="both"/>
        <w:rPr>
          <w:rFonts w:asciiTheme="majorHAnsi" w:eastAsia="Times New Roman" w:hAnsiTheme="majorHAnsi"/>
          <w:kern w:val="2"/>
          <w:u w:val="single"/>
          <w:lang w:eastAsia="ar-SA"/>
        </w:rPr>
      </w:pPr>
      <w:r w:rsidRPr="003D377D">
        <w:rPr>
          <w:rFonts w:asciiTheme="majorHAnsi" w:eastAsia="Times New Roman" w:hAnsiTheme="majorHAnsi"/>
          <w:kern w:val="2"/>
          <w:u w:val="single"/>
          <w:lang w:eastAsia="ar-SA"/>
        </w:rPr>
        <w:t>Oświadczamy, że:</w:t>
      </w:r>
    </w:p>
    <w:p w14:paraId="7BABAF15" w14:textId="77777777" w:rsidR="00B857D3" w:rsidRPr="003D377D" w:rsidRDefault="00B857D3" w:rsidP="00B857D3">
      <w:pPr>
        <w:widowControl w:val="0"/>
        <w:numPr>
          <w:ilvl w:val="0"/>
          <w:numId w:val="9"/>
        </w:numPr>
        <w:suppressAutoHyphens/>
        <w:spacing w:after="0" w:line="240" w:lineRule="auto"/>
        <w:jc w:val="both"/>
        <w:rPr>
          <w:rFonts w:asciiTheme="majorHAnsi" w:eastAsia="Lucida Sans Unicode" w:hAnsiTheme="majorHAnsi"/>
          <w:kern w:val="2"/>
          <w:lang w:eastAsia="ar-SA"/>
        </w:rPr>
      </w:pPr>
      <w:r w:rsidRPr="003D377D">
        <w:rPr>
          <w:rFonts w:asciiTheme="majorHAnsi" w:eastAsia="Lucida Sans Unicode" w:hAnsiTheme="majorHAnsi"/>
          <w:kern w:val="2"/>
          <w:lang w:eastAsia="ar-SA"/>
        </w:rPr>
        <w:t>zapoznałem/zapoznaliśmy się z opisem przedmiotu zamówienia i nie wnoszę/wnosimy do niego zastrzeżeń,</w:t>
      </w:r>
    </w:p>
    <w:p w14:paraId="0468AFEB" w14:textId="77777777" w:rsidR="00B857D3" w:rsidRPr="003D377D" w:rsidRDefault="00B857D3" w:rsidP="00B857D3">
      <w:pPr>
        <w:widowControl w:val="0"/>
        <w:numPr>
          <w:ilvl w:val="0"/>
          <w:numId w:val="9"/>
        </w:numPr>
        <w:suppressAutoHyphens/>
        <w:spacing w:after="0" w:line="240" w:lineRule="auto"/>
        <w:jc w:val="both"/>
        <w:rPr>
          <w:rFonts w:asciiTheme="majorHAnsi" w:eastAsia="Lucida Sans Unicode" w:hAnsiTheme="majorHAnsi"/>
          <w:kern w:val="2"/>
          <w:lang w:eastAsia="ar-SA"/>
        </w:rPr>
      </w:pPr>
      <w:r w:rsidRPr="003D377D">
        <w:rPr>
          <w:rFonts w:asciiTheme="majorHAnsi" w:eastAsia="Lucida Sans Unicode" w:hAnsiTheme="majorHAnsi"/>
          <w:kern w:val="2"/>
          <w:lang w:eastAsia="ar-SA"/>
        </w:rPr>
        <w:t>zawarte w „zapytaniu ofertowym” warunki udzielenia zamówienia akceptuję/akceptujemy i nie wnoszę/wnosimy do niego zastrzeżeń oraz, że zdobyłem/zdobyliśmy wszelkie konieczne informacje niezbędne do przygotowania oferty, oraz zobowiązuję/zobowiązujemy się w przypadku wyboru mojej/naszej oferty do realizacji przedmiotu zamówienia na w/w warunkach,</w:t>
      </w:r>
    </w:p>
    <w:p w14:paraId="3F318471" w14:textId="77777777" w:rsidR="00B857D3" w:rsidRPr="003D377D" w:rsidRDefault="00B857D3" w:rsidP="00B857D3">
      <w:pPr>
        <w:widowControl w:val="0"/>
        <w:tabs>
          <w:tab w:val="left" w:pos="426"/>
        </w:tabs>
        <w:suppressAutoHyphens/>
        <w:spacing w:after="0" w:line="240" w:lineRule="auto"/>
        <w:ind w:left="720"/>
        <w:jc w:val="both"/>
        <w:rPr>
          <w:rFonts w:asciiTheme="majorHAnsi" w:eastAsia="Lucida Sans Unicode" w:hAnsiTheme="majorHAnsi"/>
          <w:kern w:val="2"/>
          <w:lang w:eastAsia="ar-SA"/>
        </w:rPr>
      </w:pPr>
    </w:p>
    <w:p w14:paraId="69B2B41F" w14:textId="77777777" w:rsidR="00B857D3" w:rsidRPr="003D377D" w:rsidRDefault="00B857D3" w:rsidP="00B857D3">
      <w:pPr>
        <w:widowControl w:val="0"/>
        <w:numPr>
          <w:ilvl w:val="0"/>
          <w:numId w:val="9"/>
        </w:numPr>
        <w:tabs>
          <w:tab w:val="left" w:pos="426"/>
        </w:tabs>
        <w:suppressAutoHyphens/>
        <w:spacing w:after="0" w:line="240" w:lineRule="auto"/>
        <w:jc w:val="both"/>
        <w:rPr>
          <w:rFonts w:asciiTheme="majorHAnsi" w:eastAsia="Lucida Sans Unicode" w:hAnsiTheme="majorHAnsi"/>
          <w:b/>
          <w:kern w:val="2"/>
          <w:lang w:eastAsia="ar-SA"/>
        </w:rPr>
      </w:pPr>
      <w:r w:rsidRPr="003D377D">
        <w:rPr>
          <w:rFonts w:asciiTheme="majorHAnsi" w:eastAsia="Lucida Sans Unicode" w:hAnsiTheme="majorHAnsi"/>
          <w:b/>
          <w:kern w:val="2"/>
          <w:lang w:eastAsia="ar-SA"/>
        </w:rPr>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p>
    <w:p w14:paraId="07B4F7A3" w14:textId="77777777" w:rsidR="00B857D3" w:rsidRPr="003D377D" w:rsidRDefault="00B857D3" w:rsidP="00B857D3">
      <w:pPr>
        <w:pStyle w:val="Akapitzlist"/>
        <w:rPr>
          <w:rFonts w:asciiTheme="majorHAnsi" w:eastAsia="Lucida Sans Unicode" w:hAnsiTheme="majorHAnsi"/>
          <w:b/>
          <w:kern w:val="2"/>
          <w:lang w:eastAsia="ar-SA"/>
        </w:rPr>
      </w:pPr>
    </w:p>
    <w:p w14:paraId="448CCAAF" w14:textId="77777777" w:rsidR="00B857D3" w:rsidRPr="003D377D" w:rsidRDefault="00B857D3" w:rsidP="00B857D3">
      <w:pPr>
        <w:widowControl w:val="0"/>
        <w:numPr>
          <w:ilvl w:val="0"/>
          <w:numId w:val="9"/>
        </w:numPr>
        <w:tabs>
          <w:tab w:val="left" w:pos="426"/>
        </w:tabs>
        <w:suppressAutoHyphens/>
        <w:spacing w:after="0" w:line="240" w:lineRule="auto"/>
        <w:jc w:val="both"/>
        <w:rPr>
          <w:rFonts w:asciiTheme="majorHAnsi" w:eastAsia="Lucida Sans Unicode" w:hAnsiTheme="majorHAnsi"/>
          <w:b/>
          <w:kern w:val="2"/>
          <w:lang w:eastAsia="ar-SA"/>
        </w:rPr>
      </w:pPr>
      <w:r w:rsidRPr="003D377D">
        <w:rPr>
          <w:rFonts w:asciiTheme="majorHAnsi" w:eastAsia="Lucida Sans Unicode" w:hAnsiTheme="majorHAnsi"/>
          <w:b/>
          <w:kern w:val="2"/>
          <w:lang w:eastAsia="ar-SA"/>
        </w:rPr>
        <w:t xml:space="preserve">Oświadczam, że zapoznałem się z załączoną klauzulą informacyjną o przetwarzaniu danych osobowych. </w:t>
      </w:r>
    </w:p>
    <w:p w14:paraId="68486454" w14:textId="77777777" w:rsidR="00B857D3" w:rsidRPr="003D377D" w:rsidRDefault="00B857D3" w:rsidP="00B857D3">
      <w:pPr>
        <w:widowControl w:val="0"/>
        <w:tabs>
          <w:tab w:val="left" w:pos="426"/>
        </w:tabs>
        <w:suppressAutoHyphens/>
        <w:spacing w:after="0" w:line="240" w:lineRule="auto"/>
        <w:ind w:left="720"/>
        <w:jc w:val="both"/>
        <w:rPr>
          <w:rFonts w:asciiTheme="majorHAnsi" w:eastAsia="Lucida Sans Unicode" w:hAnsiTheme="majorHAnsi"/>
          <w:kern w:val="2"/>
          <w:lang w:eastAsia="ar-SA"/>
        </w:rPr>
      </w:pPr>
    </w:p>
    <w:p w14:paraId="3C3DD2AB" w14:textId="77777777" w:rsidR="00B857D3" w:rsidRPr="003D377D" w:rsidRDefault="00B857D3" w:rsidP="00B857D3">
      <w:pPr>
        <w:widowControl w:val="0"/>
        <w:numPr>
          <w:ilvl w:val="0"/>
          <w:numId w:val="8"/>
        </w:numPr>
        <w:suppressAutoHyphens/>
        <w:spacing w:after="0" w:line="240" w:lineRule="auto"/>
        <w:ind w:left="426"/>
        <w:jc w:val="both"/>
        <w:rPr>
          <w:rFonts w:asciiTheme="majorHAnsi" w:eastAsia="Lucida Sans Unicode" w:hAnsiTheme="majorHAnsi"/>
          <w:kern w:val="2"/>
          <w:lang w:eastAsia="ar-SA"/>
        </w:rPr>
      </w:pPr>
      <w:r w:rsidRPr="003D377D">
        <w:rPr>
          <w:rFonts w:asciiTheme="majorHAnsi" w:eastAsia="Lucida Sans Unicode" w:hAnsiTheme="majorHAnsi"/>
          <w:kern w:val="2"/>
          <w:lang w:eastAsia="ar-SA"/>
        </w:rPr>
        <w:t>oświadczam, że firma jest płatnikiem VAT o numerze identyfikacyjnym NIP……………</w:t>
      </w:r>
    </w:p>
    <w:p w14:paraId="2AC7B008" w14:textId="77777777" w:rsidR="00B857D3" w:rsidRPr="003D377D" w:rsidRDefault="00B857D3" w:rsidP="00B857D3">
      <w:pPr>
        <w:widowControl w:val="0"/>
        <w:suppressAutoHyphens/>
        <w:spacing w:after="0" w:line="240" w:lineRule="auto"/>
        <w:ind w:left="426"/>
        <w:jc w:val="both"/>
        <w:rPr>
          <w:rFonts w:asciiTheme="majorHAnsi" w:eastAsia="Lucida Sans Unicode" w:hAnsiTheme="majorHAnsi"/>
          <w:kern w:val="2"/>
          <w:lang w:eastAsia="ar-SA"/>
        </w:rPr>
      </w:pPr>
    </w:p>
    <w:p w14:paraId="49B8E870" w14:textId="77777777" w:rsidR="00B857D3" w:rsidRPr="003D377D" w:rsidRDefault="00B857D3" w:rsidP="00B857D3">
      <w:pPr>
        <w:widowControl w:val="0"/>
        <w:numPr>
          <w:ilvl w:val="0"/>
          <w:numId w:val="8"/>
        </w:numPr>
        <w:suppressAutoHyphens/>
        <w:spacing w:after="0" w:line="240" w:lineRule="auto"/>
        <w:ind w:left="426"/>
        <w:jc w:val="both"/>
        <w:rPr>
          <w:rFonts w:asciiTheme="majorHAnsi" w:eastAsia="Lucida Sans Unicode" w:hAnsiTheme="majorHAnsi"/>
          <w:kern w:val="2"/>
          <w:lang w:eastAsia="ar-SA"/>
        </w:rPr>
      </w:pPr>
      <w:r w:rsidRPr="003D377D">
        <w:rPr>
          <w:rFonts w:asciiTheme="majorHAnsi" w:eastAsia="Lucida Sans Unicode" w:hAnsiTheme="majorHAnsi"/>
          <w:kern w:val="2"/>
          <w:lang w:eastAsia="ar-SA"/>
        </w:rPr>
        <w:t>załącznikami do niniejszego formularza oferty są:</w:t>
      </w:r>
    </w:p>
    <w:p w14:paraId="55BA001B" w14:textId="77777777" w:rsidR="00B857D3" w:rsidRPr="003D377D" w:rsidRDefault="00B857D3" w:rsidP="00B857D3">
      <w:pPr>
        <w:widowControl w:val="0"/>
        <w:numPr>
          <w:ilvl w:val="0"/>
          <w:numId w:val="10"/>
        </w:numPr>
        <w:tabs>
          <w:tab w:val="left" w:pos="426"/>
        </w:tabs>
        <w:suppressAutoHyphens/>
        <w:spacing w:after="0" w:line="240" w:lineRule="auto"/>
        <w:jc w:val="both"/>
        <w:rPr>
          <w:rFonts w:asciiTheme="majorHAnsi" w:eastAsia="Lucida Sans Unicode" w:hAnsiTheme="majorHAnsi"/>
          <w:kern w:val="2"/>
          <w:lang w:eastAsia="ar-SA"/>
        </w:rPr>
      </w:pPr>
      <w:r w:rsidRPr="003D377D">
        <w:rPr>
          <w:rFonts w:asciiTheme="majorHAnsi" w:eastAsia="Lucida Sans Unicode" w:hAnsiTheme="majorHAnsi"/>
          <w:kern w:val="2"/>
          <w:lang w:eastAsia="ar-SA"/>
        </w:rPr>
        <w:t>……………………………..</w:t>
      </w:r>
    </w:p>
    <w:p w14:paraId="5BA2E978" w14:textId="77777777" w:rsidR="00B857D3" w:rsidRPr="003D377D" w:rsidRDefault="00B857D3" w:rsidP="00B857D3">
      <w:pPr>
        <w:widowControl w:val="0"/>
        <w:numPr>
          <w:ilvl w:val="0"/>
          <w:numId w:val="10"/>
        </w:numPr>
        <w:tabs>
          <w:tab w:val="left" w:pos="426"/>
        </w:tabs>
        <w:suppressAutoHyphens/>
        <w:spacing w:after="0" w:line="240" w:lineRule="auto"/>
        <w:jc w:val="both"/>
        <w:rPr>
          <w:rFonts w:asciiTheme="majorHAnsi" w:eastAsia="Lucida Sans Unicode" w:hAnsiTheme="majorHAnsi"/>
          <w:kern w:val="2"/>
          <w:lang w:eastAsia="ar-SA"/>
        </w:rPr>
      </w:pPr>
      <w:r w:rsidRPr="003D377D">
        <w:rPr>
          <w:rFonts w:asciiTheme="majorHAnsi" w:eastAsia="Lucida Sans Unicode" w:hAnsiTheme="majorHAnsi"/>
          <w:kern w:val="2"/>
          <w:lang w:eastAsia="ar-SA"/>
        </w:rPr>
        <w:t>……………………………..</w:t>
      </w:r>
    </w:p>
    <w:p w14:paraId="13E37C62" w14:textId="77777777" w:rsidR="00B857D3" w:rsidRPr="003D377D" w:rsidRDefault="00B857D3" w:rsidP="00B857D3">
      <w:pPr>
        <w:widowControl w:val="0"/>
        <w:numPr>
          <w:ilvl w:val="0"/>
          <w:numId w:val="10"/>
        </w:numPr>
        <w:tabs>
          <w:tab w:val="left" w:pos="426"/>
        </w:tabs>
        <w:suppressAutoHyphens/>
        <w:spacing w:after="0" w:line="240" w:lineRule="auto"/>
        <w:jc w:val="both"/>
        <w:rPr>
          <w:rFonts w:asciiTheme="majorHAnsi" w:eastAsia="Lucida Sans Unicode" w:hAnsiTheme="majorHAnsi"/>
          <w:kern w:val="2"/>
          <w:lang w:eastAsia="ar-SA"/>
        </w:rPr>
      </w:pPr>
      <w:r w:rsidRPr="003D377D">
        <w:rPr>
          <w:rFonts w:asciiTheme="majorHAnsi" w:eastAsia="Lucida Sans Unicode" w:hAnsiTheme="majorHAnsi"/>
          <w:kern w:val="2"/>
          <w:lang w:eastAsia="ar-SA"/>
        </w:rPr>
        <w:t>……………………………….</w:t>
      </w:r>
    </w:p>
    <w:p w14:paraId="192782A3" w14:textId="77777777" w:rsidR="00B857D3" w:rsidRPr="003D377D" w:rsidRDefault="00B857D3" w:rsidP="00B857D3">
      <w:pPr>
        <w:widowControl w:val="0"/>
        <w:tabs>
          <w:tab w:val="left" w:pos="426"/>
        </w:tabs>
        <w:suppressAutoHyphens/>
        <w:spacing w:after="0" w:line="240" w:lineRule="auto"/>
        <w:ind w:left="720"/>
        <w:jc w:val="both"/>
        <w:rPr>
          <w:rFonts w:asciiTheme="majorHAnsi" w:eastAsia="Lucida Sans Unicode" w:hAnsiTheme="majorHAnsi"/>
          <w:kern w:val="2"/>
          <w:lang w:eastAsia="ar-SA"/>
        </w:rPr>
      </w:pPr>
    </w:p>
    <w:p w14:paraId="1BCB6230" w14:textId="77777777" w:rsidR="00B857D3" w:rsidRPr="003D377D" w:rsidRDefault="00B857D3" w:rsidP="00B857D3">
      <w:pPr>
        <w:widowControl w:val="0"/>
        <w:tabs>
          <w:tab w:val="left" w:pos="426"/>
        </w:tabs>
        <w:suppressAutoHyphens/>
        <w:spacing w:after="0" w:line="240" w:lineRule="auto"/>
        <w:ind w:left="720"/>
        <w:jc w:val="both"/>
        <w:rPr>
          <w:rFonts w:asciiTheme="majorHAnsi" w:eastAsia="Lucida Sans Unicode" w:hAnsiTheme="majorHAnsi"/>
          <w:kern w:val="2"/>
          <w:lang w:eastAsia="ar-SA"/>
        </w:rPr>
      </w:pPr>
    </w:p>
    <w:p w14:paraId="64827D0A" w14:textId="77777777" w:rsidR="00B857D3" w:rsidRPr="003D377D" w:rsidRDefault="00B857D3" w:rsidP="00B857D3">
      <w:pPr>
        <w:widowControl w:val="0"/>
        <w:tabs>
          <w:tab w:val="left" w:pos="426"/>
        </w:tabs>
        <w:suppressAutoHyphens/>
        <w:spacing w:after="0" w:line="240" w:lineRule="auto"/>
        <w:ind w:left="720"/>
        <w:jc w:val="both"/>
        <w:rPr>
          <w:rFonts w:asciiTheme="majorHAnsi" w:eastAsia="Lucida Sans Unicode" w:hAnsiTheme="majorHAnsi"/>
          <w:kern w:val="2"/>
          <w:lang w:eastAsia="ar-SA"/>
        </w:rPr>
      </w:pPr>
    </w:p>
    <w:p w14:paraId="7D03CBE9" w14:textId="77777777" w:rsidR="00B857D3" w:rsidRPr="003D377D" w:rsidRDefault="00B857D3" w:rsidP="00B857D3">
      <w:pPr>
        <w:widowControl w:val="0"/>
        <w:suppressAutoHyphens/>
        <w:spacing w:after="0"/>
        <w:jc w:val="both"/>
        <w:rPr>
          <w:rFonts w:asciiTheme="majorHAnsi" w:eastAsia="Lucida Sans Unicode" w:hAnsiTheme="majorHAnsi"/>
          <w:kern w:val="2"/>
          <w:lang w:eastAsia="ar-SA"/>
        </w:rPr>
      </w:pPr>
      <w:r w:rsidRPr="003D377D">
        <w:rPr>
          <w:rFonts w:asciiTheme="majorHAnsi" w:eastAsia="Lucida Sans Unicode" w:hAnsiTheme="majorHAnsi"/>
          <w:kern w:val="2"/>
          <w:lang w:eastAsia="ar-SA"/>
        </w:rPr>
        <w:t xml:space="preserve">…………………., dnia ………………….         </w:t>
      </w:r>
      <w:r w:rsidRPr="003D377D">
        <w:rPr>
          <w:rFonts w:asciiTheme="majorHAnsi" w:eastAsia="Lucida Sans Unicode" w:hAnsiTheme="majorHAnsi"/>
          <w:kern w:val="2"/>
          <w:lang w:eastAsia="ar-SA"/>
        </w:rPr>
        <w:tab/>
        <w:t xml:space="preserve">                             ..................................................................</w:t>
      </w:r>
    </w:p>
    <w:p w14:paraId="15B29D56" w14:textId="77777777" w:rsidR="00B857D3" w:rsidRPr="003D377D" w:rsidRDefault="00B857D3" w:rsidP="00B857D3">
      <w:pPr>
        <w:widowControl w:val="0"/>
        <w:tabs>
          <w:tab w:val="left" w:pos="6804"/>
        </w:tabs>
        <w:suppressAutoHyphens/>
        <w:spacing w:after="0" w:line="240" w:lineRule="auto"/>
        <w:jc w:val="both"/>
        <w:rPr>
          <w:rFonts w:asciiTheme="majorHAnsi" w:eastAsia="Lucida Sans Unicode" w:hAnsiTheme="majorHAnsi"/>
          <w:i/>
          <w:kern w:val="2"/>
          <w:lang w:eastAsia="ar-SA"/>
        </w:rPr>
      </w:pPr>
      <w:r w:rsidRPr="003D377D">
        <w:rPr>
          <w:rFonts w:asciiTheme="majorHAnsi" w:eastAsia="Lucida Sans Unicode" w:hAnsiTheme="majorHAnsi"/>
          <w:kern w:val="2"/>
          <w:lang w:eastAsia="ar-SA"/>
        </w:rPr>
        <w:tab/>
      </w:r>
      <w:r w:rsidRPr="003D377D">
        <w:rPr>
          <w:rFonts w:asciiTheme="majorHAnsi" w:eastAsia="Lucida Sans Unicode" w:hAnsiTheme="majorHAnsi"/>
          <w:i/>
          <w:kern w:val="2"/>
          <w:lang w:eastAsia="ar-SA"/>
        </w:rPr>
        <w:t>/podpis i pieczęć* /</w:t>
      </w:r>
    </w:p>
    <w:p w14:paraId="004AB11B" w14:textId="77777777" w:rsidR="00B857D3" w:rsidRPr="003D377D" w:rsidRDefault="00B857D3" w:rsidP="00B857D3">
      <w:pPr>
        <w:widowControl w:val="0"/>
        <w:suppressAutoHyphens/>
        <w:spacing w:after="0" w:line="240" w:lineRule="auto"/>
        <w:jc w:val="both"/>
        <w:rPr>
          <w:rFonts w:asciiTheme="majorHAnsi" w:eastAsia="Lucida Sans Unicode" w:hAnsiTheme="majorHAnsi"/>
          <w:kern w:val="2"/>
          <w:lang w:eastAsia="ar-SA"/>
        </w:rPr>
      </w:pPr>
    </w:p>
    <w:p w14:paraId="4C790983" w14:textId="77777777" w:rsidR="00B857D3" w:rsidRPr="003D377D" w:rsidRDefault="00B857D3" w:rsidP="00B857D3">
      <w:pPr>
        <w:spacing w:after="0" w:line="240" w:lineRule="auto"/>
        <w:jc w:val="both"/>
        <w:rPr>
          <w:rFonts w:asciiTheme="majorHAnsi" w:eastAsia="Times New Roman" w:hAnsiTheme="majorHAnsi"/>
          <w:i/>
          <w:kern w:val="2"/>
          <w:lang w:eastAsia="ar-SA"/>
        </w:rPr>
      </w:pPr>
      <w:r w:rsidRPr="003D377D">
        <w:rPr>
          <w:rFonts w:asciiTheme="majorHAnsi" w:eastAsia="Times New Roman" w:hAnsiTheme="majorHAnsi"/>
          <w:i/>
          <w:kern w:val="2"/>
          <w:lang w:eastAsia="ar-SA"/>
        </w:rPr>
        <w:t>*podpis osoby/osób uprawnionej/</w:t>
      </w:r>
      <w:proofErr w:type="spellStart"/>
      <w:r w:rsidRPr="003D377D">
        <w:rPr>
          <w:rFonts w:asciiTheme="majorHAnsi" w:eastAsia="Times New Roman" w:hAnsiTheme="majorHAnsi"/>
          <w:i/>
          <w:kern w:val="2"/>
          <w:lang w:eastAsia="ar-SA"/>
        </w:rPr>
        <w:t>ych</w:t>
      </w:r>
      <w:proofErr w:type="spellEnd"/>
      <w:r w:rsidRPr="003D377D">
        <w:rPr>
          <w:rFonts w:asciiTheme="majorHAnsi" w:eastAsia="Times New Roman" w:hAnsiTheme="majorHAnsi"/>
          <w:i/>
          <w:kern w:val="2"/>
          <w:lang w:eastAsia="ar-SA"/>
        </w:rPr>
        <w:t xml:space="preserve">  do składania oświadczeń woli w imieniu Wykonawcy, wg. dokumentów rejestrowych lub  właściwego pełnomocnictwa</w:t>
      </w:r>
    </w:p>
    <w:p w14:paraId="5A6EC2FA" w14:textId="77777777" w:rsidR="00B857D3" w:rsidRPr="003D377D" w:rsidRDefault="00B857D3" w:rsidP="00B857D3">
      <w:pPr>
        <w:suppressAutoHyphens/>
        <w:spacing w:after="0" w:line="240" w:lineRule="auto"/>
        <w:jc w:val="right"/>
        <w:rPr>
          <w:rFonts w:asciiTheme="majorHAnsi" w:eastAsia="Times New Roman" w:hAnsiTheme="majorHAnsi"/>
          <w:lang w:eastAsia="ar-SA"/>
        </w:rPr>
      </w:pPr>
    </w:p>
    <w:p w14:paraId="663AD79F" w14:textId="77777777" w:rsidR="00B857D3" w:rsidRPr="003D377D" w:rsidRDefault="00B857D3" w:rsidP="00B857D3">
      <w:pPr>
        <w:suppressAutoHyphens/>
        <w:spacing w:after="0" w:line="240" w:lineRule="auto"/>
        <w:jc w:val="right"/>
        <w:rPr>
          <w:rFonts w:asciiTheme="majorHAnsi" w:eastAsia="Times New Roman" w:hAnsiTheme="majorHAnsi"/>
          <w:lang w:eastAsia="ar-SA"/>
        </w:rPr>
      </w:pPr>
    </w:p>
    <w:p w14:paraId="7A6ED0B1" w14:textId="77777777" w:rsidR="00B857D3" w:rsidRPr="003D377D" w:rsidRDefault="00B857D3" w:rsidP="00B857D3">
      <w:pPr>
        <w:suppressAutoHyphens/>
        <w:spacing w:after="0" w:line="240" w:lineRule="auto"/>
        <w:jc w:val="right"/>
        <w:rPr>
          <w:rFonts w:asciiTheme="majorHAnsi" w:eastAsia="Times New Roman" w:hAnsiTheme="majorHAnsi"/>
          <w:lang w:eastAsia="ar-SA"/>
        </w:rPr>
      </w:pPr>
    </w:p>
    <w:p w14:paraId="0848FFA7" w14:textId="77777777" w:rsidR="00B857D3" w:rsidRPr="003D377D" w:rsidRDefault="00B857D3" w:rsidP="00B857D3">
      <w:pPr>
        <w:suppressAutoHyphens/>
        <w:spacing w:after="0" w:line="240" w:lineRule="auto"/>
        <w:jc w:val="right"/>
        <w:rPr>
          <w:rFonts w:asciiTheme="majorHAnsi" w:eastAsia="Times New Roman" w:hAnsiTheme="majorHAnsi"/>
          <w:lang w:eastAsia="ar-SA"/>
        </w:rPr>
      </w:pPr>
    </w:p>
    <w:p w14:paraId="73846C20" w14:textId="77777777" w:rsidR="00B857D3" w:rsidRPr="003D377D" w:rsidRDefault="00B857D3" w:rsidP="00B857D3">
      <w:pPr>
        <w:suppressAutoHyphens/>
        <w:spacing w:after="0" w:line="240" w:lineRule="auto"/>
        <w:jc w:val="right"/>
        <w:rPr>
          <w:rFonts w:asciiTheme="majorHAnsi" w:eastAsia="Times New Roman" w:hAnsiTheme="majorHAnsi"/>
          <w:lang w:eastAsia="ar-SA"/>
        </w:rPr>
      </w:pPr>
    </w:p>
    <w:p w14:paraId="3A350C40" w14:textId="77777777" w:rsidR="003E6D70" w:rsidRDefault="003E6D70" w:rsidP="00B857D3">
      <w:pPr>
        <w:suppressAutoHyphens/>
        <w:spacing w:after="0" w:line="240" w:lineRule="auto"/>
        <w:jc w:val="right"/>
        <w:rPr>
          <w:rFonts w:asciiTheme="majorHAnsi" w:hAnsiTheme="majorHAnsi"/>
          <w:kern w:val="2"/>
          <w:lang w:eastAsia="ar-SA"/>
        </w:rPr>
      </w:pPr>
    </w:p>
    <w:p w14:paraId="2023BA36" w14:textId="77777777" w:rsidR="003E6D70" w:rsidRDefault="003E6D70" w:rsidP="00B857D3">
      <w:pPr>
        <w:suppressAutoHyphens/>
        <w:spacing w:after="0" w:line="240" w:lineRule="auto"/>
        <w:jc w:val="right"/>
        <w:rPr>
          <w:rFonts w:asciiTheme="majorHAnsi" w:hAnsiTheme="majorHAnsi"/>
          <w:kern w:val="2"/>
          <w:lang w:eastAsia="ar-SA"/>
        </w:rPr>
      </w:pPr>
    </w:p>
    <w:p w14:paraId="15AB5D9F" w14:textId="77777777" w:rsidR="003E6D70" w:rsidRDefault="003E6D70" w:rsidP="00B857D3">
      <w:pPr>
        <w:suppressAutoHyphens/>
        <w:spacing w:after="0" w:line="240" w:lineRule="auto"/>
        <w:jc w:val="right"/>
        <w:rPr>
          <w:rFonts w:asciiTheme="majorHAnsi" w:hAnsiTheme="majorHAnsi"/>
          <w:kern w:val="2"/>
          <w:lang w:eastAsia="ar-SA"/>
        </w:rPr>
      </w:pPr>
    </w:p>
    <w:p w14:paraId="6A33527C" w14:textId="77777777" w:rsidR="003E6D70" w:rsidRDefault="003E6D70" w:rsidP="00B857D3">
      <w:pPr>
        <w:suppressAutoHyphens/>
        <w:spacing w:after="0" w:line="240" w:lineRule="auto"/>
        <w:jc w:val="right"/>
        <w:rPr>
          <w:rFonts w:asciiTheme="majorHAnsi" w:hAnsiTheme="majorHAnsi"/>
          <w:kern w:val="2"/>
          <w:lang w:eastAsia="ar-SA"/>
        </w:rPr>
      </w:pPr>
    </w:p>
    <w:p w14:paraId="4DF041F4" w14:textId="77777777" w:rsidR="003E6D70" w:rsidRDefault="003E6D70" w:rsidP="00B857D3">
      <w:pPr>
        <w:suppressAutoHyphens/>
        <w:spacing w:after="0" w:line="240" w:lineRule="auto"/>
        <w:jc w:val="right"/>
        <w:rPr>
          <w:rFonts w:asciiTheme="majorHAnsi" w:hAnsiTheme="majorHAnsi"/>
          <w:kern w:val="2"/>
          <w:lang w:eastAsia="ar-SA"/>
        </w:rPr>
      </w:pPr>
    </w:p>
    <w:p w14:paraId="151EFE7E" w14:textId="77777777" w:rsidR="003E6D70" w:rsidRDefault="003E6D70" w:rsidP="00B857D3">
      <w:pPr>
        <w:suppressAutoHyphens/>
        <w:spacing w:after="0" w:line="240" w:lineRule="auto"/>
        <w:jc w:val="right"/>
        <w:rPr>
          <w:rFonts w:asciiTheme="majorHAnsi" w:hAnsiTheme="majorHAnsi"/>
          <w:kern w:val="2"/>
          <w:lang w:eastAsia="ar-SA"/>
        </w:rPr>
      </w:pPr>
    </w:p>
    <w:p w14:paraId="6115DADF" w14:textId="77777777" w:rsidR="003E6D70" w:rsidRDefault="003E6D70" w:rsidP="00B857D3">
      <w:pPr>
        <w:suppressAutoHyphens/>
        <w:spacing w:after="0" w:line="240" w:lineRule="auto"/>
        <w:jc w:val="right"/>
        <w:rPr>
          <w:rFonts w:asciiTheme="majorHAnsi" w:hAnsiTheme="majorHAnsi"/>
          <w:kern w:val="2"/>
          <w:lang w:eastAsia="ar-SA"/>
        </w:rPr>
      </w:pPr>
    </w:p>
    <w:p w14:paraId="1E7A9892" w14:textId="77777777" w:rsidR="003E6D70" w:rsidRDefault="003E6D70" w:rsidP="00B857D3">
      <w:pPr>
        <w:suppressAutoHyphens/>
        <w:spacing w:after="0" w:line="240" w:lineRule="auto"/>
        <w:jc w:val="right"/>
        <w:rPr>
          <w:rFonts w:asciiTheme="majorHAnsi" w:hAnsiTheme="majorHAnsi"/>
          <w:kern w:val="2"/>
          <w:lang w:eastAsia="ar-SA"/>
        </w:rPr>
      </w:pPr>
    </w:p>
    <w:p w14:paraId="42B17B22" w14:textId="77777777" w:rsidR="009B70F5" w:rsidRDefault="009B70F5" w:rsidP="00B857D3">
      <w:pPr>
        <w:suppressAutoHyphens/>
        <w:spacing w:after="0" w:line="240" w:lineRule="auto"/>
        <w:jc w:val="right"/>
        <w:rPr>
          <w:rFonts w:asciiTheme="majorHAnsi" w:hAnsiTheme="majorHAnsi"/>
          <w:kern w:val="2"/>
          <w:lang w:eastAsia="ar-SA"/>
        </w:rPr>
      </w:pPr>
    </w:p>
    <w:p w14:paraId="431858B5" w14:textId="77777777" w:rsidR="009B70F5" w:rsidRDefault="009B70F5" w:rsidP="00B857D3">
      <w:pPr>
        <w:suppressAutoHyphens/>
        <w:spacing w:after="0" w:line="240" w:lineRule="auto"/>
        <w:jc w:val="right"/>
        <w:rPr>
          <w:rFonts w:asciiTheme="majorHAnsi" w:hAnsiTheme="majorHAnsi"/>
          <w:kern w:val="2"/>
          <w:lang w:eastAsia="ar-SA"/>
        </w:rPr>
      </w:pPr>
    </w:p>
    <w:p w14:paraId="377A7CF8" w14:textId="77777777" w:rsidR="009B70F5" w:rsidRDefault="009B70F5" w:rsidP="00B857D3">
      <w:pPr>
        <w:suppressAutoHyphens/>
        <w:spacing w:after="0" w:line="240" w:lineRule="auto"/>
        <w:jc w:val="right"/>
        <w:rPr>
          <w:rFonts w:asciiTheme="majorHAnsi" w:hAnsiTheme="majorHAnsi"/>
          <w:kern w:val="2"/>
          <w:lang w:eastAsia="ar-SA"/>
        </w:rPr>
      </w:pPr>
    </w:p>
    <w:p w14:paraId="6715518F" w14:textId="77777777" w:rsidR="009B70F5" w:rsidRDefault="009B70F5" w:rsidP="00B857D3">
      <w:pPr>
        <w:suppressAutoHyphens/>
        <w:spacing w:after="0" w:line="240" w:lineRule="auto"/>
        <w:jc w:val="right"/>
        <w:rPr>
          <w:rFonts w:asciiTheme="majorHAnsi" w:hAnsiTheme="majorHAnsi"/>
          <w:kern w:val="2"/>
          <w:lang w:eastAsia="ar-SA"/>
        </w:rPr>
      </w:pPr>
    </w:p>
    <w:p w14:paraId="603BE0AB" w14:textId="77777777" w:rsidR="003E6D70" w:rsidRDefault="003E6D70" w:rsidP="00B857D3">
      <w:pPr>
        <w:suppressAutoHyphens/>
        <w:spacing w:after="0" w:line="240" w:lineRule="auto"/>
        <w:jc w:val="right"/>
        <w:rPr>
          <w:rFonts w:asciiTheme="majorHAnsi" w:hAnsiTheme="majorHAnsi"/>
          <w:kern w:val="2"/>
          <w:lang w:eastAsia="ar-SA"/>
        </w:rPr>
      </w:pPr>
    </w:p>
    <w:p w14:paraId="7426F2D5" w14:textId="77777777" w:rsidR="003E6D70" w:rsidRDefault="003E6D70" w:rsidP="00B857D3">
      <w:pPr>
        <w:suppressAutoHyphens/>
        <w:spacing w:after="0" w:line="240" w:lineRule="auto"/>
        <w:jc w:val="right"/>
        <w:rPr>
          <w:rFonts w:asciiTheme="majorHAnsi" w:hAnsiTheme="majorHAnsi"/>
          <w:kern w:val="2"/>
          <w:lang w:eastAsia="ar-SA"/>
        </w:rPr>
      </w:pPr>
    </w:p>
    <w:p w14:paraId="153ED91B" w14:textId="77777777" w:rsidR="003E6D70" w:rsidRDefault="003E6D70" w:rsidP="00B857D3">
      <w:pPr>
        <w:suppressAutoHyphens/>
        <w:spacing w:after="0" w:line="240" w:lineRule="auto"/>
        <w:jc w:val="right"/>
        <w:rPr>
          <w:rFonts w:asciiTheme="majorHAnsi" w:hAnsiTheme="majorHAnsi"/>
          <w:kern w:val="2"/>
          <w:lang w:eastAsia="ar-SA"/>
        </w:rPr>
      </w:pPr>
    </w:p>
    <w:p w14:paraId="271BA0E0" w14:textId="77777777" w:rsidR="00B857D3" w:rsidRPr="003D377D" w:rsidRDefault="00B857D3" w:rsidP="00B857D3">
      <w:pPr>
        <w:suppressAutoHyphens/>
        <w:spacing w:after="0" w:line="240" w:lineRule="auto"/>
        <w:jc w:val="right"/>
        <w:rPr>
          <w:rFonts w:asciiTheme="majorHAnsi" w:hAnsiTheme="majorHAnsi"/>
          <w:kern w:val="2"/>
          <w:lang w:eastAsia="ar-SA"/>
        </w:rPr>
      </w:pPr>
      <w:r w:rsidRPr="003D377D">
        <w:rPr>
          <w:rFonts w:asciiTheme="majorHAnsi" w:hAnsiTheme="majorHAnsi"/>
          <w:kern w:val="2"/>
          <w:lang w:eastAsia="ar-SA"/>
        </w:rPr>
        <w:t xml:space="preserve">Załącznik Nr 2 </w:t>
      </w:r>
    </w:p>
    <w:p w14:paraId="69F77076" w14:textId="77777777" w:rsidR="00B857D3" w:rsidRPr="003D377D" w:rsidRDefault="00B857D3" w:rsidP="00B857D3">
      <w:pPr>
        <w:suppressAutoHyphens/>
        <w:spacing w:after="0" w:line="240" w:lineRule="auto"/>
        <w:jc w:val="right"/>
        <w:rPr>
          <w:rFonts w:asciiTheme="majorHAnsi" w:hAnsiTheme="majorHAnsi"/>
          <w:kern w:val="2"/>
          <w:lang w:eastAsia="ar-SA"/>
        </w:rPr>
      </w:pPr>
      <w:r w:rsidRPr="003D377D">
        <w:rPr>
          <w:rFonts w:asciiTheme="majorHAnsi" w:hAnsiTheme="majorHAnsi"/>
          <w:kern w:val="2"/>
          <w:lang w:eastAsia="ar-SA"/>
        </w:rPr>
        <w:t xml:space="preserve">do Zaproszenia do składania ofert  z dnia </w:t>
      </w:r>
    </w:p>
    <w:p w14:paraId="54A25CD2" w14:textId="77777777" w:rsidR="00B857D3" w:rsidRPr="003D377D" w:rsidRDefault="009E12C2" w:rsidP="00B857D3">
      <w:pPr>
        <w:suppressAutoHyphens/>
        <w:spacing w:after="0" w:line="240" w:lineRule="auto"/>
        <w:jc w:val="right"/>
        <w:rPr>
          <w:rFonts w:asciiTheme="majorHAnsi" w:hAnsiTheme="majorHAnsi"/>
          <w:kern w:val="2"/>
          <w:lang w:eastAsia="ar-SA"/>
        </w:rPr>
      </w:pPr>
      <w:r>
        <w:rPr>
          <w:rFonts w:asciiTheme="majorHAnsi" w:hAnsiTheme="majorHAnsi"/>
          <w:kern w:val="2"/>
          <w:lang w:eastAsia="ar-SA"/>
        </w:rPr>
        <w:t>07</w:t>
      </w:r>
      <w:r w:rsidR="00B857D3" w:rsidRPr="003D377D">
        <w:rPr>
          <w:rFonts w:asciiTheme="majorHAnsi" w:hAnsiTheme="majorHAnsi"/>
          <w:kern w:val="2"/>
          <w:lang w:eastAsia="ar-SA"/>
        </w:rPr>
        <w:t>.</w:t>
      </w:r>
      <w:r w:rsidR="003E6D70">
        <w:rPr>
          <w:rFonts w:asciiTheme="majorHAnsi" w:hAnsiTheme="majorHAnsi"/>
          <w:kern w:val="2"/>
          <w:lang w:eastAsia="ar-SA"/>
        </w:rPr>
        <w:t>11</w:t>
      </w:r>
      <w:r w:rsidR="00B857D3" w:rsidRPr="003D377D">
        <w:rPr>
          <w:rFonts w:asciiTheme="majorHAnsi" w:hAnsiTheme="majorHAnsi"/>
          <w:kern w:val="2"/>
          <w:lang w:eastAsia="ar-SA"/>
        </w:rPr>
        <w:t>.202</w:t>
      </w:r>
      <w:r>
        <w:rPr>
          <w:rFonts w:asciiTheme="majorHAnsi" w:hAnsiTheme="majorHAnsi"/>
          <w:kern w:val="2"/>
          <w:lang w:eastAsia="ar-SA"/>
        </w:rPr>
        <w:t>4</w:t>
      </w:r>
      <w:r w:rsidR="00B857D3" w:rsidRPr="003D377D">
        <w:rPr>
          <w:rFonts w:asciiTheme="majorHAnsi" w:hAnsiTheme="majorHAnsi"/>
          <w:kern w:val="2"/>
          <w:lang w:eastAsia="ar-SA"/>
        </w:rPr>
        <w:t xml:space="preserve"> r. </w:t>
      </w:r>
    </w:p>
    <w:p w14:paraId="73CFCB16" w14:textId="77777777" w:rsidR="00B857D3" w:rsidRPr="003D377D" w:rsidRDefault="00B857D3" w:rsidP="00B857D3">
      <w:pPr>
        <w:suppressAutoHyphens/>
        <w:spacing w:after="0" w:line="240" w:lineRule="auto"/>
        <w:jc w:val="right"/>
        <w:rPr>
          <w:rFonts w:asciiTheme="majorHAnsi" w:hAnsiTheme="majorHAnsi"/>
          <w:kern w:val="2"/>
          <w:lang w:eastAsia="ar-SA"/>
        </w:rPr>
      </w:pPr>
    </w:p>
    <w:p w14:paraId="05AF134A" w14:textId="77777777" w:rsidR="00B857D3" w:rsidRPr="003D377D" w:rsidRDefault="00B857D3" w:rsidP="00B857D3">
      <w:pPr>
        <w:keepNext/>
        <w:numPr>
          <w:ilvl w:val="1"/>
          <w:numId w:val="11"/>
        </w:numPr>
        <w:tabs>
          <w:tab w:val="left" w:pos="-426"/>
        </w:tabs>
        <w:suppressAutoHyphens/>
        <w:spacing w:after="0" w:line="100" w:lineRule="atLeast"/>
        <w:ind w:right="-57"/>
        <w:jc w:val="center"/>
        <w:outlineLvl w:val="1"/>
        <w:rPr>
          <w:rFonts w:asciiTheme="majorHAnsi" w:eastAsia="Times New Roman" w:hAnsiTheme="majorHAnsi"/>
          <w:b/>
          <w:bCs/>
          <w:color w:val="00000A"/>
          <w:lang w:eastAsia="ar-SA"/>
        </w:rPr>
      </w:pPr>
      <w:r w:rsidRPr="003D377D">
        <w:rPr>
          <w:rFonts w:asciiTheme="majorHAnsi" w:eastAsia="Times New Roman" w:hAnsiTheme="majorHAnsi"/>
          <w:b/>
          <w:bCs/>
          <w:color w:val="00000A"/>
          <w:lang w:eastAsia="ar-SA"/>
        </w:rPr>
        <w:t>OŚWIADCZENIE</w:t>
      </w:r>
    </w:p>
    <w:p w14:paraId="2883C0F2" w14:textId="77777777" w:rsidR="00B857D3" w:rsidRPr="001978AD" w:rsidRDefault="00B857D3" w:rsidP="001978AD">
      <w:pPr>
        <w:keepNext/>
        <w:numPr>
          <w:ilvl w:val="1"/>
          <w:numId w:val="11"/>
        </w:numPr>
        <w:tabs>
          <w:tab w:val="left" w:pos="-426"/>
        </w:tabs>
        <w:suppressAutoHyphens/>
        <w:spacing w:after="0" w:line="100" w:lineRule="atLeast"/>
        <w:ind w:right="-57"/>
        <w:jc w:val="center"/>
        <w:outlineLvl w:val="1"/>
        <w:rPr>
          <w:rFonts w:asciiTheme="majorHAnsi" w:eastAsia="Times New Roman" w:hAnsiTheme="majorHAnsi"/>
          <w:b/>
          <w:bCs/>
          <w:color w:val="4F81BD"/>
          <w:lang w:eastAsia="ar-SA"/>
        </w:rPr>
      </w:pPr>
      <w:r w:rsidRPr="003D377D">
        <w:rPr>
          <w:rFonts w:asciiTheme="majorHAnsi" w:eastAsia="Times New Roman" w:hAnsiTheme="majorHAnsi"/>
          <w:b/>
          <w:bCs/>
          <w:color w:val="00000A"/>
          <w:lang w:eastAsia="ar-SA"/>
        </w:rPr>
        <w:t>O SPEŁNIENIU WARUNKÓW UDZIAŁU W POSTĘPOWANIU</w:t>
      </w:r>
    </w:p>
    <w:tbl>
      <w:tblPr>
        <w:tblpPr w:leftFromText="141" w:rightFromText="141" w:bottomFromText="200" w:vertAnchor="text" w:horzAnchor="margin" w:tblpXSpec="center" w:tblpY="-46"/>
        <w:tblW w:w="0" w:type="auto"/>
        <w:tblLayout w:type="fixed"/>
        <w:tblCellMar>
          <w:left w:w="10" w:type="dxa"/>
          <w:right w:w="10" w:type="dxa"/>
        </w:tblCellMar>
        <w:tblLook w:val="04A0" w:firstRow="1" w:lastRow="0" w:firstColumn="1" w:lastColumn="0" w:noHBand="0" w:noVBand="1"/>
      </w:tblPr>
      <w:tblGrid>
        <w:gridCol w:w="3257"/>
        <w:gridCol w:w="6173"/>
      </w:tblGrid>
      <w:tr w:rsidR="00B857D3" w:rsidRPr="003D377D" w14:paraId="3024BC93" w14:textId="77777777" w:rsidTr="00430E2B">
        <w:trPr>
          <w:trHeight w:hRule="exact" w:val="582"/>
        </w:trPr>
        <w:tc>
          <w:tcPr>
            <w:tcW w:w="3257" w:type="dxa"/>
            <w:tcBorders>
              <w:top w:val="single" w:sz="18" w:space="0" w:color="000000"/>
              <w:left w:val="single" w:sz="18" w:space="0" w:color="000000"/>
              <w:bottom w:val="single" w:sz="4" w:space="0" w:color="000000"/>
              <w:right w:val="nil"/>
            </w:tcBorders>
            <w:shd w:val="clear" w:color="auto" w:fill="FFFFFF"/>
            <w:vAlign w:val="center"/>
            <w:hideMark/>
          </w:tcPr>
          <w:p w14:paraId="618DCD31" w14:textId="77777777" w:rsidR="00B857D3" w:rsidRPr="003D377D" w:rsidRDefault="00B857D3" w:rsidP="00430E2B">
            <w:pPr>
              <w:suppressAutoHyphens/>
              <w:spacing w:after="0" w:line="100" w:lineRule="atLeast"/>
              <w:ind w:right="-57"/>
              <w:jc w:val="center"/>
              <w:rPr>
                <w:rFonts w:asciiTheme="majorHAnsi" w:eastAsia="Times New Roman" w:hAnsiTheme="majorHAnsi"/>
                <w:b/>
                <w:lang w:eastAsia="ar-SA"/>
              </w:rPr>
            </w:pPr>
            <w:r w:rsidRPr="003D377D">
              <w:rPr>
                <w:rFonts w:asciiTheme="majorHAnsi" w:eastAsia="Times New Roman" w:hAnsiTheme="majorHAnsi"/>
                <w:lang w:eastAsia="ar-SA"/>
              </w:rPr>
              <w:t>Nazwa Wykonawcy</w:t>
            </w:r>
          </w:p>
        </w:tc>
        <w:tc>
          <w:tcPr>
            <w:tcW w:w="6173" w:type="dxa"/>
            <w:tcBorders>
              <w:top w:val="single" w:sz="18" w:space="0" w:color="000000"/>
              <w:left w:val="single" w:sz="4" w:space="0" w:color="000000"/>
              <w:bottom w:val="single" w:sz="4" w:space="0" w:color="000000"/>
              <w:right w:val="single" w:sz="18" w:space="0" w:color="000000"/>
            </w:tcBorders>
            <w:shd w:val="clear" w:color="auto" w:fill="FFFFFF"/>
            <w:vAlign w:val="center"/>
          </w:tcPr>
          <w:p w14:paraId="1805C35E" w14:textId="77777777" w:rsidR="00B857D3" w:rsidRPr="003D377D" w:rsidRDefault="00B857D3" w:rsidP="00430E2B">
            <w:pPr>
              <w:suppressAutoHyphens/>
              <w:snapToGrid w:val="0"/>
              <w:spacing w:after="0" w:line="100" w:lineRule="atLeast"/>
              <w:ind w:right="-57"/>
              <w:jc w:val="center"/>
              <w:rPr>
                <w:rFonts w:asciiTheme="majorHAnsi" w:eastAsia="Times New Roman" w:hAnsiTheme="majorHAnsi"/>
                <w:b/>
                <w:lang w:eastAsia="ar-SA"/>
              </w:rPr>
            </w:pPr>
          </w:p>
        </w:tc>
      </w:tr>
      <w:tr w:rsidR="00B857D3" w:rsidRPr="003D377D" w14:paraId="16723A5C" w14:textId="77777777" w:rsidTr="00430E2B">
        <w:trPr>
          <w:trHeight w:hRule="exact" w:val="605"/>
        </w:trPr>
        <w:tc>
          <w:tcPr>
            <w:tcW w:w="3257" w:type="dxa"/>
            <w:tcBorders>
              <w:top w:val="single" w:sz="4" w:space="0" w:color="000000"/>
              <w:left w:val="single" w:sz="18" w:space="0" w:color="000000"/>
              <w:bottom w:val="single" w:sz="4" w:space="0" w:color="000000"/>
              <w:right w:val="nil"/>
            </w:tcBorders>
            <w:shd w:val="clear" w:color="auto" w:fill="FFFFFF"/>
            <w:vAlign w:val="center"/>
            <w:hideMark/>
          </w:tcPr>
          <w:p w14:paraId="0C631B90" w14:textId="77777777" w:rsidR="00B857D3" w:rsidRPr="003D377D" w:rsidRDefault="00B857D3" w:rsidP="00430E2B">
            <w:pPr>
              <w:suppressAutoHyphens/>
              <w:spacing w:after="0" w:line="100" w:lineRule="atLeast"/>
              <w:ind w:right="-57"/>
              <w:jc w:val="center"/>
              <w:rPr>
                <w:rFonts w:asciiTheme="majorHAnsi" w:eastAsia="Times New Roman" w:hAnsiTheme="majorHAnsi"/>
                <w:b/>
                <w:lang w:eastAsia="ar-SA"/>
              </w:rPr>
            </w:pPr>
            <w:r w:rsidRPr="003D377D">
              <w:rPr>
                <w:rFonts w:asciiTheme="majorHAnsi" w:eastAsia="Times New Roman" w:hAnsiTheme="majorHAnsi"/>
                <w:lang w:eastAsia="ar-SA"/>
              </w:rPr>
              <w:t>Siedziba, adres Wykonawcy</w:t>
            </w:r>
          </w:p>
        </w:tc>
        <w:tc>
          <w:tcPr>
            <w:tcW w:w="6173" w:type="dxa"/>
            <w:tcBorders>
              <w:top w:val="single" w:sz="4" w:space="0" w:color="000000"/>
              <w:left w:val="single" w:sz="4" w:space="0" w:color="000000"/>
              <w:bottom w:val="single" w:sz="4" w:space="0" w:color="000000"/>
              <w:right w:val="single" w:sz="18" w:space="0" w:color="000000"/>
            </w:tcBorders>
            <w:shd w:val="clear" w:color="auto" w:fill="FFFFFF"/>
            <w:vAlign w:val="center"/>
          </w:tcPr>
          <w:p w14:paraId="512513B7" w14:textId="77777777" w:rsidR="00B857D3" w:rsidRPr="003D377D" w:rsidRDefault="00B857D3" w:rsidP="00430E2B">
            <w:pPr>
              <w:suppressAutoHyphens/>
              <w:snapToGrid w:val="0"/>
              <w:spacing w:after="0" w:line="100" w:lineRule="atLeast"/>
              <w:ind w:right="-57"/>
              <w:jc w:val="center"/>
              <w:rPr>
                <w:rFonts w:asciiTheme="majorHAnsi" w:eastAsia="Times New Roman" w:hAnsiTheme="majorHAnsi"/>
                <w:b/>
                <w:lang w:eastAsia="ar-SA"/>
              </w:rPr>
            </w:pPr>
          </w:p>
        </w:tc>
      </w:tr>
      <w:tr w:rsidR="00B857D3" w:rsidRPr="003D377D" w14:paraId="6A44B17B" w14:textId="77777777" w:rsidTr="00430E2B">
        <w:trPr>
          <w:trHeight w:hRule="exact" w:val="407"/>
        </w:trPr>
        <w:tc>
          <w:tcPr>
            <w:tcW w:w="3257" w:type="dxa"/>
            <w:tcBorders>
              <w:top w:val="single" w:sz="4" w:space="0" w:color="000000"/>
              <w:left w:val="single" w:sz="18" w:space="0" w:color="000000"/>
              <w:bottom w:val="single" w:sz="4" w:space="0" w:color="000000"/>
              <w:right w:val="nil"/>
            </w:tcBorders>
            <w:shd w:val="clear" w:color="auto" w:fill="FFFFFF"/>
            <w:vAlign w:val="center"/>
            <w:hideMark/>
          </w:tcPr>
          <w:p w14:paraId="37359DF6" w14:textId="77777777" w:rsidR="00B857D3" w:rsidRPr="003D377D" w:rsidRDefault="00B857D3" w:rsidP="00430E2B">
            <w:pPr>
              <w:suppressAutoHyphens/>
              <w:spacing w:after="0" w:line="100" w:lineRule="atLeast"/>
              <w:ind w:right="-57"/>
              <w:jc w:val="center"/>
              <w:rPr>
                <w:rFonts w:asciiTheme="majorHAnsi" w:eastAsia="Times New Roman" w:hAnsiTheme="majorHAnsi"/>
                <w:b/>
                <w:lang w:eastAsia="ar-SA"/>
              </w:rPr>
            </w:pPr>
            <w:r w:rsidRPr="003D377D">
              <w:rPr>
                <w:rFonts w:asciiTheme="majorHAnsi" w:eastAsia="Times New Roman" w:hAnsiTheme="majorHAnsi"/>
                <w:lang w:eastAsia="ar-SA"/>
              </w:rPr>
              <w:t>Tel./fax</w:t>
            </w:r>
          </w:p>
        </w:tc>
        <w:tc>
          <w:tcPr>
            <w:tcW w:w="6173" w:type="dxa"/>
            <w:tcBorders>
              <w:top w:val="single" w:sz="4" w:space="0" w:color="000000"/>
              <w:left w:val="single" w:sz="4" w:space="0" w:color="000000"/>
              <w:bottom w:val="single" w:sz="4" w:space="0" w:color="000000"/>
              <w:right w:val="single" w:sz="18" w:space="0" w:color="000000"/>
            </w:tcBorders>
            <w:shd w:val="clear" w:color="auto" w:fill="FFFFFF"/>
            <w:vAlign w:val="center"/>
          </w:tcPr>
          <w:p w14:paraId="1EF9A53C" w14:textId="77777777" w:rsidR="00B857D3" w:rsidRPr="003D377D" w:rsidRDefault="00B857D3" w:rsidP="00430E2B">
            <w:pPr>
              <w:suppressAutoHyphens/>
              <w:snapToGrid w:val="0"/>
              <w:spacing w:after="0" w:line="100" w:lineRule="atLeast"/>
              <w:ind w:right="-57"/>
              <w:jc w:val="center"/>
              <w:rPr>
                <w:rFonts w:asciiTheme="majorHAnsi" w:eastAsia="Times New Roman" w:hAnsiTheme="majorHAnsi"/>
                <w:b/>
                <w:lang w:eastAsia="ar-SA"/>
              </w:rPr>
            </w:pPr>
          </w:p>
        </w:tc>
      </w:tr>
      <w:tr w:rsidR="00B857D3" w:rsidRPr="003D377D" w14:paraId="2D80B021" w14:textId="77777777" w:rsidTr="00430E2B">
        <w:trPr>
          <w:trHeight w:hRule="exact" w:val="407"/>
        </w:trPr>
        <w:tc>
          <w:tcPr>
            <w:tcW w:w="3257" w:type="dxa"/>
            <w:tcBorders>
              <w:top w:val="single" w:sz="4" w:space="0" w:color="000000"/>
              <w:left w:val="single" w:sz="18" w:space="0" w:color="000000"/>
              <w:bottom w:val="single" w:sz="18" w:space="0" w:color="000000"/>
              <w:right w:val="nil"/>
            </w:tcBorders>
            <w:shd w:val="clear" w:color="auto" w:fill="FFFFFF"/>
            <w:vAlign w:val="center"/>
            <w:hideMark/>
          </w:tcPr>
          <w:p w14:paraId="6859AED9" w14:textId="77777777" w:rsidR="00B857D3" w:rsidRPr="003D377D" w:rsidRDefault="00B857D3" w:rsidP="00430E2B">
            <w:pPr>
              <w:suppressAutoHyphens/>
              <w:spacing w:after="0" w:line="100" w:lineRule="atLeast"/>
              <w:ind w:right="-57"/>
              <w:jc w:val="center"/>
              <w:rPr>
                <w:rFonts w:asciiTheme="majorHAnsi" w:eastAsia="Times New Roman" w:hAnsiTheme="majorHAnsi"/>
                <w:b/>
                <w:lang w:eastAsia="ar-SA"/>
              </w:rPr>
            </w:pPr>
            <w:r w:rsidRPr="003D377D">
              <w:rPr>
                <w:rFonts w:asciiTheme="majorHAnsi" w:eastAsia="Times New Roman" w:hAnsiTheme="majorHAnsi"/>
                <w:lang w:eastAsia="ar-SA"/>
              </w:rPr>
              <w:t>E-mail</w:t>
            </w:r>
          </w:p>
        </w:tc>
        <w:tc>
          <w:tcPr>
            <w:tcW w:w="6173" w:type="dxa"/>
            <w:tcBorders>
              <w:top w:val="single" w:sz="4" w:space="0" w:color="000000"/>
              <w:left w:val="single" w:sz="4" w:space="0" w:color="000000"/>
              <w:bottom w:val="single" w:sz="18" w:space="0" w:color="000000"/>
              <w:right w:val="single" w:sz="18" w:space="0" w:color="000000"/>
            </w:tcBorders>
            <w:shd w:val="clear" w:color="auto" w:fill="FFFFFF"/>
            <w:vAlign w:val="center"/>
          </w:tcPr>
          <w:p w14:paraId="53959BA3" w14:textId="77777777" w:rsidR="00B857D3" w:rsidRPr="003D377D" w:rsidRDefault="00B857D3" w:rsidP="00430E2B">
            <w:pPr>
              <w:suppressAutoHyphens/>
              <w:snapToGrid w:val="0"/>
              <w:spacing w:after="0" w:line="100" w:lineRule="atLeast"/>
              <w:ind w:right="-57"/>
              <w:jc w:val="center"/>
              <w:rPr>
                <w:rFonts w:asciiTheme="majorHAnsi" w:eastAsia="Times New Roman" w:hAnsiTheme="majorHAnsi"/>
                <w:b/>
                <w:lang w:eastAsia="ar-SA"/>
              </w:rPr>
            </w:pPr>
          </w:p>
        </w:tc>
      </w:tr>
    </w:tbl>
    <w:p w14:paraId="3CF1BBC1" w14:textId="77777777" w:rsidR="00B857D3" w:rsidRPr="003D377D" w:rsidRDefault="00B857D3" w:rsidP="00B857D3">
      <w:pPr>
        <w:suppressAutoHyphens/>
        <w:spacing w:after="0" w:line="240" w:lineRule="auto"/>
        <w:ind w:right="-57"/>
        <w:jc w:val="center"/>
        <w:rPr>
          <w:rFonts w:asciiTheme="majorHAnsi" w:eastAsia="Times New Roman" w:hAnsiTheme="majorHAnsi"/>
          <w:b/>
          <w:lang w:eastAsia="ar-SA"/>
        </w:rPr>
      </w:pPr>
    </w:p>
    <w:p w14:paraId="20BCA5D2" w14:textId="77777777" w:rsidR="00B857D3" w:rsidRPr="003D377D" w:rsidRDefault="00B857D3" w:rsidP="00B857D3">
      <w:pPr>
        <w:suppressAutoHyphens/>
        <w:spacing w:after="0" w:line="240" w:lineRule="auto"/>
        <w:ind w:right="-57"/>
        <w:jc w:val="both"/>
        <w:rPr>
          <w:rFonts w:asciiTheme="majorHAnsi" w:eastAsia="Times New Roman" w:hAnsiTheme="majorHAnsi"/>
          <w:b/>
          <w:bCs/>
          <w:kern w:val="2"/>
          <w:lang w:eastAsia="ar-SA"/>
        </w:rPr>
      </w:pPr>
      <w:r w:rsidRPr="003D377D">
        <w:rPr>
          <w:rFonts w:asciiTheme="majorHAnsi" w:eastAsia="Times New Roman" w:hAnsiTheme="majorHAnsi"/>
          <w:lang w:eastAsia="ar-SA"/>
        </w:rPr>
        <w:t xml:space="preserve">Przystępując do udziału w postępowaniu prowadzonym w trybie zapytania ofertowego na zamówienie </w:t>
      </w:r>
      <w:r w:rsidRPr="003D377D">
        <w:rPr>
          <w:rFonts w:asciiTheme="majorHAnsi" w:eastAsia="Times New Roman" w:hAnsiTheme="majorHAnsi"/>
          <w:bCs/>
          <w:kern w:val="2"/>
          <w:lang w:eastAsia="ar-SA"/>
        </w:rPr>
        <w:t xml:space="preserve">pn.: </w:t>
      </w:r>
      <w:r w:rsidRPr="003D377D">
        <w:rPr>
          <w:rFonts w:asciiTheme="majorHAnsi" w:eastAsia="Times New Roman" w:hAnsiTheme="majorHAnsi"/>
          <w:b/>
          <w:bCs/>
          <w:kern w:val="2"/>
          <w:lang w:eastAsia="ar-SA"/>
        </w:rPr>
        <w:t>„świadczenie usług schronienia w postaci schroniska dla osób bezdomnych i potrzebujących pomocy z usługami opiekuńczymi (kobiet i mężczyzn), których ostatnim miejscem zameldowania jest Gmina Miejska Przeworsk”</w:t>
      </w:r>
    </w:p>
    <w:p w14:paraId="00322071" w14:textId="77777777" w:rsidR="00B857D3" w:rsidRPr="003D377D" w:rsidRDefault="00B857D3" w:rsidP="00B857D3">
      <w:pPr>
        <w:suppressAutoHyphens/>
        <w:spacing w:after="0" w:line="240" w:lineRule="auto"/>
        <w:ind w:right="-57"/>
        <w:jc w:val="both"/>
        <w:rPr>
          <w:rFonts w:asciiTheme="majorHAnsi" w:eastAsia="Times New Roman" w:hAnsiTheme="majorHAnsi"/>
          <w:lang w:eastAsia="ar-SA"/>
        </w:rPr>
      </w:pPr>
    </w:p>
    <w:p w14:paraId="1E13368A" w14:textId="77777777" w:rsidR="00B857D3" w:rsidRPr="003D377D" w:rsidRDefault="00B857D3" w:rsidP="00B857D3">
      <w:pPr>
        <w:suppressAutoHyphens/>
        <w:spacing w:after="0" w:line="240" w:lineRule="auto"/>
        <w:ind w:right="-57"/>
        <w:jc w:val="center"/>
        <w:rPr>
          <w:rFonts w:asciiTheme="majorHAnsi" w:eastAsia="Times New Roman" w:hAnsiTheme="majorHAnsi"/>
          <w:u w:val="single"/>
          <w:lang w:eastAsia="ar-SA"/>
        </w:rPr>
      </w:pPr>
      <w:r w:rsidRPr="003D377D">
        <w:rPr>
          <w:rFonts w:asciiTheme="majorHAnsi" w:eastAsia="Times New Roman" w:hAnsiTheme="majorHAnsi"/>
          <w:u w:val="single"/>
          <w:lang w:eastAsia="ar-SA"/>
        </w:rPr>
        <w:t>Oświadczam/y,</w:t>
      </w:r>
    </w:p>
    <w:p w14:paraId="62201B68" w14:textId="77777777" w:rsidR="00B857D3" w:rsidRPr="003D377D" w:rsidRDefault="00B857D3" w:rsidP="00B857D3">
      <w:pPr>
        <w:suppressAutoHyphens/>
        <w:spacing w:after="0" w:line="240" w:lineRule="auto"/>
        <w:ind w:left="426"/>
        <w:jc w:val="center"/>
        <w:rPr>
          <w:rFonts w:asciiTheme="majorHAnsi" w:eastAsia="Times New Roman" w:hAnsiTheme="majorHAnsi"/>
          <w:lang w:eastAsia="ar-SA"/>
        </w:rPr>
      </w:pPr>
      <w:r w:rsidRPr="003D377D">
        <w:rPr>
          <w:rFonts w:asciiTheme="majorHAnsi" w:eastAsia="Times New Roman" w:hAnsiTheme="majorHAnsi"/>
          <w:u w:val="single"/>
          <w:lang w:eastAsia="ar-SA"/>
        </w:rPr>
        <w:t>że Wykonawca spełnia warunki dotyczące:</w:t>
      </w:r>
    </w:p>
    <w:p w14:paraId="04C853C1" w14:textId="77777777" w:rsidR="00B857D3" w:rsidRPr="003D377D" w:rsidRDefault="00B857D3" w:rsidP="00B857D3">
      <w:pPr>
        <w:suppressAutoHyphens/>
        <w:spacing w:after="0" w:line="360" w:lineRule="auto"/>
        <w:ind w:left="426"/>
        <w:jc w:val="both"/>
        <w:rPr>
          <w:rFonts w:asciiTheme="majorHAnsi" w:eastAsia="Times New Roman" w:hAnsiTheme="majorHAnsi"/>
          <w:lang w:eastAsia="ar-SA"/>
        </w:rPr>
      </w:pPr>
    </w:p>
    <w:p w14:paraId="1441C6F7" w14:textId="77777777" w:rsidR="00B857D3" w:rsidRPr="003D377D" w:rsidRDefault="00B857D3" w:rsidP="00B857D3">
      <w:pPr>
        <w:numPr>
          <w:ilvl w:val="0"/>
          <w:numId w:val="12"/>
        </w:numPr>
        <w:suppressAutoHyphens/>
        <w:autoSpaceDE w:val="0"/>
        <w:spacing w:after="0" w:line="240" w:lineRule="auto"/>
        <w:jc w:val="both"/>
        <w:rPr>
          <w:rFonts w:asciiTheme="majorHAnsi" w:hAnsiTheme="majorHAnsi"/>
          <w:color w:val="000000"/>
          <w:lang w:eastAsia="ar-SA"/>
        </w:rPr>
      </w:pPr>
      <w:r w:rsidRPr="003D377D">
        <w:rPr>
          <w:rFonts w:asciiTheme="majorHAnsi" w:hAnsiTheme="majorHAnsi"/>
          <w:color w:val="000000"/>
          <w:lang w:eastAsia="ar-SA"/>
        </w:rPr>
        <w:t>posiadania uprawnień do wykonywania określonej działalności lub czynności związanej  z przedmiotem zapytania ofertowego, jeżeli przepisy prawa nakładają obowiązek ich posiadania;</w:t>
      </w:r>
    </w:p>
    <w:p w14:paraId="3A7ABFE2" w14:textId="77777777" w:rsidR="00B857D3" w:rsidRPr="003D377D" w:rsidRDefault="00B857D3" w:rsidP="00B857D3">
      <w:pPr>
        <w:numPr>
          <w:ilvl w:val="0"/>
          <w:numId w:val="12"/>
        </w:numPr>
        <w:suppressAutoHyphens/>
        <w:autoSpaceDE w:val="0"/>
        <w:spacing w:after="0" w:line="240" w:lineRule="auto"/>
        <w:jc w:val="both"/>
        <w:rPr>
          <w:rFonts w:asciiTheme="majorHAnsi" w:hAnsiTheme="majorHAnsi"/>
          <w:color w:val="000000"/>
          <w:lang w:eastAsia="ar-SA"/>
        </w:rPr>
      </w:pPr>
      <w:r w:rsidRPr="003D377D">
        <w:rPr>
          <w:rFonts w:asciiTheme="majorHAnsi" w:hAnsiTheme="majorHAnsi"/>
          <w:color w:val="000000"/>
          <w:lang w:eastAsia="ar-SA"/>
        </w:rPr>
        <w:t>bycia podmiotem posiadającym cele statutowe obejmujące prowadzenie działalności   w zakresie pomocy osobom bezdomnym,</w:t>
      </w:r>
    </w:p>
    <w:p w14:paraId="122005E4" w14:textId="77777777" w:rsidR="00B857D3" w:rsidRPr="003D377D" w:rsidRDefault="00B857D3" w:rsidP="00B857D3">
      <w:pPr>
        <w:numPr>
          <w:ilvl w:val="0"/>
          <w:numId w:val="12"/>
        </w:numPr>
        <w:suppressAutoHyphens/>
        <w:autoSpaceDE w:val="0"/>
        <w:spacing w:after="0" w:line="240" w:lineRule="auto"/>
        <w:jc w:val="both"/>
        <w:rPr>
          <w:rFonts w:asciiTheme="majorHAnsi" w:hAnsiTheme="majorHAnsi"/>
          <w:color w:val="000000"/>
          <w:lang w:eastAsia="ar-SA"/>
        </w:rPr>
      </w:pPr>
      <w:r w:rsidRPr="003D377D">
        <w:rPr>
          <w:rFonts w:asciiTheme="majorHAnsi" w:hAnsiTheme="majorHAnsi"/>
          <w:color w:val="000000"/>
          <w:lang w:eastAsia="ar-SA"/>
        </w:rPr>
        <w:t>bycia podmiotem wpisanym do rejestru placówek udzielających tymczasowego schronienia prowadzonego przez wojewodę,</w:t>
      </w:r>
    </w:p>
    <w:p w14:paraId="718EA58F" w14:textId="77777777" w:rsidR="00B857D3" w:rsidRPr="003D377D" w:rsidRDefault="00B857D3" w:rsidP="00B857D3">
      <w:pPr>
        <w:numPr>
          <w:ilvl w:val="0"/>
          <w:numId w:val="12"/>
        </w:numPr>
        <w:suppressAutoHyphens/>
        <w:autoSpaceDE w:val="0"/>
        <w:spacing w:after="0" w:line="240" w:lineRule="auto"/>
        <w:rPr>
          <w:rFonts w:asciiTheme="majorHAnsi" w:hAnsiTheme="majorHAnsi"/>
          <w:color w:val="000000"/>
          <w:lang w:eastAsia="ar-SA"/>
        </w:rPr>
      </w:pPr>
      <w:r w:rsidRPr="003D377D">
        <w:rPr>
          <w:rFonts w:asciiTheme="majorHAnsi" w:hAnsiTheme="majorHAnsi"/>
          <w:color w:val="000000"/>
          <w:lang w:eastAsia="ar-SA"/>
        </w:rPr>
        <w:t>posiadania odpowiedniej wiedzy i doświadczenia, niezbędnych do prawidłowego wykonania usługi;</w:t>
      </w:r>
    </w:p>
    <w:p w14:paraId="087265D3" w14:textId="77777777" w:rsidR="00B857D3" w:rsidRPr="003D377D" w:rsidRDefault="00B857D3" w:rsidP="00B857D3">
      <w:pPr>
        <w:numPr>
          <w:ilvl w:val="0"/>
          <w:numId w:val="12"/>
        </w:numPr>
        <w:suppressAutoHyphens/>
        <w:autoSpaceDE w:val="0"/>
        <w:spacing w:after="0" w:line="240" w:lineRule="auto"/>
        <w:rPr>
          <w:rFonts w:asciiTheme="majorHAnsi" w:hAnsiTheme="majorHAnsi"/>
          <w:color w:val="000000"/>
          <w:lang w:eastAsia="ar-SA"/>
        </w:rPr>
      </w:pPr>
      <w:r w:rsidRPr="003D377D">
        <w:rPr>
          <w:rFonts w:asciiTheme="majorHAnsi" w:hAnsiTheme="majorHAnsi"/>
          <w:color w:val="000000"/>
          <w:lang w:eastAsia="ar-SA"/>
        </w:rPr>
        <w:t>dysponowania odpowiednim potencjałem technicznym, niezbędnym do prawidłowej realizacji zamówienia;</w:t>
      </w:r>
    </w:p>
    <w:p w14:paraId="27B90155" w14:textId="77777777" w:rsidR="00B857D3" w:rsidRPr="003D377D" w:rsidRDefault="00B857D3" w:rsidP="00B857D3">
      <w:pPr>
        <w:numPr>
          <w:ilvl w:val="0"/>
          <w:numId w:val="12"/>
        </w:numPr>
        <w:suppressAutoHyphens/>
        <w:autoSpaceDE w:val="0"/>
        <w:spacing w:after="0" w:line="240" w:lineRule="auto"/>
        <w:rPr>
          <w:rFonts w:asciiTheme="majorHAnsi" w:hAnsiTheme="majorHAnsi"/>
          <w:color w:val="000000"/>
          <w:lang w:eastAsia="ar-SA"/>
        </w:rPr>
      </w:pPr>
      <w:r w:rsidRPr="003D377D">
        <w:rPr>
          <w:rFonts w:asciiTheme="majorHAnsi" w:hAnsiTheme="majorHAnsi"/>
          <w:color w:val="000000"/>
          <w:lang w:eastAsia="ar-SA"/>
        </w:rPr>
        <w:t>dysponowania odpowiednimi osobami, zdolnymi do prawidłowej realizacji zamówienia;</w:t>
      </w:r>
    </w:p>
    <w:p w14:paraId="7F74DDC3" w14:textId="77777777" w:rsidR="00B857D3" w:rsidRPr="003D377D" w:rsidRDefault="00B857D3" w:rsidP="00B857D3">
      <w:pPr>
        <w:numPr>
          <w:ilvl w:val="0"/>
          <w:numId w:val="12"/>
        </w:numPr>
        <w:suppressAutoHyphens/>
        <w:autoSpaceDE w:val="0"/>
        <w:spacing w:after="0" w:line="240" w:lineRule="auto"/>
        <w:rPr>
          <w:rFonts w:asciiTheme="majorHAnsi" w:hAnsiTheme="majorHAnsi"/>
          <w:color w:val="000000"/>
          <w:lang w:eastAsia="ar-SA"/>
        </w:rPr>
      </w:pPr>
      <w:r w:rsidRPr="003D377D">
        <w:rPr>
          <w:rFonts w:asciiTheme="majorHAnsi" w:hAnsiTheme="majorHAnsi"/>
          <w:color w:val="000000"/>
          <w:lang w:eastAsia="ar-SA"/>
        </w:rPr>
        <w:t>pozostawania w sytuacji ekonomicznej i finansowej, pozwalającej na prawidłowe wykonanie zamówienia,</w:t>
      </w:r>
    </w:p>
    <w:p w14:paraId="416C7169" w14:textId="77777777" w:rsidR="00B857D3" w:rsidRPr="003D377D" w:rsidRDefault="00B857D3" w:rsidP="00B857D3">
      <w:pPr>
        <w:numPr>
          <w:ilvl w:val="0"/>
          <w:numId w:val="12"/>
        </w:numPr>
        <w:suppressAutoHyphens/>
        <w:autoSpaceDE w:val="0"/>
        <w:spacing w:after="0" w:line="240" w:lineRule="auto"/>
        <w:rPr>
          <w:rFonts w:asciiTheme="majorHAnsi" w:hAnsiTheme="majorHAnsi"/>
          <w:color w:val="000000"/>
          <w:lang w:eastAsia="ar-SA"/>
        </w:rPr>
      </w:pPr>
      <w:r w:rsidRPr="003D377D">
        <w:rPr>
          <w:rFonts w:asciiTheme="majorHAnsi" w:hAnsiTheme="majorHAnsi"/>
          <w:color w:val="000000"/>
          <w:lang w:eastAsia="ar-SA"/>
        </w:rPr>
        <w:t>spełnienia warunków określonych w opisie przedmiotu zamówienia.</w:t>
      </w:r>
    </w:p>
    <w:p w14:paraId="78478E73" w14:textId="77777777" w:rsidR="00B857D3" w:rsidRPr="003D377D" w:rsidRDefault="00B857D3" w:rsidP="00B857D3">
      <w:pPr>
        <w:suppressAutoHyphens/>
        <w:spacing w:after="0" w:line="240" w:lineRule="auto"/>
        <w:jc w:val="center"/>
        <w:rPr>
          <w:rFonts w:asciiTheme="majorHAnsi" w:eastAsia="Times New Roman" w:hAnsiTheme="majorHAnsi"/>
          <w:lang w:eastAsia="ar-SA"/>
        </w:rPr>
      </w:pPr>
    </w:p>
    <w:p w14:paraId="6C30D2A7" w14:textId="77777777" w:rsidR="003E6D70" w:rsidRPr="003E6D70" w:rsidRDefault="003E6D70" w:rsidP="003E6D70">
      <w:pPr>
        <w:jc w:val="both"/>
        <w:rPr>
          <w:rFonts w:asciiTheme="majorHAnsi" w:eastAsia="Times New Roman" w:hAnsiTheme="majorHAnsi"/>
          <w:b/>
          <w:lang w:eastAsia="ar-SA"/>
        </w:rPr>
      </w:pPr>
      <w:r>
        <w:rPr>
          <w:rFonts w:asciiTheme="majorHAnsi" w:eastAsia="Times New Roman" w:hAnsiTheme="majorHAnsi"/>
          <w:lang w:eastAsia="ar-SA"/>
        </w:rPr>
        <w:t xml:space="preserve">OŚWIADCZAMY, że </w:t>
      </w:r>
      <w:r>
        <w:rPr>
          <w:rFonts w:asciiTheme="majorHAnsi" w:eastAsia="Times New Roman" w:hAnsiTheme="majorHAnsi"/>
          <w:b/>
          <w:bCs/>
          <w:lang w:eastAsia="ar-SA"/>
        </w:rPr>
        <w:t>nie podlegamy</w:t>
      </w:r>
      <w:r w:rsidR="0010051B" w:rsidRPr="003E6D70">
        <w:rPr>
          <w:rFonts w:asciiTheme="majorHAnsi" w:eastAsia="Times New Roman" w:hAnsiTheme="majorHAnsi"/>
          <w:b/>
          <w:bCs/>
          <w:lang w:eastAsia="ar-SA"/>
        </w:rPr>
        <w:t xml:space="preserve"> wykluczeniu z postępowania w okolicznościach, o których mowa w art. 7 ust. 1 ustawy z 13 kwietnia 2022 r. o szczególnych rozwiązaniach w zakresie przeciwdziałania wspieraniu agresji na Ukrainę oraz służących ochronie bezpieczeństwa narodowego (Dz.U. poz. 835).</w:t>
      </w:r>
    </w:p>
    <w:p w14:paraId="280E3AB1" w14:textId="77777777" w:rsidR="00B857D3" w:rsidRPr="003D377D" w:rsidRDefault="00B857D3" w:rsidP="003E6D70">
      <w:pPr>
        <w:suppressAutoHyphens/>
        <w:spacing w:after="0" w:line="240" w:lineRule="auto"/>
        <w:jc w:val="both"/>
        <w:rPr>
          <w:rFonts w:asciiTheme="majorHAnsi" w:eastAsia="Times New Roman" w:hAnsiTheme="majorHAnsi"/>
          <w:lang w:eastAsia="ar-SA"/>
        </w:rPr>
      </w:pPr>
    </w:p>
    <w:p w14:paraId="44EE730A" w14:textId="77777777" w:rsidR="00B857D3" w:rsidRPr="003D377D" w:rsidRDefault="00B857D3" w:rsidP="00B857D3">
      <w:pPr>
        <w:suppressAutoHyphens/>
        <w:spacing w:after="0" w:line="240" w:lineRule="auto"/>
        <w:jc w:val="center"/>
        <w:rPr>
          <w:rFonts w:asciiTheme="majorHAnsi" w:eastAsia="Times New Roman" w:hAnsiTheme="majorHAnsi"/>
          <w:lang w:eastAsia="ar-SA"/>
        </w:rPr>
      </w:pPr>
      <w:r w:rsidRPr="003D377D">
        <w:rPr>
          <w:rFonts w:asciiTheme="majorHAnsi" w:eastAsia="Times New Roman" w:hAnsiTheme="majorHAnsi"/>
          <w:lang w:eastAsia="ar-SA"/>
        </w:rPr>
        <w:t xml:space="preserve">                                                                                        ………………………………………</w:t>
      </w:r>
    </w:p>
    <w:p w14:paraId="0AC01F34" w14:textId="77777777" w:rsidR="00B857D3" w:rsidRPr="003D377D" w:rsidRDefault="00B857D3" w:rsidP="00B857D3">
      <w:pPr>
        <w:suppressAutoHyphens/>
        <w:spacing w:after="0" w:line="240" w:lineRule="auto"/>
        <w:jc w:val="right"/>
        <w:rPr>
          <w:rFonts w:asciiTheme="majorHAnsi" w:eastAsia="Times New Roman" w:hAnsiTheme="majorHAnsi"/>
          <w:lang w:eastAsia="ar-SA"/>
        </w:rPr>
      </w:pPr>
    </w:p>
    <w:p w14:paraId="0779B5D5" w14:textId="77777777" w:rsidR="00B857D3" w:rsidRPr="003D377D" w:rsidRDefault="00B857D3" w:rsidP="00B857D3">
      <w:pPr>
        <w:suppressAutoHyphens/>
        <w:spacing w:after="0" w:line="240" w:lineRule="auto"/>
        <w:jc w:val="right"/>
        <w:rPr>
          <w:rFonts w:asciiTheme="majorHAnsi" w:eastAsia="Times New Roman" w:hAnsiTheme="majorHAnsi"/>
          <w:lang w:eastAsia="ar-SA"/>
        </w:rPr>
      </w:pPr>
    </w:p>
    <w:p w14:paraId="634158BC" w14:textId="77777777" w:rsidR="00B857D3" w:rsidRPr="003D377D" w:rsidRDefault="00B857D3" w:rsidP="00B857D3">
      <w:pPr>
        <w:shd w:val="clear" w:color="auto" w:fill="FFFFFF"/>
        <w:spacing w:after="150" w:line="240" w:lineRule="auto"/>
        <w:rPr>
          <w:rFonts w:asciiTheme="majorHAnsi" w:eastAsia="Times New Roman" w:hAnsiTheme="majorHAnsi"/>
          <w:color w:val="373737"/>
          <w:lang w:eastAsia="pl-PL"/>
        </w:rPr>
      </w:pPr>
      <w:r w:rsidRPr="003D377D">
        <w:rPr>
          <w:rFonts w:asciiTheme="majorHAnsi" w:eastAsia="Times New Roman" w:hAnsiTheme="majorHAnsi"/>
          <w:b/>
          <w:bCs/>
          <w:color w:val="373737"/>
          <w:lang w:eastAsia="pl-PL"/>
        </w:rPr>
        <w:t>KLAUZULA INFORMACYJNA O PRZETWARZANIU DANYCH OSOBOWYCH</w:t>
      </w:r>
    </w:p>
    <w:p w14:paraId="5CF61284" w14:textId="77777777" w:rsidR="00B857D3" w:rsidRPr="003D377D" w:rsidRDefault="00B857D3" w:rsidP="00B857D3">
      <w:pPr>
        <w:shd w:val="clear" w:color="auto" w:fill="FFFFFF"/>
        <w:spacing w:after="150" w:line="240" w:lineRule="auto"/>
        <w:jc w:val="both"/>
        <w:rPr>
          <w:rFonts w:asciiTheme="majorHAnsi" w:eastAsia="Times New Roman" w:hAnsiTheme="majorHAnsi"/>
          <w:color w:val="373737"/>
          <w:lang w:eastAsia="pl-PL"/>
        </w:rPr>
      </w:pPr>
      <w:r w:rsidRPr="003D377D">
        <w:rPr>
          <w:rFonts w:asciiTheme="majorHAnsi" w:eastAsia="Times New Roman" w:hAnsiTheme="majorHAnsi"/>
          <w:color w:val="373737"/>
          <w:lang w:eastAsia="pl-PL"/>
        </w:rPr>
        <w:br/>
        <w:t>Zgodnie z art. 13 ogólnego rozporządzenia o ochronie danych osobowych z dnia 27 kwietnia 2016 r. (Dz. Urz. UE L 119 z 04.05.2016) informuję, iż:</w:t>
      </w:r>
    </w:p>
    <w:p w14:paraId="67313335" w14:textId="77777777" w:rsidR="00B857D3" w:rsidRPr="003D377D" w:rsidRDefault="00B857D3" w:rsidP="00B857D3">
      <w:pPr>
        <w:numPr>
          <w:ilvl w:val="0"/>
          <w:numId w:val="14"/>
        </w:numPr>
        <w:shd w:val="clear" w:color="auto" w:fill="FFFFFF"/>
        <w:spacing w:after="150" w:line="240" w:lineRule="auto"/>
        <w:jc w:val="both"/>
        <w:rPr>
          <w:rFonts w:asciiTheme="majorHAnsi" w:eastAsia="Times New Roman" w:hAnsiTheme="majorHAnsi"/>
          <w:color w:val="373737"/>
          <w:lang w:eastAsia="pl-PL"/>
        </w:rPr>
      </w:pPr>
      <w:r w:rsidRPr="003D377D">
        <w:rPr>
          <w:rFonts w:asciiTheme="majorHAnsi" w:eastAsia="Times New Roman" w:hAnsiTheme="majorHAnsi"/>
          <w:color w:val="373737"/>
          <w:lang w:eastAsia="pl-PL"/>
        </w:rPr>
        <w:t>administratorem Pani/Pana danych osobowych jest Miejski Ośrodek Pomocy Społecznej w Przeworsku z siedzibą: 37-200 Przeworsk, ul. Krakowska 30,</w:t>
      </w:r>
    </w:p>
    <w:p w14:paraId="65866F9D" w14:textId="77777777" w:rsidR="00B857D3" w:rsidRPr="003D377D" w:rsidRDefault="00B857D3" w:rsidP="00B857D3">
      <w:pPr>
        <w:numPr>
          <w:ilvl w:val="0"/>
          <w:numId w:val="14"/>
        </w:numPr>
        <w:shd w:val="clear" w:color="auto" w:fill="FFFFFF"/>
        <w:spacing w:after="150" w:line="240" w:lineRule="auto"/>
        <w:jc w:val="both"/>
        <w:rPr>
          <w:rFonts w:asciiTheme="majorHAnsi" w:eastAsia="Times New Roman" w:hAnsiTheme="majorHAnsi"/>
          <w:color w:val="373737"/>
          <w:lang w:eastAsia="pl-PL"/>
        </w:rPr>
      </w:pPr>
      <w:r w:rsidRPr="003D377D">
        <w:rPr>
          <w:rFonts w:asciiTheme="majorHAnsi" w:eastAsia="Times New Roman" w:hAnsiTheme="majorHAnsi"/>
          <w:color w:val="373737"/>
          <w:lang w:eastAsia="pl-PL"/>
        </w:rPr>
        <w:t xml:space="preserve">kontakt do Inspektora Ochrony Danych – Sławomir Rejman, tel. 694 313 694, e-mail: </w:t>
      </w:r>
      <w:hyperlink r:id="rId6" w:history="1">
        <w:r w:rsidRPr="003D377D">
          <w:rPr>
            <w:rStyle w:val="Hipercze"/>
            <w:rFonts w:asciiTheme="majorHAnsi" w:eastAsia="Times New Roman" w:hAnsiTheme="majorHAnsi"/>
            <w:lang w:eastAsia="pl-PL"/>
          </w:rPr>
          <w:t>slawek.rejman@gmail.com</w:t>
        </w:r>
      </w:hyperlink>
    </w:p>
    <w:p w14:paraId="7174C16F" w14:textId="77777777" w:rsidR="00B857D3" w:rsidRPr="003D377D" w:rsidRDefault="00B857D3" w:rsidP="00B857D3">
      <w:pPr>
        <w:numPr>
          <w:ilvl w:val="0"/>
          <w:numId w:val="14"/>
        </w:numPr>
        <w:shd w:val="clear" w:color="auto" w:fill="FFFFFF"/>
        <w:spacing w:after="150" w:line="240" w:lineRule="auto"/>
        <w:jc w:val="both"/>
        <w:rPr>
          <w:rFonts w:asciiTheme="majorHAnsi" w:eastAsia="Times New Roman" w:hAnsiTheme="majorHAnsi"/>
          <w:color w:val="373737"/>
          <w:lang w:eastAsia="pl-PL"/>
        </w:rPr>
      </w:pPr>
      <w:r w:rsidRPr="003D377D">
        <w:rPr>
          <w:rFonts w:asciiTheme="majorHAnsi" w:eastAsia="Times New Roman" w:hAnsiTheme="majorHAnsi"/>
          <w:color w:val="373737"/>
          <w:lang w:eastAsia="pl-PL"/>
        </w:rPr>
        <w:t>Pani/Pana dane osobowe przetwarzane będą w celu realizacji ustawowych zadań Miejskiego Ośrodka Pomocy Społecznej w Przeworsku z siedzibą: 37-200 Przeworsk, ul. Krakowska 30 – na podstawie Art. 6 ust. 1 lit. c ogólnego rozporządzenia o ochronie danych osobowych z dnia 27 kwietnia 2016 r. oraz na podstawie Art. 9 ust.2 lit. g ogólnego rozporządzenia o ochronie danych osobowych z dnia 27 kwietnia 2016 r,</w:t>
      </w:r>
    </w:p>
    <w:p w14:paraId="272DB2A4" w14:textId="77777777" w:rsidR="00B857D3" w:rsidRPr="003D377D" w:rsidRDefault="00B857D3" w:rsidP="00B857D3">
      <w:pPr>
        <w:numPr>
          <w:ilvl w:val="0"/>
          <w:numId w:val="14"/>
        </w:numPr>
        <w:shd w:val="clear" w:color="auto" w:fill="FFFFFF"/>
        <w:spacing w:after="150" w:line="240" w:lineRule="auto"/>
        <w:jc w:val="both"/>
        <w:rPr>
          <w:rFonts w:asciiTheme="majorHAnsi" w:eastAsia="Times New Roman" w:hAnsiTheme="majorHAnsi"/>
          <w:color w:val="373737"/>
          <w:lang w:eastAsia="pl-PL"/>
        </w:rPr>
      </w:pPr>
      <w:r w:rsidRPr="003D377D">
        <w:rPr>
          <w:rFonts w:asciiTheme="majorHAnsi" w:eastAsia="Times New Roman" w:hAnsiTheme="majorHAnsi"/>
          <w:color w:val="373737"/>
          <w:lang w:eastAsia="pl-PL"/>
        </w:rPr>
        <w:t>odbiorcą Pani/Pana danych osobowych będą wyłącznie podmioty uprawnione do uzyskania danych osobowych na podstawie przepisów prawa,</w:t>
      </w:r>
    </w:p>
    <w:p w14:paraId="1F2B0609" w14:textId="77777777" w:rsidR="00B857D3" w:rsidRPr="003D377D" w:rsidRDefault="00B857D3" w:rsidP="00B857D3">
      <w:pPr>
        <w:numPr>
          <w:ilvl w:val="0"/>
          <w:numId w:val="14"/>
        </w:numPr>
        <w:shd w:val="clear" w:color="auto" w:fill="FFFFFF"/>
        <w:spacing w:after="150" w:line="240" w:lineRule="auto"/>
        <w:jc w:val="both"/>
        <w:rPr>
          <w:rFonts w:asciiTheme="majorHAnsi" w:eastAsia="Times New Roman" w:hAnsiTheme="majorHAnsi"/>
          <w:color w:val="373737"/>
          <w:lang w:eastAsia="pl-PL"/>
        </w:rPr>
      </w:pPr>
      <w:r w:rsidRPr="003D377D">
        <w:rPr>
          <w:rFonts w:asciiTheme="majorHAnsi" w:eastAsia="Times New Roman" w:hAnsiTheme="majorHAnsi"/>
          <w:color w:val="373737"/>
          <w:lang w:eastAsia="pl-PL"/>
        </w:rPr>
        <w:t>Pani/Pana dane osobowe przechowywane będą w czasie określonym przepisami prawa, zgodnie z instrukcją kancelaryjną,</w:t>
      </w:r>
    </w:p>
    <w:p w14:paraId="5093538C" w14:textId="77777777" w:rsidR="00B857D3" w:rsidRPr="003D377D" w:rsidRDefault="00B857D3" w:rsidP="00B857D3">
      <w:pPr>
        <w:numPr>
          <w:ilvl w:val="0"/>
          <w:numId w:val="14"/>
        </w:numPr>
        <w:shd w:val="clear" w:color="auto" w:fill="FFFFFF"/>
        <w:spacing w:after="150" w:line="240" w:lineRule="auto"/>
        <w:jc w:val="both"/>
        <w:rPr>
          <w:rFonts w:asciiTheme="majorHAnsi" w:eastAsia="Times New Roman" w:hAnsiTheme="majorHAnsi"/>
          <w:color w:val="373737"/>
          <w:lang w:eastAsia="pl-PL"/>
        </w:rPr>
      </w:pPr>
      <w:r w:rsidRPr="003D377D">
        <w:rPr>
          <w:rFonts w:asciiTheme="majorHAnsi" w:eastAsia="Times New Roman" w:hAnsiTheme="majorHAnsi"/>
          <w:color w:val="373737"/>
          <w:lang w:eastAsia="pl-PL"/>
        </w:rPr>
        <w:t>posiada Pani/Pan prawo żądania od administratora dostępu do danych osobowych, prawo do ich sprostowania, usunięcia lub ograniczenia przetwarzania, prawo do wniesienia sprzeciwu wobec przetwarzania, prawo do przenoszenia danych, prawo do cofnięcia zgody w dowolnym momencie bez wpływu na zgodność z prawem przetwarzania, którego dokonano na podstawie zgody przed jej cofnięciem (jeżeli przetwarzanie odbywa się na podstawie zgody),</w:t>
      </w:r>
    </w:p>
    <w:p w14:paraId="3EF8F841" w14:textId="77777777" w:rsidR="00B857D3" w:rsidRPr="003D377D" w:rsidRDefault="00B857D3" w:rsidP="00B857D3">
      <w:pPr>
        <w:numPr>
          <w:ilvl w:val="0"/>
          <w:numId w:val="14"/>
        </w:numPr>
        <w:shd w:val="clear" w:color="auto" w:fill="FFFFFF"/>
        <w:spacing w:after="150" w:line="240" w:lineRule="auto"/>
        <w:jc w:val="both"/>
        <w:rPr>
          <w:rFonts w:asciiTheme="majorHAnsi" w:eastAsia="Times New Roman" w:hAnsiTheme="majorHAnsi"/>
          <w:color w:val="373737"/>
          <w:lang w:eastAsia="pl-PL"/>
        </w:rPr>
      </w:pPr>
      <w:r w:rsidRPr="003D377D">
        <w:rPr>
          <w:rFonts w:asciiTheme="majorHAnsi" w:eastAsia="Times New Roman" w:hAnsiTheme="majorHAnsi"/>
          <w:color w:val="373737"/>
          <w:lang w:eastAsia="pl-PL"/>
        </w:rPr>
        <w:t>ma Pani/Pan prawo wniesienia skargi do organu nadzorczego,</w:t>
      </w:r>
    </w:p>
    <w:p w14:paraId="705899A5" w14:textId="77777777" w:rsidR="00B857D3" w:rsidRPr="003D377D" w:rsidRDefault="00B857D3" w:rsidP="00B857D3">
      <w:pPr>
        <w:numPr>
          <w:ilvl w:val="0"/>
          <w:numId w:val="14"/>
        </w:numPr>
        <w:shd w:val="clear" w:color="auto" w:fill="FFFFFF"/>
        <w:spacing w:after="150" w:line="240" w:lineRule="auto"/>
        <w:jc w:val="both"/>
        <w:rPr>
          <w:rFonts w:asciiTheme="majorHAnsi" w:eastAsia="Times New Roman" w:hAnsiTheme="majorHAnsi"/>
          <w:color w:val="373737"/>
          <w:lang w:eastAsia="pl-PL"/>
        </w:rPr>
      </w:pPr>
      <w:r w:rsidRPr="003D377D">
        <w:rPr>
          <w:rFonts w:asciiTheme="majorHAnsi" w:eastAsia="Times New Roman" w:hAnsiTheme="majorHAnsi"/>
          <w:color w:val="373737"/>
          <w:lang w:eastAsia="pl-PL"/>
        </w:rPr>
        <w:t>podanie danych osobowych w zakresie wymaganym ustawodawstwem jest obligatoryjne w oparciu o przepisy prawa, a pozostałym zakresie jest dobrowolne.</w:t>
      </w:r>
    </w:p>
    <w:p w14:paraId="120B4C73" w14:textId="77777777" w:rsidR="00B857D3" w:rsidRPr="003D377D" w:rsidRDefault="00B857D3" w:rsidP="00B857D3">
      <w:pPr>
        <w:shd w:val="clear" w:color="auto" w:fill="FFFFFF"/>
        <w:spacing w:after="150" w:line="240" w:lineRule="auto"/>
        <w:jc w:val="both"/>
        <w:rPr>
          <w:rFonts w:asciiTheme="majorHAnsi" w:eastAsia="Times New Roman" w:hAnsiTheme="majorHAnsi"/>
          <w:color w:val="373737"/>
          <w:lang w:eastAsia="pl-PL"/>
        </w:rPr>
      </w:pPr>
    </w:p>
    <w:p w14:paraId="568094D8" w14:textId="77777777" w:rsidR="00B857D3" w:rsidRPr="003D377D" w:rsidRDefault="00B857D3" w:rsidP="00B857D3">
      <w:pPr>
        <w:suppressAutoHyphens/>
        <w:spacing w:after="0" w:line="240" w:lineRule="auto"/>
        <w:jc w:val="both"/>
        <w:rPr>
          <w:rFonts w:asciiTheme="majorHAnsi" w:eastAsia="Times New Roman" w:hAnsiTheme="majorHAnsi"/>
          <w:lang w:eastAsia="ar-SA"/>
        </w:rPr>
      </w:pPr>
    </w:p>
    <w:p w14:paraId="1DDAFDBC" w14:textId="77777777" w:rsidR="00B857D3" w:rsidRPr="003D377D" w:rsidRDefault="00B857D3" w:rsidP="00B857D3">
      <w:pPr>
        <w:suppressAutoHyphens/>
        <w:spacing w:after="0" w:line="240" w:lineRule="auto"/>
        <w:jc w:val="both"/>
        <w:rPr>
          <w:rFonts w:asciiTheme="majorHAnsi" w:eastAsia="Times New Roman" w:hAnsiTheme="majorHAnsi"/>
          <w:lang w:eastAsia="ar-SA"/>
        </w:rPr>
      </w:pPr>
    </w:p>
    <w:p w14:paraId="7544D1E9" w14:textId="77777777" w:rsidR="00B857D3" w:rsidRPr="003D377D" w:rsidRDefault="00B857D3" w:rsidP="00B857D3">
      <w:pPr>
        <w:suppressAutoHyphens/>
        <w:spacing w:after="0" w:line="240" w:lineRule="auto"/>
        <w:jc w:val="both"/>
        <w:rPr>
          <w:rFonts w:asciiTheme="majorHAnsi" w:hAnsiTheme="majorHAnsi"/>
          <w:kern w:val="2"/>
          <w:lang w:eastAsia="ar-SA"/>
        </w:rPr>
      </w:pPr>
    </w:p>
    <w:p w14:paraId="6C35D5D2" w14:textId="77777777" w:rsidR="00B857D3" w:rsidRPr="003D377D" w:rsidRDefault="00B857D3" w:rsidP="00B857D3">
      <w:pPr>
        <w:rPr>
          <w:rFonts w:asciiTheme="majorHAnsi" w:hAnsiTheme="majorHAnsi"/>
        </w:rPr>
      </w:pPr>
    </w:p>
    <w:p w14:paraId="6858D4FE" w14:textId="77777777" w:rsidR="00B857D3" w:rsidRPr="003D377D" w:rsidRDefault="00B857D3" w:rsidP="00B857D3"/>
    <w:p w14:paraId="32F01048" w14:textId="77777777" w:rsidR="00B857D3" w:rsidRPr="003D377D" w:rsidRDefault="00B857D3" w:rsidP="00B857D3"/>
    <w:p w14:paraId="3EAD653C" w14:textId="77777777" w:rsidR="00B857D3" w:rsidRPr="003D377D" w:rsidRDefault="00B857D3" w:rsidP="00B857D3"/>
    <w:p w14:paraId="1D1188CA" w14:textId="77777777" w:rsidR="00B857D3" w:rsidRDefault="00B857D3" w:rsidP="00B857D3"/>
    <w:p w14:paraId="44B966A1" w14:textId="77777777" w:rsidR="001978AD" w:rsidRDefault="001978AD" w:rsidP="00B857D3"/>
    <w:p w14:paraId="17A2FFA3" w14:textId="77777777" w:rsidR="001978AD" w:rsidRDefault="001978AD" w:rsidP="00B857D3"/>
    <w:p w14:paraId="6335DF30" w14:textId="77777777" w:rsidR="001978AD" w:rsidRDefault="001978AD" w:rsidP="00B857D3"/>
    <w:p w14:paraId="24C01F83" w14:textId="77777777" w:rsidR="001978AD" w:rsidRPr="003D377D" w:rsidRDefault="001978AD" w:rsidP="00B857D3"/>
    <w:p w14:paraId="7985ADB7" w14:textId="77777777" w:rsidR="00B857D3" w:rsidRPr="003D377D" w:rsidRDefault="00B857D3" w:rsidP="00B857D3">
      <w:pPr>
        <w:tabs>
          <w:tab w:val="left" w:pos="3015"/>
          <w:tab w:val="right" w:pos="9769"/>
        </w:tabs>
        <w:suppressAutoHyphens/>
        <w:spacing w:after="160" w:line="254" w:lineRule="auto"/>
        <w:jc w:val="right"/>
        <w:rPr>
          <w:rFonts w:ascii="Times New Roman" w:hAnsi="Times New Roman"/>
          <w:lang w:eastAsia="ar-SA"/>
        </w:rPr>
      </w:pPr>
      <w:r w:rsidRPr="003D377D">
        <w:rPr>
          <w:rFonts w:ascii="Times New Roman" w:hAnsi="Times New Roman"/>
          <w:lang w:eastAsia="ar-SA"/>
        </w:rPr>
        <w:t>Wzór umowy</w:t>
      </w:r>
    </w:p>
    <w:p w14:paraId="1866507A" w14:textId="77777777" w:rsidR="00B857D3" w:rsidRPr="003D377D" w:rsidRDefault="00B857D3" w:rsidP="00B857D3">
      <w:pPr>
        <w:tabs>
          <w:tab w:val="left" w:pos="3015"/>
          <w:tab w:val="right" w:pos="9769"/>
        </w:tabs>
        <w:suppressAutoHyphens/>
        <w:spacing w:after="160" w:line="254" w:lineRule="auto"/>
        <w:jc w:val="center"/>
        <w:rPr>
          <w:rFonts w:ascii="Times New Roman" w:hAnsi="Times New Roman"/>
          <w:lang w:eastAsia="ar-SA"/>
        </w:rPr>
      </w:pPr>
      <w:r w:rsidRPr="003D377D">
        <w:rPr>
          <w:rFonts w:ascii="Times New Roman" w:hAnsi="Times New Roman"/>
          <w:b/>
          <w:lang w:eastAsia="ar-SA"/>
        </w:rPr>
        <w:t>Umowa Nr MOPS…………………</w:t>
      </w:r>
    </w:p>
    <w:p w14:paraId="282A09B3" w14:textId="77777777" w:rsidR="00B857D3" w:rsidRPr="003D377D" w:rsidRDefault="00B857D3" w:rsidP="00B857D3">
      <w:pPr>
        <w:tabs>
          <w:tab w:val="left" w:pos="3015"/>
          <w:tab w:val="right" w:pos="9769"/>
        </w:tabs>
        <w:suppressAutoHyphens/>
        <w:spacing w:after="160" w:line="254" w:lineRule="auto"/>
        <w:jc w:val="center"/>
        <w:rPr>
          <w:rFonts w:ascii="Times New Roman" w:hAnsi="Times New Roman"/>
          <w:lang w:eastAsia="ar-SA"/>
        </w:rPr>
      </w:pPr>
    </w:p>
    <w:p w14:paraId="6FC2E666" w14:textId="77777777" w:rsidR="00B857D3" w:rsidRPr="003D377D" w:rsidRDefault="00B857D3" w:rsidP="00B857D3">
      <w:pPr>
        <w:tabs>
          <w:tab w:val="left" w:pos="3015"/>
          <w:tab w:val="right" w:pos="9769"/>
        </w:tabs>
        <w:suppressAutoHyphens/>
        <w:spacing w:after="160" w:line="254" w:lineRule="auto"/>
        <w:jc w:val="both"/>
        <w:rPr>
          <w:rFonts w:ascii="Times New Roman" w:hAnsi="Times New Roman"/>
          <w:lang w:eastAsia="ar-SA"/>
        </w:rPr>
      </w:pPr>
      <w:r w:rsidRPr="003D377D">
        <w:rPr>
          <w:rFonts w:ascii="Times New Roman" w:hAnsi="Times New Roman"/>
          <w:b/>
          <w:lang w:eastAsia="ar-SA"/>
        </w:rPr>
        <w:t xml:space="preserve">Zawarta w dniu  ……. </w:t>
      </w:r>
      <w:r w:rsidR="004731DB">
        <w:rPr>
          <w:rFonts w:ascii="Times New Roman" w:hAnsi="Times New Roman"/>
          <w:b/>
          <w:lang w:eastAsia="ar-SA"/>
        </w:rPr>
        <w:t>g</w:t>
      </w:r>
      <w:r w:rsidR="001978AD">
        <w:rPr>
          <w:rFonts w:ascii="Times New Roman" w:hAnsi="Times New Roman"/>
          <w:b/>
          <w:lang w:eastAsia="ar-SA"/>
        </w:rPr>
        <w:t xml:space="preserve">rudnia </w:t>
      </w:r>
      <w:r w:rsidRPr="003D377D">
        <w:rPr>
          <w:rFonts w:ascii="Times New Roman" w:hAnsi="Times New Roman"/>
          <w:b/>
          <w:lang w:eastAsia="ar-SA"/>
        </w:rPr>
        <w:t>202</w:t>
      </w:r>
      <w:r w:rsidR="00103EF4">
        <w:rPr>
          <w:rFonts w:ascii="Times New Roman" w:hAnsi="Times New Roman"/>
          <w:b/>
          <w:lang w:eastAsia="ar-SA"/>
        </w:rPr>
        <w:t>4</w:t>
      </w:r>
      <w:r w:rsidRPr="003D377D">
        <w:rPr>
          <w:rFonts w:ascii="Times New Roman" w:hAnsi="Times New Roman"/>
          <w:b/>
          <w:lang w:eastAsia="ar-SA"/>
        </w:rPr>
        <w:t xml:space="preserve"> roku pomiędzy:</w:t>
      </w:r>
    </w:p>
    <w:p w14:paraId="230DD71C" w14:textId="77777777" w:rsidR="00B857D3" w:rsidRPr="003D377D" w:rsidRDefault="00B857D3" w:rsidP="00B857D3">
      <w:pPr>
        <w:tabs>
          <w:tab w:val="left" w:pos="3015"/>
          <w:tab w:val="right" w:pos="9769"/>
        </w:tabs>
        <w:suppressAutoHyphens/>
        <w:spacing w:after="160" w:line="254" w:lineRule="auto"/>
        <w:jc w:val="both"/>
        <w:rPr>
          <w:rFonts w:ascii="Times New Roman" w:hAnsi="Times New Roman"/>
          <w:b/>
          <w:lang w:eastAsia="ar-SA"/>
        </w:rPr>
      </w:pPr>
      <w:r w:rsidRPr="003D377D">
        <w:rPr>
          <w:rFonts w:ascii="Times New Roman" w:hAnsi="Times New Roman"/>
          <w:lang w:eastAsia="ar-SA"/>
        </w:rPr>
        <w:t xml:space="preserve">Gminą Miejską Przeworsk - Miejski Ośrodek Pomocy Społecznej w Przeworsku </w:t>
      </w:r>
      <w:r w:rsidRPr="003D377D">
        <w:rPr>
          <w:rFonts w:ascii="Times New Roman" w:hAnsi="Times New Roman"/>
          <w:lang w:eastAsia="ar-SA"/>
        </w:rPr>
        <w:br/>
        <w:t xml:space="preserve">ul. Krakowska 30, 37-200 Przeworsk,  reprezentowany przez Dyrektora Miejskiego Ośrodka Pomocy Społecznej w Przeworsku Panią Magdalenę Szlachta działającą na podstawie Pełnomocnictwa Burmistrza Miasta Przeworska z dnia 1 lutego 2022 r. znak: OSS.0052.9.2022  </w:t>
      </w:r>
      <w:r w:rsidRPr="003D377D">
        <w:rPr>
          <w:rFonts w:ascii="Times New Roman" w:hAnsi="Times New Roman"/>
          <w:b/>
          <w:lang w:eastAsia="ar-SA"/>
        </w:rPr>
        <w:t>zwaną w dalszej części umowy</w:t>
      </w:r>
      <w:r w:rsidRPr="003D377D">
        <w:rPr>
          <w:rFonts w:ascii="Times New Roman" w:hAnsi="Times New Roman"/>
          <w:lang w:eastAsia="ar-SA"/>
        </w:rPr>
        <w:t xml:space="preserve"> „</w:t>
      </w:r>
      <w:r w:rsidRPr="003D377D">
        <w:rPr>
          <w:rFonts w:ascii="Times New Roman" w:hAnsi="Times New Roman"/>
          <w:b/>
          <w:lang w:eastAsia="ar-SA"/>
        </w:rPr>
        <w:t xml:space="preserve">Zleceniodawcą”, </w:t>
      </w:r>
    </w:p>
    <w:p w14:paraId="650210FB" w14:textId="77777777" w:rsidR="00B857D3" w:rsidRPr="003D377D" w:rsidRDefault="00B857D3" w:rsidP="00B857D3">
      <w:pPr>
        <w:tabs>
          <w:tab w:val="left" w:pos="0"/>
          <w:tab w:val="right" w:pos="9769"/>
        </w:tabs>
        <w:suppressAutoHyphens/>
        <w:spacing w:after="160" w:line="254" w:lineRule="auto"/>
        <w:jc w:val="both"/>
        <w:rPr>
          <w:rFonts w:ascii="Times New Roman" w:hAnsi="Times New Roman"/>
          <w:lang w:eastAsia="ar-SA"/>
        </w:rPr>
      </w:pPr>
      <w:r w:rsidRPr="003D377D">
        <w:rPr>
          <w:rFonts w:ascii="Times New Roman" w:hAnsi="Times New Roman"/>
          <w:b/>
          <w:lang w:eastAsia="ar-SA"/>
        </w:rPr>
        <w:t>a</w:t>
      </w:r>
      <w:r w:rsidRPr="003D377D">
        <w:rPr>
          <w:rFonts w:ascii="Times New Roman" w:hAnsi="Times New Roman"/>
          <w:lang w:eastAsia="ar-SA"/>
        </w:rPr>
        <w:t xml:space="preserve">    </w:t>
      </w:r>
    </w:p>
    <w:p w14:paraId="1B5255C9" w14:textId="77777777" w:rsidR="00B857D3" w:rsidRPr="003D377D" w:rsidRDefault="00B857D3" w:rsidP="00B857D3">
      <w:pPr>
        <w:tabs>
          <w:tab w:val="left" w:pos="0"/>
          <w:tab w:val="right" w:pos="9769"/>
        </w:tabs>
        <w:suppressAutoHyphens/>
        <w:spacing w:after="160" w:line="254" w:lineRule="auto"/>
        <w:jc w:val="both"/>
        <w:rPr>
          <w:rFonts w:ascii="Times New Roman" w:hAnsi="Times New Roman"/>
          <w:lang w:eastAsia="ar-SA"/>
        </w:rPr>
      </w:pPr>
      <w:r w:rsidRPr="003D377D">
        <w:rPr>
          <w:rFonts w:ascii="Times New Roman" w:hAnsi="Times New Roman"/>
          <w:lang w:eastAsia="ar-SA"/>
        </w:rPr>
        <w:t>…………………………………………………………………………………………………………………………………………………………, NIP …………………………………...</w:t>
      </w:r>
    </w:p>
    <w:p w14:paraId="40B1C960" w14:textId="77777777" w:rsidR="00B857D3" w:rsidRPr="003D377D" w:rsidRDefault="00B857D3" w:rsidP="00B857D3">
      <w:pPr>
        <w:tabs>
          <w:tab w:val="left" w:pos="0"/>
          <w:tab w:val="right" w:pos="9769"/>
        </w:tabs>
        <w:suppressAutoHyphens/>
        <w:spacing w:after="160" w:line="254" w:lineRule="auto"/>
        <w:jc w:val="both"/>
        <w:rPr>
          <w:rFonts w:ascii="Times New Roman" w:hAnsi="Times New Roman"/>
          <w:b/>
          <w:bCs/>
          <w:lang w:eastAsia="ar-SA"/>
        </w:rPr>
      </w:pPr>
      <w:r w:rsidRPr="003D377D">
        <w:rPr>
          <w:rFonts w:ascii="Times New Roman" w:hAnsi="Times New Roman"/>
          <w:lang w:eastAsia="ar-SA"/>
        </w:rPr>
        <w:t>REGON…………………… reprezentowana przez: ………………………............................</w:t>
      </w:r>
    </w:p>
    <w:p w14:paraId="7F873B0B" w14:textId="77777777" w:rsidR="00B857D3" w:rsidRPr="003D377D" w:rsidRDefault="00B857D3" w:rsidP="00B857D3">
      <w:pPr>
        <w:tabs>
          <w:tab w:val="left" w:pos="0"/>
          <w:tab w:val="right" w:pos="9769"/>
        </w:tabs>
        <w:suppressAutoHyphens/>
        <w:spacing w:after="160" w:line="254" w:lineRule="auto"/>
        <w:jc w:val="both"/>
        <w:rPr>
          <w:rFonts w:ascii="Times New Roman" w:hAnsi="Times New Roman"/>
          <w:b/>
          <w:lang w:eastAsia="ar-SA"/>
        </w:rPr>
      </w:pPr>
      <w:r w:rsidRPr="003D377D">
        <w:rPr>
          <w:rFonts w:ascii="Times New Roman" w:hAnsi="Times New Roman"/>
          <w:b/>
          <w:lang w:eastAsia="ar-SA"/>
        </w:rPr>
        <w:t>zwanym w dalszej części umowy „Zleceniobiorcą”</w:t>
      </w:r>
    </w:p>
    <w:p w14:paraId="01F106AB" w14:textId="77777777" w:rsidR="00B857D3" w:rsidRPr="003D377D" w:rsidRDefault="00B857D3" w:rsidP="00B857D3">
      <w:pPr>
        <w:tabs>
          <w:tab w:val="left" w:pos="3015"/>
          <w:tab w:val="right" w:pos="9769"/>
        </w:tabs>
        <w:suppressAutoHyphens/>
        <w:spacing w:after="160" w:line="254" w:lineRule="auto"/>
        <w:jc w:val="both"/>
        <w:rPr>
          <w:rFonts w:ascii="Times New Roman" w:hAnsi="Times New Roman"/>
          <w:lang w:eastAsia="ar-SA"/>
        </w:rPr>
      </w:pPr>
      <w:r w:rsidRPr="003D377D">
        <w:rPr>
          <w:rFonts w:ascii="Times New Roman" w:hAnsi="Times New Roman"/>
          <w:b/>
          <w:lang w:eastAsia="ar-SA"/>
        </w:rPr>
        <w:t xml:space="preserve">w sprawie świadczenia usług schronienia dla osób bezdomnych z usługami opiekuńczymi, których ostatnim miejscem zameldowania jest Gmina Miejska Przeworsk w postaci tymczasowego miejsca w schronisku dla bezdomnych kobiet/mężczyzn. </w:t>
      </w:r>
    </w:p>
    <w:p w14:paraId="1699705E" w14:textId="77777777" w:rsidR="00B857D3" w:rsidRPr="003D377D" w:rsidRDefault="00B857D3" w:rsidP="00B857D3">
      <w:pPr>
        <w:tabs>
          <w:tab w:val="left" w:pos="3015"/>
          <w:tab w:val="right" w:pos="9769"/>
        </w:tabs>
        <w:suppressAutoHyphens/>
        <w:spacing w:after="160" w:line="254" w:lineRule="auto"/>
        <w:jc w:val="both"/>
        <w:rPr>
          <w:rFonts w:ascii="Times New Roman" w:hAnsi="Times New Roman"/>
          <w:lang w:eastAsia="ar-SA"/>
        </w:rPr>
      </w:pPr>
      <w:r w:rsidRPr="003D377D">
        <w:rPr>
          <w:rFonts w:ascii="Times New Roman" w:hAnsi="Times New Roman"/>
          <w:lang w:eastAsia="ar-SA"/>
        </w:rPr>
        <w:t>Mając na uwadze brak ośrodków wsparcia, w których świadczone są usługi dla bezdomnych na terenie Gminy Miejskiej Przeworsk, a które to zadanie jest zadaniem własnym gminy - art. 17 ust. 1 pkt 3 w związku z art. 48 i 48a ustawy z dnia 12 marca 2004 roku o pomocy społecznej (</w:t>
      </w:r>
      <w:proofErr w:type="spellStart"/>
      <w:r w:rsidR="00CD1832" w:rsidRPr="00CD1832">
        <w:rPr>
          <w:rFonts w:ascii="Times New Roman" w:hAnsi="Times New Roman"/>
          <w:lang w:eastAsia="ar-SA"/>
        </w:rPr>
        <w:t>t.j</w:t>
      </w:r>
      <w:proofErr w:type="spellEnd"/>
      <w:r w:rsidR="00CD1832" w:rsidRPr="00CD1832">
        <w:rPr>
          <w:rFonts w:ascii="Times New Roman" w:hAnsi="Times New Roman"/>
          <w:lang w:eastAsia="ar-SA"/>
        </w:rPr>
        <w:t xml:space="preserve">. Dz.U z 2024 poz. 1283 z </w:t>
      </w:r>
      <w:proofErr w:type="spellStart"/>
      <w:r w:rsidR="00CD1832" w:rsidRPr="00CD1832">
        <w:rPr>
          <w:rFonts w:ascii="Times New Roman" w:hAnsi="Times New Roman"/>
          <w:lang w:eastAsia="ar-SA"/>
        </w:rPr>
        <w:t>późn</w:t>
      </w:r>
      <w:proofErr w:type="spellEnd"/>
      <w:r w:rsidR="00CD1832" w:rsidRPr="00CD1832">
        <w:rPr>
          <w:rFonts w:ascii="Times New Roman" w:hAnsi="Times New Roman"/>
          <w:lang w:eastAsia="ar-SA"/>
        </w:rPr>
        <w:t>. zm.</w:t>
      </w:r>
      <w:r w:rsidRPr="003D377D">
        <w:rPr>
          <w:rFonts w:ascii="Times New Roman" w:hAnsi="Times New Roman"/>
          <w:lang w:eastAsia="ar-SA"/>
        </w:rPr>
        <w:t xml:space="preserve">) strony ustalają, co następuje: </w:t>
      </w:r>
    </w:p>
    <w:p w14:paraId="17787A01" w14:textId="77777777" w:rsidR="00B857D3" w:rsidRPr="003D377D" w:rsidRDefault="00B857D3" w:rsidP="00B857D3">
      <w:pPr>
        <w:tabs>
          <w:tab w:val="left" w:pos="3015"/>
          <w:tab w:val="right" w:pos="9769"/>
        </w:tabs>
        <w:suppressAutoHyphens/>
        <w:spacing w:after="160" w:line="254" w:lineRule="auto"/>
        <w:jc w:val="center"/>
        <w:rPr>
          <w:rFonts w:ascii="Times New Roman" w:hAnsi="Times New Roman"/>
          <w:lang w:eastAsia="ar-SA"/>
        </w:rPr>
      </w:pPr>
      <w:r w:rsidRPr="003D377D">
        <w:rPr>
          <w:rFonts w:ascii="Times New Roman" w:hAnsi="Times New Roman"/>
          <w:lang w:eastAsia="ar-SA"/>
        </w:rPr>
        <w:t>§ 1</w:t>
      </w:r>
    </w:p>
    <w:p w14:paraId="03ED3728" w14:textId="77777777" w:rsidR="00B857D3" w:rsidRPr="003D377D" w:rsidRDefault="00B857D3" w:rsidP="00B857D3">
      <w:pPr>
        <w:numPr>
          <w:ilvl w:val="0"/>
          <w:numId w:val="19"/>
        </w:numPr>
        <w:tabs>
          <w:tab w:val="left" w:pos="3015"/>
          <w:tab w:val="right" w:pos="9769"/>
        </w:tabs>
        <w:suppressAutoHyphens/>
        <w:spacing w:after="160" w:line="254" w:lineRule="auto"/>
        <w:jc w:val="both"/>
        <w:rPr>
          <w:rFonts w:ascii="Times New Roman" w:hAnsi="Times New Roman"/>
          <w:lang w:eastAsia="ar-SA"/>
        </w:rPr>
      </w:pPr>
      <w:r w:rsidRPr="003D377D">
        <w:rPr>
          <w:rFonts w:ascii="Times New Roman" w:hAnsi="Times New Roman"/>
          <w:lang w:eastAsia="ar-SA"/>
        </w:rPr>
        <w:t>Przedmiotowa umowa określa wzajemne prawa i obowiązki dotyczące umieszczania przez Zleceniodawcę:</w:t>
      </w:r>
      <w:r w:rsidRPr="003D377D">
        <w:rPr>
          <w:rFonts w:ascii="Times New Roman" w:hAnsi="Times New Roman"/>
          <w:color w:val="548DD4" w:themeColor="text2" w:themeTint="99"/>
          <w:lang w:eastAsia="ar-SA"/>
        </w:rPr>
        <w:t xml:space="preserve"> *</w:t>
      </w:r>
    </w:p>
    <w:p w14:paraId="3E69B540" w14:textId="77777777" w:rsidR="00B857D3" w:rsidRPr="003D377D" w:rsidRDefault="00B857D3" w:rsidP="00B857D3">
      <w:pPr>
        <w:numPr>
          <w:ilvl w:val="0"/>
          <w:numId w:val="18"/>
        </w:numPr>
        <w:tabs>
          <w:tab w:val="left" w:pos="3015"/>
          <w:tab w:val="right" w:pos="9769"/>
        </w:tabs>
        <w:suppressAutoHyphens/>
        <w:spacing w:after="160" w:line="254" w:lineRule="auto"/>
        <w:jc w:val="both"/>
        <w:rPr>
          <w:rFonts w:ascii="Times New Roman" w:hAnsi="Times New Roman"/>
          <w:lang w:eastAsia="ar-SA"/>
        </w:rPr>
      </w:pPr>
      <w:r w:rsidRPr="003D377D">
        <w:rPr>
          <w:rFonts w:ascii="Times New Roman" w:hAnsi="Times New Roman"/>
          <w:lang w:eastAsia="ar-SA"/>
        </w:rPr>
        <w:t xml:space="preserve">w ………………………………., adres: ………………………….., prowadzonym przez ……………………………………………………………… </w:t>
      </w:r>
      <w:r w:rsidRPr="003D377D">
        <w:rPr>
          <w:rFonts w:ascii="Times New Roman" w:hAnsi="Times New Roman"/>
          <w:b/>
          <w:lang w:eastAsia="ar-SA"/>
        </w:rPr>
        <w:t>bezdomnych kobiet/mężczyzn, których ostatnim miejscem zameldowania jest Gmina Miejska Przeworsk</w:t>
      </w:r>
      <w:r w:rsidRPr="003D377D">
        <w:rPr>
          <w:rFonts w:ascii="Times New Roman" w:hAnsi="Times New Roman"/>
          <w:lang w:eastAsia="ar-SA"/>
        </w:rPr>
        <w:t>;</w:t>
      </w:r>
    </w:p>
    <w:p w14:paraId="785B292B" w14:textId="77777777" w:rsidR="00B857D3" w:rsidRPr="003D377D" w:rsidRDefault="00B857D3" w:rsidP="00B857D3">
      <w:pPr>
        <w:tabs>
          <w:tab w:val="left" w:pos="3015"/>
          <w:tab w:val="right" w:pos="9769"/>
        </w:tabs>
        <w:suppressAutoHyphens/>
        <w:spacing w:after="160" w:line="254" w:lineRule="auto"/>
        <w:ind w:left="1080"/>
        <w:jc w:val="both"/>
        <w:rPr>
          <w:rFonts w:ascii="Times New Roman" w:hAnsi="Times New Roman"/>
          <w:color w:val="548DD4" w:themeColor="text2" w:themeTint="99"/>
          <w:lang w:eastAsia="ar-SA"/>
        </w:rPr>
      </w:pPr>
      <w:r w:rsidRPr="003D377D">
        <w:rPr>
          <w:rFonts w:ascii="Times New Roman" w:hAnsi="Times New Roman"/>
          <w:color w:val="548DD4" w:themeColor="text2" w:themeTint="99"/>
          <w:lang w:eastAsia="ar-SA"/>
        </w:rPr>
        <w:t>*Umowa zostanie odpowiednio uzupełniona po wyborze oferty</w:t>
      </w:r>
    </w:p>
    <w:p w14:paraId="5C475D6A" w14:textId="77777777" w:rsidR="00B857D3" w:rsidRPr="003D377D" w:rsidRDefault="00B857D3" w:rsidP="00B857D3">
      <w:pPr>
        <w:numPr>
          <w:ilvl w:val="0"/>
          <w:numId w:val="19"/>
        </w:numPr>
        <w:tabs>
          <w:tab w:val="clear" w:pos="720"/>
          <w:tab w:val="num" w:pos="0"/>
          <w:tab w:val="left" w:pos="3015"/>
          <w:tab w:val="right" w:pos="9769"/>
        </w:tabs>
        <w:suppressAutoHyphens/>
        <w:spacing w:after="160" w:line="254" w:lineRule="auto"/>
        <w:ind w:left="360"/>
        <w:jc w:val="both"/>
        <w:rPr>
          <w:rFonts w:ascii="Times New Roman" w:hAnsi="Times New Roman"/>
          <w:lang w:eastAsia="ar-SA"/>
        </w:rPr>
      </w:pPr>
      <w:r w:rsidRPr="003D377D">
        <w:rPr>
          <w:rFonts w:ascii="Times New Roman" w:hAnsi="Times New Roman"/>
          <w:lang w:eastAsia="ar-SA"/>
        </w:rPr>
        <w:t>Na podstawie niniejszej umowy Zleceniobiorca zobowiązuje się do zapewnienia osobom, o których mowa w § 1 ust. 1 usług oraz standardu pobytu wynikającego z załącznika nr 2 do Rozporządzenia Ministra Rodziny, Pracy i Polityki Społecznej z dnia 27 kwietnia 2018 roku w sprawie minimalnych standardów noclegowni, schronisk dla osób bezdomnych, schronisk dla osób bezdomnych z usługami opiekuńczymi i ogrzewalni  (Dz.U. z 2018 roku poz. 896).</w:t>
      </w:r>
    </w:p>
    <w:p w14:paraId="38D7A305" w14:textId="77777777" w:rsidR="00B857D3" w:rsidRPr="003D377D" w:rsidRDefault="00B857D3" w:rsidP="00B857D3">
      <w:pPr>
        <w:tabs>
          <w:tab w:val="left" w:pos="3015"/>
          <w:tab w:val="right" w:pos="9769"/>
        </w:tabs>
        <w:suppressAutoHyphens/>
        <w:spacing w:after="160" w:line="254" w:lineRule="auto"/>
        <w:jc w:val="center"/>
        <w:rPr>
          <w:rFonts w:ascii="Times New Roman" w:hAnsi="Times New Roman"/>
          <w:lang w:eastAsia="ar-SA"/>
        </w:rPr>
      </w:pPr>
      <w:r w:rsidRPr="003D377D">
        <w:rPr>
          <w:rFonts w:ascii="Times New Roman" w:hAnsi="Times New Roman"/>
          <w:lang w:eastAsia="ar-SA"/>
        </w:rPr>
        <w:t>§ 2</w:t>
      </w:r>
    </w:p>
    <w:p w14:paraId="4395C5CA" w14:textId="77777777" w:rsidR="00B857D3" w:rsidRPr="003D377D" w:rsidRDefault="00B857D3" w:rsidP="00B857D3">
      <w:pPr>
        <w:numPr>
          <w:ilvl w:val="0"/>
          <w:numId w:val="20"/>
        </w:numPr>
        <w:tabs>
          <w:tab w:val="left" w:pos="3015"/>
          <w:tab w:val="right" w:pos="9769"/>
        </w:tabs>
        <w:suppressAutoHyphens/>
        <w:spacing w:after="160" w:line="254" w:lineRule="auto"/>
        <w:jc w:val="both"/>
        <w:rPr>
          <w:rFonts w:ascii="Times New Roman" w:hAnsi="Times New Roman"/>
          <w:lang w:eastAsia="ar-SA"/>
        </w:rPr>
      </w:pPr>
      <w:r w:rsidRPr="003D377D">
        <w:rPr>
          <w:rFonts w:ascii="Times New Roman" w:hAnsi="Times New Roman"/>
          <w:lang w:eastAsia="ar-SA"/>
        </w:rPr>
        <w:t xml:space="preserve">Schronienie będzie udzielane całodobowo osobom bezdomnym określonym w § 1 ust. 1 zdolnym do samoobsługi, których stan zdrowia nie zagraża zdrowiu i życiu innych osób </w:t>
      </w:r>
      <w:r w:rsidRPr="003D377D">
        <w:rPr>
          <w:rFonts w:ascii="Times New Roman" w:hAnsi="Times New Roman"/>
          <w:lang w:eastAsia="ar-SA"/>
        </w:rPr>
        <w:lastRenderedPageBreak/>
        <w:t>przebywających w placówce, które zostały zakwalifikowane do pobytu w placówce przez personel Zleceniobiorcy (określani dalej jako „uprawnieni”).</w:t>
      </w:r>
    </w:p>
    <w:p w14:paraId="63D1C174" w14:textId="77777777" w:rsidR="00B857D3" w:rsidRPr="003D377D" w:rsidRDefault="00B857D3" w:rsidP="00B857D3">
      <w:pPr>
        <w:numPr>
          <w:ilvl w:val="0"/>
          <w:numId w:val="20"/>
        </w:numPr>
        <w:tabs>
          <w:tab w:val="left" w:pos="3015"/>
          <w:tab w:val="right" w:pos="9769"/>
        </w:tabs>
        <w:suppressAutoHyphens/>
        <w:spacing w:after="160" w:line="254" w:lineRule="auto"/>
        <w:jc w:val="both"/>
        <w:rPr>
          <w:rFonts w:ascii="Times New Roman" w:hAnsi="Times New Roman"/>
          <w:lang w:eastAsia="ar-SA"/>
        </w:rPr>
      </w:pPr>
      <w:r w:rsidRPr="003D377D">
        <w:rPr>
          <w:rFonts w:ascii="Times New Roman" w:hAnsi="Times New Roman"/>
          <w:lang w:eastAsia="ar-SA"/>
        </w:rPr>
        <w:t>Każdorazowe umieszczenie u Zleceniobiorcy osoby bezdomnej, o której mowa w §1 ust. 1 umowy odbywać się będzie na podstawie decyzji o skierowaniu i umieszczeniu w placówce wydanej po uprzednim zawarciu kontraktu socjalnego z osobą uprawnioną.</w:t>
      </w:r>
    </w:p>
    <w:p w14:paraId="00F76EA3" w14:textId="77777777" w:rsidR="00B857D3" w:rsidRPr="003D377D" w:rsidRDefault="00B857D3" w:rsidP="00B857D3">
      <w:pPr>
        <w:tabs>
          <w:tab w:val="left" w:pos="3015"/>
          <w:tab w:val="right" w:pos="9769"/>
        </w:tabs>
        <w:suppressAutoHyphens/>
        <w:spacing w:after="160" w:line="254" w:lineRule="auto"/>
        <w:ind w:left="360"/>
        <w:jc w:val="center"/>
        <w:rPr>
          <w:rFonts w:ascii="Times New Roman" w:hAnsi="Times New Roman"/>
          <w:lang w:eastAsia="ar-SA"/>
        </w:rPr>
      </w:pPr>
      <w:r w:rsidRPr="003D377D">
        <w:rPr>
          <w:rFonts w:ascii="Times New Roman" w:hAnsi="Times New Roman"/>
          <w:lang w:eastAsia="ar-SA"/>
        </w:rPr>
        <w:t>§ 3</w:t>
      </w:r>
    </w:p>
    <w:p w14:paraId="2F5C217B" w14:textId="77777777" w:rsidR="00B857D3" w:rsidRPr="003D377D" w:rsidRDefault="00B857D3" w:rsidP="00B857D3">
      <w:pPr>
        <w:numPr>
          <w:ilvl w:val="0"/>
          <w:numId w:val="21"/>
        </w:numPr>
        <w:tabs>
          <w:tab w:val="left" w:pos="3015"/>
          <w:tab w:val="right" w:pos="9769"/>
        </w:tabs>
        <w:suppressAutoHyphens/>
        <w:spacing w:after="160" w:line="254" w:lineRule="auto"/>
        <w:jc w:val="both"/>
        <w:rPr>
          <w:rFonts w:ascii="Times New Roman" w:hAnsi="Times New Roman"/>
          <w:lang w:eastAsia="ar-SA"/>
        </w:rPr>
      </w:pPr>
      <w:r w:rsidRPr="003D377D">
        <w:rPr>
          <w:rFonts w:ascii="Times New Roman" w:hAnsi="Times New Roman"/>
          <w:lang w:eastAsia="ar-SA"/>
        </w:rPr>
        <w:t xml:space="preserve">Zleceniodawca zobowiązuje się do pokrywania kosztu pobytu w wysokości ………. zł brutto (słownie: ……….. złotych) za dobę od osoby do czasu zamieszkania w placówce, w rozliczeniu miesięcznym. </w:t>
      </w:r>
    </w:p>
    <w:p w14:paraId="7C7D4359" w14:textId="77777777" w:rsidR="00B857D3" w:rsidRPr="003D377D" w:rsidRDefault="00B857D3" w:rsidP="00B857D3">
      <w:pPr>
        <w:numPr>
          <w:ilvl w:val="0"/>
          <w:numId w:val="21"/>
        </w:numPr>
        <w:tabs>
          <w:tab w:val="left" w:pos="3015"/>
          <w:tab w:val="right" w:pos="9769"/>
        </w:tabs>
        <w:suppressAutoHyphens/>
        <w:spacing w:after="160" w:line="254" w:lineRule="auto"/>
        <w:jc w:val="both"/>
        <w:rPr>
          <w:rFonts w:ascii="Times New Roman" w:hAnsi="Times New Roman"/>
          <w:lang w:eastAsia="ar-SA"/>
        </w:rPr>
      </w:pPr>
      <w:r w:rsidRPr="003D377D">
        <w:rPr>
          <w:rFonts w:ascii="Times New Roman" w:hAnsi="Times New Roman"/>
          <w:lang w:eastAsia="ar-SA"/>
        </w:rPr>
        <w:t>Zmiana wysokości kosztu pobytu w placówce, o których mowa w ust. 1 wymaga każdorazowo zawarcia aneksu do niniejszego porozumienia w formie pisemnej pod rygorem nieważności.</w:t>
      </w:r>
    </w:p>
    <w:p w14:paraId="6C8DA69A" w14:textId="77777777" w:rsidR="00B857D3" w:rsidRPr="003D377D" w:rsidRDefault="00B857D3" w:rsidP="00B857D3">
      <w:pPr>
        <w:numPr>
          <w:ilvl w:val="0"/>
          <w:numId w:val="21"/>
        </w:numPr>
        <w:tabs>
          <w:tab w:val="left" w:pos="3015"/>
          <w:tab w:val="right" w:pos="9769"/>
        </w:tabs>
        <w:suppressAutoHyphens/>
        <w:spacing w:after="160" w:line="254" w:lineRule="auto"/>
        <w:jc w:val="both"/>
        <w:rPr>
          <w:rFonts w:ascii="Times New Roman" w:hAnsi="Times New Roman"/>
          <w:lang w:eastAsia="ar-SA"/>
        </w:rPr>
      </w:pPr>
      <w:r w:rsidRPr="003D377D">
        <w:rPr>
          <w:rFonts w:ascii="Times New Roman" w:hAnsi="Times New Roman"/>
          <w:lang w:eastAsia="ar-SA"/>
        </w:rPr>
        <w:t xml:space="preserve">Zmiana wysokości kosztu pobytu w placówce dopuszczalna jest jedynie w przypadkach uzasadnionych obiektywnymi czynnikami związanymi z nieprzewidzianym i znaczącym wzrostem kosztów, których zleceniobiorca działając z należytą starannością nie mógł przewidzieć. </w:t>
      </w:r>
    </w:p>
    <w:p w14:paraId="113D4E85" w14:textId="77777777" w:rsidR="00B857D3" w:rsidRPr="003D377D" w:rsidRDefault="00B857D3" w:rsidP="00B857D3">
      <w:pPr>
        <w:numPr>
          <w:ilvl w:val="0"/>
          <w:numId w:val="21"/>
        </w:numPr>
        <w:tabs>
          <w:tab w:val="left" w:pos="3015"/>
          <w:tab w:val="right" w:pos="9769"/>
        </w:tabs>
        <w:suppressAutoHyphens/>
        <w:spacing w:after="160" w:line="254" w:lineRule="auto"/>
        <w:jc w:val="both"/>
        <w:rPr>
          <w:rFonts w:ascii="Times New Roman" w:hAnsi="Times New Roman"/>
          <w:lang w:eastAsia="ar-SA"/>
        </w:rPr>
      </w:pPr>
      <w:r w:rsidRPr="003D377D">
        <w:rPr>
          <w:rFonts w:ascii="Times New Roman" w:hAnsi="Times New Roman"/>
          <w:lang w:eastAsia="ar-SA"/>
        </w:rPr>
        <w:t xml:space="preserve">Każdorazowo, uzasadnienie zmiany oraz dokumenty potwierdzające zasadność wzrostu kosztów przedstawia zleceniobiorca. </w:t>
      </w:r>
    </w:p>
    <w:p w14:paraId="77F9FF6F" w14:textId="77777777" w:rsidR="00B857D3" w:rsidRPr="003D377D" w:rsidRDefault="00B857D3" w:rsidP="00B857D3">
      <w:pPr>
        <w:numPr>
          <w:ilvl w:val="0"/>
          <w:numId w:val="21"/>
        </w:numPr>
        <w:tabs>
          <w:tab w:val="left" w:pos="3015"/>
          <w:tab w:val="right" w:pos="9769"/>
        </w:tabs>
        <w:suppressAutoHyphens/>
        <w:spacing w:after="160" w:line="254" w:lineRule="auto"/>
        <w:jc w:val="both"/>
        <w:rPr>
          <w:rFonts w:ascii="Times New Roman" w:hAnsi="Times New Roman"/>
          <w:lang w:eastAsia="ar-SA"/>
        </w:rPr>
      </w:pPr>
      <w:r w:rsidRPr="003D377D">
        <w:rPr>
          <w:rFonts w:ascii="Times New Roman" w:hAnsi="Times New Roman"/>
          <w:lang w:eastAsia="ar-SA"/>
        </w:rPr>
        <w:t xml:space="preserve">Zleceniobiorcy nie przysługuje roszczenie w zakresie zmiany kosztów.   </w:t>
      </w:r>
    </w:p>
    <w:p w14:paraId="4CC92B3A" w14:textId="77777777" w:rsidR="00B857D3" w:rsidRPr="003D377D" w:rsidRDefault="00B857D3" w:rsidP="00B857D3">
      <w:pPr>
        <w:tabs>
          <w:tab w:val="left" w:pos="3015"/>
          <w:tab w:val="right" w:pos="9769"/>
        </w:tabs>
        <w:suppressAutoHyphens/>
        <w:spacing w:after="160" w:line="254" w:lineRule="auto"/>
        <w:jc w:val="center"/>
        <w:rPr>
          <w:rFonts w:ascii="Times New Roman" w:hAnsi="Times New Roman"/>
          <w:lang w:eastAsia="ar-SA"/>
        </w:rPr>
      </w:pPr>
      <w:r w:rsidRPr="003D377D">
        <w:rPr>
          <w:rFonts w:ascii="Times New Roman" w:hAnsi="Times New Roman"/>
          <w:lang w:eastAsia="ar-SA"/>
        </w:rPr>
        <w:t xml:space="preserve">§ 4   </w:t>
      </w:r>
    </w:p>
    <w:p w14:paraId="5C8C2B1B" w14:textId="77777777" w:rsidR="00B857D3" w:rsidRPr="003D377D" w:rsidRDefault="00B857D3" w:rsidP="00B857D3">
      <w:pPr>
        <w:numPr>
          <w:ilvl w:val="0"/>
          <w:numId w:val="22"/>
        </w:numPr>
        <w:tabs>
          <w:tab w:val="left" w:pos="3015"/>
          <w:tab w:val="right" w:pos="9769"/>
        </w:tabs>
        <w:suppressAutoHyphens/>
        <w:spacing w:after="160" w:line="254" w:lineRule="auto"/>
        <w:jc w:val="both"/>
        <w:rPr>
          <w:rFonts w:ascii="Times New Roman" w:hAnsi="Times New Roman"/>
          <w:lang w:eastAsia="ar-SA"/>
        </w:rPr>
      </w:pPr>
      <w:r w:rsidRPr="003D377D">
        <w:rPr>
          <w:rFonts w:ascii="Times New Roman" w:hAnsi="Times New Roman"/>
          <w:lang w:eastAsia="ar-SA"/>
        </w:rPr>
        <w:t>Należność o której mowa w § 3 zostanie uregulowana po wykonaniu usługi w terminie 14 dni od daty doręczenia faktury/noty księgowej do siedziby Zleceniodawcy.</w:t>
      </w:r>
    </w:p>
    <w:p w14:paraId="085E9F40" w14:textId="77777777" w:rsidR="00B857D3" w:rsidRPr="003D377D" w:rsidRDefault="00B857D3" w:rsidP="00B857D3">
      <w:pPr>
        <w:numPr>
          <w:ilvl w:val="0"/>
          <w:numId w:val="22"/>
        </w:numPr>
        <w:tabs>
          <w:tab w:val="left" w:pos="3015"/>
          <w:tab w:val="right" w:pos="9769"/>
        </w:tabs>
        <w:suppressAutoHyphens/>
        <w:spacing w:after="160" w:line="254" w:lineRule="auto"/>
        <w:jc w:val="both"/>
        <w:rPr>
          <w:rFonts w:ascii="Times New Roman" w:hAnsi="Times New Roman"/>
          <w:lang w:eastAsia="ar-SA"/>
        </w:rPr>
      </w:pPr>
      <w:r w:rsidRPr="003D377D">
        <w:rPr>
          <w:rFonts w:ascii="Times New Roman" w:hAnsi="Times New Roman"/>
          <w:lang w:eastAsia="ar-SA"/>
        </w:rPr>
        <w:t>Fakturę/notę o której mowa w ust. 1, schronisko zobowiązane jest składać w siedzibie Zleceniodawcy do 10 dnia każdego miesiąca za miesiąc poprzedni.</w:t>
      </w:r>
    </w:p>
    <w:p w14:paraId="31101811" w14:textId="77777777" w:rsidR="00B857D3" w:rsidRPr="003D377D" w:rsidRDefault="00B857D3" w:rsidP="00B857D3">
      <w:pPr>
        <w:tabs>
          <w:tab w:val="left" w:pos="3015"/>
          <w:tab w:val="right" w:pos="9769"/>
        </w:tabs>
        <w:suppressAutoHyphens/>
        <w:spacing w:after="160" w:line="254" w:lineRule="auto"/>
        <w:jc w:val="center"/>
        <w:rPr>
          <w:rFonts w:ascii="Times New Roman" w:hAnsi="Times New Roman"/>
          <w:lang w:eastAsia="ar-SA"/>
        </w:rPr>
      </w:pPr>
      <w:r w:rsidRPr="003D377D">
        <w:rPr>
          <w:rFonts w:ascii="Times New Roman" w:hAnsi="Times New Roman"/>
          <w:lang w:eastAsia="ar-SA"/>
        </w:rPr>
        <w:t>§ 5</w:t>
      </w:r>
    </w:p>
    <w:p w14:paraId="51781865" w14:textId="77777777" w:rsidR="00B857D3" w:rsidRPr="003D377D" w:rsidRDefault="00B857D3" w:rsidP="00B857D3">
      <w:pPr>
        <w:numPr>
          <w:ilvl w:val="0"/>
          <w:numId w:val="17"/>
        </w:numPr>
        <w:tabs>
          <w:tab w:val="left" w:pos="3015"/>
          <w:tab w:val="right" w:pos="9769"/>
        </w:tabs>
        <w:suppressAutoHyphens/>
        <w:spacing w:after="160" w:line="254" w:lineRule="auto"/>
        <w:jc w:val="both"/>
        <w:rPr>
          <w:rFonts w:ascii="Times New Roman" w:hAnsi="Times New Roman"/>
          <w:lang w:eastAsia="ar-SA"/>
        </w:rPr>
      </w:pPr>
      <w:r w:rsidRPr="003D377D">
        <w:rPr>
          <w:rFonts w:ascii="Times New Roman" w:hAnsi="Times New Roman"/>
          <w:lang w:eastAsia="ar-SA"/>
        </w:rPr>
        <w:t>Zleceniobiorca zastrzega sobie prawo odmowy przyjęcia kierowanej osoby w przypadku łamania regulaminu Schroniska przez pensjonariusza podczas poprzedniego pobytu oraz jeżeli jego stan zdrowia wymaga pobytu w innej placówce stosownej do dysfunkcji, z zastrzeżeniem ust. 2.</w:t>
      </w:r>
    </w:p>
    <w:p w14:paraId="074CBAD4" w14:textId="77777777" w:rsidR="006850A8" w:rsidRPr="009C496A" w:rsidRDefault="00B857D3" w:rsidP="006850A8">
      <w:pPr>
        <w:pStyle w:val="Akapitzlist"/>
        <w:numPr>
          <w:ilvl w:val="0"/>
          <w:numId w:val="17"/>
        </w:numPr>
        <w:tabs>
          <w:tab w:val="left" w:pos="3015"/>
          <w:tab w:val="right" w:pos="9769"/>
        </w:tabs>
        <w:spacing w:after="160" w:line="256" w:lineRule="auto"/>
        <w:jc w:val="both"/>
        <w:rPr>
          <w:rFonts w:ascii="Times New Roman" w:hAnsi="Times New Roman"/>
          <w:lang w:eastAsia="pl-PL"/>
        </w:rPr>
      </w:pPr>
      <w:r w:rsidRPr="003D377D">
        <w:rPr>
          <w:rFonts w:ascii="Times New Roman" w:hAnsi="Times New Roman"/>
          <w:lang w:eastAsia="ar-SA"/>
        </w:rPr>
        <w:t>W przypadku nie zapewnienia przez Gminę osobie nieprzyjętej do Schroniska lub z niego wydalonej innego miejsca schronienia w ciągu kolejnych trzech dni kalendarzowych, Schronisko będzie zobowiązane do przyjęcia takiej osoby</w:t>
      </w:r>
      <w:r w:rsidR="006850A8">
        <w:rPr>
          <w:rFonts w:ascii="Times New Roman" w:hAnsi="Times New Roman"/>
          <w:lang w:eastAsia="ar-SA"/>
        </w:rPr>
        <w:t xml:space="preserve"> </w:t>
      </w:r>
      <w:r w:rsidR="006850A8" w:rsidRPr="009C496A">
        <w:rPr>
          <w:rFonts w:ascii="Times New Roman" w:hAnsi="Times New Roman"/>
          <w:lang w:eastAsia="pl-PL"/>
        </w:rPr>
        <w:t>w sytuacji dysponowania wolnymi miejscami w prowadzonym schronisku.</w:t>
      </w:r>
    </w:p>
    <w:p w14:paraId="25A80C37" w14:textId="77777777" w:rsidR="00B857D3" w:rsidRPr="003D377D" w:rsidRDefault="002E796C" w:rsidP="00B857D3">
      <w:pPr>
        <w:tabs>
          <w:tab w:val="left" w:pos="3015"/>
          <w:tab w:val="right" w:pos="9769"/>
        </w:tabs>
        <w:suppressAutoHyphens/>
        <w:spacing w:after="160" w:line="254" w:lineRule="auto"/>
        <w:jc w:val="center"/>
        <w:rPr>
          <w:rFonts w:ascii="Times New Roman" w:hAnsi="Times New Roman"/>
          <w:b/>
          <w:lang w:eastAsia="ar-SA"/>
        </w:rPr>
      </w:pPr>
      <w:r>
        <w:rPr>
          <w:rFonts w:ascii="Times New Roman" w:hAnsi="Times New Roman"/>
          <w:lang w:eastAsia="ar-SA"/>
        </w:rPr>
        <w:t>§ 6</w:t>
      </w:r>
    </w:p>
    <w:p w14:paraId="3AE97279" w14:textId="77777777" w:rsidR="00B857D3" w:rsidRPr="003D377D" w:rsidRDefault="00B857D3" w:rsidP="00B857D3">
      <w:pPr>
        <w:tabs>
          <w:tab w:val="left" w:pos="3015"/>
          <w:tab w:val="right" w:pos="9769"/>
        </w:tabs>
        <w:suppressAutoHyphens/>
        <w:spacing w:after="160" w:line="254" w:lineRule="auto"/>
        <w:ind w:left="720"/>
        <w:jc w:val="both"/>
        <w:rPr>
          <w:rFonts w:ascii="Times New Roman" w:hAnsi="Times New Roman"/>
          <w:lang w:eastAsia="ar-SA"/>
        </w:rPr>
      </w:pPr>
      <w:r w:rsidRPr="003D377D">
        <w:rPr>
          <w:rFonts w:ascii="Times New Roman" w:hAnsi="Times New Roman"/>
          <w:b/>
          <w:lang w:eastAsia="ar-SA"/>
        </w:rPr>
        <w:t xml:space="preserve">Niniejsza umowa została zawarta na czas określony od 1 </w:t>
      </w:r>
      <w:r w:rsidR="00455E4E">
        <w:rPr>
          <w:rFonts w:ascii="Times New Roman" w:hAnsi="Times New Roman"/>
          <w:b/>
          <w:lang w:eastAsia="ar-SA"/>
        </w:rPr>
        <w:t>stycznia</w:t>
      </w:r>
      <w:r w:rsidRPr="003D377D">
        <w:rPr>
          <w:rFonts w:ascii="Times New Roman" w:hAnsi="Times New Roman"/>
          <w:b/>
          <w:lang w:eastAsia="ar-SA"/>
        </w:rPr>
        <w:t xml:space="preserve"> 202</w:t>
      </w:r>
      <w:r w:rsidR="00CD1832">
        <w:rPr>
          <w:rFonts w:ascii="Times New Roman" w:hAnsi="Times New Roman"/>
          <w:b/>
          <w:lang w:eastAsia="ar-SA"/>
        </w:rPr>
        <w:t>5</w:t>
      </w:r>
      <w:r w:rsidR="00FB5AC4" w:rsidRPr="003D377D">
        <w:rPr>
          <w:rFonts w:ascii="Times New Roman" w:hAnsi="Times New Roman"/>
          <w:b/>
          <w:lang w:eastAsia="ar-SA"/>
        </w:rPr>
        <w:t xml:space="preserve"> roku, do dnia 31 grudnia</w:t>
      </w:r>
      <w:r w:rsidRPr="003D377D">
        <w:rPr>
          <w:rFonts w:ascii="Times New Roman" w:hAnsi="Times New Roman"/>
          <w:b/>
          <w:lang w:eastAsia="ar-SA"/>
        </w:rPr>
        <w:t xml:space="preserve"> 202</w:t>
      </w:r>
      <w:r w:rsidR="001471C4">
        <w:rPr>
          <w:rFonts w:ascii="Times New Roman" w:hAnsi="Times New Roman"/>
          <w:b/>
          <w:lang w:eastAsia="ar-SA"/>
        </w:rPr>
        <w:t>7</w:t>
      </w:r>
      <w:r w:rsidRPr="003D377D">
        <w:rPr>
          <w:rFonts w:ascii="Times New Roman" w:hAnsi="Times New Roman"/>
          <w:b/>
          <w:lang w:eastAsia="ar-SA"/>
        </w:rPr>
        <w:t xml:space="preserve"> roku</w:t>
      </w:r>
      <w:r w:rsidRPr="003D377D">
        <w:rPr>
          <w:rFonts w:ascii="Times New Roman" w:hAnsi="Times New Roman"/>
          <w:lang w:eastAsia="ar-SA"/>
        </w:rPr>
        <w:t>.</w:t>
      </w:r>
    </w:p>
    <w:p w14:paraId="28D9534A" w14:textId="77777777" w:rsidR="00B857D3" w:rsidRPr="003D377D" w:rsidRDefault="002E796C" w:rsidP="00B857D3">
      <w:pPr>
        <w:tabs>
          <w:tab w:val="left" w:pos="3015"/>
          <w:tab w:val="right" w:pos="9769"/>
        </w:tabs>
        <w:suppressAutoHyphens/>
        <w:spacing w:after="160" w:line="254" w:lineRule="auto"/>
        <w:jc w:val="center"/>
        <w:rPr>
          <w:rFonts w:ascii="Times New Roman" w:hAnsi="Times New Roman"/>
          <w:lang w:eastAsia="ar-SA"/>
        </w:rPr>
      </w:pPr>
      <w:r>
        <w:rPr>
          <w:rFonts w:ascii="Times New Roman" w:hAnsi="Times New Roman"/>
          <w:lang w:eastAsia="ar-SA"/>
        </w:rPr>
        <w:t>§ 7</w:t>
      </w:r>
    </w:p>
    <w:p w14:paraId="345D14BA" w14:textId="77777777" w:rsidR="00B857D3" w:rsidRPr="003D377D" w:rsidRDefault="00B857D3" w:rsidP="00406422">
      <w:pPr>
        <w:numPr>
          <w:ilvl w:val="0"/>
          <w:numId w:val="28"/>
        </w:numPr>
        <w:tabs>
          <w:tab w:val="left" w:pos="3015"/>
          <w:tab w:val="right" w:pos="9769"/>
        </w:tabs>
        <w:suppressAutoHyphens/>
        <w:spacing w:after="160" w:line="254" w:lineRule="auto"/>
        <w:jc w:val="both"/>
        <w:rPr>
          <w:rFonts w:ascii="Times New Roman" w:hAnsi="Times New Roman"/>
          <w:lang w:eastAsia="ar-SA"/>
        </w:rPr>
      </w:pPr>
      <w:r w:rsidRPr="003D377D">
        <w:rPr>
          <w:rFonts w:ascii="Times New Roman" w:hAnsi="Times New Roman"/>
          <w:lang w:eastAsia="ar-SA"/>
        </w:rPr>
        <w:t>Każda ze stron może rozwiązać niniejsza umowę z zachowaniem 1 miesięcznego okresem wypowiedzenia, złożonym na koniec danego miesiąca kalendarzowego.</w:t>
      </w:r>
    </w:p>
    <w:p w14:paraId="71F0EB0D" w14:textId="77777777" w:rsidR="00B857D3" w:rsidRPr="003D377D" w:rsidRDefault="00B857D3" w:rsidP="00406422">
      <w:pPr>
        <w:numPr>
          <w:ilvl w:val="0"/>
          <w:numId w:val="28"/>
        </w:numPr>
        <w:tabs>
          <w:tab w:val="left" w:pos="3015"/>
          <w:tab w:val="right" w:pos="9769"/>
        </w:tabs>
        <w:suppressAutoHyphens/>
        <w:spacing w:after="160" w:line="254" w:lineRule="auto"/>
        <w:jc w:val="both"/>
        <w:rPr>
          <w:rFonts w:ascii="Times New Roman" w:hAnsi="Times New Roman"/>
          <w:lang w:eastAsia="ar-SA"/>
        </w:rPr>
      </w:pPr>
      <w:r w:rsidRPr="003D377D">
        <w:rPr>
          <w:rFonts w:ascii="Times New Roman" w:hAnsi="Times New Roman"/>
          <w:lang w:eastAsia="ar-SA"/>
        </w:rPr>
        <w:t>Strony umowy zobowiązuje się do niezwłocznego informowania w formie pisemnej, o każdej zmianie okoliczności faktycznych dotyczących zawartej umowy mających wpływ na ich prawa i obowiązki.</w:t>
      </w:r>
    </w:p>
    <w:p w14:paraId="42763680" w14:textId="77777777" w:rsidR="00B857D3" w:rsidRPr="003D377D" w:rsidRDefault="00B857D3" w:rsidP="00406422">
      <w:pPr>
        <w:numPr>
          <w:ilvl w:val="0"/>
          <w:numId w:val="28"/>
        </w:numPr>
        <w:tabs>
          <w:tab w:val="left" w:pos="3015"/>
          <w:tab w:val="right" w:pos="9769"/>
        </w:tabs>
        <w:suppressAutoHyphens/>
        <w:spacing w:after="160" w:line="254" w:lineRule="auto"/>
        <w:jc w:val="both"/>
        <w:rPr>
          <w:rFonts w:ascii="Times New Roman" w:hAnsi="Times New Roman"/>
          <w:lang w:eastAsia="ar-SA"/>
        </w:rPr>
      </w:pPr>
      <w:r w:rsidRPr="003D377D">
        <w:rPr>
          <w:rFonts w:ascii="Times New Roman" w:hAnsi="Times New Roman"/>
          <w:lang w:eastAsia="ar-SA"/>
        </w:rPr>
        <w:lastRenderedPageBreak/>
        <w:t>Wszelkie zmiany dotyczące niniejszej umowy wymagają formy aneksu zawartego w formie pisemnej pod rygorem nieważności.</w:t>
      </w:r>
    </w:p>
    <w:p w14:paraId="4C15B22D" w14:textId="77777777" w:rsidR="00B857D3" w:rsidRPr="003D377D" w:rsidRDefault="00B857D3" w:rsidP="00406422">
      <w:pPr>
        <w:numPr>
          <w:ilvl w:val="0"/>
          <w:numId w:val="28"/>
        </w:numPr>
        <w:tabs>
          <w:tab w:val="left" w:pos="3015"/>
          <w:tab w:val="right" w:pos="9769"/>
        </w:tabs>
        <w:suppressAutoHyphens/>
        <w:spacing w:after="160" w:line="254" w:lineRule="auto"/>
        <w:jc w:val="both"/>
        <w:rPr>
          <w:rFonts w:ascii="Times New Roman" w:hAnsi="Times New Roman"/>
          <w:lang w:eastAsia="ar-SA"/>
        </w:rPr>
      </w:pPr>
      <w:r w:rsidRPr="003D377D">
        <w:rPr>
          <w:rFonts w:ascii="Times New Roman" w:hAnsi="Times New Roman"/>
          <w:lang w:eastAsia="ar-SA"/>
        </w:rPr>
        <w:t>Zleceniobiorca ma prawo wypowiedzenia umowy ze skutkiem natychmiastowym w przypadku nie wywiązania się przez Zleceniobiorcę z obowiązków wynikających z niniejszej umowy.</w:t>
      </w:r>
    </w:p>
    <w:p w14:paraId="776154D7" w14:textId="77777777" w:rsidR="00B857D3" w:rsidRPr="003D377D" w:rsidRDefault="002E796C" w:rsidP="00B857D3">
      <w:pPr>
        <w:tabs>
          <w:tab w:val="left" w:pos="3015"/>
          <w:tab w:val="right" w:pos="9769"/>
        </w:tabs>
        <w:suppressAutoHyphens/>
        <w:spacing w:after="160" w:line="254" w:lineRule="auto"/>
        <w:jc w:val="center"/>
        <w:rPr>
          <w:rFonts w:ascii="Times New Roman" w:eastAsia="Times New Roman" w:hAnsi="Times New Roman"/>
          <w:color w:val="000000"/>
          <w:lang w:eastAsia="ar-SA"/>
        </w:rPr>
      </w:pPr>
      <w:r>
        <w:rPr>
          <w:rFonts w:ascii="Times New Roman" w:hAnsi="Times New Roman"/>
          <w:lang w:eastAsia="ar-SA"/>
        </w:rPr>
        <w:t>§ 8</w:t>
      </w:r>
    </w:p>
    <w:p w14:paraId="6C00BCE8" w14:textId="77777777" w:rsidR="00B857D3" w:rsidRPr="003D377D" w:rsidRDefault="00B857D3" w:rsidP="00B857D3">
      <w:pPr>
        <w:suppressAutoHyphens/>
        <w:spacing w:after="240" w:line="100" w:lineRule="atLeast"/>
        <w:jc w:val="both"/>
        <w:rPr>
          <w:rFonts w:ascii="Times New Roman" w:hAnsi="Times New Roman"/>
          <w:lang w:eastAsia="ar-SA"/>
        </w:rPr>
      </w:pPr>
      <w:r w:rsidRPr="003D377D">
        <w:rPr>
          <w:rFonts w:ascii="Times New Roman" w:eastAsia="Times New Roman" w:hAnsi="Times New Roman"/>
          <w:color w:val="000000"/>
          <w:lang w:eastAsia="ar-SA"/>
        </w:rPr>
        <w:t>Zleceniobiorca zobowiązuje się do nie udostępniania osobom trzecim danych osobowych osób, do których uzyskało dostęp podczas wykonywania niniejszej umowy, zgodnie  z zasadami określonymi w ustawie z dnia 5 sierpnia 2010 roku o ochronie informacji niejawnych (</w:t>
      </w:r>
      <w:proofErr w:type="spellStart"/>
      <w:r w:rsidRPr="003D377D">
        <w:rPr>
          <w:rFonts w:ascii="Times New Roman" w:eastAsia="Times New Roman" w:hAnsi="Times New Roman"/>
          <w:color w:val="000000"/>
          <w:lang w:eastAsia="ar-SA"/>
        </w:rPr>
        <w:t>t.j</w:t>
      </w:r>
      <w:proofErr w:type="spellEnd"/>
      <w:r w:rsidRPr="003D377D">
        <w:rPr>
          <w:rFonts w:ascii="Times New Roman" w:eastAsia="Times New Roman" w:hAnsi="Times New Roman"/>
          <w:color w:val="000000"/>
          <w:lang w:eastAsia="ar-SA"/>
        </w:rPr>
        <w:t xml:space="preserve">. </w:t>
      </w:r>
      <w:hyperlink r:id="rId7" w:anchor="/act/17646871/2559169?keyword=informacje%20niejawne&amp;cm=SFIRST" w:history="1">
        <w:r w:rsidRPr="003D377D">
          <w:rPr>
            <w:rStyle w:val="Hipercze"/>
            <w:rFonts w:ascii="Times New Roman" w:eastAsia="Times New Roman" w:hAnsi="Times New Roman"/>
            <w:color w:val="auto"/>
            <w:u w:val="none"/>
            <w:lang w:eastAsia="ar-SA"/>
          </w:rPr>
          <w:t xml:space="preserve">Dz.U. z 2019 poz. 742 </w:t>
        </w:r>
      </w:hyperlink>
      <w:r w:rsidRPr="003D377D">
        <w:rPr>
          <w:rFonts w:ascii="Times New Roman" w:eastAsia="Times New Roman" w:hAnsi="Times New Roman"/>
          <w:lang w:eastAsia="ar-SA"/>
        </w:rPr>
        <w:t>z</w:t>
      </w:r>
      <w:r w:rsidRPr="003D377D">
        <w:rPr>
          <w:rFonts w:ascii="Times New Roman" w:eastAsia="Times New Roman" w:hAnsi="Times New Roman"/>
          <w:color w:val="000000"/>
          <w:lang w:eastAsia="ar-SA"/>
        </w:rPr>
        <w:t xml:space="preserve"> </w:t>
      </w:r>
      <w:proofErr w:type="spellStart"/>
      <w:r w:rsidRPr="003D377D">
        <w:rPr>
          <w:rFonts w:ascii="Times New Roman" w:eastAsia="Times New Roman" w:hAnsi="Times New Roman"/>
          <w:color w:val="000000"/>
          <w:lang w:eastAsia="ar-SA"/>
        </w:rPr>
        <w:t>późń</w:t>
      </w:r>
      <w:proofErr w:type="spellEnd"/>
      <w:r w:rsidRPr="003D377D">
        <w:rPr>
          <w:rFonts w:ascii="Times New Roman" w:eastAsia="Times New Roman" w:hAnsi="Times New Roman"/>
          <w:color w:val="000000"/>
          <w:lang w:eastAsia="ar-SA"/>
        </w:rPr>
        <w:t xml:space="preserve">. zm.), ustawy z dnia 10 maja 2018 roku o ochronie  danych osobowych (Dz.U. z 2018 roku poz.1000 z </w:t>
      </w:r>
      <w:proofErr w:type="spellStart"/>
      <w:r w:rsidRPr="003D377D">
        <w:rPr>
          <w:rFonts w:ascii="Times New Roman" w:eastAsia="Times New Roman" w:hAnsi="Times New Roman"/>
          <w:color w:val="000000"/>
          <w:lang w:eastAsia="ar-SA"/>
        </w:rPr>
        <w:t>późn</w:t>
      </w:r>
      <w:proofErr w:type="spellEnd"/>
      <w:r w:rsidRPr="003D377D">
        <w:rPr>
          <w:rFonts w:ascii="Times New Roman" w:eastAsia="Times New Roman" w:hAnsi="Times New Roman"/>
          <w:color w:val="000000"/>
          <w:lang w:eastAsia="ar-SA"/>
        </w:rPr>
        <w:t>. zm.) oraz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w:t>
      </w:r>
    </w:p>
    <w:p w14:paraId="735BF369" w14:textId="77777777" w:rsidR="00B857D3" w:rsidRPr="003D377D" w:rsidRDefault="002E796C" w:rsidP="00B857D3">
      <w:pPr>
        <w:tabs>
          <w:tab w:val="left" w:pos="3015"/>
          <w:tab w:val="right" w:pos="9769"/>
        </w:tabs>
        <w:suppressAutoHyphens/>
        <w:spacing w:after="160" w:line="254" w:lineRule="auto"/>
        <w:jc w:val="center"/>
        <w:rPr>
          <w:rFonts w:ascii="Times New Roman" w:hAnsi="Times New Roman"/>
          <w:lang w:eastAsia="ar-SA"/>
        </w:rPr>
      </w:pPr>
      <w:r>
        <w:rPr>
          <w:rFonts w:ascii="Times New Roman" w:hAnsi="Times New Roman"/>
          <w:lang w:eastAsia="ar-SA"/>
        </w:rPr>
        <w:t>§ 9</w:t>
      </w:r>
    </w:p>
    <w:p w14:paraId="2995E8F9" w14:textId="77777777" w:rsidR="00B857D3" w:rsidRPr="003D377D" w:rsidRDefault="00B857D3" w:rsidP="00B857D3">
      <w:pPr>
        <w:tabs>
          <w:tab w:val="left" w:pos="3015"/>
          <w:tab w:val="right" w:pos="9769"/>
        </w:tabs>
        <w:suppressAutoHyphens/>
        <w:spacing w:after="160" w:line="254" w:lineRule="auto"/>
        <w:jc w:val="both"/>
        <w:rPr>
          <w:rFonts w:ascii="Times New Roman" w:hAnsi="Times New Roman"/>
          <w:lang w:eastAsia="ar-SA"/>
        </w:rPr>
      </w:pPr>
      <w:r w:rsidRPr="003D377D">
        <w:rPr>
          <w:rFonts w:ascii="Times New Roman" w:hAnsi="Times New Roman"/>
          <w:lang w:eastAsia="ar-SA"/>
        </w:rPr>
        <w:t xml:space="preserve">Do spraw nieuregulowanych niniejszą umową stosuje się przepisy Kodeksu cywilnego. </w:t>
      </w:r>
    </w:p>
    <w:p w14:paraId="77176C99" w14:textId="77777777" w:rsidR="00B857D3" w:rsidRPr="003D377D" w:rsidRDefault="002E796C" w:rsidP="00B857D3">
      <w:pPr>
        <w:tabs>
          <w:tab w:val="left" w:pos="3015"/>
          <w:tab w:val="right" w:pos="9769"/>
        </w:tabs>
        <w:suppressAutoHyphens/>
        <w:spacing w:after="160" w:line="254" w:lineRule="auto"/>
        <w:jc w:val="center"/>
        <w:rPr>
          <w:rFonts w:ascii="Times New Roman" w:hAnsi="Times New Roman"/>
          <w:lang w:eastAsia="ar-SA"/>
        </w:rPr>
      </w:pPr>
      <w:r>
        <w:rPr>
          <w:rFonts w:ascii="Times New Roman" w:hAnsi="Times New Roman"/>
          <w:lang w:eastAsia="ar-SA"/>
        </w:rPr>
        <w:t>§ 10</w:t>
      </w:r>
    </w:p>
    <w:p w14:paraId="58AE291C" w14:textId="77777777" w:rsidR="00B857D3" w:rsidRPr="003D377D" w:rsidRDefault="00B857D3" w:rsidP="00B857D3">
      <w:pPr>
        <w:tabs>
          <w:tab w:val="left" w:pos="3015"/>
          <w:tab w:val="right" w:pos="9769"/>
        </w:tabs>
        <w:suppressAutoHyphens/>
        <w:spacing w:after="160" w:line="254" w:lineRule="auto"/>
        <w:jc w:val="both"/>
        <w:rPr>
          <w:rFonts w:ascii="Times New Roman" w:hAnsi="Times New Roman"/>
          <w:lang w:eastAsia="ar-SA"/>
        </w:rPr>
      </w:pPr>
      <w:r w:rsidRPr="003D377D">
        <w:rPr>
          <w:rFonts w:ascii="Times New Roman" w:hAnsi="Times New Roman"/>
          <w:lang w:eastAsia="ar-SA"/>
        </w:rPr>
        <w:t xml:space="preserve">Umowę sporządzono w trzech jednobrzmiących egzemplarzach, dwa egzemplarze dla Zleceniodawcy i jeden egzemplarz dla Zleceniobiorcy. </w:t>
      </w:r>
    </w:p>
    <w:p w14:paraId="2C6BF702" w14:textId="77777777" w:rsidR="00B857D3" w:rsidRPr="003D377D" w:rsidRDefault="00B857D3" w:rsidP="00B857D3">
      <w:pPr>
        <w:tabs>
          <w:tab w:val="left" w:pos="3015"/>
          <w:tab w:val="right" w:pos="9769"/>
        </w:tabs>
        <w:suppressAutoHyphens/>
        <w:spacing w:after="160" w:line="254" w:lineRule="auto"/>
        <w:jc w:val="both"/>
        <w:rPr>
          <w:rFonts w:ascii="Times New Roman" w:hAnsi="Times New Roman"/>
          <w:lang w:eastAsia="ar-SA"/>
        </w:rPr>
      </w:pPr>
    </w:p>
    <w:p w14:paraId="44EFC76A" w14:textId="77777777" w:rsidR="00B857D3" w:rsidRPr="003D377D" w:rsidRDefault="00B857D3" w:rsidP="00B857D3">
      <w:pPr>
        <w:tabs>
          <w:tab w:val="left" w:pos="3015"/>
          <w:tab w:val="right" w:pos="9769"/>
        </w:tabs>
        <w:suppressAutoHyphens/>
        <w:spacing w:after="160" w:line="254" w:lineRule="auto"/>
        <w:jc w:val="both"/>
        <w:rPr>
          <w:rFonts w:ascii="Times New Roman" w:hAnsi="Times New Roman"/>
          <w:lang w:eastAsia="ar-SA"/>
        </w:rPr>
      </w:pPr>
    </w:p>
    <w:p w14:paraId="3DC2167C" w14:textId="77777777" w:rsidR="00B857D3" w:rsidRPr="003D377D" w:rsidRDefault="00B857D3" w:rsidP="00B857D3">
      <w:pPr>
        <w:tabs>
          <w:tab w:val="left" w:pos="3015"/>
          <w:tab w:val="right" w:pos="9769"/>
        </w:tabs>
        <w:suppressAutoHyphens/>
        <w:spacing w:after="160" w:line="254" w:lineRule="auto"/>
        <w:jc w:val="both"/>
        <w:rPr>
          <w:rFonts w:ascii="Times New Roman" w:hAnsi="Times New Roman"/>
          <w:lang w:eastAsia="ar-SA"/>
        </w:rPr>
      </w:pPr>
      <w:r w:rsidRPr="003D377D">
        <w:rPr>
          <w:rFonts w:ascii="Times New Roman" w:hAnsi="Times New Roman"/>
          <w:lang w:eastAsia="ar-SA"/>
        </w:rPr>
        <w:t xml:space="preserve">       ZLECENIODAWCA</w:t>
      </w:r>
      <w:r w:rsidRPr="003D377D">
        <w:rPr>
          <w:rFonts w:ascii="Times New Roman" w:hAnsi="Times New Roman"/>
          <w:lang w:eastAsia="ar-SA"/>
        </w:rPr>
        <w:tab/>
        <w:t xml:space="preserve">                                                                 ZLECENIOBIORCA   </w:t>
      </w:r>
    </w:p>
    <w:p w14:paraId="59E558E1" w14:textId="77777777" w:rsidR="00B857D3" w:rsidRPr="003D377D" w:rsidRDefault="00B857D3" w:rsidP="00B857D3">
      <w:pPr>
        <w:tabs>
          <w:tab w:val="left" w:pos="3015"/>
          <w:tab w:val="right" w:pos="9769"/>
        </w:tabs>
        <w:suppressAutoHyphens/>
        <w:spacing w:after="160" w:line="254" w:lineRule="auto"/>
        <w:jc w:val="both"/>
        <w:rPr>
          <w:rFonts w:ascii="Times New Roman" w:hAnsi="Times New Roman"/>
          <w:lang w:eastAsia="ar-SA"/>
        </w:rPr>
      </w:pPr>
    </w:p>
    <w:p w14:paraId="4E8F94AB" w14:textId="77777777" w:rsidR="00B857D3" w:rsidRPr="003D377D" w:rsidRDefault="00B857D3" w:rsidP="00B857D3">
      <w:pPr>
        <w:tabs>
          <w:tab w:val="left" w:pos="3015"/>
          <w:tab w:val="right" w:pos="9769"/>
        </w:tabs>
        <w:suppressAutoHyphens/>
        <w:spacing w:after="160" w:line="254" w:lineRule="auto"/>
        <w:jc w:val="both"/>
        <w:rPr>
          <w:rFonts w:ascii="Times New Roman" w:hAnsi="Times New Roman"/>
          <w:lang w:eastAsia="ar-SA"/>
        </w:rPr>
      </w:pPr>
    </w:p>
    <w:p w14:paraId="7547314B" w14:textId="77777777" w:rsidR="00B857D3" w:rsidRPr="003D377D" w:rsidRDefault="00B857D3" w:rsidP="00B857D3">
      <w:pPr>
        <w:tabs>
          <w:tab w:val="left" w:pos="3015"/>
          <w:tab w:val="right" w:pos="9769"/>
        </w:tabs>
        <w:suppressAutoHyphens/>
        <w:spacing w:after="160" w:line="254" w:lineRule="auto"/>
        <w:jc w:val="both"/>
        <w:rPr>
          <w:rFonts w:ascii="Times New Roman" w:hAnsi="Times New Roman"/>
          <w:lang w:eastAsia="ar-SA"/>
        </w:rPr>
      </w:pPr>
    </w:p>
    <w:p w14:paraId="473B0DE5" w14:textId="77777777" w:rsidR="00B857D3" w:rsidRPr="003D377D" w:rsidRDefault="00B857D3" w:rsidP="00B857D3">
      <w:pPr>
        <w:tabs>
          <w:tab w:val="left" w:pos="3015"/>
          <w:tab w:val="right" w:pos="9769"/>
        </w:tabs>
        <w:suppressAutoHyphens/>
        <w:spacing w:after="160" w:line="254" w:lineRule="auto"/>
        <w:jc w:val="both"/>
        <w:rPr>
          <w:rFonts w:ascii="Times New Roman" w:hAnsi="Times New Roman"/>
          <w:lang w:eastAsia="ar-SA"/>
        </w:rPr>
      </w:pPr>
    </w:p>
    <w:p w14:paraId="3F90E993" w14:textId="77777777" w:rsidR="00B857D3" w:rsidRPr="003D377D" w:rsidRDefault="00B857D3" w:rsidP="00B857D3">
      <w:pPr>
        <w:tabs>
          <w:tab w:val="left" w:pos="3015"/>
          <w:tab w:val="right" w:pos="9769"/>
        </w:tabs>
        <w:suppressAutoHyphens/>
        <w:spacing w:after="160" w:line="254" w:lineRule="auto"/>
        <w:jc w:val="both"/>
        <w:rPr>
          <w:rFonts w:ascii="Times New Roman" w:hAnsi="Times New Roman"/>
          <w:lang w:eastAsia="ar-SA"/>
        </w:rPr>
      </w:pPr>
    </w:p>
    <w:p w14:paraId="355D8F02" w14:textId="77777777" w:rsidR="00B857D3" w:rsidRPr="003D377D" w:rsidRDefault="00B857D3" w:rsidP="00B857D3">
      <w:pPr>
        <w:tabs>
          <w:tab w:val="left" w:pos="3015"/>
          <w:tab w:val="right" w:pos="9769"/>
        </w:tabs>
        <w:suppressAutoHyphens/>
        <w:spacing w:after="160" w:line="254" w:lineRule="auto"/>
        <w:jc w:val="both"/>
        <w:rPr>
          <w:rFonts w:ascii="Times New Roman" w:hAnsi="Times New Roman"/>
          <w:lang w:eastAsia="ar-SA"/>
        </w:rPr>
      </w:pPr>
    </w:p>
    <w:p w14:paraId="61441B10" w14:textId="77777777" w:rsidR="00B857D3" w:rsidRPr="003D377D" w:rsidRDefault="00B857D3" w:rsidP="00B857D3">
      <w:pPr>
        <w:tabs>
          <w:tab w:val="left" w:pos="3015"/>
          <w:tab w:val="right" w:pos="9769"/>
        </w:tabs>
        <w:suppressAutoHyphens/>
        <w:spacing w:after="160" w:line="254" w:lineRule="auto"/>
        <w:jc w:val="both"/>
        <w:rPr>
          <w:rFonts w:ascii="Times New Roman" w:hAnsi="Times New Roman"/>
          <w:lang w:eastAsia="ar-SA"/>
        </w:rPr>
      </w:pPr>
    </w:p>
    <w:p w14:paraId="0CCF1EC4" w14:textId="77777777" w:rsidR="00B857D3" w:rsidRPr="003D377D" w:rsidRDefault="00B857D3" w:rsidP="00B857D3">
      <w:r w:rsidRPr="003D377D">
        <w:rPr>
          <w:rFonts w:ascii="Times New Roman" w:hAnsi="Times New Roman"/>
          <w:lang w:eastAsia="ar-SA"/>
        </w:rPr>
        <w:t xml:space="preserve">Sporządziła: Jolanta </w:t>
      </w:r>
      <w:proofErr w:type="spellStart"/>
      <w:r w:rsidRPr="003D377D">
        <w:rPr>
          <w:rFonts w:ascii="Times New Roman" w:hAnsi="Times New Roman"/>
          <w:lang w:eastAsia="ar-SA"/>
        </w:rPr>
        <w:t>Anklewicz</w:t>
      </w:r>
      <w:proofErr w:type="spellEnd"/>
      <w:r w:rsidRPr="003D377D">
        <w:rPr>
          <w:rFonts w:ascii="Times New Roman" w:hAnsi="Times New Roman"/>
          <w:lang w:eastAsia="ar-SA"/>
        </w:rPr>
        <w:t xml:space="preserve">            </w:t>
      </w:r>
    </w:p>
    <w:p w14:paraId="00DBF28A" w14:textId="77777777" w:rsidR="00B857D3" w:rsidRPr="003D377D" w:rsidRDefault="00B857D3" w:rsidP="00B857D3"/>
    <w:p w14:paraId="10F4477E" w14:textId="77777777" w:rsidR="00B86B05" w:rsidRPr="003D377D" w:rsidRDefault="00B86B05"/>
    <w:sectPr w:rsidR="00B86B05" w:rsidRPr="003D377D" w:rsidSect="00B67A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Arimo">
    <w:altName w:val="Arial"/>
    <w:charset w:val="EE"/>
    <w:family w:val="swiss"/>
    <w:pitch w:val="variable"/>
    <w:sig w:usb0="E0000AFF" w:usb1="500078FF" w:usb2="00000021" w:usb3="00000000" w:csb0="000001BF" w:csb1="00000000"/>
  </w:font>
  <w:font w:name="TimesNewRomanPS-BoldMT">
    <w:altName w:val="Times New Roman"/>
    <w:charset w:val="EE"/>
    <w:family w:val="auto"/>
    <w:pitch w:val="default"/>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1004" w:hanging="360"/>
      </w:pPr>
      <w:rPr>
        <w:rFonts w:ascii="Symbol" w:hAnsi="Symbol" w:cs="OpenSymbol"/>
        <w:color w:val="2D2C2E"/>
        <w:sz w:val="27"/>
      </w:rPr>
    </w:lvl>
    <w:lvl w:ilvl="1">
      <w:start w:val="1"/>
      <w:numFmt w:val="bullet"/>
      <w:lvlText w:val="◦"/>
      <w:lvlJc w:val="left"/>
      <w:pPr>
        <w:tabs>
          <w:tab w:val="num" w:pos="0"/>
        </w:tabs>
        <w:ind w:left="1364" w:hanging="360"/>
      </w:pPr>
      <w:rPr>
        <w:rFonts w:ascii="OpenSymbol" w:hAnsi="OpenSymbol" w:cs="OpenSymbol"/>
      </w:rPr>
    </w:lvl>
    <w:lvl w:ilvl="2">
      <w:start w:val="1"/>
      <w:numFmt w:val="bullet"/>
      <w:lvlText w:val="▪"/>
      <w:lvlJc w:val="left"/>
      <w:pPr>
        <w:tabs>
          <w:tab w:val="num" w:pos="0"/>
        </w:tabs>
        <w:ind w:left="1724" w:hanging="360"/>
      </w:pPr>
      <w:rPr>
        <w:rFonts w:ascii="OpenSymbol" w:hAnsi="OpenSymbol" w:cs="OpenSymbol"/>
      </w:rPr>
    </w:lvl>
    <w:lvl w:ilvl="3">
      <w:start w:val="1"/>
      <w:numFmt w:val="bullet"/>
      <w:lvlText w:val=""/>
      <w:lvlJc w:val="left"/>
      <w:pPr>
        <w:tabs>
          <w:tab w:val="num" w:pos="0"/>
        </w:tabs>
        <w:ind w:left="2084" w:hanging="360"/>
      </w:pPr>
      <w:rPr>
        <w:rFonts w:ascii="Symbol" w:hAnsi="Symbol" w:cs="OpenSymbol"/>
        <w:color w:val="2D2C2E"/>
        <w:sz w:val="27"/>
      </w:rPr>
    </w:lvl>
    <w:lvl w:ilvl="4">
      <w:start w:val="1"/>
      <w:numFmt w:val="bullet"/>
      <w:lvlText w:val="◦"/>
      <w:lvlJc w:val="left"/>
      <w:pPr>
        <w:tabs>
          <w:tab w:val="num" w:pos="0"/>
        </w:tabs>
        <w:ind w:left="2444" w:hanging="360"/>
      </w:pPr>
      <w:rPr>
        <w:rFonts w:ascii="OpenSymbol" w:hAnsi="OpenSymbol" w:cs="OpenSymbol"/>
      </w:rPr>
    </w:lvl>
    <w:lvl w:ilvl="5">
      <w:start w:val="1"/>
      <w:numFmt w:val="bullet"/>
      <w:lvlText w:val="▪"/>
      <w:lvlJc w:val="left"/>
      <w:pPr>
        <w:tabs>
          <w:tab w:val="num" w:pos="0"/>
        </w:tabs>
        <w:ind w:left="2804" w:hanging="360"/>
      </w:pPr>
      <w:rPr>
        <w:rFonts w:ascii="OpenSymbol" w:hAnsi="OpenSymbol" w:cs="OpenSymbol"/>
      </w:rPr>
    </w:lvl>
    <w:lvl w:ilvl="6">
      <w:start w:val="1"/>
      <w:numFmt w:val="bullet"/>
      <w:lvlText w:val=""/>
      <w:lvlJc w:val="left"/>
      <w:pPr>
        <w:tabs>
          <w:tab w:val="num" w:pos="0"/>
        </w:tabs>
        <w:ind w:left="3164" w:hanging="360"/>
      </w:pPr>
      <w:rPr>
        <w:rFonts w:ascii="Symbol" w:hAnsi="Symbol" w:cs="OpenSymbol"/>
        <w:color w:val="2D2C2E"/>
        <w:sz w:val="27"/>
      </w:rPr>
    </w:lvl>
    <w:lvl w:ilvl="7">
      <w:start w:val="1"/>
      <w:numFmt w:val="bullet"/>
      <w:lvlText w:val="◦"/>
      <w:lvlJc w:val="left"/>
      <w:pPr>
        <w:tabs>
          <w:tab w:val="num" w:pos="0"/>
        </w:tabs>
        <w:ind w:left="3524" w:hanging="360"/>
      </w:pPr>
      <w:rPr>
        <w:rFonts w:ascii="OpenSymbol" w:hAnsi="OpenSymbol" w:cs="OpenSymbol"/>
      </w:rPr>
    </w:lvl>
    <w:lvl w:ilvl="8">
      <w:start w:val="1"/>
      <w:numFmt w:val="bullet"/>
      <w:lvlText w:val="▪"/>
      <w:lvlJc w:val="left"/>
      <w:pPr>
        <w:tabs>
          <w:tab w:val="num" w:pos="0"/>
        </w:tabs>
        <w:ind w:left="3884" w:hanging="360"/>
      </w:pPr>
      <w:rPr>
        <w:rFonts w:ascii="OpenSymbol" w:hAnsi="OpenSymbol" w:cs="OpenSymbol"/>
      </w:rPr>
    </w:lvl>
  </w:abstractNum>
  <w:abstractNum w:abstractNumId="2">
    <w:nsid w:val="00000003"/>
    <w:multiLevelType w:val="multilevel"/>
    <w:tmpl w:val="00000003"/>
    <w:name w:val="WWNum3"/>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3">
    <w:nsid w:val="00000004"/>
    <w:multiLevelType w:val="multilevel"/>
    <w:tmpl w:val="00000004"/>
    <w:name w:val="WW8Num4"/>
    <w:lvl w:ilvl="0">
      <w:start w:val="1"/>
      <w:numFmt w:val="bullet"/>
      <w:lvlText w:val=""/>
      <w:lvlJc w:val="left"/>
      <w:pPr>
        <w:tabs>
          <w:tab w:val="num" w:pos="819"/>
        </w:tabs>
        <w:ind w:left="819" w:hanging="360"/>
      </w:pPr>
      <w:rPr>
        <w:rFonts w:ascii="Symbol" w:hAnsi="Symbol" w:cs="Arimo"/>
        <w:b/>
        <w:bCs/>
        <w:color w:val="3C3A3B"/>
        <w:w w:val="100"/>
        <w:sz w:val="20"/>
        <w:szCs w:val="20"/>
      </w:rPr>
    </w:lvl>
    <w:lvl w:ilvl="1">
      <w:start w:val="1"/>
      <w:numFmt w:val="bullet"/>
      <w:lvlText w:val="◦"/>
      <w:lvlJc w:val="left"/>
      <w:pPr>
        <w:tabs>
          <w:tab w:val="num" w:pos="1179"/>
        </w:tabs>
        <w:ind w:left="1179" w:hanging="360"/>
      </w:pPr>
      <w:rPr>
        <w:rFonts w:ascii="OpenSymbol" w:hAnsi="OpenSymbol"/>
      </w:rPr>
    </w:lvl>
    <w:lvl w:ilvl="2">
      <w:start w:val="1"/>
      <w:numFmt w:val="bullet"/>
      <w:lvlText w:val="▪"/>
      <w:lvlJc w:val="left"/>
      <w:pPr>
        <w:tabs>
          <w:tab w:val="num" w:pos="1539"/>
        </w:tabs>
        <w:ind w:left="1539" w:hanging="360"/>
      </w:pPr>
      <w:rPr>
        <w:rFonts w:ascii="OpenSymbol" w:hAnsi="OpenSymbol"/>
      </w:rPr>
    </w:lvl>
    <w:lvl w:ilvl="3">
      <w:start w:val="1"/>
      <w:numFmt w:val="bullet"/>
      <w:lvlText w:val=""/>
      <w:lvlJc w:val="left"/>
      <w:pPr>
        <w:tabs>
          <w:tab w:val="num" w:pos="1899"/>
        </w:tabs>
        <w:ind w:left="1899" w:hanging="360"/>
      </w:pPr>
      <w:rPr>
        <w:rFonts w:ascii="Symbol" w:hAnsi="Symbol" w:cs="Arimo"/>
        <w:b/>
        <w:bCs/>
        <w:color w:val="3C3A3B"/>
        <w:w w:val="100"/>
        <w:sz w:val="20"/>
        <w:szCs w:val="20"/>
      </w:rPr>
    </w:lvl>
    <w:lvl w:ilvl="4">
      <w:start w:val="1"/>
      <w:numFmt w:val="bullet"/>
      <w:lvlText w:val="◦"/>
      <w:lvlJc w:val="left"/>
      <w:pPr>
        <w:tabs>
          <w:tab w:val="num" w:pos="2259"/>
        </w:tabs>
        <w:ind w:left="2259" w:hanging="360"/>
      </w:pPr>
      <w:rPr>
        <w:rFonts w:ascii="OpenSymbol" w:hAnsi="OpenSymbol"/>
      </w:rPr>
    </w:lvl>
    <w:lvl w:ilvl="5">
      <w:start w:val="1"/>
      <w:numFmt w:val="bullet"/>
      <w:lvlText w:val="▪"/>
      <w:lvlJc w:val="left"/>
      <w:pPr>
        <w:tabs>
          <w:tab w:val="num" w:pos="2619"/>
        </w:tabs>
        <w:ind w:left="2619" w:hanging="360"/>
      </w:pPr>
      <w:rPr>
        <w:rFonts w:ascii="OpenSymbol" w:hAnsi="OpenSymbol"/>
      </w:rPr>
    </w:lvl>
    <w:lvl w:ilvl="6">
      <w:start w:val="1"/>
      <w:numFmt w:val="bullet"/>
      <w:lvlText w:val=""/>
      <w:lvlJc w:val="left"/>
      <w:pPr>
        <w:tabs>
          <w:tab w:val="num" w:pos="2979"/>
        </w:tabs>
        <w:ind w:left="2979" w:hanging="360"/>
      </w:pPr>
      <w:rPr>
        <w:rFonts w:ascii="Symbol" w:hAnsi="Symbol" w:cs="Arimo"/>
        <w:b/>
        <w:bCs/>
        <w:color w:val="3C3A3B"/>
        <w:w w:val="100"/>
        <w:sz w:val="20"/>
        <w:szCs w:val="20"/>
      </w:rPr>
    </w:lvl>
    <w:lvl w:ilvl="7">
      <w:start w:val="1"/>
      <w:numFmt w:val="bullet"/>
      <w:lvlText w:val="◦"/>
      <w:lvlJc w:val="left"/>
      <w:pPr>
        <w:tabs>
          <w:tab w:val="num" w:pos="3339"/>
        </w:tabs>
        <w:ind w:left="3339" w:hanging="360"/>
      </w:pPr>
      <w:rPr>
        <w:rFonts w:ascii="OpenSymbol" w:hAnsi="OpenSymbol"/>
      </w:rPr>
    </w:lvl>
    <w:lvl w:ilvl="8">
      <w:start w:val="1"/>
      <w:numFmt w:val="bullet"/>
      <w:lvlText w:val="▪"/>
      <w:lvlJc w:val="left"/>
      <w:pPr>
        <w:tabs>
          <w:tab w:val="num" w:pos="3699"/>
        </w:tabs>
        <w:ind w:left="3699" w:hanging="360"/>
      </w:pPr>
      <w:rPr>
        <w:rFonts w:ascii="OpenSymbol" w:hAnsi="OpenSymbol"/>
      </w:rPr>
    </w:lvl>
  </w:abstractNum>
  <w:abstractNum w:abstractNumId="4">
    <w:nsid w:val="00000005"/>
    <w:multiLevelType w:val="multilevel"/>
    <w:tmpl w:val="00000005"/>
    <w:name w:val="WW8Num5"/>
    <w:lvl w:ilvl="0">
      <w:start w:val="1"/>
      <w:numFmt w:val="bullet"/>
      <w:lvlText w:val=""/>
      <w:lvlJc w:val="left"/>
      <w:pPr>
        <w:tabs>
          <w:tab w:val="num" w:pos="840"/>
        </w:tabs>
        <w:ind w:left="840" w:hanging="360"/>
      </w:pPr>
      <w:rPr>
        <w:rFonts w:ascii="Symbol" w:hAnsi="Symbol" w:cs="TimesNewRomanPS-BoldMT"/>
        <w:b/>
        <w:bCs/>
        <w:color w:val="000000"/>
        <w:sz w:val="20"/>
        <w:szCs w:val="20"/>
      </w:rPr>
    </w:lvl>
    <w:lvl w:ilvl="1">
      <w:start w:val="1"/>
      <w:numFmt w:val="bullet"/>
      <w:lvlText w:val="◦"/>
      <w:lvlJc w:val="left"/>
      <w:pPr>
        <w:tabs>
          <w:tab w:val="num" w:pos="1200"/>
        </w:tabs>
        <w:ind w:left="1200" w:hanging="360"/>
      </w:pPr>
      <w:rPr>
        <w:rFonts w:ascii="OpenSymbol" w:hAnsi="OpenSymbol" w:cs="OpenSymbol"/>
      </w:rPr>
    </w:lvl>
    <w:lvl w:ilvl="2">
      <w:start w:val="1"/>
      <w:numFmt w:val="bullet"/>
      <w:lvlText w:val="▪"/>
      <w:lvlJc w:val="left"/>
      <w:pPr>
        <w:tabs>
          <w:tab w:val="num" w:pos="1560"/>
        </w:tabs>
        <w:ind w:left="1560" w:hanging="360"/>
      </w:pPr>
      <w:rPr>
        <w:rFonts w:ascii="OpenSymbol" w:hAnsi="OpenSymbol" w:cs="OpenSymbol"/>
      </w:rPr>
    </w:lvl>
    <w:lvl w:ilvl="3">
      <w:start w:val="1"/>
      <w:numFmt w:val="bullet"/>
      <w:lvlText w:val=""/>
      <w:lvlJc w:val="left"/>
      <w:pPr>
        <w:tabs>
          <w:tab w:val="num" w:pos="1920"/>
        </w:tabs>
        <w:ind w:left="1920" w:hanging="360"/>
      </w:pPr>
      <w:rPr>
        <w:rFonts w:ascii="Symbol" w:hAnsi="Symbol" w:cs="TimesNewRomanPS-BoldMT"/>
        <w:b/>
        <w:bCs/>
        <w:color w:val="000000"/>
        <w:sz w:val="20"/>
        <w:szCs w:val="20"/>
      </w:rPr>
    </w:lvl>
    <w:lvl w:ilvl="4">
      <w:start w:val="1"/>
      <w:numFmt w:val="bullet"/>
      <w:lvlText w:val="◦"/>
      <w:lvlJc w:val="left"/>
      <w:pPr>
        <w:tabs>
          <w:tab w:val="num" w:pos="2280"/>
        </w:tabs>
        <w:ind w:left="2280" w:hanging="360"/>
      </w:pPr>
      <w:rPr>
        <w:rFonts w:ascii="OpenSymbol" w:hAnsi="OpenSymbol" w:cs="OpenSymbol"/>
      </w:rPr>
    </w:lvl>
    <w:lvl w:ilvl="5">
      <w:start w:val="1"/>
      <w:numFmt w:val="bullet"/>
      <w:lvlText w:val="▪"/>
      <w:lvlJc w:val="left"/>
      <w:pPr>
        <w:tabs>
          <w:tab w:val="num" w:pos="2640"/>
        </w:tabs>
        <w:ind w:left="2640" w:hanging="360"/>
      </w:pPr>
      <w:rPr>
        <w:rFonts w:ascii="OpenSymbol" w:hAnsi="OpenSymbol" w:cs="OpenSymbol"/>
      </w:rPr>
    </w:lvl>
    <w:lvl w:ilvl="6">
      <w:start w:val="1"/>
      <w:numFmt w:val="bullet"/>
      <w:lvlText w:val=""/>
      <w:lvlJc w:val="left"/>
      <w:pPr>
        <w:tabs>
          <w:tab w:val="num" w:pos="3000"/>
        </w:tabs>
        <w:ind w:left="3000" w:hanging="360"/>
      </w:pPr>
      <w:rPr>
        <w:rFonts w:ascii="Symbol" w:hAnsi="Symbol" w:cs="TimesNewRomanPS-BoldMT"/>
        <w:b/>
        <w:bCs/>
        <w:color w:val="000000"/>
        <w:sz w:val="20"/>
        <w:szCs w:val="20"/>
      </w:rPr>
    </w:lvl>
    <w:lvl w:ilvl="7">
      <w:start w:val="1"/>
      <w:numFmt w:val="bullet"/>
      <w:lvlText w:val="◦"/>
      <w:lvlJc w:val="left"/>
      <w:pPr>
        <w:tabs>
          <w:tab w:val="num" w:pos="3360"/>
        </w:tabs>
        <w:ind w:left="3360" w:hanging="360"/>
      </w:pPr>
      <w:rPr>
        <w:rFonts w:ascii="OpenSymbol" w:hAnsi="OpenSymbol" w:cs="OpenSymbol"/>
      </w:rPr>
    </w:lvl>
    <w:lvl w:ilvl="8">
      <w:start w:val="1"/>
      <w:numFmt w:val="bullet"/>
      <w:lvlText w:val="▪"/>
      <w:lvlJc w:val="left"/>
      <w:pPr>
        <w:tabs>
          <w:tab w:val="num" w:pos="3720"/>
        </w:tabs>
        <w:ind w:left="3720" w:hanging="360"/>
      </w:pPr>
      <w:rPr>
        <w:rFonts w:ascii="OpenSymbol" w:hAnsi="OpenSymbol" w:cs="OpenSymbol"/>
      </w:rPr>
    </w:lvl>
  </w:abstractNum>
  <w:abstractNum w:abstractNumId="5">
    <w:nsid w:val="00000006"/>
    <w:multiLevelType w:val="multilevel"/>
    <w:tmpl w:val="7DAA7FAE"/>
    <w:name w:val="WW8Num6"/>
    <w:lvl w:ilvl="0">
      <w:start w:val="1"/>
      <w:numFmt w:val="decimal"/>
      <w:lvlText w:val="%1."/>
      <w:lvlJc w:val="left"/>
      <w:pPr>
        <w:tabs>
          <w:tab w:val="num" w:pos="720"/>
        </w:tabs>
        <w:ind w:left="720" w:hanging="360"/>
      </w:pPr>
      <w:rPr>
        <w:color w:val="0B0A0D"/>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Num7"/>
    <w:lvl w:ilvl="0">
      <w:start w:val="1"/>
      <w:numFmt w:val="decimal"/>
      <w:lvlText w:val="%1)"/>
      <w:lvlJc w:val="left"/>
      <w:pPr>
        <w:tabs>
          <w:tab w:val="num" w:pos="0"/>
        </w:tabs>
        <w:ind w:left="1080" w:hanging="360"/>
      </w:pPr>
      <w:rPr>
        <w:rFonts w:eastAsia="Calibri" w:cs="Calibri"/>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7">
    <w:nsid w:val="00000024"/>
    <w:multiLevelType w:val="multilevel"/>
    <w:tmpl w:val="46FEEE3E"/>
    <w:lvl w:ilvl="0">
      <w:start w:val="3"/>
      <w:numFmt w:val="decimal"/>
      <w:lvlText w:val="%1"/>
      <w:lvlJc w:val="left"/>
      <w:pPr>
        <w:tabs>
          <w:tab w:val="num" w:pos="360"/>
        </w:tabs>
        <w:ind w:left="360" w:hanging="360"/>
      </w:pPr>
    </w:lvl>
    <w:lvl w:ilvl="1">
      <w:start w:val="1"/>
      <w:numFmt w:val="decimal"/>
      <w:lvlText w:val="%2."/>
      <w:lvlJc w:val="left"/>
      <w:rPr>
        <w:rFonts w:ascii="Times-Roman" w:eastAsia="Arial Unicode MS" w:hAnsi="Times-Roman" w:cs="Times-Roman" w:hint="default"/>
        <w:b w:val="0"/>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03F03738"/>
    <w:multiLevelType w:val="hybridMultilevel"/>
    <w:tmpl w:val="393C0E2C"/>
    <w:lvl w:ilvl="0" w:tplc="82B6E160">
      <w:start w:val="1"/>
      <w:numFmt w:val="lowerLetter"/>
      <w:lvlText w:val="%1)"/>
      <w:lvlJc w:val="left"/>
      <w:pPr>
        <w:ind w:left="720" w:hanging="360"/>
      </w:pPr>
      <w:rPr>
        <w:b w:val="0"/>
        <w:i w:val="0"/>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067F791A"/>
    <w:multiLevelType w:val="hybridMultilevel"/>
    <w:tmpl w:val="414A2D4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141C29D5"/>
    <w:multiLevelType w:val="hybridMultilevel"/>
    <w:tmpl w:val="03C85F36"/>
    <w:lvl w:ilvl="0" w:tplc="1794EA0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4620C75"/>
    <w:multiLevelType w:val="hybridMultilevel"/>
    <w:tmpl w:val="ED52F350"/>
    <w:lvl w:ilvl="0" w:tplc="8F2CFA8A">
      <w:start w:val="1"/>
      <w:numFmt w:val="bullet"/>
      <w:lvlText w:val=""/>
      <w:lvlJc w:val="left"/>
      <w:pPr>
        <w:ind w:left="1179" w:hanging="360"/>
      </w:pPr>
      <w:rPr>
        <w:rFonts w:ascii="Symbol" w:hAnsi="Symbol" w:hint="default"/>
      </w:rPr>
    </w:lvl>
    <w:lvl w:ilvl="1" w:tplc="04150003" w:tentative="1">
      <w:start w:val="1"/>
      <w:numFmt w:val="bullet"/>
      <w:lvlText w:val="o"/>
      <w:lvlJc w:val="left"/>
      <w:pPr>
        <w:ind w:left="1899" w:hanging="360"/>
      </w:pPr>
      <w:rPr>
        <w:rFonts w:ascii="Courier New" w:hAnsi="Courier New" w:cs="Courier New" w:hint="default"/>
      </w:rPr>
    </w:lvl>
    <w:lvl w:ilvl="2" w:tplc="04150005" w:tentative="1">
      <w:start w:val="1"/>
      <w:numFmt w:val="bullet"/>
      <w:lvlText w:val=""/>
      <w:lvlJc w:val="left"/>
      <w:pPr>
        <w:ind w:left="2619" w:hanging="360"/>
      </w:pPr>
      <w:rPr>
        <w:rFonts w:ascii="Wingdings" w:hAnsi="Wingdings" w:hint="default"/>
      </w:rPr>
    </w:lvl>
    <w:lvl w:ilvl="3" w:tplc="04150001" w:tentative="1">
      <w:start w:val="1"/>
      <w:numFmt w:val="bullet"/>
      <w:lvlText w:val=""/>
      <w:lvlJc w:val="left"/>
      <w:pPr>
        <w:ind w:left="3339" w:hanging="360"/>
      </w:pPr>
      <w:rPr>
        <w:rFonts w:ascii="Symbol" w:hAnsi="Symbol" w:hint="default"/>
      </w:rPr>
    </w:lvl>
    <w:lvl w:ilvl="4" w:tplc="04150003" w:tentative="1">
      <w:start w:val="1"/>
      <w:numFmt w:val="bullet"/>
      <w:lvlText w:val="o"/>
      <w:lvlJc w:val="left"/>
      <w:pPr>
        <w:ind w:left="4059" w:hanging="360"/>
      </w:pPr>
      <w:rPr>
        <w:rFonts w:ascii="Courier New" w:hAnsi="Courier New" w:cs="Courier New" w:hint="default"/>
      </w:rPr>
    </w:lvl>
    <w:lvl w:ilvl="5" w:tplc="04150005" w:tentative="1">
      <w:start w:val="1"/>
      <w:numFmt w:val="bullet"/>
      <w:lvlText w:val=""/>
      <w:lvlJc w:val="left"/>
      <w:pPr>
        <w:ind w:left="4779" w:hanging="360"/>
      </w:pPr>
      <w:rPr>
        <w:rFonts w:ascii="Wingdings" w:hAnsi="Wingdings" w:hint="default"/>
      </w:rPr>
    </w:lvl>
    <w:lvl w:ilvl="6" w:tplc="04150001" w:tentative="1">
      <w:start w:val="1"/>
      <w:numFmt w:val="bullet"/>
      <w:lvlText w:val=""/>
      <w:lvlJc w:val="left"/>
      <w:pPr>
        <w:ind w:left="5499" w:hanging="360"/>
      </w:pPr>
      <w:rPr>
        <w:rFonts w:ascii="Symbol" w:hAnsi="Symbol" w:hint="default"/>
      </w:rPr>
    </w:lvl>
    <w:lvl w:ilvl="7" w:tplc="04150003" w:tentative="1">
      <w:start w:val="1"/>
      <w:numFmt w:val="bullet"/>
      <w:lvlText w:val="o"/>
      <w:lvlJc w:val="left"/>
      <w:pPr>
        <w:ind w:left="6219" w:hanging="360"/>
      </w:pPr>
      <w:rPr>
        <w:rFonts w:ascii="Courier New" w:hAnsi="Courier New" w:cs="Courier New" w:hint="default"/>
      </w:rPr>
    </w:lvl>
    <w:lvl w:ilvl="8" w:tplc="04150005" w:tentative="1">
      <w:start w:val="1"/>
      <w:numFmt w:val="bullet"/>
      <w:lvlText w:val=""/>
      <w:lvlJc w:val="left"/>
      <w:pPr>
        <w:ind w:left="6939" w:hanging="360"/>
      </w:pPr>
      <w:rPr>
        <w:rFonts w:ascii="Wingdings" w:hAnsi="Wingdings" w:hint="default"/>
      </w:rPr>
    </w:lvl>
  </w:abstractNum>
  <w:abstractNum w:abstractNumId="12">
    <w:nsid w:val="24B143D0"/>
    <w:multiLevelType w:val="multilevel"/>
    <w:tmpl w:val="7A1ABF26"/>
    <w:lvl w:ilvl="0">
      <w:start w:val="1"/>
      <w:numFmt w:val="decimal"/>
      <w:lvlText w:val="%1."/>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nsid w:val="24F32C48"/>
    <w:multiLevelType w:val="hybridMultilevel"/>
    <w:tmpl w:val="454AA03C"/>
    <w:lvl w:ilvl="0" w:tplc="8630656A">
      <w:start w:val="1"/>
      <w:numFmt w:val="decimal"/>
      <w:lvlText w:val="%1."/>
      <w:lvlJc w:val="left"/>
      <w:pPr>
        <w:ind w:left="720" w:hanging="360"/>
      </w:pPr>
      <w:rPr>
        <w:rFonts w:cs="Lucida Sans Unicode"/>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31640068"/>
    <w:multiLevelType w:val="hybridMultilevel"/>
    <w:tmpl w:val="0346022E"/>
    <w:lvl w:ilvl="0" w:tplc="82B6E160">
      <w:start w:val="1"/>
      <w:numFmt w:val="lowerLetter"/>
      <w:lvlText w:val="%1)"/>
      <w:lvlJc w:val="left"/>
      <w:pPr>
        <w:ind w:left="720" w:hanging="360"/>
      </w:pPr>
      <w:rPr>
        <w:b w:val="0"/>
        <w:i w:val="0"/>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3BC415D8"/>
    <w:multiLevelType w:val="hybridMultilevel"/>
    <w:tmpl w:val="50729F62"/>
    <w:lvl w:ilvl="0" w:tplc="025CFC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466E36FD"/>
    <w:multiLevelType w:val="hybridMultilevel"/>
    <w:tmpl w:val="ABDECE5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4FEF501A"/>
    <w:multiLevelType w:val="multilevel"/>
    <w:tmpl w:val="97449E90"/>
    <w:lvl w:ilvl="0">
      <w:start w:val="1"/>
      <w:numFmt w:val="decimal"/>
      <w:lvlText w:val="%1."/>
      <w:lvlJc w:val="left"/>
      <w:pPr>
        <w:tabs>
          <w:tab w:val="num" w:pos="0"/>
        </w:tabs>
        <w:ind w:left="1004" w:hanging="360"/>
      </w:pPr>
      <w:rPr>
        <w:color w:val="2D2C2E"/>
        <w:sz w:val="27"/>
      </w:rPr>
    </w:lvl>
    <w:lvl w:ilvl="1">
      <w:start w:val="1"/>
      <w:numFmt w:val="bullet"/>
      <w:lvlText w:val="◦"/>
      <w:lvlJc w:val="left"/>
      <w:pPr>
        <w:tabs>
          <w:tab w:val="num" w:pos="0"/>
        </w:tabs>
        <w:ind w:left="1364" w:hanging="360"/>
      </w:pPr>
      <w:rPr>
        <w:rFonts w:ascii="OpenSymbol" w:hAnsi="OpenSymbol" w:cs="OpenSymbol"/>
      </w:rPr>
    </w:lvl>
    <w:lvl w:ilvl="2">
      <w:start w:val="1"/>
      <w:numFmt w:val="bullet"/>
      <w:lvlText w:val="▪"/>
      <w:lvlJc w:val="left"/>
      <w:pPr>
        <w:tabs>
          <w:tab w:val="num" w:pos="0"/>
        </w:tabs>
        <w:ind w:left="1724" w:hanging="360"/>
      </w:pPr>
      <w:rPr>
        <w:rFonts w:ascii="OpenSymbol" w:hAnsi="OpenSymbol" w:cs="OpenSymbol"/>
      </w:rPr>
    </w:lvl>
    <w:lvl w:ilvl="3">
      <w:start w:val="1"/>
      <w:numFmt w:val="bullet"/>
      <w:lvlText w:val=""/>
      <w:lvlJc w:val="left"/>
      <w:pPr>
        <w:tabs>
          <w:tab w:val="num" w:pos="0"/>
        </w:tabs>
        <w:ind w:left="2084" w:hanging="360"/>
      </w:pPr>
      <w:rPr>
        <w:rFonts w:ascii="Symbol" w:hAnsi="Symbol" w:cs="OpenSymbol"/>
        <w:color w:val="2D2C2E"/>
        <w:sz w:val="27"/>
      </w:rPr>
    </w:lvl>
    <w:lvl w:ilvl="4">
      <w:start w:val="1"/>
      <w:numFmt w:val="bullet"/>
      <w:lvlText w:val="◦"/>
      <w:lvlJc w:val="left"/>
      <w:pPr>
        <w:tabs>
          <w:tab w:val="num" w:pos="0"/>
        </w:tabs>
        <w:ind w:left="2444" w:hanging="360"/>
      </w:pPr>
      <w:rPr>
        <w:rFonts w:ascii="OpenSymbol" w:hAnsi="OpenSymbol" w:cs="OpenSymbol"/>
      </w:rPr>
    </w:lvl>
    <w:lvl w:ilvl="5">
      <w:start w:val="1"/>
      <w:numFmt w:val="bullet"/>
      <w:lvlText w:val="▪"/>
      <w:lvlJc w:val="left"/>
      <w:pPr>
        <w:tabs>
          <w:tab w:val="num" w:pos="0"/>
        </w:tabs>
        <w:ind w:left="2804" w:hanging="360"/>
      </w:pPr>
      <w:rPr>
        <w:rFonts w:ascii="OpenSymbol" w:hAnsi="OpenSymbol" w:cs="OpenSymbol"/>
      </w:rPr>
    </w:lvl>
    <w:lvl w:ilvl="6">
      <w:start w:val="1"/>
      <w:numFmt w:val="bullet"/>
      <w:lvlText w:val=""/>
      <w:lvlJc w:val="left"/>
      <w:pPr>
        <w:tabs>
          <w:tab w:val="num" w:pos="0"/>
        </w:tabs>
        <w:ind w:left="3164" w:hanging="360"/>
      </w:pPr>
      <w:rPr>
        <w:rFonts w:ascii="Symbol" w:hAnsi="Symbol" w:cs="OpenSymbol"/>
        <w:color w:val="2D2C2E"/>
        <w:sz w:val="27"/>
      </w:rPr>
    </w:lvl>
    <w:lvl w:ilvl="7">
      <w:start w:val="1"/>
      <w:numFmt w:val="bullet"/>
      <w:lvlText w:val="◦"/>
      <w:lvlJc w:val="left"/>
      <w:pPr>
        <w:tabs>
          <w:tab w:val="num" w:pos="0"/>
        </w:tabs>
        <w:ind w:left="3524" w:hanging="360"/>
      </w:pPr>
      <w:rPr>
        <w:rFonts w:ascii="OpenSymbol" w:hAnsi="OpenSymbol" w:cs="OpenSymbol"/>
      </w:rPr>
    </w:lvl>
    <w:lvl w:ilvl="8">
      <w:start w:val="1"/>
      <w:numFmt w:val="bullet"/>
      <w:lvlText w:val="▪"/>
      <w:lvlJc w:val="left"/>
      <w:pPr>
        <w:tabs>
          <w:tab w:val="num" w:pos="0"/>
        </w:tabs>
        <w:ind w:left="3884" w:hanging="360"/>
      </w:pPr>
      <w:rPr>
        <w:rFonts w:ascii="OpenSymbol" w:hAnsi="OpenSymbol" w:cs="OpenSymbol"/>
      </w:rPr>
    </w:lvl>
  </w:abstractNum>
  <w:abstractNum w:abstractNumId="18">
    <w:nsid w:val="58D51F29"/>
    <w:multiLevelType w:val="multilevel"/>
    <w:tmpl w:val="7DAA7FAE"/>
    <w:lvl w:ilvl="0">
      <w:start w:val="1"/>
      <w:numFmt w:val="decimal"/>
      <w:lvlText w:val="%1."/>
      <w:lvlJc w:val="left"/>
      <w:pPr>
        <w:tabs>
          <w:tab w:val="num" w:pos="720"/>
        </w:tabs>
        <w:ind w:left="720" w:hanging="360"/>
      </w:pPr>
      <w:rPr>
        <w:color w:val="0B0A0D"/>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591D746C"/>
    <w:multiLevelType w:val="hybridMultilevel"/>
    <w:tmpl w:val="265E4FF4"/>
    <w:lvl w:ilvl="0" w:tplc="C952C4A0">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654E1CEA"/>
    <w:multiLevelType w:val="multilevel"/>
    <w:tmpl w:val="02BAD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6BF31CCF"/>
    <w:multiLevelType w:val="multilevel"/>
    <w:tmpl w:val="F08CDB0C"/>
    <w:lvl w:ilvl="0">
      <w:start w:val="1"/>
      <w:numFmt w:val="decimal"/>
      <w:lvlText w:val="%1."/>
      <w:lvlJc w:val="left"/>
      <w:pPr>
        <w:tabs>
          <w:tab w:val="num" w:pos="819"/>
        </w:tabs>
        <w:ind w:left="819" w:hanging="360"/>
      </w:pPr>
      <w:rPr>
        <w:b/>
        <w:bCs/>
        <w:color w:val="3C3A3B"/>
        <w:w w:val="100"/>
        <w:sz w:val="20"/>
        <w:szCs w:val="20"/>
      </w:rPr>
    </w:lvl>
    <w:lvl w:ilvl="1">
      <w:start w:val="1"/>
      <w:numFmt w:val="bullet"/>
      <w:lvlText w:val="◦"/>
      <w:lvlJc w:val="left"/>
      <w:pPr>
        <w:tabs>
          <w:tab w:val="num" w:pos="1179"/>
        </w:tabs>
        <w:ind w:left="1179" w:hanging="360"/>
      </w:pPr>
      <w:rPr>
        <w:rFonts w:ascii="OpenSymbol" w:hAnsi="OpenSymbol"/>
      </w:rPr>
    </w:lvl>
    <w:lvl w:ilvl="2">
      <w:start w:val="1"/>
      <w:numFmt w:val="bullet"/>
      <w:lvlText w:val="▪"/>
      <w:lvlJc w:val="left"/>
      <w:pPr>
        <w:tabs>
          <w:tab w:val="num" w:pos="1539"/>
        </w:tabs>
        <w:ind w:left="1539" w:hanging="360"/>
      </w:pPr>
      <w:rPr>
        <w:rFonts w:ascii="OpenSymbol" w:hAnsi="OpenSymbol"/>
      </w:rPr>
    </w:lvl>
    <w:lvl w:ilvl="3">
      <w:start w:val="1"/>
      <w:numFmt w:val="bullet"/>
      <w:lvlText w:val=""/>
      <w:lvlJc w:val="left"/>
      <w:pPr>
        <w:tabs>
          <w:tab w:val="num" w:pos="1899"/>
        </w:tabs>
        <w:ind w:left="1899" w:hanging="360"/>
      </w:pPr>
      <w:rPr>
        <w:rFonts w:ascii="Symbol" w:hAnsi="Symbol" w:cs="Arimo"/>
        <w:b/>
        <w:bCs/>
        <w:color w:val="3C3A3B"/>
        <w:w w:val="100"/>
        <w:sz w:val="20"/>
        <w:szCs w:val="20"/>
      </w:rPr>
    </w:lvl>
    <w:lvl w:ilvl="4">
      <w:start w:val="1"/>
      <w:numFmt w:val="bullet"/>
      <w:lvlText w:val="◦"/>
      <w:lvlJc w:val="left"/>
      <w:pPr>
        <w:tabs>
          <w:tab w:val="num" w:pos="2259"/>
        </w:tabs>
        <w:ind w:left="2259" w:hanging="360"/>
      </w:pPr>
      <w:rPr>
        <w:rFonts w:ascii="OpenSymbol" w:hAnsi="OpenSymbol"/>
      </w:rPr>
    </w:lvl>
    <w:lvl w:ilvl="5">
      <w:start w:val="1"/>
      <w:numFmt w:val="bullet"/>
      <w:lvlText w:val="▪"/>
      <w:lvlJc w:val="left"/>
      <w:pPr>
        <w:tabs>
          <w:tab w:val="num" w:pos="2619"/>
        </w:tabs>
        <w:ind w:left="2619" w:hanging="360"/>
      </w:pPr>
      <w:rPr>
        <w:rFonts w:ascii="OpenSymbol" w:hAnsi="OpenSymbol"/>
      </w:rPr>
    </w:lvl>
    <w:lvl w:ilvl="6">
      <w:start w:val="1"/>
      <w:numFmt w:val="bullet"/>
      <w:lvlText w:val=""/>
      <w:lvlJc w:val="left"/>
      <w:pPr>
        <w:tabs>
          <w:tab w:val="num" w:pos="2979"/>
        </w:tabs>
        <w:ind w:left="2979" w:hanging="360"/>
      </w:pPr>
      <w:rPr>
        <w:rFonts w:ascii="Symbol" w:hAnsi="Symbol" w:cs="Arimo"/>
        <w:b/>
        <w:bCs/>
        <w:color w:val="3C3A3B"/>
        <w:w w:val="100"/>
        <w:sz w:val="20"/>
        <w:szCs w:val="20"/>
      </w:rPr>
    </w:lvl>
    <w:lvl w:ilvl="7">
      <w:start w:val="1"/>
      <w:numFmt w:val="bullet"/>
      <w:lvlText w:val="◦"/>
      <w:lvlJc w:val="left"/>
      <w:pPr>
        <w:tabs>
          <w:tab w:val="num" w:pos="3339"/>
        </w:tabs>
        <w:ind w:left="3339" w:hanging="360"/>
      </w:pPr>
      <w:rPr>
        <w:rFonts w:ascii="OpenSymbol" w:hAnsi="OpenSymbol"/>
      </w:rPr>
    </w:lvl>
    <w:lvl w:ilvl="8">
      <w:start w:val="1"/>
      <w:numFmt w:val="bullet"/>
      <w:lvlText w:val="▪"/>
      <w:lvlJc w:val="left"/>
      <w:pPr>
        <w:tabs>
          <w:tab w:val="num" w:pos="3699"/>
        </w:tabs>
        <w:ind w:left="3699" w:hanging="360"/>
      </w:pPr>
      <w:rPr>
        <w:rFonts w:ascii="OpenSymbol" w:hAnsi="OpenSymbol"/>
      </w:rPr>
    </w:lvl>
  </w:abstractNum>
  <w:abstractNum w:abstractNumId="22">
    <w:nsid w:val="6E02206E"/>
    <w:multiLevelType w:val="hybridMultilevel"/>
    <w:tmpl w:val="2F145B76"/>
    <w:lvl w:ilvl="0" w:tplc="57CEFCB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3B82C9A"/>
    <w:multiLevelType w:val="multilevel"/>
    <w:tmpl w:val="B7F813F4"/>
    <w:lvl w:ilvl="0">
      <w:start w:val="1"/>
      <w:numFmt w:val="decimal"/>
      <w:lvlText w:val="%1."/>
      <w:lvlJc w:val="left"/>
      <w:pPr>
        <w:tabs>
          <w:tab w:val="num" w:pos="840"/>
        </w:tabs>
        <w:ind w:left="840" w:hanging="360"/>
      </w:pPr>
      <w:rPr>
        <w:b/>
        <w:bCs/>
        <w:color w:val="000000"/>
        <w:sz w:val="20"/>
        <w:szCs w:val="20"/>
      </w:rPr>
    </w:lvl>
    <w:lvl w:ilvl="1">
      <w:start w:val="1"/>
      <w:numFmt w:val="bullet"/>
      <w:lvlText w:val="◦"/>
      <w:lvlJc w:val="left"/>
      <w:pPr>
        <w:tabs>
          <w:tab w:val="num" w:pos="1200"/>
        </w:tabs>
        <w:ind w:left="1200" w:hanging="360"/>
      </w:pPr>
      <w:rPr>
        <w:rFonts w:ascii="OpenSymbol" w:hAnsi="OpenSymbol" w:cs="OpenSymbol"/>
      </w:rPr>
    </w:lvl>
    <w:lvl w:ilvl="2">
      <w:start w:val="1"/>
      <w:numFmt w:val="bullet"/>
      <w:lvlText w:val="▪"/>
      <w:lvlJc w:val="left"/>
      <w:pPr>
        <w:tabs>
          <w:tab w:val="num" w:pos="1560"/>
        </w:tabs>
        <w:ind w:left="1560" w:hanging="360"/>
      </w:pPr>
      <w:rPr>
        <w:rFonts w:ascii="OpenSymbol" w:hAnsi="OpenSymbol" w:cs="OpenSymbol"/>
      </w:rPr>
    </w:lvl>
    <w:lvl w:ilvl="3">
      <w:start w:val="1"/>
      <w:numFmt w:val="bullet"/>
      <w:lvlText w:val=""/>
      <w:lvlJc w:val="left"/>
      <w:pPr>
        <w:tabs>
          <w:tab w:val="num" w:pos="1920"/>
        </w:tabs>
        <w:ind w:left="1920" w:hanging="360"/>
      </w:pPr>
      <w:rPr>
        <w:rFonts w:ascii="Symbol" w:hAnsi="Symbol" w:cs="TimesNewRomanPS-BoldMT"/>
        <w:b/>
        <w:bCs/>
        <w:color w:val="000000"/>
        <w:sz w:val="20"/>
        <w:szCs w:val="20"/>
      </w:rPr>
    </w:lvl>
    <w:lvl w:ilvl="4">
      <w:start w:val="1"/>
      <w:numFmt w:val="bullet"/>
      <w:lvlText w:val="◦"/>
      <w:lvlJc w:val="left"/>
      <w:pPr>
        <w:tabs>
          <w:tab w:val="num" w:pos="2280"/>
        </w:tabs>
        <w:ind w:left="2280" w:hanging="360"/>
      </w:pPr>
      <w:rPr>
        <w:rFonts w:ascii="OpenSymbol" w:hAnsi="OpenSymbol" w:cs="OpenSymbol"/>
      </w:rPr>
    </w:lvl>
    <w:lvl w:ilvl="5">
      <w:start w:val="1"/>
      <w:numFmt w:val="bullet"/>
      <w:lvlText w:val="▪"/>
      <w:lvlJc w:val="left"/>
      <w:pPr>
        <w:tabs>
          <w:tab w:val="num" w:pos="2640"/>
        </w:tabs>
        <w:ind w:left="2640" w:hanging="360"/>
      </w:pPr>
      <w:rPr>
        <w:rFonts w:ascii="OpenSymbol" w:hAnsi="OpenSymbol" w:cs="OpenSymbol"/>
      </w:rPr>
    </w:lvl>
    <w:lvl w:ilvl="6">
      <w:start w:val="1"/>
      <w:numFmt w:val="bullet"/>
      <w:lvlText w:val=""/>
      <w:lvlJc w:val="left"/>
      <w:pPr>
        <w:tabs>
          <w:tab w:val="num" w:pos="3000"/>
        </w:tabs>
        <w:ind w:left="3000" w:hanging="360"/>
      </w:pPr>
      <w:rPr>
        <w:rFonts w:ascii="Symbol" w:hAnsi="Symbol" w:cs="TimesNewRomanPS-BoldMT"/>
        <w:b/>
        <w:bCs/>
        <w:color w:val="000000"/>
        <w:sz w:val="20"/>
        <w:szCs w:val="20"/>
      </w:rPr>
    </w:lvl>
    <w:lvl w:ilvl="7">
      <w:start w:val="1"/>
      <w:numFmt w:val="bullet"/>
      <w:lvlText w:val="◦"/>
      <w:lvlJc w:val="left"/>
      <w:pPr>
        <w:tabs>
          <w:tab w:val="num" w:pos="3360"/>
        </w:tabs>
        <w:ind w:left="3360" w:hanging="360"/>
      </w:pPr>
      <w:rPr>
        <w:rFonts w:ascii="OpenSymbol" w:hAnsi="OpenSymbol" w:cs="OpenSymbol"/>
      </w:rPr>
    </w:lvl>
    <w:lvl w:ilvl="8">
      <w:start w:val="1"/>
      <w:numFmt w:val="bullet"/>
      <w:lvlText w:val="▪"/>
      <w:lvlJc w:val="left"/>
      <w:pPr>
        <w:tabs>
          <w:tab w:val="num" w:pos="3720"/>
        </w:tabs>
        <w:ind w:left="3720" w:hanging="360"/>
      </w:pPr>
      <w:rPr>
        <w:rFonts w:ascii="OpenSymbol" w:hAnsi="OpenSymbol" w:cs="OpenSymbol"/>
      </w:rPr>
    </w:lvl>
  </w:abstractNum>
  <w:abstractNum w:abstractNumId="24">
    <w:nsid w:val="7C6A4E23"/>
    <w:multiLevelType w:val="hybridMultilevel"/>
    <w:tmpl w:val="79E49AA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2"/>
  </w:num>
  <w:num w:numId="14">
    <w:abstractNumId w:val="20"/>
  </w:num>
  <w:num w:numId="15">
    <w:abstractNumId w:val="15"/>
  </w:num>
  <w:num w:numId="16">
    <w:abstractNumId w:val="10"/>
  </w:num>
  <w:num w:numId="17">
    <w:abstractNumId w:val="2"/>
  </w:num>
  <w:num w:numId="18">
    <w:abstractNumId w:val="6"/>
  </w:num>
  <w:num w:numId="19">
    <w:abstractNumId w:val="18"/>
  </w:num>
  <w:num w:numId="20">
    <w:abstractNumId w:val="23"/>
  </w:num>
  <w:num w:numId="21">
    <w:abstractNumId w:val="12"/>
  </w:num>
  <w:num w:numId="22">
    <w:abstractNumId w:val="17"/>
  </w:num>
  <w:num w:numId="23">
    <w:abstractNumId w:val="8"/>
  </w:num>
  <w:num w:numId="24">
    <w:abstractNumId w:val="16"/>
  </w:num>
  <w:num w:numId="25">
    <w:abstractNumId w:val="9"/>
  </w:num>
  <w:num w:numId="26">
    <w:abstractNumId w:val="11"/>
  </w:num>
  <w:num w:numId="27">
    <w:abstractNumId w:val="7"/>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7D3"/>
    <w:rsid w:val="0001605C"/>
    <w:rsid w:val="000711D1"/>
    <w:rsid w:val="00076AB9"/>
    <w:rsid w:val="000F06D7"/>
    <w:rsid w:val="0010051B"/>
    <w:rsid w:val="00103EF4"/>
    <w:rsid w:val="00141975"/>
    <w:rsid w:val="00144169"/>
    <w:rsid w:val="001471C4"/>
    <w:rsid w:val="00195B57"/>
    <w:rsid w:val="001978AD"/>
    <w:rsid w:val="002E796C"/>
    <w:rsid w:val="00334AFC"/>
    <w:rsid w:val="00381A27"/>
    <w:rsid w:val="00391FEB"/>
    <w:rsid w:val="003D377D"/>
    <w:rsid w:val="003D7999"/>
    <w:rsid w:val="003E24B3"/>
    <w:rsid w:val="003E6D70"/>
    <w:rsid w:val="00406422"/>
    <w:rsid w:val="00455E4E"/>
    <w:rsid w:val="004731DB"/>
    <w:rsid w:val="004D125C"/>
    <w:rsid w:val="00572701"/>
    <w:rsid w:val="00670846"/>
    <w:rsid w:val="006850A8"/>
    <w:rsid w:val="00692A7E"/>
    <w:rsid w:val="00775465"/>
    <w:rsid w:val="00876788"/>
    <w:rsid w:val="009B70F5"/>
    <w:rsid w:val="009C496A"/>
    <w:rsid w:val="009E12C2"/>
    <w:rsid w:val="009F5090"/>
    <w:rsid w:val="00A86DB8"/>
    <w:rsid w:val="00B67A79"/>
    <w:rsid w:val="00B753C6"/>
    <w:rsid w:val="00B857D3"/>
    <w:rsid w:val="00B86B05"/>
    <w:rsid w:val="00C42FAE"/>
    <w:rsid w:val="00CB1331"/>
    <w:rsid w:val="00CB7ED8"/>
    <w:rsid w:val="00CD1832"/>
    <w:rsid w:val="00CE3EC4"/>
    <w:rsid w:val="00D02584"/>
    <w:rsid w:val="00D436CA"/>
    <w:rsid w:val="00D62747"/>
    <w:rsid w:val="00D74A28"/>
    <w:rsid w:val="00DE4AF5"/>
    <w:rsid w:val="00E55998"/>
    <w:rsid w:val="00F869B5"/>
    <w:rsid w:val="00F90D4A"/>
    <w:rsid w:val="00FB5A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C9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857D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857D3"/>
    <w:pPr>
      <w:ind w:left="720"/>
      <w:contextualSpacing/>
    </w:pPr>
  </w:style>
  <w:style w:type="character" w:styleId="Hipercze">
    <w:name w:val="Hyperlink"/>
    <w:basedOn w:val="Domylnaczcionkaakapitu"/>
    <w:uiPriority w:val="99"/>
    <w:unhideWhenUsed/>
    <w:rsid w:val="00B857D3"/>
    <w:rPr>
      <w:color w:val="0000FF"/>
      <w:u w:val="single"/>
    </w:rPr>
  </w:style>
  <w:style w:type="paragraph" w:styleId="Tekstdymka">
    <w:name w:val="Balloon Text"/>
    <w:basedOn w:val="Normalny"/>
    <w:link w:val="TekstdymkaZnak"/>
    <w:uiPriority w:val="99"/>
    <w:semiHidden/>
    <w:unhideWhenUsed/>
    <w:rsid w:val="00D74A2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74A2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857D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857D3"/>
    <w:pPr>
      <w:ind w:left="720"/>
      <w:contextualSpacing/>
    </w:pPr>
  </w:style>
  <w:style w:type="character" w:styleId="Hipercze">
    <w:name w:val="Hyperlink"/>
    <w:basedOn w:val="Domylnaczcionkaakapitu"/>
    <w:uiPriority w:val="99"/>
    <w:unhideWhenUsed/>
    <w:rsid w:val="00B857D3"/>
    <w:rPr>
      <w:color w:val="0000FF"/>
      <w:u w:val="single"/>
    </w:rPr>
  </w:style>
  <w:style w:type="paragraph" w:styleId="Tekstdymka">
    <w:name w:val="Balloon Text"/>
    <w:basedOn w:val="Normalny"/>
    <w:link w:val="TekstdymkaZnak"/>
    <w:uiPriority w:val="99"/>
    <w:semiHidden/>
    <w:unhideWhenUsed/>
    <w:rsid w:val="00D74A2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74A2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lawek.rejman@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1991</Words>
  <Characters>11947</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dc:creator>
  <cp:lastModifiedBy>Damian Wiśniowski</cp:lastModifiedBy>
  <cp:revision>2</cp:revision>
  <cp:lastPrinted>2024-11-07T12:59:00Z</cp:lastPrinted>
  <dcterms:created xsi:type="dcterms:W3CDTF">2024-11-07T13:00:00Z</dcterms:created>
  <dcterms:modified xsi:type="dcterms:W3CDTF">2024-11-07T13:00:00Z</dcterms:modified>
</cp:coreProperties>
</file>