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34E" w:rsidRPr="00D3734E" w:rsidRDefault="00D3734E" w:rsidP="00D3734E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  <w:bookmarkStart w:id="0" w:name="_Hlk168382084"/>
      <w:r w:rsidRPr="00D3734E">
        <w:rPr>
          <w:rFonts w:ascii="Times New Roman" w:eastAsia="Calibri" w:hAnsi="Times New Roman" w:cs="Times New Roman"/>
        </w:rPr>
        <w:t>Załącznik nr 1  do zapytania cenowego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……………………………………………</w:t>
      </w:r>
      <w:r w:rsidRPr="00D3734E">
        <w:rPr>
          <w:rFonts w:ascii="Times New Roman" w:eastAsia="Calibri" w:hAnsi="Times New Roman" w:cs="Times New Roman"/>
        </w:rPr>
        <w:tab/>
      </w:r>
      <w:r w:rsidRPr="00D3734E">
        <w:rPr>
          <w:rFonts w:ascii="Times New Roman" w:eastAsia="Calibri" w:hAnsi="Times New Roman" w:cs="Times New Roman"/>
        </w:rPr>
        <w:tab/>
        <w:t>……………………………………………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(nazwa podmiotu składającego ofertę)</w:t>
      </w:r>
      <w:r w:rsidRPr="00D3734E">
        <w:rPr>
          <w:rFonts w:ascii="Times New Roman" w:eastAsia="Calibri" w:hAnsi="Times New Roman" w:cs="Times New Roman"/>
        </w:rPr>
        <w:tab/>
      </w:r>
      <w:r w:rsidRPr="00D3734E">
        <w:rPr>
          <w:rFonts w:ascii="Times New Roman" w:eastAsia="Calibri" w:hAnsi="Times New Roman" w:cs="Times New Roman"/>
        </w:rPr>
        <w:tab/>
      </w:r>
      <w:r w:rsidRPr="00D3734E">
        <w:rPr>
          <w:rFonts w:ascii="Times New Roman" w:eastAsia="Calibri" w:hAnsi="Times New Roman" w:cs="Times New Roman"/>
        </w:rPr>
        <w:tab/>
      </w:r>
      <w:r w:rsidRPr="00D3734E">
        <w:rPr>
          <w:rFonts w:ascii="Times New Roman" w:eastAsia="Calibri" w:hAnsi="Times New Roman" w:cs="Times New Roman"/>
        </w:rPr>
        <w:tab/>
      </w:r>
      <w:r w:rsidRPr="00D3734E">
        <w:rPr>
          <w:rFonts w:ascii="Times New Roman" w:eastAsia="Calibri" w:hAnsi="Times New Roman" w:cs="Times New Roman"/>
        </w:rPr>
        <w:tab/>
        <w:t>(miejscowość, data)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………………………………………………………………</w:t>
      </w:r>
    </w:p>
    <w:p w:rsidR="00D3734E" w:rsidRPr="00D3734E" w:rsidRDefault="00D3734E" w:rsidP="00D3734E">
      <w:pPr>
        <w:spacing w:after="200" w:line="276" w:lineRule="auto"/>
        <w:ind w:left="426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(siedziba – dane teleadresowe)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………………………………………………………………</w:t>
      </w:r>
    </w:p>
    <w:p w:rsidR="00D3734E" w:rsidRPr="00D3734E" w:rsidRDefault="00D3734E" w:rsidP="00D3734E">
      <w:pPr>
        <w:spacing w:after="200" w:line="276" w:lineRule="auto"/>
        <w:ind w:left="1134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(NIP, REGON)</w:t>
      </w:r>
    </w:p>
    <w:p w:rsidR="00D3734E" w:rsidRPr="00D3734E" w:rsidRDefault="00D3734E" w:rsidP="00D3734E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FORMULARZ OFERTY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D3734E">
        <w:rPr>
          <w:rFonts w:ascii="Times New Roman" w:eastAsia="Calibri" w:hAnsi="Times New Roman" w:cs="Times New Roman"/>
        </w:rPr>
        <w:t xml:space="preserve">Odpowiadając na zapytanie cenowe Zespołu Szkół Ekonomicznych im. Jana Pawła II w Staszowie z dnia ………………………….. dotyczące zamówienie pn. </w:t>
      </w:r>
    </w:p>
    <w:p w:rsidR="00D3734E" w:rsidRPr="00D3734E" w:rsidRDefault="00D3734E" w:rsidP="00D3734E">
      <w:pPr>
        <w:spacing w:line="360" w:lineRule="auto"/>
        <w:rPr>
          <w:rFonts w:ascii="Times New Roman" w:hAnsi="Times New Roman" w:cs="Times New Roman"/>
        </w:rPr>
      </w:pPr>
      <w:r w:rsidRPr="00D3734E">
        <w:rPr>
          <w:rFonts w:ascii="Times New Roman" w:eastAsia="Calibri" w:hAnsi="Times New Roman" w:cs="Times New Roman"/>
          <w:b/>
        </w:rPr>
        <w:t>„</w:t>
      </w:r>
      <w:r w:rsidRPr="00D3734E">
        <w:rPr>
          <w:rFonts w:ascii="Times New Roman" w:eastAsia="Calibri" w:hAnsi="Times New Roman" w:cs="Times New Roman"/>
          <w:bCs/>
        </w:rPr>
        <w:t>Dostarczenie materiałów promocyjnych</w:t>
      </w:r>
      <w:r w:rsidRPr="00D3734E">
        <w:rPr>
          <w:rFonts w:ascii="Times New Roman" w:eastAsia="Calibri" w:hAnsi="Times New Roman" w:cs="Times New Roman"/>
          <w:b/>
        </w:rPr>
        <w:t xml:space="preserve"> </w:t>
      </w:r>
      <w:r w:rsidRPr="00D3734E">
        <w:rPr>
          <w:rFonts w:ascii="Times New Roman" w:hAnsi="Times New Roman" w:cs="Times New Roman"/>
        </w:rPr>
        <w:t>do realizacji projektu « </w:t>
      </w:r>
      <w:r w:rsidRPr="00D3734E">
        <w:rPr>
          <w:rFonts w:ascii="Times New Roman" w:hAnsi="Times New Roman" w:cs="Times New Roman"/>
          <w:b/>
          <w:bCs/>
        </w:rPr>
        <w:t>Mobilność europejska szansą na lepszy start w życie zawodowe</w:t>
      </w:r>
      <w:r w:rsidRPr="00D3734E">
        <w:rPr>
          <w:rFonts w:ascii="Times New Roman" w:hAnsi="Times New Roman" w:cs="Times New Roman"/>
        </w:rPr>
        <w:t xml:space="preserve"> » o numerze  </w:t>
      </w:r>
      <w:r w:rsidRPr="00D3734E">
        <w:rPr>
          <w:rFonts w:ascii="Times New Roman" w:hAnsi="Times New Roman" w:cs="Times New Roman"/>
          <w:b/>
          <w:bCs/>
        </w:rPr>
        <w:t>2023-1-PL0-KA122-VET-000148056</w:t>
      </w:r>
      <w:r w:rsidRPr="00D3734E">
        <w:rPr>
          <w:rFonts w:ascii="Times New Roman" w:hAnsi="Times New Roman" w:cs="Times New Roman"/>
        </w:rPr>
        <w:t xml:space="preserve"> realizowanego w ramach projektu </w:t>
      </w:r>
      <w:r w:rsidRPr="00D3734E">
        <w:rPr>
          <w:rFonts w:ascii="Times New Roman" w:hAnsi="Times New Roman" w:cs="Times New Roman"/>
          <w:b/>
          <w:bCs/>
        </w:rPr>
        <w:t xml:space="preserve">„Zagraniczna mobilność edukacyjna uczniów i absolwentów oraz kadry kształcenia zawodowego” </w:t>
      </w:r>
      <w:r w:rsidRPr="00D3734E">
        <w:rPr>
          <w:rFonts w:ascii="Times New Roman" w:hAnsi="Times New Roman" w:cs="Times New Roman"/>
        </w:rPr>
        <w:t xml:space="preserve">współfinansowanego przez Unię Europejską ze środków Europejskiego Funduszu Społecznego+, w Programie Fundusze Europejskie dla Rozwoju Społecznego 2021-2027 realizowanego na zasadach Programu Erasmus+ </w:t>
      </w:r>
      <w:r w:rsidRPr="00D3734E">
        <w:rPr>
          <w:rFonts w:ascii="Times New Roman" w:eastAsia="Calibri" w:hAnsi="Times New Roman" w:cs="Times New Roman"/>
        </w:rPr>
        <w:t>do Zespołu Szkół Ekonomicznych  im. Jana Pawła II w Staszowie”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D3734E">
        <w:rPr>
          <w:rFonts w:ascii="Times New Roman" w:eastAsia="Calibri" w:hAnsi="Times New Roman" w:cs="Times New Roman"/>
        </w:rPr>
        <w:t>Oferujemy wykonanie usługi/dostawy/roboty budowlanej będącej przedmiotem zamówienia, jeżeli oferta nasza zostanie uznana za najkorzystniejszą za cenę: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63"/>
        <w:gridCol w:w="3417"/>
        <w:gridCol w:w="709"/>
        <w:gridCol w:w="1172"/>
        <w:gridCol w:w="1035"/>
        <w:gridCol w:w="1458"/>
      </w:tblGrid>
      <w:tr w:rsidR="00D3734E" w:rsidRPr="00D3734E" w:rsidTr="00D6388B">
        <w:trPr>
          <w:trHeight w:val="506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Nazwa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Ilość szt.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Wartość netto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VAT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Wartość brutto</w:t>
            </w:r>
          </w:p>
        </w:tc>
      </w:tr>
      <w:tr w:rsidR="00D3734E" w:rsidRPr="00D3734E" w:rsidTr="00D6388B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pStyle w:val="Akapitzlist1"/>
              <w:numPr>
                <w:ilvl w:val="0"/>
                <w:numId w:val="2"/>
              </w:numPr>
              <w:spacing w:line="100" w:lineRule="atLeast"/>
              <w:rPr>
                <w:rFonts w:ascii="Times New Roman" w:eastAsia="Calibri" w:hAnsi="Times New Roman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Długopis aluminiowy EKEN czarny z nadrukiem wg wzoru</w:t>
            </w:r>
            <w:r w:rsidRPr="00D3734E">
              <w:rPr>
                <w:rFonts w:ascii="Times New Roman" w:eastAsia="Calibri" w:hAnsi="Times New Roman" w:cs="Times New Roman"/>
                <w:b/>
              </w:rPr>
              <w:tab/>
            </w:r>
            <w:r w:rsidRPr="00D3734E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34E" w:rsidRPr="00D3734E" w:rsidTr="00D6388B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pStyle w:val="Akapitzlist1"/>
              <w:numPr>
                <w:ilvl w:val="0"/>
                <w:numId w:val="2"/>
              </w:numPr>
              <w:spacing w:line="100" w:lineRule="atLeast"/>
              <w:rPr>
                <w:rFonts w:ascii="Times New Roman" w:eastAsia="Calibri" w:hAnsi="Times New Roman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Notes</w:t>
            </w:r>
            <w:r>
              <w:rPr>
                <w:rFonts w:ascii="Times New Roman" w:eastAsia="Calibri" w:hAnsi="Times New Roman" w:cs="Times New Roman"/>
                <w:b/>
              </w:rPr>
              <w:t xml:space="preserve"> w linie</w:t>
            </w:r>
            <w:r w:rsidRPr="00D3734E">
              <w:rPr>
                <w:rFonts w:ascii="Times New Roman" w:eastAsia="Calibri" w:hAnsi="Times New Roman" w:cs="Times New Roman"/>
                <w:b/>
              </w:rPr>
              <w:t xml:space="preserve"> z </w:t>
            </w:r>
            <w:proofErr w:type="spellStart"/>
            <w:r w:rsidRPr="00D3734E">
              <w:rPr>
                <w:rFonts w:ascii="Times New Roman" w:eastAsia="Calibri" w:hAnsi="Times New Roman" w:cs="Times New Roman"/>
                <w:b/>
              </w:rPr>
              <w:t>recyklingowanej</w:t>
            </w:r>
            <w:proofErr w:type="spellEnd"/>
            <w:r w:rsidRPr="00D3734E">
              <w:rPr>
                <w:rFonts w:ascii="Times New Roman" w:eastAsia="Calibri" w:hAnsi="Times New Roman" w:cs="Times New Roman"/>
                <w:b/>
              </w:rPr>
              <w:t xml:space="preserve"> bawełny BIVELLO A5 szary z nadrukiem wg wzoru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34E" w:rsidRPr="00D3734E" w:rsidTr="00D6388B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pStyle w:val="Akapitzlist1"/>
              <w:spacing w:line="100" w:lineRule="atLeast"/>
              <w:ind w:left="360"/>
              <w:rPr>
                <w:rFonts w:ascii="Times New Roman" w:eastAsia="Calibri" w:hAnsi="Times New Roman"/>
              </w:rPr>
            </w:pPr>
            <w:r w:rsidRPr="00D3734E">
              <w:rPr>
                <w:rFonts w:ascii="Times New Roman" w:eastAsia="Calibri" w:hAnsi="Times New Roman"/>
              </w:rPr>
              <w:lastRenderedPageBreak/>
              <w:t>3.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 xml:space="preserve">Kubek ceramiczny </w:t>
            </w:r>
            <w:proofErr w:type="spellStart"/>
            <w:r w:rsidRPr="00D3734E">
              <w:rPr>
                <w:rFonts w:ascii="Times New Roman" w:eastAsia="Calibri" w:hAnsi="Times New Roman" w:cs="Times New Roman"/>
                <w:b/>
              </w:rPr>
              <w:t>Arona</w:t>
            </w:r>
            <w:proofErr w:type="spellEnd"/>
            <w:r w:rsidRPr="00D3734E">
              <w:rPr>
                <w:rFonts w:ascii="Times New Roman" w:eastAsia="Calibri" w:hAnsi="Times New Roman" w:cs="Times New Roman"/>
                <w:b/>
              </w:rPr>
              <w:t xml:space="preserve">  biały 320ml z drewnianą pokrywką/podstawką  z  nadrukiem wg wzoru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rPr>
                <w:rFonts w:ascii="Times New Roman" w:eastAsia="Calibri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</w:rPr>
              <w:t xml:space="preserve">   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34E" w:rsidRPr="00D3734E" w:rsidTr="00D6388B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pStyle w:val="Akapitzlist1"/>
              <w:spacing w:line="100" w:lineRule="atLeast"/>
              <w:ind w:left="360"/>
              <w:rPr>
                <w:rFonts w:ascii="Times New Roman" w:eastAsia="Calibri" w:hAnsi="Times New Roman"/>
              </w:rPr>
            </w:pPr>
            <w:r w:rsidRPr="00D3734E">
              <w:rPr>
                <w:rFonts w:ascii="Times New Roman" w:eastAsia="Calibri" w:hAnsi="Times New Roman"/>
              </w:rPr>
              <w:t>4.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Torba bawełniana SLING 180g z jednym uchem z nadrukiem wg wzoru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34E" w:rsidRPr="00D3734E" w:rsidTr="00D6388B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pStyle w:val="Akapitzlist1"/>
              <w:spacing w:line="100" w:lineRule="atLeast"/>
              <w:ind w:left="360"/>
              <w:rPr>
                <w:rFonts w:ascii="Times New Roman" w:eastAsia="Calibri" w:hAnsi="Times New Roman"/>
              </w:rPr>
            </w:pPr>
            <w:r w:rsidRPr="00D3734E">
              <w:rPr>
                <w:rFonts w:ascii="Times New Roman" w:eastAsia="Calibri" w:hAnsi="Times New Roman"/>
              </w:rPr>
              <w:t>5.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 xml:space="preserve">Zestaw piśmienniczy  </w:t>
            </w:r>
            <w:proofErr w:type="spellStart"/>
            <w:r w:rsidRPr="00D3734E">
              <w:rPr>
                <w:rFonts w:ascii="Times New Roman" w:eastAsia="Calibri" w:hAnsi="Times New Roman" w:cs="Times New Roman"/>
                <w:b/>
              </w:rPr>
              <w:t>Campinas</w:t>
            </w:r>
            <w:proofErr w:type="spellEnd"/>
            <w:r w:rsidRPr="00D3734E">
              <w:rPr>
                <w:rFonts w:ascii="Times New Roman" w:eastAsia="Calibri" w:hAnsi="Times New Roman" w:cs="Times New Roman"/>
                <w:b/>
              </w:rPr>
              <w:t xml:space="preserve"> czarny (długopis aluminiowy i ołówek automatyczny – rysik 0,7mm, zapakowane w etui) z nadrukiem wg wzoru </w:t>
            </w:r>
            <w:r w:rsidRPr="00D3734E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34E" w:rsidRPr="00D3734E" w:rsidTr="00D6388B">
        <w:tc>
          <w:tcPr>
            <w:tcW w:w="5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RAZEM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Netto …………………</w:t>
      </w:r>
      <w:r w:rsidR="001F19D1">
        <w:rPr>
          <w:rFonts w:ascii="Times New Roman" w:eastAsia="Calibri" w:hAnsi="Times New Roman" w:cs="Times New Roman"/>
        </w:rPr>
        <w:t>…………………</w:t>
      </w:r>
      <w:r w:rsidRPr="00D3734E">
        <w:rPr>
          <w:rFonts w:ascii="Times New Roman" w:eastAsia="Calibri" w:hAnsi="Times New Roman" w:cs="Times New Roman"/>
        </w:rPr>
        <w:t>………. zł (słownie</w:t>
      </w:r>
      <w:r w:rsidR="001F19D1">
        <w:rPr>
          <w:rFonts w:ascii="Times New Roman" w:eastAsia="Calibri" w:hAnsi="Times New Roman" w:cs="Times New Roman"/>
        </w:rPr>
        <w:t>……….</w:t>
      </w:r>
      <w:r w:rsidRPr="00D3734E">
        <w:rPr>
          <w:rFonts w:ascii="Times New Roman" w:eastAsia="Calibri" w:hAnsi="Times New Roman" w:cs="Times New Roman"/>
        </w:rPr>
        <w:t>:…………</w:t>
      </w:r>
      <w:r w:rsidR="001F19D1">
        <w:rPr>
          <w:rFonts w:ascii="Times New Roman" w:eastAsia="Calibri" w:hAnsi="Times New Roman" w:cs="Times New Roman"/>
        </w:rPr>
        <w:t>………………………</w:t>
      </w:r>
      <w:r w:rsidRPr="00D3734E">
        <w:rPr>
          <w:rFonts w:ascii="Times New Roman" w:eastAsia="Calibri" w:hAnsi="Times New Roman" w:cs="Times New Roman"/>
        </w:rPr>
        <w:t>………………….…………………….)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Podatek VAT ……</w:t>
      </w:r>
      <w:r w:rsidR="001F19D1">
        <w:rPr>
          <w:rFonts w:ascii="Times New Roman" w:eastAsia="Calibri" w:hAnsi="Times New Roman" w:cs="Times New Roman"/>
        </w:rPr>
        <w:t>……</w:t>
      </w:r>
      <w:r w:rsidRPr="00D3734E">
        <w:rPr>
          <w:rFonts w:ascii="Times New Roman" w:eastAsia="Calibri" w:hAnsi="Times New Roman" w:cs="Times New Roman"/>
        </w:rPr>
        <w:t>……%, tj. ………</w:t>
      </w:r>
      <w:r w:rsidR="001F19D1">
        <w:rPr>
          <w:rFonts w:ascii="Times New Roman" w:eastAsia="Calibri" w:hAnsi="Times New Roman" w:cs="Times New Roman"/>
        </w:rPr>
        <w:t>…….</w:t>
      </w:r>
      <w:r w:rsidRPr="00D3734E">
        <w:rPr>
          <w:rFonts w:ascii="Times New Roman" w:eastAsia="Calibri" w:hAnsi="Times New Roman" w:cs="Times New Roman"/>
        </w:rPr>
        <w:t>…….. zł (słownie:…………</w:t>
      </w:r>
      <w:r w:rsidR="001F19D1">
        <w:rPr>
          <w:rFonts w:ascii="Times New Roman" w:eastAsia="Calibri" w:hAnsi="Times New Roman" w:cs="Times New Roman"/>
        </w:rPr>
        <w:t>………………………………………………..</w:t>
      </w:r>
      <w:r w:rsidRPr="00D3734E">
        <w:rPr>
          <w:rFonts w:ascii="Times New Roman" w:eastAsia="Calibri" w:hAnsi="Times New Roman" w:cs="Times New Roman"/>
        </w:rPr>
        <w:t>………………………….)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Brutto: ……………………</w:t>
      </w:r>
      <w:r w:rsidR="001F19D1">
        <w:rPr>
          <w:rFonts w:ascii="Times New Roman" w:eastAsia="Calibri" w:hAnsi="Times New Roman" w:cs="Times New Roman"/>
        </w:rPr>
        <w:t>……………</w:t>
      </w:r>
      <w:r w:rsidRPr="00D3734E">
        <w:rPr>
          <w:rFonts w:ascii="Times New Roman" w:eastAsia="Calibri" w:hAnsi="Times New Roman" w:cs="Times New Roman"/>
        </w:rPr>
        <w:t>.….. zł (słownie:………………</w:t>
      </w:r>
      <w:r w:rsidR="001F19D1">
        <w:rPr>
          <w:rFonts w:ascii="Times New Roman" w:eastAsia="Calibri" w:hAnsi="Times New Roman" w:cs="Times New Roman"/>
        </w:rPr>
        <w:t>…………………………………..</w:t>
      </w:r>
      <w:r w:rsidRPr="00D3734E">
        <w:rPr>
          <w:rFonts w:ascii="Times New Roman" w:eastAsia="Calibri" w:hAnsi="Times New Roman" w:cs="Times New Roman"/>
        </w:rPr>
        <w:t>…………….………</w:t>
      </w:r>
      <w:r w:rsidR="001F19D1">
        <w:rPr>
          <w:rFonts w:ascii="Times New Roman" w:eastAsia="Calibri" w:hAnsi="Times New Roman" w:cs="Times New Roman"/>
        </w:rPr>
        <w:t>…..</w:t>
      </w:r>
      <w:r w:rsidRPr="00D3734E">
        <w:rPr>
          <w:rFonts w:ascii="Times New Roman" w:eastAsia="Calibri" w:hAnsi="Times New Roman" w:cs="Times New Roman"/>
        </w:rPr>
        <w:t>……….)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Cena powyższa zawiera wszystkie koszty związane z realizacją zamówienia.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II. Oświadczamy, że:</w:t>
      </w:r>
    </w:p>
    <w:p w:rsidR="00D3734E" w:rsidRPr="00D3734E" w:rsidRDefault="00D3734E" w:rsidP="00D3734E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Zapoznaliśmy się i akceptujemy w całości wszystkie postanowienia określone w zapytaniu ofertowym,</w:t>
      </w:r>
    </w:p>
    <w:p w:rsidR="00D3734E" w:rsidRPr="00D3734E" w:rsidRDefault="00D3734E" w:rsidP="00D3734E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Zdobyliśmy konieczne informacje do przygotowania oferty,</w:t>
      </w:r>
    </w:p>
    <w:p w:rsidR="00D3734E" w:rsidRPr="00D3734E" w:rsidRDefault="00D3734E" w:rsidP="00D3734E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Zobowiązujemy się do zawarcia umowy w miejscu i terminie wskazanym przez zamawiającego.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 xml:space="preserve">III. Do niniejszego formularza załączamy następujące załączniki, stanowiące integralną część oferty: </w:t>
      </w:r>
      <w:r w:rsidRPr="00D3734E">
        <w:rPr>
          <w:rFonts w:ascii="Times New Roman" w:eastAsia="Calibri" w:hAnsi="Times New Roman" w:cs="Times New Roman"/>
        </w:rPr>
        <w:br/>
        <w:t>- oświadczenie o posiadaniu uprawnień do wykonywania działalności lub czynności, jeżeli przepisy nakładają obowiązek ich posiadania oraz posiadaniu wiedzy i doświadczenie do wykonania zamówienia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IV. Inne informacje, ustalenia:</w:t>
      </w:r>
    </w:p>
    <w:p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734E" w:rsidRPr="00D3734E" w:rsidRDefault="00D3734E" w:rsidP="00D3734E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ab/>
      </w:r>
    </w:p>
    <w:p w:rsidR="00D3734E" w:rsidRPr="00D3734E" w:rsidRDefault="00D3734E" w:rsidP="00D3734E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ab/>
      </w:r>
    </w:p>
    <w:p w:rsidR="00D3734E" w:rsidRPr="00D3734E" w:rsidRDefault="00D3734E" w:rsidP="00D3734E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ab/>
        <w:t>………………………………………………………………</w:t>
      </w:r>
    </w:p>
    <w:p w:rsidR="00D3734E" w:rsidRPr="00D3734E" w:rsidRDefault="00D3734E" w:rsidP="00D3734E">
      <w:pPr>
        <w:tabs>
          <w:tab w:val="center" w:pos="6237"/>
        </w:tabs>
        <w:spacing w:after="200" w:line="276" w:lineRule="auto"/>
        <w:rPr>
          <w:rFonts w:ascii="Times New Roman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ab/>
        <w:t>(podpis upoważnionego przedstawiciela)</w:t>
      </w:r>
      <w:bookmarkEnd w:id="0"/>
    </w:p>
    <w:p w:rsidR="00D3734E" w:rsidRPr="00D3734E" w:rsidRDefault="00D3734E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D3734E" w:rsidRPr="00D3734E" w:rsidRDefault="00D3734E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D3734E" w:rsidRPr="00D3734E" w:rsidRDefault="00D3734E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E54097" w:rsidRPr="00D3734E" w:rsidRDefault="00E54097" w:rsidP="001F19D1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E54097" w:rsidRPr="00D3734E" w:rsidRDefault="00E54097" w:rsidP="00E54097">
      <w:pPr>
        <w:spacing w:after="200" w:line="276" w:lineRule="auto"/>
        <w:ind w:left="360"/>
        <w:rPr>
          <w:rFonts w:ascii="Times New Roman" w:eastAsia="Calibri" w:hAnsi="Times New Roman" w:cs="Times New Roman"/>
        </w:rPr>
      </w:pPr>
    </w:p>
    <w:p w:rsidR="00E54097" w:rsidRPr="00D3734E" w:rsidRDefault="00E54097" w:rsidP="00E54097">
      <w:pPr>
        <w:spacing w:after="200" w:line="276" w:lineRule="auto"/>
        <w:ind w:left="360"/>
        <w:rPr>
          <w:rFonts w:ascii="Times New Roman" w:eastAsia="Calibri" w:hAnsi="Times New Roman" w:cs="Times New Roman"/>
        </w:rPr>
      </w:pPr>
    </w:p>
    <w:sectPr w:rsidR="00E54097" w:rsidRPr="00D3734E" w:rsidSect="00966AB4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8A6" w:rsidRDefault="002348A6" w:rsidP="006B1279">
      <w:r>
        <w:separator/>
      </w:r>
    </w:p>
  </w:endnote>
  <w:endnote w:type="continuationSeparator" w:id="0">
    <w:p w:rsidR="002348A6" w:rsidRDefault="002348A6" w:rsidP="006B1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279" w:rsidRPr="00D212E1" w:rsidRDefault="006B1279" w:rsidP="007F20E5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D212E1">
      <w:rPr>
        <w:rFonts w:ascii="Times New Roman" w:hAnsi="Times New Roman" w:cs="Times New Roman"/>
        <w:sz w:val="16"/>
        <w:szCs w:val="16"/>
      </w:rPr>
      <w:t>Pr</w:t>
    </w:r>
    <w:r w:rsidR="00470ADB" w:rsidRPr="00D212E1">
      <w:rPr>
        <w:rFonts w:ascii="Times New Roman" w:hAnsi="Times New Roman" w:cs="Times New Roman"/>
        <w:sz w:val="16"/>
        <w:szCs w:val="16"/>
      </w:rPr>
      <w:t>zedsięwzięcie</w:t>
    </w:r>
    <w:r w:rsidRPr="00D212E1">
      <w:rPr>
        <w:rFonts w:ascii="Times New Roman" w:hAnsi="Times New Roman" w:cs="Times New Roman"/>
        <w:sz w:val="16"/>
        <w:szCs w:val="16"/>
      </w:rPr>
      <w:t xml:space="preserve"> « </w:t>
    </w:r>
    <w:r w:rsidRPr="00D212E1">
      <w:rPr>
        <w:rFonts w:ascii="Times New Roman" w:hAnsi="Times New Roman" w:cs="Times New Roman"/>
        <w:b/>
        <w:bCs/>
        <w:sz w:val="16"/>
        <w:szCs w:val="16"/>
      </w:rPr>
      <w:t>Mobilność europejska szansą na lepszy start w życie zawodowe</w:t>
    </w:r>
    <w:r w:rsidRPr="00D212E1">
      <w:rPr>
        <w:rFonts w:ascii="Times New Roman" w:hAnsi="Times New Roman" w:cs="Times New Roman"/>
        <w:sz w:val="16"/>
        <w:szCs w:val="16"/>
      </w:rPr>
      <w:t xml:space="preserve"> » o numerze  </w:t>
    </w:r>
    <w:r w:rsidRPr="00D212E1">
      <w:rPr>
        <w:rFonts w:ascii="Times New Roman" w:hAnsi="Times New Roman" w:cs="Times New Roman"/>
        <w:b/>
        <w:bCs/>
        <w:sz w:val="16"/>
        <w:szCs w:val="16"/>
      </w:rPr>
      <w:t>2023-1-PL0-KA122-VET-000148056</w:t>
    </w:r>
    <w:r w:rsidRPr="00D212E1">
      <w:rPr>
        <w:rFonts w:ascii="Times New Roman" w:hAnsi="Times New Roman" w:cs="Times New Roman"/>
        <w:sz w:val="16"/>
        <w:szCs w:val="16"/>
      </w:rPr>
      <w:t xml:space="preserve"> jest realizowan</w:t>
    </w:r>
    <w:r w:rsidR="00470ADB" w:rsidRPr="00D212E1">
      <w:rPr>
        <w:rFonts w:ascii="Times New Roman" w:hAnsi="Times New Roman" w:cs="Times New Roman"/>
        <w:sz w:val="16"/>
        <w:szCs w:val="16"/>
      </w:rPr>
      <w:t>e</w:t>
    </w:r>
    <w:r w:rsidRPr="00D212E1">
      <w:rPr>
        <w:rFonts w:ascii="Times New Roman" w:hAnsi="Times New Roman" w:cs="Times New Roman"/>
        <w:sz w:val="16"/>
        <w:szCs w:val="16"/>
      </w:rPr>
      <w:t xml:space="preserve"> w ramach projektu </w:t>
    </w:r>
    <w:r w:rsidRPr="00D212E1">
      <w:rPr>
        <w:rFonts w:ascii="Times New Roman" w:hAnsi="Times New Roman" w:cs="Times New Roman"/>
        <w:b/>
        <w:bCs/>
        <w:sz w:val="16"/>
        <w:szCs w:val="16"/>
      </w:rPr>
      <w:t xml:space="preserve">„Zagraniczna mobilność edukacyjna uczniów i absolwentów oraz kadry kształcenia zawodowego” </w:t>
    </w:r>
    <w:r w:rsidRPr="00D212E1">
      <w:rPr>
        <w:rFonts w:ascii="Times New Roman" w:hAnsi="Times New Roman" w:cs="Times New Roman"/>
        <w:sz w:val="16"/>
        <w:szCs w:val="16"/>
      </w:rPr>
      <w:t>współfinansowan</w:t>
    </w:r>
    <w:r w:rsidR="00470ADB" w:rsidRPr="00D212E1">
      <w:rPr>
        <w:rFonts w:ascii="Times New Roman" w:hAnsi="Times New Roman" w:cs="Times New Roman"/>
        <w:sz w:val="16"/>
        <w:szCs w:val="16"/>
      </w:rPr>
      <w:t>ego</w:t>
    </w:r>
    <w:r w:rsidRPr="00D212E1">
      <w:rPr>
        <w:rFonts w:ascii="Times New Roman" w:hAnsi="Times New Roman" w:cs="Times New Roman"/>
        <w:sz w:val="16"/>
        <w:szCs w:val="16"/>
      </w:rPr>
      <w:t xml:space="preserve"> przez Unię Europejską ze środków Europejskiego Funduszu Społecznego+, w Programie Fundusze Europejskie</w:t>
    </w:r>
    <w:r w:rsidR="007F20E5" w:rsidRPr="00D212E1">
      <w:rPr>
        <w:rFonts w:ascii="Times New Roman" w:hAnsi="Times New Roman" w:cs="Times New Roman"/>
        <w:sz w:val="16"/>
        <w:szCs w:val="16"/>
      </w:rPr>
      <w:t xml:space="preserve">              </w:t>
    </w:r>
    <w:r w:rsidRPr="00D212E1">
      <w:rPr>
        <w:rFonts w:ascii="Times New Roman" w:hAnsi="Times New Roman" w:cs="Times New Roman"/>
        <w:sz w:val="16"/>
        <w:szCs w:val="16"/>
      </w:rPr>
      <w:t xml:space="preserve"> dla Rozwoju Społecznego 2021-2027 realizowan</w:t>
    </w:r>
    <w:r w:rsidR="00470ADB" w:rsidRPr="00D212E1">
      <w:rPr>
        <w:rFonts w:ascii="Times New Roman" w:hAnsi="Times New Roman" w:cs="Times New Roman"/>
        <w:sz w:val="16"/>
        <w:szCs w:val="16"/>
      </w:rPr>
      <w:t>ego</w:t>
    </w:r>
    <w:r w:rsidRPr="00D212E1">
      <w:rPr>
        <w:rFonts w:ascii="Times New Roman" w:hAnsi="Times New Roman" w:cs="Times New Roman"/>
        <w:sz w:val="16"/>
        <w:szCs w:val="16"/>
      </w:rPr>
      <w:t xml:space="preserve"> na zasadach Programu Erasmus+</w:t>
    </w:r>
  </w:p>
  <w:p w:rsidR="006B1279" w:rsidRDefault="006B12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8A6" w:rsidRDefault="002348A6" w:rsidP="006B1279">
      <w:r>
        <w:separator/>
      </w:r>
    </w:p>
  </w:footnote>
  <w:footnote w:type="continuationSeparator" w:id="0">
    <w:p w:rsidR="002348A6" w:rsidRDefault="002348A6" w:rsidP="006B12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7938"/>
      <w:gridCol w:w="1134"/>
    </w:tblGrid>
    <w:tr w:rsidR="00966AB4" w:rsidTr="003A5CAF">
      <w:trPr>
        <w:jc w:val="center"/>
      </w:trPr>
      <w:tc>
        <w:tcPr>
          <w:tcW w:w="7938" w:type="dxa"/>
          <w:vAlign w:val="center"/>
        </w:tcPr>
        <w:p w:rsidR="00966AB4" w:rsidRDefault="00380F06">
          <w:pPr>
            <w:pStyle w:val="Nagwek"/>
          </w:pPr>
          <w:r>
            <w:rPr>
              <w:noProof/>
            </w:rPr>
            <w:pict>
              <v:line id="Łącznik prosty 7" o:spid="_x0000_s2049" style="position:absolute;z-index:251659264;visibility:visible;mso-width-relative:margin;mso-height-relative:margin" from="387.95pt,15.2pt" to="388.7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" strokecolor="black [3200]" strokeweight="1.5pt">
                <v:stroke joinstyle="miter"/>
              </v:line>
            </w:pict>
          </w:r>
          <w:r w:rsidR="0012773A">
            <w:rPr>
              <w:noProof/>
            </w:rPr>
            <w:drawing>
              <wp:inline distT="0" distB="0" distL="0" distR="0">
                <wp:extent cx="4835141" cy="666750"/>
                <wp:effectExtent l="0" t="0" r="381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8992" cy="679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vAlign w:val="center"/>
        </w:tcPr>
        <w:p w:rsidR="00966AB4" w:rsidRDefault="0012773A">
          <w:pPr>
            <w:pStyle w:val="Nagwek"/>
          </w:pPr>
          <w:r>
            <w:rPr>
              <w:noProof/>
            </w:rPr>
            <w:drawing>
              <wp:inline distT="0" distB="0" distL="0" distR="0">
                <wp:extent cx="408406" cy="408886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282" cy="47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66AB4" w:rsidRDefault="002348A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39A6B93"/>
    <w:multiLevelType w:val="multilevel"/>
    <w:tmpl w:val="5BE255F0"/>
    <w:lvl w:ilvl="0">
      <w:start w:val="1"/>
      <w:numFmt w:val="decimal"/>
      <w:lvlText w:val="%1."/>
      <w:lvlJc w:val="left"/>
      <w:pPr>
        <w:ind w:left="7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6">
    <w:nsid w:val="3C233CEB"/>
    <w:multiLevelType w:val="multilevel"/>
    <w:tmpl w:val="9FA8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6F188E"/>
    <w:multiLevelType w:val="hybridMultilevel"/>
    <w:tmpl w:val="744620EA"/>
    <w:lvl w:ilvl="0" w:tplc="DAEAE9C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142B74"/>
    <w:multiLevelType w:val="multilevel"/>
    <w:tmpl w:val="5A2E1140"/>
    <w:lvl w:ilvl="0">
      <w:start w:val="1"/>
      <w:numFmt w:val="bullet"/>
      <w:lvlText w:val="-"/>
      <w:lvlJc w:val="left"/>
      <w:pPr>
        <w:ind w:left="72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9">
    <w:nsid w:val="5F4A5CD5"/>
    <w:multiLevelType w:val="multilevel"/>
    <w:tmpl w:val="863C18C4"/>
    <w:lvl w:ilvl="0">
      <w:start w:val="1"/>
      <w:numFmt w:val="decimal"/>
      <w:lvlText w:val="%1."/>
      <w:lvlJc w:val="left"/>
      <w:pPr>
        <w:ind w:left="72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2"/>
        <w:u w:val="none"/>
        <w:lang w:val="pl-PL"/>
      </w:rPr>
    </w:lvl>
    <w:lvl w:ilvl="1">
      <w:start w:val="1"/>
      <w:numFmt w:val="lowerLetter"/>
      <w:lvlText w:val="%2)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9"/>
  </w:num>
  <w:num w:numId="17">
    <w:abstractNumId w:val="18"/>
  </w:num>
  <w:num w:numId="18">
    <w:abstractNumId w:val="15"/>
  </w:num>
  <w:num w:numId="19">
    <w:abstractNumId w:val="17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57747"/>
    <w:rsid w:val="00057747"/>
    <w:rsid w:val="000B518C"/>
    <w:rsid w:val="0012773A"/>
    <w:rsid w:val="001739DB"/>
    <w:rsid w:val="00195F43"/>
    <w:rsid w:val="001A200A"/>
    <w:rsid w:val="001F19D1"/>
    <w:rsid w:val="002348A6"/>
    <w:rsid w:val="00344827"/>
    <w:rsid w:val="00380F06"/>
    <w:rsid w:val="003F2437"/>
    <w:rsid w:val="00470ADB"/>
    <w:rsid w:val="00556A96"/>
    <w:rsid w:val="0057205A"/>
    <w:rsid w:val="006B1279"/>
    <w:rsid w:val="006D31DD"/>
    <w:rsid w:val="006E569F"/>
    <w:rsid w:val="00753627"/>
    <w:rsid w:val="00796E42"/>
    <w:rsid w:val="007A1D81"/>
    <w:rsid w:val="007E7999"/>
    <w:rsid w:val="007F20E5"/>
    <w:rsid w:val="008878F6"/>
    <w:rsid w:val="008D718A"/>
    <w:rsid w:val="009611AD"/>
    <w:rsid w:val="00A32D37"/>
    <w:rsid w:val="00A41884"/>
    <w:rsid w:val="00B60C40"/>
    <w:rsid w:val="00B9619C"/>
    <w:rsid w:val="00BF13FD"/>
    <w:rsid w:val="00C6685C"/>
    <w:rsid w:val="00CA603A"/>
    <w:rsid w:val="00CD09E1"/>
    <w:rsid w:val="00CE58AF"/>
    <w:rsid w:val="00D14F9E"/>
    <w:rsid w:val="00D212E1"/>
    <w:rsid w:val="00D3734E"/>
    <w:rsid w:val="00E54097"/>
    <w:rsid w:val="00E937C9"/>
    <w:rsid w:val="00EA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2E1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77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57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47"/>
    <w:rPr>
      <w:noProof/>
    </w:rPr>
  </w:style>
  <w:style w:type="table" w:styleId="Tabela-Siatka">
    <w:name w:val="Table Grid"/>
    <w:basedOn w:val="Standardowy"/>
    <w:uiPriority w:val="39"/>
    <w:rsid w:val="0005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057747"/>
    <w:pPr>
      <w:suppressAutoHyphens/>
      <w:spacing w:line="256" w:lineRule="auto"/>
      <w:ind w:left="720"/>
    </w:pPr>
    <w:rPr>
      <w:rFonts w:ascii="Calibri" w:eastAsia="SimSun" w:hAnsi="Calibri" w:cs="Times New Roman"/>
      <w:lang w:eastAsia="ar-SA"/>
    </w:rPr>
  </w:style>
  <w:style w:type="character" w:styleId="Hipercze">
    <w:name w:val="Hyperlink"/>
    <w:rsid w:val="00057747"/>
    <w:rPr>
      <w:color w:val="000080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B1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279"/>
    <w:rPr>
      <w:noProof/>
    </w:rPr>
  </w:style>
  <w:style w:type="character" w:customStyle="1" w:styleId="Teksttreci2">
    <w:name w:val="Tekst treści (2)_"/>
    <w:basedOn w:val="Domylnaczcionkaakapitu"/>
    <w:link w:val="Teksttreci20"/>
    <w:qFormat/>
    <w:rsid w:val="00D212E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211ptBezpogrubienia">
    <w:name w:val="Tekst treści (2) + 11 pt;Bez pogrubienia"/>
    <w:basedOn w:val="Teksttreci2"/>
    <w:qFormat/>
    <w:rsid w:val="00D212E1"/>
    <w:rPr>
      <w:rFonts w:ascii="Times New Roman" w:eastAsia="Times New Roman" w:hAnsi="Times New Roman" w:cs="Times New Roman"/>
      <w:b/>
      <w:bCs/>
      <w:color w:val="000000"/>
      <w:spacing w:val="0"/>
      <w:w w:val="100"/>
      <w:sz w:val="22"/>
      <w:szCs w:val="22"/>
      <w:shd w:val="clear" w:color="auto" w:fill="FFFFFF"/>
      <w:lang w:val="pl-PL"/>
    </w:rPr>
  </w:style>
  <w:style w:type="character" w:customStyle="1" w:styleId="Nagwek2">
    <w:name w:val="Nagłówek #2_"/>
    <w:basedOn w:val="Domylnaczcionkaakapitu"/>
    <w:link w:val="Nagwek20"/>
    <w:qFormat/>
    <w:rsid w:val="00D212E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qFormat/>
    <w:rsid w:val="00D212E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511pt">
    <w:name w:val="Tekst treści (5) + 11 pt"/>
    <w:basedOn w:val="Teksttreci5"/>
    <w:qFormat/>
    <w:rsid w:val="00D212E1"/>
    <w:rPr>
      <w:rFonts w:ascii="Times New Roman" w:eastAsia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qFormat/>
    <w:rsid w:val="00D212E1"/>
    <w:pPr>
      <w:shd w:val="clear" w:color="auto" w:fill="FFFFFF"/>
      <w:spacing w:line="41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Nagwek20">
    <w:name w:val="Nagłówek #2"/>
    <w:basedOn w:val="Normalny"/>
    <w:link w:val="Nagwek2"/>
    <w:qFormat/>
    <w:rsid w:val="00D212E1"/>
    <w:pPr>
      <w:shd w:val="clear" w:color="auto" w:fill="FFFFFF"/>
      <w:spacing w:line="413" w:lineRule="exact"/>
      <w:jc w:val="both"/>
      <w:outlineLvl w:val="1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qFormat/>
    <w:rsid w:val="00D212E1"/>
    <w:pPr>
      <w:shd w:val="clear" w:color="auto" w:fill="FFFFFF"/>
      <w:spacing w:before="360" w:after="180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D212E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C40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718A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6E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E42"/>
    <w:rPr>
      <w:rFonts w:ascii="Tahoma" w:eastAsia="Courier New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E9A28-8DAA-4EAF-AC48-AD92D82A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ZSE</dc:creator>
  <cp:lastModifiedBy>GF</cp:lastModifiedBy>
  <cp:revision>2</cp:revision>
  <dcterms:created xsi:type="dcterms:W3CDTF">2024-10-09T15:34:00Z</dcterms:created>
  <dcterms:modified xsi:type="dcterms:W3CDTF">2024-10-09T15:34:00Z</dcterms:modified>
</cp:coreProperties>
</file>