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354EE" w14:textId="5F18E3FA" w:rsidR="00221AB1" w:rsidRDefault="00221AB1" w:rsidP="00221AB1">
      <w:pPr>
        <w:jc w:val="right"/>
        <w:rPr>
          <w:rFonts w:asciiTheme="minorHAnsi" w:hAnsiTheme="minorHAnsi" w:cstheme="minorHAnsi"/>
        </w:rPr>
      </w:pPr>
      <w:bookmarkStart w:id="0" w:name="_Hlk49161757"/>
      <w:bookmarkStart w:id="1" w:name="_GoBack"/>
      <w:bookmarkEnd w:id="1"/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Załącznik nr </w:t>
      </w:r>
      <w:r w:rsidR="00F07411">
        <w:rPr>
          <w:rFonts w:asciiTheme="minorHAnsi" w:hAnsiTheme="minorHAnsi" w:cstheme="minorHAnsi"/>
          <w:b/>
          <w:color w:val="000000"/>
          <w:lang w:eastAsia="pl-PL"/>
        </w:rPr>
        <w:t>2</w:t>
      </w:r>
      <w:r w:rsidRPr="006D1461">
        <w:rPr>
          <w:rFonts w:asciiTheme="minorHAnsi" w:hAnsiTheme="minorHAnsi" w:cstheme="minorHAnsi"/>
          <w:b/>
          <w:color w:val="000000"/>
          <w:lang w:eastAsia="pl-PL"/>
        </w:rPr>
        <w:t xml:space="preserve"> do </w:t>
      </w:r>
      <w:bookmarkEnd w:id="0"/>
      <w:r w:rsidRPr="006D1461">
        <w:rPr>
          <w:rFonts w:asciiTheme="minorHAnsi" w:hAnsiTheme="minorHAnsi" w:cstheme="minorHAnsi"/>
          <w:b/>
          <w:color w:val="000000"/>
          <w:lang w:eastAsia="pl-PL"/>
        </w:rPr>
        <w:t>Zapytania cenowego</w:t>
      </w:r>
    </w:p>
    <w:p w14:paraId="5D9895CD" w14:textId="77777777" w:rsidR="00075259" w:rsidRDefault="00075259" w:rsidP="00075259">
      <w:pPr>
        <w:jc w:val="both"/>
        <w:rPr>
          <w:b/>
          <w:bCs/>
          <w:sz w:val="24"/>
          <w:szCs w:val="24"/>
        </w:rPr>
      </w:pPr>
    </w:p>
    <w:p w14:paraId="168A3492" w14:textId="20A5EFAB" w:rsidR="000D739B" w:rsidRPr="00046D68" w:rsidRDefault="000D739B" w:rsidP="00AA7271">
      <w:pPr>
        <w:jc w:val="center"/>
        <w:rPr>
          <w:b/>
          <w:bCs/>
          <w:sz w:val="24"/>
          <w:szCs w:val="24"/>
        </w:rPr>
      </w:pPr>
      <w:r w:rsidRPr="00046D68">
        <w:rPr>
          <w:b/>
          <w:bCs/>
          <w:sz w:val="24"/>
          <w:szCs w:val="24"/>
        </w:rPr>
        <w:t xml:space="preserve">OŚWIADCZENIE WYKONAWCY </w:t>
      </w:r>
    </w:p>
    <w:p w14:paraId="4F0F8FD1" w14:textId="77777777" w:rsidR="000D739B" w:rsidRPr="00A220F7" w:rsidRDefault="000D739B" w:rsidP="00AA7271">
      <w:pPr>
        <w:jc w:val="center"/>
        <w:rPr>
          <w:b/>
          <w:bCs/>
          <w:sz w:val="24"/>
          <w:szCs w:val="24"/>
        </w:rPr>
      </w:pPr>
      <w:r w:rsidRPr="00A220F7">
        <w:rPr>
          <w:b/>
          <w:bCs/>
          <w:sz w:val="24"/>
          <w:szCs w:val="24"/>
        </w:rPr>
        <w:t xml:space="preserve">o braku podstaw wykluczenia z postępowania </w:t>
      </w:r>
    </w:p>
    <w:p w14:paraId="4AFA4483" w14:textId="25C3E8F0" w:rsidR="000D739B" w:rsidRDefault="007A2293" w:rsidP="000D739B">
      <w:pPr>
        <w:jc w:val="center"/>
        <w:rPr>
          <w:b/>
          <w:sz w:val="24"/>
          <w:szCs w:val="24"/>
        </w:rPr>
      </w:pPr>
      <w:r w:rsidRPr="007A2293">
        <w:rPr>
          <w:b/>
          <w:sz w:val="24"/>
          <w:szCs w:val="24"/>
        </w:rPr>
        <w:t xml:space="preserve">na </w:t>
      </w:r>
      <w:r w:rsidR="00EF77CF">
        <w:rPr>
          <w:b/>
          <w:sz w:val="24"/>
          <w:szCs w:val="24"/>
        </w:rPr>
        <w:t>„D</w:t>
      </w:r>
      <w:r w:rsidR="00F07411">
        <w:rPr>
          <w:b/>
          <w:sz w:val="24"/>
          <w:szCs w:val="24"/>
        </w:rPr>
        <w:t>ostawę opału do budynku Szkoły Podstawowej w Nowym Grodzicznie”</w:t>
      </w:r>
      <w:r w:rsidRPr="007A2293">
        <w:rPr>
          <w:b/>
          <w:sz w:val="24"/>
          <w:szCs w:val="24"/>
        </w:rPr>
        <w:t xml:space="preserve"> </w:t>
      </w:r>
    </w:p>
    <w:p w14:paraId="201C4486" w14:textId="77777777" w:rsidR="007A2293" w:rsidRPr="00A220F7" w:rsidRDefault="007A2293" w:rsidP="000D739B">
      <w:pPr>
        <w:jc w:val="center"/>
        <w:rPr>
          <w:b/>
          <w:bCs/>
          <w:sz w:val="24"/>
          <w:szCs w:val="24"/>
        </w:rPr>
      </w:pPr>
    </w:p>
    <w:p w14:paraId="7E23253C" w14:textId="77777777" w:rsidR="000D739B" w:rsidRPr="00A220F7" w:rsidRDefault="000D739B" w:rsidP="000D739B">
      <w:pPr>
        <w:jc w:val="both"/>
        <w:rPr>
          <w:sz w:val="24"/>
          <w:szCs w:val="24"/>
        </w:rPr>
      </w:pPr>
      <w:r w:rsidRPr="00A220F7">
        <w:rPr>
          <w:sz w:val="24"/>
          <w:szCs w:val="24"/>
        </w:rPr>
        <w:t>Niniejszym oświadczam/my, że:</w:t>
      </w:r>
    </w:p>
    <w:p w14:paraId="25587239" w14:textId="77777777" w:rsidR="000D739B" w:rsidRPr="00A220F7" w:rsidRDefault="000D739B" w:rsidP="000D739B">
      <w:pPr>
        <w:jc w:val="both"/>
        <w:rPr>
          <w:sz w:val="24"/>
          <w:szCs w:val="24"/>
        </w:rPr>
      </w:pPr>
    </w:p>
    <w:p w14:paraId="4D22BF43" w14:textId="154A44A0" w:rsidR="000D739B" w:rsidRPr="00A220F7" w:rsidRDefault="000D739B" w:rsidP="007A2293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bookmarkStart w:id="2" w:name="_Hlk101423618"/>
      <w:r w:rsidRPr="00A220F7">
        <w:rPr>
          <w:sz w:val="24"/>
          <w:szCs w:val="24"/>
        </w:rPr>
        <w:t>nie podlegam/my wykluczeniu z postępowania o udzielenie zamówienia publicznego na podstawie art. 7 ust.1 ustawy z dnia 13 kwietnia 2022 r. o szczególnych rozwiązaniach w zakresie przeciwdziałania wspieraniu agresji na Ukrainę oraz służących ochronie bezpieczeństwa narodowego (Dz.U. z 2022</w:t>
      </w:r>
      <w:r w:rsidR="00A40839" w:rsidRPr="00A220F7">
        <w:rPr>
          <w:sz w:val="24"/>
          <w:szCs w:val="24"/>
        </w:rPr>
        <w:t xml:space="preserve"> </w:t>
      </w:r>
      <w:r w:rsidRPr="00A220F7">
        <w:rPr>
          <w:sz w:val="24"/>
          <w:szCs w:val="24"/>
        </w:rPr>
        <w:t>r</w:t>
      </w:r>
      <w:r w:rsidR="00A40839" w:rsidRPr="00A220F7">
        <w:rPr>
          <w:sz w:val="24"/>
          <w:szCs w:val="24"/>
        </w:rPr>
        <w:t>.</w:t>
      </w:r>
      <w:r w:rsidRPr="00A220F7">
        <w:rPr>
          <w:sz w:val="24"/>
          <w:szCs w:val="24"/>
        </w:rPr>
        <w:t xml:space="preserve"> poz.</w:t>
      </w:r>
      <w:r w:rsidR="007A2293">
        <w:rPr>
          <w:sz w:val="24"/>
          <w:szCs w:val="24"/>
        </w:rPr>
        <w:t xml:space="preserve"> </w:t>
      </w:r>
      <w:r w:rsidRPr="00A220F7">
        <w:rPr>
          <w:sz w:val="24"/>
          <w:szCs w:val="24"/>
        </w:rPr>
        <w:t>835</w:t>
      </w:r>
      <w:r w:rsidR="007A2293">
        <w:rPr>
          <w:sz w:val="24"/>
          <w:szCs w:val="24"/>
        </w:rPr>
        <w:t xml:space="preserve"> z </w:t>
      </w:r>
      <w:proofErr w:type="spellStart"/>
      <w:r w:rsidR="007A2293">
        <w:rPr>
          <w:sz w:val="24"/>
          <w:szCs w:val="24"/>
        </w:rPr>
        <w:t>późn</w:t>
      </w:r>
      <w:proofErr w:type="spellEnd"/>
      <w:r w:rsidR="007A2293">
        <w:rPr>
          <w:sz w:val="24"/>
          <w:szCs w:val="24"/>
        </w:rPr>
        <w:t>. zm.</w:t>
      </w:r>
      <w:r w:rsidRPr="00A220F7">
        <w:rPr>
          <w:sz w:val="24"/>
          <w:szCs w:val="24"/>
        </w:rPr>
        <w:t>)</w:t>
      </w:r>
    </w:p>
    <w:bookmarkEnd w:id="2"/>
    <w:p w14:paraId="49103CEA" w14:textId="77777777" w:rsidR="000D739B" w:rsidRDefault="000D739B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30CF29" w14:textId="77777777" w:rsidR="00673D30" w:rsidRDefault="00673D30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880D66" w14:textId="77777777" w:rsidR="00673D30" w:rsidRDefault="00673D30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76A9B1" w14:textId="77777777" w:rsidR="00673D30" w:rsidRDefault="00673D30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258C883" w14:textId="560E49B6" w:rsidR="00673D30" w:rsidRDefault="00673D30" w:rsidP="000D73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…………………………………………………..</w:t>
      </w:r>
    </w:p>
    <w:p w14:paraId="6397EA8F" w14:textId="2806EEB5" w:rsidR="00673D30" w:rsidRDefault="00673D30" w:rsidP="000D739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Data, pieczęć i podpis</w:t>
      </w:r>
    </w:p>
    <w:p w14:paraId="0EFDB31B" w14:textId="77777777" w:rsidR="00A40839" w:rsidRDefault="00A40839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CCBAF9" w14:textId="77777777" w:rsidR="00A40839" w:rsidRDefault="00A40839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2DA3B9" w14:textId="77777777" w:rsidR="00A40839" w:rsidRDefault="00A40839" w:rsidP="000D73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3DD468" w14:textId="4EBD63CB" w:rsidR="00C77EF9" w:rsidRPr="000D739B" w:rsidRDefault="00C77EF9" w:rsidP="00A40839">
      <w:pPr>
        <w:ind w:left="5245"/>
      </w:pPr>
    </w:p>
    <w:sectPr w:rsidR="00C77EF9" w:rsidRPr="000D739B" w:rsidSect="00AA72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B0573F" w14:textId="77777777" w:rsidR="009404D2" w:rsidRDefault="009404D2" w:rsidP="001F6875">
      <w:r>
        <w:separator/>
      </w:r>
    </w:p>
  </w:endnote>
  <w:endnote w:type="continuationSeparator" w:id="0">
    <w:p w14:paraId="0F605F9A" w14:textId="77777777" w:rsidR="009404D2" w:rsidRDefault="009404D2" w:rsidP="001F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EB62D" w14:textId="77777777" w:rsidR="000D739B" w:rsidRDefault="000D739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1D2D" w14:textId="77777777" w:rsidR="00767CCE" w:rsidRPr="000D739B" w:rsidRDefault="00767CCE" w:rsidP="000D739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877914" w14:textId="77777777" w:rsidR="000D739B" w:rsidRDefault="000D73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0A923" w14:textId="77777777" w:rsidR="009404D2" w:rsidRDefault="009404D2" w:rsidP="001F6875">
      <w:r>
        <w:separator/>
      </w:r>
    </w:p>
  </w:footnote>
  <w:footnote w:type="continuationSeparator" w:id="0">
    <w:p w14:paraId="081871A7" w14:textId="77777777" w:rsidR="009404D2" w:rsidRDefault="009404D2" w:rsidP="001F6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8282A" w14:textId="77777777" w:rsidR="000D739B" w:rsidRDefault="000D739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7471F9" w14:textId="77777777" w:rsidR="000D739B" w:rsidRDefault="000D73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986E5" w14:textId="77777777" w:rsidR="000D739B" w:rsidRDefault="000D73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67AF238"/>
    <w:lvl w:ilvl="0">
      <w:start w:val="1"/>
      <w:numFmt w:val="decimal"/>
      <w:pStyle w:val="Listanumerowana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98EEE44"/>
    <w:lvl w:ilvl="0">
      <w:start w:val="1"/>
      <w:numFmt w:val="decimal"/>
      <w:pStyle w:val="Listanumerowana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700502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7A026EE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B8D338"/>
    <w:lvl w:ilvl="0">
      <w:start w:val="1"/>
      <w:numFmt w:val="bullet"/>
      <w:pStyle w:val="Listapunktowana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8035F0"/>
    <w:lvl w:ilvl="0">
      <w:start w:val="1"/>
      <w:numFmt w:val="bullet"/>
      <w:pStyle w:val="Listapunktowana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69A22EE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2F8D72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1002B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92BA3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F71D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8915438"/>
    <w:multiLevelType w:val="hybridMultilevel"/>
    <w:tmpl w:val="DB74A06C"/>
    <w:lvl w:ilvl="0" w:tplc="ED7EBF4E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ABD227D"/>
    <w:multiLevelType w:val="hybridMultilevel"/>
    <w:tmpl w:val="9E94FEC2"/>
    <w:lvl w:ilvl="0" w:tplc="0A7A44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B0273"/>
    <w:multiLevelType w:val="multilevel"/>
    <w:tmpl w:val="526206A0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B322143"/>
    <w:multiLevelType w:val="hybridMultilevel"/>
    <w:tmpl w:val="A2C86B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EAE4CC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4C4F29"/>
    <w:multiLevelType w:val="multilevel"/>
    <w:tmpl w:val="D8061F64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9350CFB"/>
    <w:multiLevelType w:val="multilevel"/>
    <w:tmpl w:val="9DF09F08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5DEC6B47"/>
    <w:multiLevelType w:val="multilevel"/>
    <w:tmpl w:val="604E1C0A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5F4B0B58"/>
    <w:multiLevelType w:val="multilevel"/>
    <w:tmpl w:val="04090023"/>
    <w:styleLink w:val="Artykusekcja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7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8C2C6D"/>
    <w:multiLevelType w:val="multilevel"/>
    <w:tmpl w:val="0409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4"/>
  </w:num>
  <w:num w:numId="2">
    <w:abstractNumId w:val="12"/>
  </w:num>
  <w:num w:numId="3">
    <w:abstractNumId w:val="10"/>
  </w:num>
  <w:num w:numId="4">
    <w:abstractNumId w:val="27"/>
  </w:num>
  <w:num w:numId="5">
    <w:abstractNumId w:val="13"/>
  </w:num>
  <w:num w:numId="6">
    <w:abstractNumId w:val="19"/>
  </w:num>
  <w:num w:numId="7">
    <w:abstractNumId w:val="23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6"/>
  </w:num>
  <w:num w:numId="20">
    <w:abstractNumId w:val="25"/>
  </w:num>
  <w:num w:numId="21">
    <w:abstractNumId w:val="22"/>
  </w:num>
  <w:num w:numId="22">
    <w:abstractNumId w:val="11"/>
  </w:num>
  <w:num w:numId="23">
    <w:abstractNumId w:val="28"/>
  </w:num>
  <w:num w:numId="24">
    <w:abstractNumId w:val="15"/>
  </w:num>
  <w:num w:numId="25">
    <w:abstractNumId w:val="21"/>
  </w:num>
  <w:num w:numId="26">
    <w:abstractNumId w:val="26"/>
  </w:num>
  <w:num w:numId="27">
    <w:abstractNumId w:val="17"/>
  </w:num>
  <w:num w:numId="28">
    <w:abstractNumId w:val="1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CE"/>
    <w:rsid w:val="00046D68"/>
    <w:rsid w:val="00075259"/>
    <w:rsid w:val="000D739B"/>
    <w:rsid w:val="00157F6B"/>
    <w:rsid w:val="00190388"/>
    <w:rsid w:val="001A7B0A"/>
    <w:rsid w:val="001D03F6"/>
    <w:rsid w:val="001F479D"/>
    <w:rsid w:val="001F6875"/>
    <w:rsid w:val="00221AB1"/>
    <w:rsid w:val="0028632B"/>
    <w:rsid w:val="003473C8"/>
    <w:rsid w:val="00404A83"/>
    <w:rsid w:val="00434C79"/>
    <w:rsid w:val="00465A2F"/>
    <w:rsid w:val="00472AD5"/>
    <w:rsid w:val="004E108E"/>
    <w:rsid w:val="00504624"/>
    <w:rsid w:val="0050791E"/>
    <w:rsid w:val="0051513C"/>
    <w:rsid w:val="005321E6"/>
    <w:rsid w:val="005A72A6"/>
    <w:rsid w:val="00645252"/>
    <w:rsid w:val="00673D30"/>
    <w:rsid w:val="006D3D74"/>
    <w:rsid w:val="006D4F0B"/>
    <w:rsid w:val="00751FA3"/>
    <w:rsid w:val="00767CCE"/>
    <w:rsid w:val="007A2293"/>
    <w:rsid w:val="007C19C3"/>
    <w:rsid w:val="0082185A"/>
    <w:rsid w:val="0083569A"/>
    <w:rsid w:val="00856F4C"/>
    <w:rsid w:val="00906748"/>
    <w:rsid w:val="009404D2"/>
    <w:rsid w:val="00A220F7"/>
    <w:rsid w:val="00A40839"/>
    <w:rsid w:val="00A9204E"/>
    <w:rsid w:val="00AA7271"/>
    <w:rsid w:val="00AB05B5"/>
    <w:rsid w:val="00AE146D"/>
    <w:rsid w:val="00AE4904"/>
    <w:rsid w:val="00B15E15"/>
    <w:rsid w:val="00B3714A"/>
    <w:rsid w:val="00BF506C"/>
    <w:rsid w:val="00C61CE4"/>
    <w:rsid w:val="00C77EF9"/>
    <w:rsid w:val="00CA530A"/>
    <w:rsid w:val="00CA6383"/>
    <w:rsid w:val="00CB7234"/>
    <w:rsid w:val="00CF2882"/>
    <w:rsid w:val="00D06275"/>
    <w:rsid w:val="00D14E70"/>
    <w:rsid w:val="00D34EAC"/>
    <w:rsid w:val="00DA5B86"/>
    <w:rsid w:val="00DB007B"/>
    <w:rsid w:val="00E03E56"/>
    <w:rsid w:val="00E74A63"/>
    <w:rsid w:val="00EE1AB3"/>
    <w:rsid w:val="00EF77CF"/>
    <w:rsid w:val="00F0590C"/>
    <w:rsid w:val="00F07411"/>
    <w:rsid w:val="00FA3DA5"/>
    <w:rsid w:val="00FC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CC6E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6875"/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875"/>
    <w:pPr>
      <w:keepNext/>
      <w:keepLines/>
      <w:spacing w:before="240"/>
      <w:outlineLvl w:val="0"/>
    </w:pPr>
    <w:rPr>
      <w:rFonts w:ascii="Calibri Light" w:eastAsia="SimSun" w:hAnsi="Calibri Light" w:cs="Calibri Light"/>
      <w:color w:val="1F4E79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F6875"/>
    <w:pPr>
      <w:keepNext/>
      <w:keepLines/>
      <w:spacing w:before="40"/>
      <w:outlineLvl w:val="1"/>
    </w:pPr>
    <w:rPr>
      <w:rFonts w:ascii="Calibri Light" w:eastAsia="SimSun" w:hAnsi="Calibri Light" w:cs="Calibri Light"/>
      <w:color w:val="1F4E79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F6875"/>
    <w:pPr>
      <w:keepNext/>
      <w:keepLines/>
      <w:spacing w:before="40"/>
      <w:outlineLvl w:val="2"/>
    </w:pPr>
    <w:rPr>
      <w:rFonts w:ascii="Calibri Light" w:eastAsia="SimSun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F6875"/>
    <w:pPr>
      <w:keepNext/>
      <w:keepLines/>
      <w:spacing w:before="40"/>
      <w:outlineLvl w:val="3"/>
    </w:pPr>
    <w:rPr>
      <w:rFonts w:ascii="Calibri Light" w:eastAsia="SimSun" w:hAnsi="Calibri Light" w:cs="Calibri Light"/>
      <w:i/>
      <w:iCs/>
      <w:color w:val="1F4E79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F6875"/>
    <w:pPr>
      <w:keepNext/>
      <w:keepLines/>
      <w:spacing w:before="40"/>
      <w:outlineLvl w:val="4"/>
    </w:pPr>
    <w:rPr>
      <w:rFonts w:ascii="Calibri Light" w:eastAsia="SimSun" w:hAnsi="Calibri Light" w:cs="Calibri Light"/>
      <w:color w:val="1F4E79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6875"/>
    <w:pPr>
      <w:keepNext/>
      <w:keepLines/>
      <w:spacing w:before="40"/>
      <w:outlineLvl w:val="5"/>
    </w:pPr>
    <w:rPr>
      <w:rFonts w:ascii="Calibri Light" w:eastAsia="SimSun" w:hAnsi="Calibri Light" w:cs="Calibri Light"/>
      <w:color w:val="1F4D78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F6875"/>
    <w:pPr>
      <w:keepNext/>
      <w:keepLines/>
      <w:spacing w:before="40"/>
      <w:outlineLvl w:val="6"/>
    </w:pPr>
    <w:rPr>
      <w:rFonts w:ascii="Calibri Light" w:eastAsia="SimSun" w:hAnsi="Calibri Light" w:cs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6875"/>
    <w:pPr>
      <w:keepNext/>
      <w:keepLines/>
      <w:spacing w:before="40"/>
      <w:outlineLvl w:val="7"/>
    </w:pPr>
    <w:rPr>
      <w:rFonts w:ascii="Calibri Light" w:eastAsia="SimSun" w:hAnsi="Calibri Light" w:cs="Calibri Light"/>
      <w:color w:val="272727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F6875"/>
    <w:pPr>
      <w:keepNext/>
      <w:keepLines/>
      <w:spacing w:before="40"/>
      <w:outlineLvl w:val="8"/>
    </w:pPr>
    <w:rPr>
      <w:rFonts w:ascii="Calibri Light" w:eastAsia="SimSun" w:hAnsi="Calibri Light" w:cs="Calibri Light"/>
      <w:i/>
      <w:iCs/>
      <w:color w:val="272727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F6875"/>
    <w:rPr>
      <w:rFonts w:ascii="Calibri Light" w:eastAsia="SimSun" w:hAnsi="Calibri Light" w:cs="Calibri Light"/>
      <w:color w:val="1F4E79"/>
      <w:sz w:val="32"/>
      <w:szCs w:val="32"/>
    </w:rPr>
  </w:style>
  <w:style w:type="character" w:customStyle="1" w:styleId="Nagwek2Znak">
    <w:name w:val="Nagłówek 2 Znak"/>
    <w:link w:val="Nagwek2"/>
    <w:uiPriority w:val="9"/>
    <w:rsid w:val="001F6875"/>
    <w:rPr>
      <w:rFonts w:ascii="Calibri Light" w:eastAsia="SimSun" w:hAnsi="Calibri Light" w:cs="Calibri Light"/>
      <w:color w:val="1F4E79"/>
      <w:sz w:val="26"/>
      <w:szCs w:val="26"/>
    </w:rPr>
  </w:style>
  <w:style w:type="character" w:customStyle="1" w:styleId="Nagwek3Znak">
    <w:name w:val="Nagłówek 3 Znak"/>
    <w:link w:val="Nagwek3"/>
    <w:uiPriority w:val="9"/>
    <w:rsid w:val="001F6875"/>
    <w:rPr>
      <w:rFonts w:ascii="Calibri Light" w:eastAsia="SimSun" w:hAnsi="Calibri Light" w:cs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"/>
    <w:rsid w:val="001F6875"/>
    <w:rPr>
      <w:rFonts w:ascii="Calibri Light" w:eastAsia="SimSun" w:hAnsi="Calibri Light" w:cs="Calibri Light"/>
      <w:i/>
      <w:iCs/>
      <w:color w:val="1F4E79"/>
    </w:rPr>
  </w:style>
  <w:style w:type="character" w:customStyle="1" w:styleId="Nagwek5Znak">
    <w:name w:val="Nagłówek 5 Znak"/>
    <w:link w:val="Nagwek5"/>
    <w:uiPriority w:val="9"/>
    <w:rsid w:val="001F6875"/>
    <w:rPr>
      <w:rFonts w:ascii="Calibri Light" w:eastAsia="SimSun" w:hAnsi="Calibri Light" w:cs="Calibri Light"/>
      <w:color w:val="1F4E79"/>
    </w:rPr>
  </w:style>
  <w:style w:type="character" w:customStyle="1" w:styleId="Nagwek6Znak">
    <w:name w:val="Nagłówek 6 Znak"/>
    <w:link w:val="Nagwek6"/>
    <w:uiPriority w:val="9"/>
    <w:rsid w:val="001F6875"/>
    <w:rPr>
      <w:rFonts w:ascii="Calibri Light" w:eastAsia="SimSun" w:hAnsi="Calibri Light" w:cs="Calibri Light"/>
      <w:color w:val="1F4D78"/>
    </w:rPr>
  </w:style>
  <w:style w:type="character" w:customStyle="1" w:styleId="Nagwek7Znak">
    <w:name w:val="Nagłówek 7 Znak"/>
    <w:link w:val="Nagwek7"/>
    <w:uiPriority w:val="9"/>
    <w:rsid w:val="001F6875"/>
    <w:rPr>
      <w:rFonts w:ascii="Calibri Light" w:eastAsia="SimSun" w:hAnsi="Calibri Light" w:cs="Calibri Light"/>
      <w:i/>
      <w:iCs/>
      <w:color w:val="1F4D78"/>
    </w:rPr>
  </w:style>
  <w:style w:type="character" w:customStyle="1" w:styleId="Nagwek8Znak">
    <w:name w:val="Nagłówek 8 Znak"/>
    <w:link w:val="Nagwek8"/>
    <w:uiPriority w:val="9"/>
    <w:rsid w:val="001F6875"/>
    <w:rPr>
      <w:rFonts w:ascii="Calibri Light" w:eastAsia="SimSun" w:hAnsi="Calibri Light" w:cs="Calibri Light"/>
      <w:color w:val="272727"/>
      <w:szCs w:val="21"/>
    </w:rPr>
  </w:style>
  <w:style w:type="character" w:customStyle="1" w:styleId="Nagwek9Znak">
    <w:name w:val="Nagłówek 9 Znak"/>
    <w:link w:val="Nagwek9"/>
    <w:uiPriority w:val="9"/>
    <w:rsid w:val="001F6875"/>
    <w:rPr>
      <w:rFonts w:ascii="Calibri Light" w:eastAsia="SimSun" w:hAnsi="Calibri Light" w:cs="Calibri Light"/>
      <w:i/>
      <w:iCs/>
      <w:color w:val="272727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1F6875"/>
    <w:pPr>
      <w:contextualSpacing/>
    </w:pPr>
    <w:rPr>
      <w:rFonts w:ascii="Calibri Light" w:eastAsia="SimSun" w:hAnsi="Calibri Light" w:cs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1F6875"/>
    <w:rPr>
      <w:rFonts w:ascii="Calibri Light" w:eastAsia="SimSun" w:hAnsi="Calibri Light" w:cs="Calibri Light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6875"/>
    <w:pPr>
      <w:numPr>
        <w:ilvl w:val="1"/>
      </w:numPr>
    </w:pPr>
    <w:rPr>
      <w:rFonts w:eastAsia="SimSu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F6875"/>
    <w:rPr>
      <w:rFonts w:ascii="Calibri" w:eastAsia="SimSun" w:hAnsi="Calibri" w:cs="Calibri"/>
      <w:color w:val="5A5A5A"/>
      <w:spacing w:val="15"/>
    </w:rPr>
  </w:style>
  <w:style w:type="character" w:styleId="Wyrnieniedelikatne">
    <w:name w:val="Subtle Emphasis"/>
    <w:uiPriority w:val="19"/>
    <w:qFormat/>
    <w:rsid w:val="001F6875"/>
    <w:rPr>
      <w:rFonts w:ascii="Calibri" w:hAnsi="Calibri" w:cs="Calibri"/>
      <w:i/>
      <w:iCs/>
      <w:color w:val="404040"/>
    </w:rPr>
  </w:style>
  <w:style w:type="character" w:styleId="Uwydatnienie">
    <w:name w:val="Emphasis"/>
    <w:uiPriority w:val="20"/>
    <w:qFormat/>
    <w:rsid w:val="001F6875"/>
    <w:rPr>
      <w:rFonts w:ascii="Calibri" w:hAnsi="Calibri" w:cs="Calibri"/>
      <w:i/>
      <w:iCs/>
    </w:rPr>
  </w:style>
  <w:style w:type="character" w:styleId="Wyrnienieintensywne">
    <w:name w:val="Intense Emphasis"/>
    <w:uiPriority w:val="21"/>
    <w:qFormat/>
    <w:rsid w:val="001F6875"/>
    <w:rPr>
      <w:rFonts w:ascii="Calibri" w:hAnsi="Calibri" w:cs="Calibri"/>
      <w:i/>
      <w:iCs/>
      <w:color w:val="1F4E79"/>
    </w:rPr>
  </w:style>
  <w:style w:type="character" w:styleId="Pogrubienie">
    <w:name w:val="Strong"/>
    <w:uiPriority w:val="22"/>
    <w:qFormat/>
    <w:rsid w:val="001F6875"/>
    <w:rPr>
      <w:rFonts w:ascii="Calibri" w:hAnsi="Calibri" w:cs="Calibri"/>
      <w:b/>
      <w:bCs/>
    </w:rPr>
  </w:style>
  <w:style w:type="paragraph" w:styleId="Cytat">
    <w:name w:val="Quote"/>
    <w:basedOn w:val="Normalny"/>
    <w:next w:val="Normalny"/>
    <w:link w:val="CytatZnak"/>
    <w:uiPriority w:val="29"/>
    <w:qFormat/>
    <w:rsid w:val="001F6875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1F6875"/>
    <w:rPr>
      <w:rFonts w:ascii="Calibri" w:hAnsi="Calibri" w:cs="Calibri"/>
      <w:i/>
      <w:iCs/>
      <w:color w:val="40404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875"/>
    <w:pPr>
      <w:pBdr>
        <w:top w:val="single" w:sz="4" w:space="10" w:color="1F4E79"/>
        <w:bottom w:val="single" w:sz="4" w:space="10" w:color="1F4E79"/>
      </w:pBdr>
      <w:spacing w:before="360" w:after="360"/>
      <w:ind w:left="864" w:right="864"/>
      <w:jc w:val="center"/>
    </w:pPr>
    <w:rPr>
      <w:i/>
      <w:iCs/>
      <w:color w:val="1F4E79"/>
    </w:rPr>
  </w:style>
  <w:style w:type="character" w:customStyle="1" w:styleId="CytatintensywnyZnak">
    <w:name w:val="Cytat intensywny Znak"/>
    <w:link w:val="Cytatintensywny"/>
    <w:uiPriority w:val="30"/>
    <w:rsid w:val="001F6875"/>
    <w:rPr>
      <w:rFonts w:ascii="Calibri" w:hAnsi="Calibri" w:cs="Calibri"/>
      <w:i/>
      <w:iCs/>
      <w:color w:val="1F4E79"/>
    </w:rPr>
  </w:style>
  <w:style w:type="character" w:styleId="Odwoaniedelikatne">
    <w:name w:val="Subtle Reference"/>
    <w:uiPriority w:val="31"/>
    <w:qFormat/>
    <w:rsid w:val="001F6875"/>
    <w:rPr>
      <w:rFonts w:ascii="Calibri" w:hAnsi="Calibri" w:cs="Calibri"/>
      <w:smallCaps/>
      <w:color w:val="5A5A5A"/>
    </w:rPr>
  </w:style>
  <w:style w:type="character" w:styleId="Odwoanieintensywne">
    <w:name w:val="Intense Reference"/>
    <w:uiPriority w:val="32"/>
    <w:qFormat/>
    <w:rsid w:val="001F6875"/>
    <w:rPr>
      <w:rFonts w:ascii="Calibri" w:hAnsi="Calibri" w:cs="Calibri"/>
      <w:b/>
      <w:bCs/>
      <w:caps w:val="0"/>
      <w:smallCaps/>
      <w:color w:val="1F4E79"/>
      <w:spacing w:val="5"/>
    </w:rPr>
  </w:style>
  <w:style w:type="character" w:styleId="Tytuksiki">
    <w:name w:val="Book Title"/>
    <w:uiPriority w:val="33"/>
    <w:qFormat/>
    <w:rsid w:val="001F6875"/>
    <w:rPr>
      <w:rFonts w:ascii="Calibri" w:hAnsi="Calibri" w:cs="Calibri"/>
      <w:b/>
      <w:bCs/>
      <w:i/>
      <w:iCs/>
      <w:spacing w:val="5"/>
    </w:rPr>
  </w:style>
  <w:style w:type="character" w:styleId="Hipercze">
    <w:name w:val="Hyperlink"/>
    <w:uiPriority w:val="99"/>
    <w:unhideWhenUsed/>
    <w:rsid w:val="001F6875"/>
    <w:rPr>
      <w:rFonts w:ascii="Calibri" w:hAnsi="Calibri" w:cs="Calibri"/>
      <w:color w:val="1F4E79"/>
      <w:u w:val="single"/>
    </w:rPr>
  </w:style>
  <w:style w:type="character" w:styleId="UyteHipercze">
    <w:name w:val="FollowedHyperlink"/>
    <w:uiPriority w:val="99"/>
    <w:unhideWhenUsed/>
    <w:rsid w:val="001F6875"/>
    <w:rPr>
      <w:rFonts w:ascii="Calibri" w:hAnsi="Calibri" w:cs="Calibri"/>
      <w:color w:val="954F72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1F6875"/>
    <w:pPr>
      <w:spacing w:after="200"/>
    </w:pPr>
    <w:rPr>
      <w:i/>
      <w:iCs/>
      <w:color w:val="44546A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875"/>
    <w:rPr>
      <w:rFonts w:ascii="Segoe UI" w:hAnsi="Segoe UI" w:cs="Segoe UI"/>
      <w:szCs w:val="18"/>
    </w:rPr>
  </w:style>
  <w:style w:type="character" w:customStyle="1" w:styleId="TekstdymkaZnak">
    <w:name w:val="Tekst dymka Znak"/>
    <w:link w:val="Tekstdymka"/>
    <w:uiPriority w:val="99"/>
    <w:semiHidden/>
    <w:rsid w:val="001F6875"/>
    <w:rPr>
      <w:rFonts w:ascii="Segoe UI" w:hAnsi="Segoe UI" w:cs="Segoe UI"/>
      <w:szCs w:val="18"/>
    </w:rPr>
  </w:style>
  <w:style w:type="paragraph" w:styleId="Tekstblokowy">
    <w:name w:val="Block Text"/>
    <w:basedOn w:val="Normalny"/>
    <w:uiPriority w:val="99"/>
    <w:semiHidden/>
    <w:unhideWhenUsed/>
    <w:rsid w:val="001F6875"/>
    <w:pPr>
      <w:pBdr>
        <w:top w:val="single" w:sz="2" w:space="10" w:color="5B9BD5" w:shadow="1" w:frame="1"/>
        <w:left w:val="single" w:sz="2" w:space="10" w:color="5B9BD5" w:shadow="1" w:frame="1"/>
        <w:bottom w:val="single" w:sz="2" w:space="10" w:color="5B9BD5" w:shadow="1" w:frame="1"/>
        <w:right w:val="single" w:sz="2" w:space="10" w:color="5B9BD5" w:shadow="1" w:frame="1"/>
      </w:pBdr>
      <w:ind w:left="1152" w:right="1152"/>
    </w:pPr>
    <w:rPr>
      <w:rFonts w:eastAsia="SimSun"/>
      <w:i/>
      <w:iCs/>
      <w:color w:val="1F4E79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F6875"/>
    <w:pPr>
      <w:spacing w:after="120"/>
    </w:pPr>
    <w:rPr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1F6875"/>
    <w:rPr>
      <w:rFonts w:ascii="Calibri" w:hAnsi="Calibri" w:cs="Calibri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F6875"/>
    <w:pPr>
      <w:spacing w:after="120"/>
      <w:ind w:left="360"/>
    </w:pPr>
    <w:rPr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1F6875"/>
    <w:rPr>
      <w:rFonts w:ascii="Calibri" w:hAnsi="Calibri" w:cs="Calibri"/>
      <w:szCs w:val="16"/>
    </w:rPr>
  </w:style>
  <w:style w:type="character" w:styleId="Odwoaniedokomentarza">
    <w:name w:val="annotation reference"/>
    <w:uiPriority w:val="99"/>
    <w:semiHidden/>
    <w:unhideWhenUsed/>
    <w:rsid w:val="001F6875"/>
    <w:rPr>
      <w:rFonts w:ascii="Calibri" w:hAnsi="Calibri" w:cs="Calibri"/>
      <w:sz w:val="22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6875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F6875"/>
    <w:rPr>
      <w:rFonts w:ascii="Calibri" w:hAnsi="Calibri" w:cs="Calibri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87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F6875"/>
    <w:rPr>
      <w:rFonts w:ascii="Calibri" w:hAnsi="Calibri" w:cs="Calibri"/>
      <w:b/>
      <w:bCs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6875"/>
    <w:rPr>
      <w:rFonts w:ascii="Segoe UI" w:hAnsi="Segoe UI" w:cs="Segoe UI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1F6875"/>
    <w:rPr>
      <w:rFonts w:ascii="Segoe UI" w:hAnsi="Segoe UI" w:cs="Segoe UI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6875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6875"/>
    <w:rPr>
      <w:rFonts w:ascii="Calibri" w:hAnsi="Calibri" w:cs="Calibri"/>
      <w:szCs w:val="20"/>
    </w:rPr>
  </w:style>
  <w:style w:type="paragraph" w:styleId="Adreszwrotnynakopercie">
    <w:name w:val="envelope return"/>
    <w:basedOn w:val="Normalny"/>
    <w:uiPriority w:val="99"/>
    <w:semiHidden/>
    <w:unhideWhenUsed/>
    <w:rsid w:val="001F6875"/>
    <w:rPr>
      <w:rFonts w:ascii="Calibri Light" w:eastAsia="SimSun" w:hAnsi="Calibri Light" w:cs="Calibri Light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6875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875"/>
    <w:rPr>
      <w:rFonts w:ascii="Calibri" w:hAnsi="Calibri" w:cs="Calibri"/>
      <w:szCs w:val="20"/>
    </w:rPr>
  </w:style>
  <w:style w:type="character" w:styleId="HTML-kod">
    <w:name w:val="HTML Code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character" w:styleId="HTML-klawiatura">
    <w:name w:val="HTML Keyboard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F6875"/>
    <w:rPr>
      <w:rFonts w:ascii="Consolas" w:hAnsi="Consolas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1F6875"/>
    <w:rPr>
      <w:rFonts w:ascii="Consolas" w:hAnsi="Consolas" w:cs="Calibri"/>
      <w:szCs w:val="20"/>
    </w:rPr>
  </w:style>
  <w:style w:type="character" w:styleId="HTML-staaszeroko">
    <w:name w:val="HTML Typewriter"/>
    <w:uiPriority w:val="99"/>
    <w:semiHidden/>
    <w:unhideWhenUsed/>
    <w:rsid w:val="001F6875"/>
    <w:rPr>
      <w:rFonts w:ascii="Consolas" w:hAnsi="Consolas" w:cs="Calibri"/>
      <w:sz w:val="22"/>
      <w:szCs w:val="20"/>
    </w:rPr>
  </w:style>
  <w:style w:type="paragraph" w:styleId="Tekstmakra">
    <w:name w:val="macro"/>
    <w:link w:val="TekstmakraZnak"/>
    <w:uiPriority w:val="99"/>
    <w:semiHidden/>
    <w:unhideWhenUsed/>
    <w:rsid w:val="001F687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 w:val="22"/>
      <w:lang w:eastAsia="en-US"/>
    </w:rPr>
  </w:style>
  <w:style w:type="character" w:customStyle="1" w:styleId="TekstmakraZnak">
    <w:name w:val="Tekst makra Znak"/>
    <w:link w:val="Tekstmakra"/>
    <w:uiPriority w:val="99"/>
    <w:semiHidden/>
    <w:rsid w:val="001F6875"/>
    <w:rPr>
      <w:rFonts w:ascii="Consolas" w:hAnsi="Consolas" w:cs="Calibri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1F6875"/>
    <w:rPr>
      <w:rFonts w:ascii="Consolas" w:hAnsi="Consolas"/>
      <w:szCs w:val="21"/>
    </w:rPr>
  </w:style>
  <w:style w:type="character" w:customStyle="1" w:styleId="ZwykytekstZnak">
    <w:name w:val="Zwykły tekst Znak"/>
    <w:link w:val="Zwykytekst"/>
    <w:uiPriority w:val="99"/>
    <w:semiHidden/>
    <w:rsid w:val="001F6875"/>
    <w:rPr>
      <w:rFonts w:ascii="Consolas" w:hAnsi="Consolas" w:cs="Calibri"/>
      <w:szCs w:val="21"/>
    </w:rPr>
  </w:style>
  <w:style w:type="character" w:styleId="Tekstzastpczy">
    <w:name w:val="Placeholder Text"/>
    <w:uiPriority w:val="99"/>
    <w:semiHidden/>
    <w:rsid w:val="001F6875"/>
    <w:rPr>
      <w:rFonts w:ascii="Calibri" w:hAnsi="Calibri" w:cs="Calibri"/>
      <w:color w:val="3B3838"/>
    </w:rPr>
  </w:style>
  <w:style w:type="paragraph" w:styleId="Nagwek">
    <w:name w:val="header"/>
    <w:basedOn w:val="Normalny"/>
    <w:link w:val="NagwekZnak"/>
    <w:uiPriority w:val="99"/>
    <w:unhideWhenUsed/>
    <w:rsid w:val="001F6875"/>
  </w:style>
  <w:style w:type="character" w:customStyle="1" w:styleId="NagwekZnak">
    <w:name w:val="Nagłówek Znak"/>
    <w:link w:val="Nagwek"/>
    <w:uiPriority w:val="99"/>
    <w:rsid w:val="001F687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1F6875"/>
  </w:style>
  <w:style w:type="character" w:customStyle="1" w:styleId="StopkaZnak">
    <w:name w:val="Stopka Znak"/>
    <w:link w:val="Stopka"/>
    <w:uiPriority w:val="99"/>
    <w:rsid w:val="001F6875"/>
    <w:rPr>
      <w:rFonts w:ascii="Calibri" w:hAnsi="Calibri" w:cs="Calibri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1F6875"/>
    <w:pPr>
      <w:spacing w:after="120"/>
      <w:ind w:left="1757"/>
    </w:pPr>
  </w:style>
  <w:style w:type="character" w:customStyle="1" w:styleId="Mention">
    <w:name w:val="Mention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listy"/>
    <w:uiPriority w:val="99"/>
    <w:semiHidden/>
    <w:unhideWhenUsed/>
    <w:rsid w:val="001F6875"/>
    <w:pPr>
      <w:numPr>
        <w:numId w:val="24"/>
      </w:numPr>
    </w:pPr>
  </w:style>
  <w:style w:type="numbering" w:styleId="1ai">
    <w:name w:val="Outline List 1"/>
    <w:basedOn w:val="Bezlisty"/>
    <w:uiPriority w:val="99"/>
    <w:semiHidden/>
    <w:unhideWhenUsed/>
    <w:rsid w:val="001F6875"/>
    <w:pPr>
      <w:numPr>
        <w:numId w:val="25"/>
      </w:numPr>
    </w:pPr>
  </w:style>
  <w:style w:type="character" w:styleId="HTML-zmienna">
    <w:name w:val="HTML Variable"/>
    <w:uiPriority w:val="99"/>
    <w:semiHidden/>
    <w:unhideWhenUsed/>
    <w:rsid w:val="001F6875"/>
    <w:rPr>
      <w:rFonts w:ascii="Calibri" w:hAnsi="Calibri" w:cs="Calibri"/>
      <w:i/>
      <w:iCs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1F6875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1F6875"/>
    <w:rPr>
      <w:rFonts w:ascii="Calibri" w:hAnsi="Calibri" w:cs="Calibri"/>
      <w:i/>
      <w:iCs/>
    </w:rPr>
  </w:style>
  <w:style w:type="character" w:styleId="HTML-definicja">
    <w:name w:val="HTML Definition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cytat">
    <w:name w:val="HTML Cite"/>
    <w:uiPriority w:val="99"/>
    <w:semiHidden/>
    <w:unhideWhenUsed/>
    <w:rsid w:val="001F6875"/>
    <w:rPr>
      <w:rFonts w:ascii="Calibri" w:hAnsi="Calibri" w:cs="Calibri"/>
      <w:i/>
      <w:iCs/>
    </w:rPr>
  </w:style>
  <w:style w:type="character" w:styleId="HTML-przykad">
    <w:name w:val="HTML Sample"/>
    <w:uiPriority w:val="99"/>
    <w:semiHidden/>
    <w:unhideWhenUsed/>
    <w:rsid w:val="001F6875"/>
    <w:rPr>
      <w:rFonts w:ascii="Consolas" w:hAnsi="Consolas" w:cs="Calibri"/>
      <w:sz w:val="24"/>
      <w:szCs w:val="24"/>
    </w:rPr>
  </w:style>
  <w:style w:type="character" w:styleId="HTML-akronim">
    <w:name w:val="HTML Acronym"/>
    <w:uiPriority w:val="99"/>
    <w:semiHidden/>
    <w:unhideWhenUsed/>
    <w:rsid w:val="001F6875"/>
    <w:rPr>
      <w:rFonts w:ascii="Calibri" w:hAnsi="Calibri" w:cs="Calibri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1F687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1F687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1F6875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1F6875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1F6875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1F6875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1F6875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1F6875"/>
    <w:pPr>
      <w:spacing w:after="100"/>
      <w:ind w:left="1540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6875"/>
    <w:pPr>
      <w:outlineLvl w:val="9"/>
    </w:pPr>
    <w:rPr>
      <w:color w:val="2E74B5"/>
    </w:rPr>
  </w:style>
  <w:style w:type="table" w:styleId="Tabela-Profesjonalny">
    <w:name w:val="Table Professional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rednialista1">
    <w:name w:val="Medium List 1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rednialista1akcent1">
    <w:name w:val="Medium List 1 Accent 1"/>
    <w:basedOn w:val="Standardowy"/>
    <w:uiPriority w:val="65"/>
    <w:rsid w:val="001F6875"/>
    <w:rPr>
      <w:color w:val="00000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rednialista1akcent2">
    <w:name w:val="Medium List 1 Accent 2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styleId="rednialista1akcent3">
    <w:name w:val="Medium List 1 Accent 3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rednialista1akcent4">
    <w:name w:val="Medium List 1 Accent 4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rednialista1akcent5">
    <w:name w:val="Medium List 1 Accent 5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styleId="rednialista1akcent6">
    <w:name w:val="Medium List 1 Accent 6"/>
    <w:basedOn w:val="Standardowy"/>
    <w:uiPriority w:val="65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SimSu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rednialista2">
    <w:name w:val="Medium List 2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1F6875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unhideWhenUsed/>
    <w:rsid w:val="001F6875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unhideWhenUsed/>
    <w:rsid w:val="001F687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redniasiatka1">
    <w:name w:val="Medium Grid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redniasiatka1akcent1">
    <w:name w:val="Medium Grid 1 Accent 1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redniasiatka1akcent2">
    <w:name w:val="Medium Grid 1 Accent 2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redniasiatka1akcent3">
    <w:name w:val="Medium Grid 1 Accent 3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redniasiatka1akcent4">
    <w:name w:val="Medium Grid 1 Accent 4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redniasiatka1akcent5">
    <w:name w:val="Medium Grid 1 Accent 5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redniasiatka1akcent6">
    <w:name w:val="Medium Grid 1 Accent 6"/>
    <w:basedOn w:val="Standardowy"/>
    <w:uiPriority w:val="67"/>
    <w:semiHidden/>
    <w:unhideWhenUsed/>
    <w:rsid w:val="001F6875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redniasiatka2">
    <w:name w:val="Medium Grid 2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redniasiatka2akcent1">
    <w:name w:val="Medium Grid 2 Accent 1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redniasiatka2akcent2">
    <w:name w:val="Medium Grid 2 Accent 2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redniasiatka2akcent3">
    <w:name w:val="Medium Grid 2 Accent 3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redniasiatka2akcent4">
    <w:name w:val="Medium Grid 2 Accent 4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styleId="redniasiatka2akcent5">
    <w:name w:val="Medium Grid 2 Accent 5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redniasiatka2akcent6">
    <w:name w:val="Medium Grid 2 Accent 6"/>
    <w:basedOn w:val="Standardowy"/>
    <w:uiPriority w:val="68"/>
    <w:semiHidden/>
    <w:unhideWhenUsed/>
    <w:rsid w:val="001F6875"/>
    <w:rPr>
      <w:rFonts w:ascii="Calibri Light" w:eastAsia="SimSun" w:hAnsi="Calibri Light" w:cs="Calibri Light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redniasiatka3">
    <w:name w:val="Medium Grid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redniasiatka3akcent1">
    <w:name w:val="Medium Grid 3 Accent 1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redniasiatka3akcent2">
    <w:name w:val="Medium Grid 3 Accent 2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redniasiatka3akcent3">
    <w:name w:val="Medium Grid 3 Accent 3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redniasiatka3akcent4">
    <w:name w:val="Medium Grid 3 Accent 4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redniasiatka3akcent5">
    <w:name w:val="Medium Grid 3 Accent 5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redniasiatka3akcent6">
    <w:name w:val="Medium Grid 3 Accent 6"/>
    <w:basedOn w:val="Standardowy"/>
    <w:uiPriority w:val="69"/>
    <w:semiHidden/>
    <w:unhideWhenUsed/>
    <w:rsid w:val="001F687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paragraph" w:styleId="Bibliografia">
    <w:name w:val="Bibliography"/>
    <w:basedOn w:val="Normalny"/>
    <w:next w:val="Normalny"/>
    <w:uiPriority w:val="37"/>
    <w:semiHidden/>
    <w:unhideWhenUsed/>
    <w:rsid w:val="001F6875"/>
  </w:style>
  <w:style w:type="character" w:customStyle="1" w:styleId="Hashtag">
    <w:name w:val="Hashtag"/>
    <w:uiPriority w:val="99"/>
    <w:semiHidden/>
    <w:unhideWhenUsed/>
    <w:rsid w:val="001F6875"/>
    <w:rPr>
      <w:rFonts w:ascii="Calibri" w:hAnsi="Calibri" w:cs="Calibri"/>
      <w:color w:val="2B579A"/>
      <w:shd w:val="clear" w:color="auto" w:fill="E1DFDD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1F687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="SimSun" w:hAnsi="Calibri Light" w:cs="Calibri Light"/>
      <w:sz w:val="24"/>
      <w:szCs w:val="24"/>
    </w:rPr>
  </w:style>
  <w:style w:type="character" w:customStyle="1" w:styleId="NagwekwiadomociZnak">
    <w:name w:val="Nagłówek wiadomości Znak"/>
    <w:link w:val="Nagwekwiadomoci"/>
    <w:uiPriority w:val="99"/>
    <w:semiHidden/>
    <w:rsid w:val="001F6875"/>
    <w:rPr>
      <w:rFonts w:ascii="Calibri Light" w:eastAsia="SimSun" w:hAnsi="Calibri Light" w:cs="Calibri Light"/>
      <w:sz w:val="24"/>
      <w:szCs w:val="24"/>
      <w:shd w:val="pct20" w:color="auto" w:fill="auto"/>
    </w:rPr>
  </w:style>
  <w:style w:type="table" w:styleId="Tabela-Elegancki">
    <w:name w:val="Table Elegant"/>
    <w:basedOn w:val="Standardowy"/>
    <w:uiPriority w:val="99"/>
    <w:semiHidden/>
    <w:unhideWhenUsed/>
    <w:rsid w:val="001F687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">
    <w:name w:val="List"/>
    <w:basedOn w:val="Normalny"/>
    <w:uiPriority w:val="99"/>
    <w:semiHidden/>
    <w:unhideWhenUsed/>
    <w:rsid w:val="001F6875"/>
    <w:pPr>
      <w:ind w:left="360" w:hanging="360"/>
      <w:contextualSpacing/>
    </w:pPr>
  </w:style>
  <w:style w:type="paragraph" w:styleId="Lista2">
    <w:name w:val="List 2"/>
    <w:basedOn w:val="Normalny"/>
    <w:uiPriority w:val="99"/>
    <w:semiHidden/>
    <w:unhideWhenUsed/>
    <w:rsid w:val="001F6875"/>
    <w:pPr>
      <w:ind w:left="720" w:hanging="360"/>
      <w:contextualSpacing/>
    </w:pPr>
  </w:style>
  <w:style w:type="paragraph" w:styleId="Lista3">
    <w:name w:val="List 3"/>
    <w:basedOn w:val="Normalny"/>
    <w:uiPriority w:val="99"/>
    <w:semiHidden/>
    <w:unhideWhenUsed/>
    <w:rsid w:val="001F6875"/>
    <w:pPr>
      <w:ind w:left="1080" w:hanging="360"/>
      <w:contextualSpacing/>
    </w:pPr>
  </w:style>
  <w:style w:type="paragraph" w:styleId="Lista4">
    <w:name w:val="List 4"/>
    <w:basedOn w:val="Normalny"/>
    <w:uiPriority w:val="99"/>
    <w:semiHidden/>
    <w:unhideWhenUsed/>
    <w:rsid w:val="001F6875"/>
    <w:pPr>
      <w:ind w:left="1440" w:hanging="360"/>
      <w:contextualSpacing/>
    </w:pPr>
  </w:style>
  <w:style w:type="paragraph" w:styleId="Lista5">
    <w:name w:val="List 5"/>
    <w:basedOn w:val="Normalny"/>
    <w:uiPriority w:val="99"/>
    <w:semiHidden/>
    <w:unhideWhenUsed/>
    <w:rsid w:val="001F6875"/>
    <w:pPr>
      <w:ind w:left="1800" w:hanging="360"/>
      <w:contextualSpacing/>
    </w:pPr>
  </w:style>
  <w:style w:type="table" w:styleId="Tabela-Lista1">
    <w:name w:val="Table List 1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unhideWhenUsed/>
    <w:rsid w:val="001F687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unhideWhenUsed/>
    <w:rsid w:val="001F687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unhideWhenUsed/>
    <w:rsid w:val="001F687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sta-kontynuacja">
    <w:name w:val="List Continue"/>
    <w:basedOn w:val="Normalny"/>
    <w:uiPriority w:val="99"/>
    <w:semiHidden/>
    <w:unhideWhenUsed/>
    <w:rsid w:val="001F6875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1F6875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1F6875"/>
    <w:pPr>
      <w:spacing w:after="120"/>
      <w:ind w:left="1080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1F6875"/>
    <w:pPr>
      <w:spacing w:after="120"/>
      <w:ind w:left="1440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1F6875"/>
    <w:pPr>
      <w:spacing w:after="120"/>
      <w:ind w:left="1800"/>
      <w:contextualSpacing/>
    </w:pPr>
  </w:style>
  <w:style w:type="paragraph" w:styleId="Akapitzlist">
    <w:name w:val="List Paragraph"/>
    <w:basedOn w:val="Normalny"/>
    <w:uiPriority w:val="34"/>
    <w:unhideWhenUsed/>
    <w:qFormat/>
    <w:rsid w:val="001F6875"/>
    <w:pPr>
      <w:ind w:left="720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1F6875"/>
    <w:pPr>
      <w:numPr>
        <w:numId w:val="13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1F6875"/>
    <w:pPr>
      <w:numPr>
        <w:numId w:val="14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1F6875"/>
    <w:pPr>
      <w:numPr>
        <w:numId w:val="15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1F6875"/>
    <w:pPr>
      <w:numPr>
        <w:numId w:val="16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1F6875"/>
    <w:pPr>
      <w:numPr>
        <w:numId w:val="17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1F6875"/>
    <w:pPr>
      <w:numPr>
        <w:numId w:val="8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1F6875"/>
    <w:pPr>
      <w:numPr>
        <w:numId w:val="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1F6875"/>
    <w:pPr>
      <w:numPr>
        <w:numId w:val="1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1F6875"/>
    <w:pPr>
      <w:numPr>
        <w:numId w:val="1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1F6875"/>
    <w:pPr>
      <w:numPr>
        <w:numId w:val="12"/>
      </w:numPr>
      <w:contextualSpacing/>
    </w:pPr>
  </w:style>
  <w:style w:type="table" w:styleId="Tabela-Klasyczny1">
    <w:name w:val="Table Classic 1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uiPriority w:val="99"/>
    <w:semiHidden/>
    <w:unhideWhenUsed/>
    <w:rsid w:val="001F687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uiPriority w:val="99"/>
    <w:semiHidden/>
    <w:unhideWhenUsed/>
    <w:rsid w:val="001F687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pisilustracji">
    <w:name w:val="table of figures"/>
    <w:basedOn w:val="Normalny"/>
    <w:next w:val="Normalny"/>
    <w:uiPriority w:val="99"/>
    <w:semiHidden/>
    <w:unhideWhenUsed/>
    <w:rsid w:val="001F6875"/>
  </w:style>
  <w:style w:type="character" w:styleId="Odwoanieprzypisukocowego">
    <w:name w:val="endnote reference"/>
    <w:uiPriority w:val="99"/>
    <w:semiHidden/>
    <w:unhideWhenUsed/>
    <w:rsid w:val="001F6875"/>
    <w:rPr>
      <w:rFonts w:ascii="Calibri" w:hAnsi="Calibri" w:cs="Calibri"/>
      <w:vertAlign w:val="superscript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1F6875"/>
    <w:pPr>
      <w:ind w:left="220" w:hanging="220"/>
    </w:pPr>
  </w:style>
  <w:style w:type="paragraph" w:styleId="Nagwekwykazurde">
    <w:name w:val="toa heading"/>
    <w:basedOn w:val="Normalny"/>
    <w:next w:val="Normalny"/>
    <w:uiPriority w:val="99"/>
    <w:semiHidden/>
    <w:unhideWhenUsed/>
    <w:rsid w:val="001F6875"/>
    <w:pPr>
      <w:spacing w:before="120"/>
    </w:pPr>
    <w:rPr>
      <w:rFonts w:ascii="Calibri Light" w:eastAsia="SimSun" w:hAnsi="Calibri Light" w:cs="Calibri Light"/>
      <w:b/>
      <w:bCs/>
      <w:sz w:val="24"/>
      <w:szCs w:val="24"/>
    </w:rPr>
  </w:style>
  <w:style w:type="table" w:styleId="Kolorowalista">
    <w:name w:val="Colorful List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Kolorowalistaakcent1">
    <w:name w:val="Colorful List Accent 1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Kolorowalistaakcent2">
    <w:name w:val="Colorful List Accent 2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styleId="Kolorowalistaakcent3">
    <w:name w:val="Colorful List Accent 3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styleId="Kolorowalistaakcent4">
    <w:name w:val="Colorful List Accent 4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Kolorowalistaakcent5">
    <w:name w:val="Colorful List Accent 5"/>
    <w:basedOn w:val="Standardowy"/>
    <w:uiPriority w:val="72"/>
    <w:semiHidden/>
    <w:unhideWhenUsed/>
    <w:rsid w:val="001F6875"/>
    <w:rPr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styleId="Kolorowalistaakcent6">
    <w:name w:val="Colorful List Accent 6"/>
    <w:basedOn w:val="Standardowy"/>
    <w:uiPriority w:val="72"/>
    <w:rsid w:val="001F6875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Tabela-Kolorowy1">
    <w:name w:val="Table Colorful 1"/>
    <w:basedOn w:val="Standardowy"/>
    <w:uiPriority w:val="99"/>
    <w:semiHidden/>
    <w:unhideWhenUsed/>
    <w:rsid w:val="001F687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uiPriority w:val="99"/>
    <w:semiHidden/>
    <w:unhideWhenUsed/>
    <w:rsid w:val="001F687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unhideWhenUsed/>
    <w:rsid w:val="001F687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olorowecieniowanie">
    <w:name w:val="Colorful Shading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1">
    <w:name w:val="Colorful Shading Accent 1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2">
    <w:name w:val="Colorful Shading Accent 2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3">
    <w:name w:val="Colorful Shading Accent 3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styleId="Kolorowecieniowanieakcent4">
    <w:name w:val="Colorful Shading Accent 4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5">
    <w:name w:val="Colorful Shading Accent 5"/>
    <w:basedOn w:val="Standardowy"/>
    <w:uiPriority w:val="71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ecieniowanieakcent6">
    <w:name w:val="Colorful Shading Accent 6"/>
    <w:basedOn w:val="Standardowy"/>
    <w:uiPriority w:val="71"/>
    <w:rsid w:val="001F6875"/>
    <w:rPr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Kolorowasiatka">
    <w:name w:val="Colorful Grid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Kolorowasiatkaakcent1">
    <w:name w:val="Colorful Grid Accent 1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Kolorowasiatkaakcent2">
    <w:name w:val="Colorful Grid Accent 2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Kolorowasiatkaakcent3">
    <w:name w:val="Colorful Grid Accent 3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Kolorowasiatkaakcent4">
    <w:name w:val="Colorful Grid Accent 4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Kolorowasiatkaakcent5">
    <w:name w:val="Colorful Grid Accent 5"/>
    <w:basedOn w:val="Standardowy"/>
    <w:uiPriority w:val="73"/>
    <w:semiHidden/>
    <w:unhideWhenUsed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Kolorowasiatkaakcent6">
    <w:name w:val="Colorful Grid Accent 6"/>
    <w:basedOn w:val="Standardowy"/>
    <w:uiPriority w:val="73"/>
    <w:rsid w:val="001F687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paragraph" w:styleId="Adresnakopercie">
    <w:name w:val="envelope address"/>
    <w:basedOn w:val="Normalny"/>
    <w:uiPriority w:val="99"/>
    <w:semiHidden/>
    <w:unhideWhenUsed/>
    <w:rsid w:val="001F6875"/>
    <w:pPr>
      <w:framePr w:w="7920" w:h="1980" w:hRule="exact" w:hSpace="180" w:wrap="auto" w:hAnchor="page" w:xAlign="center" w:yAlign="bottom"/>
      <w:ind w:left="2880"/>
    </w:pPr>
    <w:rPr>
      <w:rFonts w:ascii="Calibri Light" w:eastAsia="SimSun" w:hAnsi="Calibri Light" w:cs="Calibri Light"/>
      <w:sz w:val="24"/>
      <w:szCs w:val="24"/>
    </w:rPr>
  </w:style>
  <w:style w:type="numbering" w:styleId="Artykusekcja">
    <w:name w:val="Outline List 3"/>
    <w:basedOn w:val="Bezlisty"/>
    <w:uiPriority w:val="99"/>
    <w:semiHidden/>
    <w:unhideWhenUsed/>
    <w:rsid w:val="001F6875"/>
    <w:pPr>
      <w:numPr>
        <w:numId w:val="26"/>
      </w:numPr>
    </w:pPr>
  </w:style>
  <w:style w:type="table" w:styleId="Zwykatabela1">
    <w:name w:val="Plain Table 1"/>
    <w:basedOn w:val="Standardowy"/>
    <w:uiPriority w:val="41"/>
    <w:rsid w:val="001F6875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42"/>
    <w:rsid w:val="001F687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Zwykatabela3">
    <w:name w:val="Plain Table 3"/>
    <w:basedOn w:val="Standardowy"/>
    <w:uiPriority w:val="43"/>
    <w:rsid w:val="001F687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1F687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45"/>
    <w:rsid w:val="001F6875"/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odstpw">
    <w:name w:val="No Spacing"/>
    <w:uiPriority w:val="1"/>
    <w:qFormat/>
    <w:rsid w:val="001F6875"/>
    <w:rPr>
      <w:rFonts w:cs="Calibri"/>
      <w:sz w:val="22"/>
      <w:szCs w:val="22"/>
      <w:lang w:eastAsia="en-US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1F6875"/>
  </w:style>
  <w:style w:type="character" w:customStyle="1" w:styleId="DataZnak">
    <w:name w:val="Data Znak"/>
    <w:link w:val="Data"/>
    <w:uiPriority w:val="99"/>
    <w:semiHidden/>
    <w:rsid w:val="001F6875"/>
    <w:rPr>
      <w:rFonts w:ascii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1F6875"/>
    <w:rPr>
      <w:rFonts w:ascii="Times New Roman" w:hAnsi="Times New Roman" w:cs="Times New Roman"/>
      <w:sz w:val="24"/>
      <w:szCs w:val="24"/>
    </w:rPr>
  </w:style>
  <w:style w:type="character" w:customStyle="1" w:styleId="Hiperlinkinteligentny">
    <w:name w:val="Hiperlink inteligentny"/>
    <w:uiPriority w:val="99"/>
    <w:semiHidden/>
    <w:unhideWhenUsed/>
    <w:rsid w:val="001F6875"/>
    <w:rPr>
      <w:rFonts w:ascii="Calibri" w:hAnsi="Calibri" w:cs="Calibri"/>
      <w:u w:val="dotted"/>
    </w:rPr>
  </w:style>
  <w:style w:type="character" w:customStyle="1" w:styleId="UnresolvedMention">
    <w:name w:val="Unresolved Mention"/>
    <w:uiPriority w:val="99"/>
    <w:semiHidden/>
    <w:unhideWhenUsed/>
    <w:rsid w:val="001F6875"/>
    <w:rPr>
      <w:rFonts w:ascii="Calibri" w:hAnsi="Calibri" w:cs="Calibri"/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687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1F6875"/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F687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1F6875"/>
    <w:rPr>
      <w:rFonts w:ascii="Calibri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F6875"/>
    <w:pPr>
      <w:spacing w:after="120"/>
      <w:ind w:left="360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F6875"/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F6875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1F6875"/>
    <w:rPr>
      <w:rFonts w:ascii="Calibri" w:hAnsi="Calibri" w:cs="Calibri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rsid w:val="001F6875"/>
    <w:rPr>
      <w:rFonts w:ascii="Calibri" w:hAnsi="Calibri" w:cs="Calibri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1F6875"/>
    <w:pPr>
      <w:spacing w:after="0"/>
      <w:ind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rsid w:val="001F6875"/>
    <w:rPr>
      <w:rFonts w:ascii="Calibri" w:hAnsi="Calibri" w:cs="Calibri"/>
    </w:rPr>
  </w:style>
  <w:style w:type="paragraph" w:styleId="Wcicienormalne">
    <w:name w:val="Normal Indent"/>
    <w:basedOn w:val="Normalny"/>
    <w:uiPriority w:val="99"/>
    <w:semiHidden/>
    <w:unhideWhenUsed/>
    <w:rsid w:val="001F6875"/>
    <w:pPr>
      <w:ind w:left="720"/>
    </w:p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1F6875"/>
  </w:style>
  <w:style w:type="character" w:customStyle="1" w:styleId="NagweknotatkiZnak">
    <w:name w:val="Nagłówek notatki Znak"/>
    <w:link w:val="Nagweknotatki"/>
    <w:uiPriority w:val="99"/>
    <w:semiHidden/>
    <w:rsid w:val="001F6875"/>
    <w:rPr>
      <w:rFonts w:ascii="Calibri" w:hAnsi="Calibri" w:cs="Calibri"/>
    </w:rPr>
  </w:style>
  <w:style w:type="table" w:styleId="Tabela-Wspczesny">
    <w:name w:val="Table Contemporary"/>
    <w:basedOn w:val="Standardowy"/>
    <w:uiPriority w:val="99"/>
    <w:semiHidden/>
    <w:unhideWhenUsed/>
    <w:rsid w:val="001F687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Jasnalista">
    <w:name w:val="Light List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Jasnalistaakcent1">
    <w:name w:val="Light List Accent 1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Jasnalistaakcent2">
    <w:name w:val="Light List Accent 2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Jasnalistaakcent3">
    <w:name w:val="Light List Accent 3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Jasnalistaakcent4">
    <w:name w:val="Light List Accent 4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Jasnalistaakcent5">
    <w:name w:val="Light List Accent 5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Jasnalistaakcent6">
    <w:name w:val="Light List Accent 6"/>
    <w:basedOn w:val="Standardowy"/>
    <w:uiPriority w:val="61"/>
    <w:semiHidden/>
    <w:unhideWhenUsed/>
    <w:rsid w:val="001F6875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Jasnecieniowanie">
    <w:name w:val="Light Shading"/>
    <w:basedOn w:val="Standardowy"/>
    <w:uiPriority w:val="60"/>
    <w:semiHidden/>
    <w:unhideWhenUsed/>
    <w:rsid w:val="001F687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Jasnecieniowanieakcent1">
    <w:name w:val="Light Shading Accent 1"/>
    <w:basedOn w:val="Standardowy"/>
    <w:uiPriority w:val="60"/>
    <w:semiHidden/>
    <w:unhideWhenUsed/>
    <w:rsid w:val="001F6875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Jasnecieniowanieakcent2">
    <w:name w:val="Light Shading Accent 2"/>
    <w:basedOn w:val="Standardowy"/>
    <w:uiPriority w:val="60"/>
    <w:semiHidden/>
    <w:unhideWhenUsed/>
    <w:rsid w:val="001F6875"/>
    <w:rPr>
      <w:color w:val="C45911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Jasnecieniowanieakcent3">
    <w:name w:val="Light Shading Accent 3"/>
    <w:basedOn w:val="Standardowy"/>
    <w:uiPriority w:val="60"/>
    <w:semiHidden/>
    <w:unhideWhenUsed/>
    <w:rsid w:val="001F6875"/>
    <w:rPr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Jasnecieniowanieakcent4">
    <w:name w:val="Light Shading Accent 4"/>
    <w:basedOn w:val="Standardowy"/>
    <w:uiPriority w:val="60"/>
    <w:semiHidden/>
    <w:unhideWhenUsed/>
    <w:rsid w:val="001F6875"/>
    <w:rPr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Jasnecieniowanieakcent5">
    <w:name w:val="Light Shading Accent 5"/>
    <w:basedOn w:val="Standardowy"/>
    <w:uiPriority w:val="60"/>
    <w:semiHidden/>
    <w:unhideWhenUsed/>
    <w:rsid w:val="001F6875"/>
    <w:rPr>
      <w:color w:val="2F5496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Jasnecieniowanieakcent6">
    <w:name w:val="Light Shading Accent 6"/>
    <w:basedOn w:val="Standardowy"/>
    <w:uiPriority w:val="60"/>
    <w:semiHidden/>
    <w:unhideWhenUsed/>
    <w:rsid w:val="001F6875"/>
    <w:rPr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Jasnasiatka">
    <w:name w:val="Light Grid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Jasnasiatkaakcent1">
    <w:name w:val="Light Grid Accent 1"/>
    <w:basedOn w:val="Standardowy"/>
    <w:uiPriority w:val="62"/>
    <w:rsid w:val="001F6875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Jasnasiatkaakcent2">
    <w:name w:val="Light Grid Accent 2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Jasnasiatkaakcent3">
    <w:name w:val="Light Grid Accent 3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Jasnasiatkaakcent4">
    <w:name w:val="Light Grid Accent 4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Jasnasiatkaakcent5">
    <w:name w:val="Light Grid Accent 5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Jasnasiatkaakcent6">
    <w:name w:val="Light Grid Accent 6"/>
    <w:basedOn w:val="Standardowy"/>
    <w:uiPriority w:val="62"/>
    <w:semiHidden/>
    <w:unhideWhenUsed/>
    <w:rsid w:val="001F6875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SimSu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SimSun" w:hAnsi="Calibri Light" w:cs="Times New Roman"/>
        <w:b/>
        <w:bCs/>
      </w:rPr>
    </w:tblStylePr>
    <w:tblStylePr w:type="lastCol">
      <w:rPr>
        <w:rFonts w:ascii="Calibri Light" w:eastAsia="SimSu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styleId="Ciemnalista">
    <w:name w:val="Dark List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Ciemnalista2akcent1">
    <w:name w:val="Dark List Accent 1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Ciemnalistaakcent2">
    <w:name w:val="Dark List Accent 2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Ciemnalistaakcent3">
    <w:name w:val="Dark List Accent 3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Ciemnalistaakcent4">
    <w:name w:val="Dark List Accent 4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Ciemnalistaakcent5">
    <w:name w:val="Dark List Accent 5"/>
    <w:basedOn w:val="Standardowy"/>
    <w:uiPriority w:val="70"/>
    <w:semiHidden/>
    <w:unhideWhenUsed/>
    <w:rsid w:val="001F6875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Ciemnalistaakcent6">
    <w:name w:val="Dark List Accent 6"/>
    <w:basedOn w:val="Standardowy"/>
    <w:uiPriority w:val="70"/>
    <w:rsid w:val="001F6875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styleId="Tabelalisty1jasna">
    <w:name w:val="List Table 1 Light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1jasnaakcent1">
    <w:name w:val="List Table 1 Light Accent 1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listy1jasnaakcent2">
    <w:name w:val="List Table 1 Light Accent 2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listy1jasnaakcent3">
    <w:name w:val="List Table 1 Light Accent 3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listy1jasnaakcent4">
    <w:name w:val="List Table 1 Light Accent 4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listy1jasnaakcent5">
    <w:name w:val="List Table 1 Light Accent 5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listy1jasnaakcent6">
    <w:name w:val="List Table 1 Light Accent 6"/>
    <w:basedOn w:val="Standardowy"/>
    <w:uiPriority w:val="46"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listy2">
    <w:name w:val="List Table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2akcent1">
    <w:name w:val="List Table 2 Accent 1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listy2akcent2">
    <w:name w:val="List Table 2 Accent 2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listy2akcent3">
    <w:name w:val="List Table 2 Accent 3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listy2akcent4">
    <w:name w:val="List Table 2 Accent 4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listy2akcent5">
    <w:name w:val="List Table 2 Accent 5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listy2akcent6">
    <w:name w:val="List Table 2 Accent 6"/>
    <w:basedOn w:val="Standardowy"/>
    <w:uiPriority w:val="47"/>
    <w:rsid w:val="001F6875"/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listy3">
    <w:name w:val="List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styleId="Tabelalisty3akcent1">
    <w:name w:val="List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styleId="Tabelalisty3akcent2">
    <w:name w:val="List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styleId="Tabelalisty3akcent3">
    <w:name w:val="List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styleId="Tabelalisty3akcent4">
    <w:name w:val="List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styleId="Tabelalisty3akcent5">
    <w:name w:val="List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styleId="Tabelalisty3akcent6">
    <w:name w:val="List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styleId="Tabelalisty4">
    <w:name w:val="List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4akcent1">
    <w:name w:val="List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listy4akcent2">
    <w:name w:val="List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listy4akcent3">
    <w:name w:val="List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listy4akcent4">
    <w:name w:val="List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listy4akcent5">
    <w:name w:val="List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listy4akcent6">
    <w:name w:val="List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listy5ciemna">
    <w:name w:val="List Table 5 Dark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1">
    <w:name w:val="List Table 5 Dark Accent 1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2">
    <w:name w:val="List Table 5 Dark Accent 2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3">
    <w:name w:val="List Table 5 Dark Accent 3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4">
    <w:name w:val="List Table 5 Dark Accent 4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5">
    <w:name w:val="List Table 5 Dark Accent 5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5ciemnaakcent6">
    <w:name w:val="List Table 5 Dark Accent 6"/>
    <w:basedOn w:val="Standardowy"/>
    <w:uiPriority w:val="50"/>
    <w:rsid w:val="001F6875"/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elalisty6kolorowa">
    <w:name w:val="List Table 6 Colorful"/>
    <w:basedOn w:val="Standardowy"/>
    <w:uiPriority w:val="51"/>
    <w:rsid w:val="001F6875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akcent1">
    <w:name w:val="List Table 6 Colorful Accent 1"/>
    <w:basedOn w:val="Standardowy"/>
    <w:uiPriority w:val="51"/>
    <w:rsid w:val="001F6875"/>
    <w:rPr>
      <w:color w:val="2E74B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listy6kolorowaakcent2">
    <w:name w:val="List Table 6 Colorful Accent 2"/>
    <w:basedOn w:val="Standardowy"/>
    <w:uiPriority w:val="51"/>
    <w:rsid w:val="001F6875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listy6kolorowaakcent3">
    <w:name w:val="List Table 6 Colorful Accent 3"/>
    <w:basedOn w:val="Standardowy"/>
    <w:uiPriority w:val="51"/>
    <w:rsid w:val="001F6875"/>
    <w:rPr>
      <w:color w:val="7B7B7B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listy6kolorowaakcent4">
    <w:name w:val="List Table 6 Colorful Accent 4"/>
    <w:basedOn w:val="Standardowy"/>
    <w:uiPriority w:val="51"/>
    <w:rsid w:val="001F6875"/>
    <w:rPr>
      <w:color w:val="BF8F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listy6kolorowaakcent5">
    <w:name w:val="List Table 6 Colorful Accent 5"/>
    <w:basedOn w:val="Standardowy"/>
    <w:uiPriority w:val="51"/>
    <w:rsid w:val="001F6875"/>
    <w:rPr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listy6kolorowaakcent6">
    <w:name w:val="List Table 6 Colorful Accent 6"/>
    <w:basedOn w:val="Standardowy"/>
    <w:uiPriority w:val="51"/>
    <w:rsid w:val="001F6875"/>
    <w:rPr>
      <w:color w:val="538135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listy7kolorowa">
    <w:name w:val="List Table 7 Colorful"/>
    <w:basedOn w:val="Standardowy"/>
    <w:uiPriority w:val="52"/>
    <w:rsid w:val="001F6875"/>
    <w:rPr>
      <w:color w:val="000000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1F6875"/>
    <w:rPr>
      <w:color w:val="2E74B5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1F6875"/>
    <w:rPr>
      <w:color w:val="C45911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1F6875"/>
    <w:rPr>
      <w:color w:val="7B7B7B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1F6875"/>
    <w:rPr>
      <w:color w:val="BF8F00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1F6875"/>
    <w:rPr>
      <w:color w:val="2F5496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1F6875"/>
    <w:rPr>
      <w:color w:val="538135"/>
    </w:rPr>
    <w:tblPr>
      <w:tblStyleRowBandSize w:val="1"/>
      <w:tblStyleColBandSize w:val="1"/>
    </w:tblPr>
    <w:tblStylePr w:type="firstRow">
      <w:rPr>
        <w:rFonts w:ascii="Calibri Light" w:eastAsia="SimSu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SimSu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SimSu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SimSu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1F6875"/>
  </w:style>
  <w:style w:type="character" w:customStyle="1" w:styleId="Podpise-mailZnak">
    <w:name w:val="Podpis e-mail Znak"/>
    <w:link w:val="Podpise-mail"/>
    <w:uiPriority w:val="99"/>
    <w:semiHidden/>
    <w:rsid w:val="001F6875"/>
    <w:rPr>
      <w:rFonts w:ascii="Calibri" w:hAnsi="Calibri" w:cs="Calibri"/>
    </w:r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1F6875"/>
  </w:style>
  <w:style w:type="character" w:customStyle="1" w:styleId="ZwrotgrzecznociowyZnak">
    <w:name w:val="Zwrot grzecznościowy Znak"/>
    <w:link w:val="Zwrotgrzecznociowy"/>
    <w:uiPriority w:val="99"/>
    <w:semiHidden/>
    <w:rsid w:val="001F6875"/>
    <w:rPr>
      <w:rFonts w:ascii="Calibri" w:hAnsi="Calibri" w:cs="Calibri"/>
    </w:rPr>
  </w:style>
  <w:style w:type="table" w:styleId="Tabela-Kolumnowy1">
    <w:name w:val="Table Columns 1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unhideWhenUsed/>
    <w:rsid w:val="001F687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unhideWhenUsed/>
    <w:rsid w:val="001F687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unhideWhenUsed/>
    <w:rsid w:val="001F687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unhideWhenUsed/>
    <w:rsid w:val="001F687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alny"/>
    <w:link w:val="PodpisZnak"/>
    <w:uiPriority w:val="99"/>
    <w:semiHidden/>
    <w:unhideWhenUsed/>
    <w:rsid w:val="001F6875"/>
    <w:pPr>
      <w:ind w:left="4320"/>
    </w:pPr>
  </w:style>
  <w:style w:type="character" w:customStyle="1" w:styleId="PodpisZnak">
    <w:name w:val="Podpis Znak"/>
    <w:link w:val="Podpis"/>
    <w:uiPriority w:val="99"/>
    <w:semiHidden/>
    <w:rsid w:val="001F6875"/>
    <w:rPr>
      <w:rFonts w:ascii="Calibri" w:hAnsi="Calibri" w:cs="Calibri"/>
    </w:rPr>
  </w:style>
  <w:style w:type="table" w:styleId="Tabela-Prosty1">
    <w:name w:val="Table Simple 1"/>
    <w:basedOn w:val="Standardowy"/>
    <w:uiPriority w:val="99"/>
    <w:semiHidden/>
    <w:unhideWhenUsed/>
    <w:rsid w:val="001F687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unhideWhenUsed/>
    <w:rsid w:val="001F687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unhideWhenUsed/>
    <w:rsid w:val="001F687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rsid w:val="001F687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1F6875"/>
    <w:pPr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1F6875"/>
    <w:pPr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1F6875"/>
    <w:pPr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1F6875"/>
    <w:pPr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1F6875"/>
    <w:pPr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1F6875"/>
    <w:pPr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1F6875"/>
    <w:pPr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1F6875"/>
    <w:pPr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1F6875"/>
    <w:pPr>
      <w:ind w:left="1980" w:hanging="220"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1F6875"/>
    <w:rPr>
      <w:rFonts w:ascii="Calibri Light" w:eastAsia="SimSun" w:hAnsi="Calibri Light" w:cs="Calibri Light"/>
      <w:b/>
      <w:bCs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1F6875"/>
    <w:pPr>
      <w:ind w:left="4320"/>
    </w:pPr>
  </w:style>
  <w:style w:type="character" w:customStyle="1" w:styleId="ZwrotpoegnalnyZnak">
    <w:name w:val="Zwrot pożegnalny Znak"/>
    <w:link w:val="Zwrotpoegnalny"/>
    <w:uiPriority w:val="99"/>
    <w:semiHidden/>
    <w:rsid w:val="001F6875"/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1">
    <w:name w:val="Table Grid 1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unhideWhenUsed/>
    <w:rsid w:val="001F687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unhideWhenUsed/>
    <w:rsid w:val="001F687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unhideWhenUsed/>
    <w:rsid w:val="001F687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unhideWhenUsed/>
    <w:rsid w:val="001F687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unhideWhenUsed/>
    <w:rsid w:val="001F687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unhideWhenUsed/>
    <w:rsid w:val="001F687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iatkatabelijasna">
    <w:name w:val="Grid Table Light"/>
    <w:basedOn w:val="Standardowy"/>
    <w:uiPriority w:val="40"/>
    <w:rsid w:val="001F687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elasiatki1jasna">
    <w:name w:val="Grid Table 1 Light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F6875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siatki2akcent1">
    <w:name w:val="Grid Table 2 Accent 1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siatki2akcent2">
    <w:name w:val="Grid Table 2 Accent 2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siatki2akcent3">
    <w:name w:val="Grid Table 2 Accent 3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siatki2akcent4">
    <w:name w:val="Grid Table 2 Accent 4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siatki2akcent5">
    <w:name w:val="Grid Table 2 Accent 5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siatki2akcent6">
    <w:name w:val="Grid Table 2 Accent 6"/>
    <w:basedOn w:val="Standardowy"/>
    <w:uiPriority w:val="47"/>
    <w:rsid w:val="001F6875"/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siatki3">
    <w:name w:val="Grid Table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Tabelasiatki3akcent1">
    <w:name w:val="Grid Table 3 Accent 1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elasiatki3akcent2">
    <w:name w:val="Grid Table 3 Accent 2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Tabelasiatki3akcent3">
    <w:name w:val="Grid Table 3 Accent 3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Tabelasiatki3akcent4">
    <w:name w:val="Grid Table 3 Accent 4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Tabelasiatki3akcent5">
    <w:name w:val="Grid Table 3 Accent 5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Tabelasiatki3akcent6">
    <w:name w:val="Grid Table 3 Accent 6"/>
    <w:basedOn w:val="Standardowy"/>
    <w:uiPriority w:val="48"/>
    <w:rsid w:val="001F687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Tabelasiatki4">
    <w:name w:val="Grid Table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siatki4akcent1">
    <w:name w:val="Grid Table 4 Accent 1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siatki4akcent2">
    <w:name w:val="Grid Table 4 Accent 2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siatki4akcent3">
    <w:name w:val="Grid Table 4 Accent 3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siatki4akcent4">
    <w:name w:val="Grid Table 4 Accent 4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siatki4akcent5">
    <w:name w:val="Grid Table 4 Accent 5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siatki4akcent6">
    <w:name w:val="Grid Table 4 Accent 6"/>
    <w:basedOn w:val="Standardowy"/>
    <w:uiPriority w:val="49"/>
    <w:rsid w:val="001F687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siatki5ciemna">
    <w:name w:val="Grid Table 5 Dark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styleId="Tabelasiatki5ciemnaakcent1">
    <w:name w:val="Grid Table 5 Dark Accent 1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asiatki5ciemnaakcent2">
    <w:name w:val="Grid Table 5 Dark Accent 2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styleId="Tabelasiatki5ciemnaakcent3">
    <w:name w:val="Grid Table 5 Dark Accent 3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styleId="Tabelasiatki5ciemnaakcent4">
    <w:name w:val="Grid Table 5 Dark Accent 4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styleId="Tabelasiatki5ciemnaakcent5">
    <w:name w:val="Grid Table 5 Dark Accent 5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Tabelasiatki5ciemnaakcent6">
    <w:name w:val="Grid Table 5 Dark Accent 6"/>
    <w:basedOn w:val="Standardowy"/>
    <w:uiPriority w:val="50"/>
    <w:rsid w:val="001F687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Tabelasiatki6kolorowa">
    <w:name w:val="Grid Table 6 Colorful"/>
    <w:basedOn w:val="Standardowy"/>
    <w:uiPriority w:val="51"/>
    <w:rsid w:val="001F6875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siatki6kolorowaakcent1">
    <w:name w:val="Grid Table 6 Colorful Accent 1"/>
    <w:basedOn w:val="Standardowy"/>
    <w:uiPriority w:val="51"/>
    <w:rsid w:val="001F6875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asiatki6kolorowaakcent2">
    <w:name w:val="Grid Table 6 Colorful Accent 2"/>
    <w:basedOn w:val="Standardowy"/>
    <w:uiPriority w:val="51"/>
    <w:rsid w:val="001F6875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styleId="Tabelasiatki6kolorowaakcent3">
    <w:name w:val="Grid Table 6 Colorful Accent 3"/>
    <w:basedOn w:val="Standardowy"/>
    <w:uiPriority w:val="51"/>
    <w:rsid w:val="001F687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Tabelasiatki6kolorowaakcent4">
    <w:name w:val="Grid Table 6 Colorful Accent 4"/>
    <w:basedOn w:val="Standardowy"/>
    <w:uiPriority w:val="51"/>
    <w:rsid w:val="001F6875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styleId="Tabelasiatki6kolorowaakcent5">
    <w:name w:val="Grid Table 6 Colorful Accent 5"/>
    <w:basedOn w:val="Standardowy"/>
    <w:uiPriority w:val="51"/>
    <w:rsid w:val="001F6875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elasiatki6kolorowaakcent6">
    <w:name w:val="Grid Table 6 Colorful Accent 6"/>
    <w:basedOn w:val="Standardowy"/>
    <w:uiPriority w:val="51"/>
    <w:rsid w:val="001F6875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styleId="Tabelasiatki7kolorowa">
    <w:name w:val="Grid Table 7 Colorful"/>
    <w:basedOn w:val="Standardowy"/>
    <w:uiPriority w:val="52"/>
    <w:rsid w:val="001F6875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styleId="Tabelasiatki7kolorowaakcent1">
    <w:name w:val="Grid Table 7 Colorful Accent 1"/>
    <w:basedOn w:val="Standardowy"/>
    <w:uiPriority w:val="52"/>
    <w:rsid w:val="001F6875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styleId="Tabelasiatki7kolorowaakcent2">
    <w:name w:val="Grid Table 7 Colorful Accent 2"/>
    <w:basedOn w:val="Standardowy"/>
    <w:uiPriority w:val="52"/>
    <w:rsid w:val="001F6875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styleId="Tabelasiatki7kolorowaakcent3">
    <w:name w:val="Grid Table 7 Colorful Accent 3"/>
    <w:basedOn w:val="Standardowy"/>
    <w:uiPriority w:val="52"/>
    <w:rsid w:val="001F687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styleId="Tabelasiatki7kolorowaakcent4">
    <w:name w:val="Grid Table 7 Colorful Accent 4"/>
    <w:basedOn w:val="Standardowy"/>
    <w:uiPriority w:val="52"/>
    <w:rsid w:val="001F6875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styleId="Tabelasiatki7kolorowaakcent5">
    <w:name w:val="Grid Table 7 Colorful Accent 5"/>
    <w:basedOn w:val="Standardowy"/>
    <w:uiPriority w:val="52"/>
    <w:rsid w:val="001F6875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styleId="Tabelasiatki7kolorowaakcent6">
    <w:name w:val="Grid Table 7 Colorful Accent 6"/>
    <w:basedOn w:val="Standardowy"/>
    <w:uiPriority w:val="52"/>
    <w:rsid w:val="001F6875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styleId="Tabela-SieWeb1">
    <w:name w:val="Table Web 1"/>
    <w:basedOn w:val="Standardowy"/>
    <w:uiPriority w:val="99"/>
    <w:semiHidden/>
    <w:unhideWhenUsed/>
    <w:rsid w:val="001F687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unhideWhenUsed/>
    <w:rsid w:val="001F687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rsid w:val="001F687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woanieprzypisudolnego">
    <w:name w:val="footnote reference"/>
    <w:uiPriority w:val="99"/>
    <w:semiHidden/>
    <w:unhideWhenUsed/>
    <w:rsid w:val="001F6875"/>
    <w:rPr>
      <w:rFonts w:ascii="Calibri" w:hAnsi="Calibri" w:cs="Calibri"/>
      <w:vertAlign w:val="superscript"/>
    </w:rPr>
  </w:style>
  <w:style w:type="character" w:styleId="Numerwiersza">
    <w:name w:val="line number"/>
    <w:uiPriority w:val="99"/>
    <w:semiHidden/>
    <w:unhideWhenUsed/>
    <w:rsid w:val="001F6875"/>
    <w:rPr>
      <w:rFonts w:ascii="Calibri" w:hAnsi="Calibri" w:cs="Calibri"/>
    </w:rPr>
  </w:style>
  <w:style w:type="table" w:styleId="Tabela-Efekty3W1">
    <w:name w:val="Table 3D effects 1"/>
    <w:basedOn w:val="Standardowy"/>
    <w:uiPriority w:val="99"/>
    <w:semiHidden/>
    <w:unhideWhenUsed/>
    <w:rsid w:val="001F687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W2">
    <w:name w:val="Table 3D effects 2"/>
    <w:basedOn w:val="Standardowy"/>
    <w:uiPriority w:val="99"/>
    <w:semiHidden/>
    <w:unhideWhenUsed/>
    <w:rsid w:val="001F687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W3">
    <w:name w:val="Table 3D effects 3"/>
    <w:basedOn w:val="Standardowy"/>
    <w:uiPriority w:val="99"/>
    <w:semiHidden/>
    <w:unhideWhenUsed/>
    <w:rsid w:val="001F687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unhideWhenUsed/>
    <w:rsid w:val="001F6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uiPriority w:val="99"/>
    <w:semiHidden/>
    <w:unhideWhenUsed/>
    <w:rsid w:val="001F6875"/>
    <w:rPr>
      <w:rFonts w:ascii="Calibri" w:hAnsi="Calibri" w:cs="Calibri"/>
    </w:rPr>
  </w:style>
  <w:style w:type="character" w:customStyle="1" w:styleId="FontStyle13">
    <w:name w:val="Font Style13"/>
    <w:rsid w:val="00DA5B86"/>
    <w:rPr>
      <w:rFonts w:ascii="Calibri" w:eastAsia="Calibri" w:hAnsi="Calibri" w:cs="Calibri"/>
      <w:sz w:val="20"/>
    </w:rPr>
  </w:style>
  <w:style w:type="paragraph" w:customStyle="1" w:styleId="Standard">
    <w:name w:val="Standard"/>
    <w:rsid w:val="00DA5B86"/>
    <w:pPr>
      <w:widowControl w:val="0"/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9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3\AppData\Local\Microsoft\Office\16.0\DTS\pl-PL%7b034AF7A0-BD34-4FE5-987F-218C36AF3295%7d\%7b4C0AD083-1C65-40E1-87CA-947BDFCED56A%7dtf02786999_win32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 xsi:nil="true"/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2022-05-05T10:05:32+00:00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1343188</Value>
    </PublishStatusLookup>
    <APAuthor xmlns="4873beb7-5857-4685-be1f-d57550cc96cc">
      <UserInfo>
        <DisplayName/>
        <AccountId xsi:nil="true"/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false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 xsi:nil="true"/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false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 xsi:nil="true"/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 xsi:nil="true"/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95360-BADA-4E2C-8956-8A4C751ACD12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9BC867-B146-44F4-8A58-EE70A615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{4C0AD083-1C65-40E1-87CA-947BDFCED56A}tf02786999_win32.dotx</Template>
  <TotalTime>0</TotalTime>
  <Pages>1</Pages>
  <Words>84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2023-01-17T10:44:00Z</dcterms:created>
  <dcterms:modified xsi:type="dcterms:W3CDTF">2024-09-05T10:36:00Z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LastLocAttemptVersionTypeLookup">
    <vt:lpwstr/>
  </property>
  <property fmtid="{D5CDD505-2E9C-101B-9397-08002B2CF9AE}" pid="3" name="LocPublishedLinkedAssetsLookup">
    <vt:lpwstr/>
  </property>
  <property fmtid="{D5CDD505-2E9C-101B-9397-08002B2CF9AE}" pid="4" name="LocNewPublishedVersionLookup">
    <vt:lpwstr/>
  </property>
  <property fmtid="{D5CDD505-2E9C-101B-9397-08002B2CF9AE}" pid="5" name="LocOverallPublishStatusLookup">
    <vt:lpwstr/>
  </property>
  <property fmtid="{D5CDD505-2E9C-101B-9397-08002B2CF9AE}" pid="6" name="LocOverallLocStatusLookup">
    <vt:lpwstr/>
  </property>
  <property fmtid="{D5CDD505-2E9C-101B-9397-08002B2CF9AE}" pid="7" name="LocPublishedDependentAssetsLookup">
    <vt:lpwstr/>
  </property>
  <property fmtid="{D5CDD505-2E9C-101B-9397-08002B2CF9AE}" pid="8" name="LocProcessedForHandoffsLookup">
    <vt:lpwstr/>
  </property>
  <property fmtid="{D5CDD505-2E9C-101B-9397-08002B2CF9AE}" pid="9" name="LocOverallPreviewStatusLookup">
    <vt:lpwstr/>
  </property>
  <property fmtid="{D5CDD505-2E9C-101B-9397-08002B2CF9AE}" pid="10" name="LocProcessedForMarketsLookup">
    <vt:lpwstr/>
  </property>
  <property fmtid="{D5CDD505-2E9C-101B-9397-08002B2CF9AE}" pid="11" name="LocOverallHandbackStatusLookup">
    <vt:lpwstr/>
  </property>
</Properties>
</file>