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E02" w:rsidRPr="00790E02" w:rsidRDefault="00790E02" w:rsidP="00790E02">
      <w:pPr>
        <w:pageBreakBefore/>
        <w:ind w:left="29" w:right="-1" w:firstLine="3533"/>
        <w:jc w:val="right"/>
        <w:rPr>
          <w:color w:val="000000"/>
          <w:sz w:val="20"/>
          <w:szCs w:val="20"/>
        </w:rPr>
      </w:pPr>
      <w:r w:rsidRPr="00790E02">
        <w:rPr>
          <w:rFonts w:ascii="Calibri" w:hAnsi="Calibri" w:cs="Calibri"/>
          <w:i/>
          <w:color w:val="000000"/>
          <w:spacing w:val="-4"/>
          <w:sz w:val="20"/>
          <w:szCs w:val="20"/>
        </w:rPr>
        <w:t>załącznik nr</w:t>
      </w:r>
      <w:r w:rsidR="00284BDF">
        <w:rPr>
          <w:rFonts w:ascii="Calibri" w:hAnsi="Calibri" w:cs="Calibri"/>
          <w:i/>
          <w:color w:val="000000"/>
          <w:spacing w:val="-4"/>
          <w:sz w:val="20"/>
          <w:szCs w:val="20"/>
        </w:rPr>
        <w:t xml:space="preserve"> </w:t>
      </w:r>
      <w:r w:rsidRPr="00790E02">
        <w:rPr>
          <w:rFonts w:ascii="Calibri" w:hAnsi="Calibri" w:cs="Calibri"/>
          <w:i/>
          <w:color w:val="000000"/>
          <w:spacing w:val="-4"/>
          <w:sz w:val="20"/>
          <w:szCs w:val="20"/>
        </w:rPr>
        <w:t>1</w:t>
      </w:r>
      <w:r w:rsidR="00284BDF">
        <w:rPr>
          <w:rFonts w:ascii="Calibri" w:hAnsi="Calibri" w:cs="Calibri"/>
          <w:i/>
          <w:color w:val="000000"/>
          <w:spacing w:val="-4"/>
          <w:sz w:val="20"/>
          <w:szCs w:val="20"/>
        </w:rPr>
        <w:t xml:space="preserve"> </w:t>
      </w:r>
      <w:r w:rsidRPr="00790E02">
        <w:rPr>
          <w:rFonts w:ascii="Calibri" w:hAnsi="Calibri" w:cs="Calibri"/>
          <w:i/>
          <w:color w:val="000000"/>
          <w:spacing w:val="-3"/>
          <w:sz w:val="20"/>
          <w:szCs w:val="20"/>
        </w:rPr>
        <w:t>do Zapytania Ofertowego</w:t>
      </w:r>
    </w:p>
    <w:tbl>
      <w:tblPr>
        <w:tblW w:w="0" w:type="auto"/>
        <w:tblInd w:w="-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909"/>
      </w:tblGrid>
      <w:tr w:rsidR="00790E02" w:rsidRPr="00790E02" w:rsidTr="00047962">
        <w:trPr>
          <w:trHeight w:val="1019"/>
        </w:trPr>
        <w:tc>
          <w:tcPr>
            <w:tcW w:w="9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E02" w:rsidRPr="00790E02" w:rsidRDefault="00790E02" w:rsidP="00A43E98">
            <w:pPr>
              <w:jc w:val="center"/>
              <w:rPr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205A12C7" wp14:editId="3A8F10BE">
                  <wp:extent cx="525145" cy="607060"/>
                  <wp:effectExtent l="0" t="0" r="8255" b="254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607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0E02" w:rsidRPr="0081624F" w:rsidTr="00A43E98">
        <w:trPr>
          <w:trHeight w:val="835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0E02" w:rsidRPr="00790E02" w:rsidRDefault="00790E02" w:rsidP="00A43E98">
            <w:pPr>
              <w:tabs>
                <w:tab w:val="left" w:pos="426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Gmina Wisznia Mała</w:t>
            </w:r>
          </w:p>
          <w:p w:rsidR="00790E02" w:rsidRPr="00790E02" w:rsidRDefault="00790E02" w:rsidP="00A43E98">
            <w:pPr>
              <w:tabs>
                <w:tab w:val="left" w:pos="426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color w:val="000000"/>
                <w:sz w:val="20"/>
                <w:szCs w:val="20"/>
              </w:rPr>
              <w:t>55-114 Wisznia Mała</w:t>
            </w:r>
          </w:p>
          <w:p w:rsidR="00790E02" w:rsidRPr="00790E02" w:rsidRDefault="00790E02" w:rsidP="00A43E9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color w:val="000000"/>
                <w:sz w:val="20"/>
                <w:szCs w:val="20"/>
              </w:rPr>
              <w:t>ul. Wrocławska 9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0E02" w:rsidRPr="00790E02" w:rsidRDefault="00790E02" w:rsidP="00A43E98">
            <w:pPr>
              <w:tabs>
                <w:tab w:val="left" w:pos="426"/>
              </w:tabs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</w:pPr>
            <w:r w:rsidRPr="00790E02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 xml:space="preserve">tel. (71) </w:t>
            </w:r>
            <w:r w:rsidR="00284BDF">
              <w:rPr>
                <w:rFonts w:ascii="Calibri" w:hAnsi="Calibri" w:cs="Calibri"/>
                <w:color w:val="000000"/>
                <w:sz w:val="20"/>
                <w:szCs w:val="20"/>
                <w:lang w:val="en-US"/>
              </w:rPr>
              <w:t>308-48-00</w:t>
            </w:r>
          </w:p>
          <w:p w:rsidR="00790E02" w:rsidRPr="00790E02" w:rsidRDefault="002D29DE" w:rsidP="00A43E98">
            <w:pPr>
              <w:tabs>
                <w:tab w:val="left" w:pos="426"/>
              </w:tabs>
              <w:jc w:val="center"/>
              <w:rPr>
                <w:color w:val="000000"/>
                <w:sz w:val="20"/>
                <w:szCs w:val="20"/>
                <w:lang w:val="en-US"/>
              </w:rPr>
            </w:pPr>
            <w:hyperlink r:id="rId8" w:history="1">
              <w:r w:rsidR="00790E02" w:rsidRPr="00790E02">
                <w:rPr>
                  <w:rStyle w:val="Hipercze"/>
                  <w:rFonts w:ascii="Calibri" w:hAnsi="Calibri" w:cs="Calibri"/>
                  <w:color w:val="000000"/>
                  <w:sz w:val="20"/>
                  <w:szCs w:val="20"/>
                  <w:lang w:val="en-US"/>
                </w:rPr>
                <w:t>www.wiszniamala.pl</w:t>
              </w:r>
            </w:hyperlink>
          </w:p>
        </w:tc>
      </w:tr>
    </w:tbl>
    <w:p w:rsidR="00790E02" w:rsidRPr="00790E02" w:rsidRDefault="00790E02" w:rsidP="00047962">
      <w:pPr>
        <w:pStyle w:val="Nagwek5"/>
        <w:spacing w:before="0" w:after="0" w:line="360" w:lineRule="auto"/>
        <w:jc w:val="center"/>
        <w:rPr>
          <w:rFonts w:ascii="Calibri" w:hAnsi="Calibri" w:cs="Calibri"/>
          <w:i w:val="0"/>
          <w:color w:val="000000"/>
          <w:sz w:val="20"/>
          <w:szCs w:val="20"/>
        </w:rPr>
      </w:pPr>
      <w:r w:rsidRPr="00790E02">
        <w:rPr>
          <w:rFonts w:ascii="Calibri" w:hAnsi="Calibri" w:cs="Calibri"/>
          <w:i w:val="0"/>
          <w:color w:val="000000"/>
          <w:sz w:val="20"/>
          <w:szCs w:val="20"/>
        </w:rPr>
        <w:t xml:space="preserve">FORMULARZ OFERTY </w:t>
      </w:r>
    </w:p>
    <w:p w:rsidR="00790E02" w:rsidRPr="00790E02" w:rsidRDefault="00790E02" w:rsidP="00047962">
      <w:pPr>
        <w:pStyle w:val="Nagwek5"/>
        <w:spacing w:before="0" w:after="0" w:line="36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r w:rsidRPr="00790E02">
        <w:rPr>
          <w:rFonts w:ascii="Calibri" w:hAnsi="Calibri" w:cs="Calibri"/>
          <w:i w:val="0"/>
          <w:color w:val="000000"/>
          <w:sz w:val="20"/>
          <w:szCs w:val="20"/>
        </w:rPr>
        <w:t xml:space="preserve">dla postępowania pn.: </w:t>
      </w:r>
    </w:p>
    <w:p w:rsidR="00790E02" w:rsidRPr="00790E02" w:rsidRDefault="00FD5AC7" w:rsidP="00047962">
      <w:pPr>
        <w:spacing w:line="360" w:lineRule="auto"/>
        <w:ind w:left="426" w:hanging="426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>„Opracowanie dokumentacji projektowo-kosztorysowej budowa oświetlenia na terenie</w:t>
      </w:r>
      <w:r w:rsidR="00A13A85" w:rsidRPr="00A13A85">
        <w:rPr>
          <w:rFonts w:ascii="Calibri" w:hAnsi="Calibri" w:cs="Calibri"/>
          <w:b/>
          <w:color w:val="000000"/>
          <w:sz w:val="20"/>
          <w:szCs w:val="20"/>
        </w:rPr>
        <w:t xml:space="preserve"> gm. Wisznia Mała</w:t>
      </w:r>
      <w:r w:rsidR="00A13A85">
        <w:rPr>
          <w:rFonts w:ascii="Calibri" w:hAnsi="Calibri" w:cs="Calibri"/>
          <w:b/>
          <w:color w:val="000000"/>
          <w:sz w:val="20"/>
          <w:szCs w:val="20"/>
        </w:rPr>
        <w:t xml:space="preserve">  </w:t>
      </w:r>
      <w:r w:rsidR="00790E02" w:rsidRPr="00790E02">
        <w:rPr>
          <w:rFonts w:ascii="Calibri" w:hAnsi="Calibri" w:cs="Calibri"/>
          <w:b/>
          <w:color w:val="000000"/>
          <w:sz w:val="20"/>
          <w:szCs w:val="20"/>
        </w:rPr>
        <w:t>”</w:t>
      </w:r>
    </w:p>
    <w:tbl>
      <w:tblPr>
        <w:tblW w:w="0" w:type="auto"/>
        <w:tblInd w:w="-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0"/>
        <w:gridCol w:w="2880"/>
      </w:tblGrid>
      <w:tr w:rsidR="00790E02" w:rsidRPr="00790E02" w:rsidTr="00A43E98">
        <w:tc>
          <w:tcPr>
            <w:tcW w:w="6840" w:type="dxa"/>
            <w:shd w:val="clear" w:color="auto" w:fill="auto"/>
          </w:tcPr>
          <w:p w:rsidR="00047962" w:rsidRPr="00047962" w:rsidRDefault="00047962" w:rsidP="00047962">
            <w:pPr>
              <w:pStyle w:val="Nagwek6"/>
              <w:rPr>
                <w:rFonts w:ascii="Calibri" w:hAnsi="Calibri" w:cs="Calibri"/>
                <w:b w:val="0"/>
                <w:color w:val="000000"/>
                <w:sz w:val="20"/>
                <w:szCs w:val="20"/>
              </w:rPr>
            </w:pPr>
            <w:r w:rsidRPr="00047962">
              <w:rPr>
                <w:rFonts w:ascii="Calibri" w:hAnsi="Calibri" w:cs="Calibri"/>
                <w:b w:val="0"/>
                <w:color w:val="000000"/>
                <w:sz w:val="20"/>
                <w:szCs w:val="20"/>
              </w:rPr>
              <w:t>Znak sprawy</w:t>
            </w:r>
            <w:r>
              <w:t xml:space="preserve"> </w:t>
            </w:r>
            <w:r w:rsidR="00F557C0">
              <w:rPr>
                <w:rFonts w:ascii="Calibri" w:hAnsi="Calibri" w:cs="Calibri"/>
                <w:b w:val="0"/>
                <w:color w:val="000000"/>
                <w:sz w:val="20"/>
                <w:szCs w:val="20"/>
              </w:rPr>
              <w:t>ZO.271.11.24</w:t>
            </w:r>
          </w:p>
          <w:p w:rsidR="00790E02" w:rsidRPr="00790E02" w:rsidRDefault="00790E02" w:rsidP="00A43E98">
            <w:pPr>
              <w:pStyle w:val="Nagwek6"/>
              <w:spacing w:before="0" w:after="0"/>
              <w:rPr>
                <w:rFonts w:ascii="Calibri" w:hAnsi="Calibri" w:cs="Calibr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790E02" w:rsidRPr="00790E02" w:rsidRDefault="00790E02" w:rsidP="00A43E98">
            <w:pPr>
              <w:pStyle w:val="Nagwek6"/>
              <w:snapToGrid w:val="0"/>
              <w:spacing w:before="0" w:after="0"/>
              <w:jc w:val="right"/>
              <w:rPr>
                <w:rFonts w:ascii="Calibri" w:hAnsi="Calibri" w:cs="Calibri"/>
                <w:b w:val="0"/>
                <w:color w:val="000000"/>
                <w:sz w:val="20"/>
                <w:szCs w:val="20"/>
              </w:rPr>
            </w:pPr>
          </w:p>
        </w:tc>
      </w:tr>
    </w:tbl>
    <w:p w:rsidR="00790E02" w:rsidRPr="00790E02" w:rsidRDefault="00790E02" w:rsidP="00790E02">
      <w:pPr>
        <w:numPr>
          <w:ilvl w:val="0"/>
          <w:numId w:val="8"/>
        </w:numPr>
        <w:tabs>
          <w:tab w:val="left" w:pos="284"/>
        </w:tabs>
        <w:ind w:left="284" w:hanging="284"/>
        <w:rPr>
          <w:rFonts w:ascii="Calibri" w:hAnsi="Calibri" w:cs="Calibri"/>
          <w:b/>
          <w:color w:val="000000"/>
          <w:sz w:val="20"/>
          <w:szCs w:val="20"/>
        </w:rPr>
      </w:pPr>
      <w:r w:rsidRPr="00790E02">
        <w:rPr>
          <w:rFonts w:ascii="Calibri" w:hAnsi="Calibri" w:cs="Calibri"/>
          <w:b/>
          <w:color w:val="000000"/>
          <w:sz w:val="20"/>
          <w:szCs w:val="20"/>
        </w:rPr>
        <w:t>ZAMAWIAJĄCY:</w:t>
      </w:r>
    </w:p>
    <w:p w:rsidR="00790E02" w:rsidRPr="00790E02" w:rsidRDefault="00790E02" w:rsidP="00790E02">
      <w:pPr>
        <w:ind w:firstLine="284"/>
        <w:rPr>
          <w:rFonts w:ascii="Calibri" w:hAnsi="Calibri" w:cs="Calibri"/>
          <w:color w:val="000000"/>
          <w:sz w:val="20"/>
          <w:szCs w:val="20"/>
        </w:rPr>
      </w:pPr>
      <w:r w:rsidRPr="00790E02">
        <w:rPr>
          <w:rFonts w:ascii="Calibri" w:hAnsi="Calibri" w:cs="Calibri"/>
          <w:b/>
          <w:color w:val="000000"/>
          <w:sz w:val="20"/>
          <w:szCs w:val="20"/>
        </w:rPr>
        <w:t>Gmina Wisznia Mała</w:t>
      </w:r>
    </w:p>
    <w:p w:rsidR="00790E02" w:rsidRPr="00790E02" w:rsidRDefault="00790E02" w:rsidP="00790E02">
      <w:pPr>
        <w:ind w:firstLine="284"/>
        <w:rPr>
          <w:rFonts w:ascii="Calibri" w:hAnsi="Calibri" w:cs="Calibri"/>
          <w:color w:val="000000"/>
          <w:sz w:val="20"/>
          <w:szCs w:val="20"/>
        </w:rPr>
      </w:pPr>
      <w:r w:rsidRPr="00790E02">
        <w:rPr>
          <w:rFonts w:ascii="Calibri" w:hAnsi="Calibri" w:cs="Calibri"/>
          <w:color w:val="000000"/>
          <w:sz w:val="20"/>
          <w:szCs w:val="20"/>
        </w:rPr>
        <w:t>ul. Wrocławska 9</w:t>
      </w:r>
    </w:p>
    <w:p w:rsidR="00790E02" w:rsidRPr="00790E02" w:rsidRDefault="00790E02" w:rsidP="00790E02">
      <w:pPr>
        <w:ind w:firstLine="284"/>
        <w:rPr>
          <w:rFonts w:ascii="Calibri" w:hAnsi="Calibri" w:cs="Calibri"/>
          <w:b/>
          <w:color w:val="000000"/>
          <w:sz w:val="20"/>
          <w:szCs w:val="20"/>
        </w:rPr>
      </w:pPr>
      <w:r w:rsidRPr="00790E02">
        <w:rPr>
          <w:rFonts w:ascii="Calibri" w:hAnsi="Calibri" w:cs="Calibri"/>
          <w:color w:val="000000"/>
          <w:sz w:val="20"/>
          <w:szCs w:val="20"/>
        </w:rPr>
        <w:t>55-114 Wisznia Mała, Polska</w:t>
      </w:r>
    </w:p>
    <w:p w:rsidR="00790E02" w:rsidRPr="00790E02" w:rsidRDefault="00790E02" w:rsidP="00790E02">
      <w:pPr>
        <w:numPr>
          <w:ilvl w:val="0"/>
          <w:numId w:val="8"/>
        </w:numPr>
        <w:tabs>
          <w:tab w:val="left" w:pos="240"/>
        </w:tabs>
        <w:ind w:left="238" w:hanging="238"/>
        <w:rPr>
          <w:rFonts w:ascii="Calibri" w:hAnsi="Calibri" w:cs="Calibri"/>
          <w:color w:val="000000"/>
          <w:sz w:val="20"/>
          <w:szCs w:val="20"/>
        </w:rPr>
      </w:pPr>
      <w:r w:rsidRPr="00790E02">
        <w:rPr>
          <w:rFonts w:ascii="Calibri" w:hAnsi="Calibri" w:cs="Calibri"/>
          <w:b/>
          <w:color w:val="000000"/>
          <w:sz w:val="20"/>
          <w:szCs w:val="20"/>
        </w:rPr>
        <w:t>WYKONAWCA:</w:t>
      </w:r>
    </w:p>
    <w:p w:rsidR="00790E02" w:rsidRPr="00790E02" w:rsidRDefault="00790E02" w:rsidP="00790E02">
      <w:pPr>
        <w:tabs>
          <w:tab w:val="left" w:pos="240"/>
        </w:tabs>
        <w:ind w:left="238" w:hanging="238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790E02">
        <w:rPr>
          <w:rFonts w:ascii="Calibri" w:hAnsi="Calibri" w:cs="Calibri"/>
          <w:color w:val="000000"/>
          <w:sz w:val="20"/>
          <w:szCs w:val="20"/>
        </w:rPr>
        <w:t xml:space="preserve">Niniejsza oferta zostaje złożona przez: </w:t>
      </w:r>
      <w:r w:rsidRPr="00790E02">
        <w:rPr>
          <w:rFonts w:ascii="Calibri" w:hAnsi="Calibri" w:cs="Calibri"/>
          <w:color w:val="000000"/>
          <w:sz w:val="20"/>
          <w:szCs w:val="20"/>
        </w:rPr>
        <w:tab/>
      </w:r>
      <w:r w:rsidRPr="00790E02">
        <w:rPr>
          <w:rFonts w:ascii="Calibri" w:hAnsi="Calibri" w:cs="Calibri"/>
          <w:color w:val="000000"/>
          <w:sz w:val="20"/>
          <w:szCs w:val="20"/>
        </w:rPr>
        <w:tab/>
      </w:r>
      <w:r w:rsidRPr="00790E02">
        <w:rPr>
          <w:rFonts w:ascii="Calibri" w:hAnsi="Calibri" w:cs="Calibri"/>
          <w:color w:val="000000"/>
          <w:sz w:val="20"/>
          <w:szCs w:val="20"/>
        </w:rPr>
        <w:tab/>
      </w:r>
      <w:r w:rsidRPr="00790E02">
        <w:rPr>
          <w:rFonts w:ascii="Calibri" w:hAnsi="Calibri" w:cs="Calibri"/>
          <w:color w:val="000000"/>
          <w:sz w:val="20"/>
          <w:szCs w:val="20"/>
        </w:rPr>
        <w:tab/>
      </w:r>
      <w:r w:rsidRPr="00790E02">
        <w:rPr>
          <w:rFonts w:ascii="Calibri" w:hAnsi="Calibri" w:cs="Calibri"/>
          <w:color w:val="000000"/>
          <w:sz w:val="20"/>
          <w:szCs w:val="20"/>
        </w:rPr>
        <w:tab/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960"/>
        <w:gridCol w:w="2512"/>
      </w:tblGrid>
      <w:tr w:rsidR="00790E02" w:rsidRPr="00790E02" w:rsidTr="00A43E98">
        <w:tc>
          <w:tcPr>
            <w:tcW w:w="2770" w:type="dxa"/>
            <w:tcBorders>
              <w:top w:val="single" w:sz="8" w:space="0" w:color="000000"/>
              <w:left w:val="single" w:sz="8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790E02" w:rsidRPr="00790E02" w:rsidRDefault="00790E02" w:rsidP="00A43E98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60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</w:tcBorders>
            <w:shd w:val="clear" w:color="auto" w:fill="F3F3F3"/>
            <w:vAlign w:val="center"/>
          </w:tcPr>
          <w:p w:rsidR="00790E02" w:rsidRPr="00790E02" w:rsidRDefault="00790E02" w:rsidP="00A43E9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Nazwa Wykonawcy(ów)</w:t>
            </w:r>
          </w:p>
        </w:tc>
        <w:tc>
          <w:tcPr>
            <w:tcW w:w="2512" w:type="dxa"/>
            <w:tcBorders>
              <w:top w:val="single" w:sz="8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F3F3F3"/>
            <w:vAlign w:val="center"/>
          </w:tcPr>
          <w:p w:rsidR="00790E02" w:rsidRPr="00790E02" w:rsidRDefault="00790E02" w:rsidP="00A43E98">
            <w:pPr>
              <w:jc w:val="center"/>
              <w:rPr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Adres(y) Wykonawcy(ów)</w:t>
            </w:r>
          </w:p>
        </w:tc>
      </w:tr>
      <w:tr w:rsidR="00790E02" w:rsidRPr="00790E02" w:rsidTr="00A43E98">
        <w:tc>
          <w:tcPr>
            <w:tcW w:w="2770" w:type="dxa"/>
            <w:tcBorders>
              <w:top w:val="double" w:sz="1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790E02" w:rsidRPr="00790E02" w:rsidRDefault="00790E02" w:rsidP="00A43E98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396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0E02" w:rsidRPr="00790E02" w:rsidRDefault="00790E02" w:rsidP="00A43E98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251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90E02" w:rsidRPr="00790E02" w:rsidRDefault="00790E02" w:rsidP="00A43E98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790E02" w:rsidRPr="00790E02" w:rsidTr="00A43E98">
        <w:tc>
          <w:tcPr>
            <w:tcW w:w="27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90E02" w:rsidRPr="00790E02" w:rsidRDefault="00790E02" w:rsidP="00A43E98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790E02" w:rsidRPr="00790E02" w:rsidRDefault="00790E02" w:rsidP="00A43E98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E02" w:rsidRPr="00790E02" w:rsidRDefault="00790E02" w:rsidP="00A43E98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</w:tr>
    </w:tbl>
    <w:p w:rsidR="00790E02" w:rsidRPr="00790E02" w:rsidRDefault="00790E02" w:rsidP="00790E02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790E02">
        <w:rPr>
          <w:rFonts w:ascii="Calibri" w:hAnsi="Calibri" w:cs="Calibri"/>
          <w:b/>
          <w:color w:val="000000"/>
          <w:sz w:val="20"/>
          <w:szCs w:val="20"/>
        </w:rPr>
        <w:t xml:space="preserve">3. OSOBA UPRAWNIONA DO KONTAKTÓW: </w:t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022"/>
      </w:tblGrid>
      <w:tr w:rsidR="00790E02" w:rsidRPr="00790E02" w:rsidTr="00A43E98">
        <w:tc>
          <w:tcPr>
            <w:tcW w:w="25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:rsidR="00790E02" w:rsidRPr="00790E02" w:rsidRDefault="00790E02" w:rsidP="00A43E98">
            <w:pPr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22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90E02" w:rsidRPr="00790E02" w:rsidRDefault="00790E02" w:rsidP="00A43E98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790E02" w:rsidRPr="00790E02" w:rsidTr="00A43E98">
        <w:tc>
          <w:tcPr>
            <w:tcW w:w="25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:rsidR="00790E02" w:rsidRPr="00790E02" w:rsidRDefault="00790E02" w:rsidP="00A43E98">
            <w:pPr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602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90E02" w:rsidRPr="00790E02" w:rsidRDefault="00790E02" w:rsidP="00A43E98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790E02" w:rsidRPr="00790E02" w:rsidTr="00A43E98">
        <w:tc>
          <w:tcPr>
            <w:tcW w:w="25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:rsidR="00790E02" w:rsidRPr="00790E02" w:rsidRDefault="00790E02" w:rsidP="00A43E98">
            <w:pPr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  <w:proofErr w:type="spellStart"/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>Nr</w:t>
            </w:r>
            <w:proofErr w:type="spellEnd"/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 xml:space="preserve"> </w:t>
            </w:r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telefonu</w:t>
            </w:r>
          </w:p>
        </w:tc>
        <w:tc>
          <w:tcPr>
            <w:tcW w:w="602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90E02" w:rsidRPr="00790E02" w:rsidRDefault="00790E02" w:rsidP="00A43E98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790E02" w:rsidRPr="00790E02" w:rsidTr="00A43E98">
        <w:tc>
          <w:tcPr>
            <w:tcW w:w="25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</w:tcPr>
          <w:p w:rsidR="00790E02" w:rsidRPr="00790E02" w:rsidRDefault="00790E02" w:rsidP="00A43E98">
            <w:pPr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  <w:proofErr w:type="spellStart"/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>Nr</w:t>
            </w:r>
            <w:proofErr w:type="spellEnd"/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 xml:space="preserve"> </w:t>
            </w:r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faksu</w:t>
            </w:r>
          </w:p>
        </w:tc>
        <w:tc>
          <w:tcPr>
            <w:tcW w:w="6022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90E02" w:rsidRPr="00790E02" w:rsidRDefault="00790E02" w:rsidP="00A43E98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790E02" w:rsidRPr="00790E02" w:rsidTr="00A43E98">
        <w:tc>
          <w:tcPr>
            <w:tcW w:w="25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3F3F3"/>
          </w:tcPr>
          <w:p w:rsidR="00790E02" w:rsidRPr="00790E02" w:rsidRDefault="00790E02" w:rsidP="00A43E98">
            <w:pPr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  <w:proofErr w:type="spellStart"/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>Adres</w:t>
            </w:r>
            <w:proofErr w:type="spellEnd"/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>e-mail</w:t>
            </w:r>
            <w:proofErr w:type="spellEnd"/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  <w:t xml:space="preserve">: </w:t>
            </w:r>
          </w:p>
        </w:tc>
        <w:tc>
          <w:tcPr>
            <w:tcW w:w="6022" w:type="dxa"/>
            <w:tcBorders>
              <w:top w:val="single" w:sz="4" w:space="0" w:color="000000"/>
              <w:left w:val="doub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90E02" w:rsidRPr="00790E02" w:rsidRDefault="00790E02" w:rsidP="00A43E98">
            <w:pPr>
              <w:snapToGri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  <w:lang w:val="de-DE"/>
              </w:rPr>
            </w:pPr>
          </w:p>
        </w:tc>
      </w:tr>
    </w:tbl>
    <w:p w:rsidR="00790E02" w:rsidRPr="00790E02" w:rsidRDefault="00790E02" w:rsidP="00790E02">
      <w:pPr>
        <w:numPr>
          <w:ilvl w:val="3"/>
          <w:numId w:val="13"/>
        </w:numPr>
        <w:tabs>
          <w:tab w:val="left" w:pos="142"/>
        </w:tabs>
        <w:ind w:left="284" w:hanging="284"/>
        <w:rPr>
          <w:rFonts w:ascii="Calibri" w:hAnsi="Calibri" w:cs="Calibri"/>
          <w:color w:val="000000"/>
          <w:sz w:val="20"/>
          <w:szCs w:val="20"/>
        </w:rPr>
      </w:pPr>
      <w:r w:rsidRPr="00790E02">
        <w:rPr>
          <w:rFonts w:ascii="Calibri" w:hAnsi="Calibri" w:cs="Calibri"/>
          <w:b/>
          <w:color w:val="000000"/>
          <w:sz w:val="20"/>
          <w:szCs w:val="20"/>
        </w:rPr>
        <w:t>Ja (my) niżej podpisany(i) oświadczam (y), że:</w:t>
      </w:r>
    </w:p>
    <w:p w:rsidR="00790E02" w:rsidRPr="00790E02" w:rsidRDefault="00790E02" w:rsidP="00790E02">
      <w:pPr>
        <w:numPr>
          <w:ilvl w:val="1"/>
          <w:numId w:val="22"/>
        </w:numPr>
        <w:ind w:left="720" w:right="203" w:hanging="360"/>
        <w:jc w:val="both"/>
        <w:rPr>
          <w:rFonts w:ascii="Calibri" w:hAnsi="Calibri" w:cs="Calibri"/>
          <w:color w:val="000000"/>
          <w:sz w:val="20"/>
          <w:szCs w:val="20"/>
        </w:rPr>
      </w:pPr>
      <w:r w:rsidRPr="00790E02">
        <w:rPr>
          <w:rFonts w:ascii="Calibri" w:hAnsi="Calibri" w:cs="Calibri"/>
          <w:color w:val="000000"/>
          <w:sz w:val="20"/>
          <w:szCs w:val="20"/>
        </w:rPr>
        <w:t>Zapoznałem/zapoznaliśmy się z treścią niniejszego zamówienia,</w:t>
      </w:r>
    </w:p>
    <w:p w:rsidR="00790E02" w:rsidRPr="00790E02" w:rsidRDefault="00790E02" w:rsidP="00790E02">
      <w:pPr>
        <w:numPr>
          <w:ilvl w:val="1"/>
          <w:numId w:val="22"/>
        </w:numPr>
        <w:ind w:left="720" w:right="203" w:hanging="360"/>
        <w:jc w:val="both"/>
        <w:rPr>
          <w:rFonts w:ascii="Calibri" w:hAnsi="Calibri" w:cs="Calibri"/>
          <w:color w:val="000000"/>
          <w:sz w:val="20"/>
          <w:szCs w:val="20"/>
        </w:rPr>
      </w:pPr>
      <w:r w:rsidRPr="00790E02">
        <w:rPr>
          <w:rFonts w:ascii="Calibri" w:hAnsi="Calibri" w:cs="Calibri"/>
          <w:color w:val="000000"/>
          <w:sz w:val="20"/>
          <w:szCs w:val="20"/>
        </w:rPr>
        <w:t>Gwarantuję/gwarantujemy wykonanie całości niniejszego zamówienia zgodnie z wymaganiami Zamawiającego</w:t>
      </w:r>
    </w:p>
    <w:p w:rsidR="00790E02" w:rsidRPr="00790E02" w:rsidRDefault="00790E02" w:rsidP="00790E02">
      <w:pPr>
        <w:numPr>
          <w:ilvl w:val="1"/>
          <w:numId w:val="22"/>
        </w:numPr>
        <w:ind w:left="720" w:right="203" w:hanging="360"/>
        <w:jc w:val="both"/>
        <w:rPr>
          <w:rFonts w:ascii="Calibri" w:hAnsi="Calibri" w:cs="Calibri"/>
          <w:color w:val="000000"/>
          <w:sz w:val="20"/>
          <w:szCs w:val="20"/>
        </w:rPr>
      </w:pPr>
      <w:r w:rsidRPr="00790E02">
        <w:rPr>
          <w:rFonts w:ascii="Calibri" w:hAnsi="Calibri" w:cs="Calibri"/>
          <w:color w:val="000000"/>
          <w:sz w:val="20"/>
          <w:szCs w:val="20"/>
        </w:rPr>
        <w:t xml:space="preserve">Oferuję/oferujemy  wykonanie przedmiotu umowy za cenę: </w:t>
      </w:r>
    </w:p>
    <w:tbl>
      <w:tblPr>
        <w:tblW w:w="0" w:type="auto"/>
        <w:tblInd w:w="271" w:type="dxa"/>
        <w:tblLayout w:type="fixed"/>
        <w:tblLook w:val="0000" w:firstRow="0" w:lastRow="0" w:firstColumn="0" w:lastColumn="0" w:noHBand="0" w:noVBand="0"/>
      </w:tblPr>
      <w:tblGrid>
        <w:gridCol w:w="9082"/>
      </w:tblGrid>
      <w:tr w:rsidR="00790E02" w:rsidRPr="00790E02" w:rsidTr="00A43E98"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E02" w:rsidRPr="00790E02" w:rsidRDefault="00790E02" w:rsidP="00A43E98">
            <w:pPr>
              <w:snapToGrid w:val="0"/>
              <w:ind w:right="203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790E02" w:rsidRPr="00790E02" w:rsidRDefault="00790E02" w:rsidP="00A43E98">
            <w:pPr>
              <w:ind w:right="203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Ogólna cena netto: ………………………………………………………………………………………. </w:t>
            </w:r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[zł]</w:t>
            </w:r>
          </w:p>
          <w:p w:rsidR="00790E02" w:rsidRPr="00790E02" w:rsidRDefault="00790E02" w:rsidP="00A43E98">
            <w:pPr>
              <w:ind w:right="203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color w:val="000000"/>
                <w:sz w:val="20"/>
                <w:szCs w:val="20"/>
              </w:rPr>
              <w:t>podatek VAT: ........................................</w:t>
            </w:r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[zł]</w:t>
            </w:r>
          </w:p>
          <w:p w:rsidR="00790E02" w:rsidRPr="00790E02" w:rsidRDefault="00790E02" w:rsidP="00A43E98">
            <w:pPr>
              <w:ind w:right="203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Ogólna cena brutto: ………………………………………………………………………………………. </w:t>
            </w:r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[zł]</w:t>
            </w:r>
          </w:p>
          <w:p w:rsidR="00790E02" w:rsidRPr="00790E02" w:rsidRDefault="00790E02" w:rsidP="00A43E98">
            <w:pPr>
              <w:ind w:right="203"/>
              <w:jc w:val="both"/>
              <w:rPr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color w:val="000000"/>
                <w:sz w:val="20"/>
                <w:szCs w:val="20"/>
              </w:rPr>
              <w:t>(słownie: ………………………………………………………………………………………………</w:t>
            </w:r>
            <w:r w:rsidR="00047962">
              <w:rPr>
                <w:rFonts w:ascii="Calibri" w:hAnsi="Calibri" w:cs="Calibri"/>
                <w:color w:val="000000"/>
                <w:sz w:val="20"/>
                <w:szCs w:val="20"/>
              </w:rPr>
              <w:t>……………………………………</w:t>
            </w:r>
            <w:r w:rsidRPr="00790E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………… </w:t>
            </w:r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[zł]</w:t>
            </w:r>
          </w:p>
        </w:tc>
      </w:tr>
      <w:tr w:rsidR="00790E02" w:rsidRPr="00790E02" w:rsidTr="00A43E98">
        <w:tc>
          <w:tcPr>
            <w:tcW w:w="9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0E02" w:rsidRPr="00047962" w:rsidRDefault="00790E02" w:rsidP="00DE4A6A">
            <w:pPr>
              <w:ind w:left="34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Oferujemy wykonanie przedmiotu zamówienia w nieprzekraczalnym terminie </w:t>
            </w:r>
            <w:r w:rsidRPr="0004796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do</w:t>
            </w:r>
            <w:r w:rsidRPr="00790E0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DE4A6A" w:rsidRPr="00DE4A6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4</w:t>
            </w:r>
            <w:r w:rsidR="00A32DE5" w:rsidRPr="00DE4A6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="00A32DE5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miesięcy </w:t>
            </w:r>
            <w:r w:rsidRPr="00047962">
              <w:rPr>
                <w:rFonts w:ascii="Calibri" w:hAnsi="Calibri" w:cs="Calibri"/>
                <w:color w:val="000000"/>
                <w:sz w:val="20"/>
                <w:szCs w:val="20"/>
              </w:rPr>
              <w:t>od dnia podpisania umowy.</w:t>
            </w:r>
          </w:p>
          <w:p w:rsidR="00790E02" w:rsidRPr="00790E02" w:rsidRDefault="00790E02" w:rsidP="00A43E98">
            <w:pPr>
              <w:numPr>
                <w:ilvl w:val="1"/>
                <w:numId w:val="22"/>
              </w:numPr>
              <w:ind w:left="318" w:hanging="284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90E02">
              <w:rPr>
                <w:rFonts w:ascii="Calibri" w:hAnsi="Calibri" w:cs="Calibri"/>
                <w:color w:val="000000"/>
                <w:sz w:val="20"/>
                <w:szCs w:val="20"/>
              </w:rPr>
              <w:t>Udzie</w:t>
            </w:r>
            <w:r w:rsidR="0004796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lamy gwarancji na okres: </w:t>
            </w:r>
            <w:r w:rsidR="00047962" w:rsidRPr="0004796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60</w:t>
            </w:r>
            <w:r w:rsidRPr="00790E0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miesięcy.</w:t>
            </w:r>
          </w:p>
          <w:p w:rsidR="00790E02" w:rsidRPr="00A41016" w:rsidRDefault="00790E02" w:rsidP="00A41016">
            <w:pPr>
              <w:pStyle w:val="Akapitzlist"/>
              <w:numPr>
                <w:ilvl w:val="1"/>
                <w:numId w:val="22"/>
              </w:numPr>
              <w:ind w:left="325" w:hanging="283"/>
              <w:contextualSpacing/>
              <w:rPr>
                <w:color w:val="000000"/>
                <w:sz w:val="20"/>
                <w:szCs w:val="20"/>
              </w:rPr>
            </w:pPr>
            <w:r w:rsidRPr="00A41016">
              <w:rPr>
                <w:rFonts w:ascii="Calibri" w:hAnsi="Calibri" w:cs="Calibri"/>
                <w:color w:val="000000"/>
                <w:sz w:val="20"/>
                <w:szCs w:val="20"/>
              </w:rPr>
              <w:t>Ofer</w:t>
            </w:r>
            <w:r w:rsidR="00047962" w:rsidRPr="00A4101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ujemy termin płatności: do </w:t>
            </w:r>
            <w:r w:rsidR="00047962" w:rsidRPr="00A41016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30 </w:t>
            </w:r>
            <w:r w:rsidRPr="00A41016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dni</w:t>
            </w:r>
            <w:r w:rsidRPr="00A4101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od daty wpływu faktury do siedziby Zamawiającego. </w:t>
            </w:r>
          </w:p>
        </w:tc>
      </w:tr>
    </w:tbl>
    <w:p w:rsidR="009B0519" w:rsidRDefault="009B0519" w:rsidP="00790E02">
      <w:pPr>
        <w:ind w:left="360" w:right="203"/>
        <w:jc w:val="both"/>
        <w:rPr>
          <w:rFonts w:ascii="Calibri" w:hAnsi="Calibri" w:cs="Calibri"/>
          <w:i/>
          <w:color w:val="000000"/>
          <w:sz w:val="20"/>
          <w:szCs w:val="20"/>
        </w:rPr>
      </w:pPr>
    </w:p>
    <w:p w:rsidR="000D32E7" w:rsidRPr="00FD5AC7" w:rsidRDefault="009B0519" w:rsidP="00FD5AC7">
      <w:pPr>
        <w:pStyle w:val="Akapitzlist"/>
        <w:numPr>
          <w:ilvl w:val="2"/>
          <w:numId w:val="22"/>
        </w:numPr>
        <w:ind w:right="203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9B0519">
        <w:rPr>
          <w:rFonts w:ascii="Calibri" w:hAnsi="Calibri" w:cs="Calibri"/>
          <w:i/>
          <w:color w:val="000000"/>
          <w:sz w:val="20"/>
          <w:szCs w:val="20"/>
        </w:rPr>
        <w:t xml:space="preserve">Tabela szczegółowej wyceny. </w:t>
      </w:r>
    </w:p>
    <w:tbl>
      <w:tblPr>
        <w:tblW w:w="1006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"/>
        <w:gridCol w:w="3880"/>
        <w:gridCol w:w="709"/>
        <w:gridCol w:w="992"/>
        <w:gridCol w:w="1559"/>
        <w:gridCol w:w="1266"/>
        <w:gridCol w:w="1281"/>
      </w:tblGrid>
      <w:tr w:rsidR="00937965" w:rsidRPr="000D32E7" w:rsidTr="00A41016">
        <w:trPr>
          <w:trHeight w:val="775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80" w:type="dxa"/>
            <w:vMerge w:val="restart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37965" w:rsidRPr="000D32E7" w:rsidRDefault="00937965" w:rsidP="002D29DE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Cena  netto 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</w:tr>
      <w:tr w:rsidR="00937965" w:rsidRPr="000D32E7" w:rsidTr="00A41016">
        <w:trPr>
          <w:trHeight w:val="318"/>
        </w:trPr>
        <w:tc>
          <w:tcPr>
            <w:tcW w:w="0" w:type="auto"/>
            <w:vMerge/>
            <w:vAlign w:val="center"/>
            <w:hideMark/>
          </w:tcPr>
          <w:p w:rsidR="00937965" w:rsidRPr="000D32E7" w:rsidRDefault="00937965" w:rsidP="000D32E7">
            <w:pPr>
              <w:suppressAutoHyphens w:val="0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80" w:type="dxa"/>
            <w:vMerge/>
            <w:vAlign w:val="center"/>
            <w:hideMark/>
          </w:tcPr>
          <w:p w:rsidR="00937965" w:rsidRPr="000D32E7" w:rsidRDefault="00937965" w:rsidP="000D32E7">
            <w:pPr>
              <w:suppressAutoHyphens w:val="0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37965" w:rsidRPr="000D32E7" w:rsidRDefault="00937965" w:rsidP="000D32E7">
            <w:pPr>
              <w:suppressAutoHyphens w:val="0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937965" w:rsidRPr="000D32E7" w:rsidRDefault="00937965" w:rsidP="000D32E7">
            <w:pPr>
              <w:suppressAutoHyphens w:val="0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937965" w:rsidRPr="000D32E7" w:rsidTr="00A41016">
        <w:trPr>
          <w:trHeight w:val="745"/>
        </w:trPr>
        <w:tc>
          <w:tcPr>
            <w:tcW w:w="0" w:type="auto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937965" w:rsidRPr="000D32E7" w:rsidRDefault="00937965" w:rsidP="00A32DE5">
            <w:pPr>
              <w:suppressAutoHyphens w:val="0"/>
              <w:rPr>
                <w:rFonts w:ascii="Calibri" w:hAnsi="Calibri"/>
                <w:b/>
                <w:color w:val="000000"/>
                <w:sz w:val="18"/>
                <w:szCs w:val="18"/>
                <w:lang w:eastAsia="pl-PL"/>
              </w:rPr>
            </w:pPr>
            <w:r w:rsidRPr="0012755A">
              <w:rPr>
                <w:rFonts w:ascii="Calibri" w:hAnsi="Calibri"/>
                <w:b/>
                <w:color w:val="000000"/>
                <w:sz w:val="18"/>
                <w:szCs w:val="18"/>
                <w:lang w:eastAsia="pl-PL"/>
              </w:rPr>
              <w:t>Sporządzenie dokumentacji projektowej budowa oświetlenia drogowego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pl-PL"/>
              </w:rPr>
              <w:t xml:space="preserve">: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37965" w:rsidRPr="000D32E7" w:rsidRDefault="00937965" w:rsidP="00A32DE5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937965" w:rsidRPr="000D32E7" w:rsidTr="00A41016">
        <w:trPr>
          <w:trHeight w:val="501"/>
        </w:trPr>
        <w:tc>
          <w:tcPr>
            <w:tcW w:w="0" w:type="auto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Budowa oświetlenia drogowego w miejscowości Ligota Piękna dz.nr </w:t>
            </w:r>
            <w:r w:rsidR="00F557C0" w:rsidRPr="00F557C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242/14; 242/18</w:t>
            </w:r>
            <w:r w:rsidR="00F557C0" w:rsidRPr="00800F95">
              <w:rPr>
                <w:rFonts w:cstheme="minorHAnsi"/>
                <w:color w:val="000000"/>
              </w:rPr>
              <w:t xml:space="preserve">  </w:t>
            </w:r>
            <w:r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  <w:t>gm. Wisznia Mała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 w:rsidRPr="000D32E7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7965" w:rsidRPr="000D32E7" w:rsidTr="00A41016">
        <w:trPr>
          <w:trHeight w:val="745"/>
        </w:trPr>
        <w:tc>
          <w:tcPr>
            <w:tcW w:w="0" w:type="auto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Budowa oświetlenia drogowego w miejscowości Malin ul. Ogrodowa </w:t>
            </w:r>
            <w:proofErr w:type="spellStart"/>
            <w:r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  <w:t>gm</w:t>
            </w:r>
            <w:proofErr w:type="spellEnd"/>
            <w:r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 Wisznia Mała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 w:rsidRPr="000D32E7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7965" w:rsidRPr="000D32E7" w:rsidTr="00A41016">
        <w:trPr>
          <w:trHeight w:val="742"/>
        </w:trPr>
        <w:tc>
          <w:tcPr>
            <w:tcW w:w="0" w:type="auto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 xml:space="preserve"> Budowa oświetlenia drogowego w miejscowości</w:t>
            </w:r>
            <w:r w:rsidR="005E1C81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 xml:space="preserve"> Malin ul. Floretowa dz. Nr 279, 60/7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gm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 xml:space="preserve"> Wisznia Mała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 w:rsidRPr="000D32E7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0D32E7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7965" w:rsidRPr="000D32E7" w:rsidTr="00A41016">
        <w:trPr>
          <w:trHeight w:val="657"/>
        </w:trPr>
        <w:tc>
          <w:tcPr>
            <w:tcW w:w="0" w:type="auto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80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 xml:space="preserve">Budowa oświetlenia drogowego w miejscowości Szewce ul.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Strzeszowska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gm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 xml:space="preserve">  Wisznia Mała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37965" w:rsidRPr="000D32E7" w:rsidTr="00A41016">
        <w:trPr>
          <w:trHeight w:val="803"/>
        </w:trPr>
        <w:tc>
          <w:tcPr>
            <w:tcW w:w="0" w:type="auto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80" w:type="dxa"/>
            <w:shd w:val="clear" w:color="auto" w:fill="auto"/>
            <w:vAlign w:val="center"/>
          </w:tcPr>
          <w:p w:rsidR="00937965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 xml:space="preserve">Budowa oświetlenia drogowego w miejscowości Piotrkowiczki ul Lotnicza , ul. Ogrodowa </w:t>
            </w:r>
          </w:p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 xml:space="preserve">gm. Wisznia Mała 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37965" w:rsidRPr="000D32E7" w:rsidTr="00A41016">
        <w:trPr>
          <w:trHeight w:val="706"/>
        </w:trPr>
        <w:tc>
          <w:tcPr>
            <w:tcW w:w="0" w:type="auto"/>
            <w:shd w:val="clear" w:color="auto" w:fill="auto"/>
            <w:vAlign w:val="center"/>
          </w:tcPr>
          <w:p w:rsidR="00937965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880" w:type="dxa"/>
            <w:shd w:val="clear" w:color="auto" w:fill="auto"/>
            <w:vAlign w:val="center"/>
          </w:tcPr>
          <w:p w:rsidR="00937965" w:rsidRPr="00FD5AC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FD5AC7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Budowa oświetlenia drogowego w miejscowości Ozorowice skr</w:t>
            </w: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z</w:t>
            </w:r>
            <w:r w:rsidRPr="00FD5AC7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y</w:t>
            </w: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ż</w:t>
            </w:r>
            <w:r w:rsidRPr="00FD5AC7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owanie ul. Pęgowska/</w:t>
            </w:r>
            <w:proofErr w:type="spellStart"/>
            <w:r w:rsidRPr="00FD5AC7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Strzeszowska</w:t>
            </w:r>
            <w:proofErr w:type="spellEnd"/>
            <w:r w:rsidRPr="00FD5AC7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D5AC7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gm</w:t>
            </w:r>
            <w:proofErr w:type="spellEnd"/>
            <w:r w:rsidRPr="00FD5AC7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 xml:space="preserve"> Wisznia Mała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7965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37965" w:rsidRPr="000D32E7" w:rsidTr="00A41016">
        <w:trPr>
          <w:trHeight w:val="432"/>
        </w:trPr>
        <w:tc>
          <w:tcPr>
            <w:tcW w:w="0" w:type="auto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3880" w:type="dxa"/>
            <w:shd w:val="clear" w:color="auto" w:fill="auto"/>
            <w:vAlign w:val="center"/>
          </w:tcPr>
          <w:p w:rsidR="00937965" w:rsidRPr="0012755A" w:rsidRDefault="00937965" w:rsidP="00937965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pl-PL"/>
              </w:rPr>
            </w:pPr>
            <w:r w:rsidRPr="0012755A">
              <w:rPr>
                <w:rFonts w:ascii="Calibri" w:hAnsi="Calibri"/>
                <w:b/>
                <w:color w:val="000000"/>
                <w:sz w:val="18"/>
                <w:szCs w:val="18"/>
                <w:lang w:eastAsia="pl-PL"/>
              </w:rPr>
              <w:t>Pełni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pl-PL"/>
              </w:rPr>
              <w:t>enie nadzoru autorskiego w tym: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  <w:tr w:rsidR="00937965" w:rsidRPr="000D32E7" w:rsidTr="00A41016">
        <w:trPr>
          <w:trHeight w:val="485"/>
        </w:trPr>
        <w:tc>
          <w:tcPr>
            <w:tcW w:w="0" w:type="auto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80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Za kartę nadzoru z pobytem na budowie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266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37965" w:rsidRPr="000D32E7" w:rsidTr="00A41016">
        <w:trPr>
          <w:trHeight w:val="421"/>
        </w:trPr>
        <w:tc>
          <w:tcPr>
            <w:tcW w:w="0" w:type="auto"/>
            <w:shd w:val="clear" w:color="auto" w:fill="auto"/>
            <w:vAlign w:val="center"/>
            <w:hideMark/>
          </w:tcPr>
          <w:p w:rsidR="00937965" w:rsidRPr="000D32E7" w:rsidRDefault="00A41016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80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 xml:space="preserve">Za kartę nadzoru bez pobytu na budowie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szt</w:t>
            </w:r>
            <w:r w:rsidRPr="000D32E7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  <w:r w:rsidRPr="000D32E7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0D32E7"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7965" w:rsidRPr="000D32E7" w:rsidTr="00A41016">
        <w:trPr>
          <w:trHeight w:val="340"/>
        </w:trPr>
        <w:tc>
          <w:tcPr>
            <w:tcW w:w="5959" w:type="dxa"/>
            <w:gridSpan w:val="4"/>
            <w:shd w:val="clear" w:color="auto" w:fill="auto"/>
            <w:vAlign w:val="center"/>
          </w:tcPr>
          <w:p w:rsidR="00937965" w:rsidRPr="00A41016" w:rsidRDefault="00937965" w:rsidP="000D32E7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pl-PL"/>
              </w:rPr>
            </w:pPr>
            <w:r w:rsidRPr="00A41016">
              <w:rPr>
                <w:rFonts w:ascii="Calibri" w:hAnsi="Calibri"/>
                <w:b/>
                <w:color w:val="000000"/>
                <w:sz w:val="18"/>
                <w:szCs w:val="18"/>
                <w:lang w:eastAsia="pl-PL"/>
              </w:rPr>
              <w:t>Razem</w:t>
            </w:r>
            <w:r w:rsidR="00A41016">
              <w:rPr>
                <w:rFonts w:ascii="Calibri" w:hAnsi="Calibri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A41016" w:rsidRPr="00A41016"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  <w:t>(przenieść na pierwszą stronę formularza)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937965" w:rsidRPr="000D32E7" w:rsidRDefault="00937965" w:rsidP="000D32E7">
            <w:pPr>
              <w:suppressAutoHyphens w:val="0"/>
              <w:jc w:val="center"/>
              <w:rPr>
                <w:rFonts w:ascii="Calibri" w:hAnsi="Calibr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B0519" w:rsidRDefault="009B0519" w:rsidP="00FD5AC7">
      <w:pPr>
        <w:ind w:right="203"/>
        <w:jc w:val="both"/>
        <w:rPr>
          <w:rFonts w:ascii="Calibri" w:hAnsi="Calibri" w:cs="Calibri"/>
          <w:i/>
          <w:color w:val="000000"/>
          <w:sz w:val="20"/>
          <w:szCs w:val="20"/>
        </w:rPr>
      </w:pPr>
    </w:p>
    <w:p w:rsidR="009B0519" w:rsidRPr="00790E02" w:rsidRDefault="009B0519" w:rsidP="00790E02">
      <w:pPr>
        <w:ind w:left="360" w:right="203"/>
        <w:jc w:val="both"/>
        <w:rPr>
          <w:rFonts w:ascii="Calibri" w:hAnsi="Calibri" w:cs="Calibri"/>
          <w:i/>
          <w:color w:val="000000"/>
          <w:sz w:val="20"/>
          <w:szCs w:val="20"/>
        </w:rPr>
      </w:pPr>
    </w:p>
    <w:p w:rsidR="00790E02" w:rsidRPr="00790E02" w:rsidRDefault="009B0519" w:rsidP="009B0519">
      <w:pPr>
        <w:ind w:firstLine="426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6</w:t>
      </w:r>
      <w:r w:rsidR="00790E02" w:rsidRPr="00790E02">
        <w:rPr>
          <w:rFonts w:ascii="Calibri" w:hAnsi="Calibri" w:cs="Calibri"/>
          <w:color w:val="000000"/>
          <w:sz w:val="20"/>
          <w:szCs w:val="20"/>
        </w:rPr>
        <w:t xml:space="preserve">) Niniejsza oferta jest ważna przez </w:t>
      </w:r>
      <w:r w:rsidR="00790E02" w:rsidRPr="00790E02">
        <w:rPr>
          <w:rFonts w:ascii="Calibri" w:hAnsi="Calibri" w:cs="Calibri"/>
          <w:b/>
          <w:color w:val="000000"/>
          <w:sz w:val="20"/>
          <w:szCs w:val="20"/>
        </w:rPr>
        <w:t>30</w:t>
      </w:r>
      <w:r w:rsidR="00790E02" w:rsidRPr="00790E02">
        <w:rPr>
          <w:rFonts w:ascii="Calibri" w:hAnsi="Calibri" w:cs="Calibri"/>
          <w:color w:val="000000"/>
          <w:sz w:val="20"/>
          <w:szCs w:val="20"/>
        </w:rPr>
        <w:t xml:space="preserve"> dni.</w:t>
      </w:r>
    </w:p>
    <w:p w:rsidR="00790E02" w:rsidRPr="00790E02" w:rsidRDefault="009B0519" w:rsidP="00790E02">
      <w:pPr>
        <w:ind w:firstLine="426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7</w:t>
      </w:r>
      <w:r w:rsidR="00790E02" w:rsidRPr="00790E02">
        <w:rPr>
          <w:rFonts w:ascii="Calibri" w:hAnsi="Calibri" w:cs="Calibri"/>
          <w:color w:val="000000"/>
          <w:sz w:val="20"/>
          <w:szCs w:val="20"/>
        </w:rPr>
        <w:t>) Akceptuję(</w:t>
      </w:r>
      <w:proofErr w:type="spellStart"/>
      <w:r w:rsidR="00790E02" w:rsidRPr="00790E02">
        <w:rPr>
          <w:rFonts w:ascii="Calibri" w:hAnsi="Calibri" w:cs="Calibri"/>
          <w:color w:val="000000"/>
          <w:sz w:val="20"/>
          <w:szCs w:val="20"/>
        </w:rPr>
        <w:t>emy</w:t>
      </w:r>
      <w:proofErr w:type="spellEnd"/>
      <w:r w:rsidR="00790E02" w:rsidRPr="00790E02">
        <w:rPr>
          <w:rFonts w:ascii="Calibri" w:hAnsi="Calibri" w:cs="Calibri"/>
          <w:color w:val="000000"/>
          <w:sz w:val="20"/>
          <w:szCs w:val="20"/>
        </w:rPr>
        <w:t>) bez zastrzeżeń wzór Umowy.</w:t>
      </w:r>
    </w:p>
    <w:p w:rsidR="00790E02" w:rsidRPr="00790E02" w:rsidRDefault="009B0519" w:rsidP="00790E02">
      <w:pPr>
        <w:ind w:left="709" w:hanging="283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8</w:t>
      </w:r>
      <w:r w:rsidR="00790E02" w:rsidRPr="00790E02">
        <w:rPr>
          <w:rFonts w:ascii="Calibri" w:hAnsi="Calibri" w:cs="Calibri"/>
          <w:color w:val="000000"/>
          <w:sz w:val="20"/>
          <w:szCs w:val="20"/>
        </w:rPr>
        <w:t>) W przypadku uznania mojej (naszej) oferty za najkorzystniejszą, zobowiązuję(</w:t>
      </w:r>
      <w:proofErr w:type="spellStart"/>
      <w:r w:rsidR="00790E02" w:rsidRPr="00790E02">
        <w:rPr>
          <w:rFonts w:ascii="Calibri" w:hAnsi="Calibri" w:cs="Calibri"/>
          <w:color w:val="000000"/>
          <w:sz w:val="20"/>
          <w:szCs w:val="20"/>
        </w:rPr>
        <w:t>emy</w:t>
      </w:r>
      <w:proofErr w:type="spellEnd"/>
      <w:r w:rsidR="00790E02" w:rsidRPr="00790E02">
        <w:rPr>
          <w:rFonts w:ascii="Calibri" w:hAnsi="Calibri" w:cs="Calibri"/>
          <w:color w:val="000000"/>
          <w:sz w:val="20"/>
          <w:szCs w:val="20"/>
        </w:rPr>
        <w:t xml:space="preserve">) się zawrzeć umowę w miejscu i terminie, jakie zostaną wskazane przez Zamawiającego. </w:t>
      </w:r>
    </w:p>
    <w:p w:rsidR="00790E02" w:rsidRPr="00790E02" w:rsidRDefault="00790E02" w:rsidP="00790E02">
      <w:pPr>
        <w:pStyle w:val="Tekstpodstawowy31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790E02" w:rsidRPr="00790E02" w:rsidRDefault="00790E02" w:rsidP="00790E02">
      <w:pPr>
        <w:pStyle w:val="Tekstpodstawowy31"/>
        <w:spacing w:after="0"/>
        <w:jc w:val="both"/>
        <w:rPr>
          <w:rFonts w:ascii="Calibri" w:hAnsi="Calibri" w:cs="Calibri"/>
          <w:color w:val="000000"/>
          <w:sz w:val="20"/>
          <w:szCs w:val="20"/>
        </w:rPr>
      </w:pPr>
      <w:r w:rsidRPr="00790E02">
        <w:rPr>
          <w:rFonts w:ascii="Calibri" w:hAnsi="Calibri" w:cs="Calibri"/>
          <w:color w:val="000000"/>
          <w:sz w:val="20"/>
          <w:szCs w:val="20"/>
        </w:rPr>
        <w:t xml:space="preserve">______________________ dnia ___ ___  </w:t>
      </w:r>
      <w:r w:rsidR="009B0519">
        <w:rPr>
          <w:rFonts w:ascii="Calibri" w:hAnsi="Calibri" w:cs="Calibri"/>
          <w:color w:val="000000"/>
          <w:sz w:val="20"/>
          <w:szCs w:val="20"/>
        </w:rPr>
        <w:t>2024</w:t>
      </w:r>
      <w:r w:rsidR="00047962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790E02">
        <w:rPr>
          <w:rFonts w:ascii="Calibri" w:hAnsi="Calibri" w:cs="Calibri"/>
          <w:color w:val="000000"/>
          <w:sz w:val="20"/>
          <w:szCs w:val="20"/>
        </w:rPr>
        <w:t>roku</w:t>
      </w:r>
    </w:p>
    <w:p w:rsidR="00790E02" w:rsidRPr="00790E02" w:rsidRDefault="00790E02" w:rsidP="00790E02">
      <w:pPr>
        <w:pStyle w:val="Tekstpodstawowy31"/>
        <w:spacing w:after="0"/>
        <w:ind w:left="4680"/>
        <w:jc w:val="both"/>
        <w:rPr>
          <w:rFonts w:ascii="Calibri" w:hAnsi="Calibri" w:cs="Calibri"/>
          <w:color w:val="000000"/>
          <w:sz w:val="20"/>
          <w:szCs w:val="20"/>
        </w:rPr>
      </w:pPr>
      <w:r w:rsidRPr="00790E02">
        <w:rPr>
          <w:rFonts w:ascii="Calibri" w:hAnsi="Calibri" w:cs="Calibri"/>
          <w:color w:val="000000"/>
          <w:sz w:val="20"/>
          <w:szCs w:val="20"/>
        </w:rPr>
        <w:t>______________________________________</w:t>
      </w:r>
    </w:p>
    <w:p w:rsidR="00790E02" w:rsidRPr="00790E02" w:rsidRDefault="00790E02" w:rsidP="00790E02">
      <w:pPr>
        <w:pStyle w:val="Tekstpodstawowy31"/>
        <w:spacing w:after="0"/>
        <w:ind w:left="4440"/>
        <w:jc w:val="center"/>
        <w:rPr>
          <w:rFonts w:ascii="Calibri" w:hAnsi="Calibri" w:cs="Calibri"/>
          <w:i/>
          <w:color w:val="000000"/>
          <w:spacing w:val="-4"/>
          <w:sz w:val="20"/>
          <w:szCs w:val="20"/>
        </w:rPr>
      </w:pPr>
      <w:r w:rsidRPr="00790E02">
        <w:rPr>
          <w:rFonts w:ascii="Calibri" w:hAnsi="Calibri" w:cs="Calibri"/>
          <w:color w:val="000000"/>
          <w:sz w:val="20"/>
          <w:szCs w:val="20"/>
        </w:rPr>
        <w:t>(</w:t>
      </w:r>
      <w:r w:rsidRPr="00790E02">
        <w:rPr>
          <w:rFonts w:ascii="Calibri" w:hAnsi="Calibri" w:cs="Calibri"/>
          <w:i/>
          <w:color w:val="000000"/>
          <w:sz w:val="20"/>
          <w:szCs w:val="20"/>
        </w:rPr>
        <w:t>podpis osoby lub osób upełnomocnionych do reprezentowania Wykonawcy</w:t>
      </w:r>
      <w:r w:rsidRPr="00790E02">
        <w:rPr>
          <w:rFonts w:ascii="Calibri" w:hAnsi="Calibri" w:cs="Calibri"/>
          <w:color w:val="000000"/>
          <w:sz w:val="20"/>
          <w:szCs w:val="20"/>
        </w:rPr>
        <w:t>)</w:t>
      </w:r>
    </w:p>
    <w:sectPr w:rsidR="00790E02" w:rsidRPr="00790E02">
      <w:footerReference w:type="default" r:id="rId9"/>
      <w:pgSz w:w="11906" w:h="16838"/>
      <w:pgMar w:top="709" w:right="991" w:bottom="709" w:left="993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A85" w:rsidRDefault="00A13A85" w:rsidP="00A13A85">
      <w:r>
        <w:separator/>
      </w:r>
    </w:p>
  </w:endnote>
  <w:endnote w:type="continuationSeparator" w:id="0">
    <w:p w:rsidR="00A13A85" w:rsidRDefault="00A13A85" w:rsidP="00A1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4346687"/>
      <w:docPartObj>
        <w:docPartGallery w:val="Page Numbers (Bottom of Page)"/>
        <w:docPartUnique/>
      </w:docPartObj>
    </w:sdtPr>
    <w:sdtEndPr/>
    <w:sdtContent>
      <w:p w:rsidR="00A13A85" w:rsidRDefault="00A13A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9DE">
          <w:rPr>
            <w:noProof/>
          </w:rPr>
          <w:t>2</w:t>
        </w:r>
        <w:r>
          <w:fldChar w:fldCharType="end"/>
        </w:r>
      </w:p>
    </w:sdtContent>
  </w:sdt>
  <w:p w:rsidR="00A13A85" w:rsidRDefault="00A13A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A85" w:rsidRDefault="00A13A85" w:rsidP="00A13A85">
      <w:r>
        <w:separator/>
      </w:r>
    </w:p>
  </w:footnote>
  <w:footnote w:type="continuationSeparator" w:id="0">
    <w:p w:rsidR="00A13A85" w:rsidRDefault="00A13A85" w:rsidP="00A13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i w:val="0"/>
        <w:color w:val="00000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2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  <w:color w:val="auto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83" w:hanging="360"/>
      </w:pPr>
      <w:rPr>
        <w:rFonts w:ascii="Calibri" w:hAnsi="Calibri" w:cs="Calibri" w:hint="default"/>
        <w:b w:val="0"/>
        <w:bCs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ascii="Calibri" w:hAnsi="Calibri" w:cs="Calibri"/>
        <w:color w:val="000000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upperRoman"/>
      <w:lvlText w:val="%1."/>
      <w:lvlJc w:val="left"/>
      <w:pPr>
        <w:tabs>
          <w:tab w:val="num" w:pos="0"/>
        </w:tabs>
        <w:ind w:left="743" w:hanging="720"/>
      </w:pPr>
      <w:rPr>
        <w:rFonts w:ascii="Calibri" w:hAnsi="Calibri" w:cs="Calibri" w:hint="default"/>
        <w:color w:val="000000"/>
        <w:sz w:val="20"/>
        <w:szCs w:val="20"/>
      </w:rPr>
    </w:lvl>
  </w:abstractNum>
  <w:abstractNum w:abstractNumId="9" w15:restartNumberingAfterBreak="0">
    <w:nsid w:val="0000000A"/>
    <w:multiLevelType w:val="multilevel"/>
    <w:tmpl w:val="0000000A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4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3" w:hanging="360"/>
      </w:pPr>
      <w:rPr>
        <w:rFonts w:ascii="Calibri" w:hAnsi="Calibri" w:cs="Calibri"/>
        <w:color w:val="00000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363"/>
        </w:tabs>
        <w:ind w:left="236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3" w:hanging="180"/>
      </w:pPr>
    </w:lvl>
  </w:abstractNum>
  <w:abstractNum w:abstractNumId="10" w15:restartNumberingAfterBreak="0">
    <w:nsid w:val="0000000B"/>
    <w:multiLevelType w:val="multilevel"/>
    <w:tmpl w:val="0000000B"/>
    <w:name w:val="WW8Num23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Calibri" w:hAnsi="Calibri"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Calibri" w:hAnsi="Calibri" w:cs="Calibri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0000000C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0"/>
        <w:szCs w:val="20"/>
        <w:shd w:val="clear" w:color="auto" w:fill="FFFF00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1353" w:hanging="360"/>
      </w:pPr>
      <w:rPr>
        <w:rFonts w:ascii="Calibri" w:hAnsi="Calibri" w:cs="Calibri" w:hint="default"/>
        <w:color w:val="000000"/>
        <w:sz w:val="20"/>
        <w:szCs w:val="20"/>
        <w:shd w:val="clear" w:color="auto" w:fill="FFFF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8Num27"/>
    <w:lvl w:ilvl="0">
      <w:start w:val="2"/>
      <w:numFmt w:val="decimal"/>
      <w:lvlText w:val="%1)"/>
      <w:lvlJc w:val="left"/>
      <w:pPr>
        <w:tabs>
          <w:tab w:val="num" w:pos="0"/>
        </w:tabs>
        <w:ind w:left="907" w:hanging="283"/>
      </w:pPr>
      <w:rPr>
        <w:rFonts w:ascii="Calibri" w:hAnsi="Calibri" w:cs="Calibri" w:hint="default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ascii="Calibri" w:hAnsi="Calibri" w:cs="Calibri" w:hint="default"/>
        <w:b/>
        <w:color w:val="00000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ascii="Calibri" w:hAnsi="Calibri" w:cs="Calibri" w:hint="default"/>
        <w:b/>
        <w:color w:val="00000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ascii="Calibri" w:hAnsi="Calibri" w:cs="Calibri" w:hint="default"/>
        <w:b/>
        <w:color w:val="000000"/>
        <w:sz w:val="20"/>
        <w:szCs w:val="20"/>
      </w:rPr>
    </w:lvl>
  </w:abstractNum>
  <w:abstractNum w:abstractNumId="13" w15:restartNumberingAfterBreak="0">
    <w:nsid w:val="0000000E"/>
    <w:multiLevelType w:val="singleLevel"/>
    <w:tmpl w:val="0000000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color w:val="000000"/>
        <w:sz w:val="20"/>
        <w:szCs w:val="20"/>
      </w:rPr>
    </w:lvl>
  </w:abstractNum>
  <w:abstractNum w:abstractNumId="14" w15:restartNumberingAfterBreak="0">
    <w:nsid w:val="0000000F"/>
    <w:multiLevelType w:val="singleLevel"/>
    <w:tmpl w:val="0000000F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383" w:hanging="360"/>
      </w:pPr>
      <w:rPr>
        <w:rFonts w:ascii="Calibri" w:hAnsi="Calibri" w:cs="Calibri"/>
        <w:color w:val="00000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color w:val="auto"/>
        <w:sz w:val="20"/>
        <w:szCs w:val="20"/>
      </w:rPr>
    </w:lvl>
  </w:abstractNum>
  <w:abstractNum w:abstractNumId="16" w15:restartNumberingAfterBreak="0">
    <w:nsid w:val="00000011"/>
    <w:multiLevelType w:val="singleLevel"/>
    <w:tmpl w:val="00000011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</w:abstractNum>
  <w:abstractNum w:abstractNumId="17" w15:restartNumberingAfterBreak="0">
    <w:nsid w:val="00000012"/>
    <w:multiLevelType w:val="singleLevel"/>
    <w:tmpl w:val="0000001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bCs w:val="0"/>
        <w:color w:val="1D174F"/>
        <w:sz w:val="20"/>
        <w:szCs w:val="20"/>
      </w:rPr>
    </w:lvl>
  </w:abstractNum>
  <w:abstractNum w:abstractNumId="18" w15:restartNumberingAfterBreak="0">
    <w:nsid w:val="00000013"/>
    <w:multiLevelType w:val="singleLevel"/>
    <w:tmpl w:val="00000013"/>
    <w:name w:val="WW8Num41"/>
    <w:lvl w:ilvl="0">
      <w:start w:val="4"/>
      <w:numFmt w:val="lowerLetter"/>
      <w:lvlText w:val="%1."/>
      <w:lvlJc w:val="left"/>
      <w:pPr>
        <w:tabs>
          <w:tab w:val="num" w:pos="709"/>
        </w:tabs>
        <w:ind w:left="720" w:hanging="360"/>
      </w:pPr>
      <w:rPr>
        <w:rFonts w:hint="default"/>
      </w:r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1724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26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00000015"/>
    <w:multiLevelType w:val="singleLevel"/>
    <w:tmpl w:val="FF7E4C48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1" w15:restartNumberingAfterBreak="0">
    <w:nsid w:val="00000016"/>
    <w:multiLevelType w:val="multilevel"/>
    <w:tmpl w:val="00000016"/>
    <w:name w:val="WW8Num47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1260"/>
        </w:tabs>
        <w:ind w:left="1620" w:firstLine="0"/>
      </w:pPr>
      <w:rPr>
        <w:rFonts w:ascii="Calibri" w:hAnsi="Calibri" w:cs="Calibri" w:hint="default"/>
        <w:i w:val="0"/>
        <w:color w:val="000000"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2" w15:restartNumberingAfterBreak="0">
    <w:nsid w:val="00000017"/>
    <w:multiLevelType w:val="multilevel"/>
    <w:tmpl w:val="00000017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383" w:hanging="360"/>
      </w:pPr>
      <w:rPr>
        <w:rFonts w:ascii="Calibri" w:hAnsi="Calibri" w:cs="Calibri"/>
        <w:b w:val="0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3" w:hanging="180"/>
      </w:pPr>
    </w:lvl>
  </w:abstractNum>
  <w:abstractNum w:abstractNumId="23" w15:restartNumberingAfterBreak="0">
    <w:nsid w:val="00000018"/>
    <w:multiLevelType w:val="singleLevel"/>
    <w:tmpl w:val="00000018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4472" w:hanging="360"/>
      </w:pPr>
      <w:rPr>
        <w:rFonts w:ascii="Calibri" w:hAnsi="Calibri" w:cs="Times New Roman"/>
        <w:color w:val="000000"/>
        <w:sz w:val="20"/>
        <w:szCs w:val="20"/>
      </w:rPr>
    </w:lvl>
  </w:abstractNum>
  <w:abstractNum w:abstractNumId="24" w15:restartNumberingAfterBreak="0">
    <w:nsid w:val="00000019"/>
    <w:multiLevelType w:val="multilevel"/>
    <w:tmpl w:val="00000019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C9A170E"/>
    <w:multiLevelType w:val="hybridMultilevel"/>
    <w:tmpl w:val="9B521ECE"/>
    <w:lvl w:ilvl="0" w:tplc="22B85D64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13CF1BBA"/>
    <w:multiLevelType w:val="multilevel"/>
    <w:tmpl w:val="CD441E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875E47"/>
    <w:multiLevelType w:val="multilevel"/>
    <w:tmpl w:val="3AA07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AEE3256"/>
    <w:multiLevelType w:val="hybridMultilevel"/>
    <w:tmpl w:val="8668DECA"/>
    <w:lvl w:ilvl="0" w:tplc="2898C7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83372D"/>
    <w:multiLevelType w:val="multilevel"/>
    <w:tmpl w:val="E258040A"/>
    <w:name w:val="WW8Num12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F3E7BCD"/>
    <w:multiLevelType w:val="multilevel"/>
    <w:tmpl w:val="7DB86750"/>
    <w:lvl w:ilvl="0">
      <w:start w:val="1"/>
      <w:numFmt w:val="lowerLetter"/>
      <w:lvlText w:val="%1."/>
      <w:lvlJc w:val="left"/>
      <w:pPr>
        <w:tabs>
          <w:tab w:val="decimal" w:pos="216"/>
        </w:tabs>
        <w:ind w:left="720"/>
      </w:pPr>
      <w:rPr>
        <w:rFonts w:ascii="Verdana" w:hAnsi="Verdana"/>
        <w:strike w:val="0"/>
        <w:color w:val="000000"/>
        <w:spacing w:val="-5"/>
        <w:w w:val="100"/>
        <w:sz w:val="17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2903E18"/>
    <w:multiLevelType w:val="hybridMultilevel"/>
    <w:tmpl w:val="70CA54F6"/>
    <w:lvl w:ilvl="0" w:tplc="4D04ED8A">
      <w:start w:val="1"/>
      <w:numFmt w:val="decimal"/>
      <w:lvlText w:val="%1."/>
      <w:lvlJc w:val="left"/>
      <w:pPr>
        <w:ind w:left="107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226A4D"/>
    <w:multiLevelType w:val="hybridMultilevel"/>
    <w:tmpl w:val="943C2DFE"/>
    <w:name w:val="WW8Num322"/>
    <w:lvl w:ilvl="0" w:tplc="9DF44384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5E20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059355F"/>
    <w:multiLevelType w:val="hybridMultilevel"/>
    <w:tmpl w:val="AFE20FD8"/>
    <w:lvl w:ilvl="0" w:tplc="32CABB4A">
      <w:start w:val="1"/>
      <w:numFmt w:val="decimal"/>
      <w:lvlText w:val="%1.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B97272"/>
    <w:multiLevelType w:val="multilevel"/>
    <w:tmpl w:val="9F9EF1A8"/>
    <w:lvl w:ilvl="0">
      <w:start w:val="1"/>
      <w:numFmt w:val="lowerLetter"/>
      <w:lvlText w:val="%1."/>
      <w:lvlJc w:val="left"/>
      <w:pPr>
        <w:tabs>
          <w:tab w:val="decimal" w:pos="144"/>
        </w:tabs>
        <w:ind w:left="720"/>
      </w:pPr>
      <w:rPr>
        <w:rFonts w:ascii="Verdana" w:hAnsi="Verdana"/>
        <w:strike w:val="0"/>
        <w:color w:val="000000"/>
        <w:spacing w:val="-7"/>
        <w:w w:val="100"/>
        <w:sz w:val="17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8766FFC"/>
    <w:multiLevelType w:val="hybridMultilevel"/>
    <w:tmpl w:val="47BC506A"/>
    <w:lvl w:ilvl="0" w:tplc="767C132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3835708"/>
    <w:multiLevelType w:val="multilevel"/>
    <w:tmpl w:val="1ED65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4D019B"/>
    <w:multiLevelType w:val="multilevel"/>
    <w:tmpl w:val="D4BA84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5031ED"/>
    <w:multiLevelType w:val="multilevel"/>
    <w:tmpl w:val="3B9095DA"/>
    <w:lvl w:ilvl="0">
      <w:start w:val="1"/>
      <w:numFmt w:val="lowerLetter"/>
      <w:lvlText w:val="%1."/>
      <w:lvlJc w:val="left"/>
      <w:pPr>
        <w:tabs>
          <w:tab w:val="decimal" w:pos="216"/>
        </w:tabs>
        <w:ind w:left="720"/>
      </w:pPr>
      <w:rPr>
        <w:rFonts w:ascii="Verdana" w:hAnsi="Verdana"/>
        <w:strike w:val="0"/>
        <w:color w:val="000000"/>
        <w:spacing w:val="-7"/>
        <w:w w:val="100"/>
        <w:sz w:val="17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23740E"/>
    <w:multiLevelType w:val="hybridMultilevel"/>
    <w:tmpl w:val="9A7055CC"/>
    <w:lvl w:ilvl="0" w:tplc="59CC5DE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36"/>
  </w:num>
  <w:num w:numId="27">
    <w:abstractNumId w:val="29"/>
  </w:num>
  <w:num w:numId="28">
    <w:abstractNumId w:val="25"/>
  </w:num>
  <w:num w:numId="29">
    <w:abstractNumId w:val="35"/>
  </w:num>
  <w:num w:numId="30">
    <w:abstractNumId w:val="30"/>
  </w:num>
  <w:num w:numId="31">
    <w:abstractNumId w:val="39"/>
  </w:num>
  <w:num w:numId="32">
    <w:abstractNumId w:val="33"/>
  </w:num>
  <w:num w:numId="33">
    <w:abstractNumId w:val="28"/>
  </w:num>
  <w:num w:numId="34">
    <w:abstractNumId w:val="40"/>
  </w:num>
  <w:num w:numId="35">
    <w:abstractNumId w:val="32"/>
  </w:num>
  <w:num w:numId="36">
    <w:abstractNumId w:val="26"/>
    <w:lvlOverride w:ilvl="0">
      <w:startOverride w:val="1"/>
    </w:lvlOverride>
  </w:num>
  <w:num w:numId="37">
    <w:abstractNumId w:val="27"/>
  </w:num>
  <w:num w:numId="38">
    <w:abstractNumId w:val="38"/>
    <w:lvlOverride w:ilvl="0">
      <w:startOverride w:val="1"/>
    </w:lvlOverride>
  </w:num>
  <w:num w:numId="39">
    <w:abstractNumId w:val="37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E02"/>
    <w:rsid w:val="00020856"/>
    <w:rsid w:val="00047962"/>
    <w:rsid w:val="000B5BB5"/>
    <w:rsid w:val="000D32E7"/>
    <w:rsid w:val="000E51E9"/>
    <w:rsid w:val="00106971"/>
    <w:rsid w:val="00113527"/>
    <w:rsid w:val="0012755A"/>
    <w:rsid w:val="001E14A6"/>
    <w:rsid w:val="00284BDF"/>
    <w:rsid w:val="002D29DE"/>
    <w:rsid w:val="002D5221"/>
    <w:rsid w:val="00311AEB"/>
    <w:rsid w:val="0032264D"/>
    <w:rsid w:val="003E3919"/>
    <w:rsid w:val="004857AF"/>
    <w:rsid w:val="005551AC"/>
    <w:rsid w:val="005D5C87"/>
    <w:rsid w:val="005E1C81"/>
    <w:rsid w:val="0069567C"/>
    <w:rsid w:val="006F48E0"/>
    <w:rsid w:val="007030EF"/>
    <w:rsid w:val="00790E02"/>
    <w:rsid w:val="0081624F"/>
    <w:rsid w:val="00861536"/>
    <w:rsid w:val="008F0BA3"/>
    <w:rsid w:val="009138FB"/>
    <w:rsid w:val="00937965"/>
    <w:rsid w:val="009471CF"/>
    <w:rsid w:val="0097673F"/>
    <w:rsid w:val="009834F4"/>
    <w:rsid w:val="009B0519"/>
    <w:rsid w:val="009C40BE"/>
    <w:rsid w:val="009F52B1"/>
    <w:rsid w:val="00A118D2"/>
    <w:rsid w:val="00A13A85"/>
    <w:rsid w:val="00A32DE5"/>
    <w:rsid w:val="00A41016"/>
    <w:rsid w:val="00A653DC"/>
    <w:rsid w:val="00A676DA"/>
    <w:rsid w:val="00A74DD9"/>
    <w:rsid w:val="00AA51EF"/>
    <w:rsid w:val="00B74E02"/>
    <w:rsid w:val="00B822CE"/>
    <w:rsid w:val="00C87DF3"/>
    <w:rsid w:val="00CB6D73"/>
    <w:rsid w:val="00CC515F"/>
    <w:rsid w:val="00DE4A6A"/>
    <w:rsid w:val="00ED64BC"/>
    <w:rsid w:val="00EE0852"/>
    <w:rsid w:val="00F557C0"/>
    <w:rsid w:val="00F75E23"/>
    <w:rsid w:val="00FA7152"/>
    <w:rsid w:val="00FD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36E4B-9C6A-4997-88C1-8C71FD6F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E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90E02"/>
    <w:pPr>
      <w:keepNext/>
      <w:widowControl w:val="0"/>
      <w:numPr>
        <w:numId w:val="1"/>
      </w:numPr>
      <w:shd w:val="clear" w:color="auto" w:fill="FFFFFF"/>
      <w:autoSpaceDE w:val="0"/>
      <w:ind w:left="4320" w:firstLine="720"/>
      <w:outlineLvl w:val="0"/>
    </w:pPr>
    <w:rPr>
      <w:spacing w:val="-2"/>
    </w:rPr>
  </w:style>
  <w:style w:type="paragraph" w:styleId="Nagwek2">
    <w:name w:val="heading 2"/>
    <w:basedOn w:val="Normalny"/>
    <w:next w:val="Normalny"/>
    <w:link w:val="Nagwek2Znak"/>
    <w:qFormat/>
    <w:rsid w:val="00790E02"/>
    <w:pPr>
      <w:keepNext/>
      <w:numPr>
        <w:ilvl w:val="1"/>
        <w:numId w:val="1"/>
      </w:numPr>
      <w:shd w:val="clear" w:color="auto" w:fill="FFFFFF"/>
      <w:ind w:left="0" w:firstLine="23"/>
      <w:jc w:val="center"/>
      <w:outlineLvl w:val="1"/>
    </w:pPr>
    <w:rPr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90E02"/>
    <w:pPr>
      <w:keepNext/>
      <w:numPr>
        <w:ilvl w:val="2"/>
        <w:numId w:val="1"/>
      </w:numPr>
      <w:outlineLvl w:val="2"/>
    </w:pPr>
    <w:rPr>
      <w:rFonts w:ascii="Calibri" w:eastAsia="Arial Unicode MS" w:hAnsi="Calibri" w:cs="Arial Unicode MS"/>
      <w:b/>
      <w:color w:val="000000"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790E0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90E0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90E0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90E02"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90E02"/>
    <w:rPr>
      <w:rFonts w:ascii="Times New Roman" w:eastAsia="Times New Roman" w:hAnsi="Times New Roman" w:cs="Times New Roman"/>
      <w:spacing w:val="-2"/>
      <w:sz w:val="24"/>
      <w:szCs w:val="24"/>
      <w:shd w:val="clear" w:color="auto" w:fill="FFFFFF"/>
      <w:lang w:eastAsia="ar-SA"/>
    </w:rPr>
  </w:style>
  <w:style w:type="character" w:customStyle="1" w:styleId="Nagwek2Znak">
    <w:name w:val="Nagłówek 2 Znak"/>
    <w:basedOn w:val="Domylnaczcionkaakapitu"/>
    <w:link w:val="Nagwek2"/>
    <w:rsid w:val="00790E02"/>
    <w:rPr>
      <w:rFonts w:ascii="Times New Roman" w:eastAsia="Times New Roman" w:hAnsi="Times New Roman" w:cs="Times New Roman"/>
      <w:color w:val="000000"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790E02"/>
    <w:rPr>
      <w:rFonts w:ascii="Calibri" w:eastAsia="Arial Unicode MS" w:hAnsi="Calibri" w:cs="Arial Unicode MS"/>
      <w:b/>
      <w:color w:val="000000"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90E0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790E0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790E02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90E02"/>
    <w:rPr>
      <w:rFonts w:ascii="Calibri" w:eastAsia="Times New Roman" w:hAnsi="Calibri" w:cs="Calibri"/>
      <w:sz w:val="24"/>
      <w:szCs w:val="24"/>
      <w:lang w:eastAsia="ar-SA"/>
    </w:rPr>
  </w:style>
  <w:style w:type="character" w:styleId="Pogrubienie">
    <w:name w:val="Strong"/>
    <w:qFormat/>
    <w:rsid w:val="00790E02"/>
    <w:rPr>
      <w:b/>
      <w:bCs/>
    </w:rPr>
  </w:style>
  <w:style w:type="character" w:styleId="Hipercze">
    <w:name w:val="Hyperlink"/>
    <w:rsid w:val="00790E02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90E02"/>
    <w:pPr>
      <w:jc w:val="both"/>
    </w:pPr>
    <w:rPr>
      <w:rFonts w:ascii="Tahoma" w:hAnsi="Tahoma" w:cs="Tahoma"/>
    </w:rPr>
  </w:style>
  <w:style w:type="character" w:customStyle="1" w:styleId="TekstpodstawowyZnak">
    <w:name w:val="Tekst podstawowy Znak"/>
    <w:basedOn w:val="Domylnaczcionkaakapitu"/>
    <w:link w:val="Tekstpodstawowy"/>
    <w:rsid w:val="00790E02"/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790E02"/>
    <w:pPr>
      <w:widowControl w:val="0"/>
      <w:autoSpaceDE w:val="0"/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790E02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rsid w:val="00790E02"/>
    <w:pPr>
      <w:spacing w:before="280" w:after="280"/>
    </w:pPr>
  </w:style>
  <w:style w:type="paragraph" w:styleId="Nagwek">
    <w:name w:val="header"/>
    <w:basedOn w:val="Normalny"/>
    <w:link w:val="NagwekZnak"/>
    <w:rsid w:val="00790E02"/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790E02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rsid w:val="00790E02"/>
  </w:style>
  <w:style w:type="character" w:customStyle="1" w:styleId="StopkaZnak">
    <w:name w:val="Stopka Znak"/>
    <w:basedOn w:val="Domylnaczcionkaakapitu"/>
    <w:link w:val="Stopka"/>
    <w:uiPriority w:val="99"/>
    <w:rsid w:val="00790E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Obiekt,List Paragraph1,Preambuła,normalny tekst"/>
    <w:basedOn w:val="Normalny"/>
    <w:uiPriority w:val="34"/>
    <w:qFormat/>
    <w:rsid w:val="00790E02"/>
    <w:pPr>
      <w:ind w:left="720"/>
    </w:pPr>
  </w:style>
  <w:style w:type="paragraph" w:customStyle="1" w:styleId="default">
    <w:name w:val="default"/>
    <w:basedOn w:val="Normalny"/>
    <w:rsid w:val="00790E02"/>
    <w:pPr>
      <w:spacing w:before="280" w:after="2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0E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E0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0">
    <w:name w:val="Default"/>
    <w:rsid w:val="004857A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szniamala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Hupa</dc:creator>
  <cp:keywords/>
  <dc:description/>
  <cp:lastModifiedBy>Grzegorz Hupa</cp:lastModifiedBy>
  <cp:revision>7</cp:revision>
  <cp:lastPrinted>2021-01-26T10:47:00Z</cp:lastPrinted>
  <dcterms:created xsi:type="dcterms:W3CDTF">2024-11-12T14:40:00Z</dcterms:created>
  <dcterms:modified xsi:type="dcterms:W3CDTF">2024-11-14T13:47:00Z</dcterms:modified>
</cp:coreProperties>
</file>