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F7478" w14:textId="77777777" w:rsidR="009F3CD3" w:rsidRPr="00602A56" w:rsidRDefault="009F3CD3" w:rsidP="00C7387C">
      <w:pPr>
        <w:pStyle w:val="Tekstprzypisudolnego"/>
        <w:spacing w:line="276" w:lineRule="auto"/>
        <w:jc w:val="right"/>
        <w:rPr>
          <w:rFonts w:ascii="Arial" w:hAnsi="Arial" w:cs="Arial"/>
          <w:iCs/>
          <w:color w:val="FF0000"/>
          <w:sz w:val="13"/>
          <w:szCs w:val="13"/>
        </w:rPr>
      </w:pPr>
      <w:r>
        <w:rPr>
          <w:rFonts w:ascii="Arial" w:hAnsi="Arial" w:cs="Arial"/>
          <w:sz w:val="20"/>
          <w:szCs w:val="20"/>
        </w:rPr>
        <w:t>Załączni</w:t>
      </w:r>
      <w:r w:rsidR="00B33B6E">
        <w:rPr>
          <w:rFonts w:ascii="Arial" w:hAnsi="Arial" w:cs="Arial"/>
          <w:sz w:val="20"/>
          <w:szCs w:val="20"/>
        </w:rPr>
        <w:t xml:space="preserve">k </w:t>
      </w:r>
      <w:r>
        <w:rPr>
          <w:rFonts w:ascii="Arial" w:hAnsi="Arial" w:cs="Arial"/>
          <w:sz w:val="20"/>
          <w:szCs w:val="20"/>
        </w:rPr>
        <w:t xml:space="preserve"> nr 1 do SWZ </w:t>
      </w:r>
    </w:p>
    <w:p w14:paraId="57A426EA" w14:textId="77777777" w:rsidR="00C7387C" w:rsidRDefault="009F3CD3" w:rsidP="009F3CD3">
      <w:pPr>
        <w:keepNext/>
        <w:autoSpaceDE w:val="0"/>
        <w:autoSpaceDN w:val="0"/>
        <w:adjustRightInd w:val="0"/>
        <w:spacing w:before="120" w:after="120"/>
        <w:rPr>
          <w:rFonts w:ascii="Arial" w:hAnsi="Arial" w:cs="Arial"/>
          <w:i/>
          <w:color w:val="FF0000"/>
          <w:sz w:val="13"/>
          <w:szCs w:val="13"/>
        </w:rPr>
      </w:pPr>
      <w:r>
        <w:rPr>
          <w:rFonts w:ascii="Arial" w:hAnsi="Arial" w:cs="Arial"/>
          <w:i/>
          <w:color w:val="FF0000"/>
          <w:sz w:val="13"/>
          <w:szCs w:val="13"/>
        </w:rPr>
        <w:t xml:space="preserve">                                                                                                     </w:t>
      </w:r>
    </w:p>
    <w:p w14:paraId="4F75BAA5" w14:textId="77777777" w:rsidR="00514403" w:rsidRPr="00602A56" w:rsidRDefault="00D4622C" w:rsidP="00C7387C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D4622C">
        <w:rPr>
          <w:rFonts w:ascii="Arial" w:hAnsi="Arial" w:cs="Arial"/>
          <w:sz w:val="20"/>
          <w:szCs w:val="20"/>
        </w:rPr>
        <w:t>FORMULARZ OFERTOWY</w:t>
      </w:r>
    </w:p>
    <w:p w14:paraId="72862B66" w14:textId="77777777" w:rsidR="00514403" w:rsidRPr="00602A56" w:rsidRDefault="00514403" w:rsidP="0051440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 </w:t>
      </w:r>
    </w:p>
    <w:p w14:paraId="203BD1A2" w14:textId="77777777" w:rsidR="00D8164E" w:rsidRPr="00602A56" w:rsidRDefault="00D8164E" w:rsidP="0051440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Dane dotyczące Wykonawcy:</w:t>
      </w:r>
    </w:p>
    <w:p w14:paraId="31E5E4C8" w14:textId="77777777" w:rsidR="00514403" w:rsidRPr="00602A56" w:rsidRDefault="00D8164E" w:rsidP="0051440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Nazwa/Imię i Nazwisko</w:t>
      </w:r>
      <w:r w:rsidR="00514403" w:rsidRPr="00602A56">
        <w:rPr>
          <w:rFonts w:ascii="Arial" w:hAnsi="Arial" w:cs="Arial"/>
          <w:sz w:val="20"/>
          <w:szCs w:val="20"/>
        </w:rPr>
        <w:t xml:space="preserve">  ……………………………………………............………………….......</w:t>
      </w:r>
      <w:r w:rsidR="006A07FA">
        <w:rPr>
          <w:rFonts w:ascii="Arial" w:hAnsi="Arial" w:cs="Arial"/>
          <w:sz w:val="20"/>
          <w:szCs w:val="20"/>
        </w:rPr>
        <w:t>....</w:t>
      </w:r>
      <w:r w:rsidR="00514403" w:rsidRPr="00602A56">
        <w:rPr>
          <w:rFonts w:ascii="Arial" w:hAnsi="Arial" w:cs="Arial"/>
          <w:sz w:val="20"/>
          <w:szCs w:val="20"/>
        </w:rPr>
        <w:t xml:space="preserve">… </w:t>
      </w:r>
    </w:p>
    <w:p w14:paraId="5B869795" w14:textId="77777777" w:rsidR="00514403" w:rsidRPr="00602A56" w:rsidRDefault="00514403" w:rsidP="0051440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Adres </w:t>
      </w:r>
      <w:r w:rsidR="00D8164E" w:rsidRPr="00602A56">
        <w:rPr>
          <w:rFonts w:ascii="Arial" w:hAnsi="Arial" w:cs="Arial"/>
          <w:sz w:val="20"/>
          <w:szCs w:val="20"/>
        </w:rPr>
        <w:t xml:space="preserve">siedziby/miejsce wykonywania działalności </w:t>
      </w:r>
      <w:r w:rsidRPr="00602A56">
        <w:rPr>
          <w:rFonts w:ascii="Arial" w:hAnsi="Arial" w:cs="Arial"/>
          <w:sz w:val="20"/>
          <w:szCs w:val="20"/>
        </w:rPr>
        <w:t xml:space="preserve">    ……………………………………………....</w:t>
      </w:r>
      <w:r w:rsidR="00D8164E" w:rsidRPr="00602A56">
        <w:rPr>
          <w:rFonts w:ascii="Arial" w:hAnsi="Arial" w:cs="Arial"/>
          <w:sz w:val="20"/>
          <w:szCs w:val="20"/>
        </w:rPr>
        <w:t>…</w:t>
      </w:r>
    </w:p>
    <w:p w14:paraId="5572218B" w14:textId="77777777" w:rsidR="00514403" w:rsidRPr="00602A56" w:rsidRDefault="00514403" w:rsidP="0051440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Adres korespondencyjny …………………………………………….........………….........</w:t>
      </w:r>
      <w:r w:rsidR="006A07FA">
        <w:rPr>
          <w:rFonts w:ascii="Arial" w:hAnsi="Arial" w:cs="Arial"/>
          <w:sz w:val="20"/>
          <w:szCs w:val="20"/>
        </w:rPr>
        <w:t>..................</w:t>
      </w:r>
      <w:r w:rsidRPr="00602A56">
        <w:rPr>
          <w:rFonts w:ascii="Arial" w:hAnsi="Arial" w:cs="Arial"/>
          <w:sz w:val="20"/>
          <w:szCs w:val="20"/>
        </w:rPr>
        <w:t xml:space="preserve">. </w:t>
      </w:r>
    </w:p>
    <w:p w14:paraId="167DB959" w14:textId="77777777" w:rsidR="00514403" w:rsidRPr="009C7518" w:rsidRDefault="00D4622C" w:rsidP="0051440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</w:rPr>
      </w:pPr>
      <w:r w:rsidRPr="00D4622C">
        <w:rPr>
          <w:rFonts w:ascii="Arial" w:hAnsi="Arial" w:cs="Arial"/>
          <w:sz w:val="20"/>
        </w:rPr>
        <w:t>NIP    ……………………………………………........…………..</w:t>
      </w:r>
      <w:r w:rsidR="006A07FA">
        <w:rPr>
          <w:rFonts w:ascii="Arial" w:hAnsi="Arial" w:cs="Arial"/>
          <w:sz w:val="20"/>
        </w:rPr>
        <w:t>..........………....…………………….</w:t>
      </w:r>
      <w:r w:rsidRPr="00D4622C">
        <w:rPr>
          <w:rFonts w:ascii="Arial" w:hAnsi="Arial" w:cs="Arial"/>
          <w:sz w:val="20"/>
        </w:rPr>
        <w:t xml:space="preserve">. </w:t>
      </w:r>
    </w:p>
    <w:p w14:paraId="703C5BBA" w14:textId="77777777" w:rsidR="00514403" w:rsidRPr="0094466B" w:rsidRDefault="00D4622C" w:rsidP="0051440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</w:rPr>
      </w:pPr>
      <w:r w:rsidRPr="00D27626">
        <w:rPr>
          <w:rFonts w:ascii="Arial" w:hAnsi="Arial" w:cs="Arial"/>
          <w:sz w:val="20"/>
        </w:rPr>
        <w:t>REGON   ……………………………………………......……</w:t>
      </w:r>
      <w:r w:rsidR="006A07FA">
        <w:rPr>
          <w:rFonts w:ascii="Arial" w:hAnsi="Arial" w:cs="Arial"/>
          <w:sz w:val="20"/>
        </w:rPr>
        <w:t>……............………......……………...….</w:t>
      </w:r>
    </w:p>
    <w:p w14:paraId="5697EAF3" w14:textId="77777777" w:rsidR="00514403" w:rsidRPr="00EB4296" w:rsidRDefault="00D4622C" w:rsidP="0051440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</w:rPr>
      </w:pPr>
      <w:r w:rsidRPr="00445675">
        <w:rPr>
          <w:rFonts w:ascii="Arial" w:hAnsi="Arial" w:cs="Arial"/>
          <w:sz w:val="20"/>
        </w:rPr>
        <w:t>Nr tel.     …………………………</w:t>
      </w:r>
      <w:r w:rsidRPr="004868A9">
        <w:rPr>
          <w:rFonts w:ascii="Arial" w:hAnsi="Arial" w:cs="Arial"/>
          <w:sz w:val="20"/>
        </w:rPr>
        <w:t>…………………....…………............………........</w:t>
      </w:r>
      <w:r w:rsidR="006A07FA">
        <w:rPr>
          <w:rFonts w:ascii="Arial" w:hAnsi="Arial" w:cs="Arial"/>
          <w:sz w:val="20"/>
        </w:rPr>
        <w:t>.............................</w:t>
      </w:r>
      <w:r w:rsidRPr="004868A9">
        <w:rPr>
          <w:rFonts w:ascii="Arial" w:hAnsi="Arial" w:cs="Arial"/>
          <w:sz w:val="20"/>
        </w:rPr>
        <w:t xml:space="preserve"> </w:t>
      </w:r>
    </w:p>
    <w:p w14:paraId="1D1D5A33" w14:textId="77777777" w:rsidR="00514403" w:rsidRPr="0020699C" w:rsidRDefault="00D4622C" w:rsidP="0051440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</w:rPr>
      </w:pPr>
      <w:r w:rsidRPr="0020699C">
        <w:rPr>
          <w:rFonts w:ascii="Arial" w:hAnsi="Arial" w:cs="Arial"/>
          <w:sz w:val="20"/>
        </w:rPr>
        <w:t>e-mail    ……………………………………………..…………............………............</w:t>
      </w:r>
      <w:r w:rsidR="006A07FA">
        <w:rPr>
          <w:rFonts w:ascii="Arial" w:hAnsi="Arial" w:cs="Arial"/>
          <w:sz w:val="20"/>
        </w:rPr>
        <w:t>.........................…</w:t>
      </w:r>
    </w:p>
    <w:p w14:paraId="0A1A1BEA" w14:textId="77777777" w:rsidR="00514403" w:rsidRPr="00602A56" w:rsidRDefault="00B94FF5" w:rsidP="0051440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osoba do kontaktu: …………………</w:t>
      </w:r>
      <w:r w:rsidR="006A07FA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14:paraId="26AD9B21" w14:textId="77777777" w:rsidR="00C7387C" w:rsidRDefault="00C7387C" w:rsidP="00BF21F8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6D250086" w14:textId="77777777" w:rsidR="00015038" w:rsidRDefault="00514403" w:rsidP="00BF21F8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W </w:t>
      </w:r>
      <w:r w:rsidR="00B94FF5" w:rsidRPr="00602A56">
        <w:rPr>
          <w:rFonts w:ascii="Arial" w:hAnsi="Arial" w:cs="Arial"/>
          <w:sz w:val="20"/>
          <w:szCs w:val="20"/>
        </w:rPr>
        <w:t>odpowiedzi na</w:t>
      </w:r>
      <w:r w:rsidRPr="00602A56">
        <w:rPr>
          <w:rFonts w:ascii="Arial" w:hAnsi="Arial" w:cs="Arial"/>
          <w:sz w:val="20"/>
          <w:szCs w:val="20"/>
        </w:rPr>
        <w:t xml:space="preserve"> ogłoszon</w:t>
      </w:r>
      <w:r w:rsidR="00B94FF5" w:rsidRPr="00602A56">
        <w:rPr>
          <w:rFonts w:ascii="Arial" w:hAnsi="Arial" w:cs="Arial"/>
          <w:sz w:val="20"/>
          <w:szCs w:val="20"/>
        </w:rPr>
        <w:t>e</w:t>
      </w:r>
      <w:r w:rsidRPr="00602A56">
        <w:rPr>
          <w:rFonts w:ascii="Arial" w:hAnsi="Arial" w:cs="Arial"/>
          <w:sz w:val="20"/>
          <w:szCs w:val="20"/>
        </w:rPr>
        <w:t xml:space="preserve"> postępowanie </w:t>
      </w:r>
      <w:r w:rsidR="00BF21F8" w:rsidRPr="00602A56">
        <w:rPr>
          <w:rFonts w:ascii="Arial" w:hAnsi="Arial" w:cs="Arial"/>
          <w:sz w:val="20"/>
          <w:szCs w:val="20"/>
        </w:rPr>
        <w:t xml:space="preserve">o udzielenie zamówienia </w:t>
      </w:r>
      <w:r w:rsidRPr="00602A56">
        <w:rPr>
          <w:rFonts w:ascii="Arial" w:hAnsi="Arial" w:cs="Arial"/>
          <w:sz w:val="20"/>
          <w:szCs w:val="20"/>
        </w:rPr>
        <w:t>odrębn</w:t>
      </w:r>
      <w:r w:rsidR="00BF21F8" w:rsidRPr="00602A56">
        <w:rPr>
          <w:rFonts w:ascii="Arial" w:hAnsi="Arial" w:cs="Arial"/>
          <w:sz w:val="20"/>
          <w:szCs w:val="20"/>
        </w:rPr>
        <w:t>ego</w:t>
      </w:r>
      <w:r w:rsidRPr="00602A56">
        <w:rPr>
          <w:rFonts w:ascii="Arial" w:hAnsi="Arial" w:cs="Arial"/>
          <w:sz w:val="20"/>
          <w:szCs w:val="20"/>
        </w:rPr>
        <w:t xml:space="preserve"> </w:t>
      </w:r>
      <w:r w:rsidR="000F698E" w:rsidRPr="00602A56">
        <w:rPr>
          <w:rFonts w:ascii="Arial" w:hAnsi="Arial" w:cs="Arial"/>
          <w:sz w:val="20"/>
          <w:szCs w:val="20"/>
        </w:rPr>
        <w:t xml:space="preserve">prowadzonego </w:t>
      </w:r>
      <w:r w:rsidR="00093CCD">
        <w:rPr>
          <w:rFonts w:ascii="Arial" w:hAnsi="Arial" w:cs="Arial"/>
          <w:sz w:val="20"/>
          <w:szCs w:val="20"/>
        </w:rPr>
        <w:br/>
      </w:r>
      <w:r w:rsidR="00BF21F8" w:rsidRPr="00602A56">
        <w:rPr>
          <w:rFonts w:ascii="Arial" w:hAnsi="Arial" w:cs="Arial"/>
          <w:sz w:val="20"/>
          <w:szCs w:val="20"/>
        </w:rPr>
        <w:t xml:space="preserve">w trybie </w:t>
      </w:r>
      <w:r w:rsidR="008E3AD5" w:rsidRPr="00602A56">
        <w:rPr>
          <w:rFonts w:ascii="Arial" w:hAnsi="Arial" w:cs="Arial"/>
          <w:sz w:val="20"/>
          <w:szCs w:val="20"/>
        </w:rPr>
        <w:t xml:space="preserve">przetargu </w:t>
      </w:r>
      <w:r w:rsidR="00BF21F8" w:rsidRPr="00602A56">
        <w:rPr>
          <w:rFonts w:ascii="Arial" w:hAnsi="Arial" w:cs="Arial"/>
          <w:sz w:val="20"/>
          <w:szCs w:val="20"/>
        </w:rPr>
        <w:t>odrębn</w:t>
      </w:r>
      <w:r w:rsidR="004A5BCF" w:rsidRPr="00602A56">
        <w:rPr>
          <w:rFonts w:ascii="Arial" w:hAnsi="Arial" w:cs="Arial"/>
          <w:sz w:val="20"/>
          <w:szCs w:val="20"/>
        </w:rPr>
        <w:t>ego</w:t>
      </w:r>
      <w:r w:rsidR="00BF21F8" w:rsidRPr="00602A56">
        <w:rPr>
          <w:rFonts w:ascii="Arial" w:hAnsi="Arial" w:cs="Arial"/>
          <w:sz w:val="20"/>
          <w:szCs w:val="20"/>
        </w:rPr>
        <w:t xml:space="preserve"> </w:t>
      </w:r>
      <w:r w:rsidRPr="00602A56">
        <w:rPr>
          <w:rFonts w:ascii="Arial" w:hAnsi="Arial" w:cs="Arial"/>
          <w:sz w:val="20"/>
          <w:szCs w:val="20"/>
        </w:rPr>
        <w:t>nieograniczon</w:t>
      </w:r>
      <w:r w:rsidR="004A5BCF" w:rsidRPr="00602A56">
        <w:rPr>
          <w:rFonts w:ascii="Arial" w:hAnsi="Arial" w:cs="Arial"/>
          <w:sz w:val="20"/>
          <w:szCs w:val="20"/>
        </w:rPr>
        <w:t>ego</w:t>
      </w:r>
      <w:r w:rsidR="008E3AD5" w:rsidRPr="00602A56">
        <w:rPr>
          <w:rFonts w:ascii="Arial" w:hAnsi="Arial" w:cs="Arial"/>
          <w:sz w:val="20"/>
          <w:szCs w:val="20"/>
        </w:rPr>
        <w:t xml:space="preserve"> </w:t>
      </w:r>
      <w:r w:rsidR="00BF21F8" w:rsidRPr="00602A56">
        <w:rPr>
          <w:rFonts w:ascii="Arial" w:hAnsi="Arial" w:cs="Arial"/>
          <w:sz w:val="20"/>
          <w:szCs w:val="20"/>
        </w:rPr>
        <w:t>na</w:t>
      </w:r>
      <w:r w:rsidRPr="00602A56">
        <w:rPr>
          <w:rFonts w:ascii="Arial" w:hAnsi="Arial" w:cs="Arial"/>
          <w:sz w:val="20"/>
          <w:szCs w:val="20"/>
        </w:rPr>
        <w:t>:</w:t>
      </w:r>
      <w:r w:rsidR="00BD1521">
        <w:rPr>
          <w:rFonts w:ascii="Arial" w:hAnsi="Arial" w:cs="Arial"/>
          <w:sz w:val="20"/>
          <w:szCs w:val="20"/>
        </w:rPr>
        <w:t xml:space="preserve"> </w:t>
      </w:r>
      <w:r w:rsidR="00560D35">
        <w:rPr>
          <w:rFonts w:ascii="Arial" w:hAnsi="Arial" w:cs="Arial"/>
          <w:sz w:val="20"/>
          <w:szCs w:val="20"/>
        </w:rPr>
        <w:t>„</w:t>
      </w:r>
      <w:r w:rsidR="00560D35" w:rsidRPr="00560D35">
        <w:rPr>
          <w:rFonts w:ascii="Arial" w:hAnsi="Arial" w:cs="Arial"/>
          <w:sz w:val="20"/>
          <w:szCs w:val="20"/>
        </w:rPr>
        <w:t>Dostaw</w:t>
      </w:r>
      <w:r w:rsidR="00560D35">
        <w:rPr>
          <w:rFonts w:ascii="Arial" w:hAnsi="Arial" w:cs="Arial"/>
          <w:sz w:val="20"/>
          <w:szCs w:val="20"/>
        </w:rPr>
        <w:t>ę</w:t>
      </w:r>
      <w:r w:rsidR="00560D35" w:rsidRPr="00560D35">
        <w:rPr>
          <w:rFonts w:ascii="Arial" w:hAnsi="Arial" w:cs="Arial"/>
          <w:sz w:val="20"/>
          <w:szCs w:val="20"/>
        </w:rPr>
        <w:t xml:space="preserve"> olejów silnikowych, smarów i płynów eksploatacyjnych do samochodów Poczty Polskiej S.A.</w:t>
      </w:r>
      <w:r w:rsidR="00EC5097">
        <w:rPr>
          <w:rFonts w:ascii="Arial" w:hAnsi="Arial" w:cs="Arial"/>
          <w:sz w:val="20"/>
          <w:szCs w:val="20"/>
        </w:rPr>
        <w:t>”</w:t>
      </w:r>
      <w:r w:rsidR="00BD1521">
        <w:rPr>
          <w:rFonts w:ascii="Arial" w:hAnsi="Arial" w:cs="Arial"/>
          <w:sz w:val="20"/>
          <w:szCs w:val="20"/>
        </w:rPr>
        <w:t>,</w:t>
      </w:r>
      <w:r w:rsidR="00EC5097" w:rsidRPr="00602A56" w:rsidDel="00EC5097">
        <w:rPr>
          <w:rFonts w:ascii="Arial" w:hAnsi="Arial" w:cs="Arial"/>
          <w:sz w:val="20"/>
          <w:szCs w:val="20"/>
        </w:rPr>
        <w:t xml:space="preserve"> </w:t>
      </w:r>
      <w:r w:rsidR="00BF21F8" w:rsidRPr="00602A56">
        <w:rPr>
          <w:rFonts w:ascii="Arial" w:hAnsi="Arial" w:cs="Arial"/>
          <w:sz w:val="20"/>
          <w:szCs w:val="20"/>
        </w:rPr>
        <w:t>z</w:t>
      </w:r>
      <w:r w:rsidRPr="00602A56">
        <w:rPr>
          <w:rFonts w:ascii="Arial" w:hAnsi="Arial" w:cs="Arial"/>
          <w:sz w:val="20"/>
          <w:szCs w:val="20"/>
        </w:rPr>
        <w:t>obowiązujemy się do zrealizowania przedmiotu zamówienia</w:t>
      </w:r>
      <w:r w:rsidR="00BF21F8" w:rsidRPr="00602A56">
        <w:rPr>
          <w:rFonts w:ascii="Arial" w:hAnsi="Arial" w:cs="Arial"/>
          <w:sz w:val="20"/>
          <w:szCs w:val="20"/>
        </w:rPr>
        <w:t xml:space="preserve"> </w:t>
      </w:r>
      <w:r w:rsidRPr="00602A56">
        <w:rPr>
          <w:rFonts w:ascii="Arial" w:hAnsi="Arial" w:cs="Arial"/>
          <w:sz w:val="20"/>
          <w:szCs w:val="20"/>
        </w:rPr>
        <w:t xml:space="preserve">za cenę ofertową:  </w:t>
      </w:r>
    </w:p>
    <w:p w14:paraId="3F921615" w14:textId="77777777" w:rsidR="00C7387C" w:rsidRDefault="00C7387C" w:rsidP="00C7387C">
      <w:pPr>
        <w:spacing w:line="360" w:lineRule="auto"/>
        <w:rPr>
          <w:rFonts w:ascii="Arial" w:hAnsi="Arial" w:cs="Arial"/>
          <w:sz w:val="20"/>
          <w:szCs w:val="20"/>
        </w:rPr>
      </w:pPr>
    </w:p>
    <w:p w14:paraId="6265F1C7" w14:textId="77777777" w:rsidR="00C7387C" w:rsidRPr="009C5A9A" w:rsidRDefault="00C7387C" w:rsidP="00C7387C">
      <w:pPr>
        <w:spacing w:line="360" w:lineRule="auto"/>
        <w:rPr>
          <w:rFonts w:ascii="Arial" w:hAnsi="Arial" w:cs="Arial"/>
          <w:sz w:val="20"/>
          <w:szCs w:val="20"/>
        </w:rPr>
      </w:pPr>
      <w:r w:rsidRPr="009C5A9A">
        <w:rPr>
          <w:rFonts w:ascii="Arial" w:hAnsi="Arial" w:cs="Arial"/>
          <w:sz w:val="20"/>
          <w:szCs w:val="20"/>
        </w:rPr>
        <w:t>wartość netto ……………………… zł</w:t>
      </w:r>
    </w:p>
    <w:p w14:paraId="7BF94A70" w14:textId="77777777" w:rsidR="00C7387C" w:rsidRPr="009C5A9A" w:rsidRDefault="00C7387C" w:rsidP="00C7387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słownie..</w:t>
      </w:r>
      <w:r w:rsidRPr="009C5A9A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…………..</w:t>
      </w:r>
      <w:r w:rsidRPr="009C5A9A">
        <w:rPr>
          <w:rFonts w:ascii="Arial" w:hAnsi="Arial" w:cs="Arial"/>
          <w:sz w:val="20"/>
          <w:szCs w:val="20"/>
        </w:rPr>
        <w:t>…………………….</w:t>
      </w:r>
      <w:r w:rsidR="00703F65">
        <w:rPr>
          <w:rFonts w:ascii="Arial" w:hAnsi="Arial" w:cs="Arial"/>
          <w:sz w:val="20"/>
          <w:szCs w:val="20"/>
        </w:rPr>
        <w:t>………………………………………………………………………….….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  <w:r w:rsidRPr="009C5A9A">
        <w:rPr>
          <w:rFonts w:ascii="Arial" w:hAnsi="Arial" w:cs="Arial"/>
          <w:sz w:val="20"/>
          <w:szCs w:val="20"/>
        </w:rPr>
        <w:t>zł</w:t>
      </w:r>
    </w:p>
    <w:p w14:paraId="25A9A127" w14:textId="77777777" w:rsidR="00C7387C" w:rsidRPr="009C5A9A" w:rsidRDefault="00C7387C" w:rsidP="00C7387C">
      <w:pPr>
        <w:spacing w:line="360" w:lineRule="auto"/>
        <w:rPr>
          <w:rFonts w:ascii="Arial" w:hAnsi="Arial" w:cs="Arial"/>
          <w:sz w:val="20"/>
          <w:szCs w:val="20"/>
        </w:rPr>
      </w:pPr>
      <w:r w:rsidRPr="009C5A9A">
        <w:rPr>
          <w:rFonts w:ascii="Arial" w:hAnsi="Arial" w:cs="Arial"/>
          <w:sz w:val="20"/>
          <w:szCs w:val="20"/>
        </w:rPr>
        <w:t>stawka podatku VAT …… %. kwota podatku VAT ………………</w:t>
      </w:r>
      <w:r>
        <w:rPr>
          <w:rFonts w:ascii="Arial" w:hAnsi="Arial" w:cs="Arial"/>
          <w:sz w:val="20"/>
          <w:szCs w:val="20"/>
        </w:rPr>
        <w:t>……………………….</w:t>
      </w:r>
      <w:r w:rsidRPr="009C5A9A">
        <w:rPr>
          <w:rFonts w:ascii="Arial" w:hAnsi="Arial" w:cs="Arial"/>
          <w:sz w:val="20"/>
          <w:szCs w:val="20"/>
        </w:rPr>
        <w:t>……………………….. zł</w:t>
      </w:r>
    </w:p>
    <w:p w14:paraId="77980F62" w14:textId="77777777" w:rsidR="00C7387C" w:rsidRPr="009C5A9A" w:rsidRDefault="00C7387C" w:rsidP="00C7387C">
      <w:pPr>
        <w:spacing w:line="360" w:lineRule="auto"/>
        <w:rPr>
          <w:rFonts w:ascii="Arial" w:hAnsi="Arial" w:cs="Arial"/>
          <w:sz w:val="20"/>
          <w:szCs w:val="20"/>
        </w:rPr>
      </w:pPr>
      <w:r w:rsidRPr="009C5A9A">
        <w:rPr>
          <w:rFonts w:ascii="Arial" w:hAnsi="Arial" w:cs="Arial"/>
          <w:sz w:val="20"/>
          <w:szCs w:val="20"/>
        </w:rPr>
        <w:t>wartość brutto ………………</w:t>
      </w:r>
      <w:r w:rsidR="00703F65">
        <w:rPr>
          <w:rFonts w:ascii="Arial" w:hAnsi="Arial" w:cs="Arial"/>
          <w:sz w:val="20"/>
          <w:szCs w:val="20"/>
        </w:rPr>
        <w:t>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</w:t>
      </w:r>
      <w:r w:rsidRPr="009C5A9A">
        <w:rPr>
          <w:rFonts w:ascii="Arial" w:hAnsi="Arial" w:cs="Arial"/>
          <w:sz w:val="20"/>
          <w:szCs w:val="20"/>
        </w:rPr>
        <w:t>……….. zł</w:t>
      </w:r>
    </w:p>
    <w:p w14:paraId="1F9327FA" w14:textId="77777777" w:rsidR="00C7387C" w:rsidRDefault="00C7387C" w:rsidP="00C7387C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słownie</w:t>
      </w:r>
      <w:r w:rsidRPr="009C5A9A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……………………………………………………………………………………….………………………………………..</w:t>
      </w:r>
      <w:r w:rsidR="00703F65">
        <w:rPr>
          <w:rFonts w:ascii="Arial" w:hAnsi="Arial" w:cs="Arial"/>
          <w:sz w:val="20"/>
          <w:szCs w:val="20"/>
        </w:rPr>
        <w:t>………</w:t>
      </w:r>
      <w:r w:rsidRPr="009C5A9A">
        <w:rPr>
          <w:rFonts w:ascii="Arial" w:hAnsi="Arial" w:cs="Arial"/>
          <w:sz w:val="20"/>
          <w:szCs w:val="20"/>
        </w:rPr>
        <w:t>………………………………………</w:t>
      </w:r>
      <w:r>
        <w:rPr>
          <w:rFonts w:ascii="Arial" w:hAnsi="Arial" w:cs="Arial"/>
          <w:sz w:val="20"/>
          <w:szCs w:val="20"/>
        </w:rPr>
        <w:t>……….</w:t>
      </w:r>
      <w:r w:rsidRPr="009C5A9A">
        <w:rPr>
          <w:rFonts w:ascii="Arial" w:hAnsi="Arial" w:cs="Arial"/>
          <w:sz w:val="20"/>
          <w:szCs w:val="20"/>
        </w:rPr>
        <w:t>……………………….… zł</w:t>
      </w:r>
    </w:p>
    <w:p w14:paraId="6B716195" w14:textId="77777777" w:rsidR="00C7387C" w:rsidRDefault="00C7387C" w:rsidP="00C7387C">
      <w:pPr>
        <w:spacing w:line="360" w:lineRule="auto"/>
        <w:jc w:val="center"/>
        <w:rPr>
          <w:rFonts w:ascii="Arial" w:hAnsi="Arial"/>
          <w:b/>
          <w:bCs/>
          <w:i/>
          <w:iCs/>
          <w:sz w:val="20"/>
          <w:szCs w:val="20"/>
        </w:rPr>
      </w:pPr>
    </w:p>
    <w:p w14:paraId="77B98112" w14:textId="77777777" w:rsidR="00C7387C" w:rsidRPr="00C7387C" w:rsidRDefault="00C7387C" w:rsidP="00C7387C">
      <w:pPr>
        <w:spacing w:line="36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C7387C">
        <w:rPr>
          <w:rFonts w:ascii="Arial" w:hAnsi="Arial"/>
          <w:b/>
          <w:bCs/>
          <w:i/>
          <w:iCs/>
          <w:sz w:val="20"/>
          <w:szCs w:val="20"/>
        </w:rPr>
        <w:t xml:space="preserve">wycena wynika z </w:t>
      </w:r>
      <w:r w:rsidRPr="00C7387C">
        <w:rPr>
          <w:rFonts w:ascii="Arial" w:hAnsi="Arial" w:cs="Arial"/>
          <w:b/>
          <w:bCs/>
          <w:i/>
          <w:sz w:val="20"/>
          <w:szCs w:val="20"/>
        </w:rPr>
        <w:t xml:space="preserve">formularza </w:t>
      </w:r>
      <w:r w:rsidRPr="00C7387C">
        <w:rPr>
          <w:rFonts w:ascii="Arial" w:hAnsi="Arial" w:cs="Arial"/>
          <w:b/>
          <w:i/>
          <w:sz w:val="20"/>
          <w:szCs w:val="20"/>
        </w:rPr>
        <w:t>rzeczowo – cenowego</w:t>
      </w:r>
    </w:p>
    <w:p w14:paraId="229977C4" w14:textId="77777777" w:rsidR="00322BB9" w:rsidRDefault="00322BB9" w:rsidP="0051440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</w:p>
    <w:p w14:paraId="74946727" w14:textId="77777777" w:rsidR="00BF21F8" w:rsidRPr="00602A56" w:rsidRDefault="00514403" w:rsidP="0051440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Informujemy, że: </w:t>
      </w:r>
    </w:p>
    <w:p w14:paraId="7C4631E9" w14:textId="77777777" w:rsidR="00015038" w:rsidRDefault="006A07FA">
      <w:pPr>
        <w:pStyle w:val="Akapitzlist"/>
        <w:keepNext/>
        <w:numPr>
          <w:ilvl w:val="0"/>
          <w:numId w:val="30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FE49FD">
        <w:rPr>
          <w:rFonts w:ascii="Arial" w:hAnsi="Arial" w:cs="Arial"/>
        </w:rPr>
        <w:t xml:space="preserve">cena oferty zawiera wszelkie koszty, jakie poniesie Zamawiający z tytułu realizacji przedmiotu zamówienia. </w:t>
      </w:r>
    </w:p>
    <w:p w14:paraId="2BF5A378" w14:textId="77777777" w:rsidR="00015038" w:rsidRDefault="006A07FA">
      <w:pPr>
        <w:pStyle w:val="Akapitzlist"/>
        <w:keepNext/>
        <w:numPr>
          <w:ilvl w:val="0"/>
          <w:numId w:val="30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 xml:space="preserve">realizacja przedmiotu zamówienia będzie zgodna z wymaganiami Zamawiającego określonymi  </w:t>
      </w:r>
      <w:r w:rsidR="00093CCD">
        <w:rPr>
          <w:rFonts w:ascii="Arial" w:hAnsi="Arial" w:cs="Arial"/>
        </w:rPr>
        <w:br/>
      </w:r>
      <w:r w:rsidRPr="00602A56">
        <w:rPr>
          <w:rFonts w:ascii="Arial" w:hAnsi="Arial" w:cs="Arial"/>
        </w:rPr>
        <w:t xml:space="preserve">w projekcie umowy. </w:t>
      </w:r>
    </w:p>
    <w:p w14:paraId="098CF4C2" w14:textId="77777777" w:rsidR="00015038" w:rsidRDefault="006A07FA">
      <w:pPr>
        <w:pStyle w:val="Akapitzlist"/>
        <w:keepNext/>
        <w:numPr>
          <w:ilvl w:val="0"/>
          <w:numId w:val="30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 xml:space="preserve">zapoznaliśmy się z SWZ i nie wnosimy uwag do SWZ oraz </w:t>
      </w:r>
      <w:r w:rsidR="003126EC">
        <w:rPr>
          <w:rFonts w:ascii="Arial" w:hAnsi="Arial" w:cs="Arial"/>
        </w:rPr>
        <w:t>otrzymaliśmy</w:t>
      </w:r>
      <w:r w:rsidR="003126EC" w:rsidRPr="00602A56">
        <w:rPr>
          <w:rFonts w:ascii="Arial" w:hAnsi="Arial" w:cs="Arial"/>
        </w:rPr>
        <w:t xml:space="preserve"> </w:t>
      </w:r>
      <w:r w:rsidRPr="00602A56">
        <w:rPr>
          <w:rFonts w:ascii="Arial" w:hAnsi="Arial" w:cs="Arial"/>
        </w:rPr>
        <w:t xml:space="preserve">konieczne informacje potrzebne do właściwego przygotowania oferty. </w:t>
      </w:r>
    </w:p>
    <w:p w14:paraId="7F9678DC" w14:textId="77777777" w:rsidR="00015038" w:rsidRDefault="006A07FA">
      <w:pPr>
        <w:pStyle w:val="Akapitzlist"/>
        <w:keepNext/>
        <w:numPr>
          <w:ilvl w:val="0"/>
          <w:numId w:val="30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 xml:space="preserve">projekt umowy został przez nas zaakceptowany i zobowiązujemy się w przypadku wyboru naszej oferty do dostarczenia dokumentów niezbędnych do zawarcia umowy oraz zawarcia umowy </w:t>
      </w:r>
      <w:r w:rsidR="00093CCD">
        <w:rPr>
          <w:rFonts w:ascii="Arial" w:hAnsi="Arial" w:cs="Arial"/>
        </w:rPr>
        <w:br/>
      </w:r>
      <w:r w:rsidRPr="00602A56">
        <w:rPr>
          <w:rFonts w:ascii="Arial" w:hAnsi="Arial" w:cs="Arial"/>
        </w:rPr>
        <w:t xml:space="preserve">w miejscu i terminie wyznaczonym przez Zamawiającego. </w:t>
      </w:r>
    </w:p>
    <w:p w14:paraId="4AA78D94" w14:textId="77777777" w:rsidR="00015038" w:rsidRDefault="006A07FA">
      <w:pPr>
        <w:pStyle w:val="Akapitzlist"/>
        <w:keepNext/>
        <w:numPr>
          <w:ilvl w:val="0"/>
          <w:numId w:val="30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>uważamy się za związanych niniejszą ofertą przez okres</w:t>
      </w:r>
      <w:r w:rsidR="00EC5097">
        <w:rPr>
          <w:rFonts w:ascii="Arial" w:hAnsi="Arial" w:cs="Arial"/>
        </w:rPr>
        <w:t xml:space="preserve"> 60 </w:t>
      </w:r>
      <w:r w:rsidRPr="00602A56">
        <w:rPr>
          <w:rFonts w:ascii="Arial" w:hAnsi="Arial" w:cs="Arial"/>
        </w:rPr>
        <w:t>dni, licząc od dnia upływu terminu składania ofert, przy czym pierwszym dniem terminu związania ofertą jest dzień, w którym upływa termin składania ofert.</w:t>
      </w:r>
    </w:p>
    <w:p w14:paraId="18EF31C6" w14:textId="77777777" w:rsidR="00342ABB" w:rsidRPr="00703F65" w:rsidRDefault="00342ABB">
      <w:pPr>
        <w:pStyle w:val="Akapitzlist"/>
        <w:keepNext/>
        <w:numPr>
          <w:ilvl w:val="0"/>
          <w:numId w:val="30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>zwrotu wadium wniesionego w pieniądzu należy dokonać na rachunek bankowy nr</w:t>
      </w:r>
      <w:r w:rsidRPr="00703F65">
        <w:rPr>
          <w:rFonts w:ascii="Arial" w:hAnsi="Arial" w:cs="Arial"/>
        </w:rPr>
        <w:t>………………………………..</w:t>
      </w:r>
      <w:r w:rsidRPr="00703F65">
        <w:rPr>
          <w:rFonts w:ascii="Arial" w:hAnsi="Arial" w:cs="Arial"/>
          <w:i/>
          <w:iCs/>
          <w:sz w:val="18"/>
          <w:szCs w:val="18"/>
        </w:rPr>
        <w:t>(wpisać jeżeli dotyczy)</w:t>
      </w:r>
    </w:p>
    <w:p w14:paraId="2B552597" w14:textId="77777777" w:rsidR="00015038" w:rsidRDefault="006A07FA">
      <w:pPr>
        <w:pStyle w:val="Akapitzlist"/>
        <w:keepNext/>
        <w:numPr>
          <w:ilvl w:val="0"/>
          <w:numId w:val="30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 xml:space="preserve"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konkurencji (Dz.U. z 2003 r., nr 153, poz. 1503 z późniejszymi zmianami). Uzasadnienie, w którym wykazano, iż zastrzeżone informacje stanowią tajemnicę przedsiębiorstwa załączamy do oferty. </w:t>
      </w:r>
    </w:p>
    <w:p w14:paraId="7C8FCF38" w14:textId="77777777" w:rsidR="00015038" w:rsidRDefault="006A07FA">
      <w:pPr>
        <w:pStyle w:val="Akapitzlist"/>
        <w:keepNext/>
        <w:numPr>
          <w:ilvl w:val="0"/>
          <w:numId w:val="30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 xml:space="preserve"> jesteśmy/ nie jesteśmy* czynnym podatnikiem podatku od towarów i usług (VAT).  </w:t>
      </w:r>
    </w:p>
    <w:p w14:paraId="340D8E7B" w14:textId="77777777" w:rsidR="00015038" w:rsidRDefault="006A07FA">
      <w:pPr>
        <w:pStyle w:val="Akapitzlist"/>
        <w:keepNext/>
        <w:numPr>
          <w:ilvl w:val="0"/>
          <w:numId w:val="30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>przy realizacji przedmiotu zamówienia będziemy/ nie będziemy* korzystali z podwykonawców: (nazwa podwykonawcy)……………………………………………………………………. Część zamówienia, która zostanie powierzona podwykonawcy: ……...……………….………………………, która stanowi ……. % całości zakresu zamówienia.</w:t>
      </w:r>
      <w:r>
        <w:rPr>
          <w:rFonts w:ascii="Arial" w:hAnsi="Arial" w:cs="Arial"/>
        </w:rPr>
        <w:t xml:space="preserve"> </w:t>
      </w:r>
      <w:r w:rsidRPr="00602A56">
        <w:rPr>
          <w:rFonts w:ascii="Arial" w:hAnsi="Arial" w:cs="Arial"/>
        </w:rPr>
        <w:t>Za prace wykonane przez podwykonawców ponosimy pełną odpowiedzialność.**</w:t>
      </w:r>
    </w:p>
    <w:p w14:paraId="071FD755" w14:textId="77777777" w:rsidR="006A07FA" w:rsidRPr="00602A56" w:rsidRDefault="006A07FA" w:rsidP="006A07FA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16"/>
          <w:szCs w:val="16"/>
        </w:rPr>
      </w:pPr>
      <w:r w:rsidRPr="00602A56">
        <w:rPr>
          <w:rFonts w:ascii="Arial" w:hAnsi="Arial" w:cs="Arial"/>
          <w:sz w:val="16"/>
          <w:szCs w:val="16"/>
        </w:rPr>
        <w:t>* niepotrzebne skreślić</w:t>
      </w:r>
    </w:p>
    <w:p w14:paraId="6B9498C4" w14:textId="77777777" w:rsidR="006A07FA" w:rsidRPr="00602A56" w:rsidRDefault="006A07FA" w:rsidP="006A07FA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16"/>
          <w:szCs w:val="16"/>
        </w:rPr>
      </w:pPr>
      <w:r w:rsidRPr="00602A56">
        <w:rPr>
          <w:rFonts w:ascii="Arial" w:hAnsi="Arial" w:cs="Arial"/>
          <w:sz w:val="16"/>
          <w:szCs w:val="16"/>
        </w:rPr>
        <w:t>** w przypadku, gdy Wykonawca nie dokona skreślenia, Zamawiający uzna, że przy realizacji zamówienia Wykonawca nie będzie korzystał z podwykonawców</w:t>
      </w:r>
    </w:p>
    <w:p w14:paraId="3EB57C95" w14:textId="77777777" w:rsidR="007639A3" w:rsidRPr="00602A56" w:rsidRDefault="007639A3" w:rsidP="007639A3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537930D3" w14:textId="77777777" w:rsidR="00015038" w:rsidRDefault="007639A3">
      <w:pPr>
        <w:pStyle w:val="Akapitzlist"/>
        <w:keepNext/>
        <w:numPr>
          <w:ilvl w:val="0"/>
          <w:numId w:val="21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 xml:space="preserve">powstrzymania się od czynów nieuczciwej konkurencji, </w:t>
      </w:r>
    </w:p>
    <w:p w14:paraId="6B53008B" w14:textId="77777777" w:rsidR="00015038" w:rsidRPr="00015038" w:rsidRDefault="007639A3" w:rsidP="007639A3">
      <w:pPr>
        <w:pStyle w:val="Akapitzlist"/>
        <w:keepNext/>
        <w:numPr>
          <w:ilvl w:val="0"/>
          <w:numId w:val="21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color w:val="000000"/>
        </w:rPr>
      </w:pPr>
      <w:r w:rsidRPr="00602A56">
        <w:rPr>
          <w:rFonts w:ascii="Arial" w:hAnsi="Arial" w:cs="Arial"/>
        </w:rPr>
        <w:t xml:space="preserve">przestrzegania tajemnicy przedsiębiorstwa Zamawiającego, na zasadach określonych </w:t>
      </w:r>
      <w:r w:rsidR="00093CCD">
        <w:rPr>
          <w:rFonts w:ascii="Arial" w:hAnsi="Arial" w:cs="Arial"/>
        </w:rPr>
        <w:br/>
      </w:r>
      <w:r w:rsidRPr="00602A56">
        <w:rPr>
          <w:rFonts w:ascii="Arial" w:hAnsi="Arial" w:cs="Arial"/>
        </w:rPr>
        <w:t>w ustawie z dnia 16 kwietnia 1993 r. o zwalczaniu nieuczciwej konkurencji (</w:t>
      </w:r>
      <w:r w:rsidR="00445675" w:rsidRPr="00602A56">
        <w:rPr>
          <w:rFonts w:ascii="Arial" w:hAnsi="Arial" w:cs="Arial"/>
        </w:rPr>
        <w:t xml:space="preserve">(Dz.U. z </w:t>
      </w:r>
      <w:r w:rsidR="00445675">
        <w:rPr>
          <w:rFonts w:ascii="Arial" w:hAnsi="Arial" w:cs="Arial"/>
        </w:rPr>
        <w:t>2020</w:t>
      </w:r>
      <w:r w:rsidR="00445675" w:rsidRPr="00602A56">
        <w:rPr>
          <w:rFonts w:ascii="Arial" w:hAnsi="Arial" w:cs="Arial"/>
        </w:rPr>
        <w:t xml:space="preserve"> r.,  poz. </w:t>
      </w:r>
      <w:r w:rsidR="00445675">
        <w:rPr>
          <w:rFonts w:ascii="Arial" w:hAnsi="Arial" w:cs="Arial"/>
        </w:rPr>
        <w:t>1913</w:t>
      </w:r>
      <w:r w:rsidR="00445675" w:rsidRPr="00602A56">
        <w:rPr>
          <w:rFonts w:ascii="Arial" w:hAnsi="Arial" w:cs="Arial"/>
        </w:rPr>
        <w:t xml:space="preserve"> z</w:t>
      </w:r>
      <w:r w:rsidR="00445675">
        <w:rPr>
          <w:rFonts w:ascii="Arial" w:hAnsi="Arial" w:cs="Arial"/>
        </w:rPr>
        <w:t>,2021 r. poz.1655 z</w:t>
      </w:r>
      <w:r w:rsidR="00445675" w:rsidRPr="00602A56" w:rsidDel="00445675">
        <w:rPr>
          <w:rFonts w:ascii="Arial" w:hAnsi="Arial" w:cs="Arial"/>
        </w:rPr>
        <w:t xml:space="preserve"> </w:t>
      </w:r>
      <w:r w:rsidRPr="00602A56">
        <w:rPr>
          <w:rFonts w:ascii="Arial" w:hAnsi="Arial" w:cs="Arial"/>
        </w:rPr>
        <w:t xml:space="preserve">z późniejszymi zmianami). </w:t>
      </w:r>
    </w:p>
    <w:p w14:paraId="6A48B1EE" w14:textId="77777777" w:rsidR="00BD1521" w:rsidRDefault="00BD1521" w:rsidP="007639A3">
      <w:pPr>
        <w:spacing w:before="120" w:after="12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01DEE4C9" w14:textId="77777777" w:rsidR="007639A3" w:rsidRPr="00602A56" w:rsidRDefault="007639A3" w:rsidP="007639A3">
      <w:pPr>
        <w:spacing w:before="120" w:after="12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02A56">
        <w:rPr>
          <w:rFonts w:ascii="Arial" w:hAnsi="Arial" w:cs="Arial"/>
          <w:b/>
          <w:color w:val="000000"/>
          <w:sz w:val="20"/>
          <w:szCs w:val="20"/>
        </w:rPr>
        <w:t>Oświadczam, że:</w:t>
      </w:r>
    </w:p>
    <w:p w14:paraId="5EFBA705" w14:textId="77777777" w:rsidR="007639A3" w:rsidRPr="00602A56" w:rsidRDefault="007639A3" w:rsidP="007639A3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color w:val="000000"/>
          <w:sz w:val="20"/>
          <w:szCs w:val="20"/>
        </w:rPr>
        <w:t>wypełniłem obowiązki informacyjne przewidziane w art. 13 lub art. 14 RODO</w:t>
      </w:r>
      <w:r w:rsidRPr="00602A5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2"/>
      </w:r>
      <w:r w:rsidRPr="00602A56">
        <w:rPr>
          <w:rFonts w:ascii="Arial" w:hAnsi="Arial" w:cs="Arial"/>
          <w:color w:val="000000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Pr="00602A5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3"/>
      </w:r>
      <w:r w:rsidRPr="00602A56">
        <w:rPr>
          <w:rFonts w:ascii="Arial" w:hAnsi="Arial" w:cs="Arial"/>
          <w:color w:val="000000"/>
          <w:sz w:val="20"/>
          <w:szCs w:val="20"/>
          <w:vertAlign w:val="superscript"/>
        </w:rPr>
        <w:t>.</w:t>
      </w:r>
    </w:p>
    <w:p w14:paraId="774346E7" w14:textId="77777777" w:rsidR="007639A3" w:rsidRPr="00602A56" w:rsidRDefault="007639A3" w:rsidP="007639A3">
      <w:pPr>
        <w:pStyle w:val="NormalnyWeb"/>
        <w:spacing w:before="0" w:beforeAutospacing="0" w:after="0" w:afterAutospacing="0"/>
        <w:ind w:firstLine="567"/>
        <w:rPr>
          <w:rFonts w:ascii="Arial" w:hAnsi="Arial" w:cs="Arial"/>
        </w:rPr>
      </w:pPr>
    </w:p>
    <w:p w14:paraId="6B0405D3" w14:textId="77777777" w:rsidR="007639A3" w:rsidRPr="00602A56" w:rsidRDefault="007639A3" w:rsidP="00015038">
      <w:pPr>
        <w:pStyle w:val="NormalnyWeb"/>
        <w:spacing w:before="0" w:beforeAutospacing="0" w:after="0" w:afterAutospacing="0"/>
        <w:rPr>
          <w:rFonts w:ascii="Arial" w:hAnsi="Arial" w:cs="Arial"/>
        </w:rPr>
      </w:pPr>
    </w:p>
    <w:p w14:paraId="14605DE0" w14:textId="77777777" w:rsidR="007639A3" w:rsidRPr="00602A56" w:rsidRDefault="006A07FA" w:rsidP="006A07FA">
      <w:pPr>
        <w:pStyle w:val="NormalnyWeb"/>
        <w:spacing w:before="0" w:beforeAutospacing="0" w:after="0" w:afterAutospacing="0"/>
        <w:ind w:firstLine="567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</w:t>
      </w:r>
    </w:p>
    <w:p w14:paraId="4FFE1558" w14:textId="77777777" w:rsidR="007639A3" w:rsidRPr="00602A56" w:rsidRDefault="007639A3" w:rsidP="00AA319D">
      <w:pPr>
        <w:pStyle w:val="Tekstprzypisudolnego"/>
        <w:spacing w:line="276" w:lineRule="auto"/>
        <w:jc w:val="both"/>
        <w:rPr>
          <w:rFonts w:ascii="Arial" w:hAnsi="Arial" w:cs="Arial"/>
          <w:i/>
          <w:color w:val="FF0000"/>
          <w:sz w:val="16"/>
          <w:szCs w:val="16"/>
          <w:u w:val="single"/>
        </w:rPr>
      </w:pP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 xml:space="preserve">               </w:t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 xml:space="preserve">  /podpis Wykonawcy/</w:t>
      </w:r>
    </w:p>
    <w:p w14:paraId="6185A8EF" w14:textId="77777777" w:rsidR="00AA319D" w:rsidRPr="00602A56" w:rsidRDefault="00AA319D" w:rsidP="00AA319D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lastRenderedPageBreak/>
        <w:t>Formularz ofertowy musi być podpisany przez osobę/osoby uprawnioną(</w:t>
      </w:r>
      <w:proofErr w:type="spellStart"/>
      <w:r w:rsidRPr="00602A56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602A56">
        <w:rPr>
          <w:rFonts w:ascii="Arial" w:hAnsi="Arial" w:cs="Arial"/>
          <w:b/>
          <w:bCs/>
          <w:sz w:val="20"/>
          <w:szCs w:val="20"/>
        </w:rPr>
        <w:t>) do reprezentowania Wykonawcy</w:t>
      </w:r>
    </w:p>
    <w:p w14:paraId="5FAEBC1A" w14:textId="77777777" w:rsidR="007639A3" w:rsidRPr="00602A56" w:rsidRDefault="007639A3">
      <w:pPr>
        <w:rPr>
          <w:rFonts w:ascii="Arial" w:hAnsi="Arial" w:cs="Arial"/>
          <w:b/>
          <w:bCs/>
          <w:sz w:val="20"/>
          <w:szCs w:val="20"/>
        </w:rPr>
      </w:pPr>
    </w:p>
    <w:p w14:paraId="4D732522" w14:textId="77777777" w:rsidR="00AE2D92" w:rsidRDefault="00AE2D92" w:rsidP="00215D6B">
      <w:pPr>
        <w:spacing w:line="276" w:lineRule="auto"/>
        <w:outlineLvl w:val="0"/>
        <w:rPr>
          <w:rFonts w:ascii="Arial" w:hAnsi="Arial" w:cs="Arial"/>
          <w:sz w:val="20"/>
          <w:szCs w:val="20"/>
        </w:rPr>
      </w:pPr>
    </w:p>
    <w:sectPr w:rsidR="00AE2D92" w:rsidSect="001831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8" w:code="9"/>
      <w:pgMar w:top="1417" w:right="1417" w:bottom="1417" w:left="1417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38F7A" w14:textId="77777777" w:rsidR="0066794A" w:rsidRDefault="0066794A">
      <w:r>
        <w:separator/>
      </w:r>
    </w:p>
  </w:endnote>
  <w:endnote w:type="continuationSeparator" w:id="0">
    <w:p w14:paraId="11B50145" w14:textId="77777777" w:rsidR="0066794A" w:rsidRDefault="0066794A">
      <w:r>
        <w:continuationSeparator/>
      </w:r>
    </w:p>
  </w:endnote>
  <w:endnote w:type="continuationNotice" w:id="1">
    <w:p w14:paraId="26192E32" w14:textId="77777777" w:rsidR="0066794A" w:rsidRDefault="006679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FA4D8" w14:textId="77777777" w:rsidR="008B3DB6" w:rsidRDefault="008B3D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75725269"/>
      <w:docPartObj>
        <w:docPartGallery w:val="Page Numbers (Bottom of Page)"/>
        <w:docPartUnique/>
      </w:docPartObj>
    </w:sdtPr>
    <w:sdtEndPr/>
    <w:sdtContent>
      <w:p w14:paraId="3B048534" w14:textId="77777777" w:rsidR="00654F8A" w:rsidRDefault="00C11D5C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1D2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776E7F2" w14:textId="77777777" w:rsidR="00654F8A" w:rsidRDefault="00654F8A" w:rsidP="006645F4">
    <w:pPr>
      <w:pStyle w:val="Stopka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EBE36" w14:textId="77777777" w:rsidR="008B3DB6" w:rsidRDefault="008B3D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90279" w14:textId="77777777" w:rsidR="0066794A" w:rsidRDefault="0066794A">
      <w:r>
        <w:separator/>
      </w:r>
    </w:p>
  </w:footnote>
  <w:footnote w:type="continuationSeparator" w:id="0">
    <w:p w14:paraId="792D2299" w14:textId="77777777" w:rsidR="0066794A" w:rsidRDefault="0066794A">
      <w:r>
        <w:continuationSeparator/>
      </w:r>
    </w:p>
  </w:footnote>
  <w:footnote w:type="continuationNotice" w:id="1">
    <w:p w14:paraId="1D1E67BD" w14:textId="77777777" w:rsidR="0066794A" w:rsidRDefault="0066794A"/>
  </w:footnote>
  <w:footnote w:id="2">
    <w:p w14:paraId="098CB058" w14:textId="77777777" w:rsidR="00654F8A" w:rsidRPr="004655FF" w:rsidRDefault="00654F8A" w:rsidP="007639A3">
      <w:pPr>
        <w:spacing w:after="60"/>
        <w:jc w:val="both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sz w:val="18"/>
          <w:szCs w:val="18"/>
        </w:rPr>
        <w:footnoteRef/>
      </w:r>
      <w:r w:rsidRPr="004655FF">
        <w:rPr>
          <w:sz w:val="18"/>
          <w:szCs w:val="18"/>
        </w:rPr>
        <w:t xml:space="preserve">  </w:t>
      </w:r>
      <w:r w:rsidRPr="00005FC6">
        <w:rPr>
          <w:rFonts w:ascii="Arial" w:hAnsi="Arial" w:cs="Arial"/>
          <w:color w:val="000000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7555DB16" w14:textId="77777777" w:rsidR="00654F8A" w:rsidRPr="004655FF" w:rsidRDefault="00654F8A" w:rsidP="007639A3">
      <w:pPr>
        <w:pStyle w:val="Tekstprzypisudolnego"/>
        <w:spacing w:after="60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655FF">
        <w:rPr>
          <w:rFonts w:ascii="Arial" w:hAnsi="Arial" w:cs="Arial"/>
          <w:sz w:val="16"/>
          <w:szCs w:val="16"/>
        </w:rPr>
        <w:t xml:space="preserve"> </w:t>
      </w:r>
      <w:r w:rsidRPr="00005FC6"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 w:rsidRPr="004655FF">
        <w:rPr>
          <w:rFonts w:ascii="Arial" w:hAnsi="Arial" w:cs="Arial"/>
          <w:color w:val="000000"/>
          <w:sz w:val="16"/>
          <w:szCs w:val="16"/>
        </w:rPr>
        <w:t>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C3DCE" w14:textId="77777777" w:rsidR="008B3DB6" w:rsidRDefault="008B3D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25E35" w14:textId="77777777" w:rsidR="008B3DB6" w:rsidRDefault="008B3DB6">
    <w:pPr>
      <w:pStyle w:val="Nagwek"/>
      <w:rPr>
        <w:rFonts w:ascii="Arial" w:hAnsi="Arial" w:cs="Arial"/>
        <w:sz w:val="20"/>
        <w:szCs w:val="20"/>
      </w:rPr>
    </w:pPr>
  </w:p>
  <w:p w14:paraId="452879A0" w14:textId="65CDE476" w:rsidR="008B3DB6" w:rsidRPr="008B3DB6" w:rsidRDefault="008B3DB6" w:rsidP="008B3DB6">
    <w:pPr>
      <w:pStyle w:val="Nagwek"/>
      <w:jc w:val="right"/>
      <w:rPr>
        <w:rFonts w:ascii="Arial" w:hAnsi="Arial" w:cs="Arial"/>
        <w:sz w:val="20"/>
        <w:szCs w:val="20"/>
      </w:rPr>
    </w:pPr>
    <w:r w:rsidRPr="008B3DB6">
      <w:rPr>
        <w:rFonts w:ascii="Arial" w:hAnsi="Arial" w:cs="Arial"/>
        <w:sz w:val="20"/>
        <w:szCs w:val="20"/>
      </w:rPr>
      <w:t>Nr postępowania: CZ.26.820.2023.DTZ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92902" w14:textId="77777777" w:rsidR="008B3DB6" w:rsidRDefault="008B3D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E0E8C6E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Listapunktowana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pStyle w:val="Tekstpodstawowyzwciciem2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3" w15:restartNumberingAfterBreak="0">
    <w:nsid w:val="00000005"/>
    <w:multiLevelType w:val="multilevel"/>
    <w:tmpl w:val="306AD730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000000"/>
        <w:sz w:val="20"/>
        <w:szCs w:val="20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8"/>
    <w:multiLevelType w:val="multilevel"/>
    <w:tmpl w:val="ADC83E1C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2160" w:hanging="360"/>
      </w:pPr>
      <w:rPr>
        <w:bCs/>
      </w:rPr>
    </w:lvl>
    <w:lvl w:ilvl="3">
      <w:start w:val="1"/>
      <w:numFmt w:val="lowerLetter"/>
      <w:lvlText w:val="%4)"/>
      <w:lvlJc w:val="left"/>
      <w:pPr>
        <w:tabs>
          <w:tab w:val="num" w:pos="-1810"/>
        </w:tabs>
        <w:ind w:left="1070" w:hanging="360"/>
      </w:p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7" w15:restartNumberingAfterBreak="0">
    <w:nsid w:val="0000000C"/>
    <w:multiLevelType w:val="multilevel"/>
    <w:tmpl w:val="40C081D2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sz w:val="18"/>
        <w:szCs w:val="18"/>
      </w:rPr>
    </w:lvl>
  </w:abstractNum>
  <w:abstractNum w:abstractNumId="9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</w:abstractNum>
  <w:abstractNum w:abstractNumId="10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i w:val="0"/>
        <w:sz w:val="20"/>
        <w:szCs w:val="22"/>
      </w:rPr>
    </w:lvl>
  </w:abstractNum>
  <w:abstractNum w:abstractNumId="11" w15:restartNumberingAfterBreak="0">
    <w:nsid w:val="00000016"/>
    <w:multiLevelType w:val="multilevel"/>
    <w:tmpl w:val="502E807E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0000019"/>
    <w:multiLevelType w:val="multilevel"/>
    <w:tmpl w:val="69ECFFDA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b w:val="0"/>
        <w:bCs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000001A"/>
    <w:multiLevelType w:val="singleLevel"/>
    <w:tmpl w:val="0000001A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00001B"/>
    <w:multiLevelType w:val="singleLevel"/>
    <w:tmpl w:val="0E309C96"/>
    <w:lvl w:ilvl="0">
      <w:start w:val="1"/>
      <w:numFmt w:val="decimal"/>
      <w:lvlText w:val="%1)"/>
      <w:lvlJc w:val="left"/>
      <w:pPr>
        <w:ind w:left="502" w:hanging="360"/>
      </w:pPr>
      <w:rPr>
        <w:b w:val="0"/>
        <w:bCs/>
        <w:sz w:val="20"/>
        <w:szCs w:val="20"/>
      </w:rPr>
    </w:lvl>
  </w:abstractNum>
  <w:abstractNum w:abstractNumId="15" w15:restartNumberingAfterBreak="0">
    <w:nsid w:val="0000001C"/>
    <w:multiLevelType w:val="singleLevel"/>
    <w:tmpl w:val="0000001C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</w:abstractNum>
  <w:abstractNum w:abstractNumId="16" w15:restartNumberingAfterBreak="0">
    <w:nsid w:val="0000001E"/>
    <w:multiLevelType w:val="singleLevel"/>
    <w:tmpl w:val="0000001E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17" w15:restartNumberingAfterBreak="0">
    <w:nsid w:val="00000020"/>
    <w:multiLevelType w:val="singleLevel"/>
    <w:tmpl w:val="00000020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446" w:hanging="360"/>
      </w:pPr>
      <w:rPr>
        <w:rFonts w:ascii="Arial" w:hAnsi="Arial" w:cs="Arial"/>
        <w:sz w:val="20"/>
        <w:szCs w:val="20"/>
      </w:rPr>
    </w:lvl>
  </w:abstractNum>
  <w:abstractNum w:abstractNumId="18" w15:restartNumberingAfterBreak="0">
    <w:nsid w:val="00000021"/>
    <w:multiLevelType w:val="singleLevel"/>
    <w:tmpl w:val="A2B4488C"/>
    <w:name w:val="WW8Num34"/>
    <w:lvl w:ilvl="0">
      <w:start w:val="1"/>
      <w:numFmt w:val="decimal"/>
      <w:lvlText w:val="%1."/>
      <w:lvlJc w:val="left"/>
      <w:pPr>
        <w:tabs>
          <w:tab w:val="num" w:pos="547"/>
        </w:tabs>
        <w:ind w:left="547" w:hanging="405"/>
      </w:pPr>
      <w:rPr>
        <w:b w:val="0"/>
      </w:rPr>
    </w:lvl>
  </w:abstractNum>
  <w:abstractNum w:abstractNumId="19" w15:restartNumberingAfterBreak="0">
    <w:nsid w:val="00000022"/>
    <w:multiLevelType w:val="singleLevel"/>
    <w:tmpl w:val="17D803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00000023"/>
    <w:multiLevelType w:val="singleLevel"/>
    <w:tmpl w:val="17D803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000436A1"/>
    <w:multiLevelType w:val="multilevel"/>
    <w:tmpl w:val="01404070"/>
    <w:name w:val="WW8Num14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03C00D3D"/>
    <w:multiLevelType w:val="hybridMultilevel"/>
    <w:tmpl w:val="1D9AECAE"/>
    <w:lvl w:ilvl="0" w:tplc="85BCE432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BA047C"/>
    <w:multiLevelType w:val="multilevel"/>
    <w:tmpl w:val="9FB09E94"/>
    <w:name w:val="WW8Num36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0C75244D"/>
    <w:multiLevelType w:val="hybridMultilevel"/>
    <w:tmpl w:val="8A822672"/>
    <w:lvl w:ilvl="0" w:tplc="5BAE9C38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0F057080"/>
    <w:multiLevelType w:val="hybridMultilevel"/>
    <w:tmpl w:val="07EE8DF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11B56D9A"/>
    <w:multiLevelType w:val="hybridMultilevel"/>
    <w:tmpl w:val="183ADC3E"/>
    <w:lvl w:ilvl="0" w:tplc="00000004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12B604FA"/>
    <w:multiLevelType w:val="hybridMultilevel"/>
    <w:tmpl w:val="B2366A42"/>
    <w:lvl w:ilvl="0" w:tplc="A89E4AB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F3C6AFC">
      <w:start w:val="1"/>
      <w:numFmt w:val="lowerLetter"/>
      <w:lvlText w:val="%2."/>
      <w:lvlJc w:val="left"/>
      <w:pPr>
        <w:ind w:left="1789" w:hanging="360"/>
      </w:pPr>
    </w:lvl>
    <w:lvl w:ilvl="2" w:tplc="A06830CC">
      <w:start w:val="1"/>
      <w:numFmt w:val="lowerRoman"/>
      <w:lvlText w:val="%3."/>
      <w:lvlJc w:val="right"/>
      <w:pPr>
        <w:ind w:left="2509" w:hanging="180"/>
      </w:pPr>
    </w:lvl>
    <w:lvl w:ilvl="3" w:tplc="7BB0857E" w:tentative="1">
      <w:start w:val="1"/>
      <w:numFmt w:val="decimal"/>
      <w:lvlText w:val="%4."/>
      <w:lvlJc w:val="left"/>
      <w:pPr>
        <w:ind w:left="3229" w:hanging="360"/>
      </w:pPr>
    </w:lvl>
    <w:lvl w:ilvl="4" w:tplc="BE823BAA" w:tentative="1">
      <w:start w:val="1"/>
      <w:numFmt w:val="lowerLetter"/>
      <w:lvlText w:val="%5."/>
      <w:lvlJc w:val="left"/>
      <w:pPr>
        <w:ind w:left="3949" w:hanging="360"/>
      </w:pPr>
    </w:lvl>
    <w:lvl w:ilvl="5" w:tplc="7540B0E8" w:tentative="1">
      <w:start w:val="1"/>
      <w:numFmt w:val="lowerRoman"/>
      <w:lvlText w:val="%6."/>
      <w:lvlJc w:val="right"/>
      <w:pPr>
        <w:ind w:left="4669" w:hanging="180"/>
      </w:pPr>
    </w:lvl>
    <w:lvl w:ilvl="6" w:tplc="478E9BFE" w:tentative="1">
      <w:start w:val="1"/>
      <w:numFmt w:val="decimal"/>
      <w:lvlText w:val="%7."/>
      <w:lvlJc w:val="left"/>
      <w:pPr>
        <w:ind w:left="5389" w:hanging="360"/>
      </w:pPr>
    </w:lvl>
    <w:lvl w:ilvl="7" w:tplc="ED1CD5BE" w:tentative="1">
      <w:start w:val="1"/>
      <w:numFmt w:val="lowerLetter"/>
      <w:lvlText w:val="%8."/>
      <w:lvlJc w:val="left"/>
      <w:pPr>
        <w:ind w:left="6109" w:hanging="360"/>
      </w:pPr>
    </w:lvl>
    <w:lvl w:ilvl="8" w:tplc="6922A54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169F1310"/>
    <w:multiLevelType w:val="hybridMultilevel"/>
    <w:tmpl w:val="8018A1DE"/>
    <w:lvl w:ilvl="0" w:tplc="04150011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18680789"/>
    <w:multiLevelType w:val="hybridMultilevel"/>
    <w:tmpl w:val="B6B6127E"/>
    <w:lvl w:ilvl="0" w:tplc="F17CBC3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19ED59CB"/>
    <w:multiLevelType w:val="hybridMultilevel"/>
    <w:tmpl w:val="32DEEA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10D2DE5"/>
    <w:multiLevelType w:val="multilevel"/>
    <w:tmpl w:val="EF58A5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2C056EF1"/>
    <w:multiLevelType w:val="hybridMultilevel"/>
    <w:tmpl w:val="9028B60E"/>
    <w:lvl w:ilvl="0" w:tplc="AC6E95C6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77FC5C78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DC6005D6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1CF66BE4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675CB1F8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E934F572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9F66988E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F5C2A0FA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23EEB9CA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36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317F11F3"/>
    <w:multiLevelType w:val="hybridMultilevel"/>
    <w:tmpl w:val="A5EE0A7C"/>
    <w:lvl w:ilvl="0" w:tplc="DA406D3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2924695"/>
    <w:multiLevelType w:val="hybridMultilevel"/>
    <w:tmpl w:val="27A4023E"/>
    <w:lvl w:ilvl="0" w:tplc="DCA2CBF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E3083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3FF4C864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3ED253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19D671E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2462236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A59AB5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2902B40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D2D27F3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0" w15:restartNumberingAfterBreak="0">
    <w:nsid w:val="35983D86"/>
    <w:multiLevelType w:val="hybridMultilevel"/>
    <w:tmpl w:val="EC4813A8"/>
    <w:lvl w:ilvl="0" w:tplc="2CA648D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1" w15:restartNumberingAfterBreak="0">
    <w:nsid w:val="36E660A1"/>
    <w:multiLevelType w:val="hybridMultilevel"/>
    <w:tmpl w:val="C534FDAC"/>
    <w:lvl w:ilvl="0" w:tplc="67E057A4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2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3" w15:restartNumberingAfterBreak="0">
    <w:nsid w:val="370D3606"/>
    <w:multiLevelType w:val="hybridMultilevel"/>
    <w:tmpl w:val="792AA558"/>
    <w:lvl w:ilvl="0" w:tplc="531E201E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8BCA67F6" w:tentative="1">
      <w:start w:val="1"/>
      <w:numFmt w:val="lowerLetter"/>
      <w:lvlText w:val="%2."/>
      <w:lvlJc w:val="left"/>
      <w:pPr>
        <w:ind w:left="1440" w:hanging="360"/>
      </w:pPr>
    </w:lvl>
    <w:lvl w:ilvl="2" w:tplc="E78EE574" w:tentative="1">
      <w:start w:val="1"/>
      <w:numFmt w:val="lowerRoman"/>
      <w:lvlText w:val="%3."/>
      <w:lvlJc w:val="right"/>
      <w:pPr>
        <w:ind w:left="2160" w:hanging="180"/>
      </w:pPr>
    </w:lvl>
    <w:lvl w:ilvl="3" w:tplc="54B88CA4" w:tentative="1">
      <w:start w:val="1"/>
      <w:numFmt w:val="decimal"/>
      <w:lvlText w:val="%4."/>
      <w:lvlJc w:val="left"/>
      <w:pPr>
        <w:ind w:left="2880" w:hanging="360"/>
      </w:pPr>
    </w:lvl>
    <w:lvl w:ilvl="4" w:tplc="F14EDCAA" w:tentative="1">
      <w:start w:val="1"/>
      <w:numFmt w:val="lowerLetter"/>
      <w:lvlText w:val="%5."/>
      <w:lvlJc w:val="left"/>
      <w:pPr>
        <w:ind w:left="3600" w:hanging="360"/>
      </w:pPr>
    </w:lvl>
    <w:lvl w:ilvl="5" w:tplc="210AD432" w:tentative="1">
      <w:start w:val="1"/>
      <w:numFmt w:val="lowerRoman"/>
      <w:lvlText w:val="%6."/>
      <w:lvlJc w:val="right"/>
      <w:pPr>
        <w:ind w:left="4320" w:hanging="180"/>
      </w:pPr>
    </w:lvl>
    <w:lvl w:ilvl="6" w:tplc="3092BE42" w:tentative="1">
      <w:start w:val="1"/>
      <w:numFmt w:val="decimal"/>
      <w:lvlText w:val="%7."/>
      <w:lvlJc w:val="left"/>
      <w:pPr>
        <w:ind w:left="5040" w:hanging="360"/>
      </w:pPr>
    </w:lvl>
    <w:lvl w:ilvl="7" w:tplc="9E5A5BF2" w:tentative="1">
      <w:start w:val="1"/>
      <w:numFmt w:val="lowerLetter"/>
      <w:lvlText w:val="%8."/>
      <w:lvlJc w:val="left"/>
      <w:pPr>
        <w:ind w:left="5760" w:hanging="360"/>
      </w:pPr>
    </w:lvl>
    <w:lvl w:ilvl="8" w:tplc="ACAE42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825148B"/>
    <w:multiLevelType w:val="hybridMultilevel"/>
    <w:tmpl w:val="B088BEBC"/>
    <w:lvl w:ilvl="0" w:tplc="878C95BA">
      <w:start w:val="1"/>
      <w:numFmt w:val="decimal"/>
      <w:lvlText w:val="%1)"/>
      <w:lvlJc w:val="left"/>
      <w:pPr>
        <w:ind w:left="1662" w:hanging="360"/>
      </w:pPr>
    </w:lvl>
    <w:lvl w:ilvl="1" w:tplc="04150019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B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45" w15:restartNumberingAfterBreak="0">
    <w:nsid w:val="39AD7044"/>
    <w:multiLevelType w:val="hybridMultilevel"/>
    <w:tmpl w:val="9F8C5026"/>
    <w:lvl w:ilvl="0" w:tplc="276E2D8A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3B516564"/>
    <w:multiLevelType w:val="hybridMultilevel"/>
    <w:tmpl w:val="18A6EDC6"/>
    <w:lvl w:ilvl="0" w:tplc="04150011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CA86F728" w:tentative="1">
      <w:start w:val="1"/>
      <w:numFmt w:val="lowerLetter"/>
      <w:lvlText w:val="%2."/>
      <w:lvlJc w:val="left"/>
      <w:pPr>
        <w:ind w:left="1440" w:hanging="360"/>
      </w:pPr>
    </w:lvl>
    <w:lvl w:ilvl="2" w:tplc="04150011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1C4350"/>
    <w:multiLevelType w:val="multilevel"/>
    <w:tmpl w:val="130C3AB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3C4B4264"/>
    <w:multiLevelType w:val="hybridMultilevel"/>
    <w:tmpl w:val="9118CD5A"/>
    <w:name w:val="WW8Num19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3FA4453B"/>
    <w:multiLevelType w:val="hybridMultilevel"/>
    <w:tmpl w:val="AFBA06B6"/>
    <w:lvl w:ilvl="0" w:tplc="E314FB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51" w15:restartNumberingAfterBreak="0">
    <w:nsid w:val="45907157"/>
    <w:multiLevelType w:val="multilevel"/>
    <w:tmpl w:val="F4587E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469C0DED"/>
    <w:multiLevelType w:val="hybridMultilevel"/>
    <w:tmpl w:val="001EF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54" w15:restartNumberingAfterBreak="0">
    <w:nsid w:val="49935BC3"/>
    <w:multiLevelType w:val="hybridMultilevel"/>
    <w:tmpl w:val="6E24FBA2"/>
    <w:lvl w:ilvl="0" w:tplc="34BEB3CC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13E20AF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F927270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C4BCD1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D69CAEA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7F053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BA1693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9C9EC8B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81CA8C8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5" w15:restartNumberingAfterBreak="0">
    <w:nsid w:val="4C6A550C"/>
    <w:multiLevelType w:val="hybridMultilevel"/>
    <w:tmpl w:val="D908A22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6" w15:restartNumberingAfterBreak="0">
    <w:nsid w:val="535C26CD"/>
    <w:multiLevelType w:val="hybridMultilevel"/>
    <w:tmpl w:val="9642D5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58" w15:restartNumberingAfterBreak="0">
    <w:nsid w:val="54EB10D0"/>
    <w:multiLevelType w:val="hybridMultilevel"/>
    <w:tmpl w:val="38DE1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6C17B18"/>
    <w:multiLevelType w:val="hybridMultilevel"/>
    <w:tmpl w:val="19FA04D2"/>
    <w:name w:val="WW8Num193"/>
    <w:lvl w:ilvl="0" w:tplc="2F866F2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A6340B5"/>
    <w:multiLevelType w:val="hybridMultilevel"/>
    <w:tmpl w:val="BCAA51DA"/>
    <w:lvl w:ilvl="0" w:tplc="E268727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D9901C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8D649A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58290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41245B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BE2AFA1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E06042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AEE0709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267CBD4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1" w15:restartNumberingAfterBreak="0">
    <w:nsid w:val="5B2431F4"/>
    <w:multiLevelType w:val="hybridMultilevel"/>
    <w:tmpl w:val="3A1C8BCE"/>
    <w:lvl w:ilvl="0" w:tplc="6CB4A02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CB9E1AB8">
      <w:start w:val="1"/>
      <w:numFmt w:val="lowerLetter"/>
      <w:lvlText w:val="%2."/>
      <w:lvlJc w:val="left"/>
      <w:pPr>
        <w:ind w:left="1440" w:hanging="360"/>
      </w:pPr>
    </w:lvl>
    <w:lvl w:ilvl="2" w:tplc="94C6F28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BEA695F"/>
    <w:multiLevelType w:val="hybridMultilevel"/>
    <w:tmpl w:val="6F4E9D74"/>
    <w:lvl w:ilvl="0" w:tplc="0000000A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3" w15:restartNumberingAfterBreak="0">
    <w:nsid w:val="5FB55D44"/>
    <w:multiLevelType w:val="hybridMultilevel"/>
    <w:tmpl w:val="1A8CC808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sz w:val="20"/>
        <w:szCs w:val="2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5" w15:restartNumberingAfterBreak="0">
    <w:nsid w:val="66AF2089"/>
    <w:multiLevelType w:val="multilevel"/>
    <w:tmpl w:val="C18495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681C37BA"/>
    <w:multiLevelType w:val="hybridMultilevel"/>
    <w:tmpl w:val="9AD8EE20"/>
    <w:lvl w:ilvl="0" w:tplc="911AF818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719E4396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216A417A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353CB3AE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BAB66436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EC5E8710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6CC2442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4F90A154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91A60D96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7" w15:restartNumberingAfterBreak="0">
    <w:nsid w:val="699130BD"/>
    <w:multiLevelType w:val="hybridMultilevel"/>
    <w:tmpl w:val="EEC457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ABF6726"/>
    <w:multiLevelType w:val="hybridMultilevel"/>
    <w:tmpl w:val="90C69764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sz w:val="20"/>
        <w:szCs w:val="20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067751A"/>
    <w:multiLevelType w:val="multilevel"/>
    <w:tmpl w:val="8794D3C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0" w15:restartNumberingAfterBreak="0">
    <w:nsid w:val="734B48BA"/>
    <w:multiLevelType w:val="hybridMultilevel"/>
    <w:tmpl w:val="8B78E0CA"/>
    <w:lvl w:ilvl="0" w:tplc="773CD7D6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4A64F96"/>
    <w:multiLevelType w:val="hybridMultilevel"/>
    <w:tmpl w:val="F7760548"/>
    <w:lvl w:ilvl="0" w:tplc="C7D85BAE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72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73" w15:restartNumberingAfterBreak="0">
    <w:nsid w:val="78E9451F"/>
    <w:multiLevelType w:val="hybridMultilevel"/>
    <w:tmpl w:val="19ECC26C"/>
    <w:lvl w:ilvl="0" w:tplc="04150017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05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03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05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03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05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74" w15:restartNumberingAfterBreak="0">
    <w:nsid w:val="791A3F3A"/>
    <w:multiLevelType w:val="hybridMultilevel"/>
    <w:tmpl w:val="916A295E"/>
    <w:name w:val="WW8Num195"/>
    <w:lvl w:ilvl="0" w:tplc="0060D7C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9700C26"/>
    <w:multiLevelType w:val="hybridMultilevel"/>
    <w:tmpl w:val="9D0E8A80"/>
    <w:lvl w:ilvl="0" w:tplc="774E68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BA8AAE7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6EA64F9A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408CB894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BA9C970E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8EAE1EC8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37D69FE0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EE48DD16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14B48918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76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7" w15:restartNumberingAfterBreak="0">
    <w:nsid w:val="7DDC3DB5"/>
    <w:multiLevelType w:val="hybridMultilevel"/>
    <w:tmpl w:val="25465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F1D3D91"/>
    <w:multiLevelType w:val="hybridMultilevel"/>
    <w:tmpl w:val="4EB2580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9" w15:restartNumberingAfterBreak="0">
    <w:nsid w:val="7F5117BD"/>
    <w:multiLevelType w:val="multilevel"/>
    <w:tmpl w:val="B7D4DAA2"/>
    <w:name w:val="WW8Num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2160" w:hanging="360"/>
      </w:pPr>
      <w:rPr>
        <w:rFonts w:hint="default"/>
        <w:bCs/>
      </w:rPr>
    </w:lvl>
    <w:lvl w:ilvl="3">
      <w:start w:val="1"/>
      <w:numFmt w:val="lowerLetter"/>
      <w:lvlText w:val="%4)"/>
      <w:lvlJc w:val="left"/>
      <w:pPr>
        <w:tabs>
          <w:tab w:val="num" w:pos="-1810"/>
        </w:tabs>
        <w:ind w:left="1070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218398986">
    <w:abstractNumId w:val="34"/>
  </w:num>
  <w:num w:numId="2" w16cid:durableId="1986005634">
    <w:abstractNumId w:val="72"/>
  </w:num>
  <w:num w:numId="3" w16cid:durableId="2044283695">
    <w:abstractNumId w:val="66"/>
  </w:num>
  <w:num w:numId="4" w16cid:durableId="493566352">
    <w:abstractNumId w:val="57"/>
  </w:num>
  <w:num w:numId="5" w16cid:durableId="713425483">
    <w:abstractNumId w:val="23"/>
  </w:num>
  <w:num w:numId="6" w16cid:durableId="1973749452">
    <w:abstractNumId w:val="54"/>
    <w:lvlOverride w:ilvl="0">
      <w:startOverride w:val="1"/>
    </w:lvlOverride>
  </w:num>
  <w:num w:numId="7" w16cid:durableId="899099329">
    <w:abstractNumId w:val="41"/>
  </w:num>
  <w:num w:numId="8" w16cid:durableId="1285305863">
    <w:abstractNumId w:val="35"/>
  </w:num>
  <w:num w:numId="9" w16cid:durableId="465859930">
    <w:abstractNumId w:val="53"/>
  </w:num>
  <w:num w:numId="10" w16cid:durableId="1244922300">
    <w:abstractNumId w:val="40"/>
  </w:num>
  <w:num w:numId="11" w16cid:durableId="1223101248">
    <w:abstractNumId w:val="73"/>
  </w:num>
  <w:num w:numId="12" w16cid:durableId="31074735">
    <w:abstractNumId w:val="75"/>
  </w:num>
  <w:num w:numId="13" w16cid:durableId="732243587">
    <w:abstractNumId w:val="29"/>
  </w:num>
  <w:num w:numId="14" w16cid:durableId="1858737748">
    <w:abstractNumId w:val="39"/>
  </w:num>
  <w:num w:numId="15" w16cid:durableId="1232160477">
    <w:abstractNumId w:val="37"/>
  </w:num>
  <w:num w:numId="16" w16cid:durableId="783963212">
    <w:abstractNumId w:val="42"/>
  </w:num>
  <w:num w:numId="17" w16cid:durableId="1488011057">
    <w:abstractNumId w:val="32"/>
  </w:num>
  <w:num w:numId="18" w16cid:durableId="985427381">
    <w:abstractNumId w:val="50"/>
  </w:num>
  <w:num w:numId="19" w16cid:durableId="1497109783">
    <w:abstractNumId w:val="36"/>
  </w:num>
  <w:num w:numId="20" w16cid:durableId="1933464978">
    <w:abstractNumId w:val="44"/>
  </w:num>
  <w:num w:numId="21" w16cid:durableId="1100873809">
    <w:abstractNumId w:val="61"/>
  </w:num>
  <w:num w:numId="22" w16cid:durableId="1314335009">
    <w:abstractNumId w:val="60"/>
  </w:num>
  <w:num w:numId="23" w16cid:durableId="2117167165">
    <w:abstractNumId w:val="64"/>
  </w:num>
  <w:num w:numId="24" w16cid:durableId="424300270">
    <w:abstractNumId w:val="28"/>
  </w:num>
  <w:num w:numId="25" w16cid:durableId="1645087238">
    <w:abstractNumId w:val="43"/>
  </w:num>
  <w:num w:numId="26" w16cid:durableId="534083265">
    <w:abstractNumId w:val="27"/>
  </w:num>
  <w:num w:numId="27" w16cid:durableId="1068773414">
    <w:abstractNumId w:val="76"/>
  </w:num>
  <w:num w:numId="28" w16cid:durableId="889848933">
    <w:abstractNumId w:val="63"/>
  </w:num>
  <w:num w:numId="29" w16cid:durableId="1467771292">
    <w:abstractNumId w:val="71"/>
  </w:num>
  <w:num w:numId="30" w16cid:durableId="305470834">
    <w:abstractNumId w:val="46"/>
  </w:num>
  <w:num w:numId="31" w16cid:durableId="445588624">
    <w:abstractNumId w:val="0"/>
  </w:num>
  <w:num w:numId="32" w16cid:durableId="1700157822">
    <w:abstractNumId w:val="1"/>
  </w:num>
  <w:num w:numId="33" w16cid:durableId="1521629986">
    <w:abstractNumId w:val="2"/>
  </w:num>
  <w:num w:numId="34" w16cid:durableId="164708032">
    <w:abstractNumId w:val="3"/>
  </w:num>
  <w:num w:numId="35" w16cid:durableId="1176455265">
    <w:abstractNumId w:val="4"/>
  </w:num>
  <w:num w:numId="36" w16cid:durableId="1304778315">
    <w:abstractNumId w:val="5"/>
  </w:num>
  <w:num w:numId="37" w16cid:durableId="828062190">
    <w:abstractNumId w:val="6"/>
  </w:num>
  <w:num w:numId="38" w16cid:durableId="116992464">
    <w:abstractNumId w:val="7"/>
  </w:num>
  <w:num w:numId="39" w16cid:durableId="188373397">
    <w:abstractNumId w:val="8"/>
  </w:num>
  <w:num w:numId="40" w16cid:durableId="434522738">
    <w:abstractNumId w:val="9"/>
  </w:num>
  <w:num w:numId="41" w16cid:durableId="1145126545">
    <w:abstractNumId w:val="10"/>
  </w:num>
  <w:num w:numId="42" w16cid:durableId="655426408">
    <w:abstractNumId w:val="11"/>
  </w:num>
  <w:num w:numId="43" w16cid:durableId="1551185254">
    <w:abstractNumId w:val="12"/>
  </w:num>
  <w:num w:numId="44" w16cid:durableId="472985018">
    <w:abstractNumId w:val="13"/>
  </w:num>
  <w:num w:numId="45" w16cid:durableId="461119654">
    <w:abstractNumId w:val="14"/>
  </w:num>
  <w:num w:numId="46" w16cid:durableId="653948132">
    <w:abstractNumId w:val="15"/>
  </w:num>
  <w:num w:numId="47" w16cid:durableId="1564945293">
    <w:abstractNumId w:val="16"/>
  </w:num>
  <w:num w:numId="48" w16cid:durableId="132649582">
    <w:abstractNumId w:val="17"/>
  </w:num>
  <w:num w:numId="49" w16cid:durableId="2017728893">
    <w:abstractNumId w:val="18"/>
  </w:num>
  <w:num w:numId="50" w16cid:durableId="712777957">
    <w:abstractNumId w:val="19"/>
  </w:num>
  <w:num w:numId="51" w16cid:durableId="1698306992">
    <w:abstractNumId w:val="20"/>
  </w:num>
  <w:num w:numId="52" w16cid:durableId="1188526012">
    <w:abstractNumId w:val="67"/>
  </w:num>
  <w:num w:numId="53" w16cid:durableId="1344556154">
    <w:abstractNumId w:val="78"/>
  </w:num>
  <w:num w:numId="54" w16cid:durableId="1353259472">
    <w:abstractNumId w:val="30"/>
  </w:num>
  <w:num w:numId="55" w16cid:durableId="582954222">
    <w:abstractNumId w:val="56"/>
  </w:num>
  <w:num w:numId="56" w16cid:durableId="207226038">
    <w:abstractNumId w:val="24"/>
  </w:num>
  <w:num w:numId="57" w16cid:durableId="1235434517">
    <w:abstractNumId w:val="45"/>
  </w:num>
  <w:num w:numId="58" w16cid:durableId="1660883375">
    <w:abstractNumId w:val="62"/>
  </w:num>
  <w:num w:numId="59" w16cid:durableId="262618269">
    <w:abstractNumId w:val="26"/>
  </w:num>
  <w:num w:numId="60" w16cid:durableId="1410688892">
    <w:abstractNumId w:val="58"/>
  </w:num>
  <w:num w:numId="61" w16cid:durableId="1278372173">
    <w:abstractNumId w:val="25"/>
  </w:num>
  <w:num w:numId="62" w16cid:durableId="837572710">
    <w:abstractNumId w:val="49"/>
  </w:num>
  <w:num w:numId="63" w16cid:durableId="1122768589">
    <w:abstractNumId w:val="47"/>
  </w:num>
  <w:num w:numId="64" w16cid:durableId="901671836">
    <w:abstractNumId w:val="69"/>
  </w:num>
  <w:num w:numId="65" w16cid:durableId="1129471140">
    <w:abstractNumId w:val="51"/>
  </w:num>
  <w:num w:numId="66" w16cid:durableId="42723468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88301791">
    <w:abstractNumId w:val="52"/>
  </w:num>
  <w:num w:numId="68" w16cid:durableId="1293750569">
    <w:abstractNumId w:val="70"/>
  </w:num>
  <w:num w:numId="69" w16cid:durableId="1251306554">
    <w:abstractNumId w:val="22"/>
  </w:num>
  <w:num w:numId="70" w16cid:durableId="294869305">
    <w:abstractNumId w:val="77"/>
  </w:num>
  <w:num w:numId="71" w16cid:durableId="637884279">
    <w:abstractNumId w:val="38"/>
  </w:num>
  <w:num w:numId="72" w16cid:durableId="208423938">
    <w:abstractNumId w:val="74"/>
  </w:num>
  <w:num w:numId="73" w16cid:durableId="1426926864">
    <w:abstractNumId w:val="79"/>
  </w:num>
  <w:num w:numId="74" w16cid:durableId="648828258">
    <w:abstractNumId w:val="65"/>
  </w:num>
  <w:num w:numId="75" w16cid:durableId="2001999157">
    <w:abstractNumId w:val="31"/>
  </w:num>
  <w:num w:numId="76" w16cid:durableId="487138248">
    <w:abstractNumId w:val="68"/>
  </w:num>
  <w:num w:numId="77" w16cid:durableId="619338314">
    <w:abstractNumId w:val="3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849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7AE8"/>
    <w:rsid w:val="00005D96"/>
    <w:rsid w:val="000067B4"/>
    <w:rsid w:val="000100BA"/>
    <w:rsid w:val="00015038"/>
    <w:rsid w:val="00015D31"/>
    <w:rsid w:val="000164DB"/>
    <w:rsid w:val="000173C0"/>
    <w:rsid w:val="00023266"/>
    <w:rsid w:val="000319C5"/>
    <w:rsid w:val="00034550"/>
    <w:rsid w:val="00034705"/>
    <w:rsid w:val="0003498C"/>
    <w:rsid w:val="000349ED"/>
    <w:rsid w:val="0003628F"/>
    <w:rsid w:val="00043896"/>
    <w:rsid w:val="00044136"/>
    <w:rsid w:val="00047056"/>
    <w:rsid w:val="00047F71"/>
    <w:rsid w:val="000537B3"/>
    <w:rsid w:val="0005697F"/>
    <w:rsid w:val="0005712E"/>
    <w:rsid w:val="000641A5"/>
    <w:rsid w:val="00064418"/>
    <w:rsid w:val="00066490"/>
    <w:rsid w:val="00067C06"/>
    <w:rsid w:val="00071D24"/>
    <w:rsid w:val="000727BF"/>
    <w:rsid w:val="00077EFC"/>
    <w:rsid w:val="000826D9"/>
    <w:rsid w:val="000829FD"/>
    <w:rsid w:val="0008342A"/>
    <w:rsid w:val="00083C9B"/>
    <w:rsid w:val="00090E3D"/>
    <w:rsid w:val="00093CCD"/>
    <w:rsid w:val="00097042"/>
    <w:rsid w:val="000A1F40"/>
    <w:rsid w:val="000A7DF6"/>
    <w:rsid w:val="000B1583"/>
    <w:rsid w:val="000B5D43"/>
    <w:rsid w:val="000D058E"/>
    <w:rsid w:val="000D42BA"/>
    <w:rsid w:val="000D510C"/>
    <w:rsid w:val="000D5E23"/>
    <w:rsid w:val="000D7A61"/>
    <w:rsid w:val="000E53BA"/>
    <w:rsid w:val="000F12A5"/>
    <w:rsid w:val="000F698E"/>
    <w:rsid w:val="0010425D"/>
    <w:rsid w:val="00105EE4"/>
    <w:rsid w:val="001139CB"/>
    <w:rsid w:val="00116576"/>
    <w:rsid w:val="0012406D"/>
    <w:rsid w:val="001308C9"/>
    <w:rsid w:val="00131BD4"/>
    <w:rsid w:val="0013215C"/>
    <w:rsid w:val="0013292F"/>
    <w:rsid w:val="00134662"/>
    <w:rsid w:val="00134DD7"/>
    <w:rsid w:val="001373F4"/>
    <w:rsid w:val="00141611"/>
    <w:rsid w:val="00141E30"/>
    <w:rsid w:val="001431FA"/>
    <w:rsid w:val="00146B57"/>
    <w:rsid w:val="00147F56"/>
    <w:rsid w:val="00155F4A"/>
    <w:rsid w:val="00162DC2"/>
    <w:rsid w:val="001641AE"/>
    <w:rsid w:val="00165DDC"/>
    <w:rsid w:val="001661E6"/>
    <w:rsid w:val="0016742C"/>
    <w:rsid w:val="00170FB2"/>
    <w:rsid w:val="00172959"/>
    <w:rsid w:val="001773CB"/>
    <w:rsid w:val="00183101"/>
    <w:rsid w:val="00183A48"/>
    <w:rsid w:val="0018546D"/>
    <w:rsid w:val="001927EF"/>
    <w:rsid w:val="001936E7"/>
    <w:rsid w:val="00194306"/>
    <w:rsid w:val="0019709E"/>
    <w:rsid w:val="001A4E4D"/>
    <w:rsid w:val="001B4267"/>
    <w:rsid w:val="001B7A9D"/>
    <w:rsid w:val="001C0207"/>
    <w:rsid w:val="001C02E2"/>
    <w:rsid w:val="001C0A3F"/>
    <w:rsid w:val="001C4D1B"/>
    <w:rsid w:val="001C7CB7"/>
    <w:rsid w:val="001C7E60"/>
    <w:rsid w:val="001D139C"/>
    <w:rsid w:val="001D1974"/>
    <w:rsid w:val="001D596C"/>
    <w:rsid w:val="001D74C5"/>
    <w:rsid w:val="001E16B6"/>
    <w:rsid w:val="001E1A0C"/>
    <w:rsid w:val="001E2722"/>
    <w:rsid w:val="001E5E9C"/>
    <w:rsid w:val="001E6DD9"/>
    <w:rsid w:val="001E79FA"/>
    <w:rsid w:val="001F11E6"/>
    <w:rsid w:val="001F1382"/>
    <w:rsid w:val="001F200F"/>
    <w:rsid w:val="001F28D3"/>
    <w:rsid w:val="001F412D"/>
    <w:rsid w:val="001F4798"/>
    <w:rsid w:val="001F4D44"/>
    <w:rsid w:val="001F4E11"/>
    <w:rsid w:val="00200779"/>
    <w:rsid w:val="00201ABB"/>
    <w:rsid w:val="00201AED"/>
    <w:rsid w:val="00203788"/>
    <w:rsid w:val="00203CFB"/>
    <w:rsid w:val="00204257"/>
    <w:rsid w:val="00204365"/>
    <w:rsid w:val="00204970"/>
    <w:rsid w:val="00205D9E"/>
    <w:rsid w:val="0020699C"/>
    <w:rsid w:val="00207E1B"/>
    <w:rsid w:val="00212C20"/>
    <w:rsid w:val="00212E08"/>
    <w:rsid w:val="002132F0"/>
    <w:rsid w:val="00215D6B"/>
    <w:rsid w:val="00220701"/>
    <w:rsid w:val="00223D7E"/>
    <w:rsid w:val="00227DDC"/>
    <w:rsid w:val="00231602"/>
    <w:rsid w:val="0023165E"/>
    <w:rsid w:val="0023244F"/>
    <w:rsid w:val="00237579"/>
    <w:rsid w:val="00241034"/>
    <w:rsid w:val="00243A82"/>
    <w:rsid w:val="0025549F"/>
    <w:rsid w:val="00256154"/>
    <w:rsid w:val="002562B8"/>
    <w:rsid w:val="00256B56"/>
    <w:rsid w:val="00256E49"/>
    <w:rsid w:val="00262293"/>
    <w:rsid w:val="00263B34"/>
    <w:rsid w:val="00276C55"/>
    <w:rsid w:val="0027796B"/>
    <w:rsid w:val="00283412"/>
    <w:rsid w:val="0028450E"/>
    <w:rsid w:val="00285099"/>
    <w:rsid w:val="0028691D"/>
    <w:rsid w:val="00291DAA"/>
    <w:rsid w:val="002928D8"/>
    <w:rsid w:val="00293B61"/>
    <w:rsid w:val="002950FB"/>
    <w:rsid w:val="002A790D"/>
    <w:rsid w:val="002B4737"/>
    <w:rsid w:val="002B592C"/>
    <w:rsid w:val="002B5C2A"/>
    <w:rsid w:val="002B7F5E"/>
    <w:rsid w:val="002C4A86"/>
    <w:rsid w:val="002C7FBC"/>
    <w:rsid w:val="002D1628"/>
    <w:rsid w:val="002D1E57"/>
    <w:rsid w:val="002D37BD"/>
    <w:rsid w:val="002D4603"/>
    <w:rsid w:val="002D50E6"/>
    <w:rsid w:val="002D54D8"/>
    <w:rsid w:val="002D5FD4"/>
    <w:rsid w:val="002D6FFE"/>
    <w:rsid w:val="002E108A"/>
    <w:rsid w:val="002E14A2"/>
    <w:rsid w:val="002E4359"/>
    <w:rsid w:val="002E466C"/>
    <w:rsid w:val="002F1D8C"/>
    <w:rsid w:val="00301014"/>
    <w:rsid w:val="0030445B"/>
    <w:rsid w:val="003126EC"/>
    <w:rsid w:val="00312F6F"/>
    <w:rsid w:val="00314E0C"/>
    <w:rsid w:val="003159CE"/>
    <w:rsid w:val="00315F97"/>
    <w:rsid w:val="0031675A"/>
    <w:rsid w:val="00321937"/>
    <w:rsid w:val="00321BB5"/>
    <w:rsid w:val="00322BB9"/>
    <w:rsid w:val="003276C9"/>
    <w:rsid w:val="00327B51"/>
    <w:rsid w:val="003413FE"/>
    <w:rsid w:val="00342ABB"/>
    <w:rsid w:val="00343E9B"/>
    <w:rsid w:val="0035004C"/>
    <w:rsid w:val="003504FB"/>
    <w:rsid w:val="003528C9"/>
    <w:rsid w:val="003533C7"/>
    <w:rsid w:val="003543F8"/>
    <w:rsid w:val="0036206B"/>
    <w:rsid w:val="00362662"/>
    <w:rsid w:val="00363AD1"/>
    <w:rsid w:val="00364482"/>
    <w:rsid w:val="00367173"/>
    <w:rsid w:val="0037080B"/>
    <w:rsid w:val="003762CE"/>
    <w:rsid w:val="0037737C"/>
    <w:rsid w:val="0037748A"/>
    <w:rsid w:val="00377D32"/>
    <w:rsid w:val="0039130A"/>
    <w:rsid w:val="00394BD0"/>
    <w:rsid w:val="003A06A3"/>
    <w:rsid w:val="003A7D38"/>
    <w:rsid w:val="003B00F5"/>
    <w:rsid w:val="003B3408"/>
    <w:rsid w:val="003B3467"/>
    <w:rsid w:val="003B729F"/>
    <w:rsid w:val="003C01E2"/>
    <w:rsid w:val="003C3CE9"/>
    <w:rsid w:val="003C7A92"/>
    <w:rsid w:val="003D04F4"/>
    <w:rsid w:val="003D168C"/>
    <w:rsid w:val="003D3E5A"/>
    <w:rsid w:val="003D4FCE"/>
    <w:rsid w:val="003D69D6"/>
    <w:rsid w:val="003D7D4C"/>
    <w:rsid w:val="003E1DB8"/>
    <w:rsid w:val="003E51C0"/>
    <w:rsid w:val="003E705E"/>
    <w:rsid w:val="003F07E4"/>
    <w:rsid w:val="003F2773"/>
    <w:rsid w:val="00400B0C"/>
    <w:rsid w:val="00401159"/>
    <w:rsid w:val="004112A8"/>
    <w:rsid w:val="00413382"/>
    <w:rsid w:val="004177B1"/>
    <w:rsid w:val="00421524"/>
    <w:rsid w:val="0042495D"/>
    <w:rsid w:val="004302E2"/>
    <w:rsid w:val="00434618"/>
    <w:rsid w:val="004354EE"/>
    <w:rsid w:val="004372AF"/>
    <w:rsid w:val="00443663"/>
    <w:rsid w:val="00444A93"/>
    <w:rsid w:val="00445675"/>
    <w:rsid w:val="00452C01"/>
    <w:rsid w:val="004546FC"/>
    <w:rsid w:val="0047204B"/>
    <w:rsid w:val="00472A9A"/>
    <w:rsid w:val="0047655D"/>
    <w:rsid w:val="00480EF2"/>
    <w:rsid w:val="00483309"/>
    <w:rsid w:val="004868A9"/>
    <w:rsid w:val="00486F81"/>
    <w:rsid w:val="00487699"/>
    <w:rsid w:val="00490E04"/>
    <w:rsid w:val="00490FCE"/>
    <w:rsid w:val="004946D5"/>
    <w:rsid w:val="004953CB"/>
    <w:rsid w:val="004A358E"/>
    <w:rsid w:val="004A5BCF"/>
    <w:rsid w:val="004A6432"/>
    <w:rsid w:val="004A67CA"/>
    <w:rsid w:val="004B02D7"/>
    <w:rsid w:val="004C0114"/>
    <w:rsid w:val="004C04D9"/>
    <w:rsid w:val="004C233E"/>
    <w:rsid w:val="004D34C3"/>
    <w:rsid w:val="004D71DA"/>
    <w:rsid w:val="004E03CF"/>
    <w:rsid w:val="004E1DCB"/>
    <w:rsid w:val="004E2C70"/>
    <w:rsid w:val="004E4BE5"/>
    <w:rsid w:val="004E4F80"/>
    <w:rsid w:val="004E7CC8"/>
    <w:rsid w:val="004F04C9"/>
    <w:rsid w:val="0050297D"/>
    <w:rsid w:val="0050663E"/>
    <w:rsid w:val="00514403"/>
    <w:rsid w:val="00516F37"/>
    <w:rsid w:val="00522A49"/>
    <w:rsid w:val="00524E73"/>
    <w:rsid w:val="00532074"/>
    <w:rsid w:val="00536B97"/>
    <w:rsid w:val="005424DA"/>
    <w:rsid w:val="00542923"/>
    <w:rsid w:val="00545E88"/>
    <w:rsid w:val="00550326"/>
    <w:rsid w:val="00551C67"/>
    <w:rsid w:val="0055334C"/>
    <w:rsid w:val="005540BB"/>
    <w:rsid w:val="00560637"/>
    <w:rsid w:val="00560D35"/>
    <w:rsid w:val="00563432"/>
    <w:rsid w:val="00563F04"/>
    <w:rsid w:val="0056414B"/>
    <w:rsid w:val="0056734E"/>
    <w:rsid w:val="00567AE8"/>
    <w:rsid w:val="00570060"/>
    <w:rsid w:val="0057201B"/>
    <w:rsid w:val="0057366E"/>
    <w:rsid w:val="00581576"/>
    <w:rsid w:val="0058783D"/>
    <w:rsid w:val="005A0F08"/>
    <w:rsid w:val="005A16D3"/>
    <w:rsid w:val="005A426E"/>
    <w:rsid w:val="005A7AF3"/>
    <w:rsid w:val="005B04CE"/>
    <w:rsid w:val="005B7C6E"/>
    <w:rsid w:val="005C18E7"/>
    <w:rsid w:val="005C1BC6"/>
    <w:rsid w:val="005D0FF4"/>
    <w:rsid w:val="005D1CBC"/>
    <w:rsid w:val="005E0BAE"/>
    <w:rsid w:val="005E1595"/>
    <w:rsid w:val="005E1BC5"/>
    <w:rsid w:val="005E5C71"/>
    <w:rsid w:val="005F1468"/>
    <w:rsid w:val="005F4D14"/>
    <w:rsid w:val="005F5A4B"/>
    <w:rsid w:val="005F7DF1"/>
    <w:rsid w:val="00600464"/>
    <w:rsid w:val="00600A49"/>
    <w:rsid w:val="00602688"/>
    <w:rsid w:val="00602A56"/>
    <w:rsid w:val="006047A5"/>
    <w:rsid w:val="00604E27"/>
    <w:rsid w:val="00606183"/>
    <w:rsid w:val="006148C0"/>
    <w:rsid w:val="00615389"/>
    <w:rsid w:val="0062348C"/>
    <w:rsid w:val="006253F0"/>
    <w:rsid w:val="006264A4"/>
    <w:rsid w:val="00636C8D"/>
    <w:rsid w:val="0064207C"/>
    <w:rsid w:val="0064381A"/>
    <w:rsid w:val="00643FA0"/>
    <w:rsid w:val="00646A9C"/>
    <w:rsid w:val="006542DA"/>
    <w:rsid w:val="00654480"/>
    <w:rsid w:val="006549A8"/>
    <w:rsid w:val="00654F8A"/>
    <w:rsid w:val="00657F80"/>
    <w:rsid w:val="00660173"/>
    <w:rsid w:val="006618B5"/>
    <w:rsid w:val="006645F4"/>
    <w:rsid w:val="00664FDD"/>
    <w:rsid w:val="00666470"/>
    <w:rsid w:val="0066794A"/>
    <w:rsid w:val="006711A1"/>
    <w:rsid w:val="00675225"/>
    <w:rsid w:val="0067540A"/>
    <w:rsid w:val="00685F96"/>
    <w:rsid w:val="006919C6"/>
    <w:rsid w:val="006947C0"/>
    <w:rsid w:val="00696783"/>
    <w:rsid w:val="0069731C"/>
    <w:rsid w:val="006A07FA"/>
    <w:rsid w:val="006A0B6B"/>
    <w:rsid w:val="006A2F5C"/>
    <w:rsid w:val="006B11A9"/>
    <w:rsid w:val="006B22A4"/>
    <w:rsid w:val="006B3C1B"/>
    <w:rsid w:val="006B5716"/>
    <w:rsid w:val="006C4D9E"/>
    <w:rsid w:val="006C5258"/>
    <w:rsid w:val="006D0428"/>
    <w:rsid w:val="006D65D1"/>
    <w:rsid w:val="006E489B"/>
    <w:rsid w:val="006E617F"/>
    <w:rsid w:val="006E6795"/>
    <w:rsid w:val="00703F65"/>
    <w:rsid w:val="0071020F"/>
    <w:rsid w:val="007126C1"/>
    <w:rsid w:val="00714AD5"/>
    <w:rsid w:val="00717862"/>
    <w:rsid w:val="00720661"/>
    <w:rsid w:val="00730ACB"/>
    <w:rsid w:val="007377ED"/>
    <w:rsid w:val="00741367"/>
    <w:rsid w:val="007420A3"/>
    <w:rsid w:val="00745813"/>
    <w:rsid w:val="0075502A"/>
    <w:rsid w:val="00755ED1"/>
    <w:rsid w:val="00757B76"/>
    <w:rsid w:val="00760644"/>
    <w:rsid w:val="007639A3"/>
    <w:rsid w:val="0076673B"/>
    <w:rsid w:val="00771E0C"/>
    <w:rsid w:val="00772527"/>
    <w:rsid w:val="00774DAB"/>
    <w:rsid w:val="00777A62"/>
    <w:rsid w:val="0078117F"/>
    <w:rsid w:val="007823AB"/>
    <w:rsid w:val="007828BC"/>
    <w:rsid w:val="007828F7"/>
    <w:rsid w:val="00786842"/>
    <w:rsid w:val="00793EC0"/>
    <w:rsid w:val="007A1304"/>
    <w:rsid w:val="007A3482"/>
    <w:rsid w:val="007A6392"/>
    <w:rsid w:val="007B1477"/>
    <w:rsid w:val="007B6914"/>
    <w:rsid w:val="007C0EE3"/>
    <w:rsid w:val="007C36B1"/>
    <w:rsid w:val="007C3A03"/>
    <w:rsid w:val="007C6F9B"/>
    <w:rsid w:val="007D4D92"/>
    <w:rsid w:val="007D67CE"/>
    <w:rsid w:val="007E688D"/>
    <w:rsid w:val="007F54CA"/>
    <w:rsid w:val="00806007"/>
    <w:rsid w:val="008113FA"/>
    <w:rsid w:val="0081374A"/>
    <w:rsid w:val="00814AB7"/>
    <w:rsid w:val="008155A1"/>
    <w:rsid w:val="00820E79"/>
    <w:rsid w:val="0082591F"/>
    <w:rsid w:val="00830664"/>
    <w:rsid w:val="008320FC"/>
    <w:rsid w:val="008410B6"/>
    <w:rsid w:val="0084454A"/>
    <w:rsid w:val="00845BD0"/>
    <w:rsid w:val="00847F67"/>
    <w:rsid w:val="00850D96"/>
    <w:rsid w:val="00855CC6"/>
    <w:rsid w:val="008568A6"/>
    <w:rsid w:val="00856EF0"/>
    <w:rsid w:val="00860CA9"/>
    <w:rsid w:val="0086154E"/>
    <w:rsid w:val="00862C62"/>
    <w:rsid w:val="00863F64"/>
    <w:rsid w:val="00863F72"/>
    <w:rsid w:val="00865AC7"/>
    <w:rsid w:val="0087088D"/>
    <w:rsid w:val="008748B2"/>
    <w:rsid w:val="00875DFA"/>
    <w:rsid w:val="00876061"/>
    <w:rsid w:val="0087705B"/>
    <w:rsid w:val="0087720F"/>
    <w:rsid w:val="00877293"/>
    <w:rsid w:val="0088202F"/>
    <w:rsid w:val="008844A0"/>
    <w:rsid w:val="00886129"/>
    <w:rsid w:val="008924BF"/>
    <w:rsid w:val="008A0ACE"/>
    <w:rsid w:val="008A6845"/>
    <w:rsid w:val="008A6D79"/>
    <w:rsid w:val="008B3DB6"/>
    <w:rsid w:val="008B4A35"/>
    <w:rsid w:val="008B4D83"/>
    <w:rsid w:val="008C34B3"/>
    <w:rsid w:val="008C4F57"/>
    <w:rsid w:val="008C5575"/>
    <w:rsid w:val="008D1CFE"/>
    <w:rsid w:val="008E3AD5"/>
    <w:rsid w:val="008E445E"/>
    <w:rsid w:val="008E774C"/>
    <w:rsid w:val="008F3BA5"/>
    <w:rsid w:val="008F47A1"/>
    <w:rsid w:val="009034B6"/>
    <w:rsid w:val="00905852"/>
    <w:rsid w:val="00906645"/>
    <w:rsid w:val="00906DE0"/>
    <w:rsid w:val="00920A88"/>
    <w:rsid w:val="009250E0"/>
    <w:rsid w:val="00934864"/>
    <w:rsid w:val="0094466B"/>
    <w:rsid w:val="00946A72"/>
    <w:rsid w:val="00947C10"/>
    <w:rsid w:val="00951E77"/>
    <w:rsid w:val="00957F58"/>
    <w:rsid w:val="00972228"/>
    <w:rsid w:val="00972C2E"/>
    <w:rsid w:val="00974D70"/>
    <w:rsid w:val="009772F0"/>
    <w:rsid w:val="00981226"/>
    <w:rsid w:val="009828BE"/>
    <w:rsid w:val="00983866"/>
    <w:rsid w:val="009838E4"/>
    <w:rsid w:val="0098649A"/>
    <w:rsid w:val="00986EFA"/>
    <w:rsid w:val="00991325"/>
    <w:rsid w:val="00993947"/>
    <w:rsid w:val="0099537A"/>
    <w:rsid w:val="0099673E"/>
    <w:rsid w:val="009A172B"/>
    <w:rsid w:val="009A24CE"/>
    <w:rsid w:val="009A730D"/>
    <w:rsid w:val="009B6B6E"/>
    <w:rsid w:val="009B6C74"/>
    <w:rsid w:val="009B76D7"/>
    <w:rsid w:val="009C509A"/>
    <w:rsid w:val="009C7518"/>
    <w:rsid w:val="009D0C47"/>
    <w:rsid w:val="009D2115"/>
    <w:rsid w:val="009D467A"/>
    <w:rsid w:val="009E1351"/>
    <w:rsid w:val="009E4D7E"/>
    <w:rsid w:val="009E7296"/>
    <w:rsid w:val="009F202D"/>
    <w:rsid w:val="009F2D3D"/>
    <w:rsid w:val="009F3CD3"/>
    <w:rsid w:val="009F7004"/>
    <w:rsid w:val="00A02857"/>
    <w:rsid w:val="00A02C65"/>
    <w:rsid w:val="00A07381"/>
    <w:rsid w:val="00A102FC"/>
    <w:rsid w:val="00A11C4A"/>
    <w:rsid w:val="00A144FD"/>
    <w:rsid w:val="00A147C3"/>
    <w:rsid w:val="00A20B69"/>
    <w:rsid w:val="00A2168F"/>
    <w:rsid w:val="00A266F6"/>
    <w:rsid w:val="00A30614"/>
    <w:rsid w:val="00A32446"/>
    <w:rsid w:val="00A3724A"/>
    <w:rsid w:val="00A42FCE"/>
    <w:rsid w:val="00A53AEF"/>
    <w:rsid w:val="00A556AB"/>
    <w:rsid w:val="00A57E5A"/>
    <w:rsid w:val="00A61B47"/>
    <w:rsid w:val="00A61CA9"/>
    <w:rsid w:val="00A626CB"/>
    <w:rsid w:val="00A633B4"/>
    <w:rsid w:val="00A660A9"/>
    <w:rsid w:val="00A75224"/>
    <w:rsid w:val="00A757B3"/>
    <w:rsid w:val="00A77523"/>
    <w:rsid w:val="00A87D1B"/>
    <w:rsid w:val="00A914C2"/>
    <w:rsid w:val="00A921F5"/>
    <w:rsid w:val="00A92543"/>
    <w:rsid w:val="00A973C4"/>
    <w:rsid w:val="00A97F4A"/>
    <w:rsid w:val="00AA2E69"/>
    <w:rsid w:val="00AA319D"/>
    <w:rsid w:val="00AA435E"/>
    <w:rsid w:val="00AB01C1"/>
    <w:rsid w:val="00AB3433"/>
    <w:rsid w:val="00AB4427"/>
    <w:rsid w:val="00AB6715"/>
    <w:rsid w:val="00AC109B"/>
    <w:rsid w:val="00AC295F"/>
    <w:rsid w:val="00AC6A35"/>
    <w:rsid w:val="00AD52C0"/>
    <w:rsid w:val="00AE0546"/>
    <w:rsid w:val="00AE2D92"/>
    <w:rsid w:val="00AE3C86"/>
    <w:rsid w:val="00AE3CD5"/>
    <w:rsid w:val="00AF1269"/>
    <w:rsid w:val="00AF1E4A"/>
    <w:rsid w:val="00AF2C83"/>
    <w:rsid w:val="00AF7FFA"/>
    <w:rsid w:val="00B030A0"/>
    <w:rsid w:val="00B0314A"/>
    <w:rsid w:val="00B04F2A"/>
    <w:rsid w:val="00B06705"/>
    <w:rsid w:val="00B06F6D"/>
    <w:rsid w:val="00B10D69"/>
    <w:rsid w:val="00B1107A"/>
    <w:rsid w:val="00B127D1"/>
    <w:rsid w:val="00B15B3F"/>
    <w:rsid w:val="00B16AA2"/>
    <w:rsid w:val="00B17281"/>
    <w:rsid w:val="00B205C6"/>
    <w:rsid w:val="00B27574"/>
    <w:rsid w:val="00B27FA0"/>
    <w:rsid w:val="00B310CD"/>
    <w:rsid w:val="00B31F06"/>
    <w:rsid w:val="00B33B6E"/>
    <w:rsid w:val="00B3450C"/>
    <w:rsid w:val="00B41EE4"/>
    <w:rsid w:val="00B42A31"/>
    <w:rsid w:val="00B54233"/>
    <w:rsid w:val="00B560BB"/>
    <w:rsid w:val="00B61711"/>
    <w:rsid w:val="00B64D34"/>
    <w:rsid w:val="00B70C71"/>
    <w:rsid w:val="00B75664"/>
    <w:rsid w:val="00B8038D"/>
    <w:rsid w:val="00B81D10"/>
    <w:rsid w:val="00B836A1"/>
    <w:rsid w:val="00B90FF6"/>
    <w:rsid w:val="00B946EA"/>
    <w:rsid w:val="00B94905"/>
    <w:rsid w:val="00B94FF5"/>
    <w:rsid w:val="00B95F47"/>
    <w:rsid w:val="00BA1E09"/>
    <w:rsid w:val="00BA5514"/>
    <w:rsid w:val="00BA5817"/>
    <w:rsid w:val="00BA6E1F"/>
    <w:rsid w:val="00BA70CC"/>
    <w:rsid w:val="00BB258C"/>
    <w:rsid w:val="00BB36B1"/>
    <w:rsid w:val="00BB5491"/>
    <w:rsid w:val="00BB5838"/>
    <w:rsid w:val="00BC306E"/>
    <w:rsid w:val="00BC40FE"/>
    <w:rsid w:val="00BD1521"/>
    <w:rsid w:val="00BD1A52"/>
    <w:rsid w:val="00BD4B8A"/>
    <w:rsid w:val="00BF21F8"/>
    <w:rsid w:val="00BF2BFC"/>
    <w:rsid w:val="00BF5C8D"/>
    <w:rsid w:val="00C011B6"/>
    <w:rsid w:val="00C01A30"/>
    <w:rsid w:val="00C11D5C"/>
    <w:rsid w:val="00C231F1"/>
    <w:rsid w:val="00C233F5"/>
    <w:rsid w:val="00C2349A"/>
    <w:rsid w:val="00C25B37"/>
    <w:rsid w:val="00C2650B"/>
    <w:rsid w:val="00C30E37"/>
    <w:rsid w:val="00C31ADA"/>
    <w:rsid w:val="00C31F5B"/>
    <w:rsid w:val="00C3330B"/>
    <w:rsid w:val="00C3494A"/>
    <w:rsid w:val="00C40668"/>
    <w:rsid w:val="00C41F94"/>
    <w:rsid w:val="00C4457F"/>
    <w:rsid w:val="00C50A30"/>
    <w:rsid w:val="00C513B6"/>
    <w:rsid w:val="00C51D50"/>
    <w:rsid w:val="00C52943"/>
    <w:rsid w:val="00C61C02"/>
    <w:rsid w:val="00C65569"/>
    <w:rsid w:val="00C6727C"/>
    <w:rsid w:val="00C70B55"/>
    <w:rsid w:val="00C7387C"/>
    <w:rsid w:val="00C81E57"/>
    <w:rsid w:val="00C824A0"/>
    <w:rsid w:val="00C8733F"/>
    <w:rsid w:val="00C878E2"/>
    <w:rsid w:val="00C8797F"/>
    <w:rsid w:val="00C95CFF"/>
    <w:rsid w:val="00C96FE6"/>
    <w:rsid w:val="00C97E78"/>
    <w:rsid w:val="00CA0A0C"/>
    <w:rsid w:val="00CA1073"/>
    <w:rsid w:val="00CA177F"/>
    <w:rsid w:val="00CA46D4"/>
    <w:rsid w:val="00CA70E7"/>
    <w:rsid w:val="00CA7BE9"/>
    <w:rsid w:val="00CB000D"/>
    <w:rsid w:val="00CB11D4"/>
    <w:rsid w:val="00CB2021"/>
    <w:rsid w:val="00CB5D78"/>
    <w:rsid w:val="00CC46A5"/>
    <w:rsid w:val="00CC67F4"/>
    <w:rsid w:val="00CC7EE4"/>
    <w:rsid w:val="00CD4B9C"/>
    <w:rsid w:val="00CD61ED"/>
    <w:rsid w:val="00CD6AE4"/>
    <w:rsid w:val="00CE1594"/>
    <w:rsid w:val="00CE1AE2"/>
    <w:rsid w:val="00CE2FC4"/>
    <w:rsid w:val="00D00388"/>
    <w:rsid w:val="00D01824"/>
    <w:rsid w:val="00D03531"/>
    <w:rsid w:val="00D0615A"/>
    <w:rsid w:val="00D06BC4"/>
    <w:rsid w:val="00D10DE0"/>
    <w:rsid w:val="00D12771"/>
    <w:rsid w:val="00D16379"/>
    <w:rsid w:val="00D23A7D"/>
    <w:rsid w:val="00D2637C"/>
    <w:rsid w:val="00D27626"/>
    <w:rsid w:val="00D35CD2"/>
    <w:rsid w:val="00D435B3"/>
    <w:rsid w:val="00D4622C"/>
    <w:rsid w:val="00D46D31"/>
    <w:rsid w:val="00D611A4"/>
    <w:rsid w:val="00D70C36"/>
    <w:rsid w:val="00D75020"/>
    <w:rsid w:val="00D77450"/>
    <w:rsid w:val="00D8164E"/>
    <w:rsid w:val="00D82F23"/>
    <w:rsid w:val="00D87E84"/>
    <w:rsid w:val="00D90FE4"/>
    <w:rsid w:val="00D93159"/>
    <w:rsid w:val="00DA4B37"/>
    <w:rsid w:val="00DB1866"/>
    <w:rsid w:val="00DB2B54"/>
    <w:rsid w:val="00DC1019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466F"/>
    <w:rsid w:val="00DD5384"/>
    <w:rsid w:val="00DE6C2F"/>
    <w:rsid w:val="00DF5E41"/>
    <w:rsid w:val="00E0005E"/>
    <w:rsid w:val="00E05B41"/>
    <w:rsid w:val="00E06D80"/>
    <w:rsid w:val="00E10444"/>
    <w:rsid w:val="00E115FD"/>
    <w:rsid w:val="00E176CF"/>
    <w:rsid w:val="00E24C00"/>
    <w:rsid w:val="00E254B4"/>
    <w:rsid w:val="00E2589F"/>
    <w:rsid w:val="00E25FF4"/>
    <w:rsid w:val="00E261DB"/>
    <w:rsid w:val="00E348F2"/>
    <w:rsid w:val="00E34D4D"/>
    <w:rsid w:val="00E37B08"/>
    <w:rsid w:val="00E41CAC"/>
    <w:rsid w:val="00E4357E"/>
    <w:rsid w:val="00E452E2"/>
    <w:rsid w:val="00E45454"/>
    <w:rsid w:val="00E4727D"/>
    <w:rsid w:val="00E51CE2"/>
    <w:rsid w:val="00E5410B"/>
    <w:rsid w:val="00E56098"/>
    <w:rsid w:val="00E5687E"/>
    <w:rsid w:val="00E57317"/>
    <w:rsid w:val="00E6303F"/>
    <w:rsid w:val="00E636B4"/>
    <w:rsid w:val="00E63BA2"/>
    <w:rsid w:val="00E642AD"/>
    <w:rsid w:val="00E64B2F"/>
    <w:rsid w:val="00E66137"/>
    <w:rsid w:val="00E70F65"/>
    <w:rsid w:val="00E72120"/>
    <w:rsid w:val="00E759CD"/>
    <w:rsid w:val="00E760E1"/>
    <w:rsid w:val="00E77D4D"/>
    <w:rsid w:val="00E81FDF"/>
    <w:rsid w:val="00E87A4D"/>
    <w:rsid w:val="00E964F9"/>
    <w:rsid w:val="00EA0C49"/>
    <w:rsid w:val="00EA3CAA"/>
    <w:rsid w:val="00EA3F41"/>
    <w:rsid w:val="00EA5303"/>
    <w:rsid w:val="00EA5778"/>
    <w:rsid w:val="00EB2A5D"/>
    <w:rsid w:val="00EB2C92"/>
    <w:rsid w:val="00EB31B7"/>
    <w:rsid w:val="00EB4296"/>
    <w:rsid w:val="00EB4E4E"/>
    <w:rsid w:val="00EB7E78"/>
    <w:rsid w:val="00EC2095"/>
    <w:rsid w:val="00EC5097"/>
    <w:rsid w:val="00EC7F3D"/>
    <w:rsid w:val="00ED0ED0"/>
    <w:rsid w:val="00ED1F3A"/>
    <w:rsid w:val="00ED218F"/>
    <w:rsid w:val="00ED7F41"/>
    <w:rsid w:val="00EE19F4"/>
    <w:rsid w:val="00EE7BD8"/>
    <w:rsid w:val="00EF09AF"/>
    <w:rsid w:val="00F03272"/>
    <w:rsid w:val="00F033C0"/>
    <w:rsid w:val="00F0505D"/>
    <w:rsid w:val="00F05644"/>
    <w:rsid w:val="00F05DB2"/>
    <w:rsid w:val="00F063B8"/>
    <w:rsid w:val="00F06810"/>
    <w:rsid w:val="00F10354"/>
    <w:rsid w:val="00F108EF"/>
    <w:rsid w:val="00F17110"/>
    <w:rsid w:val="00F24436"/>
    <w:rsid w:val="00F30855"/>
    <w:rsid w:val="00F31DF3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5E65"/>
    <w:rsid w:val="00F64430"/>
    <w:rsid w:val="00F74F2C"/>
    <w:rsid w:val="00F74F8E"/>
    <w:rsid w:val="00F8250E"/>
    <w:rsid w:val="00F825C7"/>
    <w:rsid w:val="00F87D84"/>
    <w:rsid w:val="00F922CE"/>
    <w:rsid w:val="00F92F49"/>
    <w:rsid w:val="00F96BC6"/>
    <w:rsid w:val="00F97F5A"/>
    <w:rsid w:val="00FA438A"/>
    <w:rsid w:val="00FA5E61"/>
    <w:rsid w:val="00FA6D65"/>
    <w:rsid w:val="00FA77E5"/>
    <w:rsid w:val="00FB1638"/>
    <w:rsid w:val="00FB5100"/>
    <w:rsid w:val="00FB6D5A"/>
    <w:rsid w:val="00FB7DC2"/>
    <w:rsid w:val="00FC58B2"/>
    <w:rsid w:val="00FD09C8"/>
    <w:rsid w:val="00FD3C42"/>
    <w:rsid w:val="00FD729B"/>
    <w:rsid w:val="00FE296F"/>
    <w:rsid w:val="00FE3F43"/>
    <w:rsid w:val="00FE4F4B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4993"/>
    <o:shapelayout v:ext="edit">
      <o:idmap v:ext="edit" data="1"/>
    </o:shapelayout>
  </w:shapeDefaults>
  <w:decimalSymbol w:val=","/>
  <w:listSeparator w:val=";"/>
  <w14:docId w14:val="1D696196"/>
  <w15:docId w15:val="{B6BF7D14-BB1E-4CA8-B76E-307E08711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iPriority="0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rsid w:val="00B560BB"/>
    <w:rPr>
      <w:b/>
      <w:lang w:val="pl-PL" w:eastAsia="pl-PL"/>
    </w:rPr>
  </w:style>
  <w:style w:type="character" w:customStyle="1" w:styleId="Nagwek4Znak">
    <w:name w:val="Nagłówek 4 Znak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rsid w:val="00B560BB"/>
    <w:rPr>
      <w:sz w:val="24"/>
      <w:lang w:val="pl-PL" w:eastAsia="pl-PL"/>
    </w:rPr>
  </w:style>
  <w:style w:type="character" w:customStyle="1" w:styleId="Nagwek8Znak">
    <w:name w:val="Nagłówek 8 Znak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rsid w:val="00B560BB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uiPriority w:val="99"/>
    <w:rsid w:val="00B560BB"/>
    <w:rPr>
      <w:sz w:val="16"/>
    </w:rPr>
  </w:style>
  <w:style w:type="character" w:styleId="Hipercze">
    <w:name w:val="Hyperlink"/>
    <w:uiPriority w:val="99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11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11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22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locked/>
    <w:rsid w:val="00E72120"/>
    <w:rPr>
      <w:rFonts w:ascii="Times New Roman" w:hAnsi="Times New Roman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link w:val="StandardZnak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character" w:customStyle="1" w:styleId="StandardZnak">
    <w:name w:val="Standard Znak"/>
    <w:link w:val="Standard"/>
    <w:uiPriority w:val="99"/>
    <w:locked/>
    <w:rsid w:val="00AE2D92"/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rsid w:val="00B560BB"/>
    <w:rPr>
      <w:rFonts w:ascii="Symbol" w:hAnsi="Symbol"/>
    </w:rPr>
  </w:style>
  <w:style w:type="table" w:styleId="Tabela-Siatka">
    <w:name w:val="Table Grid"/>
    <w:basedOn w:val="Standardowy"/>
    <w:uiPriority w:val="39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paragraph" w:styleId="Listapunktowana2">
    <w:name w:val="List Bullet 2"/>
    <w:basedOn w:val="Normalny"/>
    <w:unhideWhenUsed/>
    <w:locked/>
    <w:rsid w:val="00AE2D92"/>
    <w:pPr>
      <w:numPr>
        <w:numId w:val="31"/>
      </w:numPr>
      <w:contextualSpacing/>
    </w:pPr>
  </w:style>
  <w:style w:type="character" w:customStyle="1" w:styleId="WW8Num1z0">
    <w:name w:val="WW8Num1z0"/>
    <w:rsid w:val="00AE2D92"/>
  </w:style>
  <w:style w:type="character" w:customStyle="1" w:styleId="WW8Num3z0">
    <w:name w:val="WW8Num3z0"/>
    <w:rsid w:val="00AE2D92"/>
    <w:rPr>
      <w:rFonts w:ascii="Symbol" w:hAnsi="Symbol" w:cs="Symbol"/>
    </w:rPr>
  </w:style>
  <w:style w:type="character" w:customStyle="1" w:styleId="WW8Num4z0">
    <w:name w:val="WW8Num4z0"/>
    <w:rsid w:val="00AE2D92"/>
  </w:style>
  <w:style w:type="character" w:customStyle="1" w:styleId="WW8Num5z0">
    <w:name w:val="WW8Num5z0"/>
    <w:rsid w:val="00AE2D92"/>
    <w:rPr>
      <w:rFonts w:ascii="Arial" w:hAnsi="Arial" w:cs="Arial"/>
      <w:b w:val="0"/>
      <w:color w:val="000000"/>
      <w:sz w:val="20"/>
      <w:szCs w:val="20"/>
    </w:rPr>
  </w:style>
  <w:style w:type="character" w:customStyle="1" w:styleId="WW8Num6z0">
    <w:name w:val="WW8Num6z0"/>
    <w:rsid w:val="00AE2D92"/>
    <w:rPr>
      <w:rFonts w:ascii="Arial" w:hAnsi="Arial" w:cs="Arial"/>
      <w:b w:val="0"/>
      <w:bCs/>
      <w:sz w:val="20"/>
      <w:szCs w:val="20"/>
    </w:rPr>
  </w:style>
  <w:style w:type="character" w:customStyle="1" w:styleId="WW8Num7z0">
    <w:name w:val="WW8Num7z0"/>
    <w:rsid w:val="00AE2D92"/>
    <w:rPr>
      <w:rFonts w:ascii="Arial" w:hAnsi="Arial" w:cs="Arial"/>
      <w:b w:val="0"/>
      <w:bCs/>
      <w:sz w:val="22"/>
      <w:szCs w:val="20"/>
      <w:lang w:val="de-DE"/>
    </w:rPr>
  </w:style>
  <w:style w:type="character" w:customStyle="1" w:styleId="WW8Num8z0">
    <w:name w:val="WW8Num8z0"/>
    <w:rsid w:val="00AE2D92"/>
    <w:rPr>
      <w:rFonts w:ascii="Symbol" w:hAnsi="Symbol" w:cs="Symbol"/>
    </w:rPr>
  </w:style>
  <w:style w:type="character" w:customStyle="1" w:styleId="WW8Num8z1">
    <w:name w:val="WW8Num8z1"/>
    <w:rsid w:val="00AE2D92"/>
  </w:style>
  <w:style w:type="character" w:customStyle="1" w:styleId="WW8Num8z2">
    <w:name w:val="WW8Num8z2"/>
    <w:rsid w:val="00AE2D92"/>
    <w:rPr>
      <w:bCs/>
    </w:rPr>
  </w:style>
  <w:style w:type="character" w:customStyle="1" w:styleId="WW8Num8z3">
    <w:name w:val="WW8Num8z3"/>
    <w:rsid w:val="00AE2D92"/>
  </w:style>
  <w:style w:type="character" w:customStyle="1" w:styleId="WW8Num8z4">
    <w:name w:val="WW8Num8z4"/>
    <w:rsid w:val="00AE2D92"/>
    <w:rPr>
      <w:rFonts w:ascii="Courier New" w:hAnsi="Courier New" w:cs="Courier New"/>
    </w:rPr>
  </w:style>
  <w:style w:type="character" w:customStyle="1" w:styleId="WW8Num8z5">
    <w:name w:val="WW8Num8z5"/>
    <w:rsid w:val="00AE2D92"/>
    <w:rPr>
      <w:rFonts w:ascii="Wingdings" w:hAnsi="Wingdings" w:cs="Wingdings"/>
    </w:rPr>
  </w:style>
  <w:style w:type="character" w:customStyle="1" w:styleId="WW8Num9z0">
    <w:name w:val="WW8Num9z0"/>
    <w:rsid w:val="00AE2D92"/>
    <w:rPr>
      <w:rFonts w:ascii="Arial" w:hAnsi="Arial" w:cs="Arial"/>
      <w:b w:val="0"/>
      <w:bCs/>
      <w:sz w:val="20"/>
      <w:szCs w:val="20"/>
    </w:rPr>
  </w:style>
  <w:style w:type="character" w:customStyle="1" w:styleId="WW8Num9z1">
    <w:name w:val="WW8Num9z1"/>
    <w:rsid w:val="00AE2D92"/>
  </w:style>
  <w:style w:type="character" w:customStyle="1" w:styleId="WW8Num9z2">
    <w:name w:val="WW8Num9z2"/>
    <w:rsid w:val="00AE2D92"/>
  </w:style>
  <w:style w:type="character" w:customStyle="1" w:styleId="WW8Num9z3">
    <w:name w:val="WW8Num9z3"/>
    <w:rsid w:val="00AE2D92"/>
  </w:style>
  <w:style w:type="character" w:customStyle="1" w:styleId="WW8Num9z4">
    <w:name w:val="WW8Num9z4"/>
    <w:rsid w:val="00AE2D92"/>
  </w:style>
  <w:style w:type="character" w:customStyle="1" w:styleId="WW8Num9z5">
    <w:name w:val="WW8Num9z5"/>
    <w:rsid w:val="00AE2D92"/>
  </w:style>
  <w:style w:type="character" w:customStyle="1" w:styleId="WW8Num9z6">
    <w:name w:val="WW8Num9z6"/>
    <w:rsid w:val="00AE2D92"/>
  </w:style>
  <w:style w:type="character" w:customStyle="1" w:styleId="WW8Num9z7">
    <w:name w:val="WW8Num9z7"/>
    <w:rsid w:val="00AE2D92"/>
  </w:style>
  <w:style w:type="character" w:customStyle="1" w:styleId="WW8Num9z8">
    <w:name w:val="WW8Num9z8"/>
    <w:rsid w:val="00AE2D92"/>
  </w:style>
  <w:style w:type="character" w:customStyle="1" w:styleId="WW8Num10z0">
    <w:name w:val="WW8Num10z0"/>
    <w:rsid w:val="00AE2D92"/>
  </w:style>
  <w:style w:type="character" w:customStyle="1" w:styleId="WW8Num11z0">
    <w:name w:val="WW8Num11z0"/>
    <w:rsid w:val="00AE2D92"/>
    <w:rPr>
      <w:rFonts w:ascii="Wingdings" w:hAnsi="Wingdings" w:cs="Wingdings"/>
      <w:sz w:val="20"/>
      <w:szCs w:val="20"/>
    </w:rPr>
  </w:style>
  <w:style w:type="character" w:customStyle="1" w:styleId="WW8Num12z0">
    <w:name w:val="WW8Num12z0"/>
    <w:rsid w:val="00AE2D92"/>
    <w:rPr>
      <w:rFonts w:ascii="Symbol" w:hAnsi="Symbol" w:cs="Symbol"/>
    </w:rPr>
  </w:style>
  <w:style w:type="character" w:customStyle="1" w:styleId="WW8Num12z1">
    <w:name w:val="WW8Num12z1"/>
    <w:rsid w:val="00AE2D92"/>
    <w:rPr>
      <w:rFonts w:ascii="Arial" w:hAnsi="Arial" w:cs="Arial"/>
      <w:sz w:val="20"/>
      <w:szCs w:val="20"/>
    </w:rPr>
  </w:style>
  <w:style w:type="character" w:customStyle="1" w:styleId="WW8Num12z2">
    <w:name w:val="WW8Num12z2"/>
    <w:rsid w:val="00AE2D92"/>
    <w:rPr>
      <w:rFonts w:ascii="Wingdings" w:hAnsi="Wingdings" w:cs="Wingdings"/>
    </w:rPr>
  </w:style>
  <w:style w:type="character" w:customStyle="1" w:styleId="WW8Num12z4">
    <w:name w:val="WW8Num12z4"/>
    <w:rsid w:val="00AE2D92"/>
    <w:rPr>
      <w:rFonts w:ascii="Courier New" w:hAnsi="Courier New" w:cs="Courier New"/>
    </w:rPr>
  </w:style>
  <w:style w:type="character" w:customStyle="1" w:styleId="WW8Num13z0">
    <w:name w:val="WW8Num13z0"/>
    <w:rsid w:val="00AE2D92"/>
    <w:rPr>
      <w:rFonts w:ascii="Arial" w:hAnsi="Arial" w:cs="Arial"/>
      <w:b w:val="0"/>
      <w:sz w:val="18"/>
      <w:szCs w:val="18"/>
    </w:rPr>
  </w:style>
  <w:style w:type="character" w:customStyle="1" w:styleId="WW8Num14z0">
    <w:name w:val="WW8Num14z0"/>
    <w:rsid w:val="00AE2D92"/>
  </w:style>
  <w:style w:type="character" w:customStyle="1" w:styleId="WW8Num15z0">
    <w:name w:val="WW8Num15z0"/>
    <w:rsid w:val="00AE2D92"/>
    <w:rPr>
      <w:rFonts w:ascii="Arial" w:hAnsi="Arial" w:cs="Arial"/>
      <w:sz w:val="20"/>
      <w:szCs w:val="20"/>
    </w:rPr>
  </w:style>
  <w:style w:type="character" w:customStyle="1" w:styleId="WW8Num17z0">
    <w:name w:val="WW8Num17z0"/>
    <w:rsid w:val="00AE2D92"/>
    <w:rPr>
      <w:rFonts w:ascii="Arial" w:hAnsi="Arial" w:cs="Arial"/>
      <w:bCs/>
      <w:sz w:val="20"/>
    </w:rPr>
  </w:style>
  <w:style w:type="character" w:customStyle="1" w:styleId="WW8Num18z0">
    <w:name w:val="WW8Num18z0"/>
    <w:rsid w:val="00AE2D92"/>
  </w:style>
  <w:style w:type="character" w:customStyle="1" w:styleId="WW8Num18z1">
    <w:name w:val="WW8Num18z1"/>
    <w:rsid w:val="00AE2D92"/>
  </w:style>
  <w:style w:type="character" w:customStyle="1" w:styleId="WW8Num18z2">
    <w:name w:val="WW8Num18z2"/>
    <w:rsid w:val="00AE2D92"/>
  </w:style>
  <w:style w:type="character" w:customStyle="1" w:styleId="WW8Num18z3">
    <w:name w:val="WW8Num18z3"/>
    <w:rsid w:val="00AE2D92"/>
  </w:style>
  <w:style w:type="character" w:customStyle="1" w:styleId="WW8Num18z4">
    <w:name w:val="WW8Num18z4"/>
    <w:rsid w:val="00AE2D92"/>
  </w:style>
  <w:style w:type="character" w:customStyle="1" w:styleId="WW8Num18z5">
    <w:name w:val="WW8Num18z5"/>
    <w:rsid w:val="00AE2D92"/>
  </w:style>
  <w:style w:type="character" w:customStyle="1" w:styleId="WW8Num18z6">
    <w:name w:val="WW8Num18z6"/>
    <w:rsid w:val="00AE2D92"/>
  </w:style>
  <w:style w:type="character" w:customStyle="1" w:styleId="WW8Num18z7">
    <w:name w:val="WW8Num18z7"/>
    <w:rsid w:val="00AE2D92"/>
  </w:style>
  <w:style w:type="character" w:customStyle="1" w:styleId="WW8Num18z8">
    <w:name w:val="WW8Num18z8"/>
    <w:rsid w:val="00AE2D92"/>
  </w:style>
  <w:style w:type="character" w:customStyle="1" w:styleId="WW8Num19z0">
    <w:name w:val="WW8Num19z0"/>
    <w:rsid w:val="00AE2D92"/>
    <w:rPr>
      <w:rFonts w:ascii="Arial" w:hAnsi="Arial" w:cs="Arial"/>
      <w:b w:val="0"/>
      <w:i w:val="0"/>
      <w:sz w:val="20"/>
      <w:szCs w:val="22"/>
    </w:rPr>
  </w:style>
  <w:style w:type="character" w:customStyle="1" w:styleId="WW8Num20z0">
    <w:name w:val="WW8Num20z0"/>
    <w:rsid w:val="00AE2D92"/>
    <w:rPr>
      <w:rFonts w:ascii="Arial" w:hAnsi="Arial" w:cs="Arial"/>
      <w:sz w:val="20"/>
    </w:rPr>
  </w:style>
  <w:style w:type="character" w:customStyle="1" w:styleId="WW8Num21z0">
    <w:name w:val="WW8Num21z0"/>
    <w:rsid w:val="00AE2D92"/>
  </w:style>
  <w:style w:type="character" w:customStyle="1" w:styleId="WW8Num21z1">
    <w:name w:val="WW8Num21z1"/>
    <w:rsid w:val="00AE2D92"/>
    <w:rPr>
      <w:rFonts w:cs="Helv"/>
    </w:rPr>
  </w:style>
  <w:style w:type="character" w:customStyle="1" w:styleId="WW8Num21z2">
    <w:name w:val="WW8Num21z2"/>
    <w:rsid w:val="00AE2D92"/>
  </w:style>
  <w:style w:type="character" w:customStyle="1" w:styleId="WW8Num21z3">
    <w:name w:val="WW8Num21z3"/>
    <w:rsid w:val="00AE2D92"/>
  </w:style>
  <w:style w:type="character" w:customStyle="1" w:styleId="WW8Num21z4">
    <w:name w:val="WW8Num21z4"/>
    <w:rsid w:val="00AE2D92"/>
  </w:style>
  <w:style w:type="character" w:customStyle="1" w:styleId="WW8Num21z5">
    <w:name w:val="WW8Num21z5"/>
    <w:rsid w:val="00AE2D92"/>
  </w:style>
  <w:style w:type="character" w:customStyle="1" w:styleId="WW8Num21z6">
    <w:name w:val="WW8Num21z6"/>
    <w:rsid w:val="00AE2D92"/>
  </w:style>
  <w:style w:type="character" w:customStyle="1" w:styleId="WW8Num21z7">
    <w:name w:val="WW8Num21z7"/>
    <w:rsid w:val="00AE2D92"/>
  </w:style>
  <w:style w:type="character" w:customStyle="1" w:styleId="WW8Num21z8">
    <w:name w:val="WW8Num21z8"/>
    <w:rsid w:val="00AE2D92"/>
  </w:style>
  <w:style w:type="character" w:customStyle="1" w:styleId="WW8Num22z0">
    <w:name w:val="WW8Num22z0"/>
    <w:rsid w:val="00AE2D92"/>
    <w:rPr>
      <w:rFonts w:ascii="Arial" w:hAnsi="Arial" w:cs="Arial"/>
      <w:b w:val="0"/>
      <w:bCs/>
      <w:sz w:val="20"/>
      <w:szCs w:val="20"/>
    </w:rPr>
  </w:style>
  <w:style w:type="character" w:customStyle="1" w:styleId="WW8Num23z0">
    <w:name w:val="WW8Num23z0"/>
    <w:rsid w:val="00AE2D92"/>
    <w:rPr>
      <w:rFonts w:ascii="Arial" w:hAnsi="Arial" w:cs="Arial"/>
      <w:sz w:val="20"/>
      <w:szCs w:val="20"/>
    </w:rPr>
  </w:style>
  <w:style w:type="character" w:customStyle="1" w:styleId="WW8Num24z0">
    <w:name w:val="WW8Num24z0"/>
    <w:rsid w:val="00AE2D92"/>
  </w:style>
  <w:style w:type="character" w:customStyle="1" w:styleId="WW8Num24z1">
    <w:name w:val="WW8Num24z1"/>
    <w:rsid w:val="00AE2D92"/>
    <w:rPr>
      <w:rFonts w:ascii="Arial" w:hAnsi="Arial" w:cs="Arial"/>
      <w:bCs/>
      <w:color w:val="auto"/>
      <w:sz w:val="20"/>
      <w:szCs w:val="20"/>
    </w:rPr>
  </w:style>
  <w:style w:type="character" w:customStyle="1" w:styleId="WW8Num24z2">
    <w:name w:val="WW8Num24z2"/>
    <w:rsid w:val="00AE2D92"/>
  </w:style>
  <w:style w:type="character" w:customStyle="1" w:styleId="WW8Num24z3">
    <w:name w:val="WW8Num24z3"/>
    <w:rsid w:val="00AE2D92"/>
  </w:style>
  <w:style w:type="character" w:customStyle="1" w:styleId="WW8Num24z4">
    <w:name w:val="WW8Num24z4"/>
    <w:rsid w:val="00AE2D92"/>
  </w:style>
  <w:style w:type="character" w:customStyle="1" w:styleId="WW8Num24z5">
    <w:name w:val="WW8Num24z5"/>
    <w:rsid w:val="00AE2D92"/>
  </w:style>
  <w:style w:type="character" w:customStyle="1" w:styleId="WW8Num24z6">
    <w:name w:val="WW8Num24z6"/>
    <w:rsid w:val="00AE2D92"/>
  </w:style>
  <w:style w:type="character" w:customStyle="1" w:styleId="WW8Num24z7">
    <w:name w:val="WW8Num24z7"/>
    <w:rsid w:val="00AE2D92"/>
  </w:style>
  <w:style w:type="character" w:customStyle="1" w:styleId="WW8Num24z8">
    <w:name w:val="WW8Num24z8"/>
    <w:rsid w:val="00AE2D92"/>
  </w:style>
  <w:style w:type="character" w:customStyle="1" w:styleId="WW8Num25z0">
    <w:name w:val="WW8Num25z0"/>
    <w:rsid w:val="00AE2D92"/>
    <w:rPr>
      <w:rFonts w:cs="Arial"/>
    </w:rPr>
  </w:style>
  <w:style w:type="character" w:customStyle="1" w:styleId="WW8Num25z1">
    <w:name w:val="WW8Num25z1"/>
    <w:rsid w:val="00AE2D92"/>
    <w:rPr>
      <w:rFonts w:ascii="Arial" w:hAnsi="Arial" w:cs="Arial"/>
      <w:bCs/>
      <w:sz w:val="20"/>
      <w:szCs w:val="20"/>
    </w:rPr>
  </w:style>
  <w:style w:type="character" w:customStyle="1" w:styleId="WW8Num25z2">
    <w:name w:val="WW8Num25z2"/>
    <w:rsid w:val="00AE2D92"/>
  </w:style>
  <w:style w:type="character" w:customStyle="1" w:styleId="WW8Num25z3">
    <w:name w:val="WW8Num25z3"/>
    <w:rsid w:val="00AE2D92"/>
  </w:style>
  <w:style w:type="character" w:customStyle="1" w:styleId="WW8Num25z4">
    <w:name w:val="WW8Num25z4"/>
    <w:rsid w:val="00AE2D92"/>
  </w:style>
  <w:style w:type="character" w:customStyle="1" w:styleId="WW8Num25z5">
    <w:name w:val="WW8Num25z5"/>
    <w:rsid w:val="00AE2D92"/>
  </w:style>
  <w:style w:type="character" w:customStyle="1" w:styleId="WW8Num25z6">
    <w:name w:val="WW8Num25z6"/>
    <w:rsid w:val="00AE2D92"/>
  </w:style>
  <w:style w:type="character" w:customStyle="1" w:styleId="WW8Num25z7">
    <w:name w:val="WW8Num25z7"/>
    <w:rsid w:val="00AE2D92"/>
  </w:style>
  <w:style w:type="character" w:customStyle="1" w:styleId="WW8Num25z8">
    <w:name w:val="WW8Num25z8"/>
    <w:rsid w:val="00AE2D92"/>
  </w:style>
  <w:style w:type="character" w:customStyle="1" w:styleId="WW8Num26z0">
    <w:name w:val="WW8Num26z0"/>
    <w:rsid w:val="00AE2D92"/>
    <w:rPr>
      <w:rFonts w:ascii="Arial" w:hAnsi="Arial" w:cs="Arial"/>
      <w:sz w:val="20"/>
      <w:szCs w:val="20"/>
    </w:rPr>
  </w:style>
  <w:style w:type="character" w:customStyle="1" w:styleId="WW8Num27z0">
    <w:name w:val="WW8Num27z0"/>
    <w:rsid w:val="00AE2D92"/>
  </w:style>
  <w:style w:type="character" w:customStyle="1" w:styleId="WW8Num28z0">
    <w:name w:val="WW8Num28z0"/>
    <w:rsid w:val="00AE2D92"/>
    <w:rPr>
      <w:rFonts w:ascii="Arial" w:hAnsi="Arial" w:cs="Arial"/>
      <w:bCs/>
      <w:sz w:val="20"/>
      <w:szCs w:val="20"/>
    </w:rPr>
  </w:style>
  <w:style w:type="character" w:customStyle="1" w:styleId="WW8Num29z0">
    <w:name w:val="WW8Num29z0"/>
    <w:rsid w:val="00AE2D92"/>
    <w:rPr>
      <w:rFonts w:ascii="Arial" w:hAnsi="Arial" w:cs="Arial"/>
      <w:sz w:val="20"/>
      <w:szCs w:val="20"/>
    </w:rPr>
  </w:style>
  <w:style w:type="character" w:customStyle="1" w:styleId="WW8Num30z0">
    <w:name w:val="WW8Num30z0"/>
    <w:rsid w:val="00AE2D92"/>
    <w:rPr>
      <w:rFonts w:ascii="Arial" w:hAnsi="Arial" w:cs="Arial"/>
      <w:i w:val="0"/>
      <w:sz w:val="20"/>
      <w:szCs w:val="20"/>
    </w:rPr>
  </w:style>
  <w:style w:type="character" w:customStyle="1" w:styleId="WW8Num31z0">
    <w:name w:val="WW8Num31z0"/>
    <w:rsid w:val="00AE2D92"/>
    <w:rPr>
      <w:rFonts w:ascii="Arial" w:hAnsi="Arial" w:cs="Arial"/>
      <w:b w:val="0"/>
      <w:bCs/>
      <w:sz w:val="20"/>
      <w:szCs w:val="20"/>
    </w:rPr>
  </w:style>
  <w:style w:type="character" w:customStyle="1" w:styleId="WW8Num32z0">
    <w:name w:val="WW8Num32z0"/>
    <w:rsid w:val="00AE2D92"/>
    <w:rPr>
      <w:rFonts w:ascii="Arial" w:hAnsi="Arial" w:cs="Arial"/>
      <w:b w:val="0"/>
      <w:sz w:val="22"/>
      <w:szCs w:val="22"/>
    </w:rPr>
  </w:style>
  <w:style w:type="character" w:customStyle="1" w:styleId="WW8Num33z0">
    <w:name w:val="WW8Num33z0"/>
    <w:rsid w:val="00AE2D92"/>
    <w:rPr>
      <w:rFonts w:ascii="Arial" w:hAnsi="Arial" w:cs="Arial"/>
      <w:sz w:val="20"/>
      <w:szCs w:val="20"/>
    </w:rPr>
  </w:style>
  <w:style w:type="character" w:customStyle="1" w:styleId="WW8Num34z0">
    <w:name w:val="WW8Num34z0"/>
    <w:rsid w:val="00AE2D92"/>
  </w:style>
  <w:style w:type="character" w:customStyle="1" w:styleId="WW8Num35z0">
    <w:name w:val="WW8Num35z0"/>
    <w:rsid w:val="00AE2D92"/>
    <w:rPr>
      <w:rFonts w:ascii="Wingdings" w:hAnsi="Wingdings" w:cs="Wingdings"/>
    </w:rPr>
  </w:style>
  <w:style w:type="character" w:customStyle="1" w:styleId="WW8Num36z0">
    <w:name w:val="WW8Num36z0"/>
    <w:rsid w:val="00AE2D92"/>
    <w:rPr>
      <w:rFonts w:ascii="Wingdings" w:hAnsi="Wingdings" w:cs="Wingdings"/>
    </w:rPr>
  </w:style>
  <w:style w:type="character" w:customStyle="1" w:styleId="WW8Num37z0">
    <w:name w:val="WW8Num37z0"/>
    <w:rsid w:val="00AE2D92"/>
    <w:rPr>
      <w:rFonts w:ascii="Arial" w:hAnsi="Arial" w:cs="Arial"/>
      <w:sz w:val="20"/>
      <w:szCs w:val="20"/>
    </w:rPr>
  </w:style>
  <w:style w:type="character" w:customStyle="1" w:styleId="WW8Num37z1">
    <w:name w:val="WW8Num37z1"/>
    <w:rsid w:val="00AE2D92"/>
  </w:style>
  <w:style w:type="character" w:customStyle="1" w:styleId="WW8Num37z2">
    <w:name w:val="WW8Num37z2"/>
    <w:rsid w:val="00AE2D92"/>
  </w:style>
  <w:style w:type="character" w:customStyle="1" w:styleId="WW8Num37z3">
    <w:name w:val="WW8Num37z3"/>
    <w:rsid w:val="00AE2D92"/>
  </w:style>
  <w:style w:type="character" w:customStyle="1" w:styleId="WW8Num37z4">
    <w:name w:val="WW8Num37z4"/>
    <w:rsid w:val="00AE2D92"/>
  </w:style>
  <w:style w:type="character" w:customStyle="1" w:styleId="WW8Num37z5">
    <w:name w:val="WW8Num37z5"/>
    <w:rsid w:val="00AE2D92"/>
  </w:style>
  <w:style w:type="character" w:customStyle="1" w:styleId="WW8Num37z6">
    <w:name w:val="WW8Num37z6"/>
    <w:rsid w:val="00AE2D92"/>
  </w:style>
  <w:style w:type="character" w:customStyle="1" w:styleId="WW8Num37z7">
    <w:name w:val="WW8Num37z7"/>
    <w:rsid w:val="00AE2D92"/>
  </w:style>
  <w:style w:type="character" w:customStyle="1" w:styleId="WW8Num37z8">
    <w:name w:val="WW8Num37z8"/>
    <w:rsid w:val="00AE2D92"/>
  </w:style>
  <w:style w:type="character" w:customStyle="1" w:styleId="WW8Num3z1">
    <w:name w:val="WW8Num3z1"/>
    <w:rsid w:val="00AE2D92"/>
  </w:style>
  <w:style w:type="character" w:customStyle="1" w:styleId="WW8Num3z2">
    <w:name w:val="WW8Num3z2"/>
    <w:rsid w:val="00AE2D92"/>
  </w:style>
  <w:style w:type="character" w:customStyle="1" w:styleId="WW8Num3z3">
    <w:name w:val="WW8Num3z3"/>
    <w:rsid w:val="00AE2D92"/>
  </w:style>
  <w:style w:type="character" w:customStyle="1" w:styleId="WW8Num3z4">
    <w:name w:val="WW8Num3z4"/>
    <w:rsid w:val="00AE2D92"/>
  </w:style>
  <w:style w:type="character" w:customStyle="1" w:styleId="WW8Num3z5">
    <w:name w:val="WW8Num3z5"/>
    <w:rsid w:val="00AE2D92"/>
  </w:style>
  <w:style w:type="character" w:customStyle="1" w:styleId="WW8Num3z6">
    <w:name w:val="WW8Num3z6"/>
    <w:rsid w:val="00AE2D92"/>
  </w:style>
  <w:style w:type="character" w:customStyle="1" w:styleId="WW8Num3z7">
    <w:name w:val="WW8Num3z7"/>
    <w:rsid w:val="00AE2D92"/>
  </w:style>
  <w:style w:type="character" w:customStyle="1" w:styleId="WW8Num3z8">
    <w:name w:val="WW8Num3z8"/>
    <w:rsid w:val="00AE2D92"/>
  </w:style>
  <w:style w:type="character" w:customStyle="1" w:styleId="WW8Num4z1">
    <w:name w:val="WW8Num4z1"/>
    <w:rsid w:val="00AE2D92"/>
  </w:style>
  <w:style w:type="character" w:customStyle="1" w:styleId="WW8Num4z2">
    <w:name w:val="WW8Num4z2"/>
    <w:rsid w:val="00AE2D92"/>
  </w:style>
  <w:style w:type="character" w:customStyle="1" w:styleId="WW8Num4z3">
    <w:name w:val="WW8Num4z3"/>
    <w:rsid w:val="00AE2D92"/>
  </w:style>
  <w:style w:type="character" w:customStyle="1" w:styleId="WW8Num4z4">
    <w:name w:val="WW8Num4z4"/>
    <w:rsid w:val="00AE2D92"/>
  </w:style>
  <w:style w:type="character" w:customStyle="1" w:styleId="WW8Num4z5">
    <w:name w:val="WW8Num4z5"/>
    <w:rsid w:val="00AE2D92"/>
  </w:style>
  <w:style w:type="character" w:customStyle="1" w:styleId="WW8Num4z6">
    <w:name w:val="WW8Num4z6"/>
    <w:rsid w:val="00AE2D92"/>
  </w:style>
  <w:style w:type="character" w:customStyle="1" w:styleId="WW8Num4z7">
    <w:name w:val="WW8Num4z7"/>
    <w:rsid w:val="00AE2D92"/>
  </w:style>
  <w:style w:type="character" w:customStyle="1" w:styleId="WW8Num4z8">
    <w:name w:val="WW8Num4z8"/>
    <w:rsid w:val="00AE2D92"/>
  </w:style>
  <w:style w:type="character" w:customStyle="1" w:styleId="WW8Num5z1">
    <w:name w:val="WW8Num5z1"/>
    <w:rsid w:val="00AE2D92"/>
  </w:style>
  <w:style w:type="character" w:customStyle="1" w:styleId="WW8Num5z2">
    <w:name w:val="WW8Num5z2"/>
    <w:rsid w:val="00AE2D92"/>
  </w:style>
  <w:style w:type="character" w:customStyle="1" w:styleId="WW8Num5z3">
    <w:name w:val="WW8Num5z3"/>
    <w:rsid w:val="00AE2D92"/>
  </w:style>
  <w:style w:type="character" w:customStyle="1" w:styleId="WW8Num5z4">
    <w:name w:val="WW8Num5z4"/>
    <w:rsid w:val="00AE2D92"/>
  </w:style>
  <w:style w:type="character" w:customStyle="1" w:styleId="WW8Num5z5">
    <w:name w:val="WW8Num5z5"/>
    <w:rsid w:val="00AE2D92"/>
  </w:style>
  <w:style w:type="character" w:customStyle="1" w:styleId="WW8Num5z6">
    <w:name w:val="WW8Num5z6"/>
    <w:rsid w:val="00AE2D92"/>
  </w:style>
  <w:style w:type="character" w:customStyle="1" w:styleId="WW8Num5z7">
    <w:name w:val="WW8Num5z7"/>
    <w:rsid w:val="00AE2D92"/>
  </w:style>
  <w:style w:type="character" w:customStyle="1" w:styleId="WW8Num5z8">
    <w:name w:val="WW8Num5z8"/>
    <w:rsid w:val="00AE2D92"/>
  </w:style>
  <w:style w:type="character" w:customStyle="1" w:styleId="WW8Num6z1">
    <w:name w:val="WW8Num6z1"/>
    <w:rsid w:val="00AE2D92"/>
  </w:style>
  <w:style w:type="character" w:customStyle="1" w:styleId="WW8Num6z2">
    <w:name w:val="WW8Num6z2"/>
    <w:rsid w:val="00AE2D92"/>
  </w:style>
  <w:style w:type="character" w:customStyle="1" w:styleId="WW8Num6z3">
    <w:name w:val="WW8Num6z3"/>
    <w:rsid w:val="00AE2D92"/>
  </w:style>
  <w:style w:type="character" w:customStyle="1" w:styleId="WW8Num6z4">
    <w:name w:val="WW8Num6z4"/>
    <w:rsid w:val="00AE2D92"/>
  </w:style>
  <w:style w:type="character" w:customStyle="1" w:styleId="WW8Num6z5">
    <w:name w:val="WW8Num6z5"/>
    <w:rsid w:val="00AE2D92"/>
  </w:style>
  <w:style w:type="character" w:customStyle="1" w:styleId="WW8Num6z6">
    <w:name w:val="WW8Num6z6"/>
    <w:rsid w:val="00AE2D92"/>
  </w:style>
  <w:style w:type="character" w:customStyle="1" w:styleId="WW8Num6z7">
    <w:name w:val="WW8Num6z7"/>
    <w:rsid w:val="00AE2D92"/>
  </w:style>
  <w:style w:type="character" w:customStyle="1" w:styleId="WW8Num6z8">
    <w:name w:val="WW8Num6z8"/>
    <w:rsid w:val="00AE2D92"/>
  </w:style>
  <w:style w:type="character" w:customStyle="1" w:styleId="WW8Num7z1">
    <w:name w:val="WW8Num7z1"/>
    <w:rsid w:val="00AE2D92"/>
  </w:style>
  <w:style w:type="character" w:customStyle="1" w:styleId="WW8Num7z2">
    <w:name w:val="WW8Num7z2"/>
    <w:rsid w:val="00AE2D92"/>
  </w:style>
  <w:style w:type="character" w:customStyle="1" w:styleId="WW8Num7z3">
    <w:name w:val="WW8Num7z3"/>
    <w:rsid w:val="00AE2D92"/>
  </w:style>
  <w:style w:type="character" w:customStyle="1" w:styleId="WW8Num7z4">
    <w:name w:val="WW8Num7z4"/>
    <w:rsid w:val="00AE2D92"/>
  </w:style>
  <w:style w:type="character" w:customStyle="1" w:styleId="WW8Num7z5">
    <w:name w:val="WW8Num7z5"/>
    <w:rsid w:val="00AE2D92"/>
  </w:style>
  <w:style w:type="character" w:customStyle="1" w:styleId="WW8Num7z6">
    <w:name w:val="WW8Num7z6"/>
    <w:rsid w:val="00AE2D92"/>
  </w:style>
  <w:style w:type="character" w:customStyle="1" w:styleId="WW8Num7z7">
    <w:name w:val="WW8Num7z7"/>
    <w:rsid w:val="00AE2D92"/>
  </w:style>
  <w:style w:type="character" w:customStyle="1" w:styleId="WW8Num7z8">
    <w:name w:val="WW8Num7z8"/>
    <w:rsid w:val="00AE2D92"/>
  </w:style>
  <w:style w:type="character" w:customStyle="1" w:styleId="WW8Num10z1">
    <w:name w:val="WW8Num10z1"/>
    <w:rsid w:val="00AE2D92"/>
  </w:style>
  <w:style w:type="character" w:customStyle="1" w:styleId="WW8Num10z2">
    <w:name w:val="WW8Num10z2"/>
    <w:rsid w:val="00AE2D92"/>
  </w:style>
  <w:style w:type="character" w:customStyle="1" w:styleId="WW8Num10z3">
    <w:name w:val="WW8Num10z3"/>
    <w:rsid w:val="00AE2D92"/>
  </w:style>
  <w:style w:type="character" w:customStyle="1" w:styleId="WW8Num10z4">
    <w:name w:val="WW8Num10z4"/>
    <w:rsid w:val="00AE2D92"/>
  </w:style>
  <w:style w:type="character" w:customStyle="1" w:styleId="WW8Num10z5">
    <w:name w:val="WW8Num10z5"/>
    <w:rsid w:val="00AE2D92"/>
  </w:style>
  <w:style w:type="character" w:customStyle="1" w:styleId="WW8Num10z6">
    <w:name w:val="WW8Num10z6"/>
    <w:rsid w:val="00AE2D92"/>
  </w:style>
  <w:style w:type="character" w:customStyle="1" w:styleId="WW8Num10z7">
    <w:name w:val="WW8Num10z7"/>
    <w:rsid w:val="00AE2D92"/>
  </w:style>
  <w:style w:type="character" w:customStyle="1" w:styleId="WW8Num10z8">
    <w:name w:val="WW8Num10z8"/>
    <w:rsid w:val="00AE2D92"/>
  </w:style>
  <w:style w:type="character" w:customStyle="1" w:styleId="WW8Num11z1">
    <w:name w:val="WW8Num11z1"/>
    <w:rsid w:val="00AE2D92"/>
    <w:rPr>
      <w:rFonts w:ascii="Courier New" w:hAnsi="Courier New" w:cs="Courier New"/>
    </w:rPr>
  </w:style>
  <w:style w:type="character" w:customStyle="1" w:styleId="WW8Num11z3">
    <w:name w:val="WW8Num11z3"/>
    <w:rsid w:val="00AE2D92"/>
    <w:rPr>
      <w:rFonts w:ascii="Symbol" w:hAnsi="Symbol" w:cs="Symbol"/>
    </w:rPr>
  </w:style>
  <w:style w:type="character" w:customStyle="1" w:styleId="WW8Num13z1">
    <w:name w:val="WW8Num13z1"/>
    <w:rsid w:val="00AE2D92"/>
  </w:style>
  <w:style w:type="character" w:customStyle="1" w:styleId="WW8Num13z2">
    <w:name w:val="WW8Num13z2"/>
    <w:rsid w:val="00AE2D92"/>
  </w:style>
  <w:style w:type="character" w:customStyle="1" w:styleId="WW8Num13z3">
    <w:name w:val="WW8Num13z3"/>
    <w:rsid w:val="00AE2D92"/>
  </w:style>
  <w:style w:type="character" w:customStyle="1" w:styleId="WW8Num13z4">
    <w:name w:val="WW8Num13z4"/>
    <w:rsid w:val="00AE2D92"/>
  </w:style>
  <w:style w:type="character" w:customStyle="1" w:styleId="WW8Num13z5">
    <w:name w:val="WW8Num13z5"/>
    <w:rsid w:val="00AE2D92"/>
  </w:style>
  <w:style w:type="character" w:customStyle="1" w:styleId="WW8Num13z6">
    <w:name w:val="WW8Num13z6"/>
    <w:rsid w:val="00AE2D92"/>
  </w:style>
  <w:style w:type="character" w:customStyle="1" w:styleId="WW8Num13z7">
    <w:name w:val="WW8Num13z7"/>
    <w:rsid w:val="00AE2D92"/>
  </w:style>
  <w:style w:type="character" w:customStyle="1" w:styleId="WW8Num13z8">
    <w:name w:val="WW8Num13z8"/>
    <w:rsid w:val="00AE2D92"/>
  </w:style>
  <w:style w:type="character" w:customStyle="1" w:styleId="WW8Num14z1">
    <w:name w:val="WW8Num14z1"/>
    <w:rsid w:val="00AE2D92"/>
  </w:style>
  <w:style w:type="character" w:customStyle="1" w:styleId="WW8Num14z2">
    <w:name w:val="WW8Num14z2"/>
    <w:rsid w:val="00AE2D92"/>
  </w:style>
  <w:style w:type="character" w:customStyle="1" w:styleId="WW8Num14z3">
    <w:name w:val="WW8Num14z3"/>
    <w:rsid w:val="00AE2D92"/>
  </w:style>
  <w:style w:type="character" w:customStyle="1" w:styleId="WW8Num14z4">
    <w:name w:val="WW8Num14z4"/>
    <w:rsid w:val="00AE2D92"/>
  </w:style>
  <w:style w:type="character" w:customStyle="1" w:styleId="WW8Num14z5">
    <w:name w:val="WW8Num14z5"/>
    <w:rsid w:val="00AE2D92"/>
  </w:style>
  <w:style w:type="character" w:customStyle="1" w:styleId="WW8Num14z6">
    <w:name w:val="WW8Num14z6"/>
    <w:rsid w:val="00AE2D92"/>
  </w:style>
  <w:style w:type="character" w:customStyle="1" w:styleId="WW8Num14z7">
    <w:name w:val="WW8Num14z7"/>
    <w:rsid w:val="00AE2D92"/>
  </w:style>
  <w:style w:type="character" w:customStyle="1" w:styleId="WW8Num14z8">
    <w:name w:val="WW8Num14z8"/>
    <w:rsid w:val="00AE2D92"/>
  </w:style>
  <w:style w:type="character" w:customStyle="1" w:styleId="WW8Num15z1">
    <w:name w:val="WW8Num15z1"/>
    <w:rsid w:val="00AE2D92"/>
  </w:style>
  <w:style w:type="character" w:customStyle="1" w:styleId="WW8Num15z2">
    <w:name w:val="WW8Num15z2"/>
    <w:rsid w:val="00AE2D92"/>
  </w:style>
  <w:style w:type="character" w:customStyle="1" w:styleId="WW8Num15z3">
    <w:name w:val="WW8Num15z3"/>
    <w:rsid w:val="00AE2D92"/>
  </w:style>
  <w:style w:type="character" w:customStyle="1" w:styleId="WW8Num15z4">
    <w:name w:val="WW8Num15z4"/>
    <w:rsid w:val="00AE2D92"/>
  </w:style>
  <w:style w:type="character" w:customStyle="1" w:styleId="WW8Num15z5">
    <w:name w:val="WW8Num15z5"/>
    <w:rsid w:val="00AE2D92"/>
  </w:style>
  <w:style w:type="character" w:customStyle="1" w:styleId="WW8Num15z6">
    <w:name w:val="WW8Num15z6"/>
    <w:rsid w:val="00AE2D92"/>
  </w:style>
  <w:style w:type="character" w:customStyle="1" w:styleId="WW8Num15z7">
    <w:name w:val="WW8Num15z7"/>
    <w:rsid w:val="00AE2D92"/>
  </w:style>
  <w:style w:type="character" w:customStyle="1" w:styleId="WW8Num15z8">
    <w:name w:val="WW8Num15z8"/>
    <w:rsid w:val="00AE2D92"/>
  </w:style>
  <w:style w:type="character" w:customStyle="1" w:styleId="WW8Num16z1">
    <w:name w:val="WW8Num16z1"/>
    <w:rsid w:val="00AE2D92"/>
  </w:style>
  <w:style w:type="character" w:customStyle="1" w:styleId="WW8Num16z2">
    <w:name w:val="WW8Num16z2"/>
    <w:rsid w:val="00AE2D92"/>
  </w:style>
  <w:style w:type="character" w:customStyle="1" w:styleId="WW8Num16z3">
    <w:name w:val="WW8Num16z3"/>
    <w:rsid w:val="00AE2D92"/>
  </w:style>
  <w:style w:type="character" w:customStyle="1" w:styleId="WW8Num16z4">
    <w:name w:val="WW8Num16z4"/>
    <w:rsid w:val="00AE2D92"/>
  </w:style>
  <w:style w:type="character" w:customStyle="1" w:styleId="WW8Num16z5">
    <w:name w:val="WW8Num16z5"/>
    <w:rsid w:val="00AE2D92"/>
  </w:style>
  <w:style w:type="character" w:customStyle="1" w:styleId="WW8Num16z6">
    <w:name w:val="WW8Num16z6"/>
    <w:rsid w:val="00AE2D92"/>
  </w:style>
  <w:style w:type="character" w:customStyle="1" w:styleId="WW8Num16z7">
    <w:name w:val="WW8Num16z7"/>
    <w:rsid w:val="00AE2D92"/>
  </w:style>
  <w:style w:type="character" w:customStyle="1" w:styleId="WW8Num16z8">
    <w:name w:val="WW8Num16z8"/>
    <w:rsid w:val="00AE2D92"/>
  </w:style>
  <w:style w:type="character" w:customStyle="1" w:styleId="WW8Num17z1">
    <w:name w:val="WW8Num17z1"/>
    <w:rsid w:val="00AE2D92"/>
  </w:style>
  <w:style w:type="character" w:customStyle="1" w:styleId="WW8Num17z2">
    <w:name w:val="WW8Num17z2"/>
    <w:rsid w:val="00AE2D92"/>
  </w:style>
  <w:style w:type="character" w:customStyle="1" w:styleId="WW8Num17z3">
    <w:name w:val="WW8Num17z3"/>
    <w:rsid w:val="00AE2D92"/>
  </w:style>
  <w:style w:type="character" w:customStyle="1" w:styleId="WW8Num17z4">
    <w:name w:val="WW8Num17z4"/>
    <w:rsid w:val="00AE2D92"/>
  </w:style>
  <w:style w:type="character" w:customStyle="1" w:styleId="WW8Num17z5">
    <w:name w:val="WW8Num17z5"/>
    <w:rsid w:val="00AE2D92"/>
  </w:style>
  <w:style w:type="character" w:customStyle="1" w:styleId="WW8Num17z6">
    <w:name w:val="WW8Num17z6"/>
    <w:rsid w:val="00AE2D92"/>
  </w:style>
  <w:style w:type="character" w:customStyle="1" w:styleId="WW8Num17z7">
    <w:name w:val="WW8Num17z7"/>
    <w:rsid w:val="00AE2D92"/>
  </w:style>
  <w:style w:type="character" w:customStyle="1" w:styleId="WW8Num17z8">
    <w:name w:val="WW8Num17z8"/>
    <w:rsid w:val="00AE2D92"/>
  </w:style>
  <w:style w:type="character" w:customStyle="1" w:styleId="WW8Num19z1">
    <w:name w:val="WW8Num19z1"/>
    <w:rsid w:val="00AE2D92"/>
  </w:style>
  <w:style w:type="character" w:customStyle="1" w:styleId="WW8Num19z2">
    <w:name w:val="WW8Num19z2"/>
    <w:rsid w:val="00AE2D92"/>
  </w:style>
  <w:style w:type="character" w:customStyle="1" w:styleId="WW8Num19z3">
    <w:name w:val="WW8Num19z3"/>
    <w:rsid w:val="00AE2D92"/>
  </w:style>
  <w:style w:type="character" w:customStyle="1" w:styleId="WW8Num19z4">
    <w:name w:val="WW8Num19z4"/>
    <w:rsid w:val="00AE2D92"/>
  </w:style>
  <w:style w:type="character" w:customStyle="1" w:styleId="WW8Num19z5">
    <w:name w:val="WW8Num19z5"/>
    <w:rsid w:val="00AE2D92"/>
  </w:style>
  <w:style w:type="character" w:customStyle="1" w:styleId="WW8Num19z6">
    <w:name w:val="WW8Num19z6"/>
    <w:rsid w:val="00AE2D92"/>
  </w:style>
  <w:style w:type="character" w:customStyle="1" w:styleId="WW8Num19z7">
    <w:name w:val="WW8Num19z7"/>
    <w:rsid w:val="00AE2D92"/>
  </w:style>
  <w:style w:type="character" w:customStyle="1" w:styleId="WW8Num19z8">
    <w:name w:val="WW8Num19z8"/>
    <w:rsid w:val="00AE2D92"/>
  </w:style>
  <w:style w:type="character" w:customStyle="1" w:styleId="WW8Num20z1">
    <w:name w:val="WW8Num20z1"/>
    <w:rsid w:val="00AE2D92"/>
  </w:style>
  <w:style w:type="character" w:customStyle="1" w:styleId="WW8Num20z2">
    <w:name w:val="WW8Num20z2"/>
    <w:rsid w:val="00AE2D92"/>
  </w:style>
  <w:style w:type="character" w:customStyle="1" w:styleId="WW8Num20z3">
    <w:name w:val="WW8Num20z3"/>
    <w:rsid w:val="00AE2D92"/>
  </w:style>
  <w:style w:type="character" w:customStyle="1" w:styleId="WW8Num20z4">
    <w:name w:val="WW8Num20z4"/>
    <w:rsid w:val="00AE2D92"/>
  </w:style>
  <w:style w:type="character" w:customStyle="1" w:styleId="WW8Num20z5">
    <w:name w:val="WW8Num20z5"/>
    <w:rsid w:val="00AE2D92"/>
  </w:style>
  <w:style w:type="character" w:customStyle="1" w:styleId="WW8Num20z6">
    <w:name w:val="WW8Num20z6"/>
    <w:rsid w:val="00AE2D92"/>
  </w:style>
  <w:style w:type="character" w:customStyle="1" w:styleId="WW8Num20z7">
    <w:name w:val="WW8Num20z7"/>
    <w:rsid w:val="00AE2D92"/>
  </w:style>
  <w:style w:type="character" w:customStyle="1" w:styleId="WW8Num20z8">
    <w:name w:val="WW8Num20z8"/>
    <w:rsid w:val="00AE2D92"/>
  </w:style>
  <w:style w:type="character" w:customStyle="1" w:styleId="WW8Num22z1">
    <w:name w:val="WW8Num22z1"/>
    <w:rsid w:val="00AE2D92"/>
  </w:style>
  <w:style w:type="character" w:customStyle="1" w:styleId="WW8Num22z2">
    <w:name w:val="WW8Num22z2"/>
    <w:rsid w:val="00AE2D92"/>
  </w:style>
  <w:style w:type="character" w:customStyle="1" w:styleId="WW8Num22z3">
    <w:name w:val="WW8Num22z3"/>
    <w:rsid w:val="00AE2D92"/>
  </w:style>
  <w:style w:type="character" w:customStyle="1" w:styleId="WW8Num22z4">
    <w:name w:val="WW8Num22z4"/>
    <w:rsid w:val="00AE2D92"/>
  </w:style>
  <w:style w:type="character" w:customStyle="1" w:styleId="WW8Num22z5">
    <w:name w:val="WW8Num22z5"/>
    <w:rsid w:val="00AE2D92"/>
  </w:style>
  <w:style w:type="character" w:customStyle="1" w:styleId="WW8Num22z6">
    <w:name w:val="WW8Num22z6"/>
    <w:rsid w:val="00AE2D92"/>
  </w:style>
  <w:style w:type="character" w:customStyle="1" w:styleId="WW8Num22z7">
    <w:name w:val="WW8Num22z7"/>
    <w:rsid w:val="00AE2D92"/>
  </w:style>
  <w:style w:type="character" w:customStyle="1" w:styleId="WW8Num22z8">
    <w:name w:val="WW8Num22z8"/>
    <w:rsid w:val="00AE2D92"/>
  </w:style>
  <w:style w:type="character" w:customStyle="1" w:styleId="WW8Num23z1">
    <w:name w:val="WW8Num23z1"/>
    <w:rsid w:val="00AE2D92"/>
  </w:style>
  <w:style w:type="character" w:customStyle="1" w:styleId="WW8Num23z2">
    <w:name w:val="WW8Num23z2"/>
    <w:rsid w:val="00AE2D92"/>
  </w:style>
  <w:style w:type="character" w:customStyle="1" w:styleId="WW8Num23z3">
    <w:name w:val="WW8Num23z3"/>
    <w:rsid w:val="00AE2D92"/>
  </w:style>
  <w:style w:type="character" w:customStyle="1" w:styleId="WW8Num23z4">
    <w:name w:val="WW8Num23z4"/>
    <w:rsid w:val="00AE2D92"/>
  </w:style>
  <w:style w:type="character" w:customStyle="1" w:styleId="WW8Num23z5">
    <w:name w:val="WW8Num23z5"/>
    <w:rsid w:val="00AE2D92"/>
  </w:style>
  <w:style w:type="character" w:customStyle="1" w:styleId="WW8Num23z6">
    <w:name w:val="WW8Num23z6"/>
    <w:rsid w:val="00AE2D92"/>
  </w:style>
  <w:style w:type="character" w:customStyle="1" w:styleId="WW8Num23z7">
    <w:name w:val="WW8Num23z7"/>
    <w:rsid w:val="00AE2D92"/>
  </w:style>
  <w:style w:type="character" w:customStyle="1" w:styleId="WW8Num23z8">
    <w:name w:val="WW8Num23z8"/>
    <w:rsid w:val="00AE2D92"/>
  </w:style>
  <w:style w:type="character" w:customStyle="1" w:styleId="WW8Num26z1">
    <w:name w:val="WW8Num26z1"/>
    <w:rsid w:val="00AE2D92"/>
  </w:style>
  <w:style w:type="character" w:customStyle="1" w:styleId="WW8Num26z2">
    <w:name w:val="WW8Num26z2"/>
    <w:rsid w:val="00AE2D92"/>
  </w:style>
  <w:style w:type="character" w:customStyle="1" w:styleId="WW8Num26z3">
    <w:name w:val="WW8Num26z3"/>
    <w:rsid w:val="00AE2D92"/>
  </w:style>
  <w:style w:type="character" w:customStyle="1" w:styleId="WW8Num26z4">
    <w:name w:val="WW8Num26z4"/>
    <w:rsid w:val="00AE2D92"/>
  </w:style>
  <w:style w:type="character" w:customStyle="1" w:styleId="WW8Num26z5">
    <w:name w:val="WW8Num26z5"/>
    <w:rsid w:val="00AE2D92"/>
  </w:style>
  <w:style w:type="character" w:customStyle="1" w:styleId="WW8Num26z6">
    <w:name w:val="WW8Num26z6"/>
    <w:rsid w:val="00AE2D92"/>
  </w:style>
  <w:style w:type="character" w:customStyle="1" w:styleId="WW8Num26z7">
    <w:name w:val="WW8Num26z7"/>
    <w:rsid w:val="00AE2D92"/>
  </w:style>
  <w:style w:type="character" w:customStyle="1" w:styleId="WW8Num26z8">
    <w:name w:val="WW8Num26z8"/>
    <w:rsid w:val="00AE2D92"/>
  </w:style>
  <w:style w:type="character" w:customStyle="1" w:styleId="WW8Num27z1">
    <w:name w:val="WW8Num27z1"/>
    <w:rsid w:val="00AE2D92"/>
  </w:style>
  <w:style w:type="character" w:customStyle="1" w:styleId="WW8Num27z2">
    <w:name w:val="WW8Num27z2"/>
    <w:rsid w:val="00AE2D92"/>
  </w:style>
  <w:style w:type="character" w:customStyle="1" w:styleId="WW8Num27z3">
    <w:name w:val="WW8Num27z3"/>
    <w:rsid w:val="00AE2D92"/>
  </w:style>
  <w:style w:type="character" w:customStyle="1" w:styleId="WW8Num27z4">
    <w:name w:val="WW8Num27z4"/>
    <w:rsid w:val="00AE2D92"/>
  </w:style>
  <w:style w:type="character" w:customStyle="1" w:styleId="WW8Num27z5">
    <w:name w:val="WW8Num27z5"/>
    <w:rsid w:val="00AE2D92"/>
  </w:style>
  <w:style w:type="character" w:customStyle="1" w:styleId="WW8Num27z6">
    <w:name w:val="WW8Num27z6"/>
    <w:rsid w:val="00AE2D92"/>
  </w:style>
  <w:style w:type="character" w:customStyle="1" w:styleId="WW8Num27z7">
    <w:name w:val="WW8Num27z7"/>
    <w:rsid w:val="00AE2D92"/>
  </w:style>
  <w:style w:type="character" w:customStyle="1" w:styleId="WW8Num27z8">
    <w:name w:val="WW8Num27z8"/>
    <w:rsid w:val="00AE2D92"/>
  </w:style>
  <w:style w:type="character" w:customStyle="1" w:styleId="WW8Num28z1">
    <w:name w:val="WW8Num28z1"/>
    <w:rsid w:val="00AE2D92"/>
  </w:style>
  <w:style w:type="character" w:customStyle="1" w:styleId="WW8Num28z2">
    <w:name w:val="WW8Num28z2"/>
    <w:rsid w:val="00AE2D92"/>
  </w:style>
  <w:style w:type="character" w:customStyle="1" w:styleId="WW8Num28z3">
    <w:name w:val="WW8Num28z3"/>
    <w:rsid w:val="00AE2D92"/>
  </w:style>
  <w:style w:type="character" w:customStyle="1" w:styleId="WW8Num28z4">
    <w:name w:val="WW8Num28z4"/>
    <w:rsid w:val="00AE2D92"/>
  </w:style>
  <w:style w:type="character" w:customStyle="1" w:styleId="WW8Num28z5">
    <w:name w:val="WW8Num28z5"/>
    <w:rsid w:val="00AE2D92"/>
  </w:style>
  <w:style w:type="character" w:customStyle="1" w:styleId="WW8Num28z6">
    <w:name w:val="WW8Num28z6"/>
    <w:rsid w:val="00AE2D92"/>
  </w:style>
  <w:style w:type="character" w:customStyle="1" w:styleId="WW8Num28z7">
    <w:name w:val="WW8Num28z7"/>
    <w:rsid w:val="00AE2D92"/>
  </w:style>
  <w:style w:type="character" w:customStyle="1" w:styleId="WW8Num28z8">
    <w:name w:val="WW8Num28z8"/>
    <w:rsid w:val="00AE2D92"/>
  </w:style>
  <w:style w:type="character" w:customStyle="1" w:styleId="WW8Num29z1">
    <w:name w:val="WW8Num29z1"/>
    <w:rsid w:val="00AE2D92"/>
  </w:style>
  <w:style w:type="character" w:customStyle="1" w:styleId="WW8Num29z2">
    <w:name w:val="WW8Num29z2"/>
    <w:rsid w:val="00AE2D92"/>
  </w:style>
  <w:style w:type="character" w:customStyle="1" w:styleId="WW8Num29z3">
    <w:name w:val="WW8Num29z3"/>
    <w:rsid w:val="00AE2D92"/>
  </w:style>
  <w:style w:type="character" w:customStyle="1" w:styleId="WW8Num29z4">
    <w:name w:val="WW8Num29z4"/>
    <w:rsid w:val="00AE2D92"/>
  </w:style>
  <w:style w:type="character" w:customStyle="1" w:styleId="WW8Num29z5">
    <w:name w:val="WW8Num29z5"/>
    <w:rsid w:val="00AE2D92"/>
  </w:style>
  <w:style w:type="character" w:customStyle="1" w:styleId="WW8Num29z6">
    <w:name w:val="WW8Num29z6"/>
    <w:rsid w:val="00AE2D92"/>
  </w:style>
  <w:style w:type="character" w:customStyle="1" w:styleId="WW8Num29z7">
    <w:name w:val="WW8Num29z7"/>
    <w:rsid w:val="00AE2D92"/>
  </w:style>
  <w:style w:type="character" w:customStyle="1" w:styleId="WW8Num29z8">
    <w:name w:val="WW8Num29z8"/>
    <w:rsid w:val="00AE2D92"/>
  </w:style>
  <w:style w:type="character" w:customStyle="1" w:styleId="WW8Num30z1">
    <w:name w:val="WW8Num30z1"/>
    <w:rsid w:val="00AE2D92"/>
  </w:style>
  <w:style w:type="character" w:customStyle="1" w:styleId="WW8Num30z2">
    <w:name w:val="WW8Num30z2"/>
    <w:rsid w:val="00AE2D92"/>
  </w:style>
  <w:style w:type="character" w:customStyle="1" w:styleId="WW8Num30z3">
    <w:name w:val="WW8Num30z3"/>
    <w:rsid w:val="00AE2D92"/>
  </w:style>
  <w:style w:type="character" w:customStyle="1" w:styleId="WW8Num30z4">
    <w:name w:val="WW8Num30z4"/>
    <w:rsid w:val="00AE2D92"/>
  </w:style>
  <w:style w:type="character" w:customStyle="1" w:styleId="WW8Num30z5">
    <w:name w:val="WW8Num30z5"/>
    <w:rsid w:val="00AE2D92"/>
  </w:style>
  <w:style w:type="character" w:customStyle="1" w:styleId="WW8Num30z6">
    <w:name w:val="WW8Num30z6"/>
    <w:rsid w:val="00AE2D92"/>
  </w:style>
  <w:style w:type="character" w:customStyle="1" w:styleId="WW8Num30z7">
    <w:name w:val="WW8Num30z7"/>
    <w:rsid w:val="00AE2D92"/>
  </w:style>
  <w:style w:type="character" w:customStyle="1" w:styleId="WW8Num30z8">
    <w:name w:val="WW8Num30z8"/>
    <w:rsid w:val="00AE2D92"/>
  </w:style>
  <w:style w:type="character" w:customStyle="1" w:styleId="WW8Num31z1">
    <w:name w:val="WW8Num31z1"/>
    <w:rsid w:val="00AE2D92"/>
    <w:rPr>
      <w:rFonts w:ascii="Courier New" w:hAnsi="Courier New" w:cs="Wingdings"/>
    </w:rPr>
  </w:style>
  <w:style w:type="character" w:customStyle="1" w:styleId="WW8Num31z3">
    <w:name w:val="WW8Num31z3"/>
    <w:rsid w:val="00AE2D92"/>
    <w:rPr>
      <w:rFonts w:ascii="Symbol" w:hAnsi="Symbol" w:cs="Symbol"/>
    </w:rPr>
  </w:style>
  <w:style w:type="character" w:customStyle="1" w:styleId="WW8Num32z1">
    <w:name w:val="WW8Num32z1"/>
    <w:rsid w:val="00AE2D92"/>
  </w:style>
  <w:style w:type="character" w:customStyle="1" w:styleId="WW8Num32z2">
    <w:name w:val="WW8Num32z2"/>
    <w:rsid w:val="00AE2D92"/>
  </w:style>
  <w:style w:type="character" w:customStyle="1" w:styleId="WW8Num32z3">
    <w:name w:val="WW8Num32z3"/>
    <w:rsid w:val="00AE2D92"/>
  </w:style>
  <w:style w:type="character" w:customStyle="1" w:styleId="WW8Num32z4">
    <w:name w:val="WW8Num32z4"/>
    <w:rsid w:val="00AE2D92"/>
  </w:style>
  <w:style w:type="character" w:customStyle="1" w:styleId="WW8Num32z5">
    <w:name w:val="WW8Num32z5"/>
    <w:rsid w:val="00AE2D92"/>
  </w:style>
  <w:style w:type="character" w:customStyle="1" w:styleId="WW8Num32z6">
    <w:name w:val="WW8Num32z6"/>
    <w:rsid w:val="00AE2D92"/>
  </w:style>
  <w:style w:type="character" w:customStyle="1" w:styleId="WW8Num32z7">
    <w:name w:val="WW8Num32z7"/>
    <w:rsid w:val="00AE2D92"/>
  </w:style>
  <w:style w:type="character" w:customStyle="1" w:styleId="WW8Num32z8">
    <w:name w:val="WW8Num32z8"/>
    <w:rsid w:val="00AE2D92"/>
  </w:style>
  <w:style w:type="character" w:customStyle="1" w:styleId="WW8Num33z1">
    <w:name w:val="WW8Num33z1"/>
    <w:rsid w:val="00AE2D92"/>
  </w:style>
  <w:style w:type="character" w:customStyle="1" w:styleId="WW8Num33z2">
    <w:name w:val="WW8Num33z2"/>
    <w:rsid w:val="00AE2D92"/>
  </w:style>
  <w:style w:type="character" w:customStyle="1" w:styleId="WW8Num33z3">
    <w:name w:val="WW8Num33z3"/>
    <w:rsid w:val="00AE2D92"/>
  </w:style>
  <w:style w:type="character" w:customStyle="1" w:styleId="WW8Num33z4">
    <w:name w:val="WW8Num33z4"/>
    <w:rsid w:val="00AE2D92"/>
  </w:style>
  <w:style w:type="character" w:customStyle="1" w:styleId="WW8Num33z5">
    <w:name w:val="WW8Num33z5"/>
    <w:rsid w:val="00AE2D92"/>
  </w:style>
  <w:style w:type="character" w:customStyle="1" w:styleId="WW8Num33z6">
    <w:name w:val="WW8Num33z6"/>
    <w:rsid w:val="00AE2D92"/>
  </w:style>
  <w:style w:type="character" w:customStyle="1" w:styleId="WW8Num33z7">
    <w:name w:val="WW8Num33z7"/>
    <w:rsid w:val="00AE2D92"/>
  </w:style>
  <w:style w:type="character" w:customStyle="1" w:styleId="WW8Num33z8">
    <w:name w:val="WW8Num33z8"/>
    <w:rsid w:val="00AE2D92"/>
  </w:style>
  <w:style w:type="character" w:customStyle="1" w:styleId="WW8Num34z1">
    <w:name w:val="WW8Num34z1"/>
    <w:rsid w:val="00AE2D92"/>
  </w:style>
  <w:style w:type="character" w:customStyle="1" w:styleId="WW8Num34z2">
    <w:name w:val="WW8Num34z2"/>
    <w:rsid w:val="00AE2D92"/>
  </w:style>
  <w:style w:type="character" w:customStyle="1" w:styleId="WW8Num34z3">
    <w:name w:val="WW8Num34z3"/>
    <w:rsid w:val="00AE2D92"/>
  </w:style>
  <w:style w:type="character" w:customStyle="1" w:styleId="WW8Num34z4">
    <w:name w:val="WW8Num34z4"/>
    <w:rsid w:val="00AE2D92"/>
  </w:style>
  <w:style w:type="character" w:customStyle="1" w:styleId="WW8Num34z5">
    <w:name w:val="WW8Num34z5"/>
    <w:rsid w:val="00AE2D92"/>
  </w:style>
  <w:style w:type="character" w:customStyle="1" w:styleId="WW8Num34z6">
    <w:name w:val="WW8Num34z6"/>
    <w:rsid w:val="00AE2D92"/>
  </w:style>
  <w:style w:type="character" w:customStyle="1" w:styleId="WW8Num34z7">
    <w:name w:val="WW8Num34z7"/>
    <w:rsid w:val="00AE2D92"/>
  </w:style>
  <w:style w:type="character" w:customStyle="1" w:styleId="WW8Num34z8">
    <w:name w:val="WW8Num34z8"/>
    <w:rsid w:val="00AE2D92"/>
  </w:style>
  <w:style w:type="character" w:customStyle="1" w:styleId="WW8Num35z1">
    <w:name w:val="WW8Num35z1"/>
    <w:rsid w:val="00AE2D92"/>
    <w:rPr>
      <w:sz w:val="22"/>
      <w:szCs w:val="22"/>
    </w:rPr>
  </w:style>
  <w:style w:type="character" w:customStyle="1" w:styleId="WW8Num35z2">
    <w:name w:val="WW8Num35z2"/>
    <w:rsid w:val="00AE2D92"/>
  </w:style>
  <w:style w:type="character" w:customStyle="1" w:styleId="WW8Num35z3">
    <w:name w:val="WW8Num35z3"/>
    <w:rsid w:val="00AE2D92"/>
  </w:style>
  <w:style w:type="character" w:customStyle="1" w:styleId="WW8Num35z4">
    <w:name w:val="WW8Num35z4"/>
    <w:rsid w:val="00AE2D92"/>
  </w:style>
  <w:style w:type="character" w:customStyle="1" w:styleId="WW8Num35z5">
    <w:name w:val="WW8Num35z5"/>
    <w:rsid w:val="00AE2D92"/>
  </w:style>
  <w:style w:type="character" w:customStyle="1" w:styleId="WW8Num35z6">
    <w:name w:val="WW8Num35z6"/>
    <w:rsid w:val="00AE2D92"/>
  </w:style>
  <w:style w:type="character" w:customStyle="1" w:styleId="WW8Num35z7">
    <w:name w:val="WW8Num35z7"/>
    <w:rsid w:val="00AE2D92"/>
  </w:style>
  <w:style w:type="character" w:customStyle="1" w:styleId="WW8Num35z8">
    <w:name w:val="WW8Num35z8"/>
    <w:rsid w:val="00AE2D92"/>
  </w:style>
  <w:style w:type="character" w:customStyle="1" w:styleId="WW8Num36z1">
    <w:name w:val="WW8Num36z1"/>
    <w:rsid w:val="00AE2D92"/>
  </w:style>
  <w:style w:type="character" w:customStyle="1" w:styleId="WW8Num36z2">
    <w:name w:val="WW8Num36z2"/>
    <w:rsid w:val="00AE2D92"/>
  </w:style>
  <w:style w:type="character" w:customStyle="1" w:styleId="WW8Num36z3">
    <w:name w:val="WW8Num36z3"/>
    <w:rsid w:val="00AE2D92"/>
  </w:style>
  <w:style w:type="character" w:customStyle="1" w:styleId="WW8Num36z4">
    <w:name w:val="WW8Num36z4"/>
    <w:rsid w:val="00AE2D92"/>
  </w:style>
  <w:style w:type="character" w:customStyle="1" w:styleId="WW8Num36z5">
    <w:name w:val="WW8Num36z5"/>
    <w:rsid w:val="00AE2D92"/>
  </w:style>
  <w:style w:type="character" w:customStyle="1" w:styleId="WW8Num36z6">
    <w:name w:val="WW8Num36z6"/>
    <w:rsid w:val="00AE2D92"/>
  </w:style>
  <w:style w:type="character" w:customStyle="1" w:styleId="WW8Num36z7">
    <w:name w:val="WW8Num36z7"/>
    <w:rsid w:val="00AE2D92"/>
  </w:style>
  <w:style w:type="character" w:customStyle="1" w:styleId="WW8Num36z8">
    <w:name w:val="WW8Num36z8"/>
    <w:rsid w:val="00AE2D92"/>
  </w:style>
  <w:style w:type="character" w:customStyle="1" w:styleId="TekstpodstawowyZnak2">
    <w:name w:val="Tekst podstawowy Znak2"/>
    <w:rsid w:val="00AE2D92"/>
    <w:rPr>
      <w:sz w:val="24"/>
      <w:szCs w:val="24"/>
      <w:lang w:val="pl-PL" w:bidi="ar-SA"/>
    </w:rPr>
  </w:style>
  <w:style w:type="character" w:customStyle="1" w:styleId="Znakiprzypiswdolnych">
    <w:name w:val="Znaki przypisów dolnych"/>
    <w:rsid w:val="00AE2D92"/>
    <w:rPr>
      <w:vertAlign w:val="superscript"/>
    </w:rPr>
  </w:style>
  <w:style w:type="character" w:customStyle="1" w:styleId="KlasaBZnak">
    <w:name w:val="KlasaB Znak"/>
    <w:rsid w:val="00AE2D92"/>
    <w:rPr>
      <w:b/>
      <w:sz w:val="22"/>
      <w:szCs w:val="22"/>
      <w:lang w:val="pl-PL" w:bidi="ar-SA"/>
    </w:rPr>
  </w:style>
  <w:style w:type="character" w:styleId="UyteHipercze">
    <w:name w:val="FollowedHyperlink"/>
    <w:uiPriority w:val="99"/>
    <w:locked/>
    <w:rsid w:val="00AE2D92"/>
    <w:rPr>
      <w:color w:val="800080"/>
      <w:u w:val="single"/>
    </w:rPr>
  </w:style>
  <w:style w:type="character" w:customStyle="1" w:styleId="Odwoaniedokomentarza1">
    <w:name w:val="Odwołanie do komentarza1"/>
    <w:rsid w:val="00AE2D92"/>
    <w:rPr>
      <w:sz w:val="16"/>
      <w:szCs w:val="16"/>
    </w:rPr>
  </w:style>
  <w:style w:type="character" w:customStyle="1" w:styleId="ZnakZnak15">
    <w:name w:val="Znak Znak15"/>
    <w:rsid w:val="00AE2D92"/>
    <w:rPr>
      <w:lang w:val="pl-PL" w:bidi="ar-SA"/>
    </w:rPr>
  </w:style>
  <w:style w:type="character" w:customStyle="1" w:styleId="FootnoteTextChar">
    <w:name w:val="Footnote Text Char"/>
    <w:rsid w:val="00AE2D92"/>
    <w:rPr>
      <w:rFonts w:cs="Times New Roman"/>
      <w:lang w:val="pl-PL" w:bidi="ar-SA"/>
    </w:rPr>
  </w:style>
  <w:style w:type="character" w:customStyle="1" w:styleId="FontStyle18">
    <w:name w:val="Font Style18"/>
    <w:rsid w:val="00AE2D92"/>
    <w:rPr>
      <w:rFonts w:ascii="MS Gothic" w:eastAsia="MS Gothic" w:hAnsi="MS Gothic" w:cs="MS Gothic"/>
      <w:spacing w:val="-10"/>
      <w:sz w:val="20"/>
      <w:szCs w:val="20"/>
    </w:rPr>
  </w:style>
  <w:style w:type="character" w:customStyle="1" w:styleId="FontStyle22">
    <w:name w:val="Font Style22"/>
    <w:rsid w:val="00AE2D92"/>
    <w:rPr>
      <w:rFonts w:ascii="MS Gothic" w:eastAsia="MS Gothic" w:hAnsi="MS Gothic" w:cs="MS Gothic"/>
      <w:sz w:val="20"/>
      <w:szCs w:val="20"/>
    </w:rPr>
  </w:style>
  <w:style w:type="character" w:customStyle="1" w:styleId="Znakiprzypiswkocowych">
    <w:name w:val="Znaki przypisów końcowych"/>
    <w:rsid w:val="00AE2D92"/>
    <w:rPr>
      <w:vertAlign w:val="superscript"/>
    </w:rPr>
  </w:style>
  <w:style w:type="character" w:customStyle="1" w:styleId="WW-Znakiprzypiswkocowych">
    <w:name w:val="WW-Znaki przypisów końcowych"/>
    <w:rsid w:val="00AE2D92"/>
  </w:style>
  <w:style w:type="paragraph" w:customStyle="1" w:styleId="Nagwek10">
    <w:name w:val="Nagłówek1"/>
    <w:basedOn w:val="Normalny"/>
    <w:next w:val="Tekstpodstawowy"/>
    <w:rsid w:val="00AE2D92"/>
    <w:pPr>
      <w:suppressAutoHyphens/>
      <w:jc w:val="center"/>
    </w:pPr>
    <w:rPr>
      <w:b/>
      <w:bCs/>
      <w:lang w:eastAsia="zh-CN"/>
    </w:rPr>
  </w:style>
  <w:style w:type="character" w:customStyle="1" w:styleId="TekstpodstawowyZnak3">
    <w:name w:val="Tekst podstawowy Znak3"/>
    <w:basedOn w:val="Domylnaczcionkaakapitu"/>
    <w:rsid w:val="00AE2D92"/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Indeks">
    <w:name w:val="Indeks"/>
    <w:basedOn w:val="Normalny"/>
    <w:rsid w:val="00AE2D92"/>
    <w:pPr>
      <w:suppressLineNumbers/>
      <w:suppressAutoHyphens/>
    </w:pPr>
    <w:rPr>
      <w:rFonts w:cs="Arial"/>
      <w:lang w:eastAsia="zh-CN"/>
    </w:rPr>
  </w:style>
  <w:style w:type="paragraph" w:customStyle="1" w:styleId="Tekstpodstawowywcity21">
    <w:name w:val="Tekst podstawowy wcięty 21"/>
    <w:basedOn w:val="Normalny"/>
    <w:rsid w:val="00AE2D92"/>
    <w:pPr>
      <w:suppressAutoHyphens/>
      <w:ind w:left="357"/>
    </w:pPr>
    <w:rPr>
      <w:sz w:val="28"/>
      <w:lang w:eastAsia="zh-CN"/>
    </w:rPr>
  </w:style>
  <w:style w:type="paragraph" w:customStyle="1" w:styleId="Tekstblokowy1">
    <w:name w:val="Tekst blokowy1"/>
    <w:basedOn w:val="Normalny"/>
    <w:rsid w:val="00AE2D92"/>
    <w:pPr>
      <w:suppressAutoHyphens/>
      <w:ind w:left="540" w:right="792" w:firstLine="168"/>
    </w:pPr>
    <w:rPr>
      <w:lang w:eastAsia="zh-CN"/>
    </w:rPr>
  </w:style>
  <w:style w:type="paragraph" w:customStyle="1" w:styleId="myliniki">
    <w:name w:val="myśliniki"/>
    <w:basedOn w:val="Normalny"/>
    <w:rsid w:val="00AE2D92"/>
    <w:pPr>
      <w:tabs>
        <w:tab w:val="left" w:pos="1080"/>
      </w:tabs>
      <w:suppressAutoHyphens/>
      <w:ind w:left="1080" w:hanging="360"/>
      <w:jc w:val="both"/>
    </w:pPr>
    <w:rPr>
      <w:sz w:val="22"/>
      <w:szCs w:val="22"/>
      <w:lang w:eastAsia="zh-CN"/>
    </w:rPr>
  </w:style>
  <w:style w:type="paragraph" w:customStyle="1" w:styleId="KlasaB">
    <w:name w:val="KlasaB"/>
    <w:basedOn w:val="Normalny"/>
    <w:rsid w:val="00AE2D92"/>
    <w:pPr>
      <w:tabs>
        <w:tab w:val="left" w:pos="709"/>
      </w:tabs>
      <w:suppressAutoHyphens/>
      <w:ind w:left="697" w:hanging="340"/>
      <w:jc w:val="both"/>
    </w:pPr>
    <w:rPr>
      <w:b/>
      <w:sz w:val="22"/>
      <w:szCs w:val="22"/>
      <w:lang w:eastAsia="zh-CN"/>
    </w:rPr>
  </w:style>
  <w:style w:type="paragraph" w:customStyle="1" w:styleId="KlasaA">
    <w:name w:val="KlasaA"/>
    <w:basedOn w:val="Normalny"/>
    <w:rsid w:val="00AE2D92"/>
    <w:pPr>
      <w:tabs>
        <w:tab w:val="left" w:pos="360"/>
        <w:tab w:val="left" w:pos="567"/>
      </w:tabs>
      <w:suppressAutoHyphens/>
      <w:spacing w:before="240" w:after="120"/>
      <w:ind w:left="360" w:hanging="360"/>
      <w:jc w:val="both"/>
    </w:pPr>
    <w:rPr>
      <w:b/>
      <w:bCs/>
      <w:sz w:val="22"/>
      <w:szCs w:val="22"/>
      <w:lang w:eastAsia="zh-CN"/>
    </w:rPr>
  </w:style>
  <w:style w:type="paragraph" w:customStyle="1" w:styleId="ust">
    <w:name w:val="ust"/>
    <w:rsid w:val="00AE2D92"/>
    <w:pPr>
      <w:suppressAutoHyphens/>
      <w:spacing w:before="60" w:after="60"/>
      <w:ind w:left="426" w:hanging="284"/>
      <w:jc w:val="both"/>
    </w:pPr>
    <w:rPr>
      <w:rFonts w:ascii="Times New Roman" w:hAnsi="Times New Roman"/>
      <w:sz w:val="24"/>
      <w:lang w:eastAsia="zh-CN"/>
    </w:rPr>
  </w:style>
  <w:style w:type="paragraph" w:customStyle="1" w:styleId="Tekstkomentarza1">
    <w:name w:val="Tekst komentarza1"/>
    <w:basedOn w:val="Normalny"/>
    <w:rsid w:val="00AE2D92"/>
    <w:pPr>
      <w:suppressAutoHyphens/>
    </w:pPr>
    <w:rPr>
      <w:sz w:val="20"/>
      <w:szCs w:val="20"/>
      <w:lang w:eastAsia="zh-CN"/>
    </w:rPr>
  </w:style>
  <w:style w:type="paragraph" w:customStyle="1" w:styleId="FR2">
    <w:name w:val="FR2"/>
    <w:rsid w:val="00AE2D92"/>
    <w:pPr>
      <w:widowControl w:val="0"/>
      <w:suppressAutoHyphens/>
      <w:autoSpaceDE w:val="0"/>
      <w:spacing w:before="380"/>
      <w:ind w:left="1400" w:hanging="700"/>
    </w:pPr>
    <w:rPr>
      <w:rFonts w:ascii="Times New Roman" w:hAnsi="Times New Roman"/>
      <w:sz w:val="28"/>
      <w:szCs w:val="28"/>
      <w:lang w:eastAsia="zh-CN"/>
    </w:rPr>
  </w:style>
  <w:style w:type="paragraph" w:customStyle="1" w:styleId="FR3">
    <w:name w:val="FR3"/>
    <w:rsid w:val="00AE2D92"/>
    <w:pPr>
      <w:widowControl w:val="0"/>
      <w:suppressAutoHyphens/>
      <w:autoSpaceDE w:val="0"/>
      <w:spacing w:before="60"/>
      <w:jc w:val="right"/>
    </w:pPr>
    <w:rPr>
      <w:rFonts w:ascii="Times New Roman" w:hAnsi="Times New Roman"/>
      <w:sz w:val="18"/>
      <w:szCs w:val="18"/>
      <w:lang w:eastAsia="zh-CN"/>
    </w:rPr>
  </w:style>
  <w:style w:type="paragraph" w:customStyle="1" w:styleId="FR4">
    <w:name w:val="FR4"/>
    <w:rsid w:val="00AE2D92"/>
    <w:pPr>
      <w:widowControl w:val="0"/>
      <w:suppressAutoHyphens/>
      <w:autoSpaceDE w:val="0"/>
      <w:spacing w:line="480" w:lineRule="auto"/>
      <w:ind w:right="6400"/>
      <w:jc w:val="center"/>
    </w:pPr>
    <w:rPr>
      <w:rFonts w:ascii="Arial" w:hAnsi="Arial" w:cs="Arial"/>
      <w:i/>
      <w:iCs/>
      <w:sz w:val="16"/>
      <w:szCs w:val="16"/>
      <w:lang w:eastAsia="zh-CN"/>
    </w:rPr>
  </w:style>
  <w:style w:type="paragraph" w:customStyle="1" w:styleId="pkt">
    <w:name w:val="pkt"/>
    <w:basedOn w:val="Normalny"/>
    <w:rsid w:val="00AE2D92"/>
    <w:pPr>
      <w:suppressAutoHyphens/>
      <w:spacing w:before="60" w:after="60"/>
      <w:ind w:left="851" w:hanging="295"/>
      <w:jc w:val="both"/>
    </w:pPr>
    <w:rPr>
      <w:lang w:eastAsia="zh-CN"/>
    </w:rPr>
  </w:style>
  <w:style w:type="paragraph" w:customStyle="1" w:styleId="Styl117">
    <w:name w:val="Styl 1.1.7."/>
    <w:basedOn w:val="Normalny"/>
    <w:rsid w:val="00AE2D92"/>
    <w:pPr>
      <w:suppressAutoHyphens/>
      <w:spacing w:after="120"/>
      <w:jc w:val="both"/>
    </w:pPr>
    <w:rPr>
      <w:szCs w:val="20"/>
      <w:lang w:eastAsia="zh-CN"/>
    </w:rPr>
  </w:style>
  <w:style w:type="paragraph" w:customStyle="1" w:styleId="Zwykytekst1">
    <w:name w:val="Zwykły tekst1"/>
    <w:basedOn w:val="Normalny"/>
    <w:rsid w:val="00AE2D92"/>
    <w:pPr>
      <w:suppressAutoHyphens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standardowy0">
    <w:name w:val="standardowy"/>
    <w:basedOn w:val="Normalny"/>
    <w:rsid w:val="00AE2D92"/>
    <w:pPr>
      <w:suppressAutoHyphens/>
      <w:jc w:val="both"/>
    </w:pPr>
    <w:rPr>
      <w:szCs w:val="20"/>
      <w:lang w:eastAsia="zh-CN"/>
    </w:rPr>
  </w:style>
  <w:style w:type="paragraph" w:customStyle="1" w:styleId="Styla">
    <w:name w:val="Styl a)"/>
    <w:basedOn w:val="Normalny"/>
    <w:rsid w:val="00AE2D92"/>
    <w:pPr>
      <w:suppressAutoHyphens/>
      <w:spacing w:after="120"/>
      <w:jc w:val="both"/>
    </w:pPr>
    <w:rPr>
      <w:szCs w:val="20"/>
      <w:lang w:eastAsia="zh-CN"/>
    </w:rPr>
  </w:style>
  <w:style w:type="paragraph" w:customStyle="1" w:styleId="tytu0">
    <w:name w:val="tytuł"/>
    <w:basedOn w:val="Normalny"/>
    <w:rsid w:val="00AE2D92"/>
    <w:pPr>
      <w:keepNext/>
      <w:suppressLineNumbers/>
      <w:suppressAutoHyphens/>
      <w:spacing w:before="60" w:after="60"/>
      <w:jc w:val="center"/>
    </w:pPr>
    <w:rPr>
      <w:b/>
      <w:bCs/>
      <w:lang w:eastAsia="zh-CN"/>
    </w:rPr>
  </w:style>
  <w:style w:type="paragraph" w:customStyle="1" w:styleId="tyt">
    <w:name w:val="tyt"/>
    <w:basedOn w:val="Normalny"/>
    <w:rsid w:val="00AE2D92"/>
    <w:pPr>
      <w:keepNext/>
      <w:suppressAutoHyphens/>
      <w:spacing w:before="60" w:after="60"/>
      <w:jc w:val="center"/>
    </w:pPr>
    <w:rPr>
      <w:b/>
      <w:bCs/>
      <w:lang w:eastAsia="zh-CN"/>
    </w:rPr>
  </w:style>
  <w:style w:type="paragraph" w:customStyle="1" w:styleId="Tabela">
    <w:name w:val="Tabela"/>
    <w:basedOn w:val="Normalny"/>
    <w:rsid w:val="00AE2D92"/>
    <w:pPr>
      <w:suppressAutoHyphens/>
      <w:spacing w:line="360" w:lineRule="auto"/>
    </w:pPr>
    <w:rPr>
      <w:szCs w:val="20"/>
      <w:lang w:eastAsia="zh-CN"/>
    </w:rPr>
  </w:style>
  <w:style w:type="paragraph" w:customStyle="1" w:styleId="StylI">
    <w:name w:val="Styl I"/>
    <w:basedOn w:val="Normalny"/>
    <w:next w:val="Normalny"/>
    <w:rsid w:val="00AE2D92"/>
    <w:pPr>
      <w:tabs>
        <w:tab w:val="left" w:pos="1470"/>
      </w:tabs>
      <w:suppressAutoHyphens/>
      <w:spacing w:before="240" w:after="240"/>
      <w:ind w:left="1470" w:hanging="1470"/>
      <w:jc w:val="both"/>
    </w:pPr>
    <w:rPr>
      <w:b/>
      <w:lang w:eastAsia="zh-CN"/>
    </w:rPr>
  </w:style>
  <w:style w:type="paragraph" w:customStyle="1" w:styleId="FR1">
    <w:name w:val="FR1"/>
    <w:rsid w:val="00AE2D92"/>
    <w:pPr>
      <w:widowControl w:val="0"/>
      <w:suppressAutoHyphens/>
      <w:autoSpaceDE w:val="0"/>
      <w:ind w:left="320"/>
    </w:pPr>
    <w:rPr>
      <w:rFonts w:ascii="Arial" w:hAnsi="Arial" w:cs="Arial"/>
      <w:sz w:val="28"/>
      <w:szCs w:val="28"/>
      <w:lang w:eastAsia="zh-CN"/>
    </w:rPr>
  </w:style>
  <w:style w:type="paragraph" w:customStyle="1" w:styleId="Legenda1">
    <w:name w:val="Legenda1"/>
    <w:basedOn w:val="Normalny"/>
    <w:next w:val="Normalny"/>
    <w:rsid w:val="00AE2D92"/>
    <w:pPr>
      <w:suppressAutoHyphens/>
      <w:spacing w:after="60"/>
      <w:ind w:left="708" w:right="-468" w:firstLine="708"/>
    </w:pPr>
    <w:rPr>
      <w:b/>
      <w:bCs/>
      <w:szCs w:val="20"/>
      <w:lang w:eastAsia="zh-CN"/>
    </w:rPr>
  </w:style>
  <w:style w:type="paragraph" w:customStyle="1" w:styleId="ZnakZnakZnak">
    <w:name w:val="Znak Znak Znak"/>
    <w:basedOn w:val="Normalny"/>
    <w:rsid w:val="00AE2D92"/>
    <w:pPr>
      <w:tabs>
        <w:tab w:val="left" w:pos="709"/>
      </w:tabs>
      <w:suppressAutoHyphens/>
    </w:pPr>
    <w:rPr>
      <w:rFonts w:ascii="Tahoma" w:hAnsi="Tahoma" w:cs="Tahoma"/>
      <w:lang w:eastAsia="zh-CN"/>
    </w:rPr>
  </w:style>
  <w:style w:type="paragraph" w:customStyle="1" w:styleId="Tekstpodstawowyzwciciem21">
    <w:name w:val="Tekst podstawowy z wcięciem 21"/>
    <w:basedOn w:val="Tekstpodstawowywcity"/>
    <w:rsid w:val="00AE2D92"/>
    <w:pPr>
      <w:numPr>
        <w:numId w:val="33"/>
      </w:numPr>
      <w:suppressAutoHyphens/>
      <w:ind w:left="283" w:firstLine="210"/>
    </w:pPr>
    <w:rPr>
      <w:rFonts w:ascii="Arial Narrow" w:hAnsi="Arial Narrow" w:cs="Arial Narrow"/>
      <w:szCs w:val="20"/>
      <w:lang w:eastAsia="zh-CN"/>
    </w:rPr>
  </w:style>
  <w:style w:type="paragraph" w:customStyle="1" w:styleId="Listapunktowana31">
    <w:name w:val="Lista punktowana 31"/>
    <w:basedOn w:val="Normalny"/>
    <w:rsid w:val="00AE2D92"/>
    <w:pPr>
      <w:tabs>
        <w:tab w:val="left" w:pos="926"/>
      </w:tabs>
      <w:suppressAutoHyphens/>
      <w:ind w:left="926" w:hanging="360"/>
      <w:jc w:val="both"/>
    </w:pPr>
    <w:rPr>
      <w:rFonts w:ascii="Arial" w:hAnsi="Arial" w:cs="Arial"/>
      <w:lang w:eastAsia="zh-CN"/>
    </w:rPr>
  </w:style>
  <w:style w:type="paragraph" w:styleId="Listapunktowana3">
    <w:name w:val="List Bullet 3"/>
    <w:basedOn w:val="Normalny"/>
    <w:locked/>
    <w:rsid w:val="00AE2D92"/>
    <w:pPr>
      <w:suppressAutoHyphens/>
      <w:ind w:left="849" w:hanging="283"/>
    </w:pPr>
    <w:rPr>
      <w:lang w:eastAsia="zh-CN"/>
    </w:rPr>
  </w:style>
  <w:style w:type="paragraph" w:customStyle="1" w:styleId="Listapunktowana41">
    <w:name w:val="Lista punktowana 41"/>
    <w:basedOn w:val="Normalny"/>
    <w:rsid w:val="00AE2D92"/>
    <w:pPr>
      <w:numPr>
        <w:numId w:val="32"/>
      </w:numPr>
      <w:suppressAutoHyphens/>
    </w:pPr>
    <w:rPr>
      <w:lang w:eastAsia="zh-CN"/>
    </w:rPr>
  </w:style>
  <w:style w:type="paragraph" w:customStyle="1" w:styleId="Tekstpodstawowyzwciciem1">
    <w:name w:val="Tekst podstawowy z wcięciem1"/>
    <w:basedOn w:val="Tekstpodstawowy"/>
    <w:rsid w:val="00AE2D92"/>
    <w:pPr>
      <w:suppressAutoHyphens/>
      <w:spacing w:after="120"/>
      <w:ind w:firstLine="210"/>
      <w:jc w:val="left"/>
    </w:pPr>
    <w:rPr>
      <w:sz w:val="24"/>
      <w:szCs w:val="24"/>
      <w:lang w:eastAsia="zh-CN"/>
    </w:rPr>
  </w:style>
  <w:style w:type="paragraph" w:customStyle="1" w:styleId="euro">
    <w:name w:val="euro"/>
    <w:rsid w:val="00AE2D92"/>
    <w:pPr>
      <w:tabs>
        <w:tab w:val="left" w:pos="284"/>
        <w:tab w:val="left" w:pos="567"/>
        <w:tab w:val="left" w:pos="1134"/>
        <w:tab w:val="left" w:pos="2268"/>
        <w:tab w:val="right" w:pos="3119"/>
        <w:tab w:val="left" w:pos="3686"/>
        <w:tab w:val="right" w:pos="4536"/>
        <w:tab w:val="left" w:pos="5670"/>
        <w:tab w:val="right" w:pos="6521"/>
        <w:tab w:val="right" w:pos="6804"/>
      </w:tabs>
      <w:suppressAutoHyphens/>
      <w:spacing w:line="190" w:lineRule="exact"/>
      <w:jc w:val="both"/>
    </w:pPr>
    <w:rPr>
      <w:rFonts w:ascii="Arial" w:hAnsi="Arial" w:cs="Arial"/>
      <w:b/>
    </w:rPr>
  </w:style>
  <w:style w:type="paragraph" w:customStyle="1" w:styleId="Plandokumentu1">
    <w:name w:val="Plan dokumentu1"/>
    <w:basedOn w:val="Normalny"/>
    <w:rsid w:val="00AE2D92"/>
    <w:pPr>
      <w:shd w:val="clear" w:color="auto" w:fill="000080"/>
      <w:suppressAutoHyphens/>
    </w:pPr>
    <w:rPr>
      <w:rFonts w:ascii="Tahoma" w:hAnsi="Tahoma" w:cs="Tahoma"/>
      <w:sz w:val="20"/>
      <w:szCs w:val="20"/>
      <w:lang w:eastAsia="zh-CN"/>
    </w:rPr>
  </w:style>
  <w:style w:type="paragraph" w:customStyle="1" w:styleId="Style8">
    <w:name w:val="Style8"/>
    <w:basedOn w:val="Normalny"/>
    <w:rsid w:val="00AE2D92"/>
    <w:pPr>
      <w:widowControl w:val="0"/>
      <w:suppressAutoHyphens/>
      <w:autoSpaceDE w:val="0"/>
    </w:pPr>
    <w:rPr>
      <w:rFonts w:ascii="MS Gothic" w:eastAsia="MS Gothic" w:hAnsi="MS Gothic"/>
      <w:lang w:eastAsia="zh-CN"/>
    </w:rPr>
  </w:style>
  <w:style w:type="paragraph" w:customStyle="1" w:styleId="Zawartotabeli">
    <w:name w:val="Zawartość tabeli"/>
    <w:basedOn w:val="Normalny"/>
    <w:rsid w:val="00AE2D92"/>
    <w:pPr>
      <w:suppressLineNumbers/>
      <w:suppressAutoHyphens/>
    </w:pPr>
    <w:rPr>
      <w:lang w:eastAsia="zh-CN"/>
    </w:rPr>
  </w:style>
  <w:style w:type="paragraph" w:customStyle="1" w:styleId="Nagwektabeli">
    <w:name w:val="Nagłówek tabeli"/>
    <w:basedOn w:val="Zawartotabeli"/>
    <w:rsid w:val="00AE2D92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AE2D92"/>
    <w:pPr>
      <w:suppressAutoHyphens/>
    </w:pPr>
    <w:rPr>
      <w:lang w:eastAsia="zh-CN"/>
    </w:rPr>
  </w:style>
  <w:style w:type="character" w:customStyle="1" w:styleId="xmsocommentreference">
    <w:name w:val="x_msocommentreference"/>
    <w:basedOn w:val="Domylnaczcionkaakapitu"/>
    <w:rsid w:val="00AE2D92"/>
  </w:style>
  <w:style w:type="paragraph" w:customStyle="1" w:styleId="xmsonormal">
    <w:name w:val="x_msonormal"/>
    <w:basedOn w:val="Normalny"/>
    <w:rsid w:val="00AE2D92"/>
    <w:pPr>
      <w:spacing w:before="100" w:beforeAutospacing="1" w:after="100" w:afterAutospacing="1"/>
    </w:pPr>
  </w:style>
  <w:style w:type="paragraph" w:customStyle="1" w:styleId="xl72">
    <w:name w:val="xl72"/>
    <w:basedOn w:val="Normalny"/>
    <w:rsid w:val="00AE2D92"/>
    <w:pPr>
      <w:spacing w:before="100" w:beforeAutospacing="1" w:after="100" w:afterAutospacing="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alny"/>
    <w:rsid w:val="00AE2D92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74">
    <w:name w:val="xl74"/>
    <w:basedOn w:val="Normalny"/>
    <w:rsid w:val="00AE2D92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5">
    <w:name w:val="xl75"/>
    <w:basedOn w:val="Normalny"/>
    <w:rsid w:val="00AE2D9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6">
    <w:name w:val="xl76"/>
    <w:basedOn w:val="Normalny"/>
    <w:rsid w:val="00AE2D9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7">
    <w:name w:val="xl77"/>
    <w:basedOn w:val="Normalny"/>
    <w:rsid w:val="00AE2D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8">
    <w:name w:val="xl78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79">
    <w:name w:val="xl79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80">
    <w:name w:val="xl80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81">
    <w:name w:val="xl81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ny"/>
    <w:rsid w:val="00AE2D92"/>
    <w:pPr>
      <w:spacing w:before="100" w:beforeAutospacing="1" w:after="100" w:afterAutospacing="1"/>
      <w:jc w:val="right"/>
    </w:pPr>
    <w:rPr>
      <w:rFonts w:ascii="Arial" w:hAnsi="Arial" w:cs="Arial"/>
      <w:b/>
      <w:bCs/>
      <w:i/>
      <w:iCs/>
      <w:sz w:val="20"/>
      <w:szCs w:val="20"/>
    </w:rPr>
  </w:style>
  <w:style w:type="paragraph" w:customStyle="1" w:styleId="xl83">
    <w:name w:val="xl83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5">
    <w:name w:val="xl85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Normalny"/>
    <w:rsid w:val="00AE2D92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7">
    <w:name w:val="xl87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8">
    <w:name w:val="xl88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89">
    <w:name w:val="xl89"/>
    <w:basedOn w:val="Normalny"/>
    <w:rsid w:val="00AE2D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xl90">
    <w:name w:val="xl90"/>
    <w:basedOn w:val="Normalny"/>
    <w:rsid w:val="00AE2D92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8"/>
      <w:szCs w:val="18"/>
    </w:rPr>
  </w:style>
  <w:style w:type="paragraph" w:customStyle="1" w:styleId="xl91">
    <w:name w:val="xl91"/>
    <w:basedOn w:val="Normalny"/>
    <w:rsid w:val="00AE2D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2">
    <w:name w:val="xl92"/>
    <w:basedOn w:val="Normalny"/>
    <w:rsid w:val="00AE2D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3">
    <w:name w:val="xl93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Normalny"/>
    <w:rsid w:val="00AE2D9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5">
    <w:name w:val="xl95"/>
    <w:basedOn w:val="Normalny"/>
    <w:rsid w:val="00AE2D9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18"/>
      <w:szCs w:val="18"/>
    </w:rPr>
  </w:style>
  <w:style w:type="paragraph" w:customStyle="1" w:styleId="xl97">
    <w:name w:val="xl97"/>
    <w:basedOn w:val="Normalny"/>
    <w:rsid w:val="00AE2D92"/>
    <w:pPr>
      <w:spacing w:before="100" w:beforeAutospacing="1" w:after="100" w:afterAutospacing="1"/>
    </w:pPr>
  </w:style>
  <w:style w:type="paragraph" w:customStyle="1" w:styleId="xl98">
    <w:name w:val="xl98"/>
    <w:basedOn w:val="Normalny"/>
    <w:rsid w:val="00AE2D92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0">
    <w:name w:val="xl100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1">
    <w:name w:val="xl101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8"/>
      <w:szCs w:val="18"/>
    </w:rPr>
  </w:style>
  <w:style w:type="paragraph" w:customStyle="1" w:styleId="xl102">
    <w:name w:val="xl102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4">
    <w:name w:val="xl104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Normalny"/>
    <w:rsid w:val="00AE2D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alny"/>
    <w:rsid w:val="00AE2D9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7">
    <w:name w:val="xl107"/>
    <w:basedOn w:val="Normalny"/>
    <w:rsid w:val="00AE2D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11D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611AD-3E91-4343-A2F4-B35CA3621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602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Emilia Sierbin</cp:lastModifiedBy>
  <cp:revision>14</cp:revision>
  <cp:lastPrinted>2022-09-05T10:31:00Z</cp:lastPrinted>
  <dcterms:created xsi:type="dcterms:W3CDTF">2022-10-06T12:14:00Z</dcterms:created>
  <dcterms:modified xsi:type="dcterms:W3CDTF">2023-12-29T09:59:00Z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