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26F56" w14:textId="31D19882" w:rsidR="004A681E" w:rsidRPr="004A681E" w:rsidRDefault="004A681E" w:rsidP="004A681E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Załącznik nr 1 do </w:t>
      </w:r>
      <w:r w:rsidR="00040806">
        <w:rPr>
          <w:rFonts w:ascii="Arial" w:hAnsi="Arial" w:cs="Arial"/>
          <w:sz w:val="20"/>
          <w:szCs w:val="20"/>
        </w:rPr>
        <w:t>SWZ</w:t>
      </w:r>
    </w:p>
    <w:p w14:paraId="74661FAA" w14:textId="77777777" w:rsidR="004A681E" w:rsidRPr="004A681E" w:rsidRDefault="004A681E" w:rsidP="004A681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D9AC68" w14:textId="77777777" w:rsidR="004A681E" w:rsidRPr="004A681E" w:rsidRDefault="004A681E" w:rsidP="004A681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681E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4411DDED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C7BB35F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Dane dotyczące Wykonawcy:</w:t>
      </w:r>
    </w:p>
    <w:p w14:paraId="309D4164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……………………………………………............…………………...........… </w:t>
      </w:r>
    </w:p>
    <w:p w14:paraId="1BE2792A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5A4EFFF2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23BDCFE4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A681E">
        <w:rPr>
          <w:rFonts w:ascii="Arial" w:hAnsi="Arial" w:cs="Arial"/>
          <w:sz w:val="20"/>
        </w:rPr>
        <w:t xml:space="preserve">NIP    ……………………………………………........…………............………....…………………….. </w:t>
      </w:r>
    </w:p>
    <w:p w14:paraId="43DD23A9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A681E">
        <w:rPr>
          <w:rFonts w:ascii="Arial" w:hAnsi="Arial" w:cs="Arial"/>
          <w:sz w:val="20"/>
        </w:rPr>
        <w:t>REGON   ……………………………………………......…………............………......……………...….</w:t>
      </w:r>
    </w:p>
    <w:p w14:paraId="15ADEF53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A681E">
        <w:rPr>
          <w:rFonts w:ascii="Arial" w:hAnsi="Arial" w:cs="Arial"/>
          <w:sz w:val="20"/>
        </w:rPr>
        <w:t xml:space="preserve">Nr tel.     ……………………………………………....…………............………..................................... </w:t>
      </w:r>
    </w:p>
    <w:p w14:paraId="4CC31054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A681E">
        <w:rPr>
          <w:rFonts w:ascii="Arial" w:hAnsi="Arial" w:cs="Arial"/>
          <w:sz w:val="20"/>
        </w:rPr>
        <w:t>e-mail    ……………………………………………..…………............……….....................................…</w:t>
      </w:r>
    </w:p>
    <w:p w14:paraId="725643CC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………………………………………………………………………………………..</w:t>
      </w:r>
    </w:p>
    <w:p w14:paraId="7273EEC7" w14:textId="77777777" w:rsidR="004A681E" w:rsidRPr="004A681E" w:rsidRDefault="004A681E" w:rsidP="004A68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 </w:t>
      </w:r>
    </w:p>
    <w:p w14:paraId="67A210F0" w14:textId="285ECB65" w:rsidR="0033190C" w:rsidRPr="009D0B3C" w:rsidRDefault="004A681E" w:rsidP="009D0B3C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1795D4F2" w14:textId="77777777" w:rsidR="00E86431" w:rsidRDefault="00E86431" w:rsidP="00A8128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000000"/>
        </w:rPr>
      </w:pPr>
    </w:p>
    <w:p w14:paraId="129FA883" w14:textId="7BA17BE1" w:rsidR="00E86431" w:rsidRDefault="0033413B" w:rsidP="00A8128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000000"/>
        </w:rPr>
      </w:pPr>
      <w:r w:rsidRPr="0033413B">
        <w:rPr>
          <w:rFonts w:ascii="Arial" w:hAnsi="Arial" w:cs="Arial"/>
          <w:b/>
          <w:bCs/>
          <w:color w:val="000000"/>
        </w:rPr>
        <w:t>Wynajem wózków paletowych i ciągnika elektrycznego dla RD Południe</w:t>
      </w:r>
    </w:p>
    <w:p w14:paraId="75F7FF3B" w14:textId="77777777" w:rsidR="0033413B" w:rsidRDefault="0033413B" w:rsidP="00A8128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ED71870" w14:textId="438149CD" w:rsidR="004A681E" w:rsidRPr="004A681E" w:rsidRDefault="004A681E" w:rsidP="00A8128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zobowiązujemy się do zrealizowania przedmiotu zamówienia </w:t>
      </w:r>
      <w:bookmarkStart w:id="0" w:name="_Hlk179362872"/>
      <w:r w:rsidRPr="004A681E">
        <w:rPr>
          <w:rFonts w:ascii="Arial" w:hAnsi="Arial" w:cs="Arial"/>
          <w:sz w:val="20"/>
          <w:szCs w:val="20"/>
        </w:rPr>
        <w:t>za</w:t>
      </w:r>
      <w:r w:rsidR="00016291" w:rsidRPr="00016291">
        <w:rPr>
          <w:rFonts w:ascii="Arial" w:hAnsi="Arial" w:cs="Arial"/>
          <w:sz w:val="20"/>
          <w:szCs w:val="20"/>
        </w:rPr>
        <w:t xml:space="preserve"> </w:t>
      </w:r>
      <w:r w:rsidRPr="004A681E">
        <w:rPr>
          <w:rFonts w:ascii="Arial" w:hAnsi="Arial" w:cs="Arial"/>
          <w:sz w:val="20"/>
          <w:szCs w:val="20"/>
        </w:rPr>
        <w:t>cenę ofertową:</w:t>
      </w:r>
    </w:p>
    <w:bookmarkEnd w:id="0"/>
    <w:p w14:paraId="0BD6D7CC" w14:textId="77777777" w:rsidR="00981B84" w:rsidRDefault="00981B84" w:rsidP="004A681E">
      <w:pPr>
        <w:rPr>
          <w:rFonts w:ascii="Arial" w:hAnsi="Arial" w:cs="Arial"/>
          <w:b/>
          <w:bCs/>
          <w:sz w:val="21"/>
          <w:szCs w:val="21"/>
        </w:rPr>
      </w:pPr>
    </w:p>
    <w:p w14:paraId="30B5D755" w14:textId="77777777" w:rsidR="006C2D3B" w:rsidRDefault="006C2D3B" w:rsidP="004A681E">
      <w:pPr>
        <w:rPr>
          <w:rFonts w:ascii="Arial" w:hAnsi="Arial" w:cs="Arial"/>
          <w:b/>
          <w:bCs/>
          <w:sz w:val="21"/>
          <w:szCs w:val="21"/>
        </w:rPr>
      </w:pPr>
    </w:p>
    <w:p w14:paraId="215EB59C" w14:textId="70D31FFD" w:rsidR="00016291" w:rsidRPr="006201FE" w:rsidRDefault="00016291" w:rsidP="00E86431">
      <w:pPr>
        <w:pBdr>
          <w:bottom w:val="single" w:sz="4" w:space="1" w:color="auto"/>
        </w:pBdr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9D0B3C">
        <w:rPr>
          <w:rFonts w:ascii="Arial" w:hAnsi="Arial" w:cs="Arial"/>
          <w:b/>
          <w:bCs/>
          <w:sz w:val="20"/>
          <w:szCs w:val="20"/>
        </w:rPr>
        <w:t>1</w:t>
      </w:r>
      <w:r w:rsidRPr="006201FE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9D0B3C" w:rsidRPr="009D0B3C">
        <w:rPr>
          <w:rFonts w:ascii="Arial" w:hAnsi="Arial" w:cs="Arial"/>
          <w:b/>
          <w:bCs/>
          <w:sz w:val="20"/>
          <w:szCs w:val="20"/>
        </w:rPr>
        <w:t>wynajem 46 szt. wózków paletowych wraz z obsługą techniczną.</w:t>
      </w:r>
    </w:p>
    <w:p w14:paraId="5E41E531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201FE">
        <w:rPr>
          <w:rFonts w:ascii="Arial" w:hAnsi="Arial" w:cs="Arial"/>
          <w:sz w:val="20"/>
          <w:szCs w:val="20"/>
        </w:rPr>
        <w:t>za cenę ofertową:</w:t>
      </w:r>
    </w:p>
    <w:p w14:paraId="21026B1C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sz w:val="20"/>
          <w:szCs w:val="20"/>
        </w:rPr>
        <w:t xml:space="preserve">       </w:t>
      </w:r>
      <w:r w:rsidRPr="006201FE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4D3D0A2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</w:p>
    <w:p w14:paraId="7CF7D148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4A24AFDE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7C7BA319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2E2CF2EA" w14:textId="12B92ED5" w:rsidR="00016291" w:rsidRPr="006201FE" w:rsidRDefault="00E86431" w:rsidP="00016291">
      <w:pPr>
        <w:rPr>
          <w:rFonts w:ascii="Arial" w:hAnsi="Arial" w:cs="Arial"/>
          <w:b/>
          <w:bCs/>
          <w:sz w:val="20"/>
          <w:szCs w:val="20"/>
        </w:rPr>
      </w:pPr>
      <w:r w:rsidRPr="00E86431">
        <w:rPr>
          <w:rFonts w:ascii="Arial" w:hAnsi="Arial" w:cs="Arial"/>
          <w:b/>
          <w:bCs/>
          <w:sz w:val="20"/>
          <w:szCs w:val="20"/>
        </w:rPr>
        <w:t xml:space="preserve">która wynika z sumy cen tabeli nr 1 (poz. 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E86431">
        <w:rPr>
          <w:rFonts w:ascii="Arial" w:hAnsi="Arial" w:cs="Arial"/>
          <w:b/>
          <w:bCs/>
          <w:sz w:val="20"/>
          <w:szCs w:val="20"/>
        </w:rPr>
        <w:t>) i tabeli nr 2 (poz. 11)</w:t>
      </w:r>
    </w:p>
    <w:p w14:paraId="54A96771" w14:textId="77777777" w:rsidR="00016291" w:rsidRPr="006201FE" w:rsidRDefault="00016291" w:rsidP="00016291">
      <w:pPr>
        <w:rPr>
          <w:rFonts w:ascii="Arial" w:hAnsi="Arial" w:cs="Arial"/>
          <w:b/>
          <w:bCs/>
          <w:sz w:val="20"/>
          <w:szCs w:val="20"/>
        </w:rPr>
      </w:pPr>
    </w:p>
    <w:p w14:paraId="2D8874C6" w14:textId="77777777" w:rsidR="009D0B3C" w:rsidRDefault="009D0B3C" w:rsidP="00016291">
      <w:pPr>
        <w:rPr>
          <w:rFonts w:ascii="Arial" w:hAnsi="Arial" w:cs="Arial"/>
          <w:b/>
          <w:bCs/>
          <w:sz w:val="20"/>
          <w:szCs w:val="20"/>
        </w:rPr>
      </w:pPr>
    </w:p>
    <w:p w14:paraId="3426B543" w14:textId="77777777" w:rsidR="009D0B3C" w:rsidRDefault="009D0B3C" w:rsidP="00016291">
      <w:pPr>
        <w:rPr>
          <w:rFonts w:ascii="Arial" w:hAnsi="Arial" w:cs="Arial"/>
          <w:b/>
          <w:bCs/>
          <w:sz w:val="20"/>
          <w:szCs w:val="20"/>
        </w:rPr>
      </w:pPr>
    </w:p>
    <w:p w14:paraId="57EB1C7C" w14:textId="77777777" w:rsidR="00E86431" w:rsidRDefault="00E86431" w:rsidP="00016291">
      <w:pPr>
        <w:rPr>
          <w:rFonts w:ascii="Arial" w:hAnsi="Arial" w:cs="Arial"/>
          <w:b/>
          <w:bCs/>
          <w:sz w:val="20"/>
          <w:szCs w:val="20"/>
        </w:rPr>
      </w:pPr>
    </w:p>
    <w:p w14:paraId="6508D802" w14:textId="25B9F69F" w:rsidR="009D0B3C" w:rsidRDefault="00E86431" w:rsidP="0001629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Tabela nr 1</w:t>
      </w:r>
    </w:p>
    <w:tbl>
      <w:tblPr>
        <w:tblStyle w:val="Tabela-Siatka"/>
        <w:tblW w:w="8663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562"/>
        <w:gridCol w:w="2522"/>
        <w:gridCol w:w="738"/>
        <w:gridCol w:w="1701"/>
        <w:gridCol w:w="1560"/>
        <w:gridCol w:w="1580"/>
      </w:tblGrid>
      <w:tr w:rsidR="006969D6" w14:paraId="73FCDDE6" w14:textId="77777777" w:rsidTr="00C21065">
        <w:trPr>
          <w:trHeight w:val="516"/>
        </w:trPr>
        <w:tc>
          <w:tcPr>
            <w:tcW w:w="562" w:type="dxa"/>
            <w:shd w:val="clear" w:color="auto" w:fill="D9D9D9" w:themeFill="background1" w:themeFillShade="D9"/>
          </w:tcPr>
          <w:p w14:paraId="62B1AF95" w14:textId="003D3F17" w:rsidR="006969D6" w:rsidRPr="0023010E" w:rsidRDefault="00C21065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poz</w:t>
            </w:r>
            <w:r w:rsidR="006969D6"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522" w:type="dxa"/>
            <w:shd w:val="clear" w:color="auto" w:fill="D9D9D9" w:themeFill="background1" w:themeFillShade="D9"/>
          </w:tcPr>
          <w:p w14:paraId="55A9D007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6E9E81C5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E54B9D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Przewidywany okres najmu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492B959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 w zł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6BDD7A13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  <w:p w14:paraId="2AA11693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(kol. 3*4*5)</w:t>
            </w:r>
          </w:p>
          <w:p w14:paraId="00EBDFFF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969D6" w14:paraId="6ED80DE5" w14:textId="77777777" w:rsidTr="00C21065">
        <w:trPr>
          <w:trHeight w:val="221"/>
        </w:trPr>
        <w:tc>
          <w:tcPr>
            <w:tcW w:w="562" w:type="dxa"/>
            <w:shd w:val="clear" w:color="auto" w:fill="D9D9D9" w:themeFill="background1" w:themeFillShade="D9"/>
          </w:tcPr>
          <w:p w14:paraId="46D9BD76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22" w:type="dxa"/>
            <w:shd w:val="clear" w:color="auto" w:fill="D9D9D9" w:themeFill="background1" w:themeFillShade="D9"/>
          </w:tcPr>
          <w:p w14:paraId="2A463574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627D77F5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26FE386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9784647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362CC6EC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6969D6" w14:paraId="69D788F2" w14:textId="77777777" w:rsidTr="00C21065">
        <w:trPr>
          <w:trHeight w:val="516"/>
        </w:trPr>
        <w:tc>
          <w:tcPr>
            <w:tcW w:w="562" w:type="dxa"/>
            <w:shd w:val="clear" w:color="auto" w:fill="DDD9C3" w:themeFill="background2" w:themeFillShade="E6"/>
          </w:tcPr>
          <w:p w14:paraId="7199F2F0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2" w:type="dxa"/>
            <w:shd w:val="clear" w:color="auto" w:fill="DDD9C3" w:themeFill="background2" w:themeFillShade="E6"/>
          </w:tcPr>
          <w:p w14:paraId="3A09DEFE" w14:textId="77777777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42B5">
              <w:rPr>
                <w:rFonts w:ascii="Arial" w:hAnsi="Arial" w:cs="Arial"/>
                <w:sz w:val="16"/>
                <w:szCs w:val="16"/>
              </w:rPr>
              <w:t>wóz</w:t>
            </w:r>
            <w:r>
              <w:rPr>
                <w:rFonts w:ascii="Arial" w:hAnsi="Arial" w:cs="Arial"/>
                <w:sz w:val="16"/>
                <w:szCs w:val="16"/>
              </w:rPr>
              <w:t>ek</w:t>
            </w:r>
            <w:r w:rsidRPr="00FF42B5">
              <w:rPr>
                <w:rFonts w:ascii="Arial" w:hAnsi="Arial" w:cs="Arial"/>
                <w:sz w:val="16"/>
                <w:szCs w:val="16"/>
              </w:rPr>
              <w:t xml:space="preserve"> jezdniowy z podestem i elektrycznym napędem jazdy oraz elektrycznym napędem </w:t>
            </w:r>
            <w:r w:rsidRPr="00FF42B5">
              <w:rPr>
                <w:rFonts w:ascii="Arial" w:hAnsi="Arial" w:cs="Arial"/>
                <w:sz w:val="16"/>
                <w:szCs w:val="16"/>
              </w:rPr>
              <w:lastRenderedPageBreak/>
              <w:t>unoszenia (tzw. wóz</w:t>
            </w:r>
            <w:r>
              <w:rPr>
                <w:rFonts w:ascii="Arial" w:hAnsi="Arial" w:cs="Arial"/>
                <w:sz w:val="16"/>
                <w:szCs w:val="16"/>
              </w:rPr>
              <w:t>ek</w:t>
            </w:r>
            <w:r w:rsidRPr="00FF42B5">
              <w:rPr>
                <w:rFonts w:ascii="Arial" w:hAnsi="Arial" w:cs="Arial"/>
                <w:sz w:val="16"/>
                <w:szCs w:val="16"/>
              </w:rPr>
              <w:t xml:space="preserve"> paletowy elektryczny z podestem).</w:t>
            </w:r>
          </w:p>
        </w:tc>
        <w:tc>
          <w:tcPr>
            <w:tcW w:w="738" w:type="dxa"/>
            <w:shd w:val="clear" w:color="auto" w:fill="DDD9C3" w:themeFill="background2" w:themeFillShade="E6"/>
          </w:tcPr>
          <w:p w14:paraId="27BC8F37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07CEFBC3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14:paraId="2A9D25F5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</w:tcPr>
          <w:p w14:paraId="69C5F1BB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497C787F" w14:textId="77777777" w:rsidTr="00C21065">
        <w:trPr>
          <w:trHeight w:val="516"/>
        </w:trPr>
        <w:tc>
          <w:tcPr>
            <w:tcW w:w="562" w:type="dxa"/>
            <w:shd w:val="clear" w:color="auto" w:fill="DDD9C3" w:themeFill="background2" w:themeFillShade="E6"/>
          </w:tcPr>
          <w:p w14:paraId="0CAD88FA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2" w:type="dxa"/>
            <w:shd w:val="clear" w:color="auto" w:fill="DDD9C3" w:themeFill="background2" w:themeFillShade="E6"/>
          </w:tcPr>
          <w:p w14:paraId="786CA939" w14:textId="77777777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42B5">
              <w:rPr>
                <w:rFonts w:ascii="Arial" w:hAnsi="Arial" w:cs="Arial"/>
                <w:sz w:val="16"/>
                <w:szCs w:val="16"/>
              </w:rPr>
              <w:t>wóz</w:t>
            </w:r>
            <w:r>
              <w:rPr>
                <w:rFonts w:ascii="Arial" w:hAnsi="Arial" w:cs="Arial"/>
                <w:sz w:val="16"/>
                <w:szCs w:val="16"/>
              </w:rPr>
              <w:t>ek</w:t>
            </w:r>
            <w:r w:rsidRPr="00FF42B5">
              <w:rPr>
                <w:rFonts w:ascii="Arial" w:hAnsi="Arial" w:cs="Arial"/>
                <w:sz w:val="16"/>
                <w:szCs w:val="16"/>
              </w:rPr>
              <w:t xml:space="preserve"> jezdniowy z elektrycznym napędem jazdy (tzw. wóz</w:t>
            </w:r>
            <w:r>
              <w:rPr>
                <w:rFonts w:ascii="Arial" w:hAnsi="Arial" w:cs="Arial"/>
                <w:sz w:val="16"/>
                <w:szCs w:val="16"/>
              </w:rPr>
              <w:t>ek</w:t>
            </w:r>
            <w:r w:rsidRPr="00FF42B5">
              <w:rPr>
                <w:rFonts w:ascii="Arial" w:hAnsi="Arial" w:cs="Arial"/>
                <w:sz w:val="16"/>
                <w:szCs w:val="16"/>
              </w:rPr>
              <w:t xml:space="preserve"> paletowy elektryczny z napędem jazdy)</w:t>
            </w:r>
          </w:p>
        </w:tc>
        <w:tc>
          <w:tcPr>
            <w:tcW w:w="738" w:type="dxa"/>
            <w:shd w:val="clear" w:color="auto" w:fill="DDD9C3" w:themeFill="background2" w:themeFillShade="E6"/>
          </w:tcPr>
          <w:p w14:paraId="7BA4D7B4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7DF41916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14:paraId="18735535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B98A19B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026605FD" w14:textId="77777777" w:rsidTr="00C21065">
        <w:trPr>
          <w:trHeight w:val="516"/>
        </w:trPr>
        <w:tc>
          <w:tcPr>
            <w:tcW w:w="562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47277B06" w14:textId="28F66BCB" w:rsidR="006969D6" w:rsidRDefault="00E86431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2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50A77BAE" w14:textId="77777777" w:rsidR="006969D6" w:rsidRPr="00A87942" w:rsidRDefault="006969D6" w:rsidP="007604C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sz w:val="16"/>
                <w:szCs w:val="16"/>
              </w:rPr>
            </w:pPr>
            <w:r w:rsidRPr="00A87942">
              <w:rPr>
                <w:rFonts w:ascii="Arial-BoldMT" w:hAnsi="Arial-BoldMT" w:cs="Arial-BoldMT"/>
                <w:sz w:val="16"/>
                <w:szCs w:val="16"/>
              </w:rPr>
              <w:t>Maksymalna kwota na części niezbędne do</w:t>
            </w:r>
            <w:r>
              <w:rPr>
                <w:rFonts w:ascii="Arial-BoldMT" w:hAnsi="Arial-BoldMT" w:cs="Arial-BoldMT"/>
                <w:sz w:val="16"/>
                <w:szCs w:val="16"/>
              </w:rPr>
              <w:t xml:space="preserve"> </w:t>
            </w:r>
            <w:r w:rsidRPr="00A87942">
              <w:rPr>
                <w:rFonts w:ascii="Arial-BoldMT" w:hAnsi="Arial-BoldMT" w:cs="Arial-BoldMT"/>
                <w:sz w:val="16"/>
                <w:szCs w:val="16"/>
              </w:rPr>
              <w:t>wykonania napraw, o których mowa w § 4</w:t>
            </w:r>
            <w:r>
              <w:rPr>
                <w:rFonts w:ascii="Arial-BoldMT" w:hAnsi="Arial-BoldMT" w:cs="Arial-BoldMT"/>
                <w:sz w:val="16"/>
                <w:szCs w:val="16"/>
              </w:rPr>
              <w:t xml:space="preserve"> </w:t>
            </w:r>
            <w:r w:rsidRPr="00A87942">
              <w:rPr>
                <w:rFonts w:ascii="Arial" w:hAnsi="Arial" w:cs="Arial"/>
                <w:sz w:val="16"/>
                <w:szCs w:val="16"/>
              </w:rPr>
              <w:t>projektu umowy</w:t>
            </w:r>
          </w:p>
        </w:tc>
        <w:tc>
          <w:tcPr>
            <w:tcW w:w="738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4440AEA2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00785053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22AE40F8" w14:textId="4EA8BCAD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11FF2225" w14:textId="77777777" w:rsidR="006969D6" w:rsidRDefault="006969D6" w:rsidP="007604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03CD9F54" w14:textId="08532D3B" w:rsidR="006969D6" w:rsidRPr="00085030" w:rsidRDefault="00085030" w:rsidP="007604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50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60000,00 </w:t>
            </w:r>
            <w:r w:rsidR="006969D6" w:rsidRPr="000850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zł</w:t>
            </w:r>
          </w:p>
        </w:tc>
      </w:tr>
      <w:tr w:rsidR="006969D6" w14:paraId="41A06651" w14:textId="77777777" w:rsidTr="00C21065">
        <w:trPr>
          <w:trHeight w:val="516"/>
        </w:trPr>
        <w:tc>
          <w:tcPr>
            <w:tcW w:w="562" w:type="dxa"/>
            <w:shd w:val="clear" w:color="auto" w:fill="DDD9C3" w:themeFill="background2" w:themeFillShade="E6"/>
          </w:tcPr>
          <w:p w14:paraId="1F007A0A" w14:textId="4D2E72BB" w:rsidR="006969D6" w:rsidRDefault="00E86431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2" w:type="dxa"/>
            <w:shd w:val="clear" w:color="auto" w:fill="DDD9C3" w:themeFill="background2" w:themeFillShade="E6"/>
          </w:tcPr>
          <w:p w14:paraId="70569987" w14:textId="77777777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942">
              <w:rPr>
                <w:rFonts w:ascii="Arial" w:hAnsi="Arial" w:cs="Arial"/>
                <w:sz w:val="16"/>
                <w:szCs w:val="16"/>
              </w:rPr>
              <w:t>Ilość roboczogodzin</w:t>
            </w:r>
            <w:r>
              <w:rPr>
                <w:rFonts w:ascii="Arial" w:hAnsi="Arial" w:cs="Arial"/>
                <w:sz w:val="16"/>
                <w:szCs w:val="16"/>
              </w:rPr>
              <w:t xml:space="preserve"> dla</w:t>
            </w:r>
            <w:r>
              <w:t xml:space="preserve"> </w:t>
            </w:r>
            <w:r w:rsidRPr="00A1505A">
              <w:rPr>
                <w:rFonts w:ascii="Arial" w:hAnsi="Arial" w:cs="Arial"/>
                <w:sz w:val="16"/>
                <w:szCs w:val="16"/>
              </w:rPr>
              <w:t>usługi usuwania usterek i nieprawidłowości w działaniu wózków paletowych</w:t>
            </w:r>
          </w:p>
        </w:tc>
        <w:tc>
          <w:tcPr>
            <w:tcW w:w="738" w:type="dxa"/>
            <w:shd w:val="clear" w:color="auto" w:fill="DDD9C3" w:themeFill="background2" w:themeFillShade="E6"/>
          </w:tcPr>
          <w:p w14:paraId="454CB89B" w14:textId="77777777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2B52EB66" w14:textId="2F6FF409" w:rsidR="006969D6" w:rsidRPr="009934DB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9934DB">
              <w:rPr>
                <w:rFonts w:ascii="Arial" w:hAnsi="Arial" w:cs="Arial"/>
                <w:sz w:val="16"/>
                <w:szCs w:val="16"/>
              </w:rPr>
              <w:t xml:space="preserve"> komórce w poz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93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86431">
              <w:rPr>
                <w:rFonts w:ascii="Arial" w:hAnsi="Arial" w:cs="Arial"/>
                <w:sz w:val="16"/>
                <w:szCs w:val="16"/>
              </w:rPr>
              <w:t>4</w:t>
            </w:r>
            <w:r w:rsidRPr="009934DB">
              <w:rPr>
                <w:rFonts w:ascii="Arial" w:hAnsi="Arial" w:cs="Arial"/>
                <w:sz w:val="16"/>
                <w:szCs w:val="16"/>
              </w:rPr>
              <w:t xml:space="preserve"> z kol 5 </w:t>
            </w:r>
            <w:r>
              <w:rPr>
                <w:rFonts w:ascii="Arial" w:hAnsi="Arial" w:cs="Arial"/>
                <w:sz w:val="16"/>
                <w:szCs w:val="16"/>
              </w:rPr>
              <w:t>wpisujemy w</w:t>
            </w:r>
            <w:r w:rsidRPr="009934DB">
              <w:rPr>
                <w:rFonts w:ascii="Arial" w:hAnsi="Arial" w:cs="Arial"/>
                <w:sz w:val="16"/>
                <w:szCs w:val="16"/>
              </w:rPr>
              <w:t>ysokość wynagrodzenia za jedną roboczogodzinę usunięcia usterki lub nieprawidłowości w działaniu Wózk</w:t>
            </w:r>
            <w:r>
              <w:rPr>
                <w:rFonts w:ascii="Arial" w:hAnsi="Arial" w:cs="Arial"/>
                <w:sz w:val="16"/>
                <w:szCs w:val="16"/>
              </w:rPr>
              <w:t>a netto</w:t>
            </w:r>
          </w:p>
        </w:tc>
        <w:tc>
          <w:tcPr>
            <w:tcW w:w="1560" w:type="dxa"/>
          </w:tcPr>
          <w:p w14:paraId="271D80C6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</w:tcPr>
          <w:p w14:paraId="31E1E1CE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3900854B" w14:textId="77777777" w:rsidTr="00C21065">
        <w:trPr>
          <w:trHeight w:val="504"/>
        </w:trPr>
        <w:tc>
          <w:tcPr>
            <w:tcW w:w="562" w:type="dxa"/>
            <w:shd w:val="clear" w:color="auto" w:fill="DDD9C3" w:themeFill="background2" w:themeFillShade="E6"/>
          </w:tcPr>
          <w:p w14:paraId="4181FA08" w14:textId="7BB0A33F" w:rsidR="006969D6" w:rsidRDefault="00E86431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21" w:type="dxa"/>
            <w:gridSpan w:val="4"/>
            <w:shd w:val="clear" w:color="auto" w:fill="DDD9C3" w:themeFill="background2" w:themeFillShade="E6"/>
          </w:tcPr>
          <w:p w14:paraId="3261DF1F" w14:textId="78EAEBFA" w:rsidR="006969D6" w:rsidRPr="00DB55FB" w:rsidRDefault="006969D6" w:rsidP="007604C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netto  (suma poz. 1 - </w:t>
            </w:r>
            <w:r w:rsidR="00E8643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kol. 6)</w:t>
            </w:r>
          </w:p>
        </w:tc>
        <w:tc>
          <w:tcPr>
            <w:tcW w:w="1580" w:type="dxa"/>
          </w:tcPr>
          <w:p w14:paraId="6FB97669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77985A13" w14:textId="77777777" w:rsidTr="00C21065">
        <w:trPr>
          <w:trHeight w:val="504"/>
        </w:trPr>
        <w:tc>
          <w:tcPr>
            <w:tcW w:w="562" w:type="dxa"/>
            <w:shd w:val="clear" w:color="auto" w:fill="DDD9C3" w:themeFill="background2" w:themeFillShade="E6"/>
          </w:tcPr>
          <w:p w14:paraId="64065E7E" w14:textId="6749CB74" w:rsidR="006969D6" w:rsidRDefault="00E86431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521" w:type="dxa"/>
            <w:gridSpan w:val="4"/>
            <w:shd w:val="clear" w:color="auto" w:fill="DDD9C3" w:themeFill="background2" w:themeFillShade="E6"/>
          </w:tcPr>
          <w:p w14:paraId="6363F637" w14:textId="2C01D854" w:rsidR="006969D6" w:rsidRPr="00DB55FB" w:rsidRDefault="006969D6" w:rsidP="007604C1">
            <w:pPr>
              <w:autoSpaceDE w:val="0"/>
              <w:autoSpaceDN w:val="0"/>
              <w:adjustRightInd w:val="0"/>
              <w:jc w:val="right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Wartość podatku VAT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obliczona od wartości z poz. </w:t>
            </w:r>
            <w:r w:rsidR="00E86431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5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z kol. 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80" w:type="dxa"/>
          </w:tcPr>
          <w:p w14:paraId="0CE99225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000574F3" w14:textId="77777777" w:rsidTr="00C21065">
        <w:trPr>
          <w:trHeight w:val="504"/>
        </w:trPr>
        <w:tc>
          <w:tcPr>
            <w:tcW w:w="562" w:type="dxa"/>
            <w:shd w:val="clear" w:color="auto" w:fill="DDD9C3" w:themeFill="background2" w:themeFillShade="E6"/>
          </w:tcPr>
          <w:p w14:paraId="2AC4736E" w14:textId="7B465AC6" w:rsidR="006969D6" w:rsidRDefault="00E86431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21" w:type="dxa"/>
            <w:gridSpan w:val="4"/>
            <w:shd w:val="clear" w:color="auto" w:fill="DDD9C3" w:themeFill="background2" w:themeFillShade="E6"/>
          </w:tcPr>
          <w:p w14:paraId="4D8D056C" w14:textId="17D0D2D1" w:rsidR="006969D6" w:rsidRPr="00DB55FB" w:rsidRDefault="006969D6" w:rsidP="007604C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ofertowa brutto  (suma poz. </w:t>
            </w:r>
            <w:r w:rsidR="00E8643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</w:t>
            </w:r>
            <w:r w:rsidR="00E8643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kol. 6)</w:t>
            </w:r>
          </w:p>
        </w:tc>
        <w:tc>
          <w:tcPr>
            <w:tcW w:w="1580" w:type="dxa"/>
          </w:tcPr>
          <w:p w14:paraId="3615DE7F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2589DF" w14:textId="77777777" w:rsidR="00E86431" w:rsidRDefault="00E86431" w:rsidP="00016291">
      <w:pPr>
        <w:rPr>
          <w:rFonts w:ascii="Arial" w:hAnsi="Arial" w:cs="Arial"/>
          <w:b/>
          <w:bCs/>
          <w:sz w:val="20"/>
          <w:szCs w:val="20"/>
        </w:rPr>
      </w:pPr>
    </w:p>
    <w:p w14:paraId="68249942" w14:textId="254E0BC0" w:rsidR="009D0B3C" w:rsidRDefault="00E86431" w:rsidP="0001629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Tabela nr 2</w:t>
      </w:r>
    </w:p>
    <w:p w14:paraId="6D8F8721" w14:textId="1C8FFEB8" w:rsidR="006C2D3B" w:rsidRPr="009F5004" w:rsidRDefault="006C2D3B" w:rsidP="006C2D3B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i/>
          <w:iCs/>
          <w:color w:val="000000"/>
          <w:lang w:eastAsia="en-US"/>
        </w:rPr>
      </w:pPr>
      <w:r w:rsidRPr="009F5004">
        <w:rPr>
          <w:rFonts w:ascii="Calibri" w:eastAsia="Calibri" w:hAnsi="Calibri" w:cs="Calibri"/>
          <w:b/>
          <w:bCs/>
          <w:i/>
          <w:iCs/>
          <w:color w:val="000000"/>
          <w:lang w:eastAsia="en-US"/>
        </w:rPr>
        <w:t>Katalog najczęstszych usterek z przedziałem rbh</w:t>
      </w:r>
      <w:r>
        <w:rPr>
          <w:rFonts w:ascii="Calibri" w:eastAsia="Calibri" w:hAnsi="Calibri" w:cs="Calibri"/>
          <w:b/>
          <w:bCs/>
          <w:i/>
          <w:iCs/>
          <w:color w:val="000000"/>
          <w:lang w:eastAsia="en-US"/>
        </w:rPr>
        <w:t>.          (Załącznik 2a do umowy)</w:t>
      </w:r>
    </w:p>
    <w:tbl>
      <w:tblPr>
        <w:tblW w:w="10025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726"/>
        <w:gridCol w:w="1602"/>
        <w:gridCol w:w="1680"/>
        <w:gridCol w:w="1745"/>
        <w:gridCol w:w="1345"/>
        <w:gridCol w:w="1362"/>
      </w:tblGrid>
      <w:tr w:rsidR="006C2D3B" w:rsidRPr="009F5004" w14:paraId="51B529A5" w14:textId="77777777" w:rsidTr="006C2D3B">
        <w:trPr>
          <w:trHeight w:val="190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FE7C3" w14:textId="77777777" w:rsidR="006C2D3B" w:rsidRPr="009F5004" w:rsidRDefault="006C2D3B" w:rsidP="007604C1">
            <w:pPr>
              <w:spacing w:after="160"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CAAF789" w14:textId="77777777" w:rsidR="006C2D3B" w:rsidRPr="009F5004" w:rsidRDefault="006C2D3B" w:rsidP="007604C1">
            <w:pPr>
              <w:spacing w:after="160"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5E7187D" w14:textId="46311904" w:rsidR="006C2D3B" w:rsidRPr="009F5004" w:rsidRDefault="00C21065" w:rsidP="007604C1">
            <w:pPr>
              <w:spacing w:after="160" w:line="254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poz</w:t>
            </w:r>
            <w:r w:rsidR="006C2D3B"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34576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BAC6F60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1396F7F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37728C3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D63A193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Rodzaj naprawy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A4AFD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15B836E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Nazwa części zamiennej / podzespołu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E03A8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06EFEB4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Maksymalny dopuszczalny czas naprawy- z dokładnością do ¼ godziny</w:t>
            </w:r>
          </w:p>
          <w:p w14:paraId="0D2DFB7D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(h)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59173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E79B49B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Czas naprawy zadeklarowany przez Wykonawcę  z dokładnością do </w:t>
            </w: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¼ godziny</w:t>
            </w:r>
            <w:bookmarkStart w:id="1" w:name="x_x__ftnref1"/>
            <w:r w:rsidRPr="009F5004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9F5004">
              <w:rPr>
                <w:rFonts w:ascii="Calibri" w:hAnsi="Calibri" w:cs="Calibri"/>
                <w:sz w:val="22"/>
                <w:szCs w:val="22"/>
              </w:rPr>
              <w:instrText xml:space="preserve"> HYPERLINK "https://outlook.office.com/mail/sentitems/id/AAMkAGQ1ZTE2ZTc5LWI1ZTgtNGUwMS1hYmYzLWVlY2JiMjhjMjA4MwBGAAAAAAACtp90oYagSLDL9WvInvqmBwCdd5ONuhzqRK%2Bl6l%2BCowCaAAAAAAEJAACdd5ONuhzqRK%2Bl6l%2BCowCaAAbMUbjnAAA%3D" \l "x_x__ftn1" \o "" </w:instrText>
            </w:r>
            <w:r w:rsidRPr="009F5004">
              <w:rPr>
                <w:rFonts w:ascii="Calibri" w:hAnsi="Calibri" w:cs="Calibri"/>
                <w:sz w:val="22"/>
                <w:szCs w:val="22"/>
              </w:rPr>
            </w:r>
            <w:r w:rsidRPr="009F500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F5004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  <w:u w:val="single"/>
                <w:vertAlign w:val="superscript"/>
              </w:rPr>
              <w:t>[1]</w:t>
            </w:r>
            <w:r w:rsidRPr="009F5004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"/>
          </w:p>
          <w:p w14:paraId="0E127142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(h)</w:t>
            </w:r>
          </w:p>
          <w:p w14:paraId="748FA75F" w14:textId="77777777" w:rsidR="006C2D3B" w:rsidRPr="009F5004" w:rsidRDefault="006C2D3B" w:rsidP="007604C1">
            <w:pPr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14:paraId="4614E2C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295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jednej sztuki części</w:t>
            </w:r>
            <w:r w:rsidRPr="00C4295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zaoferowana przez Wykonawcę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14:paraId="2A4C71C4" w14:textId="77777777" w:rsidR="006C2D3B" w:rsidRPr="00C42955" w:rsidRDefault="006C2D3B" w:rsidP="007604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74E5">
              <w:rPr>
                <w:rFonts w:ascii="Calibri" w:hAnsi="Calibri" w:cs="Calibri"/>
                <w:b/>
                <w:bCs/>
                <w:sz w:val="20"/>
                <w:szCs w:val="20"/>
              </w:rPr>
              <w:t>Cena brutto jednej sztuki części zaoferowana przez Wykonawcę</w:t>
            </w:r>
            <w:r w:rsidRPr="004553D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6C2D3B" w:rsidRPr="009F5004" w14:paraId="616FE3F7" w14:textId="77777777" w:rsidTr="006C2D3B">
        <w:trPr>
          <w:trHeight w:val="206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B76AF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9F5004">
              <w:rPr>
                <w:rFonts w:ascii="Calibri" w:hAnsi="Calibri" w:cs="Calibri"/>
                <w:i/>
                <w:sz w:val="20"/>
                <w:szCs w:val="20"/>
              </w:rPr>
              <w:t>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4E5F4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F5004">
              <w:rPr>
                <w:rFonts w:ascii="Calibri" w:hAnsi="Calibri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674F7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F5004">
              <w:rPr>
                <w:rFonts w:ascii="Calibri" w:hAnsi="Calibri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211D4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F5004">
              <w:rPr>
                <w:rFonts w:ascii="Calibri" w:hAnsi="Calibri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2D3A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F5004">
              <w:rPr>
                <w:rFonts w:ascii="Calibri" w:hAnsi="Calibri" w:cs="Calibr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5F6E54C7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26B74F74" w14:textId="77777777" w:rsidR="006C2D3B" w:rsidRDefault="006C2D3B" w:rsidP="007604C1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7</w:t>
            </w:r>
          </w:p>
        </w:tc>
      </w:tr>
      <w:tr w:rsidR="006C2D3B" w:rsidRPr="009F5004" w14:paraId="23FEE400" w14:textId="77777777" w:rsidTr="006C2D3B">
        <w:trPr>
          <w:trHeight w:val="44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957DE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B10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koła podporowego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FF0B3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Koło podporowe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1BB5F" w14:textId="0B0AF20B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0,5h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E1C21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F80E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F14C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4ED237E2" w14:textId="77777777" w:rsidTr="006C2D3B">
        <w:trPr>
          <w:trHeight w:val="44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A35A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074E2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koła napędowego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0DCFD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Koło napędowe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ABC6A" w14:textId="3DF44C3D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h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AF492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895322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B19C9F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4431C04E" w14:textId="77777777" w:rsidTr="006C2D3B">
        <w:trPr>
          <w:trHeight w:val="44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6B4D0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375FE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widełki rolki nośnej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2506F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Widełka rolki nośnej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4B73F" w14:textId="601D9B7F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0,75h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6CEB7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0532B9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377C0F2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74FE4C41" w14:textId="77777777" w:rsidTr="006C2D3B">
        <w:trPr>
          <w:trHeight w:val="44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B599C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99761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rolki nośnej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138AE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Rolka nośna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603F" w14:textId="6AE34115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0,5</w:t>
            </w:r>
            <w:r>
              <w:rPr>
                <w:rFonts w:ascii="Calibri" w:hAnsi="Calibri" w:cs="Calibri"/>
                <w:sz w:val="20"/>
                <w:szCs w:val="20"/>
              </w:rPr>
              <w:t>h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4673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488364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E5767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1D308FBE" w14:textId="77777777" w:rsidTr="006C2D3B">
        <w:trPr>
          <w:trHeight w:val="66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04D14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9CEA9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sworznia rolki nośnej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9ED6D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Sworzeń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66C1A" w14:textId="2B44BCB0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0,</w:t>
            </w:r>
            <w:r>
              <w:rPr>
                <w:rFonts w:ascii="Calibri" w:hAnsi="Calibri" w:cs="Calibri"/>
                <w:sz w:val="20"/>
                <w:szCs w:val="20"/>
              </w:rPr>
              <w:t>25h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E04DF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32DE0B7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12902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55248051" w14:textId="77777777" w:rsidTr="006C2D3B">
        <w:trPr>
          <w:trHeight w:val="653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73D9F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3E630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rogów osłaniających operatora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288CB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Rogi osłaniające operatora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6A6EA" w14:textId="070781BC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0,</w:t>
            </w:r>
            <w:r>
              <w:rPr>
                <w:rFonts w:ascii="Calibri" w:hAnsi="Calibri" w:cs="Calibri"/>
                <w:sz w:val="20"/>
                <w:szCs w:val="20"/>
              </w:rPr>
              <w:t>75h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E50AC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D9C561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75ED7B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4E20A3A0" w14:textId="77777777" w:rsidTr="006C2D3B">
        <w:trPr>
          <w:trHeight w:val="881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B8E32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B0E25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osłon rogów osłaniających operatora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A968D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Osłona rogów osłaniających operatora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E9BD3" w14:textId="08F98CDB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0,</w:t>
            </w:r>
            <w:r>
              <w:rPr>
                <w:rFonts w:ascii="Calibri" w:hAnsi="Calibri" w:cs="Calibri"/>
                <w:sz w:val="20"/>
                <w:szCs w:val="20"/>
              </w:rPr>
              <w:t>25h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CF079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D257DC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8136D0" w14:textId="77777777" w:rsidR="006C2D3B" w:rsidRPr="009F5004" w:rsidRDefault="006C2D3B" w:rsidP="007604C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5751AD52" w14:textId="77777777" w:rsidTr="006C2D3B">
        <w:trPr>
          <w:trHeight w:val="88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BF687" w14:textId="286AB67C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D3B10" w14:textId="5D2F9E39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podestu operatora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F9A20" w14:textId="06D5CB13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Podest operatora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71C6" w14:textId="689D6920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h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1A2F4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E05454D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4092EE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7ACC7C54" w14:textId="77777777" w:rsidTr="006C2D3B">
        <w:trPr>
          <w:trHeight w:val="88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F25D" w14:textId="20E76FAB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DB14E" w14:textId="07C0DF2C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2D3B">
              <w:rPr>
                <w:rFonts w:ascii="Calibri" w:hAnsi="Calibri" w:cs="Calibri"/>
                <w:sz w:val="20"/>
                <w:szCs w:val="20"/>
              </w:rPr>
              <w:t>Wymiana maty gumowej podestu operatora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B6CF" w14:textId="4954A80B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C2D3B">
              <w:rPr>
                <w:rFonts w:ascii="Calibri" w:hAnsi="Calibri" w:cs="Calibri"/>
                <w:sz w:val="20"/>
                <w:szCs w:val="20"/>
              </w:rPr>
              <w:t>Mata gumowa podestu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CE2E3" w14:textId="79D6D9F9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0,25h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91E71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D1B82F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93A277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09B95F49" w14:textId="77777777" w:rsidTr="006C2D3B">
        <w:trPr>
          <w:trHeight w:val="881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9EE60" w14:textId="1D9B24F5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AC01F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Wymiana sprężyny gazowej podestu operatora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97101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Sprężyna gazowa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10410" w14:textId="42750E22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5004">
              <w:rPr>
                <w:rFonts w:ascii="Calibri" w:hAnsi="Calibri" w:cs="Calibri"/>
                <w:sz w:val="20"/>
                <w:szCs w:val="20"/>
              </w:rPr>
              <w:t>0,5</w:t>
            </w:r>
            <w:r>
              <w:rPr>
                <w:rFonts w:ascii="Calibri" w:hAnsi="Calibri" w:cs="Calibri"/>
                <w:sz w:val="20"/>
                <w:szCs w:val="20"/>
              </w:rPr>
              <w:t>h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5A557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F04D80A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E0E4E0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D3B" w:rsidRPr="009F5004" w14:paraId="37ED51CD" w14:textId="77777777" w:rsidTr="007604C1">
        <w:trPr>
          <w:trHeight w:val="65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E9BCE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C0881" w14:textId="77777777" w:rsidR="006C2D3B" w:rsidRPr="004648D5" w:rsidRDefault="006C2D3B" w:rsidP="006C2D3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Suma części </w:t>
            </w:r>
            <w:r w:rsidRPr="004553DB">
              <w:rPr>
                <w:rFonts w:ascii="Calibri" w:hAnsi="Calibri" w:cs="Calibri"/>
                <w:b/>
                <w:bCs/>
                <w:sz w:val="22"/>
                <w:szCs w:val="22"/>
              </w:rPr>
              <w:t>brutto  (suma z kol. 7)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F19" w14:textId="77777777" w:rsidR="006C2D3B" w:rsidRPr="009F5004" w:rsidRDefault="006C2D3B" w:rsidP="006C2D3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667F8A5" w14:textId="77777777" w:rsidR="006C2D3B" w:rsidRPr="009F5004" w:rsidRDefault="006C2D3B" w:rsidP="006C2D3B">
      <w:pPr>
        <w:rPr>
          <w:rFonts w:ascii="Calibri" w:hAnsi="Calibri" w:cs="Calibri"/>
          <w:sz w:val="22"/>
          <w:szCs w:val="22"/>
        </w:rPr>
      </w:pPr>
      <w:r w:rsidRPr="009F5004">
        <w:rPr>
          <w:rFonts w:ascii="Calibri" w:hAnsi="Calibri" w:cs="Calibri"/>
          <w:sz w:val="22"/>
          <w:szCs w:val="22"/>
        </w:rPr>
        <w:t> </w:t>
      </w:r>
      <w:r w:rsidRPr="009F5004">
        <w:rPr>
          <w:rFonts w:ascii="Calibri" w:hAnsi="Calibri" w:cs="Calibri"/>
          <w:sz w:val="18"/>
          <w:szCs w:val="18"/>
        </w:rPr>
        <w:br/>
      </w:r>
      <w:hyperlink r:id="rId11" w:anchor="x__ftnref1" w:tgtFrame="_blank" w:history="1">
        <w:r w:rsidRPr="009F5004">
          <w:rPr>
            <w:rFonts w:ascii="Calibri" w:hAnsi="Calibri" w:cs="Calibri"/>
            <w:color w:val="0000FF"/>
            <w:sz w:val="18"/>
            <w:szCs w:val="20"/>
            <w:u w:val="single"/>
            <w:vertAlign w:val="superscript"/>
          </w:rPr>
          <w:t>[1]</w:t>
        </w:r>
      </w:hyperlink>
      <w:r w:rsidRPr="009F5004">
        <w:rPr>
          <w:rFonts w:ascii="Calibri" w:hAnsi="Calibri" w:cs="Calibri"/>
          <w:sz w:val="18"/>
          <w:szCs w:val="20"/>
        </w:rPr>
        <w:t xml:space="preserve"> W przypadku zaoferowania czasu naprawy przekraczającego maksymalny dopuszczalny czas naprawy</w:t>
      </w:r>
      <w:r>
        <w:rPr>
          <w:rFonts w:ascii="Calibri" w:hAnsi="Calibri" w:cs="Calibri"/>
          <w:sz w:val="18"/>
          <w:szCs w:val="20"/>
        </w:rPr>
        <w:t xml:space="preserve"> wskazany przez </w:t>
      </w:r>
      <w:r w:rsidRPr="009F5004">
        <w:rPr>
          <w:rFonts w:ascii="Calibri" w:hAnsi="Calibri" w:cs="Calibri"/>
          <w:sz w:val="18"/>
          <w:szCs w:val="20"/>
        </w:rPr>
        <w:t xml:space="preserve"> Zamawiający </w:t>
      </w:r>
      <w:r>
        <w:rPr>
          <w:rFonts w:ascii="Calibri" w:hAnsi="Calibri" w:cs="Calibri"/>
          <w:sz w:val="18"/>
          <w:szCs w:val="20"/>
        </w:rPr>
        <w:t>w kolumnie 4 , oferta zostanie uznana za niezgodną z treścią i odrzucona zgonie z ustępem 14.1.4 SWZ.</w:t>
      </w:r>
      <w:r w:rsidRPr="009F5004">
        <w:rPr>
          <w:rFonts w:ascii="Calibri" w:hAnsi="Calibri" w:cs="Calibri"/>
          <w:sz w:val="18"/>
          <w:szCs w:val="20"/>
        </w:rPr>
        <w:t xml:space="preserve"> </w:t>
      </w:r>
    </w:p>
    <w:p w14:paraId="7DBA9D3E" w14:textId="77777777" w:rsidR="006C2D3B" w:rsidRDefault="006C2D3B" w:rsidP="006C2D3B">
      <w:pPr>
        <w:rPr>
          <w:rFonts w:ascii="Arial" w:hAnsi="Arial" w:cs="Arial"/>
          <w:b/>
          <w:bCs/>
          <w:sz w:val="21"/>
          <w:szCs w:val="21"/>
        </w:rPr>
      </w:pPr>
    </w:p>
    <w:p w14:paraId="7097DCD5" w14:textId="77777777" w:rsidR="00981B84" w:rsidRPr="006201FE" w:rsidRDefault="00981B84" w:rsidP="00016291">
      <w:pPr>
        <w:rPr>
          <w:rFonts w:ascii="Arial" w:hAnsi="Arial" w:cs="Arial"/>
          <w:b/>
          <w:bCs/>
          <w:sz w:val="20"/>
          <w:szCs w:val="20"/>
        </w:rPr>
      </w:pPr>
    </w:p>
    <w:p w14:paraId="4D82A65C" w14:textId="77777777" w:rsidR="00981B84" w:rsidRPr="006201FE" w:rsidRDefault="00981B84" w:rsidP="00016291">
      <w:pPr>
        <w:rPr>
          <w:rFonts w:ascii="Arial" w:hAnsi="Arial" w:cs="Arial"/>
          <w:b/>
          <w:bCs/>
          <w:sz w:val="20"/>
          <w:szCs w:val="20"/>
        </w:rPr>
      </w:pPr>
    </w:p>
    <w:p w14:paraId="30233458" w14:textId="39CB812B" w:rsidR="00016291" w:rsidRPr="006201FE" w:rsidRDefault="00016291" w:rsidP="00E86431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9D0B3C">
        <w:rPr>
          <w:rFonts w:ascii="Arial" w:hAnsi="Arial" w:cs="Arial"/>
          <w:b/>
          <w:bCs/>
          <w:sz w:val="20"/>
          <w:szCs w:val="20"/>
        </w:rPr>
        <w:t>2</w:t>
      </w:r>
      <w:r w:rsidRPr="006201FE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9D0B3C" w:rsidRPr="009D0B3C">
        <w:rPr>
          <w:rFonts w:ascii="Arial" w:hAnsi="Arial" w:cs="Arial"/>
          <w:b/>
          <w:bCs/>
          <w:sz w:val="20"/>
          <w:szCs w:val="20"/>
        </w:rPr>
        <w:t>wynajem 1 szt. ciągnika elektrycznego wraz z obsługa techniczną</w:t>
      </w:r>
      <w:r w:rsidR="009D0B3C">
        <w:rPr>
          <w:rFonts w:ascii="Arial" w:hAnsi="Arial" w:cs="Arial"/>
          <w:b/>
          <w:bCs/>
          <w:sz w:val="20"/>
          <w:szCs w:val="20"/>
        </w:rPr>
        <w:t xml:space="preserve"> </w:t>
      </w:r>
      <w:r w:rsidRPr="006201FE">
        <w:rPr>
          <w:rFonts w:ascii="Arial" w:hAnsi="Arial" w:cs="Arial"/>
          <w:sz w:val="20"/>
          <w:szCs w:val="20"/>
        </w:rPr>
        <w:t>za cenę ofertową:</w:t>
      </w:r>
    </w:p>
    <w:p w14:paraId="519BDD53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sz w:val="20"/>
          <w:szCs w:val="20"/>
        </w:rPr>
        <w:t xml:space="preserve">       </w:t>
      </w:r>
      <w:r w:rsidRPr="006201FE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3868C52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</w:p>
    <w:p w14:paraId="3BC21775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200AAC09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5476A884" w14:textId="77777777" w:rsidR="00016291" w:rsidRPr="006201FE" w:rsidRDefault="00016291" w:rsidP="00016291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6201FE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672BA239" w14:textId="095D5274" w:rsidR="00016291" w:rsidRPr="006201FE" w:rsidRDefault="00E86431" w:rsidP="00016291">
      <w:pPr>
        <w:rPr>
          <w:rFonts w:ascii="Arial" w:hAnsi="Arial" w:cs="Arial"/>
          <w:b/>
          <w:bCs/>
          <w:sz w:val="20"/>
          <w:szCs w:val="20"/>
        </w:rPr>
      </w:pPr>
      <w:r w:rsidRPr="00E86431">
        <w:rPr>
          <w:rFonts w:ascii="Arial" w:hAnsi="Arial" w:cs="Arial"/>
          <w:b/>
          <w:bCs/>
          <w:sz w:val="20"/>
          <w:szCs w:val="20"/>
        </w:rPr>
        <w:t xml:space="preserve">która wynika z sumy cen </w:t>
      </w:r>
      <w:r>
        <w:rPr>
          <w:rFonts w:ascii="Arial" w:hAnsi="Arial" w:cs="Arial"/>
          <w:b/>
          <w:bCs/>
          <w:sz w:val="20"/>
          <w:szCs w:val="20"/>
        </w:rPr>
        <w:t xml:space="preserve">poniższej </w:t>
      </w:r>
      <w:r w:rsidRPr="00E86431">
        <w:rPr>
          <w:rFonts w:ascii="Arial" w:hAnsi="Arial" w:cs="Arial"/>
          <w:b/>
          <w:bCs/>
          <w:sz w:val="20"/>
          <w:szCs w:val="20"/>
        </w:rPr>
        <w:t xml:space="preserve">tabeli (poz.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E86431">
        <w:rPr>
          <w:rFonts w:ascii="Arial" w:hAnsi="Arial" w:cs="Arial"/>
          <w:b/>
          <w:bCs/>
          <w:sz w:val="20"/>
          <w:szCs w:val="20"/>
        </w:rPr>
        <w:t xml:space="preserve">) </w:t>
      </w:r>
      <w:r w:rsidR="00016291" w:rsidRPr="006201F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E79E6FE" w14:textId="77777777" w:rsidR="00016291" w:rsidRPr="006201FE" w:rsidRDefault="00016291" w:rsidP="00016291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8663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562"/>
        <w:gridCol w:w="2522"/>
        <w:gridCol w:w="738"/>
        <w:gridCol w:w="1701"/>
        <w:gridCol w:w="1560"/>
        <w:gridCol w:w="1580"/>
      </w:tblGrid>
      <w:tr w:rsidR="006969D6" w14:paraId="14101FE6" w14:textId="77777777" w:rsidTr="00C21065">
        <w:trPr>
          <w:trHeight w:val="516"/>
        </w:trPr>
        <w:tc>
          <w:tcPr>
            <w:tcW w:w="562" w:type="dxa"/>
            <w:shd w:val="clear" w:color="auto" w:fill="D9D9D9" w:themeFill="background1" w:themeFillShade="D9"/>
          </w:tcPr>
          <w:p w14:paraId="2F9E78D2" w14:textId="3EB81178" w:rsidR="006969D6" w:rsidRPr="0023010E" w:rsidRDefault="00C21065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poz</w:t>
            </w:r>
            <w:r w:rsidR="006969D6"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522" w:type="dxa"/>
            <w:shd w:val="clear" w:color="auto" w:fill="D9D9D9" w:themeFill="background1" w:themeFillShade="D9"/>
          </w:tcPr>
          <w:p w14:paraId="6D8DDD2A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766A7C08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E252EC6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Przewidywany okres najmu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380431D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 w zł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0A9B79A5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</w:p>
          <w:p w14:paraId="099654B5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(kol. 3*4*5)</w:t>
            </w:r>
          </w:p>
          <w:p w14:paraId="673C6C35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969D6" w14:paraId="3F4293B4" w14:textId="77777777" w:rsidTr="00C21065">
        <w:trPr>
          <w:trHeight w:val="221"/>
        </w:trPr>
        <w:tc>
          <w:tcPr>
            <w:tcW w:w="562" w:type="dxa"/>
            <w:shd w:val="clear" w:color="auto" w:fill="D9D9D9" w:themeFill="background1" w:themeFillShade="D9"/>
          </w:tcPr>
          <w:p w14:paraId="49A46A95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22" w:type="dxa"/>
            <w:shd w:val="clear" w:color="auto" w:fill="D9D9D9" w:themeFill="background1" w:themeFillShade="D9"/>
          </w:tcPr>
          <w:p w14:paraId="4399C087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7C7BD22E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53B386E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BF0A868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1A796C75" w14:textId="77777777" w:rsidR="006969D6" w:rsidRPr="0023010E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010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6969D6" w14:paraId="1DC012B2" w14:textId="77777777" w:rsidTr="00C21065">
        <w:trPr>
          <w:trHeight w:val="516"/>
        </w:trPr>
        <w:tc>
          <w:tcPr>
            <w:tcW w:w="562" w:type="dxa"/>
            <w:shd w:val="clear" w:color="auto" w:fill="DDD9C3" w:themeFill="background2" w:themeFillShade="E6"/>
          </w:tcPr>
          <w:p w14:paraId="78293A00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2" w:type="dxa"/>
            <w:shd w:val="clear" w:color="auto" w:fill="DDD9C3" w:themeFill="background2" w:themeFillShade="E6"/>
          </w:tcPr>
          <w:p w14:paraId="60A31B7E" w14:textId="66BCB26A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69D6">
              <w:rPr>
                <w:rFonts w:ascii="Arial" w:hAnsi="Arial" w:cs="Arial"/>
                <w:sz w:val="16"/>
                <w:szCs w:val="16"/>
              </w:rPr>
              <w:t>ciągnik elektryczn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738" w:type="dxa"/>
            <w:shd w:val="clear" w:color="auto" w:fill="DDD9C3" w:themeFill="background2" w:themeFillShade="E6"/>
          </w:tcPr>
          <w:p w14:paraId="6C629699" w14:textId="701585D0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1D386604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14:paraId="17AE79CD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B8378DA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0026911B" w14:textId="77777777" w:rsidTr="00C21065">
        <w:trPr>
          <w:trHeight w:val="516"/>
        </w:trPr>
        <w:tc>
          <w:tcPr>
            <w:tcW w:w="562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1870D943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2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3C4BA386" w14:textId="77777777" w:rsidR="006969D6" w:rsidRPr="00A87942" w:rsidRDefault="006969D6" w:rsidP="007604C1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sz w:val="16"/>
                <w:szCs w:val="16"/>
              </w:rPr>
            </w:pPr>
            <w:r w:rsidRPr="00A87942">
              <w:rPr>
                <w:rFonts w:ascii="Arial-BoldMT" w:hAnsi="Arial-BoldMT" w:cs="Arial-BoldMT"/>
                <w:sz w:val="16"/>
                <w:szCs w:val="16"/>
              </w:rPr>
              <w:t>Maksymalna kwota na części niezbędne do</w:t>
            </w:r>
            <w:r>
              <w:rPr>
                <w:rFonts w:ascii="Arial-BoldMT" w:hAnsi="Arial-BoldMT" w:cs="Arial-BoldMT"/>
                <w:sz w:val="16"/>
                <w:szCs w:val="16"/>
              </w:rPr>
              <w:t xml:space="preserve"> </w:t>
            </w:r>
            <w:r w:rsidRPr="00A87942">
              <w:rPr>
                <w:rFonts w:ascii="Arial-BoldMT" w:hAnsi="Arial-BoldMT" w:cs="Arial-BoldMT"/>
                <w:sz w:val="16"/>
                <w:szCs w:val="16"/>
              </w:rPr>
              <w:t>wykonania napraw, o których mowa w § 4</w:t>
            </w:r>
            <w:r>
              <w:rPr>
                <w:rFonts w:ascii="Arial-BoldMT" w:hAnsi="Arial-BoldMT" w:cs="Arial-BoldMT"/>
                <w:sz w:val="16"/>
                <w:szCs w:val="16"/>
              </w:rPr>
              <w:t xml:space="preserve"> </w:t>
            </w:r>
            <w:r w:rsidRPr="00A87942">
              <w:rPr>
                <w:rFonts w:ascii="Arial" w:hAnsi="Arial" w:cs="Arial"/>
                <w:sz w:val="16"/>
                <w:szCs w:val="16"/>
              </w:rPr>
              <w:t>projektu umowy</w:t>
            </w:r>
          </w:p>
        </w:tc>
        <w:tc>
          <w:tcPr>
            <w:tcW w:w="738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3CCD30C2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26D45D97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3C173EE6" w14:textId="6AFFAF79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thinThickSmallGap" w:sz="24" w:space="0" w:color="auto"/>
            </w:tcBorders>
            <w:shd w:val="clear" w:color="auto" w:fill="DDD9C3" w:themeFill="background2" w:themeFillShade="E6"/>
          </w:tcPr>
          <w:p w14:paraId="62D4DD9C" w14:textId="77777777" w:rsidR="006969D6" w:rsidRDefault="006969D6" w:rsidP="007604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1B46A4A2" w14:textId="683D076F" w:rsidR="006969D6" w:rsidRPr="00085030" w:rsidRDefault="00085030" w:rsidP="007604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850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2000,00 </w:t>
            </w:r>
            <w:r w:rsidR="006969D6" w:rsidRPr="000850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zł</w:t>
            </w:r>
          </w:p>
        </w:tc>
      </w:tr>
      <w:tr w:rsidR="006969D6" w14:paraId="32EB4B4D" w14:textId="77777777" w:rsidTr="00C21065">
        <w:trPr>
          <w:trHeight w:val="516"/>
        </w:trPr>
        <w:tc>
          <w:tcPr>
            <w:tcW w:w="562" w:type="dxa"/>
            <w:shd w:val="clear" w:color="auto" w:fill="DDD9C3" w:themeFill="background2" w:themeFillShade="E6"/>
          </w:tcPr>
          <w:p w14:paraId="62995967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22" w:type="dxa"/>
            <w:shd w:val="clear" w:color="auto" w:fill="DDD9C3" w:themeFill="background2" w:themeFillShade="E6"/>
          </w:tcPr>
          <w:p w14:paraId="30079EC9" w14:textId="2065CE9B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942">
              <w:rPr>
                <w:rFonts w:ascii="Arial" w:hAnsi="Arial" w:cs="Arial"/>
                <w:sz w:val="16"/>
                <w:szCs w:val="16"/>
              </w:rPr>
              <w:t>Ilość roboczogodzin</w:t>
            </w:r>
            <w:r>
              <w:rPr>
                <w:rFonts w:ascii="Arial" w:hAnsi="Arial" w:cs="Arial"/>
                <w:sz w:val="16"/>
                <w:szCs w:val="16"/>
              </w:rPr>
              <w:t xml:space="preserve"> dla</w:t>
            </w:r>
            <w:r>
              <w:t xml:space="preserve"> </w:t>
            </w:r>
            <w:r w:rsidRPr="00A1505A">
              <w:rPr>
                <w:rFonts w:ascii="Arial" w:hAnsi="Arial" w:cs="Arial"/>
                <w:sz w:val="16"/>
                <w:szCs w:val="16"/>
              </w:rPr>
              <w:t xml:space="preserve">usługi usuwania usterek i nieprawidłowości w działaniu </w:t>
            </w:r>
            <w:r w:rsidR="001D7F55" w:rsidRPr="001D7F55">
              <w:rPr>
                <w:rFonts w:ascii="Arial" w:hAnsi="Arial" w:cs="Arial"/>
                <w:sz w:val="16"/>
                <w:szCs w:val="16"/>
              </w:rPr>
              <w:t>ciągnika</w:t>
            </w:r>
          </w:p>
        </w:tc>
        <w:tc>
          <w:tcPr>
            <w:tcW w:w="738" w:type="dxa"/>
            <w:shd w:val="clear" w:color="auto" w:fill="DDD9C3" w:themeFill="background2" w:themeFillShade="E6"/>
          </w:tcPr>
          <w:p w14:paraId="2F634921" w14:textId="0EEF81DC" w:rsidR="006969D6" w:rsidRPr="00A87942" w:rsidRDefault="006969D6" w:rsidP="007604C1">
            <w:pPr>
              <w:tabs>
                <w:tab w:val="left" w:pos="709"/>
              </w:tabs>
              <w:spacing w:before="120" w:after="120" w:line="276" w:lineRule="auto"/>
              <w:ind w:left="-105" w:firstLine="10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14:paraId="0EF9551A" w14:textId="214882E5" w:rsidR="006969D6" w:rsidRPr="009934DB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9934DB">
              <w:rPr>
                <w:rFonts w:ascii="Arial" w:hAnsi="Arial" w:cs="Arial"/>
                <w:sz w:val="16"/>
                <w:szCs w:val="16"/>
              </w:rPr>
              <w:t xml:space="preserve"> komórce w poz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934DB">
              <w:rPr>
                <w:rFonts w:ascii="Arial" w:hAnsi="Arial" w:cs="Arial"/>
                <w:sz w:val="16"/>
                <w:szCs w:val="16"/>
              </w:rPr>
              <w:t xml:space="preserve"> 5 z kol 5 </w:t>
            </w:r>
            <w:r>
              <w:rPr>
                <w:rFonts w:ascii="Arial" w:hAnsi="Arial" w:cs="Arial"/>
                <w:sz w:val="16"/>
                <w:szCs w:val="16"/>
              </w:rPr>
              <w:t>wpisujemy w</w:t>
            </w:r>
            <w:r w:rsidRPr="009934DB">
              <w:rPr>
                <w:rFonts w:ascii="Arial" w:hAnsi="Arial" w:cs="Arial"/>
                <w:sz w:val="16"/>
                <w:szCs w:val="16"/>
              </w:rPr>
              <w:t xml:space="preserve">ysokość wynagrodzenia za jedną roboczogodzinę usunięcia usterki lub nieprawidłowości w działaniu </w:t>
            </w:r>
            <w:r w:rsidR="001D7F55" w:rsidRPr="001D7F55">
              <w:rPr>
                <w:rFonts w:ascii="Arial" w:hAnsi="Arial" w:cs="Arial"/>
                <w:sz w:val="16"/>
                <w:szCs w:val="16"/>
              </w:rPr>
              <w:t>ciągnika</w:t>
            </w:r>
            <w:r w:rsidR="001D7F5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netto</w:t>
            </w:r>
          </w:p>
        </w:tc>
        <w:tc>
          <w:tcPr>
            <w:tcW w:w="1560" w:type="dxa"/>
          </w:tcPr>
          <w:p w14:paraId="0E427F52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</w:tcPr>
          <w:p w14:paraId="281B1B19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18D2BB6B" w14:textId="77777777" w:rsidTr="00C21065">
        <w:trPr>
          <w:trHeight w:val="504"/>
        </w:trPr>
        <w:tc>
          <w:tcPr>
            <w:tcW w:w="562" w:type="dxa"/>
            <w:shd w:val="clear" w:color="auto" w:fill="DDD9C3" w:themeFill="background2" w:themeFillShade="E6"/>
          </w:tcPr>
          <w:p w14:paraId="07B48BD0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6521" w:type="dxa"/>
            <w:gridSpan w:val="4"/>
            <w:shd w:val="clear" w:color="auto" w:fill="DDD9C3" w:themeFill="background2" w:themeFillShade="E6"/>
          </w:tcPr>
          <w:p w14:paraId="34645EF0" w14:textId="77777777" w:rsidR="006969D6" w:rsidRPr="00DB55FB" w:rsidRDefault="006969D6" w:rsidP="007604C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netto  (suma poz. 1 - 5 z kol. 6)</w:t>
            </w:r>
          </w:p>
        </w:tc>
        <w:tc>
          <w:tcPr>
            <w:tcW w:w="1580" w:type="dxa"/>
          </w:tcPr>
          <w:p w14:paraId="099AF5C2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6E335913" w14:textId="77777777" w:rsidTr="00C21065">
        <w:trPr>
          <w:trHeight w:val="504"/>
        </w:trPr>
        <w:tc>
          <w:tcPr>
            <w:tcW w:w="562" w:type="dxa"/>
            <w:shd w:val="clear" w:color="auto" w:fill="DDD9C3" w:themeFill="background2" w:themeFillShade="E6"/>
          </w:tcPr>
          <w:p w14:paraId="676CA43A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21" w:type="dxa"/>
            <w:gridSpan w:val="4"/>
            <w:shd w:val="clear" w:color="auto" w:fill="DDD9C3" w:themeFill="background2" w:themeFillShade="E6"/>
          </w:tcPr>
          <w:p w14:paraId="4DE5334A" w14:textId="77777777" w:rsidR="006969D6" w:rsidRPr="00DB55FB" w:rsidRDefault="006969D6" w:rsidP="007604C1">
            <w:pPr>
              <w:autoSpaceDE w:val="0"/>
              <w:autoSpaceDN w:val="0"/>
              <w:adjustRightInd w:val="0"/>
              <w:jc w:val="right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Wartość podatku VAT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obliczona od wartości z poz. 6 z kol. 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80" w:type="dxa"/>
          </w:tcPr>
          <w:p w14:paraId="6CED7F23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9D6" w14:paraId="62FC411A" w14:textId="77777777" w:rsidTr="00C21065">
        <w:trPr>
          <w:trHeight w:val="504"/>
        </w:trPr>
        <w:tc>
          <w:tcPr>
            <w:tcW w:w="562" w:type="dxa"/>
            <w:shd w:val="clear" w:color="auto" w:fill="DDD9C3" w:themeFill="background2" w:themeFillShade="E6"/>
          </w:tcPr>
          <w:p w14:paraId="42ED1561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521" w:type="dxa"/>
            <w:gridSpan w:val="4"/>
            <w:shd w:val="clear" w:color="auto" w:fill="DDD9C3" w:themeFill="background2" w:themeFillShade="E6"/>
          </w:tcPr>
          <w:p w14:paraId="1C59FE3C" w14:textId="77777777" w:rsidR="006969D6" w:rsidRPr="00DB55FB" w:rsidRDefault="006969D6" w:rsidP="007604C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ofertowa brutto  (suma poz. 6 i 7 z kol. 6)</w:t>
            </w:r>
          </w:p>
        </w:tc>
        <w:tc>
          <w:tcPr>
            <w:tcW w:w="1580" w:type="dxa"/>
          </w:tcPr>
          <w:p w14:paraId="437B0F06" w14:textId="77777777" w:rsidR="006969D6" w:rsidRDefault="006969D6" w:rsidP="007604C1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8C5B72" w14:textId="77777777" w:rsidR="00016291" w:rsidRDefault="00016291" w:rsidP="004A681E">
      <w:pPr>
        <w:rPr>
          <w:rFonts w:ascii="Arial" w:hAnsi="Arial" w:cs="Arial"/>
          <w:b/>
          <w:bCs/>
          <w:sz w:val="20"/>
          <w:szCs w:val="20"/>
        </w:rPr>
      </w:pPr>
    </w:p>
    <w:p w14:paraId="5CFE6E13" w14:textId="2C5B6DB4" w:rsidR="004A681E" w:rsidRPr="004A681E" w:rsidRDefault="004B5277" w:rsidP="004A681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4A681E" w:rsidRPr="004A681E">
        <w:rPr>
          <w:rFonts w:ascii="Arial" w:hAnsi="Arial" w:cs="Arial"/>
          <w:b/>
          <w:bCs/>
          <w:sz w:val="20"/>
          <w:szCs w:val="20"/>
        </w:rPr>
        <w:t xml:space="preserve">nformujemy, że: </w:t>
      </w:r>
    </w:p>
    <w:p w14:paraId="27D1C032" w14:textId="77777777" w:rsidR="004A681E" w:rsidRPr="004A681E" w:rsidRDefault="004A681E" w:rsidP="00537004">
      <w:pPr>
        <w:keepNext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Cena oferty zawiera wszelkie koszty, jakie poniesie Zamawiający z tytułu realizacji przedmiotu zamówienia,</w:t>
      </w:r>
    </w:p>
    <w:p w14:paraId="34C70A38" w14:textId="0B659529" w:rsidR="004A681E" w:rsidRPr="004A681E" w:rsidRDefault="004A681E" w:rsidP="00537004">
      <w:pPr>
        <w:keepNext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Realizacja przedmiotu zamówienia będzie zgodna z wymaganiami Zamawiającego określonymi  w umowie</w:t>
      </w:r>
      <w:r w:rsidR="00E963E5">
        <w:rPr>
          <w:rFonts w:ascii="Arial" w:hAnsi="Arial" w:cs="Arial"/>
          <w:sz w:val="20"/>
          <w:szCs w:val="20"/>
        </w:rPr>
        <w:t>.</w:t>
      </w:r>
      <w:r w:rsidRPr="004A681E">
        <w:rPr>
          <w:rFonts w:ascii="Arial" w:hAnsi="Arial" w:cs="Arial"/>
          <w:sz w:val="20"/>
          <w:szCs w:val="20"/>
        </w:rPr>
        <w:t xml:space="preserve"> </w:t>
      </w:r>
    </w:p>
    <w:p w14:paraId="52DFC7D5" w14:textId="77777777" w:rsidR="004A681E" w:rsidRPr="004A681E" w:rsidRDefault="004A681E" w:rsidP="00537004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Zapoznaliśmy się z SWZ i nie wnosimy uwag do SWZ oraz otrzymaliśmy konieczne informacje potrzebne do właściwego przygotowania oferty. </w:t>
      </w:r>
    </w:p>
    <w:p w14:paraId="6E0206C6" w14:textId="6B51CC72" w:rsidR="004A681E" w:rsidRPr="004A681E" w:rsidRDefault="004A681E" w:rsidP="00537004">
      <w:pPr>
        <w:keepNext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>Projekt umowy został przez nas zaakceptowany i zobowiązujemy się w przypadku wyboru naszej oferty do dostarczenia dokumentów niezbędnych do zawarcia umowy oraz zawarcia umowy w miejscu i terminie wyznaczonym przez Zamawiającego.</w:t>
      </w:r>
    </w:p>
    <w:p w14:paraId="5ECAD64F" w14:textId="421764D8" w:rsidR="004A681E" w:rsidRDefault="004A681E" w:rsidP="00537004">
      <w:pPr>
        <w:keepNext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Uważamy się za związanych niniejszą ofertą przez okres </w:t>
      </w:r>
      <w:r w:rsidR="004B5277">
        <w:rPr>
          <w:rFonts w:ascii="Arial" w:hAnsi="Arial" w:cs="Arial"/>
          <w:sz w:val="20"/>
          <w:szCs w:val="20"/>
        </w:rPr>
        <w:t>9</w:t>
      </w:r>
      <w:r w:rsidRPr="004A681E">
        <w:rPr>
          <w:rFonts w:ascii="Arial" w:hAnsi="Arial" w:cs="Arial"/>
          <w:sz w:val="20"/>
          <w:szCs w:val="20"/>
        </w:rPr>
        <w:t>0 dni, licząc od dnia upływu terminu składania ofert, przy czym pierwszym dniem terminu związania ofertą jest dzień, w którym upływa termin składania ofert.</w:t>
      </w:r>
    </w:p>
    <w:p w14:paraId="3509CF13" w14:textId="2C8F4E9E" w:rsidR="009502F2" w:rsidRPr="004A681E" w:rsidRDefault="009502F2" w:rsidP="00537004">
      <w:pPr>
        <w:keepNext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502F2">
        <w:rPr>
          <w:rFonts w:ascii="Arial" w:hAnsi="Arial" w:cs="Arial"/>
          <w:sz w:val="20"/>
          <w:szCs w:val="20"/>
        </w:rPr>
        <w:t>wrotu wadium wniesionego w pieniądzu należy dokonać na rachunek bankowy nr………………………………..</w:t>
      </w:r>
    </w:p>
    <w:p w14:paraId="268C829F" w14:textId="1122AA48" w:rsidR="004A681E" w:rsidRDefault="004A681E" w:rsidP="00537004">
      <w:pPr>
        <w:keepNext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Nie mogą być udostępniane znajdujące się w plikach </w:t>
      </w:r>
      <w:r w:rsidR="00E963E5">
        <w:rPr>
          <w:rFonts w:ascii="Arial" w:hAnsi="Arial" w:cs="Arial"/>
          <w:sz w:val="20"/>
          <w:szCs w:val="20"/>
        </w:rPr>
        <w:t>……………………………….</w:t>
      </w:r>
      <w:r w:rsidRPr="004A681E">
        <w:rPr>
          <w:rFonts w:ascii="Arial" w:hAnsi="Arial" w:cs="Arial"/>
          <w:sz w:val="20"/>
          <w:szCs w:val="20"/>
        </w:rPr>
        <w:t xml:space="preserve">informacje stanowiące tajemnicę przedsiębiorstwa w rozumieniu przepisów o zwalczaniu nieuczciwej konkurencji art. 11 ust. 2 ustawy z dnia 16 kwietnia 1993 r. o zwalczaniu nieuczciwej konkurencji (Dz.U. z 2003 r., nr 153, poz. 1503 z późniejszymi zmianami). Uzasadnienie, w którym wykazano, iż zastrzeżone informacje stanowią tajemnicę przedsiębiorstwa załączamy do oferty. </w:t>
      </w:r>
    </w:p>
    <w:p w14:paraId="101D3981" w14:textId="77777777" w:rsidR="004B5277" w:rsidRPr="00B40E75" w:rsidRDefault="004B5277" w:rsidP="00537004">
      <w:pPr>
        <w:pStyle w:val="Akapitzlist"/>
        <w:keepNext/>
        <w:numPr>
          <w:ilvl w:val="0"/>
          <w:numId w:val="3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Jesteśmy</w:t>
      </w:r>
      <w:r>
        <w:rPr>
          <w:rFonts w:ascii="Arial" w:hAnsi="Arial" w:cs="Arial"/>
        </w:rPr>
        <w:t xml:space="preserve"> </w:t>
      </w:r>
      <w:r w:rsidRPr="00193976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4C33D158" w14:textId="77777777" w:rsidR="004B5277" w:rsidRDefault="004B5277" w:rsidP="00537004">
      <w:pPr>
        <w:pStyle w:val="Akapitzlist"/>
        <w:keepNext/>
        <w:numPr>
          <w:ilvl w:val="0"/>
          <w:numId w:val="3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>
        <w:rPr>
          <w:rFonts w:ascii="Arial" w:hAnsi="Arial" w:cs="Arial"/>
        </w:rPr>
        <w:t xml:space="preserve"> </w:t>
      </w:r>
      <w:r w:rsidRPr="00193976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D17EDC">
        <w:rPr>
          <w:rFonts w:ascii="Arial" w:hAnsi="Arial" w:cs="Arial"/>
          <w:color w:val="FF0000"/>
        </w:rPr>
        <w:t>/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D17EDC">
        <w:rPr>
          <w:rFonts w:ascii="Arial" w:hAnsi="Arial" w:cs="Arial"/>
          <w:color w:val="FF0000"/>
        </w:rPr>
        <w:t>/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***</w:t>
      </w:r>
    </w:p>
    <w:p w14:paraId="646013EC" w14:textId="77777777" w:rsidR="004A681E" w:rsidRPr="004A681E" w:rsidRDefault="004A681E" w:rsidP="004A681E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4E92AB6" w14:textId="77777777" w:rsidR="004A681E" w:rsidRPr="004A681E" w:rsidRDefault="004A681E" w:rsidP="004A681E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0186A20" w14:textId="77777777" w:rsidR="004A681E" w:rsidRPr="004A681E" w:rsidRDefault="004A681E" w:rsidP="004A681E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A681E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3AC1795" w14:textId="77777777" w:rsidR="004A681E" w:rsidRPr="004A681E" w:rsidRDefault="004A681E" w:rsidP="00537004">
      <w:pPr>
        <w:keepNext/>
        <w:numPr>
          <w:ilvl w:val="0"/>
          <w:numId w:val="3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4C116D52" w14:textId="20910F35" w:rsidR="004A681E" w:rsidRDefault="004A681E" w:rsidP="004A681E">
      <w:pPr>
        <w:keepNext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681E">
        <w:rPr>
          <w:rFonts w:ascii="Arial" w:hAnsi="Arial" w:cs="Arial"/>
          <w:sz w:val="20"/>
          <w:szCs w:val="20"/>
        </w:rPr>
        <w:t xml:space="preserve">2. </w:t>
      </w:r>
      <w:r w:rsidR="00E963E5">
        <w:rPr>
          <w:rFonts w:ascii="Arial" w:hAnsi="Arial" w:cs="Arial"/>
          <w:sz w:val="20"/>
          <w:szCs w:val="20"/>
        </w:rPr>
        <w:t xml:space="preserve"> </w:t>
      </w:r>
      <w:r w:rsidRPr="004A681E">
        <w:rPr>
          <w:rFonts w:ascii="Arial" w:hAnsi="Arial" w:cs="Arial"/>
          <w:sz w:val="20"/>
          <w:szCs w:val="20"/>
        </w:rPr>
        <w:t xml:space="preserve">Przestrzegania tajemnicy przedsiębiorstwa Zamawiającego, na zasadach określonych w ustawie z dnia 16 kwietnia 1993 r. o zwalczaniu nieuczciwej konkurencji (Dz.U. z 2003 r., nr 153, poz. 1503 z późniejszymi zmianami). </w:t>
      </w:r>
    </w:p>
    <w:p w14:paraId="43A82C94" w14:textId="77777777" w:rsidR="004B5277" w:rsidRPr="004A681E" w:rsidRDefault="004B5277" w:rsidP="004A681E">
      <w:pPr>
        <w:keepNext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3903EA9" w14:textId="77777777" w:rsidR="00104B52" w:rsidRDefault="00104B52" w:rsidP="004B5277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85BF224" w14:textId="77777777" w:rsidR="0068049D" w:rsidRDefault="0068049D" w:rsidP="004B5277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46CC1B9" w14:textId="77777777" w:rsidR="0068049D" w:rsidRDefault="0068049D" w:rsidP="004B5277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65B3609" w14:textId="77777777" w:rsidR="0068049D" w:rsidRDefault="0068049D" w:rsidP="004B5277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AC22F46" w14:textId="324799BB" w:rsidR="004B5277" w:rsidRDefault="004B5277" w:rsidP="004B5277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0D5F693C" w14:textId="77777777" w:rsidR="00E963E5" w:rsidRPr="00B40E75" w:rsidRDefault="00E963E5" w:rsidP="004B5277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69C5272" w14:textId="7CAD85B8" w:rsidR="004B5277" w:rsidRPr="00AD1B88" w:rsidRDefault="004B5277" w:rsidP="007F1AC7">
      <w:pPr>
        <w:pStyle w:val="Akapitzlist"/>
        <w:numPr>
          <w:ilvl w:val="0"/>
          <w:numId w:val="27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561393DD" w14:textId="77777777" w:rsidR="004B5277" w:rsidRPr="00AD1B88" w:rsidRDefault="004B5277" w:rsidP="007F1AC7">
      <w:pPr>
        <w:pStyle w:val="Akapitzlist"/>
        <w:numPr>
          <w:ilvl w:val="0"/>
          <w:numId w:val="27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481C64D2" w14:textId="77777777" w:rsidR="004B5277" w:rsidRPr="00D17EDC" w:rsidRDefault="004B5277" w:rsidP="007F1AC7">
      <w:pPr>
        <w:pStyle w:val="Akapitzlist"/>
        <w:numPr>
          <w:ilvl w:val="0"/>
          <w:numId w:val="27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AD1B88">
        <w:rPr>
          <w:rFonts w:ascii="Arial" w:hAnsi="Arial" w:cs="Arial"/>
        </w:rPr>
        <w:lastRenderedPageBreak/>
        <w:t>nie zachodzi wyłączenie stosowania obowiązku informacyjnego</w:t>
      </w:r>
      <w:r w:rsidRPr="00AD1B88">
        <w:rPr>
          <w:rFonts w:ascii="Arial" w:hAnsi="Arial" w:cs="Arial"/>
          <w:b/>
          <w:bCs/>
          <w:color w:val="FF0000"/>
        </w:rPr>
        <w:t xml:space="preserve"> * / </w:t>
      </w:r>
      <w:r w:rsidRPr="00AD1B88">
        <w:rPr>
          <w:rFonts w:ascii="Arial" w:hAnsi="Arial" w:cs="Arial"/>
        </w:rPr>
        <w:t xml:space="preserve">zachodzi wyłączenie stosowania obowiązku </w:t>
      </w:r>
      <w:r w:rsidRPr="00D17EDC">
        <w:rPr>
          <w:rFonts w:ascii="Arial" w:hAnsi="Arial" w:cs="Arial"/>
        </w:rPr>
        <w:t xml:space="preserve">informacyjnego, stosownie do art. 13 ust. 4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="Arial" w:hAnsi="Arial" w:cs="Arial"/>
        </w:rPr>
        <w:t xml:space="preserve"> lub art. 14 ust. 5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Theme="minorHAnsi" w:hAnsiTheme="minorHAnsi"/>
          <w:sz w:val="18"/>
          <w:szCs w:val="18"/>
        </w:rPr>
        <w:t xml:space="preserve"> </w:t>
      </w:r>
      <w:r w:rsidRPr="00D17EDC">
        <w:rPr>
          <w:rFonts w:ascii="Arial" w:hAnsi="Arial" w:cs="Arial"/>
        </w:rPr>
        <w:t>Rozporządzenia.</w:t>
      </w:r>
    </w:p>
    <w:p w14:paraId="36D03455" w14:textId="77777777" w:rsidR="004B5277" w:rsidRDefault="004B5277" w:rsidP="004B5277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6C747A57" w14:textId="77777777" w:rsidR="004B5277" w:rsidRPr="00276CC6" w:rsidRDefault="004B5277" w:rsidP="004B527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4B865729" w14:textId="77777777" w:rsidR="004B5277" w:rsidRDefault="004B5277" w:rsidP="004B527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7BCAADF6" w14:textId="77777777" w:rsidR="004B5277" w:rsidRDefault="004B5277" w:rsidP="004B527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2980B00D" w14:textId="77777777" w:rsidR="004B5277" w:rsidRPr="00276CC6" w:rsidRDefault="004B5277" w:rsidP="004B527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EEBBF6" w14:textId="77777777" w:rsidR="004B5277" w:rsidRPr="007219B1" w:rsidRDefault="004B5277" w:rsidP="004B5277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09ADB306" w14:textId="77777777" w:rsidR="004B5277" w:rsidRPr="007219B1" w:rsidRDefault="004B5277" w:rsidP="004B5277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67B99ACF" w14:textId="77777777" w:rsidR="004B5277" w:rsidRPr="00B40E75" w:rsidRDefault="004B5277" w:rsidP="004B5277"/>
    <w:p w14:paraId="5674E8CA" w14:textId="77777777" w:rsidR="004B5277" w:rsidRPr="00B40E75" w:rsidRDefault="004B5277" w:rsidP="004B5277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200D698C" w14:textId="447D7E8C" w:rsidR="004B5277" w:rsidRDefault="004B5277" w:rsidP="004B5277">
      <w:pPr>
        <w:pStyle w:val="NormalnyWeb"/>
        <w:spacing w:before="0" w:beforeAutospacing="0" w:after="0" w:afterAutospacing="0" w:line="324" w:lineRule="auto"/>
        <w:ind w:firstLine="567"/>
        <w:jc w:val="center"/>
        <w:rPr>
          <w:rFonts w:ascii="Arial" w:hAnsi="Arial" w:cs="Arial"/>
          <w:i/>
          <w:iCs/>
        </w:rPr>
      </w:pPr>
      <w:r w:rsidRPr="00B40E75">
        <w:rPr>
          <w:rFonts w:ascii="Arial" w:hAnsi="Arial" w:cs="Arial"/>
          <w:i/>
          <w:iCs/>
        </w:rPr>
        <w:t>/podpis Wykonawcy/</w:t>
      </w:r>
      <w:r>
        <w:rPr>
          <w:rFonts w:ascii="Arial" w:hAnsi="Arial" w:cs="Arial"/>
          <w:i/>
          <w:iCs/>
        </w:rPr>
        <w:br/>
      </w:r>
    </w:p>
    <w:p w14:paraId="22827113" w14:textId="1E578EC9" w:rsidR="004B5277" w:rsidRPr="004B5277" w:rsidRDefault="004B5277" w:rsidP="004B5277">
      <w:pPr>
        <w:pStyle w:val="NormalnyWeb"/>
        <w:spacing w:before="0" w:beforeAutospacing="0" w:after="0" w:afterAutospacing="0" w:line="324" w:lineRule="auto"/>
        <w:ind w:firstLine="567"/>
        <w:jc w:val="center"/>
        <w:rPr>
          <w:rFonts w:ascii="Arial" w:hAnsi="Arial" w:cs="Arial"/>
          <w:i/>
          <w:iCs/>
        </w:rPr>
      </w:pPr>
      <w:r w:rsidRPr="00276CC6">
        <w:rPr>
          <w:rFonts w:ascii="Arial" w:hAnsi="Arial" w:cs="Arial"/>
          <w:b/>
          <w:bCs/>
          <w:color w:val="FF0000"/>
        </w:rPr>
        <w:t>Formularz ofertowy musi być podpisany przez osobę/osoby uprawnioną(ne) do reprezentowania Wykonawcy</w:t>
      </w:r>
    </w:p>
    <w:p w14:paraId="7F76BA22" w14:textId="77777777" w:rsidR="005F0B72" w:rsidRDefault="005F0B72" w:rsidP="005F0B72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6E7E892" w14:textId="77777777" w:rsidR="00C14652" w:rsidRDefault="00C14652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  <w:bookmarkStart w:id="2" w:name="OLE_LINK1"/>
    </w:p>
    <w:p w14:paraId="51978E1D" w14:textId="77777777" w:rsidR="007F6CE6" w:rsidRDefault="007F6CE6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6480D233" w14:textId="77777777" w:rsidR="007F6CE6" w:rsidRDefault="007F6CE6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058135AD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77636894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65AD5D2C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09EEE0A6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51384C5B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6E0CC420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2476C5AA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6EA451D8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544F5844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5B483203" w14:textId="77777777" w:rsidR="00D80EEC" w:rsidRDefault="00D80EEC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2E1D2330" w14:textId="77777777" w:rsidR="00D80EEC" w:rsidRDefault="00D80EEC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3CE4900E" w14:textId="77777777" w:rsidR="00D80EEC" w:rsidRDefault="00D80EEC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25A58BE4" w14:textId="77777777" w:rsidR="00D80EEC" w:rsidRDefault="00D80EEC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7013184F" w14:textId="77777777" w:rsidR="00D80EEC" w:rsidRDefault="00D80EEC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21FCCDAF" w14:textId="77777777" w:rsidR="00D80EEC" w:rsidRDefault="00D80EEC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4C6B7E3A" w14:textId="77777777" w:rsidR="006201FE" w:rsidRDefault="006201FE" w:rsidP="00C14652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5FFAAADB" w14:textId="142C7FE2" w:rsidR="00087891" w:rsidRPr="00B06112" w:rsidRDefault="00E12C06" w:rsidP="00E12C06">
      <w:pPr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  <w:r w:rsidRPr="00B06112">
        <w:rPr>
          <w:rFonts w:ascii="Arial" w:hAnsi="Arial" w:cs="Arial"/>
          <w:bCs/>
          <w:sz w:val="20"/>
          <w:szCs w:val="20"/>
        </w:rPr>
        <w:lastRenderedPageBreak/>
        <w:t>Załącznik nr 2 do umowy</w:t>
      </w:r>
      <w:r w:rsidR="00B06112">
        <w:rPr>
          <w:rFonts w:ascii="Arial" w:hAnsi="Arial" w:cs="Arial"/>
          <w:bCs/>
          <w:sz w:val="20"/>
          <w:szCs w:val="20"/>
        </w:rPr>
        <w:t xml:space="preserve"> dla Części 1</w:t>
      </w:r>
      <w:r w:rsidRPr="00B06112">
        <w:rPr>
          <w:rFonts w:ascii="Arial" w:hAnsi="Arial" w:cs="Arial"/>
          <w:bCs/>
          <w:sz w:val="20"/>
          <w:szCs w:val="20"/>
        </w:rPr>
        <w:t xml:space="preserve"> , </w:t>
      </w:r>
      <w:r w:rsidRPr="0068049D">
        <w:rPr>
          <w:rFonts w:ascii="Arial" w:hAnsi="Arial" w:cs="Arial"/>
          <w:b/>
          <w:sz w:val="20"/>
          <w:szCs w:val="20"/>
        </w:rPr>
        <w:t>załącznik nr 6 do SWZ</w:t>
      </w:r>
    </w:p>
    <w:p w14:paraId="5BDC555C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EC3980B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lang w:eastAsia="en-US"/>
        </w:rPr>
        <w:t>Parametry techniczno-użytkowe wózków</w:t>
      </w:r>
    </w:p>
    <w:p w14:paraId="20ACADDF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B970F9E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0D3EDE71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u w:val="single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>Wózek jezdniowy z podestem i elektrycznym napędem jazdy oraz elektrycznym napędem unoszenia (tzw. wózek paletowy elektryczny z podestem)</w:t>
      </w:r>
    </w:p>
    <w:p w14:paraId="3FE857D0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F7D9A55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iCs/>
          <w:sz w:val="20"/>
          <w:szCs w:val="20"/>
          <w:lang w:eastAsia="en-US"/>
        </w:rPr>
      </w:pPr>
      <w:bookmarkStart w:id="3" w:name="_Hlk58220875"/>
    </w:p>
    <w:p w14:paraId="20968B91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iCs/>
          <w:sz w:val="20"/>
          <w:szCs w:val="20"/>
          <w:lang w:eastAsia="en-US"/>
        </w:rPr>
      </w:pPr>
    </w:p>
    <w:bookmarkEnd w:id="3"/>
    <w:p w14:paraId="06B17531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0E98EE6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lang w:eastAsia="en-US"/>
        </w:rPr>
        <w:t>Uwaga: W przypadku, gdy Wykonawca oferuje wózki więcej niż jednej marki lub typów, należy dla każdej marki i typu wózka podać markę, typ oraz parametry wózków oferowanych przez Wykonawcę.</w:t>
      </w:r>
    </w:p>
    <w:p w14:paraId="7B1BECEF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95D95CA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lang w:eastAsia="en-US"/>
        </w:rPr>
        <w:t>Marka …………………………………………………… Typ …………………………………………………………..</w:t>
      </w:r>
    </w:p>
    <w:p w14:paraId="16486816" w14:textId="77777777" w:rsidR="00E12C06" w:rsidRPr="00E12C06" w:rsidRDefault="00E12C06" w:rsidP="00E12C0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tbl>
      <w:tblPr>
        <w:tblStyle w:val="TableNormal5"/>
        <w:tblW w:w="96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2278"/>
        <w:gridCol w:w="2268"/>
      </w:tblGrid>
      <w:tr w:rsidR="00E12C06" w:rsidRPr="00E12C06" w14:paraId="04D7FB28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72CDD7A6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w w:val="110"/>
                <w:sz w:val="20"/>
                <w:szCs w:val="20"/>
              </w:rPr>
              <w:t>L.p.</w:t>
            </w:r>
          </w:p>
        </w:tc>
        <w:tc>
          <w:tcPr>
            <w:tcW w:w="4536" w:type="dxa"/>
            <w:vAlign w:val="center"/>
          </w:tcPr>
          <w:p w14:paraId="5DD6FC54" w14:textId="77777777" w:rsidR="00E12C06" w:rsidRPr="00E12C06" w:rsidRDefault="00E12C06" w:rsidP="00E12C06">
            <w:pPr>
              <w:spacing w:before="105"/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78" w:type="dxa"/>
            <w:vAlign w:val="center"/>
          </w:tcPr>
          <w:p w14:paraId="1B9B1AA1" w14:textId="77777777" w:rsidR="00E12C06" w:rsidRPr="00E12C06" w:rsidRDefault="00E12C06" w:rsidP="00E12C06">
            <w:pPr>
              <w:spacing w:before="105"/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sz w:val="20"/>
                <w:szCs w:val="20"/>
              </w:rPr>
              <w:t>Wymagane parametry wózków</w:t>
            </w:r>
          </w:p>
        </w:tc>
        <w:tc>
          <w:tcPr>
            <w:tcW w:w="2268" w:type="dxa"/>
            <w:vAlign w:val="center"/>
          </w:tcPr>
          <w:p w14:paraId="28594C7C" w14:textId="77777777" w:rsidR="00E12C06" w:rsidRPr="00E12C06" w:rsidRDefault="00E12C06" w:rsidP="00E12C06">
            <w:pPr>
              <w:spacing w:before="9" w:line="249" w:lineRule="auto"/>
              <w:ind w:left="-26" w:firstLine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bCs/>
                <w:sz w:val="20"/>
                <w:szCs w:val="20"/>
              </w:rPr>
              <w:t>Parametry wózków oferowanych przez Wykonawcę</w:t>
            </w:r>
          </w:p>
        </w:tc>
      </w:tr>
      <w:tr w:rsidR="00E12C06" w:rsidRPr="00E12C06" w14:paraId="150A44B3" w14:textId="77777777" w:rsidTr="00BC64FA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CCAD34B" w14:textId="77777777" w:rsidR="00E12C06" w:rsidRPr="00E12C06" w:rsidRDefault="00E12C06" w:rsidP="00E12C06">
            <w:pPr>
              <w:spacing w:before="5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C18D311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Udźwig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14:paraId="1F65FF88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2000 kg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708BB68" w14:textId="77777777" w:rsidR="00E12C06" w:rsidRPr="00E12C06" w:rsidRDefault="00E12C06" w:rsidP="00E12C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4A4DE493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382E" w14:textId="77777777" w:rsidR="00E12C06" w:rsidRPr="00E12C06" w:rsidRDefault="00E12C06" w:rsidP="00E12C06">
            <w:pPr>
              <w:spacing w:before="83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1C8C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Wysokość unoszenia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E68C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 xml:space="preserve">  120-300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71D6" w14:textId="77777777" w:rsidR="00E12C06" w:rsidRPr="00E12C06" w:rsidRDefault="00E12C06" w:rsidP="00E12C06">
            <w:pPr>
              <w:spacing w:before="76"/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31B6BAED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C055" w14:textId="77777777" w:rsidR="00E12C06" w:rsidRPr="00E12C06" w:rsidRDefault="00E12C06" w:rsidP="00E12C06">
            <w:pPr>
              <w:spacing w:before="8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4A0F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Szerokość wózka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D860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800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93D3" w14:textId="77777777" w:rsidR="00E12C06" w:rsidRPr="00E12C06" w:rsidRDefault="00E12C06" w:rsidP="00E12C06">
            <w:pPr>
              <w:spacing w:before="7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127DDA50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F58E" w14:textId="77777777" w:rsidR="00E12C06" w:rsidRPr="00E12C06" w:rsidRDefault="00E12C06" w:rsidP="00E12C06">
            <w:pPr>
              <w:spacing w:before="8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3229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Promień skrętu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261E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1700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EA7F" w14:textId="77777777" w:rsidR="00E12C06" w:rsidRPr="00E12C06" w:rsidRDefault="00E12C06" w:rsidP="00E12C06">
            <w:pPr>
              <w:spacing w:before="7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5CE243CF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FBAE" w14:textId="77777777" w:rsidR="00E12C06" w:rsidRPr="00E12C06" w:rsidRDefault="00E12C06" w:rsidP="00E12C06">
            <w:pPr>
              <w:spacing w:before="5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FE6B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Długość wideł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138C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1130-1160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9FD4" w14:textId="77777777" w:rsidR="00E12C06" w:rsidRPr="00E12C06" w:rsidRDefault="00E12C06" w:rsidP="00E12C06">
            <w:pPr>
              <w:spacing w:before="53"/>
              <w:ind w:lef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507B7323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3416" w14:textId="77777777" w:rsidR="00E12C06" w:rsidRPr="00E12C06" w:rsidRDefault="00E12C06" w:rsidP="00E12C06">
            <w:pPr>
              <w:spacing w:before="5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32AA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Grubość wideł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9B91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76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499" w14:textId="77777777" w:rsidR="00E12C06" w:rsidRPr="00E12C06" w:rsidRDefault="00E12C06" w:rsidP="00E12C06">
            <w:pPr>
              <w:spacing w:before="53"/>
              <w:ind w:lef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130EA35B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F296" w14:textId="77777777" w:rsidR="00E12C06" w:rsidRPr="00E12C06" w:rsidRDefault="00E12C06" w:rsidP="00E12C06">
            <w:pPr>
              <w:spacing w:before="6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3B69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Widły wyposażone na końcach w pojedyncze rolki poliuretanowe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F998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1CE0" w14:textId="77777777" w:rsidR="00E12C06" w:rsidRPr="00E12C06" w:rsidRDefault="00E12C06" w:rsidP="00E12C06">
            <w:pPr>
              <w:spacing w:before="64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4EA38522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95C7" w14:textId="77777777" w:rsidR="00E12C06" w:rsidRPr="00E12C06" w:rsidRDefault="00E12C06" w:rsidP="00E12C06">
            <w:pPr>
              <w:spacing w:before="6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437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Dyszel wykonany z profili stalowych, spawany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26A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D94" w14:textId="77777777" w:rsidR="00E12C06" w:rsidRPr="00E12C06" w:rsidRDefault="00E12C06" w:rsidP="00E12C06">
            <w:pPr>
              <w:spacing w:before="6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19CB7C3D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89E" w14:textId="77777777" w:rsidR="00E12C06" w:rsidRPr="00E12C06" w:rsidRDefault="00E12C06" w:rsidP="00E12C06">
            <w:pPr>
              <w:spacing w:before="6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9B7C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Hamulec awaryjny na dyszlu wózka tzw. brzuszny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C814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6D8D" w14:textId="77777777" w:rsidR="00E12C06" w:rsidRPr="00E12C06" w:rsidRDefault="00E12C06" w:rsidP="00E12C06">
            <w:pPr>
              <w:spacing w:before="6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0368AB93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E49D" w14:textId="77777777" w:rsidR="00E12C06" w:rsidRPr="00E12C06" w:rsidRDefault="00E12C06" w:rsidP="00E12C06">
            <w:pPr>
              <w:spacing w:before="6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1435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Podest składany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FF70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186B" w14:textId="77777777" w:rsidR="00E12C06" w:rsidRPr="00E12C06" w:rsidRDefault="00E12C06" w:rsidP="00E12C06">
            <w:pPr>
              <w:spacing w:before="6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5665A572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CCB0" w14:textId="77777777" w:rsidR="00E12C06" w:rsidRPr="00E12C06" w:rsidRDefault="00E12C06" w:rsidP="00E12C06">
            <w:pPr>
              <w:spacing w:before="7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52C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Pojemność baterii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EEC8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250 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2150" w14:textId="77777777" w:rsidR="00E12C06" w:rsidRPr="00E12C06" w:rsidRDefault="00E12C06" w:rsidP="00E12C06">
            <w:pPr>
              <w:spacing w:before="74"/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7796BBDD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E6C6" w14:textId="77777777" w:rsidR="00E12C06" w:rsidRPr="00E12C06" w:rsidRDefault="00E12C06" w:rsidP="00E12C06">
            <w:pPr>
              <w:spacing w:before="62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0408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Napięcie znamionowe baterii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9966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24V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683" w14:textId="77777777" w:rsidR="00E12C06" w:rsidRPr="00E12C06" w:rsidRDefault="00E12C06" w:rsidP="00E12C06">
            <w:pPr>
              <w:spacing w:before="62"/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67EAA3DE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0A0A" w14:textId="77777777" w:rsidR="00E12C06" w:rsidRPr="00E12C06" w:rsidRDefault="00E12C06" w:rsidP="00E12C06">
            <w:pPr>
              <w:spacing w:before="69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0C1C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Prostownik do baterii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45FE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0779" w14:textId="77777777" w:rsidR="00E12C06" w:rsidRPr="00E12C06" w:rsidRDefault="00E12C06" w:rsidP="00E12C06">
            <w:pPr>
              <w:spacing w:before="69"/>
              <w:ind w:left="6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721DF78F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5F9B" w14:textId="77777777" w:rsidR="00E12C06" w:rsidRPr="00E12C06" w:rsidRDefault="00E12C06" w:rsidP="00E12C06">
            <w:pPr>
              <w:spacing w:before="74"/>
              <w:ind w:right="97"/>
              <w:jc w:val="center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CA0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Moc silnika/ów jazdy prądu zmiennego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CC42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1,2 kW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DA6A" w14:textId="77777777" w:rsidR="00E12C06" w:rsidRPr="00E12C06" w:rsidRDefault="00E12C06" w:rsidP="00E12C06">
            <w:pPr>
              <w:spacing w:before="64"/>
              <w:ind w:left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6779E764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2E1A" w14:textId="77777777" w:rsidR="00E12C06" w:rsidRPr="00E12C06" w:rsidRDefault="00E12C06" w:rsidP="00E12C06">
            <w:pPr>
              <w:spacing w:before="74"/>
              <w:ind w:right="97"/>
              <w:jc w:val="center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4662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Moc silnika unoszenia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D427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1,0 kW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AFA3" w14:textId="77777777" w:rsidR="00E12C06" w:rsidRPr="00E12C06" w:rsidRDefault="00E12C06" w:rsidP="00E12C06">
            <w:pPr>
              <w:spacing w:before="64"/>
              <w:ind w:left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3FEBA150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5BD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B868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Możliwość ciągłej pracy przez minimum 5 godzin na twardym, poziomym i równym podłożu w cyklu: podjęcie ładunku o masie 1000 kg, przejazd 30 m, odstawienie ładunku (jeden cykl trwający ok. 60 sekund)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31F7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5CF" w14:textId="77777777" w:rsidR="00E12C06" w:rsidRPr="00E12C06" w:rsidRDefault="00E12C06" w:rsidP="00E12C06">
            <w:pPr>
              <w:ind w:left="6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339CE7AC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4F1B" w14:textId="77777777" w:rsidR="00E12C06" w:rsidRPr="00E12C06" w:rsidRDefault="00E12C06" w:rsidP="00E12C06">
            <w:pPr>
              <w:spacing w:before="7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9EDD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Kluczyki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7F3E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 xml:space="preserve">2 komplety lub </w:t>
            </w:r>
            <w:r w:rsidRPr="00E12C06">
              <w:rPr>
                <w:rFonts w:ascii="Arial" w:hAnsi="Arial" w:cs="Arial"/>
                <w:sz w:val="20"/>
                <w:szCs w:val="20"/>
              </w:rPr>
              <w:lastRenderedPageBreak/>
              <w:t>uruchomienie wózka za pomocą klawiatury z kodami PIN zamiast kluczyka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4A24" w14:textId="77777777" w:rsidR="00E12C06" w:rsidRPr="00E12C06" w:rsidRDefault="00E12C06" w:rsidP="00E12C06">
            <w:pPr>
              <w:spacing w:before="66"/>
              <w:ind w:left="6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038A560C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8BDA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DFEB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Wyświetlacz stanu naładowania baterii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1D46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FDA4" w14:textId="77777777" w:rsidR="00E12C06" w:rsidRPr="00E12C06" w:rsidRDefault="00E12C06" w:rsidP="00E12C06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399F3B88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B930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546F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Wyświetlacz liczby przepracowanych motogodzin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F2AE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B436" w14:textId="77777777" w:rsidR="00E12C06" w:rsidRPr="00E12C06" w:rsidRDefault="00E12C06" w:rsidP="00E12C06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28EF90B2" w14:textId="77777777" w:rsidTr="00BC64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A7ED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E892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Koła poliuretanowe niebrudzące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E8BA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108C" w14:textId="77777777" w:rsidR="00E12C06" w:rsidRPr="00E12C06" w:rsidRDefault="00E12C06" w:rsidP="00E12C06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98EBB3C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highlight w:val="lightGray"/>
          <w:lang w:eastAsia="en-US"/>
        </w:rPr>
      </w:pPr>
    </w:p>
    <w:p w14:paraId="52001E69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99B8DE4" w14:textId="77777777" w:rsidR="00E12C06" w:rsidRPr="00E12C06" w:rsidRDefault="00E12C06" w:rsidP="00E12C0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0F9F53B3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lang w:eastAsia="en-US"/>
        </w:rPr>
        <w:t>Parametry techniczno-użytkowe wózków</w:t>
      </w:r>
    </w:p>
    <w:p w14:paraId="6E5AB4C5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8D5D2FE" w14:textId="77777777" w:rsidR="00E12C06" w:rsidRPr="00E12C06" w:rsidRDefault="00E12C06" w:rsidP="00E12C0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E0C23A1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2BFAAA9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u w:val="single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u w:val="single"/>
          <w:lang w:eastAsia="en-US"/>
        </w:rPr>
        <w:t>Wózek jezdniowy z elektrycznym napędem jazdy (tzw. wózek paletowy elektryczny z napędem jazdy)</w:t>
      </w:r>
    </w:p>
    <w:p w14:paraId="2E02E0B3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F72FB8F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iCs/>
          <w:sz w:val="20"/>
          <w:szCs w:val="20"/>
          <w:lang w:eastAsia="en-US"/>
        </w:rPr>
      </w:pPr>
    </w:p>
    <w:p w14:paraId="39297032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iCs/>
          <w:sz w:val="20"/>
          <w:szCs w:val="20"/>
          <w:lang w:eastAsia="en-US"/>
        </w:rPr>
      </w:pPr>
    </w:p>
    <w:p w14:paraId="7E978D18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70CCBB4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lang w:eastAsia="en-US"/>
        </w:rPr>
        <w:t>Uwaga: w przypadku, gdy Wykonawca oferuje wózki więcej niż jednej marki lub typów, należy dla każdej marki i typu wózka podać markę, typ oraz parametry wózków oferowanych przez Wykonawcę.</w:t>
      </w:r>
    </w:p>
    <w:p w14:paraId="60EF8723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020463E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  <w:r w:rsidRPr="00E12C06">
        <w:rPr>
          <w:rFonts w:ascii="Arial" w:eastAsia="Arial" w:hAnsi="Arial" w:cs="Arial"/>
          <w:b/>
          <w:sz w:val="20"/>
          <w:szCs w:val="20"/>
          <w:lang w:eastAsia="en-US"/>
        </w:rPr>
        <w:t>Marka …………………………………………………… Typ …………………………………………………………..</w:t>
      </w:r>
    </w:p>
    <w:p w14:paraId="5133B461" w14:textId="77777777" w:rsidR="00E12C06" w:rsidRPr="00E12C06" w:rsidRDefault="00E12C06" w:rsidP="00E12C0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tbl>
      <w:tblPr>
        <w:tblStyle w:val="TableNormal5"/>
        <w:tblW w:w="96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2278"/>
        <w:gridCol w:w="2268"/>
      </w:tblGrid>
      <w:tr w:rsidR="00E12C06" w:rsidRPr="00E12C06" w14:paraId="672768A0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479BD0BE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w w:val="110"/>
                <w:sz w:val="20"/>
                <w:szCs w:val="20"/>
              </w:rPr>
              <w:t>L.p.</w:t>
            </w:r>
          </w:p>
        </w:tc>
        <w:tc>
          <w:tcPr>
            <w:tcW w:w="4536" w:type="dxa"/>
            <w:vAlign w:val="center"/>
          </w:tcPr>
          <w:p w14:paraId="3FA3EB41" w14:textId="77777777" w:rsidR="00E12C06" w:rsidRPr="00E12C06" w:rsidRDefault="00E12C06" w:rsidP="00E12C06">
            <w:pPr>
              <w:spacing w:before="105"/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78" w:type="dxa"/>
            <w:vAlign w:val="center"/>
          </w:tcPr>
          <w:p w14:paraId="0E84FB7A" w14:textId="77777777" w:rsidR="00E12C06" w:rsidRPr="00E12C06" w:rsidRDefault="00E12C06" w:rsidP="00E12C06">
            <w:pPr>
              <w:spacing w:before="105"/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sz w:val="20"/>
                <w:szCs w:val="20"/>
              </w:rPr>
              <w:t>Wymagane parametry wózków</w:t>
            </w:r>
          </w:p>
        </w:tc>
        <w:tc>
          <w:tcPr>
            <w:tcW w:w="2268" w:type="dxa"/>
            <w:vAlign w:val="center"/>
          </w:tcPr>
          <w:p w14:paraId="1EB02926" w14:textId="77777777" w:rsidR="00E12C06" w:rsidRPr="00E12C06" w:rsidRDefault="00E12C06" w:rsidP="00E12C06">
            <w:pPr>
              <w:spacing w:before="9" w:line="249" w:lineRule="auto"/>
              <w:ind w:left="-26" w:firstLine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C06">
              <w:rPr>
                <w:rFonts w:ascii="Arial" w:hAnsi="Arial" w:cs="Arial"/>
                <w:b/>
                <w:bCs/>
                <w:sz w:val="20"/>
                <w:szCs w:val="20"/>
              </w:rPr>
              <w:t>Parametry wózków oferowanych przez Wykonawcę</w:t>
            </w:r>
          </w:p>
        </w:tc>
      </w:tr>
      <w:tr w:rsidR="00E12C06" w:rsidRPr="00E12C06" w14:paraId="628D468D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6DE5A973" w14:textId="77777777" w:rsidR="00E12C06" w:rsidRPr="00E12C06" w:rsidRDefault="00E12C06" w:rsidP="00E12C06">
            <w:pPr>
              <w:spacing w:before="5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1EA28D20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Udźwig</w:t>
            </w:r>
          </w:p>
        </w:tc>
        <w:tc>
          <w:tcPr>
            <w:tcW w:w="2278" w:type="dxa"/>
            <w:vAlign w:val="center"/>
          </w:tcPr>
          <w:p w14:paraId="5D0CD146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1000 kg</w:t>
            </w:r>
          </w:p>
        </w:tc>
        <w:tc>
          <w:tcPr>
            <w:tcW w:w="2268" w:type="dxa"/>
            <w:vAlign w:val="center"/>
          </w:tcPr>
          <w:p w14:paraId="4FC563AA" w14:textId="77777777" w:rsidR="00E12C06" w:rsidRPr="00E12C06" w:rsidRDefault="00E12C06" w:rsidP="00E12C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245E43B4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60D8683C" w14:textId="77777777" w:rsidR="00E12C06" w:rsidRPr="00E12C06" w:rsidRDefault="00E12C06" w:rsidP="00E12C06">
            <w:pPr>
              <w:spacing w:before="83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6923BDE8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Wysokość unoszenia</w:t>
            </w:r>
          </w:p>
        </w:tc>
        <w:tc>
          <w:tcPr>
            <w:tcW w:w="2278" w:type="dxa"/>
            <w:vAlign w:val="center"/>
          </w:tcPr>
          <w:p w14:paraId="1B394DA4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120 -250 mm</w:t>
            </w:r>
          </w:p>
        </w:tc>
        <w:tc>
          <w:tcPr>
            <w:tcW w:w="2268" w:type="dxa"/>
            <w:vAlign w:val="center"/>
          </w:tcPr>
          <w:p w14:paraId="006456B0" w14:textId="77777777" w:rsidR="00E12C06" w:rsidRPr="00E12C06" w:rsidRDefault="00E12C06" w:rsidP="00E12C06">
            <w:pPr>
              <w:spacing w:before="76"/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44A59645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4F5818D9" w14:textId="77777777" w:rsidR="00E12C06" w:rsidRPr="00E12C06" w:rsidRDefault="00E12C06" w:rsidP="00E12C06">
            <w:pPr>
              <w:spacing w:before="8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01BE1780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Szerokość wózka</w:t>
            </w:r>
          </w:p>
        </w:tc>
        <w:tc>
          <w:tcPr>
            <w:tcW w:w="2278" w:type="dxa"/>
            <w:vAlign w:val="center"/>
          </w:tcPr>
          <w:p w14:paraId="749834BB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720 mm</w:t>
            </w:r>
          </w:p>
        </w:tc>
        <w:tc>
          <w:tcPr>
            <w:tcW w:w="2268" w:type="dxa"/>
            <w:vAlign w:val="center"/>
          </w:tcPr>
          <w:p w14:paraId="0E2BE2B9" w14:textId="77777777" w:rsidR="00E12C06" w:rsidRPr="00E12C06" w:rsidRDefault="00E12C06" w:rsidP="00E12C06">
            <w:pPr>
              <w:spacing w:before="7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468A858E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1F829E59" w14:textId="77777777" w:rsidR="00E12C06" w:rsidRPr="00E12C06" w:rsidRDefault="00E12C06" w:rsidP="00E12C06">
            <w:pPr>
              <w:spacing w:before="8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71018888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Promień skrętu</w:t>
            </w:r>
          </w:p>
        </w:tc>
        <w:tc>
          <w:tcPr>
            <w:tcW w:w="2278" w:type="dxa"/>
            <w:vAlign w:val="center"/>
          </w:tcPr>
          <w:p w14:paraId="62DFBF31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1400 mm</w:t>
            </w:r>
          </w:p>
        </w:tc>
        <w:tc>
          <w:tcPr>
            <w:tcW w:w="2268" w:type="dxa"/>
            <w:vAlign w:val="center"/>
          </w:tcPr>
          <w:p w14:paraId="3CB6A952" w14:textId="77777777" w:rsidR="00E12C06" w:rsidRPr="00E12C06" w:rsidRDefault="00E12C06" w:rsidP="00E12C06">
            <w:pPr>
              <w:spacing w:before="7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0E02D6C4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4B327F76" w14:textId="77777777" w:rsidR="00E12C06" w:rsidRPr="00E12C06" w:rsidRDefault="00E12C06" w:rsidP="00E12C06">
            <w:pPr>
              <w:spacing w:before="5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6B50BAC4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Długość wideł</w:t>
            </w:r>
          </w:p>
        </w:tc>
        <w:tc>
          <w:tcPr>
            <w:tcW w:w="2278" w:type="dxa"/>
            <w:vAlign w:val="center"/>
          </w:tcPr>
          <w:p w14:paraId="1319D66F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1130-1160 mm</w:t>
            </w:r>
          </w:p>
        </w:tc>
        <w:tc>
          <w:tcPr>
            <w:tcW w:w="2268" w:type="dxa"/>
            <w:vAlign w:val="center"/>
          </w:tcPr>
          <w:p w14:paraId="61442315" w14:textId="77777777" w:rsidR="00E12C06" w:rsidRPr="00E12C06" w:rsidRDefault="00E12C06" w:rsidP="00E12C06">
            <w:pPr>
              <w:spacing w:before="53"/>
              <w:ind w:lef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359C86A5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1DF5D387" w14:textId="77777777" w:rsidR="00E12C06" w:rsidRPr="00E12C06" w:rsidRDefault="00E12C06" w:rsidP="00E12C06">
            <w:pPr>
              <w:spacing w:before="58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7AC0AFF7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Grubość wideł</w:t>
            </w:r>
          </w:p>
        </w:tc>
        <w:tc>
          <w:tcPr>
            <w:tcW w:w="2278" w:type="dxa"/>
            <w:vAlign w:val="center"/>
          </w:tcPr>
          <w:p w14:paraId="4D2B9356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76 mm</w:t>
            </w:r>
          </w:p>
        </w:tc>
        <w:tc>
          <w:tcPr>
            <w:tcW w:w="2268" w:type="dxa"/>
            <w:vAlign w:val="center"/>
          </w:tcPr>
          <w:p w14:paraId="1BC026C8" w14:textId="77777777" w:rsidR="00E12C06" w:rsidRPr="00E12C06" w:rsidRDefault="00E12C06" w:rsidP="00E12C06">
            <w:pPr>
              <w:spacing w:before="53"/>
              <w:ind w:lef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48BBA3DB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50E6466D" w14:textId="77777777" w:rsidR="00E12C06" w:rsidRPr="00E12C06" w:rsidRDefault="00E12C06" w:rsidP="00E12C06">
            <w:pPr>
              <w:spacing w:before="6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36" w:type="dxa"/>
            <w:vAlign w:val="center"/>
          </w:tcPr>
          <w:p w14:paraId="2D289F50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Widły wyposażone na końcach w pojedyncze rolki poliuretanowe</w:t>
            </w:r>
          </w:p>
        </w:tc>
        <w:tc>
          <w:tcPr>
            <w:tcW w:w="2278" w:type="dxa"/>
            <w:vAlign w:val="center"/>
          </w:tcPr>
          <w:p w14:paraId="0A748021" w14:textId="77777777" w:rsidR="00E12C06" w:rsidRPr="00E12C06" w:rsidRDefault="00E12C06" w:rsidP="00E12C06">
            <w:pPr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14:paraId="32643114" w14:textId="77777777" w:rsidR="00E12C06" w:rsidRPr="00E12C06" w:rsidRDefault="00E12C06" w:rsidP="00E12C06">
            <w:pPr>
              <w:spacing w:before="64"/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466EB8CF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6189EF5C" w14:textId="77777777" w:rsidR="00E12C06" w:rsidRPr="00E12C06" w:rsidRDefault="00E12C06" w:rsidP="00E12C06">
            <w:pPr>
              <w:spacing w:before="74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vAlign w:val="center"/>
          </w:tcPr>
          <w:p w14:paraId="03B07E5B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Pojemność baterii</w:t>
            </w:r>
          </w:p>
        </w:tc>
        <w:tc>
          <w:tcPr>
            <w:tcW w:w="2278" w:type="dxa"/>
            <w:vAlign w:val="center"/>
          </w:tcPr>
          <w:p w14:paraId="24EC2C0C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24 Ah</w:t>
            </w:r>
          </w:p>
        </w:tc>
        <w:tc>
          <w:tcPr>
            <w:tcW w:w="2268" w:type="dxa"/>
            <w:vAlign w:val="center"/>
          </w:tcPr>
          <w:p w14:paraId="13628AAD" w14:textId="77777777" w:rsidR="00E12C06" w:rsidRPr="00E12C06" w:rsidRDefault="00E12C06" w:rsidP="00E12C06">
            <w:pPr>
              <w:spacing w:before="74"/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25499EBA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20B4AC40" w14:textId="77777777" w:rsidR="00E12C06" w:rsidRPr="00E12C06" w:rsidRDefault="00E12C06" w:rsidP="00E12C06">
            <w:pPr>
              <w:spacing w:before="62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vAlign w:val="center"/>
          </w:tcPr>
          <w:p w14:paraId="4E40DEED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Napięcie znamionowe baterii</w:t>
            </w:r>
          </w:p>
        </w:tc>
        <w:tc>
          <w:tcPr>
            <w:tcW w:w="2278" w:type="dxa"/>
            <w:vAlign w:val="center"/>
          </w:tcPr>
          <w:p w14:paraId="29B51579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24V lub 2 x 12V</w:t>
            </w:r>
          </w:p>
        </w:tc>
        <w:tc>
          <w:tcPr>
            <w:tcW w:w="2268" w:type="dxa"/>
            <w:vAlign w:val="center"/>
          </w:tcPr>
          <w:p w14:paraId="23058199" w14:textId="77777777" w:rsidR="00E12C06" w:rsidRPr="00E12C06" w:rsidRDefault="00E12C06" w:rsidP="00E12C06">
            <w:pPr>
              <w:spacing w:before="62"/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2654A01A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145B1EBD" w14:textId="77777777" w:rsidR="00E12C06" w:rsidRPr="00E12C06" w:rsidRDefault="00E12C06" w:rsidP="00E12C06">
            <w:pPr>
              <w:spacing w:before="69"/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36" w:type="dxa"/>
            <w:vAlign w:val="center"/>
          </w:tcPr>
          <w:p w14:paraId="06B6F1FC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Wbudowany prostownik z przewodem zasilającym</w:t>
            </w:r>
          </w:p>
        </w:tc>
        <w:tc>
          <w:tcPr>
            <w:tcW w:w="2278" w:type="dxa"/>
            <w:vAlign w:val="center"/>
          </w:tcPr>
          <w:p w14:paraId="336E024D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14:paraId="1E5B0ED4" w14:textId="77777777" w:rsidR="00E12C06" w:rsidRPr="00E12C06" w:rsidRDefault="00E12C06" w:rsidP="00E12C06">
            <w:pPr>
              <w:spacing w:before="69"/>
              <w:ind w:left="6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3FCBD2AB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178ECB0E" w14:textId="77777777" w:rsidR="00E12C06" w:rsidRPr="00E12C06" w:rsidRDefault="00E12C06" w:rsidP="00E12C06">
            <w:pPr>
              <w:spacing w:before="74"/>
              <w:ind w:right="97"/>
              <w:jc w:val="center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36" w:type="dxa"/>
            <w:vAlign w:val="center"/>
          </w:tcPr>
          <w:p w14:paraId="5C10A81C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 xml:space="preserve">Moc elektrycznego silnika jazdy </w:t>
            </w:r>
          </w:p>
        </w:tc>
        <w:tc>
          <w:tcPr>
            <w:tcW w:w="2278" w:type="dxa"/>
            <w:vAlign w:val="center"/>
          </w:tcPr>
          <w:p w14:paraId="060E13B7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Minimum 0,2 kW</w:t>
            </w:r>
          </w:p>
        </w:tc>
        <w:tc>
          <w:tcPr>
            <w:tcW w:w="2268" w:type="dxa"/>
            <w:vAlign w:val="center"/>
          </w:tcPr>
          <w:p w14:paraId="65170947" w14:textId="77777777" w:rsidR="00E12C06" w:rsidRPr="00E12C06" w:rsidRDefault="00E12C06" w:rsidP="00E12C06">
            <w:pPr>
              <w:spacing w:before="64"/>
              <w:ind w:left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018BCAB4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095DB6DA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36" w:type="dxa"/>
            <w:vAlign w:val="center"/>
          </w:tcPr>
          <w:p w14:paraId="6B3C7CAB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 xml:space="preserve">Napęd podnoszenia </w:t>
            </w:r>
          </w:p>
        </w:tc>
        <w:tc>
          <w:tcPr>
            <w:tcW w:w="2278" w:type="dxa"/>
            <w:vAlign w:val="center"/>
          </w:tcPr>
          <w:p w14:paraId="0A87A429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 xml:space="preserve">Ręczno-hydrauliczny dyszlem albo elektryczny </w:t>
            </w:r>
          </w:p>
        </w:tc>
        <w:tc>
          <w:tcPr>
            <w:tcW w:w="2268" w:type="dxa"/>
            <w:vAlign w:val="center"/>
          </w:tcPr>
          <w:p w14:paraId="10B16C13" w14:textId="77777777" w:rsidR="00E12C06" w:rsidRPr="00E12C06" w:rsidRDefault="00E12C06" w:rsidP="00E12C06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609A5FF0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6AEC1EE6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  <w:vAlign w:val="center"/>
          </w:tcPr>
          <w:p w14:paraId="7F6A50A4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Koła poliuretanowe niebrudzące</w:t>
            </w:r>
          </w:p>
        </w:tc>
        <w:tc>
          <w:tcPr>
            <w:tcW w:w="2278" w:type="dxa"/>
            <w:vAlign w:val="center"/>
          </w:tcPr>
          <w:p w14:paraId="2CA4AF52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14:paraId="44E6AD7D" w14:textId="77777777" w:rsidR="00E12C06" w:rsidRPr="00E12C06" w:rsidRDefault="00E12C06" w:rsidP="00E12C06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2C06" w:rsidRPr="00E12C06" w14:paraId="6081FAFE" w14:textId="77777777" w:rsidTr="00BC64FA">
        <w:trPr>
          <w:trHeight w:val="454"/>
        </w:trPr>
        <w:tc>
          <w:tcPr>
            <w:tcW w:w="567" w:type="dxa"/>
            <w:vAlign w:val="center"/>
          </w:tcPr>
          <w:p w14:paraId="1D5F57A0" w14:textId="77777777" w:rsidR="00E12C06" w:rsidRPr="00E12C06" w:rsidRDefault="00E12C06" w:rsidP="00E12C06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36" w:type="dxa"/>
            <w:vAlign w:val="center"/>
          </w:tcPr>
          <w:p w14:paraId="6DB15C01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Masa własna z baterią</w:t>
            </w:r>
          </w:p>
        </w:tc>
        <w:tc>
          <w:tcPr>
            <w:tcW w:w="2278" w:type="dxa"/>
            <w:vAlign w:val="center"/>
          </w:tcPr>
          <w:p w14:paraId="48238C1F" w14:textId="77777777" w:rsidR="00E12C06" w:rsidRPr="00E12C06" w:rsidRDefault="00E12C06" w:rsidP="00E12C0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C06">
              <w:rPr>
                <w:rFonts w:ascii="Arial" w:hAnsi="Arial" w:cs="Arial"/>
                <w:sz w:val="20"/>
                <w:szCs w:val="20"/>
              </w:rPr>
              <w:t>Maksimum 200 kg</w:t>
            </w:r>
          </w:p>
        </w:tc>
        <w:tc>
          <w:tcPr>
            <w:tcW w:w="2268" w:type="dxa"/>
            <w:vAlign w:val="center"/>
          </w:tcPr>
          <w:p w14:paraId="16C3618C" w14:textId="77777777" w:rsidR="00E12C06" w:rsidRPr="00E12C06" w:rsidRDefault="00E12C06" w:rsidP="00E12C06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586D8E2" w14:textId="77777777" w:rsidR="00E12C06" w:rsidRPr="00E12C06" w:rsidRDefault="00E12C06" w:rsidP="00E12C06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13B448C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9C17ECE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F2A9DC5" w14:textId="77777777" w:rsidR="00E12C06" w:rsidRP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0F36ED9" w14:textId="77777777" w:rsidR="00E12C06" w:rsidRDefault="00E12C06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8AF469B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DCC0A09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CB9FE4E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7E5A193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0A28B20D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DE197C9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9A40918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62F9DD7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C7374D9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93E2B5C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32625CA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E27B1AC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EF1ACBA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1B4DC79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00CEF6D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454718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B99C86C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545DEF4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7ECE5C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8F44242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0209A84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F536320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416D898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AAA7901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D18B349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23A03A0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103A7C1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3B6B2F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4725F4C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BDE227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560771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866CA84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1B0BE2C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904892F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7D42041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A74D6A6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09FC7B6F" w14:textId="77777777" w:rsidR="00D80EEC" w:rsidRDefault="00D80EEC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46B67E6" w14:textId="77777777" w:rsidR="00D80EEC" w:rsidRDefault="00D80EEC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0A25E7A" w14:textId="77777777" w:rsidR="00D80EEC" w:rsidRDefault="00D80EEC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0A29E6C7" w14:textId="77777777" w:rsidR="00D80EEC" w:rsidRDefault="00D80EEC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DCA726A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005FC36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213799B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AFE45E4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A7C6BC9" w14:textId="77777777" w:rsidR="00B06112" w:rsidRDefault="00B06112" w:rsidP="00D80EEC">
      <w:pPr>
        <w:widowControl w:val="0"/>
        <w:autoSpaceDE w:val="0"/>
        <w:autoSpaceDN w:val="0"/>
        <w:jc w:val="right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BB26DE3" w14:textId="77777777" w:rsidR="00D80EEC" w:rsidRDefault="00D80EEC" w:rsidP="00D80EEC">
      <w:pPr>
        <w:widowControl w:val="0"/>
        <w:autoSpaceDE w:val="0"/>
        <w:autoSpaceDN w:val="0"/>
        <w:jc w:val="right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C8F9DE9" w14:textId="77777777" w:rsidR="00D80EEC" w:rsidRDefault="00D80EEC" w:rsidP="00D80EEC">
      <w:pPr>
        <w:widowControl w:val="0"/>
        <w:autoSpaceDE w:val="0"/>
        <w:autoSpaceDN w:val="0"/>
        <w:jc w:val="right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465FA52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424FB0D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55687365" w14:textId="77777777" w:rsidR="00B06112" w:rsidRDefault="00B06112" w:rsidP="00E12C0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676E7933" w14:textId="77777777" w:rsidR="00B06112" w:rsidRDefault="00B06112" w:rsidP="00B06112">
      <w:pPr>
        <w:widowControl w:val="0"/>
        <w:autoSpaceDE w:val="0"/>
        <w:autoSpaceDN w:val="0"/>
        <w:jc w:val="right"/>
        <w:rPr>
          <w:rFonts w:ascii="Arial" w:hAnsi="Arial" w:cs="Arial"/>
          <w:bCs/>
          <w:sz w:val="20"/>
          <w:szCs w:val="20"/>
        </w:rPr>
      </w:pPr>
    </w:p>
    <w:bookmarkEnd w:id="2"/>
    <w:p w14:paraId="085309EC" w14:textId="21DFF856" w:rsidR="0081554B" w:rsidRPr="0081554B" w:rsidRDefault="0081554B" w:rsidP="0081554B">
      <w:pPr>
        <w:widowControl w:val="0"/>
        <w:autoSpaceDE w:val="0"/>
        <w:autoSpaceDN w:val="0"/>
        <w:jc w:val="right"/>
        <w:rPr>
          <w:rFonts w:ascii="Arial" w:eastAsia="Arial" w:hAnsi="Arial" w:cs="Arial"/>
          <w:bCs/>
          <w:sz w:val="20"/>
          <w:szCs w:val="20"/>
          <w:lang w:eastAsia="en-US"/>
        </w:rPr>
      </w:pPr>
      <w:r w:rsidRPr="0081554B">
        <w:rPr>
          <w:rFonts w:ascii="Arial" w:eastAsia="Arial" w:hAnsi="Arial" w:cs="Arial"/>
          <w:bCs/>
          <w:sz w:val="20"/>
          <w:szCs w:val="20"/>
          <w:lang w:eastAsia="en-US"/>
        </w:rPr>
        <w:lastRenderedPageBreak/>
        <w:t>Załącznik nr 2 do umowy</w:t>
      </w:r>
      <w:r w:rsidR="00C16D2A">
        <w:rPr>
          <w:rFonts w:ascii="Arial" w:eastAsia="Arial" w:hAnsi="Arial" w:cs="Arial"/>
          <w:bCs/>
          <w:sz w:val="20"/>
          <w:szCs w:val="20"/>
          <w:lang w:eastAsia="en-US"/>
        </w:rPr>
        <w:t xml:space="preserve"> </w:t>
      </w:r>
      <w:r w:rsidR="00C16D2A" w:rsidRPr="00C16D2A">
        <w:rPr>
          <w:rFonts w:ascii="Arial" w:eastAsia="Arial" w:hAnsi="Arial" w:cs="Arial"/>
          <w:bCs/>
          <w:sz w:val="20"/>
          <w:szCs w:val="20"/>
          <w:lang w:eastAsia="en-US"/>
        </w:rPr>
        <w:t xml:space="preserve">dla Części </w:t>
      </w:r>
      <w:r w:rsidR="00C16D2A">
        <w:rPr>
          <w:rFonts w:ascii="Arial" w:eastAsia="Arial" w:hAnsi="Arial" w:cs="Arial"/>
          <w:bCs/>
          <w:sz w:val="20"/>
          <w:szCs w:val="20"/>
          <w:lang w:eastAsia="en-US"/>
        </w:rPr>
        <w:t>2</w:t>
      </w:r>
      <w:r w:rsidR="00C16D2A" w:rsidRPr="00C16D2A">
        <w:rPr>
          <w:rFonts w:ascii="Arial" w:eastAsia="Arial" w:hAnsi="Arial" w:cs="Arial"/>
          <w:bCs/>
          <w:sz w:val="20"/>
          <w:szCs w:val="20"/>
          <w:lang w:eastAsia="en-US"/>
        </w:rPr>
        <w:t xml:space="preserve"> </w:t>
      </w:r>
      <w:r w:rsidRPr="00E953A2">
        <w:rPr>
          <w:rFonts w:ascii="Arial" w:eastAsia="Arial" w:hAnsi="Arial" w:cs="Arial"/>
          <w:bCs/>
          <w:sz w:val="20"/>
          <w:szCs w:val="20"/>
          <w:lang w:eastAsia="en-US"/>
        </w:rPr>
        <w:t xml:space="preserve">, </w:t>
      </w:r>
      <w:r w:rsidRPr="0068049D">
        <w:rPr>
          <w:rFonts w:ascii="Arial" w:eastAsia="Arial" w:hAnsi="Arial" w:cs="Arial"/>
          <w:b/>
          <w:sz w:val="20"/>
          <w:szCs w:val="20"/>
          <w:lang w:eastAsia="en-US"/>
        </w:rPr>
        <w:t>załącznik nr 6 do SWZ</w:t>
      </w:r>
    </w:p>
    <w:p w14:paraId="74B046C6" w14:textId="77777777" w:rsidR="0081554B" w:rsidRPr="0081554B" w:rsidRDefault="0081554B" w:rsidP="0081554B">
      <w:pPr>
        <w:widowControl w:val="0"/>
        <w:autoSpaceDE w:val="0"/>
        <w:autoSpaceDN w:val="0"/>
        <w:jc w:val="right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99801EF" w14:textId="77777777" w:rsidR="0081554B" w:rsidRPr="0081554B" w:rsidRDefault="0081554B" w:rsidP="0081554B">
      <w:pPr>
        <w:widowControl w:val="0"/>
        <w:autoSpaceDE w:val="0"/>
        <w:autoSpaceDN w:val="0"/>
        <w:rPr>
          <w:rFonts w:ascii="Arial" w:eastAsia="Arial" w:hAnsi="Arial" w:cs="Arial"/>
          <w:sz w:val="20"/>
          <w:szCs w:val="20"/>
          <w:lang w:eastAsia="en-US"/>
        </w:rPr>
      </w:pPr>
      <w:r w:rsidRPr="0081554B">
        <w:rPr>
          <w:rFonts w:ascii="Arial" w:eastAsia="Arial" w:hAnsi="Arial" w:cs="Arial"/>
          <w:sz w:val="20"/>
          <w:szCs w:val="20"/>
          <w:lang w:eastAsia="en-US"/>
        </w:rPr>
        <w:t xml:space="preserve">Nazwa/nazwisko i imię Wykonawcy </w:t>
      </w:r>
    </w:p>
    <w:p w14:paraId="478EE5CC" w14:textId="77777777" w:rsidR="0081554B" w:rsidRPr="0081554B" w:rsidRDefault="0081554B" w:rsidP="0081554B">
      <w:pPr>
        <w:widowControl w:val="0"/>
        <w:autoSpaceDE w:val="0"/>
        <w:autoSpaceDN w:val="0"/>
        <w:rPr>
          <w:rFonts w:ascii="Arial" w:eastAsia="Arial" w:hAnsi="Arial" w:cs="Arial"/>
          <w:sz w:val="20"/>
          <w:szCs w:val="20"/>
          <w:lang w:eastAsia="en-US"/>
        </w:rPr>
      </w:pPr>
    </w:p>
    <w:p w14:paraId="501290E2" w14:textId="77777777" w:rsidR="0081554B" w:rsidRPr="0081554B" w:rsidRDefault="0081554B" w:rsidP="0081554B">
      <w:pPr>
        <w:widowControl w:val="0"/>
        <w:autoSpaceDE w:val="0"/>
        <w:autoSpaceDN w:val="0"/>
        <w:rPr>
          <w:rFonts w:ascii="Arial" w:eastAsia="Arial" w:hAnsi="Arial" w:cs="Arial"/>
          <w:sz w:val="20"/>
          <w:szCs w:val="20"/>
          <w:lang w:eastAsia="en-US"/>
        </w:rPr>
      </w:pPr>
    </w:p>
    <w:p w14:paraId="734D1CC5" w14:textId="34504977" w:rsidR="0081554B" w:rsidRPr="0081554B" w:rsidRDefault="0081554B" w:rsidP="0081554B">
      <w:pPr>
        <w:widowControl w:val="0"/>
        <w:autoSpaceDE w:val="0"/>
        <w:autoSpaceDN w:val="0"/>
        <w:rPr>
          <w:rFonts w:ascii="Arial" w:eastAsia="Arial" w:hAnsi="Arial" w:cs="Arial"/>
          <w:sz w:val="20"/>
          <w:szCs w:val="20"/>
          <w:lang w:eastAsia="en-US"/>
        </w:rPr>
      </w:pPr>
      <w:r w:rsidRPr="0081554B">
        <w:rPr>
          <w:rFonts w:ascii="Arial" w:eastAsia="Arial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70559644" w14:textId="77777777" w:rsidR="0081554B" w:rsidRPr="0081554B" w:rsidRDefault="0081554B" w:rsidP="0081554B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E72B3B4" w14:textId="5D6ADABE" w:rsidR="0081554B" w:rsidRPr="0081554B" w:rsidRDefault="0081554B" w:rsidP="0081554B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  <w:r w:rsidRPr="0081554B">
        <w:rPr>
          <w:rFonts w:ascii="Arial" w:eastAsia="Arial" w:hAnsi="Arial" w:cs="Arial"/>
          <w:b/>
          <w:sz w:val="20"/>
          <w:szCs w:val="20"/>
          <w:lang w:eastAsia="en-US"/>
        </w:rPr>
        <w:t>Parametry techniczno-użytkowe ciągnik</w:t>
      </w:r>
      <w:r w:rsidR="00D80EEC">
        <w:rPr>
          <w:rFonts w:ascii="Arial" w:eastAsia="Arial" w:hAnsi="Arial" w:cs="Arial"/>
          <w:b/>
          <w:sz w:val="20"/>
          <w:szCs w:val="20"/>
          <w:lang w:eastAsia="en-US"/>
        </w:rPr>
        <w:t>a</w:t>
      </w:r>
    </w:p>
    <w:p w14:paraId="3164C3C1" w14:textId="77777777" w:rsidR="0081554B" w:rsidRPr="0081554B" w:rsidRDefault="0081554B" w:rsidP="0081554B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01B681E8" w14:textId="77777777" w:rsidR="0081554B" w:rsidRPr="0081554B" w:rsidRDefault="0081554B" w:rsidP="0081554B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iCs/>
          <w:sz w:val="20"/>
          <w:szCs w:val="20"/>
          <w:lang w:eastAsia="en-US"/>
        </w:rPr>
      </w:pPr>
    </w:p>
    <w:p w14:paraId="51A25D00" w14:textId="77777777" w:rsidR="0081554B" w:rsidRPr="0081554B" w:rsidRDefault="0081554B" w:rsidP="0081554B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iCs/>
          <w:sz w:val="20"/>
          <w:szCs w:val="20"/>
          <w:lang w:eastAsia="en-US"/>
        </w:rPr>
      </w:pPr>
    </w:p>
    <w:p w14:paraId="2FDBEA2C" w14:textId="77777777" w:rsidR="0081554B" w:rsidRPr="0081554B" w:rsidRDefault="0081554B" w:rsidP="0081554B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22B361FE" w14:textId="7FA3CA49" w:rsidR="0081554B" w:rsidRPr="0081554B" w:rsidRDefault="0081554B" w:rsidP="0081554B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  <w:r w:rsidRPr="0081554B">
        <w:rPr>
          <w:rFonts w:ascii="Arial" w:eastAsia="Arial" w:hAnsi="Arial" w:cs="Arial"/>
          <w:b/>
          <w:sz w:val="20"/>
          <w:szCs w:val="20"/>
          <w:lang w:eastAsia="en-US"/>
        </w:rPr>
        <w:t>Uwaga: w przypadku, gdy Wykonawca oferuje ciągnik więcej niż jednej marki lub typ</w:t>
      </w:r>
      <w:r w:rsidR="00D80EEC">
        <w:rPr>
          <w:rFonts w:ascii="Arial" w:eastAsia="Arial" w:hAnsi="Arial" w:cs="Arial"/>
          <w:b/>
          <w:sz w:val="20"/>
          <w:szCs w:val="20"/>
          <w:lang w:eastAsia="en-US"/>
        </w:rPr>
        <w:t>u</w:t>
      </w:r>
      <w:r w:rsidRPr="0081554B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bookmarkStart w:id="4" w:name="_Hlk58567015"/>
      <w:r w:rsidRPr="0081554B">
        <w:rPr>
          <w:rFonts w:ascii="Arial" w:eastAsia="Arial" w:hAnsi="Arial" w:cs="Arial"/>
          <w:b/>
          <w:sz w:val="20"/>
          <w:szCs w:val="20"/>
          <w:lang w:eastAsia="en-US"/>
        </w:rPr>
        <w:t>należy dla każdej marki i typu ciągnika podać markę, typ oraz p</w:t>
      </w:r>
      <w:r w:rsidRPr="0081554B">
        <w:rPr>
          <w:rFonts w:ascii="Arial" w:eastAsia="Arial" w:hAnsi="Arial" w:cs="Arial"/>
          <w:b/>
          <w:bCs/>
          <w:sz w:val="20"/>
          <w:szCs w:val="20"/>
          <w:lang w:eastAsia="en-US"/>
        </w:rPr>
        <w:t>arametry ciągnik</w:t>
      </w:r>
      <w:r w:rsidR="00D80EEC">
        <w:rPr>
          <w:rFonts w:ascii="Arial" w:eastAsia="Arial" w:hAnsi="Arial" w:cs="Arial"/>
          <w:b/>
          <w:bCs/>
          <w:sz w:val="20"/>
          <w:szCs w:val="20"/>
          <w:lang w:eastAsia="en-US"/>
        </w:rPr>
        <w:t>a</w:t>
      </w:r>
      <w:r w:rsidRPr="0081554B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oferowan</w:t>
      </w:r>
      <w:r w:rsidR="00D80EEC">
        <w:rPr>
          <w:rFonts w:ascii="Arial" w:eastAsia="Arial" w:hAnsi="Arial" w:cs="Arial"/>
          <w:b/>
          <w:bCs/>
          <w:sz w:val="20"/>
          <w:szCs w:val="20"/>
          <w:lang w:eastAsia="en-US"/>
        </w:rPr>
        <w:t>ego</w:t>
      </w:r>
      <w:r w:rsidRPr="0081554B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przez Wykonawcę</w:t>
      </w:r>
      <w:r w:rsidRPr="0081554B">
        <w:rPr>
          <w:rFonts w:ascii="Arial" w:eastAsia="Arial" w:hAnsi="Arial" w:cs="Arial"/>
          <w:b/>
          <w:sz w:val="20"/>
          <w:szCs w:val="20"/>
          <w:lang w:eastAsia="en-US"/>
        </w:rPr>
        <w:t>.</w:t>
      </w:r>
      <w:bookmarkEnd w:id="4"/>
    </w:p>
    <w:p w14:paraId="56C3161A" w14:textId="77777777" w:rsidR="0081554B" w:rsidRPr="0081554B" w:rsidRDefault="0081554B" w:rsidP="0081554B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1533D291" w14:textId="77777777" w:rsidR="0081554B" w:rsidRPr="0081554B" w:rsidRDefault="0081554B" w:rsidP="0081554B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  <w:r w:rsidRPr="0081554B">
        <w:rPr>
          <w:rFonts w:ascii="Arial" w:eastAsia="Arial" w:hAnsi="Arial" w:cs="Arial"/>
          <w:b/>
          <w:sz w:val="20"/>
          <w:szCs w:val="20"/>
          <w:lang w:eastAsia="en-US"/>
        </w:rPr>
        <w:t>Marka ………………………………………………Typ ………………………………………………………..</w:t>
      </w:r>
    </w:p>
    <w:p w14:paraId="0021C678" w14:textId="77777777" w:rsidR="0081554B" w:rsidRPr="0081554B" w:rsidRDefault="0081554B" w:rsidP="0081554B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tbl>
      <w:tblPr>
        <w:tblStyle w:val="TableNormal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3844"/>
        <w:gridCol w:w="2609"/>
        <w:gridCol w:w="1920"/>
      </w:tblGrid>
      <w:tr w:rsidR="0081554B" w:rsidRPr="0081554B" w14:paraId="0A6D6B40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8924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554B">
              <w:rPr>
                <w:rFonts w:ascii="Arial" w:hAnsi="Arial" w:cs="Arial"/>
                <w:b/>
                <w:w w:val="110"/>
                <w:sz w:val="20"/>
                <w:szCs w:val="20"/>
              </w:rPr>
              <w:t>L.p.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EF9D" w14:textId="77777777" w:rsidR="0081554B" w:rsidRPr="0081554B" w:rsidRDefault="0081554B" w:rsidP="0081554B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554B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317A" w14:textId="07416E45" w:rsidR="0081554B" w:rsidRPr="0081554B" w:rsidRDefault="0081554B" w:rsidP="0081554B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554B">
              <w:rPr>
                <w:rFonts w:ascii="Arial" w:hAnsi="Arial" w:cs="Arial"/>
                <w:b/>
                <w:sz w:val="20"/>
                <w:szCs w:val="20"/>
              </w:rPr>
              <w:t>Wymagane parametry ciągnik</w:t>
            </w:r>
            <w:r w:rsidR="00D80EEC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EE30" w14:textId="09F35FC0" w:rsidR="0081554B" w:rsidRPr="0081554B" w:rsidRDefault="0081554B" w:rsidP="0081554B">
            <w:pPr>
              <w:ind w:left="-26" w:firstLine="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554B">
              <w:rPr>
                <w:rFonts w:ascii="Arial" w:hAnsi="Arial" w:cs="Arial"/>
                <w:b/>
                <w:bCs/>
                <w:sz w:val="20"/>
                <w:szCs w:val="20"/>
              </w:rPr>
              <w:t>Parametry ciągnik</w:t>
            </w:r>
            <w:r w:rsidR="00D80EE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8155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oferowan</w:t>
            </w:r>
            <w:r w:rsidR="00D80EEC">
              <w:rPr>
                <w:rFonts w:ascii="Arial" w:hAnsi="Arial" w:cs="Arial"/>
                <w:b/>
                <w:bCs/>
                <w:sz w:val="20"/>
                <w:szCs w:val="20"/>
              </w:rPr>
              <w:t>ego</w:t>
            </w:r>
            <w:r w:rsidRPr="008155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przez Wykonawcę</w:t>
            </w:r>
          </w:p>
        </w:tc>
      </w:tr>
      <w:tr w:rsidR="0081554B" w:rsidRPr="0081554B" w14:paraId="69C0085D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387D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E845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Uciąg ładunku o masie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5A86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4000 - 6000 kg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9265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70CD7038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CDEA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3804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Szerokość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B929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Maksimum 1000 mm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2D36" w14:textId="77777777" w:rsidR="0081554B" w:rsidRPr="0081554B" w:rsidRDefault="0081554B" w:rsidP="0081554B">
            <w:pPr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6E8A2892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FB00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DCC7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Długość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BDD2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Maksimum 1700 mm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00F9" w14:textId="77777777" w:rsidR="0081554B" w:rsidRPr="0081554B" w:rsidRDefault="0081554B" w:rsidP="0081554B">
            <w:pPr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38193AB8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5A41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5B23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Liczba kół jezdnych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1A4B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7B26" w14:textId="77777777" w:rsidR="0081554B" w:rsidRPr="0081554B" w:rsidRDefault="0081554B" w:rsidP="0081554B">
            <w:pPr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5D54AEAA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7D7C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D350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Skrętne koło przednie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9907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69C6" w14:textId="77777777" w:rsidR="0081554B" w:rsidRPr="0081554B" w:rsidRDefault="0081554B" w:rsidP="0081554B">
            <w:pPr>
              <w:ind w:lef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3DD25098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9284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94DD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Moc silnika/ów jazdy prądu zmiennego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C3FD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Minimum 3,0 kW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BBB7" w14:textId="77777777" w:rsidR="0081554B" w:rsidRPr="0081554B" w:rsidRDefault="0081554B" w:rsidP="0081554B">
            <w:pPr>
              <w:ind w:left="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7FE3833B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AD76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6454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Promień skrętu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C9E7" w14:textId="77777777" w:rsidR="0081554B" w:rsidRPr="0081554B" w:rsidRDefault="0081554B" w:rsidP="0081554B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Maksimum 1800 mm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5F2A" w14:textId="77777777" w:rsidR="0081554B" w:rsidRPr="0081554B" w:rsidRDefault="0081554B" w:rsidP="0081554B">
            <w:pPr>
              <w:ind w:lef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6E9EFA95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5862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7B72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Pojemność baterii kwasowej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A812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Minimum 400 Ah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8458" w14:textId="77777777" w:rsidR="0081554B" w:rsidRPr="0081554B" w:rsidRDefault="0081554B" w:rsidP="0081554B">
            <w:pPr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74C7C49B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256E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DE2D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Napięcie znamionowe baterii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4FCC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Minimum 24V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0ADE" w14:textId="77777777" w:rsidR="0081554B" w:rsidRPr="0081554B" w:rsidRDefault="0081554B" w:rsidP="0081554B">
            <w:pPr>
              <w:ind w:lef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4EDFA4C9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65F8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B815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Prostownik do baterii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C110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6EEF" w14:textId="77777777" w:rsidR="0081554B" w:rsidRPr="0081554B" w:rsidRDefault="0081554B" w:rsidP="0081554B">
            <w:pPr>
              <w:ind w:left="6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07E4EA3F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8450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F456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Oświetlenie zewnętrzne i lusterka boczne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36A13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24C8" w14:textId="77777777" w:rsidR="0081554B" w:rsidRPr="0081554B" w:rsidRDefault="0081554B" w:rsidP="0081554B">
            <w:pPr>
              <w:ind w:left="6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411C17CB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2157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F820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Kluczyki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9E4B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2 komplety lub uruchomienie wózka za pomocą klawiatury z kodami PIN zamiast kluczyka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85B3" w14:textId="77777777" w:rsidR="0081554B" w:rsidRPr="0081554B" w:rsidRDefault="0081554B" w:rsidP="0081554B">
            <w:pPr>
              <w:ind w:left="6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7E704886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92A5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C437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Wyświetlacz stanu naładowania baterii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70FD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48D0" w14:textId="77777777" w:rsidR="0081554B" w:rsidRPr="0081554B" w:rsidRDefault="0081554B" w:rsidP="0081554B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3A176510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2B5A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DA1C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Wyświetlacz liczby przepracowanych motogodzin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49C6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1675" w14:textId="77777777" w:rsidR="0081554B" w:rsidRPr="0081554B" w:rsidRDefault="0081554B" w:rsidP="0081554B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554B" w:rsidRPr="0081554B" w14:paraId="74BE1D72" w14:textId="77777777" w:rsidTr="00C860E1">
        <w:trPr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F97F" w14:textId="77777777" w:rsidR="0081554B" w:rsidRPr="0081554B" w:rsidRDefault="0081554B" w:rsidP="0081554B">
            <w:pPr>
              <w:ind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3914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Koła pełne, superelastyczne, niebrudzące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9A19" w14:textId="77777777" w:rsidR="0081554B" w:rsidRPr="0081554B" w:rsidRDefault="0081554B" w:rsidP="00815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54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5EDE" w14:textId="77777777" w:rsidR="0081554B" w:rsidRPr="0081554B" w:rsidRDefault="0081554B" w:rsidP="0081554B">
            <w:pPr>
              <w:ind w:lef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7CA476" w14:textId="77777777" w:rsidR="0081554B" w:rsidRPr="0081554B" w:rsidRDefault="0081554B" w:rsidP="0081554B">
      <w:pPr>
        <w:suppressAutoHyphens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</w:p>
    <w:p w14:paraId="7A8EB741" w14:textId="77777777" w:rsidR="00EA5DCB" w:rsidRDefault="00EA5DCB" w:rsidP="00EA5DCB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do SWZ </w:t>
      </w:r>
    </w:p>
    <w:p w14:paraId="50192868" w14:textId="77777777" w:rsidR="00EA5DCB" w:rsidRPr="00AD6F7C" w:rsidRDefault="00EA5DCB" w:rsidP="00EA5DCB">
      <w:pPr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702FF7EB" w14:textId="77777777" w:rsidR="00EA5DCB" w:rsidRPr="00AD6F7C" w:rsidRDefault="00EA5DCB" w:rsidP="00EA5DCB">
      <w:pPr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AD6F7C">
        <w:rPr>
          <w:rFonts w:ascii="Arial" w:hAnsi="Arial" w:cs="Arial"/>
          <w:sz w:val="20"/>
          <w:szCs w:val="20"/>
        </w:rPr>
        <w:t xml:space="preserve">               Przedmiot zamówienia:</w:t>
      </w:r>
    </w:p>
    <w:p w14:paraId="2C605082" w14:textId="77777777" w:rsidR="00EA5DCB" w:rsidRDefault="00EA5DCB" w:rsidP="00EA5DCB">
      <w:pPr>
        <w:spacing w:line="324" w:lineRule="auto"/>
        <w:rPr>
          <w:rFonts w:ascii="Arial,Bold" w:hAnsi="Arial,Bold" w:cs="Arial,Bold"/>
          <w:b/>
          <w:bCs/>
          <w:sz w:val="22"/>
          <w:szCs w:val="22"/>
        </w:rPr>
      </w:pPr>
      <w:r w:rsidRPr="00EA5DCB">
        <w:rPr>
          <w:rFonts w:ascii="Arial,Bold" w:hAnsi="Arial,Bold" w:cs="Arial,Bold"/>
          <w:b/>
          <w:bCs/>
          <w:sz w:val="22"/>
          <w:szCs w:val="22"/>
        </w:rPr>
        <w:t>Wynajem wózków paletowych i ciągnika elektrycznego dla RD Południe</w:t>
      </w:r>
    </w:p>
    <w:p w14:paraId="6909036D" w14:textId="35AC41AD" w:rsidR="00EA5DCB" w:rsidRPr="00AD6F7C" w:rsidRDefault="00EA5DCB" w:rsidP="00EA5DCB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AD6F7C">
        <w:rPr>
          <w:rFonts w:ascii="Arial" w:hAnsi="Arial" w:cs="Arial"/>
          <w:color w:val="000000"/>
          <w:sz w:val="20"/>
          <w:szCs w:val="20"/>
        </w:rPr>
        <w:lastRenderedPageBreak/>
        <w:t>Nazwa Wykonawcy: ...........................................................................................................</w:t>
      </w:r>
    </w:p>
    <w:p w14:paraId="19D54A56" w14:textId="77777777" w:rsidR="00EA5DCB" w:rsidRPr="00AD6F7C" w:rsidRDefault="00EA5DCB" w:rsidP="00EA5DCB">
      <w:pPr>
        <w:spacing w:line="324" w:lineRule="auto"/>
        <w:jc w:val="center"/>
        <w:rPr>
          <w:rFonts w:ascii="Arial" w:hAnsi="Arial" w:cs="Arial"/>
          <w:b/>
          <w:sz w:val="20"/>
          <w:szCs w:val="20"/>
        </w:rPr>
      </w:pPr>
    </w:p>
    <w:p w14:paraId="269181A3" w14:textId="77777777" w:rsidR="00EA5DCB" w:rsidRPr="00AD6F7C" w:rsidRDefault="00EA5DCB" w:rsidP="00EA5DCB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7C">
        <w:rPr>
          <w:rFonts w:ascii="Arial" w:hAnsi="Arial" w:cs="Arial"/>
          <w:b/>
          <w:sz w:val="20"/>
          <w:szCs w:val="20"/>
        </w:rPr>
        <w:t>Wykaz wykonanych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D6F7C">
        <w:rPr>
          <w:rFonts w:ascii="Arial" w:hAnsi="Arial" w:cs="Arial"/>
          <w:b/>
          <w:bCs/>
          <w:sz w:val="20"/>
          <w:szCs w:val="20"/>
        </w:rPr>
        <w:t>dostaw</w:t>
      </w:r>
    </w:p>
    <w:p w14:paraId="4A8EAA1D" w14:textId="37270D20" w:rsidR="00EA5DCB" w:rsidRDefault="00EA5DCB" w:rsidP="00EA5DCB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AD6F7C">
        <w:rPr>
          <w:rFonts w:ascii="Arial" w:hAnsi="Arial" w:cs="Arial"/>
          <w:sz w:val="20"/>
          <w:szCs w:val="20"/>
        </w:rPr>
        <w:t>Oświadczam, że posiadam niezbędną wiedzę i doświadczenie w zakresie wskazanym w Rozdziale II ust. 4.1 SWZ.</w:t>
      </w:r>
    </w:p>
    <w:p w14:paraId="3373BFB8" w14:textId="77777777" w:rsidR="00EA5DCB" w:rsidRPr="00AD6F7C" w:rsidRDefault="00EA5DCB" w:rsidP="00EA5DCB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EA5DCB" w:rsidRPr="00AD6F7C" w14:paraId="75E9F1EA" w14:textId="77777777" w:rsidTr="00433E04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C48218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BFD47E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Przedmiot</w:t>
            </w:r>
          </w:p>
          <w:p w14:paraId="5E47D6B0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dostawy</w:t>
            </w:r>
          </w:p>
          <w:p w14:paraId="050413E1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087B4E79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7D7E201D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określonego w ust. 4.1 SWZ)</w:t>
            </w:r>
          </w:p>
          <w:p w14:paraId="6AA30686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3E249D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6A0F5E05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dostawy</w:t>
            </w:r>
          </w:p>
          <w:p w14:paraId="6A96CE7D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7C8819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627DF621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 xml:space="preserve">Podmiot na rzecz którego dostawa została zrealizowana </w:t>
            </w:r>
          </w:p>
          <w:p w14:paraId="15584208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EA5DCB" w:rsidRPr="00AD6F7C" w14:paraId="106F9EC1" w14:textId="77777777" w:rsidTr="00433E04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F28303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498DE3C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927CF6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D0C90C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59BDCFD6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DB35F5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AD6F7C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1B1E374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5DCB" w:rsidRPr="00AD6F7C" w14:paraId="314CEFC2" w14:textId="77777777" w:rsidTr="00433E0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FBC6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B478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3BC2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44FC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6AA4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ABC90E" w14:textId="77777777" w:rsidR="00EA5DCB" w:rsidRPr="00AD6F7C" w:rsidRDefault="00EA5DCB" w:rsidP="00433E0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F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A5DCB" w:rsidRPr="00AD6F7C" w14:paraId="7822DA02" w14:textId="77777777" w:rsidTr="00433E04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BEDD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18E1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1520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5EF7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AC3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8BD4C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5DCB" w:rsidRPr="00AD6F7C" w14:paraId="78E147F8" w14:textId="77777777" w:rsidTr="00433E04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0EA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BA52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9244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F034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8E5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FB00A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5DCB" w:rsidRPr="00AD6F7C" w14:paraId="21CB660E" w14:textId="77777777" w:rsidTr="00433E04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B36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4C37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AEBA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D9C2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A631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180EB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5DCB" w:rsidRPr="00AD6F7C" w14:paraId="4F2DAD21" w14:textId="77777777" w:rsidTr="00433E04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E0C9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2D3F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CCDC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013F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81E4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DBD8D" w14:textId="77777777" w:rsidR="00EA5DCB" w:rsidRPr="00AD6F7C" w:rsidRDefault="00EA5DCB" w:rsidP="00433E0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6579BD6" w14:textId="77777777" w:rsidR="00EA5DCB" w:rsidRPr="00AD6F7C" w:rsidRDefault="00EA5DCB" w:rsidP="00EA5DCB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0A023A36" w14:textId="77777777" w:rsidR="00EA5DCB" w:rsidRPr="00AD6F7C" w:rsidRDefault="00EA5DCB" w:rsidP="00EA5DCB">
      <w:pPr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AD6F7C">
        <w:rPr>
          <w:rFonts w:ascii="Arial" w:hAnsi="Arial" w:cs="Arial"/>
          <w:i/>
          <w:sz w:val="20"/>
          <w:szCs w:val="20"/>
        </w:rPr>
        <w:t>W załączeniu przedkładamy dowody i/lub oświadczenie potwierdzające, że dostawy te wykonane zostały należycie.</w:t>
      </w:r>
    </w:p>
    <w:p w14:paraId="127FD873" w14:textId="77777777" w:rsidR="00EA5DCB" w:rsidRPr="00AD6F7C" w:rsidRDefault="00EA5DCB" w:rsidP="00EA5DCB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D6F7C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AD6F7C">
        <w:rPr>
          <w:rFonts w:ascii="Arial" w:hAnsi="Arial" w:cs="Arial"/>
          <w:i/>
          <w:iCs/>
          <w:sz w:val="20"/>
          <w:szCs w:val="20"/>
        </w:rPr>
        <w:t xml:space="preserve">wraz z oświadczeniem, o którym mowa powyżej Wykonawca powinien złożyć również dokument/dokumenty, w których wykaże (udowodni), iż dołożył należytej staranności </w:t>
      </w:r>
      <w:r w:rsidRPr="00AD6F7C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 wskazanych dostaw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4D9F7B69" w14:textId="77777777" w:rsidR="00EA5DCB" w:rsidRPr="00AD6F7C" w:rsidRDefault="00EA5DCB" w:rsidP="00EA5DCB">
      <w:pPr>
        <w:spacing w:line="324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7A4E377E" w14:textId="77777777" w:rsidR="00EA5DCB" w:rsidRPr="00AD6F7C" w:rsidRDefault="00EA5DCB" w:rsidP="00EA5DCB">
      <w:pPr>
        <w:spacing w:line="324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25B3E080" w14:textId="77777777" w:rsidR="00EA5DCB" w:rsidRPr="00AD6F7C" w:rsidRDefault="00EA5DCB" w:rsidP="00EA5DCB">
      <w:pPr>
        <w:spacing w:line="324" w:lineRule="auto"/>
        <w:ind w:left="4828"/>
        <w:jc w:val="both"/>
        <w:rPr>
          <w:rFonts w:ascii="Arial" w:hAnsi="Arial" w:cs="Arial"/>
          <w:sz w:val="20"/>
          <w:szCs w:val="20"/>
        </w:rPr>
      </w:pPr>
      <w:r w:rsidRPr="00AD6F7C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00B84E91" w14:textId="77777777" w:rsidR="00EA5DCB" w:rsidRPr="00AD6F7C" w:rsidRDefault="00EA5DCB" w:rsidP="00EA5DCB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</w:r>
      <w:r w:rsidRPr="00AD6F7C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39AACFC4" w14:textId="77777777" w:rsidR="00EA5DCB" w:rsidRPr="00AD6F7C" w:rsidRDefault="00EA5DCB" w:rsidP="00EA5DCB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8F169CB" w14:textId="77777777" w:rsidR="00EA5DCB" w:rsidRPr="00AD6F7C" w:rsidRDefault="00EA5DCB" w:rsidP="00EA5DCB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D6F7C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AD6F7C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uprawnioną(ne) do reprezentowania Wykonawcy</w:t>
      </w:r>
      <w:r w:rsidRPr="00AD6F7C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10748304" w14:textId="77777777" w:rsidR="00EA5DCB" w:rsidRPr="00AD6F7C" w:rsidRDefault="00EA5DCB" w:rsidP="00EA5DCB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  <w:r w:rsidRPr="00AD6F7C">
        <w:rPr>
          <w:rFonts w:ascii="Arial" w:hAnsi="Arial" w:cs="Arial"/>
          <w:b/>
          <w:bCs/>
          <w:sz w:val="20"/>
          <w:szCs w:val="20"/>
        </w:rPr>
        <w:br w:type="page"/>
      </w:r>
    </w:p>
    <w:p w14:paraId="3D5F3BD8" w14:textId="0C8782A7"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572C26">
        <w:rPr>
          <w:rFonts w:ascii="Arial" w:hAnsi="Arial" w:cs="Arial"/>
          <w:sz w:val="20"/>
          <w:szCs w:val="20"/>
        </w:rPr>
        <w:t>5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14:paraId="0987B579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2F2571F0" w14:textId="77777777" w:rsidR="005103C8" w:rsidRDefault="005103C8" w:rsidP="0064427A">
      <w:pPr>
        <w:spacing w:line="324" w:lineRule="auto"/>
        <w:rPr>
          <w:rFonts w:ascii="Arial" w:hAnsi="Arial" w:cs="Arial"/>
          <w:b/>
          <w:bCs/>
          <w:color w:val="000000"/>
        </w:rPr>
      </w:pPr>
      <w:r w:rsidRPr="005103C8">
        <w:rPr>
          <w:rFonts w:ascii="Arial" w:hAnsi="Arial" w:cs="Arial"/>
          <w:b/>
          <w:bCs/>
          <w:color w:val="000000"/>
        </w:rPr>
        <w:t>Wynajem wózków paletowych i ciągnika elektrycznego dla RD Południe</w:t>
      </w:r>
    </w:p>
    <w:p w14:paraId="5A83AFEF" w14:textId="5795F6AF" w:rsidR="006A07FA" w:rsidRPr="00B40E75" w:rsidRDefault="006A07FA" w:rsidP="0064427A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4D755B45" w:rsidR="006A07FA" w:rsidRPr="00B40E75" w:rsidRDefault="006A07FA" w:rsidP="006442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B20FD1">
        <w:rPr>
          <w:rFonts w:ascii="Arial" w:hAnsi="Arial" w:cs="Arial"/>
          <w:sz w:val="20"/>
          <w:szCs w:val="20"/>
        </w:rPr>
        <w:t>,,</w:t>
      </w:r>
      <w:r w:rsidR="005103C8" w:rsidRPr="005103C8">
        <w:rPr>
          <w:rFonts w:ascii="Arial" w:hAnsi="Arial" w:cs="Arial"/>
          <w:b/>
          <w:bCs/>
          <w:color w:val="000000"/>
        </w:rPr>
        <w:t>Wynajem wózków paletowych i ciągnika elektrycznego dla RD Południe</w:t>
      </w:r>
      <w:r w:rsidR="00B20FD1">
        <w:rPr>
          <w:rFonts w:ascii="Arial" w:hAnsi="Arial" w:cs="Arial"/>
          <w:sz w:val="20"/>
          <w:szCs w:val="20"/>
        </w:rPr>
        <w:t>”</w:t>
      </w:r>
      <w:r w:rsidRPr="00B40E75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0EA352BE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>i niezależność Ukrainy lub im zagrażających (Dz. Urz. UE L 78 z 17.03.2014r. z późn.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12D6F6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3B7FC1AB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1522C0B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EE6D39F" w14:textId="1A348BF1" w:rsidR="00B854A1" w:rsidRPr="00B20FD1" w:rsidRDefault="006A07FA" w:rsidP="00B854A1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0FD1">
        <w:rPr>
          <w:rFonts w:ascii="Arial" w:hAnsi="Arial" w:cs="Arial"/>
          <w:b/>
          <w:sz w:val="20"/>
          <w:szCs w:val="20"/>
        </w:rPr>
        <w:t xml:space="preserve">Oświadczenie </w:t>
      </w:r>
      <w:r w:rsidRPr="00B20FD1">
        <w:rPr>
          <w:rFonts w:ascii="Arial" w:hAnsi="Arial" w:cs="Arial"/>
          <w:b/>
          <w:bCs/>
          <w:sz w:val="20"/>
          <w:szCs w:val="20"/>
        </w:rPr>
        <w:t>musi być podpisane przez osobę/osoby uprawnioną(ne) do reprezentowania Wykonawc</w:t>
      </w:r>
      <w:r w:rsidR="00B854A1">
        <w:rPr>
          <w:rFonts w:ascii="Arial" w:hAnsi="Arial" w:cs="Arial"/>
          <w:b/>
          <w:bCs/>
          <w:sz w:val="20"/>
          <w:szCs w:val="20"/>
        </w:rPr>
        <w:t>y</w:t>
      </w:r>
    </w:p>
    <w:sectPr w:rsidR="00B854A1" w:rsidRPr="00B20FD1" w:rsidSect="00FF54CD">
      <w:headerReference w:type="default" r:id="rId12"/>
      <w:footerReference w:type="default" r:id="rId13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17D3D" w14:textId="77777777" w:rsidR="00780B97" w:rsidRDefault="00780B97">
      <w:r>
        <w:separator/>
      </w:r>
    </w:p>
  </w:endnote>
  <w:endnote w:type="continuationSeparator" w:id="0">
    <w:p w14:paraId="69B807E0" w14:textId="77777777" w:rsidR="00780B97" w:rsidRDefault="00780B97">
      <w:r>
        <w:continuationSeparator/>
      </w:r>
    </w:p>
  </w:endnote>
  <w:endnote w:type="continuationNotice" w:id="1">
    <w:p w14:paraId="79BB2846" w14:textId="77777777" w:rsidR="00780B97" w:rsidRDefault="00780B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8B0C0" w14:textId="77777777" w:rsidR="0088775A" w:rsidRDefault="0088775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E1A53E" w14:textId="77777777" w:rsidR="0088775A" w:rsidRDefault="008877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CF901" w14:textId="77777777" w:rsidR="00780B97" w:rsidRDefault="00780B97">
      <w:r>
        <w:separator/>
      </w:r>
    </w:p>
  </w:footnote>
  <w:footnote w:type="continuationSeparator" w:id="0">
    <w:p w14:paraId="3578BB1B" w14:textId="77777777" w:rsidR="00780B97" w:rsidRDefault="00780B97">
      <w:r>
        <w:continuationSeparator/>
      </w:r>
    </w:p>
  </w:footnote>
  <w:footnote w:type="continuationNotice" w:id="1">
    <w:p w14:paraId="14D31979" w14:textId="77777777" w:rsidR="00780B97" w:rsidRDefault="00780B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57552" w14:textId="4987FF5B" w:rsidR="00C40C85" w:rsidRPr="00005BD7" w:rsidRDefault="00C40C85">
    <w:pPr>
      <w:pStyle w:val="Nagwek"/>
      <w:rPr>
        <w:rFonts w:ascii="Arial-BoldMT" w:hAnsi="Arial-BoldMT" w:cs="Arial-BoldMT"/>
        <w:b/>
        <w:bCs/>
        <w:sz w:val="18"/>
        <w:szCs w:val="18"/>
      </w:rPr>
    </w:pPr>
    <w:r>
      <w:rPr>
        <w:rFonts w:ascii="Arial,Bold" w:hAnsi="Arial,Bold" w:cs="Arial,Bold"/>
        <w:b/>
        <w:bCs/>
        <w:sz w:val="18"/>
        <w:szCs w:val="18"/>
      </w:rPr>
      <w:t xml:space="preserve">NR POSTĘPOWANIA: </w:t>
    </w:r>
    <w:r>
      <w:rPr>
        <w:rFonts w:ascii="Arial-BoldMT" w:hAnsi="Arial-BoldMT" w:cs="Arial-BoldMT"/>
        <w:b/>
        <w:bCs/>
        <w:sz w:val="18"/>
        <w:szCs w:val="18"/>
      </w:rPr>
      <w:t>CZ.26.</w:t>
    </w:r>
    <w:r w:rsidR="002073DF">
      <w:rPr>
        <w:rFonts w:ascii="Arial-BoldMT" w:hAnsi="Arial-BoldMT" w:cs="Arial-BoldMT"/>
        <w:b/>
        <w:bCs/>
        <w:sz w:val="18"/>
        <w:szCs w:val="18"/>
      </w:rPr>
      <w:t>7</w:t>
    </w:r>
    <w:r w:rsidR="005A3433">
      <w:rPr>
        <w:rFonts w:ascii="Arial-BoldMT" w:hAnsi="Arial-BoldMT" w:cs="Arial-BoldMT"/>
        <w:b/>
        <w:bCs/>
        <w:sz w:val="18"/>
        <w:szCs w:val="18"/>
      </w:rPr>
      <w:t>22</w:t>
    </w:r>
    <w:r>
      <w:rPr>
        <w:rFonts w:ascii="Arial-BoldMT" w:hAnsi="Arial-BoldMT" w:cs="Arial-BoldMT"/>
        <w:b/>
        <w:bCs/>
        <w:sz w:val="18"/>
        <w:szCs w:val="18"/>
      </w:rPr>
      <w:t>.202</w:t>
    </w:r>
    <w:r w:rsidR="00005BD7">
      <w:rPr>
        <w:rFonts w:ascii="Arial-BoldMT" w:hAnsi="Arial-BoldMT" w:cs="Arial-BoldMT"/>
        <w:b/>
        <w:bCs/>
        <w:sz w:val="18"/>
        <w:szCs w:val="18"/>
      </w:rPr>
      <w:t>4</w:t>
    </w:r>
    <w:r>
      <w:rPr>
        <w:rFonts w:ascii="Arial-BoldMT" w:hAnsi="Arial-BoldMT" w:cs="Arial-BoldMT"/>
        <w:b/>
        <w:bCs/>
        <w:sz w:val="18"/>
        <w:szCs w:val="18"/>
      </w:rPr>
      <w:t>.DTPŁ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lowerLetter"/>
      <w:lvlText w:val="%2.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34EA82B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  <w:rPr>
        <w:sz w:val="20"/>
        <w:szCs w:val="2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ascii="Arial" w:hAnsi="Arial" w:cs="Times New Roman"/>
        <w:sz w:val="20"/>
        <w:szCs w:val="20"/>
      </w:rPr>
    </w:lvl>
  </w:abstractNum>
  <w:abstractNum w:abstractNumId="3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/>
        <w:sz w:val="20"/>
        <w:szCs w:val="20"/>
      </w:rPr>
    </w:lvl>
  </w:abstractNum>
  <w:abstractNum w:abstractNumId="4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/>
        <w:b w:val="0"/>
        <w:bCs w:val="0"/>
        <w:i w:val="0"/>
        <w:iCs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B"/>
    <w:multiLevelType w:val="multilevel"/>
    <w:tmpl w:val="F2FEABEC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Times New Roman"/>
        <w:sz w:val="20"/>
        <w:szCs w:val="20"/>
      </w:r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</w:rPr>
    </w:lvl>
  </w:abstractNum>
  <w:abstractNum w:abstractNumId="8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Times New Roman"/>
        <w:sz w:val="20"/>
        <w:szCs w:val="20"/>
      </w:rPr>
    </w:lvl>
  </w:abstractNum>
  <w:abstractNum w:abstractNumId="9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0"/>
        <w:szCs w:val="20"/>
      </w:rPr>
    </w:lvl>
  </w:abstractNum>
  <w:abstractNum w:abstractNumId="10" w15:restartNumberingAfterBreak="0">
    <w:nsid w:val="00000012"/>
    <w:multiLevelType w:val="multilevel"/>
    <w:tmpl w:val="3E4EA1F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2">
      <w:start w:val="1"/>
      <w:numFmt w:val="lowerRoman"/>
      <w:lvlText w:val="%2.%3."/>
      <w:lvlJc w:val="left"/>
      <w:pPr>
        <w:tabs>
          <w:tab w:val="num" w:pos="2520"/>
        </w:tabs>
        <w:ind w:left="252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2.%3.%4.%5.%6."/>
      <w:lvlJc w:val="left"/>
      <w:pPr>
        <w:tabs>
          <w:tab w:val="num" w:pos="4680"/>
        </w:tabs>
        <w:ind w:left="468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2.%3.%4.%5.%6.%7.%8.%9."/>
      <w:lvlJc w:val="left"/>
      <w:pPr>
        <w:tabs>
          <w:tab w:val="num" w:pos="6840"/>
        </w:tabs>
        <w:ind w:left="6840" w:hanging="180"/>
      </w:pPr>
      <w:rPr>
        <w:rFonts w:ascii="Arial" w:hAnsi="Arial" w:cs="Times New Roman"/>
        <w:sz w:val="20"/>
        <w:szCs w:val="20"/>
      </w:rPr>
    </w:lvl>
  </w:abstractNum>
  <w:abstractNum w:abstractNumId="11" w15:restartNumberingAfterBreak="0">
    <w:nsid w:val="00000014"/>
    <w:multiLevelType w:val="multilevel"/>
    <w:tmpl w:val="00000014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  <w:rPr>
        <w:rFonts w:ascii="Arial" w:hAnsi="Arial" w:cs="Times New Roman"/>
        <w:b w:val="0"/>
        <w:sz w:val="20"/>
        <w:szCs w:val="2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ascii="Arial" w:hAnsi="Arial" w:cs="Times New Roman"/>
        <w:b w:val="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ascii="Arial" w:hAnsi="Arial" w:cs="Times New Roman"/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ascii="Arial" w:hAnsi="Arial" w:cs="Times New Roman"/>
        <w:b w:val="0"/>
        <w:sz w:val="20"/>
        <w:szCs w:val="20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ascii="Arial" w:hAnsi="Arial" w:cs="Times New Roman"/>
        <w:b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ascii="Arial" w:hAnsi="Arial" w:cs="Times New Roman"/>
        <w:b w:val="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ascii="Arial" w:hAnsi="Arial" w:cs="Times New Roman"/>
        <w:b w:val="0"/>
        <w:sz w:val="20"/>
        <w:szCs w:val="20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ascii="Arial" w:hAnsi="Arial" w:cs="Times New Roman"/>
        <w:b w:val="0"/>
        <w:sz w:val="20"/>
        <w:szCs w:val="20"/>
      </w:rPr>
    </w:lvl>
  </w:abstractNum>
  <w:abstractNum w:abstractNumId="12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Cs/>
        <w:sz w:val="20"/>
        <w:szCs w:val="20"/>
        <w:lang w:eastAsia="pl-PL"/>
      </w:rPr>
    </w:lvl>
  </w:abstractNum>
  <w:abstractNum w:abstractNumId="13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4" w15:restartNumberingAfterBreak="0">
    <w:nsid w:val="0000001E"/>
    <w:multiLevelType w:val="singleLevel"/>
    <w:tmpl w:val="0000001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0"/>
        <w:szCs w:val="20"/>
      </w:rPr>
    </w:lvl>
  </w:abstractNum>
  <w:abstractNum w:abstractNumId="15" w15:restartNumberingAfterBreak="0">
    <w:nsid w:val="00000020"/>
    <w:multiLevelType w:val="multilevel"/>
    <w:tmpl w:val="010EEB42"/>
    <w:name w:val="WW8Num37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808"/>
        </w:tabs>
        <w:ind w:left="3808" w:hanging="360"/>
      </w:pPr>
      <w:rPr>
        <w:rFonts w:ascii="Arial" w:hAnsi="Arial" w:cs="Arial" w:hint="default"/>
        <w:b w:val="0"/>
        <w:b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6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-568"/>
        </w:tabs>
        <w:ind w:left="360" w:hanging="360"/>
      </w:pPr>
      <w:rPr>
        <w:rFonts w:ascii="Arial" w:hAnsi="Arial" w:cs="Times New Roman"/>
        <w:sz w:val="20"/>
        <w:szCs w:val="20"/>
      </w:rPr>
    </w:lvl>
  </w:abstractNum>
  <w:abstractNum w:abstractNumId="17" w15:restartNumberingAfterBreak="0">
    <w:nsid w:val="00000028"/>
    <w:multiLevelType w:val="multilevel"/>
    <w:tmpl w:val="7F869DB0"/>
    <w:name w:val="WW8Num6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22C00CA"/>
    <w:multiLevelType w:val="hybridMultilevel"/>
    <w:tmpl w:val="C68ECB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04CF1C58"/>
    <w:multiLevelType w:val="hybridMultilevel"/>
    <w:tmpl w:val="F42E0C0A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5E43136"/>
    <w:multiLevelType w:val="hybridMultilevel"/>
    <w:tmpl w:val="F10034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8E330E"/>
    <w:multiLevelType w:val="hybridMultilevel"/>
    <w:tmpl w:val="D908A22C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A1F46B0"/>
    <w:multiLevelType w:val="multilevel"/>
    <w:tmpl w:val="BD08569E"/>
    <w:lvl w:ilvl="0">
      <w:start w:val="1"/>
      <w:numFmt w:val="decimal"/>
      <w:lvlText w:val="%1."/>
      <w:lvlJc w:val="left"/>
      <w:pPr>
        <w:ind w:left="723" w:hanging="360"/>
      </w:pPr>
      <w:rPr>
        <w:rFonts w:ascii="Arial" w:eastAsia="Times New Roman" w:hAnsi="Arial" w:cs="Arial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1BB35BE6"/>
    <w:multiLevelType w:val="multilevel"/>
    <w:tmpl w:val="BD08569E"/>
    <w:lvl w:ilvl="0">
      <w:start w:val="1"/>
      <w:numFmt w:val="decimal"/>
      <w:lvlText w:val="%1."/>
      <w:lvlJc w:val="left"/>
      <w:pPr>
        <w:ind w:left="723" w:hanging="360"/>
      </w:pPr>
      <w:rPr>
        <w:rFonts w:ascii="Arial" w:eastAsia="Times New Roman" w:hAnsi="Arial" w:cs="Arial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1D0A48BE"/>
    <w:multiLevelType w:val="hybridMultilevel"/>
    <w:tmpl w:val="ABF42D14"/>
    <w:lvl w:ilvl="0" w:tplc="7D744C74">
      <w:start w:val="6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B43C36"/>
    <w:multiLevelType w:val="multilevel"/>
    <w:tmpl w:val="010EEB4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808"/>
        </w:tabs>
        <w:ind w:left="3808" w:hanging="360"/>
      </w:pPr>
      <w:rPr>
        <w:rFonts w:ascii="Arial" w:hAnsi="Arial" w:cs="Arial" w:hint="default"/>
        <w:b w:val="0"/>
        <w:b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2" w15:restartNumberingAfterBreak="0">
    <w:nsid w:val="22FB4262"/>
    <w:multiLevelType w:val="hybridMultilevel"/>
    <w:tmpl w:val="001EF1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48126CD"/>
    <w:multiLevelType w:val="hybridMultilevel"/>
    <w:tmpl w:val="8B04AC5A"/>
    <w:lvl w:ilvl="0" w:tplc="FFFFFFFF">
      <w:start w:val="1"/>
      <w:numFmt w:val="decimal"/>
      <w:lvlText w:val="%1)"/>
      <w:lvlJc w:val="left"/>
      <w:pPr>
        <w:ind w:left="2880" w:hanging="360"/>
      </w:pPr>
      <w:rPr>
        <w:rFonts w:ascii="Arial" w:hAnsi="Arial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3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02218E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lowerLetter"/>
      <w:lvlText w:val="%2.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37" w15:restartNumberingAfterBreak="0">
    <w:nsid w:val="29670D77"/>
    <w:multiLevelType w:val="singleLevel"/>
    <w:tmpl w:val="0000000D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</w:rPr>
    </w:lvl>
  </w:abstractNum>
  <w:abstractNum w:abstractNumId="38" w15:restartNumberingAfterBreak="0">
    <w:nsid w:val="2B064DF3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B8A1442"/>
    <w:multiLevelType w:val="multilevel"/>
    <w:tmpl w:val="5476BD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40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2C5919A2"/>
    <w:multiLevelType w:val="hybridMultilevel"/>
    <w:tmpl w:val="34EC8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311F275D"/>
    <w:multiLevelType w:val="multilevel"/>
    <w:tmpl w:val="F2FEAB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314149D3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1B5256C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  <w:rPr>
        <w:rFonts w:ascii="Arial" w:hAnsi="Arial" w:cs="Times New Roman"/>
        <w:b w:val="0"/>
        <w:sz w:val="20"/>
        <w:szCs w:val="2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ascii="Arial" w:hAnsi="Arial" w:cs="Times New Roman"/>
        <w:b w:val="0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ascii="Arial" w:hAnsi="Arial" w:cs="Times New Roman"/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ascii="Arial" w:hAnsi="Arial" w:cs="Times New Roman"/>
        <w:b w:val="0"/>
        <w:sz w:val="20"/>
        <w:szCs w:val="20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ascii="Arial" w:hAnsi="Arial" w:cs="Times New Roman"/>
        <w:b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ascii="Arial" w:hAnsi="Arial" w:cs="Times New Roman"/>
        <w:b w:val="0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ascii="Arial" w:hAnsi="Arial" w:cs="Times New Roman"/>
        <w:b w:val="0"/>
        <w:sz w:val="20"/>
        <w:szCs w:val="20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ascii="Arial" w:hAnsi="Arial" w:cs="Times New Roman"/>
        <w:b w:val="0"/>
        <w:sz w:val="20"/>
        <w:szCs w:val="20"/>
      </w:rPr>
    </w:lvl>
  </w:abstractNum>
  <w:abstractNum w:abstractNumId="48" w15:restartNumberingAfterBreak="0">
    <w:nsid w:val="32482375"/>
    <w:multiLevelType w:val="hybridMultilevel"/>
    <w:tmpl w:val="FA727010"/>
    <w:lvl w:ilvl="0" w:tplc="93722380">
      <w:start w:val="1"/>
      <w:numFmt w:val="decimal"/>
      <w:lvlText w:val="%1)"/>
      <w:lvlJc w:val="left"/>
      <w:pPr>
        <w:ind w:left="1800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7">
      <w:start w:val="1"/>
      <w:numFmt w:val="lowerLetter"/>
      <w:lvlText w:val="%2)"/>
      <w:lvlJc w:val="left"/>
      <w:pPr>
        <w:ind w:left="252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55" w15:restartNumberingAfterBreak="0">
    <w:nsid w:val="3C931386"/>
    <w:multiLevelType w:val="hybridMultilevel"/>
    <w:tmpl w:val="7428A1A8"/>
    <w:lvl w:ilvl="0" w:tplc="CCEC0C8E">
      <w:start w:val="7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9074D"/>
    <w:multiLevelType w:val="multilevel"/>
    <w:tmpl w:val="08FCF91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ascii="Arial" w:hAnsi="Arial" w:cs="Times New Roman" w:hint="default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ascii="Arial" w:hAnsi="Arial" w:cs="Times New Roman" w:hint="default"/>
        <w:sz w:val="20"/>
        <w:szCs w:val="20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ascii="Arial" w:hAnsi="Arial" w:cs="Times New Roman" w:hint="default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ascii="Arial" w:hAnsi="Arial" w:cs="Times New Roman" w:hint="default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ascii="Arial" w:hAnsi="Arial" w:cs="Times New Roman" w:hint="default"/>
        <w:sz w:val="20"/>
        <w:szCs w:val="20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ascii="Arial" w:hAnsi="Arial" w:cs="Times New Roman" w:hint="default"/>
        <w:sz w:val="20"/>
        <w:szCs w:val="20"/>
      </w:rPr>
    </w:lvl>
  </w:abstractNum>
  <w:abstractNum w:abstractNumId="57" w15:restartNumberingAfterBreak="0">
    <w:nsid w:val="3D70314F"/>
    <w:multiLevelType w:val="hybridMultilevel"/>
    <w:tmpl w:val="F42E0C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C2733C"/>
    <w:multiLevelType w:val="multilevel"/>
    <w:tmpl w:val="0E427D3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59" w15:restartNumberingAfterBreak="0">
    <w:nsid w:val="41F75EC0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Times New Roman"/>
        <w:sz w:val="20"/>
        <w:szCs w:val="20"/>
      </w:rPr>
    </w:lvl>
  </w:abstractNum>
  <w:abstractNum w:abstractNumId="60" w15:restartNumberingAfterBreak="0">
    <w:nsid w:val="42EE7082"/>
    <w:multiLevelType w:val="single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Cs/>
        <w:sz w:val="20"/>
        <w:szCs w:val="20"/>
        <w:lang w:eastAsia="pl-PL"/>
      </w:rPr>
    </w:lvl>
  </w:abstractNum>
  <w:abstractNum w:abstractNumId="61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62" w15:restartNumberingAfterBreak="0">
    <w:nsid w:val="466961D9"/>
    <w:multiLevelType w:val="multilevel"/>
    <w:tmpl w:val="2A706D0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3"/>
      <w:numFmt w:val="decimal"/>
      <w:lvlText w:val="%3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lowerLetter"/>
      <w:lvlText w:val="%2.%3.%4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lowerLetter"/>
      <w:lvlText w:val="%2.%3.%4.%5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lowerLetter"/>
      <w:lvlText w:val="%2.%3.%4.%5.%6)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lowerLetter"/>
      <w:lvlText w:val="%2.%3.%4.%5.%6.%7)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lowerLetter"/>
      <w:lvlText w:val="%2.%3.%4.%5.%6.%7.%8)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lowerLetter"/>
      <w:lvlText w:val="%2.%3.%4.%5.%6.%7.%8.%9)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63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47DD3C72"/>
    <w:multiLevelType w:val="multilevel"/>
    <w:tmpl w:val="010EEB4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808"/>
        </w:tabs>
        <w:ind w:left="3808" w:hanging="360"/>
      </w:pPr>
      <w:rPr>
        <w:rFonts w:ascii="Arial" w:hAnsi="Arial" w:cs="Arial" w:hint="default"/>
        <w:b w:val="0"/>
        <w:b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6" w15:restartNumberingAfterBreak="0">
    <w:nsid w:val="480E7B51"/>
    <w:multiLevelType w:val="hybridMultilevel"/>
    <w:tmpl w:val="FA727010"/>
    <w:lvl w:ilvl="0" w:tplc="FFFFFFFF">
      <w:start w:val="1"/>
      <w:numFmt w:val="decimal"/>
      <w:lvlText w:val="%1)"/>
      <w:lvlJc w:val="left"/>
      <w:pPr>
        <w:ind w:left="1800" w:hanging="360"/>
      </w:pPr>
      <w:rPr>
        <w:rFonts w:ascii="Arial" w:hAnsi="Arial" w:cs="Arial" w:hint="default"/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520" w:hanging="360"/>
      </w:pPr>
      <w:rPr>
        <w:rFonts w:cs="Times New Roman"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7" w15:restartNumberingAfterBreak="0">
    <w:nsid w:val="48FD44A7"/>
    <w:multiLevelType w:val="multilevel"/>
    <w:tmpl w:val="010EEB4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808"/>
        </w:tabs>
        <w:ind w:left="3808" w:hanging="360"/>
      </w:pPr>
      <w:rPr>
        <w:rFonts w:ascii="Arial" w:hAnsi="Arial" w:cs="Arial" w:hint="default"/>
        <w:b w:val="0"/>
        <w:bCs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4ADB0225"/>
    <w:multiLevelType w:val="multilevel"/>
    <w:tmpl w:val="704697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0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4E060556"/>
    <w:multiLevelType w:val="hybridMultilevel"/>
    <w:tmpl w:val="FF26D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4EB967C5"/>
    <w:multiLevelType w:val="hybridMultilevel"/>
    <w:tmpl w:val="72106B48"/>
    <w:lvl w:ilvl="0" w:tplc="A32C80A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35C26CD"/>
    <w:multiLevelType w:val="hybridMultilevel"/>
    <w:tmpl w:val="FFFFFFFF"/>
    <w:lvl w:ilvl="0" w:tplc="F7868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75" w15:restartNumberingAfterBreak="0">
    <w:nsid w:val="56751679"/>
    <w:multiLevelType w:val="hybridMultilevel"/>
    <w:tmpl w:val="30F0C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FC43ED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/>
        <w:b w:val="0"/>
        <w:bCs w:val="0"/>
        <w:i w:val="0"/>
        <w:iCs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599021A4"/>
    <w:multiLevelType w:val="multilevel"/>
    <w:tmpl w:val="FFFFFFFF"/>
    <w:styleLink w:val="WWNum7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59961846"/>
    <w:multiLevelType w:val="hybridMultilevel"/>
    <w:tmpl w:val="FF26D944"/>
    <w:lvl w:ilvl="0" w:tplc="BCAEF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F52096"/>
    <w:multiLevelType w:val="single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0"/>
        <w:szCs w:val="20"/>
      </w:rPr>
    </w:lvl>
  </w:abstractNum>
  <w:abstractNum w:abstractNumId="82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3" w15:restartNumberingAfterBreak="0">
    <w:nsid w:val="65AD68AB"/>
    <w:multiLevelType w:val="multilevel"/>
    <w:tmpl w:val="D29069BE"/>
    <w:lvl w:ilvl="0">
      <w:start w:val="7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666F7ED1"/>
    <w:multiLevelType w:val="multilevel"/>
    <w:tmpl w:val="704697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7753248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/>
        <w:sz w:val="20"/>
        <w:szCs w:val="20"/>
      </w:rPr>
    </w:lvl>
  </w:abstractNum>
  <w:abstractNum w:abstractNumId="86" w15:restartNumberingAfterBreak="0">
    <w:nsid w:val="67E21F0F"/>
    <w:multiLevelType w:val="hybridMultilevel"/>
    <w:tmpl w:val="8982DFDE"/>
    <w:lvl w:ilvl="0" w:tplc="8634FE08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8" w15:restartNumberingAfterBreak="0">
    <w:nsid w:val="69D6788E"/>
    <w:multiLevelType w:val="hybridMultilevel"/>
    <w:tmpl w:val="C68ECB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0" w15:restartNumberingAfterBreak="0">
    <w:nsid w:val="6DA658CC"/>
    <w:multiLevelType w:val="hybridMultilevel"/>
    <w:tmpl w:val="FBE63DF0"/>
    <w:lvl w:ilvl="0" w:tplc="85BE44B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1" w15:restartNumberingAfterBreak="0">
    <w:nsid w:val="6E130C54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0"/>
        <w:szCs w:val="20"/>
      </w:rPr>
    </w:lvl>
  </w:abstractNum>
  <w:abstractNum w:abstractNumId="92" w15:restartNumberingAfterBreak="0">
    <w:nsid w:val="70FB2813"/>
    <w:multiLevelType w:val="hybridMultilevel"/>
    <w:tmpl w:val="F118B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6B52F3"/>
    <w:multiLevelType w:val="multilevel"/>
    <w:tmpl w:val="3E4EA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2">
      <w:start w:val="1"/>
      <w:numFmt w:val="lowerRoman"/>
      <w:lvlText w:val="%2.%3."/>
      <w:lvlJc w:val="left"/>
      <w:pPr>
        <w:tabs>
          <w:tab w:val="num" w:pos="2520"/>
        </w:tabs>
        <w:ind w:left="252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2.%3.%4.%5.%6."/>
      <w:lvlJc w:val="left"/>
      <w:pPr>
        <w:tabs>
          <w:tab w:val="num" w:pos="4680"/>
        </w:tabs>
        <w:ind w:left="468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2.%3.%4.%5.%6.%7.%8.%9."/>
      <w:lvlJc w:val="left"/>
      <w:pPr>
        <w:tabs>
          <w:tab w:val="num" w:pos="6840"/>
        </w:tabs>
        <w:ind w:left="6840" w:hanging="180"/>
      </w:pPr>
      <w:rPr>
        <w:rFonts w:ascii="Arial" w:hAnsi="Arial" w:cs="Times New Roman"/>
        <w:sz w:val="20"/>
        <w:szCs w:val="20"/>
      </w:rPr>
    </w:lvl>
  </w:abstractNum>
  <w:abstractNum w:abstractNumId="94" w15:restartNumberingAfterBreak="0">
    <w:nsid w:val="727F470C"/>
    <w:multiLevelType w:val="hybridMultilevel"/>
    <w:tmpl w:val="27124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572AD3"/>
    <w:multiLevelType w:val="multilevel"/>
    <w:tmpl w:val="4ACCC0A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Cs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74385A6D"/>
    <w:multiLevelType w:val="hybridMultilevel"/>
    <w:tmpl w:val="8B04AC5A"/>
    <w:lvl w:ilvl="0" w:tplc="93722380">
      <w:start w:val="1"/>
      <w:numFmt w:val="decimal"/>
      <w:lvlText w:val="%1)"/>
      <w:lvlJc w:val="left"/>
      <w:pPr>
        <w:ind w:left="2880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97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61D0B33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0"/>
        <w:szCs w:val="20"/>
      </w:rPr>
    </w:lvl>
  </w:abstractNum>
  <w:abstractNum w:abstractNumId="9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01" w15:restartNumberingAfterBreak="0">
    <w:nsid w:val="7ADD41D0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0"/>
        <w:szCs w:val="20"/>
      </w:rPr>
    </w:lvl>
  </w:abstractNum>
  <w:abstractNum w:abstractNumId="10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C88399F"/>
    <w:multiLevelType w:val="singleLevel"/>
    <w:tmpl w:val="00000022"/>
    <w:lvl w:ilvl="0">
      <w:start w:val="1"/>
      <w:numFmt w:val="decimal"/>
      <w:lvlText w:val="%1."/>
      <w:lvlJc w:val="left"/>
      <w:pPr>
        <w:tabs>
          <w:tab w:val="num" w:pos="-568"/>
        </w:tabs>
        <w:ind w:left="360" w:hanging="360"/>
      </w:pPr>
      <w:rPr>
        <w:rFonts w:ascii="Arial" w:hAnsi="Arial" w:cs="Times New Roman"/>
        <w:sz w:val="20"/>
        <w:szCs w:val="20"/>
      </w:rPr>
    </w:lvl>
  </w:abstractNum>
  <w:num w:numId="1" w16cid:durableId="749233627">
    <w:abstractNumId w:val="40"/>
  </w:num>
  <w:num w:numId="2" w16cid:durableId="194386372">
    <w:abstractNumId w:val="97"/>
  </w:num>
  <w:num w:numId="3" w16cid:durableId="1688671862">
    <w:abstractNumId w:val="87"/>
  </w:num>
  <w:num w:numId="4" w16cid:durableId="964581596">
    <w:abstractNumId w:val="74"/>
  </w:num>
  <w:num w:numId="5" w16cid:durableId="775826107">
    <w:abstractNumId w:val="23"/>
  </w:num>
  <w:num w:numId="6" w16cid:durableId="1585527987">
    <w:abstractNumId w:val="68"/>
    <w:lvlOverride w:ilvl="0">
      <w:startOverride w:val="1"/>
    </w:lvlOverride>
  </w:num>
  <w:num w:numId="7" w16cid:durableId="226457849">
    <w:abstractNumId w:val="51"/>
  </w:num>
  <w:num w:numId="8" w16cid:durableId="1318919392">
    <w:abstractNumId w:val="41"/>
  </w:num>
  <w:num w:numId="9" w16cid:durableId="507184619">
    <w:abstractNumId w:val="64"/>
  </w:num>
  <w:num w:numId="10" w16cid:durableId="882180554">
    <w:abstractNumId w:val="50"/>
  </w:num>
  <w:num w:numId="11" w16cid:durableId="1963615415">
    <w:abstractNumId w:val="99"/>
  </w:num>
  <w:num w:numId="12" w16cid:durableId="597560564">
    <w:abstractNumId w:val="100"/>
  </w:num>
  <w:num w:numId="13" w16cid:durableId="1455715885">
    <w:abstractNumId w:val="26"/>
  </w:num>
  <w:num w:numId="14" w16cid:durableId="1244609605">
    <w:abstractNumId w:val="49"/>
  </w:num>
  <w:num w:numId="15" w16cid:durableId="1934125662">
    <w:abstractNumId w:val="44"/>
  </w:num>
  <w:num w:numId="16" w16cid:durableId="2145996949">
    <w:abstractNumId w:val="52"/>
  </w:num>
  <w:num w:numId="17" w16cid:durableId="537547196">
    <w:abstractNumId w:val="34"/>
  </w:num>
  <w:num w:numId="18" w16cid:durableId="1907295622">
    <w:abstractNumId w:val="61"/>
  </w:num>
  <w:num w:numId="19" w16cid:durableId="1013924097">
    <w:abstractNumId w:val="43"/>
  </w:num>
  <w:num w:numId="20" w16cid:durableId="1546914883">
    <w:abstractNumId w:val="79"/>
  </w:num>
  <w:num w:numId="21" w16cid:durableId="1435438176">
    <w:abstractNumId w:val="82"/>
  </w:num>
  <w:num w:numId="22" w16cid:durableId="189727678">
    <w:abstractNumId w:val="25"/>
  </w:num>
  <w:num w:numId="23" w16cid:durableId="206376147">
    <w:abstractNumId w:val="53"/>
  </w:num>
  <w:num w:numId="24" w16cid:durableId="1305354994">
    <w:abstractNumId w:val="24"/>
  </w:num>
  <w:num w:numId="25" w16cid:durableId="1820682042">
    <w:abstractNumId w:val="102"/>
  </w:num>
  <w:num w:numId="26" w16cid:durableId="1225793280">
    <w:abstractNumId w:val="80"/>
  </w:num>
  <w:num w:numId="27" w16cid:durableId="1046367964">
    <w:abstractNumId w:val="89"/>
  </w:num>
  <w:num w:numId="28" w16cid:durableId="1063678274">
    <w:abstractNumId w:val="39"/>
  </w:num>
  <w:num w:numId="29" w16cid:durableId="1142498137">
    <w:abstractNumId w:val="77"/>
  </w:num>
  <w:num w:numId="30" w16cid:durableId="1389837096">
    <w:abstractNumId w:val="73"/>
  </w:num>
  <w:num w:numId="31" w16cid:durableId="1303341625">
    <w:abstractNumId w:val="30"/>
  </w:num>
  <w:num w:numId="32" w16cid:durableId="926378487">
    <w:abstractNumId w:val="86"/>
  </w:num>
  <w:num w:numId="33" w16cid:durableId="1594389802">
    <w:abstractNumId w:val="94"/>
  </w:num>
  <w:num w:numId="34" w16cid:durableId="807358624">
    <w:abstractNumId w:val="83"/>
  </w:num>
  <w:num w:numId="35" w16cid:durableId="1115444690">
    <w:abstractNumId w:val="29"/>
  </w:num>
  <w:num w:numId="36" w16cid:durableId="1948072704">
    <w:abstractNumId w:val="55"/>
  </w:num>
  <w:num w:numId="37" w16cid:durableId="1507750690">
    <w:abstractNumId w:val="90"/>
  </w:num>
  <w:num w:numId="38" w16cid:durableId="653993466">
    <w:abstractNumId w:val="54"/>
  </w:num>
  <w:num w:numId="39" w16cid:durableId="462775677">
    <w:abstractNumId w:val="0"/>
  </w:num>
  <w:num w:numId="40" w16cid:durableId="681202834">
    <w:abstractNumId w:val="1"/>
  </w:num>
  <w:num w:numId="41" w16cid:durableId="407962434">
    <w:abstractNumId w:val="2"/>
  </w:num>
  <w:num w:numId="42" w16cid:durableId="1399672471">
    <w:abstractNumId w:val="3"/>
  </w:num>
  <w:num w:numId="43" w16cid:durableId="1918707791">
    <w:abstractNumId w:val="4"/>
  </w:num>
  <w:num w:numId="44" w16cid:durableId="1078333863">
    <w:abstractNumId w:val="5"/>
  </w:num>
  <w:num w:numId="45" w16cid:durableId="1963882014">
    <w:abstractNumId w:val="6"/>
  </w:num>
  <w:num w:numId="46" w16cid:durableId="1415855324">
    <w:abstractNumId w:val="7"/>
  </w:num>
  <w:num w:numId="47" w16cid:durableId="1270894646">
    <w:abstractNumId w:val="9"/>
  </w:num>
  <w:num w:numId="48" w16cid:durableId="1311247943">
    <w:abstractNumId w:val="10"/>
  </w:num>
  <w:num w:numId="49" w16cid:durableId="1900702808">
    <w:abstractNumId w:val="11"/>
  </w:num>
  <w:num w:numId="50" w16cid:durableId="139540794">
    <w:abstractNumId w:val="12"/>
  </w:num>
  <w:num w:numId="51" w16cid:durableId="544483068">
    <w:abstractNumId w:val="14"/>
  </w:num>
  <w:num w:numId="52" w16cid:durableId="959074142">
    <w:abstractNumId w:val="15"/>
  </w:num>
  <w:num w:numId="53" w16cid:durableId="1375618306">
    <w:abstractNumId w:val="16"/>
  </w:num>
  <w:num w:numId="54" w16cid:durableId="558982812">
    <w:abstractNumId w:val="28"/>
  </w:num>
  <w:num w:numId="55" w16cid:durableId="526985496">
    <w:abstractNumId w:val="95"/>
  </w:num>
  <w:num w:numId="56" w16cid:durableId="1881163506">
    <w:abstractNumId w:val="84"/>
  </w:num>
  <w:num w:numId="57" w16cid:durableId="1525246236">
    <w:abstractNumId w:val="91"/>
  </w:num>
  <w:num w:numId="58" w16cid:durableId="1884752524">
    <w:abstractNumId w:val="48"/>
  </w:num>
  <w:num w:numId="59" w16cid:durableId="443614508">
    <w:abstractNumId w:val="19"/>
  </w:num>
  <w:num w:numId="60" w16cid:durableId="1995647359">
    <w:abstractNumId w:val="96"/>
  </w:num>
  <w:num w:numId="61" w16cid:durableId="1679429669">
    <w:abstractNumId w:val="65"/>
  </w:num>
  <w:num w:numId="62" w16cid:durableId="977031014">
    <w:abstractNumId w:val="57"/>
  </w:num>
  <w:num w:numId="63" w16cid:durableId="538319674">
    <w:abstractNumId w:val="58"/>
  </w:num>
  <w:num w:numId="64" w16cid:durableId="720403243">
    <w:abstractNumId w:val="78"/>
  </w:num>
  <w:num w:numId="65" w16cid:durableId="286745034">
    <w:abstractNumId w:val="72"/>
  </w:num>
  <w:num w:numId="66" w16cid:durableId="1377585101">
    <w:abstractNumId w:val="75"/>
  </w:num>
  <w:num w:numId="67" w16cid:durableId="158672174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470199528">
    <w:abstractNumId w:val="63"/>
  </w:num>
  <w:num w:numId="69" w16cid:durableId="20981931">
    <w:abstractNumId w:val="35"/>
  </w:num>
  <w:num w:numId="70" w16cid:durableId="825130196">
    <w:abstractNumId w:val="8"/>
  </w:num>
  <w:num w:numId="71" w16cid:durableId="131169461">
    <w:abstractNumId w:val="92"/>
  </w:num>
  <w:num w:numId="72" w16cid:durableId="1867598572">
    <w:abstractNumId w:val="42"/>
  </w:num>
  <w:num w:numId="73" w16cid:durableId="1032532837">
    <w:abstractNumId w:val="85"/>
  </w:num>
  <w:num w:numId="74" w16cid:durableId="81146316">
    <w:abstractNumId w:val="27"/>
  </w:num>
  <w:num w:numId="75" w16cid:durableId="1793670837">
    <w:abstractNumId w:val="93"/>
  </w:num>
  <w:num w:numId="76" w16cid:durableId="641038208">
    <w:abstractNumId w:val="56"/>
  </w:num>
  <w:num w:numId="77" w16cid:durableId="159121611">
    <w:abstractNumId w:val="60"/>
  </w:num>
  <w:num w:numId="78" w16cid:durableId="1692494159">
    <w:abstractNumId w:val="69"/>
  </w:num>
  <w:num w:numId="79" w16cid:durableId="1832476938">
    <w:abstractNumId w:val="67"/>
  </w:num>
  <w:num w:numId="80" w16cid:durableId="222646730">
    <w:abstractNumId w:val="101"/>
  </w:num>
  <w:num w:numId="81" w16cid:durableId="1352604287">
    <w:abstractNumId w:val="98"/>
  </w:num>
  <w:num w:numId="82" w16cid:durableId="1323658962">
    <w:abstractNumId w:val="81"/>
  </w:num>
  <w:num w:numId="83" w16cid:durableId="539320551">
    <w:abstractNumId w:val="66"/>
  </w:num>
  <w:num w:numId="84" w16cid:durableId="935750922">
    <w:abstractNumId w:val="33"/>
  </w:num>
  <w:num w:numId="85" w16cid:durableId="1866626872">
    <w:abstractNumId w:val="36"/>
  </w:num>
  <w:num w:numId="86" w16cid:durableId="766190799">
    <w:abstractNumId w:val="38"/>
  </w:num>
  <w:num w:numId="87" w16cid:durableId="1194033091">
    <w:abstractNumId w:val="45"/>
  </w:num>
  <w:num w:numId="88" w16cid:durableId="1945306723">
    <w:abstractNumId w:val="62"/>
  </w:num>
  <w:num w:numId="89" w16cid:durableId="323627528">
    <w:abstractNumId w:val="76"/>
  </w:num>
  <w:num w:numId="90" w16cid:durableId="1596749881">
    <w:abstractNumId w:val="71"/>
  </w:num>
  <w:num w:numId="91" w16cid:durableId="1216962871">
    <w:abstractNumId w:val="103"/>
  </w:num>
  <w:num w:numId="92" w16cid:durableId="1625579723">
    <w:abstractNumId w:val="46"/>
  </w:num>
  <w:num w:numId="93" w16cid:durableId="1613515797">
    <w:abstractNumId w:val="22"/>
  </w:num>
  <w:num w:numId="94" w16cid:durableId="1770348169">
    <w:abstractNumId w:val="32"/>
  </w:num>
  <w:num w:numId="95" w16cid:durableId="303631948">
    <w:abstractNumId w:val="21"/>
  </w:num>
  <w:num w:numId="96" w16cid:durableId="1704204450">
    <w:abstractNumId w:val="47"/>
  </w:num>
  <w:num w:numId="97" w16cid:durableId="1113095319">
    <w:abstractNumId w:val="59"/>
  </w:num>
  <w:num w:numId="98" w16cid:durableId="955405321">
    <w:abstractNumId w:val="88"/>
  </w:num>
  <w:num w:numId="99" w16cid:durableId="845367938">
    <w:abstractNumId w:val="31"/>
  </w:num>
  <w:num w:numId="100" w16cid:durableId="887452574">
    <w:abstractNumId w:val="37"/>
  </w:num>
  <w:num w:numId="101" w16cid:durableId="403794631">
    <w:abstractNumId w:val="20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42B5"/>
    <w:rsid w:val="00005BD7"/>
    <w:rsid w:val="00005D96"/>
    <w:rsid w:val="000100BA"/>
    <w:rsid w:val="00010A3A"/>
    <w:rsid w:val="00014A7C"/>
    <w:rsid w:val="0001523E"/>
    <w:rsid w:val="00015D31"/>
    <w:rsid w:val="00016291"/>
    <w:rsid w:val="000164DB"/>
    <w:rsid w:val="0001726E"/>
    <w:rsid w:val="000173C0"/>
    <w:rsid w:val="00023266"/>
    <w:rsid w:val="000273DB"/>
    <w:rsid w:val="00034550"/>
    <w:rsid w:val="00034705"/>
    <w:rsid w:val="000349ED"/>
    <w:rsid w:val="0003628F"/>
    <w:rsid w:val="0003629E"/>
    <w:rsid w:val="00040153"/>
    <w:rsid w:val="00040806"/>
    <w:rsid w:val="00040F9A"/>
    <w:rsid w:val="00043896"/>
    <w:rsid w:val="000467F2"/>
    <w:rsid w:val="00047F71"/>
    <w:rsid w:val="00052C65"/>
    <w:rsid w:val="00052E7C"/>
    <w:rsid w:val="000537B3"/>
    <w:rsid w:val="0005395E"/>
    <w:rsid w:val="0005697F"/>
    <w:rsid w:val="0005712E"/>
    <w:rsid w:val="00063CDC"/>
    <w:rsid w:val="000641A5"/>
    <w:rsid w:val="00064418"/>
    <w:rsid w:val="00072FD9"/>
    <w:rsid w:val="00073F2E"/>
    <w:rsid w:val="00076C17"/>
    <w:rsid w:val="000778B5"/>
    <w:rsid w:val="00077EFC"/>
    <w:rsid w:val="000826D9"/>
    <w:rsid w:val="000829FD"/>
    <w:rsid w:val="0008342A"/>
    <w:rsid w:val="00085030"/>
    <w:rsid w:val="000871ED"/>
    <w:rsid w:val="00087891"/>
    <w:rsid w:val="00096666"/>
    <w:rsid w:val="00097042"/>
    <w:rsid w:val="000A1F40"/>
    <w:rsid w:val="000A2307"/>
    <w:rsid w:val="000A478F"/>
    <w:rsid w:val="000A7501"/>
    <w:rsid w:val="000A7936"/>
    <w:rsid w:val="000B1583"/>
    <w:rsid w:val="000B2DAC"/>
    <w:rsid w:val="000B5B03"/>
    <w:rsid w:val="000B5D43"/>
    <w:rsid w:val="000C0E61"/>
    <w:rsid w:val="000D058E"/>
    <w:rsid w:val="000D0D02"/>
    <w:rsid w:val="000D1064"/>
    <w:rsid w:val="000D42BA"/>
    <w:rsid w:val="000D510C"/>
    <w:rsid w:val="000D5E23"/>
    <w:rsid w:val="000D7A61"/>
    <w:rsid w:val="000E0BEE"/>
    <w:rsid w:val="000E1980"/>
    <w:rsid w:val="000E53BA"/>
    <w:rsid w:val="000E7175"/>
    <w:rsid w:val="000E7CDB"/>
    <w:rsid w:val="000F12A5"/>
    <w:rsid w:val="000F2E6C"/>
    <w:rsid w:val="000F698E"/>
    <w:rsid w:val="00101A3F"/>
    <w:rsid w:val="0010425D"/>
    <w:rsid w:val="00104B52"/>
    <w:rsid w:val="0011240B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56EFF"/>
    <w:rsid w:val="00162DC2"/>
    <w:rsid w:val="001641AE"/>
    <w:rsid w:val="001661E6"/>
    <w:rsid w:val="0016742C"/>
    <w:rsid w:val="00170ED3"/>
    <w:rsid w:val="00170FB2"/>
    <w:rsid w:val="0017121E"/>
    <w:rsid w:val="001773CB"/>
    <w:rsid w:val="00180934"/>
    <w:rsid w:val="00181047"/>
    <w:rsid w:val="00183101"/>
    <w:rsid w:val="00183A48"/>
    <w:rsid w:val="00185403"/>
    <w:rsid w:val="0018546D"/>
    <w:rsid w:val="001905BC"/>
    <w:rsid w:val="0019081A"/>
    <w:rsid w:val="00190F7B"/>
    <w:rsid w:val="001927EF"/>
    <w:rsid w:val="001936E7"/>
    <w:rsid w:val="00194306"/>
    <w:rsid w:val="00195C63"/>
    <w:rsid w:val="00196B62"/>
    <w:rsid w:val="0019709E"/>
    <w:rsid w:val="001B3D08"/>
    <w:rsid w:val="001B4267"/>
    <w:rsid w:val="001B4795"/>
    <w:rsid w:val="001B707A"/>
    <w:rsid w:val="001B7A9D"/>
    <w:rsid w:val="001C0207"/>
    <w:rsid w:val="001C02E2"/>
    <w:rsid w:val="001C189F"/>
    <w:rsid w:val="001C4D1B"/>
    <w:rsid w:val="001C64A5"/>
    <w:rsid w:val="001C7E60"/>
    <w:rsid w:val="001D139C"/>
    <w:rsid w:val="001D1974"/>
    <w:rsid w:val="001D2D4B"/>
    <w:rsid w:val="001D596C"/>
    <w:rsid w:val="001D74C5"/>
    <w:rsid w:val="001D7F55"/>
    <w:rsid w:val="001E1696"/>
    <w:rsid w:val="001E16B6"/>
    <w:rsid w:val="001E1A0C"/>
    <w:rsid w:val="001E2722"/>
    <w:rsid w:val="001E3DCF"/>
    <w:rsid w:val="001E5E9C"/>
    <w:rsid w:val="001E6DD9"/>
    <w:rsid w:val="001E79FA"/>
    <w:rsid w:val="001F11E6"/>
    <w:rsid w:val="001F1382"/>
    <w:rsid w:val="001F200F"/>
    <w:rsid w:val="001F209F"/>
    <w:rsid w:val="001F412D"/>
    <w:rsid w:val="001F4D44"/>
    <w:rsid w:val="001F6AE4"/>
    <w:rsid w:val="001F7338"/>
    <w:rsid w:val="001F7C70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3DF"/>
    <w:rsid w:val="00207E1B"/>
    <w:rsid w:val="00207FED"/>
    <w:rsid w:val="00212990"/>
    <w:rsid w:val="00212C20"/>
    <w:rsid w:val="00212E08"/>
    <w:rsid w:val="002132F0"/>
    <w:rsid w:val="002210C5"/>
    <w:rsid w:val="00223D7E"/>
    <w:rsid w:val="00227DDC"/>
    <w:rsid w:val="0023010E"/>
    <w:rsid w:val="002313D8"/>
    <w:rsid w:val="00231602"/>
    <w:rsid w:val="0023165E"/>
    <w:rsid w:val="0023244F"/>
    <w:rsid w:val="00233C9B"/>
    <w:rsid w:val="00237579"/>
    <w:rsid w:val="00241985"/>
    <w:rsid w:val="00242DE5"/>
    <w:rsid w:val="00243A82"/>
    <w:rsid w:val="00251ADD"/>
    <w:rsid w:val="0025268F"/>
    <w:rsid w:val="002549C1"/>
    <w:rsid w:val="00254B74"/>
    <w:rsid w:val="00256154"/>
    <w:rsid w:val="002562B8"/>
    <w:rsid w:val="00256537"/>
    <w:rsid w:val="00256B56"/>
    <w:rsid w:val="00256E49"/>
    <w:rsid w:val="00260058"/>
    <w:rsid w:val="00263B34"/>
    <w:rsid w:val="0026720A"/>
    <w:rsid w:val="002718F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9781A"/>
    <w:rsid w:val="002A28DC"/>
    <w:rsid w:val="002A6CD8"/>
    <w:rsid w:val="002A790D"/>
    <w:rsid w:val="002B1E1E"/>
    <w:rsid w:val="002B4737"/>
    <w:rsid w:val="002B592C"/>
    <w:rsid w:val="002B7F5E"/>
    <w:rsid w:val="002C46FA"/>
    <w:rsid w:val="002C4939"/>
    <w:rsid w:val="002C4A86"/>
    <w:rsid w:val="002C5AB4"/>
    <w:rsid w:val="002C7FBC"/>
    <w:rsid w:val="002D15EE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D7D26"/>
    <w:rsid w:val="002E2860"/>
    <w:rsid w:val="002E4359"/>
    <w:rsid w:val="002E466C"/>
    <w:rsid w:val="002E6251"/>
    <w:rsid w:val="002E7CF9"/>
    <w:rsid w:val="002F1D8C"/>
    <w:rsid w:val="002F22FA"/>
    <w:rsid w:val="002F6489"/>
    <w:rsid w:val="00301014"/>
    <w:rsid w:val="00302177"/>
    <w:rsid w:val="00303204"/>
    <w:rsid w:val="0030445B"/>
    <w:rsid w:val="00305E2A"/>
    <w:rsid w:val="00305FA4"/>
    <w:rsid w:val="003061F3"/>
    <w:rsid w:val="00307AAA"/>
    <w:rsid w:val="003126EC"/>
    <w:rsid w:val="00312F6F"/>
    <w:rsid w:val="00314E0C"/>
    <w:rsid w:val="003159CE"/>
    <w:rsid w:val="00315F97"/>
    <w:rsid w:val="0031692B"/>
    <w:rsid w:val="00321937"/>
    <w:rsid w:val="00321BB5"/>
    <w:rsid w:val="003276C9"/>
    <w:rsid w:val="00327B51"/>
    <w:rsid w:val="003314B4"/>
    <w:rsid w:val="0033190C"/>
    <w:rsid w:val="00333B60"/>
    <w:rsid w:val="00333D65"/>
    <w:rsid w:val="0033413B"/>
    <w:rsid w:val="00336E53"/>
    <w:rsid w:val="00341327"/>
    <w:rsid w:val="003413FE"/>
    <w:rsid w:val="0034328D"/>
    <w:rsid w:val="00343E9B"/>
    <w:rsid w:val="0034647F"/>
    <w:rsid w:val="0035004C"/>
    <w:rsid w:val="003533C3"/>
    <w:rsid w:val="003533C7"/>
    <w:rsid w:val="003543F8"/>
    <w:rsid w:val="0036206B"/>
    <w:rsid w:val="00362662"/>
    <w:rsid w:val="00363AD1"/>
    <w:rsid w:val="00364482"/>
    <w:rsid w:val="0036679F"/>
    <w:rsid w:val="00366FD2"/>
    <w:rsid w:val="003707EE"/>
    <w:rsid w:val="0037080B"/>
    <w:rsid w:val="00370D2A"/>
    <w:rsid w:val="00371574"/>
    <w:rsid w:val="003747AA"/>
    <w:rsid w:val="003762CE"/>
    <w:rsid w:val="0037703C"/>
    <w:rsid w:val="0037748A"/>
    <w:rsid w:val="00377D32"/>
    <w:rsid w:val="00381502"/>
    <w:rsid w:val="00384A69"/>
    <w:rsid w:val="00386117"/>
    <w:rsid w:val="003862CE"/>
    <w:rsid w:val="0038652F"/>
    <w:rsid w:val="0039130A"/>
    <w:rsid w:val="00394BD0"/>
    <w:rsid w:val="003A06A3"/>
    <w:rsid w:val="003A07E6"/>
    <w:rsid w:val="003A3987"/>
    <w:rsid w:val="003A59E9"/>
    <w:rsid w:val="003B00F5"/>
    <w:rsid w:val="003B0C2D"/>
    <w:rsid w:val="003B3408"/>
    <w:rsid w:val="003B3467"/>
    <w:rsid w:val="003B5C10"/>
    <w:rsid w:val="003B729F"/>
    <w:rsid w:val="003C01E2"/>
    <w:rsid w:val="003C0C19"/>
    <w:rsid w:val="003C276E"/>
    <w:rsid w:val="003C3CE9"/>
    <w:rsid w:val="003C490C"/>
    <w:rsid w:val="003C543F"/>
    <w:rsid w:val="003C7A92"/>
    <w:rsid w:val="003D04F4"/>
    <w:rsid w:val="003D168C"/>
    <w:rsid w:val="003D3E5A"/>
    <w:rsid w:val="003D4FCE"/>
    <w:rsid w:val="003D5BD8"/>
    <w:rsid w:val="003D68B8"/>
    <w:rsid w:val="003D69D6"/>
    <w:rsid w:val="003D7D4C"/>
    <w:rsid w:val="003E1D74"/>
    <w:rsid w:val="003E3727"/>
    <w:rsid w:val="003E51C0"/>
    <w:rsid w:val="003E705E"/>
    <w:rsid w:val="003F07E4"/>
    <w:rsid w:val="003F76B7"/>
    <w:rsid w:val="00400B0C"/>
    <w:rsid w:val="00401159"/>
    <w:rsid w:val="00404723"/>
    <w:rsid w:val="004056EE"/>
    <w:rsid w:val="00410EC2"/>
    <w:rsid w:val="004112A8"/>
    <w:rsid w:val="0041754F"/>
    <w:rsid w:val="004177B1"/>
    <w:rsid w:val="004179E1"/>
    <w:rsid w:val="00420E52"/>
    <w:rsid w:val="00421524"/>
    <w:rsid w:val="00422471"/>
    <w:rsid w:val="0042360A"/>
    <w:rsid w:val="0042495D"/>
    <w:rsid w:val="00424AA4"/>
    <w:rsid w:val="004302E2"/>
    <w:rsid w:val="004354EE"/>
    <w:rsid w:val="004372AF"/>
    <w:rsid w:val="004429BA"/>
    <w:rsid w:val="00443663"/>
    <w:rsid w:val="00444A93"/>
    <w:rsid w:val="00445675"/>
    <w:rsid w:val="00452C01"/>
    <w:rsid w:val="0045301D"/>
    <w:rsid w:val="004546FC"/>
    <w:rsid w:val="004553DB"/>
    <w:rsid w:val="00457754"/>
    <w:rsid w:val="004602AB"/>
    <w:rsid w:val="0046422B"/>
    <w:rsid w:val="004648D5"/>
    <w:rsid w:val="004702C6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1C86"/>
    <w:rsid w:val="004933FE"/>
    <w:rsid w:val="004946D5"/>
    <w:rsid w:val="004953CB"/>
    <w:rsid w:val="004A08F5"/>
    <w:rsid w:val="004A093D"/>
    <w:rsid w:val="004A3364"/>
    <w:rsid w:val="004A358E"/>
    <w:rsid w:val="004A5BCF"/>
    <w:rsid w:val="004A6432"/>
    <w:rsid w:val="004A67CA"/>
    <w:rsid w:val="004A681E"/>
    <w:rsid w:val="004A6D88"/>
    <w:rsid w:val="004A76B2"/>
    <w:rsid w:val="004A7FAD"/>
    <w:rsid w:val="004B02D7"/>
    <w:rsid w:val="004B03C2"/>
    <w:rsid w:val="004B5277"/>
    <w:rsid w:val="004B7DA1"/>
    <w:rsid w:val="004C0114"/>
    <w:rsid w:val="004C04D9"/>
    <w:rsid w:val="004C0A01"/>
    <w:rsid w:val="004C14D3"/>
    <w:rsid w:val="004C233E"/>
    <w:rsid w:val="004C5593"/>
    <w:rsid w:val="004C6575"/>
    <w:rsid w:val="004D11E0"/>
    <w:rsid w:val="004D2150"/>
    <w:rsid w:val="004D34C3"/>
    <w:rsid w:val="004D71DA"/>
    <w:rsid w:val="004D7DA5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03C8"/>
    <w:rsid w:val="0051415C"/>
    <w:rsid w:val="00514403"/>
    <w:rsid w:val="00516F37"/>
    <w:rsid w:val="00522A49"/>
    <w:rsid w:val="005236C4"/>
    <w:rsid w:val="00524E73"/>
    <w:rsid w:val="005305E5"/>
    <w:rsid w:val="00532074"/>
    <w:rsid w:val="00532A66"/>
    <w:rsid w:val="00536013"/>
    <w:rsid w:val="005362F9"/>
    <w:rsid w:val="00536437"/>
    <w:rsid w:val="00536B97"/>
    <w:rsid w:val="00537004"/>
    <w:rsid w:val="00541772"/>
    <w:rsid w:val="005424DA"/>
    <w:rsid w:val="005473A9"/>
    <w:rsid w:val="00550326"/>
    <w:rsid w:val="00551C67"/>
    <w:rsid w:val="005522EE"/>
    <w:rsid w:val="0055334C"/>
    <w:rsid w:val="005540BB"/>
    <w:rsid w:val="00555224"/>
    <w:rsid w:val="00555C87"/>
    <w:rsid w:val="0056414B"/>
    <w:rsid w:val="00565BB5"/>
    <w:rsid w:val="0056734E"/>
    <w:rsid w:val="00567AE8"/>
    <w:rsid w:val="00570060"/>
    <w:rsid w:val="00572C26"/>
    <w:rsid w:val="0057366E"/>
    <w:rsid w:val="005755F1"/>
    <w:rsid w:val="00580E3E"/>
    <w:rsid w:val="00581576"/>
    <w:rsid w:val="0058728C"/>
    <w:rsid w:val="0058783D"/>
    <w:rsid w:val="00595E41"/>
    <w:rsid w:val="005A0F08"/>
    <w:rsid w:val="005A16D3"/>
    <w:rsid w:val="005A1FBB"/>
    <w:rsid w:val="005A3433"/>
    <w:rsid w:val="005A426E"/>
    <w:rsid w:val="005A632E"/>
    <w:rsid w:val="005A656D"/>
    <w:rsid w:val="005A6ACB"/>
    <w:rsid w:val="005A7AF3"/>
    <w:rsid w:val="005A7BE2"/>
    <w:rsid w:val="005B04CE"/>
    <w:rsid w:val="005B1853"/>
    <w:rsid w:val="005B3A2F"/>
    <w:rsid w:val="005B7C6E"/>
    <w:rsid w:val="005C18E7"/>
    <w:rsid w:val="005C1BC6"/>
    <w:rsid w:val="005C1C53"/>
    <w:rsid w:val="005C3512"/>
    <w:rsid w:val="005C3BBC"/>
    <w:rsid w:val="005C6AC5"/>
    <w:rsid w:val="005D0FF4"/>
    <w:rsid w:val="005D1CBC"/>
    <w:rsid w:val="005E06C0"/>
    <w:rsid w:val="005E12F8"/>
    <w:rsid w:val="005E1595"/>
    <w:rsid w:val="005E1BC5"/>
    <w:rsid w:val="005E5C71"/>
    <w:rsid w:val="005E7EEA"/>
    <w:rsid w:val="005F0B72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01FE"/>
    <w:rsid w:val="0062348C"/>
    <w:rsid w:val="0062354D"/>
    <w:rsid w:val="00624A58"/>
    <w:rsid w:val="006253F0"/>
    <w:rsid w:val="006264A4"/>
    <w:rsid w:val="00627FE8"/>
    <w:rsid w:val="00630556"/>
    <w:rsid w:val="006328A7"/>
    <w:rsid w:val="00636168"/>
    <w:rsid w:val="0064207C"/>
    <w:rsid w:val="0064220D"/>
    <w:rsid w:val="00642F2D"/>
    <w:rsid w:val="0064381A"/>
    <w:rsid w:val="00643FA0"/>
    <w:rsid w:val="0064427A"/>
    <w:rsid w:val="00646A9C"/>
    <w:rsid w:val="00652FA7"/>
    <w:rsid w:val="006542DA"/>
    <w:rsid w:val="00654463"/>
    <w:rsid w:val="00654480"/>
    <w:rsid w:val="006549A8"/>
    <w:rsid w:val="00660173"/>
    <w:rsid w:val="00661371"/>
    <w:rsid w:val="00665F77"/>
    <w:rsid w:val="00666867"/>
    <w:rsid w:val="006672B6"/>
    <w:rsid w:val="006711A1"/>
    <w:rsid w:val="00672329"/>
    <w:rsid w:val="00675225"/>
    <w:rsid w:val="0067540A"/>
    <w:rsid w:val="0068049D"/>
    <w:rsid w:val="00685F96"/>
    <w:rsid w:val="00686C12"/>
    <w:rsid w:val="006919C6"/>
    <w:rsid w:val="006931E0"/>
    <w:rsid w:val="006947C0"/>
    <w:rsid w:val="00696783"/>
    <w:rsid w:val="006969D6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2D3B"/>
    <w:rsid w:val="006C4D0E"/>
    <w:rsid w:val="006C50BD"/>
    <w:rsid w:val="006C5258"/>
    <w:rsid w:val="006C61C3"/>
    <w:rsid w:val="006D0428"/>
    <w:rsid w:val="006D22B9"/>
    <w:rsid w:val="006D3484"/>
    <w:rsid w:val="006D65D1"/>
    <w:rsid w:val="006E489B"/>
    <w:rsid w:val="006E617F"/>
    <w:rsid w:val="006E6795"/>
    <w:rsid w:val="006F2495"/>
    <w:rsid w:val="007031B3"/>
    <w:rsid w:val="0071020F"/>
    <w:rsid w:val="007123DD"/>
    <w:rsid w:val="00714AD5"/>
    <w:rsid w:val="00715C6C"/>
    <w:rsid w:val="00717862"/>
    <w:rsid w:val="007208F0"/>
    <w:rsid w:val="0072206B"/>
    <w:rsid w:val="0072532A"/>
    <w:rsid w:val="00726094"/>
    <w:rsid w:val="007267CF"/>
    <w:rsid w:val="00732495"/>
    <w:rsid w:val="007326B2"/>
    <w:rsid w:val="007370C2"/>
    <w:rsid w:val="007377ED"/>
    <w:rsid w:val="00741367"/>
    <w:rsid w:val="00741E72"/>
    <w:rsid w:val="007420A3"/>
    <w:rsid w:val="00742D2F"/>
    <w:rsid w:val="00743C4B"/>
    <w:rsid w:val="007453B9"/>
    <w:rsid w:val="00745813"/>
    <w:rsid w:val="0075377A"/>
    <w:rsid w:val="007548CC"/>
    <w:rsid w:val="00754E55"/>
    <w:rsid w:val="0075502A"/>
    <w:rsid w:val="007564B0"/>
    <w:rsid w:val="00756833"/>
    <w:rsid w:val="00757B76"/>
    <w:rsid w:val="00760644"/>
    <w:rsid w:val="00763212"/>
    <w:rsid w:val="007637C7"/>
    <w:rsid w:val="007639A3"/>
    <w:rsid w:val="00763A12"/>
    <w:rsid w:val="0076673B"/>
    <w:rsid w:val="00771826"/>
    <w:rsid w:val="00771E0C"/>
    <w:rsid w:val="00772527"/>
    <w:rsid w:val="00774DAB"/>
    <w:rsid w:val="007750F0"/>
    <w:rsid w:val="00777A62"/>
    <w:rsid w:val="00780B97"/>
    <w:rsid w:val="0078117F"/>
    <w:rsid w:val="007823AB"/>
    <w:rsid w:val="007828BC"/>
    <w:rsid w:val="007828F7"/>
    <w:rsid w:val="00783184"/>
    <w:rsid w:val="00783239"/>
    <w:rsid w:val="00785B85"/>
    <w:rsid w:val="00792D80"/>
    <w:rsid w:val="00793EC0"/>
    <w:rsid w:val="007974E5"/>
    <w:rsid w:val="007A0C10"/>
    <w:rsid w:val="007A1304"/>
    <w:rsid w:val="007A3482"/>
    <w:rsid w:val="007A6392"/>
    <w:rsid w:val="007B3DA8"/>
    <w:rsid w:val="007C0DF1"/>
    <w:rsid w:val="007C0EE3"/>
    <w:rsid w:val="007C3A03"/>
    <w:rsid w:val="007C4D1A"/>
    <w:rsid w:val="007C6F9B"/>
    <w:rsid w:val="007D197D"/>
    <w:rsid w:val="007D3AE5"/>
    <w:rsid w:val="007D4D92"/>
    <w:rsid w:val="007D67CE"/>
    <w:rsid w:val="007D714B"/>
    <w:rsid w:val="007D71F4"/>
    <w:rsid w:val="007E0DD6"/>
    <w:rsid w:val="007E688D"/>
    <w:rsid w:val="007F1AC7"/>
    <w:rsid w:val="007F2832"/>
    <w:rsid w:val="007F54CA"/>
    <w:rsid w:val="007F6CE6"/>
    <w:rsid w:val="007F7E3B"/>
    <w:rsid w:val="00806007"/>
    <w:rsid w:val="00807409"/>
    <w:rsid w:val="008075D8"/>
    <w:rsid w:val="00810938"/>
    <w:rsid w:val="00810D8B"/>
    <w:rsid w:val="008113FA"/>
    <w:rsid w:val="0081359B"/>
    <w:rsid w:val="0081374A"/>
    <w:rsid w:val="00814AB7"/>
    <w:rsid w:val="0081554B"/>
    <w:rsid w:val="008155A1"/>
    <w:rsid w:val="00830664"/>
    <w:rsid w:val="008320FC"/>
    <w:rsid w:val="00834B7B"/>
    <w:rsid w:val="00835333"/>
    <w:rsid w:val="00835537"/>
    <w:rsid w:val="008357E5"/>
    <w:rsid w:val="008377A2"/>
    <w:rsid w:val="00841A30"/>
    <w:rsid w:val="008433DF"/>
    <w:rsid w:val="00845BD0"/>
    <w:rsid w:val="00850D96"/>
    <w:rsid w:val="00852E88"/>
    <w:rsid w:val="00853D8C"/>
    <w:rsid w:val="008568A6"/>
    <w:rsid w:val="00856EF0"/>
    <w:rsid w:val="00857393"/>
    <w:rsid w:val="00860214"/>
    <w:rsid w:val="00860CA9"/>
    <w:rsid w:val="0086154E"/>
    <w:rsid w:val="00862C62"/>
    <w:rsid w:val="00863F64"/>
    <w:rsid w:val="00863F72"/>
    <w:rsid w:val="00865AC7"/>
    <w:rsid w:val="00866C5C"/>
    <w:rsid w:val="0086718A"/>
    <w:rsid w:val="00867463"/>
    <w:rsid w:val="00867E90"/>
    <w:rsid w:val="0087088D"/>
    <w:rsid w:val="00871F65"/>
    <w:rsid w:val="008748B2"/>
    <w:rsid w:val="008759AD"/>
    <w:rsid w:val="00875DFA"/>
    <w:rsid w:val="0087705B"/>
    <w:rsid w:val="0087720F"/>
    <w:rsid w:val="00877293"/>
    <w:rsid w:val="0088202F"/>
    <w:rsid w:val="008844A0"/>
    <w:rsid w:val="00886129"/>
    <w:rsid w:val="00887091"/>
    <w:rsid w:val="0088775A"/>
    <w:rsid w:val="00891647"/>
    <w:rsid w:val="008924BF"/>
    <w:rsid w:val="00892A80"/>
    <w:rsid w:val="00892A8F"/>
    <w:rsid w:val="008A1FD7"/>
    <w:rsid w:val="008A382A"/>
    <w:rsid w:val="008A6845"/>
    <w:rsid w:val="008A6D79"/>
    <w:rsid w:val="008B0B23"/>
    <w:rsid w:val="008B4A35"/>
    <w:rsid w:val="008C227F"/>
    <w:rsid w:val="008C3139"/>
    <w:rsid w:val="008C34B3"/>
    <w:rsid w:val="008D1CFE"/>
    <w:rsid w:val="008D3972"/>
    <w:rsid w:val="008D4F5D"/>
    <w:rsid w:val="008E3AD5"/>
    <w:rsid w:val="008E445E"/>
    <w:rsid w:val="008E60FD"/>
    <w:rsid w:val="008F1073"/>
    <w:rsid w:val="008F2E16"/>
    <w:rsid w:val="008F3BA5"/>
    <w:rsid w:val="008F4135"/>
    <w:rsid w:val="008F47A1"/>
    <w:rsid w:val="008F6D0B"/>
    <w:rsid w:val="008F700B"/>
    <w:rsid w:val="008F7D10"/>
    <w:rsid w:val="00900415"/>
    <w:rsid w:val="00905852"/>
    <w:rsid w:val="00906DE0"/>
    <w:rsid w:val="0090732C"/>
    <w:rsid w:val="0091515E"/>
    <w:rsid w:val="00916477"/>
    <w:rsid w:val="00920A88"/>
    <w:rsid w:val="00921716"/>
    <w:rsid w:val="009250E0"/>
    <w:rsid w:val="00926788"/>
    <w:rsid w:val="00927160"/>
    <w:rsid w:val="0092750E"/>
    <w:rsid w:val="0093109E"/>
    <w:rsid w:val="00932D29"/>
    <w:rsid w:val="00934700"/>
    <w:rsid w:val="00934864"/>
    <w:rsid w:val="0093701E"/>
    <w:rsid w:val="0093751A"/>
    <w:rsid w:val="00944263"/>
    <w:rsid w:val="0094466B"/>
    <w:rsid w:val="00946A72"/>
    <w:rsid w:val="00947311"/>
    <w:rsid w:val="00947C10"/>
    <w:rsid w:val="009502F2"/>
    <w:rsid w:val="00950B9F"/>
    <w:rsid w:val="00951E77"/>
    <w:rsid w:val="009528B0"/>
    <w:rsid w:val="00955C65"/>
    <w:rsid w:val="00957F58"/>
    <w:rsid w:val="00963B80"/>
    <w:rsid w:val="009647E8"/>
    <w:rsid w:val="009702FA"/>
    <w:rsid w:val="00972228"/>
    <w:rsid w:val="00972A5F"/>
    <w:rsid w:val="00972C2E"/>
    <w:rsid w:val="00974D70"/>
    <w:rsid w:val="00977663"/>
    <w:rsid w:val="00981226"/>
    <w:rsid w:val="00981797"/>
    <w:rsid w:val="00981B84"/>
    <w:rsid w:val="009828BE"/>
    <w:rsid w:val="009838E4"/>
    <w:rsid w:val="009850B8"/>
    <w:rsid w:val="00985A90"/>
    <w:rsid w:val="0098649A"/>
    <w:rsid w:val="00987FED"/>
    <w:rsid w:val="009906E3"/>
    <w:rsid w:val="009934DB"/>
    <w:rsid w:val="0099537A"/>
    <w:rsid w:val="0099673E"/>
    <w:rsid w:val="009A12BD"/>
    <w:rsid w:val="009A172B"/>
    <w:rsid w:val="009A24CE"/>
    <w:rsid w:val="009A6D24"/>
    <w:rsid w:val="009A730D"/>
    <w:rsid w:val="009B00E2"/>
    <w:rsid w:val="009B09C9"/>
    <w:rsid w:val="009B10DF"/>
    <w:rsid w:val="009B6B6E"/>
    <w:rsid w:val="009B6C74"/>
    <w:rsid w:val="009B734E"/>
    <w:rsid w:val="009B76D7"/>
    <w:rsid w:val="009B7881"/>
    <w:rsid w:val="009C3549"/>
    <w:rsid w:val="009C509A"/>
    <w:rsid w:val="009C7518"/>
    <w:rsid w:val="009D0B3C"/>
    <w:rsid w:val="009D0C47"/>
    <w:rsid w:val="009D2115"/>
    <w:rsid w:val="009D4EE7"/>
    <w:rsid w:val="009E1351"/>
    <w:rsid w:val="009E2699"/>
    <w:rsid w:val="009E2FD6"/>
    <w:rsid w:val="009E4D7E"/>
    <w:rsid w:val="009E7296"/>
    <w:rsid w:val="009F03B7"/>
    <w:rsid w:val="009F06EC"/>
    <w:rsid w:val="009F202D"/>
    <w:rsid w:val="009F2D3D"/>
    <w:rsid w:val="009F43CB"/>
    <w:rsid w:val="009F489F"/>
    <w:rsid w:val="009F5004"/>
    <w:rsid w:val="009F65D6"/>
    <w:rsid w:val="009F7004"/>
    <w:rsid w:val="00A02857"/>
    <w:rsid w:val="00A02C65"/>
    <w:rsid w:val="00A040EA"/>
    <w:rsid w:val="00A046DC"/>
    <w:rsid w:val="00A10221"/>
    <w:rsid w:val="00A102FC"/>
    <w:rsid w:val="00A11C4A"/>
    <w:rsid w:val="00A144FD"/>
    <w:rsid w:val="00A147C3"/>
    <w:rsid w:val="00A1505A"/>
    <w:rsid w:val="00A15761"/>
    <w:rsid w:val="00A20B69"/>
    <w:rsid w:val="00A21473"/>
    <w:rsid w:val="00A2168F"/>
    <w:rsid w:val="00A2513E"/>
    <w:rsid w:val="00A266F6"/>
    <w:rsid w:val="00A27D1F"/>
    <w:rsid w:val="00A30614"/>
    <w:rsid w:val="00A308DE"/>
    <w:rsid w:val="00A316DE"/>
    <w:rsid w:val="00A32446"/>
    <w:rsid w:val="00A360C6"/>
    <w:rsid w:val="00A3724A"/>
    <w:rsid w:val="00A42689"/>
    <w:rsid w:val="00A42FCE"/>
    <w:rsid w:val="00A434E1"/>
    <w:rsid w:val="00A44E83"/>
    <w:rsid w:val="00A5016C"/>
    <w:rsid w:val="00A502DC"/>
    <w:rsid w:val="00A53AEF"/>
    <w:rsid w:val="00A574DF"/>
    <w:rsid w:val="00A57E5A"/>
    <w:rsid w:val="00A633B4"/>
    <w:rsid w:val="00A64B5E"/>
    <w:rsid w:val="00A660A9"/>
    <w:rsid w:val="00A70659"/>
    <w:rsid w:val="00A75224"/>
    <w:rsid w:val="00A757B3"/>
    <w:rsid w:val="00A77523"/>
    <w:rsid w:val="00A77FE5"/>
    <w:rsid w:val="00A8128F"/>
    <w:rsid w:val="00A82466"/>
    <w:rsid w:val="00A87942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66A9"/>
    <w:rsid w:val="00AA721B"/>
    <w:rsid w:val="00AA7418"/>
    <w:rsid w:val="00AB3433"/>
    <w:rsid w:val="00AB4427"/>
    <w:rsid w:val="00AB6715"/>
    <w:rsid w:val="00AC0282"/>
    <w:rsid w:val="00AC109B"/>
    <w:rsid w:val="00AC295F"/>
    <w:rsid w:val="00AC334F"/>
    <w:rsid w:val="00AC5A9E"/>
    <w:rsid w:val="00AD1B88"/>
    <w:rsid w:val="00AD3150"/>
    <w:rsid w:val="00AD58E6"/>
    <w:rsid w:val="00AD6F7C"/>
    <w:rsid w:val="00AE3C86"/>
    <w:rsid w:val="00AE3CD5"/>
    <w:rsid w:val="00AF0AB1"/>
    <w:rsid w:val="00AF1269"/>
    <w:rsid w:val="00AF1E4A"/>
    <w:rsid w:val="00AF2C83"/>
    <w:rsid w:val="00B02CBF"/>
    <w:rsid w:val="00B030A0"/>
    <w:rsid w:val="00B0314A"/>
    <w:rsid w:val="00B034A4"/>
    <w:rsid w:val="00B04510"/>
    <w:rsid w:val="00B06112"/>
    <w:rsid w:val="00B06F6D"/>
    <w:rsid w:val="00B10D69"/>
    <w:rsid w:val="00B1107A"/>
    <w:rsid w:val="00B11DE2"/>
    <w:rsid w:val="00B127D1"/>
    <w:rsid w:val="00B14CC4"/>
    <w:rsid w:val="00B15B3F"/>
    <w:rsid w:val="00B16AA2"/>
    <w:rsid w:val="00B2044D"/>
    <w:rsid w:val="00B205C6"/>
    <w:rsid w:val="00B20FBC"/>
    <w:rsid w:val="00B20FD1"/>
    <w:rsid w:val="00B23E27"/>
    <w:rsid w:val="00B24D03"/>
    <w:rsid w:val="00B25614"/>
    <w:rsid w:val="00B27574"/>
    <w:rsid w:val="00B310CD"/>
    <w:rsid w:val="00B31F06"/>
    <w:rsid w:val="00B335EA"/>
    <w:rsid w:val="00B3450C"/>
    <w:rsid w:val="00B357EF"/>
    <w:rsid w:val="00B40E75"/>
    <w:rsid w:val="00B42A31"/>
    <w:rsid w:val="00B4440D"/>
    <w:rsid w:val="00B46679"/>
    <w:rsid w:val="00B560BB"/>
    <w:rsid w:val="00B57C83"/>
    <w:rsid w:val="00B61711"/>
    <w:rsid w:val="00B6314A"/>
    <w:rsid w:val="00B64D34"/>
    <w:rsid w:val="00B65A59"/>
    <w:rsid w:val="00B67681"/>
    <w:rsid w:val="00B70C71"/>
    <w:rsid w:val="00B75664"/>
    <w:rsid w:val="00B77C37"/>
    <w:rsid w:val="00B8038D"/>
    <w:rsid w:val="00B81D10"/>
    <w:rsid w:val="00B836A1"/>
    <w:rsid w:val="00B854A1"/>
    <w:rsid w:val="00B90FF6"/>
    <w:rsid w:val="00B9157E"/>
    <w:rsid w:val="00B932C4"/>
    <w:rsid w:val="00B94905"/>
    <w:rsid w:val="00B94FF5"/>
    <w:rsid w:val="00B95F47"/>
    <w:rsid w:val="00BA1E09"/>
    <w:rsid w:val="00BA2930"/>
    <w:rsid w:val="00BA315A"/>
    <w:rsid w:val="00BA5817"/>
    <w:rsid w:val="00BA70CC"/>
    <w:rsid w:val="00BB039E"/>
    <w:rsid w:val="00BB1109"/>
    <w:rsid w:val="00BB171B"/>
    <w:rsid w:val="00BB258C"/>
    <w:rsid w:val="00BB36B1"/>
    <w:rsid w:val="00BB5491"/>
    <w:rsid w:val="00BC2864"/>
    <w:rsid w:val="00BC3D8F"/>
    <w:rsid w:val="00BC577F"/>
    <w:rsid w:val="00BD1A52"/>
    <w:rsid w:val="00BD214F"/>
    <w:rsid w:val="00BD4B8A"/>
    <w:rsid w:val="00BD55C0"/>
    <w:rsid w:val="00BE185D"/>
    <w:rsid w:val="00BE2E03"/>
    <w:rsid w:val="00BE442D"/>
    <w:rsid w:val="00BE6F4B"/>
    <w:rsid w:val="00BE72FB"/>
    <w:rsid w:val="00BF0244"/>
    <w:rsid w:val="00BF0872"/>
    <w:rsid w:val="00BF0919"/>
    <w:rsid w:val="00BF21F8"/>
    <w:rsid w:val="00BF2BFC"/>
    <w:rsid w:val="00BF5C8D"/>
    <w:rsid w:val="00BF61D4"/>
    <w:rsid w:val="00C011B6"/>
    <w:rsid w:val="00C01A30"/>
    <w:rsid w:val="00C04910"/>
    <w:rsid w:val="00C05D9A"/>
    <w:rsid w:val="00C0739F"/>
    <w:rsid w:val="00C13DA5"/>
    <w:rsid w:val="00C14652"/>
    <w:rsid w:val="00C16D2A"/>
    <w:rsid w:val="00C17F1C"/>
    <w:rsid w:val="00C20EE6"/>
    <w:rsid w:val="00C21065"/>
    <w:rsid w:val="00C233F5"/>
    <w:rsid w:val="00C2349A"/>
    <w:rsid w:val="00C25B37"/>
    <w:rsid w:val="00C2650B"/>
    <w:rsid w:val="00C26BAB"/>
    <w:rsid w:val="00C30E37"/>
    <w:rsid w:val="00C314FD"/>
    <w:rsid w:val="00C31ADA"/>
    <w:rsid w:val="00C31F5B"/>
    <w:rsid w:val="00C328B2"/>
    <w:rsid w:val="00C3330B"/>
    <w:rsid w:val="00C33D04"/>
    <w:rsid w:val="00C3494A"/>
    <w:rsid w:val="00C36C66"/>
    <w:rsid w:val="00C40668"/>
    <w:rsid w:val="00C40C85"/>
    <w:rsid w:val="00C41F94"/>
    <w:rsid w:val="00C42955"/>
    <w:rsid w:val="00C42B7F"/>
    <w:rsid w:val="00C4457F"/>
    <w:rsid w:val="00C46F11"/>
    <w:rsid w:val="00C4761C"/>
    <w:rsid w:val="00C5076B"/>
    <w:rsid w:val="00C50A30"/>
    <w:rsid w:val="00C513B6"/>
    <w:rsid w:val="00C52943"/>
    <w:rsid w:val="00C55AE5"/>
    <w:rsid w:val="00C56085"/>
    <w:rsid w:val="00C61C02"/>
    <w:rsid w:val="00C65569"/>
    <w:rsid w:val="00C65A42"/>
    <w:rsid w:val="00C6727C"/>
    <w:rsid w:val="00C8111A"/>
    <w:rsid w:val="00C81E57"/>
    <w:rsid w:val="00C824A0"/>
    <w:rsid w:val="00C8344A"/>
    <w:rsid w:val="00C878E2"/>
    <w:rsid w:val="00C8797F"/>
    <w:rsid w:val="00C926A1"/>
    <w:rsid w:val="00C92B6A"/>
    <w:rsid w:val="00C96FE6"/>
    <w:rsid w:val="00C97E78"/>
    <w:rsid w:val="00CA031F"/>
    <w:rsid w:val="00CA0A0C"/>
    <w:rsid w:val="00CA1073"/>
    <w:rsid w:val="00CA35B0"/>
    <w:rsid w:val="00CA46D4"/>
    <w:rsid w:val="00CA64C4"/>
    <w:rsid w:val="00CA70C9"/>
    <w:rsid w:val="00CA70E7"/>
    <w:rsid w:val="00CA7BE9"/>
    <w:rsid w:val="00CB000D"/>
    <w:rsid w:val="00CB11D4"/>
    <w:rsid w:val="00CB33E0"/>
    <w:rsid w:val="00CB5447"/>
    <w:rsid w:val="00CB5D78"/>
    <w:rsid w:val="00CB64A2"/>
    <w:rsid w:val="00CB6CA8"/>
    <w:rsid w:val="00CC4281"/>
    <w:rsid w:val="00CC67F4"/>
    <w:rsid w:val="00CC7564"/>
    <w:rsid w:val="00CC7EE4"/>
    <w:rsid w:val="00CD2B03"/>
    <w:rsid w:val="00CD4B9C"/>
    <w:rsid w:val="00CD5AE4"/>
    <w:rsid w:val="00CD61ED"/>
    <w:rsid w:val="00CD6AE4"/>
    <w:rsid w:val="00CE1594"/>
    <w:rsid w:val="00CE1AE2"/>
    <w:rsid w:val="00CE2FC4"/>
    <w:rsid w:val="00CE7AAD"/>
    <w:rsid w:val="00CF2250"/>
    <w:rsid w:val="00CF68FB"/>
    <w:rsid w:val="00D00185"/>
    <w:rsid w:val="00D00388"/>
    <w:rsid w:val="00D005D2"/>
    <w:rsid w:val="00D01824"/>
    <w:rsid w:val="00D03531"/>
    <w:rsid w:val="00D0615A"/>
    <w:rsid w:val="00D06BC4"/>
    <w:rsid w:val="00D10DE0"/>
    <w:rsid w:val="00D12771"/>
    <w:rsid w:val="00D14142"/>
    <w:rsid w:val="00D1693F"/>
    <w:rsid w:val="00D1707F"/>
    <w:rsid w:val="00D17EDC"/>
    <w:rsid w:val="00D21908"/>
    <w:rsid w:val="00D227C1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63F05"/>
    <w:rsid w:val="00D65CCE"/>
    <w:rsid w:val="00D66462"/>
    <w:rsid w:val="00D70C36"/>
    <w:rsid w:val="00D70F6E"/>
    <w:rsid w:val="00D72011"/>
    <w:rsid w:val="00D72813"/>
    <w:rsid w:val="00D733D0"/>
    <w:rsid w:val="00D74789"/>
    <w:rsid w:val="00D75020"/>
    <w:rsid w:val="00D77450"/>
    <w:rsid w:val="00D80EEC"/>
    <w:rsid w:val="00D80F0B"/>
    <w:rsid w:val="00D8164E"/>
    <w:rsid w:val="00D82F23"/>
    <w:rsid w:val="00D834CC"/>
    <w:rsid w:val="00D83DC1"/>
    <w:rsid w:val="00D87A45"/>
    <w:rsid w:val="00D87E84"/>
    <w:rsid w:val="00D90FE4"/>
    <w:rsid w:val="00D925BC"/>
    <w:rsid w:val="00D93159"/>
    <w:rsid w:val="00D9470A"/>
    <w:rsid w:val="00D95EF1"/>
    <w:rsid w:val="00D96D91"/>
    <w:rsid w:val="00D96EC4"/>
    <w:rsid w:val="00DA2E2F"/>
    <w:rsid w:val="00DA4B37"/>
    <w:rsid w:val="00DA4FA5"/>
    <w:rsid w:val="00DB1866"/>
    <w:rsid w:val="00DB207E"/>
    <w:rsid w:val="00DB2B54"/>
    <w:rsid w:val="00DB55FB"/>
    <w:rsid w:val="00DB73DB"/>
    <w:rsid w:val="00DC111F"/>
    <w:rsid w:val="00DC37CB"/>
    <w:rsid w:val="00DC3EBF"/>
    <w:rsid w:val="00DC5EA9"/>
    <w:rsid w:val="00DC683A"/>
    <w:rsid w:val="00DC6AB3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DF6474"/>
    <w:rsid w:val="00E0005E"/>
    <w:rsid w:val="00E00F7A"/>
    <w:rsid w:val="00E010AA"/>
    <w:rsid w:val="00E05B41"/>
    <w:rsid w:val="00E074E0"/>
    <w:rsid w:val="00E10444"/>
    <w:rsid w:val="00E115FD"/>
    <w:rsid w:val="00E119B3"/>
    <w:rsid w:val="00E12C06"/>
    <w:rsid w:val="00E176CF"/>
    <w:rsid w:val="00E21BF3"/>
    <w:rsid w:val="00E24C00"/>
    <w:rsid w:val="00E254B4"/>
    <w:rsid w:val="00E2589F"/>
    <w:rsid w:val="00E25FF4"/>
    <w:rsid w:val="00E306BE"/>
    <w:rsid w:val="00E32BE0"/>
    <w:rsid w:val="00E3411C"/>
    <w:rsid w:val="00E348F2"/>
    <w:rsid w:val="00E34BF1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2D19"/>
    <w:rsid w:val="00E5410B"/>
    <w:rsid w:val="00E547E9"/>
    <w:rsid w:val="00E56098"/>
    <w:rsid w:val="00E5687E"/>
    <w:rsid w:val="00E56EF0"/>
    <w:rsid w:val="00E57317"/>
    <w:rsid w:val="00E57963"/>
    <w:rsid w:val="00E60E6D"/>
    <w:rsid w:val="00E6303F"/>
    <w:rsid w:val="00E636B4"/>
    <w:rsid w:val="00E63BA2"/>
    <w:rsid w:val="00E642AD"/>
    <w:rsid w:val="00E64B2F"/>
    <w:rsid w:val="00E65321"/>
    <w:rsid w:val="00E65461"/>
    <w:rsid w:val="00E66CE8"/>
    <w:rsid w:val="00E70477"/>
    <w:rsid w:val="00E70F65"/>
    <w:rsid w:val="00E72120"/>
    <w:rsid w:val="00E73356"/>
    <w:rsid w:val="00E759CD"/>
    <w:rsid w:val="00E760E1"/>
    <w:rsid w:val="00E77D4D"/>
    <w:rsid w:val="00E83E54"/>
    <w:rsid w:val="00E86431"/>
    <w:rsid w:val="00E86FEC"/>
    <w:rsid w:val="00E87A4D"/>
    <w:rsid w:val="00E90963"/>
    <w:rsid w:val="00E91358"/>
    <w:rsid w:val="00E953A2"/>
    <w:rsid w:val="00E963E5"/>
    <w:rsid w:val="00E964F9"/>
    <w:rsid w:val="00EA0C49"/>
    <w:rsid w:val="00EA3CAA"/>
    <w:rsid w:val="00EA5303"/>
    <w:rsid w:val="00EA5778"/>
    <w:rsid w:val="00EA5DCB"/>
    <w:rsid w:val="00EB276B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E19F4"/>
    <w:rsid w:val="00EE7BD8"/>
    <w:rsid w:val="00EF09AF"/>
    <w:rsid w:val="00EF4E7E"/>
    <w:rsid w:val="00F018D1"/>
    <w:rsid w:val="00F02BAC"/>
    <w:rsid w:val="00F033C0"/>
    <w:rsid w:val="00F0505D"/>
    <w:rsid w:val="00F05644"/>
    <w:rsid w:val="00F063B8"/>
    <w:rsid w:val="00F0641F"/>
    <w:rsid w:val="00F066F9"/>
    <w:rsid w:val="00F06810"/>
    <w:rsid w:val="00F10354"/>
    <w:rsid w:val="00F108EF"/>
    <w:rsid w:val="00F17110"/>
    <w:rsid w:val="00F24436"/>
    <w:rsid w:val="00F30855"/>
    <w:rsid w:val="00F31DF3"/>
    <w:rsid w:val="00F33147"/>
    <w:rsid w:val="00F339FE"/>
    <w:rsid w:val="00F33BEC"/>
    <w:rsid w:val="00F33EA7"/>
    <w:rsid w:val="00F3676D"/>
    <w:rsid w:val="00F36D62"/>
    <w:rsid w:val="00F3726E"/>
    <w:rsid w:val="00F37983"/>
    <w:rsid w:val="00F41381"/>
    <w:rsid w:val="00F4153D"/>
    <w:rsid w:val="00F44E69"/>
    <w:rsid w:val="00F45FC9"/>
    <w:rsid w:val="00F46A4D"/>
    <w:rsid w:val="00F53630"/>
    <w:rsid w:val="00F556E7"/>
    <w:rsid w:val="00F55ED2"/>
    <w:rsid w:val="00F64430"/>
    <w:rsid w:val="00F66978"/>
    <w:rsid w:val="00F673CE"/>
    <w:rsid w:val="00F7197F"/>
    <w:rsid w:val="00F72205"/>
    <w:rsid w:val="00F74F2C"/>
    <w:rsid w:val="00F74F8E"/>
    <w:rsid w:val="00F8250E"/>
    <w:rsid w:val="00F825C7"/>
    <w:rsid w:val="00F87D84"/>
    <w:rsid w:val="00F9039A"/>
    <w:rsid w:val="00F92667"/>
    <w:rsid w:val="00F92D59"/>
    <w:rsid w:val="00F92F49"/>
    <w:rsid w:val="00F95B19"/>
    <w:rsid w:val="00F96BC6"/>
    <w:rsid w:val="00F97F5A"/>
    <w:rsid w:val="00FA0AC2"/>
    <w:rsid w:val="00FA438A"/>
    <w:rsid w:val="00FA51A3"/>
    <w:rsid w:val="00FA5420"/>
    <w:rsid w:val="00FA5E61"/>
    <w:rsid w:val="00FA6203"/>
    <w:rsid w:val="00FA6D65"/>
    <w:rsid w:val="00FA75F1"/>
    <w:rsid w:val="00FA77E5"/>
    <w:rsid w:val="00FB1517"/>
    <w:rsid w:val="00FB1638"/>
    <w:rsid w:val="00FB5100"/>
    <w:rsid w:val="00FB7DC2"/>
    <w:rsid w:val="00FB7DFA"/>
    <w:rsid w:val="00FC37BF"/>
    <w:rsid w:val="00FC4B4C"/>
    <w:rsid w:val="00FC58B2"/>
    <w:rsid w:val="00FC795A"/>
    <w:rsid w:val="00FC7F29"/>
    <w:rsid w:val="00FD09C8"/>
    <w:rsid w:val="00FD3C42"/>
    <w:rsid w:val="00FD3EB6"/>
    <w:rsid w:val="00FD729B"/>
    <w:rsid w:val="00FE080D"/>
    <w:rsid w:val="00FE19B6"/>
    <w:rsid w:val="00FE226C"/>
    <w:rsid w:val="00FE23F0"/>
    <w:rsid w:val="00FE3F43"/>
    <w:rsid w:val="00FE3FBF"/>
    <w:rsid w:val="00FE4F4B"/>
    <w:rsid w:val="00FE5CA4"/>
    <w:rsid w:val="00FF01B0"/>
    <w:rsid w:val="00FF10C1"/>
    <w:rsid w:val="00FF1155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891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qFormat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aliases w:val="Odwołanie przypisu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ct,Tekst komentarza Znak Znak,Znak3 Znak Znak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aliases w:val="ct Znak1,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ct Znak,Tekst komentarza Znak Znak Znak,Znak3 Znak Znak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qFormat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uiPriority w:val="9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customStyle="1" w:styleId="xcontentpasted2">
    <w:name w:val="x_contentpasted2"/>
    <w:basedOn w:val="Domylnaczcionkaakapitu"/>
    <w:rsid w:val="00B20FD1"/>
  </w:style>
  <w:style w:type="character" w:customStyle="1" w:styleId="StandardZnak">
    <w:name w:val="Standard Znak"/>
    <w:link w:val="Standard"/>
    <w:uiPriority w:val="99"/>
    <w:locked/>
    <w:rsid w:val="00CB33E0"/>
    <w:rPr>
      <w:rFonts w:ascii="Times New Roman" w:hAnsi="Times New Roman"/>
      <w:kern w:val="3"/>
      <w:sz w:val="24"/>
      <w:szCs w:val="24"/>
    </w:rPr>
  </w:style>
  <w:style w:type="paragraph" w:customStyle="1" w:styleId="xmsonormal">
    <w:name w:val="x_msonormal"/>
    <w:basedOn w:val="Normalny"/>
    <w:rsid w:val="00CB33E0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CB33E0"/>
    <w:rPr>
      <w:color w:val="808080"/>
      <w:shd w:val="clear" w:color="auto" w:fill="E6E6E6"/>
    </w:rPr>
  </w:style>
  <w:style w:type="character" w:customStyle="1" w:styleId="alb">
    <w:name w:val="a_lb"/>
    <w:basedOn w:val="Domylnaczcionkaakapitu"/>
    <w:rsid w:val="00CB33E0"/>
    <w:rPr>
      <w:rFonts w:cs="Times New Roman"/>
    </w:rPr>
  </w:style>
  <w:style w:type="paragraph" w:customStyle="1" w:styleId="FR4">
    <w:name w:val="FR4"/>
    <w:qFormat/>
    <w:rsid w:val="00CB33E0"/>
    <w:pPr>
      <w:widowControl w:val="0"/>
      <w:autoSpaceDE w:val="0"/>
      <w:autoSpaceDN w:val="0"/>
      <w:adjustRightInd w:val="0"/>
      <w:spacing w:after="120" w:line="960" w:lineRule="auto"/>
      <w:ind w:right="6400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PrzykadTre">
    <w:name w:val="Przykład_Treść"/>
    <w:basedOn w:val="Normalny"/>
    <w:uiPriority w:val="99"/>
    <w:rsid w:val="00CB33E0"/>
    <w:pPr>
      <w:suppressAutoHyphens/>
      <w:autoSpaceDE w:val="0"/>
      <w:autoSpaceDN w:val="0"/>
      <w:spacing w:after="60"/>
      <w:jc w:val="both"/>
    </w:pPr>
    <w:rPr>
      <w:rFonts w:cs="Arial"/>
      <w:sz w:val="20"/>
      <w:szCs w:val="20"/>
    </w:rPr>
  </w:style>
  <w:style w:type="character" w:customStyle="1" w:styleId="hgkelc">
    <w:name w:val="hgkelc"/>
    <w:basedOn w:val="Domylnaczcionkaakapitu"/>
    <w:rsid w:val="00CB33E0"/>
    <w:rPr>
      <w:rFonts w:cs="Times New Roman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CB33E0"/>
    <w:rPr>
      <w:rFonts w:cs="Times New Roman"/>
      <w:color w:val="954F72"/>
      <w:u w:val="single"/>
    </w:rPr>
  </w:style>
  <w:style w:type="character" w:customStyle="1" w:styleId="DeltaViewInsertion">
    <w:name w:val="DeltaView Insertion"/>
    <w:uiPriority w:val="99"/>
    <w:rsid w:val="00CB33E0"/>
    <w:rPr>
      <w:color w:val="0000FF"/>
      <w:spacing w:val="0"/>
      <w:u w:val="doub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B33E0"/>
    <w:rPr>
      <w:rFonts w:cs="Times New Roman"/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33E0"/>
    <w:rPr>
      <w:rFonts w:cs="Times New Roman"/>
      <w:color w:val="605E5C"/>
      <w:shd w:val="clear" w:color="auto" w:fill="E1DFDD"/>
    </w:rPr>
  </w:style>
  <w:style w:type="numbering" w:customStyle="1" w:styleId="WWNum7">
    <w:name w:val="WWNum7"/>
    <w:rsid w:val="00CB33E0"/>
    <w:pPr>
      <w:numPr>
        <w:numId w:val="29"/>
      </w:numPr>
    </w:pPr>
  </w:style>
  <w:style w:type="character" w:customStyle="1" w:styleId="cf01">
    <w:name w:val="cf01"/>
    <w:basedOn w:val="Domylnaczcionkaakapitu"/>
    <w:rsid w:val="00CB33E0"/>
    <w:rPr>
      <w:rFonts w:ascii="Segoe UI" w:hAnsi="Segoe UI" w:cs="Segoe UI" w:hint="default"/>
      <w:sz w:val="18"/>
      <w:szCs w:val="18"/>
    </w:rPr>
  </w:style>
  <w:style w:type="character" w:customStyle="1" w:styleId="AkapitzlistZnak1">
    <w:name w:val="Akapit z listą Znak1"/>
    <w:aliases w:val="Akapit z listą Znak Znak,Podsis rysunku Znak Znak,ISCG Numerowanie Znak Znak,lp1 Znak Znak,List Paragraph2 Znak Znak,L1 Znak Znak,List Paragraph Znak Znak,Numerowanie Znak Znak,Akapit z listą BS Znak Znak,Akapit z listą5 Znak Znak"/>
    <w:uiPriority w:val="99"/>
    <w:locked/>
    <w:rsid w:val="00CB33E0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Akapitzlist1literowkaZnak">
    <w:name w:val="Akapit z listą;1_literowka Znak"/>
    <w:uiPriority w:val="99"/>
    <w:qFormat/>
    <w:locked/>
    <w:rsid w:val="00CB33E0"/>
    <w:rPr>
      <w:rFonts w:ascii="Times New Roman" w:hAnsi="Times New Roman"/>
      <w:sz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CB33E0"/>
    <w:rPr>
      <w:color w:val="800080" w:themeColor="followed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FC7F29"/>
  </w:style>
  <w:style w:type="character" w:customStyle="1" w:styleId="WW8Num1z0">
    <w:name w:val="WW8Num1z0"/>
    <w:rsid w:val="00FC7F29"/>
    <w:rPr>
      <w:rFonts w:cs="Times New Roman"/>
      <w:b w:val="0"/>
      <w:bCs w:val="0"/>
      <w:strike w:val="0"/>
      <w:dstrike w:val="0"/>
    </w:rPr>
  </w:style>
  <w:style w:type="character" w:customStyle="1" w:styleId="WW8Num1z1">
    <w:name w:val="WW8Num1z1"/>
    <w:rsid w:val="00FC7F29"/>
    <w:rPr>
      <w:rFonts w:ascii="Arial" w:eastAsia="Times New Roman" w:hAnsi="Arial" w:cs="Times New Roman"/>
      <w:sz w:val="20"/>
      <w:szCs w:val="20"/>
    </w:rPr>
  </w:style>
  <w:style w:type="character" w:customStyle="1" w:styleId="WW8Num1z2">
    <w:name w:val="WW8Num1z2"/>
    <w:rsid w:val="00FC7F29"/>
    <w:rPr>
      <w:rFonts w:eastAsia="Times New Roman" w:cs="Times New Roman"/>
      <w:color w:val="000000"/>
    </w:rPr>
  </w:style>
  <w:style w:type="character" w:customStyle="1" w:styleId="WW8Num1z3">
    <w:name w:val="WW8Num1z3"/>
    <w:rsid w:val="00FC7F29"/>
    <w:rPr>
      <w:rFonts w:cs="Times New Roman"/>
    </w:rPr>
  </w:style>
  <w:style w:type="character" w:customStyle="1" w:styleId="WW8Num2z1">
    <w:name w:val="WW8Num2z1"/>
    <w:rsid w:val="00FC7F29"/>
    <w:rPr>
      <w:rFonts w:cs="Times New Roman"/>
    </w:rPr>
  </w:style>
  <w:style w:type="character" w:customStyle="1" w:styleId="WW8Num3z0">
    <w:name w:val="WW8Num3z0"/>
    <w:rsid w:val="00FC7F29"/>
    <w:rPr>
      <w:rFonts w:ascii="Arial" w:hAnsi="Arial" w:cs="Times New Roman"/>
      <w:i w:val="0"/>
      <w:iCs w:val="0"/>
      <w:sz w:val="20"/>
      <w:szCs w:val="20"/>
    </w:rPr>
  </w:style>
  <w:style w:type="character" w:customStyle="1" w:styleId="WW8Num3z1">
    <w:name w:val="WW8Num3z1"/>
    <w:rsid w:val="00FC7F29"/>
    <w:rPr>
      <w:rFonts w:cs="Times New Roman"/>
    </w:rPr>
  </w:style>
  <w:style w:type="character" w:customStyle="1" w:styleId="WW8Num4z0">
    <w:name w:val="WW8Num4z0"/>
    <w:rsid w:val="00FC7F29"/>
    <w:rPr>
      <w:rFonts w:ascii="Arial" w:hAnsi="Arial" w:cs="Times New Roman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4z1">
    <w:name w:val="WW8Num4z1"/>
    <w:rsid w:val="00FC7F29"/>
    <w:rPr>
      <w:rFonts w:cs="Times New Roman"/>
    </w:rPr>
  </w:style>
  <w:style w:type="character" w:customStyle="1" w:styleId="WW8Num5z0">
    <w:name w:val="WW8Num5z0"/>
    <w:rsid w:val="00FC7F29"/>
    <w:rPr>
      <w:rFonts w:ascii="Arial" w:hAnsi="Arial" w:cs="Times New Roman"/>
      <w:sz w:val="20"/>
      <w:szCs w:val="20"/>
    </w:rPr>
  </w:style>
  <w:style w:type="character" w:customStyle="1" w:styleId="WW8Num6z0">
    <w:name w:val="WW8Num6z0"/>
    <w:rsid w:val="00FC7F29"/>
    <w:rPr>
      <w:rFonts w:ascii="Arial" w:hAnsi="Arial" w:cs="Times New Roman"/>
      <w:sz w:val="20"/>
      <w:szCs w:val="20"/>
    </w:rPr>
  </w:style>
  <w:style w:type="character" w:customStyle="1" w:styleId="WW8Num7z0">
    <w:name w:val="WW8Num7z0"/>
    <w:rsid w:val="00FC7F29"/>
    <w:rPr>
      <w:rFonts w:ascii="Arial" w:hAnsi="Arial" w:cs="Times New Roman"/>
      <w:b w:val="0"/>
      <w:bCs/>
      <w:sz w:val="20"/>
      <w:szCs w:val="20"/>
    </w:rPr>
  </w:style>
  <w:style w:type="character" w:customStyle="1" w:styleId="WW8Num7z1">
    <w:name w:val="WW8Num7z1"/>
    <w:rsid w:val="00FC7F29"/>
    <w:rPr>
      <w:rFonts w:cs="Times New Roman"/>
    </w:rPr>
  </w:style>
  <w:style w:type="character" w:customStyle="1" w:styleId="WW8Num8z0">
    <w:name w:val="WW8Num8z0"/>
    <w:rsid w:val="00FC7F29"/>
    <w:rPr>
      <w:rFonts w:ascii="Arial" w:hAnsi="Arial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8z1">
    <w:name w:val="WW8Num8z1"/>
    <w:rsid w:val="00FC7F29"/>
    <w:rPr>
      <w:rFonts w:ascii="Arial" w:hAnsi="Arial" w:cs="Arial"/>
      <w:sz w:val="20"/>
      <w:szCs w:val="20"/>
    </w:rPr>
  </w:style>
  <w:style w:type="character" w:customStyle="1" w:styleId="WW8Num8z2">
    <w:name w:val="WW8Num8z2"/>
    <w:rsid w:val="00FC7F29"/>
    <w:rPr>
      <w:rFonts w:cs="Times New Roman"/>
    </w:rPr>
  </w:style>
  <w:style w:type="character" w:customStyle="1" w:styleId="WW8Num9z0">
    <w:name w:val="WW8Num9z0"/>
    <w:rsid w:val="00FC7F29"/>
    <w:rPr>
      <w:rFonts w:ascii="Arial" w:hAnsi="Arial" w:cs="Times New Roman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9z1">
    <w:name w:val="WW8Num9z1"/>
    <w:rsid w:val="00FC7F29"/>
    <w:rPr>
      <w:rFonts w:cs="Times New Roman"/>
    </w:rPr>
  </w:style>
  <w:style w:type="character" w:customStyle="1" w:styleId="WW8Num10z0">
    <w:name w:val="WW8Num10z0"/>
    <w:rsid w:val="00FC7F29"/>
    <w:rPr>
      <w:rFonts w:ascii="Arial" w:hAnsi="Arial" w:cs="Arial"/>
      <w:i w:val="0"/>
    </w:rPr>
  </w:style>
  <w:style w:type="character" w:customStyle="1" w:styleId="WW8Num10z1">
    <w:name w:val="WW8Num10z1"/>
    <w:rsid w:val="00FC7F29"/>
  </w:style>
  <w:style w:type="character" w:customStyle="1" w:styleId="WW8Num10z2">
    <w:name w:val="WW8Num10z2"/>
    <w:rsid w:val="00FC7F29"/>
  </w:style>
  <w:style w:type="character" w:customStyle="1" w:styleId="WW8Num10z3">
    <w:name w:val="WW8Num10z3"/>
    <w:rsid w:val="00FC7F29"/>
  </w:style>
  <w:style w:type="character" w:customStyle="1" w:styleId="WW8Num10z4">
    <w:name w:val="WW8Num10z4"/>
    <w:rsid w:val="00FC7F29"/>
  </w:style>
  <w:style w:type="character" w:customStyle="1" w:styleId="WW8Num10z5">
    <w:name w:val="WW8Num10z5"/>
    <w:rsid w:val="00FC7F29"/>
  </w:style>
  <w:style w:type="character" w:customStyle="1" w:styleId="WW8Num10z6">
    <w:name w:val="WW8Num10z6"/>
    <w:rsid w:val="00FC7F29"/>
  </w:style>
  <w:style w:type="character" w:customStyle="1" w:styleId="WW8Num10z7">
    <w:name w:val="WW8Num10z7"/>
    <w:rsid w:val="00FC7F29"/>
  </w:style>
  <w:style w:type="character" w:customStyle="1" w:styleId="WW8Num10z8">
    <w:name w:val="WW8Num10z8"/>
    <w:rsid w:val="00FC7F29"/>
  </w:style>
  <w:style w:type="character" w:customStyle="1" w:styleId="WW8Num11z0">
    <w:name w:val="WW8Num11z0"/>
    <w:rsid w:val="00FC7F29"/>
    <w:rPr>
      <w:rFonts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rsid w:val="00FC7F29"/>
    <w:rPr>
      <w:rFonts w:cs="Times New Roman"/>
    </w:rPr>
  </w:style>
  <w:style w:type="character" w:customStyle="1" w:styleId="WW8Num12z0">
    <w:name w:val="WW8Num12z0"/>
    <w:rsid w:val="00FC7F29"/>
  </w:style>
  <w:style w:type="character" w:customStyle="1" w:styleId="WW8Num12z1">
    <w:name w:val="WW8Num12z1"/>
    <w:rsid w:val="00FC7F29"/>
  </w:style>
  <w:style w:type="character" w:customStyle="1" w:styleId="WW8Num12z2">
    <w:name w:val="WW8Num12z2"/>
    <w:rsid w:val="00FC7F29"/>
  </w:style>
  <w:style w:type="character" w:customStyle="1" w:styleId="WW8Num12z3">
    <w:name w:val="WW8Num12z3"/>
    <w:rsid w:val="00FC7F29"/>
  </w:style>
  <w:style w:type="character" w:customStyle="1" w:styleId="WW8Num12z4">
    <w:name w:val="WW8Num12z4"/>
    <w:rsid w:val="00FC7F29"/>
  </w:style>
  <w:style w:type="character" w:customStyle="1" w:styleId="WW8Num12z5">
    <w:name w:val="WW8Num12z5"/>
    <w:rsid w:val="00FC7F29"/>
  </w:style>
  <w:style w:type="character" w:customStyle="1" w:styleId="WW8Num12z6">
    <w:name w:val="WW8Num12z6"/>
    <w:rsid w:val="00FC7F29"/>
  </w:style>
  <w:style w:type="character" w:customStyle="1" w:styleId="WW8Num12z7">
    <w:name w:val="WW8Num12z7"/>
    <w:rsid w:val="00FC7F29"/>
  </w:style>
  <w:style w:type="character" w:customStyle="1" w:styleId="WW8Num12z8">
    <w:name w:val="WW8Num12z8"/>
    <w:rsid w:val="00FC7F29"/>
  </w:style>
  <w:style w:type="character" w:customStyle="1" w:styleId="WW8Num13z0">
    <w:name w:val="WW8Num13z0"/>
    <w:rsid w:val="00FC7F29"/>
    <w:rPr>
      <w:rFonts w:ascii="Arial" w:hAnsi="Arial" w:cs="Times New Roman"/>
      <w:sz w:val="20"/>
      <w:szCs w:val="20"/>
    </w:rPr>
  </w:style>
  <w:style w:type="character" w:customStyle="1" w:styleId="WW8Num14z0">
    <w:name w:val="WW8Num14z0"/>
    <w:rsid w:val="00FC7F29"/>
    <w:rPr>
      <w:rFonts w:ascii="Arial" w:hAnsi="Arial" w:cs="Arial"/>
    </w:rPr>
  </w:style>
  <w:style w:type="character" w:customStyle="1" w:styleId="WW8Num14z1">
    <w:name w:val="WW8Num14z1"/>
    <w:rsid w:val="00FC7F29"/>
  </w:style>
  <w:style w:type="character" w:customStyle="1" w:styleId="WW8Num14z2">
    <w:name w:val="WW8Num14z2"/>
    <w:rsid w:val="00FC7F29"/>
  </w:style>
  <w:style w:type="character" w:customStyle="1" w:styleId="WW8Num14z3">
    <w:name w:val="WW8Num14z3"/>
    <w:rsid w:val="00FC7F29"/>
  </w:style>
  <w:style w:type="character" w:customStyle="1" w:styleId="WW8Num14z4">
    <w:name w:val="WW8Num14z4"/>
    <w:rsid w:val="00FC7F29"/>
  </w:style>
  <w:style w:type="character" w:customStyle="1" w:styleId="WW8Num14z5">
    <w:name w:val="WW8Num14z5"/>
    <w:rsid w:val="00FC7F29"/>
  </w:style>
  <w:style w:type="character" w:customStyle="1" w:styleId="WW8Num14z6">
    <w:name w:val="WW8Num14z6"/>
    <w:rsid w:val="00FC7F29"/>
  </w:style>
  <w:style w:type="character" w:customStyle="1" w:styleId="WW8Num14z7">
    <w:name w:val="WW8Num14z7"/>
    <w:rsid w:val="00FC7F29"/>
  </w:style>
  <w:style w:type="character" w:customStyle="1" w:styleId="WW8Num14z8">
    <w:name w:val="WW8Num14z8"/>
    <w:rsid w:val="00FC7F29"/>
  </w:style>
  <w:style w:type="character" w:customStyle="1" w:styleId="WW8Num15z0">
    <w:name w:val="WW8Num15z0"/>
    <w:rsid w:val="00FC7F29"/>
    <w:rPr>
      <w:rFonts w:ascii="Arial" w:hAnsi="Arial" w:cs="Times New Roman"/>
      <w:sz w:val="20"/>
      <w:szCs w:val="20"/>
    </w:rPr>
  </w:style>
  <w:style w:type="character" w:customStyle="1" w:styleId="WW8Num16z2">
    <w:name w:val="WW8Num16z2"/>
    <w:rsid w:val="00FC7F29"/>
    <w:rPr>
      <w:rFonts w:cs="Times New Roman"/>
    </w:rPr>
  </w:style>
  <w:style w:type="character" w:customStyle="1" w:styleId="WW8Num17z0">
    <w:name w:val="WW8Num17z0"/>
    <w:rsid w:val="00FC7F29"/>
    <w:rPr>
      <w:rFonts w:cs="Times New Roman"/>
      <w:b w:val="0"/>
      <w:bCs w:val="0"/>
    </w:rPr>
  </w:style>
  <w:style w:type="character" w:customStyle="1" w:styleId="WW8Num17z1">
    <w:name w:val="WW8Num17z1"/>
    <w:rsid w:val="00FC7F29"/>
    <w:rPr>
      <w:rFonts w:cs="Times New Roman"/>
    </w:rPr>
  </w:style>
  <w:style w:type="character" w:customStyle="1" w:styleId="WW8Num18z0">
    <w:name w:val="WW8Num18z0"/>
    <w:rsid w:val="00FC7F29"/>
    <w:rPr>
      <w:rFonts w:ascii="Arial" w:hAnsi="Arial" w:cs="Times New Roman"/>
      <w:sz w:val="20"/>
      <w:szCs w:val="20"/>
    </w:rPr>
  </w:style>
  <w:style w:type="character" w:customStyle="1" w:styleId="WW8Num19z0">
    <w:name w:val="WW8Num19z0"/>
    <w:rsid w:val="00FC7F29"/>
    <w:rPr>
      <w:rFonts w:ascii="Calibri" w:hAnsi="Calibri" w:cs="Calibri"/>
      <w:i w:val="0"/>
      <w:iCs w:val="0"/>
    </w:rPr>
  </w:style>
  <w:style w:type="character" w:customStyle="1" w:styleId="WW8Num19z1">
    <w:name w:val="WW8Num19z1"/>
    <w:rsid w:val="00FC7F29"/>
    <w:rPr>
      <w:rFonts w:ascii="Arial" w:hAnsi="Arial" w:cs="Times New Roman"/>
      <w:sz w:val="20"/>
      <w:szCs w:val="20"/>
    </w:rPr>
  </w:style>
  <w:style w:type="character" w:customStyle="1" w:styleId="WW8Num20z0">
    <w:name w:val="WW8Num20z0"/>
    <w:rsid w:val="00FC7F29"/>
    <w:rPr>
      <w:rFonts w:ascii="Arial" w:hAnsi="Arial" w:cs="Times New Roman"/>
      <w:sz w:val="20"/>
      <w:szCs w:val="20"/>
    </w:rPr>
  </w:style>
  <w:style w:type="character" w:customStyle="1" w:styleId="WW8Num21z0">
    <w:name w:val="WW8Num21z0"/>
    <w:rsid w:val="00FC7F29"/>
    <w:rPr>
      <w:rFonts w:ascii="Arial" w:hAnsi="Arial" w:cs="Times New Roman"/>
      <w:sz w:val="20"/>
      <w:szCs w:val="20"/>
    </w:rPr>
  </w:style>
  <w:style w:type="character" w:customStyle="1" w:styleId="WW8Num22z0">
    <w:name w:val="WW8Num22z0"/>
    <w:rsid w:val="00FC7F29"/>
    <w:rPr>
      <w:rFonts w:cs="Times New Roman"/>
      <w:b w:val="0"/>
      <w:bCs w:val="0"/>
      <w:i w:val="0"/>
      <w:iCs w:val="0"/>
      <w:strike w:val="0"/>
      <w:dstrike w:val="0"/>
      <w:sz w:val="22"/>
      <w:szCs w:val="22"/>
    </w:rPr>
  </w:style>
  <w:style w:type="character" w:customStyle="1" w:styleId="WW8Num22z2">
    <w:name w:val="WW8Num22z2"/>
    <w:rsid w:val="00FC7F29"/>
    <w:rPr>
      <w:rFonts w:ascii="Arial" w:hAnsi="Arial" w:cs="Times New Roman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22z3">
    <w:name w:val="WW8Num22z3"/>
    <w:rsid w:val="00FC7F29"/>
    <w:rPr>
      <w:rFonts w:cs="Times New Roman"/>
    </w:rPr>
  </w:style>
  <w:style w:type="character" w:customStyle="1" w:styleId="WW8Num23z0">
    <w:name w:val="WW8Num23z0"/>
    <w:rsid w:val="00FC7F29"/>
    <w:rPr>
      <w:rFonts w:ascii="Arial" w:hAnsi="Arial" w:cs="Times New Roman"/>
      <w:b w:val="0"/>
      <w:sz w:val="20"/>
      <w:szCs w:val="20"/>
    </w:rPr>
  </w:style>
  <w:style w:type="character" w:customStyle="1" w:styleId="WW8Num24z0">
    <w:name w:val="WW8Num24z0"/>
    <w:rsid w:val="00FC7F29"/>
    <w:rPr>
      <w:rFonts w:ascii="Arial" w:hAnsi="Arial" w:cs="Times New Roman"/>
      <w:sz w:val="20"/>
      <w:szCs w:val="20"/>
    </w:rPr>
  </w:style>
  <w:style w:type="character" w:customStyle="1" w:styleId="WW8Num24z1">
    <w:name w:val="WW8Num24z1"/>
    <w:rsid w:val="00FC7F29"/>
    <w:rPr>
      <w:rFonts w:cs="Times New Roman"/>
    </w:rPr>
  </w:style>
  <w:style w:type="character" w:customStyle="1" w:styleId="WW8Num25z0">
    <w:name w:val="WW8Num25z0"/>
    <w:rsid w:val="00FC7F29"/>
    <w:rPr>
      <w:rFonts w:ascii="Arial" w:eastAsia="Calibri" w:hAnsi="Arial" w:cs="Arial"/>
    </w:rPr>
  </w:style>
  <w:style w:type="character" w:customStyle="1" w:styleId="WW8Num25z1">
    <w:name w:val="WW8Num25z1"/>
    <w:rsid w:val="00FC7F29"/>
    <w:rPr>
      <w:rFonts w:cs="Times New Roman"/>
    </w:rPr>
  </w:style>
  <w:style w:type="character" w:customStyle="1" w:styleId="WW8Num26z0">
    <w:name w:val="WW8Num26z0"/>
    <w:rsid w:val="00FC7F29"/>
    <w:rPr>
      <w:rFonts w:cs="Times New Roman"/>
      <w:b w:val="0"/>
      <w:bCs w:val="0"/>
      <w:i w:val="0"/>
      <w:iCs w:val="0"/>
      <w:strike w:val="0"/>
      <w:dstrike w:val="0"/>
      <w:sz w:val="22"/>
      <w:szCs w:val="22"/>
    </w:rPr>
  </w:style>
  <w:style w:type="character" w:customStyle="1" w:styleId="WW8Num26z2">
    <w:name w:val="WW8Num26z2"/>
    <w:rsid w:val="00FC7F29"/>
    <w:rPr>
      <w:rFonts w:ascii="Arial" w:hAnsi="Arial" w:cs="Times New Roman"/>
      <w:b w:val="0"/>
      <w:bCs w:val="0"/>
      <w:i w:val="0"/>
      <w:iCs w:val="0"/>
      <w:strike w:val="0"/>
      <w:dstrike w:val="0"/>
      <w:sz w:val="20"/>
      <w:szCs w:val="20"/>
    </w:rPr>
  </w:style>
  <w:style w:type="character" w:customStyle="1" w:styleId="WW8Num26z3">
    <w:name w:val="WW8Num26z3"/>
    <w:rsid w:val="00FC7F29"/>
    <w:rPr>
      <w:rFonts w:cs="Times New Roman"/>
    </w:rPr>
  </w:style>
  <w:style w:type="character" w:customStyle="1" w:styleId="WW8Num27z0">
    <w:name w:val="WW8Num27z0"/>
    <w:rsid w:val="00FC7F29"/>
    <w:rPr>
      <w:rFonts w:ascii="Arial" w:hAnsi="Arial" w:cs="Arial"/>
      <w:bCs/>
      <w:sz w:val="20"/>
      <w:szCs w:val="20"/>
      <w:lang w:eastAsia="pl-PL"/>
    </w:rPr>
  </w:style>
  <w:style w:type="character" w:customStyle="1" w:styleId="WW8Num27z1">
    <w:name w:val="WW8Num27z1"/>
    <w:rsid w:val="00FC7F29"/>
    <w:rPr>
      <w:rFonts w:cs="Times New Roman"/>
    </w:rPr>
  </w:style>
  <w:style w:type="character" w:customStyle="1" w:styleId="WW8Num28z0">
    <w:name w:val="WW8Num28z0"/>
    <w:rsid w:val="00FC7F29"/>
    <w:rPr>
      <w:rFonts w:ascii="Arial" w:hAnsi="Arial" w:cs="Arial"/>
      <w:sz w:val="20"/>
      <w:szCs w:val="20"/>
    </w:rPr>
  </w:style>
  <w:style w:type="character" w:customStyle="1" w:styleId="WW8Num28z1">
    <w:name w:val="WW8Num28z1"/>
    <w:rsid w:val="00FC7F29"/>
  </w:style>
  <w:style w:type="character" w:customStyle="1" w:styleId="WW8Num28z2">
    <w:name w:val="WW8Num28z2"/>
    <w:rsid w:val="00FC7F29"/>
  </w:style>
  <w:style w:type="character" w:customStyle="1" w:styleId="WW8Num28z3">
    <w:name w:val="WW8Num28z3"/>
    <w:rsid w:val="00FC7F29"/>
  </w:style>
  <w:style w:type="character" w:customStyle="1" w:styleId="WW8Num28z4">
    <w:name w:val="WW8Num28z4"/>
    <w:rsid w:val="00FC7F29"/>
  </w:style>
  <w:style w:type="character" w:customStyle="1" w:styleId="WW8Num28z5">
    <w:name w:val="WW8Num28z5"/>
    <w:rsid w:val="00FC7F29"/>
  </w:style>
  <w:style w:type="character" w:customStyle="1" w:styleId="WW8Num28z6">
    <w:name w:val="WW8Num28z6"/>
    <w:rsid w:val="00FC7F29"/>
  </w:style>
  <w:style w:type="character" w:customStyle="1" w:styleId="WW8Num28z7">
    <w:name w:val="WW8Num28z7"/>
    <w:rsid w:val="00FC7F29"/>
  </w:style>
  <w:style w:type="character" w:customStyle="1" w:styleId="WW8Num28z8">
    <w:name w:val="WW8Num28z8"/>
    <w:rsid w:val="00FC7F29"/>
  </w:style>
  <w:style w:type="character" w:customStyle="1" w:styleId="WW8Num29z0">
    <w:name w:val="WW8Num29z0"/>
    <w:rsid w:val="00FC7F29"/>
    <w:rPr>
      <w:rFonts w:ascii="Arial" w:hAnsi="Arial" w:cs="Arial"/>
    </w:rPr>
  </w:style>
  <w:style w:type="character" w:customStyle="1" w:styleId="WW8Num29z1">
    <w:name w:val="WW8Num29z1"/>
    <w:rsid w:val="00FC7F29"/>
  </w:style>
  <w:style w:type="character" w:customStyle="1" w:styleId="WW8Num29z2">
    <w:name w:val="WW8Num29z2"/>
    <w:rsid w:val="00FC7F29"/>
  </w:style>
  <w:style w:type="character" w:customStyle="1" w:styleId="WW8Num29z3">
    <w:name w:val="WW8Num29z3"/>
    <w:rsid w:val="00FC7F29"/>
  </w:style>
  <w:style w:type="character" w:customStyle="1" w:styleId="WW8Num29z4">
    <w:name w:val="WW8Num29z4"/>
    <w:rsid w:val="00FC7F29"/>
  </w:style>
  <w:style w:type="character" w:customStyle="1" w:styleId="WW8Num29z5">
    <w:name w:val="WW8Num29z5"/>
    <w:rsid w:val="00FC7F29"/>
  </w:style>
  <w:style w:type="character" w:customStyle="1" w:styleId="WW8Num29z6">
    <w:name w:val="WW8Num29z6"/>
    <w:rsid w:val="00FC7F29"/>
  </w:style>
  <w:style w:type="character" w:customStyle="1" w:styleId="WW8Num29z7">
    <w:name w:val="WW8Num29z7"/>
    <w:rsid w:val="00FC7F29"/>
  </w:style>
  <w:style w:type="character" w:customStyle="1" w:styleId="WW8Num29z8">
    <w:name w:val="WW8Num29z8"/>
    <w:rsid w:val="00FC7F29"/>
  </w:style>
  <w:style w:type="character" w:customStyle="1" w:styleId="WW8Num30z0">
    <w:name w:val="WW8Num30z0"/>
    <w:rsid w:val="00FC7F29"/>
    <w:rPr>
      <w:rFonts w:cs="Arial"/>
    </w:rPr>
  </w:style>
  <w:style w:type="character" w:customStyle="1" w:styleId="WW8Num30z1">
    <w:name w:val="WW8Num30z1"/>
    <w:rsid w:val="00FC7F29"/>
  </w:style>
  <w:style w:type="character" w:customStyle="1" w:styleId="WW8Num30z2">
    <w:name w:val="WW8Num30z2"/>
    <w:rsid w:val="00FC7F29"/>
  </w:style>
  <w:style w:type="character" w:customStyle="1" w:styleId="WW8Num30z3">
    <w:name w:val="WW8Num30z3"/>
    <w:rsid w:val="00FC7F29"/>
  </w:style>
  <w:style w:type="character" w:customStyle="1" w:styleId="WW8Num30z4">
    <w:name w:val="WW8Num30z4"/>
    <w:rsid w:val="00FC7F29"/>
  </w:style>
  <w:style w:type="character" w:customStyle="1" w:styleId="WW8Num30z5">
    <w:name w:val="WW8Num30z5"/>
    <w:rsid w:val="00FC7F29"/>
  </w:style>
  <w:style w:type="character" w:customStyle="1" w:styleId="WW8Num30z6">
    <w:name w:val="WW8Num30z6"/>
    <w:rsid w:val="00FC7F29"/>
  </w:style>
  <w:style w:type="character" w:customStyle="1" w:styleId="WW8Num30z7">
    <w:name w:val="WW8Num30z7"/>
    <w:rsid w:val="00FC7F29"/>
  </w:style>
  <w:style w:type="character" w:customStyle="1" w:styleId="WW8Num30z8">
    <w:name w:val="WW8Num30z8"/>
    <w:rsid w:val="00FC7F29"/>
  </w:style>
  <w:style w:type="character" w:customStyle="1" w:styleId="WW8Num31z0">
    <w:name w:val="WW8Num31z0"/>
    <w:rsid w:val="00FC7F29"/>
    <w:rPr>
      <w:rFonts w:ascii="Arial" w:hAnsi="Arial" w:cs="Times New Roman"/>
      <w:sz w:val="20"/>
      <w:szCs w:val="20"/>
    </w:rPr>
  </w:style>
  <w:style w:type="character" w:customStyle="1" w:styleId="WW8Num32z0">
    <w:name w:val="WW8Num32z0"/>
    <w:rsid w:val="00FC7F29"/>
    <w:rPr>
      <w:rFonts w:ascii="Arial" w:hAnsi="Arial" w:cs="Arial"/>
      <w:sz w:val="20"/>
      <w:szCs w:val="20"/>
    </w:rPr>
  </w:style>
  <w:style w:type="character" w:customStyle="1" w:styleId="WW8Num32z1">
    <w:name w:val="WW8Num32z1"/>
    <w:rsid w:val="00FC7F29"/>
  </w:style>
  <w:style w:type="character" w:customStyle="1" w:styleId="WW8Num32z2">
    <w:name w:val="WW8Num32z2"/>
    <w:rsid w:val="00FC7F29"/>
  </w:style>
  <w:style w:type="character" w:customStyle="1" w:styleId="WW8Num32z3">
    <w:name w:val="WW8Num32z3"/>
    <w:rsid w:val="00FC7F29"/>
  </w:style>
  <w:style w:type="character" w:customStyle="1" w:styleId="WW8Num32z4">
    <w:name w:val="WW8Num32z4"/>
    <w:rsid w:val="00FC7F29"/>
  </w:style>
  <w:style w:type="character" w:customStyle="1" w:styleId="WW8Num32z5">
    <w:name w:val="WW8Num32z5"/>
    <w:rsid w:val="00FC7F29"/>
  </w:style>
  <w:style w:type="character" w:customStyle="1" w:styleId="WW8Num32z6">
    <w:name w:val="WW8Num32z6"/>
    <w:rsid w:val="00FC7F29"/>
  </w:style>
  <w:style w:type="character" w:customStyle="1" w:styleId="WW8Num32z7">
    <w:name w:val="WW8Num32z7"/>
    <w:rsid w:val="00FC7F29"/>
  </w:style>
  <w:style w:type="character" w:customStyle="1" w:styleId="WW8Num32z8">
    <w:name w:val="WW8Num32z8"/>
    <w:rsid w:val="00FC7F29"/>
  </w:style>
  <w:style w:type="character" w:customStyle="1" w:styleId="WW8Num33z0">
    <w:name w:val="WW8Num33z0"/>
    <w:rsid w:val="00FC7F29"/>
    <w:rPr>
      <w:rFonts w:ascii="Arial" w:hAnsi="Arial" w:cs="Times New Roman"/>
      <w:b w:val="0"/>
      <w:bCs w:val="0"/>
      <w:sz w:val="20"/>
      <w:szCs w:val="20"/>
    </w:rPr>
  </w:style>
  <w:style w:type="character" w:customStyle="1" w:styleId="WW8Num33z1">
    <w:name w:val="WW8Num33z1"/>
    <w:rsid w:val="00FC7F29"/>
    <w:rPr>
      <w:rFonts w:cs="Times New Roman"/>
    </w:rPr>
  </w:style>
  <w:style w:type="character" w:customStyle="1" w:styleId="WW8Num34z0">
    <w:name w:val="WW8Num34z0"/>
    <w:rsid w:val="00FC7F29"/>
  </w:style>
  <w:style w:type="character" w:customStyle="1" w:styleId="WW8Num34z1">
    <w:name w:val="WW8Num34z1"/>
    <w:rsid w:val="00FC7F29"/>
  </w:style>
  <w:style w:type="character" w:customStyle="1" w:styleId="WW8Num34z2">
    <w:name w:val="WW8Num34z2"/>
    <w:rsid w:val="00FC7F29"/>
  </w:style>
  <w:style w:type="character" w:customStyle="1" w:styleId="WW8Num34z3">
    <w:name w:val="WW8Num34z3"/>
    <w:rsid w:val="00FC7F29"/>
  </w:style>
  <w:style w:type="character" w:customStyle="1" w:styleId="WW8Num34z4">
    <w:name w:val="WW8Num34z4"/>
    <w:rsid w:val="00FC7F29"/>
  </w:style>
  <w:style w:type="character" w:customStyle="1" w:styleId="WW8Num34z5">
    <w:name w:val="WW8Num34z5"/>
    <w:rsid w:val="00FC7F29"/>
  </w:style>
  <w:style w:type="character" w:customStyle="1" w:styleId="WW8Num34z6">
    <w:name w:val="WW8Num34z6"/>
    <w:rsid w:val="00FC7F29"/>
  </w:style>
  <w:style w:type="character" w:customStyle="1" w:styleId="WW8Num34z7">
    <w:name w:val="WW8Num34z7"/>
    <w:rsid w:val="00FC7F29"/>
  </w:style>
  <w:style w:type="character" w:customStyle="1" w:styleId="WW8Num34z8">
    <w:name w:val="WW8Num34z8"/>
    <w:rsid w:val="00FC7F29"/>
  </w:style>
  <w:style w:type="character" w:customStyle="1" w:styleId="WW8Num35z0">
    <w:name w:val="WW8Num35z0"/>
    <w:rsid w:val="00FC7F29"/>
    <w:rPr>
      <w:rFonts w:ascii="Arial" w:hAnsi="Arial" w:cs="Times New Roman"/>
      <w:sz w:val="20"/>
      <w:szCs w:val="20"/>
    </w:rPr>
  </w:style>
  <w:style w:type="character" w:customStyle="1" w:styleId="WW8Num35z1">
    <w:name w:val="WW8Num35z1"/>
    <w:rsid w:val="00FC7F29"/>
    <w:rPr>
      <w:rFonts w:cs="Times New Roman"/>
    </w:rPr>
  </w:style>
  <w:style w:type="character" w:customStyle="1" w:styleId="WW8Num36z0">
    <w:name w:val="WW8Num36z0"/>
    <w:rsid w:val="00FC7F29"/>
    <w:rPr>
      <w:rFonts w:ascii="Arial" w:hAnsi="Arial" w:cs="Times New Roman"/>
      <w:b w:val="0"/>
      <w:bCs w:val="0"/>
      <w:i w:val="0"/>
      <w:iCs w:val="0"/>
      <w:sz w:val="20"/>
      <w:szCs w:val="20"/>
    </w:rPr>
  </w:style>
  <w:style w:type="character" w:customStyle="1" w:styleId="WW8Num36z1">
    <w:name w:val="WW8Num36z1"/>
    <w:rsid w:val="00FC7F29"/>
    <w:rPr>
      <w:rFonts w:cs="Times New Roman"/>
    </w:rPr>
  </w:style>
  <w:style w:type="character" w:customStyle="1" w:styleId="WW8Num36z2">
    <w:name w:val="WW8Num36z2"/>
    <w:rsid w:val="00FC7F29"/>
    <w:rPr>
      <w:rFonts w:ascii="Calibri" w:hAnsi="Calibri" w:cs="Calibri"/>
      <w:i w:val="0"/>
      <w:iCs w:val="0"/>
    </w:rPr>
  </w:style>
  <w:style w:type="character" w:customStyle="1" w:styleId="WW8Num37z0">
    <w:name w:val="WW8Num37z0"/>
    <w:rsid w:val="00FC7F29"/>
    <w:rPr>
      <w:rFonts w:ascii="Arial" w:hAnsi="Arial" w:cs="Times New Roman"/>
      <w:sz w:val="20"/>
      <w:szCs w:val="20"/>
    </w:rPr>
  </w:style>
  <w:style w:type="character" w:customStyle="1" w:styleId="WW8Num37z1">
    <w:name w:val="WW8Num37z1"/>
    <w:rsid w:val="00FC7F29"/>
    <w:rPr>
      <w:rFonts w:cs="Times New Roman"/>
    </w:rPr>
  </w:style>
  <w:style w:type="character" w:customStyle="1" w:styleId="WW8Num37z3">
    <w:name w:val="WW8Num37z3"/>
    <w:rsid w:val="00FC7F29"/>
    <w:rPr>
      <w:rFonts w:ascii="Arial" w:hAnsi="Arial" w:cs="Arial"/>
      <w:sz w:val="20"/>
      <w:szCs w:val="20"/>
    </w:rPr>
  </w:style>
  <w:style w:type="character" w:customStyle="1" w:styleId="WW8Num38z0">
    <w:name w:val="WW8Num38z0"/>
    <w:rsid w:val="00FC7F29"/>
    <w:rPr>
      <w:rFonts w:cs="Times New Roman"/>
    </w:rPr>
  </w:style>
  <w:style w:type="character" w:customStyle="1" w:styleId="WW8Num38z1">
    <w:name w:val="WW8Num38z1"/>
    <w:rsid w:val="00FC7F29"/>
    <w:rPr>
      <w:rFonts w:ascii="Calibri" w:hAnsi="Calibri" w:cs="Calibri"/>
      <w:b/>
    </w:rPr>
  </w:style>
  <w:style w:type="character" w:customStyle="1" w:styleId="WW8Num38z2">
    <w:name w:val="WW8Num38z2"/>
    <w:rsid w:val="00FC7F29"/>
    <w:rPr>
      <w:rFonts w:cs="Times New Roman"/>
      <w:b/>
    </w:rPr>
  </w:style>
  <w:style w:type="character" w:customStyle="1" w:styleId="WW8Num39z0">
    <w:name w:val="WW8Num39z0"/>
    <w:rsid w:val="00FC7F29"/>
    <w:rPr>
      <w:rFonts w:ascii="Arial" w:hAnsi="Arial" w:cs="Times New Roman"/>
      <w:sz w:val="20"/>
      <w:szCs w:val="20"/>
    </w:rPr>
  </w:style>
  <w:style w:type="character" w:customStyle="1" w:styleId="Odwoaniedokomentarza1">
    <w:name w:val="Odwołanie do komentarza1"/>
    <w:rsid w:val="00FC7F29"/>
    <w:rPr>
      <w:sz w:val="16"/>
      <w:szCs w:val="16"/>
    </w:rPr>
  </w:style>
  <w:style w:type="character" w:customStyle="1" w:styleId="Znakiprzypiswdolnych">
    <w:name w:val="Znaki przypisów dolnych"/>
    <w:rsid w:val="00FC7F29"/>
    <w:rPr>
      <w:rFonts w:ascii="Times New Roman" w:hAnsi="Times New Roman" w:cs="Times New Roman"/>
      <w:vertAlign w:val="superscript"/>
    </w:rPr>
  </w:style>
  <w:style w:type="character" w:customStyle="1" w:styleId="Znakiprzypiswkocowych">
    <w:name w:val="Znaki przypisów końcowych"/>
    <w:rsid w:val="00FC7F29"/>
  </w:style>
  <w:style w:type="paragraph" w:customStyle="1" w:styleId="Nagwek10">
    <w:name w:val="Nagłówek1"/>
    <w:basedOn w:val="Normalny"/>
    <w:next w:val="Tekstpodstawowy"/>
    <w:rsid w:val="00FC7F29"/>
    <w:pPr>
      <w:keepNext/>
      <w:suppressAutoHyphens/>
      <w:spacing w:before="240" w:after="120" w:line="276" w:lineRule="auto"/>
      <w:jc w:val="both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FC7F29"/>
    <w:pPr>
      <w:suppressLineNumbers/>
      <w:suppressAutoHyphens/>
      <w:spacing w:after="200" w:line="276" w:lineRule="auto"/>
      <w:jc w:val="both"/>
    </w:pPr>
    <w:rPr>
      <w:rFonts w:ascii="Calibri" w:eastAsia="Calibri" w:hAnsi="Calibri" w:cs="Mangal"/>
      <w:sz w:val="22"/>
      <w:szCs w:val="22"/>
      <w:lang w:eastAsia="zh-CN"/>
    </w:rPr>
  </w:style>
  <w:style w:type="character" w:customStyle="1" w:styleId="StopkaZnak2">
    <w:name w:val="Stopka Znak2"/>
    <w:basedOn w:val="Domylnaczcionkaakapitu"/>
    <w:rsid w:val="00FC7F29"/>
    <w:rPr>
      <w:rFonts w:ascii="Calibri" w:eastAsia="Calibri" w:hAnsi="Calibri"/>
      <w:sz w:val="21"/>
      <w:szCs w:val="21"/>
      <w:lang w:eastAsia="zh-CN"/>
    </w:rPr>
  </w:style>
  <w:style w:type="character" w:customStyle="1" w:styleId="TekstpodstawowywcityZnak2">
    <w:name w:val="Tekst podstawowy wcięty Znak2"/>
    <w:basedOn w:val="Domylnaczcionkaakapitu"/>
    <w:rsid w:val="00FC7F29"/>
    <w:rPr>
      <w:rFonts w:ascii="Calibri" w:eastAsia="Calibri" w:hAnsi="Calibri"/>
      <w:sz w:val="22"/>
      <w:szCs w:val="22"/>
      <w:lang w:eastAsia="zh-CN"/>
    </w:rPr>
  </w:style>
  <w:style w:type="paragraph" w:customStyle="1" w:styleId="Tekstpodstawowy211">
    <w:name w:val="Tekst podstawowy 211"/>
    <w:basedOn w:val="Normalny"/>
    <w:rsid w:val="00FC7F29"/>
    <w:pPr>
      <w:suppressAutoHyphens/>
      <w:spacing w:after="200" w:line="276" w:lineRule="auto"/>
      <w:jc w:val="both"/>
    </w:pPr>
    <w:rPr>
      <w:rFonts w:ascii="Calibri" w:eastAsia="Calibri" w:hAnsi="Calibri"/>
      <w:sz w:val="40"/>
      <w:szCs w:val="40"/>
      <w:lang w:eastAsia="zh-CN"/>
    </w:rPr>
  </w:style>
  <w:style w:type="paragraph" w:customStyle="1" w:styleId="KlasaB">
    <w:name w:val="KlasaB"/>
    <w:basedOn w:val="Normalny"/>
    <w:rsid w:val="00FC7F29"/>
    <w:pPr>
      <w:suppressAutoHyphens/>
      <w:spacing w:after="200" w:line="276" w:lineRule="auto"/>
      <w:ind w:left="697" w:hanging="340"/>
      <w:jc w:val="both"/>
    </w:pPr>
    <w:rPr>
      <w:rFonts w:ascii="Calibri" w:hAnsi="Calibri"/>
      <w:b/>
      <w:bCs/>
      <w:sz w:val="22"/>
      <w:szCs w:val="22"/>
      <w:lang w:eastAsia="zh-CN"/>
    </w:rPr>
  </w:style>
  <w:style w:type="paragraph" w:customStyle="1" w:styleId="Tekstkomentarza1">
    <w:name w:val="Tekst komentarza1"/>
    <w:basedOn w:val="Normalny"/>
    <w:rsid w:val="00FC7F29"/>
    <w:pPr>
      <w:suppressAutoHyphens/>
      <w:spacing w:after="200"/>
      <w:jc w:val="both"/>
    </w:pPr>
    <w:rPr>
      <w:rFonts w:ascii="Calibri" w:eastAsia="Calibri" w:hAnsi="Calibri"/>
      <w:sz w:val="20"/>
      <w:szCs w:val="20"/>
      <w:lang w:eastAsia="zh-CN"/>
    </w:rPr>
  </w:style>
  <w:style w:type="paragraph" w:customStyle="1" w:styleId="Style21">
    <w:name w:val="Style21"/>
    <w:basedOn w:val="Normalny"/>
    <w:uiPriority w:val="99"/>
    <w:rsid w:val="00FC7F29"/>
    <w:pPr>
      <w:widowControl w:val="0"/>
      <w:autoSpaceDE w:val="0"/>
      <w:autoSpaceDN w:val="0"/>
      <w:adjustRightInd w:val="0"/>
      <w:spacing w:line="346" w:lineRule="exact"/>
      <w:ind w:hanging="710"/>
      <w:jc w:val="both"/>
    </w:pPr>
    <w:rPr>
      <w:rFonts w:ascii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FC7F29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FC7F2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02CB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AA66A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5F0B72"/>
  </w:style>
  <w:style w:type="table" w:customStyle="1" w:styleId="TableNormal2">
    <w:name w:val="Table Normal2"/>
    <w:uiPriority w:val="2"/>
    <w:semiHidden/>
    <w:unhideWhenUsed/>
    <w:qFormat/>
    <w:rsid w:val="005F0B7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5F0B7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5F0B72"/>
    <w:pPr>
      <w:suppressAutoHyphens/>
      <w:jc w:val="both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F0B72"/>
    <w:rPr>
      <w:rFonts w:ascii="Tahoma" w:eastAsia="Calibri" w:hAnsi="Tahoma" w:cs="Tahoma"/>
      <w:sz w:val="16"/>
      <w:szCs w:val="16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F0B72"/>
    <w:rPr>
      <w:color w:val="605E5C"/>
      <w:shd w:val="clear" w:color="auto" w:fill="E1DFDD"/>
    </w:rPr>
  </w:style>
  <w:style w:type="table" w:customStyle="1" w:styleId="TableNormal3">
    <w:name w:val="Table Normal3"/>
    <w:uiPriority w:val="2"/>
    <w:semiHidden/>
    <w:unhideWhenUsed/>
    <w:qFormat/>
    <w:rsid w:val="007F1AC7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5C3BB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8C3139"/>
  </w:style>
  <w:style w:type="table" w:customStyle="1" w:styleId="TableNormal4">
    <w:name w:val="Table Normal4"/>
    <w:uiPriority w:val="2"/>
    <w:semiHidden/>
    <w:unhideWhenUsed/>
    <w:qFormat/>
    <w:rsid w:val="008C3139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8C31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C3139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rsid w:val="00C14652"/>
    <w:pPr>
      <w:suppressAutoHyphens/>
    </w:pPr>
    <w:rPr>
      <w:color w:val="00000A"/>
      <w:sz w:val="24"/>
      <w:szCs w:val="24"/>
    </w:rPr>
  </w:style>
  <w:style w:type="paragraph" w:customStyle="1" w:styleId="FR3">
    <w:name w:val="FR3"/>
    <w:rsid w:val="00C14652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WW-Tretekstu">
    <w:name w:val="WW-Treść tekstu"/>
    <w:basedOn w:val="Domylnie"/>
    <w:rsid w:val="00C14652"/>
    <w:pPr>
      <w:spacing w:after="120"/>
    </w:pPr>
    <w:rPr>
      <w:rFonts w:cs="Calibri"/>
      <w:lang w:eastAsia="zh-CN"/>
    </w:rPr>
  </w:style>
  <w:style w:type="paragraph" w:customStyle="1" w:styleId="Styl">
    <w:name w:val="Styl"/>
    <w:rsid w:val="00C14652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numbering" w:customStyle="1" w:styleId="Bezlisty4">
    <w:name w:val="Bez listy4"/>
    <w:next w:val="Bezlisty"/>
    <w:uiPriority w:val="99"/>
    <w:semiHidden/>
    <w:unhideWhenUsed/>
    <w:rsid w:val="00087891"/>
  </w:style>
  <w:style w:type="table" w:customStyle="1" w:styleId="TableNormal11">
    <w:name w:val="Table Normal11"/>
    <w:uiPriority w:val="99"/>
    <w:semiHidden/>
    <w:rsid w:val="0008789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2C0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basedOn w:val="Standardowy"/>
    <w:next w:val="Tabela-Siatka"/>
    <w:uiPriority w:val="39"/>
    <w:rsid w:val="00063CD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15C6C"/>
  </w:style>
  <w:style w:type="table" w:customStyle="1" w:styleId="TableNormal6">
    <w:name w:val="Table Normal6"/>
    <w:uiPriority w:val="2"/>
    <w:semiHidden/>
    <w:unhideWhenUsed/>
    <w:qFormat/>
    <w:rsid w:val="00715C6C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715C6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81554B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8">
    <w:name w:val="Tabela - Siatka8"/>
    <w:basedOn w:val="Standardowy"/>
    <w:next w:val="Tabela-Siatka"/>
    <w:uiPriority w:val="39"/>
    <w:rsid w:val="009F06E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utlook.office.com/mail/inbox/id/AAMkAGQ1ZTE2ZTc5LWI1ZTgtNGUwMS1hYmYzLWVlY2JiMjhjMjA4MwBGAAAAAAACtp90oYagSLDL9WvInvqmBwCdd5ONuhzqRK%2Bl6l%2BCowCaAAAAAAEMAACdd5ONuhzqRK%2Bl6l%2BCowCaAAbMUasqAAA%3D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purl.org/dc/terms/"/>
    <ds:schemaRef ds:uri="aa1c0eee-0574-4c89-b62b-62ed3b491531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cf0b601d-b78b-468f-a7e2-8f11b253d19c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2146</Words>
  <Characters>12879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kaminskikrzysztof001</cp:lastModifiedBy>
  <cp:revision>5</cp:revision>
  <cp:lastPrinted>2024-10-28T12:10:00Z</cp:lastPrinted>
  <dcterms:created xsi:type="dcterms:W3CDTF">2024-11-06T09:15:00Z</dcterms:created>
  <dcterms:modified xsi:type="dcterms:W3CDTF">2024-11-08T09:12:00Z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