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5E4" w:rsidRDefault="00FB55E4" w:rsidP="009570DD">
      <w:pPr>
        <w:spacing w:after="120"/>
        <w:rPr>
          <w:rFonts w:ascii="Arial" w:hAnsi="Arial" w:cs="Arial"/>
          <w:sz w:val="20"/>
          <w:szCs w:val="20"/>
        </w:rPr>
      </w:pPr>
    </w:p>
    <w:p w:rsidR="00576EA0" w:rsidRDefault="00576EA0" w:rsidP="00793CCC">
      <w:pPr>
        <w:spacing w:after="120"/>
        <w:jc w:val="right"/>
        <w:rPr>
          <w:rFonts w:ascii="Arial" w:hAnsi="Arial" w:cs="Arial"/>
          <w:sz w:val="20"/>
          <w:szCs w:val="20"/>
        </w:rPr>
      </w:pPr>
    </w:p>
    <w:p w:rsidR="00C63347" w:rsidRDefault="00C63347" w:rsidP="00793CCC">
      <w:pPr>
        <w:spacing w:after="120"/>
        <w:jc w:val="right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>Załącznik nr 1 do SWZ</w:t>
      </w:r>
      <w:r w:rsidR="002B3621">
        <w:rPr>
          <w:rFonts w:ascii="Arial" w:hAnsi="Arial" w:cs="Arial"/>
          <w:sz w:val="20"/>
          <w:szCs w:val="20"/>
        </w:rPr>
        <w:t>/Załączni</w:t>
      </w:r>
      <w:r w:rsidR="00FB55E4">
        <w:rPr>
          <w:rFonts w:ascii="Arial" w:hAnsi="Arial" w:cs="Arial"/>
          <w:sz w:val="20"/>
          <w:szCs w:val="20"/>
        </w:rPr>
        <w:t>k nr 3</w:t>
      </w:r>
      <w:r w:rsidR="002B3621">
        <w:rPr>
          <w:rFonts w:ascii="Arial" w:hAnsi="Arial" w:cs="Arial"/>
          <w:sz w:val="20"/>
          <w:szCs w:val="20"/>
        </w:rPr>
        <w:t xml:space="preserve"> do umowy</w:t>
      </w:r>
    </w:p>
    <w:p w:rsidR="00D761FA" w:rsidRPr="0087614D" w:rsidRDefault="00D761FA" w:rsidP="009B25DB">
      <w:pPr>
        <w:spacing w:after="120"/>
        <w:rPr>
          <w:rFonts w:ascii="Arial" w:hAnsi="Arial" w:cs="Arial"/>
          <w:sz w:val="20"/>
          <w:szCs w:val="20"/>
        </w:rPr>
      </w:pPr>
    </w:p>
    <w:p w:rsidR="00C63347" w:rsidRDefault="00C63347" w:rsidP="009B25DB">
      <w:pPr>
        <w:keepNext/>
        <w:autoSpaceDE w:val="0"/>
        <w:autoSpaceDN w:val="0"/>
        <w:adjustRightInd w:val="0"/>
        <w:spacing w:after="120"/>
        <w:jc w:val="center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>FORMULARZ OFERTOWY</w:t>
      </w:r>
    </w:p>
    <w:p w:rsidR="00C63347" w:rsidRPr="0087614D" w:rsidRDefault="00C63347" w:rsidP="009B25DB">
      <w:pPr>
        <w:keepNext/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>Dane dotyczące Wykonawcy:</w:t>
      </w:r>
    </w:p>
    <w:p w:rsidR="00C63347" w:rsidRPr="0087614D" w:rsidRDefault="00C63347" w:rsidP="009B25DB">
      <w:pPr>
        <w:keepNext/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>Nazwa/Imię i Nazwisko  ……………………………………………...</w:t>
      </w:r>
      <w:r w:rsidR="009B25DB">
        <w:rPr>
          <w:rFonts w:ascii="Arial" w:hAnsi="Arial" w:cs="Arial"/>
          <w:sz w:val="20"/>
          <w:szCs w:val="20"/>
        </w:rPr>
        <w:t>.........………………….......……………………………………..</w:t>
      </w:r>
    </w:p>
    <w:p w:rsidR="00C63347" w:rsidRPr="0087614D" w:rsidRDefault="00C63347" w:rsidP="009B25DB">
      <w:pPr>
        <w:keepNext/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>Adres siedziby/miejsce wykonywania działalności     ……………………………………………...........…………</w:t>
      </w:r>
      <w:r w:rsidR="00CB034E">
        <w:rPr>
          <w:rFonts w:ascii="Arial" w:hAnsi="Arial" w:cs="Arial"/>
          <w:sz w:val="20"/>
          <w:szCs w:val="20"/>
        </w:rPr>
        <w:t>…………………………………………………</w:t>
      </w:r>
    </w:p>
    <w:p w:rsidR="00C63347" w:rsidRPr="0087614D" w:rsidRDefault="00C63347" w:rsidP="009B25DB">
      <w:pPr>
        <w:keepNext/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 xml:space="preserve">Adres korespondencyjny …………………………………………….........…………............………...……………. </w:t>
      </w:r>
      <w:r w:rsidR="009909EE">
        <w:rPr>
          <w:rFonts w:ascii="Arial" w:hAnsi="Arial" w:cs="Arial"/>
          <w:sz w:val="20"/>
          <w:szCs w:val="20"/>
        </w:rPr>
        <w:t>…………………</w:t>
      </w:r>
    </w:p>
    <w:p w:rsidR="00C63347" w:rsidRPr="0087614D" w:rsidRDefault="00C63347" w:rsidP="009B25DB">
      <w:pPr>
        <w:keepNext/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>NIP    ……………………………………………........…………....</w:t>
      </w:r>
      <w:r w:rsidR="00CB034E">
        <w:rPr>
          <w:rFonts w:ascii="Arial" w:hAnsi="Arial" w:cs="Arial"/>
          <w:sz w:val="20"/>
          <w:szCs w:val="20"/>
        </w:rPr>
        <w:t>........………....………………………………..</w:t>
      </w:r>
    </w:p>
    <w:p w:rsidR="00C63347" w:rsidRPr="00C40388" w:rsidRDefault="00C63347" w:rsidP="009B25DB">
      <w:pPr>
        <w:keepNext/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C40388">
        <w:rPr>
          <w:rFonts w:ascii="Arial" w:hAnsi="Arial" w:cs="Arial"/>
          <w:sz w:val="20"/>
          <w:szCs w:val="20"/>
        </w:rPr>
        <w:t>REGON   ……………………………………………......…………............………......……………………..,………</w:t>
      </w:r>
      <w:r w:rsidR="00CB034E">
        <w:rPr>
          <w:rFonts w:ascii="Arial" w:hAnsi="Arial" w:cs="Arial"/>
          <w:sz w:val="20"/>
          <w:szCs w:val="20"/>
        </w:rPr>
        <w:t>….</w:t>
      </w:r>
    </w:p>
    <w:p w:rsidR="00C63347" w:rsidRPr="00C40388" w:rsidRDefault="00C63347" w:rsidP="009B25DB">
      <w:pPr>
        <w:keepNext/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C40388">
        <w:rPr>
          <w:rFonts w:ascii="Arial" w:hAnsi="Arial" w:cs="Arial"/>
          <w:sz w:val="20"/>
          <w:szCs w:val="20"/>
        </w:rPr>
        <w:t xml:space="preserve">Nr tel.     ……………………………………………....…………............………..................................……………. </w:t>
      </w:r>
    </w:p>
    <w:p w:rsidR="00C63347" w:rsidRPr="0087614D" w:rsidRDefault="00C63347" w:rsidP="009B25DB">
      <w:pPr>
        <w:keepNext/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C40388">
        <w:rPr>
          <w:rFonts w:ascii="Arial" w:hAnsi="Arial" w:cs="Arial"/>
          <w:sz w:val="20"/>
          <w:szCs w:val="20"/>
        </w:rPr>
        <w:t>e-mail    ……………………………………………..…………</w:t>
      </w:r>
      <w:r w:rsidRPr="0087614D">
        <w:rPr>
          <w:rFonts w:ascii="Arial" w:hAnsi="Arial" w:cs="Arial"/>
          <w:sz w:val="20"/>
          <w:szCs w:val="20"/>
        </w:rPr>
        <w:t xml:space="preserve">............……….....................................……………. </w:t>
      </w:r>
    </w:p>
    <w:p w:rsidR="00C63347" w:rsidRPr="0087614D" w:rsidRDefault="00C63347" w:rsidP="009B25DB">
      <w:pPr>
        <w:keepNext/>
        <w:autoSpaceDE w:val="0"/>
        <w:autoSpaceDN w:val="0"/>
        <w:adjustRightInd w:val="0"/>
        <w:spacing w:after="120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………………………………………………………………………………………………………</w:t>
      </w:r>
      <w:r w:rsidR="009B25DB">
        <w:rPr>
          <w:rFonts w:ascii="Arial" w:hAnsi="Arial" w:cs="Arial"/>
          <w:sz w:val="20"/>
          <w:szCs w:val="20"/>
        </w:rPr>
        <w:t>…………..</w:t>
      </w:r>
    </w:p>
    <w:p w:rsidR="00550647" w:rsidRPr="0049476B" w:rsidRDefault="00C63347" w:rsidP="0049476B">
      <w:pPr>
        <w:tabs>
          <w:tab w:val="left" w:pos="567"/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576EA0">
        <w:rPr>
          <w:rFonts w:ascii="Arial" w:hAnsi="Arial" w:cs="Arial"/>
          <w:sz w:val="20"/>
          <w:szCs w:val="20"/>
        </w:rPr>
        <w:t>W odpowiedzi na ogłoszone postępowanie o udzielenie zamówienia odrębnego prowadzonego w trybie przetargu odrębnego nieograniczonego na</w:t>
      </w:r>
      <w:r w:rsidR="00551E5C" w:rsidRPr="00576EA0">
        <w:rPr>
          <w:rFonts w:ascii="Arial" w:hAnsi="Arial" w:cs="Arial"/>
          <w:sz w:val="20"/>
          <w:szCs w:val="20"/>
        </w:rPr>
        <w:t xml:space="preserve">: </w:t>
      </w:r>
      <w:r w:rsidR="00FB55E4" w:rsidRPr="00FB55E4">
        <w:rPr>
          <w:rFonts w:ascii="Arial" w:hAnsi="Arial" w:cs="Arial"/>
          <w:b/>
          <w:sz w:val="20"/>
          <w:szCs w:val="20"/>
        </w:rPr>
        <w:t>Dostawa węgla kamiennego i podpałki do wybranych nieruchomości Poczty polskiej S.A. w województwie pomorskim i kujawsko-pomorskim</w:t>
      </w:r>
      <w:r w:rsidR="0049476B">
        <w:rPr>
          <w:rFonts w:ascii="Arial" w:hAnsi="Arial" w:cs="Arial"/>
          <w:b/>
          <w:sz w:val="20"/>
          <w:szCs w:val="20"/>
        </w:rPr>
        <w:t xml:space="preserve"> </w:t>
      </w:r>
      <w:r w:rsidR="009F4721" w:rsidRPr="007F3EE5">
        <w:rPr>
          <w:rFonts w:ascii="Arial" w:hAnsi="Arial" w:cs="Arial"/>
          <w:sz w:val="20"/>
          <w:szCs w:val="20"/>
        </w:rPr>
        <w:t>zobowiązujemy się do zrealizowania przedmiotu zamówienia za cenę ofertową:</w:t>
      </w:r>
    </w:p>
    <w:p w:rsidR="00D761FA" w:rsidRDefault="00D761FA" w:rsidP="0055064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9442" w:type="dxa"/>
        <w:tblInd w:w="304" w:type="dxa"/>
        <w:tblLook w:val="04A0"/>
      </w:tblPr>
      <w:tblGrid>
        <w:gridCol w:w="658"/>
        <w:gridCol w:w="2406"/>
        <w:gridCol w:w="1275"/>
        <w:gridCol w:w="1584"/>
        <w:gridCol w:w="1535"/>
        <w:gridCol w:w="1984"/>
      </w:tblGrid>
      <w:tr w:rsidR="0049476B" w:rsidRPr="00185A5D" w:rsidTr="008C5FAC">
        <w:trPr>
          <w:trHeight w:val="259"/>
        </w:trPr>
        <w:tc>
          <w:tcPr>
            <w:tcW w:w="658" w:type="dxa"/>
            <w:vAlign w:val="center"/>
          </w:tcPr>
          <w:p w:rsidR="0049476B" w:rsidRPr="00185A5D" w:rsidRDefault="0049476B" w:rsidP="008C5FAC">
            <w:pPr>
              <w:pStyle w:val="BodyText22"/>
              <w:widowControl/>
              <w:jc w:val="center"/>
              <w:rPr>
                <w:b/>
              </w:rPr>
            </w:pPr>
            <w:r w:rsidRPr="00185A5D">
              <w:rPr>
                <w:b/>
              </w:rPr>
              <w:t>1</w:t>
            </w:r>
          </w:p>
        </w:tc>
        <w:tc>
          <w:tcPr>
            <w:tcW w:w="2406" w:type="dxa"/>
            <w:vAlign w:val="center"/>
          </w:tcPr>
          <w:p w:rsidR="0049476B" w:rsidRPr="00185A5D" w:rsidRDefault="0049476B" w:rsidP="008C5FAC">
            <w:pPr>
              <w:pStyle w:val="BodyText22"/>
              <w:widowControl/>
              <w:jc w:val="center"/>
              <w:rPr>
                <w:b/>
              </w:rPr>
            </w:pPr>
            <w:r w:rsidRPr="00185A5D">
              <w:rPr>
                <w:b/>
              </w:rPr>
              <w:t>2</w:t>
            </w:r>
          </w:p>
        </w:tc>
        <w:tc>
          <w:tcPr>
            <w:tcW w:w="1275" w:type="dxa"/>
            <w:vAlign w:val="center"/>
          </w:tcPr>
          <w:p w:rsidR="0049476B" w:rsidRPr="00185A5D" w:rsidRDefault="0049476B" w:rsidP="008C5FAC">
            <w:pPr>
              <w:pStyle w:val="BodyText22"/>
              <w:widowControl/>
              <w:jc w:val="center"/>
              <w:rPr>
                <w:b/>
              </w:rPr>
            </w:pPr>
            <w:r w:rsidRPr="00185A5D">
              <w:rPr>
                <w:b/>
              </w:rPr>
              <w:t>3</w:t>
            </w:r>
          </w:p>
        </w:tc>
        <w:tc>
          <w:tcPr>
            <w:tcW w:w="1584" w:type="dxa"/>
            <w:vAlign w:val="center"/>
          </w:tcPr>
          <w:p w:rsidR="0049476B" w:rsidRPr="00185A5D" w:rsidRDefault="0049476B" w:rsidP="008C5FAC">
            <w:pPr>
              <w:pStyle w:val="BodyText22"/>
              <w:widowControl/>
              <w:jc w:val="center"/>
              <w:rPr>
                <w:b/>
              </w:rPr>
            </w:pPr>
            <w:r w:rsidRPr="00185A5D">
              <w:rPr>
                <w:b/>
              </w:rPr>
              <w:t>4</w:t>
            </w:r>
          </w:p>
        </w:tc>
        <w:tc>
          <w:tcPr>
            <w:tcW w:w="1535" w:type="dxa"/>
            <w:vAlign w:val="center"/>
          </w:tcPr>
          <w:p w:rsidR="0049476B" w:rsidRPr="00185A5D" w:rsidRDefault="0049476B" w:rsidP="008C5FAC">
            <w:pPr>
              <w:pStyle w:val="BodyText22"/>
              <w:widowControl/>
              <w:jc w:val="center"/>
              <w:rPr>
                <w:b/>
              </w:rPr>
            </w:pPr>
            <w:r w:rsidRPr="00185A5D">
              <w:rPr>
                <w:b/>
              </w:rPr>
              <w:t>5</w:t>
            </w:r>
          </w:p>
        </w:tc>
        <w:tc>
          <w:tcPr>
            <w:tcW w:w="1984" w:type="dxa"/>
            <w:vAlign w:val="center"/>
          </w:tcPr>
          <w:p w:rsidR="0049476B" w:rsidRPr="00185A5D" w:rsidRDefault="0049476B" w:rsidP="008C5FAC">
            <w:pPr>
              <w:pStyle w:val="BodyText22"/>
              <w:widowControl/>
              <w:ind w:right="379"/>
              <w:jc w:val="center"/>
              <w:rPr>
                <w:b/>
              </w:rPr>
            </w:pPr>
            <w:r w:rsidRPr="00185A5D">
              <w:rPr>
                <w:b/>
              </w:rPr>
              <w:t>6</w:t>
            </w:r>
          </w:p>
        </w:tc>
      </w:tr>
      <w:tr w:rsidR="0049476B" w:rsidRPr="00185A5D" w:rsidTr="008C5FAC">
        <w:trPr>
          <w:trHeight w:val="167"/>
        </w:trPr>
        <w:tc>
          <w:tcPr>
            <w:tcW w:w="658" w:type="dxa"/>
            <w:vAlign w:val="center"/>
          </w:tcPr>
          <w:p w:rsidR="0049476B" w:rsidRPr="00185A5D" w:rsidRDefault="0049476B" w:rsidP="008C5FAC">
            <w:pPr>
              <w:pStyle w:val="BodyText22"/>
              <w:widowControl/>
              <w:jc w:val="center"/>
              <w:rPr>
                <w:b/>
              </w:rPr>
            </w:pPr>
            <w:r w:rsidRPr="00185A5D">
              <w:rPr>
                <w:b/>
              </w:rPr>
              <w:t>L.P.</w:t>
            </w:r>
          </w:p>
        </w:tc>
        <w:tc>
          <w:tcPr>
            <w:tcW w:w="2406" w:type="dxa"/>
            <w:vAlign w:val="center"/>
          </w:tcPr>
          <w:p w:rsidR="0049476B" w:rsidRPr="00185A5D" w:rsidRDefault="0049476B" w:rsidP="008C5FAC">
            <w:pPr>
              <w:pStyle w:val="BodyText22"/>
              <w:widowControl/>
              <w:jc w:val="center"/>
              <w:rPr>
                <w:b/>
              </w:rPr>
            </w:pPr>
            <w:r w:rsidRPr="00185A5D">
              <w:rPr>
                <w:b/>
              </w:rPr>
              <w:t xml:space="preserve">Rodzaj </w:t>
            </w:r>
            <w:r>
              <w:rPr>
                <w:b/>
              </w:rPr>
              <w:t>opału</w:t>
            </w:r>
          </w:p>
        </w:tc>
        <w:tc>
          <w:tcPr>
            <w:tcW w:w="1275" w:type="dxa"/>
            <w:vAlign w:val="center"/>
          </w:tcPr>
          <w:p w:rsidR="0049476B" w:rsidRPr="00185A5D" w:rsidRDefault="0049476B" w:rsidP="008C5FAC">
            <w:pPr>
              <w:pStyle w:val="BodyText22"/>
              <w:widowControl/>
              <w:jc w:val="center"/>
              <w:rPr>
                <w:b/>
              </w:rPr>
            </w:pPr>
            <w:r w:rsidRPr="00185A5D">
              <w:rPr>
                <w:b/>
              </w:rPr>
              <w:t>j.m.</w:t>
            </w:r>
          </w:p>
        </w:tc>
        <w:tc>
          <w:tcPr>
            <w:tcW w:w="1584" w:type="dxa"/>
            <w:vAlign w:val="center"/>
          </w:tcPr>
          <w:p w:rsidR="0049476B" w:rsidRPr="00185A5D" w:rsidRDefault="0049476B" w:rsidP="008C5FAC">
            <w:pPr>
              <w:pStyle w:val="BodyText22"/>
              <w:widowControl/>
              <w:jc w:val="center"/>
              <w:rPr>
                <w:b/>
              </w:rPr>
            </w:pPr>
            <w:r>
              <w:rPr>
                <w:b/>
              </w:rPr>
              <w:t xml:space="preserve">Przewidywana </w:t>
            </w:r>
            <w:r w:rsidRPr="00185A5D">
              <w:rPr>
                <w:b/>
              </w:rPr>
              <w:t>Ilość</w:t>
            </w:r>
          </w:p>
        </w:tc>
        <w:tc>
          <w:tcPr>
            <w:tcW w:w="1535" w:type="dxa"/>
            <w:vAlign w:val="center"/>
          </w:tcPr>
          <w:p w:rsidR="0049476B" w:rsidRPr="00185A5D" w:rsidRDefault="0049476B" w:rsidP="008C5FAC">
            <w:pPr>
              <w:pStyle w:val="BodyText22"/>
              <w:widowControl/>
              <w:jc w:val="center"/>
              <w:rPr>
                <w:b/>
              </w:rPr>
            </w:pPr>
            <w:r w:rsidRPr="00185A5D">
              <w:rPr>
                <w:b/>
              </w:rPr>
              <w:t xml:space="preserve">Cena </w:t>
            </w:r>
            <w:r>
              <w:rPr>
                <w:b/>
              </w:rPr>
              <w:t xml:space="preserve">jednostkowa </w:t>
            </w:r>
            <w:r w:rsidRPr="00185A5D">
              <w:rPr>
                <w:b/>
              </w:rPr>
              <w:t xml:space="preserve">netto </w:t>
            </w:r>
            <w:r>
              <w:rPr>
                <w:b/>
              </w:rPr>
              <w:t>w zł</w:t>
            </w:r>
          </w:p>
        </w:tc>
        <w:tc>
          <w:tcPr>
            <w:tcW w:w="1984" w:type="dxa"/>
            <w:vAlign w:val="center"/>
          </w:tcPr>
          <w:p w:rsidR="0049476B" w:rsidRDefault="0049476B" w:rsidP="008C5FAC">
            <w:pPr>
              <w:pStyle w:val="BodyText22"/>
              <w:widowControl/>
              <w:jc w:val="center"/>
              <w:rPr>
                <w:b/>
              </w:rPr>
            </w:pPr>
            <w:r>
              <w:rPr>
                <w:b/>
              </w:rPr>
              <w:t>Razem w</w:t>
            </w:r>
            <w:r w:rsidRPr="00185A5D">
              <w:rPr>
                <w:b/>
              </w:rPr>
              <w:t xml:space="preserve">artość netto </w:t>
            </w:r>
            <w:r>
              <w:rPr>
                <w:b/>
              </w:rPr>
              <w:t>w zł</w:t>
            </w:r>
            <w:r w:rsidRPr="00185A5D">
              <w:rPr>
                <w:b/>
              </w:rPr>
              <w:t xml:space="preserve">  </w:t>
            </w:r>
            <w:r>
              <w:rPr>
                <w:b/>
              </w:rPr>
              <w:t xml:space="preserve">     </w:t>
            </w:r>
          </w:p>
          <w:p w:rsidR="0049476B" w:rsidRPr="00185A5D" w:rsidRDefault="0049476B" w:rsidP="008C5FAC">
            <w:pPr>
              <w:pStyle w:val="BodyText22"/>
              <w:widowControl/>
              <w:jc w:val="center"/>
              <w:rPr>
                <w:b/>
              </w:rPr>
            </w:pPr>
            <w:r w:rsidRPr="00185A5D">
              <w:rPr>
                <w:b/>
              </w:rPr>
              <w:t>(kol. 4 x kol. 5)</w:t>
            </w:r>
          </w:p>
        </w:tc>
      </w:tr>
      <w:tr w:rsidR="0049476B" w:rsidTr="008C5FAC">
        <w:trPr>
          <w:trHeight w:val="1134"/>
        </w:trPr>
        <w:tc>
          <w:tcPr>
            <w:tcW w:w="658" w:type="dxa"/>
            <w:vAlign w:val="center"/>
          </w:tcPr>
          <w:p w:rsidR="0049476B" w:rsidRDefault="0049476B" w:rsidP="008C5FAC">
            <w:pPr>
              <w:pStyle w:val="BodyText22"/>
              <w:jc w:val="center"/>
            </w:pPr>
            <w:r>
              <w:t>1</w:t>
            </w:r>
          </w:p>
        </w:tc>
        <w:tc>
          <w:tcPr>
            <w:tcW w:w="2406" w:type="dxa"/>
            <w:vAlign w:val="center"/>
          </w:tcPr>
          <w:p w:rsidR="0049476B" w:rsidRDefault="0049476B" w:rsidP="008C5FAC">
            <w:pPr>
              <w:pStyle w:val="BodyText22"/>
            </w:pPr>
            <w:r>
              <w:t>węgiel kamienny</w:t>
            </w:r>
          </w:p>
        </w:tc>
        <w:tc>
          <w:tcPr>
            <w:tcW w:w="1275" w:type="dxa"/>
            <w:vAlign w:val="center"/>
          </w:tcPr>
          <w:p w:rsidR="0049476B" w:rsidRDefault="0049476B" w:rsidP="008C5FAC">
            <w:pPr>
              <w:pStyle w:val="BodyText22"/>
              <w:widowControl/>
              <w:jc w:val="center"/>
            </w:pPr>
            <w:r>
              <w:t>tona</w:t>
            </w:r>
          </w:p>
        </w:tc>
        <w:tc>
          <w:tcPr>
            <w:tcW w:w="1584" w:type="dxa"/>
            <w:vAlign w:val="center"/>
          </w:tcPr>
          <w:p w:rsidR="0049476B" w:rsidRDefault="0049476B" w:rsidP="008C5FAC">
            <w:pPr>
              <w:pStyle w:val="BodyText22"/>
              <w:jc w:val="center"/>
            </w:pPr>
            <w:r>
              <w:t>57</w:t>
            </w:r>
          </w:p>
        </w:tc>
        <w:tc>
          <w:tcPr>
            <w:tcW w:w="1535" w:type="dxa"/>
            <w:vAlign w:val="center"/>
          </w:tcPr>
          <w:p w:rsidR="0049476B" w:rsidRDefault="0049476B" w:rsidP="008C5FAC">
            <w:pPr>
              <w:pStyle w:val="BodyText22"/>
              <w:widowControl/>
              <w:jc w:val="center"/>
            </w:pPr>
          </w:p>
        </w:tc>
        <w:tc>
          <w:tcPr>
            <w:tcW w:w="1984" w:type="dxa"/>
            <w:vAlign w:val="center"/>
          </w:tcPr>
          <w:p w:rsidR="0049476B" w:rsidRDefault="0049476B" w:rsidP="008C5FAC">
            <w:pPr>
              <w:pStyle w:val="BodyText22"/>
              <w:widowControl/>
              <w:jc w:val="center"/>
            </w:pPr>
          </w:p>
        </w:tc>
      </w:tr>
      <w:tr w:rsidR="0049476B" w:rsidTr="008C5FAC">
        <w:trPr>
          <w:trHeight w:val="1312"/>
        </w:trPr>
        <w:tc>
          <w:tcPr>
            <w:tcW w:w="658" w:type="dxa"/>
            <w:vAlign w:val="center"/>
          </w:tcPr>
          <w:p w:rsidR="0049476B" w:rsidRDefault="0049476B" w:rsidP="008C5FAC">
            <w:pPr>
              <w:pStyle w:val="BodyText22"/>
              <w:widowControl/>
              <w:jc w:val="center"/>
            </w:pPr>
          </w:p>
          <w:p w:rsidR="0049476B" w:rsidRDefault="0049476B" w:rsidP="008C5FAC">
            <w:pPr>
              <w:pStyle w:val="BodyText22"/>
              <w:widowControl/>
              <w:jc w:val="center"/>
            </w:pPr>
            <w:r>
              <w:t>2</w:t>
            </w:r>
          </w:p>
          <w:p w:rsidR="0049476B" w:rsidRDefault="0049476B" w:rsidP="008C5FAC">
            <w:pPr>
              <w:pStyle w:val="BodyText22"/>
              <w:widowControl/>
              <w:jc w:val="center"/>
            </w:pPr>
          </w:p>
          <w:p w:rsidR="0049476B" w:rsidRDefault="0049476B" w:rsidP="008C5FAC">
            <w:pPr>
              <w:pStyle w:val="BodyText22"/>
              <w:widowControl/>
              <w:jc w:val="center"/>
            </w:pPr>
          </w:p>
        </w:tc>
        <w:tc>
          <w:tcPr>
            <w:tcW w:w="2406" w:type="dxa"/>
            <w:vAlign w:val="center"/>
          </w:tcPr>
          <w:p w:rsidR="0049476B" w:rsidRPr="00185A5D" w:rsidRDefault="0049476B" w:rsidP="008C5FAC">
            <w:pPr>
              <w:pStyle w:val="BodyText22"/>
              <w:widowControl/>
            </w:pPr>
            <w:r>
              <w:t>drewno podpałowe</w:t>
            </w:r>
          </w:p>
        </w:tc>
        <w:tc>
          <w:tcPr>
            <w:tcW w:w="1275" w:type="dxa"/>
            <w:vAlign w:val="center"/>
          </w:tcPr>
          <w:p w:rsidR="0049476B" w:rsidRDefault="0049476B" w:rsidP="008C5FAC">
            <w:pPr>
              <w:pStyle w:val="BodyText22"/>
              <w:widowControl/>
              <w:jc w:val="center"/>
            </w:pPr>
            <w:r>
              <w:t xml:space="preserve">worki </w:t>
            </w:r>
          </w:p>
          <w:p w:rsidR="0049476B" w:rsidRDefault="0049476B" w:rsidP="008C5FAC">
            <w:pPr>
              <w:pStyle w:val="BodyText22"/>
              <w:widowControl/>
              <w:jc w:val="center"/>
            </w:pPr>
            <w:r>
              <w:t xml:space="preserve">5 </w:t>
            </w:r>
            <w:proofErr w:type="spellStart"/>
            <w:r>
              <w:t>kg</w:t>
            </w:r>
            <w:proofErr w:type="spellEnd"/>
            <w:r>
              <w:t>.</w:t>
            </w:r>
          </w:p>
        </w:tc>
        <w:tc>
          <w:tcPr>
            <w:tcW w:w="1584" w:type="dxa"/>
            <w:vAlign w:val="center"/>
          </w:tcPr>
          <w:p w:rsidR="0049476B" w:rsidRDefault="0049476B" w:rsidP="0049476B">
            <w:pPr>
              <w:pStyle w:val="BodyText22"/>
              <w:widowControl/>
              <w:jc w:val="center"/>
            </w:pPr>
            <w:r>
              <w:t>143</w:t>
            </w:r>
          </w:p>
        </w:tc>
        <w:tc>
          <w:tcPr>
            <w:tcW w:w="1535" w:type="dxa"/>
            <w:vAlign w:val="center"/>
          </w:tcPr>
          <w:p w:rsidR="0049476B" w:rsidRDefault="0049476B" w:rsidP="008C5FAC">
            <w:pPr>
              <w:pStyle w:val="BodyText22"/>
              <w:widowControl/>
              <w:jc w:val="center"/>
            </w:pPr>
          </w:p>
        </w:tc>
        <w:tc>
          <w:tcPr>
            <w:tcW w:w="1984" w:type="dxa"/>
            <w:vAlign w:val="center"/>
          </w:tcPr>
          <w:p w:rsidR="0049476B" w:rsidRDefault="0049476B" w:rsidP="008C5FAC">
            <w:pPr>
              <w:pStyle w:val="BodyText22"/>
              <w:widowControl/>
              <w:jc w:val="center"/>
            </w:pPr>
          </w:p>
        </w:tc>
      </w:tr>
      <w:tr w:rsidR="0049476B" w:rsidTr="008C5FAC">
        <w:trPr>
          <w:trHeight w:val="517"/>
        </w:trPr>
        <w:tc>
          <w:tcPr>
            <w:tcW w:w="658" w:type="dxa"/>
            <w:vAlign w:val="center"/>
          </w:tcPr>
          <w:p w:rsidR="0049476B" w:rsidRPr="00185A5D" w:rsidRDefault="0049476B" w:rsidP="008C5FAC">
            <w:pPr>
              <w:pStyle w:val="BodyText22"/>
              <w:widowControl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6800" w:type="dxa"/>
            <w:gridSpan w:val="4"/>
            <w:vAlign w:val="center"/>
          </w:tcPr>
          <w:p w:rsidR="0049476B" w:rsidRDefault="0049476B" w:rsidP="008C5FAC">
            <w:pPr>
              <w:pStyle w:val="BodyText22"/>
              <w:widowControl/>
              <w:jc w:val="right"/>
              <w:rPr>
                <w:b/>
              </w:rPr>
            </w:pPr>
            <w:r>
              <w:rPr>
                <w:b/>
              </w:rPr>
              <w:t>W</w:t>
            </w:r>
            <w:r w:rsidRPr="00026AB0">
              <w:rPr>
                <w:b/>
              </w:rPr>
              <w:t xml:space="preserve">artość netto w zł </w:t>
            </w:r>
          </w:p>
          <w:p w:rsidR="0049476B" w:rsidRPr="00026AB0" w:rsidRDefault="0049476B" w:rsidP="008C5FAC">
            <w:pPr>
              <w:pStyle w:val="BodyText22"/>
              <w:widowControl/>
              <w:jc w:val="right"/>
              <w:rPr>
                <w:b/>
              </w:rPr>
            </w:pPr>
            <w:r w:rsidRPr="00026AB0">
              <w:rPr>
                <w:b/>
                <w:bCs/>
              </w:rPr>
              <w:t>(poz. 1 + poz. 2 z kol. 6)</w:t>
            </w:r>
          </w:p>
        </w:tc>
        <w:tc>
          <w:tcPr>
            <w:tcW w:w="1984" w:type="dxa"/>
            <w:vAlign w:val="center"/>
          </w:tcPr>
          <w:p w:rsidR="0049476B" w:rsidRDefault="0049476B" w:rsidP="008C5FAC">
            <w:pPr>
              <w:pStyle w:val="BodyText22"/>
              <w:widowControl/>
              <w:jc w:val="center"/>
            </w:pPr>
          </w:p>
          <w:p w:rsidR="0049476B" w:rsidRDefault="0049476B" w:rsidP="008C5FAC">
            <w:pPr>
              <w:pStyle w:val="BodyText22"/>
              <w:widowControl/>
              <w:jc w:val="center"/>
            </w:pPr>
          </w:p>
        </w:tc>
      </w:tr>
      <w:tr w:rsidR="0049476B" w:rsidTr="008C5FAC">
        <w:trPr>
          <w:trHeight w:val="517"/>
        </w:trPr>
        <w:tc>
          <w:tcPr>
            <w:tcW w:w="658" w:type="dxa"/>
            <w:vAlign w:val="center"/>
          </w:tcPr>
          <w:p w:rsidR="0049476B" w:rsidRPr="00185A5D" w:rsidRDefault="0049476B" w:rsidP="008C5FAC">
            <w:pPr>
              <w:pStyle w:val="BodyText22"/>
              <w:widowControl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6800" w:type="dxa"/>
            <w:gridSpan w:val="4"/>
            <w:vAlign w:val="center"/>
          </w:tcPr>
          <w:p w:rsidR="0049476B" w:rsidRDefault="0049476B" w:rsidP="008C5FAC">
            <w:pPr>
              <w:pStyle w:val="BodyText22"/>
              <w:widowControl/>
              <w:jc w:val="right"/>
              <w:rPr>
                <w:b/>
              </w:rPr>
            </w:pPr>
            <w:r>
              <w:rPr>
                <w:b/>
              </w:rPr>
              <w:t xml:space="preserve">Wartość </w:t>
            </w:r>
            <w:r w:rsidRPr="00026AB0">
              <w:rPr>
                <w:b/>
              </w:rPr>
              <w:t>podatk</w:t>
            </w:r>
            <w:r>
              <w:rPr>
                <w:b/>
              </w:rPr>
              <w:t>u</w:t>
            </w:r>
            <w:r w:rsidRPr="00026AB0">
              <w:rPr>
                <w:b/>
              </w:rPr>
              <w:t xml:space="preserve"> VAT 23% w zł </w:t>
            </w:r>
          </w:p>
          <w:p w:rsidR="0049476B" w:rsidRPr="00026AB0" w:rsidRDefault="0049476B" w:rsidP="008C5FAC">
            <w:pPr>
              <w:pStyle w:val="BodyText22"/>
              <w:widowControl/>
              <w:jc w:val="right"/>
              <w:rPr>
                <w:b/>
              </w:rPr>
            </w:pPr>
            <w:r w:rsidRPr="00026AB0">
              <w:rPr>
                <w:b/>
                <w:bCs/>
              </w:rPr>
              <w:t>(obliczona od poz. 3 z kol. 6)</w:t>
            </w:r>
          </w:p>
        </w:tc>
        <w:tc>
          <w:tcPr>
            <w:tcW w:w="1984" w:type="dxa"/>
            <w:vAlign w:val="center"/>
          </w:tcPr>
          <w:p w:rsidR="0049476B" w:rsidRDefault="0049476B" w:rsidP="008C5FAC">
            <w:pPr>
              <w:pStyle w:val="BodyText22"/>
              <w:widowControl/>
              <w:jc w:val="center"/>
            </w:pPr>
          </w:p>
          <w:p w:rsidR="0049476B" w:rsidRDefault="0049476B" w:rsidP="008C5FAC">
            <w:pPr>
              <w:pStyle w:val="BodyText22"/>
              <w:widowControl/>
              <w:jc w:val="center"/>
            </w:pPr>
          </w:p>
        </w:tc>
      </w:tr>
      <w:tr w:rsidR="0049476B" w:rsidTr="008C5FAC">
        <w:trPr>
          <w:trHeight w:val="535"/>
        </w:trPr>
        <w:tc>
          <w:tcPr>
            <w:tcW w:w="658" w:type="dxa"/>
            <w:vAlign w:val="center"/>
          </w:tcPr>
          <w:p w:rsidR="0049476B" w:rsidRPr="00185A5D" w:rsidRDefault="0049476B" w:rsidP="008C5FAC">
            <w:pPr>
              <w:pStyle w:val="BodyText22"/>
              <w:widowControl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6800" w:type="dxa"/>
            <w:gridSpan w:val="4"/>
            <w:vAlign w:val="center"/>
          </w:tcPr>
          <w:p w:rsidR="0049476B" w:rsidRDefault="0049476B" w:rsidP="008C5FAC">
            <w:pPr>
              <w:pStyle w:val="BodyText22"/>
              <w:widowControl/>
              <w:jc w:val="right"/>
              <w:rPr>
                <w:b/>
              </w:rPr>
            </w:pPr>
            <w:r>
              <w:rPr>
                <w:b/>
              </w:rPr>
              <w:t>W</w:t>
            </w:r>
            <w:r w:rsidRPr="00026AB0">
              <w:rPr>
                <w:b/>
              </w:rPr>
              <w:t>artość brutto w zł</w:t>
            </w:r>
          </w:p>
          <w:p w:rsidR="0049476B" w:rsidRPr="00026AB0" w:rsidRDefault="0049476B" w:rsidP="008C5FAC">
            <w:pPr>
              <w:pStyle w:val="BodyText22"/>
              <w:widowControl/>
              <w:jc w:val="right"/>
              <w:rPr>
                <w:b/>
              </w:rPr>
            </w:pPr>
            <w:r w:rsidRPr="00026AB0">
              <w:rPr>
                <w:b/>
              </w:rPr>
              <w:t xml:space="preserve"> </w:t>
            </w:r>
            <w:r w:rsidRPr="00026AB0">
              <w:rPr>
                <w:b/>
                <w:bCs/>
              </w:rPr>
              <w:t>(poz. 3 + poz. 4 z kol. 6)</w:t>
            </w:r>
          </w:p>
        </w:tc>
        <w:tc>
          <w:tcPr>
            <w:tcW w:w="1984" w:type="dxa"/>
            <w:vAlign w:val="center"/>
          </w:tcPr>
          <w:p w:rsidR="0049476B" w:rsidRDefault="0049476B" w:rsidP="008C5FAC">
            <w:pPr>
              <w:pStyle w:val="BodyText22"/>
              <w:widowControl/>
              <w:jc w:val="center"/>
            </w:pPr>
          </w:p>
          <w:p w:rsidR="0049476B" w:rsidRDefault="0049476B" w:rsidP="008C5FAC">
            <w:pPr>
              <w:pStyle w:val="BodyText22"/>
              <w:widowControl/>
              <w:jc w:val="center"/>
            </w:pPr>
          </w:p>
        </w:tc>
      </w:tr>
    </w:tbl>
    <w:p w:rsidR="005C20EF" w:rsidRDefault="005C20EF" w:rsidP="005C20E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:rsidR="00C63347" w:rsidRPr="0087614D" w:rsidRDefault="00C63347" w:rsidP="00D1611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87614D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:rsidR="00C63347" w:rsidRPr="0087614D" w:rsidRDefault="00C63347" w:rsidP="00D1611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 xml:space="preserve">1. cena oferty zawiera wszelkie koszty, jakie poniesie Zamawiający z tytułu realizacji przedmiotu zamówienia. </w:t>
      </w:r>
    </w:p>
    <w:p w:rsidR="00C63347" w:rsidRPr="0087614D" w:rsidRDefault="00C63347" w:rsidP="00D1611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 xml:space="preserve">2. realizacja przedmiotu zamówienia będzie zgodna z wymaganiami Zamawiającego określonymi w projekcie umowy. </w:t>
      </w:r>
    </w:p>
    <w:p w:rsidR="00C63347" w:rsidRPr="0087614D" w:rsidRDefault="00C63347" w:rsidP="00D1611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 xml:space="preserve">3. zapoznaliśmy się z SWZ i nie wnosimy uwag do SWZ oraz </w:t>
      </w:r>
      <w:r w:rsidR="00D761FA">
        <w:rPr>
          <w:rFonts w:ascii="Arial" w:hAnsi="Arial" w:cs="Arial"/>
          <w:sz w:val="20"/>
          <w:szCs w:val="20"/>
        </w:rPr>
        <w:t>otrzymaliśmy</w:t>
      </w:r>
      <w:r w:rsidRPr="0087614D">
        <w:rPr>
          <w:rFonts w:ascii="Arial" w:hAnsi="Arial" w:cs="Arial"/>
          <w:sz w:val="20"/>
          <w:szCs w:val="20"/>
        </w:rPr>
        <w:t xml:space="preserve"> </w:t>
      </w:r>
      <w:r w:rsidR="00525D3F">
        <w:rPr>
          <w:rFonts w:ascii="Arial" w:hAnsi="Arial" w:cs="Arial"/>
          <w:sz w:val="20"/>
          <w:szCs w:val="20"/>
        </w:rPr>
        <w:t xml:space="preserve">konieczne informacje potrzebne </w:t>
      </w:r>
      <w:r w:rsidRPr="0087614D">
        <w:rPr>
          <w:rFonts w:ascii="Arial" w:hAnsi="Arial" w:cs="Arial"/>
          <w:sz w:val="20"/>
          <w:szCs w:val="20"/>
        </w:rPr>
        <w:t xml:space="preserve">do właściwego przygotowania oferty. </w:t>
      </w:r>
    </w:p>
    <w:p w:rsidR="00C63347" w:rsidRPr="0087614D" w:rsidRDefault="00C63347" w:rsidP="00D1611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lastRenderedPageBreak/>
        <w:t xml:space="preserve">4. projekt umowy został przez nas zaakceptowany i zobowiązujemy się w przypadku wyboru naszej oferty do dostarczenia dokumentów niezbędnych do zawarcia umowy oraz zawarcia umowy w miejscu i terminie wyznaczonym przez Zamawiającego. </w:t>
      </w:r>
    </w:p>
    <w:p w:rsidR="00C63347" w:rsidRPr="0087614D" w:rsidRDefault="00C63347" w:rsidP="00D1611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>5. uważamy się za związanych niniejszą ofertą przez okres 60 dni, licząc od dnia upływu terminu składania ofert, przy czym pierwszym dniem terminu związania ofertą jest dzień, w którym upływa termin składania ofert.</w:t>
      </w:r>
    </w:p>
    <w:p w:rsidR="00C63347" w:rsidRPr="0087614D" w:rsidRDefault="00C63347" w:rsidP="00D1611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>6. 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 (</w:t>
      </w:r>
      <w:proofErr w:type="spellStart"/>
      <w:r w:rsidRPr="0087614D">
        <w:rPr>
          <w:rFonts w:ascii="Arial" w:hAnsi="Arial" w:cs="Arial"/>
          <w:sz w:val="20"/>
          <w:szCs w:val="20"/>
        </w:rPr>
        <w:t>Dz.U</w:t>
      </w:r>
      <w:proofErr w:type="spellEnd"/>
      <w:r w:rsidRPr="0087614D">
        <w:rPr>
          <w:rFonts w:ascii="Arial" w:hAnsi="Arial" w:cs="Arial"/>
          <w:sz w:val="20"/>
          <w:szCs w:val="20"/>
        </w:rPr>
        <w:t xml:space="preserve">. z 2003 r., nr 153, poz. 1503 z późniejszymi zmianami). Uzasadnienie, w którym wykazano, iż zastrzeżone informacje stanowią tajemnicę przedsiębiorstwa załączamy do oferty. </w:t>
      </w:r>
    </w:p>
    <w:p w:rsidR="009B25DB" w:rsidRDefault="00C63347" w:rsidP="009B25D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 xml:space="preserve">7.  jesteśmy/ nie jesteśmy* czynnym podatnikiem podatku od towarów i usług (VAT).  </w:t>
      </w:r>
    </w:p>
    <w:p w:rsidR="00EB198C" w:rsidRPr="0087614D" w:rsidRDefault="000B3097" w:rsidP="009B25D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 xml:space="preserve">8. </w:t>
      </w:r>
      <w:r w:rsidR="00DF59FE" w:rsidRPr="0087614D">
        <w:rPr>
          <w:rFonts w:ascii="Arial" w:hAnsi="Arial" w:cs="Arial"/>
          <w:sz w:val="20"/>
          <w:szCs w:val="20"/>
        </w:rPr>
        <w:t xml:space="preserve"> </w:t>
      </w:r>
      <w:r w:rsidR="00C63347" w:rsidRPr="0087614D">
        <w:rPr>
          <w:rFonts w:ascii="Arial" w:hAnsi="Arial" w:cs="Arial"/>
          <w:sz w:val="20"/>
          <w:szCs w:val="20"/>
        </w:rPr>
        <w:t>przy realizacji przedmiotu zamówienia będziemy/ nie będziemy* korzystali z podwykonawców: (nazwa podwykonawcy)……………………………………………………………………. Część zamówienia, która zostanie powierzona podwykonawcy: ……...……………….………………………, która stanowi ……. % całości zakresu zamówienia. Za prace wykonane przez podwykonawców ponosimy pełną odpowiedzialność.</w:t>
      </w:r>
      <w:r w:rsidR="00EB198C" w:rsidRPr="0087614D">
        <w:rPr>
          <w:rFonts w:ascii="Arial" w:hAnsi="Arial" w:cs="Arial"/>
          <w:sz w:val="20"/>
          <w:szCs w:val="20"/>
        </w:rPr>
        <w:t>**</w:t>
      </w:r>
    </w:p>
    <w:p w:rsidR="00EB198C" w:rsidRPr="0087614D" w:rsidRDefault="00EB198C" w:rsidP="00D1611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87614D">
        <w:rPr>
          <w:rFonts w:ascii="Arial" w:hAnsi="Arial" w:cs="Arial"/>
          <w:sz w:val="20"/>
          <w:szCs w:val="20"/>
        </w:rPr>
        <w:t>** w przypadku, gdy Wykonawca nie dokona skreślenia, Zamawiający uzna, że przy realizacji zamówienia Wykonawca nie będzie korzystał z podwykonawców</w:t>
      </w:r>
    </w:p>
    <w:p w:rsidR="00B70ED6" w:rsidRDefault="00C63347" w:rsidP="00D1611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 xml:space="preserve"> </w:t>
      </w:r>
    </w:p>
    <w:p w:rsidR="00C63347" w:rsidRPr="0087614D" w:rsidRDefault="00C63347" w:rsidP="00D1611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87614D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:rsidR="00C63347" w:rsidRPr="0087614D" w:rsidRDefault="00C63347" w:rsidP="00D1611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 xml:space="preserve">1. powstrzymania się od czynów nieuczciwej konkurencji, </w:t>
      </w:r>
    </w:p>
    <w:p w:rsidR="00C63347" w:rsidRPr="0087614D" w:rsidRDefault="00C63347" w:rsidP="00D1611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87614D">
        <w:rPr>
          <w:rFonts w:ascii="Arial" w:hAnsi="Arial" w:cs="Arial"/>
          <w:sz w:val="20"/>
          <w:szCs w:val="20"/>
        </w:rPr>
        <w:t>2. przestrzegania tajemnicy przedsiębiorstwa Zamawiającego, na zasadach określonych w ustawie z dnia 16 kwietnia 1993 r. o zwalczaniu nieuczciwej konkurencji (</w:t>
      </w:r>
      <w:proofErr w:type="spellStart"/>
      <w:r w:rsidRPr="0087614D">
        <w:rPr>
          <w:rFonts w:ascii="Arial" w:hAnsi="Arial" w:cs="Arial"/>
          <w:sz w:val="20"/>
          <w:szCs w:val="20"/>
        </w:rPr>
        <w:t>Dz.U</w:t>
      </w:r>
      <w:proofErr w:type="spellEnd"/>
      <w:r w:rsidRPr="0087614D">
        <w:rPr>
          <w:rFonts w:ascii="Arial" w:hAnsi="Arial" w:cs="Arial"/>
          <w:sz w:val="20"/>
          <w:szCs w:val="20"/>
        </w:rPr>
        <w:t xml:space="preserve">. z 2003 r., nr 153, poz. 1503 z późniejszymi zmianami). </w:t>
      </w:r>
    </w:p>
    <w:p w:rsidR="00C63347" w:rsidRPr="0087614D" w:rsidRDefault="00C63347" w:rsidP="00D1611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87614D">
        <w:rPr>
          <w:rFonts w:ascii="Arial" w:hAnsi="Arial" w:cs="Arial"/>
          <w:b/>
          <w:bCs/>
          <w:sz w:val="20"/>
          <w:szCs w:val="20"/>
        </w:rPr>
        <w:t>* niepotrzebne skreślić</w:t>
      </w:r>
      <w:r w:rsidRPr="0087614D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</w:p>
    <w:p w:rsidR="000B3097" w:rsidRPr="0087614D" w:rsidRDefault="000B3097" w:rsidP="00D1611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sz w:val="20"/>
          <w:szCs w:val="20"/>
        </w:rPr>
      </w:pPr>
      <w:r w:rsidRPr="0087614D">
        <w:rPr>
          <w:rFonts w:ascii="Arial" w:hAnsi="Arial" w:cs="Arial"/>
          <w:b/>
          <w:bCs/>
          <w:sz w:val="20"/>
          <w:szCs w:val="20"/>
          <w:u w:val="single"/>
        </w:rPr>
        <w:t>Oświadczenie Wykonawcy w zakresie wypełnienia przez Wykonawcę obowiązków informacyjnych przewidzianych w art. 13 lub art. 14 RODO</w:t>
      </w:r>
    </w:p>
    <w:p w:rsidR="00B15BDD" w:rsidRDefault="00B15BDD" w:rsidP="00D16118">
      <w:pPr>
        <w:spacing w:after="120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800DB7" w:rsidRDefault="004E5B8D" w:rsidP="00D16118">
      <w:pPr>
        <w:spacing w:after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800DB7">
        <w:rPr>
          <w:rFonts w:ascii="Arial" w:hAnsi="Arial" w:cs="Arial"/>
          <w:b/>
          <w:color w:val="000000"/>
          <w:sz w:val="20"/>
          <w:szCs w:val="20"/>
        </w:rPr>
        <w:t>Oświadczam, że</w:t>
      </w:r>
      <w:r w:rsidR="00800DB7">
        <w:rPr>
          <w:rFonts w:ascii="Arial" w:hAnsi="Arial" w:cs="Arial"/>
          <w:b/>
          <w:color w:val="000000"/>
          <w:sz w:val="20"/>
          <w:szCs w:val="20"/>
        </w:rPr>
        <w:t>:</w:t>
      </w:r>
    </w:p>
    <w:p w:rsidR="004E5B8D" w:rsidRDefault="004E5B8D" w:rsidP="00D16118">
      <w:pPr>
        <w:spacing w:after="120"/>
        <w:jc w:val="both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87614D">
        <w:rPr>
          <w:rFonts w:ascii="Arial" w:hAnsi="Arial" w:cs="Arial"/>
          <w:color w:val="000000"/>
          <w:sz w:val="20"/>
          <w:szCs w:val="20"/>
        </w:rPr>
        <w:t xml:space="preserve">wypełniłem obowiązki informacyjne przewidziane w art. 13 lub art. 14 RODO </w:t>
      </w:r>
      <w:r w:rsidRPr="0087614D">
        <w:rPr>
          <w:rFonts w:ascii="Arial" w:hAnsi="Arial" w:cs="Arial"/>
          <w:color w:val="000000"/>
          <w:sz w:val="20"/>
          <w:szCs w:val="20"/>
          <w:vertAlign w:val="superscript"/>
        </w:rPr>
        <w:t>1</w:t>
      </w:r>
      <w:r w:rsidRPr="0087614D">
        <w:rPr>
          <w:rFonts w:ascii="Arial" w:hAnsi="Arial" w:cs="Arial"/>
          <w:color w:val="000000"/>
          <w:sz w:val="20"/>
          <w:szCs w:val="20"/>
        </w:rPr>
        <w:t xml:space="preserve"> wobec osób fizycznych, od których dane osobowe bezpośrednio lub pośrednio pozyskałem w celu ubiegania się o udzielenie zamówienia odrębnego w niniejszym postępowaniu</w:t>
      </w:r>
      <w:r w:rsidRPr="0087614D">
        <w:rPr>
          <w:rFonts w:ascii="Arial" w:hAnsi="Arial" w:cs="Arial"/>
          <w:color w:val="000000"/>
          <w:sz w:val="20"/>
          <w:szCs w:val="20"/>
          <w:vertAlign w:val="superscript"/>
        </w:rPr>
        <w:t>2.</w:t>
      </w:r>
      <w:r w:rsidR="00800DB7">
        <w:rPr>
          <w:rFonts w:ascii="Arial" w:hAnsi="Arial" w:cs="Arial"/>
          <w:color w:val="000000"/>
          <w:sz w:val="20"/>
          <w:szCs w:val="20"/>
          <w:vertAlign w:val="superscript"/>
        </w:rPr>
        <w:t xml:space="preserve"> </w:t>
      </w:r>
    </w:p>
    <w:p w:rsidR="00800DB7" w:rsidRPr="0087614D" w:rsidRDefault="00800DB7" w:rsidP="00D16118">
      <w:pPr>
        <w:spacing w:after="120"/>
        <w:jc w:val="both"/>
        <w:rPr>
          <w:rFonts w:ascii="Arial" w:hAnsi="Arial" w:cs="Arial"/>
          <w:color w:val="000000"/>
          <w:sz w:val="20"/>
          <w:szCs w:val="20"/>
        </w:rPr>
      </w:pPr>
    </w:p>
    <w:p w:rsidR="00800DB7" w:rsidRPr="00602A56" w:rsidRDefault="004E5B8D" w:rsidP="00800DB7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sz w:val="16"/>
          <w:szCs w:val="16"/>
        </w:rPr>
      </w:pPr>
      <w:r w:rsidRPr="0087614D">
        <w:rPr>
          <w:rFonts w:ascii="Arial" w:hAnsi="Arial" w:cs="Arial"/>
          <w:color w:val="000000"/>
        </w:rPr>
        <w:t> </w:t>
      </w:r>
      <w:r w:rsidR="00800DB7">
        <w:rPr>
          <w:rFonts w:ascii="Arial" w:hAnsi="Arial" w:cs="Arial"/>
          <w:color w:val="000000"/>
        </w:rPr>
        <w:t xml:space="preserve">                                                                            </w:t>
      </w:r>
      <w:r w:rsidR="00800DB7" w:rsidRPr="00283FFB">
        <w:rPr>
          <w:rFonts w:ascii="Arial" w:hAnsi="Arial" w:cs="Arial"/>
          <w:sz w:val="16"/>
          <w:szCs w:val="16"/>
        </w:rPr>
        <w:t>………………………………………………….</w:t>
      </w:r>
    </w:p>
    <w:p w:rsidR="004E5B8D" w:rsidRDefault="00800DB7" w:rsidP="005C20EF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i/>
          <w:iCs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  <w:t xml:space="preserve">  /podpis Wykonawcy/</w:t>
      </w:r>
    </w:p>
    <w:p w:rsidR="005C20EF" w:rsidRPr="005C20EF" w:rsidRDefault="005C20EF" w:rsidP="005C20EF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i/>
          <w:iCs/>
          <w:sz w:val="16"/>
          <w:szCs w:val="16"/>
        </w:rPr>
      </w:pPr>
    </w:p>
    <w:p w:rsidR="004E5B8D" w:rsidRPr="0087614D" w:rsidRDefault="004E5B8D" w:rsidP="00D16118">
      <w:pPr>
        <w:spacing w:after="120"/>
        <w:rPr>
          <w:rFonts w:ascii="Arial" w:hAnsi="Arial" w:cs="Arial"/>
          <w:color w:val="000000"/>
          <w:sz w:val="16"/>
          <w:szCs w:val="16"/>
        </w:rPr>
      </w:pPr>
      <w:r w:rsidRPr="0087614D">
        <w:rPr>
          <w:rFonts w:ascii="Arial" w:hAnsi="Arial" w:cs="Arial"/>
          <w:color w:val="000000"/>
          <w:sz w:val="16"/>
          <w:szCs w:val="16"/>
          <w:vertAlign w:val="superscript"/>
        </w:rPr>
        <w:t xml:space="preserve">1 </w:t>
      </w:r>
      <w:r w:rsidRPr="0087614D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4E5B8D" w:rsidRPr="0087614D" w:rsidRDefault="004E5B8D" w:rsidP="00D16118">
      <w:pPr>
        <w:spacing w:after="120"/>
        <w:rPr>
          <w:rFonts w:ascii="Arial" w:hAnsi="Arial" w:cs="Arial"/>
          <w:color w:val="000000"/>
          <w:sz w:val="16"/>
          <w:szCs w:val="16"/>
        </w:rPr>
      </w:pPr>
      <w:r w:rsidRPr="0087614D">
        <w:rPr>
          <w:rFonts w:ascii="Arial" w:hAnsi="Arial" w:cs="Arial"/>
          <w:color w:val="000000"/>
          <w:sz w:val="16"/>
          <w:szCs w:val="16"/>
          <w:vertAlign w:val="superscript"/>
        </w:rPr>
        <w:t xml:space="preserve">2 </w:t>
      </w:r>
      <w:r w:rsidRPr="0087614D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wykreślenie)."</w:t>
      </w:r>
    </w:p>
    <w:p w:rsidR="003B77E8" w:rsidRPr="0087614D" w:rsidRDefault="00C63347" w:rsidP="00D1611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i/>
          <w:iCs/>
        </w:rPr>
      </w:pP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  <w:r w:rsidRPr="0087614D">
        <w:rPr>
          <w:rFonts w:ascii="Arial" w:hAnsi="Arial" w:cs="Arial"/>
          <w:sz w:val="20"/>
          <w:szCs w:val="20"/>
        </w:rPr>
        <w:tab/>
      </w:r>
    </w:p>
    <w:p w:rsidR="00C63347" w:rsidRPr="0087614D" w:rsidRDefault="00C63347" w:rsidP="00D16118">
      <w:pPr>
        <w:spacing w:after="120"/>
        <w:jc w:val="both"/>
        <w:rPr>
          <w:rFonts w:ascii="Arial" w:hAnsi="Arial" w:cs="Arial"/>
          <w:i/>
          <w:iCs/>
          <w:sz w:val="20"/>
          <w:szCs w:val="20"/>
        </w:rPr>
      </w:pPr>
      <w:r w:rsidRPr="0087614D">
        <w:rPr>
          <w:rFonts w:ascii="Arial" w:hAnsi="Arial" w:cs="Arial"/>
          <w:i/>
          <w:iCs/>
          <w:sz w:val="20"/>
          <w:szCs w:val="20"/>
        </w:rPr>
        <w:t>*proszę zaznaczyć właściwe</w:t>
      </w:r>
    </w:p>
    <w:p w:rsidR="00C63347" w:rsidRPr="00FB55E4" w:rsidRDefault="00C63347" w:rsidP="00D16118">
      <w:pPr>
        <w:spacing w:after="120"/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FB55E4">
        <w:rPr>
          <w:rFonts w:ascii="Arial" w:hAnsi="Arial" w:cs="Arial"/>
          <w:b/>
          <w:bCs/>
          <w:color w:val="FF0000"/>
          <w:sz w:val="20"/>
          <w:szCs w:val="20"/>
        </w:rPr>
        <w:t>Formularz ofertowy musi być podpisany przez osobę/osoby uprawnioną(</w:t>
      </w:r>
      <w:proofErr w:type="spellStart"/>
      <w:r w:rsidRPr="00FB55E4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FB55E4">
        <w:rPr>
          <w:rFonts w:ascii="Arial" w:hAnsi="Arial" w:cs="Arial"/>
          <w:b/>
          <w:bCs/>
          <w:color w:val="FF0000"/>
          <w:sz w:val="20"/>
          <w:szCs w:val="20"/>
        </w:rPr>
        <w:t>) do reprezentowania Wykonawcy</w:t>
      </w:r>
    </w:p>
    <w:p w:rsidR="00CB034E" w:rsidRDefault="00CB034E" w:rsidP="005C20EF">
      <w:pPr>
        <w:spacing w:after="200"/>
        <w:rPr>
          <w:rFonts w:ascii="Arial" w:hAnsi="Arial" w:cs="Arial"/>
          <w:bCs/>
          <w:sz w:val="20"/>
          <w:szCs w:val="20"/>
        </w:rPr>
      </w:pPr>
    </w:p>
    <w:p w:rsidR="00525D3F" w:rsidRDefault="00525D3F" w:rsidP="00AC508E">
      <w:pPr>
        <w:spacing w:after="200"/>
        <w:jc w:val="right"/>
        <w:rPr>
          <w:rFonts w:ascii="Arial" w:hAnsi="Arial" w:cs="Arial"/>
          <w:bCs/>
          <w:sz w:val="20"/>
          <w:szCs w:val="20"/>
        </w:rPr>
      </w:pPr>
    </w:p>
    <w:p w:rsidR="00E1550A" w:rsidRDefault="00E1550A" w:rsidP="00E1550A">
      <w:pPr>
        <w:spacing w:after="200"/>
        <w:rPr>
          <w:rFonts w:ascii="Arial" w:hAnsi="Arial" w:cs="Arial"/>
          <w:sz w:val="20"/>
          <w:szCs w:val="20"/>
        </w:rPr>
      </w:pPr>
    </w:p>
    <w:p w:rsidR="00D8799E" w:rsidRDefault="00D8799E" w:rsidP="00B15BDD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</w:p>
    <w:p w:rsidR="00FB55E4" w:rsidRDefault="00FB55E4" w:rsidP="009A313E">
      <w:pPr>
        <w:spacing w:before="120" w:after="120"/>
        <w:contextualSpacing/>
        <w:rPr>
          <w:rFonts w:ascii="Arial" w:hAnsi="Arial" w:cs="Arial"/>
          <w:sz w:val="20"/>
          <w:szCs w:val="20"/>
        </w:rPr>
      </w:pPr>
    </w:p>
    <w:p w:rsidR="009A313E" w:rsidRDefault="009A313E" w:rsidP="009A313E">
      <w:pPr>
        <w:spacing w:before="120" w:after="120"/>
        <w:contextualSpacing/>
        <w:rPr>
          <w:rFonts w:ascii="Arial" w:hAnsi="Arial" w:cs="Arial"/>
          <w:sz w:val="20"/>
          <w:szCs w:val="20"/>
        </w:rPr>
      </w:pPr>
    </w:p>
    <w:p w:rsidR="00FB55E4" w:rsidRPr="00A97D1E" w:rsidRDefault="00FB55E4" w:rsidP="0049476B">
      <w:pPr>
        <w:spacing w:before="120" w:after="120"/>
        <w:ind w:left="360"/>
        <w:contextualSpacing/>
        <w:jc w:val="right"/>
        <w:rPr>
          <w:rFonts w:ascii="Arial" w:hAnsi="Arial" w:cs="Arial"/>
          <w:sz w:val="20"/>
          <w:szCs w:val="20"/>
        </w:rPr>
      </w:pPr>
      <w:r w:rsidRPr="00A97D1E">
        <w:rPr>
          <w:rFonts w:ascii="Arial" w:hAnsi="Arial" w:cs="Arial"/>
          <w:sz w:val="20"/>
          <w:szCs w:val="20"/>
        </w:rPr>
        <w:lastRenderedPageBreak/>
        <w:t xml:space="preserve">Załącznik nr </w:t>
      </w:r>
      <w:r>
        <w:rPr>
          <w:rFonts w:ascii="Arial" w:hAnsi="Arial" w:cs="Arial"/>
          <w:sz w:val="20"/>
          <w:szCs w:val="20"/>
        </w:rPr>
        <w:t xml:space="preserve">4 </w:t>
      </w:r>
      <w:r w:rsidRPr="00A97D1E">
        <w:rPr>
          <w:rFonts w:ascii="Arial" w:hAnsi="Arial" w:cs="Arial"/>
          <w:sz w:val="20"/>
          <w:szCs w:val="20"/>
        </w:rPr>
        <w:t>do SWZ</w:t>
      </w:r>
    </w:p>
    <w:p w:rsidR="00FB55E4" w:rsidRDefault="00FB55E4" w:rsidP="0049476B">
      <w:pPr>
        <w:pStyle w:val="Default"/>
        <w:spacing w:before="120" w:after="120"/>
        <w:rPr>
          <w:sz w:val="20"/>
          <w:szCs w:val="20"/>
        </w:rPr>
      </w:pPr>
    </w:p>
    <w:p w:rsidR="00FB55E4" w:rsidRDefault="00FB55E4" w:rsidP="0049476B">
      <w:pPr>
        <w:pStyle w:val="Default"/>
        <w:spacing w:before="120" w:after="120"/>
        <w:rPr>
          <w:sz w:val="20"/>
          <w:szCs w:val="20"/>
        </w:rPr>
      </w:pPr>
    </w:p>
    <w:p w:rsidR="00FB55E4" w:rsidRPr="00602A56" w:rsidRDefault="00FB55E4" w:rsidP="0049476B">
      <w:pPr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Przedmiot zamówienia:</w:t>
      </w:r>
    </w:p>
    <w:p w:rsidR="00FB55E4" w:rsidRPr="00602A56" w:rsidRDefault="00FB55E4" w:rsidP="0049476B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</w:p>
    <w:p w:rsidR="00FB55E4" w:rsidRPr="00193F1B" w:rsidRDefault="00FB55E4" w:rsidP="0049476B">
      <w:pPr>
        <w:tabs>
          <w:tab w:val="left" w:pos="567"/>
          <w:tab w:val="left" w:pos="851"/>
        </w:tabs>
        <w:spacing w:before="120" w:after="120"/>
        <w:jc w:val="both"/>
        <w:rPr>
          <w:rFonts w:ascii="Arial" w:hAnsi="Arial" w:cs="Arial"/>
          <w:b/>
          <w:sz w:val="20"/>
          <w:szCs w:val="20"/>
        </w:rPr>
      </w:pPr>
      <w:r w:rsidRPr="00193F1B">
        <w:rPr>
          <w:rFonts w:ascii="Arial" w:hAnsi="Arial" w:cs="Arial"/>
          <w:b/>
          <w:bCs/>
          <w:sz w:val="20"/>
          <w:szCs w:val="20"/>
        </w:rPr>
        <w:t>„</w:t>
      </w:r>
      <w:r w:rsidRPr="00FB55E4">
        <w:rPr>
          <w:rFonts w:ascii="Arial" w:hAnsi="Arial" w:cs="Arial"/>
          <w:b/>
          <w:sz w:val="20"/>
          <w:szCs w:val="20"/>
        </w:rPr>
        <w:t>Dostawa węgla kamiennego i podpałki do wybranych nieruchomości Poczty polskiej S.A. w województwie pomorskim i kujawsko-pomorskim</w:t>
      </w:r>
      <w:r w:rsidRPr="00193F1B">
        <w:rPr>
          <w:rFonts w:ascii="Arial" w:hAnsi="Arial" w:cs="Arial"/>
          <w:b/>
          <w:sz w:val="20"/>
          <w:szCs w:val="20"/>
        </w:rPr>
        <w:t>”</w:t>
      </w:r>
    </w:p>
    <w:p w:rsidR="00FB55E4" w:rsidRPr="00602A56" w:rsidRDefault="00FB55E4" w:rsidP="0049476B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:rsidR="00FB55E4" w:rsidRPr="00602A56" w:rsidRDefault="00FB55E4" w:rsidP="0049476B">
      <w:pPr>
        <w:spacing w:before="120" w:after="120"/>
        <w:rPr>
          <w:rFonts w:ascii="Arial" w:hAnsi="Arial" w:cs="Arial"/>
          <w:color w:val="000000"/>
          <w:sz w:val="20"/>
          <w:szCs w:val="20"/>
        </w:rPr>
      </w:pPr>
      <w:r w:rsidRPr="00602A56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:rsidR="00FB55E4" w:rsidRDefault="00FB55E4" w:rsidP="0049476B">
      <w:pPr>
        <w:spacing w:before="120" w:after="120"/>
        <w:rPr>
          <w:rFonts w:ascii="Arial" w:hAnsi="Arial" w:cs="Arial"/>
          <w:b/>
          <w:bCs/>
          <w:sz w:val="20"/>
          <w:szCs w:val="20"/>
        </w:rPr>
      </w:pPr>
    </w:p>
    <w:p w:rsidR="00FB55E4" w:rsidRDefault="00FB55E4" w:rsidP="0049476B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0315B2">
        <w:rPr>
          <w:rFonts w:ascii="Arial" w:hAnsi="Arial" w:cs="Arial"/>
          <w:sz w:val="20"/>
          <w:szCs w:val="20"/>
        </w:rPr>
        <w:t>OŚWIADCZENIE WYKONAWCY</w:t>
      </w:r>
    </w:p>
    <w:p w:rsidR="00FB55E4" w:rsidRDefault="00FB55E4" w:rsidP="0049476B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</w:p>
    <w:p w:rsidR="00FB55E4" w:rsidRDefault="00FB55E4" w:rsidP="0049476B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sz w:val="20"/>
          <w:szCs w:val="20"/>
        </w:rPr>
      </w:pPr>
    </w:p>
    <w:p w:rsidR="00FB55E4" w:rsidRDefault="00FB55E4" w:rsidP="0049476B">
      <w:pPr>
        <w:tabs>
          <w:tab w:val="left" w:pos="567"/>
          <w:tab w:val="left" w:pos="851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0315B2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>
        <w:rPr>
          <w:rFonts w:ascii="Arial" w:hAnsi="Arial" w:cs="Arial"/>
          <w:sz w:val="20"/>
          <w:szCs w:val="20"/>
        </w:rPr>
        <w:t xml:space="preserve">zamówienia </w:t>
      </w:r>
      <w:r w:rsidRPr="000315B2">
        <w:rPr>
          <w:rFonts w:ascii="Arial" w:hAnsi="Arial" w:cs="Arial"/>
          <w:sz w:val="20"/>
          <w:szCs w:val="20"/>
        </w:rPr>
        <w:t>odrębnego</w:t>
      </w:r>
      <w:r>
        <w:rPr>
          <w:rFonts w:ascii="Arial" w:hAnsi="Arial" w:cs="Arial"/>
          <w:sz w:val="20"/>
          <w:szCs w:val="20"/>
        </w:rPr>
        <w:t xml:space="preserve"> prowadzonego</w:t>
      </w:r>
      <w:r w:rsidRPr="000315B2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na podstawie przepisów wewnętrznych Poczty Polskiej S.A,</w:t>
      </w:r>
      <w:r w:rsidRPr="000315B2">
        <w:rPr>
          <w:rFonts w:ascii="Arial" w:hAnsi="Arial" w:cs="Arial"/>
          <w:sz w:val="20"/>
          <w:szCs w:val="20"/>
        </w:rPr>
        <w:t xml:space="preserve"> w trybie przetargu odrębnego nieograniczonego</w:t>
      </w:r>
      <w:r>
        <w:rPr>
          <w:rFonts w:ascii="Arial" w:hAnsi="Arial" w:cs="Arial"/>
          <w:sz w:val="20"/>
          <w:szCs w:val="20"/>
        </w:rPr>
        <w:t xml:space="preserve"> </w:t>
      </w:r>
      <w:r w:rsidRPr="000315B2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>: „</w:t>
      </w:r>
      <w:r w:rsidRPr="00FB55E4">
        <w:rPr>
          <w:rFonts w:ascii="Arial" w:hAnsi="Arial" w:cs="Arial"/>
          <w:b/>
          <w:sz w:val="20"/>
          <w:szCs w:val="20"/>
        </w:rPr>
        <w:t>Dostawa węgla kamiennego i podpałki do wybranych nieruchomości Poczty polskiej S.A. w województwie pomorskim i kujawsko-pomorskim</w:t>
      </w:r>
      <w:r>
        <w:rPr>
          <w:rFonts w:ascii="Arial" w:hAnsi="Arial" w:cs="Arial"/>
          <w:b/>
          <w:sz w:val="20"/>
          <w:szCs w:val="20"/>
        </w:rPr>
        <w:t>”</w:t>
      </w:r>
      <w:r w:rsidRPr="000315B2">
        <w:rPr>
          <w:rFonts w:ascii="Arial" w:hAnsi="Arial" w:cs="Arial"/>
          <w:sz w:val="20"/>
          <w:szCs w:val="20"/>
        </w:rPr>
        <w:t xml:space="preserve"> w zakresie podstaw wykluczenia z postępowania, o których</w:t>
      </w:r>
      <w:r>
        <w:rPr>
          <w:rFonts w:ascii="Arial" w:hAnsi="Arial" w:cs="Arial"/>
          <w:sz w:val="20"/>
          <w:szCs w:val="20"/>
        </w:rPr>
        <w:t xml:space="preserve"> </w:t>
      </w:r>
      <w:r w:rsidRPr="000315B2">
        <w:rPr>
          <w:rFonts w:ascii="Arial" w:hAnsi="Arial" w:cs="Arial"/>
          <w:sz w:val="20"/>
          <w:szCs w:val="20"/>
        </w:rPr>
        <w:t>mowa w art. 7 ust. 1 ustawy z dnia 13 kwietnia 2022 r. o szczególnych rozwiązaniach w zakresie</w:t>
      </w:r>
      <w:r>
        <w:rPr>
          <w:rFonts w:ascii="Arial" w:hAnsi="Arial" w:cs="Arial"/>
          <w:sz w:val="20"/>
          <w:szCs w:val="20"/>
        </w:rPr>
        <w:t xml:space="preserve"> </w:t>
      </w:r>
      <w:r w:rsidRPr="000315B2">
        <w:rPr>
          <w:rFonts w:ascii="Arial" w:hAnsi="Arial" w:cs="Arial"/>
          <w:sz w:val="20"/>
          <w:szCs w:val="20"/>
        </w:rPr>
        <w:t>przeciwdziałania wspieraniu agresji na Ukrainę oraz służących ochronie bezpieczeństwa narodowego</w:t>
      </w:r>
      <w:r>
        <w:rPr>
          <w:rFonts w:ascii="Arial" w:hAnsi="Arial" w:cs="Arial"/>
          <w:sz w:val="20"/>
          <w:szCs w:val="20"/>
        </w:rPr>
        <w:t xml:space="preserve"> </w:t>
      </w:r>
      <w:r w:rsidRPr="000315B2">
        <w:rPr>
          <w:rFonts w:ascii="Arial" w:hAnsi="Arial" w:cs="Arial"/>
          <w:sz w:val="20"/>
          <w:szCs w:val="20"/>
        </w:rPr>
        <w:t>(Dz. U. z 2022 r. poz. 835)</w:t>
      </w:r>
      <w:r>
        <w:rPr>
          <w:rFonts w:ascii="Arial" w:hAnsi="Arial" w:cs="Arial"/>
          <w:sz w:val="20"/>
          <w:szCs w:val="20"/>
        </w:rPr>
        <w:t xml:space="preserve"> zwanej dalej Ustawą.</w:t>
      </w:r>
    </w:p>
    <w:p w:rsidR="00FB55E4" w:rsidRDefault="00FB55E4" w:rsidP="0049476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B55E4" w:rsidRDefault="00FB55E4" w:rsidP="0049476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0315B2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0315B2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0315B2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0315B2">
        <w:rPr>
          <w:rFonts w:ascii="Arial" w:hAnsi="Arial" w:cs="Arial"/>
          <w:sz w:val="20"/>
          <w:szCs w:val="20"/>
        </w:rPr>
        <w:t>późn</w:t>
      </w:r>
      <w:proofErr w:type="spellEnd"/>
      <w:r w:rsidRPr="000315B2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0315B2">
        <w:rPr>
          <w:rFonts w:ascii="Arial" w:hAnsi="Arial" w:cs="Arial"/>
          <w:sz w:val="20"/>
          <w:szCs w:val="20"/>
        </w:rPr>
        <w:t>zm</w:t>
      </w:r>
      <w:proofErr w:type="spellEnd"/>
      <w:r w:rsidRPr="000315B2">
        <w:rPr>
          <w:rFonts w:ascii="Arial" w:hAnsi="Arial" w:cs="Arial"/>
          <w:sz w:val="20"/>
          <w:szCs w:val="20"/>
        </w:rPr>
        <w:t>) nie zostaną udostępnione podmiotowi wpisanemu na listę, o której mowa w art. 2 ust. 1 Ustawy</w:t>
      </w:r>
    </w:p>
    <w:p w:rsidR="00FB55E4" w:rsidRDefault="00FB55E4" w:rsidP="0049476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B55E4" w:rsidRDefault="00FB55E4" w:rsidP="0049476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B55E4" w:rsidRDefault="00FB55E4" w:rsidP="0049476B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:rsidR="00FB55E4" w:rsidRPr="00602A56" w:rsidRDefault="00FB55E4" w:rsidP="0049476B">
      <w:pPr>
        <w:pStyle w:val="NormalnyWeb"/>
        <w:spacing w:before="120" w:beforeAutospacing="0" w:after="120" w:afterAutospacing="0"/>
        <w:ind w:left="5397" w:firstLine="567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</w:t>
      </w:r>
    </w:p>
    <w:p w:rsidR="00FB55E4" w:rsidRPr="00602A56" w:rsidRDefault="00FB55E4" w:rsidP="0049476B">
      <w:pPr>
        <w:spacing w:before="120" w:after="120"/>
        <w:jc w:val="both"/>
        <w:rPr>
          <w:rFonts w:ascii="Arial" w:hAnsi="Arial" w:cs="Arial"/>
          <w:b/>
          <w:i/>
          <w:sz w:val="20"/>
          <w:szCs w:val="20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 xml:space="preserve">                </w:t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 xml:space="preserve">             </w:t>
      </w:r>
      <w:r w:rsidRPr="00602A56">
        <w:rPr>
          <w:rFonts w:ascii="Arial" w:hAnsi="Arial" w:cs="Arial"/>
          <w:i/>
          <w:iCs/>
          <w:sz w:val="16"/>
          <w:szCs w:val="16"/>
        </w:rPr>
        <w:t xml:space="preserve"> /podpis Wykonawcy/</w:t>
      </w:r>
    </w:p>
    <w:p w:rsidR="00FB55E4" w:rsidRPr="00602A56" w:rsidRDefault="00FB55E4" w:rsidP="0049476B">
      <w:pPr>
        <w:spacing w:before="120" w:after="120"/>
        <w:jc w:val="both"/>
        <w:rPr>
          <w:rFonts w:ascii="Arial" w:hAnsi="Arial" w:cs="Arial"/>
          <w:b/>
          <w:sz w:val="20"/>
          <w:szCs w:val="20"/>
        </w:rPr>
      </w:pPr>
    </w:p>
    <w:p w:rsidR="00FB55E4" w:rsidRDefault="00FB55E4" w:rsidP="0049476B">
      <w:pPr>
        <w:spacing w:before="120" w:after="120"/>
        <w:ind w:left="426"/>
        <w:jc w:val="both"/>
        <w:rPr>
          <w:rFonts w:ascii="Arial" w:hAnsi="Arial" w:cs="Arial"/>
          <w:sz w:val="16"/>
          <w:szCs w:val="16"/>
        </w:rPr>
      </w:pPr>
    </w:p>
    <w:p w:rsidR="00FB55E4" w:rsidRPr="00602A56" w:rsidRDefault="00FB55E4" w:rsidP="0049476B">
      <w:pPr>
        <w:spacing w:before="120" w:after="120"/>
        <w:ind w:left="426"/>
        <w:jc w:val="both"/>
        <w:rPr>
          <w:rFonts w:ascii="Arial" w:hAnsi="Arial" w:cs="Arial"/>
          <w:sz w:val="16"/>
          <w:szCs w:val="16"/>
        </w:rPr>
      </w:pPr>
    </w:p>
    <w:p w:rsidR="00FB55E4" w:rsidRPr="0049476B" w:rsidRDefault="00FB55E4" w:rsidP="0049476B">
      <w:pPr>
        <w:keepNext/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49476B">
        <w:rPr>
          <w:rFonts w:ascii="Arial" w:hAnsi="Arial" w:cs="Arial"/>
          <w:b/>
          <w:color w:val="FF0000"/>
          <w:sz w:val="20"/>
          <w:szCs w:val="20"/>
        </w:rPr>
        <w:t xml:space="preserve">Oświadczenie </w:t>
      </w:r>
      <w:r w:rsidRPr="0049476B">
        <w:rPr>
          <w:rFonts w:ascii="Arial" w:hAnsi="Arial" w:cs="Arial"/>
          <w:b/>
          <w:bCs/>
          <w:color w:val="FF0000"/>
          <w:sz w:val="20"/>
          <w:szCs w:val="20"/>
        </w:rPr>
        <w:t>musi być podpisane przez osobę/osoby uprawnioną(</w:t>
      </w:r>
      <w:proofErr w:type="spellStart"/>
      <w:r w:rsidRPr="0049476B">
        <w:rPr>
          <w:rFonts w:ascii="Arial" w:hAnsi="Arial" w:cs="Arial"/>
          <w:b/>
          <w:bCs/>
          <w:color w:val="FF0000"/>
          <w:sz w:val="20"/>
          <w:szCs w:val="20"/>
        </w:rPr>
        <w:t>ne</w:t>
      </w:r>
      <w:proofErr w:type="spellEnd"/>
      <w:r w:rsidRPr="0049476B">
        <w:rPr>
          <w:rFonts w:ascii="Arial" w:hAnsi="Arial" w:cs="Arial"/>
          <w:b/>
          <w:bCs/>
          <w:color w:val="FF0000"/>
          <w:sz w:val="20"/>
          <w:szCs w:val="20"/>
        </w:rPr>
        <w:t>) do reprezentowania Wykonawcy.</w:t>
      </w:r>
    </w:p>
    <w:p w:rsidR="00FB55E4" w:rsidRDefault="00FB55E4" w:rsidP="00FB55E4">
      <w:pPr>
        <w:jc w:val="center"/>
        <w:rPr>
          <w:i/>
          <w:iCs/>
          <w:sz w:val="20"/>
          <w:szCs w:val="20"/>
        </w:rPr>
      </w:pPr>
    </w:p>
    <w:p w:rsidR="00FB55E4" w:rsidRDefault="00FB55E4" w:rsidP="00FB55E4">
      <w:pPr>
        <w:jc w:val="center"/>
        <w:rPr>
          <w:i/>
          <w:iCs/>
          <w:sz w:val="20"/>
          <w:szCs w:val="20"/>
        </w:rPr>
      </w:pPr>
    </w:p>
    <w:p w:rsidR="00FB55E4" w:rsidRDefault="00FB55E4" w:rsidP="00FB55E4">
      <w:pPr>
        <w:jc w:val="center"/>
        <w:rPr>
          <w:i/>
          <w:iCs/>
          <w:sz w:val="20"/>
          <w:szCs w:val="20"/>
        </w:rPr>
      </w:pPr>
    </w:p>
    <w:p w:rsidR="00FB55E4" w:rsidRDefault="00FB55E4" w:rsidP="00FB55E4">
      <w:pPr>
        <w:jc w:val="center"/>
        <w:rPr>
          <w:i/>
          <w:iCs/>
          <w:sz w:val="20"/>
          <w:szCs w:val="20"/>
        </w:rPr>
      </w:pPr>
    </w:p>
    <w:p w:rsidR="00FB55E4" w:rsidRDefault="00FB55E4" w:rsidP="00FB55E4">
      <w:pPr>
        <w:jc w:val="center"/>
        <w:rPr>
          <w:i/>
          <w:iCs/>
          <w:sz w:val="20"/>
          <w:szCs w:val="20"/>
        </w:rPr>
      </w:pPr>
    </w:p>
    <w:p w:rsidR="00FB55E4" w:rsidRDefault="00FB55E4" w:rsidP="00FB55E4">
      <w:pPr>
        <w:jc w:val="center"/>
        <w:rPr>
          <w:i/>
          <w:iCs/>
          <w:sz w:val="20"/>
          <w:szCs w:val="20"/>
        </w:rPr>
      </w:pPr>
    </w:p>
    <w:p w:rsidR="00FB55E4" w:rsidRDefault="00FB55E4" w:rsidP="00FB55E4">
      <w:pPr>
        <w:jc w:val="center"/>
        <w:rPr>
          <w:i/>
          <w:iCs/>
          <w:sz w:val="20"/>
          <w:szCs w:val="20"/>
        </w:rPr>
      </w:pPr>
    </w:p>
    <w:p w:rsidR="00FB55E4" w:rsidRDefault="00FB55E4" w:rsidP="00FB55E4">
      <w:pPr>
        <w:jc w:val="center"/>
        <w:rPr>
          <w:i/>
          <w:iCs/>
          <w:sz w:val="20"/>
          <w:szCs w:val="20"/>
        </w:rPr>
      </w:pPr>
    </w:p>
    <w:p w:rsidR="00FB55E4" w:rsidRDefault="00FB55E4" w:rsidP="00FB55E4">
      <w:pPr>
        <w:jc w:val="center"/>
        <w:rPr>
          <w:i/>
          <w:iCs/>
          <w:sz w:val="20"/>
          <w:szCs w:val="20"/>
        </w:rPr>
      </w:pPr>
    </w:p>
    <w:p w:rsidR="00FB55E4" w:rsidRDefault="00FB55E4" w:rsidP="00FB55E4">
      <w:pPr>
        <w:jc w:val="center"/>
        <w:rPr>
          <w:i/>
          <w:iCs/>
          <w:sz w:val="20"/>
          <w:szCs w:val="20"/>
        </w:rPr>
      </w:pPr>
    </w:p>
    <w:p w:rsidR="00FB55E4" w:rsidRDefault="00FB55E4" w:rsidP="00FB55E4">
      <w:pPr>
        <w:jc w:val="center"/>
        <w:rPr>
          <w:i/>
          <w:iCs/>
          <w:sz w:val="20"/>
          <w:szCs w:val="20"/>
        </w:rPr>
      </w:pPr>
    </w:p>
    <w:p w:rsidR="00FB55E4" w:rsidRDefault="00FB55E4" w:rsidP="00FB55E4">
      <w:pPr>
        <w:jc w:val="center"/>
        <w:rPr>
          <w:i/>
          <w:iCs/>
          <w:sz w:val="20"/>
          <w:szCs w:val="20"/>
        </w:rPr>
      </w:pPr>
    </w:p>
    <w:p w:rsidR="00FB55E4" w:rsidRPr="00D8799E" w:rsidRDefault="00FB55E4" w:rsidP="00FB55E4">
      <w:p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:rsidR="00FB55E4" w:rsidRPr="007675C8" w:rsidRDefault="00FB55E4" w:rsidP="00FB55E4">
      <w:pPr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17B93" w:rsidRPr="006A3965" w:rsidRDefault="00717B93" w:rsidP="009A313E">
      <w:pPr>
        <w:keepNext/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</w:p>
    <w:sectPr w:rsidR="00717B93" w:rsidRPr="006A3965" w:rsidSect="005E16E5">
      <w:headerReference w:type="default" r:id="rId8"/>
      <w:pgSz w:w="11909" w:h="16838" w:code="9"/>
      <w:pgMar w:top="1077" w:right="851" w:bottom="709" w:left="1134" w:header="357" w:footer="6" w:gutter="0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5E4" w:rsidRDefault="00FB55E4">
      <w:r>
        <w:separator/>
      </w:r>
    </w:p>
  </w:endnote>
  <w:endnote w:type="continuationSeparator" w:id="0">
    <w:p w:rsidR="00FB55E4" w:rsidRDefault="00FB55E4">
      <w:r>
        <w:continuationSeparator/>
      </w:r>
    </w:p>
  </w:endnote>
  <w:endnote w:type="continuationNotice" w:id="1">
    <w:p w:rsidR="00FB55E4" w:rsidRDefault="00FB55E4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5E4" w:rsidRDefault="00FB55E4">
      <w:r>
        <w:separator/>
      </w:r>
    </w:p>
  </w:footnote>
  <w:footnote w:type="continuationSeparator" w:id="0">
    <w:p w:rsidR="00FB55E4" w:rsidRDefault="00FB55E4">
      <w:r>
        <w:continuationSeparator/>
      </w:r>
    </w:p>
  </w:footnote>
  <w:footnote w:type="continuationNotice" w:id="1">
    <w:p w:rsidR="00FB55E4" w:rsidRDefault="00FB55E4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5E4" w:rsidRDefault="00FB55E4" w:rsidP="007138AA">
    <w:pPr>
      <w:pStyle w:val="Nagwek"/>
      <w:rPr>
        <w:rFonts w:ascii="Arial" w:hAnsi="Arial" w:cs="Arial"/>
        <w:b/>
        <w:bCs/>
        <w:sz w:val="20"/>
        <w:szCs w:val="20"/>
      </w:rPr>
    </w:pPr>
  </w:p>
  <w:p w:rsidR="00FB55E4" w:rsidRPr="00E70F65" w:rsidRDefault="00FB55E4" w:rsidP="007138AA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C54C88">
      <w:rPr>
        <w:rFonts w:ascii="Arial" w:hAnsi="Arial" w:cs="Arial"/>
        <w:b/>
        <w:bCs/>
        <w:sz w:val="18"/>
        <w:szCs w:val="18"/>
      </w:rPr>
      <w:t xml:space="preserve">NR POSTĘPOWANIA: </w:t>
    </w:r>
    <w:r>
      <w:rPr>
        <w:rFonts w:ascii="Arial" w:hAnsi="Arial" w:cs="Arial"/>
        <w:b/>
        <w:bCs/>
        <w:sz w:val="18"/>
        <w:szCs w:val="18"/>
      </w:rPr>
      <w:t>CZ.26.710.2023.DTPN</w:t>
    </w:r>
  </w:p>
  <w:p w:rsidR="00FB55E4" w:rsidRPr="00C52F8C" w:rsidRDefault="00FB55E4">
    <w:pPr>
      <w:pStyle w:val="Nagwek"/>
    </w:pPr>
    <w:r>
      <w:tab/>
    </w:r>
    <w:r>
      <w:tab/>
    </w:r>
  </w:p>
  <w:p w:rsidR="00FB55E4" w:rsidRDefault="00FB55E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6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1">
    <w:nsid w:val="00000002"/>
    <w:multiLevelType w:val="multilevel"/>
    <w:tmpl w:val="F6CE03F4"/>
    <w:name w:val="WW8Num2"/>
    <w:lvl w:ilvl="0">
      <w:start w:val="1"/>
      <w:numFmt w:val="decimal"/>
      <w:lvlText w:val="%1."/>
      <w:lvlJc w:val="left"/>
      <w:pPr>
        <w:tabs>
          <w:tab w:val="num" w:pos="1065"/>
        </w:tabs>
      </w:pPr>
    </w:lvl>
    <w:lvl w:ilvl="1">
      <w:start w:val="1"/>
      <w:numFmt w:val="lowerLetter"/>
      <w:lvlText w:val="%2)"/>
      <w:lvlJc w:val="left"/>
      <w:pPr>
        <w:tabs>
          <w:tab w:val="num" w:pos="1785"/>
        </w:tabs>
      </w:pPr>
    </w:lvl>
    <w:lvl w:ilvl="2">
      <w:start w:val="1"/>
      <w:numFmt w:val="lowerRoman"/>
      <w:lvlText w:val="%3."/>
      <w:lvlJc w:val="right"/>
      <w:pPr>
        <w:tabs>
          <w:tab w:val="num" w:pos="2505"/>
        </w:tabs>
      </w:pPr>
    </w:lvl>
    <w:lvl w:ilvl="3">
      <w:start w:val="1"/>
      <w:numFmt w:val="decimal"/>
      <w:lvlText w:val="%4."/>
      <w:lvlJc w:val="left"/>
      <w:pPr>
        <w:tabs>
          <w:tab w:val="num" w:pos="3225"/>
        </w:tabs>
      </w:pPr>
    </w:lvl>
    <w:lvl w:ilvl="4">
      <w:start w:val="1"/>
      <w:numFmt w:val="lowerLetter"/>
      <w:lvlText w:val="%5."/>
      <w:lvlJc w:val="left"/>
      <w:pPr>
        <w:tabs>
          <w:tab w:val="num" w:pos="3945"/>
        </w:tabs>
      </w:pPr>
    </w:lvl>
    <w:lvl w:ilvl="5">
      <w:start w:val="1"/>
      <w:numFmt w:val="lowerRoman"/>
      <w:lvlText w:val="%6."/>
      <w:lvlJc w:val="right"/>
      <w:pPr>
        <w:tabs>
          <w:tab w:val="num" w:pos="4665"/>
        </w:tabs>
      </w:pPr>
    </w:lvl>
    <w:lvl w:ilvl="6">
      <w:start w:val="1"/>
      <w:numFmt w:val="decimal"/>
      <w:lvlText w:val="%7."/>
      <w:lvlJc w:val="left"/>
      <w:pPr>
        <w:tabs>
          <w:tab w:val="num" w:pos="5385"/>
        </w:tabs>
      </w:pPr>
    </w:lvl>
    <w:lvl w:ilvl="7">
      <w:start w:val="1"/>
      <w:numFmt w:val="lowerLetter"/>
      <w:lvlText w:val="%8."/>
      <w:lvlJc w:val="left"/>
      <w:pPr>
        <w:tabs>
          <w:tab w:val="num" w:pos="6105"/>
        </w:tabs>
      </w:pPr>
    </w:lvl>
    <w:lvl w:ilvl="8">
      <w:start w:val="1"/>
      <w:numFmt w:val="lowerRoman"/>
      <w:lvlText w:val="%9."/>
      <w:lvlJc w:val="right"/>
      <w:pPr>
        <w:tabs>
          <w:tab w:val="num" w:pos="6825"/>
        </w:tabs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6">
    <w:nsid w:val="00000007"/>
    <w:multiLevelType w:val="singleLevel"/>
    <w:tmpl w:val="00000007"/>
    <w:name w:val="WW8Num7"/>
    <w:lvl w:ilvl="0">
      <w:start w:val="16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 w:cs="Times New Roman"/>
      </w:rPr>
    </w:lvl>
  </w:abstractNum>
  <w:abstractNum w:abstractNumId="7">
    <w:nsid w:val="00000009"/>
    <w:multiLevelType w:val="singleLevel"/>
    <w:tmpl w:val="945C1EFC"/>
    <w:name w:val="WW8Num8"/>
    <w:lvl w:ilvl="0">
      <w:start w:val="1"/>
      <w:numFmt w:val="lowerLetter"/>
      <w:lvlText w:val="%1)"/>
      <w:lvlJc w:val="right"/>
      <w:pPr>
        <w:tabs>
          <w:tab w:val="num" w:pos="540"/>
        </w:tabs>
        <w:ind w:left="540" w:hanging="180"/>
      </w:pPr>
      <w:rPr>
        <w:rFonts w:cs="Times New Roman" w:hint="default"/>
        <w:sz w:val="20"/>
        <w:szCs w:val="20"/>
      </w:rPr>
    </w:lvl>
  </w:abstractNum>
  <w:abstractNum w:abstractNumId="8">
    <w:nsid w:val="0000000A"/>
    <w:multiLevelType w:val="multilevel"/>
    <w:tmpl w:val="F336F8C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cs="Times New Roman" w:hint="default"/>
      </w:rPr>
    </w:lvl>
  </w:abstractNum>
  <w:abstractNum w:abstractNumId="9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decimal"/>
      <w:lvlText w:val=".%1.%2"/>
      <w:lvlJc w:val="left"/>
      <w:pPr>
        <w:tabs>
          <w:tab w:val="num" w:pos="792"/>
        </w:tabs>
        <w:ind w:left="792" w:hanging="432"/>
      </w:pPr>
      <w:rPr>
        <w:rFonts w:cs="Times New Roman" w:hint="default"/>
        <w:color w:val="auto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9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2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162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180"/>
        </w:tabs>
        <w:ind w:left="1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25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180"/>
        </w:tabs>
        <w:ind w:left="2700" w:hanging="180"/>
      </w:pPr>
      <w:rPr>
        <w:rFonts w:cs="Times New Roman"/>
      </w:rPr>
    </w:lvl>
  </w:abstractNum>
  <w:abstractNum w:abstractNumId="11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9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502" w:hanging="360"/>
      </w:pPr>
      <w:rPr>
        <w:rFonts w:cs="Times New Roman"/>
        <w:strike w:val="0"/>
        <w:dstrike w:val="0"/>
        <w:color w:val="auto"/>
        <w:u w:val="no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162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180"/>
        </w:tabs>
        <w:ind w:left="1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2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25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180"/>
        </w:tabs>
        <w:ind w:left="2700" w:hanging="180"/>
      </w:pPr>
      <w:rPr>
        <w:rFonts w:cs="Times New Roman"/>
      </w:rPr>
    </w:lvl>
  </w:abstractNum>
  <w:abstractNum w:abstractNumId="12">
    <w:nsid w:val="0000000F"/>
    <w:multiLevelType w:val="multi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4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2"/>
      <w:numFmt w:val="lowerLetter"/>
      <w:lvlText w:val="%3."/>
      <w:lvlJc w:val="left"/>
      <w:pPr>
        <w:tabs>
          <w:tab w:val="num" w:pos="2688"/>
        </w:tabs>
        <w:ind w:left="2688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624"/>
        </w:tabs>
        <w:ind w:left="624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00000017"/>
    <w:multiLevelType w:val="multilevel"/>
    <w:tmpl w:val="00000017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86" w:hanging="360"/>
      </w:pPr>
      <w:rPr>
        <w:rFonts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12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  <w:rPr>
        <w:rFonts w:cs="Times New Roman"/>
      </w:rPr>
    </w:lvl>
  </w:abstractNum>
  <w:abstractNum w:abstractNumId="15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576"/>
        </w:tabs>
        <w:ind w:left="576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00000019"/>
    <w:multiLevelType w:val="multilevel"/>
    <w:tmpl w:val="00000019"/>
    <w:name w:val="WW8Num26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4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>
      <w:start w:val="2"/>
      <w:numFmt w:val="lowerLetter"/>
      <w:lvlText w:val="%3.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 w:hint="default"/>
      </w:rPr>
    </w:lvl>
  </w:abstractNum>
  <w:abstractNum w:abstractNumId="17">
    <w:nsid w:val="0000001B"/>
    <w:multiLevelType w:val="multi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Times New Roman"/>
      </w:rPr>
    </w:lvl>
    <w:lvl w:ilvl="1">
      <w:start w:val="1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000001C"/>
    <w:multiLevelType w:val="multi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9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502" w:hanging="360"/>
      </w:pPr>
      <w:rPr>
        <w:rFonts w:cs="Times New Roman" w:hint="default"/>
        <w:strike w:val="0"/>
        <w:dstrike w:val="0"/>
        <w:color w:val="auto"/>
        <w:u w:val="none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162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180"/>
        </w:tabs>
        <w:ind w:left="18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180"/>
        </w:tabs>
        <w:ind w:left="2700" w:hanging="180"/>
      </w:pPr>
      <w:rPr>
        <w:rFonts w:cs="Times New Roman" w:hint="default"/>
      </w:rPr>
    </w:lvl>
  </w:abstractNum>
  <w:abstractNum w:abstractNumId="19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21">
    <w:nsid w:val="03AF75B4"/>
    <w:multiLevelType w:val="hybridMultilevel"/>
    <w:tmpl w:val="9C8A0818"/>
    <w:lvl w:ilvl="0" w:tplc="FCFE2D9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strike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048F2496"/>
    <w:multiLevelType w:val="hybridMultilevel"/>
    <w:tmpl w:val="B2C84036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>
    <w:nsid w:val="0A9E6F72"/>
    <w:multiLevelType w:val="hybridMultilevel"/>
    <w:tmpl w:val="550C21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25">
    <w:nsid w:val="0EFF72B1"/>
    <w:multiLevelType w:val="multilevel"/>
    <w:tmpl w:val="23DABC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>
    <w:nsid w:val="18AD5632"/>
    <w:multiLevelType w:val="hybridMultilevel"/>
    <w:tmpl w:val="1C36AF3C"/>
    <w:lvl w:ilvl="0" w:tplc="0415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1A683FD5"/>
    <w:multiLevelType w:val="hybridMultilevel"/>
    <w:tmpl w:val="B5643528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0"/>
      </w:pPr>
    </w:lvl>
    <w:lvl w:ilvl="1" w:tplc="FD9AA474">
      <w:start w:val="1"/>
      <w:numFmt w:val="lowerLetter"/>
      <w:lvlText w:val="%2)"/>
      <w:lvlJc w:val="left"/>
      <w:pPr>
        <w:tabs>
          <w:tab w:val="num" w:pos="1443"/>
        </w:tabs>
        <w:ind w:left="144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9">
    <w:nsid w:val="207305D4"/>
    <w:multiLevelType w:val="hybridMultilevel"/>
    <w:tmpl w:val="3A0E7F50"/>
    <w:lvl w:ilvl="0" w:tplc="1FC40D36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21AB62AF"/>
    <w:multiLevelType w:val="hybridMultilevel"/>
    <w:tmpl w:val="0F4E9020"/>
    <w:lvl w:ilvl="0" w:tplc="A55A04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>
    <w:nsid w:val="25EA35A8"/>
    <w:multiLevelType w:val="multilevel"/>
    <w:tmpl w:val="FFCE2C0C"/>
    <w:lvl w:ilvl="0">
      <w:start w:val="1"/>
      <w:numFmt w:val="decimal"/>
      <w:lvlText w:val="%1)"/>
      <w:lvlJc w:val="left"/>
      <w:pPr>
        <w:ind w:left="375" w:hanging="375"/>
      </w:pPr>
      <w:rPr>
        <w:rFonts w:ascii="Arial" w:eastAsia="Times New Roman" w:hAnsi="Arial" w:cs="Arial"/>
      </w:rPr>
    </w:lvl>
    <w:lvl w:ilvl="1">
      <w:start w:val="17"/>
      <w:numFmt w:val="decimal"/>
      <w:lvlText w:val="%2.1.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2">
    <w:nsid w:val="287B27E8"/>
    <w:multiLevelType w:val="hybridMultilevel"/>
    <w:tmpl w:val="31747F6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207"/>
        </w:tabs>
        <w:ind w:left="207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4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35">
    <w:nsid w:val="2D037E34"/>
    <w:multiLevelType w:val="multilevel"/>
    <w:tmpl w:val="49E07260"/>
    <w:lvl w:ilvl="0">
      <w:start w:val="5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633"/>
        </w:tabs>
        <w:ind w:left="633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6">
    <w:nsid w:val="2EDC7B7B"/>
    <w:multiLevelType w:val="multilevel"/>
    <w:tmpl w:val="8A1E0F8C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6"/>
      <w:numFmt w:val="decimal"/>
      <w:lvlText w:val="%2.1.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7">
    <w:nsid w:val="2EF81E00"/>
    <w:multiLevelType w:val="hybridMultilevel"/>
    <w:tmpl w:val="047455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2F4F1E90"/>
    <w:multiLevelType w:val="hybridMultilevel"/>
    <w:tmpl w:val="F0404A8C"/>
    <w:lvl w:ilvl="0" w:tplc="377CFE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F5BE3B6E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2F615E4D"/>
    <w:multiLevelType w:val="hybridMultilevel"/>
    <w:tmpl w:val="0AA4868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30CA6E2C"/>
    <w:multiLevelType w:val="hybridMultilevel"/>
    <w:tmpl w:val="67ACC5CC"/>
    <w:lvl w:ilvl="0" w:tplc="3BF803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2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3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4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45">
    <w:nsid w:val="36E818F6"/>
    <w:multiLevelType w:val="multilevel"/>
    <w:tmpl w:val="230C00E0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8"/>
      <w:numFmt w:val="decimal"/>
      <w:lvlText w:val="%2.1.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6">
    <w:nsid w:val="38777B00"/>
    <w:multiLevelType w:val="multilevel"/>
    <w:tmpl w:val="EC96ED0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0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0"/>
      </w:rPr>
    </w:lvl>
  </w:abstractNum>
  <w:abstractNum w:abstractNumId="47">
    <w:nsid w:val="38F014AB"/>
    <w:multiLevelType w:val="hybridMultilevel"/>
    <w:tmpl w:val="69FED008"/>
    <w:lvl w:ilvl="0" w:tplc="FD9AA4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3D813B77"/>
    <w:multiLevelType w:val="hybridMultilevel"/>
    <w:tmpl w:val="06F40C7A"/>
    <w:lvl w:ilvl="0" w:tplc="20EE99B8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9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50">
    <w:nsid w:val="47CA5754"/>
    <w:multiLevelType w:val="multilevel"/>
    <w:tmpl w:val="EEEC7D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51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2">
    <w:nsid w:val="49DD5590"/>
    <w:multiLevelType w:val="hybridMultilevel"/>
    <w:tmpl w:val="7128AD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4C6A550C"/>
    <w:multiLevelType w:val="hybridMultilevel"/>
    <w:tmpl w:val="D908A22C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>
    <w:nsid w:val="4DC41EB7"/>
    <w:multiLevelType w:val="multilevel"/>
    <w:tmpl w:val="C1F2EF14"/>
    <w:lvl w:ilvl="0">
      <w:start w:val="1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%2.1.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55">
    <w:nsid w:val="501A3DB9"/>
    <w:multiLevelType w:val="multilevel"/>
    <w:tmpl w:val="47A60250"/>
    <w:lvl w:ilvl="0">
      <w:start w:val="1"/>
      <w:numFmt w:val="decimal"/>
      <w:pStyle w:val="Klasa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6">
    <w:nsid w:val="54741ADB"/>
    <w:multiLevelType w:val="multilevel"/>
    <w:tmpl w:val="9C16A502"/>
    <w:name w:val="WW8Num22"/>
    <w:lvl w:ilvl="0">
      <w:start w:val="1"/>
      <w:numFmt w:val="decimal"/>
      <w:lvlText w:val="%1."/>
      <w:lvlJc w:val="left"/>
      <w:pPr>
        <w:tabs>
          <w:tab w:val="num" w:pos="1065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5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0" w:firstLine="0"/>
      </w:pPr>
      <w:rPr>
        <w:rFonts w:hint="default"/>
      </w:rPr>
    </w:lvl>
  </w:abstractNum>
  <w:abstractNum w:abstractNumId="57">
    <w:nsid w:val="548E1128"/>
    <w:multiLevelType w:val="multilevel"/>
    <w:tmpl w:val="7A2434CA"/>
    <w:name w:val="WW8Num1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180"/>
        </w:tabs>
        <w:ind w:left="9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126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1620" w:hanging="36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180"/>
        </w:tabs>
        <w:ind w:left="180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216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252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180"/>
        </w:tabs>
        <w:ind w:left="2700" w:hanging="180"/>
      </w:pPr>
      <w:rPr>
        <w:rFonts w:cs="Times New Roman" w:hint="default"/>
      </w:rPr>
    </w:lvl>
  </w:abstractNum>
  <w:abstractNum w:abstractNumId="58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59">
    <w:nsid w:val="560D66B3"/>
    <w:multiLevelType w:val="hybridMultilevel"/>
    <w:tmpl w:val="725E1C1E"/>
    <w:name w:val="WW8Num92"/>
    <w:lvl w:ilvl="0" w:tplc="FFC0306C">
      <w:start w:val="1"/>
      <w:numFmt w:val="bullet"/>
      <w:lvlText w:val=""/>
      <w:lvlJc w:val="left"/>
      <w:pPr>
        <w:tabs>
          <w:tab w:val="num" w:pos="992"/>
        </w:tabs>
        <w:ind w:left="878" w:hanging="17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0">
    <w:nsid w:val="59ED2D9F"/>
    <w:multiLevelType w:val="hybridMultilevel"/>
    <w:tmpl w:val="B2D2CB9C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61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2">
    <w:nsid w:val="5BF22129"/>
    <w:multiLevelType w:val="hybridMultilevel"/>
    <w:tmpl w:val="988A937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3">
    <w:nsid w:val="5E4961E3"/>
    <w:multiLevelType w:val="hybridMultilevel"/>
    <w:tmpl w:val="06D6C496"/>
    <w:lvl w:ilvl="0" w:tplc="7E04C1A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5F882E39"/>
    <w:multiLevelType w:val="hybridMultilevel"/>
    <w:tmpl w:val="ACAE239A"/>
    <w:lvl w:ilvl="0" w:tplc="3E10388C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5FB55D44"/>
    <w:multiLevelType w:val="hybridMultilevel"/>
    <w:tmpl w:val="A574BBBE"/>
    <w:lvl w:ilvl="0" w:tplc="8FB69C7C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62B6322D"/>
    <w:multiLevelType w:val="hybridMultilevel"/>
    <w:tmpl w:val="4382277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45135A1"/>
    <w:multiLevelType w:val="multilevel"/>
    <w:tmpl w:val="34364F2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8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9">
    <w:nsid w:val="6EA62091"/>
    <w:multiLevelType w:val="hybridMultilevel"/>
    <w:tmpl w:val="2EFE4F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6F026850"/>
    <w:multiLevelType w:val="hybridMultilevel"/>
    <w:tmpl w:val="A5AAF1B2"/>
    <w:lvl w:ilvl="0" w:tplc="CA246C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6E58984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7D43552">
      <w:start w:val="2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4F12120"/>
    <w:multiLevelType w:val="hybridMultilevel"/>
    <w:tmpl w:val="9A2CF570"/>
    <w:lvl w:ilvl="0" w:tplc="04150017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45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61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72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73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74">
    <w:nsid w:val="7FCE48F3"/>
    <w:multiLevelType w:val="hybridMultilevel"/>
    <w:tmpl w:val="8124C42E"/>
    <w:lvl w:ilvl="0" w:tplc="A5E242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79BC8CC4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5C102778">
      <w:start w:val="1"/>
      <w:numFmt w:val="decimal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 w:hint="default"/>
      </w:rPr>
    </w:lvl>
    <w:lvl w:ilvl="3" w:tplc="F03CD30C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3"/>
  </w:num>
  <w:num w:numId="2">
    <w:abstractNumId w:val="72"/>
  </w:num>
  <w:num w:numId="3">
    <w:abstractNumId w:val="68"/>
  </w:num>
  <w:num w:numId="4">
    <w:abstractNumId w:val="58"/>
  </w:num>
  <w:num w:numId="5">
    <w:abstractNumId w:val="24"/>
  </w:num>
  <w:num w:numId="6">
    <w:abstractNumId w:val="51"/>
    <w:lvlOverride w:ilvl="0">
      <w:startOverride w:val="1"/>
    </w:lvlOverride>
  </w:num>
  <w:num w:numId="7">
    <w:abstractNumId w:val="44"/>
  </w:num>
  <w:num w:numId="8">
    <w:abstractNumId w:val="34"/>
  </w:num>
  <w:num w:numId="9">
    <w:abstractNumId w:val="50"/>
  </w:num>
  <w:num w:numId="10">
    <w:abstractNumId w:val="43"/>
  </w:num>
  <w:num w:numId="11">
    <w:abstractNumId w:val="71"/>
  </w:num>
  <w:num w:numId="12">
    <w:abstractNumId w:val="42"/>
  </w:num>
  <w:num w:numId="13">
    <w:abstractNumId w:val="41"/>
  </w:num>
  <w:num w:numId="14">
    <w:abstractNumId w:val="45"/>
  </w:num>
  <w:num w:numId="15">
    <w:abstractNumId w:val="31"/>
  </w:num>
  <w:num w:numId="16">
    <w:abstractNumId w:val="49"/>
  </w:num>
  <w:num w:numId="17">
    <w:abstractNumId w:val="36"/>
  </w:num>
  <w:num w:numId="18">
    <w:abstractNumId w:val="37"/>
  </w:num>
  <w:num w:numId="19">
    <w:abstractNumId w:val="61"/>
  </w:num>
  <w:num w:numId="20">
    <w:abstractNumId w:val="67"/>
  </w:num>
  <w:num w:numId="2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5"/>
  </w:num>
  <w:num w:numId="23">
    <w:abstractNumId w:val="54"/>
  </w:num>
  <w:num w:numId="24">
    <w:abstractNumId w:val="55"/>
  </w:num>
  <w:num w:numId="25">
    <w:abstractNumId w:val="65"/>
  </w:num>
  <w:num w:numId="26">
    <w:abstractNumId w:val="26"/>
  </w:num>
  <w:num w:numId="27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</w:num>
  <w:num w:numId="29">
    <w:abstractNumId w:val="46"/>
  </w:num>
  <w:num w:numId="30">
    <w:abstractNumId w:val="38"/>
  </w:num>
  <w:num w:numId="31">
    <w:abstractNumId w:val="27"/>
  </w:num>
  <w:num w:numId="32">
    <w:abstractNumId w:val="70"/>
  </w:num>
  <w:num w:numId="33">
    <w:abstractNumId w:val="74"/>
  </w:num>
  <w:num w:numId="34">
    <w:abstractNumId w:val="40"/>
  </w:num>
  <w:num w:numId="35">
    <w:abstractNumId w:val="48"/>
  </w:num>
  <w:num w:numId="36">
    <w:abstractNumId w:val="39"/>
  </w:num>
  <w:num w:numId="37">
    <w:abstractNumId w:val="32"/>
  </w:num>
  <w:num w:numId="38">
    <w:abstractNumId w:val="62"/>
  </w:num>
  <w:num w:numId="39">
    <w:abstractNumId w:val="60"/>
  </w:num>
  <w:num w:numId="40">
    <w:abstractNumId w:val="21"/>
  </w:num>
  <w:num w:numId="41">
    <w:abstractNumId w:val="22"/>
  </w:num>
  <w:num w:numId="42">
    <w:abstractNumId w:val="63"/>
  </w:num>
  <w:num w:numId="43">
    <w:abstractNumId w:val="28"/>
  </w:num>
  <w:num w:numId="44">
    <w:abstractNumId w:val="30"/>
  </w:num>
  <w:num w:numId="45">
    <w:abstractNumId w:val="47"/>
  </w:num>
  <w:num w:numId="46">
    <w:abstractNumId w:val="52"/>
  </w:num>
  <w:num w:numId="47">
    <w:abstractNumId w:val="66"/>
  </w:num>
  <w:num w:numId="48">
    <w:abstractNumId w:val="64"/>
  </w:num>
  <w:num w:numId="49">
    <w:abstractNumId w:val="69"/>
  </w:num>
  <w:num w:numId="50">
    <w:abstractNumId w:val="29"/>
  </w:num>
  <w:num w:numId="51">
    <w:abstractNumId w:val="23"/>
  </w:num>
  <w:num w:numId="5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300033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567AE8"/>
    <w:rsid w:val="0000125D"/>
    <w:rsid w:val="0000712F"/>
    <w:rsid w:val="000100BA"/>
    <w:rsid w:val="00011572"/>
    <w:rsid w:val="00015D31"/>
    <w:rsid w:val="000164DB"/>
    <w:rsid w:val="000173C0"/>
    <w:rsid w:val="000174E3"/>
    <w:rsid w:val="000208B2"/>
    <w:rsid w:val="000217E0"/>
    <w:rsid w:val="0002432C"/>
    <w:rsid w:val="000246ED"/>
    <w:rsid w:val="000259F7"/>
    <w:rsid w:val="00032A85"/>
    <w:rsid w:val="000331BF"/>
    <w:rsid w:val="00034705"/>
    <w:rsid w:val="00035BAC"/>
    <w:rsid w:val="0003628F"/>
    <w:rsid w:val="00041DB5"/>
    <w:rsid w:val="00043896"/>
    <w:rsid w:val="00044C9A"/>
    <w:rsid w:val="00047E63"/>
    <w:rsid w:val="00047F71"/>
    <w:rsid w:val="000537B3"/>
    <w:rsid w:val="000546C4"/>
    <w:rsid w:val="00055F85"/>
    <w:rsid w:val="0005697F"/>
    <w:rsid w:val="0005712E"/>
    <w:rsid w:val="0006202A"/>
    <w:rsid w:val="00062EED"/>
    <w:rsid w:val="000643E4"/>
    <w:rsid w:val="00064418"/>
    <w:rsid w:val="00064881"/>
    <w:rsid w:val="00067474"/>
    <w:rsid w:val="0006777E"/>
    <w:rsid w:val="000712F8"/>
    <w:rsid w:val="00071665"/>
    <w:rsid w:val="00076601"/>
    <w:rsid w:val="00077EFC"/>
    <w:rsid w:val="00081303"/>
    <w:rsid w:val="000826D9"/>
    <w:rsid w:val="000829FD"/>
    <w:rsid w:val="0008312F"/>
    <w:rsid w:val="000835F9"/>
    <w:rsid w:val="00084D89"/>
    <w:rsid w:val="000850FF"/>
    <w:rsid w:val="00086A07"/>
    <w:rsid w:val="000879E3"/>
    <w:rsid w:val="00090FAF"/>
    <w:rsid w:val="000917A1"/>
    <w:rsid w:val="00097042"/>
    <w:rsid w:val="0009720D"/>
    <w:rsid w:val="000979AF"/>
    <w:rsid w:val="000A1D12"/>
    <w:rsid w:val="000A3684"/>
    <w:rsid w:val="000A3D57"/>
    <w:rsid w:val="000A6860"/>
    <w:rsid w:val="000B3097"/>
    <w:rsid w:val="000B5D43"/>
    <w:rsid w:val="000B6686"/>
    <w:rsid w:val="000C2486"/>
    <w:rsid w:val="000C27E8"/>
    <w:rsid w:val="000C2C00"/>
    <w:rsid w:val="000C2FBB"/>
    <w:rsid w:val="000C65A2"/>
    <w:rsid w:val="000D058E"/>
    <w:rsid w:val="000D148F"/>
    <w:rsid w:val="000D3B20"/>
    <w:rsid w:val="000D42BA"/>
    <w:rsid w:val="000D4710"/>
    <w:rsid w:val="000D510C"/>
    <w:rsid w:val="000D5E23"/>
    <w:rsid w:val="000D7385"/>
    <w:rsid w:val="000E51F5"/>
    <w:rsid w:val="000F12A5"/>
    <w:rsid w:val="000F57E8"/>
    <w:rsid w:val="000F698E"/>
    <w:rsid w:val="00100C02"/>
    <w:rsid w:val="00100D35"/>
    <w:rsid w:val="0010425D"/>
    <w:rsid w:val="00106E1B"/>
    <w:rsid w:val="0010704D"/>
    <w:rsid w:val="00112085"/>
    <w:rsid w:val="001139CB"/>
    <w:rsid w:val="001153DB"/>
    <w:rsid w:val="00116555"/>
    <w:rsid w:val="00116576"/>
    <w:rsid w:val="00120A9F"/>
    <w:rsid w:val="00122B42"/>
    <w:rsid w:val="001308C9"/>
    <w:rsid w:val="0013215C"/>
    <w:rsid w:val="0013292F"/>
    <w:rsid w:val="00133ADC"/>
    <w:rsid w:val="00134662"/>
    <w:rsid w:val="00134DD7"/>
    <w:rsid w:val="00137D18"/>
    <w:rsid w:val="00141611"/>
    <w:rsid w:val="00141E30"/>
    <w:rsid w:val="001431FA"/>
    <w:rsid w:val="001470B7"/>
    <w:rsid w:val="00150B3A"/>
    <w:rsid w:val="00153DF6"/>
    <w:rsid w:val="001543AC"/>
    <w:rsid w:val="001544A6"/>
    <w:rsid w:val="00155F4A"/>
    <w:rsid w:val="00162DC2"/>
    <w:rsid w:val="00163C73"/>
    <w:rsid w:val="001641AE"/>
    <w:rsid w:val="001661E6"/>
    <w:rsid w:val="0016742C"/>
    <w:rsid w:val="00167FDF"/>
    <w:rsid w:val="00170FB2"/>
    <w:rsid w:val="001773CB"/>
    <w:rsid w:val="0018326A"/>
    <w:rsid w:val="0018546D"/>
    <w:rsid w:val="00190458"/>
    <w:rsid w:val="001936E7"/>
    <w:rsid w:val="00193F1B"/>
    <w:rsid w:val="00194201"/>
    <w:rsid w:val="00194306"/>
    <w:rsid w:val="00196387"/>
    <w:rsid w:val="0019709E"/>
    <w:rsid w:val="001A6211"/>
    <w:rsid w:val="001B1E44"/>
    <w:rsid w:val="001B4267"/>
    <w:rsid w:val="001B5145"/>
    <w:rsid w:val="001B7A9D"/>
    <w:rsid w:val="001C0207"/>
    <w:rsid w:val="001C02E2"/>
    <w:rsid w:val="001C0851"/>
    <w:rsid w:val="001C4D1B"/>
    <w:rsid w:val="001C72CF"/>
    <w:rsid w:val="001D1974"/>
    <w:rsid w:val="001D2EBB"/>
    <w:rsid w:val="001D3979"/>
    <w:rsid w:val="001E0F20"/>
    <w:rsid w:val="001E18DB"/>
    <w:rsid w:val="001E1CB6"/>
    <w:rsid w:val="001E20C5"/>
    <w:rsid w:val="001E20ED"/>
    <w:rsid w:val="001E2722"/>
    <w:rsid w:val="001E3B11"/>
    <w:rsid w:val="001E5E9C"/>
    <w:rsid w:val="001E6DD9"/>
    <w:rsid w:val="001E7037"/>
    <w:rsid w:val="001E79FA"/>
    <w:rsid w:val="001F089B"/>
    <w:rsid w:val="001F11E6"/>
    <w:rsid w:val="001F12F6"/>
    <w:rsid w:val="001F1382"/>
    <w:rsid w:val="001F200F"/>
    <w:rsid w:val="001F412D"/>
    <w:rsid w:val="001F4D44"/>
    <w:rsid w:val="001F5340"/>
    <w:rsid w:val="001F7003"/>
    <w:rsid w:val="002017F4"/>
    <w:rsid w:val="00201ABB"/>
    <w:rsid w:val="00201AED"/>
    <w:rsid w:val="00203CFB"/>
    <w:rsid w:val="00204365"/>
    <w:rsid w:val="00204970"/>
    <w:rsid w:val="00205D9E"/>
    <w:rsid w:val="00207B49"/>
    <w:rsid w:val="00207E1B"/>
    <w:rsid w:val="00212252"/>
    <w:rsid w:val="00212C20"/>
    <w:rsid w:val="002132F0"/>
    <w:rsid w:val="00215FBF"/>
    <w:rsid w:val="00222E63"/>
    <w:rsid w:val="00223EB6"/>
    <w:rsid w:val="00227DDC"/>
    <w:rsid w:val="00231602"/>
    <w:rsid w:val="00232378"/>
    <w:rsid w:val="0023244F"/>
    <w:rsid w:val="00243A82"/>
    <w:rsid w:val="00243D20"/>
    <w:rsid w:val="00247CC9"/>
    <w:rsid w:val="00250279"/>
    <w:rsid w:val="00251B73"/>
    <w:rsid w:val="00256154"/>
    <w:rsid w:val="002562B8"/>
    <w:rsid w:val="002607DD"/>
    <w:rsid w:val="00261EA2"/>
    <w:rsid w:val="00263B34"/>
    <w:rsid w:val="00276C55"/>
    <w:rsid w:val="00280C04"/>
    <w:rsid w:val="00283412"/>
    <w:rsid w:val="0028450E"/>
    <w:rsid w:val="002854E5"/>
    <w:rsid w:val="0028691D"/>
    <w:rsid w:val="00291DAA"/>
    <w:rsid w:val="00294413"/>
    <w:rsid w:val="002A1D67"/>
    <w:rsid w:val="002A2135"/>
    <w:rsid w:val="002A295D"/>
    <w:rsid w:val="002A760C"/>
    <w:rsid w:val="002A790D"/>
    <w:rsid w:val="002B03E3"/>
    <w:rsid w:val="002B13DB"/>
    <w:rsid w:val="002B3556"/>
    <w:rsid w:val="002B3621"/>
    <w:rsid w:val="002B4544"/>
    <w:rsid w:val="002B4737"/>
    <w:rsid w:val="002B543C"/>
    <w:rsid w:val="002C68FC"/>
    <w:rsid w:val="002C7FBC"/>
    <w:rsid w:val="002D1E57"/>
    <w:rsid w:val="002D2BEA"/>
    <w:rsid w:val="002D37BD"/>
    <w:rsid w:val="002D3A1B"/>
    <w:rsid w:val="002D50B4"/>
    <w:rsid w:val="002D50E6"/>
    <w:rsid w:val="002D5FD4"/>
    <w:rsid w:val="002D6FFE"/>
    <w:rsid w:val="002E2A9F"/>
    <w:rsid w:val="002E466C"/>
    <w:rsid w:val="002E592D"/>
    <w:rsid w:val="002E5FDF"/>
    <w:rsid w:val="002E6D97"/>
    <w:rsid w:val="002F1115"/>
    <w:rsid w:val="0030074C"/>
    <w:rsid w:val="00301014"/>
    <w:rsid w:val="00301B8E"/>
    <w:rsid w:val="00302C29"/>
    <w:rsid w:val="0030445B"/>
    <w:rsid w:val="00305F37"/>
    <w:rsid w:val="003064D1"/>
    <w:rsid w:val="00306F01"/>
    <w:rsid w:val="00312F69"/>
    <w:rsid w:val="00312F6F"/>
    <w:rsid w:val="003138E7"/>
    <w:rsid w:val="003144F3"/>
    <w:rsid w:val="00314E0C"/>
    <w:rsid w:val="00317BE4"/>
    <w:rsid w:val="00321BB5"/>
    <w:rsid w:val="003248D4"/>
    <w:rsid w:val="003276C9"/>
    <w:rsid w:val="0032792D"/>
    <w:rsid w:val="00327B09"/>
    <w:rsid w:val="00330213"/>
    <w:rsid w:val="00330321"/>
    <w:rsid w:val="00331118"/>
    <w:rsid w:val="00334927"/>
    <w:rsid w:val="0034090B"/>
    <w:rsid w:val="003413FE"/>
    <w:rsid w:val="00343E9B"/>
    <w:rsid w:val="00344F7E"/>
    <w:rsid w:val="00346F2F"/>
    <w:rsid w:val="0035004C"/>
    <w:rsid w:val="0035216A"/>
    <w:rsid w:val="003533C7"/>
    <w:rsid w:val="0035424A"/>
    <w:rsid w:val="003543F8"/>
    <w:rsid w:val="00354BC8"/>
    <w:rsid w:val="00355017"/>
    <w:rsid w:val="00356C56"/>
    <w:rsid w:val="00357819"/>
    <w:rsid w:val="00362586"/>
    <w:rsid w:val="00364482"/>
    <w:rsid w:val="0036603A"/>
    <w:rsid w:val="003664CB"/>
    <w:rsid w:val="00366FA6"/>
    <w:rsid w:val="0037080B"/>
    <w:rsid w:val="0037095D"/>
    <w:rsid w:val="00373344"/>
    <w:rsid w:val="003762CE"/>
    <w:rsid w:val="00376DD8"/>
    <w:rsid w:val="0037748A"/>
    <w:rsid w:val="00377D32"/>
    <w:rsid w:val="00383127"/>
    <w:rsid w:val="0038690A"/>
    <w:rsid w:val="00386B1E"/>
    <w:rsid w:val="00394BD0"/>
    <w:rsid w:val="00395C35"/>
    <w:rsid w:val="00396584"/>
    <w:rsid w:val="0039672F"/>
    <w:rsid w:val="003A06A3"/>
    <w:rsid w:val="003A40FB"/>
    <w:rsid w:val="003B00F5"/>
    <w:rsid w:val="003B01D0"/>
    <w:rsid w:val="003B1E8D"/>
    <w:rsid w:val="003B27D3"/>
    <w:rsid w:val="003B3408"/>
    <w:rsid w:val="003B3467"/>
    <w:rsid w:val="003B37C6"/>
    <w:rsid w:val="003B729F"/>
    <w:rsid w:val="003B77E8"/>
    <w:rsid w:val="003C01E2"/>
    <w:rsid w:val="003C39F0"/>
    <w:rsid w:val="003C3CE9"/>
    <w:rsid w:val="003C5CCF"/>
    <w:rsid w:val="003C63ED"/>
    <w:rsid w:val="003C66C7"/>
    <w:rsid w:val="003D04F4"/>
    <w:rsid w:val="003D168C"/>
    <w:rsid w:val="003D3E5A"/>
    <w:rsid w:val="003D4D0E"/>
    <w:rsid w:val="003D4FCE"/>
    <w:rsid w:val="003D69D6"/>
    <w:rsid w:val="003D6C73"/>
    <w:rsid w:val="003D7D4C"/>
    <w:rsid w:val="003E2AEF"/>
    <w:rsid w:val="003E51C0"/>
    <w:rsid w:val="003E5D92"/>
    <w:rsid w:val="003E62B7"/>
    <w:rsid w:val="003F0CD8"/>
    <w:rsid w:val="00400B0C"/>
    <w:rsid w:val="00401159"/>
    <w:rsid w:val="00406079"/>
    <w:rsid w:val="00406BA4"/>
    <w:rsid w:val="00407D78"/>
    <w:rsid w:val="004112A8"/>
    <w:rsid w:val="004135D6"/>
    <w:rsid w:val="0041693C"/>
    <w:rsid w:val="004177B1"/>
    <w:rsid w:val="00417BE2"/>
    <w:rsid w:val="00421524"/>
    <w:rsid w:val="0042260B"/>
    <w:rsid w:val="0042495D"/>
    <w:rsid w:val="00425527"/>
    <w:rsid w:val="00430974"/>
    <w:rsid w:val="00432DA7"/>
    <w:rsid w:val="004354EE"/>
    <w:rsid w:val="004372AF"/>
    <w:rsid w:val="00440AB4"/>
    <w:rsid w:val="00442EE0"/>
    <w:rsid w:val="00443663"/>
    <w:rsid w:val="00444ABB"/>
    <w:rsid w:val="00445E82"/>
    <w:rsid w:val="00446687"/>
    <w:rsid w:val="00446C01"/>
    <w:rsid w:val="0045078B"/>
    <w:rsid w:val="00452B15"/>
    <w:rsid w:val="00452C01"/>
    <w:rsid w:val="004546FC"/>
    <w:rsid w:val="00457FC8"/>
    <w:rsid w:val="00460D9A"/>
    <w:rsid w:val="0047204B"/>
    <w:rsid w:val="00472A9A"/>
    <w:rsid w:val="004749D8"/>
    <w:rsid w:val="00476091"/>
    <w:rsid w:val="0047655D"/>
    <w:rsid w:val="00476873"/>
    <w:rsid w:val="004769EA"/>
    <w:rsid w:val="00480EF2"/>
    <w:rsid w:val="00487699"/>
    <w:rsid w:val="00490E04"/>
    <w:rsid w:val="004946D5"/>
    <w:rsid w:val="0049476B"/>
    <w:rsid w:val="004A358E"/>
    <w:rsid w:val="004A5BCF"/>
    <w:rsid w:val="004A6432"/>
    <w:rsid w:val="004A67CA"/>
    <w:rsid w:val="004B02D7"/>
    <w:rsid w:val="004B6C41"/>
    <w:rsid w:val="004C233E"/>
    <w:rsid w:val="004C543D"/>
    <w:rsid w:val="004C55FD"/>
    <w:rsid w:val="004C5EF1"/>
    <w:rsid w:val="004C7C5B"/>
    <w:rsid w:val="004D11C5"/>
    <w:rsid w:val="004D2B52"/>
    <w:rsid w:val="004D2F66"/>
    <w:rsid w:val="004D34C3"/>
    <w:rsid w:val="004D6027"/>
    <w:rsid w:val="004D71DA"/>
    <w:rsid w:val="004E03CF"/>
    <w:rsid w:val="004E4BE5"/>
    <w:rsid w:val="004E4F80"/>
    <w:rsid w:val="004E5B8D"/>
    <w:rsid w:val="004E6780"/>
    <w:rsid w:val="004E7CC8"/>
    <w:rsid w:val="004F288D"/>
    <w:rsid w:val="004F582B"/>
    <w:rsid w:val="005019F7"/>
    <w:rsid w:val="0050297D"/>
    <w:rsid w:val="00504167"/>
    <w:rsid w:val="00512A9E"/>
    <w:rsid w:val="005137C0"/>
    <w:rsid w:val="00514403"/>
    <w:rsid w:val="00517352"/>
    <w:rsid w:val="00520087"/>
    <w:rsid w:val="005201E9"/>
    <w:rsid w:val="00520CCA"/>
    <w:rsid w:val="0052235A"/>
    <w:rsid w:val="00522A49"/>
    <w:rsid w:val="00524E73"/>
    <w:rsid w:val="00525D3F"/>
    <w:rsid w:val="0052719B"/>
    <w:rsid w:val="005308AC"/>
    <w:rsid w:val="00532074"/>
    <w:rsid w:val="005337E1"/>
    <w:rsid w:val="00536B97"/>
    <w:rsid w:val="00537CBC"/>
    <w:rsid w:val="005424DA"/>
    <w:rsid w:val="005437FA"/>
    <w:rsid w:val="00546BFB"/>
    <w:rsid w:val="00550326"/>
    <w:rsid w:val="00550647"/>
    <w:rsid w:val="00551C67"/>
    <w:rsid w:val="00551CDF"/>
    <w:rsid w:val="00551E5C"/>
    <w:rsid w:val="005540BB"/>
    <w:rsid w:val="00555B46"/>
    <w:rsid w:val="00556CB7"/>
    <w:rsid w:val="00557961"/>
    <w:rsid w:val="0056201A"/>
    <w:rsid w:val="005621F7"/>
    <w:rsid w:val="00563594"/>
    <w:rsid w:val="00563DAA"/>
    <w:rsid w:val="0056649C"/>
    <w:rsid w:val="0056670A"/>
    <w:rsid w:val="00566A1A"/>
    <w:rsid w:val="00566BBA"/>
    <w:rsid w:val="0056734E"/>
    <w:rsid w:val="0056774E"/>
    <w:rsid w:val="00567AE8"/>
    <w:rsid w:val="00570060"/>
    <w:rsid w:val="00571CC2"/>
    <w:rsid w:val="00571F94"/>
    <w:rsid w:val="0057366E"/>
    <w:rsid w:val="00574527"/>
    <w:rsid w:val="00576003"/>
    <w:rsid w:val="00576A41"/>
    <w:rsid w:val="00576EA0"/>
    <w:rsid w:val="00581576"/>
    <w:rsid w:val="005823F4"/>
    <w:rsid w:val="0058783D"/>
    <w:rsid w:val="00587F2E"/>
    <w:rsid w:val="005A0F08"/>
    <w:rsid w:val="005A1D27"/>
    <w:rsid w:val="005B04CE"/>
    <w:rsid w:val="005B0A45"/>
    <w:rsid w:val="005B1D17"/>
    <w:rsid w:val="005B4415"/>
    <w:rsid w:val="005B60AF"/>
    <w:rsid w:val="005B6408"/>
    <w:rsid w:val="005B7C6E"/>
    <w:rsid w:val="005C0C9E"/>
    <w:rsid w:val="005C18E7"/>
    <w:rsid w:val="005C1BC6"/>
    <w:rsid w:val="005C20EF"/>
    <w:rsid w:val="005D01AE"/>
    <w:rsid w:val="005D0FF4"/>
    <w:rsid w:val="005D1CBC"/>
    <w:rsid w:val="005D5D4C"/>
    <w:rsid w:val="005E16E5"/>
    <w:rsid w:val="005E1BC5"/>
    <w:rsid w:val="005E2A4B"/>
    <w:rsid w:val="005E5B24"/>
    <w:rsid w:val="005E5C71"/>
    <w:rsid w:val="005F4D14"/>
    <w:rsid w:val="005F5A4B"/>
    <w:rsid w:val="00600A49"/>
    <w:rsid w:val="006018D3"/>
    <w:rsid w:val="00601A89"/>
    <w:rsid w:val="00602688"/>
    <w:rsid w:val="006047A5"/>
    <w:rsid w:val="006049C4"/>
    <w:rsid w:val="00604E27"/>
    <w:rsid w:val="00606183"/>
    <w:rsid w:val="0060721D"/>
    <w:rsid w:val="006101E5"/>
    <w:rsid w:val="006148C0"/>
    <w:rsid w:val="006212DB"/>
    <w:rsid w:val="006253F0"/>
    <w:rsid w:val="00625D5A"/>
    <w:rsid w:val="00625FE3"/>
    <w:rsid w:val="00630C6C"/>
    <w:rsid w:val="0063261B"/>
    <w:rsid w:val="00635BCE"/>
    <w:rsid w:val="0063618D"/>
    <w:rsid w:val="006377C6"/>
    <w:rsid w:val="0064381A"/>
    <w:rsid w:val="00646A9C"/>
    <w:rsid w:val="006525CE"/>
    <w:rsid w:val="006542DA"/>
    <w:rsid w:val="006549A8"/>
    <w:rsid w:val="00655E78"/>
    <w:rsid w:val="00660173"/>
    <w:rsid w:val="0066341A"/>
    <w:rsid w:val="006711A1"/>
    <w:rsid w:val="006719D2"/>
    <w:rsid w:val="00674C60"/>
    <w:rsid w:val="00675225"/>
    <w:rsid w:val="0067540A"/>
    <w:rsid w:val="006816D6"/>
    <w:rsid w:val="00681820"/>
    <w:rsid w:val="00681E23"/>
    <w:rsid w:val="00683A41"/>
    <w:rsid w:val="00684A98"/>
    <w:rsid w:val="00685C47"/>
    <w:rsid w:val="00685F5D"/>
    <w:rsid w:val="00685F96"/>
    <w:rsid w:val="006900E2"/>
    <w:rsid w:val="00690907"/>
    <w:rsid w:val="006947C0"/>
    <w:rsid w:val="00694FD8"/>
    <w:rsid w:val="0069569F"/>
    <w:rsid w:val="00696ACF"/>
    <w:rsid w:val="0069731C"/>
    <w:rsid w:val="006A098C"/>
    <w:rsid w:val="006A0B6B"/>
    <w:rsid w:val="006A2F5C"/>
    <w:rsid w:val="006A3644"/>
    <w:rsid w:val="006A3965"/>
    <w:rsid w:val="006A7FEB"/>
    <w:rsid w:val="006B11A9"/>
    <w:rsid w:val="006B5716"/>
    <w:rsid w:val="006B6DBA"/>
    <w:rsid w:val="006C144B"/>
    <w:rsid w:val="006C5258"/>
    <w:rsid w:val="006C61D3"/>
    <w:rsid w:val="006D0428"/>
    <w:rsid w:val="006D244F"/>
    <w:rsid w:val="006D2F9A"/>
    <w:rsid w:val="006E489B"/>
    <w:rsid w:val="006E617F"/>
    <w:rsid w:val="006E6795"/>
    <w:rsid w:val="006F1D05"/>
    <w:rsid w:val="006F2445"/>
    <w:rsid w:val="006F2736"/>
    <w:rsid w:val="006F2B6F"/>
    <w:rsid w:val="006F31D3"/>
    <w:rsid w:val="006F6DC3"/>
    <w:rsid w:val="0070136E"/>
    <w:rsid w:val="00703010"/>
    <w:rsid w:val="00707364"/>
    <w:rsid w:val="0070758B"/>
    <w:rsid w:val="0070759D"/>
    <w:rsid w:val="0071020F"/>
    <w:rsid w:val="00710991"/>
    <w:rsid w:val="00711255"/>
    <w:rsid w:val="007138AA"/>
    <w:rsid w:val="00713957"/>
    <w:rsid w:val="007142C1"/>
    <w:rsid w:val="00714343"/>
    <w:rsid w:val="00715970"/>
    <w:rsid w:val="00716813"/>
    <w:rsid w:val="00717862"/>
    <w:rsid w:val="00717B93"/>
    <w:rsid w:val="00720063"/>
    <w:rsid w:val="00724056"/>
    <w:rsid w:val="00725977"/>
    <w:rsid w:val="007363F1"/>
    <w:rsid w:val="007377ED"/>
    <w:rsid w:val="00740826"/>
    <w:rsid w:val="00741367"/>
    <w:rsid w:val="007420C0"/>
    <w:rsid w:val="00742448"/>
    <w:rsid w:val="00745813"/>
    <w:rsid w:val="00745D2A"/>
    <w:rsid w:val="007474FF"/>
    <w:rsid w:val="00747F96"/>
    <w:rsid w:val="007505B1"/>
    <w:rsid w:val="00753031"/>
    <w:rsid w:val="00754B63"/>
    <w:rsid w:val="0075502A"/>
    <w:rsid w:val="00757B76"/>
    <w:rsid w:val="00760644"/>
    <w:rsid w:val="007705E8"/>
    <w:rsid w:val="007707A6"/>
    <w:rsid w:val="00771E0C"/>
    <w:rsid w:val="00772527"/>
    <w:rsid w:val="007728FA"/>
    <w:rsid w:val="00773A32"/>
    <w:rsid w:val="00780D05"/>
    <w:rsid w:val="007823AB"/>
    <w:rsid w:val="007828BC"/>
    <w:rsid w:val="007828F7"/>
    <w:rsid w:val="007849AD"/>
    <w:rsid w:val="00784AF5"/>
    <w:rsid w:val="00786C0A"/>
    <w:rsid w:val="007904E7"/>
    <w:rsid w:val="007913D5"/>
    <w:rsid w:val="00793CCC"/>
    <w:rsid w:val="00793EC0"/>
    <w:rsid w:val="00797490"/>
    <w:rsid w:val="007A0902"/>
    <w:rsid w:val="007A1304"/>
    <w:rsid w:val="007A3482"/>
    <w:rsid w:val="007A6392"/>
    <w:rsid w:val="007A6804"/>
    <w:rsid w:val="007B0AD1"/>
    <w:rsid w:val="007B3F82"/>
    <w:rsid w:val="007C29B6"/>
    <w:rsid w:val="007C3390"/>
    <w:rsid w:val="007C3A03"/>
    <w:rsid w:val="007C472C"/>
    <w:rsid w:val="007C6C19"/>
    <w:rsid w:val="007C6F9B"/>
    <w:rsid w:val="007D4D92"/>
    <w:rsid w:val="007D67CE"/>
    <w:rsid w:val="007D699D"/>
    <w:rsid w:val="007D7170"/>
    <w:rsid w:val="007E17FF"/>
    <w:rsid w:val="007E688D"/>
    <w:rsid w:val="007F091B"/>
    <w:rsid w:val="007F1447"/>
    <w:rsid w:val="007F3EE5"/>
    <w:rsid w:val="007F54CA"/>
    <w:rsid w:val="00800DB7"/>
    <w:rsid w:val="00801408"/>
    <w:rsid w:val="00801FD4"/>
    <w:rsid w:val="00806007"/>
    <w:rsid w:val="008113FA"/>
    <w:rsid w:val="008155A1"/>
    <w:rsid w:val="008161D6"/>
    <w:rsid w:val="0081760D"/>
    <w:rsid w:val="0082387C"/>
    <w:rsid w:val="00823FCD"/>
    <w:rsid w:val="00824F04"/>
    <w:rsid w:val="00830664"/>
    <w:rsid w:val="00832922"/>
    <w:rsid w:val="00833E8C"/>
    <w:rsid w:val="00842DFB"/>
    <w:rsid w:val="00843409"/>
    <w:rsid w:val="00843DCF"/>
    <w:rsid w:val="00845BD0"/>
    <w:rsid w:val="00850D96"/>
    <w:rsid w:val="008568A6"/>
    <w:rsid w:val="00856EF0"/>
    <w:rsid w:val="00860CA9"/>
    <w:rsid w:val="0086154E"/>
    <w:rsid w:val="00862C62"/>
    <w:rsid w:val="008635BB"/>
    <w:rsid w:val="00863F64"/>
    <w:rsid w:val="00865AC7"/>
    <w:rsid w:val="0087088D"/>
    <w:rsid w:val="008748B2"/>
    <w:rsid w:val="00875DFA"/>
    <w:rsid w:val="0087614D"/>
    <w:rsid w:val="0087705B"/>
    <w:rsid w:val="0087720F"/>
    <w:rsid w:val="00877293"/>
    <w:rsid w:val="0088202F"/>
    <w:rsid w:val="008824E7"/>
    <w:rsid w:val="00882B72"/>
    <w:rsid w:val="008844A0"/>
    <w:rsid w:val="00886129"/>
    <w:rsid w:val="008A2A82"/>
    <w:rsid w:val="008A2F40"/>
    <w:rsid w:val="008A5CCA"/>
    <w:rsid w:val="008A6845"/>
    <w:rsid w:val="008A6D79"/>
    <w:rsid w:val="008B4A35"/>
    <w:rsid w:val="008C1647"/>
    <w:rsid w:val="008C1EA0"/>
    <w:rsid w:val="008C3320"/>
    <w:rsid w:val="008C34B3"/>
    <w:rsid w:val="008C51A0"/>
    <w:rsid w:val="008C68C7"/>
    <w:rsid w:val="008D2FCA"/>
    <w:rsid w:val="008D4A02"/>
    <w:rsid w:val="008D710A"/>
    <w:rsid w:val="008E3AD5"/>
    <w:rsid w:val="008E445E"/>
    <w:rsid w:val="008E53CA"/>
    <w:rsid w:val="008F0A1C"/>
    <w:rsid w:val="008F2EB1"/>
    <w:rsid w:val="008F3BA5"/>
    <w:rsid w:val="008F705A"/>
    <w:rsid w:val="0090514A"/>
    <w:rsid w:val="00905852"/>
    <w:rsid w:val="00906C5F"/>
    <w:rsid w:val="00906DE0"/>
    <w:rsid w:val="00913C94"/>
    <w:rsid w:val="00914E0F"/>
    <w:rsid w:val="0092095C"/>
    <w:rsid w:val="0092445B"/>
    <w:rsid w:val="0092696A"/>
    <w:rsid w:val="00933D29"/>
    <w:rsid w:val="0093402A"/>
    <w:rsid w:val="00934864"/>
    <w:rsid w:val="009356E3"/>
    <w:rsid w:val="009369ED"/>
    <w:rsid w:val="00940FE6"/>
    <w:rsid w:val="009411F9"/>
    <w:rsid w:val="009418C9"/>
    <w:rsid w:val="00946A72"/>
    <w:rsid w:val="00947FA1"/>
    <w:rsid w:val="00951E77"/>
    <w:rsid w:val="0095323D"/>
    <w:rsid w:val="009570DD"/>
    <w:rsid w:val="00957630"/>
    <w:rsid w:val="00957F58"/>
    <w:rsid w:val="00962050"/>
    <w:rsid w:val="00963549"/>
    <w:rsid w:val="00963A54"/>
    <w:rsid w:val="00965F5F"/>
    <w:rsid w:val="00966462"/>
    <w:rsid w:val="009665D8"/>
    <w:rsid w:val="00972228"/>
    <w:rsid w:val="00972C2E"/>
    <w:rsid w:val="009730D3"/>
    <w:rsid w:val="00973C42"/>
    <w:rsid w:val="00974D70"/>
    <w:rsid w:val="00975937"/>
    <w:rsid w:val="009762E5"/>
    <w:rsid w:val="00980C2B"/>
    <w:rsid w:val="009828BE"/>
    <w:rsid w:val="0098649A"/>
    <w:rsid w:val="009909EE"/>
    <w:rsid w:val="009915A2"/>
    <w:rsid w:val="00994CE1"/>
    <w:rsid w:val="009951D1"/>
    <w:rsid w:val="0099537A"/>
    <w:rsid w:val="0099673E"/>
    <w:rsid w:val="009A06B4"/>
    <w:rsid w:val="009A0AB5"/>
    <w:rsid w:val="009A12FC"/>
    <w:rsid w:val="009A172B"/>
    <w:rsid w:val="009A24CE"/>
    <w:rsid w:val="009A313E"/>
    <w:rsid w:val="009A49AD"/>
    <w:rsid w:val="009A730D"/>
    <w:rsid w:val="009A76CC"/>
    <w:rsid w:val="009B0751"/>
    <w:rsid w:val="009B25DB"/>
    <w:rsid w:val="009B36FA"/>
    <w:rsid w:val="009B527A"/>
    <w:rsid w:val="009B6BD3"/>
    <w:rsid w:val="009B6C74"/>
    <w:rsid w:val="009B76D7"/>
    <w:rsid w:val="009C0FC0"/>
    <w:rsid w:val="009C509A"/>
    <w:rsid w:val="009C6EA9"/>
    <w:rsid w:val="009D0972"/>
    <w:rsid w:val="009D0C47"/>
    <w:rsid w:val="009D2115"/>
    <w:rsid w:val="009D3955"/>
    <w:rsid w:val="009D3DBC"/>
    <w:rsid w:val="009E1351"/>
    <w:rsid w:val="009E29A6"/>
    <w:rsid w:val="009E2C1A"/>
    <w:rsid w:val="009E3BBB"/>
    <w:rsid w:val="009E6FC4"/>
    <w:rsid w:val="009E7158"/>
    <w:rsid w:val="009E7296"/>
    <w:rsid w:val="009F202D"/>
    <w:rsid w:val="009F3CA4"/>
    <w:rsid w:val="009F4721"/>
    <w:rsid w:val="009F517F"/>
    <w:rsid w:val="009F5B35"/>
    <w:rsid w:val="00A00CC8"/>
    <w:rsid w:val="00A0191F"/>
    <w:rsid w:val="00A102FC"/>
    <w:rsid w:val="00A11C4A"/>
    <w:rsid w:val="00A147C3"/>
    <w:rsid w:val="00A14C00"/>
    <w:rsid w:val="00A2023E"/>
    <w:rsid w:val="00A20B69"/>
    <w:rsid w:val="00A21340"/>
    <w:rsid w:val="00A266F6"/>
    <w:rsid w:val="00A2673F"/>
    <w:rsid w:val="00A32446"/>
    <w:rsid w:val="00A335C3"/>
    <w:rsid w:val="00A3724A"/>
    <w:rsid w:val="00A422E8"/>
    <w:rsid w:val="00A42FCE"/>
    <w:rsid w:val="00A42FF6"/>
    <w:rsid w:val="00A43AA5"/>
    <w:rsid w:val="00A46B24"/>
    <w:rsid w:val="00A52041"/>
    <w:rsid w:val="00A53AEF"/>
    <w:rsid w:val="00A55FD3"/>
    <w:rsid w:val="00A57E5A"/>
    <w:rsid w:val="00A60A9C"/>
    <w:rsid w:val="00A619BF"/>
    <w:rsid w:val="00A630CE"/>
    <w:rsid w:val="00A633B4"/>
    <w:rsid w:val="00A65FEA"/>
    <w:rsid w:val="00A660A9"/>
    <w:rsid w:val="00A70905"/>
    <w:rsid w:val="00A7166F"/>
    <w:rsid w:val="00A73BF4"/>
    <w:rsid w:val="00A74C4A"/>
    <w:rsid w:val="00A7555D"/>
    <w:rsid w:val="00A77523"/>
    <w:rsid w:val="00A808BE"/>
    <w:rsid w:val="00A82406"/>
    <w:rsid w:val="00A83147"/>
    <w:rsid w:val="00A83D2B"/>
    <w:rsid w:val="00A87126"/>
    <w:rsid w:val="00A87D1B"/>
    <w:rsid w:val="00A90534"/>
    <w:rsid w:val="00A90F4E"/>
    <w:rsid w:val="00A914C2"/>
    <w:rsid w:val="00A924F9"/>
    <w:rsid w:val="00A92543"/>
    <w:rsid w:val="00A93552"/>
    <w:rsid w:val="00A95974"/>
    <w:rsid w:val="00A95E6F"/>
    <w:rsid w:val="00A967EB"/>
    <w:rsid w:val="00A973C4"/>
    <w:rsid w:val="00A97D1E"/>
    <w:rsid w:val="00AA2E69"/>
    <w:rsid w:val="00AA319D"/>
    <w:rsid w:val="00AA435E"/>
    <w:rsid w:val="00AB2537"/>
    <w:rsid w:val="00AB3433"/>
    <w:rsid w:val="00AB4427"/>
    <w:rsid w:val="00AB5790"/>
    <w:rsid w:val="00AB5FEC"/>
    <w:rsid w:val="00AB6715"/>
    <w:rsid w:val="00AB714F"/>
    <w:rsid w:val="00AC295F"/>
    <w:rsid w:val="00AC3EE0"/>
    <w:rsid w:val="00AC508E"/>
    <w:rsid w:val="00AC7317"/>
    <w:rsid w:val="00AD09F7"/>
    <w:rsid w:val="00AD2F18"/>
    <w:rsid w:val="00AD650F"/>
    <w:rsid w:val="00AD655C"/>
    <w:rsid w:val="00AD70E7"/>
    <w:rsid w:val="00AE3C86"/>
    <w:rsid w:val="00AE3CD5"/>
    <w:rsid w:val="00AE6690"/>
    <w:rsid w:val="00AF03A0"/>
    <w:rsid w:val="00AF1269"/>
    <w:rsid w:val="00AF19B3"/>
    <w:rsid w:val="00AF45CB"/>
    <w:rsid w:val="00AF5F31"/>
    <w:rsid w:val="00B03010"/>
    <w:rsid w:val="00B030A0"/>
    <w:rsid w:val="00B0675D"/>
    <w:rsid w:val="00B06F6D"/>
    <w:rsid w:val="00B1038C"/>
    <w:rsid w:val="00B1107A"/>
    <w:rsid w:val="00B127D1"/>
    <w:rsid w:val="00B15BDD"/>
    <w:rsid w:val="00B16E16"/>
    <w:rsid w:val="00B20599"/>
    <w:rsid w:val="00B205C6"/>
    <w:rsid w:val="00B21EB6"/>
    <w:rsid w:val="00B23AA2"/>
    <w:rsid w:val="00B26BDD"/>
    <w:rsid w:val="00B27574"/>
    <w:rsid w:val="00B310CD"/>
    <w:rsid w:val="00B31F06"/>
    <w:rsid w:val="00B3450C"/>
    <w:rsid w:val="00B35FE3"/>
    <w:rsid w:val="00B4144E"/>
    <w:rsid w:val="00B47DB7"/>
    <w:rsid w:val="00B50218"/>
    <w:rsid w:val="00B50742"/>
    <w:rsid w:val="00B5297B"/>
    <w:rsid w:val="00B5400D"/>
    <w:rsid w:val="00B560BB"/>
    <w:rsid w:val="00B61711"/>
    <w:rsid w:val="00B636E8"/>
    <w:rsid w:val="00B64D34"/>
    <w:rsid w:val="00B64F06"/>
    <w:rsid w:val="00B657B3"/>
    <w:rsid w:val="00B67753"/>
    <w:rsid w:val="00B70ED6"/>
    <w:rsid w:val="00B75664"/>
    <w:rsid w:val="00B836A1"/>
    <w:rsid w:val="00B90FF6"/>
    <w:rsid w:val="00B9423F"/>
    <w:rsid w:val="00B94905"/>
    <w:rsid w:val="00B94FF5"/>
    <w:rsid w:val="00B95BCA"/>
    <w:rsid w:val="00B95F47"/>
    <w:rsid w:val="00BA1E09"/>
    <w:rsid w:val="00BA2CD9"/>
    <w:rsid w:val="00BA70BF"/>
    <w:rsid w:val="00BB11F3"/>
    <w:rsid w:val="00BB258C"/>
    <w:rsid w:val="00BB5491"/>
    <w:rsid w:val="00BB6957"/>
    <w:rsid w:val="00BC5DD0"/>
    <w:rsid w:val="00BD054B"/>
    <w:rsid w:val="00BD10ED"/>
    <w:rsid w:val="00BD124B"/>
    <w:rsid w:val="00BD15D7"/>
    <w:rsid w:val="00BD1A52"/>
    <w:rsid w:val="00BD233C"/>
    <w:rsid w:val="00BD4B8A"/>
    <w:rsid w:val="00BD4D1C"/>
    <w:rsid w:val="00BE3759"/>
    <w:rsid w:val="00BE57F5"/>
    <w:rsid w:val="00BF0E56"/>
    <w:rsid w:val="00BF21F8"/>
    <w:rsid w:val="00BF2BFC"/>
    <w:rsid w:val="00BF3223"/>
    <w:rsid w:val="00BF3CFF"/>
    <w:rsid w:val="00BF5ACA"/>
    <w:rsid w:val="00BF5C8D"/>
    <w:rsid w:val="00BF7757"/>
    <w:rsid w:val="00C01A30"/>
    <w:rsid w:val="00C02DF6"/>
    <w:rsid w:val="00C03515"/>
    <w:rsid w:val="00C04DF8"/>
    <w:rsid w:val="00C06B66"/>
    <w:rsid w:val="00C10B79"/>
    <w:rsid w:val="00C14199"/>
    <w:rsid w:val="00C233F5"/>
    <w:rsid w:val="00C2349A"/>
    <w:rsid w:val="00C250A2"/>
    <w:rsid w:val="00C2650B"/>
    <w:rsid w:val="00C27564"/>
    <w:rsid w:val="00C2761B"/>
    <w:rsid w:val="00C31F5B"/>
    <w:rsid w:val="00C3281D"/>
    <w:rsid w:val="00C3330B"/>
    <w:rsid w:val="00C33C16"/>
    <w:rsid w:val="00C3494A"/>
    <w:rsid w:val="00C40388"/>
    <w:rsid w:val="00C41F94"/>
    <w:rsid w:val="00C437CB"/>
    <w:rsid w:val="00C43E73"/>
    <w:rsid w:val="00C4457F"/>
    <w:rsid w:val="00C44E38"/>
    <w:rsid w:val="00C45745"/>
    <w:rsid w:val="00C45FBE"/>
    <w:rsid w:val="00C50572"/>
    <w:rsid w:val="00C50A30"/>
    <w:rsid w:val="00C51029"/>
    <w:rsid w:val="00C513B6"/>
    <w:rsid w:val="00C51F5B"/>
    <w:rsid w:val="00C52943"/>
    <w:rsid w:val="00C54C88"/>
    <w:rsid w:val="00C57A13"/>
    <w:rsid w:val="00C61C02"/>
    <w:rsid w:val="00C63347"/>
    <w:rsid w:val="00C65569"/>
    <w:rsid w:val="00C6727C"/>
    <w:rsid w:val="00C71CB2"/>
    <w:rsid w:val="00C7578D"/>
    <w:rsid w:val="00C80257"/>
    <w:rsid w:val="00C81E57"/>
    <w:rsid w:val="00C824A0"/>
    <w:rsid w:val="00C832D4"/>
    <w:rsid w:val="00C86412"/>
    <w:rsid w:val="00C878E2"/>
    <w:rsid w:val="00C90D2A"/>
    <w:rsid w:val="00C958D8"/>
    <w:rsid w:val="00C96FE6"/>
    <w:rsid w:val="00C97E78"/>
    <w:rsid w:val="00CA0A0C"/>
    <w:rsid w:val="00CA0E31"/>
    <w:rsid w:val="00CA1073"/>
    <w:rsid w:val="00CA10A7"/>
    <w:rsid w:val="00CA1425"/>
    <w:rsid w:val="00CA277C"/>
    <w:rsid w:val="00CA7BE9"/>
    <w:rsid w:val="00CB000D"/>
    <w:rsid w:val="00CB034E"/>
    <w:rsid w:val="00CB11D4"/>
    <w:rsid w:val="00CB1B3A"/>
    <w:rsid w:val="00CB2CCE"/>
    <w:rsid w:val="00CB46A5"/>
    <w:rsid w:val="00CB4ACB"/>
    <w:rsid w:val="00CB540D"/>
    <w:rsid w:val="00CB5D78"/>
    <w:rsid w:val="00CC31A9"/>
    <w:rsid w:val="00CC4105"/>
    <w:rsid w:val="00CC4A2B"/>
    <w:rsid w:val="00CC6891"/>
    <w:rsid w:val="00CC7EE4"/>
    <w:rsid w:val="00CD171F"/>
    <w:rsid w:val="00CD1CCF"/>
    <w:rsid w:val="00CD4B9C"/>
    <w:rsid w:val="00CD5028"/>
    <w:rsid w:val="00CD50EB"/>
    <w:rsid w:val="00CD61ED"/>
    <w:rsid w:val="00CD6AE4"/>
    <w:rsid w:val="00CD6D93"/>
    <w:rsid w:val="00CE2FC4"/>
    <w:rsid w:val="00CE4E2D"/>
    <w:rsid w:val="00CE78AA"/>
    <w:rsid w:val="00CF066F"/>
    <w:rsid w:val="00D00388"/>
    <w:rsid w:val="00D01824"/>
    <w:rsid w:val="00D0205B"/>
    <w:rsid w:val="00D05599"/>
    <w:rsid w:val="00D05EBE"/>
    <w:rsid w:val="00D06AC5"/>
    <w:rsid w:val="00D06BC4"/>
    <w:rsid w:val="00D073E4"/>
    <w:rsid w:val="00D10A5D"/>
    <w:rsid w:val="00D12771"/>
    <w:rsid w:val="00D16118"/>
    <w:rsid w:val="00D32A86"/>
    <w:rsid w:val="00D355EA"/>
    <w:rsid w:val="00D37909"/>
    <w:rsid w:val="00D4196C"/>
    <w:rsid w:val="00D41DF4"/>
    <w:rsid w:val="00D433C7"/>
    <w:rsid w:val="00D46D31"/>
    <w:rsid w:val="00D5076E"/>
    <w:rsid w:val="00D51E73"/>
    <w:rsid w:val="00D525B0"/>
    <w:rsid w:val="00D54D13"/>
    <w:rsid w:val="00D57074"/>
    <w:rsid w:val="00D611A4"/>
    <w:rsid w:val="00D62BCD"/>
    <w:rsid w:val="00D6709E"/>
    <w:rsid w:val="00D70007"/>
    <w:rsid w:val="00D70C36"/>
    <w:rsid w:val="00D71018"/>
    <w:rsid w:val="00D71736"/>
    <w:rsid w:val="00D7275E"/>
    <w:rsid w:val="00D744FE"/>
    <w:rsid w:val="00D761FA"/>
    <w:rsid w:val="00D77450"/>
    <w:rsid w:val="00D8164E"/>
    <w:rsid w:val="00D82F23"/>
    <w:rsid w:val="00D82FCC"/>
    <w:rsid w:val="00D8799E"/>
    <w:rsid w:val="00D905E1"/>
    <w:rsid w:val="00D90FE4"/>
    <w:rsid w:val="00D93159"/>
    <w:rsid w:val="00D9389A"/>
    <w:rsid w:val="00D94120"/>
    <w:rsid w:val="00DA4B37"/>
    <w:rsid w:val="00DA5BD9"/>
    <w:rsid w:val="00DB1866"/>
    <w:rsid w:val="00DB2380"/>
    <w:rsid w:val="00DB2B54"/>
    <w:rsid w:val="00DB2BB4"/>
    <w:rsid w:val="00DB3329"/>
    <w:rsid w:val="00DB5019"/>
    <w:rsid w:val="00DC01E8"/>
    <w:rsid w:val="00DC0C8A"/>
    <w:rsid w:val="00DC28F9"/>
    <w:rsid w:val="00DC37CB"/>
    <w:rsid w:val="00DC3EBF"/>
    <w:rsid w:val="00DC58A8"/>
    <w:rsid w:val="00DC7614"/>
    <w:rsid w:val="00DD05E0"/>
    <w:rsid w:val="00DD0A6C"/>
    <w:rsid w:val="00DD0FFA"/>
    <w:rsid w:val="00DD2710"/>
    <w:rsid w:val="00DD2810"/>
    <w:rsid w:val="00DD5384"/>
    <w:rsid w:val="00DE0FC2"/>
    <w:rsid w:val="00DE19EF"/>
    <w:rsid w:val="00DE2262"/>
    <w:rsid w:val="00DF36E2"/>
    <w:rsid w:val="00DF3D39"/>
    <w:rsid w:val="00DF3D9C"/>
    <w:rsid w:val="00DF5246"/>
    <w:rsid w:val="00DF59FE"/>
    <w:rsid w:val="00E0005E"/>
    <w:rsid w:val="00E00AFD"/>
    <w:rsid w:val="00E00EC7"/>
    <w:rsid w:val="00E0234D"/>
    <w:rsid w:val="00E128B7"/>
    <w:rsid w:val="00E12C2B"/>
    <w:rsid w:val="00E14B60"/>
    <w:rsid w:val="00E1550A"/>
    <w:rsid w:val="00E176CF"/>
    <w:rsid w:val="00E24C00"/>
    <w:rsid w:val="00E254B4"/>
    <w:rsid w:val="00E2589F"/>
    <w:rsid w:val="00E25FF4"/>
    <w:rsid w:val="00E26A77"/>
    <w:rsid w:val="00E300A4"/>
    <w:rsid w:val="00E34D4D"/>
    <w:rsid w:val="00E37BB8"/>
    <w:rsid w:val="00E41CAC"/>
    <w:rsid w:val="00E4357E"/>
    <w:rsid w:val="00E452E2"/>
    <w:rsid w:val="00E45454"/>
    <w:rsid w:val="00E4635B"/>
    <w:rsid w:val="00E47A17"/>
    <w:rsid w:val="00E51CE2"/>
    <w:rsid w:val="00E56098"/>
    <w:rsid w:val="00E5687E"/>
    <w:rsid w:val="00E6303F"/>
    <w:rsid w:val="00E63BA2"/>
    <w:rsid w:val="00E642AD"/>
    <w:rsid w:val="00E70A14"/>
    <w:rsid w:val="00E70F65"/>
    <w:rsid w:val="00E71394"/>
    <w:rsid w:val="00E72120"/>
    <w:rsid w:val="00E75C0A"/>
    <w:rsid w:val="00E76F69"/>
    <w:rsid w:val="00E8055B"/>
    <w:rsid w:val="00E82637"/>
    <w:rsid w:val="00E83C6E"/>
    <w:rsid w:val="00E853A1"/>
    <w:rsid w:val="00E9034E"/>
    <w:rsid w:val="00E964F9"/>
    <w:rsid w:val="00E975ED"/>
    <w:rsid w:val="00EA0C49"/>
    <w:rsid w:val="00EA11E0"/>
    <w:rsid w:val="00EA3CAA"/>
    <w:rsid w:val="00EA3E54"/>
    <w:rsid w:val="00EA4964"/>
    <w:rsid w:val="00EA5303"/>
    <w:rsid w:val="00EA5778"/>
    <w:rsid w:val="00EB02B6"/>
    <w:rsid w:val="00EB198C"/>
    <w:rsid w:val="00EB2C92"/>
    <w:rsid w:val="00EC1436"/>
    <w:rsid w:val="00EC1438"/>
    <w:rsid w:val="00EC2095"/>
    <w:rsid w:val="00EC209B"/>
    <w:rsid w:val="00ED0ED0"/>
    <w:rsid w:val="00ED1F3A"/>
    <w:rsid w:val="00ED218F"/>
    <w:rsid w:val="00ED53BB"/>
    <w:rsid w:val="00ED54D2"/>
    <w:rsid w:val="00ED56D9"/>
    <w:rsid w:val="00EE2E68"/>
    <w:rsid w:val="00EE5CF9"/>
    <w:rsid w:val="00EE7BD8"/>
    <w:rsid w:val="00EF2A9C"/>
    <w:rsid w:val="00EF6D00"/>
    <w:rsid w:val="00EF6E4C"/>
    <w:rsid w:val="00F0115F"/>
    <w:rsid w:val="00F033C0"/>
    <w:rsid w:val="00F0505D"/>
    <w:rsid w:val="00F063B8"/>
    <w:rsid w:val="00F10354"/>
    <w:rsid w:val="00F108EF"/>
    <w:rsid w:val="00F11532"/>
    <w:rsid w:val="00F11DFA"/>
    <w:rsid w:val="00F16BF0"/>
    <w:rsid w:val="00F17110"/>
    <w:rsid w:val="00F211AD"/>
    <w:rsid w:val="00F2405A"/>
    <w:rsid w:val="00F24425"/>
    <w:rsid w:val="00F24436"/>
    <w:rsid w:val="00F321F5"/>
    <w:rsid w:val="00F33EA7"/>
    <w:rsid w:val="00F35AE5"/>
    <w:rsid w:val="00F3676D"/>
    <w:rsid w:val="00F36D62"/>
    <w:rsid w:val="00F3726E"/>
    <w:rsid w:val="00F41381"/>
    <w:rsid w:val="00F44E69"/>
    <w:rsid w:val="00F46A4D"/>
    <w:rsid w:val="00F5036B"/>
    <w:rsid w:val="00F50703"/>
    <w:rsid w:val="00F515E8"/>
    <w:rsid w:val="00F52D1E"/>
    <w:rsid w:val="00F53630"/>
    <w:rsid w:val="00F54349"/>
    <w:rsid w:val="00F6080C"/>
    <w:rsid w:val="00F6450E"/>
    <w:rsid w:val="00F72DD5"/>
    <w:rsid w:val="00F74F2C"/>
    <w:rsid w:val="00F74F8E"/>
    <w:rsid w:val="00F76449"/>
    <w:rsid w:val="00F76EF2"/>
    <w:rsid w:val="00F76F0D"/>
    <w:rsid w:val="00F77B7E"/>
    <w:rsid w:val="00F818BA"/>
    <w:rsid w:val="00F825C7"/>
    <w:rsid w:val="00F87D84"/>
    <w:rsid w:val="00F90B60"/>
    <w:rsid w:val="00F90C4D"/>
    <w:rsid w:val="00F92F49"/>
    <w:rsid w:val="00F96BC6"/>
    <w:rsid w:val="00F97285"/>
    <w:rsid w:val="00F97F5A"/>
    <w:rsid w:val="00FA21B1"/>
    <w:rsid w:val="00FA3A2D"/>
    <w:rsid w:val="00FA4BAD"/>
    <w:rsid w:val="00FA6D65"/>
    <w:rsid w:val="00FB1638"/>
    <w:rsid w:val="00FB3158"/>
    <w:rsid w:val="00FB3457"/>
    <w:rsid w:val="00FB3A51"/>
    <w:rsid w:val="00FB4339"/>
    <w:rsid w:val="00FB4E0C"/>
    <w:rsid w:val="00FB5100"/>
    <w:rsid w:val="00FB55E4"/>
    <w:rsid w:val="00FB7DC2"/>
    <w:rsid w:val="00FC3FC3"/>
    <w:rsid w:val="00FC58B2"/>
    <w:rsid w:val="00FC7C5B"/>
    <w:rsid w:val="00FC7E0C"/>
    <w:rsid w:val="00FD0363"/>
    <w:rsid w:val="00FD09C8"/>
    <w:rsid w:val="00FD0AEB"/>
    <w:rsid w:val="00FD3469"/>
    <w:rsid w:val="00FD4590"/>
    <w:rsid w:val="00FD729B"/>
    <w:rsid w:val="00FD7B98"/>
    <w:rsid w:val="00FE2E31"/>
    <w:rsid w:val="00FE5BE2"/>
    <w:rsid w:val="00FE5CA4"/>
    <w:rsid w:val="00FE6C9F"/>
    <w:rsid w:val="00FF01B0"/>
    <w:rsid w:val="00FF15F3"/>
    <w:rsid w:val="00FF1CEE"/>
    <w:rsid w:val="00FF2FB9"/>
    <w:rsid w:val="00FF5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0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0" w:qFormat="1"/>
    <w:lsdException w:name="heading 3" w:semiHidden="0" w:qFormat="1"/>
    <w:lsdException w:name="heading 4" w:semiHidden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/>
    <w:lsdException w:name="footnote text" w:locked="1"/>
    <w:lsdException w:name="annotation text" w:locked="1" w:uiPriority="0"/>
    <w:lsdException w:name="header" w:locked="1" w:uiPriority="0"/>
    <w:lsdException w:name="footer" w:locked="1" w:uiPriority="0"/>
    <w:lsdException w:name="index heading" w:locked="1"/>
    <w:lsdException w:name="caption" w:semiHidden="0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 w:uiPriority="0"/>
    <w:lsdException w:name="line number" w:locked="1"/>
    <w:lsdException w:name="page number" w:locked="1" w:uiPriority="0"/>
    <w:lsdException w:name="endnote reference" w:locked="1"/>
    <w:lsdException w:name="endnote text" w:locked="1" w:uiPriority="0"/>
    <w:lsdException w:name="table of authorities" w:locked="1"/>
    <w:lsdException w:name="macro" w:locked="1"/>
    <w:lsdException w:name="toa heading" w:locked="1"/>
    <w:lsdException w:name="List" w:locked="1" w:uiPriority="0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 w:uiPriority="0"/>
    <w:lsdException w:name="Default Paragraph Font" w:semiHidden="0" w:uiPriority="0"/>
    <w:lsdException w:name="Body Text" w:locked="1" w:uiPriority="0"/>
    <w:lsdException w:name="Body Text Indent" w:locked="1" w:uiPriority="0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 w:uiPriority="0"/>
    <w:lsdException w:name="Body Text Indent 3" w:locked="1"/>
    <w:lsdException w:name="Block Text" w:locked="1"/>
    <w:lsdException w:name="Hyperlink" w:locked="1" w:uiPriority="0"/>
    <w:lsdException w:name="FollowedHyperlink" w:locked="1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 w:uiPriority="0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 w:uiPriority="0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 w:uiPriority="0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78E2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uiPriority w:val="99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uiPriority w:val="99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uiPriority w:val="99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rsid w:val="00B560BB"/>
    <w:rPr>
      <w:rFonts w:ascii="Times New Roman" w:hAnsi="Times New Roman" w:cs="Times New Roman"/>
    </w:rPr>
  </w:style>
  <w:style w:type="paragraph" w:styleId="Nagwek">
    <w:name w:val="header"/>
    <w:aliases w:val="Header with Software AG Logo"/>
    <w:basedOn w:val="Normalny"/>
    <w:link w:val="NagwekZnak1"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Header with Software AG Logo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aliases w:val="Header with Software AG Logo Znak"/>
    <w:uiPriority w:val="99"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aliases w:val="Odwołanie przypisu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aliases w:val="Tekst komentarza Znak Znak,Znak3 Znak Znak"/>
    <w:basedOn w:val="Normalny"/>
    <w:link w:val="TekstkomentarzaZnak1"/>
    <w:rsid w:val="00B560BB"/>
    <w:rPr>
      <w:sz w:val="20"/>
      <w:szCs w:val="20"/>
    </w:rPr>
  </w:style>
  <w:style w:type="character" w:customStyle="1" w:styleId="TekstkomentarzaZnak1">
    <w:name w:val="Tekst komentarza Znak1"/>
    <w:aliases w:val="Tekst komentarza Znak Znak Znak1,Znak3 Znak Znak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aliases w:val="Tekst komentarza Znak Znak Znak,Znak3 Znak Znak Znak"/>
    <w:rsid w:val="00B560BB"/>
    <w:rPr>
      <w:sz w:val="20"/>
    </w:rPr>
  </w:style>
  <w:style w:type="character" w:styleId="Odwoaniedokomentarza">
    <w:name w:val="annotation reference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aliases w:val="Tekst treści (8) + 11 pt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20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qFormat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Eko punkty,punk 1,ASIA,Akapit z listą BS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uiPriority w:val="99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1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link w:val="StandardZnak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character" w:customStyle="1" w:styleId="StandardZnak">
    <w:name w:val="Standard Znak"/>
    <w:link w:val="Standard"/>
    <w:locked/>
    <w:rsid w:val="00D8799E"/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qFormat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xmsonormal">
    <w:name w:val="x_msonormal"/>
    <w:basedOn w:val="Normalny"/>
    <w:rsid w:val="00CB1B3A"/>
    <w:pPr>
      <w:spacing w:before="100" w:beforeAutospacing="1" w:after="100" w:afterAutospacing="1"/>
    </w:pPr>
  </w:style>
  <w:style w:type="paragraph" w:customStyle="1" w:styleId="xmsobodytext3">
    <w:name w:val="x_msobodytext3"/>
    <w:basedOn w:val="Normalny"/>
    <w:rsid w:val="00232378"/>
    <w:pPr>
      <w:spacing w:before="100" w:beforeAutospacing="1" w:after="100" w:afterAutospacing="1"/>
    </w:pPr>
  </w:style>
  <w:style w:type="paragraph" w:customStyle="1" w:styleId="KlasaA">
    <w:name w:val="KlasaA"/>
    <w:basedOn w:val="Normalny"/>
    <w:rsid w:val="00AE6690"/>
    <w:pPr>
      <w:numPr>
        <w:numId w:val="24"/>
      </w:numPr>
      <w:tabs>
        <w:tab w:val="left" w:pos="567"/>
      </w:tabs>
      <w:spacing w:before="240" w:after="120"/>
      <w:ind w:left="567" w:hanging="567"/>
      <w:jc w:val="both"/>
    </w:pPr>
    <w:rPr>
      <w:b/>
      <w:bCs/>
      <w:sz w:val="22"/>
      <w:szCs w:val="22"/>
    </w:rPr>
  </w:style>
  <w:style w:type="character" w:customStyle="1" w:styleId="markedcontent">
    <w:name w:val="markedcontent"/>
    <w:basedOn w:val="Domylnaczcionkaakapitu"/>
    <w:rsid w:val="009A76CC"/>
  </w:style>
  <w:style w:type="paragraph" w:customStyle="1" w:styleId="ZnakZnak25">
    <w:name w:val="Znak Znak25"/>
    <w:basedOn w:val="Normalny"/>
    <w:rsid w:val="007F3EE5"/>
    <w:pPr>
      <w:spacing w:line="360" w:lineRule="atLeast"/>
      <w:jc w:val="both"/>
    </w:pPr>
    <w:rPr>
      <w:szCs w:val="20"/>
    </w:rPr>
  </w:style>
  <w:style w:type="character" w:customStyle="1" w:styleId="WW8Num1z0">
    <w:name w:val="WW8Num1z0"/>
    <w:rsid w:val="00C33C16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C33C16"/>
    <w:rPr>
      <w:rFonts w:ascii="Times New Roman" w:hAnsi="Times New Roman" w:cs="Times New Roman"/>
    </w:rPr>
  </w:style>
  <w:style w:type="character" w:customStyle="1" w:styleId="Absatz-Standardschriftart">
    <w:name w:val="Absatz-Standardschriftart"/>
    <w:rsid w:val="00C33C16"/>
  </w:style>
  <w:style w:type="character" w:customStyle="1" w:styleId="WW-Absatz-Standardschriftart">
    <w:name w:val="WW-Absatz-Standardschriftart"/>
    <w:rsid w:val="00C33C16"/>
  </w:style>
  <w:style w:type="character" w:customStyle="1" w:styleId="WW-Absatz-Standardschriftart1">
    <w:name w:val="WW-Absatz-Standardschriftart1"/>
    <w:rsid w:val="00C33C16"/>
  </w:style>
  <w:style w:type="character" w:customStyle="1" w:styleId="WW-Absatz-Standardschriftart11">
    <w:name w:val="WW-Absatz-Standardschriftart11"/>
    <w:rsid w:val="00C33C16"/>
  </w:style>
  <w:style w:type="character" w:customStyle="1" w:styleId="WW-Absatz-Standardschriftart111">
    <w:name w:val="WW-Absatz-Standardschriftart111"/>
    <w:rsid w:val="00C33C16"/>
  </w:style>
  <w:style w:type="character" w:customStyle="1" w:styleId="WW-Absatz-Standardschriftart1111">
    <w:name w:val="WW-Absatz-Standardschriftart1111"/>
    <w:rsid w:val="00C33C16"/>
  </w:style>
  <w:style w:type="character" w:customStyle="1" w:styleId="WW-Absatz-Standardschriftart11111">
    <w:name w:val="WW-Absatz-Standardschriftart11111"/>
    <w:rsid w:val="00C33C16"/>
  </w:style>
  <w:style w:type="character" w:customStyle="1" w:styleId="WW8Num1z1">
    <w:name w:val="WW8Num1z1"/>
    <w:rsid w:val="00C33C16"/>
    <w:rPr>
      <w:rFonts w:ascii="Courier New" w:hAnsi="Courier New"/>
    </w:rPr>
  </w:style>
  <w:style w:type="character" w:customStyle="1" w:styleId="WW8Num1z2">
    <w:name w:val="WW8Num1z2"/>
    <w:rsid w:val="00C33C16"/>
    <w:rPr>
      <w:rFonts w:ascii="Wingdings" w:hAnsi="Wingdings"/>
    </w:rPr>
  </w:style>
  <w:style w:type="character" w:customStyle="1" w:styleId="WW8Num1z3">
    <w:name w:val="WW8Num1z3"/>
    <w:rsid w:val="00C33C16"/>
    <w:rPr>
      <w:rFonts w:ascii="Symbol" w:hAnsi="Symbol"/>
    </w:rPr>
  </w:style>
  <w:style w:type="character" w:customStyle="1" w:styleId="WW8Num3z0">
    <w:name w:val="WW8Num3z0"/>
    <w:rsid w:val="00C33C16"/>
    <w:rPr>
      <w:rFonts w:ascii="Times New Roman" w:hAnsi="Times New Roman"/>
      <w:b w:val="0"/>
      <w:i w:val="0"/>
      <w:sz w:val="24"/>
      <w:u w:val="none"/>
    </w:rPr>
  </w:style>
  <w:style w:type="character" w:customStyle="1" w:styleId="WW8Num8z0">
    <w:name w:val="WW8Num8z0"/>
    <w:rsid w:val="00C33C16"/>
    <w:rPr>
      <w:rFonts w:ascii="Times New Roman" w:eastAsia="Times New Roman" w:hAnsi="Times New Roman" w:cs="Times New Roman"/>
    </w:rPr>
  </w:style>
  <w:style w:type="character" w:customStyle="1" w:styleId="WW8Num8z1">
    <w:name w:val="WW8Num8z1"/>
    <w:rsid w:val="00C33C16"/>
    <w:rPr>
      <w:rFonts w:ascii="Courier New" w:hAnsi="Courier New"/>
    </w:rPr>
  </w:style>
  <w:style w:type="character" w:customStyle="1" w:styleId="WW8Num8z2">
    <w:name w:val="WW8Num8z2"/>
    <w:rsid w:val="00C33C16"/>
    <w:rPr>
      <w:rFonts w:ascii="Wingdings" w:hAnsi="Wingdings"/>
    </w:rPr>
  </w:style>
  <w:style w:type="character" w:customStyle="1" w:styleId="WW8Num8z3">
    <w:name w:val="WW8Num8z3"/>
    <w:rsid w:val="00C33C16"/>
    <w:rPr>
      <w:rFonts w:ascii="Symbol" w:hAnsi="Symbol"/>
    </w:rPr>
  </w:style>
  <w:style w:type="character" w:customStyle="1" w:styleId="Znakinumeracji">
    <w:name w:val="Znaki numeracji"/>
    <w:rsid w:val="00C33C16"/>
  </w:style>
  <w:style w:type="paragraph" w:customStyle="1" w:styleId="Indeks">
    <w:name w:val="Indeks"/>
    <w:basedOn w:val="Normalny"/>
    <w:rsid w:val="00C33C16"/>
    <w:pPr>
      <w:suppressLineNumbers/>
      <w:suppressAutoHyphens/>
    </w:pPr>
    <w:rPr>
      <w:rFonts w:cs="Tahoma"/>
      <w:lang w:eastAsia="ar-SA"/>
    </w:rPr>
  </w:style>
  <w:style w:type="paragraph" w:customStyle="1" w:styleId="Zawartoramki">
    <w:name w:val="Zawartość ramki"/>
    <w:basedOn w:val="Tekstpodstawowy"/>
    <w:rsid w:val="00C33C16"/>
    <w:pPr>
      <w:suppressAutoHyphens/>
      <w:jc w:val="both"/>
    </w:pPr>
    <w:rPr>
      <w:sz w:val="24"/>
      <w:szCs w:val="24"/>
      <w:lang w:eastAsia="ar-SA"/>
    </w:rPr>
  </w:style>
  <w:style w:type="character" w:styleId="UyteHipercze">
    <w:name w:val="FollowedHyperlink"/>
    <w:locked/>
    <w:rsid w:val="00C33C16"/>
    <w:rPr>
      <w:color w:val="800080"/>
      <w:u w:val="single"/>
    </w:rPr>
  </w:style>
  <w:style w:type="paragraph" w:customStyle="1" w:styleId="ZnakZnak24">
    <w:name w:val="Znak Znak24"/>
    <w:basedOn w:val="Normalny"/>
    <w:rsid w:val="00C33C16"/>
    <w:pPr>
      <w:spacing w:line="360" w:lineRule="atLeast"/>
      <w:jc w:val="both"/>
    </w:pPr>
    <w:rPr>
      <w:szCs w:val="20"/>
    </w:rPr>
  </w:style>
  <w:style w:type="paragraph" w:customStyle="1" w:styleId="Znak1">
    <w:name w:val="Znak1"/>
    <w:basedOn w:val="Normalny"/>
    <w:rsid w:val="00C33C16"/>
    <w:pPr>
      <w:spacing w:line="360" w:lineRule="atLeast"/>
      <w:jc w:val="both"/>
    </w:pPr>
    <w:rPr>
      <w:szCs w:val="20"/>
    </w:rPr>
  </w:style>
  <w:style w:type="paragraph" w:customStyle="1" w:styleId="FR3">
    <w:name w:val="FR3"/>
    <w:rsid w:val="00C33C16"/>
    <w:pPr>
      <w:widowControl w:val="0"/>
      <w:autoSpaceDE w:val="0"/>
      <w:autoSpaceDN w:val="0"/>
      <w:adjustRightInd w:val="0"/>
      <w:spacing w:before="60"/>
      <w:jc w:val="right"/>
    </w:pPr>
    <w:rPr>
      <w:rFonts w:ascii="Times New Roman" w:eastAsia="Calibri" w:hAnsi="Times New Roman"/>
      <w:sz w:val="18"/>
      <w:szCs w:val="18"/>
    </w:rPr>
  </w:style>
  <w:style w:type="paragraph" w:customStyle="1" w:styleId="FR4">
    <w:name w:val="FR4"/>
    <w:rsid w:val="00C33C16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paragraph" w:customStyle="1" w:styleId="xl25">
    <w:name w:val="xl25"/>
    <w:basedOn w:val="Normalny"/>
    <w:rsid w:val="00C33C16"/>
    <w:pPr>
      <w:pBdr>
        <w:bottom w:val="single" w:sz="12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locked/>
    <w:rsid w:val="00C33C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C33C16"/>
    <w:rPr>
      <w:rFonts w:ascii="Arial Unicode MS" w:eastAsia="Arial Unicode MS" w:hAnsi="Arial Unicode MS"/>
    </w:rPr>
  </w:style>
  <w:style w:type="paragraph" w:customStyle="1" w:styleId="ZnakZnak11">
    <w:name w:val="Znak Znak11"/>
    <w:basedOn w:val="Normalny"/>
    <w:rsid w:val="00C33C16"/>
    <w:pPr>
      <w:spacing w:line="360" w:lineRule="atLeast"/>
      <w:jc w:val="both"/>
    </w:pPr>
    <w:rPr>
      <w:szCs w:val="20"/>
    </w:rPr>
  </w:style>
  <w:style w:type="character" w:customStyle="1" w:styleId="highlight">
    <w:name w:val="highlight"/>
    <w:uiPriority w:val="99"/>
    <w:rsid w:val="009F5B35"/>
  </w:style>
  <w:style w:type="character" w:customStyle="1" w:styleId="xmsoins">
    <w:name w:val="x_msoins"/>
    <w:basedOn w:val="Domylnaczcionkaakapitu"/>
    <w:rsid w:val="00C832D4"/>
  </w:style>
  <w:style w:type="character" w:customStyle="1" w:styleId="h1">
    <w:name w:val="h1"/>
    <w:basedOn w:val="Domylnaczcionkaakapitu"/>
    <w:rsid w:val="004769EA"/>
  </w:style>
  <w:style w:type="character" w:customStyle="1" w:styleId="st1">
    <w:name w:val="st1"/>
    <w:basedOn w:val="Domylnaczcionkaakapitu"/>
    <w:rsid w:val="00D8799E"/>
  </w:style>
  <w:style w:type="paragraph" w:customStyle="1" w:styleId="xxxmsonormal">
    <w:name w:val="x_xxmsonormal"/>
    <w:basedOn w:val="Normalny"/>
    <w:rsid w:val="00D8799E"/>
    <w:rPr>
      <w:rFonts w:eastAsia="Calibri"/>
    </w:rPr>
  </w:style>
  <w:style w:type="character" w:customStyle="1" w:styleId="xxxmsofootnotereference">
    <w:name w:val="x_xxmsofootnotereference"/>
    <w:basedOn w:val="Domylnaczcionkaakapitu"/>
    <w:rsid w:val="00D8799E"/>
  </w:style>
  <w:style w:type="character" w:customStyle="1" w:styleId="xmsocommentreference">
    <w:name w:val="x_msocommentreference"/>
    <w:basedOn w:val="Domylnaczcionkaakapitu"/>
    <w:rsid w:val="00D8799E"/>
  </w:style>
  <w:style w:type="character" w:customStyle="1" w:styleId="WW8Num2z1">
    <w:name w:val="WW8Num2z1"/>
    <w:rsid w:val="00965F5F"/>
  </w:style>
  <w:style w:type="character" w:customStyle="1" w:styleId="WW8Num3z3">
    <w:name w:val="WW8Num3z3"/>
    <w:rsid w:val="00965F5F"/>
  </w:style>
  <w:style w:type="character" w:customStyle="1" w:styleId="WW8Num4z0">
    <w:name w:val="WW8Num4z0"/>
    <w:rsid w:val="00965F5F"/>
  </w:style>
  <w:style w:type="character" w:customStyle="1" w:styleId="WW8Num4z3">
    <w:name w:val="WW8Num4z3"/>
    <w:rsid w:val="00965F5F"/>
    <w:rPr>
      <w:sz w:val="20"/>
    </w:rPr>
  </w:style>
  <w:style w:type="character" w:customStyle="1" w:styleId="WW8Num5z0">
    <w:name w:val="WW8Num5z0"/>
    <w:rsid w:val="00965F5F"/>
  </w:style>
  <w:style w:type="character" w:customStyle="1" w:styleId="WW8Num6z0">
    <w:name w:val="WW8Num6z0"/>
    <w:rsid w:val="00965F5F"/>
  </w:style>
  <w:style w:type="character" w:customStyle="1" w:styleId="WW8Num7z1">
    <w:name w:val="WW8Num7z1"/>
    <w:rsid w:val="00965F5F"/>
  </w:style>
  <w:style w:type="character" w:customStyle="1" w:styleId="WW8Num9z0">
    <w:name w:val="WW8Num9z0"/>
    <w:rsid w:val="00965F5F"/>
  </w:style>
  <w:style w:type="character" w:customStyle="1" w:styleId="WW8Num10z0">
    <w:name w:val="WW8Num10z0"/>
    <w:rsid w:val="00965F5F"/>
  </w:style>
  <w:style w:type="character" w:customStyle="1" w:styleId="WW8Num10z1">
    <w:name w:val="WW8Num10z1"/>
    <w:rsid w:val="00965F5F"/>
    <w:rPr>
      <w:color w:val="auto"/>
    </w:rPr>
  </w:style>
  <w:style w:type="character" w:customStyle="1" w:styleId="WW8Num10z2">
    <w:name w:val="WW8Num10z2"/>
    <w:rsid w:val="00965F5F"/>
  </w:style>
  <w:style w:type="character" w:customStyle="1" w:styleId="WW8Num11z0">
    <w:name w:val="WW8Num11z0"/>
    <w:rsid w:val="00965F5F"/>
  </w:style>
  <w:style w:type="character" w:customStyle="1" w:styleId="WW8Num12z0">
    <w:name w:val="WW8Num12z0"/>
    <w:rsid w:val="00965F5F"/>
  </w:style>
  <w:style w:type="character" w:customStyle="1" w:styleId="WW8Num13z0">
    <w:name w:val="WW8Num13z0"/>
    <w:rsid w:val="00965F5F"/>
  </w:style>
  <w:style w:type="character" w:customStyle="1" w:styleId="WW8Num13z3">
    <w:name w:val="WW8Num13z3"/>
    <w:rsid w:val="00965F5F"/>
    <w:rPr>
      <w:color w:val="auto"/>
      <w:u w:val="none"/>
    </w:rPr>
  </w:style>
  <w:style w:type="character" w:customStyle="1" w:styleId="WW8Num14z0">
    <w:name w:val="WW8Num14z0"/>
    <w:rsid w:val="00965F5F"/>
    <w:rPr>
      <w:rFonts w:ascii="Symbol" w:hAnsi="Symbol"/>
    </w:rPr>
  </w:style>
  <w:style w:type="character" w:customStyle="1" w:styleId="WW8Num14z1">
    <w:name w:val="WW8Num14z1"/>
    <w:rsid w:val="00965F5F"/>
  </w:style>
  <w:style w:type="character" w:customStyle="1" w:styleId="WW8Num15z0">
    <w:name w:val="WW8Num15z0"/>
    <w:rsid w:val="00965F5F"/>
  </w:style>
  <w:style w:type="character" w:customStyle="1" w:styleId="WW8Num16z1">
    <w:name w:val="WW8Num16z1"/>
    <w:rsid w:val="00965F5F"/>
    <w:rPr>
      <w:rFonts w:ascii="Courier New" w:hAnsi="Courier New"/>
    </w:rPr>
  </w:style>
  <w:style w:type="character" w:customStyle="1" w:styleId="WW8Num16z2">
    <w:name w:val="WW8Num16z2"/>
    <w:rsid w:val="00965F5F"/>
    <w:rPr>
      <w:rFonts w:ascii="Wingdings" w:hAnsi="Wingdings"/>
    </w:rPr>
  </w:style>
  <w:style w:type="character" w:customStyle="1" w:styleId="WW8Num17z0">
    <w:name w:val="WW8Num17z0"/>
    <w:rsid w:val="00965F5F"/>
  </w:style>
  <w:style w:type="character" w:customStyle="1" w:styleId="WW8Num18z0">
    <w:name w:val="WW8Num18z0"/>
    <w:rsid w:val="00965F5F"/>
  </w:style>
  <w:style w:type="character" w:customStyle="1" w:styleId="WW8Num18z1">
    <w:name w:val="WW8Num18z1"/>
    <w:rsid w:val="00965F5F"/>
  </w:style>
  <w:style w:type="character" w:customStyle="1" w:styleId="WW8Num19z0">
    <w:name w:val="WW8Num19z0"/>
    <w:rsid w:val="00965F5F"/>
  </w:style>
  <w:style w:type="character" w:customStyle="1" w:styleId="WW8Num20z0">
    <w:name w:val="WW8Num20z0"/>
    <w:rsid w:val="00965F5F"/>
  </w:style>
  <w:style w:type="character" w:customStyle="1" w:styleId="WW8Num21z0">
    <w:name w:val="WW8Num21z0"/>
    <w:rsid w:val="00965F5F"/>
  </w:style>
  <w:style w:type="character" w:customStyle="1" w:styleId="WW8Num22z0">
    <w:name w:val="WW8Num22z0"/>
    <w:rsid w:val="00965F5F"/>
  </w:style>
  <w:style w:type="character" w:customStyle="1" w:styleId="WW8Num22z1">
    <w:name w:val="WW8Num22z1"/>
    <w:rsid w:val="00965F5F"/>
    <w:rPr>
      <w:rFonts w:ascii="Times New Roman" w:hAnsi="Times New Roman"/>
    </w:rPr>
  </w:style>
  <w:style w:type="character" w:customStyle="1" w:styleId="WW8Num23z0">
    <w:name w:val="WW8Num23z0"/>
    <w:rsid w:val="00965F5F"/>
    <w:rPr>
      <w:rFonts w:ascii="Symbol" w:hAnsi="Symbol"/>
    </w:rPr>
  </w:style>
  <w:style w:type="character" w:customStyle="1" w:styleId="WW8Num23z1">
    <w:name w:val="WW8Num23z1"/>
    <w:rsid w:val="00965F5F"/>
    <w:rPr>
      <w:rFonts w:ascii="Courier New" w:hAnsi="Courier New"/>
    </w:rPr>
  </w:style>
  <w:style w:type="character" w:customStyle="1" w:styleId="WW8Num23z2">
    <w:name w:val="WW8Num23z2"/>
    <w:rsid w:val="00965F5F"/>
    <w:rPr>
      <w:rFonts w:ascii="Wingdings" w:hAnsi="Wingdings"/>
    </w:rPr>
  </w:style>
  <w:style w:type="character" w:customStyle="1" w:styleId="WW8Num24z0">
    <w:name w:val="WW8Num24z0"/>
    <w:rsid w:val="00965F5F"/>
    <w:rPr>
      <w:sz w:val="20"/>
    </w:rPr>
  </w:style>
  <w:style w:type="character" w:customStyle="1" w:styleId="WW8Num24z1">
    <w:name w:val="WW8Num24z1"/>
    <w:rsid w:val="00965F5F"/>
  </w:style>
  <w:style w:type="character" w:customStyle="1" w:styleId="WW8Num25z0">
    <w:name w:val="WW8Num25z0"/>
    <w:rsid w:val="00965F5F"/>
  </w:style>
  <w:style w:type="character" w:customStyle="1" w:styleId="WW8Num26z0">
    <w:name w:val="WW8Num26z0"/>
    <w:rsid w:val="00965F5F"/>
  </w:style>
  <w:style w:type="character" w:customStyle="1" w:styleId="WW8Num27z0">
    <w:name w:val="WW8Num27z0"/>
    <w:rsid w:val="00965F5F"/>
  </w:style>
  <w:style w:type="character" w:customStyle="1" w:styleId="WW8Num28z0">
    <w:name w:val="WW8Num28z0"/>
    <w:rsid w:val="00965F5F"/>
  </w:style>
  <w:style w:type="character" w:customStyle="1" w:styleId="WW8Num28z2">
    <w:name w:val="WW8Num28z2"/>
    <w:rsid w:val="00965F5F"/>
    <w:rPr>
      <w:rFonts w:ascii="Wingdings" w:hAnsi="Wingdings"/>
    </w:rPr>
  </w:style>
  <w:style w:type="character" w:customStyle="1" w:styleId="WW8Num28z3">
    <w:name w:val="WW8Num28z3"/>
    <w:rsid w:val="00965F5F"/>
    <w:rPr>
      <w:rFonts w:ascii="Symbol" w:hAnsi="Symbol"/>
    </w:rPr>
  </w:style>
  <w:style w:type="character" w:customStyle="1" w:styleId="WW8Num28z4">
    <w:name w:val="WW8Num28z4"/>
    <w:rsid w:val="00965F5F"/>
    <w:rPr>
      <w:rFonts w:ascii="Courier New" w:hAnsi="Courier New"/>
    </w:rPr>
  </w:style>
  <w:style w:type="character" w:customStyle="1" w:styleId="WW8Num29z0">
    <w:name w:val="WW8Num29z0"/>
    <w:rsid w:val="00965F5F"/>
  </w:style>
  <w:style w:type="character" w:customStyle="1" w:styleId="WW8Num29z3">
    <w:name w:val="WW8Num29z3"/>
    <w:rsid w:val="00965F5F"/>
    <w:rPr>
      <w:color w:val="auto"/>
      <w:u w:val="none"/>
    </w:rPr>
  </w:style>
  <w:style w:type="character" w:customStyle="1" w:styleId="WW8Num30z0">
    <w:name w:val="WW8Num30z0"/>
    <w:rsid w:val="00965F5F"/>
  </w:style>
  <w:style w:type="character" w:customStyle="1" w:styleId="ZnakZnak20">
    <w:name w:val="Znak Znak20"/>
    <w:rsid w:val="00965F5F"/>
    <w:rPr>
      <w:rFonts w:ascii="Cambria" w:hAnsi="Cambria" w:cs="Cambria"/>
      <w:b/>
      <w:bCs/>
      <w:sz w:val="32"/>
      <w:szCs w:val="32"/>
    </w:rPr>
  </w:style>
  <w:style w:type="character" w:customStyle="1" w:styleId="ZnakZnak19">
    <w:name w:val="Znak Znak19"/>
    <w:rsid w:val="00965F5F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8">
    <w:name w:val="Znak Znak18"/>
    <w:rsid w:val="00965F5F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7">
    <w:name w:val="Znak Znak17"/>
    <w:rsid w:val="00965F5F"/>
    <w:rPr>
      <w:rFonts w:ascii="Calibri" w:hAnsi="Calibri" w:cs="Calibri"/>
      <w:b/>
      <w:bCs/>
    </w:rPr>
  </w:style>
  <w:style w:type="character" w:customStyle="1" w:styleId="ZnakZnak16">
    <w:name w:val="Znak Znak16"/>
    <w:rsid w:val="00965F5F"/>
    <w:rPr>
      <w:rFonts w:ascii="Calibri" w:hAnsi="Calibri" w:cs="Calibri"/>
      <w:sz w:val="24"/>
      <w:szCs w:val="24"/>
    </w:rPr>
  </w:style>
  <w:style w:type="character" w:customStyle="1" w:styleId="TitleChar">
    <w:name w:val="Title Char"/>
    <w:rsid w:val="00965F5F"/>
    <w:rPr>
      <w:rFonts w:ascii="Cambria" w:hAnsi="Cambria"/>
      <w:b/>
      <w:sz w:val="32"/>
    </w:rPr>
  </w:style>
  <w:style w:type="character" w:customStyle="1" w:styleId="ZnakZnak15">
    <w:name w:val="Znak Znak15"/>
    <w:rsid w:val="00965F5F"/>
    <w:rPr>
      <w:rFonts w:ascii="Arial" w:hAnsi="Arial" w:cs="Arial"/>
      <w:sz w:val="20"/>
      <w:szCs w:val="20"/>
    </w:rPr>
  </w:style>
  <w:style w:type="character" w:customStyle="1" w:styleId="BodyTextChar">
    <w:name w:val="Body Text Char"/>
    <w:rsid w:val="00965F5F"/>
    <w:rPr>
      <w:rFonts w:ascii="Arial" w:hAnsi="Arial"/>
      <w:sz w:val="20"/>
    </w:rPr>
  </w:style>
  <w:style w:type="character" w:customStyle="1" w:styleId="FooterChar">
    <w:name w:val="Footer Char"/>
    <w:rsid w:val="00965F5F"/>
    <w:rPr>
      <w:rFonts w:ascii="Arial" w:hAnsi="Arial"/>
      <w:sz w:val="20"/>
    </w:rPr>
  </w:style>
  <w:style w:type="character" w:customStyle="1" w:styleId="BodyTextIndent3Char">
    <w:name w:val="Body Text Indent 3 Char"/>
    <w:rsid w:val="00965F5F"/>
    <w:rPr>
      <w:rFonts w:ascii="Arial" w:hAnsi="Arial"/>
      <w:sz w:val="16"/>
    </w:rPr>
  </w:style>
  <w:style w:type="character" w:customStyle="1" w:styleId="BodyTextIndentChar">
    <w:name w:val="Body Text Indent Char"/>
    <w:rsid w:val="00965F5F"/>
    <w:rPr>
      <w:rFonts w:ascii="Arial" w:hAnsi="Arial"/>
      <w:sz w:val="20"/>
    </w:rPr>
  </w:style>
  <w:style w:type="character" w:customStyle="1" w:styleId="BodyTextIndent2Char">
    <w:name w:val="Body Text Indent 2 Char"/>
    <w:rsid w:val="00965F5F"/>
    <w:rPr>
      <w:rFonts w:ascii="Arial" w:hAnsi="Arial"/>
      <w:sz w:val="20"/>
    </w:rPr>
  </w:style>
  <w:style w:type="character" w:customStyle="1" w:styleId="BodyText3Char">
    <w:name w:val="Body Text 3 Char"/>
    <w:rsid w:val="00965F5F"/>
    <w:rPr>
      <w:rFonts w:ascii="Arial" w:hAnsi="Arial"/>
      <w:sz w:val="16"/>
    </w:rPr>
  </w:style>
  <w:style w:type="character" w:customStyle="1" w:styleId="EndnoteTextChar">
    <w:name w:val="Endnote Text Char"/>
    <w:rsid w:val="00965F5F"/>
    <w:rPr>
      <w:rFonts w:ascii="Arial" w:hAnsi="Arial"/>
      <w:sz w:val="20"/>
    </w:rPr>
  </w:style>
  <w:style w:type="character" w:customStyle="1" w:styleId="Znakiprzypiswkocowych">
    <w:name w:val="Znaki przypisów końcowych"/>
    <w:rsid w:val="00965F5F"/>
    <w:rPr>
      <w:rFonts w:cs="Times New Roman"/>
      <w:vertAlign w:val="superscript"/>
    </w:rPr>
  </w:style>
  <w:style w:type="character" w:customStyle="1" w:styleId="BodyText2Char">
    <w:name w:val="Body Text 2 Char"/>
    <w:rsid w:val="00965F5F"/>
    <w:rPr>
      <w:rFonts w:ascii="Arial" w:hAnsi="Arial"/>
      <w:sz w:val="20"/>
    </w:rPr>
  </w:style>
  <w:style w:type="character" w:customStyle="1" w:styleId="PlainTextChar">
    <w:name w:val="Plain Text Char"/>
    <w:rsid w:val="00965F5F"/>
    <w:rPr>
      <w:rFonts w:ascii="Courier New" w:hAnsi="Courier New"/>
      <w:sz w:val="20"/>
    </w:rPr>
  </w:style>
  <w:style w:type="character" w:customStyle="1" w:styleId="BalloonTextChar">
    <w:name w:val="Balloon Text Char"/>
    <w:rsid w:val="00965F5F"/>
    <w:rPr>
      <w:sz w:val="2"/>
    </w:rPr>
  </w:style>
  <w:style w:type="character" w:customStyle="1" w:styleId="DocumentMapChar">
    <w:name w:val="Document Map Char"/>
    <w:rsid w:val="00965F5F"/>
    <w:rPr>
      <w:sz w:val="2"/>
    </w:rPr>
  </w:style>
  <w:style w:type="character" w:customStyle="1" w:styleId="FootnoteTextChar">
    <w:name w:val="Footnote Text Char"/>
    <w:rsid w:val="00965F5F"/>
    <w:rPr>
      <w:rFonts w:ascii="Arial" w:hAnsi="Arial"/>
      <w:sz w:val="20"/>
    </w:rPr>
  </w:style>
  <w:style w:type="character" w:customStyle="1" w:styleId="Odwoaniedokomentarza1">
    <w:name w:val="Odwołanie do komentarza1"/>
    <w:rsid w:val="00965F5F"/>
    <w:rPr>
      <w:rFonts w:cs="Times New Roman"/>
      <w:sz w:val="16"/>
      <w:szCs w:val="16"/>
    </w:rPr>
  </w:style>
  <w:style w:type="character" w:customStyle="1" w:styleId="CommentTextChar">
    <w:name w:val="Comment Text Char"/>
    <w:rsid w:val="00965F5F"/>
    <w:rPr>
      <w:rFonts w:ascii="Arial" w:hAnsi="Arial"/>
      <w:sz w:val="20"/>
    </w:rPr>
  </w:style>
  <w:style w:type="character" w:customStyle="1" w:styleId="CommentSubjectChar">
    <w:name w:val="Comment Subject Char"/>
    <w:rsid w:val="00965F5F"/>
    <w:rPr>
      <w:rFonts w:ascii="Arial" w:hAnsi="Arial"/>
      <w:b/>
      <w:sz w:val="20"/>
    </w:rPr>
  </w:style>
  <w:style w:type="character" w:customStyle="1" w:styleId="niebieski">
    <w:name w:val="niebieski"/>
    <w:rsid w:val="00965F5F"/>
    <w:rPr>
      <w:rFonts w:cs="Times New Roman"/>
    </w:rPr>
  </w:style>
  <w:style w:type="character" w:customStyle="1" w:styleId="ListLabel1">
    <w:name w:val="ListLabel 1"/>
    <w:rsid w:val="00965F5F"/>
  </w:style>
  <w:style w:type="character" w:customStyle="1" w:styleId="ListLabel2">
    <w:name w:val="ListLabel 2"/>
    <w:rsid w:val="00965F5F"/>
  </w:style>
  <w:style w:type="character" w:customStyle="1" w:styleId="ListLabel3">
    <w:name w:val="ListLabel 3"/>
    <w:rsid w:val="00965F5F"/>
  </w:style>
  <w:style w:type="character" w:customStyle="1" w:styleId="ListLabel4">
    <w:name w:val="ListLabel 4"/>
    <w:rsid w:val="00965F5F"/>
  </w:style>
  <w:style w:type="character" w:customStyle="1" w:styleId="ListLabel5">
    <w:name w:val="ListLabel 5"/>
    <w:rsid w:val="00965F5F"/>
  </w:style>
  <w:style w:type="character" w:customStyle="1" w:styleId="ListLabel6">
    <w:name w:val="ListLabel 6"/>
    <w:rsid w:val="00965F5F"/>
  </w:style>
  <w:style w:type="character" w:customStyle="1" w:styleId="ListLabel7">
    <w:name w:val="ListLabel 7"/>
    <w:rsid w:val="00965F5F"/>
  </w:style>
  <w:style w:type="character" w:customStyle="1" w:styleId="ListLabel8">
    <w:name w:val="ListLabel 8"/>
    <w:rsid w:val="00965F5F"/>
  </w:style>
  <w:style w:type="character" w:customStyle="1" w:styleId="ListLabel9">
    <w:name w:val="ListLabel 9"/>
    <w:rsid w:val="00965F5F"/>
  </w:style>
  <w:style w:type="character" w:customStyle="1" w:styleId="ListLabel10">
    <w:name w:val="ListLabel 10"/>
    <w:rsid w:val="00965F5F"/>
  </w:style>
  <w:style w:type="character" w:customStyle="1" w:styleId="ListLabel11">
    <w:name w:val="ListLabel 11"/>
    <w:rsid w:val="00965F5F"/>
  </w:style>
  <w:style w:type="character" w:customStyle="1" w:styleId="ListLabel12">
    <w:name w:val="ListLabel 12"/>
    <w:rsid w:val="00965F5F"/>
  </w:style>
  <w:style w:type="character" w:customStyle="1" w:styleId="ListLabel13">
    <w:name w:val="ListLabel 13"/>
    <w:rsid w:val="00965F5F"/>
  </w:style>
  <w:style w:type="character" w:customStyle="1" w:styleId="ListLabel14">
    <w:name w:val="ListLabel 14"/>
    <w:rsid w:val="00965F5F"/>
    <w:rPr>
      <w:sz w:val="20"/>
    </w:rPr>
  </w:style>
  <w:style w:type="character" w:customStyle="1" w:styleId="ListLabel15">
    <w:name w:val="ListLabel 15"/>
    <w:rsid w:val="00965F5F"/>
    <w:rPr>
      <w:color w:val="auto"/>
      <w:u w:val="none"/>
    </w:rPr>
  </w:style>
  <w:style w:type="character" w:customStyle="1" w:styleId="ListLabel16">
    <w:name w:val="ListLabel 16"/>
    <w:rsid w:val="00965F5F"/>
    <w:rPr>
      <w:b/>
    </w:rPr>
  </w:style>
  <w:style w:type="character" w:customStyle="1" w:styleId="ListLabel17">
    <w:name w:val="ListLabel 17"/>
    <w:rsid w:val="00965F5F"/>
    <w:rPr>
      <w:b/>
    </w:rPr>
  </w:style>
  <w:style w:type="character" w:customStyle="1" w:styleId="ListLabel18">
    <w:name w:val="ListLabel 18"/>
    <w:rsid w:val="00965F5F"/>
  </w:style>
  <w:style w:type="character" w:customStyle="1" w:styleId="ListLabel19">
    <w:name w:val="ListLabel 19"/>
    <w:rsid w:val="00965F5F"/>
  </w:style>
  <w:style w:type="character" w:customStyle="1" w:styleId="ListLabel20">
    <w:name w:val="ListLabel 20"/>
    <w:rsid w:val="00965F5F"/>
  </w:style>
  <w:style w:type="character" w:customStyle="1" w:styleId="ListLabel21">
    <w:name w:val="ListLabel 21"/>
    <w:rsid w:val="00965F5F"/>
  </w:style>
  <w:style w:type="character" w:customStyle="1" w:styleId="ListLabel22">
    <w:name w:val="ListLabel 22"/>
    <w:rsid w:val="00965F5F"/>
  </w:style>
  <w:style w:type="character" w:customStyle="1" w:styleId="ListLabel23">
    <w:name w:val="ListLabel 23"/>
    <w:rsid w:val="00965F5F"/>
  </w:style>
  <w:style w:type="character" w:customStyle="1" w:styleId="ListLabel24">
    <w:name w:val="ListLabel 24"/>
    <w:rsid w:val="00965F5F"/>
  </w:style>
  <w:style w:type="character" w:customStyle="1" w:styleId="ListLabel25">
    <w:name w:val="ListLabel 25"/>
    <w:rsid w:val="00965F5F"/>
  </w:style>
  <w:style w:type="character" w:customStyle="1" w:styleId="ListLabel26">
    <w:name w:val="ListLabel 26"/>
    <w:rsid w:val="00965F5F"/>
  </w:style>
  <w:style w:type="character" w:customStyle="1" w:styleId="ListLabel27">
    <w:name w:val="ListLabel 27"/>
    <w:rsid w:val="00965F5F"/>
    <w:rPr>
      <w:color w:val="auto"/>
    </w:rPr>
  </w:style>
  <w:style w:type="character" w:customStyle="1" w:styleId="ListLabel28">
    <w:name w:val="ListLabel 28"/>
    <w:rsid w:val="00965F5F"/>
    <w:rPr>
      <w:b/>
    </w:rPr>
  </w:style>
  <w:style w:type="character" w:customStyle="1" w:styleId="ListLabel29">
    <w:name w:val="ListLabel 29"/>
    <w:rsid w:val="00965F5F"/>
  </w:style>
  <w:style w:type="character" w:customStyle="1" w:styleId="ListLabel30">
    <w:name w:val="ListLabel 30"/>
    <w:rsid w:val="00965F5F"/>
    <w:rPr>
      <w:color w:val="auto"/>
    </w:rPr>
  </w:style>
  <w:style w:type="character" w:customStyle="1" w:styleId="ListLabel31">
    <w:name w:val="ListLabel 31"/>
    <w:rsid w:val="00965F5F"/>
  </w:style>
  <w:style w:type="character" w:customStyle="1" w:styleId="ListLabel32">
    <w:name w:val="ListLabel 32"/>
    <w:rsid w:val="00965F5F"/>
  </w:style>
  <w:style w:type="character" w:customStyle="1" w:styleId="ListLabel33">
    <w:name w:val="ListLabel 33"/>
    <w:rsid w:val="00965F5F"/>
  </w:style>
  <w:style w:type="character" w:customStyle="1" w:styleId="ListLabel34">
    <w:name w:val="ListLabel 34"/>
    <w:rsid w:val="00965F5F"/>
  </w:style>
  <w:style w:type="character" w:customStyle="1" w:styleId="ListLabel35">
    <w:name w:val="ListLabel 35"/>
    <w:rsid w:val="00965F5F"/>
  </w:style>
  <w:style w:type="character" w:customStyle="1" w:styleId="ListLabel36">
    <w:name w:val="ListLabel 36"/>
    <w:rsid w:val="00965F5F"/>
  </w:style>
  <w:style w:type="character" w:customStyle="1" w:styleId="ListLabel37">
    <w:name w:val="ListLabel 37"/>
    <w:rsid w:val="00965F5F"/>
  </w:style>
  <w:style w:type="character" w:customStyle="1" w:styleId="ListLabel38">
    <w:name w:val="ListLabel 38"/>
    <w:rsid w:val="00965F5F"/>
  </w:style>
  <w:style w:type="character" w:customStyle="1" w:styleId="ListLabel39">
    <w:name w:val="ListLabel 39"/>
    <w:rsid w:val="00965F5F"/>
  </w:style>
  <w:style w:type="character" w:customStyle="1" w:styleId="ListLabel40">
    <w:name w:val="ListLabel 40"/>
    <w:rsid w:val="00965F5F"/>
  </w:style>
  <w:style w:type="character" w:customStyle="1" w:styleId="ListLabel41">
    <w:name w:val="ListLabel 41"/>
    <w:rsid w:val="00965F5F"/>
  </w:style>
  <w:style w:type="character" w:customStyle="1" w:styleId="ListLabel42">
    <w:name w:val="ListLabel 42"/>
    <w:rsid w:val="00965F5F"/>
  </w:style>
  <w:style w:type="character" w:customStyle="1" w:styleId="ListLabel43">
    <w:name w:val="ListLabel 43"/>
    <w:rsid w:val="00965F5F"/>
  </w:style>
  <w:style w:type="character" w:customStyle="1" w:styleId="ListLabel44">
    <w:name w:val="ListLabel 44"/>
    <w:rsid w:val="00965F5F"/>
  </w:style>
  <w:style w:type="character" w:customStyle="1" w:styleId="ListLabel45">
    <w:name w:val="ListLabel 45"/>
    <w:rsid w:val="00965F5F"/>
  </w:style>
  <w:style w:type="character" w:customStyle="1" w:styleId="ListLabel46">
    <w:name w:val="ListLabel 46"/>
    <w:rsid w:val="00965F5F"/>
  </w:style>
  <w:style w:type="character" w:customStyle="1" w:styleId="ListLabel47">
    <w:name w:val="ListLabel 47"/>
    <w:rsid w:val="00965F5F"/>
  </w:style>
  <w:style w:type="character" w:customStyle="1" w:styleId="ListLabel48">
    <w:name w:val="ListLabel 48"/>
    <w:rsid w:val="00965F5F"/>
  </w:style>
  <w:style w:type="character" w:customStyle="1" w:styleId="HeaderChar1">
    <w:name w:val="Header Char1"/>
    <w:rsid w:val="00965F5F"/>
    <w:rPr>
      <w:rFonts w:ascii="Arial" w:hAnsi="Arial" w:cs="Arial"/>
      <w:sz w:val="20"/>
      <w:szCs w:val="20"/>
    </w:rPr>
  </w:style>
  <w:style w:type="character" w:customStyle="1" w:styleId="ZnakZnak12">
    <w:name w:val="Znak Znak12"/>
    <w:rsid w:val="00965F5F"/>
    <w:rPr>
      <w:rFonts w:ascii="Arial" w:hAnsi="Arial" w:cs="Arial"/>
      <w:sz w:val="20"/>
      <w:szCs w:val="20"/>
    </w:rPr>
  </w:style>
  <w:style w:type="character" w:customStyle="1" w:styleId="ZnakZnak10">
    <w:name w:val="Znak Znak10"/>
    <w:rsid w:val="00965F5F"/>
    <w:rPr>
      <w:rFonts w:ascii="Arial" w:hAnsi="Arial" w:cs="Arial"/>
      <w:sz w:val="20"/>
      <w:szCs w:val="20"/>
    </w:rPr>
  </w:style>
  <w:style w:type="character" w:customStyle="1" w:styleId="ZnakZnak8">
    <w:name w:val="Znak Znak8"/>
    <w:rsid w:val="00965F5F"/>
    <w:rPr>
      <w:rFonts w:ascii="Arial" w:hAnsi="Arial" w:cs="Arial"/>
      <w:sz w:val="16"/>
      <w:szCs w:val="16"/>
    </w:rPr>
  </w:style>
  <w:style w:type="character" w:customStyle="1" w:styleId="ZnakZnak7">
    <w:name w:val="Znak Znak7"/>
    <w:rsid w:val="00965F5F"/>
    <w:rPr>
      <w:rFonts w:ascii="Arial" w:hAnsi="Arial" w:cs="Arial"/>
      <w:sz w:val="20"/>
      <w:szCs w:val="20"/>
    </w:rPr>
  </w:style>
  <w:style w:type="character" w:customStyle="1" w:styleId="ZnakZnak6">
    <w:name w:val="Znak Znak6"/>
    <w:rsid w:val="00965F5F"/>
    <w:rPr>
      <w:rFonts w:ascii="Arial" w:hAnsi="Arial" w:cs="Arial"/>
      <w:sz w:val="20"/>
      <w:szCs w:val="20"/>
    </w:rPr>
  </w:style>
  <w:style w:type="character" w:customStyle="1" w:styleId="ZnakZnak5">
    <w:name w:val="Znak Znak5"/>
    <w:rsid w:val="00965F5F"/>
    <w:rPr>
      <w:rFonts w:ascii="Courier New" w:hAnsi="Courier New" w:cs="Courier New"/>
      <w:sz w:val="20"/>
      <w:szCs w:val="20"/>
    </w:rPr>
  </w:style>
  <w:style w:type="character" w:customStyle="1" w:styleId="ZnakZnak3">
    <w:name w:val="Znak Znak3"/>
    <w:rsid w:val="00965F5F"/>
    <w:rPr>
      <w:rFonts w:cs="Times New Roman"/>
      <w:sz w:val="2"/>
      <w:szCs w:val="2"/>
    </w:rPr>
  </w:style>
  <w:style w:type="paragraph" w:customStyle="1" w:styleId="Nagwek10">
    <w:name w:val="Nagłówek1"/>
    <w:basedOn w:val="Normalny"/>
    <w:next w:val="Tekstpodstawowy"/>
    <w:rsid w:val="00965F5F"/>
    <w:pPr>
      <w:widowControl w:val="0"/>
      <w:suppressAutoHyphens/>
      <w:jc w:val="center"/>
      <w:textAlignment w:val="baseline"/>
    </w:pPr>
    <w:rPr>
      <w:rFonts w:ascii="Cambria" w:hAnsi="Cambria" w:cs="Cambria"/>
      <w:b/>
      <w:bCs/>
      <w:sz w:val="32"/>
      <w:szCs w:val="32"/>
      <w:lang w:eastAsia="zh-CN"/>
    </w:rPr>
  </w:style>
  <w:style w:type="paragraph" w:customStyle="1" w:styleId="Legenda1">
    <w:name w:val="Legenda1"/>
    <w:basedOn w:val="Normalny"/>
    <w:rsid w:val="00965F5F"/>
    <w:pPr>
      <w:widowControl w:val="0"/>
      <w:suppressLineNumbers/>
      <w:suppressAutoHyphens/>
      <w:spacing w:before="120" w:after="120"/>
      <w:textAlignment w:val="baseline"/>
    </w:pPr>
    <w:rPr>
      <w:rFonts w:ascii="Arial" w:hAnsi="Arial" w:cs="Arial"/>
      <w:i/>
      <w:iCs/>
      <w:lang w:eastAsia="zh-CN"/>
    </w:rPr>
  </w:style>
  <w:style w:type="paragraph" w:customStyle="1" w:styleId="BodyTextIndent21">
    <w:name w:val="Body Text Indent 21"/>
    <w:basedOn w:val="Normalny"/>
    <w:rsid w:val="00965F5F"/>
    <w:pPr>
      <w:widowControl w:val="0"/>
      <w:suppressAutoHyphens/>
      <w:ind w:left="300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BodyTextIndent31">
    <w:name w:val="Body Text Indent 31"/>
    <w:basedOn w:val="Normalny"/>
    <w:rsid w:val="00965F5F"/>
    <w:pPr>
      <w:widowControl w:val="0"/>
      <w:suppressAutoHyphens/>
      <w:ind w:left="708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BodyTextIndent22">
    <w:name w:val="Body Text Indent 22"/>
    <w:basedOn w:val="Normalny"/>
    <w:rsid w:val="00965F5F"/>
    <w:pPr>
      <w:widowControl w:val="0"/>
      <w:tabs>
        <w:tab w:val="left" w:pos="1911"/>
      </w:tabs>
      <w:suppressAutoHyphens/>
      <w:ind w:left="284" w:hanging="284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BodyText23">
    <w:name w:val="Body Text 23"/>
    <w:basedOn w:val="Normalny"/>
    <w:rsid w:val="00965F5F"/>
    <w:pPr>
      <w:widowControl w:val="0"/>
      <w:suppressAutoHyphens/>
      <w:jc w:val="both"/>
      <w:textAlignment w:val="baseline"/>
    </w:pPr>
    <w:rPr>
      <w:rFonts w:ascii="Arial" w:hAnsi="Arial" w:cs="Arial"/>
      <w:sz w:val="18"/>
      <w:szCs w:val="18"/>
      <w:lang w:eastAsia="zh-CN"/>
    </w:rPr>
  </w:style>
  <w:style w:type="paragraph" w:customStyle="1" w:styleId="BodyText24">
    <w:name w:val="Body Text 24"/>
    <w:basedOn w:val="Normalny"/>
    <w:rsid w:val="00965F5F"/>
    <w:pPr>
      <w:widowControl w:val="0"/>
      <w:suppressAutoHyphens/>
      <w:textAlignment w:val="baseline"/>
    </w:pPr>
    <w:rPr>
      <w:rFonts w:ascii="Arial" w:hAnsi="Arial" w:cs="Arial"/>
      <w:sz w:val="18"/>
      <w:szCs w:val="18"/>
      <w:lang w:eastAsia="zh-CN"/>
    </w:rPr>
  </w:style>
  <w:style w:type="paragraph" w:customStyle="1" w:styleId="BodyText25">
    <w:name w:val="Body Text 25"/>
    <w:basedOn w:val="Normalny"/>
    <w:rsid w:val="00965F5F"/>
    <w:pPr>
      <w:widowControl w:val="0"/>
      <w:tabs>
        <w:tab w:val="left" w:pos="360"/>
      </w:tabs>
      <w:suppressAutoHyphens/>
      <w:ind w:left="426" w:hanging="426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BodyText26">
    <w:name w:val="Body Text 26"/>
    <w:basedOn w:val="Normalny"/>
    <w:rsid w:val="00965F5F"/>
    <w:pPr>
      <w:widowControl w:val="0"/>
      <w:suppressAutoHyphens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BodyText27">
    <w:name w:val="Body Text 27"/>
    <w:basedOn w:val="Normalny"/>
    <w:rsid w:val="00965F5F"/>
    <w:pPr>
      <w:suppressAutoHyphens/>
      <w:ind w:firstLine="709"/>
      <w:jc w:val="both"/>
      <w:textAlignment w:val="baseline"/>
    </w:pPr>
    <w:rPr>
      <w:rFonts w:ascii="Arial" w:hAnsi="Arial" w:cs="Arial"/>
      <w:sz w:val="22"/>
      <w:szCs w:val="22"/>
      <w:lang w:eastAsia="zh-CN"/>
    </w:rPr>
  </w:style>
  <w:style w:type="paragraph" w:customStyle="1" w:styleId="Listapunktowana1">
    <w:name w:val="Lista punktowana1"/>
    <w:basedOn w:val="Normalny"/>
    <w:rsid w:val="00965F5F"/>
    <w:pPr>
      <w:tabs>
        <w:tab w:val="left" w:pos="360"/>
      </w:tabs>
      <w:suppressAutoHyphens/>
      <w:ind w:left="360" w:hanging="360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BodyText28">
    <w:name w:val="Body Text 28"/>
    <w:basedOn w:val="Normalny"/>
    <w:rsid w:val="00965F5F"/>
    <w:pPr>
      <w:widowControl w:val="0"/>
      <w:tabs>
        <w:tab w:val="left" w:pos="426"/>
      </w:tabs>
      <w:suppressAutoHyphens/>
      <w:ind w:left="284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BodyTextIndent23">
    <w:name w:val="Body Text Indent 23"/>
    <w:basedOn w:val="Normalny"/>
    <w:rsid w:val="00965F5F"/>
    <w:pPr>
      <w:widowControl w:val="0"/>
      <w:suppressAutoHyphens/>
      <w:ind w:left="284" w:hanging="284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BodyText29">
    <w:name w:val="Body Text 29"/>
    <w:basedOn w:val="Normalny"/>
    <w:rsid w:val="00965F5F"/>
    <w:pPr>
      <w:suppressAutoHyphens/>
      <w:jc w:val="both"/>
      <w:textAlignment w:val="baseline"/>
    </w:pPr>
    <w:rPr>
      <w:rFonts w:ascii="Garamond" w:hAnsi="Garamond" w:cs="Garamond"/>
      <w:color w:val="000000"/>
      <w:lang w:eastAsia="zh-CN"/>
    </w:rPr>
  </w:style>
  <w:style w:type="paragraph" w:customStyle="1" w:styleId="BodyText210">
    <w:name w:val="Body Text 210"/>
    <w:basedOn w:val="Normalny"/>
    <w:rsid w:val="00965F5F"/>
    <w:pPr>
      <w:widowControl w:val="0"/>
      <w:suppressAutoHyphens/>
      <w:jc w:val="center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Tekstpodstawowywcity21">
    <w:name w:val="Tekst podstawowy wcięty 21"/>
    <w:basedOn w:val="Normalny"/>
    <w:rsid w:val="00965F5F"/>
    <w:pPr>
      <w:widowControl w:val="0"/>
      <w:tabs>
        <w:tab w:val="left" w:pos="360"/>
      </w:tabs>
      <w:suppressAutoHyphens/>
      <w:ind w:left="360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Tekstpodstawowy32">
    <w:name w:val="Tekst podstawowy 32"/>
    <w:basedOn w:val="Normalny"/>
    <w:rsid w:val="00965F5F"/>
    <w:pPr>
      <w:widowControl w:val="0"/>
      <w:suppressAutoHyphens/>
      <w:spacing w:after="120"/>
      <w:textAlignment w:val="baseline"/>
    </w:pPr>
    <w:rPr>
      <w:rFonts w:ascii="Arial" w:hAnsi="Arial" w:cs="Arial"/>
      <w:sz w:val="16"/>
      <w:szCs w:val="16"/>
      <w:lang w:eastAsia="zh-CN"/>
    </w:rPr>
  </w:style>
  <w:style w:type="paragraph" w:customStyle="1" w:styleId="WW-Tekstpodstawowy21">
    <w:name w:val="WW-Tekst podstawowy 21"/>
    <w:basedOn w:val="Normalny"/>
    <w:rsid w:val="00965F5F"/>
    <w:pPr>
      <w:tabs>
        <w:tab w:val="left" w:pos="113"/>
      </w:tabs>
      <w:suppressAutoHyphens/>
      <w:overflowPunct w:val="0"/>
      <w:jc w:val="both"/>
    </w:pPr>
    <w:rPr>
      <w:rFonts w:ascii="Arial" w:hAnsi="Arial" w:cs="Arial"/>
      <w:lang w:eastAsia="zh-CN"/>
    </w:rPr>
  </w:style>
  <w:style w:type="paragraph" w:customStyle="1" w:styleId="Zwykytekst1">
    <w:name w:val="Zwykły tekst1"/>
    <w:basedOn w:val="Normalny"/>
    <w:rsid w:val="00965F5F"/>
    <w:pPr>
      <w:suppressAutoHyphens/>
      <w:overflowPunct w:val="0"/>
    </w:pPr>
    <w:rPr>
      <w:rFonts w:ascii="Courier New" w:hAnsi="Courier New" w:cs="Courier New"/>
      <w:sz w:val="20"/>
      <w:szCs w:val="20"/>
      <w:lang w:eastAsia="zh-CN"/>
    </w:rPr>
  </w:style>
  <w:style w:type="paragraph" w:customStyle="1" w:styleId="Styl">
    <w:name w:val="Styl"/>
    <w:rsid w:val="00965F5F"/>
    <w:pPr>
      <w:widowControl w:val="0"/>
      <w:suppressAutoHyphens/>
    </w:pPr>
    <w:rPr>
      <w:rFonts w:ascii="Arial" w:hAnsi="Arial" w:cs="Arial"/>
      <w:sz w:val="24"/>
      <w:szCs w:val="24"/>
      <w:lang w:eastAsia="zh-CN"/>
    </w:rPr>
  </w:style>
  <w:style w:type="paragraph" w:customStyle="1" w:styleId="Plandokumentu1">
    <w:name w:val="Plan dokumentu1"/>
    <w:basedOn w:val="Normalny"/>
    <w:rsid w:val="00965F5F"/>
    <w:pPr>
      <w:widowControl w:val="0"/>
      <w:shd w:val="clear" w:color="auto" w:fill="000080"/>
      <w:suppressAutoHyphens/>
      <w:textAlignment w:val="baseline"/>
    </w:pPr>
    <w:rPr>
      <w:rFonts w:ascii="Arial" w:hAnsi="Arial"/>
      <w:sz w:val="2"/>
      <w:szCs w:val="2"/>
      <w:lang w:eastAsia="zh-CN"/>
    </w:rPr>
  </w:style>
  <w:style w:type="paragraph" w:customStyle="1" w:styleId="Tekstkomentarza1">
    <w:name w:val="Tekst komentarza1"/>
    <w:basedOn w:val="Normalny"/>
    <w:rsid w:val="00965F5F"/>
    <w:pPr>
      <w:widowControl w:val="0"/>
      <w:suppressAutoHyphens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Listapunktowana31">
    <w:name w:val="Lista punktowana 31"/>
    <w:basedOn w:val="Normalny"/>
    <w:rsid w:val="00965F5F"/>
    <w:pPr>
      <w:widowControl w:val="0"/>
      <w:suppressAutoHyphens/>
      <w:ind w:left="566" w:hanging="283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Listapunktowana41">
    <w:name w:val="Lista punktowana 41"/>
    <w:basedOn w:val="Normalny"/>
    <w:rsid w:val="00965F5F"/>
    <w:pPr>
      <w:widowControl w:val="0"/>
      <w:suppressAutoHyphens/>
      <w:ind w:left="849" w:hanging="283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Listapunktowana21">
    <w:name w:val="Lista punktowana 21"/>
    <w:basedOn w:val="Normalny"/>
    <w:rsid w:val="00965F5F"/>
    <w:pPr>
      <w:widowControl w:val="0"/>
      <w:tabs>
        <w:tab w:val="left" w:pos="643"/>
      </w:tabs>
      <w:suppressAutoHyphens/>
      <w:ind w:left="643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Lista-kontynuacja1">
    <w:name w:val="Lista - kontynuacja1"/>
    <w:basedOn w:val="Normalny"/>
    <w:rsid w:val="00965F5F"/>
    <w:pPr>
      <w:widowControl w:val="0"/>
      <w:suppressAutoHyphens/>
      <w:spacing w:after="120"/>
      <w:ind w:left="283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Tekstpodstawowy210">
    <w:name w:val="Tekst podstawowy 210"/>
    <w:basedOn w:val="Normalny"/>
    <w:rsid w:val="00965F5F"/>
    <w:pPr>
      <w:widowControl w:val="0"/>
      <w:suppressAutoHyphens/>
      <w:jc w:val="center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WW-BodyText21">
    <w:name w:val="WW-Body Text 21"/>
    <w:basedOn w:val="Normalny"/>
    <w:rsid w:val="00965F5F"/>
    <w:pPr>
      <w:widowControl w:val="0"/>
      <w:suppressAutoHyphens/>
      <w:overflowPunct w:val="0"/>
      <w:autoSpaceDE w:val="0"/>
      <w:jc w:val="both"/>
      <w:textAlignment w:val="baseline"/>
    </w:pPr>
    <w:rPr>
      <w:rFonts w:ascii="Arial" w:hAnsi="Arial" w:cs="Arial"/>
      <w:sz w:val="18"/>
      <w:szCs w:val="18"/>
      <w:lang w:eastAsia="zh-CN"/>
    </w:rPr>
  </w:style>
  <w:style w:type="paragraph" w:customStyle="1" w:styleId="WW-BodyText211">
    <w:name w:val="WW-Body Text 211"/>
    <w:basedOn w:val="Normalny"/>
    <w:rsid w:val="00965F5F"/>
    <w:pPr>
      <w:widowControl w:val="0"/>
      <w:suppressAutoHyphens/>
      <w:overflowPunct w:val="0"/>
      <w:autoSpaceDE w:val="0"/>
      <w:jc w:val="both"/>
      <w:textAlignment w:val="baseline"/>
    </w:pPr>
    <w:rPr>
      <w:rFonts w:ascii="Arial" w:hAnsi="Arial" w:cs="Arial"/>
      <w:sz w:val="18"/>
      <w:szCs w:val="18"/>
      <w:lang w:eastAsia="zh-CN"/>
    </w:rPr>
  </w:style>
  <w:style w:type="paragraph" w:customStyle="1" w:styleId="ZnakZnak110">
    <w:name w:val="Znak Znak110"/>
    <w:basedOn w:val="Normalny"/>
    <w:rsid w:val="00965F5F"/>
    <w:pPr>
      <w:suppressAutoHyphens/>
      <w:spacing w:line="360" w:lineRule="atLeast"/>
      <w:jc w:val="both"/>
    </w:pPr>
    <w:rPr>
      <w:rFonts w:ascii="Arial" w:hAnsi="Arial"/>
      <w:lang w:eastAsia="zh-CN"/>
    </w:rPr>
  </w:style>
  <w:style w:type="paragraph" w:customStyle="1" w:styleId="WW-BodyText28">
    <w:name w:val="WW-Body Text 28"/>
    <w:basedOn w:val="Normalny"/>
    <w:rsid w:val="00965F5F"/>
    <w:pPr>
      <w:widowControl w:val="0"/>
      <w:suppressAutoHyphens/>
      <w:overflowPunct w:val="0"/>
      <w:autoSpaceDE w:val="0"/>
      <w:jc w:val="center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WW-BodyText281">
    <w:name w:val="WW-Body Text 281"/>
    <w:basedOn w:val="Normalny"/>
    <w:rsid w:val="00965F5F"/>
    <w:pPr>
      <w:widowControl w:val="0"/>
      <w:suppressAutoHyphens/>
      <w:overflowPunct w:val="0"/>
      <w:autoSpaceDE w:val="0"/>
      <w:jc w:val="center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WW-BodyText2">
    <w:name w:val="WW-Body Text 2"/>
    <w:basedOn w:val="Normalny"/>
    <w:rsid w:val="00965F5F"/>
    <w:pPr>
      <w:widowControl w:val="0"/>
      <w:tabs>
        <w:tab w:val="left" w:pos="1068"/>
      </w:tabs>
      <w:suppressAutoHyphens/>
      <w:overflowPunct w:val="0"/>
      <w:autoSpaceDE w:val="0"/>
      <w:ind w:left="993" w:hanging="285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WW-BodyTextIndent211">
    <w:name w:val="WW-Body Text Indent 211"/>
    <w:basedOn w:val="Normalny"/>
    <w:rsid w:val="00965F5F"/>
    <w:pPr>
      <w:widowControl w:val="0"/>
      <w:suppressAutoHyphens/>
      <w:overflowPunct w:val="0"/>
      <w:autoSpaceDE w:val="0"/>
      <w:ind w:left="284" w:hanging="284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WW-BodyText26">
    <w:name w:val="WW-Body Text 26"/>
    <w:basedOn w:val="Normalny"/>
    <w:rsid w:val="00965F5F"/>
    <w:pPr>
      <w:widowControl w:val="0"/>
      <w:tabs>
        <w:tab w:val="left" w:pos="426"/>
      </w:tabs>
      <w:suppressAutoHyphens/>
      <w:overflowPunct w:val="0"/>
      <w:autoSpaceDE w:val="0"/>
      <w:ind w:left="284"/>
      <w:jc w:val="both"/>
      <w:textAlignment w:val="baseline"/>
    </w:pPr>
    <w:rPr>
      <w:rFonts w:ascii="Arial" w:hAnsi="Arial" w:cs="Arial"/>
      <w:sz w:val="20"/>
      <w:szCs w:val="20"/>
      <w:lang w:eastAsia="zh-CN"/>
    </w:rPr>
  </w:style>
  <w:style w:type="paragraph" w:customStyle="1" w:styleId="ZnakZnak40">
    <w:name w:val="Znak Znak4"/>
    <w:basedOn w:val="Normalny"/>
    <w:rsid w:val="007F091B"/>
    <w:pPr>
      <w:spacing w:line="360" w:lineRule="atLeast"/>
      <w:jc w:val="both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2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7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3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9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9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36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6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A69F9-60FE-4B45-B567-9D42B33E0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822</Words>
  <Characters>6026</Characters>
  <Application>Microsoft Office Word</Application>
  <DocSecurity>0</DocSecurity>
  <Lines>50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6835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czeladkajoanna000</dc:creator>
  <cp:lastModifiedBy>dabrowskaewelina</cp:lastModifiedBy>
  <cp:revision>2</cp:revision>
  <cp:lastPrinted>2021-09-07T08:12:00Z</cp:lastPrinted>
  <dcterms:created xsi:type="dcterms:W3CDTF">2023-10-04T07:14:00Z</dcterms:created>
  <dcterms:modified xsi:type="dcterms:W3CDTF">2023-10-04T07:14:00Z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