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C193B" w14:textId="258EAEA8" w:rsidR="00BF21F8" w:rsidRPr="008623D7" w:rsidRDefault="00BF21F8" w:rsidP="008623D7">
      <w:pPr>
        <w:widowControl w:val="0"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8623D7">
        <w:rPr>
          <w:rFonts w:ascii="Arial" w:hAnsi="Arial" w:cs="Arial"/>
          <w:b/>
          <w:sz w:val="20"/>
          <w:szCs w:val="20"/>
        </w:rPr>
        <w:t>Załącznik nr 1 do SWZ</w:t>
      </w:r>
    </w:p>
    <w:p w14:paraId="0500BAAA" w14:textId="77777777" w:rsidR="00514403" w:rsidRPr="008623D7" w:rsidRDefault="00D4622C" w:rsidP="008623D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8623D7">
        <w:rPr>
          <w:rFonts w:ascii="Arial" w:hAnsi="Arial" w:cs="Arial"/>
          <w:b/>
          <w:sz w:val="20"/>
          <w:szCs w:val="20"/>
        </w:rPr>
        <w:t>FORMULARZ OFERTOWY</w:t>
      </w:r>
    </w:p>
    <w:p w14:paraId="0805B127" w14:textId="77777777" w:rsidR="00514403" w:rsidRPr="008623D7" w:rsidRDefault="00514403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 xml:space="preserve"> </w:t>
      </w:r>
    </w:p>
    <w:p w14:paraId="5D69CAC8" w14:textId="77777777" w:rsidR="00D8164E" w:rsidRPr="008623D7" w:rsidRDefault="00D8164E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Dane dotyczące Wykonawcy:</w:t>
      </w:r>
    </w:p>
    <w:p w14:paraId="3E953B8A" w14:textId="3A2E9D77" w:rsidR="00514403" w:rsidRPr="008623D7" w:rsidRDefault="00D8164E" w:rsidP="008623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Nazwa/Imię i Nazwisko</w:t>
      </w:r>
      <w:r w:rsidR="00943D86">
        <w:rPr>
          <w:rFonts w:ascii="Arial" w:hAnsi="Arial" w:cs="Arial"/>
          <w:sz w:val="20"/>
          <w:szCs w:val="20"/>
        </w:rPr>
        <w:t xml:space="preserve"> </w:t>
      </w:r>
      <w:r w:rsidR="00514403" w:rsidRPr="008623D7">
        <w:rPr>
          <w:rFonts w:ascii="Arial" w:hAnsi="Arial" w:cs="Arial"/>
          <w:sz w:val="20"/>
          <w:szCs w:val="20"/>
        </w:rPr>
        <w:t>…………………………………………….........</w:t>
      </w:r>
      <w:r w:rsidR="0047730A" w:rsidRPr="008623D7">
        <w:rPr>
          <w:rFonts w:ascii="Arial" w:hAnsi="Arial" w:cs="Arial"/>
          <w:sz w:val="20"/>
          <w:szCs w:val="20"/>
        </w:rPr>
        <w:t>............</w:t>
      </w:r>
      <w:r w:rsidR="00514403" w:rsidRPr="008623D7">
        <w:rPr>
          <w:rFonts w:ascii="Arial" w:hAnsi="Arial" w:cs="Arial"/>
          <w:sz w:val="20"/>
          <w:szCs w:val="20"/>
        </w:rPr>
        <w:t>...…………………....</w:t>
      </w:r>
      <w:r w:rsidR="00D36079" w:rsidRPr="008623D7">
        <w:rPr>
          <w:rFonts w:ascii="Arial" w:hAnsi="Arial" w:cs="Arial"/>
          <w:sz w:val="20"/>
          <w:szCs w:val="20"/>
        </w:rPr>
        <w:t>.........</w:t>
      </w:r>
      <w:r w:rsidR="00514403" w:rsidRPr="008623D7">
        <w:rPr>
          <w:rFonts w:ascii="Arial" w:hAnsi="Arial" w:cs="Arial"/>
          <w:sz w:val="20"/>
          <w:szCs w:val="20"/>
        </w:rPr>
        <w:t xml:space="preserve"> </w:t>
      </w:r>
    </w:p>
    <w:p w14:paraId="7E19F1A6" w14:textId="7822B785" w:rsidR="00514403" w:rsidRPr="008623D7" w:rsidRDefault="00514403" w:rsidP="008623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 xml:space="preserve">Adres </w:t>
      </w:r>
      <w:r w:rsidR="00D8164E" w:rsidRPr="008623D7">
        <w:rPr>
          <w:rFonts w:ascii="Arial" w:hAnsi="Arial" w:cs="Arial"/>
          <w:sz w:val="20"/>
          <w:szCs w:val="20"/>
        </w:rPr>
        <w:t>siedziby/miejsce wykonywania działalności</w:t>
      </w:r>
      <w:r w:rsidR="00943D86">
        <w:rPr>
          <w:rFonts w:ascii="Arial" w:hAnsi="Arial" w:cs="Arial"/>
          <w:sz w:val="20"/>
          <w:szCs w:val="20"/>
        </w:rPr>
        <w:t xml:space="preserve"> </w:t>
      </w:r>
      <w:r w:rsidRPr="008623D7">
        <w:rPr>
          <w:rFonts w:ascii="Arial" w:hAnsi="Arial" w:cs="Arial"/>
          <w:sz w:val="20"/>
          <w:szCs w:val="20"/>
        </w:rPr>
        <w:t>……………………………</w:t>
      </w:r>
      <w:r w:rsidR="0047730A" w:rsidRPr="008623D7">
        <w:rPr>
          <w:rFonts w:ascii="Arial" w:hAnsi="Arial" w:cs="Arial"/>
          <w:sz w:val="20"/>
          <w:szCs w:val="20"/>
        </w:rPr>
        <w:t>………..</w:t>
      </w:r>
      <w:r w:rsidRPr="008623D7">
        <w:rPr>
          <w:rFonts w:ascii="Arial" w:hAnsi="Arial" w:cs="Arial"/>
          <w:sz w:val="20"/>
          <w:szCs w:val="20"/>
        </w:rPr>
        <w:t>……………….....</w:t>
      </w:r>
    </w:p>
    <w:p w14:paraId="44586950" w14:textId="77777777" w:rsidR="00514403" w:rsidRPr="008623D7" w:rsidRDefault="00514403" w:rsidP="008623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…………………………………………….........…………..........</w:t>
      </w:r>
      <w:r w:rsidR="0047730A" w:rsidRPr="008623D7">
        <w:rPr>
          <w:rFonts w:ascii="Arial" w:hAnsi="Arial" w:cs="Arial"/>
          <w:sz w:val="20"/>
          <w:szCs w:val="20"/>
        </w:rPr>
        <w:t>....</w:t>
      </w:r>
      <w:r w:rsidRPr="008623D7">
        <w:rPr>
          <w:rFonts w:ascii="Arial" w:hAnsi="Arial" w:cs="Arial"/>
          <w:sz w:val="20"/>
          <w:szCs w:val="20"/>
        </w:rPr>
        <w:t>..…</w:t>
      </w:r>
      <w:r w:rsidR="00D36079" w:rsidRPr="008623D7">
        <w:rPr>
          <w:rFonts w:ascii="Arial" w:hAnsi="Arial" w:cs="Arial"/>
          <w:sz w:val="20"/>
          <w:szCs w:val="20"/>
        </w:rPr>
        <w:t>……………</w:t>
      </w:r>
      <w:r w:rsidRPr="008623D7">
        <w:rPr>
          <w:rFonts w:ascii="Arial" w:hAnsi="Arial" w:cs="Arial"/>
          <w:sz w:val="20"/>
          <w:szCs w:val="20"/>
        </w:rPr>
        <w:t xml:space="preserve"> </w:t>
      </w:r>
    </w:p>
    <w:p w14:paraId="0ECCED38" w14:textId="05DC7E71" w:rsidR="00514403" w:rsidRPr="008623D7" w:rsidRDefault="00D4622C" w:rsidP="008623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NIP</w:t>
      </w:r>
      <w:r w:rsidR="00943D86">
        <w:rPr>
          <w:rFonts w:ascii="Arial" w:hAnsi="Arial" w:cs="Arial"/>
          <w:sz w:val="20"/>
          <w:szCs w:val="20"/>
        </w:rPr>
        <w:t xml:space="preserve"> </w:t>
      </w:r>
      <w:r w:rsidRPr="008623D7">
        <w:rPr>
          <w:rFonts w:ascii="Arial" w:hAnsi="Arial" w:cs="Arial"/>
          <w:sz w:val="20"/>
          <w:szCs w:val="20"/>
        </w:rPr>
        <w:t>……………………………………………........…………............………....……</w:t>
      </w:r>
      <w:r w:rsidR="00D36079" w:rsidRPr="008623D7">
        <w:rPr>
          <w:rFonts w:ascii="Arial" w:hAnsi="Arial" w:cs="Arial"/>
          <w:sz w:val="20"/>
          <w:szCs w:val="20"/>
        </w:rPr>
        <w:t>………</w:t>
      </w:r>
      <w:r w:rsidR="0047730A" w:rsidRPr="008623D7">
        <w:rPr>
          <w:rFonts w:ascii="Arial" w:hAnsi="Arial" w:cs="Arial"/>
          <w:sz w:val="20"/>
          <w:szCs w:val="20"/>
        </w:rPr>
        <w:t>…..</w:t>
      </w:r>
      <w:r w:rsidR="00D36079" w:rsidRPr="008623D7">
        <w:rPr>
          <w:rFonts w:ascii="Arial" w:hAnsi="Arial" w:cs="Arial"/>
          <w:sz w:val="20"/>
          <w:szCs w:val="20"/>
        </w:rPr>
        <w:t>…………….</w:t>
      </w:r>
    </w:p>
    <w:p w14:paraId="66B537F0" w14:textId="3F919AAA" w:rsidR="00514403" w:rsidRPr="008623D7" w:rsidRDefault="00D4622C" w:rsidP="008623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REGON</w:t>
      </w:r>
      <w:r w:rsidR="00943D86">
        <w:rPr>
          <w:rFonts w:ascii="Arial" w:hAnsi="Arial" w:cs="Arial"/>
          <w:sz w:val="20"/>
          <w:szCs w:val="20"/>
        </w:rPr>
        <w:t xml:space="preserve"> </w:t>
      </w:r>
      <w:r w:rsidRPr="008623D7">
        <w:rPr>
          <w:rFonts w:ascii="Arial" w:hAnsi="Arial" w:cs="Arial"/>
          <w:sz w:val="20"/>
          <w:szCs w:val="20"/>
        </w:rPr>
        <w:t>……………………………………………......…</w:t>
      </w:r>
      <w:r w:rsidR="0047730A" w:rsidRPr="008623D7">
        <w:rPr>
          <w:rFonts w:ascii="Arial" w:hAnsi="Arial" w:cs="Arial"/>
          <w:sz w:val="20"/>
          <w:szCs w:val="20"/>
        </w:rPr>
        <w:t>……………….………............………......……...</w:t>
      </w:r>
      <w:r w:rsidRPr="008623D7">
        <w:rPr>
          <w:rFonts w:ascii="Arial" w:hAnsi="Arial" w:cs="Arial"/>
          <w:sz w:val="20"/>
          <w:szCs w:val="20"/>
        </w:rPr>
        <w:t xml:space="preserve">… </w:t>
      </w:r>
    </w:p>
    <w:p w14:paraId="512FCDAD" w14:textId="579F7B70" w:rsidR="00514403" w:rsidRPr="008623D7" w:rsidRDefault="00D4622C" w:rsidP="008623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Nr tel.</w:t>
      </w:r>
      <w:r w:rsidR="00943D86">
        <w:rPr>
          <w:rFonts w:ascii="Arial" w:hAnsi="Arial" w:cs="Arial"/>
          <w:sz w:val="20"/>
          <w:szCs w:val="20"/>
        </w:rPr>
        <w:t xml:space="preserve"> </w:t>
      </w:r>
      <w:r w:rsidRPr="008623D7">
        <w:rPr>
          <w:rFonts w:ascii="Arial" w:hAnsi="Arial" w:cs="Arial"/>
          <w:sz w:val="20"/>
          <w:szCs w:val="20"/>
        </w:rPr>
        <w:t>……………………………………………....…………............……….....................</w:t>
      </w:r>
      <w:r w:rsidR="0047730A" w:rsidRPr="008623D7">
        <w:rPr>
          <w:rFonts w:ascii="Arial" w:hAnsi="Arial" w:cs="Arial"/>
          <w:sz w:val="20"/>
          <w:szCs w:val="20"/>
        </w:rPr>
        <w:t>.........................</w:t>
      </w:r>
    </w:p>
    <w:p w14:paraId="31F2375F" w14:textId="2670D85E" w:rsidR="00514403" w:rsidRPr="008623D7" w:rsidRDefault="00D4622C" w:rsidP="008623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e-mail</w:t>
      </w:r>
      <w:r w:rsidR="00943D86">
        <w:rPr>
          <w:rFonts w:ascii="Arial" w:hAnsi="Arial" w:cs="Arial"/>
          <w:sz w:val="20"/>
          <w:szCs w:val="20"/>
        </w:rPr>
        <w:t xml:space="preserve"> </w:t>
      </w:r>
      <w:r w:rsidRPr="008623D7">
        <w:rPr>
          <w:rFonts w:ascii="Arial" w:hAnsi="Arial" w:cs="Arial"/>
          <w:sz w:val="20"/>
          <w:szCs w:val="20"/>
        </w:rPr>
        <w:t>……………………………………………..…………............………..........</w:t>
      </w:r>
      <w:r w:rsidR="00D36079" w:rsidRPr="008623D7">
        <w:rPr>
          <w:rFonts w:ascii="Arial" w:hAnsi="Arial" w:cs="Arial"/>
          <w:sz w:val="20"/>
          <w:szCs w:val="20"/>
        </w:rPr>
        <w:t>.......................</w:t>
      </w:r>
      <w:r w:rsidR="0047730A" w:rsidRPr="008623D7">
        <w:rPr>
          <w:rFonts w:ascii="Arial" w:hAnsi="Arial" w:cs="Arial"/>
          <w:sz w:val="20"/>
          <w:szCs w:val="20"/>
        </w:rPr>
        <w:t>................</w:t>
      </w:r>
    </w:p>
    <w:p w14:paraId="344302F7" w14:textId="77777777" w:rsidR="00B94FF5" w:rsidRPr="008623D7" w:rsidRDefault="00B94FF5" w:rsidP="008623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</w:t>
      </w:r>
      <w:r w:rsidR="0047730A" w:rsidRPr="008623D7">
        <w:rPr>
          <w:rFonts w:ascii="Arial" w:hAnsi="Arial" w:cs="Arial"/>
          <w:sz w:val="20"/>
          <w:szCs w:val="20"/>
        </w:rPr>
        <w:t>………………..</w:t>
      </w:r>
    </w:p>
    <w:p w14:paraId="09D59434" w14:textId="77777777" w:rsidR="004A5BCF" w:rsidRPr="008623D7" w:rsidRDefault="00514403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623D7">
        <w:rPr>
          <w:rFonts w:ascii="Arial" w:hAnsi="Arial" w:cs="Arial"/>
          <w:sz w:val="22"/>
          <w:szCs w:val="22"/>
        </w:rPr>
        <w:t xml:space="preserve"> </w:t>
      </w:r>
    </w:p>
    <w:p w14:paraId="61A33387" w14:textId="77777777" w:rsidR="00BF21F8" w:rsidRDefault="00514403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 xml:space="preserve">W </w:t>
      </w:r>
      <w:r w:rsidR="00B94FF5" w:rsidRPr="008623D7">
        <w:rPr>
          <w:rFonts w:ascii="Arial" w:hAnsi="Arial" w:cs="Arial"/>
          <w:sz w:val="20"/>
          <w:szCs w:val="20"/>
        </w:rPr>
        <w:t>odpowiedzi na</w:t>
      </w:r>
      <w:r w:rsidRPr="008623D7">
        <w:rPr>
          <w:rFonts w:ascii="Arial" w:hAnsi="Arial" w:cs="Arial"/>
          <w:sz w:val="20"/>
          <w:szCs w:val="20"/>
        </w:rPr>
        <w:t xml:space="preserve"> ogłoszon</w:t>
      </w:r>
      <w:r w:rsidR="00B94FF5" w:rsidRPr="008623D7">
        <w:rPr>
          <w:rFonts w:ascii="Arial" w:hAnsi="Arial" w:cs="Arial"/>
          <w:sz w:val="20"/>
          <w:szCs w:val="20"/>
        </w:rPr>
        <w:t>e</w:t>
      </w:r>
      <w:r w:rsidRPr="008623D7">
        <w:rPr>
          <w:rFonts w:ascii="Arial" w:hAnsi="Arial" w:cs="Arial"/>
          <w:sz w:val="20"/>
          <w:szCs w:val="20"/>
        </w:rPr>
        <w:t xml:space="preserve"> postępowanie </w:t>
      </w:r>
      <w:r w:rsidR="00BF21F8" w:rsidRPr="008623D7">
        <w:rPr>
          <w:rFonts w:ascii="Arial" w:hAnsi="Arial" w:cs="Arial"/>
          <w:sz w:val="20"/>
          <w:szCs w:val="20"/>
        </w:rPr>
        <w:t xml:space="preserve">o udzielenie zamówienia </w:t>
      </w:r>
      <w:r w:rsidRPr="008623D7">
        <w:rPr>
          <w:rFonts w:ascii="Arial" w:hAnsi="Arial" w:cs="Arial"/>
          <w:sz w:val="20"/>
          <w:szCs w:val="20"/>
        </w:rPr>
        <w:t>odrębn</w:t>
      </w:r>
      <w:r w:rsidR="00BF21F8" w:rsidRPr="008623D7">
        <w:rPr>
          <w:rFonts w:ascii="Arial" w:hAnsi="Arial" w:cs="Arial"/>
          <w:sz w:val="20"/>
          <w:szCs w:val="20"/>
        </w:rPr>
        <w:t>ego</w:t>
      </w:r>
      <w:r w:rsidRPr="008623D7">
        <w:rPr>
          <w:rFonts w:ascii="Arial" w:hAnsi="Arial" w:cs="Arial"/>
          <w:sz w:val="20"/>
          <w:szCs w:val="20"/>
        </w:rPr>
        <w:t xml:space="preserve"> </w:t>
      </w:r>
      <w:r w:rsidR="000F698E" w:rsidRPr="008623D7">
        <w:rPr>
          <w:rFonts w:ascii="Arial" w:hAnsi="Arial" w:cs="Arial"/>
          <w:sz w:val="20"/>
          <w:szCs w:val="20"/>
        </w:rPr>
        <w:t xml:space="preserve">prowadzonego </w:t>
      </w:r>
      <w:r w:rsidR="00BF21F8" w:rsidRPr="008623D7">
        <w:rPr>
          <w:rFonts w:ascii="Arial" w:hAnsi="Arial" w:cs="Arial"/>
          <w:sz w:val="20"/>
          <w:szCs w:val="20"/>
        </w:rPr>
        <w:t xml:space="preserve">w trybie </w:t>
      </w:r>
      <w:r w:rsidR="008E3AD5" w:rsidRPr="008623D7">
        <w:rPr>
          <w:rFonts w:ascii="Arial" w:hAnsi="Arial" w:cs="Arial"/>
          <w:sz w:val="20"/>
          <w:szCs w:val="20"/>
        </w:rPr>
        <w:t xml:space="preserve">przetargu </w:t>
      </w:r>
      <w:r w:rsidR="00BF21F8" w:rsidRPr="008623D7">
        <w:rPr>
          <w:rFonts w:ascii="Arial" w:hAnsi="Arial" w:cs="Arial"/>
          <w:sz w:val="20"/>
          <w:szCs w:val="20"/>
        </w:rPr>
        <w:t>odrębn</w:t>
      </w:r>
      <w:r w:rsidR="004A5BCF" w:rsidRPr="008623D7">
        <w:rPr>
          <w:rFonts w:ascii="Arial" w:hAnsi="Arial" w:cs="Arial"/>
          <w:sz w:val="20"/>
          <w:szCs w:val="20"/>
        </w:rPr>
        <w:t>ego</w:t>
      </w:r>
      <w:r w:rsidR="00BF21F8" w:rsidRPr="008623D7">
        <w:rPr>
          <w:rFonts w:ascii="Arial" w:hAnsi="Arial" w:cs="Arial"/>
          <w:sz w:val="20"/>
          <w:szCs w:val="20"/>
        </w:rPr>
        <w:t xml:space="preserve"> </w:t>
      </w:r>
      <w:r w:rsidRPr="008623D7">
        <w:rPr>
          <w:rFonts w:ascii="Arial" w:hAnsi="Arial" w:cs="Arial"/>
          <w:sz w:val="20"/>
          <w:szCs w:val="20"/>
        </w:rPr>
        <w:t>nieograniczon</w:t>
      </w:r>
      <w:r w:rsidR="004A5BCF" w:rsidRPr="008623D7">
        <w:rPr>
          <w:rFonts w:ascii="Arial" w:hAnsi="Arial" w:cs="Arial"/>
          <w:sz w:val="20"/>
          <w:szCs w:val="20"/>
        </w:rPr>
        <w:t>ego</w:t>
      </w:r>
      <w:r w:rsidR="008E3AD5" w:rsidRPr="008623D7">
        <w:rPr>
          <w:rFonts w:ascii="Arial" w:hAnsi="Arial" w:cs="Arial"/>
          <w:sz w:val="20"/>
          <w:szCs w:val="20"/>
        </w:rPr>
        <w:t xml:space="preserve"> </w:t>
      </w:r>
      <w:r w:rsidR="00BF21F8" w:rsidRPr="008623D7">
        <w:rPr>
          <w:rFonts w:ascii="Arial" w:hAnsi="Arial" w:cs="Arial"/>
          <w:sz w:val="20"/>
          <w:szCs w:val="20"/>
        </w:rPr>
        <w:t>na</w:t>
      </w:r>
      <w:r w:rsidRPr="008623D7">
        <w:rPr>
          <w:rFonts w:ascii="Arial" w:hAnsi="Arial" w:cs="Arial"/>
          <w:sz w:val="20"/>
          <w:szCs w:val="20"/>
        </w:rPr>
        <w:t>:</w:t>
      </w:r>
    </w:p>
    <w:p w14:paraId="1155C40C" w14:textId="77777777" w:rsidR="0062433A" w:rsidRPr="008623D7" w:rsidRDefault="0062433A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CFCBB6D" w14:textId="60A63BD4" w:rsidR="00003729" w:rsidRDefault="00766CB3" w:rsidP="008623D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Wymiana kotła gazowego w UP Siemianowice </w:t>
      </w:r>
      <w:r w:rsidR="00AB05EA">
        <w:rPr>
          <w:rFonts w:ascii="Arial" w:hAnsi="Arial" w:cs="Arial"/>
          <w:b/>
          <w:sz w:val="20"/>
          <w:szCs w:val="20"/>
        </w:rPr>
        <w:t>Śląskie</w:t>
      </w:r>
    </w:p>
    <w:p w14:paraId="41D15958" w14:textId="77777777" w:rsidR="0062433A" w:rsidRPr="008623D7" w:rsidRDefault="0062433A" w:rsidP="008623D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16AF2854" w14:textId="27747929" w:rsidR="00BF21F8" w:rsidRPr="008623D7" w:rsidRDefault="00BF21F8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z</w:t>
      </w:r>
      <w:r w:rsidR="00514403" w:rsidRPr="008623D7">
        <w:rPr>
          <w:rFonts w:ascii="Arial" w:hAnsi="Arial" w:cs="Arial"/>
          <w:sz w:val="20"/>
          <w:szCs w:val="20"/>
        </w:rPr>
        <w:t>obowiązujemy się do zrealizowania przedmiotu zamówienia</w:t>
      </w:r>
      <w:r w:rsidRPr="008623D7">
        <w:rPr>
          <w:rFonts w:ascii="Arial" w:hAnsi="Arial" w:cs="Arial"/>
          <w:sz w:val="20"/>
          <w:szCs w:val="20"/>
        </w:rPr>
        <w:t xml:space="preserve"> </w:t>
      </w:r>
      <w:r w:rsidR="00514403" w:rsidRPr="008623D7">
        <w:rPr>
          <w:rFonts w:ascii="Arial" w:hAnsi="Arial" w:cs="Arial"/>
          <w:sz w:val="20"/>
          <w:szCs w:val="20"/>
        </w:rPr>
        <w:t>za cenę ofertową:</w:t>
      </w:r>
      <w:r w:rsidR="00943D86">
        <w:rPr>
          <w:rFonts w:ascii="Arial" w:hAnsi="Arial" w:cs="Arial"/>
          <w:sz w:val="20"/>
          <w:szCs w:val="20"/>
        </w:rPr>
        <w:t xml:space="preserve"> </w:t>
      </w:r>
    </w:p>
    <w:p w14:paraId="58AAEF4A" w14:textId="77777777" w:rsidR="002D6FFE" w:rsidRPr="008623D7" w:rsidRDefault="002D6FFE" w:rsidP="008623D7">
      <w:pPr>
        <w:widowControl w:val="0"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30AABC61" w14:textId="77777777" w:rsidR="00023266" w:rsidRPr="008623D7" w:rsidRDefault="002D6FFE" w:rsidP="008623D7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2109AE8E" w14:textId="77777777" w:rsidR="00BF21F8" w:rsidRPr="008623D7" w:rsidRDefault="00514403" w:rsidP="008623D7">
      <w:pPr>
        <w:widowControl w:val="0"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0B7A44D9" w14:textId="77777777" w:rsidR="00BF21F8" w:rsidRPr="008623D7" w:rsidRDefault="00514403" w:rsidP="008623D7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t>stawka podatku VAT …</w:t>
      </w:r>
      <w:r w:rsidR="009A1064" w:rsidRPr="008623D7">
        <w:rPr>
          <w:rFonts w:ascii="Arial" w:hAnsi="Arial" w:cs="Arial"/>
          <w:b/>
          <w:bCs/>
          <w:sz w:val="20"/>
          <w:szCs w:val="20"/>
        </w:rPr>
        <w:t>……</w:t>
      </w:r>
      <w:r w:rsidRPr="008623D7">
        <w:rPr>
          <w:rFonts w:ascii="Arial" w:hAnsi="Arial" w:cs="Arial"/>
          <w:b/>
          <w:bCs/>
          <w:sz w:val="20"/>
          <w:szCs w:val="20"/>
        </w:rPr>
        <w:t>… %</w:t>
      </w:r>
      <w:r w:rsidR="002D6FFE" w:rsidRPr="008623D7">
        <w:rPr>
          <w:rFonts w:ascii="Arial" w:hAnsi="Arial" w:cs="Arial"/>
          <w:b/>
          <w:bCs/>
          <w:sz w:val="20"/>
          <w:szCs w:val="20"/>
        </w:rPr>
        <w:t>,</w:t>
      </w:r>
      <w:r w:rsidRPr="008623D7">
        <w:rPr>
          <w:rFonts w:ascii="Arial" w:hAnsi="Arial" w:cs="Arial"/>
          <w:b/>
          <w:bCs/>
          <w:sz w:val="20"/>
          <w:szCs w:val="20"/>
        </w:rPr>
        <w:t xml:space="preserve"> kwota p</w:t>
      </w:r>
      <w:r w:rsidR="0047730A" w:rsidRPr="008623D7">
        <w:rPr>
          <w:rFonts w:ascii="Arial" w:hAnsi="Arial" w:cs="Arial"/>
          <w:b/>
          <w:bCs/>
          <w:sz w:val="20"/>
          <w:szCs w:val="20"/>
        </w:rPr>
        <w:t>odatku VAT ……………………………………….. zł,</w:t>
      </w:r>
    </w:p>
    <w:p w14:paraId="6CAFE257" w14:textId="75E8CC64" w:rsidR="00514403" w:rsidRPr="008623D7" w:rsidRDefault="00E31C7D" w:rsidP="008623D7">
      <w:pPr>
        <w:widowControl w:val="0"/>
        <w:autoSpaceDE w:val="0"/>
        <w:autoSpaceDN w:val="0"/>
        <w:adjustRightInd w:val="0"/>
        <w:spacing w:before="120" w:after="120"/>
        <w:ind w:left="426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t>która wynika z cen kosztorys</w:t>
      </w:r>
      <w:r w:rsidR="00AB05EA">
        <w:rPr>
          <w:rFonts w:ascii="Arial" w:hAnsi="Arial" w:cs="Arial"/>
          <w:b/>
          <w:bCs/>
          <w:sz w:val="20"/>
          <w:szCs w:val="20"/>
        </w:rPr>
        <w:t>u</w:t>
      </w:r>
      <w:r w:rsidRPr="008623D7">
        <w:rPr>
          <w:rFonts w:ascii="Arial" w:hAnsi="Arial" w:cs="Arial"/>
          <w:b/>
          <w:bCs/>
          <w:sz w:val="20"/>
          <w:szCs w:val="20"/>
        </w:rPr>
        <w:t xml:space="preserve"> ofertow</w:t>
      </w:r>
      <w:r w:rsidR="00AB05EA">
        <w:rPr>
          <w:rFonts w:ascii="Arial" w:hAnsi="Arial" w:cs="Arial"/>
          <w:b/>
          <w:bCs/>
          <w:sz w:val="20"/>
          <w:szCs w:val="20"/>
        </w:rPr>
        <w:t>ego</w:t>
      </w:r>
      <w:r w:rsidRPr="008623D7">
        <w:rPr>
          <w:rFonts w:ascii="Arial" w:hAnsi="Arial" w:cs="Arial"/>
          <w:b/>
          <w:bCs/>
          <w:sz w:val="20"/>
          <w:szCs w:val="20"/>
        </w:rPr>
        <w:t xml:space="preserve"> sporządzon</w:t>
      </w:r>
      <w:r w:rsidR="00AB05EA">
        <w:rPr>
          <w:rFonts w:ascii="Arial" w:hAnsi="Arial" w:cs="Arial"/>
          <w:b/>
          <w:bCs/>
          <w:sz w:val="20"/>
          <w:szCs w:val="20"/>
        </w:rPr>
        <w:t>ego</w:t>
      </w:r>
      <w:r w:rsidRPr="008623D7">
        <w:rPr>
          <w:rFonts w:ascii="Arial" w:hAnsi="Arial" w:cs="Arial"/>
          <w:b/>
          <w:bCs/>
          <w:sz w:val="20"/>
          <w:szCs w:val="20"/>
        </w:rPr>
        <w:t xml:space="preserve"> na podstawie przedmiar</w:t>
      </w:r>
      <w:r w:rsidR="00AB05EA">
        <w:rPr>
          <w:rFonts w:ascii="Arial" w:hAnsi="Arial" w:cs="Arial"/>
          <w:b/>
          <w:bCs/>
          <w:sz w:val="20"/>
          <w:szCs w:val="20"/>
        </w:rPr>
        <w:t>u</w:t>
      </w:r>
      <w:r w:rsidRPr="008623D7">
        <w:rPr>
          <w:rFonts w:ascii="Arial" w:hAnsi="Arial" w:cs="Arial"/>
          <w:b/>
          <w:bCs/>
          <w:sz w:val="20"/>
          <w:szCs w:val="20"/>
        </w:rPr>
        <w:t xml:space="preserve"> robót stanowiąc</w:t>
      </w:r>
      <w:r w:rsidR="00AB05EA">
        <w:rPr>
          <w:rFonts w:ascii="Arial" w:hAnsi="Arial" w:cs="Arial"/>
          <w:b/>
          <w:bCs/>
          <w:sz w:val="20"/>
          <w:szCs w:val="20"/>
        </w:rPr>
        <w:t>ego</w:t>
      </w:r>
      <w:r w:rsidR="00FD2C7D" w:rsidRPr="008623D7">
        <w:rPr>
          <w:rFonts w:ascii="Arial" w:hAnsi="Arial" w:cs="Arial"/>
          <w:b/>
          <w:bCs/>
          <w:sz w:val="20"/>
          <w:szCs w:val="20"/>
        </w:rPr>
        <w:t xml:space="preserve"> Załącznik</w:t>
      </w:r>
      <w:r w:rsidRPr="008623D7">
        <w:rPr>
          <w:rFonts w:ascii="Arial" w:hAnsi="Arial" w:cs="Arial"/>
          <w:b/>
          <w:bCs/>
          <w:sz w:val="20"/>
          <w:szCs w:val="20"/>
        </w:rPr>
        <w:t>i</w:t>
      </w:r>
      <w:r w:rsidR="00FD2C7D" w:rsidRPr="008623D7">
        <w:rPr>
          <w:rFonts w:ascii="Arial" w:hAnsi="Arial" w:cs="Arial"/>
          <w:b/>
          <w:bCs/>
          <w:sz w:val="20"/>
          <w:szCs w:val="20"/>
        </w:rPr>
        <w:t xml:space="preserve"> nr </w:t>
      </w:r>
      <w:r w:rsidRPr="008623D7">
        <w:rPr>
          <w:rFonts w:ascii="Arial" w:hAnsi="Arial" w:cs="Arial"/>
          <w:b/>
          <w:bCs/>
          <w:sz w:val="20"/>
          <w:szCs w:val="20"/>
        </w:rPr>
        <w:t>2</w:t>
      </w:r>
      <w:r w:rsidR="00FD2C7D" w:rsidRPr="008623D7">
        <w:rPr>
          <w:rFonts w:ascii="Arial" w:hAnsi="Arial" w:cs="Arial"/>
          <w:b/>
          <w:bCs/>
          <w:sz w:val="20"/>
          <w:szCs w:val="20"/>
        </w:rPr>
        <w:t xml:space="preserve"> do SWZ.</w:t>
      </w:r>
    </w:p>
    <w:p w14:paraId="72F1498B" w14:textId="77777777" w:rsidR="0062433A" w:rsidRDefault="0062433A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CC76685" w14:textId="175D5778" w:rsidR="00BF21F8" w:rsidRPr="008623D7" w:rsidRDefault="00514403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3FDC6024" w14:textId="77777777" w:rsidR="0062433A" w:rsidRPr="00513537" w:rsidRDefault="0062433A" w:rsidP="0062433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3537">
        <w:rPr>
          <w:rFonts w:ascii="Arial" w:hAnsi="Arial" w:cs="Arial"/>
          <w:sz w:val="20"/>
          <w:szCs w:val="20"/>
        </w:rPr>
        <w:t>Cena oferty zawiera wszelkie koszty, jakie poniesie Zamawiający z tytułu realizacji przedmiotu zamówienia,</w:t>
      </w:r>
    </w:p>
    <w:p w14:paraId="04611D93" w14:textId="00F5CBB3" w:rsidR="0062433A" w:rsidRDefault="0062433A" w:rsidP="0062433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3537">
        <w:rPr>
          <w:rFonts w:ascii="Arial" w:hAnsi="Arial" w:cs="Arial"/>
          <w:sz w:val="20"/>
          <w:szCs w:val="20"/>
        </w:rPr>
        <w:t>Realizacja przedmiotu zamówienia będzie zgodna z wymaganiami Zamawiającego określonymi</w:t>
      </w:r>
      <w:r w:rsidR="00943D86">
        <w:rPr>
          <w:rFonts w:ascii="Arial" w:hAnsi="Arial" w:cs="Arial"/>
          <w:sz w:val="20"/>
          <w:szCs w:val="20"/>
        </w:rPr>
        <w:t xml:space="preserve"> </w:t>
      </w:r>
      <w:r w:rsidRPr="00513537">
        <w:rPr>
          <w:rFonts w:ascii="Arial" w:hAnsi="Arial" w:cs="Arial"/>
          <w:sz w:val="20"/>
          <w:szCs w:val="20"/>
        </w:rPr>
        <w:t>w umowie.</w:t>
      </w:r>
    </w:p>
    <w:p w14:paraId="1CB83160" w14:textId="77777777" w:rsidR="0062433A" w:rsidRPr="00AF0D87" w:rsidRDefault="0062433A" w:rsidP="0062433A">
      <w:pPr>
        <w:pStyle w:val="Akapitzlist"/>
        <w:widowControl w:val="0"/>
        <w:numPr>
          <w:ilvl w:val="0"/>
          <w:numId w:val="36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F0D87">
        <w:rPr>
          <w:rFonts w:ascii="Arial" w:hAnsi="Arial" w:cs="Arial"/>
        </w:rPr>
        <w:t xml:space="preserve">apoznaliśmy się z SWZ i nie wnosimy uwag do SWZ oraz otrzymaliśmy konieczne informacje potrzebne do właściwego przygotowania oferty. </w:t>
      </w:r>
    </w:p>
    <w:p w14:paraId="614AE05A" w14:textId="77777777" w:rsidR="0062433A" w:rsidRPr="00AF0D87" w:rsidRDefault="0062433A" w:rsidP="0062433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0D87">
        <w:rPr>
          <w:rFonts w:ascii="Arial" w:hAnsi="Arial" w:cs="Arial"/>
          <w:sz w:val="20"/>
          <w:szCs w:val="20"/>
        </w:rPr>
        <w:t xml:space="preserve">Projekt umowy został przez nas zaakceptowany i zobowiązujemy się w przypadku wyboru naszej oferty </w:t>
      </w:r>
      <w:r w:rsidRPr="00AF0D87">
        <w:rPr>
          <w:rFonts w:ascii="Arial" w:hAnsi="Arial" w:cs="Arial"/>
          <w:sz w:val="20"/>
          <w:szCs w:val="20"/>
        </w:rPr>
        <w:br/>
        <w:t>do dostarczenia dokumentów niezbędnych do zawarcia umowy oraz zawarcia umowy w miejscu i terminie wyznaczonym przez Zamawiającego</w:t>
      </w:r>
      <w:r>
        <w:rPr>
          <w:rFonts w:ascii="Arial" w:hAnsi="Arial" w:cs="Arial"/>
          <w:sz w:val="20"/>
          <w:szCs w:val="20"/>
        </w:rPr>
        <w:t>.</w:t>
      </w:r>
    </w:p>
    <w:p w14:paraId="108DCA8B" w14:textId="77777777" w:rsidR="0062433A" w:rsidRPr="00AF0D87" w:rsidRDefault="0062433A" w:rsidP="0062433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0D87">
        <w:rPr>
          <w:rFonts w:ascii="Arial" w:hAnsi="Arial" w:cs="Arial"/>
          <w:sz w:val="20"/>
          <w:szCs w:val="20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2A9FF4EA" w14:textId="1DE84EE1" w:rsidR="0062433A" w:rsidRPr="00AC5129" w:rsidRDefault="0062433A" w:rsidP="0062433A">
      <w:pPr>
        <w:pStyle w:val="Akapitzlist"/>
        <w:widowControl w:val="0"/>
        <w:numPr>
          <w:ilvl w:val="0"/>
          <w:numId w:val="36"/>
        </w:numPr>
        <w:rPr>
          <w:rFonts w:ascii="Arial" w:hAnsi="Arial" w:cs="Arial"/>
        </w:rPr>
      </w:pPr>
      <w:r w:rsidRPr="00AC5129">
        <w:rPr>
          <w:rFonts w:ascii="Arial" w:hAnsi="Arial" w:cs="Arial"/>
        </w:rPr>
        <w:t>Akceptujemy termin realizacji zamówienia</w:t>
      </w:r>
      <w:r>
        <w:rPr>
          <w:rFonts w:ascii="Arial" w:hAnsi="Arial" w:cs="Arial"/>
        </w:rPr>
        <w:t xml:space="preserve"> określony w SWZ i Umowie</w:t>
      </w:r>
    </w:p>
    <w:p w14:paraId="5583743F" w14:textId="77777777" w:rsidR="0062433A" w:rsidRPr="00AC5129" w:rsidRDefault="0062433A" w:rsidP="0062433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AC5129">
        <w:rPr>
          <w:rFonts w:ascii="Arial" w:hAnsi="Arial" w:cs="Arial"/>
        </w:rPr>
        <w:t>Nie mogą być udostępniane znajdujące się w plikach</w:t>
      </w:r>
      <w:r>
        <w:rPr>
          <w:rFonts w:ascii="Arial" w:hAnsi="Arial" w:cs="Arial"/>
        </w:rPr>
        <w:t>/stronach ……………………..</w:t>
      </w:r>
      <w:r w:rsidRPr="00AC5129">
        <w:rPr>
          <w:rFonts w:ascii="Arial" w:hAnsi="Arial" w:cs="Arial"/>
        </w:rPr>
        <w:t xml:space="preserve"> informacje stanowiące tajemnicę przedsiębiorstwa w rozumieniu przepisów o zwalczaniu nieuczciwej konkurencji art. 11 ust. 2 ustawy z dnia 16 kwietnia 1993 r. o zwalczaniu nieuczciwej konkurencji (Dz.U. z 2003 r., nr 153, poz. 1503 z późniejszymi zmianami). Uzasadnienie, w którym wykazano, iż zastrzeżone informacje stanowią tajemnicę przedsiębiorstwa załączamy do oferty. </w:t>
      </w:r>
    </w:p>
    <w:p w14:paraId="2F0F7A6A" w14:textId="00C893BC" w:rsidR="0062433A" w:rsidRDefault="0062433A" w:rsidP="0062433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513537">
        <w:rPr>
          <w:rFonts w:ascii="Arial" w:hAnsi="Arial" w:cs="Arial"/>
          <w:sz w:val="20"/>
          <w:szCs w:val="20"/>
        </w:rPr>
        <w:t>esteśmy/ nie jesteśmy* czynnym podatnikiem podatku od towarów i usług (VAT).</w:t>
      </w:r>
      <w:r w:rsidR="00943D86">
        <w:rPr>
          <w:rFonts w:ascii="Arial" w:hAnsi="Arial" w:cs="Arial"/>
          <w:sz w:val="20"/>
          <w:szCs w:val="20"/>
        </w:rPr>
        <w:t xml:space="preserve"> </w:t>
      </w:r>
    </w:p>
    <w:p w14:paraId="2790046D" w14:textId="77777777" w:rsidR="008F12D7" w:rsidRDefault="008F12D7" w:rsidP="008F12D7">
      <w:pPr>
        <w:widowControl w:val="0"/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</w:p>
    <w:p w14:paraId="7FD81310" w14:textId="77777777" w:rsidR="0062433A" w:rsidRPr="00C077EE" w:rsidRDefault="0062433A" w:rsidP="0062433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Przy realizacji zamówienia będziemy/nie będziemy korzystali z podwykonawców: </w:t>
      </w:r>
      <w:r w:rsidRPr="00C077EE">
        <w:rPr>
          <w:rFonts w:ascii="Arial" w:hAnsi="Arial" w:cs="Arial"/>
          <w:sz w:val="20"/>
          <w:szCs w:val="20"/>
        </w:rPr>
        <w:t>(nazwa podwykonawcy)……………………………………………………………………. Część zamówienia, która zostanie powierzona podwykonawcy: ……...……………….………………………, która stanowi ……. % całości zakresu zamówienia. Za prace wykonane przez podwykonawców ponosimy pełną odpowiedzialność.**</w:t>
      </w:r>
    </w:p>
    <w:p w14:paraId="1F6055DC" w14:textId="77777777" w:rsidR="0062433A" w:rsidRPr="00C077EE" w:rsidRDefault="0062433A" w:rsidP="0062433A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C077EE">
        <w:rPr>
          <w:rFonts w:ascii="Arial" w:hAnsi="Arial" w:cs="Arial"/>
          <w:sz w:val="20"/>
          <w:szCs w:val="20"/>
        </w:rPr>
        <w:t>* niepotrzebne skreślić</w:t>
      </w:r>
    </w:p>
    <w:p w14:paraId="4DCA94F0" w14:textId="77777777" w:rsidR="0062433A" w:rsidRPr="00C077EE" w:rsidRDefault="0062433A" w:rsidP="0062433A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C077EE">
        <w:rPr>
          <w:rFonts w:ascii="Arial" w:hAnsi="Arial" w:cs="Arial"/>
          <w:sz w:val="20"/>
          <w:szCs w:val="20"/>
        </w:rPr>
        <w:t>** w przypadku, gdy Wykonawca nie dokona skreślenia, Zamawiający uzna, że przy realizacji zamówienia Wykonawca nie będzie korzystał z podwykonawców</w:t>
      </w:r>
    </w:p>
    <w:p w14:paraId="527819D9" w14:textId="77777777" w:rsidR="0062433A" w:rsidRDefault="0062433A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09B75900" w14:textId="2D9F471E" w:rsidR="007639A3" w:rsidRPr="008623D7" w:rsidRDefault="007639A3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59DE13CA" w14:textId="77777777" w:rsidR="007639A3" w:rsidRPr="008623D7" w:rsidRDefault="007639A3" w:rsidP="008623D7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623D7">
        <w:rPr>
          <w:rFonts w:ascii="Arial" w:hAnsi="Arial" w:cs="Arial"/>
        </w:rPr>
        <w:t xml:space="preserve">powstrzymania się od czynów nieuczciwej konkurencji, </w:t>
      </w:r>
    </w:p>
    <w:p w14:paraId="37AA0E77" w14:textId="6770BF00" w:rsidR="007639A3" w:rsidRPr="008623D7" w:rsidRDefault="007639A3" w:rsidP="008623D7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623D7">
        <w:rPr>
          <w:rFonts w:ascii="Arial" w:hAnsi="Arial" w:cs="Arial"/>
        </w:rPr>
        <w:t>przestrzegania tajemnicy przedsiębiorstwa Zamawiającego, na zasadach określonych w ustawie z dnia 16 kwietnia 1993 r. o zwalczaniu nieuczciwej konkurencji (</w:t>
      </w:r>
      <w:r w:rsidR="00445675" w:rsidRPr="008623D7">
        <w:rPr>
          <w:rFonts w:ascii="Arial" w:hAnsi="Arial" w:cs="Arial"/>
        </w:rPr>
        <w:t>(Dz.U. z 2020 r.,</w:t>
      </w:r>
      <w:r w:rsidR="00943D86">
        <w:rPr>
          <w:rFonts w:ascii="Arial" w:hAnsi="Arial" w:cs="Arial"/>
        </w:rPr>
        <w:t xml:space="preserve"> </w:t>
      </w:r>
      <w:r w:rsidR="00445675" w:rsidRPr="008623D7">
        <w:rPr>
          <w:rFonts w:ascii="Arial" w:hAnsi="Arial" w:cs="Arial"/>
        </w:rPr>
        <w:t>poz. 1913 z,2021 r. poz.1655 z</w:t>
      </w:r>
      <w:r w:rsidR="00445675" w:rsidRPr="008623D7" w:rsidDel="00445675">
        <w:rPr>
          <w:rFonts w:ascii="Arial" w:hAnsi="Arial" w:cs="Arial"/>
        </w:rPr>
        <w:t xml:space="preserve"> </w:t>
      </w:r>
      <w:r w:rsidRPr="008623D7">
        <w:rPr>
          <w:rFonts w:ascii="Arial" w:hAnsi="Arial" w:cs="Arial"/>
        </w:rPr>
        <w:t xml:space="preserve">z późniejszymi zmianami). </w:t>
      </w:r>
    </w:p>
    <w:p w14:paraId="11F9BC28" w14:textId="77777777" w:rsidR="00B93CFB" w:rsidRPr="008623D7" w:rsidRDefault="00B93CFB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4B4049A" w14:textId="77777777" w:rsidR="006745C0" w:rsidRPr="008623D7" w:rsidRDefault="006745C0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Wykonawcy w zakresie wypełnienia przez Wykonawcę obowiązków informacyjnych przewidzianych w art. 13 lub art. 14 </w:t>
      </w:r>
      <w:r w:rsidRPr="008623D7">
        <w:rPr>
          <w:rFonts w:ascii="Arial" w:hAnsi="Arial" w:cs="Arial"/>
          <w:b/>
          <w:bCs/>
          <w:sz w:val="20"/>
          <w:szCs w:val="20"/>
        </w:rPr>
        <w:t>RODO</w:t>
      </w:r>
      <w:r w:rsidR="00673529" w:rsidRPr="008623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623D7">
        <w:rPr>
          <w:rFonts w:ascii="Arial" w:hAnsi="Arial" w:cs="Arial"/>
          <w:i/>
          <w:iCs/>
          <w:sz w:val="20"/>
          <w:szCs w:val="20"/>
        </w:rPr>
        <w:t>(proszę zaznaczyć właściwe)</w:t>
      </w:r>
    </w:p>
    <w:p w14:paraId="79215904" w14:textId="77777777" w:rsidR="00673529" w:rsidRPr="008623D7" w:rsidRDefault="00673529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F60DCD3" w14:textId="77777777" w:rsidR="006745C0" w:rsidRDefault="00B4136F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  <w:bookmarkStart w:id="0" w:name="_Hlk103752137"/>
      <w:r w:rsidRPr="008623D7">
        <w:rPr>
          <w:rFonts w:ascii="Arial" w:hAnsi="Arial" w:cs="Arial"/>
          <w:color w:val="000000"/>
          <w:sz w:val="20"/>
          <w:szCs w:val="20"/>
        </w:rPr>
        <w:t xml:space="preserve">□ </w:t>
      </w:r>
      <w:bookmarkEnd w:id="0"/>
      <w:r w:rsidR="006745C0" w:rsidRPr="008623D7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6745C0" w:rsidRPr="008623D7">
        <w:rPr>
          <w:rFonts w:ascii="Arial" w:hAnsi="Arial" w:cs="Arial"/>
          <w:color w:val="000000"/>
          <w:sz w:val="18"/>
          <w:szCs w:val="18"/>
          <w:vertAlign w:val="superscript"/>
        </w:rPr>
        <w:t xml:space="preserve">1 </w:t>
      </w:r>
      <w:r w:rsidR="006745C0" w:rsidRPr="008623D7">
        <w:rPr>
          <w:rFonts w:ascii="Arial" w:hAnsi="Arial" w:cs="Arial"/>
          <w:color w:val="000000"/>
          <w:sz w:val="20"/>
          <w:szCs w:val="20"/>
        </w:rPr>
        <w:t>wobec osób</w:t>
      </w:r>
      <w:r w:rsidR="00B93CFB" w:rsidRPr="008623D7">
        <w:rPr>
          <w:rFonts w:ascii="Arial" w:hAnsi="Arial" w:cs="Arial"/>
          <w:color w:val="000000"/>
          <w:sz w:val="20"/>
          <w:szCs w:val="20"/>
        </w:rPr>
        <w:t xml:space="preserve"> </w:t>
      </w:r>
      <w:r w:rsidR="006745C0" w:rsidRPr="008623D7">
        <w:rPr>
          <w:rFonts w:ascii="Arial" w:hAnsi="Arial" w:cs="Arial"/>
          <w:color w:val="000000"/>
          <w:sz w:val="20"/>
          <w:szCs w:val="20"/>
        </w:rPr>
        <w:t>fizycznych, od których dane osobowe bezpośrednio lub pośredni o pozyskałem w celu ubiegania się o</w:t>
      </w:r>
      <w:r w:rsidR="00DF0CCF" w:rsidRPr="008623D7">
        <w:rPr>
          <w:rFonts w:ascii="Arial" w:hAnsi="Arial" w:cs="Arial"/>
          <w:color w:val="000000"/>
          <w:sz w:val="20"/>
          <w:szCs w:val="20"/>
        </w:rPr>
        <w:t xml:space="preserve"> </w:t>
      </w:r>
      <w:r w:rsidR="006745C0" w:rsidRPr="008623D7">
        <w:rPr>
          <w:rFonts w:ascii="Arial" w:hAnsi="Arial" w:cs="Arial"/>
          <w:color w:val="000000"/>
          <w:sz w:val="20"/>
          <w:szCs w:val="20"/>
        </w:rPr>
        <w:t>udzielenie zamówienia w niniejszym postępowaniu</w:t>
      </w:r>
      <w:r w:rsidR="006745C0" w:rsidRPr="008623D7">
        <w:rPr>
          <w:rFonts w:ascii="Arial" w:hAnsi="Arial" w:cs="Arial"/>
          <w:color w:val="000000"/>
          <w:sz w:val="18"/>
          <w:szCs w:val="18"/>
          <w:vertAlign w:val="superscript"/>
        </w:rPr>
        <w:t>2</w:t>
      </w:r>
    </w:p>
    <w:p w14:paraId="412F15B4" w14:textId="77777777" w:rsidR="00AB05EA" w:rsidRDefault="00AB05EA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7DA8497B" w14:textId="77777777" w:rsidR="00AB05EA" w:rsidRPr="008623D7" w:rsidRDefault="00AB05EA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12045390" w14:textId="5A698E02" w:rsidR="007639A3" w:rsidRPr="008623D7" w:rsidRDefault="007639A3" w:rsidP="008623D7">
      <w:pPr>
        <w:pStyle w:val="NormalnyWeb"/>
        <w:widowControl w:val="0"/>
        <w:spacing w:before="120" w:beforeAutospacing="0" w:after="120" w:afterAutospacing="0"/>
        <w:jc w:val="right"/>
        <w:rPr>
          <w:rFonts w:ascii="Arial" w:hAnsi="Arial" w:cs="Arial"/>
        </w:rPr>
      </w:pPr>
      <w:r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E46E4B" w:rsidRPr="008623D7">
        <w:rPr>
          <w:rFonts w:ascii="Arial" w:hAnsi="Arial" w:cs="Arial"/>
        </w:rPr>
        <w:tab/>
      </w:r>
      <w:r w:rsidR="00D4622C" w:rsidRPr="008623D7">
        <w:rPr>
          <w:rFonts w:ascii="Arial" w:hAnsi="Arial" w:cs="Arial"/>
        </w:rPr>
        <w:tab/>
      </w:r>
      <w:r w:rsidR="00943D86">
        <w:rPr>
          <w:rFonts w:ascii="Arial" w:hAnsi="Arial" w:cs="Arial"/>
        </w:rPr>
        <w:t xml:space="preserve"> </w:t>
      </w:r>
      <w:r w:rsidR="00D4622C" w:rsidRPr="008623D7">
        <w:rPr>
          <w:rFonts w:ascii="Arial" w:hAnsi="Arial" w:cs="Arial"/>
        </w:rPr>
        <w:t>…………………………………………….</w:t>
      </w:r>
    </w:p>
    <w:p w14:paraId="4B0664AC" w14:textId="4E688289" w:rsidR="00AA319D" w:rsidRPr="008623D7" w:rsidRDefault="007639A3" w:rsidP="008623D7">
      <w:pPr>
        <w:pStyle w:val="NormalnyWeb"/>
        <w:widowControl w:val="0"/>
        <w:spacing w:before="120" w:beforeAutospacing="0" w:after="120" w:afterAutospacing="0"/>
        <w:ind w:firstLine="567"/>
        <w:rPr>
          <w:rFonts w:ascii="Arial" w:hAnsi="Arial" w:cs="Arial"/>
          <w:i/>
          <w:iCs/>
        </w:rPr>
      </w:pPr>
      <w:r w:rsidRPr="008623D7">
        <w:rPr>
          <w:rFonts w:ascii="Arial" w:hAnsi="Arial" w:cs="Arial"/>
        </w:rPr>
        <w:tab/>
      </w:r>
      <w:r w:rsidRPr="008623D7">
        <w:rPr>
          <w:rFonts w:ascii="Arial" w:hAnsi="Arial" w:cs="Arial"/>
        </w:rPr>
        <w:tab/>
      </w:r>
      <w:r w:rsidRPr="008623D7">
        <w:rPr>
          <w:rFonts w:ascii="Arial" w:hAnsi="Arial" w:cs="Arial"/>
        </w:rPr>
        <w:tab/>
      </w:r>
      <w:r w:rsidRPr="008623D7">
        <w:rPr>
          <w:rFonts w:ascii="Arial" w:hAnsi="Arial" w:cs="Arial"/>
        </w:rPr>
        <w:tab/>
      </w:r>
      <w:r w:rsidRPr="008623D7">
        <w:rPr>
          <w:rFonts w:ascii="Arial" w:hAnsi="Arial" w:cs="Arial"/>
        </w:rPr>
        <w:tab/>
      </w:r>
      <w:r w:rsidRPr="008623D7">
        <w:rPr>
          <w:rFonts w:ascii="Arial" w:hAnsi="Arial" w:cs="Arial"/>
        </w:rPr>
        <w:tab/>
      </w:r>
      <w:r w:rsidRPr="008623D7">
        <w:rPr>
          <w:rFonts w:ascii="Arial" w:hAnsi="Arial" w:cs="Arial"/>
        </w:rPr>
        <w:tab/>
      </w:r>
      <w:r w:rsidR="00943D86">
        <w:rPr>
          <w:rFonts w:ascii="Arial" w:hAnsi="Arial" w:cs="Arial"/>
          <w:i/>
          <w:iCs/>
        </w:rPr>
        <w:t xml:space="preserve"> </w:t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2D54D8" w:rsidRPr="008623D7">
        <w:rPr>
          <w:rFonts w:ascii="Arial" w:hAnsi="Arial" w:cs="Arial"/>
          <w:i/>
          <w:iCs/>
        </w:rPr>
        <w:tab/>
      </w:r>
      <w:r w:rsidR="00943D86">
        <w:rPr>
          <w:rFonts w:ascii="Arial" w:hAnsi="Arial" w:cs="Arial"/>
          <w:i/>
          <w:iCs/>
        </w:rPr>
        <w:t xml:space="preserve"> </w:t>
      </w:r>
      <w:r w:rsidR="00E46E4B" w:rsidRPr="008623D7">
        <w:rPr>
          <w:rFonts w:ascii="Arial" w:hAnsi="Arial" w:cs="Arial"/>
          <w:i/>
          <w:iCs/>
        </w:rPr>
        <w:t>/podpis Wykonawcy</w:t>
      </w:r>
    </w:p>
    <w:p w14:paraId="4F50FE83" w14:textId="77777777" w:rsidR="00AA319D" w:rsidRPr="008F12D7" w:rsidRDefault="00AA319D" w:rsidP="008F12D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i/>
          <w:iCs/>
          <w:color w:val="FF0000"/>
          <w:sz w:val="18"/>
          <w:szCs w:val="18"/>
        </w:rPr>
      </w:pPr>
      <w:r w:rsidRPr="008F12D7">
        <w:rPr>
          <w:rFonts w:ascii="Arial" w:hAnsi="Arial" w:cs="Arial"/>
          <w:b/>
          <w:i/>
          <w:iCs/>
          <w:color w:val="FF0000"/>
          <w:sz w:val="18"/>
          <w:szCs w:val="18"/>
        </w:rPr>
        <w:t>Formularz ofertowy musi być podpisany przez osobę/osoby uprawnioną(ne) do reprezentowania Wykonawcy</w:t>
      </w:r>
    </w:p>
    <w:p w14:paraId="7140D43C" w14:textId="77777777" w:rsidR="007639A3" w:rsidRPr="008623D7" w:rsidRDefault="007639A3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5F1AEA2C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269674E0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750E7583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46BF0F03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2AAFB9A3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327169FF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43FC35ED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3DAD9A37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48021702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13397834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1EC51984" w14:textId="77777777" w:rsidR="0058232C" w:rsidRPr="008623D7" w:rsidRDefault="0058232C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0A70A064" w14:textId="77777777" w:rsidR="00DF0CCF" w:rsidRPr="008623D7" w:rsidRDefault="00DF0CCF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8623D7">
        <w:rPr>
          <w:rFonts w:ascii="Arial" w:hAnsi="Arial" w:cs="Arial"/>
          <w:sz w:val="16"/>
          <w:szCs w:val="16"/>
          <w:vertAlign w:val="superscript"/>
        </w:rPr>
        <w:t>1</w:t>
      </w:r>
      <w:r w:rsidR="00E46E4B" w:rsidRPr="008623D7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8623D7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05.2016, str. 1).</w:t>
      </w:r>
    </w:p>
    <w:p w14:paraId="1DC5E217" w14:textId="77777777" w:rsidR="00DF0CCF" w:rsidRPr="008623D7" w:rsidRDefault="00DF0CCF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8623D7">
        <w:rPr>
          <w:rFonts w:ascii="Arial" w:hAnsi="Arial" w:cs="Arial"/>
          <w:sz w:val="16"/>
          <w:szCs w:val="16"/>
          <w:vertAlign w:val="superscript"/>
        </w:rPr>
        <w:t>2</w:t>
      </w:r>
      <w:r w:rsidR="00E46E4B" w:rsidRPr="008623D7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58232C" w:rsidRPr="008623D7">
        <w:rPr>
          <w:rFonts w:ascii="Arial" w:hAnsi="Arial" w:cs="Arial"/>
          <w:i/>
          <w:iCs/>
          <w:sz w:val="16"/>
          <w:szCs w:val="16"/>
        </w:rPr>
        <w:t>W</w:t>
      </w:r>
      <w:r w:rsidRPr="008623D7">
        <w:rPr>
          <w:rFonts w:ascii="Arial" w:hAnsi="Arial" w:cs="Arial"/>
          <w:i/>
          <w:iCs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 z jego wykreślenie).</w:t>
      </w:r>
    </w:p>
    <w:p w14:paraId="4B7F43F4" w14:textId="77777777" w:rsidR="006B78C1" w:rsidRPr="008623D7" w:rsidRDefault="006B78C1" w:rsidP="008623D7">
      <w:pPr>
        <w:widowControl w:val="0"/>
        <w:spacing w:before="120" w:after="120"/>
        <w:jc w:val="right"/>
        <w:rPr>
          <w:rFonts w:ascii="Arial" w:hAnsi="Arial" w:cs="Arial"/>
          <w:b/>
          <w:sz w:val="20"/>
          <w:szCs w:val="20"/>
        </w:rPr>
      </w:pPr>
    </w:p>
    <w:p w14:paraId="473F8BB3" w14:textId="77777777" w:rsidR="0062433A" w:rsidRDefault="0062433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F9463E3" w14:textId="64846C67" w:rsidR="006745C0" w:rsidRPr="008623D7" w:rsidRDefault="006745C0" w:rsidP="008623D7">
      <w:pPr>
        <w:widowControl w:val="0"/>
        <w:spacing w:before="120" w:after="120"/>
        <w:jc w:val="right"/>
        <w:rPr>
          <w:rFonts w:ascii="Arial" w:hAnsi="Arial" w:cs="Arial"/>
          <w:b/>
          <w:i/>
          <w:sz w:val="20"/>
          <w:szCs w:val="20"/>
        </w:rPr>
      </w:pPr>
      <w:r w:rsidRPr="008623D7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075CB" w:rsidRPr="008623D7">
        <w:rPr>
          <w:rFonts w:ascii="Arial" w:hAnsi="Arial" w:cs="Arial"/>
          <w:b/>
          <w:sz w:val="20"/>
          <w:szCs w:val="20"/>
        </w:rPr>
        <w:t>5</w:t>
      </w:r>
      <w:r w:rsidR="00966C90" w:rsidRPr="008623D7">
        <w:rPr>
          <w:rFonts w:ascii="Arial" w:hAnsi="Arial" w:cs="Arial"/>
          <w:b/>
          <w:sz w:val="20"/>
          <w:szCs w:val="20"/>
        </w:rPr>
        <w:t xml:space="preserve"> </w:t>
      </w:r>
      <w:r w:rsidRPr="008623D7">
        <w:rPr>
          <w:rFonts w:ascii="Arial" w:hAnsi="Arial" w:cs="Arial"/>
          <w:b/>
          <w:sz w:val="20"/>
          <w:szCs w:val="20"/>
        </w:rPr>
        <w:t>do SWZ</w:t>
      </w:r>
    </w:p>
    <w:p w14:paraId="7DB7528B" w14:textId="77777777" w:rsidR="008F12D7" w:rsidRPr="008623D7" w:rsidRDefault="008F12D7" w:rsidP="008F12D7">
      <w:pPr>
        <w:widowControl w:val="0"/>
        <w:spacing w:before="120" w:after="120"/>
        <w:rPr>
          <w:rFonts w:ascii="Arial" w:hAnsi="Arial" w:cs="Arial"/>
          <w:b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Przedmiot zamówienia: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Wymiana kotła gazowego w UP Siemianowice Śląskie</w:t>
      </w:r>
    </w:p>
    <w:p w14:paraId="3AC8D90D" w14:textId="77777777" w:rsidR="006745C0" w:rsidRPr="008623D7" w:rsidRDefault="006745C0" w:rsidP="008623D7">
      <w:pPr>
        <w:widowControl w:val="0"/>
        <w:spacing w:before="120" w:after="120"/>
        <w:ind w:right="278"/>
        <w:jc w:val="center"/>
        <w:rPr>
          <w:rFonts w:ascii="Arial" w:hAnsi="Arial" w:cs="Arial"/>
          <w:sz w:val="20"/>
          <w:szCs w:val="20"/>
        </w:rPr>
      </w:pPr>
    </w:p>
    <w:p w14:paraId="32F1875B" w14:textId="77777777" w:rsidR="007639A3" w:rsidRPr="008623D7" w:rsidRDefault="007639A3" w:rsidP="008623D7">
      <w:pPr>
        <w:widowControl w:val="0"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8623D7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2865751D" w14:textId="77777777" w:rsidR="008F12D7" w:rsidRDefault="008F12D7" w:rsidP="008623D7">
      <w:pPr>
        <w:widowControl w:val="0"/>
        <w:spacing w:before="120" w:after="120"/>
        <w:rPr>
          <w:rFonts w:ascii="Arial" w:hAnsi="Arial" w:cs="Arial"/>
          <w:color w:val="000000"/>
          <w:sz w:val="20"/>
          <w:szCs w:val="20"/>
        </w:rPr>
      </w:pPr>
    </w:p>
    <w:p w14:paraId="76E2783C" w14:textId="5B06A143" w:rsidR="007639A3" w:rsidRPr="008623D7" w:rsidRDefault="007639A3" w:rsidP="008623D7">
      <w:pPr>
        <w:widowControl w:val="0"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8623D7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692B8F41" w14:textId="77777777" w:rsidR="007639A3" w:rsidRPr="008623D7" w:rsidRDefault="007639A3" w:rsidP="008623D7">
      <w:pPr>
        <w:pStyle w:val="Tekstpodstawowywcity2"/>
        <w:widowControl w:val="0"/>
        <w:spacing w:before="12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7239B63" w14:textId="54BAD363" w:rsidR="007639A3" w:rsidRPr="008623D7" w:rsidRDefault="007639A3" w:rsidP="008623D7">
      <w:pPr>
        <w:pStyle w:val="Tekstpodstawowywcity2"/>
        <w:widowControl w:val="0"/>
        <w:spacing w:before="12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8623D7">
        <w:rPr>
          <w:rFonts w:ascii="Arial" w:hAnsi="Arial" w:cs="Arial"/>
          <w:b/>
          <w:sz w:val="20"/>
          <w:szCs w:val="20"/>
        </w:rPr>
        <w:t xml:space="preserve">Wykaz wykonanych </w:t>
      </w:r>
      <w:r w:rsidR="00A97F4A" w:rsidRPr="008623D7">
        <w:rPr>
          <w:rFonts w:ascii="Arial" w:hAnsi="Arial" w:cs="Arial"/>
          <w:b/>
          <w:bCs/>
          <w:sz w:val="20"/>
          <w:szCs w:val="20"/>
        </w:rPr>
        <w:t>robót budowlanych</w:t>
      </w:r>
      <w:r w:rsidR="00943D86">
        <w:rPr>
          <w:rFonts w:ascii="Arial" w:hAnsi="Arial" w:cs="Arial"/>
          <w:sz w:val="20"/>
          <w:szCs w:val="20"/>
        </w:rPr>
        <w:t xml:space="preserve"> </w:t>
      </w:r>
    </w:p>
    <w:p w14:paraId="3C0CF896" w14:textId="5FB9B4A7" w:rsidR="00023266" w:rsidRPr="008623D7" w:rsidRDefault="0076673B" w:rsidP="008623D7">
      <w:pPr>
        <w:pStyle w:val="Tekstpodstawowywcity"/>
        <w:widowControl w:val="0"/>
        <w:spacing w:before="12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</w:t>
      </w:r>
      <w:r w:rsidR="00B26D02">
        <w:rPr>
          <w:rFonts w:ascii="Arial" w:hAnsi="Arial" w:cs="Arial"/>
          <w:sz w:val="20"/>
          <w:szCs w:val="20"/>
        </w:rPr>
        <w:t>ust.</w:t>
      </w:r>
      <w:r w:rsidR="0099098E" w:rsidRPr="008623D7">
        <w:rPr>
          <w:rFonts w:ascii="Arial" w:hAnsi="Arial" w:cs="Arial"/>
          <w:sz w:val="20"/>
          <w:szCs w:val="20"/>
        </w:rPr>
        <w:t xml:space="preserve"> 4.1 </w:t>
      </w:r>
      <w:r w:rsidRPr="008623D7">
        <w:rPr>
          <w:rFonts w:ascii="Arial" w:hAnsi="Arial" w:cs="Arial"/>
          <w:sz w:val="20"/>
          <w:szCs w:val="20"/>
        </w:rPr>
        <w:t>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791"/>
        <w:gridCol w:w="1417"/>
        <w:gridCol w:w="1559"/>
        <w:gridCol w:w="2397"/>
      </w:tblGrid>
      <w:tr w:rsidR="007639A3" w:rsidRPr="008623D7" w14:paraId="51552A21" w14:textId="77777777" w:rsidTr="008F12D7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8A9613E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045DB0" w14:textId="77777777" w:rsidR="007639A3" w:rsidRPr="008623D7" w:rsidRDefault="0058232C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Nazwa zamówienia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0F6353" w14:textId="0AEABA23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Wartość brutto</w:t>
            </w:r>
            <w:r w:rsidR="008623D7" w:rsidRPr="008623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7F4A" w:rsidRPr="008623D7">
              <w:rPr>
                <w:rFonts w:ascii="Arial" w:hAnsi="Arial" w:cs="Arial"/>
                <w:sz w:val="20"/>
                <w:szCs w:val="20"/>
              </w:rPr>
              <w:t>roboty budowlanej</w:t>
            </w:r>
            <w:r w:rsidR="000641A5" w:rsidRPr="008623D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562505B" w14:textId="77777777" w:rsidR="000641A5" w:rsidRPr="008623D7" w:rsidRDefault="000641A5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B1676F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5BD9E5E3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Podmiot</w:t>
            </w:r>
          </w:p>
        </w:tc>
      </w:tr>
      <w:tr w:rsidR="007639A3" w:rsidRPr="008623D7" w14:paraId="2F7A9041" w14:textId="77777777" w:rsidTr="008F12D7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3E06B5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5943BFA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2CDA0B7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45DF8B9" w14:textId="3D9EE36C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Rozpoczęcie</w:t>
            </w:r>
            <w:r w:rsidR="008623D7" w:rsidRPr="008623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23D7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1B9E28" w14:textId="77777777" w:rsidR="007639A3" w:rsidRPr="008623D7" w:rsidRDefault="00E97E5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Z</w:t>
            </w:r>
            <w:r w:rsidR="007639A3" w:rsidRPr="008623D7">
              <w:rPr>
                <w:rFonts w:ascii="Arial" w:hAnsi="Arial" w:cs="Arial"/>
                <w:sz w:val="20"/>
                <w:szCs w:val="20"/>
              </w:rPr>
              <w:t>akończenie</w:t>
            </w:r>
            <w:r w:rsidR="007639A3" w:rsidRPr="008623D7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628F5346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9A3" w:rsidRPr="008623D7" w14:paraId="1A25F1B0" w14:textId="77777777" w:rsidTr="008F12D7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CFB4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E7CE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CB9C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1097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406D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E920E" w14:textId="77777777" w:rsidR="007639A3" w:rsidRPr="008623D7" w:rsidRDefault="007639A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639A3" w:rsidRPr="008623D7" w14:paraId="286BBD62" w14:textId="77777777" w:rsidTr="008F12D7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B52B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105C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55D1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5D7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F473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1B439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8623D7" w14:paraId="6F8B2F58" w14:textId="77777777" w:rsidTr="008F12D7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27CD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BD16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D81F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304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7D8E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F386E7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8623D7" w14:paraId="7CA4205D" w14:textId="77777777" w:rsidTr="008F12D7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4498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5E59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6216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B318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7608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31AB2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8623D7" w14:paraId="56A1BD24" w14:textId="77777777" w:rsidTr="008F12D7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79CF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D4F0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D3C2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6169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F23A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A894B" w14:textId="77777777" w:rsidR="007639A3" w:rsidRPr="008623D7" w:rsidRDefault="007639A3" w:rsidP="008623D7">
            <w:pPr>
              <w:widowControl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15E1DF14" w14:textId="77777777" w:rsidR="007639A3" w:rsidRPr="008623D7" w:rsidRDefault="007639A3" w:rsidP="008623D7">
      <w:pPr>
        <w:pStyle w:val="Tekstpodstawowywcity2"/>
        <w:widowControl w:val="0"/>
        <w:spacing w:before="120"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1537C34E" w14:textId="77777777" w:rsidR="007639A3" w:rsidRPr="008623D7" w:rsidRDefault="007639A3" w:rsidP="008623D7">
      <w:pPr>
        <w:pStyle w:val="Akapitzlist"/>
        <w:widowControl w:val="0"/>
        <w:tabs>
          <w:tab w:val="clear" w:pos="360"/>
        </w:tabs>
        <w:spacing w:before="120" w:after="120"/>
        <w:ind w:left="1304" w:firstLine="0"/>
        <w:outlineLvl w:val="0"/>
        <w:rPr>
          <w:rFonts w:ascii="Arial" w:hAnsi="Arial" w:cs="Arial"/>
          <w:b/>
          <w:bCs/>
          <w:i/>
          <w:sz w:val="22"/>
          <w:szCs w:val="22"/>
        </w:rPr>
      </w:pPr>
    </w:p>
    <w:p w14:paraId="174C544A" w14:textId="77777777" w:rsidR="007639A3" w:rsidRPr="008623D7" w:rsidRDefault="007639A3" w:rsidP="008623D7">
      <w:pPr>
        <w:widowControl w:val="0"/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4A6343" w14:textId="77777777" w:rsidR="007639A3" w:rsidRPr="008623D7" w:rsidRDefault="0058232C" w:rsidP="008623D7">
      <w:pPr>
        <w:pStyle w:val="NormalnyWeb"/>
        <w:widowControl w:val="0"/>
        <w:spacing w:before="120" w:beforeAutospacing="0" w:after="120" w:afterAutospacing="0"/>
        <w:rPr>
          <w:rFonts w:ascii="Arial" w:hAnsi="Arial" w:cs="Arial"/>
        </w:rPr>
      </w:pPr>
      <w:r w:rsidRPr="008623D7">
        <w:rPr>
          <w:rFonts w:ascii="Arial" w:hAnsi="Arial" w:cs="Arial"/>
          <w:i/>
          <w:sz w:val="18"/>
        </w:rPr>
        <w:t>W załączeniu przedkładamy dowody i/lub oświadczenie potwierdzające, że roboty wskazane w wykazie wykonanych robót budowlanych zostały wykonane zgodnie z zasadami sztuki budowlanej i prawidłowo ukończone</w:t>
      </w:r>
    </w:p>
    <w:p w14:paraId="4ECEED03" w14:textId="77777777" w:rsidR="007639A3" w:rsidRPr="008623D7" w:rsidRDefault="007639A3" w:rsidP="008623D7">
      <w:pPr>
        <w:pStyle w:val="NormalnyWeb"/>
        <w:widowControl w:val="0"/>
        <w:spacing w:before="120" w:beforeAutospacing="0" w:after="120" w:afterAutospacing="0"/>
        <w:ind w:firstLine="567"/>
        <w:rPr>
          <w:rFonts w:ascii="Arial" w:hAnsi="Arial" w:cs="Arial"/>
        </w:rPr>
      </w:pPr>
    </w:p>
    <w:p w14:paraId="7367669A" w14:textId="77777777" w:rsidR="007639A3" w:rsidRPr="008623D7" w:rsidRDefault="00D4622C" w:rsidP="008623D7">
      <w:pPr>
        <w:pStyle w:val="NormalnyWeb"/>
        <w:widowControl w:val="0"/>
        <w:spacing w:before="120" w:beforeAutospacing="0" w:after="120" w:afterAutospacing="0"/>
        <w:ind w:left="5397" w:firstLine="567"/>
        <w:rPr>
          <w:rFonts w:ascii="Arial" w:hAnsi="Arial" w:cs="Arial"/>
        </w:rPr>
      </w:pPr>
      <w:r w:rsidRPr="008623D7">
        <w:rPr>
          <w:rFonts w:ascii="Arial" w:hAnsi="Arial" w:cs="Arial"/>
        </w:rPr>
        <w:t>……………………………………</w:t>
      </w:r>
    </w:p>
    <w:p w14:paraId="60D80BF8" w14:textId="6DAC3FBD" w:rsidR="007639A3" w:rsidRPr="008623D7" w:rsidRDefault="007639A3" w:rsidP="008623D7">
      <w:pPr>
        <w:widowControl w:val="0"/>
        <w:spacing w:before="120" w:after="12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="00943D86">
        <w:rPr>
          <w:rFonts w:ascii="Arial" w:hAnsi="Arial" w:cs="Arial"/>
          <w:i/>
          <w:iCs/>
          <w:sz w:val="20"/>
          <w:szCs w:val="20"/>
        </w:rPr>
        <w:t xml:space="preserve"> </w:t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="00B26D02">
        <w:rPr>
          <w:rFonts w:ascii="Arial" w:hAnsi="Arial" w:cs="Arial"/>
          <w:i/>
          <w:iCs/>
          <w:sz w:val="20"/>
          <w:szCs w:val="20"/>
        </w:rPr>
        <w:tab/>
      </w:r>
      <w:r w:rsidR="00B26D02">
        <w:rPr>
          <w:rFonts w:ascii="Arial" w:hAnsi="Arial" w:cs="Arial"/>
          <w:i/>
          <w:iCs/>
          <w:sz w:val="20"/>
          <w:szCs w:val="20"/>
        </w:rPr>
        <w:tab/>
      </w:r>
      <w:r w:rsidR="00B26D02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5B5003D5" w14:textId="77777777" w:rsidR="007639A3" w:rsidRPr="008623D7" w:rsidRDefault="007639A3" w:rsidP="008623D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27AFDAF2" w14:textId="77777777" w:rsidR="007639A3" w:rsidRPr="008F12D7" w:rsidRDefault="007639A3" w:rsidP="008F12D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i/>
          <w:iCs/>
          <w:color w:val="FF0000"/>
          <w:sz w:val="18"/>
          <w:szCs w:val="18"/>
        </w:rPr>
      </w:pPr>
      <w:r w:rsidRPr="008F12D7">
        <w:rPr>
          <w:rFonts w:ascii="Arial" w:hAnsi="Arial" w:cs="Arial"/>
          <w:b/>
          <w:i/>
          <w:iCs/>
          <w:color w:val="FF0000"/>
          <w:sz w:val="18"/>
          <w:szCs w:val="18"/>
        </w:rPr>
        <w:t xml:space="preserve">Wykaz </w:t>
      </w:r>
      <w:r w:rsidR="00A97F4A" w:rsidRPr="008F12D7">
        <w:rPr>
          <w:rFonts w:ascii="Arial" w:hAnsi="Arial" w:cs="Arial"/>
          <w:b/>
          <w:i/>
          <w:iCs/>
          <w:color w:val="FF0000"/>
          <w:sz w:val="18"/>
          <w:szCs w:val="18"/>
        </w:rPr>
        <w:t>robót budowlanych</w:t>
      </w:r>
      <w:r w:rsidRPr="008F12D7">
        <w:rPr>
          <w:rFonts w:ascii="Arial" w:hAnsi="Arial" w:cs="Arial"/>
          <w:b/>
          <w:i/>
          <w:iCs/>
          <w:color w:val="FF0000"/>
          <w:sz w:val="18"/>
          <w:szCs w:val="18"/>
        </w:rPr>
        <w:t xml:space="preserve"> </w:t>
      </w:r>
      <w:r w:rsidRPr="008F12D7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musi być podpisany przez osobę/osoby uprawnioną(ne) do reprezentowania Wykonawcy</w:t>
      </w:r>
      <w:r w:rsidRPr="008F12D7">
        <w:rPr>
          <w:rFonts w:ascii="Arial" w:hAnsi="Arial" w:cs="Arial"/>
          <w:b/>
          <w:i/>
          <w:iCs/>
          <w:color w:val="FF0000"/>
          <w:sz w:val="18"/>
          <w:szCs w:val="18"/>
        </w:rPr>
        <w:t>.</w:t>
      </w:r>
    </w:p>
    <w:p w14:paraId="206F4437" w14:textId="77777777" w:rsidR="000A1F40" w:rsidRPr="008623D7" w:rsidRDefault="000A1F40" w:rsidP="008623D7">
      <w:pPr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br w:type="page"/>
      </w:r>
    </w:p>
    <w:p w14:paraId="6798C4B3" w14:textId="77777777" w:rsidR="000A1F40" w:rsidRPr="008623D7" w:rsidRDefault="000A1F40" w:rsidP="008623D7">
      <w:pPr>
        <w:widowControl w:val="0"/>
        <w:tabs>
          <w:tab w:val="left" w:pos="6540"/>
        </w:tabs>
        <w:spacing w:before="120" w:after="120"/>
        <w:ind w:right="-29"/>
        <w:jc w:val="right"/>
        <w:rPr>
          <w:rFonts w:ascii="Arial" w:hAnsi="Arial" w:cs="Arial"/>
          <w:b/>
          <w:bCs/>
          <w:sz w:val="20"/>
          <w:szCs w:val="20"/>
        </w:rPr>
      </w:pPr>
      <w:bookmarkStart w:id="1" w:name="_Hlk141770348"/>
      <w:r w:rsidRPr="008623D7">
        <w:rPr>
          <w:rFonts w:ascii="Arial" w:hAnsi="Arial" w:cs="Arial"/>
          <w:b/>
          <w:bCs/>
          <w:sz w:val="20"/>
          <w:szCs w:val="20"/>
        </w:rPr>
        <w:lastRenderedPageBreak/>
        <w:t xml:space="preserve">Załącznik </w:t>
      </w:r>
      <w:r w:rsidR="00B075CB" w:rsidRPr="008623D7">
        <w:rPr>
          <w:rFonts w:ascii="Arial" w:hAnsi="Arial" w:cs="Arial"/>
          <w:b/>
          <w:bCs/>
          <w:sz w:val="20"/>
          <w:szCs w:val="20"/>
        </w:rPr>
        <w:t xml:space="preserve">6 </w:t>
      </w:r>
      <w:r w:rsidRPr="008623D7">
        <w:rPr>
          <w:rFonts w:ascii="Arial" w:hAnsi="Arial" w:cs="Arial"/>
          <w:b/>
          <w:bCs/>
          <w:sz w:val="20"/>
          <w:szCs w:val="20"/>
        </w:rPr>
        <w:t>do SWZ</w:t>
      </w:r>
    </w:p>
    <w:bookmarkEnd w:id="1"/>
    <w:p w14:paraId="3AD35325" w14:textId="25E10884" w:rsidR="006B78C1" w:rsidRPr="008623D7" w:rsidRDefault="000A1F40" w:rsidP="008F12D7">
      <w:pPr>
        <w:widowControl w:val="0"/>
        <w:spacing w:before="120" w:after="120"/>
        <w:rPr>
          <w:rFonts w:ascii="Arial" w:hAnsi="Arial" w:cs="Arial"/>
          <w:b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Przedmiot zamówienia:</w:t>
      </w:r>
      <w:r w:rsidR="008F12D7">
        <w:rPr>
          <w:rFonts w:ascii="Arial" w:hAnsi="Arial" w:cs="Arial"/>
          <w:sz w:val="20"/>
          <w:szCs w:val="20"/>
        </w:rPr>
        <w:t xml:space="preserve"> </w:t>
      </w:r>
      <w:r w:rsidR="00766CB3">
        <w:rPr>
          <w:rFonts w:ascii="Arial" w:hAnsi="Arial" w:cs="Arial"/>
          <w:b/>
          <w:sz w:val="20"/>
          <w:szCs w:val="20"/>
        </w:rPr>
        <w:t xml:space="preserve">Wymiana kotła gazowego w UP Siemianowice </w:t>
      </w:r>
      <w:r w:rsidR="008F12D7">
        <w:rPr>
          <w:rFonts w:ascii="Arial" w:hAnsi="Arial" w:cs="Arial"/>
          <w:b/>
          <w:sz w:val="20"/>
          <w:szCs w:val="20"/>
        </w:rPr>
        <w:t>Śląskie</w:t>
      </w:r>
    </w:p>
    <w:p w14:paraId="58298370" w14:textId="77777777" w:rsidR="000A1F40" w:rsidRPr="008623D7" w:rsidRDefault="000A1F40" w:rsidP="008623D7">
      <w:pPr>
        <w:widowControl w:val="0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4BA44717" w14:textId="77777777" w:rsidR="000A1F40" w:rsidRPr="008623D7" w:rsidRDefault="000A1F40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62A8D6E8" w14:textId="77777777" w:rsidR="008F12D7" w:rsidRDefault="008F12D7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</w:p>
    <w:p w14:paraId="78480A4E" w14:textId="574A90FB" w:rsidR="000A1F40" w:rsidRPr="008623D7" w:rsidRDefault="000A1F40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Siedziba Wykonawcy: ..........................................................................................................</w:t>
      </w:r>
    </w:p>
    <w:p w14:paraId="7EC04114" w14:textId="77777777" w:rsidR="000A1F40" w:rsidRPr="008623D7" w:rsidRDefault="000A1F40" w:rsidP="008623D7">
      <w:pPr>
        <w:widowControl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08D8817" w14:textId="77777777" w:rsidR="000A1F40" w:rsidRPr="008623D7" w:rsidRDefault="000A1F40" w:rsidP="008623D7">
      <w:pPr>
        <w:widowControl w:val="0"/>
        <w:spacing w:before="120" w:after="120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8623D7">
        <w:rPr>
          <w:rFonts w:ascii="Arial" w:hAnsi="Arial" w:cs="Arial"/>
          <w:b/>
          <w:sz w:val="20"/>
          <w:szCs w:val="20"/>
        </w:rPr>
        <w:t>Wykaz osób skierowanych do wykonywania robót budowlanych</w:t>
      </w:r>
    </w:p>
    <w:p w14:paraId="40AA9C84" w14:textId="42F98EB6" w:rsidR="00023266" w:rsidRPr="008623D7" w:rsidRDefault="0076673B" w:rsidP="008623D7">
      <w:pPr>
        <w:pStyle w:val="Tekstpodstawowywcity"/>
        <w:widowControl w:val="0"/>
        <w:spacing w:before="12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Oświadczam, że dysponuję niżej wymienionymi o</w:t>
      </w:r>
      <w:r w:rsidR="00130755" w:rsidRPr="008623D7">
        <w:rPr>
          <w:rFonts w:ascii="Arial" w:hAnsi="Arial" w:cs="Arial"/>
          <w:sz w:val="20"/>
          <w:szCs w:val="20"/>
        </w:rPr>
        <w:t>sobami, które będą uczestniczyć</w:t>
      </w:r>
      <w:r w:rsidR="002908E7" w:rsidRPr="008623D7">
        <w:rPr>
          <w:rFonts w:ascii="Arial" w:hAnsi="Arial" w:cs="Arial"/>
          <w:sz w:val="20"/>
          <w:szCs w:val="20"/>
        </w:rPr>
        <w:t xml:space="preserve"> </w:t>
      </w:r>
      <w:r w:rsidRPr="008623D7">
        <w:rPr>
          <w:rFonts w:ascii="Arial" w:hAnsi="Arial" w:cs="Arial"/>
          <w:sz w:val="20"/>
          <w:szCs w:val="20"/>
        </w:rPr>
        <w:t xml:space="preserve">w wykonywaniu zamówienia i posiadają kwalifikacje określone w </w:t>
      </w:r>
      <w:r w:rsidR="00B26D02">
        <w:rPr>
          <w:rFonts w:ascii="Arial" w:hAnsi="Arial" w:cs="Arial"/>
          <w:sz w:val="20"/>
          <w:szCs w:val="20"/>
        </w:rPr>
        <w:t>ust</w:t>
      </w:r>
      <w:r w:rsidR="008F12D7">
        <w:rPr>
          <w:rFonts w:ascii="Arial" w:hAnsi="Arial" w:cs="Arial"/>
          <w:sz w:val="20"/>
          <w:szCs w:val="20"/>
        </w:rPr>
        <w:t>.</w:t>
      </w:r>
      <w:r w:rsidR="0099098E" w:rsidRPr="008623D7">
        <w:rPr>
          <w:rFonts w:ascii="Arial" w:hAnsi="Arial" w:cs="Arial"/>
          <w:sz w:val="20"/>
          <w:szCs w:val="20"/>
        </w:rPr>
        <w:t xml:space="preserve"> 4.2 </w:t>
      </w:r>
      <w:r w:rsidRPr="008623D7">
        <w:rPr>
          <w:rFonts w:ascii="Arial" w:hAnsi="Arial" w:cs="Arial"/>
          <w:sz w:val="20"/>
          <w:szCs w:val="20"/>
        </w:rPr>
        <w:t xml:space="preserve">SWZ: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3"/>
        <w:gridCol w:w="1826"/>
        <w:gridCol w:w="2409"/>
        <w:gridCol w:w="2327"/>
        <w:gridCol w:w="2068"/>
      </w:tblGrid>
      <w:tr w:rsidR="00C3770F" w:rsidRPr="008623D7" w14:paraId="318BB5EC" w14:textId="77777777" w:rsidTr="008F12D7">
        <w:trPr>
          <w:trHeight w:val="1653"/>
        </w:trPr>
        <w:tc>
          <w:tcPr>
            <w:tcW w:w="863" w:type="dxa"/>
            <w:shd w:val="clear" w:color="auto" w:fill="BFBFBF" w:themeFill="background1" w:themeFillShade="BF"/>
            <w:vAlign w:val="center"/>
          </w:tcPr>
          <w:p w14:paraId="28D6CA6A" w14:textId="524B7789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3D7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  <w:p w14:paraId="53201761" w14:textId="77777777" w:rsidR="00C3770F" w:rsidRPr="008623D7" w:rsidRDefault="00C3770F" w:rsidP="008623D7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BFBFBF" w:themeFill="background1" w:themeFillShade="BF"/>
            <w:vAlign w:val="center"/>
          </w:tcPr>
          <w:p w14:paraId="0A25387C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23D7">
              <w:rPr>
                <w:rFonts w:ascii="Arial" w:hAnsi="Arial" w:cs="Arial"/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54B91B19" w14:textId="77777777" w:rsidR="00C3770F" w:rsidRPr="008623D7" w:rsidRDefault="00E97E5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23D7"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="00C3770F" w:rsidRPr="008623D7">
              <w:rPr>
                <w:rFonts w:ascii="Arial" w:hAnsi="Arial" w:cs="Arial"/>
                <w:bCs/>
                <w:sz w:val="20"/>
                <w:szCs w:val="20"/>
              </w:rPr>
              <w:t>prawnienia, rodzaj, numer uprawnień, przez kogo wydane</w:t>
            </w:r>
          </w:p>
        </w:tc>
        <w:tc>
          <w:tcPr>
            <w:tcW w:w="2327" w:type="dxa"/>
            <w:shd w:val="clear" w:color="auto" w:fill="BFBFBF" w:themeFill="background1" w:themeFillShade="BF"/>
            <w:vAlign w:val="center"/>
          </w:tcPr>
          <w:p w14:paraId="5C518092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23D7">
              <w:rPr>
                <w:rFonts w:ascii="Arial" w:hAnsi="Arial" w:cs="Arial"/>
                <w:bCs/>
                <w:sz w:val="20"/>
                <w:szCs w:val="20"/>
              </w:rPr>
              <w:t>Nazwa Izby Samorządu Zawodowego, numer zaświadczenia, data ważności</w:t>
            </w:r>
          </w:p>
        </w:tc>
        <w:tc>
          <w:tcPr>
            <w:tcW w:w="2068" w:type="dxa"/>
            <w:shd w:val="clear" w:color="auto" w:fill="BFBFBF" w:themeFill="background1" w:themeFillShade="BF"/>
            <w:vAlign w:val="center"/>
          </w:tcPr>
          <w:p w14:paraId="490A7733" w14:textId="77777777" w:rsidR="00C3770F" w:rsidRPr="008623D7" w:rsidRDefault="00E97E53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23D7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C3770F" w:rsidRPr="008623D7">
              <w:rPr>
                <w:rFonts w:ascii="Arial" w:hAnsi="Arial" w:cs="Arial"/>
                <w:bCs/>
                <w:sz w:val="20"/>
                <w:szCs w:val="20"/>
              </w:rPr>
              <w:t>akres wykonywanych czynności przy realizacji zamówienia</w:t>
            </w:r>
          </w:p>
        </w:tc>
      </w:tr>
      <w:tr w:rsidR="00C3770F" w:rsidRPr="008623D7" w14:paraId="212FFB53" w14:textId="77777777" w:rsidTr="008F12D7">
        <w:tc>
          <w:tcPr>
            <w:tcW w:w="863" w:type="dxa"/>
          </w:tcPr>
          <w:p w14:paraId="57CEE2C5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3D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26" w:type="dxa"/>
          </w:tcPr>
          <w:p w14:paraId="36DE76B5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3D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14:paraId="0F7CE11D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3D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27" w:type="dxa"/>
          </w:tcPr>
          <w:p w14:paraId="44D4C377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3D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68" w:type="dxa"/>
          </w:tcPr>
          <w:p w14:paraId="315B9355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23D7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C3770F" w:rsidRPr="008623D7" w14:paraId="5287B941" w14:textId="77777777" w:rsidTr="008F12D7">
        <w:trPr>
          <w:trHeight w:val="2908"/>
        </w:trPr>
        <w:tc>
          <w:tcPr>
            <w:tcW w:w="863" w:type="dxa"/>
          </w:tcPr>
          <w:p w14:paraId="48C951A7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26" w:type="dxa"/>
          </w:tcPr>
          <w:p w14:paraId="6E4E5DD7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067C8E1D" w14:textId="5931DECA" w:rsidR="0030502F" w:rsidRDefault="0030502F" w:rsidP="008623D7">
            <w:pPr>
              <w:widowControl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23D7">
              <w:rPr>
                <w:rFonts w:ascii="Arial" w:hAnsi="Arial" w:cs="Arial"/>
                <w:sz w:val="16"/>
                <w:szCs w:val="16"/>
              </w:rPr>
              <w:t>Uprawnienia</w:t>
            </w:r>
            <w:r w:rsidR="00943D8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623D7">
              <w:rPr>
                <w:rFonts w:ascii="Arial" w:hAnsi="Arial" w:cs="Arial"/>
                <w:sz w:val="16"/>
                <w:szCs w:val="16"/>
              </w:rPr>
              <w:t>do kierowania robotami budowlanymi o specjalności</w:t>
            </w:r>
            <w:r w:rsidR="008623D7" w:rsidRPr="008623D7">
              <w:rPr>
                <w:rFonts w:ascii="Arial" w:hAnsi="Arial" w:cs="Arial"/>
                <w:sz w:val="16"/>
                <w:szCs w:val="16"/>
              </w:rPr>
              <w:t xml:space="preserve"> instalacyjnej </w:t>
            </w:r>
            <w:r w:rsidR="008F12D7">
              <w:rPr>
                <w:rFonts w:ascii="Arial" w:hAnsi="Arial" w:cs="Arial"/>
                <w:sz w:val="16"/>
                <w:szCs w:val="16"/>
              </w:rPr>
              <w:t>sanitarnej</w:t>
            </w:r>
            <w:r w:rsidR="008623D7" w:rsidRPr="008623D7">
              <w:rPr>
                <w:rFonts w:ascii="Arial" w:hAnsi="Arial" w:cs="Arial"/>
                <w:sz w:val="16"/>
                <w:szCs w:val="16"/>
              </w:rPr>
              <w:t xml:space="preserve"> bez ograniczeń </w:t>
            </w:r>
          </w:p>
          <w:p w14:paraId="66F72B47" w14:textId="77777777" w:rsidR="008F12D7" w:rsidRPr="008623D7" w:rsidRDefault="008F12D7" w:rsidP="008623D7">
            <w:pPr>
              <w:widowControl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49B57" w14:textId="77777777" w:rsidR="0030502F" w:rsidRPr="008623D7" w:rsidRDefault="0030502F" w:rsidP="008623D7">
            <w:pPr>
              <w:widowControl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23D7">
              <w:rPr>
                <w:rFonts w:ascii="Arial" w:hAnsi="Arial" w:cs="Arial"/>
                <w:sz w:val="16"/>
                <w:szCs w:val="16"/>
              </w:rPr>
              <w:t>……….………………………..</w:t>
            </w:r>
          </w:p>
          <w:p w14:paraId="75A84A45" w14:textId="1426800A" w:rsidR="0030502F" w:rsidRPr="008623D7" w:rsidRDefault="008F12D7" w:rsidP="008623D7">
            <w:pPr>
              <w:widowControl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30502F" w:rsidRPr="008623D7">
              <w:rPr>
                <w:rFonts w:ascii="Arial" w:hAnsi="Arial" w:cs="Arial"/>
                <w:sz w:val="16"/>
                <w:szCs w:val="16"/>
              </w:rPr>
              <w:t>Nr uprawnień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54362809" w14:textId="57560129" w:rsidR="0030502F" w:rsidRPr="008623D7" w:rsidRDefault="0030502F" w:rsidP="008623D7">
            <w:pPr>
              <w:widowControl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AABB8F" w14:textId="77777777" w:rsidR="0030502F" w:rsidRPr="008623D7" w:rsidRDefault="0030502F" w:rsidP="008623D7">
            <w:pPr>
              <w:widowControl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23D7">
              <w:rPr>
                <w:rFonts w:ascii="Arial" w:hAnsi="Arial" w:cs="Arial"/>
                <w:sz w:val="16"/>
                <w:szCs w:val="16"/>
              </w:rPr>
              <w:t>…………….….……………….</w:t>
            </w:r>
          </w:p>
          <w:p w14:paraId="3F8F9D34" w14:textId="4AF03A8C" w:rsidR="00C3770F" w:rsidRPr="008623D7" w:rsidRDefault="008F12D7" w:rsidP="008F12D7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30502F" w:rsidRPr="008623D7">
              <w:rPr>
                <w:rFonts w:ascii="Arial" w:hAnsi="Arial" w:cs="Arial"/>
                <w:sz w:val="16"/>
                <w:szCs w:val="16"/>
              </w:rPr>
              <w:t>Wydane przez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327" w:type="dxa"/>
          </w:tcPr>
          <w:p w14:paraId="038EA471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</w:tcPr>
          <w:p w14:paraId="124740A5" w14:textId="77777777" w:rsidR="00C3770F" w:rsidRPr="008623D7" w:rsidRDefault="00C3770F" w:rsidP="008623D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BDADF1C" w14:textId="77777777" w:rsidR="000A1F40" w:rsidRPr="008623D7" w:rsidRDefault="000A1F40" w:rsidP="008623D7">
      <w:pPr>
        <w:widowControl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E99B6B9" w14:textId="77777777" w:rsidR="002F417E" w:rsidRPr="008623D7" w:rsidRDefault="002F417E" w:rsidP="008623D7">
      <w:pPr>
        <w:pStyle w:val="NormalnyWeb"/>
        <w:widowControl w:val="0"/>
        <w:spacing w:before="120" w:beforeAutospacing="0" w:after="120" w:afterAutospacing="0"/>
        <w:rPr>
          <w:rFonts w:ascii="Arial" w:hAnsi="Arial" w:cs="Arial"/>
        </w:rPr>
      </w:pPr>
    </w:p>
    <w:p w14:paraId="1A03DC5B" w14:textId="77777777" w:rsidR="002D54D8" w:rsidRPr="008623D7" w:rsidRDefault="00D4622C" w:rsidP="008623D7">
      <w:pPr>
        <w:pStyle w:val="NormalnyWeb"/>
        <w:widowControl w:val="0"/>
        <w:spacing w:before="120" w:beforeAutospacing="0" w:after="120" w:afterAutospacing="0"/>
        <w:ind w:left="5397" w:firstLine="567"/>
        <w:rPr>
          <w:rFonts w:ascii="Arial" w:hAnsi="Arial" w:cs="Arial"/>
        </w:rPr>
      </w:pPr>
      <w:r w:rsidRPr="008623D7">
        <w:rPr>
          <w:rFonts w:ascii="Arial" w:hAnsi="Arial" w:cs="Arial"/>
        </w:rPr>
        <w:t>……………………………………</w:t>
      </w:r>
    </w:p>
    <w:p w14:paraId="2129605C" w14:textId="04163591" w:rsidR="002D54D8" w:rsidRPr="008623D7" w:rsidRDefault="002D54D8" w:rsidP="008623D7">
      <w:pPr>
        <w:widowControl w:val="0"/>
        <w:spacing w:before="120" w:after="12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Pr="008623D7">
        <w:rPr>
          <w:rFonts w:ascii="Arial" w:hAnsi="Arial" w:cs="Arial"/>
          <w:sz w:val="20"/>
          <w:szCs w:val="20"/>
        </w:rPr>
        <w:tab/>
      </w:r>
      <w:r w:rsidR="00943D86">
        <w:rPr>
          <w:rFonts w:ascii="Arial" w:hAnsi="Arial" w:cs="Arial"/>
          <w:i/>
          <w:iCs/>
          <w:sz w:val="20"/>
          <w:szCs w:val="20"/>
        </w:rPr>
        <w:t xml:space="preserve"> </w:t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="00B26D02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ab/>
      </w:r>
      <w:r w:rsidR="008F12D7">
        <w:rPr>
          <w:rFonts w:ascii="Arial" w:hAnsi="Arial" w:cs="Arial"/>
          <w:i/>
          <w:iCs/>
          <w:sz w:val="20"/>
          <w:szCs w:val="20"/>
        </w:rPr>
        <w:tab/>
      </w:r>
      <w:r w:rsidR="008F12D7">
        <w:rPr>
          <w:rFonts w:ascii="Arial" w:hAnsi="Arial" w:cs="Arial"/>
          <w:i/>
          <w:iCs/>
          <w:sz w:val="20"/>
          <w:szCs w:val="20"/>
        </w:rPr>
        <w:tab/>
      </w:r>
      <w:r w:rsidRPr="008623D7">
        <w:rPr>
          <w:rFonts w:ascii="Arial" w:hAnsi="Arial" w:cs="Arial"/>
          <w:i/>
          <w:iCs/>
          <w:sz w:val="20"/>
          <w:szCs w:val="20"/>
        </w:rPr>
        <w:t xml:space="preserve"> /podpis Wykonawcy/</w:t>
      </w:r>
    </w:p>
    <w:p w14:paraId="4B625FF8" w14:textId="77777777" w:rsidR="000A1F40" w:rsidRPr="008623D7" w:rsidRDefault="000A1F40" w:rsidP="008623D7">
      <w:pPr>
        <w:widowControl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8088FED" w14:textId="77777777" w:rsidR="006948BF" w:rsidRPr="008623D7" w:rsidRDefault="006948BF" w:rsidP="008623D7">
      <w:pPr>
        <w:widowControl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B8640FB" w14:textId="77777777" w:rsidR="000A1F40" w:rsidRPr="008623D7" w:rsidRDefault="000A1F40" w:rsidP="008623D7">
      <w:pPr>
        <w:widowControl w:val="0"/>
        <w:spacing w:before="120"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8779469" w14:textId="77777777" w:rsidR="000A1F40" w:rsidRPr="008F12D7" w:rsidRDefault="000A1F40" w:rsidP="008F12D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i/>
          <w:iCs/>
          <w:color w:val="FF0000"/>
          <w:sz w:val="18"/>
          <w:szCs w:val="18"/>
        </w:rPr>
      </w:pPr>
      <w:r w:rsidRPr="008F12D7">
        <w:rPr>
          <w:rFonts w:ascii="Arial" w:hAnsi="Arial" w:cs="Arial"/>
          <w:b/>
          <w:i/>
          <w:iCs/>
          <w:color w:val="FF0000"/>
          <w:sz w:val="18"/>
          <w:szCs w:val="18"/>
        </w:rPr>
        <w:t>Wykaz osób musi być podpisany przez osobę/osoby uprawnioną(ne) do reprezentowania Wykonawcy.</w:t>
      </w:r>
    </w:p>
    <w:p w14:paraId="6E852E99" w14:textId="77777777" w:rsidR="00E71C22" w:rsidRPr="008623D7" w:rsidRDefault="000A1F40" w:rsidP="008F12D7">
      <w:pPr>
        <w:widowControl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br w:type="page"/>
      </w:r>
    </w:p>
    <w:p w14:paraId="38DAC9D6" w14:textId="6BDF3B86" w:rsidR="00127FC2" w:rsidRPr="008623D7" w:rsidRDefault="00B075CB" w:rsidP="008623D7">
      <w:pPr>
        <w:widowControl w:val="0"/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8623D7">
        <w:rPr>
          <w:rFonts w:ascii="Arial" w:hAnsi="Arial" w:cs="Arial"/>
          <w:b/>
          <w:sz w:val="20"/>
          <w:szCs w:val="20"/>
        </w:rPr>
        <w:lastRenderedPageBreak/>
        <w:t>Załącznik nr 9</w:t>
      </w:r>
      <w:r w:rsidR="00127FC2" w:rsidRPr="008623D7">
        <w:rPr>
          <w:rFonts w:ascii="Arial" w:hAnsi="Arial" w:cs="Arial"/>
          <w:b/>
          <w:sz w:val="20"/>
          <w:szCs w:val="20"/>
        </w:rPr>
        <w:t xml:space="preserve"> do SWZ</w:t>
      </w:r>
    </w:p>
    <w:p w14:paraId="3C7DFB99" w14:textId="02DB582F" w:rsidR="00127FC2" w:rsidRPr="008623D7" w:rsidRDefault="00127FC2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</w:p>
    <w:p w14:paraId="0C24F2B4" w14:textId="77777777" w:rsidR="008F12D7" w:rsidRPr="008623D7" w:rsidRDefault="00127FC2" w:rsidP="008F12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Przedmiot zamówienia:</w:t>
      </w:r>
      <w:r w:rsidR="008F12D7">
        <w:rPr>
          <w:rFonts w:ascii="Arial" w:hAnsi="Arial" w:cs="Arial"/>
          <w:sz w:val="20"/>
          <w:szCs w:val="20"/>
        </w:rPr>
        <w:t xml:space="preserve"> </w:t>
      </w:r>
      <w:r w:rsidR="008F12D7">
        <w:rPr>
          <w:rFonts w:ascii="Arial" w:hAnsi="Arial" w:cs="Arial"/>
          <w:b/>
          <w:sz w:val="20"/>
          <w:szCs w:val="20"/>
        </w:rPr>
        <w:t>Wymiana kotła gazowego w UP Siemianowice Śląskie</w:t>
      </w:r>
    </w:p>
    <w:p w14:paraId="745F30AD" w14:textId="77777777" w:rsidR="008F12D7" w:rsidRDefault="008F12D7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</w:p>
    <w:p w14:paraId="4DEBED80" w14:textId="23F11FD7" w:rsidR="00127FC2" w:rsidRPr="008623D7" w:rsidRDefault="00127FC2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Nazwa Wykonawcy:</w:t>
      </w:r>
      <w:r w:rsidR="002722DF" w:rsidRPr="008623D7">
        <w:rPr>
          <w:rFonts w:ascii="Arial" w:hAnsi="Arial" w:cs="Arial"/>
          <w:sz w:val="20"/>
          <w:szCs w:val="20"/>
        </w:rPr>
        <w:t xml:space="preserve"> ………………………………………………………..</w:t>
      </w:r>
      <w:r w:rsidRPr="008623D7">
        <w:rPr>
          <w:rFonts w:ascii="Arial" w:hAnsi="Arial" w:cs="Arial"/>
          <w:sz w:val="20"/>
          <w:szCs w:val="20"/>
        </w:rPr>
        <w:t>.................................</w:t>
      </w:r>
      <w:r w:rsidR="0010140F" w:rsidRPr="008623D7">
        <w:rPr>
          <w:rFonts w:ascii="Arial" w:hAnsi="Arial" w:cs="Arial"/>
          <w:sz w:val="20"/>
          <w:szCs w:val="20"/>
        </w:rPr>
        <w:t>...................</w:t>
      </w:r>
    </w:p>
    <w:p w14:paraId="6F033052" w14:textId="734B1EFF" w:rsidR="00127FC2" w:rsidRPr="008623D7" w:rsidRDefault="00127FC2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</w:p>
    <w:p w14:paraId="6861BE69" w14:textId="77777777" w:rsidR="00127FC2" w:rsidRPr="008623D7" w:rsidRDefault="00127FC2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Siedziba Wykonawcy:</w:t>
      </w:r>
      <w:r w:rsidR="002722DF" w:rsidRPr="008623D7">
        <w:rPr>
          <w:rFonts w:ascii="Arial" w:hAnsi="Arial" w:cs="Arial"/>
          <w:sz w:val="20"/>
          <w:szCs w:val="20"/>
        </w:rPr>
        <w:t xml:space="preserve"> ……………………………………………………...</w:t>
      </w:r>
      <w:r w:rsidRPr="008623D7">
        <w:rPr>
          <w:rFonts w:ascii="Arial" w:hAnsi="Arial" w:cs="Arial"/>
          <w:sz w:val="20"/>
          <w:szCs w:val="20"/>
        </w:rPr>
        <w:t>...................................</w:t>
      </w:r>
      <w:r w:rsidR="0010140F" w:rsidRPr="008623D7">
        <w:rPr>
          <w:rFonts w:ascii="Arial" w:hAnsi="Arial" w:cs="Arial"/>
          <w:sz w:val="20"/>
          <w:szCs w:val="20"/>
        </w:rPr>
        <w:t>..........</w:t>
      </w:r>
      <w:r w:rsidRPr="008623D7">
        <w:rPr>
          <w:rFonts w:ascii="Arial" w:hAnsi="Arial" w:cs="Arial"/>
          <w:sz w:val="20"/>
          <w:szCs w:val="20"/>
        </w:rPr>
        <w:t>.......</w:t>
      </w:r>
    </w:p>
    <w:p w14:paraId="08D2AF78" w14:textId="77777777" w:rsidR="00127FC2" w:rsidRPr="008623D7" w:rsidRDefault="00127FC2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t> </w:t>
      </w:r>
    </w:p>
    <w:p w14:paraId="15A24299" w14:textId="77777777" w:rsidR="00127FC2" w:rsidRPr="008623D7" w:rsidRDefault="00127FC2" w:rsidP="008623D7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b/>
          <w:bCs/>
          <w:sz w:val="20"/>
          <w:szCs w:val="20"/>
        </w:rPr>
        <w:t> </w:t>
      </w:r>
    </w:p>
    <w:p w14:paraId="0CE19D4F" w14:textId="77777777" w:rsidR="002722DF" w:rsidRPr="008F12D7" w:rsidRDefault="002722DF" w:rsidP="008623D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8F12D7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465C9C3E" w14:textId="77777777" w:rsidR="002722DF" w:rsidRPr="008623D7" w:rsidRDefault="002722DF" w:rsidP="008623D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69E2C75E" w14:textId="77777777" w:rsidR="002722DF" w:rsidRPr="008623D7" w:rsidRDefault="002722DF" w:rsidP="008623D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3C0760FA" w14:textId="359B11EF" w:rsidR="002722DF" w:rsidRPr="008623D7" w:rsidRDefault="002722DF" w:rsidP="008623D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r w:rsidR="00766CB3">
        <w:rPr>
          <w:rFonts w:ascii="Arial" w:hAnsi="Arial" w:cs="Arial"/>
          <w:b/>
          <w:sz w:val="20"/>
          <w:szCs w:val="20"/>
        </w:rPr>
        <w:t xml:space="preserve">Wymiana kotła gazowego w UP Siemianowice </w:t>
      </w:r>
      <w:r w:rsidR="008F12D7">
        <w:rPr>
          <w:rFonts w:ascii="Arial" w:hAnsi="Arial" w:cs="Arial"/>
          <w:b/>
          <w:sz w:val="20"/>
          <w:szCs w:val="20"/>
        </w:rPr>
        <w:t>Śląskie</w:t>
      </w:r>
      <w:r w:rsidRPr="008623D7">
        <w:rPr>
          <w:rFonts w:ascii="Arial" w:hAnsi="Arial" w:cs="Arial"/>
          <w:b/>
          <w:bCs/>
          <w:sz w:val="20"/>
          <w:szCs w:val="20"/>
        </w:rPr>
        <w:t xml:space="preserve">, </w:t>
      </w:r>
      <w:r w:rsidRPr="008623D7">
        <w:rPr>
          <w:rFonts w:ascii="Arial" w:hAnsi="Arial" w:cs="Arial"/>
          <w:sz w:val="20"/>
          <w:szCs w:val="20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 (Dz. U. z 2022 r. poz. 835) zwanej dalej Ustawą.</w:t>
      </w:r>
    </w:p>
    <w:p w14:paraId="02202C05" w14:textId="77777777" w:rsidR="002722DF" w:rsidRPr="008623D7" w:rsidRDefault="002722DF" w:rsidP="008623D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455D16" w14:textId="732FEB07" w:rsidR="002722DF" w:rsidRPr="008623D7" w:rsidRDefault="002722DF" w:rsidP="008623D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w rozumieniu rozporządzenia Rady (UE) nr 269/2014 z dnia 17 marca 2014 r. w sprawie środków ograniczających w odniesieniu do działań podważających integralność terytorialną, suwerenność i niezależność Ukrainy lub im zagrażających (Dz. Urz. UE L 78 z 17.03.2014r. z późn. zm) nie zostaną udostępnione podmiotowi wpisanemu na listę, o której mowa w art. 2 ust. 1 Ustawy</w:t>
      </w:r>
    </w:p>
    <w:p w14:paraId="2B10E159" w14:textId="77777777" w:rsidR="002722DF" w:rsidRPr="008623D7" w:rsidRDefault="002722DF" w:rsidP="008623D7">
      <w:pPr>
        <w:widowControl w:val="0"/>
        <w:autoSpaceDE w:val="0"/>
        <w:autoSpaceDN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41A1E155" w14:textId="77777777" w:rsidR="00127FC2" w:rsidRPr="008623D7" w:rsidRDefault="00127FC2" w:rsidP="008623D7">
      <w:pPr>
        <w:widowControl w:val="0"/>
        <w:autoSpaceDE w:val="0"/>
        <w:autoSpaceDN w:val="0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 </w:t>
      </w:r>
    </w:p>
    <w:p w14:paraId="7A4E5716" w14:textId="77777777" w:rsidR="00127FC2" w:rsidRPr="008623D7" w:rsidRDefault="00127FC2" w:rsidP="008623D7">
      <w:pPr>
        <w:widowControl w:val="0"/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623D7">
        <w:rPr>
          <w:rFonts w:ascii="Arial" w:hAnsi="Arial" w:cs="Arial"/>
          <w:sz w:val="20"/>
          <w:szCs w:val="20"/>
        </w:rPr>
        <w:t> </w:t>
      </w:r>
    </w:p>
    <w:p w14:paraId="2A6FE5B3" w14:textId="404F2C52" w:rsidR="00127FC2" w:rsidRPr="008623D7" w:rsidRDefault="00943D86" w:rsidP="008623D7">
      <w:pPr>
        <w:widowControl w:val="0"/>
        <w:autoSpaceDE w:val="0"/>
        <w:autoSpaceDN w:val="0"/>
        <w:spacing w:before="120" w:after="12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27FC2" w:rsidRPr="008623D7">
        <w:rPr>
          <w:rFonts w:ascii="Arial" w:hAnsi="Arial" w:cs="Arial"/>
          <w:sz w:val="20"/>
          <w:szCs w:val="20"/>
        </w:rPr>
        <w:t>……</w:t>
      </w:r>
      <w:r w:rsidR="0010140F" w:rsidRPr="008623D7">
        <w:rPr>
          <w:rFonts w:ascii="Arial" w:hAnsi="Arial" w:cs="Arial"/>
          <w:sz w:val="20"/>
          <w:szCs w:val="20"/>
        </w:rPr>
        <w:t>…………</w:t>
      </w:r>
      <w:r w:rsidR="00127FC2" w:rsidRPr="008623D7">
        <w:rPr>
          <w:rFonts w:ascii="Arial" w:hAnsi="Arial" w:cs="Arial"/>
          <w:sz w:val="20"/>
          <w:szCs w:val="20"/>
        </w:rPr>
        <w:t>…………………..</w:t>
      </w:r>
    </w:p>
    <w:p w14:paraId="21CBBD80" w14:textId="2E59C7B1" w:rsidR="00127FC2" w:rsidRPr="008623D7" w:rsidRDefault="00943D86" w:rsidP="00B26D02">
      <w:pPr>
        <w:widowControl w:val="0"/>
        <w:spacing w:before="120" w:after="120" w:line="276" w:lineRule="auto"/>
        <w:ind w:left="7100"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127FC2" w:rsidRPr="008623D7">
        <w:rPr>
          <w:rFonts w:ascii="Arial" w:hAnsi="Arial" w:cs="Arial"/>
          <w:i/>
          <w:iCs/>
          <w:sz w:val="20"/>
          <w:szCs w:val="20"/>
        </w:rPr>
        <w:t>/podpis Wykonawcy/</w:t>
      </w:r>
    </w:p>
    <w:p w14:paraId="20319731" w14:textId="77777777" w:rsidR="00127FC2" w:rsidRPr="008623D7" w:rsidRDefault="00127FC2" w:rsidP="008623D7">
      <w:pPr>
        <w:widowControl w:val="0"/>
        <w:autoSpaceDE w:val="0"/>
        <w:autoSpaceDN w:val="0"/>
        <w:spacing w:before="120" w:after="120"/>
        <w:rPr>
          <w:rFonts w:ascii="Arial" w:hAnsi="Arial" w:cs="Arial"/>
          <w:sz w:val="20"/>
          <w:szCs w:val="20"/>
        </w:rPr>
      </w:pPr>
    </w:p>
    <w:p w14:paraId="2981F56A" w14:textId="77777777" w:rsidR="00127FC2" w:rsidRPr="008F12D7" w:rsidRDefault="00127FC2" w:rsidP="008F12D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i/>
          <w:iCs/>
          <w:color w:val="FF0000"/>
          <w:sz w:val="18"/>
          <w:szCs w:val="18"/>
        </w:rPr>
      </w:pPr>
      <w:r w:rsidRPr="008F12D7">
        <w:rPr>
          <w:rFonts w:ascii="Arial" w:hAnsi="Arial" w:cs="Arial"/>
          <w:b/>
          <w:i/>
          <w:iCs/>
          <w:color w:val="FF0000"/>
          <w:sz w:val="18"/>
          <w:szCs w:val="18"/>
        </w:rPr>
        <w:t>Oświadczenie musi być podpisane przez osobę/osoby uprawnioną(ne) do reprezentowania Wykonawcy.</w:t>
      </w:r>
    </w:p>
    <w:p w14:paraId="79B0A956" w14:textId="77777777" w:rsidR="005F5006" w:rsidRPr="008623D7" w:rsidRDefault="005F5006" w:rsidP="008623D7">
      <w:pPr>
        <w:pStyle w:val="Tekstpodstawowy"/>
        <w:widowControl w:val="0"/>
        <w:spacing w:before="120" w:after="120"/>
        <w:rPr>
          <w:rFonts w:ascii="Arial" w:hAnsi="Arial" w:cs="Arial"/>
          <w:i/>
          <w:sz w:val="20"/>
          <w:szCs w:val="20"/>
        </w:rPr>
      </w:pPr>
    </w:p>
    <w:sectPr w:rsidR="005F5006" w:rsidRPr="008623D7" w:rsidSect="008623D7">
      <w:headerReference w:type="default" r:id="rId8"/>
      <w:footerReference w:type="default" r:id="rId9"/>
      <w:headerReference w:type="first" r:id="rId10"/>
      <w:footerReference w:type="first" r:id="rId11"/>
      <w:pgSz w:w="11909" w:h="16838" w:code="9"/>
      <w:pgMar w:top="1134" w:right="1134" w:bottom="1134" w:left="1134" w:header="284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B1525" w14:textId="77777777" w:rsidR="002C7A66" w:rsidRDefault="002C7A66">
      <w:r>
        <w:separator/>
      </w:r>
    </w:p>
  </w:endnote>
  <w:endnote w:type="continuationSeparator" w:id="0">
    <w:p w14:paraId="653C0B1F" w14:textId="77777777" w:rsidR="002C7A66" w:rsidRDefault="002C7A66">
      <w:r>
        <w:continuationSeparator/>
      </w:r>
    </w:p>
  </w:endnote>
  <w:endnote w:type="continuationNotice" w:id="1">
    <w:p w14:paraId="0EE578FB" w14:textId="77777777" w:rsidR="002C7A66" w:rsidRDefault="002C7A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0917" w14:textId="77777777" w:rsidR="004C1649" w:rsidRPr="008623D7" w:rsidRDefault="004C1649" w:rsidP="008623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0C786" w14:textId="77777777" w:rsidR="004C1649" w:rsidRDefault="0050543B" w:rsidP="00E30AF2">
    <w:pPr>
      <w:pStyle w:val="Stopka"/>
      <w:pBdr>
        <w:top w:val="single" w:sz="4" w:space="1" w:color="auto"/>
      </w:pBdr>
      <w:jc w:val="right"/>
    </w:pPr>
    <w:r>
      <w:fldChar w:fldCharType="begin"/>
    </w:r>
    <w:r>
      <w:instrText xml:space="preserve"> PAGE </w:instrText>
    </w:r>
    <w:r>
      <w:fldChar w:fldCharType="separate"/>
    </w:r>
    <w:r w:rsidR="004C1649">
      <w:rPr>
        <w:noProof/>
      </w:rPr>
      <w:t>35</w:t>
    </w:r>
    <w:r>
      <w:rPr>
        <w:noProof/>
      </w:rPr>
      <w:fldChar w:fldCharType="end"/>
    </w:r>
  </w:p>
  <w:p w14:paraId="6D33383E" w14:textId="77777777" w:rsidR="004C1649" w:rsidRDefault="004C1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538A" w14:textId="77777777" w:rsidR="002C7A66" w:rsidRDefault="002C7A66">
      <w:r>
        <w:separator/>
      </w:r>
    </w:p>
  </w:footnote>
  <w:footnote w:type="continuationSeparator" w:id="0">
    <w:p w14:paraId="1654B013" w14:textId="77777777" w:rsidR="002C7A66" w:rsidRDefault="002C7A66">
      <w:r>
        <w:continuationSeparator/>
      </w:r>
    </w:p>
  </w:footnote>
  <w:footnote w:type="continuationNotice" w:id="1">
    <w:p w14:paraId="1D2B2496" w14:textId="77777777" w:rsidR="002C7A66" w:rsidRDefault="002C7A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7B8DF" w14:textId="424B0AE3" w:rsidR="004C1649" w:rsidRPr="00A47AA7" w:rsidRDefault="004C1649" w:rsidP="00E30AF2">
    <w:pPr>
      <w:pStyle w:val="Nagwek"/>
      <w:rPr>
        <w:rFonts w:ascii="Arial" w:hAnsi="Arial" w:cs="Arial"/>
        <w:b/>
        <w:sz w:val="18"/>
        <w:szCs w:val="18"/>
      </w:rPr>
    </w:pPr>
    <w:bookmarkStart w:id="2" w:name="_Hlk141770363"/>
    <w:bookmarkStart w:id="3" w:name="_Hlk141770364"/>
    <w:r>
      <w:rPr>
        <w:rFonts w:ascii="Arial" w:hAnsi="Arial" w:cs="Arial"/>
        <w:b/>
        <w:sz w:val="18"/>
        <w:szCs w:val="18"/>
      </w:rPr>
      <w:t xml:space="preserve">NR POSTĘPOWANIA: </w:t>
    </w:r>
    <w:r w:rsidR="00766CB3">
      <w:rPr>
        <w:rFonts w:ascii="Arial" w:hAnsi="Arial" w:cs="Arial"/>
        <w:b/>
        <w:sz w:val="18"/>
        <w:szCs w:val="18"/>
      </w:rPr>
      <w:t>CZ.26.558.2023.DTPŁ</w:t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0233" w14:textId="77777777" w:rsidR="004C1649" w:rsidRDefault="004C1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25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cs="Times New Roman"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cs="Times New Roman" w:hint="default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cs="Times New Roman" w:hint="default"/>
      </w:rPr>
    </w:lvl>
  </w:abstractNum>
  <w:abstractNum w:abstractNumId="4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9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2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180"/>
        </w:tabs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5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180"/>
        </w:tabs>
        <w:ind w:left="270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F336F8C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cs="Times New Roman" w:hint="default"/>
      </w:rPr>
    </w:lvl>
  </w:abstractNum>
  <w:abstractNum w:abstractNumId="6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.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9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2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180"/>
        </w:tabs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5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180"/>
        </w:tabs>
        <w:ind w:left="2700" w:hanging="180"/>
      </w:pPr>
      <w:rPr>
        <w:rFonts w:cs="Times New Roman"/>
      </w:r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9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502" w:hanging="360"/>
      </w:pPr>
      <w:rPr>
        <w:rFonts w:cs="Times New Roman"/>
        <w:strike w:val="0"/>
        <w:dstrike w:val="0"/>
        <w:color w:val="auto"/>
        <w:u w:val="no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180"/>
        </w:tabs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5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180"/>
        </w:tabs>
        <w:ind w:left="2700" w:hanging="180"/>
      </w:pPr>
      <w:rPr>
        <w:rFonts w:cs="Times New Roman"/>
      </w:r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4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2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0000017"/>
    <w:multiLevelType w:val="multi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cs="Times New Roman"/>
      </w:rPr>
    </w:lvl>
  </w:abstractNum>
  <w:abstractNum w:abstractNumId="13" w15:restartNumberingAfterBreak="0">
    <w:nsid w:val="00000018"/>
    <w:multiLevelType w:val="multilevel"/>
    <w:tmpl w:val="47609CCE"/>
    <w:name w:val="WW8Num25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19"/>
    <w:multiLevelType w:val="multilevel"/>
    <w:tmpl w:val="F7CA8166"/>
    <w:name w:val="WW8Num2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4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>
      <w:start w:val="2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 w:hint="default"/>
      </w:rPr>
    </w:lvl>
  </w:abstractNum>
  <w:abstractNum w:abstractNumId="15" w15:restartNumberingAfterBreak="0">
    <w:nsid w:val="0000001B"/>
    <w:multiLevelType w:val="multi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Times New Roman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2325F51"/>
    <w:multiLevelType w:val="multilevel"/>
    <w:tmpl w:val="E084C78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29B2FA3"/>
    <w:multiLevelType w:val="hybridMultilevel"/>
    <w:tmpl w:val="6D223C1A"/>
    <w:name w:val="WW8Num36"/>
    <w:lvl w:ilvl="0" w:tplc="A972FC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F6E8A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18C0BAC" w:tentative="1">
      <w:start w:val="1"/>
      <w:numFmt w:val="lowerRoman"/>
      <w:lvlText w:val="%3."/>
      <w:lvlJc w:val="right"/>
      <w:pPr>
        <w:ind w:left="2160" w:hanging="180"/>
      </w:pPr>
    </w:lvl>
    <w:lvl w:ilvl="3" w:tplc="17DEF56A" w:tentative="1">
      <w:start w:val="1"/>
      <w:numFmt w:val="decimal"/>
      <w:lvlText w:val="%4."/>
      <w:lvlJc w:val="left"/>
      <w:pPr>
        <w:ind w:left="2880" w:hanging="360"/>
      </w:pPr>
    </w:lvl>
    <w:lvl w:ilvl="4" w:tplc="738E750C" w:tentative="1">
      <w:start w:val="1"/>
      <w:numFmt w:val="lowerLetter"/>
      <w:lvlText w:val="%5."/>
      <w:lvlJc w:val="left"/>
      <w:pPr>
        <w:ind w:left="3600" w:hanging="360"/>
      </w:pPr>
    </w:lvl>
    <w:lvl w:ilvl="5" w:tplc="E49CDF18" w:tentative="1">
      <w:start w:val="1"/>
      <w:numFmt w:val="lowerRoman"/>
      <w:lvlText w:val="%6."/>
      <w:lvlJc w:val="right"/>
      <w:pPr>
        <w:ind w:left="4320" w:hanging="180"/>
      </w:pPr>
    </w:lvl>
    <w:lvl w:ilvl="6" w:tplc="613A60FE" w:tentative="1">
      <w:start w:val="1"/>
      <w:numFmt w:val="decimal"/>
      <w:lvlText w:val="%7."/>
      <w:lvlJc w:val="left"/>
      <w:pPr>
        <w:ind w:left="5040" w:hanging="360"/>
      </w:pPr>
    </w:lvl>
    <w:lvl w:ilvl="7" w:tplc="7CAC32A0" w:tentative="1">
      <w:start w:val="1"/>
      <w:numFmt w:val="lowerLetter"/>
      <w:lvlText w:val="%8."/>
      <w:lvlJc w:val="left"/>
      <w:pPr>
        <w:ind w:left="5760" w:hanging="360"/>
      </w:pPr>
    </w:lvl>
    <w:lvl w:ilvl="8" w:tplc="8FC2A1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EDF38E2"/>
    <w:multiLevelType w:val="multilevel"/>
    <w:tmpl w:val="3A8213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12B604FA"/>
    <w:multiLevelType w:val="hybridMultilevel"/>
    <w:tmpl w:val="B2366A42"/>
    <w:lvl w:ilvl="0" w:tplc="04150011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300644E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7A37E7D"/>
    <w:multiLevelType w:val="multilevel"/>
    <w:tmpl w:val="00000004"/>
    <w:name w:val="WW8Num322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25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8680789"/>
    <w:multiLevelType w:val="hybridMultilevel"/>
    <w:tmpl w:val="B6B6127E"/>
    <w:lvl w:ilvl="0" w:tplc="0415000F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1E0D7F0F"/>
    <w:multiLevelType w:val="hybridMultilevel"/>
    <w:tmpl w:val="C1AC8630"/>
    <w:lvl w:ilvl="0" w:tplc="8634F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E0679F"/>
    <w:multiLevelType w:val="multilevel"/>
    <w:tmpl w:val="00000004"/>
    <w:name w:val="WW8Num3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25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2AF22F21"/>
    <w:multiLevelType w:val="multilevel"/>
    <w:tmpl w:val="91CE3A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29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2BEC3C87"/>
    <w:multiLevelType w:val="multilevel"/>
    <w:tmpl w:val="F170000C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49"/>
        </w:tabs>
        <w:ind w:left="349" w:hanging="20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2C056EF1"/>
    <w:multiLevelType w:val="hybridMultilevel"/>
    <w:tmpl w:val="9028B60E"/>
    <w:lvl w:ilvl="0" w:tplc="0F129BA4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493E2598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B9A209DA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595CA45E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3396630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F2322848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D2EA043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7B60CEC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1974E03E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FF338E3"/>
    <w:multiLevelType w:val="hybridMultilevel"/>
    <w:tmpl w:val="3D4E4D46"/>
    <w:name w:val="WW8Num16222222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32924695"/>
    <w:multiLevelType w:val="hybridMultilevel"/>
    <w:tmpl w:val="27A4023E"/>
    <w:lvl w:ilvl="0" w:tplc="C404589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559461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A4CDE7C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E806D4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18F026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D67E29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D47669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4510F6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944CD1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35983D86"/>
    <w:multiLevelType w:val="hybridMultilevel"/>
    <w:tmpl w:val="EC4813A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36E660A1"/>
    <w:multiLevelType w:val="hybridMultilevel"/>
    <w:tmpl w:val="C534FDAC"/>
    <w:lvl w:ilvl="0" w:tplc="67E057A4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370D3606"/>
    <w:multiLevelType w:val="hybridMultilevel"/>
    <w:tmpl w:val="792AA558"/>
    <w:lvl w:ilvl="0" w:tplc="DFDE0D08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5BF2D9FE" w:tentative="1">
      <w:start w:val="1"/>
      <w:numFmt w:val="lowerLetter"/>
      <w:lvlText w:val="%2."/>
      <w:lvlJc w:val="left"/>
      <w:pPr>
        <w:ind w:left="1440" w:hanging="360"/>
      </w:pPr>
    </w:lvl>
    <w:lvl w:ilvl="2" w:tplc="A638426E" w:tentative="1">
      <w:start w:val="1"/>
      <w:numFmt w:val="lowerRoman"/>
      <w:lvlText w:val="%3."/>
      <w:lvlJc w:val="right"/>
      <w:pPr>
        <w:ind w:left="2160" w:hanging="180"/>
      </w:pPr>
    </w:lvl>
    <w:lvl w:ilvl="3" w:tplc="F4F27AC8" w:tentative="1">
      <w:start w:val="1"/>
      <w:numFmt w:val="decimal"/>
      <w:lvlText w:val="%4."/>
      <w:lvlJc w:val="left"/>
      <w:pPr>
        <w:ind w:left="2880" w:hanging="360"/>
      </w:pPr>
    </w:lvl>
    <w:lvl w:ilvl="4" w:tplc="AE1274F8" w:tentative="1">
      <w:start w:val="1"/>
      <w:numFmt w:val="lowerLetter"/>
      <w:lvlText w:val="%5."/>
      <w:lvlJc w:val="left"/>
      <w:pPr>
        <w:ind w:left="3600" w:hanging="360"/>
      </w:pPr>
    </w:lvl>
    <w:lvl w:ilvl="5" w:tplc="EF70246C" w:tentative="1">
      <w:start w:val="1"/>
      <w:numFmt w:val="lowerRoman"/>
      <w:lvlText w:val="%6."/>
      <w:lvlJc w:val="right"/>
      <w:pPr>
        <w:ind w:left="4320" w:hanging="180"/>
      </w:pPr>
    </w:lvl>
    <w:lvl w:ilvl="6" w:tplc="8DC2DBC8" w:tentative="1">
      <w:start w:val="1"/>
      <w:numFmt w:val="decimal"/>
      <w:lvlText w:val="%7."/>
      <w:lvlJc w:val="left"/>
      <w:pPr>
        <w:ind w:left="5040" w:hanging="360"/>
      </w:pPr>
    </w:lvl>
    <w:lvl w:ilvl="7" w:tplc="4A4A6756" w:tentative="1">
      <w:start w:val="1"/>
      <w:numFmt w:val="lowerLetter"/>
      <w:lvlText w:val="%8."/>
      <w:lvlJc w:val="left"/>
      <w:pPr>
        <w:ind w:left="5760" w:hanging="360"/>
      </w:pPr>
    </w:lvl>
    <w:lvl w:ilvl="8" w:tplc="C8BEDB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25148B"/>
    <w:multiLevelType w:val="hybridMultilevel"/>
    <w:tmpl w:val="B088BEBC"/>
    <w:lvl w:ilvl="0" w:tplc="878C95BA">
      <w:start w:val="1"/>
      <w:numFmt w:val="decimal"/>
      <w:lvlText w:val="%1)"/>
      <w:lvlJc w:val="left"/>
      <w:pPr>
        <w:ind w:left="1662" w:hanging="360"/>
      </w:pPr>
    </w:lvl>
    <w:lvl w:ilvl="1" w:tplc="04150019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41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42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49935BC3"/>
    <w:multiLevelType w:val="hybridMultilevel"/>
    <w:tmpl w:val="6E24FBA2"/>
    <w:lvl w:ilvl="0" w:tplc="04150011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4F2C19A2"/>
    <w:multiLevelType w:val="multilevel"/>
    <w:tmpl w:val="0000000F"/>
    <w:name w:val="WW8Num15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4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2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5" w15:restartNumberingAfterBreak="0">
    <w:nsid w:val="4F7E6DE3"/>
    <w:multiLevelType w:val="multilevel"/>
    <w:tmpl w:val="00000007"/>
    <w:name w:val="WW8Num62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cs="Times New Roman" w:hint="default"/>
      </w:rPr>
    </w:lvl>
  </w:abstractNum>
  <w:abstractNum w:abstractNumId="4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560D66B3"/>
    <w:multiLevelType w:val="hybridMultilevel"/>
    <w:tmpl w:val="725E1C1E"/>
    <w:name w:val="WW8Num92"/>
    <w:lvl w:ilvl="0" w:tplc="FFC0306C">
      <w:start w:val="1"/>
      <w:numFmt w:val="bullet"/>
      <w:lvlText w:val=""/>
      <w:lvlJc w:val="left"/>
      <w:pPr>
        <w:tabs>
          <w:tab w:val="num" w:pos="992"/>
        </w:tabs>
        <w:ind w:left="878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78C4CBF"/>
    <w:multiLevelType w:val="multilevel"/>
    <w:tmpl w:val="5F0A96EE"/>
    <w:lvl w:ilvl="0">
      <w:start w:val="2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49"/>
        </w:tabs>
        <w:ind w:left="349" w:hanging="20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49" w15:restartNumberingAfterBreak="0">
    <w:nsid w:val="5A6340B5"/>
    <w:multiLevelType w:val="hybridMultilevel"/>
    <w:tmpl w:val="BCAA51DA"/>
    <w:lvl w:ilvl="0" w:tplc="3B5ED95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04150005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5B2431F4"/>
    <w:multiLevelType w:val="hybridMultilevel"/>
    <w:tmpl w:val="3A1C8BC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B55D44"/>
    <w:multiLevelType w:val="hybridMultilevel"/>
    <w:tmpl w:val="A574BBBE"/>
    <w:lvl w:ilvl="0" w:tplc="CB9E1AB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4C198E"/>
    <w:multiLevelType w:val="multilevel"/>
    <w:tmpl w:val="48180C90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3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665F0A2D"/>
    <w:multiLevelType w:val="multilevel"/>
    <w:tmpl w:val="0000001D"/>
    <w:name w:val="WW8Num30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5" w15:restartNumberingAfterBreak="0">
    <w:nsid w:val="67D64377"/>
    <w:multiLevelType w:val="hybridMultilevel"/>
    <w:tmpl w:val="1742BD7A"/>
    <w:name w:val="WW8Num162222222"/>
    <w:lvl w:ilvl="0" w:tplc="0415001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681C37BA"/>
    <w:multiLevelType w:val="hybridMultilevel"/>
    <w:tmpl w:val="9AD8EE20"/>
    <w:lvl w:ilvl="0" w:tplc="1520C9E2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85F80F5E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EA681A2C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FEC08C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16343BBC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14B83BBA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CA62C704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9C669E04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6E14824C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71162864"/>
    <w:multiLevelType w:val="multilevel"/>
    <w:tmpl w:val="0582B66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004" w:hanging="720"/>
      </w:pPr>
      <w:rPr>
        <w:rFonts w:ascii="Arial" w:eastAsia="Times New Roman" w:hAnsi="Arial" w:cs="Arial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58" w15:restartNumberingAfterBreak="0">
    <w:nsid w:val="717F5B02"/>
    <w:multiLevelType w:val="multilevel"/>
    <w:tmpl w:val="00000004"/>
    <w:name w:val="WW8Num3222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25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0" w15:restartNumberingAfterBreak="0">
    <w:nsid w:val="75FC19AF"/>
    <w:multiLevelType w:val="multilevel"/>
    <w:tmpl w:val="00000004"/>
    <w:name w:val="WW8Num32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25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8E9451F"/>
    <w:multiLevelType w:val="hybridMultilevel"/>
    <w:tmpl w:val="19ECC26C"/>
    <w:lvl w:ilvl="0" w:tplc="0415000F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7AEB5939"/>
    <w:multiLevelType w:val="multilevel"/>
    <w:tmpl w:val="0000001D"/>
    <w:name w:val="WW8Num3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4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21375899">
    <w:abstractNumId w:val="30"/>
  </w:num>
  <w:num w:numId="2" w16cid:durableId="1757895577">
    <w:abstractNumId w:val="59"/>
  </w:num>
  <w:num w:numId="3" w16cid:durableId="277569313">
    <w:abstractNumId w:val="56"/>
  </w:num>
  <w:num w:numId="4" w16cid:durableId="1912812289">
    <w:abstractNumId w:val="46"/>
  </w:num>
  <w:num w:numId="5" w16cid:durableId="1593582578">
    <w:abstractNumId w:val="19"/>
  </w:num>
  <w:num w:numId="6" w16cid:durableId="1544558977">
    <w:abstractNumId w:val="43"/>
    <w:lvlOverride w:ilvl="0">
      <w:startOverride w:val="1"/>
    </w:lvlOverride>
  </w:num>
  <w:num w:numId="7" w16cid:durableId="53701392">
    <w:abstractNumId w:val="37"/>
  </w:num>
  <w:num w:numId="8" w16cid:durableId="1813520484">
    <w:abstractNumId w:val="31"/>
  </w:num>
  <w:num w:numId="9" w16cid:durableId="648048897">
    <w:abstractNumId w:val="42"/>
  </w:num>
  <w:num w:numId="10" w16cid:durableId="344985620">
    <w:abstractNumId w:val="36"/>
  </w:num>
  <w:num w:numId="11" w16cid:durableId="1533691967">
    <w:abstractNumId w:val="61"/>
  </w:num>
  <w:num w:numId="12" w16cid:durableId="1007558766">
    <w:abstractNumId w:val="62"/>
  </w:num>
  <w:num w:numId="13" w16cid:durableId="1273782853">
    <w:abstractNumId w:val="24"/>
  </w:num>
  <w:num w:numId="14" w16cid:durableId="39979199">
    <w:abstractNumId w:val="35"/>
  </w:num>
  <w:num w:numId="15" w16cid:durableId="111754401">
    <w:abstractNumId w:val="34"/>
  </w:num>
  <w:num w:numId="16" w16cid:durableId="2015299349">
    <w:abstractNumId w:val="38"/>
  </w:num>
  <w:num w:numId="17" w16cid:durableId="631129751">
    <w:abstractNumId w:val="27"/>
  </w:num>
  <w:num w:numId="18" w16cid:durableId="1934707081">
    <w:abstractNumId w:val="41"/>
  </w:num>
  <w:num w:numId="19" w16cid:durableId="151650829">
    <w:abstractNumId w:val="32"/>
  </w:num>
  <w:num w:numId="20" w16cid:durableId="825128181">
    <w:abstractNumId w:val="50"/>
  </w:num>
  <w:num w:numId="21" w16cid:durableId="2036929404">
    <w:abstractNumId w:val="49"/>
  </w:num>
  <w:num w:numId="22" w16cid:durableId="1448157881">
    <w:abstractNumId w:val="53"/>
  </w:num>
  <w:num w:numId="23" w16cid:durableId="1919047846">
    <w:abstractNumId w:val="22"/>
  </w:num>
  <w:num w:numId="24" w16cid:durableId="1089428603">
    <w:abstractNumId w:val="39"/>
  </w:num>
  <w:num w:numId="25" w16cid:durableId="939527747">
    <w:abstractNumId w:val="21"/>
  </w:num>
  <w:num w:numId="26" w16cid:durableId="2109813716">
    <w:abstractNumId w:val="64"/>
  </w:num>
  <w:num w:numId="27" w16cid:durableId="1298531539">
    <w:abstractNumId w:val="51"/>
  </w:num>
  <w:num w:numId="28" w16cid:durableId="1076435235">
    <w:abstractNumId w:val="40"/>
  </w:num>
  <w:num w:numId="29" w16cid:durableId="1309476948">
    <w:abstractNumId w:val="48"/>
  </w:num>
  <w:num w:numId="30" w16cid:durableId="901448938">
    <w:abstractNumId w:val="28"/>
  </w:num>
  <w:num w:numId="31" w16cid:durableId="1382442715">
    <w:abstractNumId w:val="52"/>
  </w:num>
  <w:num w:numId="32" w16cid:durableId="357128367">
    <w:abstractNumId w:val="29"/>
  </w:num>
  <w:num w:numId="33" w16cid:durableId="1981104795">
    <w:abstractNumId w:val="57"/>
  </w:num>
  <w:num w:numId="34" w16cid:durableId="1461343884">
    <w:abstractNumId w:val="17"/>
  </w:num>
  <w:num w:numId="35" w16cid:durableId="2033917600">
    <w:abstractNumId w:val="20"/>
  </w:num>
  <w:num w:numId="36" w16cid:durableId="1678724566">
    <w:abstractNumId w:val="2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3729"/>
    <w:rsid w:val="00005D96"/>
    <w:rsid w:val="000100BA"/>
    <w:rsid w:val="00010D8C"/>
    <w:rsid w:val="00015D31"/>
    <w:rsid w:val="000164DB"/>
    <w:rsid w:val="000173C0"/>
    <w:rsid w:val="00023266"/>
    <w:rsid w:val="00034550"/>
    <w:rsid w:val="00034705"/>
    <w:rsid w:val="000349ED"/>
    <w:rsid w:val="0003628F"/>
    <w:rsid w:val="00043896"/>
    <w:rsid w:val="00045A37"/>
    <w:rsid w:val="00047F71"/>
    <w:rsid w:val="000537B3"/>
    <w:rsid w:val="000564DB"/>
    <w:rsid w:val="0005697F"/>
    <w:rsid w:val="0005712E"/>
    <w:rsid w:val="000641A5"/>
    <w:rsid w:val="00064418"/>
    <w:rsid w:val="000711CD"/>
    <w:rsid w:val="00073493"/>
    <w:rsid w:val="000745FC"/>
    <w:rsid w:val="00077C80"/>
    <w:rsid w:val="00077EFC"/>
    <w:rsid w:val="000826D9"/>
    <w:rsid w:val="000829FD"/>
    <w:rsid w:val="0008342A"/>
    <w:rsid w:val="0008437A"/>
    <w:rsid w:val="000868C3"/>
    <w:rsid w:val="00092C47"/>
    <w:rsid w:val="00097042"/>
    <w:rsid w:val="000A1F40"/>
    <w:rsid w:val="000A45FD"/>
    <w:rsid w:val="000B1583"/>
    <w:rsid w:val="000B1CC5"/>
    <w:rsid w:val="000B5140"/>
    <w:rsid w:val="000B5D43"/>
    <w:rsid w:val="000B62B8"/>
    <w:rsid w:val="000C2D4A"/>
    <w:rsid w:val="000D058E"/>
    <w:rsid w:val="000D42BA"/>
    <w:rsid w:val="000D510C"/>
    <w:rsid w:val="000D5174"/>
    <w:rsid w:val="000D5206"/>
    <w:rsid w:val="000D5E23"/>
    <w:rsid w:val="000D67E8"/>
    <w:rsid w:val="000D7A61"/>
    <w:rsid w:val="000D7DDF"/>
    <w:rsid w:val="000E0E38"/>
    <w:rsid w:val="000E0ED7"/>
    <w:rsid w:val="000E462A"/>
    <w:rsid w:val="000E53BA"/>
    <w:rsid w:val="000F12A5"/>
    <w:rsid w:val="000F194C"/>
    <w:rsid w:val="000F698E"/>
    <w:rsid w:val="0010140F"/>
    <w:rsid w:val="0010187D"/>
    <w:rsid w:val="0010425D"/>
    <w:rsid w:val="001139CB"/>
    <w:rsid w:val="00114082"/>
    <w:rsid w:val="00116576"/>
    <w:rsid w:val="00117EC7"/>
    <w:rsid w:val="0012406D"/>
    <w:rsid w:val="00127FC2"/>
    <w:rsid w:val="00130755"/>
    <w:rsid w:val="001308C9"/>
    <w:rsid w:val="0013215C"/>
    <w:rsid w:val="0013292F"/>
    <w:rsid w:val="00134662"/>
    <w:rsid w:val="00134DD7"/>
    <w:rsid w:val="00135EB1"/>
    <w:rsid w:val="00136737"/>
    <w:rsid w:val="00141396"/>
    <w:rsid w:val="001414CF"/>
    <w:rsid w:val="00141611"/>
    <w:rsid w:val="00141E30"/>
    <w:rsid w:val="001431FA"/>
    <w:rsid w:val="00146B57"/>
    <w:rsid w:val="00147F56"/>
    <w:rsid w:val="00155464"/>
    <w:rsid w:val="00155F4A"/>
    <w:rsid w:val="00162DC2"/>
    <w:rsid w:val="001641AE"/>
    <w:rsid w:val="001661E6"/>
    <w:rsid w:val="00166E22"/>
    <w:rsid w:val="0016742C"/>
    <w:rsid w:val="00170FB2"/>
    <w:rsid w:val="0017689D"/>
    <w:rsid w:val="001773CB"/>
    <w:rsid w:val="00183101"/>
    <w:rsid w:val="00183A48"/>
    <w:rsid w:val="0018546D"/>
    <w:rsid w:val="00191880"/>
    <w:rsid w:val="001927EF"/>
    <w:rsid w:val="001936E7"/>
    <w:rsid w:val="00194306"/>
    <w:rsid w:val="0019709E"/>
    <w:rsid w:val="001A1638"/>
    <w:rsid w:val="001B124E"/>
    <w:rsid w:val="001B3454"/>
    <w:rsid w:val="001B4267"/>
    <w:rsid w:val="001B759B"/>
    <w:rsid w:val="001B7A9D"/>
    <w:rsid w:val="001C0207"/>
    <w:rsid w:val="001C02E2"/>
    <w:rsid w:val="001C3EC7"/>
    <w:rsid w:val="001C4D1B"/>
    <w:rsid w:val="001C4F12"/>
    <w:rsid w:val="001C5C8C"/>
    <w:rsid w:val="001C77D6"/>
    <w:rsid w:val="001C7E60"/>
    <w:rsid w:val="001D139C"/>
    <w:rsid w:val="001D1974"/>
    <w:rsid w:val="001D3FFA"/>
    <w:rsid w:val="001D596C"/>
    <w:rsid w:val="001D74C5"/>
    <w:rsid w:val="001E16B6"/>
    <w:rsid w:val="001E1A0C"/>
    <w:rsid w:val="001E2722"/>
    <w:rsid w:val="001E350B"/>
    <w:rsid w:val="001E37AE"/>
    <w:rsid w:val="001E5E9C"/>
    <w:rsid w:val="001E6DD9"/>
    <w:rsid w:val="001E79FA"/>
    <w:rsid w:val="001F11E6"/>
    <w:rsid w:val="001F1382"/>
    <w:rsid w:val="001F14FA"/>
    <w:rsid w:val="001F200F"/>
    <w:rsid w:val="001F412D"/>
    <w:rsid w:val="001F4D44"/>
    <w:rsid w:val="00201ABB"/>
    <w:rsid w:val="00201AED"/>
    <w:rsid w:val="00202D0B"/>
    <w:rsid w:val="00203788"/>
    <w:rsid w:val="00203CFB"/>
    <w:rsid w:val="00204365"/>
    <w:rsid w:val="00204970"/>
    <w:rsid w:val="00205D9E"/>
    <w:rsid w:val="0020699C"/>
    <w:rsid w:val="00207DB3"/>
    <w:rsid w:val="00207E1B"/>
    <w:rsid w:val="00210370"/>
    <w:rsid w:val="00212C20"/>
    <w:rsid w:val="00212E08"/>
    <w:rsid w:val="002132F0"/>
    <w:rsid w:val="00214987"/>
    <w:rsid w:val="00214D2F"/>
    <w:rsid w:val="00221B85"/>
    <w:rsid w:val="00222908"/>
    <w:rsid w:val="00223D7E"/>
    <w:rsid w:val="00227DDC"/>
    <w:rsid w:val="00230692"/>
    <w:rsid w:val="00231602"/>
    <w:rsid w:val="0023165E"/>
    <w:rsid w:val="0023244F"/>
    <w:rsid w:val="0023737E"/>
    <w:rsid w:val="00237579"/>
    <w:rsid w:val="00243A82"/>
    <w:rsid w:val="00250884"/>
    <w:rsid w:val="00252593"/>
    <w:rsid w:val="00253785"/>
    <w:rsid w:val="00256154"/>
    <w:rsid w:val="002562B8"/>
    <w:rsid w:val="00256B56"/>
    <w:rsid w:val="00256E49"/>
    <w:rsid w:val="00256F75"/>
    <w:rsid w:val="0026101F"/>
    <w:rsid w:val="00262B84"/>
    <w:rsid w:val="00263A71"/>
    <w:rsid w:val="00263B34"/>
    <w:rsid w:val="002722DF"/>
    <w:rsid w:val="00273E29"/>
    <w:rsid w:val="00276415"/>
    <w:rsid w:val="00276C55"/>
    <w:rsid w:val="00283412"/>
    <w:rsid w:val="00283F57"/>
    <w:rsid w:val="0028450E"/>
    <w:rsid w:val="0028691D"/>
    <w:rsid w:val="002908E7"/>
    <w:rsid w:val="00291DAA"/>
    <w:rsid w:val="002928D8"/>
    <w:rsid w:val="00293B61"/>
    <w:rsid w:val="002950FB"/>
    <w:rsid w:val="002A240D"/>
    <w:rsid w:val="002A790D"/>
    <w:rsid w:val="002B4084"/>
    <w:rsid w:val="002B4737"/>
    <w:rsid w:val="002B650B"/>
    <w:rsid w:val="002B7F5E"/>
    <w:rsid w:val="002C0957"/>
    <w:rsid w:val="002C4A86"/>
    <w:rsid w:val="002C4BE1"/>
    <w:rsid w:val="002C7A66"/>
    <w:rsid w:val="002C7FBC"/>
    <w:rsid w:val="002D04FF"/>
    <w:rsid w:val="002D0ECD"/>
    <w:rsid w:val="002D1628"/>
    <w:rsid w:val="002D1E57"/>
    <w:rsid w:val="002D37BD"/>
    <w:rsid w:val="002D50E6"/>
    <w:rsid w:val="002D54D8"/>
    <w:rsid w:val="002D5FD4"/>
    <w:rsid w:val="002D6FFE"/>
    <w:rsid w:val="002E0141"/>
    <w:rsid w:val="002E4359"/>
    <w:rsid w:val="002E466C"/>
    <w:rsid w:val="002E654E"/>
    <w:rsid w:val="002F1D8C"/>
    <w:rsid w:val="002F1DA6"/>
    <w:rsid w:val="002F417E"/>
    <w:rsid w:val="002F4598"/>
    <w:rsid w:val="002F61C1"/>
    <w:rsid w:val="00301014"/>
    <w:rsid w:val="0030254D"/>
    <w:rsid w:val="0030445B"/>
    <w:rsid w:val="0030502F"/>
    <w:rsid w:val="003056F3"/>
    <w:rsid w:val="003123C5"/>
    <w:rsid w:val="00312F6F"/>
    <w:rsid w:val="00314E0C"/>
    <w:rsid w:val="003159CE"/>
    <w:rsid w:val="00315F97"/>
    <w:rsid w:val="00321937"/>
    <w:rsid w:val="00321BB5"/>
    <w:rsid w:val="00323763"/>
    <w:rsid w:val="00326784"/>
    <w:rsid w:val="003276C9"/>
    <w:rsid w:val="00327B51"/>
    <w:rsid w:val="00334879"/>
    <w:rsid w:val="003413FE"/>
    <w:rsid w:val="00343E9B"/>
    <w:rsid w:val="0035004C"/>
    <w:rsid w:val="00350AED"/>
    <w:rsid w:val="003533C7"/>
    <w:rsid w:val="003543F8"/>
    <w:rsid w:val="0035673F"/>
    <w:rsid w:val="00357567"/>
    <w:rsid w:val="00357C3F"/>
    <w:rsid w:val="0036206B"/>
    <w:rsid w:val="00362662"/>
    <w:rsid w:val="00363AD1"/>
    <w:rsid w:val="00364482"/>
    <w:rsid w:val="00366455"/>
    <w:rsid w:val="0037080B"/>
    <w:rsid w:val="003731D6"/>
    <w:rsid w:val="003747DF"/>
    <w:rsid w:val="003762CE"/>
    <w:rsid w:val="0037748A"/>
    <w:rsid w:val="00377D32"/>
    <w:rsid w:val="0039130A"/>
    <w:rsid w:val="00394BD0"/>
    <w:rsid w:val="00396080"/>
    <w:rsid w:val="003A06A3"/>
    <w:rsid w:val="003B00F5"/>
    <w:rsid w:val="003B25CE"/>
    <w:rsid w:val="003B3408"/>
    <w:rsid w:val="003B3467"/>
    <w:rsid w:val="003B50CF"/>
    <w:rsid w:val="003B6D07"/>
    <w:rsid w:val="003B729F"/>
    <w:rsid w:val="003C01E2"/>
    <w:rsid w:val="003C3CE9"/>
    <w:rsid w:val="003C47C3"/>
    <w:rsid w:val="003C7A92"/>
    <w:rsid w:val="003D04F4"/>
    <w:rsid w:val="003D0DFE"/>
    <w:rsid w:val="003D168C"/>
    <w:rsid w:val="003D1E80"/>
    <w:rsid w:val="003D3E5A"/>
    <w:rsid w:val="003D4FCE"/>
    <w:rsid w:val="003D69D6"/>
    <w:rsid w:val="003D7D4C"/>
    <w:rsid w:val="003E2B2B"/>
    <w:rsid w:val="003E4A76"/>
    <w:rsid w:val="003E51C0"/>
    <w:rsid w:val="003E705E"/>
    <w:rsid w:val="003F07E4"/>
    <w:rsid w:val="00400B0C"/>
    <w:rsid w:val="00401159"/>
    <w:rsid w:val="004070BE"/>
    <w:rsid w:val="004112A8"/>
    <w:rsid w:val="00412458"/>
    <w:rsid w:val="004177B1"/>
    <w:rsid w:val="00421524"/>
    <w:rsid w:val="0042495D"/>
    <w:rsid w:val="004302E2"/>
    <w:rsid w:val="004354EE"/>
    <w:rsid w:val="004372AF"/>
    <w:rsid w:val="00440023"/>
    <w:rsid w:val="00441AEA"/>
    <w:rsid w:val="00443663"/>
    <w:rsid w:val="00444A93"/>
    <w:rsid w:val="00445675"/>
    <w:rsid w:val="00452C01"/>
    <w:rsid w:val="004546FC"/>
    <w:rsid w:val="00455CA8"/>
    <w:rsid w:val="00456183"/>
    <w:rsid w:val="004654C4"/>
    <w:rsid w:val="004675DA"/>
    <w:rsid w:val="0047204B"/>
    <w:rsid w:val="00472A9A"/>
    <w:rsid w:val="0047655D"/>
    <w:rsid w:val="00476D73"/>
    <w:rsid w:val="0047730A"/>
    <w:rsid w:val="00480EF2"/>
    <w:rsid w:val="004868A9"/>
    <w:rsid w:val="00486F81"/>
    <w:rsid w:val="00487699"/>
    <w:rsid w:val="004878DB"/>
    <w:rsid w:val="00490E04"/>
    <w:rsid w:val="00490FCE"/>
    <w:rsid w:val="0049421F"/>
    <w:rsid w:val="004946D5"/>
    <w:rsid w:val="004953CB"/>
    <w:rsid w:val="004A358E"/>
    <w:rsid w:val="004A5BCF"/>
    <w:rsid w:val="004A5CC6"/>
    <w:rsid w:val="004A6432"/>
    <w:rsid w:val="004A67CA"/>
    <w:rsid w:val="004A6EAA"/>
    <w:rsid w:val="004B02D7"/>
    <w:rsid w:val="004B18B4"/>
    <w:rsid w:val="004B3833"/>
    <w:rsid w:val="004B679C"/>
    <w:rsid w:val="004B6833"/>
    <w:rsid w:val="004C0114"/>
    <w:rsid w:val="004C04D9"/>
    <w:rsid w:val="004C1649"/>
    <w:rsid w:val="004C233E"/>
    <w:rsid w:val="004C25DF"/>
    <w:rsid w:val="004C29BD"/>
    <w:rsid w:val="004C3D99"/>
    <w:rsid w:val="004D1DAE"/>
    <w:rsid w:val="004D34C3"/>
    <w:rsid w:val="004D71DA"/>
    <w:rsid w:val="004E03CF"/>
    <w:rsid w:val="004E1DCB"/>
    <w:rsid w:val="004E2835"/>
    <w:rsid w:val="004E2892"/>
    <w:rsid w:val="004E2C70"/>
    <w:rsid w:val="004E4587"/>
    <w:rsid w:val="004E4BE5"/>
    <w:rsid w:val="004E4F80"/>
    <w:rsid w:val="004E66A7"/>
    <w:rsid w:val="004E7CC8"/>
    <w:rsid w:val="004F082A"/>
    <w:rsid w:val="004F0838"/>
    <w:rsid w:val="004F3EE8"/>
    <w:rsid w:val="004F5E1A"/>
    <w:rsid w:val="005027E6"/>
    <w:rsid w:val="0050297D"/>
    <w:rsid w:val="0050543B"/>
    <w:rsid w:val="0050663E"/>
    <w:rsid w:val="00514403"/>
    <w:rsid w:val="005160F3"/>
    <w:rsid w:val="00516F37"/>
    <w:rsid w:val="00522A49"/>
    <w:rsid w:val="00524E73"/>
    <w:rsid w:val="00530E59"/>
    <w:rsid w:val="00532074"/>
    <w:rsid w:val="0053499D"/>
    <w:rsid w:val="005362F7"/>
    <w:rsid w:val="00536304"/>
    <w:rsid w:val="00536B97"/>
    <w:rsid w:val="005424DA"/>
    <w:rsid w:val="00542C45"/>
    <w:rsid w:val="00545ADC"/>
    <w:rsid w:val="00547426"/>
    <w:rsid w:val="00550326"/>
    <w:rsid w:val="00550F14"/>
    <w:rsid w:val="00551C67"/>
    <w:rsid w:val="0055334C"/>
    <w:rsid w:val="005540BB"/>
    <w:rsid w:val="00555B01"/>
    <w:rsid w:val="005563CE"/>
    <w:rsid w:val="005564E1"/>
    <w:rsid w:val="0055698E"/>
    <w:rsid w:val="00557EFA"/>
    <w:rsid w:val="0056414B"/>
    <w:rsid w:val="0056734E"/>
    <w:rsid w:val="00567AE8"/>
    <w:rsid w:val="00570060"/>
    <w:rsid w:val="00572DAD"/>
    <w:rsid w:val="0057366E"/>
    <w:rsid w:val="00575832"/>
    <w:rsid w:val="005763AB"/>
    <w:rsid w:val="0057785C"/>
    <w:rsid w:val="00577C9B"/>
    <w:rsid w:val="00581576"/>
    <w:rsid w:val="00582188"/>
    <w:rsid w:val="0058232C"/>
    <w:rsid w:val="0058783D"/>
    <w:rsid w:val="00593688"/>
    <w:rsid w:val="005A0F08"/>
    <w:rsid w:val="005A426E"/>
    <w:rsid w:val="005A7AF3"/>
    <w:rsid w:val="005B04CE"/>
    <w:rsid w:val="005B7C6E"/>
    <w:rsid w:val="005C18E7"/>
    <w:rsid w:val="005C1BC6"/>
    <w:rsid w:val="005C6121"/>
    <w:rsid w:val="005D0FF4"/>
    <w:rsid w:val="005D1CBC"/>
    <w:rsid w:val="005D5477"/>
    <w:rsid w:val="005E1595"/>
    <w:rsid w:val="005E1BC5"/>
    <w:rsid w:val="005E2124"/>
    <w:rsid w:val="005E5C71"/>
    <w:rsid w:val="005E67C4"/>
    <w:rsid w:val="005F1468"/>
    <w:rsid w:val="005F4D14"/>
    <w:rsid w:val="005F5006"/>
    <w:rsid w:val="005F5A4B"/>
    <w:rsid w:val="006003DB"/>
    <w:rsid w:val="00600A49"/>
    <w:rsid w:val="00602688"/>
    <w:rsid w:val="00602A56"/>
    <w:rsid w:val="006038E2"/>
    <w:rsid w:val="006047A5"/>
    <w:rsid w:val="00604E27"/>
    <w:rsid w:val="00606183"/>
    <w:rsid w:val="0061025F"/>
    <w:rsid w:val="0061445F"/>
    <w:rsid w:val="006148C0"/>
    <w:rsid w:val="0061495C"/>
    <w:rsid w:val="0062348C"/>
    <w:rsid w:val="0062433A"/>
    <w:rsid w:val="006253F0"/>
    <w:rsid w:val="006264A4"/>
    <w:rsid w:val="0063129D"/>
    <w:rsid w:val="00631C64"/>
    <w:rsid w:val="00632B9F"/>
    <w:rsid w:val="00633A3A"/>
    <w:rsid w:val="00633C81"/>
    <w:rsid w:val="00633F5C"/>
    <w:rsid w:val="00641691"/>
    <w:rsid w:val="0064207C"/>
    <w:rsid w:val="00642A7E"/>
    <w:rsid w:val="0064381A"/>
    <w:rsid w:val="00643FA0"/>
    <w:rsid w:val="00646A9C"/>
    <w:rsid w:val="00650ECD"/>
    <w:rsid w:val="006542DA"/>
    <w:rsid w:val="00654480"/>
    <w:rsid w:val="006549A8"/>
    <w:rsid w:val="006562C9"/>
    <w:rsid w:val="00660173"/>
    <w:rsid w:val="00660B44"/>
    <w:rsid w:val="006633B3"/>
    <w:rsid w:val="006711A1"/>
    <w:rsid w:val="00673529"/>
    <w:rsid w:val="006745C0"/>
    <w:rsid w:val="00675225"/>
    <w:rsid w:val="0067535A"/>
    <w:rsid w:val="0067540A"/>
    <w:rsid w:val="00681996"/>
    <w:rsid w:val="0068369A"/>
    <w:rsid w:val="00684A92"/>
    <w:rsid w:val="00685F96"/>
    <w:rsid w:val="006947C0"/>
    <w:rsid w:val="006948BF"/>
    <w:rsid w:val="00696783"/>
    <w:rsid w:val="0069731C"/>
    <w:rsid w:val="006979BF"/>
    <w:rsid w:val="006A0B6B"/>
    <w:rsid w:val="006A1DB7"/>
    <w:rsid w:val="006A2F5C"/>
    <w:rsid w:val="006B11A9"/>
    <w:rsid w:val="006B22A4"/>
    <w:rsid w:val="006B22A7"/>
    <w:rsid w:val="006B3C1B"/>
    <w:rsid w:val="006B4E8B"/>
    <w:rsid w:val="006B5032"/>
    <w:rsid w:val="006B5716"/>
    <w:rsid w:val="006B6704"/>
    <w:rsid w:val="006B78C1"/>
    <w:rsid w:val="006C0DFC"/>
    <w:rsid w:val="006C12F1"/>
    <w:rsid w:val="006C42FF"/>
    <w:rsid w:val="006C5258"/>
    <w:rsid w:val="006D0428"/>
    <w:rsid w:val="006D65D1"/>
    <w:rsid w:val="006E28F0"/>
    <w:rsid w:val="006E489B"/>
    <w:rsid w:val="006E617F"/>
    <w:rsid w:val="006E6795"/>
    <w:rsid w:val="00702F2D"/>
    <w:rsid w:val="00705ED3"/>
    <w:rsid w:val="0071020F"/>
    <w:rsid w:val="007133C0"/>
    <w:rsid w:val="00714AD5"/>
    <w:rsid w:val="007177C1"/>
    <w:rsid w:val="00717862"/>
    <w:rsid w:val="0072750D"/>
    <w:rsid w:val="007305B0"/>
    <w:rsid w:val="00734CAE"/>
    <w:rsid w:val="00734EA0"/>
    <w:rsid w:val="007353E6"/>
    <w:rsid w:val="00737404"/>
    <w:rsid w:val="007377ED"/>
    <w:rsid w:val="00740BBE"/>
    <w:rsid w:val="00741367"/>
    <w:rsid w:val="007420A3"/>
    <w:rsid w:val="00742BBA"/>
    <w:rsid w:val="00745813"/>
    <w:rsid w:val="007466FD"/>
    <w:rsid w:val="00747BF8"/>
    <w:rsid w:val="00750D00"/>
    <w:rsid w:val="00754655"/>
    <w:rsid w:val="0075502A"/>
    <w:rsid w:val="00755C6F"/>
    <w:rsid w:val="00757B76"/>
    <w:rsid w:val="00760644"/>
    <w:rsid w:val="007639A3"/>
    <w:rsid w:val="007640FE"/>
    <w:rsid w:val="00765A2F"/>
    <w:rsid w:val="007661BC"/>
    <w:rsid w:val="0076673B"/>
    <w:rsid w:val="00766CB3"/>
    <w:rsid w:val="00771407"/>
    <w:rsid w:val="00771E0C"/>
    <w:rsid w:val="007722A4"/>
    <w:rsid w:val="00772527"/>
    <w:rsid w:val="0078117F"/>
    <w:rsid w:val="007823AB"/>
    <w:rsid w:val="007828BC"/>
    <w:rsid w:val="007828F7"/>
    <w:rsid w:val="00782F8C"/>
    <w:rsid w:val="0078385A"/>
    <w:rsid w:val="00793EC0"/>
    <w:rsid w:val="00797B9D"/>
    <w:rsid w:val="007A1304"/>
    <w:rsid w:val="007A3482"/>
    <w:rsid w:val="007A37AC"/>
    <w:rsid w:val="007A6392"/>
    <w:rsid w:val="007B4B06"/>
    <w:rsid w:val="007B5871"/>
    <w:rsid w:val="007C3A03"/>
    <w:rsid w:val="007C6F9B"/>
    <w:rsid w:val="007D1C7A"/>
    <w:rsid w:val="007D4D92"/>
    <w:rsid w:val="007D67CE"/>
    <w:rsid w:val="007E02E1"/>
    <w:rsid w:val="007E688D"/>
    <w:rsid w:val="007E7A12"/>
    <w:rsid w:val="007F4223"/>
    <w:rsid w:val="007F54CA"/>
    <w:rsid w:val="00806007"/>
    <w:rsid w:val="008113FA"/>
    <w:rsid w:val="0081374A"/>
    <w:rsid w:val="00814AB7"/>
    <w:rsid w:val="0081545F"/>
    <w:rsid w:val="008155A1"/>
    <w:rsid w:val="00815C9A"/>
    <w:rsid w:val="00816427"/>
    <w:rsid w:val="00817D7B"/>
    <w:rsid w:val="00821762"/>
    <w:rsid w:val="00830664"/>
    <w:rsid w:val="008320FC"/>
    <w:rsid w:val="00837A26"/>
    <w:rsid w:val="00840690"/>
    <w:rsid w:val="00845BD0"/>
    <w:rsid w:val="0084722B"/>
    <w:rsid w:val="00850D96"/>
    <w:rsid w:val="008511A3"/>
    <w:rsid w:val="00854320"/>
    <w:rsid w:val="00854929"/>
    <w:rsid w:val="008568A6"/>
    <w:rsid w:val="00856EF0"/>
    <w:rsid w:val="00860CA9"/>
    <w:rsid w:val="0086154E"/>
    <w:rsid w:val="008623D7"/>
    <w:rsid w:val="008627A0"/>
    <w:rsid w:val="00862C62"/>
    <w:rsid w:val="00863F64"/>
    <w:rsid w:val="00863F72"/>
    <w:rsid w:val="00865AC7"/>
    <w:rsid w:val="0087088D"/>
    <w:rsid w:val="00873827"/>
    <w:rsid w:val="008748B2"/>
    <w:rsid w:val="00875DFA"/>
    <w:rsid w:val="0087705B"/>
    <w:rsid w:val="0087720F"/>
    <w:rsid w:val="00877293"/>
    <w:rsid w:val="00880698"/>
    <w:rsid w:val="0088202F"/>
    <w:rsid w:val="008844A0"/>
    <w:rsid w:val="00886129"/>
    <w:rsid w:val="00887816"/>
    <w:rsid w:val="00890977"/>
    <w:rsid w:val="008924BF"/>
    <w:rsid w:val="00893775"/>
    <w:rsid w:val="008A4225"/>
    <w:rsid w:val="008A4E7C"/>
    <w:rsid w:val="008A6845"/>
    <w:rsid w:val="008A6D79"/>
    <w:rsid w:val="008B3147"/>
    <w:rsid w:val="008B477B"/>
    <w:rsid w:val="008B4A35"/>
    <w:rsid w:val="008B4C13"/>
    <w:rsid w:val="008C3028"/>
    <w:rsid w:val="008C34B3"/>
    <w:rsid w:val="008D1CFE"/>
    <w:rsid w:val="008D6581"/>
    <w:rsid w:val="008E3AD5"/>
    <w:rsid w:val="008E4443"/>
    <w:rsid w:val="008E445E"/>
    <w:rsid w:val="008F12D7"/>
    <w:rsid w:val="008F2C16"/>
    <w:rsid w:val="008F3BA5"/>
    <w:rsid w:val="008F47A1"/>
    <w:rsid w:val="00901C4C"/>
    <w:rsid w:val="00905852"/>
    <w:rsid w:val="00906DE0"/>
    <w:rsid w:val="00911BFF"/>
    <w:rsid w:val="00920817"/>
    <w:rsid w:val="00920A88"/>
    <w:rsid w:val="00922B04"/>
    <w:rsid w:val="009250E0"/>
    <w:rsid w:val="009255B1"/>
    <w:rsid w:val="00925F28"/>
    <w:rsid w:val="00934864"/>
    <w:rsid w:val="00940882"/>
    <w:rsid w:val="00943D86"/>
    <w:rsid w:val="0094466B"/>
    <w:rsid w:val="00946A72"/>
    <w:rsid w:val="00951E77"/>
    <w:rsid w:val="009573C0"/>
    <w:rsid w:val="00957F58"/>
    <w:rsid w:val="0096182F"/>
    <w:rsid w:val="009628D0"/>
    <w:rsid w:val="00966C90"/>
    <w:rsid w:val="00971D5C"/>
    <w:rsid w:val="00972228"/>
    <w:rsid w:val="00972C2E"/>
    <w:rsid w:val="00974D70"/>
    <w:rsid w:val="00981226"/>
    <w:rsid w:val="009828BE"/>
    <w:rsid w:val="009838E4"/>
    <w:rsid w:val="00984691"/>
    <w:rsid w:val="00985A8A"/>
    <w:rsid w:val="0098649A"/>
    <w:rsid w:val="0099098E"/>
    <w:rsid w:val="0099537A"/>
    <w:rsid w:val="0099673E"/>
    <w:rsid w:val="009A1064"/>
    <w:rsid w:val="009A172B"/>
    <w:rsid w:val="009A24CE"/>
    <w:rsid w:val="009A274F"/>
    <w:rsid w:val="009A730D"/>
    <w:rsid w:val="009B04BB"/>
    <w:rsid w:val="009B5619"/>
    <w:rsid w:val="009B6603"/>
    <w:rsid w:val="009B6B6E"/>
    <w:rsid w:val="009B6C74"/>
    <w:rsid w:val="009B76D7"/>
    <w:rsid w:val="009C261D"/>
    <w:rsid w:val="009C509A"/>
    <w:rsid w:val="009C5D58"/>
    <w:rsid w:val="009C6F7D"/>
    <w:rsid w:val="009C7518"/>
    <w:rsid w:val="009C776D"/>
    <w:rsid w:val="009D0C47"/>
    <w:rsid w:val="009D2115"/>
    <w:rsid w:val="009D38CD"/>
    <w:rsid w:val="009D4772"/>
    <w:rsid w:val="009D6B7F"/>
    <w:rsid w:val="009E1351"/>
    <w:rsid w:val="009E15AB"/>
    <w:rsid w:val="009E2BB5"/>
    <w:rsid w:val="009E4D7E"/>
    <w:rsid w:val="009E7296"/>
    <w:rsid w:val="009F202D"/>
    <w:rsid w:val="009F22E6"/>
    <w:rsid w:val="009F7004"/>
    <w:rsid w:val="009F7450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0614"/>
    <w:rsid w:val="00A31EBA"/>
    <w:rsid w:val="00A32446"/>
    <w:rsid w:val="00A336A1"/>
    <w:rsid w:val="00A36FB1"/>
    <w:rsid w:val="00A3724A"/>
    <w:rsid w:val="00A42FCE"/>
    <w:rsid w:val="00A4660D"/>
    <w:rsid w:val="00A47908"/>
    <w:rsid w:val="00A47AA7"/>
    <w:rsid w:val="00A53AEF"/>
    <w:rsid w:val="00A57E5A"/>
    <w:rsid w:val="00A62D0D"/>
    <w:rsid w:val="00A63279"/>
    <w:rsid w:val="00A633B4"/>
    <w:rsid w:val="00A640DF"/>
    <w:rsid w:val="00A660A9"/>
    <w:rsid w:val="00A67C09"/>
    <w:rsid w:val="00A75224"/>
    <w:rsid w:val="00A75440"/>
    <w:rsid w:val="00A757B3"/>
    <w:rsid w:val="00A75DE7"/>
    <w:rsid w:val="00A7614B"/>
    <w:rsid w:val="00A77523"/>
    <w:rsid w:val="00A77AA6"/>
    <w:rsid w:val="00A82562"/>
    <w:rsid w:val="00A87D1B"/>
    <w:rsid w:val="00A911BA"/>
    <w:rsid w:val="00A914C2"/>
    <w:rsid w:val="00A91BC5"/>
    <w:rsid w:val="00A92543"/>
    <w:rsid w:val="00A973C4"/>
    <w:rsid w:val="00A97F4A"/>
    <w:rsid w:val="00AA1DC1"/>
    <w:rsid w:val="00AA2E69"/>
    <w:rsid w:val="00AA319D"/>
    <w:rsid w:val="00AA435E"/>
    <w:rsid w:val="00AB05EA"/>
    <w:rsid w:val="00AB3433"/>
    <w:rsid w:val="00AB4427"/>
    <w:rsid w:val="00AB6715"/>
    <w:rsid w:val="00AC109B"/>
    <w:rsid w:val="00AC295F"/>
    <w:rsid w:val="00AC4EDE"/>
    <w:rsid w:val="00AD64BE"/>
    <w:rsid w:val="00AE3C86"/>
    <w:rsid w:val="00AE3CD5"/>
    <w:rsid w:val="00AE5985"/>
    <w:rsid w:val="00AF1269"/>
    <w:rsid w:val="00AF1E23"/>
    <w:rsid w:val="00AF1E4A"/>
    <w:rsid w:val="00AF2C83"/>
    <w:rsid w:val="00AF5CDC"/>
    <w:rsid w:val="00AF6C08"/>
    <w:rsid w:val="00B030A0"/>
    <w:rsid w:val="00B0314A"/>
    <w:rsid w:val="00B06F6D"/>
    <w:rsid w:val="00B075CB"/>
    <w:rsid w:val="00B10D69"/>
    <w:rsid w:val="00B1107A"/>
    <w:rsid w:val="00B127D1"/>
    <w:rsid w:val="00B15B3F"/>
    <w:rsid w:val="00B163F8"/>
    <w:rsid w:val="00B205C6"/>
    <w:rsid w:val="00B21012"/>
    <w:rsid w:val="00B22A6F"/>
    <w:rsid w:val="00B2381E"/>
    <w:rsid w:val="00B257A2"/>
    <w:rsid w:val="00B26D02"/>
    <w:rsid w:val="00B27574"/>
    <w:rsid w:val="00B30D8D"/>
    <w:rsid w:val="00B310CD"/>
    <w:rsid w:val="00B31F06"/>
    <w:rsid w:val="00B3450C"/>
    <w:rsid w:val="00B4136F"/>
    <w:rsid w:val="00B42A31"/>
    <w:rsid w:val="00B45586"/>
    <w:rsid w:val="00B45A1D"/>
    <w:rsid w:val="00B560BB"/>
    <w:rsid w:val="00B61711"/>
    <w:rsid w:val="00B61967"/>
    <w:rsid w:val="00B64116"/>
    <w:rsid w:val="00B64D34"/>
    <w:rsid w:val="00B66CF8"/>
    <w:rsid w:val="00B70C71"/>
    <w:rsid w:val="00B712F3"/>
    <w:rsid w:val="00B75664"/>
    <w:rsid w:val="00B76F15"/>
    <w:rsid w:val="00B8038D"/>
    <w:rsid w:val="00B81D10"/>
    <w:rsid w:val="00B836A1"/>
    <w:rsid w:val="00B90FF6"/>
    <w:rsid w:val="00B93CFB"/>
    <w:rsid w:val="00B94905"/>
    <w:rsid w:val="00B94FF5"/>
    <w:rsid w:val="00B95F47"/>
    <w:rsid w:val="00BA1E09"/>
    <w:rsid w:val="00BA625E"/>
    <w:rsid w:val="00BA7985"/>
    <w:rsid w:val="00BA7EB5"/>
    <w:rsid w:val="00BB258C"/>
    <w:rsid w:val="00BB36B1"/>
    <w:rsid w:val="00BB5491"/>
    <w:rsid w:val="00BB76DF"/>
    <w:rsid w:val="00BC7ED1"/>
    <w:rsid w:val="00BD1A52"/>
    <w:rsid w:val="00BD3EFA"/>
    <w:rsid w:val="00BD4B8A"/>
    <w:rsid w:val="00BD6387"/>
    <w:rsid w:val="00BE2B05"/>
    <w:rsid w:val="00BF21F8"/>
    <w:rsid w:val="00BF2967"/>
    <w:rsid w:val="00BF2BFC"/>
    <w:rsid w:val="00BF437A"/>
    <w:rsid w:val="00BF4B49"/>
    <w:rsid w:val="00BF5C8D"/>
    <w:rsid w:val="00C01101"/>
    <w:rsid w:val="00C011B6"/>
    <w:rsid w:val="00C0198C"/>
    <w:rsid w:val="00C01A30"/>
    <w:rsid w:val="00C07DB2"/>
    <w:rsid w:val="00C11622"/>
    <w:rsid w:val="00C1484E"/>
    <w:rsid w:val="00C233F5"/>
    <w:rsid w:val="00C2349A"/>
    <w:rsid w:val="00C246FA"/>
    <w:rsid w:val="00C2650B"/>
    <w:rsid w:val="00C30E37"/>
    <w:rsid w:val="00C31ADA"/>
    <w:rsid w:val="00C31F5B"/>
    <w:rsid w:val="00C3330B"/>
    <w:rsid w:val="00C3494A"/>
    <w:rsid w:val="00C362F8"/>
    <w:rsid w:val="00C3770F"/>
    <w:rsid w:val="00C40668"/>
    <w:rsid w:val="00C41F94"/>
    <w:rsid w:val="00C432CC"/>
    <w:rsid w:val="00C4457F"/>
    <w:rsid w:val="00C50A30"/>
    <w:rsid w:val="00C513B6"/>
    <w:rsid w:val="00C52943"/>
    <w:rsid w:val="00C56818"/>
    <w:rsid w:val="00C61C02"/>
    <w:rsid w:val="00C644F6"/>
    <w:rsid w:val="00C64BF1"/>
    <w:rsid w:val="00C65569"/>
    <w:rsid w:val="00C6727C"/>
    <w:rsid w:val="00C70706"/>
    <w:rsid w:val="00C72FF0"/>
    <w:rsid w:val="00C81E57"/>
    <w:rsid w:val="00C824A0"/>
    <w:rsid w:val="00C84DF8"/>
    <w:rsid w:val="00C87447"/>
    <w:rsid w:val="00C878E2"/>
    <w:rsid w:val="00C8797F"/>
    <w:rsid w:val="00C94A84"/>
    <w:rsid w:val="00C96FE6"/>
    <w:rsid w:val="00C977B1"/>
    <w:rsid w:val="00C97E78"/>
    <w:rsid w:val="00CA0A0C"/>
    <w:rsid w:val="00CA1073"/>
    <w:rsid w:val="00CA3D8B"/>
    <w:rsid w:val="00CA46D4"/>
    <w:rsid w:val="00CA54F1"/>
    <w:rsid w:val="00CA70E7"/>
    <w:rsid w:val="00CA7BE9"/>
    <w:rsid w:val="00CB000D"/>
    <w:rsid w:val="00CB11D4"/>
    <w:rsid w:val="00CB49D4"/>
    <w:rsid w:val="00CB5D78"/>
    <w:rsid w:val="00CC52FA"/>
    <w:rsid w:val="00CC67F4"/>
    <w:rsid w:val="00CC7EE4"/>
    <w:rsid w:val="00CD0064"/>
    <w:rsid w:val="00CD4449"/>
    <w:rsid w:val="00CD4B9C"/>
    <w:rsid w:val="00CD61ED"/>
    <w:rsid w:val="00CD6AE4"/>
    <w:rsid w:val="00CE1594"/>
    <w:rsid w:val="00CE1AE2"/>
    <w:rsid w:val="00CE2FC4"/>
    <w:rsid w:val="00CE483A"/>
    <w:rsid w:val="00CF1A59"/>
    <w:rsid w:val="00CF325C"/>
    <w:rsid w:val="00CF38C0"/>
    <w:rsid w:val="00D00388"/>
    <w:rsid w:val="00D01824"/>
    <w:rsid w:val="00D022A8"/>
    <w:rsid w:val="00D03531"/>
    <w:rsid w:val="00D0615A"/>
    <w:rsid w:val="00D06BC4"/>
    <w:rsid w:val="00D12771"/>
    <w:rsid w:val="00D1614C"/>
    <w:rsid w:val="00D2168F"/>
    <w:rsid w:val="00D23A7D"/>
    <w:rsid w:val="00D27626"/>
    <w:rsid w:val="00D306EE"/>
    <w:rsid w:val="00D33172"/>
    <w:rsid w:val="00D345A9"/>
    <w:rsid w:val="00D35935"/>
    <w:rsid w:val="00D35CD2"/>
    <w:rsid w:val="00D36079"/>
    <w:rsid w:val="00D43971"/>
    <w:rsid w:val="00D4622C"/>
    <w:rsid w:val="00D46D31"/>
    <w:rsid w:val="00D505DC"/>
    <w:rsid w:val="00D517E2"/>
    <w:rsid w:val="00D53399"/>
    <w:rsid w:val="00D611A4"/>
    <w:rsid w:val="00D63AB5"/>
    <w:rsid w:val="00D6742E"/>
    <w:rsid w:val="00D70C36"/>
    <w:rsid w:val="00D73819"/>
    <w:rsid w:val="00D75020"/>
    <w:rsid w:val="00D77450"/>
    <w:rsid w:val="00D80FFE"/>
    <w:rsid w:val="00D8164E"/>
    <w:rsid w:val="00D81A69"/>
    <w:rsid w:val="00D82F23"/>
    <w:rsid w:val="00D8679E"/>
    <w:rsid w:val="00D87E84"/>
    <w:rsid w:val="00D90D81"/>
    <w:rsid w:val="00D90FE4"/>
    <w:rsid w:val="00D93159"/>
    <w:rsid w:val="00DA4B37"/>
    <w:rsid w:val="00DB1866"/>
    <w:rsid w:val="00DB2B54"/>
    <w:rsid w:val="00DC111F"/>
    <w:rsid w:val="00DC37CB"/>
    <w:rsid w:val="00DC3EBF"/>
    <w:rsid w:val="00DC4BE2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9E8"/>
    <w:rsid w:val="00DF0CCF"/>
    <w:rsid w:val="00DF1763"/>
    <w:rsid w:val="00DF288C"/>
    <w:rsid w:val="00DF409F"/>
    <w:rsid w:val="00DF5E41"/>
    <w:rsid w:val="00E0005E"/>
    <w:rsid w:val="00E035DA"/>
    <w:rsid w:val="00E05B41"/>
    <w:rsid w:val="00E05D29"/>
    <w:rsid w:val="00E0637A"/>
    <w:rsid w:val="00E07C12"/>
    <w:rsid w:val="00E10444"/>
    <w:rsid w:val="00E115FD"/>
    <w:rsid w:val="00E123B6"/>
    <w:rsid w:val="00E14D68"/>
    <w:rsid w:val="00E176CF"/>
    <w:rsid w:val="00E24C00"/>
    <w:rsid w:val="00E254B4"/>
    <w:rsid w:val="00E2589F"/>
    <w:rsid w:val="00E25FF4"/>
    <w:rsid w:val="00E30AF2"/>
    <w:rsid w:val="00E31C7D"/>
    <w:rsid w:val="00E348F2"/>
    <w:rsid w:val="00E34D4D"/>
    <w:rsid w:val="00E36275"/>
    <w:rsid w:val="00E40895"/>
    <w:rsid w:val="00E41CAC"/>
    <w:rsid w:val="00E4357E"/>
    <w:rsid w:val="00E452E2"/>
    <w:rsid w:val="00E45454"/>
    <w:rsid w:val="00E46E4B"/>
    <w:rsid w:val="00E4727D"/>
    <w:rsid w:val="00E51CE2"/>
    <w:rsid w:val="00E52672"/>
    <w:rsid w:val="00E5410B"/>
    <w:rsid w:val="00E546DA"/>
    <w:rsid w:val="00E5557C"/>
    <w:rsid w:val="00E56098"/>
    <w:rsid w:val="00E5687E"/>
    <w:rsid w:val="00E57317"/>
    <w:rsid w:val="00E62497"/>
    <w:rsid w:val="00E6303F"/>
    <w:rsid w:val="00E636B4"/>
    <w:rsid w:val="00E63BA2"/>
    <w:rsid w:val="00E640C4"/>
    <w:rsid w:val="00E642AD"/>
    <w:rsid w:val="00E64B2F"/>
    <w:rsid w:val="00E6524D"/>
    <w:rsid w:val="00E70F65"/>
    <w:rsid w:val="00E71C22"/>
    <w:rsid w:val="00E72120"/>
    <w:rsid w:val="00E743B5"/>
    <w:rsid w:val="00E759CD"/>
    <w:rsid w:val="00E760E1"/>
    <w:rsid w:val="00E773C2"/>
    <w:rsid w:val="00E77D4D"/>
    <w:rsid w:val="00E803E7"/>
    <w:rsid w:val="00E80A40"/>
    <w:rsid w:val="00E830D9"/>
    <w:rsid w:val="00E87A4D"/>
    <w:rsid w:val="00E94F99"/>
    <w:rsid w:val="00E964F9"/>
    <w:rsid w:val="00E96AA6"/>
    <w:rsid w:val="00E97E53"/>
    <w:rsid w:val="00EA0C49"/>
    <w:rsid w:val="00EA2794"/>
    <w:rsid w:val="00EA3CAA"/>
    <w:rsid w:val="00EA5303"/>
    <w:rsid w:val="00EA5778"/>
    <w:rsid w:val="00EB2A5D"/>
    <w:rsid w:val="00EB2C92"/>
    <w:rsid w:val="00EB31B7"/>
    <w:rsid w:val="00EB3EDF"/>
    <w:rsid w:val="00EB4296"/>
    <w:rsid w:val="00EB4E4E"/>
    <w:rsid w:val="00EB7029"/>
    <w:rsid w:val="00EB7E78"/>
    <w:rsid w:val="00EB7F10"/>
    <w:rsid w:val="00EC2095"/>
    <w:rsid w:val="00EC6011"/>
    <w:rsid w:val="00EC72C6"/>
    <w:rsid w:val="00EC7F3D"/>
    <w:rsid w:val="00ED0ED0"/>
    <w:rsid w:val="00ED1F3A"/>
    <w:rsid w:val="00ED218F"/>
    <w:rsid w:val="00ED70B6"/>
    <w:rsid w:val="00EE7BD8"/>
    <w:rsid w:val="00EF09AF"/>
    <w:rsid w:val="00EF2E97"/>
    <w:rsid w:val="00EF4F2C"/>
    <w:rsid w:val="00EF6634"/>
    <w:rsid w:val="00EF738E"/>
    <w:rsid w:val="00F00E89"/>
    <w:rsid w:val="00F033C0"/>
    <w:rsid w:val="00F03AB3"/>
    <w:rsid w:val="00F0505D"/>
    <w:rsid w:val="00F05644"/>
    <w:rsid w:val="00F05878"/>
    <w:rsid w:val="00F05F7B"/>
    <w:rsid w:val="00F063B8"/>
    <w:rsid w:val="00F06810"/>
    <w:rsid w:val="00F10354"/>
    <w:rsid w:val="00F108EF"/>
    <w:rsid w:val="00F150D0"/>
    <w:rsid w:val="00F17110"/>
    <w:rsid w:val="00F24436"/>
    <w:rsid w:val="00F30855"/>
    <w:rsid w:val="00F31468"/>
    <w:rsid w:val="00F31DF3"/>
    <w:rsid w:val="00F33BEC"/>
    <w:rsid w:val="00F33EA7"/>
    <w:rsid w:val="00F3676D"/>
    <w:rsid w:val="00F36D62"/>
    <w:rsid w:val="00F3726E"/>
    <w:rsid w:val="00F37A46"/>
    <w:rsid w:val="00F410AC"/>
    <w:rsid w:val="00F41381"/>
    <w:rsid w:val="00F42E4A"/>
    <w:rsid w:val="00F44E69"/>
    <w:rsid w:val="00F458E3"/>
    <w:rsid w:val="00F46A4D"/>
    <w:rsid w:val="00F5078A"/>
    <w:rsid w:val="00F53630"/>
    <w:rsid w:val="00F55DB9"/>
    <w:rsid w:val="00F64430"/>
    <w:rsid w:val="00F652A4"/>
    <w:rsid w:val="00F671D4"/>
    <w:rsid w:val="00F74F2C"/>
    <w:rsid w:val="00F74F8E"/>
    <w:rsid w:val="00F75347"/>
    <w:rsid w:val="00F8250E"/>
    <w:rsid w:val="00F825C7"/>
    <w:rsid w:val="00F87D84"/>
    <w:rsid w:val="00F90A86"/>
    <w:rsid w:val="00F90F0D"/>
    <w:rsid w:val="00F92F49"/>
    <w:rsid w:val="00F96BC6"/>
    <w:rsid w:val="00F97F5A"/>
    <w:rsid w:val="00FA1E06"/>
    <w:rsid w:val="00FA438A"/>
    <w:rsid w:val="00FA5E61"/>
    <w:rsid w:val="00FA6D65"/>
    <w:rsid w:val="00FA77E5"/>
    <w:rsid w:val="00FB1638"/>
    <w:rsid w:val="00FB2436"/>
    <w:rsid w:val="00FB5100"/>
    <w:rsid w:val="00FB7DC2"/>
    <w:rsid w:val="00FC4283"/>
    <w:rsid w:val="00FC58B2"/>
    <w:rsid w:val="00FD09C8"/>
    <w:rsid w:val="00FD2733"/>
    <w:rsid w:val="00FD28E7"/>
    <w:rsid w:val="00FD2C7D"/>
    <w:rsid w:val="00FD729B"/>
    <w:rsid w:val="00FD75E0"/>
    <w:rsid w:val="00FE3F43"/>
    <w:rsid w:val="00FE420B"/>
    <w:rsid w:val="00FE4F4B"/>
    <w:rsid w:val="00FE5CA4"/>
    <w:rsid w:val="00FF01B0"/>
    <w:rsid w:val="00FF2995"/>
    <w:rsid w:val="00FF5C19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C02E3E6"/>
  <w15:docId w15:val="{FBF16C6B-4323-4E59-821B-4FAC9882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iPriority="0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iPriority="0" w:unhideWhenUsed="1"/>
    <w:lsdException w:name="Body Text First Indent 2" w:locked="1" w:semiHidden="1" w:uiPriority="0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uiPriority="22" w:qFormat="1"/>
    <w:lsdException w:name="Emphasis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98E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rsid w:val="00B560BB"/>
    <w:rPr>
      <w:sz w:val="24"/>
      <w:lang w:val="pl-PL" w:eastAsia="pl-PL"/>
    </w:rPr>
  </w:style>
  <w:style w:type="character" w:customStyle="1" w:styleId="Nagwek8Znak">
    <w:name w:val="Nagłówek 8 Znak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rsid w:val="00B560BB"/>
    <w:pPr>
      <w:ind w:left="566" w:hanging="283"/>
    </w:pPr>
  </w:style>
  <w:style w:type="paragraph" w:styleId="Lista3">
    <w:name w:val="List 3"/>
    <w:basedOn w:val="Normalny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Tekst komentarza Znak Znak,Znak3 Znak Znak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aliases w:val="Tekst komentarza Znak Znak Znak1,Znak3 Znak Znak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Znak3 Znak Znak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22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 BS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3">
    <w:name w:val="FR3"/>
    <w:rsid w:val="00F5078A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F5078A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msonormal">
    <w:name w:val="x_msonormal"/>
    <w:basedOn w:val="Normalny"/>
    <w:rsid w:val="00F5078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F5078A"/>
    <w:rPr>
      <w:color w:val="808080"/>
      <w:shd w:val="clear" w:color="auto" w:fill="E6E6E6"/>
    </w:rPr>
  </w:style>
  <w:style w:type="character" w:customStyle="1" w:styleId="FontStyle36">
    <w:name w:val="Font Style36"/>
    <w:rsid w:val="00F5078A"/>
    <w:rPr>
      <w:rFonts w:ascii="Arial Unicode MS" w:eastAsia="Times New Roman" w:cs="Arial Unicode MS"/>
      <w:b/>
      <w:bCs/>
      <w:sz w:val="16"/>
      <w:szCs w:val="16"/>
    </w:rPr>
  </w:style>
  <w:style w:type="character" w:styleId="UyteHipercze">
    <w:name w:val="FollowedHyperlink"/>
    <w:basedOn w:val="Domylnaczcionkaakapitu"/>
    <w:unhideWhenUsed/>
    <w:locked/>
    <w:rsid w:val="00F5078A"/>
    <w:rPr>
      <w:color w:val="800080" w:themeColor="followedHyperlink"/>
      <w:u w:val="single"/>
    </w:rPr>
  </w:style>
  <w:style w:type="character" w:customStyle="1" w:styleId="WW8Num1z0">
    <w:name w:val="WW8Num1z0"/>
    <w:rsid w:val="0047730A"/>
  </w:style>
  <w:style w:type="character" w:customStyle="1" w:styleId="WW8Num1z1">
    <w:name w:val="WW8Num1z1"/>
    <w:rsid w:val="0047730A"/>
  </w:style>
  <w:style w:type="character" w:customStyle="1" w:styleId="WW8Num2z1">
    <w:name w:val="WW8Num2z1"/>
    <w:rsid w:val="0047730A"/>
  </w:style>
  <w:style w:type="character" w:customStyle="1" w:styleId="WW8Num3z0">
    <w:name w:val="WW8Num3z0"/>
    <w:rsid w:val="0047730A"/>
  </w:style>
  <w:style w:type="character" w:customStyle="1" w:styleId="WW8Num3z3">
    <w:name w:val="WW8Num3z3"/>
    <w:rsid w:val="0047730A"/>
  </w:style>
  <w:style w:type="character" w:customStyle="1" w:styleId="WW8Num4z0">
    <w:name w:val="WW8Num4z0"/>
    <w:rsid w:val="0047730A"/>
  </w:style>
  <w:style w:type="character" w:customStyle="1" w:styleId="WW8Num4z3">
    <w:name w:val="WW8Num4z3"/>
    <w:rsid w:val="0047730A"/>
    <w:rPr>
      <w:sz w:val="20"/>
    </w:rPr>
  </w:style>
  <w:style w:type="character" w:customStyle="1" w:styleId="WW8Num5z0">
    <w:name w:val="WW8Num5z0"/>
    <w:rsid w:val="0047730A"/>
  </w:style>
  <w:style w:type="character" w:customStyle="1" w:styleId="WW8Num6z0">
    <w:name w:val="WW8Num6z0"/>
    <w:rsid w:val="0047730A"/>
  </w:style>
  <w:style w:type="character" w:customStyle="1" w:styleId="WW8Num7z0">
    <w:name w:val="WW8Num7z0"/>
    <w:rsid w:val="0047730A"/>
    <w:rPr>
      <w:sz w:val="20"/>
    </w:rPr>
  </w:style>
  <w:style w:type="character" w:customStyle="1" w:styleId="WW8Num7z1">
    <w:name w:val="WW8Num7z1"/>
    <w:rsid w:val="0047730A"/>
  </w:style>
  <w:style w:type="character" w:customStyle="1" w:styleId="WW8Num8z0">
    <w:name w:val="WW8Num8z0"/>
    <w:rsid w:val="0047730A"/>
    <w:rPr>
      <w:sz w:val="20"/>
    </w:rPr>
  </w:style>
  <w:style w:type="character" w:customStyle="1" w:styleId="WW8Num9z0">
    <w:name w:val="WW8Num9z0"/>
    <w:rsid w:val="0047730A"/>
  </w:style>
  <w:style w:type="character" w:customStyle="1" w:styleId="WW8Num10z0">
    <w:name w:val="WW8Num10z0"/>
    <w:rsid w:val="0047730A"/>
  </w:style>
  <w:style w:type="character" w:customStyle="1" w:styleId="WW8Num10z1">
    <w:name w:val="WW8Num10z1"/>
    <w:rsid w:val="0047730A"/>
    <w:rPr>
      <w:color w:val="auto"/>
    </w:rPr>
  </w:style>
  <w:style w:type="character" w:customStyle="1" w:styleId="WW8Num10z2">
    <w:name w:val="WW8Num10z2"/>
    <w:rsid w:val="0047730A"/>
  </w:style>
  <w:style w:type="character" w:customStyle="1" w:styleId="WW8Num11z0">
    <w:name w:val="WW8Num11z0"/>
    <w:rsid w:val="0047730A"/>
  </w:style>
  <w:style w:type="character" w:customStyle="1" w:styleId="WW8Num12z0">
    <w:name w:val="WW8Num12z0"/>
    <w:rsid w:val="0047730A"/>
  </w:style>
  <w:style w:type="character" w:customStyle="1" w:styleId="WW8Num13z0">
    <w:name w:val="WW8Num13z0"/>
    <w:rsid w:val="0047730A"/>
  </w:style>
  <w:style w:type="character" w:customStyle="1" w:styleId="WW8Num13z3">
    <w:name w:val="WW8Num13z3"/>
    <w:rsid w:val="0047730A"/>
    <w:rPr>
      <w:color w:val="auto"/>
      <w:u w:val="none"/>
    </w:rPr>
  </w:style>
  <w:style w:type="character" w:customStyle="1" w:styleId="WW8Num14z0">
    <w:name w:val="WW8Num14z0"/>
    <w:rsid w:val="0047730A"/>
    <w:rPr>
      <w:rFonts w:ascii="Symbol" w:hAnsi="Symbol"/>
    </w:rPr>
  </w:style>
  <w:style w:type="character" w:customStyle="1" w:styleId="WW8Num14z1">
    <w:name w:val="WW8Num14z1"/>
    <w:rsid w:val="0047730A"/>
  </w:style>
  <w:style w:type="character" w:customStyle="1" w:styleId="WW8Num15z0">
    <w:name w:val="WW8Num15z0"/>
    <w:rsid w:val="0047730A"/>
  </w:style>
  <w:style w:type="character" w:customStyle="1" w:styleId="WW8Num16z1">
    <w:name w:val="WW8Num16z1"/>
    <w:rsid w:val="0047730A"/>
    <w:rPr>
      <w:rFonts w:ascii="Courier New" w:hAnsi="Courier New"/>
    </w:rPr>
  </w:style>
  <w:style w:type="character" w:customStyle="1" w:styleId="WW8Num16z2">
    <w:name w:val="WW8Num16z2"/>
    <w:rsid w:val="0047730A"/>
    <w:rPr>
      <w:rFonts w:ascii="Wingdings" w:hAnsi="Wingdings"/>
    </w:rPr>
  </w:style>
  <w:style w:type="character" w:customStyle="1" w:styleId="WW8Num17z0">
    <w:name w:val="WW8Num17z0"/>
    <w:rsid w:val="0047730A"/>
  </w:style>
  <w:style w:type="character" w:customStyle="1" w:styleId="WW8Num18z0">
    <w:name w:val="WW8Num18z0"/>
    <w:rsid w:val="0047730A"/>
  </w:style>
  <w:style w:type="character" w:customStyle="1" w:styleId="WW8Num18z1">
    <w:name w:val="WW8Num18z1"/>
    <w:rsid w:val="0047730A"/>
  </w:style>
  <w:style w:type="character" w:customStyle="1" w:styleId="WW8Num19z0">
    <w:name w:val="WW8Num19z0"/>
    <w:rsid w:val="0047730A"/>
  </w:style>
  <w:style w:type="character" w:customStyle="1" w:styleId="WW8Num20z0">
    <w:name w:val="WW8Num20z0"/>
    <w:rsid w:val="0047730A"/>
  </w:style>
  <w:style w:type="character" w:customStyle="1" w:styleId="WW8Num21z0">
    <w:name w:val="WW8Num21z0"/>
    <w:rsid w:val="0047730A"/>
  </w:style>
  <w:style w:type="character" w:customStyle="1" w:styleId="WW8Num22z0">
    <w:name w:val="WW8Num22z0"/>
    <w:rsid w:val="0047730A"/>
  </w:style>
  <w:style w:type="character" w:customStyle="1" w:styleId="WW8Num22z1">
    <w:name w:val="WW8Num22z1"/>
    <w:rsid w:val="0047730A"/>
    <w:rPr>
      <w:rFonts w:ascii="Times New Roman" w:hAnsi="Times New Roman"/>
    </w:rPr>
  </w:style>
  <w:style w:type="character" w:customStyle="1" w:styleId="WW8Num23z0">
    <w:name w:val="WW8Num23z0"/>
    <w:rsid w:val="0047730A"/>
    <w:rPr>
      <w:rFonts w:ascii="Symbol" w:hAnsi="Symbol"/>
    </w:rPr>
  </w:style>
  <w:style w:type="character" w:customStyle="1" w:styleId="WW8Num23z1">
    <w:name w:val="WW8Num23z1"/>
    <w:rsid w:val="0047730A"/>
    <w:rPr>
      <w:rFonts w:ascii="Courier New" w:hAnsi="Courier New"/>
    </w:rPr>
  </w:style>
  <w:style w:type="character" w:customStyle="1" w:styleId="WW8Num23z2">
    <w:name w:val="WW8Num23z2"/>
    <w:rsid w:val="0047730A"/>
    <w:rPr>
      <w:rFonts w:ascii="Wingdings" w:hAnsi="Wingdings"/>
    </w:rPr>
  </w:style>
  <w:style w:type="character" w:customStyle="1" w:styleId="WW8Num24z0">
    <w:name w:val="WW8Num24z0"/>
    <w:rsid w:val="0047730A"/>
    <w:rPr>
      <w:sz w:val="20"/>
    </w:rPr>
  </w:style>
  <w:style w:type="character" w:customStyle="1" w:styleId="WW8Num24z1">
    <w:name w:val="WW8Num24z1"/>
    <w:rsid w:val="0047730A"/>
  </w:style>
  <w:style w:type="character" w:customStyle="1" w:styleId="WW8Num25z0">
    <w:name w:val="WW8Num25z0"/>
    <w:rsid w:val="0047730A"/>
  </w:style>
  <w:style w:type="character" w:customStyle="1" w:styleId="WW8Num26z0">
    <w:name w:val="WW8Num26z0"/>
    <w:rsid w:val="0047730A"/>
  </w:style>
  <w:style w:type="character" w:customStyle="1" w:styleId="WW8Num27z0">
    <w:name w:val="WW8Num27z0"/>
    <w:rsid w:val="0047730A"/>
  </w:style>
  <w:style w:type="character" w:customStyle="1" w:styleId="WW8Num28z0">
    <w:name w:val="WW8Num28z0"/>
    <w:rsid w:val="0047730A"/>
  </w:style>
  <w:style w:type="character" w:customStyle="1" w:styleId="WW8Num28z2">
    <w:name w:val="WW8Num28z2"/>
    <w:rsid w:val="0047730A"/>
    <w:rPr>
      <w:rFonts w:ascii="Wingdings" w:hAnsi="Wingdings"/>
    </w:rPr>
  </w:style>
  <w:style w:type="character" w:customStyle="1" w:styleId="WW8Num28z3">
    <w:name w:val="WW8Num28z3"/>
    <w:rsid w:val="0047730A"/>
    <w:rPr>
      <w:rFonts w:ascii="Symbol" w:hAnsi="Symbol"/>
    </w:rPr>
  </w:style>
  <w:style w:type="character" w:customStyle="1" w:styleId="WW8Num28z4">
    <w:name w:val="WW8Num28z4"/>
    <w:rsid w:val="0047730A"/>
    <w:rPr>
      <w:rFonts w:ascii="Courier New" w:hAnsi="Courier New"/>
    </w:rPr>
  </w:style>
  <w:style w:type="character" w:customStyle="1" w:styleId="WW8Num29z0">
    <w:name w:val="WW8Num29z0"/>
    <w:rsid w:val="0047730A"/>
  </w:style>
  <w:style w:type="character" w:customStyle="1" w:styleId="WW8Num29z3">
    <w:name w:val="WW8Num29z3"/>
    <w:rsid w:val="0047730A"/>
    <w:rPr>
      <w:color w:val="auto"/>
      <w:u w:val="none"/>
    </w:rPr>
  </w:style>
  <w:style w:type="character" w:customStyle="1" w:styleId="WW8Num30z0">
    <w:name w:val="WW8Num30z0"/>
    <w:rsid w:val="0047730A"/>
  </w:style>
  <w:style w:type="character" w:customStyle="1" w:styleId="ZnakZnak20">
    <w:name w:val="Znak Znak20"/>
    <w:rsid w:val="0047730A"/>
    <w:rPr>
      <w:rFonts w:ascii="Cambria" w:hAnsi="Cambria" w:cs="Cambria"/>
      <w:b/>
      <w:bCs/>
      <w:sz w:val="32"/>
      <w:szCs w:val="32"/>
    </w:rPr>
  </w:style>
  <w:style w:type="character" w:customStyle="1" w:styleId="ZnakZnak19">
    <w:name w:val="Znak Znak19"/>
    <w:rsid w:val="0047730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8">
    <w:name w:val="Znak Znak18"/>
    <w:rsid w:val="0047730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7">
    <w:name w:val="Znak Znak17"/>
    <w:rsid w:val="0047730A"/>
    <w:rPr>
      <w:rFonts w:ascii="Calibri" w:hAnsi="Calibri" w:cs="Calibri"/>
      <w:b/>
      <w:bCs/>
    </w:rPr>
  </w:style>
  <w:style w:type="character" w:customStyle="1" w:styleId="ZnakZnak16">
    <w:name w:val="Znak Znak16"/>
    <w:rsid w:val="0047730A"/>
    <w:rPr>
      <w:rFonts w:ascii="Calibri" w:hAnsi="Calibri" w:cs="Calibri"/>
      <w:sz w:val="24"/>
      <w:szCs w:val="24"/>
    </w:rPr>
  </w:style>
  <w:style w:type="character" w:customStyle="1" w:styleId="TitleChar">
    <w:name w:val="Title Char"/>
    <w:rsid w:val="0047730A"/>
    <w:rPr>
      <w:rFonts w:ascii="Cambria" w:hAnsi="Cambria"/>
      <w:b/>
      <w:sz w:val="32"/>
    </w:rPr>
  </w:style>
  <w:style w:type="character" w:customStyle="1" w:styleId="ZnakZnak15">
    <w:name w:val="Znak Znak15"/>
    <w:rsid w:val="0047730A"/>
    <w:rPr>
      <w:rFonts w:ascii="Arial" w:hAnsi="Arial" w:cs="Arial"/>
      <w:sz w:val="20"/>
      <w:szCs w:val="20"/>
    </w:rPr>
  </w:style>
  <w:style w:type="character" w:customStyle="1" w:styleId="BodyTextChar">
    <w:name w:val="Body Text Char"/>
    <w:rsid w:val="0047730A"/>
    <w:rPr>
      <w:rFonts w:ascii="Arial" w:hAnsi="Arial"/>
      <w:sz w:val="20"/>
    </w:rPr>
  </w:style>
  <w:style w:type="character" w:customStyle="1" w:styleId="FooterChar">
    <w:name w:val="Footer Char"/>
    <w:rsid w:val="0047730A"/>
    <w:rPr>
      <w:rFonts w:ascii="Arial" w:hAnsi="Arial"/>
      <w:sz w:val="20"/>
    </w:rPr>
  </w:style>
  <w:style w:type="character" w:customStyle="1" w:styleId="BodyTextIndent3Char">
    <w:name w:val="Body Text Indent 3 Char"/>
    <w:rsid w:val="0047730A"/>
    <w:rPr>
      <w:rFonts w:ascii="Arial" w:hAnsi="Arial"/>
      <w:sz w:val="16"/>
    </w:rPr>
  </w:style>
  <w:style w:type="character" w:customStyle="1" w:styleId="BodyTextIndentChar">
    <w:name w:val="Body Text Indent Char"/>
    <w:rsid w:val="0047730A"/>
    <w:rPr>
      <w:rFonts w:ascii="Arial" w:hAnsi="Arial"/>
      <w:sz w:val="20"/>
    </w:rPr>
  </w:style>
  <w:style w:type="character" w:customStyle="1" w:styleId="BodyTextIndent2Char">
    <w:name w:val="Body Text Indent 2 Char"/>
    <w:rsid w:val="0047730A"/>
    <w:rPr>
      <w:rFonts w:ascii="Arial" w:hAnsi="Arial"/>
      <w:sz w:val="20"/>
    </w:rPr>
  </w:style>
  <w:style w:type="character" w:customStyle="1" w:styleId="BodyText3Char">
    <w:name w:val="Body Text 3 Char"/>
    <w:rsid w:val="0047730A"/>
    <w:rPr>
      <w:rFonts w:ascii="Arial" w:hAnsi="Arial"/>
      <w:sz w:val="16"/>
    </w:rPr>
  </w:style>
  <w:style w:type="character" w:customStyle="1" w:styleId="EndnoteTextChar">
    <w:name w:val="Endnote Text Char"/>
    <w:rsid w:val="0047730A"/>
    <w:rPr>
      <w:rFonts w:ascii="Arial" w:hAnsi="Arial"/>
      <w:sz w:val="20"/>
    </w:rPr>
  </w:style>
  <w:style w:type="character" w:customStyle="1" w:styleId="Znakiprzypiswkocowych">
    <w:name w:val="Znaki przypisów końcowych"/>
    <w:rsid w:val="0047730A"/>
    <w:rPr>
      <w:rFonts w:cs="Times New Roman"/>
      <w:vertAlign w:val="superscript"/>
    </w:rPr>
  </w:style>
  <w:style w:type="character" w:customStyle="1" w:styleId="BodyText2Char">
    <w:name w:val="Body Text 2 Char"/>
    <w:rsid w:val="0047730A"/>
    <w:rPr>
      <w:rFonts w:ascii="Arial" w:hAnsi="Arial"/>
      <w:sz w:val="20"/>
    </w:rPr>
  </w:style>
  <w:style w:type="character" w:customStyle="1" w:styleId="PlainTextChar">
    <w:name w:val="Plain Text Char"/>
    <w:rsid w:val="0047730A"/>
    <w:rPr>
      <w:rFonts w:ascii="Courier New" w:hAnsi="Courier New"/>
      <w:sz w:val="20"/>
    </w:rPr>
  </w:style>
  <w:style w:type="character" w:customStyle="1" w:styleId="BalloonTextChar">
    <w:name w:val="Balloon Text Char"/>
    <w:rsid w:val="0047730A"/>
    <w:rPr>
      <w:sz w:val="2"/>
    </w:rPr>
  </w:style>
  <w:style w:type="character" w:customStyle="1" w:styleId="DocumentMapChar">
    <w:name w:val="Document Map Char"/>
    <w:rsid w:val="0047730A"/>
    <w:rPr>
      <w:sz w:val="2"/>
    </w:rPr>
  </w:style>
  <w:style w:type="character" w:customStyle="1" w:styleId="FootnoteTextChar">
    <w:name w:val="Footnote Text Char"/>
    <w:rsid w:val="0047730A"/>
    <w:rPr>
      <w:rFonts w:ascii="Arial" w:hAnsi="Arial"/>
      <w:sz w:val="20"/>
    </w:rPr>
  </w:style>
  <w:style w:type="character" w:customStyle="1" w:styleId="Odwoaniedokomentarza1">
    <w:name w:val="Odwołanie do komentarza1"/>
    <w:rsid w:val="0047730A"/>
    <w:rPr>
      <w:rFonts w:cs="Times New Roman"/>
      <w:sz w:val="16"/>
      <w:szCs w:val="16"/>
    </w:rPr>
  </w:style>
  <w:style w:type="character" w:customStyle="1" w:styleId="CommentTextChar">
    <w:name w:val="Comment Text Char"/>
    <w:rsid w:val="0047730A"/>
    <w:rPr>
      <w:rFonts w:ascii="Arial" w:hAnsi="Arial"/>
      <w:sz w:val="20"/>
    </w:rPr>
  </w:style>
  <w:style w:type="character" w:customStyle="1" w:styleId="CommentSubjectChar">
    <w:name w:val="Comment Subject Char"/>
    <w:rsid w:val="0047730A"/>
    <w:rPr>
      <w:rFonts w:ascii="Arial" w:hAnsi="Arial"/>
      <w:b/>
      <w:sz w:val="20"/>
    </w:rPr>
  </w:style>
  <w:style w:type="character" w:customStyle="1" w:styleId="niebieski">
    <w:name w:val="niebieski"/>
    <w:rsid w:val="0047730A"/>
    <w:rPr>
      <w:rFonts w:cs="Times New Roman"/>
    </w:rPr>
  </w:style>
  <w:style w:type="character" w:customStyle="1" w:styleId="ListLabel1">
    <w:name w:val="ListLabel 1"/>
    <w:rsid w:val="0047730A"/>
  </w:style>
  <w:style w:type="character" w:customStyle="1" w:styleId="ListLabel2">
    <w:name w:val="ListLabel 2"/>
    <w:rsid w:val="0047730A"/>
  </w:style>
  <w:style w:type="character" w:customStyle="1" w:styleId="ListLabel3">
    <w:name w:val="ListLabel 3"/>
    <w:rsid w:val="0047730A"/>
  </w:style>
  <w:style w:type="character" w:customStyle="1" w:styleId="ListLabel4">
    <w:name w:val="ListLabel 4"/>
    <w:rsid w:val="0047730A"/>
  </w:style>
  <w:style w:type="character" w:customStyle="1" w:styleId="ListLabel5">
    <w:name w:val="ListLabel 5"/>
    <w:rsid w:val="0047730A"/>
  </w:style>
  <w:style w:type="character" w:customStyle="1" w:styleId="ListLabel6">
    <w:name w:val="ListLabel 6"/>
    <w:rsid w:val="0047730A"/>
  </w:style>
  <w:style w:type="character" w:customStyle="1" w:styleId="ListLabel7">
    <w:name w:val="ListLabel 7"/>
    <w:rsid w:val="0047730A"/>
  </w:style>
  <w:style w:type="character" w:customStyle="1" w:styleId="ListLabel8">
    <w:name w:val="ListLabel 8"/>
    <w:rsid w:val="0047730A"/>
  </w:style>
  <w:style w:type="character" w:customStyle="1" w:styleId="ListLabel9">
    <w:name w:val="ListLabel 9"/>
    <w:rsid w:val="0047730A"/>
  </w:style>
  <w:style w:type="character" w:customStyle="1" w:styleId="ListLabel10">
    <w:name w:val="ListLabel 10"/>
    <w:rsid w:val="0047730A"/>
  </w:style>
  <w:style w:type="character" w:customStyle="1" w:styleId="ListLabel11">
    <w:name w:val="ListLabel 11"/>
    <w:rsid w:val="0047730A"/>
  </w:style>
  <w:style w:type="character" w:customStyle="1" w:styleId="ListLabel12">
    <w:name w:val="ListLabel 12"/>
    <w:rsid w:val="0047730A"/>
  </w:style>
  <w:style w:type="character" w:customStyle="1" w:styleId="ListLabel13">
    <w:name w:val="ListLabel 13"/>
    <w:rsid w:val="0047730A"/>
  </w:style>
  <w:style w:type="character" w:customStyle="1" w:styleId="ListLabel14">
    <w:name w:val="ListLabel 14"/>
    <w:rsid w:val="0047730A"/>
    <w:rPr>
      <w:sz w:val="20"/>
    </w:rPr>
  </w:style>
  <w:style w:type="character" w:customStyle="1" w:styleId="ListLabel15">
    <w:name w:val="ListLabel 15"/>
    <w:rsid w:val="0047730A"/>
    <w:rPr>
      <w:color w:val="auto"/>
      <w:u w:val="none"/>
    </w:rPr>
  </w:style>
  <w:style w:type="character" w:customStyle="1" w:styleId="ListLabel16">
    <w:name w:val="ListLabel 16"/>
    <w:rsid w:val="0047730A"/>
    <w:rPr>
      <w:b/>
    </w:rPr>
  </w:style>
  <w:style w:type="character" w:customStyle="1" w:styleId="ListLabel17">
    <w:name w:val="ListLabel 17"/>
    <w:rsid w:val="0047730A"/>
    <w:rPr>
      <w:b/>
    </w:rPr>
  </w:style>
  <w:style w:type="character" w:customStyle="1" w:styleId="ListLabel18">
    <w:name w:val="ListLabel 18"/>
    <w:rsid w:val="0047730A"/>
  </w:style>
  <w:style w:type="character" w:customStyle="1" w:styleId="ListLabel19">
    <w:name w:val="ListLabel 19"/>
    <w:rsid w:val="0047730A"/>
  </w:style>
  <w:style w:type="character" w:customStyle="1" w:styleId="ListLabel20">
    <w:name w:val="ListLabel 20"/>
    <w:rsid w:val="0047730A"/>
  </w:style>
  <w:style w:type="character" w:customStyle="1" w:styleId="ListLabel21">
    <w:name w:val="ListLabel 21"/>
    <w:rsid w:val="0047730A"/>
  </w:style>
  <w:style w:type="character" w:customStyle="1" w:styleId="ListLabel22">
    <w:name w:val="ListLabel 22"/>
    <w:rsid w:val="0047730A"/>
  </w:style>
  <w:style w:type="character" w:customStyle="1" w:styleId="ListLabel23">
    <w:name w:val="ListLabel 23"/>
    <w:rsid w:val="0047730A"/>
  </w:style>
  <w:style w:type="character" w:customStyle="1" w:styleId="ListLabel24">
    <w:name w:val="ListLabel 24"/>
    <w:rsid w:val="0047730A"/>
  </w:style>
  <w:style w:type="character" w:customStyle="1" w:styleId="ListLabel25">
    <w:name w:val="ListLabel 25"/>
    <w:rsid w:val="0047730A"/>
  </w:style>
  <w:style w:type="character" w:customStyle="1" w:styleId="ListLabel26">
    <w:name w:val="ListLabel 26"/>
    <w:rsid w:val="0047730A"/>
  </w:style>
  <w:style w:type="character" w:customStyle="1" w:styleId="ListLabel27">
    <w:name w:val="ListLabel 27"/>
    <w:rsid w:val="0047730A"/>
    <w:rPr>
      <w:color w:val="auto"/>
    </w:rPr>
  </w:style>
  <w:style w:type="character" w:customStyle="1" w:styleId="ListLabel28">
    <w:name w:val="ListLabel 28"/>
    <w:rsid w:val="0047730A"/>
    <w:rPr>
      <w:b/>
    </w:rPr>
  </w:style>
  <w:style w:type="character" w:customStyle="1" w:styleId="ListLabel29">
    <w:name w:val="ListLabel 29"/>
    <w:rsid w:val="0047730A"/>
  </w:style>
  <w:style w:type="character" w:customStyle="1" w:styleId="ListLabel30">
    <w:name w:val="ListLabel 30"/>
    <w:rsid w:val="0047730A"/>
    <w:rPr>
      <w:color w:val="auto"/>
    </w:rPr>
  </w:style>
  <w:style w:type="character" w:customStyle="1" w:styleId="ListLabel31">
    <w:name w:val="ListLabel 31"/>
    <w:rsid w:val="0047730A"/>
  </w:style>
  <w:style w:type="character" w:customStyle="1" w:styleId="ListLabel32">
    <w:name w:val="ListLabel 32"/>
    <w:rsid w:val="0047730A"/>
  </w:style>
  <w:style w:type="character" w:customStyle="1" w:styleId="ListLabel33">
    <w:name w:val="ListLabel 33"/>
    <w:rsid w:val="0047730A"/>
  </w:style>
  <w:style w:type="character" w:customStyle="1" w:styleId="ListLabel34">
    <w:name w:val="ListLabel 34"/>
    <w:rsid w:val="0047730A"/>
  </w:style>
  <w:style w:type="character" w:customStyle="1" w:styleId="ListLabel35">
    <w:name w:val="ListLabel 35"/>
    <w:rsid w:val="0047730A"/>
  </w:style>
  <w:style w:type="character" w:customStyle="1" w:styleId="ListLabel36">
    <w:name w:val="ListLabel 36"/>
    <w:rsid w:val="0047730A"/>
  </w:style>
  <w:style w:type="character" w:customStyle="1" w:styleId="ListLabel37">
    <w:name w:val="ListLabel 37"/>
    <w:rsid w:val="0047730A"/>
  </w:style>
  <w:style w:type="character" w:customStyle="1" w:styleId="ListLabel38">
    <w:name w:val="ListLabel 38"/>
    <w:rsid w:val="0047730A"/>
  </w:style>
  <w:style w:type="character" w:customStyle="1" w:styleId="ListLabel39">
    <w:name w:val="ListLabel 39"/>
    <w:rsid w:val="0047730A"/>
  </w:style>
  <w:style w:type="character" w:customStyle="1" w:styleId="ListLabel40">
    <w:name w:val="ListLabel 40"/>
    <w:rsid w:val="0047730A"/>
  </w:style>
  <w:style w:type="character" w:customStyle="1" w:styleId="ListLabel41">
    <w:name w:val="ListLabel 41"/>
    <w:rsid w:val="0047730A"/>
  </w:style>
  <w:style w:type="character" w:customStyle="1" w:styleId="ListLabel42">
    <w:name w:val="ListLabel 42"/>
    <w:rsid w:val="0047730A"/>
  </w:style>
  <w:style w:type="character" w:customStyle="1" w:styleId="ListLabel43">
    <w:name w:val="ListLabel 43"/>
    <w:rsid w:val="0047730A"/>
  </w:style>
  <w:style w:type="character" w:customStyle="1" w:styleId="ListLabel44">
    <w:name w:val="ListLabel 44"/>
    <w:rsid w:val="0047730A"/>
  </w:style>
  <w:style w:type="character" w:customStyle="1" w:styleId="ListLabel45">
    <w:name w:val="ListLabel 45"/>
    <w:rsid w:val="0047730A"/>
  </w:style>
  <w:style w:type="character" w:customStyle="1" w:styleId="ListLabel46">
    <w:name w:val="ListLabel 46"/>
    <w:rsid w:val="0047730A"/>
  </w:style>
  <w:style w:type="character" w:customStyle="1" w:styleId="ListLabel47">
    <w:name w:val="ListLabel 47"/>
    <w:rsid w:val="0047730A"/>
  </w:style>
  <w:style w:type="character" w:customStyle="1" w:styleId="ListLabel48">
    <w:name w:val="ListLabel 48"/>
    <w:rsid w:val="0047730A"/>
  </w:style>
  <w:style w:type="character" w:customStyle="1" w:styleId="HeaderChar1">
    <w:name w:val="Header Char1"/>
    <w:rsid w:val="0047730A"/>
    <w:rPr>
      <w:rFonts w:ascii="Arial" w:hAnsi="Arial" w:cs="Arial"/>
      <w:sz w:val="20"/>
      <w:szCs w:val="20"/>
    </w:rPr>
  </w:style>
  <w:style w:type="character" w:customStyle="1" w:styleId="ZnakZnak12">
    <w:name w:val="Znak Znak12"/>
    <w:rsid w:val="0047730A"/>
    <w:rPr>
      <w:rFonts w:ascii="Arial" w:hAnsi="Arial" w:cs="Arial"/>
      <w:sz w:val="20"/>
      <w:szCs w:val="20"/>
    </w:rPr>
  </w:style>
  <w:style w:type="character" w:customStyle="1" w:styleId="ZnakZnak11">
    <w:name w:val="Znak Znak11"/>
    <w:rsid w:val="0047730A"/>
    <w:rPr>
      <w:rFonts w:ascii="Arial" w:hAnsi="Arial" w:cs="Arial"/>
      <w:sz w:val="16"/>
      <w:szCs w:val="16"/>
    </w:rPr>
  </w:style>
  <w:style w:type="character" w:customStyle="1" w:styleId="ZnakZnak10">
    <w:name w:val="Znak Znak10"/>
    <w:rsid w:val="0047730A"/>
    <w:rPr>
      <w:rFonts w:ascii="Arial" w:hAnsi="Arial" w:cs="Arial"/>
      <w:sz w:val="20"/>
      <w:szCs w:val="20"/>
    </w:rPr>
  </w:style>
  <w:style w:type="character" w:customStyle="1" w:styleId="ZnakZnak8">
    <w:name w:val="Znak Znak8"/>
    <w:rsid w:val="0047730A"/>
    <w:rPr>
      <w:rFonts w:ascii="Arial" w:hAnsi="Arial" w:cs="Arial"/>
      <w:sz w:val="16"/>
      <w:szCs w:val="16"/>
    </w:rPr>
  </w:style>
  <w:style w:type="character" w:customStyle="1" w:styleId="ZnakZnak7">
    <w:name w:val="Znak Znak7"/>
    <w:rsid w:val="0047730A"/>
    <w:rPr>
      <w:rFonts w:ascii="Arial" w:hAnsi="Arial" w:cs="Arial"/>
      <w:sz w:val="20"/>
      <w:szCs w:val="20"/>
    </w:rPr>
  </w:style>
  <w:style w:type="character" w:customStyle="1" w:styleId="ZnakZnak6">
    <w:name w:val="Znak Znak6"/>
    <w:rsid w:val="0047730A"/>
    <w:rPr>
      <w:rFonts w:ascii="Arial" w:hAnsi="Arial" w:cs="Arial"/>
      <w:sz w:val="20"/>
      <w:szCs w:val="20"/>
    </w:rPr>
  </w:style>
  <w:style w:type="character" w:customStyle="1" w:styleId="ZnakZnak5">
    <w:name w:val="Znak Znak5"/>
    <w:rsid w:val="0047730A"/>
    <w:rPr>
      <w:rFonts w:ascii="Courier New" w:hAnsi="Courier New" w:cs="Courier New"/>
      <w:sz w:val="20"/>
      <w:szCs w:val="20"/>
    </w:rPr>
  </w:style>
  <w:style w:type="character" w:customStyle="1" w:styleId="ZnakZnak3">
    <w:name w:val="Znak Znak3"/>
    <w:rsid w:val="0047730A"/>
    <w:rPr>
      <w:rFonts w:cs="Times New Roman"/>
      <w:sz w:val="2"/>
      <w:szCs w:val="2"/>
    </w:rPr>
  </w:style>
  <w:style w:type="character" w:customStyle="1" w:styleId="xmsocommentreference">
    <w:name w:val="x_msocommentreference"/>
    <w:rsid w:val="0047730A"/>
    <w:rPr>
      <w:rFonts w:cs="Times New Roman"/>
    </w:rPr>
  </w:style>
  <w:style w:type="paragraph" w:customStyle="1" w:styleId="Nagwek10">
    <w:name w:val="Nagłówek1"/>
    <w:basedOn w:val="Normalny"/>
    <w:next w:val="Tekstpodstawowy"/>
    <w:rsid w:val="0047730A"/>
    <w:pPr>
      <w:widowControl w:val="0"/>
      <w:suppressAutoHyphens/>
      <w:jc w:val="center"/>
      <w:textAlignment w:val="baseline"/>
    </w:pPr>
    <w:rPr>
      <w:rFonts w:ascii="Cambria" w:hAnsi="Cambria" w:cs="Cambria"/>
      <w:b/>
      <w:bCs/>
      <w:sz w:val="32"/>
      <w:szCs w:val="32"/>
      <w:lang w:eastAsia="zh-CN"/>
    </w:rPr>
  </w:style>
  <w:style w:type="paragraph" w:customStyle="1" w:styleId="Indeks">
    <w:name w:val="Indeks"/>
    <w:basedOn w:val="Normalny"/>
    <w:rsid w:val="0047730A"/>
    <w:pPr>
      <w:widowControl w:val="0"/>
      <w:suppressLineNumbers/>
      <w:suppressAutoHyphens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Legenda1">
    <w:name w:val="Legenda1"/>
    <w:basedOn w:val="Normalny"/>
    <w:rsid w:val="0047730A"/>
    <w:pPr>
      <w:widowControl w:val="0"/>
      <w:suppressLineNumbers/>
      <w:suppressAutoHyphens/>
      <w:spacing w:before="120" w:after="120"/>
      <w:textAlignment w:val="baseline"/>
    </w:pPr>
    <w:rPr>
      <w:rFonts w:ascii="Arial" w:hAnsi="Arial" w:cs="Arial"/>
      <w:i/>
      <w:iCs/>
      <w:lang w:eastAsia="zh-CN"/>
    </w:rPr>
  </w:style>
  <w:style w:type="paragraph" w:customStyle="1" w:styleId="BodyTextIndent21">
    <w:name w:val="Body Text Indent 21"/>
    <w:basedOn w:val="Normalny"/>
    <w:rsid w:val="0047730A"/>
    <w:pPr>
      <w:widowControl w:val="0"/>
      <w:suppressAutoHyphens/>
      <w:ind w:left="3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BodyTextIndent31">
    <w:name w:val="Body Text Indent 31"/>
    <w:basedOn w:val="Normalny"/>
    <w:rsid w:val="0047730A"/>
    <w:pPr>
      <w:widowControl w:val="0"/>
      <w:suppressAutoHyphens/>
      <w:ind w:left="708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BodyTextIndent22">
    <w:name w:val="Body Text Indent 22"/>
    <w:basedOn w:val="Normalny"/>
    <w:rsid w:val="0047730A"/>
    <w:pPr>
      <w:widowControl w:val="0"/>
      <w:tabs>
        <w:tab w:val="left" w:pos="1911"/>
      </w:tabs>
      <w:suppressAutoHyphens/>
      <w:ind w:left="284" w:hanging="284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3">
    <w:name w:val="Body Text 23"/>
    <w:basedOn w:val="Normalny"/>
    <w:rsid w:val="0047730A"/>
    <w:pPr>
      <w:widowControl w:val="0"/>
      <w:suppressAutoHyphens/>
      <w:jc w:val="both"/>
      <w:textAlignment w:val="baseline"/>
    </w:pPr>
    <w:rPr>
      <w:rFonts w:ascii="Arial" w:hAnsi="Arial" w:cs="Arial"/>
      <w:sz w:val="18"/>
      <w:szCs w:val="18"/>
      <w:lang w:eastAsia="zh-CN"/>
    </w:rPr>
  </w:style>
  <w:style w:type="paragraph" w:customStyle="1" w:styleId="BodyText24">
    <w:name w:val="Body Text 24"/>
    <w:basedOn w:val="Normalny"/>
    <w:rsid w:val="0047730A"/>
    <w:pPr>
      <w:widowControl w:val="0"/>
      <w:suppressAutoHyphens/>
      <w:textAlignment w:val="baseline"/>
    </w:pPr>
    <w:rPr>
      <w:rFonts w:ascii="Arial" w:hAnsi="Arial" w:cs="Arial"/>
      <w:sz w:val="18"/>
      <w:szCs w:val="18"/>
      <w:lang w:eastAsia="zh-CN"/>
    </w:rPr>
  </w:style>
  <w:style w:type="paragraph" w:customStyle="1" w:styleId="BodyText25">
    <w:name w:val="Body Text 25"/>
    <w:basedOn w:val="Normalny"/>
    <w:rsid w:val="0047730A"/>
    <w:pPr>
      <w:widowControl w:val="0"/>
      <w:tabs>
        <w:tab w:val="left" w:pos="360"/>
      </w:tabs>
      <w:suppressAutoHyphens/>
      <w:ind w:left="426" w:hanging="426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6">
    <w:name w:val="Body Text 26"/>
    <w:basedOn w:val="Normalny"/>
    <w:rsid w:val="0047730A"/>
    <w:pPr>
      <w:widowControl w:val="0"/>
      <w:suppressAutoHyphens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7">
    <w:name w:val="Body Text 27"/>
    <w:basedOn w:val="Normalny"/>
    <w:rsid w:val="0047730A"/>
    <w:pPr>
      <w:suppressAutoHyphens/>
      <w:ind w:firstLine="709"/>
      <w:jc w:val="both"/>
      <w:textAlignment w:val="baseline"/>
    </w:pPr>
    <w:rPr>
      <w:rFonts w:ascii="Arial" w:hAnsi="Arial" w:cs="Arial"/>
      <w:sz w:val="22"/>
      <w:szCs w:val="22"/>
      <w:lang w:eastAsia="zh-CN"/>
    </w:rPr>
  </w:style>
  <w:style w:type="paragraph" w:customStyle="1" w:styleId="Listapunktowana1">
    <w:name w:val="Lista punktowana1"/>
    <w:basedOn w:val="Normalny"/>
    <w:rsid w:val="0047730A"/>
    <w:pPr>
      <w:tabs>
        <w:tab w:val="left" w:pos="360"/>
      </w:tabs>
      <w:suppressAutoHyphens/>
      <w:ind w:left="360" w:hanging="360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8">
    <w:name w:val="Body Text 28"/>
    <w:basedOn w:val="Normalny"/>
    <w:rsid w:val="0047730A"/>
    <w:pPr>
      <w:widowControl w:val="0"/>
      <w:tabs>
        <w:tab w:val="left" w:pos="426"/>
      </w:tabs>
      <w:suppressAutoHyphens/>
      <w:ind w:left="284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Indent23">
    <w:name w:val="Body Text Indent 23"/>
    <w:basedOn w:val="Normalny"/>
    <w:rsid w:val="0047730A"/>
    <w:pPr>
      <w:widowControl w:val="0"/>
      <w:suppressAutoHyphens/>
      <w:ind w:left="284" w:hanging="284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9">
    <w:name w:val="Body Text 29"/>
    <w:basedOn w:val="Normalny"/>
    <w:rsid w:val="0047730A"/>
    <w:pPr>
      <w:suppressAutoHyphens/>
      <w:jc w:val="both"/>
      <w:textAlignment w:val="baseline"/>
    </w:pPr>
    <w:rPr>
      <w:rFonts w:ascii="Garamond" w:hAnsi="Garamond" w:cs="Garamond"/>
      <w:color w:val="000000"/>
      <w:lang w:eastAsia="zh-CN"/>
    </w:rPr>
  </w:style>
  <w:style w:type="paragraph" w:customStyle="1" w:styleId="BodyText210">
    <w:name w:val="Body Text 210"/>
    <w:basedOn w:val="Normalny"/>
    <w:rsid w:val="0047730A"/>
    <w:pPr>
      <w:widowControl w:val="0"/>
      <w:suppressAutoHyphens/>
      <w:jc w:val="center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47730A"/>
    <w:pPr>
      <w:widowControl w:val="0"/>
      <w:tabs>
        <w:tab w:val="left" w:pos="360"/>
      </w:tabs>
      <w:suppressAutoHyphens/>
      <w:ind w:left="360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Tekstpodstawowy32">
    <w:name w:val="Tekst podstawowy 32"/>
    <w:basedOn w:val="Normalny"/>
    <w:rsid w:val="0047730A"/>
    <w:pPr>
      <w:widowControl w:val="0"/>
      <w:suppressAutoHyphens/>
      <w:spacing w:after="120"/>
      <w:textAlignment w:val="baseline"/>
    </w:pPr>
    <w:rPr>
      <w:rFonts w:ascii="Arial" w:hAnsi="Arial" w:cs="Arial"/>
      <w:sz w:val="16"/>
      <w:szCs w:val="16"/>
      <w:lang w:eastAsia="zh-CN"/>
    </w:rPr>
  </w:style>
  <w:style w:type="paragraph" w:customStyle="1" w:styleId="WW-Tekstpodstawowy21">
    <w:name w:val="WW-Tekst podstawowy 21"/>
    <w:basedOn w:val="Normalny"/>
    <w:rsid w:val="0047730A"/>
    <w:pPr>
      <w:tabs>
        <w:tab w:val="left" w:pos="113"/>
      </w:tabs>
      <w:suppressAutoHyphens/>
      <w:overflowPunct w:val="0"/>
      <w:jc w:val="both"/>
    </w:pPr>
    <w:rPr>
      <w:rFonts w:ascii="Arial" w:hAnsi="Arial" w:cs="Arial"/>
      <w:lang w:eastAsia="zh-CN"/>
    </w:rPr>
  </w:style>
  <w:style w:type="paragraph" w:customStyle="1" w:styleId="Zwykytekst1">
    <w:name w:val="Zwykły tekst1"/>
    <w:basedOn w:val="Normalny"/>
    <w:rsid w:val="0047730A"/>
    <w:pPr>
      <w:suppressAutoHyphens/>
      <w:overflowPunct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yl">
    <w:name w:val="Styl"/>
    <w:rsid w:val="0047730A"/>
    <w:pPr>
      <w:widowControl w:val="0"/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47730A"/>
    <w:pPr>
      <w:widowControl w:val="0"/>
      <w:shd w:val="clear" w:color="auto" w:fill="000080"/>
      <w:suppressAutoHyphens/>
      <w:textAlignment w:val="baseline"/>
    </w:pPr>
    <w:rPr>
      <w:rFonts w:ascii="Arial" w:hAnsi="Arial"/>
      <w:sz w:val="20"/>
      <w:szCs w:val="2"/>
      <w:lang w:eastAsia="zh-CN"/>
    </w:rPr>
  </w:style>
  <w:style w:type="paragraph" w:customStyle="1" w:styleId="Tekstkomentarza1">
    <w:name w:val="Tekst komentarza1"/>
    <w:basedOn w:val="Normalny"/>
    <w:rsid w:val="0047730A"/>
    <w:pPr>
      <w:widowControl w:val="0"/>
      <w:suppressAutoHyphens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47730A"/>
    <w:pPr>
      <w:widowControl w:val="0"/>
      <w:suppressAutoHyphens/>
      <w:ind w:left="566" w:hanging="283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Listapunktowana41">
    <w:name w:val="Lista punktowana 41"/>
    <w:basedOn w:val="Normalny"/>
    <w:rsid w:val="0047730A"/>
    <w:pPr>
      <w:widowControl w:val="0"/>
      <w:suppressAutoHyphens/>
      <w:ind w:left="849" w:hanging="283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Listapunktowana21">
    <w:name w:val="Lista punktowana 21"/>
    <w:basedOn w:val="Normalny"/>
    <w:rsid w:val="0047730A"/>
    <w:pPr>
      <w:widowControl w:val="0"/>
      <w:tabs>
        <w:tab w:val="left" w:pos="643"/>
      </w:tabs>
      <w:suppressAutoHyphens/>
      <w:ind w:left="643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Lista-kontynuacja1">
    <w:name w:val="Lista - kontynuacja1"/>
    <w:basedOn w:val="Normalny"/>
    <w:rsid w:val="0047730A"/>
    <w:pPr>
      <w:widowControl w:val="0"/>
      <w:suppressAutoHyphens/>
      <w:spacing w:after="120"/>
      <w:ind w:left="283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10">
    <w:name w:val="Tekst podstawowy 210"/>
    <w:basedOn w:val="Normalny"/>
    <w:rsid w:val="0047730A"/>
    <w:pPr>
      <w:widowControl w:val="0"/>
      <w:suppressAutoHyphens/>
      <w:jc w:val="center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47730A"/>
    <w:pPr>
      <w:widowControl w:val="0"/>
      <w:suppressAutoHyphens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21">
    <w:name w:val="WW-Body Text 21"/>
    <w:basedOn w:val="Normalny"/>
    <w:rsid w:val="0047730A"/>
    <w:pPr>
      <w:widowControl w:val="0"/>
      <w:suppressAutoHyphens/>
      <w:overflowPunct w:val="0"/>
      <w:autoSpaceDE w:val="0"/>
      <w:jc w:val="both"/>
      <w:textAlignment w:val="baseline"/>
    </w:pPr>
    <w:rPr>
      <w:rFonts w:ascii="Arial" w:hAnsi="Arial" w:cs="Arial"/>
      <w:sz w:val="18"/>
      <w:szCs w:val="18"/>
      <w:lang w:eastAsia="zh-CN"/>
    </w:rPr>
  </w:style>
  <w:style w:type="paragraph" w:customStyle="1" w:styleId="WW-BodyText211">
    <w:name w:val="WW-Body Text 211"/>
    <w:basedOn w:val="Normalny"/>
    <w:rsid w:val="0047730A"/>
    <w:pPr>
      <w:widowControl w:val="0"/>
      <w:suppressAutoHyphens/>
      <w:overflowPunct w:val="0"/>
      <w:autoSpaceDE w:val="0"/>
      <w:jc w:val="both"/>
      <w:textAlignment w:val="baseline"/>
    </w:pPr>
    <w:rPr>
      <w:rFonts w:ascii="Arial" w:hAnsi="Arial" w:cs="Arial"/>
      <w:sz w:val="18"/>
      <w:szCs w:val="18"/>
      <w:lang w:eastAsia="zh-CN"/>
    </w:rPr>
  </w:style>
  <w:style w:type="paragraph" w:customStyle="1" w:styleId="ZnakZnak110">
    <w:name w:val="Znak Znak110"/>
    <w:basedOn w:val="Normalny"/>
    <w:rsid w:val="0047730A"/>
    <w:pPr>
      <w:suppressAutoHyphens/>
      <w:spacing w:line="360" w:lineRule="atLeast"/>
      <w:jc w:val="both"/>
    </w:pPr>
    <w:rPr>
      <w:rFonts w:ascii="Arial" w:hAnsi="Arial"/>
      <w:lang w:eastAsia="zh-CN"/>
    </w:rPr>
  </w:style>
  <w:style w:type="paragraph" w:customStyle="1" w:styleId="WW-BodyText28">
    <w:name w:val="WW-Body Text 28"/>
    <w:basedOn w:val="Normalny"/>
    <w:rsid w:val="0047730A"/>
    <w:pPr>
      <w:widowControl w:val="0"/>
      <w:suppressAutoHyphens/>
      <w:overflowPunct w:val="0"/>
      <w:autoSpaceDE w:val="0"/>
      <w:jc w:val="center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281">
    <w:name w:val="WW-Body Text 281"/>
    <w:basedOn w:val="Normalny"/>
    <w:rsid w:val="0047730A"/>
    <w:pPr>
      <w:widowControl w:val="0"/>
      <w:suppressAutoHyphens/>
      <w:overflowPunct w:val="0"/>
      <w:autoSpaceDE w:val="0"/>
      <w:jc w:val="center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2">
    <w:name w:val="WW-Body Text 2"/>
    <w:basedOn w:val="Normalny"/>
    <w:rsid w:val="0047730A"/>
    <w:pPr>
      <w:widowControl w:val="0"/>
      <w:tabs>
        <w:tab w:val="left" w:pos="1068"/>
      </w:tabs>
      <w:suppressAutoHyphens/>
      <w:overflowPunct w:val="0"/>
      <w:autoSpaceDE w:val="0"/>
      <w:ind w:left="993" w:hanging="285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Indent211">
    <w:name w:val="WW-Body Text Indent 211"/>
    <w:basedOn w:val="Normalny"/>
    <w:rsid w:val="0047730A"/>
    <w:pPr>
      <w:widowControl w:val="0"/>
      <w:suppressAutoHyphens/>
      <w:overflowPunct w:val="0"/>
      <w:autoSpaceDE w:val="0"/>
      <w:ind w:left="284" w:hanging="284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26">
    <w:name w:val="WW-Body Text 26"/>
    <w:basedOn w:val="Normalny"/>
    <w:rsid w:val="0047730A"/>
    <w:pPr>
      <w:widowControl w:val="0"/>
      <w:tabs>
        <w:tab w:val="left" w:pos="426"/>
      </w:tabs>
      <w:suppressAutoHyphens/>
      <w:overflowPunct w:val="0"/>
      <w:autoSpaceDE w:val="0"/>
      <w:ind w:left="284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styleId="Mapadokumentu">
    <w:name w:val="Document Map"/>
    <w:basedOn w:val="Normalny"/>
    <w:link w:val="MapadokumentuZnak"/>
    <w:semiHidden/>
    <w:locked/>
    <w:rsid w:val="0047730A"/>
    <w:pPr>
      <w:widowControl w:val="0"/>
      <w:shd w:val="clear" w:color="auto" w:fill="000080"/>
      <w:suppressAutoHyphens/>
      <w:textAlignment w:val="baseline"/>
    </w:pPr>
    <w:rPr>
      <w:rFonts w:ascii="Tahoma" w:hAnsi="Tahoma" w:cs="Tahoma"/>
      <w:sz w:val="20"/>
      <w:szCs w:val="20"/>
      <w:lang w:eastAsia="zh-CN"/>
    </w:rPr>
  </w:style>
  <w:style w:type="character" w:customStyle="1" w:styleId="MapadokumentuZnak">
    <w:name w:val="Mapa dokumentu Znak"/>
    <w:basedOn w:val="Domylnaczcionkaakapitu"/>
    <w:link w:val="Mapadokumentu"/>
    <w:semiHidden/>
    <w:rsid w:val="0047730A"/>
    <w:rPr>
      <w:rFonts w:ascii="Tahoma" w:hAnsi="Tahoma" w:cs="Tahoma"/>
      <w:shd w:val="clear" w:color="auto" w:fill="000080"/>
      <w:lang w:eastAsia="zh-CN"/>
    </w:rPr>
  </w:style>
  <w:style w:type="paragraph" w:customStyle="1" w:styleId="ZnakZnakZnak">
    <w:name w:val="Znak Znak Znak"/>
    <w:basedOn w:val="Normalny"/>
    <w:rsid w:val="00E71C22"/>
    <w:pPr>
      <w:tabs>
        <w:tab w:val="left" w:pos="709"/>
      </w:tabs>
    </w:pPr>
    <w:rPr>
      <w:rFonts w:ascii="Arial" w:hAnsi="Arial"/>
      <w:sz w:val="22"/>
    </w:rPr>
  </w:style>
  <w:style w:type="paragraph" w:customStyle="1" w:styleId="pkt">
    <w:name w:val="pkt"/>
    <w:basedOn w:val="Normalny"/>
    <w:rsid w:val="00E71C22"/>
    <w:pPr>
      <w:spacing w:before="60" w:after="60"/>
      <w:ind w:left="851" w:hanging="295"/>
      <w:jc w:val="both"/>
    </w:pPr>
    <w:rPr>
      <w:rFonts w:ascii="Arial" w:hAnsi="Arial"/>
    </w:rPr>
  </w:style>
  <w:style w:type="paragraph" w:customStyle="1" w:styleId="ust">
    <w:name w:val="ust"/>
    <w:rsid w:val="00E71C2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KlasaB">
    <w:name w:val="KlasaB"/>
    <w:basedOn w:val="Normalny"/>
    <w:rsid w:val="00E71C22"/>
    <w:pPr>
      <w:tabs>
        <w:tab w:val="left" w:pos="709"/>
      </w:tabs>
      <w:ind w:left="697" w:hanging="340"/>
      <w:jc w:val="both"/>
    </w:pPr>
    <w:rPr>
      <w:rFonts w:ascii="Arial" w:hAnsi="Arial"/>
      <w:b/>
      <w:bCs/>
      <w:sz w:val="22"/>
      <w:szCs w:val="22"/>
    </w:rPr>
  </w:style>
  <w:style w:type="paragraph" w:styleId="Tekstblokowy">
    <w:name w:val="Block Text"/>
    <w:basedOn w:val="Normalny"/>
    <w:locked/>
    <w:rsid w:val="00E71C22"/>
    <w:pPr>
      <w:spacing w:line="360" w:lineRule="auto"/>
      <w:ind w:left="360" w:right="-828"/>
      <w:jc w:val="both"/>
    </w:pPr>
    <w:rPr>
      <w:rFonts w:ascii="Bookman Old Style" w:hAnsi="Bookman Old Style"/>
      <w:sz w:val="22"/>
    </w:rPr>
  </w:style>
  <w:style w:type="paragraph" w:customStyle="1" w:styleId="Styl117">
    <w:name w:val="Styl 1.1.7."/>
    <w:basedOn w:val="Normalny"/>
    <w:rsid w:val="00E71C22"/>
    <w:pPr>
      <w:spacing w:after="120"/>
      <w:jc w:val="both"/>
    </w:pPr>
    <w:rPr>
      <w:rFonts w:ascii="Arial" w:hAnsi="Arial"/>
      <w:szCs w:val="20"/>
    </w:rPr>
  </w:style>
  <w:style w:type="paragraph" w:customStyle="1" w:styleId="ZnakZnakZnak1">
    <w:name w:val="Znak Znak Znak1"/>
    <w:basedOn w:val="Normalny"/>
    <w:rsid w:val="00E71C22"/>
    <w:pPr>
      <w:tabs>
        <w:tab w:val="left" w:pos="709"/>
      </w:tabs>
    </w:pPr>
    <w:rPr>
      <w:rFonts w:ascii="Tahoma" w:hAnsi="Tahoma"/>
    </w:rPr>
  </w:style>
  <w:style w:type="paragraph" w:customStyle="1" w:styleId="StylNagwek114ptAutomatyczny1">
    <w:name w:val="Styl Nagłówek 1 + 14 pt Automatyczny1"/>
    <w:basedOn w:val="Normalny"/>
    <w:rsid w:val="00E71C22"/>
    <w:pPr>
      <w:tabs>
        <w:tab w:val="num" w:pos="900"/>
      </w:tabs>
      <w:ind w:left="900" w:hanging="180"/>
    </w:pPr>
    <w:rPr>
      <w:rFonts w:ascii="Arial" w:hAnsi="Arial" w:cs="Arial"/>
    </w:rPr>
  </w:style>
  <w:style w:type="paragraph" w:customStyle="1" w:styleId="Nagwek114ptAutomatyczny114ptPogrubienie">
    <w:name w:val="Nagłówek 1 + 14 pt Automatyczny1 + 14 pt Pogrubienie"/>
    <w:basedOn w:val="Nagwek1"/>
    <w:rsid w:val="00E71C22"/>
    <w:pPr>
      <w:tabs>
        <w:tab w:val="clear" w:pos="1440"/>
        <w:tab w:val="clear" w:pos="1492"/>
      </w:tabs>
      <w:autoSpaceDE w:val="0"/>
      <w:autoSpaceDN w:val="0"/>
      <w:adjustRightInd w:val="0"/>
      <w:ind w:left="0" w:firstLine="0"/>
      <w:jc w:val="both"/>
    </w:pPr>
    <w:rPr>
      <w:rFonts w:ascii="Cambria" w:hAnsi="Cambria" w:cs="Arial"/>
      <w:b w:val="0"/>
      <w:bCs w:val="0"/>
      <w:kern w:val="32"/>
      <w:sz w:val="28"/>
      <w:szCs w:val="28"/>
    </w:rPr>
  </w:style>
  <w:style w:type="paragraph" w:customStyle="1" w:styleId="standardowy0">
    <w:name w:val="standardowy"/>
    <w:basedOn w:val="Normalny"/>
    <w:rsid w:val="00E71C22"/>
    <w:pPr>
      <w:jc w:val="both"/>
    </w:pPr>
    <w:rPr>
      <w:rFonts w:ascii="Arial" w:hAnsi="Arial"/>
      <w:szCs w:val="20"/>
    </w:rPr>
  </w:style>
  <w:style w:type="paragraph" w:customStyle="1" w:styleId="Styla">
    <w:name w:val="Styl a)"/>
    <w:basedOn w:val="Normalny"/>
    <w:rsid w:val="00E71C22"/>
    <w:pPr>
      <w:spacing w:after="120"/>
      <w:jc w:val="both"/>
    </w:pPr>
    <w:rPr>
      <w:rFonts w:ascii="Arial" w:hAnsi="Arial"/>
      <w:szCs w:val="20"/>
    </w:rPr>
  </w:style>
  <w:style w:type="paragraph" w:customStyle="1" w:styleId="tytu0">
    <w:name w:val="tytuł"/>
    <w:basedOn w:val="Normalny"/>
    <w:rsid w:val="00E71C22"/>
    <w:pPr>
      <w:keepNext/>
      <w:suppressLineNumbers/>
      <w:spacing w:before="60" w:after="60"/>
      <w:jc w:val="center"/>
    </w:pPr>
    <w:rPr>
      <w:rFonts w:ascii="Arial" w:hAnsi="Arial"/>
      <w:b/>
      <w:bCs/>
    </w:rPr>
  </w:style>
  <w:style w:type="paragraph" w:customStyle="1" w:styleId="tyt">
    <w:name w:val="tyt"/>
    <w:basedOn w:val="Normalny"/>
    <w:rsid w:val="00E71C22"/>
    <w:pPr>
      <w:keepNext/>
      <w:spacing w:before="60" w:after="60"/>
      <w:jc w:val="center"/>
    </w:pPr>
    <w:rPr>
      <w:rFonts w:ascii="Arial" w:hAnsi="Arial"/>
      <w:b/>
      <w:bCs/>
    </w:rPr>
  </w:style>
  <w:style w:type="paragraph" w:customStyle="1" w:styleId="Tabela">
    <w:name w:val="Tabela"/>
    <w:basedOn w:val="Normalny"/>
    <w:rsid w:val="00E71C22"/>
    <w:pPr>
      <w:spacing w:line="360" w:lineRule="auto"/>
    </w:pPr>
    <w:rPr>
      <w:rFonts w:ascii="Arial" w:hAnsi="Arial"/>
      <w:szCs w:val="20"/>
    </w:rPr>
  </w:style>
  <w:style w:type="paragraph" w:customStyle="1" w:styleId="StylI">
    <w:name w:val="Styl I"/>
    <w:basedOn w:val="Normalny"/>
    <w:next w:val="Normalny"/>
    <w:rsid w:val="00E71C22"/>
    <w:pPr>
      <w:tabs>
        <w:tab w:val="num" w:pos="360"/>
      </w:tabs>
      <w:spacing w:before="240" w:after="240"/>
      <w:ind w:left="360" w:hanging="360"/>
      <w:jc w:val="both"/>
      <w:outlineLvl w:val="0"/>
    </w:pPr>
    <w:rPr>
      <w:rFonts w:ascii="Arial" w:hAnsi="Arial"/>
      <w:b/>
    </w:rPr>
  </w:style>
  <w:style w:type="paragraph" w:customStyle="1" w:styleId="Tabela-zawarto">
    <w:name w:val="Tabela - zawartość"/>
    <w:basedOn w:val="Normalny"/>
    <w:rsid w:val="00E71C22"/>
    <w:pPr>
      <w:keepLines/>
      <w:spacing w:before="30" w:after="30"/>
      <w:ind w:left="57"/>
      <w:jc w:val="both"/>
    </w:pPr>
    <w:rPr>
      <w:rFonts w:ascii="Arial" w:hAnsi="Arial"/>
      <w:color w:val="000000"/>
      <w:sz w:val="18"/>
      <w:szCs w:val="16"/>
    </w:rPr>
  </w:style>
  <w:style w:type="paragraph" w:customStyle="1" w:styleId="Tabela-nagwek">
    <w:name w:val="Tabela - nagłówek"/>
    <w:basedOn w:val="Normalny"/>
    <w:rsid w:val="00E71C22"/>
    <w:pPr>
      <w:keepLines/>
      <w:suppressAutoHyphens/>
      <w:spacing w:before="30" w:after="30"/>
      <w:jc w:val="center"/>
    </w:pPr>
    <w:rPr>
      <w:rFonts w:ascii="Arial" w:hAnsi="Arial" w:cs="Arial"/>
      <w:b/>
      <w:bCs/>
      <w:color w:val="000000"/>
      <w:sz w:val="18"/>
      <w:szCs w:val="18"/>
      <w:lang w:eastAsia="ar-SA"/>
    </w:rPr>
  </w:style>
  <w:style w:type="paragraph" w:customStyle="1" w:styleId="tab-11">
    <w:name w:val="tab-11"/>
    <w:basedOn w:val="Normalny"/>
    <w:rsid w:val="00E71C22"/>
    <w:pPr>
      <w:spacing w:before="100" w:beforeAutospacing="1" w:after="100" w:afterAutospacing="1"/>
    </w:pPr>
    <w:rPr>
      <w:rFonts w:ascii="Arial" w:hAnsi="Arial"/>
    </w:rPr>
  </w:style>
  <w:style w:type="character" w:customStyle="1" w:styleId="KlasaBZnak">
    <w:name w:val="KlasaB Znak"/>
    <w:rsid w:val="00E71C22"/>
    <w:rPr>
      <w:rFonts w:cs="Times New Roman"/>
      <w:b/>
      <w:sz w:val="22"/>
      <w:szCs w:val="22"/>
      <w:lang w:val="pl-PL" w:eastAsia="pl-PL" w:bidi="ar-SA"/>
    </w:rPr>
  </w:style>
  <w:style w:type="paragraph" w:customStyle="1" w:styleId="KlasaA">
    <w:name w:val="KlasaA"/>
    <w:basedOn w:val="Normalny"/>
    <w:rsid w:val="00E71C22"/>
    <w:pPr>
      <w:tabs>
        <w:tab w:val="num" w:pos="360"/>
        <w:tab w:val="left" w:pos="567"/>
      </w:tabs>
      <w:spacing w:before="240" w:after="120"/>
      <w:ind w:left="360" w:hanging="360"/>
      <w:jc w:val="both"/>
    </w:pPr>
    <w:rPr>
      <w:rFonts w:ascii="Arial" w:hAnsi="Arial"/>
      <w:b/>
      <w:bCs/>
      <w:sz w:val="22"/>
      <w:szCs w:val="22"/>
    </w:rPr>
  </w:style>
  <w:style w:type="character" w:customStyle="1" w:styleId="dane1">
    <w:name w:val="dane1"/>
    <w:rsid w:val="00E71C22"/>
    <w:rPr>
      <w:rFonts w:cs="Times New Roman"/>
      <w:color w:val="0000CD"/>
    </w:rPr>
  </w:style>
  <w:style w:type="paragraph" w:customStyle="1" w:styleId="Style12">
    <w:name w:val="Style12"/>
    <w:basedOn w:val="Normalny"/>
    <w:rsid w:val="00E71C22"/>
    <w:pPr>
      <w:widowControl w:val="0"/>
      <w:autoSpaceDE w:val="0"/>
      <w:autoSpaceDN w:val="0"/>
      <w:adjustRightInd w:val="0"/>
      <w:spacing w:line="293" w:lineRule="exact"/>
      <w:ind w:firstLine="542"/>
    </w:pPr>
    <w:rPr>
      <w:rFonts w:ascii="Arial Unicode MS" w:hAnsi="Calibri" w:cs="Arial Unicode MS"/>
    </w:rPr>
  </w:style>
  <w:style w:type="paragraph" w:customStyle="1" w:styleId="Style14">
    <w:name w:val="Style14"/>
    <w:basedOn w:val="Normalny"/>
    <w:rsid w:val="00E71C22"/>
    <w:pPr>
      <w:widowControl w:val="0"/>
      <w:autoSpaceDE w:val="0"/>
      <w:autoSpaceDN w:val="0"/>
      <w:adjustRightInd w:val="0"/>
      <w:spacing w:line="298" w:lineRule="exact"/>
      <w:ind w:hanging="322"/>
    </w:pPr>
    <w:rPr>
      <w:rFonts w:ascii="Arial Unicode MS" w:hAnsi="Calibri" w:cs="Arial Unicode MS"/>
    </w:rPr>
  </w:style>
  <w:style w:type="character" w:customStyle="1" w:styleId="FontStyle45">
    <w:name w:val="Font Style45"/>
    <w:rsid w:val="00E71C22"/>
    <w:rPr>
      <w:rFonts w:ascii="Arial Unicode MS" w:eastAsia="Times New Roman" w:cs="Arial Unicode MS"/>
      <w:spacing w:val="20"/>
      <w:sz w:val="16"/>
      <w:szCs w:val="16"/>
    </w:rPr>
  </w:style>
  <w:style w:type="character" w:customStyle="1" w:styleId="FontStyle51">
    <w:name w:val="Font Style51"/>
    <w:rsid w:val="00E71C22"/>
    <w:rPr>
      <w:rFonts w:ascii="Arial Unicode MS" w:eastAsia="Times New Roman" w:cs="Arial Unicode MS"/>
      <w:sz w:val="16"/>
      <w:szCs w:val="16"/>
    </w:rPr>
  </w:style>
  <w:style w:type="paragraph" w:customStyle="1" w:styleId="Style25">
    <w:name w:val="Style25"/>
    <w:basedOn w:val="Normalny"/>
    <w:rsid w:val="00E71C22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paragraph" w:customStyle="1" w:styleId="Style9">
    <w:name w:val="Style9"/>
    <w:basedOn w:val="Normalny"/>
    <w:rsid w:val="00E71C22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Arial Unicode MS" w:hAnsi="Calibri" w:cs="Arial Unicode MS"/>
    </w:rPr>
  </w:style>
  <w:style w:type="paragraph" w:customStyle="1" w:styleId="Style10">
    <w:name w:val="Style10"/>
    <w:basedOn w:val="Normalny"/>
    <w:rsid w:val="00E71C22"/>
    <w:pPr>
      <w:widowControl w:val="0"/>
      <w:autoSpaceDE w:val="0"/>
      <w:autoSpaceDN w:val="0"/>
      <w:adjustRightInd w:val="0"/>
      <w:spacing w:line="307" w:lineRule="exact"/>
    </w:pPr>
    <w:rPr>
      <w:rFonts w:ascii="Arial Unicode MS" w:hAnsi="Calibri" w:cs="Arial Unicode MS"/>
    </w:rPr>
  </w:style>
  <w:style w:type="paragraph" w:customStyle="1" w:styleId="Style24">
    <w:name w:val="Style24"/>
    <w:basedOn w:val="Normalny"/>
    <w:rsid w:val="00E71C22"/>
    <w:pPr>
      <w:widowControl w:val="0"/>
      <w:autoSpaceDE w:val="0"/>
      <w:autoSpaceDN w:val="0"/>
      <w:adjustRightInd w:val="0"/>
      <w:spacing w:line="293" w:lineRule="exact"/>
    </w:pPr>
    <w:rPr>
      <w:rFonts w:ascii="Arial Unicode MS" w:hAnsi="Calibri" w:cs="Arial Unicode MS"/>
    </w:rPr>
  </w:style>
  <w:style w:type="character" w:customStyle="1" w:styleId="FontStyle39">
    <w:name w:val="Font Style39"/>
    <w:rsid w:val="00E71C22"/>
    <w:rPr>
      <w:rFonts w:ascii="Arial Unicode MS" w:eastAsia="Times New Roman" w:cs="Arial Unicode MS"/>
      <w:spacing w:val="-10"/>
      <w:sz w:val="20"/>
      <w:szCs w:val="20"/>
    </w:rPr>
  </w:style>
  <w:style w:type="paragraph" w:customStyle="1" w:styleId="Style22">
    <w:name w:val="Style22"/>
    <w:basedOn w:val="Normalny"/>
    <w:rsid w:val="00E71C22"/>
    <w:pPr>
      <w:widowControl w:val="0"/>
      <w:autoSpaceDE w:val="0"/>
      <w:autoSpaceDN w:val="0"/>
      <w:adjustRightInd w:val="0"/>
      <w:spacing w:line="302" w:lineRule="exact"/>
      <w:ind w:hanging="658"/>
    </w:pPr>
    <w:rPr>
      <w:rFonts w:ascii="Arial Unicode MS" w:hAnsi="Calibri" w:cs="Arial Unicode MS"/>
    </w:rPr>
  </w:style>
  <w:style w:type="paragraph" w:customStyle="1" w:styleId="Style28">
    <w:name w:val="Style28"/>
    <w:basedOn w:val="Normalny"/>
    <w:rsid w:val="00E71C22"/>
    <w:pPr>
      <w:widowControl w:val="0"/>
      <w:autoSpaceDE w:val="0"/>
      <w:autoSpaceDN w:val="0"/>
      <w:adjustRightInd w:val="0"/>
      <w:spacing w:line="322" w:lineRule="exact"/>
      <w:ind w:hanging="470"/>
    </w:pPr>
    <w:rPr>
      <w:rFonts w:ascii="Arial Unicode MS" w:hAnsi="Calibri" w:cs="Arial Unicode MS"/>
    </w:rPr>
  </w:style>
  <w:style w:type="paragraph" w:customStyle="1" w:styleId="Style34">
    <w:name w:val="Style34"/>
    <w:basedOn w:val="Normalny"/>
    <w:rsid w:val="00E71C22"/>
    <w:pPr>
      <w:widowControl w:val="0"/>
      <w:autoSpaceDE w:val="0"/>
      <w:autoSpaceDN w:val="0"/>
      <w:adjustRightInd w:val="0"/>
      <w:spacing w:line="341" w:lineRule="exact"/>
      <w:ind w:hanging="475"/>
      <w:jc w:val="both"/>
    </w:pPr>
    <w:rPr>
      <w:rFonts w:ascii="Arial Unicode MS" w:hAnsi="Calibri" w:cs="Arial Unicode MS"/>
    </w:rPr>
  </w:style>
  <w:style w:type="character" w:customStyle="1" w:styleId="FontStyle46">
    <w:name w:val="Font Style46"/>
    <w:rsid w:val="00E71C22"/>
    <w:rPr>
      <w:rFonts w:ascii="Arial Unicode MS" w:eastAsia="Times New Roman" w:cs="Arial Unicode MS"/>
      <w:i/>
      <w:iCs/>
      <w:spacing w:val="-10"/>
      <w:sz w:val="20"/>
      <w:szCs w:val="20"/>
    </w:rPr>
  </w:style>
  <w:style w:type="character" w:customStyle="1" w:styleId="FontStyle53">
    <w:name w:val="Font Style53"/>
    <w:rsid w:val="00E71C22"/>
    <w:rPr>
      <w:rFonts w:ascii="Arial Unicode MS" w:eastAsia="Times New Roman" w:cs="Arial Unicode MS"/>
      <w:spacing w:val="10"/>
      <w:sz w:val="16"/>
      <w:szCs w:val="16"/>
    </w:rPr>
  </w:style>
  <w:style w:type="paragraph" w:customStyle="1" w:styleId="ZnakZnakZnakZnak">
    <w:name w:val="Znak Znak Znak Znak"/>
    <w:basedOn w:val="Normalny"/>
    <w:rsid w:val="00E71C22"/>
    <w:pPr>
      <w:tabs>
        <w:tab w:val="left" w:pos="709"/>
      </w:tabs>
    </w:pPr>
    <w:rPr>
      <w:rFonts w:ascii="Tahoma" w:hAnsi="Tahoma"/>
    </w:rPr>
  </w:style>
  <w:style w:type="paragraph" w:customStyle="1" w:styleId="FR1">
    <w:name w:val="FR1"/>
    <w:rsid w:val="00E71C22"/>
    <w:pPr>
      <w:widowControl w:val="0"/>
      <w:suppressAutoHyphens/>
      <w:autoSpaceDE w:val="0"/>
      <w:ind w:left="880"/>
    </w:pPr>
    <w:rPr>
      <w:rFonts w:ascii="Times New Roman" w:hAnsi="Times New Roman"/>
      <w:b/>
      <w:bCs/>
      <w:sz w:val="12"/>
      <w:szCs w:val="12"/>
      <w:lang w:eastAsia="ar-SA"/>
    </w:rPr>
  </w:style>
  <w:style w:type="paragraph" w:customStyle="1" w:styleId="Tekstpodstawowywcity1">
    <w:name w:val="Tekst podstawowy wcięty1"/>
    <w:basedOn w:val="Normalny"/>
    <w:rsid w:val="00E71C22"/>
    <w:pPr>
      <w:spacing w:after="120"/>
      <w:ind w:left="283"/>
    </w:pPr>
    <w:rPr>
      <w:rFonts w:ascii="Arial" w:hAnsi="Arial"/>
      <w:sz w:val="22"/>
      <w:szCs w:val="20"/>
    </w:rPr>
  </w:style>
  <w:style w:type="paragraph" w:styleId="Listapunktowana2">
    <w:name w:val="List Bullet 2"/>
    <w:basedOn w:val="Normalny"/>
    <w:locked/>
    <w:rsid w:val="00E71C22"/>
    <w:pPr>
      <w:tabs>
        <w:tab w:val="num" w:pos="643"/>
      </w:tabs>
      <w:ind w:left="643" w:hanging="360"/>
    </w:pPr>
    <w:rPr>
      <w:sz w:val="20"/>
      <w:szCs w:val="20"/>
    </w:rPr>
  </w:style>
  <w:style w:type="paragraph" w:styleId="Lista-kontynuacja2">
    <w:name w:val="List Continue 2"/>
    <w:basedOn w:val="Normalny"/>
    <w:locked/>
    <w:rsid w:val="00E71C22"/>
    <w:pPr>
      <w:spacing w:after="120"/>
      <w:ind w:left="566"/>
    </w:pPr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locked/>
    <w:rsid w:val="00E71C22"/>
    <w:pPr>
      <w:spacing w:after="120"/>
      <w:ind w:firstLine="210"/>
      <w:jc w:val="left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E71C22"/>
    <w:rPr>
      <w:rFonts w:ascii="Times New Roman" w:hAnsi="Times New Roman" w:cs="Times New Roman"/>
      <w:sz w:val="32"/>
      <w:szCs w:val="32"/>
    </w:rPr>
  </w:style>
  <w:style w:type="character" w:customStyle="1" w:styleId="HeaderChar">
    <w:name w:val="Header Char"/>
    <w:semiHidden/>
    <w:locked/>
    <w:rsid w:val="00E71C22"/>
    <w:rPr>
      <w:rFonts w:cs="Times New Roman"/>
    </w:rPr>
  </w:style>
  <w:style w:type="paragraph" w:customStyle="1" w:styleId="Akapitzlist3">
    <w:name w:val="Akapit z listą3"/>
    <w:basedOn w:val="Normalny"/>
    <w:rsid w:val="00E71C22"/>
    <w:pPr>
      <w:ind w:left="720"/>
      <w:contextualSpacing/>
    </w:pPr>
    <w:rPr>
      <w:rFonts w:ascii="Arial" w:eastAsia="Calibri" w:hAnsi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3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FAC07-CA79-407B-AA04-CFD905CD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966</Words>
  <Characters>7439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Katarzyna Derlatka</cp:lastModifiedBy>
  <cp:revision>13</cp:revision>
  <cp:lastPrinted>2023-08-01T06:18:00Z</cp:lastPrinted>
  <dcterms:created xsi:type="dcterms:W3CDTF">2023-03-30T07:20:00Z</dcterms:created>
  <dcterms:modified xsi:type="dcterms:W3CDTF">2023-08-01T10:33:00Z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