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3C54" w14:textId="77777777" w:rsidR="00BF21F8" w:rsidRPr="009D658A" w:rsidRDefault="00BF21F8" w:rsidP="00281115">
      <w:pPr>
        <w:autoSpaceDE w:val="0"/>
        <w:autoSpaceDN w:val="0"/>
        <w:adjustRightInd w:val="0"/>
        <w:spacing w:line="324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>Załącznik nr 1 do SWZ</w:t>
      </w:r>
    </w:p>
    <w:p w14:paraId="4A9D0F79" w14:textId="77777777" w:rsidR="00514403" w:rsidRPr="009D658A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06676E33" w14:textId="77777777" w:rsidR="00514403" w:rsidRPr="009D658A" w:rsidRDefault="00D4622C" w:rsidP="00281115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48FB5AD1" w14:textId="77777777" w:rsidR="00514403" w:rsidRPr="009D658A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 </w:t>
      </w:r>
    </w:p>
    <w:p w14:paraId="6DD7D7EB" w14:textId="77777777" w:rsidR="00D8164E" w:rsidRPr="009D658A" w:rsidRDefault="00D8164E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Dane dotyczące Wykonawcy:</w:t>
      </w:r>
    </w:p>
    <w:p w14:paraId="0C8343F7" w14:textId="77777777" w:rsidR="00514403" w:rsidRPr="009D658A" w:rsidRDefault="00D8164E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Nazwa/Imię i Nazwisko</w:t>
      </w:r>
      <w:r w:rsidR="00514403" w:rsidRPr="009D658A">
        <w:rPr>
          <w:rFonts w:ascii="Calibri" w:hAnsi="Calibri" w:cs="Calibri"/>
          <w:sz w:val="22"/>
          <w:szCs w:val="22"/>
        </w:rPr>
        <w:t xml:space="preserve">  ……………………………………………............………………….......</w:t>
      </w:r>
      <w:r w:rsidR="006A07FA" w:rsidRPr="009D658A">
        <w:rPr>
          <w:rFonts w:ascii="Calibri" w:hAnsi="Calibri" w:cs="Calibri"/>
          <w:sz w:val="22"/>
          <w:szCs w:val="22"/>
        </w:rPr>
        <w:t>....</w:t>
      </w:r>
      <w:r w:rsidR="00514403" w:rsidRPr="009D658A">
        <w:rPr>
          <w:rFonts w:ascii="Calibri" w:hAnsi="Calibri" w:cs="Calibri"/>
          <w:sz w:val="22"/>
          <w:szCs w:val="22"/>
        </w:rPr>
        <w:t xml:space="preserve">… </w:t>
      </w:r>
    </w:p>
    <w:p w14:paraId="22D31C4B" w14:textId="77777777" w:rsidR="00514403" w:rsidRPr="009D658A" w:rsidRDefault="00514403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Adres </w:t>
      </w:r>
      <w:r w:rsidR="00D8164E" w:rsidRPr="009D658A">
        <w:rPr>
          <w:rFonts w:ascii="Calibri" w:hAnsi="Calibri" w:cs="Calibri"/>
          <w:sz w:val="22"/>
          <w:szCs w:val="22"/>
        </w:rPr>
        <w:t xml:space="preserve">siedziby/miejsce wykonywania działalności </w:t>
      </w:r>
      <w:r w:rsidRPr="009D658A">
        <w:rPr>
          <w:rFonts w:ascii="Calibri" w:hAnsi="Calibri" w:cs="Calibri"/>
          <w:sz w:val="22"/>
          <w:szCs w:val="22"/>
        </w:rPr>
        <w:t xml:space="preserve">    ……………………………………………....</w:t>
      </w:r>
      <w:r w:rsidR="00D8164E" w:rsidRPr="009D658A">
        <w:rPr>
          <w:rFonts w:ascii="Calibri" w:hAnsi="Calibri" w:cs="Calibri"/>
          <w:sz w:val="22"/>
          <w:szCs w:val="22"/>
        </w:rPr>
        <w:t>…</w:t>
      </w:r>
    </w:p>
    <w:p w14:paraId="17F1409E" w14:textId="77777777" w:rsidR="00514403" w:rsidRPr="009D658A" w:rsidRDefault="00514403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Adres korespondencyjny …………………………………………….........………….........</w:t>
      </w:r>
      <w:r w:rsidR="006A07FA" w:rsidRPr="009D658A">
        <w:rPr>
          <w:rFonts w:ascii="Calibri" w:hAnsi="Calibri" w:cs="Calibri"/>
          <w:sz w:val="22"/>
          <w:szCs w:val="22"/>
        </w:rPr>
        <w:t>..................</w:t>
      </w:r>
      <w:r w:rsidRPr="009D658A">
        <w:rPr>
          <w:rFonts w:ascii="Calibri" w:hAnsi="Calibri" w:cs="Calibri"/>
          <w:sz w:val="22"/>
          <w:szCs w:val="22"/>
        </w:rPr>
        <w:t xml:space="preserve">. </w:t>
      </w:r>
    </w:p>
    <w:p w14:paraId="1D4898EF" w14:textId="77777777" w:rsidR="00514403" w:rsidRPr="009D658A" w:rsidRDefault="00D4622C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NIP    ……………………………………………........…………..</w:t>
      </w:r>
      <w:r w:rsidR="006A07FA" w:rsidRPr="009D658A">
        <w:rPr>
          <w:rFonts w:ascii="Calibri" w:hAnsi="Calibri" w:cs="Calibri"/>
          <w:sz w:val="22"/>
          <w:szCs w:val="22"/>
        </w:rPr>
        <w:t>..........………....…………………….</w:t>
      </w:r>
      <w:r w:rsidRPr="009D658A">
        <w:rPr>
          <w:rFonts w:ascii="Calibri" w:hAnsi="Calibri" w:cs="Calibri"/>
          <w:sz w:val="22"/>
          <w:szCs w:val="22"/>
        </w:rPr>
        <w:t xml:space="preserve">. </w:t>
      </w:r>
    </w:p>
    <w:p w14:paraId="051FD0C2" w14:textId="77777777" w:rsidR="00514403" w:rsidRPr="009D658A" w:rsidRDefault="00D4622C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REGON   ……………………………………………......……</w:t>
      </w:r>
      <w:r w:rsidR="006A07FA" w:rsidRPr="009D658A">
        <w:rPr>
          <w:rFonts w:ascii="Calibri" w:hAnsi="Calibri" w:cs="Calibri"/>
          <w:sz w:val="22"/>
          <w:szCs w:val="22"/>
        </w:rPr>
        <w:t>……............………......……………...….</w:t>
      </w:r>
    </w:p>
    <w:p w14:paraId="30986457" w14:textId="77777777" w:rsidR="00514403" w:rsidRPr="009D658A" w:rsidRDefault="00D4622C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Nr tel.     ……………………………………………....…………............………........</w:t>
      </w:r>
      <w:r w:rsidR="006A07FA" w:rsidRPr="009D658A">
        <w:rPr>
          <w:rFonts w:ascii="Calibri" w:hAnsi="Calibri" w:cs="Calibri"/>
          <w:sz w:val="22"/>
          <w:szCs w:val="22"/>
        </w:rPr>
        <w:t>.............................</w:t>
      </w:r>
      <w:r w:rsidRPr="009D658A">
        <w:rPr>
          <w:rFonts w:ascii="Calibri" w:hAnsi="Calibri" w:cs="Calibri"/>
          <w:sz w:val="22"/>
          <w:szCs w:val="22"/>
        </w:rPr>
        <w:t xml:space="preserve"> </w:t>
      </w:r>
    </w:p>
    <w:p w14:paraId="614E2A7B" w14:textId="77777777" w:rsidR="00514403" w:rsidRPr="009D658A" w:rsidRDefault="00D4622C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e-mail    ……………………………………………..…………............………............</w:t>
      </w:r>
      <w:r w:rsidR="006A07FA" w:rsidRPr="009D658A">
        <w:rPr>
          <w:rFonts w:ascii="Calibri" w:hAnsi="Calibri" w:cs="Calibri"/>
          <w:sz w:val="22"/>
          <w:szCs w:val="22"/>
        </w:rPr>
        <w:t>.........................…</w:t>
      </w:r>
    </w:p>
    <w:p w14:paraId="0EC09876" w14:textId="77777777" w:rsidR="00B94FF5" w:rsidRPr="009D658A" w:rsidRDefault="00B94FF5" w:rsidP="00D12C9C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osoba do kontaktu: …………………</w:t>
      </w:r>
      <w:r w:rsidR="006A07FA" w:rsidRPr="009D658A">
        <w:rPr>
          <w:rFonts w:ascii="Calibri" w:hAnsi="Calibri" w:cs="Calibri"/>
          <w:sz w:val="22"/>
          <w:szCs w:val="22"/>
        </w:rPr>
        <w:t>……………………………………………………………………..</w:t>
      </w:r>
    </w:p>
    <w:p w14:paraId="0DA5B04D" w14:textId="5C8E6190" w:rsidR="00514403" w:rsidRPr="009D658A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17DDCABB" w14:textId="2F4D2A6E" w:rsidR="00BF21F8" w:rsidRPr="009D658A" w:rsidRDefault="00514403" w:rsidP="00D12C9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W </w:t>
      </w:r>
      <w:r w:rsidR="00B94FF5" w:rsidRPr="009D658A">
        <w:rPr>
          <w:rFonts w:ascii="Calibri" w:hAnsi="Calibri" w:cs="Calibri"/>
          <w:sz w:val="22"/>
          <w:szCs w:val="22"/>
        </w:rPr>
        <w:t>odpowiedzi na</w:t>
      </w:r>
      <w:r w:rsidRPr="009D658A">
        <w:rPr>
          <w:rFonts w:ascii="Calibri" w:hAnsi="Calibri" w:cs="Calibri"/>
          <w:sz w:val="22"/>
          <w:szCs w:val="22"/>
        </w:rPr>
        <w:t xml:space="preserve"> ogłoszon</w:t>
      </w:r>
      <w:r w:rsidR="00B94FF5" w:rsidRPr="009D658A">
        <w:rPr>
          <w:rFonts w:ascii="Calibri" w:hAnsi="Calibri" w:cs="Calibri"/>
          <w:sz w:val="22"/>
          <w:szCs w:val="22"/>
        </w:rPr>
        <w:t>e</w:t>
      </w:r>
      <w:r w:rsidRPr="009D658A">
        <w:rPr>
          <w:rFonts w:ascii="Calibri" w:hAnsi="Calibri" w:cs="Calibri"/>
          <w:sz w:val="22"/>
          <w:szCs w:val="22"/>
        </w:rPr>
        <w:t xml:space="preserve"> postępowanie </w:t>
      </w:r>
      <w:r w:rsidR="00BF21F8" w:rsidRPr="009D658A">
        <w:rPr>
          <w:rFonts w:ascii="Calibri" w:hAnsi="Calibri" w:cs="Calibri"/>
          <w:sz w:val="22"/>
          <w:szCs w:val="22"/>
        </w:rPr>
        <w:t xml:space="preserve">o udzielenie zamówienia </w:t>
      </w:r>
      <w:r w:rsidRPr="009D658A">
        <w:rPr>
          <w:rFonts w:ascii="Calibri" w:hAnsi="Calibri" w:cs="Calibri"/>
          <w:sz w:val="22"/>
          <w:szCs w:val="22"/>
        </w:rPr>
        <w:t>odrębn</w:t>
      </w:r>
      <w:r w:rsidR="00BF21F8" w:rsidRPr="009D658A">
        <w:rPr>
          <w:rFonts w:ascii="Calibri" w:hAnsi="Calibri" w:cs="Calibri"/>
          <w:sz w:val="22"/>
          <w:szCs w:val="22"/>
        </w:rPr>
        <w:t>ego</w:t>
      </w:r>
      <w:r w:rsidRPr="009D658A">
        <w:rPr>
          <w:rFonts w:ascii="Calibri" w:hAnsi="Calibri" w:cs="Calibri"/>
          <w:sz w:val="22"/>
          <w:szCs w:val="22"/>
        </w:rPr>
        <w:t xml:space="preserve"> </w:t>
      </w:r>
      <w:r w:rsidR="000F698E" w:rsidRPr="009D658A">
        <w:rPr>
          <w:rFonts w:ascii="Calibri" w:hAnsi="Calibri" w:cs="Calibri"/>
          <w:sz w:val="22"/>
          <w:szCs w:val="22"/>
        </w:rPr>
        <w:t xml:space="preserve">prowadzonego </w:t>
      </w:r>
      <w:r w:rsidR="00BF21F8" w:rsidRPr="009D658A">
        <w:rPr>
          <w:rFonts w:ascii="Calibri" w:hAnsi="Calibri" w:cs="Calibri"/>
          <w:sz w:val="22"/>
          <w:szCs w:val="22"/>
        </w:rPr>
        <w:t xml:space="preserve">w trybie </w:t>
      </w:r>
      <w:r w:rsidR="008E3AD5" w:rsidRPr="009D658A">
        <w:rPr>
          <w:rFonts w:ascii="Calibri" w:hAnsi="Calibri" w:cs="Calibri"/>
          <w:sz w:val="22"/>
          <w:szCs w:val="22"/>
        </w:rPr>
        <w:t xml:space="preserve">przetargu </w:t>
      </w:r>
      <w:r w:rsidR="00BF21F8" w:rsidRPr="009D658A">
        <w:rPr>
          <w:rFonts w:ascii="Calibri" w:hAnsi="Calibri" w:cs="Calibri"/>
          <w:sz w:val="22"/>
          <w:szCs w:val="22"/>
        </w:rPr>
        <w:t>odrębn</w:t>
      </w:r>
      <w:r w:rsidR="004A5BCF" w:rsidRPr="009D658A">
        <w:rPr>
          <w:rFonts w:ascii="Calibri" w:hAnsi="Calibri" w:cs="Calibri"/>
          <w:sz w:val="22"/>
          <w:szCs w:val="22"/>
        </w:rPr>
        <w:t>ego</w:t>
      </w:r>
      <w:r w:rsidR="00BF21F8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sz w:val="22"/>
          <w:szCs w:val="22"/>
        </w:rPr>
        <w:t>nieograniczon</w:t>
      </w:r>
      <w:r w:rsidR="004A5BCF" w:rsidRPr="009D658A">
        <w:rPr>
          <w:rFonts w:ascii="Calibri" w:hAnsi="Calibri" w:cs="Calibri"/>
          <w:sz w:val="22"/>
          <w:szCs w:val="22"/>
        </w:rPr>
        <w:t>ego</w:t>
      </w:r>
      <w:r w:rsidR="008E3AD5" w:rsidRPr="009D658A">
        <w:rPr>
          <w:rFonts w:ascii="Calibri" w:hAnsi="Calibri" w:cs="Calibri"/>
          <w:sz w:val="22"/>
          <w:szCs w:val="22"/>
        </w:rPr>
        <w:t xml:space="preserve"> </w:t>
      </w:r>
      <w:r w:rsidR="00BF21F8" w:rsidRPr="009D658A">
        <w:rPr>
          <w:rFonts w:ascii="Calibri" w:hAnsi="Calibri" w:cs="Calibri"/>
          <w:sz w:val="22"/>
          <w:szCs w:val="22"/>
        </w:rPr>
        <w:t>na</w:t>
      </w:r>
      <w:r w:rsidR="00AA7418" w:rsidRPr="009D658A">
        <w:rPr>
          <w:rFonts w:ascii="Calibri" w:hAnsi="Calibri" w:cs="Calibri"/>
          <w:sz w:val="22"/>
          <w:szCs w:val="22"/>
        </w:rPr>
        <w:t xml:space="preserve"> </w:t>
      </w:r>
      <w:r w:rsidR="00BC4A5A" w:rsidRPr="009D658A">
        <w:rPr>
          <w:rFonts w:ascii="Calibri" w:hAnsi="Calibri" w:cs="Calibri"/>
          <w:sz w:val="22"/>
          <w:szCs w:val="22"/>
        </w:rPr>
        <w:t>„</w:t>
      </w:r>
      <w:bookmarkStart w:id="0" w:name="_Hlk201907161"/>
      <w:r w:rsidR="008B5E29" w:rsidRPr="008B5E29">
        <w:rPr>
          <w:rFonts w:ascii="Calibri" w:hAnsi="Calibri" w:cs="Calibri"/>
          <w:b/>
          <w:bCs/>
          <w:sz w:val="22"/>
          <w:szCs w:val="22"/>
        </w:rPr>
        <w:t>Roboty remontowe w UP Chrzanów, ul. J. Piłsudskiego 2A, 32-500 Chrzanów</w:t>
      </w:r>
      <w:bookmarkEnd w:id="0"/>
      <w:r w:rsidR="00BC4A5A" w:rsidRPr="001728C4">
        <w:rPr>
          <w:rFonts w:ascii="Calibri" w:hAnsi="Calibri" w:cs="Calibri"/>
          <w:b/>
          <w:bCs/>
          <w:sz w:val="22"/>
          <w:szCs w:val="22"/>
        </w:rPr>
        <w:t>”</w:t>
      </w:r>
      <w:r w:rsidR="00BC4A5A" w:rsidRPr="009D658A">
        <w:rPr>
          <w:rFonts w:ascii="Calibri" w:hAnsi="Calibri" w:cs="Calibri"/>
          <w:sz w:val="22"/>
          <w:szCs w:val="22"/>
        </w:rPr>
        <w:t xml:space="preserve"> </w:t>
      </w:r>
      <w:r w:rsidR="00BF21F8" w:rsidRPr="009D658A">
        <w:rPr>
          <w:rFonts w:ascii="Calibri" w:hAnsi="Calibri" w:cs="Calibri"/>
          <w:sz w:val="22"/>
          <w:szCs w:val="22"/>
        </w:rPr>
        <w:t>z</w:t>
      </w:r>
      <w:r w:rsidRPr="009D658A">
        <w:rPr>
          <w:rFonts w:ascii="Calibri" w:hAnsi="Calibri" w:cs="Calibri"/>
          <w:sz w:val="22"/>
          <w:szCs w:val="22"/>
        </w:rPr>
        <w:t>obowiązujemy się do zrealizowania przedmiotu zamówienia</w:t>
      </w:r>
      <w:r w:rsidR="00BF21F8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sz w:val="22"/>
          <w:szCs w:val="22"/>
        </w:rPr>
        <w:t>za cenę ofertową:</w:t>
      </w:r>
    </w:p>
    <w:p w14:paraId="3010E46A" w14:textId="77777777" w:rsidR="00F02D57" w:rsidRPr="009D658A" w:rsidRDefault="00F02D57" w:rsidP="00D12C9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F99D256" w14:textId="77777777" w:rsidR="00F02D57" w:rsidRPr="009D658A" w:rsidRDefault="00F02D57" w:rsidP="00F02D57">
      <w:pPr>
        <w:autoSpaceDE w:val="0"/>
        <w:autoSpaceDN w:val="0"/>
        <w:adjustRightInd w:val="0"/>
        <w:spacing w:before="120" w:after="120"/>
        <w:ind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wartość brutto ……………………….. zł </w:t>
      </w:r>
    </w:p>
    <w:p w14:paraId="3B2704FC" w14:textId="77777777" w:rsidR="00F02D57" w:rsidRPr="009D658A" w:rsidRDefault="00F02D57" w:rsidP="00F02D57">
      <w:pPr>
        <w:autoSpaceDE w:val="0"/>
        <w:autoSpaceDN w:val="0"/>
        <w:adjustRightInd w:val="0"/>
        <w:spacing w:before="120"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słownie ……………………………………………………………………………………………….… zł, </w:t>
      </w:r>
    </w:p>
    <w:p w14:paraId="62F705EC" w14:textId="77777777" w:rsidR="00F02D57" w:rsidRPr="009D658A" w:rsidRDefault="00F02D57" w:rsidP="00F02D57">
      <w:pPr>
        <w:autoSpaceDE w:val="0"/>
        <w:autoSpaceDN w:val="0"/>
        <w:adjustRightInd w:val="0"/>
        <w:spacing w:before="120"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w tym: </w:t>
      </w:r>
    </w:p>
    <w:p w14:paraId="39AB086D" w14:textId="77777777" w:rsidR="00F02D57" w:rsidRPr="009D658A" w:rsidRDefault="00F02D57" w:rsidP="00F02D57">
      <w:pPr>
        <w:autoSpaceDE w:val="0"/>
        <w:autoSpaceDN w:val="0"/>
        <w:adjustRightInd w:val="0"/>
        <w:spacing w:before="120" w:after="120"/>
        <w:ind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wartość netto ……………………… zł </w:t>
      </w:r>
    </w:p>
    <w:p w14:paraId="716F0155" w14:textId="77777777" w:rsidR="00F02D57" w:rsidRPr="009D658A" w:rsidRDefault="00F02D57" w:rsidP="00F02D57">
      <w:pPr>
        <w:autoSpaceDE w:val="0"/>
        <w:autoSpaceDN w:val="0"/>
        <w:adjustRightInd w:val="0"/>
        <w:spacing w:before="120"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stawka podatku VAT …… %, kwota podatku VAT ……………………………………….. zł </w:t>
      </w:r>
    </w:p>
    <w:p w14:paraId="5F44A577" w14:textId="189C72AE" w:rsidR="00B7714F" w:rsidRPr="00E822AA" w:rsidRDefault="00E80609" w:rsidP="00A22A7D">
      <w:pPr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</w:rPr>
      </w:pPr>
      <w:r w:rsidRPr="00E822AA">
        <w:rPr>
          <w:rFonts w:ascii="Calibri" w:hAnsi="Calibri" w:cs="Calibri"/>
          <w:i/>
          <w:iCs/>
          <w:sz w:val="22"/>
          <w:szCs w:val="22"/>
        </w:rPr>
        <w:t>wyliczon</w:t>
      </w:r>
      <w:r w:rsidR="001728C4" w:rsidRPr="00E822AA">
        <w:rPr>
          <w:rFonts w:ascii="Calibri" w:hAnsi="Calibri" w:cs="Calibri"/>
          <w:i/>
          <w:iCs/>
          <w:sz w:val="22"/>
          <w:szCs w:val="22"/>
        </w:rPr>
        <w:t>ą</w:t>
      </w:r>
      <w:r w:rsidRPr="00E822AA">
        <w:rPr>
          <w:rFonts w:ascii="Calibri" w:hAnsi="Calibri" w:cs="Calibri"/>
          <w:i/>
          <w:iCs/>
          <w:sz w:val="22"/>
          <w:szCs w:val="22"/>
        </w:rPr>
        <w:t xml:space="preserve"> na podstawie</w:t>
      </w:r>
      <w:r w:rsidR="00A22A7D" w:rsidRPr="00E822AA">
        <w:rPr>
          <w:rFonts w:ascii="Calibri" w:hAnsi="Calibri" w:cs="Calibri"/>
          <w:i/>
          <w:iCs/>
          <w:sz w:val="22"/>
          <w:szCs w:val="22"/>
        </w:rPr>
        <w:t xml:space="preserve">  przedmiar</w:t>
      </w:r>
      <w:r w:rsidR="008B5E29">
        <w:rPr>
          <w:rFonts w:ascii="Calibri" w:hAnsi="Calibri" w:cs="Calibri"/>
          <w:i/>
          <w:iCs/>
          <w:sz w:val="22"/>
          <w:szCs w:val="22"/>
        </w:rPr>
        <w:t>ów</w:t>
      </w:r>
      <w:r w:rsidR="001728C4" w:rsidRPr="00E822AA">
        <w:rPr>
          <w:rFonts w:ascii="Calibri" w:hAnsi="Calibri" w:cs="Calibri"/>
          <w:i/>
          <w:iCs/>
          <w:sz w:val="22"/>
          <w:szCs w:val="22"/>
        </w:rPr>
        <w:t xml:space="preserve"> stanowiąc</w:t>
      </w:r>
      <w:r w:rsidR="001D756F">
        <w:rPr>
          <w:rFonts w:ascii="Calibri" w:hAnsi="Calibri" w:cs="Calibri"/>
          <w:i/>
          <w:iCs/>
          <w:sz w:val="22"/>
          <w:szCs w:val="22"/>
        </w:rPr>
        <w:t>ych</w:t>
      </w:r>
      <w:r w:rsidR="001728C4" w:rsidRPr="00E822AA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8B5E29">
        <w:rPr>
          <w:rFonts w:ascii="Calibri" w:hAnsi="Calibri" w:cs="Calibri"/>
          <w:i/>
          <w:iCs/>
          <w:sz w:val="22"/>
          <w:szCs w:val="22"/>
        </w:rPr>
        <w:t>Z</w:t>
      </w:r>
      <w:r w:rsidR="00A22A7D" w:rsidRPr="00E822AA">
        <w:rPr>
          <w:rFonts w:ascii="Calibri" w:hAnsi="Calibri" w:cs="Calibri"/>
          <w:i/>
          <w:iCs/>
          <w:sz w:val="22"/>
          <w:szCs w:val="22"/>
        </w:rPr>
        <w:t xml:space="preserve">ałącznik nr 2 </w:t>
      </w:r>
      <w:r w:rsidR="008B5E29">
        <w:rPr>
          <w:rFonts w:ascii="Calibri" w:hAnsi="Calibri" w:cs="Calibri"/>
          <w:i/>
          <w:iCs/>
          <w:sz w:val="22"/>
          <w:szCs w:val="22"/>
        </w:rPr>
        <w:t xml:space="preserve">i Załącznik nr 3 </w:t>
      </w:r>
      <w:r w:rsidR="00A22A7D" w:rsidRPr="00E822AA">
        <w:rPr>
          <w:rFonts w:ascii="Calibri" w:hAnsi="Calibri" w:cs="Calibri"/>
          <w:i/>
          <w:iCs/>
          <w:sz w:val="22"/>
          <w:szCs w:val="22"/>
        </w:rPr>
        <w:t>do SWZ</w:t>
      </w:r>
    </w:p>
    <w:p w14:paraId="0423AE72" w14:textId="77777777" w:rsidR="00E822AA" w:rsidRDefault="00E822AA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115FFCF" w14:textId="15CD6836" w:rsidR="00BF21F8" w:rsidRPr="009D658A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Informujemy, że: </w:t>
      </w:r>
    </w:p>
    <w:p w14:paraId="14035BE7" w14:textId="77777777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cena oferty zawiera wszelkie koszty, jakie poniesie Zamawiający z tytułu realizacji przedmiotu zamówienia. </w:t>
      </w:r>
    </w:p>
    <w:p w14:paraId="5FE96D21" w14:textId="36A967E0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realizacja przedmiotu zamówienia będzie zgodna z wymaganiami Zamawiającego określonymi  </w:t>
      </w:r>
      <w:r w:rsidR="00AA7418" w:rsidRPr="009D658A">
        <w:rPr>
          <w:rFonts w:ascii="Calibri" w:hAnsi="Calibri" w:cs="Calibri"/>
          <w:sz w:val="22"/>
          <w:szCs w:val="22"/>
        </w:rPr>
        <w:br/>
      </w:r>
      <w:r w:rsidRPr="009D658A">
        <w:rPr>
          <w:rFonts w:ascii="Calibri" w:hAnsi="Calibri" w:cs="Calibri"/>
          <w:sz w:val="22"/>
          <w:szCs w:val="22"/>
        </w:rPr>
        <w:t xml:space="preserve">w projekcie umowy. </w:t>
      </w:r>
    </w:p>
    <w:p w14:paraId="190C7E61" w14:textId="66E6CD74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zapoznaliśmy się z SWZ i nie wnosimy uwag do SWZ oraz </w:t>
      </w:r>
      <w:r w:rsidR="003126EC" w:rsidRPr="009D658A">
        <w:rPr>
          <w:rFonts w:ascii="Calibri" w:hAnsi="Calibri" w:cs="Calibri"/>
          <w:sz w:val="22"/>
          <w:szCs w:val="22"/>
        </w:rPr>
        <w:t xml:space="preserve">otrzymaliśmy </w:t>
      </w:r>
      <w:r w:rsidRPr="009D658A">
        <w:rPr>
          <w:rFonts w:ascii="Calibri" w:hAnsi="Calibri" w:cs="Calibri"/>
          <w:sz w:val="22"/>
          <w:szCs w:val="22"/>
        </w:rPr>
        <w:t xml:space="preserve">konieczne informacje potrzebne do właściwego przygotowania oferty. </w:t>
      </w:r>
    </w:p>
    <w:p w14:paraId="0F591E97" w14:textId="6D377288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 w:rsidRPr="009D658A">
        <w:rPr>
          <w:rFonts w:ascii="Calibri" w:hAnsi="Calibri" w:cs="Calibri"/>
          <w:sz w:val="22"/>
          <w:szCs w:val="22"/>
        </w:rPr>
        <w:br/>
      </w:r>
      <w:r w:rsidRPr="009D658A">
        <w:rPr>
          <w:rFonts w:ascii="Calibri" w:hAnsi="Calibri" w:cs="Calibri"/>
          <w:sz w:val="22"/>
          <w:szCs w:val="22"/>
        </w:rPr>
        <w:t xml:space="preserve">w miejscu i terminie wyznaczonym przez Zamawiającego. </w:t>
      </w:r>
    </w:p>
    <w:p w14:paraId="68F7480A" w14:textId="1E6EDF90" w:rsidR="006A07FA" w:rsidRDefault="0028111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lastRenderedPageBreak/>
        <w:t xml:space="preserve">uważamy się za związanych niniejszą ofertą przez okres </w:t>
      </w:r>
      <w:r w:rsidR="00A27D49" w:rsidRPr="009D658A">
        <w:rPr>
          <w:rFonts w:ascii="Calibri" w:hAnsi="Calibri" w:cs="Calibri"/>
          <w:sz w:val="22"/>
          <w:szCs w:val="22"/>
        </w:rPr>
        <w:t>9</w:t>
      </w:r>
      <w:r w:rsidRPr="009D658A">
        <w:rPr>
          <w:rFonts w:ascii="Calibri" w:hAnsi="Calibri" w:cs="Calibri"/>
          <w:sz w:val="22"/>
          <w:szCs w:val="22"/>
        </w:rPr>
        <w:t>0 dni, licząc od dnia upływu terminu składania ofert, przy czym pierwszym dniem terminu związania ofertą jest dzień, w którym upływa termin składania ofert</w:t>
      </w:r>
    </w:p>
    <w:p w14:paraId="2547A91B" w14:textId="492F3E6F" w:rsidR="00DD6931" w:rsidRPr="00DD6931" w:rsidRDefault="00DD693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6931">
        <w:rPr>
          <w:rFonts w:asciiTheme="minorHAnsi" w:hAnsiTheme="minorHAnsi" w:cstheme="minorHAnsi"/>
          <w:sz w:val="22"/>
          <w:szCs w:val="22"/>
        </w:rPr>
        <w:t>zwrotu wadium wniesionego w pieniądzu należy dokonać na rachunek bankowy   nr…………………………………………………………………………………………………</w:t>
      </w:r>
    </w:p>
    <w:p w14:paraId="25436A26" w14:textId="1FB3FB9B" w:rsidR="00DD4B69" w:rsidRPr="009D658A" w:rsidRDefault="00DD4B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akceptujemy termin realizacji zamówienia określony w SWZ</w:t>
      </w:r>
    </w:p>
    <w:p w14:paraId="48C2CC9A" w14:textId="76ACF157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9D658A">
        <w:rPr>
          <w:rFonts w:ascii="Calibri" w:hAnsi="Calibri" w:cs="Calibri"/>
          <w:b/>
          <w:bCs/>
          <w:sz w:val="22"/>
          <w:szCs w:val="22"/>
        </w:rPr>
        <w:t>Uzasadnienie, w którym wykazano, iż zastrzeżone informacje stanowią tajemnicę przedsiębiorstwa załączamy do oferty</w:t>
      </w:r>
      <w:r w:rsidRPr="009D658A">
        <w:rPr>
          <w:rFonts w:ascii="Calibri" w:hAnsi="Calibri" w:cs="Calibri"/>
          <w:sz w:val="22"/>
          <w:szCs w:val="22"/>
        </w:rPr>
        <w:t xml:space="preserve">. </w:t>
      </w:r>
    </w:p>
    <w:p w14:paraId="74301C5D" w14:textId="6E9E7E0C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 </w:t>
      </w:r>
      <w:r w:rsidR="00206E7D" w:rsidRPr="009D658A">
        <w:rPr>
          <w:rFonts w:ascii="Calibri" w:hAnsi="Calibri" w:cs="Calibri"/>
          <w:sz w:val="22"/>
          <w:szCs w:val="22"/>
        </w:rPr>
        <w:t>J</w:t>
      </w:r>
      <w:r w:rsidRPr="009D658A">
        <w:rPr>
          <w:rFonts w:ascii="Calibri" w:hAnsi="Calibri" w:cs="Calibri"/>
          <w:sz w:val="22"/>
          <w:szCs w:val="22"/>
        </w:rPr>
        <w:t>esteśmy</w:t>
      </w:r>
      <w:r w:rsidR="00206E7D" w:rsidRPr="009D658A">
        <w:rPr>
          <w:rFonts w:ascii="Calibri" w:hAnsi="Calibri" w:cs="Calibri"/>
          <w:sz w:val="22"/>
          <w:szCs w:val="22"/>
        </w:rPr>
        <w:t xml:space="preserve"> </w:t>
      </w:r>
      <w:r w:rsidR="00C65A42" w:rsidRPr="009D658A">
        <w:rPr>
          <w:rFonts w:ascii="Calibri" w:hAnsi="Calibri" w:cs="Calibri"/>
          <w:color w:val="FF0000"/>
          <w:sz w:val="22"/>
          <w:szCs w:val="22"/>
        </w:rPr>
        <w:t xml:space="preserve">* </w:t>
      </w:r>
      <w:r w:rsidRPr="009D658A">
        <w:rPr>
          <w:rFonts w:ascii="Calibri" w:hAnsi="Calibri" w:cs="Calibri"/>
          <w:color w:val="FF0000"/>
          <w:sz w:val="22"/>
          <w:szCs w:val="22"/>
        </w:rPr>
        <w:t>/</w:t>
      </w:r>
      <w:r w:rsidRPr="009D658A">
        <w:rPr>
          <w:rFonts w:ascii="Calibri" w:hAnsi="Calibri" w:cs="Calibri"/>
          <w:sz w:val="22"/>
          <w:szCs w:val="22"/>
        </w:rPr>
        <w:t xml:space="preserve"> nie jesteśmy</w:t>
      </w:r>
      <w:r w:rsidR="00206E7D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czynnym podatnikiem podatku od towarów i usług (VAT).  </w:t>
      </w:r>
    </w:p>
    <w:p w14:paraId="74BD159E" w14:textId="6255B303" w:rsidR="006A07FA" w:rsidRPr="009D658A" w:rsidRDefault="006A07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przy realizacji przedmiotu zamówienia będziemy</w:t>
      </w:r>
      <w:r w:rsidR="00206E7D" w:rsidRPr="009D658A">
        <w:rPr>
          <w:rFonts w:ascii="Calibri" w:hAnsi="Calibri" w:cs="Calibri"/>
          <w:sz w:val="22"/>
          <w:szCs w:val="22"/>
        </w:rPr>
        <w:t xml:space="preserve"> </w:t>
      </w:r>
      <w:r w:rsidR="00C65A42" w:rsidRPr="009D658A">
        <w:rPr>
          <w:rFonts w:ascii="Calibri" w:hAnsi="Calibri" w:cs="Calibri"/>
          <w:color w:val="FF0000"/>
          <w:sz w:val="22"/>
          <w:szCs w:val="22"/>
        </w:rPr>
        <w:t xml:space="preserve">* </w:t>
      </w:r>
      <w:r w:rsidRPr="009D658A">
        <w:rPr>
          <w:rFonts w:ascii="Calibri" w:hAnsi="Calibri" w:cs="Calibri"/>
          <w:color w:val="FF0000"/>
          <w:sz w:val="22"/>
          <w:szCs w:val="22"/>
        </w:rPr>
        <w:t>/</w:t>
      </w:r>
      <w:r w:rsidRPr="009D658A">
        <w:rPr>
          <w:rFonts w:ascii="Calibri" w:hAnsi="Calibri" w:cs="Calibri"/>
          <w:sz w:val="22"/>
          <w:szCs w:val="22"/>
        </w:rPr>
        <w:t xml:space="preserve"> nie będziemy</w:t>
      </w:r>
      <w:r w:rsidR="00206E7D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korzystali z podwykonawców: </w:t>
      </w:r>
      <w:r w:rsidRPr="009D658A">
        <w:rPr>
          <w:rFonts w:ascii="Calibri" w:hAnsi="Calibri" w:cs="Calibri"/>
          <w:i/>
          <w:iCs/>
          <w:sz w:val="22"/>
          <w:szCs w:val="22"/>
        </w:rPr>
        <w:t>(nazwa podwykonawcy)</w:t>
      </w:r>
      <w:r w:rsidR="00C65A42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="00CA70C9" w:rsidRPr="009D658A">
        <w:rPr>
          <w:rFonts w:ascii="Calibri" w:hAnsi="Calibri" w:cs="Calibri"/>
          <w:sz w:val="22"/>
          <w:szCs w:val="22"/>
        </w:rPr>
        <w:t xml:space="preserve"> </w:t>
      </w:r>
      <w:r w:rsidR="00CA70C9" w:rsidRPr="009D658A">
        <w:rPr>
          <w:rFonts w:ascii="Calibri" w:hAnsi="Calibri" w:cs="Calibri"/>
          <w:color w:val="FF0000"/>
          <w:sz w:val="22"/>
          <w:szCs w:val="22"/>
        </w:rPr>
        <w:t>**</w:t>
      </w:r>
      <w:r w:rsidR="00D17EDC" w:rsidRPr="009D658A">
        <w:rPr>
          <w:rFonts w:ascii="Calibri" w:hAnsi="Calibri" w:cs="Calibri"/>
          <w:color w:val="FF0000"/>
          <w:sz w:val="22"/>
          <w:szCs w:val="22"/>
        </w:rPr>
        <w:t>/</w:t>
      </w:r>
      <w:r w:rsidR="00D17EDC"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Część zamówienia, która zostanie powierzona podwykonawcy: ……...……………….………………………</w:t>
      </w:r>
      <w:r w:rsidR="00CA70C9" w:rsidRPr="009D658A">
        <w:rPr>
          <w:rFonts w:ascii="Calibri" w:hAnsi="Calibri" w:cs="Calibri"/>
          <w:sz w:val="22"/>
          <w:szCs w:val="22"/>
        </w:rPr>
        <w:t xml:space="preserve"> </w:t>
      </w:r>
      <w:r w:rsidR="00CA70C9" w:rsidRPr="009D658A">
        <w:rPr>
          <w:rFonts w:ascii="Calibri" w:hAnsi="Calibri" w:cs="Calibri"/>
          <w:color w:val="FF0000"/>
          <w:sz w:val="22"/>
          <w:szCs w:val="22"/>
        </w:rPr>
        <w:t>**</w:t>
      </w:r>
      <w:r w:rsidRPr="009D658A">
        <w:rPr>
          <w:rFonts w:ascii="Calibri" w:hAnsi="Calibri" w:cs="Calibri"/>
          <w:sz w:val="22"/>
          <w:szCs w:val="22"/>
        </w:rPr>
        <w:t>, która stanowi ……. %</w:t>
      </w:r>
      <w:r w:rsidR="00CA70C9" w:rsidRPr="009D658A">
        <w:rPr>
          <w:rFonts w:ascii="Calibri" w:hAnsi="Calibri" w:cs="Calibri"/>
          <w:sz w:val="22"/>
          <w:szCs w:val="22"/>
        </w:rPr>
        <w:t xml:space="preserve"> </w:t>
      </w:r>
      <w:r w:rsidR="00CA70C9" w:rsidRPr="009D658A">
        <w:rPr>
          <w:rFonts w:ascii="Calibri" w:hAnsi="Calibri" w:cs="Calibri"/>
          <w:color w:val="FF0000"/>
          <w:sz w:val="22"/>
          <w:szCs w:val="22"/>
        </w:rPr>
        <w:t>**</w:t>
      </w:r>
      <w:r w:rsidR="00D17EDC" w:rsidRPr="009D658A">
        <w:rPr>
          <w:rFonts w:ascii="Calibri" w:hAnsi="Calibri" w:cs="Calibri"/>
          <w:color w:val="FF0000"/>
          <w:sz w:val="22"/>
          <w:szCs w:val="22"/>
        </w:rPr>
        <w:t>/</w:t>
      </w:r>
      <w:r w:rsidR="00D17EDC"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całości zakresu zamówienia. Za prace wykonane przez podwykonawców ponosimy pełną odpowiedzialność.</w:t>
      </w:r>
      <w:r w:rsidR="00206E7D" w:rsidRPr="009D658A">
        <w:rPr>
          <w:rFonts w:ascii="Calibri" w:hAnsi="Calibri" w:cs="Calibri"/>
          <w:sz w:val="22"/>
          <w:szCs w:val="22"/>
        </w:rPr>
        <w:t xml:space="preserve"> </w:t>
      </w:r>
      <w:r w:rsidRPr="009D658A">
        <w:rPr>
          <w:rFonts w:ascii="Calibri" w:hAnsi="Calibri" w:cs="Calibri"/>
          <w:color w:val="FF0000"/>
          <w:sz w:val="22"/>
          <w:szCs w:val="22"/>
        </w:rPr>
        <w:t>**</w:t>
      </w:r>
      <w:r w:rsidR="00CA70C9" w:rsidRPr="009D658A">
        <w:rPr>
          <w:rFonts w:ascii="Calibri" w:hAnsi="Calibri" w:cs="Calibri"/>
          <w:color w:val="FF0000"/>
          <w:sz w:val="22"/>
          <w:szCs w:val="22"/>
        </w:rPr>
        <w:t>*</w:t>
      </w:r>
    </w:p>
    <w:p w14:paraId="4AA8BCCF" w14:textId="77777777" w:rsidR="00E822AA" w:rsidRDefault="00E822AA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C927B2D" w14:textId="67E8022F" w:rsidR="007639A3" w:rsidRPr="009D658A" w:rsidRDefault="007639A3" w:rsidP="00281115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D658A">
        <w:rPr>
          <w:rFonts w:ascii="Calibri" w:hAnsi="Calibri" w:cs="Calibri"/>
          <w:b/>
          <w:bCs/>
          <w:sz w:val="22"/>
          <w:szCs w:val="22"/>
        </w:rPr>
        <w:t xml:space="preserve">Zobowiązujemy się do: </w:t>
      </w:r>
    </w:p>
    <w:p w14:paraId="1A8C7220" w14:textId="77777777" w:rsidR="007639A3" w:rsidRPr="009D658A" w:rsidRDefault="007639A3" w:rsidP="00AF279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powstrzymania się od czynów nieuczciwej konkurencji, </w:t>
      </w:r>
    </w:p>
    <w:p w14:paraId="1902E402" w14:textId="77026C6C" w:rsidR="007639A3" w:rsidRPr="009D658A" w:rsidRDefault="007639A3" w:rsidP="00AF279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przestrzegania tajemnicy przedsiębiorstwa Zamawiającego, na zasadach określonych w ustawie </w:t>
      </w:r>
      <w:r w:rsidR="00206E7D" w:rsidRPr="009D658A">
        <w:rPr>
          <w:rFonts w:ascii="Calibri" w:hAnsi="Calibri" w:cs="Calibri"/>
          <w:sz w:val="22"/>
          <w:szCs w:val="22"/>
        </w:rPr>
        <w:br/>
      </w:r>
      <w:r w:rsidRPr="009D658A">
        <w:rPr>
          <w:rFonts w:ascii="Calibri" w:hAnsi="Calibri" w:cs="Calibri"/>
          <w:sz w:val="22"/>
          <w:szCs w:val="22"/>
        </w:rPr>
        <w:t>z dnia 16 kwietnia 1993 r. o zwalczaniu nieuczciwej konkurencji</w:t>
      </w:r>
      <w:r w:rsidR="0026720A" w:rsidRPr="009D658A">
        <w:rPr>
          <w:rFonts w:ascii="Calibri" w:hAnsi="Calibri" w:cs="Calibri"/>
          <w:sz w:val="22"/>
          <w:szCs w:val="22"/>
        </w:rPr>
        <w:t>.</w:t>
      </w:r>
      <w:r w:rsidRPr="009D658A">
        <w:rPr>
          <w:rFonts w:ascii="Calibri" w:hAnsi="Calibri" w:cs="Calibri"/>
          <w:sz w:val="22"/>
          <w:szCs w:val="22"/>
        </w:rPr>
        <w:t xml:space="preserve">  </w:t>
      </w:r>
    </w:p>
    <w:p w14:paraId="73E11EF9" w14:textId="77777777" w:rsidR="00E822AA" w:rsidRDefault="00E822AA" w:rsidP="00281115">
      <w:pPr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0E7A3B9" w14:textId="46603514" w:rsidR="007639A3" w:rsidRPr="009D658A" w:rsidRDefault="007639A3" w:rsidP="00281115">
      <w:pPr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9D658A">
        <w:rPr>
          <w:rFonts w:ascii="Calibri" w:hAnsi="Calibri" w:cs="Calibri"/>
          <w:b/>
          <w:color w:val="000000"/>
          <w:sz w:val="22"/>
          <w:szCs w:val="22"/>
        </w:rPr>
        <w:t>Oświadczam</w:t>
      </w:r>
      <w:r w:rsidR="00C65A42" w:rsidRPr="009D658A">
        <w:rPr>
          <w:rFonts w:ascii="Calibri" w:hAnsi="Calibri" w:cs="Calibri"/>
          <w:b/>
          <w:color w:val="000000"/>
          <w:sz w:val="22"/>
          <w:szCs w:val="22"/>
        </w:rPr>
        <w:t>y</w:t>
      </w:r>
      <w:r w:rsidRPr="009D658A">
        <w:rPr>
          <w:rFonts w:ascii="Calibri" w:hAnsi="Calibri" w:cs="Calibri"/>
          <w:b/>
          <w:color w:val="000000"/>
          <w:sz w:val="22"/>
          <w:szCs w:val="22"/>
        </w:rPr>
        <w:t>, że:</w:t>
      </w:r>
    </w:p>
    <w:p w14:paraId="38AA215A" w14:textId="59892634" w:rsidR="00FA0AC2" w:rsidRPr="009D658A" w:rsidRDefault="00FA0AC2">
      <w:pPr>
        <w:pStyle w:val="Akapitzlist"/>
        <w:numPr>
          <w:ilvl w:val="0"/>
          <w:numId w:val="28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Calibri" w:hAnsi="Calibri" w:cs="Calibri"/>
          <w:b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w niniejszym postępowaniu przekazujemy wyłącznie dane osobowe bezpośrednio nas </w:t>
      </w:r>
      <w:r w:rsidRPr="009D658A">
        <w:rPr>
          <w:rFonts w:ascii="Calibri" w:hAnsi="Calibri" w:cs="Calibri"/>
          <w:sz w:val="22"/>
          <w:szCs w:val="22"/>
        </w:rPr>
        <w:br/>
        <w:t xml:space="preserve">dotyczące 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9D658A">
        <w:rPr>
          <w:rFonts w:ascii="Calibri" w:hAnsi="Calibri" w:cs="Calibri"/>
          <w:color w:val="FF0000"/>
          <w:sz w:val="22"/>
          <w:szCs w:val="22"/>
        </w:rPr>
        <w:t>/</w:t>
      </w:r>
      <w:r w:rsidRPr="009D658A">
        <w:rPr>
          <w:rFonts w:ascii="Calibri" w:hAnsi="Calibri" w:cs="Calibri"/>
          <w:sz w:val="22"/>
          <w:szCs w:val="22"/>
        </w:rPr>
        <w:t xml:space="preserve"> przekazujemy dane osobowe bezpośrednio nas dotyczące oraz dane osobowe inne niż bezpośrednio nas dotyczące, 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40E190F7" w14:textId="7D8B8156" w:rsidR="00FA0AC2" w:rsidRPr="009D658A" w:rsidRDefault="00FA0AC2">
      <w:pPr>
        <w:pStyle w:val="Akapitzlist"/>
        <w:numPr>
          <w:ilvl w:val="0"/>
          <w:numId w:val="28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Calibri" w:hAnsi="Calibri" w:cs="Calibri"/>
          <w:b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70BE6BF3" w14:textId="72038D14" w:rsidR="00FA0AC2" w:rsidRPr="009D658A" w:rsidRDefault="00FA0AC2">
      <w:pPr>
        <w:pStyle w:val="Akapitzlist"/>
        <w:numPr>
          <w:ilvl w:val="0"/>
          <w:numId w:val="28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nie zachodzi wyłączenie stosowania obowiązku informacyjnego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 xml:space="preserve"> * / </w:t>
      </w:r>
      <w:r w:rsidRPr="009D658A">
        <w:rPr>
          <w:rFonts w:ascii="Calibri" w:hAnsi="Calibri" w:cs="Calibri"/>
          <w:sz w:val="22"/>
          <w:szCs w:val="22"/>
        </w:rPr>
        <w:t xml:space="preserve">zachodzi wyłączenie stosowania obowiązku informacyjnego, stosownie do art. 13 ust. 4 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lub art. 14 ust. 5 </w:t>
      </w:r>
      <w:r w:rsidRPr="009D658A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Rozporządzenia.</w:t>
      </w:r>
    </w:p>
    <w:p w14:paraId="015F3BA3" w14:textId="77777777" w:rsidR="00AD1B88" w:rsidRPr="009D658A" w:rsidRDefault="00AD1B88" w:rsidP="00D12C9C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8B5E29">
        <w:rPr>
          <w:rFonts w:ascii="Calibri" w:hAnsi="Calibri" w:cs="Calibri"/>
          <w:color w:val="EE0000"/>
          <w:sz w:val="22"/>
          <w:szCs w:val="22"/>
        </w:rPr>
        <w:t>*</w:t>
      </w:r>
      <w:r w:rsidRPr="009D658A">
        <w:rPr>
          <w:rFonts w:ascii="Calibri" w:hAnsi="Calibri" w:cs="Calibri"/>
          <w:sz w:val="22"/>
          <w:szCs w:val="22"/>
        </w:rPr>
        <w:t xml:space="preserve"> niepotrzebne skreślić</w:t>
      </w:r>
    </w:p>
    <w:p w14:paraId="2059B49C" w14:textId="798D3CA7" w:rsidR="00CA70C9" w:rsidRPr="009D658A" w:rsidRDefault="00CA70C9" w:rsidP="00D12C9C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8B5E29">
        <w:rPr>
          <w:rFonts w:ascii="Calibri" w:hAnsi="Calibri" w:cs="Calibri"/>
          <w:color w:val="EE0000"/>
          <w:sz w:val="22"/>
          <w:szCs w:val="22"/>
        </w:rPr>
        <w:t>**</w:t>
      </w:r>
      <w:r w:rsidRPr="009D658A">
        <w:rPr>
          <w:rFonts w:ascii="Calibri" w:hAnsi="Calibri" w:cs="Calibri"/>
          <w:sz w:val="22"/>
          <w:szCs w:val="22"/>
        </w:rPr>
        <w:t xml:space="preserve"> wypełnić, jeśli dotyczy</w:t>
      </w:r>
    </w:p>
    <w:p w14:paraId="590ECDD4" w14:textId="0B9ADC76" w:rsidR="00CA70C9" w:rsidRPr="009D658A" w:rsidRDefault="00CA70C9" w:rsidP="00D12C9C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8B5E29">
        <w:rPr>
          <w:rFonts w:ascii="Calibri" w:hAnsi="Calibri" w:cs="Calibri"/>
          <w:color w:val="EE0000"/>
          <w:sz w:val="22"/>
          <w:szCs w:val="22"/>
        </w:rPr>
        <w:t>***</w:t>
      </w:r>
      <w:r w:rsidRPr="009D658A">
        <w:rPr>
          <w:rFonts w:ascii="Calibri" w:hAnsi="Calibri" w:cs="Calibri"/>
          <w:sz w:val="22"/>
          <w:szCs w:val="22"/>
        </w:rPr>
        <w:t xml:space="preserve"> w przypadku, gdy Wykonawca nie dokona skreślenia, Zamawiający uzna, że przy realizacji zamówienia Wykonawca nie będzie korzystał z podwykonawców</w:t>
      </w:r>
    </w:p>
    <w:p w14:paraId="2873AFF0" w14:textId="77777777" w:rsidR="007639A3" w:rsidRPr="009D658A" w:rsidRDefault="006A07FA" w:rsidP="00D12C9C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Calibri" w:hAnsi="Calibri" w:cs="Calibri"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79314048" w14:textId="77777777" w:rsidR="007639A3" w:rsidRPr="009D658A" w:rsidRDefault="007639A3" w:rsidP="00D12C9C">
      <w:pPr>
        <w:pStyle w:val="NormalnyWeb"/>
        <w:spacing w:before="0" w:beforeAutospacing="0" w:after="0" w:afterAutospacing="0" w:line="324" w:lineRule="auto"/>
        <w:ind w:firstLine="567"/>
        <w:rPr>
          <w:rFonts w:ascii="Calibri" w:hAnsi="Calibri" w:cs="Calibri"/>
          <w:i/>
          <w:iCs/>
          <w:sz w:val="22"/>
          <w:szCs w:val="22"/>
        </w:rPr>
      </w:pP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sz w:val="22"/>
          <w:szCs w:val="22"/>
        </w:rPr>
        <w:tab/>
      </w:r>
      <w:r w:rsidRPr="009D658A">
        <w:rPr>
          <w:rFonts w:ascii="Calibri" w:hAnsi="Calibri" w:cs="Calibri"/>
          <w:i/>
          <w:iCs/>
          <w:sz w:val="22"/>
          <w:szCs w:val="22"/>
        </w:rPr>
        <w:t xml:space="preserve">               </w:t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="002D54D8" w:rsidRPr="009D658A">
        <w:rPr>
          <w:rFonts w:ascii="Calibri" w:hAnsi="Calibri" w:cs="Calibri"/>
          <w:i/>
          <w:iCs/>
          <w:sz w:val="22"/>
          <w:szCs w:val="22"/>
        </w:rPr>
        <w:tab/>
      </w:r>
      <w:r w:rsidRPr="009D658A">
        <w:rPr>
          <w:rFonts w:ascii="Calibri" w:hAnsi="Calibri" w:cs="Calibri"/>
          <w:i/>
          <w:iCs/>
          <w:sz w:val="22"/>
          <w:szCs w:val="22"/>
        </w:rPr>
        <w:t xml:space="preserve">  /podpis Wykonawcy/</w:t>
      </w:r>
    </w:p>
    <w:p w14:paraId="31DDC82A" w14:textId="693D0EFF" w:rsidR="00AA319D" w:rsidRPr="009D658A" w:rsidRDefault="00AA319D" w:rsidP="00D12C9C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9D658A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Formularz ofertowy musi być podpisany przez osobę/osoby uprawnioną(</w:t>
      </w:r>
      <w:proofErr w:type="spellStart"/>
      <w:r w:rsidRPr="009D658A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ne</w:t>
      </w:r>
      <w:proofErr w:type="spellEnd"/>
      <w:r w:rsidRPr="009D658A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 do reprezentowania Wykonawcy</w:t>
      </w:r>
    </w:p>
    <w:p w14:paraId="62D19AD3" w14:textId="399C4D9C" w:rsidR="00C314FD" w:rsidRPr="009D658A" w:rsidRDefault="00C314FD" w:rsidP="00B40E75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2B754624" w14:textId="77777777" w:rsidR="009F489F" w:rsidRPr="009D658A" w:rsidRDefault="009F489F" w:rsidP="00B40E75">
      <w:pPr>
        <w:spacing w:line="324" w:lineRule="auto"/>
        <w:rPr>
          <w:rFonts w:ascii="Calibri" w:hAnsi="Calibri" w:cs="Calibri"/>
          <w:b/>
          <w:bCs/>
          <w:sz w:val="22"/>
          <w:szCs w:val="22"/>
        </w:rPr>
        <w:sectPr w:rsidR="009F489F" w:rsidRPr="009D658A" w:rsidSect="00E83E54">
          <w:headerReference w:type="default" r:id="rId11"/>
          <w:footerReference w:type="default" r:id="rId12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27708B58" w14:textId="7E23E2D2" w:rsidR="008924BF" w:rsidRPr="006B72FC" w:rsidRDefault="00B7714F" w:rsidP="003E64E0">
      <w:pPr>
        <w:spacing w:line="324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6B72FC">
        <w:rPr>
          <w:rFonts w:ascii="Calibri" w:hAnsi="Calibri" w:cs="Calibri"/>
          <w:b/>
          <w:bCs/>
          <w:sz w:val="22"/>
          <w:szCs w:val="22"/>
        </w:rPr>
        <w:lastRenderedPageBreak/>
        <w:t xml:space="preserve">Załącznik nr </w:t>
      </w:r>
      <w:r w:rsidR="008B5E29">
        <w:rPr>
          <w:rFonts w:ascii="Calibri" w:hAnsi="Calibri" w:cs="Calibri"/>
          <w:b/>
          <w:bCs/>
          <w:sz w:val="22"/>
          <w:szCs w:val="22"/>
        </w:rPr>
        <w:t>6</w:t>
      </w:r>
      <w:r w:rsidRPr="006B72FC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6D2512AC" w14:textId="77777777" w:rsidR="00E60F78" w:rsidRPr="006B72FC" w:rsidRDefault="00E60F78" w:rsidP="00E60F78">
      <w:pPr>
        <w:spacing w:before="360" w:after="240"/>
        <w:rPr>
          <w:rFonts w:ascii="Calibri" w:hAnsi="Calibri" w:cs="Calibri"/>
          <w:color w:val="000000"/>
          <w:sz w:val="22"/>
          <w:szCs w:val="22"/>
        </w:rPr>
      </w:pPr>
      <w:r w:rsidRPr="006B72FC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424A5482" w14:textId="77777777" w:rsidR="00E60F78" w:rsidRPr="006B72FC" w:rsidRDefault="00E60F78" w:rsidP="00E60F78">
      <w:pPr>
        <w:spacing w:before="120" w:after="120"/>
        <w:rPr>
          <w:rFonts w:ascii="Calibri" w:hAnsi="Calibri" w:cs="Calibri"/>
          <w:color w:val="000000"/>
          <w:sz w:val="22"/>
          <w:szCs w:val="22"/>
        </w:rPr>
      </w:pPr>
      <w:r w:rsidRPr="006B72FC">
        <w:rPr>
          <w:rFonts w:ascii="Calibri" w:hAnsi="Calibri" w:cs="Calibri"/>
          <w:color w:val="000000"/>
          <w:sz w:val="22"/>
          <w:szCs w:val="22"/>
        </w:rPr>
        <w:t>Siedziba Wykonawcy: ..........................................................................................................</w:t>
      </w:r>
    </w:p>
    <w:p w14:paraId="3898DB2A" w14:textId="77777777" w:rsidR="00E60F78" w:rsidRPr="006B72FC" w:rsidRDefault="00E60F78" w:rsidP="00E60F78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B1CAF3A" w14:textId="77777777" w:rsidR="00E60F78" w:rsidRPr="006B72FC" w:rsidRDefault="00E60F78" w:rsidP="00E60F78">
      <w:pPr>
        <w:pStyle w:val="Tekstprzypisudolnego"/>
        <w:spacing w:line="276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6B72FC">
        <w:rPr>
          <w:rFonts w:ascii="Calibri" w:hAnsi="Calibri" w:cs="Calibri"/>
          <w:b/>
          <w:bCs/>
          <w:iCs/>
          <w:sz w:val="22"/>
          <w:szCs w:val="22"/>
        </w:rPr>
        <w:t xml:space="preserve">WYKAZ WYKONANYCH ROBÓT </w:t>
      </w:r>
    </w:p>
    <w:p w14:paraId="767B1D28" w14:textId="77777777" w:rsidR="00E60F78" w:rsidRPr="006B72FC" w:rsidRDefault="00E60F78" w:rsidP="00E60F78">
      <w:pPr>
        <w:pStyle w:val="Tekstprzypisudolnego"/>
        <w:spacing w:line="276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14:paraId="02A12BC4" w14:textId="77777777" w:rsidR="000C0B69" w:rsidRDefault="00E60F78" w:rsidP="001A7585">
      <w:pPr>
        <w:pStyle w:val="Tekstprzypisudolnego"/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6B72FC">
        <w:rPr>
          <w:rFonts w:ascii="Calibri" w:hAnsi="Calibri" w:cs="Calibri"/>
          <w:bCs/>
          <w:sz w:val="22"/>
          <w:szCs w:val="22"/>
        </w:rPr>
        <w:t>W związku z ogłoszonym postępowaniem o udzieleniu zamówienia pn.</w:t>
      </w:r>
      <w:r w:rsidRPr="006B72FC">
        <w:rPr>
          <w:rFonts w:ascii="Calibri" w:hAnsi="Calibri" w:cs="Calibri"/>
          <w:iCs/>
          <w:sz w:val="22"/>
          <w:szCs w:val="22"/>
        </w:rPr>
        <w:t>:</w:t>
      </w:r>
    </w:p>
    <w:p w14:paraId="50AAEAE8" w14:textId="32B7D134" w:rsidR="00E60F78" w:rsidRPr="006B72FC" w:rsidRDefault="00E60F78" w:rsidP="000C0B69">
      <w:pPr>
        <w:pStyle w:val="Tekstprzypisudolnego"/>
        <w:spacing w:line="276" w:lineRule="auto"/>
        <w:jc w:val="center"/>
        <w:rPr>
          <w:rFonts w:ascii="Calibri" w:hAnsi="Calibri" w:cs="Calibri"/>
          <w:b/>
          <w:iCs/>
          <w:sz w:val="22"/>
          <w:szCs w:val="22"/>
        </w:rPr>
      </w:pPr>
      <w:r w:rsidRPr="006B72FC">
        <w:rPr>
          <w:rFonts w:ascii="Calibri" w:hAnsi="Calibri" w:cs="Calibri"/>
          <w:b/>
          <w:iCs/>
          <w:sz w:val="22"/>
          <w:szCs w:val="22"/>
        </w:rPr>
        <w:t>„</w:t>
      </w:r>
      <w:r w:rsidR="008B5E29" w:rsidRPr="008B5E29">
        <w:rPr>
          <w:rFonts w:ascii="Calibri" w:hAnsi="Calibri" w:cs="Calibri"/>
          <w:b/>
          <w:iCs/>
          <w:sz w:val="22"/>
          <w:szCs w:val="22"/>
        </w:rPr>
        <w:t>Roboty remontowe w UP Chrzanów, ul. J. Piłsudskiego 2A, 32-500 Chrzanów</w:t>
      </w:r>
      <w:r w:rsidRPr="006B72FC">
        <w:rPr>
          <w:rFonts w:ascii="Calibri" w:hAnsi="Calibri" w:cs="Calibri"/>
          <w:b/>
          <w:iCs/>
          <w:sz w:val="22"/>
          <w:szCs w:val="22"/>
        </w:rPr>
        <w:t>”</w:t>
      </w:r>
    </w:p>
    <w:p w14:paraId="4802B733" w14:textId="536DD442" w:rsidR="00E60F78" w:rsidRPr="006B72FC" w:rsidRDefault="00E60F78" w:rsidP="001A758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iCs/>
          <w:sz w:val="22"/>
          <w:szCs w:val="22"/>
        </w:rPr>
        <w:t>Oświadczam, że posiadam niezbędną wiedzę i doświadczenie w zakresie wskazanym w Rozdziale II ust. 4.</w:t>
      </w:r>
      <w:r w:rsidR="003D532A" w:rsidRPr="006B72FC">
        <w:rPr>
          <w:rFonts w:ascii="Calibri" w:hAnsi="Calibri" w:cs="Calibri"/>
          <w:iCs/>
          <w:sz w:val="22"/>
          <w:szCs w:val="22"/>
        </w:rPr>
        <w:t>1</w:t>
      </w:r>
      <w:r w:rsidRPr="006B72FC">
        <w:rPr>
          <w:rFonts w:ascii="Calibri" w:hAnsi="Calibri" w:cs="Calibri"/>
          <w:iCs/>
          <w:sz w:val="22"/>
          <w:szCs w:val="22"/>
        </w:rPr>
        <w:t xml:space="preserve"> SWZ.</w:t>
      </w:r>
    </w:p>
    <w:p w14:paraId="2B3AEF1A" w14:textId="77777777" w:rsidR="00E60F78" w:rsidRPr="006B72FC" w:rsidRDefault="00E60F78" w:rsidP="00E60F78">
      <w:pPr>
        <w:pStyle w:val="Tekstprzypisudolnego"/>
        <w:spacing w:line="276" w:lineRule="auto"/>
        <w:rPr>
          <w:rFonts w:ascii="Calibri" w:hAnsi="Calibri" w:cs="Calibri"/>
          <w:iCs/>
          <w:sz w:val="22"/>
          <w:szCs w:val="2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68"/>
        <w:gridCol w:w="1701"/>
        <w:gridCol w:w="1444"/>
        <w:gridCol w:w="1417"/>
        <w:gridCol w:w="9"/>
        <w:gridCol w:w="3393"/>
      </w:tblGrid>
      <w:tr w:rsidR="00E60F78" w:rsidRPr="006B72FC" w14:paraId="13C0783C" w14:textId="77777777" w:rsidTr="00383A86">
        <w:trPr>
          <w:cantSplit/>
          <w:trHeight w:val="283"/>
          <w:jc w:val="center"/>
        </w:trPr>
        <w:tc>
          <w:tcPr>
            <w:tcW w:w="536" w:type="dxa"/>
            <w:vMerge w:val="restart"/>
            <w:vAlign w:val="center"/>
          </w:tcPr>
          <w:p w14:paraId="0EF38E8B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30B012A9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Przedmiot</w:t>
            </w:r>
          </w:p>
          <w:p w14:paraId="6DC89EA8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roboty budowlanej</w:t>
            </w:r>
          </w:p>
          <w:p w14:paraId="447B74E3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(opis potwierdzający</w:t>
            </w:r>
          </w:p>
          <w:p w14:paraId="4F400AFF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spełnienie warunku</w:t>
            </w:r>
          </w:p>
          <w:p w14:paraId="66F2AD01" w14:textId="4C7B40BB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określonego w ust. 4.</w:t>
            </w:r>
            <w:r w:rsidR="003D532A"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1</w:t>
            </w: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SWZ)</w:t>
            </w:r>
          </w:p>
        </w:tc>
        <w:tc>
          <w:tcPr>
            <w:tcW w:w="1701" w:type="dxa"/>
            <w:vMerge w:val="restart"/>
            <w:vAlign w:val="center"/>
          </w:tcPr>
          <w:p w14:paraId="06E3ED70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Wartość brutto</w:t>
            </w:r>
          </w:p>
          <w:p w14:paraId="71188EA4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roboty budowlanej</w:t>
            </w:r>
          </w:p>
          <w:p w14:paraId="5625292E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2870" w:type="dxa"/>
            <w:gridSpan w:val="3"/>
            <w:vAlign w:val="center"/>
          </w:tcPr>
          <w:p w14:paraId="6AA9B06F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Data wykonania</w:t>
            </w:r>
          </w:p>
        </w:tc>
        <w:tc>
          <w:tcPr>
            <w:tcW w:w="3393" w:type="dxa"/>
            <w:vAlign w:val="center"/>
          </w:tcPr>
          <w:p w14:paraId="0AE293A7" w14:textId="66B7F439" w:rsidR="00E60F78" w:rsidRPr="006B72FC" w:rsidRDefault="00E60F78" w:rsidP="00DC407C">
            <w:pPr>
              <w:pStyle w:val="Tekstprzypisudolnego"/>
              <w:spacing w:line="276" w:lineRule="auto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Podmiot na rzecz, którego robota budowlana została zrealizowana</w:t>
            </w:r>
            <w:r w:rsidR="00DC407C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oraz miejsce wykonania robót budowlanych</w:t>
            </w:r>
          </w:p>
          <w:p w14:paraId="314734C7" w14:textId="17911140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E60F78" w:rsidRPr="006B72FC" w14:paraId="3357ED67" w14:textId="77777777" w:rsidTr="00383A86">
        <w:trPr>
          <w:cantSplit/>
          <w:trHeight w:val="544"/>
          <w:jc w:val="center"/>
        </w:trPr>
        <w:tc>
          <w:tcPr>
            <w:tcW w:w="536" w:type="dxa"/>
            <w:vMerge/>
          </w:tcPr>
          <w:p w14:paraId="59D14347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4C0EDE72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178AB94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1444" w:type="dxa"/>
            <w:vAlign w:val="center"/>
          </w:tcPr>
          <w:p w14:paraId="3D5B49BF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Rozpoczęcie</w:t>
            </w:r>
          </w:p>
          <w:p w14:paraId="7228FD53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(miesiąc/rok)</w:t>
            </w:r>
          </w:p>
        </w:tc>
        <w:tc>
          <w:tcPr>
            <w:tcW w:w="1417" w:type="dxa"/>
            <w:vAlign w:val="center"/>
          </w:tcPr>
          <w:p w14:paraId="298B4A4C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Zakończenie</w:t>
            </w:r>
          </w:p>
          <w:p w14:paraId="5FAE03E0" w14:textId="74769FDD" w:rsidR="00E60F78" w:rsidRPr="006B72FC" w:rsidRDefault="00E60F78" w:rsidP="00383A86">
            <w:pPr>
              <w:pStyle w:val="Tekstprzypisudolnego"/>
              <w:spacing w:line="276" w:lineRule="auto"/>
              <w:ind w:right="-102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B72FC">
              <w:rPr>
                <w:rFonts w:ascii="Calibri" w:hAnsi="Calibri" w:cs="Calibri"/>
                <w:b/>
                <w:iCs/>
                <w:sz w:val="22"/>
                <w:szCs w:val="22"/>
              </w:rPr>
              <w:t>(miesiąc/rok</w:t>
            </w:r>
            <w:r w:rsidR="00383A86">
              <w:rPr>
                <w:rFonts w:ascii="Calibri" w:hAnsi="Calibri" w:cs="Calibri"/>
                <w:b/>
                <w:iCs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2"/>
          </w:tcPr>
          <w:p w14:paraId="31D7800B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E60F78" w:rsidRPr="006B72FC" w14:paraId="480B08E0" w14:textId="77777777" w:rsidTr="00383A86">
        <w:trPr>
          <w:trHeight w:val="139"/>
          <w:jc w:val="center"/>
        </w:trPr>
        <w:tc>
          <w:tcPr>
            <w:tcW w:w="536" w:type="dxa"/>
          </w:tcPr>
          <w:p w14:paraId="4F3B663A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14:paraId="34CDA8CC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50D158E6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444" w:type="dxa"/>
            <w:vAlign w:val="center"/>
          </w:tcPr>
          <w:p w14:paraId="0A4C51A4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2CE4AB24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  <w:tc>
          <w:tcPr>
            <w:tcW w:w="3402" w:type="dxa"/>
            <w:gridSpan w:val="2"/>
          </w:tcPr>
          <w:p w14:paraId="5B863E25" w14:textId="77777777" w:rsidR="00E60F78" w:rsidRPr="006B72FC" w:rsidRDefault="00E60F78" w:rsidP="00697A97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6B72FC">
              <w:rPr>
                <w:rFonts w:ascii="Calibri" w:hAnsi="Calibri" w:cs="Calibri"/>
                <w:i/>
                <w:sz w:val="22"/>
                <w:szCs w:val="22"/>
              </w:rPr>
              <w:t>6</w:t>
            </w:r>
          </w:p>
        </w:tc>
      </w:tr>
      <w:tr w:rsidR="00E60F78" w:rsidRPr="006B72FC" w14:paraId="1EA082F1" w14:textId="77777777" w:rsidTr="00383A86">
        <w:trPr>
          <w:trHeight w:val="1125"/>
          <w:jc w:val="center"/>
        </w:trPr>
        <w:tc>
          <w:tcPr>
            <w:tcW w:w="536" w:type="dxa"/>
          </w:tcPr>
          <w:p w14:paraId="6A6067BE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78D338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4BD41A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44" w:type="dxa"/>
          </w:tcPr>
          <w:p w14:paraId="5D14AB3B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F9E2B4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97AFF4A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E60F78" w:rsidRPr="006B72FC" w14:paraId="28C17DB3" w14:textId="77777777" w:rsidTr="00383A86">
        <w:trPr>
          <w:trHeight w:val="1099"/>
          <w:jc w:val="center"/>
        </w:trPr>
        <w:tc>
          <w:tcPr>
            <w:tcW w:w="536" w:type="dxa"/>
          </w:tcPr>
          <w:p w14:paraId="0ECC0EDA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62769F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6D78CB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44" w:type="dxa"/>
          </w:tcPr>
          <w:p w14:paraId="1BBFE515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C4084F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A7F8296" w14:textId="77777777" w:rsidR="00E60F78" w:rsidRPr="006B72FC" w:rsidRDefault="00E60F78" w:rsidP="00697A97">
            <w:pPr>
              <w:pStyle w:val="Tekstprzypisudolnego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</w:tbl>
    <w:p w14:paraId="41F1EFB9" w14:textId="77777777" w:rsidR="00E60F78" w:rsidRPr="006B72FC" w:rsidRDefault="00E60F78" w:rsidP="00E60F78">
      <w:pPr>
        <w:pStyle w:val="Tekstprzypisudolnego"/>
        <w:spacing w:line="276" w:lineRule="auto"/>
        <w:rPr>
          <w:rFonts w:ascii="Calibri" w:hAnsi="Calibri" w:cs="Calibri"/>
          <w:iCs/>
          <w:sz w:val="22"/>
          <w:szCs w:val="22"/>
        </w:rPr>
      </w:pPr>
    </w:p>
    <w:p w14:paraId="79866418" w14:textId="77777777" w:rsidR="00E60F78" w:rsidRPr="001A7585" w:rsidRDefault="00E60F78" w:rsidP="00E60F78">
      <w:pPr>
        <w:spacing w:line="324" w:lineRule="auto"/>
        <w:jc w:val="both"/>
        <w:rPr>
          <w:rFonts w:ascii="Calibri" w:hAnsi="Calibri" w:cs="Calibri"/>
          <w:i/>
          <w:sz w:val="20"/>
          <w:szCs w:val="20"/>
        </w:rPr>
      </w:pPr>
      <w:r w:rsidRPr="001A7585">
        <w:rPr>
          <w:rFonts w:ascii="Calibri" w:hAnsi="Calibri" w:cs="Calibri"/>
          <w:i/>
          <w:sz w:val="20"/>
          <w:szCs w:val="20"/>
        </w:rPr>
        <w:t>W załączeniu przedkładamy dowody i/lub oświadczenie potwierdzające, że roboty wskazane w wykazie wykonanych robót budowlanych zostały wykonane zgodnie z zasadami sztuki budowlanej i prawidłowo ukończone.</w:t>
      </w:r>
    </w:p>
    <w:p w14:paraId="33BAEF65" w14:textId="3461C622" w:rsidR="00E60F78" w:rsidRPr="001A7585" w:rsidRDefault="00E60F78" w:rsidP="00E60F78">
      <w:pPr>
        <w:spacing w:line="324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1A7585">
        <w:rPr>
          <w:rFonts w:ascii="Calibri" w:hAnsi="Calibri" w:cs="Calibri"/>
          <w:b/>
          <w:bCs/>
          <w:i/>
          <w:iCs/>
          <w:sz w:val="20"/>
          <w:szCs w:val="20"/>
        </w:rPr>
        <w:t xml:space="preserve">Uwaga: </w:t>
      </w:r>
      <w:r w:rsidRPr="001A7585">
        <w:rPr>
          <w:rFonts w:ascii="Calibri" w:hAnsi="Calibri" w:cs="Calibri"/>
          <w:i/>
          <w:iCs/>
          <w:sz w:val="20"/>
          <w:szCs w:val="20"/>
        </w:rPr>
        <w:t>wraz z oświadczeniem, o którym mowa powyżej Wykonawca powinien złożyć również dokument/dokumenty, w których wykaże (udowodni), iż dołożył należytej staranności w celu pozyskania dowodów potwierdzających należyte wykonanie wskazanych robót budowlanych</w:t>
      </w:r>
    </w:p>
    <w:p w14:paraId="50FD3B67" w14:textId="77777777" w:rsidR="00E60F78" w:rsidRDefault="00E60F78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659DBC73" w14:textId="77777777" w:rsidR="008B5E29" w:rsidRDefault="008B5E29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72245EE5" w14:textId="77777777" w:rsidR="008B5E29" w:rsidRDefault="008B5E29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1C4EA38B" w14:textId="77777777" w:rsidR="008B5E29" w:rsidRDefault="008B5E29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71BC4BAD" w14:textId="77777777" w:rsidR="008B5E29" w:rsidRDefault="008B5E29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0132A788" w14:textId="77777777" w:rsidR="008B5E29" w:rsidRPr="006B72FC" w:rsidRDefault="008B5E29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1DDCB064" w14:textId="77777777" w:rsidR="00E60F78" w:rsidRPr="006B72FC" w:rsidRDefault="00E60F78" w:rsidP="00E60F78">
      <w:pPr>
        <w:pStyle w:val="NormalnyWeb"/>
        <w:spacing w:before="0" w:beforeAutospacing="0" w:after="0" w:afterAutospacing="0"/>
        <w:ind w:left="5397" w:firstLine="567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3667BB3B" w14:textId="77777777" w:rsidR="00E60F78" w:rsidRDefault="00E60F78" w:rsidP="00E60F78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 xml:space="preserve">                </w:t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  <w:t xml:space="preserve"> /podpis Wykonawcy/</w:t>
      </w:r>
    </w:p>
    <w:p w14:paraId="4BFF0C83" w14:textId="77777777" w:rsidR="008B5E29" w:rsidRDefault="008B5E29" w:rsidP="00E60F78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15B6EC7" w14:textId="77777777" w:rsidR="008B5E29" w:rsidRPr="006B72FC" w:rsidRDefault="008B5E29" w:rsidP="00E60F78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77897F98" w14:textId="77777777" w:rsidR="00E60F78" w:rsidRPr="006B72FC" w:rsidRDefault="00E60F78" w:rsidP="00E60F78">
      <w:pPr>
        <w:pStyle w:val="Tekstprzypisudolnego"/>
        <w:spacing w:line="276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Wykaz musi być podpisany przez osobę/osoby uprawnioną(</w:t>
      </w:r>
      <w:proofErr w:type="spellStart"/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ne</w:t>
      </w:r>
      <w:proofErr w:type="spellEnd"/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) do reprezentowania Wykonawcy</w:t>
      </w:r>
      <w:r w:rsidRPr="006B72FC">
        <w:rPr>
          <w:rFonts w:ascii="Calibri" w:hAnsi="Calibri" w:cs="Calibri"/>
          <w:i/>
          <w:iCs/>
          <w:sz w:val="22"/>
          <w:szCs w:val="22"/>
        </w:rPr>
        <w:t>.</w:t>
      </w:r>
    </w:p>
    <w:p w14:paraId="4D088A64" w14:textId="77777777" w:rsidR="008B5E29" w:rsidRDefault="008B5E29" w:rsidP="00E60F78">
      <w:pPr>
        <w:pStyle w:val="Tekstprzypisudolnego"/>
        <w:spacing w:line="276" w:lineRule="auto"/>
        <w:jc w:val="right"/>
        <w:rPr>
          <w:rFonts w:ascii="Calibri" w:hAnsi="Calibri" w:cs="Calibri"/>
          <w:b/>
          <w:bCs/>
          <w:iCs/>
          <w:sz w:val="22"/>
          <w:szCs w:val="22"/>
        </w:rPr>
      </w:pPr>
    </w:p>
    <w:p w14:paraId="42E3964A" w14:textId="5AB13A57" w:rsidR="00E60F78" w:rsidRPr="006B72FC" w:rsidRDefault="00E60F78" w:rsidP="00E60F78">
      <w:pPr>
        <w:pStyle w:val="Tekstprzypisudolnego"/>
        <w:spacing w:line="276" w:lineRule="auto"/>
        <w:jc w:val="right"/>
        <w:rPr>
          <w:rFonts w:ascii="Calibri" w:hAnsi="Calibri" w:cs="Calibri"/>
          <w:b/>
          <w:bCs/>
          <w:iCs/>
          <w:sz w:val="22"/>
          <w:szCs w:val="22"/>
        </w:rPr>
      </w:pPr>
      <w:r w:rsidRPr="006B72FC">
        <w:rPr>
          <w:rFonts w:ascii="Calibri" w:hAnsi="Calibri" w:cs="Calibri"/>
          <w:b/>
          <w:bCs/>
          <w:iCs/>
          <w:sz w:val="22"/>
          <w:szCs w:val="22"/>
        </w:rPr>
        <w:lastRenderedPageBreak/>
        <w:t>Załącznik nr</w:t>
      </w:r>
      <w:r w:rsidR="008B5E29">
        <w:rPr>
          <w:rFonts w:ascii="Calibri" w:hAnsi="Calibri" w:cs="Calibri"/>
          <w:b/>
          <w:bCs/>
          <w:iCs/>
          <w:sz w:val="22"/>
          <w:szCs w:val="22"/>
        </w:rPr>
        <w:t xml:space="preserve"> 7</w:t>
      </w:r>
      <w:r w:rsidRPr="006B72FC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30096F8C" w14:textId="77777777" w:rsidR="00E60F78" w:rsidRPr="006B72FC" w:rsidRDefault="00E60F78" w:rsidP="00E60F78">
      <w:pPr>
        <w:spacing w:before="360" w:after="240"/>
        <w:rPr>
          <w:rFonts w:ascii="Calibri" w:hAnsi="Calibri" w:cs="Calibri"/>
          <w:color w:val="000000"/>
          <w:sz w:val="22"/>
          <w:szCs w:val="22"/>
        </w:rPr>
      </w:pPr>
      <w:r w:rsidRPr="006B72FC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75091F74" w14:textId="77777777" w:rsidR="00E60F78" w:rsidRPr="006B72FC" w:rsidRDefault="00E60F78" w:rsidP="00E60F78">
      <w:pPr>
        <w:spacing w:before="120" w:after="120"/>
        <w:rPr>
          <w:rFonts w:ascii="Calibri" w:hAnsi="Calibri" w:cs="Calibri"/>
          <w:color w:val="000000"/>
          <w:sz w:val="22"/>
          <w:szCs w:val="22"/>
        </w:rPr>
      </w:pPr>
      <w:r w:rsidRPr="006B72FC">
        <w:rPr>
          <w:rFonts w:ascii="Calibri" w:hAnsi="Calibri" w:cs="Calibri"/>
          <w:color w:val="000000"/>
          <w:sz w:val="22"/>
          <w:szCs w:val="22"/>
        </w:rPr>
        <w:t>Siedziba Wykonawcy: ..........................................................................................................</w:t>
      </w:r>
    </w:p>
    <w:p w14:paraId="379F5F72" w14:textId="77777777" w:rsidR="00E60F78" w:rsidRPr="006B72FC" w:rsidRDefault="00E60F78" w:rsidP="00E60F78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B72FC">
        <w:rPr>
          <w:rFonts w:ascii="Calibri" w:hAnsi="Calibri" w:cs="Calibri"/>
          <w:b/>
          <w:bCs/>
          <w:sz w:val="22"/>
          <w:szCs w:val="22"/>
        </w:rPr>
        <w:t>WYKAZ OSÓB SKIEROWANYCH DO WYKONYWANIA ROBÓT BUDOWLANYCH</w:t>
      </w:r>
    </w:p>
    <w:p w14:paraId="781D63DD" w14:textId="77777777" w:rsidR="00E60F78" w:rsidRPr="006B72FC" w:rsidRDefault="00E60F78" w:rsidP="00E60F78">
      <w:pPr>
        <w:jc w:val="center"/>
        <w:rPr>
          <w:rFonts w:ascii="Calibri" w:hAnsi="Calibri" w:cs="Calibri"/>
          <w:i/>
          <w:sz w:val="22"/>
          <w:szCs w:val="22"/>
        </w:rPr>
      </w:pPr>
    </w:p>
    <w:p w14:paraId="1A8D121E" w14:textId="77777777" w:rsidR="00E60F78" w:rsidRPr="006B72FC" w:rsidRDefault="00E60F78" w:rsidP="000C0B69">
      <w:pPr>
        <w:pStyle w:val="Tekstpodstawowy"/>
        <w:spacing w:line="360" w:lineRule="auto"/>
        <w:ind w:left="142"/>
        <w:jc w:val="both"/>
        <w:rPr>
          <w:rFonts w:ascii="Calibri" w:hAnsi="Calibri" w:cs="Calibri"/>
          <w:bCs/>
          <w:sz w:val="22"/>
          <w:szCs w:val="22"/>
        </w:rPr>
      </w:pPr>
      <w:bookmarkStart w:id="1" w:name="_Hlk130978101"/>
      <w:r w:rsidRPr="006B72FC">
        <w:rPr>
          <w:rFonts w:ascii="Calibri" w:hAnsi="Calibri" w:cs="Calibri"/>
          <w:bCs/>
          <w:sz w:val="22"/>
          <w:szCs w:val="22"/>
        </w:rPr>
        <w:t>W związku z ogłoszonym postępowaniem o udzieleniu zamówienia pn</w:t>
      </w:r>
      <w:bookmarkEnd w:id="1"/>
      <w:r w:rsidRPr="006B72FC">
        <w:rPr>
          <w:rFonts w:ascii="Calibri" w:hAnsi="Calibri" w:cs="Calibri"/>
          <w:bCs/>
          <w:sz w:val="22"/>
          <w:szCs w:val="22"/>
        </w:rPr>
        <w:t>.:</w:t>
      </w:r>
    </w:p>
    <w:p w14:paraId="30FCD40E" w14:textId="34AC1906" w:rsidR="00E60F78" w:rsidRPr="006B72FC" w:rsidRDefault="00E60F78" w:rsidP="00E60F78">
      <w:pPr>
        <w:pStyle w:val="Tekstpodstawowy"/>
        <w:spacing w:line="360" w:lineRule="auto"/>
        <w:ind w:left="142"/>
        <w:rPr>
          <w:rFonts w:ascii="Calibri" w:hAnsi="Calibri" w:cs="Calibri"/>
          <w:bCs/>
          <w:sz w:val="22"/>
          <w:szCs w:val="22"/>
        </w:rPr>
      </w:pPr>
      <w:r w:rsidRPr="006B72FC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8B5E29" w:rsidRPr="008B5E29">
        <w:rPr>
          <w:rFonts w:ascii="Calibri" w:hAnsi="Calibri" w:cs="Calibri"/>
          <w:b/>
          <w:bCs/>
          <w:color w:val="000000"/>
          <w:sz w:val="22"/>
          <w:szCs w:val="22"/>
        </w:rPr>
        <w:t>Roboty remontowe w UP Chrzanów, ul. J. Piłsudskiego 2A, 32-500 Chrzanów</w:t>
      </w:r>
      <w:r w:rsidRPr="006B72FC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</w:p>
    <w:p w14:paraId="6E5FD7AD" w14:textId="170DEBA6" w:rsidR="00E60F78" w:rsidRPr="006B72FC" w:rsidRDefault="00E60F78" w:rsidP="00E60F78">
      <w:pPr>
        <w:jc w:val="both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Oświadczam, że dysponuję niżej wymienionymi osobami, które będą uczestniczyć w wykonywaniu zamówienia i posiadają kwalifikacje określone w Rozdziale II ust. 4.2 SWZ.</w:t>
      </w:r>
    </w:p>
    <w:p w14:paraId="139AE9A1" w14:textId="77777777" w:rsidR="00E60F78" w:rsidRPr="006B72FC" w:rsidRDefault="00E60F78" w:rsidP="00E60F78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1642"/>
        <w:gridCol w:w="3587"/>
        <w:gridCol w:w="1463"/>
        <w:gridCol w:w="1655"/>
      </w:tblGrid>
      <w:tr w:rsidR="00E60F78" w:rsidRPr="006B72FC" w14:paraId="704AB8D7" w14:textId="77777777" w:rsidTr="001728C4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3901719F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2D85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642" w:type="dxa"/>
            <w:shd w:val="pct15" w:color="auto" w:fill="auto"/>
            <w:vAlign w:val="center"/>
            <w:hideMark/>
          </w:tcPr>
          <w:p w14:paraId="0770BA14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2D85">
              <w:rPr>
                <w:rFonts w:ascii="Calibri" w:hAnsi="Calibri" w:cs="Calibri"/>
                <w:sz w:val="20"/>
                <w:szCs w:val="20"/>
              </w:rPr>
              <w:t>Imię i nazwisko osoby</w:t>
            </w:r>
          </w:p>
        </w:tc>
        <w:tc>
          <w:tcPr>
            <w:tcW w:w="3587" w:type="dxa"/>
            <w:shd w:val="pct15" w:color="auto" w:fill="auto"/>
            <w:vAlign w:val="center"/>
            <w:hideMark/>
          </w:tcPr>
          <w:p w14:paraId="0A9F5887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2D85">
              <w:rPr>
                <w:rFonts w:ascii="Calibri" w:hAnsi="Calibri" w:cs="Calibri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1463" w:type="dxa"/>
            <w:shd w:val="pct15" w:color="auto" w:fill="auto"/>
          </w:tcPr>
          <w:p w14:paraId="1E13DC8E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2D85">
              <w:rPr>
                <w:rFonts w:ascii="Calibri" w:hAnsi="Calibri" w:cs="Calibri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7B00FF2F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2D85">
              <w:rPr>
                <w:rFonts w:ascii="Calibri" w:hAnsi="Calibri" w:cs="Calibri"/>
                <w:sz w:val="20"/>
                <w:szCs w:val="20"/>
              </w:rPr>
              <w:t>Zakres wykonywanych czynności przy realizacji zamówienia</w:t>
            </w:r>
          </w:p>
        </w:tc>
      </w:tr>
      <w:tr w:rsidR="00E60F78" w:rsidRPr="006B72FC" w14:paraId="43F5BA88" w14:textId="77777777" w:rsidTr="001728C4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7DA1F93A" w14:textId="77777777" w:rsidR="00E60F78" w:rsidRPr="006B72FC" w:rsidRDefault="00E60F78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42" w:type="dxa"/>
            <w:shd w:val="pct15" w:color="auto" w:fill="auto"/>
            <w:noWrap/>
            <w:vAlign w:val="center"/>
            <w:hideMark/>
          </w:tcPr>
          <w:p w14:paraId="49E32047" w14:textId="77777777" w:rsidR="00E60F78" w:rsidRPr="006B72FC" w:rsidRDefault="00E60F78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587" w:type="dxa"/>
            <w:shd w:val="pct15" w:color="auto" w:fill="auto"/>
            <w:vAlign w:val="center"/>
            <w:hideMark/>
          </w:tcPr>
          <w:p w14:paraId="295A2786" w14:textId="77777777" w:rsidR="00E60F78" w:rsidRPr="006B72FC" w:rsidRDefault="00E60F78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63" w:type="dxa"/>
            <w:shd w:val="pct15" w:color="auto" w:fill="auto"/>
            <w:vAlign w:val="center"/>
          </w:tcPr>
          <w:p w14:paraId="02AB1075" w14:textId="77777777" w:rsidR="00E60F78" w:rsidRPr="006B72FC" w:rsidRDefault="00E60F78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77A304A2" w14:textId="77777777" w:rsidR="00E60F78" w:rsidRPr="006B72FC" w:rsidRDefault="00E60F78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E60F78" w:rsidRPr="006B72FC" w14:paraId="4BA0F78A" w14:textId="77777777" w:rsidTr="001728C4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4501D1BE" w14:textId="33208CCD" w:rsidR="00E60F78" w:rsidRPr="006B72FC" w:rsidRDefault="00E80609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72F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42" w:type="dxa"/>
            <w:noWrap/>
            <w:vAlign w:val="center"/>
          </w:tcPr>
          <w:p w14:paraId="71D833CC" w14:textId="77777777" w:rsidR="00E60F78" w:rsidRPr="006B72FC" w:rsidRDefault="00E60F78" w:rsidP="00697A97">
            <w:pPr>
              <w:pStyle w:val="Akapitzlist"/>
              <w:tabs>
                <w:tab w:val="clear" w:pos="360"/>
              </w:tabs>
              <w:autoSpaceDE w:val="0"/>
              <w:autoSpaceDN w:val="0"/>
              <w:adjustRightInd w:val="0"/>
              <w:spacing w:line="276" w:lineRule="auto"/>
              <w:ind w:left="720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87" w:type="dxa"/>
            <w:vAlign w:val="center"/>
          </w:tcPr>
          <w:p w14:paraId="3E1082B3" w14:textId="12F45C6F" w:rsidR="008B5E29" w:rsidRPr="00C02D85" w:rsidRDefault="00C02D85" w:rsidP="00697A97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Uprawnienia budowlane do kierowania robotami budowlanymi w specjalności konstrukcyjno-budowlanej</w:t>
            </w:r>
          </w:p>
          <w:p w14:paraId="6D769224" w14:textId="24D5EDCC" w:rsidR="00E60F78" w:rsidRPr="00C02D85" w:rsidRDefault="00E60F78" w:rsidP="00697A97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Nr uprawnień</w:t>
            </w:r>
          </w:p>
          <w:p w14:paraId="78D1549A" w14:textId="77777777" w:rsidR="00E60F78" w:rsidRPr="00C02D85" w:rsidRDefault="00E60F78" w:rsidP="00697A97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…….….……………….</w:t>
            </w:r>
          </w:p>
          <w:p w14:paraId="4672DD40" w14:textId="4C88B1F9" w:rsidR="00E80609" w:rsidRPr="00C02D85" w:rsidRDefault="00E80609" w:rsidP="00697A97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…………………………..</w:t>
            </w:r>
          </w:p>
          <w:p w14:paraId="11A79CF2" w14:textId="77777777" w:rsidR="00E60F78" w:rsidRPr="00C02D85" w:rsidRDefault="00E60F78" w:rsidP="00697A97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Wydane przez</w:t>
            </w:r>
          </w:p>
          <w:p w14:paraId="663CB346" w14:textId="77777777" w:rsidR="00E60F78" w:rsidRPr="00C02D85" w:rsidRDefault="00E60F78" w:rsidP="00697A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3" w:type="dxa"/>
          </w:tcPr>
          <w:p w14:paraId="41B66995" w14:textId="77777777" w:rsidR="00E60F78" w:rsidRPr="006B72FC" w:rsidRDefault="00E60F78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0DFD5B37" w14:textId="77777777" w:rsidR="00E60F78" w:rsidRPr="006B72FC" w:rsidRDefault="00E60F78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5E29" w:rsidRPr="006B72FC" w14:paraId="6B6C12CB" w14:textId="77777777" w:rsidTr="001728C4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51AD130A" w14:textId="36DE14F9" w:rsidR="008B5E29" w:rsidRPr="006B72FC" w:rsidRDefault="008B5E29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642" w:type="dxa"/>
            <w:noWrap/>
            <w:vAlign w:val="center"/>
          </w:tcPr>
          <w:p w14:paraId="77C047D0" w14:textId="77777777" w:rsidR="008B5E29" w:rsidRPr="006B72FC" w:rsidRDefault="008B5E29" w:rsidP="00697A97">
            <w:pPr>
              <w:pStyle w:val="Akapitzlist"/>
              <w:tabs>
                <w:tab w:val="clear" w:pos="360"/>
              </w:tabs>
              <w:autoSpaceDE w:val="0"/>
              <w:autoSpaceDN w:val="0"/>
              <w:adjustRightInd w:val="0"/>
              <w:spacing w:line="276" w:lineRule="auto"/>
              <w:ind w:left="720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87" w:type="dxa"/>
            <w:vAlign w:val="center"/>
          </w:tcPr>
          <w:p w14:paraId="0FE86661" w14:textId="659ED9E9" w:rsidR="00C02D85" w:rsidRDefault="00C02D85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Uprawnienia G1 Dozór</w:t>
            </w:r>
          </w:p>
          <w:p w14:paraId="78BBCE4D" w14:textId="2ED72D0F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Nr uprawnień</w:t>
            </w:r>
          </w:p>
          <w:p w14:paraId="57E6553C" w14:textId="77777777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…….….……………….</w:t>
            </w:r>
          </w:p>
          <w:p w14:paraId="3A60C2FA" w14:textId="77777777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…………………………..</w:t>
            </w:r>
          </w:p>
          <w:p w14:paraId="268FE6F5" w14:textId="2D24C50B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Wydane przez</w:t>
            </w:r>
          </w:p>
        </w:tc>
        <w:tc>
          <w:tcPr>
            <w:tcW w:w="1463" w:type="dxa"/>
          </w:tcPr>
          <w:p w14:paraId="799C0A29" w14:textId="77777777" w:rsidR="008B5E29" w:rsidRPr="006B72FC" w:rsidRDefault="008B5E29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723EB9D5" w14:textId="77777777" w:rsidR="008B5E29" w:rsidRPr="006B72FC" w:rsidRDefault="008B5E29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5E29" w:rsidRPr="006B72FC" w14:paraId="720554D5" w14:textId="77777777" w:rsidTr="001728C4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61EE186E" w14:textId="00D757D3" w:rsidR="008B5E29" w:rsidRPr="006B72FC" w:rsidRDefault="008B5E29" w:rsidP="00697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42" w:type="dxa"/>
            <w:noWrap/>
            <w:vAlign w:val="center"/>
          </w:tcPr>
          <w:p w14:paraId="062C2E3F" w14:textId="77777777" w:rsidR="008B5E29" w:rsidRPr="006B72FC" w:rsidRDefault="008B5E29" w:rsidP="00697A97">
            <w:pPr>
              <w:pStyle w:val="Akapitzlist"/>
              <w:tabs>
                <w:tab w:val="clear" w:pos="360"/>
              </w:tabs>
              <w:autoSpaceDE w:val="0"/>
              <w:autoSpaceDN w:val="0"/>
              <w:adjustRightInd w:val="0"/>
              <w:spacing w:line="276" w:lineRule="auto"/>
              <w:ind w:left="720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87" w:type="dxa"/>
            <w:vAlign w:val="center"/>
          </w:tcPr>
          <w:p w14:paraId="2931265D" w14:textId="1186D681" w:rsidR="00C02D85" w:rsidRDefault="00C02D85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Uprawnienia G1 Eksploatacja</w:t>
            </w:r>
          </w:p>
          <w:p w14:paraId="4332DAA9" w14:textId="61AC471E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Nr uprawnień</w:t>
            </w:r>
          </w:p>
          <w:p w14:paraId="10FB6A07" w14:textId="77777777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…….….……………….</w:t>
            </w:r>
          </w:p>
          <w:p w14:paraId="181F3FD9" w14:textId="77777777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…………………………..</w:t>
            </w:r>
          </w:p>
          <w:p w14:paraId="67F6EB25" w14:textId="01E12F3E" w:rsidR="008B5E29" w:rsidRPr="00C02D85" w:rsidRDefault="008B5E29" w:rsidP="008B5E2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2D85">
              <w:rPr>
                <w:rFonts w:ascii="Calibri" w:hAnsi="Calibri" w:cs="Calibri"/>
                <w:sz w:val="18"/>
                <w:szCs w:val="18"/>
              </w:rPr>
              <w:t>Wydane przez</w:t>
            </w:r>
          </w:p>
        </w:tc>
        <w:tc>
          <w:tcPr>
            <w:tcW w:w="1463" w:type="dxa"/>
          </w:tcPr>
          <w:p w14:paraId="06A7D67E" w14:textId="77777777" w:rsidR="008B5E29" w:rsidRPr="006B72FC" w:rsidRDefault="008B5E29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6FDC5066" w14:textId="77777777" w:rsidR="008B5E29" w:rsidRPr="006B72FC" w:rsidRDefault="008B5E29" w:rsidP="00697A97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8472757" w14:textId="77777777" w:rsidR="00E60F78" w:rsidRPr="006B72FC" w:rsidRDefault="00E60F78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355C4475" w14:textId="77777777" w:rsidR="00E60F78" w:rsidRPr="006B72FC" w:rsidRDefault="00E60F78" w:rsidP="00E60F78">
      <w:pPr>
        <w:pStyle w:val="NormalnyWeb"/>
        <w:spacing w:before="0" w:beforeAutospacing="0" w:after="0" w:afterAutospacing="0"/>
        <w:ind w:firstLine="567"/>
        <w:rPr>
          <w:rFonts w:ascii="Calibri" w:hAnsi="Calibri" w:cs="Calibri"/>
          <w:sz w:val="22"/>
          <w:szCs w:val="22"/>
        </w:rPr>
      </w:pPr>
    </w:p>
    <w:p w14:paraId="715A5558" w14:textId="77777777" w:rsidR="006601BB" w:rsidRDefault="006601BB" w:rsidP="00E60F78">
      <w:pPr>
        <w:pStyle w:val="NormalnyWeb"/>
        <w:spacing w:before="0" w:beforeAutospacing="0" w:after="0" w:afterAutospacing="0"/>
        <w:ind w:left="5397" w:firstLine="567"/>
        <w:rPr>
          <w:rFonts w:ascii="Calibri" w:hAnsi="Calibri" w:cs="Calibri"/>
          <w:sz w:val="22"/>
          <w:szCs w:val="22"/>
        </w:rPr>
      </w:pPr>
    </w:p>
    <w:p w14:paraId="7358EBA9" w14:textId="77777777" w:rsidR="006601BB" w:rsidRDefault="006601BB" w:rsidP="00E60F78">
      <w:pPr>
        <w:pStyle w:val="NormalnyWeb"/>
        <w:spacing w:before="0" w:beforeAutospacing="0" w:after="0" w:afterAutospacing="0"/>
        <w:ind w:left="5397" w:firstLine="567"/>
        <w:rPr>
          <w:rFonts w:ascii="Calibri" w:hAnsi="Calibri" w:cs="Calibri"/>
          <w:sz w:val="22"/>
          <w:szCs w:val="22"/>
        </w:rPr>
      </w:pPr>
    </w:p>
    <w:p w14:paraId="2FBAFB4C" w14:textId="3189178B" w:rsidR="00E60F78" w:rsidRPr="006B72FC" w:rsidRDefault="00E60F78" w:rsidP="00E60F78">
      <w:pPr>
        <w:pStyle w:val="NormalnyWeb"/>
        <w:spacing w:before="0" w:beforeAutospacing="0" w:after="0" w:afterAutospacing="0"/>
        <w:ind w:left="5397" w:firstLine="567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33474E54" w14:textId="77777777" w:rsidR="00E60F78" w:rsidRDefault="00E60F78" w:rsidP="00E60F78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 xml:space="preserve">                </w:t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  <w:t xml:space="preserve"> /podpis Wykonawcy/</w:t>
      </w:r>
    </w:p>
    <w:p w14:paraId="23B466EF" w14:textId="77777777" w:rsidR="006B72FC" w:rsidRPr="006B72FC" w:rsidRDefault="006B72FC" w:rsidP="00E60F78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194BD70" w14:textId="77777777" w:rsidR="00E60F78" w:rsidRDefault="00E60F78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Wykaz musi być podpisany przez osobę/osoby uprawnioną(</w:t>
      </w:r>
      <w:proofErr w:type="spellStart"/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ne</w:t>
      </w:r>
      <w:proofErr w:type="spellEnd"/>
      <w:r w:rsidRPr="006B72FC">
        <w:rPr>
          <w:rFonts w:ascii="Calibri" w:hAnsi="Calibri" w:cs="Calibri"/>
          <w:b/>
          <w:bCs/>
          <w:iCs/>
          <w:color w:val="FF0000"/>
          <w:sz w:val="22"/>
          <w:szCs w:val="22"/>
        </w:rPr>
        <w:t>) do reprezentowania Wykonawcy</w:t>
      </w:r>
      <w:r w:rsidRPr="006B72FC">
        <w:rPr>
          <w:rFonts w:ascii="Calibri" w:hAnsi="Calibri" w:cs="Calibri"/>
          <w:i/>
          <w:iCs/>
          <w:sz w:val="22"/>
          <w:szCs w:val="22"/>
        </w:rPr>
        <w:t>.</w:t>
      </w:r>
    </w:p>
    <w:p w14:paraId="3A6640F0" w14:textId="77777777" w:rsidR="001728C4" w:rsidRDefault="001728C4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18BF465" w14:textId="77777777" w:rsidR="001728C4" w:rsidRDefault="001728C4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0546AA37" w14:textId="77777777" w:rsidR="001728C4" w:rsidRDefault="001728C4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3BCA9D4" w14:textId="77777777" w:rsidR="001728C4" w:rsidRDefault="001728C4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17A237F5" w14:textId="77777777" w:rsidR="001728C4" w:rsidRDefault="001728C4" w:rsidP="00E60F78">
      <w:pPr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D5F3BD8" w14:textId="33AB5C88" w:rsidR="006A07FA" w:rsidRPr="006B72FC" w:rsidRDefault="006A07FA" w:rsidP="003E64E0">
      <w:pPr>
        <w:spacing w:line="324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6B72FC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02D85">
        <w:rPr>
          <w:rFonts w:ascii="Calibri" w:hAnsi="Calibri" w:cs="Calibri"/>
          <w:b/>
          <w:bCs/>
          <w:sz w:val="22"/>
          <w:szCs w:val="22"/>
        </w:rPr>
        <w:t>9</w:t>
      </w:r>
      <w:r w:rsidRPr="006B72FC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0987B579" w14:textId="77777777" w:rsidR="006A07FA" w:rsidRPr="006B72FC" w:rsidRDefault="006A07FA" w:rsidP="003E64E0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36499AEE" w14:textId="77777777" w:rsidR="006A07FA" w:rsidRPr="006B72FC" w:rsidRDefault="006A07FA" w:rsidP="003E64E0">
      <w:pPr>
        <w:spacing w:line="324" w:lineRule="auto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Przedmiot zamówienia:</w:t>
      </w:r>
    </w:p>
    <w:p w14:paraId="7007ABF0" w14:textId="5C2B9889" w:rsidR="008E3329" w:rsidRPr="006B72FC" w:rsidRDefault="008B5E29" w:rsidP="008B5E29">
      <w:pPr>
        <w:spacing w:line="324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8B5E29">
        <w:rPr>
          <w:rFonts w:ascii="Calibri" w:hAnsi="Calibri" w:cs="Calibri"/>
          <w:b/>
          <w:bCs/>
          <w:color w:val="000000"/>
          <w:sz w:val="22"/>
          <w:szCs w:val="22"/>
        </w:rPr>
        <w:t>Roboty remontowe w UP Chrzanów, ul. J. Piłsudskiego 2A, 32-500 Chrzanów</w:t>
      </w:r>
    </w:p>
    <w:p w14:paraId="5A83AFEF" w14:textId="4D91DE3D" w:rsidR="006A07FA" w:rsidRPr="006B72FC" w:rsidRDefault="006A07FA" w:rsidP="008E3329">
      <w:pPr>
        <w:spacing w:line="324" w:lineRule="auto"/>
        <w:rPr>
          <w:rFonts w:ascii="Calibri" w:hAnsi="Calibri" w:cs="Calibri"/>
          <w:color w:val="000000"/>
          <w:sz w:val="22"/>
          <w:szCs w:val="22"/>
        </w:rPr>
      </w:pPr>
      <w:r w:rsidRPr="006B72FC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105F6C28" w14:textId="77777777" w:rsidR="006A07FA" w:rsidRPr="006B72FC" w:rsidRDefault="006A07FA" w:rsidP="003E64E0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37C4F25B" w14:textId="77777777" w:rsidR="006A07FA" w:rsidRPr="00500D10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00D10"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19924CE6" w14:textId="77777777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</w:p>
    <w:p w14:paraId="1C9CE41B" w14:textId="77777777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</w:p>
    <w:p w14:paraId="49E79D66" w14:textId="26B065D1" w:rsidR="006A07FA" w:rsidRPr="006B72FC" w:rsidRDefault="006A07FA" w:rsidP="00B77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 xml:space="preserve">Oświadczamy, że nie podlegamy wykluczeniu z postępowania o udzielenie </w:t>
      </w:r>
      <w:r w:rsidR="003126EC" w:rsidRPr="006B72FC">
        <w:rPr>
          <w:rFonts w:ascii="Calibri" w:hAnsi="Calibri" w:cs="Calibri"/>
          <w:sz w:val="22"/>
          <w:szCs w:val="22"/>
        </w:rPr>
        <w:t xml:space="preserve">zamówienia </w:t>
      </w:r>
      <w:r w:rsidRPr="006B72FC">
        <w:rPr>
          <w:rFonts w:ascii="Calibri" w:hAnsi="Calibri" w:cs="Calibri"/>
          <w:sz w:val="22"/>
          <w:szCs w:val="22"/>
        </w:rPr>
        <w:t xml:space="preserve">odrębnego prowadzonego </w:t>
      </w:r>
      <w:r w:rsidR="00D367AA" w:rsidRPr="006B72FC">
        <w:rPr>
          <w:rFonts w:ascii="Calibri" w:hAnsi="Calibri" w:cs="Calibri"/>
          <w:sz w:val="22"/>
          <w:szCs w:val="22"/>
        </w:rPr>
        <w:t xml:space="preserve">na podstawie przepisów wewnętrznych Poczty Polskiej S.A, </w:t>
      </w:r>
      <w:r w:rsidRPr="006B72FC">
        <w:rPr>
          <w:rFonts w:ascii="Calibri" w:hAnsi="Calibri" w:cs="Calibri"/>
          <w:sz w:val="22"/>
          <w:szCs w:val="22"/>
        </w:rPr>
        <w:t>w trybie przetargu odrębnego nieograniczonego</w:t>
      </w:r>
      <w:r w:rsidR="008C227F" w:rsidRPr="006B72FC">
        <w:rPr>
          <w:rFonts w:ascii="Calibri" w:hAnsi="Calibri" w:cs="Calibri"/>
          <w:sz w:val="22"/>
          <w:szCs w:val="22"/>
        </w:rPr>
        <w:t xml:space="preserve"> </w:t>
      </w:r>
      <w:r w:rsidRPr="006B72FC">
        <w:rPr>
          <w:rFonts w:ascii="Calibri" w:hAnsi="Calibri" w:cs="Calibri"/>
          <w:sz w:val="22"/>
          <w:szCs w:val="22"/>
        </w:rPr>
        <w:t xml:space="preserve">na: </w:t>
      </w:r>
      <w:r w:rsidR="008E3329" w:rsidRPr="006B72FC">
        <w:rPr>
          <w:rFonts w:ascii="Calibri" w:hAnsi="Calibri" w:cs="Calibri"/>
          <w:b/>
          <w:bCs/>
          <w:sz w:val="22"/>
          <w:szCs w:val="22"/>
        </w:rPr>
        <w:t>„</w:t>
      </w:r>
      <w:r w:rsidR="008B5E29" w:rsidRPr="008B5E29">
        <w:rPr>
          <w:rFonts w:ascii="Calibri" w:hAnsi="Calibri" w:cs="Calibri"/>
          <w:b/>
          <w:bCs/>
          <w:sz w:val="22"/>
          <w:szCs w:val="22"/>
        </w:rPr>
        <w:t>Roboty remontowe w UP Chrzanów, ul. J. Piłsudskiego 2A, 32-500 Chrzanów</w:t>
      </w:r>
      <w:r w:rsidR="008E3329" w:rsidRPr="006B72FC">
        <w:rPr>
          <w:rFonts w:ascii="Calibri" w:hAnsi="Calibri" w:cs="Calibri"/>
          <w:b/>
          <w:bCs/>
          <w:sz w:val="22"/>
          <w:szCs w:val="22"/>
        </w:rPr>
        <w:t>”</w:t>
      </w:r>
      <w:r w:rsidRPr="006B72FC">
        <w:rPr>
          <w:rFonts w:ascii="Calibri" w:hAnsi="Calibri" w:cs="Calibri"/>
          <w:b/>
          <w:bCs/>
          <w:sz w:val="22"/>
          <w:szCs w:val="22"/>
        </w:rPr>
        <w:t>,</w:t>
      </w:r>
      <w:r w:rsidRPr="006B72FC">
        <w:rPr>
          <w:rFonts w:ascii="Calibri" w:hAnsi="Calibri" w:cs="Calibri"/>
          <w:sz w:val="22"/>
          <w:szCs w:val="22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 w:rsidRPr="006B72FC">
        <w:rPr>
          <w:rFonts w:ascii="Calibri" w:hAnsi="Calibri" w:cs="Calibri"/>
          <w:sz w:val="22"/>
          <w:szCs w:val="22"/>
        </w:rPr>
        <w:t>,</w:t>
      </w:r>
      <w:r w:rsidRPr="006B72FC">
        <w:rPr>
          <w:rFonts w:ascii="Calibri" w:hAnsi="Calibri" w:cs="Calibri"/>
          <w:sz w:val="22"/>
          <w:szCs w:val="22"/>
        </w:rPr>
        <w:t xml:space="preserve"> zwanej dalej Ustawą.</w:t>
      </w:r>
    </w:p>
    <w:p w14:paraId="558E37BB" w14:textId="77777777" w:rsidR="006A07FA" w:rsidRPr="006B72FC" w:rsidRDefault="006A07FA" w:rsidP="00B77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4BFCED6E" w14:textId="0EA352BE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Oświadczamy, że w przypadku wyboru naszej oferty jako najkorzystniejszej i zawarcia umowy, pozyskane przez nas w skutek wykonania umowy środki finansowe lub zasoby gospodarcze </w:t>
      </w:r>
      <w:r w:rsidRPr="006B72FC">
        <w:rPr>
          <w:rFonts w:ascii="Calibri" w:hAnsi="Calibri" w:cs="Calibri"/>
          <w:sz w:val="22"/>
          <w:szCs w:val="22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6B72FC">
        <w:rPr>
          <w:rFonts w:ascii="Calibri" w:hAnsi="Calibri" w:cs="Calibri"/>
          <w:sz w:val="22"/>
          <w:szCs w:val="22"/>
        </w:rPr>
        <w:br/>
        <w:t xml:space="preserve">i niezależność Ukrainy lub im zagrażających (Dz. Urz. UE L 78 z 17.03.2014r. z </w:t>
      </w:r>
      <w:proofErr w:type="spellStart"/>
      <w:r w:rsidRPr="006B72FC">
        <w:rPr>
          <w:rFonts w:ascii="Calibri" w:hAnsi="Calibri" w:cs="Calibri"/>
          <w:sz w:val="22"/>
          <w:szCs w:val="22"/>
        </w:rPr>
        <w:t>późn</w:t>
      </w:r>
      <w:proofErr w:type="spellEnd"/>
      <w:r w:rsidRPr="006B72FC">
        <w:rPr>
          <w:rFonts w:ascii="Calibri" w:hAnsi="Calibri" w:cs="Calibri"/>
          <w:sz w:val="22"/>
          <w:szCs w:val="22"/>
        </w:rPr>
        <w:t>. zm</w:t>
      </w:r>
      <w:r w:rsidR="008C227F" w:rsidRPr="006B72FC">
        <w:rPr>
          <w:rFonts w:ascii="Calibri" w:hAnsi="Calibri" w:cs="Calibri"/>
          <w:sz w:val="22"/>
          <w:szCs w:val="22"/>
        </w:rPr>
        <w:t>.</w:t>
      </w:r>
      <w:r w:rsidRPr="006B72FC">
        <w:rPr>
          <w:rFonts w:ascii="Calibri" w:hAnsi="Calibri" w:cs="Calibri"/>
          <w:sz w:val="22"/>
          <w:szCs w:val="22"/>
        </w:rPr>
        <w:t xml:space="preserve">) </w:t>
      </w:r>
      <w:r w:rsidR="005A632E" w:rsidRPr="006B72FC">
        <w:rPr>
          <w:rFonts w:ascii="Calibri" w:hAnsi="Calibri" w:cs="Calibri"/>
          <w:sz w:val="22"/>
          <w:szCs w:val="22"/>
        </w:rPr>
        <w:br/>
      </w:r>
      <w:r w:rsidRPr="006B72FC">
        <w:rPr>
          <w:rFonts w:ascii="Calibri" w:hAnsi="Calibri" w:cs="Calibri"/>
          <w:sz w:val="22"/>
          <w:szCs w:val="22"/>
        </w:rPr>
        <w:t>nie zostaną udostępnione podmiotowi wpisanemu na listę, o której mowa w art. 2 ust. 1 Ustawy</w:t>
      </w:r>
    </w:p>
    <w:p w14:paraId="412D6F66" w14:textId="77777777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07177F1D" w14:textId="77777777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2B7433F5" w14:textId="77777777" w:rsidR="006A07FA" w:rsidRPr="006B72FC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23FA0F3A" w14:textId="77777777" w:rsidR="006A07FA" w:rsidRPr="006B72FC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Calibri" w:hAnsi="Calibri" w:cs="Calibri"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B26FA03" w14:textId="3B7FC1AB" w:rsidR="006A07FA" w:rsidRPr="006B72FC" w:rsidRDefault="006A07FA" w:rsidP="00BD214F">
      <w:pPr>
        <w:spacing w:line="324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 xml:space="preserve">                </w:t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</w:r>
      <w:r w:rsidRPr="006B72FC">
        <w:rPr>
          <w:rFonts w:ascii="Calibri" w:hAnsi="Calibri" w:cs="Calibri"/>
          <w:i/>
          <w:iCs/>
          <w:sz w:val="22"/>
          <w:szCs w:val="22"/>
        </w:rPr>
        <w:tab/>
        <w:t xml:space="preserve">         /podpis Wykonawcy/</w:t>
      </w:r>
    </w:p>
    <w:p w14:paraId="31522C0B" w14:textId="77777777" w:rsidR="006A07FA" w:rsidRPr="006B72FC" w:rsidRDefault="006A07FA" w:rsidP="00BD214F">
      <w:pPr>
        <w:spacing w:line="324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8706B80" w14:textId="77777777" w:rsidR="006A07FA" w:rsidRPr="006B72FC" w:rsidRDefault="006A07FA" w:rsidP="00BA63A2">
      <w:pPr>
        <w:spacing w:line="324" w:lineRule="auto"/>
        <w:ind w:left="426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4BD8EE9B" w14:textId="77777777" w:rsidR="006A07FA" w:rsidRPr="006B72FC" w:rsidRDefault="006A07FA" w:rsidP="00BA63A2">
      <w:pPr>
        <w:spacing w:line="324" w:lineRule="auto"/>
        <w:ind w:left="426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1B848A94" w14:textId="0ADDCDBA" w:rsidR="006A07FA" w:rsidRPr="006B72FC" w:rsidRDefault="006A07FA" w:rsidP="00BA63A2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6B72FC">
        <w:rPr>
          <w:rFonts w:ascii="Calibri" w:hAnsi="Calibri" w:cs="Calibri"/>
          <w:b/>
          <w:i/>
          <w:iCs/>
          <w:color w:val="FF0000"/>
          <w:sz w:val="22"/>
          <w:szCs w:val="22"/>
        </w:rPr>
        <w:t xml:space="preserve">Oświadczenie </w:t>
      </w:r>
      <w:r w:rsidRPr="006B72F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musi być podpisane przez osobę/osoby uprawnioną(</w:t>
      </w:r>
      <w:proofErr w:type="spellStart"/>
      <w:r w:rsidRPr="006B72F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ne</w:t>
      </w:r>
      <w:proofErr w:type="spellEnd"/>
      <w:r w:rsidRPr="006B72F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 do reprezentowania Wykonawcy.</w:t>
      </w:r>
    </w:p>
    <w:sectPr w:rsidR="006A07FA" w:rsidRPr="006B72FC" w:rsidSect="00553A9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9" w:h="16838" w:code="9"/>
      <w:pgMar w:top="1135" w:right="1417" w:bottom="1134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4B3C0" w14:textId="77777777" w:rsidR="00C2427D" w:rsidRDefault="00C2427D">
      <w:r>
        <w:separator/>
      </w:r>
    </w:p>
  </w:endnote>
  <w:endnote w:type="continuationSeparator" w:id="0">
    <w:p w14:paraId="1B7AAEF1" w14:textId="77777777" w:rsidR="00C2427D" w:rsidRDefault="00C2427D">
      <w:r>
        <w:continuationSeparator/>
      </w:r>
    </w:p>
  </w:endnote>
  <w:endnote w:type="continuationNotice" w:id="1">
    <w:p w14:paraId="34C61020" w14:textId="77777777" w:rsidR="00C2427D" w:rsidRDefault="00C24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5BAC880A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</w:p>
  <w:p w14:paraId="4E969FFD" w14:textId="77777777" w:rsidR="006B73B2" w:rsidRDefault="006B73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405FA" w14:textId="77777777" w:rsidR="000A4DF8" w:rsidRDefault="000A4DF8" w:rsidP="00D66E31">
    <w:pPr>
      <w:pStyle w:val="Stopka"/>
      <w:jc w:val="right"/>
    </w:pPr>
  </w:p>
  <w:p w14:paraId="5F46349D" w14:textId="77777777" w:rsidR="000A4DF8" w:rsidRDefault="000A4DF8" w:rsidP="00D66E31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59CA" w14:textId="77777777" w:rsidR="000A4DF8" w:rsidRPr="00104036" w:rsidRDefault="000A4DF8" w:rsidP="00104036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9B7BB" w14:textId="77777777" w:rsidR="00C2427D" w:rsidRDefault="00C2427D">
      <w:r>
        <w:separator/>
      </w:r>
    </w:p>
  </w:footnote>
  <w:footnote w:type="continuationSeparator" w:id="0">
    <w:p w14:paraId="55E27B6E" w14:textId="77777777" w:rsidR="00C2427D" w:rsidRDefault="00C2427D">
      <w:r>
        <w:continuationSeparator/>
      </w:r>
    </w:p>
  </w:footnote>
  <w:footnote w:type="continuationNotice" w:id="1">
    <w:p w14:paraId="36C2AD47" w14:textId="77777777" w:rsidR="00C2427D" w:rsidRDefault="00C24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596D0355" w:rsidR="006B73B2" w:rsidRPr="009D658A" w:rsidRDefault="006B73B2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22"/>
        <w:szCs w:val="22"/>
      </w:rPr>
    </w:pPr>
    <w:r w:rsidRPr="009D658A">
      <w:rPr>
        <w:rFonts w:asciiTheme="minorHAnsi" w:hAnsiTheme="minorHAnsi" w:cstheme="minorHAnsi"/>
        <w:b/>
        <w:bCs/>
        <w:sz w:val="22"/>
        <w:szCs w:val="22"/>
      </w:rPr>
      <w:t xml:space="preserve">NR POSTĘPOWANIA: </w:t>
    </w:r>
    <w:r w:rsidR="009D658A" w:rsidRPr="009D658A">
      <w:rPr>
        <w:rFonts w:asciiTheme="minorHAnsi" w:hAnsiTheme="minorHAnsi" w:cstheme="minorHAnsi"/>
        <w:b/>
        <w:bCs/>
        <w:sz w:val="22"/>
        <w:szCs w:val="22"/>
      </w:rPr>
      <w:t>B</w:t>
    </w:r>
    <w:r w:rsidRPr="009D658A">
      <w:rPr>
        <w:rFonts w:asciiTheme="minorHAnsi" w:hAnsiTheme="minorHAnsi" w:cstheme="minorHAnsi"/>
        <w:b/>
        <w:bCs/>
        <w:sz w:val="22"/>
        <w:szCs w:val="22"/>
      </w:rPr>
      <w:t>Z.26</w:t>
    </w:r>
    <w:r w:rsidR="004E4A97" w:rsidRPr="009D658A">
      <w:rPr>
        <w:rFonts w:asciiTheme="minorHAnsi" w:hAnsiTheme="minorHAnsi" w:cstheme="minorHAnsi"/>
        <w:b/>
        <w:bCs/>
        <w:sz w:val="22"/>
        <w:szCs w:val="22"/>
      </w:rPr>
      <w:t>.</w:t>
    </w:r>
    <w:r w:rsidR="008B5E29">
      <w:rPr>
        <w:rFonts w:asciiTheme="minorHAnsi" w:hAnsiTheme="minorHAnsi" w:cstheme="minorHAnsi"/>
        <w:b/>
        <w:bCs/>
        <w:sz w:val="22"/>
        <w:szCs w:val="22"/>
      </w:rPr>
      <w:t>322</w:t>
    </w:r>
    <w:r w:rsidRPr="009D658A">
      <w:rPr>
        <w:rFonts w:asciiTheme="minorHAnsi" w:hAnsiTheme="minorHAnsi" w:cstheme="minorHAnsi"/>
        <w:b/>
        <w:bCs/>
        <w:sz w:val="22"/>
        <w:szCs w:val="22"/>
      </w:rPr>
      <w:t>.202</w:t>
    </w:r>
    <w:r w:rsidR="009D658A" w:rsidRPr="009D658A">
      <w:rPr>
        <w:rFonts w:asciiTheme="minorHAnsi" w:hAnsiTheme="minorHAnsi" w:cstheme="minorHAnsi"/>
        <w:b/>
        <w:bCs/>
        <w:sz w:val="22"/>
        <w:szCs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F1FA" w14:textId="77777777" w:rsidR="000A4DF8" w:rsidRDefault="000A4DF8" w:rsidP="00C40B5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60B3B3" w14:textId="77777777" w:rsidR="000A4DF8" w:rsidRDefault="000A4D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B8CA" w14:textId="284FFFF8" w:rsidR="000A4DF8" w:rsidRPr="00246B7D" w:rsidRDefault="00246B7D" w:rsidP="00246B7D">
    <w:pPr>
      <w:tabs>
        <w:tab w:val="center" w:pos="2880"/>
        <w:tab w:val="right" w:pos="9072"/>
      </w:tabs>
      <w:rPr>
        <w:sz w:val="18"/>
        <w:szCs w:val="18"/>
      </w:rPr>
    </w:pPr>
    <w:r w:rsidRPr="000A4DF8">
      <w:rPr>
        <w:rFonts w:ascii="Arial" w:hAnsi="Arial" w:cs="Arial"/>
        <w:b/>
        <w:bCs/>
        <w:sz w:val="18"/>
        <w:szCs w:val="18"/>
      </w:rPr>
      <w:t xml:space="preserve">NR POSTĘPOWANIA: </w:t>
    </w:r>
    <w:r w:rsidR="006B72FC">
      <w:rPr>
        <w:rFonts w:ascii="Arial" w:hAnsi="Arial" w:cs="Arial"/>
        <w:b/>
        <w:bCs/>
        <w:sz w:val="18"/>
        <w:szCs w:val="18"/>
      </w:rPr>
      <w:t>B</w:t>
    </w:r>
    <w:r w:rsidRPr="000A4DF8">
      <w:rPr>
        <w:rFonts w:ascii="Arial" w:hAnsi="Arial" w:cs="Arial"/>
        <w:b/>
        <w:bCs/>
        <w:sz w:val="18"/>
        <w:szCs w:val="18"/>
      </w:rPr>
      <w:t>Z.26.</w:t>
    </w:r>
    <w:r w:rsidR="008B5E29">
      <w:rPr>
        <w:rFonts w:ascii="Arial" w:hAnsi="Arial" w:cs="Arial"/>
        <w:b/>
        <w:bCs/>
        <w:sz w:val="18"/>
        <w:szCs w:val="18"/>
      </w:rPr>
      <w:t>322</w:t>
    </w:r>
    <w:r w:rsidRPr="000A4DF8">
      <w:rPr>
        <w:rFonts w:ascii="Arial" w:hAnsi="Arial" w:cs="Arial"/>
        <w:b/>
        <w:bCs/>
        <w:sz w:val="18"/>
        <w:szCs w:val="18"/>
      </w:rPr>
      <w:t>.202</w:t>
    </w:r>
    <w:r w:rsidR="006B72FC">
      <w:rPr>
        <w:rFonts w:ascii="Arial" w:hAnsi="Arial" w:cs="Arial"/>
        <w:b/>
        <w:bCs/>
        <w:sz w:val="18"/>
        <w:szCs w:val="18"/>
      </w:rPr>
      <w:t>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2F33" w14:textId="11AFCF48" w:rsidR="000A4DF8" w:rsidRPr="000A4DF8" w:rsidRDefault="000A4DF8" w:rsidP="000A4DF8">
    <w:pPr>
      <w:tabs>
        <w:tab w:val="center" w:pos="2880"/>
        <w:tab w:val="right" w:pos="9072"/>
      </w:tabs>
      <w:rPr>
        <w:sz w:val="18"/>
        <w:szCs w:val="18"/>
      </w:rPr>
    </w:pPr>
    <w:r w:rsidRPr="000A4DF8">
      <w:rPr>
        <w:rFonts w:ascii="Arial" w:hAnsi="Arial" w:cs="Arial"/>
        <w:b/>
        <w:bCs/>
        <w:sz w:val="18"/>
        <w:szCs w:val="18"/>
      </w:rPr>
      <w:t>NR POSTĘPOWANIA: CZ.26.805.2024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000006"/>
    <w:multiLevelType w:val="singleLevel"/>
    <w:tmpl w:val="B0CC063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</w:abstractNum>
  <w:abstractNum w:abstractNumId="3" w15:restartNumberingAfterBreak="0">
    <w:nsid w:val="00000007"/>
    <w:multiLevelType w:val="singleLevel"/>
    <w:tmpl w:val="38F0C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5" w15:restartNumberingAfterBreak="0">
    <w:nsid w:val="00000009"/>
    <w:multiLevelType w:val="singleLevel"/>
    <w:tmpl w:val="6C960E18"/>
    <w:name w:val="WW8Num1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000000"/>
        <w:sz w:val="20"/>
        <w:szCs w:val="18"/>
      </w:rPr>
    </w:lvl>
  </w:abstractNum>
  <w:abstractNum w:abstractNumId="6" w15:restartNumberingAfterBreak="0">
    <w:nsid w:val="0000000A"/>
    <w:multiLevelType w:val="singleLevel"/>
    <w:tmpl w:val="F0B28162"/>
    <w:name w:val="WW8Num1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20"/>
        <w:szCs w:val="18"/>
      </w:rPr>
    </w:lvl>
  </w:abstractNum>
  <w:abstractNum w:abstractNumId="7" w15:restartNumberingAfterBreak="0">
    <w:nsid w:val="0000000B"/>
    <w:multiLevelType w:val="singleLevel"/>
    <w:tmpl w:val="0E54FE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color w:val="000000"/>
        <w:sz w:val="20"/>
        <w:szCs w:val="18"/>
      </w:rPr>
    </w:lvl>
  </w:abstractNum>
  <w:abstractNum w:abstractNumId="8" w15:restartNumberingAfterBreak="0">
    <w:nsid w:val="0000000C"/>
    <w:multiLevelType w:val="singleLevel"/>
    <w:tmpl w:val="B1F6B20A"/>
    <w:name w:val="WW8Num1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color w:val="000000"/>
        <w:sz w:val="20"/>
        <w:szCs w:val="18"/>
      </w:rPr>
    </w:lvl>
  </w:abstractNum>
  <w:abstractNum w:abstractNumId="9" w15:restartNumberingAfterBreak="0">
    <w:nsid w:val="0000000E"/>
    <w:multiLevelType w:val="multilevel"/>
    <w:tmpl w:val="C0B8F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color w:val="000000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left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left" w:pos="2226"/>
        </w:tabs>
        <w:ind w:left="2226" w:hanging="180"/>
      </w:pPr>
    </w:lvl>
    <w:lvl w:ilvl="3">
      <w:start w:val="1"/>
      <w:numFmt w:val="decimal"/>
      <w:lvlText w:val="%4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left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left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left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left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left" w:pos="6546"/>
        </w:tabs>
        <w:ind w:left="6546" w:hanging="180"/>
      </w:pPr>
    </w:lvl>
  </w:abstractNum>
  <w:abstractNum w:abstractNumId="10" w15:restartNumberingAfterBreak="0">
    <w:nsid w:val="0000000F"/>
    <w:multiLevelType w:val="singleLevel"/>
    <w:tmpl w:val="26DADC7A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color w:val="000000"/>
        <w:sz w:val="22"/>
      </w:rPr>
    </w:lvl>
  </w:abstractNum>
  <w:abstractNum w:abstractNumId="11" w15:restartNumberingAfterBreak="0">
    <w:nsid w:val="00000010"/>
    <w:multiLevelType w:val="singleLevel"/>
    <w:tmpl w:val="5DEEEF2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color w:val="000000"/>
        <w:sz w:val="20"/>
        <w:szCs w:val="18"/>
      </w:rPr>
    </w:lvl>
  </w:abstractNum>
  <w:abstractNum w:abstractNumId="12" w15:restartNumberingAfterBreak="0">
    <w:nsid w:val="00000013"/>
    <w:multiLevelType w:val="singleLevel"/>
    <w:tmpl w:val="4B5EB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</w:abstractNum>
  <w:abstractNum w:abstractNumId="13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6"/>
    <w:multiLevelType w:val="singleLevel"/>
    <w:tmpl w:val="B5C84DA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2"/>
        <w:szCs w:val="22"/>
      </w:rPr>
    </w:lvl>
  </w:abstractNum>
  <w:abstractNum w:abstractNumId="15" w15:restartNumberingAfterBreak="0">
    <w:nsid w:val="00000017"/>
    <w:multiLevelType w:val="singleLevel"/>
    <w:tmpl w:val="AD48189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</w:abstractNum>
  <w:abstractNum w:abstractNumId="16" w15:restartNumberingAfterBreak="0">
    <w:nsid w:val="0000001B"/>
    <w:multiLevelType w:val="multilevel"/>
    <w:tmpl w:val="4C083C06"/>
    <w:name w:val="WW8Num2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0000001D"/>
    <w:multiLevelType w:val="multilevel"/>
    <w:tmpl w:val="A4BE7AF6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22"/>
        </w:tabs>
        <w:ind w:left="322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E"/>
    <w:multiLevelType w:val="multilevel"/>
    <w:tmpl w:val="CD108AE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10F56F6"/>
    <w:multiLevelType w:val="hybridMultilevel"/>
    <w:tmpl w:val="A9F6CF80"/>
    <w:lvl w:ilvl="0" w:tplc="4EBAA6A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1AC63C4"/>
    <w:multiLevelType w:val="hybridMultilevel"/>
    <w:tmpl w:val="B03EC7D4"/>
    <w:lvl w:ilvl="0" w:tplc="274CF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2400E0F"/>
    <w:multiLevelType w:val="hybridMultilevel"/>
    <w:tmpl w:val="5ED69AB6"/>
    <w:lvl w:ilvl="0" w:tplc="260CE94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E5D3616"/>
    <w:multiLevelType w:val="hybridMultilevel"/>
    <w:tmpl w:val="319EC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4D30DCA"/>
    <w:multiLevelType w:val="hybridMultilevel"/>
    <w:tmpl w:val="1AE07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9D3C54"/>
    <w:multiLevelType w:val="multilevel"/>
    <w:tmpl w:val="1F88252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0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1800"/>
      </w:pPr>
      <w:rPr>
        <w:rFonts w:hint="default"/>
      </w:rPr>
    </w:lvl>
  </w:abstractNum>
  <w:abstractNum w:abstractNumId="28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18680789"/>
    <w:multiLevelType w:val="hybridMultilevel"/>
    <w:tmpl w:val="32E293C6"/>
    <w:lvl w:ilvl="0" w:tplc="886632C4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289F1689"/>
    <w:multiLevelType w:val="hybridMultilevel"/>
    <w:tmpl w:val="03F87D50"/>
    <w:lvl w:ilvl="0" w:tplc="DE0E62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2D710DFF"/>
    <w:multiLevelType w:val="hybridMultilevel"/>
    <w:tmpl w:val="35DA6A16"/>
    <w:lvl w:ilvl="0" w:tplc="58BA6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C6EC7"/>
    <w:multiLevelType w:val="singleLevel"/>
    <w:tmpl w:val="4CE431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</w:abstractNum>
  <w:abstractNum w:abstractNumId="3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35983D86"/>
    <w:multiLevelType w:val="hybridMultilevel"/>
    <w:tmpl w:val="58808AD6"/>
    <w:lvl w:ilvl="0" w:tplc="9F9EE6C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C8416D"/>
    <w:multiLevelType w:val="hybridMultilevel"/>
    <w:tmpl w:val="4F606ADA"/>
    <w:lvl w:ilvl="0" w:tplc="047C5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45" w15:restartNumberingAfterBreak="0">
    <w:nsid w:val="3B516564"/>
    <w:multiLevelType w:val="hybridMultilevel"/>
    <w:tmpl w:val="39829E46"/>
    <w:lvl w:ilvl="0" w:tplc="70DAC4C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47" w15:restartNumberingAfterBreak="0">
    <w:nsid w:val="47CA5754"/>
    <w:multiLevelType w:val="multilevel"/>
    <w:tmpl w:val="C7162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49016DBE"/>
    <w:multiLevelType w:val="hybridMultilevel"/>
    <w:tmpl w:val="C80AA31A"/>
    <w:name w:val="WW8Num272"/>
    <w:lvl w:ilvl="0" w:tplc="9A3A1D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color w:val="00000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4062162"/>
    <w:multiLevelType w:val="multilevel"/>
    <w:tmpl w:val="3D8A23B0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E07C63"/>
    <w:multiLevelType w:val="multilevel"/>
    <w:tmpl w:val="502870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855" w:hanging="360"/>
      </w:pPr>
      <w:rPr>
        <w:rFonts w:hint="default"/>
        <w:b w:val="0"/>
        <w:bCs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  <w:u w:val="none"/>
      </w:rPr>
    </w:lvl>
  </w:abstractNum>
  <w:abstractNum w:abstractNumId="56" w15:restartNumberingAfterBreak="0">
    <w:nsid w:val="60235967"/>
    <w:multiLevelType w:val="hybridMultilevel"/>
    <w:tmpl w:val="13FAD81E"/>
    <w:lvl w:ilvl="0" w:tplc="B1B28BD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0F4BA9"/>
    <w:multiLevelType w:val="hybridMultilevel"/>
    <w:tmpl w:val="A2C01FF0"/>
    <w:lvl w:ilvl="0" w:tplc="9B6E7656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 w:hint="default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687B73E8"/>
    <w:multiLevelType w:val="hybridMultilevel"/>
    <w:tmpl w:val="4C801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2" w15:restartNumberingAfterBreak="0">
    <w:nsid w:val="70DE4831"/>
    <w:multiLevelType w:val="hybridMultilevel"/>
    <w:tmpl w:val="F978F434"/>
    <w:lvl w:ilvl="0" w:tplc="BFC0BC0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6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6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82546188">
    <w:abstractNumId w:val="32"/>
  </w:num>
  <w:num w:numId="2" w16cid:durableId="2103795742">
    <w:abstractNumId w:val="63"/>
  </w:num>
  <w:num w:numId="3" w16cid:durableId="259605083">
    <w:abstractNumId w:val="59"/>
  </w:num>
  <w:num w:numId="4" w16cid:durableId="1695571768">
    <w:abstractNumId w:val="52"/>
  </w:num>
  <w:num w:numId="5" w16cid:durableId="908536940">
    <w:abstractNumId w:val="23"/>
  </w:num>
  <w:num w:numId="6" w16cid:durableId="271087722">
    <w:abstractNumId w:val="49"/>
    <w:lvlOverride w:ilvl="0">
      <w:startOverride w:val="1"/>
    </w:lvlOverride>
  </w:num>
  <w:num w:numId="7" w16cid:durableId="1203707038">
    <w:abstractNumId w:val="40"/>
  </w:num>
  <w:num w:numId="8" w16cid:durableId="1325428711">
    <w:abstractNumId w:val="33"/>
  </w:num>
  <w:num w:numId="9" w16cid:durableId="465123599">
    <w:abstractNumId w:val="47"/>
  </w:num>
  <w:num w:numId="10" w16cid:durableId="915480597">
    <w:abstractNumId w:val="39"/>
  </w:num>
  <w:num w:numId="11" w16cid:durableId="1027564601">
    <w:abstractNumId w:val="64"/>
  </w:num>
  <w:num w:numId="12" w16cid:durableId="206263894">
    <w:abstractNumId w:val="65"/>
  </w:num>
  <w:num w:numId="13" w16cid:durableId="1574974175">
    <w:abstractNumId w:val="29"/>
  </w:num>
  <w:num w:numId="14" w16cid:durableId="1770612737">
    <w:abstractNumId w:val="38"/>
  </w:num>
  <w:num w:numId="15" w16cid:durableId="1939681771">
    <w:abstractNumId w:val="37"/>
  </w:num>
  <w:num w:numId="16" w16cid:durableId="1434285222">
    <w:abstractNumId w:val="41"/>
  </w:num>
  <w:num w:numId="17" w16cid:durableId="1514226490">
    <w:abstractNumId w:val="30"/>
  </w:num>
  <w:num w:numId="18" w16cid:durableId="2026590048">
    <w:abstractNumId w:val="46"/>
  </w:num>
  <w:num w:numId="19" w16cid:durableId="1329594840">
    <w:abstractNumId w:val="36"/>
  </w:num>
  <w:num w:numId="20" w16cid:durableId="526259250">
    <w:abstractNumId w:val="54"/>
  </w:num>
  <w:num w:numId="21" w16cid:durableId="470906245">
    <w:abstractNumId w:val="53"/>
  </w:num>
  <w:num w:numId="22" w16cid:durableId="209735534">
    <w:abstractNumId w:val="58"/>
  </w:num>
  <w:num w:numId="23" w16cid:durableId="1725787336">
    <w:abstractNumId w:val="28"/>
  </w:num>
  <w:num w:numId="24" w16cid:durableId="1153175982">
    <w:abstractNumId w:val="42"/>
  </w:num>
  <w:num w:numId="25" w16cid:durableId="1922792919">
    <w:abstractNumId w:val="25"/>
  </w:num>
  <w:num w:numId="26" w16cid:durableId="1478645335">
    <w:abstractNumId w:val="66"/>
  </w:num>
  <w:num w:numId="27" w16cid:durableId="1063287010">
    <w:abstractNumId w:val="45"/>
  </w:num>
  <w:num w:numId="28" w16cid:durableId="1417701306">
    <w:abstractNumId w:val="61"/>
  </w:num>
  <w:num w:numId="29" w16cid:durableId="598832146">
    <w:abstractNumId w:val="27"/>
  </w:num>
  <w:num w:numId="30" w16cid:durableId="774132795">
    <w:abstractNumId w:val="20"/>
  </w:num>
  <w:num w:numId="31" w16cid:durableId="778910929">
    <w:abstractNumId w:val="62"/>
  </w:num>
  <w:num w:numId="32" w16cid:durableId="604851125">
    <w:abstractNumId w:val="55"/>
  </w:num>
  <w:num w:numId="33" w16cid:durableId="418988680">
    <w:abstractNumId w:val="44"/>
  </w:num>
  <w:num w:numId="34" w16cid:durableId="1967813533">
    <w:abstractNumId w:val="51"/>
  </w:num>
  <w:num w:numId="35" w16cid:durableId="74400842">
    <w:abstractNumId w:val="0"/>
  </w:num>
  <w:num w:numId="36" w16cid:durableId="214238491">
    <w:abstractNumId w:val="1"/>
  </w:num>
  <w:num w:numId="37" w16cid:durableId="2098088414">
    <w:abstractNumId w:val="2"/>
  </w:num>
  <w:num w:numId="38" w16cid:durableId="524367802">
    <w:abstractNumId w:val="3"/>
  </w:num>
  <w:num w:numId="39" w16cid:durableId="263805680">
    <w:abstractNumId w:val="4"/>
  </w:num>
  <w:num w:numId="40" w16cid:durableId="2030788155">
    <w:abstractNumId w:val="5"/>
  </w:num>
  <w:num w:numId="41" w16cid:durableId="1247497575">
    <w:abstractNumId w:val="6"/>
  </w:num>
  <w:num w:numId="42" w16cid:durableId="568423520">
    <w:abstractNumId w:val="7"/>
  </w:num>
  <w:num w:numId="43" w16cid:durableId="1755318453">
    <w:abstractNumId w:val="8"/>
  </w:num>
  <w:num w:numId="44" w16cid:durableId="819074599">
    <w:abstractNumId w:val="9"/>
  </w:num>
  <w:num w:numId="45" w16cid:durableId="86846756">
    <w:abstractNumId w:val="10"/>
  </w:num>
  <w:num w:numId="46" w16cid:durableId="1980762995">
    <w:abstractNumId w:val="11"/>
  </w:num>
  <w:num w:numId="47" w16cid:durableId="1623069983">
    <w:abstractNumId w:val="12"/>
  </w:num>
  <w:num w:numId="48" w16cid:durableId="1919051390">
    <w:abstractNumId w:val="13"/>
  </w:num>
  <w:num w:numId="49" w16cid:durableId="999499609">
    <w:abstractNumId w:val="14"/>
  </w:num>
  <w:num w:numId="50" w16cid:durableId="1252393445">
    <w:abstractNumId w:val="15"/>
  </w:num>
  <w:num w:numId="51" w16cid:durableId="1248344125">
    <w:abstractNumId w:val="16"/>
  </w:num>
  <w:num w:numId="52" w16cid:durableId="1086534558">
    <w:abstractNumId w:val="17"/>
  </w:num>
  <w:num w:numId="53" w16cid:durableId="1750074610">
    <w:abstractNumId w:val="18"/>
  </w:num>
  <w:num w:numId="54" w16cid:durableId="1791237655">
    <w:abstractNumId w:val="50"/>
  </w:num>
  <w:num w:numId="55" w16cid:durableId="416830055">
    <w:abstractNumId w:val="48"/>
  </w:num>
  <w:num w:numId="56" w16cid:durableId="38213004">
    <w:abstractNumId w:val="56"/>
  </w:num>
  <w:num w:numId="57" w16cid:durableId="1129975293">
    <w:abstractNumId w:val="26"/>
  </w:num>
  <w:num w:numId="58" w16cid:durableId="1362586586">
    <w:abstractNumId w:val="34"/>
  </w:num>
  <w:num w:numId="59" w16cid:durableId="1175336764">
    <w:abstractNumId w:val="31"/>
  </w:num>
  <w:num w:numId="60" w16cid:durableId="1075971926">
    <w:abstractNumId w:val="57"/>
  </w:num>
  <w:num w:numId="61" w16cid:durableId="627080235">
    <w:abstractNumId w:val="43"/>
  </w:num>
  <w:num w:numId="62" w16cid:durableId="1193687625">
    <w:abstractNumId w:val="21"/>
  </w:num>
  <w:num w:numId="63" w16cid:durableId="1330794374">
    <w:abstractNumId w:val="60"/>
  </w:num>
  <w:num w:numId="64" w16cid:durableId="446047671">
    <w:abstractNumId w:val="24"/>
  </w:num>
  <w:num w:numId="65" w16cid:durableId="275868501">
    <w:abstractNumId w:val="35"/>
  </w:num>
  <w:num w:numId="66" w16cid:durableId="1658536181">
    <w:abstractNumId w:val="2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17AFC"/>
    <w:rsid w:val="00023266"/>
    <w:rsid w:val="000273DB"/>
    <w:rsid w:val="000275FE"/>
    <w:rsid w:val="00027BBF"/>
    <w:rsid w:val="0003220B"/>
    <w:rsid w:val="000333AC"/>
    <w:rsid w:val="00034550"/>
    <w:rsid w:val="00034705"/>
    <w:rsid w:val="000349ED"/>
    <w:rsid w:val="0003628F"/>
    <w:rsid w:val="00040153"/>
    <w:rsid w:val="00040E23"/>
    <w:rsid w:val="00041C8D"/>
    <w:rsid w:val="00042890"/>
    <w:rsid w:val="00043896"/>
    <w:rsid w:val="000467F2"/>
    <w:rsid w:val="0004691C"/>
    <w:rsid w:val="00047F71"/>
    <w:rsid w:val="00052D8C"/>
    <w:rsid w:val="000537B3"/>
    <w:rsid w:val="00054974"/>
    <w:rsid w:val="00055B27"/>
    <w:rsid w:val="0005697F"/>
    <w:rsid w:val="0005712E"/>
    <w:rsid w:val="000600B5"/>
    <w:rsid w:val="00061CD7"/>
    <w:rsid w:val="00063C41"/>
    <w:rsid w:val="000641A5"/>
    <w:rsid w:val="00064418"/>
    <w:rsid w:val="00073F2E"/>
    <w:rsid w:val="00077EFC"/>
    <w:rsid w:val="000826D9"/>
    <w:rsid w:val="00082844"/>
    <w:rsid w:val="000829FD"/>
    <w:rsid w:val="0008342A"/>
    <w:rsid w:val="00096666"/>
    <w:rsid w:val="00097042"/>
    <w:rsid w:val="0009774C"/>
    <w:rsid w:val="000A1F40"/>
    <w:rsid w:val="000A2578"/>
    <w:rsid w:val="000A478F"/>
    <w:rsid w:val="000A4DF8"/>
    <w:rsid w:val="000A628C"/>
    <w:rsid w:val="000B1583"/>
    <w:rsid w:val="000B2DAC"/>
    <w:rsid w:val="000B4321"/>
    <w:rsid w:val="000B5D43"/>
    <w:rsid w:val="000B5DB0"/>
    <w:rsid w:val="000C083A"/>
    <w:rsid w:val="000C0B69"/>
    <w:rsid w:val="000D058E"/>
    <w:rsid w:val="000D0D02"/>
    <w:rsid w:val="000D42BA"/>
    <w:rsid w:val="000D44AB"/>
    <w:rsid w:val="000D510C"/>
    <w:rsid w:val="000D5E23"/>
    <w:rsid w:val="000D7A61"/>
    <w:rsid w:val="000E1980"/>
    <w:rsid w:val="000E42E3"/>
    <w:rsid w:val="000E53BA"/>
    <w:rsid w:val="000E6C8F"/>
    <w:rsid w:val="000E7175"/>
    <w:rsid w:val="000F115F"/>
    <w:rsid w:val="000F12A5"/>
    <w:rsid w:val="000F22FA"/>
    <w:rsid w:val="000F698E"/>
    <w:rsid w:val="00101A3F"/>
    <w:rsid w:val="0010425D"/>
    <w:rsid w:val="001139CB"/>
    <w:rsid w:val="00115ADE"/>
    <w:rsid w:val="00116576"/>
    <w:rsid w:val="0012406D"/>
    <w:rsid w:val="001308C9"/>
    <w:rsid w:val="00131EDC"/>
    <w:rsid w:val="0013215C"/>
    <w:rsid w:val="0013292F"/>
    <w:rsid w:val="00134662"/>
    <w:rsid w:val="00134DD7"/>
    <w:rsid w:val="00136564"/>
    <w:rsid w:val="00141611"/>
    <w:rsid w:val="00141E30"/>
    <w:rsid w:val="001430A6"/>
    <w:rsid w:val="001431FA"/>
    <w:rsid w:val="00144AB8"/>
    <w:rsid w:val="00144B4E"/>
    <w:rsid w:val="00146B57"/>
    <w:rsid w:val="00147F56"/>
    <w:rsid w:val="001506A9"/>
    <w:rsid w:val="00153923"/>
    <w:rsid w:val="00155F4A"/>
    <w:rsid w:val="00157EF9"/>
    <w:rsid w:val="001605A9"/>
    <w:rsid w:val="00162DC2"/>
    <w:rsid w:val="001641AE"/>
    <w:rsid w:val="001661E6"/>
    <w:rsid w:val="0016742C"/>
    <w:rsid w:val="00170FB2"/>
    <w:rsid w:val="0017121E"/>
    <w:rsid w:val="00171307"/>
    <w:rsid w:val="001728C4"/>
    <w:rsid w:val="001773CB"/>
    <w:rsid w:val="001809BA"/>
    <w:rsid w:val="00181047"/>
    <w:rsid w:val="00183101"/>
    <w:rsid w:val="00183A48"/>
    <w:rsid w:val="0018546D"/>
    <w:rsid w:val="001854F6"/>
    <w:rsid w:val="001905BC"/>
    <w:rsid w:val="00190926"/>
    <w:rsid w:val="001927EF"/>
    <w:rsid w:val="001936E7"/>
    <w:rsid w:val="00194306"/>
    <w:rsid w:val="00195AA5"/>
    <w:rsid w:val="0019709E"/>
    <w:rsid w:val="001A57A0"/>
    <w:rsid w:val="001A7585"/>
    <w:rsid w:val="001A7F34"/>
    <w:rsid w:val="001B3D08"/>
    <w:rsid w:val="001B4267"/>
    <w:rsid w:val="001B78CE"/>
    <w:rsid w:val="001B7A9D"/>
    <w:rsid w:val="001C0207"/>
    <w:rsid w:val="001C02E2"/>
    <w:rsid w:val="001C189F"/>
    <w:rsid w:val="001C4D1B"/>
    <w:rsid w:val="001C664D"/>
    <w:rsid w:val="001C7E60"/>
    <w:rsid w:val="001D03E4"/>
    <w:rsid w:val="001D139C"/>
    <w:rsid w:val="001D159E"/>
    <w:rsid w:val="001D1974"/>
    <w:rsid w:val="001D203A"/>
    <w:rsid w:val="001D596C"/>
    <w:rsid w:val="001D5CAD"/>
    <w:rsid w:val="001D74C5"/>
    <w:rsid w:val="001D756F"/>
    <w:rsid w:val="001D796F"/>
    <w:rsid w:val="001E0580"/>
    <w:rsid w:val="001E1696"/>
    <w:rsid w:val="001E16B6"/>
    <w:rsid w:val="001E1A0C"/>
    <w:rsid w:val="001E2722"/>
    <w:rsid w:val="001E48A7"/>
    <w:rsid w:val="001E5E9C"/>
    <w:rsid w:val="001E6DD9"/>
    <w:rsid w:val="001E79FA"/>
    <w:rsid w:val="001F11E6"/>
    <w:rsid w:val="001F1382"/>
    <w:rsid w:val="001F200F"/>
    <w:rsid w:val="001F412D"/>
    <w:rsid w:val="001F4D44"/>
    <w:rsid w:val="00200269"/>
    <w:rsid w:val="00200779"/>
    <w:rsid w:val="00201ABB"/>
    <w:rsid w:val="00201AED"/>
    <w:rsid w:val="002032CF"/>
    <w:rsid w:val="00203788"/>
    <w:rsid w:val="00203CFB"/>
    <w:rsid w:val="0020423C"/>
    <w:rsid w:val="00204365"/>
    <w:rsid w:val="00204970"/>
    <w:rsid w:val="002059FA"/>
    <w:rsid w:val="00205D9E"/>
    <w:rsid w:val="0020699C"/>
    <w:rsid w:val="00206E7D"/>
    <w:rsid w:val="00207E1B"/>
    <w:rsid w:val="00207FED"/>
    <w:rsid w:val="00212391"/>
    <w:rsid w:val="00212990"/>
    <w:rsid w:val="00212C20"/>
    <w:rsid w:val="00212E08"/>
    <w:rsid w:val="002132F0"/>
    <w:rsid w:val="00213628"/>
    <w:rsid w:val="002164B0"/>
    <w:rsid w:val="00217D56"/>
    <w:rsid w:val="00223D7E"/>
    <w:rsid w:val="00227DDC"/>
    <w:rsid w:val="00231602"/>
    <w:rsid w:val="0023165E"/>
    <w:rsid w:val="0023244F"/>
    <w:rsid w:val="00234D48"/>
    <w:rsid w:val="00237579"/>
    <w:rsid w:val="00241985"/>
    <w:rsid w:val="00243A82"/>
    <w:rsid w:val="00246B7D"/>
    <w:rsid w:val="00250A17"/>
    <w:rsid w:val="00251ADD"/>
    <w:rsid w:val="002546D7"/>
    <w:rsid w:val="002549C1"/>
    <w:rsid w:val="00256154"/>
    <w:rsid w:val="002562B8"/>
    <w:rsid w:val="00256B56"/>
    <w:rsid w:val="00256E49"/>
    <w:rsid w:val="00257B1E"/>
    <w:rsid w:val="00260058"/>
    <w:rsid w:val="00262FB1"/>
    <w:rsid w:val="00263B34"/>
    <w:rsid w:val="0026720A"/>
    <w:rsid w:val="00272C46"/>
    <w:rsid w:val="002737FA"/>
    <w:rsid w:val="00276C55"/>
    <w:rsid w:val="00276CC6"/>
    <w:rsid w:val="00281115"/>
    <w:rsid w:val="00283412"/>
    <w:rsid w:val="0028450E"/>
    <w:rsid w:val="00286358"/>
    <w:rsid w:val="00286503"/>
    <w:rsid w:val="0028691D"/>
    <w:rsid w:val="00287A95"/>
    <w:rsid w:val="002901F4"/>
    <w:rsid w:val="0029113A"/>
    <w:rsid w:val="00291DAA"/>
    <w:rsid w:val="002928D8"/>
    <w:rsid w:val="002937A0"/>
    <w:rsid w:val="00293B61"/>
    <w:rsid w:val="002950FB"/>
    <w:rsid w:val="002A28DC"/>
    <w:rsid w:val="002A6524"/>
    <w:rsid w:val="002A68C3"/>
    <w:rsid w:val="002A790D"/>
    <w:rsid w:val="002B4737"/>
    <w:rsid w:val="002B592C"/>
    <w:rsid w:val="002B78CF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40EB"/>
    <w:rsid w:val="002D50E6"/>
    <w:rsid w:val="002D54D8"/>
    <w:rsid w:val="002D580A"/>
    <w:rsid w:val="002D5D84"/>
    <w:rsid w:val="002D5FD4"/>
    <w:rsid w:val="002D6FFE"/>
    <w:rsid w:val="002E2E7C"/>
    <w:rsid w:val="002E424A"/>
    <w:rsid w:val="002E4359"/>
    <w:rsid w:val="002E4571"/>
    <w:rsid w:val="002E466C"/>
    <w:rsid w:val="002E5FD9"/>
    <w:rsid w:val="002F1D8C"/>
    <w:rsid w:val="002F54A2"/>
    <w:rsid w:val="00301014"/>
    <w:rsid w:val="00301141"/>
    <w:rsid w:val="00302177"/>
    <w:rsid w:val="0030445B"/>
    <w:rsid w:val="00305E2A"/>
    <w:rsid w:val="00307AAA"/>
    <w:rsid w:val="003123FE"/>
    <w:rsid w:val="003126EC"/>
    <w:rsid w:val="00312F6F"/>
    <w:rsid w:val="00314E0C"/>
    <w:rsid w:val="003159CE"/>
    <w:rsid w:val="00315F97"/>
    <w:rsid w:val="00321937"/>
    <w:rsid w:val="00321BB5"/>
    <w:rsid w:val="00327001"/>
    <w:rsid w:val="003276C9"/>
    <w:rsid w:val="00327B51"/>
    <w:rsid w:val="00333B60"/>
    <w:rsid w:val="00340D91"/>
    <w:rsid w:val="003413FE"/>
    <w:rsid w:val="00343DCB"/>
    <w:rsid w:val="00343E9B"/>
    <w:rsid w:val="00345665"/>
    <w:rsid w:val="0034647F"/>
    <w:rsid w:val="0035004C"/>
    <w:rsid w:val="003533C7"/>
    <w:rsid w:val="00353498"/>
    <w:rsid w:val="003543F8"/>
    <w:rsid w:val="0036206B"/>
    <w:rsid w:val="00362662"/>
    <w:rsid w:val="00363AD1"/>
    <w:rsid w:val="00364482"/>
    <w:rsid w:val="00364A37"/>
    <w:rsid w:val="00366FD2"/>
    <w:rsid w:val="0037080B"/>
    <w:rsid w:val="00371574"/>
    <w:rsid w:val="003762CE"/>
    <w:rsid w:val="0037748A"/>
    <w:rsid w:val="00377D32"/>
    <w:rsid w:val="00383A86"/>
    <w:rsid w:val="00384A69"/>
    <w:rsid w:val="0038528E"/>
    <w:rsid w:val="0039130A"/>
    <w:rsid w:val="00391C3C"/>
    <w:rsid w:val="00392F87"/>
    <w:rsid w:val="00394BD0"/>
    <w:rsid w:val="003A06A3"/>
    <w:rsid w:val="003A59E9"/>
    <w:rsid w:val="003A7404"/>
    <w:rsid w:val="003B00F5"/>
    <w:rsid w:val="003B3408"/>
    <w:rsid w:val="003B3467"/>
    <w:rsid w:val="003B729F"/>
    <w:rsid w:val="003C01E2"/>
    <w:rsid w:val="003C1B76"/>
    <w:rsid w:val="003C30FC"/>
    <w:rsid w:val="003C3350"/>
    <w:rsid w:val="003C3CE9"/>
    <w:rsid w:val="003C7A92"/>
    <w:rsid w:val="003D04F4"/>
    <w:rsid w:val="003D168C"/>
    <w:rsid w:val="003D3879"/>
    <w:rsid w:val="003D3E5A"/>
    <w:rsid w:val="003D4FCE"/>
    <w:rsid w:val="003D532A"/>
    <w:rsid w:val="003D69D6"/>
    <w:rsid w:val="003D7D4C"/>
    <w:rsid w:val="003E17AC"/>
    <w:rsid w:val="003E17ED"/>
    <w:rsid w:val="003E3727"/>
    <w:rsid w:val="003E3823"/>
    <w:rsid w:val="003E4B6B"/>
    <w:rsid w:val="003E51C0"/>
    <w:rsid w:val="003E64E0"/>
    <w:rsid w:val="003E705E"/>
    <w:rsid w:val="003F07E4"/>
    <w:rsid w:val="00400B0C"/>
    <w:rsid w:val="00401159"/>
    <w:rsid w:val="004068BA"/>
    <w:rsid w:val="00407218"/>
    <w:rsid w:val="004112A8"/>
    <w:rsid w:val="00412F3A"/>
    <w:rsid w:val="004177B1"/>
    <w:rsid w:val="00417989"/>
    <w:rsid w:val="00421524"/>
    <w:rsid w:val="00422160"/>
    <w:rsid w:val="00422EB5"/>
    <w:rsid w:val="0042495D"/>
    <w:rsid w:val="00424AA4"/>
    <w:rsid w:val="004302E2"/>
    <w:rsid w:val="00433494"/>
    <w:rsid w:val="004354EE"/>
    <w:rsid w:val="00436463"/>
    <w:rsid w:val="004372AF"/>
    <w:rsid w:val="004379E0"/>
    <w:rsid w:val="00443663"/>
    <w:rsid w:val="00444A93"/>
    <w:rsid w:val="00445675"/>
    <w:rsid w:val="00452C01"/>
    <w:rsid w:val="00454444"/>
    <w:rsid w:val="004546FC"/>
    <w:rsid w:val="004602AB"/>
    <w:rsid w:val="00466E61"/>
    <w:rsid w:val="0047204B"/>
    <w:rsid w:val="00472A9A"/>
    <w:rsid w:val="0047340B"/>
    <w:rsid w:val="0047655D"/>
    <w:rsid w:val="00477F3F"/>
    <w:rsid w:val="00480EF2"/>
    <w:rsid w:val="00484B44"/>
    <w:rsid w:val="00485F24"/>
    <w:rsid w:val="004868A9"/>
    <w:rsid w:val="00486F81"/>
    <w:rsid w:val="00487699"/>
    <w:rsid w:val="00487DBC"/>
    <w:rsid w:val="00490ADF"/>
    <w:rsid w:val="00490E04"/>
    <w:rsid w:val="00490FCE"/>
    <w:rsid w:val="004912BA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1345"/>
    <w:rsid w:val="004C0114"/>
    <w:rsid w:val="004C04D9"/>
    <w:rsid w:val="004C233E"/>
    <w:rsid w:val="004C6575"/>
    <w:rsid w:val="004C721E"/>
    <w:rsid w:val="004D34C3"/>
    <w:rsid w:val="004D71DA"/>
    <w:rsid w:val="004E03CF"/>
    <w:rsid w:val="004E1DCB"/>
    <w:rsid w:val="004E1EF7"/>
    <w:rsid w:val="004E2176"/>
    <w:rsid w:val="004E2C70"/>
    <w:rsid w:val="004E4A97"/>
    <w:rsid w:val="004E4BE5"/>
    <w:rsid w:val="004E4F80"/>
    <w:rsid w:val="004E7CC8"/>
    <w:rsid w:val="00500D10"/>
    <w:rsid w:val="0050297D"/>
    <w:rsid w:val="00504DFA"/>
    <w:rsid w:val="00504EDA"/>
    <w:rsid w:val="0050663E"/>
    <w:rsid w:val="005073EB"/>
    <w:rsid w:val="00507A63"/>
    <w:rsid w:val="00511B8B"/>
    <w:rsid w:val="00514403"/>
    <w:rsid w:val="00516F37"/>
    <w:rsid w:val="00522A49"/>
    <w:rsid w:val="00523398"/>
    <w:rsid w:val="00524E73"/>
    <w:rsid w:val="00532074"/>
    <w:rsid w:val="00532A66"/>
    <w:rsid w:val="0053326A"/>
    <w:rsid w:val="005351C7"/>
    <w:rsid w:val="005360F5"/>
    <w:rsid w:val="005362F9"/>
    <w:rsid w:val="00536437"/>
    <w:rsid w:val="00536B97"/>
    <w:rsid w:val="00541772"/>
    <w:rsid w:val="005424DA"/>
    <w:rsid w:val="00550326"/>
    <w:rsid w:val="00551C67"/>
    <w:rsid w:val="00552844"/>
    <w:rsid w:val="0055334C"/>
    <w:rsid w:val="00553A9E"/>
    <w:rsid w:val="005540BB"/>
    <w:rsid w:val="00555224"/>
    <w:rsid w:val="00557C40"/>
    <w:rsid w:val="0056414B"/>
    <w:rsid w:val="00564C2C"/>
    <w:rsid w:val="00565BB5"/>
    <w:rsid w:val="005662E9"/>
    <w:rsid w:val="0056734E"/>
    <w:rsid w:val="00567AE8"/>
    <w:rsid w:val="00570060"/>
    <w:rsid w:val="0057366E"/>
    <w:rsid w:val="00581576"/>
    <w:rsid w:val="00584BF9"/>
    <w:rsid w:val="0058783D"/>
    <w:rsid w:val="00595E41"/>
    <w:rsid w:val="005A0F08"/>
    <w:rsid w:val="005A16D3"/>
    <w:rsid w:val="005A1BC1"/>
    <w:rsid w:val="005A1FBB"/>
    <w:rsid w:val="005A3FE9"/>
    <w:rsid w:val="005A426E"/>
    <w:rsid w:val="005A632E"/>
    <w:rsid w:val="005A6ACB"/>
    <w:rsid w:val="005A7AF3"/>
    <w:rsid w:val="005A7CCE"/>
    <w:rsid w:val="005B04CE"/>
    <w:rsid w:val="005B1853"/>
    <w:rsid w:val="005B56D3"/>
    <w:rsid w:val="005B72C2"/>
    <w:rsid w:val="005B7C6E"/>
    <w:rsid w:val="005C18E7"/>
    <w:rsid w:val="005C1BC6"/>
    <w:rsid w:val="005C6AC5"/>
    <w:rsid w:val="005D0FF4"/>
    <w:rsid w:val="005D1CBC"/>
    <w:rsid w:val="005D71C0"/>
    <w:rsid w:val="005D74DB"/>
    <w:rsid w:val="005E03B1"/>
    <w:rsid w:val="005E1595"/>
    <w:rsid w:val="005E1BC5"/>
    <w:rsid w:val="005E2F3A"/>
    <w:rsid w:val="005E5C71"/>
    <w:rsid w:val="005F1468"/>
    <w:rsid w:val="005F28E6"/>
    <w:rsid w:val="005F4D14"/>
    <w:rsid w:val="005F5A4B"/>
    <w:rsid w:val="00600A49"/>
    <w:rsid w:val="0060141C"/>
    <w:rsid w:val="00602688"/>
    <w:rsid w:val="00602762"/>
    <w:rsid w:val="00602A56"/>
    <w:rsid w:val="006047A5"/>
    <w:rsid w:val="00604E27"/>
    <w:rsid w:val="00606183"/>
    <w:rsid w:val="00613D55"/>
    <w:rsid w:val="0061413D"/>
    <w:rsid w:val="006148C0"/>
    <w:rsid w:val="0062348C"/>
    <w:rsid w:val="006253F0"/>
    <w:rsid w:val="006264A4"/>
    <w:rsid w:val="006328A7"/>
    <w:rsid w:val="00636168"/>
    <w:rsid w:val="0064026E"/>
    <w:rsid w:val="0064207C"/>
    <w:rsid w:val="0064381A"/>
    <w:rsid w:val="00643FA0"/>
    <w:rsid w:val="00646A9C"/>
    <w:rsid w:val="0065265E"/>
    <w:rsid w:val="006542DA"/>
    <w:rsid w:val="00654463"/>
    <w:rsid w:val="00654480"/>
    <w:rsid w:val="006549A8"/>
    <w:rsid w:val="00660173"/>
    <w:rsid w:val="006601BB"/>
    <w:rsid w:val="006612E3"/>
    <w:rsid w:val="00665133"/>
    <w:rsid w:val="00665D51"/>
    <w:rsid w:val="00665F77"/>
    <w:rsid w:val="00666867"/>
    <w:rsid w:val="00666E35"/>
    <w:rsid w:val="006672B6"/>
    <w:rsid w:val="00667E2E"/>
    <w:rsid w:val="006711A1"/>
    <w:rsid w:val="00675225"/>
    <w:rsid w:val="0067540A"/>
    <w:rsid w:val="0067624F"/>
    <w:rsid w:val="00683E7C"/>
    <w:rsid w:val="00685F96"/>
    <w:rsid w:val="00686085"/>
    <w:rsid w:val="0068721E"/>
    <w:rsid w:val="006919C6"/>
    <w:rsid w:val="006931E0"/>
    <w:rsid w:val="006947C0"/>
    <w:rsid w:val="00696783"/>
    <w:rsid w:val="0069731C"/>
    <w:rsid w:val="006A07FA"/>
    <w:rsid w:val="006A0B6B"/>
    <w:rsid w:val="006A1366"/>
    <w:rsid w:val="006A2F5C"/>
    <w:rsid w:val="006A5E24"/>
    <w:rsid w:val="006B11A9"/>
    <w:rsid w:val="006B22A4"/>
    <w:rsid w:val="006B3ABB"/>
    <w:rsid w:val="006B3C1B"/>
    <w:rsid w:val="006B5716"/>
    <w:rsid w:val="006B6D25"/>
    <w:rsid w:val="006B72FC"/>
    <w:rsid w:val="006B73B2"/>
    <w:rsid w:val="006B7E78"/>
    <w:rsid w:val="006C01C1"/>
    <w:rsid w:val="006C4D0E"/>
    <w:rsid w:val="006C50BD"/>
    <w:rsid w:val="006C5258"/>
    <w:rsid w:val="006C5E35"/>
    <w:rsid w:val="006D0428"/>
    <w:rsid w:val="006D324D"/>
    <w:rsid w:val="006D33F1"/>
    <w:rsid w:val="006D5729"/>
    <w:rsid w:val="006D65D1"/>
    <w:rsid w:val="006E3D9D"/>
    <w:rsid w:val="006E489B"/>
    <w:rsid w:val="006E617F"/>
    <w:rsid w:val="006E6795"/>
    <w:rsid w:val="00704173"/>
    <w:rsid w:val="0071020F"/>
    <w:rsid w:val="007123DD"/>
    <w:rsid w:val="00714AD5"/>
    <w:rsid w:val="00717862"/>
    <w:rsid w:val="0071790E"/>
    <w:rsid w:val="0072206B"/>
    <w:rsid w:val="0072532A"/>
    <w:rsid w:val="00726094"/>
    <w:rsid w:val="007267CF"/>
    <w:rsid w:val="007279CB"/>
    <w:rsid w:val="00730381"/>
    <w:rsid w:val="00730739"/>
    <w:rsid w:val="007326B2"/>
    <w:rsid w:val="0073669F"/>
    <w:rsid w:val="00736768"/>
    <w:rsid w:val="007370C2"/>
    <w:rsid w:val="007377ED"/>
    <w:rsid w:val="00741367"/>
    <w:rsid w:val="007420A3"/>
    <w:rsid w:val="00743C4B"/>
    <w:rsid w:val="00744596"/>
    <w:rsid w:val="00745813"/>
    <w:rsid w:val="0075206D"/>
    <w:rsid w:val="00754E55"/>
    <w:rsid w:val="0075502A"/>
    <w:rsid w:val="007564B0"/>
    <w:rsid w:val="00757B76"/>
    <w:rsid w:val="00760644"/>
    <w:rsid w:val="00761C8D"/>
    <w:rsid w:val="007637C7"/>
    <w:rsid w:val="007639A3"/>
    <w:rsid w:val="0076673B"/>
    <w:rsid w:val="00771826"/>
    <w:rsid w:val="00771998"/>
    <w:rsid w:val="00771E0C"/>
    <w:rsid w:val="00772527"/>
    <w:rsid w:val="00774DAB"/>
    <w:rsid w:val="007750F0"/>
    <w:rsid w:val="00777A62"/>
    <w:rsid w:val="007804AC"/>
    <w:rsid w:val="0078117F"/>
    <w:rsid w:val="007823AB"/>
    <w:rsid w:val="007828BC"/>
    <w:rsid w:val="007828F7"/>
    <w:rsid w:val="00782D4D"/>
    <w:rsid w:val="00783184"/>
    <w:rsid w:val="00785B85"/>
    <w:rsid w:val="00791B3B"/>
    <w:rsid w:val="00792B4E"/>
    <w:rsid w:val="00792D80"/>
    <w:rsid w:val="00793EC0"/>
    <w:rsid w:val="007A1304"/>
    <w:rsid w:val="007A3482"/>
    <w:rsid w:val="007A569A"/>
    <w:rsid w:val="007A6392"/>
    <w:rsid w:val="007B0507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3426"/>
    <w:rsid w:val="007E688D"/>
    <w:rsid w:val="007E6954"/>
    <w:rsid w:val="007F4872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E3D"/>
    <w:rsid w:val="008212D0"/>
    <w:rsid w:val="00830664"/>
    <w:rsid w:val="008320FC"/>
    <w:rsid w:val="00833B6D"/>
    <w:rsid w:val="00835333"/>
    <w:rsid w:val="00840E09"/>
    <w:rsid w:val="00842C7E"/>
    <w:rsid w:val="00845BD0"/>
    <w:rsid w:val="00850D96"/>
    <w:rsid w:val="00852E88"/>
    <w:rsid w:val="00853D8C"/>
    <w:rsid w:val="0085463A"/>
    <w:rsid w:val="008568A6"/>
    <w:rsid w:val="00856EF0"/>
    <w:rsid w:val="008576F5"/>
    <w:rsid w:val="00860CA9"/>
    <w:rsid w:val="008611D6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042E"/>
    <w:rsid w:val="008924BF"/>
    <w:rsid w:val="00892DAB"/>
    <w:rsid w:val="008A4B8B"/>
    <w:rsid w:val="008A6845"/>
    <w:rsid w:val="008A6D79"/>
    <w:rsid w:val="008B36EF"/>
    <w:rsid w:val="008B4A35"/>
    <w:rsid w:val="008B5E29"/>
    <w:rsid w:val="008C227F"/>
    <w:rsid w:val="008C2CD2"/>
    <w:rsid w:val="008C34B3"/>
    <w:rsid w:val="008C78BA"/>
    <w:rsid w:val="008D1CFE"/>
    <w:rsid w:val="008D6F34"/>
    <w:rsid w:val="008E273A"/>
    <w:rsid w:val="008E3329"/>
    <w:rsid w:val="008E3AD5"/>
    <w:rsid w:val="008E4147"/>
    <w:rsid w:val="008E445E"/>
    <w:rsid w:val="008E69B3"/>
    <w:rsid w:val="008F1B16"/>
    <w:rsid w:val="008F22D6"/>
    <w:rsid w:val="008F3BA5"/>
    <w:rsid w:val="008F47A1"/>
    <w:rsid w:val="008F60D0"/>
    <w:rsid w:val="008F6D0B"/>
    <w:rsid w:val="008F79EE"/>
    <w:rsid w:val="008F7D10"/>
    <w:rsid w:val="00900415"/>
    <w:rsid w:val="00900C15"/>
    <w:rsid w:val="00905852"/>
    <w:rsid w:val="00906DE0"/>
    <w:rsid w:val="0090732C"/>
    <w:rsid w:val="00920A88"/>
    <w:rsid w:val="009229DD"/>
    <w:rsid w:val="009239DA"/>
    <w:rsid w:val="009250E0"/>
    <w:rsid w:val="00934700"/>
    <w:rsid w:val="00934864"/>
    <w:rsid w:val="0093701E"/>
    <w:rsid w:val="0093751A"/>
    <w:rsid w:val="0094466B"/>
    <w:rsid w:val="00944F7F"/>
    <w:rsid w:val="00946A72"/>
    <w:rsid w:val="00947C10"/>
    <w:rsid w:val="00951B0A"/>
    <w:rsid w:val="00951E77"/>
    <w:rsid w:val="009528B0"/>
    <w:rsid w:val="00955C65"/>
    <w:rsid w:val="009564B3"/>
    <w:rsid w:val="00957F58"/>
    <w:rsid w:val="009606BB"/>
    <w:rsid w:val="009636DB"/>
    <w:rsid w:val="00965547"/>
    <w:rsid w:val="00967F39"/>
    <w:rsid w:val="009702FA"/>
    <w:rsid w:val="00972128"/>
    <w:rsid w:val="00972228"/>
    <w:rsid w:val="00972C2E"/>
    <w:rsid w:val="00974D70"/>
    <w:rsid w:val="00981226"/>
    <w:rsid w:val="009828BE"/>
    <w:rsid w:val="00982AE6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9AC"/>
    <w:rsid w:val="009A6D24"/>
    <w:rsid w:val="009A730D"/>
    <w:rsid w:val="009B0A35"/>
    <w:rsid w:val="009B63C5"/>
    <w:rsid w:val="009B6B6E"/>
    <w:rsid w:val="009B6C74"/>
    <w:rsid w:val="009B76D7"/>
    <w:rsid w:val="009C2D03"/>
    <w:rsid w:val="009C509A"/>
    <w:rsid w:val="009C7518"/>
    <w:rsid w:val="009D0C47"/>
    <w:rsid w:val="009D0FEA"/>
    <w:rsid w:val="009D2115"/>
    <w:rsid w:val="009D4EE7"/>
    <w:rsid w:val="009D546D"/>
    <w:rsid w:val="009D658A"/>
    <w:rsid w:val="009E06A4"/>
    <w:rsid w:val="009E1351"/>
    <w:rsid w:val="009E4D7E"/>
    <w:rsid w:val="009E5816"/>
    <w:rsid w:val="009E7296"/>
    <w:rsid w:val="009E77D1"/>
    <w:rsid w:val="009F03B7"/>
    <w:rsid w:val="009F202D"/>
    <w:rsid w:val="009F2D3D"/>
    <w:rsid w:val="009F43CB"/>
    <w:rsid w:val="009F489F"/>
    <w:rsid w:val="009F6E22"/>
    <w:rsid w:val="009F7004"/>
    <w:rsid w:val="00A017CC"/>
    <w:rsid w:val="00A02857"/>
    <w:rsid w:val="00A02C16"/>
    <w:rsid w:val="00A02C65"/>
    <w:rsid w:val="00A046DC"/>
    <w:rsid w:val="00A102FC"/>
    <w:rsid w:val="00A11C4A"/>
    <w:rsid w:val="00A144FD"/>
    <w:rsid w:val="00A147C3"/>
    <w:rsid w:val="00A1510B"/>
    <w:rsid w:val="00A15611"/>
    <w:rsid w:val="00A15761"/>
    <w:rsid w:val="00A172FC"/>
    <w:rsid w:val="00A20B69"/>
    <w:rsid w:val="00A21473"/>
    <w:rsid w:val="00A2168F"/>
    <w:rsid w:val="00A22A7D"/>
    <w:rsid w:val="00A266F6"/>
    <w:rsid w:val="00A27D49"/>
    <w:rsid w:val="00A30614"/>
    <w:rsid w:val="00A32446"/>
    <w:rsid w:val="00A3724A"/>
    <w:rsid w:val="00A42FCE"/>
    <w:rsid w:val="00A45CB1"/>
    <w:rsid w:val="00A50065"/>
    <w:rsid w:val="00A53AEF"/>
    <w:rsid w:val="00A56032"/>
    <w:rsid w:val="00A5642B"/>
    <w:rsid w:val="00A574DF"/>
    <w:rsid w:val="00A57E5A"/>
    <w:rsid w:val="00A62511"/>
    <w:rsid w:val="00A633B4"/>
    <w:rsid w:val="00A639A5"/>
    <w:rsid w:val="00A646EB"/>
    <w:rsid w:val="00A660A9"/>
    <w:rsid w:val="00A75224"/>
    <w:rsid w:val="00A757B3"/>
    <w:rsid w:val="00A75C87"/>
    <w:rsid w:val="00A77523"/>
    <w:rsid w:val="00A82466"/>
    <w:rsid w:val="00A82D7D"/>
    <w:rsid w:val="00A84744"/>
    <w:rsid w:val="00A87140"/>
    <w:rsid w:val="00A87D1B"/>
    <w:rsid w:val="00A914C2"/>
    <w:rsid w:val="00A92543"/>
    <w:rsid w:val="00A93596"/>
    <w:rsid w:val="00A93663"/>
    <w:rsid w:val="00A973C4"/>
    <w:rsid w:val="00A97A11"/>
    <w:rsid w:val="00A97F4A"/>
    <w:rsid w:val="00AA2E69"/>
    <w:rsid w:val="00AA319D"/>
    <w:rsid w:val="00AA3D21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C61B5"/>
    <w:rsid w:val="00AD1B88"/>
    <w:rsid w:val="00AD58E6"/>
    <w:rsid w:val="00AE3C86"/>
    <w:rsid w:val="00AE3CD5"/>
    <w:rsid w:val="00AF1269"/>
    <w:rsid w:val="00AF1E4A"/>
    <w:rsid w:val="00AF279B"/>
    <w:rsid w:val="00AF2C83"/>
    <w:rsid w:val="00B00AD1"/>
    <w:rsid w:val="00B0107C"/>
    <w:rsid w:val="00B02F69"/>
    <w:rsid w:val="00B030A0"/>
    <w:rsid w:val="00B0314A"/>
    <w:rsid w:val="00B044D8"/>
    <w:rsid w:val="00B04E48"/>
    <w:rsid w:val="00B06F6D"/>
    <w:rsid w:val="00B10D69"/>
    <w:rsid w:val="00B1107A"/>
    <w:rsid w:val="00B11DE2"/>
    <w:rsid w:val="00B127D1"/>
    <w:rsid w:val="00B15B3F"/>
    <w:rsid w:val="00B16AA2"/>
    <w:rsid w:val="00B2051D"/>
    <w:rsid w:val="00B205C6"/>
    <w:rsid w:val="00B24D03"/>
    <w:rsid w:val="00B27574"/>
    <w:rsid w:val="00B310CD"/>
    <w:rsid w:val="00B31F06"/>
    <w:rsid w:val="00B3450C"/>
    <w:rsid w:val="00B40E75"/>
    <w:rsid w:val="00B42A31"/>
    <w:rsid w:val="00B52492"/>
    <w:rsid w:val="00B560BB"/>
    <w:rsid w:val="00B57940"/>
    <w:rsid w:val="00B57C83"/>
    <w:rsid w:val="00B61711"/>
    <w:rsid w:val="00B62779"/>
    <w:rsid w:val="00B6314A"/>
    <w:rsid w:val="00B632EC"/>
    <w:rsid w:val="00B64D34"/>
    <w:rsid w:val="00B64DE4"/>
    <w:rsid w:val="00B67681"/>
    <w:rsid w:val="00B70C71"/>
    <w:rsid w:val="00B75384"/>
    <w:rsid w:val="00B75664"/>
    <w:rsid w:val="00B7714F"/>
    <w:rsid w:val="00B77C37"/>
    <w:rsid w:val="00B8038D"/>
    <w:rsid w:val="00B80644"/>
    <w:rsid w:val="00B81D10"/>
    <w:rsid w:val="00B836A1"/>
    <w:rsid w:val="00B871C8"/>
    <w:rsid w:val="00B90FF6"/>
    <w:rsid w:val="00B922E0"/>
    <w:rsid w:val="00B932C4"/>
    <w:rsid w:val="00B94905"/>
    <w:rsid w:val="00B94FF5"/>
    <w:rsid w:val="00B95571"/>
    <w:rsid w:val="00B95F47"/>
    <w:rsid w:val="00B96BFC"/>
    <w:rsid w:val="00B9776C"/>
    <w:rsid w:val="00B97EEE"/>
    <w:rsid w:val="00BA1E09"/>
    <w:rsid w:val="00BA1F93"/>
    <w:rsid w:val="00BA5817"/>
    <w:rsid w:val="00BA63A2"/>
    <w:rsid w:val="00BA6A4A"/>
    <w:rsid w:val="00BA70CC"/>
    <w:rsid w:val="00BB039E"/>
    <w:rsid w:val="00BB258C"/>
    <w:rsid w:val="00BB36B1"/>
    <w:rsid w:val="00BB5491"/>
    <w:rsid w:val="00BC056D"/>
    <w:rsid w:val="00BC4A5A"/>
    <w:rsid w:val="00BD1A52"/>
    <w:rsid w:val="00BD214F"/>
    <w:rsid w:val="00BD4B8A"/>
    <w:rsid w:val="00BE0527"/>
    <w:rsid w:val="00BE6F4B"/>
    <w:rsid w:val="00BF0872"/>
    <w:rsid w:val="00BF21F8"/>
    <w:rsid w:val="00BF2BFC"/>
    <w:rsid w:val="00BF4A8C"/>
    <w:rsid w:val="00BF5C8D"/>
    <w:rsid w:val="00BF61D4"/>
    <w:rsid w:val="00C011B6"/>
    <w:rsid w:val="00C01A30"/>
    <w:rsid w:val="00C02D85"/>
    <w:rsid w:val="00C0455C"/>
    <w:rsid w:val="00C17860"/>
    <w:rsid w:val="00C17F1C"/>
    <w:rsid w:val="00C233F5"/>
    <w:rsid w:val="00C2349A"/>
    <w:rsid w:val="00C23F7A"/>
    <w:rsid w:val="00C2427D"/>
    <w:rsid w:val="00C25B37"/>
    <w:rsid w:val="00C2650B"/>
    <w:rsid w:val="00C27685"/>
    <w:rsid w:val="00C30E37"/>
    <w:rsid w:val="00C314FD"/>
    <w:rsid w:val="00C31ADA"/>
    <w:rsid w:val="00C31F5B"/>
    <w:rsid w:val="00C3330B"/>
    <w:rsid w:val="00C3494A"/>
    <w:rsid w:val="00C35434"/>
    <w:rsid w:val="00C36C66"/>
    <w:rsid w:val="00C40668"/>
    <w:rsid w:val="00C41F94"/>
    <w:rsid w:val="00C4457F"/>
    <w:rsid w:val="00C50A30"/>
    <w:rsid w:val="00C513B6"/>
    <w:rsid w:val="00C52943"/>
    <w:rsid w:val="00C56A31"/>
    <w:rsid w:val="00C61C02"/>
    <w:rsid w:val="00C61E67"/>
    <w:rsid w:val="00C64CBD"/>
    <w:rsid w:val="00C65569"/>
    <w:rsid w:val="00C65A42"/>
    <w:rsid w:val="00C6727C"/>
    <w:rsid w:val="00C72D95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329F"/>
    <w:rsid w:val="00CB440A"/>
    <w:rsid w:val="00CB5447"/>
    <w:rsid w:val="00CB5D78"/>
    <w:rsid w:val="00CC67F4"/>
    <w:rsid w:val="00CC6D62"/>
    <w:rsid w:val="00CC7EE4"/>
    <w:rsid w:val="00CD127E"/>
    <w:rsid w:val="00CD4B9C"/>
    <w:rsid w:val="00CD61ED"/>
    <w:rsid w:val="00CD6AE4"/>
    <w:rsid w:val="00CE1594"/>
    <w:rsid w:val="00CE1AE2"/>
    <w:rsid w:val="00CE2FC4"/>
    <w:rsid w:val="00CE515C"/>
    <w:rsid w:val="00D00388"/>
    <w:rsid w:val="00D005D2"/>
    <w:rsid w:val="00D01824"/>
    <w:rsid w:val="00D03531"/>
    <w:rsid w:val="00D0615A"/>
    <w:rsid w:val="00D06BC4"/>
    <w:rsid w:val="00D10DE0"/>
    <w:rsid w:val="00D12719"/>
    <w:rsid w:val="00D12771"/>
    <w:rsid w:val="00D12C1D"/>
    <w:rsid w:val="00D12C9C"/>
    <w:rsid w:val="00D1500F"/>
    <w:rsid w:val="00D1693F"/>
    <w:rsid w:val="00D1707F"/>
    <w:rsid w:val="00D17EDC"/>
    <w:rsid w:val="00D23A7D"/>
    <w:rsid w:val="00D27626"/>
    <w:rsid w:val="00D30259"/>
    <w:rsid w:val="00D33F09"/>
    <w:rsid w:val="00D35CD2"/>
    <w:rsid w:val="00D3602F"/>
    <w:rsid w:val="00D3651B"/>
    <w:rsid w:val="00D367AA"/>
    <w:rsid w:val="00D375A7"/>
    <w:rsid w:val="00D37FD4"/>
    <w:rsid w:val="00D42225"/>
    <w:rsid w:val="00D4240E"/>
    <w:rsid w:val="00D435B3"/>
    <w:rsid w:val="00D4529E"/>
    <w:rsid w:val="00D4622C"/>
    <w:rsid w:val="00D46D31"/>
    <w:rsid w:val="00D51C30"/>
    <w:rsid w:val="00D602F3"/>
    <w:rsid w:val="00D611A4"/>
    <w:rsid w:val="00D6131B"/>
    <w:rsid w:val="00D65FC1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97E2C"/>
    <w:rsid w:val="00DA1DEE"/>
    <w:rsid w:val="00DA2E2F"/>
    <w:rsid w:val="00DA4B37"/>
    <w:rsid w:val="00DA4FA5"/>
    <w:rsid w:val="00DA5942"/>
    <w:rsid w:val="00DA6D96"/>
    <w:rsid w:val="00DB1866"/>
    <w:rsid w:val="00DB2B54"/>
    <w:rsid w:val="00DB2C54"/>
    <w:rsid w:val="00DC111F"/>
    <w:rsid w:val="00DC2164"/>
    <w:rsid w:val="00DC2BA9"/>
    <w:rsid w:val="00DC37CB"/>
    <w:rsid w:val="00DC3EBF"/>
    <w:rsid w:val="00DC3F7A"/>
    <w:rsid w:val="00DC407C"/>
    <w:rsid w:val="00DC7614"/>
    <w:rsid w:val="00DD05E0"/>
    <w:rsid w:val="00DD0850"/>
    <w:rsid w:val="00DD0A6C"/>
    <w:rsid w:val="00DD2710"/>
    <w:rsid w:val="00DD2810"/>
    <w:rsid w:val="00DD466F"/>
    <w:rsid w:val="00DD4B69"/>
    <w:rsid w:val="00DD4DEB"/>
    <w:rsid w:val="00DD5384"/>
    <w:rsid w:val="00DD6931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ABA"/>
    <w:rsid w:val="00E21BF3"/>
    <w:rsid w:val="00E24449"/>
    <w:rsid w:val="00E24C00"/>
    <w:rsid w:val="00E254B4"/>
    <w:rsid w:val="00E2589F"/>
    <w:rsid w:val="00E25FF4"/>
    <w:rsid w:val="00E348F2"/>
    <w:rsid w:val="00E34D4D"/>
    <w:rsid w:val="00E40C93"/>
    <w:rsid w:val="00E41CAC"/>
    <w:rsid w:val="00E42000"/>
    <w:rsid w:val="00E42518"/>
    <w:rsid w:val="00E4357E"/>
    <w:rsid w:val="00E43837"/>
    <w:rsid w:val="00E43BDC"/>
    <w:rsid w:val="00E4451C"/>
    <w:rsid w:val="00E452E2"/>
    <w:rsid w:val="00E45454"/>
    <w:rsid w:val="00E45EA0"/>
    <w:rsid w:val="00E4695A"/>
    <w:rsid w:val="00E4727D"/>
    <w:rsid w:val="00E47311"/>
    <w:rsid w:val="00E51CE2"/>
    <w:rsid w:val="00E5410B"/>
    <w:rsid w:val="00E54314"/>
    <w:rsid w:val="00E54EC9"/>
    <w:rsid w:val="00E555E7"/>
    <w:rsid w:val="00E56098"/>
    <w:rsid w:val="00E5687E"/>
    <w:rsid w:val="00E57317"/>
    <w:rsid w:val="00E57963"/>
    <w:rsid w:val="00E60F78"/>
    <w:rsid w:val="00E6303F"/>
    <w:rsid w:val="00E636B4"/>
    <w:rsid w:val="00E63BA2"/>
    <w:rsid w:val="00E642AD"/>
    <w:rsid w:val="00E64B2F"/>
    <w:rsid w:val="00E65321"/>
    <w:rsid w:val="00E66CE8"/>
    <w:rsid w:val="00E67E98"/>
    <w:rsid w:val="00E70F65"/>
    <w:rsid w:val="00E72120"/>
    <w:rsid w:val="00E73E52"/>
    <w:rsid w:val="00E759CD"/>
    <w:rsid w:val="00E760E1"/>
    <w:rsid w:val="00E77D4D"/>
    <w:rsid w:val="00E80609"/>
    <w:rsid w:val="00E822AA"/>
    <w:rsid w:val="00E83E54"/>
    <w:rsid w:val="00E86131"/>
    <w:rsid w:val="00E8755D"/>
    <w:rsid w:val="00E87A4D"/>
    <w:rsid w:val="00E90D4E"/>
    <w:rsid w:val="00E91358"/>
    <w:rsid w:val="00E91574"/>
    <w:rsid w:val="00E93127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846"/>
    <w:rsid w:val="00EB4E4E"/>
    <w:rsid w:val="00EB7D12"/>
    <w:rsid w:val="00EB7E78"/>
    <w:rsid w:val="00EC2095"/>
    <w:rsid w:val="00EC43C6"/>
    <w:rsid w:val="00EC7F3D"/>
    <w:rsid w:val="00ED0ED0"/>
    <w:rsid w:val="00ED1F3A"/>
    <w:rsid w:val="00ED218F"/>
    <w:rsid w:val="00ED5989"/>
    <w:rsid w:val="00EE19F4"/>
    <w:rsid w:val="00EE3E22"/>
    <w:rsid w:val="00EE7BD8"/>
    <w:rsid w:val="00EF09AF"/>
    <w:rsid w:val="00EF4E7E"/>
    <w:rsid w:val="00EF5E57"/>
    <w:rsid w:val="00F02BAC"/>
    <w:rsid w:val="00F02D57"/>
    <w:rsid w:val="00F03376"/>
    <w:rsid w:val="00F033C0"/>
    <w:rsid w:val="00F0505D"/>
    <w:rsid w:val="00F05644"/>
    <w:rsid w:val="00F063B8"/>
    <w:rsid w:val="00F066F9"/>
    <w:rsid w:val="00F06810"/>
    <w:rsid w:val="00F07BD3"/>
    <w:rsid w:val="00F10354"/>
    <w:rsid w:val="00F108EF"/>
    <w:rsid w:val="00F16B0A"/>
    <w:rsid w:val="00F17110"/>
    <w:rsid w:val="00F20108"/>
    <w:rsid w:val="00F24436"/>
    <w:rsid w:val="00F249F1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9D4"/>
    <w:rsid w:val="00F44E69"/>
    <w:rsid w:val="00F46A4D"/>
    <w:rsid w:val="00F50116"/>
    <w:rsid w:val="00F529BD"/>
    <w:rsid w:val="00F53630"/>
    <w:rsid w:val="00F55ED2"/>
    <w:rsid w:val="00F64430"/>
    <w:rsid w:val="00F652A3"/>
    <w:rsid w:val="00F72205"/>
    <w:rsid w:val="00F74F2C"/>
    <w:rsid w:val="00F74F8E"/>
    <w:rsid w:val="00F75E29"/>
    <w:rsid w:val="00F8250E"/>
    <w:rsid w:val="00F825C7"/>
    <w:rsid w:val="00F8404E"/>
    <w:rsid w:val="00F87D84"/>
    <w:rsid w:val="00F9039A"/>
    <w:rsid w:val="00F90772"/>
    <w:rsid w:val="00F92D59"/>
    <w:rsid w:val="00F92F49"/>
    <w:rsid w:val="00F96BC6"/>
    <w:rsid w:val="00F96EDE"/>
    <w:rsid w:val="00F97F5A"/>
    <w:rsid w:val="00FA0AC2"/>
    <w:rsid w:val="00FA32D1"/>
    <w:rsid w:val="00FA3DEC"/>
    <w:rsid w:val="00FA438A"/>
    <w:rsid w:val="00FA5420"/>
    <w:rsid w:val="00FA5E61"/>
    <w:rsid w:val="00FA6D65"/>
    <w:rsid w:val="00FA77E5"/>
    <w:rsid w:val="00FB0180"/>
    <w:rsid w:val="00FB1638"/>
    <w:rsid w:val="00FB48F4"/>
    <w:rsid w:val="00FB5100"/>
    <w:rsid w:val="00FB7DC2"/>
    <w:rsid w:val="00FC2915"/>
    <w:rsid w:val="00FC4B4C"/>
    <w:rsid w:val="00FC58B2"/>
    <w:rsid w:val="00FD09C8"/>
    <w:rsid w:val="00FD3C42"/>
    <w:rsid w:val="00FD729B"/>
    <w:rsid w:val="00FE002C"/>
    <w:rsid w:val="00FE080D"/>
    <w:rsid w:val="00FE226C"/>
    <w:rsid w:val="00FE23F0"/>
    <w:rsid w:val="00FE3F43"/>
    <w:rsid w:val="00FE3FBF"/>
    <w:rsid w:val="00FE4F4B"/>
    <w:rsid w:val="00FE5C9A"/>
    <w:rsid w:val="00FE5CA4"/>
    <w:rsid w:val="00FF01B0"/>
    <w:rsid w:val="00FF5C19"/>
    <w:rsid w:val="00FF602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DF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rsid w:val="00B560BB"/>
    <w:rPr>
      <w:sz w:val="24"/>
      <w:lang w:val="pl-PL" w:eastAsia="pl-PL"/>
    </w:rPr>
  </w:style>
  <w:style w:type="character" w:customStyle="1" w:styleId="Nagwek8Znak">
    <w:name w:val="Nagłówek 8 Znak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qFormat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c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aliases w:val="ct Znak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34"/>
    <w:qFormat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1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FR4">
    <w:name w:val="FR4"/>
    <w:rsid w:val="002164B0"/>
    <w:pPr>
      <w:widowControl w:val="0"/>
      <w:autoSpaceDE w:val="0"/>
      <w:autoSpaceDN w:val="0"/>
      <w:adjustRightInd w:val="0"/>
      <w:spacing w:after="120"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2164B0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553A9E"/>
  </w:style>
  <w:style w:type="numbering" w:customStyle="1" w:styleId="Bezlisty2">
    <w:name w:val="Bez listy2"/>
    <w:next w:val="Bezlisty"/>
    <w:uiPriority w:val="99"/>
    <w:semiHidden/>
    <w:unhideWhenUsed/>
    <w:rsid w:val="000A4DF8"/>
  </w:style>
  <w:style w:type="table" w:customStyle="1" w:styleId="Tabela-Siatka1">
    <w:name w:val="Tabela - Siatka1"/>
    <w:basedOn w:val="Standardowy"/>
    <w:next w:val="Tabela-Siatka"/>
    <w:uiPriority w:val="59"/>
    <w:rsid w:val="000A4D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Lista4">
    <w:name w:val="Table List 4"/>
    <w:basedOn w:val="Standardowy"/>
    <w:locked/>
    <w:rsid w:val="000A4DF8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0A4DF8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0A4DF8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0A4DF8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0A4DF8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0A4DF8"/>
  </w:style>
  <w:style w:type="character" w:customStyle="1" w:styleId="xxcontentpasted0">
    <w:name w:val="x_x_contentpasted0"/>
    <w:basedOn w:val="Domylnaczcionkaakapitu"/>
    <w:rsid w:val="000A4DF8"/>
  </w:style>
  <w:style w:type="character" w:customStyle="1" w:styleId="Wyrnieniedelikatne2">
    <w:name w:val="Wyróżnienie delikatne2"/>
    <w:basedOn w:val="Domylnaczcionkaakapitu"/>
    <w:uiPriority w:val="19"/>
    <w:qFormat/>
    <w:rsid w:val="000A4DF8"/>
    <w:rPr>
      <w:i/>
      <w:iCs/>
      <w:color w:val="404040"/>
    </w:rPr>
  </w:style>
  <w:style w:type="character" w:styleId="Wyrnieniedelikatne">
    <w:name w:val="Subtle Emphasis"/>
    <w:basedOn w:val="Domylnaczcionkaakapitu"/>
    <w:uiPriority w:val="19"/>
    <w:qFormat/>
    <w:rsid w:val="000A4DF8"/>
    <w:rPr>
      <w:i/>
      <w:iCs/>
      <w:color w:val="404040" w:themeColor="text1" w:themeTint="BF"/>
    </w:rPr>
  </w:style>
  <w:style w:type="paragraph" w:customStyle="1" w:styleId="FR3">
    <w:name w:val="FR3"/>
    <w:rsid w:val="008212D0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rsid w:val="008212D0"/>
    <w:rPr>
      <w:color w:val="808080"/>
      <w:shd w:val="clear" w:color="auto" w:fill="E6E6E6"/>
    </w:rPr>
  </w:style>
  <w:style w:type="character" w:customStyle="1" w:styleId="FontStyle36">
    <w:name w:val="Font Style36"/>
    <w:rsid w:val="008212D0"/>
    <w:rPr>
      <w:rFonts w:ascii="Arial Unicode MS" w:eastAsia="Times New Roman" w:cs="Arial Unicode MS"/>
      <w:b/>
      <w:bCs/>
      <w:sz w:val="16"/>
      <w:szCs w:val="16"/>
    </w:rPr>
  </w:style>
  <w:style w:type="character" w:customStyle="1" w:styleId="xcontentpasted0">
    <w:name w:val="x_contentpasted0"/>
    <w:basedOn w:val="Domylnaczcionkaakapitu"/>
    <w:rsid w:val="008212D0"/>
  </w:style>
  <w:style w:type="paragraph" w:customStyle="1" w:styleId="st2w0">
    <w:name w:val="st2w"/>
    <w:basedOn w:val="Normalny"/>
    <w:rsid w:val="008212D0"/>
    <w:rPr>
      <w:rFonts w:ascii="Calibri" w:eastAsia="Calibri" w:hAnsi="Calibri" w:cs="Calibri"/>
      <w:sz w:val="22"/>
      <w:szCs w:val="22"/>
    </w:rPr>
  </w:style>
  <w:style w:type="character" w:customStyle="1" w:styleId="spelle">
    <w:name w:val="spelle"/>
    <w:basedOn w:val="Domylnaczcionkaakapitu"/>
    <w:rsid w:val="008212D0"/>
  </w:style>
  <w:style w:type="numbering" w:customStyle="1" w:styleId="Bezlisty3">
    <w:name w:val="Bez listy3"/>
    <w:next w:val="Bezlisty"/>
    <w:uiPriority w:val="99"/>
    <w:semiHidden/>
    <w:unhideWhenUsed/>
    <w:rsid w:val="00D3602F"/>
  </w:style>
  <w:style w:type="character" w:customStyle="1" w:styleId="WW8Num1z0">
    <w:name w:val="WW8Num1z0"/>
    <w:rsid w:val="00D3602F"/>
    <w:rPr>
      <w:rFonts w:ascii="Arial" w:hAnsi="Arial" w:cs="Arial"/>
      <w:color w:val="000000"/>
      <w:sz w:val="22"/>
      <w:szCs w:val="22"/>
    </w:rPr>
  </w:style>
  <w:style w:type="character" w:customStyle="1" w:styleId="WW8Num1z1">
    <w:name w:val="WW8Num1z1"/>
    <w:rsid w:val="00D3602F"/>
  </w:style>
  <w:style w:type="character" w:customStyle="1" w:styleId="WW8Num1z2">
    <w:name w:val="WW8Num1z2"/>
    <w:rsid w:val="00D3602F"/>
  </w:style>
  <w:style w:type="character" w:customStyle="1" w:styleId="WW8Num1z3">
    <w:name w:val="WW8Num1z3"/>
    <w:rsid w:val="00D3602F"/>
  </w:style>
  <w:style w:type="character" w:customStyle="1" w:styleId="WW8Num1z4">
    <w:name w:val="WW8Num1z4"/>
    <w:rsid w:val="00D3602F"/>
  </w:style>
  <w:style w:type="character" w:customStyle="1" w:styleId="WW8Num1z5">
    <w:name w:val="WW8Num1z5"/>
    <w:rsid w:val="00D3602F"/>
  </w:style>
  <w:style w:type="character" w:customStyle="1" w:styleId="WW8Num1z6">
    <w:name w:val="WW8Num1z6"/>
    <w:rsid w:val="00D3602F"/>
  </w:style>
  <w:style w:type="character" w:customStyle="1" w:styleId="WW8Num1z7">
    <w:name w:val="WW8Num1z7"/>
    <w:rsid w:val="00D3602F"/>
  </w:style>
  <w:style w:type="character" w:customStyle="1" w:styleId="WW8Num1z8">
    <w:name w:val="WW8Num1z8"/>
    <w:rsid w:val="00D3602F"/>
  </w:style>
  <w:style w:type="character" w:customStyle="1" w:styleId="WW8Num3z0">
    <w:name w:val="WW8Num3z0"/>
    <w:rsid w:val="00D3602F"/>
    <w:rPr>
      <w:rFonts w:cs="Arial"/>
    </w:rPr>
  </w:style>
  <w:style w:type="character" w:customStyle="1" w:styleId="WW8Num4z0">
    <w:name w:val="WW8Num4z0"/>
    <w:rsid w:val="00D3602F"/>
    <w:rPr>
      <w:rFonts w:ascii="Arial" w:hAnsi="Arial" w:cs="Arial"/>
      <w:color w:val="000000"/>
      <w:sz w:val="22"/>
      <w:szCs w:val="22"/>
    </w:rPr>
  </w:style>
  <w:style w:type="character" w:customStyle="1" w:styleId="WW8Num5z0">
    <w:name w:val="WW8Num5z0"/>
    <w:rsid w:val="00D3602F"/>
  </w:style>
  <w:style w:type="character" w:customStyle="1" w:styleId="WW8Num6z0">
    <w:name w:val="WW8Num6z0"/>
    <w:rsid w:val="00D3602F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6z1">
    <w:name w:val="WW8Num6z1"/>
    <w:rsid w:val="00D3602F"/>
  </w:style>
  <w:style w:type="character" w:customStyle="1" w:styleId="WW8Num6z2">
    <w:name w:val="WW8Num6z2"/>
    <w:rsid w:val="00D3602F"/>
  </w:style>
  <w:style w:type="character" w:customStyle="1" w:styleId="WW8Num6z3">
    <w:name w:val="WW8Num6z3"/>
    <w:rsid w:val="00D3602F"/>
  </w:style>
  <w:style w:type="character" w:customStyle="1" w:styleId="WW8Num6z4">
    <w:name w:val="WW8Num6z4"/>
    <w:rsid w:val="00D3602F"/>
  </w:style>
  <w:style w:type="character" w:customStyle="1" w:styleId="WW8Num6z5">
    <w:name w:val="WW8Num6z5"/>
    <w:rsid w:val="00D3602F"/>
  </w:style>
  <w:style w:type="character" w:customStyle="1" w:styleId="WW8Num6z6">
    <w:name w:val="WW8Num6z6"/>
    <w:rsid w:val="00D3602F"/>
  </w:style>
  <w:style w:type="character" w:customStyle="1" w:styleId="WW8Num6z7">
    <w:name w:val="WW8Num6z7"/>
    <w:rsid w:val="00D3602F"/>
  </w:style>
  <w:style w:type="character" w:customStyle="1" w:styleId="WW8Num6z8">
    <w:name w:val="WW8Num6z8"/>
    <w:rsid w:val="00D3602F"/>
  </w:style>
  <w:style w:type="character" w:customStyle="1" w:styleId="WW8Num7z0">
    <w:name w:val="WW8Num7z0"/>
    <w:rsid w:val="00D3602F"/>
    <w:rPr>
      <w:rFonts w:cs="Arial"/>
    </w:rPr>
  </w:style>
  <w:style w:type="character" w:customStyle="1" w:styleId="WW8Num8z0">
    <w:name w:val="WW8Num8z0"/>
    <w:rsid w:val="00D3602F"/>
    <w:rPr>
      <w:rFonts w:cs="Arial"/>
    </w:rPr>
  </w:style>
  <w:style w:type="character" w:customStyle="1" w:styleId="WW8Num9z0">
    <w:name w:val="WW8Num9z0"/>
    <w:rsid w:val="00D3602F"/>
  </w:style>
  <w:style w:type="character" w:customStyle="1" w:styleId="WW8Num10z0">
    <w:name w:val="WW8Num10z0"/>
    <w:rsid w:val="00D3602F"/>
    <w:rPr>
      <w:rFonts w:ascii="Arial" w:hAnsi="Arial" w:cs="Arial"/>
      <w:color w:val="000000"/>
      <w:sz w:val="22"/>
    </w:rPr>
  </w:style>
  <w:style w:type="character" w:customStyle="1" w:styleId="WW8Num11z0">
    <w:name w:val="WW8Num11z0"/>
    <w:rsid w:val="00D3602F"/>
    <w:rPr>
      <w:rFonts w:ascii="Arial" w:hAnsi="Arial" w:cs="Arial"/>
      <w:color w:val="000000"/>
      <w:sz w:val="22"/>
    </w:rPr>
  </w:style>
  <w:style w:type="character" w:customStyle="1" w:styleId="WW8Num12z0">
    <w:name w:val="WW8Num12z0"/>
    <w:rsid w:val="00D3602F"/>
    <w:rPr>
      <w:rFonts w:ascii="Arial" w:hAnsi="Arial" w:cs="Arial"/>
      <w:color w:val="000000"/>
      <w:sz w:val="22"/>
    </w:rPr>
  </w:style>
  <w:style w:type="character" w:customStyle="1" w:styleId="WW8Num13z0">
    <w:name w:val="WW8Num13z0"/>
    <w:rsid w:val="00D3602F"/>
    <w:rPr>
      <w:rFonts w:ascii="Arial" w:hAnsi="Arial" w:cs="Arial"/>
      <w:color w:val="000000"/>
      <w:sz w:val="22"/>
    </w:rPr>
  </w:style>
  <w:style w:type="character" w:customStyle="1" w:styleId="WW8Num14z0">
    <w:name w:val="WW8Num14z0"/>
    <w:rsid w:val="00D3602F"/>
  </w:style>
  <w:style w:type="character" w:customStyle="1" w:styleId="WW8Num15z0">
    <w:name w:val="WW8Num15z0"/>
    <w:rsid w:val="00D3602F"/>
    <w:rPr>
      <w:rFonts w:ascii="Arial" w:hAnsi="Arial" w:cs="Arial"/>
      <w:color w:val="000000"/>
      <w:sz w:val="22"/>
    </w:rPr>
  </w:style>
  <w:style w:type="character" w:customStyle="1" w:styleId="WW8Num17z0">
    <w:name w:val="WW8Num17z0"/>
    <w:rsid w:val="00D3602F"/>
    <w:rPr>
      <w:rFonts w:ascii="Arial" w:hAnsi="Arial" w:cs="Arial"/>
      <w:color w:val="000000"/>
      <w:sz w:val="22"/>
    </w:rPr>
  </w:style>
  <w:style w:type="character" w:customStyle="1" w:styleId="WW8Num18z0">
    <w:name w:val="WW8Num18z0"/>
    <w:rsid w:val="00D3602F"/>
  </w:style>
  <w:style w:type="character" w:customStyle="1" w:styleId="WW8Num19z0">
    <w:name w:val="WW8Num19z0"/>
    <w:rsid w:val="00D3602F"/>
    <w:rPr>
      <w:rFonts w:ascii="Arial" w:hAnsi="Arial" w:cs="Arial"/>
      <w:color w:val="000000"/>
      <w:sz w:val="22"/>
    </w:rPr>
  </w:style>
  <w:style w:type="character" w:customStyle="1" w:styleId="WW8Num20z0">
    <w:name w:val="WW8Num20z0"/>
    <w:rsid w:val="00D3602F"/>
    <w:rPr>
      <w:rFonts w:cs="Arial"/>
    </w:rPr>
  </w:style>
  <w:style w:type="character" w:customStyle="1" w:styleId="WW8Num21z0">
    <w:name w:val="WW8Num21z0"/>
    <w:rsid w:val="00D3602F"/>
    <w:rPr>
      <w:rFonts w:ascii="Arial" w:hAnsi="Arial" w:cs="Arial"/>
      <w:color w:val="000000"/>
      <w:sz w:val="22"/>
    </w:rPr>
  </w:style>
  <w:style w:type="character" w:customStyle="1" w:styleId="WW8Num22z0">
    <w:name w:val="WW8Num22z0"/>
    <w:rsid w:val="00D3602F"/>
  </w:style>
  <w:style w:type="character" w:customStyle="1" w:styleId="WW8Num23z0">
    <w:name w:val="WW8Num23z0"/>
    <w:rsid w:val="00D3602F"/>
    <w:rPr>
      <w:rFonts w:cs="Arial" w:hint="default"/>
    </w:rPr>
  </w:style>
  <w:style w:type="character" w:customStyle="1" w:styleId="WW8Num24z0">
    <w:name w:val="WW8Num24z0"/>
    <w:rsid w:val="00D3602F"/>
    <w:rPr>
      <w:rFonts w:cs="Arial"/>
    </w:rPr>
  </w:style>
  <w:style w:type="character" w:customStyle="1" w:styleId="WW8Num25z0">
    <w:name w:val="WW8Num25z0"/>
    <w:rsid w:val="00D3602F"/>
    <w:rPr>
      <w:rFonts w:cs="Arial"/>
    </w:rPr>
  </w:style>
  <w:style w:type="character" w:customStyle="1" w:styleId="WW8Num26z0">
    <w:name w:val="WW8Num26z0"/>
    <w:rsid w:val="00D3602F"/>
    <w:rPr>
      <w:rFonts w:ascii="Arial" w:hAnsi="Arial" w:cs="Arial"/>
      <w:color w:val="000000"/>
      <w:sz w:val="22"/>
    </w:rPr>
  </w:style>
  <w:style w:type="character" w:customStyle="1" w:styleId="WW8Num27z0">
    <w:name w:val="WW8Num27z0"/>
    <w:rsid w:val="00D3602F"/>
    <w:rPr>
      <w:rFonts w:ascii="Arial" w:hAnsi="Arial" w:cs="Arial"/>
      <w:bCs/>
      <w:color w:val="000000"/>
      <w:sz w:val="22"/>
    </w:rPr>
  </w:style>
  <w:style w:type="character" w:customStyle="1" w:styleId="WW8Num28z0">
    <w:name w:val="WW8Num28z0"/>
    <w:rsid w:val="00D3602F"/>
    <w:rPr>
      <w:rFonts w:cs="Times New Roman"/>
    </w:rPr>
  </w:style>
  <w:style w:type="character" w:customStyle="1" w:styleId="WW8Num28z1">
    <w:name w:val="WW8Num28z1"/>
    <w:rsid w:val="00D3602F"/>
  </w:style>
  <w:style w:type="character" w:customStyle="1" w:styleId="WW8Num28z2">
    <w:name w:val="WW8Num28z2"/>
    <w:rsid w:val="00D3602F"/>
  </w:style>
  <w:style w:type="character" w:customStyle="1" w:styleId="WW8Num28z3">
    <w:name w:val="WW8Num28z3"/>
    <w:rsid w:val="00D3602F"/>
  </w:style>
  <w:style w:type="character" w:customStyle="1" w:styleId="WW8Num28z4">
    <w:name w:val="WW8Num28z4"/>
    <w:rsid w:val="00D3602F"/>
  </w:style>
  <w:style w:type="character" w:customStyle="1" w:styleId="WW8Num28z5">
    <w:name w:val="WW8Num28z5"/>
    <w:rsid w:val="00D3602F"/>
  </w:style>
  <w:style w:type="character" w:customStyle="1" w:styleId="WW8Num28z6">
    <w:name w:val="WW8Num28z6"/>
    <w:rsid w:val="00D3602F"/>
  </w:style>
  <w:style w:type="character" w:customStyle="1" w:styleId="WW8Num28z7">
    <w:name w:val="WW8Num28z7"/>
    <w:rsid w:val="00D3602F"/>
  </w:style>
  <w:style w:type="character" w:customStyle="1" w:styleId="WW8Num28z8">
    <w:name w:val="WW8Num28z8"/>
    <w:rsid w:val="00D3602F"/>
  </w:style>
  <w:style w:type="character" w:customStyle="1" w:styleId="WW8Num29z0">
    <w:name w:val="WW8Num29z0"/>
    <w:rsid w:val="00D3602F"/>
  </w:style>
  <w:style w:type="character" w:customStyle="1" w:styleId="WW8Num30z0">
    <w:name w:val="WW8Num30z0"/>
    <w:rsid w:val="00D3602F"/>
  </w:style>
  <w:style w:type="character" w:customStyle="1" w:styleId="WW8Num30z1">
    <w:name w:val="WW8Num30z1"/>
    <w:rsid w:val="00D3602F"/>
  </w:style>
  <w:style w:type="character" w:customStyle="1" w:styleId="WW8Num30z2">
    <w:name w:val="WW8Num30z2"/>
    <w:rsid w:val="00D3602F"/>
    <w:rPr>
      <w:rFonts w:ascii="Times New Roman" w:eastAsia="Times New Roman" w:hAnsi="Times New Roman" w:cs="Times New Roman"/>
    </w:rPr>
  </w:style>
  <w:style w:type="character" w:customStyle="1" w:styleId="WW8Num30z3">
    <w:name w:val="WW8Num30z3"/>
    <w:rsid w:val="00D3602F"/>
  </w:style>
  <w:style w:type="character" w:customStyle="1" w:styleId="WW8Num30z4">
    <w:name w:val="WW8Num30z4"/>
    <w:rsid w:val="00D3602F"/>
  </w:style>
  <w:style w:type="character" w:customStyle="1" w:styleId="WW8Num30z5">
    <w:name w:val="WW8Num30z5"/>
    <w:rsid w:val="00D3602F"/>
  </w:style>
  <w:style w:type="character" w:customStyle="1" w:styleId="WW8Num30z6">
    <w:name w:val="WW8Num30z6"/>
    <w:rsid w:val="00D3602F"/>
  </w:style>
  <w:style w:type="character" w:customStyle="1" w:styleId="WW8Num30z7">
    <w:name w:val="WW8Num30z7"/>
    <w:rsid w:val="00D3602F"/>
  </w:style>
  <w:style w:type="character" w:customStyle="1" w:styleId="WW8Num30z8">
    <w:name w:val="WW8Num30z8"/>
    <w:rsid w:val="00D3602F"/>
  </w:style>
  <w:style w:type="character" w:customStyle="1" w:styleId="WW8Num31z0">
    <w:name w:val="WW8Num31z0"/>
    <w:rsid w:val="00D3602F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D3602F"/>
  </w:style>
  <w:style w:type="character" w:customStyle="1" w:styleId="WW8Num31z2">
    <w:name w:val="WW8Num31z2"/>
    <w:rsid w:val="00D3602F"/>
  </w:style>
  <w:style w:type="character" w:customStyle="1" w:styleId="WW8Num31z3">
    <w:name w:val="WW8Num31z3"/>
    <w:rsid w:val="00D3602F"/>
  </w:style>
  <w:style w:type="character" w:customStyle="1" w:styleId="WW8Num31z4">
    <w:name w:val="WW8Num31z4"/>
    <w:rsid w:val="00D3602F"/>
  </w:style>
  <w:style w:type="character" w:customStyle="1" w:styleId="WW8Num31z5">
    <w:name w:val="WW8Num31z5"/>
    <w:rsid w:val="00D3602F"/>
  </w:style>
  <w:style w:type="character" w:customStyle="1" w:styleId="WW8Num31z6">
    <w:name w:val="WW8Num31z6"/>
    <w:rsid w:val="00D3602F"/>
  </w:style>
  <w:style w:type="character" w:customStyle="1" w:styleId="WW8Num31z7">
    <w:name w:val="WW8Num31z7"/>
    <w:rsid w:val="00D3602F"/>
  </w:style>
  <w:style w:type="character" w:customStyle="1" w:styleId="WW8Num31z8">
    <w:name w:val="WW8Num31z8"/>
    <w:rsid w:val="00D3602F"/>
  </w:style>
  <w:style w:type="character" w:customStyle="1" w:styleId="WW8Num2z1">
    <w:name w:val="WW8Num2z1"/>
    <w:rsid w:val="00D3602F"/>
  </w:style>
  <w:style w:type="character" w:customStyle="1" w:styleId="WW8Num2z2">
    <w:name w:val="WW8Num2z2"/>
    <w:rsid w:val="00D3602F"/>
  </w:style>
  <w:style w:type="character" w:customStyle="1" w:styleId="WW8Num2z3">
    <w:name w:val="WW8Num2z3"/>
    <w:rsid w:val="00D3602F"/>
  </w:style>
  <w:style w:type="character" w:customStyle="1" w:styleId="WW8Num2z4">
    <w:name w:val="WW8Num2z4"/>
    <w:rsid w:val="00D3602F"/>
  </w:style>
  <w:style w:type="character" w:customStyle="1" w:styleId="WW8Num2z5">
    <w:name w:val="WW8Num2z5"/>
    <w:rsid w:val="00D3602F"/>
  </w:style>
  <w:style w:type="character" w:customStyle="1" w:styleId="WW8Num2z6">
    <w:name w:val="WW8Num2z6"/>
    <w:rsid w:val="00D3602F"/>
  </w:style>
  <w:style w:type="character" w:customStyle="1" w:styleId="WW8Num2z7">
    <w:name w:val="WW8Num2z7"/>
    <w:rsid w:val="00D3602F"/>
  </w:style>
  <w:style w:type="character" w:customStyle="1" w:styleId="WW8Num2z8">
    <w:name w:val="WW8Num2z8"/>
    <w:rsid w:val="00D3602F"/>
  </w:style>
  <w:style w:type="character" w:customStyle="1" w:styleId="WW8Num3z1">
    <w:name w:val="WW8Num3z1"/>
    <w:rsid w:val="00D3602F"/>
  </w:style>
  <w:style w:type="character" w:customStyle="1" w:styleId="WW8Num3z2">
    <w:name w:val="WW8Num3z2"/>
    <w:rsid w:val="00D3602F"/>
  </w:style>
  <w:style w:type="character" w:customStyle="1" w:styleId="WW8Num3z3">
    <w:name w:val="WW8Num3z3"/>
    <w:rsid w:val="00D3602F"/>
  </w:style>
  <w:style w:type="character" w:customStyle="1" w:styleId="WW8Num3z4">
    <w:name w:val="WW8Num3z4"/>
    <w:rsid w:val="00D3602F"/>
  </w:style>
  <w:style w:type="character" w:customStyle="1" w:styleId="WW8Num3z5">
    <w:name w:val="WW8Num3z5"/>
    <w:rsid w:val="00D3602F"/>
  </w:style>
  <w:style w:type="character" w:customStyle="1" w:styleId="WW8Num3z6">
    <w:name w:val="WW8Num3z6"/>
    <w:rsid w:val="00D3602F"/>
  </w:style>
  <w:style w:type="character" w:customStyle="1" w:styleId="WW8Num3z7">
    <w:name w:val="WW8Num3z7"/>
    <w:rsid w:val="00D3602F"/>
  </w:style>
  <w:style w:type="character" w:customStyle="1" w:styleId="WW8Num3z8">
    <w:name w:val="WW8Num3z8"/>
    <w:rsid w:val="00D3602F"/>
  </w:style>
  <w:style w:type="character" w:customStyle="1" w:styleId="WW8Num4z1">
    <w:name w:val="WW8Num4z1"/>
    <w:rsid w:val="00D3602F"/>
  </w:style>
  <w:style w:type="character" w:customStyle="1" w:styleId="WW8Num4z2">
    <w:name w:val="WW8Num4z2"/>
    <w:rsid w:val="00D3602F"/>
  </w:style>
  <w:style w:type="character" w:customStyle="1" w:styleId="WW8Num4z3">
    <w:name w:val="WW8Num4z3"/>
    <w:rsid w:val="00D3602F"/>
  </w:style>
  <w:style w:type="character" w:customStyle="1" w:styleId="WW8Num4z4">
    <w:name w:val="WW8Num4z4"/>
    <w:rsid w:val="00D3602F"/>
  </w:style>
  <w:style w:type="character" w:customStyle="1" w:styleId="WW8Num4z5">
    <w:name w:val="WW8Num4z5"/>
    <w:rsid w:val="00D3602F"/>
  </w:style>
  <w:style w:type="character" w:customStyle="1" w:styleId="WW8Num4z6">
    <w:name w:val="WW8Num4z6"/>
    <w:rsid w:val="00D3602F"/>
  </w:style>
  <w:style w:type="character" w:customStyle="1" w:styleId="WW8Num4z7">
    <w:name w:val="WW8Num4z7"/>
    <w:rsid w:val="00D3602F"/>
  </w:style>
  <w:style w:type="character" w:customStyle="1" w:styleId="WW8Num4z8">
    <w:name w:val="WW8Num4z8"/>
    <w:rsid w:val="00D3602F"/>
  </w:style>
  <w:style w:type="character" w:customStyle="1" w:styleId="WW8Num5z1">
    <w:name w:val="WW8Num5z1"/>
    <w:rsid w:val="00D3602F"/>
  </w:style>
  <w:style w:type="character" w:customStyle="1" w:styleId="WW8Num5z2">
    <w:name w:val="WW8Num5z2"/>
    <w:rsid w:val="00D3602F"/>
  </w:style>
  <w:style w:type="character" w:customStyle="1" w:styleId="WW8Num5z3">
    <w:name w:val="WW8Num5z3"/>
    <w:rsid w:val="00D3602F"/>
  </w:style>
  <w:style w:type="character" w:customStyle="1" w:styleId="WW8Num5z4">
    <w:name w:val="WW8Num5z4"/>
    <w:rsid w:val="00D3602F"/>
  </w:style>
  <w:style w:type="character" w:customStyle="1" w:styleId="WW8Num5z5">
    <w:name w:val="WW8Num5z5"/>
    <w:rsid w:val="00D3602F"/>
  </w:style>
  <w:style w:type="character" w:customStyle="1" w:styleId="WW8Num5z6">
    <w:name w:val="WW8Num5z6"/>
    <w:rsid w:val="00D3602F"/>
  </w:style>
  <w:style w:type="character" w:customStyle="1" w:styleId="WW8Num5z7">
    <w:name w:val="WW8Num5z7"/>
    <w:rsid w:val="00D3602F"/>
  </w:style>
  <w:style w:type="character" w:customStyle="1" w:styleId="WW8Num5z8">
    <w:name w:val="WW8Num5z8"/>
    <w:rsid w:val="00D3602F"/>
  </w:style>
  <w:style w:type="character" w:customStyle="1" w:styleId="WW8Num7z1">
    <w:name w:val="WW8Num7z1"/>
    <w:rsid w:val="00D3602F"/>
    <w:rPr>
      <w:rFonts w:ascii="Wingdings" w:hAnsi="Wingdings" w:cs="Wingdings" w:hint="default"/>
    </w:rPr>
  </w:style>
  <w:style w:type="character" w:customStyle="1" w:styleId="WW8Num7z2">
    <w:name w:val="WW8Num7z2"/>
    <w:rsid w:val="00D3602F"/>
  </w:style>
  <w:style w:type="character" w:customStyle="1" w:styleId="WW8Num7z3">
    <w:name w:val="WW8Num7z3"/>
    <w:rsid w:val="00D3602F"/>
  </w:style>
  <w:style w:type="character" w:customStyle="1" w:styleId="WW8Num7z4">
    <w:name w:val="WW8Num7z4"/>
    <w:rsid w:val="00D3602F"/>
  </w:style>
  <w:style w:type="character" w:customStyle="1" w:styleId="WW8Num7z5">
    <w:name w:val="WW8Num7z5"/>
    <w:rsid w:val="00D3602F"/>
  </w:style>
  <w:style w:type="character" w:customStyle="1" w:styleId="WW8Num7z6">
    <w:name w:val="WW8Num7z6"/>
    <w:rsid w:val="00D3602F"/>
  </w:style>
  <w:style w:type="character" w:customStyle="1" w:styleId="WW8Num7z7">
    <w:name w:val="WW8Num7z7"/>
    <w:rsid w:val="00D3602F"/>
  </w:style>
  <w:style w:type="character" w:customStyle="1" w:styleId="WW8Num7z8">
    <w:name w:val="WW8Num7z8"/>
    <w:rsid w:val="00D3602F"/>
  </w:style>
  <w:style w:type="character" w:customStyle="1" w:styleId="WW8Num8z1">
    <w:name w:val="WW8Num8z1"/>
    <w:rsid w:val="00D3602F"/>
  </w:style>
  <w:style w:type="character" w:customStyle="1" w:styleId="WW8Num8z2">
    <w:name w:val="WW8Num8z2"/>
    <w:rsid w:val="00D3602F"/>
  </w:style>
  <w:style w:type="character" w:customStyle="1" w:styleId="WW8Num8z3">
    <w:name w:val="WW8Num8z3"/>
    <w:rsid w:val="00D3602F"/>
  </w:style>
  <w:style w:type="character" w:customStyle="1" w:styleId="WW8Num8z4">
    <w:name w:val="WW8Num8z4"/>
    <w:rsid w:val="00D3602F"/>
  </w:style>
  <w:style w:type="character" w:customStyle="1" w:styleId="WW8Num8z5">
    <w:name w:val="WW8Num8z5"/>
    <w:rsid w:val="00D3602F"/>
  </w:style>
  <w:style w:type="character" w:customStyle="1" w:styleId="WW8Num8z6">
    <w:name w:val="WW8Num8z6"/>
    <w:rsid w:val="00D3602F"/>
  </w:style>
  <w:style w:type="character" w:customStyle="1" w:styleId="WW8Num8z7">
    <w:name w:val="WW8Num8z7"/>
    <w:rsid w:val="00D3602F"/>
  </w:style>
  <w:style w:type="character" w:customStyle="1" w:styleId="WW8Num8z8">
    <w:name w:val="WW8Num8z8"/>
    <w:rsid w:val="00D3602F"/>
  </w:style>
  <w:style w:type="character" w:customStyle="1" w:styleId="WW8Num9z1">
    <w:name w:val="WW8Num9z1"/>
    <w:rsid w:val="00D3602F"/>
    <w:rPr>
      <w:rFonts w:hint="default"/>
    </w:rPr>
  </w:style>
  <w:style w:type="character" w:customStyle="1" w:styleId="WW8Num9z2">
    <w:name w:val="WW8Num9z2"/>
    <w:rsid w:val="00D3602F"/>
    <w:rPr>
      <w:rFonts w:ascii="Arial" w:hAnsi="Arial" w:cs="Arial"/>
      <w:color w:val="000000"/>
      <w:sz w:val="22"/>
    </w:rPr>
  </w:style>
  <w:style w:type="character" w:customStyle="1" w:styleId="WW8Num9z3">
    <w:name w:val="WW8Num9z3"/>
    <w:rsid w:val="00D3602F"/>
    <w:rPr>
      <w:rFonts w:ascii="Wingdings" w:hAnsi="Wingdings" w:cs="Wingdings" w:hint="default"/>
    </w:rPr>
  </w:style>
  <w:style w:type="character" w:customStyle="1" w:styleId="WW8Num9z4">
    <w:name w:val="WW8Num9z4"/>
    <w:rsid w:val="00D3602F"/>
  </w:style>
  <w:style w:type="character" w:customStyle="1" w:styleId="WW8Num9z5">
    <w:name w:val="WW8Num9z5"/>
    <w:rsid w:val="00D3602F"/>
  </w:style>
  <w:style w:type="character" w:customStyle="1" w:styleId="WW8Num9z6">
    <w:name w:val="WW8Num9z6"/>
    <w:rsid w:val="00D3602F"/>
  </w:style>
  <w:style w:type="character" w:customStyle="1" w:styleId="WW8Num9z7">
    <w:name w:val="WW8Num9z7"/>
    <w:rsid w:val="00D3602F"/>
  </w:style>
  <w:style w:type="character" w:customStyle="1" w:styleId="WW8Num9z8">
    <w:name w:val="WW8Num9z8"/>
    <w:rsid w:val="00D3602F"/>
  </w:style>
  <w:style w:type="character" w:customStyle="1" w:styleId="WW8Num10z1">
    <w:name w:val="WW8Num10z1"/>
    <w:rsid w:val="00D3602F"/>
    <w:rPr>
      <w:rFonts w:ascii="Wingdings" w:hAnsi="Wingdings" w:cs="Wingdings" w:hint="default"/>
    </w:rPr>
  </w:style>
  <w:style w:type="character" w:customStyle="1" w:styleId="WW8Num10z2">
    <w:name w:val="WW8Num10z2"/>
    <w:rsid w:val="00D3602F"/>
  </w:style>
  <w:style w:type="character" w:customStyle="1" w:styleId="WW8Num10z3">
    <w:name w:val="WW8Num10z3"/>
    <w:rsid w:val="00D3602F"/>
  </w:style>
  <w:style w:type="character" w:customStyle="1" w:styleId="WW8Num10z4">
    <w:name w:val="WW8Num10z4"/>
    <w:rsid w:val="00D3602F"/>
  </w:style>
  <w:style w:type="character" w:customStyle="1" w:styleId="WW8Num10z5">
    <w:name w:val="WW8Num10z5"/>
    <w:rsid w:val="00D3602F"/>
  </w:style>
  <w:style w:type="character" w:customStyle="1" w:styleId="WW8Num10z6">
    <w:name w:val="WW8Num10z6"/>
    <w:rsid w:val="00D3602F"/>
  </w:style>
  <w:style w:type="character" w:customStyle="1" w:styleId="WW8Num10z7">
    <w:name w:val="WW8Num10z7"/>
    <w:rsid w:val="00D3602F"/>
  </w:style>
  <w:style w:type="character" w:customStyle="1" w:styleId="WW8Num10z8">
    <w:name w:val="WW8Num10z8"/>
    <w:rsid w:val="00D3602F"/>
  </w:style>
  <w:style w:type="character" w:customStyle="1" w:styleId="WW8Num11z1">
    <w:name w:val="WW8Num11z1"/>
    <w:rsid w:val="00D3602F"/>
  </w:style>
  <w:style w:type="character" w:customStyle="1" w:styleId="WW8Num11z2">
    <w:name w:val="WW8Num11z2"/>
    <w:rsid w:val="00D3602F"/>
  </w:style>
  <w:style w:type="character" w:customStyle="1" w:styleId="WW8Num11z3">
    <w:name w:val="WW8Num11z3"/>
    <w:rsid w:val="00D3602F"/>
  </w:style>
  <w:style w:type="character" w:customStyle="1" w:styleId="WW8Num11z4">
    <w:name w:val="WW8Num11z4"/>
    <w:rsid w:val="00D3602F"/>
  </w:style>
  <w:style w:type="character" w:customStyle="1" w:styleId="WW8Num11z5">
    <w:name w:val="WW8Num11z5"/>
    <w:rsid w:val="00D3602F"/>
  </w:style>
  <w:style w:type="character" w:customStyle="1" w:styleId="WW8Num11z6">
    <w:name w:val="WW8Num11z6"/>
    <w:rsid w:val="00D3602F"/>
  </w:style>
  <w:style w:type="character" w:customStyle="1" w:styleId="WW8Num11z7">
    <w:name w:val="WW8Num11z7"/>
    <w:rsid w:val="00D3602F"/>
  </w:style>
  <w:style w:type="character" w:customStyle="1" w:styleId="WW8Num11z8">
    <w:name w:val="WW8Num11z8"/>
    <w:rsid w:val="00D3602F"/>
  </w:style>
  <w:style w:type="character" w:customStyle="1" w:styleId="WW8Num12z1">
    <w:name w:val="WW8Num12z1"/>
    <w:rsid w:val="00D3602F"/>
  </w:style>
  <w:style w:type="character" w:customStyle="1" w:styleId="WW8Num12z2">
    <w:name w:val="WW8Num12z2"/>
    <w:rsid w:val="00D3602F"/>
  </w:style>
  <w:style w:type="character" w:customStyle="1" w:styleId="WW8Num12z3">
    <w:name w:val="WW8Num12z3"/>
    <w:rsid w:val="00D3602F"/>
  </w:style>
  <w:style w:type="character" w:customStyle="1" w:styleId="WW8Num12z4">
    <w:name w:val="WW8Num12z4"/>
    <w:rsid w:val="00D3602F"/>
  </w:style>
  <w:style w:type="character" w:customStyle="1" w:styleId="WW8Num12z5">
    <w:name w:val="WW8Num12z5"/>
    <w:rsid w:val="00D3602F"/>
  </w:style>
  <w:style w:type="character" w:customStyle="1" w:styleId="WW8Num12z6">
    <w:name w:val="WW8Num12z6"/>
    <w:rsid w:val="00D3602F"/>
  </w:style>
  <w:style w:type="character" w:customStyle="1" w:styleId="WW8Num12z7">
    <w:name w:val="WW8Num12z7"/>
    <w:rsid w:val="00D3602F"/>
  </w:style>
  <w:style w:type="character" w:customStyle="1" w:styleId="WW8Num12z8">
    <w:name w:val="WW8Num12z8"/>
    <w:rsid w:val="00D3602F"/>
  </w:style>
  <w:style w:type="character" w:customStyle="1" w:styleId="WW8Num13z1">
    <w:name w:val="WW8Num13z1"/>
    <w:rsid w:val="00D3602F"/>
  </w:style>
  <w:style w:type="character" w:customStyle="1" w:styleId="WW8Num13z2">
    <w:name w:val="WW8Num13z2"/>
    <w:rsid w:val="00D3602F"/>
  </w:style>
  <w:style w:type="character" w:customStyle="1" w:styleId="WW8Num13z3">
    <w:name w:val="WW8Num13z3"/>
    <w:rsid w:val="00D3602F"/>
  </w:style>
  <w:style w:type="character" w:customStyle="1" w:styleId="WW8Num13z4">
    <w:name w:val="WW8Num13z4"/>
    <w:rsid w:val="00D3602F"/>
  </w:style>
  <w:style w:type="character" w:customStyle="1" w:styleId="WW8Num13z5">
    <w:name w:val="WW8Num13z5"/>
    <w:rsid w:val="00D3602F"/>
  </w:style>
  <w:style w:type="character" w:customStyle="1" w:styleId="WW8Num13z6">
    <w:name w:val="WW8Num13z6"/>
    <w:rsid w:val="00D3602F"/>
  </w:style>
  <w:style w:type="character" w:customStyle="1" w:styleId="WW8Num13z7">
    <w:name w:val="WW8Num13z7"/>
    <w:rsid w:val="00D3602F"/>
  </w:style>
  <w:style w:type="character" w:customStyle="1" w:styleId="WW8Num13z8">
    <w:name w:val="WW8Num13z8"/>
    <w:rsid w:val="00D3602F"/>
  </w:style>
  <w:style w:type="character" w:customStyle="1" w:styleId="WW8Num14z1">
    <w:name w:val="WW8Num14z1"/>
    <w:rsid w:val="00D3602F"/>
    <w:rPr>
      <w:rFonts w:ascii="Symbol" w:hAnsi="Symbol" w:cs="Symbol" w:hint="default"/>
    </w:rPr>
  </w:style>
  <w:style w:type="character" w:customStyle="1" w:styleId="WW8Num14z2">
    <w:name w:val="WW8Num14z2"/>
    <w:rsid w:val="00D3602F"/>
  </w:style>
  <w:style w:type="character" w:customStyle="1" w:styleId="WW8Num14z3">
    <w:name w:val="WW8Num14z3"/>
    <w:rsid w:val="00D3602F"/>
  </w:style>
  <w:style w:type="character" w:customStyle="1" w:styleId="WW8Num14z4">
    <w:name w:val="WW8Num14z4"/>
    <w:rsid w:val="00D3602F"/>
  </w:style>
  <w:style w:type="character" w:customStyle="1" w:styleId="WW8Num14z5">
    <w:name w:val="WW8Num14z5"/>
    <w:rsid w:val="00D3602F"/>
  </w:style>
  <w:style w:type="character" w:customStyle="1" w:styleId="WW8Num14z6">
    <w:name w:val="WW8Num14z6"/>
    <w:rsid w:val="00D3602F"/>
  </w:style>
  <w:style w:type="character" w:customStyle="1" w:styleId="WW8Num14z7">
    <w:name w:val="WW8Num14z7"/>
    <w:rsid w:val="00D3602F"/>
  </w:style>
  <w:style w:type="character" w:customStyle="1" w:styleId="WW8Num14z8">
    <w:name w:val="WW8Num14z8"/>
    <w:rsid w:val="00D3602F"/>
  </w:style>
  <w:style w:type="character" w:customStyle="1" w:styleId="WW8Num15z1">
    <w:name w:val="WW8Num15z1"/>
    <w:rsid w:val="00D3602F"/>
    <w:rPr>
      <w:rFonts w:hint="default"/>
    </w:rPr>
  </w:style>
  <w:style w:type="character" w:customStyle="1" w:styleId="WW8Num15z2">
    <w:name w:val="WW8Num15z2"/>
    <w:rsid w:val="00D3602F"/>
  </w:style>
  <w:style w:type="character" w:customStyle="1" w:styleId="WW8Num15z3">
    <w:name w:val="WW8Num15z3"/>
    <w:rsid w:val="00D3602F"/>
  </w:style>
  <w:style w:type="character" w:customStyle="1" w:styleId="WW8Num15z4">
    <w:name w:val="WW8Num15z4"/>
    <w:rsid w:val="00D3602F"/>
  </w:style>
  <w:style w:type="character" w:customStyle="1" w:styleId="WW8Num15z5">
    <w:name w:val="WW8Num15z5"/>
    <w:rsid w:val="00D3602F"/>
  </w:style>
  <w:style w:type="character" w:customStyle="1" w:styleId="WW8Num15z6">
    <w:name w:val="WW8Num15z6"/>
    <w:rsid w:val="00D3602F"/>
  </w:style>
  <w:style w:type="character" w:customStyle="1" w:styleId="WW8Num15z7">
    <w:name w:val="WW8Num15z7"/>
    <w:rsid w:val="00D3602F"/>
  </w:style>
  <w:style w:type="character" w:customStyle="1" w:styleId="WW8Num15z8">
    <w:name w:val="WW8Num15z8"/>
    <w:rsid w:val="00D3602F"/>
  </w:style>
  <w:style w:type="character" w:customStyle="1" w:styleId="WW8Num16z1">
    <w:name w:val="WW8Num16z1"/>
    <w:rsid w:val="00D3602F"/>
  </w:style>
  <w:style w:type="character" w:customStyle="1" w:styleId="WW8Num16z2">
    <w:name w:val="WW8Num16z2"/>
    <w:rsid w:val="00D3602F"/>
  </w:style>
  <w:style w:type="character" w:customStyle="1" w:styleId="WW8Num16z3">
    <w:name w:val="WW8Num16z3"/>
    <w:rsid w:val="00D3602F"/>
  </w:style>
  <w:style w:type="character" w:customStyle="1" w:styleId="WW8Num16z4">
    <w:name w:val="WW8Num16z4"/>
    <w:rsid w:val="00D3602F"/>
  </w:style>
  <w:style w:type="character" w:customStyle="1" w:styleId="WW8Num16z5">
    <w:name w:val="WW8Num16z5"/>
    <w:rsid w:val="00D3602F"/>
  </w:style>
  <w:style w:type="character" w:customStyle="1" w:styleId="WW8Num16z6">
    <w:name w:val="WW8Num16z6"/>
    <w:rsid w:val="00D3602F"/>
  </w:style>
  <w:style w:type="character" w:customStyle="1" w:styleId="WW8Num16z7">
    <w:name w:val="WW8Num16z7"/>
    <w:rsid w:val="00D3602F"/>
  </w:style>
  <w:style w:type="character" w:customStyle="1" w:styleId="WW8Num16z8">
    <w:name w:val="WW8Num16z8"/>
    <w:rsid w:val="00D3602F"/>
  </w:style>
  <w:style w:type="character" w:customStyle="1" w:styleId="WW8Num17z1">
    <w:name w:val="WW8Num17z1"/>
    <w:rsid w:val="00D3602F"/>
  </w:style>
  <w:style w:type="character" w:customStyle="1" w:styleId="WW8Num17z2">
    <w:name w:val="WW8Num17z2"/>
    <w:rsid w:val="00D3602F"/>
  </w:style>
  <w:style w:type="character" w:customStyle="1" w:styleId="WW8Num17z3">
    <w:name w:val="WW8Num17z3"/>
    <w:rsid w:val="00D3602F"/>
  </w:style>
  <w:style w:type="character" w:customStyle="1" w:styleId="WW8Num17z4">
    <w:name w:val="WW8Num17z4"/>
    <w:rsid w:val="00D3602F"/>
  </w:style>
  <w:style w:type="character" w:customStyle="1" w:styleId="WW8Num17z5">
    <w:name w:val="WW8Num17z5"/>
    <w:rsid w:val="00D3602F"/>
  </w:style>
  <w:style w:type="character" w:customStyle="1" w:styleId="WW8Num17z6">
    <w:name w:val="WW8Num17z6"/>
    <w:rsid w:val="00D3602F"/>
  </w:style>
  <w:style w:type="character" w:customStyle="1" w:styleId="WW8Num17z7">
    <w:name w:val="WW8Num17z7"/>
    <w:rsid w:val="00D3602F"/>
  </w:style>
  <w:style w:type="character" w:customStyle="1" w:styleId="WW8Num17z8">
    <w:name w:val="WW8Num17z8"/>
    <w:rsid w:val="00D3602F"/>
  </w:style>
  <w:style w:type="character" w:customStyle="1" w:styleId="WW8Num18z1">
    <w:name w:val="WW8Num18z1"/>
    <w:rsid w:val="00D3602F"/>
  </w:style>
  <w:style w:type="character" w:customStyle="1" w:styleId="WW8Num18z2">
    <w:name w:val="WW8Num18z2"/>
    <w:rsid w:val="00D3602F"/>
  </w:style>
  <w:style w:type="character" w:customStyle="1" w:styleId="WW8Num18z3">
    <w:name w:val="WW8Num18z3"/>
    <w:rsid w:val="00D3602F"/>
  </w:style>
  <w:style w:type="character" w:customStyle="1" w:styleId="WW8Num18z4">
    <w:name w:val="WW8Num18z4"/>
    <w:rsid w:val="00D3602F"/>
  </w:style>
  <w:style w:type="character" w:customStyle="1" w:styleId="WW8Num18z5">
    <w:name w:val="WW8Num18z5"/>
    <w:rsid w:val="00D3602F"/>
  </w:style>
  <w:style w:type="character" w:customStyle="1" w:styleId="WW8Num18z6">
    <w:name w:val="WW8Num18z6"/>
    <w:rsid w:val="00D3602F"/>
  </w:style>
  <w:style w:type="character" w:customStyle="1" w:styleId="WW8Num18z7">
    <w:name w:val="WW8Num18z7"/>
    <w:rsid w:val="00D3602F"/>
  </w:style>
  <w:style w:type="character" w:customStyle="1" w:styleId="WW8Num18z8">
    <w:name w:val="WW8Num18z8"/>
    <w:rsid w:val="00D3602F"/>
  </w:style>
  <w:style w:type="character" w:customStyle="1" w:styleId="WW8Num19z1">
    <w:name w:val="WW8Num19z1"/>
    <w:rsid w:val="00D3602F"/>
    <w:rPr>
      <w:rFonts w:hint="default"/>
    </w:rPr>
  </w:style>
  <w:style w:type="character" w:customStyle="1" w:styleId="WW8Num19z2">
    <w:name w:val="WW8Num19z2"/>
    <w:rsid w:val="00D3602F"/>
  </w:style>
  <w:style w:type="character" w:customStyle="1" w:styleId="WW8Num19z3">
    <w:name w:val="WW8Num19z3"/>
    <w:rsid w:val="00D3602F"/>
  </w:style>
  <w:style w:type="character" w:customStyle="1" w:styleId="WW8Num19z4">
    <w:name w:val="WW8Num19z4"/>
    <w:rsid w:val="00D3602F"/>
  </w:style>
  <w:style w:type="character" w:customStyle="1" w:styleId="WW8Num19z5">
    <w:name w:val="WW8Num19z5"/>
    <w:rsid w:val="00D3602F"/>
  </w:style>
  <w:style w:type="character" w:customStyle="1" w:styleId="WW8Num19z6">
    <w:name w:val="WW8Num19z6"/>
    <w:rsid w:val="00D3602F"/>
  </w:style>
  <w:style w:type="character" w:customStyle="1" w:styleId="WW8Num19z7">
    <w:name w:val="WW8Num19z7"/>
    <w:rsid w:val="00D3602F"/>
  </w:style>
  <w:style w:type="character" w:customStyle="1" w:styleId="WW8Num19z8">
    <w:name w:val="WW8Num19z8"/>
    <w:rsid w:val="00D3602F"/>
  </w:style>
  <w:style w:type="character" w:customStyle="1" w:styleId="WW8Num20z1">
    <w:name w:val="WW8Num20z1"/>
    <w:rsid w:val="00D3602F"/>
  </w:style>
  <w:style w:type="character" w:customStyle="1" w:styleId="WW8Num20z2">
    <w:name w:val="WW8Num20z2"/>
    <w:rsid w:val="00D3602F"/>
  </w:style>
  <w:style w:type="character" w:customStyle="1" w:styleId="WW8Num20z3">
    <w:name w:val="WW8Num20z3"/>
    <w:rsid w:val="00D3602F"/>
  </w:style>
  <w:style w:type="character" w:customStyle="1" w:styleId="WW8Num20z4">
    <w:name w:val="WW8Num20z4"/>
    <w:rsid w:val="00D3602F"/>
  </w:style>
  <w:style w:type="character" w:customStyle="1" w:styleId="WW8Num20z5">
    <w:name w:val="WW8Num20z5"/>
    <w:rsid w:val="00D3602F"/>
  </w:style>
  <w:style w:type="character" w:customStyle="1" w:styleId="WW8Num20z6">
    <w:name w:val="WW8Num20z6"/>
    <w:rsid w:val="00D3602F"/>
  </w:style>
  <w:style w:type="character" w:customStyle="1" w:styleId="WW8Num20z7">
    <w:name w:val="WW8Num20z7"/>
    <w:rsid w:val="00D3602F"/>
  </w:style>
  <w:style w:type="character" w:customStyle="1" w:styleId="WW8Num20z8">
    <w:name w:val="WW8Num20z8"/>
    <w:rsid w:val="00D3602F"/>
  </w:style>
  <w:style w:type="character" w:customStyle="1" w:styleId="WW8Num21z1">
    <w:name w:val="WW8Num21z1"/>
    <w:rsid w:val="00D3602F"/>
    <w:rPr>
      <w:rFonts w:ascii="Wingdings" w:hAnsi="Wingdings" w:cs="Wingdings" w:hint="default"/>
    </w:rPr>
  </w:style>
  <w:style w:type="character" w:customStyle="1" w:styleId="WW8Num21z2">
    <w:name w:val="WW8Num21z2"/>
    <w:rsid w:val="00D3602F"/>
  </w:style>
  <w:style w:type="character" w:customStyle="1" w:styleId="WW8Num21z3">
    <w:name w:val="WW8Num21z3"/>
    <w:rsid w:val="00D3602F"/>
  </w:style>
  <w:style w:type="character" w:customStyle="1" w:styleId="WW8Num21z4">
    <w:name w:val="WW8Num21z4"/>
    <w:rsid w:val="00D3602F"/>
  </w:style>
  <w:style w:type="character" w:customStyle="1" w:styleId="WW8Num21z5">
    <w:name w:val="WW8Num21z5"/>
    <w:rsid w:val="00D3602F"/>
  </w:style>
  <w:style w:type="character" w:customStyle="1" w:styleId="WW8Num21z6">
    <w:name w:val="WW8Num21z6"/>
    <w:rsid w:val="00D3602F"/>
  </w:style>
  <w:style w:type="character" w:customStyle="1" w:styleId="WW8Num21z7">
    <w:name w:val="WW8Num21z7"/>
    <w:rsid w:val="00D3602F"/>
  </w:style>
  <w:style w:type="character" w:customStyle="1" w:styleId="WW8Num21z8">
    <w:name w:val="WW8Num21z8"/>
    <w:rsid w:val="00D3602F"/>
  </w:style>
  <w:style w:type="character" w:customStyle="1" w:styleId="WW8Num22z1">
    <w:name w:val="WW8Num22z1"/>
    <w:rsid w:val="00D3602F"/>
  </w:style>
  <w:style w:type="character" w:customStyle="1" w:styleId="WW8Num22z2">
    <w:name w:val="WW8Num22z2"/>
    <w:rsid w:val="00D3602F"/>
  </w:style>
  <w:style w:type="character" w:customStyle="1" w:styleId="WW8Num22z3">
    <w:name w:val="WW8Num22z3"/>
    <w:rsid w:val="00D3602F"/>
  </w:style>
  <w:style w:type="character" w:customStyle="1" w:styleId="WW8Num22z4">
    <w:name w:val="WW8Num22z4"/>
    <w:rsid w:val="00D3602F"/>
  </w:style>
  <w:style w:type="character" w:customStyle="1" w:styleId="WW8Num22z5">
    <w:name w:val="WW8Num22z5"/>
    <w:rsid w:val="00D3602F"/>
  </w:style>
  <w:style w:type="character" w:customStyle="1" w:styleId="WW8Num22z6">
    <w:name w:val="WW8Num22z6"/>
    <w:rsid w:val="00D3602F"/>
  </w:style>
  <w:style w:type="character" w:customStyle="1" w:styleId="WW8Num22z7">
    <w:name w:val="WW8Num22z7"/>
    <w:rsid w:val="00D3602F"/>
  </w:style>
  <w:style w:type="character" w:customStyle="1" w:styleId="WW8Num22z8">
    <w:name w:val="WW8Num22z8"/>
    <w:rsid w:val="00D3602F"/>
  </w:style>
  <w:style w:type="character" w:customStyle="1" w:styleId="WW8Num23z1">
    <w:name w:val="WW8Num23z1"/>
    <w:rsid w:val="00D3602F"/>
  </w:style>
  <w:style w:type="character" w:customStyle="1" w:styleId="WW8Num23z2">
    <w:name w:val="WW8Num23z2"/>
    <w:rsid w:val="00D3602F"/>
  </w:style>
  <w:style w:type="character" w:customStyle="1" w:styleId="WW8Num23z3">
    <w:name w:val="WW8Num23z3"/>
    <w:rsid w:val="00D3602F"/>
  </w:style>
  <w:style w:type="character" w:customStyle="1" w:styleId="WW8Num23z4">
    <w:name w:val="WW8Num23z4"/>
    <w:rsid w:val="00D3602F"/>
  </w:style>
  <w:style w:type="character" w:customStyle="1" w:styleId="WW8Num23z5">
    <w:name w:val="WW8Num23z5"/>
    <w:rsid w:val="00D3602F"/>
  </w:style>
  <w:style w:type="character" w:customStyle="1" w:styleId="WW8Num23z6">
    <w:name w:val="WW8Num23z6"/>
    <w:rsid w:val="00D3602F"/>
  </w:style>
  <w:style w:type="character" w:customStyle="1" w:styleId="WW8Num23z7">
    <w:name w:val="WW8Num23z7"/>
    <w:rsid w:val="00D3602F"/>
  </w:style>
  <w:style w:type="character" w:customStyle="1" w:styleId="WW8Num23z8">
    <w:name w:val="WW8Num23z8"/>
    <w:rsid w:val="00D3602F"/>
  </w:style>
  <w:style w:type="character" w:customStyle="1" w:styleId="WW8Num24z1">
    <w:name w:val="WW8Num24z1"/>
    <w:rsid w:val="00D3602F"/>
  </w:style>
  <w:style w:type="character" w:customStyle="1" w:styleId="WW8Num24z2">
    <w:name w:val="WW8Num24z2"/>
    <w:rsid w:val="00D3602F"/>
  </w:style>
  <w:style w:type="character" w:customStyle="1" w:styleId="WW8Num24z3">
    <w:name w:val="WW8Num24z3"/>
    <w:rsid w:val="00D3602F"/>
  </w:style>
  <w:style w:type="character" w:customStyle="1" w:styleId="WW8Num24z4">
    <w:name w:val="WW8Num24z4"/>
    <w:rsid w:val="00D3602F"/>
  </w:style>
  <w:style w:type="character" w:customStyle="1" w:styleId="WW8Num24z5">
    <w:name w:val="WW8Num24z5"/>
    <w:rsid w:val="00D3602F"/>
  </w:style>
  <w:style w:type="character" w:customStyle="1" w:styleId="WW8Num24z6">
    <w:name w:val="WW8Num24z6"/>
    <w:rsid w:val="00D3602F"/>
  </w:style>
  <w:style w:type="character" w:customStyle="1" w:styleId="WW8Num24z7">
    <w:name w:val="WW8Num24z7"/>
    <w:rsid w:val="00D3602F"/>
  </w:style>
  <w:style w:type="character" w:customStyle="1" w:styleId="WW8Num24z8">
    <w:name w:val="WW8Num24z8"/>
    <w:rsid w:val="00D3602F"/>
  </w:style>
  <w:style w:type="character" w:customStyle="1" w:styleId="WW8Num25z1">
    <w:name w:val="WW8Num25z1"/>
    <w:rsid w:val="00D3602F"/>
  </w:style>
  <w:style w:type="character" w:customStyle="1" w:styleId="WW8Num25z2">
    <w:name w:val="WW8Num25z2"/>
    <w:rsid w:val="00D3602F"/>
  </w:style>
  <w:style w:type="character" w:customStyle="1" w:styleId="WW8Num25z3">
    <w:name w:val="WW8Num25z3"/>
    <w:rsid w:val="00D3602F"/>
  </w:style>
  <w:style w:type="character" w:customStyle="1" w:styleId="WW8Num25z4">
    <w:name w:val="WW8Num25z4"/>
    <w:rsid w:val="00D3602F"/>
  </w:style>
  <w:style w:type="character" w:customStyle="1" w:styleId="WW8Num25z5">
    <w:name w:val="WW8Num25z5"/>
    <w:rsid w:val="00D3602F"/>
  </w:style>
  <w:style w:type="character" w:customStyle="1" w:styleId="WW8Num25z6">
    <w:name w:val="WW8Num25z6"/>
    <w:rsid w:val="00D3602F"/>
  </w:style>
  <w:style w:type="character" w:customStyle="1" w:styleId="WW8Num25z7">
    <w:name w:val="WW8Num25z7"/>
    <w:rsid w:val="00D3602F"/>
  </w:style>
  <w:style w:type="character" w:customStyle="1" w:styleId="WW8Num25z8">
    <w:name w:val="WW8Num25z8"/>
    <w:rsid w:val="00D3602F"/>
  </w:style>
  <w:style w:type="character" w:customStyle="1" w:styleId="WW8Num26z1">
    <w:name w:val="WW8Num26z1"/>
    <w:rsid w:val="00D3602F"/>
  </w:style>
  <w:style w:type="character" w:customStyle="1" w:styleId="WW8Num26z2">
    <w:name w:val="WW8Num26z2"/>
    <w:rsid w:val="00D3602F"/>
  </w:style>
  <w:style w:type="character" w:customStyle="1" w:styleId="WW8Num26z3">
    <w:name w:val="WW8Num26z3"/>
    <w:rsid w:val="00D3602F"/>
  </w:style>
  <w:style w:type="character" w:customStyle="1" w:styleId="WW8Num26z4">
    <w:name w:val="WW8Num26z4"/>
    <w:rsid w:val="00D3602F"/>
  </w:style>
  <w:style w:type="character" w:customStyle="1" w:styleId="WW8Num26z5">
    <w:name w:val="WW8Num26z5"/>
    <w:rsid w:val="00D3602F"/>
  </w:style>
  <w:style w:type="character" w:customStyle="1" w:styleId="WW8Num26z6">
    <w:name w:val="WW8Num26z6"/>
    <w:rsid w:val="00D3602F"/>
  </w:style>
  <w:style w:type="character" w:customStyle="1" w:styleId="WW8Num26z7">
    <w:name w:val="WW8Num26z7"/>
    <w:rsid w:val="00D3602F"/>
  </w:style>
  <w:style w:type="character" w:customStyle="1" w:styleId="WW8Num26z8">
    <w:name w:val="WW8Num26z8"/>
    <w:rsid w:val="00D3602F"/>
  </w:style>
  <w:style w:type="character" w:customStyle="1" w:styleId="WW8Num27z1">
    <w:name w:val="WW8Num27z1"/>
    <w:rsid w:val="00D3602F"/>
  </w:style>
  <w:style w:type="character" w:customStyle="1" w:styleId="WW8Num27z2">
    <w:name w:val="WW8Num27z2"/>
    <w:rsid w:val="00D3602F"/>
  </w:style>
  <w:style w:type="character" w:customStyle="1" w:styleId="WW8Num27z3">
    <w:name w:val="WW8Num27z3"/>
    <w:rsid w:val="00D3602F"/>
  </w:style>
  <w:style w:type="character" w:customStyle="1" w:styleId="WW8Num27z4">
    <w:name w:val="WW8Num27z4"/>
    <w:rsid w:val="00D3602F"/>
  </w:style>
  <w:style w:type="character" w:customStyle="1" w:styleId="WW8Num27z5">
    <w:name w:val="WW8Num27z5"/>
    <w:rsid w:val="00D3602F"/>
  </w:style>
  <w:style w:type="character" w:customStyle="1" w:styleId="WW8Num27z6">
    <w:name w:val="WW8Num27z6"/>
    <w:rsid w:val="00D3602F"/>
  </w:style>
  <w:style w:type="character" w:customStyle="1" w:styleId="WW8Num27z7">
    <w:name w:val="WW8Num27z7"/>
    <w:rsid w:val="00D3602F"/>
  </w:style>
  <w:style w:type="character" w:customStyle="1" w:styleId="WW8Num27z8">
    <w:name w:val="WW8Num27z8"/>
    <w:rsid w:val="00D3602F"/>
  </w:style>
  <w:style w:type="character" w:customStyle="1" w:styleId="WW8Num29z1">
    <w:name w:val="WW8Num29z1"/>
    <w:rsid w:val="00D3602F"/>
  </w:style>
  <w:style w:type="character" w:customStyle="1" w:styleId="WW8Num29z2">
    <w:name w:val="WW8Num29z2"/>
    <w:rsid w:val="00D3602F"/>
  </w:style>
  <w:style w:type="character" w:customStyle="1" w:styleId="WW8Num29z3">
    <w:name w:val="WW8Num29z3"/>
    <w:rsid w:val="00D3602F"/>
  </w:style>
  <w:style w:type="character" w:customStyle="1" w:styleId="WW8Num29z4">
    <w:name w:val="WW8Num29z4"/>
    <w:rsid w:val="00D3602F"/>
  </w:style>
  <w:style w:type="character" w:customStyle="1" w:styleId="WW8Num29z5">
    <w:name w:val="WW8Num29z5"/>
    <w:rsid w:val="00D3602F"/>
  </w:style>
  <w:style w:type="character" w:customStyle="1" w:styleId="WW8Num29z6">
    <w:name w:val="WW8Num29z6"/>
    <w:rsid w:val="00D3602F"/>
  </w:style>
  <w:style w:type="character" w:customStyle="1" w:styleId="WW8Num29z7">
    <w:name w:val="WW8Num29z7"/>
    <w:rsid w:val="00D3602F"/>
  </w:style>
  <w:style w:type="character" w:customStyle="1" w:styleId="WW8Num29z8">
    <w:name w:val="WW8Num29z8"/>
    <w:rsid w:val="00D3602F"/>
  </w:style>
  <w:style w:type="character" w:customStyle="1" w:styleId="WW8Num32z0">
    <w:name w:val="WW8Num32z0"/>
    <w:rsid w:val="00D3602F"/>
    <w:rPr>
      <w:rFonts w:ascii="Arial" w:hAnsi="Arial" w:cs="Arial"/>
      <w:b/>
      <w:bCs/>
      <w:color w:val="000000"/>
      <w:sz w:val="22"/>
    </w:rPr>
  </w:style>
  <w:style w:type="character" w:customStyle="1" w:styleId="WW8Num32z1">
    <w:name w:val="WW8Num32z1"/>
    <w:rsid w:val="00D3602F"/>
  </w:style>
  <w:style w:type="character" w:customStyle="1" w:styleId="WW8Num32z2">
    <w:name w:val="WW8Num32z2"/>
    <w:rsid w:val="00D3602F"/>
  </w:style>
  <w:style w:type="character" w:customStyle="1" w:styleId="WW8Num32z3">
    <w:name w:val="WW8Num32z3"/>
    <w:rsid w:val="00D3602F"/>
  </w:style>
  <w:style w:type="character" w:customStyle="1" w:styleId="WW8Num32z4">
    <w:name w:val="WW8Num32z4"/>
    <w:rsid w:val="00D3602F"/>
  </w:style>
  <w:style w:type="character" w:customStyle="1" w:styleId="WW8Num32z5">
    <w:name w:val="WW8Num32z5"/>
    <w:rsid w:val="00D3602F"/>
  </w:style>
  <w:style w:type="character" w:customStyle="1" w:styleId="WW8Num32z6">
    <w:name w:val="WW8Num32z6"/>
    <w:rsid w:val="00D3602F"/>
  </w:style>
  <w:style w:type="character" w:customStyle="1" w:styleId="WW8Num32z7">
    <w:name w:val="WW8Num32z7"/>
    <w:rsid w:val="00D3602F"/>
  </w:style>
  <w:style w:type="character" w:customStyle="1" w:styleId="WW8Num32z8">
    <w:name w:val="WW8Num32z8"/>
    <w:rsid w:val="00D3602F"/>
  </w:style>
  <w:style w:type="character" w:customStyle="1" w:styleId="WW8Num33z0">
    <w:name w:val="WW8Num33z0"/>
    <w:rsid w:val="00D3602F"/>
  </w:style>
  <w:style w:type="character" w:customStyle="1" w:styleId="WW8Num33z1">
    <w:name w:val="WW8Num33z1"/>
    <w:rsid w:val="00D3602F"/>
  </w:style>
  <w:style w:type="character" w:customStyle="1" w:styleId="WW8Num33z2">
    <w:name w:val="WW8Num33z2"/>
    <w:rsid w:val="00D3602F"/>
  </w:style>
  <w:style w:type="character" w:customStyle="1" w:styleId="WW8Num33z3">
    <w:name w:val="WW8Num33z3"/>
    <w:rsid w:val="00D3602F"/>
  </w:style>
  <w:style w:type="character" w:customStyle="1" w:styleId="WW8Num33z4">
    <w:name w:val="WW8Num33z4"/>
    <w:rsid w:val="00D3602F"/>
  </w:style>
  <w:style w:type="character" w:customStyle="1" w:styleId="WW8Num33z5">
    <w:name w:val="WW8Num33z5"/>
    <w:rsid w:val="00D3602F"/>
  </w:style>
  <w:style w:type="character" w:customStyle="1" w:styleId="WW8Num33z6">
    <w:name w:val="WW8Num33z6"/>
    <w:rsid w:val="00D3602F"/>
  </w:style>
  <w:style w:type="character" w:customStyle="1" w:styleId="WW8Num33z7">
    <w:name w:val="WW8Num33z7"/>
    <w:rsid w:val="00D3602F"/>
  </w:style>
  <w:style w:type="character" w:customStyle="1" w:styleId="WW8Num33z8">
    <w:name w:val="WW8Num33z8"/>
    <w:rsid w:val="00D3602F"/>
  </w:style>
  <w:style w:type="character" w:customStyle="1" w:styleId="WW8Num34z0">
    <w:name w:val="WW8Num34z0"/>
    <w:rsid w:val="00D3602F"/>
    <w:rPr>
      <w:rFonts w:ascii="Arial" w:hAnsi="Arial" w:cs="Arial" w:hint="default"/>
      <w:color w:val="000000"/>
      <w:sz w:val="22"/>
    </w:rPr>
  </w:style>
  <w:style w:type="character" w:customStyle="1" w:styleId="WW8Num34z1">
    <w:name w:val="WW8Num34z1"/>
    <w:rsid w:val="00D3602F"/>
  </w:style>
  <w:style w:type="character" w:customStyle="1" w:styleId="WW8Num34z2">
    <w:name w:val="WW8Num34z2"/>
    <w:rsid w:val="00D3602F"/>
  </w:style>
  <w:style w:type="character" w:customStyle="1" w:styleId="WW8Num34z3">
    <w:name w:val="WW8Num34z3"/>
    <w:rsid w:val="00D3602F"/>
  </w:style>
  <w:style w:type="character" w:customStyle="1" w:styleId="WW8Num34z4">
    <w:name w:val="WW8Num34z4"/>
    <w:rsid w:val="00D3602F"/>
  </w:style>
  <w:style w:type="character" w:customStyle="1" w:styleId="WW8Num34z5">
    <w:name w:val="WW8Num34z5"/>
    <w:rsid w:val="00D3602F"/>
  </w:style>
  <w:style w:type="character" w:customStyle="1" w:styleId="WW8Num34z6">
    <w:name w:val="WW8Num34z6"/>
    <w:rsid w:val="00D3602F"/>
  </w:style>
  <w:style w:type="character" w:customStyle="1" w:styleId="WW8Num34z7">
    <w:name w:val="WW8Num34z7"/>
    <w:rsid w:val="00D3602F"/>
  </w:style>
  <w:style w:type="character" w:customStyle="1" w:styleId="WW8Num34z8">
    <w:name w:val="WW8Num34z8"/>
    <w:rsid w:val="00D3602F"/>
  </w:style>
  <w:style w:type="character" w:customStyle="1" w:styleId="WW8Num35z0">
    <w:name w:val="WW8Num35z0"/>
    <w:rsid w:val="00D3602F"/>
    <w:rPr>
      <w:rFonts w:ascii="Arial" w:hAnsi="Arial" w:cs="Arial"/>
      <w:b w:val="0"/>
      <w:bCs/>
      <w:sz w:val="22"/>
    </w:rPr>
  </w:style>
  <w:style w:type="character" w:customStyle="1" w:styleId="WW8Num35z1">
    <w:name w:val="WW8Num35z1"/>
    <w:rsid w:val="00D3602F"/>
  </w:style>
  <w:style w:type="character" w:customStyle="1" w:styleId="WW8Num35z2">
    <w:name w:val="WW8Num35z2"/>
    <w:rsid w:val="00D3602F"/>
  </w:style>
  <w:style w:type="character" w:customStyle="1" w:styleId="WW8Num35z3">
    <w:name w:val="WW8Num35z3"/>
    <w:rsid w:val="00D3602F"/>
  </w:style>
  <w:style w:type="character" w:customStyle="1" w:styleId="WW8Num35z4">
    <w:name w:val="WW8Num35z4"/>
    <w:rsid w:val="00D3602F"/>
  </w:style>
  <w:style w:type="character" w:customStyle="1" w:styleId="WW8Num35z5">
    <w:name w:val="WW8Num35z5"/>
    <w:rsid w:val="00D3602F"/>
  </w:style>
  <w:style w:type="character" w:customStyle="1" w:styleId="WW8Num35z6">
    <w:name w:val="WW8Num35z6"/>
    <w:rsid w:val="00D3602F"/>
  </w:style>
  <w:style w:type="character" w:customStyle="1" w:styleId="WW8Num35z7">
    <w:name w:val="WW8Num35z7"/>
    <w:rsid w:val="00D3602F"/>
  </w:style>
  <w:style w:type="character" w:customStyle="1" w:styleId="WW8Num35z8">
    <w:name w:val="WW8Num35z8"/>
    <w:rsid w:val="00D3602F"/>
  </w:style>
  <w:style w:type="character" w:customStyle="1" w:styleId="WW8Num36z0">
    <w:name w:val="WW8Num36z0"/>
    <w:rsid w:val="00D3602F"/>
    <w:rPr>
      <w:rFonts w:ascii="Arial" w:hAnsi="Arial" w:cs="Arial"/>
      <w:color w:val="000000"/>
      <w:sz w:val="22"/>
    </w:rPr>
  </w:style>
  <w:style w:type="character" w:customStyle="1" w:styleId="WW8Num36z1">
    <w:name w:val="WW8Num36z1"/>
    <w:rsid w:val="00D3602F"/>
    <w:rPr>
      <w:rFonts w:ascii="Wingdings" w:hAnsi="Wingdings" w:cs="Wingdings" w:hint="default"/>
    </w:rPr>
  </w:style>
  <w:style w:type="character" w:customStyle="1" w:styleId="WW8Num36z2">
    <w:name w:val="WW8Num36z2"/>
    <w:rsid w:val="00D3602F"/>
  </w:style>
  <w:style w:type="character" w:customStyle="1" w:styleId="WW8Num36z3">
    <w:name w:val="WW8Num36z3"/>
    <w:rsid w:val="00D3602F"/>
  </w:style>
  <w:style w:type="character" w:customStyle="1" w:styleId="WW8Num36z4">
    <w:name w:val="WW8Num36z4"/>
    <w:rsid w:val="00D3602F"/>
  </w:style>
  <w:style w:type="character" w:customStyle="1" w:styleId="WW8Num36z5">
    <w:name w:val="WW8Num36z5"/>
    <w:rsid w:val="00D3602F"/>
  </w:style>
  <w:style w:type="character" w:customStyle="1" w:styleId="WW8Num36z6">
    <w:name w:val="WW8Num36z6"/>
    <w:rsid w:val="00D3602F"/>
  </w:style>
  <w:style w:type="character" w:customStyle="1" w:styleId="WW8Num36z7">
    <w:name w:val="WW8Num36z7"/>
    <w:rsid w:val="00D3602F"/>
  </w:style>
  <w:style w:type="character" w:customStyle="1" w:styleId="WW8Num36z8">
    <w:name w:val="WW8Num36z8"/>
    <w:rsid w:val="00D3602F"/>
  </w:style>
  <w:style w:type="character" w:customStyle="1" w:styleId="WW8Num37z0">
    <w:name w:val="WW8Num37z0"/>
    <w:rsid w:val="00D3602F"/>
    <w:rPr>
      <w:rFonts w:ascii="Arial" w:hAnsi="Arial" w:cs="Arial"/>
      <w:sz w:val="22"/>
    </w:rPr>
  </w:style>
  <w:style w:type="character" w:customStyle="1" w:styleId="WW8Num37z1">
    <w:name w:val="WW8Num37z1"/>
    <w:rsid w:val="00D3602F"/>
  </w:style>
  <w:style w:type="character" w:customStyle="1" w:styleId="WW8Num37z2">
    <w:name w:val="WW8Num37z2"/>
    <w:rsid w:val="00D3602F"/>
  </w:style>
  <w:style w:type="character" w:customStyle="1" w:styleId="WW8Num37z3">
    <w:name w:val="WW8Num37z3"/>
    <w:rsid w:val="00D3602F"/>
  </w:style>
  <w:style w:type="character" w:customStyle="1" w:styleId="WW8Num37z4">
    <w:name w:val="WW8Num37z4"/>
    <w:rsid w:val="00D3602F"/>
  </w:style>
  <w:style w:type="character" w:customStyle="1" w:styleId="WW8Num37z5">
    <w:name w:val="WW8Num37z5"/>
    <w:rsid w:val="00D3602F"/>
  </w:style>
  <w:style w:type="character" w:customStyle="1" w:styleId="WW8Num37z6">
    <w:name w:val="WW8Num37z6"/>
    <w:rsid w:val="00D3602F"/>
  </w:style>
  <w:style w:type="character" w:customStyle="1" w:styleId="WW8Num37z7">
    <w:name w:val="WW8Num37z7"/>
    <w:rsid w:val="00D3602F"/>
  </w:style>
  <w:style w:type="character" w:customStyle="1" w:styleId="WW8Num37z8">
    <w:name w:val="WW8Num37z8"/>
    <w:rsid w:val="00D3602F"/>
  </w:style>
  <w:style w:type="character" w:customStyle="1" w:styleId="WW8Num38z0">
    <w:name w:val="WW8Num38z0"/>
    <w:rsid w:val="00D3602F"/>
    <w:rPr>
      <w:rFonts w:ascii="Arial" w:hAnsi="Arial" w:cs="Arial"/>
      <w:color w:val="000000"/>
      <w:sz w:val="22"/>
    </w:rPr>
  </w:style>
  <w:style w:type="character" w:customStyle="1" w:styleId="WW8Num38z1">
    <w:name w:val="WW8Num38z1"/>
    <w:rsid w:val="00D3602F"/>
    <w:rPr>
      <w:rFonts w:ascii="Symbol" w:hAnsi="Symbol" w:cs="Symbol" w:hint="default"/>
    </w:rPr>
  </w:style>
  <w:style w:type="character" w:customStyle="1" w:styleId="WW8Num38z2">
    <w:name w:val="WW8Num38z2"/>
    <w:rsid w:val="00D3602F"/>
  </w:style>
  <w:style w:type="character" w:customStyle="1" w:styleId="WW8Num38z3">
    <w:name w:val="WW8Num38z3"/>
    <w:rsid w:val="00D3602F"/>
  </w:style>
  <w:style w:type="character" w:customStyle="1" w:styleId="WW8Num38z4">
    <w:name w:val="WW8Num38z4"/>
    <w:rsid w:val="00D3602F"/>
  </w:style>
  <w:style w:type="character" w:customStyle="1" w:styleId="WW8Num38z5">
    <w:name w:val="WW8Num38z5"/>
    <w:rsid w:val="00D3602F"/>
  </w:style>
  <w:style w:type="character" w:customStyle="1" w:styleId="WW8Num38z6">
    <w:name w:val="WW8Num38z6"/>
    <w:rsid w:val="00D3602F"/>
  </w:style>
  <w:style w:type="character" w:customStyle="1" w:styleId="WW8Num38z7">
    <w:name w:val="WW8Num38z7"/>
    <w:rsid w:val="00D3602F"/>
  </w:style>
  <w:style w:type="character" w:customStyle="1" w:styleId="WW8Num38z8">
    <w:name w:val="WW8Num38z8"/>
    <w:rsid w:val="00D3602F"/>
  </w:style>
  <w:style w:type="character" w:customStyle="1" w:styleId="WW8Num39z0">
    <w:name w:val="WW8Num39z0"/>
    <w:rsid w:val="00D3602F"/>
  </w:style>
  <w:style w:type="character" w:customStyle="1" w:styleId="WW8Num39z1">
    <w:name w:val="WW8Num39z1"/>
    <w:rsid w:val="00D3602F"/>
  </w:style>
  <w:style w:type="character" w:customStyle="1" w:styleId="WW8Num39z2">
    <w:name w:val="WW8Num39z2"/>
    <w:rsid w:val="00D3602F"/>
  </w:style>
  <w:style w:type="character" w:customStyle="1" w:styleId="WW8Num39z3">
    <w:name w:val="WW8Num39z3"/>
    <w:rsid w:val="00D3602F"/>
  </w:style>
  <w:style w:type="character" w:customStyle="1" w:styleId="WW8Num39z4">
    <w:name w:val="WW8Num39z4"/>
    <w:rsid w:val="00D3602F"/>
  </w:style>
  <w:style w:type="character" w:customStyle="1" w:styleId="WW8Num39z5">
    <w:name w:val="WW8Num39z5"/>
    <w:rsid w:val="00D3602F"/>
  </w:style>
  <w:style w:type="character" w:customStyle="1" w:styleId="WW8Num39z6">
    <w:name w:val="WW8Num39z6"/>
    <w:rsid w:val="00D3602F"/>
  </w:style>
  <w:style w:type="character" w:customStyle="1" w:styleId="WW8Num39z7">
    <w:name w:val="WW8Num39z7"/>
    <w:rsid w:val="00D3602F"/>
  </w:style>
  <w:style w:type="character" w:customStyle="1" w:styleId="WW8Num39z8">
    <w:name w:val="WW8Num39z8"/>
    <w:rsid w:val="00D3602F"/>
  </w:style>
  <w:style w:type="character" w:customStyle="1" w:styleId="WW8Num40z0">
    <w:name w:val="WW8Num40z0"/>
    <w:rsid w:val="00D3602F"/>
    <w:rPr>
      <w:rFonts w:ascii="Arial" w:hAnsi="Arial" w:cs="Arial"/>
      <w:color w:val="000000"/>
      <w:sz w:val="22"/>
    </w:rPr>
  </w:style>
  <w:style w:type="character" w:customStyle="1" w:styleId="WW8Num40z1">
    <w:name w:val="WW8Num40z1"/>
    <w:rsid w:val="00D3602F"/>
  </w:style>
  <w:style w:type="character" w:customStyle="1" w:styleId="WW8Num40z2">
    <w:name w:val="WW8Num40z2"/>
    <w:rsid w:val="00D3602F"/>
  </w:style>
  <w:style w:type="character" w:customStyle="1" w:styleId="WW8Num40z3">
    <w:name w:val="WW8Num40z3"/>
    <w:rsid w:val="00D3602F"/>
  </w:style>
  <w:style w:type="character" w:customStyle="1" w:styleId="WW8Num40z4">
    <w:name w:val="WW8Num40z4"/>
    <w:rsid w:val="00D3602F"/>
  </w:style>
  <w:style w:type="character" w:customStyle="1" w:styleId="WW8Num40z5">
    <w:name w:val="WW8Num40z5"/>
    <w:rsid w:val="00D3602F"/>
  </w:style>
  <w:style w:type="character" w:customStyle="1" w:styleId="WW8Num40z6">
    <w:name w:val="WW8Num40z6"/>
    <w:rsid w:val="00D3602F"/>
  </w:style>
  <w:style w:type="character" w:customStyle="1" w:styleId="WW8Num40z7">
    <w:name w:val="WW8Num40z7"/>
    <w:rsid w:val="00D3602F"/>
  </w:style>
  <w:style w:type="character" w:customStyle="1" w:styleId="WW8Num40z8">
    <w:name w:val="WW8Num40z8"/>
    <w:rsid w:val="00D3602F"/>
  </w:style>
  <w:style w:type="character" w:customStyle="1" w:styleId="WW8Num41z0">
    <w:name w:val="WW8Num41z0"/>
    <w:rsid w:val="00D3602F"/>
  </w:style>
  <w:style w:type="character" w:customStyle="1" w:styleId="WW8Num41z1">
    <w:name w:val="WW8Num41z1"/>
    <w:rsid w:val="00D3602F"/>
  </w:style>
  <w:style w:type="character" w:customStyle="1" w:styleId="WW8Num41z2">
    <w:name w:val="WW8Num41z2"/>
    <w:rsid w:val="00D3602F"/>
  </w:style>
  <w:style w:type="character" w:customStyle="1" w:styleId="WW8Num41z3">
    <w:name w:val="WW8Num41z3"/>
    <w:rsid w:val="00D3602F"/>
  </w:style>
  <w:style w:type="character" w:customStyle="1" w:styleId="WW8Num41z4">
    <w:name w:val="WW8Num41z4"/>
    <w:rsid w:val="00D3602F"/>
  </w:style>
  <w:style w:type="character" w:customStyle="1" w:styleId="WW8Num41z5">
    <w:name w:val="WW8Num41z5"/>
    <w:rsid w:val="00D3602F"/>
  </w:style>
  <w:style w:type="character" w:customStyle="1" w:styleId="WW8Num41z6">
    <w:name w:val="WW8Num41z6"/>
    <w:rsid w:val="00D3602F"/>
  </w:style>
  <w:style w:type="character" w:customStyle="1" w:styleId="WW8Num41z7">
    <w:name w:val="WW8Num41z7"/>
    <w:rsid w:val="00D3602F"/>
  </w:style>
  <w:style w:type="character" w:customStyle="1" w:styleId="WW8Num41z8">
    <w:name w:val="WW8Num41z8"/>
    <w:rsid w:val="00D3602F"/>
  </w:style>
  <w:style w:type="character" w:customStyle="1" w:styleId="WW8Num42z0">
    <w:name w:val="WW8Num42z0"/>
    <w:rsid w:val="00D3602F"/>
  </w:style>
  <w:style w:type="character" w:customStyle="1" w:styleId="WW8Num42z1">
    <w:name w:val="WW8Num42z1"/>
    <w:rsid w:val="00D3602F"/>
  </w:style>
  <w:style w:type="character" w:customStyle="1" w:styleId="WW8Num42z2">
    <w:name w:val="WW8Num42z2"/>
    <w:rsid w:val="00D3602F"/>
  </w:style>
  <w:style w:type="character" w:customStyle="1" w:styleId="WW8Num42z3">
    <w:name w:val="WW8Num42z3"/>
    <w:rsid w:val="00D3602F"/>
  </w:style>
  <w:style w:type="character" w:customStyle="1" w:styleId="WW8Num42z4">
    <w:name w:val="WW8Num42z4"/>
    <w:rsid w:val="00D3602F"/>
  </w:style>
  <w:style w:type="character" w:customStyle="1" w:styleId="WW8Num42z5">
    <w:name w:val="WW8Num42z5"/>
    <w:rsid w:val="00D3602F"/>
  </w:style>
  <w:style w:type="character" w:customStyle="1" w:styleId="WW8Num42z6">
    <w:name w:val="WW8Num42z6"/>
    <w:rsid w:val="00D3602F"/>
  </w:style>
  <w:style w:type="character" w:customStyle="1" w:styleId="WW8Num42z7">
    <w:name w:val="WW8Num42z7"/>
    <w:rsid w:val="00D3602F"/>
  </w:style>
  <w:style w:type="character" w:customStyle="1" w:styleId="WW8Num42z8">
    <w:name w:val="WW8Num42z8"/>
    <w:rsid w:val="00D3602F"/>
  </w:style>
  <w:style w:type="character" w:customStyle="1" w:styleId="WW8Num43z0">
    <w:name w:val="WW8Num43z0"/>
    <w:rsid w:val="00D3602F"/>
  </w:style>
  <w:style w:type="character" w:customStyle="1" w:styleId="WW8Num43z1">
    <w:name w:val="WW8Num43z1"/>
    <w:rsid w:val="00D3602F"/>
  </w:style>
  <w:style w:type="character" w:customStyle="1" w:styleId="WW8Num43z2">
    <w:name w:val="WW8Num43z2"/>
    <w:rsid w:val="00D3602F"/>
  </w:style>
  <w:style w:type="character" w:customStyle="1" w:styleId="WW8Num43z3">
    <w:name w:val="WW8Num43z3"/>
    <w:rsid w:val="00D3602F"/>
  </w:style>
  <w:style w:type="character" w:customStyle="1" w:styleId="WW8Num43z4">
    <w:name w:val="WW8Num43z4"/>
    <w:rsid w:val="00D3602F"/>
  </w:style>
  <w:style w:type="character" w:customStyle="1" w:styleId="WW8Num43z5">
    <w:name w:val="WW8Num43z5"/>
    <w:rsid w:val="00D3602F"/>
  </w:style>
  <w:style w:type="character" w:customStyle="1" w:styleId="WW8Num43z6">
    <w:name w:val="WW8Num43z6"/>
    <w:rsid w:val="00D3602F"/>
  </w:style>
  <w:style w:type="character" w:customStyle="1" w:styleId="WW8Num43z7">
    <w:name w:val="WW8Num43z7"/>
    <w:rsid w:val="00D3602F"/>
  </w:style>
  <w:style w:type="character" w:customStyle="1" w:styleId="WW8Num43z8">
    <w:name w:val="WW8Num43z8"/>
    <w:rsid w:val="00D3602F"/>
  </w:style>
  <w:style w:type="character" w:customStyle="1" w:styleId="Znakiprzypiswkocowych">
    <w:name w:val="Znaki przypisów końcowych"/>
    <w:rsid w:val="00D3602F"/>
    <w:rPr>
      <w:vertAlign w:val="superscript"/>
    </w:rPr>
  </w:style>
  <w:style w:type="character" w:customStyle="1" w:styleId="FontStyle51">
    <w:name w:val="Font Style51"/>
    <w:rsid w:val="00D3602F"/>
    <w:rPr>
      <w:rFonts w:ascii="Arial Unicode MS" w:eastAsia="Times New Roman" w:hAnsi="Arial Unicode MS" w:cs="Arial Unicode MS"/>
      <w:sz w:val="16"/>
      <w:szCs w:val="16"/>
    </w:rPr>
  </w:style>
  <w:style w:type="character" w:customStyle="1" w:styleId="Odwoaniedokomentarza1">
    <w:name w:val="Odwołanie do komentarza1"/>
    <w:rsid w:val="00D3602F"/>
    <w:rPr>
      <w:sz w:val="16"/>
      <w:szCs w:val="16"/>
    </w:rPr>
  </w:style>
  <w:style w:type="character" w:customStyle="1" w:styleId="Znakiprzypiswdolnych">
    <w:name w:val="Znaki przypisów dolnych"/>
    <w:rsid w:val="00D3602F"/>
    <w:rPr>
      <w:vertAlign w:val="superscript"/>
    </w:rPr>
  </w:style>
  <w:style w:type="character" w:customStyle="1" w:styleId="Symbolewypunktowania">
    <w:name w:val="Symbole wypunktowania"/>
    <w:rsid w:val="00D3602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3602F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D3602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D3602F"/>
    <w:pPr>
      <w:suppressLineNumbers/>
      <w:suppressAutoHyphens/>
    </w:pPr>
    <w:rPr>
      <w:rFonts w:cs="Mangal"/>
      <w:lang w:eastAsia="ar-SA"/>
    </w:rPr>
  </w:style>
  <w:style w:type="paragraph" w:customStyle="1" w:styleId="Tekstpodstawowywcity21">
    <w:name w:val="Tekst podstawowy wcięty 21"/>
    <w:basedOn w:val="Normalny"/>
    <w:rsid w:val="00D3602F"/>
    <w:pPr>
      <w:suppressAutoHyphens/>
      <w:ind w:left="360"/>
      <w:jc w:val="both"/>
    </w:pPr>
    <w:rPr>
      <w:color w:val="FF0000"/>
      <w:lang w:eastAsia="ar-SA"/>
    </w:rPr>
  </w:style>
  <w:style w:type="paragraph" w:customStyle="1" w:styleId="Tekstpodstawowy32">
    <w:name w:val="Tekst podstawowy 32"/>
    <w:basedOn w:val="Normalny"/>
    <w:rsid w:val="00D3602F"/>
    <w:pPr>
      <w:widowControl w:val="0"/>
      <w:tabs>
        <w:tab w:val="left" w:pos="284"/>
        <w:tab w:val="left" w:pos="3969"/>
        <w:tab w:val="left" w:pos="5954"/>
      </w:tabs>
      <w:suppressAutoHyphens/>
      <w:jc w:val="both"/>
    </w:pPr>
    <w:rPr>
      <w:b/>
      <w:color w:val="000000"/>
      <w:lang w:eastAsia="ar-SA"/>
    </w:rPr>
  </w:style>
  <w:style w:type="paragraph" w:customStyle="1" w:styleId="Tekstkomentarza1">
    <w:name w:val="Tekst komentarza1"/>
    <w:basedOn w:val="Normalny"/>
    <w:rsid w:val="00D3602F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D3602F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3602F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D3602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Małgorzata Lipiec</cp:lastModifiedBy>
  <cp:revision>5</cp:revision>
  <cp:lastPrinted>2025-06-24T05:03:00Z</cp:lastPrinted>
  <dcterms:created xsi:type="dcterms:W3CDTF">2025-06-27T07:09:00Z</dcterms:created>
  <dcterms:modified xsi:type="dcterms:W3CDTF">2025-07-02T11:23:00Z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