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0EE16" w14:textId="7E967247" w:rsidR="00DF18C0" w:rsidRPr="00DF18C0" w:rsidRDefault="00DF18C0" w:rsidP="00C64F2F">
      <w:pPr>
        <w:spacing w:after="120"/>
        <w:ind w:firstLine="6662"/>
        <w:rPr>
          <w:rFonts w:ascii="Calibri" w:hAnsi="Calibri" w:cs="Calibri"/>
          <w:b/>
          <w:bCs/>
        </w:rPr>
      </w:pPr>
      <w:r w:rsidRPr="00DF18C0">
        <w:rPr>
          <w:rFonts w:ascii="Calibri" w:hAnsi="Calibri" w:cs="Calibri"/>
          <w:b/>
          <w:bCs/>
        </w:rPr>
        <w:t>Załącznik nr 2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DF18C0" w:rsidRPr="00DF18C0" w14:paraId="13A72CEA" w14:textId="77777777" w:rsidTr="001A4D0A">
        <w:trPr>
          <w:trHeight w:val="397"/>
        </w:trPr>
        <w:tc>
          <w:tcPr>
            <w:tcW w:w="4106" w:type="dxa"/>
            <w:tcBorders>
              <w:top w:val="nil"/>
              <w:bottom w:val="dotted" w:sz="4" w:space="0" w:color="auto"/>
            </w:tcBorders>
            <w:vAlign w:val="bottom"/>
          </w:tcPr>
          <w:p w14:paraId="6E9A9503" w14:textId="77777777" w:rsidR="00DF18C0" w:rsidRPr="00DF18C0" w:rsidRDefault="00DF18C0" w:rsidP="0068342F">
            <w:pPr>
              <w:rPr>
                <w:rFonts w:ascii="Calibri" w:hAnsi="Calibri" w:cs="Calibri"/>
              </w:rPr>
            </w:pPr>
          </w:p>
        </w:tc>
        <w:tc>
          <w:tcPr>
            <w:tcW w:w="4956" w:type="dxa"/>
            <w:vMerge w:val="restart"/>
            <w:tcBorders>
              <w:top w:val="nil"/>
              <w:bottom w:val="dotted" w:sz="4" w:space="0" w:color="auto"/>
            </w:tcBorders>
            <w:vAlign w:val="bottom"/>
          </w:tcPr>
          <w:p w14:paraId="3B5377D2" w14:textId="77777777" w:rsidR="00DF18C0" w:rsidRPr="00163177" w:rsidRDefault="00DF18C0" w:rsidP="001A4D0A">
            <w:pPr>
              <w:ind w:left="1418"/>
              <w:rPr>
                <w:rFonts w:ascii="Calibri" w:hAnsi="Calibri" w:cs="Calibri"/>
              </w:rPr>
            </w:pPr>
            <w:r w:rsidRPr="00163177">
              <w:rPr>
                <w:rFonts w:ascii="Calibri" w:hAnsi="Calibri" w:cs="Calibri"/>
              </w:rPr>
              <w:t>ZAMAWIAJĄCY:</w:t>
            </w:r>
          </w:p>
          <w:p w14:paraId="0C288424" w14:textId="77777777" w:rsidR="00DF18C0" w:rsidRPr="00163177" w:rsidRDefault="00DF18C0" w:rsidP="001A4D0A">
            <w:pPr>
              <w:ind w:left="1418"/>
              <w:rPr>
                <w:rFonts w:ascii="Calibri" w:hAnsi="Calibri" w:cs="Calibri"/>
              </w:rPr>
            </w:pPr>
            <w:r w:rsidRPr="00163177">
              <w:rPr>
                <w:rFonts w:ascii="Calibri" w:hAnsi="Calibri" w:cs="Calibri"/>
              </w:rPr>
              <w:t>Polskie Porty Lotnicze S.A.</w:t>
            </w:r>
          </w:p>
          <w:p w14:paraId="09620C2F" w14:textId="77777777" w:rsidR="00DF18C0" w:rsidRPr="00163177" w:rsidRDefault="00DF18C0" w:rsidP="001A4D0A">
            <w:pPr>
              <w:ind w:left="1418"/>
              <w:rPr>
                <w:rFonts w:ascii="Calibri" w:hAnsi="Calibri" w:cs="Calibri"/>
              </w:rPr>
            </w:pPr>
            <w:r w:rsidRPr="00163177">
              <w:rPr>
                <w:rFonts w:ascii="Calibri" w:hAnsi="Calibri" w:cs="Calibri"/>
              </w:rPr>
              <w:t xml:space="preserve">ul. Żwirki i Wigury 1 </w:t>
            </w:r>
          </w:p>
          <w:p w14:paraId="117A15E8" w14:textId="77777777" w:rsidR="00DF18C0" w:rsidRPr="00DF18C0" w:rsidRDefault="00DF18C0" w:rsidP="001A4D0A">
            <w:pPr>
              <w:spacing w:after="240" w:line="259" w:lineRule="auto"/>
              <w:ind w:left="1418"/>
              <w:rPr>
                <w:rFonts w:ascii="Calibri" w:hAnsi="Calibri" w:cs="Calibri"/>
              </w:rPr>
            </w:pPr>
            <w:r w:rsidRPr="00163177">
              <w:rPr>
                <w:rFonts w:ascii="Calibri" w:hAnsi="Calibri" w:cs="Calibri"/>
              </w:rPr>
              <w:t>00-906 Warszawa</w:t>
            </w:r>
          </w:p>
        </w:tc>
      </w:tr>
      <w:tr w:rsidR="00DF18C0" w:rsidRPr="00DF18C0" w14:paraId="3ADE8DEF" w14:textId="77777777" w:rsidTr="006E763C">
        <w:trPr>
          <w:trHeight w:val="227"/>
        </w:trPr>
        <w:tc>
          <w:tcPr>
            <w:tcW w:w="410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F72D95D" w14:textId="77777777" w:rsidR="00DF18C0" w:rsidRPr="00DF18C0" w:rsidRDefault="00DF18C0" w:rsidP="0068342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F18C0">
              <w:rPr>
                <w:rFonts w:ascii="Calibri" w:hAnsi="Calibri" w:cs="Calibri"/>
                <w:sz w:val="14"/>
                <w:szCs w:val="14"/>
              </w:rPr>
              <w:t>Nazwa Wykonawcy</w:t>
            </w:r>
          </w:p>
        </w:tc>
        <w:tc>
          <w:tcPr>
            <w:tcW w:w="4956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097BC8" w14:textId="77777777" w:rsidR="00DF18C0" w:rsidRPr="00DF18C0" w:rsidRDefault="00DF18C0" w:rsidP="0068342F">
            <w:pPr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24D9FCBE" w14:textId="77777777" w:rsidTr="006E763C">
        <w:trPr>
          <w:trHeight w:val="397"/>
        </w:trPr>
        <w:tc>
          <w:tcPr>
            <w:tcW w:w="41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6F7E158" w14:textId="77777777" w:rsidR="00DF18C0" w:rsidRPr="00DF18C0" w:rsidRDefault="00DF18C0" w:rsidP="0068342F">
            <w:pPr>
              <w:rPr>
                <w:rFonts w:ascii="Calibri" w:hAnsi="Calibri" w:cs="Calibri"/>
              </w:rPr>
            </w:pPr>
          </w:p>
        </w:tc>
        <w:tc>
          <w:tcPr>
            <w:tcW w:w="4956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8CA670" w14:textId="77777777" w:rsidR="00DF18C0" w:rsidRPr="00DF18C0" w:rsidRDefault="00DF18C0" w:rsidP="0068342F">
            <w:pPr>
              <w:spacing w:after="240"/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5BC14B11" w14:textId="77777777" w:rsidTr="006E763C">
        <w:trPr>
          <w:trHeight w:val="227"/>
        </w:trPr>
        <w:tc>
          <w:tcPr>
            <w:tcW w:w="410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9C1C7C9" w14:textId="77777777" w:rsidR="00DF18C0" w:rsidRPr="00DF18C0" w:rsidRDefault="00DF18C0" w:rsidP="0068342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F18C0">
              <w:rPr>
                <w:rFonts w:ascii="Calibri" w:hAnsi="Calibri" w:cs="Calibri"/>
                <w:sz w:val="14"/>
                <w:szCs w:val="14"/>
              </w:rPr>
              <w:t>Adres</w:t>
            </w:r>
          </w:p>
        </w:tc>
        <w:tc>
          <w:tcPr>
            <w:tcW w:w="4956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1A3DC9" w14:textId="77777777" w:rsidR="00DF18C0" w:rsidRPr="00DF18C0" w:rsidRDefault="00DF18C0" w:rsidP="0068342F">
            <w:pPr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3FF57E4F" w14:textId="77777777" w:rsidTr="006E763C">
        <w:trPr>
          <w:trHeight w:val="397"/>
        </w:trPr>
        <w:tc>
          <w:tcPr>
            <w:tcW w:w="41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69BF8B" w14:textId="77777777" w:rsidR="00DF18C0" w:rsidRPr="00DF18C0" w:rsidRDefault="00DF18C0" w:rsidP="0068342F">
            <w:pPr>
              <w:rPr>
                <w:rFonts w:ascii="Calibri" w:hAnsi="Calibri" w:cs="Calibri"/>
              </w:rPr>
            </w:pPr>
          </w:p>
        </w:tc>
        <w:tc>
          <w:tcPr>
            <w:tcW w:w="4956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0E5EE57" w14:textId="77777777" w:rsidR="00DF18C0" w:rsidRPr="00DF18C0" w:rsidRDefault="00DF18C0" w:rsidP="0068342F">
            <w:pPr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19BF987B" w14:textId="77777777" w:rsidTr="006E763C">
        <w:tc>
          <w:tcPr>
            <w:tcW w:w="410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47FB7C88" w14:textId="18D16C37" w:rsidR="00DF18C0" w:rsidRPr="00DF18C0" w:rsidRDefault="00DF18C0" w:rsidP="0068342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DF18C0">
              <w:rPr>
                <w:rFonts w:ascii="Calibri" w:hAnsi="Calibri" w:cs="Calibri"/>
                <w:sz w:val="14"/>
                <w:szCs w:val="14"/>
              </w:rPr>
              <w:t>NIP</w:t>
            </w:r>
            <w:r w:rsidR="001A4D0A"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="001A4D0A" w:rsidRPr="001A4D0A">
              <w:rPr>
                <w:rFonts w:ascii="Calibri" w:hAnsi="Calibri" w:cs="Calibri"/>
                <w:sz w:val="14"/>
                <w:szCs w:val="14"/>
              </w:rPr>
              <w:t>REGON</w:t>
            </w:r>
          </w:p>
        </w:tc>
        <w:tc>
          <w:tcPr>
            <w:tcW w:w="4956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5E55376" w14:textId="77777777" w:rsidR="00DF18C0" w:rsidRPr="00DF18C0" w:rsidRDefault="00DF18C0" w:rsidP="0068342F">
            <w:pPr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67F6F347" w14:textId="77777777" w:rsidTr="006E763C">
        <w:trPr>
          <w:trHeight w:val="397"/>
        </w:trPr>
        <w:tc>
          <w:tcPr>
            <w:tcW w:w="41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496C84" w14:textId="77777777" w:rsidR="00DF18C0" w:rsidRPr="00DF18C0" w:rsidRDefault="00DF18C0" w:rsidP="0068342F">
            <w:pPr>
              <w:rPr>
                <w:rFonts w:ascii="Calibri" w:hAnsi="Calibri" w:cs="Calibri"/>
              </w:rPr>
            </w:pPr>
          </w:p>
        </w:tc>
        <w:tc>
          <w:tcPr>
            <w:tcW w:w="4956" w:type="dxa"/>
            <w:vMerge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9D4E8E2" w14:textId="77777777" w:rsidR="00DF18C0" w:rsidRPr="00DF18C0" w:rsidRDefault="00DF18C0" w:rsidP="0068342F">
            <w:pPr>
              <w:spacing w:after="240"/>
              <w:jc w:val="right"/>
              <w:rPr>
                <w:rFonts w:ascii="Calibri" w:hAnsi="Calibri" w:cs="Calibri"/>
              </w:rPr>
            </w:pPr>
          </w:p>
        </w:tc>
      </w:tr>
      <w:tr w:rsidR="00DF18C0" w:rsidRPr="00DF18C0" w14:paraId="6836910A" w14:textId="77777777" w:rsidTr="006E763C">
        <w:tc>
          <w:tcPr>
            <w:tcW w:w="410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7DFC815" w14:textId="6340D62F" w:rsidR="00DF18C0" w:rsidRPr="00DF18C0" w:rsidRDefault="001A4D0A" w:rsidP="0068342F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 w:rsidRPr="001A4D0A">
              <w:rPr>
                <w:rFonts w:ascii="Calibri" w:hAnsi="Calibri" w:cs="Calibri"/>
                <w:sz w:val="14"/>
                <w:szCs w:val="14"/>
              </w:rPr>
              <w:t xml:space="preserve">telefon </w:t>
            </w:r>
            <w:r>
              <w:rPr>
                <w:rFonts w:ascii="Calibri" w:hAnsi="Calibri" w:cs="Calibri"/>
                <w:sz w:val="14"/>
                <w:szCs w:val="14"/>
              </w:rPr>
              <w:t xml:space="preserve">, </w:t>
            </w:r>
            <w:r w:rsidRPr="001A4D0A">
              <w:rPr>
                <w:rFonts w:ascii="Calibri" w:hAnsi="Calibri" w:cs="Calibri"/>
                <w:sz w:val="14"/>
                <w:szCs w:val="14"/>
              </w:rPr>
              <w:t>e-mail</w:t>
            </w:r>
          </w:p>
        </w:tc>
        <w:tc>
          <w:tcPr>
            <w:tcW w:w="4956" w:type="dxa"/>
            <w:vMerge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F0B8693" w14:textId="77777777" w:rsidR="00DF18C0" w:rsidRPr="00DF18C0" w:rsidRDefault="00DF18C0" w:rsidP="0068342F">
            <w:pPr>
              <w:jc w:val="right"/>
              <w:rPr>
                <w:rFonts w:ascii="Calibri" w:hAnsi="Calibri" w:cs="Calibri"/>
              </w:rPr>
            </w:pPr>
          </w:p>
        </w:tc>
      </w:tr>
    </w:tbl>
    <w:p w14:paraId="3953ED34" w14:textId="77777777" w:rsidR="00DF18C0" w:rsidRPr="00DF18C0" w:rsidRDefault="00DF18C0" w:rsidP="00C64F2F">
      <w:pPr>
        <w:spacing w:after="120"/>
        <w:jc w:val="right"/>
        <w:rPr>
          <w:rFonts w:ascii="Calibri" w:hAnsi="Calibri" w:cs="Calibri"/>
          <w:b/>
          <w:bCs/>
        </w:rPr>
      </w:pPr>
    </w:p>
    <w:p w14:paraId="63BFC286" w14:textId="77777777" w:rsidR="00DF18C0" w:rsidRPr="00DF18C0" w:rsidRDefault="00DF18C0" w:rsidP="001A4D0A">
      <w:pPr>
        <w:spacing w:before="120" w:after="120"/>
        <w:jc w:val="center"/>
        <w:rPr>
          <w:rFonts w:ascii="Calibri" w:hAnsi="Calibri" w:cs="Calibri"/>
          <w:b/>
          <w:bCs/>
        </w:rPr>
      </w:pPr>
      <w:r w:rsidRPr="00DF18C0">
        <w:rPr>
          <w:rFonts w:ascii="Calibri" w:hAnsi="Calibri" w:cs="Calibri"/>
          <w:b/>
          <w:bCs/>
        </w:rPr>
        <w:t>FORMULARZ OFERTA</w:t>
      </w:r>
    </w:p>
    <w:p w14:paraId="011C1D33" w14:textId="1CB37404" w:rsidR="0042102D" w:rsidRPr="00791EAE" w:rsidRDefault="0042102D" w:rsidP="001A4D0A">
      <w:pPr>
        <w:spacing w:after="120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 xml:space="preserve">Przystępując do udziału w postępowaniu nr </w:t>
      </w:r>
      <w:r w:rsidR="00EA509C">
        <w:rPr>
          <w:rFonts w:ascii="Calibri" w:hAnsi="Calibri" w:cs="Calibri"/>
        </w:rPr>
        <w:t>262</w:t>
      </w:r>
      <w:r w:rsidRPr="00791EAE">
        <w:rPr>
          <w:rFonts w:ascii="Calibri" w:hAnsi="Calibri" w:cs="Calibri"/>
        </w:rPr>
        <w:t xml:space="preserve">/PN/N/TLLZ/24, na realizację zadania pn.: </w:t>
      </w:r>
      <w:r w:rsidR="00974CF6" w:rsidRPr="00974CF6">
        <w:rPr>
          <w:rFonts w:ascii="Calibri" w:hAnsi="Calibri" w:cs="Calibri"/>
          <w:b/>
          <w:bCs/>
        </w:rPr>
        <w:t>„Modernizacja studni kanalizacji kablowej na PPS-7A i PPS-7B Lotniska Chopina w Warszawie – Etap 2”</w:t>
      </w:r>
      <w:r w:rsidRPr="00791EAE">
        <w:rPr>
          <w:rFonts w:ascii="Calibri" w:hAnsi="Calibri" w:cs="Calibri"/>
        </w:rPr>
        <w:t>, oferuję/-</w:t>
      </w:r>
      <w:proofErr w:type="spellStart"/>
      <w:r w:rsidRPr="00791EAE">
        <w:rPr>
          <w:rFonts w:ascii="Calibri" w:hAnsi="Calibri" w:cs="Calibri"/>
        </w:rPr>
        <w:t>emy</w:t>
      </w:r>
      <w:proofErr w:type="spellEnd"/>
      <w:r w:rsidRPr="00791EAE">
        <w:rPr>
          <w:rFonts w:ascii="Calibri" w:hAnsi="Calibri" w:cs="Calibri"/>
        </w:rPr>
        <w:t xml:space="preserve"> wykonanie Przedmiotu Zamówienia na zasadach określonych w SWZ, zgodnie ze Szczegółowym Opisem Przedmiotu Zamówienia oraz postanowieniami Projektu Umowy, za wynagrodzenie ryczałtowe netto w wysokości ………….………………… złotych (słownie: …………………………………………. złotych …/100), do którego doliczony zostanie należny podatek od towarów i usług (stawka VAT 23%). Wynagrodzenie ryczałtowe brutto wynosi ...............................złotych (słownie: ...................... złotych .../100).</w:t>
      </w:r>
    </w:p>
    <w:p w14:paraId="2E98EF04" w14:textId="2A1674C9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1.</w:t>
      </w:r>
      <w:r w:rsidRPr="00791EAE">
        <w:rPr>
          <w:rFonts w:ascii="Calibri" w:hAnsi="Calibri" w:cs="Calibri"/>
        </w:rPr>
        <w:tab/>
        <w:t xml:space="preserve">Oświadczam/-my, iż roboty określone w SWZ stanowiące Przedmiot Zamówienia wykonam/-my w ciągu ... tygodni od dnia </w:t>
      </w:r>
      <w:r w:rsidR="00974CF6">
        <w:rPr>
          <w:rFonts w:ascii="Calibri" w:hAnsi="Calibri" w:cs="Calibri"/>
        </w:rPr>
        <w:t>przekazania Wykonawcy terenu robót</w:t>
      </w:r>
      <w:r w:rsidRPr="00791EAE">
        <w:rPr>
          <w:rFonts w:ascii="Calibri" w:hAnsi="Calibri" w:cs="Calibri"/>
        </w:rPr>
        <w:t xml:space="preserve"> </w:t>
      </w:r>
      <w:r w:rsidR="00974CF6">
        <w:rPr>
          <w:rFonts w:ascii="Calibri" w:hAnsi="Calibri" w:cs="Calibri"/>
        </w:rPr>
        <w:t>przez Zamawiającego</w:t>
      </w:r>
      <w:r w:rsidRPr="00791EAE">
        <w:rPr>
          <w:rFonts w:ascii="Calibri" w:hAnsi="Calibri" w:cs="Calibri"/>
        </w:rPr>
        <w:t>.</w:t>
      </w:r>
    </w:p>
    <w:p w14:paraId="3C163CDA" w14:textId="67AB8126" w:rsidR="0042102D" w:rsidRPr="00667D7B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667D7B">
        <w:rPr>
          <w:rFonts w:ascii="Calibri" w:hAnsi="Calibri" w:cs="Calibri"/>
        </w:rPr>
        <w:t>2.</w:t>
      </w:r>
      <w:r w:rsidRPr="00667D7B">
        <w:rPr>
          <w:rFonts w:ascii="Calibri" w:hAnsi="Calibri" w:cs="Calibri"/>
        </w:rPr>
        <w:tab/>
        <w:t xml:space="preserve">Oświadczam/-my, że udzielam/-my Zamawiającemu (PPL) </w:t>
      </w:r>
      <w:r w:rsidR="00895AD8" w:rsidRPr="00667D7B">
        <w:rPr>
          <w:rFonts w:ascii="Calibri" w:hAnsi="Calibri" w:cs="Calibri"/>
        </w:rPr>
        <w:t xml:space="preserve">wydłużonej </w:t>
      </w:r>
      <w:bookmarkStart w:id="0" w:name="_Hlk180053938"/>
      <w:r w:rsidRPr="00667D7B">
        <w:rPr>
          <w:rFonts w:ascii="Calibri" w:hAnsi="Calibri" w:cs="Calibri"/>
        </w:rPr>
        <w:t xml:space="preserve">gwarancji </w:t>
      </w:r>
      <w:r w:rsidR="00895AD8" w:rsidRPr="00667D7B">
        <w:rPr>
          <w:rFonts w:ascii="Calibri" w:hAnsi="Calibri" w:cs="Calibri"/>
        </w:rPr>
        <w:t>jakości i rękojmi</w:t>
      </w:r>
      <w:bookmarkEnd w:id="0"/>
      <w:r w:rsidR="00895AD8" w:rsidRPr="00667D7B">
        <w:rPr>
          <w:rFonts w:ascii="Calibri" w:hAnsi="Calibri" w:cs="Calibri"/>
        </w:rPr>
        <w:t xml:space="preserve"> </w:t>
      </w:r>
      <w:r w:rsidRPr="00667D7B">
        <w:rPr>
          <w:rFonts w:ascii="Calibri" w:hAnsi="Calibri" w:cs="Calibri"/>
        </w:rPr>
        <w:t xml:space="preserve">na Przedmiot Zamówienia </w:t>
      </w:r>
      <w:r w:rsidR="00895AD8" w:rsidRPr="00667D7B">
        <w:rPr>
          <w:rFonts w:ascii="Calibri" w:hAnsi="Calibri" w:cs="Calibri"/>
        </w:rPr>
        <w:t xml:space="preserve">o ... rok/lata/lat, tj. o ... miesięcy ponad minimalny </w:t>
      </w:r>
      <w:r w:rsidRPr="00667D7B">
        <w:rPr>
          <w:rFonts w:ascii="Calibri" w:hAnsi="Calibri" w:cs="Calibri"/>
        </w:rPr>
        <w:t xml:space="preserve">okres </w:t>
      </w:r>
      <w:r w:rsidR="00895AD8" w:rsidRPr="00667D7B">
        <w:rPr>
          <w:rFonts w:ascii="Calibri" w:hAnsi="Calibri" w:cs="Calibri"/>
        </w:rPr>
        <w:t xml:space="preserve">gwarancji jakości i rękojmi wynoszący 3 lata tj. </w:t>
      </w:r>
      <w:r w:rsidRPr="00667D7B">
        <w:rPr>
          <w:rFonts w:ascii="Calibri" w:hAnsi="Calibri" w:cs="Calibri"/>
        </w:rPr>
        <w:t>36 miesięcy, licząc od daty podpisania przez Strony Protokołu odbioru końcowego Przedmiotu Zamówienia.</w:t>
      </w:r>
    </w:p>
    <w:p w14:paraId="3C2958B7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3.</w:t>
      </w:r>
      <w:r w:rsidRPr="00791EAE">
        <w:rPr>
          <w:rFonts w:ascii="Calibri" w:hAnsi="Calibri" w:cs="Calibri"/>
        </w:rPr>
        <w:tab/>
        <w:t xml:space="preserve">Otrzymałem/-liśmy konieczne informacje do przygotowania oferty. </w:t>
      </w:r>
    </w:p>
    <w:p w14:paraId="193D3AA7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4.</w:t>
      </w:r>
      <w:r w:rsidRPr="00791EAE">
        <w:rPr>
          <w:rFonts w:ascii="Calibri" w:hAnsi="Calibri" w:cs="Calibri"/>
        </w:rPr>
        <w:tab/>
        <w:t>Oświadczam/-my, iż zapoznałem/-liśmy się z zakresem Przedmiotu Zamówienia.</w:t>
      </w:r>
    </w:p>
    <w:p w14:paraId="5CFFC7CC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5.</w:t>
      </w:r>
      <w:r w:rsidRPr="00791EAE">
        <w:rPr>
          <w:rFonts w:ascii="Calibri" w:hAnsi="Calibri" w:cs="Calibri"/>
        </w:rPr>
        <w:tab/>
        <w:t>Oświadczamy, że jesteśmy związani niniejszą ofertą przez okres 60 dni.</w:t>
      </w:r>
    </w:p>
    <w:p w14:paraId="5BA0C09D" w14:textId="5D476DF4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6.</w:t>
      </w:r>
      <w:r w:rsidRPr="00791EAE">
        <w:rPr>
          <w:rFonts w:ascii="Calibri" w:hAnsi="Calibri" w:cs="Calibri"/>
        </w:rPr>
        <w:tab/>
        <w:t>Zobowiązuję/-</w:t>
      </w:r>
      <w:proofErr w:type="spellStart"/>
      <w:r w:rsidRPr="00791EAE">
        <w:rPr>
          <w:rFonts w:ascii="Calibri" w:hAnsi="Calibri" w:cs="Calibri"/>
        </w:rPr>
        <w:t>emy</w:t>
      </w:r>
      <w:proofErr w:type="spellEnd"/>
      <w:r w:rsidRPr="00791EAE">
        <w:rPr>
          <w:rFonts w:ascii="Calibri" w:hAnsi="Calibri" w:cs="Calibri"/>
        </w:rPr>
        <w:t xml:space="preserve"> się do podpisania Umowy o treści zgodnej z postanowieniami Projektu umowy </w:t>
      </w:r>
      <w:r w:rsidR="00667D7B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>– załącznika do SWZ.</w:t>
      </w:r>
    </w:p>
    <w:p w14:paraId="410A2944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7.</w:t>
      </w:r>
      <w:r w:rsidRPr="00791EAE">
        <w:rPr>
          <w:rFonts w:ascii="Calibri" w:hAnsi="Calibri" w:cs="Calibri"/>
        </w:rPr>
        <w:tab/>
        <w:t>Oświadczam/-my, że załączone do oferty dokumenty opisują stan prawny i faktyczny, aktualny na dzień otwarcia ofert.</w:t>
      </w:r>
    </w:p>
    <w:p w14:paraId="3DDDF490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8.</w:t>
      </w:r>
      <w:r w:rsidRPr="00791EAE">
        <w:rPr>
          <w:rFonts w:ascii="Calibri" w:hAnsi="Calibri" w:cs="Calibri"/>
        </w:rPr>
        <w:tab/>
        <w:t>Oświadczam/-my, że na dzień otwarcia oferty nie zalegam/-my z płatnościami z tytułu podatków, opłat oraz składek na ubezpieczenie społeczne, zdrowotne i fundusz pracy.</w:t>
      </w:r>
    </w:p>
    <w:p w14:paraId="06FC1082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9.</w:t>
      </w:r>
      <w:r w:rsidRPr="00791EAE">
        <w:rPr>
          <w:rFonts w:ascii="Calibri" w:hAnsi="Calibri" w:cs="Calibri"/>
        </w:rPr>
        <w:tab/>
        <w:t>Oświadczam/-my, że posiadam/-my uprawnienia do wykonywania działalności objętej przedmiotem postępowania.</w:t>
      </w:r>
    </w:p>
    <w:p w14:paraId="0F11F6B0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10.</w:t>
      </w:r>
      <w:r w:rsidRPr="00791EAE">
        <w:rPr>
          <w:rFonts w:ascii="Calibri" w:hAnsi="Calibri" w:cs="Calibri"/>
        </w:rPr>
        <w:tab/>
        <w:t>Oświadczam/-my, że posiadam/-my niezbędną wiedzę i doświadczenie oraz dysponuję/-</w:t>
      </w:r>
      <w:proofErr w:type="spellStart"/>
      <w:r w:rsidRPr="00791EAE">
        <w:rPr>
          <w:rFonts w:ascii="Calibri" w:hAnsi="Calibri" w:cs="Calibri"/>
        </w:rPr>
        <w:t>emy</w:t>
      </w:r>
      <w:proofErr w:type="spellEnd"/>
      <w:r w:rsidRPr="00791EAE">
        <w:rPr>
          <w:rFonts w:ascii="Calibri" w:hAnsi="Calibri" w:cs="Calibri"/>
        </w:rPr>
        <w:t xml:space="preserve"> potencjałem technicznym i osobami zdolnymi do wykonywania zamówienia.</w:t>
      </w:r>
    </w:p>
    <w:p w14:paraId="3F317EE7" w14:textId="77777777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11.</w:t>
      </w:r>
      <w:r w:rsidRPr="00791EAE">
        <w:rPr>
          <w:rFonts w:ascii="Calibri" w:hAnsi="Calibri" w:cs="Calibri"/>
        </w:rPr>
        <w:tab/>
        <w:t>Oświadczam/-my, że znajduję/-</w:t>
      </w:r>
      <w:proofErr w:type="spellStart"/>
      <w:r w:rsidRPr="00791EAE">
        <w:rPr>
          <w:rFonts w:ascii="Calibri" w:hAnsi="Calibri" w:cs="Calibri"/>
        </w:rPr>
        <w:t>emy</w:t>
      </w:r>
      <w:proofErr w:type="spellEnd"/>
      <w:r w:rsidRPr="00791EAE">
        <w:rPr>
          <w:rFonts w:ascii="Calibri" w:hAnsi="Calibri" w:cs="Calibri"/>
        </w:rPr>
        <w:t xml:space="preserve"> się w sytuacji ekonomicznej i finansowej zapewniającej wykonanie zamówienia.</w:t>
      </w:r>
    </w:p>
    <w:p w14:paraId="68DE29E6" w14:textId="42B4DFCD" w:rsidR="0042102D" w:rsidRPr="00791EAE" w:rsidRDefault="0042102D" w:rsidP="0042102D">
      <w:pPr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12.</w:t>
      </w:r>
      <w:r w:rsidRPr="00791EAE">
        <w:rPr>
          <w:rFonts w:ascii="Calibri" w:hAnsi="Calibri" w:cs="Calibri"/>
        </w:rPr>
        <w:tab/>
        <w:t>Oświadczam/-my, że nie podlegam/-my wykluczeniu z postępowania na podstawie żadnej z poniższych przesłanek:</w:t>
      </w:r>
    </w:p>
    <w:p w14:paraId="2DFA4F6C" w14:textId="2DEA8717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a)</w:t>
      </w:r>
      <w:r w:rsidR="001A4D0A">
        <w:rPr>
          <w:rFonts w:ascii="Calibri" w:hAnsi="Calibri" w:cs="Calibri"/>
        </w:rPr>
        <w:tab/>
      </w:r>
      <w:r w:rsidRPr="00791EAE">
        <w:rPr>
          <w:rFonts w:ascii="Calibri" w:hAnsi="Calibri" w:cs="Calibri"/>
        </w:rPr>
        <w:t>wyklucza się wykonawców, którzy w ciągu ostatnich trzech lat przed wszczęciem postępowania nie wykonali zamówienia udzielonego im przez Zamawiającego lub inne Spółki powiązane z PPL lub wykonali je z nienależytą starannością, w tym, w szczególności zostali obciążeni przez PPL karami umownymi w okresie 3 lat przed dniem wszczęcia postępowania za niewykonanie bądź nienależyte wykonanie umowy,</w:t>
      </w:r>
    </w:p>
    <w:p w14:paraId="31056C0B" w14:textId="77777777" w:rsidR="006E763C" w:rsidRDefault="006E763C" w:rsidP="0042102D">
      <w:pPr>
        <w:ind w:left="794" w:hanging="397"/>
        <w:jc w:val="both"/>
        <w:rPr>
          <w:rFonts w:ascii="Calibri" w:hAnsi="Calibri" w:cs="Calibri"/>
        </w:rPr>
      </w:pPr>
    </w:p>
    <w:p w14:paraId="24AB3C0F" w14:textId="77777777" w:rsidR="006E763C" w:rsidRDefault="006E763C" w:rsidP="0042102D">
      <w:pPr>
        <w:ind w:left="794" w:hanging="397"/>
        <w:jc w:val="both"/>
        <w:rPr>
          <w:rFonts w:ascii="Calibri" w:hAnsi="Calibri" w:cs="Calibri"/>
        </w:rPr>
      </w:pPr>
    </w:p>
    <w:p w14:paraId="76C5A72A" w14:textId="18520069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b)</w:t>
      </w:r>
      <w:r w:rsidRPr="00791EAE">
        <w:rPr>
          <w:rFonts w:ascii="Calibri" w:hAnsi="Calibri" w:cs="Calibri"/>
        </w:rPr>
        <w:tab/>
        <w:t xml:space="preserve">wyklucza się wykonawców, którzy znajdują się w sporze z PPL lub spółką z grupy kapitałowej PPL, </w:t>
      </w:r>
      <w:r w:rsidR="00667D7B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>w szczególności, jeżeli spór dotyczy dostaw, usług lub robót budowlanych wykonywanych przez danego wykonawcę na rzecz PPL lub Spółki powiązanej z  PPL,</w:t>
      </w:r>
    </w:p>
    <w:p w14:paraId="17AAFAA9" w14:textId="77777777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c)</w:t>
      </w:r>
      <w:r w:rsidRPr="00791EAE">
        <w:rPr>
          <w:rFonts w:ascii="Calibri" w:hAnsi="Calibri" w:cs="Calibri"/>
        </w:rPr>
        <w:tab/>
        <w:t>wyklucza się wykonawców, którzy nie złożyli wymaganych dokumentów, oświadczeń lub nie spełnili innych wymagań koniecznych dla udziału w postępowaniu określonych przez Zamawiającego,</w:t>
      </w:r>
    </w:p>
    <w:p w14:paraId="155ED760" w14:textId="77777777" w:rsidR="0042102D" w:rsidRPr="00791EAE" w:rsidRDefault="0042102D" w:rsidP="0042102D">
      <w:pPr>
        <w:spacing w:after="120"/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d)</w:t>
      </w:r>
      <w:r w:rsidRPr="00791EAE">
        <w:rPr>
          <w:rFonts w:ascii="Calibri" w:hAnsi="Calibri" w:cs="Calibri"/>
        </w:rPr>
        <w:tab/>
        <w:t>wyklucza się wykonawców, których upadłość bądź likwidację ogłoszono, lub w stosunku do których wszczęto postępowanie likwidacyjne.</w:t>
      </w:r>
    </w:p>
    <w:p w14:paraId="72793744" w14:textId="0B5DF176" w:rsidR="0042102D" w:rsidRPr="00791EAE" w:rsidRDefault="0042102D" w:rsidP="0042102D">
      <w:pPr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13.</w:t>
      </w:r>
      <w:r w:rsidRPr="00791EAE">
        <w:rPr>
          <w:rFonts w:ascii="Calibri" w:hAnsi="Calibri" w:cs="Calibri"/>
        </w:rPr>
        <w:tab/>
        <w:t>Oświadczam/-my, że nie jestem/-</w:t>
      </w:r>
      <w:proofErr w:type="spellStart"/>
      <w:r w:rsidRPr="00791EAE">
        <w:rPr>
          <w:rFonts w:ascii="Calibri" w:hAnsi="Calibri" w:cs="Calibri"/>
        </w:rPr>
        <w:t>śmy</w:t>
      </w:r>
      <w:proofErr w:type="spellEnd"/>
      <w:r w:rsidRPr="00791EAE">
        <w:rPr>
          <w:rFonts w:ascii="Calibri" w:hAnsi="Calibri" w:cs="Calibri"/>
        </w:rPr>
        <w:t xml:space="preserve"> podmiotem, o którym mowa w Art. 7 ust. 1 ustawy z dnia 13 kwietnia 2022 r. o szczególnych rozwiązaniach w zakresie przeciwdziałania wspieraniu agresji na Ukrainę oraz służących ochronie bezpieczeństwa narodowego (Dz. U. 2022 r., poz. 835), zwanej dalej „ustawą </w:t>
      </w:r>
      <w:r w:rsidR="002E7D92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>o przeciwdziałaniu”, tj. nie jestem/-</w:t>
      </w:r>
      <w:proofErr w:type="spellStart"/>
      <w:r w:rsidRPr="00791EAE">
        <w:rPr>
          <w:rFonts w:ascii="Calibri" w:hAnsi="Calibri" w:cs="Calibri"/>
        </w:rPr>
        <w:t>śmy</w:t>
      </w:r>
      <w:proofErr w:type="spellEnd"/>
      <w:r w:rsidRPr="00791EAE">
        <w:rPr>
          <w:rFonts w:ascii="Calibri" w:hAnsi="Calibri" w:cs="Calibri"/>
        </w:rPr>
        <w:t>:</w:t>
      </w:r>
    </w:p>
    <w:p w14:paraId="2F4A3127" w14:textId="2E04EEE5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a)</w:t>
      </w:r>
      <w:r w:rsidRPr="00791EAE">
        <w:rPr>
          <w:rFonts w:ascii="Calibri" w:hAnsi="Calibri" w:cs="Calibri"/>
        </w:rPr>
        <w:tab/>
        <w:t xml:space="preserve">wykonawcą wymienionym w wykazach określonych w rozporządzeniu Rady (WE) nr 765/2006 z dnia 18 maja 2006 r. dotyczącym środków ograniczających w związku z sytuacją na Białorusi i udziałem Białorusi w agresji Rosji wobec Ukrainy (Dz. Urz. UE L 134 z 20.05.2006, str. 1, ze zm.), zwanym dalej „rozporządzeniem 765/2006” i rozporządzeniu Rady (UE) nr 269/2014 z dnia 17 marca 2014 </w:t>
      </w:r>
      <w:r w:rsidR="002E7D92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>r. w sprawie środków ograniczających w odniesieniu do działań podważających integralność terytorialną, suwerenność i niezależność Ukrainy lub im zagrażających (Dz. Urz. UE L 78 z 17.03.2014, str. 6, ze zm.), zwanym dalej „rozporządzeniem 269/2014” albo wpisanym na listę na podstawie decyzji w sprawie wpisu na listę rozstrzygającą o zastosowaniu środka, o którym mowa w art. 1 pkt 3 ustawy o przeciwdziałaniu,</w:t>
      </w:r>
    </w:p>
    <w:p w14:paraId="4C4C6BFA" w14:textId="5169F59F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b)</w:t>
      </w:r>
      <w:r w:rsidRPr="00791EAE">
        <w:rPr>
          <w:rFonts w:ascii="Calibri" w:hAnsi="Calibri" w:cs="Calibri"/>
        </w:rPr>
        <w:tab/>
        <w:t xml:space="preserve">wykonawcą, którego beneficjentem rzeczywistym w rozumieniu ustawy z dnia 1 marca 2018 </w:t>
      </w:r>
      <w:r w:rsidR="002E7D92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 xml:space="preserve">r. o przeciwdziałaniu praniu pieniędzy oraz finansowaniu terroryzmu (Dz. 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rozstrzygającą </w:t>
      </w:r>
      <w:r w:rsidR="002E7D92">
        <w:rPr>
          <w:rFonts w:ascii="Calibri" w:hAnsi="Calibri" w:cs="Calibri"/>
        </w:rPr>
        <w:br/>
      </w:r>
      <w:r w:rsidRPr="00791EAE">
        <w:rPr>
          <w:rFonts w:ascii="Calibri" w:hAnsi="Calibri" w:cs="Calibri"/>
        </w:rPr>
        <w:t>o zastosowaniu środka, o którym mowa w art. 1 pkt 3 ustawy o przeciwdziałaniu,</w:t>
      </w:r>
    </w:p>
    <w:p w14:paraId="2AD72240" w14:textId="77777777" w:rsidR="0042102D" w:rsidRPr="00791EAE" w:rsidRDefault="0042102D" w:rsidP="0042102D">
      <w:pPr>
        <w:spacing w:after="120"/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c)</w:t>
      </w:r>
      <w:r w:rsidRPr="00791EAE">
        <w:rPr>
          <w:rFonts w:ascii="Calibri" w:hAnsi="Calibri" w:cs="Calibri"/>
        </w:rPr>
        <w:tab/>
        <w:t>wykonawcą, którego jednostką dominującą w rozumieniu art. 3 ust. 1 pkt 37 ustawy z dnia 29 września 1994 r. o rachunkowości (Dz. 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rozstrzygającą o zastosowaniu środka, o którym mowa w art. 1 pkt 3 ustawy o przeciwdziałaniu.</w:t>
      </w:r>
    </w:p>
    <w:p w14:paraId="7180D95A" w14:textId="777C2F14" w:rsidR="008D0A21" w:rsidRPr="008D0A21" w:rsidRDefault="0042102D" w:rsidP="008D0A21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14.</w:t>
      </w:r>
      <w:r w:rsidRPr="00791EAE">
        <w:rPr>
          <w:rFonts w:ascii="Calibri" w:hAnsi="Calibri" w:cs="Calibri"/>
        </w:rPr>
        <w:tab/>
      </w:r>
      <w:r w:rsidR="008D0A21" w:rsidRPr="008D0A21">
        <w:rPr>
          <w:rFonts w:ascii="Calibri" w:hAnsi="Calibri" w:cs="Calibri"/>
        </w:rPr>
        <w:t>Oświadczamy, że zamówienie zrealizujemy sami</w:t>
      </w:r>
      <w:r w:rsidR="008D0A21">
        <w:rPr>
          <w:rFonts w:ascii="Calibri" w:hAnsi="Calibri" w:cs="Calibri"/>
        </w:rPr>
        <w:t>,</w:t>
      </w:r>
      <w:r w:rsidR="008D0A21" w:rsidRPr="008D0A21">
        <w:rPr>
          <w:rFonts w:ascii="Calibri" w:hAnsi="Calibri" w:cs="Calibri"/>
        </w:rPr>
        <w:t xml:space="preserve"> tj. bez udziału podwykonawców/przy udziale podwykonawców</w:t>
      </w:r>
      <w:r w:rsidR="008D0A21">
        <w:rPr>
          <w:rFonts w:ascii="Calibri" w:hAnsi="Calibri" w:cs="Calibri"/>
        </w:rPr>
        <w:t>,</w:t>
      </w:r>
      <w:r w:rsidR="008D0A21" w:rsidRPr="008D0A21">
        <w:rPr>
          <w:rFonts w:ascii="Calibri" w:hAnsi="Calibri" w:cs="Calibri"/>
        </w:rPr>
        <w:t xml:space="preserve"> w następującym zakresie* (</w:t>
      </w:r>
      <w:r w:rsidR="008D0A21">
        <w:rPr>
          <w:rFonts w:ascii="Calibri" w:hAnsi="Calibri" w:cs="Calibri"/>
        </w:rPr>
        <w:t>j</w:t>
      </w:r>
      <w:r w:rsidR="008D0A21" w:rsidRPr="008D0A21">
        <w:rPr>
          <w:rFonts w:ascii="Calibri" w:hAnsi="Calibri" w:cs="Calibri"/>
        </w:rPr>
        <w:t>eżeli jest to wiadome, należy podać również dane proponowanych podwykonawców): …………………………………………………………………….</w:t>
      </w:r>
    </w:p>
    <w:p w14:paraId="1A49AF38" w14:textId="7015F49C" w:rsidR="0042102D" w:rsidRPr="00791EAE" w:rsidRDefault="008D0A21" w:rsidP="0042102D">
      <w:pPr>
        <w:spacing w:after="120"/>
        <w:ind w:left="397" w:hanging="39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</w:t>
      </w:r>
      <w:r>
        <w:rPr>
          <w:rFonts w:ascii="Calibri" w:hAnsi="Calibri" w:cs="Calibri"/>
        </w:rPr>
        <w:tab/>
      </w:r>
      <w:r w:rsidR="0042102D" w:rsidRPr="00791EAE">
        <w:rPr>
          <w:rFonts w:ascii="Calibri" w:hAnsi="Calibri" w:cs="Calibri"/>
        </w:rPr>
        <w:t>Osoba uprawniona do kontaktów z Zamawiającym: ……………………………………………………………, tel.: …………………….………………………, e-mail:…………………………………. .</w:t>
      </w:r>
    </w:p>
    <w:p w14:paraId="17D3B324" w14:textId="1CCCDC2A" w:rsidR="0042102D" w:rsidRPr="00791EAE" w:rsidRDefault="0042102D" w:rsidP="0042102D">
      <w:pPr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</w:t>
      </w:r>
      <w:r w:rsidR="008D0A21">
        <w:rPr>
          <w:rFonts w:ascii="Calibri" w:hAnsi="Calibri" w:cs="Calibri"/>
        </w:rPr>
        <w:t>6</w:t>
      </w:r>
      <w:r w:rsidRPr="00791EAE">
        <w:rPr>
          <w:rFonts w:ascii="Calibri" w:hAnsi="Calibri" w:cs="Calibri"/>
        </w:rPr>
        <w:t>.</w:t>
      </w:r>
      <w:r w:rsidRPr="00791EAE">
        <w:rPr>
          <w:rFonts w:ascii="Calibri" w:hAnsi="Calibri" w:cs="Calibri"/>
        </w:rPr>
        <w:tab/>
        <w:t xml:space="preserve"> Załącznikami do niniejszego Formularza ofertowego są:</w:t>
      </w:r>
    </w:p>
    <w:p w14:paraId="2F8C1D9B" w14:textId="77777777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1)</w:t>
      </w:r>
      <w:r w:rsidRPr="00791EAE">
        <w:rPr>
          <w:rFonts w:ascii="Calibri" w:hAnsi="Calibri" w:cs="Calibri"/>
        </w:rPr>
        <w:tab/>
      </w:r>
      <w:r w:rsidRPr="00791EAE">
        <w:rPr>
          <w:rFonts w:ascii="Calibri" w:hAnsi="Calibri" w:cs="Calibri"/>
          <w:bCs/>
        </w:rPr>
        <w:t>Wykaz prac do wyceny</w:t>
      </w:r>
      <w:r w:rsidRPr="00791EAE">
        <w:rPr>
          <w:rFonts w:ascii="Calibri" w:hAnsi="Calibri" w:cs="Calibri"/>
        </w:rPr>
        <w:t xml:space="preserve"> </w:t>
      </w:r>
    </w:p>
    <w:p w14:paraId="2D589F9F" w14:textId="77777777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2)</w:t>
      </w:r>
      <w:r w:rsidRPr="00791EAE">
        <w:rPr>
          <w:rFonts w:ascii="Calibri" w:hAnsi="Calibri" w:cs="Calibri"/>
        </w:rPr>
        <w:tab/>
        <w:t>………………………………………………………………………………………</w:t>
      </w:r>
    </w:p>
    <w:p w14:paraId="3BF06836" w14:textId="77777777" w:rsidR="0042102D" w:rsidRPr="00791EAE" w:rsidRDefault="0042102D" w:rsidP="0042102D">
      <w:pPr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3)</w:t>
      </w:r>
      <w:r w:rsidRPr="00791EAE">
        <w:rPr>
          <w:rFonts w:ascii="Calibri" w:hAnsi="Calibri" w:cs="Calibri"/>
        </w:rPr>
        <w:tab/>
        <w:t>.........................................................................................</w:t>
      </w:r>
    </w:p>
    <w:p w14:paraId="10DAA41B" w14:textId="77777777" w:rsidR="0042102D" w:rsidRPr="00791EAE" w:rsidRDefault="0042102D" w:rsidP="001A4D0A">
      <w:pPr>
        <w:spacing w:after="120"/>
        <w:ind w:left="794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4)</w:t>
      </w:r>
      <w:r w:rsidRPr="00791EAE">
        <w:rPr>
          <w:rFonts w:ascii="Calibri" w:hAnsi="Calibri" w:cs="Calibri"/>
        </w:rPr>
        <w:tab/>
        <w:t>.........................................................................................</w:t>
      </w:r>
    </w:p>
    <w:p w14:paraId="6F62A7E5" w14:textId="46BC69C8" w:rsidR="0042102D" w:rsidRPr="00791EAE" w:rsidRDefault="0042102D" w:rsidP="0042102D">
      <w:pPr>
        <w:spacing w:after="120"/>
        <w:ind w:left="397" w:hanging="39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1</w:t>
      </w:r>
      <w:r w:rsidR="008D0A21">
        <w:rPr>
          <w:rFonts w:ascii="Calibri" w:hAnsi="Calibri" w:cs="Calibri"/>
        </w:rPr>
        <w:t>7</w:t>
      </w:r>
      <w:r w:rsidRPr="00791EAE">
        <w:rPr>
          <w:rFonts w:ascii="Calibri" w:hAnsi="Calibri" w:cs="Calibri"/>
        </w:rPr>
        <w:t>.</w:t>
      </w:r>
      <w:r w:rsidRPr="00791EAE">
        <w:rPr>
          <w:rFonts w:ascii="Calibri" w:hAnsi="Calibri" w:cs="Calibri"/>
        </w:rPr>
        <w:tab/>
        <w:t>Oferta została złożona na ................... kolejno ponumerowanych stronach.</w:t>
      </w:r>
    </w:p>
    <w:p w14:paraId="36CFF919" w14:textId="77777777" w:rsidR="0042102D" w:rsidRPr="00791EAE" w:rsidRDefault="0042102D" w:rsidP="0042102D">
      <w:pPr>
        <w:jc w:val="both"/>
        <w:rPr>
          <w:rFonts w:ascii="Calibri" w:hAnsi="Calibri" w:cs="Calibri"/>
        </w:rPr>
      </w:pPr>
    </w:p>
    <w:p w14:paraId="63940620" w14:textId="77777777" w:rsidR="0042102D" w:rsidRPr="00791EAE" w:rsidRDefault="0042102D" w:rsidP="0042102D">
      <w:pPr>
        <w:jc w:val="both"/>
        <w:rPr>
          <w:rFonts w:ascii="Calibri" w:hAnsi="Calibri" w:cs="Calibri"/>
        </w:rPr>
      </w:pPr>
    </w:p>
    <w:p w14:paraId="40BBF5DB" w14:textId="77777777" w:rsidR="0042102D" w:rsidRPr="00791EAE" w:rsidRDefault="0042102D" w:rsidP="0042102D">
      <w:pPr>
        <w:ind w:left="6237" w:hanging="6237"/>
        <w:jc w:val="both"/>
        <w:rPr>
          <w:rFonts w:ascii="Calibri" w:hAnsi="Calibri" w:cs="Calibri"/>
        </w:rPr>
      </w:pPr>
      <w:r w:rsidRPr="00791EAE">
        <w:rPr>
          <w:rFonts w:ascii="Calibri" w:hAnsi="Calibri" w:cs="Calibri"/>
        </w:rPr>
        <w:t>……………………………………………………</w:t>
      </w:r>
      <w:r>
        <w:rPr>
          <w:rFonts w:ascii="Calibri" w:hAnsi="Calibri" w:cs="Calibri"/>
        </w:rPr>
        <w:tab/>
      </w:r>
      <w:r w:rsidRPr="00791EAE">
        <w:rPr>
          <w:rFonts w:ascii="Calibri" w:hAnsi="Calibri" w:cs="Calibri"/>
        </w:rPr>
        <w:t>……………………………………………………</w:t>
      </w:r>
    </w:p>
    <w:p w14:paraId="05D3B28C" w14:textId="77777777" w:rsidR="0042102D" w:rsidRPr="00791EAE" w:rsidRDefault="0042102D" w:rsidP="0042102D">
      <w:pPr>
        <w:ind w:left="7371" w:hanging="6520"/>
        <w:jc w:val="both"/>
        <w:rPr>
          <w:rFonts w:ascii="Calibri" w:hAnsi="Calibri" w:cs="Calibri"/>
          <w:sz w:val="16"/>
          <w:szCs w:val="16"/>
        </w:rPr>
      </w:pPr>
      <w:r w:rsidRPr="00791EAE">
        <w:rPr>
          <w:rFonts w:ascii="Calibri" w:hAnsi="Calibri" w:cs="Calibri"/>
          <w:sz w:val="16"/>
          <w:szCs w:val="16"/>
        </w:rPr>
        <w:t>Miejsce i data</w:t>
      </w:r>
      <w:r w:rsidRPr="00791EAE">
        <w:rPr>
          <w:rFonts w:ascii="Calibri" w:hAnsi="Calibri" w:cs="Calibri"/>
          <w:sz w:val="16"/>
          <w:szCs w:val="16"/>
        </w:rPr>
        <w:tab/>
        <w:t>Podpis</w:t>
      </w:r>
    </w:p>
    <w:p w14:paraId="25754C20" w14:textId="6CC90971" w:rsidR="0042102D" w:rsidRPr="00791EAE" w:rsidRDefault="0042102D" w:rsidP="00C64F2F">
      <w:pPr>
        <w:spacing w:after="120" w:line="259" w:lineRule="auto"/>
        <w:ind w:firstLine="6379"/>
        <w:jc w:val="both"/>
        <w:rPr>
          <w:rFonts w:ascii="Calibri" w:hAnsi="Calibri" w:cs="Calibri"/>
          <w:sz w:val="16"/>
          <w:szCs w:val="16"/>
        </w:rPr>
      </w:pPr>
      <w:r w:rsidRPr="00791EAE">
        <w:rPr>
          <w:rFonts w:ascii="Calibri" w:hAnsi="Calibri" w:cs="Calibri"/>
          <w:sz w:val="16"/>
          <w:szCs w:val="16"/>
        </w:rPr>
        <w:t>(imię, nazwisko, podpis, pieczątka)*</w:t>
      </w:r>
      <w:r w:rsidR="00C64F2F">
        <w:rPr>
          <w:rFonts w:ascii="Calibri" w:hAnsi="Calibri" w:cs="Calibri"/>
          <w:sz w:val="16"/>
          <w:szCs w:val="16"/>
        </w:rPr>
        <w:t>*</w:t>
      </w:r>
    </w:p>
    <w:p w14:paraId="7BC6143A" w14:textId="6F810DCA" w:rsidR="0042102D" w:rsidRDefault="0042102D" w:rsidP="0042102D">
      <w:pPr>
        <w:ind w:left="397" w:hanging="397"/>
        <w:jc w:val="both"/>
        <w:rPr>
          <w:rFonts w:ascii="Calibri" w:hAnsi="Calibri" w:cs="Calibri"/>
          <w:sz w:val="16"/>
          <w:szCs w:val="16"/>
        </w:rPr>
      </w:pPr>
      <w:r w:rsidRPr="00791EAE">
        <w:rPr>
          <w:rFonts w:ascii="Calibri" w:hAnsi="Calibri" w:cs="Calibri"/>
          <w:sz w:val="16"/>
          <w:szCs w:val="16"/>
        </w:rPr>
        <w:t>* -</w:t>
      </w:r>
      <w:r>
        <w:rPr>
          <w:rFonts w:ascii="Calibri" w:hAnsi="Calibri" w:cs="Calibri"/>
          <w:sz w:val="16"/>
          <w:szCs w:val="16"/>
        </w:rPr>
        <w:tab/>
      </w:r>
      <w:r w:rsidR="00C64F2F">
        <w:rPr>
          <w:rFonts w:ascii="Calibri" w:hAnsi="Calibri" w:cs="Calibri"/>
          <w:sz w:val="16"/>
          <w:szCs w:val="16"/>
        </w:rPr>
        <w:t>niepotrzebne skreślić</w:t>
      </w:r>
    </w:p>
    <w:p w14:paraId="588945CC" w14:textId="19529EFE" w:rsidR="00E465A7" w:rsidRDefault="008D0A21" w:rsidP="00D06EA2">
      <w:pPr>
        <w:ind w:left="397" w:hanging="397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sz w:val="16"/>
          <w:szCs w:val="16"/>
        </w:rPr>
        <w:t>**-</w:t>
      </w:r>
      <w:r>
        <w:rPr>
          <w:rFonts w:ascii="Calibri" w:hAnsi="Calibri" w:cs="Calibri"/>
          <w:sz w:val="16"/>
          <w:szCs w:val="16"/>
        </w:rPr>
        <w:tab/>
      </w:r>
      <w:r w:rsidR="00C64F2F" w:rsidRPr="00791EAE">
        <w:rPr>
          <w:rFonts w:ascii="Calibri" w:hAnsi="Calibri" w:cs="Calibri"/>
          <w:sz w:val="16"/>
          <w:szCs w:val="16"/>
        </w:rPr>
        <w:t>Podpis osoby figurującej lub osób figurujących w rejestrach do zaciągania zobowiązań w imieniu Wykonawcy lub we właściwym upoważnieniu</w:t>
      </w:r>
    </w:p>
    <w:sectPr w:rsidR="00E465A7" w:rsidSect="00D06EA2">
      <w:headerReference w:type="default" r:id="rId8"/>
      <w:footerReference w:type="default" r:id="rId9"/>
      <w:footerReference w:type="first" r:id="rId10"/>
      <w:pgSz w:w="11906" w:h="16838" w:code="9"/>
      <w:pgMar w:top="1418" w:right="1418" w:bottom="1418" w:left="1418" w:header="284" w:footer="0" w:gutter="0"/>
      <w:pgNumType w:start="9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2E085" w14:textId="77777777" w:rsidR="00D1631A" w:rsidRDefault="00D1631A">
      <w:r>
        <w:separator/>
      </w:r>
    </w:p>
  </w:endnote>
  <w:endnote w:type="continuationSeparator" w:id="0">
    <w:p w14:paraId="32E9A0AF" w14:textId="77777777" w:rsidR="00D1631A" w:rsidRDefault="00D1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9438506"/>
      <w:docPartObj>
        <w:docPartGallery w:val="Page Numbers (Bottom of Page)"/>
        <w:docPartUnique/>
      </w:docPartObj>
    </w:sdtPr>
    <w:sdtEndPr/>
    <w:sdtContent>
      <w:p w14:paraId="0A4CBA76" w14:textId="6BA956E7" w:rsidR="00DF18C0" w:rsidRDefault="00DF18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E2D7E3" w14:textId="77777777" w:rsidR="001731B7" w:rsidRDefault="001731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D60D3" w14:textId="77777777" w:rsidR="001731B7" w:rsidRDefault="001731B7">
    <w:pPr>
      <w:pStyle w:val="Stopka"/>
      <w:jc w:val="center"/>
    </w:pPr>
  </w:p>
  <w:p w14:paraId="7398314D" w14:textId="77777777" w:rsidR="001731B7" w:rsidRPr="003D5D00" w:rsidRDefault="001731B7" w:rsidP="006C4691">
    <w:pPr>
      <w:pStyle w:val="Stopka"/>
      <w:ind w:left="567"/>
    </w:pPr>
  </w:p>
  <w:p w14:paraId="30A84F15" w14:textId="77777777" w:rsidR="001731B7" w:rsidRDefault="001731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286E6" w14:textId="77777777" w:rsidR="00D1631A" w:rsidRDefault="00D1631A">
      <w:r>
        <w:separator/>
      </w:r>
    </w:p>
  </w:footnote>
  <w:footnote w:type="continuationSeparator" w:id="0">
    <w:p w14:paraId="50725603" w14:textId="77777777" w:rsidR="00D1631A" w:rsidRDefault="00D16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0346" w14:textId="05F438D4" w:rsidR="001731B7" w:rsidRDefault="00353FA9" w:rsidP="00C25580">
    <w:pPr>
      <w:pStyle w:val="Nagwek"/>
      <w:tabs>
        <w:tab w:val="clear" w:pos="4536"/>
        <w:tab w:val="clear" w:pos="9072"/>
        <w:tab w:val="left" w:pos="2145"/>
      </w:tabs>
    </w:pPr>
    <w:r>
      <w:rPr>
        <w:noProof/>
        <w:lang w:bidi="mni-IN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24C5324" wp14:editId="5EA104C7">
              <wp:simplePos x="0" y="0"/>
              <wp:positionH relativeFrom="margin">
                <wp:align>right</wp:align>
              </wp:positionH>
              <wp:positionV relativeFrom="paragraph">
                <wp:posOffset>10795</wp:posOffset>
              </wp:positionV>
              <wp:extent cx="4924425" cy="738505"/>
              <wp:effectExtent l="0" t="0" r="28575" b="2349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7388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D82BC9" w14:textId="77777777" w:rsidR="00C22639" w:rsidRDefault="00C2263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</w:rPr>
                          </w:pPr>
                          <w:r w:rsidRPr="00C22639">
                            <w:rPr>
                              <w:rFonts w:ascii="Calibri" w:hAnsi="Calibri" w:cs="Calibri"/>
                              <w:b/>
                              <w:bCs/>
                            </w:rPr>
                            <w:t>„Modernizacja studni kanalizacji kablowej na PPS-7A i PPS-7B Lotniska Chopina w Warszawie – Etap 2”</w:t>
                          </w:r>
                        </w:p>
                        <w:p w14:paraId="2CF8B72E" w14:textId="2F2FADAF" w:rsidR="00353FA9" w:rsidRPr="00DF18C0" w:rsidRDefault="00353FA9" w:rsidP="00057636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color w:val="17365D" w:themeColor="text2" w:themeShade="BF"/>
                            </w:rPr>
                          </w:pP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 xml:space="preserve">Postępowanie nr </w:t>
                          </w:r>
                          <w:r w:rsidR="00EA509C">
                            <w:rPr>
                              <w:rFonts w:ascii="Calibri" w:hAnsi="Calibri" w:cs="Calibri"/>
                              <w:b/>
                            </w:rPr>
                            <w:t>262</w:t>
                          </w:r>
                          <w:r w:rsidRPr="00DF18C0">
                            <w:rPr>
                              <w:rFonts w:ascii="Calibri" w:hAnsi="Calibri" w:cs="Calibri"/>
                              <w:b/>
                            </w:rPr>
                            <w:t>/PN/N/TLLZ/2</w:t>
                          </w:r>
                          <w:r w:rsidR="00087333">
                            <w:rPr>
                              <w:rFonts w:ascii="Calibri" w:hAnsi="Calibri" w:cs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4C532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6.55pt;margin-top:.85pt;width:387.75pt;height:58.1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" strokecolor="white [3212]">
              <v:textbox>
                <w:txbxContent>
                  <w:p w14:paraId="7FD82BC9" w14:textId="77777777" w:rsidR="00C22639" w:rsidRDefault="00C22639" w:rsidP="00057636">
                    <w:pPr>
                      <w:jc w:val="center"/>
                      <w:rPr>
                        <w:rFonts w:ascii="Calibri" w:hAnsi="Calibri" w:cs="Calibri"/>
                        <w:b/>
                        <w:bCs/>
                      </w:rPr>
                    </w:pPr>
                    <w:r w:rsidRPr="00C22639">
                      <w:rPr>
                        <w:rFonts w:ascii="Calibri" w:hAnsi="Calibri" w:cs="Calibri"/>
                        <w:b/>
                        <w:bCs/>
                      </w:rPr>
                      <w:t>„Modernizacja studni kanalizacji kablowej na PPS-7A i PPS-7B Lotniska Chopina w Warszawie – Etap 2”</w:t>
                    </w:r>
                  </w:p>
                  <w:p w14:paraId="2CF8B72E" w14:textId="2F2FADAF" w:rsidR="00353FA9" w:rsidRPr="00DF18C0" w:rsidRDefault="00353FA9" w:rsidP="00057636">
                    <w:pPr>
                      <w:jc w:val="center"/>
                      <w:rPr>
                        <w:rFonts w:ascii="Calibri" w:hAnsi="Calibri" w:cs="Calibri"/>
                        <w:b/>
                        <w:color w:val="17365D" w:themeColor="text2" w:themeShade="BF"/>
                      </w:rPr>
                    </w:pPr>
                    <w:r w:rsidRPr="00DF18C0">
                      <w:rPr>
                        <w:rFonts w:ascii="Calibri" w:hAnsi="Calibri" w:cs="Calibri"/>
                        <w:b/>
                      </w:rPr>
                      <w:t xml:space="preserve">Postępowanie nr </w:t>
                    </w:r>
                    <w:r w:rsidR="00EA509C">
                      <w:rPr>
                        <w:rFonts w:ascii="Calibri" w:hAnsi="Calibri" w:cs="Calibri"/>
                        <w:b/>
                      </w:rPr>
                      <w:t>262</w:t>
                    </w:r>
                    <w:r w:rsidRPr="00DF18C0">
                      <w:rPr>
                        <w:rFonts w:ascii="Calibri" w:hAnsi="Calibri" w:cs="Calibri"/>
                        <w:b/>
                      </w:rPr>
                      <w:t>/PN/N/TLLZ/2</w:t>
                    </w:r>
                    <w:r w:rsidR="00087333">
                      <w:rPr>
                        <w:rFonts w:ascii="Calibri" w:hAnsi="Calibri" w:cs="Calibri"/>
                        <w:b/>
                      </w:rPr>
                      <w:t>4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1731B7">
      <w:rPr>
        <w:noProof/>
        <w:lang w:bidi="mni-IN"/>
      </w:rPr>
      <w:drawing>
        <wp:inline distT="0" distB="0" distL="0" distR="0" wp14:anchorId="4DBDAB78" wp14:editId="7A6EEA5C">
          <wp:extent cx="673100" cy="647619"/>
          <wp:effectExtent l="0" t="0" r="0" b="635"/>
          <wp:docPr id="1163394422" name="Obraz 1163394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3100" cy="6476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D"/>
    <w:multiLevelType w:val="singleLevel"/>
    <w:tmpl w:val="AFECA622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E584A65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name w:val="WW8Num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rFonts w:ascii="Arial" w:eastAsia="Batang" w:hAnsi="Arial" w:cs="Arial" w:hint="default"/>
        <w:b w:val="0"/>
        <w:bCs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6D0D9B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Batang" w:hAnsi="Arial" w:cs="Arial" w:hint="default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color w:val="000000"/>
        <w:spacing w:val="-2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z w:val="20"/>
        <w:szCs w:val="20"/>
      </w:rPr>
    </w:lvl>
  </w:abstractNum>
  <w:abstractNum w:abstractNumId="6" w15:restartNumberingAfterBreak="0">
    <w:nsid w:val="0000000E"/>
    <w:multiLevelType w:val="singleLevel"/>
    <w:tmpl w:val="1D6E4C9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Cs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12"/>
    <w:multiLevelType w:val="singleLevel"/>
    <w:tmpl w:val="00000012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pacing w:val="-2"/>
        <w:sz w:val="20"/>
        <w:szCs w:val="20"/>
      </w:rPr>
    </w:lvl>
  </w:abstractNum>
  <w:abstractNum w:abstractNumId="9" w15:restartNumberingAfterBreak="0">
    <w:nsid w:val="00000013"/>
    <w:multiLevelType w:val="multilevel"/>
    <w:tmpl w:val="5A10924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Batang" w:hAnsi="Tahoma" w:cs="Tahoma" w:hint="default"/>
        <w:bCs/>
        <w:sz w:val="20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15"/>
    <w:multiLevelType w:val="singleLevel"/>
    <w:tmpl w:val="00000015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Batang" w:hAnsi="Arial" w:cs="Arial"/>
        <w:bCs/>
        <w:spacing w:val="-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Batang" w:hAnsi="Arial" w:cs="Arial" w:hint="default"/>
        <w:b w:val="0"/>
        <w:bCs/>
        <w:i w:val="0"/>
        <w:spacing w:val="-2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A12620"/>
    <w:multiLevelType w:val="hybridMultilevel"/>
    <w:tmpl w:val="CA4EBA2C"/>
    <w:lvl w:ilvl="0" w:tplc="7480E726">
      <w:start w:val="1"/>
      <w:numFmt w:val="decimal"/>
      <w:lvlText w:val="9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C67E05"/>
    <w:multiLevelType w:val="hybridMultilevel"/>
    <w:tmpl w:val="1E54C414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0F">
      <w:start w:val="1"/>
      <w:numFmt w:val="decimal"/>
      <w:lvlText w:val="%3."/>
      <w:lvlJc w:val="left"/>
      <w:pPr>
        <w:ind w:left="2160" w:hanging="360"/>
      </w:pPr>
      <w:rPr>
        <w:b w:val="0"/>
        <w:u w:val="none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051F14A1"/>
    <w:multiLevelType w:val="hybridMultilevel"/>
    <w:tmpl w:val="4B648CC4"/>
    <w:lvl w:ilvl="0" w:tplc="470E503E">
      <w:start w:val="1"/>
      <w:numFmt w:val="decimal"/>
      <w:lvlText w:val="13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4F32DC"/>
    <w:multiLevelType w:val="hybridMultilevel"/>
    <w:tmpl w:val="C91CF482"/>
    <w:lvl w:ilvl="0" w:tplc="04150019">
      <w:start w:val="1"/>
      <w:numFmt w:val="lowerLetter"/>
      <w:lvlText w:val="%1."/>
      <w:lvlJc w:val="left"/>
      <w:pPr>
        <w:ind w:left="1741" w:hanging="360"/>
      </w:pPr>
    </w:lvl>
    <w:lvl w:ilvl="1" w:tplc="04150019" w:tentative="1">
      <w:start w:val="1"/>
      <w:numFmt w:val="lowerLetter"/>
      <w:lvlText w:val="%2."/>
      <w:lvlJc w:val="left"/>
      <w:pPr>
        <w:ind w:left="2461" w:hanging="360"/>
      </w:pPr>
    </w:lvl>
    <w:lvl w:ilvl="2" w:tplc="0415001B" w:tentative="1">
      <w:start w:val="1"/>
      <w:numFmt w:val="lowerRoman"/>
      <w:lvlText w:val="%3."/>
      <w:lvlJc w:val="right"/>
      <w:pPr>
        <w:ind w:left="3181" w:hanging="180"/>
      </w:pPr>
    </w:lvl>
    <w:lvl w:ilvl="3" w:tplc="0415000F" w:tentative="1">
      <w:start w:val="1"/>
      <w:numFmt w:val="decimal"/>
      <w:lvlText w:val="%4."/>
      <w:lvlJc w:val="left"/>
      <w:pPr>
        <w:ind w:left="3901" w:hanging="360"/>
      </w:pPr>
    </w:lvl>
    <w:lvl w:ilvl="4" w:tplc="04150019" w:tentative="1">
      <w:start w:val="1"/>
      <w:numFmt w:val="lowerLetter"/>
      <w:lvlText w:val="%5."/>
      <w:lvlJc w:val="left"/>
      <w:pPr>
        <w:ind w:left="4621" w:hanging="360"/>
      </w:pPr>
    </w:lvl>
    <w:lvl w:ilvl="5" w:tplc="0415001B" w:tentative="1">
      <w:start w:val="1"/>
      <w:numFmt w:val="lowerRoman"/>
      <w:lvlText w:val="%6."/>
      <w:lvlJc w:val="right"/>
      <w:pPr>
        <w:ind w:left="5341" w:hanging="180"/>
      </w:pPr>
    </w:lvl>
    <w:lvl w:ilvl="6" w:tplc="0415000F" w:tentative="1">
      <w:start w:val="1"/>
      <w:numFmt w:val="decimal"/>
      <w:lvlText w:val="%7."/>
      <w:lvlJc w:val="left"/>
      <w:pPr>
        <w:ind w:left="6061" w:hanging="360"/>
      </w:pPr>
    </w:lvl>
    <w:lvl w:ilvl="7" w:tplc="04150019" w:tentative="1">
      <w:start w:val="1"/>
      <w:numFmt w:val="lowerLetter"/>
      <w:lvlText w:val="%8."/>
      <w:lvlJc w:val="left"/>
      <w:pPr>
        <w:ind w:left="6781" w:hanging="360"/>
      </w:pPr>
    </w:lvl>
    <w:lvl w:ilvl="8" w:tplc="0415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6" w15:restartNumberingAfterBreak="0">
    <w:nsid w:val="08A8406C"/>
    <w:multiLevelType w:val="hybridMultilevel"/>
    <w:tmpl w:val="E1E24856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0E005223"/>
    <w:multiLevelType w:val="hybridMultilevel"/>
    <w:tmpl w:val="334E9DEA"/>
    <w:lvl w:ilvl="0" w:tplc="DF3E0CC4">
      <w:start w:val="1"/>
      <w:numFmt w:val="decimal"/>
      <w:pStyle w:val="Listapunktowana1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85A23"/>
    <w:multiLevelType w:val="hybridMultilevel"/>
    <w:tmpl w:val="7B888414"/>
    <w:lvl w:ilvl="0" w:tplc="4DAC3902">
      <w:start w:val="1"/>
      <w:numFmt w:val="decimal"/>
      <w:lvlText w:val="5.5.%1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9935907"/>
    <w:multiLevelType w:val="multilevel"/>
    <w:tmpl w:val="2824686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922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0" w15:restartNumberingAfterBreak="0">
    <w:nsid w:val="1F070DCC"/>
    <w:multiLevelType w:val="hybridMultilevel"/>
    <w:tmpl w:val="B210A582"/>
    <w:lvl w:ilvl="0" w:tplc="DBD4D9F2">
      <w:start w:val="1"/>
      <w:numFmt w:val="decimal"/>
      <w:lvlText w:val="%1."/>
      <w:lvlJc w:val="left"/>
      <w:pPr>
        <w:ind w:left="1146" w:hanging="72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5C36D4"/>
    <w:multiLevelType w:val="hybridMultilevel"/>
    <w:tmpl w:val="30663614"/>
    <w:lvl w:ilvl="0" w:tplc="36B88170">
      <w:numFmt w:val="bullet"/>
      <w:lvlText w:val="-"/>
      <w:lvlJc w:val="left"/>
      <w:pPr>
        <w:ind w:left="174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2" w15:restartNumberingAfterBreak="0">
    <w:nsid w:val="2D850191"/>
    <w:multiLevelType w:val="hybridMultilevel"/>
    <w:tmpl w:val="7DF0EF76"/>
    <w:lvl w:ilvl="0" w:tplc="04150001">
      <w:start w:val="1"/>
      <w:numFmt w:val="bullet"/>
      <w:pStyle w:val="Listanumerowana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F087866"/>
    <w:multiLevelType w:val="hybridMultilevel"/>
    <w:tmpl w:val="9000EA2A"/>
    <w:lvl w:ilvl="0" w:tplc="04150019">
      <w:start w:val="1"/>
      <w:numFmt w:val="lowerLetter"/>
      <w:lvlText w:val="%1."/>
      <w:lvlJc w:val="left"/>
      <w:pPr>
        <w:ind w:left="2280" w:hanging="360"/>
      </w:pPr>
    </w:lvl>
    <w:lvl w:ilvl="1" w:tplc="FE2A5C50">
      <w:numFmt w:val="bullet"/>
      <w:lvlText w:val=""/>
      <w:lvlJc w:val="left"/>
      <w:pPr>
        <w:ind w:left="3000" w:hanging="360"/>
      </w:pPr>
      <w:rPr>
        <w:rFonts w:ascii="Symbol" w:eastAsia="Calibri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4" w15:restartNumberingAfterBreak="0">
    <w:nsid w:val="307A083C"/>
    <w:multiLevelType w:val="hybridMultilevel"/>
    <w:tmpl w:val="7D3CF4D6"/>
    <w:lvl w:ilvl="0" w:tplc="988482B8">
      <w:start w:val="1"/>
      <w:numFmt w:val="decimal"/>
      <w:lvlText w:val="12.%1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102701"/>
    <w:multiLevelType w:val="multilevel"/>
    <w:tmpl w:val="6DEC8A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14.2.%6"/>
      <w:lvlJc w:val="left"/>
      <w:pPr>
        <w:ind w:left="2155" w:hanging="737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26" w15:restartNumberingAfterBreak="0">
    <w:nsid w:val="345264A8"/>
    <w:multiLevelType w:val="hybridMultilevel"/>
    <w:tmpl w:val="74EC076A"/>
    <w:lvl w:ilvl="0" w:tplc="89ACFFDE">
      <w:start w:val="1"/>
      <w:numFmt w:val="decimal"/>
      <w:lvlText w:val="14.%1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96B0D01"/>
    <w:multiLevelType w:val="hybridMultilevel"/>
    <w:tmpl w:val="DE261CC2"/>
    <w:lvl w:ilvl="0" w:tplc="BD285E20">
      <w:start w:val="1"/>
      <w:numFmt w:val="decimal"/>
      <w:lvlText w:val="16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2B9E"/>
    <w:multiLevelType w:val="multilevel"/>
    <w:tmpl w:val="A9F4A496"/>
    <w:lvl w:ilvl="0">
      <w:start w:val="16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abstractNum w:abstractNumId="29" w15:restartNumberingAfterBreak="0">
    <w:nsid w:val="3B88061F"/>
    <w:multiLevelType w:val="hybridMultilevel"/>
    <w:tmpl w:val="20944F8C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022224"/>
    <w:multiLevelType w:val="hybridMultilevel"/>
    <w:tmpl w:val="004E1338"/>
    <w:lvl w:ilvl="0" w:tplc="EF7C2E0A">
      <w:start w:val="1"/>
      <w:numFmt w:val="ordinal"/>
      <w:lvlText w:val="7.1.%1"/>
      <w:lvlJc w:val="left"/>
      <w:pPr>
        <w:ind w:left="1571" w:hanging="360"/>
      </w:pPr>
      <w:rPr>
        <w:rFonts w:hint="default"/>
      </w:rPr>
    </w:lvl>
    <w:lvl w:ilvl="1" w:tplc="CAAA6974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1E5182"/>
    <w:multiLevelType w:val="hybridMultilevel"/>
    <w:tmpl w:val="4FA61FF6"/>
    <w:lvl w:ilvl="0" w:tplc="36B88170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2" w15:restartNumberingAfterBreak="0">
    <w:nsid w:val="4292182E"/>
    <w:multiLevelType w:val="multilevel"/>
    <w:tmpl w:val="BEA8ECAE"/>
    <w:numStyleLink w:val="Styl1"/>
  </w:abstractNum>
  <w:abstractNum w:abstractNumId="33" w15:restartNumberingAfterBreak="0">
    <w:nsid w:val="45830077"/>
    <w:multiLevelType w:val="hybridMultilevel"/>
    <w:tmpl w:val="D6A401A6"/>
    <w:lvl w:ilvl="0" w:tplc="5D2A864E">
      <w:start w:val="1"/>
      <w:numFmt w:val="decimal"/>
      <w:lvlText w:val="1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102FB3"/>
    <w:multiLevelType w:val="hybridMultilevel"/>
    <w:tmpl w:val="3F68E40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53BD5342"/>
    <w:multiLevelType w:val="hybridMultilevel"/>
    <w:tmpl w:val="DFFA3D40"/>
    <w:lvl w:ilvl="0" w:tplc="04150019">
      <w:start w:val="1"/>
      <w:numFmt w:val="lowerLetter"/>
      <w:lvlText w:val="%1."/>
      <w:lvlJc w:val="left"/>
      <w:pPr>
        <w:ind w:left="1668" w:hanging="360"/>
      </w:p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6" w15:restartNumberingAfterBreak="0">
    <w:nsid w:val="57A773A9"/>
    <w:multiLevelType w:val="hybridMultilevel"/>
    <w:tmpl w:val="AA782C9A"/>
    <w:lvl w:ilvl="0" w:tplc="FFFFFFFF">
      <w:start w:val="1"/>
      <w:numFmt w:val="bullet"/>
      <w:pStyle w:val="BulletNor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A6286F"/>
    <w:multiLevelType w:val="multilevel"/>
    <w:tmpl w:val="BEA8ECAE"/>
    <w:styleLink w:val="Styl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2.%1.%3."/>
      <w:lvlJc w:val="left"/>
      <w:pPr>
        <w:tabs>
          <w:tab w:val="num" w:pos="2608"/>
        </w:tabs>
        <w:ind w:left="2608" w:hanging="1304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8" w15:restartNumberingAfterBreak="0">
    <w:nsid w:val="5FDF40D5"/>
    <w:multiLevelType w:val="multilevel"/>
    <w:tmpl w:val="F57C5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333779C"/>
    <w:multiLevelType w:val="hybridMultilevel"/>
    <w:tmpl w:val="C00632CE"/>
    <w:lvl w:ilvl="0" w:tplc="78A4A7FE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0C6451"/>
    <w:multiLevelType w:val="hybridMultilevel"/>
    <w:tmpl w:val="143C91B2"/>
    <w:lvl w:ilvl="0" w:tplc="75CED3B0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E42FE0"/>
    <w:multiLevelType w:val="multilevel"/>
    <w:tmpl w:val="77FC8096"/>
    <w:lvl w:ilvl="0">
      <w:start w:val="7"/>
      <w:numFmt w:val="decimal"/>
      <w:lvlText w:val="%1."/>
      <w:lvlJc w:val="left"/>
      <w:pPr>
        <w:ind w:left="815" w:hanging="465"/>
      </w:pPr>
      <w:rPr>
        <w:rFonts w:hint="default"/>
        <w:b/>
        <w:sz w:val="20"/>
        <w:szCs w:val="20"/>
      </w:rPr>
    </w:lvl>
    <w:lvl w:ilvl="1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0" w:hanging="2160"/>
      </w:pPr>
      <w:rPr>
        <w:rFonts w:hint="default"/>
      </w:rPr>
    </w:lvl>
  </w:abstractNum>
  <w:abstractNum w:abstractNumId="42" w15:restartNumberingAfterBreak="0">
    <w:nsid w:val="66B6313C"/>
    <w:multiLevelType w:val="hybridMultilevel"/>
    <w:tmpl w:val="0E02B49E"/>
    <w:lvl w:ilvl="0" w:tplc="04150019">
      <w:start w:val="1"/>
      <w:numFmt w:val="lowerLetter"/>
      <w:lvlText w:val="%1."/>
      <w:lvlJc w:val="left"/>
      <w:pPr>
        <w:ind w:left="1784" w:hanging="360"/>
      </w:p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43" w15:restartNumberingAfterBreak="0">
    <w:nsid w:val="699950BB"/>
    <w:multiLevelType w:val="hybridMultilevel"/>
    <w:tmpl w:val="C74E8C1C"/>
    <w:lvl w:ilvl="0" w:tplc="97F65BA2">
      <w:start w:val="1"/>
      <w:numFmt w:val="decimal"/>
      <w:lvlText w:val="16.%1"/>
      <w:lvlJc w:val="left"/>
      <w:pPr>
        <w:ind w:left="123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4" w15:restartNumberingAfterBreak="0">
    <w:nsid w:val="6A12795B"/>
    <w:multiLevelType w:val="hybridMultilevel"/>
    <w:tmpl w:val="2150554E"/>
    <w:lvl w:ilvl="0" w:tplc="8B26D552">
      <w:start w:val="1"/>
      <w:numFmt w:val="bullet"/>
      <w:pStyle w:val="akapitzkropk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6DE94114"/>
    <w:multiLevelType w:val="hybridMultilevel"/>
    <w:tmpl w:val="60AC0714"/>
    <w:lvl w:ilvl="0" w:tplc="CE7851DC">
      <w:start w:val="1"/>
      <w:numFmt w:val="decimal"/>
      <w:lvlText w:val="18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7510D"/>
    <w:multiLevelType w:val="hybridMultilevel"/>
    <w:tmpl w:val="8288378E"/>
    <w:lvl w:ilvl="0" w:tplc="4DAC3902">
      <w:start w:val="1"/>
      <w:numFmt w:val="decimal"/>
      <w:lvlText w:val="5.5.%1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84D92"/>
    <w:multiLevelType w:val="multilevel"/>
    <w:tmpl w:val="9A86ACFE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  <w:b/>
        <w:sz w:val="20"/>
        <w:szCs w:val="20"/>
      </w:rPr>
    </w:lvl>
    <w:lvl w:ilvl="1">
      <w:start w:val="7"/>
      <w:numFmt w:val="ordinal"/>
      <w:lvlText w:val="8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2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2160"/>
      </w:pPr>
      <w:rPr>
        <w:rFonts w:hint="default"/>
      </w:rPr>
    </w:lvl>
  </w:abstractNum>
  <w:abstractNum w:abstractNumId="48" w15:restartNumberingAfterBreak="0">
    <w:nsid w:val="76741A23"/>
    <w:multiLevelType w:val="hybridMultilevel"/>
    <w:tmpl w:val="B1046000"/>
    <w:lvl w:ilvl="0" w:tplc="ED6E5A66">
      <w:start w:val="1"/>
      <w:numFmt w:val="decimal"/>
      <w:lvlText w:val="10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9C0018A"/>
    <w:multiLevelType w:val="hybridMultilevel"/>
    <w:tmpl w:val="768C576E"/>
    <w:lvl w:ilvl="0" w:tplc="D41A84AA">
      <w:start w:val="1"/>
      <w:numFmt w:val="decimal"/>
      <w:lvlText w:val="11.%1"/>
      <w:lvlJc w:val="left"/>
      <w:pPr>
        <w:ind w:left="81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134B0D"/>
    <w:multiLevelType w:val="multilevel"/>
    <w:tmpl w:val="2D44E0BC"/>
    <w:lvl w:ilvl="0">
      <w:start w:val="1"/>
      <w:numFmt w:val="decimal"/>
      <w:lvlText w:val="%1."/>
      <w:lvlJc w:val="left"/>
      <w:pPr>
        <w:tabs>
          <w:tab w:val="num" w:pos="465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2" w:hanging="2160"/>
      </w:pPr>
      <w:rPr>
        <w:rFonts w:hint="default"/>
      </w:rPr>
    </w:lvl>
  </w:abstractNum>
  <w:num w:numId="1" w16cid:durableId="763647530">
    <w:abstractNumId w:val="22"/>
  </w:num>
  <w:num w:numId="2" w16cid:durableId="1745447661">
    <w:abstractNumId w:val="36"/>
  </w:num>
  <w:num w:numId="3" w16cid:durableId="1608728720">
    <w:abstractNumId w:val="1"/>
  </w:num>
  <w:num w:numId="4" w16cid:durableId="1797797782">
    <w:abstractNumId w:val="0"/>
  </w:num>
  <w:num w:numId="5" w16cid:durableId="177742048">
    <w:abstractNumId w:val="37"/>
  </w:num>
  <w:num w:numId="6" w16cid:durableId="2108646290">
    <w:abstractNumId w:val="44"/>
  </w:num>
  <w:num w:numId="7" w16cid:durableId="1908763428">
    <w:abstractNumId w:val="17"/>
  </w:num>
  <w:num w:numId="8" w16cid:durableId="1198665242">
    <w:abstractNumId w:val="38"/>
  </w:num>
  <w:num w:numId="9" w16cid:durableId="215161488">
    <w:abstractNumId w:val="19"/>
    <w:lvlOverride w:ilvl="0">
      <w:lvl w:ilvl="0">
        <w:start w:val="1"/>
        <w:numFmt w:val="decimal"/>
        <w:lvlText w:val="%1."/>
        <w:lvlJc w:val="left"/>
        <w:pPr>
          <w:ind w:left="465" w:hanging="465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851" w:hanging="494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530" w:hanging="720"/>
        </w:pPr>
        <w:rPr>
          <w:rFonts w:hint="default"/>
          <w:b w:val="0"/>
          <w:sz w:val="20"/>
          <w:szCs w:val="2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265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6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37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11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485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220" w:hanging="2160"/>
        </w:pPr>
        <w:rPr>
          <w:rFonts w:hint="default"/>
        </w:rPr>
      </w:lvl>
    </w:lvlOverride>
  </w:num>
  <w:num w:numId="10" w16cid:durableId="546799584">
    <w:abstractNumId w:val="3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304"/>
          </w:tabs>
          <w:ind w:left="1304" w:hanging="737"/>
        </w:pPr>
        <w:rPr>
          <w:rFonts w:ascii="Times New Roman" w:hAnsi="Times New Roman" w:cs="Times New Roman" w:hint="default"/>
          <w:b/>
          <w:i w:val="0"/>
          <w:sz w:val="24"/>
        </w:rPr>
      </w:lvl>
    </w:lvlOverride>
    <w:lvlOverride w:ilvl="2">
      <w:lvl w:ilvl="2">
        <w:start w:val="1"/>
        <w:numFmt w:val="decimal"/>
        <w:lvlText w:val="%2.%1.%3."/>
        <w:lvlJc w:val="left"/>
        <w:pPr>
          <w:tabs>
            <w:tab w:val="num" w:pos="2608"/>
          </w:tabs>
          <w:ind w:left="1701" w:hanging="397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1" w16cid:durableId="1404985235">
    <w:abstractNumId w:val="32"/>
    <w:lvlOverride w:ilvl="0">
      <w:lvl w:ilvl="0">
        <w:start w:val="1"/>
        <w:numFmt w:val="decimal"/>
        <w:lvlText w:val="14.1.%1"/>
        <w:lvlJc w:val="left"/>
        <w:pPr>
          <w:ind w:left="39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468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54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61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68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75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82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90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9720" w:hanging="180"/>
        </w:pPr>
      </w:lvl>
    </w:lvlOverride>
  </w:num>
  <w:num w:numId="12" w16cid:durableId="1028599994">
    <w:abstractNumId w:val="25"/>
  </w:num>
  <w:num w:numId="13" w16cid:durableId="1113788259">
    <w:abstractNumId w:val="50"/>
  </w:num>
  <w:num w:numId="14" w16cid:durableId="577786028">
    <w:abstractNumId w:val="35"/>
  </w:num>
  <w:num w:numId="15" w16cid:durableId="1937403040">
    <w:abstractNumId w:val="31"/>
  </w:num>
  <w:num w:numId="16" w16cid:durableId="710764126">
    <w:abstractNumId w:val="46"/>
  </w:num>
  <w:num w:numId="17" w16cid:durableId="1503623664">
    <w:abstractNumId w:val="18"/>
  </w:num>
  <w:num w:numId="18" w16cid:durableId="1683119864">
    <w:abstractNumId w:val="16"/>
  </w:num>
  <w:num w:numId="19" w16cid:durableId="943921983">
    <w:abstractNumId w:val="30"/>
  </w:num>
  <w:num w:numId="20" w16cid:durableId="439104164">
    <w:abstractNumId w:val="23"/>
  </w:num>
  <w:num w:numId="21" w16cid:durableId="1352025497">
    <w:abstractNumId w:val="29"/>
  </w:num>
  <w:num w:numId="22" w16cid:durableId="1997688466">
    <w:abstractNumId w:val="47"/>
  </w:num>
  <w:num w:numId="23" w16cid:durableId="1751080461">
    <w:abstractNumId w:val="41"/>
  </w:num>
  <w:num w:numId="24" w16cid:durableId="927235410">
    <w:abstractNumId w:val="12"/>
  </w:num>
  <w:num w:numId="25" w16cid:durableId="1646157966">
    <w:abstractNumId w:val="48"/>
  </w:num>
  <w:num w:numId="26" w16cid:durableId="1339189562">
    <w:abstractNumId w:val="26"/>
  </w:num>
  <w:num w:numId="27" w16cid:durableId="1018502141">
    <w:abstractNumId w:val="40"/>
  </w:num>
  <w:num w:numId="28" w16cid:durableId="1494683900">
    <w:abstractNumId w:val="27"/>
  </w:num>
  <w:num w:numId="29" w16cid:durableId="557009994">
    <w:abstractNumId w:val="43"/>
  </w:num>
  <w:num w:numId="30" w16cid:durableId="1269970411">
    <w:abstractNumId w:val="24"/>
  </w:num>
  <w:num w:numId="31" w16cid:durableId="1342851530">
    <w:abstractNumId w:val="14"/>
  </w:num>
  <w:num w:numId="32" w16cid:durableId="574241600">
    <w:abstractNumId w:val="33"/>
  </w:num>
  <w:num w:numId="33" w16cid:durableId="1623880040">
    <w:abstractNumId w:val="45"/>
  </w:num>
  <w:num w:numId="34" w16cid:durableId="1840999430">
    <w:abstractNumId w:val="49"/>
  </w:num>
  <w:num w:numId="35" w16cid:durableId="1428042705">
    <w:abstractNumId w:val="15"/>
  </w:num>
  <w:num w:numId="36" w16cid:durableId="1976642743">
    <w:abstractNumId w:val="21"/>
  </w:num>
  <w:num w:numId="37" w16cid:durableId="72046396">
    <w:abstractNumId w:val="39"/>
  </w:num>
  <w:num w:numId="38" w16cid:durableId="640428527">
    <w:abstractNumId w:val="13"/>
  </w:num>
  <w:num w:numId="39" w16cid:durableId="62800045">
    <w:abstractNumId w:val="42"/>
  </w:num>
  <w:num w:numId="40" w16cid:durableId="1796217852">
    <w:abstractNumId w:val="34"/>
  </w:num>
  <w:num w:numId="41" w16cid:durableId="2142577428">
    <w:abstractNumId w:val="20"/>
  </w:num>
  <w:num w:numId="42" w16cid:durableId="174150509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 fillcolor="#f60" stroke="f">
      <v:fill color="#f60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A60"/>
    <w:rsid w:val="00006585"/>
    <w:rsid w:val="00006D9C"/>
    <w:rsid w:val="000112D8"/>
    <w:rsid w:val="00011FF7"/>
    <w:rsid w:val="0001208B"/>
    <w:rsid w:val="000137C0"/>
    <w:rsid w:val="00013BB7"/>
    <w:rsid w:val="00014A3F"/>
    <w:rsid w:val="00020945"/>
    <w:rsid w:val="000214F4"/>
    <w:rsid w:val="0002319F"/>
    <w:rsid w:val="0002376E"/>
    <w:rsid w:val="000242B3"/>
    <w:rsid w:val="0003098F"/>
    <w:rsid w:val="00032206"/>
    <w:rsid w:val="00034D53"/>
    <w:rsid w:val="00036EC3"/>
    <w:rsid w:val="00040248"/>
    <w:rsid w:val="00042961"/>
    <w:rsid w:val="000438EA"/>
    <w:rsid w:val="000451DA"/>
    <w:rsid w:val="00045880"/>
    <w:rsid w:val="000459B4"/>
    <w:rsid w:val="000466E0"/>
    <w:rsid w:val="00047E04"/>
    <w:rsid w:val="00050C34"/>
    <w:rsid w:val="00054107"/>
    <w:rsid w:val="00055523"/>
    <w:rsid w:val="00055F9E"/>
    <w:rsid w:val="000575D9"/>
    <w:rsid w:val="00057636"/>
    <w:rsid w:val="00067208"/>
    <w:rsid w:val="000737C5"/>
    <w:rsid w:val="00075528"/>
    <w:rsid w:val="00076D5F"/>
    <w:rsid w:val="00080F1F"/>
    <w:rsid w:val="00083A9F"/>
    <w:rsid w:val="000856A5"/>
    <w:rsid w:val="00086580"/>
    <w:rsid w:val="00087333"/>
    <w:rsid w:val="00090587"/>
    <w:rsid w:val="0009468A"/>
    <w:rsid w:val="00094930"/>
    <w:rsid w:val="00094E8C"/>
    <w:rsid w:val="00097DBC"/>
    <w:rsid w:val="000A15DB"/>
    <w:rsid w:val="000A587D"/>
    <w:rsid w:val="000B019C"/>
    <w:rsid w:val="000B28AD"/>
    <w:rsid w:val="000B3970"/>
    <w:rsid w:val="000B6AD9"/>
    <w:rsid w:val="000C5F40"/>
    <w:rsid w:val="000D3E1A"/>
    <w:rsid w:val="000E2821"/>
    <w:rsid w:val="000E3B4B"/>
    <w:rsid w:val="000E4C7D"/>
    <w:rsid w:val="000E4FE0"/>
    <w:rsid w:val="000E5158"/>
    <w:rsid w:val="000E6062"/>
    <w:rsid w:val="000F0373"/>
    <w:rsid w:val="000F3117"/>
    <w:rsid w:val="000F4751"/>
    <w:rsid w:val="00103BA2"/>
    <w:rsid w:val="0010504E"/>
    <w:rsid w:val="001070CB"/>
    <w:rsid w:val="00107C72"/>
    <w:rsid w:val="00110037"/>
    <w:rsid w:val="00111243"/>
    <w:rsid w:val="0011214A"/>
    <w:rsid w:val="00114062"/>
    <w:rsid w:val="001145C1"/>
    <w:rsid w:val="001147F5"/>
    <w:rsid w:val="00122892"/>
    <w:rsid w:val="00123DBF"/>
    <w:rsid w:val="001260C3"/>
    <w:rsid w:val="001264E6"/>
    <w:rsid w:val="001271BF"/>
    <w:rsid w:val="001304A0"/>
    <w:rsid w:val="00132265"/>
    <w:rsid w:val="00134220"/>
    <w:rsid w:val="00137C77"/>
    <w:rsid w:val="00140DE6"/>
    <w:rsid w:val="0014138F"/>
    <w:rsid w:val="00142138"/>
    <w:rsid w:val="00143115"/>
    <w:rsid w:val="0014337C"/>
    <w:rsid w:val="00144F4A"/>
    <w:rsid w:val="001459D7"/>
    <w:rsid w:val="00145BFF"/>
    <w:rsid w:val="001504D1"/>
    <w:rsid w:val="001538C0"/>
    <w:rsid w:val="00153E84"/>
    <w:rsid w:val="001549A5"/>
    <w:rsid w:val="00154DD0"/>
    <w:rsid w:val="001574AA"/>
    <w:rsid w:val="00160897"/>
    <w:rsid w:val="0017039D"/>
    <w:rsid w:val="00170C8C"/>
    <w:rsid w:val="00171647"/>
    <w:rsid w:val="00172135"/>
    <w:rsid w:val="00172568"/>
    <w:rsid w:val="0017266D"/>
    <w:rsid w:val="00172EC6"/>
    <w:rsid w:val="001731B7"/>
    <w:rsid w:val="001740F2"/>
    <w:rsid w:val="00174588"/>
    <w:rsid w:val="0017638E"/>
    <w:rsid w:val="0018175C"/>
    <w:rsid w:val="001834EE"/>
    <w:rsid w:val="00183870"/>
    <w:rsid w:val="0018427A"/>
    <w:rsid w:val="001849C5"/>
    <w:rsid w:val="001861C2"/>
    <w:rsid w:val="0019011C"/>
    <w:rsid w:val="0019078B"/>
    <w:rsid w:val="00191676"/>
    <w:rsid w:val="0019399A"/>
    <w:rsid w:val="00193BE6"/>
    <w:rsid w:val="00195075"/>
    <w:rsid w:val="00195999"/>
    <w:rsid w:val="00195CFB"/>
    <w:rsid w:val="001965A4"/>
    <w:rsid w:val="00196A6B"/>
    <w:rsid w:val="001A205E"/>
    <w:rsid w:val="001A2804"/>
    <w:rsid w:val="001A3E29"/>
    <w:rsid w:val="001A4981"/>
    <w:rsid w:val="001A4D0A"/>
    <w:rsid w:val="001A7561"/>
    <w:rsid w:val="001B2599"/>
    <w:rsid w:val="001B6CA6"/>
    <w:rsid w:val="001C2241"/>
    <w:rsid w:val="001C2B8D"/>
    <w:rsid w:val="001C412F"/>
    <w:rsid w:val="001C5CE3"/>
    <w:rsid w:val="001C6174"/>
    <w:rsid w:val="001C7FB2"/>
    <w:rsid w:val="001D4CE4"/>
    <w:rsid w:val="001E027D"/>
    <w:rsid w:val="001E1089"/>
    <w:rsid w:val="001E1797"/>
    <w:rsid w:val="001E4EC1"/>
    <w:rsid w:val="001E5589"/>
    <w:rsid w:val="001E673C"/>
    <w:rsid w:val="001E6BD2"/>
    <w:rsid w:val="001E6F28"/>
    <w:rsid w:val="001E749A"/>
    <w:rsid w:val="001F0590"/>
    <w:rsid w:val="001F1173"/>
    <w:rsid w:val="001F14FB"/>
    <w:rsid w:val="001F2D76"/>
    <w:rsid w:val="001F6B19"/>
    <w:rsid w:val="001F74DA"/>
    <w:rsid w:val="00202094"/>
    <w:rsid w:val="00202EA1"/>
    <w:rsid w:val="0020359A"/>
    <w:rsid w:val="00207C41"/>
    <w:rsid w:val="00207F01"/>
    <w:rsid w:val="002102F1"/>
    <w:rsid w:val="002112D5"/>
    <w:rsid w:val="00211A66"/>
    <w:rsid w:val="00217321"/>
    <w:rsid w:val="002179EA"/>
    <w:rsid w:val="002247BC"/>
    <w:rsid w:val="002254DB"/>
    <w:rsid w:val="00227422"/>
    <w:rsid w:val="0023289C"/>
    <w:rsid w:val="002330AF"/>
    <w:rsid w:val="00233C4F"/>
    <w:rsid w:val="002341C4"/>
    <w:rsid w:val="00235554"/>
    <w:rsid w:val="00237478"/>
    <w:rsid w:val="00242B5B"/>
    <w:rsid w:val="002523FF"/>
    <w:rsid w:val="00253E79"/>
    <w:rsid w:val="00255E8D"/>
    <w:rsid w:val="00256922"/>
    <w:rsid w:val="00257894"/>
    <w:rsid w:val="00257C11"/>
    <w:rsid w:val="00257CA1"/>
    <w:rsid w:val="002615B6"/>
    <w:rsid w:val="00261BDF"/>
    <w:rsid w:val="002637E6"/>
    <w:rsid w:val="00265640"/>
    <w:rsid w:val="00267753"/>
    <w:rsid w:val="00271548"/>
    <w:rsid w:val="00274667"/>
    <w:rsid w:val="00274B34"/>
    <w:rsid w:val="0027524F"/>
    <w:rsid w:val="002760CF"/>
    <w:rsid w:val="0028142E"/>
    <w:rsid w:val="00290C86"/>
    <w:rsid w:val="0029402E"/>
    <w:rsid w:val="00295427"/>
    <w:rsid w:val="002961DD"/>
    <w:rsid w:val="002A249B"/>
    <w:rsid w:val="002A2D33"/>
    <w:rsid w:val="002A4B57"/>
    <w:rsid w:val="002A6620"/>
    <w:rsid w:val="002A6B82"/>
    <w:rsid w:val="002A7328"/>
    <w:rsid w:val="002A7C33"/>
    <w:rsid w:val="002B1549"/>
    <w:rsid w:val="002B283E"/>
    <w:rsid w:val="002B301B"/>
    <w:rsid w:val="002B3B18"/>
    <w:rsid w:val="002B690E"/>
    <w:rsid w:val="002C1C49"/>
    <w:rsid w:val="002C48F4"/>
    <w:rsid w:val="002C6B21"/>
    <w:rsid w:val="002D2906"/>
    <w:rsid w:val="002D3BA4"/>
    <w:rsid w:val="002D5243"/>
    <w:rsid w:val="002E44F2"/>
    <w:rsid w:val="002E4AC7"/>
    <w:rsid w:val="002E6484"/>
    <w:rsid w:val="002E6CFB"/>
    <w:rsid w:val="002E740D"/>
    <w:rsid w:val="002E7D92"/>
    <w:rsid w:val="002F08D3"/>
    <w:rsid w:val="002F18A6"/>
    <w:rsid w:val="002F2954"/>
    <w:rsid w:val="002F5F8B"/>
    <w:rsid w:val="002F6736"/>
    <w:rsid w:val="002F6CB9"/>
    <w:rsid w:val="002F7C07"/>
    <w:rsid w:val="00303ECC"/>
    <w:rsid w:val="0030442D"/>
    <w:rsid w:val="00304716"/>
    <w:rsid w:val="00304DE9"/>
    <w:rsid w:val="0030526F"/>
    <w:rsid w:val="00311246"/>
    <w:rsid w:val="00312226"/>
    <w:rsid w:val="00312B8F"/>
    <w:rsid w:val="00316294"/>
    <w:rsid w:val="003169D6"/>
    <w:rsid w:val="00322238"/>
    <w:rsid w:val="00325D0A"/>
    <w:rsid w:val="00325D8E"/>
    <w:rsid w:val="00327E81"/>
    <w:rsid w:val="00330723"/>
    <w:rsid w:val="00332F7F"/>
    <w:rsid w:val="003378A5"/>
    <w:rsid w:val="00340CCA"/>
    <w:rsid w:val="00341B67"/>
    <w:rsid w:val="003429B4"/>
    <w:rsid w:val="00346933"/>
    <w:rsid w:val="00352B18"/>
    <w:rsid w:val="00353FA9"/>
    <w:rsid w:val="00355378"/>
    <w:rsid w:val="00356E4C"/>
    <w:rsid w:val="003601E0"/>
    <w:rsid w:val="00361035"/>
    <w:rsid w:val="00361911"/>
    <w:rsid w:val="00362485"/>
    <w:rsid w:val="003654E0"/>
    <w:rsid w:val="00365FEE"/>
    <w:rsid w:val="0036763A"/>
    <w:rsid w:val="003709D5"/>
    <w:rsid w:val="00371D3D"/>
    <w:rsid w:val="00377318"/>
    <w:rsid w:val="00377FA6"/>
    <w:rsid w:val="003802EB"/>
    <w:rsid w:val="003808C6"/>
    <w:rsid w:val="0038686C"/>
    <w:rsid w:val="0039290D"/>
    <w:rsid w:val="00394E32"/>
    <w:rsid w:val="003A0487"/>
    <w:rsid w:val="003A289C"/>
    <w:rsid w:val="003A2EF7"/>
    <w:rsid w:val="003A4CD3"/>
    <w:rsid w:val="003A68A9"/>
    <w:rsid w:val="003B250B"/>
    <w:rsid w:val="003B5163"/>
    <w:rsid w:val="003B548F"/>
    <w:rsid w:val="003B5501"/>
    <w:rsid w:val="003B6A16"/>
    <w:rsid w:val="003C21F7"/>
    <w:rsid w:val="003C67A7"/>
    <w:rsid w:val="003D3771"/>
    <w:rsid w:val="003D441B"/>
    <w:rsid w:val="003D5D00"/>
    <w:rsid w:val="003D60EC"/>
    <w:rsid w:val="003D62FE"/>
    <w:rsid w:val="003E05C6"/>
    <w:rsid w:val="003E11F3"/>
    <w:rsid w:val="003E1914"/>
    <w:rsid w:val="003E228A"/>
    <w:rsid w:val="003E4C9D"/>
    <w:rsid w:val="003E4EC3"/>
    <w:rsid w:val="003E555F"/>
    <w:rsid w:val="003E6C2F"/>
    <w:rsid w:val="003F03DE"/>
    <w:rsid w:val="003F30FA"/>
    <w:rsid w:val="003F383D"/>
    <w:rsid w:val="003F64D9"/>
    <w:rsid w:val="0040093E"/>
    <w:rsid w:val="00400968"/>
    <w:rsid w:val="004022F6"/>
    <w:rsid w:val="0040320D"/>
    <w:rsid w:val="00414A98"/>
    <w:rsid w:val="00414E46"/>
    <w:rsid w:val="00415E76"/>
    <w:rsid w:val="00416148"/>
    <w:rsid w:val="00416A79"/>
    <w:rsid w:val="00417191"/>
    <w:rsid w:val="0042102D"/>
    <w:rsid w:val="0042108F"/>
    <w:rsid w:val="00423E6D"/>
    <w:rsid w:val="0042646B"/>
    <w:rsid w:val="00426FC1"/>
    <w:rsid w:val="00427699"/>
    <w:rsid w:val="00427734"/>
    <w:rsid w:val="00427A2B"/>
    <w:rsid w:val="00431FF6"/>
    <w:rsid w:val="00435B9A"/>
    <w:rsid w:val="004447DA"/>
    <w:rsid w:val="0044581C"/>
    <w:rsid w:val="0044661C"/>
    <w:rsid w:val="00446943"/>
    <w:rsid w:val="00447895"/>
    <w:rsid w:val="0045028B"/>
    <w:rsid w:val="00451033"/>
    <w:rsid w:val="00452153"/>
    <w:rsid w:val="00452A18"/>
    <w:rsid w:val="00453BB4"/>
    <w:rsid w:val="0046319D"/>
    <w:rsid w:val="00465242"/>
    <w:rsid w:val="00467701"/>
    <w:rsid w:val="00470646"/>
    <w:rsid w:val="004707B6"/>
    <w:rsid w:val="0047136A"/>
    <w:rsid w:val="0047265B"/>
    <w:rsid w:val="0047351B"/>
    <w:rsid w:val="00476B98"/>
    <w:rsid w:val="0048233B"/>
    <w:rsid w:val="00483A92"/>
    <w:rsid w:val="00484E5D"/>
    <w:rsid w:val="0048590C"/>
    <w:rsid w:val="004867A5"/>
    <w:rsid w:val="004871CF"/>
    <w:rsid w:val="00487DD2"/>
    <w:rsid w:val="004930C5"/>
    <w:rsid w:val="00494CCD"/>
    <w:rsid w:val="004A0ED1"/>
    <w:rsid w:val="004A1627"/>
    <w:rsid w:val="004A4CDE"/>
    <w:rsid w:val="004A704C"/>
    <w:rsid w:val="004B0055"/>
    <w:rsid w:val="004B43DD"/>
    <w:rsid w:val="004B5A37"/>
    <w:rsid w:val="004B76D6"/>
    <w:rsid w:val="004C012C"/>
    <w:rsid w:val="004C0CCA"/>
    <w:rsid w:val="004C2772"/>
    <w:rsid w:val="004C2AC3"/>
    <w:rsid w:val="004C3977"/>
    <w:rsid w:val="004C5291"/>
    <w:rsid w:val="004C7413"/>
    <w:rsid w:val="004D08C1"/>
    <w:rsid w:val="004D63D4"/>
    <w:rsid w:val="004D6544"/>
    <w:rsid w:val="004E0601"/>
    <w:rsid w:val="004E0A76"/>
    <w:rsid w:val="004E262D"/>
    <w:rsid w:val="004E378C"/>
    <w:rsid w:val="004F0D9D"/>
    <w:rsid w:val="004F2A91"/>
    <w:rsid w:val="004F33A8"/>
    <w:rsid w:val="004F6B6D"/>
    <w:rsid w:val="00500886"/>
    <w:rsid w:val="00501BCB"/>
    <w:rsid w:val="005028AD"/>
    <w:rsid w:val="0050452C"/>
    <w:rsid w:val="00506DCE"/>
    <w:rsid w:val="00510F66"/>
    <w:rsid w:val="005112C2"/>
    <w:rsid w:val="005158F6"/>
    <w:rsid w:val="00517E53"/>
    <w:rsid w:val="00527B16"/>
    <w:rsid w:val="00527BFE"/>
    <w:rsid w:val="005307A7"/>
    <w:rsid w:val="00530CAD"/>
    <w:rsid w:val="00530F1F"/>
    <w:rsid w:val="00531A44"/>
    <w:rsid w:val="005320B3"/>
    <w:rsid w:val="00533785"/>
    <w:rsid w:val="005366B7"/>
    <w:rsid w:val="005404EA"/>
    <w:rsid w:val="0054075D"/>
    <w:rsid w:val="00544F17"/>
    <w:rsid w:val="00547D19"/>
    <w:rsid w:val="0055080B"/>
    <w:rsid w:val="0055192B"/>
    <w:rsid w:val="00565D89"/>
    <w:rsid w:val="005667A7"/>
    <w:rsid w:val="00570947"/>
    <w:rsid w:val="00573FFF"/>
    <w:rsid w:val="00575535"/>
    <w:rsid w:val="00576A0E"/>
    <w:rsid w:val="00581188"/>
    <w:rsid w:val="00581DEC"/>
    <w:rsid w:val="00583EDB"/>
    <w:rsid w:val="0058510F"/>
    <w:rsid w:val="00590315"/>
    <w:rsid w:val="00590A2E"/>
    <w:rsid w:val="0059619B"/>
    <w:rsid w:val="005975D6"/>
    <w:rsid w:val="00597A3E"/>
    <w:rsid w:val="005A0233"/>
    <w:rsid w:val="005A2257"/>
    <w:rsid w:val="005A2347"/>
    <w:rsid w:val="005A6D2E"/>
    <w:rsid w:val="005B0F62"/>
    <w:rsid w:val="005B23B9"/>
    <w:rsid w:val="005B5BC0"/>
    <w:rsid w:val="005C0BD6"/>
    <w:rsid w:val="005C2D1A"/>
    <w:rsid w:val="005C39B1"/>
    <w:rsid w:val="005C6616"/>
    <w:rsid w:val="005D0F8B"/>
    <w:rsid w:val="005D4099"/>
    <w:rsid w:val="005D4433"/>
    <w:rsid w:val="005D4ED7"/>
    <w:rsid w:val="005D68AC"/>
    <w:rsid w:val="005D71A2"/>
    <w:rsid w:val="005E1653"/>
    <w:rsid w:val="005E1E50"/>
    <w:rsid w:val="005E399F"/>
    <w:rsid w:val="005E7A40"/>
    <w:rsid w:val="005F281A"/>
    <w:rsid w:val="005F3FD5"/>
    <w:rsid w:val="005F64CA"/>
    <w:rsid w:val="005F75B7"/>
    <w:rsid w:val="005F7A44"/>
    <w:rsid w:val="005F7DE2"/>
    <w:rsid w:val="005F7ED3"/>
    <w:rsid w:val="00600E7D"/>
    <w:rsid w:val="00602DEF"/>
    <w:rsid w:val="0060407A"/>
    <w:rsid w:val="00605CA6"/>
    <w:rsid w:val="0061082E"/>
    <w:rsid w:val="00611FD9"/>
    <w:rsid w:val="00612388"/>
    <w:rsid w:val="006204E1"/>
    <w:rsid w:val="00621283"/>
    <w:rsid w:val="006212D8"/>
    <w:rsid w:val="00622E48"/>
    <w:rsid w:val="00625232"/>
    <w:rsid w:val="006264C5"/>
    <w:rsid w:val="00627630"/>
    <w:rsid w:val="006305BF"/>
    <w:rsid w:val="00633D69"/>
    <w:rsid w:val="00636CB6"/>
    <w:rsid w:val="00641B34"/>
    <w:rsid w:val="00642228"/>
    <w:rsid w:val="0064366D"/>
    <w:rsid w:val="00646166"/>
    <w:rsid w:val="00646982"/>
    <w:rsid w:val="00647451"/>
    <w:rsid w:val="00651BB9"/>
    <w:rsid w:val="00652FEF"/>
    <w:rsid w:val="00660DE2"/>
    <w:rsid w:val="006611F3"/>
    <w:rsid w:val="006662E7"/>
    <w:rsid w:val="00667D7B"/>
    <w:rsid w:val="00667EB5"/>
    <w:rsid w:val="00670321"/>
    <w:rsid w:val="00672720"/>
    <w:rsid w:val="00674229"/>
    <w:rsid w:val="0067473A"/>
    <w:rsid w:val="0067730F"/>
    <w:rsid w:val="006779F4"/>
    <w:rsid w:val="00677CA9"/>
    <w:rsid w:val="0068060A"/>
    <w:rsid w:val="006812C7"/>
    <w:rsid w:val="0068438B"/>
    <w:rsid w:val="00684967"/>
    <w:rsid w:val="0068610D"/>
    <w:rsid w:val="0068706B"/>
    <w:rsid w:val="006902D9"/>
    <w:rsid w:val="006916A4"/>
    <w:rsid w:val="00692510"/>
    <w:rsid w:val="00692987"/>
    <w:rsid w:val="006951D0"/>
    <w:rsid w:val="006A3D3D"/>
    <w:rsid w:val="006A46D7"/>
    <w:rsid w:val="006A53E3"/>
    <w:rsid w:val="006A540E"/>
    <w:rsid w:val="006A76C8"/>
    <w:rsid w:val="006A76CE"/>
    <w:rsid w:val="006B0E65"/>
    <w:rsid w:val="006B38F1"/>
    <w:rsid w:val="006B4906"/>
    <w:rsid w:val="006B6A93"/>
    <w:rsid w:val="006C3988"/>
    <w:rsid w:val="006C4691"/>
    <w:rsid w:val="006C4A2F"/>
    <w:rsid w:val="006D0884"/>
    <w:rsid w:val="006D2C2C"/>
    <w:rsid w:val="006E02FB"/>
    <w:rsid w:val="006E16D2"/>
    <w:rsid w:val="006E7269"/>
    <w:rsid w:val="006E763C"/>
    <w:rsid w:val="006F124F"/>
    <w:rsid w:val="006F677E"/>
    <w:rsid w:val="006F6CC9"/>
    <w:rsid w:val="006F6FFA"/>
    <w:rsid w:val="007014E1"/>
    <w:rsid w:val="00702026"/>
    <w:rsid w:val="00704EE5"/>
    <w:rsid w:val="007050F6"/>
    <w:rsid w:val="007073BC"/>
    <w:rsid w:val="00710C52"/>
    <w:rsid w:val="0071116A"/>
    <w:rsid w:val="007119F2"/>
    <w:rsid w:val="00723404"/>
    <w:rsid w:val="0072625F"/>
    <w:rsid w:val="00727383"/>
    <w:rsid w:val="00727CEA"/>
    <w:rsid w:val="00731C90"/>
    <w:rsid w:val="007329B2"/>
    <w:rsid w:val="0073447A"/>
    <w:rsid w:val="0073549B"/>
    <w:rsid w:val="0073566E"/>
    <w:rsid w:val="007375D6"/>
    <w:rsid w:val="007400DF"/>
    <w:rsid w:val="00740B14"/>
    <w:rsid w:val="007410D1"/>
    <w:rsid w:val="00741DC3"/>
    <w:rsid w:val="007515AE"/>
    <w:rsid w:val="00751999"/>
    <w:rsid w:val="007523CA"/>
    <w:rsid w:val="00752D0F"/>
    <w:rsid w:val="007548B4"/>
    <w:rsid w:val="00756758"/>
    <w:rsid w:val="007570C8"/>
    <w:rsid w:val="007576BF"/>
    <w:rsid w:val="00761F79"/>
    <w:rsid w:val="007675FD"/>
    <w:rsid w:val="007807E6"/>
    <w:rsid w:val="0078141C"/>
    <w:rsid w:val="00781A70"/>
    <w:rsid w:val="007827CC"/>
    <w:rsid w:val="0078500C"/>
    <w:rsid w:val="007868D4"/>
    <w:rsid w:val="00787817"/>
    <w:rsid w:val="00790ECF"/>
    <w:rsid w:val="00793081"/>
    <w:rsid w:val="0079355D"/>
    <w:rsid w:val="00793A3A"/>
    <w:rsid w:val="00794AE2"/>
    <w:rsid w:val="007A1994"/>
    <w:rsid w:val="007A2859"/>
    <w:rsid w:val="007A3A3A"/>
    <w:rsid w:val="007A3AE9"/>
    <w:rsid w:val="007A4469"/>
    <w:rsid w:val="007A4C49"/>
    <w:rsid w:val="007A539B"/>
    <w:rsid w:val="007A5714"/>
    <w:rsid w:val="007A73DD"/>
    <w:rsid w:val="007B18D2"/>
    <w:rsid w:val="007B245A"/>
    <w:rsid w:val="007B28C4"/>
    <w:rsid w:val="007C1613"/>
    <w:rsid w:val="007C3815"/>
    <w:rsid w:val="007C4B6C"/>
    <w:rsid w:val="007C66F7"/>
    <w:rsid w:val="007C71B0"/>
    <w:rsid w:val="007D133C"/>
    <w:rsid w:val="007D4136"/>
    <w:rsid w:val="007D452D"/>
    <w:rsid w:val="007D6E45"/>
    <w:rsid w:val="007E0223"/>
    <w:rsid w:val="007E21B2"/>
    <w:rsid w:val="007E4C81"/>
    <w:rsid w:val="007E67C3"/>
    <w:rsid w:val="007E68EE"/>
    <w:rsid w:val="007F0387"/>
    <w:rsid w:val="007F0E96"/>
    <w:rsid w:val="007F1B99"/>
    <w:rsid w:val="007F61BC"/>
    <w:rsid w:val="00806111"/>
    <w:rsid w:val="00807D14"/>
    <w:rsid w:val="00810C00"/>
    <w:rsid w:val="00810E94"/>
    <w:rsid w:val="00811CCA"/>
    <w:rsid w:val="00814223"/>
    <w:rsid w:val="00822BD7"/>
    <w:rsid w:val="008307CE"/>
    <w:rsid w:val="00834353"/>
    <w:rsid w:val="00840DF7"/>
    <w:rsid w:val="0084421D"/>
    <w:rsid w:val="0084463A"/>
    <w:rsid w:val="00845BF1"/>
    <w:rsid w:val="008508DF"/>
    <w:rsid w:val="00851D4B"/>
    <w:rsid w:val="008564C2"/>
    <w:rsid w:val="00860324"/>
    <w:rsid w:val="00860811"/>
    <w:rsid w:val="008631AF"/>
    <w:rsid w:val="008648C5"/>
    <w:rsid w:val="0087316D"/>
    <w:rsid w:val="00881CA2"/>
    <w:rsid w:val="00881FE2"/>
    <w:rsid w:val="008905E8"/>
    <w:rsid w:val="00891E4A"/>
    <w:rsid w:val="00894517"/>
    <w:rsid w:val="00894BD4"/>
    <w:rsid w:val="00895AD8"/>
    <w:rsid w:val="008A20D8"/>
    <w:rsid w:val="008A315E"/>
    <w:rsid w:val="008A3F8F"/>
    <w:rsid w:val="008A6442"/>
    <w:rsid w:val="008A6863"/>
    <w:rsid w:val="008B41FD"/>
    <w:rsid w:val="008B7983"/>
    <w:rsid w:val="008C070F"/>
    <w:rsid w:val="008C5411"/>
    <w:rsid w:val="008C551F"/>
    <w:rsid w:val="008D009B"/>
    <w:rsid w:val="008D0474"/>
    <w:rsid w:val="008D0A21"/>
    <w:rsid w:val="008D1373"/>
    <w:rsid w:val="008D1E8F"/>
    <w:rsid w:val="008D3607"/>
    <w:rsid w:val="008D5437"/>
    <w:rsid w:val="008E057E"/>
    <w:rsid w:val="008E058E"/>
    <w:rsid w:val="008E0A78"/>
    <w:rsid w:val="008E541B"/>
    <w:rsid w:val="008E5BF8"/>
    <w:rsid w:val="008E5E00"/>
    <w:rsid w:val="008E6168"/>
    <w:rsid w:val="008E69A4"/>
    <w:rsid w:val="008F0461"/>
    <w:rsid w:val="008F1014"/>
    <w:rsid w:val="008F30E6"/>
    <w:rsid w:val="00900695"/>
    <w:rsid w:val="00900DEC"/>
    <w:rsid w:val="00902550"/>
    <w:rsid w:val="00904ED1"/>
    <w:rsid w:val="00907165"/>
    <w:rsid w:val="00910FB1"/>
    <w:rsid w:val="00916324"/>
    <w:rsid w:val="009207C9"/>
    <w:rsid w:val="00921EFC"/>
    <w:rsid w:val="00924E7E"/>
    <w:rsid w:val="00925D90"/>
    <w:rsid w:val="00927582"/>
    <w:rsid w:val="00927967"/>
    <w:rsid w:val="009309F1"/>
    <w:rsid w:val="009316DB"/>
    <w:rsid w:val="00934BBB"/>
    <w:rsid w:val="00942E3F"/>
    <w:rsid w:val="00944542"/>
    <w:rsid w:val="00944FB0"/>
    <w:rsid w:val="00946C1C"/>
    <w:rsid w:val="00946CE6"/>
    <w:rsid w:val="00947136"/>
    <w:rsid w:val="00951B96"/>
    <w:rsid w:val="0095537A"/>
    <w:rsid w:val="0096190B"/>
    <w:rsid w:val="009675E0"/>
    <w:rsid w:val="00974612"/>
    <w:rsid w:val="00974CF6"/>
    <w:rsid w:val="00975C8D"/>
    <w:rsid w:val="009760DE"/>
    <w:rsid w:val="009807CF"/>
    <w:rsid w:val="00980BDA"/>
    <w:rsid w:val="00984DEE"/>
    <w:rsid w:val="00985462"/>
    <w:rsid w:val="00985FBC"/>
    <w:rsid w:val="00986E08"/>
    <w:rsid w:val="00990C68"/>
    <w:rsid w:val="009933F8"/>
    <w:rsid w:val="00993AA8"/>
    <w:rsid w:val="00993E96"/>
    <w:rsid w:val="00994B17"/>
    <w:rsid w:val="00994F43"/>
    <w:rsid w:val="00994FAA"/>
    <w:rsid w:val="00995251"/>
    <w:rsid w:val="009B0CFF"/>
    <w:rsid w:val="009B3D30"/>
    <w:rsid w:val="009B4F68"/>
    <w:rsid w:val="009C188A"/>
    <w:rsid w:val="009C2B91"/>
    <w:rsid w:val="009C3FEB"/>
    <w:rsid w:val="009C6CED"/>
    <w:rsid w:val="009D06D0"/>
    <w:rsid w:val="009D0D27"/>
    <w:rsid w:val="009D482F"/>
    <w:rsid w:val="009D487F"/>
    <w:rsid w:val="009E07A3"/>
    <w:rsid w:val="009E3484"/>
    <w:rsid w:val="009E34F9"/>
    <w:rsid w:val="009E415F"/>
    <w:rsid w:val="009E644E"/>
    <w:rsid w:val="009F2F86"/>
    <w:rsid w:val="009F6A67"/>
    <w:rsid w:val="00A017C1"/>
    <w:rsid w:val="00A0215F"/>
    <w:rsid w:val="00A029D2"/>
    <w:rsid w:val="00A0554F"/>
    <w:rsid w:val="00A05D7A"/>
    <w:rsid w:val="00A1194D"/>
    <w:rsid w:val="00A13D18"/>
    <w:rsid w:val="00A13D78"/>
    <w:rsid w:val="00A142A9"/>
    <w:rsid w:val="00A149DB"/>
    <w:rsid w:val="00A15F0D"/>
    <w:rsid w:val="00A22CEB"/>
    <w:rsid w:val="00A2713F"/>
    <w:rsid w:val="00A27F94"/>
    <w:rsid w:val="00A30992"/>
    <w:rsid w:val="00A31699"/>
    <w:rsid w:val="00A342B2"/>
    <w:rsid w:val="00A34A23"/>
    <w:rsid w:val="00A37B4F"/>
    <w:rsid w:val="00A41018"/>
    <w:rsid w:val="00A42A37"/>
    <w:rsid w:val="00A456A2"/>
    <w:rsid w:val="00A50983"/>
    <w:rsid w:val="00A50AB2"/>
    <w:rsid w:val="00A510D0"/>
    <w:rsid w:val="00A53883"/>
    <w:rsid w:val="00A560B5"/>
    <w:rsid w:val="00A5662A"/>
    <w:rsid w:val="00A57799"/>
    <w:rsid w:val="00A62BE7"/>
    <w:rsid w:val="00A645BA"/>
    <w:rsid w:val="00A658F6"/>
    <w:rsid w:val="00A6681F"/>
    <w:rsid w:val="00A6688A"/>
    <w:rsid w:val="00A67C14"/>
    <w:rsid w:val="00A7012E"/>
    <w:rsid w:val="00A71D15"/>
    <w:rsid w:val="00A73943"/>
    <w:rsid w:val="00A75734"/>
    <w:rsid w:val="00A81AC6"/>
    <w:rsid w:val="00A83252"/>
    <w:rsid w:val="00A8439C"/>
    <w:rsid w:val="00A86F4A"/>
    <w:rsid w:val="00A91783"/>
    <w:rsid w:val="00A951E4"/>
    <w:rsid w:val="00A975E7"/>
    <w:rsid w:val="00AA001E"/>
    <w:rsid w:val="00AA1AC4"/>
    <w:rsid w:val="00AA402D"/>
    <w:rsid w:val="00AA7C4B"/>
    <w:rsid w:val="00AB2549"/>
    <w:rsid w:val="00AB2909"/>
    <w:rsid w:val="00AC1625"/>
    <w:rsid w:val="00AC27FA"/>
    <w:rsid w:val="00AC3392"/>
    <w:rsid w:val="00AC3FE7"/>
    <w:rsid w:val="00AC41FB"/>
    <w:rsid w:val="00AC5093"/>
    <w:rsid w:val="00AD0624"/>
    <w:rsid w:val="00AD126D"/>
    <w:rsid w:val="00AD38EB"/>
    <w:rsid w:val="00AD425E"/>
    <w:rsid w:val="00AD4A60"/>
    <w:rsid w:val="00AD53C4"/>
    <w:rsid w:val="00AE1C4B"/>
    <w:rsid w:val="00AE21C8"/>
    <w:rsid w:val="00AE3ABF"/>
    <w:rsid w:val="00AE72ED"/>
    <w:rsid w:val="00AE73D5"/>
    <w:rsid w:val="00AF38F0"/>
    <w:rsid w:val="00AF666A"/>
    <w:rsid w:val="00B00D41"/>
    <w:rsid w:val="00B01CB3"/>
    <w:rsid w:val="00B07C14"/>
    <w:rsid w:val="00B07CEA"/>
    <w:rsid w:val="00B10B95"/>
    <w:rsid w:val="00B13A4D"/>
    <w:rsid w:val="00B166E8"/>
    <w:rsid w:val="00B17F45"/>
    <w:rsid w:val="00B205E9"/>
    <w:rsid w:val="00B20AF4"/>
    <w:rsid w:val="00B23CC5"/>
    <w:rsid w:val="00B2480B"/>
    <w:rsid w:val="00B254F0"/>
    <w:rsid w:val="00B2576B"/>
    <w:rsid w:val="00B27A22"/>
    <w:rsid w:val="00B30ABA"/>
    <w:rsid w:val="00B3246F"/>
    <w:rsid w:val="00B33F2E"/>
    <w:rsid w:val="00B349CF"/>
    <w:rsid w:val="00B36F0A"/>
    <w:rsid w:val="00B375A5"/>
    <w:rsid w:val="00B40DD3"/>
    <w:rsid w:val="00B412C6"/>
    <w:rsid w:val="00B45E74"/>
    <w:rsid w:val="00B46B8A"/>
    <w:rsid w:val="00B56EAB"/>
    <w:rsid w:val="00B57EE0"/>
    <w:rsid w:val="00B57F24"/>
    <w:rsid w:val="00B60E07"/>
    <w:rsid w:val="00B61E36"/>
    <w:rsid w:val="00B63B3E"/>
    <w:rsid w:val="00B6535B"/>
    <w:rsid w:val="00B662D4"/>
    <w:rsid w:val="00B70016"/>
    <w:rsid w:val="00B7015F"/>
    <w:rsid w:val="00B702A3"/>
    <w:rsid w:val="00B719AB"/>
    <w:rsid w:val="00B77842"/>
    <w:rsid w:val="00B77EC8"/>
    <w:rsid w:val="00B81C96"/>
    <w:rsid w:val="00B83002"/>
    <w:rsid w:val="00B830BF"/>
    <w:rsid w:val="00B83628"/>
    <w:rsid w:val="00B840BD"/>
    <w:rsid w:val="00B87669"/>
    <w:rsid w:val="00B944A0"/>
    <w:rsid w:val="00B96F98"/>
    <w:rsid w:val="00BA022A"/>
    <w:rsid w:val="00BA1DAC"/>
    <w:rsid w:val="00BA2F2F"/>
    <w:rsid w:val="00BA3B58"/>
    <w:rsid w:val="00BA44C1"/>
    <w:rsid w:val="00BA47A5"/>
    <w:rsid w:val="00BA6E93"/>
    <w:rsid w:val="00BA7F56"/>
    <w:rsid w:val="00BB06F5"/>
    <w:rsid w:val="00BB07EC"/>
    <w:rsid w:val="00BB2F5F"/>
    <w:rsid w:val="00BB49A5"/>
    <w:rsid w:val="00BC1D66"/>
    <w:rsid w:val="00BC4210"/>
    <w:rsid w:val="00BC53F2"/>
    <w:rsid w:val="00BC5B1C"/>
    <w:rsid w:val="00BC6A70"/>
    <w:rsid w:val="00BC7162"/>
    <w:rsid w:val="00BC7EE1"/>
    <w:rsid w:val="00BD11FD"/>
    <w:rsid w:val="00BD1DBE"/>
    <w:rsid w:val="00BD3B80"/>
    <w:rsid w:val="00BD4D34"/>
    <w:rsid w:val="00BD5EA1"/>
    <w:rsid w:val="00BE0F54"/>
    <w:rsid w:val="00BE2D09"/>
    <w:rsid w:val="00BE3437"/>
    <w:rsid w:val="00BE3AF0"/>
    <w:rsid w:val="00BF27FE"/>
    <w:rsid w:val="00BF66B4"/>
    <w:rsid w:val="00BF79AB"/>
    <w:rsid w:val="00C00BA9"/>
    <w:rsid w:val="00C01ADF"/>
    <w:rsid w:val="00C06335"/>
    <w:rsid w:val="00C07818"/>
    <w:rsid w:val="00C15A53"/>
    <w:rsid w:val="00C17359"/>
    <w:rsid w:val="00C17746"/>
    <w:rsid w:val="00C2195C"/>
    <w:rsid w:val="00C22639"/>
    <w:rsid w:val="00C22652"/>
    <w:rsid w:val="00C2326A"/>
    <w:rsid w:val="00C23787"/>
    <w:rsid w:val="00C25580"/>
    <w:rsid w:val="00C27BE3"/>
    <w:rsid w:val="00C3029D"/>
    <w:rsid w:val="00C30E49"/>
    <w:rsid w:val="00C30E9D"/>
    <w:rsid w:val="00C3429F"/>
    <w:rsid w:val="00C35B71"/>
    <w:rsid w:val="00C36441"/>
    <w:rsid w:val="00C41818"/>
    <w:rsid w:val="00C419C5"/>
    <w:rsid w:val="00C429D4"/>
    <w:rsid w:val="00C47D50"/>
    <w:rsid w:val="00C50164"/>
    <w:rsid w:val="00C50655"/>
    <w:rsid w:val="00C5133A"/>
    <w:rsid w:val="00C515EB"/>
    <w:rsid w:val="00C53CEA"/>
    <w:rsid w:val="00C55902"/>
    <w:rsid w:val="00C5697F"/>
    <w:rsid w:val="00C600F2"/>
    <w:rsid w:val="00C607B2"/>
    <w:rsid w:val="00C62229"/>
    <w:rsid w:val="00C62DD1"/>
    <w:rsid w:val="00C64F2F"/>
    <w:rsid w:val="00C66485"/>
    <w:rsid w:val="00C70BEC"/>
    <w:rsid w:val="00C74D63"/>
    <w:rsid w:val="00C77E2A"/>
    <w:rsid w:val="00C80E60"/>
    <w:rsid w:val="00C82B0D"/>
    <w:rsid w:val="00C855AC"/>
    <w:rsid w:val="00C87EE7"/>
    <w:rsid w:val="00C92BFB"/>
    <w:rsid w:val="00C93E4C"/>
    <w:rsid w:val="00C94269"/>
    <w:rsid w:val="00C94597"/>
    <w:rsid w:val="00C96055"/>
    <w:rsid w:val="00CA1FCC"/>
    <w:rsid w:val="00CA4C6F"/>
    <w:rsid w:val="00CA5C75"/>
    <w:rsid w:val="00CA799F"/>
    <w:rsid w:val="00CB1061"/>
    <w:rsid w:val="00CB18C9"/>
    <w:rsid w:val="00CB20E0"/>
    <w:rsid w:val="00CB2415"/>
    <w:rsid w:val="00CB2951"/>
    <w:rsid w:val="00CB6DF0"/>
    <w:rsid w:val="00CB73EB"/>
    <w:rsid w:val="00CC0AD7"/>
    <w:rsid w:val="00CC261A"/>
    <w:rsid w:val="00CC51C8"/>
    <w:rsid w:val="00CD5815"/>
    <w:rsid w:val="00CE131F"/>
    <w:rsid w:val="00CE27D4"/>
    <w:rsid w:val="00CE3255"/>
    <w:rsid w:val="00CE4484"/>
    <w:rsid w:val="00CE744D"/>
    <w:rsid w:val="00CF499B"/>
    <w:rsid w:val="00CF4CEA"/>
    <w:rsid w:val="00CF68D1"/>
    <w:rsid w:val="00D01949"/>
    <w:rsid w:val="00D01F87"/>
    <w:rsid w:val="00D05A0B"/>
    <w:rsid w:val="00D062FD"/>
    <w:rsid w:val="00D0631D"/>
    <w:rsid w:val="00D06EA2"/>
    <w:rsid w:val="00D103C8"/>
    <w:rsid w:val="00D112E8"/>
    <w:rsid w:val="00D13854"/>
    <w:rsid w:val="00D1631A"/>
    <w:rsid w:val="00D21040"/>
    <w:rsid w:val="00D2225A"/>
    <w:rsid w:val="00D270BA"/>
    <w:rsid w:val="00D4238C"/>
    <w:rsid w:val="00D4405C"/>
    <w:rsid w:val="00D47ED1"/>
    <w:rsid w:val="00D50B51"/>
    <w:rsid w:val="00D53E93"/>
    <w:rsid w:val="00D54F47"/>
    <w:rsid w:val="00D55131"/>
    <w:rsid w:val="00D56D8B"/>
    <w:rsid w:val="00D57C0F"/>
    <w:rsid w:val="00D600D8"/>
    <w:rsid w:val="00D62A14"/>
    <w:rsid w:val="00D705EC"/>
    <w:rsid w:val="00D71F82"/>
    <w:rsid w:val="00D7213F"/>
    <w:rsid w:val="00D72EBD"/>
    <w:rsid w:val="00D73107"/>
    <w:rsid w:val="00D74A69"/>
    <w:rsid w:val="00D7560F"/>
    <w:rsid w:val="00D75687"/>
    <w:rsid w:val="00D771D0"/>
    <w:rsid w:val="00D7760D"/>
    <w:rsid w:val="00D84056"/>
    <w:rsid w:val="00D86411"/>
    <w:rsid w:val="00D8775D"/>
    <w:rsid w:val="00D9143C"/>
    <w:rsid w:val="00D9763E"/>
    <w:rsid w:val="00DA038E"/>
    <w:rsid w:val="00DA0568"/>
    <w:rsid w:val="00DA1E39"/>
    <w:rsid w:val="00DA4B32"/>
    <w:rsid w:val="00DA5724"/>
    <w:rsid w:val="00DB14A0"/>
    <w:rsid w:val="00DB34A0"/>
    <w:rsid w:val="00DB3C5E"/>
    <w:rsid w:val="00DB473B"/>
    <w:rsid w:val="00DB64DB"/>
    <w:rsid w:val="00DB6918"/>
    <w:rsid w:val="00DC0C72"/>
    <w:rsid w:val="00DC20E1"/>
    <w:rsid w:val="00DC6CBA"/>
    <w:rsid w:val="00DC6F3B"/>
    <w:rsid w:val="00DC71D1"/>
    <w:rsid w:val="00DD08D9"/>
    <w:rsid w:val="00DD3DD2"/>
    <w:rsid w:val="00DD6BED"/>
    <w:rsid w:val="00DE0C59"/>
    <w:rsid w:val="00DE1548"/>
    <w:rsid w:val="00DE1C79"/>
    <w:rsid w:val="00DE4114"/>
    <w:rsid w:val="00DE493A"/>
    <w:rsid w:val="00DE5DB4"/>
    <w:rsid w:val="00DF178C"/>
    <w:rsid w:val="00DF18C0"/>
    <w:rsid w:val="00DF1C59"/>
    <w:rsid w:val="00DF31DE"/>
    <w:rsid w:val="00DF7C1F"/>
    <w:rsid w:val="00E00748"/>
    <w:rsid w:val="00E03826"/>
    <w:rsid w:val="00E07B87"/>
    <w:rsid w:val="00E07DB5"/>
    <w:rsid w:val="00E107A3"/>
    <w:rsid w:val="00E10FE3"/>
    <w:rsid w:val="00E140EB"/>
    <w:rsid w:val="00E15E21"/>
    <w:rsid w:val="00E16893"/>
    <w:rsid w:val="00E168CC"/>
    <w:rsid w:val="00E17A16"/>
    <w:rsid w:val="00E17B0C"/>
    <w:rsid w:val="00E23ECD"/>
    <w:rsid w:val="00E316B5"/>
    <w:rsid w:val="00E351EA"/>
    <w:rsid w:val="00E40E18"/>
    <w:rsid w:val="00E42508"/>
    <w:rsid w:val="00E44590"/>
    <w:rsid w:val="00E45E7B"/>
    <w:rsid w:val="00E465A7"/>
    <w:rsid w:val="00E47334"/>
    <w:rsid w:val="00E47420"/>
    <w:rsid w:val="00E51073"/>
    <w:rsid w:val="00E67D0B"/>
    <w:rsid w:val="00E704E8"/>
    <w:rsid w:val="00E801ED"/>
    <w:rsid w:val="00E82269"/>
    <w:rsid w:val="00E82C03"/>
    <w:rsid w:val="00E82DC4"/>
    <w:rsid w:val="00E83688"/>
    <w:rsid w:val="00E8473F"/>
    <w:rsid w:val="00E85862"/>
    <w:rsid w:val="00E87E52"/>
    <w:rsid w:val="00E94C8C"/>
    <w:rsid w:val="00E95842"/>
    <w:rsid w:val="00EA0209"/>
    <w:rsid w:val="00EA207B"/>
    <w:rsid w:val="00EA43E1"/>
    <w:rsid w:val="00EA509C"/>
    <w:rsid w:val="00EA6B65"/>
    <w:rsid w:val="00EB045A"/>
    <w:rsid w:val="00EB38D4"/>
    <w:rsid w:val="00EC47A0"/>
    <w:rsid w:val="00EC556E"/>
    <w:rsid w:val="00ED35D8"/>
    <w:rsid w:val="00ED7665"/>
    <w:rsid w:val="00EE1C6B"/>
    <w:rsid w:val="00EF0688"/>
    <w:rsid w:val="00EF1B8F"/>
    <w:rsid w:val="00EF23A3"/>
    <w:rsid w:val="00EF2892"/>
    <w:rsid w:val="00EF4006"/>
    <w:rsid w:val="00F01146"/>
    <w:rsid w:val="00F02722"/>
    <w:rsid w:val="00F0517A"/>
    <w:rsid w:val="00F07C27"/>
    <w:rsid w:val="00F120F6"/>
    <w:rsid w:val="00F129A6"/>
    <w:rsid w:val="00F1469A"/>
    <w:rsid w:val="00F16BC2"/>
    <w:rsid w:val="00F21AEC"/>
    <w:rsid w:val="00F25819"/>
    <w:rsid w:val="00F25B41"/>
    <w:rsid w:val="00F27B26"/>
    <w:rsid w:val="00F309FA"/>
    <w:rsid w:val="00F31F48"/>
    <w:rsid w:val="00F35BD5"/>
    <w:rsid w:val="00F3662F"/>
    <w:rsid w:val="00F3674E"/>
    <w:rsid w:val="00F40A29"/>
    <w:rsid w:val="00F53596"/>
    <w:rsid w:val="00F54978"/>
    <w:rsid w:val="00F57804"/>
    <w:rsid w:val="00F62686"/>
    <w:rsid w:val="00F630B1"/>
    <w:rsid w:val="00F6744C"/>
    <w:rsid w:val="00F73257"/>
    <w:rsid w:val="00F75457"/>
    <w:rsid w:val="00F81A1F"/>
    <w:rsid w:val="00F86A34"/>
    <w:rsid w:val="00F91033"/>
    <w:rsid w:val="00F934FC"/>
    <w:rsid w:val="00F939B7"/>
    <w:rsid w:val="00F97362"/>
    <w:rsid w:val="00FA5B50"/>
    <w:rsid w:val="00FB131A"/>
    <w:rsid w:val="00FB1D80"/>
    <w:rsid w:val="00FB1E38"/>
    <w:rsid w:val="00FB25E1"/>
    <w:rsid w:val="00FB46A3"/>
    <w:rsid w:val="00FB5273"/>
    <w:rsid w:val="00FB70EC"/>
    <w:rsid w:val="00FC110F"/>
    <w:rsid w:val="00FC234B"/>
    <w:rsid w:val="00FC600E"/>
    <w:rsid w:val="00FC7C2F"/>
    <w:rsid w:val="00FD0BD9"/>
    <w:rsid w:val="00FD25FB"/>
    <w:rsid w:val="00FD2A60"/>
    <w:rsid w:val="00FD6D26"/>
    <w:rsid w:val="00FD7959"/>
    <w:rsid w:val="00FE31BA"/>
    <w:rsid w:val="00FF0700"/>
    <w:rsid w:val="00FF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60" stroke="f">
      <v:fill color="#f60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3D5E28A7"/>
  <w15:docId w15:val="{A9D33FEB-8720-4495-8625-FDDA3E7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99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66B4"/>
  </w:style>
  <w:style w:type="paragraph" w:styleId="Nagwek1">
    <w:name w:val="heading 1"/>
    <w:aliases w:val="Rozdział,ImieNazwisko,ImieNazwisko1,- I,II,III,Heading apps,Heading,Heading1,21,Heading2,22,Heading11,211,Heading3,23,Heading12,212,Heading21,221,Heading111,2111,Heading4,24,Heading13,213,Heading22,222,Heading112,2112,Heading5,25,Heading14,H1"/>
    <w:basedOn w:val="Normalny"/>
    <w:next w:val="Normalny"/>
    <w:link w:val="Nagwek1Znak1"/>
    <w:qFormat/>
    <w:rsid w:val="00A81AC6"/>
    <w:pPr>
      <w:keepNext/>
      <w:outlineLvl w:val="0"/>
    </w:pPr>
    <w:rPr>
      <w:rFonts w:ascii="Arial" w:hAnsi="Arial"/>
      <w:b/>
      <w:i/>
    </w:rPr>
  </w:style>
  <w:style w:type="paragraph" w:styleId="Nagwek2">
    <w:name w:val="heading 2"/>
    <w:aliases w:val="HD2,Heading 2 Hidden,h2,Podrozdział,Adres,Adres1,Titre3,Titre31,Titre32,Titre33,Titre34,Titre311,H2,Nagłówek 2 - nowy,- 1,2,3,Para n.n,L2,Level 2 Topic Heading,headi,heading2,h21,h22,Heading Two,B Sub/Bold,B Sub/Bold1,h2 main headin"/>
    <w:basedOn w:val="Normalny"/>
    <w:next w:val="Normalny"/>
    <w:link w:val="Nagwek2Znak1"/>
    <w:qFormat/>
    <w:rsid w:val="00A81AC6"/>
    <w:pPr>
      <w:keepNext/>
      <w:jc w:val="center"/>
      <w:outlineLvl w:val="1"/>
    </w:pPr>
    <w:rPr>
      <w:rFonts w:ascii="Arial" w:hAnsi="Arial"/>
      <w:b/>
      <w:i/>
      <w:color w:val="000080"/>
    </w:rPr>
  </w:style>
  <w:style w:type="paragraph" w:styleId="Nagwek3">
    <w:name w:val="heading 3"/>
    <w:aliases w:val="h3,- 1),2),3),Sections,h31,h32,H3,Level 3 Topic Heading,Para3,C Sub-Sub/Italic,h3 sub heading,Head 3,Head 31,Head 32,C Sub-Sub/Italic1,h3 sub heading1,3m,l3,NormalHeading 3,HHHeading,Subhead B,Prophead 3,h33,h311,h321,SubSub,SubSub1"/>
    <w:basedOn w:val="Normalny"/>
    <w:next w:val="Normalny"/>
    <w:link w:val="Nagwek3Znak1"/>
    <w:qFormat/>
    <w:rsid w:val="00A81AC6"/>
    <w:pPr>
      <w:keepNext/>
      <w:outlineLvl w:val="2"/>
    </w:pPr>
    <w:rPr>
      <w:rFonts w:ascii="Arial" w:hAnsi="Arial"/>
      <w:i/>
    </w:rPr>
  </w:style>
  <w:style w:type="paragraph" w:styleId="Nagwek4">
    <w:name w:val="heading 4"/>
    <w:aliases w:val="h4"/>
    <w:basedOn w:val="Normalny"/>
    <w:next w:val="Normalny"/>
    <w:link w:val="Nagwek4Znak"/>
    <w:uiPriority w:val="99"/>
    <w:qFormat/>
    <w:rsid w:val="00A81AC6"/>
    <w:pPr>
      <w:keepNext/>
      <w:spacing w:line="200" w:lineRule="exact"/>
      <w:ind w:left="-108"/>
      <w:outlineLvl w:val="3"/>
    </w:pPr>
    <w:rPr>
      <w:rFonts w:ascii="Arial" w:hAnsi="Arial"/>
      <w:b/>
      <w:sz w:val="18"/>
    </w:rPr>
  </w:style>
  <w:style w:type="paragraph" w:styleId="Nagwek5">
    <w:name w:val="heading 5"/>
    <w:aliases w:val="h5"/>
    <w:basedOn w:val="Normalny"/>
    <w:next w:val="Normalny"/>
    <w:link w:val="Nagwek5Znak"/>
    <w:qFormat/>
    <w:rsid w:val="00A81AC6"/>
    <w:pPr>
      <w:keepNext/>
      <w:spacing w:line="200" w:lineRule="exact"/>
      <w:ind w:left="-106"/>
      <w:outlineLvl w:val="4"/>
    </w:pPr>
    <w:rPr>
      <w:rFonts w:ascii="Arial" w:hAnsi="Arial"/>
      <w:i/>
      <w:sz w:val="18"/>
    </w:rPr>
  </w:style>
  <w:style w:type="paragraph" w:styleId="Nagwek6">
    <w:name w:val="heading 6"/>
    <w:basedOn w:val="Normalny"/>
    <w:next w:val="Normalny"/>
    <w:link w:val="Nagwek6Znak"/>
    <w:qFormat/>
    <w:rsid w:val="001112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A81AC6"/>
    <w:pPr>
      <w:keepNext/>
      <w:outlineLvl w:val="6"/>
    </w:pPr>
    <w:rPr>
      <w:rFonts w:ascii="Arial" w:hAnsi="Arial"/>
      <w:i/>
      <w:sz w:val="18"/>
    </w:rPr>
  </w:style>
  <w:style w:type="paragraph" w:styleId="Nagwek8">
    <w:name w:val="heading 8"/>
    <w:basedOn w:val="Normalny"/>
    <w:next w:val="Normalny"/>
    <w:link w:val="Nagwek8Znak"/>
    <w:unhideWhenUsed/>
    <w:qFormat/>
    <w:rsid w:val="0050452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1"/>
    <w:qFormat/>
    <w:rsid w:val="008D009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Rozdział Znak,ImieNazwisko Znak,ImieNazwisko1 Znak,- I Znak,II Znak,III Znak,Heading apps Znak,Heading Znak,Heading1 Znak,21 Znak,Heading2 Znak,22 Znak,Heading11 Znak,211 Znak,Heading3 Znak,23 Znak,Heading12 Znak,212 Znak,Heading21 Znak"/>
    <w:basedOn w:val="Domylnaczcionkaakapitu"/>
    <w:link w:val="Nagwek1"/>
    <w:uiPriority w:val="9"/>
    <w:rsid w:val="008D009B"/>
    <w:rPr>
      <w:rFonts w:ascii="Arial" w:hAnsi="Arial"/>
      <w:b/>
      <w:i/>
    </w:rPr>
  </w:style>
  <w:style w:type="character" w:customStyle="1" w:styleId="Nagwek2Znak1">
    <w:name w:val="Nagłówek 2 Znak1"/>
    <w:aliases w:val="HD2 Znak,Heading 2 Hidden Znak,h2 Znak,Podrozdział Znak,Adres Znak,Adres1 Znak,Titre3 Znak,Titre31 Znak,Titre32 Znak,Titre33 Znak,Titre34 Znak,Titre311 Znak,H2 Znak,Nagłówek 2 - nowy Znak,- 1 Znak,2 Znak,3 Znak,Para n.n Znak,L2 Znak"/>
    <w:basedOn w:val="Domylnaczcionkaakapitu"/>
    <w:link w:val="Nagwek2"/>
    <w:uiPriority w:val="9"/>
    <w:rsid w:val="008D009B"/>
    <w:rPr>
      <w:rFonts w:ascii="Arial" w:hAnsi="Arial"/>
      <w:b/>
      <w:i/>
      <w:color w:val="000080"/>
    </w:rPr>
  </w:style>
  <w:style w:type="character" w:customStyle="1" w:styleId="Nagwek3Znak1">
    <w:name w:val="Nagłówek 3 Znak1"/>
    <w:aliases w:val="h3 Znak,- 1) Znak,2) Znak,3) Znak,Sections Znak,h31 Znak,h32 Znak,H3 Znak,Level 3 Topic Heading Znak,Para3 Znak,C Sub-Sub/Italic Znak,h3 sub heading Znak,Head 3 Znak,Head 31 Znak,Head 32 Znak,C Sub-Sub/Italic1 Znak,h3 sub heading1 Znak"/>
    <w:link w:val="Nagwek3"/>
    <w:uiPriority w:val="9"/>
    <w:rsid w:val="008D009B"/>
    <w:rPr>
      <w:rFonts w:ascii="Arial" w:hAnsi="Arial"/>
      <w:i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rsid w:val="008D009B"/>
    <w:rPr>
      <w:rFonts w:ascii="Arial" w:hAnsi="Arial"/>
      <w:b/>
      <w:sz w:val="18"/>
    </w:rPr>
  </w:style>
  <w:style w:type="character" w:customStyle="1" w:styleId="Nagwek5Znak">
    <w:name w:val="Nagłówek 5 Znak"/>
    <w:aliases w:val="h5 Znak"/>
    <w:basedOn w:val="Domylnaczcionkaakapitu"/>
    <w:link w:val="Nagwek5"/>
    <w:rsid w:val="008D009B"/>
    <w:rPr>
      <w:rFonts w:ascii="Arial" w:hAnsi="Arial"/>
      <w:i/>
      <w:sz w:val="18"/>
    </w:rPr>
  </w:style>
  <w:style w:type="character" w:customStyle="1" w:styleId="Nagwek6Znak">
    <w:name w:val="Nagłówek 6 Znak"/>
    <w:link w:val="Nagwek6"/>
    <w:rsid w:val="00111243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D009B"/>
    <w:rPr>
      <w:rFonts w:ascii="Arial" w:hAnsi="Arial"/>
      <w:i/>
      <w:sz w:val="18"/>
    </w:rPr>
  </w:style>
  <w:style w:type="character" w:customStyle="1" w:styleId="Nagwek8Znak">
    <w:name w:val="Nagłówek 8 Znak"/>
    <w:basedOn w:val="Domylnaczcionkaakapitu"/>
    <w:link w:val="Nagwek8"/>
    <w:rsid w:val="005045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link w:val="Nagwek9"/>
    <w:uiPriority w:val="9"/>
    <w:rsid w:val="008D009B"/>
    <w:rPr>
      <w:rFonts w:ascii="Cambria" w:hAnsi="Cambria"/>
      <w:sz w:val="22"/>
      <w:szCs w:val="22"/>
    </w:rPr>
  </w:style>
  <w:style w:type="paragraph" w:styleId="Nagwek">
    <w:name w:val="header"/>
    <w:basedOn w:val="Normalny"/>
    <w:link w:val="NagwekZnak"/>
    <w:rsid w:val="00A81A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1243"/>
  </w:style>
  <w:style w:type="paragraph" w:styleId="Stopka">
    <w:name w:val="footer"/>
    <w:basedOn w:val="Normalny"/>
    <w:link w:val="StopkaZnak"/>
    <w:uiPriority w:val="99"/>
    <w:rsid w:val="00A81A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4691"/>
  </w:style>
  <w:style w:type="paragraph" w:styleId="Mapadokumentu">
    <w:name w:val="Document Map"/>
    <w:basedOn w:val="Normalny"/>
    <w:link w:val="MapadokumentuZnak"/>
    <w:uiPriority w:val="99"/>
    <w:semiHidden/>
    <w:rsid w:val="00A81AC6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009B"/>
    <w:rPr>
      <w:rFonts w:ascii="Tahoma" w:hAnsi="Tahoma"/>
      <w:shd w:val="clear" w:color="auto" w:fill="000080"/>
    </w:rPr>
  </w:style>
  <w:style w:type="paragraph" w:styleId="Tekstpodstawowy">
    <w:name w:val="Body Text"/>
    <w:aliases w:val="(F2),body text,contents,bt,body tesx,Texto independiente,body text1,contents1,bt1,body tesx1,Texto independiente1,body text2,contents2,bt2,body tesx2,Texto independiente2,Tekst wci,Tekst wcięty 2 st,Tekst wciety 2 st,title text,Autor,EH"/>
    <w:basedOn w:val="Normalny"/>
    <w:link w:val="TekstpodstawowyZnak1"/>
    <w:rsid w:val="00A81AC6"/>
    <w:pPr>
      <w:spacing w:line="280" w:lineRule="exact"/>
    </w:pPr>
    <w:rPr>
      <w:rFonts w:ascii="Arial" w:hAnsi="Arial"/>
      <w:sz w:val="24"/>
    </w:rPr>
  </w:style>
  <w:style w:type="character" w:customStyle="1" w:styleId="TekstpodstawowyZnak1">
    <w:name w:val="Tekst podstawowy Znak1"/>
    <w:aliases w:val="(F2) Znak,body text Znak,contents Znak,bt Znak,body tesx Znak,Texto independiente Znak,body text1 Znak,contents1 Znak,bt1 Znak,body tesx1 Znak,Texto independiente1 Znak,body text2 Znak,contents2 Znak,bt2 Znak,body tesx2 Znak"/>
    <w:basedOn w:val="Domylnaczcionkaakapitu"/>
    <w:link w:val="Tekstpodstawowy"/>
    <w:rsid w:val="008D009B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rsid w:val="00A81AC6"/>
    <w:rPr>
      <w:rFonts w:ascii="Arial" w:hAnsi="Arial"/>
      <w:sz w:val="24"/>
    </w:rPr>
  </w:style>
  <w:style w:type="character" w:customStyle="1" w:styleId="Tekstpodstawowy2Znak">
    <w:name w:val="Tekst podstawowy 2 Znak"/>
    <w:link w:val="Tekstpodstawowy2"/>
    <w:uiPriority w:val="99"/>
    <w:rsid w:val="00985FBC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rsid w:val="00A81AC6"/>
  </w:style>
  <w:style w:type="character" w:customStyle="1" w:styleId="TekstprzypisudolnegoZnak">
    <w:name w:val="Tekst przypisu dolnego Znak"/>
    <w:link w:val="Tekstprzypisudolnego"/>
    <w:rsid w:val="00255E8D"/>
  </w:style>
  <w:style w:type="character" w:styleId="Odwoanieprzypisudolnego">
    <w:name w:val="footnote reference"/>
    <w:rsid w:val="00A81AC6"/>
    <w:rPr>
      <w:vertAlign w:val="superscript"/>
    </w:rPr>
  </w:style>
  <w:style w:type="paragraph" w:styleId="Zwykytekst">
    <w:name w:val="Plain Text"/>
    <w:basedOn w:val="Normalny"/>
    <w:link w:val="ZwykytekstZnak1"/>
    <w:uiPriority w:val="99"/>
    <w:rsid w:val="00A81AC6"/>
    <w:rPr>
      <w:rFonts w:ascii="Courier New" w:eastAsia="SimSun" w:hAnsi="Courier New" w:cs="Courier New"/>
      <w:lang w:eastAsia="zh-CN"/>
    </w:rPr>
  </w:style>
  <w:style w:type="character" w:customStyle="1" w:styleId="ZwykytekstZnak1">
    <w:name w:val="Zwykły tekst Znak1"/>
    <w:link w:val="Zwykytekst"/>
    <w:uiPriority w:val="99"/>
    <w:rsid w:val="008D009B"/>
    <w:rPr>
      <w:rFonts w:ascii="Courier New" w:eastAsia="SimSun" w:hAnsi="Courier New" w:cs="Courier New"/>
      <w:lang w:eastAsia="zh-CN"/>
    </w:rPr>
  </w:style>
  <w:style w:type="character" w:customStyle="1" w:styleId="tekst12">
    <w:name w:val="tekst12"/>
    <w:rsid w:val="00A81AC6"/>
    <w:rPr>
      <w:rFonts w:ascii="Arial" w:hAnsi="Arial"/>
      <w:color w:val="auto"/>
      <w:sz w:val="24"/>
      <w:u w:val="none"/>
    </w:rPr>
  </w:style>
  <w:style w:type="paragraph" w:customStyle="1" w:styleId="akapit1214">
    <w:name w:val="akapit12/14"/>
    <w:rsid w:val="00A81AC6"/>
    <w:pPr>
      <w:spacing w:line="280" w:lineRule="exact"/>
    </w:pPr>
    <w:rPr>
      <w:rFonts w:ascii="Arial" w:hAnsi="Arial"/>
      <w:noProof/>
      <w:color w:val="000000"/>
      <w:sz w:val="24"/>
    </w:rPr>
  </w:style>
  <w:style w:type="paragraph" w:customStyle="1" w:styleId="tabulator120">
    <w:name w:val="tabulator 120"/>
    <w:basedOn w:val="akapit1214"/>
    <w:rsid w:val="00A81AC6"/>
    <w:pPr>
      <w:tabs>
        <w:tab w:val="left" w:pos="5670"/>
      </w:tabs>
    </w:pPr>
  </w:style>
  <w:style w:type="paragraph" w:styleId="Tekstdymka">
    <w:name w:val="Balloon Text"/>
    <w:basedOn w:val="Normalny"/>
    <w:link w:val="TekstdymkaZnak"/>
    <w:uiPriority w:val="99"/>
    <w:rsid w:val="002677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6775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94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111243"/>
    <w:rPr>
      <w:color w:val="0000FF"/>
      <w:u w:val="single"/>
    </w:rPr>
  </w:style>
  <w:style w:type="paragraph" w:styleId="Akapitzlist">
    <w:name w:val="List Paragraph"/>
    <w:aliases w:val="WYPUNKTOWANIE Akapit z listą,Preambuła,Styl 1,ISCG Numerowanie,lp1,List Paragraph2,Bullet List,FooterText,numbered,Paragraphe de liste1,Bulletr List Paragraph,列出段落,列出段落1,Listeafsnit1,Parágrafo da Lista1,?,L1,Akapit z nr,Numerowanie,Obiekt"/>
    <w:basedOn w:val="Normalny"/>
    <w:link w:val="AkapitzlistZnak"/>
    <w:uiPriority w:val="34"/>
    <w:qFormat/>
    <w:rsid w:val="00111243"/>
    <w:pPr>
      <w:spacing w:before="336" w:after="336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Akapit z listą Znak,Preambuła Znak,Styl 1 Znak,ISCG Numerowanie Znak,lp1 Znak,List Paragraph2 Znak,Bullet List Znak,FooterText Znak,numbered Znak,Paragraphe de liste1 Znak,Bulletr List Paragraph Znak,列出段落 Znak,? Znak"/>
    <w:link w:val="Akapitzlist"/>
    <w:uiPriority w:val="34"/>
    <w:qFormat/>
    <w:locked/>
    <w:rsid w:val="0046319D"/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rsid w:val="001112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11243"/>
    <w:rPr>
      <w:sz w:val="16"/>
      <w:szCs w:val="16"/>
    </w:rPr>
  </w:style>
  <w:style w:type="character" w:styleId="Numerstrony">
    <w:name w:val="page number"/>
    <w:rsid w:val="00111243"/>
    <w:rPr>
      <w:rFonts w:cs="Times New Roman"/>
    </w:rPr>
  </w:style>
  <w:style w:type="paragraph" w:customStyle="1" w:styleId="listparagraph">
    <w:name w:val="listparagraph"/>
    <w:basedOn w:val="Normalny"/>
    <w:rsid w:val="00F31F48"/>
    <w:pPr>
      <w:ind w:left="720"/>
    </w:pPr>
    <w:rPr>
      <w:rFonts w:eastAsia="Calibri"/>
      <w:sz w:val="24"/>
      <w:szCs w:val="24"/>
    </w:rPr>
  </w:style>
  <w:style w:type="character" w:styleId="UyteHipercze">
    <w:name w:val="FollowedHyperlink"/>
    <w:uiPriority w:val="99"/>
    <w:rsid w:val="00F31F48"/>
    <w:rPr>
      <w:color w:val="954F72"/>
      <w:u w:val="single"/>
    </w:rPr>
  </w:style>
  <w:style w:type="paragraph" w:customStyle="1" w:styleId="Default">
    <w:name w:val="Default"/>
    <w:rsid w:val="00196A6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04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0452C"/>
  </w:style>
  <w:style w:type="paragraph" w:customStyle="1" w:styleId="Tekstpodstawowy22">
    <w:name w:val="Tekst podstawowy 22"/>
    <w:basedOn w:val="Normalny"/>
    <w:rsid w:val="00255E8D"/>
    <w:pPr>
      <w:suppressAutoHyphens/>
      <w:jc w:val="both"/>
    </w:pPr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255E8D"/>
    <w:pPr>
      <w:suppressAutoHyphens/>
      <w:spacing w:after="120"/>
      <w:ind w:left="283"/>
    </w:pPr>
    <w:rPr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5E8D"/>
    <w:rPr>
      <w:sz w:val="24"/>
      <w:szCs w:val="24"/>
      <w:lang w:val="x-none" w:eastAsia="ar-SA"/>
    </w:rPr>
  </w:style>
  <w:style w:type="paragraph" w:customStyle="1" w:styleId="Tekstpodstawowy21">
    <w:name w:val="Tekst podstawowy 21"/>
    <w:basedOn w:val="Normalny"/>
    <w:rsid w:val="00255E8D"/>
    <w:pPr>
      <w:suppressAutoHyphens/>
      <w:overflowPunct w:val="0"/>
      <w:autoSpaceDE w:val="0"/>
      <w:jc w:val="both"/>
    </w:pPr>
    <w:rPr>
      <w:rFonts w:ascii="Arial" w:hAnsi="Arial" w:cs="Arial"/>
      <w:spacing w:val="-5"/>
      <w:lang w:eastAsia="ar-SA"/>
    </w:rPr>
  </w:style>
  <w:style w:type="paragraph" w:customStyle="1" w:styleId="Akapitzlist1">
    <w:name w:val="Akapit z listą1"/>
    <w:basedOn w:val="Normalny"/>
    <w:qFormat/>
    <w:rsid w:val="00255E8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Nagwek-bazowy">
    <w:name w:val="Nagłówek - bazowy"/>
    <w:basedOn w:val="Normalny"/>
    <w:next w:val="Tekstpodstawowy"/>
    <w:rsid w:val="007B245A"/>
    <w:pPr>
      <w:keepNext/>
      <w:keepLines/>
      <w:spacing w:line="220" w:lineRule="atLeast"/>
      <w:jc w:val="both"/>
    </w:pPr>
    <w:rPr>
      <w:rFonts w:ascii="Arial Black" w:hAnsi="Arial Black"/>
      <w:spacing w:val="-10"/>
      <w:kern w:val="20"/>
    </w:rPr>
  </w:style>
  <w:style w:type="character" w:customStyle="1" w:styleId="mi">
    <w:name w:val="mi"/>
    <w:basedOn w:val="Domylnaczcionkaakapitu"/>
    <w:rsid w:val="007B245A"/>
  </w:style>
  <w:style w:type="paragraph" w:styleId="Tytu">
    <w:name w:val="Title"/>
    <w:basedOn w:val="Normalny"/>
    <w:link w:val="TytuZnak"/>
    <w:qFormat/>
    <w:rsid w:val="00D4238C"/>
    <w:pPr>
      <w:jc w:val="center"/>
    </w:pPr>
    <w:rPr>
      <w:rFonts w:ascii="Arial" w:hAnsi="Arial"/>
      <w:sz w:val="44"/>
    </w:rPr>
  </w:style>
  <w:style w:type="character" w:customStyle="1" w:styleId="TytuZnak">
    <w:name w:val="Tytuł Znak"/>
    <w:basedOn w:val="Domylnaczcionkaakapitu"/>
    <w:link w:val="Tytu"/>
    <w:rsid w:val="00D4238C"/>
    <w:rPr>
      <w:rFonts w:ascii="Arial" w:hAnsi="Arial"/>
      <w:sz w:val="44"/>
    </w:rPr>
  </w:style>
  <w:style w:type="character" w:customStyle="1" w:styleId="Domylnaczcionkaakapitu1">
    <w:name w:val="Domyślna czcionka akapitu1"/>
    <w:rsid w:val="00B30ABA"/>
  </w:style>
  <w:style w:type="paragraph" w:styleId="Listanumerowana">
    <w:name w:val="List Number"/>
    <w:basedOn w:val="Normalny"/>
    <w:rsid w:val="00C87EE7"/>
    <w:pPr>
      <w:numPr>
        <w:numId w:val="1"/>
      </w:numPr>
      <w:contextualSpacing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5675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56758"/>
  </w:style>
  <w:style w:type="character" w:styleId="Odwoanieprzypisukocowego">
    <w:name w:val="endnote reference"/>
    <w:basedOn w:val="Domylnaczcionkaakapitu"/>
    <w:uiPriority w:val="99"/>
    <w:unhideWhenUsed/>
    <w:rsid w:val="00756758"/>
    <w:rPr>
      <w:vertAlign w:val="superscript"/>
    </w:rPr>
  </w:style>
  <w:style w:type="paragraph" w:styleId="NormalnyWeb">
    <w:name w:val="Normal (Web)"/>
    <w:basedOn w:val="Normalny"/>
    <w:rsid w:val="0078500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Lista">
    <w:name w:val="List"/>
    <w:basedOn w:val="Normalny"/>
    <w:uiPriority w:val="99"/>
    <w:unhideWhenUsed/>
    <w:rsid w:val="00AB2909"/>
    <w:pPr>
      <w:ind w:left="283" w:hanging="283"/>
      <w:contextualSpacing/>
    </w:pPr>
  </w:style>
  <w:style w:type="paragraph" w:styleId="Tekstpodstawowywcity3">
    <w:name w:val="Body Text Indent 3"/>
    <w:basedOn w:val="Normalny"/>
    <w:link w:val="Tekstpodstawowywcity3Znak"/>
    <w:rsid w:val="00FA5B5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5B50"/>
    <w:rPr>
      <w:sz w:val="16"/>
      <w:szCs w:val="16"/>
    </w:rPr>
  </w:style>
  <w:style w:type="paragraph" w:customStyle="1" w:styleId="bodytext2">
    <w:name w:val="bodytext2"/>
    <w:basedOn w:val="Normalny"/>
    <w:rsid w:val="00A30992"/>
    <w:pPr>
      <w:overflowPunct w:val="0"/>
      <w:autoSpaceDE w:val="0"/>
      <w:autoSpaceDN w:val="0"/>
    </w:pPr>
    <w:rPr>
      <w:rFonts w:ascii="Arial" w:hAnsi="Arial" w:cs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40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ofertaNiePogrubienieNieKursywa2">
    <w:name w:val="Nagłówek 3 oferta + Nie Pogrubienie Nie Kursywa2"/>
    <w:basedOn w:val="Normalny"/>
    <w:rsid w:val="0046319D"/>
    <w:pPr>
      <w:ind w:left="360"/>
      <w:jc w:val="both"/>
    </w:pPr>
    <w:rPr>
      <w:rFonts w:ascii="Arial" w:eastAsia="Calibri" w:hAnsi="Arial" w:cs="Arial"/>
      <w:b/>
      <w:bCs/>
      <w:sz w:val="24"/>
      <w:szCs w:val="24"/>
    </w:rPr>
  </w:style>
  <w:style w:type="paragraph" w:customStyle="1" w:styleId="Opis">
    <w:name w:val="Opis"/>
    <w:basedOn w:val="Normalny"/>
    <w:link w:val="OpisZnak2"/>
    <w:rsid w:val="0046319D"/>
    <w:pPr>
      <w:keepLines/>
      <w:spacing w:before="30" w:after="30"/>
      <w:ind w:left="567"/>
      <w:jc w:val="both"/>
    </w:pPr>
    <w:rPr>
      <w:rFonts w:ascii="Arial" w:hAnsi="Arial"/>
      <w:sz w:val="22"/>
      <w:lang w:val="x-none"/>
    </w:rPr>
  </w:style>
  <w:style w:type="character" w:customStyle="1" w:styleId="OpisZnak2">
    <w:name w:val="Opis Znak2"/>
    <w:link w:val="Opis"/>
    <w:rsid w:val="0046319D"/>
    <w:rPr>
      <w:rFonts w:ascii="Arial" w:hAnsi="Arial"/>
      <w:sz w:val="22"/>
      <w:lang w:val="x-none"/>
    </w:rPr>
  </w:style>
  <w:style w:type="paragraph" w:customStyle="1" w:styleId="Nagwekkolumnywtabeli">
    <w:name w:val="Nagłówek kolumny w tabeli"/>
    <w:basedOn w:val="Opis"/>
    <w:rsid w:val="0046319D"/>
    <w:pPr>
      <w:keepNext/>
      <w:keepLines w:val="0"/>
      <w:spacing w:before="40" w:after="40"/>
      <w:ind w:left="0"/>
      <w:jc w:val="center"/>
    </w:pPr>
    <w:rPr>
      <w:rFonts w:ascii="Times New Roman" w:hAnsi="Times New Roman"/>
      <w:b/>
    </w:rPr>
  </w:style>
  <w:style w:type="paragraph" w:customStyle="1" w:styleId="opiswtabeli">
    <w:name w:val="opis w tabeli"/>
    <w:basedOn w:val="Opis"/>
    <w:rsid w:val="0046319D"/>
    <w:pPr>
      <w:keepNext/>
      <w:keepLines w:val="0"/>
      <w:spacing w:before="40" w:after="40"/>
      <w:ind w:left="57"/>
      <w:jc w:val="left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uiPriority w:val="99"/>
    <w:unhideWhenUsed/>
    <w:rsid w:val="00B40D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0DD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0DD3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4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40DD3"/>
    <w:rPr>
      <w:b/>
      <w:bCs/>
    </w:rPr>
  </w:style>
  <w:style w:type="character" w:customStyle="1" w:styleId="Nagwek9Znak">
    <w:name w:val="Nagłówek 9 Znak"/>
    <w:basedOn w:val="Domylnaczcionkaakapitu"/>
    <w:rsid w:val="008D00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6Znak1">
    <w:name w:val="Nagłówek 6 Znak1"/>
    <w:uiPriority w:val="9"/>
    <w:rsid w:val="008D009B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1">
    <w:name w:val="Nagłówek 8 Znak1"/>
    <w:uiPriority w:val="9"/>
    <w:rsid w:val="008D009B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1Znak">
    <w:name w:val="Nagłówek 1 Znak"/>
    <w:aliases w:val="h1 Znak,H1 Znak"/>
    <w:basedOn w:val="Domylnaczcionkaakapitu"/>
    <w:uiPriority w:val="9"/>
    <w:rsid w:val="008D00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8D00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Znak1">
    <w:name w:val="Nagłówek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1,Znak Znak Znak"/>
    <w:basedOn w:val="Domylnaczcionkaakapitu"/>
    <w:rsid w:val="008D009B"/>
  </w:style>
  <w:style w:type="character" w:customStyle="1" w:styleId="Tekstpodstawowy2Znak1">
    <w:name w:val="Tekst podstawowy 2 Znak1"/>
    <w:basedOn w:val="Domylnaczcionkaakapitu"/>
    <w:uiPriority w:val="99"/>
    <w:rsid w:val="008D009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LNorm">
    <w:name w:val="L Norm"/>
    <w:rsid w:val="008D009B"/>
    <w:rPr>
      <w:rFonts w:ascii="Book Antiqua" w:hAnsi="Book Antiqua"/>
      <w:sz w:val="24"/>
      <w:lang w:val="en-US"/>
    </w:rPr>
  </w:style>
  <w:style w:type="paragraph" w:customStyle="1" w:styleId="Tablecontents">
    <w:name w:val="Table contents"/>
    <w:basedOn w:val="Normalny"/>
    <w:rsid w:val="008D009B"/>
    <w:pPr>
      <w:spacing w:before="60" w:after="60"/>
      <w:jc w:val="both"/>
    </w:pPr>
    <w:rPr>
      <w:rFonts w:ascii="Arial" w:hAnsi="Arial"/>
      <w:szCs w:val="24"/>
      <w:lang w:eastAsia="en-US"/>
    </w:rPr>
  </w:style>
  <w:style w:type="paragraph" w:customStyle="1" w:styleId="BulletNorm">
    <w:name w:val="Bullet_Norm"/>
    <w:basedOn w:val="Normalny"/>
    <w:rsid w:val="008D009B"/>
    <w:pPr>
      <w:numPr>
        <w:numId w:val="2"/>
      </w:numPr>
      <w:spacing w:after="120"/>
      <w:jc w:val="both"/>
    </w:pPr>
    <w:rPr>
      <w:rFonts w:ascii="Arial" w:hAnsi="Arial"/>
      <w:sz w:val="22"/>
      <w:lang w:eastAsia="en-US"/>
    </w:rPr>
  </w:style>
  <w:style w:type="paragraph" w:customStyle="1" w:styleId="AASuperbrand">
    <w:name w:val="AA_Superbrand"/>
    <w:rsid w:val="008D009B"/>
    <w:pPr>
      <w:spacing w:line="520" w:lineRule="atLeast"/>
    </w:pPr>
    <w:rPr>
      <w:rFonts w:ascii="Book Antiqua" w:hAnsi="Book Antiqua"/>
      <w:b/>
      <w:noProof/>
      <w:color w:val="000000"/>
      <w:spacing w:val="-6"/>
      <w:kern w:val="52"/>
      <w:sz w:val="52"/>
      <w:lang w:val="en-US" w:eastAsia="en-US"/>
    </w:rPr>
  </w:style>
  <w:style w:type="paragraph" w:customStyle="1" w:styleId="Normal2">
    <w:name w:val="Normal2"/>
    <w:basedOn w:val="Normalny"/>
    <w:rsid w:val="008D009B"/>
    <w:pPr>
      <w:autoSpaceDE w:val="0"/>
      <w:autoSpaceDN w:val="0"/>
      <w:adjustRightInd w:val="0"/>
      <w:spacing w:before="120" w:after="120" w:line="264" w:lineRule="auto"/>
      <w:jc w:val="both"/>
    </w:pPr>
    <w:rPr>
      <w:color w:val="000000"/>
      <w:sz w:val="22"/>
      <w:szCs w:val="22"/>
      <w:lang w:val="en-GB"/>
    </w:rPr>
  </w:style>
  <w:style w:type="paragraph" w:customStyle="1" w:styleId="wek2-123">
    <w:name w:val="łówek 2.- 1.2.3"/>
    <w:basedOn w:val="Normalny"/>
    <w:next w:val="Normalny"/>
    <w:rsid w:val="008D009B"/>
    <w:pPr>
      <w:widowControl w:val="0"/>
      <w:autoSpaceDE w:val="0"/>
      <w:autoSpaceDN w:val="0"/>
      <w:adjustRightInd w:val="0"/>
      <w:spacing w:before="240" w:after="120" w:line="264" w:lineRule="auto"/>
      <w:ind w:hanging="851"/>
      <w:jc w:val="both"/>
    </w:pPr>
    <w:rPr>
      <w:kern w:val="24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8D009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kstpodstawowywcity22">
    <w:name w:val="Tekst podstawowy wcięty 22"/>
    <w:basedOn w:val="Normalny"/>
    <w:rsid w:val="008D009B"/>
    <w:pPr>
      <w:ind w:left="993" w:hanging="567"/>
      <w:jc w:val="both"/>
    </w:pPr>
    <w:rPr>
      <w:sz w:val="24"/>
    </w:rPr>
  </w:style>
  <w:style w:type="paragraph" w:customStyle="1" w:styleId="Akapitzlist3">
    <w:name w:val="Akapit z listą3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rsid w:val="008D009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">
    <w:name w:val="Style"/>
    <w:basedOn w:val="Normalny"/>
    <w:next w:val="Mapadokumentu"/>
    <w:link w:val="PlandokumentuZnak"/>
    <w:uiPriority w:val="99"/>
    <w:semiHidden/>
    <w:rsid w:val="008D009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PlandokumentuZnak">
    <w:name w:val="Plan dokumentu Znak"/>
    <w:link w:val="Style"/>
    <w:uiPriority w:val="99"/>
    <w:semiHidden/>
    <w:locked/>
    <w:rsid w:val="008D009B"/>
    <w:rPr>
      <w:rFonts w:ascii="Tahoma" w:hAnsi="Tahoma"/>
      <w:shd w:val="clear" w:color="auto" w:fill="00008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rsid w:val="008D009B"/>
    <w:rPr>
      <w:rFonts w:ascii="Consolas" w:hAnsi="Consolas" w:cs="Consolas"/>
      <w:sz w:val="21"/>
      <w:szCs w:val="21"/>
    </w:rPr>
  </w:style>
  <w:style w:type="character" w:customStyle="1" w:styleId="TekstdymkaZnak1">
    <w:name w:val="Tekst dymka Znak1"/>
    <w:uiPriority w:val="99"/>
    <w:rsid w:val="008D009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ytuZnak1">
    <w:name w:val="Tytuł Znak1"/>
    <w:rsid w:val="008D009B"/>
    <w:rPr>
      <w:rFonts w:ascii="Arial" w:eastAsia="Times New Roman" w:hAnsi="Arial" w:cs="Times New Roman"/>
      <w:sz w:val="44"/>
      <w:szCs w:val="20"/>
      <w:lang w:eastAsia="pl-PL"/>
    </w:rPr>
  </w:style>
  <w:style w:type="character" w:customStyle="1" w:styleId="Tekstpodstawowywcity3Znak1">
    <w:name w:val="Tekst podstawowy wcięty 3 Znak1"/>
    <w:uiPriority w:val="99"/>
    <w:rsid w:val="008D009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8D009B"/>
    <w:rPr>
      <w:b/>
    </w:rPr>
  </w:style>
  <w:style w:type="paragraph" w:customStyle="1" w:styleId="TableText">
    <w:name w:val="Table Text"/>
    <w:rsid w:val="008D009B"/>
    <w:pPr>
      <w:widowControl w:val="0"/>
      <w:autoSpaceDE w:val="0"/>
      <w:autoSpaceDN w:val="0"/>
      <w:jc w:val="both"/>
    </w:pPr>
  </w:style>
  <w:style w:type="paragraph" w:customStyle="1" w:styleId="Maly">
    <w:name w:val="Maly"/>
    <w:rsid w:val="008D009B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hAnsi="EFN AlphaBook PS"/>
      <w:sz w:val="16"/>
      <w:szCs w:val="16"/>
    </w:rPr>
  </w:style>
  <w:style w:type="paragraph" w:customStyle="1" w:styleId="xl27">
    <w:name w:val="xl27"/>
    <w:basedOn w:val="Normalny"/>
    <w:rsid w:val="008D00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TekstpodstawowywcityZnak1">
    <w:name w:val="Tekst podstawowy wcięty Znak1"/>
    <w:basedOn w:val="Domylnaczcionkaakapitu"/>
    <w:uiPriority w:val="99"/>
    <w:rsid w:val="008D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4">
    <w:name w:val="H4"/>
    <w:basedOn w:val="Normalny"/>
    <w:next w:val="Normalny"/>
    <w:rsid w:val="008D009B"/>
    <w:pPr>
      <w:keepNext/>
      <w:spacing w:before="100" w:after="100"/>
      <w:outlineLvl w:val="4"/>
    </w:pPr>
    <w:rPr>
      <w:b/>
      <w:sz w:val="24"/>
    </w:rPr>
  </w:style>
  <w:style w:type="paragraph" w:customStyle="1" w:styleId="bodytext3">
    <w:name w:val="bodytext3"/>
    <w:basedOn w:val="Normalny"/>
    <w:rsid w:val="008D009B"/>
    <w:pPr>
      <w:overflowPunct w:val="0"/>
      <w:autoSpaceDE w:val="0"/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Normalny"/>
    <w:rsid w:val="008D009B"/>
    <w:pPr>
      <w:ind w:left="993" w:hanging="567"/>
      <w:jc w:val="both"/>
    </w:pPr>
    <w:rPr>
      <w:sz w:val="24"/>
    </w:rPr>
  </w:style>
  <w:style w:type="character" w:customStyle="1" w:styleId="TematkomentarzaZnak1">
    <w:name w:val="Temat komentarza Znak1"/>
    <w:uiPriority w:val="99"/>
    <w:rsid w:val="008D009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abela">
    <w:name w:val="tabela"/>
    <w:basedOn w:val="Normalny"/>
    <w:next w:val="Normalny"/>
    <w:rsid w:val="008D009B"/>
    <w:pPr>
      <w:jc w:val="both"/>
    </w:pPr>
    <w:rPr>
      <w:rFonts w:ascii="Arial Narrow" w:hAnsi="Arial Narrow"/>
      <w:sz w:val="16"/>
      <w:szCs w:val="16"/>
    </w:rPr>
  </w:style>
  <w:style w:type="paragraph" w:customStyle="1" w:styleId="BodyText21">
    <w:name w:val="Body Text 21"/>
    <w:basedOn w:val="Normalny"/>
    <w:rsid w:val="008D009B"/>
    <w:pPr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Naglowektimes1">
    <w:name w:val="Naglowek times1"/>
    <w:basedOn w:val="Tekstpodstawowy"/>
    <w:rsid w:val="008D009B"/>
    <w:pPr>
      <w:shd w:val="clear" w:color="auto" w:fill="000000"/>
      <w:spacing w:line="360" w:lineRule="auto"/>
      <w:jc w:val="both"/>
    </w:pPr>
    <w:rPr>
      <w:rFonts w:ascii="Times New Roman" w:hAnsi="Times New Roman"/>
      <w:b/>
      <w:bCs/>
      <w:smallCaps/>
      <w:szCs w:val="24"/>
      <w:lang w:val="en-US"/>
    </w:rPr>
  </w:style>
  <w:style w:type="paragraph" w:customStyle="1" w:styleId="xl48">
    <w:name w:val="xl48"/>
    <w:basedOn w:val="Normalny"/>
    <w:rsid w:val="008D009B"/>
    <w:pPr>
      <w:spacing w:before="100" w:beforeAutospacing="1" w:after="100" w:afterAutospacing="1" w:line="276" w:lineRule="auto"/>
      <w:ind w:left="357"/>
      <w:jc w:val="both"/>
      <w:textAlignment w:val="top"/>
    </w:pPr>
    <w:rPr>
      <w:rFonts w:ascii="Arial Unicode MS" w:hAnsi="Arial Unicode MS" w:cs="Arial Unicode MS"/>
      <w:sz w:val="22"/>
      <w:szCs w:val="22"/>
      <w:lang w:val="en-US" w:eastAsia="en-US"/>
    </w:rPr>
  </w:style>
  <w:style w:type="paragraph" w:customStyle="1" w:styleId="WW-Tekstpodstawowy3">
    <w:name w:val="WW-Tekst podstawowy 3"/>
    <w:basedOn w:val="Normalny"/>
    <w:rsid w:val="008D009B"/>
    <w:pPr>
      <w:autoSpaceDE w:val="0"/>
      <w:autoSpaceDN w:val="0"/>
      <w:adjustRightInd w:val="0"/>
      <w:spacing w:after="200" w:line="276" w:lineRule="auto"/>
      <w:ind w:left="357"/>
      <w:jc w:val="both"/>
    </w:pPr>
    <w:rPr>
      <w:rFonts w:ascii="Calibri" w:hAnsi="Calibri"/>
      <w:b/>
      <w:bCs/>
      <w:szCs w:val="22"/>
      <w:lang w:val="en-US" w:eastAsia="en-US"/>
    </w:rPr>
  </w:style>
  <w:style w:type="paragraph" w:styleId="Tekstblokowy">
    <w:name w:val="Block Text"/>
    <w:basedOn w:val="Normalny"/>
    <w:rsid w:val="008D009B"/>
    <w:pPr>
      <w:spacing w:before="120" w:after="200" w:line="276" w:lineRule="auto"/>
      <w:ind w:left="1418" w:right="-114" w:hanging="709"/>
      <w:jc w:val="both"/>
    </w:pPr>
    <w:rPr>
      <w:rFonts w:ascii="Arial" w:hAnsi="Arial"/>
      <w:spacing w:val="-3"/>
      <w:sz w:val="22"/>
      <w:lang w:val="en-US" w:eastAsia="en-US"/>
    </w:rPr>
  </w:style>
  <w:style w:type="paragraph" w:customStyle="1" w:styleId="NormalnyWeb1">
    <w:name w:val="Normalny (Web)1"/>
    <w:basedOn w:val="Normalny"/>
    <w:rsid w:val="008D009B"/>
    <w:pPr>
      <w:overflowPunct w:val="0"/>
      <w:autoSpaceDE w:val="0"/>
      <w:autoSpaceDN w:val="0"/>
      <w:adjustRightInd w:val="0"/>
      <w:spacing w:before="100" w:after="100" w:line="276" w:lineRule="auto"/>
      <w:ind w:left="357"/>
      <w:jc w:val="both"/>
      <w:textAlignment w:val="baseline"/>
    </w:pPr>
    <w:rPr>
      <w:rFonts w:ascii="Arial Unicode MS" w:hAnsi="Calibri"/>
      <w:lang w:val="en-US" w:eastAsia="en-US"/>
    </w:rPr>
  </w:style>
  <w:style w:type="paragraph" w:customStyle="1" w:styleId="Punkt">
    <w:name w:val="Punkt"/>
    <w:basedOn w:val="Normalny"/>
    <w:rsid w:val="008D009B"/>
    <w:pPr>
      <w:tabs>
        <w:tab w:val="num" w:pos="360"/>
      </w:tabs>
      <w:spacing w:after="200" w:line="276" w:lineRule="auto"/>
      <w:ind w:left="357"/>
      <w:jc w:val="both"/>
    </w:pPr>
    <w:rPr>
      <w:rFonts w:ascii="Arial" w:hAnsi="Arial"/>
      <w:szCs w:val="22"/>
      <w:lang w:val="en-US" w:eastAsia="en-US"/>
    </w:rPr>
  </w:style>
  <w:style w:type="paragraph" w:customStyle="1" w:styleId="ZnakZnakZnakZnak">
    <w:name w:val="Znak Znak Znak Znak"/>
    <w:basedOn w:val="Normalny"/>
    <w:rsid w:val="008D009B"/>
    <w:pPr>
      <w:spacing w:after="200" w:line="276" w:lineRule="auto"/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character" w:customStyle="1" w:styleId="h1">
    <w:name w:val="h1"/>
    <w:rsid w:val="008D009B"/>
    <w:rPr>
      <w:rFonts w:cs="Times New Roman"/>
    </w:rPr>
  </w:style>
  <w:style w:type="paragraph" w:styleId="Lista2">
    <w:name w:val="List 2"/>
    <w:basedOn w:val="Normalny"/>
    <w:uiPriority w:val="99"/>
    <w:rsid w:val="008D009B"/>
    <w:pPr>
      <w:spacing w:after="200" w:line="276" w:lineRule="auto"/>
      <w:ind w:left="566" w:hanging="283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font7">
    <w:name w:val="font7"/>
    <w:basedOn w:val="Normalny"/>
    <w:rsid w:val="008D009B"/>
    <w:pPr>
      <w:suppressAutoHyphens/>
      <w:spacing w:before="280" w:after="280" w:line="276" w:lineRule="auto"/>
      <w:ind w:left="357"/>
      <w:jc w:val="both"/>
    </w:pPr>
    <w:rPr>
      <w:rFonts w:ascii="Arial" w:hAnsi="Arial" w:cs="Arial"/>
      <w:sz w:val="18"/>
      <w:szCs w:val="18"/>
      <w:lang w:val="en-US" w:eastAsia="ar-SA"/>
    </w:rPr>
  </w:style>
  <w:style w:type="paragraph" w:customStyle="1" w:styleId="Nagowektimes2">
    <w:name w:val="Nagłowek times2"/>
    <w:basedOn w:val="Normalny"/>
    <w:rsid w:val="008D009B"/>
    <w:pPr>
      <w:pBdr>
        <w:bottom w:val="single" w:sz="4" w:space="1" w:color="auto"/>
      </w:pBdr>
      <w:spacing w:after="200" w:line="360" w:lineRule="auto"/>
      <w:ind w:left="357"/>
      <w:jc w:val="both"/>
    </w:pPr>
    <w:rPr>
      <w:rFonts w:ascii="Calibri" w:hAnsi="Calibri"/>
      <w:b/>
      <w:smallCaps/>
      <w:sz w:val="22"/>
      <w:szCs w:val="15"/>
      <w:lang w:val="en-US" w:eastAsia="en-US"/>
    </w:rPr>
  </w:style>
  <w:style w:type="paragraph" w:customStyle="1" w:styleId="TableContents0">
    <w:name w:val="Table Contents"/>
    <w:basedOn w:val="Normalny"/>
    <w:rsid w:val="008D009B"/>
    <w:pPr>
      <w:widowControl w:val="0"/>
      <w:suppressLineNumbers/>
      <w:suppressAutoHyphens/>
      <w:spacing w:after="200" w:line="276" w:lineRule="auto"/>
      <w:ind w:left="357"/>
      <w:jc w:val="both"/>
    </w:pPr>
    <w:rPr>
      <w:rFonts w:ascii="Calibri" w:hAnsi="Calibri"/>
      <w:kern w:val="1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rsid w:val="008D009B"/>
    <w:pPr>
      <w:numPr>
        <w:numId w:val="3"/>
      </w:numPr>
      <w:spacing w:after="200" w:line="276" w:lineRule="auto"/>
      <w:jc w:val="both"/>
    </w:pPr>
    <w:rPr>
      <w:rFonts w:ascii="Calibri" w:hAnsi="Calibri"/>
      <w:sz w:val="22"/>
      <w:szCs w:val="22"/>
      <w:lang w:val="en-US" w:eastAsia="en-US"/>
    </w:rPr>
  </w:style>
  <w:style w:type="paragraph" w:styleId="Podtytu">
    <w:name w:val="Subtitle"/>
    <w:basedOn w:val="Normalny"/>
    <w:next w:val="Normalny"/>
    <w:link w:val="PodtytuZnak"/>
    <w:qFormat/>
    <w:rsid w:val="008D009B"/>
    <w:pPr>
      <w:spacing w:after="600" w:line="276" w:lineRule="auto"/>
      <w:ind w:left="357"/>
      <w:jc w:val="both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PodtytuZnak">
    <w:name w:val="Podtytuł Znak"/>
    <w:basedOn w:val="Domylnaczcionkaakapitu"/>
    <w:link w:val="Podtytu"/>
    <w:rsid w:val="008D009B"/>
    <w:rPr>
      <w:rFonts w:ascii="Cambria" w:hAnsi="Cambria"/>
      <w:i/>
      <w:iCs/>
      <w:spacing w:val="13"/>
      <w:sz w:val="24"/>
      <w:szCs w:val="24"/>
      <w:lang w:val="en-US"/>
    </w:rPr>
  </w:style>
  <w:style w:type="character" w:styleId="Uwydatnienie">
    <w:name w:val="Emphasis"/>
    <w:uiPriority w:val="20"/>
    <w:qFormat/>
    <w:rsid w:val="008D009B"/>
    <w:rPr>
      <w:b/>
      <w:i/>
      <w:spacing w:val="10"/>
      <w:shd w:val="clear" w:color="auto" w:fill="auto"/>
    </w:rPr>
  </w:style>
  <w:style w:type="paragraph" w:customStyle="1" w:styleId="Bezodstpw1">
    <w:name w:val="Bez odstępów1"/>
    <w:basedOn w:val="Normalny"/>
    <w:uiPriority w:val="1"/>
    <w:qFormat/>
    <w:rsid w:val="008D009B"/>
    <w:pPr>
      <w:ind w:left="357"/>
      <w:jc w:val="both"/>
    </w:pPr>
    <w:rPr>
      <w:rFonts w:ascii="Calibri" w:hAnsi="Calibri"/>
      <w:sz w:val="22"/>
      <w:szCs w:val="22"/>
      <w:lang w:val="en-US" w:eastAsia="en-US"/>
    </w:rPr>
  </w:style>
  <w:style w:type="paragraph" w:customStyle="1" w:styleId="Cytat1">
    <w:name w:val="Cytat1"/>
    <w:basedOn w:val="Normalny"/>
    <w:next w:val="Normalny"/>
    <w:link w:val="QuoteChar"/>
    <w:uiPriority w:val="29"/>
    <w:qFormat/>
    <w:rsid w:val="008D009B"/>
    <w:pPr>
      <w:spacing w:before="200" w:line="276" w:lineRule="auto"/>
      <w:ind w:left="360" w:right="360"/>
      <w:jc w:val="both"/>
    </w:pPr>
    <w:rPr>
      <w:rFonts w:ascii="Calibri" w:hAnsi="Calibri"/>
      <w:i/>
      <w:iCs/>
      <w:lang w:val="en-US"/>
    </w:rPr>
  </w:style>
  <w:style w:type="character" w:customStyle="1" w:styleId="QuoteChar">
    <w:name w:val="Quote Char"/>
    <w:link w:val="Cytat1"/>
    <w:uiPriority w:val="29"/>
    <w:locked/>
    <w:rsid w:val="008D009B"/>
    <w:rPr>
      <w:rFonts w:ascii="Calibri" w:hAnsi="Calibri"/>
      <w:i/>
      <w:iCs/>
      <w:lang w:val="en-US"/>
    </w:rPr>
  </w:style>
  <w:style w:type="paragraph" w:customStyle="1" w:styleId="Cytatintensywny1">
    <w:name w:val="Cytat intensywny1"/>
    <w:basedOn w:val="Normalny"/>
    <w:next w:val="Normalny"/>
    <w:link w:val="IntenseQuoteChar"/>
    <w:uiPriority w:val="30"/>
    <w:qFormat/>
    <w:rsid w:val="008D009B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lang w:val="en-US"/>
    </w:rPr>
  </w:style>
  <w:style w:type="character" w:customStyle="1" w:styleId="IntenseQuoteChar">
    <w:name w:val="Intense Quote Char"/>
    <w:link w:val="Cytatintensywny1"/>
    <w:uiPriority w:val="30"/>
    <w:locked/>
    <w:rsid w:val="008D009B"/>
    <w:rPr>
      <w:rFonts w:ascii="Calibri" w:hAnsi="Calibri"/>
      <w:b/>
      <w:bCs/>
      <w:i/>
      <w:iCs/>
      <w:lang w:val="en-US"/>
    </w:rPr>
  </w:style>
  <w:style w:type="character" w:customStyle="1" w:styleId="Wyrnieniedelikatne1">
    <w:name w:val="Wyróżnienie delikatne1"/>
    <w:uiPriority w:val="19"/>
    <w:qFormat/>
    <w:rsid w:val="008D009B"/>
    <w:rPr>
      <w:i/>
    </w:rPr>
  </w:style>
  <w:style w:type="character" w:customStyle="1" w:styleId="Wyrnienieintensywne1">
    <w:name w:val="Wyróżnienie intensywne1"/>
    <w:uiPriority w:val="21"/>
    <w:qFormat/>
    <w:rsid w:val="008D009B"/>
    <w:rPr>
      <w:b/>
    </w:rPr>
  </w:style>
  <w:style w:type="character" w:customStyle="1" w:styleId="Odwoaniedelikatne1">
    <w:name w:val="Odwołanie delikatne1"/>
    <w:uiPriority w:val="31"/>
    <w:qFormat/>
    <w:rsid w:val="008D009B"/>
    <w:rPr>
      <w:smallCaps/>
    </w:rPr>
  </w:style>
  <w:style w:type="character" w:customStyle="1" w:styleId="Odwoanieintensywne1">
    <w:name w:val="Odwołanie intensywne1"/>
    <w:uiPriority w:val="32"/>
    <w:qFormat/>
    <w:rsid w:val="008D009B"/>
    <w:rPr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8D009B"/>
    <w:rPr>
      <w:i/>
      <w:smallCaps/>
      <w:spacing w:val="5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8D009B"/>
    <w:pPr>
      <w:keepNext w:val="0"/>
      <w:spacing w:before="480" w:line="276" w:lineRule="auto"/>
      <w:ind w:left="357"/>
      <w:contextualSpacing/>
      <w:jc w:val="both"/>
      <w:outlineLvl w:val="9"/>
    </w:pPr>
    <w:rPr>
      <w:rFonts w:ascii="Cambria" w:hAnsi="Cambria"/>
      <w:bCs/>
      <w:i w:val="0"/>
      <w:sz w:val="28"/>
      <w:szCs w:val="28"/>
      <w:lang w:val="en-US"/>
    </w:rPr>
  </w:style>
  <w:style w:type="paragraph" w:styleId="Wcicienormalne">
    <w:name w:val="Normal Indent"/>
    <w:basedOn w:val="Normalny"/>
    <w:uiPriority w:val="99"/>
    <w:rsid w:val="008D009B"/>
    <w:pPr>
      <w:ind w:left="720"/>
    </w:pPr>
    <w:rPr>
      <w:rFonts w:ascii="Book Antiqua" w:hAnsi="Book Antiqua"/>
      <w:lang w:val="en-US" w:eastAsia="es-ES"/>
    </w:rPr>
  </w:style>
  <w:style w:type="paragraph" w:customStyle="1" w:styleId="Chapter">
    <w:name w:val="Chapter"/>
    <w:basedOn w:val="Nagwek1"/>
    <w:rsid w:val="008D009B"/>
    <w:pPr>
      <w:pageBreakBefore/>
      <w:spacing w:before="2760" w:after="1080"/>
      <w:jc w:val="center"/>
    </w:pPr>
    <w:rPr>
      <w:rFonts w:cs="Arial"/>
      <w:bCs/>
      <w:i w:val="0"/>
      <w:smallCaps/>
      <w:kern w:val="32"/>
      <w:sz w:val="40"/>
      <w:szCs w:val="32"/>
      <w:lang w:eastAsia="en-US"/>
    </w:rPr>
  </w:style>
  <w:style w:type="paragraph" w:styleId="Listanumerowana4">
    <w:name w:val="List Number 4"/>
    <w:basedOn w:val="Normalny"/>
    <w:uiPriority w:val="99"/>
    <w:rsid w:val="008D009B"/>
    <w:pPr>
      <w:numPr>
        <w:numId w:val="4"/>
      </w:numPr>
      <w:spacing w:before="120"/>
      <w:jc w:val="both"/>
    </w:pPr>
    <w:rPr>
      <w:rFonts w:ascii="Arial" w:hAnsi="Arial"/>
      <w:sz w:val="22"/>
      <w:szCs w:val="24"/>
      <w:lang w:eastAsia="en-US"/>
    </w:rPr>
  </w:style>
  <w:style w:type="paragraph" w:customStyle="1" w:styleId="AAFrameAddress">
    <w:name w:val="AA Frame Address"/>
    <w:basedOn w:val="Nagwek1"/>
    <w:rsid w:val="008D009B"/>
    <w:pPr>
      <w:framePr w:w="2812" w:h="1701" w:hSpace="142" w:vSpace="142" w:wrap="around" w:vAnchor="page" w:hAnchor="page" w:x="8024" w:y="2723"/>
      <w:shd w:val="clear" w:color="FFFFFF" w:fill="auto"/>
      <w:tabs>
        <w:tab w:val="left" w:pos="0"/>
      </w:tabs>
      <w:spacing w:before="240" w:after="90"/>
      <w:ind w:hanging="284"/>
      <w:jc w:val="both"/>
    </w:pPr>
    <w:rPr>
      <w:b w:val="0"/>
      <w:i w:val="0"/>
      <w:noProof/>
      <w:sz w:val="22"/>
      <w:u w:val="single"/>
      <w:lang w:val="en-GB" w:eastAsia="en-US"/>
    </w:rPr>
  </w:style>
  <w:style w:type="paragraph" w:customStyle="1" w:styleId="AAheadingwocontents">
    <w:name w:val="AA heading wo contents"/>
    <w:basedOn w:val="Normalny"/>
    <w:rsid w:val="008D009B"/>
    <w:pPr>
      <w:spacing w:line="280" w:lineRule="atLeast"/>
      <w:jc w:val="both"/>
    </w:pPr>
    <w:rPr>
      <w:b/>
      <w:sz w:val="22"/>
      <w:lang w:val="en-US" w:eastAsia="en-US"/>
    </w:rPr>
  </w:style>
  <w:style w:type="paragraph" w:customStyle="1" w:styleId="ABLOCKPARA">
    <w:name w:val="A BLOCK PARA"/>
    <w:basedOn w:val="Normalny"/>
    <w:rsid w:val="008D009B"/>
    <w:pPr>
      <w:spacing w:before="120"/>
      <w:jc w:val="both"/>
    </w:pPr>
    <w:rPr>
      <w:rFonts w:ascii="Book Antiqua" w:hAnsi="Book Antiqua"/>
      <w:sz w:val="22"/>
      <w:lang w:eastAsia="en-US"/>
    </w:rPr>
  </w:style>
  <w:style w:type="paragraph" w:customStyle="1" w:styleId="SubHeading1">
    <w:name w:val="Sub Heading 1"/>
    <w:basedOn w:val="Normalny"/>
    <w:rsid w:val="008D009B"/>
    <w:pPr>
      <w:spacing w:before="120"/>
      <w:jc w:val="both"/>
    </w:pPr>
    <w:rPr>
      <w:rFonts w:ascii="Book Antiqua" w:hAnsi="Book Antiqua"/>
      <w:b/>
      <w:sz w:val="22"/>
      <w:lang w:eastAsia="en-US"/>
    </w:rPr>
  </w:style>
  <w:style w:type="paragraph" w:customStyle="1" w:styleId="ACLETNORMAL">
    <w:name w:val="ACLET NORMAL"/>
    <w:basedOn w:val="Normalny"/>
    <w:rsid w:val="008D009B"/>
    <w:rPr>
      <w:rFonts w:ascii="Book Antiqua" w:hAnsi="Book Antiqua"/>
      <w:sz w:val="22"/>
      <w:lang w:eastAsia="en-US"/>
    </w:rPr>
  </w:style>
  <w:style w:type="paragraph" w:customStyle="1" w:styleId="Tekstpodstawowywciety">
    <w:name w:val="Tekst podstawowy wciety"/>
    <w:basedOn w:val="Normalny"/>
    <w:rsid w:val="008D009B"/>
    <w:pPr>
      <w:ind w:left="567" w:hanging="567"/>
      <w:jc w:val="both"/>
    </w:pPr>
    <w:rPr>
      <w:szCs w:val="24"/>
    </w:rPr>
  </w:style>
  <w:style w:type="paragraph" w:customStyle="1" w:styleId="Naglwek5">
    <w:name w:val="Naglówek 5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Bullet">
    <w:name w:val="Bullet"/>
    <w:basedOn w:val="Normalny"/>
    <w:rsid w:val="008D009B"/>
    <w:pPr>
      <w:tabs>
        <w:tab w:val="num" w:pos="720"/>
        <w:tab w:val="left" w:pos="2552"/>
      </w:tabs>
      <w:spacing w:after="120"/>
      <w:ind w:left="720" w:hanging="720"/>
    </w:pPr>
    <w:rPr>
      <w:spacing w:val="-5"/>
      <w:sz w:val="22"/>
    </w:rPr>
  </w:style>
  <w:style w:type="paragraph" w:customStyle="1" w:styleId="Naglwek2">
    <w:name w:val="Naglówek 2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22"/>
      <w:szCs w:val="22"/>
      <w:lang w:eastAsia="en-US"/>
    </w:rPr>
  </w:style>
  <w:style w:type="paragraph" w:customStyle="1" w:styleId="Naglwek3">
    <w:name w:val="Naglówek 3"/>
    <w:basedOn w:val="Normalny"/>
    <w:next w:val="Normalny"/>
    <w:rsid w:val="008D009B"/>
    <w:pPr>
      <w:keepNext/>
      <w:widowControl w:val="0"/>
      <w:autoSpaceDE w:val="0"/>
      <w:autoSpaceDN w:val="0"/>
      <w:jc w:val="both"/>
    </w:pPr>
    <w:rPr>
      <w:b/>
      <w:bCs/>
      <w:sz w:val="15"/>
      <w:szCs w:val="15"/>
      <w:lang w:eastAsia="en-US"/>
    </w:rPr>
  </w:style>
  <w:style w:type="paragraph" w:customStyle="1" w:styleId="xl22">
    <w:name w:val="xl22"/>
    <w:basedOn w:val="Normalny"/>
    <w:rsid w:val="008D009B"/>
    <w:pPr>
      <w:spacing w:before="100" w:beforeAutospacing="1" w:after="100" w:afterAutospacing="1"/>
    </w:pPr>
    <w:rPr>
      <w:rFonts w:ascii="Arial" w:hAnsi="Arial"/>
      <w:sz w:val="16"/>
      <w:szCs w:val="16"/>
      <w:lang w:val="en-US" w:eastAsia="en-US"/>
    </w:rPr>
  </w:style>
  <w:style w:type="character" w:customStyle="1" w:styleId="HighlightedVariable">
    <w:name w:val="Highlighted Variable"/>
    <w:rsid w:val="008D009B"/>
    <w:rPr>
      <w:color w:val="0000FF"/>
    </w:rPr>
  </w:style>
  <w:style w:type="paragraph" w:customStyle="1" w:styleId="ZZNormalTitle">
    <w:name w:val="ZZ Normal Title"/>
    <w:basedOn w:val="Normalny"/>
    <w:rsid w:val="008D009B"/>
    <w:pPr>
      <w:tabs>
        <w:tab w:val="left" w:pos="2552"/>
        <w:tab w:val="left" w:pos="4253"/>
      </w:tabs>
      <w:ind w:left="2880"/>
    </w:pPr>
    <w:rPr>
      <w:spacing w:val="-5"/>
      <w:sz w:val="22"/>
    </w:rPr>
  </w:style>
  <w:style w:type="paragraph" w:customStyle="1" w:styleId="Body">
    <w:name w:val="Body"/>
    <w:basedOn w:val="Normalny"/>
    <w:rsid w:val="008D009B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552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  <w:tab w:val="left" w:pos="9000"/>
      </w:tabs>
      <w:spacing w:before="120" w:after="120"/>
      <w:ind w:left="1077"/>
      <w:jc w:val="both"/>
    </w:pPr>
    <w:rPr>
      <w:spacing w:val="-5"/>
      <w:sz w:val="22"/>
      <w:lang w:val="en-GB"/>
    </w:rPr>
  </w:style>
  <w:style w:type="paragraph" w:customStyle="1" w:styleId="Thickbar">
    <w:name w:val="Thick bar"/>
    <w:basedOn w:val="Normalny"/>
    <w:next w:val="Chapterlabel"/>
    <w:rsid w:val="008D009B"/>
    <w:pPr>
      <w:pageBreakBefore/>
      <w:shd w:val="solid" w:color="auto" w:fill="auto"/>
      <w:spacing w:before="1680" w:after="240"/>
      <w:ind w:left="2381"/>
    </w:pPr>
    <w:rPr>
      <w:rFonts w:ascii="Book Antiqua" w:hAnsi="Book Antiqua"/>
      <w:b/>
      <w:color w:val="FFFFFF"/>
      <w:sz w:val="40"/>
    </w:rPr>
  </w:style>
  <w:style w:type="paragraph" w:customStyle="1" w:styleId="Chapterlabel">
    <w:name w:val="Chapter label"/>
    <w:basedOn w:val="Normalny"/>
    <w:next w:val="Nagwek1"/>
    <w:rsid w:val="008D009B"/>
    <w:pPr>
      <w:spacing w:after="240"/>
    </w:pPr>
    <w:rPr>
      <w:rFonts w:ascii="Book Antiqua" w:hAnsi="Book Antiqua"/>
      <w:caps/>
      <w:spacing w:val="50"/>
      <w:sz w:val="24"/>
    </w:rPr>
  </w:style>
  <w:style w:type="paragraph" w:customStyle="1" w:styleId="HeadingBar">
    <w:name w:val="Heading Bar"/>
    <w:basedOn w:val="Normalny"/>
    <w:next w:val="Nagwek3"/>
    <w:rsid w:val="008D009B"/>
    <w:pPr>
      <w:keepNext/>
      <w:keepLines/>
      <w:shd w:val="solid" w:color="auto" w:fill="auto"/>
      <w:spacing w:before="240"/>
      <w:ind w:right="7654"/>
    </w:pPr>
    <w:rPr>
      <w:color w:val="FFFFFF"/>
      <w:sz w:val="8"/>
      <w:lang w:eastAsia="en-US"/>
    </w:rPr>
  </w:style>
  <w:style w:type="paragraph" w:customStyle="1" w:styleId="TableHeading">
    <w:name w:val="Table Heading"/>
    <w:basedOn w:val="TableText"/>
    <w:rsid w:val="008D009B"/>
    <w:pPr>
      <w:keepLines/>
      <w:widowControl/>
      <w:autoSpaceDE/>
      <w:autoSpaceDN/>
      <w:spacing w:before="120" w:after="120"/>
      <w:jc w:val="left"/>
    </w:pPr>
    <w:rPr>
      <w:b/>
      <w:sz w:val="18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8D0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lang w:val="en-US"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D009B"/>
    <w:rPr>
      <w:rFonts w:ascii="Arial Unicode MS" w:hAnsi="Arial Unicode MS"/>
      <w:lang w:val="en-US" w:eastAsia="en-US"/>
    </w:rPr>
  </w:style>
  <w:style w:type="paragraph" w:customStyle="1" w:styleId="Akapitzlist2">
    <w:name w:val="Akapit z listą2"/>
    <w:basedOn w:val="Normalny"/>
    <w:rsid w:val="008D00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8D009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Normalny"/>
    <w:next w:val="Style"/>
    <w:rsid w:val="008D009B"/>
    <w:pPr>
      <w:shd w:val="clear" w:color="auto" w:fill="000080"/>
    </w:pPr>
    <w:rPr>
      <w:rFonts w:ascii="Tahoma" w:hAnsi="Tahoma"/>
    </w:rPr>
  </w:style>
  <w:style w:type="character" w:customStyle="1" w:styleId="ModuyZnak">
    <w:name w:val="Moduły Znak"/>
    <w:basedOn w:val="Domylnaczcionkaakapitu"/>
    <w:link w:val="Moduy"/>
    <w:locked/>
    <w:rsid w:val="008D009B"/>
    <w:rPr>
      <w:rFonts w:ascii="Arial" w:hAnsi="Arial"/>
      <w:color w:val="0070C0"/>
    </w:rPr>
  </w:style>
  <w:style w:type="paragraph" w:customStyle="1" w:styleId="Moduy">
    <w:name w:val="Moduły"/>
    <w:basedOn w:val="Normalny"/>
    <w:link w:val="ModuyZnak"/>
    <w:autoRedefine/>
    <w:qFormat/>
    <w:rsid w:val="008D009B"/>
    <w:pPr>
      <w:spacing w:before="720" w:after="240"/>
    </w:pPr>
    <w:rPr>
      <w:rFonts w:ascii="Arial" w:hAnsi="Arial"/>
      <w:color w:val="0070C0"/>
    </w:rPr>
  </w:style>
  <w:style w:type="character" w:customStyle="1" w:styleId="ms-tablecell">
    <w:name w:val="ms-tablecell"/>
    <w:basedOn w:val="Domylnaczcionkaakapitu"/>
    <w:rsid w:val="008D009B"/>
  </w:style>
  <w:style w:type="paragraph" w:customStyle="1" w:styleId="msonormalcxspdrugie">
    <w:name w:val="msonormalcxspdrugie"/>
    <w:basedOn w:val="Normalny"/>
    <w:uiPriority w:val="99"/>
    <w:qFormat/>
    <w:rsid w:val="008D009B"/>
    <w:pPr>
      <w:spacing w:before="100" w:beforeAutospacing="1" w:after="100" w:afterAutospacing="1"/>
      <w:jc w:val="both"/>
    </w:pPr>
  </w:style>
  <w:style w:type="paragraph" w:customStyle="1" w:styleId="Standard">
    <w:name w:val="Standard"/>
    <w:uiPriority w:val="99"/>
    <w:rsid w:val="001E1089"/>
    <w:pPr>
      <w:widowControl w:val="0"/>
      <w:autoSpaceDE w:val="0"/>
      <w:autoSpaceDN w:val="0"/>
      <w:adjustRightInd w:val="0"/>
    </w:pPr>
    <w:rPr>
      <w:lang w:val="en-US" w:eastAsia="en-US"/>
    </w:rPr>
  </w:style>
  <w:style w:type="character" w:customStyle="1" w:styleId="hps">
    <w:name w:val="hps"/>
    <w:basedOn w:val="Domylnaczcionkaakapitu"/>
    <w:rsid w:val="002E4AC7"/>
  </w:style>
  <w:style w:type="character" w:customStyle="1" w:styleId="textpublish">
    <w:name w:val="textpublish"/>
    <w:basedOn w:val="Domylnaczcionkaakapitu"/>
    <w:rsid w:val="002E4AC7"/>
  </w:style>
  <w:style w:type="character" w:customStyle="1" w:styleId="st1">
    <w:name w:val="st1"/>
    <w:basedOn w:val="Domylnaczcionkaakapitu"/>
    <w:rsid w:val="002E4AC7"/>
  </w:style>
  <w:style w:type="paragraph" w:styleId="Poprawka">
    <w:name w:val="Revision"/>
    <w:hidden/>
    <w:uiPriority w:val="99"/>
    <w:semiHidden/>
    <w:rsid w:val="002E4AC7"/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81A70"/>
  </w:style>
  <w:style w:type="table" w:customStyle="1" w:styleId="Tabela-Siatka2">
    <w:name w:val="Tabela - Siatka2"/>
    <w:basedOn w:val="Standardowy"/>
    <w:next w:val="Tabela-Siatka"/>
    <w:uiPriority w:val="39"/>
    <w:rsid w:val="00781A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F64D9"/>
    <w:rPr>
      <w:color w:val="808080"/>
    </w:rPr>
  </w:style>
  <w:style w:type="character" w:customStyle="1" w:styleId="FootnoteTextChar">
    <w:name w:val="Footnote Text Char"/>
    <w:uiPriority w:val="99"/>
    <w:locked/>
    <w:rsid w:val="003F64D9"/>
    <w:rPr>
      <w:rFonts w:ascii="Times New (W1)" w:hAnsi="Times New (W1)" w:cs="Times New Roman"/>
      <w:sz w:val="22"/>
      <w:szCs w:val="22"/>
      <w:lang w:val="pl-PL" w:eastAsia="pl-PL" w:bidi="ar-SA"/>
    </w:rPr>
  </w:style>
  <w:style w:type="character" w:customStyle="1" w:styleId="FootnoteTextChar1">
    <w:name w:val="Footnote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rsid w:val="003F64D9"/>
    <w:rPr>
      <w:rFonts w:ascii="Times New (W1)" w:eastAsia="Times New Roman" w:hAnsi="Times New (W1)"/>
      <w:sz w:val="20"/>
      <w:szCs w:val="20"/>
    </w:rPr>
  </w:style>
  <w:style w:type="character" w:customStyle="1" w:styleId="TekstkomentarzaZnak1">
    <w:name w:val="Tekst komentarza Znak1"/>
    <w:uiPriority w:val="99"/>
    <w:rsid w:val="003F64D9"/>
    <w:rPr>
      <w:rFonts w:ascii="Times New (W1)" w:hAnsi="Times New (W1)" w:cs="Times New Roman"/>
      <w:sz w:val="20"/>
      <w:szCs w:val="20"/>
      <w:lang w:eastAsia="pl-PL"/>
    </w:rPr>
  </w:style>
  <w:style w:type="character" w:customStyle="1" w:styleId="HeaderChar1">
    <w:name w:val="Header Char1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PlainTextChar1">
    <w:name w:val="Plain Text Char1"/>
    <w:uiPriority w:val="99"/>
    <w:semiHidden/>
    <w:rsid w:val="003F64D9"/>
    <w:rPr>
      <w:rFonts w:ascii="Courier New" w:eastAsia="Times New Roman" w:hAnsi="Courier New" w:cs="Courier New"/>
      <w:sz w:val="20"/>
      <w:szCs w:val="20"/>
    </w:rPr>
  </w:style>
  <w:style w:type="paragraph" w:customStyle="1" w:styleId="msonormalcxspdrugiecxspdrugie">
    <w:name w:val="msonormalcxspdrugiecxspdrugie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msonormalcxspdrugiecxspnazwisko">
    <w:name w:val="msonormalcxspdrugiecxspnazwisko"/>
    <w:basedOn w:val="Normalny"/>
    <w:uiPriority w:val="99"/>
    <w:rsid w:val="003F64D9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F64D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xstyle6">
    <w:name w:val="x_style6"/>
    <w:basedOn w:val="Normalny"/>
    <w:uiPriority w:val="99"/>
    <w:rsid w:val="003F64D9"/>
    <w:pPr>
      <w:spacing w:before="100" w:beforeAutospacing="1" w:after="100" w:afterAutospacing="1"/>
    </w:pPr>
  </w:style>
  <w:style w:type="character" w:customStyle="1" w:styleId="FontStyle29">
    <w:name w:val="Font Style29"/>
    <w:uiPriority w:val="99"/>
    <w:rsid w:val="003F64D9"/>
    <w:rPr>
      <w:rFonts w:ascii="Palatino Linotype" w:hAnsi="Palatino Linotype"/>
      <w:b/>
      <w:color w:val="000000"/>
      <w:sz w:val="18"/>
    </w:rPr>
  </w:style>
  <w:style w:type="character" w:customStyle="1" w:styleId="xfontstyle29">
    <w:name w:val="x_fontstyle29"/>
    <w:uiPriority w:val="99"/>
    <w:rsid w:val="003F64D9"/>
    <w:rPr>
      <w:rFonts w:cs="Times New Roman"/>
    </w:rPr>
  </w:style>
  <w:style w:type="character" w:customStyle="1" w:styleId="ZnakZnak4">
    <w:name w:val="Znak Znak4"/>
    <w:uiPriority w:val="99"/>
    <w:locked/>
    <w:rsid w:val="003F64D9"/>
    <w:rPr>
      <w:rFonts w:ascii="Times New (W1)" w:hAnsi="Times New (W1)"/>
    </w:rPr>
  </w:style>
  <w:style w:type="character" w:customStyle="1" w:styleId="ZnakZnak7">
    <w:name w:val="Znak Znak7"/>
    <w:uiPriority w:val="99"/>
    <w:locked/>
    <w:rsid w:val="003F64D9"/>
    <w:rPr>
      <w:rFonts w:ascii="Times New (W1)" w:hAnsi="Times New (W1)"/>
      <w:sz w:val="24"/>
      <w:lang w:val="pl-PL" w:eastAsia="pl-PL"/>
    </w:rPr>
  </w:style>
  <w:style w:type="character" w:customStyle="1" w:styleId="BodyText2Char">
    <w:name w:val="Body Text 2 Char"/>
    <w:uiPriority w:val="99"/>
    <w:semiHidden/>
    <w:rsid w:val="003F64D9"/>
    <w:rPr>
      <w:rFonts w:ascii="Times New (W1)" w:eastAsia="Times New Roman" w:hAnsi="Times New (W1)"/>
      <w:sz w:val="24"/>
      <w:szCs w:val="24"/>
    </w:rPr>
  </w:style>
  <w:style w:type="character" w:customStyle="1" w:styleId="BodyText3Char">
    <w:name w:val="Body Text 3 Char"/>
    <w:uiPriority w:val="99"/>
    <w:semiHidden/>
    <w:rsid w:val="003F64D9"/>
    <w:rPr>
      <w:rFonts w:ascii="Times New (W1)" w:eastAsia="Times New Roman" w:hAnsi="Times New (W1)"/>
      <w:sz w:val="16"/>
      <w:szCs w:val="16"/>
    </w:rPr>
  </w:style>
  <w:style w:type="character" w:customStyle="1" w:styleId="ZnakZnak6">
    <w:name w:val="Znak Znak6"/>
    <w:uiPriority w:val="99"/>
    <w:locked/>
    <w:rsid w:val="003F64D9"/>
    <w:rPr>
      <w:rFonts w:ascii="Courier New" w:hAnsi="Courier New"/>
      <w:lang w:val="pl-PL" w:eastAsia="pl-PL"/>
    </w:rPr>
  </w:style>
  <w:style w:type="character" w:customStyle="1" w:styleId="ZnakZnak3">
    <w:name w:val="Znak Znak3"/>
    <w:uiPriority w:val="99"/>
    <w:locked/>
    <w:rsid w:val="003F64D9"/>
    <w:rPr>
      <w:rFonts w:ascii="Times New (W1)" w:hAnsi="Times New (W1)"/>
      <w:b/>
    </w:rPr>
  </w:style>
  <w:style w:type="character" w:customStyle="1" w:styleId="ZnakZnak5">
    <w:name w:val="Znak Znak5"/>
    <w:uiPriority w:val="99"/>
    <w:locked/>
    <w:rsid w:val="003F64D9"/>
    <w:rPr>
      <w:rFonts w:ascii="Tahoma" w:hAnsi="Tahoma"/>
      <w:sz w:val="16"/>
    </w:rPr>
  </w:style>
  <w:style w:type="paragraph" w:customStyle="1" w:styleId="msonormalcxspdrugiecxsppierwsze">
    <w:name w:val="msonormalcxspdrugiecxsppierwsze"/>
    <w:basedOn w:val="Normalny"/>
    <w:uiPriority w:val="99"/>
    <w:rsid w:val="003F64D9"/>
    <w:pPr>
      <w:spacing w:before="100" w:beforeAutospacing="1" w:after="100" w:afterAutospacing="1"/>
    </w:pPr>
    <w:rPr>
      <w:rFonts w:eastAsia="Calibri"/>
    </w:rPr>
  </w:style>
  <w:style w:type="paragraph" w:customStyle="1" w:styleId="tekstdokumentu">
    <w:name w:val="tekst dokumentu"/>
    <w:basedOn w:val="Normalny"/>
    <w:autoRedefine/>
    <w:uiPriority w:val="99"/>
    <w:rsid w:val="003F64D9"/>
    <w:pPr>
      <w:spacing w:before="120" w:line="300" w:lineRule="exact"/>
      <w:ind w:left="851" w:hanging="851"/>
      <w:jc w:val="center"/>
    </w:pPr>
    <w:rPr>
      <w:rFonts w:eastAsia="Calibri"/>
      <w:b/>
      <w:iCs/>
    </w:rPr>
  </w:style>
  <w:style w:type="paragraph" w:customStyle="1" w:styleId="rozdzia">
    <w:name w:val="rozdział"/>
    <w:basedOn w:val="Normalny"/>
    <w:autoRedefine/>
    <w:uiPriority w:val="99"/>
    <w:rsid w:val="003F64D9"/>
    <w:pPr>
      <w:spacing w:after="60"/>
      <w:jc w:val="center"/>
    </w:pPr>
    <w:rPr>
      <w:rFonts w:ascii="Tahoma" w:eastAsia="Calibri" w:hAnsi="Tahoma" w:cs="Tahoma"/>
      <w:spacing w:val="4"/>
      <w:sz w:val="26"/>
      <w:szCs w:val="26"/>
    </w:rPr>
  </w:style>
  <w:style w:type="character" w:customStyle="1" w:styleId="tekstdokbold">
    <w:name w:val="tekst dok. bold"/>
    <w:uiPriority w:val="99"/>
    <w:rsid w:val="003F64D9"/>
    <w:rPr>
      <w:b/>
    </w:rPr>
  </w:style>
  <w:style w:type="numbering" w:customStyle="1" w:styleId="Styl1">
    <w:name w:val="Styl1"/>
    <w:rsid w:val="003F64D9"/>
    <w:pPr>
      <w:numPr>
        <w:numId w:val="5"/>
      </w:numPr>
    </w:pPr>
  </w:style>
  <w:style w:type="paragraph" w:customStyle="1" w:styleId="akapitzkropka">
    <w:name w:val="akapit z kropka"/>
    <w:basedOn w:val="Normalny"/>
    <w:autoRedefine/>
    <w:rsid w:val="003F64D9"/>
    <w:pPr>
      <w:numPr>
        <w:numId w:val="6"/>
      </w:numPr>
      <w:autoSpaceDE w:val="0"/>
      <w:autoSpaceDN w:val="0"/>
      <w:adjustRightInd w:val="0"/>
      <w:spacing w:before="120" w:after="120"/>
      <w:jc w:val="both"/>
    </w:pPr>
    <w:rPr>
      <w:rFonts w:ascii="Tahoma" w:hAnsi="Tahoma"/>
      <w:color w:val="000000"/>
      <w:szCs w:val="22"/>
    </w:rPr>
  </w:style>
  <w:style w:type="paragraph" w:customStyle="1" w:styleId="Tekstblokowy1">
    <w:name w:val="Tekst blokowy1"/>
    <w:basedOn w:val="Normalny"/>
    <w:rsid w:val="003F64D9"/>
    <w:pPr>
      <w:tabs>
        <w:tab w:val="left" w:pos="426"/>
      </w:tabs>
      <w:suppressAutoHyphens/>
      <w:ind w:left="426" w:right="141" w:hanging="426"/>
      <w:jc w:val="both"/>
    </w:pPr>
    <w:rPr>
      <w:lang w:eastAsia="ar-SA"/>
    </w:rPr>
  </w:style>
  <w:style w:type="paragraph" w:customStyle="1" w:styleId="Tekstpodstawowywcity31">
    <w:name w:val="Tekst podstawowy wcięty 31"/>
    <w:basedOn w:val="Normalny"/>
    <w:rsid w:val="003F64D9"/>
    <w:pPr>
      <w:suppressAutoHyphens/>
      <w:ind w:left="180"/>
      <w:jc w:val="both"/>
    </w:pPr>
    <w:rPr>
      <w:rFonts w:ascii="Arial" w:hAnsi="Arial"/>
      <w:lang w:eastAsia="ar-SA"/>
    </w:rPr>
  </w:style>
  <w:style w:type="paragraph" w:customStyle="1" w:styleId="Tekstpodstawowy31">
    <w:name w:val="Tekst podstawowy 31"/>
    <w:basedOn w:val="Normalny"/>
    <w:rsid w:val="003F64D9"/>
    <w:pPr>
      <w:suppressAutoHyphens/>
      <w:ind w:right="141"/>
      <w:jc w:val="both"/>
    </w:pPr>
    <w:rPr>
      <w:rFonts w:ascii="Arial" w:hAnsi="Arial"/>
      <w:lang w:eastAsia="ar-SA"/>
    </w:rPr>
  </w:style>
  <w:style w:type="paragraph" w:customStyle="1" w:styleId="text">
    <w:name w:val="text"/>
    <w:basedOn w:val="Normalny"/>
    <w:rsid w:val="003F64D9"/>
    <w:pPr>
      <w:suppressAutoHyphens/>
    </w:pPr>
    <w:rPr>
      <w:rFonts w:ascii="Arial" w:hAnsi="Arial" w:cs="Arial"/>
      <w:sz w:val="21"/>
      <w:szCs w:val="21"/>
      <w:lang w:eastAsia="ar-SA"/>
    </w:rPr>
  </w:style>
  <w:style w:type="paragraph" w:customStyle="1" w:styleId="FR1">
    <w:name w:val="FR1"/>
    <w:rsid w:val="003F64D9"/>
    <w:pPr>
      <w:widowControl w:val="0"/>
      <w:snapToGrid w:val="0"/>
    </w:pPr>
    <w:rPr>
      <w:sz w:val="28"/>
    </w:rPr>
  </w:style>
  <w:style w:type="paragraph" w:customStyle="1" w:styleId="CommentSubject1">
    <w:name w:val="Comment Subject1"/>
    <w:basedOn w:val="Tekstkomentarza"/>
    <w:next w:val="Tekstkomentarza"/>
    <w:uiPriority w:val="99"/>
    <w:rsid w:val="003F64D9"/>
    <w:pPr>
      <w:spacing w:before="200" w:after="200"/>
    </w:pPr>
    <w:rPr>
      <w:rFonts w:ascii="Calibri" w:hAnsi="Calibri" w:cs="Calibri"/>
      <w:b/>
      <w:bCs/>
      <w:lang w:val="en-US" w:eastAsia="en-US"/>
    </w:rPr>
  </w:style>
  <w:style w:type="paragraph" w:customStyle="1" w:styleId="ZnakZnak7ZnakZnak">
    <w:name w:val="Znak Znak7 Znak Znak"/>
    <w:basedOn w:val="Normalny"/>
    <w:rsid w:val="003F64D9"/>
    <w:rPr>
      <w:sz w:val="24"/>
      <w:szCs w:val="24"/>
    </w:rPr>
  </w:style>
  <w:style w:type="paragraph" w:customStyle="1" w:styleId="FreeForm">
    <w:name w:val="Free Form"/>
    <w:rsid w:val="003F64D9"/>
    <w:pPr>
      <w:suppressAutoHyphens/>
      <w:spacing w:line="100" w:lineRule="atLeast"/>
    </w:pPr>
    <w:rPr>
      <w:rFonts w:ascii="Helvetica" w:hAnsi="Helvetica" w:cs="Helvetica"/>
      <w:color w:val="000000"/>
      <w:sz w:val="24"/>
      <w:szCs w:val="24"/>
      <w:lang w:val="en-US" w:eastAsia="ar-SA"/>
    </w:rPr>
  </w:style>
  <w:style w:type="paragraph" w:customStyle="1" w:styleId="Listapunktowana1">
    <w:name w:val="Lista punktowana1"/>
    <w:basedOn w:val="Normalny"/>
    <w:rsid w:val="00446943"/>
    <w:pPr>
      <w:numPr>
        <w:numId w:val="7"/>
      </w:numPr>
      <w:suppressAutoHyphens/>
      <w:spacing w:after="120" w:line="360" w:lineRule="auto"/>
    </w:pPr>
    <w:rPr>
      <w:rFonts w:ascii="Arial" w:hAnsi="Arial" w:cs="Arial"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C30E49"/>
    <w:pPr>
      <w:overflowPunct w:val="0"/>
      <w:autoSpaceDE w:val="0"/>
      <w:autoSpaceDN w:val="0"/>
      <w:adjustRightInd w:val="0"/>
      <w:jc w:val="both"/>
    </w:pPr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6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8A187-C070-4E21-BFD3-CED737B64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892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Państwowe „Porty Lotnicze” (PPL) zostało powołane do życia na mocy ustawy z dnia 23 października 1987 (Dz</vt:lpstr>
    </vt:vector>
  </TitlesOfParts>
  <Company/>
  <LinksUpToDate>false</LinksUpToDate>
  <CharactersWithSpaces>6687</CharactersWithSpaces>
  <SharedDoc>false</SharedDoc>
  <HLinks>
    <vt:vector size="60" baseType="variant">
      <vt:variant>
        <vt:i4>4915264</vt:i4>
      </vt:variant>
      <vt:variant>
        <vt:i4>33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http://www.lotnisko-chopina.pl/pl/lotnisko/informacje-ogolne/pressroom/aktualnosci/2014/8/lotnisko-chopina-udostepnia-darmowy-i-nielimitowany-internet-8?searchterm=wifi</vt:lpwstr>
      </vt:variant>
      <vt:variant>
        <vt:lpwstr/>
      </vt:variant>
      <vt:variant>
        <vt:i4>3932214</vt:i4>
      </vt:variant>
      <vt:variant>
        <vt:i4>30</vt:i4>
      </vt:variant>
      <vt:variant>
        <vt:i4>0</vt:i4>
      </vt:variant>
      <vt:variant>
        <vt:i4>5</vt:i4>
      </vt:variant>
      <vt:variant>
        <vt:lpwstr>http://www.lotnisko-chopina.pl/pl/lotnisko/informacje-ogolne/pressroom/aktualnosci/2014/8/lotnisko-chopina-udostepnia-darmowy-i-nielimitowany-internet-8/image/image_view_fullscreen</vt:lpwstr>
      </vt:variant>
      <vt:variant>
        <vt:lpwstr/>
      </vt:variant>
      <vt:variant>
        <vt:i4>4849692</vt:i4>
      </vt:variant>
      <vt:variant>
        <vt:i4>27</vt:i4>
      </vt:variant>
      <vt:variant>
        <vt:i4>0</vt:i4>
      </vt:variant>
      <vt:variant>
        <vt:i4>5</vt:i4>
      </vt:variant>
      <vt:variant>
        <vt:lpwstr>http://www.lotnisko-chopina.pl/pl/biznes/uslugi-pozalotnicze/przepustki-i-zezwolenia</vt:lpwstr>
      </vt:variant>
      <vt:variant>
        <vt:lpwstr/>
      </vt:variant>
      <vt:variant>
        <vt:i4>1769519</vt:i4>
      </vt:variant>
      <vt:variant>
        <vt:i4>24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6094967</vt:i4>
      </vt:variant>
      <vt:variant>
        <vt:i4>21</vt:i4>
      </vt:variant>
      <vt:variant>
        <vt:i4>0</vt:i4>
      </vt:variant>
      <vt:variant>
        <vt:i4>5</vt:i4>
      </vt:variant>
      <vt:variant>
        <vt:lpwstr>mailto:s.markiewicz@polish-</vt:lpwstr>
      </vt:variant>
      <vt:variant>
        <vt:lpwstr/>
      </vt:variant>
      <vt:variant>
        <vt:i4>4128785</vt:i4>
      </vt:variant>
      <vt:variant>
        <vt:i4>18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  <vt:variant>
        <vt:i4>1310753</vt:i4>
      </vt:variant>
      <vt:variant>
        <vt:i4>9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1769519</vt:i4>
      </vt:variant>
      <vt:variant>
        <vt:i4>6</vt:i4>
      </vt:variant>
      <vt:variant>
        <vt:i4>0</vt:i4>
      </vt:variant>
      <vt:variant>
        <vt:i4>5</vt:i4>
      </vt:variant>
      <vt:variant>
        <vt:lpwstr>mailto:L.Sinior@polish-airports.com</vt:lpwstr>
      </vt:variant>
      <vt:variant>
        <vt:lpwstr/>
      </vt:variant>
      <vt:variant>
        <vt:i4>1310753</vt:i4>
      </vt:variant>
      <vt:variant>
        <vt:i4>3</vt:i4>
      </vt:variant>
      <vt:variant>
        <vt:i4>0</vt:i4>
      </vt:variant>
      <vt:variant>
        <vt:i4>5</vt:i4>
      </vt:variant>
      <vt:variant>
        <vt:lpwstr>mailto:s.markiewicz@polish-airports.com</vt:lpwstr>
      </vt:variant>
      <vt:variant>
        <vt:lpwstr/>
      </vt:variant>
      <vt:variant>
        <vt:i4>4128785</vt:i4>
      </vt:variant>
      <vt:variant>
        <vt:i4>0</vt:i4>
      </vt:variant>
      <vt:variant>
        <vt:i4>0</vt:i4>
      </vt:variant>
      <vt:variant>
        <vt:i4>5</vt:i4>
      </vt:variant>
      <vt:variant>
        <vt:lpwstr>mailto:G.Tryniecki@polish-airports.com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Państwowe „Porty Lotnicze” (PPL) zostało powołane do życia na mocy ustawy z dnia 23 października 1987 (Dz</dc:title>
  <dc:subject/>
  <dc:creator>Piotr</dc:creator>
  <cp:keywords/>
  <cp:lastModifiedBy>Suski, Maciej</cp:lastModifiedBy>
  <cp:revision>2</cp:revision>
  <cp:lastPrinted>2023-09-21T11:53:00Z</cp:lastPrinted>
  <dcterms:created xsi:type="dcterms:W3CDTF">2024-10-21T11:59:00Z</dcterms:created>
  <dcterms:modified xsi:type="dcterms:W3CDTF">2024-10-21T11:59:00Z</dcterms:modified>
</cp:coreProperties>
</file>