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63D35" w14:textId="4DA2725A" w:rsidR="00C02809" w:rsidRPr="001E3EBE" w:rsidRDefault="00C02809" w:rsidP="00C02809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  <w:r w:rsidRPr="001E3EBE">
        <w:rPr>
          <w:rFonts w:ascii="Tahoma" w:eastAsia="Arial Unicode MS" w:hAnsi="Tahoma" w:cs="Tahoma"/>
          <w:b/>
          <w:color w:val="0070C0"/>
        </w:rPr>
        <w:t xml:space="preserve">Załącznik nr </w:t>
      </w:r>
      <w:r w:rsidR="00F3474B" w:rsidRPr="001E3EBE">
        <w:rPr>
          <w:rFonts w:ascii="Tahoma" w:eastAsia="Arial Unicode MS" w:hAnsi="Tahoma" w:cs="Tahoma"/>
          <w:b/>
          <w:color w:val="0070C0"/>
        </w:rPr>
        <w:t>1</w:t>
      </w:r>
      <w:r w:rsidRPr="001E3EBE">
        <w:rPr>
          <w:rFonts w:ascii="Tahoma" w:eastAsia="Arial Unicode MS" w:hAnsi="Tahoma" w:cs="Tahoma"/>
          <w:b/>
          <w:color w:val="0070C0"/>
        </w:rPr>
        <w:t xml:space="preserve"> do SWZ (WZÓR)</w:t>
      </w:r>
    </w:p>
    <w:tbl>
      <w:tblPr>
        <w:tblW w:w="9892" w:type="dxa"/>
        <w:tblInd w:w="-176" w:type="dxa"/>
        <w:tblLook w:val="01E0" w:firstRow="1" w:lastRow="1" w:firstColumn="1" w:lastColumn="1" w:noHBand="0" w:noVBand="0"/>
      </w:tblPr>
      <w:tblGrid>
        <w:gridCol w:w="9892"/>
      </w:tblGrid>
      <w:tr w:rsidR="00F17F4E" w14:paraId="2FA01E95" w14:textId="77777777" w:rsidTr="001835E4">
        <w:tc>
          <w:tcPr>
            <w:tcW w:w="7216" w:type="dxa"/>
          </w:tcPr>
          <w:p w14:paraId="48BA56C8" w14:textId="3F8459DD" w:rsidR="00F17F4E" w:rsidRDefault="00F17F4E" w:rsidP="001835E4">
            <w:pPr>
              <w:pStyle w:val="Nagwek"/>
              <w:tabs>
                <w:tab w:val="clear" w:pos="9072"/>
                <w:tab w:val="left" w:pos="7770"/>
              </w:tabs>
              <w:ind w:left="-142" w:firstLine="34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5E24E6" wp14:editId="516B6C5B">
                  <wp:extent cx="2914650" cy="771525"/>
                  <wp:effectExtent l="0" t="0" r="0" b="9525"/>
                  <wp:docPr id="691855410" name="Obraz 1" descr="Obraz zawierający tekst, Czcionka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855410" name="Obraz 1" descr="Obraz zawierający tekst, Czcionka, logo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771F7E" w14:textId="77777777" w:rsidR="0098594A" w:rsidRDefault="0098594A">
      <w:pPr>
        <w:spacing w:line="276" w:lineRule="auto"/>
        <w:jc w:val="right"/>
        <w:rPr>
          <w:rFonts w:ascii="Tahoma" w:eastAsia="Arial Unicode MS" w:hAnsi="Tahoma" w:cs="Tahoma"/>
          <w:bCs/>
        </w:rPr>
      </w:pPr>
    </w:p>
    <w:p w14:paraId="4AA4B27C" w14:textId="3D1C5DF9" w:rsidR="00C02809" w:rsidRPr="00C02809" w:rsidRDefault="00C02809" w:rsidP="00C02809">
      <w:pPr>
        <w:spacing w:line="276" w:lineRule="auto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b/>
          <w:color w:val="000000"/>
        </w:rPr>
        <w:t>Nazwa Wykonawcy (firma)</w:t>
      </w:r>
      <w:r w:rsidRPr="00C02809">
        <w:rPr>
          <w:rFonts w:ascii="Tahoma" w:hAnsi="Tahoma" w:cs="Tahoma"/>
          <w:color w:val="000000"/>
        </w:rPr>
        <w:t xml:space="preserve"> ...................................................................................................</w:t>
      </w:r>
    </w:p>
    <w:p w14:paraId="2B601358" w14:textId="77777777" w:rsidR="00C02809" w:rsidRPr="00C02809" w:rsidRDefault="00C02809" w:rsidP="00C02809">
      <w:pPr>
        <w:spacing w:line="276" w:lineRule="auto"/>
        <w:ind w:left="720" w:hanging="720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 xml:space="preserve">REGON ..............................................................    NIP ............................................................. </w:t>
      </w:r>
    </w:p>
    <w:p w14:paraId="1FD2D7B6" w14:textId="77777777" w:rsidR="00C02809" w:rsidRPr="00C02809" w:rsidRDefault="00C02809" w:rsidP="00C02809">
      <w:pPr>
        <w:spacing w:line="276" w:lineRule="auto"/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C02809">
        <w:rPr>
          <w:rFonts w:ascii="Tahoma" w:hAnsi="Tahoma" w:cs="Tahoma"/>
          <w:b/>
          <w:color w:val="000000"/>
          <w:u w:val="single"/>
        </w:rPr>
        <w:t xml:space="preserve">siedziba </w:t>
      </w:r>
      <w:r w:rsidRPr="00C02809">
        <w:rPr>
          <w:rFonts w:ascii="Tahoma" w:hAnsi="Tahoma" w:cs="Tahoma"/>
          <w:i/>
          <w:color w:val="000000"/>
        </w:rPr>
        <w:t>(osoby prawne)</w:t>
      </w:r>
      <w:r w:rsidRPr="00C02809">
        <w:rPr>
          <w:rFonts w:ascii="Tahoma" w:hAnsi="Tahoma" w:cs="Tahoma"/>
          <w:b/>
          <w:color w:val="000000"/>
          <w:u w:val="single"/>
        </w:rPr>
        <w:t>/miejsce zamieszkania</w:t>
      </w:r>
      <w:r w:rsidRPr="00C02809">
        <w:rPr>
          <w:rFonts w:ascii="Tahoma" w:hAnsi="Tahoma" w:cs="Tahoma"/>
          <w:i/>
          <w:color w:val="000000"/>
        </w:rPr>
        <w:t>(osoby fizyczne)</w:t>
      </w:r>
      <w:r w:rsidRPr="00C02809">
        <w:rPr>
          <w:rFonts w:ascii="Tahoma" w:hAnsi="Tahoma" w:cs="Tahoma"/>
          <w:color w:val="000000"/>
        </w:rPr>
        <w:t>:</w:t>
      </w:r>
    </w:p>
    <w:p w14:paraId="76AA1231" w14:textId="77777777" w:rsidR="00C02809" w:rsidRPr="00C02809" w:rsidRDefault="00C02809" w:rsidP="00C02809">
      <w:pPr>
        <w:spacing w:line="276" w:lineRule="auto"/>
        <w:ind w:left="720" w:hanging="720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>miejscowość ........................................</w:t>
      </w:r>
    </w:p>
    <w:p w14:paraId="7588E107" w14:textId="77777777" w:rsidR="00C02809" w:rsidRPr="00C02809" w:rsidRDefault="00C02809" w:rsidP="00C02809">
      <w:pPr>
        <w:spacing w:line="276" w:lineRule="auto"/>
        <w:ind w:left="720" w:hanging="720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 xml:space="preserve">kraj .....................................................  </w:t>
      </w:r>
    </w:p>
    <w:p w14:paraId="1F2DB3DE" w14:textId="77777777" w:rsidR="00C02809" w:rsidRPr="00C02809" w:rsidRDefault="00C02809" w:rsidP="00C02809">
      <w:pPr>
        <w:spacing w:line="276" w:lineRule="auto"/>
        <w:ind w:left="720" w:hanging="720"/>
        <w:jc w:val="both"/>
        <w:rPr>
          <w:rFonts w:ascii="Tahoma" w:hAnsi="Tahoma" w:cs="Tahoma"/>
          <w:b/>
          <w:color w:val="000000"/>
          <w:u w:val="single"/>
        </w:rPr>
      </w:pPr>
      <w:r w:rsidRPr="00C02809">
        <w:rPr>
          <w:rFonts w:ascii="Tahoma" w:hAnsi="Tahoma" w:cs="Tahoma"/>
          <w:b/>
          <w:color w:val="000000"/>
          <w:u w:val="single"/>
        </w:rPr>
        <w:t>adres:</w:t>
      </w:r>
    </w:p>
    <w:p w14:paraId="375A1BE6" w14:textId="77777777" w:rsidR="00C02809" w:rsidRPr="00C02809" w:rsidRDefault="00C02809" w:rsidP="00C02809">
      <w:pPr>
        <w:spacing w:line="276" w:lineRule="auto"/>
        <w:ind w:left="720" w:hanging="720"/>
        <w:jc w:val="both"/>
        <w:rPr>
          <w:rFonts w:ascii="Tahoma" w:hAnsi="Tahoma" w:cs="Tahoma"/>
          <w:color w:val="000000"/>
        </w:rPr>
      </w:pPr>
      <w:bookmarkStart w:id="0" w:name="OLE_LINK1"/>
      <w:bookmarkStart w:id="1" w:name="OLE_LINK3"/>
      <w:r w:rsidRPr="00C02809">
        <w:rPr>
          <w:rFonts w:ascii="Tahoma" w:hAnsi="Tahoma" w:cs="Tahoma"/>
          <w:color w:val="000000"/>
        </w:rPr>
        <w:t>ulica ..................................................................... numer .......................... lokal .......................</w:t>
      </w:r>
    </w:p>
    <w:p w14:paraId="16ED0EA3" w14:textId="77777777" w:rsidR="00C02809" w:rsidRPr="00C02809" w:rsidRDefault="00C02809" w:rsidP="00C02809">
      <w:pPr>
        <w:spacing w:line="276" w:lineRule="auto"/>
        <w:ind w:left="720" w:hanging="720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>kod, miejscowość .......................................................................................................................</w:t>
      </w:r>
    </w:p>
    <w:bookmarkEnd w:id="0"/>
    <w:bookmarkEnd w:id="1"/>
    <w:p w14:paraId="1F575304" w14:textId="77777777" w:rsidR="00C02809" w:rsidRPr="00C02809" w:rsidRDefault="00C02809" w:rsidP="00C02809">
      <w:pPr>
        <w:spacing w:line="276" w:lineRule="auto"/>
        <w:ind w:left="720" w:hanging="720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 xml:space="preserve">numer telefonu   ........................................... </w:t>
      </w:r>
    </w:p>
    <w:p w14:paraId="74188516" w14:textId="77777777" w:rsidR="00C02809" w:rsidRPr="00C02809" w:rsidRDefault="00C02809" w:rsidP="00C02809">
      <w:pPr>
        <w:spacing w:line="276" w:lineRule="auto"/>
        <w:ind w:left="720" w:hanging="720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>e-mail: ............................@..........................</w:t>
      </w:r>
    </w:p>
    <w:p w14:paraId="6BB68584" w14:textId="77777777" w:rsidR="00C02809" w:rsidRPr="00C02809" w:rsidRDefault="00C02809" w:rsidP="00C02809">
      <w:pPr>
        <w:spacing w:line="276" w:lineRule="auto"/>
        <w:ind w:left="720" w:hanging="720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>adres strony internetowej: ...........................................................................................................</w:t>
      </w:r>
    </w:p>
    <w:p w14:paraId="542D01C7" w14:textId="77777777" w:rsidR="00C02809" w:rsidRPr="00C02809" w:rsidRDefault="00C02809" w:rsidP="00C02809">
      <w:pPr>
        <w:spacing w:before="120" w:line="276" w:lineRule="auto"/>
        <w:ind w:left="720" w:hanging="720"/>
        <w:jc w:val="center"/>
        <w:rPr>
          <w:rFonts w:ascii="Tahoma" w:hAnsi="Tahoma" w:cs="Tahoma"/>
          <w:i/>
          <w:color w:val="000000"/>
          <w:sz w:val="18"/>
          <w:szCs w:val="18"/>
        </w:rPr>
      </w:pPr>
      <w:r w:rsidRPr="00C02809">
        <w:rPr>
          <w:rFonts w:ascii="Tahoma" w:hAnsi="Tahoma" w:cs="Tahoma"/>
          <w:i/>
          <w:color w:val="000000"/>
          <w:sz w:val="18"/>
          <w:szCs w:val="18"/>
        </w:rPr>
        <w:t>W przypadku Wykonawców występujących wspólnie należy podać dane wszystkich Wykonawców występujących wspólnie</w:t>
      </w:r>
    </w:p>
    <w:p w14:paraId="5DAA0DA0" w14:textId="77777777" w:rsidR="00C02809" w:rsidRPr="00C02809" w:rsidRDefault="00C02809" w:rsidP="00C02809">
      <w:pPr>
        <w:spacing w:line="276" w:lineRule="auto"/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5FD9A743" w14:textId="77777777" w:rsidR="00C02809" w:rsidRPr="00C02809" w:rsidRDefault="00C02809" w:rsidP="00C02809">
      <w:pPr>
        <w:spacing w:line="276" w:lineRule="auto"/>
        <w:ind w:left="720" w:hanging="720"/>
        <w:jc w:val="center"/>
        <w:rPr>
          <w:rFonts w:ascii="Tahoma" w:hAnsi="Tahoma" w:cs="Tahoma"/>
          <w:b/>
          <w:color w:val="000000"/>
        </w:rPr>
      </w:pPr>
      <w:r w:rsidRPr="00C02809">
        <w:rPr>
          <w:rFonts w:ascii="Tahoma" w:hAnsi="Tahoma" w:cs="Tahoma"/>
          <w:b/>
          <w:color w:val="000000"/>
        </w:rPr>
        <w:t>FORMULARZ   OFERTOWY</w:t>
      </w:r>
    </w:p>
    <w:p w14:paraId="3BF2A402" w14:textId="77777777" w:rsidR="00C02809" w:rsidRPr="00C02809" w:rsidRDefault="00C02809" w:rsidP="00C02809">
      <w:pPr>
        <w:spacing w:line="276" w:lineRule="auto"/>
        <w:ind w:left="720" w:hanging="720"/>
        <w:jc w:val="center"/>
        <w:rPr>
          <w:rFonts w:ascii="Tahoma" w:hAnsi="Tahoma" w:cs="Tahoma"/>
          <w:b/>
          <w:color w:val="000000"/>
        </w:rPr>
      </w:pPr>
    </w:p>
    <w:p w14:paraId="668AC56E" w14:textId="77777777" w:rsidR="00C02809" w:rsidRPr="00C02809" w:rsidRDefault="00C02809" w:rsidP="00C02809">
      <w:pPr>
        <w:spacing w:line="276" w:lineRule="auto"/>
        <w:ind w:left="4420"/>
        <w:jc w:val="both"/>
        <w:rPr>
          <w:rFonts w:ascii="Tahoma" w:hAnsi="Tahoma" w:cs="Tahoma"/>
          <w:b/>
          <w:color w:val="000000"/>
        </w:rPr>
      </w:pPr>
      <w:r w:rsidRPr="00C02809">
        <w:rPr>
          <w:rFonts w:ascii="Tahoma" w:hAnsi="Tahoma" w:cs="Tahoma"/>
          <w:b/>
          <w:color w:val="000000"/>
        </w:rPr>
        <w:t xml:space="preserve">Polskie Porty Lotnicze S.A. </w:t>
      </w:r>
    </w:p>
    <w:p w14:paraId="74C4EB98" w14:textId="77777777" w:rsidR="00C02809" w:rsidRPr="00C02809" w:rsidRDefault="00C02809" w:rsidP="00C02809">
      <w:pPr>
        <w:spacing w:line="276" w:lineRule="auto"/>
        <w:ind w:left="4420" w:hanging="25"/>
        <w:jc w:val="both"/>
        <w:rPr>
          <w:rFonts w:ascii="Tahoma" w:hAnsi="Tahoma" w:cs="Tahoma"/>
          <w:b/>
          <w:color w:val="000000"/>
        </w:rPr>
      </w:pPr>
      <w:r w:rsidRPr="00C02809">
        <w:rPr>
          <w:rFonts w:ascii="Tahoma" w:hAnsi="Tahoma" w:cs="Tahoma"/>
          <w:b/>
          <w:color w:val="000000"/>
        </w:rPr>
        <w:t xml:space="preserve">ul. Żwirki i Wigury 1 </w:t>
      </w:r>
    </w:p>
    <w:p w14:paraId="418F0FDE" w14:textId="77777777" w:rsidR="00C02809" w:rsidRPr="00C02809" w:rsidRDefault="00C02809" w:rsidP="00C02809">
      <w:pPr>
        <w:spacing w:line="276" w:lineRule="auto"/>
        <w:ind w:left="4420" w:hanging="25"/>
        <w:jc w:val="both"/>
        <w:rPr>
          <w:rFonts w:ascii="Tahoma" w:hAnsi="Tahoma" w:cs="Tahoma"/>
          <w:b/>
          <w:color w:val="000000"/>
        </w:rPr>
      </w:pPr>
      <w:r w:rsidRPr="00C02809">
        <w:rPr>
          <w:rFonts w:ascii="Tahoma" w:hAnsi="Tahoma" w:cs="Tahoma"/>
          <w:b/>
          <w:color w:val="000000"/>
        </w:rPr>
        <w:t xml:space="preserve">00-906 Warszawa </w:t>
      </w:r>
    </w:p>
    <w:p w14:paraId="1DA38736" w14:textId="6D0B321E" w:rsidR="00C02809" w:rsidRPr="00C02809" w:rsidRDefault="00C02809" w:rsidP="006A58C6">
      <w:pPr>
        <w:tabs>
          <w:tab w:val="left" w:pos="142"/>
          <w:tab w:val="left" w:pos="284"/>
        </w:tabs>
        <w:spacing w:line="276" w:lineRule="auto"/>
        <w:ind w:hanging="720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ab/>
        <w:t>W związku z ogłoszonym postępowaniem w trybie przetargu nieograniczonego</w:t>
      </w:r>
      <w:r w:rsidR="004441FF">
        <w:rPr>
          <w:rFonts w:ascii="Tahoma" w:hAnsi="Tahoma" w:cs="Tahoma"/>
          <w:color w:val="000000"/>
        </w:rPr>
        <w:t xml:space="preserve"> na</w:t>
      </w:r>
      <w:r w:rsidR="006A58C6">
        <w:rPr>
          <w:rFonts w:ascii="Tahoma" w:hAnsi="Tahoma" w:cs="Tahoma"/>
          <w:color w:val="000000"/>
        </w:rPr>
        <w:t xml:space="preserve"> </w:t>
      </w:r>
      <w:bookmarkStart w:id="2" w:name="_Hlk176339351"/>
      <w:r w:rsidR="004441FF" w:rsidRPr="004441FF">
        <w:rPr>
          <w:rFonts w:ascii="Tahoma" w:hAnsi="Tahoma" w:cs="Tahoma"/>
          <w:b/>
          <w:bCs/>
          <w:color w:val="000000"/>
        </w:rPr>
        <w:t>d</w:t>
      </w:r>
      <w:r w:rsidR="006A58C6" w:rsidRPr="004441FF">
        <w:rPr>
          <w:rFonts w:ascii="Tahoma" w:hAnsi="Tahoma" w:cs="Tahoma"/>
          <w:b/>
          <w:bCs/>
          <w:color w:val="000000"/>
        </w:rPr>
        <w:t>osta</w:t>
      </w:r>
      <w:r w:rsidR="006A58C6" w:rsidRPr="006A58C6">
        <w:rPr>
          <w:rFonts w:ascii="Tahoma" w:hAnsi="Tahoma" w:cs="Tahoma"/>
          <w:b/>
          <w:color w:val="000000"/>
        </w:rPr>
        <w:t>w</w:t>
      </w:r>
      <w:r w:rsidR="004441FF">
        <w:rPr>
          <w:rFonts w:ascii="Tahoma" w:hAnsi="Tahoma" w:cs="Tahoma"/>
          <w:b/>
          <w:color w:val="000000"/>
        </w:rPr>
        <w:t>ę</w:t>
      </w:r>
      <w:r w:rsidR="006A58C6" w:rsidRPr="006A58C6">
        <w:rPr>
          <w:rFonts w:ascii="Tahoma" w:hAnsi="Tahoma" w:cs="Tahoma"/>
          <w:b/>
          <w:color w:val="000000"/>
        </w:rPr>
        <w:t xml:space="preserve"> oleju napędowego grzewczego do Portu Lotniczego Zielona Góra-Babimost w latach 2024-2028</w:t>
      </w:r>
      <w:bookmarkEnd w:id="2"/>
      <w:r w:rsidRPr="00C02809">
        <w:rPr>
          <w:rFonts w:ascii="Tahoma" w:hAnsi="Tahoma" w:cs="Tahoma"/>
          <w:b/>
          <w:bCs/>
          <w:color w:val="000000"/>
        </w:rPr>
        <w:t xml:space="preserve">, </w:t>
      </w:r>
      <w:r w:rsidRPr="00C02809">
        <w:rPr>
          <w:rFonts w:ascii="Tahoma" w:hAnsi="Tahoma" w:cs="Tahoma"/>
          <w:color w:val="000000"/>
        </w:rPr>
        <w:t xml:space="preserve">oferujemy realizację przedmiotu zamówienia zgodnie z wymaganiami szczegółowo wskazanymi w </w:t>
      </w:r>
      <w:r w:rsidRPr="00D21DB2">
        <w:rPr>
          <w:rFonts w:ascii="Tahoma" w:hAnsi="Tahoma" w:cs="Tahoma"/>
          <w:color w:val="000000"/>
        </w:rPr>
        <w:t>SWZ oraz projekcie Umowy</w:t>
      </w:r>
      <w:r w:rsidR="0057332A">
        <w:rPr>
          <w:rFonts w:ascii="Tahoma" w:hAnsi="Tahoma" w:cs="Tahoma"/>
          <w:color w:val="000000"/>
        </w:rPr>
        <w:t>,</w:t>
      </w:r>
      <w:r w:rsidRPr="00D21DB2">
        <w:rPr>
          <w:rFonts w:ascii="Tahoma" w:hAnsi="Tahoma" w:cs="Tahoma"/>
          <w:color w:val="000000"/>
        </w:rPr>
        <w:t xml:space="preserve"> </w:t>
      </w:r>
      <w:r w:rsidR="001F4559" w:rsidRPr="00B5521F">
        <w:rPr>
          <w:rFonts w:ascii="Tahoma" w:hAnsi="Tahoma" w:cs="Tahoma"/>
          <w:color w:val="000000"/>
        </w:rPr>
        <w:t>za cenę ofertową: …..……………………. PLN</w:t>
      </w:r>
      <w:r w:rsidR="004441FF" w:rsidRPr="00B5521F">
        <w:rPr>
          <w:rFonts w:ascii="Tahoma" w:hAnsi="Tahoma" w:cs="Tahoma"/>
          <w:color w:val="000000"/>
        </w:rPr>
        <w:t xml:space="preserve"> netto</w:t>
      </w:r>
      <w:r w:rsidR="001F4559" w:rsidRPr="00B5521F">
        <w:rPr>
          <w:rFonts w:ascii="Tahoma" w:hAnsi="Tahoma" w:cs="Tahoma"/>
          <w:color w:val="000000"/>
        </w:rPr>
        <w:t>, (słownie: ………………………..</w:t>
      </w:r>
      <w:r w:rsidR="00132328">
        <w:rPr>
          <w:rFonts w:ascii="Tahoma" w:hAnsi="Tahoma" w:cs="Tahoma"/>
          <w:color w:val="000000"/>
        </w:rPr>
        <w:t xml:space="preserve"> zł …../100</w:t>
      </w:r>
      <w:r w:rsidR="001F4559" w:rsidRPr="00B5521F">
        <w:rPr>
          <w:rFonts w:ascii="Tahoma" w:hAnsi="Tahoma" w:cs="Tahoma"/>
          <w:color w:val="000000"/>
        </w:rPr>
        <w:t>)</w:t>
      </w:r>
      <w:r w:rsidR="004441FF" w:rsidRPr="00B5521F">
        <w:rPr>
          <w:rFonts w:ascii="Tahoma" w:hAnsi="Tahoma" w:cs="Tahoma"/>
          <w:color w:val="000000"/>
        </w:rPr>
        <w:t>,</w:t>
      </w:r>
      <w:r w:rsidR="001F4559" w:rsidRPr="00B5521F">
        <w:rPr>
          <w:rFonts w:ascii="Tahoma" w:hAnsi="Tahoma" w:cs="Tahoma"/>
          <w:color w:val="000000"/>
        </w:rPr>
        <w:t xml:space="preserve"> wyliczoną</w:t>
      </w:r>
      <w:r w:rsidR="004441FF" w:rsidRPr="00B5521F">
        <w:rPr>
          <w:rFonts w:ascii="Tahoma" w:hAnsi="Tahoma" w:cs="Tahoma"/>
          <w:color w:val="000000"/>
        </w:rPr>
        <w:t xml:space="preserve"> na podstawie </w:t>
      </w:r>
      <w:r w:rsidR="001F4559" w:rsidRPr="00B5521F">
        <w:rPr>
          <w:rFonts w:ascii="Tahoma" w:hAnsi="Tahoma" w:cs="Tahoma"/>
          <w:color w:val="000000"/>
        </w:rPr>
        <w:t>poniższ</w:t>
      </w:r>
      <w:r w:rsidR="004441FF" w:rsidRPr="00B5521F">
        <w:rPr>
          <w:rFonts w:ascii="Tahoma" w:hAnsi="Tahoma" w:cs="Tahoma"/>
          <w:color w:val="000000"/>
        </w:rPr>
        <w:t>ej</w:t>
      </w:r>
      <w:r w:rsidR="001F4559" w:rsidRPr="00B5521F">
        <w:rPr>
          <w:rFonts w:ascii="Tahoma" w:hAnsi="Tahoma" w:cs="Tahoma"/>
          <w:color w:val="000000"/>
        </w:rPr>
        <w:t xml:space="preserve"> </w:t>
      </w:r>
      <w:r w:rsidR="006A58C6" w:rsidRPr="00B5521F">
        <w:rPr>
          <w:rFonts w:ascii="Tahoma" w:hAnsi="Tahoma" w:cs="Tahoma"/>
          <w:color w:val="000000"/>
        </w:rPr>
        <w:t>formuł</w:t>
      </w:r>
      <w:r w:rsidR="004441FF" w:rsidRPr="00B5521F">
        <w:rPr>
          <w:rFonts w:ascii="Tahoma" w:hAnsi="Tahoma" w:cs="Tahoma"/>
          <w:color w:val="000000"/>
        </w:rPr>
        <w:t>y</w:t>
      </w:r>
      <w:r w:rsidR="00677652" w:rsidRPr="00B5521F">
        <w:rPr>
          <w:rFonts w:ascii="Tahoma" w:hAnsi="Tahoma" w:cs="Tahoma"/>
          <w:color w:val="000000"/>
        </w:rPr>
        <w:t>,</w:t>
      </w:r>
      <w:r w:rsidR="004441FF" w:rsidRPr="00B5521F">
        <w:rPr>
          <w:rFonts w:ascii="Tahoma" w:hAnsi="Tahoma" w:cs="Tahoma"/>
          <w:color w:val="000000"/>
        </w:rPr>
        <w:t xml:space="preserve"> zgodnie z Tabelą nr I</w:t>
      </w:r>
      <w:r w:rsidR="006A58C6" w:rsidRPr="00B5521F">
        <w:rPr>
          <w:rFonts w:ascii="Tahoma" w:hAnsi="Tahoma" w:cs="Tahoma"/>
          <w:color w:val="000000"/>
        </w:rPr>
        <w:t>:</w:t>
      </w:r>
    </w:p>
    <w:p w14:paraId="2586DAE4" w14:textId="77777777" w:rsidR="00C02809" w:rsidRDefault="00C02809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tbl>
      <w:tblPr>
        <w:tblStyle w:val="Tabela-Siatka2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934"/>
        <w:gridCol w:w="693"/>
        <w:gridCol w:w="3756"/>
        <w:gridCol w:w="563"/>
        <w:gridCol w:w="2964"/>
      </w:tblGrid>
      <w:tr w:rsidR="006A58C6" w:rsidRPr="006A58C6" w14:paraId="0DCCA3CD" w14:textId="77777777" w:rsidTr="00D22DAC">
        <w:trPr>
          <w:trHeight w:val="1779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842E169" w14:textId="77777777" w:rsidR="006A58C6" w:rsidRPr="006A58C6" w:rsidRDefault="006A58C6" w:rsidP="006A58C6">
            <w:pPr>
              <w:spacing w:before="120" w:line="280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A58C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Cena </w:t>
            </w:r>
            <w:r w:rsidRPr="006A58C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6A58C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jednostkowa</w:t>
            </w:r>
            <w:r w:rsidRPr="006A58C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6A58C6">
              <w:rPr>
                <w:rFonts w:ascii="Tahoma" w:hAnsi="Tahoma" w:cs="Tahoma"/>
                <w:color w:val="000000"/>
                <w:sz w:val="18"/>
                <w:szCs w:val="18"/>
              </w:rPr>
              <w:br/>
              <w:t>za 1m</w:t>
            </w:r>
            <w:r w:rsidRPr="006A58C6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3</w:t>
            </w:r>
            <w:r w:rsidRPr="006A58C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oleju opałowego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28CE4280" w14:textId="77777777" w:rsidR="006A58C6" w:rsidRPr="006A58C6" w:rsidRDefault="006A58C6" w:rsidP="006A58C6">
            <w:pPr>
              <w:spacing w:before="120" w:line="280" w:lineRule="exact"/>
              <w:jc w:val="center"/>
              <w:rPr>
                <w:rFonts w:ascii="Tahoma" w:hAnsi="Tahoma" w:cs="Tahoma"/>
                <w:color w:val="000000"/>
                <w:sz w:val="40"/>
                <w:szCs w:val="40"/>
              </w:rPr>
            </w:pPr>
            <w:r w:rsidRPr="006A58C6">
              <w:rPr>
                <w:rFonts w:ascii="Tahoma" w:hAnsi="Tahoma" w:cs="Tahoma"/>
                <w:color w:val="000000"/>
                <w:sz w:val="40"/>
                <w:szCs w:val="40"/>
              </w:rPr>
              <w:t>=</w:t>
            </w:r>
          </w:p>
        </w:tc>
        <w:tc>
          <w:tcPr>
            <w:tcW w:w="3969" w:type="dxa"/>
            <w:shd w:val="clear" w:color="auto" w:fill="DEEAF6" w:themeFill="accent1" w:themeFillTint="33"/>
            <w:vAlign w:val="center"/>
          </w:tcPr>
          <w:p w14:paraId="0BD9FBAD" w14:textId="77777777" w:rsidR="006A58C6" w:rsidRPr="006A58C6" w:rsidRDefault="006A58C6" w:rsidP="006A58C6">
            <w:pPr>
              <w:spacing w:before="120" w:line="280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A58C6">
              <w:rPr>
                <w:rFonts w:ascii="Tahoma" w:hAnsi="Tahoma" w:cs="Tahoma"/>
                <w:color w:val="000000"/>
                <w:sz w:val="18"/>
                <w:szCs w:val="18"/>
              </w:rPr>
              <w:t>Cena netto za 1m</w:t>
            </w:r>
            <w:r w:rsidRPr="006A58C6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3</w:t>
            </w:r>
            <w:r w:rsidRPr="006A58C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  <w:p w14:paraId="4498C0CA" w14:textId="4720FD0F" w:rsidR="006A58C6" w:rsidRPr="006A58C6" w:rsidRDefault="006A58C6" w:rsidP="006A58C6">
            <w:pPr>
              <w:spacing w:line="280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A58C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oleju opałowego określona według spot PKN ORLEN S.A</w:t>
            </w:r>
            <w:r w:rsidRPr="006A58C6"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r w:rsidRPr="006A58C6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B6597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z dnia </w:t>
            </w:r>
            <w:r w:rsidR="00EF39B5" w:rsidRPr="00EF39B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04</w:t>
            </w:r>
            <w:r w:rsidR="00EF39B5" w:rsidRPr="00AA244F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.10.</w:t>
            </w:r>
            <w:r w:rsidR="00EF39B5" w:rsidRPr="00BD682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2024 r.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328CDEA" w14:textId="77777777" w:rsidR="006A58C6" w:rsidRPr="006A58C6" w:rsidRDefault="006A58C6" w:rsidP="006A58C6">
            <w:pPr>
              <w:spacing w:before="120" w:line="280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3F705D41" w14:textId="77777777" w:rsidR="006A58C6" w:rsidRPr="006A58C6" w:rsidRDefault="006A58C6" w:rsidP="006A58C6">
            <w:pPr>
              <w:spacing w:before="120" w:line="280" w:lineRule="exact"/>
              <w:jc w:val="center"/>
              <w:rPr>
                <w:rFonts w:ascii="Tahoma" w:hAnsi="Tahoma" w:cs="Tahoma"/>
                <w:color w:val="000000"/>
                <w:sz w:val="40"/>
                <w:szCs w:val="40"/>
              </w:rPr>
            </w:pPr>
            <w:r w:rsidRPr="006A58C6">
              <w:rPr>
                <w:rFonts w:ascii="Tahoma" w:hAnsi="Tahoma" w:cs="Tahoma"/>
                <w:color w:val="000000"/>
                <w:sz w:val="40"/>
                <w:szCs w:val="40"/>
              </w:rPr>
              <w:t>-</w:t>
            </w:r>
          </w:p>
          <w:p w14:paraId="54B658E2" w14:textId="77777777" w:rsidR="006A58C6" w:rsidRPr="006A58C6" w:rsidRDefault="006A58C6" w:rsidP="006A58C6">
            <w:pPr>
              <w:spacing w:line="280" w:lineRule="exact"/>
              <w:jc w:val="center"/>
              <w:rPr>
                <w:rFonts w:ascii="Tahoma" w:hAnsi="Tahoma" w:cs="Tahoma"/>
                <w:color w:val="000000"/>
              </w:rPr>
            </w:pPr>
            <w:r w:rsidRPr="006A58C6">
              <w:rPr>
                <w:rFonts w:ascii="Tahoma" w:hAnsi="Tahoma" w:cs="Tahoma"/>
                <w:color w:val="000000"/>
              </w:rPr>
              <w:t>lub</w:t>
            </w:r>
          </w:p>
          <w:p w14:paraId="727CC0DF" w14:textId="77777777" w:rsidR="006A58C6" w:rsidRPr="006A58C6" w:rsidRDefault="006A58C6" w:rsidP="006A58C6">
            <w:pPr>
              <w:spacing w:before="120" w:line="280" w:lineRule="exact"/>
              <w:jc w:val="center"/>
              <w:rPr>
                <w:rFonts w:ascii="Tahoma" w:hAnsi="Tahoma" w:cs="Tahoma"/>
                <w:color w:val="000000"/>
                <w:sz w:val="36"/>
                <w:szCs w:val="36"/>
              </w:rPr>
            </w:pPr>
            <w:r w:rsidRPr="006A58C6">
              <w:rPr>
                <w:rFonts w:ascii="Tahoma" w:hAnsi="Tahoma" w:cs="Tahoma"/>
                <w:color w:val="000000"/>
                <w:sz w:val="36"/>
                <w:szCs w:val="36"/>
              </w:rPr>
              <w:t>+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14:paraId="370024FF" w14:textId="77777777" w:rsidR="006A58C6" w:rsidRPr="006A58C6" w:rsidRDefault="006A58C6" w:rsidP="006A58C6">
            <w:pPr>
              <w:spacing w:before="120" w:line="240" w:lineRule="exac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6A58C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- Upust </w:t>
            </w:r>
          </w:p>
          <w:p w14:paraId="1B981964" w14:textId="77777777" w:rsidR="006A58C6" w:rsidRPr="006A58C6" w:rsidRDefault="006A58C6" w:rsidP="006A58C6">
            <w:pPr>
              <w:spacing w:line="240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 xml:space="preserve">od ceny jednostkowej wg spot PKN ORLEN </w:t>
            </w:r>
            <w:r w:rsidRPr="006A58C6">
              <w:rPr>
                <w:rFonts w:ascii="Tahoma" w:hAnsi="Tahoma" w:cs="Tahoma"/>
                <w:color w:val="000000"/>
                <w:sz w:val="18"/>
                <w:szCs w:val="18"/>
              </w:rPr>
              <w:t>PLN za 1 m</w:t>
            </w:r>
            <w:r w:rsidRPr="006A58C6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3</w:t>
            </w:r>
          </w:p>
          <w:p w14:paraId="3512C122" w14:textId="77777777" w:rsidR="006A58C6" w:rsidRPr="006A58C6" w:rsidRDefault="006A58C6" w:rsidP="006A58C6">
            <w:pPr>
              <w:spacing w:line="240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A58C6">
              <w:rPr>
                <w:rFonts w:ascii="Tahoma" w:hAnsi="Tahoma" w:cs="Tahoma"/>
                <w:color w:val="000000"/>
                <w:sz w:val="18"/>
                <w:szCs w:val="18"/>
              </w:rPr>
              <w:t>lub</w:t>
            </w:r>
          </w:p>
          <w:p w14:paraId="2B880AD9" w14:textId="77777777" w:rsidR="006A58C6" w:rsidRPr="006A58C6" w:rsidRDefault="006A58C6" w:rsidP="006A58C6">
            <w:pPr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6A58C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+ Marża </w:t>
            </w:r>
          </w:p>
          <w:p w14:paraId="1D14E3FA" w14:textId="77777777" w:rsidR="006A58C6" w:rsidRPr="006A58C6" w:rsidRDefault="006A58C6" w:rsidP="006A58C6">
            <w:pPr>
              <w:spacing w:line="240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 xml:space="preserve">od ceny jednostkowej wg spot PKN ORLEN </w:t>
            </w:r>
            <w:r w:rsidRPr="006A58C6">
              <w:rPr>
                <w:rFonts w:ascii="Tahoma" w:hAnsi="Tahoma" w:cs="Tahoma"/>
                <w:color w:val="000000"/>
                <w:sz w:val="18"/>
                <w:szCs w:val="18"/>
              </w:rPr>
              <w:t>PLN za 1 m</w:t>
            </w:r>
            <w:r w:rsidRPr="006A58C6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3</w:t>
            </w:r>
          </w:p>
          <w:p w14:paraId="457AA9B0" w14:textId="77777777" w:rsidR="006A58C6" w:rsidRPr="006A58C6" w:rsidRDefault="006A58C6" w:rsidP="006A58C6">
            <w:pPr>
              <w:spacing w:line="240" w:lineRule="exac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14:paraId="3CA95E80" w14:textId="77777777" w:rsidR="006A58C6" w:rsidRDefault="006A58C6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03F2C82B" w14:textId="77777777" w:rsidR="006A58C6" w:rsidRDefault="006A58C6" w:rsidP="006A58C6">
      <w:pPr>
        <w:spacing w:before="120" w:line="280" w:lineRule="exact"/>
        <w:jc w:val="both"/>
        <w:rPr>
          <w:rFonts w:ascii="Tahoma" w:hAnsi="Tahoma" w:cs="Tahoma"/>
          <w:color w:val="000000"/>
          <w:sz w:val="18"/>
          <w:szCs w:val="18"/>
        </w:rPr>
      </w:pPr>
      <w:r w:rsidRPr="006A58C6">
        <w:rPr>
          <w:rFonts w:ascii="Tahoma" w:hAnsi="Tahoma" w:cs="Tahoma"/>
          <w:color w:val="000000"/>
          <w:sz w:val="18"/>
          <w:szCs w:val="18"/>
        </w:rPr>
        <w:t>gdzie: cena oleju opałowego określona według spot PKN ORLEN S.A. to cena oleju napędowego grzewczego Ekoterm Plus w temperaturze +15</w:t>
      </w:r>
      <w:r w:rsidRPr="006A58C6">
        <w:rPr>
          <w:rFonts w:ascii="Tahoma" w:hAnsi="Tahoma" w:cs="Tahoma"/>
          <w:color w:val="000000"/>
          <w:sz w:val="18"/>
          <w:szCs w:val="18"/>
          <w:vertAlign w:val="superscript"/>
        </w:rPr>
        <w:t>o</w:t>
      </w:r>
      <w:r w:rsidRPr="006A58C6">
        <w:rPr>
          <w:rFonts w:ascii="Tahoma" w:hAnsi="Tahoma" w:cs="Tahoma"/>
          <w:color w:val="000000"/>
          <w:sz w:val="18"/>
          <w:szCs w:val="18"/>
        </w:rPr>
        <w:t xml:space="preserve">C z dnia dostawy opublikowana na stronie internetowej </w:t>
      </w:r>
      <w:hyperlink r:id="rId9" w:history="1">
        <w:r w:rsidRPr="006A58C6">
          <w:rPr>
            <w:rFonts w:ascii="Tahoma" w:eastAsiaTheme="majorEastAsia" w:hAnsi="Tahoma" w:cs="Tahoma"/>
            <w:color w:val="0000FF"/>
            <w:sz w:val="18"/>
            <w:szCs w:val="18"/>
            <w:u w:val="single"/>
          </w:rPr>
          <w:t>www.orlen.pl</w:t>
        </w:r>
      </w:hyperlink>
      <w:r w:rsidRPr="006A58C6">
        <w:rPr>
          <w:rFonts w:ascii="Tahoma" w:hAnsi="Tahoma" w:cs="Tahoma"/>
          <w:color w:val="000000"/>
          <w:sz w:val="18"/>
          <w:szCs w:val="18"/>
        </w:rPr>
        <w:t xml:space="preserve"> w zakładce „Dla biznesu/Hurtowe ceny paliw”. </w:t>
      </w:r>
    </w:p>
    <w:p w14:paraId="291C443A" w14:textId="77777777" w:rsidR="00D22DAC" w:rsidRDefault="00D22DAC" w:rsidP="006A58C6">
      <w:pPr>
        <w:spacing w:before="120" w:line="280" w:lineRule="exact"/>
        <w:jc w:val="both"/>
        <w:rPr>
          <w:rFonts w:ascii="Tahoma" w:hAnsi="Tahoma" w:cs="Tahoma"/>
          <w:color w:val="000000"/>
          <w:sz w:val="18"/>
          <w:szCs w:val="18"/>
        </w:rPr>
      </w:pPr>
    </w:p>
    <w:p w14:paraId="0457942B" w14:textId="77777777" w:rsidR="00D22DAC" w:rsidRDefault="00D22DAC" w:rsidP="006A58C6">
      <w:pPr>
        <w:spacing w:before="120" w:line="280" w:lineRule="exact"/>
        <w:jc w:val="both"/>
        <w:rPr>
          <w:rFonts w:ascii="Tahoma" w:hAnsi="Tahoma" w:cs="Tahoma"/>
          <w:color w:val="000000"/>
          <w:sz w:val="18"/>
          <w:szCs w:val="18"/>
        </w:rPr>
      </w:pPr>
    </w:p>
    <w:p w14:paraId="4476422B" w14:textId="77777777" w:rsidR="00D22DAC" w:rsidRDefault="00D22DAC" w:rsidP="006A58C6">
      <w:pPr>
        <w:spacing w:before="120" w:line="280" w:lineRule="exact"/>
        <w:jc w:val="both"/>
        <w:rPr>
          <w:rFonts w:ascii="Tahoma" w:hAnsi="Tahoma" w:cs="Tahoma"/>
          <w:color w:val="000000"/>
          <w:sz w:val="18"/>
          <w:szCs w:val="18"/>
        </w:rPr>
      </w:pPr>
    </w:p>
    <w:p w14:paraId="1D913DA0" w14:textId="77777777" w:rsidR="00D22DAC" w:rsidRDefault="00D22DAC" w:rsidP="006A58C6">
      <w:pPr>
        <w:spacing w:before="120" w:line="280" w:lineRule="exact"/>
        <w:jc w:val="both"/>
        <w:rPr>
          <w:rFonts w:ascii="Tahoma" w:hAnsi="Tahoma" w:cs="Tahoma"/>
          <w:color w:val="000000"/>
          <w:sz w:val="18"/>
          <w:szCs w:val="18"/>
        </w:rPr>
      </w:pPr>
    </w:p>
    <w:p w14:paraId="5FC60621" w14:textId="77777777" w:rsidR="00D22DAC" w:rsidRDefault="00D22DAC" w:rsidP="006A58C6">
      <w:pPr>
        <w:spacing w:before="120" w:line="280" w:lineRule="exact"/>
        <w:jc w:val="both"/>
        <w:rPr>
          <w:rFonts w:ascii="Tahoma" w:hAnsi="Tahoma" w:cs="Tahoma"/>
          <w:bCs/>
          <w:sz w:val="18"/>
          <w:szCs w:val="18"/>
        </w:rPr>
      </w:pPr>
    </w:p>
    <w:p w14:paraId="267628A9" w14:textId="77777777" w:rsidR="00BA2894" w:rsidRDefault="00BA2894" w:rsidP="006A58C6">
      <w:pPr>
        <w:spacing w:before="120" w:line="280" w:lineRule="exact"/>
        <w:jc w:val="both"/>
        <w:rPr>
          <w:rFonts w:ascii="Tahoma" w:hAnsi="Tahoma" w:cs="Tahoma"/>
          <w:bCs/>
          <w:sz w:val="18"/>
          <w:szCs w:val="18"/>
        </w:rPr>
      </w:pPr>
    </w:p>
    <w:p w14:paraId="66043217" w14:textId="77777777" w:rsidR="00BA2894" w:rsidRDefault="00BA2894" w:rsidP="006A58C6">
      <w:pPr>
        <w:spacing w:before="120" w:line="280" w:lineRule="exact"/>
        <w:jc w:val="both"/>
        <w:rPr>
          <w:rFonts w:ascii="Tahoma" w:hAnsi="Tahoma" w:cs="Tahoma"/>
          <w:bCs/>
          <w:sz w:val="18"/>
          <w:szCs w:val="18"/>
        </w:rPr>
      </w:pPr>
    </w:p>
    <w:p w14:paraId="60C4310D" w14:textId="77777777" w:rsidR="00BA2894" w:rsidRDefault="00BA2894" w:rsidP="006A58C6">
      <w:pPr>
        <w:spacing w:before="120" w:line="280" w:lineRule="exact"/>
        <w:jc w:val="both"/>
        <w:rPr>
          <w:rFonts w:ascii="Tahoma" w:hAnsi="Tahoma" w:cs="Tahoma"/>
          <w:bCs/>
          <w:sz w:val="18"/>
          <w:szCs w:val="18"/>
        </w:rPr>
      </w:pPr>
    </w:p>
    <w:p w14:paraId="13F5DC63" w14:textId="77777777" w:rsidR="006A58C6" w:rsidRPr="00D22DAC" w:rsidRDefault="006A58C6" w:rsidP="006A58C6">
      <w:pPr>
        <w:spacing w:before="120" w:after="120"/>
        <w:jc w:val="both"/>
        <w:rPr>
          <w:rFonts w:ascii="Tahoma" w:hAnsi="Tahoma" w:cs="Tahoma"/>
          <w:b/>
          <w:sz w:val="18"/>
          <w:szCs w:val="18"/>
        </w:rPr>
      </w:pPr>
      <w:r w:rsidRPr="00D22DAC">
        <w:rPr>
          <w:rFonts w:ascii="Tahoma" w:hAnsi="Tahoma" w:cs="Tahoma"/>
          <w:b/>
          <w:sz w:val="18"/>
          <w:szCs w:val="18"/>
        </w:rPr>
        <w:lastRenderedPageBreak/>
        <w:t>Tabela nr I</w:t>
      </w: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777"/>
        <w:gridCol w:w="773"/>
        <w:gridCol w:w="1676"/>
        <w:gridCol w:w="1269"/>
        <w:gridCol w:w="1241"/>
        <w:gridCol w:w="1396"/>
        <w:gridCol w:w="1396"/>
      </w:tblGrid>
      <w:tr w:rsidR="006A58C6" w:rsidRPr="006A58C6" w14:paraId="59BD75E9" w14:textId="77777777" w:rsidTr="00D22DAC">
        <w:trPr>
          <w:trHeight w:val="867"/>
        </w:trPr>
        <w:tc>
          <w:tcPr>
            <w:tcW w:w="270" w:type="pct"/>
            <w:vMerge w:val="restart"/>
            <w:shd w:val="clear" w:color="auto" w:fill="DEEAF6" w:themeFill="accent1" w:themeFillTint="33"/>
            <w:vAlign w:val="center"/>
          </w:tcPr>
          <w:p w14:paraId="049A26DE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Lp.</w:t>
            </w:r>
          </w:p>
        </w:tc>
        <w:tc>
          <w:tcPr>
            <w:tcW w:w="882" w:type="pct"/>
            <w:vMerge w:val="restart"/>
            <w:shd w:val="clear" w:color="auto" w:fill="DEEAF6" w:themeFill="accent1" w:themeFillTint="33"/>
            <w:vAlign w:val="center"/>
          </w:tcPr>
          <w:p w14:paraId="28D1CB25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 xml:space="preserve">Nazwa </w:t>
            </w:r>
          </w:p>
          <w:p w14:paraId="136B22A3" w14:textId="66EFDCA2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 xml:space="preserve">asortymentu / </w:t>
            </w:r>
            <w:r w:rsidR="00D132B4">
              <w:rPr>
                <w:rFonts w:ascii="Tahoma" w:hAnsi="Tahoma" w:cs="Tahoma"/>
                <w:bCs/>
                <w:sz w:val="16"/>
                <w:szCs w:val="16"/>
              </w:rPr>
              <w:t xml:space="preserve">okres </w:t>
            </w:r>
            <w:r w:rsidRPr="006A58C6">
              <w:rPr>
                <w:rFonts w:ascii="Tahoma" w:hAnsi="Tahoma" w:cs="Tahoma"/>
                <w:bCs/>
                <w:sz w:val="16"/>
                <w:szCs w:val="16"/>
              </w:rPr>
              <w:t xml:space="preserve"> dostawy</w:t>
            </w:r>
          </w:p>
        </w:tc>
        <w:tc>
          <w:tcPr>
            <w:tcW w:w="384" w:type="pct"/>
            <w:vMerge w:val="restart"/>
            <w:shd w:val="clear" w:color="auto" w:fill="DEEAF6" w:themeFill="accent1" w:themeFillTint="33"/>
            <w:vAlign w:val="center"/>
          </w:tcPr>
          <w:p w14:paraId="101C72AD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E6817D0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 xml:space="preserve">Ilość </w:t>
            </w:r>
          </w:p>
          <w:p w14:paraId="6A664C8B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7193635C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[m</w:t>
            </w:r>
            <w:r w:rsidRPr="006A58C6">
              <w:rPr>
                <w:rFonts w:ascii="Tahoma" w:hAnsi="Tahoma" w:cs="Tahoma"/>
                <w:bCs/>
                <w:sz w:val="16"/>
                <w:szCs w:val="16"/>
                <w:vertAlign w:val="superscript"/>
              </w:rPr>
              <w:t xml:space="preserve">3 </w:t>
            </w:r>
            <w:r w:rsidRPr="006A58C6">
              <w:rPr>
                <w:rFonts w:ascii="Tahoma" w:hAnsi="Tahoma" w:cs="Tahoma"/>
                <w:bCs/>
                <w:sz w:val="16"/>
                <w:szCs w:val="16"/>
              </w:rPr>
              <w:t>]</w:t>
            </w:r>
          </w:p>
          <w:p w14:paraId="3E57ABB8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832" w:type="pct"/>
            <w:vMerge w:val="restart"/>
            <w:shd w:val="clear" w:color="auto" w:fill="DEEAF6" w:themeFill="accent1" w:themeFillTint="33"/>
            <w:vAlign w:val="center"/>
          </w:tcPr>
          <w:p w14:paraId="44638FE1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/>
                <w:bCs/>
                <w:sz w:val="16"/>
                <w:szCs w:val="16"/>
              </w:rPr>
              <w:t>Cena</w:t>
            </w:r>
          </w:p>
          <w:p w14:paraId="3A938301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jednostkowa  </w:t>
            </w:r>
          </w:p>
          <w:p w14:paraId="48159627" w14:textId="01E37086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netto wg spot PKN ORLEN </w:t>
            </w:r>
            <w:r w:rsidRPr="006A58C6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>z dnia</w:t>
            </w:r>
            <w:r w:rsidRPr="006A58C6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="00EF39B5" w:rsidRPr="00AA244F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04.10.</w:t>
            </w:r>
            <w:r w:rsidR="00EF39B5" w:rsidRPr="00BD682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2024 r.</w:t>
            </w:r>
          </w:p>
        </w:tc>
        <w:tc>
          <w:tcPr>
            <w:tcW w:w="630" w:type="pct"/>
            <w:vMerge w:val="restart"/>
            <w:shd w:val="clear" w:color="auto" w:fill="DEEAF6" w:themeFill="accent1" w:themeFillTint="33"/>
            <w:vAlign w:val="center"/>
          </w:tcPr>
          <w:p w14:paraId="7F2E395F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Upust od ceny jednostkowa</w:t>
            </w:r>
            <w:r w:rsidRPr="006A58C6">
              <w:rPr>
                <w:rFonts w:ascii="Tahoma" w:hAnsi="Tahoma" w:cs="Tahoma"/>
                <w:bCs/>
                <w:sz w:val="16"/>
                <w:szCs w:val="16"/>
              </w:rPr>
              <w:br/>
              <w:t xml:space="preserve">wg spot PKN ORLEN netto </w:t>
            </w:r>
          </w:p>
          <w:p w14:paraId="2B5BDE3C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 xml:space="preserve">w PLN </w:t>
            </w:r>
          </w:p>
        </w:tc>
        <w:tc>
          <w:tcPr>
            <w:tcW w:w="616" w:type="pct"/>
            <w:vMerge w:val="restart"/>
            <w:shd w:val="clear" w:color="auto" w:fill="DEEAF6" w:themeFill="accent1" w:themeFillTint="33"/>
            <w:vAlign w:val="center"/>
          </w:tcPr>
          <w:p w14:paraId="7E696CD9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 xml:space="preserve">Marża od ceny jednostkowa </w:t>
            </w:r>
            <w:r w:rsidRPr="006A58C6">
              <w:rPr>
                <w:rFonts w:ascii="Tahoma" w:hAnsi="Tahoma" w:cs="Tahoma"/>
                <w:bCs/>
                <w:sz w:val="16"/>
                <w:szCs w:val="16"/>
              </w:rPr>
              <w:br/>
              <w:t xml:space="preserve">wg spot PKN ORLEN netto </w:t>
            </w:r>
          </w:p>
          <w:p w14:paraId="2D81C4DB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w PLN</w:t>
            </w:r>
          </w:p>
        </w:tc>
        <w:tc>
          <w:tcPr>
            <w:tcW w:w="693" w:type="pct"/>
            <w:shd w:val="clear" w:color="auto" w:fill="DEEAF6" w:themeFill="accent1" w:themeFillTint="33"/>
            <w:vAlign w:val="center"/>
          </w:tcPr>
          <w:p w14:paraId="6669E17E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 xml:space="preserve">Cena jednostkowa netto  </w:t>
            </w:r>
          </w:p>
          <w:p w14:paraId="06FC9A1C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  <w:vertAlign w:val="superscript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z upustem/ marżą</w:t>
            </w:r>
          </w:p>
          <w:p w14:paraId="23B0D6E6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w PLN</w:t>
            </w:r>
          </w:p>
        </w:tc>
        <w:tc>
          <w:tcPr>
            <w:tcW w:w="693" w:type="pct"/>
            <w:vMerge w:val="restart"/>
            <w:shd w:val="clear" w:color="auto" w:fill="DEEAF6" w:themeFill="accent1" w:themeFillTint="33"/>
            <w:vAlign w:val="center"/>
          </w:tcPr>
          <w:p w14:paraId="52310E45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EFD494E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Wartość </w:t>
            </w:r>
          </w:p>
          <w:p w14:paraId="15F1FFD1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/>
                <w:bCs/>
                <w:sz w:val="16"/>
                <w:szCs w:val="16"/>
              </w:rPr>
              <w:t>netto z upustem</w:t>
            </w:r>
          </w:p>
          <w:p w14:paraId="7FEFBD87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/>
                <w:bCs/>
                <w:sz w:val="16"/>
                <w:szCs w:val="16"/>
              </w:rPr>
              <w:t>w PLN</w:t>
            </w:r>
          </w:p>
          <w:p w14:paraId="2B46E49F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A58C6" w:rsidRPr="006A58C6" w14:paraId="00B93902" w14:textId="77777777" w:rsidTr="001E3EBE">
        <w:trPr>
          <w:trHeight w:val="250"/>
        </w:trPr>
        <w:tc>
          <w:tcPr>
            <w:tcW w:w="270" w:type="pct"/>
            <w:vMerge/>
            <w:shd w:val="clear" w:color="auto" w:fill="DEEAF6" w:themeFill="accent1" w:themeFillTint="33"/>
            <w:vAlign w:val="center"/>
          </w:tcPr>
          <w:p w14:paraId="546156CB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882" w:type="pct"/>
            <w:vMerge/>
            <w:shd w:val="clear" w:color="auto" w:fill="DEEAF6" w:themeFill="accent1" w:themeFillTint="33"/>
            <w:vAlign w:val="center"/>
          </w:tcPr>
          <w:p w14:paraId="354B79D8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84" w:type="pct"/>
            <w:vMerge/>
            <w:shd w:val="clear" w:color="auto" w:fill="DEEAF6" w:themeFill="accent1" w:themeFillTint="33"/>
            <w:vAlign w:val="center"/>
          </w:tcPr>
          <w:p w14:paraId="2B8E33FA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832" w:type="pct"/>
            <w:vMerge/>
            <w:shd w:val="clear" w:color="auto" w:fill="DEEAF6" w:themeFill="accent1" w:themeFillTint="33"/>
            <w:vAlign w:val="center"/>
          </w:tcPr>
          <w:p w14:paraId="096CD5DD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vMerge/>
            <w:shd w:val="clear" w:color="auto" w:fill="DEEAF6" w:themeFill="accent1" w:themeFillTint="33"/>
            <w:vAlign w:val="center"/>
          </w:tcPr>
          <w:p w14:paraId="2F55432C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16" w:type="pct"/>
            <w:vMerge/>
            <w:shd w:val="clear" w:color="auto" w:fill="DEEAF6" w:themeFill="accent1" w:themeFillTint="33"/>
            <w:vAlign w:val="center"/>
          </w:tcPr>
          <w:p w14:paraId="74FEB830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93" w:type="pct"/>
            <w:vMerge w:val="restart"/>
            <w:shd w:val="clear" w:color="auto" w:fill="DEEAF6" w:themeFill="accent1" w:themeFillTint="33"/>
            <w:vAlign w:val="center"/>
          </w:tcPr>
          <w:p w14:paraId="6AECF508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[5] = [2] - [3]</w:t>
            </w:r>
          </w:p>
          <w:p w14:paraId="1F812DD1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lub</w:t>
            </w:r>
          </w:p>
          <w:p w14:paraId="39C772C8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[5] = [2] +[4]</w:t>
            </w:r>
          </w:p>
        </w:tc>
        <w:tc>
          <w:tcPr>
            <w:tcW w:w="693" w:type="pct"/>
            <w:vMerge/>
            <w:shd w:val="clear" w:color="auto" w:fill="DEEAF6" w:themeFill="accent1" w:themeFillTint="33"/>
            <w:vAlign w:val="center"/>
          </w:tcPr>
          <w:p w14:paraId="338B43EA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A58C6" w:rsidRPr="006A58C6" w14:paraId="7AA0834E" w14:textId="77777777" w:rsidTr="00D22DAC">
        <w:trPr>
          <w:trHeight w:val="732"/>
        </w:trPr>
        <w:tc>
          <w:tcPr>
            <w:tcW w:w="270" w:type="pct"/>
            <w:shd w:val="clear" w:color="auto" w:fill="DEEAF6" w:themeFill="accent1" w:themeFillTint="33"/>
            <w:vAlign w:val="center"/>
          </w:tcPr>
          <w:p w14:paraId="5CCCC2C3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-</w:t>
            </w:r>
          </w:p>
        </w:tc>
        <w:tc>
          <w:tcPr>
            <w:tcW w:w="882" w:type="pct"/>
            <w:shd w:val="clear" w:color="auto" w:fill="DEEAF6" w:themeFill="accent1" w:themeFillTint="33"/>
            <w:vAlign w:val="center"/>
          </w:tcPr>
          <w:p w14:paraId="3658A628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-</w:t>
            </w:r>
          </w:p>
        </w:tc>
        <w:tc>
          <w:tcPr>
            <w:tcW w:w="384" w:type="pct"/>
            <w:shd w:val="clear" w:color="auto" w:fill="DEEAF6" w:themeFill="accent1" w:themeFillTint="33"/>
            <w:vAlign w:val="center"/>
          </w:tcPr>
          <w:p w14:paraId="01EB2061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[1]</w:t>
            </w:r>
          </w:p>
        </w:tc>
        <w:tc>
          <w:tcPr>
            <w:tcW w:w="832" w:type="pct"/>
            <w:shd w:val="clear" w:color="auto" w:fill="DEEAF6" w:themeFill="accent1" w:themeFillTint="33"/>
            <w:vAlign w:val="center"/>
          </w:tcPr>
          <w:p w14:paraId="3445E688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[2]</w:t>
            </w:r>
          </w:p>
        </w:tc>
        <w:tc>
          <w:tcPr>
            <w:tcW w:w="630" w:type="pct"/>
            <w:shd w:val="clear" w:color="auto" w:fill="DEEAF6" w:themeFill="accent1" w:themeFillTint="33"/>
            <w:vAlign w:val="center"/>
          </w:tcPr>
          <w:p w14:paraId="78A9B936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[3]</w:t>
            </w:r>
          </w:p>
        </w:tc>
        <w:tc>
          <w:tcPr>
            <w:tcW w:w="616" w:type="pct"/>
            <w:shd w:val="clear" w:color="auto" w:fill="DEEAF6" w:themeFill="accent1" w:themeFillTint="33"/>
            <w:vAlign w:val="center"/>
          </w:tcPr>
          <w:p w14:paraId="22333A3D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[4]</w:t>
            </w:r>
          </w:p>
        </w:tc>
        <w:tc>
          <w:tcPr>
            <w:tcW w:w="693" w:type="pct"/>
            <w:vMerge/>
            <w:shd w:val="clear" w:color="auto" w:fill="DEEAF6" w:themeFill="accent1" w:themeFillTint="33"/>
            <w:vAlign w:val="center"/>
          </w:tcPr>
          <w:p w14:paraId="224E061C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93" w:type="pct"/>
            <w:shd w:val="clear" w:color="auto" w:fill="DEEAF6" w:themeFill="accent1" w:themeFillTint="33"/>
            <w:vAlign w:val="center"/>
          </w:tcPr>
          <w:p w14:paraId="264D32BF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6A58C6">
              <w:rPr>
                <w:rFonts w:ascii="Tahoma" w:hAnsi="Tahoma" w:cs="Tahoma"/>
                <w:bCs/>
                <w:sz w:val="16"/>
                <w:szCs w:val="16"/>
              </w:rPr>
              <w:t>[6] = [1] x [5]</w:t>
            </w:r>
          </w:p>
        </w:tc>
      </w:tr>
      <w:tr w:rsidR="006A58C6" w:rsidRPr="006A58C6" w14:paraId="01977826" w14:textId="77777777" w:rsidTr="00DC3C68">
        <w:trPr>
          <w:trHeight w:val="398"/>
        </w:trPr>
        <w:tc>
          <w:tcPr>
            <w:tcW w:w="270" w:type="pct"/>
            <w:vAlign w:val="center"/>
          </w:tcPr>
          <w:p w14:paraId="7ADA30D5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A58C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882" w:type="pct"/>
            <w:vAlign w:val="center"/>
          </w:tcPr>
          <w:p w14:paraId="1F9051FE" w14:textId="7C7BAFA1" w:rsidR="006A58C6" w:rsidRPr="006A58C6" w:rsidRDefault="006A58C6" w:rsidP="006A58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6A58C6">
              <w:rPr>
                <w:rFonts w:ascii="Tahoma" w:hAnsi="Tahoma" w:cs="Tahoma"/>
                <w:bCs/>
                <w:sz w:val="18"/>
                <w:szCs w:val="18"/>
              </w:rPr>
              <w:t xml:space="preserve">Olej napędowy grzewczy – </w:t>
            </w:r>
            <w:r w:rsidR="00D132B4">
              <w:rPr>
                <w:rFonts w:ascii="Tahoma" w:hAnsi="Tahoma" w:cs="Tahoma"/>
                <w:bCs/>
                <w:sz w:val="18"/>
                <w:szCs w:val="18"/>
              </w:rPr>
              <w:t xml:space="preserve">dostawy w latach </w:t>
            </w:r>
            <w:r w:rsidRPr="006A58C6">
              <w:rPr>
                <w:rFonts w:ascii="Tahoma" w:hAnsi="Tahoma" w:cs="Tahoma"/>
                <w:bCs/>
                <w:sz w:val="18"/>
                <w:szCs w:val="18"/>
              </w:rPr>
              <w:t>202</w:t>
            </w:r>
            <w:r w:rsidR="009134DB">
              <w:rPr>
                <w:rFonts w:ascii="Tahoma" w:hAnsi="Tahoma" w:cs="Tahoma"/>
                <w:bCs/>
                <w:sz w:val="18"/>
                <w:szCs w:val="18"/>
              </w:rPr>
              <w:t>4</w:t>
            </w:r>
            <w:r w:rsidR="00D132B4">
              <w:rPr>
                <w:rFonts w:ascii="Tahoma" w:hAnsi="Tahoma" w:cs="Tahoma"/>
                <w:bCs/>
                <w:sz w:val="18"/>
                <w:szCs w:val="18"/>
              </w:rPr>
              <w:t>-2026</w:t>
            </w:r>
            <w:r w:rsidRPr="006A58C6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84" w:type="pct"/>
            <w:vAlign w:val="center"/>
          </w:tcPr>
          <w:p w14:paraId="7EA6456D" w14:textId="05B0F144" w:rsidR="006A58C6" w:rsidRPr="00D22DAC" w:rsidRDefault="00D132B4" w:rsidP="006A58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DAC">
              <w:rPr>
                <w:rFonts w:ascii="Tahoma" w:hAnsi="Tahoma" w:cs="Tahoma"/>
                <w:b/>
                <w:sz w:val="18"/>
                <w:szCs w:val="18"/>
              </w:rPr>
              <w:t>100</w:t>
            </w:r>
          </w:p>
        </w:tc>
        <w:tc>
          <w:tcPr>
            <w:tcW w:w="832" w:type="pct"/>
            <w:vAlign w:val="center"/>
          </w:tcPr>
          <w:p w14:paraId="4BC263BA" w14:textId="77777777" w:rsidR="006A58C6" w:rsidRPr="006A58C6" w:rsidRDefault="006A58C6" w:rsidP="006A58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7B78BD98" w14:textId="77777777" w:rsidR="006A58C6" w:rsidRPr="006A58C6" w:rsidRDefault="006A58C6" w:rsidP="006A58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16" w:type="pct"/>
          </w:tcPr>
          <w:p w14:paraId="620E670E" w14:textId="77777777" w:rsidR="006A58C6" w:rsidRPr="006A58C6" w:rsidRDefault="006A58C6" w:rsidP="006A58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93" w:type="pct"/>
            <w:vAlign w:val="center"/>
          </w:tcPr>
          <w:p w14:paraId="5D946138" w14:textId="77777777" w:rsidR="006A58C6" w:rsidRPr="006A58C6" w:rsidRDefault="006A58C6" w:rsidP="006A58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93" w:type="pct"/>
            <w:vAlign w:val="center"/>
          </w:tcPr>
          <w:p w14:paraId="20629915" w14:textId="77777777" w:rsidR="006A58C6" w:rsidRPr="006A58C6" w:rsidRDefault="006A58C6" w:rsidP="006A58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A58C6" w:rsidRPr="006A58C6" w14:paraId="1EA33DD3" w14:textId="77777777" w:rsidTr="00D22DAC">
        <w:trPr>
          <w:trHeight w:val="360"/>
        </w:trPr>
        <w:tc>
          <w:tcPr>
            <w:tcW w:w="270" w:type="pct"/>
            <w:tcBorders>
              <w:bottom w:val="single" w:sz="4" w:space="0" w:color="auto"/>
            </w:tcBorders>
            <w:vAlign w:val="center"/>
          </w:tcPr>
          <w:p w14:paraId="2AE90227" w14:textId="77777777" w:rsidR="006A58C6" w:rsidRPr="006A58C6" w:rsidRDefault="006A58C6" w:rsidP="006A58C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A58C6"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14:paraId="48045C6C" w14:textId="04E2169F" w:rsidR="006A58C6" w:rsidRPr="006A58C6" w:rsidRDefault="006A58C6" w:rsidP="006A58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6A58C6">
              <w:rPr>
                <w:rFonts w:ascii="Tahoma" w:hAnsi="Tahoma" w:cs="Tahoma"/>
                <w:bCs/>
                <w:sz w:val="18"/>
                <w:szCs w:val="18"/>
              </w:rPr>
              <w:t>Olej napędowy grzewczy –</w:t>
            </w:r>
            <w:r w:rsidR="00D132B4">
              <w:rPr>
                <w:rFonts w:ascii="Tahoma" w:hAnsi="Tahoma" w:cs="Tahoma"/>
                <w:bCs/>
                <w:sz w:val="18"/>
                <w:szCs w:val="18"/>
              </w:rPr>
              <w:t xml:space="preserve"> dostawy w latach</w:t>
            </w:r>
            <w:r w:rsidRPr="006A58C6">
              <w:rPr>
                <w:rFonts w:ascii="Tahoma" w:hAnsi="Tahoma" w:cs="Tahoma"/>
                <w:bCs/>
                <w:sz w:val="18"/>
                <w:szCs w:val="18"/>
              </w:rPr>
              <w:t xml:space="preserve"> 202</w:t>
            </w:r>
            <w:r w:rsidR="00D132B4">
              <w:rPr>
                <w:rFonts w:ascii="Tahoma" w:hAnsi="Tahoma" w:cs="Tahoma"/>
                <w:bCs/>
                <w:sz w:val="18"/>
                <w:szCs w:val="18"/>
              </w:rPr>
              <w:t>7-2028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14:paraId="6A5A80CC" w14:textId="3F3F5898" w:rsidR="006A58C6" w:rsidRPr="00D22DAC" w:rsidRDefault="00D132B4" w:rsidP="006A58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22DAC">
              <w:rPr>
                <w:rFonts w:ascii="Tahoma" w:hAnsi="Tahoma" w:cs="Tahoma"/>
                <w:b/>
                <w:sz w:val="18"/>
                <w:szCs w:val="18"/>
              </w:rPr>
              <w:t>60</w:t>
            </w:r>
          </w:p>
        </w:tc>
        <w:tc>
          <w:tcPr>
            <w:tcW w:w="832" w:type="pct"/>
            <w:tcBorders>
              <w:bottom w:val="single" w:sz="4" w:space="0" w:color="auto"/>
            </w:tcBorders>
            <w:vAlign w:val="center"/>
          </w:tcPr>
          <w:p w14:paraId="2D0C074C" w14:textId="77777777" w:rsidR="006A58C6" w:rsidRPr="006A58C6" w:rsidRDefault="006A58C6" w:rsidP="006A58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vAlign w:val="center"/>
          </w:tcPr>
          <w:p w14:paraId="4180CBBF" w14:textId="77777777" w:rsidR="006A58C6" w:rsidRPr="006A58C6" w:rsidRDefault="006A58C6" w:rsidP="006A58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05152FC3" w14:textId="77777777" w:rsidR="006A58C6" w:rsidRPr="006A58C6" w:rsidRDefault="006A58C6" w:rsidP="006A58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93" w:type="pct"/>
            <w:tcBorders>
              <w:bottom w:val="single" w:sz="4" w:space="0" w:color="auto"/>
            </w:tcBorders>
            <w:vAlign w:val="center"/>
          </w:tcPr>
          <w:p w14:paraId="18D6095C" w14:textId="77777777" w:rsidR="006A58C6" w:rsidRPr="006A58C6" w:rsidRDefault="006A58C6" w:rsidP="006A58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93" w:type="pct"/>
            <w:tcBorders>
              <w:bottom w:val="single" w:sz="4" w:space="0" w:color="auto"/>
            </w:tcBorders>
            <w:vAlign w:val="center"/>
          </w:tcPr>
          <w:p w14:paraId="6631C6C4" w14:textId="77777777" w:rsidR="006A58C6" w:rsidRPr="006A58C6" w:rsidRDefault="006A58C6" w:rsidP="006A58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1E3EBE" w:rsidRPr="006A58C6" w14:paraId="0DA6A6AE" w14:textId="77777777" w:rsidTr="00D22DAC">
        <w:trPr>
          <w:trHeight w:val="413"/>
        </w:trPr>
        <w:tc>
          <w:tcPr>
            <w:tcW w:w="4307" w:type="pct"/>
            <w:gridSpan w:val="7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1AD3F0E" w14:textId="77777777" w:rsidR="00D22DAC" w:rsidRPr="00D22DAC" w:rsidRDefault="00D22DAC" w:rsidP="006A58C6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39D81FC" w14:textId="77777777" w:rsidR="001E3EBE" w:rsidRPr="00D22DAC" w:rsidRDefault="00D22DAC" w:rsidP="006A58C6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D22DAC">
              <w:rPr>
                <w:rFonts w:ascii="Tahoma" w:hAnsi="Tahoma" w:cs="Tahoma"/>
                <w:b/>
                <w:sz w:val="18"/>
                <w:szCs w:val="18"/>
              </w:rPr>
              <w:t>C</w:t>
            </w:r>
            <w:r w:rsidR="001E3EBE" w:rsidRPr="00D22DAC">
              <w:rPr>
                <w:rFonts w:ascii="Tahoma" w:hAnsi="Tahoma" w:cs="Tahoma"/>
                <w:b/>
                <w:sz w:val="18"/>
                <w:szCs w:val="18"/>
              </w:rPr>
              <w:t>ena ofertowa netto w PLN (suma wartości netto dla pozycji 1 i 2)</w:t>
            </w:r>
          </w:p>
          <w:p w14:paraId="4ACC0296" w14:textId="7512877E" w:rsidR="00D22DAC" w:rsidRPr="00D22DAC" w:rsidRDefault="00D22DAC" w:rsidP="006A58C6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F8C1FA5" w14:textId="77777777" w:rsidR="001E3EBE" w:rsidRPr="006A58C6" w:rsidRDefault="001E3EBE" w:rsidP="006A58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21DB2" w:rsidRPr="006A58C6" w14:paraId="6852D1C1" w14:textId="77777777" w:rsidTr="00C60E4F">
        <w:trPr>
          <w:trHeight w:val="3024"/>
        </w:trPr>
        <w:tc>
          <w:tcPr>
            <w:tcW w:w="5000" w:type="pct"/>
            <w:gridSpan w:val="8"/>
            <w:shd w:val="clear" w:color="auto" w:fill="FBE4D5" w:themeFill="accent2" w:themeFillTint="33"/>
            <w:vAlign w:val="center"/>
          </w:tcPr>
          <w:p w14:paraId="11F00EB0" w14:textId="35484C7C" w:rsidR="00D21DB2" w:rsidRPr="00D21DB2" w:rsidRDefault="00C60E4F" w:rsidP="00D21DB2">
            <w:pPr>
              <w:tabs>
                <w:tab w:val="left" w:pos="1035"/>
              </w:tabs>
              <w:spacing w:line="276" w:lineRule="auto"/>
              <w:ind w:right="20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U</w:t>
            </w:r>
            <w:r w:rsidR="00D21DB2" w:rsidRPr="00D21DB2">
              <w:rPr>
                <w:rFonts w:ascii="Tahoma" w:hAnsi="Tahoma" w:cs="Tahoma"/>
                <w:b/>
              </w:rPr>
              <w:t>WAGI i INSTRUKCJA wypełnienia formularza:</w:t>
            </w:r>
          </w:p>
          <w:p w14:paraId="570BBD36" w14:textId="19AF6091" w:rsidR="00D21DB2" w:rsidRDefault="00D21DB2" w:rsidP="00D21DB2">
            <w:pPr>
              <w:spacing w:line="276" w:lineRule="auto"/>
              <w:ind w:right="200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D21DB2">
              <w:rPr>
                <w:rFonts w:ascii="Tahoma" w:hAnsi="Tahoma" w:cs="Tahoma"/>
                <w:u w:val="single"/>
              </w:rPr>
              <w:t>Cena oferty musi obejmować wszelkie czynności dot. realizacji przedmiotu zamówienia w pełnym zakresie</w:t>
            </w:r>
            <w:r w:rsidRPr="00D21DB2">
              <w:rPr>
                <w:rFonts w:ascii="Tahoma" w:hAnsi="Tahoma" w:cs="Tahoma"/>
              </w:rPr>
              <w:t xml:space="preserve">. </w:t>
            </w:r>
          </w:p>
          <w:p w14:paraId="6CCEA5CA" w14:textId="0369FE68" w:rsidR="00D21DB2" w:rsidRPr="00D21DB2" w:rsidRDefault="00D21DB2" w:rsidP="00D21DB2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 w:rsidRPr="00D21DB2">
              <w:rPr>
                <w:rFonts w:ascii="Tahoma" w:eastAsia="Arial Unicode MS" w:hAnsi="Tahoma" w:cs="Tahoma"/>
              </w:rPr>
              <w:t>Wszystkie cen</w:t>
            </w:r>
            <w:r>
              <w:rPr>
                <w:rFonts w:ascii="Tahoma" w:eastAsia="Arial Unicode MS" w:hAnsi="Tahoma" w:cs="Tahoma"/>
              </w:rPr>
              <w:t>y</w:t>
            </w:r>
            <w:r w:rsidRPr="00D21DB2">
              <w:rPr>
                <w:rFonts w:ascii="Tahoma" w:eastAsia="Arial Unicode MS" w:hAnsi="Tahoma" w:cs="Tahoma"/>
              </w:rPr>
              <w:t xml:space="preserve"> w formularzu muszą być wyrażone w</w:t>
            </w:r>
            <w:r w:rsidR="001E3EBE">
              <w:rPr>
                <w:rFonts w:ascii="Tahoma" w:eastAsia="Arial Unicode MS" w:hAnsi="Tahoma" w:cs="Tahoma"/>
              </w:rPr>
              <w:t xml:space="preserve"> </w:t>
            </w:r>
            <w:r w:rsidRPr="00D21DB2">
              <w:rPr>
                <w:rFonts w:ascii="Tahoma" w:eastAsia="Arial Unicode MS" w:hAnsi="Tahoma" w:cs="Tahoma"/>
              </w:rPr>
              <w:t>PLN netto i podane cyfrowo z zaokrągleniem do dwóch miejsc po przecinku.</w:t>
            </w:r>
          </w:p>
          <w:p w14:paraId="14BCE8A7" w14:textId="5FB659FD" w:rsidR="00C60E4F" w:rsidRDefault="00D21DB2" w:rsidP="00C60E4F">
            <w:pPr>
              <w:tabs>
                <w:tab w:val="left" w:pos="5245"/>
              </w:tabs>
              <w:spacing w:after="60" w:line="276" w:lineRule="auto"/>
              <w:ind w:left="22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I</w:t>
            </w:r>
            <w:r w:rsidRPr="009134DB">
              <w:rPr>
                <w:rFonts w:ascii="Tahoma" w:hAnsi="Tahoma" w:cs="Tahoma"/>
                <w:color w:val="000000"/>
              </w:rPr>
              <w:t xml:space="preserve">lości asortymentu </w:t>
            </w:r>
            <w:r>
              <w:rPr>
                <w:rFonts w:ascii="Tahoma" w:hAnsi="Tahoma" w:cs="Tahoma"/>
                <w:color w:val="000000"/>
              </w:rPr>
              <w:t xml:space="preserve">w </w:t>
            </w:r>
            <w:r w:rsidR="004441FF">
              <w:rPr>
                <w:rFonts w:ascii="Tahoma" w:hAnsi="Tahoma" w:cs="Tahoma"/>
                <w:color w:val="000000"/>
              </w:rPr>
              <w:t>T</w:t>
            </w:r>
            <w:r w:rsidRPr="009134DB">
              <w:rPr>
                <w:rFonts w:ascii="Tahoma" w:hAnsi="Tahoma" w:cs="Tahoma"/>
                <w:color w:val="000000"/>
              </w:rPr>
              <w:t>abeli</w:t>
            </w:r>
            <w:r w:rsidR="004441FF">
              <w:rPr>
                <w:rFonts w:ascii="Tahoma" w:hAnsi="Tahoma" w:cs="Tahoma"/>
                <w:color w:val="000000"/>
              </w:rPr>
              <w:t xml:space="preserve"> I</w:t>
            </w:r>
            <w:r w:rsidRPr="009134DB">
              <w:rPr>
                <w:rFonts w:ascii="Tahoma" w:hAnsi="Tahoma" w:cs="Tahoma"/>
                <w:color w:val="000000"/>
              </w:rPr>
              <w:t xml:space="preserve"> powyżej są szacunkowe</w:t>
            </w:r>
            <w:r w:rsidR="00C60E4F">
              <w:rPr>
                <w:rFonts w:ascii="Tahoma" w:hAnsi="Tahoma" w:cs="Tahoma"/>
                <w:color w:val="000000"/>
              </w:rPr>
              <w:t xml:space="preserve"> </w:t>
            </w:r>
            <w:r w:rsidRPr="009134DB">
              <w:rPr>
                <w:rFonts w:ascii="Tahoma" w:hAnsi="Tahoma" w:cs="Tahoma"/>
                <w:color w:val="000000"/>
              </w:rPr>
              <w:t>i służą jedynie do porównania ofert Wykonawców.</w:t>
            </w:r>
          </w:p>
          <w:p w14:paraId="1B0A3ADA" w14:textId="46408FDB" w:rsidR="00D21DB2" w:rsidRPr="009134DB" w:rsidRDefault="00D21DB2" w:rsidP="00C60E4F">
            <w:pPr>
              <w:tabs>
                <w:tab w:val="left" w:pos="5245"/>
              </w:tabs>
              <w:spacing w:after="60" w:line="276" w:lineRule="auto"/>
              <w:ind w:left="22"/>
              <w:jc w:val="both"/>
              <w:rPr>
                <w:rFonts w:ascii="Tahoma" w:hAnsi="Tahoma" w:cs="Tahoma"/>
                <w:color w:val="000000"/>
              </w:rPr>
            </w:pPr>
            <w:r w:rsidRPr="009134DB">
              <w:rPr>
                <w:rFonts w:ascii="Tahoma" w:hAnsi="Tahoma" w:cs="Tahoma"/>
                <w:color w:val="000000"/>
              </w:rPr>
              <w:t xml:space="preserve">Wykonawca będzie dokonywał sukcesywnych dostaw do Zamawiającego, w zależności od jego bieżących potrzeb, w cenach jednostkowych określonych w </w:t>
            </w:r>
            <w:r w:rsidR="004441FF">
              <w:rPr>
                <w:rFonts w:ascii="Tahoma" w:hAnsi="Tahoma" w:cs="Tahoma"/>
                <w:color w:val="000000"/>
              </w:rPr>
              <w:t>T</w:t>
            </w:r>
            <w:r w:rsidRPr="009134DB">
              <w:rPr>
                <w:rFonts w:ascii="Tahoma" w:hAnsi="Tahoma" w:cs="Tahoma"/>
                <w:color w:val="000000"/>
              </w:rPr>
              <w:t xml:space="preserve">abeli </w:t>
            </w:r>
            <w:r w:rsidR="004441FF">
              <w:rPr>
                <w:rFonts w:ascii="Tahoma" w:hAnsi="Tahoma" w:cs="Tahoma"/>
                <w:color w:val="000000"/>
              </w:rPr>
              <w:t xml:space="preserve">I </w:t>
            </w:r>
            <w:r w:rsidRPr="009134DB">
              <w:rPr>
                <w:rFonts w:ascii="Tahoma" w:hAnsi="Tahoma" w:cs="Tahoma"/>
                <w:color w:val="000000"/>
              </w:rPr>
              <w:t>powyżej</w:t>
            </w:r>
            <w:r w:rsidR="00B45744">
              <w:rPr>
                <w:rFonts w:ascii="Tahoma" w:hAnsi="Tahoma" w:cs="Tahoma"/>
                <w:color w:val="000000"/>
              </w:rPr>
              <w:t>,</w:t>
            </w:r>
            <w:r w:rsidRPr="009134DB">
              <w:rPr>
                <w:rFonts w:ascii="Tahoma" w:hAnsi="Tahoma" w:cs="Tahoma"/>
                <w:color w:val="000000"/>
              </w:rPr>
              <w:t xml:space="preserve"> do dnia </w:t>
            </w:r>
            <w:r w:rsidRPr="009134DB">
              <w:rPr>
                <w:rFonts w:ascii="Tahoma" w:hAnsi="Tahoma" w:cs="Tahoma"/>
                <w:b/>
                <w:bCs/>
                <w:color w:val="000000"/>
              </w:rPr>
              <w:t>3</w:t>
            </w:r>
            <w:r w:rsidRPr="00D132B4">
              <w:rPr>
                <w:rFonts w:ascii="Tahoma" w:hAnsi="Tahoma" w:cs="Tahoma"/>
                <w:b/>
                <w:bCs/>
                <w:color w:val="000000"/>
              </w:rPr>
              <w:t>0</w:t>
            </w:r>
            <w:r w:rsidRPr="009134DB">
              <w:rPr>
                <w:rFonts w:ascii="Tahoma" w:hAnsi="Tahoma" w:cs="Tahoma"/>
                <w:b/>
                <w:bCs/>
                <w:color w:val="000000"/>
              </w:rPr>
              <w:t>.06.202</w:t>
            </w:r>
            <w:r w:rsidRPr="00D132B4">
              <w:rPr>
                <w:rFonts w:ascii="Tahoma" w:hAnsi="Tahoma" w:cs="Tahoma"/>
                <w:b/>
                <w:bCs/>
                <w:color w:val="000000"/>
              </w:rPr>
              <w:t>8</w:t>
            </w:r>
            <w:r w:rsidRPr="009134DB">
              <w:rPr>
                <w:rFonts w:ascii="Tahoma" w:hAnsi="Tahoma" w:cs="Tahoma"/>
                <w:b/>
                <w:bCs/>
                <w:color w:val="000000"/>
              </w:rPr>
              <w:t xml:space="preserve"> r</w:t>
            </w:r>
            <w:r w:rsidRPr="00D132B4">
              <w:rPr>
                <w:rFonts w:ascii="Tahoma" w:hAnsi="Tahoma" w:cs="Tahoma"/>
                <w:b/>
                <w:bCs/>
                <w:color w:val="000000"/>
              </w:rPr>
              <w:t>.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9134DB">
              <w:rPr>
                <w:rFonts w:ascii="Tahoma" w:hAnsi="Tahoma" w:cs="Tahoma"/>
                <w:color w:val="000000"/>
              </w:rPr>
              <w:t xml:space="preserve">lub do wyczerpania </w:t>
            </w:r>
            <w:r w:rsidRPr="00A73936">
              <w:rPr>
                <w:rFonts w:ascii="Tahoma" w:hAnsi="Tahoma" w:cs="Tahoma"/>
                <w:bCs/>
                <w:color w:val="000000"/>
              </w:rPr>
              <w:t>Maksymalnej Wartości Umowy</w:t>
            </w:r>
            <w:r w:rsidRPr="009134DB">
              <w:rPr>
                <w:rFonts w:ascii="Tahoma" w:hAnsi="Tahoma" w:cs="Tahoma"/>
                <w:color w:val="000000"/>
              </w:rPr>
              <w:t xml:space="preserve"> (wskazanej Wykonawcy przez Zamawiającego po wyborze jego oferty), w zależności od tego, które ze zdarzeń nastąpi wcześniej. </w:t>
            </w:r>
          </w:p>
          <w:p w14:paraId="59D8AC32" w14:textId="77777777" w:rsidR="00D21DB2" w:rsidRPr="006A58C6" w:rsidRDefault="00D21DB2" w:rsidP="00C60E4F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14:paraId="14930C2A" w14:textId="77777777" w:rsidR="009134DB" w:rsidRPr="006A58C6" w:rsidRDefault="009134DB" w:rsidP="006A58C6">
      <w:pPr>
        <w:spacing w:line="280" w:lineRule="exact"/>
        <w:jc w:val="both"/>
        <w:rPr>
          <w:rFonts w:ascii="Tahoma" w:eastAsia="Arial Unicode MS" w:hAnsi="Tahoma" w:cs="Tahoma"/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80"/>
      </w:tblGrid>
      <w:tr w:rsidR="009134DB" w:rsidRPr="009134DB" w14:paraId="0BF3AC61" w14:textId="77777777" w:rsidTr="00C60E4F">
        <w:trPr>
          <w:trHeight w:val="689"/>
        </w:trPr>
        <w:tc>
          <w:tcPr>
            <w:tcW w:w="4570" w:type="dxa"/>
          </w:tcPr>
          <w:p w14:paraId="69143DE9" w14:textId="2E090233" w:rsidR="009134DB" w:rsidRPr="009134DB" w:rsidRDefault="009134DB" w:rsidP="00C60E4F">
            <w:pPr>
              <w:tabs>
                <w:tab w:val="left" w:pos="5245"/>
              </w:tabs>
              <w:spacing w:after="120" w:line="276" w:lineRule="auto"/>
              <w:ind w:left="720" w:hanging="720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80" w:type="dxa"/>
          </w:tcPr>
          <w:p w14:paraId="48980B3B" w14:textId="77777777" w:rsidR="009134DB" w:rsidRPr="009134DB" w:rsidRDefault="009134DB" w:rsidP="00C60E4F">
            <w:pPr>
              <w:tabs>
                <w:tab w:val="left" w:pos="5245"/>
              </w:tabs>
              <w:spacing w:after="120" w:line="276" w:lineRule="auto"/>
              <w:ind w:left="720" w:hanging="720"/>
              <w:jc w:val="both"/>
              <w:rPr>
                <w:rFonts w:ascii="Tahoma" w:hAnsi="Tahoma" w:cs="Tahoma"/>
                <w:color w:val="000000"/>
              </w:rPr>
            </w:pPr>
          </w:p>
        </w:tc>
      </w:tr>
    </w:tbl>
    <w:p w14:paraId="051EC72D" w14:textId="0B681654" w:rsidR="00C02809" w:rsidRPr="00C02809" w:rsidRDefault="00C02809" w:rsidP="005003E1">
      <w:pPr>
        <w:tabs>
          <w:tab w:val="left" w:pos="5245"/>
        </w:tabs>
        <w:spacing w:after="20" w:line="276" w:lineRule="auto"/>
        <w:ind w:left="720" w:hanging="720"/>
        <w:rPr>
          <w:rFonts w:ascii="Tahoma" w:hAnsi="Tahoma" w:cs="Tahoma"/>
          <w:b/>
          <w:color w:val="000000"/>
          <w:u w:val="single"/>
        </w:rPr>
      </w:pPr>
      <w:r w:rsidRPr="00C02809">
        <w:rPr>
          <w:rFonts w:ascii="Tahoma" w:hAnsi="Tahoma" w:cs="Tahoma"/>
          <w:b/>
          <w:color w:val="000000"/>
          <w:u w:val="single"/>
        </w:rPr>
        <w:t>Oświadczamy, że:</w:t>
      </w:r>
    </w:p>
    <w:p w14:paraId="08CBAA9F" w14:textId="77777777" w:rsidR="00C02809" w:rsidRPr="00C02809" w:rsidRDefault="00C02809">
      <w:pPr>
        <w:numPr>
          <w:ilvl w:val="0"/>
          <w:numId w:val="25"/>
        </w:numPr>
        <w:tabs>
          <w:tab w:val="num" w:pos="284"/>
        </w:tabs>
        <w:spacing w:afterLines="20" w:after="48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>sytuacja finansowa naszej firmy pozwala na realizację przedmiotu zamówienia na warunkach określonych w SWZ;</w:t>
      </w:r>
    </w:p>
    <w:p w14:paraId="085D3BC1" w14:textId="77777777" w:rsidR="00C02809" w:rsidRPr="00C02809" w:rsidRDefault="00C02809">
      <w:pPr>
        <w:numPr>
          <w:ilvl w:val="0"/>
          <w:numId w:val="25"/>
        </w:numPr>
        <w:tabs>
          <w:tab w:val="clear" w:pos="360"/>
          <w:tab w:val="num" w:pos="284"/>
        </w:tabs>
        <w:spacing w:afterLines="20" w:after="48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b/>
          <w:color w:val="000000"/>
        </w:rPr>
        <w:t>posiadamy uprawnienia, niezbędną wiedzę i doświadczenie oraz dysponujemy potencjałem technicznym i osobami zdolnymi do wykonywania przedmiotu zamówienia</w:t>
      </w:r>
      <w:r w:rsidRPr="00C02809">
        <w:rPr>
          <w:rFonts w:ascii="Tahoma" w:hAnsi="Tahoma" w:cs="Tahoma"/>
          <w:color w:val="000000"/>
        </w:rPr>
        <w:t>;</w:t>
      </w:r>
    </w:p>
    <w:p w14:paraId="7BCA121B" w14:textId="77777777" w:rsidR="00C02809" w:rsidRPr="00C02809" w:rsidRDefault="00C02809">
      <w:pPr>
        <w:numPr>
          <w:ilvl w:val="0"/>
          <w:numId w:val="25"/>
        </w:numPr>
        <w:tabs>
          <w:tab w:val="left" w:pos="284"/>
          <w:tab w:val="left" w:pos="5245"/>
        </w:tabs>
        <w:spacing w:afterLines="20" w:after="48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>zapoznaliśmy się z warunkami SWZ i uznajemy się za związanych określonymi tam zasadami postępowania;</w:t>
      </w:r>
    </w:p>
    <w:p w14:paraId="1225A274" w14:textId="77777777" w:rsidR="00C02809" w:rsidRPr="00C02809" w:rsidRDefault="00C02809">
      <w:pPr>
        <w:numPr>
          <w:ilvl w:val="0"/>
          <w:numId w:val="25"/>
        </w:numPr>
        <w:tabs>
          <w:tab w:val="num" w:pos="284"/>
        </w:tabs>
        <w:spacing w:afterLines="20" w:after="48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>uzyskaliśmy wszelkie niezbędne informacje do przygotowania oferty i wykonania przedmiotu zamówienia;</w:t>
      </w:r>
    </w:p>
    <w:p w14:paraId="48D5ED5E" w14:textId="18CA7B32" w:rsidR="00C02809" w:rsidRPr="00C02809" w:rsidRDefault="00C02809">
      <w:pPr>
        <w:numPr>
          <w:ilvl w:val="0"/>
          <w:numId w:val="25"/>
        </w:numPr>
        <w:tabs>
          <w:tab w:val="num" w:pos="284"/>
        </w:tabs>
        <w:spacing w:afterLines="20" w:after="48" w:line="276" w:lineRule="auto"/>
        <w:ind w:left="284" w:hanging="284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 xml:space="preserve">w cenie oferty zostały uwzględnione wszystkie koszty wykonania </w:t>
      </w:r>
      <w:r w:rsidR="00560274">
        <w:rPr>
          <w:rFonts w:ascii="Tahoma" w:hAnsi="Tahoma" w:cs="Tahoma"/>
          <w:color w:val="000000"/>
        </w:rPr>
        <w:t>zamówienia</w:t>
      </w:r>
      <w:r w:rsidRPr="00C02809">
        <w:rPr>
          <w:rFonts w:ascii="Tahoma" w:hAnsi="Tahoma" w:cs="Tahoma"/>
          <w:color w:val="000000"/>
        </w:rPr>
        <w:t xml:space="preserve"> i realizacji przyszłego świadczenia umownego bez podatku, zaproponowana cena nie będzie podwyższana w toku realizacji </w:t>
      </w:r>
      <w:r w:rsidR="00560274">
        <w:rPr>
          <w:rFonts w:ascii="Tahoma" w:hAnsi="Tahoma" w:cs="Tahoma"/>
          <w:color w:val="000000"/>
        </w:rPr>
        <w:t>Umowy</w:t>
      </w:r>
      <w:r w:rsidRPr="00C02809">
        <w:rPr>
          <w:rFonts w:ascii="Tahoma" w:hAnsi="Tahoma" w:cs="Tahoma"/>
          <w:color w:val="000000"/>
        </w:rPr>
        <w:t xml:space="preserve">; </w:t>
      </w:r>
    </w:p>
    <w:p w14:paraId="19746569" w14:textId="77777777" w:rsidR="00ED3AB9" w:rsidRDefault="00C02809">
      <w:pPr>
        <w:numPr>
          <w:ilvl w:val="0"/>
          <w:numId w:val="25"/>
        </w:numPr>
        <w:tabs>
          <w:tab w:val="num" w:pos="284"/>
          <w:tab w:val="left" w:pos="5245"/>
        </w:tabs>
        <w:spacing w:afterLines="20" w:after="48" w:line="276" w:lineRule="auto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 xml:space="preserve">uważamy się za związanych niniejszą ofertą </w:t>
      </w:r>
      <w:r w:rsidRPr="00C02809">
        <w:rPr>
          <w:rFonts w:ascii="Tahoma" w:hAnsi="Tahoma" w:cs="Tahoma"/>
          <w:b/>
          <w:color w:val="000000"/>
        </w:rPr>
        <w:t>na czas 60 dni</w:t>
      </w:r>
      <w:r w:rsidRPr="00C02809">
        <w:rPr>
          <w:rFonts w:ascii="Tahoma" w:hAnsi="Tahoma" w:cs="Tahoma"/>
          <w:color w:val="000000"/>
        </w:rPr>
        <w:t>;</w:t>
      </w:r>
    </w:p>
    <w:p w14:paraId="520015F3" w14:textId="62BDF1E3" w:rsidR="00C02809" w:rsidRPr="00C02809" w:rsidRDefault="00ED3AB9">
      <w:pPr>
        <w:numPr>
          <w:ilvl w:val="0"/>
          <w:numId w:val="25"/>
        </w:numPr>
        <w:tabs>
          <w:tab w:val="num" w:pos="284"/>
          <w:tab w:val="left" w:pos="5245"/>
        </w:tabs>
        <w:spacing w:afterLines="20" w:after="48" w:line="276" w:lineRule="auto"/>
        <w:jc w:val="both"/>
        <w:rPr>
          <w:rFonts w:ascii="Tahoma" w:hAnsi="Tahoma" w:cs="Tahoma"/>
          <w:color w:val="000000"/>
        </w:rPr>
      </w:pPr>
      <w:r w:rsidRPr="00ED3AB9">
        <w:rPr>
          <w:rFonts w:ascii="Tahoma" w:hAnsi="Tahoma" w:cs="Tahoma"/>
          <w:b/>
          <w:bCs/>
          <w:color w:val="000000"/>
        </w:rPr>
        <w:t>posiadamy/nie posiadamy</w:t>
      </w:r>
      <w:r>
        <w:rPr>
          <w:rFonts w:ascii="Tahoma" w:hAnsi="Tahoma" w:cs="Tahoma"/>
          <w:color w:val="000000"/>
        </w:rPr>
        <w:t xml:space="preserve"> status(u) dużego przedsiębiorcy</w:t>
      </w:r>
      <w:r w:rsidRPr="00C02809">
        <w:rPr>
          <w:rFonts w:ascii="Tahoma" w:hAnsi="Tahoma" w:cs="Tahoma"/>
          <w:bCs/>
          <w:color w:val="000000"/>
          <w:vertAlign w:val="superscript"/>
        </w:rPr>
        <w:t>1</w:t>
      </w:r>
      <w:r w:rsidRPr="00C02809">
        <w:rPr>
          <w:rFonts w:ascii="Tahoma" w:hAnsi="Tahoma" w:cs="Tahoma"/>
          <w:color w:val="000000"/>
          <w:vertAlign w:val="superscript"/>
        </w:rPr>
        <w:t>)</w:t>
      </w:r>
      <w:r>
        <w:rPr>
          <w:rFonts w:ascii="Tahoma" w:hAnsi="Tahoma" w:cs="Tahoma"/>
          <w:color w:val="000000"/>
        </w:rPr>
        <w:t>;</w:t>
      </w:r>
      <w:r w:rsidR="00C02809" w:rsidRPr="00C02809">
        <w:rPr>
          <w:rFonts w:ascii="Tahoma" w:hAnsi="Tahoma" w:cs="Tahoma"/>
          <w:color w:val="000000"/>
        </w:rPr>
        <w:tab/>
      </w:r>
    </w:p>
    <w:p w14:paraId="6856ED35" w14:textId="77777777" w:rsidR="00C02809" w:rsidRPr="00C02809" w:rsidRDefault="00C02809">
      <w:pPr>
        <w:numPr>
          <w:ilvl w:val="0"/>
          <w:numId w:val="25"/>
        </w:numPr>
        <w:tabs>
          <w:tab w:val="num" w:pos="284"/>
          <w:tab w:val="left" w:pos="5245"/>
        </w:tabs>
        <w:spacing w:afterLines="20" w:after="48" w:line="276" w:lineRule="auto"/>
        <w:ind w:left="284" w:hanging="284"/>
        <w:jc w:val="both"/>
        <w:rPr>
          <w:rFonts w:ascii="Tahoma" w:hAnsi="Tahoma" w:cs="Tahoma"/>
          <w:color w:val="000000"/>
        </w:rPr>
      </w:pPr>
      <w:bookmarkStart w:id="3" w:name="_Hlk164682642"/>
      <w:r w:rsidRPr="00C02809">
        <w:rPr>
          <w:rFonts w:ascii="Tahoma" w:hAnsi="Tahoma" w:cs="Tahoma"/>
          <w:b/>
          <w:bCs/>
          <w:color w:val="000000"/>
        </w:rPr>
        <w:t>nie powołujemy się/powołujemy się</w:t>
      </w:r>
      <w:r w:rsidRPr="00C02809">
        <w:rPr>
          <w:rFonts w:ascii="Tahoma" w:hAnsi="Tahoma" w:cs="Tahoma"/>
          <w:bCs/>
          <w:color w:val="000000"/>
          <w:vertAlign w:val="superscript"/>
        </w:rPr>
        <w:t>1</w:t>
      </w:r>
      <w:r w:rsidRPr="00C02809">
        <w:rPr>
          <w:rFonts w:ascii="Tahoma" w:hAnsi="Tahoma" w:cs="Tahoma"/>
          <w:color w:val="000000"/>
          <w:vertAlign w:val="superscript"/>
        </w:rPr>
        <w:t>)</w:t>
      </w:r>
      <w:r w:rsidRPr="00C02809">
        <w:rPr>
          <w:rFonts w:ascii="Tahoma" w:hAnsi="Tahoma" w:cs="Tahoma"/>
          <w:color w:val="000000"/>
        </w:rPr>
        <w:t xml:space="preserve"> </w:t>
      </w:r>
      <w:bookmarkEnd w:id="3"/>
      <w:r w:rsidRPr="00C02809">
        <w:rPr>
          <w:rFonts w:ascii="Tahoma" w:hAnsi="Tahoma" w:cs="Tahoma"/>
          <w:color w:val="000000"/>
        </w:rPr>
        <w:t xml:space="preserve">na </w:t>
      </w:r>
      <w:r w:rsidRPr="00C02809">
        <w:rPr>
          <w:rFonts w:ascii="Tahoma" w:hAnsi="Tahoma" w:cs="Tahoma"/>
        </w:rPr>
        <w:t>zasoby innych podmiotów udostępniających w celu wykazania spełniania warunku udziału w postępowaniu</w:t>
      </w:r>
      <w:r w:rsidRPr="00C02809">
        <w:rPr>
          <w:rFonts w:ascii="Tahoma" w:hAnsi="Tahoma" w:cs="Tahoma"/>
          <w:color w:val="000000"/>
        </w:rPr>
        <w:t>, o którym mowa w dokumentacji postępowania, zgodnie ze </w:t>
      </w:r>
      <w:r w:rsidRPr="00C02809">
        <w:rPr>
          <w:rFonts w:ascii="Tahoma" w:hAnsi="Tahoma" w:cs="Tahoma"/>
          <w:b/>
          <w:color w:val="000000"/>
        </w:rPr>
        <w:t>Zobowiązaniem stanowiącym załącznik do oferty</w:t>
      </w:r>
      <w:r w:rsidRPr="00C02809">
        <w:rPr>
          <w:rFonts w:ascii="Tahoma" w:hAnsi="Tahoma" w:cs="Tahoma"/>
          <w:color w:val="000000"/>
        </w:rPr>
        <w:t>;</w:t>
      </w:r>
    </w:p>
    <w:p w14:paraId="69D6F39A" w14:textId="77777777" w:rsidR="00C02809" w:rsidRPr="00C02809" w:rsidRDefault="00C02809">
      <w:pPr>
        <w:numPr>
          <w:ilvl w:val="0"/>
          <w:numId w:val="25"/>
        </w:numPr>
        <w:tabs>
          <w:tab w:val="num" w:pos="284"/>
          <w:tab w:val="left" w:pos="426"/>
          <w:tab w:val="left" w:pos="5245"/>
        </w:tabs>
        <w:spacing w:afterLines="20" w:after="48" w:line="276" w:lineRule="auto"/>
        <w:ind w:left="284" w:hanging="284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b/>
          <w:color w:val="000000"/>
        </w:rPr>
        <w:t>jako Wykonawcy wspólnie ubiegający się o udzielenie zamówienia</w:t>
      </w:r>
      <w:r w:rsidRPr="00C02809">
        <w:rPr>
          <w:rFonts w:ascii="Tahoma" w:hAnsi="Tahoma" w:cs="Tahoma"/>
          <w:color w:val="000000"/>
        </w:rPr>
        <w:t xml:space="preserve"> oświadczamy, że niżej wskazany Wykonawca: ……………………………………………………………………………………………………………………..……………………</w:t>
      </w:r>
      <w:r w:rsidRPr="00C02809">
        <w:rPr>
          <w:rFonts w:ascii="Tahoma" w:hAnsi="Tahoma" w:cs="Tahoma"/>
          <w:color w:val="000000"/>
          <w:vertAlign w:val="superscript"/>
        </w:rPr>
        <w:t xml:space="preserve">2) </w:t>
      </w:r>
      <w:r w:rsidRPr="00C02809">
        <w:rPr>
          <w:rFonts w:ascii="Tahoma" w:hAnsi="Tahoma" w:cs="Tahoma"/>
          <w:color w:val="000000"/>
        </w:rPr>
        <w:t xml:space="preserve">będzie </w:t>
      </w:r>
      <w:r w:rsidRPr="00C02809">
        <w:rPr>
          <w:rFonts w:ascii="Tahoma" w:hAnsi="Tahoma" w:cs="Tahoma"/>
          <w:color w:val="000000"/>
        </w:rPr>
        <w:lastRenderedPageBreak/>
        <w:t>wykonywał poniższy zakres czynności: ..………………………..…………………………………………..………………….………….…..…………….……..…………</w:t>
      </w:r>
      <w:r w:rsidRPr="00C02809">
        <w:rPr>
          <w:rFonts w:ascii="Tahoma" w:hAnsi="Tahoma" w:cs="Tahoma"/>
          <w:color w:val="000000"/>
          <w:vertAlign w:val="superscript"/>
        </w:rPr>
        <w:t>2)</w:t>
      </w:r>
    </w:p>
    <w:p w14:paraId="764C439E" w14:textId="77777777" w:rsidR="00C02809" w:rsidRPr="00C02809" w:rsidRDefault="00C02809">
      <w:pPr>
        <w:numPr>
          <w:ilvl w:val="0"/>
          <w:numId w:val="25"/>
        </w:numPr>
        <w:tabs>
          <w:tab w:val="num" w:pos="284"/>
          <w:tab w:val="left" w:pos="5245"/>
        </w:tabs>
        <w:spacing w:afterLines="20" w:after="48" w:line="276" w:lineRule="auto"/>
        <w:ind w:left="284" w:hanging="426"/>
        <w:jc w:val="both"/>
        <w:rPr>
          <w:rFonts w:ascii="Tahoma" w:hAnsi="Tahoma" w:cs="Tahoma"/>
        </w:rPr>
      </w:pPr>
      <w:r w:rsidRPr="00C02809">
        <w:rPr>
          <w:rFonts w:ascii="Tahoma" w:hAnsi="Tahoma" w:cs="Tahoma"/>
        </w:rPr>
        <w:t>zamówienie</w:t>
      </w:r>
      <w:r w:rsidRPr="00C02809">
        <w:rPr>
          <w:rFonts w:ascii="Tahoma" w:hAnsi="Tahoma" w:cs="Tahoma"/>
          <w:b/>
          <w:bCs/>
        </w:rPr>
        <w:t xml:space="preserve"> będzie realizowane </w:t>
      </w:r>
      <w:r w:rsidRPr="00C02809">
        <w:rPr>
          <w:rFonts w:ascii="Tahoma" w:hAnsi="Tahoma" w:cs="Tahoma"/>
          <w:bCs/>
        </w:rPr>
        <w:t>przy udziale</w:t>
      </w:r>
      <w:r w:rsidRPr="00C02809">
        <w:rPr>
          <w:rFonts w:ascii="Tahoma" w:hAnsi="Tahoma" w:cs="Tahoma"/>
          <w:b/>
          <w:bCs/>
        </w:rPr>
        <w:t>/</w:t>
      </w:r>
      <w:r w:rsidRPr="00C02809">
        <w:rPr>
          <w:rFonts w:ascii="Tahoma" w:hAnsi="Tahoma" w:cs="Tahoma"/>
          <w:bCs/>
        </w:rPr>
        <w:t>bez udziału</w:t>
      </w:r>
      <w:r w:rsidRPr="00C02809">
        <w:rPr>
          <w:rFonts w:ascii="Tahoma" w:hAnsi="Tahoma" w:cs="Tahoma"/>
          <w:vertAlign w:val="superscript"/>
        </w:rPr>
        <w:t>2)</w:t>
      </w:r>
      <w:r w:rsidRPr="00C02809">
        <w:rPr>
          <w:rFonts w:ascii="Tahoma" w:hAnsi="Tahoma" w:cs="Tahoma"/>
        </w:rPr>
        <w:t xml:space="preserve"> </w:t>
      </w:r>
      <w:r w:rsidRPr="00C02809">
        <w:rPr>
          <w:rFonts w:ascii="Tahoma" w:hAnsi="Tahoma" w:cs="Tahoma"/>
          <w:b/>
        </w:rPr>
        <w:t>podwykonawców</w:t>
      </w:r>
      <w:r w:rsidRPr="00C02809">
        <w:rPr>
          <w:rFonts w:ascii="Tahoma" w:hAnsi="Tahoma" w:cs="Tahoma"/>
        </w:rPr>
        <w:t xml:space="preserve"> i w związku </w:t>
      </w:r>
      <w:r w:rsidRPr="00C02809">
        <w:rPr>
          <w:rFonts w:ascii="Tahoma" w:hAnsi="Tahoma" w:cs="Tahoma"/>
        </w:rPr>
        <w:br/>
        <w:t>z tym podajemy nazwy (firmy) podwykonawców …………………..……………………………………………</w:t>
      </w:r>
      <w:r w:rsidRPr="00C02809">
        <w:rPr>
          <w:rFonts w:ascii="Tahoma" w:hAnsi="Tahoma" w:cs="Tahoma"/>
          <w:vertAlign w:val="superscript"/>
        </w:rPr>
        <w:t xml:space="preserve">2) </w:t>
      </w:r>
      <w:r w:rsidRPr="00C02809">
        <w:rPr>
          <w:rFonts w:ascii="Tahoma" w:hAnsi="Tahoma" w:cs="Tahoma"/>
        </w:rPr>
        <w:t>oraz wskazujemy, że podwykonawcom zostaną powierzone następujące części zamówienia:</w:t>
      </w:r>
    </w:p>
    <w:p w14:paraId="66CAFB15" w14:textId="77777777" w:rsidR="00C02809" w:rsidRPr="00C02809" w:rsidRDefault="00C02809" w:rsidP="007039CA">
      <w:pPr>
        <w:tabs>
          <w:tab w:val="left" w:pos="5245"/>
        </w:tabs>
        <w:spacing w:afterLines="20" w:after="48"/>
        <w:ind w:firstLine="284"/>
        <w:rPr>
          <w:rFonts w:ascii="Tahoma" w:hAnsi="Tahoma" w:cs="Tahoma"/>
        </w:rPr>
      </w:pPr>
      <w:r w:rsidRPr="00C02809">
        <w:rPr>
          <w:rFonts w:ascii="Tahoma" w:hAnsi="Tahoma" w:cs="Tahoma"/>
        </w:rPr>
        <w:t>...............................................................................................................................................</w:t>
      </w:r>
      <w:r w:rsidRPr="00C02809">
        <w:rPr>
          <w:rFonts w:ascii="Tahoma" w:hAnsi="Tahoma" w:cs="Tahoma"/>
          <w:vertAlign w:val="superscript"/>
        </w:rPr>
        <w:t>2)</w:t>
      </w:r>
    </w:p>
    <w:p w14:paraId="140F4A0B" w14:textId="77777777" w:rsidR="00C02809" w:rsidRPr="00C02809" w:rsidRDefault="00C02809">
      <w:pPr>
        <w:numPr>
          <w:ilvl w:val="0"/>
          <w:numId w:val="25"/>
        </w:numPr>
        <w:tabs>
          <w:tab w:val="num" w:pos="284"/>
          <w:tab w:val="left" w:pos="426"/>
          <w:tab w:val="left" w:pos="5245"/>
        </w:tabs>
        <w:spacing w:afterLines="20" w:after="48" w:line="276" w:lineRule="auto"/>
        <w:ind w:left="283" w:hanging="425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 xml:space="preserve">zapoznaliśmy się z postanowieniami projektu Umowy i zobowiązujemy się w przypadku wyboru naszej oferty do jej podpisu na warunkach obustronnie uzgodnionych, elektronicznie lub w miejscu i terminie wyznaczonym przez Zamawiającego; </w:t>
      </w:r>
    </w:p>
    <w:p w14:paraId="299853AD" w14:textId="77777777" w:rsidR="00C02809" w:rsidRPr="00C02809" w:rsidRDefault="00C02809">
      <w:pPr>
        <w:numPr>
          <w:ilvl w:val="0"/>
          <w:numId w:val="25"/>
        </w:numPr>
        <w:tabs>
          <w:tab w:val="num" w:pos="284"/>
          <w:tab w:val="left" w:pos="426"/>
          <w:tab w:val="left" w:pos="5245"/>
        </w:tabs>
        <w:spacing w:afterLines="20" w:after="48" w:line="276" w:lineRule="auto"/>
        <w:ind w:left="283" w:hanging="425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 xml:space="preserve">wyrażamy zgodę na warunki oraz </w:t>
      </w:r>
      <w:r w:rsidRPr="00C02809">
        <w:rPr>
          <w:rFonts w:ascii="Tahoma" w:hAnsi="Tahoma" w:cs="Tahoma"/>
          <w:b/>
          <w:color w:val="000000"/>
        </w:rPr>
        <w:t>21 dniowy termin płatności,</w:t>
      </w:r>
      <w:r w:rsidRPr="00C02809">
        <w:rPr>
          <w:rFonts w:ascii="Tahoma" w:hAnsi="Tahoma" w:cs="Tahoma"/>
          <w:color w:val="000000"/>
        </w:rPr>
        <w:t xml:space="preserve"> liczony od dnia prawidłowo wystawionej  i przekazanej Zamawiającemu faktury (decyduje data wpływu do PPL);</w:t>
      </w:r>
    </w:p>
    <w:p w14:paraId="6EA11E74" w14:textId="77777777" w:rsidR="00C02809" w:rsidRPr="00C02809" w:rsidRDefault="00C02809">
      <w:pPr>
        <w:numPr>
          <w:ilvl w:val="0"/>
          <w:numId w:val="25"/>
        </w:numPr>
        <w:tabs>
          <w:tab w:val="num" w:pos="284"/>
          <w:tab w:val="left" w:pos="426"/>
          <w:tab w:val="left" w:pos="5245"/>
        </w:tabs>
        <w:spacing w:afterLines="20" w:after="48" w:line="276" w:lineRule="auto"/>
        <w:ind w:left="283" w:hanging="425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>informacje zawarte na następujących stronach oferty: ……</w:t>
      </w:r>
      <w:r w:rsidRPr="00C02809">
        <w:rPr>
          <w:rFonts w:ascii="Tahoma" w:hAnsi="Tahoma" w:cs="Tahoma"/>
          <w:color w:val="000000"/>
          <w:vertAlign w:val="superscript"/>
        </w:rPr>
        <w:t>3)</w:t>
      </w:r>
      <w:r w:rsidRPr="00C02809">
        <w:rPr>
          <w:rFonts w:ascii="Tahoma" w:hAnsi="Tahoma" w:cs="Tahoma"/>
          <w:color w:val="000000"/>
        </w:rPr>
        <w:t xml:space="preserve"> stanowią tajemnicę przedsiębiorstwa w rozumieniu przepisów ustawy o zwalczaniu nieuczciwej konkurencji i jako takie nie mogą być ogólnie udostępnione; </w:t>
      </w:r>
    </w:p>
    <w:p w14:paraId="361A47AB" w14:textId="77FE338E" w:rsidR="00C02809" w:rsidRPr="00C02809" w:rsidRDefault="00C02809">
      <w:pPr>
        <w:numPr>
          <w:ilvl w:val="0"/>
          <w:numId w:val="25"/>
        </w:numPr>
        <w:tabs>
          <w:tab w:val="left" w:pos="426"/>
          <w:tab w:val="left" w:pos="5245"/>
        </w:tabs>
        <w:spacing w:afterLines="20" w:after="48" w:line="276" w:lineRule="auto"/>
        <w:ind w:left="283" w:hanging="425"/>
        <w:rPr>
          <w:rFonts w:ascii="Tahoma" w:hAnsi="Tahoma" w:cs="Tahoma"/>
          <w:color w:val="000000"/>
          <w:sz w:val="24"/>
          <w:szCs w:val="24"/>
        </w:rPr>
      </w:pPr>
      <w:r w:rsidRPr="00C02809">
        <w:rPr>
          <w:rFonts w:ascii="Tahoma" w:hAnsi="Tahoma" w:cs="Tahoma"/>
          <w:color w:val="000000"/>
        </w:rPr>
        <w:t>zapoznaliśmy się z Klauzulą Informacyjną  przetwarzania danych osobowych Zamawiającego dot. RODO</w:t>
      </w:r>
      <w:r w:rsidRPr="00C02809">
        <w:rPr>
          <w:rFonts w:ascii="Tahoma" w:hAnsi="Tahoma" w:cs="Tahoma"/>
          <w:color w:val="000000"/>
          <w:vertAlign w:val="superscript"/>
        </w:rPr>
        <w:t>4)</w:t>
      </w:r>
      <w:r w:rsidRPr="00C02809">
        <w:rPr>
          <w:rFonts w:ascii="Tahoma" w:hAnsi="Tahoma" w:cs="Tahoma"/>
          <w:color w:val="000000"/>
        </w:rPr>
        <w:t xml:space="preserve">, </w:t>
      </w:r>
      <w:r w:rsidR="006679EB">
        <w:rPr>
          <w:rFonts w:ascii="Tahoma" w:hAnsi="Tahoma" w:cs="Tahoma"/>
          <w:color w:val="000000"/>
          <w:vertAlign w:val="superscript"/>
        </w:rPr>
        <w:t xml:space="preserve"> </w:t>
      </w:r>
      <w:r w:rsidR="006679EB">
        <w:rPr>
          <w:rFonts w:ascii="Tahoma" w:hAnsi="Tahoma" w:cs="Tahoma"/>
          <w:color w:val="000000"/>
        </w:rPr>
        <w:t xml:space="preserve">dostępną pod adresem </w:t>
      </w:r>
      <w:hyperlink r:id="rId10" w:history="1">
        <w:r w:rsidR="006679EB">
          <w:rPr>
            <w:rStyle w:val="Hipercze"/>
            <w:rFonts w:ascii="Tahoma" w:hAnsi="Tahoma" w:cs="Tahoma"/>
          </w:rPr>
          <w:t>https://www.polish-airports.com/pl/rodo-i-klauzule-informacyjne.html</w:t>
        </w:r>
      </w:hyperlink>
    </w:p>
    <w:p w14:paraId="293C4AF5" w14:textId="77777777" w:rsidR="00C02809" w:rsidRPr="00C02809" w:rsidRDefault="00C02809">
      <w:pPr>
        <w:numPr>
          <w:ilvl w:val="0"/>
          <w:numId w:val="25"/>
        </w:numPr>
        <w:tabs>
          <w:tab w:val="num" w:pos="0"/>
          <w:tab w:val="left" w:pos="284"/>
          <w:tab w:val="left" w:pos="5245"/>
        </w:tabs>
        <w:spacing w:afterLines="20" w:after="48" w:line="276" w:lineRule="auto"/>
        <w:ind w:left="283" w:hanging="425"/>
        <w:jc w:val="both"/>
        <w:rPr>
          <w:rFonts w:ascii="Tahoma" w:hAnsi="Tahoma" w:cs="Tahoma"/>
        </w:rPr>
      </w:pPr>
      <w:r w:rsidRPr="00C02809">
        <w:rPr>
          <w:rFonts w:ascii="Tahoma" w:hAnsi="Tahoma" w:cs="Tahoma"/>
        </w:rPr>
        <w:t>nie zalegamy z płatnościami z tytułu podatków, opłat oraz składek na ubezpieczenie społeczne, zdrowotne oraz fundusz pracy;</w:t>
      </w:r>
    </w:p>
    <w:p w14:paraId="091458B2" w14:textId="77777777" w:rsidR="00C02809" w:rsidRPr="00C02809" w:rsidRDefault="00C02809">
      <w:pPr>
        <w:numPr>
          <w:ilvl w:val="0"/>
          <w:numId w:val="25"/>
        </w:numPr>
        <w:tabs>
          <w:tab w:val="num" w:pos="0"/>
          <w:tab w:val="left" w:pos="284"/>
          <w:tab w:val="left" w:pos="5245"/>
        </w:tabs>
        <w:spacing w:afterLines="20" w:after="48" w:line="276" w:lineRule="auto"/>
        <w:ind w:left="283" w:hanging="425"/>
        <w:jc w:val="both"/>
        <w:rPr>
          <w:rFonts w:ascii="Tahoma" w:hAnsi="Tahoma" w:cs="Tahoma"/>
          <w:u w:val="single"/>
        </w:rPr>
      </w:pPr>
      <w:r w:rsidRPr="00C02809">
        <w:rPr>
          <w:rFonts w:ascii="Tahoma" w:hAnsi="Tahoma" w:cs="Tahoma"/>
          <w:b/>
          <w:bCs/>
        </w:rPr>
        <w:t>nie podlegamy wykluczeniu z postępowania z uwagi na poniższe okoliczności, które nie zaistniały:</w:t>
      </w:r>
    </w:p>
    <w:p w14:paraId="6C9B6746" w14:textId="77777777" w:rsidR="00C02809" w:rsidRPr="00C02809" w:rsidRDefault="00C02809">
      <w:pPr>
        <w:numPr>
          <w:ilvl w:val="0"/>
          <w:numId w:val="31"/>
        </w:numPr>
        <w:tabs>
          <w:tab w:val="left" w:pos="284"/>
          <w:tab w:val="left" w:pos="5245"/>
        </w:tabs>
        <w:spacing w:after="60" w:line="259" w:lineRule="auto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C02809">
        <w:rPr>
          <w:rFonts w:ascii="Tahoma" w:hAnsi="Tahoma" w:cs="Tahoma"/>
          <w:sz w:val="18"/>
          <w:szCs w:val="18"/>
        </w:rPr>
        <w:t>w ciągu ostatnich trzech lat przed wszczęciem postępowania nie wykonaliśmy  zamówienia udzielonego nam przez Zamawiającego lub inne Spółki powiązane z PPL lub wykonaliśmy  je z nienależytą starannością, w tym w szczególności zostaliśmy obciążeni przez PPL karami umownymi w okresie 3 lat od dnia wszczęcia postępowania za niewykonanie bądź nienależyte wykonanie umowy;</w:t>
      </w:r>
    </w:p>
    <w:p w14:paraId="20D5D4A1" w14:textId="77777777" w:rsidR="00C02809" w:rsidRPr="00C02809" w:rsidRDefault="00C02809">
      <w:pPr>
        <w:numPr>
          <w:ilvl w:val="0"/>
          <w:numId w:val="31"/>
        </w:numPr>
        <w:tabs>
          <w:tab w:val="left" w:pos="284"/>
          <w:tab w:val="left" w:pos="5245"/>
        </w:tabs>
        <w:spacing w:after="60" w:line="259" w:lineRule="auto"/>
        <w:ind w:left="567" w:hanging="283"/>
        <w:jc w:val="both"/>
        <w:rPr>
          <w:rFonts w:ascii="Tahoma" w:hAnsi="Tahoma" w:cs="Tahoma"/>
          <w:sz w:val="18"/>
          <w:szCs w:val="18"/>
        </w:rPr>
      </w:pPr>
      <w:r w:rsidRPr="00C02809">
        <w:rPr>
          <w:rFonts w:ascii="Tahoma" w:hAnsi="Tahoma" w:cs="Tahoma"/>
          <w:sz w:val="18"/>
          <w:szCs w:val="18"/>
        </w:rPr>
        <w:t>znajdujemy się w sporze z PPL lub spółką z grupy kapitałowej PPL, w szczególności, jeżeli spór dotyczy dostaw, usług lub robót budowlanych wykonywanych przez danego wykonawcę na rzecz PPL lub Spółki powiązanej z  PPL;</w:t>
      </w:r>
    </w:p>
    <w:p w14:paraId="464AE30E" w14:textId="77777777" w:rsidR="00C02809" w:rsidRPr="00C02809" w:rsidRDefault="00C02809">
      <w:pPr>
        <w:numPr>
          <w:ilvl w:val="0"/>
          <w:numId w:val="31"/>
        </w:numPr>
        <w:tabs>
          <w:tab w:val="left" w:pos="284"/>
          <w:tab w:val="left" w:pos="5245"/>
        </w:tabs>
        <w:spacing w:after="60" w:line="259" w:lineRule="auto"/>
        <w:ind w:left="567" w:hanging="283"/>
        <w:jc w:val="both"/>
        <w:rPr>
          <w:rFonts w:ascii="Tahoma" w:hAnsi="Tahoma" w:cs="Tahoma"/>
        </w:rPr>
      </w:pPr>
      <w:r w:rsidRPr="00C02809">
        <w:rPr>
          <w:rFonts w:ascii="Tahoma" w:hAnsi="Tahoma" w:cs="Tahoma"/>
          <w:sz w:val="18"/>
          <w:szCs w:val="18"/>
        </w:rPr>
        <w:t>jesteśmy w stanie  upadłości bądź likwidacji, wszczęto wobec nas postępowanie likwidacyjne</w:t>
      </w:r>
      <w:r w:rsidRPr="00C02809">
        <w:rPr>
          <w:rFonts w:ascii="Tahoma" w:hAnsi="Tahoma" w:cs="Tahoma"/>
        </w:rPr>
        <w:t>;</w:t>
      </w:r>
    </w:p>
    <w:p w14:paraId="41F55D43" w14:textId="77777777" w:rsidR="00C02809" w:rsidRPr="00C02809" w:rsidRDefault="00C02809" w:rsidP="00134902">
      <w:pPr>
        <w:numPr>
          <w:ilvl w:val="0"/>
          <w:numId w:val="33"/>
        </w:numPr>
        <w:tabs>
          <w:tab w:val="left" w:pos="284"/>
          <w:tab w:val="left" w:pos="5245"/>
        </w:tabs>
        <w:spacing w:line="276" w:lineRule="auto"/>
        <w:ind w:left="284" w:hanging="426"/>
        <w:jc w:val="both"/>
        <w:rPr>
          <w:rFonts w:ascii="Tahoma" w:hAnsi="Tahoma" w:cs="Tahoma"/>
        </w:rPr>
      </w:pPr>
      <w:r w:rsidRPr="00C02809">
        <w:rPr>
          <w:rFonts w:ascii="Tahoma" w:hAnsi="Tahoma" w:cs="Tahoma"/>
          <w:b/>
        </w:rPr>
        <w:t>Oświadczamy również, że nie jesteśmy podmiotem, o którym mowa w Art. 7 ust. 1 ustawy z dnia 13 kwietnia 2022 r.</w:t>
      </w:r>
      <w:r w:rsidRPr="00C02809">
        <w:rPr>
          <w:rFonts w:ascii="Tahoma" w:hAnsi="Tahoma" w:cs="Tahoma"/>
        </w:rPr>
        <w:t xml:space="preserve"> o szczególnych rozwiązaniach w zakresie przeciwdziałania wspieraniu agresji na Ukrainę oraz służących ochronie bezpieczeństwa narodowego (Dz. U. 2022 r., poz. 835), zwanej dalej „ustawą o przeciwdziałaniu”, tj. nie jesteśmy:</w:t>
      </w:r>
    </w:p>
    <w:p w14:paraId="7D07B09F" w14:textId="77777777" w:rsidR="00C02809" w:rsidRPr="00C02809" w:rsidRDefault="00C02809" w:rsidP="00134902">
      <w:pPr>
        <w:numPr>
          <w:ilvl w:val="0"/>
          <w:numId w:val="28"/>
        </w:numPr>
        <w:tabs>
          <w:tab w:val="left" w:pos="284"/>
          <w:tab w:val="left" w:pos="5245"/>
        </w:tabs>
        <w:spacing w:line="259" w:lineRule="auto"/>
        <w:ind w:left="567" w:hanging="141"/>
        <w:jc w:val="both"/>
        <w:rPr>
          <w:rFonts w:ascii="Tahoma" w:hAnsi="Tahoma" w:cs="Tahoma"/>
          <w:sz w:val="18"/>
          <w:szCs w:val="18"/>
        </w:rPr>
      </w:pPr>
      <w:r w:rsidRPr="00C02809">
        <w:rPr>
          <w:rFonts w:ascii="Tahoma" w:hAnsi="Tahoma" w:cs="Tahoma"/>
          <w:sz w:val="18"/>
          <w:szCs w:val="18"/>
        </w:rPr>
        <w:t>wykonawcą wymienionym w wykazach określonych w rozporządzeniu Rady (WE) nr 765/2006 z dnia 18 maja 2006 r. dotyczącym środków ograniczających w związku z sytuacją na Białorusi i udziałem Białorusi w agresji Rosji wobec Ukrainy (Dz. Urz. UE L 134 z 20.05.2006, str. 1, ze zm.), zwanym dalej „rozporządzeniem 765/2006” i rozporządzeniu Rady (UE) nr 269/2014 z dnia 17 marca 2014 r. w sprawie środków ograniczających w odniesieniu do działań podważających integralność terytorialną, suwerenność i niezależność Ukrainy lub im zagrażających (Dz. Urz. UE L 78 z 17.03.2014, str. 6, ze zm.), zwanym dalej „rozporządzeniem 269/2014” albo wpisanym na listę na podstawie decyzji w sprawie wpisu na listę rozstrzygającą o zastosowaniu środka, o którym mowa w art. 1 pkt 3 ustawy o przeciwdziałaniu,</w:t>
      </w:r>
    </w:p>
    <w:p w14:paraId="2B0FC96F" w14:textId="77777777" w:rsidR="00C02809" w:rsidRPr="00C02809" w:rsidRDefault="00C02809" w:rsidP="00134902">
      <w:pPr>
        <w:numPr>
          <w:ilvl w:val="0"/>
          <w:numId w:val="28"/>
        </w:numPr>
        <w:tabs>
          <w:tab w:val="num" w:pos="0"/>
          <w:tab w:val="left" w:pos="284"/>
          <w:tab w:val="left" w:pos="5245"/>
        </w:tabs>
        <w:spacing w:line="259" w:lineRule="auto"/>
        <w:ind w:left="567" w:hanging="141"/>
        <w:jc w:val="both"/>
        <w:rPr>
          <w:rFonts w:ascii="Tahoma" w:hAnsi="Tahoma" w:cs="Tahoma"/>
          <w:sz w:val="18"/>
          <w:szCs w:val="18"/>
        </w:rPr>
      </w:pPr>
      <w:r w:rsidRPr="00C02809">
        <w:rPr>
          <w:rFonts w:ascii="Tahoma" w:hAnsi="Tahoma" w:cs="Tahoma"/>
          <w:sz w:val="18"/>
          <w:szCs w:val="18"/>
        </w:rPr>
        <w:t>wykonawcą, którego beneficjentem rzeczywistym w rozumieniu ustawy z dnia 1 marca 2018 r. o przeciwdziałaniu praniu pieniędzy oraz finansowaniu terroryzmu (Dz. 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rozstrzygającą o zastosowaniu środka, o którym mowa w art. 1 pkt 3 ustawy o przeciwdziałaniu,</w:t>
      </w:r>
    </w:p>
    <w:p w14:paraId="17AF82F7" w14:textId="77777777" w:rsidR="00C02809" w:rsidRPr="00C02809" w:rsidRDefault="00C02809" w:rsidP="00134902">
      <w:pPr>
        <w:numPr>
          <w:ilvl w:val="0"/>
          <w:numId w:val="28"/>
        </w:numPr>
        <w:tabs>
          <w:tab w:val="left" w:pos="284"/>
          <w:tab w:val="left" w:pos="5245"/>
        </w:tabs>
        <w:spacing w:line="259" w:lineRule="auto"/>
        <w:ind w:left="567" w:hanging="141"/>
        <w:jc w:val="both"/>
        <w:rPr>
          <w:rFonts w:ascii="Tahoma" w:hAnsi="Tahoma" w:cs="Tahoma"/>
          <w:sz w:val="18"/>
          <w:szCs w:val="18"/>
        </w:rPr>
      </w:pPr>
      <w:r w:rsidRPr="00C02809">
        <w:rPr>
          <w:rFonts w:ascii="Tahoma" w:hAnsi="Tahoma" w:cs="Tahoma"/>
          <w:sz w:val="18"/>
          <w:szCs w:val="18"/>
        </w:rPr>
        <w:t>wykonawcą, którego jednostką dominującą w rozumieniu art. 3 ust. 1 pkt 37 ustawy z dnia 29 września 1994 r. o rachunkowości (Dz. U. z 2021 r.,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rozstrzygającą o zastosowaniu środka, o którym mowa w art. 1 pkt 3 ustawy o przeciwdziałaniu;</w:t>
      </w:r>
    </w:p>
    <w:p w14:paraId="07ECE63B" w14:textId="6B075FE2" w:rsidR="00C02809" w:rsidRPr="00C02809" w:rsidRDefault="00EB015F" w:rsidP="00EB015F">
      <w:pPr>
        <w:numPr>
          <w:ilvl w:val="0"/>
          <w:numId w:val="34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</w:rPr>
      </w:pPr>
      <w:r>
        <w:rPr>
          <w:rFonts w:ascii="Tahoma" w:hAnsi="Tahoma" w:cs="Tahoma"/>
        </w:rPr>
        <w:t>A</w:t>
      </w:r>
      <w:r w:rsidR="00C02809" w:rsidRPr="00C02809">
        <w:rPr>
          <w:rFonts w:ascii="Tahoma" w:hAnsi="Tahoma" w:cs="Tahoma"/>
        </w:rPr>
        <w:t xml:space="preserve">dres elektroniczny do przesyłania e-Dokumentów (np. faktury w </w:t>
      </w:r>
      <w:r w:rsidR="00C02809" w:rsidRPr="00C02809">
        <w:rPr>
          <w:rFonts w:ascii="Tahoma" w:hAnsi="Tahoma" w:cs="Tahoma"/>
          <w:u w:val="single"/>
        </w:rPr>
        <w:t>postaci nieedytowalnego pliku PDF</w:t>
      </w:r>
      <w:r w:rsidR="00C02809" w:rsidRPr="00C02809">
        <w:rPr>
          <w:rFonts w:ascii="Tahoma" w:hAnsi="Tahoma" w:cs="Tahoma"/>
        </w:rPr>
        <w:t xml:space="preserve">) to </w:t>
      </w:r>
    </w:p>
    <w:p w14:paraId="2649164A" w14:textId="77777777" w:rsidR="00C02809" w:rsidRPr="00C02809" w:rsidRDefault="00C02809" w:rsidP="00EB015F">
      <w:pPr>
        <w:tabs>
          <w:tab w:val="left" w:pos="284"/>
          <w:tab w:val="left" w:pos="5245"/>
        </w:tabs>
        <w:spacing w:after="60" w:line="259" w:lineRule="auto"/>
        <w:ind w:left="284"/>
        <w:rPr>
          <w:rFonts w:ascii="Tahoma" w:hAnsi="Tahoma" w:cs="Tahoma"/>
        </w:rPr>
      </w:pPr>
      <w:r w:rsidRPr="00C02809">
        <w:rPr>
          <w:rFonts w:ascii="Tahoma" w:hAnsi="Tahoma" w:cs="Tahoma"/>
        </w:rPr>
        <w:t>e-mail:……………………………………….</w:t>
      </w:r>
      <w:r w:rsidRPr="00C02809">
        <w:rPr>
          <w:rFonts w:ascii="Tahoma" w:hAnsi="Tahoma" w:cs="Tahoma"/>
          <w:vertAlign w:val="superscript"/>
        </w:rPr>
        <w:t>2)</w:t>
      </w:r>
    </w:p>
    <w:p w14:paraId="5CE8D8D7" w14:textId="77777777" w:rsidR="00C02809" w:rsidRPr="00C02809" w:rsidRDefault="00C02809" w:rsidP="00EB015F">
      <w:pPr>
        <w:numPr>
          <w:ilvl w:val="0"/>
          <w:numId w:val="34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  <w:b/>
        </w:rPr>
      </w:pPr>
      <w:r w:rsidRPr="00C02809">
        <w:rPr>
          <w:rFonts w:ascii="Tahoma" w:hAnsi="Tahoma" w:cs="Tahoma"/>
          <w:b/>
        </w:rPr>
        <w:t>Osoby odpowiedzialne z ramienia Wykonawcy</w:t>
      </w:r>
    </w:p>
    <w:p w14:paraId="6BD3A6A4" w14:textId="5D2E8677" w:rsidR="00C02809" w:rsidRPr="00C02809" w:rsidRDefault="00C02809" w:rsidP="00C02809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C02809">
        <w:rPr>
          <w:rFonts w:ascii="Tahoma" w:hAnsi="Tahoma" w:cs="Tahoma"/>
        </w:rPr>
        <w:t xml:space="preserve">za realizację </w:t>
      </w:r>
      <w:r w:rsidR="00560274">
        <w:rPr>
          <w:rFonts w:ascii="Tahoma" w:hAnsi="Tahoma" w:cs="Tahoma"/>
        </w:rPr>
        <w:t>Umowy</w:t>
      </w:r>
      <w:r w:rsidRPr="00C02809">
        <w:rPr>
          <w:rFonts w:ascii="Tahoma" w:hAnsi="Tahoma" w:cs="Tahoma"/>
        </w:rPr>
        <w:t>: Pan/Pani</w:t>
      </w:r>
      <w:r w:rsidRPr="00C02809">
        <w:rPr>
          <w:rFonts w:ascii="Tahoma" w:hAnsi="Tahoma" w:cs="Tahoma"/>
          <w:vertAlign w:val="superscript"/>
        </w:rPr>
        <w:t>2)</w:t>
      </w:r>
      <w:r w:rsidRPr="00C02809">
        <w:rPr>
          <w:rFonts w:ascii="Tahoma" w:hAnsi="Tahoma" w:cs="Tahoma"/>
        </w:rPr>
        <w:t xml:space="preserve"> ……………………………………………………….., </w:t>
      </w:r>
    </w:p>
    <w:p w14:paraId="4CA9F215" w14:textId="24C61EBD" w:rsidR="00C02809" w:rsidRPr="00C02809" w:rsidRDefault="00C02809" w:rsidP="005003E1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C02809">
        <w:rPr>
          <w:rFonts w:ascii="Tahoma" w:hAnsi="Tahoma" w:cs="Tahoma"/>
        </w:rPr>
        <w:lastRenderedPageBreak/>
        <w:t>tel.: ……………………..…….., e-mail: ……………………………………….……..,</w:t>
      </w:r>
    </w:p>
    <w:p w14:paraId="2EB8DADC" w14:textId="493FAFCE" w:rsidR="00C02809" w:rsidRPr="00C02809" w:rsidRDefault="00C02809" w:rsidP="00C02809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C02809">
        <w:rPr>
          <w:rFonts w:ascii="Tahoma" w:hAnsi="Tahoma" w:cs="Tahoma"/>
        </w:rPr>
        <w:t xml:space="preserve">uprawnione do podpisu </w:t>
      </w:r>
      <w:r w:rsidR="00560274">
        <w:rPr>
          <w:rFonts w:ascii="Tahoma" w:hAnsi="Tahoma" w:cs="Tahoma"/>
        </w:rPr>
        <w:t>Umowy</w:t>
      </w:r>
      <w:r w:rsidRPr="00C02809">
        <w:rPr>
          <w:rFonts w:ascii="Tahoma" w:hAnsi="Tahoma" w:cs="Tahoma"/>
        </w:rPr>
        <w:t>: Pan/Pani</w:t>
      </w:r>
      <w:r w:rsidRPr="00C02809">
        <w:rPr>
          <w:rFonts w:ascii="Tahoma" w:hAnsi="Tahoma" w:cs="Tahoma"/>
          <w:vertAlign w:val="superscript"/>
        </w:rPr>
        <w:t>2)</w:t>
      </w:r>
      <w:r w:rsidRPr="00C02809">
        <w:rPr>
          <w:rFonts w:ascii="Tahoma" w:hAnsi="Tahoma" w:cs="Tahoma"/>
        </w:rPr>
        <w:t xml:space="preserve"> ……………………………………………….., </w:t>
      </w:r>
    </w:p>
    <w:p w14:paraId="1246CB6B" w14:textId="2EC159E4" w:rsidR="00C02809" w:rsidRPr="00C02809" w:rsidRDefault="00C02809" w:rsidP="00C02809">
      <w:pPr>
        <w:tabs>
          <w:tab w:val="left" w:pos="284"/>
          <w:tab w:val="left" w:pos="5245"/>
        </w:tabs>
        <w:spacing w:after="60"/>
        <w:ind w:left="284"/>
        <w:rPr>
          <w:rFonts w:ascii="Tahoma" w:hAnsi="Tahoma" w:cs="Tahoma"/>
        </w:rPr>
      </w:pPr>
      <w:r w:rsidRPr="00C02809">
        <w:rPr>
          <w:rFonts w:ascii="Tahoma" w:hAnsi="Tahoma" w:cs="Tahoma"/>
        </w:rPr>
        <w:t>tel.: ……………………..…….., e-mail: ……………………………………….……..,</w:t>
      </w:r>
    </w:p>
    <w:p w14:paraId="40F67368" w14:textId="77777777" w:rsidR="00C02809" w:rsidRPr="00C02809" w:rsidRDefault="00C02809" w:rsidP="00EB015F">
      <w:pPr>
        <w:numPr>
          <w:ilvl w:val="0"/>
          <w:numId w:val="34"/>
        </w:numPr>
        <w:tabs>
          <w:tab w:val="left" w:pos="284"/>
          <w:tab w:val="left" w:pos="5245"/>
        </w:tabs>
        <w:spacing w:after="60" w:line="259" w:lineRule="auto"/>
        <w:ind w:hanging="1222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>załącznikami do niniejszej oferty są: a)…………………………………, b)…………………………………......</w:t>
      </w:r>
    </w:p>
    <w:p w14:paraId="6BAB4257" w14:textId="4AA25972" w:rsidR="00C02809" w:rsidRPr="00C02809" w:rsidRDefault="00C02809" w:rsidP="00C02809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  <w:u w:val="single"/>
        </w:rPr>
      </w:pPr>
      <w:r w:rsidRPr="00C02809">
        <w:rPr>
          <w:rFonts w:ascii="Tahoma" w:hAnsi="Tahoma" w:cs="Tahoma"/>
          <w:color w:val="000000"/>
          <w:u w:val="single"/>
        </w:rPr>
        <w:t>Wnioski, oświadczenia i zawiadomienia wykonawcy prosimy kierować do</w:t>
      </w:r>
      <w:r w:rsidRPr="00C02809">
        <w:rPr>
          <w:rFonts w:ascii="Tahoma" w:hAnsi="Tahoma" w:cs="Tahoma"/>
          <w:color w:val="000000"/>
          <w:u w:val="single"/>
          <w:vertAlign w:val="superscript"/>
        </w:rPr>
        <w:t>2)</w:t>
      </w:r>
      <w:r w:rsidRPr="00C02809">
        <w:rPr>
          <w:rFonts w:ascii="Tahoma" w:hAnsi="Tahoma" w:cs="Tahoma"/>
          <w:color w:val="000000"/>
          <w:u w:val="single"/>
        </w:rPr>
        <w:t>:</w:t>
      </w:r>
    </w:p>
    <w:p w14:paraId="241CF6D9" w14:textId="77777777" w:rsidR="00C02809" w:rsidRPr="00C02809" w:rsidRDefault="00C02809" w:rsidP="00C02809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>imię i nazwisko osoby do kontaktu:……………………………………………………</w:t>
      </w:r>
    </w:p>
    <w:p w14:paraId="0636A466" w14:textId="77777777" w:rsidR="00C02809" w:rsidRPr="00C02809" w:rsidRDefault="00C02809" w:rsidP="00C02809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>adres: …………………………………………………………...……………………………….</w:t>
      </w:r>
    </w:p>
    <w:p w14:paraId="794D8E0E" w14:textId="77777777" w:rsidR="00C02809" w:rsidRPr="00C02809" w:rsidRDefault="00C02809" w:rsidP="00C02809">
      <w:pPr>
        <w:autoSpaceDN w:val="0"/>
        <w:spacing w:line="360" w:lineRule="auto"/>
        <w:ind w:left="720" w:hanging="436"/>
        <w:jc w:val="both"/>
        <w:rPr>
          <w:rFonts w:ascii="Tahoma" w:hAnsi="Tahoma" w:cs="Tahoma"/>
          <w:color w:val="000000"/>
        </w:rPr>
      </w:pPr>
      <w:r w:rsidRPr="00C02809">
        <w:rPr>
          <w:rFonts w:ascii="Tahoma" w:hAnsi="Tahoma" w:cs="Tahoma"/>
          <w:color w:val="000000"/>
        </w:rPr>
        <w:t>telefon: ..........................................</w:t>
      </w:r>
      <w:r w:rsidRPr="00C028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2809">
        <w:rPr>
          <w:rFonts w:ascii="Tahoma" w:hAnsi="Tahoma" w:cs="Tahoma"/>
          <w:color w:val="000000"/>
        </w:rPr>
        <w:t xml:space="preserve">e-mail: ……………………………………. </w:t>
      </w:r>
    </w:p>
    <w:tbl>
      <w:tblPr>
        <w:tblW w:w="9070" w:type="dxa"/>
        <w:tblLook w:val="01E0" w:firstRow="1" w:lastRow="1" w:firstColumn="1" w:lastColumn="1" w:noHBand="0" w:noVBand="0"/>
      </w:tblPr>
      <w:tblGrid>
        <w:gridCol w:w="4529"/>
        <w:gridCol w:w="4541"/>
      </w:tblGrid>
      <w:tr w:rsidR="00C02809" w:rsidRPr="00C02809" w14:paraId="6447F901" w14:textId="77777777" w:rsidTr="007544AC">
        <w:tc>
          <w:tcPr>
            <w:tcW w:w="4529" w:type="dxa"/>
            <w:vAlign w:val="center"/>
          </w:tcPr>
          <w:p w14:paraId="5A9F3D8F" w14:textId="77777777" w:rsidR="00EB015F" w:rsidRDefault="00EB015F" w:rsidP="00C0280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4B26D9CA" w14:textId="77777777" w:rsidR="00EB015F" w:rsidRDefault="00EB015F" w:rsidP="00C0280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26093158" w14:textId="77777777" w:rsidR="00EB015F" w:rsidRDefault="00EB015F" w:rsidP="00C0280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2F4FA759" w14:textId="3C911CC3" w:rsidR="00C02809" w:rsidRPr="00C02809" w:rsidRDefault="00C02809" w:rsidP="00C0280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C0280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</w:t>
            </w:r>
            <w:r w:rsidR="007039CA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                                                                                       </w:t>
            </w:r>
          </w:p>
          <w:p w14:paraId="1DD3C957" w14:textId="77777777" w:rsidR="00C02809" w:rsidRPr="00C02809" w:rsidRDefault="00C02809" w:rsidP="00C02809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280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541" w:type="dxa"/>
            <w:vAlign w:val="center"/>
          </w:tcPr>
          <w:p w14:paraId="798833A9" w14:textId="77777777" w:rsidR="00EB015F" w:rsidRDefault="00EB015F" w:rsidP="00C0280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033998F5" w14:textId="77777777" w:rsidR="00EB015F" w:rsidRDefault="00EB015F" w:rsidP="00C0280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4702BD13" w14:textId="77777777" w:rsidR="00EB015F" w:rsidRDefault="00EB015F" w:rsidP="00C0280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0D12640B" w14:textId="77777777" w:rsidR="00EB015F" w:rsidRDefault="00EB015F" w:rsidP="00C0280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12DC5334" w14:textId="4F1C55BF" w:rsidR="00C02809" w:rsidRPr="00C02809" w:rsidRDefault="00C02809" w:rsidP="00C0280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C0280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-------------------------------------------------</w:t>
            </w:r>
          </w:p>
          <w:p w14:paraId="3BBE3CE2" w14:textId="77777777" w:rsidR="00C02809" w:rsidRDefault="00C02809" w:rsidP="00C0280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C02809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        podpis osoby lub osób upełnomocnionych </w:t>
            </w:r>
            <w:r w:rsidRPr="00C02809">
              <w:rPr>
                <w:rFonts w:ascii="Tahoma" w:hAnsi="Tahoma" w:cs="Tahoma"/>
                <w:i/>
                <w:color w:val="000000"/>
                <w:sz w:val="16"/>
                <w:szCs w:val="16"/>
              </w:rPr>
              <w:br/>
              <w:t>do reprezentowania Wykonawcy</w:t>
            </w:r>
          </w:p>
          <w:p w14:paraId="08083138" w14:textId="77777777" w:rsidR="008F7355" w:rsidRDefault="008F7355" w:rsidP="00C02809">
            <w:pPr>
              <w:ind w:left="720" w:hanging="720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14:paraId="2970B7CD" w14:textId="77777777" w:rsidR="008F7355" w:rsidRPr="00C02809" w:rsidRDefault="008F7355" w:rsidP="00C02809">
            <w:pPr>
              <w:ind w:left="720" w:hanging="72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14:paraId="38288AC8" w14:textId="77777777" w:rsidR="00C02809" w:rsidRPr="00C02809" w:rsidRDefault="00C02809">
      <w:pPr>
        <w:numPr>
          <w:ilvl w:val="0"/>
          <w:numId w:val="26"/>
        </w:numPr>
        <w:tabs>
          <w:tab w:val="left" w:pos="284"/>
        </w:tabs>
        <w:spacing w:after="160" w:line="259" w:lineRule="auto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2809">
        <w:rPr>
          <w:rFonts w:ascii="Tahoma" w:hAnsi="Tahoma" w:cs="Tahoma"/>
          <w:i/>
          <w:iCs/>
          <w:color w:val="000000"/>
          <w:sz w:val="14"/>
          <w:szCs w:val="14"/>
        </w:rPr>
        <w:t>odpowiednio skreślić;</w:t>
      </w:r>
    </w:p>
    <w:p w14:paraId="0660F852" w14:textId="77777777" w:rsidR="00C02809" w:rsidRPr="00C02809" w:rsidRDefault="00C02809">
      <w:pPr>
        <w:numPr>
          <w:ilvl w:val="0"/>
          <w:numId w:val="26"/>
        </w:numPr>
        <w:spacing w:after="160" w:line="259" w:lineRule="auto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2809">
        <w:rPr>
          <w:rFonts w:ascii="Tahoma" w:hAnsi="Tahoma" w:cs="Tahoma"/>
          <w:i/>
          <w:iCs/>
          <w:color w:val="000000"/>
          <w:sz w:val="14"/>
          <w:szCs w:val="14"/>
        </w:rPr>
        <w:t>uzupełnić jeżeli dotyczy lub wykreślić;</w:t>
      </w:r>
    </w:p>
    <w:p w14:paraId="51231736" w14:textId="77777777" w:rsidR="00C02809" w:rsidRPr="00C02809" w:rsidRDefault="00C02809">
      <w:pPr>
        <w:numPr>
          <w:ilvl w:val="0"/>
          <w:numId w:val="26"/>
        </w:numPr>
        <w:tabs>
          <w:tab w:val="left" w:pos="284"/>
        </w:tabs>
        <w:spacing w:before="120" w:after="160" w:line="259" w:lineRule="auto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2809">
        <w:rPr>
          <w:rFonts w:ascii="Tahoma" w:hAnsi="Tahoma" w:cs="Tahoma"/>
          <w:i/>
          <w:iCs/>
          <w:color w:val="000000"/>
          <w:sz w:val="14"/>
          <w:szCs w:val="14"/>
        </w:rPr>
        <w:t xml:space="preserve">wypełnić tylko, gdy dotyczy; Wykonawca może zastrzec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 w takim wypadku należy </w:t>
      </w:r>
      <w:r w:rsidRPr="00C02809">
        <w:rPr>
          <w:rFonts w:ascii="Tahoma" w:hAnsi="Tahoma" w:cs="Tahoma"/>
          <w:i/>
          <w:iCs/>
          <w:color w:val="000000"/>
          <w:sz w:val="14"/>
          <w:szCs w:val="14"/>
          <w:u w:val="single"/>
        </w:rPr>
        <w:t>wykazać</w:t>
      </w:r>
      <w:r w:rsidRPr="00C02809">
        <w:rPr>
          <w:rFonts w:ascii="Tahoma" w:hAnsi="Tahoma" w:cs="Tahoma"/>
          <w:i/>
          <w:iCs/>
          <w:color w:val="000000"/>
          <w:sz w:val="14"/>
          <w:szCs w:val="14"/>
        </w:rPr>
        <w:t>, że dane informacje stanowią tajemnicę przedsiębiorstwa;</w:t>
      </w:r>
    </w:p>
    <w:p w14:paraId="4A3E6003" w14:textId="77777777" w:rsidR="00C02809" w:rsidRPr="00C02809" w:rsidRDefault="00C02809">
      <w:pPr>
        <w:numPr>
          <w:ilvl w:val="0"/>
          <w:numId w:val="26"/>
        </w:numPr>
        <w:tabs>
          <w:tab w:val="left" w:pos="284"/>
        </w:tabs>
        <w:spacing w:before="120" w:after="160" w:line="259" w:lineRule="auto"/>
        <w:ind w:left="284" w:hanging="284"/>
        <w:jc w:val="both"/>
        <w:rPr>
          <w:rFonts w:ascii="Tahoma" w:hAnsi="Tahoma" w:cs="Tahoma"/>
          <w:i/>
          <w:iCs/>
          <w:color w:val="000000"/>
          <w:sz w:val="14"/>
          <w:szCs w:val="14"/>
        </w:rPr>
      </w:pPr>
      <w:r w:rsidRPr="00C02809">
        <w:rPr>
          <w:rFonts w:ascii="Tahoma" w:hAnsi="Tahoma" w:cs="Tahoma"/>
          <w:i/>
          <w:iCs/>
          <w:color w:val="000000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4.05.2016, str. 1).</w:t>
      </w:r>
    </w:p>
    <w:p w14:paraId="55F6346C" w14:textId="77777777" w:rsidR="00C02809" w:rsidRPr="00C02809" w:rsidRDefault="00C02809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6145EB33" w14:textId="77777777" w:rsidR="00C02809" w:rsidRDefault="00C02809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6E91923B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63CF8185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2441D0C8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0F537F23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08B16C28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1D83DAEC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4D492995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7B85416C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242C6393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2880E917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2B13C1E2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4C9BA98A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1A021726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4C774F6A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46955079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p w14:paraId="64F1EEAD" w14:textId="77777777" w:rsidR="008F7355" w:rsidRDefault="008F7355" w:rsidP="00C02809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hAnsi="Tahoma" w:cs="Tahoma"/>
          <w:color w:val="000000"/>
        </w:rPr>
      </w:pPr>
    </w:p>
    <w:tbl>
      <w:tblPr>
        <w:tblW w:w="9892" w:type="dxa"/>
        <w:tblInd w:w="-176" w:type="dxa"/>
        <w:tblLook w:val="01E0" w:firstRow="1" w:lastRow="1" w:firstColumn="1" w:lastColumn="1" w:noHBand="0" w:noVBand="0"/>
      </w:tblPr>
      <w:tblGrid>
        <w:gridCol w:w="9892"/>
      </w:tblGrid>
      <w:tr w:rsidR="00F17F4E" w14:paraId="16600DD7" w14:textId="77777777" w:rsidTr="00F17F4E">
        <w:tc>
          <w:tcPr>
            <w:tcW w:w="9892" w:type="dxa"/>
          </w:tcPr>
          <w:p w14:paraId="3BCF2F8D" w14:textId="20546F68" w:rsidR="00F17F4E" w:rsidRDefault="00F17F4E" w:rsidP="001835E4">
            <w:pPr>
              <w:pStyle w:val="Nagwek"/>
              <w:tabs>
                <w:tab w:val="clear" w:pos="9072"/>
                <w:tab w:val="left" w:pos="7770"/>
              </w:tabs>
              <w:ind w:left="-142" w:firstLine="34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44DE823" wp14:editId="1E8E3A9D">
                  <wp:extent cx="2914650" cy="771525"/>
                  <wp:effectExtent l="0" t="0" r="0" b="9525"/>
                  <wp:docPr id="820177988" name="Obraz 2" descr="Obraz zawierający tekst, Czcionka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177988" name="Obraz 2" descr="Obraz zawierający tekst, Czcionka, logo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4F2AF8" w14:textId="0FD2863B" w:rsidR="00C05B17" w:rsidRPr="001E3EBE" w:rsidRDefault="00973427" w:rsidP="00953397">
      <w:pPr>
        <w:tabs>
          <w:tab w:val="left" w:pos="7371"/>
        </w:tabs>
        <w:ind w:left="720" w:hanging="720"/>
        <w:jc w:val="right"/>
        <w:rPr>
          <w:rFonts w:ascii="Tahoma" w:hAnsi="Tahoma" w:cs="Tahoma"/>
          <w:b/>
          <w:bCs/>
          <w:color w:val="0070C0"/>
        </w:rPr>
      </w:pPr>
      <w:r w:rsidRPr="001E3EBE">
        <w:rPr>
          <w:rFonts w:ascii="Tahoma" w:hAnsi="Tahoma" w:cs="Tahoma"/>
          <w:b/>
          <w:bCs/>
          <w:color w:val="0070C0"/>
        </w:rPr>
        <w:t>Z</w:t>
      </w:r>
      <w:r w:rsidR="00C05B17" w:rsidRPr="001E3EBE">
        <w:rPr>
          <w:rFonts w:ascii="Tahoma" w:hAnsi="Tahoma" w:cs="Tahoma"/>
          <w:b/>
          <w:bCs/>
          <w:color w:val="0070C0"/>
        </w:rPr>
        <w:t xml:space="preserve">ałącznik nr </w:t>
      </w:r>
      <w:r w:rsidR="00F3474B" w:rsidRPr="001E3EBE">
        <w:rPr>
          <w:rFonts w:ascii="Tahoma" w:hAnsi="Tahoma" w:cs="Tahoma"/>
          <w:b/>
          <w:bCs/>
          <w:color w:val="0070C0"/>
        </w:rPr>
        <w:t>2</w:t>
      </w:r>
      <w:r w:rsidR="00C05B17" w:rsidRPr="001E3EBE">
        <w:rPr>
          <w:rFonts w:ascii="Tahoma" w:hAnsi="Tahoma" w:cs="Tahoma"/>
          <w:b/>
          <w:bCs/>
          <w:color w:val="0070C0"/>
        </w:rPr>
        <w:t xml:space="preserve"> do SWZ</w:t>
      </w:r>
      <w:r w:rsidR="00692629" w:rsidRPr="001E3EBE">
        <w:rPr>
          <w:rFonts w:ascii="Tahoma" w:hAnsi="Tahoma" w:cs="Tahoma"/>
          <w:b/>
          <w:bCs/>
          <w:color w:val="0070C0"/>
        </w:rPr>
        <w:t xml:space="preserve"> </w:t>
      </w:r>
      <w:r w:rsidR="00C05B17" w:rsidRPr="001E3EBE">
        <w:rPr>
          <w:rFonts w:ascii="Tahoma" w:hAnsi="Tahoma" w:cs="Tahoma"/>
          <w:b/>
          <w:bCs/>
          <w:color w:val="0070C0"/>
        </w:rPr>
        <w:t>(WZÓR)</w:t>
      </w:r>
    </w:p>
    <w:p w14:paraId="47301D19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center"/>
        <w:rPr>
          <w:rFonts w:ascii="Tahoma" w:hAnsi="Tahoma" w:cs="Tahoma"/>
          <w:b/>
          <w:bCs/>
          <w:color w:val="000000"/>
        </w:rPr>
      </w:pPr>
      <w:r w:rsidRPr="009B3C46">
        <w:rPr>
          <w:rFonts w:ascii="Tahoma" w:hAnsi="Tahoma" w:cs="Tahoma"/>
          <w:b/>
          <w:bCs/>
          <w:color w:val="000000"/>
        </w:rPr>
        <w:t xml:space="preserve">ZOBOWIĄZANIE </w:t>
      </w:r>
    </w:p>
    <w:p w14:paraId="1BD919FB" w14:textId="11E373D6" w:rsidR="00C05B17" w:rsidRPr="009B3C46" w:rsidRDefault="00C05B17" w:rsidP="0066775F">
      <w:pPr>
        <w:widowControl w:val="0"/>
        <w:suppressAutoHyphens/>
        <w:autoSpaceDE w:val="0"/>
        <w:autoSpaceDN w:val="0"/>
        <w:adjustRightInd w:val="0"/>
        <w:ind w:left="720" w:hanging="720"/>
        <w:rPr>
          <w:rFonts w:ascii="Tahoma" w:hAnsi="Tahoma" w:cs="Tahoma"/>
          <w:b/>
          <w:bCs/>
          <w:color w:val="000000"/>
        </w:rPr>
      </w:pPr>
      <w:r w:rsidRPr="009B3C46">
        <w:rPr>
          <w:rFonts w:ascii="Tahoma" w:hAnsi="Tahoma" w:cs="Tahoma"/>
          <w:b/>
          <w:bCs/>
          <w:color w:val="000000"/>
          <w:kern w:val="20"/>
        </w:rPr>
        <w:t>do oddania niezbędnych zasobów na potrzeby realizacji niniejszego zamówienia</w:t>
      </w:r>
    </w:p>
    <w:p w14:paraId="72C67A1D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bCs/>
          <w:color w:val="000000"/>
        </w:rPr>
      </w:pPr>
    </w:p>
    <w:p w14:paraId="434792C3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bCs/>
          <w:color w:val="000000"/>
        </w:rPr>
      </w:pPr>
      <w:r w:rsidRPr="009B3C46">
        <w:rPr>
          <w:rFonts w:ascii="Tahoma" w:hAnsi="Tahoma" w:cs="Tahoma"/>
          <w:bCs/>
          <w:color w:val="000000"/>
        </w:rPr>
        <w:t>Ja/(My) niżej podpisany/(ni) …………………………………………………….…….….……………..…………………………</w:t>
      </w:r>
    </w:p>
    <w:p w14:paraId="2BD60FCB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9B3C46">
        <w:rPr>
          <w:rFonts w:ascii="Tahoma" w:hAnsi="Tahoma" w:cs="Tahoma"/>
          <w:i/>
          <w:color w:val="000000"/>
          <w:sz w:val="18"/>
          <w:szCs w:val="18"/>
        </w:rPr>
        <w:t>(imię i nazwisko składającego zobowiązanie)</w:t>
      </w:r>
    </w:p>
    <w:p w14:paraId="4E28A720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i/>
          <w:color w:val="000000"/>
        </w:rPr>
      </w:pPr>
      <w:r w:rsidRPr="009B3C46">
        <w:rPr>
          <w:rFonts w:ascii="Tahoma" w:hAnsi="Tahoma" w:cs="Tahoma"/>
          <w:bCs/>
          <w:color w:val="000000"/>
        </w:rPr>
        <w:t>posiadając upoważnienie do reprezentowania:</w:t>
      </w:r>
    </w:p>
    <w:p w14:paraId="08A0624D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color w:val="000000"/>
        </w:rPr>
        <w:t>…………………………….………………………………….………………………………………………………………………………..</w:t>
      </w:r>
    </w:p>
    <w:p w14:paraId="0BE7D820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center"/>
        <w:rPr>
          <w:rFonts w:ascii="Tahoma" w:hAnsi="Tahoma" w:cs="Tahoma"/>
          <w:color w:val="000000"/>
          <w:sz w:val="18"/>
          <w:szCs w:val="18"/>
        </w:rPr>
      </w:pPr>
      <w:r w:rsidRPr="009B3C46">
        <w:rPr>
          <w:rFonts w:ascii="Tahoma" w:hAnsi="Tahoma" w:cs="Tahoma"/>
          <w:color w:val="000000"/>
          <w:sz w:val="18"/>
          <w:szCs w:val="18"/>
        </w:rPr>
        <w:t>(</w:t>
      </w:r>
      <w:r w:rsidRPr="009B3C46">
        <w:rPr>
          <w:rFonts w:ascii="Tahoma" w:hAnsi="Tahoma" w:cs="Tahoma"/>
          <w:i/>
          <w:color w:val="000000"/>
          <w:sz w:val="18"/>
          <w:szCs w:val="18"/>
        </w:rPr>
        <w:t>nazwa i adres podmiotu oddającego do dyspozycji zasoby)</w:t>
      </w:r>
    </w:p>
    <w:p w14:paraId="585B0749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bCs/>
          <w:color w:val="000000"/>
        </w:rPr>
      </w:pPr>
      <w:r w:rsidRPr="009B3C46">
        <w:rPr>
          <w:rFonts w:ascii="Tahoma" w:hAnsi="Tahoma" w:cs="Tahoma"/>
          <w:color w:val="000000"/>
        </w:rPr>
        <w:t>Zobowiązuję (Jemy) się, iż w przypadku, gdy Wykonawcy:</w:t>
      </w:r>
    </w:p>
    <w:p w14:paraId="3733562F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color w:val="000000"/>
        </w:rPr>
        <w:t>…………………………………………………………………....……………………………………………………………………………</w:t>
      </w:r>
    </w:p>
    <w:p w14:paraId="477E1AAC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center"/>
        <w:rPr>
          <w:rFonts w:ascii="Tahoma" w:hAnsi="Tahoma" w:cs="Tahoma"/>
          <w:bCs/>
          <w:color w:val="000000"/>
        </w:rPr>
      </w:pPr>
      <w:r w:rsidRPr="009B3C46">
        <w:rPr>
          <w:rFonts w:ascii="Tahoma" w:hAnsi="Tahoma" w:cs="Tahoma"/>
          <w:i/>
          <w:color w:val="000000"/>
          <w:sz w:val="18"/>
          <w:szCs w:val="18"/>
        </w:rPr>
        <w:t>(nazwa i adres Wykonawcy składającego ofertę)</w:t>
      </w:r>
    </w:p>
    <w:p w14:paraId="4BD20AE8" w14:textId="324EC0D6" w:rsidR="00C05B17" w:rsidRPr="009B3C46" w:rsidRDefault="00C05B17" w:rsidP="005D17AC">
      <w:pPr>
        <w:widowControl w:val="0"/>
        <w:suppressAutoHyphens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bCs/>
          <w:color w:val="000000"/>
        </w:rPr>
        <w:t xml:space="preserve">zostanie udzielone przez Zamawiającego tj. </w:t>
      </w:r>
      <w:r w:rsidR="00D31E4D">
        <w:rPr>
          <w:rFonts w:ascii="Tahoma" w:hAnsi="Tahoma" w:cs="Tahoma"/>
          <w:bCs/>
          <w:color w:val="000000"/>
        </w:rPr>
        <w:t xml:space="preserve">podmiot </w:t>
      </w:r>
      <w:r w:rsidR="00D31E4D" w:rsidRPr="0060691F">
        <w:rPr>
          <w:rFonts w:ascii="Tahoma" w:hAnsi="Tahoma" w:cs="Tahoma"/>
          <w:b/>
          <w:bCs/>
          <w:color w:val="000000"/>
        </w:rPr>
        <w:t xml:space="preserve">Polskie </w:t>
      </w:r>
      <w:r w:rsidRPr="009B3C46">
        <w:rPr>
          <w:rFonts w:ascii="Tahoma" w:hAnsi="Tahoma" w:cs="Tahoma"/>
          <w:b/>
          <w:bCs/>
          <w:color w:val="000000"/>
        </w:rPr>
        <w:t>Porty Lotnicze</w:t>
      </w:r>
      <w:r w:rsidR="00D31E4D">
        <w:rPr>
          <w:rFonts w:ascii="Tahoma" w:hAnsi="Tahoma" w:cs="Tahoma"/>
          <w:b/>
          <w:bCs/>
          <w:color w:val="000000"/>
        </w:rPr>
        <w:t xml:space="preserve"> S.A.</w:t>
      </w:r>
      <w:r w:rsidRPr="009B3C46">
        <w:rPr>
          <w:rFonts w:ascii="Tahoma" w:hAnsi="Tahoma" w:cs="Tahoma"/>
          <w:b/>
          <w:bCs/>
          <w:color w:val="000000"/>
        </w:rPr>
        <w:t xml:space="preserve"> </w:t>
      </w:r>
      <w:r w:rsidRPr="00490511">
        <w:rPr>
          <w:rFonts w:ascii="Tahoma" w:hAnsi="Tahoma" w:cs="Tahoma"/>
          <w:bCs/>
          <w:color w:val="000000"/>
        </w:rPr>
        <w:t>(zwan</w:t>
      </w:r>
      <w:r w:rsidR="00490511">
        <w:rPr>
          <w:rFonts w:ascii="Tahoma" w:hAnsi="Tahoma" w:cs="Tahoma"/>
          <w:bCs/>
          <w:color w:val="000000"/>
        </w:rPr>
        <w:t>a</w:t>
      </w:r>
      <w:r w:rsidRPr="00490511">
        <w:rPr>
          <w:rFonts w:ascii="Tahoma" w:hAnsi="Tahoma" w:cs="Tahoma"/>
          <w:bCs/>
          <w:color w:val="000000"/>
        </w:rPr>
        <w:t xml:space="preserve"> dalej „PPL”) </w:t>
      </w:r>
      <w:r w:rsidR="005D17AC" w:rsidRPr="00490511">
        <w:rPr>
          <w:rFonts w:ascii="Tahoma" w:hAnsi="Tahoma" w:cs="Tahoma"/>
          <w:bCs/>
          <w:color w:val="000000"/>
        </w:rPr>
        <w:t> </w:t>
      </w:r>
      <w:r w:rsidR="00490511">
        <w:rPr>
          <w:rFonts w:ascii="Tahoma" w:hAnsi="Tahoma" w:cs="Tahoma"/>
          <w:bCs/>
          <w:color w:val="000000"/>
        </w:rPr>
        <w:t>z</w:t>
      </w:r>
      <w:r w:rsidRPr="00490511">
        <w:rPr>
          <w:rFonts w:ascii="Tahoma" w:hAnsi="Tahoma" w:cs="Tahoma"/>
          <w:bCs/>
          <w:color w:val="000000"/>
        </w:rPr>
        <w:t xml:space="preserve"> siedzibą w Warszawie przy ul. Żwirki i Wigury 1, 00-906 Warszawa</w:t>
      </w:r>
      <w:r w:rsidRPr="009B3C46">
        <w:rPr>
          <w:rFonts w:ascii="Tahoma" w:hAnsi="Tahoma" w:cs="Tahoma"/>
          <w:bCs/>
          <w:color w:val="000000"/>
        </w:rPr>
        <w:t>, zamówienie na</w:t>
      </w:r>
      <w:r w:rsidR="00D132B4">
        <w:rPr>
          <w:rFonts w:ascii="Tahoma" w:hAnsi="Tahoma" w:cs="Tahoma"/>
          <w:bCs/>
          <w:color w:val="000000"/>
        </w:rPr>
        <w:t xml:space="preserve"> realizację zadania pn.:</w:t>
      </w:r>
      <w:r w:rsidRPr="009B3C46">
        <w:rPr>
          <w:rFonts w:ascii="Tahoma" w:hAnsi="Tahoma" w:cs="Tahoma"/>
          <w:bCs/>
          <w:color w:val="000000"/>
        </w:rPr>
        <w:t xml:space="preserve"> </w:t>
      </w:r>
      <w:r w:rsidR="00D132B4">
        <w:rPr>
          <w:rFonts w:ascii="Tahoma" w:hAnsi="Tahoma" w:cs="Tahoma"/>
          <w:color w:val="000000"/>
        </w:rPr>
        <w:t>„</w:t>
      </w:r>
      <w:r w:rsidR="00D132B4" w:rsidRPr="006A58C6">
        <w:rPr>
          <w:rFonts w:ascii="Tahoma" w:hAnsi="Tahoma" w:cs="Tahoma"/>
          <w:b/>
          <w:color w:val="000000"/>
        </w:rPr>
        <w:t>Dostawa oleju napędowego grzewczego do Portu Lotniczego Zielona Góra-Babimost w latach 2024-2028</w:t>
      </w:r>
      <w:r w:rsidR="00D132B4">
        <w:rPr>
          <w:rFonts w:ascii="Tahoma" w:hAnsi="Tahoma" w:cs="Tahoma"/>
          <w:b/>
          <w:color w:val="000000"/>
        </w:rPr>
        <w:t xml:space="preserve">” </w:t>
      </w:r>
      <w:r w:rsidRPr="009B3C46">
        <w:rPr>
          <w:rFonts w:ascii="Tahoma" w:hAnsi="Tahoma" w:cs="Tahoma"/>
          <w:bCs/>
          <w:color w:val="000000"/>
        </w:rPr>
        <w:t>do oddania temu Wykonawcy do dyspozycji swoich zasobów niezbędnych w niniejszym postępowaniu, stosownie do warunków określonych przez Zamawiającego, polegających na wykorzystaniu:</w:t>
      </w:r>
      <w:r w:rsidRPr="009B3C46">
        <w:rPr>
          <w:rFonts w:ascii="Tahoma" w:hAnsi="Tahoma" w:cs="Tahoma"/>
          <w:bCs/>
          <w:color w:val="000000"/>
          <w:highlight w:val="yellow"/>
        </w:rPr>
        <w:t xml:space="preserve"> </w:t>
      </w:r>
      <w:r w:rsidRPr="009B3C46">
        <w:rPr>
          <w:rFonts w:ascii="Tahoma" w:hAnsi="Tahoma" w:cs="Tahoma"/>
          <w:bCs/>
          <w:color w:val="000000"/>
        </w:rPr>
        <w:t>…………………………………………………………………………….……………………………………………………..………….</w:t>
      </w:r>
      <w:r w:rsidRPr="009B3C46">
        <w:rPr>
          <w:rFonts w:ascii="Tahoma" w:hAnsi="Tahoma" w:cs="Tahoma"/>
          <w:bCs/>
          <w:color w:val="000000"/>
          <w:vertAlign w:val="superscript"/>
        </w:rPr>
        <w:t>1)</w:t>
      </w:r>
    </w:p>
    <w:p w14:paraId="53F938A0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color w:val="000000"/>
        </w:rPr>
        <w:t>W celu udowodnienia, że Wykonawca, tj.: ……………………………………………………………………………………</w:t>
      </w:r>
    </w:p>
    <w:p w14:paraId="1AFE43DE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ind w:left="720" w:hanging="720"/>
        <w:jc w:val="center"/>
        <w:rPr>
          <w:rFonts w:ascii="Tahoma" w:hAnsi="Tahoma" w:cs="Tahoma"/>
          <w:color w:val="000000"/>
          <w:sz w:val="18"/>
          <w:szCs w:val="18"/>
        </w:rPr>
      </w:pPr>
      <w:r w:rsidRPr="009B3C46">
        <w:rPr>
          <w:rFonts w:ascii="Tahoma" w:hAnsi="Tahoma" w:cs="Tahoma"/>
          <w:i/>
          <w:color w:val="000000"/>
          <w:sz w:val="18"/>
          <w:szCs w:val="18"/>
        </w:rPr>
        <w:t xml:space="preserve">                                                              (nazwa i adres Wykonawcy składającego ofertę)</w:t>
      </w:r>
    </w:p>
    <w:p w14:paraId="277E6B26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color w:val="000000"/>
        </w:rPr>
        <w:t>będzie dysponował udostępnionymi zasobami w stopniu niezbędnym dla należytego wykonania zamówienia oraz oceny, czy stosunek łączący podmiot, który reprezentuję (jemy) z Wykonawcą gwarantuje rzeczywisty dostęp do zasobów mu udostępnionych – oświadczamy, co następuje:</w:t>
      </w:r>
    </w:p>
    <w:p w14:paraId="37E15FEE" w14:textId="77777777" w:rsidR="00C05B17" w:rsidRPr="009B3C46" w:rsidRDefault="00C05B17" w:rsidP="00C05B17">
      <w:pPr>
        <w:widowControl w:val="0"/>
        <w:suppressAutoHyphens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5C2A001B" w14:textId="77777777" w:rsidR="00C05B17" w:rsidRPr="009B3C46" w:rsidRDefault="00C05B17">
      <w:pPr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spacing w:after="120"/>
        <w:ind w:left="426" w:hanging="426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color w:val="000000"/>
        </w:rPr>
        <w:t xml:space="preserve">odnośnie </w:t>
      </w:r>
      <w:r w:rsidRPr="009B3C46">
        <w:rPr>
          <w:rFonts w:ascii="Tahoma" w:hAnsi="Tahoma" w:cs="Tahoma"/>
          <w:color w:val="000000"/>
          <w:kern w:val="20"/>
        </w:rPr>
        <w:t xml:space="preserve">zakresu dostępnych zasobów podmiotu, </w:t>
      </w:r>
      <w:r w:rsidRPr="009B3C46">
        <w:rPr>
          <w:rFonts w:ascii="Tahoma" w:hAnsi="Tahoma" w:cs="Tahoma"/>
          <w:color w:val="000000"/>
        </w:rPr>
        <w:t>który reprezentuję (jemy)</w:t>
      </w:r>
      <w:r w:rsidRPr="009B3C46">
        <w:rPr>
          <w:rFonts w:ascii="Tahoma" w:hAnsi="Tahoma" w:cs="Tahoma"/>
          <w:color w:val="000000"/>
          <w:vertAlign w:val="superscript"/>
        </w:rPr>
        <w:t>2)</w:t>
      </w:r>
      <w:r w:rsidRPr="009B3C46">
        <w:rPr>
          <w:rFonts w:ascii="Tahoma" w:hAnsi="Tahoma" w:cs="Tahoma"/>
          <w:color w:val="000000"/>
        </w:rPr>
        <w:t>:</w:t>
      </w:r>
    </w:p>
    <w:p w14:paraId="5252F30F" w14:textId="77777777" w:rsidR="00C05B17" w:rsidRPr="009B3C46" w:rsidRDefault="00C05B17" w:rsidP="00C05B17">
      <w:pPr>
        <w:widowControl w:val="0"/>
        <w:tabs>
          <w:tab w:val="num" w:pos="426"/>
        </w:tabs>
        <w:suppressAutoHyphens/>
        <w:autoSpaceDE w:val="0"/>
        <w:autoSpaceDN w:val="0"/>
        <w:adjustRightInd w:val="0"/>
        <w:ind w:left="426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color w:val="000000"/>
        </w:rPr>
        <w:t>……………………………………………………………………..……………………………………………………………………</w:t>
      </w:r>
    </w:p>
    <w:p w14:paraId="53436BD4" w14:textId="77777777" w:rsidR="00C05B17" w:rsidRPr="009B3C46" w:rsidRDefault="00C05B17">
      <w:pPr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spacing w:after="120"/>
        <w:ind w:left="426" w:hanging="426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color w:val="000000"/>
        </w:rPr>
        <w:t>odnośnie sposobu i okresu wykorzystania zasobów podmiotu, który reprezentuję (jemy), przez Wykonawcę przy wykonaniu zamówienia</w:t>
      </w:r>
      <w:r w:rsidRPr="009B3C46">
        <w:rPr>
          <w:rFonts w:ascii="Tahoma" w:hAnsi="Tahoma" w:cs="Tahoma"/>
          <w:bCs/>
          <w:color w:val="000000"/>
          <w:vertAlign w:val="superscript"/>
        </w:rPr>
        <w:t>3)</w:t>
      </w:r>
      <w:r w:rsidRPr="009B3C46">
        <w:rPr>
          <w:rFonts w:ascii="Tahoma" w:hAnsi="Tahoma" w:cs="Tahoma"/>
          <w:bCs/>
          <w:color w:val="000000"/>
        </w:rPr>
        <w:t>:</w:t>
      </w:r>
    </w:p>
    <w:p w14:paraId="5C8C74A3" w14:textId="77777777" w:rsidR="00C05B17" w:rsidRPr="009B3C46" w:rsidRDefault="00C05B17" w:rsidP="00C05B17">
      <w:pPr>
        <w:widowControl w:val="0"/>
        <w:tabs>
          <w:tab w:val="num" w:pos="426"/>
        </w:tabs>
        <w:suppressAutoHyphens/>
        <w:autoSpaceDE w:val="0"/>
        <w:autoSpaceDN w:val="0"/>
        <w:adjustRightInd w:val="0"/>
        <w:ind w:left="426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color w:val="000000"/>
        </w:rPr>
        <w:t>………………………………………………….…….………………………………………………………………………………..</w:t>
      </w:r>
    </w:p>
    <w:p w14:paraId="13637C24" w14:textId="77777777" w:rsidR="00C05B17" w:rsidRPr="009B3C46" w:rsidRDefault="00C05B17">
      <w:pPr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spacing w:after="120"/>
        <w:ind w:left="426" w:hanging="426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color w:val="000000"/>
        </w:rPr>
        <w:t>odnośnie charakteru stosunku, jaki będzie łączył Wykonawcę z podmiotem, który reprezentuję (jemy)</w:t>
      </w:r>
      <w:r w:rsidRPr="009B3C46">
        <w:rPr>
          <w:rFonts w:ascii="Tahoma" w:hAnsi="Tahoma" w:cs="Tahoma"/>
          <w:bCs/>
          <w:color w:val="000000"/>
          <w:vertAlign w:val="superscript"/>
        </w:rPr>
        <w:t>4)</w:t>
      </w:r>
      <w:r w:rsidRPr="009B3C46">
        <w:rPr>
          <w:rFonts w:ascii="Tahoma" w:hAnsi="Tahoma" w:cs="Tahoma"/>
          <w:color w:val="000000"/>
        </w:rPr>
        <w:t>:</w:t>
      </w:r>
    </w:p>
    <w:p w14:paraId="6A9E2C45" w14:textId="77777777" w:rsidR="00C05B17" w:rsidRPr="009B3C46" w:rsidRDefault="00C05B17" w:rsidP="00C05B17">
      <w:pPr>
        <w:widowControl w:val="0"/>
        <w:tabs>
          <w:tab w:val="num" w:pos="426"/>
        </w:tabs>
        <w:suppressAutoHyphens/>
        <w:autoSpaceDE w:val="0"/>
        <w:autoSpaceDN w:val="0"/>
        <w:adjustRightInd w:val="0"/>
        <w:ind w:left="426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…………………………………………………………………………………………………………………………………………..</w:t>
      </w:r>
    </w:p>
    <w:p w14:paraId="51153FF0" w14:textId="77777777" w:rsidR="00C05B17" w:rsidRPr="009B3C46" w:rsidRDefault="00C05B17">
      <w:pPr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spacing w:after="120"/>
        <w:ind w:left="426" w:hanging="426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color w:val="000000"/>
        </w:rPr>
        <w:t>odnośnie zakresu i okresu udziału podmiotu, który reprezentuję (jemy) przy wykonywaniu zamówienia</w:t>
      </w:r>
      <w:r w:rsidRPr="009B3C46">
        <w:rPr>
          <w:rFonts w:ascii="Tahoma" w:hAnsi="Tahoma" w:cs="Tahoma"/>
          <w:color w:val="000000"/>
          <w:vertAlign w:val="superscript"/>
        </w:rPr>
        <w:t>5)</w:t>
      </w:r>
      <w:r w:rsidRPr="009B3C46">
        <w:rPr>
          <w:rFonts w:ascii="Tahoma" w:hAnsi="Tahoma" w:cs="Tahoma"/>
          <w:color w:val="000000"/>
        </w:rPr>
        <w:t>:</w:t>
      </w:r>
    </w:p>
    <w:p w14:paraId="3742B11B" w14:textId="77777777" w:rsidR="00C05B17" w:rsidRPr="009B3C46" w:rsidRDefault="00C05B17" w:rsidP="00C05B17">
      <w:pPr>
        <w:widowControl w:val="0"/>
        <w:tabs>
          <w:tab w:val="num" w:pos="426"/>
        </w:tabs>
        <w:suppressAutoHyphens/>
        <w:autoSpaceDE w:val="0"/>
        <w:autoSpaceDN w:val="0"/>
        <w:adjustRightInd w:val="0"/>
        <w:spacing w:after="120"/>
        <w:ind w:left="426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color w:val="000000"/>
        </w:rPr>
        <w:t>- zakres - ……………………………………………..……………………...…………………………………………………….</w:t>
      </w:r>
    </w:p>
    <w:p w14:paraId="14912743" w14:textId="77777777" w:rsidR="00C05B17" w:rsidRPr="009B3C46" w:rsidRDefault="00C05B17" w:rsidP="00C05B17">
      <w:pPr>
        <w:widowControl w:val="0"/>
        <w:tabs>
          <w:tab w:val="num" w:pos="426"/>
        </w:tabs>
        <w:suppressAutoHyphens/>
        <w:autoSpaceDE w:val="0"/>
        <w:autoSpaceDN w:val="0"/>
        <w:adjustRightInd w:val="0"/>
        <w:ind w:left="426"/>
        <w:jc w:val="both"/>
        <w:rPr>
          <w:rFonts w:ascii="Tahoma" w:hAnsi="Tahoma" w:cs="Tahoma"/>
          <w:color w:val="000000"/>
        </w:rPr>
      </w:pPr>
      <w:r w:rsidRPr="009B3C46">
        <w:rPr>
          <w:rFonts w:ascii="Tahoma" w:hAnsi="Tahoma" w:cs="Tahoma"/>
          <w:color w:val="000000"/>
        </w:rPr>
        <w:t xml:space="preserve">- okres - ………………………………………………………………………………………………………..……………………. </w:t>
      </w:r>
    </w:p>
    <w:p w14:paraId="3C44FFD4" w14:textId="77777777" w:rsidR="00C05B17" w:rsidRDefault="00C05B17">
      <w:pPr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spacing w:after="60" w:line="259" w:lineRule="auto"/>
        <w:ind w:left="426" w:hanging="426"/>
        <w:jc w:val="both"/>
        <w:rPr>
          <w:rFonts w:ascii="Tahoma" w:hAnsi="Tahoma" w:cs="Tahoma"/>
          <w:bCs/>
          <w:color w:val="000000"/>
        </w:rPr>
      </w:pPr>
      <w:r w:rsidRPr="009B3C46">
        <w:rPr>
          <w:rFonts w:ascii="Tahoma" w:hAnsi="Tahoma" w:cs="Tahoma"/>
          <w:bCs/>
          <w:color w:val="000000"/>
        </w:rPr>
        <w:t xml:space="preserve">w związku z udostępnieniem zasobów, o których mowa w niniejszym Zobowiązaniu </w:t>
      </w:r>
      <w:r w:rsidRPr="009B3C46">
        <w:rPr>
          <w:rFonts w:ascii="Tahoma" w:hAnsi="Tahoma" w:cs="Tahoma"/>
          <w:b/>
          <w:bCs/>
          <w:color w:val="000000"/>
        </w:rPr>
        <w:t>będziemy/ nie będziemy</w:t>
      </w:r>
      <w:r w:rsidRPr="009B3C46">
        <w:rPr>
          <w:rFonts w:ascii="Tahoma" w:hAnsi="Tahoma" w:cs="Tahoma"/>
          <w:bCs/>
          <w:color w:val="000000"/>
          <w:vertAlign w:val="superscript"/>
        </w:rPr>
        <w:t>6)</w:t>
      </w:r>
      <w:r w:rsidRPr="009B3C46">
        <w:rPr>
          <w:rFonts w:ascii="Tahoma" w:hAnsi="Tahoma" w:cs="Tahoma"/>
          <w:bCs/>
          <w:color w:val="000000"/>
        </w:rPr>
        <w:t xml:space="preserve"> brali udział(u) w realizacji zamówienia. </w:t>
      </w:r>
    </w:p>
    <w:p w14:paraId="1EB3B5C9" w14:textId="77777777" w:rsidR="00194135" w:rsidRPr="009B3C46" w:rsidRDefault="00194135" w:rsidP="00953397">
      <w:pPr>
        <w:widowControl w:val="0"/>
        <w:suppressAutoHyphens/>
        <w:autoSpaceDE w:val="0"/>
        <w:autoSpaceDN w:val="0"/>
        <w:adjustRightInd w:val="0"/>
        <w:spacing w:after="60" w:line="259" w:lineRule="auto"/>
        <w:ind w:left="426"/>
        <w:jc w:val="both"/>
        <w:rPr>
          <w:rFonts w:ascii="Tahoma" w:hAnsi="Tahoma" w:cs="Tahoma"/>
          <w:bCs/>
          <w:color w:val="000000"/>
        </w:rPr>
      </w:pPr>
    </w:p>
    <w:p w14:paraId="3E174A06" w14:textId="77777777" w:rsidR="00C05B17" w:rsidRPr="009B3C46" w:rsidRDefault="00C05B17" w:rsidP="00C05B17">
      <w:pPr>
        <w:ind w:left="720" w:firstLine="696"/>
        <w:rPr>
          <w:rFonts w:ascii="Tahoma" w:hAnsi="Tahoma" w:cs="Tahoma"/>
          <w:i/>
          <w:color w:val="000000"/>
          <w:sz w:val="16"/>
          <w:szCs w:val="16"/>
        </w:rPr>
      </w:pPr>
      <w:r w:rsidRPr="009B3C46">
        <w:rPr>
          <w:rFonts w:ascii="Tahoma" w:hAnsi="Tahoma" w:cs="Tahoma"/>
          <w:i/>
          <w:color w:val="000000"/>
          <w:sz w:val="16"/>
          <w:szCs w:val="16"/>
        </w:rPr>
        <w:t>------------------------------</w:t>
      </w:r>
      <w:r w:rsidRPr="009B3C46">
        <w:rPr>
          <w:rFonts w:ascii="Tahoma" w:hAnsi="Tahoma" w:cs="Tahoma"/>
          <w:i/>
          <w:color w:val="000000"/>
          <w:sz w:val="16"/>
          <w:szCs w:val="16"/>
        </w:rPr>
        <w:tab/>
      </w:r>
      <w:r w:rsidRPr="009B3C46">
        <w:rPr>
          <w:rFonts w:ascii="Tahoma" w:hAnsi="Tahoma" w:cs="Tahoma"/>
          <w:i/>
          <w:color w:val="000000"/>
          <w:sz w:val="16"/>
          <w:szCs w:val="16"/>
        </w:rPr>
        <w:tab/>
      </w:r>
      <w:r w:rsidRPr="009B3C46">
        <w:rPr>
          <w:rFonts w:ascii="Tahoma" w:hAnsi="Tahoma" w:cs="Tahoma"/>
          <w:i/>
          <w:color w:val="000000"/>
          <w:sz w:val="16"/>
          <w:szCs w:val="16"/>
        </w:rPr>
        <w:tab/>
      </w:r>
      <w:r w:rsidRPr="009B3C46">
        <w:rPr>
          <w:rFonts w:ascii="Tahoma" w:hAnsi="Tahoma" w:cs="Tahoma"/>
          <w:i/>
          <w:color w:val="000000"/>
          <w:sz w:val="16"/>
          <w:szCs w:val="16"/>
        </w:rPr>
        <w:tab/>
        <w:t>------------------------------</w:t>
      </w:r>
    </w:p>
    <w:p w14:paraId="1E7F9223" w14:textId="70C437AB" w:rsidR="00C05B17" w:rsidRPr="009B3C46" w:rsidRDefault="00C05B17" w:rsidP="00C05B17">
      <w:pPr>
        <w:ind w:left="1416"/>
        <w:rPr>
          <w:rFonts w:ascii="Tahoma" w:hAnsi="Tahoma" w:cs="Tahoma"/>
          <w:i/>
          <w:color w:val="000000"/>
          <w:sz w:val="16"/>
          <w:szCs w:val="16"/>
        </w:rPr>
      </w:pPr>
      <w:r w:rsidRPr="009B3C46">
        <w:rPr>
          <w:rFonts w:ascii="Tahoma" w:hAnsi="Tahoma" w:cs="Tahoma"/>
          <w:i/>
          <w:color w:val="000000"/>
          <w:sz w:val="16"/>
          <w:szCs w:val="16"/>
        </w:rPr>
        <w:t xml:space="preserve">      miejscowość, data                                             podpis osoby lub osób upełnomocnionych </w:t>
      </w:r>
      <w:r w:rsidRPr="009B3C46">
        <w:rPr>
          <w:rFonts w:ascii="Tahoma" w:hAnsi="Tahoma" w:cs="Tahoma"/>
          <w:i/>
          <w:color w:val="000000"/>
          <w:sz w:val="16"/>
          <w:szCs w:val="16"/>
        </w:rPr>
        <w:br/>
        <w:t xml:space="preserve">                                                                                 do reprezentowania </w:t>
      </w:r>
      <w:r w:rsidR="00D31E4D">
        <w:rPr>
          <w:rFonts w:ascii="Tahoma" w:hAnsi="Tahoma" w:cs="Tahoma"/>
          <w:i/>
          <w:color w:val="000000"/>
          <w:sz w:val="16"/>
          <w:szCs w:val="16"/>
        </w:rPr>
        <w:t>podmiotu udostępniającego</w:t>
      </w:r>
    </w:p>
    <w:p w14:paraId="1F1606E8" w14:textId="77777777" w:rsidR="00C05B17" w:rsidRPr="009B3C46" w:rsidRDefault="00C05B17">
      <w:pPr>
        <w:widowControl w:val="0"/>
        <w:numPr>
          <w:ilvl w:val="0"/>
          <w:numId w:val="21"/>
        </w:numPr>
        <w:suppressAutoHyphens/>
        <w:ind w:left="426" w:hanging="284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9B3C46">
        <w:rPr>
          <w:rFonts w:ascii="Tahoma" w:hAnsi="Tahoma" w:cs="Tahoma"/>
          <w:i/>
          <w:color w:val="000000"/>
          <w:sz w:val="16"/>
          <w:szCs w:val="16"/>
        </w:rPr>
        <w:t xml:space="preserve">uzupełnić wpisując zakres udostępnianych zasobów: </w:t>
      </w:r>
      <w:r w:rsidRPr="009B3C46">
        <w:rPr>
          <w:rFonts w:ascii="Tahoma" w:hAnsi="Tahoma" w:cs="Tahoma"/>
          <w:i/>
          <w:color w:val="000000"/>
          <w:spacing w:val="-4"/>
          <w:sz w:val="16"/>
          <w:szCs w:val="16"/>
        </w:rPr>
        <w:t>zdolności technicznej lub zawodowej</w:t>
      </w:r>
      <w:r w:rsidRPr="009B3C46">
        <w:rPr>
          <w:rFonts w:ascii="Tahoma" w:hAnsi="Tahoma" w:cs="Tahoma"/>
          <w:i/>
          <w:color w:val="000000"/>
          <w:sz w:val="16"/>
          <w:szCs w:val="16"/>
        </w:rPr>
        <w:t>;</w:t>
      </w:r>
    </w:p>
    <w:p w14:paraId="2B13C2FB" w14:textId="77777777" w:rsidR="00C05B17" w:rsidRPr="009B3C46" w:rsidRDefault="00C05B17">
      <w:pPr>
        <w:widowControl w:val="0"/>
        <w:numPr>
          <w:ilvl w:val="0"/>
          <w:numId w:val="21"/>
        </w:numPr>
        <w:suppressAutoHyphens/>
        <w:ind w:left="425" w:hanging="283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9B3C46">
        <w:rPr>
          <w:rFonts w:ascii="Tahoma" w:hAnsi="Tahoma" w:cs="Tahoma"/>
          <w:i/>
          <w:color w:val="000000"/>
          <w:sz w:val="16"/>
          <w:szCs w:val="16"/>
        </w:rPr>
        <w:t>uzupełnić wpisując zakres dostępnych zasobów innego podmiotu;</w:t>
      </w:r>
    </w:p>
    <w:p w14:paraId="302BE2B6" w14:textId="77777777" w:rsidR="00C05B17" w:rsidRPr="009B3C46" w:rsidRDefault="00C05B17">
      <w:pPr>
        <w:widowControl w:val="0"/>
        <w:numPr>
          <w:ilvl w:val="0"/>
          <w:numId w:val="21"/>
        </w:numPr>
        <w:suppressAutoHyphens/>
        <w:ind w:left="425" w:hanging="283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9B3C46">
        <w:rPr>
          <w:rFonts w:ascii="Tahoma" w:hAnsi="Tahoma" w:cs="Tahoma"/>
          <w:i/>
          <w:color w:val="000000"/>
          <w:sz w:val="16"/>
          <w:szCs w:val="16"/>
        </w:rPr>
        <w:t>uzupełnić opisując sposób wykorzystania zasobów przy wykonywaniu zamówienia, np. podwykonawstwo, konsultacje;</w:t>
      </w:r>
    </w:p>
    <w:p w14:paraId="1EA53D8E" w14:textId="77777777" w:rsidR="00C05B17" w:rsidRPr="009B3C46" w:rsidRDefault="00C05B17">
      <w:pPr>
        <w:widowControl w:val="0"/>
        <w:numPr>
          <w:ilvl w:val="0"/>
          <w:numId w:val="21"/>
        </w:numPr>
        <w:suppressAutoHyphens/>
        <w:ind w:left="425" w:hanging="283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9B3C46">
        <w:rPr>
          <w:rFonts w:ascii="Tahoma" w:hAnsi="Tahoma" w:cs="Tahoma"/>
          <w:i/>
          <w:color w:val="000000"/>
          <w:sz w:val="16"/>
          <w:szCs w:val="16"/>
        </w:rPr>
        <w:t>uzupełnić wpisując charakter stosunku łączącego z Wykonawcą, np. umowa cywilno-prawna, umowa o współpracy;</w:t>
      </w:r>
    </w:p>
    <w:p w14:paraId="44373778" w14:textId="77777777" w:rsidR="00C05B17" w:rsidRPr="009B3C46" w:rsidRDefault="00C05B17">
      <w:pPr>
        <w:widowControl w:val="0"/>
        <w:numPr>
          <w:ilvl w:val="0"/>
          <w:numId w:val="21"/>
        </w:numPr>
        <w:suppressAutoHyphens/>
        <w:ind w:left="425" w:hanging="283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9B3C46">
        <w:rPr>
          <w:rFonts w:ascii="Tahoma" w:hAnsi="Tahoma" w:cs="Tahoma"/>
          <w:i/>
          <w:color w:val="000000"/>
          <w:sz w:val="16"/>
          <w:szCs w:val="16"/>
        </w:rPr>
        <w:t>uzupełnić wpisując zakres i okres udziału przy wykonywaniu zamówienia;</w:t>
      </w:r>
    </w:p>
    <w:p w14:paraId="1557C9FE" w14:textId="77777777" w:rsidR="00C05B17" w:rsidRPr="009B3C46" w:rsidRDefault="00C05B17">
      <w:pPr>
        <w:widowControl w:val="0"/>
        <w:numPr>
          <w:ilvl w:val="0"/>
          <w:numId w:val="21"/>
        </w:numPr>
        <w:suppressAutoHyphens/>
        <w:spacing w:before="60"/>
        <w:ind w:left="426" w:hanging="283"/>
        <w:jc w:val="both"/>
        <w:rPr>
          <w:rFonts w:ascii="Tahoma" w:hAnsi="Tahoma" w:cs="Tahoma"/>
          <w:i/>
          <w:color w:val="000000"/>
          <w:sz w:val="16"/>
          <w:szCs w:val="16"/>
        </w:rPr>
      </w:pPr>
      <w:r w:rsidRPr="009B3C46">
        <w:rPr>
          <w:rFonts w:ascii="Tahoma" w:hAnsi="Tahoma" w:cs="Tahoma"/>
          <w:i/>
          <w:color w:val="000000"/>
          <w:sz w:val="16"/>
          <w:szCs w:val="16"/>
        </w:rPr>
        <w:t xml:space="preserve">odpowiednio skreślić </w:t>
      </w:r>
      <w:r w:rsidRPr="009B3C46">
        <w:rPr>
          <w:rFonts w:ascii="Tahoma" w:hAnsi="Tahoma" w:cs="Tahoma"/>
          <w:b/>
          <w:i/>
          <w:color w:val="000000"/>
          <w:sz w:val="16"/>
          <w:szCs w:val="16"/>
        </w:rPr>
        <w:t>Uwagi:</w:t>
      </w:r>
      <w:r w:rsidRPr="009B3C46">
        <w:rPr>
          <w:rFonts w:ascii="Tahoma" w:hAnsi="Tahoma" w:cs="Tahoma"/>
          <w:i/>
          <w:color w:val="000000"/>
          <w:sz w:val="16"/>
          <w:szCs w:val="16"/>
        </w:rPr>
        <w:t xml:space="preserve"> W przypadku, gdy przedmiotem zamówienia są usługi lub roboty budowlane, a udostępniane zasoby są nierozerwalnie związane z podmiotem ich udostępniającym, które nie mogą być przedmiotem samodzielnego obrotu i które nie mogą być udostępnione bez zaangażowania tego podmiotu w wykonanie zamówienia (np. doświadczenie), dokument powinien zawierać precyzyjne wskazanie uczestnictwa tego podmiotu w wykonaniu zamówienia. W przypadku udostępnienia doświadczenia lub wiedzy, forma współpracy winna uwzględniać specyfikę prac, które będą przedmiotem współpracy.</w:t>
      </w:r>
    </w:p>
    <w:p w14:paraId="1E218252" w14:textId="77777777" w:rsidR="00953397" w:rsidRDefault="00953397" w:rsidP="00C05B17">
      <w:pPr>
        <w:spacing w:line="280" w:lineRule="exact"/>
        <w:jc w:val="right"/>
        <w:rPr>
          <w:rFonts w:ascii="Tahoma" w:eastAsia="Arial Unicode MS" w:hAnsi="Tahoma" w:cs="Tahoma"/>
          <w:b/>
        </w:rPr>
      </w:pPr>
    </w:p>
    <w:p w14:paraId="29B8BA3F" w14:textId="77777777" w:rsidR="00953397" w:rsidRDefault="00953397" w:rsidP="00C05B17">
      <w:pPr>
        <w:spacing w:line="280" w:lineRule="exact"/>
        <w:jc w:val="right"/>
        <w:rPr>
          <w:rFonts w:ascii="Tahoma" w:eastAsia="Arial Unicode MS" w:hAnsi="Tahoma" w:cs="Tahoma"/>
          <w:b/>
        </w:rPr>
      </w:pPr>
    </w:p>
    <w:p w14:paraId="3B444C66" w14:textId="0578A6FE" w:rsidR="00437397" w:rsidRDefault="000956E1" w:rsidP="00F17F4E">
      <w:pPr>
        <w:spacing w:line="280" w:lineRule="exact"/>
        <w:jc w:val="center"/>
        <w:rPr>
          <w:rFonts w:ascii="Tahoma" w:eastAsia="Arial Unicode MS" w:hAnsi="Tahoma" w:cs="Tahoma"/>
        </w:rPr>
      </w:pPr>
      <w:r>
        <w:rPr>
          <w:rFonts w:ascii="Tahoma" w:eastAsia="Arial Unicode MS" w:hAnsi="Tahoma" w:cs="Tahoma"/>
        </w:rPr>
        <w:t xml:space="preserve">    </w:t>
      </w:r>
    </w:p>
    <w:p w14:paraId="53F82D35" w14:textId="04427BFE" w:rsidR="000956E1" w:rsidRPr="001E3EBE" w:rsidRDefault="000956E1" w:rsidP="00437397">
      <w:pPr>
        <w:spacing w:line="280" w:lineRule="exact"/>
        <w:jc w:val="right"/>
        <w:rPr>
          <w:rFonts w:ascii="Tahoma" w:eastAsia="Arial Unicode MS" w:hAnsi="Tahoma" w:cs="Tahoma"/>
          <w:b/>
          <w:bCs/>
          <w:color w:val="0070C0"/>
        </w:rPr>
      </w:pPr>
      <w:r w:rsidRPr="001E3EBE">
        <w:rPr>
          <w:rFonts w:ascii="Tahoma" w:eastAsia="Arial Unicode MS" w:hAnsi="Tahoma" w:cs="Tahoma"/>
          <w:b/>
          <w:bCs/>
          <w:color w:val="0070C0"/>
        </w:rPr>
        <w:lastRenderedPageBreak/>
        <w:t xml:space="preserve">Załącznik nr </w:t>
      </w:r>
      <w:r w:rsidR="00F3474B" w:rsidRPr="001E3EBE">
        <w:rPr>
          <w:rFonts w:ascii="Tahoma" w:eastAsia="Arial Unicode MS" w:hAnsi="Tahoma" w:cs="Tahoma"/>
          <w:b/>
          <w:bCs/>
          <w:color w:val="0070C0"/>
        </w:rPr>
        <w:t>3</w:t>
      </w:r>
      <w:r w:rsidRPr="001E3EBE">
        <w:rPr>
          <w:rFonts w:ascii="Tahoma" w:eastAsia="Arial Unicode MS" w:hAnsi="Tahoma" w:cs="Tahoma"/>
          <w:b/>
          <w:bCs/>
          <w:color w:val="0070C0"/>
        </w:rPr>
        <w:t xml:space="preserve"> do SWZ (WZÓR)</w:t>
      </w:r>
    </w:p>
    <w:tbl>
      <w:tblPr>
        <w:tblW w:w="9892" w:type="dxa"/>
        <w:tblInd w:w="-176" w:type="dxa"/>
        <w:tblLook w:val="01E0" w:firstRow="1" w:lastRow="1" w:firstColumn="1" w:lastColumn="1" w:noHBand="0" w:noVBand="0"/>
      </w:tblPr>
      <w:tblGrid>
        <w:gridCol w:w="9892"/>
      </w:tblGrid>
      <w:tr w:rsidR="00F17F4E" w14:paraId="03842273" w14:textId="77777777" w:rsidTr="001835E4">
        <w:tc>
          <w:tcPr>
            <w:tcW w:w="7216" w:type="dxa"/>
          </w:tcPr>
          <w:p w14:paraId="4C7A1BAA" w14:textId="0C0370AD" w:rsidR="00F17F4E" w:rsidRDefault="00F17F4E" w:rsidP="001835E4">
            <w:pPr>
              <w:pStyle w:val="Nagwek"/>
              <w:tabs>
                <w:tab w:val="clear" w:pos="9072"/>
                <w:tab w:val="left" w:pos="7770"/>
              </w:tabs>
              <w:ind w:left="-142" w:firstLine="34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55DD9D2" wp14:editId="50FD4007">
                  <wp:extent cx="2914650" cy="771525"/>
                  <wp:effectExtent l="0" t="0" r="0" b="9525"/>
                  <wp:docPr id="521935200" name="Obraz 3" descr="Obraz zawierający tekst, Czcionka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935200" name="Obraz 3" descr="Obraz zawierający tekst, Czcionka, logo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CBB345" w14:textId="77777777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</w:rPr>
      </w:pPr>
      <w:r w:rsidRPr="000956E1">
        <w:rPr>
          <w:rFonts w:ascii="Tahoma" w:eastAsia="Arial Unicode MS" w:hAnsi="Tahoma" w:cs="Tahoma"/>
        </w:rPr>
        <w:t>Nazwa Wykonawcy (firma) ...................................................................................................</w:t>
      </w:r>
    </w:p>
    <w:p w14:paraId="1BA92E51" w14:textId="77777777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  <w:u w:val="single"/>
        </w:rPr>
      </w:pPr>
      <w:r w:rsidRPr="000956E1">
        <w:rPr>
          <w:rFonts w:ascii="Tahoma" w:eastAsia="Arial Unicode MS" w:hAnsi="Tahoma" w:cs="Tahoma"/>
          <w:u w:val="single"/>
        </w:rPr>
        <w:t xml:space="preserve">siedziba </w:t>
      </w:r>
      <w:r w:rsidRPr="000956E1">
        <w:rPr>
          <w:rFonts w:ascii="Tahoma" w:eastAsia="Arial Unicode MS" w:hAnsi="Tahoma" w:cs="Tahoma"/>
          <w:i/>
        </w:rPr>
        <w:t>(osoby prawne)</w:t>
      </w:r>
      <w:r w:rsidRPr="000956E1">
        <w:rPr>
          <w:rFonts w:ascii="Tahoma" w:eastAsia="Arial Unicode MS" w:hAnsi="Tahoma" w:cs="Tahoma"/>
          <w:u w:val="single"/>
        </w:rPr>
        <w:t>/miejsce zamieszkania</w:t>
      </w:r>
      <w:r w:rsidRPr="000956E1">
        <w:rPr>
          <w:rFonts w:ascii="Tahoma" w:eastAsia="Arial Unicode MS" w:hAnsi="Tahoma" w:cs="Tahoma"/>
          <w:i/>
        </w:rPr>
        <w:t>(osoby fizyczne)</w:t>
      </w:r>
      <w:r w:rsidRPr="000956E1">
        <w:rPr>
          <w:rFonts w:ascii="Tahoma" w:eastAsia="Arial Unicode MS" w:hAnsi="Tahoma" w:cs="Tahoma"/>
        </w:rPr>
        <w:t>:</w:t>
      </w:r>
    </w:p>
    <w:p w14:paraId="4462A182" w14:textId="77777777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</w:rPr>
      </w:pPr>
      <w:r w:rsidRPr="000956E1">
        <w:rPr>
          <w:rFonts w:ascii="Tahoma" w:eastAsia="Arial Unicode MS" w:hAnsi="Tahoma" w:cs="Tahoma"/>
        </w:rPr>
        <w:t>miejscowość ........................................</w:t>
      </w:r>
    </w:p>
    <w:p w14:paraId="16DAC807" w14:textId="77777777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</w:rPr>
      </w:pPr>
      <w:r w:rsidRPr="000956E1">
        <w:rPr>
          <w:rFonts w:ascii="Tahoma" w:eastAsia="Arial Unicode MS" w:hAnsi="Tahoma" w:cs="Tahoma"/>
        </w:rPr>
        <w:t xml:space="preserve">kraj .....................................................  </w:t>
      </w:r>
    </w:p>
    <w:p w14:paraId="6238792D" w14:textId="77777777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  <w:u w:val="single"/>
        </w:rPr>
      </w:pPr>
      <w:r w:rsidRPr="000956E1">
        <w:rPr>
          <w:rFonts w:ascii="Tahoma" w:eastAsia="Arial Unicode MS" w:hAnsi="Tahoma" w:cs="Tahoma"/>
          <w:u w:val="single"/>
        </w:rPr>
        <w:t>adres:</w:t>
      </w:r>
    </w:p>
    <w:p w14:paraId="2B8D9BE0" w14:textId="77777777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</w:rPr>
      </w:pPr>
      <w:r w:rsidRPr="000956E1">
        <w:rPr>
          <w:rFonts w:ascii="Tahoma" w:eastAsia="Arial Unicode MS" w:hAnsi="Tahoma" w:cs="Tahoma"/>
        </w:rPr>
        <w:t>ulica ..................................................................... numer .......................... lokal .......................</w:t>
      </w:r>
    </w:p>
    <w:p w14:paraId="72A1A2C2" w14:textId="77777777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</w:rPr>
      </w:pPr>
      <w:r w:rsidRPr="000956E1">
        <w:rPr>
          <w:rFonts w:ascii="Tahoma" w:eastAsia="Arial Unicode MS" w:hAnsi="Tahoma" w:cs="Tahoma"/>
        </w:rPr>
        <w:t>kod, miejscowość .......................................................................................................................</w:t>
      </w:r>
    </w:p>
    <w:p w14:paraId="3DEDEA22" w14:textId="77777777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</w:rPr>
      </w:pPr>
      <w:r w:rsidRPr="000956E1">
        <w:rPr>
          <w:rFonts w:ascii="Tahoma" w:eastAsia="Arial Unicode MS" w:hAnsi="Tahoma" w:cs="Tahoma"/>
        </w:rPr>
        <w:t xml:space="preserve">numer telefonu   ........................................... </w:t>
      </w:r>
    </w:p>
    <w:p w14:paraId="6B3BE55A" w14:textId="77777777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</w:rPr>
      </w:pPr>
      <w:r w:rsidRPr="000956E1">
        <w:rPr>
          <w:rFonts w:ascii="Tahoma" w:eastAsia="Arial Unicode MS" w:hAnsi="Tahoma" w:cs="Tahoma"/>
        </w:rPr>
        <w:t>e-mail: ............................@..........................</w:t>
      </w:r>
    </w:p>
    <w:p w14:paraId="73DAA714" w14:textId="77777777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</w:rPr>
      </w:pPr>
      <w:r w:rsidRPr="000956E1">
        <w:rPr>
          <w:rFonts w:ascii="Tahoma" w:eastAsia="Arial Unicode MS" w:hAnsi="Tahoma" w:cs="Tahoma"/>
        </w:rPr>
        <w:t>adres strony internetowej: ...........................................................................................................</w:t>
      </w:r>
    </w:p>
    <w:p w14:paraId="26488DFF" w14:textId="77777777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</w:rPr>
      </w:pPr>
    </w:p>
    <w:p w14:paraId="487C407C" w14:textId="77777777" w:rsidR="000956E1" w:rsidRPr="000956E1" w:rsidRDefault="000956E1" w:rsidP="000956E1">
      <w:pPr>
        <w:spacing w:line="280" w:lineRule="exact"/>
        <w:jc w:val="center"/>
        <w:rPr>
          <w:rFonts w:ascii="Tahoma" w:eastAsia="Arial Unicode MS" w:hAnsi="Tahoma" w:cs="Tahoma"/>
          <w:b/>
          <w:bCs/>
        </w:rPr>
      </w:pPr>
      <w:r w:rsidRPr="000956E1">
        <w:rPr>
          <w:rFonts w:ascii="Tahoma" w:eastAsia="Arial Unicode MS" w:hAnsi="Tahoma" w:cs="Tahoma"/>
          <w:b/>
          <w:bCs/>
        </w:rPr>
        <w:t xml:space="preserve">WYKAZ ZREALIZOWANYCH ZAMÓWIEŃ </w:t>
      </w:r>
    </w:p>
    <w:p w14:paraId="61C2AE82" w14:textId="77777777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</w:rPr>
      </w:pPr>
    </w:p>
    <w:p w14:paraId="704B2602" w14:textId="5946A596" w:rsidR="000956E1" w:rsidRPr="00490511" w:rsidRDefault="000956E1" w:rsidP="000956E1">
      <w:pPr>
        <w:widowControl w:val="0"/>
        <w:suppressAutoHyphens/>
        <w:autoSpaceDE w:val="0"/>
        <w:autoSpaceDN w:val="0"/>
        <w:adjustRightInd w:val="0"/>
        <w:jc w:val="both"/>
        <w:rPr>
          <w:rFonts w:ascii="Tahoma" w:hAnsi="Tahoma" w:cs="Tahoma"/>
          <w:bCs/>
          <w:color w:val="000000"/>
        </w:rPr>
      </w:pPr>
      <w:r w:rsidRPr="000956E1">
        <w:rPr>
          <w:rFonts w:ascii="Tahoma" w:eastAsia="Arial Unicode MS" w:hAnsi="Tahoma" w:cs="Tahoma"/>
        </w:rPr>
        <w:t>Składając ofertę w postępowaniu na</w:t>
      </w:r>
      <w:r w:rsidR="00D132B4">
        <w:rPr>
          <w:rFonts w:ascii="Tahoma" w:eastAsia="Arial Unicode MS" w:hAnsi="Tahoma" w:cs="Tahoma"/>
        </w:rPr>
        <w:t xml:space="preserve"> realizację zadania pn.:</w:t>
      </w:r>
      <w:r w:rsidRPr="000956E1">
        <w:rPr>
          <w:rFonts w:ascii="Tahoma" w:eastAsia="Arial Unicode MS" w:hAnsi="Tahoma" w:cs="Tahoma"/>
        </w:rPr>
        <w:t xml:space="preserve"> </w:t>
      </w:r>
      <w:r w:rsidR="00D132B4" w:rsidRPr="001F713E">
        <w:rPr>
          <w:rFonts w:ascii="Tahoma" w:hAnsi="Tahoma" w:cs="Tahoma"/>
          <w:b/>
          <w:bCs/>
          <w:color w:val="000000"/>
        </w:rPr>
        <w:t>„</w:t>
      </w:r>
      <w:r w:rsidR="00D132B4" w:rsidRPr="006A58C6">
        <w:rPr>
          <w:rFonts w:ascii="Tahoma" w:hAnsi="Tahoma" w:cs="Tahoma"/>
          <w:b/>
          <w:color w:val="000000"/>
        </w:rPr>
        <w:t>Dostawa oleju napędowego grzewczego do Portu Lotniczego Zielona Góra-Babimost w latach 2024-2028</w:t>
      </w:r>
      <w:r w:rsidR="00D132B4">
        <w:rPr>
          <w:rFonts w:ascii="Tahoma" w:hAnsi="Tahoma" w:cs="Tahoma"/>
          <w:b/>
          <w:color w:val="000000"/>
        </w:rPr>
        <w:t>”</w:t>
      </w:r>
      <w:r>
        <w:rPr>
          <w:rFonts w:ascii="Tahoma" w:hAnsi="Tahoma" w:cs="Tahoma"/>
          <w:b/>
          <w:bCs/>
          <w:color w:val="000000"/>
        </w:rPr>
        <w:t>,</w:t>
      </w:r>
      <w:r w:rsidRPr="00490511">
        <w:rPr>
          <w:rFonts w:ascii="Tahoma" w:hAnsi="Tahoma" w:cs="Tahoma"/>
          <w:b/>
          <w:bCs/>
          <w:color w:val="000000"/>
        </w:rPr>
        <w:t xml:space="preserve"> </w:t>
      </w:r>
    </w:p>
    <w:p w14:paraId="04ADACCA" w14:textId="1985D105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</w:rPr>
      </w:pPr>
      <w:r w:rsidRPr="000956E1">
        <w:rPr>
          <w:rFonts w:ascii="Tahoma" w:eastAsia="Arial Unicode MS" w:hAnsi="Tahoma" w:cs="Tahoma"/>
        </w:rPr>
        <w:t xml:space="preserve">oświadczamy, że zrealizowaliśmy w okresie ostatnich </w:t>
      </w:r>
      <w:r>
        <w:rPr>
          <w:rFonts w:ascii="Tahoma" w:eastAsia="Arial Unicode MS" w:hAnsi="Tahoma" w:cs="Tahoma"/>
        </w:rPr>
        <w:t>3</w:t>
      </w:r>
      <w:r w:rsidRPr="000956E1">
        <w:rPr>
          <w:rFonts w:ascii="Tahoma" w:eastAsia="Arial Unicode MS" w:hAnsi="Tahoma" w:cs="Tahoma"/>
        </w:rPr>
        <w:t xml:space="preserve"> lat przed terminem składania ofert wymienione w tabeli poniżej zamówienia:</w:t>
      </w:r>
    </w:p>
    <w:p w14:paraId="15CA62A7" w14:textId="77777777" w:rsidR="000956E1" w:rsidRPr="000956E1" w:rsidRDefault="000956E1" w:rsidP="000956E1">
      <w:pPr>
        <w:spacing w:line="280" w:lineRule="exact"/>
        <w:jc w:val="both"/>
        <w:rPr>
          <w:rFonts w:ascii="Tahoma" w:eastAsia="Arial Unicode MS" w:hAnsi="Tahoma" w:cs="Tahoma"/>
        </w:rPr>
      </w:pPr>
    </w:p>
    <w:tbl>
      <w:tblPr>
        <w:tblW w:w="99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1559"/>
        <w:gridCol w:w="1843"/>
        <w:gridCol w:w="3402"/>
      </w:tblGrid>
      <w:tr w:rsidR="000956E1" w:rsidRPr="000956E1" w14:paraId="1945C1FD" w14:textId="77777777" w:rsidTr="00095C71">
        <w:trPr>
          <w:cantSplit/>
          <w:trHeight w:val="690"/>
        </w:trPr>
        <w:tc>
          <w:tcPr>
            <w:tcW w:w="310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376D06" w14:textId="788C03C5" w:rsidR="000956E1" w:rsidRPr="000956E1" w:rsidRDefault="000956E1" w:rsidP="000956E1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0956E1">
              <w:rPr>
                <w:rFonts w:ascii="Tahoma" w:eastAsia="Arial Unicode MS" w:hAnsi="Tahoma" w:cs="Tahoma"/>
                <w:b/>
              </w:rPr>
              <w:t xml:space="preserve">Wykonane </w:t>
            </w:r>
            <w:r>
              <w:rPr>
                <w:rFonts w:ascii="Tahoma" w:eastAsia="Arial Unicode MS" w:hAnsi="Tahoma" w:cs="Tahoma"/>
                <w:b/>
              </w:rPr>
              <w:t>zamówienia</w:t>
            </w:r>
          </w:p>
          <w:p w14:paraId="395E362E" w14:textId="4910E6A7" w:rsidR="000956E1" w:rsidRPr="001F713E" w:rsidRDefault="000956E1" w:rsidP="000956E1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iCs/>
                <w:color w:val="FF0000"/>
                <w:sz w:val="18"/>
                <w:szCs w:val="18"/>
              </w:rPr>
            </w:pPr>
            <w:r w:rsidRPr="00B65978">
              <w:rPr>
                <w:rFonts w:ascii="Tahoma" w:eastAsia="Arial Unicode MS" w:hAnsi="Tahoma" w:cs="Tahoma"/>
                <w:i/>
                <w:iCs/>
                <w:sz w:val="18"/>
                <w:szCs w:val="18"/>
              </w:rPr>
              <w:t xml:space="preserve">[zamówienia o wartości co najmniej </w:t>
            </w:r>
            <w:r w:rsidR="009B4A7C" w:rsidRPr="00B65978">
              <w:rPr>
                <w:rFonts w:ascii="Tahoma" w:eastAsia="Arial Unicode MS" w:hAnsi="Tahoma" w:cs="Tahoma"/>
                <w:i/>
                <w:iCs/>
                <w:sz w:val="18"/>
                <w:szCs w:val="18"/>
              </w:rPr>
              <w:t>40 000,00</w:t>
            </w:r>
            <w:r w:rsidRPr="00B65978">
              <w:rPr>
                <w:rFonts w:ascii="Tahoma" w:eastAsia="Arial Unicode MS" w:hAnsi="Tahoma" w:cs="Tahoma"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B65978">
              <w:rPr>
                <w:rFonts w:ascii="Tahoma" w:eastAsia="Arial Unicode MS" w:hAnsi="Tahoma" w:cs="Tahoma"/>
                <w:i/>
                <w:iCs/>
                <w:sz w:val="18"/>
                <w:szCs w:val="18"/>
              </w:rPr>
              <w:t>zł netto każde, krótki opis]</w:t>
            </w:r>
          </w:p>
        </w:tc>
        <w:tc>
          <w:tcPr>
            <w:tcW w:w="340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6E51429F" w14:textId="77777777" w:rsidR="000956E1" w:rsidRPr="000956E1" w:rsidRDefault="000956E1" w:rsidP="000956E1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0956E1">
              <w:rPr>
                <w:rFonts w:ascii="Tahoma" w:eastAsia="Arial Unicode MS" w:hAnsi="Tahoma" w:cs="Tahoma"/>
                <w:b/>
              </w:rPr>
              <w:t>Czas realizacji</w:t>
            </w:r>
          </w:p>
          <w:p w14:paraId="3E75CBA4" w14:textId="77777777" w:rsidR="000956E1" w:rsidRPr="000956E1" w:rsidRDefault="000956E1" w:rsidP="000956E1">
            <w:pPr>
              <w:spacing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0956E1">
              <w:rPr>
                <w:rFonts w:ascii="Tahoma" w:eastAsia="Arial Unicode MS" w:hAnsi="Tahoma" w:cs="Tahoma"/>
                <w:sz w:val="18"/>
                <w:szCs w:val="18"/>
              </w:rPr>
              <w:t>[dot. zam. wskazanego w kol. 1]</w:t>
            </w:r>
          </w:p>
          <w:p w14:paraId="48123269" w14:textId="77777777" w:rsidR="000956E1" w:rsidRPr="000956E1" w:rsidRDefault="000956E1" w:rsidP="000956E1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</w:p>
        </w:tc>
        <w:tc>
          <w:tcPr>
            <w:tcW w:w="3402" w:type="dxa"/>
            <w:vMerge w:val="restart"/>
            <w:tcBorders>
              <w:top w:val="single" w:sz="12" w:space="0" w:color="000000" w:themeColor="text1"/>
              <w:left w:val="single" w:sz="6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7D24CC32" w14:textId="77777777" w:rsidR="000956E1" w:rsidRPr="000956E1" w:rsidRDefault="000956E1" w:rsidP="000956E1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0956E1">
              <w:rPr>
                <w:rFonts w:ascii="Tahoma" w:eastAsia="Arial Unicode MS" w:hAnsi="Tahoma" w:cs="Tahoma"/>
                <w:b/>
              </w:rPr>
              <w:t>Podmiot dla którego realizowano zamówienie</w:t>
            </w:r>
          </w:p>
          <w:p w14:paraId="07BA8324" w14:textId="77777777" w:rsidR="000956E1" w:rsidRPr="000956E1" w:rsidRDefault="000956E1" w:rsidP="000956E1">
            <w:pPr>
              <w:spacing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0956E1">
              <w:rPr>
                <w:rFonts w:ascii="Tahoma" w:eastAsia="Arial Unicode MS" w:hAnsi="Tahoma" w:cs="Tahoma"/>
                <w:sz w:val="18"/>
                <w:szCs w:val="18"/>
              </w:rPr>
              <w:t>[nazwa, adres, telefon]</w:t>
            </w:r>
          </w:p>
        </w:tc>
      </w:tr>
      <w:tr w:rsidR="000956E1" w:rsidRPr="000956E1" w14:paraId="62940E73" w14:textId="77777777" w:rsidTr="00095C71">
        <w:trPr>
          <w:cantSplit/>
          <w:trHeight w:val="690"/>
        </w:trPr>
        <w:tc>
          <w:tcPr>
            <w:tcW w:w="3104" w:type="dxa"/>
            <w:vMerge/>
            <w:vAlign w:val="center"/>
          </w:tcPr>
          <w:p w14:paraId="242FCC72" w14:textId="77777777" w:rsidR="000956E1" w:rsidRPr="000956E1" w:rsidRDefault="000956E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58C2FA78" w14:textId="77777777" w:rsidR="000956E1" w:rsidRPr="000956E1" w:rsidRDefault="000956E1" w:rsidP="000956E1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0956E1">
              <w:rPr>
                <w:rFonts w:ascii="Tahoma" w:eastAsia="Arial Unicode MS" w:hAnsi="Tahoma" w:cs="Tahoma"/>
                <w:b/>
              </w:rPr>
              <w:t>data rozpoczęcia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4B0FAB41" w14:textId="77777777" w:rsidR="000956E1" w:rsidRPr="000956E1" w:rsidRDefault="000956E1" w:rsidP="000956E1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</w:rPr>
            </w:pPr>
            <w:r w:rsidRPr="000956E1">
              <w:rPr>
                <w:rFonts w:ascii="Tahoma" w:eastAsia="Arial Unicode MS" w:hAnsi="Tahoma" w:cs="Tahoma"/>
                <w:b/>
              </w:rPr>
              <w:t>data zakończenia</w:t>
            </w:r>
          </w:p>
        </w:tc>
        <w:tc>
          <w:tcPr>
            <w:tcW w:w="3402" w:type="dxa"/>
            <w:vMerge/>
            <w:vAlign w:val="center"/>
          </w:tcPr>
          <w:p w14:paraId="3329B867" w14:textId="77777777" w:rsidR="000956E1" w:rsidRPr="000956E1" w:rsidRDefault="000956E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0956E1" w:rsidRPr="000956E1" w14:paraId="49839D97" w14:textId="77777777" w:rsidTr="00095C71">
        <w:trPr>
          <w:cantSplit/>
          <w:trHeight w:val="138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64FB331B" w14:textId="77777777" w:rsidR="000956E1" w:rsidRPr="000956E1" w:rsidRDefault="000956E1" w:rsidP="000956E1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0956E1">
              <w:rPr>
                <w:rFonts w:ascii="Tahoma" w:eastAsia="Arial Unicode MS" w:hAnsi="Tahoma" w:cs="Tahoma"/>
                <w:i/>
                <w:sz w:val="16"/>
                <w:szCs w:val="16"/>
              </w:rPr>
              <w:t>1.</w:t>
            </w:r>
          </w:p>
        </w:tc>
        <w:tc>
          <w:tcPr>
            <w:tcW w:w="1559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13E49124" w14:textId="77777777" w:rsidR="000956E1" w:rsidRPr="000956E1" w:rsidRDefault="000956E1" w:rsidP="000956E1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0956E1">
              <w:rPr>
                <w:rFonts w:ascii="Tahoma" w:eastAsia="Arial Unicode MS" w:hAnsi="Tahoma" w:cs="Tahoma"/>
                <w:i/>
                <w:sz w:val="16"/>
                <w:szCs w:val="16"/>
              </w:rPr>
              <w:t>2.</w:t>
            </w:r>
          </w:p>
        </w:tc>
        <w:tc>
          <w:tcPr>
            <w:tcW w:w="1843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2A0CEFF" w14:textId="77777777" w:rsidR="000956E1" w:rsidRPr="000956E1" w:rsidRDefault="000956E1" w:rsidP="000956E1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0956E1">
              <w:rPr>
                <w:rFonts w:ascii="Tahoma" w:eastAsia="Arial Unicode MS" w:hAnsi="Tahoma" w:cs="Tahoma"/>
                <w:i/>
                <w:sz w:val="16"/>
                <w:szCs w:val="16"/>
              </w:rPr>
              <w:t>3.</w:t>
            </w:r>
          </w:p>
        </w:tc>
        <w:tc>
          <w:tcPr>
            <w:tcW w:w="3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2E31D9F7" w14:textId="77777777" w:rsidR="000956E1" w:rsidRPr="000956E1" w:rsidRDefault="000956E1" w:rsidP="000956E1">
            <w:pPr>
              <w:spacing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0956E1">
              <w:rPr>
                <w:rFonts w:ascii="Tahoma" w:eastAsia="Arial Unicode MS" w:hAnsi="Tahoma" w:cs="Tahoma"/>
                <w:i/>
                <w:sz w:val="16"/>
                <w:szCs w:val="16"/>
              </w:rPr>
              <w:t>4.</w:t>
            </w:r>
          </w:p>
        </w:tc>
      </w:tr>
      <w:tr w:rsidR="000956E1" w:rsidRPr="000956E1" w14:paraId="64CE505D" w14:textId="77777777" w:rsidTr="00095C71">
        <w:trPr>
          <w:cantSplit/>
          <w:trHeight w:val="631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594180EC" w14:textId="77777777" w:rsidR="000956E1" w:rsidRPr="000956E1" w:rsidRDefault="000956E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 w:rsidRPr="000956E1">
              <w:rPr>
                <w:rFonts w:ascii="Tahoma" w:eastAsia="Arial Unicode MS" w:hAnsi="Tahoma" w:cs="Tahoma"/>
              </w:rPr>
              <w:t>1.</w:t>
            </w:r>
          </w:p>
        </w:tc>
        <w:tc>
          <w:tcPr>
            <w:tcW w:w="1559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0FBBA1F" w14:textId="77777777" w:rsidR="000956E1" w:rsidRPr="000956E1" w:rsidRDefault="000956E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843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14200FAE" w14:textId="77777777" w:rsidR="000956E1" w:rsidRPr="000956E1" w:rsidRDefault="000956E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2D064693" w14:textId="77777777" w:rsidR="000956E1" w:rsidRPr="000956E1" w:rsidRDefault="000956E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0956E1" w:rsidRPr="000956E1" w14:paraId="6DC8679D" w14:textId="77777777" w:rsidTr="00095C71">
        <w:trPr>
          <w:cantSplit/>
          <w:trHeight w:val="631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59EDED41" w14:textId="77777777" w:rsidR="000956E1" w:rsidRPr="000956E1" w:rsidRDefault="000956E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 w:rsidRPr="000956E1">
              <w:rPr>
                <w:rFonts w:ascii="Tahoma" w:eastAsia="Arial Unicode MS" w:hAnsi="Tahoma" w:cs="Tahoma"/>
              </w:rPr>
              <w:t>2.</w:t>
            </w:r>
          </w:p>
          <w:p w14:paraId="17B3BEEB" w14:textId="77777777" w:rsidR="000956E1" w:rsidRPr="000956E1" w:rsidRDefault="000956E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559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AFEADA" w14:textId="77777777" w:rsidR="000956E1" w:rsidRPr="000956E1" w:rsidRDefault="000956E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84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D190DA" w14:textId="77777777" w:rsidR="000956E1" w:rsidRPr="000956E1" w:rsidRDefault="000956E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0AAEC501" w14:textId="77777777" w:rsidR="000956E1" w:rsidRPr="000956E1" w:rsidRDefault="000956E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FB0811" w:rsidRPr="000956E1" w14:paraId="667C852E" w14:textId="77777777" w:rsidTr="00095C71">
        <w:trPr>
          <w:cantSplit/>
          <w:trHeight w:val="631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0AFC7B02" w14:textId="2F6F1CA6" w:rsidR="00FB0811" w:rsidRPr="000956E1" w:rsidRDefault="00FB081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3.</w:t>
            </w:r>
          </w:p>
        </w:tc>
        <w:tc>
          <w:tcPr>
            <w:tcW w:w="1559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07AE4E" w14:textId="77777777" w:rsidR="00FB0811" w:rsidRPr="000956E1" w:rsidRDefault="00FB081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84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B6B11E" w14:textId="77777777" w:rsidR="00FB0811" w:rsidRPr="000956E1" w:rsidRDefault="00FB081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03B58A05" w14:textId="77777777" w:rsidR="00FB0811" w:rsidRPr="000956E1" w:rsidRDefault="00FB081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FB0811" w:rsidRPr="000956E1" w14:paraId="726D0E8D" w14:textId="77777777" w:rsidTr="00095C71">
        <w:trPr>
          <w:cantSplit/>
          <w:trHeight w:val="631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520E2BB9" w14:textId="2BE57DB4" w:rsidR="00FB0811" w:rsidRPr="000956E1" w:rsidRDefault="00FB081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4.</w:t>
            </w:r>
          </w:p>
        </w:tc>
        <w:tc>
          <w:tcPr>
            <w:tcW w:w="1559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B03546" w14:textId="77777777" w:rsidR="00FB0811" w:rsidRPr="000956E1" w:rsidRDefault="00FB081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84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6F86278" w14:textId="77777777" w:rsidR="00FB0811" w:rsidRPr="000956E1" w:rsidRDefault="00FB081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31E67D98" w14:textId="77777777" w:rsidR="00FB0811" w:rsidRPr="000956E1" w:rsidRDefault="00FB081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  <w:tr w:rsidR="00FB0811" w:rsidRPr="000956E1" w14:paraId="79BA7437" w14:textId="77777777" w:rsidTr="00095C71">
        <w:trPr>
          <w:cantSplit/>
          <w:trHeight w:val="631"/>
        </w:trPr>
        <w:tc>
          <w:tcPr>
            <w:tcW w:w="310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5014BA01" w14:textId="6C8B4093" w:rsidR="00FB0811" w:rsidRPr="000956E1" w:rsidRDefault="00FB081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</w:rPr>
              <w:t>5.</w:t>
            </w:r>
          </w:p>
        </w:tc>
        <w:tc>
          <w:tcPr>
            <w:tcW w:w="1559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309D24" w14:textId="77777777" w:rsidR="00FB0811" w:rsidRPr="000956E1" w:rsidRDefault="00FB081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184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0953AE" w14:textId="77777777" w:rsidR="00FB0811" w:rsidRPr="000956E1" w:rsidRDefault="00FB081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  <w:tc>
          <w:tcPr>
            <w:tcW w:w="3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ADC1FBD" w14:textId="77777777" w:rsidR="00FB0811" w:rsidRPr="000956E1" w:rsidRDefault="00FB0811" w:rsidP="000956E1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</w:tbl>
    <w:p w14:paraId="3B9D8142" w14:textId="77777777" w:rsidR="000956E1" w:rsidRPr="000956E1" w:rsidRDefault="000956E1" w:rsidP="000956E1">
      <w:pPr>
        <w:jc w:val="both"/>
        <w:rPr>
          <w:rFonts w:ascii="Tahoma" w:eastAsia="Arial Unicode MS" w:hAnsi="Tahoma" w:cs="Tahoma"/>
          <w:i/>
          <w:sz w:val="16"/>
          <w:szCs w:val="16"/>
        </w:rPr>
      </w:pPr>
    </w:p>
    <w:p w14:paraId="247484A4" w14:textId="77777777" w:rsidR="000956E1" w:rsidRPr="000956E1" w:rsidRDefault="000956E1" w:rsidP="000956E1">
      <w:pPr>
        <w:jc w:val="both"/>
        <w:rPr>
          <w:rFonts w:ascii="Tahoma" w:eastAsia="Arial Unicode MS" w:hAnsi="Tahoma" w:cs="Tahoma"/>
        </w:rPr>
      </w:pPr>
    </w:p>
    <w:p w14:paraId="25113BE1" w14:textId="77777777" w:rsidR="000956E1" w:rsidRPr="000956E1" w:rsidRDefault="000956E1" w:rsidP="000956E1">
      <w:pPr>
        <w:jc w:val="both"/>
        <w:rPr>
          <w:rFonts w:ascii="Tahoma" w:eastAsia="Arial Unicode MS" w:hAnsi="Tahoma" w:cs="Tahoma"/>
        </w:rPr>
      </w:pPr>
      <w:r w:rsidRPr="000956E1">
        <w:rPr>
          <w:rFonts w:ascii="Tahoma" w:eastAsia="Arial Unicode MS" w:hAnsi="Tahoma" w:cs="Tahoma"/>
        </w:rPr>
        <w:t xml:space="preserve">Zamówienia podane w tabeli zrealizowane zostały terminowo i z należytą starannością, co zostaje poparte  dokumentami/ dowodami, przedstawianymi Zamawiającemu wraz z wykazem. </w:t>
      </w:r>
    </w:p>
    <w:p w14:paraId="2132F856" w14:textId="77777777" w:rsidR="000956E1" w:rsidRPr="000956E1" w:rsidRDefault="000956E1" w:rsidP="000956E1">
      <w:pPr>
        <w:jc w:val="both"/>
        <w:rPr>
          <w:rFonts w:ascii="Tahoma" w:eastAsia="Arial Unicode MS" w:hAnsi="Tahoma" w:cs="Tahoma"/>
        </w:rPr>
      </w:pPr>
    </w:p>
    <w:p w14:paraId="3B6DCDAA" w14:textId="77777777" w:rsidR="000956E1" w:rsidRPr="000956E1" w:rsidRDefault="000956E1" w:rsidP="000956E1">
      <w:pPr>
        <w:jc w:val="both"/>
        <w:rPr>
          <w:rFonts w:ascii="Tahoma" w:eastAsia="Arial Unicode MS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1"/>
        <w:gridCol w:w="4799"/>
      </w:tblGrid>
      <w:tr w:rsidR="000956E1" w:rsidRPr="000956E1" w14:paraId="7FEFEEFD" w14:textId="77777777" w:rsidTr="00095C71">
        <w:trPr>
          <w:trHeight w:val="1658"/>
        </w:trPr>
        <w:tc>
          <w:tcPr>
            <w:tcW w:w="4955" w:type="dxa"/>
          </w:tcPr>
          <w:p w14:paraId="2396C917" w14:textId="77777777" w:rsidR="000956E1" w:rsidRPr="000956E1" w:rsidRDefault="000956E1" w:rsidP="000956E1">
            <w:pPr>
              <w:spacing w:after="160" w:line="280" w:lineRule="exact"/>
              <w:jc w:val="both"/>
              <w:rPr>
                <w:rFonts w:ascii="Tahoma" w:eastAsia="Arial Unicode MS" w:hAnsi="Tahoma" w:cs="Tahoma"/>
                <w:i/>
                <w:sz w:val="22"/>
                <w:szCs w:val="22"/>
                <w:lang w:eastAsia="en-US"/>
              </w:rPr>
            </w:pPr>
          </w:p>
          <w:p w14:paraId="35BCB372" w14:textId="77777777" w:rsidR="00F17F4E" w:rsidRDefault="00F17F4E" w:rsidP="000956E1">
            <w:pPr>
              <w:spacing w:after="160" w:line="280" w:lineRule="exact"/>
              <w:jc w:val="center"/>
              <w:rPr>
                <w:rFonts w:ascii="Tahoma" w:eastAsia="Arial Unicode MS" w:hAnsi="Tahoma" w:cs="Tahoma"/>
                <w:b/>
                <w:sz w:val="22"/>
                <w:szCs w:val="22"/>
                <w:lang w:eastAsia="en-US"/>
              </w:rPr>
            </w:pPr>
          </w:p>
          <w:p w14:paraId="6AAD2E0D" w14:textId="5893B612" w:rsidR="000956E1" w:rsidRPr="000956E1" w:rsidRDefault="000956E1" w:rsidP="000956E1">
            <w:pPr>
              <w:spacing w:after="160" w:line="280" w:lineRule="exact"/>
              <w:jc w:val="center"/>
              <w:rPr>
                <w:rFonts w:ascii="Tahoma" w:eastAsia="Arial Unicode MS" w:hAnsi="Tahoma" w:cs="Tahoma"/>
                <w:b/>
                <w:i/>
                <w:sz w:val="22"/>
                <w:szCs w:val="22"/>
                <w:lang w:eastAsia="en-US"/>
              </w:rPr>
            </w:pPr>
            <w:r w:rsidRPr="000956E1">
              <w:rPr>
                <w:rFonts w:ascii="Tahoma" w:eastAsia="Arial Unicode MS" w:hAnsi="Tahoma" w:cs="Tahoma"/>
                <w:b/>
                <w:sz w:val="22"/>
                <w:szCs w:val="22"/>
                <w:lang w:eastAsia="en-US"/>
              </w:rPr>
              <w:t>……………………..………………………………</w:t>
            </w:r>
            <w:r w:rsidRPr="000956E1">
              <w:rPr>
                <w:rFonts w:ascii="Tahoma" w:eastAsia="Arial Unicode MS" w:hAnsi="Tahoma" w:cs="Tahoma"/>
                <w:b/>
                <w:i/>
                <w:sz w:val="22"/>
                <w:szCs w:val="22"/>
                <w:lang w:eastAsia="en-US"/>
              </w:rPr>
              <w:t>…..</w:t>
            </w:r>
          </w:p>
          <w:p w14:paraId="10CC997E" w14:textId="77777777" w:rsidR="000956E1" w:rsidRPr="000956E1" w:rsidRDefault="000956E1" w:rsidP="000956E1">
            <w:pPr>
              <w:spacing w:after="160" w:line="280" w:lineRule="exact"/>
              <w:jc w:val="center"/>
              <w:rPr>
                <w:rFonts w:ascii="Tahoma" w:eastAsia="Arial Unicode MS" w:hAnsi="Tahoma" w:cs="Tahoma"/>
                <w:sz w:val="16"/>
                <w:szCs w:val="16"/>
                <w:lang w:eastAsia="en-US"/>
              </w:rPr>
            </w:pPr>
            <w:r w:rsidRPr="000956E1">
              <w:rPr>
                <w:rFonts w:ascii="Tahoma" w:eastAsia="Arial Unicode MS" w:hAnsi="Tahoma" w:cs="Tahoma"/>
                <w:i/>
                <w:sz w:val="16"/>
                <w:szCs w:val="16"/>
                <w:lang w:eastAsia="en-US"/>
              </w:rPr>
              <w:t>miejscowość, data</w:t>
            </w:r>
          </w:p>
        </w:tc>
        <w:tc>
          <w:tcPr>
            <w:tcW w:w="4955" w:type="dxa"/>
          </w:tcPr>
          <w:p w14:paraId="1429386A" w14:textId="77777777" w:rsidR="000956E1" w:rsidRPr="000956E1" w:rsidRDefault="000956E1" w:rsidP="000956E1">
            <w:pPr>
              <w:spacing w:after="160" w:line="259" w:lineRule="auto"/>
              <w:jc w:val="both"/>
              <w:rPr>
                <w:rFonts w:ascii="Tahoma" w:eastAsia="Arial Unicode MS" w:hAnsi="Tahoma" w:cs="Tahoma"/>
                <w:i/>
                <w:sz w:val="22"/>
                <w:szCs w:val="22"/>
                <w:lang w:eastAsia="en-US"/>
              </w:rPr>
            </w:pPr>
          </w:p>
          <w:p w14:paraId="7366FCCD" w14:textId="77777777" w:rsidR="00F17F4E" w:rsidRDefault="00F17F4E" w:rsidP="000956E1">
            <w:pPr>
              <w:spacing w:after="160" w:line="259" w:lineRule="auto"/>
              <w:jc w:val="both"/>
              <w:rPr>
                <w:rFonts w:ascii="Tahoma" w:eastAsia="Arial Unicode MS" w:hAnsi="Tahoma" w:cs="Tahoma"/>
                <w:b/>
                <w:sz w:val="22"/>
                <w:szCs w:val="22"/>
                <w:lang w:eastAsia="en-US"/>
              </w:rPr>
            </w:pPr>
          </w:p>
          <w:p w14:paraId="72AE8DAF" w14:textId="233CED44" w:rsidR="000956E1" w:rsidRPr="000956E1" w:rsidRDefault="000956E1" w:rsidP="000956E1">
            <w:pPr>
              <w:spacing w:after="160" w:line="259" w:lineRule="auto"/>
              <w:jc w:val="both"/>
              <w:rPr>
                <w:rFonts w:ascii="Tahoma" w:eastAsia="Arial Unicode MS" w:hAnsi="Tahoma" w:cs="Tahoma"/>
                <w:b/>
                <w:sz w:val="22"/>
                <w:szCs w:val="22"/>
                <w:lang w:eastAsia="en-US"/>
              </w:rPr>
            </w:pPr>
            <w:r w:rsidRPr="000956E1">
              <w:rPr>
                <w:rFonts w:ascii="Tahoma" w:eastAsia="Arial Unicode MS" w:hAnsi="Tahoma" w:cs="Tahoma"/>
                <w:b/>
                <w:sz w:val="22"/>
                <w:szCs w:val="22"/>
                <w:lang w:eastAsia="en-US"/>
              </w:rPr>
              <w:t>…………………………………………………</w:t>
            </w:r>
          </w:p>
          <w:p w14:paraId="67BE05C3" w14:textId="71CB54E4" w:rsidR="000956E1" w:rsidRPr="000956E1" w:rsidRDefault="000956E1" w:rsidP="004A60A0">
            <w:pPr>
              <w:spacing w:after="160" w:line="259" w:lineRule="auto"/>
              <w:jc w:val="center"/>
              <w:rPr>
                <w:rFonts w:ascii="Tahoma" w:eastAsia="Arial Unicode MS" w:hAnsi="Tahoma" w:cs="Tahoma"/>
                <w:sz w:val="22"/>
                <w:szCs w:val="22"/>
                <w:lang w:eastAsia="en-US"/>
              </w:rPr>
            </w:pPr>
            <w:r w:rsidRPr="000956E1">
              <w:rPr>
                <w:rFonts w:ascii="Tahoma" w:eastAsia="Arial Unicode MS" w:hAnsi="Tahoma" w:cs="Tahoma"/>
                <w:i/>
                <w:sz w:val="16"/>
                <w:szCs w:val="16"/>
                <w:lang w:eastAsia="en-US"/>
              </w:rPr>
              <w:t>podpis osoby lub osób upełnomocnionych                                                                     do reprezentowania Wykonawcy</w:t>
            </w:r>
          </w:p>
        </w:tc>
      </w:tr>
    </w:tbl>
    <w:p w14:paraId="27FCD0CF" w14:textId="0A294E48" w:rsidR="00F24D79" w:rsidRDefault="00F24D79" w:rsidP="004A60A0">
      <w:pPr>
        <w:spacing w:line="280" w:lineRule="exact"/>
        <w:jc w:val="center"/>
        <w:rPr>
          <w:rFonts w:ascii="Tahoma" w:hAnsi="Tahoma" w:cs="Tahoma"/>
          <w:b/>
          <w:color w:val="000000"/>
        </w:rPr>
      </w:pPr>
    </w:p>
    <w:p w14:paraId="71E913E9" w14:textId="77777777" w:rsidR="00A666D6" w:rsidRDefault="00A666D6" w:rsidP="00437397">
      <w:pPr>
        <w:spacing w:line="276" w:lineRule="auto"/>
        <w:jc w:val="right"/>
        <w:rPr>
          <w:rFonts w:ascii="Tahoma" w:eastAsia="Arial Unicode MS" w:hAnsi="Tahoma" w:cs="Tahoma"/>
          <w:bCs/>
        </w:rPr>
      </w:pPr>
    </w:p>
    <w:p w14:paraId="463FDEDF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2AA2909E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4E0816FC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2489ABFA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5AFCEB13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47D76418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6AB40536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7D513192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0728C850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11F48024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3DA31B67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1B40F884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2D57F3DC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1983EDF8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2514CB48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5E2B44F7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04B26C3E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34E9D427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10EEF5EF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345C03C7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16CEFE2E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19657FBA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2298536D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514D8981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06985EBD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5FDBEA3E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748825D0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225884C9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234656DE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1C905EA5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2E213953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77F923BF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65CB4B1D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79F9310C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6CECEE83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72F68850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64F1479F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4A58C00F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51E40720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6CDE1B0A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2C501F83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p w14:paraId="598A440E" w14:textId="77777777" w:rsidR="004A20F4" w:rsidRDefault="004A20F4" w:rsidP="00437397">
      <w:pPr>
        <w:spacing w:line="276" w:lineRule="auto"/>
        <w:jc w:val="right"/>
        <w:rPr>
          <w:rFonts w:ascii="Tahoma" w:eastAsia="Arial Unicode MS" w:hAnsi="Tahoma" w:cs="Tahoma"/>
          <w:b/>
          <w:color w:val="0070C0"/>
        </w:rPr>
      </w:pPr>
    </w:p>
    <w:sectPr w:rsidR="004A20F4" w:rsidSect="00555FD7">
      <w:headerReference w:type="default" r:id="rId11"/>
      <w:footerReference w:type="default" r:id="rId12"/>
      <w:headerReference w:type="first" r:id="rId13"/>
      <w:type w:val="continuous"/>
      <w:pgSz w:w="11906" w:h="16838"/>
      <w:pgMar w:top="851" w:right="993" w:bottom="709" w:left="993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437B7" w14:textId="77777777" w:rsidR="007A3A2E" w:rsidRDefault="007A3A2E">
      <w:r>
        <w:separator/>
      </w:r>
    </w:p>
  </w:endnote>
  <w:endnote w:type="continuationSeparator" w:id="0">
    <w:p w14:paraId="74D433B0" w14:textId="77777777" w:rsidR="007A3A2E" w:rsidRDefault="007A3A2E">
      <w:r>
        <w:continuationSeparator/>
      </w:r>
    </w:p>
  </w:endnote>
  <w:endnote w:type="continuationNotice" w:id="1">
    <w:p w14:paraId="42F71569" w14:textId="77777777" w:rsidR="007A3A2E" w:rsidRDefault="007A3A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76ED9" w14:textId="77777777" w:rsidR="00195B7B" w:rsidRDefault="00195B7B">
    <w:pPr>
      <w:pStyle w:val="Stopka"/>
    </w:pPr>
  </w:p>
  <w:p w14:paraId="70B430DA" w14:textId="77777777" w:rsidR="00195B7B" w:rsidRDefault="00195B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BBA47" w14:textId="77777777" w:rsidR="007A3A2E" w:rsidRDefault="007A3A2E">
      <w:r>
        <w:separator/>
      </w:r>
    </w:p>
  </w:footnote>
  <w:footnote w:type="continuationSeparator" w:id="0">
    <w:p w14:paraId="4ED798F9" w14:textId="77777777" w:rsidR="007A3A2E" w:rsidRDefault="007A3A2E">
      <w:r>
        <w:continuationSeparator/>
      </w:r>
    </w:p>
  </w:footnote>
  <w:footnote w:type="continuationNotice" w:id="1">
    <w:p w14:paraId="69F784AD" w14:textId="77777777" w:rsidR="007A3A2E" w:rsidRDefault="007A3A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2ECD1" w14:textId="0054311F" w:rsidR="00195B7B" w:rsidRDefault="001E3420">
    <w:pPr>
      <w:pStyle w:val="Nagwek"/>
      <w:rPr>
        <w:rFonts w:ascii="Tahoma" w:hAnsi="Tahoma" w:cs="Tahoma"/>
        <w:i/>
      </w:rPr>
    </w:pPr>
    <w:r>
      <w:rPr>
        <w:rFonts w:ascii="Tahoma" w:hAnsi="Tahoma" w:cs="Tahoma"/>
        <w:i/>
      </w:rPr>
      <w:t>218</w:t>
    </w:r>
    <w:r w:rsidR="00195B7B" w:rsidRPr="00EC2837">
      <w:rPr>
        <w:rFonts w:ascii="Tahoma" w:hAnsi="Tahoma" w:cs="Tahoma"/>
        <w:i/>
      </w:rPr>
      <w:t>/P</w:t>
    </w:r>
    <w:r w:rsidR="00F566C7" w:rsidRPr="00EC2837">
      <w:rPr>
        <w:rFonts w:ascii="Tahoma" w:hAnsi="Tahoma" w:cs="Tahoma"/>
        <w:i/>
      </w:rPr>
      <w:t>N</w:t>
    </w:r>
    <w:r w:rsidR="00195B7B" w:rsidRPr="00EC2837">
      <w:rPr>
        <w:rFonts w:ascii="Tahoma" w:hAnsi="Tahoma" w:cs="Tahoma"/>
        <w:i/>
      </w:rPr>
      <w:t>/N/TLLZ/2</w:t>
    </w:r>
    <w:r w:rsidR="00BE6B12" w:rsidRPr="00EC2837">
      <w:rPr>
        <w:rFonts w:ascii="Tahoma" w:hAnsi="Tahoma" w:cs="Tahoma"/>
        <w:i/>
      </w:rPr>
      <w:t>4</w:t>
    </w:r>
  </w:p>
  <w:p w14:paraId="62AB6320" w14:textId="77777777" w:rsidR="00195B7B" w:rsidRPr="005C74E9" w:rsidRDefault="00195B7B">
    <w:pPr>
      <w:pStyle w:val="Nagwek"/>
      <w:rPr>
        <w:rFonts w:ascii="Tahoma" w:hAnsi="Tahoma" w:cs="Tahoma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4C30" w14:textId="5C9E88FE" w:rsidR="00195B7B" w:rsidRDefault="00195B7B" w:rsidP="008F7355">
    <w:pPr>
      <w:pStyle w:val="Nagwek"/>
      <w:ind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ED2426"/>
    <w:multiLevelType w:val="hybridMultilevel"/>
    <w:tmpl w:val="3FF27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0B20AB"/>
    <w:multiLevelType w:val="hybridMultilevel"/>
    <w:tmpl w:val="D9C2633E"/>
    <w:lvl w:ilvl="0" w:tplc="4B543192">
      <w:start w:val="1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5B1FDF"/>
    <w:multiLevelType w:val="multilevel"/>
    <w:tmpl w:val="1E88A2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0DAF1C1A"/>
    <w:multiLevelType w:val="hybridMultilevel"/>
    <w:tmpl w:val="5A562A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677E76"/>
    <w:multiLevelType w:val="hybridMultilevel"/>
    <w:tmpl w:val="845E7A8C"/>
    <w:lvl w:ilvl="0" w:tplc="C9A443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trike w:val="0"/>
        <w:sz w:val="20"/>
        <w:szCs w:val="20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2102806"/>
    <w:multiLevelType w:val="hybridMultilevel"/>
    <w:tmpl w:val="99421B58"/>
    <w:lvl w:ilvl="0" w:tplc="873C8594">
      <w:start w:val="1"/>
      <w:numFmt w:val="decimal"/>
      <w:lvlText w:val="%1)"/>
      <w:lvlJc w:val="left"/>
      <w:pPr>
        <w:ind w:left="360" w:hanging="360"/>
      </w:pPr>
      <w:rPr>
        <w:rFonts w:ascii="Tahoma" w:hAnsi="Tahoma" w:cs="Tahoma" w:hint="default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7187B"/>
    <w:multiLevelType w:val="hybridMultilevel"/>
    <w:tmpl w:val="B60090CA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D9382E"/>
    <w:multiLevelType w:val="hybridMultilevel"/>
    <w:tmpl w:val="F496E20C"/>
    <w:lvl w:ilvl="0" w:tplc="87CE79CC">
      <w:start w:val="2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20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2B547C3C"/>
    <w:multiLevelType w:val="hybridMultilevel"/>
    <w:tmpl w:val="A87639DC"/>
    <w:lvl w:ilvl="0" w:tplc="0644B2EC">
      <w:start w:val="1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2" w15:restartNumberingAfterBreak="0">
    <w:nsid w:val="32A35A9F"/>
    <w:multiLevelType w:val="hybridMultilevel"/>
    <w:tmpl w:val="8938BEEC"/>
    <w:lvl w:ilvl="0" w:tplc="48E4E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68F1868"/>
    <w:multiLevelType w:val="hybridMultilevel"/>
    <w:tmpl w:val="FE68905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63F7358"/>
    <w:multiLevelType w:val="multilevel"/>
    <w:tmpl w:val="4D92519E"/>
    <w:numStyleLink w:val="Styl2"/>
  </w:abstractNum>
  <w:abstractNum w:abstractNumId="27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A7635F"/>
    <w:multiLevelType w:val="multilevel"/>
    <w:tmpl w:val="A9DCEBEA"/>
    <w:lvl w:ilvl="0">
      <w:start w:val="13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0364EFD"/>
    <w:multiLevelType w:val="multilevel"/>
    <w:tmpl w:val="0672B12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1136C04"/>
    <w:multiLevelType w:val="hybridMultilevel"/>
    <w:tmpl w:val="399474A2"/>
    <w:lvl w:ilvl="0" w:tplc="BD586ED8">
      <w:start w:val="20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8E38CC"/>
    <w:multiLevelType w:val="hybridMultilevel"/>
    <w:tmpl w:val="45008B82"/>
    <w:lvl w:ilvl="0" w:tplc="6126640C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E1F6F27"/>
    <w:multiLevelType w:val="multilevel"/>
    <w:tmpl w:val="166EE13E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35" w15:restartNumberingAfterBreak="0">
    <w:nsid w:val="6FFD05A3"/>
    <w:multiLevelType w:val="hybridMultilevel"/>
    <w:tmpl w:val="EDDE175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0170215"/>
    <w:multiLevelType w:val="hybridMultilevel"/>
    <w:tmpl w:val="F78C65F4"/>
    <w:lvl w:ilvl="0" w:tplc="949EEFE6">
      <w:start w:val="19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1365C"/>
    <w:multiLevelType w:val="hybridMultilevel"/>
    <w:tmpl w:val="B4582798"/>
    <w:lvl w:ilvl="0" w:tplc="7F881B40">
      <w:start w:val="1"/>
      <w:numFmt w:val="lowerLetter"/>
      <w:lvlText w:val="%1)"/>
      <w:lvlJc w:val="left"/>
      <w:pPr>
        <w:ind w:left="1287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D421787"/>
    <w:multiLevelType w:val="hybridMultilevel"/>
    <w:tmpl w:val="75C443BE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86342087">
    <w:abstractNumId w:val="0"/>
  </w:num>
  <w:num w:numId="2" w16cid:durableId="463541287">
    <w:abstractNumId w:val="19"/>
  </w:num>
  <w:num w:numId="3" w16cid:durableId="770013515">
    <w:abstractNumId w:val="18"/>
  </w:num>
  <w:num w:numId="4" w16cid:durableId="260067021">
    <w:abstractNumId w:val="23"/>
  </w:num>
  <w:num w:numId="5" w16cid:durableId="1925256212">
    <w:abstractNumId w:val="39"/>
  </w:num>
  <w:num w:numId="6" w16cid:durableId="1740975820">
    <w:abstractNumId w:val="33"/>
  </w:num>
  <w:num w:numId="7" w16cid:durableId="291405514">
    <w:abstractNumId w:val="26"/>
    <w:lvlOverride w:ilvl="0">
      <w:lvl w:ilvl="0">
        <w:start w:val="10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  <w:i w:val="0"/>
        </w:rPr>
      </w:lvl>
    </w:lvlOverride>
  </w:num>
  <w:num w:numId="8" w16cid:durableId="441078070">
    <w:abstractNumId w:val="34"/>
  </w:num>
  <w:num w:numId="9" w16cid:durableId="1279801192">
    <w:abstractNumId w:val="17"/>
  </w:num>
  <w:num w:numId="10" w16cid:durableId="1134903528">
    <w:abstractNumId w:val="25"/>
  </w:num>
  <w:num w:numId="11" w16cid:durableId="365643222">
    <w:abstractNumId w:val="24"/>
  </w:num>
  <w:num w:numId="12" w16cid:durableId="595789720">
    <w:abstractNumId w:val="37"/>
  </w:num>
  <w:num w:numId="13" w16cid:durableId="392386581">
    <w:abstractNumId w:val="27"/>
  </w:num>
  <w:num w:numId="14" w16cid:durableId="10106263">
    <w:abstractNumId w:val="38"/>
  </w:num>
  <w:num w:numId="15" w16cid:durableId="1683967292">
    <w:abstractNumId w:val="29"/>
  </w:num>
  <w:num w:numId="16" w16cid:durableId="855272436">
    <w:abstractNumId w:val="7"/>
  </w:num>
  <w:num w:numId="17" w16cid:durableId="1763643319">
    <w:abstractNumId w:val="28"/>
  </w:num>
  <w:num w:numId="18" w16cid:durableId="1216235924">
    <w:abstractNumId w:val="20"/>
  </w:num>
  <w:num w:numId="19" w16cid:durableId="177473006">
    <w:abstractNumId w:val="15"/>
  </w:num>
  <w:num w:numId="20" w16cid:durableId="2135632284">
    <w:abstractNumId w:val="40"/>
  </w:num>
  <w:num w:numId="21" w16cid:durableId="457380565">
    <w:abstractNumId w:val="14"/>
  </w:num>
  <w:num w:numId="22" w16cid:durableId="141778368">
    <w:abstractNumId w:val="12"/>
  </w:num>
  <w:num w:numId="23" w16cid:durableId="852382889">
    <w:abstractNumId w:val="18"/>
    <w:lvlOverride w:ilvl="0">
      <w:startOverride w:val="3"/>
    </w:lvlOverride>
  </w:num>
  <w:num w:numId="24" w16cid:durableId="2025670583">
    <w:abstractNumId w:val="35"/>
  </w:num>
  <w:num w:numId="25" w16cid:durableId="386682590">
    <w:abstractNumId w:val="13"/>
  </w:num>
  <w:num w:numId="26" w16cid:durableId="329454216">
    <w:abstractNumId w:val="8"/>
  </w:num>
  <w:num w:numId="27" w16cid:durableId="592857798">
    <w:abstractNumId w:val="22"/>
  </w:num>
  <w:num w:numId="28" w16cid:durableId="366688807">
    <w:abstractNumId w:val="16"/>
  </w:num>
  <w:num w:numId="29" w16cid:durableId="1674184074">
    <w:abstractNumId w:val="10"/>
  </w:num>
  <w:num w:numId="30" w16cid:durableId="1495956546">
    <w:abstractNumId w:val="36"/>
  </w:num>
  <w:num w:numId="31" w16cid:durableId="1742630957">
    <w:abstractNumId w:val="31"/>
  </w:num>
  <w:num w:numId="32" w16cid:durableId="37515348">
    <w:abstractNumId w:val="21"/>
  </w:num>
  <w:num w:numId="33" w16cid:durableId="1515342562">
    <w:abstractNumId w:val="32"/>
  </w:num>
  <w:num w:numId="34" w16cid:durableId="600838999">
    <w:abstractNumId w:val="30"/>
  </w:num>
  <w:num w:numId="35" w16cid:durableId="2101639419">
    <w:abstractNumId w:val="11"/>
  </w:num>
  <w:num w:numId="36" w16cid:durableId="438374161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3DE7"/>
    <w:rsid w:val="00005737"/>
    <w:rsid w:val="00006803"/>
    <w:rsid w:val="00006EE4"/>
    <w:rsid w:val="00011D9D"/>
    <w:rsid w:val="00012103"/>
    <w:rsid w:val="00012472"/>
    <w:rsid w:val="0001399F"/>
    <w:rsid w:val="00013BA4"/>
    <w:rsid w:val="0001590C"/>
    <w:rsid w:val="00017701"/>
    <w:rsid w:val="000212B9"/>
    <w:rsid w:val="00022B23"/>
    <w:rsid w:val="00023167"/>
    <w:rsid w:val="000231D0"/>
    <w:rsid w:val="000324C4"/>
    <w:rsid w:val="00033099"/>
    <w:rsid w:val="0003621E"/>
    <w:rsid w:val="00037233"/>
    <w:rsid w:val="00037CFB"/>
    <w:rsid w:val="00037FB5"/>
    <w:rsid w:val="000413B9"/>
    <w:rsid w:val="00041E8B"/>
    <w:rsid w:val="00043F51"/>
    <w:rsid w:val="000441A8"/>
    <w:rsid w:val="00044AFE"/>
    <w:rsid w:val="00045432"/>
    <w:rsid w:val="000455F8"/>
    <w:rsid w:val="000456E7"/>
    <w:rsid w:val="0004666F"/>
    <w:rsid w:val="000500BA"/>
    <w:rsid w:val="00051FCC"/>
    <w:rsid w:val="000566F0"/>
    <w:rsid w:val="00060CE9"/>
    <w:rsid w:val="00062316"/>
    <w:rsid w:val="00062FC7"/>
    <w:rsid w:val="000641BB"/>
    <w:rsid w:val="00064AEC"/>
    <w:rsid w:val="000658DD"/>
    <w:rsid w:val="00065AC1"/>
    <w:rsid w:val="00067AE3"/>
    <w:rsid w:val="00071C74"/>
    <w:rsid w:val="000720B2"/>
    <w:rsid w:val="00072270"/>
    <w:rsid w:val="00072CF6"/>
    <w:rsid w:val="0007349D"/>
    <w:rsid w:val="00073AE0"/>
    <w:rsid w:val="00074747"/>
    <w:rsid w:val="00074E9C"/>
    <w:rsid w:val="00075D2C"/>
    <w:rsid w:val="00076F76"/>
    <w:rsid w:val="000803EB"/>
    <w:rsid w:val="00084EFF"/>
    <w:rsid w:val="00085474"/>
    <w:rsid w:val="000859C0"/>
    <w:rsid w:val="00094BE8"/>
    <w:rsid w:val="000956E1"/>
    <w:rsid w:val="0009652F"/>
    <w:rsid w:val="00096E90"/>
    <w:rsid w:val="000A0086"/>
    <w:rsid w:val="000A0BCE"/>
    <w:rsid w:val="000A4E02"/>
    <w:rsid w:val="000A615A"/>
    <w:rsid w:val="000B00A9"/>
    <w:rsid w:val="000B1615"/>
    <w:rsid w:val="000B61D0"/>
    <w:rsid w:val="000B7A37"/>
    <w:rsid w:val="000C0988"/>
    <w:rsid w:val="000C1690"/>
    <w:rsid w:val="000C35D7"/>
    <w:rsid w:val="000C3751"/>
    <w:rsid w:val="000C4715"/>
    <w:rsid w:val="000C472F"/>
    <w:rsid w:val="000C6BE8"/>
    <w:rsid w:val="000D0B5A"/>
    <w:rsid w:val="000D0C55"/>
    <w:rsid w:val="000D18E8"/>
    <w:rsid w:val="000D1E6B"/>
    <w:rsid w:val="000D3AFF"/>
    <w:rsid w:val="000D5E11"/>
    <w:rsid w:val="000D7EE8"/>
    <w:rsid w:val="000E00C5"/>
    <w:rsid w:val="000E1682"/>
    <w:rsid w:val="000E1BBA"/>
    <w:rsid w:val="000E2800"/>
    <w:rsid w:val="000E42B4"/>
    <w:rsid w:val="000E4756"/>
    <w:rsid w:val="000E5917"/>
    <w:rsid w:val="000E66AD"/>
    <w:rsid w:val="000E787C"/>
    <w:rsid w:val="000F2F53"/>
    <w:rsid w:val="000F40B9"/>
    <w:rsid w:val="000F4A47"/>
    <w:rsid w:val="000F67BA"/>
    <w:rsid w:val="000F7982"/>
    <w:rsid w:val="00101A8A"/>
    <w:rsid w:val="00102116"/>
    <w:rsid w:val="001048CD"/>
    <w:rsid w:val="00104FF9"/>
    <w:rsid w:val="00106249"/>
    <w:rsid w:val="00107DE2"/>
    <w:rsid w:val="00111DFC"/>
    <w:rsid w:val="00114E72"/>
    <w:rsid w:val="001150F6"/>
    <w:rsid w:val="00117347"/>
    <w:rsid w:val="00125DEB"/>
    <w:rsid w:val="00126BE1"/>
    <w:rsid w:val="0013050D"/>
    <w:rsid w:val="00132328"/>
    <w:rsid w:val="00132DC6"/>
    <w:rsid w:val="00133057"/>
    <w:rsid w:val="00134902"/>
    <w:rsid w:val="00135919"/>
    <w:rsid w:val="001376AE"/>
    <w:rsid w:val="0014007E"/>
    <w:rsid w:val="00140532"/>
    <w:rsid w:val="0014068A"/>
    <w:rsid w:val="00144176"/>
    <w:rsid w:val="0014482F"/>
    <w:rsid w:val="00145121"/>
    <w:rsid w:val="0015001A"/>
    <w:rsid w:val="001523E2"/>
    <w:rsid w:val="00154A18"/>
    <w:rsid w:val="00155620"/>
    <w:rsid w:val="0016048E"/>
    <w:rsid w:val="001610C4"/>
    <w:rsid w:val="00161CC8"/>
    <w:rsid w:val="00162554"/>
    <w:rsid w:val="00164670"/>
    <w:rsid w:val="00165119"/>
    <w:rsid w:val="00165AB2"/>
    <w:rsid w:val="00170203"/>
    <w:rsid w:val="00170241"/>
    <w:rsid w:val="00170333"/>
    <w:rsid w:val="001715F8"/>
    <w:rsid w:val="00171983"/>
    <w:rsid w:val="001738B7"/>
    <w:rsid w:val="001740C9"/>
    <w:rsid w:val="0017487D"/>
    <w:rsid w:val="00175D34"/>
    <w:rsid w:val="0017679A"/>
    <w:rsid w:val="001775F7"/>
    <w:rsid w:val="001777BD"/>
    <w:rsid w:val="001810D3"/>
    <w:rsid w:val="001811BE"/>
    <w:rsid w:val="00182397"/>
    <w:rsid w:val="00183515"/>
    <w:rsid w:val="0018505B"/>
    <w:rsid w:val="00186E71"/>
    <w:rsid w:val="00191F7E"/>
    <w:rsid w:val="00192317"/>
    <w:rsid w:val="00194135"/>
    <w:rsid w:val="00195B7B"/>
    <w:rsid w:val="00195BE8"/>
    <w:rsid w:val="00196DC1"/>
    <w:rsid w:val="00197C77"/>
    <w:rsid w:val="001A1C3C"/>
    <w:rsid w:val="001A3337"/>
    <w:rsid w:val="001A5C1B"/>
    <w:rsid w:val="001A6E7D"/>
    <w:rsid w:val="001B0E19"/>
    <w:rsid w:val="001B2587"/>
    <w:rsid w:val="001B2C18"/>
    <w:rsid w:val="001B2EA2"/>
    <w:rsid w:val="001B6F72"/>
    <w:rsid w:val="001C0223"/>
    <w:rsid w:val="001C1865"/>
    <w:rsid w:val="001C6159"/>
    <w:rsid w:val="001C676F"/>
    <w:rsid w:val="001C7045"/>
    <w:rsid w:val="001D2E74"/>
    <w:rsid w:val="001D30C5"/>
    <w:rsid w:val="001D37CE"/>
    <w:rsid w:val="001D3B7A"/>
    <w:rsid w:val="001D4C82"/>
    <w:rsid w:val="001D4E40"/>
    <w:rsid w:val="001D553C"/>
    <w:rsid w:val="001D6F25"/>
    <w:rsid w:val="001D79F2"/>
    <w:rsid w:val="001E0401"/>
    <w:rsid w:val="001E0CD0"/>
    <w:rsid w:val="001E17CF"/>
    <w:rsid w:val="001E2D84"/>
    <w:rsid w:val="001E2FF2"/>
    <w:rsid w:val="001E3420"/>
    <w:rsid w:val="001E3EBE"/>
    <w:rsid w:val="001E3FEB"/>
    <w:rsid w:val="001F0FD9"/>
    <w:rsid w:val="001F3926"/>
    <w:rsid w:val="001F3DA3"/>
    <w:rsid w:val="001F3DB1"/>
    <w:rsid w:val="001F4559"/>
    <w:rsid w:val="001F4A63"/>
    <w:rsid w:val="001F4FAE"/>
    <w:rsid w:val="001F54DA"/>
    <w:rsid w:val="001F5F64"/>
    <w:rsid w:val="001F697E"/>
    <w:rsid w:val="001F713E"/>
    <w:rsid w:val="002014F3"/>
    <w:rsid w:val="00202B37"/>
    <w:rsid w:val="00203D45"/>
    <w:rsid w:val="00203E60"/>
    <w:rsid w:val="00204ABA"/>
    <w:rsid w:val="0020509C"/>
    <w:rsid w:val="002074D5"/>
    <w:rsid w:val="00207567"/>
    <w:rsid w:val="0020776C"/>
    <w:rsid w:val="0020778E"/>
    <w:rsid w:val="002114BC"/>
    <w:rsid w:val="0021297A"/>
    <w:rsid w:val="00212BF1"/>
    <w:rsid w:val="00215A44"/>
    <w:rsid w:val="002170D5"/>
    <w:rsid w:val="00217B5A"/>
    <w:rsid w:val="00223BEF"/>
    <w:rsid w:val="00224479"/>
    <w:rsid w:val="0022458B"/>
    <w:rsid w:val="002257B0"/>
    <w:rsid w:val="0022637F"/>
    <w:rsid w:val="002264C5"/>
    <w:rsid w:val="00230621"/>
    <w:rsid w:val="002309F2"/>
    <w:rsid w:val="00231E0A"/>
    <w:rsid w:val="002323B2"/>
    <w:rsid w:val="00232780"/>
    <w:rsid w:val="002333BE"/>
    <w:rsid w:val="00233A91"/>
    <w:rsid w:val="00234DF4"/>
    <w:rsid w:val="00236559"/>
    <w:rsid w:val="0024187A"/>
    <w:rsid w:val="002429BF"/>
    <w:rsid w:val="002436C6"/>
    <w:rsid w:val="0024544C"/>
    <w:rsid w:val="00245721"/>
    <w:rsid w:val="002462C5"/>
    <w:rsid w:val="0024724F"/>
    <w:rsid w:val="00247468"/>
    <w:rsid w:val="00250708"/>
    <w:rsid w:val="00250F9C"/>
    <w:rsid w:val="00252A6E"/>
    <w:rsid w:val="00252F4C"/>
    <w:rsid w:val="00254677"/>
    <w:rsid w:val="00261238"/>
    <w:rsid w:val="00261871"/>
    <w:rsid w:val="002629AA"/>
    <w:rsid w:val="0026345F"/>
    <w:rsid w:val="00264BC5"/>
    <w:rsid w:val="00265C76"/>
    <w:rsid w:val="00266146"/>
    <w:rsid w:val="0027160D"/>
    <w:rsid w:val="00271B96"/>
    <w:rsid w:val="0027309C"/>
    <w:rsid w:val="002731FC"/>
    <w:rsid w:val="002736DF"/>
    <w:rsid w:val="00274E05"/>
    <w:rsid w:val="00276969"/>
    <w:rsid w:val="002810EA"/>
    <w:rsid w:val="002821ED"/>
    <w:rsid w:val="0028262A"/>
    <w:rsid w:val="0028317F"/>
    <w:rsid w:val="002840CA"/>
    <w:rsid w:val="00284B32"/>
    <w:rsid w:val="00285E39"/>
    <w:rsid w:val="002862B9"/>
    <w:rsid w:val="00286F75"/>
    <w:rsid w:val="00287307"/>
    <w:rsid w:val="00290F92"/>
    <w:rsid w:val="00291819"/>
    <w:rsid w:val="0029187A"/>
    <w:rsid w:val="00291B9A"/>
    <w:rsid w:val="00291EDF"/>
    <w:rsid w:val="00291F14"/>
    <w:rsid w:val="00291FF3"/>
    <w:rsid w:val="00292C14"/>
    <w:rsid w:val="002943A8"/>
    <w:rsid w:val="002946F1"/>
    <w:rsid w:val="00296680"/>
    <w:rsid w:val="00297A03"/>
    <w:rsid w:val="002A0F40"/>
    <w:rsid w:val="002A2B98"/>
    <w:rsid w:val="002A2FB3"/>
    <w:rsid w:val="002A317B"/>
    <w:rsid w:val="002A7B37"/>
    <w:rsid w:val="002B0ACE"/>
    <w:rsid w:val="002B34B9"/>
    <w:rsid w:val="002B38D2"/>
    <w:rsid w:val="002B482B"/>
    <w:rsid w:val="002B49A5"/>
    <w:rsid w:val="002B4D4E"/>
    <w:rsid w:val="002B5D6A"/>
    <w:rsid w:val="002B6547"/>
    <w:rsid w:val="002B6D01"/>
    <w:rsid w:val="002B7E4D"/>
    <w:rsid w:val="002C24FB"/>
    <w:rsid w:val="002C2D64"/>
    <w:rsid w:val="002C2EB7"/>
    <w:rsid w:val="002C3DDA"/>
    <w:rsid w:val="002C48A0"/>
    <w:rsid w:val="002C7E63"/>
    <w:rsid w:val="002D01ED"/>
    <w:rsid w:val="002D2AF8"/>
    <w:rsid w:val="002D36D0"/>
    <w:rsid w:val="002D38FD"/>
    <w:rsid w:val="002D45EB"/>
    <w:rsid w:val="002D584F"/>
    <w:rsid w:val="002D6007"/>
    <w:rsid w:val="002D6C85"/>
    <w:rsid w:val="002E10C5"/>
    <w:rsid w:val="002E1A4D"/>
    <w:rsid w:val="002E1E15"/>
    <w:rsid w:val="002E233A"/>
    <w:rsid w:val="002E23F6"/>
    <w:rsid w:val="002E33FD"/>
    <w:rsid w:val="002E45FF"/>
    <w:rsid w:val="002F0144"/>
    <w:rsid w:val="002F03AD"/>
    <w:rsid w:val="002F08F2"/>
    <w:rsid w:val="002F23AC"/>
    <w:rsid w:val="002F258C"/>
    <w:rsid w:val="002F4A5A"/>
    <w:rsid w:val="002F4AE9"/>
    <w:rsid w:val="002F4C50"/>
    <w:rsid w:val="002F5533"/>
    <w:rsid w:val="002F58A2"/>
    <w:rsid w:val="00304C93"/>
    <w:rsid w:val="00307DBF"/>
    <w:rsid w:val="00307F53"/>
    <w:rsid w:val="00311305"/>
    <w:rsid w:val="003120B5"/>
    <w:rsid w:val="0031223C"/>
    <w:rsid w:val="0031234A"/>
    <w:rsid w:val="00312BD5"/>
    <w:rsid w:val="00312DCA"/>
    <w:rsid w:val="003133D2"/>
    <w:rsid w:val="00314425"/>
    <w:rsid w:val="0031454C"/>
    <w:rsid w:val="00314C5A"/>
    <w:rsid w:val="00314CBF"/>
    <w:rsid w:val="0031719F"/>
    <w:rsid w:val="00317F40"/>
    <w:rsid w:val="003222C1"/>
    <w:rsid w:val="00322AAF"/>
    <w:rsid w:val="00326B5F"/>
    <w:rsid w:val="00327465"/>
    <w:rsid w:val="003301CA"/>
    <w:rsid w:val="00330F95"/>
    <w:rsid w:val="003313B7"/>
    <w:rsid w:val="003315A1"/>
    <w:rsid w:val="00332201"/>
    <w:rsid w:val="0033346B"/>
    <w:rsid w:val="00333CCF"/>
    <w:rsid w:val="003345B2"/>
    <w:rsid w:val="00334621"/>
    <w:rsid w:val="00334873"/>
    <w:rsid w:val="00335A62"/>
    <w:rsid w:val="00335FA5"/>
    <w:rsid w:val="0033787D"/>
    <w:rsid w:val="00340BBE"/>
    <w:rsid w:val="0034225F"/>
    <w:rsid w:val="003423F3"/>
    <w:rsid w:val="003436DC"/>
    <w:rsid w:val="00343F66"/>
    <w:rsid w:val="00344514"/>
    <w:rsid w:val="00344CD3"/>
    <w:rsid w:val="003450C1"/>
    <w:rsid w:val="00345843"/>
    <w:rsid w:val="003463B1"/>
    <w:rsid w:val="00346E67"/>
    <w:rsid w:val="00347B5C"/>
    <w:rsid w:val="00347D3A"/>
    <w:rsid w:val="003535B8"/>
    <w:rsid w:val="003568DF"/>
    <w:rsid w:val="00356B0D"/>
    <w:rsid w:val="003572A4"/>
    <w:rsid w:val="003602BF"/>
    <w:rsid w:val="0036188A"/>
    <w:rsid w:val="00363722"/>
    <w:rsid w:val="0036459F"/>
    <w:rsid w:val="003651B2"/>
    <w:rsid w:val="00371B90"/>
    <w:rsid w:val="00373117"/>
    <w:rsid w:val="00373EF0"/>
    <w:rsid w:val="00375C86"/>
    <w:rsid w:val="00376C55"/>
    <w:rsid w:val="00377534"/>
    <w:rsid w:val="0037756B"/>
    <w:rsid w:val="00377C87"/>
    <w:rsid w:val="00383158"/>
    <w:rsid w:val="00383E82"/>
    <w:rsid w:val="0038414F"/>
    <w:rsid w:val="00384AF1"/>
    <w:rsid w:val="0039364B"/>
    <w:rsid w:val="0039449D"/>
    <w:rsid w:val="0039582D"/>
    <w:rsid w:val="003A0764"/>
    <w:rsid w:val="003A295F"/>
    <w:rsid w:val="003A298F"/>
    <w:rsid w:val="003A373A"/>
    <w:rsid w:val="003A3DD9"/>
    <w:rsid w:val="003A61BB"/>
    <w:rsid w:val="003A6521"/>
    <w:rsid w:val="003B0844"/>
    <w:rsid w:val="003B0E0A"/>
    <w:rsid w:val="003B15A3"/>
    <w:rsid w:val="003B24A8"/>
    <w:rsid w:val="003B3BC4"/>
    <w:rsid w:val="003C12AE"/>
    <w:rsid w:val="003C2800"/>
    <w:rsid w:val="003C294A"/>
    <w:rsid w:val="003C412C"/>
    <w:rsid w:val="003C48C8"/>
    <w:rsid w:val="003C76F1"/>
    <w:rsid w:val="003D4513"/>
    <w:rsid w:val="003D5AAE"/>
    <w:rsid w:val="003D659A"/>
    <w:rsid w:val="003E007A"/>
    <w:rsid w:val="003E0C00"/>
    <w:rsid w:val="003E2CDE"/>
    <w:rsid w:val="003F2514"/>
    <w:rsid w:val="003F2D8B"/>
    <w:rsid w:val="003F5CDC"/>
    <w:rsid w:val="003F742C"/>
    <w:rsid w:val="0040003D"/>
    <w:rsid w:val="00400231"/>
    <w:rsid w:val="004020DE"/>
    <w:rsid w:val="00402694"/>
    <w:rsid w:val="00402B62"/>
    <w:rsid w:val="00402E5A"/>
    <w:rsid w:val="004037FB"/>
    <w:rsid w:val="00405057"/>
    <w:rsid w:val="004064E9"/>
    <w:rsid w:val="00406FAF"/>
    <w:rsid w:val="004077E2"/>
    <w:rsid w:val="00411B7E"/>
    <w:rsid w:val="00411CB0"/>
    <w:rsid w:val="00411ED7"/>
    <w:rsid w:val="00412877"/>
    <w:rsid w:val="00415EB9"/>
    <w:rsid w:val="00416580"/>
    <w:rsid w:val="004208D3"/>
    <w:rsid w:val="00423970"/>
    <w:rsid w:val="00424AD7"/>
    <w:rsid w:val="00425E6F"/>
    <w:rsid w:val="0042738A"/>
    <w:rsid w:val="00430224"/>
    <w:rsid w:val="00433E4A"/>
    <w:rsid w:val="00433EE8"/>
    <w:rsid w:val="0043528A"/>
    <w:rsid w:val="00436943"/>
    <w:rsid w:val="00437397"/>
    <w:rsid w:val="00440754"/>
    <w:rsid w:val="0044287D"/>
    <w:rsid w:val="004441FF"/>
    <w:rsid w:val="004461F4"/>
    <w:rsid w:val="0044659A"/>
    <w:rsid w:val="00447BA4"/>
    <w:rsid w:val="00450252"/>
    <w:rsid w:val="0045254D"/>
    <w:rsid w:val="004533A4"/>
    <w:rsid w:val="00453B52"/>
    <w:rsid w:val="00455902"/>
    <w:rsid w:val="00460C3F"/>
    <w:rsid w:val="0046123D"/>
    <w:rsid w:val="00461479"/>
    <w:rsid w:val="004615BC"/>
    <w:rsid w:val="004642F7"/>
    <w:rsid w:val="00465C43"/>
    <w:rsid w:val="0047359A"/>
    <w:rsid w:val="00475191"/>
    <w:rsid w:val="00475A4C"/>
    <w:rsid w:val="0048285E"/>
    <w:rsid w:val="0048324B"/>
    <w:rsid w:val="0048359B"/>
    <w:rsid w:val="00483D0E"/>
    <w:rsid w:val="00487A4B"/>
    <w:rsid w:val="00487F6C"/>
    <w:rsid w:val="00490511"/>
    <w:rsid w:val="00490519"/>
    <w:rsid w:val="00492059"/>
    <w:rsid w:val="0049245E"/>
    <w:rsid w:val="00493364"/>
    <w:rsid w:val="004939C7"/>
    <w:rsid w:val="00494463"/>
    <w:rsid w:val="004947E7"/>
    <w:rsid w:val="00494C4A"/>
    <w:rsid w:val="004955C5"/>
    <w:rsid w:val="0049609A"/>
    <w:rsid w:val="004972E4"/>
    <w:rsid w:val="004974B6"/>
    <w:rsid w:val="0049752E"/>
    <w:rsid w:val="004A00A2"/>
    <w:rsid w:val="004A050B"/>
    <w:rsid w:val="004A118F"/>
    <w:rsid w:val="004A20F4"/>
    <w:rsid w:val="004A42DA"/>
    <w:rsid w:val="004A4791"/>
    <w:rsid w:val="004A575C"/>
    <w:rsid w:val="004A60A0"/>
    <w:rsid w:val="004B113E"/>
    <w:rsid w:val="004B2F53"/>
    <w:rsid w:val="004B394D"/>
    <w:rsid w:val="004B5A53"/>
    <w:rsid w:val="004B792F"/>
    <w:rsid w:val="004C01FD"/>
    <w:rsid w:val="004C0C1B"/>
    <w:rsid w:val="004C2F03"/>
    <w:rsid w:val="004C3514"/>
    <w:rsid w:val="004C6E80"/>
    <w:rsid w:val="004D38A0"/>
    <w:rsid w:val="004D4F7E"/>
    <w:rsid w:val="004D5359"/>
    <w:rsid w:val="004D53C2"/>
    <w:rsid w:val="004D6758"/>
    <w:rsid w:val="004D7E4B"/>
    <w:rsid w:val="004E0B2F"/>
    <w:rsid w:val="004E1611"/>
    <w:rsid w:val="004E227F"/>
    <w:rsid w:val="004E3025"/>
    <w:rsid w:val="004E5760"/>
    <w:rsid w:val="004E6147"/>
    <w:rsid w:val="004F0251"/>
    <w:rsid w:val="004F0CEE"/>
    <w:rsid w:val="004F2F24"/>
    <w:rsid w:val="004F3025"/>
    <w:rsid w:val="004F47F9"/>
    <w:rsid w:val="004F52CD"/>
    <w:rsid w:val="004F576C"/>
    <w:rsid w:val="004F7AF6"/>
    <w:rsid w:val="0050009C"/>
    <w:rsid w:val="005003E1"/>
    <w:rsid w:val="00503687"/>
    <w:rsid w:val="005037FD"/>
    <w:rsid w:val="005050CD"/>
    <w:rsid w:val="005116AC"/>
    <w:rsid w:val="00514177"/>
    <w:rsid w:val="0051467F"/>
    <w:rsid w:val="00516D49"/>
    <w:rsid w:val="00517563"/>
    <w:rsid w:val="00517F36"/>
    <w:rsid w:val="005206EA"/>
    <w:rsid w:val="00521841"/>
    <w:rsid w:val="0052304B"/>
    <w:rsid w:val="005238C4"/>
    <w:rsid w:val="00526F5D"/>
    <w:rsid w:val="005310BA"/>
    <w:rsid w:val="005318CB"/>
    <w:rsid w:val="00532189"/>
    <w:rsid w:val="005326E6"/>
    <w:rsid w:val="00537F2A"/>
    <w:rsid w:val="0054097C"/>
    <w:rsid w:val="00541B35"/>
    <w:rsid w:val="005421CC"/>
    <w:rsid w:val="00542458"/>
    <w:rsid w:val="005443A0"/>
    <w:rsid w:val="00546917"/>
    <w:rsid w:val="0054744E"/>
    <w:rsid w:val="005508E3"/>
    <w:rsid w:val="00551A16"/>
    <w:rsid w:val="005523A2"/>
    <w:rsid w:val="00554A29"/>
    <w:rsid w:val="00555006"/>
    <w:rsid w:val="00555FD7"/>
    <w:rsid w:val="005562AF"/>
    <w:rsid w:val="00557308"/>
    <w:rsid w:val="00557667"/>
    <w:rsid w:val="0055775E"/>
    <w:rsid w:val="00557805"/>
    <w:rsid w:val="00557FF3"/>
    <w:rsid w:val="00560274"/>
    <w:rsid w:val="00560501"/>
    <w:rsid w:val="0056213B"/>
    <w:rsid w:val="00562899"/>
    <w:rsid w:val="00563459"/>
    <w:rsid w:val="00563722"/>
    <w:rsid w:val="00563A5B"/>
    <w:rsid w:val="0056419A"/>
    <w:rsid w:val="00564314"/>
    <w:rsid w:val="00566FA5"/>
    <w:rsid w:val="00567432"/>
    <w:rsid w:val="005701D8"/>
    <w:rsid w:val="0057332A"/>
    <w:rsid w:val="00573678"/>
    <w:rsid w:val="00575F8B"/>
    <w:rsid w:val="005779E3"/>
    <w:rsid w:val="00580524"/>
    <w:rsid w:val="005811A4"/>
    <w:rsid w:val="0058124A"/>
    <w:rsid w:val="005842B6"/>
    <w:rsid w:val="005849BE"/>
    <w:rsid w:val="0058542E"/>
    <w:rsid w:val="00586095"/>
    <w:rsid w:val="00587A09"/>
    <w:rsid w:val="00596FB3"/>
    <w:rsid w:val="00597C62"/>
    <w:rsid w:val="005A03B9"/>
    <w:rsid w:val="005A13C0"/>
    <w:rsid w:val="005A1467"/>
    <w:rsid w:val="005A18FA"/>
    <w:rsid w:val="005A26A5"/>
    <w:rsid w:val="005A3423"/>
    <w:rsid w:val="005A3715"/>
    <w:rsid w:val="005A4F54"/>
    <w:rsid w:val="005A5360"/>
    <w:rsid w:val="005A6416"/>
    <w:rsid w:val="005A7B8C"/>
    <w:rsid w:val="005B011B"/>
    <w:rsid w:val="005B174A"/>
    <w:rsid w:val="005B5404"/>
    <w:rsid w:val="005B579E"/>
    <w:rsid w:val="005B6967"/>
    <w:rsid w:val="005B702A"/>
    <w:rsid w:val="005C0C39"/>
    <w:rsid w:val="005C13D7"/>
    <w:rsid w:val="005C1BFE"/>
    <w:rsid w:val="005C2FFE"/>
    <w:rsid w:val="005C474A"/>
    <w:rsid w:val="005C4D73"/>
    <w:rsid w:val="005C505F"/>
    <w:rsid w:val="005C5ED4"/>
    <w:rsid w:val="005C69D2"/>
    <w:rsid w:val="005C74E9"/>
    <w:rsid w:val="005C7F96"/>
    <w:rsid w:val="005D17AC"/>
    <w:rsid w:val="005D1FAC"/>
    <w:rsid w:val="005D227C"/>
    <w:rsid w:val="005D3F9D"/>
    <w:rsid w:val="005D6873"/>
    <w:rsid w:val="005D6F30"/>
    <w:rsid w:val="005D7F58"/>
    <w:rsid w:val="005E0640"/>
    <w:rsid w:val="005E0C91"/>
    <w:rsid w:val="005E41DE"/>
    <w:rsid w:val="005E5863"/>
    <w:rsid w:val="005E5DDD"/>
    <w:rsid w:val="005E65B9"/>
    <w:rsid w:val="005E6CD9"/>
    <w:rsid w:val="005F30B4"/>
    <w:rsid w:val="005F636D"/>
    <w:rsid w:val="005F6ECD"/>
    <w:rsid w:val="005F734D"/>
    <w:rsid w:val="005F7861"/>
    <w:rsid w:val="00600894"/>
    <w:rsid w:val="00601803"/>
    <w:rsid w:val="00601B92"/>
    <w:rsid w:val="00602606"/>
    <w:rsid w:val="006052AC"/>
    <w:rsid w:val="0060691F"/>
    <w:rsid w:val="00607ACC"/>
    <w:rsid w:val="00610F5F"/>
    <w:rsid w:val="00611141"/>
    <w:rsid w:val="00611742"/>
    <w:rsid w:val="00613628"/>
    <w:rsid w:val="00614CED"/>
    <w:rsid w:val="00614ECC"/>
    <w:rsid w:val="006169C9"/>
    <w:rsid w:val="00617104"/>
    <w:rsid w:val="00617398"/>
    <w:rsid w:val="006178E1"/>
    <w:rsid w:val="00620D84"/>
    <w:rsid w:val="00621760"/>
    <w:rsid w:val="00623035"/>
    <w:rsid w:val="00624FDA"/>
    <w:rsid w:val="006256B6"/>
    <w:rsid w:val="00627230"/>
    <w:rsid w:val="00630EAE"/>
    <w:rsid w:val="006310CD"/>
    <w:rsid w:val="0063113C"/>
    <w:rsid w:val="00632188"/>
    <w:rsid w:val="00632F47"/>
    <w:rsid w:val="00632F5E"/>
    <w:rsid w:val="00634F89"/>
    <w:rsid w:val="0063530B"/>
    <w:rsid w:val="006353B4"/>
    <w:rsid w:val="0063563E"/>
    <w:rsid w:val="00635DA2"/>
    <w:rsid w:val="0063686A"/>
    <w:rsid w:val="006374AE"/>
    <w:rsid w:val="006412AC"/>
    <w:rsid w:val="006436EE"/>
    <w:rsid w:val="00643928"/>
    <w:rsid w:val="0064512D"/>
    <w:rsid w:val="00645CD1"/>
    <w:rsid w:val="00651E18"/>
    <w:rsid w:val="00654DE0"/>
    <w:rsid w:val="006558CC"/>
    <w:rsid w:val="00655D3B"/>
    <w:rsid w:val="00656BD6"/>
    <w:rsid w:val="00656FBA"/>
    <w:rsid w:val="00662964"/>
    <w:rsid w:val="00662F7E"/>
    <w:rsid w:val="00663ABB"/>
    <w:rsid w:val="006644AA"/>
    <w:rsid w:val="0066717D"/>
    <w:rsid w:val="0066775F"/>
    <w:rsid w:val="006679EB"/>
    <w:rsid w:val="00672452"/>
    <w:rsid w:val="00673500"/>
    <w:rsid w:val="00673653"/>
    <w:rsid w:val="00674109"/>
    <w:rsid w:val="00674BF9"/>
    <w:rsid w:val="00676EE3"/>
    <w:rsid w:val="006773A7"/>
    <w:rsid w:val="00677652"/>
    <w:rsid w:val="00677A60"/>
    <w:rsid w:val="0068595A"/>
    <w:rsid w:val="0068752B"/>
    <w:rsid w:val="00690318"/>
    <w:rsid w:val="006903B6"/>
    <w:rsid w:val="00690AFC"/>
    <w:rsid w:val="00690FCE"/>
    <w:rsid w:val="00691F19"/>
    <w:rsid w:val="00692388"/>
    <w:rsid w:val="00692629"/>
    <w:rsid w:val="00695E2F"/>
    <w:rsid w:val="00696419"/>
    <w:rsid w:val="006979B9"/>
    <w:rsid w:val="006A049F"/>
    <w:rsid w:val="006A06F6"/>
    <w:rsid w:val="006A2B46"/>
    <w:rsid w:val="006A488F"/>
    <w:rsid w:val="006A58C6"/>
    <w:rsid w:val="006B1AED"/>
    <w:rsid w:val="006B222F"/>
    <w:rsid w:val="006B26F9"/>
    <w:rsid w:val="006B2E0A"/>
    <w:rsid w:val="006B3097"/>
    <w:rsid w:val="006B5D98"/>
    <w:rsid w:val="006B601D"/>
    <w:rsid w:val="006B75AF"/>
    <w:rsid w:val="006C15CE"/>
    <w:rsid w:val="006C2853"/>
    <w:rsid w:val="006C61F2"/>
    <w:rsid w:val="006C6403"/>
    <w:rsid w:val="006C6777"/>
    <w:rsid w:val="006C72C0"/>
    <w:rsid w:val="006C7B05"/>
    <w:rsid w:val="006C7FF3"/>
    <w:rsid w:val="006D0520"/>
    <w:rsid w:val="006D07C1"/>
    <w:rsid w:val="006D1A20"/>
    <w:rsid w:val="006D1B4F"/>
    <w:rsid w:val="006D4E38"/>
    <w:rsid w:val="006D513D"/>
    <w:rsid w:val="006D6844"/>
    <w:rsid w:val="006D7243"/>
    <w:rsid w:val="006D7907"/>
    <w:rsid w:val="006E14B7"/>
    <w:rsid w:val="006E2293"/>
    <w:rsid w:val="006E30E3"/>
    <w:rsid w:val="006E35E1"/>
    <w:rsid w:val="006E5776"/>
    <w:rsid w:val="006E5EB0"/>
    <w:rsid w:val="006E6AD4"/>
    <w:rsid w:val="006E7A4E"/>
    <w:rsid w:val="006F268D"/>
    <w:rsid w:val="006F2D78"/>
    <w:rsid w:val="006F30EE"/>
    <w:rsid w:val="006F4072"/>
    <w:rsid w:val="006F484F"/>
    <w:rsid w:val="006F54CB"/>
    <w:rsid w:val="006F5934"/>
    <w:rsid w:val="006F6F7A"/>
    <w:rsid w:val="006F7CC2"/>
    <w:rsid w:val="00700049"/>
    <w:rsid w:val="007018F1"/>
    <w:rsid w:val="00701D09"/>
    <w:rsid w:val="007021C5"/>
    <w:rsid w:val="00702E0D"/>
    <w:rsid w:val="007038BA"/>
    <w:rsid w:val="007039CA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394F"/>
    <w:rsid w:val="007251E6"/>
    <w:rsid w:val="00725947"/>
    <w:rsid w:val="00725D52"/>
    <w:rsid w:val="007304C8"/>
    <w:rsid w:val="00731084"/>
    <w:rsid w:val="007312C1"/>
    <w:rsid w:val="007317C5"/>
    <w:rsid w:val="0073202E"/>
    <w:rsid w:val="00735AA7"/>
    <w:rsid w:val="00735B82"/>
    <w:rsid w:val="007360D5"/>
    <w:rsid w:val="00736C4C"/>
    <w:rsid w:val="00740FC9"/>
    <w:rsid w:val="007424FA"/>
    <w:rsid w:val="00743324"/>
    <w:rsid w:val="00745793"/>
    <w:rsid w:val="007461FA"/>
    <w:rsid w:val="0075054E"/>
    <w:rsid w:val="007521BB"/>
    <w:rsid w:val="007527B5"/>
    <w:rsid w:val="00754B26"/>
    <w:rsid w:val="00754CAA"/>
    <w:rsid w:val="0075564D"/>
    <w:rsid w:val="007563CE"/>
    <w:rsid w:val="00761383"/>
    <w:rsid w:val="00761F86"/>
    <w:rsid w:val="00762BEA"/>
    <w:rsid w:val="00762F0A"/>
    <w:rsid w:val="007640FD"/>
    <w:rsid w:val="0076426F"/>
    <w:rsid w:val="007651DD"/>
    <w:rsid w:val="00765A1D"/>
    <w:rsid w:val="00767774"/>
    <w:rsid w:val="00767885"/>
    <w:rsid w:val="0077099A"/>
    <w:rsid w:val="00771502"/>
    <w:rsid w:val="00771813"/>
    <w:rsid w:val="007718BA"/>
    <w:rsid w:val="0077403E"/>
    <w:rsid w:val="0077493F"/>
    <w:rsid w:val="00774DE6"/>
    <w:rsid w:val="007751D4"/>
    <w:rsid w:val="0077644E"/>
    <w:rsid w:val="007764A9"/>
    <w:rsid w:val="00776BD4"/>
    <w:rsid w:val="0078021D"/>
    <w:rsid w:val="00780847"/>
    <w:rsid w:val="007836CC"/>
    <w:rsid w:val="007848A5"/>
    <w:rsid w:val="007851E4"/>
    <w:rsid w:val="00786541"/>
    <w:rsid w:val="00791276"/>
    <w:rsid w:val="0079275D"/>
    <w:rsid w:val="00792ED6"/>
    <w:rsid w:val="0079349D"/>
    <w:rsid w:val="007969CB"/>
    <w:rsid w:val="007976E6"/>
    <w:rsid w:val="007A2017"/>
    <w:rsid w:val="007A2CA3"/>
    <w:rsid w:val="007A3A2E"/>
    <w:rsid w:val="007A472F"/>
    <w:rsid w:val="007A7107"/>
    <w:rsid w:val="007A7705"/>
    <w:rsid w:val="007A7CF7"/>
    <w:rsid w:val="007B0AB9"/>
    <w:rsid w:val="007B1E0C"/>
    <w:rsid w:val="007B270E"/>
    <w:rsid w:val="007B30E5"/>
    <w:rsid w:val="007B3294"/>
    <w:rsid w:val="007B34A7"/>
    <w:rsid w:val="007B3D1C"/>
    <w:rsid w:val="007B4A11"/>
    <w:rsid w:val="007B5280"/>
    <w:rsid w:val="007B5710"/>
    <w:rsid w:val="007B5A50"/>
    <w:rsid w:val="007B6850"/>
    <w:rsid w:val="007B6DEC"/>
    <w:rsid w:val="007C625E"/>
    <w:rsid w:val="007D0E3D"/>
    <w:rsid w:val="007D1DD6"/>
    <w:rsid w:val="007D1EF2"/>
    <w:rsid w:val="007D34D6"/>
    <w:rsid w:val="007D6514"/>
    <w:rsid w:val="007D675F"/>
    <w:rsid w:val="007D6FAC"/>
    <w:rsid w:val="007E1A54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774C"/>
    <w:rsid w:val="00800421"/>
    <w:rsid w:val="008007AF"/>
    <w:rsid w:val="00800EA5"/>
    <w:rsid w:val="00801985"/>
    <w:rsid w:val="00801E15"/>
    <w:rsid w:val="0080302B"/>
    <w:rsid w:val="0080310D"/>
    <w:rsid w:val="00804C94"/>
    <w:rsid w:val="00805B21"/>
    <w:rsid w:val="008115EE"/>
    <w:rsid w:val="00813963"/>
    <w:rsid w:val="00813E1D"/>
    <w:rsid w:val="00814AFB"/>
    <w:rsid w:val="00815312"/>
    <w:rsid w:val="00820EDE"/>
    <w:rsid w:val="00821972"/>
    <w:rsid w:val="00821C0D"/>
    <w:rsid w:val="00822313"/>
    <w:rsid w:val="00822A3C"/>
    <w:rsid w:val="00822FFD"/>
    <w:rsid w:val="0082361B"/>
    <w:rsid w:val="00825B22"/>
    <w:rsid w:val="00826B2B"/>
    <w:rsid w:val="00826FBA"/>
    <w:rsid w:val="00827606"/>
    <w:rsid w:val="00827BA1"/>
    <w:rsid w:val="00827DCA"/>
    <w:rsid w:val="00833581"/>
    <w:rsid w:val="00833846"/>
    <w:rsid w:val="00834B46"/>
    <w:rsid w:val="00836A6D"/>
    <w:rsid w:val="008379AB"/>
    <w:rsid w:val="008410FD"/>
    <w:rsid w:val="00844D85"/>
    <w:rsid w:val="00845081"/>
    <w:rsid w:val="0084709A"/>
    <w:rsid w:val="00847D37"/>
    <w:rsid w:val="00851382"/>
    <w:rsid w:val="00852686"/>
    <w:rsid w:val="00853DDD"/>
    <w:rsid w:val="008602AF"/>
    <w:rsid w:val="00863C98"/>
    <w:rsid w:val="00863DAC"/>
    <w:rsid w:val="0086416C"/>
    <w:rsid w:val="00865EC1"/>
    <w:rsid w:val="0086609C"/>
    <w:rsid w:val="008673D7"/>
    <w:rsid w:val="00867459"/>
    <w:rsid w:val="008676D1"/>
    <w:rsid w:val="00867801"/>
    <w:rsid w:val="008716F3"/>
    <w:rsid w:val="00873045"/>
    <w:rsid w:val="008764EF"/>
    <w:rsid w:val="0087677A"/>
    <w:rsid w:val="00877EC2"/>
    <w:rsid w:val="00880E90"/>
    <w:rsid w:val="0088134D"/>
    <w:rsid w:val="008814A7"/>
    <w:rsid w:val="00881962"/>
    <w:rsid w:val="00881B9A"/>
    <w:rsid w:val="0088252C"/>
    <w:rsid w:val="0088306A"/>
    <w:rsid w:val="00884191"/>
    <w:rsid w:val="008918FA"/>
    <w:rsid w:val="008920D3"/>
    <w:rsid w:val="00892EDD"/>
    <w:rsid w:val="00895EDD"/>
    <w:rsid w:val="00897B49"/>
    <w:rsid w:val="008A01ED"/>
    <w:rsid w:val="008A05BE"/>
    <w:rsid w:val="008A072D"/>
    <w:rsid w:val="008A4469"/>
    <w:rsid w:val="008A4AAA"/>
    <w:rsid w:val="008A4BC6"/>
    <w:rsid w:val="008A4E58"/>
    <w:rsid w:val="008A5207"/>
    <w:rsid w:val="008A6BFA"/>
    <w:rsid w:val="008B05D3"/>
    <w:rsid w:val="008B1A0A"/>
    <w:rsid w:val="008B335E"/>
    <w:rsid w:val="008B46EC"/>
    <w:rsid w:val="008B4984"/>
    <w:rsid w:val="008B4A7D"/>
    <w:rsid w:val="008B650B"/>
    <w:rsid w:val="008B7AF4"/>
    <w:rsid w:val="008C142F"/>
    <w:rsid w:val="008C3900"/>
    <w:rsid w:val="008D23F8"/>
    <w:rsid w:val="008D354F"/>
    <w:rsid w:val="008D4A82"/>
    <w:rsid w:val="008D4C1B"/>
    <w:rsid w:val="008D654E"/>
    <w:rsid w:val="008D6A6C"/>
    <w:rsid w:val="008D7023"/>
    <w:rsid w:val="008E26C9"/>
    <w:rsid w:val="008E3387"/>
    <w:rsid w:val="008E45C8"/>
    <w:rsid w:val="008E4FD8"/>
    <w:rsid w:val="008E5D71"/>
    <w:rsid w:val="008F0E2D"/>
    <w:rsid w:val="008F34BC"/>
    <w:rsid w:val="008F3E3B"/>
    <w:rsid w:val="008F3F0A"/>
    <w:rsid w:val="008F4609"/>
    <w:rsid w:val="008F4DB7"/>
    <w:rsid w:val="008F7355"/>
    <w:rsid w:val="008F77E9"/>
    <w:rsid w:val="00900EBB"/>
    <w:rsid w:val="00901C8E"/>
    <w:rsid w:val="0090476A"/>
    <w:rsid w:val="00907EB9"/>
    <w:rsid w:val="0091258E"/>
    <w:rsid w:val="00912C70"/>
    <w:rsid w:val="0091331F"/>
    <w:rsid w:val="009134DB"/>
    <w:rsid w:val="00915860"/>
    <w:rsid w:val="009160B4"/>
    <w:rsid w:val="00917BF1"/>
    <w:rsid w:val="00920DC3"/>
    <w:rsid w:val="0092355B"/>
    <w:rsid w:val="0092471D"/>
    <w:rsid w:val="00925454"/>
    <w:rsid w:val="00925CCD"/>
    <w:rsid w:val="00930648"/>
    <w:rsid w:val="009313A7"/>
    <w:rsid w:val="009328B6"/>
    <w:rsid w:val="00936198"/>
    <w:rsid w:val="0093696A"/>
    <w:rsid w:val="00936F9A"/>
    <w:rsid w:val="00937C6F"/>
    <w:rsid w:val="00940C04"/>
    <w:rsid w:val="00941E6D"/>
    <w:rsid w:val="00942111"/>
    <w:rsid w:val="009468DA"/>
    <w:rsid w:val="009506A3"/>
    <w:rsid w:val="00952804"/>
    <w:rsid w:val="00953397"/>
    <w:rsid w:val="0095476B"/>
    <w:rsid w:val="00954C86"/>
    <w:rsid w:val="0095501E"/>
    <w:rsid w:val="00957315"/>
    <w:rsid w:val="00961663"/>
    <w:rsid w:val="0096231C"/>
    <w:rsid w:val="00962558"/>
    <w:rsid w:val="009631F7"/>
    <w:rsid w:val="00964024"/>
    <w:rsid w:val="0096448F"/>
    <w:rsid w:val="00964575"/>
    <w:rsid w:val="00964853"/>
    <w:rsid w:val="00964C6A"/>
    <w:rsid w:val="009704B8"/>
    <w:rsid w:val="00971999"/>
    <w:rsid w:val="00971CE9"/>
    <w:rsid w:val="00971EDD"/>
    <w:rsid w:val="009725AD"/>
    <w:rsid w:val="0097333D"/>
    <w:rsid w:val="00973427"/>
    <w:rsid w:val="009746AD"/>
    <w:rsid w:val="00981D9D"/>
    <w:rsid w:val="00982DE3"/>
    <w:rsid w:val="00984465"/>
    <w:rsid w:val="0098501D"/>
    <w:rsid w:val="0098521F"/>
    <w:rsid w:val="0098594A"/>
    <w:rsid w:val="00986768"/>
    <w:rsid w:val="00986C88"/>
    <w:rsid w:val="00987056"/>
    <w:rsid w:val="00987C2B"/>
    <w:rsid w:val="009908FF"/>
    <w:rsid w:val="009909F5"/>
    <w:rsid w:val="00991E69"/>
    <w:rsid w:val="009922A8"/>
    <w:rsid w:val="0099448F"/>
    <w:rsid w:val="00994C8E"/>
    <w:rsid w:val="00995268"/>
    <w:rsid w:val="00996161"/>
    <w:rsid w:val="00997532"/>
    <w:rsid w:val="009A123F"/>
    <w:rsid w:val="009A1FA1"/>
    <w:rsid w:val="009A2443"/>
    <w:rsid w:val="009A44B6"/>
    <w:rsid w:val="009A4B7B"/>
    <w:rsid w:val="009A4CAA"/>
    <w:rsid w:val="009A5F4E"/>
    <w:rsid w:val="009B09B0"/>
    <w:rsid w:val="009B1B6F"/>
    <w:rsid w:val="009B3B09"/>
    <w:rsid w:val="009B4A7C"/>
    <w:rsid w:val="009B534A"/>
    <w:rsid w:val="009B60A2"/>
    <w:rsid w:val="009C01EA"/>
    <w:rsid w:val="009C0366"/>
    <w:rsid w:val="009C193E"/>
    <w:rsid w:val="009C1B05"/>
    <w:rsid w:val="009C360A"/>
    <w:rsid w:val="009C481E"/>
    <w:rsid w:val="009C6B00"/>
    <w:rsid w:val="009D03EA"/>
    <w:rsid w:val="009D0493"/>
    <w:rsid w:val="009D061C"/>
    <w:rsid w:val="009D2AF8"/>
    <w:rsid w:val="009D36A9"/>
    <w:rsid w:val="009D3F8E"/>
    <w:rsid w:val="009E0E7D"/>
    <w:rsid w:val="009E1AAA"/>
    <w:rsid w:val="009E35A1"/>
    <w:rsid w:val="009E3B6F"/>
    <w:rsid w:val="009E415C"/>
    <w:rsid w:val="009E7800"/>
    <w:rsid w:val="009F1EC0"/>
    <w:rsid w:val="009F312C"/>
    <w:rsid w:val="009F4C9A"/>
    <w:rsid w:val="009F4D26"/>
    <w:rsid w:val="009F54F6"/>
    <w:rsid w:val="009F5E1C"/>
    <w:rsid w:val="009F6BF6"/>
    <w:rsid w:val="00A03FDF"/>
    <w:rsid w:val="00A045C5"/>
    <w:rsid w:val="00A05249"/>
    <w:rsid w:val="00A05D48"/>
    <w:rsid w:val="00A14AFC"/>
    <w:rsid w:val="00A1621B"/>
    <w:rsid w:val="00A2016C"/>
    <w:rsid w:val="00A20797"/>
    <w:rsid w:val="00A20936"/>
    <w:rsid w:val="00A225CC"/>
    <w:rsid w:val="00A22654"/>
    <w:rsid w:val="00A229AE"/>
    <w:rsid w:val="00A248EA"/>
    <w:rsid w:val="00A25430"/>
    <w:rsid w:val="00A26412"/>
    <w:rsid w:val="00A324D5"/>
    <w:rsid w:val="00A3269C"/>
    <w:rsid w:val="00A33F9A"/>
    <w:rsid w:val="00A37898"/>
    <w:rsid w:val="00A4154B"/>
    <w:rsid w:val="00A4261F"/>
    <w:rsid w:val="00A4478E"/>
    <w:rsid w:val="00A448FD"/>
    <w:rsid w:val="00A45CFE"/>
    <w:rsid w:val="00A46A61"/>
    <w:rsid w:val="00A47F14"/>
    <w:rsid w:val="00A516D8"/>
    <w:rsid w:val="00A527E5"/>
    <w:rsid w:val="00A53E37"/>
    <w:rsid w:val="00A6024C"/>
    <w:rsid w:val="00A605F7"/>
    <w:rsid w:val="00A61BED"/>
    <w:rsid w:val="00A627F9"/>
    <w:rsid w:val="00A62873"/>
    <w:rsid w:val="00A62A0E"/>
    <w:rsid w:val="00A63B99"/>
    <w:rsid w:val="00A666D6"/>
    <w:rsid w:val="00A67179"/>
    <w:rsid w:val="00A6779F"/>
    <w:rsid w:val="00A67A01"/>
    <w:rsid w:val="00A7025E"/>
    <w:rsid w:val="00A70389"/>
    <w:rsid w:val="00A707AF"/>
    <w:rsid w:val="00A722B0"/>
    <w:rsid w:val="00A73936"/>
    <w:rsid w:val="00A73DD1"/>
    <w:rsid w:val="00A756C4"/>
    <w:rsid w:val="00A76036"/>
    <w:rsid w:val="00A76372"/>
    <w:rsid w:val="00A76D40"/>
    <w:rsid w:val="00A81AD6"/>
    <w:rsid w:val="00A8219D"/>
    <w:rsid w:val="00A82CCB"/>
    <w:rsid w:val="00A84A25"/>
    <w:rsid w:val="00A867FB"/>
    <w:rsid w:val="00A871FB"/>
    <w:rsid w:val="00A8743C"/>
    <w:rsid w:val="00A91ECD"/>
    <w:rsid w:val="00A92301"/>
    <w:rsid w:val="00A927CD"/>
    <w:rsid w:val="00A92C65"/>
    <w:rsid w:val="00A92CFF"/>
    <w:rsid w:val="00A93989"/>
    <w:rsid w:val="00A950F8"/>
    <w:rsid w:val="00AA0AE1"/>
    <w:rsid w:val="00AA244F"/>
    <w:rsid w:val="00AA733B"/>
    <w:rsid w:val="00AB0523"/>
    <w:rsid w:val="00AB2CD2"/>
    <w:rsid w:val="00AB3EFA"/>
    <w:rsid w:val="00AB4266"/>
    <w:rsid w:val="00AB639C"/>
    <w:rsid w:val="00AC08C7"/>
    <w:rsid w:val="00AC1EB9"/>
    <w:rsid w:val="00AC36B4"/>
    <w:rsid w:val="00AC408C"/>
    <w:rsid w:val="00AC45E7"/>
    <w:rsid w:val="00AC4CAE"/>
    <w:rsid w:val="00AC7E32"/>
    <w:rsid w:val="00AD295C"/>
    <w:rsid w:val="00AD395A"/>
    <w:rsid w:val="00AD3C04"/>
    <w:rsid w:val="00AD5B9A"/>
    <w:rsid w:val="00AD5C3F"/>
    <w:rsid w:val="00AD66E4"/>
    <w:rsid w:val="00AE06D3"/>
    <w:rsid w:val="00AE071C"/>
    <w:rsid w:val="00AE13C2"/>
    <w:rsid w:val="00AE24B5"/>
    <w:rsid w:val="00AE35D5"/>
    <w:rsid w:val="00AE3CCD"/>
    <w:rsid w:val="00AE463E"/>
    <w:rsid w:val="00AE48B5"/>
    <w:rsid w:val="00AE4995"/>
    <w:rsid w:val="00AE533F"/>
    <w:rsid w:val="00AE7AF9"/>
    <w:rsid w:val="00AF1536"/>
    <w:rsid w:val="00AF185E"/>
    <w:rsid w:val="00AF26DF"/>
    <w:rsid w:val="00AF2BCD"/>
    <w:rsid w:val="00AF2E53"/>
    <w:rsid w:val="00AF5AA2"/>
    <w:rsid w:val="00AF74BB"/>
    <w:rsid w:val="00AF7832"/>
    <w:rsid w:val="00B001D7"/>
    <w:rsid w:val="00B07D0C"/>
    <w:rsid w:val="00B1218B"/>
    <w:rsid w:val="00B124FF"/>
    <w:rsid w:val="00B129E2"/>
    <w:rsid w:val="00B13756"/>
    <w:rsid w:val="00B1512A"/>
    <w:rsid w:val="00B16B77"/>
    <w:rsid w:val="00B22D83"/>
    <w:rsid w:val="00B241C4"/>
    <w:rsid w:val="00B24EA1"/>
    <w:rsid w:val="00B272D9"/>
    <w:rsid w:val="00B2742A"/>
    <w:rsid w:val="00B27647"/>
    <w:rsid w:val="00B27C89"/>
    <w:rsid w:val="00B328A3"/>
    <w:rsid w:val="00B359A6"/>
    <w:rsid w:val="00B3656A"/>
    <w:rsid w:val="00B3689A"/>
    <w:rsid w:val="00B37FCB"/>
    <w:rsid w:val="00B4069F"/>
    <w:rsid w:val="00B4475E"/>
    <w:rsid w:val="00B45307"/>
    <w:rsid w:val="00B4573B"/>
    <w:rsid w:val="00B45744"/>
    <w:rsid w:val="00B45841"/>
    <w:rsid w:val="00B46BB7"/>
    <w:rsid w:val="00B512A7"/>
    <w:rsid w:val="00B531F5"/>
    <w:rsid w:val="00B54DD5"/>
    <w:rsid w:val="00B54E1D"/>
    <w:rsid w:val="00B5521F"/>
    <w:rsid w:val="00B55327"/>
    <w:rsid w:val="00B55827"/>
    <w:rsid w:val="00B55A24"/>
    <w:rsid w:val="00B60E8C"/>
    <w:rsid w:val="00B61969"/>
    <w:rsid w:val="00B635BA"/>
    <w:rsid w:val="00B65098"/>
    <w:rsid w:val="00B658AF"/>
    <w:rsid w:val="00B65978"/>
    <w:rsid w:val="00B66474"/>
    <w:rsid w:val="00B66BCC"/>
    <w:rsid w:val="00B676FF"/>
    <w:rsid w:val="00B67DAF"/>
    <w:rsid w:val="00B71196"/>
    <w:rsid w:val="00B76C43"/>
    <w:rsid w:val="00B81928"/>
    <w:rsid w:val="00B830D4"/>
    <w:rsid w:val="00B83787"/>
    <w:rsid w:val="00B8465C"/>
    <w:rsid w:val="00B854B4"/>
    <w:rsid w:val="00B87778"/>
    <w:rsid w:val="00B87D9F"/>
    <w:rsid w:val="00B87DCC"/>
    <w:rsid w:val="00B90454"/>
    <w:rsid w:val="00B918B9"/>
    <w:rsid w:val="00B91E99"/>
    <w:rsid w:val="00B9239B"/>
    <w:rsid w:val="00B9350D"/>
    <w:rsid w:val="00B9369A"/>
    <w:rsid w:val="00B936AC"/>
    <w:rsid w:val="00B95505"/>
    <w:rsid w:val="00B96107"/>
    <w:rsid w:val="00B9715A"/>
    <w:rsid w:val="00B97777"/>
    <w:rsid w:val="00BA0ADC"/>
    <w:rsid w:val="00BA1A4F"/>
    <w:rsid w:val="00BA1AA1"/>
    <w:rsid w:val="00BA1C6B"/>
    <w:rsid w:val="00BA2894"/>
    <w:rsid w:val="00BA2ABF"/>
    <w:rsid w:val="00BA2BC5"/>
    <w:rsid w:val="00BA2E32"/>
    <w:rsid w:val="00BA3A29"/>
    <w:rsid w:val="00BA42D8"/>
    <w:rsid w:val="00BA47D6"/>
    <w:rsid w:val="00BA4B02"/>
    <w:rsid w:val="00BA4FF5"/>
    <w:rsid w:val="00BA58DE"/>
    <w:rsid w:val="00BB1124"/>
    <w:rsid w:val="00BB24CE"/>
    <w:rsid w:val="00BB2700"/>
    <w:rsid w:val="00BB2B93"/>
    <w:rsid w:val="00BB32E6"/>
    <w:rsid w:val="00BB4DB9"/>
    <w:rsid w:val="00BB54F8"/>
    <w:rsid w:val="00BB5E8B"/>
    <w:rsid w:val="00BB6A73"/>
    <w:rsid w:val="00BB6C40"/>
    <w:rsid w:val="00BB7016"/>
    <w:rsid w:val="00BC0742"/>
    <w:rsid w:val="00BC0C34"/>
    <w:rsid w:val="00BC1982"/>
    <w:rsid w:val="00BC2AD6"/>
    <w:rsid w:val="00BC2E08"/>
    <w:rsid w:val="00BC3DDD"/>
    <w:rsid w:val="00BC44B7"/>
    <w:rsid w:val="00BC55BD"/>
    <w:rsid w:val="00BC6B39"/>
    <w:rsid w:val="00BD07E3"/>
    <w:rsid w:val="00BD52E5"/>
    <w:rsid w:val="00BD55B3"/>
    <w:rsid w:val="00BD6166"/>
    <w:rsid w:val="00BD68BF"/>
    <w:rsid w:val="00BD6B62"/>
    <w:rsid w:val="00BD7751"/>
    <w:rsid w:val="00BE038D"/>
    <w:rsid w:val="00BE12B4"/>
    <w:rsid w:val="00BE4BF9"/>
    <w:rsid w:val="00BE577A"/>
    <w:rsid w:val="00BE6594"/>
    <w:rsid w:val="00BE6B12"/>
    <w:rsid w:val="00BE7D08"/>
    <w:rsid w:val="00BF0A6A"/>
    <w:rsid w:val="00BF1260"/>
    <w:rsid w:val="00BF1F73"/>
    <w:rsid w:val="00BF352D"/>
    <w:rsid w:val="00BF4762"/>
    <w:rsid w:val="00BF72D0"/>
    <w:rsid w:val="00BF7573"/>
    <w:rsid w:val="00BF76B3"/>
    <w:rsid w:val="00BF76DC"/>
    <w:rsid w:val="00BF792B"/>
    <w:rsid w:val="00C01317"/>
    <w:rsid w:val="00C024E5"/>
    <w:rsid w:val="00C02591"/>
    <w:rsid w:val="00C02809"/>
    <w:rsid w:val="00C02C24"/>
    <w:rsid w:val="00C03B4E"/>
    <w:rsid w:val="00C042DD"/>
    <w:rsid w:val="00C05B17"/>
    <w:rsid w:val="00C05F75"/>
    <w:rsid w:val="00C071CC"/>
    <w:rsid w:val="00C07F81"/>
    <w:rsid w:val="00C1049D"/>
    <w:rsid w:val="00C12DBA"/>
    <w:rsid w:val="00C13967"/>
    <w:rsid w:val="00C14515"/>
    <w:rsid w:val="00C1605B"/>
    <w:rsid w:val="00C175D2"/>
    <w:rsid w:val="00C218DD"/>
    <w:rsid w:val="00C21A1C"/>
    <w:rsid w:val="00C22007"/>
    <w:rsid w:val="00C245E3"/>
    <w:rsid w:val="00C2483E"/>
    <w:rsid w:val="00C26ACC"/>
    <w:rsid w:val="00C27696"/>
    <w:rsid w:val="00C33CCC"/>
    <w:rsid w:val="00C35A10"/>
    <w:rsid w:val="00C3680A"/>
    <w:rsid w:val="00C4067A"/>
    <w:rsid w:val="00C41256"/>
    <w:rsid w:val="00C41AA2"/>
    <w:rsid w:val="00C428BC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1C0B"/>
    <w:rsid w:val="00C523FB"/>
    <w:rsid w:val="00C52E45"/>
    <w:rsid w:val="00C533EE"/>
    <w:rsid w:val="00C54F43"/>
    <w:rsid w:val="00C56FC6"/>
    <w:rsid w:val="00C60E4F"/>
    <w:rsid w:val="00C62D7E"/>
    <w:rsid w:val="00C6549C"/>
    <w:rsid w:val="00C65F52"/>
    <w:rsid w:val="00C67E5C"/>
    <w:rsid w:val="00C70AAE"/>
    <w:rsid w:val="00C71E9F"/>
    <w:rsid w:val="00C76949"/>
    <w:rsid w:val="00C77B35"/>
    <w:rsid w:val="00C81633"/>
    <w:rsid w:val="00C82369"/>
    <w:rsid w:val="00C8261E"/>
    <w:rsid w:val="00C82918"/>
    <w:rsid w:val="00C8506E"/>
    <w:rsid w:val="00C85D05"/>
    <w:rsid w:val="00C874BF"/>
    <w:rsid w:val="00C87912"/>
    <w:rsid w:val="00C91CDB"/>
    <w:rsid w:val="00C9224C"/>
    <w:rsid w:val="00C92AC5"/>
    <w:rsid w:val="00C9383A"/>
    <w:rsid w:val="00C97E63"/>
    <w:rsid w:val="00CA1C24"/>
    <w:rsid w:val="00CA1E5B"/>
    <w:rsid w:val="00CA2CDF"/>
    <w:rsid w:val="00CA641D"/>
    <w:rsid w:val="00CB08A9"/>
    <w:rsid w:val="00CB18F5"/>
    <w:rsid w:val="00CB2F8F"/>
    <w:rsid w:val="00CB429D"/>
    <w:rsid w:val="00CB4751"/>
    <w:rsid w:val="00CB4EE1"/>
    <w:rsid w:val="00CB7325"/>
    <w:rsid w:val="00CB74FE"/>
    <w:rsid w:val="00CC07FA"/>
    <w:rsid w:val="00CC1A72"/>
    <w:rsid w:val="00CC5C76"/>
    <w:rsid w:val="00CC6622"/>
    <w:rsid w:val="00CD0198"/>
    <w:rsid w:val="00CD17B8"/>
    <w:rsid w:val="00CD65FE"/>
    <w:rsid w:val="00CD7571"/>
    <w:rsid w:val="00CD79FD"/>
    <w:rsid w:val="00CE0D39"/>
    <w:rsid w:val="00CE13E1"/>
    <w:rsid w:val="00CE3DD8"/>
    <w:rsid w:val="00CE4746"/>
    <w:rsid w:val="00CE68F5"/>
    <w:rsid w:val="00CF23A9"/>
    <w:rsid w:val="00CF39E6"/>
    <w:rsid w:val="00CF66BB"/>
    <w:rsid w:val="00CF6766"/>
    <w:rsid w:val="00CF6A06"/>
    <w:rsid w:val="00CF7069"/>
    <w:rsid w:val="00CF7228"/>
    <w:rsid w:val="00D00F3E"/>
    <w:rsid w:val="00D02422"/>
    <w:rsid w:val="00D02B35"/>
    <w:rsid w:val="00D02E73"/>
    <w:rsid w:val="00D0448A"/>
    <w:rsid w:val="00D04FA2"/>
    <w:rsid w:val="00D055C6"/>
    <w:rsid w:val="00D058D4"/>
    <w:rsid w:val="00D06A06"/>
    <w:rsid w:val="00D1060F"/>
    <w:rsid w:val="00D10716"/>
    <w:rsid w:val="00D132B4"/>
    <w:rsid w:val="00D13CED"/>
    <w:rsid w:val="00D14650"/>
    <w:rsid w:val="00D16EE1"/>
    <w:rsid w:val="00D20408"/>
    <w:rsid w:val="00D21DB2"/>
    <w:rsid w:val="00D22B2C"/>
    <w:rsid w:val="00D22DAC"/>
    <w:rsid w:val="00D231C9"/>
    <w:rsid w:val="00D30E95"/>
    <w:rsid w:val="00D31416"/>
    <w:rsid w:val="00D31E4D"/>
    <w:rsid w:val="00D32366"/>
    <w:rsid w:val="00D32C37"/>
    <w:rsid w:val="00D32EE8"/>
    <w:rsid w:val="00D33B88"/>
    <w:rsid w:val="00D343C3"/>
    <w:rsid w:val="00D352F7"/>
    <w:rsid w:val="00D4042D"/>
    <w:rsid w:val="00D437A0"/>
    <w:rsid w:val="00D46225"/>
    <w:rsid w:val="00D50336"/>
    <w:rsid w:val="00D50C56"/>
    <w:rsid w:val="00D51B49"/>
    <w:rsid w:val="00D5221C"/>
    <w:rsid w:val="00D5278A"/>
    <w:rsid w:val="00D5655D"/>
    <w:rsid w:val="00D56918"/>
    <w:rsid w:val="00D5763E"/>
    <w:rsid w:val="00D65064"/>
    <w:rsid w:val="00D669C6"/>
    <w:rsid w:val="00D66F0C"/>
    <w:rsid w:val="00D674D8"/>
    <w:rsid w:val="00D67BA8"/>
    <w:rsid w:val="00D72157"/>
    <w:rsid w:val="00D7215A"/>
    <w:rsid w:val="00D75372"/>
    <w:rsid w:val="00D754ED"/>
    <w:rsid w:val="00D75604"/>
    <w:rsid w:val="00D763EB"/>
    <w:rsid w:val="00D7729B"/>
    <w:rsid w:val="00D77964"/>
    <w:rsid w:val="00D812CD"/>
    <w:rsid w:val="00D8133B"/>
    <w:rsid w:val="00D814B8"/>
    <w:rsid w:val="00D823C3"/>
    <w:rsid w:val="00D82D93"/>
    <w:rsid w:val="00D8353D"/>
    <w:rsid w:val="00D860AD"/>
    <w:rsid w:val="00D86C11"/>
    <w:rsid w:val="00D8700F"/>
    <w:rsid w:val="00D90C1B"/>
    <w:rsid w:val="00D9112D"/>
    <w:rsid w:val="00D92282"/>
    <w:rsid w:val="00D93E1E"/>
    <w:rsid w:val="00D95C88"/>
    <w:rsid w:val="00D96639"/>
    <w:rsid w:val="00DA12E9"/>
    <w:rsid w:val="00DA2126"/>
    <w:rsid w:val="00DA2ABB"/>
    <w:rsid w:val="00DA4809"/>
    <w:rsid w:val="00DA5C64"/>
    <w:rsid w:val="00DA6B29"/>
    <w:rsid w:val="00DA7463"/>
    <w:rsid w:val="00DB0E3D"/>
    <w:rsid w:val="00DB1041"/>
    <w:rsid w:val="00DB107C"/>
    <w:rsid w:val="00DB1893"/>
    <w:rsid w:val="00DB3636"/>
    <w:rsid w:val="00DB3AC0"/>
    <w:rsid w:val="00DB47AF"/>
    <w:rsid w:val="00DB512A"/>
    <w:rsid w:val="00DB61BD"/>
    <w:rsid w:val="00DB75D4"/>
    <w:rsid w:val="00DB7AAE"/>
    <w:rsid w:val="00DC03BD"/>
    <w:rsid w:val="00DC3BAE"/>
    <w:rsid w:val="00DC3FEA"/>
    <w:rsid w:val="00DC4423"/>
    <w:rsid w:val="00DC53A3"/>
    <w:rsid w:val="00DC5618"/>
    <w:rsid w:val="00DC6737"/>
    <w:rsid w:val="00DC6BC8"/>
    <w:rsid w:val="00DD13CD"/>
    <w:rsid w:val="00DD143F"/>
    <w:rsid w:val="00DD2A41"/>
    <w:rsid w:val="00DD4606"/>
    <w:rsid w:val="00DD4693"/>
    <w:rsid w:val="00DD78DF"/>
    <w:rsid w:val="00DE088C"/>
    <w:rsid w:val="00DE23A6"/>
    <w:rsid w:val="00DE2B8C"/>
    <w:rsid w:val="00DE46EF"/>
    <w:rsid w:val="00DE49E4"/>
    <w:rsid w:val="00DF1455"/>
    <w:rsid w:val="00DF1F0E"/>
    <w:rsid w:val="00DF2387"/>
    <w:rsid w:val="00DF3228"/>
    <w:rsid w:val="00DF45D7"/>
    <w:rsid w:val="00DF49E8"/>
    <w:rsid w:val="00DF5556"/>
    <w:rsid w:val="00DF6103"/>
    <w:rsid w:val="00DF7712"/>
    <w:rsid w:val="00DF7F1D"/>
    <w:rsid w:val="00E00392"/>
    <w:rsid w:val="00E00485"/>
    <w:rsid w:val="00E01D1A"/>
    <w:rsid w:val="00E020D7"/>
    <w:rsid w:val="00E02BDC"/>
    <w:rsid w:val="00E046B8"/>
    <w:rsid w:val="00E04804"/>
    <w:rsid w:val="00E07532"/>
    <w:rsid w:val="00E077E0"/>
    <w:rsid w:val="00E07A5D"/>
    <w:rsid w:val="00E1130F"/>
    <w:rsid w:val="00E124EE"/>
    <w:rsid w:val="00E1357F"/>
    <w:rsid w:val="00E13F23"/>
    <w:rsid w:val="00E14B99"/>
    <w:rsid w:val="00E14ED1"/>
    <w:rsid w:val="00E154D1"/>
    <w:rsid w:val="00E16D3E"/>
    <w:rsid w:val="00E21489"/>
    <w:rsid w:val="00E23FBE"/>
    <w:rsid w:val="00E2463B"/>
    <w:rsid w:val="00E2503E"/>
    <w:rsid w:val="00E255B9"/>
    <w:rsid w:val="00E25A4B"/>
    <w:rsid w:val="00E25D08"/>
    <w:rsid w:val="00E26BEB"/>
    <w:rsid w:val="00E2771A"/>
    <w:rsid w:val="00E30F5B"/>
    <w:rsid w:val="00E30FD0"/>
    <w:rsid w:val="00E3198C"/>
    <w:rsid w:val="00E31ED1"/>
    <w:rsid w:val="00E33266"/>
    <w:rsid w:val="00E342E5"/>
    <w:rsid w:val="00E344B1"/>
    <w:rsid w:val="00E3534F"/>
    <w:rsid w:val="00E35FD4"/>
    <w:rsid w:val="00E402D4"/>
    <w:rsid w:val="00E4297A"/>
    <w:rsid w:val="00E431B2"/>
    <w:rsid w:val="00E431D3"/>
    <w:rsid w:val="00E45A79"/>
    <w:rsid w:val="00E45E1B"/>
    <w:rsid w:val="00E46519"/>
    <w:rsid w:val="00E46A40"/>
    <w:rsid w:val="00E50D7B"/>
    <w:rsid w:val="00E51A70"/>
    <w:rsid w:val="00E52371"/>
    <w:rsid w:val="00E531B2"/>
    <w:rsid w:val="00E53361"/>
    <w:rsid w:val="00E5373E"/>
    <w:rsid w:val="00E5787B"/>
    <w:rsid w:val="00E625D1"/>
    <w:rsid w:val="00E63C4F"/>
    <w:rsid w:val="00E6523F"/>
    <w:rsid w:val="00E6570B"/>
    <w:rsid w:val="00E671FC"/>
    <w:rsid w:val="00E67DD3"/>
    <w:rsid w:val="00E67E28"/>
    <w:rsid w:val="00E70B40"/>
    <w:rsid w:val="00E74BF6"/>
    <w:rsid w:val="00E74FD1"/>
    <w:rsid w:val="00E75CCF"/>
    <w:rsid w:val="00E814F1"/>
    <w:rsid w:val="00E830A7"/>
    <w:rsid w:val="00E835E8"/>
    <w:rsid w:val="00E83D46"/>
    <w:rsid w:val="00E8589C"/>
    <w:rsid w:val="00E86766"/>
    <w:rsid w:val="00E92896"/>
    <w:rsid w:val="00E93972"/>
    <w:rsid w:val="00E93B07"/>
    <w:rsid w:val="00E9484F"/>
    <w:rsid w:val="00E961B2"/>
    <w:rsid w:val="00E967B4"/>
    <w:rsid w:val="00EA13F7"/>
    <w:rsid w:val="00EA24F6"/>
    <w:rsid w:val="00EA3E2C"/>
    <w:rsid w:val="00EA5528"/>
    <w:rsid w:val="00EA5856"/>
    <w:rsid w:val="00EA5B8B"/>
    <w:rsid w:val="00EB015F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1EBE"/>
    <w:rsid w:val="00EC2669"/>
    <w:rsid w:val="00EC26B1"/>
    <w:rsid w:val="00EC2837"/>
    <w:rsid w:val="00EC5206"/>
    <w:rsid w:val="00EC553A"/>
    <w:rsid w:val="00EC72A7"/>
    <w:rsid w:val="00ED04DA"/>
    <w:rsid w:val="00ED3AB9"/>
    <w:rsid w:val="00ED42D9"/>
    <w:rsid w:val="00ED4B53"/>
    <w:rsid w:val="00ED5CFE"/>
    <w:rsid w:val="00ED7472"/>
    <w:rsid w:val="00EE0551"/>
    <w:rsid w:val="00EE3A92"/>
    <w:rsid w:val="00EE6836"/>
    <w:rsid w:val="00EE772D"/>
    <w:rsid w:val="00EF0D30"/>
    <w:rsid w:val="00EF0DC2"/>
    <w:rsid w:val="00EF1DFE"/>
    <w:rsid w:val="00EF20C2"/>
    <w:rsid w:val="00EF371F"/>
    <w:rsid w:val="00EF39B5"/>
    <w:rsid w:val="00EF4792"/>
    <w:rsid w:val="00EF5C64"/>
    <w:rsid w:val="00F00BA5"/>
    <w:rsid w:val="00F01864"/>
    <w:rsid w:val="00F04249"/>
    <w:rsid w:val="00F0452C"/>
    <w:rsid w:val="00F049C5"/>
    <w:rsid w:val="00F07992"/>
    <w:rsid w:val="00F117C6"/>
    <w:rsid w:val="00F11854"/>
    <w:rsid w:val="00F12693"/>
    <w:rsid w:val="00F1360E"/>
    <w:rsid w:val="00F1478F"/>
    <w:rsid w:val="00F16179"/>
    <w:rsid w:val="00F1700A"/>
    <w:rsid w:val="00F1709C"/>
    <w:rsid w:val="00F17F4E"/>
    <w:rsid w:val="00F21102"/>
    <w:rsid w:val="00F24831"/>
    <w:rsid w:val="00F24D79"/>
    <w:rsid w:val="00F27F2E"/>
    <w:rsid w:val="00F3067A"/>
    <w:rsid w:val="00F312D9"/>
    <w:rsid w:val="00F31D1E"/>
    <w:rsid w:val="00F33505"/>
    <w:rsid w:val="00F34372"/>
    <w:rsid w:val="00F3474B"/>
    <w:rsid w:val="00F35A62"/>
    <w:rsid w:val="00F3771A"/>
    <w:rsid w:val="00F440B9"/>
    <w:rsid w:val="00F455B0"/>
    <w:rsid w:val="00F47613"/>
    <w:rsid w:val="00F5001E"/>
    <w:rsid w:val="00F503E4"/>
    <w:rsid w:val="00F52154"/>
    <w:rsid w:val="00F52DE6"/>
    <w:rsid w:val="00F52E0D"/>
    <w:rsid w:val="00F54231"/>
    <w:rsid w:val="00F55C91"/>
    <w:rsid w:val="00F566C7"/>
    <w:rsid w:val="00F56AEC"/>
    <w:rsid w:val="00F61F90"/>
    <w:rsid w:val="00F6487B"/>
    <w:rsid w:val="00F673AA"/>
    <w:rsid w:val="00F6785C"/>
    <w:rsid w:val="00F712D8"/>
    <w:rsid w:val="00F719A5"/>
    <w:rsid w:val="00F72507"/>
    <w:rsid w:val="00F7274D"/>
    <w:rsid w:val="00F73FAB"/>
    <w:rsid w:val="00F761B2"/>
    <w:rsid w:val="00F77265"/>
    <w:rsid w:val="00F802C0"/>
    <w:rsid w:val="00F82B9B"/>
    <w:rsid w:val="00F83B53"/>
    <w:rsid w:val="00F83E52"/>
    <w:rsid w:val="00F84E8D"/>
    <w:rsid w:val="00F87CAC"/>
    <w:rsid w:val="00F87F86"/>
    <w:rsid w:val="00F9160B"/>
    <w:rsid w:val="00F92931"/>
    <w:rsid w:val="00F936D1"/>
    <w:rsid w:val="00F94D3B"/>
    <w:rsid w:val="00F957E4"/>
    <w:rsid w:val="00F96EBC"/>
    <w:rsid w:val="00F96F18"/>
    <w:rsid w:val="00FA02BA"/>
    <w:rsid w:val="00FA0711"/>
    <w:rsid w:val="00FA2EDC"/>
    <w:rsid w:val="00FA41EB"/>
    <w:rsid w:val="00FA5081"/>
    <w:rsid w:val="00FA5394"/>
    <w:rsid w:val="00FA56CE"/>
    <w:rsid w:val="00FB0811"/>
    <w:rsid w:val="00FB2338"/>
    <w:rsid w:val="00FB3681"/>
    <w:rsid w:val="00FB4F7A"/>
    <w:rsid w:val="00FB513D"/>
    <w:rsid w:val="00FB634B"/>
    <w:rsid w:val="00FB72D0"/>
    <w:rsid w:val="00FC03DA"/>
    <w:rsid w:val="00FC14CC"/>
    <w:rsid w:val="00FC1BD4"/>
    <w:rsid w:val="00FC4828"/>
    <w:rsid w:val="00FC4BFA"/>
    <w:rsid w:val="00FC6F3F"/>
    <w:rsid w:val="00FD2817"/>
    <w:rsid w:val="00FD5F75"/>
    <w:rsid w:val="00FD6032"/>
    <w:rsid w:val="00FD6326"/>
    <w:rsid w:val="00FD6BEC"/>
    <w:rsid w:val="00FE2744"/>
    <w:rsid w:val="00FE28DE"/>
    <w:rsid w:val="00FE2CDB"/>
    <w:rsid w:val="00FE36F4"/>
    <w:rsid w:val="00FE46C7"/>
    <w:rsid w:val="00FE48CF"/>
    <w:rsid w:val="00FE6744"/>
    <w:rsid w:val="00FE6B9C"/>
    <w:rsid w:val="00FF1052"/>
    <w:rsid w:val="00FF1FB4"/>
    <w:rsid w:val="00FF1FD2"/>
    <w:rsid w:val="00FF2895"/>
    <w:rsid w:val="00FF314F"/>
    <w:rsid w:val="00FF3297"/>
    <w:rsid w:val="00FF37B9"/>
    <w:rsid w:val="00FF3964"/>
    <w:rsid w:val="00FF5F6C"/>
    <w:rsid w:val="02E225A0"/>
    <w:rsid w:val="02E237BF"/>
    <w:rsid w:val="0622E1DD"/>
    <w:rsid w:val="06E87DAD"/>
    <w:rsid w:val="0B3C9D43"/>
    <w:rsid w:val="0BF7FB04"/>
    <w:rsid w:val="0FC86C2B"/>
    <w:rsid w:val="0FE3D5D1"/>
    <w:rsid w:val="11B3A6EE"/>
    <w:rsid w:val="15B504A8"/>
    <w:rsid w:val="1F6E078C"/>
    <w:rsid w:val="23CFDF6D"/>
    <w:rsid w:val="2422161F"/>
    <w:rsid w:val="277E8C6A"/>
    <w:rsid w:val="28473D62"/>
    <w:rsid w:val="2DF7C1E6"/>
    <w:rsid w:val="2F825794"/>
    <w:rsid w:val="30F22D75"/>
    <w:rsid w:val="425CBC3D"/>
    <w:rsid w:val="4356A076"/>
    <w:rsid w:val="4F60077D"/>
    <w:rsid w:val="52E55CF2"/>
    <w:rsid w:val="5DA94C21"/>
    <w:rsid w:val="5FCFCF2A"/>
    <w:rsid w:val="60893228"/>
    <w:rsid w:val="63C9D0A3"/>
    <w:rsid w:val="6462E943"/>
    <w:rsid w:val="64BA1728"/>
    <w:rsid w:val="6E02A84C"/>
    <w:rsid w:val="70676832"/>
    <w:rsid w:val="78998184"/>
    <w:rsid w:val="78C1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19083102"/>
  <w15:docId w15:val="{D62949B3-4A4F-4810-9276-175D464F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511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aliases w:val="HD2,Heading 2 Hidden,h2,Podrozdział,Adres,Adres1,Titre3,Titre31,Titre32,Titre33,Titre34,Titre311,H2,Nagłówek 2 - nowy,- 1,2,3,Para n.n,L2,Level 2 Topic Heading,headi,heading2,h21,h22,Heading Two,B Sub/Bold,B Sub/Bold1,h2 main headin"/>
    <w:basedOn w:val="Normalny"/>
    <w:next w:val="Normalny"/>
    <w:link w:val="Nagwek2Znak1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uiPriority w:val="9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"/>
    <w:basedOn w:val="Normalny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Footnote,Podrozdzia3"/>
    <w:basedOn w:val="Normalny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uiPriority w:val="99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uiPriority w:val="9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  <w:semiHidden/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Nagwek6Znak">
    <w:name w:val="Nagłówek 6 Znak"/>
    <w:uiPriority w:val="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uiPriority w:val="9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"/>
    <w:uiPriority w:val="99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uiPriority w:val="99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uiPriority w:val="99"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uiPriority w:val="9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uiPriority w:val="99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uiPriority w:val="99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0">
    <w:name w:val="Tekst podstawowy wcięty 210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0">
    <w:name w:val="Znak Znak20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0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0">
    <w:name w:val="heading 20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3"/>
      </w:numPr>
    </w:pPr>
  </w:style>
  <w:style w:type="numbering" w:customStyle="1" w:styleId="Styl2">
    <w:name w:val="Styl2"/>
    <w:uiPriority w:val="99"/>
    <w:rsid w:val="00017701"/>
    <w:pPr>
      <w:numPr>
        <w:numId w:val="14"/>
      </w:numPr>
    </w:pPr>
  </w:style>
  <w:style w:type="paragraph" w:customStyle="1" w:styleId="AATekstumowy">
    <w:name w:val="AA Tekst umowy"/>
    <w:basedOn w:val="Normalny"/>
    <w:link w:val="AATekstumowyZnak"/>
    <w:qFormat/>
    <w:rsid w:val="00164670"/>
    <w:pPr>
      <w:numPr>
        <w:numId w:val="20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link w:val="AATekstumowy"/>
    <w:rsid w:val="00164670"/>
    <w:rPr>
      <w:rFonts w:ascii="Tahoma" w:eastAsia="MS Minngs" w:hAnsi="Tahoma" w:cs="Tahoma"/>
      <w:bCs/>
      <w:sz w:val="22"/>
      <w:szCs w:val="22"/>
    </w:rPr>
  </w:style>
  <w:style w:type="character" w:customStyle="1" w:styleId="Nagwek2Znak1">
    <w:name w:val="Nagłówek 2 Znak1"/>
    <w:aliases w:val="HD2 Znak,Heading 2 Hidden Znak,h2 Znak,Podrozdział Znak,Adres Znak,Adres1 Znak,Titre3 Znak,Titre31 Znak,Titre32 Znak,Titre33 Znak,Titre34 Znak,Titre311 Znak,H2 Znak,Nagłówek 2 - nowy Znak,- 1 Znak,2 Znak,3 Znak,Para n.n Znak,L2 Znak"/>
    <w:link w:val="Nagwek2"/>
    <w:rsid w:val="00164670"/>
    <w:rPr>
      <w:rFonts w:ascii="Arial" w:hAnsi="Arial"/>
      <w:b/>
      <w:u w:val="single"/>
    </w:rPr>
  </w:style>
  <w:style w:type="character" w:customStyle="1" w:styleId="text-justify">
    <w:name w:val="text-justify"/>
    <w:rsid w:val="0016467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594A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6A58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olish-airports.com/pl/rodo-i-klauzule-informacyjn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956D8-2F31-4787-9019-1D2301B5D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2414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16868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creator>B.Galus@ppl.pl;M.Kobielski@ppl.pl</dc:creator>
  <cp:lastModifiedBy>Polech, Katarzyna</cp:lastModifiedBy>
  <cp:revision>17</cp:revision>
  <cp:lastPrinted>2024-09-27T08:38:00Z</cp:lastPrinted>
  <dcterms:created xsi:type="dcterms:W3CDTF">2024-09-23T06:48:00Z</dcterms:created>
  <dcterms:modified xsi:type="dcterms:W3CDTF">2024-09-27T08:48:00Z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