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18C47" w14:textId="77777777" w:rsidR="00116518" w:rsidRPr="00183CC5" w:rsidRDefault="00116518" w:rsidP="00116518">
      <w:pPr>
        <w:tabs>
          <w:tab w:val="left" w:pos="360"/>
        </w:tabs>
        <w:spacing w:before="360"/>
        <w:ind w:left="357" w:hanging="357"/>
        <w:jc w:val="center"/>
        <w:rPr>
          <w:rFonts w:ascii="Tahoma" w:eastAsia="Calibri" w:hAnsi="Tahoma" w:cs="Tahoma"/>
          <w:b/>
          <w:sz w:val="22"/>
          <w:szCs w:val="20"/>
          <w:lang w:eastAsia="en-US"/>
        </w:rPr>
      </w:pPr>
      <w:r w:rsidRPr="00183CC5">
        <w:rPr>
          <w:rFonts w:ascii="Tahoma" w:eastAsia="Calibri" w:hAnsi="Tahoma" w:cs="Tahoma"/>
          <w:b/>
          <w:sz w:val="22"/>
          <w:szCs w:val="20"/>
          <w:lang w:eastAsia="en-US"/>
        </w:rPr>
        <w:t>OPIS PRZEDMIOTU ZAMÓWIENIA</w:t>
      </w:r>
    </w:p>
    <w:p w14:paraId="37BC14FC" w14:textId="3516E8DF" w:rsidR="00116518" w:rsidRPr="00116518" w:rsidRDefault="00116518" w:rsidP="00116518">
      <w:pPr>
        <w:pStyle w:val="Bezodstpw"/>
        <w:numPr>
          <w:ilvl w:val="0"/>
          <w:numId w:val="2"/>
        </w:numPr>
        <w:ind w:left="720"/>
        <w:rPr>
          <w:rFonts w:ascii="Tahoma" w:eastAsia="Calibri" w:hAnsi="Tahoma" w:cs="Tahoma"/>
          <w:b/>
          <w:sz w:val="20"/>
        </w:rPr>
      </w:pPr>
      <w:r w:rsidRPr="00183CC5">
        <w:rPr>
          <w:rFonts w:ascii="Tahoma" w:hAnsi="Tahoma" w:cs="Tahoma"/>
          <w:sz w:val="20"/>
        </w:rPr>
        <w:t>Przedmiotem zamów</w:t>
      </w:r>
      <w:r>
        <w:rPr>
          <w:rFonts w:ascii="Tahoma" w:hAnsi="Tahoma" w:cs="Tahoma"/>
          <w:sz w:val="20"/>
        </w:rPr>
        <w:t>ienia jest zakup wraz z dostawą FABRYCZNIE NOWYCH CZĘŚCI WAGONOWYCH</w:t>
      </w:r>
    </w:p>
    <w:p w14:paraId="457DD4CC" w14:textId="77777777" w:rsidR="00116518" w:rsidRPr="00D919D2" w:rsidRDefault="00116518" w:rsidP="00116518">
      <w:pPr>
        <w:spacing w:line="276" w:lineRule="auto"/>
        <w:ind w:right="453"/>
        <w:rPr>
          <w:rFonts w:ascii="Tahoma" w:hAnsi="Tahoma" w:cs="Tahoma"/>
        </w:rPr>
      </w:pPr>
      <w:r w:rsidRPr="00D919D2">
        <w:rPr>
          <w:rFonts w:ascii="Tahoma" w:hAnsi="Tahoma" w:cs="Tahoma"/>
          <w:color w:val="000000" w:themeColor="text1"/>
          <w:sz w:val="20"/>
          <w:szCs w:val="20"/>
        </w:rPr>
        <w:t xml:space="preserve">            </w:t>
      </w:r>
    </w:p>
    <w:tbl>
      <w:tblPr>
        <w:tblW w:w="8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"/>
        <w:gridCol w:w="2709"/>
        <w:gridCol w:w="1580"/>
        <w:gridCol w:w="903"/>
        <w:gridCol w:w="3383"/>
      </w:tblGrid>
      <w:tr w:rsidR="00116518" w:rsidRPr="00D919D2" w14:paraId="730F60F6" w14:textId="77777777" w:rsidTr="00116518">
        <w:trPr>
          <w:trHeight w:val="421"/>
          <w:jc w:val="center"/>
        </w:trPr>
        <w:tc>
          <w:tcPr>
            <w:tcW w:w="335" w:type="dxa"/>
            <w:shd w:val="clear" w:color="auto" w:fill="D9D9D9" w:themeFill="background1" w:themeFillShade="D9"/>
            <w:vAlign w:val="center"/>
          </w:tcPr>
          <w:p w14:paraId="07597A5E" w14:textId="77777777" w:rsidR="00116518" w:rsidRPr="00D919D2" w:rsidRDefault="00116518" w:rsidP="00D1793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</w:pPr>
            <w:r w:rsidRPr="00D919D2"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  <w:t>LP</w:t>
            </w:r>
          </w:p>
        </w:tc>
        <w:tc>
          <w:tcPr>
            <w:tcW w:w="2709" w:type="dxa"/>
            <w:shd w:val="clear" w:color="auto" w:fill="D9D9D9" w:themeFill="background1" w:themeFillShade="D9"/>
            <w:noWrap/>
            <w:vAlign w:val="center"/>
            <w:hideMark/>
          </w:tcPr>
          <w:p w14:paraId="0EB81CFA" w14:textId="77777777" w:rsidR="00116518" w:rsidRPr="00D919D2" w:rsidRDefault="00116518" w:rsidP="00D1793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</w:pPr>
            <w:r w:rsidRPr="00D919D2"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  <w:t>PRZEDMIOT ZAMÓWIENIA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483C5878" w14:textId="77777777" w:rsidR="00116518" w:rsidRPr="00D919D2" w:rsidRDefault="00116518" w:rsidP="00D1793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  <w:t>NR.  RYSUNKU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E1ACF88" w14:textId="77777777" w:rsidR="00116518" w:rsidRPr="00D919D2" w:rsidRDefault="00116518" w:rsidP="00D1793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  <w:t>ODBIÓR</w:t>
            </w:r>
          </w:p>
        </w:tc>
        <w:tc>
          <w:tcPr>
            <w:tcW w:w="3383" w:type="dxa"/>
            <w:shd w:val="clear" w:color="auto" w:fill="D9D9D9" w:themeFill="background1" w:themeFillShade="D9"/>
            <w:noWrap/>
            <w:vAlign w:val="center"/>
            <w:hideMark/>
          </w:tcPr>
          <w:p w14:paraId="7598695F" w14:textId="77777777" w:rsidR="00116518" w:rsidRPr="00D919D2" w:rsidRDefault="00116518" w:rsidP="00D1793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22"/>
              </w:rPr>
              <w:t>ILOŚĆ (SZT.)</w:t>
            </w:r>
          </w:p>
        </w:tc>
      </w:tr>
      <w:tr w:rsidR="00116518" w:rsidRPr="00D919D2" w14:paraId="0002DBDA" w14:textId="77777777" w:rsidTr="00116518">
        <w:trPr>
          <w:trHeight w:val="747"/>
          <w:jc w:val="center"/>
        </w:trPr>
        <w:tc>
          <w:tcPr>
            <w:tcW w:w="335" w:type="dxa"/>
            <w:vAlign w:val="center"/>
          </w:tcPr>
          <w:p w14:paraId="3007BC86" w14:textId="77777777" w:rsidR="00116518" w:rsidRDefault="00116518" w:rsidP="00D17937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709" w:type="dxa"/>
            <w:noWrap/>
            <w:vAlign w:val="center"/>
          </w:tcPr>
          <w:p w14:paraId="33D81D99" w14:textId="77777777" w:rsidR="00116518" w:rsidRDefault="00116518" w:rsidP="00D17937">
            <w:pPr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CZOP SKRĘTU </w:t>
            </w:r>
          </w:p>
        </w:tc>
        <w:tc>
          <w:tcPr>
            <w:tcW w:w="1580" w:type="dxa"/>
          </w:tcPr>
          <w:p w14:paraId="3507F740" w14:textId="77777777" w:rsidR="00B26F9D" w:rsidRDefault="00B26F9D" w:rsidP="00D1793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4F443E9" w14:textId="77777777" w:rsidR="00116518" w:rsidRDefault="00116518" w:rsidP="00D1793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X075200-1-11</w:t>
            </w:r>
          </w:p>
        </w:tc>
        <w:tc>
          <w:tcPr>
            <w:tcW w:w="903" w:type="dxa"/>
          </w:tcPr>
          <w:p w14:paraId="0DA52BCB" w14:textId="77777777" w:rsidR="00B26F9D" w:rsidRDefault="00B26F9D" w:rsidP="00D1793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9DE0681" w14:textId="77777777" w:rsidR="00116518" w:rsidRDefault="00116518" w:rsidP="00D1793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383" w:type="dxa"/>
            <w:noWrap/>
            <w:vAlign w:val="center"/>
          </w:tcPr>
          <w:p w14:paraId="45AC59EE" w14:textId="6390DCAA" w:rsidR="00116518" w:rsidRDefault="00116518" w:rsidP="00D17937">
            <w:pPr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120</w:t>
            </w:r>
          </w:p>
        </w:tc>
      </w:tr>
    </w:tbl>
    <w:p w14:paraId="08B8EC40" w14:textId="77777777" w:rsidR="00116518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D919D2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394C139E" w14:textId="77777777" w:rsidR="00116518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369956D5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D919D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7390F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Warunki udziału w postepowaniu oraz opis sposobu dokonywania oceny ich spełnienia. </w:t>
      </w:r>
    </w:p>
    <w:p w14:paraId="33A50039" w14:textId="77777777" w:rsidR="00116518" w:rsidRPr="0037390F" w:rsidRDefault="00116518" w:rsidP="00116518">
      <w:pPr>
        <w:pStyle w:val="Akapitzlist"/>
        <w:numPr>
          <w:ilvl w:val="0"/>
          <w:numId w:val="9"/>
        </w:num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>O udzielenie zamówienia mogą ubiegać się Wykonawcy, którzy:</w:t>
      </w:r>
    </w:p>
    <w:p w14:paraId="5C065230" w14:textId="77777777" w:rsidR="00116518" w:rsidRPr="0037390F" w:rsidRDefault="00116518" w:rsidP="00116518">
      <w:pPr>
        <w:pStyle w:val="Akapitzlist"/>
        <w:numPr>
          <w:ilvl w:val="0"/>
          <w:numId w:val="10"/>
        </w:num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>Nie podlegają wykluczeniu z postepowania z uwagi na okoliczności wskazane w §20 Regulaminu oraz</w:t>
      </w:r>
    </w:p>
    <w:p w14:paraId="798BE036" w14:textId="77777777" w:rsidR="00116518" w:rsidRPr="0037390F" w:rsidRDefault="00116518" w:rsidP="00116518">
      <w:pPr>
        <w:pStyle w:val="Akapitzlist"/>
        <w:numPr>
          <w:ilvl w:val="0"/>
          <w:numId w:val="10"/>
        </w:num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>Spełniają warunki udziału w postepowaniu określone w  § 2 Regulaminu tj:</w:t>
      </w:r>
    </w:p>
    <w:p w14:paraId="06258396" w14:textId="77777777" w:rsidR="00116518" w:rsidRPr="0037390F" w:rsidRDefault="00116518" w:rsidP="00116518">
      <w:pPr>
        <w:pStyle w:val="Akapitzlist"/>
        <w:tabs>
          <w:tab w:val="left" w:pos="1050"/>
        </w:tabs>
        <w:spacing w:line="276" w:lineRule="auto"/>
        <w:ind w:left="1080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>Posiadają uprawnienia do wykonywania określonej działalności lub czynności, jeżeli przepisy prawa nakładają obowiązek posiadania takich uprawnień,</w:t>
      </w:r>
    </w:p>
    <w:p w14:paraId="6835D0A8" w14:textId="77777777" w:rsidR="00116518" w:rsidRPr="0037390F" w:rsidRDefault="00116518" w:rsidP="00116518">
      <w:pPr>
        <w:pStyle w:val="Akapitzlist"/>
        <w:numPr>
          <w:ilvl w:val="0"/>
          <w:numId w:val="11"/>
        </w:num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>posiadają niezbędną wiedzę i doświadczenie,</w:t>
      </w:r>
    </w:p>
    <w:p w14:paraId="73929B97" w14:textId="77777777" w:rsidR="00116518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 xml:space="preserve">                Sposób oceny spełnienia warunku:</w:t>
      </w:r>
    </w:p>
    <w:p w14:paraId="5A67D289" w14:textId="77777777" w:rsidR="00116518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>
        <w:rPr>
          <w:rFonts w:ascii="Tahoma" w:hAnsi="Tahoma" w:cs="Tahoma"/>
          <w:color w:val="000000" w:themeColor="text1"/>
          <w:sz w:val="16"/>
          <w:szCs w:val="16"/>
        </w:rPr>
        <w:t xml:space="preserve">                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Wykonawca jest zobowiązany przedstawić aktualną dokumentację techniczną zatwierdzoną do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</w:t>
      </w:r>
    </w:p>
    <w:p w14:paraId="5C04B426" w14:textId="77777777" w:rsidR="00116518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       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stosowania w PKP CARGO S.A. w zakresie przedmiotu zamówienia lub wykazać, że został złożony wniosek o 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</w:t>
      </w:r>
    </w:p>
    <w:p w14:paraId="3B80029A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           zatwierdzenie w/w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dokumentacji (wraz z dokumentacją techniczną). </w:t>
      </w:r>
    </w:p>
    <w:p w14:paraId="38F09DE5" w14:textId="3F5D4F1A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    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Zamawiający nie  wymaga, aby Wykonawca 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był jednocześnie producentem 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oferowanego przedmiotu </w:t>
      </w:r>
    </w:p>
    <w:p w14:paraId="01E62CC4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          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zamówienia. W sprawie zatwierdzenia dokumentacji technicznej należy kontaktować się z działającym w PKP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</w:t>
      </w:r>
    </w:p>
    <w:p w14:paraId="7650151F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          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CARGO S.A. Biurem Taboru i Wsparcia Technicznego, Wydziałem Konstrukcyjno-Technologicznym w Poznaniu,</w:t>
      </w:r>
    </w:p>
    <w:p w14:paraId="79472FC3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               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E-mail: </w:t>
      </w:r>
      <w:hyperlink r:id="rId10" w:history="1">
        <w:r w:rsidRPr="0037390F">
          <w:rPr>
            <w:rStyle w:val="Hipercze"/>
            <w:rFonts w:ascii="Tahoma" w:hAnsi="Tahoma" w:cs="Tahoma"/>
            <w:sz w:val="16"/>
            <w:szCs w:val="16"/>
          </w:rPr>
          <w:t>dokumentacja.konstrukcyjna@pkpcargo.com</w:t>
        </w:r>
      </w:hyperlink>
    </w:p>
    <w:p w14:paraId="3B00332B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</w:p>
    <w:p w14:paraId="11B7BEAF" w14:textId="77777777" w:rsidR="00116518" w:rsidRPr="0037390F" w:rsidRDefault="00116518" w:rsidP="00116518">
      <w:pPr>
        <w:pStyle w:val="Akapitzlist"/>
        <w:numPr>
          <w:ilvl w:val="0"/>
          <w:numId w:val="11"/>
        </w:numPr>
        <w:tabs>
          <w:tab w:val="left" w:pos="1050"/>
        </w:tabs>
        <w:spacing w:line="276" w:lineRule="auto"/>
        <w:rPr>
          <w:rFonts w:ascii="Tahoma" w:hAnsi="Tahoma" w:cs="Tahoma"/>
          <w:noProof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posiadaja potencjał techniczny, a także dysponują zasobami zdolnymi do wykonywania zamówienia</w:t>
      </w:r>
    </w:p>
    <w:p w14:paraId="511AECAE" w14:textId="77777777" w:rsidR="00116518" w:rsidRPr="0037390F" w:rsidRDefault="00116518" w:rsidP="00116518">
      <w:pPr>
        <w:pStyle w:val="Akapitzlist"/>
        <w:tabs>
          <w:tab w:val="left" w:pos="1050"/>
        </w:tabs>
        <w:spacing w:line="276" w:lineRule="auto"/>
        <w:ind w:left="1230"/>
        <w:rPr>
          <w:rFonts w:ascii="Tahoma" w:hAnsi="Tahoma" w:cs="Tahoma"/>
          <w:noProof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Sposób oceny spełnienia warunku:</w:t>
      </w:r>
    </w:p>
    <w:p w14:paraId="10F6B664" w14:textId="7F055A3E" w:rsidR="00116518" w:rsidRPr="00B9093B" w:rsidRDefault="00116518" w:rsidP="00116518">
      <w:pPr>
        <w:pStyle w:val="Akapitzlist"/>
        <w:tabs>
          <w:tab w:val="left" w:pos="1050"/>
        </w:tabs>
        <w:spacing w:line="276" w:lineRule="auto"/>
        <w:ind w:left="1230"/>
        <w:rPr>
          <w:rFonts w:ascii="Tahoma" w:hAnsi="Tahoma" w:cs="Tahoma"/>
          <w:noProof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 xml:space="preserve">Wykonawca jest zobowiązany wykazać, że posiada aktualne świadectwo </w:t>
      </w:r>
      <w:r w:rsidR="00E70B8D" w:rsidRPr="00212EB3">
        <w:rPr>
          <w:rFonts w:ascii="Tahoma" w:hAnsi="Tahoma" w:cs="Tahoma"/>
          <w:noProof/>
          <w:sz w:val="16"/>
          <w:szCs w:val="16"/>
        </w:rPr>
        <w:t>uznanego</w:t>
      </w:r>
      <w:r w:rsidR="00E70B8D" w:rsidRPr="00E70B8D">
        <w:rPr>
          <w:rFonts w:ascii="Tahoma" w:hAnsi="Tahoma" w:cs="Tahoma"/>
          <w:noProof/>
          <w:color w:val="FF0000"/>
          <w:sz w:val="16"/>
          <w:szCs w:val="16"/>
        </w:rPr>
        <w:t xml:space="preserve">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producenta wyrobu lub został</w:t>
      </w:r>
      <w:r>
        <w:rPr>
          <w:rFonts w:ascii="Tahoma" w:hAnsi="Tahoma" w:cs="Tahoma"/>
          <w:noProof/>
          <w:color w:val="000000" w:themeColor="text1"/>
          <w:sz w:val="16"/>
          <w:szCs w:val="16"/>
        </w:rPr>
        <w:t xml:space="preserve"> </w:t>
      </w:r>
      <w:r w:rsidRPr="0037390F">
        <w:rPr>
          <w:rFonts w:ascii="Tahoma" w:hAnsi="Tahoma" w:cs="Tahoma"/>
          <w:noProof/>
          <w:color w:val="000000" w:themeColor="text1"/>
          <w:sz w:val="16"/>
          <w:szCs w:val="16"/>
        </w:rPr>
        <w:t>złożony wniosek o uzyskanie świadectwa uznanego producenta wyrobu.</w:t>
      </w:r>
      <w:bookmarkStart w:id="0" w:name="_GoBack"/>
      <w:bookmarkEnd w:id="0"/>
    </w:p>
    <w:p w14:paraId="63BFD25F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</w:p>
    <w:p w14:paraId="50F6819E" w14:textId="77777777" w:rsidR="00116518" w:rsidRPr="0037390F" w:rsidRDefault="00116518" w:rsidP="00116518">
      <w:pPr>
        <w:tabs>
          <w:tab w:val="left" w:pos="1050"/>
        </w:tabs>
        <w:spacing w:line="276" w:lineRule="auto"/>
        <w:rPr>
          <w:rFonts w:ascii="Tahoma" w:hAnsi="Tahoma" w:cs="Tahoma"/>
          <w:color w:val="000000" w:themeColor="text1"/>
          <w:sz w:val="16"/>
          <w:szCs w:val="16"/>
        </w:rPr>
      </w:pPr>
      <w:r w:rsidRPr="0037390F">
        <w:rPr>
          <w:rFonts w:ascii="Tahoma" w:hAnsi="Tahoma" w:cs="Tahoma"/>
          <w:color w:val="000000" w:themeColor="text1"/>
          <w:sz w:val="16"/>
          <w:szCs w:val="16"/>
        </w:rPr>
        <w:tab/>
      </w:r>
    </w:p>
    <w:p w14:paraId="1BD774F3" w14:textId="4C8E556D" w:rsidR="00116518" w:rsidRPr="0037390F" w:rsidRDefault="00116518" w:rsidP="00116518">
      <w:pPr>
        <w:pStyle w:val="Bezodstpw"/>
        <w:numPr>
          <w:ilvl w:val="0"/>
          <w:numId w:val="2"/>
        </w:numPr>
        <w:ind w:left="72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Umowa</w:t>
      </w:r>
      <w:r w:rsidRPr="0037390F">
        <w:rPr>
          <w:rFonts w:ascii="Tahoma" w:hAnsi="Tahoma" w:cs="Tahoma"/>
          <w:sz w:val="16"/>
          <w:szCs w:val="16"/>
        </w:rPr>
        <w:t xml:space="preserve"> na okres </w:t>
      </w:r>
      <w:r>
        <w:rPr>
          <w:rFonts w:ascii="Tahoma" w:hAnsi="Tahoma" w:cs="Tahoma"/>
          <w:sz w:val="16"/>
          <w:szCs w:val="16"/>
        </w:rPr>
        <w:t>2</w:t>
      </w:r>
      <w:r w:rsidRPr="0037390F">
        <w:rPr>
          <w:rFonts w:ascii="Tahoma" w:hAnsi="Tahoma" w:cs="Tahoma"/>
          <w:sz w:val="16"/>
          <w:szCs w:val="16"/>
        </w:rPr>
        <w:t xml:space="preserve">-msc dla Południowego Zakładu Napraw Taboru </w:t>
      </w:r>
    </w:p>
    <w:p w14:paraId="33AE4CFE" w14:textId="77777777" w:rsidR="00116518" w:rsidRPr="0037390F" w:rsidRDefault="00116518" w:rsidP="00116518">
      <w:pPr>
        <w:pStyle w:val="Bezodstpw"/>
        <w:numPr>
          <w:ilvl w:val="0"/>
          <w:numId w:val="2"/>
        </w:numPr>
        <w:ind w:left="720"/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>Warunki płatności: przelew 60 dni od daty doręczenia faktury.</w:t>
      </w:r>
    </w:p>
    <w:p w14:paraId="40CC8763" w14:textId="77777777" w:rsidR="00116518" w:rsidRPr="0037390F" w:rsidRDefault="00116518" w:rsidP="00116518">
      <w:pPr>
        <w:pStyle w:val="Bezodstpw"/>
        <w:numPr>
          <w:ilvl w:val="0"/>
          <w:numId w:val="2"/>
        </w:numPr>
        <w:ind w:left="720"/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>Termin realizacji zamówień: 10 dni roboczych od daty dostarczenia zamówienia.</w:t>
      </w:r>
    </w:p>
    <w:p w14:paraId="0172B603" w14:textId="77777777" w:rsidR="00116518" w:rsidRPr="0037390F" w:rsidRDefault="00116518" w:rsidP="00116518">
      <w:pPr>
        <w:pStyle w:val="Bezodstpw"/>
        <w:numPr>
          <w:ilvl w:val="0"/>
          <w:numId w:val="2"/>
        </w:numPr>
        <w:ind w:left="720"/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 xml:space="preserve">Dostawa na koszt Wykonawcy na cztery lokalizacje: </w:t>
      </w:r>
    </w:p>
    <w:p w14:paraId="28BD4AC9" w14:textId="77777777" w:rsidR="00116518" w:rsidRPr="0037390F" w:rsidRDefault="00116518" w:rsidP="00116518">
      <w:pPr>
        <w:pStyle w:val="Bezodstpw"/>
        <w:numPr>
          <w:ilvl w:val="0"/>
          <w:numId w:val="5"/>
        </w:numPr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>Sekcja w Tarnowskich Górach, ul. Fabryczna 23, 42-600 Tarnowskie Góry</w:t>
      </w:r>
    </w:p>
    <w:p w14:paraId="00EAD59E" w14:textId="77777777" w:rsidR="00116518" w:rsidRPr="0037390F" w:rsidRDefault="00116518" w:rsidP="00116518">
      <w:pPr>
        <w:pStyle w:val="Bezodstpw"/>
        <w:numPr>
          <w:ilvl w:val="0"/>
          <w:numId w:val="5"/>
        </w:numPr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>Sekcja w Krakowie, ul. Półłanki 1, 30-858 Kraków</w:t>
      </w:r>
    </w:p>
    <w:p w14:paraId="4C11D026" w14:textId="77777777" w:rsidR="00116518" w:rsidRPr="0037390F" w:rsidRDefault="00116518" w:rsidP="00116518">
      <w:pPr>
        <w:pStyle w:val="Bezodstpw"/>
        <w:numPr>
          <w:ilvl w:val="0"/>
          <w:numId w:val="5"/>
        </w:numPr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>Sekcja w Zabrzegu Czarnolesie, ul. Gminna 25, 43-516 Zabrzeg- Czarnolesie</w:t>
      </w:r>
    </w:p>
    <w:p w14:paraId="626B1769" w14:textId="77777777" w:rsidR="00116518" w:rsidRPr="0037390F" w:rsidRDefault="00116518" w:rsidP="00116518">
      <w:pPr>
        <w:pStyle w:val="Bezodstpw"/>
        <w:numPr>
          <w:ilvl w:val="0"/>
          <w:numId w:val="5"/>
        </w:numPr>
        <w:jc w:val="both"/>
        <w:rPr>
          <w:rFonts w:ascii="Tahoma" w:hAnsi="Tahoma" w:cs="Tahoma"/>
          <w:sz w:val="16"/>
          <w:szCs w:val="16"/>
        </w:rPr>
      </w:pPr>
      <w:r w:rsidRPr="0037390F">
        <w:rPr>
          <w:rFonts w:ascii="Tahoma" w:hAnsi="Tahoma" w:cs="Tahoma"/>
          <w:sz w:val="16"/>
          <w:szCs w:val="16"/>
        </w:rPr>
        <w:t>Sekcja w Dąbrowie Górniczej, ul. Zakawie 1, 42-530 Dąbrowa Górnicza</w:t>
      </w:r>
    </w:p>
    <w:p w14:paraId="416DFD6C" w14:textId="77777777" w:rsidR="00116518" w:rsidRPr="0037390F" w:rsidRDefault="00116518" w:rsidP="00116518">
      <w:pPr>
        <w:pStyle w:val="Akapitzlist"/>
        <w:spacing w:line="276" w:lineRule="auto"/>
        <w:ind w:left="720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14:paraId="339FEFC0" w14:textId="77777777" w:rsidR="00116518" w:rsidRPr="0037390F" w:rsidRDefault="00116518" w:rsidP="00116518">
      <w:pPr>
        <w:spacing w:line="276" w:lineRule="auto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14:paraId="36F97ED4" w14:textId="6737449D" w:rsidR="003257D0" w:rsidRPr="00116518" w:rsidRDefault="003257D0" w:rsidP="00116518"/>
    <w:sectPr w:rsidR="003257D0" w:rsidRPr="00116518" w:rsidSect="009903B0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357" w:footer="26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E7F44" w14:textId="77777777" w:rsidR="004F19E2" w:rsidRDefault="004F19E2" w:rsidP="00032E80">
      <w:r>
        <w:separator/>
      </w:r>
    </w:p>
  </w:endnote>
  <w:endnote w:type="continuationSeparator" w:id="0">
    <w:p w14:paraId="07AB0384" w14:textId="77777777" w:rsidR="004F19E2" w:rsidRDefault="004F19E2" w:rsidP="0003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9FE1F" w14:textId="77777777" w:rsidR="0074484E" w:rsidRDefault="0074484E" w:rsidP="009A55F0">
    <w:pPr>
      <w:pStyle w:val="Stopka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str. </w:t>
    </w:r>
    <w:r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PAGE    \* MERGEFORMAT </w:instrText>
    </w:r>
    <w:r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18</w:t>
    </w:r>
    <w:r>
      <w:rPr>
        <w:rFonts w:ascii="Arial" w:hAnsi="Arial" w:cs="Arial"/>
        <w:i/>
        <w:sz w:val="16"/>
        <w:szCs w:val="16"/>
      </w:rPr>
      <w:fldChar w:fldCharType="end"/>
    </w:r>
  </w:p>
  <w:p w14:paraId="38F6A27C" w14:textId="77777777" w:rsidR="0074484E" w:rsidRDefault="0074484E" w:rsidP="009A55F0">
    <w:pPr>
      <w:pStyle w:val="Stopka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261434"/>
      <w:docPartObj>
        <w:docPartGallery w:val="Page Numbers (Bottom of Page)"/>
        <w:docPartUnique/>
      </w:docPartObj>
    </w:sdtPr>
    <w:sdtEndPr/>
    <w:sdtContent>
      <w:p w14:paraId="4C6C66CD" w14:textId="77777777" w:rsidR="0074484E" w:rsidRDefault="0074484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EB3">
          <w:rPr>
            <w:noProof/>
          </w:rPr>
          <w:t>1</w:t>
        </w:r>
        <w:r>
          <w:fldChar w:fldCharType="end"/>
        </w:r>
      </w:p>
    </w:sdtContent>
  </w:sdt>
  <w:p w14:paraId="75B0A76D" w14:textId="77777777" w:rsidR="0074484E" w:rsidRPr="009E68AB" w:rsidRDefault="0074484E" w:rsidP="00521016">
    <w:pPr>
      <w:pStyle w:val="Stopka"/>
      <w:tabs>
        <w:tab w:val="left" w:pos="4320"/>
        <w:tab w:val="center" w:pos="4904"/>
      </w:tabs>
      <w:rPr>
        <w:rFonts w:ascii="Tahoma" w:hAnsi="Tahoma" w:cs="Tahoma"/>
        <w:color w:val="000000" w:themeColor="text1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7D619" w14:textId="77777777" w:rsidR="0074484E" w:rsidRDefault="0074484E">
    <w:pPr>
      <w:pStyle w:val="Stopka"/>
    </w:pPr>
  </w:p>
  <w:p w14:paraId="1E1D7292" w14:textId="77777777" w:rsidR="0074484E" w:rsidRDefault="007448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EC42F" w14:textId="77777777" w:rsidR="004F19E2" w:rsidRDefault="004F19E2" w:rsidP="00032E80">
      <w:r>
        <w:separator/>
      </w:r>
    </w:p>
  </w:footnote>
  <w:footnote w:type="continuationSeparator" w:id="0">
    <w:p w14:paraId="18023628" w14:textId="77777777" w:rsidR="004F19E2" w:rsidRDefault="004F19E2" w:rsidP="00032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454C" w14:textId="77777777" w:rsidR="0074484E" w:rsidRPr="002A2694" w:rsidRDefault="0074484E" w:rsidP="009A55F0">
    <w:pPr>
      <w:tabs>
        <w:tab w:val="center" w:pos="4536"/>
        <w:tab w:val="right" w:pos="9072"/>
      </w:tabs>
      <w:jc w:val="right"/>
      <w:rPr>
        <w:rFonts w:ascii="Arial" w:hAnsi="Arial"/>
        <w:i/>
        <w:sz w:val="18"/>
        <w:szCs w:val="18"/>
      </w:rPr>
    </w:pPr>
    <w:r w:rsidRPr="002A2694">
      <w:rPr>
        <w:rFonts w:ascii="Arial" w:hAnsi="Arial"/>
        <w:i/>
        <w:sz w:val="18"/>
        <w:szCs w:val="18"/>
      </w:rPr>
      <w:t>Załącznik nr 2a do Zasad organizacji postępowań o udzielenie zamówienia. Uchwała nr …/2013 z dn. ……….2013</w:t>
    </w:r>
  </w:p>
  <w:p w14:paraId="12986887" w14:textId="77777777" w:rsidR="0074484E" w:rsidRPr="002A2694" w:rsidRDefault="0074484E" w:rsidP="009A55F0">
    <w:pPr>
      <w:keepNext/>
      <w:keepLines/>
      <w:shd w:val="clear" w:color="auto" w:fill="000080"/>
      <w:spacing w:before="200"/>
      <w:jc w:val="center"/>
      <w:outlineLvl w:val="4"/>
      <w:rPr>
        <w:rFonts w:ascii="Arial" w:eastAsiaTheme="majorEastAsia" w:hAnsi="Arial" w:cstheme="majorBidi"/>
        <w:color w:val="FFFF00"/>
        <w:sz w:val="20"/>
      </w:rPr>
    </w:pPr>
    <w:r w:rsidRPr="002A2694">
      <w:rPr>
        <w:rFonts w:ascii="Arial" w:eastAsiaTheme="majorEastAsia" w:hAnsi="Arial" w:cstheme="majorBidi"/>
        <w:color w:val="FFFF00"/>
        <w:sz w:val="20"/>
      </w:rPr>
      <w:t>Zasady organizacji postępowań o udzielenie zamówienia.</w:t>
    </w:r>
    <w:r>
      <w:rPr>
        <w:rFonts w:asciiTheme="majorHAnsi" w:eastAsiaTheme="majorEastAsia" w:hAnsiTheme="majorHAnsi" w:cstheme="majorBidi"/>
        <w:noProof/>
        <w:color w:val="243F60" w:themeColor="accent1" w:themeShade="7F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E2BE908" wp14:editId="0597A88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33210" cy="1894840"/>
              <wp:effectExtent l="0" t="1876425" r="0" b="176276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33210" cy="18948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36364" w14:textId="77777777" w:rsidR="0074484E" w:rsidRDefault="0074484E" w:rsidP="00695C0D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2BE90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522.3pt;height:149.2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14:paraId="53C36364" w14:textId="77777777" w:rsidR="0074484E" w:rsidRDefault="0074484E" w:rsidP="00695C0D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EC760" w14:textId="77777777" w:rsidR="0074484E" w:rsidRDefault="0074484E" w:rsidP="00194022">
    <w:pPr>
      <w:pBdr>
        <w:bottom w:val="single" w:sz="4" w:space="1" w:color="auto"/>
      </w:pBdr>
      <w:suppressAutoHyphens/>
      <w:jc w:val="center"/>
      <w:rPr>
        <w:rFonts w:ascii="Arial" w:hAnsi="Arial"/>
        <w:i/>
        <w:sz w:val="18"/>
        <w:szCs w:val="18"/>
      </w:rPr>
    </w:pPr>
    <w:r>
      <w:rPr>
        <w:noProof/>
      </w:rPr>
      <w:drawing>
        <wp:inline distT="0" distB="0" distL="0" distR="0" wp14:anchorId="26292DF8" wp14:editId="14D53E4A">
          <wp:extent cx="2678400" cy="687600"/>
          <wp:effectExtent l="0" t="0" r="0" b="0"/>
          <wp:docPr id="3" name="Obraz 3" descr="Opis: Kopia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Kopia LOGO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4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022">
      <w:rPr>
        <w:rFonts w:ascii="Arial" w:hAnsi="Arial"/>
        <w:i/>
        <w:sz w:val="18"/>
        <w:szCs w:val="18"/>
      </w:rPr>
      <w:t xml:space="preserve"> </w:t>
    </w:r>
    <w:r>
      <w:rPr>
        <w:rFonts w:ascii="Arial" w:hAnsi="Arial"/>
        <w:i/>
        <w:sz w:val="18"/>
        <w:szCs w:val="18"/>
      </w:rPr>
      <w:t xml:space="preserve">Nr </w:t>
    </w:r>
    <w:r w:rsidRPr="004728DC">
      <w:rPr>
        <w:rFonts w:ascii="Arial" w:hAnsi="Arial"/>
        <w:i/>
        <w:sz w:val="18"/>
        <w:szCs w:val="18"/>
      </w:rPr>
      <w:t>sprawy</w:t>
    </w:r>
    <w:r>
      <w:rPr>
        <w:rFonts w:ascii="Arial" w:hAnsi="Arial"/>
        <w:i/>
        <w:sz w:val="18"/>
        <w:szCs w:val="18"/>
      </w:rPr>
      <w:t>: …………………………………………</w:t>
    </w:r>
  </w:p>
  <w:p w14:paraId="3B23804C" w14:textId="77777777" w:rsidR="0074484E" w:rsidRPr="00C24DD5" w:rsidRDefault="0074484E" w:rsidP="00194022">
    <w:pPr>
      <w:pBdr>
        <w:bottom w:val="single" w:sz="4" w:space="1" w:color="auto"/>
      </w:pBdr>
      <w:suppressAutoHyphens/>
      <w:jc w:val="center"/>
      <w:rPr>
        <w:rFonts w:ascii="Tahoma" w:hAnsi="Tahoma" w:cs="Tahoma"/>
        <w:sz w:val="16"/>
        <w:szCs w:val="16"/>
      </w:rPr>
    </w:pPr>
  </w:p>
  <w:p w14:paraId="5BFDB5F4" w14:textId="77777777" w:rsidR="0074484E" w:rsidRPr="00774BB2" w:rsidRDefault="0074484E" w:rsidP="009A55F0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825"/>
        </w:tabs>
        <w:ind w:left="825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5"/>
    <w:multiLevelType w:val="singleLevel"/>
    <w:tmpl w:val="AC8C134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</w:abstractNum>
  <w:abstractNum w:abstractNumId="4" w15:restartNumberingAfterBreak="0">
    <w:nsid w:val="00000006"/>
    <w:multiLevelType w:val="multilevel"/>
    <w:tmpl w:val="2C7AD118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00000007"/>
    <w:multiLevelType w:val="singleLevel"/>
    <w:tmpl w:val="485AFEA8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7" w15:restartNumberingAfterBreak="0">
    <w:nsid w:val="00000009"/>
    <w:multiLevelType w:val="multilevel"/>
    <w:tmpl w:val="EE26AD7A"/>
    <w:name w:val="WW8Num9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singleLevel"/>
    <w:tmpl w:val="8A267FB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9EB219B"/>
    <w:multiLevelType w:val="hybridMultilevel"/>
    <w:tmpl w:val="0A883E1E"/>
    <w:lvl w:ilvl="0" w:tplc="F5D48AB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8906E3"/>
    <w:multiLevelType w:val="hybridMultilevel"/>
    <w:tmpl w:val="D512B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D0357"/>
    <w:multiLevelType w:val="hybridMultilevel"/>
    <w:tmpl w:val="5DE4535C"/>
    <w:lvl w:ilvl="0" w:tplc="2176079C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" w15:restartNumberingAfterBreak="0">
    <w:nsid w:val="21950C6B"/>
    <w:multiLevelType w:val="hybridMultilevel"/>
    <w:tmpl w:val="4CB0580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28945FD0"/>
    <w:multiLevelType w:val="hybridMultilevel"/>
    <w:tmpl w:val="63EE05D6"/>
    <w:lvl w:ilvl="0" w:tplc="7AA6C20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F148E"/>
    <w:multiLevelType w:val="hybridMultilevel"/>
    <w:tmpl w:val="479C827C"/>
    <w:name w:val="WW8Num93"/>
    <w:lvl w:ilvl="0" w:tplc="5ECAEC94">
      <w:start w:val="1"/>
      <w:numFmt w:val="decimal"/>
      <w:lvlText w:val="%1)"/>
      <w:lvlJc w:val="left"/>
      <w:pPr>
        <w:tabs>
          <w:tab w:val="num" w:pos="426"/>
        </w:tabs>
        <w:ind w:left="426" w:firstLine="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132B6"/>
    <w:multiLevelType w:val="hybridMultilevel"/>
    <w:tmpl w:val="ED964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054AB"/>
    <w:multiLevelType w:val="hybridMultilevel"/>
    <w:tmpl w:val="E996E1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FD31A0C"/>
    <w:multiLevelType w:val="hybridMultilevel"/>
    <w:tmpl w:val="EA86A38C"/>
    <w:name w:val="WW8Num922"/>
    <w:lvl w:ilvl="0" w:tplc="322AF55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1591AAC"/>
    <w:multiLevelType w:val="multilevel"/>
    <w:tmpl w:val="150CDA3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52804D94"/>
    <w:multiLevelType w:val="hybridMultilevel"/>
    <w:tmpl w:val="E46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92C01"/>
    <w:multiLevelType w:val="hybridMultilevel"/>
    <w:tmpl w:val="9E1AEADC"/>
    <w:name w:val="WW8Num9222"/>
    <w:lvl w:ilvl="0" w:tplc="322AF5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6460C"/>
    <w:multiLevelType w:val="hybridMultilevel"/>
    <w:tmpl w:val="E21E29DE"/>
    <w:name w:val="WW8Num92"/>
    <w:lvl w:ilvl="0" w:tplc="D1C04E5C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A5B6D"/>
    <w:multiLevelType w:val="hybridMultilevel"/>
    <w:tmpl w:val="DE26E1BA"/>
    <w:lvl w:ilvl="0" w:tplc="62C209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1E5282"/>
    <w:multiLevelType w:val="hybridMultilevel"/>
    <w:tmpl w:val="5D5CE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1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2"/>
  </w:num>
  <w:num w:numId="7">
    <w:abstractNumId w:val="13"/>
  </w:num>
  <w:num w:numId="8">
    <w:abstractNumId w:val="15"/>
  </w:num>
  <w:num w:numId="9">
    <w:abstractNumId w:val="18"/>
  </w:num>
  <w:num w:numId="10">
    <w:abstractNumId w:val="25"/>
  </w:num>
  <w:num w:numId="11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80"/>
    <w:rsid w:val="0000005D"/>
    <w:rsid w:val="00000DFA"/>
    <w:rsid w:val="000011D6"/>
    <w:rsid w:val="0000136E"/>
    <w:rsid w:val="00001574"/>
    <w:rsid w:val="00001EAD"/>
    <w:rsid w:val="0000261C"/>
    <w:rsid w:val="00003A8F"/>
    <w:rsid w:val="000111EC"/>
    <w:rsid w:val="00011B4F"/>
    <w:rsid w:val="00014C94"/>
    <w:rsid w:val="000151A7"/>
    <w:rsid w:val="0001546C"/>
    <w:rsid w:val="00015724"/>
    <w:rsid w:val="00016626"/>
    <w:rsid w:val="00020A2A"/>
    <w:rsid w:val="0002178E"/>
    <w:rsid w:val="00022340"/>
    <w:rsid w:val="0002370C"/>
    <w:rsid w:val="000242E2"/>
    <w:rsid w:val="00025641"/>
    <w:rsid w:val="00025777"/>
    <w:rsid w:val="00025853"/>
    <w:rsid w:val="00027001"/>
    <w:rsid w:val="000272CE"/>
    <w:rsid w:val="00027817"/>
    <w:rsid w:val="00027B1A"/>
    <w:rsid w:val="00027F42"/>
    <w:rsid w:val="000302D1"/>
    <w:rsid w:val="00030F70"/>
    <w:rsid w:val="0003120E"/>
    <w:rsid w:val="000314A0"/>
    <w:rsid w:val="00031C16"/>
    <w:rsid w:val="00031F4B"/>
    <w:rsid w:val="000325AE"/>
    <w:rsid w:val="00032E20"/>
    <w:rsid w:val="00032E80"/>
    <w:rsid w:val="000330D9"/>
    <w:rsid w:val="00037B6D"/>
    <w:rsid w:val="0004006A"/>
    <w:rsid w:val="00043125"/>
    <w:rsid w:val="0004667E"/>
    <w:rsid w:val="00046B1A"/>
    <w:rsid w:val="0005105F"/>
    <w:rsid w:val="00051380"/>
    <w:rsid w:val="00051F0C"/>
    <w:rsid w:val="00053442"/>
    <w:rsid w:val="00054EB9"/>
    <w:rsid w:val="0005503A"/>
    <w:rsid w:val="00055158"/>
    <w:rsid w:val="00056A09"/>
    <w:rsid w:val="00057A0D"/>
    <w:rsid w:val="00060256"/>
    <w:rsid w:val="00061805"/>
    <w:rsid w:val="0006589F"/>
    <w:rsid w:val="0006612E"/>
    <w:rsid w:val="000703CA"/>
    <w:rsid w:val="0007065D"/>
    <w:rsid w:val="00070E9C"/>
    <w:rsid w:val="000720C8"/>
    <w:rsid w:val="00073143"/>
    <w:rsid w:val="00073668"/>
    <w:rsid w:val="000751ED"/>
    <w:rsid w:val="00076253"/>
    <w:rsid w:val="00076FA4"/>
    <w:rsid w:val="00082ED5"/>
    <w:rsid w:val="00083665"/>
    <w:rsid w:val="00083D3A"/>
    <w:rsid w:val="00086E79"/>
    <w:rsid w:val="00091A05"/>
    <w:rsid w:val="000931D5"/>
    <w:rsid w:val="00095D63"/>
    <w:rsid w:val="00097964"/>
    <w:rsid w:val="00097B6C"/>
    <w:rsid w:val="00097C05"/>
    <w:rsid w:val="000A1AFD"/>
    <w:rsid w:val="000A1DFC"/>
    <w:rsid w:val="000A2810"/>
    <w:rsid w:val="000A3F73"/>
    <w:rsid w:val="000A41A2"/>
    <w:rsid w:val="000A449A"/>
    <w:rsid w:val="000A473E"/>
    <w:rsid w:val="000A6782"/>
    <w:rsid w:val="000A6F46"/>
    <w:rsid w:val="000B1EB6"/>
    <w:rsid w:val="000B2971"/>
    <w:rsid w:val="000B314B"/>
    <w:rsid w:val="000B350D"/>
    <w:rsid w:val="000B4B9A"/>
    <w:rsid w:val="000B50FE"/>
    <w:rsid w:val="000B5484"/>
    <w:rsid w:val="000B5651"/>
    <w:rsid w:val="000B5E40"/>
    <w:rsid w:val="000B63F4"/>
    <w:rsid w:val="000C2E7E"/>
    <w:rsid w:val="000C3249"/>
    <w:rsid w:val="000C6C5B"/>
    <w:rsid w:val="000D2323"/>
    <w:rsid w:val="000D23A3"/>
    <w:rsid w:val="000D312A"/>
    <w:rsid w:val="000D32DF"/>
    <w:rsid w:val="000D41D7"/>
    <w:rsid w:val="000D62AE"/>
    <w:rsid w:val="000D64CC"/>
    <w:rsid w:val="000D72CE"/>
    <w:rsid w:val="000D7881"/>
    <w:rsid w:val="000D7940"/>
    <w:rsid w:val="000D7C06"/>
    <w:rsid w:val="000D7D1E"/>
    <w:rsid w:val="000E033C"/>
    <w:rsid w:val="000E0E77"/>
    <w:rsid w:val="000E2BF9"/>
    <w:rsid w:val="000E2F7E"/>
    <w:rsid w:val="000E388B"/>
    <w:rsid w:val="000E47DF"/>
    <w:rsid w:val="000E652D"/>
    <w:rsid w:val="000E71A6"/>
    <w:rsid w:val="000E7B59"/>
    <w:rsid w:val="000F009C"/>
    <w:rsid w:val="000F1371"/>
    <w:rsid w:val="000F198D"/>
    <w:rsid w:val="000F1AFA"/>
    <w:rsid w:val="000F2EFC"/>
    <w:rsid w:val="000F4050"/>
    <w:rsid w:val="000F49BB"/>
    <w:rsid w:val="000F5920"/>
    <w:rsid w:val="000F5B23"/>
    <w:rsid w:val="000F6613"/>
    <w:rsid w:val="000F7253"/>
    <w:rsid w:val="00100C9F"/>
    <w:rsid w:val="0010290F"/>
    <w:rsid w:val="0010488F"/>
    <w:rsid w:val="001055B6"/>
    <w:rsid w:val="00105A27"/>
    <w:rsid w:val="00107345"/>
    <w:rsid w:val="00107446"/>
    <w:rsid w:val="00107D98"/>
    <w:rsid w:val="001118DA"/>
    <w:rsid w:val="001118E2"/>
    <w:rsid w:val="001129FC"/>
    <w:rsid w:val="00113EC9"/>
    <w:rsid w:val="00113EF0"/>
    <w:rsid w:val="00114144"/>
    <w:rsid w:val="00115A6D"/>
    <w:rsid w:val="00116518"/>
    <w:rsid w:val="00122077"/>
    <w:rsid w:val="00122285"/>
    <w:rsid w:val="00122314"/>
    <w:rsid w:val="0012284C"/>
    <w:rsid w:val="00123CE3"/>
    <w:rsid w:val="00125B14"/>
    <w:rsid w:val="00125EE5"/>
    <w:rsid w:val="00126A11"/>
    <w:rsid w:val="001308DE"/>
    <w:rsid w:val="00130D84"/>
    <w:rsid w:val="001337C3"/>
    <w:rsid w:val="0013455B"/>
    <w:rsid w:val="00134A66"/>
    <w:rsid w:val="00134AF3"/>
    <w:rsid w:val="00134DA0"/>
    <w:rsid w:val="00136203"/>
    <w:rsid w:val="00136A9F"/>
    <w:rsid w:val="001422E7"/>
    <w:rsid w:val="001440A3"/>
    <w:rsid w:val="00144754"/>
    <w:rsid w:val="00144D33"/>
    <w:rsid w:val="0014741E"/>
    <w:rsid w:val="00147B7C"/>
    <w:rsid w:val="00151131"/>
    <w:rsid w:val="00151802"/>
    <w:rsid w:val="0015286B"/>
    <w:rsid w:val="00153F24"/>
    <w:rsid w:val="00154524"/>
    <w:rsid w:val="0015452E"/>
    <w:rsid w:val="00155030"/>
    <w:rsid w:val="0015611A"/>
    <w:rsid w:val="0016510E"/>
    <w:rsid w:val="00165A9B"/>
    <w:rsid w:val="001670B4"/>
    <w:rsid w:val="001705AA"/>
    <w:rsid w:val="00170BAC"/>
    <w:rsid w:val="00170E4B"/>
    <w:rsid w:val="001710A0"/>
    <w:rsid w:val="00172465"/>
    <w:rsid w:val="00172E92"/>
    <w:rsid w:val="001730FD"/>
    <w:rsid w:val="00173114"/>
    <w:rsid w:val="00174148"/>
    <w:rsid w:val="0017476E"/>
    <w:rsid w:val="00174E84"/>
    <w:rsid w:val="001750CF"/>
    <w:rsid w:val="00175257"/>
    <w:rsid w:val="00176093"/>
    <w:rsid w:val="00176949"/>
    <w:rsid w:val="001769BC"/>
    <w:rsid w:val="00176A3F"/>
    <w:rsid w:val="00176D02"/>
    <w:rsid w:val="0017753C"/>
    <w:rsid w:val="0017769D"/>
    <w:rsid w:val="001800AE"/>
    <w:rsid w:val="001828DC"/>
    <w:rsid w:val="00182EDA"/>
    <w:rsid w:val="00182FB5"/>
    <w:rsid w:val="00183CC5"/>
    <w:rsid w:val="001847F3"/>
    <w:rsid w:val="00184E46"/>
    <w:rsid w:val="00185546"/>
    <w:rsid w:val="00185798"/>
    <w:rsid w:val="00192674"/>
    <w:rsid w:val="00194022"/>
    <w:rsid w:val="0019406A"/>
    <w:rsid w:val="00194504"/>
    <w:rsid w:val="00196016"/>
    <w:rsid w:val="001960A8"/>
    <w:rsid w:val="001966B3"/>
    <w:rsid w:val="00196CF2"/>
    <w:rsid w:val="00196D72"/>
    <w:rsid w:val="001A08DF"/>
    <w:rsid w:val="001A1680"/>
    <w:rsid w:val="001A1F77"/>
    <w:rsid w:val="001A3C81"/>
    <w:rsid w:val="001A5705"/>
    <w:rsid w:val="001A7593"/>
    <w:rsid w:val="001B0D91"/>
    <w:rsid w:val="001B3249"/>
    <w:rsid w:val="001B40F3"/>
    <w:rsid w:val="001B4F6C"/>
    <w:rsid w:val="001B5C96"/>
    <w:rsid w:val="001B6AFC"/>
    <w:rsid w:val="001B797E"/>
    <w:rsid w:val="001C295B"/>
    <w:rsid w:val="001C2CED"/>
    <w:rsid w:val="001C3519"/>
    <w:rsid w:val="001C3EC5"/>
    <w:rsid w:val="001C54DC"/>
    <w:rsid w:val="001C6C93"/>
    <w:rsid w:val="001D069F"/>
    <w:rsid w:val="001D1450"/>
    <w:rsid w:val="001D2032"/>
    <w:rsid w:val="001D25FF"/>
    <w:rsid w:val="001D5196"/>
    <w:rsid w:val="001D5900"/>
    <w:rsid w:val="001D5ACE"/>
    <w:rsid w:val="001D6848"/>
    <w:rsid w:val="001E09BF"/>
    <w:rsid w:val="001E6761"/>
    <w:rsid w:val="001F11DE"/>
    <w:rsid w:val="001F18B1"/>
    <w:rsid w:val="001F44DC"/>
    <w:rsid w:val="001F616F"/>
    <w:rsid w:val="001F65F2"/>
    <w:rsid w:val="001F6E24"/>
    <w:rsid w:val="00200A31"/>
    <w:rsid w:val="002019CB"/>
    <w:rsid w:val="00203C02"/>
    <w:rsid w:val="00204B22"/>
    <w:rsid w:val="002058EC"/>
    <w:rsid w:val="00205D8E"/>
    <w:rsid w:val="00206E06"/>
    <w:rsid w:val="00207B0C"/>
    <w:rsid w:val="00207FBB"/>
    <w:rsid w:val="002101CD"/>
    <w:rsid w:val="00211B07"/>
    <w:rsid w:val="0021280E"/>
    <w:rsid w:val="00212B3D"/>
    <w:rsid w:val="00212EB3"/>
    <w:rsid w:val="00213E14"/>
    <w:rsid w:val="00214266"/>
    <w:rsid w:val="0021581C"/>
    <w:rsid w:val="002162D1"/>
    <w:rsid w:val="00216617"/>
    <w:rsid w:val="00216FB3"/>
    <w:rsid w:val="002229F2"/>
    <w:rsid w:val="00224004"/>
    <w:rsid w:val="002244F1"/>
    <w:rsid w:val="00224676"/>
    <w:rsid w:val="00224D12"/>
    <w:rsid w:val="00226C5B"/>
    <w:rsid w:val="00230021"/>
    <w:rsid w:val="00230133"/>
    <w:rsid w:val="002318F4"/>
    <w:rsid w:val="00232F0B"/>
    <w:rsid w:val="0023432E"/>
    <w:rsid w:val="00234D13"/>
    <w:rsid w:val="00236EE6"/>
    <w:rsid w:val="00237111"/>
    <w:rsid w:val="002407DF"/>
    <w:rsid w:val="00241377"/>
    <w:rsid w:val="00242DF0"/>
    <w:rsid w:val="002435C6"/>
    <w:rsid w:val="00243923"/>
    <w:rsid w:val="00244A56"/>
    <w:rsid w:val="00244D77"/>
    <w:rsid w:val="00244E3F"/>
    <w:rsid w:val="00246CDB"/>
    <w:rsid w:val="00250A8E"/>
    <w:rsid w:val="002538D9"/>
    <w:rsid w:val="0025673A"/>
    <w:rsid w:val="00257FEA"/>
    <w:rsid w:val="00260FC2"/>
    <w:rsid w:val="00262883"/>
    <w:rsid w:val="002628C0"/>
    <w:rsid w:val="00262E9E"/>
    <w:rsid w:val="00263556"/>
    <w:rsid w:val="00271381"/>
    <w:rsid w:val="00273102"/>
    <w:rsid w:val="00274B10"/>
    <w:rsid w:val="002768DF"/>
    <w:rsid w:val="00277648"/>
    <w:rsid w:val="00280004"/>
    <w:rsid w:val="00280DE3"/>
    <w:rsid w:val="0028217A"/>
    <w:rsid w:val="00283D76"/>
    <w:rsid w:val="00284F32"/>
    <w:rsid w:val="00285EFC"/>
    <w:rsid w:val="002872CA"/>
    <w:rsid w:val="00290D2F"/>
    <w:rsid w:val="0029344E"/>
    <w:rsid w:val="002936F7"/>
    <w:rsid w:val="00293A15"/>
    <w:rsid w:val="002942C2"/>
    <w:rsid w:val="00295C2B"/>
    <w:rsid w:val="00297415"/>
    <w:rsid w:val="002A0470"/>
    <w:rsid w:val="002A3A3B"/>
    <w:rsid w:val="002A3BAF"/>
    <w:rsid w:val="002A4E17"/>
    <w:rsid w:val="002A4E94"/>
    <w:rsid w:val="002A5694"/>
    <w:rsid w:val="002A65F4"/>
    <w:rsid w:val="002A6F83"/>
    <w:rsid w:val="002B3C02"/>
    <w:rsid w:val="002B451C"/>
    <w:rsid w:val="002B4629"/>
    <w:rsid w:val="002B54A2"/>
    <w:rsid w:val="002B59EB"/>
    <w:rsid w:val="002B6BC7"/>
    <w:rsid w:val="002B74E3"/>
    <w:rsid w:val="002C35A5"/>
    <w:rsid w:val="002C3EA0"/>
    <w:rsid w:val="002C4716"/>
    <w:rsid w:val="002C5755"/>
    <w:rsid w:val="002C5FF6"/>
    <w:rsid w:val="002C683A"/>
    <w:rsid w:val="002C7AE4"/>
    <w:rsid w:val="002D086A"/>
    <w:rsid w:val="002D0B96"/>
    <w:rsid w:val="002D0C67"/>
    <w:rsid w:val="002D14EE"/>
    <w:rsid w:val="002D2FD0"/>
    <w:rsid w:val="002D7B38"/>
    <w:rsid w:val="002E18AF"/>
    <w:rsid w:val="002E1CF6"/>
    <w:rsid w:val="002E1E0F"/>
    <w:rsid w:val="002E238F"/>
    <w:rsid w:val="002E2477"/>
    <w:rsid w:val="002E3AFE"/>
    <w:rsid w:val="002E40D6"/>
    <w:rsid w:val="002E419C"/>
    <w:rsid w:val="002E5111"/>
    <w:rsid w:val="002E5884"/>
    <w:rsid w:val="002F1437"/>
    <w:rsid w:val="002F2DE0"/>
    <w:rsid w:val="002F35C9"/>
    <w:rsid w:val="002F373B"/>
    <w:rsid w:val="002F3961"/>
    <w:rsid w:val="002F3EA1"/>
    <w:rsid w:val="002F4EB0"/>
    <w:rsid w:val="002F4FE7"/>
    <w:rsid w:val="002F525E"/>
    <w:rsid w:val="002F6901"/>
    <w:rsid w:val="00301229"/>
    <w:rsid w:val="00302A93"/>
    <w:rsid w:val="00302F64"/>
    <w:rsid w:val="003031AE"/>
    <w:rsid w:val="00303451"/>
    <w:rsid w:val="003041DA"/>
    <w:rsid w:val="0030574F"/>
    <w:rsid w:val="00306ED4"/>
    <w:rsid w:val="00307D5D"/>
    <w:rsid w:val="0031148B"/>
    <w:rsid w:val="0031680F"/>
    <w:rsid w:val="003172D9"/>
    <w:rsid w:val="0031775F"/>
    <w:rsid w:val="00317AC6"/>
    <w:rsid w:val="00320221"/>
    <w:rsid w:val="0032118C"/>
    <w:rsid w:val="00321C50"/>
    <w:rsid w:val="00322390"/>
    <w:rsid w:val="00322428"/>
    <w:rsid w:val="003239DB"/>
    <w:rsid w:val="00323D19"/>
    <w:rsid w:val="00324A74"/>
    <w:rsid w:val="00324E35"/>
    <w:rsid w:val="003257D0"/>
    <w:rsid w:val="00326DE9"/>
    <w:rsid w:val="00326DEB"/>
    <w:rsid w:val="00327246"/>
    <w:rsid w:val="00327759"/>
    <w:rsid w:val="003278CA"/>
    <w:rsid w:val="00327A33"/>
    <w:rsid w:val="00327D8D"/>
    <w:rsid w:val="00327F17"/>
    <w:rsid w:val="0033141C"/>
    <w:rsid w:val="00331691"/>
    <w:rsid w:val="00331E83"/>
    <w:rsid w:val="00332763"/>
    <w:rsid w:val="00336473"/>
    <w:rsid w:val="00337F39"/>
    <w:rsid w:val="0034021D"/>
    <w:rsid w:val="003402F7"/>
    <w:rsid w:val="00340A03"/>
    <w:rsid w:val="00340DD5"/>
    <w:rsid w:val="00341534"/>
    <w:rsid w:val="00341DAB"/>
    <w:rsid w:val="00342831"/>
    <w:rsid w:val="003441B2"/>
    <w:rsid w:val="00344212"/>
    <w:rsid w:val="0034441E"/>
    <w:rsid w:val="0034514B"/>
    <w:rsid w:val="0034566D"/>
    <w:rsid w:val="00345885"/>
    <w:rsid w:val="00347536"/>
    <w:rsid w:val="003508F9"/>
    <w:rsid w:val="00353C84"/>
    <w:rsid w:val="00353CAF"/>
    <w:rsid w:val="003541FD"/>
    <w:rsid w:val="00354903"/>
    <w:rsid w:val="0035500F"/>
    <w:rsid w:val="0035614B"/>
    <w:rsid w:val="00357456"/>
    <w:rsid w:val="00357B05"/>
    <w:rsid w:val="00360EC9"/>
    <w:rsid w:val="003632BC"/>
    <w:rsid w:val="00364338"/>
    <w:rsid w:val="0036461C"/>
    <w:rsid w:val="00364F80"/>
    <w:rsid w:val="003652A2"/>
    <w:rsid w:val="0036580C"/>
    <w:rsid w:val="0036661B"/>
    <w:rsid w:val="00367F52"/>
    <w:rsid w:val="00372ACC"/>
    <w:rsid w:val="003740C6"/>
    <w:rsid w:val="00375EFD"/>
    <w:rsid w:val="00377752"/>
    <w:rsid w:val="00380B2C"/>
    <w:rsid w:val="003817EA"/>
    <w:rsid w:val="00381F90"/>
    <w:rsid w:val="00382C34"/>
    <w:rsid w:val="00383120"/>
    <w:rsid w:val="00386E33"/>
    <w:rsid w:val="003879A6"/>
    <w:rsid w:val="0039132D"/>
    <w:rsid w:val="0039150A"/>
    <w:rsid w:val="00391681"/>
    <w:rsid w:val="00391D10"/>
    <w:rsid w:val="0039238A"/>
    <w:rsid w:val="00395F95"/>
    <w:rsid w:val="00396576"/>
    <w:rsid w:val="00397010"/>
    <w:rsid w:val="003A4C54"/>
    <w:rsid w:val="003A4D06"/>
    <w:rsid w:val="003A6F7E"/>
    <w:rsid w:val="003A770C"/>
    <w:rsid w:val="003A7F2E"/>
    <w:rsid w:val="003B0002"/>
    <w:rsid w:val="003B0144"/>
    <w:rsid w:val="003B17B2"/>
    <w:rsid w:val="003B227B"/>
    <w:rsid w:val="003B2E84"/>
    <w:rsid w:val="003B38B3"/>
    <w:rsid w:val="003B4B60"/>
    <w:rsid w:val="003B6C98"/>
    <w:rsid w:val="003C076A"/>
    <w:rsid w:val="003C07FF"/>
    <w:rsid w:val="003C1C7A"/>
    <w:rsid w:val="003C27C2"/>
    <w:rsid w:val="003C2DFE"/>
    <w:rsid w:val="003C334A"/>
    <w:rsid w:val="003C3432"/>
    <w:rsid w:val="003C37B8"/>
    <w:rsid w:val="003C4FA9"/>
    <w:rsid w:val="003C5CE8"/>
    <w:rsid w:val="003C76CC"/>
    <w:rsid w:val="003D18F6"/>
    <w:rsid w:val="003D5821"/>
    <w:rsid w:val="003D60B9"/>
    <w:rsid w:val="003E2142"/>
    <w:rsid w:val="003E27F6"/>
    <w:rsid w:val="003E4703"/>
    <w:rsid w:val="003E76D3"/>
    <w:rsid w:val="003E7E1F"/>
    <w:rsid w:val="003F185A"/>
    <w:rsid w:val="003F2F78"/>
    <w:rsid w:val="003F350B"/>
    <w:rsid w:val="003F35A2"/>
    <w:rsid w:val="003F51DD"/>
    <w:rsid w:val="003F6936"/>
    <w:rsid w:val="003F7BC9"/>
    <w:rsid w:val="0040153B"/>
    <w:rsid w:val="00401902"/>
    <w:rsid w:val="004023E5"/>
    <w:rsid w:val="0040286B"/>
    <w:rsid w:val="00403D2A"/>
    <w:rsid w:val="00406986"/>
    <w:rsid w:val="00407D24"/>
    <w:rsid w:val="00410580"/>
    <w:rsid w:val="0041155C"/>
    <w:rsid w:val="00411A13"/>
    <w:rsid w:val="0041522B"/>
    <w:rsid w:val="004169E8"/>
    <w:rsid w:val="00417536"/>
    <w:rsid w:val="00417745"/>
    <w:rsid w:val="00420AF7"/>
    <w:rsid w:val="00420EE3"/>
    <w:rsid w:val="004217A4"/>
    <w:rsid w:val="00421DD6"/>
    <w:rsid w:val="00421F7E"/>
    <w:rsid w:val="00422577"/>
    <w:rsid w:val="00422581"/>
    <w:rsid w:val="00423C87"/>
    <w:rsid w:val="00424AD9"/>
    <w:rsid w:val="00424B11"/>
    <w:rsid w:val="004260FD"/>
    <w:rsid w:val="0042687B"/>
    <w:rsid w:val="00426D1A"/>
    <w:rsid w:val="00426F87"/>
    <w:rsid w:val="00430A49"/>
    <w:rsid w:val="00431394"/>
    <w:rsid w:val="00432839"/>
    <w:rsid w:val="00432F4B"/>
    <w:rsid w:val="00433A81"/>
    <w:rsid w:val="00433D6E"/>
    <w:rsid w:val="00434776"/>
    <w:rsid w:val="004352E6"/>
    <w:rsid w:val="00435A4D"/>
    <w:rsid w:val="00436803"/>
    <w:rsid w:val="00436DE7"/>
    <w:rsid w:val="0044031F"/>
    <w:rsid w:val="004426F2"/>
    <w:rsid w:val="004427DE"/>
    <w:rsid w:val="00443E45"/>
    <w:rsid w:val="004445D3"/>
    <w:rsid w:val="00445D17"/>
    <w:rsid w:val="00446445"/>
    <w:rsid w:val="004464E1"/>
    <w:rsid w:val="00450FBD"/>
    <w:rsid w:val="00451114"/>
    <w:rsid w:val="00451857"/>
    <w:rsid w:val="00451993"/>
    <w:rsid w:val="00452E36"/>
    <w:rsid w:val="004535AD"/>
    <w:rsid w:val="00454E3D"/>
    <w:rsid w:val="004602D3"/>
    <w:rsid w:val="004613F4"/>
    <w:rsid w:val="00461F23"/>
    <w:rsid w:val="00462340"/>
    <w:rsid w:val="0046297E"/>
    <w:rsid w:val="00462B50"/>
    <w:rsid w:val="004644A9"/>
    <w:rsid w:val="00465B92"/>
    <w:rsid w:val="00466819"/>
    <w:rsid w:val="004670A0"/>
    <w:rsid w:val="00467BAE"/>
    <w:rsid w:val="00470434"/>
    <w:rsid w:val="004715DB"/>
    <w:rsid w:val="00472946"/>
    <w:rsid w:val="004729B4"/>
    <w:rsid w:val="004731B3"/>
    <w:rsid w:val="00473A01"/>
    <w:rsid w:val="00475447"/>
    <w:rsid w:val="004757D7"/>
    <w:rsid w:val="00475F6E"/>
    <w:rsid w:val="00476D23"/>
    <w:rsid w:val="00476D54"/>
    <w:rsid w:val="00476F27"/>
    <w:rsid w:val="00477606"/>
    <w:rsid w:val="0047779B"/>
    <w:rsid w:val="00477890"/>
    <w:rsid w:val="004778AF"/>
    <w:rsid w:val="004839B1"/>
    <w:rsid w:val="004841B0"/>
    <w:rsid w:val="0048481E"/>
    <w:rsid w:val="0048577F"/>
    <w:rsid w:val="00487233"/>
    <w:rsid w:val="00491C03"/>
    <w:rsid w:val="00491E78"/>
    <w:rsid w:val="00492C67"/>
    <w:rsid w:val="004931F8"/>
    <w:rsid w:val="004941E1"/>
    <w:rsid w:val="00494C4B"/>
    <w:rsid w:val="004964D9"/>
    <w:rsid w:val="00497A1D"/>
    <w:rsid w:val="004A4C05"/>
    <w:rsid w:val="004A5558"/>
    <w:rsid w:val="004A6488"/>
    <w:rsid w:val="004A7F36"/>
    <w:rsid w:val="004B255C"/>
    <w:rsid w:val="004B2644"/>
    <w:rsid w:val="004B2881"/>
    <w:rsid w:val="004B3310"/>
    <w:rsid w:val="004B3BE5"/>
    <w:rsid w:val="004B4C4C"/>
    <w:rsid w:val="004B4D72"/>
    <w:rsid w:val="004B5AF5"/>
    <w:rsid w:val="004B5C32"/>
    <w:rsid w:val="004B680E"/>
    <w:rsid w:val="004B702B"/>
    <w:rsid w:val="004C11B0"/>
    <w:rsid w:val="004C477E"/>
    <w:rsid w:val="004C5FC4"/>
    <w:rsid w:val="004C65D2"/>
    <w:rsid w:val="004C7F0B"/>
    <w:rsid w:val="004D3546"/>
    <w:rsid w:val="004D48A8"/>
    <w:rsid w:val="004D5387"/>
    <w:rsid w:val="004D5F95"/>
    <w:rsid w:val="004D6B68"/>
    <w:rsid w:val="004D6D85"/>
    <w:rsid w:val="004E137D"/>
    <w:rsid w:val="004E1E17"/>
    <w:rsid w:val="004E35B8"/>
    <w:rsid w:val="004E3EF6"/>
    <w:rsid w:val="004E3F8D"/>
    <w:rsid w:val="004E421F"/>
    <w:rsid w:val="004E51DD"/>
    <w:rsid w:val="004E5E79"/>
    <w:rsid w:val="004E6AF9"/>
    <w:rsid w:val="004E7B6A"/>
    <w:rsid w:val="004F13AF"/>
    <w:rsid w:val="004F19E2"/>
    <w:rsid w:val="004F1A03"/>
    <w:rsid w:val="004F1B56"/>
    <w:rsid w:val="004F2C87"/>
    <w:rsid w:val="004F2FD9"/>
    <w:rsid w:val="004F3AB0"/>
    <w:rsid w:val="004F5798"/>
    <w:rsid w:val="004F5AD1"/>
    <w:rsid w:val="004F5EDF"/>
    <w:rsid w:val="004F6891"/>
    <w:rsid w:val="005000D9"/>
    <w:rsid w:val="00502B85"/>
    <w:rsid w:val="00502C9A"/>
    <w:rsid w:val="00502FB7"/>
    <w:rsid w:val="00503926"/>
    <w:rsid w:val="00503B74"/>
    <w:rsid w:val="00503FE2"/>
    <w:rsid w:val="0050401E"/>
    <w:rsid w:val="00507618"/>
    <w:rsid w:val="00510722"/>
    <w:rsid w:val="0051189A"/>
    <w:rsid w:val="00511B10"/>
    <w:rsid w:val="00512BAF"/>
    <w:rsid w:val="00514724"/>
    <w:rsid w:val="00515B53"/>
    <w:rsid w:val="00516060"/>
    <w:rsid w:val="005161E2"/>
    <w:rsid w:val="0051657C"/>
    <w:rsid w:val="0051695B"/>
    <w:rsid w:val="00517704"/>
    <w:rsid w:val="00521016"/>
    <w:rsid w:val="0052195E"/>
    <w:rsid w:val="00521CEE"/>
    <w:rsid w:val="00521DF5"/>
    <w:rsid w:val="00521E9C"/>
    <w:rsid w:val="00522F79"/>
    <w:rsid w:val="005244F7"/>
    <w:rsid w:val="005251AD"/>
    <w:rsid w:val="005262D5"/>
    <w:rsid w:val="005263F9"/>
    <w:rsid w:val="00526499"/>
    <w:rsid w:val="00526BCC"/>
    <w:rsid w:val="005279EF"/>
    <w:rsid w:val="00530004"/>
    <w:rsid w:val="00531327"/>
    <w:rsid w:val="00531B46"/>
    <w:rsid w:val="00531E55"/>
    <w:rsid w:val="00533305"/>
    <w:rsid w:val="0053334A"/>
    <w:rsid w:val="0053346A"/>
    <w:rsid w:val="00534572"/>
    <w:rsid w:val="00534E9B"/>
    <w:rsid w:val="00536130"/>
    <w:rsid w:val="0054095D"/>
    <w:rsid w:val="0054272D"/>
    <w:rsid w:val="00542DB3"/>
    <w:rsid w:val="00542F00"/>
    <w:rsid w:val="00543182"/>
    <w:rsid w:val="00543239"/>
    <w:rsid w:val="005450BD"/>
    <w:rsid w:val="0054516E"/>
    <w:rsid w:val="005457FA"/>
    <w:rsid w:val="005458BF"/>
    <w:rsid w:val="00545A60"/>
    <w:rsid w:val="00547040"/>
    <w:rsid w:val="0054758B"/>
    <w:rsid w:val="00547BEB"/>
    <w:rsid w:val="00550032"/>
    <w:rsid w:val="005512CF"/>
    <w:rsid w:val="0055192A"/>
    <w:rsid w:val="00552322"/>
    <w:rsid w:val="00552D45"/>
    <w:rsid w:val="00554098"/>
    <w:rsid w:val="0055592A"/>
    <w:rsid w:val="00556458"/>
    <w:rsid w:val="005564E4"/>
    <w:rsid w:val="005565CC"/>
    <w:rsid w:val="00557FB7"/>
    <w:rsid w:val="00560683"/>
    <w:rsid w:val="00561F2A"/>
    <w:rsid w:val="0056221B"/>
    <w:rsid w:val="00562633"/>
    <w:rsid w:val="00562E0C"/>
    <w:rsid w:val="00564FE4"/>
    <w:rsid w:val="0056536E"/>
    <w:rsid w:val="00566769"/>
    <w:rsid w:val="005672AD"/>
    <w:rsid w:val="005708E7"/>
    <w:rsid w:val="0057093F"/>
    <w:rsid w:val="00570C87"/>
    <w:rsid w:val="00571D66"/>
    <w:rsid w:val="00572339"/>
    <w:rsid w:val="005749D9"/>
    <w:rsid w:val="00574D73"/>
    <w:rsid w:val="00574E9A"/>
    <w:rsid w:val="0057595C"/>
    <w:rsid w:val="00575F6C"/>
    <w:rsid w:val="00576C24"/>
    <w:rsid w:val="00580CF2"/>
    <w:rsid w:val="00582347"/>
    <w:rsid w:val="005824F9"/>
    <w:rsid w:val="00582785"/>
    <w:rsid w:val="00583CCA"/>
    <w:rsid w:val="00583CF6"/>
    <w:rsid w:val="0058417D"/>
    <w:rsid w:val="0058485B"/>
    <w:rsid w:val="00584868"/>
    <w:rsid w:val="005851D1"/>
    <w:rsid w:val="00586098"/>
    <w:rsid w:val="00586ED8"/>
    <w:rsid w:val="00587CBF"/>
    <w:rsid w:val="00593F72"/>
    <w:rsid w:val="00595B2A"/>
    <w:rsid w:val="00596960"/>
    <w:rsid w:val="00596C91"/>
    <w:rsid w:val="00597721"/>
    <w:rsid w:val="005A09CD"/>
    <w:rsid w:val="005A133D"/>
    <w:rsid w:val="005A29C0"/>
    <w:rsid w:val="005A370A"/>
    <w:rsid w:val="005A3ECC"/>
    <w:rsid w:val="005A5E9E"/>
    <w:rsid w:val="005A627C"/>
    <w:rsid w:val="005A6F16"/>
    <w:rsid w:val="005B03D0"/>
    <w:rsid w:val="005B20DF"/>
    <w:rsid w:val="005B3416"/>
    <w:rsid w:val="005B379C"/>
    <w:rsid w:val="005B56B1"/>
    <w:rsid w:val="005B615D"/>
    <w:rsid w:val="005B708C"/>
    <w:rsid w:val="005C01A2"/>
    <w:rsid w:val="005C137B"/>
    <w:rsid w:val="005C1763"/>
    <w:rsid w:val="005C2389"/>
    <w:rsid w:val="005C2D0A"/>
    <w:rsid w:val="005C3D3E"/>
    <w:rsid w:val="005C5F54"/>
    <w:rsid w:val="005C66D4"/>
    <w:rsid w:val="005C6FB6"/>
    <w:rsid w:val="005C7DF2"/>
    <w:rsid w:val="005D01ED"/>
    <w:rsid w:val="005D4ABF"/>
    <w:rsid w:val="005D66E9"/>
    <w:rsid w:val="005D702A"/>
    <w:rsid w:val="005E13E7"/>
    <w:rsid w:val="005E1875"/>
    <w:rsid w:val="005E1EF0"/>
    <w:rsid w:val="005E3DFD"/>
    <w:rsid w:val="005E4952"/>
    <w:rsid w:val="005E4982"/>
    <w:rsid w:val="005E4B2B"/>
    <w:rsid w:val="005E4F13"/>
    <w:rsid w:val="005E51FA"/>
    <w:rsid w:val="005E53D3"/>
    <w:rsid w:val="005E612A"/>
    <w:rsid w:val="005F0EF4"/>
    <w:rsid w:val="005F1CC2"/>
    <w:rsid w:val="005F2479"/>
    <w:rsid w:val="005F27F8"/>
    <w:rsid w:val="005F28C0"/>
    <w:rsid w:val="005F40A3"/>
    <w:rsid w:val="005F47D7"/>
    <w:rsid w:val="005F625E"/>
    <w:rsid w:val="005F6FBA"/>
    <w:rsid w:val="006016DD"/>
    <w:rsid w:val="00601A91"/>
    <w:rsid w:val="00601CA7"/>
    <w:rsid w:val="006027D0"/>
    <w:rsid w:val="00603A6D"/>
    <w:rsid w:val="0060517B"/>
    <w:rsid w:val="0060701A"/>
    <w:rsid w:val="0060731B"/>
    <w:rsid w:val="006078F6"/>
    <w:rsid w:val="00607BC4"/>
    <w:rsid w:val="00610A1F"/>
    <w:rsid w:val="00610C9E"/>
    <w:rsid w:val="00610F96"/>
    <w:rsid w:val="006122ED"/>
    <w:rsid w:val="00612798"/>
    <w:rsid w:val="00612DC0"/>
    <w:rsid w:val="0061370B"/>
    <w:rsid w:val="00613B5B"/>
    <w:rsid w:val="006150BE"/>
    <w:rsid w:val="006155A8"/>
    <w:rsid w:val="00616438"/>
    <w:rsid w:val="00616641"/>
    <w:rsid w:val="00617539"/>
    <w:rsid w:val="0062084C"/>
    <w:rsid w:val="00622EFC"/>
    <w:rsid w:val="006245C2"/>
    <w:rsid w:val="006248B6"/>
    <w:rsid w:val="0062542A"/>
    <w:rsid w:val="00626658"/>
    <w:rsid w:val="00627983"/>
    <w:rsid w:val="00627C65"/>
    <w:rsid w:val="006347AD"/>
    <w:rsid w:val="006373C0"/>
    <w:rsid w:val="00640A66"/>
    <w:rsid w:val="00640B1E"/>
    <w:rsid w:val="00641B7D"/>
    <w:rsid w:val="00642B8A"/>
    <w:rsid w:val="00643DAC"/>
    <w:rsid w:val="00644675"/>
    <w:rsid w:val="006455D2"/>
    <w:rsid w:val="0064569A"/>
    <w:rsid w:val="00645CD4"/>
    <w:rsid w:val="006469E9"/>
    <w:rsid w:val="00646FD3"/>
    <w:rsid w:val="0064798C"/>
    <w:rsid w:val="00647CD6"/>
    <w:rsid w:val="00650125"/>
    <w:rsid w:val="006505B7"/>
    <w:rsid w:val="00650B86"/>
    <w:rsid w:val="00652E23"/>
    <w:rsid w:val="00653912"/>
    <w:rsid w:val="006553BD"/>
    <w:rsid w:val="00655A15"/>
    <w:rsid w:val="00655EC4"/>
    <w:rsid w:val="006573E9"/>
    <w:rsid w:val="00657C72"/>
    <w:rsid w:val="0066085B"/>
    <w:rsid w:val="00660D3A"/>
    <w:rsid w:val="00661790"/>
    <w:rsid w:val="00662604"/>
    <w:rsid w:val="0066433D"/>
    <w:rsid w:val="006644BC"/>
    <w:rsid w:val="00666C9E"/>
    <w:rsid w:val="0066759D"/>
    <w:rsid w:val="0067080E"/>
    <w:rsid w:val="006711E3"/>
    <w:rsid w:val="00671D73"/>
    <w:rsid w:val="006736AF"/>
    <w:rsid w:val="00674B0A"/>
    <w:rsid w:val="00674B51"/>
    <w:rsid w:val="00675E53"/>
    <w:rsid w:val="00676AF1"/>
    <w:rsid w:val="00677BF3"/>
    <w:rsid w:val="0068288D"/>
    <w:rsid w:val="00684230"/>
    <w:rsid w:val="006844E8"/>
    <w:rsid w:val="0068474B"/>
    <w:rsid w:val="0068578C"/>
    <w:rsid w:val="00685EAD"/>
    <w:rsid w:val="006865A5"/>
    <w:rsid w:val="00686BC0"/>
    <w:rsid w:val="00686C2A"/>
    <w:rsid w:val="00686DEB"/>
    <w:rsid w:val="00691287"/>
    <w:rsid w:val="00691530"/>
    <w:rsid w:val="00691655"/>
    <w:rsid w:val="0069527B"/>
    <w:rsid w:val="00695988"/>
    <w:rsid w:val="00695C0D"/>
    <w:rsid w:val="006960BC"/>
    <w:rsid w:val="00697646"/>
    <w:rsid w:val="006A2034"/>
    <w:rsid w:val="006A425C"/>
    <w:rsid w:val="006A43F5"/>
    <w:rsid w:val="006A4C8B"/>
    <w:rsid w:val="006A57D3"/>
    <w:rsid w:val="006A6222"/>
    <w:rsid w:val="006A644F"/>
    <w:rsid w:val="006B02F1"/>
    <w:rsid w:val="006B15BA"/>
    <w:rsid w:val="006B3D25"/>
    <w:rsid w:val="006B4681"/>
    <w:rsid w:val="006B4D58"/>
    <w:rsid w:val="006B7609"/>
    <w:rsid w:val="006B7D9C"/>
    <w:rsid w:val="006C123F"/>
    <w:rsid w:val="006C133F"/>
    <w:rsid w:val="006C13F7"/>
    <w:rsid w:val="006C1E08"/>
    <w:rsid w:val="006C1F38"/>
    <w:rsid w:val="006C3E6F"/>
    <w:rsid w:val="006C4055"/>
    <w:rsid w:val="006C4A69"/>
    <w:rsid w:val="006C5F97"/>
    <w:rsid w:val="006C6A6C"/>
    <w:rsid w:val="006D2607"/>
    <w:rsid w:val="006D44E7"/>
    <w:rsid w:val="006D4941"/>
    <w:rsid w:val="006D5092"/>
    <w:rsid w:val="006D5A69"/>
    <w:rsid w:val="006D5BB0"/>
    <w:rsid w:val="006D5C69"/>
    <w:rsid w:val="006D6F5C"/>
    <w:rsid w:val="006D7924"/>
    <w:rsid w:val="006D7FC5"/>
    <w:rsid w:val="006E0B08"/>
    <w:rsid w:val="006E0B42"/>
    <w:rsid w:val="006E1246"/>
    <w:rsid w:val="006E1D32"/>
    <w:rsid w:val="006E1F48"/>
    <w:rsid w:val="006E239E"/>
    <w:rsid w:val="006E2D4B"/>
    <w:rsid w:val="006E5069"/>
    <w:rsid w:val="006E5B1E"/>
    <w:rsid w:val="006E64FF"/>
    <w:rsid w:val="006E754D"/>
    <w:rsid w:val="006F0205"/>
    <w:rsid w:val="006F088B"/>
    <w:rsid w:val="006F4620"/>
    <w:rsid w:val="006F60AA"/>
    <w:rsid w:val="006F6616"/>
    <w:rsid w:val="006F7E9C"/>
    <w:rsid w:val="007030FD"/>
    <w:rsid w:val="00706608"/>
    <w:rsid w:val="00707C0E"/>
    <w:rsid w:val="00707EF7"/>
    <w:rsid w:val="00710918"/>
    <w:rsid w:val="00710A9C"/>
    <w:rsid w:val="00712C50"/>
    <w:rsid w:val="00712D01"/>
    <w:rsid w:val="007139C2"/>
    <w:rsid w:val="00713CC3"/>
    <w:rsid w:val="00715D74"/>
    <w:rsid w:val="00715F81"/>
    <w:rsid w:val="0072067D"/>
    <w:rsid w:val="007238E6"/>
    <w:rsid w:val="00723F6E"/>
    <w:rsid w:val="00724DC8"/>
    <w:rsid w:val="007269BF"/>
    <w:rsid w:val="007278BB"/>
    <w:rsid w:val="007325D6"/>
    <w:rsid w:val="0073270D"/>
    <w:rsid w:val="00732A8E"/>
    <w:rsid w:val="00735B23"/>
    <w:rsid w:val="00735EA4"/>
    <w:rsid w:val="00742110"/>
    <w:rsid w:val="0074484E"/>
    <w:rsid w:val="0074548F"/>
    <w:rsid w:val="0074561B"/>
    <w:rsid w:val="00746C97"/>
    <w:rsid w:val="00747204"/>
    <w:rsid w:val="00750D54"/>
    <w:rsid w:val="00751105"/>
    <w:rsid w:val="00751738"/>
    <w:rsid w:val="00754963"/>
    <w:rsid w:val="00755D53"/>
    <w:rsid w:val="00756B36"/>
    <w:rsid w:val="00756B3C"/>
    <w:rsid w:val="00761509"/>
    <w:rsid w:val="00767EF3"/>
    <w:rsid w:val="00770046"/>
    <w:rsid w:val="007703C2"/>
    <w:rsid w:val="007705AD"/>
    <w:rsid w:val="00771082"/>
    <w:rsid w:val="00772000"/>
    <w:rsid w:val="00772F1C"/>
    <w:rsid w:val="0077362A"/>
    <w:rsid w:val="007737B3"/>
    <w:rsid w:val="00774966"/>
    <w:rsid w:val="00775851"/>
    <w:rsid w:val="00780C4E"/>
    <w:rsid w:val="00781337"/>
    <w:rsid w:val="00781657"/>
    <w:rsid w:val="00782D34"/>
    <w:rsid w:val="00782FA2"/>
    <w:rsid w:val="007845E7"/>
    <w:rsid w:val="0078473E"/>
    <w:rsid w:val="007854A4"/>
    <w:rsid w:val="007855C0"/>
    <w:rsid w:val="007926AD"/>
    <w:rsid w:val="00792FA1"/>
    <w:rsid w:val="0079494C"/>
    <w:rsid w:val="00794FF0"/>
    <w:rsid w:val="00795BD6"/>
    <w:rsid w:val="0079725D"/>
    <w:rsid w:val="007A03F1"/>
    <w:rsid w:val="007A0C3D"/>
    <w:rsid w:val="007A2B24"/>
    <w:rsid w:val="007A3770"/>
    <w:rsid w:val="007A40F0"/>
    <w:rsid w:val="007A4960"/>
    <w:rsid w:val="007A743B"/>
    <w:rsid w:val="007A747F"/>
    <w:rsid w:val="007A7C04"/>
    <w:rsid w:val="007B0C8A"/>
    <w:rsid w:val="007B27D2"/>
    <w:rsid w:val="007B3080"/>
    <w:rsid w:val="007B312B"/>
    <w:rsid w:val="007B34C7"/>
    <w:rsid w:val="007B3FCD"/>
    <w:rsid w:val="007B40FC"/>
    <w:rsid w:val="007B4809"/>
    <w:rsid w:val="007B5083"/>
    <w:rsid w:val="007C103C"/>
    <w:rsid w:val="007C216B"/>
    <w:rsid w:val="007C3805"/>
    <w:rsid w:val="007C3BF5"/>
    <w:rsid w:val="007C40BC"/>
    <w:rsid w:val="007C54FE"/>
    <w:rsid w:val="007C5E01"/>
    <w:rsid w:val="007C7051"/>
    <w:rsid w:val="007C76D6"/>
    <w:rsid w:val="007D0589"/>
    <w:rsid w:val="007D099A"/>
    <w:rsid w:val="007D0E35"/>
    <w:rsid w:val="007D0E70"/>
    <w:rsid w:val="007D10E7"/>
    <w:rsid w:val="007D1A5C"/>
    <w:rsid w:val="007D1F5A"/>
    <w:rsid w:val="007D31B2"/>
    <w:rsid w:val="007D3D58"/>
    <w:rsid w:val="007D3F27"/>
    <w:rsid w:val="007D45E6"/>
    <w:rsid w:val="007D4B54"/>
    <w:rsid w:val="007D6CAF"/>
    <w:rsid w:val="007E0D26"/>
    <w:rsid w:val="007E0FAC"/>
    <w:rsid w:val="007E14FF"/>
    <w:rsid w:val="007E2C5A"/>
    <w:rsid w:val="007E3550"/>
    <w:rsid w:val="007E3D66"/>
    <w:rsid w:val="007E4749"/>
    <w:rsid w:val="007E6394"/>
    <w:rsid w:val="007F06AD"/>
    <w:rsid w:val="007F0D5A"/>
    <w:rsid w:val="007F10BF"/>
    <w:rsid w:val="007F1FA8"/>
    <w:rsid w:val="007F2176"/>
    <w:rsid w:val="007F269C"/>
    <w:rsid w:val="007F2B0C"/>
    <w:rsid w:val="007F3D3B"/>
    <w:rsid w:val="007F5836"/>
    <w:rsid w:val="007F68D4"/>
    <w:rsid w:val="007F69F5"/>
    <w:rsid w:val="008007BD"/>
    <w:rsid w:val="00800A15"/>
    <w:rsid w:val="0080119A"/>
    <w:rsid w:val="0080201A"/>
    <w:rsid w:val="0080317F"/>
    <w:rsid w:val="00804227"/>
    <w:rsid w:val="008043C2"/>
    <w:rsid w:val="008046B7"/>
    <w:rsid w:val="008051B3"/>
    <w:rsid w:val="00806A72"/>
    <w:rsid w:val="00810A55"/>
    <w:rsid w:val="00811989"/>
    <w:rsid w:val="00813570"/>
    <w:rsid w:val="008138BF"/>
    <w:rsid w:val="0081396D"/>
    <w:rsid w:val="008145D0"/>
    <w:rsid w:val="00814A35"/>
    <w:rsid w:val="00816B5C"/>
    <w:rsid w:val="00816DBB"/>
    <w:rsid w:val="00817580"/>
    <w:rsid w:val="00820479"/>
    <w:rsid w:val="00820DDA"/>
    <w:rsid w:val="00822AA3"/>
    <w:rsid w:val="00824504"/>
    <w:rsid w:val="008256DD"/>
    <w:rsid w:val="008308CE"/>
    <w:rsid w:val="008319D5"/>
    <w:rsid w:val="00832320"/>
    <w:rsid w:val="00833293"/>
    <w:rsid w:val="00834236"/>
    <w:rsid w:val="00834A04"/>
    <w:rsid w:val="00835872"/>
    <w:rsid w:val="008358CC"/>
    <w:rsid w:val="00835A1A"/>
    <w:rsid w:val="00835CF0"/>
    <w:rsid w:val="0083771D"/>
    <w:rsid w:val="00840993"/>
    <w:rsid w:val="00840EEE"/>
    <w:rsid w:val="00841662"/>
    <w:rsid w:val="00844F15"/>
    <w:rsid w:val="00845115"/>
    <w:rsid w:val="0084542C"/>
    <w:rsid w:val="00846015"/>
    <w:rsid w:val="00846263"/>
    <w:rsid w:val="008545B4"/>
    <w:rsid w:val="0085577B"/>
    <w:rsid w:val="00855F45"/>
    <w:rsid w:val="00856786"/>
    <w:rsid w:val="00860FBD"/>
    <w:rsid w:val="00863D00"/>
    <w:rsid w:val="008649BB"/>
    <w:rsid w:val="008656DD"/>
    <w:rsid w:val="00865868"/>
    <w:rsid w:val="0086699C"/>
    <w:rsid w:val="00866D3E"/>
    <w:rsid w:val="00870B89"/>
    <w:rsid w:val="00871598"/>
    <w:rsid w:val="008719B9"/>
    <w:rsid w:val="00872EAC"/>
    <w:rsid w:val="0087451F"/>
    <w:rsid w:val="00874CFC"/>
    <w:rsid w:val="00877B88"/>
    <w:rsid w:val="0088148E"/>
    <w:rsid w:val="00881D85"/>
    <w:rsid w:val="00883480"/>
    <w:rsid w:val="0088512A"/>
    <w:rsid w:val="00885B58"/>
    <w:rsid w:val="00886359"/>
    <w:rsid w:val="00887000"/>
    <w:rsid w:val="00887EFA"/>
    <w:rsid w:val="0089053D"/>
    <w:rsid w:val="008910E2"/>
    <w:rsid w:val="00891A75"/>
    <w:rsid w:val="00891B1D"/>
    <w:rsid w:val="0089286A"/>
    <w:rsid w:val="00892940"/>
    <w:rsid w:val="00892B15"/>
    <w:rsid w:val="0089368E"/>
    <w:rsid w:val="00893AB6"/>
    <w:rsid w:val="00894307"/>
    <w:rsid w:val="00895026"/>
    <w:rsid w:val="0089539D"/>
    <w:rsid w:val="00895E34"/>
    <w:rsid w:val="00897E10"/>
    <w:rsid w:val="008A18B2"/>
    <w:rsid w:val="008A222D"/>
    <w:rsid w:val="008A5C6A"/>
    <w:rsid w:val="008B03CB"/>
    <w:rsid w:val="008B1E4F"/>
    <w:rsid w:val="008B4D23"/>
    <w:rsid w:val="008B5233"/>
    <w:rsid w:val="008B57EB"/>
    <w:rsid w:val="008B57F9"/>
    <w:rsid w:val="008B698D"/>
    <w:rsid w:val="008B7CAE"/>
    <w:rsid w:val="008C0973"/>
    <w:rsid w:val="008C105F"/>
    <w:rsid w:val="008C158C"/>
    <w:rsid w:val="008C21E6"/>
    <w:rsid w:val="008C4D7E"/>
    <w:rsid w:val="008C5123"/>
    <w:rsid w:val="008C60CD"/>
    <w:rsid w:val="008C6A91"/>
    <w:rsid w:val="008C7444"/>
    <w:rsid w:val="008C7C5D"/>
    <w:rsid w:val="008C7ED2"/>
    <w:rsid w:val="008D0BEA"/>
    <w:rsid w:val="008D0F0C"/>
    <w:rsid w:val="008D13CE"/>
    <w:rsid w:val="008D2B5C"/>
    <w:rsid w:val="008D3153"/>
    <w:rsid w:val="008D483C"/>
    <w:rsid w:val="008D5859"/>
    <w:rsid w:val="008D71C3"/>
    <w:rsid w:val="008D743B"/>
    <w:rsid w:val="008D7B8C"/>
    <w:rsid w:val="008E0ED6"/>
    <w:rsid w:val="008E127C"/>
    <w:rsid w:val="008E3375"/>
    <w:rsid w:val="008E3DBC"/>
    <w:rsid w:val="008E5C7B"/>
    <w:rsid w:val="008E69E7"/>
    <w:rsid w:val="008E6B51"/>
    <w:rsid w:val="008F03D6"/>
    <w:rsid w:val="008F0998"/>
    <w:rsid w:val="008F182C"/>
    <w:rsid w:val="008F6A0F"/>
    <w:rsid w:val="00902C21"/>
    <w:rsid w:val="009036C8"/>
    <w:rsid w:val="00904B30"/>
    <w:rsid w:val="00906409"/>
    <w:rsid w:val="00910037"/>
    <w:rsid w:val="009115CF"/>
    <w:rsid w:val="00911A69"/>
    <w:rsid w:val="0091210C"/>
    <w:rsid w:val="00914C70"/>
    <w:rsid w:val="009151E3"/>
    <w:rsid w:val="00915319"/>
    <w:rsid w:val="00915601"/>
    <w:rsid w:val="00916371"/>
    <w:rsid w:val="00920971"/>
    <w:rsid w:val="009209C2"/>
    <w:rsid w:val="00920EFD"/>
    <w:rsid w:val="00921087"/>
    <w:rsid w:val="009233F5"/>
    <w:rsid w:val="0092385C"/>
    <w:rsid w:val="00923B1C"/>
    <w:rsid w:val="0092440A"/>
    <w:rsid w:val="0092534F"/>
    <w:rsid w:val="00926406"/>
    <w:rsid w:val="009265E1"/>
    <w:rsid w:val="00930D6C"/>
    <w:rsid w:val="00930FC2"/>
    <w:rsid w:val="009314FC"/>
    <w:rsid w:val="009318EB"/>
    <w:rsid w:val="009327E7"/>
    <w:rsid w:val="00934B16"/>
    <w:rsid w:val="00934FA8"/>
    <w:rsid w:val="009364ED"/>
    <w:rsid w:val="00936C39"/>
    <w:rsid w:val="00936CFD"/>
    <w:rsid w:val="00937C2C"/>
    <w:rsid w:val="00937EF8"/>
    <w:rsid w:val="0094001B"/>
    <w:rsid w:val="009408E5"/>
    <w:rsid w:val="009412A4"/>
    <w:rsid w:val="009423B4"/>
    <w:rsid w:val="009427E1"/>
    <w:rsid w:val="0094329B"/>
    <w:rsid w:val="009436F0"/>
    <w:rsid w:val="00943754"/>
    <w:rsid w:val="00943DE8"/>
    <w:rsid w:val="0094473B"/>
    <w:rsid w:val="00944C90"/>
    <w:rsid w:val="00945341"/>
    <w:rsid w:val="0094680D"/>
    <w:rsid w:val="00947717"/>
    <w:rsid w:val="00947B86"/>
    <w:rsid w:val="009502FA"/>
    <w:rsid w:val="00952094"/>
    <w:rsid w:val="009529D8"/>
    <w:rsid w:val="00952A11"/>
    <w:rsid w:val="009558DE"/>
    <w:rsid w:val="00956A9A"/>
    <w:rsid w:val="009572FC"/>
    <w:rsid w:val="009577B7"/>
    <w:rsid w:val="00957B24"/>
    <w:rsid w:val="009621C6"/>
    <w:rsid w:val="009657A9"/>
    <w:rsid w:val="009660A7"/>
    <w:rsid w:val="00967986"/>
    <w:rsid w:val="009700AD"/>
    <w:rsid w:val="00970B34"/>
    <w:rsid w:val="00972909"/>
    <w:rsid w:val="00972BCB"/>
    <w:rsid w:val="0097743B"/>
    <w:rsid w:val="00977EC4"/>
    <w:rsid w:val="00980A8D"/>
    <w:rsid w:val="00981FC8"/>
    <w:rsid w:val="00981FD6"/>
    <w:rsid w:val="009835AB"/>
    <w:rsid w:val="00985F83"/>
    <w:rsid w:val="00986D42"/>
    <w:rsid w:val="009875F8"/>
    <w:rsid w:val="0098780F"/>
    <w:rsid w:val="009903B0"/>
    <w:rsid w:val="00990A10"/>
    <w:rsid w:val="009912CE"/>
    <w:rsid w:val="009926AD"/>
    <w:rsid w:val="00993BB8"/>
    <w:rsid w:val="00994633"/>
    <w:rsid w:val="00995CC7"/>
    <w:rsid w:val="009963CC"/>
    <w:rsid w:val="009964A8"/>
    <w:rsid w:val="00997C18"/>
    <w:rsid w:val="009A05C6"/>
    <w:rsid w:val="009A0DA3"/>
    <w:rsid w:val="009A1B2D"/>
    <w:rsid w:val="009A1EC8"/>
    <w:rsid w:val="009A2F88"/>
    <w:rsid w:val="009A3F75"/>
    <w:rsid w:val="009A4DBD"/>
    <w:rsid w:val="009A55F0"/>
    <w:rsid w:val="009A7823"/>
    <w:rsid w:val="009A7CEF"/>
    <w:rsid w:val="009B0E44"/>
    <w:rsid w:val="009B1E9C"/>
    <w:rsid w:val="009B2500"/>
    <w:rsid w:val="009B48A9"/>
    <w:rsid w:val="009B4A97"/>
    <w:rsid w:val="009B71A6"/>
    <w:rsid w:val="009B7563"/>
    <w:rsid w:val="009B7768"/>
    <w:rsid w:val="009B7830"/>
    <w:rsid w:val="009C0936"/>
    <w:rsid w:val="009C2218"/>
    <w:rsid w:val="009C46E2"/>
    <w:rsid w:val="009C63C1"/>
    <w:rsid w:val="009D059A"/>
    <w:rsid w:val="009D05DA"/>
    <w:rsid w:val="009D1FD5"/>
    <w:rsid w:val="009D3B96"/>
    <w:rsid w:val="009D3E2A"/>
    <w:rsid w:val="009D5C2A"/>
    <w:rsid w:val="009D64CA"/>
    <w:rsid w:val="009E0181"/>
    <w:rsid w:val="009E0BD2"/>
    <w:rsid w:val="009E0BE2"/>
    <w:rsid w:val="009E14C2"/>
    <w:rsid w:val="009E1A61"/>
    <w:rsid w:val="009E1C32"/>
    <w:rsid w:val="009E2D41"/>
    <w:rsid w:val="009E533F"/>
    <w:rsid w:val="009E5ACE"/>
    <w:rsid w:val="009E68AB"/>
    <w:rsid w:val="009E70EE"/>
    <w:rsid w:val="009F0187"/>
    <w:rsid w:val="009F0E79"/>
    <w:rsid w:val="009F1057"/>
    <w:rsid w:val="009F2173"/>
    <w:rsid w:val="009F246C"/>
    <w:rsid w:val="009F28B5"/>
    <w:rsid w:val="009F2B43"/>
    <w:rsid w:val="009F37B5"/>
    <w:rsid w:val="009F3E50"/>
    <w:rsid w:val="009F5D0C"/>
    <w:rsid w:val="009F70BC"/>
    <w:rsid w:val="00A00377"/>
    <w:rsid w:val="00A003A2"/>
    <w:rsid w:val="00A011E0"/>
    <w:rsid w:val="00A01C75"/>
    <w:rsid w:val="00A0288B"/>
    <w:rsid w:val="00A02C3C"/>
    <w:rsid w:val="00A03B70"/>
    <w:rsid w:val="00A048B2"/>
    <w:rsid w:val="00A04A23"/>
    <w:rsid w:val="00A067D1"/>
    <w:rsid w:val="00A07A84"/>
    <w:rsid w:val="00A1206C"/>
    <w:rsid w:val="00A12211"/>
    <w:rsid w:val="00A12212"/>
    <w:rsid w:val="00A15480"/>
    <w:rsid w:val="00A16F19"/>
    <w:rsid w:val="00A213C4"/>
    <w:rsid w:val="00A22EBB"/>
    <w:rsid w:val="00A234D0"/>
    <w:rsid w:val="00A255B5"/>
    <w:rsid w:val="00A26190"/>
    <w:rsid w:val="00A26706"/>
    <w:rsid w:val="00A26B13"/>
    <w:rsid w:val="00A2741C"/>
    <w:rsid w:val="00A312FC"/>
    <w:rsid w:val="00A31F61"/>
    <w:rsid w:val="00A32649"/>
    <w:rsid w:val="00A33176"/>
    <w:rsid w:val="00A33C7A"/>
    <w:rsid w:val="00A35535"/>
    <w:rsid w:val="00A36000"/>
    <w:rsid w:val="00A36383"/>
    <w:rsid w:val="00A376DF"/>
    <w:rsid w:val="00A37FBB"/>
    <w:rsid w:val="00A411C7"/>
    <w:rsid w:val="00A432E2"/>
    <w:rsid w:val="00A44088"/>
    <w:rsid w:val="00A44EAE"/>
    <w:rsid w:val="00A455EA"/>
    <w:rsid w:val="00A45731"/>
    <w:rsid w:val="00A47083"/>
    <w:rsid w:val="00A517A9"/>
    <w:rsid w:val="00A522A9"/>
    <w:rsid w:val="00A54D13"/>
    <w:rsid w:val="00A54F0D"/>
    <w:rsid w:val="00A56177"/>
    <w:rsid w:val="00A633C1"/>
    <w:rsid w:val="00A64153"/>
    <w:rsid w:val="00A66B05"/>
    <w:rsid w:val="00A6714D"/>
    <w:rsid w:val="00A67655"/>
    <w:rsid w:val="00A715DE"/>
    <w:rsid w:val="00A721A9"/>
    <w:rsid w:val="00A72FCA"/>
    <w:rsid w:val="00A73BA5"/>
    <w:rsid w:val="00A7519E"/>
    <w:rsid w:val="00A753DA"/>
    <w:rsid w:val="00A75486"/>
    <w:rsid w:val="00A76987"/>
    <w:rsid w:val="00A76A21"/>
    <w:rsid w:val="00A81C9E"/>
    <w:rsid w:val="00A829B2"/>
    <w:rsid w:val="00A836C0"/>
    <w:rsid w:val="00A83B43"/>
    <w:rsid w:val="00A8415A"/>
    <w:rsid w:val="00A84E7E"/>
    <w:rsid w:val="00A86ACA"/>
    <w:rsid w:val="00A86DFC"/>
    <w:rsid w:val="00A8722A"/>
    <w:rsid w:val="00A92281"/>
    <w:rsid w:val="00A924E0"/>
    <w:rsid w:val="00A92BE1"/>
    <w:rsid w:val="00A932C6"/>
    <w:rsid w:val="00A93BA8"/>
    <w:rsid w:val="00A97EE8"/>
    <w:rsid w:val="00AA0A82"/>
    <w:rsid w:val="00AA0DEF"/>
    <w:rsid w:val="00AA1546"/>
    <w:rsid w:val="00AA1BAD"/>
    <w:rsid w:val="00AA1E2A"/>
    <w:rsid w:val="00AA360A"/>
    <w:rsid w:val="00AA56AF"/>
    <w:rsid w:val="00AA6766"/>
    <w:rsid w:val="00AB19BB"/>
    <w:rsid w:val="00AB36AB"/>
    <w:rsid w:val="00AB4167"/>
    <w:rsid w:val="00AB44FC"/>
    <w:rsid w:val="00AB45EC"/>
    <w:rsid w:val="00AB4DD9"/>
    <w:rsid w:val="00AB53E7"/>
    <w:rsid w:val="00AB72E1"/>
    <w:rsid w:val="00AC194A"/>
    <w:rsid w:val="00AC4762"/>
    <w:rsid w:val="00AC4826"/>
    <w:rsid w:val="00AC6304"/>
    <w:rsid w:val="00AC7304"/>
    <w:rsid w:val="00AC76C8"/>
    <w:rsid w:val="00AC7BA8"/>
    <w:rsid w:val="00AC7E30"/>
    <w:rsid w:val="00AC7E81"/>
    <w:rsid w:val="00AC7FAF"/>
    <w:rsid w:val="00AD1A42"/>
    <w:rsid w:val="00AD3592"/>
    <w:rsid w:val="00AD370C"/>
    <w:rsid w:val="00AD40EB"/>
    <w:rsid w:val="00AD440F"/>
    <w:rsid w:val="00AD6318"/>
    <w:rsid w:val="00AD7280"/>
    <w:rsid w:val="00AD7D8D"/>
    <w:rsid w:val="00AE1A30"/>
    <w:rsid w:val="00AE2171"/>
    <w:rsid w:val="00AE2991"/>
    <w:rsid w:val="00AE4FAE"/>
    <w:rsid w:val="00AE724E"/>
    <w:rsid w:val="00AE7A4C"/>
    <w:rsid w:val="00AF0455"/>
    <w:rsid w:val="00AF19DE"/>
    <w:rsid w:val="00AF49DF"/>
    <w:rsid w:val="00AF537B"/>
    <w:rsid w:val="00AF58B9"/>
    <w:rsid w:val="00AF6285"/>
    <w:rsid w:val="00AF7B26"/>
    <w:rsid w:val="00B02836"/>
    <w:rsid w:val="00B03D61"/>
    <w:rsid w:val="00B0502B"/>
    <w:rsid w:val="00B0538B"/>
    <w:rsid w:val="00B0780F"/>
    <w:rsid w:val="00B1156B"/>
    <w:rsid w:val="00B121A5"/>
    <w:rsid w:val="00B1243D"/>
    <w:rsid w:val="00B13255"/>
    <w:rsid w:val="00B13F1E"/>
    <w:rsid w:val="00B14AEB"/>
    <w:rsid w:val="00B1521E"/>
    <w:rsid w:val="00B1650F"/>
    <w:rsid w:val="00B16B4F"/>
    <w:rsid w:val="00B20CA2"/>
    <w:rsid w:val="00B218CD"/>
    <w:rsid w:val="00B22FE6"/>
    <w:rsid w:val="00B24852"/>
    <w:rsid w:val="00B26F9D"/>
    <w:rsid w:val="00B3260B"/>
    <w:rsid w:val="00B32BC7"/>
    <w:rsid w:val="00B32E68"/>
    <w:rsid w:val="00B3769C"/>
    <w:rsid w:val="00B3794B"/>
    <w:rsid w:val="00B37FEF"/>
    <w:rsid w:val="00B40AC5"/>
    <w:rsid w:val="00B419C6"/>
    <w:rsid w:val="00B429A2"/>
    <w:rsid w:val="00B43E29"/>
    <w:rsid w:val="00B455CA"/>
    <w:rsid w:val="00B4637A"/>
    <w:rsid w:val="00B4681B"/>
    <w:rsid w:val="00B468C5"/>
    <w:rsid w:val="00B46DC9"/>
    <w:rsid w:val="00B46E1F"/>
    <w:rsid w:val="00B47CFC"/>
    <w:rsid w:val="00B50CD6"/>
    <w:rsid w:val="00B512E1"/>
    <w:rsid w:val="00B51B54"/>
    <w:rsid w:val="00B52C0F"/>
    <w:rsid w:val="00B52D61"/>
    <w:rsid w:val="00B54EF9"/>
    <w:rsid w:val="00B557DF"/>
    <w:rsid w:val="00B562FC"/>
    <w:rsid w:val="00B600DD"/>
    <w:rsid w:val="00B6023F"/>
    <w:rsid w:val="00B637AF"/>
    <w:rsid w:val="00B65608"/>
    <w:rsid w:val="00B65F27"/>
    <w:rsid w:val="00B700BA"/>
    <w:rsid w:val="00B70382"/>
    <w:rsid w:val="00B70F0B"/>
    <w:rsid w:val="00B71F9C"/>
    <w:rsid w:val="00B73077"/>
    <w:rsid w:val="00B75592"/>
    <w:rsid w:val="00B75C94"/>
    <w:rsid w:val="00B76352"/>
    <w:rsid w:val="00B775B1"/>
    <w:rsid w:val="00B777E3"/>
    <w:rsid w:val="00B811BE"/>
    <w:rsid w:val="00B81A58"/>
    <w:rsid w:val="00B82936"/>
    <w:rsid w:val="00B82951"/>
    <w:rsid w:val="00B82E30"/>
    <w:rsid w:val="00B8315A"/>
    <w:rsid w:val="00B83FB4"/>
    <w:rsid w:val="00B855B9"/>
    <w:rsid w:val="00B858AE"/>
    <w:rsid w:val="00B8755A"/>
    <w:rsid w:val="00B91036"/>
    <w:rsid w:val="00B91B9C"/>
    <w:rsid w:val="00B92A53"/>
    <w:rsid w:val="00B93F57"/>
    <w:rsid w:val="00B943F1"/>
    <w:rsid w:val="00B94C0B"/>
    <w:rsid w:val="00B953DA"/>
    <w:rsid w:val="00B955D6"/>
    <w:rsid w:val="00B95F19"/>
    <w:rsid w:val="00B95F37"/>
    <w:rsid w:val="00B9685B"/>
    <w:rsid w:val="00BA18B7"/>
    <w:rsid w:val="00BA2132"/>
    <w:rsid w:val="00BA2D3F"/>
    <w:rsid w:val="00BA4E7D"/>
    <w:rsid w:val="00BA5B35"/>
    <w:rsid w:val="00BA65D8"/>
    <w:rsid w:val="00BA68F5"/>
    <w:rsid w:val="00BB2AE7"/>
    <w:rsid w:val="00BB2DF0"/>
    <w:rsid w:val="00BB4364"/>
    <w:rsid w:val="00BB6C7F"/>
    <w:rsid w:val="00BB7D9A"/>
    <w:rsid w:val="00BC13A0"/>
    <w:rsid w:val="00BC1E4B"/>
    <w:rsid w:val="00BC3C13"/>
    <w:rsid w:val="00BC4A5F"/>
    <w:rsid w:val="00BC72D1"/>
    <w:rsid w:val="00BC7A70"/>
    <w:rsid w:val="00BD0784"/>
    <w:rsid w:val="00BD0CA0"/>
    <w:rsid w:val="00BD2C78"/>
    <w:rsid w:val="00BD41C9"/>
    <w:rsid w:val="00BD4441"/>
    <w:rsid w:val="00BD4DB2"/>
    <w:rsid w:val="00BD51F9"/>
    <w:rsid w:val="00BD65DF"/>
    <w:rsid w:val="00BE1769"/>
    <w:rsid w:val="00BE3716"/>
    <w:rsid w:val="00BE39A8"/>
    <w:rsid w:val="00BE4170"/>
    <w:rsid w:val="00BE4DCB"/>
    <w:rsid w:val="00BE7B1B"/>
    <w:rsid w:val="00BE7ED7"/>
    <w:rsid w:val="00BF02D1"/>
    <w:rsid w:val="00BF0973"/>
    <w:rsid w:val="00BF0D1F"/>
    <w:rsid w:val="00BF1D00"/>
    <w:rsid w:val="00BF1D24"/>
    <w:rsid w:val="00BF2DA5"/>
    <w:rsid w:val="00BF42D8"/>
    <w:rsid w:val="00BF452F"/>
    <w:rsid w:val="00BF4581"/>
    <w:rsid w:val="00BF669D"/>
    <w:rsid w:val="00BF72EA"/>
    <w:rsid w:val="00C04336"/>
    <w:rsid w:val="00C066A0"/>
    <w:rsid w:val="00C06B12"/>
    <w:rsid w:val="00C07231"/>
    <w:rsid w:val="00C07880"/>
    <w:rsid w:val="00C11341"/>
    <w:rsid w:val="00C11C94"/>
    <w:rsid w:val="00C1230F"/>
    <w:rsid w:val="00C12FAB"/>
    <w:rsid w:val="00C135DA"/>
    <w:rsid w:val="00C13B81"/>
    <w:rsid w:val="00C14245"/>
    <w:rsid w:val="00C14DA5"/>
    <w:rsid w:val="00C164E9"/>
    <w:rsid w:val="00C170D5"/>
    <w:rsid w:val="00C17FB5"/>
    <w:rsid w:val="00C2122C"/>
    <w:rsid w:val="00C21B6A"/>
    <w:rsid w:val="00C22066"/>
    <w:rsid w:val="00C22548"/>
    <w:rsid w:val="00C24A86"/>
    <w:rsid w:val="00C2666B"/>
    <w:rsid w:val="00C27813"/>
    <w:rsid w:val="00C306DE"/>
    <w:rsid w:val="00C30830"/>
    <w:rsid w:val="00C31594"/>
    <w:rsid w:val="00C327B4"/>
    <w:rsid w:val="00C32882"/>
    <w:rsid w:val="00C33F18"/>
    <w:rsid w:val="00C34B74"/>
    <w:rsid w:val="00C35DD2"/>
    <w:rsid w:val="00C35F10"/>
    <w:rsid w:val="00C35FF7"/>
    <w:rsid w:val="00C36AC3"/>
    <w:rsid w:val="00C36DBC"/>
    <w:rsid w:val="00C41AAD"/>
    <w:rsid w:val="00C421F8"/>
    <w:rsid w:val="00C43FB7"/>
    <w:rsid w:val="00C475A7"/>
    <w:rsid w:val="00C47793"/>
    <w:rsid w:val="00C47E7D"/>
    <w:rsid w:val="00C514EE"/>
    <w:rsid w:val="00C5175F"/>
    <w:rsid w:val="00C534EA"/>
    <w:rsid w:val="00C54FD9"/>
    <w:rsid w:val="00C55301"/>
    <w:rsid w:val="00C5639E"/>
    <w:rsid w:val="00C571B7"/>
    <w:rsid w:val="00C60F9E"/>
    <w:rsid w:val="00C61956"/>
    <w:rsid w:val="00C61BC5"/>
    <w:rsid w:val="00C63359"/>
    <w:rsid w:val="00C63F8E"/>
    <w:rsid w:val="00C64D7B"/>
    <w:rsid w:val="00C6573D"/>
    <w:rsid w:val="00C661EB"/>
    <w:rsid w:val="00C70E95"/>
    <w:rsid w:val="00C73333"/>
    <w:rsid w:val="00C73BF1"/>
    <w:rsid w:val="00C744E0"/>
    <w:rsid w:val="00C75D0F"/>
    <w:rsid w:val="00C767ED"/>
    <w:rsid w:val="00C77BF9"/>
    <w:rsid w:val="00C806D1"/>
    <w:rsid w:val="00C80EEC"/>
    <w:rsid w:val="00C81999"/>
    <w:rsid w:val="00C81A50"/>
    <w:rsid w:val="00C83871"/>
    <w:rsid w:val="00C83953"/>
    <w:rsid w:val="00C840E9"/>
    <w:rsid w:val="00C84982"/>
    <w:rsid w:val="00C84EDF"/>
    <w:rsid w:val="00C853C9"/>
    <w:rsid w:val="00C86276"/>
    <w:rsid w:val="00C87F17"/>
    <w:rsid w:val="00C9040F"/>
    <w:rsid w:val="00C90B41"/>
    <w:rsid w:val="00C9227E"/>
    <w:rsid w:val="00C92800"/>
    <w:rsid w:val="00C92D20"/>
    <w:rsid w:val="00C93CA5"/>
    <w:rsid w:val="00C964ED"/>
    <w:rsid w:val="00C96AE9"/>
    <w:rsid w:val="00C96CE0"/>
    <w:rsid w:val="00C9734C"/>
    <w:rsid w:val="00CA113D"/>
    <w:rsid w:val="00CA1252"/>
    <w:rsid w:val="00CA1E7F"/>
    <w:rsid w:val="00CA1F60"/>
    <w:rsid w:val="00CA2869"/>
    <w:rsid w:val="00CA55E8"/>
    <w:rsid w:val="00CA5DDB"/>
    <w:rsid w:val="00CA6549"/>
    <w:rsid w:val="00CA6AB8"/>
    <w:rsid w:val="00CA6F68"/>
    <w:rsid w:val="00CA7C8B"/>
    <w:rsid w:val="00CB276D"/>
    <w:rsid w:val="00CB4868"/>
    <w:rsid w:val="00CB4E42"/>
    <w:rsid w:val="00CB5985"/>
    <w:rsid w:val="00CB6119"/>
    <w:rsid w:val="00CC01B3"/>
    <w:rsid w:val="00CC02A8"/>
    <w:rsid w:val="00CC1C52"/>
    <w:rsid w:val="00CC1E03"/>
    <w:rsid w:val="00CC27B3"/>
    <w:rsid w:val="00CC4D18"/>
    <w:rsid w:val="00CC5339"/>
    <w:rsid w:val="00CD0041"/>
    <w:rsid w:val="00CD1484"/>
    <w:rsid w:val="00CD166A"/>
    <w:rsid w:val="00CD217E"/>
    <w:rsid w:val="00CD3D2A"/>
    <w:rsid w:val="00CD43B5"/>
    <w:rsid w:val="00CD6D8B"/>
    <w:rsid w:val="00CE052E"/>
    <w:rsid w:val="00CE21BE"/>
    <w:rsid w:val="00CE2C8C"/>
    <w:rsid w:val="00CE4345"/>
    <w:rsid w:val="00CE6C14"/>
    <w:rsid w:val="00CE77C3"/>
    <w:rsid w:val="00CE7859"/>
    <w:rsid w:val="00CF1965"/>
    <w:rsid w:val="00CF1BF0"/>
    <w:rsid w:val="00CF3B18"/>
    <w:rsid w:val="00CF40B3"/>
    <w:rsid w:val="00CF5894"/>
    <w:rsid w:val="00CF5BD4"/>
    <w:rsid w:val="00CF5BF9"/>
    <w:rsid w:val="00CF6461"/>
    <w:rsid w:val="00CF660B"/>
    <w:rsid w:val="00CF6BD0"/>
    <w:rsid w:val="00CF79A5"/>
    <w:rsid w:val="00CF7F55"/>
    <w:rsid w:val="00D0080D"/>
    <w:rsid w:val="00D015EF"/>
    <w:rsid w:val="00D02E0E"/>
    <w:rsid w:val="00D053F6"/>
    <w:rsid w:val="00D06013"/>
    <w:rsid w:val="00D07949"/>
    <w:rsid w:val="00D12EB2"/>
    <w:rsid w:val="00D12F4A"/>
    <w:rsid w:val="00D16A13"/>
    <w:rsid w:val="00D171B7"/>
    <w:rsid w:val="00D176EE"/>
    <w:rsid w:val="00D17ACF"/>
    <w:rsid w:val="00D209BE"/>
    <w:rsid w:val="00D22BED"/>
    <w:rsid w:val="00D239E0"/>
    <w:rsid w:val="00D246DB"/>
    <w:rsid w:val="00D24959"/>
    <w:rsid w:val="00D257AA"/>
    <w:rsid w:val="00D25985"/>
    <w:rsid w:val="00D26567"/>
    <w:rsid w:val="00D30E2B"/>
    <w:rsid w:val="00D31CF9"/>
    <w:rsid w:val="00D34907"/>
    <w:rsid w:val="00D34B0C"/>
    <w:rsid w:val="00D352A5"/>
    <w:rsid w:val="00D362FB"/>
    <w:rsid w:val="00D36AC3"/>
    <w:rsid w:val="00D41D06"/>
    <w:rsid w:val="00D427A3"/>
    <w:rsid w:val="00D42825"/>
    <w:rsid w:val="00D42D45"/>
    <w:rsid w:val="00D42EB5"/>
    <w:rsid w:val="00D450E5"/>
    <w:rsid w:val="00D45765"/>
    <w:rsid w:val="00D45A55"/>
    <w:rsid w:val="00D46D00"/>
    <w:rsid w:val="00D46DDB"/>
    <w:rsid w:val="00D51C5B"/>
    <w:rsid w:val="00D52391"/>
    <w:rsid w:val="00D5456D"/>
    <w:rsid w:val="00D546C6"/>
    <w:rsid w:val="00D54B87"/>
    <w:rsid w:val="00D57800"/>
    <w:rsid w:val="00D61721"/>
    <w:rsid w:val="00D61BB1"/>
    <w:rsid w:val="00D628AE"/>
    <w:rsid w:val="00D67619"/>
    <w:rsid w:val="00D67A84"/>
    <w:rsid w:val="00D7186B"/>
    <w:rsid w:val="00D72209"/>
    <w:rsid w:val="00D73FE1"/>
    <w:rsid w:val="00D77891"/>
    <w:rsid w:val="00D77B7A"/>
    <w:rsid w:val="00D80C7B"/>
    <w:rsid w:val="00D80D48"/>
    <w:rsid w:val="00D81A3C"/>
    <w:rsid w:val="00D82F12"/>
    <w:rsid w:val="00D84001"/>
    <w:rsid w:val="00D84536"/>
    <w:rsid w:val="00D84CEE"/>
    <w:rsid w:val="00D85815"/>
    <w:rsid w:val="00D85F1E"/>
    <w:rsid w:val="00D87FEF"/>
    <w:rsid w:val="00D907EE"/>
    <w:rsid w:val="00D90B99"/>
    <w:rsid w:val="00D916F5"/>
    <w:rsid w:val="00D919D2"/>
    <w:rsid w:val="00D92508"/>
    <w:rsid w:val="00D925D0"/>
    <w:rsid w:val="00D95541"/>
    <w:rsid w:val="00D9669F"/>
    <w:rsid w:val="00D97EAF"/>
    <w:rsid w:val="00DA273D"/>
    <w:rsid w:val="00DA295C"/>
    <w:rsid w:val="00DA3ABC"/>
    <w:rsid w:val="00DA4070"/>
    <w:rsid w:val="00DA414D"/>
    <w:rsid w:val="00DA47E0"/>
    <w:rsid w:val="00DA47FB"/>
    <w:rsid w:val="00DA541C"/>
    <w:rsid w:val="00DA5D57"/>
    <w:rsid w:val="00DA69CB"/>
    <w:rsid w:val="00DA7703"/>
    <w:rsid w:val="00DB07FB"/>
    <w:rsid w:val="00DB1CA9"/>
    <w:rsid w:val="00DB4DC1"/>
    <w:rsid w:val="00DB54AC"/>
    <w:rsid w:val="00DC0153"/>
    <w:rsid w:val="00DC13B3"/>
    <w:rsid w:val="00DC174C"/>
    <w:rsid w:val="00DC365C"/>
    <w:rsid w:val="00DC5740"/>
    <w:rsid w:val="00DC7447"/>
    <w:rsid w:val="00DD2441"/>
    <w:rsid w:val="00DD2457"/>
    <w:rsid w:val="00DD2A60"/>
    <w:rsid w:val="00DD32EF"/>
    <w:rsid w:val="00DD457F"/>
    <w:rsid w:val="00DD53FE"/>
    <w:rsid w:val="00DD7F34"/>
    <w:rsid w:val="00DD7FDB"/>
    <w:rsid w:val="00DE0327"/>
    <w:rsid w:val="00DE1320"/>
    <w:rsid w:val="00DE1AFF"/>
    <w:rsid w:val="00DE2357"/>
    <w:rsid w:val="00DE28BF"/>
    <w:rsid w:val="00DE4FB0"/>
    <w:rsid w:val="00DE5610"/>
    <w:rsid w:val="00DE6259"/>
    <w:rsid w:val="00DE7EFF"/>
    <w:rsid w:val="00DF0066"/>
    <w:rsid w:val="00DF0389"/>
    <w:rsid w:val="00DF1E53"/>
    <w:rsid w:val="00DF234F"/>
    <w:rsid w:val="00DF32DA"/>
    <w:rsid w:val="00DF4586"/>
    <w:rsid w:val="00DF4594"/>
    <w:rsid w:val="00DF4A34"/>
    <w:rsid w:val="00DF7130"/>
    <w:rsid w:val="00DF7FC5"/>
    <w:rsid w:val="00E00FFC"/>
    <w:rsid w:val="00E02542"/>
    <w:rsid w:val="00E025F3"/>
    <w:rsid w:val="00E1113D"/>
    <w:rsid w:val="00E11C09"/>
    <w:rsid w:val="00E124A6"/>
    <w:rsid w:val="00E15565"/>
    <w:rsid w:val="00E16A31"/>
    <w:rsid w:val="00E21CA8"/>
    <w:rsid w:val="00E21F5F"/>
    <w:rsid w:val="00E221F1"/>
    <w:rsid w:val="00E24815"/>
    <w:rsid w:val="00E24A5A"/>
    <w:rsid w:val="00E255A9"/>
    <w:rsid w:val="00E26512"/>
    <w:rsid w:val="00E267CF"/>
    <w:rsid w:val="00E26D93"/>
    <w:rsid w:val="00E2736A"/>
    <w:rsid w:val="00E3095D"/>
    <w:rsid w:val="00E30A55"/>
    <w:rsid w:val="00E32C4F"/>
    <w:rsid w:val="00E32ECD"/>
    <w:rsid w:val="00E331C8"/>
    <w:rsid w:val="00E37D5B"/>
    <w:rsid w:val="00E402E1"/>
    <w:rsid w:val="00E4115A"/>
    <w:rsid w:val="00E443CC"/>
    <w:rsid w:val="00E44B2A"/>
    <w:rsid w:val="00E45491"/>
    <w:rsid w:val="00E507A3"/>
    <w:rsid w:val="00E5159A"/>
    <w:rsid w:val="00E52105"/>
    <w:rsid w:val="00E5266E"/>
    <w:rsid w:val="00E52AFA"/>
    <w:rsid w:val="00E530B1"/>
    <w:rsid w:val="00E579B7"/>
    <w:rsid w:val="00E57C14"/>
    <w:rsid w:val="00E60A58"/>
    <w:rsid w:val="00E62D8D"/>
    <w:rsid w:val="00E63050"/>
    <w:rsid w:val="00E63948"/>
    <w:rsid w:val="00E63A9E"/>
    <w:rsid w:val="00E646A2"/>
    <w:rsid w:val="00E650D5"/>
    <w:rsid w:val="00E6520F"/>
    <w:rsid w:val="00E65A00"/>
    <w:rsid w:val="00E67198"/>
    <w:rsid w:val="00E674A9"/>
    <w:rsid w:val="00E70B8D"/>
    <w:rsid w:val="00E7264C"/>
    <w:rsid w:val="00E73328"/>
    <w:rsid w:val="00E7334C"/>
    <w:rsid w:val="00E752A8"/>
    <w:rsid w:val="00E77653"/>
    <w:rsid w:val="00E816C9"/>
    <w:rsid w:val="00E84982"/>
    <w:rsid w:val="00E868E9"/>
    <w:rsid w:val="00E871C4"/>
    <w:rsid w:val="00E90006"/>
    <w:rsid w:val="00E916B4"/>
    <w:rsid w:val="00E91789"/>
    <w:rsid w:val="00E93744"/>
    <w:rsid w:val="00E955A7"/>
    <w:rsid w:val="00E9631C"/>
    <w:rsid w:val="00E963D9"/>
    <w:rsid w:val="00E968A9"/>
    <w:rsid w:val="00E97C58"/>
    <w:rsid w:val="00E97ED5"/>
    <w:rsid w:val="00EA0559"/>
    <w:rsid w:val="00EA0E84"/>
    <w:rsid w:val="00EA35CF"/>
    <w:rsid w:val="00EA4498"/>
    <w:rsid w:val="00EA4858"/>
    <w:rsid w:val="00EA5701"/>
    <w:rsid w:val="00EA5F4C"/>
    <w:rsid w:val="00EA66A3"/>
    <w:rsid w:val="00EA7EF5"/>
    <w:rsid w:val="00EB12A4"/>
    <w:rsid w:val="00EB209A"/>
    <w:rsid w:val="00EB2CF4"/>
    <w:rsid w:val="00EB2F37"/>
    <w:rsid w:val="00EB2F4E"/>
    <w:rsid w:val="00EB4BC0"/>
    <w:rsid w:val="00EB6C78"/>
    <w:rsid w:val="00EB74A4"/>
    <w:rsid w:val="00EB7809"/>
    <w:rsid w:val="00EC035F"/>
    <w:rsid w:val="00EC0884"/>
    <w:rsid w:val="00EC1299"/>
    <w:rsid w:val="00EC1E94"/>
    <w:rsid w:val="00EC2A97"/>
    <w:rsid w:val="00EC2B1A"/>
    <w:rsid w:val="00EC41EA"/>
    <w:rsid w:val="00EC441B"/>
    <w:rsid w:val="00EC65F3"/>
    <w:rsid w:val="00EC7573"/>
    <w:rsid w:val="00EC75FE"/>
    <w:rsid w:val="00EC7826"/>
    <w:rsid w:val="00EC7A66"/>
    <w:rsid w:val="00ED07A8"/>
    <w:rsid w:val="00ED27E7"/>
    <w:rsid w:val="00ED288E"/>
    <w:rsid w:val="00ED5283"/>
    <w:rsid w:val="00ED5696"/>
    <w:rsid w:val="00ED6450"/>
    <w:rsid w:val="00ED7D2D"/>
    <w:rsid w:val="00EE2D04"/>
    <w:rsid w:val="00EE5037"/>
    <w:rsid w:val="00EE527D"/>
    <w:rsid w:val="00EE5BE0"/>
    <w:rsid w:val="00EE62A8"/>
    <w:rsid w:val="00EE75DF"/>
    <w:rsid w:val="00EE786C"/>
    <w:rsid w:val="00EF003F"/>
    <w:rsid w:val="00EF099F"/>
    <w:rsid w:val="00EF2068"/>
    <w:rsid w:val="00EF5190"/>
    <w:rsid w:val="00EF57ED"/>
    <w:rsid w:val="00EF59CE"/>
    <w:rsid w:val="00EF6149"/>
    <w:rsid w:val="00EF691F"/>
    <w:rsid w:val="00EF7FA0"/>
    <w:rsid w:val="00F0150E"/>
    <w:rsid w:val="00F027DA"/>
    <w:rsid w:val="00F03370"/>
    <w:rsid w:val="00F064F9"/>
    <w:rsid w:val="00F10C3D"/>
    <w:rsid w:val="00F1105F"/>
    <w:rsid w:val="00F12159"/>
    <w:rsid w:val="00F12A6B"/>
    <w:rsid w:val="00F1477E"/>
    <w:rsid w:val="00F148D1"/>
    <w:rsid w:val="00F15B36"/>
    <w:rsid w:val="00F177A4"/>
    <w:rsid w:val="00F21583"/>
    <w:rsid w:val="00F2189A"/>
    <w:rsid w:val="00F219B2"/>
    <w:rsid w:val="00F225EE"/>
    <w:rsid w:val="00F256CD"/>
    <w:rsid w:val="00F25C62"/>
    <w:rsid w:val="00F260CB"/>
    <w:rsid w:val="00F26FFD"/>
    <w:rsid w:val="00F27D57"/>
    <w:rsid w:val="00F3037F"/>
    <w:rsid w:val="00F3150F"/>
    <w:rsid w:val="00F32066"/>
    <w:rsid w:val="00F324B9"/>
    <w:rsid w:val="00F32E15"/>
    <w:rsid w:val="00F42603"/>
    <w:rsid w:val="00F429B6"/>
    <w:rsid w:val="00F42B49"/>
    <w:rsid w:val="00F42D3D"/>
    <w:rsid w:val="00F44DE0"/>
    <w:rsid w:val="00F47E26"/>
    <w:rsid w:val="00F47F76"/>
    <w:rsid w:val="00F50EAC"/>
    <w:rsid w:val="00F518C2"/>
    <w:rsid w:val="00F52EDF"/>
    <w:rsid w:val="00F53C58"/>
    <w:rsid w:val="00F541C0"/>
    <w:rsid w:val="00F55E54"/>
    <w:rsid w:val="00F564A8"/>
    <w:rsid w:val="00F56DF2"/>
    <w:rsid w:val="00F56E4E"/>
    <w:rsid w:val="00F60419"/>
    <w:rsid w:val="00F615BC"/>
    <w:rsid w:val="00F63B5A"/>
    <w:rsid w:val="00F63E1C"/>
    <w:rsid w:val="00F663DB"/>
    <w:rsid w:val="00F66646"/>
    <w:rsid w:val="00F66A72"/>
    <w:rsid w:val="00F734CF"/>
    <w:rsid w:val="00F736E8"/>
    <w:rsid w:val="00F76B58"/>
    <w:rsid w:val="00F7734D"/>
    <w:rsid w:val="00F8043F"/>
    <w:rsid w:val="00F80D31"/>
    <w:rsid w:val="00F8239F"/>
    <w:rsid w:val="00F82EFB"/>
    <w:rsid w:val="00F82FCD"/>
    <w:rsid w:val="00F84011"/>
    <w:rsid w:val="00F849E0"/>
    <w:rsid w:val="00F86541"/>
    <w:rsid w:val="00F87174"/>
    <w:rsid w:val="00F918B8"/>
    <w:rsid w:val="00F91B4D"/>
    <w:rsid w:val="00F9370F"/>
    <w:rsid w:val="00F93DC7"/>
    <w:rsid w:val="00F94E74"/>
    <w:rsid w:val="00F9724E"/>
    <w:rsid w:val="00FA012B"/>
    <w:rsid w:val="00FA1AB3"/>
    <w:rsid w:val="00FA25A6"/>
    <w:rsid w:val="00FA2922"/>
    <w:rsid w:val="00FA2A6B"/>
    <w:rsid w:val="00FA5ED1"/>
    <w:rsid w:val="00FA694C"/>
    <w:rsid w:val="00FB22EF"/>
    <w:rsid w:val="00FB27FB"/>
    <w:rsid w:val="00FB2C08"/>
    <w:rsid w:val="00FB54F6"/>
    <w:rsid w:val="00FB5B95"/>
    <w:rsid w:val="00FB6300"/>
    <w:rsid w:val="00FC13AB"/>
    <w:rsid w:val="00FC16CF"/>
    <w:rsid w:val="00FC3287"/>
    <w:rsid w:val="00FC332A"/>
    <w:rsid w:val="00FC3500"/>
    <w:rsid w:val="00FC3C06"/>
    <w:rsid w:val="00FC3F4D"/>
    <w:rsid w:val="00FC428E"/>
    <w:rsid w:val="00FC5855"/>
    <w:rsid w:val="00FC5B3F"/>
    <w:rsid w:val="00FC677B"/>
    <w:rsid w:val="00FC6D42"/>
    <w:rsid w:val="00FC74A6"/>
    <w:rsid w:val="00FD0A5B"/>
    <w:rsid w:val="00FD20C9"/>
    <w:rsid w:val="00FD21F1"/>
    <w:rsid w:val="00FD3117"/>
    <w:rsid w:val="00FD4E84"/>
    <w:rsid w:val="00FD568E"/>
    <w:rsid w:val="00FD5BA8"/>
    <w:rsid w:val="00FD6601"/>
    <w:rsid w:val="00FD7A14"/>
    <w:rsid w:val="00FE064E"/>
    <w:rsid w:val="00FE2019"/>
    <w:rsid w:val="00FE32EF"/>
    <w:rsid w:val="00FE3306"/>
    <w:rsid w:val="00FE3D6E"/>
    <w:rsid w:val="00FE59EE"/>
    <w:rsid w:val="00FE5F43"/>
    <w:rsid w:val="00FE5FD4"/>
    <w:rsid w:val="00FE781A"/>
    <w:rsid w:val="00FF0D21"/>
    <w:rsid w:val="00FF3F42"/>
    <w:rsid w:val="00FF4D15"/>
    <w:rsid w:val="00FF5BFA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39DB0"/>
  <w15:docId w15:val="{A9EA5798-B9E4-4FFD-BFB6-7357AA1A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2E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5C0D"/>
    <w:pPr>
      <w:keepNext/>
      <w:keepLines/>
      <w:widowControl w:val="0"/>
      <w:suppressAutoHyphens/>
      <w:autoSpaceDN w:val="0"/>
      <w:spacing w:before="40" w:line="276" w:lineRule="auto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kern w:val="3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032E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5C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95C0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2E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032E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32E8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32E8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844F15"/>
    <w:rPr>
      <w:rFonts w:ascii="Arial" w:hAnsi="Arial" w:cs="Arial"/>
      <w:noProof/>
      <w:color w:val="0000FF"/>
      <w:sz w:val="20"/>
      <w:szCs w:val="20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32E80"/>
    <w:pPr>
      <w:ind w:left="708"/>
    </w:pPr>
  </w:style>
  <w:style w:type="paragraph" w:styleId="Nagwek">
    <w:name w:val="header"/>
    <w:basedOn w:val="Normalny"/>
    <w:link w:val="NagwekZnak"/>
    <w:unhideWhenUsed/>
    <w:rsid w:val="00032E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2E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32E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2E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2E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32E80"/>
    <w:rPr>
      <w:vertAlign w:val="superscript"/>
    </w:rPr>
  </w:style>
  <w:style w:type="paragraph" w:customStyle="1" w:styleId="pkt">
    <w:name w:val="pkt"/>
    <w:basedOn w:val="Normalny"/>
    <w:rsid w:val="00032E80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032E80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uiPriority w:val="10"/>
    <w:qFormat/>
    <w:rsid w:val="00032E80"/>
    <w:pPr>
      <w:jc w:val="center"/>
    </w:pPr>
    <w:rPr>
      <w:szCs w:val="20"/>
      <w:lang w:val="x-none"/>
    </w:rPr>
  </w:style>
  <w:style w:type="character" w:customStyle="1" w:styleId="TytuZnak">
    <w:name w:val="Tytuł Znak"/>
    <w:basedOn w:val="Domylnaczcionkaakapitu"/>
    <w:link w:val="Tytu"/>
    <w:uiPriority w:val="10"/>
    <w:rsid w:val="00032E8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pistreci1">
    <w:name w:val="toc 1"/>
    <w:basedOn w:val="Normalny"/>
    <w:autoRedefine/>
    <w:uiPriority w:val="39"/>
    <w:qFormat/>
    <w:rsid w:val="00032E80"/>
    <w:pPr>
      <w:keepNext/>
      <w:tabs>
        <w:tab w:val="left" w:pos="426"/>
        <w:tab w:val="left" w:pos="709"/>
        <w:tab w:val="right" w:leader="dot" w:pos="9600"/>
      </w:tabs>
      <w:spacing w:before="120" w:after="60"/>
      <w:jc w:val="both"/>
    </w:pPr>
    <w:rPr>
      <w:rFonts w:ascii="Arial" w:hAnsi="Arial"/>
      <w:b/>
      <w:noProof/>
      <w:szCs w:val="20"/>
    </w:rPr>
  </w:style>
  <w:style w:type="paragraph" w:customStyle="1" w:styleId="Default">
    <w:name w:val="Default"/>
    <w:rsid w:val="00032E8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ust">
    <w:name w:val="ust"/>
    <w:rsid w:val="00032E8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32E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32E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64F80"/>
    <w:pPr>
      <w:tabs>
        <w:tab w:val="left" w:pos="851"/>
        <w:tab w:val="left" w:pos="993"/>
        <w:tab w:val="right" w:leader="dot" w:pos="9799"/>
      </w:tabs>
      <w:ind w:left="426" w:right="424" w:hanging="426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2E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E80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32E80"/>
    <w:rPr>
      <w:color w:val="800080" w:themeColor="followed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4B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4B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D925D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B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34A66"/>
    <w:rPr>
      <w:color w:val="808080"/>
    </w:rPr>
  </w:style>
  <w:style w:type="character" w:styleId="Odwoaniedokomentarza">
    <w:name w:val="annotation reference"/>
    <w:basedOn w:val="Domylnaczcionkaakapitu"/>
    <w:uiPriority w:val="99"/>
    <w:unhideWhenUsed/>
    <w:rsid w:val="00915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1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1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1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5C0D"/>
    <w:rPr>
      <w:rFonts w:asciiTheme="majorHAnsi" w:eastAsiaTheme="majorEastAsia" w:hAnsiTheme="majorHAnsi" w:cstheme="majorBidi"/>
      <w:color w:val="365F91" w:themeColor="accent1" w:themeShade="BF"/>
      <w:kern w:val="3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5C0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95C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5C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5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95C0D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695C0D"/>
    <w:rPr>
      <w:i/>
      <w:iCs/>
      <w:color w:val="404040" w:themeColor="text1" w:themeTint="BF"/>
    </w:rPr>
  </w:style>
  <w:style w:type="numbering" w:customStyle="1" w:styleId="WWNum14">
    <w:name w:val="WWNum14"/>
    <w:basedOn w:val="Bezlisty"/>
    <w:rsid w:val="00695C0D"/>
    <w:pPr>
      <w:numPr>
        <w:numId w:val="1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695C0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695C0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95C0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95C0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95C0D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95C0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95C0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Poprawka">
    <w:name w:val="Revision"/>
    <w:hidden/>
    <w:uiPriority w:val="99"/>
    <w:semiHidden/>
    <w:rsid w:val="00695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semiHidden/>
    <w:rsid w:val="00695C0D"/>
    <w:pPr>
      <w:spacing w:before="120" w:after="120" w:line="360" w:lineRule="auto"/>
      <w:jc w:val="both"/>
    </w:pPr>
    <w:rPr>
      <w:rFonts w:eastAsia="Calibri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D"/>
    <w:rPr>
      <w:vertAlign w:val="superscript"/>
    </w:rPr>
  </w:style>
  <w:style w:type="paragraph" w:customStyle="1" w:styleId="Style7">
    <w:name w:val="Style7"/>
    <w:basedOn w:val="Normalny"/>
    <w:uiPriority w:val="99"/>
    <w:rsid w:val="00695C0D"/>
    <w:pPr>
      <w:widowControl w:val="0"/>
      <w:autoSpaceDE w:val="0"/>
      <w:autoSpaceDN w:val="0"/>
      <w:adjustRightInd w:val="0"/>
      <w:spacing w:line="279" w:lineRule="exact"/>
      <w:jc w:val="both"/>
    </w:pPr>
    <w:rPr>
      <w:rFonts w:ascii="Arial" w:eastAsia="MS Mincho" w:hAnsi="Arial" w:cs="Arial"/>
    </w:rPr>
  </w:style>
  <w:style w:type="character" w:customStyle="1" w:styleId="FontStyle11">
    <w:name w:val="Font Style11"/>
    <w:basedOn w:val="Domylnaczcionkaakapitu"/>
    <w:rsid w:val="00695C0D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5C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5C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rsid w:val="00695C0D"/>
    <w:pPr>
      <w:widowControl w:val="0"/>
      <w:jc w:val="both"/>
    </w:pPr>
    <w:rPr>
      <w:szCs w:val="20"/>
    </w:rPr>
  </w:style>
  <w:style w:type="paragraph" w:customStyle="1" w:styleId="Podstawowy">
    <w:name w:val="Podstawowy"/>
    <w:basedOn w:val="Normalny"/>
    <w:rsid w:val="00695C0D"/>
    <w:pPr>
      <w:spacing w:before="120" w:after="120"/>
      <w:jc w:val="both"/>
    </w:pPr>
    <w:rPr>
      <w:rFonts w:eastAsia="Calibri"/>
    </w:rPr>
  </w:style>
  <w:style w:type="paragraph" w:customStyle="1" w:styleId="Arial12">
    <w:name w:val="Arial12"/>
    <w:basedOn w:val="Normalny"/>
    <w:rsid w:val="00695C0D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rFonts w:ascii="Arial" w:hAnsi="Arial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695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95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695C0D"/>
    <w:pPr>
      <w:autoSpaceDE w:val="0"/>
      <w:autoSpaceDN w:val="0"/>
      <w:spacing w:line="279" w:lineRule="exact"/>
      <w:ind w:hanging="325"/>
      <w:jc w:val="both"/>
    </w:pPr>
    <w:rPr>
      <w:rFonts w:ascii="Arial" w:eastAsiaTheme="minorHAnsi" w:hAnsi="Arial" w:cs="Arial"/>
    </w:rPr>
  </w:style>
  <w:style w:type="paragraph" w:customStyle="1" w:styleId="Style6">
    <w:name w:val="Style6"/>
    <w:basedOn w:val="Normalny"/>
    <w:uiPriority w:val="99"/>
    <w:rsid w:val="00695C0D"/>
    <w:pPr>
      <w:autoSpaceDE w:val="0"/>
      <w:autoSpaceDN w:val="0"/>
      <w:spacing w:line="269" w:lineRule="exact"/>
      <w:ind w:hanging="334"/>
      <w:jc w:val="both"/>
    </w:pPr>
    <w:rPr>
      <w:rFonts w:ascii="Arial" w:eastAsiaTheme="minorHAnsi" w:hAnsi="Arial" w:cs="Arial"/>
    </w:rPr>
  </w:style>
  <w:style w:type="character" w:customStyle="1" w:styleId="Bodytext">
    <w:name w:val="Body text_"/>
    <w:basedOn w:val="Domylnaczcionkaakapitu"/>
    <w:link w:val="Tekstpodstawowy8"/>
    <w:locked/>
    <w:rsid w:val="007D0589"/>
    <w:rPr>
      <w:rFonts w:ascii="Tahoma" w:hAnsi="Tahoma" w:cs="Tahoma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7D0589"/>
    <w:pPr>
      <w:shd w:val="clear" w:color="auto" w:fill="FFFFFF"/>
      <w:spacing w:line="259" w:lineRule="exact"/>
      <w:ind w:hanging="320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Heading2">
    <w:name w:val="Heading #2_"/>
    <w:basedOn w:val="Domylnaczcionkaakapitu"/>
    <w:link w:val="Heading20"/>
    <w:locked/>
    <w:rsid w:val="007D0589"/>
    <w:rPr>
      <w:rFonts w:ascii="Tahoma" w:hAnsi="Tahoma" w:cs="Tahoma"/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D0589"/>
    <w:pPr>
      <w:shd w:val="clear" w:color="auto" w:fill="FFFFFF"/>
      <w:spacing w:line="0" w:lineRule="atLeast"/>
      <w:jc w:val="center"/>
    </w:pPr>
    <w:rPr>
      <w:rFonts w:ascii="Tahoma" w:eastAsiaTheme="minorHAnsi" w:hAnsi="Tahoma" w:cs="Tahoma"/>
      <w:b/>
      <w:bCs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F32E15"/>
    <w:pPr>
      <w:jc w:val="both"/>
    </w:pPr>
    <w:rPr>
      <w:sz w:val="28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B63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19B2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BodytextBold">
    <w:name w:val="Body text + Bold"/>
    <w:basedOn w:val="Bodytext"/>
    <w:rsid w:val="003F2F7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paragraph" w:customStyle="1" w:styleId="Tekstpodstawowy6">
    <w:name w:val="Tekst podstawowy6"/>
    <w:basedOn w:val="Normalny"/>
    <w:rsid w:val="003F2F78"/>
    <w:pPr>
      <w:widowControl w:val="0"/>
      <w:shd w:val="clear" w:color="auto" w:fill="FFFFFF"/>
      <w:spacing w:line="499" w:lineRule="exact"/>
      <w:ind w:hanging="720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D67619"/>
    <w:rPr>
      <w:b/>
      <w:bCs/>
    </w:rPr>
  </w:style>
  <w:style w:type="character" w:styleId="Numerstrony">
    <w:name w:val="page number"/>
    <w:rsid w:val="00D67619"/>
    <w:rPr>
      <w:rFonts w:cs="Times New Roman"/>
    </w:rPr>
  </w:style>
  <w:style w:type="paragraph" w:customStyle="1" w:styleId="Style1">
    <w:name w:val="Style1"/>
    <w:basedOn w:val="Normalny"/>
    <w:uiPriority w:val="99"/>
    <w:rsid w:val="00D6761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uiPriority w:val="99"/>
    <w:rsid w:val="00D67619"/>
    <w:rPr>
      <w:rFonts w:ascii="Arial" w:hAnsi="Arial"/>
      <w:b/>
      <w:sz w:val="24"/>
    </w:rPr>
  </w:style>
  <w:style w:type="character" w:customStyle="1" w:styleId="Tekstpodstawowy1">
    <w:name w:val="Tekst podstawowy1"/>
    <w:basedOn w:val="Bodytext"/>
    <w:rsid w:val="00D67619"/>
    <w:rPr>
      <w:rFonts w:ascii="Arial" w:eastAsia="Arial" w:hAnsi="Arial" w:cs="Arial"/>
      <w:strike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BodytextCandara11ptBoldScale80">
    <w:name w:val="Body text + Candara;11 pt;Bold;Scale 80%"/>
    <w:basedOn w:val="Bodytext"/>
    <w:rsid w:val="00D6761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Bodytext2">
    <w:name w:val="Body text (2)_"/>
    <w:basedOn w:val="Domylnaczcionkaakapitu"/>
    <w:link w:val="Bodytext20"/>
    <w:rsid w:val="00D67619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3">
    <w:name w:val="Body text (3)"/>
    <w:basedOn w:val="Domylnaczcionkaakapitu"/>
    <w:rsid w:val="00D6761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0">
    <w:name w:val="Body text (3)_"/>
    <w:basedOn w:val="Domylnaczcionkaakapitu"/>
    <w:rsid w:val="00D6761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42">
    <w:name w:val="Heading #4 (2)_"/>
    <w:basedOn w:val="Domylnaczcionkaakapitu"/>
    <w:link w:val="Heading420"/>
    <w:rsid w:val="00D67619"/>
    <w:rPr>
      <w:rFonts w:ascii="Garamond" w:eastAsia="Garamond" w:hAnsi="Garamond" w:cs="Garamond"/>
      <w:spacing w:val="60"/>
      <w:sz w:val="27"/>
      <w:szCs w:val="27"/>
      <w:shd w:val="clear" w:color="auto" w:fill="FFFFFF"/>
    </w:rPr>
  </w:style>
  <w:style w:type="character" w:customStyle="1" w:styleId="Heading43">
    <w:name w:val="Heading #4 (3)_"/>
    <w:basedOn w:val="Domylnaczcionkaakapitu"/>
    <w:link w:val="Heading430"/>
    <w:rsid w:val="00D67619"/>
    <w:rPr>
      <w:rFonts w:ascii="Arial Unicode MS" w:eastAsia="Arial Unicode MS" w:hAnsi="Arial Unicode MS" w:cs="Arial Unicode MS"/>
      <w:spacing w:val="70"/>
      <w:sz w:val="23"/>
      <w:szCs w:val="23"/>
      <w:shd w:val="clear" w:color="auto" w:fill="FFFFFF"/>
    </w:rPr>
  </w:style>
  <w:style w:type="character" w:customStyle="1" w:styleId="BodytextItalicSpacing1pt">
    <w:name w:val="Body text + Italic;Spacing 1 pt"/>
    <w:basedOn w:val="Bodytext"/>
    <w:rsid w:val="00D6761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Heading5">
    <w:name w:val="Heading #5_"/>
    <w:basedOn w:val="Domylnaczcionkaakapitu"/>
    <w:link w:val="Heading50"/>
    <w:rsid w:val="00D67619"/>
    <w:rPr>
      <w:rFonts w:ascii="Arial" w:eastAsia="Arial" w:hAnsi="Arial" w:cs="Arial"/>
      <w:b/>
      <w:bCs/>
      <w:shd w:val="clear" w:color="auto" w:fill="FFFFFF"/>
    </w:rPr>
  </w:style>
  <w:style w:type="character" w:customStyle="1" w:styleId="Bodytext9pt">
    <w:name w:val="Body text + 9 pt"/>
    <w:basedOn w:val="Bodytext"/>
    <w:rsid w:val="00D6761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Heading44">
    <w:name w:val="Heading #4 (4)_"/>
    <w:basedOn w:val="Domylnaczcionkaakapitu"/>
    <w:link w:val="Heading440"/>
    <w:rsid w:val="00D67619"/>
    <w:rPr>
      <w:rFonts w:ascii="Arial Unicode MS" w:eastAsia="Arial Unicode MS" w:hAnsi="Arial Unicode MS" w:cs="Arial Unicode MS"/>
      <w:spacing w:val="7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D67619"/>
    <w:pPr>
      <w:widowControl w:val="0"/>
      <w:shd w:val="clear" w:color="auto" w:fill="FFFFFF"/>
      <w:spacing w:line="0" w:lineRule="atLeast"/>
      <w:ind w:hanging="4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Tekstpodstawowy4">
    <w:name w:val="Tekst podstawowy4"/>
    <w:basedOn w:val="Normalny"/>
    <w:rsid w:val="00D67619"/>
    <w:pPr>
      <w:widowControl w:val="0"/>
      <w:shd w:val="clear" w:color="auto" w:fill="FFFFFF"/>
      <w:spacing w:line="0" w:lineRule="atLeast"/>
      <w:ind w:hanging="420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Heading420">
    <w:name w:val="Heading #4 (2)"/>
    <w:basedOn w:val="Normalny"/>
    <w:link w:val="Heading42"/>
    <w:rsid w:val="00D67619"/>
    <w:pPr>
      <w:widowControl w:val="0"/>
      <w:shd w:val="clear" w:color="auto" w:fill="FFFFFF"/>
      <w:spacing w:line="0" w:lineRule="atLeast"/>
      <w:jc w:val="center"/>
      <w:outlineLvl w:val="3"/>
    </w:pPr>
    <w:rPr>
      <w:rFonts w:ascii="Garamond" w:eastAsia="Garamond" w:hAnsi="Garamond" w:cs="Garamond"/>
      <w:spacing w:val="60"/>
      <w:sz w:val="27"/>
      <w:szCs w:val="27"/>
      <w:lang w:eastAsia="en-US"/>
    </w:rPr>
  </w:style>
  <w:style w:type="paragraph" w:customStyle="1" w:styleId="Heading430">
    <w:name w:val="Heading #4 (3)"/>
    <w:basedOn w:val="Normalny"/>
    <w:link w:val="Heading43"/>
    <w:rsid w:val="00D67619"/>
    <w:pPr>
      <w:widowControl w:val="0"/>
      <w:shd w:val="clear" w:color="auto" w:fill="FFFFFF"/>
      <w:spacing w:line="0" w:lineRule="atLeast"/>
      <w:jc w:val="center"/>
      <w:outlineLvl w:val="3"/>
    </w:pPr>
    <w:rPr>
      <w:rFonts w:ascii="Arial Unicode MS" w:eastAsia="Arial Unicode MS" w:hAnsi="Arial Unicode MS" w:cs="Arial Unicode MS"/>
      <w:spacing w:val="70"/>
      <w:sz w:val="23"/>
      <w:szCs w:val="23"/>
      <w:lang w:eastAsia="en-US"/>
    </w:rPr>
  </w:style>
  <w:style w:type="paragraph" w:customStyle="1" w:styleId="Heading50">
    <w:name w:val="Heading #5"/>
    <w:basedOn w:val="Normalny"/>
    <w:link w:val="Heading5"/>
    <w:rsid w:val="00D67619"/>
    <w:pPr>
      <w:widowControl w:val="0"/>
      <w:shd w:val="clear" w:color="auto" w:fill="FFFFFF"/>
      <w:spacing w:line="0" w:lineRule="atLeast"/>
      <w:jc w:val="center"/>
      <w:outlineLvl w:val="4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Heading440">
    <w:name w:val="Heading #4 (4)"/>
    <w:basedOn w:val="Normalny"/>
    <w:link w:val="Heading44"/>
    <w:rsid w:val="00D67619"/>
    <w:pPr>
      <w:widowControl w:val="0"/>
      <w:shd w:val="clear" w:color="auto" w:fill="FFFFFF"/>
      <w:spacing w:line="0" w:lineRule="atLeast"/>
      <w:jc w:val="center"/>
      <w:outlineLvl w:val="3"/>
    </w:pPr>
    <w:rPr>
      <w:rFonts w:ascii="Arial Unicode MS" w:eastAsia="Arial Unicode MS" w:hAnsi="Arial Unicode MS" w:cs="Arial Unicode MS"/>
      <w:spacing w:val="70"/>
      <w:sz w:val="22"/>
      <w:szCs w:val="22"/>
      <w:lang w:eastAsia="en-US"/>
    </w:rPr>
  </w:style>
  <w:style w:type="paragraph" w:customStyle="1" w:styleId="xl65">
    <w:name w:val="xl65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6">
    <w:name w:val="xl66"/>
    <w:basedOn w:val="Normalny"/>
    <w:rsid w:val="00D67619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ny"/>
    <w:rsid w:val="00D6761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rsid w:val="00D67619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5">
    <w:name w:val="xl75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6">
    <w:name w:val="xl76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9">
    <w:name w:val="xl79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Normalny"/>
    <w:rsid w:val="00D67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2">
    <w:name w:val="xl82"/>
    <w:basedOn w:val="Normalny"/>
    <w:rsid w:val="00D6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Normalny"/>
    <w:rsid w:val="00D676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Normalny"/>
    <w:rsid w:val="00D67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5">
    <w:name w:val="xl85"/>
    <w:basedOn w:val="Normalny"/>
    <w:rsid w:val="00D67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7A3770"/>
    <w:pPr>
      <w:ind w:left="708"/>
    </w:pPr>
  </w:style>
  <w:style w:type="character" w:customStyle="1" w:styleId="ListParagraphChar">
    <w:name w:val="List Paragraph Char"/>
    <w:link w:val="Akapitzlist1"/>
    <w:uiPriority w:val="34"/>
    <w:locked/>
    <w:rsid w:val="007A37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dokumentacja.konstrukcyjna@pkpcarg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9FA360F4D80B3B4A886CF9ED9DAE5177" ma:contentTypeVersion="" ma:contentTypeDescription="" ma:contentTypeScope="" ma:versionID="77f8193b98c9ac4fd1540771010f897a">
  <xsd:schema xmlns:xsd="http://www.w3.org/2001/XMLSchema" xmlns:xs="http://www.w3.org/2001/XMLSchema" xmlns:p="http://schemas.microsoft.com/office/2006/metadata/properties" xmlns:ns1="http://schemas.microsoft.com/sharepoint/v3" xmlns:ns2="F460A39F-0BD8-4A3B-886C-F9ED9DAE5177" targetNamespace="http://schemas.microsoft.com/office/2006/metadata/properties" ma:root="true" ma:fieldsID="4c5a720efa713a2a780fcff1497a1df0" ns1:_="" ns2:_="">
    <xsd:import namespace="http://schemas.microsoft.com/sharepoint/v3"/>
    <xsd:import namespace="F460A39F-0BD8-4A3B-886C-F9ED9DAE517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0A39F-0BD8-4A3B-886C-F9ED9DAE517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0x009FA360F4D80B3B4A886CF9ED9DAE5177</ContentTypeId>
    <TemplateUrl xmlns="http://schemas.microsoft.com/sharepoint/v3" xsi:nil="true"/>
    <NazwaPliku xmlns="F460A39F-0BD8-4A3B-886C-F9ED9DAE5177">SWZ 8 06 16.docx</NazwaPliku>
    <Osoba xmlns="F460A39F-0BD8-4A3B-886C-F9ED9DAE5177">PKP-CARGO\W.CEL</Osoba>
    <_SourceUrl xmlns="http://schemas.microsoft.com/sharepoint/v3" xsi:nil="true"/>
    <xd_ProgID xmlns="http://schemas.microsoft.com/sharepoint/v3" xsi:nil="true"/>
    <Order xmlns="http://schemas.microsoft.com/sharepoint/v3" xsi:nil="true"/>
    <Odbiorcy2 xmlns="F460A39F-0BD8-4A3B-886C-F9ED9DAE5177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9D542-6A4B-4223-A827-C8EE34729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60A39F-0BD8-4A3B-886C-F9ED9DAE5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4EA9D8-4745-4D39-87B8-D6284AC3B5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60A39F-0BD8-4A3B-886C-F9ED9DAE5177"/>
  </ds:schemaRefs>
</ds:datastoreItem>
</file>

<file path=customXml/itemProps3.xml><?xml version="1.0" encoding="utf-8"?>
<ds:datastoreItem xmlns:ds="http://schemas.openxmlformats.org/officeDocument/2006/customXml" ds:itemID="{EC5DF6F4-8DAA-42C5-9F72-FFE49908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Jarzyńska</dc:creator>
  <cp:lastModifiedBy>Świerkot Aneta</cp:lastModifiedBy>
  <cp:revision>4</cp:revision>
  <cp:lastPrinted>2017-03-31T09:10:00Z</cp:lastPrinted>
  <dcterms:created xsi:type="dcterms:W3CDTF">2026-01-26T08:28:00Z</dcterms:created>
  <dcterms:modified xsi:type="dcterms:W3CDTF">2026-01-26T08:48:00Z</dcterms:modified>
</cp:coreProperties>
</file>