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24797" w14:textId="1D12043C" w:rsidR="008C3765" w:rsidRDefault="008C3765" w:rsidP="008C3765">
      <w:pPr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b/>
          <w:color w:val="000000"/>
        </w:rPr>
        <w:tab/>
      </w:r>
    </w:p>
    <w:p w14:paraId="436218F6" w14:textId="0EB48AEC" w:rsidR="00521A82" w:rsidRPr="00C46753" w:rsidRDefault="00983FBE" w:rsidP="00521A82">
      <w:pPr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 xml:space="preserve">Umowa nr </w:t>
      </w:r>
      <w:r w:rsidR="00E83887">
        <w:rPr>
          <w:rFonts w:ascii="Garamond" w:hAnsi="Garamond" w:cs="Arial"/>
          <w:b/>
          <w:color w:val="000000"/>
        </w:rPr>
        <w:t>41000………….</w:t>
      </w:r>
    </w:p>
    <w:p w14:paraId="0988000C" w14:textId="2D8E014C" w:rsidR="00983FBE" w:rsidRPr="000605B5" w:rsidRDefault="00983FBE" w:rsidP="00983FBE">
      <w:pPr>
        <w:rPr>
          <w:rFonts w:ascii="Garamond" w:hAnsi="Garamond"/>
          <w:b/>
        </w:rPr>
      </w:pPr>
      <w:r w:rsidRPr="00C46753">
        <w:rPr>
          <w:rFonts w:ascii="Garamond" w:hAnsi="Garamond" w:cs="Arial"/>
          <w:b/>
        </w:rPr>
        <w:t xml:space="preserve">zawarta w Brzegu Dolnym w dniu </w:t>
      </w:r>
      <w:r w:rsidR="00E83887" w:rsidRPr="000605B5">
        <w:rPr>
          <w:rFonts w:ascii="Garamond" w:hAnsi="Garamond" w:cs="Arial"/>
          <w:b/>
        </w:rPr>
        <w:t>….</w:t>
      </w:r>
      <w:r w:rsidR="00E83887">
        <w:rPr>
          <w:rFonts w:ascii="Garamond" w:hAnsi="Garamond" w:cs="Arial"/>
          <w:b/>
        </w:rPr>
        <w:t>202</w:t>
      </w:r>
      <w:r w:rsidR="006D435F">
        <w:rPr>
          <w:rFonts w:ascii="Garamond" w:hAnsi="Garamond" w:cs="Arial"/>
          <w:b/>
        </w:rPr>
        <w:t>4</w:t>
      </w:r>
      <w:r w:rsidR="00E83887">
        <w:rPr>
          <w:rFonts w:ascii="Garamond" w:hAnsi="Garamond" w:cs="Arial"/>
          <w:b/>
        </w:rPr>
        <w:t>r.</w:t>
      </w:r>
      <w:r w:rsidR="00E83887" w:rsidRPr="00C46753">
        <w:rPr>
          <w:rFonts w:ascii="Garamond" w:hAnsi="Garamond" w:cs="Arial"/>
          <w:b/>
        </w:rPr>
        <w:t xml:space="preserve"> </w:t>
      </w:r>
      <w:r w:rsidRPr="00C46753">
        <w:rPr>
          <w:rFonts w:ascii="Garamond" w:hAnsi="Garamond" w:cs="Arial"/>
          <w:b/>
        </w:rPr>
        <w:t>pomiędzy:</w:t>
      </w:r>
    </w:p>
    <w:p w14:paraId="77F0DEFC" w14:textId="0608F738" w:rsidR="00983FBE" w:rsidRPr="00C46753" w:rsidRDefault="00235515" w:rsidP="00983FBE">
      <w:pPr>
        <w:jc w:val="both"/>
        <w:rPr>
          <w:rFonts w:ascii="Garamond" w:hAnsi="Garamond" w:cs="Arial"/>
        </w:rPr>
      </w:pPr>
      <w:r>
        <w:rPr>
          <w:rFonts w:ascii="Garamond" w:hAnsi="Garamond" w:cs="Arial"/>
          <w:b/>
          <w:bCs/>
        </w:rPr>
        <w:t>PCC Consumer Products Kosmet SP. z o.o.</w:t>
      </w:r>
      <w:r w:rsidR="00983FBE" w:rsidRPr="00C46753">
        <w:rPr>
          <w:rFonts w:ascii="Garamond" w:hAnsi="Garamond" w:cs="Arial"/>
        </w:rPr>
        <w:t xml:space="preserve"> z siedzibą w Brzegu Dolnym przy ul. Sienkiewicza 4, wpisaną do rejestru przedsiębiorców prowadzonego przez Sąd Rejonowy dla Wrocławia-Fabrycznej IX Wydział Gospodarczy Krajowego Rejestru Sądowego we Wrocławiu pod nr KRS </w:t>
      </w:r>
      <w:r>
        <w:rPr>
          <w:rFonts w:ascii="Garamond" w:hAnsi="Garamond" w:cs="Arial"/>
        </w:rPr>
        <w:t>0000002277</w:t>
      </w:r>
      <w:r w:rsidR="00983FBE" w:rsidRPr="00C46753">
        <w:rPr>
          <w:rFonts w:ascii="Garamond" w:hAnsi="Garamond" w:cs="Arial"/>
        </w:rPr>
        <w:t xml:space="preserve">, NIP: </w:t>
      </w:r>
      <w:r>
        <w:rPr>
          <w:rFonts w:ascii="Garamond" w:hAnsi="Garamond" w:cs="Arial"/>
        </w:rPr>
        <w:t>917-11-54-737</w:t>
      </w:r>
      <w:r w:rsidR="00983FBE" w:rsidRPr="00C46753">
        <w:rPr>
          <w:rFonts w:ascii="Garamond" w:hAnsi="Garamond" w:cs="Arial"/>
        </w:rPr>
        <w:t xml:space="preserve">, Regon </w:t>
      </w:r>
      <w:r>
        <w:rPr>
          <w:rFonts w:ascii="Garamond" w:hAnsi="Garamond" w:cs="Arial"/>
        </w:rPr>
        <w:t>930850566</w:t>
      </w:r>
      <w:r w:rsidR="00983FBE" w:rsidRPr="00C46753">
        <w:rPr>
          <w:rFonts w:ascii="Garamond" w:hAnsi="Garamond" w:cs="Arial"/>
        </w:rPr>
        <w:t>,</w:t>
      </w:r>
      <w:r w:rsidR="00CD3A93" w:rsidRPr="00C46753">
        <w:rPr>
          <w:rFonts w:ascii="Garamond" w:hAnsi="Garamond" w:cs="Arial"/>
        </w:rPr>
        <w:t xml:space="preserve"> BDO </w:t>
      </w:r>
      <w:r>
        <w:rPr>
          <w:rFonts w:ascii="Garamond" w:hAnsi="Garamond" w:cs="Arial"/>
        </w:rPr>
        <w:t>000052876</w:t>
      </w:r>
      <w:r w:rsidR="00977AC7" w:rsidRPr="00C46753">
        <w:rPr>
          <w:rFonts w:ascii="Garamond" w:hAnsi="Garamond" w:cs="Arial"/>
        </w:rPr>
        <w:t>,</w:t>
      </w:r>
      <w:r w:rsidR="00983FBE" w:rsidRPr="00C46753">
        <w:rPr>
          <w:rFonts w:ascii="Garamond" w:hAnsi="Garamond" w:cs="Arial"/>
        </w:rPr>
        <w:t xml:space="preserve"> kapitał zakładowy </w:t>
      </w:r>
      <w:r>
        <w:rPr>
          <w:rFonts w:ascii="Garamond" w:hAnsi="Garamond" w:cs="Arial"/>
        </w:rPr>
        <w:t xml:space="preserve">35 000 000 </w:t>
      </w:r>
      <w:r w:rsidR="00983FBE" w:rsidRPr="00C46753">
        <w:rPr>
          <w:rFonts w:ascii="Garamond" w:hAnsi="Garamond" w:cs="Arial"/>
        </w:rPr>
        <w:t xml:space="preserve">,00 PLN, zwaną w niniejszej UMOWIE </w:t>
      </w:r>
      <w:r w:rsidR="00977AC7" w:rsidRPr="00C46753">
        <w:rPr>
          <w:rFonts w:ascii="Garamond" w:hAnsi="Garamond" w:cs="Arial"/>
        </w:rPr>
        <w:t>ZLECENIODAWCĄ</w:t>
      </w:r>
      <w:r w:rsidR="00F069FB">
        <w:rPr>
          <w:rFonts w:ascii="Garamond" w:hAnsi="Garamond" w:cs="Arial"/>
        </w:rPr>
        <w:t xml:space="preserve"> lub Zamawiającym</w:t>
      </w:r>
      <w:r w:rsidR="0075314A" w:rsidRPr="00C46753">
        <w:rPr>
          <w:rFonts w:ascii="Garamond" w:hAnsi="Garamond" w:cs="Arial"/>
        </w:rPr>
        <w:t>,</w:t>
      </w:r>
      <w:r w:rsidR="00977AC7" w:rsidRPr="00C46753">
        <w:rPr>
          <w:rFonts w:ascii="Garamond" w:hAnsi="Garamond" w:cs="Arial"/>
        </w:rPr>
        <w:t xml:space="preserve"> </w:t>
      </w:r>
      <w:r w:rsidR="00983FBE" w:rsidRPr="00C46753">
        <w:rPr>
          <w:rFonts w:ascii="Garamond" w:hAnsi="Garamond" w:cs="Arial"/>
        </w:rPr>
        <w:t>reprezentowaną przez:</w:t>
      </w:r>
    </w:p>
    <w:p w14:paraId="0FDF86A3" w14:textId="372BD965" w:rsidR="00D76073" w:rsidRPr="00D76073" w:rsidRDefault="00D76073" w:rsidP="00D76073">
      <w:pPr>
        <w:pStyle w:val="Tekstpodstawowy"/>
        <w:rPr>
          <w:rFonts w:ascii="Garamond" w:hAnsi="Garamond" w:cs="Arial"/>
        </w:rPr>
      </w:pPr>
      <w:r w:rsidRPr="00D76073">
        <w:rPr>
          <w:rFonts w:ascii="Garamond" w:hAnsi="Garamond" w:cs="Arial"/>
        </w:rPr>
        <w:t>1.</w:t>
      </w:r>
      <w:r w:rsidRPr="00D76073">
        <w:rPr>
          <w:rFonts w:ascii="Garamond" w:hAnsi="Garamond" w:cs="Arial"/>
        </w:rPr>
        <w:tab/>
      </w:r>
      <w:r w:rsidR="00235515">
        <w:rPr>
          <w:rFonts w:ascii="Garamond" w:hAnsi="Garamond" w:cs="Arial"/>
        </w:rPr>
        <w:t>Andrzeja Przychodnego</w:t>
      </w:r>
      <w:r w:rsidRPr="00D76073">
        <w:rPr>
          <w:rFonts w:ascii="Garamond" w:hAnsi="Garamond" w:cs="Arial"/>
        </w:rPr>
        <w:t xml:space="preserve"> – </w:t>
      </w:r>
      <w:r w:rsidR="00235515">
        <w:rPr>
          <w:rFonts w:ascii="Garamond" w:hAnsi="Garamond" w:cs="Arial"/>
        </w:rPr>
        <w:t>Prezes Zarządu</w:t>
      </w:r>
    </w:p>
    <w:p w14:paraId="008BC595" w14:textId="77777777" w:rsidR="00093A7A" w:rsidRPr="00C46753" w:rsidRDefault="00093A7A" w:rsidP="00580CE8">
      <w:pPr>
        <w:pStyle w:val="Tekstpodstawowy"/>
        <w:rPr>
          <w:rFonts w:ascii="Garamond" w:hAnsi="Garamond" w:cs="Arial"/>
          <w:color w:val="000000"/>
          <w:sz w:val="22"/>
          <w:szCs w:val="22"/>
        </w:rPr>
      </w:pPr>
    </w:p>
    <w:p w14:paraId="621FA7CD" w14:textId="58B37363" w:rsidR="00580CE8" w:rsidRPr="00C46753" w:rsidRDefault="00580CE8" w:rsidP="00C02E70">
      <w:pPr>
        <w:pStyle w:val="Tekstpodstawowy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>a</w:t>
      </w:r>
    </w:p>
    <w:p w14:paraId="5B175933" w14:textId="5550E469" w:rsidR="00983FBE" w:rsidRPr="00C46753" w:rsidRDefault="00983FBE" w:rsidP="00983FBE">
      <w:pPr>
        <w:pStyle w:val="Tekstpodstawowy"/>
        <w:rPr>
          <w:rFonts w:ascii="Garamond" w:hAnsi="Garamond" w:cs="Arial"/>
          <w:b/>
          <w:color w:val="000000"/>
          <w:sz w:val="22"/>
          <w:szCs w:val="22"/>
          <w:lang w:val="pl-PL"/>
        </w:rPr>
      </w:pPr>
    </w:p>
    <w:p w14:paraId="394F229B" w14:textId="1B8C8439" w:rsidR="00BF487A" w:rsidRDefault="00093A7A" w:rsidP="00E83887">
      <w:pPr>
        <w:pStyle w:val="HTML-wstpniesformatowany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……………..</w:t>
      </w:r>
      <w:r w:rsidR="00E83887" w:rsidRPr="00925D34">
        <w:rPr>
          <w:rFonts w:ascii="Garamond" w:hAnsi="Garamond" w:cs="Arial"/>
          <w:sz w:val="22"/>
          <w:szCs w:val="22"/>
        </w:rPr>
        <w:t xml:space="preserve"> z siedzibą w </w:t>
      </w:r>
      <w:r>
        <w:rPr>
          <w:rFonts w:ascii="Garamond" w:hAnsi="Garamond" w:cs="Arial"/>
          <w:sz w:val="22"/>
          <w:szCs w:val="22"/>
        </w:rPr>
        <w:t>…………..</w:t>
      </w:r>
      <w:r w:rsidR="00E83887" w:rsidRPr="00925D34">
        <w:rPr>
          <w:rFonts w:ascii="Garamond" w:hAnsi="Garamond" w:cs="Arial"/>
          <w:sz w:val="22"/>
          <w:szCs w:val="22"/>
        </w:rPr>
        <w:t xml:space="preserve"> przy ul. </w:t>
      </w:r>
      <w:r>
        <w:rPr>
          <w:rFonts w:ascii="Garamond" w:hAnsi="Garamond" w:cs="Arial"/>
          <w:sz w:val="22"/>
          <w:szCs w:val="22"/>
        </w:rPr>
        <w:t>…………..</w:t>
      </w:r>
      <w:r w:rsidR="00E83887" w:rsidRPr="00925D34">
        <w:rPr>
          <w:rFonts w:ascii="Garamond" w:hAnsi="Garamond" w:cs="Arial"/>
          <w:sz w:val="22"/>
          <w:szCs w:val="22"/>
        </w:rPr>
        <w:t>, (</w:t>
      </w:r>
      <w:r>
        <w:rPr>
          <w:rFonts w:ascii="Garamond" w:hAnsi="Garamond" w:cs="Arial"/>
          <w:sz w:val="22"/>
          <w:szCs w:val="22"/>
        </w:rPr>
        <w:t>………….</w:t>
      </w:r>
      <w:r w:rsidR="00E83887" w:rsidRPr="00925D3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………</w:t>
      </w:r>
      <w:r w:rsidR="00E83887" w:rsidRPr="00925D34">
        <w:rPr>
          <w:rFonts w:ascii="Garamond" w:hAnsi="Garamond" w:cs="Arial"/>
          <w:sz w:val="22"/>
          <w:szCs w:val="22"/>
        </w:rPr>
        <w:t xml:space="preserve">), wpisaną do Krajowego Rejestru Sądowego prowadzonego przez Sąd Rejonowy dla </w:t>
      </w:r>
      <w:r>
        <w:rPr>
          <w:rFonts w:ascii="Garamond" w:hAnsi="Garamond" w:cs="Arial"/>
          <w:sz w:val="22"/>
          <w:szCs w:val="22"/>
        </w:rPr>
        <w:t>…………..</w:t>
      </w:r>
      <w:r w:rsidR="00E83887" w:rsidRPr="00925D3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……….</w:t>
      </w:r>
      <w:r w:rsidR="00E83887" w:rsidRPr="00925D34">
        <w:rPr>
          <w:rFonts w:ascii="Garamond" w:hAnsi="Garamond" w:cs="Arial"/>
          <w:sz w:val="22"/>
          <w:szCs w:val="22"/>
        </w:rPr>
        <w:t xml:space="preserve"> Wydział Gospodarczy Krajowego Rejestru Sądowego pod nr KRS </w:t>
      </w:r>
      <w:r>
        <w:rPr>
          <w:rFonts w:ascii="Garamond" w:hAnsi="Garamond" w:cs="Arial"/>
          <w:sz w:val="22"/>
          <w:szCs w:val="22"/>
        </w:rPr>
        <w:t>……………</w:t>
      </w:r>
      <w:r w:rsidR="00E83887" w:rsidRPr="00925D34">
        <w:rPr>
          <w:rFonts w:ascii="Garamond" w:hAnsi="Garamond" w:cs="Arial"/>
          <w:sz w:val="22"/>
          <w:szCs w:val="22"/>
        </w:rPr>
        <w:t xml:space="preserve">, NIP: </w:t>
      </w:r>
      <w:r>
        <w:rPr>
          <w:rFonts w:ascii="Garamond" w:hAnsi="Garamond" w:cs="Arial"/>
          <w:sz w:val="22"/>
          <w:szCs w:val="22"/>
        </w:rPr>
        <w:t>………….</w:t>
      </w:r>
      <w:r w:rsidR="00E83887" w:rsidRPr="00925D34">
        <w:rPr>
          <w:rFonts w:ascii="Garamond" w:hAnsi="Garamond" w:cs="Arial"/>
          <w:sz w:val="22"/>
          <w:szCs w:val="22"/>
        </w:rPr>
        <w:t xml:space="preserve">, Regon: </w:t>
      </w:r>
      <w:r>
        <w:rPr>
          <w:rFonts w:ascii="Garamond" w:hAnsi="Garamond" w:cs="Arial"/>
          <w:sz w:val="22"/>
          <w:szCs w:val="22"/>
        </w:rPr>
        <w:t>……………</w:t>
      </w:r>
      <w:r w:rsidR="00E83887" w:rsidRPr="00925D34">
        <w:rPr>
          <w:rFonts w:ascii="Garamond" w:hAnsi="Garamond" w:cs="Arial"/>
          <w:sz w:val="22"/>
          <w:szCs w:val="22"/>
        </w:rPr>
        <w:t>,</w:t>
      </w:r>
      <w:r w:rsidR="00E83887">
        <w:rPr>
          <w:rFonts w:ascii="Garamond" w:hAnsi="Garamond" w:cs="Arial"/>
          <w:sz w:val="22"/>
          <w:szCs w:val="22"/>
        </w:rPr>
        <w:t xml:space="preserve"> BDO </w:t>
      </w:r>
      <w:r>
        <w:rPr>
          <w:rFonts w:ascii="Garamond" w:hAnsi="Garamond" w:cs="Arial"/>
          <w:sz w:val="22"/>
          <w:szCs w:val="22"/>
        </w:rPr>
        <w:t>………….</w:t>
      </w:r>
      <w:r w:rsidR="00E83887">
        <w:rPr>
          <w:rFonts w:ascii="Garamond" w:hAnsi="Garamond" w:cs="Arial"/>
          <w:sz w:val="22"/>
          <w:szCs w:val="22"/>
        </w:rPr>
        <w:t xml:space="preserve">, </w:t>
      </w:r>
      <w:r>
        <w:rPr>
          <w:rFonts w:ascii="Garamond" w:hAnsi="Garamond" w:cs="Arial"/>
          <w:sz w:val="22"/>
          <w:szCs w:val="22"/>
        </w:rPr>
        <w:t>k</w:t>
      </w:r>
      <w:r w:rsidR="00E83887" w:rsidRPr="00925D34">
        <w:rPr>
          <w:rFonts w:ascii="Garamond" w:hAnsi="Garamond" w:cs="Arial"/>
          <w:sz w:val="22"/>
          <w:szCs w:val="22"/>
        </w:rPr>
        <w:t xml:space="preserve">apitał zakładowy </w:t>
      </w:r>
      <w:r>
        <w:rPr>
          <w:rFonts w:ascii="Garamond" w:hAnsi="Garamond" w:cs="Arial"/>
          <w:sz w:val="22"/>
          <w:szCs w:val="22"/>
        </w:rPr>
        <w:t>…………….</w:t>
      </w:r>
      <w:r w:rsidR="00E83887" w:rsidRPr="00925D34">
        <w:rPr>
          <w:rFonts w:ascii="Garamond" w:hAnsi="Garamond" w:cs="Arial"/>
          <w:sz w:val="22"/>
          <w:szCs w:val="22"/>
        </w:rPr>
        <w:t xml:space="preserve"> PLN zwanym w niniejsz</w:t>
      </w:r>
      <w:r w:rsidR="00E83887">
        <w:rPr>
          <w:rFonts w:ascii="Garamond" w:hAnsi="Garamond" w:cs="Arial"/>
          <w:sz w:val="22"/>
          <w:szCs w:val="22"/>
        </w:rPr>
        <w:t xml:space="preserve">ej UMOWIE </w:t>
      </w:r>
      <w:r w:rsidR="00E83887" w:rsidRPr="00925D34">
        <w:rPr>
          <w:rFonts w:ascii="Garamond" w:hAnsi="Garamond" w:cs="Arial"/>
          <w:sz w:val="22"/>
          <w:szCs w:val="22"/>
        </w:rPr>
        <w:t>ZLECENIOBIORCĄ, reprezentowaną przez:</w:t>
      </w:r>
    </w:p>
    <w:p w14:paraId="04B5BB9F" w14:textId="77777777" w:rsidR="00BF487A" w:rsidRPr="00E160D4" w:rsidRDefault="00BF487A" w:rsidP="00E83887">
      <w:pPr>
        <w:pStyle w:val="HTML-wstpniesformatowany"/>
        <w:jc w:val="both"/>
        <w:rPr>
          <w:rFonts w:ascii="Garamond" w:hAnsi="Garamond"/>
          <w:sz w:val="22"/>
        </w:rPr>
      </w:pPr>
    </w:p>
    <w:p w14:paraId="67D188CB" w14:textId="585F8472" w:rsidR="00E83887" w:rsidRPr="00977AC7" w:rsidRDefault="003E1CBD" w:rsidP="00E83887">
      <w:pPr>
        <w:jc w:val="both"/>
        <w:rPr>
          <w:rFonts w:ascii="Garamond" w:hAnsi="Garamond" w:cs="Arial"/>
          <w:color w:val="000000"/>
        </w:rPr>
      </w:pPr>
      <w:r w:rsidRPr="00BF487A">
        <w:rPr>
          <w:rFonts w:ascii="Garamond" w:hAnsi="Garamond" w:cs="Arial"/>
          <w:sz w:val="24"/>
          <w:szCs w:val="24"/>
        </w:rPr>
        <w:t>2</w:t>
      </w:r>
      <w:r>
        <w:rPr>
          <w:rFonts w:ascii="Garamond" w:hAnsi="Garamond" w:cs="Arial"/>
        </w:rPr>
        <w:t>.</w:t>
      </w:r>
      <w:r>
        <w:rPr>
          <w:rFonts w:ascii="Garamond" w:hAnsi="Garamond" w:cs="Arial"/>
        </w:rPr>
        <w:tab/>
      </w:r>
      <w:r w:rsidR="00093A7A">
        <w:rPr>
          <w:rFonts w:ascii="Garamond" w:hAnsi="Garamond" w:cs="Arial"/>
        </w:rPr>
        <w:t>………….</w:t>
      </w:r>
      <w:r w:rsidR="00E83887" w:rsidRPr="00925D34">
        <w:rPr>
          <w:rFonts w:ascii="Garamond" w:hAnsi="Garamond" w:cs="Arial"/>
        </w:rPr>
        <w:t xml:space="preserve">  – </w:t>
      </w:r>
      <w:r w:rsidR="00093A7A">
        <w:rPr>
          <w:rFonts w:ascii="Garamond" w:hAnsi="Garamond" w:cs="Arial"/>
        </w:rPr>
        <w:t>……………………</w:t>
      </w:r>
      <w:r w:rsidR="00585A68">
        <w:rPr>
          <w:rFonts w:ascii="Garamond" w:hAnsi="Garamond" w:cs="Arial"/>
        </w:rPr>
        <w:t xml:space="preserve"> (umocowanie wynikające z KRS lub udzielonego pełnomocnictwa, które należy załączyć do UMOWY).</w:t>
      </w:r>
    </w:p>
    <w:p w14:paraId="23A866A9" w14:textId="77777777" w:rsidR="00983FBE" w:rsidRPr="00C46753" w:rsidRDefault="00983FBE" w:rsidP="00983FBE">
      <w:pPr>
        <w:pStyle w:val="Tekstpodstawowy"/>
        <w:rPr>
          <w:rFonts w:ascii="Garamond" w:hAnsi="Garamond" w:cs="Arial"/>
          <w:b/>
          <w:color w:val="000000"/>
          <w:sz w:val="22"/>
          <w:szCs w:val="22"/>
          <w:lang w:val="pl-PL"/>
        </w:rPr>
      </w:pPr>
    </w:p>
    <w:p w14:paraId="20D55D0D" w14:textId="48FFB044" w:rsidR="00983FBE" w:rsidRPr="00C46753" w:rsidRDefault="00C55A52" w:rsidP="00C02E70">
      <w:pPr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zwanymi</w:t>
      </w:r>
      <w:r w:rsidR="00983FBE" w:rsidRPr="00C46753">
        <w:rPr>
          <w:rFonts w:ascii="Garamond" w:hAnsi="Garamond" w:cs="Arial"/>
          <w:color w:val="000000"/>
        </w:rPr>
        <w:t xml:space="preserve"> dalej w niniejszej UMOWIE</w:t>
      </w:r>
      <w:r w:rsidR="00983FBE" w:rsidRPr="00C46753">
        <w:rPr>
          <w:rFonts w:ascii="Garamond" w:hAnsi="Garamond" w:cs="Arial"/>
          <w:b/>
          <w:color w:val="000000"/>
        </w:rPr>
        <w:t xml:space="preserve"> </w:t>
      </w:r>
      <w:r w:rsidR="00983FBE" w:rsidRPr="00C46753">
        <w:rPr>
          <w:rFonts w:ascii="Garamond" w:hAnsi="Garamond" w:cs="Arial"/>
          <w:color w:val="000000"/>
        </w:rPr>
        <w:t>również indywidualnie jako STRONA i wspólnie jako STRONY.</w:t>
      </w:r>
    </w:p>
    <w:p w14:paraId="345F6E4D" w14:textId="77777777" w:rsidR="00983FBE" w:rsidRPr="00C46753" w:rsidRDefault="00983FBE" w:rsidP="00983FBE">
      <w:pPr>
        <w:pStyle w:val="Tekstpodstawowy"/>
        <w:jc w:val="center"/>
        <w:rPr>
          <w:rFonts w:ascii="Garamond" w:hAnsi="Garamond" w:cs="Arial"/>
          <w:color w:val="000000"/>
          <w:sz w:val="22"/>
          <w:szCs w:val="22"/>
        </w:rPr>
      </w:pPr>
    </w:p>
    <w:p w14:paraId="123E3858" w14:textId="77777777" w:rsidR="00C6482E" w:rsidRPr="00585A68" w:rsidRDefault="00983FBE" w:rsidP="0010775E">
      <w:pPr>
        <w:pStyle w:val="Tekstpodstawowy"/>
        <w:rPr>
          <w:rFonts w:ascii="Garamond" w:hAnsi="Garamond" w:cs="Arial"/>
          <w:iCs/>
          <w:sz w:val="22"/>
          <w:szCs w:val="22"/>
        </w:rPr>
        <w:sectPr w:rsidR="00C6482E" w:rsidRPr="00585A68" w:rsidSect="003C5B38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8" w:right="1418" w:bottom="1417" w:left="1418" w:header="708" w:footer="708" w:gutter="0"/>
          <w:cols w:space="708"/>
          <w:docGrid w:linePitch="360"/>
        </w:sectPr>
      </w:pPr>
      <w:r w:rsidRPr="00585A68">
        <w:rPr>
          <w:rFonts w:ascii="Garamond" w:hAnsi="Garamond" w:cs="Arial"/>
          <w:iCs/>
          <w:sz w:val="22"/>
          <w:szCs w:val="22"/>
        </w:rPr>
        <w:t>Przedstawiciele STRON oświadczają, że ich umocowania nie wygasły, ani nie zostały ograniczone oraz, że w</w:t>
      </w:r>
      <w:r w:rsidRPr="00585A68">
        <w:rPr>
          <w:rFonts w:ascii="Garamond" w:hAnsi="Garamond" w:cs="Arial"/>
          <w:iCs/>
          <w:sz w:val="22"/>
          <w:szCs w:val="22"/>
          <w:lang w:val="pl-PL"/>
        </w:rPr>
        <w:t> </w:t>
      </w:r>
      <w:r w:rsidRPr="00585A68">
        <w:rPr>
          <w:rFonts w:ascii="Garamond" w:hAnsi="Garamond" w:cs="Arial"/>
          <w:iCs/>
          <w:sz w:val="22"/>
          <w:szCs w:val="22"/>
        </w:rPr>
        <w:t>związku z powyższym są w pełni uprawnieni do zawarcia niniejszej UMOWY.</w:t>
      </w:r>
    </w:p>
    <w:p w14:paraId="7804525F" w14:textId="77777777" w:rsidR="00983FBE" w:rsidRPr="00C46753" w:rsidRDefault="00983FBE" w:rsidP="00983FBE">
      <w:pPr>
        <w:pStyle w:val="Tekstpodstawowy"/>
        <w:rPr>
          <w:rFonts w:ascii="Garamond" w:hAnsi="Garamond" w:cs="Arial"/>
          <w:b/>
          <w:color w:val="000000"/>
          <w:sz w:val="22"/>
          <w:szCs w:val="22"/>
        </w:rPr>
      </w:pPr>
      <w:r w:rsidRPr="00C46753">
        <w:rPr>
          <w:rFonts w:ascii="Garamond" w:hAnsi="Garamond" w:cs="Arial"/>
          <w:b/>
          <w:color w:val="000000"/>
          <w:sz w:val="22"/>
          <w:szCs w:val="22"/>
        </w:rPr>
        <w:lastRenderedPageBreak/>
        <w:t>Spis treści</w:t>
      </w:r>
    </w:p>
    <w:p w14:paraId="58D8EE83" w14:textId="77777777" w:rsidR="006618AD" w:rsidRPr="00C46753" w:rsidRDefault="006618AD" w:rsidP="00983FBE">
      <w:pPr>
        <w:pStyle w:val="Tekstpodstawowy"/>
        <w:rPr>
          <w:rFonts w:ascii="Garamond" w:hAnsi="Garamond" w:cs="Arial"/>
          <w:b/>
          <w:color w:val="000000"/>
          <w:sz w:val="22"/>
          <w:szCs w:val="22"/>
        </w:rPr>
      </w:pPr>
    </w:p>
    <w:p w14:paraId="44E152E0" w14:textId="5352757D" w:rsidR="006618AD" w:rsidRPr="00C46753" w:rsidRDefault="006618AD" w:rsidP="006618AD">
      <w:pPr>
        <w:pStyle w:val="Bezodstpw"/>
        <w:jc w:val="both"/>
        <w:rPr>
          <w:rFonts w:ascii="Garamond" w:hAnsi="Garamond"/>
          <w:lang w:eastAsia="ar-SA"/>
        </w:rPr>
        <w:sectPr w:rsidR="006618AD" w:rsidRPr="00C46753" w:rsidSect="003C5B38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1905" w:h="16837"/>
          <w:pgMar w:top="1276" w:right="1418" w:bottom="1134" w:left="1418" w:header="708" w:footer="709" w:gutter="0"/>
          <w:cols w:space="708"/>
          <w:docGrid w:linePitch="360"/>
        </w:sectPr>
      </w:pPr>
      <w:r w:rsidRPr="00C46753">
        <w:rPr>
          <w:rFonts w:ascii="Garamond" w:hAnsi="Garamond"/>
        </w:rPr>
        <w:t>CZĘŚĆ 1. POSTANOWIENIA WSTĘPNE I DEFINICJE ..............................................................................</w:t>
      </w:r>
      <w:r w:rsidR="00500167" w:rsidRPr="00C46753">
        <w:rPr>
          <w:rFonts w:ascii="Garamond" w:hAnsi="Garamond"/>
        </w:rPr>
        <w:t>3</w:t>
      </w:r>
    </w:p>
    <w:p w14:paraId="133523AF" w14:textId="1D721880" w:rsidR="00983FBE" w:rsidRPr="00C46753" w:rsidRDefault="00983FBE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/>
          <w:sz w:val="22"/>
          <w:szCs w:val="22"/>
        </w:rPr>
        <w:fldChar w:fldCharType="begin"/>
      </w:r>
      <w:r w:rsidRPr="00C46753">
        <w:rPr>
          <w:rFonts w:ascii="Garamond" w:hAnsi="Garamond"/>
          <w:sz w:val="22"/>
          <w:szCs w:val="22"/>
          <w:lang w:val="pl-PL"/>
        </w:rPr>
        <w:instrText xml:space="preserve"> TOC \o "1-9" \t "Nagłówek 7;7;Nagłówek 5;5;Nagłówek 1;1;Nagłówek spisu treści;1;Nagłówek 2;2;Nagłówek 5;5;Nagłówek 7;7" </w:instrText>
      </w:r>
      <w:r w:rsidRPr="00C46753">
        <w:rPr>
          <w:rFonts w:ascii="Garamond" w:hAnsi="Garamond"/>
          <w:sz w:val="22"/>
          <w:szCs w:val="22"/>
        </w:rPr>
        <w:fldChar w:fldCharType="separate"/>
      </w:r>
      <w:r w:rsidR="006618AD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CZĘŚĆ 2</w:t>
      </w: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 PRZEDMIOT I ZAKRES</w:t>
      </w:r>
      <w:r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="00500167" w:rsidRPr="00C46753">
        <w:rPr>
          <w:rFonts w:ascii="Garamond" w:hAnsi="Garamond"/>
          <w:noProof/>
          <w:sz w:val="22"/>
          <w:szCs w:val="22"/>
          <w:lang w:val="pl-PL"/>
        </w:rPr>
        <w:t>3</w:t>
      </w:r>
    </w:p>
    <w:p w14:paraId="78A6AEE9" w14:textId="049B9345" w:rsidR="00983FBE" w:rsidRPr="00C46753" w:rsidRDefault="006618AD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sz w:val="22"/>
          <w:szCs w:val="22"/>
          <w:lang w:val="pl-PL"/>
        </w:rPr>
        <w:t>CZĘŚĆ 3</w:t>
      </w:r>
      <w:r w:rsidR="00983FBE" w:rsidRPr="00C46753">
        <w:rPr>
          <w:rFonts w:ascii="Garamond" w:hAnsi="Garamond" w:cs="Arial"/>
          <w:noProof/>
          <w:sz w:val="22"/>
          <w:szCs w:val="22"/>
          <w:lang w:val="pl-PL"/>
        </w:rPr>
        <w:t xml:space="preserve">. OBOWIĄZKI </w:t>
      </w:r>
      <w:r w:rsidR="00A04951" w:rsidRPr="00C46753">
        <w:rPr>
          <w:rFonts w:ascii="Garamond" w:hAnsi="Garamond" w:cs="Arial"/>
          <w:noProof/>
          <w:sz w:val="22"/>
          <w:szCs w:val="22"/>
          <w:lang w:val="pl-PL"/>
        </w:rPr>
        <w:t>ZLECENIOBIORCY</w:t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="00983FBE" w:rsidRPr="00C46753">
        <w:rPr>
          <w:rFonts w:ascii="Garamond" w:hAnsi="Garamond"/>
          <w:noProof/>
          <w:sz w:val="22"/>
          <w:szCs w:val="22"/>
        </w:rPr>
        <w:fldChar w:fldCharType="begin"/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instrText xml:space="preserve"> PAGEREF _Toc436112603 \h </w:instrText>
      </w:r>
      <w:r w:rsidR="00983FBE" w:rsidRPr="00C46753">
        <w:rPr>
          <w:rFonts w:ascii="Garamond" w:hAnsi="Garamond"/>
          <w:noProof/>
          <w:sz w:val="22"/>
          <w:szCs w:val="22"/>
        </w:rPr>
      </w:r>
      <w:r w:rsidR="00983FBE" w:rsidRPr="00C46753">
        <w:rPr>
          <w:rFonts w:ascii="Garamond" w:hAnsi="Garamond"/>
          <w:noProof/>
          <w:sz w:val="22"/>
          <w:szCs w:val="22"/>
        </w:rPr>
        <w:fldChar w:fldCharType="separate"/>
      </w:r>
      <w:r w:rsidR="008C3765">
        <w:rPr>
          <w:rFonts w:ascii="Garamond" w:hAnsi="Garamond"/>
          <w:noProof/>
          <w:sz w:val="22"/>
          <w:szCs w:val="22"/>
          <w:lang w:val="pl-PL"/>
        </w:rPr>
        <w:t>4</w:t>
      </w:r>
      <w:r w:rsidR="00983FBE" w:rsidRPr="00C46753">
        <w:rPr>
          <w:rFonts w:ascii="Garamond" w:hAnsi="Garamond"/>
          <w:noProof/>
          <w:sz w:val="22"/>
          <w:szCs w:val="22"/>
        </w:rPr>
        <w:fldChar w:fldCharType="end"/>
      </w:r>
    </w:p>
    <w:p w14:paraId="2D9125A5" w14:textId="3D22A30B" w:rsidR="00A04951" w:rsidRPr="00C46753" w:rsidRDefault="006618AD" w:rsidP="00983FBE">
      <w:pPr>
        <w:pStyle w:val="Spistreci1"/>
        <w:tabs>
          <w:tab w:val="right" w:leader="dot" w:pos="9059"/>
        </w:tabs>
        <w:rPr>
          <w:rFonts w:ascii="Garamond" w:hAnsi="Garamond" w:cs="Arial"/>
          <w:noProof/>
          <w:sz w:val="22"/>
          <w:szCs w:val="22"/>
          <w:lang w:val="pl-PL"/>
        </w:rPr>
      </w:pPr>
      <w:r w:rsidRPr="00C46753">
        <w:rPr>
          <w:rFonts w:ascii="Garamond" w:hAnsi="Garamond" w:cs="Arial"/>
          <w:noProof/>
          <w:sz w:val="22"/>
          <w:szCs w:val="22"/>
          <w:lang w:val="pl-PL"/>
        </w:rPr>
        <w:t>CZĘŚĆ 4</w:t>
      </w:r>
      <w:r w:rsidR="00983FBE" w:rsidRPr="00C46753">
        <w:rPr>
          <w:rFonts w:ascii="Garamond" w:hAnsi="Garamond" w:cs="Arial"/>
          <w:noProof/>
          <w:sz w:val="22"/>
          <w:szCs w:val="22"/>
          <w:lang w:val="pl-PL"/>
        </w:rPr>
        <w:t xml:space="preserve">. </w:t>
      </w:r>
      <w:r w:rsidR="00A04951" w:rsidRPr="00C46753">
        <w:rPr>
          <w:rFonts w:ascii="Garamond" w:hAnsi="Garamond" w:cs="Arial"/>
          <w:noProof/>
          <w:sz w:val="22"/>
          <w:szCs w:val="22"/>
          <w:lang w:val="pl-PL"/>
        </w:rPr>
        <w:t>OBOWIĄZKI ZLECENIODAWCY...................................................................................................</w:t>
      </w:r>
      <w:r w:rsidR="00500167" w:rsidRPr="00C46753">
        <w:rPr>
          <w:rFonts w:ascii="Garamond" w:hAnsi="Garamond" w:cs="Arial"/>
          <w:noProof/>
          <w:sz w:val="22"/>
          <w:szCs w:val="22"/>
          <w:lang w:val="pl-PL"/>
        </w:rPr>
        <w:t>4</w:t>
      </w:r>
    </w:p>
    <w:p w14:paraId="345DEE4E" w14:textId="05870937" w:rsidR="00983FBE" w:rsidRPr="00C46753" w:rsidRDefault="00A04951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sz w:val="22"/>
          <w:szCs w:val="22"/>
          <w:lang w:val="pl-PL"/>
        </w:rPr>
        <w:t xml:space="preserve">CZĘŚĆ 5. </w:t>
      </w:r>
      <w:r w:rsidR="00983FBE" w:rsidRPr="00C46753">
        <w:rPr>
          <w:rFonts w:ascii="Garamond" w:hAnsi="Garamond" w:cs="Arial"/>
          <w:noProof/>
          <w:sz w:val="22"/>
          <w:szCs w:val="22"/>
          <w:lang w:val="pl-PL"/>
        </w:rPr>
        <w:t>OBOWIĄZUJĄCE  PRZEPISY</w:t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="00983FBE" w:rsidRPr="00C46753">
        <w:rPr>
          <w:rFonts w:ascii="Garamond" w:hAnsi="Garamond"/>
          <w:noProof/>
          <w:sz w:val="22"/>
          <w:szCs w:val="22"/>
        </w:rPr>
        <w:fldChar w:fldCharType="begin"/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instrText xml:space="preserve"> PAGEREF _Toc436112604 \h </w:instrText>
      </w:r>
      <w:r w:rsidR="00983FBE" w:rsidRPr="00C46753">
        <w:rPr>
          <w:rFonts w:ascii="Garamond" w:hAnsi="Garamond"/>
          <w:noProof/>
          <w:sz w:val="22"/>
          <w:szCs w:val="22"/>
        </w:rPr>
      </w:r>
      <w:r w:rsidR="00983FBE" w:rsidRPr="00C46753">
        <w:rPr>
          <w:rFonts w:ascii="Garamond" w:hAnsi="Garamond"/>
          <w:noProof/>
          <w:sz w:val="22"/>
          <w:szCs w:val="22"/>
        </w:rPr>
        <w:fldChar w:fldCharType="separate"/>
      </w:r>
      <w:r w:rsidR="008C3765">
        <w:rPr>
          <w:rFonts w:ascii="Garamond" w:hAnsi="Garamond"/>
          <w:noProof/>
          <w:sz w:val="22"/>
          <w:szCs w:val="22"/>
          <w:lang w:val="pl-PL"/>
        </w:rPr>
        <w:t>6</w:t>
      </w:r>
      <w:r w:rsidR="00983FBE" w:rsidRPr="00C46753">
        <w:rPr>
          <w:rFonts w:ascii="Garamond" w:hAnsi="Garamond"/>
          <w:noProof/>
          <w:sz w:val="22"/>
          <w:szCs w:val="22"/>
        </w:rPr>
        <w:fldChar w:fldCharType="end"/>
      </w:r>
    </w:p>
    <w:p w14:paraId="128BE521" w14:textId="620DAB00" w:rsidR="00A04951" w:rsidRPr="00C46753" w:rsidRDefault="00A04951" w:rsidP="00983FBE">
      <w:pPr>
        <w:pStyle w:val="Spistreci1"/>
        <w:tabs>
          <w:tab w:val="right" w:leader="dot" w:pos="9059"/>
        </w:tabs>
        <w:rPr>
          <w:rFonts w:ascii="Garamond" w:hAnsi="Garamond" w:cs="Arial"/>
          <w:noProof/>
          <w:sz w:val="22"/>
          <w:szCs w:val="22"/>
          <w:lang w:val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CZĘŚĆ 6. WYNAGRODZENIE.............................................................................................................................</w:t>
      </w:r>
      <w:r w:rsidR="00037D8F">
        <w:rPr>
          <w:rFonts w:ascii="Garamond" w:hAnsi="Garamond" w:cs="Arial"/>
          <w:noProof/>
          <w:color w:val="000000"/>
          <w:sz w:val="22"/>
          <w:szCs w:val="22"/>
          <w:lang w:val="pl-PL"/>
        </w:rPr>
        <w:t>6</w:t>
      </w:r>
    </w:p>
    <w:p w14:paraId="1BE1DEB5" w14:textId="77777777" w:rsidR="00983FBE" w:rsidRPr="00C46753" w:rsidRDefault="006618AD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 xml:space="preserve">CZĘŚĆ </w:t>
      </w:r>
      <w:r w:rsidR="00B1586A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7</w:t>
      </w:r>
      <w:r w:rsidR="00983FBE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 KARY UMOWNE</w:t>
      </w:r>
      <w:r w:rsidR="00B1586A" w:rsidRPr="00C46753">
        <w:rPr>
          <w:rFonts w:ascii="Garamond" w:hAnsi="Garamond"/>
          <w:noProof/>
          <w:sz w:val="22"/>
          <w:szCs w:val="22"/>
          <w:lang w:val="pl-PL"/>
        </w:rPr>
        <w:t>....................................................................................................................................6</w:t>
      </w:r>
    </w:p>
    <w:p w14:paraId="432996AD" w14:textId="74D5ADD7" w:rsidR="00B1586A" w:rsidRPr="00C46753" w:rsidRDefault="00983FBE" w:rsidP="00B1586A">
      <w:pPr>
        <w:pStyle w:val="Spistreci1"/>
        <w:tabs>
          <w:tab w:val="right" w:leader="dot" w:pos="9059"/>
        </w:tabs>
        <w:jc w:val="both"/>
        <w:rPr>
          <w:rFonts w:ascii="Garamond" w:hAnsi="Garamond"/>
          <w:noProof/>
          <w:sz w:val="22"/>
          <w:szCs w:val="22"/>
          <w:lang w:val="pl-PL"/>
        </w:rPr>
      </w:pPr>
      <w:r w:rsidRPr="00C46753">
        <w:rPr>
          <w:rFonts w:ascii="Garamond" w:hAnsi="Garamond" w:cs="Arial"/>
          <w:noProof/>
          <w:sz w:val="22"/>
          <w:szCs w:val="22"/>
          <w:lang w:val="pl-PL"/>
        </w:rPr>
        <w:t xml:space="preserve">CZĘŚĆ </w:t>
      </w:r>
      <w:r w:rsidR="00B1586A" w:rsidRPr="00C46753">
        <w:rPr>
          <w:rFonts w:ascii="Garamond" w:hAnsi="Garamond" w:cs="Arial"/>
          <w:noProof/>
          <w:sz w:val="22"/>
          <w:szCs w:val="22"/>
          <w:lang w:val="pl-PL"/>
        </w:rPr>
        <w:t>8</w:t>
      </w:r>
      <w:r w:rsidRPr="00C46753">
        <w:rPr>
          <w:rFonts w:ascii="Garamond" w:hAnsi="Garamond" w:cs="Arial"/>
          <w:noProof/>
          <w:sz w:val="22"/>
          <w:szCs w:val="22"/>
          <w:lang w:val="pl-PL"/>
        </w:rPr>
        <w:t xml:space="preserve">. </w:t>
      </w:r>
      <w:r w:rsidR="00B1586A" w:rsidRPr="00C46753">
        <w:rPr>
          <w:rFonts w:ascii="Garamond" w:hAnsi="Garamond" w:cs="Arial"/>
          <w:noProof/>
          <w:sz w:val="22"/>
          <w:szCs w:val="22"/>
          <w:lang w:val="pl-PL"/>
        </w:rPr>
        <w:t>PRZEDSTAWICIELE</w:t>
      </w:r>
      <w:r w:rsidR="00B1586A" w:rsidRPr="00C46753">
        <w:rPr>
          <w:rFonts w:ascii="Garamond" w:hAnsi="Garamond"/>
          <w:noProof/>
          <w:sz w:val="22"/>
          <w:szCs w:val="22"/>
          <w:lang w:val="pl-PL"/>
        </w:rPr>
        <w:t>...........................................................................................................................</w:t>
      </w:r>
      <w:r w:rsidR="00500167" w:rsidRPr="00C46753">
        <w:rPr>
          <w:rFonts w:ascii="Garamond" w:hAnsi="Garamond"/>
          <w:noProof/>
          <w:sz w:val="22"/>
          <w:szCs w:val="22"/>
          <w:lang w:val="pl-PL"/>
        </w:rPr>
        <w:t>.</w:t>
      </w:r>
      <w:r w:rsidR="00B1586A" w:rsidRPr="00C46753">
        <w:rPr>
          <w:rFonts w:ascii="Garamond" w:hAnsi="Garamond"/>
          <w:noProof/>
          <w:sz w:val="22"/>
          <w:szCs w:val="22"/>
          <w:lang w:val="pl-PL"/>
        </w:rPr>
        <w:t>.</w:t>
      </w:r>
      <w:r w:rsidR="00500167" w:rsidRPr="00C46753">
        <w:rPr>
          <w:rFonts w:ascii="Garamond" w:hAnsi="Garamond"/>
          <w:noProof/>
          <w:sz w:val="22"/>
          <w:szCs w:val="22"/>
          <w:lang w:val="pl-PL"/>
        </w:rPr>
        <w:t>7</w:t>
      </w:r>
    </w:p>
    <w:p w14:paraId="2D864B48" w14:textId="4045762B" w:rsidR="00B1586A" w:rsidRPr="00C46753" w:rsidRDefault="006618AD" w:rsidP="00B1586A">
      <w:pPr>
        <w:pStyle w:val="Spistreci1"/>
        <w:tabs>
          <w:tab w:val="right" w:leader="dot" w:pos="9059"/>
        </w:tabs>
        <w:jc w:val="both"/>
        <w:rPr>
          <w:rFonts w:ascii="Garamond" w:hAnsi="Garamond" w:cs="Arial"/>
          <w:noProof/>
          <w:color w:val="000000"/>
          <w:sz w:val="22"/>
          <w:szCs w:val="22"/>
          <w:lang w:val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</w:t>
      </w:r>
      <w:r w:rsidR="00B1586A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ZĘŚĆ 9</w:t>
      </w:r>
      <w:r w:rsidR="00983FBE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</w:t>
      </w:r>
      <w:r w:rsidR="00B1586A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 xml:space="preserve"> UBEZPIECZENIE OC FIRMY..................................................................................................</w:t>
      </w:r>
      <w:r w:rsidR="00500167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</w:t>
      </w:r>
      <w:r w:rsidR="00B1586A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.........</w:t>
      </w:r>
      <w:r w:rsidR="00500167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7</w:t>
      </w:r>
    </w:p>
    <w:p w14:paraId="1402DA3B" w14:textId="43D32530" w:rsidR="00983FBE" w:rsidRPr="00C46753" w:rsidRDefault="00B1586A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 xml:space="preserve">CZĘŚĆ 10. </w:t>
      </w:r>
      <w:r w:rsidR="00983FBE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 xml:space="preserve">KRADZIEŻE I </w:t>
      </w:r>
      <w:r w:rsidR="00983FBE" w:rsidRPr="00C46753">
        <w:rPr>
          <w:rFonts w:ascii="Garamond" w:hAnsi="Garamond" w:cs="Arial"/>
          <w:noProof/>
          <w:sz w:val="22"/>
          <w:szCs w:val="22"/>
          <w:lang w:val="pl-PL"/>
        </w:rPr>
        <w:t>TRZEŹWOŚĆ</w:t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="00500167" w:rsidRPr="00C46753">
        <w:rPr>
          <w:rFonts w:ascii="Garamond" w:hAnsi="Garamond"/>
          <w:noProof/>
          <w:sz w:val="22"/>
          <w:szCs w:val="22"/>
          <w:lang w:val="pl-PL"/>
        </w:rPr>
        <w:t>8</w:t>
      </w:r>
    </w:p>
    <w:p w14:paraId="4C7AD170" w14:textId="4B8A2AED" w:rsidR="00B1586A" w:rsidRPr="00C46753" w:rsidRDefault="00B1586A" w:rsidP="00B1586A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CZĘŚĆ 11. SIŁA WYŻSZA</w:t>
      </w:r>
      <w:r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Pr="00C46753">
        <w:rPr>
          <w:rFonts w:ascii="Garamond" w:hAnsi="Garamond"/>
          <w:noProof/>
          <w:sz w:val="22"/>
          <w:szCs w:val="22"/>
        </w:rPr>
        <w:fldChar w:fldCharType="begin"/>
      </w:r>
      <w:r w:rsidRPr="00C46753">
        <w:rPr>
          <w:rFonts w:ascii="Garamond" w:hAnsi="Garamond"/>
          <w:noProof/>
          <w:sz w:val="22"/>
          <w:szCs w:val="22"/>
          <w:lang w:val="pl-PL"/>
        </w:rPr>
        <w:instrText xml:space="preserve"> PAGEREF _Toc436112612 \h </w:instrText>
      </w:r>
      <w:r w:rsidRPr="00C46753">
        <w:rPr>
          <w:rFonts w:ascii="Garamond" w:hAnsi="Garamond"/>
          <w:noProof/>
          <w:sz w:val="22"/>
          <w:szCs w:val="22"/>
        </w:rPr>
      </w:r>
      <w:r w:rsidRPr="00C46753">
        <w:rPr>
          <w:rFonts w:ascii="Garamond" w:hAnsi="Garamond"/>
          <w:noProof/>
          <w:sz w:val="22"/>
          <w:szCs w:val="22"/>
        </w:rPr>
        <w:fldChar w:fldCharType="separate"/>
      </w:r>
      <w:r w:rsidR="008C3765">
        <w:rPr>
          <w:rFonts w:ascii="Garamond" w:hAnsi="Garamond"/>
          <w:noProof/>
          <w:sz w:val="22"/>
          <w:szCs w:val="22"/>
          <w:lang w:val="pl-PL"/>
        </w:rPr>
        <w:t>11</w:t>
      </w:r>
      <w:r w:rsidRPr="00C46753">
        <w:rPr>
          <w:rFonts w:ascii="Garamond" w:hAnsi="Garamond"/>
          <w:noProof/>
          <w:sz w:val="22"/>
          <w:szCs w:val="22"/>
        </w:rPr>
        <w:fldChar w:fldCharType="end"/>
      </w:r>
    </w:p>
    <w:p w14:paraId="1EC1A4E2" w14:textId="534C467C" w:rsidR="00B1586A" w:rsidRPr="00C46753" w:rsidRDefault="00B1586A" w:rsidP="00B1586A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CZĘŚĆ 12. OBOWIĄZEK ZACHOWANIA W TAJEMNICY INFORMACJI POUFNYCH</w:t>
      </w:r>
      <w:r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Pr="00C46753">
        <w:rPr>
          <w:rFonts w:ascii="Garamond" w:hAnsi="Garamond"/>
          <w:noProof/>
          <w:sz w:val="22"/>
          <w:szCs w:val="22"/>
        </w:rPr>
        <w:fldChar w:fldCharType="begin"/>
      </w:r>
      <w:r w:rsidRPr="00C46753">
        <w:rPr>
          <w:rFonts w:ascii="Garamond" w:hAnsi="Garamond"/>
          <w:noProof/>
          <w:sz w:val="22"/>
          <w:szCs w:val="22"/>
          <w:lang w:val="pl-PL"/>
        </w:rPr>
        <w:instrText xml:space="preserve"> PAGEREF _Toc436112612 \h </w:instrText>
      </w:r>
      <w:r w:rsidRPr="00C46753">
        <w:rPr>
          <w:rFonts w:ascii="Garamond" w:hAnsi="Garamond"/>
          <w:noProof/>
          <w:sz w:val="22"/>
          <w:szCs w:val="22"/>
        </w:rPr>
      </w:r>
      <w:r w:rsidRPr="00C46753">
        <w:rPr>
          <w:rFonts w:ascii="Garamond" w:hAnsi="Garamond"/>
          <w:noProof/>
          <w:sz w:val="22"/>
          <w:szCs w:val="22"/>
        </w:rPr>
        <w:fldChar w:fldCharType="separate"/>
      </w:r>
      <w:r w:rsidR="008C3765">
        <w:rPr>
          <w:rFonts w:ascii="Garamond" w:hAnsi="Garamond"/>
          <w:noProof/>
          <w:sz w:val="22"/>
          <w:szCs w:val="22"/>
          <w:lang w:val="pl-PL"/>
        </w:rPr>
        <w:t>11</w:t>
      </w:r>
      <w:r w:rsidRPr="00C46753">
        <w:rPr>
          <w:rFonts w:ascii="Garamond" w:hAnsi="Garamond"/>
          <w:noProof/>
          <w:sz w:val="22"/>
          <w:szCs w:val="22"/>
        </w:rPr>
        <w:fldChar w:fldCharType="end"/>
      </w:r>
    </w:p>
    <w:p w14:paraId="05DF3ADC" w14:textId="16468CEA" w:rsidR="00983FBE" w:rsidRPr="00C46753" w:rsidRDefault="00B1586A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CZĘŚĆ 13</w:t>
      </w:r>
      <w:r w:rsidR="00983FBE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 POSTANOWIENIA KOŃCOWE</w:t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="00515402" w:rsidRPr="00C46753">
        <w:rPr>
          <w:rFonts w:ascii="Garamond" w:hAnsi="Garamond"/>
          <w:noProof/>
          <w:sz w:val="22"/>
          <w:szCs w:val="22"/>
          <w:lang w:val="pl-PL"/>
        </w:rPr>
        <w:t>10</w:t>
      </w:r>
    </w:p>
    <w:p w14:paraId="5FE1CBB5" w14:textId="102B65E4" w:rsidR="00983FBE" w:rsidRPr="00C46753" w:rsidRDefault="00B1586A" w:rsidP="00983FBE">
      <w:pPr>
        <w:pStyle w:val="Spistreci1"/>
        <w:tabs>
          <w:tab w:val="right" w:leader="dot" w:pos="9059"/>
        </w:tabs>
        <w:rPr>
          <w:rFonts w:ascii="Garamond" w:hAnsi="Garamond" w:cs="Times New Roman"/>
          <w:noProof/>
          <w:sz w:val="22"/>
          <w:szCs w:val="22"/>
          <w:lang w:val="pl-PL" w:eastAsia="pl-PL"/>
        </w:rPr>
      </w:pPr>
      <w:r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CZĘŚĆ 14</w:t>
      </w:r>
      <w:r w:rsidR="00983FBE" w:rsidRPr="00C46753">
        <w:rPr>
          <w:rFonts w:ascii="Garamond" w:hAnsi="Garamond" w:cs="Arial"/>
          <w:noProof/>
          <w:color w:val="000000"/>
          <w:sz w:val="22"/>
          <w:szCs w:val="22"/>
          <w:lang w:val="pl-PL"/>
        </w:rPr>
        <w:t>. ZAŁĄCZNIKI</w:t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tab/>
      </w:r>
      <w:r w:rsidR="00983FBE" w:rsidRPr="00C46753">
        <w:rPr>
          <w:rFonts w:ascii="Garamond" w:hAnsi="Garamond"/>
          <w:noProof/>
          <w:sz w:val="22"/>
          <w:szCs w:val="22"/>
        </w:rPr>
        <w:fldChar w:fldCharType="begin"/>
      </w:r>
      <w:r w:rsidR="00983FBE" w:rsidRPr="00C46753">
        <w:rPr>
          <w:rFonts w:ascii="Garamond" w:hAnsi="Garamond"/>
          <w:noProof/>
          <w:sz w:val="22"/>
          <w:szCs w:val="22"/>
          <w:lang w:val="pl-PL"/>
        </w:rPr>
        <w:instrText xml:space="preserve"> PAGEREF _Toc436112615 \h </w:instrText>
      </w:r>
      <w:r w:rsidR="00983FBE" w:rsidRPr="00C46753">
        <w:rPr>
          <w:rFonts w:ascii="Garamond" w:hAnsi="Garamond"/>
          <w:noProof/>
          <w:sz w:val="22"/>
          <w:szCs w:val="22"/>
        </w:rPr>
      </w:r>
      <w:r w:rsidR="00983FBE" w:rsidRPr="00C46753">
        <w:rPr>
          <w:rFonts w:ascii="Garamond" w:hAnsi="Garamond"/>
          <w:noProof/>
          <w:sz w:val="22"/>
          <w:szCs w:val="22"/>
        </w:rPr>
        <w:fldChar w:fldCharType="separate"/>
      </w:r>
      <w:r w:rsidR="008C3765">
        <w:rPr>
          <w:rFonts w:ascii="Garamond" w:hAnsi="Garamond"/>
          <w:noProof/>
          <w:sz w:val="22"/>
          <w:szCs w:val="22"/>
          <w:lang w:val="pl-PL"/>
        </w:rPr>
        <w:t>13</w:t>
      </w:r>
      <w:r w:rsidR="00983FBE" w:rsidRPr="00C46753">
        <w:rPr>
          <w:rFonts w:ascii="Garamond" w:hAnsi="Garamond"/>
          <w:noProof/>
          <w:sz w:val="22"/>
          <w:szCs w:val="22"/>
        </w:rPr>
        <w:fldChar w:fldCharType="end"/>
      </w:r>
    </w:p>
    <w:p w14:paraId="7450CB06" w14:textId="77777777" w:rsidR="00983FBE" w:rsidRPr="00C46753" w:rsidRDefault="00983FBE" w:rsidP="00983FBE">
      <w:pPr>
        <w:pStyle w:val="Spistreci1"/>
        <w:tabs>
          <w:tab w:val="right" w:leader="dot" w:pos="9069"/>
        </w:tabs>
        <w:rPr>
          <w:rFonts w:ascii="Garamond" w:hAnsi="Garamond"/>
          <w:sz w:val="22"/>
          <w:szCs w:val="22"/>
          <w:lang w:val="pl-PL"/>
        </w:rPr>
        <w:sectPr w:rsidR="00983FBE" w:rsidRPr="00C46753" w:rsidSect="003C5B38">
          <w:footerReference w:type="even" r:id="rId13"/>
          <w:footerReference w:type="default" r:id="rId14"/>
          <w:footerReference w:type="first" r:id="rId15"/>
          <w:footnotePr>
            <w:pos w:val="beneathText"/>
          </w:footnotePr>
          <w:type w:val="continuous"/>
          <w:pgSz w:w="11905" w:h="16837"/>
          <w:pgMar w:top="1276" w:right="1418" w:bottom="1134" w:left="1418" w:header="708" w:footer="709" w:gutter="0"/>
          <w:cols w:space="708"/>
          <w:docGrid w:linePitch="360"/>
        </w:sectPr>
      </w:pPr>
      <w:r w:rsidRPr="00C46753">
        <w:rPr>
          <w:rFonts w:ascii="Garamond" w:hAnsi="Garamond"/>
          <w:sz w:val="22"/>
          <w:szCs w:val="22"/>
        </w:rPr>
        <w:fldChar w:fldCharType="end"/>
      </w:r>
    </w:p>
    <w:p w14:paraId="5A899113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6A8F7552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1C94A874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0E0F1F91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753AC4B4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6A993515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12966509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2EAECE28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03279DBD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21DB20E5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6E89C4BC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364D6572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523997B6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067DFE08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2A873560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20176DC2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3DDA62B3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7E0941D8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442FECFC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7DA36093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7FBCF038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0E588843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757025D0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6A679498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22BC8B20" w14:textId="320CE32C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</w:p>
    <w:p w14:paraId="3373D3C5" w14:textId="77777777" w:rsidR="00D02AA3" w:rsidRPr="00C46753" w:rsidRDefault="00D02AA3" w:rsidP="000605B5">
      <w:pPr>
        <w:spacing w:after="120"/>
        <w:jc w:val="right"/>
        <w:rPr>
          <w:rFonts w:ascii="Garamond" w:hAnsi="Garamond" w:cs="Arial"/>
          <w:b/>
          <w:color w:val="000000"/>
        </w:rPr>
      </w:pPr>
    </w:p>
    <w:p w14:paraId="3632006D" w14:textId="77777777" w:rsidR="006618AD" w:rsidRPr="00C46753" w:rsidRDefault="006618AD" w:rsidP="006618AD">
      <w:pPr>
        <w:spacing w:after="120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lastRenderedPageBreak/>
        <w:t>WSTĘP</w:t>
      </w:r>
    </w:p>
    <w:p w14:paraId="3747191C" w14:textId="71E93849" w:rsidR="00983FBE" w:rsidRPr="00C46753" w:rsidRDefault="006618AD" w:rsidP="006618AD">
      <w:pPr>
        <w:pStyle w:val="Bezodstpw"/>
        <w:jc w:val="both"/>
        <w:rPr>
          <w:rFonts w:ascii="Garamond" w:hAnsi="Garamond"/>
          <w:b/>
        </w:rPr>
      </w:pPr>
      <w:r w:rsidRPr="00C46753">
        <w:rPr>
          <w:rFonts w:ascii="Garamond" w:hAnsi="Garamond"/>
        </w:rPr>
        <w:t xml:space="preserve">Zważywszy, że ZLECENIODAWCA  </w:t>
      </w:r>
      <w:r w:rsidR="007551F4" w:rsidRPr="007551F4">
        <w:rPr>
          <w:rFonts w:ascii="Garamond" w:hAnsi="Garamond"/>
        </w:rPr>
        <w:t xml:space="preserve">działając </w:t>
      </w:r>
      <w:r w:rsidR="00FF71CD">
        <w:rPr>
          <w:rFonts w:ascii="Garamond" w:hAnsi="Garamond"/>
        </w:rPr>
        <w:t xml:space="preserve">w niniejszej UMOWIE </w:t>
      </w:r>
      <w:r w:rsidR="007551F4" w:rsidRPr="007551F4">
        <w:rPr>
          <w:rFonts w:ascii="Garamond" w:hAnsi="Garamond"/>
        </w:rPr>
        <w:t xml:space="preserve">jako </w:t>
      </w:r>
      <w:r w:rsidR="00585A68">
        <w:rPr>
          <w:rFonts w:ascii="Garamond" w:hAnsi="Garamond"/>
        </w:rPr>
        <w:t>(………</w:t>
      </w:r>
      <w:r w:rsidR="007551F4" w:rsidRPr="007551F4">
        <w:rPr>
          <w:rFonts w:ascii="Garamond" w:hAnsi="Garamond"/>
        </w:rPr>
        <w:t>pośrednik w obrocie odpadami</w:t>
      </w:r>
      <w:r w:rsidR="00585A68">
        <w:rPr>
          <w:rFonts w:ascii="Garamond" w:hAnsi="Garamond"/>
        </w:rPr>
        <w:t>/wytwórca odpadów………..)</w:t>
      </w:r>
      <w:r w:rsidR="007551F4" w:rsidRPr="007551F4">
        <w:rPr>
          <w:rFonts w:ascii="Garamond" w:hAnsi="Garamond"/>
        </w:rPr>
        <w:t xml:space="preserve"> </w:t>
      </w:r>
      <w:r w:rsidRPr="00C46753">
        <w:rPr>
          <w:rFonts w:ascii="Garamond" w:hAnsi="Garamond"/>
        </w:rPr>
        <w:t xml:space="preserve">jest zainteresowany usługą polegającą na </w:t>
      </w:r>
      <w:r w:rsidR="003165E0" w:rsidRPr="00C46753">
        <w:rPr>
          <w:rFonts w:ascii="Garamond" w:hAnsi="Garamond"/>
        </w:rPr>
        <w:t xml:space="preserve">unieszkodliwieniu </w:t>
      </w:r>
      <w:r w:rsidR="00372C68" w:rsidRPr="00C46753">
        <w:rPr>
          <w:rFonts w:ascii="Garamond" w:hAnsi="Garamond"/>
        </w:rPr>
        <w:t xml:space="preserve">lub </w:t>
      </w:r>
      <w:r w:rsidR="00037B44" w:rsidRPr="00C46753">
        <w:rPr>
          <w:rFonts w:ascii="Garamond" w:hAnsi="Garamond"/>
        </w:rPr>
        <w:t xml:space="preserve">przeprowadzeniu </w:t>
      </w:r>
      <w:r w:rsidR="00372C68" w:rsidRPr="00C46753">
        <w:rPr>
          <w:rFonts w:ascii="Garamond" w:hAnsi="Garamond"/>
        </w:rPr>
        <w:t xml:space="preserve">odzysku </w:t>
      </w:r>
      <w:r w:rsidR="003165E0" w:rsidRPr="00C46753">
        <w:rPr>
          <w:rFonts w:ascii="Garamond" w:hAnsi="Garamond"/>
        </w:rPr>
        <w:t xml:space="preserve">odpadów </w:t>
      </w:r>
      <w:r w:rsidR="00BA0BCC" w:rsidRPr="00C46753">
        <w:rPr>
          <w:rFonts w:ascii="Garamond" w:hAnsi="Garamond"/>
        </w:rPr>
        <w:t xml:space="preserve">powstających na </w:t>
      </w:r>
      <w:r w:rsidR="009F00C9" w:rsidRPr="00C46753">
        <w:rPr>
          <w:rFonts w:ascii="Garamond" w:hAnsi="Garamond"/>
        </w:rPr>
        <w:t>T</w:t>
      </w:r>
      <w:r w:rsidR="00BA0BCC" w:rsidRPr="00C46753">
        <w:rPr>
          <w:rFonts w:ascii="Garamond" w:hAnsi="Garamond"/>
        </w:rPr>
        <w:t xml:space="preserve">erenie PCC </w:t>
      </w:r>
      <w:r w:rsidRPr="00C46753">
        <w:rPr>
          <w:rFonts w:ascii="Garamond" w:hAnsi="Garamond"/>
          <w:color w:val="000000"/>
        </w:rPr>
        <w:t xml:space="preserve">oraz biorąc pod uwagę, że </w:t>
      </w:r>
      <w:r w:rsidRPr="00C46753">
        <w:rPr>
          <w:rFonts w:ascii="Garamond" w:hAnsi="Garamond"/>
        </w:rPr>
        <w:t xml:space="preserve">ZLECENIOBIORCA </w:t>
      </w:r>
      <w:r w:rsidR="00FF71CD">
        <w:rPr>
          <w:rFonts w:ascii="Garamond" w:hAnsi="Garamond"/>
        </w:rPr>
        <w:t xml:space="preserve">działający w niniejszej UMOWIE </w:t>
      </w:r>
      <w:commentRangeStart w:id="0"/>
      <w:r w:rsidR="00E26437">
        <w:rPr>
          <w:rFonts w:ascii="Garamond" w:hAnsi="Garamond"/>
        </w:rPr>
        <w:t>jako</w:t>
      </w:r>
      <w:commentRangeEnd w:id="0"/>
      <w:r w:rsidR="00E26437">
        <w:rPr>
          <w:rStyle w:val="Odwoaniedokomentarza"/>
          <w:rFonts w:ascii="Times New Roman" w:eastAsia="Times New Roman" w:hAnsi="Times New Roman" w:cs="Times New Roman"/>
          <w:lang w:eastAsia="ar-SA"/>
        </w:rPr>
        <w:commentReference w:id="0"/>
      </w:r>
      <w:r w:rsidR="00E26437">
        <w:rPr>
          <w:rFonts w:ascii="Garamond" w:hAnsi="Garamond"/>
        </w:rPr>
        <w:t xml:space="preserve"> </w:t>
      </w:r>
      <w:r w:rsidR="003E1CBD">
        <w:rPr>
          <w:rFonts w:ascii="Garamond" w:hAnsi="Garamond"/>
        </w:rPr>
        <w:t>………………………………</w:t>
      </w:r>
      <w:r w:rsidRPr="00C46753">
        <w:rPr>
          <w:rFonts w:ascii="Garamond" w:hAnsi="Garamond"/>
        </w:rPr>
        <w:t>potwierdza, że uzyskał od ZLECENIODAWCY wszelkie niezbędne informacje potrzebne mu do zrealizowania przedmiotu UMOWY</w:t>
      </w:r>
      <w:r w:rsidR="004D7636" w:rsidRPr="00C46753">
        <w:rPr>
          <w:rFonts w:ascii="Garamond" w:hAnsi="Garamond"/>
        </w:rPr>
        <w:t xml:space="preserve"> Strony postanowiły zgodnie zawrzeć niniejszą umowę</w:t>
      </w:r>
      <w:r w:rsidR="00E12A1F" w:rsidRPr="00C46753">
        <w:rPr>
          <w:rFonts w:ascii="Garamond" w:hAnsi="Garamond"/>
        </w:rPr>
        <w:t>.</w:t>
      </w:r>
    </w:p>
    <w:p w14:paraId="453B425E" w14:textId="77777777" w:rsidR="00A8502A" w:rsidRPr="00C46753" w:rsidRDefault="00A8502A" w:rsidP="006618AD">
      <w:pPr>
        <w:rPr>
          <w:rFonts w:ascii="Garamond" w:hAnsi="Garamond"/>
          <w:lang w:eastAsia="ar-SA"/>
        </w:rPr>
      </w:pPr>
      <w:bookmarkStart w:id="1" w:name="__RefHeading__25_504928092"/>
    </w:p>
    <w:p w14:paraId="0D6DD802" w14:textId="77777777" w:rsidR="00A8502A" w:rsidRPr="000605B5" w:rsidRDefault="00A8502A" w:rsidP="00A8502A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r w:rsidRPr="000605B5">
        <w:rPr>
          <w:rStyle w:val="Nagwek1Znak"/>
          <w:rFonts w:ascii="Garamond" w:hAnsi="Garamond"/>
          <w:b/>
          <w:color w:val="000000"/>
          <w:sz w:val="22"/>
        </w:rPr>
        <w:t>CZĘŚĆ 1. POSTANOWIENIA WSTĘPNE I DEFINICJE</w:t>
      </w:r>
    </w:p>
    <w:p w14:paraId="4A047F9F" w14:textId="77777777" w:rsidR="00A8502A" w:rsidRPr="00C46753" w:rsidRDefault="00A8502A" w:rsidP="00A8502A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1</w:t>
      </w:r>
    </w:p>
    <w:p w14:paraId="29A0C7C3" w14:textId="77777777" w:rsidR="00A8502A" w:rsidRPr="00C46753" w:rsidRDefault="00A8502A" w:rsidP="00A8502A">
      <w:pPr>
        <w:tabs>
          <w:tab w:val="left" w:pos="850"/>
        </w:tabs>
        <w:overflowPunct w:val="0"/>
        <w:autoSpaceDE w:val="0"/>
        <w:jc w:val="both"/>
        <w:textAlignment w:val="baseline"/>
        <w:rPr>
          <w:rFonts w:ascii="Garamond" w:hAnsi="Garamond" w:cs="Arial"/>
        </w:rPr>
      </w:pPr>
      <w:r w:rsidRPr="00C46753">
        <w:rPr>
          <w:rFonts w:ascii="Garamond" w:hAnsi="Garamond" w:cs="Arial"/>
        </w:rPr>
        <w:t>Interpretacja pojęć używanych w niniejszej UMOWIE uwzględniać będzie w szczególności poniższe definicje:</w:t>
      </w:r>
    </w:p>
    <w:p w14:paraId="3C16296E" w14:textId="4C43B325" w:rsidR="00DC4CCC" w:rsidRPr="00C46753" w:rsidRDefault="00DC4CCC" w:rsidP="00A8502A">
      <w:pPr>
        <w:pStyle w:val="Bezodstpw"/>
        <w:jc w:val="both"/>
        <w:rPr>
          <w:rFonts w:ascii="Garamond" w:hAnsi="Garamond"/>
        </w:rPr>
      </w:pPr>
      <w:r w:rsidRPr="00C46753">
        <w:rPr>
          <w:rFonts w:ascii="Garamond" w:hAnsi="Garamond"/>
          <w:u w:val="single"/>
        </w:rPr>
        <w:t>BDO</w:t>
      </w:r>
      <w:r w:rsidRPr="00C46753">
        <w:rPr>
          <w:rFonts w:ascii="Garamond" w:hAnsi="Garamond"/>
        </w:rPr>
        <w:t xml:space="preserve"> </w:t>
      </w:r>
      <w:r w:rsidR="00E926A4" w:rsidRPr="00C46753">
        <w:rPr>
          <w:rFonts w:ascii="Garamond" w:hAnsi="Garamond" w:cs="Arial"/>
        </w:rPr>
        <w:t>–</w:t>
      </w:r>
      <w:r w:rsidRPr="00C46753">
        <w:rPr>
          <w:rFonts w:ascii="Garamond" w:hAnsi="Garamond"/>
        </w:rPr>
        <w:t xml:space="preserve"> Baza danych o produktach i opakowaniach oraz o gospodarce odpadami.</w:t>
      </w:r>
    </w:p>
    <w:p w14:paraId="46851820" w14:textId="77777777" w:rsidR="00DC4CCC" w:rsidRPr="00C46753" w:rsidRDefault="00DC4CCC" w:rsidP="00A8502A">
      <w:pPr>
        <w:pStyle w:val="Bezodstpw"/>
        <w:jc w:val="both"/>
        <w:rPr>
          <w:rFonts w:ascii="Garamond" w:hAnsi="Garamond"/>
          <w:u w:val="single"/>
        </w:rPr>
      </w:pPr>
    </w:p>
    <w:p w14:paraId="181C44E1" w14:textId="16FE61B7" w:rsidR="00A8502A" w:rsidRPr="00C46753" w:rsidRDefault="00A8502A" w:rsidP="00A8502A">
      <w:pPr>
        <w:pStyle w:val="Bezodstpw"/>
        <w:jc w:val="both"/>
        <w:rPr>
          <w:rFonts w:ascii="Garamond" w:hAnsi="Garamond"/>
        </w:rPr>
      </w:pPr>
      <w:r w:rsidRPr="00C46753">
        <w:rPr>
          <w:rFonts w:ascii="Garamond" w:hAnsi="Garamond"/>
          <w:u w:val="single"/>
        </w:rPr>
        <w:t>UMOWA</w:t>
      </w:r>
      <w:r w:rsidRPr="00C46753">
        <w:rPr>
          <w:rFonts w:ascii="Garamond" w:hAnsi="Garamond"/>
        </w:rPr>
        <w:t xml:space="preserve"> </w:t>
      </w:r>
      <w:r w:rsidR="00E926A4" w:rsidRPr="00C46753">
        <w:rPr>
          <w:rFonts w:ascii="Garamond" w:hAnsi="Garamond" w:cs="Arial"/>
        </w:rPr>
        <w:t>–</w:t>
      </w:r>
      <w:r w:rsidRPr="00C46753">
        <w:rPr>
          <w:rFonts w:ascii="Garamond" w:hAnsi="Garamond"/>
        </w:rPr>
        <w:t xml:space="preserve"> oznacza UMOWĘ zawartą pomiędzy ZLECENIODAWCĄ i ZLECENIOBIORCĄ, której treść zawarta jest w niniejszym dokumencie łącznie ze wszystkimi niżej wymienionymi załącznikami oraz wszystkie kolejne modyfikacje uzgodnione obustronnie między </w:t>
      </w:r>
      <w:r w:rsidR="00977AC7" w:rsidRPr="00C46753">
        <w:rPr>
          <w:rFonts w:ascii="Garamond" w:hAnsi="Garamond"/>
        </w:rPr>
        <w:t xml:space="preserve">STRONAMI </w:t>
      </w:r>
      <w:r w:rsidRPr="00C46753">
        <w:rPr>
          <w:rFonts w:ascii="Garamond" w:hAnsi="Garamond"/>
        </w:rPr>
        <w:t xml:space="preserve">w pisemnej formie. </w:t>
      </w:r>
    </w:p>
    <w:p w14:paraId="0F8B38B1" w14:textId="77777777" w:rsidR="00A8502A" w:rsidRPr="00C46753" w:rsidRDefault="00A8502A" w:rsidP="00A8502A">
      <w:pPr>
        <w:pStyle w:val="Bezodstpw"/>
        <w:jc w:val="both"/>
        <w:rPr>
          <w:rFonts w:ascii="Garamond" w:hAnsi="Garamond" w:cs="Arial"/>
          <w:u w:val="single"/>
        </w:rPr>
      </w:pPr>
    </w:p>
    <w:p w14:paraId="6B0AA6AE" w14:textId="19F55F5A" w:rsidR="00A8502A" w:rsidRPr="00C46753" w:rsidRDefault="00A8502A" w:rsidP="00A8502A">
      <w:pPr>
        <w:pStyle w:val="Bezodstpw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  <w:u w:val="single"/>
        </w:rPr>
        <w:t>ZLECENIODAWCA</w:t>
      </w:r>
      <w:r w:rsidRPr="00C46753">
        <w:rPr>
          <w:rFonts w:ascii="Garamond" w:hAnsi="Garamond" w:cs="Arial"/>
        </w:rPr>
        <w:t xml:space="preserve"> – oznacza osobę prawną, wymienioną na wstępie UMOWY, lub jej prawowitych następców</w:t>
      </w:r>
      <w:r w:rsidR="00DC4CCC" w:rsidRPr="00C46753">
        <w:rPr>
          <w:rFonts w:ascii="Garamond" w:hAnsi="Garamond" w:cs="Arial"/>
        </w:rPr>
        <w:t xml:space="preserve">. </w:t>
      </w:r>
    </w:p>
    <w:p w14:paraId="12A94CE3" w14:textId="77777777" w:rsidR="00A8502A" w:rsidRPr="00C46753" w:rsidRDefault="00A8502A" w:rsidP="00A8502A">
      <w:pPr>
        <w:pStyle w:val="Bezodstpw"/>
        <w:jc w:val="both"/>
        <w:rPr>
          <w:rFonts w:ascii="Garamond" w:hAnsi="Garamond" w:cs="Arial"/>
          <w:color w:val="000000"/>
          <w:u w:val="single"/>
        </w:rPr>
      </w:pPr>
    </w:p>
    <w:p w14:paraId="03F754B2" w14:textId="059360AF" w:rsidR="00A8502A" w:rsidRPr="00C46753" w:rsidRDefault="00A8502A" w:rsidP="00A8502A">
      <w:pPr>
        <w:pStyle w:val="Bezodstpw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  <w:color w:val="000000"/>
          <w:u w:val="single"/>
        </w:rPr>
        <w:t>ZLECENIOBIORCA</w:t>
      </w:r>
      <w:r w:rsidRPr="00C46753">
        <w:rPr>
          <w:rFonts w:ascii="Garamond" w:hAnsi="Garamond" w:cs="Arial"/>
          <w:color w:val="000000"/>
        </w:rPr>
        <w:t xml:space="preserve"> </w:t>
      </w:r>
      <w:r w:rsidR="00E926A4" w:rsidRPr="00C46753">
        <w:rPr>
          <w:rFonts w:ascii="Garamond" w:hAnsi="Garamond" w:cs="Arial"/>
        </w:rPr>
        <w:t>–</w:t>
      </w:r>
      <w:r w:rsidRPr="00C46753">
        <w:rPr>
          <w:rFonts w:ascii="Garamond" w:hAnsi="Garamond" w:cs="Arial"/>
          <w:color w:val="000000"/>
        </w:rPr>
        <w:t xml:space="preserve"> oznacza osobę prawną, wymienioną na wstępie UMOWY lub jej prawowitych następców, będących wspólnie i oddzielnie odpowiedzialnymi za każde zobowiązanie wynikające z niniejszej UMOWY, która ma wykonać </w:t>
      </w:r>
      <w:r w:rsidR="00125EDA">
        <w:rPr>
          <w:rFonts w:ascii="Garamond" w:hAnsi="Garamond" w:cs="Arial"/>
          <w:color w:val="000000"/>
        </w:rPr>
        <w:t>usługę</w:t>
      </w:r>
      <w:r w:rsidR="00125EDA" w:rsidRPr="00C46753">
        <w:rPr>
          <w:rFonts w:ascii="Garamond" w:hAnsi="Garamond" w:cs="Arial"/>
          <w:color w:val="000000"/>
        </w:rPr>
        <w:t xml:space="preserve"> </w:t>
      </w:r>
      <w:r w:rsidRPr="00C46753">
        <w:rPr>
          <w:rFonts w:ascii="Garamond" w:hAnsi="Garamond" w:cs="Arial"/>
          <w:color w:val="000000"/>
        </w:rPr>
        <w:t>zgodnie z postanowieniami niniejszej UMOWY.</w:t>
      </w:r>
    </w:p>
    <w:p w14:paraId="4278D4EE" w14:textId="77777777" w:rsidR="00A8502A" w:rsidRPr="00C46753" w:rsidRDefault="00A8502A" w:rsidP="00A8502A">
      <w:pPr>
        <w:pStyle w:val="Bezodstpw"/>
        <w:jc w:val="both"/>
        <w:rPr>
          <w:rFonts w:ascii="Garamond" w:hAnsi="Garamond" w:cs="Arial"/>
          <w:color w:val="000000"/>
          <w:u w:val="single"/>
        </w:rPr>
      </w:pPr>
    </w:p>
    <w:p w14:paraId="308D8501" w14:textId="672F1F96" w:rsidR="00A8502A" w:rsidRPr="00C46753" w:rsidRDefault="00420E7E" w:rsidP="00A8502A">
      <w:pPr>
        <w:pStyle w:val="Bezodstpw"/>
        <w:jc w:val="both"/>
        <w:rPr>
          <w:rFonts w:ascii="Garamond" w:hAnsi="Garamond" w:cs="Arial"/>
        </w:rPr>
      </w:pPr>
      <w:bookmarkStart w:id="2" w:name="_Hlk34390541"/>
      <w:r w:rsidRPr="00C46753">
        <w:rPr>
          <w:rFonts w:ascii="Garamond" w:hAnsi="Garamond" w:cs="Arial"/>
          <w:color w:val="000000"/>
          <w:u w:val="single"/>
        </w:rPr>
        <w:t>ZA</w:t>
      </w:r>
      <w:r w:rsidR="00A8502A" w:rsidRPr="00C46753">
        <w:rPr>
          <w:rFonts w:ascii="Garamond" w:hAnsi="Garamond" w:cs="Arial"/>
          <w:color w:val="000000"/>
          <w:u w:val="single"/>
        </w:rPr>
        <w:t>GOSPODAROWANIE ODPADÓW</w:t>
      </w:r>
      <w:r w:rsidR="00A8502A" w:rsidRPr="00C46753">
        <w:rPr>
          <w:rFonts w:ascii="Garamond" w:hAnsi="Garamond" w:cs="Arial"/>
          <w:color w:val="000000"/>
        </w:rPr>
        <w:t xml:space="preserve"> </w:t>
      </w:r>
      <w:bookmarkEnd w:id="2"/>
      <w:r w:rsidR="00A8502A" w:rsidRPr="00C46753">
        <w:rPr>
          <w:rFonts w:ascii="Garamond" w:hAnsi="Garamond" w:cs="Arial"/>
          <w:color w:val="000000"/>
        </w:rPr>
        <w:t>– oznacza łącznie</w:t>
      </w:r>
      <w:r w:rsidR="009C6E78" w:rsidRPr="00C46753">
        <w:rPr>
          <w:rFonts w:ascii="Garamond" w:hAnsi="Garamond" w:cs="Arial"/>
          <w:color w:val="000000"/>
        </w:rPr>
        <w:t xml:space="preserve"> odbiór</w:t>
      </w:r>
      <w:r w:rsidR="00601C39" w:rsidRPr="00601C39">
        <w:rPr>
          <w:rFonts w:ascii="Garamond" w:hAnsi="Garamond" w:cs="Arial"/>
        </w:rPr>
        <w:t xml:space="preserve"> </w:t>
      </w:r>
      <w:r w:rsidR="00FF71CD" w:rsidRPr="00FF71CD">
        <w:rPr>
          <w:rFonts w:ascii="Garamond" w:hAnsi="Garamond" w:cs="Arial"/>
        </w:rPr>
        <w:t>z miejsca wskazanego przez</w:t>
      </w:r>
      <w:r w:rsidR="00601C39" w:rsidRPr="00C46753">
        <w:rPr>
          <w:rFonts w:ascii="Garamond" w:hAnsi="Garamond" w:cs="Arial"/>
        </w:rPr>
        <w:t xml:space="preserve"> ZLECENIODAWC</w:t>
      </w:r>
      <w:r w:rsidR="00FF71CD">
        <w:rPr>
          <w:rFonts w:ascii="Garamond" w:hAnsi="Garamond" w:cs="Arial"/>
        </w:rPr>
        <w:t>Ę</w:t>
      </w:r>
      <w:r w:rsidR="009C6E78" w:rsidRPr="00C46753">
        <w:rPr>
          <w:rFonts w:ascii="Garamond" w:hAnsi="Garamond" w:cs="Arial"/>
          <w:color w:val="000000"/>
        </w:rPr>
        <w:t>,</w:t>
      </w:r>
      <w:r w:rsidR="00A8502A" w:rsidRPr="00C46753">
        <w:rPr>
          <w:rFonts w:ascii="Garamond" w:hAnsi="Garamond" w:cs="Arial"/>
          <w:color w:val="000000"/>
        </w:rPr>
        <w:t xml:space="preserve"> transport i unieszkodliwianie </w:t>
      </w:r>
      <w:r w:rsidR="00372C68" w:rsidRPr="00C46753">
        <w:rPr>
          <w:rFonts w:ascii="Garamond" w:hAnsi="Garamond" w:cs="Arial"/>
          <w:color w:val="000000"/>
        </w:rPr>
        <w:t xml:space="preserve">lub odzysk </w:t>
      </w:r>
      <w:r w:rsidR="00037B44" w:rsidRPr="00C46753">
        <w:rPr>
          <w:rFonts w:ascii="Garamond" w:hAnsi="Garamond" w:cs="Arial"/>
        </w:rPr>
        <w:t xml:space="preserve">odpadów </w:t>
      </w:r>
      <w:r w:rsidR="00A8502A" w:rsidRPr="00C46753">
        <w:rPr>
          <w:rFonts w:ascii="Garamond" w:hAnsi="Garamond" w:cs="Arial"/>
        </w:rPr>
        <w:t>przez ZLECENIOBIORCĘ</w:t>
      </w:r>
      <w:r w:rsidR="00C45BA6" w:rsidRPr="00C46753">
        <w:rPr>
          <w:rFonts w:ascii="Garamond" w:hAnsi="Garamond" w:cs="Arial"/>
        </w:rPr>
        <w:t xml:space="preserve"> lub </w:t>
      </w:r>
      <w:r w:rsidR="00C45BA6" w:rsidRPr="00F432D1">
        <w:rPr>
          <w:rFonts w:ascii="Garamond" w:hAnsi="Garamond" w:cs="Arial"/>
        </w:rPr>
        <w:t xml:space="preserve">przez </w:t>
      </w:r>
      <w:r w:rsidR="00037B44" w:rsidRPr="00F432D1">
        <w:rPr>
          <w:rFonts w:ascii="Garamond" w:hAnsi="Garamond" w:cs="Arial"/>
        </w:rPr>
        <w:t xml:space="preserve">PODMIOTY TRZECIE </w:t>
      </w:r>
      <w:r w:rsidR="00C45BA6" w:rsidRPr="00F432D1">
        <w:rPr>
          <w:rFonts w:ascii="Garamond" w:hAnsi="Garamond" w:cs="Arial"/>
        </w:rPr>
        <w:t>na zlecenie</w:t>
      </w:r>
      <w:r w:rsidR="00A8502A" w:rsidRPr="00C46753">
        <w:rPr>
          <w:rFonts w:ascii="Garamond" w:hAnsi="Garamond" w:cs="Arial"/>
        </w:rPr>
        <w:t xml:space="preserve"> </w:t>
      </w:r>
      <w:r w:rsidR="00037B44" w:rsidRPr="00C46753">
        <w:rPr>
          <w:rFonts w:ascii="Garamond" w:hAnsi="Garamond" w:cs="Arial"/>
        </w:rPr>
        <w:t xml:space="preserve">ZLECENIOBIORCY </w:t>
      </w:r>
      <w:r w:rsidR="009C6E78" w:rsidRPr="00C46753">
        <w:rPr>
          <w:rFonts w:ascii="Garamond" w:hAnsi="Garamond" w:cs="Arial"/>
        </w:rPr>
        <w:t>n</w:t>
      </w:r>
      <w:r w:rsidR="00A8502A" w:rsidRPr="00C46753">
        <w:rPr>
          <w:rFonts w:ascii="Garamond" w:hAnsi="Garamond" w:cs="Arial"/>
        </w:rPr>
        <w:t xml:space="preserve">a podstawie </w:t>
      </w:r>
      <w:r w:rsidR="00FF71CD" w:rsidRPr="00FF71CD">
        <w:rPr>
          <w:rFonts w:ascii="Garamond" w:hAnsi="Garamond" w:cs="Arial"/>
        </w:rPr>
        <w:t>niniejszej U</w:t>
      </w:r>
      <w:r w:rsidR="00FF71CD">
        <w:rPr>
          <w:rFonts w:ascii="Garamond" w:hAnsi="Garamond" w:cs="Arial"/>
        </w:rPr>
        <w:t>MOWY.</w:t>
      </w:r>
      <w:r w:rsidR="003D7903" w:rsidRPr="00C46753">
        <w:rPr>
          <w:rFonts w:ascii="Garamond" w:hAnsi="Garamond" w:cs="Arial"/>
        </w:rPr>
        <w:t>.</w:t>
      </w:r>
    </w:p>
    <w:p w14:paraId="3DC6442F" w14:textId="77777777" w:rsidR="00A8502A" w:rsidRPr="00C46753" w:rsidRDefault="00A8502A" w:rsidP="00A8502A">
      <w:pPr>
        <w:pStyle w:val="Bezodstpw"/>
        <w:jc w:val="both"/>
        <w:rPr>
          <w:rFonts w:ascii="Garamond" w:hAnsi="Garamond" w:cs="Arial"/>
          <w:u w:val="single"/>
        </w:rPr>
      </w:pPr>
    </w:p>
    <w:p w14:paraId="583D920D" w14:textId="5E0FC4A9" w:rsidR="00FE1F2C" w:rsidRPr="00C46753" w:rsidRDefault="00A8502A" w:rsidP="00A8502A">
      <w:pPr>
        <w:pStyle w:val="Bezodstpw"/>
        <w:jc w:val="both"/>
        <w:rPr>
          <w:rFonts w:ascii="Garamond" w:hAnsi="Garamond" w:cs="Arial"/>
        </w:rPr>
      </w:pPr>
      <w:bookmarkStart w:id="3" w:name="_Hlk34390666"/>
      <w:r w:rsidRPr="00C46753">
        <w:rPr>
          <w:rFonts w:ascii="Garamond" w:hAnsi="Garamond" w:cs="Arial"/>
          <w:u w:val="single"/>
        </w:rPr>
        <w:t>MIEJSCE ODBIORU ODPADÓW</w:t>
      </w:r>
      <w:r w:rsidRPr="00C46753">
        <w:rPr>
          <w:rFonts w:ascii="Garamond" w:hAnsi="Garamond" w:cs="Arial"/>
        </w:rPr>
        <w:t xml:space="preserve"> </w:t>
      </w:r>
      <w:bookmarkEnd w:id="3"/>
      <w:r w:rsidR="00E926A4" w:rsidRPr="00C46753">
        <w:rPr>
          <w:rFonts w:ascii="Garamond" w:hAnsi="Garamond" w:cs="Arial"/>
        </w:rPr>
        <w:t>–</w:t>
      </w:r>
      <w:r w:rsidRPr="00C46753">
        <w:rPr>
          <w:rFonts w:ascii="Garamond" w:hAnsi="Garamond" w:cs="Arial"/>
        </w:rPr>
        <w:t xml:space="preserve"> oznacza miejsce wskazane przez ZLECENIODAWCĘ zlokalizowane </w:t>
      </w:r>
      <w:r w:rsidR="00BA0BCC" w:rsidRPr="00C46753">
        <w:rPr>
          <w:rFonts w:ascii="Garamond" w:hAnsi="Garamond" w:cs="Arial"/>
        </w:rPr>
        <w:t xml:space="preserve">na </w:t>
      </w:r>
      <w:r w:rsidR="009F00C9" w:rsidRPr="00C46753">
        <w:rPr>
          <w:rFonts w:ascii="Garamond" w:hAnsi="Garamond" w:cs="Arial"/>
        </w:rPr>
        <w:t>T</w:t>
      </w:r>
      <w:r w:rsidR="00BA0BCC" w:rsidRPr="00C46753">
        <w:rPr>
          <w:rFonts w:ascii="Garamond" w:hAnsi="Garamond" w:cs="Arial"/>
        </w:rPr>
        <w:t>erenie PCC</w:t>
      </w:r>
      <w:r w:rsidR="00335F6B" w:rsidRPr="00C46753">
        <w:rPr>
          <w:rFonts w:ascii="Garamond" w:hAnsi="Garamond" w:cs="Arial"/>
        </w:rPr>
        <w:t>.</w:t>
      </w:r>
    </w:p>
    <w:p w14:paraId="236130B8" w14:textId="77777777" w:rsidR="00D9169D" w:rsidRPr="00C46753" w:rsidRDefault="00D9169D" w:rsidP="00A8502A">
      <w:pPr>
        <w:pStyle w:val="Bezodstpw"/>
        <w:jc w:val="both"/>
        <w:rPr>
          <w:rFonts w:ascii="Garamond" w:hAnsi="Garamond" w:cs="Arial"/>
        </w:rPr>
      </w:pPr>
    </w:p>
    <w:p w14:paraId="4BD270A8" w14:textId="07D12C0B" w:rsidR="00FE1F2C" w:rsidRDefault="00FE1F2C" w:rsidP="00A8502A">
      <w:pPr>
        <w:pStyle w:val="Bezodstpw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  <w:u w:val="single"/>
        </w:rPr>
        <w:t>Teren PCC</w:t>
      </w:r>
      <w:r w:rsidRPr="00C46753">
        <w:rPr>
          <w:rFonts w:ascii="Garamond" w:hAnsi="Garamond" w:cs="Arial"/>
        </w:rPr>
        <w:t xml:space="preserve"> – teren w Brzegu Dolnym </w:t>
      </w:r>
      <w:r w:rsidR="00683C0A" w:rsidRPr="00C46753">
        <w:rPr>
          <w:rFonts w:ascii="Garamond" w:hAnsi="Garamond" w:cs="Arial"/>
        </w:rPr>
        <w:t xml:space="preserve">przy ul. Sienkiewicza 4, </w:t>
      </w:r>
      <w:r w:rsidRPr="00C46753">
        <w:rPr>
          <w:rFonts w:ascii="Garamond" w:hAnsi="Garamond" w:cs="Arial"/>
        </w:rPr>
        <w:t>należący do spółek z grupy PCC.</w:t>
      </w:r>
    </w:p>
    <w:p w14:paraId="7279B68A" w14:textId="77777777" w:rsidR="00FF71CD" w:rsidRDefault="00FF71CD" w:rsidP="00A8502A">
      <w:pPr>
        <w:pStyle w:val="Bezodstpw"/>
        <w:jc w:val="both"/>
        <w:rPr>
          <w:rFonts w:ascii="Garamond" w:hAnsi="Garamond" w:cs="Arial"/>
        </w:rPr>
      </w:pPr>
    </w:p>
    <w:p w14:paraId="497449CD" w14:textId="554010DD" w:rsidR="00FF71CD" w:rsidRPr="00C46753" w:rsidRDefault="00FF71CD" w:rsidP="00A8502A">
      <w:pPr>
        <w:pStyle w:val="Bezodstpw"/>
        <w:jc w:val="both"/>
        <w:rPr>
          <w:rFonts w:ascii="Garamond" w:hAnsi="Garamond" w:cs="Arial"/>
        </w:rPr>
      </w:pPr>
      <w:r w:rsidRPr="00FF71CD">
        <w:rPr>
          <w:rFonts w:ascii="Garamond" w:hAnsi="Garamond" w:cs="Arial"/>
        </w:rPr>
        <w:t xml:space="preserve">Odpad – oznacza </w:t>
      </w:r>
      <w:r>
        <w:rPr>
          <w:rFonts w:ascii="Garamond" w:hAnsi="Garamond" w:cs="Arial"/>
        </w:rPr>
        <w:t>O</w:t>
      </w:r>
      <w:r w:rsidRPr="00FF71CD">
        <w:rPr>
          <w:rFonts w:ascii="Garamond" w:hAnsi="Garamond" w:cs="Arial"/>
        </w:rPr>
        <w:t xml:space="preserve">dpad określony w § 2 </w:t>
      </w:r>
      <w:r>
        <w:rPr>
          <w:rFonts w:ascii="Garamond" w:hAnsi="Garamond" w:cs="Arial"/>
        </w:rPr>
        <w:t xml:space="preserve">UMOWY i w Załączniku nr 1 do </w:t>
      </w:r>
      <w:r w:rsidRPr="00FF71CD">
        <w:rPr>
          <w:rFonts w:ascii="Garamond" w:hAnsi="Garamond" w:cs="Arial"/>
        </w:rPr>
        <w:t>U</w:t>
      </w:r>
      <w:r>
        <w:rPr>
          <w:rFonts w:ascii="Garamond" w:hAnsi="Garamond" w:cs="Arial"/>
        </w:rPr>
        <w:t>MOWY</w:t>
      </w:r>
      <w:r w:rsidRPr="00FF71CD">
        <w:rPr>
          <w:rFonts w:ascii="Garamond" w:hAnsi="Garamond" w:cs="Arial"/>
        </w:rPr>
        <w:t>.</w:t>
      </w:r>
    </w:p>
    <w:p w14:paraId="048DCC8D" w14:textId="4EED0035" w:rsidR="00247A07" w:rsidRPr="00C46753" w:rsidRDefault="00247A07" w:rsidP="00A8502A">
      <w:pPr>
        <w:pStyle w:val="Bezodstpw"/>
        <w:jc w:val="both"/>
        <w:rPr>
          <w:rFonts w:ascii="Garamond" w:hAnsi="Garamond" w:cs="Arial"/>
        </w:rPr>
      </w:pPr>
    </w:p>
    <w:p w14:paraId="752DD9ED" w14:textId="3DDD2286" w:rsidR="00247A07" w:rsidRPr="00C46753" w:rsidRDefault="00247A07" w:rsidP="00A8502A">
      <w:pPr>
        <w:pStyle w:val="Bezodstpw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  <w:u w:val="single"/>
        </w:rPr>
        <w:t>WYTWÓRCA ODPADÓW</w:t>
      </w:r>
      <w:r w:rsidRPr="00C46753">
        <w:rPr>
          <w:rFonts w:ascii="Garamond" w:hAnsi="Garamond" w:cs="Arial"/>
        </w:rPr>
        <w:t xml:space="preserve"> – </w:t>
      </w:r>
      <w:r w:rsidR="000B392B">
        <w:rPr>
          <w:rFonts w:ascii="Garamond" w:hAnsi="Garamond" w:cs="Arial"/>
        </w:rPr>
        <w:t>KRS</w:t>
      </w:r>
      <w:r w:rsidR="00E37641">
        <w:rPr>
          <w:rFonts w:ascii="Garamond" w:hAnsi="Garamond" w:cs="Arial"/>
        </w:rPr>
        <w:t xml:space="preserve"> 0000002277</w:t>
      </w:r>
      <w:r w:rsidR="000B392B">
        <w:rPr>
          <w:rFonts w:ascii="Garamond" w:hAnsi="Garamond" w:cs="Arial"/>
        </w:rPr>
        <w:t xml:space="preserve">, BDO nr </w:t>
      </w:r>
      <w:r w:rsidR="00E37641">
        <w:rPr>
          <w:rFonts w:ascii="Garamond" w:hAnsi="Garamond" w:cs="Arial"/>
        </w:rPr>
        <w:t>000052876</w:t>
      </w:r>
      <w:r w:rsidR="000B392B">
        <w:rPr>
          <w:rFonts w:ascii="Garamond" w:hAnsi="Garamond" w:cs="Arial"/>
        </w:rPr>
        <w:t xml:space="preserve">, </w:t>
      </w:r>
      <w:r w:rsidR="00C23730" w:rsidRPr="002C7690">
        <w:rPr>
          <w:rFonts w:ascii="Garamond" w:hAnsi="Garamond" w:cs="Arial"/>
        </w:rPr>
        <w:t xml:space="preserve">NIP </w:t>
      </w:r>
      <w:r w:rsidR="00E37641">
        <w:rPr>
          <w:rFonts w:ascii="Garamond" w:hAnsi="Garamond" w:cs="Arial"/>
        </w:rPr>
        <w:t>917-11-54-737</w:t>
      </w:r>
      <w:r w:rsidR="00374741" w:rsidRPr="00374741">
        <w:rPr>
          <w:rFonts w:ascii="Garamond" w:hAnsi="Garamond" w:cs="Arial"/>
        </w:rPr>
        <w:t xml:space="preserve"> z siedzibą </w:t>
      </w:r>
      <w:r w:rsidR="00E37641">
        <w:rPr>
          <w:rFonts w:ascii="Garamond" w:hAnsi="Garamond" w:cs="Arial"/>
        </w:rPr>
        <w:t>ul. Sienkiewicz 4, 56-120 Brzeg Dolny</w:t>
      </w:r>
      <w:r w:rsidR="00374741">
        <w:rPr>
          <w:rFonts w:ascii="Garamond" w:hAnsi="Garamond" w:cs="Arial"/>
        </w:rPr>
        <w:t xml:space="preserve">, </w:t>
      </w:r>
      <w:r w:rsidR="00277EA6" w:rsidRPr="00C46753">
        <w:rPr>
          <w:rFonts w:ascii="Garamond" w:hAnsi="Garamond" w:cs="Arial"/>
        </w:rPr>
        <w:t>spółk</w:t>
      </w:r>
      <w:r w:rsidR="00374741">
        <w:rPr>
          <w:rFonts w:ascii="Garamond" w:hAnsi="Garamond" w:cs="Arial"/>
        </w:rPr>
        <w:t>a</w:t>
      </w:r>
      <w:r w:rsidR="00277EA6" w:rsidRPr="00C46753">
        <w:rPr>
          <w:rFonts w:ascii="Garamond" w:hAnsi="Garamond" w:cs="Arial"/>
        </w:rPr>
        <w:t xml:space="preserve"> z grupy PCC SE</w:t>
      </w:r>
      <w:r w:rsidRPr="00C46753">
        <w:rPr>
          <w:rFonts w:ascii="Garamond" w:hAnsi="Garamond" w:cs="Arial"/>
        </w:rPr>
        <w:t>, tj. podmiot, w imieniu któr</w:t>
      </w:r>
      <w:r w:rsidR="00125EDA">
        <w:rPr>
          <w:rFonts w:ascii="Garamond" w:hAnsi="Garamond" w:cs="Arial"/>
        </w:rPr>
        <w:t>ego</w:t>
      </w:r>
      <w:r w:rsidRPr="00C46753">
        <w:rPr>
          <w:rFonts w:ascii="Garamond" w:hAnsi="Garamond" w:cs="Arial"/>
        </w:rPr>
        <w:t xml:space="preserve"> działa ZLECENIODAWCA</w:t>
      </w:r>
    </w:p>
    <w:p w14:paraId="575DA71C" w14:textId="77777777" w:rsidR="009C6E78" w:rsidRPr="00C46753" w:rsidRDefault="009C6E78" w:rsidP="00A8502A">
      <w:pPr>
        <w:pStyle w:val="Bezodstpw"/>
        <w:jc w:val="both"/>
        <w:rPr>
          <w:rFonts w:ascii="Garamond" w:hAnsi="Garamond" w:cs="Arial"/>
          <w:color w:val="000000"/>
        </w:rPr>
      </w:pPr>
    </w:p>
    <w:p w14:paraId="0197137E" w14:textId="551E8AA4" w:rsidR="00C45BA6" w:rsidRPr="00C46753" w:rsidRDefault="00C45BA6" w:rsidP="00A8502A">
      <w:pPr>
        <w:pStyle w:val="Bezodstpw"/>
        <w:jc w:val="both"/>
        <w:rPr>
          <w:rFonts w:ascii="Garamond" w:hAnsi="Garamond" w:cs="Arial"/>
          <w:color w:val="000000"/>
        </w:rPr>
      </w:pPr>
      <w:bookmarkStart w:id="4" w:name="_Hlk163767515"/>
      <w:r w:rsidRPr="00E83887">
        <w:rPr>
          <w:rFonts w:ascii="Garamond" w:hAnsi="Garamond" w:cs="Arial"/>
          <w:color w:val="000000"/>
          <w:u w:val="single"/>
        </w:rPr>
        <w:t>PODMIOT TRZECI</w:t>
      </w:r>
      <w:r w:rsidRPr="00F432D1">
        <w:rPr>
          <w:rFonts w:ascii="Garamond" w:hAnsi="Garamond" w:cs="Arial"/>
          <w:color w:val="000000"/>
        </w:rPr>
        <w:t xml:space="preserve"> –podmiot</w:t>
      </w:r>
      <w:r w:rsidR="00374741">
        <w:rPr>
          <w:rFonts w:ascii="Garamond" w:hAnsi="Garamond" w:cs="Arial"/>
          <w:color w:val="000000"/>
        </w:rPr>
        <w:t xml:space="preserve"> wskazany w </w:t>
      </w:r>
      <w:r w:rsidR="00125EDA" w:rsidRPr="00125EDA">
        <w:rPr>
          <w:rFonts w:ascii="Garamond" w:hAnsi="Garamond" w:cs="Arial"/>
          <w:color w:val="000000"/>
        </w:rPr>
        <w:t>§ 3</w:t>
      </w:r>
      <w:r w:rsidR="00125EDA">
        <w:rPr>
          <w:rFonts w:ascii="Garamond" w:hAnsi="Garamond" w:cs="Arial"/>
          <w:color w:val="000000"/>
        </w:rPr>
        <w:t xml:space="preserve"> ust 1 lit c) </w:t>
      </w:r>
      <w:r w:rsidR="00374741">
        <w:rPr>
          <w:rFonts w:ascii="Garamond" w:hAnsi="Garamond" w:cs="Arial"/>
          <w:color w:val="000000"/>
        </w:rPr>
        <w:t>niniejszej UMOW</w:t>
      </w:r>
      <w:r w:rsidR="00125EDA">
        <w:rPr>
          <w:rFonts w:ascii="Garamond" w:hAnsi="Garamond" w:cs="Arial"/>
          <w:color w:val="000000"/>
        </w:rPr>
        <w:t>Y</w:t>
      </w:r>
      <w:r w:rsidRPr="00F432D1">
        <w:rPr>
          <w:rFonts w:ascii="Garamond" w:hAnsi="Garamond" w:cs="Arial"/>
          <w:color w:val="000000"/>
        </w:rPr>
        <w:t xml:space="preserve">, któremu ZLECENIOBIORCA powierzy </w:t>
      </w:r>
      <w:r w:rsidR="00C35DB0" w:rsidRPr="00F432D1">
        <w:rPr>
          <w:rFonts w:ascii="Garamond" w:hAnsi="Garamond" w:cs="Arial"/>
          <w:color w:val="000000"/>
        </w:rPr>
        <w:t xml:space="preserve">przeprowadzenie procesów </w:t>
      </w:r>
      <w:r w:rsidR="00037B44" w:rsidRPr="00F432D1">
        <w:rPr>
          <w:rFonts w:ascii="Garamond" w:hAnsi="Garamond" w:cs="Arial"/>
          <w:color w:val="000000"/>
        </w:rPr>
        <w:t>ostatecznego</w:t>
      </w:r>
      <w:r w:rsidR="00C35DB0" w:rsidRPr="00F432D1">
        <w:rPr>
          <w:rFonts w:ascii="Garamond" w:hAnsi="Garamond" w:cs="Arial"/>
          <w:color w:val="000000"/>
        </w:rPr>
        <w:t xml:space="preserve"> odzysku lub unieszkodliwienia </w:t>
      </w:r>
      <w:r w:rsidR="00037B44" w:rsidRPr="00F432D1">
        <w:rPr>
          <w:rFonts w:ascii="Garamond" w:hAnsi="Garamond" w:cs="Arial"/>
          <w:color w:val="000000"/>
        </w:rPr>
        <w:t xml:space="preserve">odpadów, </w:t>
      </w:r>
      <w:r w:rsidR="00C35DB0" w:rsidRPr="00F432D1">
        <w:rPr>
          <w:rFonts w:ascii="Garamond" w:hAnsi="Garamond" w:cs="Arial"/>
          <w:color w:val="000000"/>
        </w:rPr>
        <w:t xml:space="preserve">w </w:t>
      </w:r>
      <w:r w:rsidR="00037B44" w:rsidRPr="00F432D1">
        <w:rPr>
          <w:rFonts w:ascii="Garamond" w:hAnsi="Garamond" w:cs="Arial"/>
          <w:color w:val="000000"/>
        </w:rPr>
        <w:t>szczególności</w:t>
      </w:r>
      <w:r w:rsidR="00C35DB0" w:rsidRPr="00F432D1">
        <w:rPr>
          <w:rFonts w:ascii="Garamond" w:hAnsi="Garamond" w:cs="Arial"/>
          <w:color w:val="000000"/>
        </w:rPr>
        <w:t xml:space="preserve"> odpadów </w:t>
      </w:r>
      <w:r w:rsidR="00037B44" w:rsidRPr="00F432D1">
        <w:rPr>
          <w:rFonts w:ascii="Garamond" w:hAnsi="Garamond" w:cs="Arial"/>
          <w:color w:val="000000"/>
        </w:rPr>
        <w:t>niebezpiecznych</w:t>
      </w:r>
      <w:r w:rsidR="00C35DB0" w:rsidRPr="00F432D1">
        <w:rPr>
          <w:rFonts w:ascii="Garamond" w:hAnsi="Garamond" w:cs="Arial"/>
          <w:color w:val="000000"/>
        </w:rPr>
        <w:t xml:space="preserve"> </w:t>
      </w:r>
      <w:r w:rsidR="0070083F" w:rsidRPr="00F432D1">
        <w:rPr>
          <w:rFonts w:ascii="Garamond" w:hAnsi="Garamond" w:cs="Arial"/>
        </w:rPr>
        <w:t xml:space="preserve">w rozumieniu przepisów ustawy z dnia 14 grudnia 2012 r. o odpadach i wydanych na jej podstawie aktów wykonawczych, </w:t>
      </w:r>
      <w:r w:rsidRPr="00F432D1">
        <w:rPr>
          <w:rFonts w:ascii="Garamond" w:hAnsi="Garamond" w:cs="Arial"/>
          <w:color w:val="000000"/>
        </w:rPr>
        <w:t xml:space="preserve">w </w:t>
      </w:r>
      <w:r w:rsidR="00037B44" w:rsidRPr="00F432D1">
        <w:rPr>
          <w:rFonts w:ascii="Garamond" w:hAnsi="Garamond" w:cs="Arial"/>
          <w:color w:val="000000"/>
        </w:rPr>
        <w:t>przypadku</w:t>
      </w:r>
      <w:r w:rsidRPr="00F432D1">
        <w:rPr>
          <w:rFonts w:ascii="Garamond" w:hAnsi="Garamond" w:cs="Arial"/>
          <w:color w:val="000000"/>
        </w:rPr>
        <w:t xml:space="preserve"> </w:t>
      </w:r>
      <w:r w:rsidR="00037B44" w:rsidRPr="00F432D1">
        <w:rPr>
          <w:rFonts w:ascii="Garamond" w:hAnsi="Garamond" w:cs="Arial"/>
          <w:color w:val="000000"/>
        </w:rPr>
        <w:t>kiedy</w:t>
      </w:r>
      <w:r w:rsidRPr="00F432D1">
        <w:rPr>
          <w:rFonts w:ascii="Garamond" w:hAnsi="Garamond" w:cs="Arial"/>
          <w:color w:val="000000"/>
        </w:rPr>
        <w:t xml:space="preserve"> sam </w:t>
      </w:r>
      <w:r w:rsidR="00C35DB0" w:rsidRPr="00F432D1">
        <w:rPr>
          <w:rFonts w:ascii="Garamond" w:hAnsi="Garamond" w:cs="Arial"/>
          <w:color w:val="000000"/>
        </w:rPr>
        <w:t xml:space="preserve">nie </w:t>
      </w:r>
      <w:r w:rsidR="00037B44" w:rsidRPr="00F432D1">
        <w:rPr>
          <w:rFonts w:ascii="Garamond" w:hAnsi="Garamond" w:cs="Arial"/>
          <w:color w:val="000000"/>
        </w:rPr>
        <w:t>posiada zgodnej z prawem możliwości przeprowadzenia</w:t>
      </w:r>
      <w:r w:rsidR="00C35DB0" w:rsidRPr="00F432D1">
        <w:rPr>
          <w:rFonts w:ascii="Garamond" w:hAnsi="Garamond" w:cs="Arial"/>
          <w:color w:val="000000"/>
        </w:rPr>
        <w:t xml:space="preserve"> </w:t>
      </w:r>
      <w:r w:rsidRPr="00F432D1">
        <w:rPr>
          <w:rFonts w:ascii="Garamond" w:hAnsi="Garamond" w:cs="Arial"/>
          <w:color w:val="000000"/>
        </w:rPr>
        <w:t xml:space="preserve">tych </w:t>
      </w:r>
      <w:r w:rsidR="00037B44" w:rsidRPr="00F432D1">
        <w:rPr>
          <w:rFonts w:ascii="Garamond" w:hAnsi="Garamond" w:cs="Arial"/>
          <w:color w:val="000000"/>
        </w:rPr>
        <w:t>procesów</w:t>
      </w:r>
      <w:r w:rsidRPr="00F432D1">
        <w:rPr>
          <w:rFonts w:ascii="Garamond" w:hAnsi="Garamond" w:cs="Arial"/>
          <w:color w:val="000000"/>
        </w:rPr>
        <w:t>.</w:t>
      </w:r>
      <w:bookmarkEnd w:id="4"/>
      <w:r w:rsidRPr="00C46753">
        <w:rPr>
          <w:rFonts w:ascii="Garamond" w:hAnsi="Garamond" w:cs="Arial"/>
          <w:color w:val="000000"/>
        </w:rPr>
        <w:t xml:space="preserve"> </w:t>
      </w:r>
    </w:p>
    <w:p w14:paraId="1A00090B" w14:textId="77777777" w:rsidR="00C45BA6" w:rsidRPr="00C46753" w:rsidRDefault="00C45BA6" w:rsidP="00A8502A">
      <w:pPr>
        <w:pStyle w:val="Bezodstpw"/>
        <w:jc w:val="both"/>
        <w:rPr>
          <w:rFonts w:ascii="Garamond" w:hAnsi="Garamond" w:cs="Arial"/>
          <w:color w:val="000000"/>
        </w:rPr>
      </w:pPr>
    </w:p>
    <w:p w14:paraId="003E3069" w14:textId="7716A2F3" w:rsidR="00A8502A" w:rsidRPr="00C46753" w:rsidRDefault="00A8502A" w:rsidP="00A8502A">
      <w:pPr>
        <w:pStyle w:val="Bezodstpw"/>
        <w:jc w:val="both"/>
        <w:rPr>
          <w:rFonts w:ascii="Garamond" w:hAnsi="Garamond"/>
          <w:color w:val="000000"/>
        </w:rPr>
      </w:pPr>
      <w:r w:rsidRPr="00C46753">
        <w:rPr>
          <w:rFonts w:ascii="Garamond" w:hAnsi="Garamond"/>
          <w:color w:val="000000"/>
        </w:rPr>
        <w:t xml:space="preserve">Ilekroć niniejsza UMOWA posługuje się pojęciem wyraźnie w niej niezdefiniowanym, należy dla właściwej wykładni tego pojęcia stosować w pierwszej kolejności definicje i przepisy </w:t>
      </w:r>
      <w:r w:rsidR="00923CEB">
        <w:rPr>
          <w:rFonts w:ascii="Garamond" w:hAnsi="Garamond" w:cs="Arial"/>
          <w:color w:val="000000"/>
        </w:rPr>
        <w:t>u</w:t>
      </w:r>
      <w:r w:rsidR="009B45FB" w:rsidRPr="00C46753">
        <w:rPr>
          <w:rFonts w:ascii="Garamond" w:hAnsi="Garamond" w:cs="Arial"/>
          <w:color w:val="000000"/>
        </w:rPr>
        <w:t xml:space="preserve">stawy </w:t>
      </w:r>
      <w:r w:rsidR="008D2F70" w:rsidRPr="008D2F70">
        <w:rPr>
          <w:rFonts w:ascii="Garamond" w:hAnsi="Garamond" w:cs="Arial"/>
          <w:color w:val="000000"/>
        </w:rPr>
        <w:t>z dnia 14 grudnia 2012 r.</w:t>
      </w:r>
      <w:r w:rsidR="008D2F70">
        <w:rPr>
          <w:rFonts w:ascii="Garamond" w:hAnsi="Garamond" w:cs="Arial"/>
          <w:color w:val="000000"/>
        </w:rPr>
        <w:t xml:space="preserve"> </w:t>
      </w:r>
      <w:r w:rsidR="009B45FB" w:rsidRPr="00C46753">
        <w:rPr>
          <w:rFonts w:ascii="Garamond" w:hAnsi="Garamond" w:cs="Arial"/>
          <w:color w:val="000000"/>
        </w:rPr>
        <w:t>o odpadach</w:t>
      </w:r>
      <w:r w:rsidR="008D2F70">
        <w:rPr>
          <w:rFonts w:ascii="Garamond" w:hAnsi="Garamond" w:cs="Arial"/>
          <w:color w:val="000000"/>
        </w:rPr>
        <w:t>.</w:t>
      </w:r>
      <w:r w:rsidR="009B45FB" w:rsidRPr="00C46753">
        <w:rPr>
          <w:rFonts w:ascii="Garamond" w:hAnsi="Garamond" w:cs="Arial"/>
          <w:color w:val="000000"/>
        </w:rPr>
        <w:t xml:space="preserve"> </w:t>
      </w:r>
    </w:p>
    <w:p w14:paraId="6573AF19" w14:textId="09FF5531" w:rsidR="00B23383" w:rsidRDefault="00B23383" w:rsidP="00A8502A">
      <w:pPr>
        <w:jc w:val="both"/>
        <w:rPr>
          <w:rFonts w:ascii="Garamond" w:hAnsi="Garamond"/>
          <w:lang w:eastAsia="ar-SA"/>
        </w:rPr>
      </w:pPr>
    </w:p>
    <w:p w14:paraId="610338AC" w14:textId="77777777" w:rsidR="00BF487A" w:rsidRDefault="00BF487A" w:rsidP="00A8502A">
      <w:pPr>
        <w:jc w:val="both"/>
        <w:rPr>
          <w:rFonts w:ascii="Garamond" w:hAnsi="Garamond"/>
          <w:lang w:eastAsia="ar-SA"/>
        </w:rPr>
      </w:pPr>
    </w:p>
    <w:p w14:paraId="63233A4D" w14:textId="77777777" w:rsidR="00BF487A" w:rsidRPr="00C46753" w:rsidRDefault="00BF487A" w:rsidP="00A8502A">
      <w:pPr>
        <w:jc w:val="both"/>
        <w:rPr>
          <w:rFonts w:ascii="Garamond" w:hAnsi="Garamond"/>
          <w:lang w:eastAsia="ar-SA"/>
        </w:rPr>
      </w:pPr>
    </w:p>
    <w:p w14:paraId="177025DA" w14:textId="77777777" w:rsidR="00983FBE" w:rsidRPr="000605B5" w:rsidRDefault="006618AD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bookmarkStart w:id="5" w:name="_Toc436112602"/>
      <w:r w:rsidRPr="000605B5">
        <w:rPr>
          <w:rStyle w:val="Nagwek1Znak"/>
          <w:rFonts w:ascii="Garamond" w:hAnsi="Garamond"/>
          <w:b/>
          <w:color w:val="000000"/>
          <w:sz w:val="22"/>
        </w:rPr>
        <w:lastRenderedPageBreak/>
        <w:t>CZĘŚĆ 2</w:t>
      </w:r>
      <w:r w:rsidR="00983FBE" w:rsidRPr="000605B5">
        <w:rPr>
          <w:rStyle w:val="Nagwek1Znak"/>
          <w:rFonts w:ascii="Garamond" w:hAnsi="Garamond"/>
          <w:b/>
          <w:color w:val="000000"/>
          <w:sz w:val="22"/>
        </w:rPr>
        <w:t>. PRZEDMIOT I ZAKRES</w:t>
      </w:r>
      <w:bookmarkEnd w:id="5"/>
    </w:p>
    <w:p w14:paraId="4468D7EA" w14:textId="77777777" w:rsidR="00983FBE" w:rsidRPr="00C46753" w:rsidRDefault="00AF0727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2</w:t>
      </w:r>
    </w:p>
    <w:p w14:paraId="02B53A6F" w14:textId="58476939" w:rsidR="00374741" w:rsidRDefault="00A8502A" w:rsidP="0010775E">
      <w:pPr>
        <w:pStyle w:val="Tekstkomentarza"/>
        <w:jc w:val="both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 xml:space="preserve">Na podstawie niniejszej UMOWY i na warunkach w niej określonych ZLECENIODAWCA </w:t>
      </w:r>
      <w:r w:rsidR="003D5C62">
        <w:rPr>
          <w:rFonts w:ascii="Garamond" w:hAnsi="Garamond" w:cs="Arial"/>
          <w:color w:val="000000"/>
          <w:sz w:val="22"/>
          <w:szCs w:val="22"/>
        </w:rPr>
        <w:t xml:space="preserve">jako pośrednik w obrocie </w:t>
      </w:r>
      <w:r w:rsidR="00923CEB">
        <w:rPr>
          <w:rFonts w:ascii="Garamond" w:hAnsi="Garamond" w:cs="Arial"/>
          <w:color w:val="000000"/>
          <w:sz w:val="22"/>
          <w:szCs w:val="22"/>
        </w:rPr>
        <w:t>o</w:t>
      </w:r>
      <w:r w:rsidR="003D5C62">
        <w:rPr>
          <w:rFonts w:ascii="Garamond" w:hAnsi="Garamond" w:cs="Arial"/>
          <w:color w:val="000000"/>
          <w:sz w:val="22"/>
          <w:szCs w:val="22"/>
        </w:rPr>
        <w:t xml:space="preserve">dpadami 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zleca a 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 xml:space="preserve">ZLECENIOBIORCA </w:t>
      </w:r>
      <w:r w:rsidR="003D5C62" w:rsidRPr="003D5C62">
        <w:rPr>
          <w:rFonts w:ascii="Garamond" w:hAnsi="Garamond" w:cs="Arial"/>
          <w:color w:val="000000"/>
          <w:sz w:val="22"/>
          <w:szCs w:val="22"/>
        </w:rPr>
        <w:t xml:space="preserve">jako pośrednik w obrocie </w:t>
      </w:r>
      <w:r w:rsidR="00923CEB">
        <w:rPr>
          <w:rFonts w:ascii="Garamond" w:hAnsi="Garamond" w:cs="Arial"/>
          <w:color w:val="000000"/>
          <w:sz w:val="22"/>
          <w:szCs w:val="22"/>
        </w:rPr>
        <w:t>o</w:t>
      </w:r>
      <w:r w:rsidR="003D5C62" w:rsidRPr="003D5C62">
        <w:rPr>
          <w:rFonts w:ascii="Garamond" w:hAnsi="Garamond" w:cs="Arial"/>
          <w:color w:val="000000"/>
          <w:sz w:val="22"/>
          <w:szCs w:val="22"/>
        </w:rPr>
        <w:t xml:space="preserve">dpadami 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 xml:space="preserve">zobowiązuje się </w:t>
      </w:r>
      <w:r w:rsidR="009C6E78" w:rsidRPr="00C46753">
        <w:rPr>
          <w:rFonts w:ascii="Garamond" w:hAnsi="Garamond" w:cs="Arial"/>
          <w:color w:val="000000"/>
          <w:sz w:val="22"/>
          <w:szCs w:val="22"/>
        </w:rPr>
        <w:t xml:space="preserve">odbierać i </w:t>
      </w:r>
      <w:r w:rsidR="00C35DB0" w:rsidRPr="00C46753">
        <w:rPr>
          <w:rFonts w:ascii="Garamond" w:hAnsi="Garamond" w:cs="Arial"/>
          <w:color w:val="000000"/>
          <w:sz w:val="22"/>
          <w:szCs w:val="22"/>
        </w:rPr>
        <w:t>za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 xml:space="preserve">gospodarować </w:t>
      </w:r>
      <w:r w:rsidR="00374741">
        <w:rPr>
          <w:rFonts w:ascii="Garamond" w:hAnsi="Garamond" w:cs="Arial"/>
          <w:color w:val="000000"/>
          <w:sz w:val="22"/>
          <w:szCs w:val="22"/>
        </w:rPr>
        <w:t>O</w:t>
      </w:r>
      <w:r w:rsidR="00C35DB0" w:rsidRPr="00C46753">
        <w:rPr>
          <w:rFonts w:ascii="Garamond" w:hAnsi="Garamond" w:cs="Arial"/>
          <w:color w:val="000000"/>
          <w:sz w:val="22"/>
          <w:szCs w:val="22"/>
        </w:rPr>
        <w:t xml:space="preserve">dpady </w:t>
      </w:r>
      <w:r w:rsidR="00037B44" w:rsidRPr="00C46753">
        <w:rPr>
          <w:rFonts w:ascii="Garamond" w:hAnsi="Garamond" w:cs="Arial"/>
          <w:color w:val="000000"/>
          <w:sz w:val="22"/>
          <w:szCs w:val="22"/>
        </w:rPr>
        <w:t>wymienione</w:t>
      </w:r>
      <w:r w:rsidR="00C35DB0" w:rsidRPr="00C46753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374741">
        <w:rPr>
          <w:rFonts w:ascii="Garamond" w:hAnsi="Garamond" w:cs="Arial"/>
          <w:color w:val="000000"/>
          <w:sz w:val="22"/>
          <w:szCs w:val="22"/>
        </w:rPr>
        <w:t xml:space="preserve">poniżej w tabeli, jak również 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>w załączniku nr 1</w:t>
      </w:r>
      <w:r w:rsidR="009C6E78" w:rsidRPr="00C46753">
        <w:rPr>
          <w:rFonts w:ascii="Garamond" w:hAnsi="Garamond" w:cs="Arial"/>
          <w:color w:val="000000"/>
          <w:sz w:val="22"/>
          <w:szCs w:val="22"/>
        </w:rPr>
        <w:t xml:space="preserve"> do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 xml:space="preserve"> niniejszej </w:t>
      </w:r>
      <w:r w:rsidR="009C6E78" w:rsidRPr="00C46753">
        <w:rPr>
          <w:rFonts w:ascii="Garamond" w:hAnsi="Garamond" w:cs="Arial"/>
          <w:color w:val="000000"/>
          <w:sz w:val="22"/>
          <w:szCs w:val="22"/>
        </w:rPr>
        <w:t xml:space="preserve">UMOWY, 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 xml:space="preserve">zgodnie z </w:t>
      </w:r>
      <w:r w:rsidR="00667294" w:rsidRPr="00C46753">
        <w:rPr>
          <w:rFonts w:ascii="Garamond" w:hAnsi="Garamond" w:cs="Arial"/>
          <w:color w:val="000000"/>
          <w:sz w:val="22"/>
          <w:szCs w:val="22"/>
        </w:rPr>
        <w:t xml:space="preserve">obowiązującymi przepisami prawa, w szczególności zgodnie z przepisami 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 xml:space="preserve">ustawy </w:t>
      </w:r>
      <w:r w:rsidR="00667294" w:rsidRPr="00C46753">
        <w:rPr>
          <w:rFonts w:ascii="Garamond" w:hAnsi="Garamond" w:cs="Arial"/>
          <w:color w:val="000000"/>
          <w:sz w:val="22"/>
          <w:szCs w:val="22"/>
        </w:rPr>
        <w:t xml:space="preserve">z dnia 14 grudnia 2012 r. </w:t>
      </w:r>
      <w:r w:rsidR="009F3104" w:rsidRPr="00C46753">
        <w:rPr>
          <w:rFonts w:ascii="Garamond" w:hAnsi="Garamond" w:cs="Arial"/>
          <w:color w:val="000000"/>
          <w:sz w:val="22"/>
          <w:szCs w:val="22"/>
        </w:rPr>
        <w:t>o odpadach</w:t>
      </w:r>
      <w:r w:rsidR="00374741">
        <w:rPr>
          <w:rFonts w:ascii="Garamond" w:hAnsi="Garamond" w:cs="Arial"/>
          <w:color w:val="000000"/>
          <w:sz w:val="22"/>
          <w:szCs w:val="22"/>
        </w:rPr>
        <w:t>, które stanowią:</w:t>
      </w:r>
    </w:p>
    <w:p w14:paraId="05D8E81B" w14:textId="6B53005E" w:rsidR="009F3104" w:rsidRPr="00C46753" w:rsidRDefault="009F3104" w:rsidP="0010775E">
      <w:pPr>
        <w:pStyle w:val="Tekstkomentarza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549A27F0" w14:textId="1A56C746" w:rsidR="00E4354A" w:rsidRPr="00E4354A" w:rsidRDefault="00E4354A" w:rsidP="0010775E">
      <w:pPr>
        <w:suppressAutoHyphens/>
        <w:autoSpaceDE w:val="0"/>
        <w:autoSpaceDN w:val="0"/>
        <w:adjustRightInd w:val="0"/>
        <w:spacing w:after="40" w:line="240" w:lineRule="auto"/>
        <w:ind w:left="567"/>
        <w:jc w:val="both"/>
        <w:rPr>
          <w:rFonts w:ascii="Garamond" w:hAnsi="Garamond" w:cs="Arial"/>
          <w:b/>
          <w:bCs/>
          <w:color w:val="000000"/>
        </w:rPr>
      </w:pPr>
    </w:p>
    <w:tbl>
      <w:tblPr>
        <w:tblW w:w="9380" w:type="dxa"/>
        <w:tblInd w:w="1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2"/>
        <w:gridCol w:w="2975"/>
        <w:gridCol w:w="1136"/>
        <w:gridCol w:w="4277"/>
      </w:tblGrid>
      <w:tr w:rsidR="009D2EE4" w14:paraId="633B8F58" w14:textId="77777777" w:rsidTr="000B392B">
        <w:trPr>
          <w:trHeight w:val="68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7B01F" w14:textId="77777777" w:rsidR="009D2EE4" w:rsidRDefault="009D2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Kod odpadu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C5A7F" w14:textId="77777777" w:rsidR="009D2EE4" w:rsidRDefault="009D2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Nazwa Odpadu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8DAE" w14:textId="77777777" w:rsidR="009D2EE4" w:rsidRDefault="009D2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Szacowana ilość Mg/Szt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03A5B" w14:textId="77777777" w:rsidR="009D2EE4" w:rsidRDefault="009D2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Informacje dodatkowe</w:t>
            </w:r>
          </w:p>
        </w:tc>
      </w:tr>
      <w:tr w:rsidR="009D2EE4" w14:paraId="1F70236A" w14:textId="77777777" w:rsidTr="000B392B">
        <w:trPr>
          <w:trHeight w:val="80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71E72" w14:textId="786270D8" w:rsidR="009D2EE4" w:rsidRDefault="00E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16030</w:t>
            </w:r>
            <w:r w:rsidR="00E26437">
              <w:rPr>
                <w:rFonts w:ascii="Garamond" w:hAnsi="Garamond" w:cs="Garamond"/>
                <w:b/>
                <w:bCs/>
                <w:color w:val="000000"/>
              </w:rPr>
              <w:t>5*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08CD" w14:textId="0A76B485" w:rsidR="009D2EE4" w:rsidRDefault="00E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color w:val="000000"/>
              </w:rPr>
            </w:pPr>
            <w:r w:rsidRPr="00E37641">
              <w:rPr>
                <w:rFonts w:ascii="Garamond" w:hAnsi="Garamond" w:cs="Garamond"/>
                <w:color w:val="000000"/>
              </w:rPr>
              <w:t>Organiczne odpady inne niż wymienione w 16 03 05, 16 03 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69762" w14:textId="50204DCC" w:rsidR="009D2EE4" w:rsidRDefault="00E2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6</w:t>
            </w:r>
            <w:r w:rsidR="00E37641">
              <w:rPr>
                <w:rFonts w:ascii="Garamond" w:hAnsi="Garamond" w:cs="Garamond"/>
                <w:b/>
                <w:bCs/>
                <w:color w:val="000000"/>
              </w:rPr>
              <w:t>0 Mg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6E8F" w14:textId="1580329C" w:rsidR="00E37641" w:rsidRDefault="00E2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Odpad znajduje się w kanistrach 5,10,20L; beczkach 100 i 200L; oraz w paletopojemnikach o pojemności 1000L</w:t>
            </w:r>
          </w:p>
        </w:tc>
      </w:tr>
    </w:tbl>
    <w:p w14:paraId="1D0716E5" w14:textId="799141E7" w:rsidR="00983FBE" w:rsidRPr="00E4354A" w:rsidRDefault="00983FBE" w:rsidP="0010775E">
      <w:pPr>
        <w:suppressAutoHyphens/>
        <w:autoSpaceDE w:val="0"/>
        <w:autoSpaceDN w:val="0"/>
        <w:adjustRightInd w:val="0"/>
        <w:spacing w:after="40" w:line="240" w:lineRule="auto"/>
        <w:ind w:left="567"/>
        <w:jc w:val="both"/>
        <w:rPr>
          <w:rFonts w:ascii="Garamond" w:hAnsi="Garamond" w:cs="Arial"/>
          <w:b/>
          <w:bCs/>
          <w:color w:val="000000"/>
        </w:rPr>
      </w:pPr>
    </w:p>
    <w:p w14:paraId="34062044" w14:textId="77777777" w:rsidR="00983FBE" w:rsidRPr="000605B5" w:rsidRDefault="00983FBE" w:rsidP="00983FBE">
      <w:pPr>
        <w:pStyle w:val="Nagwek1"/>
        <w:jc w:val="center"/>
        <w:rPr>
          <w:rStyle w:val="Nagwek1Znak"/>
          <w:rFonts w:ascii="Garamond" w:hAnsi="Garamond"/>
          <w:b/>
          <w:sz w:val="22"/>
        </w:rPr>
      </w:pPr>
      <w:bookmarkStart w:id="6" w:name="_Toc436112603"/>
      <w:bookmarkStart w:id="7" w:name="__RefHeading__27_504928092"/>
      <w:r w:rsidRPr="000605B5">
        <w:rPr>
          <w:rStyle w:val="Nagwek1Znak"/>
          <w:rFonts w:ascii="Garamond" w:hAnsi="Garamond"/>
          <w:b/>
          <w:sz w:val="22"/>
        </w:rPr>
        <w:t xml:space="preserve">CZĘŚĆ </w:t>
      </w:r>
      <w:r w:rsidR="00AF0727" w:rsidRPr="000605B5">
        <w:rPr>
          <w:rStyle w:val="Nagwek1Znak"/>
          <w:rFonts w:ascii="Garamond" w:hAnsi="Garamond"/>
          <w:b/>
          <w:sz w:val="22"/>
        </w:rPr>
        <w:t>3</w:t>
      </w:r>
      <w:r w:rsidRPr="000605B5">
        <w:rPr>
          <w:rStyle w:val="Nagwek1Znak"/>
          <w:rFonts w:ascii="Garamond" w:hAnsi="Garamond"/>
          <w:b/>
          <w:sz w:val="22"/>
        </w:rPr>
        <w:t xml:space="preserve">. OBOWIĄZKI </w:t>
      </w:r>
      <w:bookmarkEnd w:id="6"/>
      <w:r w:rsidR="00AF0727" w:rsidRPr="000605B5">
        <w:rPr>
          <w:rStyle w:val="Nagwek1Znak"/>
          <w:rFonts w:ascii="Garamond" w:hAnsi="Garamond"/>
          <w:b/>
          <w:sz w:val="22"/>
        </w:rPr>
        <w:t>ZLECENIOBIORCY</w:t>
      </w:r>
    </w:p>
    <w:p w14:paraId="6A1098B5" w14:textId="77777777" w:rsidR="00983FBE" w:rsidRPr="00C46753" w:rsidRDefault="00AF0727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3</w:t>
      </w:r>
    </w:p>
    <w:p w14:paraId="00003331" w14:textId="4464724A" w:rsidR="00BD6E57" w:rsidRPr="00C46753" w:rsidRDefault="00A8502A" w:rsidP="00983FBE">
      <w:pPr>
        <w:numPr>
          <w:ilvl w:val="0"/>
          <w:numId w:val="12"/>
        </w:numPr>
        <w:tabs>
          <w:tab w:val="left" w:pos="283"/>
        </w:tabs>
        <w:suppressAutoHyphens/>
        <w:spacing w:after="40" w:line="240" w:lineRule="auto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</w:rPr>
        <w:t xml:space="preserve">ZLECENIOBIORCA zobowiązuje </w:t>
      </w:r>
      <w:r w:rsidR="00BD6E57" w:rsidRPr="00C46753">
        <w:rPr>
          <w:rFonts w:ascii="Garamond" w:hAnsi="Garamond" w:cs="Arial"/>
        </w:rPr>
        <w:t>się do:</w:t>
      </w:r>
    </w:p>
    <w:p w14:paraId="1DC2D8E6" w14:textId="339231DC" w:rsidR="009E73B3" w:rsidRPr="00C46753" w:rsidRDefault="009E73B3" w:rsidP="009E73B3">
      <w:pPr>
        <w:pStyle w:val="Akapitzlist"/>
        <w:numPr>
          <w:ilvl w:val="0"/>
          <w:numId w:val="30"/>
        </w:numPr>
        <w:jc w:val="both"/>
        <w:rPr>
          <w:rFonts w:ascii="Garamond" w:hAnsi="Garamond" w:cs="Arial"/>
        </w:rPr>
      </w:pPr>
      <w:bookmarkStart w:id="8" w:name="_Hlk33438690"/>
      <w:r>
        <w:rPr>
          <w:rFonts w:ascii="Garamond" w:eastAsiaTheme="minorHAnsi" w:hAnsi="Garamond" w:cs="Arial"/>
          <w:sz w:val="22"/>
          <w:szCs w:val="22"/>
          <w:lang w:eastAsia="en-US"/>
        </w:rPr>
        <w:t>ZAGOSPODAROWANIA ODPADÓW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74741">
        <w:rPr>
          <w:rFonts w:ascii="Garamond" w:eastAsiaTheme="minorHAnsi" w:hAnsi="Garamond" w:cs="Arial"/>
          <w:sz w:val="22"/>
          <w:szCs w:val="22"/>
          <w:lang w:eastAsia="en-US"/>
        </w:rPr>
        <w:t xml:space="preserve">odebranych z miejsca wskazanego przez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ZLECENIODAWC</w:t>
      </w:r>
      <w:r w:rsidR="00374741">
        <w:rPr>
          <w:rFonts w:ascii="Garamond" w:eastAsiaTheme="minorHAnsi" w:hAnsi="Garamond" w:cs="Arial"/>
          <w:sz w:val="22"/>
          <w:szCs w:val="22"/>
          <w:lang w:eastAsia="en-US"/>
        </w:rPr>
        <w:t>Ę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, o których mowa w § 2 niniejszej UMOWY, w okresie obowiązywania UMOWY. Od</w:t>
      </w:r>
      <w:r>
        <w:rPr>
          <w:rFonts w:ascii="Garamond" w:eastAsiaTheme="minorHAnsi" w:hAnsi="Garamond" w:cs="Arial"/>
          <w:sz w:val="22"/>
          <w:szCs w:val="22"/>
          <w:lang w:eastAsia="en-US"/>
        </w:rPr>
        <w:t>biór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74741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dpadów </w:t>
      </w:r>
      <w:r>
        <w:rPr>
          <w:rFonts w:ascii="Garamond" w:eastAsiaTheme="minorHAnsi" w:hAnsi="Garamond" w:cs="Arial"/>
          <w:sz w:val="22"/>
          <w:szCs w:val="22"/>
          <w:lang w:eastAsia="en-US"/>
        </w:rPr>
        <w:t xml:space="preserve">realizowany będzie zgodnie z harmonogramem </w:t>
      </w:r>
      <w:r w:rsidR="00596C14">
        <w:rPr>
          <w:rFonts w:ascii="Garamond" w:eastAsiaTheme="minorHAnsi" w:hAnsi="Garamond" w:cs="Arial"/>
          <w:sz w:val="22"/>
          <w:szCs w:val="22"/>
          <w:lang w:eastAsia="en-US"/>
        </w:rPr>
        <w:t>stanowiącym Załącznik nr 7 do niniejszej UMOWY</w:t>
      </w:r>
      <w:r>
        <w:rPr>
          <w:rFonts w:ascii="Garamond" w:eastAsiaTheme="minorHAnsi" w:hAnsi="Garamond" w:cs="Arial"/>
          <w:sz w:val="22"/>
          <w:szCs w:val="22"/>
          <w:lang w:eastAsia="en-US"/>
        </w:rPr>
        <w:t xml:space="preserve">, odbiór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musi nastąpić w terminie do 5 dni roboczych od daty zgłoszenia przez ZLECENIODAWCĘ do ZLECENIOBIORCY gotowości do odbioru danej partii </w:t>
      </w:r>
      <w:r w:rsidR="00374741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dpadów. Odbiór i transport  </w:t>
      </w:r>
      <w:r w:rsidR="00374741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dpadów należy do obowiązków  ZLECENIOBIORCY i następuje na jego koszt i odpowiedzialność. </w:t>
      </w:r>
    </w:p>
    <w:p w14:paraId="6F9CEFAD" w14:textId="3F34AECE" w:rsidR="00BD6E57" w:rsidRPr="00F432D1" w:rsidRDefault="00FE1F2C" w:rsidP="00BD6E57">
      <w:pPr>
        <w:pStyle w:val="Akapitzlist"/>
        <w:numPr>
          <w:ilvl w:val="0"/>
          <w:numId w:val="30"/>
        </w:num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hAnsi="Garamond"/>
          <w:sz w:val="22"/>
        </w:rPr>
        <w:t xml:space="preserve">ZAGOSPODAROWANIA ODPADÓW </w:t>
      </w:r>
      <w:r w:rsidR="0093118C" w:rsidRPr="00C46753">
        <w:rPr>
          <w:rFonts w:ascii="Garamond" w:hAnsi="Garamond"/>
          <w:sz w:val="22"/>
        </w:rPr>
        <w:t>od</w:t>
      </w:r>
      <w:r w:rsidR="00F56E17" w:rsidRPr="00C46753">
        <w:rPr>
          <w:rFonts w:ascii="Garamond" w:hAnsi="Garamond"/>
          <w:sz w:val="22"/>
        </w:rPr>
        <w:t xml:space="preserve"> </w:t>
      </w:r>
      <w:r w:rsidR="0093118C" w:rsidRPr="00C46753">
        <w:rPr>
          <w:rFonts w:ascii="Garamond" w:hAnsi="Garamond"/>
          <w:sz w:val="22"/>
        </w:rPr>
        <w:t xml:space="preserve">ZLECENIODAWCY </w:t>
      </w:r>
      <w:r w:rsidR="00C91F41" w:rsidRPr="00C46753">
        <w:rPr>
          <w:rFonts w:ascii="Garamond" w:hAnsi="Garamond"/>
          <w:sz w:val="22"/>
        </w:rPr>
        <w:t>zgodnie z metodą określoną w załączniku nr</w:t>
      </w:r>
      <w:r w:rsidR="00602C63" w:rsidRPr="00C46753">
        <w:rPr>
          <w:rFonts w:ascii="Garamond" w:hAnsi="Garamond"/>
          <w:sz w:val="22"/>
        </w:rPr>
        <w:t xml:space="preserve"> 1 </w:t>
      </w:r>
      <w:r w:rsidR="00C91F41" w:rsidRPr="00C46753">
        <w:rPr>
          <w:rFonts w:ascii="Garamond" w:hAnsi="Garamond"/>
          <w:sz w:val="22"/>
        </w:rPr>
        <w:t>do UMOWY</w:t>
      </w:r>
      <w:r w:rsidR="00AF0727" w:rsidRPr="00C46753">
        <w:rPr>
          <w:rFonts w:ascii="Garamond" w:hAnsi="Garamond"/>
          <w:sz w:val="22"/>
        </w:rPr>
        <w:t xml:space="preserve"> pod rygorem rozwiązania UMOWY przez ZLECENIODAWCĘ bez wypowiedzenia z winy ZLECENI</w:t>
      </w:r>
      <w:r w:rsidR="00E26437">
        <w:rPr>
          <w:rFonts w:ascii="Garamond" w:hAnsi="Garamond"/>
          <w:sz w:val="22"/>
        </w:rPr>
        <w:t>OBIORCY</w:t>
      </w:r>
      <w:r w:rsidR="00C91F41" w:rsidRPr="00C46753">
        <w:rPr>
          <w:rFonts w:ascii="Garamond" w:hAnsi="Garamond"/>
          <w:sz w:val="22"/>
        </w:rPr>
        <w:t xml:space="preserve"> </w:t>
      </w:r>
      <w:bookmarkEnd w:id="8"/>
    </w:p>
    <w:p w14:paraId="349F5809" w14:textId="08A0FFFD" w:rsidR="00F75324" w:rsidRDefault="00CB2CAA" w:rsidP="008A206F">
      <w:pPr>
        <w:pStyle w:val="Akapitzlist"/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 w:rsidRPr="00CB2CAA">
        <w:rPr>
          <w:rFonts w:ascii="Garamond" w:hAnsi="Garamond"/>
          <w:sz w:val="22"/>
          <w:szCs w:val="22"/>
        </w:rPr>
        <w:t xml:space="preserve">ZLECENIOBIORCA </w:t>
      </w:r>
      <w:r>
        <w:rPr>
          <w:rFonts w:ascii="Garamond" w:hAnsi="Garamond"/>
          <w:sz w:val="22"/>
          <w:szCs w:val="22"/>
        </w:rPr>
        <w:t xml:space="preserve">oświadcza, że </w:t>
      </w:r>
      <w:r w:rsidRPr="00CB2CAA">
        <w:rPr>
          <w:rFonts w:ascii="Garamond" w:hAnsi="Garamond"/>
          <w:sz w:val="22"/>
          <w:szCs w:val="22"/>
        </w:rPr>
        <w:t>posiada zgodn</w:t>
      </w:r>
      <w:r>
        <w:rPr>
          <w:rFonts w:ascii="Garamond" w:hAnsi="Garamond"/>
          <w:sz w:val="22"/>
          <w:szCs w:val="22"/>
        </w:rPr>
        <w:t>ą</w:t>
      </w:r>
      <w:r w:rsidRPr="00CB2CAA">
        <w:rPr>
          <w:rFonts w:ascii="Garamond" w:hAnsi="Garamond"/>
          <w:sz w:val="22"/>
          <w:szCs w:val="22"/>
        </w:rPr>
        <w:t xml:space="preserve"> z prawem możliwoś</w:t>
      </w:r>
      <w:r>
        <w:rPr>
          <w:rFonts w:ascii="Garamond" w:hAnsi="Garamond"/>
          <w:sz w:val="22"/>
          <w:szCs w:val="22"/>
        </w:rPr>
        <w:t>ć</w:t>
      </w:r>
      <w:r w:rsidRPr="00CB2CAA">
        <w:rPr>
          <w:rFonts w:ascii="Garamond" w:hAnsi="Garamond"/>
          <w:sz w:val="22"/>
          <w:szCs w:val="22"/>
        </w:rPr>
        <w:t xml:space="preserve"> </w:t>
      </w:r>
      <w:commentRangeStart w:id="9"/>
      <w:r>
        <w:rPr>
          <w:rFonts w:ascii="Garamond" w:hAnsi="Garamond"/>
          <w:sz w:val="22"/>
          <w:szCs w:val="22"/>
        </w:rPr>
        <w:t xml:space="preserve">transportu, zbierania i </w:t>
      </w:r>
      <w:r w:rsidRPr="00CB2CAA">
        <w:rPr>
          <w:rFonts w:ascii="Garamond" w:hAnsi="Garamond"/>
          <w:sz w:val="22"/>
          <w:szCs w:val="22"/>
        </w:rPr>
        <w:t>przeprowadzenia procesów unieszkodliwiania lub odzysku Odpadów</w:t>
      </w:r>
      <w:commentRangeEnd w:id="9"/>
      <w:r w:rsidR="00BF487A">
        <w:rPr>
          <w:rStyle w:val="Odwoaniedokomentarza"/>
          <w:rFonts w:eastAsia="Times New Roman"/>
        </w:rPr>
        <w:commentReference w:id="9"/>
      </w:r>
      <w:r>
        <w:rPr>
          <w:rFonts w:ascii="Garamond" w:hAnsi="Garamond"/>
          <w:sz w:val="22"/>
          <w:szCs w:val="22"/>
        </w:rPr>
        <w:t xml:space="preserve">, na dowód czego przedkłada aktualne </w:t>
      </w:r>
      <w:r w:rsidRPr="00CB2CAA">
        <w:rPr>
          <w:rFonts w:ascii="Garamond" w:hAnsi="Garamond"/>
          <w:sz w:val="22"/>
          <w:szCs w:val="22"/>
        </w:rPr>
        <w:t xml:space="preserve">posiadane </w:t>
      </w:r>
      <w:r>
        <w:rPr>
          <w:rFonts w:ascii="Garamond" w:hAnsi="Garamond"/>
          <w:sz w:val="22"/>
          <w:szCs w:val="22"/>
        </w:rPr>
        <w:t xml:space="preserve">w tym zakresie decyzje </w:t>
      </w:r>
      <w:r w:rsidRPr="00CB2CAA">
        <w:rPr>
          <w:rFonts w:ascii="Garamond" w:hAnsi="Garamond"/>
          <w:sz w:val="22"/>
          <w:szCs w:val="22"/>
        </w:rPr>
        <w:t>stanowią</w:t>
      </w:r>
      <w:r>
        <w:rPr>
          <w:rFonts w:ascii="Garamond" w:hAnsi="Garamond"/>
          <w:sz w:val="22"/>
          <w:szCs w:val="22"/>
        </w:rPr>
        <w:t>ce</w:t>
      </w:r>
      <w:r w:rsidRPr="00CB2CAA">
        <w:rPr>
          <w:rFonts w:ascii="Garamond" w:hAnsi="Garamond"/>
          <w:sz w:val="22"/>
          <w:szCs w:val="22"/>
        </w:rPr>
        <w:t xml:space="preserve"> Załączniki nr 3 do niniejszej UMOWY</w:t>
      </w:r>
      <w:r>
        <w:rPr>
          <w:rFonts w:ascii="Garamond" w:hAnsi="Garamond"/>
          <w:sz w:val="22"/>
          <w:szCs w:val="22"/>
        </w:rPr>
        <w:t>./</w:t>
      </w:r>
      <w:r w:rsidRPr="00CB2CAA">
        <w:rPr>
          <w:rFonts w:ascii="Garamond" w:hAnsi="Garamond"/>
          <w:sz w:val="22"/>
          <w:szCs w:val="22"/>
        </w:rPr>
        <w:t xml:space="preserve"> </w:t>
      </w:r>
      <w:r w:rsidR="00CF2739">
        <w:rPr>
          <w:rFonts w:ascii="Garamond" w:hAnsi="Garamond"/>
          <w:sz w:val="22"/>
          <w:szCs w:val="22"/>
        </w:rPr>
        <w:t>ponieważ</w:t>
      </w:r>
      <w:r w:rsidR="00C35DB0" w:rsidRPr="009E73B3">
        <w:rPr>
          <w:rFonts w:ascii="Garamond" w:hAnsi="Garamond"/>
          <w:sz w:val="22"/>
          <w:szCs w:val="22"/>
        </w:rPr>
        <w:t xml:space="preserve"> ZLECENIOBIORCA </w:t>
      </w:r>
      <w:r w:rsidR="00667294" w:rsidRPr="009E73B3">
        <w:rPr>
          <w:rFonts w:ascii="Garamond" w:hAnsi="Garamond" w:cs="Arial"/>
          <w:color w:val="000000"/>
          <w:sz w:val="22"/>
          <w:szCs w:val="22"/>
        </w:rPr>
        <w:t xml:space="preserve">nie posiada zgodnej z prawem możliwości </w:t>
      </w:r>
      <w:bookmarkStart w:id="10" w:name="_Hlk163767618"/>
      <w:r w:rsidR="00667294" w:rsidRPr="009E73B3">
        <w:rPr>
          <w:rFonts w:ascii="Garamond" w:hAnsi="Garamond" w:cs="Arial"/>
          <w:color w:val="000000"/>
          <w:sz w:val="22"/>
          <w:szCs w:val="22"/>
        </w:rPr>
        <w:t>przeprowadzenia procesów</w:t>
      </w:r>
      <w:r w:rsidR="00667294" w:rsidRPr="009E73B3">
        <w:rPr>
          <w:rFonts w:ascii="Garamond" w:hAnsi="Garamond"/>
          <w:sz w:val="22"/>
          <w:szCs w:val="22"/>
        </w:rPr>
        <w:t xml:space="preserve"> </w:t>
      </w:r>
      <w:r w:rsidR="001C37E7" w:rsidRPr="009E73B3">
        <w:rPr>
          <w:rFonts w:ascii="Garamond" w:hAnsi="Garamond"/>
          <w:sz w:val="22"/>
          <w:szCs w:val="22"/>
        </w:rPr>
        <w:t xml:space="preserve">unieszkodliwiania lub odzysku </w:t>
      </w:r>
      <w:r w:rsidR="00CF2739">
        <w:rPr>
          <w:rFonts w:ascii="Garamond" w:hAnsi="Garamond"/>
          <w:sz w:val="22"/>
          <w:szCs w:val="22"/>
        </w:rPr>
        <w:t>O</w:t>
      </w:r>
      <w:r w:rsidR="00667294" w:rsidRPr="009E73B3">
        <w:rPr>
          <w:rFonts w:ascii="Garamond" w:hAnsi="Garamond"/>
          <w:sz w:val="22"/>
          <w:szCs w:val="22"/>
        </w:rPr>
        <w:t xml:space="preserve">dpadów </w:t>
      </w:r>
      <w:r w:rsidR="00C35DB0" w:rsidRPr="009E73B3">
        <w:rPr>
          <w:rFonts w:ascii="Garamond" w:hAnsi="Garamond"/>
          <w:sz w:val="22"/>
          <w:szCs w:val="22"/>
        </w:rPr>
        <w:t>tylko zlec</w:t>
      </w:r>
      <w:r w:rsidR="00584056">
        <w:rPr>
          <w:rFonts w:ascii="Garamond" w:hAnsi="Garamond"/>
          <w:sz w:val="22"/>
          <w:szCs w:val="22"/>
        </w:rPr>
        <w:t>i</w:t>
      </w:r>
      <w:r w:rsidR="00C35DB0" w:rsidRPr="009E73B3">
        <w:rPr>
          <w:rFonts w:ascii="Garamond" w:hAnsi="Garamond"/>
          <w:sz w:val="22"/>
          <w:szCs w:val="22"/>
        </w:rPr>
        <w:t xml:space="preserve"> te działania PO</w:t>
      </w:r>
      <w:r w:rsidR="00667294" w:rsidRPr="009E73B3">
        <w:rPr>
          <w:rFonts w:ascii="Garamond" w:hAnsi="Garamond"/>
          <w:sz w:val="22"/>
          <w:szCs w:val="22"/>
        </w:rPr>
        <w:t xml:space="preserve">DMIOTOM TRZECIM, ZLECENIOBIORCA jest zobligowany zlecać te procesy </w:t>
      </w:r>
      <w:r w:rsidR="00C45BA6" w:rsidRPr="009E73B3">
        <w:rPr>
          <w:rFonts w:ascii="Garamond" w:hAnsi="Garamond"/>
          <w:sz w:val="22"/>
          <w:szCs w:val="22"/>
        </w:rPr>
        <w:t xml:space="preserve">wyłącznie </w:t>
      </w:r>
      <w:r w:rsidR="00667294" w:rsidRPr="009E73B3">
        <w:rPr>
          <w:rFonts w:ascii="Garamond" w:hAnsi="Garamond"/>
          <w:sz w:val="22"/>
          <w:szCs w:val="22"/>
        </w:rPr>
        <w:t>podmiotom</w:t>
      </w:r>
      <w:r w:rsidR="00C45BA6" w:rsidRPr="009E73B3">
        <w:rPr>
          <w:rFonts w:ascii="Garamond" w:hAnsi="Garamond"/>
          <w:sz w:val="22"/>
          <w:szCs w:val="22"/>
        </w:rPr>
        <w:t>, któ</w:t>
      </w:r>
      <w:r w:rsidR="00667294" w:rsidRPr="009E73B3">
        <w:rPr>
          <w:rFonts w:ascii="Garamond" w:hAnsi="Garamond"/>
          <w:sz w:val="22"/>
          <w:szCs w:val="22"/>
        </w:rPr>
        <w:t>re</w:t>
      </w:r>
      <w:r w:rsidR="00C45BA6" w:rsidRPr="009E73B3">
        <w:rPr>
          <w:rFonts w:ascii="Garamond" w:hAnsi="Garamond"/>
          <w:sz w:val="22"/>
          <w:szCs w:val="22"/>
        </w:rPr>
        <w:t xml:space="preserve"> </w:t>
      </w:r>
      <w:r w:rsidR="00667294" w:rsidRPr="009E73B3">
        <w:rPr>
          <w:rFonts w:ascii="Garamond" w:hAnsi="Garamond"/>
          <w:sz w:val="22"/>
          <w:szCs w:val="22"/>
        </w:rPr>
        <w:t>posiadają</w:t>
      </w:r>
      <w:r w:rsidR="00C45BA6" w:rsidRPr="009E73B3">
        <w:rPr>
          <w:rFonts w:ascii="Garamond" w:hAnsi="Garamond"/>
          <w:sz w:val="22"/>
          <w:szCs w:val="22"/>
        </w:rPr>
        <w:t xml:space="preserve"> </w:t>
      </w:r>
      <w:r w:rsidR="00667294" w:rsidRPr="009E73B3">
        <w:rPr>
          <w:rFonts w:ascii="Garamond" w:hAnsi="Garamond"/>
          <w:sz w:val="22"/>
          <w:szCs w:val="22"/>
        </w:rPr>
        <w:t xml:space="preserve">wymagane prawem decyzje administracyjne oraz wpis do rejestru BDO zezwalające na prowadzenie takiej działalności. </w:t>
      </w:r>
      <w:bookmarkEnd w:id="10"/>
      <w:r w:rsidR="003F2683" w:rsidRPr="003F2683">
        <w:rPr>
          <w:rFonts w:ascii="Garamond" w:hAnsi="Garamond"/>
          <w:sz w:val="22"/>
          <w:szCs w:val="22"/>
        </w:rPr>
        <w:t xml:space="preserve">ZLECENIOBIORCA oświadcza, że PODMIOTEM TRZECIM, który dokona </w:t>
      </w:r>
      <w:r w:rsidR="00D50801">
        <w:rPr>
          <w:rFonts w:ascii="Garamond" w:hAnsi="Garamond"/>
          <w:sz w:val="22"/>
          <w:szCs w:val="22"/>
        </w:rPr>
        <w:t xml:space="preserve">ostatecznego procesu </w:t>
      </w:r>
      <w:r w:rsidR="003F2683">
        <w:rPr>
          <w:rFonts w:ascii="Garamond" w:hAnsi="Garamond"/>
          <w:sz w:val="22"/>
          <w:szCs w:val="22"/>
        </w:rPr>
        <w:t>unieszkodliwienia</w:t>
      </w:r>
      <w:r w:rsidR="003F2683" w:rsidRPr="003F2683">
        <w:rPr>
          <w:rFonts w:ascii="Garamond" w:hAnsi="Garamond"/>
          <w:sz w:val="22"/>
          <w:szCs w:val="22"/>
        </w:rPr>
        <w:t xml:space="preserve"> </w:t>
      </w:r>
      <w:r w:rsidR="003F2683">
        <w:rPr>
          <w:rFonts w:ascii="Garamond" w:hAnsi="Garamond"/>
          <w:sz w:val="22"/>
          <w:szCs w:val="22"/>
        </w:rPr>
        <w:t>O</w:t>
      </w:r>
      <w:r w:rsidR="003F2683" w:rsidRPr="003F2683">
        <w:rPr>
          <w:rFonts w:ascii="Garamond" w:hAnsi="Garamond"/>
          <w:sz w:val="22"/>
          <w:szCs w:val="22"/>
        </w:rPr>
        <w:t xml:space="preserve">dpadów określonych w § 2 UMOWY o kodzie odpadu  </w:t>
      </w:r>
      <w:r w:rsidR="00A27062">
        <w:rPr>
          <w:rFonts w:ascii="Garamond" w:hAnsi="Garamond"/>
          <w:sz w:val="22"/>
          <w:szCs w:val="22"/>
        </w:rPr>
        <w:t>16030</w:t>
      </w:r>
      <w:r w:rsidR="00E26437">
        <w:rPr>
          <w:rFonts w:ascii="Garamond" w:hAnsi="Garamond"/>
          <w:sz w:val="22"/>
          <w:szCs w:val="22"/>
        </w:rPr>
        <w:t>5*</w:t>
      </w:r>
      <w:r w:rsidR="003F2683" w:rsidRPr="003F2683">
        <w:rPr>
          <w:rFonts w:ascii="Garamond" w:hAnsi="Garamond"/>
          <w:sz w:val="22"/>
          <w:szCs w:val="22"/>
        </w:rPr>
        <w:t xml:space="preserve"> w procesie </w:t>
      </w:r>
      <w:r w:rsidR="00E26437">
        <w:rPr>
          <w:rFonts w:ascii="Garamond" w:hAnsi="Garamond"/>
          <w:sz w:val="22"/>
          <w:szCs w:val="22"/>
        </w:rPr>
        <w:t>…..</w:t>
      </w:r>
      <w:r w:rsidR="00BE054A">
        <w:rPr>
          <w:rFonts w:ascii="Garamond" w:hAnsi="Garamond"/>
          <w:sz w:val="22"/>
          <w:szCs w:val="22"/>
        </w:rPr>
        <w:t xml:space="preserve">…….. </w:t>
      </w:r>
      <w:r w:rsidR="003F2683">
        <w:rPr>
          <w:rFonts w:ascii="Garamond" w:hAnsi="Garamond"/>
          <w:sz w:val="22"/>
          <w:szCs w:val="22"/>
        </w:rPr>
        <w:t xml:space="preserve">jest </w:t>
      </w:r>
      <w:r w:rsidR="00BE054A">
        <w:rPr>
          <w:rFonts w:ascii="Garamond" w:hAnsi="Garamond"/>
          <w:sz w:val="22"/>
          <w:szCs w:val="22"/>
        </w:rPr>
        <w:t>……………………..</w:t>
      </w:r>
      <w:r w:rsidR="00D50801">
        <w:rPr>
          <w:rFonts w:ascii="Garamond" w:hAnsi="Garamond"/>
          <w:sz w:val="22"/>
          <w:szCs w:val="22"/>
        </w:rPr>
        <w:t xml:space="preserve">KRS: ………………, NIP:……………………, BDO nr ………………. </w:t>
      </w:r>
      <w:r w:rsidR="00D50801" w:rsidRPr="00D50801">
        <w:rPr>
          <w:rFonts w:ascii="Garamond" w:hAnsi="Garamond"/>
          <w:sz w:val="22"/>
          <w:szCs w:val="22"/>
        </w:rPr>
        <w:t xml:space="preserve">Oświadczenie </w:t>
      </w:r>
      <w:r w:rsidR="00BE054A">
        <w:rPr>
          <w:rFonts w:ascii="Garamond" w:hAnsi="Garamond"/>
          <w:sz w:val="22"/>
          <w:szCs w:val="22"/>
        </w:rPr>
        <w:t>…………………..</w:t>
      </w:r>
      <w:r w:rsidR="00D50801" w:rsidRPr="00D50801">
        <w:rPr>
          <w:rFonts w:ascii="Garamond" w:hAnsi="Garamond"/>
          <w:sz w:val="22"/>
          <w:szCs w:val="22"/>
        </w:rPr>
        <w:t xml:space="preserve"> z siedzibą </w:t>
      </w:r>
      <w:r w:rsidR="00D50801">
        <w:rPr>
          <w:rFonts w:ascii="Garamond" w:hAnsi="Garamond"/>
          <w:sz w:val="22"/>
          <w:szCs w:val="22"/>
        </w:rPr>
        <w:t xml:space="preserve">w </w:t>
      </w:r>
      <w:r w:rsidR="00BE054A">
        <w:rPr>
          <w:rFonts w:ascii="Garamond" w:hAnsi="Garamond"/>
          <w:sz w:val="22"/>
          <w:szCs w:val="22"/>
        </w:rPr>
        <w:t>…………………..</w:t>
      </w:r>
      <w:r w:rsidR="00D50801" w:rsidRPr="00D50801">
        <w:rPr>
          <w:rFonts w:ascii="Garamond" w:hAnsi="Garamond"/>
          <w:sz w:val="22"/>
          <w:szCs w:val="22"/>
        </w:rPr>
        <w:t xml:space="preserve">, o zobowiązaniu </w:t>
      </w:r>
      <w:r w:rsidR="00D50801">
        <w:rPr>
          <w:rFonts w:ascii="Garamond" w:hAnsi="Garamond"/>
          <w:sz w:val="22"/>
          <w:szCs w:val="22"/>
        </w:rPr>
        <w:t xml:space="preserve">się </w:t>
      </w:r>
      <w:r w:rsidR="00D50801" w:rsidRPr="00D50801">
        <w:rPr>
          <w:rFonts w:ascii="Garamond" w:hAnsi="Garamond"/>
          <w:sz w:val="22"/>
          <w:szCs w:val="22"/>
        </w:rPr>
        <w:t xml:space="preserve">do potwierdzenia przyjęcia </w:t>
      </w:r>
      <w:r w:rsidR="00D50801">
        <w:rPr>
          <w:rFonts w:ascii="Garamond" w:hAnsi="Garamond"/>
          <w:sz w:val="22"/>
          <w:szCs w:val="22"/>
        </w:rPr>
        <w:t>O</w:t>
      </w:r>
      <w:r w:rsidR="00D50801" w:rsidRPr="00D50801">
        <w:rPr>
          <w:rFonts w:ascii="Garamond" w:hAnsi="Garamond"/>
          <w:sz w:val="22"/>
          <w:szCs w:val="22"/>
        </w:rPr>
        <w:t>dpad</w:t>
      </w:r>
      <w:r w:rsidR="00D50801">
        <w:rPr>
          <w:rFonts w:ascii="Garamond" w:hAnsi="Garamond"/>
          <w:sz w:val="22"/>
          <w:szCs w:val="22"/>
        </w:rPr>
        <w:t>ów</w:t>
      </w:r>
      <w:r w:rsidR="00D50801" w:rsidRPr="00D50801">
        <w:rPr>
          <w:rFonts w:ascii="Garamond" w:hAnsi="Garamond"/>
          <w:sz w:val="22"/>
          <w:szCs w:val="22"/>
        </w:rPr>
        <w:t xml:space="preserve"> </w:t>
      </w:r>
      <w:r w:rsidR="00584056">
        <w:rPr>
          <w:rFonts w:ascii="Garamond" w:hAnsi="Garamond"/>
          <w:sz w:val="22"/>
          <w:szCs w:val="22"/>
        </w:rPr>
        <w:t>w</w:t>
      </w:r>
      <w:r w:rsidR="0073047D">
        <w:rPr>
          <w:rFonts w:ascii="Garamond" w:hAnsi="Garamond"/>
          <w:sz w:val="22"/>
          <w:szCs w:val="22"/>
        </w:rPr>
        <w:t xml:space="preserve"> Kartach Przekazania Odpadów </w:t>
      </w:r>
      <w:r w:rsidR="00D50801" w:rsidRPr="00D50801">
        <w:rPr>
          <w:rFonts w:ascii="Garamond" w:hAnsi="Garamond"/>
          <w:sz w:val="22"/>
          <w:szCs w:val="22"/>
        </w:rPr>
        <w:t xml:space="preserve">w systemie BDO </w:t>
      </w:r>
      <w:r w:rsidR="0073047D">
        <w:rPr>
          <w:rFonts w:ascii="Garamond" w:hAnsi="Garamond"/>
          <w:sz w:val="22"/>
          <w:szCs w:val="22"/>
        </w:rPr>
        <w:t>i</w:t>
      </w:r>
      <w:r w:rsidR="00D50801" w:rsidRPr="00D50801">
        <w:rPr>
          <w:rFonts w:ascii="Garamond" w:hAnsi="Garamond"/>
          <w:sz w:val="22"/>
          <w:szCs w:val="22"/>
        </w:rPr>
        <w:t xml:space="preserve"> do </w:t>
      </w:r>
      <w:r w:rsidR="00D50801">
        <w:rPr>
          <w:rFonts w:ascii="Garamond" w:hAnsi="Garamond"/>
          <w:sz w:val="22"/>
          <w:szCs w:val="22"/>
        </w:rPr>
        <w:t xml:space="preserve">ostatecznego procesu </w:t>
      </w:r>
      <w:r w:rsidR="00D50801" w:rsidRPr="00D50801">
        <w:rPr>
          <w:rFonts w:ascii="Garamond" w:hAnsi="Garamond"/>
          <w:sz w:val="22"/>
          <w:szCs w:val="22"/>
        </w:rPr>
        <w:t>unieszkodliwienia</w:t>
      </w:r>
      <w:r w:rsidR="000B392B">
        <w:rPr>
          <w:rFonts w:ascii="Garamond" w:hAnsi="Garamond"/>
          <w:sz w:val="22"/>
          <w:szCs w:val="22"/>
        </w:rPr>
        <w:t>/odzysku</w:t>
      </w:r>
      <w:r w:rsidR="00D50801" w:rsidRPr="00D50801">
        <w:rPr>
          <w:rFonts w:ascii="Garamond" w:hAnsi="Garamond"/>
          <w:sz w:val="22"/>
          <w:szCs w:val="22"/>
        </w:rPr>
        <w:t xml:space="preserve"> Odpadów o kodzie odpadu  </w:t>
      </w:r>
      <w:r w:rsidR="00C85B83">
        <w:rPr>
          <w:rFonts w:ascii="Garamond" w:hAnsi="Garamond"/>
          <w:sz w:val="22"/>
          <w:szCs w:val="22"/>
        </w:rPr>
        <w:t>16030</w:t>
      </w:r>
      <w:r w:rsidR="003E1CBD">
        <w:rPr>
          <w:rFonts w:ascii="Garamond" w:hAnsi="Garamond"/>
          <w:sz w:val="22"/>
          <w:szCs w:val="22"/>
        </w:rPr>
        <w:t>5*</w:t>
      </w:r>
      <w:r w:rsidR="00D50801" w:rsidRPr="00D50801">
        <w:rPr>
          <w:rFonts w:ascii="Garamond" w:hAnsi="Garamond"/>
          <w:sz w:val="22"/>
          <w:szCs w:val="22"/>
        </w:rPr>
        <w:t xml:space="preserve"> w procesie </w:t>
      </w:r>
      <w:r w:rsidR="003E1CBD">
        <w:rPr>
          <w:rFonts w:ascii="Garamond" w:hAnsi="Garamond"/>
          <w:sz w:val="22"/>
          <w:szCs w:val="22"/>
        </w:rPr>
        <w:t>………………..</w:t>
      </w:r>
      <w:r w:rsidR="00D50801">
        <w:rPr>
          <w:rFonts w:ascii="Garamond" w:hAnsi="Garamond"/>
          <w:sz w:val="22"/>
          <w:szCs w:val="22"/>
        </w:rPr>
        <w:t xml:space="preserve"> </w:t>
      </w:r>
      <w:r w:rsidR="00D50801" w:rsidRPr="00D50801">
        <w:rPr>
          <w:rFonts w:ascii="Garamond" w:hAnsi="Garamond"/>
          <w:sz w:val="22"/>
          <w:szCs w:val="22"/>
        </w:rPr>
        <w:t xml:space="preserve">w ilości </w:t>
      </w:r>
      <w:r w:rsidR="003E1CBD">
        <w:rPr>
          <w:rFonts w:ascii="Garamond" w:hAnsi="Garamond"/>
          <w:sz w:val="22"/>
          <w:szCs w:val="22"/>
        </w:rPr>
        <w:t>60</w:t>
      </w:r>
      <w:r w:rsidR="00D50801" w:rsidRPr="00D50801">
        <w:rPr>
          <w:rFonts w:ascii="Garamond" w:hAnsi="Garamond"/>
          <w:sz w:val="22"/>
          <w:szCs w:val="22"/>
        </w:rPr>
        <w:t xml:space="preserve">Mg </w:t>
      </w:r>
      <w:r w:rsidR="00482459">
        <w:rPr>
          <w:rFonts w:ascii="Garamond" w:hAnsi="Garamond"/>
          <w:sz w:val="22"/>
          <w:szCs w:val="22"/>
        </w:rPr>
        <w:t xml:space="preserve">(słownie: </w:t>
      </w:r>
      <w:r w:rsidR="003E1CBD">
        <w:rPr>
          <w:rFonts w:ascii="Garamond" w:hAnsi="Garamond"/>
          <w:sz w:val="22"/>
          <w:szCs w:val="22"/>
        </w:rPr>
        <w:t>sześćdziesiąt Mg</w:t>
      </w:r>
      <w:r w:rsidR="00482459">
        <w:rPr>
          <w:rFonts w:ascii="Garamond" w:hAnsi="Garamond"/>
          <w:sz w:val="22"/>
          <w:szCs w:val="22"/>
        </w:rPr>
        <w:t xml:space="preserve">), których wytwórcą jest </w:t>
      </w:r>
      <w:r w:rsidR="00D50801" w:rsidRPr="00D50801">
        <w:rPr>
          <w:rFonts w:ascii="Garamond" w:hAnsi="Garamond"/>
          <w:sz w:val="22"/>
          <w:szCs w:val="22"/>
        </w:rPr>
        <w:t xml:space="preserve"> </w:t>
      </w:r>
      <w:r w:rsidR="00C85B83">
        <w:rPr>
          <w:rFonts w:ascii="Garamond" w:hAnsi="Garamond"/>
          <w:sz w:val="22"/>
          <w:szCs w:val="22"/>
        </w:rPr>
        <w:t>PCC Consumer Products Kosmet Sp. z o.o.</w:t>
      </w:r>
      <w:r w:rsidR="00482459">
        <w:rPr>
          <w:rFonts w:ascii="Garamond" w:hAnsi="Garamond"/>
          <w:sz w:val="22"/>
          <w:szCs w:val="22"/>
        </w:rPr>
        <w:t xml:space="preserve">, </w:t>
      </w:r>
      <w:r w:rsidR="00D50801" w:rsidRPr="00D50801">
        <w:rPr>
          <w:rFonts w:ascii="Garamond" w:hAnsi="Garamond"/>
          <w:sz w:val="22"/>
          <w:szCs w:val="22"/>
        </w:rPr>
        <w:t xml:space="preserve">stanowi Załącznik nr </w:t>
      </w:r>
      <w:r w:rsidR="003B4F88">
        <w:rPr>
          <w:rFonts w:ascii="Garamond" w:hAnsi="Garamond"/>
          <w:sz w:val="22"/>
          <w:szCs w:val="22"/>
        </w:rPr>
        <w:t>5</w:t>
      </w:r>
      <w:r w:rsidR="00D50801" w:rsidRPr="00D50801">
        <w:rPr>
          <w:rFonts w:ascii="Garamond" w:hAnsi="Garamond"/>
          <w:sz w:val="22"/>
          <w:szCs w:val="22"/>
        </w:rPr>
        <w:t xml:space="preserve"> do</w:t>
      </w:r>
      <w:r w:rsidR="00D50801">
        <w:rPr>
          <w:rFonts w:ascii="Garamond" w:hAnsi="Garamond"/>
          <w:sz w:val="22"/>
          <w:szCs w:val="22"/>
        </w:rPr>
        <w:t xml:space="preserve"> niniejszej UMOWY.</w:t>
      </w:r>
      <w:r w:rsidR="0034526F" w:rsidRPr="0034526F">
        <w:t xml:space="preserve"> </w:t>
      </w:r>
      <w:r w:rsidR="0034526F" w:rsidRPr="0034526F">
        <w:rPr>
          <w:rFonts w:ascii="Garamond" w:hAnsi="Garamond"/>
          <w:sz w:val="22"/>
          <w:szCs w:val="22"/>
        </w:rPr>
        <w:t xml:space="preserve">Za działania </w:t>
      </w:r>
      <w:r w:rsidR="000B392B">
        <w:rPr>
          <w:rFonts w:ascii="Garamond" w:hAnsi="Garamond"/>
          <w:sz w:val="22"/>
          <w:szCs w:val="22"/>
        </w:rPr>
        <w:t xml:space="preserve">i zaniechania </w:t>
      </w:r>
      <w:r w:rsidR="0034526F" w:rsidRPr="0034526F">
        <w:rPr>
          <w:rFonts w:ascii="Garamond" w:hAnsi="Garamond"/>
          <w:sz w:val="22"/>
          <w:szCs w:val="22"/>
        </w:rPr>
        <w:t xml:space="preserve">wskazanego wyżej </w:t>
      </w:r>
      <w:r w:rsidR="00944B1E">
        <w:rPr>
          <w:rFonts w:ascii="Garamond" w:hAnsi="Garamond"/>
          <w:sz w:val="22"/>
          <w:szCs w:val="22"/>
        </w:rPr>
        <w:t>PODMIOTU TRZECIEGO</w:t>
      </w:r>
      <w:r w:rsidR="0034526F" w:rsidRPr="0034526F">
        <w:rPr>
          <w:rFonts w:ascii="Garamond" w:hAnsi="Garamond"/>
          <w:sz w:val="22"/>
          <w:szCs w:val="22"/>
        </w:rPr>
        <w:t xml:space="preserve"> ZLECENIOBIORCA odpowiada jak za działania własne.</w:t>
      </w:r>
      <w:r w:rsidR="00482459" w:rsidRPr="00482459">
        <w:t xml:space="preserve"> </w:t>
      </w:r>
      <w:r>
        <w:t>Aktualne d</w:t>
      </w:r>
      <w:r w:rsidR="00482459" w:rsidRPr="00482459">
        <w:rPr>
          <w:rFonts w:ascii="Garamond" w:hAnsi="Garamond"/>
          <w:sz w:val="22"/>
          <w:szCs w:val="22"/>
        </w:rPr>
        <w:t xml:space="preserve">ecyzje posiadane przez PODMIOT TRZECI na prawidłowe zagospodarowanie </w:t>
      </w:r>
      <w:r w:rsidR="00482459">
        <w:rPr>
          <w:rFonts w:ascii="Garamond" w:hAnsi="Garamond"/>
          <w:sz w:val="22"/>
          <w:szCs w:val="22"/>
        </w:rPr>
        <w:t>O</w:t>
      </w:r>
      <w:r w:rsidR="00482459" w:rsidRPr="00482459">
        <w:rPr>
          <w:rFonts w:ascii="Garamond" w:hAnsi="Garamond"/>
          <w:sz w:val="22"/>
          <w:szCs w:val="22"/>
        </w:rPr>
        <w:t>dpad</w:t>
      </w:r>
      <w:r w:rsidR="00482459">
        <w:rPr>
          <w:rFonts w:ascii="Garamond" w:hAnsi="Garamond"/>
          <w:sz w:val="22"/>
          <w:szCs w:val="22"/>
        </w:rPr>
        <w:t>ów</w:t>
      </w:r>
      <w:r w:rsidR="00482459" w:rsidRPr="00482459">
        <w:rPr>
          <w:rFonts w:ascii="Garamond" w:hAnsi="Garamond"/>
          <w:sz w:val="22"/>
          <w:szCs w:val="22"/>
        </w:rPr>
        <w:t xml:space="preserve"> będąc</w:t>
      </w:r>
      <w:r w:rsidR="00482459">
        <w:rPr>
          <w:rFonts w:ascii="Garamond" w:hAnsi="Garamond"/>
          <w:sz w:val="22"/>
          <w:szCs w:val="22"/>
        </w:rPr>
        <w:t>ych</w:t>
      </w:r>
      <w:r w:rsidR="00482459" w:rsidRPr="00482459">
        <w:rPr>
          <w:rFonts w:ascii="Garamond" w:hAnsi="Garamond"/>
          <w:sz w:val="22"/>
          <w:szCs w:val="22"/>
        </w:rPr>
        <w:t xml:space="preserve"> przedmiotem niniejszej U</w:t>
      </w:r>
      <w:r w:rsidR="00482459">
        <w:rPr>
          <w:rFonts w:ascii="Garamond" w:hAnsi="Garamond"/>
          <w:sz w:val="22"/>
          <w:szCs w:val="22"/>
        </w:rPr>
        <w:t>MOWY</w:t>
      </w:r>
      <w:r w:rsidR="00482459" w:rsidRPr="00482459">
        <w:rPr>
          <w:rFonts w:ascii="Garamond" w:hAnsi="Garamond"/>
          <w:sz w:val="22"/>
          <w:szCs w:val="22"/>
        </w:rPr>
        <w:t xml:space="preserve"> stanowią Załączniki nr </w:t>
      </w:r>
      <w:r w:rsidR="003B4F88">
        <w:rPr>
          <w:rFonts w:ascii="Garamond" w:hAnsi="Garamond"/>
          <w:sz w:val="22"/>
          <w:szCs w:val="22"/>
        </w:rPr>
        <w:t>3</w:t>
      </w:r>
      <w:r w:rsidR="00482459">
        <w:rPr>
          <w:rFonts w:ascii="Garamond" w:hAnsi="Garamond"/>
          <w:sz w:val="22"/>
          <w:szCs w:val="22"/>
        </w:rPr>
        <w:t xml:space="preserve"> </w:t>
      </w:r>
      <w:r w:rsidR="00482459" w:rsidRPr="00482459">
        <w:rPr>
          <w:rFonts w:ascii="Garamond" w:hAnsi="Garamond"/>
          <w:sz w:val="22"/>
          <w:szCs w:val="22"/>
        </w:rPr>
        <w:t xml:space="preserve">do </w:t>
      </w:r>
      <w:r w:rsidR="00482459">
        <w:rPr>
          <w:rFonts w:ascii="Garamond" w:hAnsi="Garamond"/>
          <w:sz w:val="22"/>
          <w:szCs w:val="22"/>
        </w:rPr>
        <w:t xml:space="preserve">niniejszej </w:t>
      </w:r>
      <w:r w:rsidR="00482459" w:rsidRPr="00482459">
        <w:rPr>
          <w:rFonts w:ascii="Garamond" w:hAnsi="Garamond"/>
          <w:sz w:val="22"/>
          <w:szCs w:val="22"/>
        </w:rPr>
        <w:t>UMOWY.</w:t>
      </w:r>
      <w:r w:rsidR="00F75324">
        <w:rPr>
          <w:rFonts w:ascii="Garamond" w:hAnsi="Garamond"/>
          <w:sz w:val="22"/>
          <w:szCs w:val="22"/>
        </w:rPr>
        <w:t xml:space="preserve"> </w:t>
      </w:r>
    </w:p>
    <w:p w14:paraId="49FEC45E" w14:textId="637A8218" w:rsidR="00C45BA6" w:rsidRPr="009E73B3" w:rsidRDefault="00DC5069" w:rsidP="008A206F">
      <w:pPr>
        <w:pStyle w:val="Akapitzlist"/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każda zmiana podmiotu określonego w lit c) powyżej wymaga </w:t>
      </w:r>
      <w:r w:rsidR="009C72CA" w:rsidRPr="009C72CA">
        <w:rPr>
          <w:rFonts w:ascii="Garamond" w:hAnsi="Garamond"/>
          <w:sz w:val="22"/>
          <w:szCs w:val="22"/>
        </w:rPr>
        <w:t xml:space="preserve">formy pisemnej w postaci  obustronnie podpisanego aneksu </w:t>
      </w:r>
      <w:r w:rsidR="009C72CA">
        <w:rPr>
          <w:rFonts w:ascii="Garamond" w:hAnsi="Garamond"/>
          <w:sz w:val="22"/>
          <w:szCs w:val="22"/>
        </w:rPr>
        <w:t>do niniejszej UMOWY</w:t>
      </w:r>
      <w:r w:rsidR="009C72CA" w:rsidRPr="009C72CA">
        <w:rPr>
          <w:rFonts w:ascii="Garamond" w:hAnsi="Garamond"/>
          <w:sz w:val="22"/>
          <w:szCs w:val="22"/>
        </w:rPr>
        <w:t>, pod rygorem nieważności</w:t>
      </w:r>
      <w:r w:rsidR="009C72CA">
        <w:rPr>
          <w:rFonts w:ascii="Garamond" w:hAnsi="Garamond"/>
          <w:sz w:val="22"/>
          <w:szCs w:val="22"/>
        </w:rPr>
        <w:t>.</w:t>
      </w:r>
      <w:r w:rsidR="00F75324">
        <w:rPr>
          <w:rFonts w:ascii="Garamond" w:hAnsi="Garamond"/>
          <w:sz w:val="22"/>
          <w:szCs w:val="22"/>
        </w:rPr>
        <w:t xml:space="preserve"> </w:t>
      </w:r>
    </w:p>
    <w:p w14:paraId="4A41F100" w14:textId="237FFC59" w:rsidR="00BB535D" w:rsidRPr="00C46753" w:rsidRDefault="009C6E78">
      <w:pPr>
        <w:pStyle w:val="Akapitzlist"/>
        <w:numPr>
          <w:ilvl w:val="0"/>
          <w:numId w:val="30"/>
        </w:numPr>
        <w:jc w:val="both"/>
        <w:rPr>
          <w:rFonts w:ascii="Garamond" w:hAnsi="Garamond" w:cs="Arial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podstawiania środków transportu w dobrym stanie technicznym, zarejestrowanych oraz spełniających wymagania techniczne i prawne dla przewozu </w:t>
      </w:r>
      <w:r w:rsidR="0034526F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dpadów stanowiących przedmiot niniejszej U</w:t>
      </w:r>
      <w:r w:rsidR="00490605" w:rsidRPr="00C46753">
        <w:rPr>
          <w:rFonts w:ascii="Garamond" w:eastAsiaTheme="minorHAnsi" w:hAnsi="Garamond" w:cs="Arial"/>
          <w:sz w:val="22"/>
          <w:szCs w:val="22"/>
          <w:lang w:eastAsia="en-US"/>
        </w:rPr>
        <w:t>MOWY</w:t>
      </w:r>
      <w:r w:rsidR="00BD6E57" w:rsidRPr="00C46753">
        <w:rPr>
          <w:rFonts w:ascii="Garamond" w:eastAsiaTheme="minorHAnsi" w:hAnsi="Garamond" w:cs="Arial"/>
          <w:sz w:val="22"/>
          <w:szCs w:val="22"/>
          <w:lang w:eastAsia="en-US"/>
        </w:rPr>
        <w:t>. ZLECENIOBIORCA odpowiada za bezpieczeństwo wykonywanych prac, a w szczególności za  bezpieczne warunki poruszania się pojazdów, pracowników oraz osób trzecich na terenie zakładu ZLECENIODAWCY</w:t>
      </w:r>
      <w:r w:rsidR="00BD6E57" w:rsidRPr="00C46753">
        <w:rPr>
          <w:rFonts w:ascii="Garamond" w:hAnsi="Garamond"/>
          <w:sz w:val="24"/>
        </w:rPr>
        <w:t xml:space="preserve">. </w:t>
      </w:r>
      <w:r w:rsidR="00BB535D" w:rsidRPr="009C72CA">
        <w:rPr>
          <w:rFonts w:ascii="Garamond" w:hAnsi="Garamond" w:cs="Arial"/>
          <w:sz w:val="22"/>
          <w:szCs w:val="28"/>
        </w:rPr>
        <w:t xml:space="preserve">Załadunek </w:t>
      </w:r>
      <w:r w:rsidR="0034526F" w:rsidRPr="00E4354A">
        <w:rPr>
          <w:rFonts w:ascii="Garamond" w:hAnsi="Garamond" w:cs="Arial"/>
          <w:sz w:val="22"/>
          <w:szCs w:val="28"/>
        </w:rPr>
        <w:t>O</w:t>
      </w:r>
      <w:r w:rsidR="00BB535D" w:rsidRPr="009C72CA">
        <w:rPr>
          <w:rFonts w:ascii="Garamond" w:hAnsi="Garamond" w:cs="Arial"/>
          <w:sz w:val="22"/>
          <w:szCs w:val="28"/>
        </w:rPr>
        <w:t>dpadów po stronie ZLECENIODAWCY.</w:t>
      </w:r>
      <w:r w:rsidR="00BB535D" w:rsidRPr="00C46753">
        <w:rPr>
          <w:rFonts w:ascii="Garamond" w:hAnsi="Garamond" w:cs="Arial"/>
          <w:sz w:val="22"/>
          <w:szCs w:val="28"/>
        </w:rPr>
        <w:t xml:space="preserve"> </w:t>
      </w:r>
    </w:p>
    <w:p w14:paraId="2E621098" w14:textId="5D0ABB97" w:rsidR="00BD6E57" w:rsidRPr="00C46753" w:rsidRDefault="00AF0727" w:rsidP="0010775E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hAnsi="Garamond" w:cs="Arial"/>
          <w:sz w:val="22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lastRenderedPageBreak/>
        <w:t>zapewni</w:t>
      </w:r>
      <w:r w:rsidR="00BD6E57" w:rsidRPr="00C46753">
        <w:rPr>
          <w:rFonts w:ascii="Garamond" w:eastAsiaTheme="minorHAnsi" w:hAnsi="Garamond" w:cs="Arial"/>
          <w:sz w:val="22"/>
          <w:szCs w:val="22"/>
          <w:lang w:eastAsia="en-US"/>
        </w:rPr>
        <w:t>enia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BD6E57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bezpiecznych warunków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w stopniu wynikającym z uwarunkowań technologicznych </w:t>
      </w:r>
      <w:r w:rsidR="0093118C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prac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w </w:t>
      </w:r>
      <w:r w:rsidR="00FE1F2C" w:rsidRPr="00C46753">
        <w:rPr>
          <w:rFonts w:ascii="Garamond" w:eastAsiaTheme="minorHAnsi" w:hAnsi="Garamond" w:cs="Arial"/>
          <w:sz w:val="22"/>
          <w:szCs w:val="22"/>
          <w:lang w:eastAsia="en-US"/>
        </w:rPr>
        <w:t>MIEJSCU ODBIORU ODPADÓW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.</w:t>
      </w:r>
    </w:p>
    <w:p w14:paraId="7FCB7E39" w14:textId="336464DB" w:rsidR="00BA0BCC" w:rsidRPr="00C46753" w:rsidRDefault="00BA0BCC" w:rsidP="008E1BE0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hAnsi="Garamond" w:cs="Arial"/>
          <w:sz w:val="22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niezwłocznego potwierdzeni</w:t>
      </w:r>
      <w:r w:rsidR="00ED1B64" w:rsidRPr="00C46753">
        <w:rPr>
          <w:rFonts w:ascii="Garamond" w:eastAsiaTheme="minorHAnsi" w:hAnsi="Garamond" w:cs="Arial"/>
          <w:sz w:val="22"/>
          <w:szCs w:val="22"/>
          <w:lang w:eastAsia="en-US"/>
        </w:rPr>
        <w:t>a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wykonania usługi transportu jak i </w:t>
      </w:r>
      <w:r w:rsidR="00ED1B64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przyjęcia </w:t>
      </w:r>
      <w:r w:rsidR="0034526F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="00ED1B64" w:rsidRPr="00C46753">
        <w:rPr>
          <w:rFonts w:ascii="Garamond" w:eastAsiaTheme="minorHAnsi" w:hAnsi="Garamond" w:cs="Arial"/>
          <w:sz w:val="22"/>
          <w:szCs w:val="22"/>
          <w:lang w:eastAsia="en-US"/>
        </w:rPr>
        <w:t>dpadów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w systemie BDO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po uprzednim dokonaniu zgłoszenia przez </w:t>
      </w:r>
      <w:r w:rsidR="00247A07" w:rsidRPr="00C46753">
        <w:rPr>
          <w:rFonts w:ascii="Garamond" w:eastAsiaTheme="minorHAnsi" w:hAnsi="Garamond" w:cs="Arial"/>
          <w:sz w:val="22"/>
          <w:szCs w:val="22"/>
          <w:lang w:eastAsia="en-US"/>
        </w:rPr>
        <w:t>WYTWÓRCĘ ODPADÓW</w:t>
      </w:r>
      <w:r w:rsidR="00B23383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>w systemie BDO</w:t>
      </w:r>
      <w:r w:rsidR="00F432D1">
        <w:rPr>
          <w:rFonts w:ascii="Garamond" w:eastAsiaTheme="minorHAnsi" w:hAnsi="Garamond" w:cs="Arial"/>
          <w:sz w:val="22"/>
          <w:szCs w:val="22"/>
          <w:lang w:eastAsia="en-US"/>
        </w:rPr>
        <w:t>. Niniejsze zobowiązanie dotyczy</w:t>
      </w:r>
      <w:r w:rsidR="008E1BE0" w:rsidRPr="008E1BE0">
        <w:rPr>
          <w:rFonts w:ascii="Garamond" w:eastAsiaTheme="minorHAnsi" w:hAnsi="Garamond" w:cs="Arial"/>
          <w:sz w:val="22"/>
          <w:szCs w:val="22"/>
          <w:lang w:eastAsia="en-US"/>
        </w:rPr>
        <w:t xml:space="preserve"> również podwykonawców ZLECENIOBIORCY</w:t>
      </w:r>
      <w:r w:rsidR="00F432D1">
        <w:rPr>
          <w:rFonts w:ascii="Garamond" w:eastAsiaTheme="minorHAnsi" w:hAnsi="Garamond" w:cs="Arial"/>
          <w:sz w:val="22"/>
          <w:szCs w:val="22"/>
          <w:lang w:eastAsia="en-US"/>
        </w:rPr>
        <w:t xml:space="preserve"> w zakresie transportu </w:t>
      </w:r>
      <w:r w:rsidR="0034526F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="00F432D1">
        <w:rPr>
          <w:rFonts w:ascii="Garamond" w:eastAsiaTheme="minorHAnsi" w:hAnsi="Garamond" w:cs="Arial"/>
          <w:sz w:val="22"/>
          <w:szCs w:val="22"/>
          <w:lang w:eastAsia="en-US"/>
        </w:rPr>
        <w:t xml:space="preserve">dpadów oraz </w:t>
      </w:r>
      <w:r w:rsidR="008E1BE0" w:rsidRPr="008E1BE0">
        <w:rPr>
          <w:rFonts w:ascii="Garamond" w:eastAsiaTheme="minorHAnsi" w:hAnsi="Garamond" w:cs="Arial"/>
          <w:sz w:val="22"/>
          <w:szCs w:val="22"/>
          <w:lang w:eastAsia="en-US"/>
        </w:rPr>
        <w:t>PODMIOT</w:t>
      </w:r>
      <w:r w:rsidR="005D4265">
        <w:rPr>
          <w:rFonts w:ascii="Garamond" w:eastAsiaTheme="minorHAnsi" w:hAnsi="Garamond" w:cs="Arial"/>
          <w:sz w:val="22"/>
          <w:szCs w:val="22"/>
          <w:lang w:eastAsia="en-US"/>
        </w:rPr>
        <w:t>U</w:t>
      </w:r>
      <w:r w:rsidR="008E1BE0" w:rsidRPr="008E1BE0">
        <w:rPr>
          <w:rFonts w:ascii="Garamond" w:eastAsiaTheme="minorHAnsi" w:hAnsi="Garamond" w:cs="Arial"/>
          <w:sz w:val="22"/>
          <w:szCs w:val="22"/>
          <w:lang w:eastAsia="en-US"/>
        </w:rPr>
        <w:t xml:space="preserve"> TRZECI</w:t>
      </w:r>
      <w:r w:rsidR="005D4265">
        <w:rPr>
          <w:rFonts w:ascii="Garamond" w:eastAsiaTheme="minorHAnsi" w:hAnsi="Garamond" w:cs="Arial"/>
          <w:sz w:val="22"/>
          <w:szCs w:val="22"/>
          <w:lang w:eastAsia="en-US"/>
        </w:rPr>
        <w:t>EGO</w:t>
      </w:r>
      <w:r w:rsidR="00E56F51">
        <w:rPr>
          <w:rFonts w:ascii="Garamond" w:eastAsiaTheme="minorHAnsi" w:hAnsi="Garamond" w:cs="Arial"/>
          <w:sz w:val="22"/>
          <w:szCs w:val="22"/>
          <w:lang w:eastAsia="en-US"/>
        </w:rPr>
        <w:t>.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</w:p>
    <w:p w14:paraId="19888592" w14:textId="1EFA2A12" w:rsidR="002C6E06" w:rsidRPr="00C46753" w:rsidRDefault="002C6E06" w:rsidP="0010775E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hAnsi="Garamond" w:cs="Arial"/>
          <w:sz w:val="22"/>
        </w:rPr>
      </w:pPr>
      <w:r w:rsidRPr="00C46753">
        <w:rPr>
          <w:rFonts w:ascii="Garamond" w:hAnsi="Garamond" w:cs="Arial"/>
          <w:sz w:val="22"/>
        </w:rPr>
        <w:t>przedłożenia Z</w:t>
      </w:r>
      <w:r w:rsidR="005D4265">
        <w:rPr>
          <w:rFonts w:ascii="Garamond" w:hAnsi="Garamond" w:cs="Arial"/>
          <w:sz w:val="22"/>
        </w:rPr>
        <w:t>LECENIODAWCY</w:t>
      </w:r>
      <w:r w:rsidRPr="00C46753">
        <w:rPr>
          <w:rFonts w:ascii="Garamond" w:hAnsi="Garamond" w:cs="Arial"/>
          <w:sz w:val="22"/>
        </w:rPr>
        <w:t xml:space="preserve">, nie później niż </w:t>
      </w:r>
      <w:r w:rsidR="003518C3" w:rsidRPr="00C46753">
        <w:rPr>
          <w:rFonts w:ascii="Garamond" w:hAnsi="Garamond" w:cs="Arial"/>
          <w:sz w:val="22"/>
        </w:rPr>
        <w:t>w terminie</w:t>
      </w:r>
      <w:r w:rsidRPr="00C46753">
        <w:rPr>
          <w:rFonts w:ascii="Garamond" w:hAnsi="Garamond" w:cs="Arial"/>
          <w:sz w:val="22"/>
        </w:rPr>
        <w:t xml:space="preserve"> </w:t>
      </w:r>
      <w:r w:rsidR="008B3BC9">
        <w:rPr>
          <w:rFonts w:ascii="Garamond" w:hAnsi="Garamond" w:cs="Arial"/>
          <w:sz w:val="22"/>
        </w:rPr>
        <w:t>3</w:t>
      </w:r>
      <w:r w:rsidRPr="00C46753">
        <w:rPr>
          <w:rFonts w:ascii="Garamond" w:hAnsi="Garamond" w:cs="Arial"/>
          <w:sz w:val="22"/>
        </w:rPr>
        <w:t xml:space="preserve"> miesięcy</w:t>
      </w:r>
      <w:r w:rsidR="003518C3" w:rsidRPr="00C46753">
        <w:rPr>
          <w:rFonts w:ascii="Garamond" w:hAnsi="Garamond" w:cs="Arial"/>
          <w:sz w:val="22"/>
        </w:rPr>
        <w:t xml:space="preserve"> od daty wyjazdu </w:t>
      </w:r>
      <w:r w:rsidR="0034526F">
        <w:rPr>
          <w:rFonts w:ascii="Garamond" w:hAnsi="Garamond" w:cs="Arial"/>
          <w:sz w:val="22"/>
        </w:rPr>
        <w:t>O</w:t>
      </w:r>
      <w:r w:rsidR="00247A07" w:rsidRPr="00C46753">
        <w:rPr>
          <w:rFonts w:ascii="Garamond" w:hAnsi="Garamond" w:cs="Arial"/>
          <w:sz w:val="22"/>
        </w:rPr>
        <w:t xml:space="preserve">dpadów </w:t>
      </w:r>
      <w:r w:rsidR="003518C3" w:rsidRPr="00C46753">
        <w:rPr>
          <w:rFonts w:ascii="Garamond" w:hAnsi="Garamond" w:cs="Arial"/>
          <w:sz w:val="22"/>
        </w:rPr>
        <w:t xml:space="preserve">z Terenu PCC, </w:t>
      </w:r>
      <w:r w:rsidRPr="00C46753">
        <w:rPr>
          <w:rFonts w:ascii="Garamond" w:hAnsi="Garamond" w:cs="Arial"/>
          <w:sz w:val="22"/>
        </w:rPr>
        <w:t xml:space="preserve">oryginału dokumentu potwierdzającego </w:t>
      </w:r>
      <w:r w:rsidR="00ED1B64" w:rsidRPr="00C46753">
        <w:rPr>
          <w:rFonts w:ascii="Garamond" w:hAnsi="Garamond" w:cs="Arial"/>
          <w:sz w:val="22"/>
        </w:rPr>
        <w:t>przeprowadzenie</w:t>
      </w:r>
      <w:r w:rsidRPr="00C46753">
        <w:rPr>
          <w:rFonts w:ascii="Garamond" w:hAnsi="Garamond" w:cs="Arial"/>
          <w:sz w:val="22"/>
        </w:rPr>
        <w:t xml:space="preserve"> ostatecznego procesu unieszkodliwienia </w:t>
      </w:r>
      <w:r w:rsidR="00372C68" w:rsidRPr="00C46753">
        <w:rPr>
          <w:rFonts w:ascii="Garamond" w:hAnsi="Garamond" w:cs="Arial"/>
          <w:sz w:val="22"/>
        </w:rPr>
        <w:t xml:space="preserve">lub odzysku </w:t>
      </w:r>
      <w:r w:rsidRPr="00C46753">
        <w:rPr>
          <w:rFonts w:ascii="Garamond" w:hAnsi="Garamond" w:cs="Arial"/>
          <w:sz w:val="22"/>
        </w:rPr>
        <w:t xml:space="preserve">przez </w:t>
      </w:r>
      <w:r w:rsidR="00CB2CAA">
        <w:rPr>
          <w:rFonts w:ascii="Garamond" w:hAnsi="Garamond" w:cs="Arial"/>
          <w:sz w:val="22"/>
        </w:rPr>
        <w:t xml:space="preserve">ZLECENIOBIORCĘ lub </w:t>
      </w:r>
      <w:r w:rsidR="00CB1CA8" w:rsidRPr="00F432D1">
        <w:rPr>
          <w:rFonts w:ascii="Garamond" w:hAnsi="Garamond" w:cs="Arial"/>
          <w:sz w:val="22"/>
        </w:rPr>
        <w:t>PODMIOT TRZECI</w:t>
      </w:r>
      <w:r w:rsidR="00CA00AC">
        <w:rPr>
          <w:rFonts w:ascii="Garamond" w:hAnsi="Garamond" w:cs="Arial"/>
          <w:sz w:val="22"/>
        </w:rPr>
        <w:t xml:space="preserve"> wskazany w </w:t>
      </w:r>
      <w:r w:rsidR="00CA00AC" w:rsidRPr="00CA00AC">
        <w:rPr>
          <w:rFonts w:ascii="Garamond" w:hAnsi="Garamond" w:cs="Arial"/>
          <w:sz w:val="22"/>
        </w:rPr>
        <w:t>§ 3</w:t>
      </w:r>
      <w:r w:rsidR="00CA00AC">
        <w:rPr>
          <w:rFonts w:ascii="Garamond" w:hAnsi="Garamond" w:cs="Arial"/>
          <w:sz w:val="22"/>
        </w:rPr>
        <w:t xml:space="preserve"> ust 1 lit. c)</w:t>
      </w:r>
      <w:r w:rsidR="00CB1CA8" w:rsidRPr="00F432D1">
        <w:rPr>
          <w:rFonts w:ascii="Garamond" w:hAnsi="Garamond" w:cs="Arial"/>
          <w:sz w:val="22"/>
        </w:rPr>
        <w:t>, któremu ZLECENIOBIORCA powierzył ten proces.</w:t>
      </w:r>
    </w:p>
    <w:p w14:paraId="2E811A5E" w14:textId="564BE41C" w:rsidR="00BD6E57" w:rsidRPr="00C46753" w:rsidRDefault="009C6E78" w:rsidP="00BD6E57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współpracy z osobami odpowiedzialnymi za załadunek ze strony ZLECENIODAWCY w zakresie przestrzegania dopuszczalnych ładowności zespołów transportowych oraz dopuszczalnych obciążeń osi pojazdów.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W przypadku </w:t>
      </w:r>
      <w:r w:rsidR="00683C0A" w:rsidRPr="00C46753">
        <w:rPr>
          <w:rFonts w:ascii="Garamond" w:eastAsiaTheme="minorHAnsi" w:hAnsi="Garamond" w:cs="Arial"/>
          <w:sz w:val="22"/>
          <w:szCs w:val="22"/>
          <w:lang w:eastAsia="en-US"/>
        </w:rPr>
        <w:t>przekroczenia dopuszczalnych ładowności zespołów transportowych oraz/lub dopuszczalnych obciążeń osi pojazdów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nadmiar odpad</w:t>
      </w:r>
      <w:r w:rsidR="00683C0A" w:rsidRPr="00C46753">
        <w:rPr>
          <w:rFonts w:ascii="Garamond" w:eastAsiaTheme="minorHAnsi" w:hAnsi="Garamond" w:cs="Arial"/>
          <w:sz w:val="22"/>
          <w:szCs w:val="22"/>
          <w:lang w:eastAsia="en-US"/>
        </w:rPr>
        <w:t>ów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zostanie </w:t>
      </w:r>
      <w:r w:rsidR="00683C0A" w:rsidRPr="00C46753">
        <w:rPr>
          <w:rFonts w:ascii="Garamond" w:eastAsiaTheme="minorHAnsi" w:hAnsi="Garamond" w:cs="Arial"/>
          <w:sz w:val="22"/>
          <w:szCs w:val="22"/>
          <w:lang w:eastAsia="en-US"/>
        </w:rPr>
        <w:t>rozładowany</w:t>
      </w:r>
      <w:r w:rsidR="004E4999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z samochodu przez i na koszt ZLECENIODAWCY.</w:t>
      </w:r>
    </w:p>
    <w:p w14:paraId="6F7B972F" w14:textId="77777777" w:rsidR="00BD6E57" w:rsidRPr="00C46753" w:rsidRDefault="00D55B81" w:rsidP="00BD6E57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przestrzegania obowiązujących w PCC Rokita S.A. przepisów BHP i przepisów ruchu drogowego.</w:t>
      </w:r>
      <w:r w:rsidR="003B7885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ZLECENIOBIORCA odpowiada za bezpieczeństwo wykonywanych prac, a w szczególności za  bezpieczne warunki poruszania się pojazdów, pracowników oraz osób trzecich w obrębie wykonywanych prac.</w:t>
      </w:r>
    </w:p>
    <w:p w14:paraId="653C142E" w14:textId="6F1C22AD" w:rsidR="002247EA" w:rsidRPr="00C46753" w:rsidRDefault="003B7885" w:rsidP="00BA68A1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zapewni</w:t>
      </w:r>
      <w:r w:rsidR="00BD6E57" w:rsidRPr="00C46753">
        <w:rPr>
          <w:rFonts w:ascii="Garamond" w:eastAsiaTheme="minorHAnsi" w:hAnsi="Garamond" w:cs="Arial"/>
          <w:sz w:val="22"/>
          <w:szCs w:val="22"/>
          <w:lang w:eastAsia="en-US"/>
        </w:rPr>
        <w:t>enia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odbi</w:t>
      </w:r>
      <w:r w:rsidR="00BD6E57" w:rsidRPr="00C46753">
        <w:rPr>
          <w:rFonts w:ascii="Garamond" w:eastAsiaTheme="minorHAnsi" w:hAnsi="Garamond" w:cs="Arial"/>
          <w:sz w:val="22"/>
          <w:szCs w:val="22"/>
          <w:lang w:eastAsia="en-US"/>
        </w:rPr>
        <w:t>oru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BE4975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dpadów samochodami przystosowanymi do infrastruktury technicznej </w:t>
      </w:r>
      <w:r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ZLECENIODAWCY. </w:t>
      </w:r>
      <w:r w:rsidR="00BA68A1" w:rsidRPr="002C7690">
        <w:rPr>
          <w:rFonts w:ascii="Garamond" w:eastAsiaTheme="minorHAnsi" w:hAnsi="Garamond" w:cs="Arial"/>
          <w:sz w:val="22"/>
          <w:szCs w:val="22"/>
          <w:lang w:eastAsia="en-US"/>
        </w:rPr>
        <w:t>Z</w:t>
      </w:r>
      <w:r w:rsidR="008054AE" w:rsidRPr="002C7690">
        <w:rPr>
          <w:rFonts w:ascii="Garamond" w:eastAsiaTheme="minorHAnsi" w:hAnsi="Garamond" w:cs="Arial"/>
          <w:sz w:val="22"/>
          <w:szCs w:val="22"/>
          <w:lang w:eastAsia="en-US"/>
        </w:rPr>
        <w:t>apewnienia</w:t>
      </w:r>
      <w:r w:rsidR="002247EA"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, że transport </w:t>
      </w:r>
      <w:r w:rsidR="00BE4975" w:rsidRPr="002C7690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="002247EA"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dpadów zostanie wykonany i Karta Przekazania Odpadów potwierdzona w systemie BDO przez firmę: </w:t>
      </w:r>
      <w:r w:rsidR="002247EA" w:rsidRPr="002C7690">
        <w:rPr>
          <w:rFonts w:ascii="Garamond" w:hAnsi="Garamond"/>
          <w:sz w:val="22"/>
        </w:rPr>
        <w:t>(i)</w:t>
      </w:r>
      <w:r w:rsidR="00CC1E6C" w:rsidRPr="002C7690">
        <w:rPr>
          <w:rFonts w:ascii="Garamond" w:hAnsi="Garamond"/>
          <w:sz w:val="22"/>
        </w:rPr>
        <w:t xml:space="preserve"> </w:t>
      </w:r>
      <w:r w:rsidR="00CE2A40" w:rsidRPr="002C7690">
        <w:rPr>
          <w:rFonts w:ascii="Garamond" w:hAnsi="Garamond"/>
          <w:sz w:val="22"/>
        </w:rPr>
        <w:t>……………</w:t>
      </w:r>
      <w:r w:rsidR="002247EA" w:rsidRPr="002C7690">
        <w:rPr>
          <w:rFonts w:ascii="Garamond" w:hAnsi="Garamond"/>
          <w:sz w:val="22"/>
        </w:rPr>
        <w:t xml:space="preserve"> NIP: </w:t>
      </w:r>
      <w:r w:rsidR="00CE2A40" w:rsidRPr="002C7690">
        <w:rPr>
          <w:rFonts w:ascii="Garamond" w:hAnsi="Garamond"/>
          <w:sz w:val="22"/>
        </w:rPr>
        <w:t>…………….</w:t>
      </w:r>
      <w:r w:rsidR="00CC1E6C" w:rsidRPr="002C7690">
        <w:rPr>
          <w:rFonts w:ascii="Garamond" w:hAnsi="Garamond"/>
          <w:sz w:val="22"/>
        </w:rPr>
        <w:t xml:space="preserve"> </w:t>
      </w:r>
      <w:r w:rsidR="002247EA" w:rsidRPr="002C7690">
        <w:rPr>
          <w:rFonts w:ascii="Garamond" w:hAnsi="Garamond"/>
          <w:sz w:val="22"/>
        </w:rPr>
        <w:t xml:space="preserve">wpisany w rejestrze BDO pod nr </w:t>
      </w:r>
      <w:r w:rsidR="00CE2A40" w:rsidRPr="002C7690">
        <w:rPr>
          <w:rFonts w:ascii="Garamond" w:hAnsi="Garamond"/>
          <w:sz w:val="22"/>
        </w:rPr>
        <w:t>……………</w:t>
      </w:r>
      <w:r w:rsidR="002247EA" w:rsidRPr="002C7690">
        <w:rPr>
          <w:rFonts w:ascii="Garamond" w:hAnsi="Garamond"/>
          <w:sz w:val="22"/>
        </w:rPr>
        <w:t xml:space="preserve"> lub/i (ii) </w:t>
      </w:r>
      <w:r w:rsidR="00CE2A40" w:rsidRPr="002C7690">
        <w:rPr>
          <w:rFonts w:ascii="Garamond" w:hAnsi="Garamond"/>
          <w:sz w:val="22"/>
        </w:rPr>
        <w:t>………….</w:t>
      </w:r>
      <w:r w:rsidR="00BA68A1" w:rsidRPr="002C7690">
        <w:rPr>
          <w:rFonts w:ascii="Garamond" w:hAnsi="Garamond"/>
          <w:sz w:val="22"/>
        </w:rPr>
        <w:t>,</w:t>
      </w:r>
      <w:r w:rsidR="002247EA" w:rsidRPr="002C7690">
        <w:rPr>
          <w:rFonts w:ascii="Garamond" w:hAnsi="Garamond"/>
          <w:sz w:val="22"/>
        </w:rPr>
        <w:t xml:space="preserve"> NIP: </w:t>
      </w:r>
      <w:r w:rsidR="00CE2A40" w:rsidRPr="002C7690">
        <w:rPr>
          <w:rFonts w:ascii="Garamond" w:hAnsi="Garamond"/>
          <w:sz w:val="22"/>
        </w:rPr>
        <w:t>………..</w:t>
      </w:r>
      <w:r w:rsidR="002247EA" w:rsidRPr="002C7690">
        <w:rPr>
          <w:rFonts w:ascii="Garamond" w:hAnsi="Garamond"/>
          <w:sz w:val="22"/>
        </w:rPr>
        <w:t xml:space="preserve"> wpisany w rejestrze BDO pod </w:t>
      </w:r>
      <w:r w:rsidR="003E1CBD">
        <w:rPr>
          <w:rFonts w:ascii="Garamond" w:eastAsiaTheme="minorHAnsi" w:hAnsi="Garamond" w:cs="Arial"/>
          <w:sz w:val="22"/>
          <w:szCs w:val="22"/>
          <w:lang w:eastAsia="en-US"/>
        </w:rPr>
        <w:t xml:space="preserve">nr ……………… </w:t>
      </w:r>
      <w:r w:rsidR="00C11537" w:rsidRPr="002C7690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="002247EA" w:rsidRPr="002C7690">
        <w:rPr>
          <w:rFonts w:ascii="Garamond" w:eastAsiaTheme="minorHAnsi" w:hAnsi="Garamond" w:cs="Arial"/>
          <w:sz w:val="22"/>
          <w:szCs w:val="22"/>
          <w:lang w:eastAsia="en-US"/>
        </w:rPr>
        <w:t>świadczenia ww. podmiotów o zobowiązaniu się do potwierdzenia wykonania transportu w systemie BDO stanowi</w:t>
      </w:r>
      <w:r w:rsidR="00C11537" w:rsidRPr="002C7690">
        <w:rPr>
          <w:rFonts w:ascii="Garamond" w:eastAsiaTheme="minorHAnsi" w:hAnsi="Garamond" w:cs="Arial"/>
          <w:sz w:val="22"/>
          <w:szCs w:val="22"/>
          <w:lang w:eastAsia="en-US"/>
        </w:rPr>
        <w:t>ą</w:t>
      </w:r>
      <w:r w:rsidR="002247EA"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 załącznik nr 4 do UMOWY. </w:t>
      </w:r>
      <w:r w:rsidR="00667294"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Za działania </w:t>
      </w:r>
      <w:r w:rsidR="00CB2CAA">
        <w:rPr>
          <w:rFonts w:ascii="Garamond" w:eastAsiaTheme="minorHAnsi" w:hAnsi="Garamond" w:cs="Arial"/>
          <w:sz w:val="22"/>
          <w:szCs w:val="22"/>
          <w:lang w:eastAsia="en-US"/>
        </w:rPr>
        <w:t xml:space="preserve">i zaniechania </w:t>
      </w:r>
      <w:r w:rsidR="00667294" w:rsidRPr="002C7690">
        <w:rPr>
          <w:rFonts w:ascii="Garamond" w:eastAsiaTheme="minorHAnsi" w:hAnsi="Garamond" w:cs="Arial"/>
          <w:sz w:val="22"/>
          <w:szCs w:val="22"/>
          <w:lang w:eastAsia="en-US"/>
        </w:rPr>
        <w:t>wskazan</w:t>
      </w:r>
      <w:r w:rsidR="00BA2F7C" w:rsidRPr="002C7690">
        <w:rPr>
          <w:rFonts w:ascii="Garamond" w:eastAsiaTheme="minorHAnsi" w:hAnsi="Garamond" w:cs="Arial"/>
          <w:sz w:val="22"/>
          <w:szCs w:val="22"/>
          <w:lang w:eastAsia="en-US"/>
        </w:rPr>
        <w:t>ych</w:t>
      </w:r>
      <w:r w:rsidR="00667294"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 wyżej podmiot</w:t>
      </w:r>
      <w:r w:rsidR="00BA2F7C" w:rsidRPr="002C7690">
        <w:rPr>
          <w:rFonts w:ascii="Garamond" w:eastAsiaTheme="minorHAnsi" w:hAnsi="Garamond" w:cs="Arial"/>
          <w:sz w:val="22"/>
          <w:szCs w:val="22"/>
          <w:lang w:eastAsia="en-US"/>
        </w:rPr>
        <w:t>ów</w:t>
      </w:r>
      <w:r w:rsidR="00667294" w:rsidRPr="002C7690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667294" w:rsidRPr="002C7690">
        <w:rPr>
          <w:rFonts w:ascii="Garamond" w:hAnsi="Garamond"/>
          <w:sz w:val="22"/>
        </w:rPr>
        <w:t>ZLECENIOBIORCA odpowiada jak za działania własne</w:t>
      </w:r>
      <w:r w:rsidR="00667294" w:rsidRPr="00C46753">
        <w:rPr>
          <w:rFonts w:ascii="Garamond" w:hAnsi="Garamond"/>
          <w:sz w:val="22"/>
        </w:rPr>
        <w:t>.</w:t>
      </w:r>
    </w:p>
    <w:p w14:paraId="649D4274" w14:textId="32DE4085" w:rsidR="00BD6E57" w:rsidRPr="00C46753" w:rsidRDefault="00D55B81" w:rsidP="00BD6E57">
      <w:pPr>
        <w:pStyle w:val="Akapitzlist"/>
        <w:numPr>
          <w:ilvl w:val="0"/>
          <w:numId w:val="30"/>
        </w:numPr>
        <w:tabs>
          <w:tab w:val="left" w:pos="6272"/>
        </w:tabs>
        <w:suppressAutoHyphens/>
        <w:spacing w:after="60"/>
        <w:ind w:right="-6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usuwania uszkodzeń i zniszczeń powstałych z jego winy w trakcie realizacji przedmiotu UMOWY.</w:t>
      </w:r>
    </w:p>
    <w:p w14:paraId="64C6668F" w14:textId="4BA76892" w:rsidR="00D55B81" w:rsidRPr="00C46753" w:rsidRDefault="00D55B81" w:rsidP="00D55B81">
      <w:pPr>
        <w:numPr>
          <w:ilvl w:val="0"/>
          <w:numId w:val="12"/>
        </w:numPr>
        <w:tabs>
          <w:tab w:val="left" w:pos="6272"/>
        </w:tabs>
        <w:suppressAutoHyphens/>
        <w:spacing w:after="60" w:line="240" w:lineRule="auto"/>
        <w:ind w:right="-6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Załadowane na środki transportu </w:t>
      </w:r>
      <w:r w:rsidR="00BE4975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>dpady podlegają ważeniu na koszt ZLECENIODAWCY</w:t>
      </w:r>
      <w:r w:rsidR="006668DE" w:rsidRPr="00C46753">
        <w:rPr>
          <w:rFonts w:ascii="Garamond" w:hAnsi="Garamond" w:cs="Arial"/>
        </w:rPr>
        <w:t xml:space="preserve">. ZLECENIODAWCA </w:t>
      </w:r>
      <w:r w:rsidR="00CE2A40" w:rsidRPr="00C46753">
        <w:rPr>
          <w:rFonts w:ascii="Garamond" w:hAnsi="Garamond" w:cs="Arial"/>
        </w:rPr>
        <w:t xml:space="preserve">na wniosek ZLECENIOBIORCY </w:t>
      </w:r>
      <w:r w:rsidR="006668DE" w:rsidRPr="00C46753">
        <w:rPr>
          <w:rFonts w:ascii="Garamond" w:hAnsi="Garamond" w:cs="Arial"/>
        </w:rPr>
        <w:t>przedstawi certyfikat legalizacji wagi</w:t>
      </w:r>
      <w:r w:rsidR="00683C0A" w:rsidRPr="00C46753">
        <w:rPr>
          <w:rFonts w:ascii="Garamond" w:hAnsi="Garamond" w:cs="Arial"/>
        </w:rPr>
        <w:t>,</w:t>
      </w:r>
      <w:r w:rsidR="006668DE" w:rsidRPr="00C46753">
        <w:rPr>
          <w:rFonts w:ascii="Garamond" w:hAnsi="Garamond" w:cs="Arial"/>
        </w:rPr>
        <w:t xml:space="preserve"> na której ważone będą </w:t>
      </w:r>
      <w:r w:rsidR="00BE4975">
        <w:rPr>
          <w:rFonts w:ascii="Garamond" w:hAnsi="Garamond" w:cs="Arial"/>
        </w:rPr>
        <w:t>O</w:t>
      </w:r>
      <w:r w:rsidR="006668DE" w:rsidRPr="00C46753">
        <w:rPr>
          <w:rFonts w:ascii="Garamond" w:hAnsi="Garamond" w:cs="Arial"/>
        </w:rPr>
        <w:t>dpady.</w:t>
      </w:r>
    </w:p>
    <w:p w14:paraId="60475A0D" w14:textId="01FAF0CF" w:rsidR="00667294" w:rsidRPr="001E2AF7" w:rsidRDefault="00D55B81" w:rsidP="00E4354A">
      <w:pPr>
        <w:numPr>
          <w:ilvl w:val="0"/>
          <w:numId w:val="12"/>
        </w:numPr>
        <w:tabs>
          <w:tab w:val="left" w:pos="6272"/>
        </w:tabs>
        <w:suppressAutoHyphens/>
        <w:spacing w:after="60" w:line="240" w:lineRule="auto"/>
        <w:ind w:right="-6"/>
        <w:jc w:val="both"/>
        <w:rPr>
          <w:rFonts w:ascii="Garamond" w:hAnsi="Garamond" w:cs="Arial"/>
        </w:rPr>
      </w:pPr>
      <w:r w:rsidRPr="001E2AF7">
        <w:rPr>
          <w:rFonts w:ascii="Garamond" w:hAnsi="Garamond" w:cs="Arial"/>
        </w:rPr>
        <w:t xml:space="preserve">W chwili przejęcia </w:t>
      </w:r>
      <w:r w:rsidR="00BE4975" w:rsidRPr="001E2AF7">
        <w:rPr>
          <w:rFonts w:ascii="Garamond" w:hAnsi="Garamond" w:cs="Arial"/>
        </w:rPr>
        <w:t>O</w:t>
      </w:r>
      <w:r w:rsidRPr="001E2AF7">
        <w:rPr>
          <w:rFonts w:ascii="Garamond" w:hAnsi="Garamond" w:cs="Arial"/>
        </w:rPr>
        <w:t xml:space="preserve">dpadów tj. po </w:t>
      </w:r>
      <w:r w:rsidR="00E16880" w:rsidRPr="001E2AF7">
        <w:rPr>
          <w:rFonts w:ascii="Garamond" w:hAnsi="Garamond" w:cs="Arial"/>
        </w:rPr>
        <w:t xml:space="preserve">wystawieniu </w:t>
      </w:r>
      <w:r w:rsidR="005E0D74" w:rsidRPr="001E2AF7">
        <w:rPr>
          <w:rFonts w:ascii="Garamond" w:hAnsi="Garamond" w:cs="Arial"/>
        </w:rPr>
        <w:t xml:space="preserve">przez WYTWÓRCĘ ODPADÓW </w:t>
      </w:r>
      <w:r w:rsidR="00E16880" w:rsidRPr="001E2AF7">
        <w:rPr>
          <w:rFonts w:ascii="Garamond" w:hAnsi="Garamond" w:cs="Arial"/>
        </w:rPr>
        <w:t xml:space="preserve">poprawnej Karty Przekazania Odpadu i przekazaniu kierowcy wydruku potwierdzającego </w:t>
      </w:r>
      <w:r w:rsidR="00266463" w:rsidRPr="001E2AF7">
        <w:rPr>
          <w:rFonts w:ascii="Garamond" w:hAnsi="Garamond" w:cs="Arial"/>
        </w:rPr>
        <w:t xml:space="preserve">wystawienie </w:t>
      </w:r>
      <w:r w:rsidR="00325FE8" w:rsidRPr="001E2AF7">
        <w:rPr>
          <w:rFonts w:ascii="Garamond" w:hAnsi="Garamond" w:cs="Arial"/>
        </w:rPr>
        <w:t xml:space="preserve">Karty Przekazania </w:t>
      </w:r>
      <w:r w:rsidR="00BE4975" w:rsidRPr="001E2AF7">
        <w:rPr>
          <w:rFonts w:ascii="Garamond" w:hAnsi="Garamond" w:cs="Arial"/>
        </w:rPr>
        <w:t>O</w:t>
      </w:r>
      <w:r w:rsidR="00325FE8" w:rsidRPr="001E2AF7">
        <w:rPr>
          <w:rFonts w:ascii="Garamond" w:hAnsi="Garamond" w:cs="Arial"/>
        </w:rPr>
        <w:t>dpadów</w:t>
      </w:r>
      <w:r w:rsidR="00266463" w:rsidRPr="001E2AF7">
        <w:rPr>
          <w:rFonts w:ascii="Garamond" w:hAnsi="Garamond" w:cs="Arial"/>
        </w:rPr>
        <w:t xml:space="preserve"> w systemie BDO </w:t>
      </w:r>
      <w:r w:rsidR="00E16880" w:rsidRPr="001E2AF7">
        <w:rPr>
          <w:rFonts w:ascii="Garamond" w:hAnsi="Garamond" w:cs="Arial"/>
        </w:rPr>
        <w:t xml:space="preserve">oraz po </w:t>
      </w:r>
      <w:r w:rsidRPr="001E2AF7">
        <w:rPr>
          <w:rFonts w:ascii="Garamond" w:hAnsi="Garamond" w:cs="Arial"/>
        </w:rPr>
        <w:t>zakończonym załadunku na środek transportu podstawiony przez ZLECENIOBIORCĘ</w:t>
      </w:r>
      <w:r w:rsidR="008413C9" w:rsidRPr="001E2AF7">
        <w:rPr>
          <w:rFonts w:ascii="Garamond" w:hAnsi="Garamond" w:cs="Arial"/>
        </w:rPr>
        <w:t xml:space="preserve"> lub  podwykonawców</w:t>
      </w:r>
      <w:r w:rsidR="008413C9" w:rsidRPr="008413C9">
        <w:t xml:space="preserve"> </w:t>
      </w:r>
      <w:r w:rsidR="008413C9" w:rsidRPr="001E2AF7">
        <w:rPr>
          <w:rFonts w:ascii="Garamond" w:hAnsi="Garamond" w:cs="Arial"/>
        </w:rPr>
        <w:t>ZLECENIOBIORCY w</w:t>
      </w:r>
      <w:r w:rsidR="00FE044A" w:rsidRPr="001E2AF7">
        <w:rPr>
          <w:rFonts w:ascii="Garamond" w:hAnsi="Garamond" w:cs="Arial"/>
        </w:rPr>
        <w:t xml:space="preserve"> zakresie transportu </w:t>
      </w:r>
      <w:r w:rsidR="00BE4975" w:rsidRPr="001E2AF7">
        <w:rPr>
          <w:rFonts w:ascii="Garamond" w:hAnsi="Garamond" w:cs="Arial"/>
        </w:rPr>
        <w:t>O</w:t>
      </w:r>
      <w:r w:rsidR="00FE044A" w:rsidRPr="001E2AF7">
        <w:rPr>
          <w:rFonts w:ascii="Garamond" w:hAnsi="Garamond" w:cs="Arial"/>
        </w:rPr>
        <w:t xml:space="preserve">dpadów </w:t>
      </w:r>
      <w:r w:rsidR="00A30014" w:rsidRPr="001E2AF7">
        <w:rPr>
          <w:rFonts w:ascii="Garamond" w:hAnsi="Garamond" w:cs="Arial"/>
        </w:rPr>
        <w:t>ZLECENIOBIORCA</w:t>
      </w:r>
      <w:r w:rsidRPr="001E2AF7">
        <w:rPr>
          <w:rFonts w:ascii="Garamond" w:hAnsi="Garamond" w:cs="Arial"/>
        </w:rPr>
        <w:t xml:space="preserve"> ponosi pełną odpowiedzialność za skutki związane z procesem odbioru, transportu i </w:t>
      </w:r>
      <w:r w:rsidR="00ED1B64" w:rsidRPr="001E2AF7">
        <w:rPr>
          <w:rFonts w:ascii="Garamond" w:hAnsi="Garamond" w:cs="Arial"/>
        </w:rPr>
        <w:t>unieszkodliwienia</w:t>
      </w:r>
      <w:r w:rsidR="00372C68" w:rsidRPr="001E2AF7">
        <w:rPr>
          <w:rFonts w:ascii="Garamond" w:hAnsi="Garamond" w:cs="Arial"/>
        </w:rPr>
        <w:t xml:space="preserve"> lub odzysku</w:t>
      </w:r>
      <w:r w:rsidRPr="001E2AF7">
        <w:rPr>
          <w:rFonts w:ascii="Garamond" w:hAnsi="Garamond" w:cs="Arial"/>
        </w:rPr>
        <w:t>,</w:t>
      </w:r>
      <w:r w:rsidR="00312C9C">
        <w:rPr>
          <w:rFonts w:ascii="Garamond" w:hAnsi="Garamond" w:cs="Arial"/>
        </w:rPr>
        <w:t xml:space="preserve"> Odpadów</w:t>
      </w:r>
      <w:r w:rsidRPr="001E2AF7">
        <w:rPr>
          <w:rFonts w:ascii="Garamond" w:hAnsi="Garamond" w:cs="Arial"/>
        </w:rPr>
        <w:t xml:space="preserve"> jak również staje się posiadaczem </w:t>
      </w:r>
      <w:r w:rsidR="00BE4975" w:rsidRPr="001E2AF7">
        <w:rPr>
          <w:rFonts w:ascii="Garamond" w:hAnsi="Garamond" w:cs="Arial"/>
        </w:rPr>
        <w:t>O</w:t>
      </w:r>
      <w:r w:rsidRPr="001E2AF7">
        <w:rPr>
          <w:rFonts w:ascii="Garamond" w:hAnsi="Garamond" w:cs="Arial"/>
        </w:rPr>
        <w:t>dpadów w rozumieniu przepisów o odpadach</w:t>
      </w:r>
      <w:r w:rsidR="00A30014" w:rsidRPr="001E2AF7">
        <w:rPr>
          <w:rFonts w:ascii="Garamond" w:hAnsi="Garamond" w:cs="Arial"/>
        </w:rPr>
        <w:t xml:space="preserve"> oraz</w:t>
      </w:r>
      <w:r w:rsidR="001E2AF7" w:rsidRPr="001E2AF7">
        <w:rPr>
          <w:rFonts w:ascii="Garamond" w:hAnsi="Garamond" w:cs="Arial"/>
        </w:rPr>
        <w:t xml:space="preserve"> </w:t>
      </w:r>
      <w:r w:rsidR="00667294" w:rsidRPr="001E2AF7">
        <w:rPr>
          <w:rFonts w:ascii="Garamond" w:hAnsi="Garamond" w:cs="Arial"/>
        </w:rPr>
        <w:t xml:space="preserve">ponosi wszelkie negatywne konsekwencje wynikające z niezgodnego z prawem postępowania z </w:t>
      </w:r>
      <w:r w:rsidR="00A30014" w:rsidRPr="001E2AF7">
        <w:rPr>
          <w:rFonts w:ascii="Garamond" w:hAnsi="Garamond" w:cs="Arial"/>
        </w:rPr>
        <w:t>O</w:t>
      </w:r>
      <w:r w:rsidR="00667294" w:rsidRPr="001E2AF7">
        <w:rPr>
          <w:rFonts w:ascii="Garamond" w:hAnsi="Garamond" w:cs="Arial"/>
        </w:rPr>
        <w:t>dpadami</w:t>
      </w:r>
      <w:r w:rsidR="000D4694" w:rsidRPr="001E2AF7">
        <w:rPr>
          <w:rFonts w:ascii="Garamond" w:hAnsi="Garamond" w:cs="Arial"/>
        </w:rPr>
        <w:t xml:space="preserve"> przez siebie</w:t>
      </w:r>
      <w:r w:rsidR="00C84C15">
        <w:rPr>
          <w:rFonts w:ascii="Garamond" w:hAnsi="Garamond" w:cs="Arial"/>
        </w:rPr>
        <w:t>,</w:t>
      </w:r>
      <w:r w:rsidR="007B7A42" w:rsidRPr="001E2AF7">
        <w:rPr>
          <w:rFonts w:ascii="Garamond" w:hAnsi="Garamond" w:cs="Arial"/>
        </w:rPr>
        <w:t xml:space="preserve"> </w:t>
      </w:r>
      <w:r w:rsidR="00C84C15">
        <w:rPr>
          <w:rFonts w:ascii="Garamond" w:hAnsi="Garamond" w:cs="Arial"/>
        </w:rPr>
        <w:t>podmioty</w:t>
      </w:r>
      <w:r w:rsidR="007B7A42" w:rsidRPr="001E2AF7">
        <w:rPr>
          <w:rFonts w:ascii="Garamond" w:hAnsi="Garamond" w:cs="Arial"/>
        </w:rPr>
        <w:t xml:space="preserve"> transport</w:t>
      </w:r>
      <w:r w:rsidR="001E2AF7">
        <w:rPr>
          <w:rFonts w:ascii="Garamond" w:hAnsi="Garamond" w:cs="Arial"/>
        </w:rPr>
        <w:t>ując</w:t>
      </w:r>
      <w:r w:rsidR="00C84C15">
        <w:rPr>
          <w:rFonts w:ascii="Garamond" w:hAnsi="Garamond" w:cs="Arial"/>
        </w:rPr>
        <w:t>e</w:t>
      </w:r>
      <w:r w:rsidR="007B7A42" w:rsidRPr="001E2AF7">
        <w:rPr>
          <w:rFonts w:ascii="Garamond" w:hAnsi="Garamond" w:cs="Arial"/>
        </w:rPr>
        <w:t xml:space="preserve"> Odpad</w:t>
      </w:r>
      <w:r w:rsidR="001E2AF7">
        <w:rPr>
          <w:rFonts w:ascii="Garamond" w:hAnsi="Garamond" w:cs="Arial"/>
        </w:rPr>
        <w:t>y</w:t>
      </w:r>
      <w:r w:rsidR="007B7A42" w:rsidRPr="001E2AF7">
        <w:rPr>
          <w:rFonts w:ascii="Garamond" w:hAnsi="Garamond" w:cs="Arial"/>
        </w:rPr>
        <w:t xml:space="preserve"> </w:t>
      </w:r>
      <w:r w:rsidR="00C84C15">
        <w:rPr>
          <w:rFonts w:ascii="Garamond" w:hAnsi="Garamond" w:cs="Arial"/>
        </w:rPr>
        <w:t xml:space="preserve">i </w:t>
      </w:r>
      <w:r w:rsidR="000D4694" w:rsidRPr="001E2AF7">
        <w:rPr>
          <w:rFonts w:ascii="Garamond" w:hAnsi="Garamond" w:cs="Arial"/>
        </w:rPr>
        <w:t>PODMIOT TRZECI</w:t>
      </w:r>
      <w:r w:rsidR="00667294" w:rsidRPr="001E2AF7">
        <w:rPr>
          <w:rFonts w:ascii="Garamond" w:hAnsi="Garamond" w:cs="Arial"/>
        </w:rPr>
        <w:t xml:space="preserve">, </w:t>
      </w:r>
      <w:r w:rsidR="000D4694" w:rsidRPr="001E2AF7">
        <w:rPr>
          <w:rFonts w:ascii="Garamond" w:hAnsi="Garamond" w:cs="Arial"/>
        </w:rPr>
        <w:t>a także powierzenia</w:t>
      </w:r>
      <w:r w:rsidR="00667294" w:rsidRPr="001E2AF7">
        <w:rPr>
          <w:rFonts w:ascii="Garamond" w:hAnsi="Garamond" w:cs="Arial"/>
        </w:rPr>
        <w:t xml:space="preserve"> działań </w:t>
      </w:r>
      <w:r w:rsidR="000D4694" w:rsidRPr="001E2AF7">
        <w:rPr>
          <w:rFonts w:ascii="Garamond" w:hAnsi="Garamond" w:cs="Arial"/>
        </w:rPr>
        <w:t xml:space="preserve">dot. gospodarowania </w:t>
      </w:r>
      <w:r w:rsidR="008A206F" w:rsidRPr="001E2AF7">
        <w:rPr>
          <w:rFonts w:ascii="Garamond" w:hAnsi="Garamond" w:cs="Arial"/>
        </w:rPr>
        <w:t>odpadami PODMIOTO</w:t>
      </w:r>
      <w:r w:rsidR="001E2AF7">
        <w:rPr>
          <w:rFonts w:ascii="Garamond" w:hAnsi="Garamond" w:cs="Arial"/>
        </w:rPr>
        <w:t>WI</w:t>
      </w:r>
      <w:r w:rsidR="008A206F" w:rsidRPr="001E2AF7">
        <w:rPr>
          <w:rFonts w:ascii="Garamond" w:hAnsi="Garamond" w:cs="Arial"/>
        </w:rPr>
        <w:t xml:space="preserve"> TRZECI</w:t>
      </w:r>
      <w:r w:rsidR="001E2AF7">
        <w:rPr>
          <w:rFonts w:ascii="Garamond" w:hAnsi="Garamond" w:cs="Arial"/>
        </w:rPr>
        <w:t>EMU</w:t>
      </w:r>
      <w:r w:rsidR="00667294" w:rsidRPr="001E2AF7">
        <w:rPr>
          <w:rFonts w:ascii="Garamond" w:hAnsi="Garamond" w:cs="Arial"/>
        </w:rPr>
        <w:t xml:space="preserve"> </w:t>
      </w:r>
      <w:r w:rsidR="008A206F" w:rsidRPr="001E2AF7">
        <w:rPr>
          <w:rFonts w:ascii="Garamond" w:hAnsi="Garamond" w:cs="Arial"/>
        </w:rPr>
        <w:t>nieposiadając</w:t>
      </w:r>
      <w:r w:rsidR="001E2AF7">
        <w:rPr>
          <w:rFonts w:ascii="Garamond" w:hAnsi="Garamond" w:cs="Arial"/>
        </w:rPr>
        <w:t>emu</w:t>
      </w:r>
      <w:r w:rsidR="00667294" w:rsidRPr="001E2AF7">
        <w:rPr>
          <w:rFonts w:ascii="Garamond" w:hAnsi="Garamond" w:cs="Arial"/>
        </w:rPr>
        <w:t xml:space="preserve"> wymaganych prawem zezwoleń </w:t>
      </w:r>
      <w:r w:rsidR="008A206F" w:rsidRPr="001E2AF7">
        <w:rPr>
          <w:rFonts w:ascii="Garamond" w:hAnsi="Garamond" w:cs="Arial"/>
        </w:rPr>
        <w:t>lub wpisu do Rejestru BDO</w:t>
      </w:r>
      <w:r w:rsidR="00667294" w:rsidRPr="001E2AF7">
        <w:rPr>
          <w:rFonts w:ascii="Garamond" w:hAnsi="Garamond" w:cs="Arial"/>
        </w:rPr>
        <w:t>. W szczególności</w:t>
      </w:r>
      <w:r w:rsidR="00E56F51" w:rsidRPr="001E2AF7">
        <w:rPr>
          <w:rFonts w:ascii="Garamond" w:hAnsi="Garamond" w:cs="Arial"/>
        </w:rPr>
        <w:t xml:space="preserve">, </w:t>
      </w:r>
      <w:r w:rsidR="00667294" w:rsidRPr="001E2AF7">
        <w:rPr>
          <w:rFonts w:ascii="Garamond" w:hAnsi="Garamond" w:cs="Arial"/>
        </w:rPr>
        <w:t>ZLECENIOBIOR</w:t>
      </w:r>
      <w:r w:rsidR="008A206F" w:rsidRPr="001E2AF7">
        <w:rPr>
          <w:rFonts w:ascii="Garamond" w:hAnsi="Garamond" w:cs="Arial"/>
        </w:rPr>
        <w:t>C</w:t>
      </w:r>
      <w:r w:rsidR="00667294" w:rsidRPr="001E2AF7">
        <w:rPr>
          <w:rFonts w:ascii="Garamond" w:hAnsi="Garamond" w:cs="Arial"/>
        </w:rPr>
        <w:t xml:space="preserve">A zobowiązuje się do zwrotu </w:t>
      </w:r>
      <w:r w:rsidR="008A206F" w:rsidRPr="001E2AF7">
        <w:rPr>
          <w:rFonts w:ascii="Garamond" w:hAnsi="Garamond" w:cs="Arial"/>
        </w:rPr>
        <w:t xml:space="preserve">ZLECENIODAWCY </w:t>
      </w:r>
      <w:r w:rsidR="005E0D74" w:rsidRPr="001E2AF7">
        <w:rPr>
          <w:rFonts w:ascii="Garamond" w:hAnsi="Garamond" w:cs="Arial"/>
        </w:rPr>
        <w:t>i/</w:t>
      </w:r>
      <w:r w:rsidR="00A30014" w:rsidRPr="001E2AF7">
        <w:rPr>
          <w:rFonts w:ascii="Garamond" w:hAnsi="Garamond" w:cs="Arial"/>
        </w:rPr>
        <w:t xml:space="preserve">lub WYTWÓRCY ODPADÓW </w:t>
      </w:r>
      <w:r w:rsidR="00667294" w:rsidRPr="001E2AF7">
        <w:rPr>
          <w:rFonts w:ascii="Garamond" w:hAnsi="Garamond" w:cs="Arial"/>
        </w:rPr>
        <w:t xml:space="preserve">kosztów ewentualnych kar i </w:t>
      </w:r>
      <w:r w:rsidR="003436D4" w:rsidRPr="001E2AF7">
        <w:rPr>
          <w:rFonts w:ascii="Garamond" w:hAnsi="Garamond" w:cs="Arial"/>
        </w:rPr>
        <w:t xml:space="preserve">grzywien </w:t>
      </w:r>
      <w:r w:rsidR="00667294" w:rsidRPr="001E2AF7">
        <w:rPr>
          <w:rFonts w:ascii="Garamond" w:hAnsi="Garamond" w:cs="Arial"/>
        </w:rPr>
        <w:t xml:space="preserve">nałożonych na </w:t>
      </w:r>
      <w:r w:rsidR="003436D4" w:rsidRPr="001E2AF7">
        <w:rPr>
          <w:rFonts w:ascii="Garamond" w:hAnsi="Garamond" w:cs="Arial"/>
        </w:rPr>
        <w:t>ZLECE</w:t>
      </w:r>
      <w:r w:rsidR="000D4694" w:rsidRPr="001E2AF7">
        <w:rPr>
          <w:rFonts w:ascii="Garamond" w:hAnsi="Garamond" w:cs="Arial"/>
        </w:rPr>
        <w:t xml:space="preserve">NIODAWCĘ </w:t>
      </w:r>
      <w:r w:rsidR="005E0D74" w:rsidRPr="001E2AF7">
        <w:rPr>
          <w:rFonts w:ascii="Garamond" w:hAnsi="Garamond" w:cs="Arial"/>
        </w:rPr>
        <w:t>i/</w:t>
      </w:r>
      <w:r w:rsidR="00A30014" w:rsidRPr="001E2AF7">
        <w:rPr>
          <w:rFonts w:ascii="Garamond" w:hAnsi="Garamond" w:cs="Arial"/>
        </w:rPr>
        <w:t xml:space="preserve">lub WYTWÓRCĘ ODPADÓW </w:t>
      </w:r>
      <w:r w:rsidR="00667294" w:rsidRPr="001E2AF7">
        <w:rPr>
          <w:rFonts w:ascii="Garamond" w:hAnsi="Garamond" w:cs="Arial"/>
        </w:rPr>
        <w:t xml:space="preserve">z tego powodu. Odpowiedzialność, o której mowa w niniejszym ustępie obejmuje zarówno rzeczywistą szkodę jak i korzyści utracone przez </w:t>
      </w:r>
      <w:r w:rsidR="008A206F" w:rsidRPr="001E2AF7">
        <w:rPr>
          <w:rFonts w:ascii="Garamond" w:hAnsi="Garamond" w:cs="Arial"/>
        </w:rPr>
        <w:t>ZLECE</w:t>
      </w:r>
      <w:r w:rsidR="000D4694" w:rsidRPr="001E2AF7">
        <w:rPr>
          <w:rFonts w:ascii="Garamond" w:hAnsi="Garamond" w:cs="Arial"/>
        </w:rPr>
        <w:t>NIODAWCĘ</w:t>
      </w:r>
      <w:r w:rsidR="00A30014" w:rsidRPr="00A30014">
        <w:t xml:space="preserve"> </w:t>
      </w:r>
      <w:r w:rsidR="005E0D74">
        <w:t>i/</w:t>
      </w:r>
      <w:r w:rsidR="00A30014" w:rsidRPr="001E2AF7">
        <w:rPr>
          <w:rFonts w:ascii="Garamond" w:hAnsi="Garamond" w:cs="Arial"/>
        </w:rPr>
        <w:t>lub WYTWÓRCĘ ODPADÓW</w:t>
      </w:r>
      <w:r w:rsidR="000D4694" w:rsidRPr="001E2AF7">
        <w:rPr>
          <w:rFonts w:ascii="Garamond" w:hAnsi="Garamond" w:cs="Arial"/>
        </w:rPr>
        <w:t>.</w:t>
      </w:r>
    </w:p>
    <w:p w14:paraId="7A27B536" w14:textId="0C617075" w:rsidR="008425EF" w:rsidRPr="00C46753" w:rsidRDefault="008425EF" w:rsidP="00CB1CA8">
      <w:pPr>
        <w:numPr>
          <w:ilvl w:val="0"/>
          <w:numId w:val="12"/>
        </w:numPr>
        <w:tabs>
          <w:tab w:val="left" w:pos="6272"/>
        </w:tabs>
        <w:suppressAutoHyphens/>
        <w:spacing w:after="60" w:line="240" w:lineRule="auto"/>
        <w:ind w:right="-6"/>
        <w:jc w:val="both"/>
        <w:rPr>
          <w:rFonts w:ascii="Garamond" w:hAnsi="Garamond" w:cs="Arial"/>
        </w:rPr>
      </w:pPr>
      <w:r w:rsidRPr="00FE044A">
        <w:rPr>
          <w:rFonts w:ascii="Garamond" w:hAnsi="Garamond" w:cs="Arial"/>
        </w:rPr>
        <w:t>Odpowiedzialność</w:t>
      </w:r>
      <w:r w:rsidR="00A30014">
        <w:rPr>
          <w:rFonts w:ascii="Garamond" w:hAnsi="Garamond" w:cs="Arial"/>
        </w:rPr>
        <w:t xml:space="preserve"> ZLECENIOBIORCY</w:t>
      </w:r>
      <w:r w:rsidR="008B287A" w:rsidRPr="00FE044A">
        <w:rPr>
          <w:rFonts w:ascii="Garamond" w:hAnsi="Garamond" w:cs="Arial"/>
        </w:rPr>
        <w:t xml:space="preserve">, o której mowa w ust. </w:t>
      </w:r>
      <w:r w:rsidR="00A30014">
        <w:rPr>
          <w:rFonts w:ascii="Garamond" w:hAnsi="Garamond" w:cs="Arial"/>
        </w:rPr>
        <w:t>3</w:t>
      </w:r>
      <w:r w:rsidR="008B287A" w:rsidRPr="00FE044A">
        <w:rPr>
          <w:rFonts w:ascii="Garamond" w:hAnsi="Garamond" w:cs="Arial"/>
        </w:rPr>
        <w:t xml:space="preserve"> powyżej dotyczy w </w:t>
      </w:r>
      <w:r w:rsidRPr="00FE044A">
        <w:rPr>
          <w:rFonts w:ascii="Garamond" w:hAnsi="Garamond" w:cs="Arial"/>
        </w:rPr>
        <w:t>szczególności</w:t>
      </w:r>
      <w:r w:rsidR="008B287A" w:rsidRPr="00FE044A">
        <w:rPr>
          <w:rFonts w:ascii="Garamond" w:hAnsi="Garamond" w:cs="Arial"/>
        </w:rPr>
        <w:t xml:space="preserve"> postępowania przez </w:t>
      </w:r>
      <w:r w:rsidR="008B287A" w:rsidRPr="00C46753">
        <w:rPr>
          <w:rFonts w:ascii="Garamond" w:hAnsi="Garamond" w:cs="Arial"/>
        </w:rPr>
        <w:t>ZLECENIOBIORCĘ</w:t>
      </w:r>
      <w:r w:rsidR="00A30014">
        <w:rPr>
          <w:rFonts w:ascii="Garamond" w:hAnsi="Garamond" w:cs="Arial"/>
        </w:rPr>
        <w:t xml:space="preserve">, </w:t>
      </w:r>
      <w:r w:rsidR="00C84C15">
        <w:rPr>
          <w:rFonts w:ascii="Garamond" w:hAnsi="Garamond" w:cs="Arial"/>
        </w:rPr>
        <w:t>podmioty</w:t>
      </w:r>
      <w:r w:rsidR="007B7A42" w:rsidRPr="007B7A42">
        <w:rPr>
          <w:rFonts w:ascii="Garamond" w:hAnsi="Garamond" w:cs="Arial"/>
        </w:rPr>
        <w:t xml:space="preserve"> transportu</w:t>
      </w:r>
      <w:r w:rsidR="001E2AF7">
        <w:rPr>
          <w:rFonts w:ascii="Garamond" w:hAnsi="Garamond" w:cs="Arial"/>
        </w:rPr>
        <w:t>jąc</w:t>
      </w:r>
      <w:r w:rsidR="00C84C15">
        <w:rPr>
          <w:rFonts w:ascii="Garamond" w:hAnsi="Garamond" w:cs="Arial"/>
        </w:rPr>
        <w:t>e</w:t>
      </w:r>
      <w:r w:rsidR="007B7A42" w:rsidRPr="007B7A42">
        <w:rPr>
          <w:rFonts w:ascii="Garamond" w:hAnsi="Garamond" w:cs="Arial"/>
        </w:rPr>
        <w:t xml:space="preserve"> Odpad</w:t>
      </w:r>
      <w:r w:rsidR="001E2AF7">
        <w:rPr>
          <w:rFonts w:ascii="Garamond" w:hAnsi="Garamond" w:cs="Arial"/>
        </w:rPr>
        <w:t>y</w:t>
      </w:r>
      <w:r w:rsidR="00A27F36">
        <w:rPr>
          <w:rFonts w:ascii="Garamond" w:hAnsi="Garamond" w:cs="Arial"/>
        </w:rPr>
        <w:t xml:space="preserve"> </w:t>
      </w:r>
      <w:r w:rsidR="008B287A" w:rsidRPr="00C46753">
        <w:rPr>
          <w:rFonts w:ascii="Garamond" w:hAnsi="Garamond" w:cs="Arial"/>
        </w:rPr>
        <w:t xml:space="preserve">i PODMIOT TRZECI </w:t>
      </w:r>
      <w:r w:rsidR="008B287A" w:rsidRPr="00FE044A">
        <w:rPr>
          <w:rFonts w:ascii="Garamond" w:hAnsi="Garamond" w:cs="Arial"/>
        </w:rPr>
        <w:t xml:space="preserve">z odpadami niebezpiecznymi </w:t>
      </w:r>
      <w:r w:rsidR="0070083F" w:rsidRPr="00FE044A">
        <w:rPr>
          <w:rFonts w:ascii="Garamond" w:hAnsi="Garamond" w:cs="Arial"/>
        </w:rPr>
        <w:t xml:space="preserve">w rozumieniu przepisów ustawy z dnia 14 grudnia 2012 r. o odpadach i wydanych na jej podstawie aktów wykonawczych </w:t>
      </w:r>
      <w:r w:rsidR="008B287A" w:rsidRPr="00FE044A">
        <w:rPr>
          <w:rFonts w:ascii="Garamond" w:hAnsi="Garamond" w:cs="Arial"/>
        </w:rPr>
        <w:t xml:space="preserve">do czasu przedstawienia przez </w:t>
      </w:r>
      <w:r w:rsidR="008B287A" w:rsidRPr="00C46753">
        <w:rPr>
          <w:rFonts w:ascii="Garamond" w:hAnsi="Garamond" w:cs="Arial"/>
        </w:rPr>
        <w:t>ZLECENIOBIORCĘ</w:t>
      </w:r>
      <w:r w:rsidR="008B287A" w:rsidRPr="00FE044A">
        <w:rPr>
          <w:rFonts w:ascii="Garamond" w:hAnsi="Garamond" w:cs="Arial"/>
        </w:rPr>
        <w:t xml:space="preserve"> </w:t>
      </w:r>
      <w:r w:rsidR="008B287A" w:rsidRPr="00C46753">
        <w:rPr>
          <w:rFonts w:ascii="Garamond" w:hAnsi="Garamond" w:cs="Arial"/>
        </w:rPr>
        <w:t xml:space="preserve">oryginału dokumentu potwierdzającego przeprowadzenie </w:t>
      </w:r>
      <w:r w:rsidR="001E2AF7">
        <w:rPr>
          <w:rFonts w:ascii="Garamond" w:hAnsi="Garamond" w:cs="Arial"/>
        </w:rPr>
        <w:t xml:space="preserve">przez PODMIOT TRZECI </w:t>
      </w:r>
      <w:r w:rsidR="008B287A" w:rsidRPr="00C46753">
        <w:rPr>
          <w:rFonts w:ascii="Garamond" w:hAnsi="Garamond" w:cs="Arial"/>
        </w:rPr>
        <w:t xml:space="preserve">ostatecznego procesu unieszkodliwienia lub odzysku </w:t>
      </w:r>
      <w:r w:rsidR="0070083F" w:rsidRPr="00FE044A">
        <w:rPr>
          <w:rFonts w:ascii="Garamond" w:hAnsi="Garamond" w:cs="Arial"/>
        </w:rPr>
        <w:t xml:space="preserve">tych odpadów </w:t>
      </w:r>
      <w:r w:rsidRPr="00FE044A">
        <w:rPr>
          <w:rFonts w:ascii="Garamond" w:hAnsi="Garamond" w:cs="Arial"/>
        </w:rPr>
        <w:t xml:space="preserve">i jest niezależna od kar </w:t>
      </w:r>
      <w:r w:rsidR="008B287A" w:rsidRPr="00FE044A">
        <w:rPr>
          <w:rFonts w:ascii="Garamond" w:hAnsi="Garamond" w:cs="Arial"/>
        </w:rPr>
        <w:t>umownych</w:t>
      </w:r>
      <w:r w:rsidRPr="00FE044A">
        <w:rPr>
          <w:rFonts w:ascii="Garamond" w:hAnsi="Garamond" w:cs="Arial"/>
        </w:rPr>
        <w:t xml:space="preserve">, </w:t>
      </w:r>
      <w:r w:rsidR="008B287A" w:rsidRPr="00FE044A">
        <w:rPr>
          <w:rFonts w:ascii="Garamond" w:hAnsi="Garamond" w:cs="Arial"/>
        </w:rPr>
        <w:t>o</w:t>
      </w:r>
      <w:r w:rsidRPr="00FE044A">
        <w:rPr>
          <w:rFonts w:ascii="Garamond" w:hAnsi="Garamond" w:cs="Arial"/>
        </w:rPr>
        <w:t xml:space="preserve"> których mowa w §7 UMOWY.</w:t>
      </w:r>
    </w:p>
    <w:p w14:paraId="3D05F7C6" w14:textId="0BAF77E5" w:rsidR="00AF0727" w:rsidRPr="00C46753" w:rsidRDefault="00E56F51" w:rsidP="0010775E">
      <w:pPr>
        <w:tabs>
          <w:tab w:val="left" w:pos="6272"/>
        </w:tabs>
        <w:suppressAutoHyphens/>
        <w:spacing w:after="60" w:line="240" w:lineRule="auto"/>
        <w:ind w:right="-6"/>
        <w:jc w:val="both"/>
        <w:rPr>
          <w:rFonts w:ascii="Garamond" w:hAnsi="Garamond" w:cs="Arial"/>
        </w:rPr>
      </w:pPr>
      <w:r w:rsidRPr="00E56F51">
        <w:rPr>
          <w:rFonts w:ascii="Garamond" w:hAnsi="Garamond" w:cs="Arial"/>
        </w:rPr>
        <w:tab/>
      </w:r>
    </w:p>
    <w:p w14:paraId="28FF2A97" w14:textId="3037649C" w:rsidR="00AF0727" w:rsidRPr="000605B5" w:rsidRDefault="00AF0727" w:rsidP="00AF0727">
      <w:pPr>
        <w:pStyle w:val="Nagwek1"/>
        <w:jc w:val="center"/>
        <w:rPr>
          <w:rStyle w:val="Nagwek1Znak"/>
          <w:rFonts w:ascii="Garamond" w:hAnsi="Garamond"/>
          <w:b/>
          <w:sz w:val="22"/>
        </w:rPr>
      </w:pPr>
      <w:r w:rsidRPr="000605B5">
        <w:rPr>
          <w:rStyle w:val="Nagwek1Znak"/>
          <w:rFonts w:ascii="Garamond" w:hAnsi="Garamond"/>
          <w:b/>
          <w:sz w:val="22"/>
        </w:rPr>
        <w:lastRenderedPageBreak/>
        <w:t xml:space="preserve">CZĘŚĆ 4. OBOWIĄZKI </w:t>
      </w:r>
      <w:r w:rsidR="00C163F6" w:rsidRPr="000605B5">
        <w:rPr>
          <w:rStyle w:val="Nagwek1Znak"/>
          <w:rFonts w:ascii="Garamond" w:hAnsi="Garamond"/>
          <w:b/>
          <w:sz w:val="22"/>
        </w:rPr>
        <w:t>ZLECENIODAWCY</w:t>
      </w:r>
    </w:p>
    <w:p w14:paraId="6011BD84" w14:textId="77777777" w:rsidR="00AF0727" w:rsidRPr="00C46753" w:rsidRDefault="00AF0727" w:rsidP="00AF0727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4</w:t>
      </w:r>
    </w:p>
    <w:p w14:paraId="23A068EA" w14:textId="14A7BB96" w:rsidR="00AF0727" w:rsidRPr="00C46753" w:rsidRDefault="00AF0727" w:rsidP="00AF0727">
      <w:pPr>
        <w:pStyle w:val="Akapitzlist"/>
        <w:numPr>
          <w:ilvl w:val="1"/>
          <w:numId w:val="12"/>
        </w:numPr>
        <w:tabs>
          <w:tab w:val="left" w:pos="6272"/>
        </w:tabs>
        <w:suppressAutoHyphens/>
        <w:spacing w:after="60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C46753">
        <w:rPr>
          <w:rFonts w:ascii="Garamond" w:hAnsi="Garamond" w:cs="Arial"/>
          <w:sz w:val="22"/>
          <w:szCs w:val="22"/>
        </w:rPr>
        <w:t xml:space="preserve">ZLECENIODAWCA udostępni </w:t>
      </w:r>
      <w:r w:rsidR="003B7885" w:rsidRPr="00C46753">
        <w:rPr>
          <w:rFonts w:ascii="Garamond" w:hAnsi="Garamond" w:cs="Arial"/>
          <w:sz w:val="22"/>
          <w:szCs w:val="22"/>
        </w:rPr>
        <w:t xml:space="preserve">ZLECENIOBIORCY </w:t>
      </w:r>
      <w:r w:rsidRPr="00C46753">
        <w:rPr>
          <w:rFonts w:ascii="Garamond" w:hAnsi="Garamond" w:cs="Arial"/>
          <w:sz w:val="22"/>
          <w:szCs w:val="22"/>
        </w:rPr>
        <w:t xml:space="preserve">wszelkie informacje niezbędne dla prawidłowego wykonania niniejszej </w:t>
      </w:r>
      <w:r w:rsidR="003B7885" w:rsidRPr="00C46753">
        <w:rPr>
          <w:rFonts w:ascii="Garamond" w:hAnsi="Garamond" w:cs="Arial"/>
          <w:sz w:val="22"/>
          <w:szCs w:val="22"/>
        </w:rPr>
        <w:t>UMOWY</w:t>
      </w:r>
      <w:r w:rsidRPr="00C46753">
        <w:rPr>
          <w:rFonts w:ascii="Garamond" w:hAnsi="Garamond" w:cs="Arial"/>
          <w:sz w:val="22"/>
          <w:szCs w:val="22"/>
        </w:rPr>
        <w:t>.</w:t>
      </w:r>
    </w:p>
    <w:p w14:paraId="1EFBC033" w14:textId="40DEC289" w:rsidR="00037B44" w:rsidRPr="00C46753" w:rsidRDefault="00AF0727" w:rsidP="00AF0727">
      <w:pPr>
        <w:pStyle w:val="Akapitzlist"/>
        <w:numPr>
          <w:ilvl w:val="1"/>
          <w:numId w:val="12"/>
        </w:numPr>
        <w:tabs>
          <w:tab w:val="left" w:pos="6272"/>
        </w:tabs>
        <w:suppressAutoHyphens/>
        <w:spacing w:after="60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C46753">
        <w:rPr>
          <w:rFonts w:ascii="Garamond" w:hAnsi="Garamond" w:cs="Arial"/>
          <w:sz w:val="22"/>
          <w:szCs w:val="22"/>
        </w:rPr>
        <w:t xml:space="preserve">ZLECENIODAWCA ma prawo do przeprowadzenia kontroli realizacji przedmiotu UMOWY zgodnie z określoną </w:t>
      </w:r>
      <w:r w:rsidR="0080157A" w:rsidRPr="00C46753">
        <w:rPr>
          <w:rFonts w:ascii="Garamond" w:hAnsi="Garamond" w:cs="Arial"/>
          <w:sz w:val="22"/>
          <w:szCs w:val="22"/>
        </w:rPr>
        <w:t xml:space="preserve">przez </w:t>
      </w:r>
      <w:r w:rsidR="00F87465" w:rsidRPr="00C46753">
        <w:rPr>
          <w:rFonts w:ascii="Garamond" w:hAnsi="Garamond" w:cs="Arial"/>
          <w:sz w:val="22"/>
          <w:szCs w:val="22"/>
        </w:rPr>
        <w:t xml:space="preserve">ZLECENIOBIORCĘ </w:t>
      </w:r>
      <w:r w:rsidR="0080157A" w:rsidRPr="00C46753">
        <w:rPr>
          <w:rFonts w:ascii="Garamond" w:hAnsi="Garamond" w:cs="Arial"/>
          <w:sz w:val="22"/>
          <w:szCs w:val="22"/>
        </w:rPr>
        <w:t>metodą</w:t>
      </w:r>
      <w:r w:rsidR="00A508BD" w:rsidRPr="00C46753">
        <w:rPr>
          <w:rFonts w:ascii="Garamond" w:hAnsi="Garamond" w:cs="Arial"/>
          <w:sz w:val="22"/>
          <w:szCs w:val="22"/>
        </w:rPr>
        <w:t xml:space="preserve"> unieszkodliwienia </w:t>
      </w:r>
      <w:r w:rsidR="00372C68" w:rsidRPr="00C46753">
        <w:rPr>
          <w:rFonts w:ascii="Garamond" w:hAnsi="Garamond" w:cs="Arial"/>
          <w:sz w:val="22"/>
          <w:szCs w:val="22"/>
        </w:rPr>
        <w:t xml:space="preserve">lub odzysku </w:t>
      </w:r>
      <w:r w:rsidR="00A508BD" w:rsidRPr="00C46753">
        <w:rPr>
          <w:rFonts w:ascii="Garamond" w:hAnsi="Garamond" w:cs="Arial"/>
          <w:sz w:val="22"/>
          <w:szCs w:val="22"/>
        </w:rPr>
        <w:t>odpadów</w:t>
      </w:r>
      <w:r w:rsidR="00037B44" w:rsidRPr="00C46753">
        <w:rPr>
          <w:rFonts w:ascii="Garamond" w:hAnsi="Garamond" w:cs="Arial"/>
          <w:sz w:val="22"/>
          <w:szCs w:val="22"/>
        </w:rPr>
        <w:t xml:space="preserve">, w tym w zakresie prawidłowości zlecania i wykonywania działań </w:t>
      </w:r>
      <w:r w:rsidR="003436D4" w:rsidRPr="00FE044A">
        <w:rPr>
          <w:rFonts w:ascii="Garamond" w:hAnsi="Garamond" w:cs="Arial"/>
          <w:sz w:val="22"/>
          <w:szCs w:val="22"/>
        </w:rPr>
        <w:t xml:space="preserve">związanych z gospodarowaniem </w:t>
      </w:r>
      <w:r w:rsidR="00DE28E6">
        <w:rPr>
          <w:rFonts w:ascii="Garamond" w:hAnsi="Garamond" w:cs="Arial"/>
          <w:sz w:val="22"/>
          <w:szCs w:val="22"/>
        </w:rPr>
        <w:t>O</w:t>
      </w:r>
      <w:r w:rsidR="003436D4" w:rsidRPr="00FE044A">
        <w:rPr>
          <w:rFonts w:ascii="Garamond" w:hAnsi="Garamond" w:cs="Arial"/>
          <w:sz w:val="22"/>
          <w:szCs w:val="22"/>
        </w:rPr>
        <w:t xml:space="preserve">dpadami </w:t>
      </w:r>
      <w:r w:rsidR="00037B44" w:rsidRPr="00C46753">
        <w:rPr>
          <w:rFonts w:ascii="Garamond" w:hAnsi="Garamond" w:cs="Arial"/>
          <w:sz w:val="22"/>
          <w:szCs w:val="22"/>
        </w:rPr>
        <w:t>przez PODMIOT TRZECI.</w:t>
      </w:r>
    </w:p>
    <w:p w14:paraId="5BE5AB6D" w14:textId="4F098CB9" w:rsidR="00AF0727" w:rsidRPr="00C46753" w:rsidRDefault="00037B44" w:rsidP="00AF0727">
      <w:pPr>
        <w:pStyle w:val="Akapitzlist"/>
        <w:numPr>
          <w:ilvl w:val="1"/>
          <w:numId w:val="12"/>
        </w:numPr>
        <w:tabs>
          <w:tab w:val="left" w:pos="6272"/>
        </w:tabs>
        <w:suppressAutoHyphens/>
        <w:spacing w:after="60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C46753">
        <w:rPr>
          <w:rFonts w:ascii="Garamond" w:hAnsi="Garamond" w:cs="Arial"/>
          <w:sz w:val="22"/>
          <w:szCs w:val="22"/>
        </w:rPr>
        <w:t xml:space="preserve">W </w:t>
      </w:r>
      <w:r w:rsidR="008B287A" w:rsidRPr="00FE044A">
        <w:rPr>
          <w:rFonts w:ascii="Garamond" w:hAnsi="Garamond" w:cs="Arial"/>
          <w:sz w:val="22"/>
          <w:szCs w:val="22"/>
        </w:rPr>
        <w:t>przypadku</w:t>
      </w:r>
      <w:r w:rsidRPr="00C46753">
        <w:rPr>
          <w:rFonts w:ascii="Garamond" w:hAnsi="Garamond" w:cs="Arial"/>
          <w:sz w:val="22"/>
          <w:szCs w:val="22"/>
        </w:rPr>
        <w:t xml:space="preserve"> niezapewnienia </w:t>
      </w:r>
      <w:r w:rsidR="00E03140" w:rsidRPr="00FE044A">
        <w:rPr>
          <w:rFonts w:ascii="Garamond" w:hAnsi="Garamond" w:cs="Arial"/>
          <w:sz w:val="22"/>
          <w:szCs w:val="22"/>
        </w:rPr>
        <w:t xml:space="preserve">ZLECENIODAWCY </w:t>
      </w:r>
      <w:r w:rsidR="008B287A" w:rsidRPr="00FE044A">
        <w:rPr>
          <w:rFonts w:ascii="Garamond" w:hAnsi="Garamond" w:cs="Arial"/>
          <w:sz w:val="22"/>
          <w:szCs w:val="22"/>
        </w:rPr>
        <w:t xml:space="preserve">przez ZLECENIOBIORCĘ </w:t>
      </w:r>
      <w:r w:rsidRPr="00C46753">
        <w:rPr>
          <w:rFonts w:ascii="Garamond" w:hAnsi="Garamond" w:cs="Arial"/>
          <w:sz w:val="22"/>
          <w:szCs w:val="22"/>
        </w:rPr>
        <w:t>możliwości kontroli, o któ</w:t>
      </w:r>
      <w:r w:rsidR="008B287A" w:rsidRPr="00FE044A">
        <w:rPr>
          <w:rFonts w:ascii="Garamond" w:hAnsi="Garamond" w:cs="Arial"/>
          <w:sz w:val="22"/>
          <w:szCs w:val="22"/>
        </w:rPr>
        <w:t>r</w:t>
      </w:r>
      <w:r w:rsidRPr="00C46753">
        <w:rPr>
          <w:rFonts w:ascii="Garamond" w:hAnsi="Garamond" w:cs="Arial"/>
          <w:sz w:val="22"/>
          <w:szCs w:val="22"/>
        </w:rPr>
        <w:t xml:space="preserve">ej mowa w </w:t>
      </w:r>
      <w:r w:rsidR="008B287A" w:rsidRPr="00FE044A">
        <w:rPr>
          <w:rFonts w:ascii="Garamond" w:hAnsi="Garamond" w:cs="Arial"/>
          <w:sz w:val="22"/>
          <w:szCs w:val="22"/>
        </w:rPr>
        <w:t>ust</w:t>
      </w:r>
      <w:r w:rsidRPr="00C46753">
        <w:rPr>
          <w:rFonts w:ascii="Garamond" w:hAnsi="Garamond" w:cs="Arial"/>
          <w:sz w:val="22"/>
          <w:szCs w:val="22"/>
        </w:rPr>
        <w:t xml:space="preserve">. 2 </w:t>
      </w:r>
      <w:r w:rsidR="00E03140" w:rsidRPr="00FE044A">
        <w:rPr>
          <w:rFonts w:ascii="Garamond" w:hAnsi="Garamond" w:cs="Arial"/>
          <w:sz w:val="22"/>
          <w:szCs w:val="22"/>
        </w:rPr>
        <w:t xml:space="preserve">powyżej, </w:t>
      </w:r>
      <w:r w:rsidR="008B287A" w:rsidRPr="00FE044A">
        <w:rPr>
          <w:rFonts w:ascii="Garamond" w:hAnsi="Garamond" w:cs="Arial"/>
          <w:sz w:val="22"/>
          <w:szCs w:val="22"/>
        </w:rPr>
        <w:t xml:space="preserve">ZLECENIODAWCA jest uprawniony do </w:t>
      </w:r>
      <w:r w:rsidRPr="00C46753">
        <w:rPr>
          <w:rFonts w:ascii="Garamond" w:hAnsi="Garamond" w:cs="Arial"/>
          <w:sz w:val="22"/>
          <w:szCs w:val="22"/>
        </w:rPr>
        <w:t xml:space="preserve">wypowiedzenia </w:t>
      </w:r>
      <w:r w:rsidR="008B287A" w:rsidRPr="00C46753">
        <w:rPr>
          <w:rFonts w:ascii="Garamond" w:eastAsiaTheme="minorHAnsi" w:hAnsi="Garamond" w:cs="Arial"/>
          <w:sz w:val="22"/>
          <w:szCs w:val="22"/>
          <w:lang w:eastAsia="en-US"/>
        </w:rPr>
        <w:t>UMOWY ze skutkiem natychmiastowym.</w:t>
      </w:r>
    </w:p>
    <w:p w14:paraId="14EE6D4F" w14:textId="63F3DD0C" w:rsidR="0080157A" w:rsidRPr="00C46753" w:rsidRDefault="003B7885" w:rsidP="00AF0727">
      <w:pPr>
        <w:pStyle w:val="Akapitzlist"/>
        <w:numPr>
          <w:ilvl w:val="1"/>
          <w:numId w:val="12"/>
        </w:numPr>
        <w:tabs>
          <w:tab w:val="left" w:pos="6272"/>
        </w:tabs>
        <w:suppressAutoHyphens/>
        <w:spacing w:after="60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C46753">
        <w:rPr>
          <w:rFonts w:ascii="Garamond" w:hAnsi="Garamond" w:cs="Arial"/>
          <w:sz w:val="22"/>
          <w:szCs w:val="22"/>
        </w:rPr>
        <w:t>Kart</w:t>
      </w:r>
      <w:r w:rsidR="009C1CFF" w:rsidRPr="00C46753">
        <w:rPr>
          <w:rFonts w:ascii="Garamond" w:hAnsi="Garamond" w:cs="Arial"/>
          <w:sz w:val="22"/>
          <w:szCs w:val="22"/>
        </w:rPr>
        <w:t>y</w:t>
      </w:r>
      <w:r w:rsidRPr="00C46753">
        <w:rPr>
          <w:rFonts w:ascii="Garamond" w:hAnsi="Garamond" w:cs="Arial"/>
          <w:sz w:val="22"/>
          <w:szCs w:val="22"/>
        </w:rPr>
        <w:t xml:space="preserve"> Przekazania </w:t>
      </w:r>
      <w:r w:rsidR="00A44EA0">
        <w:rPr>
          <w:rFonts w:ascii="Garamond" w:hAnsi="Garamond" w:cs="Arial"/>
          <w:sz w:val="22"/>
          <w:szCs w:val="22"/>
        </w:rPr>
        <w:t>O</w:t>
      </w:r>
      <w:r w:rsidR="00325FE8" w:rsidRPr="00C46753">
        <w:rPr>
          <w:rFonts w:ascii="Garamond" w:hAnsi="Garamond" w:cs="Arial"/>
          <w:sz w:val="22"/>
          <w:szCs w:val="22"/>
        </w:rPr>
        <w:t xml:space="preserve">dpadu </w:t>
      </w:r>
      <w:r w:rsidR="00FE1F2C" w:rsidRPr="00C46753">
        <w:rPr>
          <w:rFonts w:ascii="Garamond" w:hAnsi="Garamond" w:cs="Arial"/>
          <w:sz w:val="22"/>
          <w:szCs w:val="22"/>
        </w:rPr>
        <w:t xml:space="preserve">wystawiane będą w systemie BDO bezpośrednio przez </w:t>
      </w:r>
      <w:r w:rsidR="00247A07" w:rsidRPr="00C46753">
        <w:rPr>
          <w:rFonts w:ascii="Garamond" w:hAnsi="Garamond" w:cs="Arial"/>
          <w:sz w:val="22"/>
          <w:szCs w:val="22"/>
        </w:rPr>
        <w:t xml:space="preserve"> WYTWÓRCĘ ODPADÓW</w:t>
      </w:r>
      <w:r w:rsidR="00FE1F2C" w:rsidRPr="00C46753">
        <w:rPr>
          <w:rFonts w:ascii="Garamond" w:hAnsi="Garamond" w:cs="Arial"/>
          <w:sz w:val="22"/>
          <w:szCs w:val="22"/>
        </w:rPr>
        <w:t xml:space="preserve">. </w:t>
      </w:r>
      <w:r w:rsidR="0080157A" w:rsidRPr="00C46753">
        <w:rPr>
          <w:rFonts w:ascii="Garamond" w:hAnsi="Garamond" w:cs="Arial"/>
          <w:sz w:val="22"/>
          <w:szCs w:val="22"/>
        </w:rPr>
        <w:t xml:space="preserve">ZLECENIODAWCA ponosi odpowiedzialność za zgodność </w:t>
      </w:r>
      <w:r w:rsidR="004B13FF" w:rsidRPr="00C46753">
        <w:rPr>
          <w:rFonts w:ascii="Garamond" w:hAnsi="Garamond" w:cs="Arial"/>
          <w:sz w:val="22"/>
          <w:szCs w:val="22"/>
        </w:rPr>
        <w:t xml:space="preserve">przekazywanych  </w:t>
      </w:r>
      <w:r w:rsidR="0080157A" w:rsidRPr="00C46753">
        <w:rPr>
          <w:rFonts w:ascii="Garamond" w:hAnsi="Garamond" w:cs="Arial"/>
          <w:sz w:val="22"/>
          <w:szCs w:val="22"/>
        </w:rPr>
        <w:t xml:space="preserve">odpadów z </w:t>
      </w:r>
      <w:r w:rsidR="004B13FF" w:rsidRPr="00C46753">
        <w:rPr>
          <w:rFonts w:ascii="Garamond" w:hAnsi="Garamond" w:cs="Arial"/>
          <w:sz w:val="22"/>
          <w:szCs w:val="22"/>
        </w:rPr>
        <w:t xml:space="preserve">danymi zawartymi w </w:t>
      </w:r>
      <w:r w:rsidR="001E2AF7">
        <w:rPr>
          <w:rFonts w:ascii="Garamond" w:hAnsi="Garamond" w:cs="Arial"/>
          <w:sz w:val="22"/>
          <w:szCs w:val="22"/>
        </w:rPr>
        <w:t>K</w:t>
      </w:r>
      <w:r w:rsidR="004B13FF" w:rsidRPr="00C46753">
        <w:rPr>
          <w:rFonts w:ascii="Garamond" w:hAnsi="Garamond" w:cs="Arial"/>
          <w:sz w:val="22"/>
          <w:szCs w:val="22"/>
        </w:rPr>
        <w:t xml:space="preserve">arcie </w:t>
      </w:r>
      <w:r w:rsidR="001E2AF7">
        <w:rPr>
          <w:rFonts w:ascii="Garamond" w:hAnsi="Garamond" w:cs="Arial"/>
          <w:sz w:val="22"/>
          <w:szCs w:val="22"/>
        </w:rPr>
        <w:t>P</w:t>
      </w:r>
      <w:r w:rsidR="004B13FF" w:rsidRPr="00C46753">
        <w:rPr>
          <w:rFonts w:ascii="Garamond" w:hAnsi="Garamond" w:cs="Arial"/>
          <w:sz w:val="22"/>
          <w:szCs w:val="22"/>
        </w:rPr>
        <w:t xml:space="preserve">rzekazania </w:t>
      </w:r>
      <w:r w:rsidR="001E2AF7">
        <w:rPr>
          <w:rFonts w:ascii="Garamond" w:hAnsi="Garamond" w:cs="Arial"/>
          <w:sz w:val="22"/>
          <w:szCs w:val="22"/>
        </w:rPr>
        <w:t>O</w:t>
      </w:r>
      <w:r w:rsidR="004B13FF" w:rsidRPr="00C46753">
        <w:rPr>
          <w:rFonts w:ascii="Garamond" w:hAnsi="Garamond" w:cs="Arial"/>
          <w:sz w:val="22"/>
          <w:szCs w:val="22"/>
        </w:rPr>
        <w:t>dpadów</w:t>
      </w:r>
      <w:r w:rsidR="0080157A" w:rsidRPr="00C46753">
        <w:rPr>
          <w:rFonts w:ascii="Garamond" w:hAnsi="Garamond" w:cs="Arial"/>
          <w:sz w:val="22"/>
          <w:szCs w:val="22"/>
        </w:rPr>
        <w:t>.</w:t>
      </w:r>
      <w:r w:rsidR="006668DE" w:rsidRPr="00C46753">
        <w:rPr>
          <w:rFonts w:ascii="Garamond" w:hAnsi="Garamond" w:cs="Arial"/>
          <w:sz w:val="22"/>
          <w:szCs w:val="22"/>
        </w:rPr>
        <w:t xml:space="preserve"> Dodatkowo ZLECENIODAWCA przekaże kierowcy</w:t>
      </w:r>
      <w:r w:rsidR="00D430A9" w:rsidRPr="00C46753">
        <w:rPr>
          <w:rFonts w:ascii="Garamond" w:hAnsi="Garamond" w:cs="Arial"/>
          <w:sz w:val="22"/>
          <w:szCs w:val="22"/>
        </w:rPr>
        <w:t xml:space="preserve"> wydruk </w:t>
      </w:r>
      <w:r w:rsidR="001E2AF7">
        <w:rPr>
          <w:rFonts w:ascii="Garamond" w:hAnsi="Garamond" w:cs="Arial"/>
          <w:sz w:val="22"/>
          <w:szCs w:val="22"/>
        </w:rPr>
        <w:t>p</w:t>
      </w:r>
      <w:r w:rsidR="00D430A9" w:rsidRPr="00C46753">
        <w:rPr>
          <w:rFonts w:ascii="Garamond" w:hAnsi="Garamond" w:cs="Arial"/>
          <w:sz w:val="22"/>
          <w:szCs w:val="22"/>
        </w:rPr>
        <w:t xml:space="preserve">otwierdzenia wystawienia </w:t>
      </w:r>
      <w:r w:rsidR="00325FE8" w:rsidRPr="00C46753">
        <w:rPr>
          <w:rFonts w:ascii="Garamond" w:hAnsi="Garamond" w:cs="Arial"/>
          <w:sz w:val="22"/>
          <w:szCs w:val="22"/>
        </w:rPr>
        <w:t xml:space="preserve">Karty Przekazania </w:t>
      </w:r>
      <w:r w:rsidR="001E2AF7">
        <w:rPr>
          <w:rFonts w:ascii="Garamond" w:hAnsi="Garamond" w:cs="Arial"/>
          <w:sz w:val="22"/>
          <w:szCs w:val="22"/>
        </w:rPr>
        <w:t>O</w:t>
      </w:r>
      <w:r w:rsidR="00325FE8" w:rsidRPr="00C46753">
        <w:rPr>
          <w:rFonts w:ascii="Garamond" w:hAnsi="Garamond" w:cs="Arial"/>
          <w:sz w:val="22"/>
          <w:szCs w:val="22"/>
        </w:rPr>
        <w:t>dpadów</w:t>
      </w:r>
      <w:r w:rsidR="00D430A9" w:rsidRPr="00C46753">
        <w:rPr>
          <w:rFonts w:ascii="Garamond" w:hAnsi="Garamond" w:cs="Arial"/>
          <w:sz w:val="22"/>
          <w:szCs w:val="22"/>
        </w:rPr>
        <w:t xml:space="preserve"> </w:t>
      </w:r>
      <w:r w:rsidR="001E2AF7">
        <w:rPr>
          <w:rFonts w:ascii="Garamond" w:hAnsi="Garamond" w:cs="Arial"/>
          <w:sz w:val="22"/>
          <w:szCs w:val="22"/>
        </w:rPr>
        <w:t xml:space="preserve">wygenerowany z </w:t>
      </w:r>
      <w:r w:rsidR="00D430A9" w:rsidRPr="00C46753">
        <w:rPr>
          <w:rFonts w:ascii="Garamond" w:hAnsi="Garamond" w:cs="Arial"/>
          <w:sz w:val="22"/>
          <w:szCs w:val="22"/>
        </w:rPr>
        <w:t>system</w:t>
      </w:r>
      <w:r w:rsidR="001E2AF7">
        <w:rPr>
          <w:rFonts w:ascii="Garamond" w:hAnsi="Garamond" w:cs="Arial"/>
          <w:sz w:val="22"/>
          <w:szCs w:val="22"/>
        </w:rPr>
        <w:t>u</w:t>
      </w:r>
      <w:r w:rsidR="00D430A9" w:rsidRPr="00C46753">
        <w:rPr>
          <w:rFonts w:ascii="Garamond" w:hAnsi="Garamond" w:cs="Arial"/>
          <w:sz w:val="22"/>
          <w:szCs w:val="22"/>
        </w:rPr>
        <w:t xml:space="preserve"> BDO</w:t>
      </w:r>
      <w:r w:rsidR="002A5A47" w:rsidRPr="00C46753">
        <w:rPr>
          <w:rFonts w:ascii="Garamond" w:hAnsi="Garamond" w:cs="Arial"/>
          <w:sz w:val="22"/>
          <w:szCs w:val="22"/>
        </w:rPr>
        <w:t>.</w:t>
      </w:r>
    </w:p>
    <w:p w14:paraId="609AA760" w14:textId="3457D156" w:rsidR="003036FF" w:rsidRPr="00C46753" w:rsidRDefault="003B7885" w:rsidP="00810AF4">
      <w:pPr>
        <w:pStyle w:val="Akapitzlist"/>
        <w:numPr>
          <w:ilvl w:val="1"/>
          <w:numId w:val="12"/>
        </w:numPr>
        <w:tabs>
          <w:tab w:val="left" w:pos="6272"/>
        </w:tabs>
        <w:suppressAutoHyphens/>
        <w:spacing w:after="60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C46753">
        <w:rPr>
          <w:rFonts w:ascii="Garamond" w:hAnsi="Garamond" w:cs="Arial"/>
          <w:sz w:val="22"/>
          <w:szCs w:val="22"/>
        </w:rPr>
        <w:t>UMOWA nie stanowi zobowiązania ZLECENIODAWCY</w:t>
      </w:r>
      <w:r w:rsidR="00D55B81" w:rsidRPr="00C46753">
        <w:rPr>
          <w:rFonts w:ascii="Garamond" w:hAnsi="Garamond" w:cs="Arial"/>
          <w:sz w:val="22"/>
          <w:szCs w:val="22"/>
        </w:rPr>
        <w:t xml:space="preserve"> do przekazania ZLECENIOBIORCY jakiejkolwiek minimalnej ilości </w:t>
      </w:r>
      <w:r w:rsidR="00346032">
        <w:rPr>
          <w:rFonts w:ascii="Garamond" w:hAnsi="Garamond" w:cs="Arial"/>
          <w:sz w:val="22"/>
          <w:szCs w:val="22"/>
        </w:rPr>
        <w:t>O</w:t>
      </w:r>
      <w:r w:rsidR="00D55B81" w:rsidRPr="00C46753">
        <w:rPr>
          <w:rFonts w:ascii="Garamond" w:hAnsi="Garamond" w:cs="Arial"/>
          <w:sz w:val="22"/>
          <w:szCs w:val="22"/>
        </w:rPr>
        <w:t xml:space="preserve">dpadów. Odbiór i zagospodarowanie mniejszej ilości </w:t>
      </w:r>
      <w:r w:rsidR="00346032">
        <w:rPr>
          <w:rFonts w:ascii="Garamond" w:hAnsi="Garamond" w:cs="Arial"/>
          <w:sz w:val="22"/>
          <w:szCs w:val="22"/>
        </w:rPr>
        <w:t>O</w:t>
      </w:r>
      <w:r w:rsidR="00D55B81" w:rsidRPr="00C46753">
        <w:rPr>
          <w:rFonts w:ascii="Garamond" w:hAnsi="Garamond" w:cs="Arial"/>
          <w:sz w:val="22"/>
          <w:szCs w:val="22"/>
        </w:rPr>
        <w:t xml:space="preserve">dpadów niż wskazana w </w:t>
      </w:r>
      <w:r w:rsidR="00346032" w:rsidRPr="00346032">
        <w:rPr>
          <w:rFonts w:ascii="Garamond" w:hAnsi="Garamond" w:cs="Arial"/>
          <w:sz w:val="22"/>
          <w:szCs w:val="22"/>
        </w:rPr>
        <w:t>§ 2</w:t>
      </w:r>
      <w:r w:rsidR="00346032">
        <w:rPr>
          <w:rFonts w:ascii="Garamond" w:hAnsi="Garamond" w:cs="Arial"/>
          <w:sz w:val="22"/>
          <w:szCs w:val="22"/>
        </w:rPr>
        <w:t xml:space="preserve"> UMOWY i Załączniku nr 1 do niej</w:t>
      </w:r>
      <w:r w:rsidR="00D55B81" w:rsidRPr="00C46753">
        <w:rPr>
          <w:rFonts w:ascii="Garamond" w:hAnsi="Garamond" w:cs="Arial"/>
          <w:sz w:val="22"/>
          <w:szCs w:val="22"/>
        </w:rPr>
        <w:t xml:space="preserve"> nie może stanowić podstawy jakichkolwiek roszczeń ZLECENIOBIORCY wobec ZLECENIODAWCY.</w:t>
      </w:r>
    </w:p>
    <w:p w14:paraId="773A3B90" w14:textId="77777777" w:rsidR="003036FF" w:rsidRPr="00C46753" w:rsidRDefault="003036FF" w:rsidP="00AF0727">
      <w:pPr>
        <w:suppressAutoHyphens/>
        <w:spacing w:after="40" w:line="240" w:lineRule="auto"/>
        <w:jc w:val="both"/>
        <w:rPr>
          <w:rFonts w:ascii="Garamond" w:hAnsi="Garamond" w:cs="Arial"/>
          <w:color w:val="000000"/>
        </w:rPr>
      </w:pPr>
    </w:p>
    <w:p w14:paraId="213D5754" w14:textId="77777777" w:rsidR="00983FBE" w:rsidRPr="000605B5" w:rsidRDefault="0080157A" w:rsidP="00983FBE">
      <w:pPr>
        <w:pStyle w:val="Nagwek1"/>
        <w:jc w:val="center"/>
        <w:rPr>
          <w:rStyle w:val="Nagwek1Znak"/>
          <w:rFonts w:ascii="Garamond" w:hAnsi="Garamond"/>
          <w:b/>
          <w:sz w:val="22"/>
        </w:rPr>
      </w:pPr>
      <w:bookmarkStart w:id="11" w:name="_Toc436112604"/>
      <w:bookmarkStart w:id="12" w:name="__RefHeading__29_504928092"/>
      <w:r w:rsidRPr="000605B5">
        <w:rPr>
          <w:rStyle w:val="Nagwek1Znak"/>
          <w:rFonts w:ascii="Garamond" w:hAnsi="Garamond"/>
          <w:b/>
          <w:sz w:val="22"/>
        </w:rPr>
        <w:t>CZĘŚĆ 5</w:t>
      </w:r>
      <w:r w:rsidR="00983FBE" w:rsidRPr="000605B5">
        <w:rPr>
          <w:rStyle w:val="Nagwek1Znak"/>
          <w:rFonts w:ascii="Garamond" w:hAnsi="Garamond"/>
          <w:b/>
          <w:sz w:val="22"/>
        </w:rPr>
        <w:t>. OBOWIĄZUJĄCE  PRZEPISY</w:t>
      </w:r>
      <w:bookmarkEnd w:id="11"/>
    </w:p>
    <w:p w14:paraId="494C0429" w14:textId="77777777" w:rsidR="00983FBE" w:rsidRPr="00742BFF" w:rsidRDefault="0080157A" w:rsidP="00983FBE">
      <w:pPr>
        <w:spacing w:after="120"/>
        <w:jc w:val="center"/>
        <w:rPr>
          <w:rFonts w:ascii="Garamond" w:hAnsi="Garamond" w:cs="Arial"/>
          <w:b/>
          <w:bCs/>
          <w:color w:val="000000"/>
        </w:rPr>
      </w:pPr>
      <w:r w:rsidRPr="00742BFF">
        <w:rPr>
          <w:rFonts w:ascii="Garamond" w:hAnsi="Garamond" w:cs="Arial"/>
          <w:b/>
          <w:bCs/>
          <w:color w:val="000000"/>
        </w:rPr>
        <w:t>§ 5</w:t>
      </w:r>
    </w:p>
    <w:p w14:paraId="04488026" w14:textId="49FB0821" w:rsidR="00AF0727" w:rsidRPr="00C46753" w:rsidRDefault="00AF0727" w:rsidP="00AF0727">
      <w:pPr>
        <w:numPr>
          <w:ilvl w:val="0"/>
          <w:numId w:val="20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Po przekazaniu przez ZLECENIODAWCĘ </w:t>
      </w:r>
      <w:r w:rsidR="00A27F36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 xml:space="preserve">dpadów, o których mowa w § 2 niniejszej UMOWY, ZLECENIOBIORCA staje się posiadaczem tych </w:t>
      </w:r>
      <w:r w:rsidR="00A27F36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 xml:space="preserve">dpadów w rozumieniu przepisów ustawy o odpadach i ponosi za te </w:t>
      </w:r>
      <w:r w:rsidR="00A27F36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>dpady odpowiedzialność.</w:t>
      </w:r>
    </w:p>
    <w:p w14:paraId="12D4A813" w14:textId="53CFE97D" w:rsidR="003436D4" w:rsidRPr="008413C9" w:rsidRDefault="00AF0727" w:rsidP="00FE044A">
      <w:pPr>
        <w:numPr>
          <w:ilvl w:val="0"/>
          <w:numId w:val="20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407DF5">
        <w:rPr>
          <w:rFonts w:ascii="Garamond" w:hAnsi="Garamond" w:cs="Arial"/>
        </w:rPr>
        <w:t>Strony oświadczają, iż posiadają wymagane przez przepisy o ochronie środowiska i o odpadach: zezwolenia i inne decyzje, niezbędne do realizacji niniejszej UMOWY</w:t>
      </w:r>
      <w:r w:rsidRPr="008413C9">
        <w:rPr>
          <w:rFonts w:ascii="Garamond" w:hAnsi="Garamond" w:cs="Arial"/>
        </w:rPr>
        <w:t>.</w:t>
      </w:r>
    </w:p>
    <w:p w14:paraId="484E0867" w14:textId="3B9826DA" w:rsidR="003A1098" w:rsidRPr="00FE044A" w:rsidRDefault="00391FEB">
      <w:pPr>
        <w:numPr>
          <w:ilvl w:val="0"/>
          <w:numId w:val="20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>
        <w:rPr>
          <w:rFonts w:ascii="Garamond" w:hAnsi="Garamond"/>
        </w:rPr>
        <w:t xml:space="preserve"> </w:t>
      </w:r>
      <w:r w:rsidR="005143D4">
        <w:rPr>
          <w:rFonts w:ascii="Garamond" w:hAnsi="Garamond"/>
        </w:rPr>
        <w:t xml:space="preserve">W sytuacji opisanej w </w:t>
      </w:r>
      <w:r w:rsidR="005143D4" w:rsidRPr="005143D4">
        <w:rPr>
          <w:rFonts w:ascii="Garamond" w:hAnsi="Garamond"/>
        </w:rPr>
        <w:t xml:space="preserve">§ </w:t>
      </w:r>
      <w:r w:rsidR="005143D4">
        <w:rPr>
          <w:rFonts w:ascii="Garamond" w:hAnsi="Garamond"/>
        </w:rPr>
        <w:t xml:space="preserve">3 lit. c) niniejszej UMOWY, w której </w:t>
      </w:r>
      <w:r w:rsidR="003436D4" w:rsidRPr="00FE044A">
        <w:rPr>
          <w:rFonts w:ascii="Garamond" w:hAnsi="Garamond"/>
        </w:rPr>
        <w:t xml:space="preserve">ZLECENIOBIORCA zleca działania w zakresie odzysku lub unieszkodliwiania </w:t>
      </w:r>
      <w:r w:rsidR="00A27F36">
        <w:rPr>
          <w:rFonts w:ascii="Garamond" w:hAnsi="Garamond"/>
        </w:rPr>
        <w:t>O</w:t>
      </w:r>
      <w:r w:rsidR="003436D4" w:rsidRPr="00FE044A">
        <w:rPr>
          <w:rFonts w:ascii="Garamond" w:hAnsi="Garamond"/>
        </w:rPr>
        <w:t>dpadów PODMIOTO</w:t>
      </w:r>
      <w:r>
        <w:rPr>
          <w:rFonts w:ascii="Garamond" w:hAnsi="Garamond"/>
        </w:rPr>
        <w:t>WI</w:t>
      </w:r>
      <w:r w:rsidR="003436D4" w:rsidRPr="00FE044A">
        <w:rPr>
          <w:rFonts w:ascii="Garamond" w:hAnsi="Garamond"/>
        </w:rPr>
        <w:t xml:space="preserve"> TRZECI</w:t>
      </w:r>
      <w:r>
        <w:rPr>
          <w:rFonts w:ascii="Garamond" w:hAnsi="Garamond"/>
        </w:rPr>
        <w:t>EMU</w:t>
      </w:r>
      <w:r w:rsidR="003436D4" w:rsidRPr="00FE044A">
        <w:rPr>
          <w:rFonts w:ascii="Garamond" w:hAnsi="Garamond"/>
        </w:rPr>
        <w:t>, ponosi on pełną odpowiedzialność za posiadane przez te</w:t>
      </w:r>
      <w:r>
        <w:rPr>
          <w:rFonts w:ascii="Garamond" w:hAnsi="Garamond"/>
        </w:rPr>
        <w:t>n</w:t>
      </w:r>
      <w:r w:rsidR="003436D4" w:rsidRPr="00FE044A">
        <w:rPr>
          <w:rFonts w:ascii="Garamond" w:hAnsi="Garamond"/>
        </w:rPr>
        <w:t xml:space="preserve"> podmiot wymaganych prawem decyzji administracyjnych oraz wpisu do rejestru BDO zezwalających na prowadzenie takiej działalności. </w:t>
      </w:r>
      <w:r w:rsidRPr="00391FEB">
        <w:rPr>
          <w:rFonts w:ascii="Garamond" w:hAnsi="Garamond"/>
        </w:rPr>
        <w:t>ZLECENIOBIORCA</w:t>
      </w:r>
      <w:r>
        <w:rPr>
          <w:rFonts w:ascii="Garamond" w:hAnsi="Garamond"/>
        </w:rPr>
        <w:t xml:space="preserve"> ponosi również pełną odpowiedzialność za posiadanie przez podmioty transportujące Odpady </w:t>
      </w:r>
      <w:r w:rsidRPr="00391FEB">
        <w:rPr>
          <w:rFonts w:ascii="Garamond" w:hAnsi="Garamond"/>
        </w:rPr>
        <w:t>wymaganych prawem decyzji administracyjnych oraz wpis</w:t>
      </w:r>
      <w:r>
        <w:rPr>
          <w:rFonts w:ascii="Garamond" w:hAnsi="Garamond"/>
        </w:rPr>
        <w:t>ów</w:t>
      </w:r>
      <w:r w:rsidRPr="00391FEB">
        <w:rPr>
          <w:rFonts w:ascii="Garamond" w:hAnsi="Garamond"/>
        </w:rPr>
        <w:t xml:space="preserve"> do rejestru BDO zezwalających na prowadzenie takiej działalności</w:t>
      </w:r>
      <w:r>
        <w:rPr>
          <w:rFonts w:ascii="Garamond" w:hAnsi="Garamond"/>
        </w:rPr>
        <w:t xml:space="preserve">, w tym w zakresie transportowania odpadów niebezpiecznych. </w:t>
      </w:r>
    </w:p>
    <w:p w14:paraId="2E950281" w14:textId="52175F6E" w:rsidR="003436D4" w:rsidRPr="00C46753" w:rsidRDefault="003436D4" w:rsidP="00AF0727">
      <w:pPr>
        <w:numPr>
          <w:ilvl w:val="0"/>
          <w:numId w:val="20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FE044A">
        <w:rPr>
          <w:rFonts w:ascii="Garamond" w:hAnsi="Garamond" w:cs="Arial"/>
        </w:rPr>
        <w:t xml:space="preserve">W przypadku zlecenia ZLECENIOBIORCY przez ZLECENIODAWCĘ odbioru i zagospodarowania odpadów niebezpiecznych w rozumieniu przepisów ustawy z dnia 14 grudnia 2012 r. o odpadach i wydanych na jej podstawie aktów wykonawczych </w:t>
      </w:r>
      <w:r w:rsidR="0070083F" w:rsidRPr="00FE044A">
        <w:rPr>
          <w:rFonts w:ascii="Garamond" w:hAnsi="Garamond" w:cs="Arial"/>
        </w:rPr>
        <w:t>ZLECENIOBIORCA</w:t>
      </w:r>
      <w:r w:rsidRPr="00FE044A">
        <w:rPr>
          <w:rFonts w:ascii="Garamond" w:hAnsi="Garamond" w:cs="Arial"/>
        </w:rPr>
        <w:t xml:space="preserve"> </w:t>
      </w:r>
      <w:r w:rsidR="0070083F" w:rsidRPr="00FE044A">
        <w:rPr>
          <w:rFonts w:ascii="Garamond" w:hAnsi="Garamond" w:cs="Arial"/>
        </w:rPr>
        <w:t xml:space="preserve">odpowiada względem ZLECENIODAWCY za zgodne z prawem zagospodarowanie tych </w:t>
      </w:r>
      <w:r w:rsidR="00A27F36">
        <w:rPr>
          <w:rFonts w:ascii="Garamond" w:hAnsi="Garamond" w:cs="Arial"/>
        </w:rPr>
        <w:t>O</w:t>
      </w:r>
      <w:r w:rsidR="0070083F" w:rsidRPr="00FE044A">
        <w:rPr>
          <w:rFonts w:ascii="Garamond" w:hAnsi="Garamond" w:cs="Arial"/>
        </w:rPr>
        <w:t xml:space="preserve">dpadów od momentu ich odbioru </w:t>
      </w:r>
      <w:r w:rsidR="00E728FB" w:rsidRPr="00FE044A">
        <w:rPr>
          <w:rFonts w:ascii="Garamond" w:hAnsi="Garamond" w:cs="Arial"/>
        </w:rPr>
        <w:t xml:space="preserve">od WYTWÓRCY ODPADÓW </w:t>
      </w:r>
      <w:r w:rsidR="0070083F" w:rsidRPr="00FE044A">
        <w:rPr>
          <w:rFonts w:ascii="Garamond" w:hAnsi="Garamond" w:cs="Arial"/>
        </w:rPr>
        <w:t xml:space="preserve">do momentu przekazania ZLECENIODAWCY </w:t>
      </w:r>
      <w:r w:rsidR="005143D4">
        <w:rPr>
          <w:rFonts w:ascii="Garamond" w:hAnsi="Garamond" w:cs="Arial"/>
        </w:rPr>
        <w:t xml:space="preserve">przez ZLECENIOBIORCĘ </w:t>
      </w:r>
      <w:r w:rsidR="0070083F" w:rsidRPr="00FE044A">
        <w:rPr>
          <w:rFonts w:ascii="Garamond" w:hAnsi="Garamond" w:cs="Arial"/>
        </w:rPr>
        <w:t>oryginału dokumentu potwierdzającego przeprowadzenie ostatecznego procesu unieszkodliwienia lub odzysku tych odpadów</w:t>
      </w:r>
      <w:r w:rsidR="005143D4">
        <w:rPr>
          <w:rFonts w:ascii="Garamond" w:hAnsi="Garamond" w:cs="Arial"/>
        </w:rPr>
        <w:t xml:space="preserve"> przez ZLECENIOBIORCĘ lub PODMIOT TRZECI, o którym mowa w </w:t>
      </w:r>
      <w:r w:rsidR="005143D4" w:rsidRPr="005143D4">
        <w:rPr>
          <w:rFonts w:ascii="Garamond" w:hAnsi="Garamond" w:cs="Arial"/>
        </w:rPr>
        <w:t>§ 3 lit. c)</w:t>
      </w:r>
      <w:r w:rsidR="005143D4">
        <w:rPr>
          <w:rFonts w:ascii="Garamond" w:hAnsi="Garamond" w:cs="Arial"/>
        </w:rPr>
        <w:t xml:space="preserve"> niniejszej UMOWY</w:t>
      </w:r>
      <w:r w:rsidR="0070083F" w:rsidRPr="00FE044A">
        <w:rPr>
          <w:rFonts w:ascii="Garamond" w:hAnsi="Garamond" w:cs="Arial"/>
        </w:rPr>
        <w:t xml:space="preserve">. W szczególności, </w:t>
      </w:r>
      <w:r w:rsidRPr="00FE044A">
        <w:rPr>
          <w:rFonts w:ascii="Garamond" w:hAnsi="Garamond" w:cs="Arial"/>
        </w:rPr>
        <w:t xml:space="preserve">w </w:t>
      </w:r>
      <w:r w:rsidR="0070083F" w:rsidRPr="00FE044A">
        <w:rPr>
          <w:rFonts w:ascii="Garamond" w:hAnsi="Garamond" w:cs="Arial"/>
        </w:rPr>
        <w:t>przypadku</w:t>
      </w:r>
      <w:r w:rsidRPr="00FE044A">
        <w:rPr>
          <w:rFonts w:ascii="Garamond" w:hAnsi="Garamond" w:cs="Arial"/>
        </w:rPr>
        <w:t xml:space="preserve"> </w:t>
      </w:r>
      <w:r w:rsidR="0070083F" w:rsidRPr="00FE044A">
        <w:rPr>
          <w:rFonts w:ascii="Garamond" w:hAnsi="Garamond" w:cs="Arial"/>
        </w:rPr>
        <w:t>nałożenia</w:t>
      </w:r>
      <w:r w:rsidRPr="00FE044A">
        <w:rPr>
          <w:rFonts w:ascii="Garamond" w:hAnsi="Garamond" w:cs="Arial"/>
        </w:rPr>
        <w:t xml:space="preserve"> </w:t>
      </w:r>
      <w:r w:rsidR="0070083F" w:rsidRPr="00FE044A">
        <w:rPr>
          <w:rFonts w:ascii="Garamond" w:hAnsi="Garamond" w:cs="Arial"/>
        </w:rPr>
        <w:t xml:space="preserve">na ZLECENIODAWCĘ </w:t>
      </w:r>
      <w:r w:rsidR="00A27F36">
        <w:rPr>
          <w:rFonts w:ascii="Garamond" w:hAnsi="Garamond" w:cs="Arial"/>
        </w:rPr>
        <w:t xml:space="preserve">lub WYTWÓRCĘ ODPADÓW </w:t>
      </w:r>
      <w:r w:rsidR="0070083F" w:rsidRPr="00FE044A">
        <w:rPr>
          <w:rFonts w:ascii="Garamond" w:hAnsi="Garamond" w:cs="Arial"/>
        </w:rPr>
        <w:t>jakichkolwiek kar lub grzywien związanych z gospodarowaniem odpadami niebezpiecznymi spowodowanych działaniami</w:t>
      </w:r>
      <w:r w:rsidRPr="00FE044A">
        <w:rPr>
          <w:rFonts w:ascii="Garamond" w:hAnsi="Garamond" w:cs="Arial"/>
        </w:rPr>
        <w:t xml:space="preserve"> lub zaniechaniami </w:t>
      </w:r>
      <w:r w:rsidR="0070083F" w:rsidRPr="00FE044A">
        <w:rPr>
          <w:rFonts w:ascii="Garamond" w:hAnsi="Garamond" w:cs="Arial"/>
        </w:rPr>
        <w:t>ZLECENIOBIORCY</w:t>
      </w:r>
      <w:r w:rsidR="00A27F36">
        <w:rPr>
          <w:rFonts w:ascii="Garamond" w:hAnsi="Garamond" w:cs="Arial"/>
        </w:rPr>
        <w:t xml:space="preserve">, </w:t>
      </w:r>
      <w:r w:rsidR="0070083F" w:rsidRPr="00FE044A">
        <w:rPr>
          <w:rFonts w:ascii="Garamond" w:hAnsi="Garamond" w:cs="Arial"/>
        </w:rPr>
        <w:t xml:space="preserve"> </w:t>
      </w:r>
      <w:r w:rsidR="006050BC">
        <w:rPr>
          <w:rFonts w:ascii="Garamond" w:hAnsi="Garamond" w:cs="Arial"/>
        </w:rPr>
        <w:t>podmiotów</w:t>
      </w:r>
      <w:r w:rsidR="00A27F36" w:rsidRPr="00A27F36">
        <w:rPr>
          <w:rFonts w:ascii="Garamond" w:hAnsi="Garamond" w:cs="Arial"/>
        </w:rPr>
        <w:t xml:space="preserve"> transportu</w:t>
      </w:r>
      <w:r w:rsidR="006050BC">
        <w:rPr>
          <w:rFonts w:ascii="Garamond" w:hAnsi="Garamond" w:cs="Arial"/>
        </w:rPr>
        <w:t>jących</w:t>
      </w:r>
      <w:r w:rsidR="00A27F36" w:rsidRPr="00A27F36">
        <w:rPr>
          <w:rFonts w:ascii="Garamond" w:hAnsi="Garamond" w:cs="Arial"/>
        </w:rPr>
        <w:t xml:space="preserve"> Odpad</w:t>
      </w:r>
      <w:r w:rsidR="006050BC">
        <w:rPr>
          <w:rFonts w:ascii="Garamond" w:hAnsi="Garamond" w:cs="Arial"/>
        </w:rPr>
        <w:t>y</w:t>
      </w:r>
      <w:r w:rsidR="00A27F36" w:rsidRPr="00A27F36">
        <w:rPr>
          <w:rFonts w:ascii="Garamond" w:hAnsi="Garamond" w:cs="Arial"/>
        </w:rPr>
        <w:t xml:space="preserve">  </w:t>
      </w:r>
      <w:r w:rsidRPr="00FE044A">
        <w:rPr>
          <w:rFonts w:ascii="Garamond" w:hAnsi="Garamond" w:cs="Arial"/>
        </w:rPr>
        <w:t>lub PODMIOT</w:t>
      </w:r>
      <w:r w:rsidR="006050BC">
        <w:rPr>
          <w:rFonts w:ascii="Garamond" w:hAnsi="Garamond" w:cs="Arial"/>
        </w:rPr>
        <w:t>U</w:t>
      </w:r>
      <w:r w:rsidR="0070083F" w:rsidRPr="00FE044A">
        <w:rPr>
          <w:rFonts w:ascii="Garamond" w:hAnsi="Garamond" w:cs="Arial"/>
        </w:rPr>
        <w:t xml:space="preserve"> TRZECI</w:t>
      </w:r>
      <w:r w:rsidR="006050BC">
        <w:rPr>
          <w:rFonts w:ascii="Garamond" w:hAnsi="Garamond" w:cs="Arial"/>
        </w:rPr>
        <w:t>EGO</w:t>
      </w:r>
      <w:r w:rsidR="0070083F" w:rsidRPr="00FE044A">
        <w:rPr>
          <w:rFonts w:ascii="Garamond" w:hAnsi="Garamond" w:cs="Arial"/>
        </w:rPr>
        <w:t>, ZLECENIOBIORCA jest zobligowany do zwrotu kosztów kar i grzywien nałożonych na ZLECENIODAWCĘ</w:t>
      </w:r>
      <w:r w:rsidR="00A27F36">
        <w:rPr>
          <w:rFonts w:ascii="Garamond" w:hAnsi="Garamond" w:cs="Arial"/>
        </w:rPr>
        <w:t xml:space="preserve">  lub WYTWÓRCĘ ODPADÓW</w:t>
      </w:r>
      <w:r w:rsidRPr="00FE044A">
        <w:rPr>
          <w:rFonts w:ascii="Garamond" w:hAnsi="Garamond" w:cs="Arial"/>
        </w:rPr>
        <w:t xml:space="preserve">. </w:t>
      </w:r>
      <w:r w:rsidR="00E56F51">
        <w:rPr>
          <w:rFonts w:ascii="Garamond" w:hAnsi="Garamond" w:cs="Arial"/>
        </w:rPr>
        <w:t xml:space="preserve"> </w:t>
      </w:r>
      <w:r w:rsidRPr="00FE044A">
        <w:rPr>
          <w:rFonts w:ascii="Garamond" w:hAnsi="Garamond" w:cs="Arial"/>
        </w:rPr>
        <w:t>Do odpowiedzialności</w:t>
      </w:r>
      <w:r w:rsidR="0070083F" w:rsidRPr="00FE044A">
        <w:rPr>
          <w:rFonts w:ascii="Garamond" w:hAnsi="Garamond" w:cs="Arial"/>
        </w:rPr>
        <w:t xml:space="preserve">, o której mowa w niniejszym ustępie </w:t>
      </w:r>
      <w:r w:rsidRPr="00FE044A">
        <w:rPr>
          <w:rFonts w:ascii="Garamond" w:hAnsi="Garamond" w:cs="Arial"/>
        </w:rPr>
        <w:t xml:space="preserve">przepisy § 3 ust. </w:t>
      </w:r>
      <w:r w:rsidR="00A27F36">
        <w:rPr>
          <w:rFonts w:ascii="Garamond" w:hAnsi="Garamond" w:cs="Arial"/>
        </w:rPr>
        <w:t>3-</w:t>
      </w:r>
      <w:r w:rsidRPr="00FE044A">
        <w:rPr>
          <w:rFonts w:ascii="Garamond" w:hAnsi="Garamond" w:cs="Arial"/>
        </w:rPr>
        <w:t xml:space="preserve">4 oraz §7 </w:t>
      </w:r>
      <w:r w:rsidR="0070083F" w:rsidRPr="00FE044A">
        <w:rPr>
          <w:rFonts w:ascii="Garamond" w:hAnsi="Garamond" w:cs="Arial"/>
        </w:rPr>
        <w:t xml:space="preserve">ust. 5-7 </w:t>
      </w:r>
      <w:r w:rsidRPr="00FE044A">
        <w:rPr>
          <w:rFonts w:ascii="Garamond" w:hAnsi="Garamond" w:cs="Arial"/>
        </w:rPr>
        <w:t>UMOWY stosuje się odpowiednio.</w:t>
      </w:r>
    </w:p>
    <w:p w14:paraId="10EB78EA" w14:textId="77777777" w:rsidR="00983FBE" w:rsidRDefault="00983FBE" w:rsidP="00AF0727">
      <w:pPr>
        <w:tabs>
          <w:tab w:val="left" w:pos="283"/>
        </w:tabs>
        <w:suppressAutoHyphens/>
        <w:spacing w:after="40" w:line="240" w:lineRule="auto"/>
        <w:ind w:left="283"/>
        <w:jc w:val="both"/>
        <w:rPr>
          <w:rFonts w:ascii="Garamond" w:hAnsi="Garamond" w:cs="Arial"/>
        </w:rPr>
      </w:pPr>
    </w:p>
    <w:p w14:paraId="64887E78" w14:textId="77777777" w:rsidR="00BF487A" w:rsidRDefault="00BF487A" w:rsidP="00AF0727">
      <w:pPr>
        <w:tabs>
          <w:tab w:val="left" w:pos="283"/>
        </w:tabs>
        <w:suppressAutoHyphens/>
        <w:spacing w:after="40" w:line="240" w:lineRule="auto"/>
        <w:ind w:left="283"/>
        <w:jc w:val="both"/>
        <w:rPr>
          <w:rFonts w:ascii="Garamond" w:hAnsi="Garamond" w:cs="Arial"/>
        </w:rPr>
      </w:pPr>
    </w:p>
    <w:p w14:paraId="6BE4FED5" w14:textId="77777777" w:rsidR="00BF487A" w:rsidRDefault="00BF487A" w:rsidP="00AF0727">
      <w:pPr>
        <w:tabs>
          <w:tab w:val="left" w:pos="283"/>
        </w:tabs>
        <w:suppressAutoHyphens/>
        <w:spacing w:after="40" w:line="240" w:lineRule="auto"/>
        <w:ind w:left="283"/>
        <w:jc w:val="both"/>
        <w:rPr>
          <w:rFonts w:ascii="Garamond" w:hAnsi="Garamond" w:cs="Arial"/>
        </w:rPr>
      </w:pPr>
    </w:p>
    <w:p w14:paraId="397D6E63" w14:textId="77777777" w:rsidR="00BF487A" w:rsidRPr="00C46753" w:rsidRDefault="00BF487A" w:rsidP="00AF0727">
      <w:pPr>
        <w:tabs>
          <w:tab w:val="left" w:pos="283"/>
        </w:tabs>
        <w:suppressAutoHyphens/>
        <w:spacing w:after="40" w:line="240" w:lineRule="auto"/>
        <w:ind w:left="283"/>
        <w:jc w:val="both"/>
        <w:rPr>
          <w:rFonts w:ascii="Garamond" w:hAnsi="Garamond" w:cs="Arial"/>
        </w:rPr>
      </w:pPr>
    </w:p>
    <w:p w14:paraId="348A6D91" w14:textId="60746FF8" w:rsidR="00983FBE" w:rsidRPr="000605B5" w:rsidRDefault="00983FBE" w:rsidP="00983FBE">
      <w:pPr>
        <w:pStyle w:val="Nagwek1"/>
        <w:jc w:val="center"/>
        <w:rPr>
          <w:rStyle w:val="Nagwek1Znak"/>
          <w:rFonts w:ascii="Garamond" w:hAnsi="Garamond"/>
          <w:b/>
          <w:sz w:val="22"/>
        </w:rPr>
      </w:pPr>
      <w:bookmarkStart w:id="13" w:name="_Toc436112605"/>
      <w:bookmarkStart w:id="14" w:name="__RefHeading__31_504928092"/>
      <w:r w:rsidRPr="000605B5">
        <w:rPr>
          <w:rStyle w:val="Nagwek1Znak"/>
          <w:rFonts w:ascii="Garamond" w:hAnsi="Garamond"/>
          <w:b/>
          <w:sz w:val="22"/>
        </w:rPr>
        <w:lastRenderedPageBreak/>
        <w:t xml:space="preserve">CZĘŚĆ </w:t>
      </w:r>
      <w:r w:rsidR="0080157A" w:rsidRPr="000605B5">
        <w:rPr>
          <w:rStyle w:val="Nagwek1Znak"/>
          <w:rFonts w:ascii="Garamond" w:hAnsi="Garamond"/>
          <w:b/>
          <w:sz w:val="22"/>
        </w:rPr>
        <w:t>6</w:t>
      </w:r>
      <w:r w:rsidRPr="000605B5">
        <w:rPr>
          <w:rStyle w:val="Nagwek1Znak"/>
          <w:rFonts w:ascii="Garamond" w:hAnsi="Garamond"/>
          <w:b/>
          <w:sz w:val="22"/>
        </w:rPr>
        <w:t xml:space="preserve">. </w:t>
      </w:r>
      <w:bookmarkEnd w:id="13"/>
      <w:r w:rsidR="0080157A" w:rsidRPr="000605B5">
        <w:rPr>
          <w:rStyle w:val="Nagwek1Znak"/>
          <w:rFonts w:ascii="Garamond" w:hAnsi="Garamond"/>
          <w:b/>
          <w:sz w:val="22"/>
        </w:rPr>
        <w:t>WYNAGRODZENIE</w:t>
      </w:r>
    </w:p>
    <w:p w14:paraId="6DF87726" w14:textId="0E07C835" w:rsidR="00515402" w:rsidRPr="00C46753" w:rsidRDefault="00515402" w:rsidP="00515402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6</w:t>
      </w:r>
    </w:p>
    <w:p w14:paraId="7191203B" w14:textId="70597105" w:rsidR="00810AF4" w:rsidRPr="00C46753" w:rsidRDefault="00E13D41" w:rsidP="00810AF4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Szacunkowe wynagrodzenie za realizację przedmiotu UMOWY mające charakter orientacyjny i niewiążący wynosi </w:t>
      </w:r>
      <w:r w:rsidR="00C02E70" w:rsidRPr="00E4354A">
        <w:rPr>
          <w:rFonts w:ascii="Garamond" w:hAnsi="Garamond" w:cs="Arial"/>
          <w:highlight w:val="yellow"/>
        </w:rPr>
        <w:t>……………</w:t>
      </w:r>
      <w:r w:rsidRPr="00E4354A">
        <w:rPr>
          <w:rFonts w:ascii="Garamond" w:hAnsi="Garamond"/>
          <w:highlight w:val="yellow"/>
        </w:rPr>
        <w:t xml:space="preserve">zł </w:t>
      </w:r>
      <w:r w:rsidR="00810AF4" w:rsidRPr="00E4354A">
        <w:rPr>
          <w:rFonts w:ascii="Garamond" w:hAnsi="Garamond"/>
          <w:highlight w:val="yellow"/>
        </w:rPr>
        <w:t xml:space="preserve">netto </w:t>
      </w:r>
      <w:r w:rsidRPr="00E4354A">
        <w:rPr>
          <w:rFonts w:ascii="Garamond" w:hAnsi="Garamond"/>
          <w:highlight w:val="yellow"/>
        </w:rPr>
        <w:t xml:space="preserve">(słownie: </w:t>
      </w:r>
      <w:r w:rsidR="00C02E70" w:rsidRPr="00E4354A">
        <w:rPr>
          <w:rFonts w:ascii="Garamond" w:hAnsi="Garamond" w:cs="Arial"/>
          <w:highlight w:val="yellow"/>
        </w:rPr>
        <w:t>………………….).</w:t>
      </w:r>
      <w:r w:rsidR="00C02E70">
        <w:rPr>
          <w:rFonts w:ascii="Garamond" w:hAnsi="Garamond" w:cs="Arial"/>
        </w:rPr>
        <w:t xml:space="preserve"> </w:t>
      </w:r>
      <w:r w:rsidR="00957635" w:rsidRPr="00C46753">
        <w:rPr>
          <w:rFonts w:ascii="Garamond" w:hAnsi="Garamond" w:cs="Arial"/>
        </w:rPr>
        <w:t>P</w:t>
      </w:r>
      <w:r w:rsidRPr="00C46753">
        <w:rPr>
          <w:rFonts w:ascii="Garamond" w:hAnsi="Garamond" w:cs="Arial"/>
        </w:rPr>
        <w:t xml:space="preserve">rzy czym faktycznie należne wynagrodzenie ZLECNIOBIORY będzie obliczone powykonawczo na podstawie zestawień cenowych, o których mowa w ust. 2 poniżej oraz ilości przekazanych </w:t>
      </w:r>
      <w:r w:rsidR="00DA40A3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>dpadów potwierdzonych zgodnie z ust. 3 poniżej.</w:t>
      </w:r>
    </w:p>
    <w:p w14:paraId="6F4D5840" w14:textId="6263191F" w:rsidR="0080157A" w:rsidRPr="00C46753" w:rsidRDefault="0080157A" w:rsidP="00810AF4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Zestawienie cenowe odbioru poszczególnych </w:t>
      </w:r>
      <w:r w:rsidR="00B16A7A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>dpadów</w:t>
      </w:r>
      <w:r w:rsidR="00E522DF" w:rsidRPr="00C46753">
        <w:rPr>
          <w:rFonts w:ascii="Garamond" w:hAnsi="Garamond"/>
          <w:sz w:val="20"/>
        </w:rPr>
        <w:t xml:space="preserve"> stanowi </w:t>
      </w:r>
      <w:r w:rsidRPr="00C46753">
        <w:rPr>
          <w:rFonts w:ascii="Garamond" w:hAnsi="Garamond" w:cs="Arial"/>
        </w:rPr>
        <w:t xml:space="preserve">załącznik nr </w:t>
      </w:r>
      <w:r w:rsidR="00506088">
        <w:rPr>
          <w:rFonts w:ascii="Garamond" w:hAnsi="Garamond" w:cs="Arial"/>
        </w:rPr>
        <w:t>1</w:t>
      </w:r>
      <w:r w:rsidR="00506088" w:rsidRPr="00C46753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>do UMOWY.</w:t>
      </w:r>
      <w:r w:rsidR="00E51352" w:rsidRPr="00C46753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 xml:space="preserve">Do kwot przedstawionych w załączniku nr </w:t>
      </w:r>
      <w:r w:rsidR="00506088">
        <w:rPr>
          <w:rFonts w:ascii="Garamond" w:hAnsi="Garamond" w:cs="Arial"/>
        </w:rPr>
        <w:t>1</w:t>
      </w:r>
      <w:r w:rsidR="00506088" w:rsidRPr="00C46753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>doliczany będzie podatek VAT w obowiązującej wysokości.</w:t>
      </w:r>
    </w:p>
    <w:p w14:paraId="34B85CFC" w14:textId="77777777" w:rsidR="00CF2739" w:rsidRDefault="0080157A" w:rsidP="00601C39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Podstawą do wystawienia faktury VAT </w:t>
      </w:r>
      <w:r w:rsidR="004924E3" w:rsidRPr="00C46753">
        <w:rPr>
          <w:rFonts w:ascii="Garamond" w:hAnsi="Garamond" w:cs="Arial"/>
        </w:rPr>
        <w:t>będą</w:t>
      </w:r>
      <w:r w:rsidR="00CF2739">
        <w:rPr>
          <w:rFonts w:ascii="Garamond" w:hAnsi="Garamond" w:cs="Arial"/>
        </w:rPr>
        <w:t>:</w:t>
      </w:r>
    </w:p>
    <w:p w14:paraId="13772B2A" w14:textId="61CF81D6" w:rsidR="00CF2739" w:rsidRDefault="009F3104" w:rsidP="00CF2739">
      <w:pPr>
        <w:numPr>
          <w:ilvl w:val="1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potwierdzone</w:t>
      </w:r>
      <w:r w:rsidR="00D430A9" w:rsidRPr="00C46753">
        <w:rPr>
          <w:rFonts w:ascii="Garamond" w:hAnsi="Garamond" w:cs="Arial"/>
        </w:rPr>
        <w:t xml:space="preserve"> przez </w:t>
      </w:r>
      <w:r w:rsidR="00F432D1">
        <w:rPr>
          <w:rFonts w:ascii="Garamond" w:hAnsi="Garamond" w:cs="Arial"/>
        </w:rPr>
        <w:t>PODMIOT TRZECI</w:t>
      </w:r>
      <w:r w:rsidR="00CF2739">
        <w:rPr>
          <w:rFonts w:ascii="Garamond" w:hAnsi="Garamond" w:cs="Arial"/>
        </w:rPr>
        <w:t xml:space="preserve">, o którym mowa w </w:t>
      </w:r>
      <w:r w:rsidR="00CF2739" w:rsidRPr="00CF2739">
        <w:rPr>
          <w:rFonts w:ascii="Garamond" w:hAnsi="Garamond" w:cs="Arial"/>
        </w:rPr>
        <w:t xml:space="preserve">§ </w:t>
      </w:r>
      <w:r w:rsidR="00CF2739">
        <w:rPr>
          <w:rFonts w:ascii="Garamond" w:hAnsi="Garamond" w:cs="Arial"/>
        </w:rPr>
        <w:t>3 ust 1 lit c) UMOWY</w:t>
      </w:r>
      <w:r w:rsidR="00F432D1">
        <w:rPr>
          <w:rFonts w:ascii="Garamond" w:hAnsi="Garamond" w:cs="Arial"/>
        </w:rPr>
        <w:t xml:space="preserve"> </w:t>
      </w:r>
      <w:r w:rsidR="005C29F2">
        <w:rPr>
          <w:rFonts w:ascii="Garamond" w:hAnsi="Garamond" w:cs="Arial"/>
        </w:rPr>
        <w:t>prz</w:t>
      </w:r>
      <w:r w:rsidR="001F54C6">
        <w:rPr>
          <w:rFonts w:ascii="Garamond" w:hAnsi="Garamond" w:cs="Arial"/>
        </w:rPr>
        <w:t>e</w:t>
      </w:r>
      <w:r w:rsidR="005C29F2">
        <w:rPr>
          <w:rFonts w:ascii="Garamond" w:hAnsi="Garamond" w:cs="Arial"/>
        </w:rPr>
        <w:t>jęci</w:t>
      </w:r>
      <w:r w:rsidR="001F54C6">
        <w:rPr>
          <w:rFonts w:ascii="Garamond" w:hAnsi="Garamond" w:cs="Arial"/>
        </w:rPr>
        <w:t>e</w:t>
      </w:r>
      <w:r w:rsidR="003A5351">
        <w:rPr>
          <w:rFonts w:ascii="Garamond" w:hAnsi="Garamond" w:cs="Arial"/>
        </w:rPr>
        <w:t xml:space="preserve"> odpadów </w:t>
      </w:r>
      <w:r w:rsidRPr="00C46753">
        <w:rPr>
          <w:rFonts w:ascii="Garamond" w:hAnsi="Garamond" w:cs="Arial"/>
        </w:rPr>
        <w:t xml:space="preserve">w systemie BDO, </w:t>
      </w:r>
      <w:r w:rsidR="004924E3" w:rsidRPr="00C46753">
        <w:rPr>
          <w:rFonts w:ascii="Garamond" w:hAnsi="Garamond" w:cs="Arial"/>
        </w:rPr>
        <w:t xml:space="preserve">Karty Przekazania </w:t>
      </w:r>
      <w:r w:rsidR="00B16A7A">
        <w:rPr>
          <w:rFonts w:ascii="Garamond" w:hAnsi="Garamond" w:cs="Arial"/>
        </w:rPr>
        <w:t>O</w:t>
      </w:r>
      <w:r w:rsidR="004924E3" w:rsidRPr="00C46753">
        <w:rPr>
          <w:rFonts w:ascii="Garamond" w:hAnsi="Garamond" w:cs="Arial"/>
        </w:rPr>
        <w:t>dpadów</w:t>
      </w:r>
      <w:r w:rsidR="0080157A" w:rsidRPr="00C46753">
        <w:rPr>
          <w:rFonts w:ascii="Garamond" w:hAnsi="Garamond" w:cs="Arial"/>
        </w:rPr>
        <w:t xml:space="preserve"> </w:t>
      </w:r>
      <w:r w:rsidR="004924E3" w:rsidRPr="00C46753">
        <w:rPr>
          <w:rFonts w:ascii="Garamond" w:hAnsi="Garamond" w:cs="Arial"/>
        </w:rPr>
        <w:t xml:space="preserve">wystawione przez </w:t>
      </w:r>
      <w:r w:rsidR="00810AF4" w:rsidRPr="00C46753">
        <w:rPr>
          <w:rFonts w:ascii="Garamond" w:hAnsi="Garamond" w:cs="Arial"/>
        </w:rPr>
        <w:t>WYTWÓRC</w:t>
      </w:r>
      <w:r w:rsidR="00B16A7A">
        <w:rPr>
          <w:rFonts w:ascii="Garamond" w:hAnsi="Garamond" w:cs="Arial"/>
        </w:rPr>
        <w:t>Ę</w:t>
      </w:r>
      <w:r w:rsidR="00810AF4" w:rsidRPr="00C46753">
        <w:rPr>
          <w:rFonts w:ascii="Garamond" w:hAnsi="Garamond" w:cs="Arial"/>
        </w:rPr>
        <w:t xml:space="preserve"> ODPADÓW</w:t>
      </w:r>
      <w:r w:rsidR="00C73847" w:rsidRPr="00C46753">
        <w:rPr>
          <w:rFonts w:ascii="Garamond" w:hAnsi="Garamond" w:cs="Arial"/>
        </w:rPr>
        <w:t xml:space="preserve"> w imieniu któr</w:t>
      </w:r>
      <w:r w:rsidR="00B16A7A">
        <w:rPr>
          <w:rFonts w:ascii="Garamond" w:hAnsi="Garamond" w:cs="Arial"/>
        </w:rPr>
        <w:t>ego</w:t>
      </w:r>
      <w:r w:rsidR="00C73847" w:rsidRPr="00C46753">
        <w:rPr>
          <w:rFonts w:ascii="Garamond" w:hAnsi="Garamond" w:cs="Arial"/>
        </w:rPr>
        <w:t xml:space="preserve"> działa </w:t>
      </w:r>
      <w:r w:rsidR="004924E3" w:rsidRPr="00C46753">
        <w:rPr>
          <w:rFonts w:ascii="Garamond" w:hAnsi="Garamond" w:cs="Arial"/>
        </w:rPr>
        <w:t>ZLECENIODAWC</w:t>
      </w:r>
      <w:r w:rsidR="00C73847" w:rsidRPr="00C46753">
        <w:rPr>
          <w:rFonts w:ascii="Garamond" w:hAnsi="Garamond" w:cs="Arial"/>
        </w:rPr>
        <w:t>A</w:t>
      </w:r>
      <w:r w:rsidR="004924E3" w:rsidRPr="00C46753">
        <w:rPr>
          <w:rFonts w:ascii="Garamond" w:hAnsi="Garamond" w:cs="Arial"/>
        </w:rPr>
        <w:t xml:space="preserve"> zawierające ilość przekazanych </w:t>
      </w:r>
      <w:r w:rsidR="00B16A7A">
        <w:rPr>
          <w:rFonts w:ascii="Garamond" w:hAnsi="Garamond" w:cs="Arial"/>
        </w:rPr>
        <w:t>O</w:t>
      </w:r>
      <w:r w:rsidR="004924E3" w:rsidRPr="00C46753">
        <w:rPr>
          <w:rFonts w:ascii="Garamond" w:hAnsi="Garamond" w:cs="Arial"/>
        </w:rPr>
        <w:t>dpadów.</w:t>
      </w:r>
      <w:r w:rsidR="00D569FF" w:rsidRPr="00C46753">
        <w:rPr>
          <w:rFonts w:ascii="Garamond" w:hAnsi="Garamond" w:cs="Arial"/>
        </w:rPr>
        <w:t xml:space="preserve"> </w:t>
      </w:r>
    </w:p>
    <w:p w14:paraId="5E56035F" w14:textId="760CC952" w:rsidR="00CF2739" w:rsidRDefault="001F54C6" w:rsidP="00CF2739">
      <w:pPr>
        <w:numPr>
          <w:ilvl w:val="1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="00CF2739">
        <w:rPr>
          <w:rFonts w:ascii="Garamond" w:hAnsi="Garamond" w:cs="Arial"/>
        </w:rPr>
        <w:t xml:space="preserve">ryginały dokumentów potwierdzające przeprowadzenie zgodnie z UMOWĄ ostatecznego procesu unieszkodliwiania lub odzysku Odpadów przez </w:t>
      </w:r>
      <w:r w:rsidR="005143D4">
        <w:rPr>
          <w:rFonts w:ascii="Garamond" w:hAnsi="Garamond" w:cs="Arial"/>
        </w:rPr>
        <w:t xml:space="preserve">LECENIOBIORCĘ lub </w:t>
      </w:r>
      <w:r w:rsidR="00CF2739">
        <w:rPr>
          <w:rFonts w:ascii="Garamond" w:hAnsi="Garamond" w:cs="Arial"/>
        </w:rPr>
        <w:t xml:space="preserve">PODMIOT TRZECI, </w:t>
      </w:r>
      <w:r w:rsidR="00CF2739" w:rsidRPr="00CF2739">
        <w:rPr>
          <w:rFonts w:ascii="Garamond" w:hAnsi="Garamond" w:cs="Arial"/>
        </w:rPr>
        <w:t xml:space="preserve">o którym mowa w § 3 ust 1 lit c) </w:t>
      </w:r>
      <w:r w:rsidR="005143D4">
        <w:rPr>
          <w:rFonts w:ascii="Garamond" w:hAnsi="Garamond" w:cs="Arial"/>
        </w:rPr>
        <w:t xml:space="preserve">niniejszej </w:t>
      </w:r>
      <w:r w:rsidR="00CF2739" w:rsidRPr="00CF2739">
        <w:rPr>
          <w:rFonts w:ascii="Garamond" w:hAnsi="Garamond" w:cs="Arial"/>
        </w:rPr>
        <w:t>U</w:t>
      </w:r>
      <w:r w:rsidR="00CF2739">
        <w:rPr>
          <w:rFonts w:ascii="Garamond" w:hAnsi="Garamond" w:cs="Arial"/>
        </w:rPr>
        <w:t xml:space="preserve">MOWY. </w:t>
      </w:r>
      <w:r w:rsidR="00CF2739" w:rsidRPr="00CF2739">
        <w:rPr>
          <w:rFonts w:ascii="Garamond" w:hAnsi="Garamond" w:cs="Arial"/>
        </w:rPr>
        <w:t xml:space="preserve"> </w:t>
      </w:r>
    </w:p>
    <w:p w14:paraId="053F8411" w14:textId="3C5D320D" w:rsidR="0080157A" w:rsidRPr="00C46753" w:rsidRDefault="00D569FF" w:rsidP="00C2737E">
      <w:pPr>
        <w:suppressAutoHyphens/>
        <w:spacing w:after="60" w:line="240" w:lineRule="auto"/>
        <w:ind w:left="1080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Faktur</w:t>
      </w:r>
      <w:r w:rsidR="00810AF4" w:rsidRPr="00C46753">
        <w:rPr>
          <w:rFonts w:ascii="Garamond" w:hAnsi="Garamond" w:cs="Arial"/>
        </w:rPr>
        <w:t>y</w:t>
      </w:r>
      <w:r w:rsidRPr="00C46753">
        <w:rPr>
          <w:rFonts w:ascii="Garamond" w:hAnsi="Garamond" w:cs="Arial"/>
        </w:rPr>
        <w:t xml:space="preserve"> wystawion</w:t>
      </w:r>
      <w:r w:rsidR="00810AF4" w:rsidRPr="00C46753">
        <w:rPr>
          <w:rFonts w:ascii="Garamond" w:hAnsi="Garamond" w:cs="Arial"/>
        </w:rPr>
        <w:t>e</w:t>
      </w:r>
      <w:r w:rsidRPr="00C46753">
        <w:rPr>
          <w:rFonts w:ascii="Garamond" w:hAnsi="Garamond" w:cs="Arial"/>
        </w:rPr>
        <w:t xml:space="preserve"> </w:t>
      </w:r>
      <w:r w:rsidR="00810AF4" w:rsidRPr="00C46753">
        <w:rPr>
          <w:rFonts w:ascii="Garamond" w:hAnsi="Garamond" w:cs="Arial"/>
        </w:rPr>
        <w:t>będą w cyklach miesięcznych</w:t>
      </w:r>
      <w:r w:rsidRPr="00C46753">
        <w:rPr>
          <w:rFonts w:ascii="Garamond" w:hAnsi="Garamond" w:cs="Arial"/>
        </w:rPr>
        <w:t>.</w:t>
      </w:r>
      <w:r w:rsidR="004924E3" w:rsidRPr="00C46753">
        <w:rPr>
          <w:rFonts w:ascii="Garamond" w:hAnsi="Garamond" w:cs="Arial"/>
        </w:rPr>
        <w:t xml:space="preserve"> </w:t>
      </w:r>
    </w:p>
    <w:p w14:paraId="0D73713E" w14:textId="28B93743" w:rsidR="00E51352" w:rsidRPr="00C46753" w:rsidRDefault="00E51352" w:rsidP="0010775E">
      <w:pPr>
        <w:pStyle w:val="Akapitzlist"/>
        <w:numPr>
          <w:ilvl w:val="0"/>
          <w:numId w:val="21"/>
        </w:num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Rozliczenie ilości odebranych </w:t>
      </w:r>
      <w:r w:rsidR="00B16A7A">
        <w:rPr>
          <w:rFonts w:ascii="Garamond" w:eastAsiaTheme="minorHAnsi" w:hAnsi="Garamond" w:cs="Arial"/>
          <w:sz w:val="22"/>
          <w:szCs w:val="22"/>
          <w:lang w:eastAsia="en-US"/>
        </w:rPr>
        <w:t>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dpadów obywać się będzie na podstawie pomiaru dokonywanego na wadze – wg wagi </w:t>
      </w:r>
      <w:r w:rsidR="007F6ED7" w:rsidRPr="00C46753">
        <w:rPr>
          <w:rFonts w:ascii="Garamond" w:eastAsiaTheme="minorHAnsi" w:hAnsi="Garamond" w:cs="Arial"/>
          <w:sz w:val="22"/>
          <w:szCs w:val="22"/>
          <w:lang w:eastAsia="en-US"/>
        </w:rPr>
        <w:t>brutto wraz z opakowaniami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. Każdorazowa operacja ważenia potwierdzona będzie kwitem wagowym przekazywanym ZLECENIOBIORCY</w:t>
      </w:r>
      <w:r w:rsidR="00D569FF" w:rsidRPr="00C46753">
        <w:rPr>
          <w:rFonts w:ascii="Garamond" w:eastAsiaTheme="minorHAnsi" w:hAnsi="Garamond" w:cs="Arial"/>
          <w:sz w:val="22"/>
          <w:szCs w:val="22"/>
          <w:lang w:eastAsia="en-US"/>
        </w:rPr>
        <w:t>.</w:t>
      </w:r>
      <w:r w:rsidR="007F6ED7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</w:p>
    <w:p w14:paraId="12887393" w14:textId="6489D24A" w:rsidR="00E51352" w:rsidRPr="00C46753" w:rsidRDefault="0080157A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ZLECENIOBIORCA po każdorazowym przeważeniu odebranych </w:t>
      </w:r>
      <w:r w:rsidR="00B16A7A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 xml:space="preserve">dpadów otrzyma z wagi „raport wagowy”. Oryginały raportów wagowych </w:t>
      </w:r>
      <w:r w:rsidR="007F6ED7" w:rsidRPr="00C46753">
        <w:rPr>
          <w:rFonts w:ascii="Garamond" w:hAnsi="Garamond" w:cs="Arial"/>
        </w:rPr>
        <w:t xml:space="preserve">ZLECENIODAWCA </w:t>
      </w:r>
      <w:r w:rsidRPr="00C46753">
        <w:rPr>
          <w:rFonts w:ascii="Garamond" w:hAnsi="Garamond" w:cs="Arial"/>
        </w:rPr>
        <w:t xml:space="preserve"> przekaże </w:t>
      </w:r>
      <w:r w:rsidR="007F6ED7" w:rsidRPr="00C46753">
        <w:rPr>
          <w:rFonts w:ascii="Garamond" w:hAnsi="Garamond" w:cs="Arial"/>
        </w:rPr>
        <w:t>ZLECENIOBIORCY.</w:t>
      </w:r>
    </w:p>
    <w:p w14:paraId="77FF17B9" w14:textId="16554FA1" w:rsidR="00E51352" w:rsidRPr="00C46753" w:rsidRDefault="00E51352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Podstaw</w:t>
      </w:r>
      <w:r w:rsidR="00C73847" w:rsidRPr="00C46753">
        <w:rPr>
          <w:rFonts w:ascii="Garamond" w:hAnsi="Garamond" w:cs="Arial"/>
        </w:rPr>
        <w:t xml:space="preserve">ą określenia masy </w:t>
      </w:r>
      <w:r w:rsidR="00B16A7A">
        <w:rPr>
          <w:rFonts w:ascii="Garamond" w:hAnsi="Garamond" w:cs="Arial"/>
        </w:rPr>
        <w:t>O</w:t>
      </w:r>
      <w:r w:rsidR="00C73847" w:rsidRPr="00C46753">
        <w:rPr>
          <w:rFonts w:ascii="Garamond" w:hAnsi="Garamond" w:cs="Arial"/>
        </w:rPr>
        <w:t xml:space="preserve">dpadów w </w:t>
      </w:r>
      <w:r w:rsidRPr="00C46753">
        <w:rPr>
          <w:rFonts w:ascii="Garamond" w:hAnsi="Garamond" w:cs="Arial"/>
        </w:rPr>
        <w:t>Kar</w:t>
      </w:r>
      <w:r w:rsidR="00C73847" w:rsidRPr="00C46753">
        <w:rPr>
          <w:rFonts w:ascii="Garamond" w:hAnsi="Garamond" w:cs="Arial"/>
        </w:rPr>
        <w:t>cie</w:t>
      </w:r>
      <w:r w:rsidRPr="00C46753">
        <w:rPr>
          <w:rFonts w:ascii="Garamond" w:hAnsi="Garamond" w:cs="Arial"/>
        </w:rPr>
        <w:t xml:space="preserve"> Przekazania Odpadu stanowi przygotowany każdorazowo przez ZLECENIODAWCĘ raport wagowy. </w:t>
      </w:r>
    </w:p>
    <w:p w14:paraId="3364D371" w14:textId="1437161C" w:rsidR="0080157A" w:rsidRPr="00C46753" w:rsidRDefault="0080157A" w:rsidP="0080157A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Każdorazow</w:t>
      </w:r>
      <w:r w:rsidR="00810AF4" w:rsidRPr="00C46753">
        <w:rPr>
          <w:rFonts w:ascii="Garamond" w:hAnsi="Garamond" w:cs="Arial"/>
        </w:rPr>
        <w:t>y koszt</w:t>
      </w:r>
      <w:r w:rsidRPr="00C46753">
        <w:rPr>
          <w:rFonts w:ascii="Garamond" w:hAnsi="Garamond" w:cs="Arial"/>
        </w:rPr>
        <w:t xml:space="preserve"> ważeni</w:t>
      </w:r>
      <w:r w:rsidR="00810AF4" w:rsidRPr="00C46753">
        <w:rPr>
          <w:rFonts w:ascii="Garamond" w:hAnsi="Garamond" w:cs="Arial"/>
        </w:rPr>
        <w:t>a</w:t>
      </w:r>
      <w:r w:rsidRPr="00C46753">
        <w:rPr>
          <w:rFonts w:ascii="Garamond" w:hAnsi="Garamond" w:cs="Arial"/>
        </w:rPr>
        <w:t xml:space="preserve"> na wadze samochodowej</w:t>
      </w:r>
      <w:r w:rsidR="009B02DB" w:rsidRPr="00C46753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 xml:space="preserve">jest </w:t>
      </w:r>
      <w:r w:rsidR="00810AF4" w:rsidRPr="00C46753">
        <w:rPr>
          <w:rFonts w:ascii="Garamond" w:hAnsi="Garamond" w:cs="Arial"/>
        </w:rPr>
        <w:t>pokrywany</w:t>
      </w:r>
      <w:r w:rsidRPr="00C46753">
        <w:rPr>
          <w:rFonts w:ascii="Garamond" w:hAnsi="Garamond" w:cs="Arial"/>
        </w:rPr>
        <w:t xml:space="preserve"> przez ZLECENIODAWCĘ.</w:t>
      </w:r>
    </w:p>
    <w:p w14:paraId="4B56A138" w14:textId="3251C23B" w:rsidR="00D55B81" w:rsidRPr="000605B5" w:rsidRDefault="00D55B81" w:rsidP="000605B5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/>
        </w:rPr>
      </w:pPr>
      <w:r w:rsidRPr="000605B5">
        <w:rPr>
          <w:rFonts w:ascii="Garamond" w:hAnsi="Garamond"/>
        </w:rPr>
        <w:t xml:space="preserve">Wynagrodzenie będzie płatne w terminie </w:t>
      </w:r>
      <w:r w:rsidR="00C02E70" w:rsidRPr="00C2737E">
        <w:rPr>
          <w:rFonts w:ascii="Garamond" w:hAnsi="Garamond" w:cs="Arial"/>
          <w:highlight w:val="yellow"/>
        </w:rPr>
        <w:t>…………..</w:t>
      </w:r>
      <w:r w:rsidR="00C02E70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 xml:space="preserve">dni od daty </w:t>
      </w:r>
      <w:r w:rsidR="00F069FB" w:rsidRPr="00F069FB">
        <w:rPr>
          <w:rFonts w:ascii="Garamond" w:hAnsi="Garamond" w:cs="Arial"/>
        </w:rPr>
        <w:t>wystawienia</w:t>
      </w:r>
      <w:r w:rsidRPr="00C46753">
        <w:rPr>
          <w:rFonts w:ascii="Garamond" w:hAnsi="Garamond" w:cs="Arial"/>
        </w:rPr>
        <w:t xml:space="preserve"> </w:t>
      </w:r>
      <w:r w:rsidR="00F069FB" w:rsidRPr="00F069FB">
        <w:rPr>
          <w:rFonts w:ascii="Garamond" w:hAnsi="Garamond" w:cs="Arial"/>
        </w:rPr>
        <w:t>prawidłowej faktury VAT</w:t>
      </w:r>
      <w:r w:rsidR="00E51352" w:rsidRPr="00C46753">
        <w:rPr>
          <w:rFonts w:ascii="Garamond" w:hAnsi="Garamond" w:cs="Arial"/>
        </w:rPr>
        <w:t>, w tym spełniającej warunki UMOWY.</w:t>
      </w:r>
      <w:r w:rsidR="00F069FB" w:rsidRPr="00F069FB">
        <w:t xml:space="preserve"> </w:t>
      </w:r>
      <w:r w:rsidR="00F069FB" w:rsidRPr="00F069FB">
        <w:rPr>
          <w:rFonts w:ascii="Garamond" w:hAnsi="Garamond" w:cs="Arial"/>
        </w:rPr>
        <w:t xml:space="preserve">Dokumenty wymagane </w:t>
      </w:r>
      <w:r w:rsidR="00F069FB">
        <w:rPr>
          <w:rFonts w:ascii="Garamond" w:hAnsi="Garamond" w:cs="Arial"/>
        </w:rPr>
        <w:t>UMOWĄ</w:t>
      </w:r>
      <w:r w:rsidR="00F069FB" w:rsidRPr="00F069FB">
        <w:rPr>
          <w:rFonts w:ascii="Garamond" w:hAnsi="Garamond" w:cs="Arial"/>
        </w:rPr>
        <w:t xml:space="preserve"> do dokonania płatności danej faktury VAT, w tym dokumenty, których brak przedłożenia uprawnia </w:t>
      </w:r>
      <w:r w:rsidR="00B16A7A">
        <w:rPr>
          <w:rFonts w:ascii="Garamond" w:hAnsi="Garamond" w:cs="Arial"/>
        </w:rPr>
        <w:t>ZLECENIODAWCĘ</w:t>
      </w:r>
      <w:r w:rsidR="00F069FB" w:rsidRPr="00F069FB">
        <w:rPr>
          <w:rFonts w:ascii="Garamond" w:hAnsi="Garamond" w:cs="Arial"/>
        </w:rPr>
        <w:t xml:space="preserve"> do wstrzymania płatności na rzecz </w:t>
      </w:r>
      <w:r w:rsidR="00B16A7A">
        <w:rPr>
          <w:rFonts w:ascii="Garamond" w:hAnsi="Garamond" w:cs="Arial"/>
        </w:rPr>
        <w:t xml:space="preserve">ZLECENIOBIORCY </w:t>
      </w:r>
      <w:r w:rsidR="00F069FB" w:rsidRPr="00F069FB">
        <w:rPr>
          <w:rFonts w:ascii="Garamond" w:hAnsi="Garamond" w:cs="Arial"/>
        </w:rPr>
        <w:t xml:space="preserve"> powinny być dostarczane nie później niż na 7 dni przed terminem płatności faktury </w:t>
      </w:r>
      <w:r w:rsidR="00B16A7A" w:rsidRPr="00B16A7A">
        <w:rPr>
          <w:rFonts w:ascii="Garamond" w:hAnsi="Garamond" w:cs="Arial"/>
        </w:rPr>
        <w:t>ZLECENIOBIORCY</w:t>
      </w:r>
      <w:r w:rsidR="00F069FB" w:rsidRPr="00F069FB">
        <w:rPr>
          <w:rFonts w:ascii="Garamond" w:hAnsi="Garamond" w:cs="Arial"/>
        </w:rPr>
        <w:t>, chyba że szczegółowe postanowienia U</w:t>
      </w:r>
      <w:r w:rsidR="00F069FB">
        <w:rPr>
          <w:rFonts w:ascii="Garamond" w:hAnsi="Garamond" w:cs="Arial"/>
        </w:rPr>
        <w:t xml:space="preserve">MOWY </w:t>
      </w:r>
      <w:r w:rsidR="00F069FB" w:rsidRPr="00F069FB">
        <w:rPr>
          <w:rFonts w:ascii="Garamond" w:hAnsi="Garamond" w:cs="Arial"/>
        </w:rPr>
        <w:t xml:space="preserve">wprost określają inne terminy ich dostarczenia. Jeżeli </w:t>
      </w:r>
      <w:r w:rsidR="00B16A7A" w:rsidRPr="00B16A7A">
        <w:rPr>
          <w:rFonts w:ascii="Garamond" w:hAnsi="Garamond" w:cs="Arial"/>
        </w:rPr>
        <w:t>ZLECENIOBIORCY</w:t>
      </w:r>
      <w:r w:rsidR="00F069FB" w:rsidRPr="00F069FB">
        <w:rPr>
          <w:rFonts w:ascii="Garamond" w:hAnsi="Garamond" w:cs="Arial"/>
        </w:rPr>
        <w:t xml:space="preserve"> nie dostarczy wszystkich dokumentów  wymaganych UMOWĄ do dokonania płatności danej faktury VAT (w ogóle lub w terminach określonych UMOWĄ), w tym dokumentów, których brak przedłożenia uprawnia </w:t>
      </w:r>
      <w:r w:rsidR="00B16A7A">
        <w:rPr>
          <w:rFonts w:ascii="Garamond" w:hAnsi="Garamond" w:cs="Arial"/>
        </w:rPr>
        <w:t>ZLECENIODAWCĘ</w:t>
      </w:r>
      <w:r w:rsidR="00F069FB" w:rsidRPr="00F069FB">
        <w:rPr>
          <w:rFonts w:ascii="Garamond" w:hAnsi="Garamond" w:cs="Arial"/>
        </w:rPr>
        <w:t xml:space="preserve"> do wstrzymania płatności na rzecz </w:t>
      </w:r>
      <w:r w:rsidR="00B16A7A" w:rsidRPr="00B16A7A">
        <w:rPr>
          <w:rFonts w:ascii="Garamond" w:hAnsi="Garamond" w:cs="Arial"/>
        </w:rPr>
        <w:t>ZLECENIOBIORCY</w:t>
      </w:r>
      <w:r w:rsidR="00F069FB" w:rsidRPr="00F069FB">
        <w:rPr>
          <w:rFonts w:ascii="Garamond" w:hAnsi="Garamond" w:cs="Arial"/>
        </w:rPr>
        <w:t xml:space="preserve">, termin płatności faktury VAT ulega automatycznemu przedłużeniu o 7 dni liczone od momentu otrzymania i zweryfikowania przez </w:t>
      </w:r>
      <w:r w:rsidR="00B16A7A">
        <w:rPr>
          <w:rFonts w:ascii="Garamond" w:hAnsi="Garamond" w:cs="Arial"/>
        </w:rPr>
        <w:t>ZLECENIODAWCĘ</w:t>
      </w:r>
      <w:r w:rsidR="00F069FB" w:rsidRPr="00F069FB">
        <w:rPr>
          <w:rFonts w:ascii="Garamond" w:hAnsi="Garamond" w:cs="Arial"/>
        </w:rPr>
        <w:t xml:space="preserve"> (w racjonalnie uzasadnionym terminie) ostatnie-go z wszystkich wymaganych dokumentów</w:t>
      </w:r>
      <w:r w:rsidR="00F069FB" w:rsidRPr="000605B5">
        <w:rPr>
          <w:rFonts w:ascii="Garamond" w:hAnsi="Garamond"/>
        </w:rPr>
        <w:t>.</w:t>
      </w:r>
    </w:p>
    <w:p w14:paraId="5573BFAD" w14:textId="77777777" w:rsidR="00D55B81" w:rsidRPr="00C46753" w:rsidRDefault="00D55B81" w:rsidP="00D55B81">
      <w:pPr>
        <w:numPr>
          <w:ilvl w:val="0"/>
          <w:numId w:val="21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Podatek VAT doliczony będzie do faktury zgodnie z przepisami obowiązującymi w dniu wystawienia faktury.</w:t>
      </w:r>
    </w:p>
    <w:p w14:paraId="5A3C3F57" w14:textId="2D054C16" w:rsidR="00854740" w:rsidRPr="00C2737E" w:rsidRDefault="00854740" w:rsidP="0010775E">
      <w:pPr>
        <w:pStyle w:val="Akapitzlist"/>
        <w:numPr>
          <w:ilvl w:val="0"/>
          <w:numId w:val="21"/>
        </w:numPr>
        <w:jc w:val="both"/>
        <w:rPr>
          <w:rFonts w:ascii="Garamond" w:eastAsiaTheme="minorHAnsi" w:hAnsi="Garamond" w:cs="Arial"/>
          <w:sz w:val="22"/>
          <w:szCs w:val="22"/>
          <w:highlight w:val="yellow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Płatności na rzecz </w:t>
      </w:r>
      <w:r w:rsidR="00490605" w:rsidRPr="00C46753">
        <w:rPr>
          <w:rFonts w:ascii="Garamond" w:eastAsiaTheme="minorHAnsi" w:hAnsi="Garamond" w:cs="Arial"/>
          <w:sz w:val="22"/>
          <w:szCs w:val="22"/>
          <w:lang w:eastAsia="en-US"/>
        </w:rPr>
        <w:t>ZLECENIOBIORCY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z tytułu transakcji opodatkowanych polskim VAT (tj. gdy na fakturze naliczono polski podatek VAT) będą realizowane na rachunek bankowy znajdujący się na tzw. białej liście podatników VAT. </w:t>
      </w:r>
      <w:r w:rsidR="00490605" w:rsidRPr="00C46753">
        <w:rPr>
          <w:rFonts w:ascii="Garamond" w:eastAsiaTheme="minorHAnsi" w:hAnsi="Garamond" w:cs="Arial"/>
          <w:sz w:val="22"/>
          <w:szCs w:val="22"/>
          <w:lang w:eastAsia="en-US"/>
        </w:rPr>
        <w:t>ZLECENIODAWCA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ma prawo do wstrzymania płatności na rzecz </w:t>
      </w:r>
      <w:r w:rsidR="00490605" w:rsidRPr="00C46753">
        <w:rPr>
          <w:rFonts w:ascii="Garamond" w:eastAsiaTheme="minorHAnsi" w:hAnsi="Garamond" w:cs="Arial"/>
          <w:sz w:val="22"/>
          <w:szCs w:val="22"/>
          <w:lang w:eastAsia="en-US"/>
        </w:rPr>
        <w:t>ZLECENIOBIORCY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, jeśli - w odniesieniu do transakcji opodatkowanych polskim VAT i na moment dokonywania płatności - rachunek </w:t>
      </w:r>
      <w:r w:rsidR="00490605" w:rsidRPr="00C46753">
        <w:rPr>
          <w:rFonts w:ascii="Garamond" w:eastAsiaTheme="minorHAnsi" w:hAnsi="Garamond" w:cs="Arial"/>
          <w:sz w:val="22"/>
          <w:szCs w:val="22"/>
          <w:lang w:eastAsia="en-US"/>
        </w:rPr>
        <w:t>ZLECENIOBIORCY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nie widnieje na tzw. ”białej liście podatników VAT”</w:t>
      </w:r>
      <w:r w:rsidR="00363E09">
        <w:rPr>
          <w:rFonts w:ascii="Garamond" w:eastAsiaTheme="minorHAnsi" w:hAnsi="Garamond" w:cs="Arial"/>
          <w:sz w:val="22"/>
          <w:szCs w:val="22"/>
          <w:lang w:eastAsia="en-US"/>
        </w:rPr>
        <w:t>;</w:t>
      </w:r>
      <w:r w:rsidR="00363E09" w:rsidRPr="00363E09">
        <w:t xml:space="preserve"> </w:t>
      </w:r>
      <w:r w:rsidR="00363E09" w:rsidRPr="00363E09">
        <w:rPr>
          <w:rFonts w:ascii="Garamond" w:eastAsiaTheme="minorHAnsi" w:hAnsi="Garamond" w:cs="Arial"/>
          <w:sz w:val="22"/>
          <w:szCs w:val="22"/>
          <w:lang w:eastAsia="en-US"/>
        </w:rPr>
        <w:t xml:space="preserve">w przypadku wstrzymania płatności ust. </w:t>
      </w:r>
      <w:r w:rsidR="00363E09">
        <w:rPr>
          <w:rFonts w:ascii="Garamond" w:eastAsiaTheme="minorHAnsi" w:hAnsi="Garamond" w:cs="Arial"/>
          <w:sz w:val="22"/>
          <w:szCs w:val="22"/>
          <w:lang w:eastAsia="en-US"/>
        </w:rPr>
        <w:t>8</w:t>
      </w:r>
      <w:r w:rsidR="00363E09" w:rsidRPr="00363E09">
        <w:rPr>
          <w:rFonts w:ascii="Garamond" w:eastAsiaTheme="minorHAnsi" w:hAnsi="Garamond" w:cs="Arial"/>
          <w:sz w:val="22"/>
          <w:szCs w:val="22"/>
          <w:lang w:eastAsia="en-US"/>
        </w:rPr>
        <w:t xml:space="preserve"> powyżej zdanie ostatnie stosuje się odpowiednio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. W przeciwnym razie, tj. w przypadku </w:t>
      </w:r>
      <w:r w:rsidRPr="000605B5">
        <w:rPr>
          <w:rFonts w:ascii="Garamond" w:eastAsiaTheme="minorHAnsi" w:hAnsi="Garamond" w:cs="Arial"/>
          <w:sz w:val="22"/>
          <w:szCs w:val="22"/>
          <w:lang w:eastAsia="en-US"/>
        </w:rPr>
        <w:t xml:space="preserve">transakcji niepodlegających opodatkowaniu VAT w Polsce ustala się, że płatności na rzecz </w:t>
      </w:r>
      <w:r w:rsidR="00490605" w:rsidRPr="000605B5">
        <w:rPr>
          <w:rFonts w:ascii="Garamond" w:eastAsiaTheme="minorHAnsi" w:hAnsi="Garamond" w:cs="Arial"/>
          <w:sz w:val="22"/>
          <w:szCs w:val="22"/>
          <w:lang w:eastAsia="en-US"/>
        </w:rPr>
        <w:t xml:space="preserve">ZLECENIOBIORCY </w:t>
      </w:r>
      <w:r w:rsidRPr="000605B5">
        <w:rPr>
          <w:rFonts w:ascii="Garamond" w:eastAsiaTheme="minorHAnsi" w:hAnsi="Garamond" w:cs="Arial"/>
          <w:sz w:val="22"/>
          <w:szCs w:val="22"/>
          <w:lang w:eastAsia="en-US"/>
        </w:rPr>
        <w:t xml:space="preserve">będą realizowane na rachunek bankowy w </w:t>
      </w:r>
      <w:r w:rsidR="00810AF4" w:rsidRPr="00C2737E">
        <w:rPr>
          <w:rFonts w:ascii="Garamond" w:hAnsi="Garamond"/>
          <w:sz w:val="22"/>
          <w:highlight w:val="yellow"/>
        </w:rPr>
        <w:t>…..</w:t>
      </w:r>
      <w:r w:rsidRPr="00C2737E">
        <w:rPr>
          <w:rFonts w:ascii="Garamond" w:hAnsi="Garamond"/>
          <w:sz w:val="22"/>
          <w:highlight w:val="yellow"/>
        </w:rPr>
        <w:t>….</w:t>
      </w:r>
      <w:r w:rsidR="00900758" w:rsidRPr="00C2737E">
        <w:rPr>
          <w:rFonts w:ascii="Garamond" w:hAnsi="Garamond"/>
          <w:sz w:val="22"/>
          <w:highlight w:val="yellow"/>
        </w:rPr>
        <w:t xml:space="preserve"> </w:t>
      </w:r>
      <w:r w:rsidRPr="00C2737E">
        <w:rPr>
          <w:rFonts w:ascii="Garamond" w:hAnsi="Garamond"/>
          <w:sz w:val="22"/>
          <w:highlight w:val="yellow"/>
        </w:rPr>
        <w:t>(nazwa banku) o numerze …….</w:t>
      </w:r>
    </w:p>
    <w:p w14:paraId="7890F400" w14:textId="50B3C297" w:rsidR="004924E3" w:rsidRPr="00C46753" w:rsidRDefault="00D55B81" w:rsidP="00810AF4">
      <w:pPr>
        <w:pStyle w:val="Akapitzlist"/>
        <w:numPr>
          <w:ilvl w:val="0"/>
          <w:numId w:val="21"/>
        </w:numPr>
        <w:jc w:val="both"/>
        <w:rPr>
          <w:rFonts w:ascii="Garamond" w:hAnsi="Garamond"/>
          <w:sz w:val="22"/>
        </w:rPr>
      </w:pPr>
      <w:r w:rsidRPr="00C46753">
        <w:rPr>
          <w:rFonts w:ascii="Garamond" w:hAnsi="Garamond"/>
          <w:sz w:val="22"/>
        </w:rPr>
        <w:t>ZLECENIODAWCA ma prawo potrącić z wynagrodzenia</w:t>
      </w:r>
      <w:r w:rsidRPr="00C46753">
        <w:rPr>
          <w:rFonts w:ascii="Garamond" w:hAnsi="Garamond" w:cs="Arial"/>
        </w:rPr>
        <w:t xml:space="preserve"> oraz z zabezpieczenia należytego wykonania </w:t>
      </w:r>
      <w:bookmarkStart w:id="15" w:name="_Hlk34393491"/>
      <w:r w:rsidRPr="00C46753">
        <w:rPr>
          <w:rFonts w:ascii="Garamond" w:hAnsi="Garamond" w:cs="Arial"/>
        </w:rPr>
        <w:t>U</w:t>
      </w:r>
      <w:r w:rsidR="00490605" w:rsidRPr="00C46753">
        <w:rPr>
          <w:rFonts w:ascii="Garamond" w:hAnsi="Garamond" w:cs="Arial"/>
        </w:rPr>
        <w:t>MOWY</w:t>
      </w:r>
      <w:bookmarkEnd w:id="15"/>
      <w:r w:rsidRPr="00C46753">
        <w:rPr>
          <w:rFonts w:ascii="Garamond" w:hAnsi="Garamond"/>
          <w:sz w:val="22"/>
        </w:rPr>
        <w:t xml:space="preserve"> należności przysługujące </w:t>
      </w:r>
      <w:r w:rsidRPr="008F0A01">
        <w:rPr>
          <w:rFonts w:ascii="Garamond" w:hAnsi="Garamond"/>
          <w:sz w:val="22"/>
        </w:rPr>
        <w:t>mu od ZLECENIOBIORCY, w szczególności</w:t>
      </w:r>
      <w:r w:rsidRPr="00C46753">
        <w:rPr>
          <w:rFonts w:ascii="Garamond" w:hAnsi="Garamond"/>
          <w:sz w:val="22"/>
        </w:rPr>
        <w:t xml:space="preserve"> należności z tytułu niewykonania lub nienależytego wykonania przedmiotu </w:t>
      </w:r>
      <w:r w:rsidR="00490605" w:rsidRPr="00C46753">
        <w:rPr>
          <w:rFonts w:ascii="Garamond" w:hAnsi="Garamond"/>
          <w:sz w:val="22"/>
        </w:rPr>
        <w:t>UMOWY</w:t>
      </w:r>
      <w:r w:rsidRPr="00C46753">
        <w:rPr>
          <w:rFonts w:ascii="Garamond" w:hAnsi="Garamond" w:cs="Arial"/>
        </w:rPr>
        <w:t xml:space="preserve">, w tym również kary umowne. </w:t>
      </w:r>
      <w:r w:rsidRPr="00C46753">
        <w:rPr>
          <w:rFonts w:ascii="Garamond" w:hAnsi="Garamond" w:cs="Arial"/>
          <w:sz w:val="22"/>
          <w:szCs w:val="22"/>
        </w:rPr>
        <w:t>ZLECENIO</w:t>
      </w:r>
      <w:r w:rsidR="00810AF4" w:rsidRPr="00C46753">
        <w:rPr>
          <w:rFonts w:ascii="Garamond" w:hAnsi="Garamond" w:cs="Arial"/>
          <w:sz w:val="22"/>
          <w:szCs w:val="22"/>
        </w:rPr>
        <w:t>DAW</w:t>
      </w:r>
      <w:r w:rsidRPr="00C46753">
        <w:rPr>
          <w:rFonts w:ascii="Garamond" w:hAnsi="Garamond" w:cs="Arial"/>
          <w:sz w:val="22"/>
          <w:szCs w:val="22"/>
        </w:rPr>
        <w:t>CA uprawniony będzie do dokonania takiego potrącenia przed upływem terminów do zapłaty, na podstawie jednostronnego oświadczenia woli</w:t>
      </w:r>
      <w:r w:rsidR="00F71BDA" w:rsidRPr="00C46753">
        <w:rPr>
          <w:rFonts w:ascii="Garamond" w:hAnsi="Garamond"/>
          <w:sz w:val="22"/>
          <w:szCs w:val="22"/>
        </w:rPr>
        <w:t>.</w:t>
      </w:r>
    </w:p>
    <w:p w14:paraId="5DBFE5E4" w14:textId="77777777" w:rsidR="00C24DBB" w:rsidRPr="00C46753" w:rsidRDefault="00C24DBB" w:rsidP="00810AF4">
      <w:pPr>
        <w:pStyle w:val="Akapitzlist"/>
        <w:ind w:left="357"/>
      </w:pPr>
    </w:p>
    <w:p w14:paraId="653E8ACD" w14:textId="491F5C8F" w:rsidR="00983FBE" w:rsidRPr="000605B5" w:rsidRDefault="00983FBE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bookmarkStart w:id="16" w:name="_Toc436112606"/>
      <w:bookmarkStart w:id="17" w:name="__RefHeading__33_504928092"/>
      <w:r w:rsidRPr="000605B5">
        <w:rPr>
          <w:rStyle w:val="Nagwek1Znak"/>
          <w:rFonts w:ascii="Garamond" w:hAnsi="Garamond"/>
          <w:b/>
          <w:color w:val="000000"/>
          <w:sz w:val="22"/>
        </w:rPr>
        <w:lastRenderedPageBreak/>
        <w:t xml:space="preserve">CZĘŚĆ </w:t>
      </w:r>
      <w:r w:rsidR="0080157A" w:rsidRPr="000605B5">
        <w:rPr>
          <w:rStyle w:val="Nagwek1Znak"/>
          <w:rFonts w:ascii="Garamond" w:hAnsi="Garamond"/>
          <w:b/>
          <w:color w:val="000000"/>
          <w:sz w:val="22"/>
        </w:rPr>
        <w:t>7</w:t>
      </w:r>
      <w:r w:rsidRPr="000605B5">
        <w:rPr>
          <w:rStyle w:val="Nagwek1Znak"/>
          <w:rFonts w:ascii="Garamond" w:hAnsi="Garamond"/>
          <w:b/>
          <w:color w:val="000000"/>
          <w:sz w:val="22"/>
        </w:rPr>
        <w:t xml:space="preserve">. </w:t>
      </w:r>
      <w:bookmarkEnd w:id="16"/>
      <w:r w:rsidR="00B35B4D" w:rsidRPr="000605B5">
        <w:rPr>
          <w:rStyle w:val="Nagwek1Znak"/>
          <w:rFonts w:ascii="Garamond" w:hAnsi="Garamond"/>
          <w:b/>
          <w:color w:val="000000"/>
          <w:sz w:val="22"/>
        </w:rPr>
        <w:t xml:space="preserve">ODPOWIEDZIALNOŚĆ I </w:t>
      </w:r>
      <w:r w:rsidR="0080157A" w:rsidRPr="000605B5">
        <w:rPr>
          <w:rStyle w:val="Nagwek1Znak"/>
          <w:rFonts w:ascii="Garamond" w:hAnsi="Garamond"/>
          <w:b/>
          <w:color w:val="000000"/>
          <w:sz w:val="22"/>
        </w:rPr>
        <w:t>KARY UMOWNE</w:t>
      </w:r>
    </w:p>
    <w:p w14:paraId="2B5FC77F" w14:textId="77777777" w:rsidR="00983FBE" w:rsidRPr="00C46753" w:rsidRDefault="0080157A" w:rsidP="00983FBE">
      <w:pPr>
        <w:spacing w:after="120"/>
        <w:jc w:val="center"/>
        <w:rPr>
          <w:rFonts w:ascii="Garamond" w:hAnsi="Garamond" w:cs="Arial"/>
          <w:b/>
        </w:rPr>
      </w:pPr>
      <w:r w:rsidRPr="00C46753">
        <w:rPr>
          <w:rFonts w:ascii="Garamond" w:hAnsi="Garamond" w:cs="Arial"/>
          <w:b/>
        </w:rPr>
        <w:t>§ 7</w:t>
      </w:r>
    </w:p>
    <w:p w14:paraId="11761B14" w14:textId="40740C20" w:rsidR="00B35B4D" w:rsidRPr="00C46753" w:rsidRDefault="00B35B4D" w:rsidP="0080157A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ZLECENIODAWCA może rozwiązać niniejszą UMOWĘ ze skutkiem natychmiastowym w przypadku nienależytego wywiązywania się </w:t>
      </w:r>
      <w:r w:rsidR="00240C43" w:rsidRPr="00C46753">
        <w:rPr>
          <w:rFonts w:ascii="Garamond" w:hAnsi="Garamond" w:cs="Arial"/>
        </w:rPr>
        <w:t>(tj. niewykonania obowiązków wynikających z UMOWY lub wykonania ich niezgodnie z UMOWĄ</w:t>
      </w:r>
      <w:r w:rsidR="00C11537" w:rsidRPr="00C46753">
        <w:rPr>
          <w:rFonts w:ascii="Garamond" w:hAnsi="Garamond" w:cs="Arial"/>
        </w:rPr>
        <w:t>)</w:t>
      </w:r>
      <w:r w:rsidR="00810AF4" w:rsidRPr="00C46753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>przez ZLECENIOBIORCĘ ze zobowiązań przyjętych niniejszą UMOWĄ</w:t>
      </w:r>
      <w:r w:rsidR="002A5A47" w:rsidRPr="00C46753">
        <w:rPr>
          <w:rFonts w:ascii="Garamond" w:hAnsi="Garamond" w:cs="Arial"/>
        </w:rPr>
        <w:t>.</w:t>
      </w:r>
    </w:p>
    <w:p w14:paraId="0C7B10B2" w14:textId="60D75712" w:rsidR="00911367" w:rsidRPr="00C46753" w:rsidRDefault="0080157A" w:rsidP="00B35B4D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W razie stwierdzenia nieprzestrzegania warunków UMOWY w zakresie metod postępowania z </w:t>
      </w:r>
      <w:r w:rsidR="00DD0A96">
        <w:rPr>
          <w:rFonts w:ascii="Garamond" w:hAnsi="Garamond" w:cs="Arial"/>
        </w:rPr>
        <w:t>O</w:t>
      </w:r>
      <w:r w:rsidRPr="00C46753">
        <w:rPr>
          <w:rFonts w:ascii="Garamond" w:hAnsi="Garamond" w:cs="Arial"/>
        </w:rPr>
        <w:t xml:space="preserve">dpadami </w:t>
      </w:r>
      <w:r w:rsidR="00F75324">
        <w:rPr>
          <w:rFonts w:ascii="Garamond" w:hAnsi="Garamond" w:cs="Arial"/>
        </w:rPr>
        <w:t xml:space="preserve"> przez</w:t>
      </w:r>
      <w:r w:rsidR="00BE6482" w:rsidRPr="00C46753">
        <w:rPr>
          <w:rFonts w:ascii="Garamond" w:hAnsi="Garamond" w:cs="Arial"/>
        </w:rPr>
        <w:t xml:space="preserve"> P</w:t>
      </w:r>
      <w:r w:rsidR="00AB3E5E" w:rsidRPr="00C46753">
        <w:rPr>
          <w:rFonts w:ascii="Garamond" w:hAnsi="Garamond" w:cs="Arial"/>
        </w:rPr>
        <w:t>ODMIOT</w:t>
      </w:r>
      <w:r w:rsidR="00BE6482" w:rsidRPr="00C46753">
        <w:rPr>
          <w:rFonts w:ascii="Garamond" w:hAnsi="Garamond" w:cs="Arial"/>
        </w:rPr>
        <w:t xml:space="preserve"> TRZECI </w:t>
      </w:r>
      <w:r w:rsidR="00A779AB" w:rsidRPr="00C46753">
        <w:rPr>
          <w:rFonts w:ascii="Garamond" w:hAnsi="Garamond" w:cs="Arial"/>
        </w:rPr>
        <w:t xml:space="preserve">ZLECENIODAWCA może rozwiązać </w:t>
      </w:r>
      <w:r w:rsidR="00BE6482" w:rsidRPr="00C46753">
        <w:rPr>
          <w:rFonts w:ascii="Garamond" w:hAnsi="Garamond" w:cs="Arial"/>
        </w:rPr>
        <w:t xml:space="preserve">UMOWĘ </w:t>
      </w:r>
      <w:r w:rsidR="00B35B4D" w:rsidRPr="00C46753">
        <w:rPr>
          <w:rFonts w:ascii="Garamond" w:hAnsi="Garamond" w:cs="Arial"/>
        </w:rPr>
        <w:t>na podstawie ust. 1 powyżej</w:t>
      </w:r>
      <w:r w:rsidRPr="00C46753">
        <w:rPr>
          <w:rFonts w:ascii="Garamond" w:hAnsi="Garamond" w:cs="Arial"/>
        </w:rPr>
        <w:t>.</w:t>
      </w:r>
    </w:p>
    <w:p w14:paraId="6A3213B2" w14:textId="42C875F4" w:rsidR="005254C3" w:rsidRPr="00C46753" w:rsidRDefault="0080157A" w:rsidP="0080157A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  <w:lang w:eastAsia="pl-PL"/>
        </w:rPr>
        <w:t xml:space="preserve">W przypadku, gdy </w:t>
      </w:r>
      <w:r w:rsidRPr="00C46753">
        <w:rPr>
          <w:rFonts w:ascii="Garamond" w:hAnsi="Garamond" w:cs="Arial"/>
        </w:rPr>
        <w:t>ZLECENIOBIORC</w:t>
      </w:r>
      <w:r w:rsidR="005254C3" w:rsidRPr="00C46753">
        <w:rPr>
          <w:rFonts w:ascii="Garamond" w:hAnsi="Garamond" w:cs="Arial"/>
        </w:rPr>
        <w:t xml:space="preserve">A zaniecha odbioru chociażby części wskazanych przez ZLECENIODAWCĘ </w:t>
      </w:r>
      <w:r w:rsidR="00DD0A96">
        <w:rPr>
          <w:rFonts w:ascii="Garamond" w:hAnsi="Garamond" w:cs="Arial"/>
        </w:rPr>
        <w:t>O</w:t>
      </w:r>
      <w:r w:rsidR="005254C3" w:rsidRPr="00C46753">
        <w:rPr>
          <w:rFonts w:ascii="Garamond" w:hAnsi="Garamond" w:cs="Arial"/>
        </w:rPr>
        <w:t>dpadów</w:t>
      </w:r>
      <w:r w:rsidR="001D5A66" w:rsidRPr="00C46753">
        <w:rPr>
          <w:rFonts w:ascii="Garamond" w:hAnsi="Garamond" w:cs="Arial"/>
        </w:rPr>
        <w:t>,</w:t>
      </w:r>
      <w:r w:rsidR="005254C3" w:rsidRPr="00C46753">
        <w:rPr>
          <w:rFonts w:ascii="Garamond" w:hAnsi="Garamond" w:cs="Arial"/>
        </w:rPr>
        <w:t xml:space="preserve"> </w:t>
      </w:r>
      <w:r w:rsidR="00C33968" w:rsidRPr="00C46753">
        <w:rPr>
          <w:rFonts w:ascii="Garamond" w:hAnsi="Garamond" w:cs="Arial"/>
        </w:rPr>
        <w:t xml:space="preserve">których odbiór wcześniej został ustalony harmonogramem i potwierdzony przez </w:t>
      </w:r>
      <w:r w:rsidR="00AA7337" w:rsidRPr="00C46753">
        <w:rPr>
          <w:rFonts w:ascii="Garamond" w:hAnsi="Garamond" w:cs="Arial"/>
        </w:rPr>
        <w:t>ST</w:t>
      </w:r>
      <w:r w:rsidR="00240C43" w:rsidRPr="00C46753">
        <w:rPr>
          <w:rFonts w:ascii="Garamond" w:hAnsi="Garamond" w:cs="Arial"/>
        </w:rPr>
        <w:t>R</w:t>
      </w:r>
      <w:r w:rsidR="00AA7337" w:rsidRPr="00C46753">
        <w:rPr>
          <w:rFonts w:ascii="Garamond" w:hAnsi="Garamond" w:cs="Arial"/>
        </w:rPr>
        <w:t>ONY</w:t>
      </w:r>
      <w:r w:rsidR="006D7441" w:rsidRPr="00C46753">
        <w:rPr>
          <w:rFonts w:ascii="Garamond" w:hAnsi="Garamond" w:cs="Arial"/>
        </w:rPr>
        <w:t xml:space="preserve"> </w:t>
      </w:r>
      <w:r w:rsidR="005254C3" w:rsidRPr="00C46753">
        <w:rPr>
          <w:rFonts w:ascii="Garamond" w:hAnsi="Garamond" w:cs="Arial"/>
        </w:rPr>
        <w:t>wówczas ZLECENIODAWCA będzie uprawniony, po bezskutecznym trzykrotnym wezwaniu, do podjęcia niezbędnych działań na koszt</w:t>
      </w:r>
      <w:r w:rsidR="00D55B81" w:rsidRPr="00C46753">
        <w:rPr>
          <w:rFonts w:ascii="Garamond" w:hAnsi="Garamond" w:cs="Arial"/>
        </w:rPr>
        <w:t xml:space="preserve"> i ryzyko</w:t>
      </w:r>
      <w:r w:rsidR="005254C3" w:rsidRPr="00C46753">
        <w:rPr>
          <w:rFonts w:ascii="Garamond" w:hAnsi="Garamond" w:cs="Arial"/>
        </w:rPr>
        <w:t xml:space="preserve"> ZLECENIOBIORCY, w celu awaryjnego odbioru </w:t>
      </w:r>
      <w:r w:rsidR="00DD0A96">
        <w:rPr>
          <w:rFonts w:ascii="Garamond" w:hAnsi="Garamond" w:cs="Arial"/>
        </w:rPr>
        <w:t>O</w:t>
      </w:r>
      <w:r w:rsidR="005254C3" w:rsidRPr="00C46753">
        <w:rPr>
          <w:rFonts w:ascii="Garamond" w:hAnsi="Garamond" w:cs="Arial"/>
        </w:rPr>
        <w:t xml:space="preserve">dpadów przez innych odbiorców. Awaryjny odbiór dotyczyć będzie odbioru całej ilości </w:t>
      </w:r>
      <w:r w:rsidR="00AB3E5E" w:rsidRPr="00FE044A">
        <w:rPr>
          <w:rFonts w:ascii="Garamond" w:hAnsi="Garamond" w:cs="Arial"/>
        </w:rPr>
        <w:t>O</w:t>
      </w:r>
      <w:r w:rsidR="00DD0A96">
        <w:rPr>
          <w:rFonts w:ascii="Garamond" w:hAnsi="Garamond" w:cs="Arial"/>
        </w:rPr>
        <w:t>dpadów</w:t>
      </w:r>
      <w:r w:rsidR="00AB3E5E" w:rsidRPr="00FE044A">
        <w:rPr>
          <w:rFonts w:ascii="Garamond" w:hAnsi="Garamond" w:cs="Arial"/>
        </w:rPr>
        <w:t xml:space="preserve"> </w:t>
      </w:r>
      <w:r w:rsidR="00DC5069">
        <w:rPr>
          <w:rFonts w:ascii="Garamond" w:hAnsi="Garamond" w:cs="Arial"/>
        </w:rPr>
        <w:t>zgodnie z ilościami określonymi w Załączniku nr 1 do niniejszej UMOWY</w:t>
      </w:r>
      <w:r w:rsidR="00DC5069" w:rsidRPr="00C46753" w:rsidDel="00DC5069">
        <w:rPr>
          <w:rFonts w:ascii="Garamond" w:hAnsi="Garamond" w:cs="Arial"/>
        </w:rPr>
        <w:t xml:space="preserve"> </w:t>
      </w:r>
      <w:r w:rsidR="00DC5069">
        <w:rPr>
          <w:rFonts w:ascii="Garamond" w:hAnsi="Garamond" w:cs="Arial"/>
        </w:rPr>
        <w:t>w zakresie</w:t>
      </w:r>
      <w:r w:rsidR="005254C3" w:rsidRPr="00C46753">
        <w:rPr>
          <w:rFonts w:ascii="Garamond" w:hAnsi="Garamond" w:cs="Arial"/>
        </w:rPr>
        <w:t xml:space="preserve"> niewykonanym lub nienależycie wykonanym przez ZLECENIOBIORCĘ.</w:t>
      </w:r>
      <w:r w:rsidR="005254C3" w:rsidRPr="00C46753">
        <w:rPr>
          <w:rFonts w:ascii="Garamond" w:hAnsi="Garamond" w:cs="Arial"/>
          <w:lang w:eastAsia="pl-PL"/>
        </w:rPr>
        <w:t xml:space="preserve"> </w:t>
      </w:r>
    </w:p>
    <w:p w14:paraId="1D49A1C3" w14:textId="5CBFFBAB" w:rsidR="0095123B" w:rsidRPr="00C46753" w:rsidRDefault="0095123B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ZLECENIOBIORCA </w:t>
      </w:r>
      <w:r w:rsidR="005254C3" w:rsidRPr="00C46753">
        <w:rPr>
          <w:rFonts w:ascii="Garamond" w:hAnsi="Garamond" w:cs="Arial"/>
        </w:rPr>
        <w:t>może zostać obciążony karą umowną</w:t>
      </w:r>
      <w:r w:rsidRPr="00C46753">
        <w:rPr>
          <w:rFonts w:ascii="Garamond" w:hAnsi="Garamond" w:cs="Arial"/>
        </w:rPr>
        <w:t>:</w:t>
      </w:r>
    </w:p>
    <w:p w14:paraId="77B6BD22" w14:textId="68AF0D00" w:rsidR="00854740" w:rsidRPr="00C46753" w:rsidRDefault="005254C3" w:rsidP="0095123B">
      <w:pPr>
        <w:pStyle w:val="Akapitzlist"/>
        <w:numPr>
          <w:ilvl w:val="0"/>
          <w:numId w:val="31"/>
        </w:numPr>
        <w:suppressAutoHyphens/>
        <w:spacing w:after="60"/>
        <w:ind w:left="851" w:hanging="425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w wysokości </w:t>
      </w:r>
      <w:r w:rsidR="00927050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10% </w:t>
      </w:r>
      <w:r w:rsidR="00E13D41" w:rsidRPr="00C46753">
        <w:rPr>
          <w:rFonts w:ascii="Garamond" w:eastAsiaTheme="minorHAnsi" w:hAnsi="Garamond" w:cs="Arial"/>
          <w:sz w:val="22"/>
          <w:szCs w:val="22"/>
          <w:lang w:eastAsia="en-US"/>
        </w:rPr>
        <w:t>wynagrodzenia, o którym mowa § 6 ust. 1 zdanie pierwsze niniejszej UMOWY</w:t>
      </w:r>
      <w:r w:rsidR="00E13D41" w:rsidRPr="00C46753" w:rsidDel="00E13D41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za rozwiązanie 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UMOWY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ze skutkiem natychmiastowy</w:t>
      </w:r>
      <w:r w:rsidR="00084450" w:rsidRPr="00C46753">
        <w:rPr>
          <w:rFonts w:ascii="Garamond" w:eastAsiaTheme="minorHAnsi" w:hAnsi="Garamond" w:cs="Arial"/>
          <w:sz w:val="22"/>
          <w:szCs w:val="22"/>
          <w:lang w:eastAsia="en-US"/>
        </w:rPr>
        <w:t>m</w:t>
      </w:r>
      <w:r w:rsidR="001902DA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, o którym mowa w ust. 1 </w:t>
      </w:r>
      <w:r w:rsidR="00E57CB5">
        <w:rPr>
          <w:rFonts w:ascii="Garamond" w:eastAsiaTheme="minorHAnsi" w:hAnsi="Garamond" w:cs="Arial"/>
          <w:sz w:val="22"/>
          <w:szCs w:val="22"/>
          <w:lang w:eastAsia="en-US"/>
        </w:rPr>
        <w:t xml:space="preserve">i ust 2 </w:t>
      </w:r>
      <w:r w:rsidR="001902DA" w:rsidRPr="00C46753">
        <w:rPr>
          <w:rFonts w:ascii="Garamond" w:eastAsiaTheme="minorHAnsi" w:hAnsi="Garamond" w:cs="Arial"/>
          <w:sz w:val="22"/>
          <w:szCs w:val="22"/>
          <w:lang w:eastAsia="en-US"/>
        </w:rPr>
        <w:t>powyżej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>lub odstąpieni</w:t>
      </w:r>
      <w:r w:rsidR="00B35B4D" w:rsidRPr="00C46753">
        <w:rPr>
          <w:rFonts w:ascii="Garamond" w:eastAsiaTheme="minorHAnsi" w:hAnsi="Garamond" w:cs="Arial"/>
          <w:sz w:val="22"/>
          <w:szCs w:val="22"/>
          <w:lang w:eastAsia="en-US"/>
        </w:rPr>
        <w:t>e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od UMOWY</w:t>
      </w:r>
      <w:r w:rsidR="006051FC" w:rsidRPr="00C46753">
        <w:rPr>
          <w:rFonts w:ascii="Garamond" w:eastAsiaTheme="minorHAnsi" w:hAnsi="Garamond" w:cs="Arial"/>
          <w:sz w:val="22"/>
          <w:szCs w:val="22"/>
          <w:lang w:eastAsia="en-US"/>
        </w:rPr>
        <w:t>,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>z przyczyn leżących po jego stronie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>;</w:t>
      </w:r>
    </w:p>
    <w:p w14:paraId="2A67B623" w14:textId="1748B6C0" w:rsidR="00927050" w:rsidRPr="00C46753" w:rsidRDefault="001902DA" w:rsidP="003B7102">
      <w:pPr>
        <w:pStyle w:val="Akapitzlist"/>
        <w:numPr>
          <w:ilvl w:val="0"/>
          <w:numId w:val="31"/>
        </w:numPr>
        <w:suppressAutoHyphens/>
        <w:spacing w:after="60"/>
        <w:ind w:left="851" w:hanging="425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w przypadku 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nie podjęcia wykonania obowiązków określonych w niniejszej UMOWIE lub ich przerwania bez uzasadnienia na dłużej niż </w:t>
      </w:r>
      <w:r w:rsidR="00781066" w:rsidRPr="00C46753">
        <w:rPr>
          <w:rFonts w:ascii="Garamond" w:eastAsiaTheme="minorHAnsi" w:hAnsi="Garamond" w:cs="Arial"/>
          <w:sz w:val="22"/>
          <w:szCs w:val="22"/>
          <w:lang w:eastAsia="en-US"/>
        </w:rPr>
        <w:t>5</w:t>
      </w:r>
      <w:r w:rsidR="0095123B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dni - </w:t>
      </w:r>
      <w:r w:rsidR="00927050" w:rsidRPr="00C46753">
        <w:rPr>
          <w:rFonts w:ascii="Garamond" w:eastAsiaTheme="minorHAnsi" w:hAnsi="Garamond" w:cs="Arial"/>
          <w:sz w:val="22"/>
          <w:szCs w:val="22"/>
          <w:lang w:eastAsia="en-US"/>
        </w:rPr>
        <w:t>w wysokości 0,5% wynagrodzenia</w:t>
      </w:r>
      <w:r w:rsidR="00E13D41" w:rsidRPr="00C46753">
        <w:rPr>
          <w:rFonts w:ascii="Garamond" w:eastAsiaTheme="minorHAnsi" w:hAnsi="Garamond" w:cs="Arial"/>
          <w:sz w:val="22"/>
          <w:szCs w:val="22"/>
          <w:lang w:eastAsia="en-US"/>
        </w:rPr>
        <w:t>,</w:t>
      </w:r>
      <w:r w:rsidR="00927050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E13D41" w:rsidRPr="00C46753">
        <w:rPr>
          <w:rFonts w:ascii="Garamond" w:eastAsiaTheme="minorHAnsi" w:hAnsi="Garamond" w:cs="Arial"/>
          <w:sz w:val="22"/>
          <w:szCs w:val="22"/>
          <w:lang w:eastAsia="en-US"/>
        </w:rPr>
        <w:t>o którym mowa § 6 ust. 1 zdanie pierwsze niniejszej UMOWY,</w:t>
      </w:r>
      <w:r w:rsidR="00927050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E13D41" w:rsidRPr="00C46753">
        <w:rPr>
          <w:rFonts w:ascii="Garamond" w:eastAsiaTheme="minorHAnsi" w:hAnsi="Garamond" w:cs="Arial"/>
          <w:sz w:val="22"/>
          <w:szCs w:val="22"/>
          <w:lang w:eastAsia="en-US"/>
        </w:rPr>
        <w:t xml:space="preserve">za </w:t>
      </w:r>
      <w:r w:rsidR="00927050" w:rsidRPr="00C46753">
        <w:rPr>
          <w:rFonts w:ascii="Garamond" w:eastAsiaTheme="minorHAnsi" w:hAnsi="Garamond" w:cs="Arial"/>
          <w:sz w:val="22"/>
          <w:szCs w:val="22"/>
          <w:lang w:eastAsia="en-US"/>
        </w:rPr>
        <w:t>każdy dzień opóźnienia w realizacji przedmiotu UMOWY</w:t>
      </w:r>
      <w:r w:rsidR="000C48F6">
        <w:rPr>
          <w:rFonts w:ascii="Garamond" w:eastAsiaTheme="minorHAnsi" w:hAnsi="Garamond" w:cs="Arial"/>
          <w:sz w:val="22"/>
          <w:szCs w:val="22"/>
          <w:lang w:eastAsia="en-US"/>
        </w:rPr>
        <w:t>, przy czym podstaw</w:t>
      </w:r>
      <w:r w:rsidR="0084669E">
        <w:rPr>
          <w:rFonts w:ascii="Garamond" w:eastAsiaTheme="minorHAnsi" w:hAnsi="Garamond" w:cs="Arial"/>
          <w:sz w:val="22"/>
          <w:szCs w:val="22"/>
          <w:lang w:eastAsia="en-US"/>
        </w:rPr>
        <w:t>ę</w:t>
      </w:r>
      <w:r w:rsid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 obciążenia ZLECENIOBIORCY karą umowną </w:t>
      </w:r>
      <w:r w:rsidR="0084669E">
        <w:rPr>
          <w:rFonts w:ascii="Garamond" w:eastAsiaTheme="minorHAnsi" w:hAnsi="Garamond" w:cs="Arial"/>
          <w:sz w:val="22"/>
          <w:szCs w:val="22"/>
          <w:lang w:eastAsia="en-US"/>
        </w:rPr>
        <w:t xml:space="preserve">stanowi </w:t>
      </w:r>
      <w:r w:rsid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również niepodjęcie wykonania obowiązków lub ich przerwanie bez uzasadnienia przez </w:t>
      </w:r>
      <w:bookmarkStart w:id="18" w:name="_Hlk161145031"/>
      <w:r w:rsidR="0084669E">
        <w:rPr>
          <w:rFonts w:ascii="Garamond" w:eastAsiaTheme="minorHAnsi" w:hAnsi="Garamond" w:cs="Arial"/>
          <w:sz w:val="22"/>
          <w:szCs w:val="22"/>
          <w:lang w:eastAsia="en-US"/>
        </w:rPr>
        <w:t>podmioty</w:t>
      </w:r>
      <w:r w:rsidR="000C48F6" w:rsidRP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 transportu</w:t>
      </w:r>
      <w:r w:rsidR="0084669E">
        <w:rPr>
          <w:rFonts w:ascii="Garamond" w:eastAsiaTheme="minorHAnsi" w:hAnsi="Garamond" w:cs="Arial"/>
          <w:sz w:val="22"/>
          <w:szCs w:val="22"/>
          <w:lang w:eastAsia="en-US"/>
        </w:rPr>
        <w:t>jące</w:t>
      </w:r>
      <w:r w:rsidR="000C48F6" w:rsidRP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 Odpad</w:t>
      </w:r>
      <w:r w:rsidR="0084669E">
        <w:rPr>
          <w:rFonts w:ascii="Garamond" w:eastAsiaTheme="minorHAnsi" w:hAnsi="Garamond" w:cs="Arial"/>
          <w:sz w:val="22"/>
          <w:szCs w:val="22"/>
          <w:lang w:eastAsia="en-US"/>
        </w:rPr>
        <w:t>y</w:t>
      </w:r>
      <w:r w:rsidR="000C48F6" w:rsidRP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bookmarkEnd w:id="18"/>
      <w:r w:rsidR="000C48F6" w:rsidRP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lub </w:t>
      </w:r>
      <w:r w:rsidR="006360FD">
        <w:rPr>
          <w:rFonts w:ascii="Garamond" w:eastAsiaTheme="minorHAnsi" w:hAnsi="Garamond" w:cs="Arial"/>
          <w:sz w:val="22"/>
          <w:szCs w:val="22"/>
          <w:lang w:eastAsia="en-US"/>
        </w:rPr>
        <w:t xml:space="preserve">przez </w:t>
      </w:r>
      <w:r w:rsidR="000C48F6" w:rsidRPr="000C48F6">
        <w:rPr>
          <w:rFonts w:ascii="Garamond" w:eastAsiaTheme="minorHAnsi" w:hAnsi="Garamond" w:cs="Arial"/>
          <w:sz w:val="22"/>
          <w:szCs w:val="22"/>
          <w:lang w:eastAsia="en-US"/>
        </w:rPr>
        <w:t>PODMIOT TRZECI</w:t>
      </w:r>
      <w:r w:rsidR="00927050" w:rsidRPr="00C46753">
        <w:rPr>
          <w:rFonts w:ascii="Garamond" w:eastAsiaTheme="minorHAnsi" w:hAnsi="Garamond" w:cs="Arial"/>
          <w:sz w:val="22"/>
          <w:szCs w:val="22"/>
          <w:lang w:eastAsia="en-US"/>
        </w:rPr>
        <w:t>.</w:t>
      </w:r>
      <w:r w:rsidR="000C48F6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</w:p>
    <w:p w14:paraId="00695632" w14:textId="6FD99004" w:rsidR="003436D4" w:rsidRPr="00177AE8" w:rsidRDefault="005E0EFD">
      <w:pPr>
        <w:pStyle w:val="Akapitzlist"/>
        <w:numPr>
          <w:ilvl w:val="0"/>
          <w:numId w:val="22"/>
        </w:numPr>
        <w:jc w:val="both"/>
        <w:rPr>
          <w:rFonts w:ascii="Garamond" w:hAnsi="Garamond"/>
          <w:sz w:val="22"/>
        </w:rPr>
      </w:pPr>
      <w:bookmarkStart w:id="19" w:name="_Hlk66369063"/>
      <w:r w:rsidRPr="00FE044A">
        <w:rPr>
          <w:rFonts w:ascii="Garamond" w:hAnsi="Garamond" w:cs="Arial"/>
          <w:sz w:val="22"/>
          <w:szCs w:val="22"/>
        </w:rPr>
        <w:t>Jeżeli wskutek niewykonania lub nienależytego wykonania przez ZLECENIO</w:t>
      </w:r>
      <w:r w:rsidR="005E039D" w:rsidRPr="00FE044A">
        <w:rPr>
          <w:rFonts w:ascii="Garamond" w:hAnsi="Garamond" w:cs="Arial"/>
          <w:sz w:val="22"/>
          <w:szCs w:val="22"/>
        </w:rPr>
        <w:t>BIORCĘ</w:t>
      </w:r>
      <w:r w:rsidR="000C48F6">
        <w:rPr>
          <w:rFonts w:ascii="Garamond" w:hAnsi="Garamond" w:cs="Arial"/>
          <w:sz w:val="22"/>
          <w:szCs w:val="22"/>
        </w:rPr>
        <w:t xml:space="preserve">, </w:t>
      </w:r>
      <w:r w:rsidRPr="00FE044A">
        <w:rPr>
          <w:rFonts w:ascii="Garamond" w:hAnsi="Garamond" w:cs="Arial"/>
          <w:sz w:val="22"/>
          <w:szCs w:val="22"/>
        </w:rPr>
        <w:t xml:space="preserve"> </w:t>
      </w:r>
      <w:r w:rsidR="000C48F6" w:rsidRPr="000C48F6">
        <w:rPr>
          <w:rFonts w:ascii="Garamond" w:hAnsi="Garamond" w:cs="Arial"/>
          <w:sz w:val="22"/>
          <w:szCs w:val="22"/>
        </w:rPr>
        <w:t>pod</w:t>
      </w:r>
      <w:r w:rsidR="0084669E">
        <w:rPr>
          <w:rFonts w:ascii="Garamond" w:hAnsi="Garamond" w:cs="Arial"/>
          <w:sz w:val="22"/>
          <w:szCs w:val="22"/>
        </w:rPr>
        <w:t>mioty transportujące</w:t>
      </w:r>
      <w:r w:rsidR="000C48F6" w:rsidRPr="000C48F6">
        <w:rPr>
          <w:rFonts w:ascii="Garamond" w:hAnsi="Garamond" w:cs="Arial"/>
          <w:sz w:val="22"/>
          <w:szCs w:val="22"/>
        </w:rPr>
        <w:t xml:space="preserve"> Odpad</w:t>
      </w:r>
      <w:r w:rsidR="0084669E">
        <w:rPr>
          <w:rFonts w:ascii="Garamond" w:hAnsi="Garamond" w:cs="Arial"/>
          <w:sz w:val="22"/>
          <w:szCs w:val="22"/>
        </w:rPr>
        <w:t>y</w:t>
      </w:r>
      <w:r w:rsidR="000C48F6" w:rsidRPr="000C48F6">
        <w:rPr>
          <w:rFonts w:ascii="Garamond" w:hAnsi="Garamond" w:cs="Arial"/>
          <w:sz w:val="22"/>
          <w:szCs w:val="22"/>
        </w:rPr>
        <w:t xml:space="preserve">  lub PODMIOT TRZECI </w:t>
      </w:r>
      <w:r w:rsidRPr="00FE044A">
        <w:rPr>
          <w:rFonts w:ascii="Garamond" w:hAnsi="Garamond" w:cs="Arial"/>
          <w:sz w:val="22"/>
          <w:szCs w:val="22"/>
        </w:rPr>
        <w:t>obowiązków wynikających z niniejszej UMOWY i ustawy o odpadach</w:t>
      </w:r>
      <w:r w:rsidR="00BE6482" w:rsidRPr="00FE044A">
        <w:rPr>
          <w:rFonts w:ascii="Garamond" w:hAnsi="Garamond" w:cs="Arial"/>
          <w:sz w:val="22"/>
          <w:szCs w:val="22"/>
        </w:rPr>
        <w:t xml:space="preserve">, w tym w szczególności niezgodnego z prawem postępowania z </w:t>
      </w:r>
      <w:r w:rsidR="000C48F6">
        <w:rPr>
          <w:rFonts w:ascii="Garamond" w:hAnsi="Garamond" w:cs="Arial"/>
          <w:sz w:val="22"/>
          <w:szCs w:val="22"/>
        </w:rPr>
        <w:t>O</w:t>
      </w:r>
      <w:r w:rsidR="00BE6482" w:rsidRPr="00FE044A">
        <w:rPr>
          <w:rFonts w:ascii="Garamond" w:hAnsi="Garamond" w:cs="Arial"/>
          <w:sz w:val="22"/>
          <w:szCs w:val="22"/>
        </w:rPr>
        <w:t xml:space="preserve">dpadami przez </w:t>
      </w:r>
      <w:r w:rsidR="00C34378" w:rsidRPr="00FE044A">
        <w:rPr>
          <w:rFonts w:ascii="Garamond" w:hAnsi="Garamond" w:cs="Arial"/>
          <w:sz w:val="22"/>
          <w:szCs w:val="22"/>
        </w:rPr>
        <w:t>ZLECENIOBIORCĘ</w:t>
      </w:r>
      <w:r w:rsidR="000C48F6">
        <w:rPr>
          <w:rFonts w:ascii="Garamond" w:hAnsi="Garamond" w:cs="Arial"/>
          <w:sz w:val="22"/>
          <w:szCs w:val="22"/>
        </w:rPr>
        <w:t>,</w:t>
      </w:r>
      <w:r w:rsidR="00BE6482" w:rsidRPr="00FE044A">
        <w:rPr>
          <w:rFonts w:ascii="Garamond" w:hAnsi="Garamond" w:cs="Arial"/>
          <w:sz w:val="22"/>
          <w:szCs w:val="22"/>
        </w:rPr>
        <w:t xml:space="preserve"> </w:t>
      </w:r>
      <w:r w:rsidR="0084669E" w:rsidRPr="0084669E">
        <w:rPr>
          <w:rFonts w:ascii="Garamond" w:hAnsi="Garamond" w:cs="Arial"/>
          <w:sz w:val="22"/>
          <w:szCs w:val="22"/>
        </w:rPr>
        <w:t>podmioty transportujące Odpady</w:t>
      </w:r>
      <w:r w:rsidR="0084669E">
        <w:rPr>
          <w:rFonts w:ascii="Garamond" w:hAnsi="Garamond" w:cs="Arial"/>
          <w:sz w:val="22"/>
          <w:szCs w:val="22"/>
        </w:rPr>
        <w:t xml:space="preserve"> </w:t>
      </w:r>
      <w:r w:rsidR="00BE6482" w:rsidRPr="00FE044A">
        <w:rPr>
          <w:rFonts w:ascii="Garamond" w:hAnsi="Garamond" w:cs="Arial"/>
          <w:sz w:val="22"/>
          <w:szCs w:val="22"/>
        </w:rPr>
        <w:t xml:space="preserve">lub PODMIOT TRZECI, </w:t>
      </w:r>
      <w:r w:rsidR="00AB3E5E" w:rsidRPr="00FE044A">
        <w:rPr>
          <w:rFonts w:ascii="Garamond" w:hAnsi="Garamond" w:cs="Arial"/>
          <w:sz w:val="22"/>
          <w:szCs w:val="22"/>
        </w:rPr>
        <w:t xml:space="preserve"> </w:t>
      </w:r>
      <w:r w:rsidRPr="00FE044A">
        <w:rPr>
          <w:rFonts w:ascii="Garamond" w:hAnsi="Garamond" w:cs="Arial"/>
          <w:sz w:val="22"/>
          <w:szCs w:val="22"/>
        </w:rPr>
        <w:t xml:space="preserve">ZLECENIODAWCA </w:t>
      </w:r>
      <w:r w:rsidR="000C48F6">
        <w:rPr>
          <w:rFonts w:ascii="Garamond" w:hAnsi="Garamond" w:cs="Arial"/>
          <w:sz w:val="22"/>
          <w:szCs w:val="22"/>
        </w:rPr>
        <w:t xml:space="preserve">lub WYTWÓRCA ODPADÓW </w:t>
      </w:r>
      <w:r w:rsidRPr="00FE044A">
        <w:rPr>
          <w:rFonts w:ascii="Garamond" w:hAnsi="Garamond" w:cs="Arial"/>
          <w:sz w:val="22"/>
          <w:szCs w:val="22"/>
        </w:rPr>
        <w:t xml:space="preserve">zostanie pociągnięty do jakiekolwiek odpowiedzialności, w szczególności zostaną nałożone </w:t>
      </w:r>
      <w:r w:rsidR="00AB3E5E" w:rsidRPr="00FE044A">
        <w:rPr>
          <w:rFonts w:ascii="Garamond" w:hAnsi="Garamond" w:cs="Arial"/>
          <w:sz w:val="22"/>
          <w:szCs w:val="22"/>
        </w:rPr>
        <w:t xml:space="preserve">na </w:t>
      </w:r>
      <w:r w:rsidR="000C48F6">
        <w:rPr>
          <w:rFonts w:ascii="Garamond" w:hAnsi="Garamond" w:cs="Arial"/>
          <w:sz w:val="22"/>
          <w:szCs w:val="22"/>
        </w:rPr>
        <w:t>nich</w:t>
      </w:r>
      <w:r w:rsidR="000C48F6" w:rsidRPr="00FE044A">
        <w:rPr>
          <w:rFonts w:ascii="Garamond" w:hAnsi="Garamond" w:cs="Arial"/>
          <w:sz w:val="22"/>
          <w:szCs w:val="22"/>
        </w:rPr>
        <w:t xml:space="preserve"> </w:t>
      </w:r>
      <w:r w:rsidR="00B51645" w:rsidRPr="00FE044A">
        <w:rPr>
          <w:rFonts w:ascii="Garamond" w:hAnsi="Garamond" w:cs="Arial"/>
          <w:sz w:val="22"/>
          <w:szCs w:val="22"/>
        </w:rPr>
        <w:t xml:space="preserve">obowiązki, </w:t>
      </w:r>
      <w:r w:rsidRPr="00FE044A">
        <w:rPr>
          <w:rFonts w:ascii="Garamond" w:hAnsi="Garamond" w:cs="Arial"/>
          <w:sz w:val="22"/>
          <w:szCs w:val="22"/>
        </w:rPr>
        <w:t>kary, grzywny</w:t>
      </w:r>
      <w:r w:rsidR="0095123B" w:rsidRPr="00FE044A">
        <w:rPr>
          <w:rFonts w:ascii="Garamond" w:hAnsi="Garamond" w:cs="Arial"/>
          <w:sz w:val="22"/>
          <w:szCs w:val="22"/>
        </w:rPr>
        <w:t xml:space="preserve"> lub</w:t>
      </w:r>
      <w:r w:rsidRPr="00FE044A">
        <w:rPr>
          <w:rFonts w:ascii="Garamond" w:hAnsi="Garamond" w:cs="Arial"/>
          <w:sz w:val="22"/>
          <w:szCs w:val="22"/>
        </w:rPr>
        <w:t xml:space="preserve"> powstanie obowiązek zapłaty odszkodowania, ZLECENIOBIORCA będzie zobowiązany </w:t>
      </w:r>
      <w:r w:rsidR="00BE6482" w:rsidRPr="00FE044A">
        <w:rPr>
          <w:rFonts w:ascii="Garamond" w:hAnsi="Garamond" w:cs="Arial"/>
          <w:sz w:val="22"/>
          <w:szCs w:val="22"/>
        </w:rPr>
        <w:t xml:space="preserve">zwrócić ZLECENIODAWCY </w:t>
      </w:r>
      <w:r w:rsidR="000C48F6" w:rsidRPr="000C48F6">
        <w:rPr>
          <w:rFonts w:ascii="Garamond" w:hAnsi="Garamond" w:cs="Arial"/>
          <w:sz w:val="22"/>
          <w:szCs w:val="22"/>
        </w:rPr>
        <w:t>lub WYTWÓRC</w:t>
      </w:r>
      <w:r w:rsidR="000C48F6">
        <w:rPr>
          <w:rFonts w:ascii="Garamond" w:hAnsi="Garamond" w:cs="Arial"/>
          <w:sz w:val="22"/>
          <w:szCs w:val="22"/>
        </w:rPr>
        <w:t xml:space="preserve">Y </w:t>
      </w:r>
      <w:r w:rsidR="000C48F6" w:rsidRPr="000C48F6">
        <w:rPr>
          <w:rFonts w:ascii="Garamond" w:hAnsi="Garamond" w:cs="Arial"/>
          <w:sz w:val="22"/>
          <w:szCs w:val="22"/>
        </w:rPr>
        <w:t xml:space="preserve">ODPADÓW </w:t>
      </w:r>
      <w:r w:rsidRPr="00FE044A">
        <w:rPr>
          <w:rFonts w:ascii="Garamond" w:hAnsi="Garamond" w:cs="Arial"/>
          <w:sz w:val="22"/>
          <w:szCs w:val="22"/>
        </w:rPr>
        <w:t>wszelkie koszty</w:t>
      </w:r>
      <w:r w:rsidR="000A415A" w:rsidRPr="00FE044A">
        <w:rPr>
          <w:rFonts w:ascii="Garamond" w:hAnsi="Garamond" w:cs="Arial"/>
          <w:sz w:val="22"/>
          <w:szCs w:val="22"/>
        </w:rPr>
        <w:t xml:space="preserve">, </w:t>
      </w:r>
      <w:r w:rsidR="000C48F6">
        <w:rPr>
          <w:rFonts w:ascii="Garamond" w:hAnsi="Garamond" w:cs="Arial"/>
          <w:sz w:val="22"/>
          <w:szCs w:val="22"/>
        </w:rPr>
        <w:t xml:space="preserve">jakie </w:t>
      </w:r>
      <w:r w:rsidR="000A415A" w:rsidRPr="00FE044A">
        <w:rPr>
          <w:rFonts w:ascii="Garamond" w:hAnsi="Garamond" w:cs="Arial"/>
          <w:sz w:val="22"/>
          <w:szCs w:val="22"/>
        </w:rPr>
        <w:t>ZLECENIODAWCA</w:t>
      </w:r>
      <w:r w:rsidR="000C48F6">
        <w:rPr>
          <w:rFonts w:ascii="Garamond" w:hAnsi="Garamond" w:cs="Arial"/>
          <w:sz w:val="22"/>
          <w:szCs w:val="22"/>
        </w:rPr>
        <w:t xml:space="preserve"> lub WYTWÓRCA ODPADÓW</w:t>
      </w:r>
      <w:r w:rsidR="000A415A" w:rsidRPr="00FE044A">
        <w:rPr>
          <w:rFonts w:ascii="Garamond" w:hAnsi="Garamond" w:cs="Arial"/>
          <w:sz w:val="22"/>
          <w:szCs w:val="22"/>
        </w:rPr>
        <w:t xml:space="preserve"> poniósł w związku z nieprawidłowym wykonywaniem obowiązków wynikających z UMOWY lub ustawy o odpadach przez ZLECENIOBIORCĘ</w:t>
      </w:r>
      <w:r w:rsidR="000C48F6">
        <w:rPr>
          <w:rFonts w:ascii="Garamond" w:hAnsi="Garamond" w:cs="Arial"/>
          <w:sz w:val="22"/>
          <w:szCs w:val="22"/>
        </w:rPr>
        <w:t>,</w:t>
      </w:r>
      <w:r w:rsidR="000C48F6" w:rsidRPr="000C48F6">
        <w:t xml:space="preserve"> </w:t>
      </w:r>
      <w:r w:rsidR="0084669E" w:rsidRPr="0084669E">
        <w:rPr>
          <w:rFonts w:ascii="Garamond" w:hAnsi="Garamond" w:cs="Arial"/>
          <w:sz w:val="22"/>
          <w:szCs w:val="22"/>
        </w:rPr>
        <w:t xml:space="preserve">podmioty transportujące Odpady  </w:t>
      </w:r>
      <w:r w:rsidR="000C48F6" w:rsidRPr="000C48F6">
        <w:rPr>
          <w:rFonts w:ascii="Garamond" w:hAnsi="Garamond" w:cs="Arial"/>
          <w:sz w:val="22"/>
          <w:szCs w:val="22"/>
        </w:rPr>
        <w:t>lub PODMIOT TRZECI</w:t>
      </w:r>
      <w:r w:rsidR="000A415A" w:rsidRPr="00FE044A">
        <w:rPr>
          <w:rFonts w:ascii="Garamond" w:hAnsi="Garamond" w:cs="Arial"/>
          <w:sz w:val="22"/>
          <w:szCs w:val="22"/>
        </w:rPr>
        <w:t xml:space="preserve">, w szczególności koszty grzywien kar, koszty związane z wykonaniem nałożonych na ZLECENIODAWCĘ </w:t>
      </w:r>
      <w:r w:rsidR="000C48F6">
        <w:rPr>
          <w:rFonts w:ascii="Garamond" w:hAnsi="Garamond" w:cs="Arial"/>
          <w:sz w:val="22"/>
          <w:szCs w:val="22"/>
        </w:rPr>
        <w:t xml:space="preserve">lub WYTWÓRCĘ ODPADÓW </w:t>
      </w:r>
      <w:r w:rsidR="000A415A" w:rsidRPr="00FE044A">
        <w:rPr>
          <w:rFonts w:ascii="Garamond" w:hAnsi="Garamond" w:cs="Arial"/>
          <w:sz w:val="22"/>
          <w:szCs w:val="22"/>
        </w:rPr>
        <w:t>obowiązków, a także ewentualne koszty obsługi prawnej związane z prowadzonymi w związku z ww. naruszeniami postępowaniami.</w:t>
      </w:r>
    </w:p>
    <w:bookmarkEnd w:id="19"/>
    <w:p w14:paraId="0E0A16E4" w14:textId="3F532B8F" w:rsidR="003436D4" w:rsidRPr="00FE044A" w:rsidRDefault="003436D4">
      <w:pPr>
        <w:pStyle w:val="Akapitzlist"/>
        <w:numPr>
          <w:ilvl w:val="0"/>
          <w:numId w:val="22"/>
        </w:numPr>
        <w:jc w:val="both"/>
        <w:rPr>
          <w:rFonts w:ascii="Garamond" w:hAnsi="Garamond" w:cs="Arial"/>
          <w:sz w:val="22"/>
          <w:szCs w:val="22"/>
        </w:rPr>
      </w:pPr>
      <w:r w:rsidRPr="00FE044A">
        <w:rPr>
          <w:rFonts w:ascii="Garamond" w:hAnsi="Garamond" w:cs="Arial"/>
          <w:sz w:val="22"/>
          <w:szCs w:val="22"/>
        </w:rPr>
        <w:t>O</w:t>
      </w:r>
      <w:r w:rsidR="00E728FB" w:rsidRPr="00C46753">
        <w:rPr>
          <w:rFonts w:ascii="Garamond" w:hAnsi="Garamond" w:cs="Arial"/>
          <w:sz w:val="22"/>
          <w:szCs w:val="22"/>
        </w:rPr>
        <w:t>dpowiedzialność</w:t>
      </w:r>
      <w:r w:rsidRPr="00FE044A">
        <w:rPr>
          <w:rFonts w:ascii="Garamond" w:hAnsi="Garamond" w:cs="Arial"/>
          <w:sz w:val="22"/>
          <w:szCs w:val="22"/>
        </w:rPr>
        <w:t xml:space="preserve">, o której mowa w ust. 5 powyżej obejmuje, w </w:t>
      </w:r>
      <w:r w:rsidR="0070083F" w:rsidRPr="00C46753">
        <w:rPr>
          <w:rFonts w:ascii="Garamond" w:hAnsi="Garamond" w:cs="Arial"/>
          <w:sz w:val="22"/>
          <w:szCs w:val="22"/>
        </w:rPr>
        <w:t>szczególności</w:t>
      </w:r>
      <w:r w:rsidRPr="00FE044A">
        <w:rPr>
          <w:rFonts w:ascii="Garamond" w:hAnsi="Garamond" w:cs="Arial"/>
          <w:sz w:val="22"/>
          <w:szCs w:val="22"/>
        </w:rPr>
        <w:t xml:space="preserve"> </w:t>
      </w:r>
      <w:r w:rsidR="0070083F" w:rsidRPr="00C46753">
        <w:rPr>
          <w:rFonts w:ascii="Garamond" w:hAnsi="Garamond" w:cs="Arial"/>
          <w:sz w:val="22"/>
          <w:szCs w:val="22"/>
        </w:rPr>
        <w:t>gospodarowanie przez ZLECENIOBIORCĘ</w:t>
      </w:r>
      <w:r w:rsidR="00BD3757">
        <w:rPr>
          <w:rFonts w:ascii="Garamond" w:hAnsi="Garamond" w:cs="Arial"/>
          <w:sz w:val="22"/>
          <w:szCs w:val="22"/>
        </w:rPr>
        <w:t>,</w:t>
      </w:r>
      <w:r w:rsidR="00E728FB" w:rsidRPr="00C46753">
        <w:rPr>
          <w:rFonts w:ascii="Garamond" w:hAnsi="Garamond" w:cs="Arial"/>
          <w:sz w:val="22"/>
          <w:szCs w:val="22"/>
        </w:rPr>
        <w:t xml:space="preserve"> </w:t>
      </w:r>
      <w:r w:rsidR="00C637F8">
        <w:rPr>
          <w:rFonts w:ascii="Garamond" w:hAnsi="Garamond" w:cs="Arial"/>
          <w:sz w:val="22"/>
          <w:szCs w:val="22"/>
        </w:rPr>
        <w:t>podmioty</w:t>
      </w:r>
      <w:r w:rsidR="00BD3757">
        <w:rPr>
          <w:rFonts w:ascii="Garamond" w:hAnsi="Garamond" w:cs="Arial"/>
          <w:sz w:val="22"/>
          <w:szCs w:val="22"/>
        </w:rPr>
        <w:t xml:space="preserve"> </w:t>
      </w:r>
      <w:r w:rsidR="00BD3757" w:rsidRPr="00BD3757">
        <w:rPr>
          <w:rFonts w:ascii="Garamond" w:hAnsi="Garamond" w:cs="Arial"/>
          <w:sz w:val="22"/>
          <w:szCs w:val="22"/>
        </w:rPr>
        <w:t>transportu</w:t>
      </w:r>
      <w:r w:rsidR="00C637F8">
        <w:rPr>
          <w:rFonts w:ascii="Garamond" w:hAnsi="Garamond" w:cs="Arial"/>
          <w:sz w:val="22"/>
          <w:szCs w:val="22"/>
        </w:rPr>
        <w:t>jące</w:t>
      </w:r>
      <w:r w:rsidR="00BD3757" w:rsidRPr="00BD3757">
        <w:rPr>
          <w:rFonts w:ascii="Garamond" w:hAnsi="Garamond" w:cs="Arial"/>
          <w:sz w:val="22"/>
          <w:szCs w:val="22"/>
        </w:rPr>
        <w:t xml:space="preserve"> Odpad</w:t>
      </w:r>
      <w:r w:rsidR="00C637F8">
        <w:rPr>
          <w:rFonts w:ascii="Garamond" w:hAnsi="Garamond" w:cs="Arial"/>
          <w:sz w:val="22"/>
          <w:szCs w:val="22"/>
        </w:rPr>
        <w:t>y</w:t>
      </w:r>
      <w:r w:rsidR="00BD3757" w:rsidRPr="00BD3757">
        <w:rPr>
          <w:rFonts w:ascii="Garamond" w:hAnsi="Garamond" w:cs="Arial"/>
          <w:sz w:val="22"/>
          <w:szCs w:val="22"/>
        </w:rPr>
        <w:t xml:space="preserve"> </w:t>
      </w:r>
      <w:r w:rsidR="00E728FB" w:rsidRPr="00C46753">
        <w:rPr>
          <w:rFonts w:ascii="Garamond" w:hAnsi="Garamond" w:cs="Arial"/>
          <w:sz w:val="22"/>
          <w:szCs w:val="22"/>
        </w:rPr>
        <w:t>i</w:t>
      </w:r>
      <w:r w:rsidR="00C637F8">
        <w:rPr>
          <w:rFonts w:ascii="Garamond" w:hAnsi="Garamond" w:cs="Arial"/>
          <w:sz w:val="22"/>
          <w:szCs w:val="22"/>
        </w:rPr>
        <w:t xml:space="preserve"> </w:t>
      </w:r>
      <w:r w:rsidR="0070083F" w:rsidRPr="00C46753">
        <w:rPr>
          <w:rFonts w:ascii="Garamond" w:hAnsi="Garamond" w:cs="Arial"/>
          <w:sz w:val="22"/>
          <w:szCs w:val="22"/>
        </w:rPr>
        <w:t xml:space="preserve">PODMIOT TRZECI </w:t>
      </w:r>
      <w:r w:rsidR="0070083F" w:rsidRPr="00FE044A">
        <w:rPr>
          <w:rFonts w:ascii="Garamond" w:hAnsi="Garamond" w:cs="Arial"/>
          <w:sz w:val="22"/>
          <w:szCs w:val="22"/>
        </w:rPr>
        <w:t>odpadami niebezpiecznymi</w:t>
      </w:r>
      <w:r w:rsidR="00E728FB" w:rsidRPr="00FE044A">
        <w:rPr>
          <w:rFonts w:ascii="Garamond" w:hAnsi="Garamond" w:cs="Arial"/>
          <w:sz w:val="22"/>
          <w:szCs w:val="22"/>
        </w:rPr>
        <w:t xml:space="preserve">, </w:t>
      </w:r>
      <w:r w:rsidR="0070083F" w:rsidRPr="00FE044A">
        <w:rPr>
          <w:rFonts w:ascii="Garamond" w:hAnsi="Garamond" w:cs="Arial"/>
          <w:sz w:val="22"/>
          <w:szCs w:val="22"/>
        </w:rPr>
        <w:t xml:space="preserve">w rozumieniu przepisów ustawy z dnia 14 grudnia 2012 r. o odpadach i wydanych na jej podstawie aktów wykonawczych od momentu ich odbioru </w:t>
      </w:r>
      <w:r w:rsidR="00E728FB" w:rsidRPr="00FE044A">
        <w:rPr>
          <w:rFonts w:ascii="Garamond" w:hAnsi="Garamond" w:cs="Arial"/>
          <w:sz w:val="22"/>
          <w:szCs w:val="22"/>
        </w:rPr>
        <w:t xml:space="preserve">od WYTWÓRCY ODPADÓW </w:t>
      </w:r>
      <w:r w:rsidR="0070083F" w:rsidRPr="00FE044A">
        <w:rPr>
          <w:rFonts w:ascii="Garamond" w:hAnsi="Garamond" w:cs="Arial"/>
          <w:sz w:val="22"/>
          <w:szCs w:val="22"/>
        </w:rPr>
        <w:t xml:space="preserve">do momentu przekazania ZLECENIODAWCY oryginału dokumentu potwierdzającego przeprowadzenie ostatecznego procesu unieszkodliwienia lub odzysku tych </w:t>
      </w:r>
      <w:r w:rsidR="00BD3757">
        <w:rPr>
          <w:rFonts w:ascii="Garamond" w:hAnsi="Garamond" w:cs="Arial"/>
          <w:sz w:val="22"/>
          <w:szCs w:val="22"/>
        </w:rPr>
        <w:t>O</w:t>
      </w:r>
      <w:r w:rsidR="0070083F" w:rsidRPr="00FE044A">
        <w:rPr>
          <w:rFonts w:ascii="Garamond" w:hAnsi="Garamond" w:cs="Arial"/>
          <w:sz w:val="22"/>
          <w:szCs w:val="22"/>
        </w:rPr>
        <w:t>dpadów</w:t>
      </w:r>
      <w:r w:rsidR="00E728FB" w:rsidRPr="00C46753">
        <w:rPr>
          <w:rFonts w:ascii="Garamond" w:hAnsi="Garamond" w:cs="Arial"/>
          <w:sz w:val="22"/>
          <w:szCs w:val="22"/>
        </w:rPr>
        <w:t>.</w:t>
      </w:r>
      <w:r w:rsidRPr="00FE044A">
        <w:rPr>
          <w:rFonts w:ascii="Garamond" w:hAnsi="Garamond" w:cs="Arial"/>
          <w:sz w:val="22"/>
          <w:szCs w:val="22"/>
        </w:rPr>
        <w:t xml:space="preserve"> </w:t>
      </w:r>
    </w:p>
    <w:p w14:paraId="7E554C51" w14:textId="0832D56C" w:rsidR="001D5A66" w:rsidRPr="00C46753" w:rsidRDefault="00854740" w:rsidP="001D5A66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ZLECENIOBIORCA</w:t>
      </w:r>
      <w:r w:rsidR="003436D4" w:rsidRPr="00C46753">
        <w:rPr>
          <w:rFonts w:ascii="Garamond" w:hAnsi="Garamond" w:cs="Arial"/>
        </w:rPr>
        <w:t xml:space="preserve"> </w:t>
      </w:r>
      <w:r w:rsidRPr="00C46753">
        <w:rPr>
          <w:rFonts w:ascii="Garamond" w:hAnsi="Garamond" w:cs="Arial"/>
        </w:rPr>
        <w:t>oraz</w:t>
      </w:r>
      <w:r w:rsidR="003436D4" w:rsidRPr="00C46753">
        <w:rPr>
          <w:rFonts w:ascii="Garamond" w:hAnsi="Garamond" w:cs="Arial"/>
        </w:rPr>
        <w:t xml:space="preserve"> podmioty</w:t>
      </w:r>
      <w:r w:rsidRPr="00C46753">
        <w:rPr>
          <w:rFonts w:ascii="Garamond" w:hAnsi="Garamond" w:cs="Arial"/>
        </w:rPr>
        <w:t xml:space="preserve">, którym zlecił wykonanie części przedmiotu </w:t>
      </w:r>
      <w:r w:rsidR="00490605" w:rsidRPr="00C46753">
        <w:rPr>
          <w:rFonts w:ascii="Garamond" w:hAnsi="Garamond" w:cs="Arial"/>
        </w:rPr>
        <w:t>UMOWY</w:t>
      </w:r>
      <w:r w:rsidR="003436D4" w:rsidRPr="00C46753">
        <w:rPr>
          <w:rFonts w:ascii="Garamond" w:hAnsi="Garamond" w:cs="Arial"/>
        </w:rPr>
        <w:t xml:space="preserve">, w szczególności w zakresie odbioru i transportu odpadów od WYTWÓRCY </w:t>
      </w:r>
      <w:r w:rsidR="00E728FB" w:rsidRPr="00C46753">
        <w:rPr>
          <w:rFonts w:ascii="Garamond" w:hAnsi="Garamond" w:cs="Arial"/>
        </w:rPr>
        <w:t xml:space="preserve">ODPADÓW </w:t>
      </w:r>
      <w:r w:rsidRPr="00C46753">
        <w:rPr>
          <w:rFonts w:ascii="Garamond" w:hAnsi="Garamond" w:cs="Arial"/>
        </w:rPr>
        <w:t xml:space="preserve">zobowiązane są do przestrzegania obowiązujących na terenie ZLECENIODAWCY </w:t>
      </w:r>
      <w:r w:rsidR="001D5A66" w:rsidRPr="00C46753">
        <w:rPr>
          <w:rFonts w:ascii="Garamond" w:hAnsi="Garamond" w:cs="Arial"/>
        </w:rPr>
        <w:t>zarządzeń i procedur w zakresie bezpieczeństwa i higieny pracy i ochrony przeciwpożarowej dostępnymi na stronie pod poniższym linkiem:</w:t>
      </w:r>
    </w:p>
    <w:p w14:paraId="76AB93E5" w14:textId="0FE75C45" w:rsidR="00854740" w:rsidRPr="00C46753" w:rsidRDefault="001D5A66" w:rsidP="001D5A66">
      <w:pPr>
        <w:suppressAutoHyphens/>
        <w:spacing w:after="60" w:line="240" w:lineRule="auto"/>
        <w:ind w:left="357"/>
        <w:jc w:val="both"/>
        <w:rPr>
          <w:rFonts w:ascii="Garamond" w:hAnsi="Garamond" w:cs="Arial"/>
        </w:rPr>
      </w:pPr>
      <w:hyperlink r:id="rId20" w:history="1">
        <w:r w:rsidRPr="00C46753">
          <w:rPr>
            <w:rStyle w:val="Hipercze"/>
            <w:rFonts w:ascii="Garamond" w:hAnsi="Garamond" w:cs="Arial"/>
          </w:rPr>
          <w:t>https://www.pcc.rokita.pl/bazy/www.nsf/id/PL_Bezpieczenstwo_Kompendium_bhp</w:t>
        </w:r>
      </w:hyperlink>
      <w:r w:rsidRPr="00C46753">
        <w:rPr>
          <w:rFonts w:ascii="Garamond" w:hAnsi="Garamond" w:cs="Arial"/>
        </w:rPr>
        <w:t xml:space="preserve">  </w:t>
      </w:r>
    </w:p>
    <w:p w14:paraId="5D963FC0" w14:textId="120E451C" w:rsidR="00854740" w:rsidRPr="00C46753" w:rsidRDefault="00854740">
      <w:pPr>
        <w:numPr>
          <w:ilvl w:val="0"/>
          <w:numId w:val="22"/>
        </w:numPr>
        <w:suppressAutoHyphens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W przypadku rażącego nieprzestrzegania przepisów BHP, p. poż., ochrony środowiska i przepisów wewnętrznych przez pracowników ZLECENIOBORCY</w:t>
      </w:r>
      <w:r w:rsidR="00BD3757" w:rsidRPr="00BD3757">
        <w:t xml:space="preserve"> </w:t>
      </w:r>
      <w:r w:rsidR="00BD3757" w:rsidRPr="00BD3757">
        <w:rPr>
          <w:rFonts w:ascii="Garamond" w:hAnsi="Garamond" w:cs="Arial"/>
        </w:rPr>
        <w:t>oraz podmioty, którym zlecił wykonanie części przedmiotu UMOWY, w szczególności w zakresie odbioru i transportu odpadów</w:t>
      </w:r>
      <w:r w:rsidRPr="00C46753">
        <w:rPr>
          <w:rFonts w:ascii="Garamond" w:hAnsi="Garamond" w:cs="Arial"/>
        </w:rPr>
        <w:t xml:space="preserve">, Strony </w:t>
      </w:r>
      <w:r w:rsidRPr="00C46753">
        <w:rPr>
          <w:rFonts w:ascii="Garamond" w:hAnsi="Garamond" w:cs="Arial"/>
        </w:rPr>
        <w:lastRenderedPageBreak/>
        <w:t xml:space="preserve">wspólnie ustalają karę umowną za ww. przewinienia w wysokości 1.000 PLN (słownie: tysiąc złotych) za każdy przypadek naruszenia ww. przepisów, którą ZLECENIOBIORCA zobowiązuje się zapłacić ZLECENIODAWCY. </w:t>
      </w:r>
    </w:p>
    <w:p w14:paraId="2CFCCB9A" w14:textId="77777777" w:rsidR="00084450" w:rsidRPr="00C46753" w:rsidRDefault="00084450" w:rsidP="00084450">
      <w:pPr>
        <w:suppressAutoHyphens/>
        <w:spacing w:after="60" w:line="240" w:lineRule="auto"/>
        <w:ind w:left="357"/>
        <w:jc w:val="both"/>
        <w:rPr>
          <w:rFonts w:ascii="Garamond" w:hAnsi="Garamond" w:cs="Arial"/>
        </w:rPr>
      </w:pPr>
    </w:p>
    <w:p w14:paraId="791B9448" w14:textId="77777777" w:rsidR="00084450" w:rsidRPr="000605B5" w:rsidRDefault="00084450" w:rsidP="00084450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r w:rsidRPr="000605B5">
        <w:rPr>
          <w:rStyle w:val="Nagwek1Znak"/>
          <w:rFonts w:ascii="Garamond" w:hAnsi="Garamond"/>
          <w:b/>
          <w:color w:val="000000"/>
          <w:sz w:val="22"/>
        </w:rPr>
        <w:t>CZĘŚĆ 8.  PRZEDSTAWICIELE</w:t>
      </w:r>
    </w:p>
    <w:p w14:paraId="321476FB" w14:textId="77777777" w:rsidR="00084450" w:rsidRPr="00C46753" w:rsidRDefault="00084450" w:rsidP="00084450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8</w:t>
      </w:r>
    </w:p>
    <w:p w14:paraId="56255984" w14:textId="7127A379" w:rsidR="00084450" w:rsidRPr="00C46753" w:rsidRDefault="00084450" w:rsidP="00084450">
      <w:pPr>
        <w:pStyle w:val="NormalnyWeb"/>
        <w:numPr>
          <w:ilvl w:val="0"/>
          <w:numId w:val="23"/>
        </w:numPr>
        <w:spacing w:before="0" w:after="80"/>
        <w:jc w:val="both"/>
        <w:rPr>
          <w:rFonts w:ascii="Garamond" w:hAnsi="Garamond" w:cs="Arial"/>
          <w:bCs/>
          <w:color w:val="000000"/>
          <w:sz w:val="22"/>
          <w:szCs w:val="22"/>
        </w:rPr>
      </w:pPr>
      <w:r w:rsidRPr="00C46753">
        <w:rPr>
          <w:rFonts w:ascii="Garamond" w:hAnsi="Garamond" w:cs="Arial"/>
          <w:bCs/>
          <w:sz w:val="22"/>
          <w:szCs w:val="22"/>
        </w:rPr>
        <w:t xml:space="preserve">Osobą </w:t>
      </w:r>
      <w:r w:rsidRPr="00C46753">
        <w:rPr>
          <w:rFonts w:ascii="Garamond" w:hAnsi="Garamond" w:cs="Arial"/>
          <w:sz w:val="22"/>
          <w:szCs w:val="22"/>
        </w:rPr>
        <w:t>koordynującą</w:t>
      </w:r>
      <w:r w:rsidRPr="00C46753">
        <w:rPr>
          <w:rFonts w:ascii="Garamond" w:hAnsi="Garamond" w:cs="Arial"/>
          <w:bCs/>
          <w:sz w:val="22"/>
          <w:szCs w:val="22"/>
        </w:rPr>
        <w:t xml:space="preserve"> </w:t>
      </w:r>
      <w:r w:rsidRPr="00C46753">
        <w:rPr>
          <w:rFonts w:ascii="Garamond" w:hAnsi="Garamond" w:cs="Arial"/>
          <w:sz w:val="22"/>
          <w:szCs w:val="22"/>
        </w:rPr>
        <w:t xml:space="preserve">realizację UMOWY </w:t>
      </w:r>
      <w:r w:rsidRPr="00C46753">
        <w:rPr>
          <w:rFonts w:ascii="Garamond" w:hAnsi="Garamond" w:cs="Arial"/>
          <w:bCs/>
          <w:sz w:val="22"/>
          <w:szCs w:val="22"/>
        </w:rPr>
        <w:t xml:space="preserve">ze strony ZLECENIODAWCY, odpowiedzialną za </w:t>
      </w:r>
      <w:r w:rsidRPr="00C46753">
        <w:rPr>
          <w:rFonts w:ascii="Garamond" w:hAnsi="Garamond" w:cs="Arial"/>
          <w:sz w:val="22"/>
          <w:szCs w:val="22"/>
        </w:rPr>
        <w:t xml:space="preserve">wskazanie </w:t>
      </w:r>
      <w:r w:rsidR="00FE1F2C" w:rsidRPr="00C46753">
        <w:rPr>
          <w:rFonts w:ascii="Garamond" w:hAnsi="Garamond" w:cs="Arial"/>
          <w:bCs/>
          <w:sz w:val="22"/>
          <w:szCs w:val="22"/>
        </w:rPr>
        <w:t xml:space="preserve">MIEJSCA ODBIORU ODPADÓW </w:t>
      </w:r>
      <w:r w:rsidRPr="00C46753">
        <w:rPr>
          <w:rFonts w:ascii="Garamond" w:hAnsi="Garamond" w:cs="Arial"/>
          <w:bCs/>
          <w:sz w:val="22"/>
          <w:szCs w:val="22"/>
        </w:rPr>
        <w:t xml:space="preserve">i osób upoważnionych ze strony ZLECENIODAWCY do </w:t>
      </w:r>
      <w:r w:rsidRPr="00C46753">
        <w:rPr>
          <w:rFonts w:ascii="Garamond" w:hAnsi="Garamond" w:cs="Arial"/>
          <w:sz w:val="22"/>
          <w:szCs w:val="22"/>
        </w:rPr>
        <w:t xml:space="preserve">nadzorowania odbioru odpadów na wskazanym przez ZLECENIODAWCĘ MIEJSCU ODBIORU ODPADÓW  oraz upoważnionych </w:t>
      </w:r>
      <w:r w:rsidRPr="00C46753">
        <w:rPr>
          <w:rFonts w:ascii="Garamond" w:hAnsi="Garamond" w:cs="Arial"/>
          <w:bCs/>
          <w:sz w:val="22"/>
          <w:szCs w:val="22"/>
        </w:rPr>
        <w:t xml:space="preserve">do </w:t>
      </w:r>
      <w:r w:rsidRPr="00C46753">
        <w:rPr>
          <w:rFonts w:ascii="Garamond" w:hAnsi="Garamond" w:cs="Arial"/>
          <w:sz w:val="22"/>
          <w:szCs w:val="22"/>
        </w:rPr>
        <w:t xml:space="preserve">podpisywania </w:t>
      </w:r>
      <w:r w:rsidRPr="00C46753">
        <w:rPr>
          <w:rFonts w:ascii="Garamond" w:hAnsi="Garamond" w:cs="Arial"/>
          <w:bCs/>
          <w:sz w:val="22"/>
          <w:szCs w:val="22"/>
        </w:rPr>
        <w:t xml:space="preserve">dokumentów niezbędnych do 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wystawienia faktury, będzie </w:t>
      </w:r>
      <w:r w:rsidR="00072728">
        <w:rPr>
          <w:rFonts w:ascii="Garamond" w:hAnsi="Garamond" w:cs="Arial"/>
          <w:color w:val="000000"/>
          <w:sz w:val="22"/>
          <w:szCs w:val="22"/>
        </w:rPr>
        <w:t>Igor Lehmann</w:t>
      </w:r>
      <w:r w:rsidR="00420E7E" w:rsidRPr="00C46753">
        <w:rPr>
          <w:rFonts w:ascii="Garamond" w:hAnsi="Garamond" w:cs="Arial"/>
          <w:bCs/>
          <w:color w:val="000000"/>
          <w:sz w:val="22"/>
          <w:szCs w:val="22"/>
        </w:rPr>
        <w:t xml:space="preserve"> </w:t>
      </w:r>
      <w:r w:rsidRPr="00C46753">
        <w:rPr>
          <w:rFonts w:ascii="Garamond" w:hAnsi="Garamond" w:cs="Arial"/>
          <w:bCs/>
          <w:color w:val="000000"/>
          <w:sz w:val="22"/>
          <w:szCs w:val="22"/>
        </w:rPr>
        <w:t>(tel</w:t>
      </w:r>
      <w:r w:rsidR="00DE6207" w:rsidRPr="00C46753">
        <w:rPr>
          <w:rFonts w:ascii="Garamond" w:hAnsi="Garamond" w:cs="Arial"/>
          <w:bCs/>
          <w:color w:val="000000"/>
          <w:sz w:val="22"/>
          <w:szCs w:val="22"/>
        </w:rPr>
        <w:t>.</w:t>
      </w:r>
      <w:r w:rsidRPr="00C46753">
        <w:rPr>
          <w:rFonts w:ascii="Garamond" w:hAnsi="Garamond" w:cs="Arial"/>
          <w:bCs/>
          <w:color w:val="000000"/>
          <w:sz w:val="22"/>
          <w:szCs w:val="22"/>
        </w:rPr>
        <w:t xml:space="preserve">: </w:t>
      </w:r>
      <w:r w:rsidR="00DE6207" w:rsidRPr="00C46753">
        <w:rPr>
          <w:rFonts w:ascii="Garamond" w:hAnsi="Garamond" w:cs="Arial"/>
          <w:bCs/>
          <w:color w:val="000000"/>
          <w:sz w:val="22"/>
          <w:szCs w:val="22"/>
        </w:rPr>
        <w:t xml:space="preserve"> kom.: </w:t>
      </w:r>
      <w:r w:rsidR="00C85B83">
        <w:rPr>
          <w:rFonts w:ascii="Garamond" w:hAnsi="Garamond" w:cs="Arial"/>
          <w:bCs/>
          <w:color w:val="000000"/>
          <w:sz w:val="22"/>
          <w:szCs w:val="22"/>
        </w:rPr>
        <w:t>+48 </w:t>
      </w:r>
      <w:r w:rsidR="00072728">
        <w:rPr>
          <w:rFonts w:ascii="Garamond" w:hAnsi="Garamond" w:cs="Arial"/>
          <w:bCs/>
          <w:color w:val="000000"/>
          <w:sz w:val="22"/>
          <w:szCs w:val="22"/>
        </w:rPr>
        <w:t>667</w:t>
      </w:r>
      <w:r w:rsidR="00C85B83">
        <w:rPr>
          <w:rFonts w:ascii="Garamond" w:hAnsi="Garamond" w:cs="Arial"/>
          <w:bCs/>
          <w:color w:val="000000"/>
          <w:sz w:val="22"/>
          <w:szCs w:val="22"/>
        </w:rPr>
        <w:t> </w:t>
      </w:r>
      <w:r w:rsidR="00072728">
        <w:rPr>
          <w:rFonts w:ascii="Garamond" w:hAnsi="Garamond" w:cs="Arial"/>
          <w:bCs/>
          <w:color w:val="000000"/>
          <w:sz w:val="22"/>
          <w:szCs w:val="22"/>
        </w:rPr>
        <w:t>650</w:t>
      </w:r>
      <w:r w:rsidR="00C85B83">
        <w:rPr>
          <w:rFonts w:ascii="Garamond" w:hAnsi="Garamond" w:cs="Arial"/>
          <w:bCs/>
          <w:color w:val="000000"/>
          <w:sz w:val="22"/>
          <w:szCs w:val="22"/>
        </w:rPr>
        <w:t xml:space="preserve"> </w:t>
      </w:r>
      <w:r w:rsidR="00072728">
        <w:rPr>
          <w:rFonts w:ascii="Garamond" w:hAnsi="Garamond" w:cs="Arial"/>
          <w:bCs/>
          <w:color w:val="000000"/>
          <w:sz w:val="22"/>
          <w:szCs w:val="22"/>
        </w:rPr>
        <w:t>478</w:t>
      </w:r>
      <w:r w:rsidR="003138BA">
        <w:rPr>
          <w:rFonts w:ascii="Garamond" w:hAnsi="Garamond" w:cs="Arial"/>
          <w:bCs/>
          <w:color w:val="000000"/>
          <w:sz w:val="22"/>
          <w:szCs w:val="22"/>
        </w:rPr>
        <w:t>.</w:t>
      </w:r>
      <w:r w:rsidR="00DE6207" w:rsidRPr="00C46753">
        <w:rPr>
          <w:rFonts w:ascii="Garamond" w:hAnsi="Garamond" w:cs="Arial"/>
          <w:bCs/>
          <w:color w:val="000000"/>
          <w:sz w:val="22"/>
          <w:szCs w:val="22"/>
        </w:rPr>
        <w:t>, mail:</w:t>
      </w:r>
      <w:r w:rsidR="003138BA">
        <w:rPr>
          <w:rFonts w:ascii="Garamond" w:hAnsi="Garamond" w:cs="Arial"/>
          <w:bCs/>
          <w:color w:val="000000"/>
          <w:sz w:val="22"/>
          <w:szCs w:val="22"/>
        </w:rPr>
        <w:t xml:space="preserve"> </w:t>
      </w:r>
      <w:r w:rsidR="00072728">
        <w:rPr>
          <w:rFonts w:ascii="Garamond" w:hAnsi="Garamond" w:cs="Arial"/>
          <w:bCs/>
          <w:color w:val="000000"/>
          <w:sz w:val="22"/>
          <w:szCs w:val="22"/>
        </w:rPr>
        <w:t>igor.lehmann@kosmet.com.pl</w:t>
      </w:r>
      <w:r w:rsidR="003138BA">
        <w:rPr>
          <w:rFonts w:ascii="Garamond" w:hAnsi="Garamond" w:cs="Arial"/>
          <w:bCs/>
          <w:color w:val="000000"/>
          <w:sz w:val="22"/>
          <w:szCs w:val="22"/>
        </w:rPr>
        <w:t xml:space="preserve"> </w:t>
      </w:r>
      <w:r w:rsidRPr="00C46753">
        <w:rPr>
          <w:rFonts w:ascii="Garamond" w:hAnsi="Garamond" w:cs="Arial"/>
          <w:bCs/>
          <w:color w:val="000000"/>
          <w:sz w:val="22"/>
          <w:szCs w:val="22"/>
        </w:rPr>
        <w:t xml:space="preserve">lub 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inna </w:t>
      </w:r>
      <w:r w:rsidRPr="00C46753">
        <w:rPr>
          <w:rFonts w:ascii="Garamond" w:hAnsi="Garamond" w:cs="Arial"/>
          <w:bCs/>
          <w:color w:val="000000"/>
          <w:sz w:val="22"/>
          <w:szCs w:val="22"/>
        </w:rPr>
        <w:t xml:space="preserve">osoba wskazana na piśmie 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przez </w:t>
      </w:r>
      <w:r w:rsidRPr="00C46753">
        <w:rPr>
          <w:rFonts w:ascii="Garamond" w:hAnsi="Garamond" w:cs="Arial"/>
          <w:bCs/>
          <w:color w:val="000000"/>
          <w:sz w:val="22"/>
          <w:szCs w:val="22"/>
        </w:rPr>
        <w:t xml:space="preserve">ZLECENIODAWCĘ. </w:t>
      </w:r>
    </w:p>
    <w:p w14:paraId="71E81117" w14:textId="1B32AFC8" w:rsidR="00084450" w:rsidRPr="00C46753" w:rsidRDefault="00084450" w:rsidP="00084450">
      <w:pPr>
        <w:pStyle w:val="NormalnyWeb"/>
        <w:numPr>
          <w:ilvl w:val="0"/>
          <w:numId w:val="23"/>
        </w:numPr>
        <w:spacing w:before="0" w:after="80"/>
        <w:jc w:val="both"/>
        <w:rPr>
          <w:rFonts w:ascii="Garamond" w:hAnsi="Garamond" w:cs="Arial"/>
          <w:bCs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 xml:space="preserve">Osobą </w:t>
      </w:r>
      <w:r w:rsidRPr="00C46753">
        <w:rPr>
          <w:rFonts w:ascii="Garamond" w:hAnsi="Garamond" w:cs="Arial"/>
          <w:iCs/>
          <w:color w:val="000000"/>
          <w:sz w:val="22"/>
          <w:szCs w:val="22"/>
        </w:rPr>
        <w:t xml:space="preserve">koordynującą 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realizację UMOWY ze strony </w:t>
      </w:r>
      <w:r w:rsidRPr="00C46753">
        <w:rPr>
          <w:rFonts w:ascii="Garamond" w:hAnsi="Garamond" w:cs="Arial"/>
          <w:bCs/>
          <w:color w:val="000000"/>
          <w:sz w:val="22"/>
          <w:szCs w:val="22"/>
        </w:rPr>
        <w:t xml:space="preserve">ZLECENIOBIORCY </w:t>
      </w:r>
      <w:r w:rsidRPr="00C46753">
        <w:rPr>
          <w:rFonts w:ascii="Garamond" w:hAnsi="Garamond" w:cs="Arial"/>
          <w:color w:val="000000"/>
          <w:sz w:val="22"/>
          <w:szCs w:val="22"/>
        </w:rPr>
        <w:t>jak również uprawnioną do podpisania protokołu, o którym mowa w § 6 ust. 4, będzie: …………………………(</w:t>
      </w:r>
      <w:r w:rsidR="00D40463" w:rsidRPr="00C46753">
        <w:rPr>
          <w:rFonts w:ascii="Garamond" w:hAnsi="Garamond" w:cs="Arial"/>
          <w:color w:val="000000"/>
          <w:sz w:val="22"/>
          <w:szCs w:val="22"/>
        </w:rPr>
        <w:t>te</w:t>
      </w:r>
      <w:r w:rsidR="00DE6207" w:rsidRPr="00C46753">
        <w:rPr>
          <w:rFonts w:ascii="Garamond" w:hAnsi="Garamond" w:cs="Arial"/>
          <w:color w:val="000000"/>
          <w:sz w:val="22"/>
          <w:szCs w:val="22"/>
        </w:rPr>
        <w:t xml:space="preserve">l.: </w:t>
      </w:r>
      <w:r w:rsidRPr="00C46753">
        <w:rPr>
          <w:rFonts w:ascii="Garamond" w:hAnsi="Garamond" w:cs="Arial"/>
          <w:color w:val="000000"/>
          <w:sz w:val="22"/>
          <w:szCs w:val="22"/>
        </w:rPr>
        <w:t>…………………...</w:t>
      </w:r>
      <w:r w:rsidR="00240C43" w:rsidRPr="00C46753">
        <w:rPr>
          <w:rFonts w:ascii="Garamond" w:hAnsi="Garamond"/>
          <w:sz w:val="22"/>
        </w:rPr>
        <w:t xml:space="preserve"> </w:t>
      </w:r>
      <w:r w:rsidRPr="00C46753">
        <w:rPr>
          <w:rFonts w:ascii="Garamond" w:hAnsi="Garamond" w:cs="Arial"/>
          <w:sz w:val="22"/>
          <w:szCs w:val="22"/>
        </w:rPr>
        <w:t>lub kom: …………………………</w:t>
      </w:r>
      <w:r w:rsidR="00DE6207" w:rsidRPr="00C46753">
        <w:rPr>
          <w:rFonts w:ascii="Garamond" w:hAnsi="Garamond" w:cs="Arial"/>
          <w:sz w:val="22"/>
          <w:szCs w:val="22"/>
        </w:rPr>
        <w:t>,</w:t>
      </w:r>
      <w:r w:rsidR="00240C43" w:rsidRPr="00C46753">
        <w:rPr>
          <w:rFonts w:ascii="Garamond" w:hAnsi="Garamond" w:cs="Arial"/>
          <w:sz w:val="22"/>
          <w:szCs w:val="22"/>
        </w:rPr>
        <w:t xml:space="preserve"> </w:t>
      </w:r>
      <w:r w:rsidR="00D40463" w:rsidRPr="00C46753">
        <w:rPr>
          <w:rFonts w:ascii="Garamond" w:hAnsi="Garamond" w:cs="Arial"/>
          <w:sz w:val="22"/>
          <w:szCs w:val="22"/>
        </w:rPr>
        <w:t>mail:</w:t>
      </w:r>
      <w:r w:rsidR="003D7903" w:rsidRPr="00C46753">
        <w:rPr>
          <w:rFonts w:ascii="Garamond" w:hAnsi="Garamond" w:cs="Arial"/>
          <w:sz w:val="22"/>
          <w:szCs w:val="22"/>
        </w:rPr>
        <w:t xml:space="preserve"> </w:t>
      </w:r>
      <w:hyperlink r:id="rId21" w:history="1">
        <w:r w:rsidR="003138BA" w:rsidRPr="00341EB0">
          <w:rPr>
            <w:rStyle w:val="Hipercze"/>
            <w:rFonts w:ascii="Garamond" w:hAnsi="Garamond" w:cs="Arial"/>
            <w:sz w:val="22"/>
            <w:szCs w:val="22"/>
          </w:rPr>
          <w:t>...................@...............</w:t>
        </w:r>
      </w:hyperlink>
      <w:r w:rsidR="003D7903" w:rsidRPr="00C46753">
        <w:rPr>
          <w:rFonts w:ascii="Garamond" w:hAnsi="Garamond" w:cs="Arial"/>
          <w:sz w:val="22"/>
          <w:szCs w:val="22"/>
        </w:rPr>
        <w:t xml:space="preserve"> </w:t>
      </w:r>
      <w:r w:rsidR="00240C43" w:rsidRPr="00C46753">
        <w:rPr>
          <w:rFonts w:ascii="Garamond" w:hAnsi="Garamond" w:cs="Arial"/>
          <w:sz w:val="22"/>
          <w:szCs w:val="22"/>
        </w:rPr>
        <w:t xml:space="preserve"> </w:t>
      </w:r>
      <w:r w:rsidRPr="00C46753">
        <w:rPr>
          <w:rFonts w:ascii="Garamond" w:hAnsi="Garamond" w:cs="Arial"/>
          <w:sz w:val="22"/>
          <w:szCs w:val="22"/>
        </w:rPr>
        <w:t xml:space="preserve">lub inna osoba wskazana </w:t>
      </w:r>
      <w:r w:rsidRPr="00C46753">
        <w:rPr>
          <w:rFonts w:ascii="Garamond" w:hAnsi="Garamond" w:cs="Arial"/>
          <w:bCs/>
          <w:sz w:val="22"/>
          <w:szCs w:val="22"/>
        </w:rPr>
        <w:t xml:space="preserve">na </w:t>
      </w:r>
      <w:r w:rsidRPr="00C46753">
        <w:rPr>
          <w:rFonts w:ascii="Garamond" w:hAnsi="Garamond" w:cs="Arial"/>
          <w:sz w:val="22"/>
          <w:szCs w:val="22"/>
        </w:rPr>
        <w:t xml:space="preserve">piśmie przez </w:t>
      </w:r>
      <w:r w:rsidRPr="00C46753">
        <w:rPr>
          <w:rFonts w:ascii="Garamond" w:hAnsi="Garamond" w:cs="Arial"/>
          <w:bCs/>
          <w:sz w:val="22"/>
          <w:szCs w:val="22"/>
        </w:rPr>
        <w:t xml:space="preserve">ZLECENIOBIORCĘ. </w:t>
      </w:r>
    </w:p>
    <w:p w14:paraId="6EE48E06" w14:textId="77777777" w:rsidR="00983FBE" w:rsidRPr="00C46753" w:rsidRDefault="00983FBE" w:rsidP="00983FBE">
      <w:pPr>
        <w:widowControl w:val="0"/>
        <w:shd w:val="clear" w:color="auto" w:fill="FFFFFF"/>
        <w:tabs>
          <w:tab w:val="left" w:pos="350"/>
        </w:tabs>
        <w:autoSpaceDE w:val="0"/>
        <w:spacing w:before="110" w:line="269" w:lineRule="exact"/>
        <w:ind w:left="287"/>
        <w:rPr>
          <w:rFonts w:ascii="Garamond" w:hAnsi="Garamond" w:cs="Arial"/>
          <w:b/>
          <w:bCs/>
          <w:color w:val="000000"/>
          <w:spacing w:val="-1"/>
        </w:rPr>
      </w:pPr>
    </w:p>
    <w:p w14:paraId="512960F5" w14:textId="04F9A0AA" w:rsidR="00983FBE" w:rsidRPr="000605B5" w:rsidRDefault="00983FBE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bookmarkStart w:id="20" w:name="_Toc436112607"/>
      <w:bookmarkStart w:id="21" w:name="__RefHeading__35_504928092"/>
      <w:r w:rsidRPr="000605B5">
        <w:rPr>
          <w:rStyle w:val="Nagwek1Znak"/>
          <w:rFonts w:ascii="Garamond" w:hAnsi="Garamond"/>
          <w:b/>
          <w:color w:val="000000"/>
          <w:sz w:val="22"/>
        </w:rPr>
        <w:t xml:space="preserve">CZĘŚĆ </w:t>
      </w:r>
      <w:r w:rsidR="00397F8D" w:rsidRPr="000605B5">
        <w:rPr>
          <w:rStyle w:val="Nagwek1Znak"/>
          <w:rFonts w:ascii="Garamond" w:hAnsi="Garamond"/>
          <w:b/>
          <w:color w:val="000000"/>
          <w:sz w:val="22"/>
        </w:rPr>
        <w:t>9</w:t>
      </w:r>
      <w:r w:rsidRPr="000605B5">
        <w:rPr>
          <w:rStyle w:val="Nagwek1Znak"/>
          <w:rFonts w:ascii="Garamond" w:hAnsi="Garamond"/>
          <w:b/>
          <w:color w:val="000000"/>
          <w:sz w:val="22"/>
        </w:rPr>
        <w:t xml:space="preserve">. UBEZPIECZENIE OC </w:t>
      </w:r>
      <w:bookmarkEnd w:id="20"/>
      <w:r w:rsidR="005E0EFD" w:rsidRPr="000605B5">
        <w:rPr>
          <w:rStyle w:val="Nagwek1Znak"/>
          <w:rFonts w:ascii="Garamond" w:hAnsi="Garamond"/>
          <w:b/>
          <w:color w:val="000000"/>
          <w:sz w:val="22"/>
        </w:rPr>
        <w:t>I GWARANCJA BANKOWA</w:t>
      </w:r>
    </w:p>
    <w:p w14:paraId="3B797CAF" w14:textId="77777777" w:rsidR="00983FBE" w:rsidRPr="00C46753" w:rsidRDefault="00983FBE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 xml:space="preserve">§ </w:t>
      </w:r>
      <w:r w:rsidR="00397F8D" w:rsidRPr="00C46753">
        <w:rPr>
          <w:rFonts w:ascii="Garamond" w:hAnsi="Garamond" w:cs="Arial"/>
          <w:b/>
          <w:color w:val="000000"/>
        </w:rPr>
        <w:t>9</w:t>
      </w:r>
    </w:p>
    <w:p w14:paraId="3EB10BB5" w14:textId="7B7ECDAF" w:rsidR="00983FBE" w:rsidRPr="00C46753" w:rsidRDefault="004B13FF" w:rsidP="00983FBE">
      <w:pPr>
        <w:pStyle w:val="Akapitzlist"/>
        <w:numPr>
          <w:ilvl w:val="0"/>
          <w:numId w:val="1"/>
        </w:numPr>
        <w:contextualSpacing/>
        <w:jc w:val="both"/>
        <w:rPr>
          <w:rFonts w:ascii="Garamond" w:eastAsia="Times New Roman" w:hAnsi="Garamond"/>
          <w:sz w:val="22"/>
          <w:szCs w:val="22"/>
        </w:rPr>
      </w:pPr>
      <w:r w:rsidRPr="00C46753">
        <w:rPr>
          <w:rFonts w:ascii="Garamond" w:hAnsi="Garamond" w:cs="Arial"/>
          <w:bCs/>
          <w:color w:val="000000"/>
          <w:sz w:val="22"/>
          <w:szCs w:val="22"/>
        </w:rPr>
        <w:t>ZLECENIOBIORCA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983FBE" w:rsidRPr="00C46753">
        <w:rPr>
          <w:rFonts w:ascii="Garamond" w:hAnsi="Garamond" w:cs="Arial"/>
          <w:color w:val="000000"/>
          <w:sz w:val="22"/>
          <w:szCs w:val="22"/>
        </w:rPr>
        <w:t xml:space="preserve">oświadcza, że </w:t>
      </w:r>
      <w:r w:rsidR="00983FBE" w:rsidRPr="00C46753">
        <w:rPr>
          <w:rFonts w:ascii="Garamond" w:eastAsia="Times New Roman" w:hAnsi="Garamond"/>
          <w:sz w:val="22"/>
          <w:szCs w:val="22"/>
        </w:rPr>
        <w:t xml:space="preserve">posiada ubezpieczenie od odpowiedzialności cywilnej związanej z prowadzoną działalnością, co najmniej w zakresie przedmiotu </w:t>
      </w:r>
      <w:r w:rsidR="00490605" w:rsidRPr="00C46753">
        <w:rPr>
          <w:rFonts w:ascii="Garamond" w:eastAsia="Times New Roman" w:hAnsi="Garamond"/>
          <w:sz w:val="22"/>
          <w:szCs w:val="22"/>
        </w:rPr>
        <w:t>UMOWY</w:t>
      </w:r>
      <w:r w:rsidR="00490605" w:rsidRPr="00C46753" w:rsidDel="00490605">
        <w:rPr>
          <w:rFonts w:ascii="Garamond" w:eastAsia="Times New Roman" w:hAnsi="Garamond"/>
          <w:sz w:val="22"/>
          <w:szCs w:val="22"/>
        </w:rPr>
        <w:t xml:space="preserve"> </w:t>
      </w:r>
      <w:r w:rsidR="00983FBE" w:rsidRPr="00C46753">
        <w:rPr>
          <w:rFonts w:ascii="Garamond" w:eastAsia="Times New Roman" w:hAnsi="Garamond"/>
          <w:sz w:val="22"/>
          <w:szCs w:val="22"/>
        </w:rPr>
        <w:t xml:space="preserve">, obejmujące OC deliktową i OC kontraktową, w tym za szkody wyrządzone przez </w:t>
      </w:r>
      <w:r w:rsidR="003436D4" w:rsidRPr="00FE044A">
        <w:rPr>
          <w:rFonts w:ascii="Garamond" w:eastAsia="Times New Roman" w:hAnsi="Garamond"/>
          <w:sz w:val="22"/>
          <w:szCs w:val="22"/>
        </w:rPr>
        <w:t xml:space="preserve">PODMIOTY TRZECIE oraz innych </w:t>
      </w:r>
      <w:r w:rsidR="00983FBE" w:rsidRPr="00C46753">
        <w:rPr>
          <w:rFonts w:ascii="Garamond" w:eastAsia="Times New Roman" w:hAnsi="Garamond"/>
          <w:sz w:val="22"/>
          <w:szCs w:val="22"/>
        </w:rPr>
        <w:t xml:space="preserve">swoich podwykonawców, z sumą gwarancyjną nie niższą niż </w:t>
      </w:r>
      <w:r w:rsidR="00E5746A" w:rsidRPr="00C46753">
        <w:rPr>
          <w:rFonts w:ascii="Garamond" w:eastAsia="Times New Roman" w:hAnsi="Garamond"/>
          <w:sz w:val="22"/>
          <w:szCs w:val="22"/>
        </w:rPr>
        <w:t xml:space="preserve">500 000, 00 </w:t>
      </w:r>
      <w:r w:rsidR="00983FBE" w:rsidRPr="00C46753">
        <w:rPr>
          <w:rFonts w:ascii="Garamond" w:eastAsia="Times New Roman" w:hAnsi="Garamond"/>
          <w:sz w:val="22"/>
          <w:szCs w:val="22"/>
        </w:rPr>
        <w:t>PLN na jedno i wszystkie zdarzenia w okresie ubezpieczenia.</w:t>
      </w:r>
    </w:p>
    <w:p w14:paraId="291AF932" w14:textId="77777777" w:rsidR="00983FBE" w:rsidRPr="00C46753" w:rsidRDefault="00983FBE" w:rsidP="00983FBE">
      <w:pPr>
        <w:widowControl w:val="0"/>
        <w:tabs>
          <w:tab w:val="left" w:pos="-567"/>
        </w:tabs>
        <w:overflowPunct w:val="0"/>
        <w:autoSpaceDE w:val="0"/>
        <w:spacing w:before="120" w:after="120"/>
        <w:ind w:left="284"/>
        <w:jc w:val="both"/>
        <w:textAlignment w:val="baseline"/>
        <w:outlineLvl w:val="1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Ponadto ubezpieczenie będzie obejmować co najmniej: </w:t>
      </w:r>
    </w:p>
    <w:p w14:paraId="0AD6AFDC" w14:textId="77777777" w:rsidR="00983FBE" w:rsidRPr="00C46753" w:rsidRDefault="00983FBE" w:rsidP="00983FBE">
      <w:pPr>
        <w:numPr>
          <w:ilvl w:val="0"/>
          <w:numId w:val="16"/>
        </w:numPr>
        <w:suppressAutoHyphens/>
        <w:overflowPunct w:val="0"/>
        <w:autoSpaceDE w:val="0"/>
        <w:spacing w:after="0" w:line="276" w:lineRule="auto"/>
        <w:ind w:left="709" w:hanging="425"/>
        <w:textAlignment w:val="baseline"/>
        <w:rPr>
          <w:rFonts w:ascii="Garamond" w:hAnsi="Garamond" w:cs="Arial"/>
          <w:bCs/>
        </w:rPr>
      </w:pPr>
      <w:r w:rsidRPr="00C46753">
        <w:rPr>
          <w:rFonts w:ascii="Garamond" w:hAnsi="Garamond" w:cs="Arial"/>
          <w:bCs/>
        </w:rPr>
        <w:t xml:space="preserve">Odpowiedzialność cywilną za produkt lub usługę, </w:t>
      </w:r>
    </w:p>
    <w:p w14:paraId="5D6525BE" w14:textId="1AECFBF3" w:rsidR="00983FBE" w:rsidRPr="00C46753" w:rsidRDefault="00983FBE" w:rsidP="00DE6207">
      <w:pPr>
        <w:numPr>
          <w:ilvl w:val="0"/>
          <w:numId w:val="16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Garamond" w:hAnsi="Garamond" w:cs="Arial"/>
          <w:bCs/>
        </w:rPr>
      </w:pPr>
      <w:r w:rsidRPr="00C46753">
        <w:rPr>
          <w:rFonts w:ascii="Garamond" w:hAnsi="Garamond" w:cs="Arial"/>
          <w:bCs/>
        </w:rPr>
        <w:t xml:space="preserve">Odpowiedzialność cywilną za szkody wyrządzone przez pojazdy mechaniczne używane do realizacji przedmiotu </w:t>
      </w:r>
      <w:r w:rsidR="00490605" w:rsidRPr="00C46753">
        <w:rPr>
          <w:rFonts w:ascii="Garamond" w:hAnsi="Garamond" w:cs="Arial"/>
          <w:bCs/>
        </w:rPr>
        <w:t>UMOWY</w:t>
      </w:r>
      <w:r w:rsidR="00490605" w:rsidRPr="00C46753" w:rsidDel="00490605">
        <w:rPr>
          <w:rFonts w:ascii="Garamond" w:hAnsi="Garamond" w:cs="Arial"/>
          <w:bCs/>
        </w:rPr>
        <w:t xml:space="preserve"> </w:t>
      </w:r>
      <w:r w:rsidRPr="00C46753">
        <w:rPr>
          <w:rFonts w:ascii="Garamond" w:hAnsi="Garamond" w:cs="Arial"/>
          <w:bCs/>
        </w:rPr>
        <w:t>, które</w:t>
      </w:r>
      <w:r w:rsidR="00DE6207" w:rsidRPr="00C46753">
        <w:rPr>
          <w:rFonts w:ascii="Garamond" w:hAnsi="Garamond" w:cs="Arial"/>
          <w:bCs/>
        </w:rPr>
        <w:t xml:space="preserve"> </w:t>
      </w:r>
      <w:r w:rsidRPr="00C46753">
        <w:rPr>
          <w:rFonts w:ascii="Garamond" w:hAnsi="Garamond" w:cs="Arial"/>
          <w:bCs/>
        </w:rPr>
        <w:t>podlegają obowiązkowemu ubezpieczeniu OC komunikacyjnej, w zakresie nie objętym polisą OC komunikacyjnej.</w:t>
      </w:r>
    </w:p>
    <w:p w14:paraId="3FFFF64B" w14:textId="5245F36F" w:rsidR="00983FBE" w:rsidRPr="00C46753" w:rsidRDefault="00983FBE" w:rsidP="00983FBE">
      <w:pPr>
        <w:numPr>
          <w:ilvl w:val="0"/>
          <w:numId w:val="16"/>
        </w:numPr>
        <w:suppressAutoHyphens/>
        <w:overflowPunct w:val="0"/>
        <w:autoSpaceDE w:val="0"/>
        <w:spacing w:after="0" w:line="276" w:lineRule="auto"/>
        <w:ind w:left="709" w:hanging="425"/>
        <w:textAlignment w:val="baseline"/>
        <w:rPr>
          <w:rFonts w:ascii="Garamond" w:hAnsi="Garamond" w:cs="Arial"/>
          <w:bCs/>
        </w:rPr>
      </w:pPr>
      <w:r w:rsidRPr="00C46753">
        <w:rPr>
          <w:rFonts w:ascii="Garamond" w:hAnsi="Garamond" w:cs="Arial"/>
          <w:bCs/>
        </w:rPr>
        <w:t xml:space="preserve">OC za szkody wyrządzone przez </w:t>
      </w:r>
      <w:r w:rsidR="00490605" w:rsidRPr="00C46753">
        <w:rPr>
          <w:rFonts w:ascii="Garamond" w:hAnsi="Garamond" w:cs="Arial"/>
          <w:bCs/>
        </w:rPr>
        <w:t>P</w:t>
      </w:r>
      <w:r w:rsidR="00E728FB" w:rsidRPr="00FE044A">
        <w:rPr>
          <w:rFonts w:ascii="Garamond" w:hAnsi="Garamond" w:cs="Arial"/>
          <w:bCs/>
        </w:rPr>
        <w:t>ODMIOTY TRZECIE oraz innych p</w:t>
      </w:r>
      <w:r w:rsidRPr="00C46753">
        <w:rPr>
          <w:rFonts w:ascii="Garamond" w:hAnsi="Garamond" w:cs="Arial"/>
          <w:bCs/>
        </w:rPr>
        <w:t>odwykonawców</w:t>
      </w:r>
      <w:r w:rsidR="00E728FB" w:rsidRPr="00C46753">
        <w:rPr>
          <w:rFonts w:ascii="Garamond" w:hAnsi="Garamond" w:cs="Arial"/>
          <w:bCs/>
        </w:rPr>
        <w:t xml:space="preserve"> ZLECENIOBIORCY</w:t>
      </w:r>
      <w:r w:rsidRPr="00C46753">
        <w:rPr>
          <w:rFonts w:ascii="Garamond" w:hAnsi="Garamond" w:cs="Arial"/>
          <w:bCs/>
        </w:rPr>
        <w:t>.</w:t>
      </w:r>
    </w:p>
    <w:p w14:paraId="390ED053" w14:textId="77777777" w:rsidR="00983FBE" w:rsidRPr="00C46753" w:rsidRDefault="00983FBE" w:rsidP="00983FBE">
      <w:pPr>
        <w:numPr>
          <w:ilvl w:val="0"/>
          <w:numId w:val="16"/>
        </w:numPr>
        <w:suppressAutoHyphens/>
        <w:overflowPunct w:val="0"/>
        <w:autoSpaceDE w:val="0"/>
        <w:spacing w:after="0" w:line="276" w:lineRule="auto"/>
        <w:ind w:left="709" w:hanging="425"/>
        <w:textAlignment w:val="baseline"/>
        <w:rPr>
          <w:rFonts w:ascii="Garamond" w:hAnsi="Garamond" w:cs="Arial"/>
          <w:bCs/>
        </w:rPr>
      </w:pPr>
      <w:r w:rsidRPr="00C46753">
        <w:rPr>
          <w:rFonts w:ascii="Garamond" w:hAnsi="Garamond" w:cs="Arial"/>
          <w:bCs/>
        </w:rPr>
        <w:t>OC za szkody w urządzeniach lub instalacjach.</w:t>
      </w:r>
    </w:p>
    <w:p w14:paraId="085AE143" w14:textId="77777777" w:rsidR="00983FBE" w:rsidRPr="00C46753" w:rsidRDefault="00983FBE" w:rsidP="00983FBE">
      <w:pPr>
        <w:numPr>
          <w:ilvl w:val="0"/>
          <w:numId w:val="16"/>
        </w:numPr>
        <w:suppressAutoHyphens/>
        <w:overflowPunct w:val="0"/>
        <w:autoSpaceDE w:val="0"/>
        <w:spacing w:after="0" w:line="276" w:lineRule="auto"/>
        <w:ind w:left="709" w:hanging="425"/>
        <w:textAlignment w:val="baseline"/>
        <w:rPr>
          <w:rFonts w:ascii="Garamond" w:hAnsi="Garamond" w:cs="Arial"/>
          <w:bCs/>
        </w:rPr>
      </w:pPr>
      <w:r w:rsidRPr="00C46753">
        <w:rPr>
          <w:rFonts w:ascii="Garamond" w:hAnsi="Garamond" w:cs="Arial"/>
          <w:bCs/>
        </w:rPr>
        <w:t>OC z tytułu nagłego i niespodziewanego skażenia środowiska.</w:t>
      </w:r>
    </w:p>
    <w:p w14:paraId="5B4A5AB2" w14:textId="7E5F6F9A" w:rsidR="00983FBE" w:rsidRPr="00C46753" w:rsidRDefault="00983FBE" w:rsidP="00983FBE">
      <w:pPr>
        <w:numPr>
          <w:ilvl w:val="0"/>
          <w:numId w:val="1"/>
        </w:numPr>
        <w:tabs>
          <w:tab w:val="left" w:pos="283"/>
        </w:tabs>
        <w:suppressAutoHyphens/>
        <w:spacing w:after="80" w:line="240" w:lineRule="auto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  <w:color w:val="000000"/>
        </w:rPr>
        <w:t xml:space="preserve">Stosowną polisę </w:t>
      </w:r>
      <w:r w:rsidR="004B13FF" w:rsidRPr="00C46753">
        <w:rPr>
          <w:rFonts w:ascii="Garamond" w:hAnsi="Garamond" w:cs="Arial"/>
          <w:bCs/>
          <w:color w:val="000000"/>
        </w:rPr>
        <w:t>ZLECENIOBIORCA</w:t>
      </w:r>
      <w:r w:rsidR="004B13FF" w:rsidRPr="00C46753">
        <w:rPr>
          <w:rFonts w:ascii="Garamond" w:hAnsi="Garamond" w:cs="Arial"/>
          <w:color w:val="000000"/>
        </w:rPr>
        <w:t xml:space="preserve"> </w:t>
      </w:r>
      <w:r w:rsidRPr="00C46753">
        <w:rPr>
          <w:rFonts w:ascii="Garamond" w:hAnsi="Garamond" w:cs="Arial"/>
          <w:color w:val="000000"/>
        </w:rPr>
        <w:t>przedłożył</w:t>
      </w:r>
      <w:r w:rsidRPr="00C46753">
        <w:rPr>
          <w:rFonts w:ascii="Garamond" w:hAnsi="Garamond" w:cs="Arial"/>
          <w:bCs/>
          <w:color w:val="000000"/>
        </w:rPr>
        <w:t xml:space="preserve"> </w:t>
      </w:r>
      <w:r w:rsidR="004B13FF" w:rsidRPr="00C46753">
        <w:rPr>
          <w:rFonts w:ascii="Garamond" w:hAnsi="Garamond" w:cs="Arial"/>
          <w:bCs/>
          <w:color w:val="000000"/>
        </w:rPr>
        <w:t xml:space="preserve">ZLECENIODAWCY </w:t>
      </w:r>
      <w:r w:rsidRPr="00C46753">
        <w:rPr>
          <w:rFonts w:ascii="Garamond" w:hAnsi="Garamond" w:cs="Arial"/>
          <w:color w:val="000000"/>
        </w:rPr>
        <w:t>przed zawarciem UMOWY i stanowi ona załącznik nr 2 do niniejszej UMOWY.</w:t>
      </w:r>
    </w:p>
    <w:p w14:paraId="68F1A713" w14:textId="5DE8E66C" w:rsidR="00983FBE" w:rsidRPr="00C46753" w:rsidRDefault="006D7441" w:rsidP="00515402">
      <w:pPr>
        <w:numPr>
          <w:ilvl w:val="0"/>
          <w:numId w:val="1"/>
        </w:numPr>
        <w:tabs>
          <w:tab w:val="left" w:pos="283"/>
        </w:tabs>
        <w:suppressAutoHyphens/>
        <w:spacing w:after="80" w:line="240" w:lineRule="auto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  <w:color w:val="000000"/>
        </w:rPr>
        <w:t>ZLECENIOBIORCA</w:t>
      </w:r>
      <w:r w:rsidR="00983FBE" w:rsidRPr="00C46753">
        <w:rPr>
          <w:rFonts w:ascii="Garamond" w:hAnsi="Garamond" w:cs="Arial"/>
          <w:color w:val="000000"/>
        </w:rPr>
        <w:t xml:space="preserve"> zobowiązuje się utrzymywać ubezpieczenia, o którym mowa w ust. 1 co najmniej do końca obowiązywania </w:t>
      </w:r>
      <w:r w:rsidR="00490605" w:rsidRPr="00C46753">
        <w:rPr>
          <w:rFonts w:ascii="Garamond" w:hAnsi="Garamond" w:cs="Arial"/>
          <w:color w:val="000000"/>
        </w:rPr>
        <w:t>UMOWY</w:t>
      </w:r>
      <w:r w:rsidR="00983FBE" w:rsidRPr="00C46753">
        <w:rPr>
          <w:rFonts w:ascii="Garamond" w:hAnsi="Garamond" w:cs="Arial"/>
          <w:color w:val="000000"/>
        </w:rPr>
        <w:t>.</w:t>
      </w:r>
      <w:bookmarkStart w:id="22" w:name="__RefHeading__37_504928092"/>
      <w:bookmarkStart w:id="23" w:name="__RefHeading__39_504928092"/>
      <w:bookmarkStart w:id="24" w:name="__RefHeading__41_504928092"/>
      <w:r w:rsidR="00421A92" w:rsidRPr="00C46753">
        <w:rPr>
          <w:rFonts w:ascii="Garamond" w:hAnsi="Garamond" w:cs="Arial"/>
          <w:color w:val="000000"/>
        </w:rPr>
        <w:t xml:space="preserve"> </w:t>
      </w:r>
      <w:r w:rsidR="003436D4" w:rsidRPr="00FE044A">
        <w:rPr>
          <w:rFonts w:ascii="Garamond" w:hAnsi="Garamond" w:cs="Arial"/>
          <w:color w:val="000000"/>
        </w:rPr>
        <w:t>W przypadku nie utrzymywania przez ZLECENIOBIORCĘ ubezpieczenia, o którym mowa w ust. 1 ZLECENIODAWCA może w</w:t>
      </w:r>
      <w:r w:rsidR="00421A92" w:rsidRPr="00C46753">
        <w:rPr>
          <w:rFonts w:ascii="Garamond" w:hAnsi="Garamond" w:cs="Arial"/>
          <w:color w:val="000000"/>
        </w:rPr>
        <w:t>ypowiedzieć umowę</w:t>
      </w:r>
      <w:r w:rsidR="00C35DB0" w:rsidRPr="00FE044A">
        <w:rPr>
          <w:rFonts w:ascii="Garamond" w:hAnsi="Garamond" w:cs="Arial"/>
          <w:color w:val="000000"/>
        </w:rPr>
        <w:t xml:space="preserve"> </w:t>
      </w:r>
      <w:r w:rsidR="00421A92" w:rsidRPr="00C46753">
        <w:rPr>
          <w:rFonts w:ascii="Garamond" w:hAnsi="Garamond" w:cs="Arial"/>
          <w:color w:val="000000"/>
        </w:rPr>
        <w:t xml:space="preserve">ze skutkiem natychmiastowym. </w:t>
      </w:r>
    </w:p>
    <w:p w14:paraId="057DE259" w14:textId="3C80D9F5" w:rsidR="00983FBE" w:rsidRPr="00C46753" w:rsidRDefault="0076539F" w:rsidP="007653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/>
        <w:contextualSpacing/>
        <w:jc w:val="both"/>
        <w:rPr>
          <w:rFonts w:ascii="Garamond" w:hAnsi="Garamond" w:cs="Arial"/>
          <w:sz w:val="22"/>
          <w:szCs w:val="22"/>
        </w:rPr>
      </w:pP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>Na poczet zabezpieczenia należytego wykonania UMOWY</w:t>
      </w:r>
      <w:r w:rsidR="003436D4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,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w tym </w:t>
      </w:r>
      <w:r w:rsidR="003436D4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w szczególności zwrotu ZLECENIODAWCY </w:t>
      </w:r>
      <w:r w:rsidR="000465B5">
        <w:rPr>
          <w:rFonts w:ascii="Garamond" w:hAnsi="Garamond" w:cs="Arial"/>
          <w:color w:val="000000"/>
          <w:spacing w:val="1"/>
          <w:sz w:val="22"/>
          <w:szCs w:val="22"/>
        </w:rPr>
        <w:t>i/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lub WYTWÓRCY ODPADÓW </w:t>
      </w:r>
      <w:r w:rsidR="003436D4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kosztów </w:t>
      </w:r>
      <w:r w:rsidR="00E728FB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ewentualnych </w:t>
      </w:r>
      <w:r w:rsidR="003436D4" w:rsidRPr="00FE044A">
        <w:rPr>
          <w:rFonts w:ascii="Garamond" w:hAnsi="Garamond" w:cs="Arial"/>
          <w:color w:val="000000"/>
          <w:spacing w:val="1"/>
          <w:sz w:val="22"/>
          <w:szCs w:val="22"/>
        </w:rPr>
        <w:t>nałożonych na niego kar, grzywien</w:t>
      </w:r>
      <w:r w:rsidR="00E728FB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 i odszkodowań</w:t>
      </w:r>
      <w:r w:rsidR="003436D4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 w związku z nieprawidłowościami </w:t>
      </w:r>
      <w:r w:rsidR="00E728FB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w zakresie gospodarowania 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>O</w:t>
      </w:r>
      <w:r w:rsidR="00E728FB" w:rsidRPr="00FE044A">
        <w:rPr>
          <w:rFonts w:ascii="Garamond" w:hAnsi="Garamond" w:cs="Arial"/>
          <w:color w:val="000000"/>
          <w:spacing w:val="1"/>
          <w:sz w:val="22"/>
          <w:szCs w:val="22"/>
        </w:rPr>
        <w:t>dpadami przez ZLECENIOBIORCĘ</w:t>
      </w:r>
      <w:r w:rsidR="009B0DD6">
        <w:rPr>
          <w:rFonts w:ascii="Garamond" w:hAnsi="Garamond" w:cs="Arial"/>
          <w:color w:val="000000"/>
          <w:spacing w:val="1"/>
          <w:sz w:val="22"/>
          <w:szCs w:val="22"/>
        </w:rPr>
        <w:t xml:space="preserve">, </w:t>
      </w:r>
      <w:r w:rsidR="00E15AC5">
        <w:rPr>
          <w:rFonts w:ascii="Garamond" w:hAnsi="Garamond" w:cs="Arial"/>
          <w:color w:val="000000"/>
          <w:spacing w:val="1"/>
          <w:sz w:val="22"/>
          <w:szCs w:val="22"/>
        </w:rPr>
        <w:t xml:space="preserve">podmiotu </w:t>
      </w:r>
      <w:r w:rsidR="009B0DD6">
        <w:rPr>
          <w:rFonts w:ascii="Garamond" w:hAnsi="Garamond" w:cs="Arial"/>
          <w:color w:val="000000"/>
          <w:spacing w:val="1"/>
          <w:sz w:val="22"/>
          <w:szCs w:val="22"/>
        </w:rPr>
        <w:t>transportującego Odpady</w:t>
      </w:r>
      <w:r w:rsidR="00E728FB" w:rsidRPr="00FE044A">
        <w:rPr>
          <w:rFonts w:ascii="Garamond" w:hAnsi="Garamond" w:cs="Arial"/>
          <w:color w:val="000000"/>
          <w:spacing w:val="1"/>
          <w:sz w:val="22"/>
          <w:szCs w:val="22"/>
        </w:rPr>
        <w:t xml:space="preserve"> lub PODMIOT TRZECI,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zapłaty kar umownych oraz zwrotu kosztów awaryjnego odbioru 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>O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>dpadów</w:t>
      </w:r>
      <w:r w:rsidR="00E728FB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,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ZLECENIOBIORCA przedstawi </w:t>
      </w:r>
      <w:r w:rsidR="00C163F6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ZLECENIODAWCY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w ciągu </w:t>
      </w:r>
      <w:r w:rsidR="00177AE8">
        <w:rPr>
          <w:rFonts w:ascii="Garamond" w:hAnsi="Garamond" w:cs="Arial"/>
          <w:color w:val="000000"/>
          <w:spacing w:val="1"/>
          <w:sz w:val="22"/>
          <w:szCs w:val="22"/>
        </w:rPr>
        <w:t>14</w:t>
      </w:r>
      <w:r w:rsidR="00177AE8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dni od daty zawarcia niniejszej </w:t>
      </w:r>
      <w:r w:rsidR="00490605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UMOWY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 </w:t>
      </w:r>
      <w:r w:rsidR="00C560E4">
        <w:rPr>
          <w:rFonts w:ascii="Garamond" w:hAnsi="Garamond" w:cs="Arial"/>
          <w:color w:val="000000"/>
          <w:spacing w:val="1"/>
          <w:sz w:val="22"/>
          <w:szCs w:val="22"/>
        </w:rPr>
        <w:t xml:space="preserve">bezwarunkową, nieodwołalną, płatną na pierwsze żądanie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>gwarancję bankową lub ubezpieczeni</w:t>
      </w:r>
      <w:r w:rsidR="00F8694A">
        <w:rPr>
          <w:rFonts w:ascii="Garamond" w:hAnsi="Garamond" w:cs="Arial"/>
          <w:color w:val="000000"/>
          <w:spacing w:val="1"/>
          <w:sz w:val="22"/>
          <w:szCs w:val="22"/>
        </w:rPr>
        <w:t>ową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 na kwotę </w:t>
      </w:r>
      <w:r w:rsidR="001639DF">
        <w:rPr>
          <w:rFonts w:ascii="Garamond" w:hAnsi="Garamond" w:cs="Arial"/>
          <w:color w:val="000000"/>
          <w:spacing w:val="1"/>
          <w:sz w:val="22"/>
          <w:szCs w:val="22"/>
        </w:rPr>
        <w:t xml:space="preserve">równą 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>kwocie</w:t>
      </w:r>
      <w:r w:rsidR="00E57CB5">
        <w:rPr>
          <w:rFonts w:ascii="Garamond" w:hAnsi="Garamond" w:cs="Arial"/>
          <w:color w:val="000000"/>
          <w:spacing w:val="1"/>
          <w:sz w:val="22"/>
          <w:szCs w:val="22"/>
        </w:rPr>
        <w:t xml:space="preserve"> wynagrodzenia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 określone</w:t>
      </w:r>
      <w:r w:rsidR="00AA6C63">
        <w:rPr>
          <w:rFonts w:ascii="Garamond" w:hAnsi="Garamond" w:cs="Arial"/>
          <w:color w:val="000000"/>
          <w:spacing w:val="1"/>
          <w:sz w:val="22"/>
          <w:szCs w:val="22"/>
        </w:rPr>
        <w:t>go</w:t>
      </w:r>
      <w:r w:rsidR="001639DF">
        <w:rPr>
          <w:rFonts w:ascii="Garamond" w:hAnsi="Garamond" w:cs="Arial"/>
          <w:color w:val="000000"/>
          <w:spacing w:val="1"/>
          <w:sz w:val="22"/>
          <w:szCs w:val="22"/>
        </w:rPr>
        <w:t xml:space="preserve"> w </w:t>
      </w:r>
      <w:r w:rsidR="001639DF" w:rsidRPr="001639DF">
        <w:rPr>
          <w:rFonts w:ascii="Garamond" w:hAnsi="Garamond" w:cs="Arial"/>
          <w:color w:val="000000"/>
          <w:spacing w:val="1"/>
          <w:sz w:val="22"/>
          <w:szCs w:val="22"/>
        </w:rPr>
        <w:t xml:space="preserve">§ 6 ust. </w:t>
      </w:r>
      <w:r w:rsidR="001639DF">
        <w:rPr>
          <w:rFonts w:ascii="Garamond" w:hAnsi="Garamond" w:cs="Arial"/>
          <w:color w:val="000000"/>
          <w:spacing w:val="1"/>
          <w:sz w:val="22"/>
          <w:szCs w:val="22"/>
        </w:rPr>
        <w:t>1</w:t>
      </w:r>
      <w:r w:rsidR="00421A92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 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niniejszej UMOWY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na okres 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obowiązywania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o </w:t>
      </w:r>
      <w:r w:rsidR="00B75D4E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12 miesięcy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dłuższy niż </w:t>
      </w:r>
      <w:r w:rsidR="000465B5">
        <w:rPr>
          <w:rFonts w:ascii="Garamond" w:hAnsi="Garamond" w:cs="Arial"/>
          <w:color w:val="000000"/>
          <w:spacing w:val="1"/>
          <w:sz w:val="22"/>
          <w:szCs w:val="22"/>
        </w:rPr>
        <w:t xml:space="preserve">określony w </w:t>
      </w:r>
      <w:r w:rsidR="000465B5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 </w:t>
      </w:r>
      <w:r w:rsidR="000465B5" w:rsidRP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§ </w:t>
      </w:r>
      <w:r w:rsidR="000465B5">
        <w:rPr>
          <w:rFonts w:ascii="Garamond" w:hAnsi="Garamond" w:cs="Arial"/>
          <w:color w:val="000000"/>
          <w:spacing w:val="1"/>
          <w:sz w:val="22"/>
          <w:szCs w:val="22"/>
        </w:rPr>
        <w:t>13</w:t>
      </w:r>
      <w:r w:rsidR="000465B5" w:rsidRP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 ust. 1 </w:t>
      </w:r>
      <w:r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termin obowiązywania </w:t>
      </w:r>
      <w:r w:rsidR="00490605" w:rsidRPr="00C46753">
        <w:rPr>
          <w:rFonts w:ascii="Garamond" w:hAnsi="Garamond" w:cs="Arial"/>
          <w:color w:val="000000"/>
          <w:spacing w:val="1"/>
          <w:sz w:val="22"/>
          <w:szCs w:val="22"/>
        </w:rPr>
        <w:t>UMOWY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 xml:space="preserve"> </w:t>
      </w:r>
      <w:r w:rsidR="00244EFB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ale nie dłuższy niż do momentu przedłożenia dokumentu, o którym mowa w § 3 ust. </w:t>
      </w:r>
      <w:r w:rsidR="009B02DB" w:rsidRPr="00C46753">
        <w:rPr>
          <w:rFonts w:ascii="Garamond" w:hAnsi="Garamond"/>
        </w:rPr>
        <w:t xml:space="preserve">1 lit. </w:t>
      </w:r>
      <w:r w:rsidR="00246757">
        <w:rPr>
          <w:rFonts w:ascii="Garamond" w:hAnsi="Garamond" w:cs="Arial"/>
          <w:color w:val="000000"/>
          <w:spacing w:val="1"/>
          <w:sz w:val="22"/>
          <w:szCs w:val="22"/>
        </w:rPr>
        <w:t>h</w:t>
      </w:r>
      <w:r w:rsidR="008B3BC9">
        <w:rPr>
          <w:rFonts w:ascii="Garamond" w:hAnsi="Garamond" w:cs="Arial"/>
          <w:color w:val="000000"/>
          <w:spacing w:val="1"/>
          <w:sz w:val="22"/>
          <w:szCs w:val="22"/>
        </w:rPr>
        <w:t>)</w:t>
      </w:r>
      <w:r w:rsidR="00DE6207" w:rsidRPr="00C46753">
        <w:rPr>
          <w:rFonts w:ascii="Garamond" w:hAnsi="Garamond" w:cs="Arial"/>
          <w:color w:val="000000"/>
          <w:spacing w:val="1"/>
          <w:sz w:val="22"/>
          <w:szCs w:val="22"/>
        </w:rPr>
        <w:t xml:space="preserve"> </w:t>
      </w:r>
      <w:r w:rsidR="00244EFB" w:rsidRPr="00C46753">
        <w:rPr>
          <w:rFonts w:ascii="Garamond" w:hAnsi="Garamond" w:cs="Arial"/>
          <w:color w:val="000000"/>
          <w:spacing w:val="1"/>
          <w:sz w:val="22"/>
          <w:szCs w:val="22"/>
        </w:rPr>
        <w:t>UMOWY</w:t>
      </w:r>
      <w:r w:rsidRPr="00C46753">
        <w:rPr>
          <w:rFonts w:ascii="Garamond" w:hAnsi="Garamond" w:cs="Arial"/>
          <w:sz w:val="22"/>
          <w:szCs w:val="22"/>
        </w:rPr>
        <w:t xml:space="preserve">, której treść wcześniej zostanie </w:t>
      </w:r>
      <w:r w:rsidR="00244EFB" w:rsidRPr="00C46753">
        <w:rPr>
          <w:rFonts w:ascii="Garamond" w:hAnsi="Garamond" w:cs="Arial"/>
          <w:sz w:val="22"/>
          <w:szCs w:val="22"/>
        </w:rPr>
        <w:t xml:space="preserve">uprzednio </w:t>
      </w:r>
      <w:r w:rsidRPr="00C46753">
        <w:rPr>
          <w:rFonts w:ascii="Garamond" w:hAnsi="Garamond" w:cs="Arial"/>
          <w:sz w:val="22"/>
          <w:szCs w:val="22"/>
        </w:rPr>
        <w:t>zaakceptowana przez ZLECENIODAWCĘ.</w:t>
      </w:r>
      <w:r w:rsidRPr="00C46753">
        <w:rPr>
          <w:rFonts w:ascii="Garamond" w:hAnsi="Garamond" w:cs="Arial"/>
          <w:b/>
          <w:sz w:val="22"/>
          <w:szCs w:val="22"/>
        </w:rPr>
        <w:t xml:space="preserve"> </w:t>
      </w:r>
      <w:r w:rsidRPr="00C46753">
        <w:rPr>
          <w:rFonts w:ascii="Garamond" w:hAnsi="Garamond" w:cs="Arial"/>
          <w:sz w:val="22"/>
          <w:szCs w:val="22"/>
        </w:rPr>
        <w:t>Jeżeli ZLECENI</w:t>
      </w:r>
      <w:r w:rsidR="00F8694A">
        <w:rPr>
          <w:rFonts w:ascii="Garamond" w:hAnsi="Garamond" w:cs="Arial"/>
          <w:sz w:val="22"/>
          <w:szCs w:val="22"/>
        </w:rPr>
        <w:t>O</w:t>
      </w:r>
      <w:r w:rsidRPr="00C46753">
        <w:rPr>
          <w:rFonts w:ascii="Garamond" w:hAnsi="Garamond" w:cs="Arial"/>
          <w:sz w:val="22"/>
          <w:szCs w:val="22"/>
        </w:rPr>
        <w:t xml:space="preserve">BIORCA nie przedstawi </w:t>
      </w:r>
      <w:r w:rsidR="008B3BC9">
        <w:rPr>
          <w:rFonts w:ascii="Garamond" w:hAnsi="Garamond" w:cs="Arial"/>
          <w:sz w:val="22"/>
          <w:szCs w:val="22"/>
        </w:rPr>
        <w:t xml:space="preserve">w terminie </w:t>
      </w:r>
      <w:r w:rsidRPr="00C46753">
        <w:rPr>
          <w:rFonts w:ascii="Garamond" w:hAnsi="Garamond" w:cs="Arial"/>
          <w:sz w:val="22"/>
          <w:szCs w:val="22"/>
        </w:rPr>
        <w:t xml:space="preserve">gwarancji należytego wykonania </w:t>
      </w:r>
      <w:r w:rsidR="00490605" w:rsidRPr="00C46753">
        <w:rPr>
          <w:rFonts w:ascii="Garamond" w:hAnsi="Garamond" w:cs="Arial"/>
          <w:sz w:val="22"/>
          <w:szCs w:val="22"/>
        </w:rPr>
        <w:t>UMOWY</w:t>
      </w:r>
      <w:r w:rsidR="00246757">
        <w:rPr>
          <w:rFonts w:ascii="Garamond" w:hAnsi="Garamond" w:cs="Arial"/>
          <w:sz w:val="22"/>
          <w:szCs w:val="22"/>
        </w:rPr>
        <w:t>,</w:t>
      </w:r>
      <w:r w:rsidR="00490605" w:rsidRPr="00C46753">
        <w:rPr>
          <w:rFonts w:ascii="Garamond" w:hAnsi="Garamond" w:cs="Arial"/>
          <w:sz w:val="22"/>
          <w:szCs w:val="22"/>
        </w:rPr>
        <w:t xml:space="preserve"> </w:t>
      </w:r>
      <w:r w:rsidRPr="00C46753">
        <w:rPr>
          <w:rFonts w:ascii="Garamond" w:hAnsi="Garamond" w:cs="Arial"/>
          <w:sz w:val="22"/>
          <w:szCs w:val="22"/>
        </w:rPr>
        <w:t xml:space="preserve"> ZLECENIODAWCA ma prawo rozwiązać </w:t>
      </w:r>
      <w:r w:rsidR="00490605" w:rsidRPr="00C46753">
        <w:rPr>
          <w:rFonts w:ascii="Garamond" w:hAnsi="Garamond" w:cs="Arial"/>
          <w:sz w:val="22"/>
          <w:szCs w:val="22"/>
        </w:rPr>
        <w:t>UMOWĘ</w:t>
      </w:r>
      <w:r w:rsidRPr="00C46753">
        <w:rPr>
          <w:rFonts w:ascii="Garamond" w:hAnsi="Garamond" w:cs="Arial"/>
          <w:sz w:val="22"/>
          <w:szCs w:val="22"/>
        </w:rPr>
        <w:t xml:space="preserve"> z winy ZLECENIOBIORCY ze skutkiem natychmiastowym. </w:t>
      </w:r>
      <w:r w:rsidR="00F8694A">
        <w:rPr>
          <w:rFonts w:ascii="Garamond" w:hAnsi="Garamond" w:cs="Arial"/>
          <w:sz w:val="22"/>
          <w:szCs w:val="22"/>
        </w:rPr>
        <w:t xml:space="preserve">W przypadku zmiany </w:t>
      </w:r>
      <w:r w:rsidR="00F8694A">
        <w:rPr>
          <w:rFonts w:ascii="Garamond" w:hAnsi="Garamond" w:cs="Arial"/>
          <w:sz w:val="22"/>
          <w:szCs w:val="22"/>
        </w:rPr>
        <w:lastRenderedPageBreak/>
        <w:t>warunków niniejszej UMOWY, skutkujących koniecznością zmiany przekazanej przez ZLECENIOBIORCĘ gwarancji bankowej lub ubezpieczeniowej, ZLECENIOBIORCA na wezwanie ZLECENIODAWCY zobowiązuje się do przed</w:t>
      </w:r>
      <w:r w:rsidR="00B34362">
        <w:rPr>
          <w:rFonts w:ascii="Garamond" w:hAnsi="Garamond" w:cs="Arial"/>
          <w:sz w:val="22"/>
          <w:szCs w:val="22"/>
        </w:rPr>
        <w:t>łożenia</w:t>
      </w:r>
      <w:r w:rsidR="00F8694A">
        <w:rPr>
          <w:rFonts w:ascii="Garamond" w:hAnsi="Garamond" w:cs="Arial"/>
          <w:sz w:val="22"/>
          <w:szCs w:val="22"/>
        </w:rPr>
        <w:t xml:space="preserve"> </w:t>
      </w:r>
      <w:r w:rsidR="00C440E0">
        <w:rPr>
          <w:rFonts w:ascii="Garamond" w:hAnsi="Garamond" w:cs="Arial"/>
          <w:sz w:val="22"/>
          <w:szCs w:val="22"/>
        </w:rPr>
        <w:t xml:space="preserve">w terminie do 14 dni od dnia otrzymania wezwania i w zakresie wskazanym przez ZLECENIODAWCĘ </w:t>
      </w:r>
      <w:r w:rsidR="00B34362">
        <w:rPr>
          <w:rFonts w:ascii="Garamond" w:hAnsi="Garamond" w:cs="Arial"/>
          <w:sz w:val="22"/>
          <w:szCs w:val="22"/>
        </w:rPr>
        <w:t xml:space="preserve">(po wcześniejszej akceptacji treści przez ZLECENIODAWCĘ) </w:t>
      </w:r>
      <w:r w:rsidR="00F8694A">
        <w:rPr>
          <w:rFonts w:ascii="Garamond" w:hAnsi="Garamond" w:cs="Arial"/>
          <w:sz w:val="22"/>
          <w:szCs w:val="22"/>
        </w:rPr>
        <w:t xml:space="preserve">aneksu </w:t>
      </w:r>
      <w:r w:rsidR="00B34362">
        <w:rPr>
          <w:rFonts w:ascii="Garamond" w:hAnsi="Garamond" w:cs="Arial"/>
          <w:sz w:val="22"/>
          <w:szCs w:val="22"/>
        </w:rPr>
        <w:t xml:space="preserve">do </w:t>
      </w:r>
      <w:r w:rsidR="00F8694A" w:rsidRPr="00F8694A">
        <w:rPr>
          <w:rFonts w:ascii="Garamond" w:hAnsi="Garamond" w:cs="Arial"/>
          <w:sz w:val="22"/>
          <w:szCs w:val="22"/>
        </w:rPr>
        <w:t>gwarancji bankowej lub ubezpieczeniowej</w:t>
      </w:r>
      <w:r w:rsidR="00F8694A">
        <w:rPr>
          <w:rFonts w:ascii="Garamond" w:hAnsi="Garamond" w:cs="Arial"/>
          <w:sz w:val="22"/>
          <w:szCs w:val="22"/>
        </w:rPr>
        <w:t xml:space="preserve"> </w:t>
      </w:r>
      <w:r w:rsidR="00AD46C6">
        <w:rPr>
          <w:rFonts w:ascii="Garamond" w:hAnsi="Garamond" w:cs="Arial"/>
          <w:sz w:val="22"/>
          <w:szCs w:val="22"/>
        </w:rPr>
        <w:t>bądź</w:t>
      </w:r>
      <w:r w:rsidR="00B34362">
        <w:rPr>
          <w:rFonts w:ascii="Garamond" w:hAnsi="Garamond" w:cs="Arial"/>
          <w:sz w:val="22"/>
          <w:szCs w:val="22"/>
        </w:rPr>
        <w:t xml:space="preserve"> przedłożenia nowej </w:t>
      </w:r>
      <w:r w:rsidR="00B34362" w:rsidRPr="00B34362">
        <w:rPr>
          <w:rFonts w:ascii="Garamond" w:hAnsi="Garamond" w:cs="Arial"/>
          <w:sz w:val="22"/>
          <w:szCs w:val="22"/>
        </w:rPr>
        <w:t>gwarancji bankowej lub ubezpieczeniowej</w:t>
      </w:r>
      <w:r w:rsidR="00F8694A">
        <w:rPr>
          <w:rFonts w:ascii="Garamond" w:hAnsi="Garamond" w:cs="Arial"/>
          <w:sz w:val="22"/>
          <w:szCs w:val="22"/>
        </w:rPr>
        <w:t xml:space="preserve">. </w:t>
      </w:r>
      <w:r w:rsidR="00C560E4">
        <w:rPr>
          <w:rFonts w:ascii="Garamond" w:hAnsi="Garamond" w:cs="Arial"/>
          <w:sz w:val="22"/>
          <w:szCs w:val="22"/>
        </w:rPr>
        <w:t xml:space="preserve">Wszelkie koszty i opłaty związane z ustanowieniem, zmianą itp. gwarancji bankowej lub ubezpieczeniowej ponosi w całości ZLECENIOBIORCA.  </w:t>
      </w:r>
    </w:p>
    <w:p w14:paraId="15AF5809" w14:textId="49611592" w:rsidR="00515402" w:rsidRPr="00C46753" w:rsidRDefault="00515402" w:rsidP="00DE6207">
      <w:pPr>
        <w:tabs>
          <w:tab w:val="left" w:pos="283"/>
        </w:tabs>
        <w:suppressAutoHyphens/>
        <w:spacing w:after="80" w:line="240" w:lineRule="auto"/>
        <w:ind w:left="283"/>
        <w:jc w:val="both"/>
        <w:rPr>
          <w:rFonts w:ascii="Garamond" w:hAnsi="Garamond"/>
          <w:color w:val="000000"/>
        </w:rPr>
      </w:pPr>
    </w:p>
    <w:p w14:paraId="19A38109" w14:textId="77777777" w:rsidR="00983FBE" w:rsidRPr="001639DF" w:rsidRDefault="00983FBE" w:rsidP="00983FBE">
      <w:pPr>
        <w:pStyle w:val="Nagwek1"/>
        <w:jc w:val="center"/>
        <w:rPr>
          <w:rStyle w:val="Nagwek1Znak"/>
          <w:rFonts w:ascii="Garamond" w:hAnsi="Garamond"/>
          <w:b/>
          <w:sz w:val="22"/>
        </w:rPr>
      </w:pPr>
      <w:bookmarkStart w:id="25" w:name="_Toc436112611"/>
      <w:bookmarkStart w:id="26" w:name="__RefHeading__43_504928092"/>
      <w:r w:rsidRPr="001639DF">
        <w:rPr>
          <w:rStyle w:val="Nagwek1Znak"/>
          <w:rFonts w:ascii="Garamond" w:hAnsi="Garamond"/>
          <w:b/>
          <w:color w:val="000000"/>
          <w:sz w:val="22"/>
        </w:rPr>
        <w:t xml:space="preserve">CZĘŚĆ 10. KRADZIEŻE I </w:t>
      </w:r>
      <w:r w:rsidRPr="001639DF">
        <w:rPr>
          <w:rStyle w:val="Nagwek1Znak"/>
          <w:rFonts w:ascii="Garamond" w:hAnsi="Garamond"/>
          <w:b/>
          <w:sz w:val="22"/>
        </w:rPr>
        <w:t>TRZEŹWOŚĆ</w:t>
      </w:r>
      <w:bookmarkEnd w:id="25"/>
    </w:p>
    <w:p w14:paraId="3099F6C9" w14:textId="77777777" w:rsidR="00983FBE" w:rsidRPr="00C46753" w:rsidRDefault="00983FBE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10</w:t>
      </w:r>
    </w:p>
    <w:p w14:paraId="746D17F7" w14:textId="77C7A6E2" w:rsidR="00854740" w:rsidRPr="00C46753" w:rsidRDefault="009F3104" w:rsidP="00854740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ZLECENIODAWCA </w:t>
      </w:r>
      <w:r w:rsidR="00854740" w:rsidRPr="00C46753">
        <w:rPr>
          <w:rFonts w:ascii="Garamond" w:hAnsi="Garamond" w:cs="Arial"/>
        </w:rPr>
        <w:t xml:space="preserve">oświadcza, a </w:t>
      </w:r>
      <w:bookmarkStart w:id="27" w:name="_Hlk34390913"/>
      <w:r w:rsidR="00FE1F2C" w:rsidRPr="00C46753">
        <w:rPr>
          <w:rFonts w:ascii="Garamond" w:hAnsi="Garamond" w:cs="Arial"/>
        </w:rPr>
        <w:t>ZLECENIOBIORCA</w:t>
      </w:r>
      <w:bookmarkEnd w:id="27"/>
      <w:r w:rsidR="00854740" w:rsidRPr="00C46753">
        <w:rPr>
          <w:rFonts w:ascii="Garamond" w:hAnsi="Garamond" w:cs="Arial"/>
        </w:rPr>
        <w:t xml:space="preserve"> przyjmuje to do wiadomości, iż na Terenie PCC musi być przestrzegany obowiązek zachowania trzeźwości. Obowiązek zachowania trzeźwości wyraża się: zakazem wnoszenia i spożywania alkoholu, narkotyków oraz innych środków odurzających na </w:t>
      </w:r>
      <w:r w:rsidR="00FE1F2C" w:rsidRPr="00C46753">
        <w:rPr>
          <w:rFonts w:ascii="Garamond" w:hAnsi="Garamond" w:cs="Arial"/>
        </w:rPr>
        <w:t>T</w:t>
      </w:r>
      <w:r w:rsidR="00854740" w:rsidRPr="00C46753">
        <w:rPr>
          <w:rFonts w:ascii="Garamond" w:hAnsi="Garamond" w:cs="Arial"/>
        </w:rPr>
        <w:t xml:space="preserve">erenie PCC, zakazem stawiania się do pracy w stanie nietrzeźwości, przez który Strony rozumieją zawartość alkoholu przekraczającą odpowiednio: stężenie w krwi 0,00 ‰ lub w wydychanym powietrzu 0,00 mg, lub pod wpływem narkotyków lub innych środków odurzających. Ponadto </w:t>
      </w:r>
      <w:r w:rsidR="00FE1F2C" w:rsidRPr="00C46753">
        <w:rPr>
          <w:rFonts w:ascii="Garamond" w:hAnsi="Garamond" w:cs="Arial"/>
        </w:rPr>
        <w:t>ZLECENIOBIORCA</w:t>
      </w:r>
      <w:r w:rsidR="00854740" w:rsidRPr="00C46753">
        <w:rPr>
          <w:rFonts w:ascii="Garamond" w:hAnsi="Garamond" w:cs="Arial"/>
        </w:rPr>
        <w:t xml:space="preserve"> przyjmuje do wiadomości, że na Terenie PCC palenie tytoniu jest niedopuszczalne poza miejscami wyraźnie do tego celu wyznaczonymi. </w:t>
      </w:r>
      <w:r w:rsidR="00FE1F2C" w:rsidRPr="00C46753">
        <w:rPr>
          <w:rFonts w:ascii="Garamond" w:hAnsi="Garamond" w:cs="Arial"/>
        </w:rPr>
        <w:t>ZLECENIOBIORCA</w:t>
      </w:r>
      <w:r w:rsidR="00854740" w:rsidRPr="00C46753">
        <w:rPr>
          <w:rFonts w:ascii="Garamond" w:hAnsi="Garamond" w:cs="Arial"/>
        </w:rPr>
        <w:t xml:space="preserve"> zapewnia, iż zobowiąże swoich pracowników oraz inne osoby przy pomocy których wykonuje prace będące </w:t>
      </w:r>
      <w:r w:rsidR="00677FF4" w:rsidRPr="00C46753">
        <w:rPr>
          <w:rFonts w:ascii="Garamond" w:hAnsi="Garamond" w:cs="Arial"/>
        </w:rPr>
        <w:t>P</w:t>
      </w:r>
      <w:r w:rsidR="00854740" w:rsidRPr="00C46753">
        <w:rPr>
          <w:rFonts w:ascii="Garamond" w:hAnsi="Garamond" w:cs="Arial"/>
        </w:rPr>
        <w:t xml:space="preserve">rzedmiotem </w:t>
      </w:r>
      <w:r w:rsidR="00677FF4" w:rsidRPr="00C46753">
        <w:rPr>
          <w:rFonts w:ascii="Garamond" w:hAnsi="Garamond" w:cs="Arial"/>
        </w:rPr>
        <w:t>UMOWY</w:t>
      </w:r>
      <w:r w:rsidR="00854740" w:rsidRPr="00C46753">
        <w:rPr>
          <w:rFonts w:ascii="Garamond" w:hAnsi="Garamond" w:cs="Arial"/>
        </w:rPr>
        <w:t xml:space="preserve"> do przestrzegania obowiązku zachowania trzeźwości na Terenie PCC, jak również zobowiąże w/w osoby do przestrzegania zakazu palenia tytoniu na Terenie PCC poza miejscami wyraźnie do tego celu wyznaczonymi oraz gwarantuje przestrzeganie przez ww. osoby tych obowiązków na Terenie PCC.</w:t>
      </w:r>
    </w:p>
    <w:p w14:paraId="183D635C" w14:textId="0EAE901B" w:rsidR="00854740" w:rsidRPr="00C46753" w:rsidRDefault="00854740" w:rsidP="00854740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W przypadku stwierdzenia u pracownika i/lub jakiejkolwiek innej osoby, przy pomocy której </w:t>
      </w:r>
      <w:r w:rsidR="00677FF4" w:rsidRPr="00C46753">
        <w:rPr>
          <w:rFonts w:ascii="Garamond" w:hAnsi="Garamond" w:cs="Arial"/>
        </w:rPr>
        <w:t>ZLECENIOBIORCA</w:t>
      </w:r>
      <w:r w:rsidRPr="00C46753">
        <w:rPr>
          <w:rFonts w:ascii="Garamond" w:hAnsi="Garamond" w:cs="Arial"/>
        </w:rPr>
        <w:t xml:space="preserve"> wykonuje prace będące </w:t>
      </w:r>
      <w:r w:rsidR="00677FF4" w:rsidRPr="00C46753">
        <w:rPr>
          <w:rFonts w:ascii="Garamond" w:hAnsi="Garamond" w:cs="Arial"/>
        </w:rPr>
        <w:t>P</w:t>
      </w:r>
      <w:r w:rsidRPr="00C46753">
        <w:rPr>
          <w:rFonts w:ascii="Garamond" w:hAnsi="Garamond" w:cs="Arial"/>
        </w:rPr>
        <w:t xml:space="preserve">rzedmiotem </w:t>
      </w:r>
      <w:r w:rsidR="00677FF4" w:rsidRPr="00C46753">
        <w:rPr>
          <w:rFonts w:ascii="Garamond" w:hAnsi="Garamond" w:cs="Arial"/>
        </w:rPr>
        <w:t>UMOWY</w:t>
      </w:r>
      <w:r w:rsidRPr="00C46753">
        <w:rPr>
          <w:rFonts w:ascii="Garamond" w:hAnsi="Garamond" w:cs="Arial"/>
        </w:rPr>
        <w:t xml:space="preserve"> stanu nietrzeźwości lub stanu po zażyciu narkotyków lub innych środków odurzających, osoba ta, w zależności od okoliczności, w których zostanie stwierdzony ten stan, nie zostanie wpuszczona na Teren PCC lub zostanie z tego terenu usunięta. </w:t>
      </w:r>
      <w:r w:rsidR="00677FF4" w:rsidRPr="00C46753">
        <w:rPr>
          <w:rFonts w:ascii="Garamond" w:hAnsi="Garamond" w:cs="Arial"/>
        </w:rPr>
        <w:t>ZLECENIOBIORCA</w:t>
      </w:r>
      <w:r w:rsidRPr="00C46753">
        <w:rPr>
          <w:rFonts w:ascii="Garamond" w:hAnsi="Garamond" w:cs="Arial"/>
        </w:rPr>
        <w:t xml:space="preserve"> zobowiązany jest odsunąć osobę, o której mowa wyżej, od wykonywania prac będących </w:t>
      </w:r>
      <w:r w:rsidR="00677FF4" w:rsidRPr="00C46753">
        <w:rPr>
          <w:rFonts w:ascii="Garamond" w:hAnsi="Garamond" w:cs="Arial"/>
        </w:rPr>
        <w:t>P</w:t>
      </w:r>
      <w:r w:rsidRPr="00C46753">
        <w:rPr>
          <w:rFonts w:ascii="Garamond" w:hAnsi="Garamond" w:cs="Arial"/>
        </w:rPr>
        <w:t>rzedmiotem U</w:t>
      </w:r>
      <w:r w:rsidR="00677FF4" w:rsidRPr="00C46753">
        <w:rPr>
          <w:rFonts w:ascii="Garamond" w:hAnsi="Garamond" w:cs="Arial"/>
        </w:rPr>
        <w:t>MOWY</w:t>
      </w:r>
      <w:r w:rsidRPr="00C46753">
        <w:rPr>
          <w:rFonts w:ascii="Garamond" w:hAnsi="Garamond" w:cs="Arial"/>
        </w:rPr>
        <w:t xml:space="preserve"> ze skutkiem natychmiastowym, to jest od chwili, w której dopuściła się ona naruszenia obowiązku, bowiem osoba ta będzie miała bezwzględny zakaz wchodzenia i przebywania na Terenie PCC.</w:t>
      </w:r>
    </w:p>
    <w:p w14:paraId="06196F42" w14:textId="761D65BE" w:rsidR="00854740" w:rsidRPr="00C46753" w:rsidRDefault="00854740" w:rsidP="00854740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Z</w:t>
      </w:r>
      <w:r w:rsidR="00677FF4" w:rsidRPr="00C46753">
        <w:rPr>
          <w:rFonts w:ascii="Garamond" w:hAnsi="Garamond" w:cs="Arial"/>
        </w:rPr>
        <w:t>LECENIODAWCY</w:t>
      </w:r>
      <w:r w:rsidRPr="00C46753">
        <w:rPr>
          <w:rFonts w:ascii="Garamond" w:hAnsi="Garamond" w:cs="Arial"/>
        </w:rPr>
        <w:t xml:space="preserve"> przysługuje prawo naliczenia kary umownej w wysokości 10.000 PLN (słownie: dziesięć tysięcy złotych) za każdy przypadek naruszenia obowiązku zachowania trzeźwości przez personel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 w odniesieniu do kwestii dotyczących alkoholu, określonych w ust. 1 i 2 powyżej, z zastrzeżeniem ust. 5 poniżej. </w:t>
      </w:r>
    </w:p>
    <w:p w14:paraId="18CDD83F" w14:textId="39CBA719" w:rsidR="00854740" w:rsidRPr="00C46753" w:rsidRDefault="00854740" w:rsidP="00854740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Z</w:t>
      </w:r>
      <w:r w:rsidR="00677FF4" w:rsidRPr="00C46753">
        <w:rPr>
          <w:rFonts w:ascii="Garamond" w:hAnsi="Garamond" w:cs="Arial"/>
        </w:rPr>
        <w:t>LECENIODAWCY</w:t>
      </w:r>
      <w:r w:rsidRPr="00C46753">
        <w:rPr>
          <w:rFonts w:ascii="Garamond" w:hAnsi="Garamond" w:cs="Arial"/>
        </w:rPr>
        <w:t xml:space="preserve"> przysługuje prawo naliczenia kary umownej w wysokości 10.000 PLN (słownie: dziesięć tysięcy złotych) za każdy przypadek naruszenia przez personel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 (w tym także przez wszystkie osoby, którymi </w:t>
      </w:r>
      <w:r w:rsidR="00677FF4" w:rsidRPr="00C46753">
        <w:rPr>
          <w:rFonts w:ascii="Garamond" w:hAnsi="Garamond" w:cs="Arial"/>
        </w:rPr>
        <w:t>ZLECENIOBIORCA</w:t>
      </w:r>
      <w:r w:rsidRPr="00C46753">
        <w:rPr>
          <w:rFonts w:ascii="Garamond" w:hAnsi="Garamond" w:cs="Arial"/>
        </w:rPr>
        <w:t xml:space="preserve"> posługuje się w realizacji </w:t>
      </w:r>
      <w:r w:rsidR="00677FF4" w:rsidRPr="00C46753">
        <w:rPr>
          <w:rFonts w:ascii="Garamond" w:hAnsi="Garamond" w:cs="Arial"/>
        </w:rPr>
        <w:t>P</w:t>
      </w:r>
      <w:r w:rsidRPr="00C46753">
        <w:rPr>
          <w:rFonts w:ascii="Garamond" w:hAnsi="Garamond" w:cs="Arial"/>
        </w:rPr>
        <w:t>rzedmiotu U</w:t>
      </w:r>
      <w:r w:rsidR="00677FF4" w:rsidRPr="00C46753">
        <w:rPr>
          <w:rFonts w:ascii="Garamond" w:hAnsi="Garamond" w:cs="Arial"/>
        </w:rPr>
        <w:t>MOWY</w:t>
      </w:r>
      <w:r w:rsidRPr="00C46753">
        <w:rPr>
          <w:rFonts w:ascii="Garamond" w:hAnsi="Garamond" w:cs="Arial"/>
        </w:rPr>
        <w:t xml:space="preserve"> określonego w ust. 1 powyżej zakazu palenia tytoniu na Terenie PCC poza miejscami wyraźnie do tego celu wyznaczonymi.</w:t>
      </w:r>
    </w:p>
    <w:p w14:paraId="2BEDB53D" w14:textId="4B716815" w:rsidR="00854740" w:rsidRPr="00C46753" w:rsidRDefault="00854740" w:rsidP="00854740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>Z</w:t>
      </w:r>
      <w:r w:rsidR="00677FF4" w:rsidRPr="00C46753">
        <w:rPr>
          <w:rFonts w:ascii="Garamond" w:hAnsi="Garamond" w:cs="Arial"/>
        </w:rPr>
        <w:t>LECENIODAWCA</w:t>
      </w:r>
      <w:r w:rsidRPr="00C46753">
        <w:rPr>
          <w:rFonts w:ascii="Garamond" w:hAnsi="Garamond" w:cs="Arial"/>
        </w:rPr>
        <w:t xml:space="preserve"> ma prawo do naliczenia kary umownej w wysokości 20 000 PLN (słownie: dwadzieścia tysięcy złotych) za każdy przypadek naruszenia obowiązków zachowania trzeźwości przez personel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 w odniesieniu do kwestii dotyczących narkotyków i innych środków odurzających określonych w ust. 1 i 2.</w:t>
      </w:r>
    </w:p>
    <w:p w14:paraId="594EC285" w14:textId="6E149033" w:rsidR="00854740" w:rsidRPr="00C46753" w:rsidRDefault="00854740" w:rsidP="00854740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Zapis niniejszego paragrafu ma odpowiednie zastosowanie w przypadku, gdyby którykolwiek z pracowników lub innych osób, przy pomocy których </w:t>
      </w:r>
      <w:r w:rsidR="00677FF4" w:rsidRPr="00C46753">
        <w:rPr>
          <w:rFonts w:ascii="Garamond" w:hAnsi="Garamond" w:cs="Arial"/>
        </w:rPr>
        <w:t>ZLECENIOBIORCA</w:t>
      </w:r>
      <w:r w:rsidRPr="00C46753">
        <w:rPr>
          <w:rFonts w:ascii="Garamond" w:hAnsi="Garamond" w:cs="Arial"/>
        </w:rPr>
        <w:t xml:space="preserve"> wykonuje prace będące </w:t>
      </w:r>
      <w:r w:rsidR="00677FF4" w:rsidRPr="00C46753">
        <w:rPr>
          <w:rFonts w:ascii="Garamond" w:hAnsi="Garamond" w:cs="Arial"/>
        </w:rPr>
        <w:t>P</w:t>
      </w:r>
      <w:r w:rsidRPr="00C46753">
        <w:rPr>
          <w:rFonts w:ascii="Garamond" w:hAnsi="Garamond" w:cs="Arial"/>
        </w:rPr>
        <w:t xml:space="preserve">rzedmiotem </w:t>
      </w:r>
      <w:r w:rsidR="00677FF4" w:rsidRPr="00C46753">
        <w:rPr>
          <w:rFonts w:ascii="Garamond" w:hAnsi="Garamond" w:cs="Arial"/>
        </w:rPr>
        <w:t>UMOWY</w:t>
      </w:r>
      <w:r w:rsidRPr="00C46753">
        <w:rPr>
          <w:rFonts w:ascii="Garamond" w:hAnsi="Garamond" w:cs="Arial"/>
        </w:rPr>
        <w:t xml:space="preserve">, dopuścił się lub usiłował dopuścić się kradzieży/przywłaszczenia mienia </w:t>
      </w:r>
      <w:r w:rsidR="00677FF4" w:rsidRPr="00C46753">
        <w:rPr>
          <w:rFonts w:ascii="Garamond" w:hAnsi="Garamond" w:cs="Arial"/>
        </w:rPr>
        <w:t>ZLECENIODAWCY</w:t>
      </w:r>
      <w:r w:rsidRPr="00C46753">
        <w:rPr>
          <w:rFonts w:ascii="Garamond" w:hAnsi="Garamond" w:cs="Arial"/>
        </w:rPr>
        <w:t xml:space="preserve"> lub jakiegokolwiek innego podmiotu prowadzącego swą działalność gospodarczą na Terenie PCC. W takim przypadku </w:t>
      </w:r>
      <w:r w:rsidR="00677FF4" w:rsidRPr="00C46753">
        <w:rPr>
          <w:rFonts w:ascii="Garamond" w:hAnsi="Garamond" w:cs="Arial"/>
        </w:rPr>
        <w:t>ZLECENIODAWCY</w:t>
      </w:r>
      <w:r w:rsidRPr="00C46753">
        <w:rPr>
          <w:rFonts w:ascii="Garamond" w:hAnsi="Garamond" w:cs="Arial"/>
        </w:rPr>
        <w:t xml:space="preserve"> przysługuje prawo naliczenia kary umownej w wysokości 10.000 PLN (słownie: dziesięć tysięcy złotych) za każdy przypadek dopuszczenia się lub usiłowania kradzieży/przywłaszczenia mienia </w:t>
      </w:r>
      <w:r w:rsidR="00677FF4" w:rsidRPr="00C46753">
        <w:rPr>
          <w:rFonts w:ascii="Garamond" w:hAnsi="Garamond" w:cs="Arial"/>
        </w:rPr>
        <w:t>ZLECENIODAWCY</w:t>
      </w:r>
      <w:r w:rsidRPr="00C46753">
        <w:rPr>
          <w:rFonts w:ascii="Garamond" w:hAnsi="Garamond" w:cs="Arial"/>
        </w:rPr>
        <w:t xml:space="preserve"> lub jakiegokolwiek innego podmiotu prowadzącego swą działalność gospodarczą na Terenie PCC. </w:t>
      </w:r>
      <w:r w:rsidR="00677FF4" w:rsidRPr="00C46753">
        <w:rPr>
          <w:rFonts w:ascii="Garamond" w:hAnsi="Garamond" w:cs="Arial"/>
        </w:rPr>
        <w:t>ZLECENIOBIORCA</w:t>
      </w:r>
      <w:r w:rsidRPr="00C46753">
        <w:rPr>
          <w:rFonts w:ascii="Garamond" w:hAnsi="Garamond" w:cs="Arial"/>
        </w:rPr>
        <w:t xml:space="preserve"> zobowiązany jest odsunąć osobę, o której mowa wyżej, od wykonywania prac będących </w:t>
      </w:r>
      <w:r w:rsidR="00677FF4" w:rsidRPr="00C46753">
        <w:rPr>
          <w:rFonts w:ascii="Garamond" w:hAnsi="Garamond" w:cs="Arial"/>
        </w:rPr>
        <w:t>P</w:t>
      </w:r>
      <w:r w:rsidRPr="00C46753">
        <w:rPr>
          <w:rFonts w:ascii="Garamond" w:hAnsi="Garamond" w:cs="Arial"/>
        </w:rPr>
        <w:t xml:space="preserve">rzedmiotem </w:t>
      </w:r>
      <w:r w:rsidR="00677FF4" w:rsidRPr="00C46753">
        <w:rPr>
          <w:rFonts w:ascii="Garamond" w:hAnsi="Garamond" w:cs="Arial"/>
        </w:rPr>
        <w:t>UMOWY</w:t>
      </w:r>
      <w:r w:rsidRPr="00C46753">
        <w:rPr>
          <w:rFonts w:ascii="Garamond" w:hAnsi="Garamond" w:cs="Arial"/>
        </w:rPr>
        <w:t xml:space="preserve"> ze skutkiem natychmiastowym, to jest od chwili, w której dopuściła się ona naruszenia obowiązku, bowiem osoba ta będzie miała bezwzględny zakaz wchodzenia i </w:t>
      </w:r>
      <w:r w:rsidRPr="00C46753">
        <w:rPr>
          <w:rFonts w:ascii="Garamond" w:hAnsi="Garamond" w:cs="Arial"/>
        </w:rPr>
        <w:lastRenderedPageBreak/>
        <w:t>przebywania na Terenie PCC.</w:t>
      </w:r>
    </w:p>
    <w:p w14:paraId="19993A0A" w14:textId="7FAC5C47" w:rsidR="006875ED" w:rsidRPr="00C46753" w:rsidRDefault="00854740" w:rsidP="00515402">
      <w:pPr>
        <w:widowControl w:val="0"/>
        <w:numPr>
          <w:ilvl w:val="0"/>
          <w:numId w:val="14"/>
        </w:numPr>
        <w:suppressAutoHyphens/>
        <w:autoSpaceDE w:val="0"/>
        <w:spacing w:after="60" w:line="240" w:lineRule="auto"/>
        <w:jc w:val="both"/>
        <w:rPr>
          <w:rFonts w:ascii="Garamond" w:hAnsi="Garamond" w:cs="Arial"/>
        </w:rPr>
      </w:pPr>
      <w:r w:rsidRPr="00C46753">
        <w:rPr>
          <w:rFonts w:ascii="Garamond" w:hAnsi="Garamond" w:cs="Arial"/>
        </w:rPr>
        <w:t xml:space="preserve">W przypadkach, o których mowa w niniejszym paragrafie </w:t>
      </w:r>
      <w:r w:rsidR="00677FF4" w:rsidRPr="00C46753">
        <w:rPr>
          <w:rFonts w:ascii="Garamond" w:hAnsi="Garamond" w:cs="Arial"/>
        </w:rPr>
        <w:t>ZLECENIODAWCA</w:t>
      </w:r>
      <w:r w:rsidRPr="00C46753">
        <w:rPr>
          <w:rFonts w:ascii="Garamond" w:hAnsi="Garamond" w:cs="Arial"/>
        </w:rPr>
        <w:t xml:space="preserve"> poinformuje </w:t>
      </w:r>
      <w:r w:rsidR="00677FF4" w:rsidRPr="00C46753">
        <w:rPr>
          <w:rFonts w:ascii="Garamond" w:hAnsi="Garamond" w:cs="Arial"/>
        </w:rPr>
        <w:t>ZLECENIOBIORCĘ</w:t>
      </w:r>
      <w:r w:rsidRPr="00C46753">
        <w:rPr>
          <w:rFonts w:ascii="Garamond" w:hAnsi="Garamond" w:cs="Arial"/>
        </w:rPr>
        <w:t xml:space="preserve"> o zaistniałej sytuacji żądając od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 poprawy dyscypliny wśród swoich pracowników oraz innych osób, przy pomocy których </w:t>
      </w:r>
      <w:r w:rsidR="00677FF4" w:rsidRPr="00C46753">
        <w:rPr>
          <w:rFonts w:ascii="Garamond" w:hAnsi="Garamond" w:cs="Arial"/>
        </w:rPr>
        <w:t xml:space="preserve">ZLECENIOBIORCA </w:t>
      </w:r>
      <w:r w:rsidRPr="00C46753">
        <w:rPr>
          <w:rFonts w:ascii="Garamond" w:hAnsi="Garamond" w:cs="Arial"/>
        </w:rPr>
        <w:t xml:space="preserve">wykonuje prace. Jeśli pomimo dwukrotnego informowania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 o zaistniałych sytuacjach, o których mowa w niniejszym paragrafie, pracownicy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 lub inne osoby przy pomocy których </w:t>
      </w:r>
      <w:r w:rsidR="00677FF4" w:rsidRPr="00C46753">
        <w:rPr>
          <w:rFonts w:ascii="Garamond" w:hAnsi="Garamond" w:cs="Arial"/>
        </w:rPr>
        <w:t>ZLECENIOBIORCA</w:t>
      </w:r>
      <w:r w:rsidRPr="00C46753">
        <w:rPr>
          <w:rFonts w:ascii="Garamond" w:hAnsi="Garamond" w:cs="Arial"/>
        </w:rPr>
        <w:t xml:space="preserve"> wykonuje prace, nadal nie będą stosować się do dyscypliny pracy obowiązującej na Terenie PCC, Z</w:t>
      </w:r>
      <w:r w:rsidR="00490605" w:rsidRPr="00C46753">
        <w:rPr>
          <w:rFonts w:ascii="Garamond" w:hAnsi="Garamond" w:cs="Arial"/>
        </w:rPr>
        <w:t>LECENIODAWCY</w:t>
      </w:r>
      <w:r w:rsidRPr="00C46753">
        <w:rPr>
          <w:rFonts w:ascii="Garamond" w:hAnsi="Garamond" w:cs="Arial"/>
        </w:rPr>
        <w:t xml:space="preserve"> przysługuje prawo do odstąpienia od </w:t>
      </w:r>
      <w:r w:rsidR="00490605" w:rsidRPr="00C46753">
        <w:rPr>
          <w:rFonts w:ascii="Garamond" w:hAnsi="Garamond" w:cs="Arial"/>
        </w:rPr>
        <w:t>UMOWY</w:t>
      </w:r>
      <w:r w:rsidRPr="00C46753">
        <w:rPr>
          <w:rFonts w:ascii="Garamond" w:hAnsi="Garamond" w:cs="Arial"/>
        </w:rPr>
        <w:t xml:space="preserve"> w terminie 7 dni od daty stwierdzenia kolejnego uchybienia, ze skutkiem natychmiastowym z winy </w:t>
      </w:r>
      <w:r w:rsidR="00677FF4" w:rsidRPr="00C46753">
        <w:rPr>
          <w:rFonts w:ascii="Garamond" w:hAnsi="Garamond" w:cs="Arial"/>
        </w:rPr>
        <w:t>ZLECENIOBIORCY</w:t>
      </w:r>
      <w:r w:rsidRPr="00C46753">
        <w:rPr>
          <w:rFonts w:ascii="Garamond" w:hAnsi="Garamond" w:cs="Arial"/>
        </w:rPr>
        <w:t xml:space="preserve">. </w:t>
      </w:r>
    </w:p>
    <w:p w14:paraId="125D18FD" w14:textId="77777777" w:rsidR="00515402" w:rsidRPr="00C46753" w:rsidRDefault="00515402" w:rsidP="00515402">
      <w:pPr>
        <w:widowControl w:val="0"/>
        <w:suppressAutoHyphens/>
        <w:autoSpaceDE w:val="0"/>
        <w:spacing w:after="60" w:line="240" w:lineRule="auto"/>
        <w:ind w:left="357"/>
        <w:jc w:val="both"/>
        <w:rPr>
          <w:rFonts w:ascii="Garamond" w:hAnsi="Garamond"/>
        </w:rPr>
      </w:pPr>
    </w:p>
    <w:p w14:paraId="30FBECD5" w14:textId="77777777" w:rsidR="002C7690" w:rsidRDefault="002C7690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bookmarkStart w:id="28" w:name="_Toc436112612"/>
      <w:bookmarkStart w:id="29" w:name="__RefHeading__45_504928092"/>
    </w:p>
    <w:p w14:paraId="7B2F438C" w14:textId="4D5780FB" w:rsidR="00983FBE" w:rsidRPr="001639DF" w:rsidRDefault="00983FBE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r w:rsidRPr="001639DF">
        <w:rPr>
          <w:rStyle w:val="Nagwek1Znak"/>
          <w:rFonts w:ascii="Garamond" w:hAnsi="Garamond"/>
          <w:b/>
          <w:color w:val="000000"/>
          <w:sz w:val="22"/>
        </w:rPr>
        <w:t>CZĘŚĆ 11. SIŁA WYŻSZA</w:t>
      </w:r>
      <w:bookmarkEnd w:id="28"/>
    </w:p>
    <w:p w14:paraId="5F3F4672" w14:textId="77777777" w:rsidR="00983FBE" w:rsidRPr="00C46753" w:rsidRDefault="00983FBE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11</w:t>
      </w:r>
    </w:p>
    <w:p w14:paraId="7CB001A5" w14:textId="7B74E0D4" w:rsidR="00854740" w:rsidRPr="00C46753" w:rsidRDefault="00983FBE" w:rsidP="00854740">
      <w:pPr>
        <w:pStyle w:val="WW-Domylnie1"/>
        <w:numPr>
          <w:ilvl w:val="1"/>
          <w:numId w:val="9"/>
        </w:numPr>
        <w:tabs>
          <w:tab w:val="left" w:pos="283"/>
          <w:tab w:val="left" w:pos="284"/>
        </w:tabs>
        <w:spacing w:after="80"/>
        <w:jc w:val="both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54740" w:rsidRPr="00C46753">
        <w:rPr>
          <w:rFonts w:ascii="Garamond" w:hAnsi="Garamond" w:cs="Arial"/>
          <w:color w:val="000000"/>
          <w:sz w:val="22"/>
          <w:szCs w:val="22"/>
        </w:rPr>
        <w:t xml:space="preserve">Żadna ze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STRON</w:t>
      </w:r>
      <w:r w:rsidR="00854740" w:rsidRPr="00C46753">
        <w:rPr>
          <w:rFonts w:ascii="Garamond" w:hAnsi="Garamond" w:cs="Arial"/>
          <w:color w:val="000000"/>
          <w:sz w:val="22"/>
          <w:szCs w:val="22"/>
        </w:rPr>
        <w:t xml:space="preserve"> nie ponosi odpowiedzialności za niewykonanie lub nienależyte wykonanie niniejszej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="00854740" w:rsidRPr="00C46753">
        <w:rPr>
          <w:rFonts w:ascii="Garamond" w:hAnsi="Garamond" w:cs="Arial"/>
          <w:color w:val="000000"/>
          <w:sz w:val="22"/>
          <w:szCs w:val="22"/>
        </w:rPr>
        <w:t xml:space="preserve"> jeżeli jest ono następstwem Siły Wyższej. </w:t>
      </w:r>
    </w:p>
    <w:p w14:paraId="073C217D" w14:textId="31C94929" w:rsidR="00854740" w:rsidRPr="00C46753" w:rsidRDefault="00854740" w:rsidP="00854740">
      <w:pPr>
        <w:pStyle w:val="WW-Domylnie1"/>
        <w:numPr>
          <w:ilvl w:val="1"/>
          <w:numId w:val="9"/>
        </w:numPr>
        <w:tabs>
          <w:tab w:val="left" w:pos="283"/>
          <w:tab w:val="left" w:pos="284"/>
        </w:tabs>
        <w:spacing w:after="80"/>
        <w:jc w:val="both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 xml:space="preserve">Jako Siłę Wyższą rozumie się okoliczności, które wystąpiły po zawarciu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jako zdarzenia zewnętrzne i nadzwyczajne, których wystąpienia ani Strona nie była w stanie przewidzieć, zapobiec im ani ich uniknąć, i które obiektywnie uniemożliwiają lub utrudniają wykonywanie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, a w szczególności takie jak wojny, zamieszki, powodzie, trzęsienia ziemi lub inne zdarzenia losowe, akty władzy publicznej, ogólnokrajowe lub branżowe strajki, oraz awarie instalacji, maszyn lub urządzeń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ZLECENIODAWCY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(„Siła Wyższa”).</w:t>
      </w:r>
    </w:p>
    <w:p w14:paraId="28DD6658" w14:textId="77777777" w:rsidR="00854740" w:rsidRPr="00C46753" w:rsidRDefault="00854740" w:rsidP="00854740">
      <w:pPr>
        <w:pStyle w:val="WW-Domylnie1"/>
        <w:numPr>
          <w:ilvl w:val="1"/>
          <w:numId w:val="9"/>
        </w:numPr>
        <w:tabs>
          <w:tab w:val="left" w:pos="283"/>
          <w:tab w:val="left" w:pos="284"/>
        </w:tabs>
        <w:spacing w:after="80"/>
        <w:jc w:val="both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 xml:space="preserve">Zjawisk i stanów pogodowych właściwych dla danej pory roku, jak również padających deszczy, śniegu, mrozu, upału nie można traktować jako Siłę Wyższą. </w:t>
      </w:r>
    </w:p>
    <w:p w14:paraId="50ABFEB5" w14:textId="39A23BF9" w:rsidR="00854740" w:rsidRPr="00C46753" w:rsidRDefault="00854740" w:rsidP="00854740">
      <w:pPr>
        <w:pStyle w:val="WW-Domylnie1"/>
        <w:numPr>
          <w:ilvl w:val="1"/>
          <w:numId w:val="9"/>
        </w:numPr>
        <w:tabs>
          <w:tab w:val="left" w:pos="283"/>
          <w:tab w:val="left" w:pos="284"/>
        </w:tabs>
        <w:spacing w:after="80"/>
        <w:jc w:val="both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>S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TRONA</w:t>
      </w:r>
      <w:r w:rsidRPr="00C46753">
        <w:rPr>
          <w:rFonts w:ascii="Garamond" w:hAnsi="Garamond" w:cs="Arial"/>
          <w:color w:val="000000"/>
          <w:sz w:val="22"/>
          <w:szCs w:val="22"/>
        </w:rPr>
        <w:t>, która nie jest w stanie wywiązać się ze swoich zobowiązań wskutek zaistnienia Siły Wyższej powinna w ciągu 7 dni zawiadomić drugą S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TRONĘ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o takim fakcie. Druga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STRONA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powinna być również poinformowana o ustaniu okoliczności uważanych za Siłę Wyższą. Jeżeli wymienione okoliczności trwają dłużej niż 1 miesiąc, S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TRONY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powinny wspólnie zadecydować o dalszym wykonywaniu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>, z zastrzeżeniem poniższego ustępu.</w:t>
      </w:r>
    </w:p>
    <w:p w14:paraId="71573D31" w14:textId="608F25AB" w:rsidR="00854740" w:rsidRPr="00C46753" w:rsidRDefault="00854740" w:rsidP="00854740">
      <w:pPr>
        <w:pStyle w:val="WW-Domylnie1"/>
        <w:numPr>
          <w:ilvl w:val="1"/>
          <w:numId w:val="9"/>
        </w:numPr>
        <w:tabs>
          <w:tab w:val="left" w:pos="283"/>
          <w:tab w:val="left" w:pos="284"/>
        </w:tabs>
        <w:spacing w:after="80"/>
        <w:jc w:val="both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>Z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LECENIODAWCA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jest uprawniony odstąpić od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w przypadku, gdy z powodu występowania zdarzeń zaliczanych do siły wyższej, realizacja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została wstrzymana na okres powyżej 2 tygodni. Odstąpienie od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może być wykonywane w terminie 3 miesięcy od dnia wystąpienia zdarzenia Siły Wyższej. Odstąpienie od 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UMOWY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w niniejszym przypadku nie pociąga za sobą uprawnienia do żądania przez którąkolwiek ze S</w:t>
      </w:r>
      <w:r w:rsidR="00677FF4" w:rsidRPr="00C46753">
        <w:rPr>
          <w:rFonts w:ascii="Garamond" w:hAnsi="Garamond" w:cs="Arial"/>
          <w:color w:val="000000"/>
          <w:sz w:val="22"/>
          <w:szCs w:val="22"/>
        </w:rPr>
        <w:t>TRON</w:t>
      </w:r>
      <w:r w:rsidRPr="00C46753">
        <w:rPr>
          <w:rFonts w:ascii="Garamond" w:hAnsi="Garamond" w:cs="Arial"/>
          <w:color w:val="000000"/>
          <w:sz w:val="22"/>
          <w:szCs w:val="22"/>
        </w:rPr>
        <w:t xml:space="preserve"> kary umownej. </w:t>
      </w:r>
    </w:p>
    <w:p w14:paraId="0E81C67D" w14:textId="77777777" w:rsidR="00983FBE" w:rsidRPr="00C46753" w:rsidRDefault="00983FBE" w:rsidP="0010775E">
      <w:pPr>
        <w:pStyle w:val="WW-Domylnie1"/>
        <w:tabs>
          <w:tab w:val="left" w:pos="284"/>
        </w:tabs>
        <w:spacing w:after="80"/>
        <w:ind w:left="283"/>
        <w:jc w:val="both"/>
        <w:rPr>
          <w:rFonts w:ascii="Garamond" w:hAnsi="Garamond" w:cs="Arial"/>
          <w:sz w:val="22"/>
          <w:szCs w:val="22"/>
        </w:rPr>
      </w:pPr>
    </w:p>
    <w:p w14:paraId="5E2B734B" w14:textId="73475DC1" w:rsidR="00787B1A" w:rsidRPr="001639DF" w:rsidRDefault="00787B1A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r w:rsidRPr="001639DF">
        <w:rPr>
          <w:rStyle w:val="Nagwek1Znak"/>
          <w:rFonts w:ascii="Garamond" w:eastAsiaTheme="minorHAnsi" w:hAnsi="Garamond"/>
          <w:b/>
          <w:color w:val="000000"/>
          <w:sz w:val="22"/>
        </w:rPr>
        <w:t>ROZWIĄZYWANIE SPORÓW</w:t>
      </w:r>
    </w:p>
    <w:p w14:paraId="5E8FB66A" w14:textId="26444A6B" w:rsidR="00854740" w:rsidRPr="00C46753" w:rsidRDefault="00983FBE" w:rsidP="0010775E">
      <w:pPr>
        <w:spacing w:after="120"/>
        <w:jc w:val="center"/>
        <w:rPr>
          <w:rFonts w:ascii="Garamond" w:hAnsi="Garamond"/>
          <w:lang w:eastAsia="ar-SA"/>
        </w:rPr>
      </w:pPr>
      <w:r w:rsidRPr="00C46753">
        <w:rPr>
          <w:rFonts w:ascii="Garamond" w:hAnsi="Garamond" w:cs="Arial"/>
          <w:b/>
          <w:color w:val="000000"/>
        </w:rPr>
        <w:t>§ 12</w:t>
      </w:r>
      <w:bookmarkStart w:id="30" w:name="__RefHeading__47_504928092"/>
    </w:p>
    <w:p w14:paraId="4A55DCF8" w14:textId="23BE3BDF" w:rsidR="00854740" w:rsidRPr="00C46753" w:rsidRDefault="00787B1A" w:rsidP="0010775E">
      <w:pPr>
        <w:pStyle w:val="Akapitzlist"/>
        <w:numPr>
          <w:ilvl w:val="0"/>
          <w:numId w:val="28"/>
        </w:numPr>
        <w:ind w:left="426" w:hanging="426"/>
        <w:jc w:val="both"/>
        <w:rPr>
          <w:rFonts w:ascii="Garamond" w:hAnsi="Garamond"/>
        </w:rPr>
      </w:pPr>
      <w:r w:rsidRPr="00C46753">
        <w:rPr>
          <w:rFonts w:ascii="Garamond" w:hAnsi="Garamond"/>
          <w:sz w:val="22"/>
          <w:szCs w:val="22"/>
        </w:rPr>
        <w:t>UMOWA</w:t>
      </w:r>
      <w:r w:rsidR="00854740" w:rsidRPr="00C46753">
        <w:rPr>
          <w:rFonts w:ascii="Garamond" w:hAnsi="Garamond"/>
          <w:sz w:val="22"/>
          <w:szCs w:val="22"/>
        </w:rPr>
        <w:t xml:space="preserve"> podlega prawu polskiemu.</w:t>
      </w:r>
    </w:p>
    <w:p w14:paraId="5B0AF57A" w14:textId="55F162EA" w:rsidR="00854740" w:rsidRPr="00C46753" w:rsidRDefault="00787B1A" w:rsidP="0010775E">
      <w:pPr>
        <w:pStyle w:val="Akapitzlist"/>
        <w:numPr>
          <w:ilvl w:val="0"/>
          <w:numId w:val="28"/>
        </w:numPr>
        <w:ind w:left="426" w:hanging="426"/>
        <w:jc w:val="both"/>
        <w:rPr>
          <w:rFonts w:ascii="Garamond" w:hAnsi="Garamond"/>
        </w:rPr>
      </w:pPr>
      <w:r w:rsidRPr="00C46753">
        <w:rPr>
          <w:rFonts w:ascii="Garamond" w:hAnsi="Garamond"/>
          <w:sz w:val="22"/>
          <w:szCs w:val="22"/>
        </w:rPr>
        <w:t>STRONY</w:t>
      </w:r>
      <w:r w:rsidR="00854740" w:rsidRPr="00C46753">
        <w:rPr>
          <w:rFonts w:ascii="Garamond" w:hAnsi="Garamond"/>
          <w:sz w:val="22"/>
          <w:szCs w:val="22"/>
        </w:rPr>
        <w:t xml:space="preserve"> oświadczają, że dołożą wszelkich starań, aby ewentualne spory jakie mogą powstać przy realizacji </w:t>
      </w:r>
      <w:r w:rsidR="00490605" w:rsidRPr="00C46753">
        <w:rPr>
          <w:rFonts w:ascii="Garamond" w:hAnsi="Garamond"/>
          <w:sz w:val="22"/>
          <w:szCs w:val="22"/>
        </w:rPr>
        <w:t>UMOWY</w:t>
      </w:r>
      <w:r w:rsidR="00854740" w:rsidRPr="00C46753">
        <w:rPr>
          <w:rFonts w:ascii="Garamond" w:hAnsi="Garamond"/>
          <w:sz w:val="22"/>
          <w:szCs w:val="22"/>
        </w:rPr>
        <w:t xml:space="preserve"> były rozwiązywane polubownie.</w:t>
      </w:r>
    </w:p>
    <w:p w14:paraId="6068F0B3" w14:textId="069473BD" w:rsidR="00854740" w:rsidRPr="00C46753" w:rsidRDefault="00854740" w:rsidP="00787B1A">
      <w:pPr>
        <w:pStyle w:val="Akapitzlist"/>
        <w:numPr>
          <w:ilvl w:val="0"/>
          <w:numId w:val="28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C46753">
        <w:rPr>
          <w:rFonts w:ascii="Garamond" w:hAnsi="Garamond"/>
          <w:sz w:val="22"/>
          <w:szCs w:val="22"/>
        </w:rPr>
        <w:t xml:space="preserve">W przypadku, gdy polubowne rozwiązanie sporu nie będzie możliwe, </w:t>
      </w:r>
      <w:r w:rsidR="009C72CA">
        <w:rPr>
          <w:rFonts w:ascii="Garamond" w:hAnsi="Garamond"/>
          <w:sz w:val="22"/>
          <w:szCs w:val="22"/>
        </w:rPr>
        <w:t>wszelkie</w:t>
      </w:r>
      <w:r w:rsidRPr="00C46753">
        <w:rPr>
          <w:rFonts w:ascii="Garamond" w:hAnsi="Garamond"/>
          <w:sz w:val="22"/>
          <w:szCs w:val="22"/>
        </w:rPr>
        <w:t xml:space="preserve"> spor</w:t>
      </w:r>
      <w:r w:rsidR="009C72CA">
        <w:rPr>
          <w:rFonts w:ascii="Garamond" w:hAnsi="Garamond"/>
          <w:sz w:val="22"/>
          <w:szCs w:val="22"/>
        </w:rPr>
        <w:t>y</w:t>
      </w:r>
      <w:r w:rsidRPr="00C46753">
        <w:rPr>
          <w:rFonts w:ascii="Garamond" w:hAnsi="Garamond"/>
          <w:sz w:val="22"/>
          <w:szCs w:val="22"/>
        </w:rPr>
        <w:t xml:space="preserve"> </w:t>
      </w:r>
      <w:r w:rsidR="009C72CA" w:rsidRPr="009C72CA">
        <w:rPr>
          <w:rFonts w:ascii="Garamond" w:hAnsi="Garamond"/>
          <w:sz w:val="22"/>
          <w:szCs w:val="22"/>
        </w:rPr>
        <w:t xml:space="preserve">mogące wyniknąć </w:t>
      </w:r>
      <w:r w:rsidR="009C72CA">
        <w:rPr>
          <w:rFonts w:ascii="Garamond" w:hAnsi="Garamond"/>
          <w:sz w:val="22"/>
          <w:szCs w:val="22"/>
        </w:rPr>
        <w:t xml:space="preserve">z niniejszej </w:t>
      </w:r>
      <w:r w:rsidR="009C72CA" w:rsidRPr="009C72CA">
        <w:rPr>
          <w:rFonts w:ascii="Garamond" w:hAnsi="Garamond"/>
          <w:sz w:val="22"/>
          <w:szCs w:val="22"/>
        </w:rPr>
        <w:t>UMOW</w:t>
      </w:r>
      <w:r w:rsidR="009C72CA">
        <w:rPr>
          <w:rFonts w:ascii="Garamond" w:hAnsi="Garamond"/>
          <w:sz w:val="22"/>
          <w:szCs w:val="22"/>
        </w:rPr>
        <w:t>Y</w:t>
      </w:r>
      <w:r w:rsidR="009C72CA" w:rsidRPr="009C72CA">
        <w:rPr>
          <w:rFonts w:ascii="Garamond" w:hAnsi="Garamond"/>
          <w:sz w:val="22"/>
          <w:szCs w:val="22"/>
        </w:rPr>
        <w:t xml:space="preserve"> </w:t>
      </w:r>
      <w:r w:rsidRPr="00C46753">
        <w:rPr>
          <w:rFonts w:ascii="Garamond" w:hAnsi="Garamond"/>
          <w:sz w:val="22"/>
          <w:szCs w:val="22"/>
        </w:rPr>
        <w:t xml:space="preserve">będzie rozstrzygał Sąd właściwy zgodnie z prawem polskim dla siedziby </w:t>
      </w:r>
      <w:r w:rsidR="00787B1A" w:rsidRPr="00C46753">
        <w:rPr>
          <w:rFonts w:ascii="Garamond" w:hAnsi="Garamond"/>
          <w:sz w:val="22"/>
          <w:szCs w:val="22"/>
        </w:rPr>
        <w:t>ZLECENIODAWCY</w:t>
      </w:r>
      <w:r w:rsidRPr="00C46753">
        <w:rPr>
          <w:rFonts w:ascii="Garamond" w:hAnsi="Garamond"/>
          <w:sz w:val="22"/>
          <w:szCs w:val="22"/>
        </w:rPr>
        <w:t>.</w:t>
      </w:r>
    </w:p>
    <w:p w14:paraId="305E97AC" w14:textId="77777777" w:rsidR="00515402" w:rsidRPr="00C46753" w:rsidRDefault="00515402" w:rsidP="00DE6207">
      <w:pPr>
        <w:jc w:val="both"/>
      </w:pPr>
    </w:p>
    <w:p w14:paraId="35487EF2" w14:textId="77777777" w:rsidR="00983FBE" w:rsidRPr="001639DF" w:rsidRDefault="00983FBE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bookmarkStart w:id="31" w:name="_Toc436112614"/>
      <w:r w:rsidRPr="001639DF">
        <w:rPr>
          <w:rStyle w:val="Nagwek1Znak"/>
          <w:rFonts w:ascii="Garamond" w:hAnsi="Garamond"/>
          <w:b/>
          <w:color w:val="000000"/>
          <w:sz w:val="22"/>
        </w:rPr>
        <w:t>CZĘŚĆ 13. POSTANOWIENIA KOŃCOWE</w:t>
      </w:r>
      <w:bookmarkEnd w:id="31"/>
    </w:p>
    <w:p w14:paraId="393AE28E" w14:textId="77777777" w:rsidR="00983FBE" w:rsidRPr="00C46753" w:rsidRDefault="00983FBE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13</w:t>
      </w:r>
    </w:p>
    <w:p w14:paraId="759CC816" w14:textId="7BA44E8E" w:rsidR="00BB3992" w:rsidRPr="001D1ED6" w:rsidRDefault="00BB3992" w:rsidP="00983FBE">
      <w:pPr>
        <w:pStyle w:val="WW-Tekstpodstawowy3"/>
        <w:numPr>
          <w:ilvl w:val="0"/>
          <w:numId w:val="10"/>
        </w:numPr>
        <w:tabs>
          <w:tab w:val="left" w:pos="283"/>
        </w:tabs>
        <w:spacing w:after="80"/>
        <w:rPr>
          <w:rFonts w:ascii="Garamond" w:hAnsi="Garamond" w:cs="Arial"/>
          <w:color w:val="000000"/>
          <w:sz w:val="22"/>
          <w:szCs w:val="22"/>
          <w:highlight w:val="yellow"/>
        </w:rPr>
      </w:pPr>
      <w:r w:rsidRPr="00D44C60">
        <w:rPr>
          <w:rFonts w:ascii="Garamond" w:hAnsi="Garamond"/>
          <w:sz w:val="22"/>
          <w:szCs w:val="22"/>
        </w:rPr>
        <w:t xml:space="preserve">Niniejsza UMOWA </w:t>
      </w:r>
      <w:r w:rsidR="009B0DD6">
        <w:rPr>
          <w:rFonts w:ascii="Garamond" w:hAnsi="Garamond"/>
          <w:sz w:val="22"/>
          <w:szCs w:val="22"/>
        </w:rPr>
        <w:t>obowiązuje</w:t>
      </w:r>
      <w:r w:rsidRPr="00D44C60">
        <w:rPr>
          <w:rFonts w:ascii="Garamond" w:hAnsi="Garamond"/>
          <w:sz w:val="22"/>
          <w:szCs w:val="22"/>
        </w:rPr>
        <w:t xml:space="preserve"> </w:t>
      </w:r>
      <w:r w:rsidR="00CA6A02">
        <w:rPr>
          <w:rFonts w:ascii="Garamond" w:hAnsi="Garamond"/>
          <w:sz w:val="22"/>
          <w:szCs w:val="22"/>
        </w:rPr>
        <w:t>do</w:t>
      </w:r>
      <w:r w:rsidR="009D2EE4">
        <w:rPr>
          <w:rFonts w:ascii="Garamond" w:hAnsi="Garamond"/>
          <w:sz w:val="22"/>
          <w:szCs w:val="22"/>
        </w:rPr>
        <w:t xml:space="preserve"> </w:t>
      </w:r>
      <w:r w:rsidR="009B0DD6">
        <w:rPr>
          <w:rFonts w:ascii="Garamond" w:hAnsi="Garamond"/>
          <w:sz w:val="22"/>
          <w:szCs w:val="22"/>
        </w:rPr>
        <w:t xml:space="preserve">dnia </w:t>
      </w:r>
      <w:r w:rsidR="003E7B46" w:rsidRPr="001D1ED6">
        <w:rPr>
          <w:rFonts w:ascii="Garamond" w:hAnsi="Garamond"/>
          <w:sz w:val="22"/>
          <w:szCs w:val="22"/>
          <w:highlight w:val="yellow"/>
        </w:rPr>
        <w:t>……………</w:t>
      </w:r>
    </w:p>
    <w:p w14:paraId="119D705D" w14:textId="1B430829" w:rsidR="00983FBE" w:rsidRPr="00C46753" w:rsidRDefault="00983FBE" w:rsidP="00983FBE">
      <w:pPr>
        <w:pStyle w:val="WW-Tekstpodstawowy3"/>
        <w:numPr>
          <w:ilvl w:val="0"/>
          <w:numId w:val="10"/>
        </w:numPr>
        <w:tabs>
          <w:tab w:val="left" w:pos="283"/>
        </w:tabs>
        <w:spacing w:after="80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 xml:space="preserve">Wszelkie zmiany i uzupełnienia niniejszej UMOWY wymagają formy pisemnej w postaci  obustronnie podpisanego aneksu, pod rygorem nieważności. </w:t>
      </w:r>
    </w:p>
    <w:p w14:paraId="2F7D5C7A" w14:textId="089AC632" w:rsidR="00E56F51" w:rsidRDefault="00E56F51" w:rsidP="00A04951">
      <w:pPr>
        <w:pStyle w:val="Tekstpodstawowy"/>
        <w:numPr>
          <w:ilvl w:val="0"/>
          <w:numId w:val="10"/>
        </w:numPr>
        <w:spacing w:after="60"/>
        <w:rPr>
          <w:rFonts w:ascii="Garamond" w:hAnsi="Garamond" w:cs="Arial"/>
          <w:sz w:val="22"/>
          <w:szCs w:val="22"/>
        </w:rPr>
      </w:pPr>
      <w:r w:rsidRPr="00E56F51">
        <w:rPr>
          <w:rFonts w:ascii="Garamond" w:hAnsi="Garamond" w:cs="Arial"/>
          <w:sz w:val="22"/>
          <w:szCs w:val="22"/>
        </w:rPr>
        <w:t xml:space="preserve">Za działania </w:t>
      </w:r>
      <w:r w:rsidR="0087487A">
        <w:rPr>
          <w:rFonts w:ascii="Garamond" w:hAnsi="Garamond" w:cs="Arial"/>
          <w:sz w:val="22"/>
          <w:szCs w:val="22"/>
          <w:lang w:val="pl-PL"/>
        </w:rPr>
        <w:t xml:space="preserve">i zaniechania </w:t>
      </w:r>
      <w:r w:rsidR="004A7920">
        <w:rPr>
          <w:rFonts w:ascii="Garamond" w:hAnsi="Garamond" w:cs="Arial"/>
          <w:sz w:val="22"/>
          <w:szCs w:val="22"/>
          <w:lang w:val="pl-PL"/>
        </w:rPr>
        <w:t xml:space="preserve">podmiotów transportujących Odpady oraz </w:t>
      </w:r>
      <w:r w:rsidRPr="00E56F51">
        <w:rPr>
          <w:rFonts w:ascii="Garamond" w:hAnsi="Garamond" w:cs="Arial"/>
          <w:sz w:val="22"/>
          <w:szCs w:val="22"/>
        </w:rPr>
        <w:t>PODMIOT</w:t>
      </w:r>
      <w:r w:rsidR="005F5BF5">
        <w:rPr>
          <w:rFonts w:ascii="Garamond" w:hAnsi="Garamond" w:cs="Arial"/>
          <w:sz w:val="22"/>
          <w:szCs w:val="22"/>
          <w:lang w:val="pl-PL"/>
        </w:rPr>
        <w:t>U</w:t>
      </w:r>
      <w:r w:rsidRPr="00E56F51">
        <w:rPr>
          <w:rFonts w:ascii="Garamond" w:hAnsi="Garamond" w:cs="Arial"/>
          <w:sz w:val="22"/>
          <w:szCs w:val="22"/>
        </w:rPr>
        <w:t xml:space="preserve"> TRZECI</w:t>
      </w:r>
      <w:r w:rsidR="005F5BF5">
        <w:rPr>
          <w:rFonts w:ascii="Garamond" w:hAnsi="Garamond" w:cs="Arial"/>
          <w:sz w:val="22"/>
          <w:szCs w:val="22"/>
          <w:lang w:val="pl-PL"/>
        </w:rPr>
        <w:t>EGO</w:t>
      </w:r>
      <w:r w:rsidRPr="00E56F51">
        <w:rPr>
          <w:rFonts w:ascii="Garamond" w:hAnsi="Garamond" w:cs="Arial"/>
          <w:sz w:val="22"/>
          <w:szCs w:val="22"/>
        </w:rPr>
        <w:t xml:space="preserve"> ZLECENIOBIORCA odpowiada jak za działania własne.</w:t>
      </w:r>
    </w:p>
    <w:p w14:paraId="50929C78" w14:textId="6446AD0D" w:rsidR="00983FBE" w:rsidRPr="00C46753" w:rsidRDefault="0076539F" w:rsidP="00983FBE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lastRenderedPageBreak/>
        <w:t>ZLECENIODAWCA</w:t>
      </w:r>
      <w:r w:rsidR="00983FBE" w:rsidRPr="00C46753">
        <w:rPr>
          <w:rFonts w:ascii="Garamond" w:hAnsi="Garamond" w:cs="Arial"/>
          <w:color w:val="000000"/>
          <w:spacing w:val="-2"/>
        </w:rPr>
        <w:t xml:space="preserve"> może dochodzić na zasadach ogólnych odszkodowania przewyższającego kary umowne przewidziane w niniejszej Umowie. </w:t>
      </w:r>
    </w:p>
    <w:p w14:paraId="07708C85" w14:textId="13FBD8C9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Jeśli jakiekolwiek postanowienia niniejszej </w:t>
      </w:r>
      <w:r w:rsidR="00490605" w:rsidRPr="00C46753">
        <w:rPr>
          <w:rFonts w:ascii="Garamond" w:hAnsi="Garamond" w:cs="Arial"/>
          <w:color w:val="000000"/>
          <w:spacing w:val="-2"/>
        </w:rPr>
        <w:t>UMOWY</w:t>
      </w:r>
      <w:r w:rsidRPr="00C46753">
        <w:rPr>
          <w:rFonts w:ascii="Garamond" w:hAnsi="Garamond" w:cs="Arial"/>
          <w:color w:val="000000"/>
          <w:spacing w:val="-2"/>
        </w:rPr>
        <w:t xml:space="preserve"> są lub staną się nieważne, o strony powinny zastąpić takie nieważne postanowienia nowymi, ważnymi postanowieniami. W przypadku, gdy takich postanowień nie uda się sformułować, nieważność jakichkolwiek postanowień niniejszej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nie unieważnia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jako całości, chyba że nieważne postanowienia mają tak istotne znaczenie dla niniejszej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>, że racjonalnie uzasadnionym byłoby założenie, że S</w:t>
      </w:r>
      <w:r w:rsidR="00490605" w:rsidRPr="00C46753">
        <w:rPr>
          <w:rFonts w:ascii="Garamond" w:hAnsi="Garamond" w:cs="Arial"/>
          <w:color w:val="000000"/>
          <w:spacing w:val="-2"/>
        </w:rPr>
        <w:t>TRONY</w:t>
      </w:r>
      <w:r w:rsidRPr="00C46753">
        <w:rPr>
          <w:rFonts w:ascii="Garamond" w:hAnsi="Garamond" w:cs="Arial"/>
          <w:color w:val="000000"/>
          <w:spacing w:val="-2"/>
        </w:rPr>
        <w:t xml:space="preserve"> nie zawarłyby tej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bez tych nieważnych postanowień.</w:t>
      </w:r>
    </w:p>
    <w:p w14:paraId="03CB8A4F" w14:textId="20B62D79" w:rsidR="00787B1A" w:rsidRPr="00C46753" w:rsidRDefault="00490605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ZLECENIOBIORCA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nie ma prawa przeniesienia swoich praw i obowiązków wynikających z U</w:t>
      </w:r>
      <w:r w:rsidRPr="00C46753">
        <w:rPr>
          <w:rFonts w:ascii="Garamond" w:hAnsi="Garamond" w:cs="Arial"/>
          <w:color w:val="000000"/>
          <w:spacing w:val="-2"/>
        </w:rPr>
        <w:t>MOWY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na osoby trzecie bez uprzedniej pisemnej pod rygorem nieważności zgody Z</w:t>
      </w:r>
      <w:r w:rsidRPr="00C46753">
        <w:rPr>
          <w:rFonts w:ascii="Garamond" w:hAnsi="Garamond" w:cs="Arial"/>
          <w:color w:val="000000"/>
          <w:spacing w:val="-2"/>
        </w:rPr>
        <w:t>LECENIODAWCY</w:t>
      </w:r>
      <w:r w:rsidR="00787B1A" w:rsidRPr="00C46753">
        <w:rPr>
          <w:rFonts w:ascii="Garamond" w:hAnsi="Garamond" w:cs="Arial"/>
          <w:color w:val="000000"/>
          <w:spacing w:val="-2"/>
        </w:rPr>
        <w:t>.</w:t>
      </w:r>
    </w:p>
    <w:p w14:paraId="2D6A25B4" w14:textId="3E2EA6B1" w:rsidR="00E21D7C" w:rsidRPr="00C46753" w:rsidRDefault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W razie wstrzymania się z płatnością przez Z</w:t>
      </w:r>
      <w:r w:rsidR="00490605" w:rsidRPr="00C46753">
        <w:rPr>
          <w:rFonts w:ascii="Garamond" w:hAnsi="Garamond" w:cs="Arial"/>
          <w:color w:val="000000"/>
          <w:spacing w:val="-2"/>
        </w:rPr>
        <w:t>LECENIODAWCĘ</w:t>
      </w:r>
      <w:r w:rsidRPr="00C46753">
        <w:rPr>
          <w:rFonts w:ascii="Garamond" w:hAnsi="Garamond" w:cs="Arial"/>
          <w:color w:val="000000"/>
          <w:spacing w:val="-2"/>
        </w:rPr>
        <w:t xml:space="preserve"> zgodnie z</w:t>
      </w:r>
      <w:r w:rsidR="00D0314E" w:rsidRPr="00C46753">
        <w:rPr>
          <w:rFonts w:ascii="Garamond" w:hAnsi="Garamond" w:cs="Arial"/>
          <w:color w:val="000000"/>
          <w:spacing w:val="-2"/>
        </w:rPr>
        <w:t xml:space="preserve"> </w:t>
      </w:r>
      <w:r w:rsidR="00240C43" w:rsidRPr="00C46753">
        <w:rPr>
          <w:rFonts w:ascii="Garamond" w:hAnsi="Garamond" w:cs="Arial"/>
          <w:color w:val="000000"/>
          <w:spacing w:val="-2"/>
        </w:rPr>
        <w:t xml:space="preserve">§ 6 ust. </w:t>
      </w:r>
      <w:r w:rsidR="007C7FAC" w:rsidRPr="00C46753">
        <w:rPr>
          <w:rFonts w:ascii="Garamond" w:hAnsi="Garamond" w:cs="Arial"/>
          <w:color w:val="000000"/>
          <w:spacing w:val="-2"/>
        </w:rPr>
        <w:t>10</w:t>
      </w:r>
      <w:r w:rsidR="00240C43" w:rsidRPr="00C46753">
        <w:rPr>
          <w:rFonts w:ascii="Garamond" w:hAnsi="Garamond" w:cs="Arial"/>
          <w:color w:val="000000"/>
          <w:spacing w:val="-2"/>
        </w:rPr>
        <w:t xml:space="preserve"> UMOWY</w:t>
      </w:r>
      <w:r w:rsidRPr="00C46753">
        <w:rPr>
          <w:rFonts w:ascii="Garamond" w:hAnsi="Garamond" w:cs="Arial"/>
          <w:color w:val="000000"/>
          <w:spacing w:val="-2"/>
        </w:rPr>
        <w:t xml:space="preserve">, </w:t>
      </w:r>
      <w:r w:rsidR="00490605" w:rsidRPr="00C46753">
        <w:rPr>
          <w:rFonts w:ascii="Garamond" w:hAnsi="Garamond" w:cs="Arial"/>
          <w:color w:val="000000"/>
          <w:spacing w:val="-2"/>
        </w:rPr>
        <w:t>ZLECENIOBIORCA</w:t>
      </w:r>
      <w:r w:rsidRPr="00C46753">
        <w:rPr>
          <w:rFonts w:ascii="Garamond" w:hAnsi="Garamond" w:cs="Arial"/>
          <w:color w:val="000000"/>
          <w:spacing w:val="-2"/>
        </w:rPr>
        <w:t xml:space="preserve"> nie jest uprawniony do dochodzenia jakichkolwiek roszczeń od Z</w:t>
      </w:r>
      <w:r w:rsidR="00490605" w:rsidRPr="00C46753">
        <w:rPr>
          <w:rFonts w:ascii="Garamond" w:hAnsi="Garamond" w:cs="Arial"/>
          <w:color w:val="000000"/>
          <w:spacing w:val="-2"/>
        </w:rPr>
        <w:t>LECENIODAWCY</w:t>
      </w:r>
      <w:r w:rsidRPr="00C46753">
        <w:rPr>
          <w:rFonts w:ascii="Garamond" w:hAnsi="Garamond" w:cs="Arial"/>
          <w:color w:val="000000"/>
          <w:spacing w:val="-2"/>
        </w:rPr>
        <w:t xml:space="preserve"> z tytułu powstrzymania płatności.</w:t>
      </w:r>
    </w:p>
    <w:p w14:paraId="5980751A" w14:textId="1EBDB389" w:rsidR="00D0314E" w:rsidRPr="00C46753" w:rsidRDefault="007D7FE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W razie </w:t>
      </w:r>
      <w:r w:rsidR="00240C43" w:rsidRPr="00C46753">
        <w:rPr>
          <w:rFonts w:ascii="Garamond" w:hAnsi="Garamond" w:cs="Arial"/>
          <w:color w:val="000000"/>
          <w:spacing w:val="-2"/>
        </w:rPr>
        <w:t xml:space="preserve">bezpodstawnego </w:t>
      </w:r>
      <w:r w:rsidRPr="00C46753">
        <w:rPr>
          <w:rFonts w:ascii="Garamond" w:hAnsi="Garamond" w:cs="Arial"/>
          <w:color w:val="000000"/>
          <w:spacing w:val="-2"/>
        </w:rPr>
        <w:t>wstrzymania się z płatnością przez ZLECENIODAWCĘ ZLECENIOBIORCA ma prawo do naliczania odsetek ustawowych.</w:t>
      </w:r>
    </w:p>
    <w:p w14:paraId="4DDD4400" w14:textId="38BA09A1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Żadne z postanowień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nie ogranicza prawa Z</w:t>
      </w:r>
      <w:r w:rsidR="00490605" w:rsidRPr="00C46753">
        <w:rPr>
          <w:rFonts w:ascii="Garamond" w:hAnsi="Garamond" w:cs="Arial"/>
          <w:color w:val="000000"/>
          <w:spacing w:val="-2"/>
        </w:rPr>
        <w:t>LECENIODAWCY</w:t>
      </w:r>
      <w:r w:rsidRPr="00C46753">
        <w:rPr>
          <w:rFonts w:ascii="Garamond" w:hAnsi="Garamond" w:cs="Arial"/>
          <w:color w:val="000000"/>
          <w:spacing w:val="-2"/>
        </w:rPr>
        <w:t xml:space="preserve"> do potrącania wierzytelności wynikającego z przepisów prawa.</w:t>
      </w:r>
    </w:p>
    <w:p w14:paraId="3C869A6D" w14:textId="48369867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Wszystkie </w:t>
      </w:r>
      <w:r w:rsidR="00490605" w:rsidRPr="00C46753">
        <w:rPr>
          <w:rFonts w:ascii="Garamond" w:hAnsi="Garamond" w:cs="Arial"/>
          <w:color w:val="000000"/>
          <w:spacing w:val="-2"/>
        </w:rPr>
        <w:t>Z</w:t>
      </w:r>
      <w:r w:rsidRPr="00C46753">
        <w:rPr>
          <w:rFonts w:ascii="Garamond" w:hAnsi="Garamond" w:cs="Arial"/>
          <w:color w:val="000000"/>
          <w:spacing w:val="-2"/>
        </w:rPr>
        <w:t>ałączniki wymienione w treści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stanowią jej integralną część. </w:t>
      </w:r>
    </w:p>
    <w:p w14:paraId="12DF2D0E" w14:textId="23FC8E6D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Wszelkie informacje uzyskane przez </w:t>
      </w:r>
      <w:r w:rsidR="00490605" w:rsidRPr="00C46753">
        <w:rPr>
          <w:rFonts w:ascii="Garamond" w:hAnsi="Garamond" w:cs="Arial"/>
          <w:color w:val="000000"/>
          <w:spacing w:val="-2"/>
        </w:rPr>
        <w:t>ZLECENIOBIORCĘ</w:t>
      </w:r>
      <w:r w:rsidRPr="00C46753">
        <w:rPr>
          <w:rFonts w:ascii="Garamond" w:hAnsi="Garamond" w:cs="Arial"/>
          <w:color w:val="000000"/>
          <w:spacing w:val="-2"/>
        </w:rPr>
        <w:t xml:space="preserve"> w związku z zawarciem i wykonywaniem niniejszej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, bez względu na ich nazwę oraz sposób pozyskania, </w:t>
      </w:r>
      <w:r w:rsidR="00490605" w:rsidRPr="00C46753">
        <w:rPr>
          <w:rFonts w:ascii="Garamond" w:hAnsi="Garamond" w:cs="Arial"/>
          <w:color w:val="000000"/>
          <w:spacing w:val="-2"/>
        </w:rPr>
        <w:t>ZLECENIOBIORCA</w:t>
      </w:r>
      <w:r w:rsidRPr="00C46753">
        <w:rPr>
          <w:rFonts w:ascii="Garamond" w:hAnsi="Garamond" w:cs="Arial"/>
          <w:color w:val="000000"/>
          <w:spacing w:val="-2"/>
        </w:rPr>
        <w:t xml:space="preserve"> zobowiązuje się traktować, jako poufne (zwane dalej: „Informacje poufne”). </w:t>
      </w:r>
      <w:r w:rsidR="00490605" w:rsidRPr="00C46753">
        <w:rPr>
          <w:rFonts w:ascii="Garamond" w:hAnsi="Garamond" w:cs="Arial"/>
          <w:color w:val="000000"/>
          <w:spacing w:val="-2"/>
        </w:rPr>
        <w:t>ZLECENIOBIORCA</w:t>
      </w:r>
      <w:r w:rsidRPr="00C46753">
        <w:rPr>
          <w:rFonts w:ascii="Garamond" w:hAnsi="Garamond" w:cs="Arial"/>
          <w:color w:val="000000"/>
          <w:spacing w:val="-2"/>
        </w:rPr>
        <w:t xml:space="preserve"> zobowiązuje się zatem zachować Informacje poufne w ścisłej tajemnicy i oświadczają, że nie będzie ujawniać Informacji poufnych jakimkolwiek osobom trzecim bez uprzedniej pisemnej zgody </w:t>
      </w:r>
      <w:r w:rsidR="00490605" w:rsidRPr="00C46753">
        <w:rPr>
          <w:rFonts w:ascii="Garamond" w:hAnsi="Garamond" w:cs="Arial"/>
          <w:color w:val="000000"/>
          <w:spacing w:val="-2"/>
        </w:rPr>
        <w:t>ZLECENIODAWCY</w:t>
      </w:r>
      <w:r w:rsidRPr="00C46753">
        <w:rPr>
          <w:rFonts w:ascii="Garamond" w:hAnsi="Garamond" w:cs="Arial"/>
          <w:color w:val="000000"/>
          <w:spacing w:val="-2"/>
        </w:rPr>
        <w:t xml:space="preserve"> ani też wykorzystywać Informacji poufnych do jakiegokolwiek innego celu niż wykonanie niniejszej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>. Obowiązek zachowania w tajemnicy Informacji poufnych trwa, również przez okres 5 lat po wykonaniu, rozwiązaniu lub wygaśnięciu niniejszej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>. Obowiązek zachowania w tajemnicy Informacji poufnych obejmuje także fakt zawarcia niniejszej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oraz jej warunków.</w:t>
      </w:r>
    </w:p>
    <w:p w14:paraId="16D02351" w14:textId="546E8246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Obowiązek zachowania w tajemnicy Informacji poufnych nie dotyczy sytuacji gdy </w:t>
      </w:r>
      <w:r w:rsidR="00490605" w:rsidRPr="00C46753">
        <w:rPr>
          <w:rFonts w:ascii="Garamond" w:hAnsi="Garamond" w:cs="Arial"/>
          <w:color w:val="000000"/>
          <w:spacing w:val="-2"/>
        </w:rPr>
        <w:t xml:space="preserve">ZLECENIOBIORCA </w:t>
      </w:r>
      <w:r w:rsidRPr="00C46753">
        <w:rPr>
          <w:rFonts w:ascii="Garamond" w:hAnsi="Garamond" w:cs="Arial"/>
          <w:color w:val="000000"/>
          <w:spacing w:val="-2"/>
        </w:rPr>
        <w:t xml:space="preserve">zobowiązany będzie ujawnić te informacje na żądanie organu, który zgodnie z bezwzględnie obowiązującymi przepisami prawa uprawniony jest żądać ujawnienia takich informacji. W takim jednak przypadku </w:t>
      </w:r>
      <w:r w:rsidR="00490605" w:rsidRPr="00C46753">
        <w:rPr>
          <w:rFonts w:ascii="Garamond" w:hAnsi="Garamond" w:cs="Arial"/>
          <w:color w:val="000000"/>
          <w:spacing w:val="-2"/>
        </w:rPr>
        <w:t>ZLECENIOBIORCA</w:t>
      </w:r>
      <w:r w:rsidRPr="00C46753">
        <w:rPr>
          <w:rFonts w:ascii="Garamond" w:hAnsi="Garamond" w:cs="Arial"/>
          <w:color w:val="000000"/>
          <w:spacing w:val="-2"/>
        </w:rPr>
        <w:t xml:space="preserve"> ta przed ujawnieniem Informacji poufnych zobowiązany jest poinformować </w:t>
      </w:r>
      <w:r w:rsidR="00490605" w:rsidRPr="00C46753">
        <w:rPr>
          <w:rFonts w:ascii="Garamond" w:hAnsi="Garamond" w:cs="Arial"/>
          <w:color w:val="000000"/>
          <w:spacing w:val="-2"/>
        </w:rPr>
        <w:t>ZLECENIODAWCĘ</w:t>
      </w:r>
      <w:r w:rsidRPr="00C46753">
        <w:rPr>
          <w:rFonts w:ascii="Garamond" w:hAnsi="Garamond" w:cs="Arial"/>
          <w:color w:val="000000"/>
          <w:spacing w:val="-2"/>
        </w:rPr>
        <w:t xml:space="preserve"> na piśmie o organie zgłaszającym takie żądanie oraz o zakresie żądanych przez ten organ informacji. </w:t>
      </w:r>
    </w:p>
    <w:p w14:paraId="49E79ADD" w14:textId="77777777" w:rsidR="00787B1A" w:rsidRPr="00C46753" w:rsidRDefault="00787B1A" w:rsidP="0010775E">
      <w:pPr>
        <w:pStyle w:val="Akapitzlist"/>
        <w:numPr>
          <w:ilvl w:val="0"/>
          <w:numId w:val="29"/>
        </w:numPr>
        <w:suppressAutoHyphens/>
        <w:spacing w:after="80"/>
        <w:jc w:val="both"/>
        <w:rPr>
          <w:rFonts w:ascii="Garamond" w:hAnsi="Garamond"/>
          <w:color w:val="000000"/>
          <w:spacing w:val="-2"/>
          <w:sz w:val="22"/>
        </w:rPr>
      </w:pPr>
      <w:r w:rsidRPr="00C46753">
        <w:rPr>
          <w:rFonts w:ascii="Garamond" w:hAnsi="Garamond"/>
          <w:color w:val="000000"/>
          <w:spacing w:val="-2"/>
          <w:sz w:val="22"/>
        </w:rPr>
        <w:t>Ograniczenia zachowania w tajemnicy Informacji poufnych nie obejmują informacji, które:</w:t>
      </w:r>
    </w:p>
    <w:p w14:paraId="552CF237" w14:textId="095E7828" w:rsidR="00787B1A" w:rsidRPr="00C46753" w:rsidRDefault="00787B1A" w:rsidP="0010775E">
      <w:pPr>
        <w:pStyle w:val="Akapitzlist"/>
        <w:numPr>
          <w:ilvl w:val="0"/>
          <w:numId w:val="29"/>
        </w:numPr>
        <w:suppressAutoHyphens/>
        <w:spacing w:after="80"/>
        <w:jc w:val="both"/>
        <w:rPr>
          <w:rFonts w:ascii="Garamond" w:hAnsi="Garamond"/>
          <w:color w:val="000000"/>
          <w:spacing w:val="-2"/>
          <w:sz w:val="22"/>
        </w:rPr>
      </w:pPr>
      <w:r w:rsidRPr="00C46753">
        <w:rPr>
          <w:rFonts w:ascii="Garamond" w:hAnsi="Garamond"/>
          <w:color w:val="000000"/>
          <w:spacing w:val="-2"/>
          <w:sz w:val="22"/>
        </w:rPr>
        <w:t xml:space="preserve">były znane </w:t>
      </w:r>
      <w:bookmarkStart w:id="32" w:name="_Hlk34393158"/>
      <w:r w:rsidR="00490605" w:rsidRPr="00C46753">
        <w:rPr>
          <w:rFonts w:ascii="Garamond" w:hAnsi="Garamond"/>
          <w:color w:val="000000"/>
          <w:spacing w:val="-2"/>
          <w:sz w:val="22"/>
        </w:rPr>
        <w:t>ZLECENIOBIORCY</w:t>
      </w:r>
      <w:bookmarkEnd w:id="32"/>
      <w:r w:rsidRPr="00C46753">
        <w:rPr>
          <w:rFonts w:ascii="Garamond" w:hAnsi="Garamond"/>
          <w:color w:val="000000"/>
          <w:spacing w:val="-2"/>
          <w:sz w:val="22"/>
        </w:rPr>
        <w:t xml:space="preserve"> przed ich uzyskaniem, lub</w:t>
      </w:r>
    </w:p>
    <w:p w14:paraId="38551155" w14:textId="77777777" w:rsidR="00787B1A" w:rsidRPr="00C46753" w:rsidRDefault="00787B1A" w:rsidP="0010775E">
      <w:pPr>
        <w:pStyle w:val="Akapitzlist"/>
        <w:numPr>
          <w:ilvl w:val="0"/>
          <w:numId w:val="29"/>
        </w:numPr>
        <w:suppressAutoHyphens/>
        <w:spacing w:after="80"/>
        <w:jc w:val="both"/>
        <w:rPr>
          <w:rFonts w:ascii="Garamond" w:hAnsi="Garamond"/>
          <w:color w:val="000000"/>
          <w:spacing w:val="-2"/>
          <w:sz w:val="22"/>
        </w:rPr>
      </w:pPr>
      <w:r w:rsidRPr="00C46753">
        <w:rPr>
          <w:rFonts w:ascii="Garamond" w:hAnsi="Garamond"/>
          <w:color w:val="000000"/>
          <w:spacing w:val="-2"/>
          <w:sz w:val="22"/>
        </w:rPr>
        <w:t xml:space="preserve">były powszechnie znane wcześniej niż je uzyskano, lub </w:t>
      </w:r>
    </w:p>
    <w:p w14:paraId="3286AC31" w14:textId="77777777" w:rsidR="00787B1A" w:rsidRPr="00C46753" w:rsidRDefault="00787B1A" w:rsidP="0010775E">
      <w:pPr>
        <w:pStyle w:val="Akapitzlist"/>
        <w:numPr>
          <w:ilvl w:val="0"/>
          <w:numId w:val="29"/>
        </w:numPr>
        <w:suppressAutoHyphens/>
        <w:spacing w:after="80"/>
        <w:jc w:val="both"/>
        <w:rPr>
          <w:rFonts w:ascii="Garamond" w:hAnsi="Garamond"/>
          <w:color w:val="000000"/>
          <w:spacing w:val="-2"/>
          <w:sz w:val="22"/>
        </w:rPr>
      </w:pPr>
      <w:r w:rsidRPr="00C46753">
        <w:rPr>
          <w:rFonts w:ascii="Garamond" w:hAnsi="Garamond"/>
          <w:color w:val="000000"/>
          <w:spacing w:val="-2"/>
          <w:sz w:val="22"/>
        </w:rPr>
        <w:t>stały się publicznie znane po ich uzyskaniu, lub</w:t>
      </w:r>
    </w:p>
    <w:p w14:paraId="7388A41F" w14:textId="262D084E" w:rsidR="00787B1A" w:rsidRPr="00C46753" w:rsidRDefault="00787B1A" w:rsidP="0010775E">
      <w:pPr>
        <w:pStyle w:val="Akapitzlist"/>
        <w:numPr>
          <w:ilvl w:val="0"/>
          <w:numId w:val="29"/>
        </w:numPr>
        <w:suppressAutoHyphens/>
        <w:spacing w:after="80"/>
        <w:jc w:val="both"/>
        <w:rPr>
          <w:rFonts w:ascii="Garamond" w:hAnsi="Garamond"/>
          <w:color w:val="000000"/>
          <w:spacing w:val="-2"/>
          <w:sz w:val="22"/>
        </w:rPr>
      </w:pPr>
      <w:r w:rsidRPr="00C46753">
        <w:rPr>
          <w:rFonts w:ascii="Garamond" w:hAnsi="Garamond"/>
          <w:color w:val="000000"/>
          <w:spacing w:val="-2"/>
          <w:sz w:val="22"/>
        </w:rPr>
        <w:t xml:space="preserve">były kiedykolwiek ujawnione </w:t>
      </w:r>
      <w:r w:rsidR="00490605" w:rsidRPr="00C46753">
        <w:rPr>
          <w:rFonts w:ascii="Garamond" w:hAnsi="Garamond"/>
          <w:color w:val="000000"/>
          <w:spacing w:val="-2"/>
          <w:sz w:val="22"/>
        </w:rPr>
        <w:t>ZLECENIOBIORCY</w:t>
      </w:r>
      <w:r w:rsidRPr="00C46753">
        <w:rPr>
          <w:rFonts w:ascii="Garamond" w:hAnsi="Garamond"/>
          <w:color w:val="000000"/>
          <w:spacing w:val="-2"/>
          <w:sz w:val="22"/>
        </w:rPr>
        <w:t xml:space="preserve"> przez stronę trzecią bez naruszenia prawa, lub</w:t>
      </w:r>
    </w:p>
    <w:p w14:paraId="5C0D2EAC" w14:textId="203D462B" w:rsidR="00787B1A" w:rsidRPr="00C46753" w:rsidRDefault="00787B1A" w:rsidP="0010775E">
      <w:pPr>
        <w:pStyle w:val="Akapitzlist"/>
        <w:numPr>
          <w:ilvl w:val="0"/>
          <w:numId w:val="29"/>
        </w:numPr>
        <w:suppressAutoHyphens/>
        <w:spacing w:after="80"/>
        <w:jc w:val="both"/>
        <w:rPr>
          <w:rFonts w:ascii="Garamond" w:hAnsi="Garamond"/>
          <w:color w:val="000000"/>
          <w:spacing w:val="-2"/>
          <w:sz w:val="22"/>
        </w:rPr>
      </w:pPr>
      <w:r w:rsidRPr="00C46753">
        <w:rPr>
          <w:rFonts w:ascii="Garamond" w:hAnsi="Garamond"/>
          <w:color w:val="000000"/>
          <w:spacing w:val="-2"/>
          <w:sz w:val="22"/>
        </w:rPr>
        <w:t xml:space="preserve">istnieje dowód na to, że były one opracowywane przez </w:t>
      </w:r>
      <w:r w:rsidR="00490605" w:rsidRPr="00C46753">
        <w:rPr>
          <w:rFonts w:ascii="Garamond" w:hAnsi="Garamond"/>
          <w:color w:val="000000"/>
          <w:spacing w:val="-2"/>
          <w:sz w:val="22"/>
        </w:rPr>
        <w:t>ZLECENIOBIORCĘ</w:t>
      </w:r>
      <w:r w:rsidRPr="00C46753">
        <w:rPr>
          <w:rFonts w:ascii="Garamond" w:hAnsi="Garamond"/>
          <w:color w:val="000000"/>
          <w:spacing w:val="-2"/>
          <w:sz w:val="22"/>
        </w:rPr>
        <w:t>, który nie znał wcześniej ujawnionych przez Z</w:t>
      </w:r>
      <w:r w:rsidR="00490605" w:rsidRPr="00C46753">
        <w:rPr>
          <w:rFonts w:ascii="Garamond" w:hAnsi="Garamond"/>
          <w:color w:val="000000"/>
          <w:spacing w:val="-2"/>
          <w:sz w:val="22"/>
        </w:rPr>
        <w:t>LECENIODAWCĘ</w:t>
      </w:r>
      <w:r w:rsidRPr="00C46753">
        <w:rPr>
          <w:rFonts w:ascii="Garamond" w:hAnsi="Garamond"/>
          <w:color w:val="000000"/>
          <w:spacing w:val="-2"/>
          <w:sz w:val="22"/>
        </w:rPr>
        <w:t xml:space="preserve"> informacji.</w:t>
      </w:r>
    </w:p>
    <w:p w14:paraId="00C46E9B" w14:textId="2D992D91" w:rsidR="00787B1A" w:rsidRPr="00C46753" w:rsidRDefault="00490605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ZLECENIOBIORCA </w:t>
      </w:r>
      <w:r w:rsidR="00787B1A" w:rsidRPr="00C46753">
        <w:rPr>
          <w:rFonts w:ascii="Garamond" w:hAnsi="Garamond" w:cs="Arial"/>
          <w:color w:val="000000"/>
          <w:spacing w:val="-2"/>
        </w:rPr>
        <w:t>gwarantuje dochowanie obowiązku zachowania w tajemnicy Informacji poufnych przez wszystkie osoby zatrudnione lub wykonujące czynności przy wykonywaniu niniejszej U</w:t>
      </w:r>
      <w:r w:rsidRPr="00C46753">
        <w:rPr>
          <w:rFonts w:ascii="Garamond" w:hAnsi="Garamond" w:cs="Arial"/>
          <w:color w:val="000000"/>
          <w:spacing w:val="-2"/>
        </w:rPr>
        <w:t>MOWY</w:t>
      </w:r>
      <w:r w:rsidR="00787B1A" w:rsidRPr="00C46753">
        <w:rPr>
          <w:rFonts w:ascii="Garamond" w:hAnsi="Garamond" w:cs="Arial"/>
          <w:color w:val="000000"/>
          <w:spacing w:val="-2"/>
        </w:rPr>
        <w:t>.</w:t>
      </w:r>
    </w:p>
    <w:p w14:paraId="0AD3D5ED" w14:textId="3C73EFF8" w:rsidR="00787B1A" w:rsidRPr="00C46753" w:rsidRDefault="000A2BB0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UMOWA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nie ogranicza przysługującego </w:t>
      </w:r>
      <w:r w:rsidR="00490605" w:rsidRPr="00C46753">
        <w:rPr>
          <w:rFonts w:ascii="Garamond" w:hAnsi="Garamond" w:cs="Arial"/>
          <w:color w:val="000000"/>
          <w:spacing w:val="-2"/>
        </w:rPr>
        <w:t>ZLECENIODAWCY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prawa do ujawniania wszelkich informacji i dokumentacji związanych z U</w:t>
      </w:r>
      <w:r w:rsidR="00490605" w:rsidRPr="00C46753">
        <w:rPr>
          <w:rFonts w:ascii="Garamond" w:hAnsi="Garamond" w:cs="Arial"/>
          <w:color w:val="000000"/>
          <w:spacing w:val="-2"/>
        </w:rPr>
        <w:t>MOWĄ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, w szczególności wszelkiej dokumentacji i informacji otrzymanej w tym zakresie od </w:t>
      </w:r>
      <w:r w:rsidR="00490605" w:rsidRPr="00C46753">
        <w:rPr>
          <w:rFonts w:ascii="Garamond" w:hAnsi="Garamond" w:cs="Arial"/>
          <w:color w:val="000000"/>
          <w:spacing w:val="-2"/>
        </w:rPr>
        <w:t>ZLECENIOBIORCY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, w szczególności nie ogranicza prawa </w:t>
      </w:r>
      <w:r w:rsidR="00490605" w:rsidRPr="00C46753">
        <w:rPr>
          <w:rFonts w:ascii="Garamond" w:hAnsi="Garamond" w:cs="Arial"/>
          <w:color w:val="000000"/>
          <w:spacing w:val="-2"/>
        </w:rPr>
        <w:t xml:space="preserve">ZLECENIOBIORCY 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do ujawniania tej dokumentacji i informacji m.in. współpracującym z </w:t>
      </w:r>
      <w:r w:rsidR="00490605" w:rsidRPr="00C46753">
        <w:rPr>
          <w:rFonts w:ascii="Garamond" w:hAnsi="Garamond" w:cs="Arial"/>
          <w:color w:val="000000"/>
          <w:spacing w:val="-2"/>
        </w:rPr>
        <w:t>ZLECENIODAWCĄ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lub grupą kapitałową PCC projektantami, doradcami, spółkami oraz osobom ze spółek z grupy PCC.</w:t>
      </w:r>
    </w:p>
    <w:p w14:paraId="7BC29F9D" w14:textId="5D33E796" w:rsidR="00787B1A" w:rsidRPr="00C46753" w:rsidRDefault="00490605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 xml:space="preserve">ZLECENIOBIORCA 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przyjmuje do wiadomości, iż </w:t>
      </w:r>
      <w:r w:rsidRPr="00C46753">
        <w:rPr>
          <w:rFonts w:ascii="Garamond" w:hAnsi="Garamond" w:cs="Arial"/>
          <w:color w:val="000000"/>
          <w:spacing w:val="-2"/>
        </w:rPr>
        <w:t xml:space="preserve">ZLECENIODAWCA należy do grupy kapitałowej PCC Rokita. 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PCC Rokita SA, jako emitent papierów wartościowych dopuszczonych do obrotu na Giełdzie Papierów Wartościowych w Warszawie, podlega szeregowi regulacji obowiązujących w Unii Europejskiej, dotyczących ochrony informacji poufnych na rynku kapitałowym, a w szczególności podlega przepisom </w:t>
      </w:r>
      <w:r w:rsidR="00787B1A" w:rsidRPr="00C46753">
        <w:rPr>
          <w:rFonts w:ascii="Garamond" w:hAnsi="Garamond" w:cs="Arial"/>
          <w:color w:val="000000"/>
          <w:spacing w:val="-2"/>
        </w:rPr>
        <w:lastRenderedPageBreak/>
        <w:t>rozporządzenia Parlamentu Europejskiego i Rady (UE) nr 596/2014 z dnia 16 kwietnia 2014 r. w sprawie nadużyć na rynku, ustawy z dnia 29 lipca 2005 r. o obrocie instrumentami finansowymi oraz przepisom ustawy z dnia 29 lipca 2005 r. o ofercie publicznej i warunkach wprowadzania instrumentów finansowych do zorganizowanego systemu obrotu oraz o spółkach publicznych. W związku z tym informacje powstałe w wyniku realizacji niniejszej U</w:t>
      </w:r>
      <w:r w:rsidRPr="00C46753">
        <w:rPr>
          <w:rFonts w:ascii="Garamond" w:hAnsi="Garamond" w:cs="Arial"/>
          <w:color w:val="000000"/>
          <w:spacing w:val="-2"/>
        </w:rPr>
        <w:t>MOWY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mogą stanowić informacje poufne w rozumieniu art. 7 rozporządzenia w sprawie nadużyć na rynku. Ujawnienie oraz wykorzystanie informacji poufnych w sposób niezgodny z niniejszą U</w:t>
      </w:r>
      <w:r w:rsidRPr="00C46753">
        <w:rPr>
          <w:rFonts w:ascii="Garamond" w:hAnsi="Garamond" w:cs="Arial"/>
          <w:color w:val="000000"/>
          <w:spacing w:val="-2"/>
        </w:rPr>
        <w:t>MOWĄ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jest zabronione. Zakaz ujawniania informacji poufnej nie ma zastosowania w sytuacji, gdy muszą być one ujawnione w związku z wykonywaniem obowiązków, wynikających z przepisów prawa powszechnie obowiązującego, w szczególności nie ma on zastosowania wobec PCC Rokita SA w związku z obowiązkiem PCC Rokita SA do niezwłocznego podawania do publicznej wiadomości informacji poufnych bezpośrednio jej dotyczących, których treści jak i samego faktu publikacji PCC Rokita SA nie jest zobowiązana konsultować</w:t>
      </w:r>
      <w:r w:rsidRPr="00C46753">
        <w:rPr>
          <w:rFonts w:ascii="Garamond" w:hAnsi="Garamond" w:cs="Arial"/>
          <w:color w:val="000000"/>
          <w:spacing w:val="-2"/>
        </w:rPr>
        <w:t xml:space="preserve"> ze ZLECENIOBIORCĄ</w:t>
      </w:r>
      <w:r w:rsidR="00787B1A" w:rsidRPr="00C46753">
        <w:rPr>
          <w:rFonts w:ascii="Garamond" w:hAnsi="Garamond" w:cs="Arial"/>
          <w:color w:val="000000"/>
          <w:spacing w:val="-2"/>
        </w:rPr>
        <w:t>.</w:t>
      </w:r>
    </w:p>
    <w:p w14:paraId="7472506B" w14:textId="32365F5F" w:rsidR="00787B1A" w:rsidRPr="00C46753" w:rsidRDefault="00490605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ZLECENIODAWCA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jest administratorem danych udostępnionych jej w związku z zawarciem i realizacją </w:t>
      </w:r>
      <w:r w:rsidR="000A2BB0" w:rsidRPr="00C46753">
        <w:rPr>
          <w:rFonts w:ascii="Garamond" w:hAnsi="Garamond" w:cs="Arial"/>
          <w:color w:val="000000"/>
          <w:spacing w:val="-2"/>
        </w:rPr>
        <w:t>UMOWY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, np. osób kontaktowych i pracowników/współpracowników, przez </w:t>
      </w:r>
      <w:r w:rsidRPr="00C46753">
        <w:rPr>
          <w:rFonts w:ascii="Garamond" w:hAnsi="Garamond" w:cs="Arial"/>
          <w:color w:val="000000"/>
          <w:spacing w:val="-2"/>
        </w:rPr>
        <w:t>ZLECENIOBIORCĘ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. Szczegółowe informacje na temat zasad przetwarzania przez </w:t>
      </w:r>
      <w:r w:rsidRPr="00C46753">
        <w:rPr>
          <w:rFonts w:ascii="Garamond" w:hAnsi="Garamond" w:cs="Arial"/>
          <w:color w:val="000000"/>
          <w:spacing w:val="-2"/>
        </w:rPr>
        <w:t>ZLECENIODAWCĘ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danych osobowych znajdują się na stronie internetowej spółki pod linkiem http://odo.pcc.pl. </w:t>
      </w:r>
      <w:r w:rsidRPr="00C46753">
        <w:rPr>
          <w:rFonts w:ascii="Garamond" w:hAnsi="Garamond" w:cs="Arial"/>
          <w:color w:val="000000"/>
          <w:spacing w:val="-2"/>
        </w:rPr>
        <w:t>ZLECENIOBIORCA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oświadcza, że jego pracownicy i współpracownicy, których dane udostępnił, zapoznali się z treścią tych informacji.</w:t>
      </w:r>
    </w:p>
    <w:p w14:paraId="0299452E" w14:textId="44966D60" w:rsidR="00340655" w:rsidRPr="00AE4A63" w:rsidRDefault="00340655" w:rsidP="00AE4A63">
      <w:pPr>
        <w:numPr>
          <w:ilvl w:val="0"/>
          <w:numId w:val="10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Garamond" w:hAnsi="Garamond"/>
        </w:rPr>
      </w:pPr>
      <w:r w:rsidRPr="001125C5">
        <w:rPr>
          <w:rFonts w:ascii="Garamond" w:hAnsi="Garamond" w:cs="Arial"/>
          <w:lang w:eastAsia="ar-SA"/>
        </w:rPr>
        <w:t>Kluczowe kwestie</w:t>
      </w:r>
      <w:r w:rsidRPr="00AE4A63">
        <w:rPr>
          <w:rFonts w:ascii="Garamond" w:hAnsi="Garamond"/>
        </w:rPr>
        <w:t xml:space="preserve"> dotyczące kultury etycznej </w:t>
      </w:r>
      <w:r w:rsidRPr="001125C5">
        <w:rPr>
          <w:rFonts w:ascii="Garamond" w:hAnsi="Garamond" w:cs="Arial"/>
          <w:lang w:eastAsia="ar-SA"/>
        </w:rPr>
        <w:t>oraz odpowiedzialności biznesowej</w:t>
      </w:r>
      <w:r w:rsidRPr="00AE4A63">
        <w:rPr>
          <w:rFonts w:ascii="Garamond" w:hAnsi="Garamond"/>
        </w:rPr>
        <w:t xml:space="preserve"> Grupy PCC zostały zawarte w </w:t>
      </w:r>
      <w:r w:rsidRPr="001125C5">
        <w:rPr>
          <w:rFonts w:ascii="Garamond" w:hAnsi="Garamond" w:cs="Arial"/>
          <w:lang w:eastAsia="ar-SA"/>
        </w:rPr>
        <w:t>Polityce Zrównoważonych Zakupów (https://files.pcc.pl/PolitykaZrownowazonychZakupow) oraz</w:t>
      </w:r>
      <w:r w:rsidRPr="00AE4A63">
        <w:rPr>
          <w:rFonts w:ascii="Garamond" w:hAnsi="Garamond"/>
        </w:rPr>
        <w:t xml:space="preserve"> Kodeksie Postępowania Dostawców (http://files.pcc.pl/KodeksPostepowaniaEtycznegoDostawcow). </w:t>
      </w:r>
      <w:r w:rsidRPr="001125C5">
        <w:rPr>
          <w:rFonts w:ascii="Garamond" w:hAnsi="Garamond" w:cs="Arial"/>
          <w:lang w:eastAsia="ar-SA"/>
        </w:rPr>
        <w:t xml:space="preserve">Grupa PCC oczekuje więc od wszystkich swoich </w:t>
      </w:r>
      <w:r>
        <w:rPr>
          <w:rFonts w:ascii="Garamond" w:hAnsi="Garamond" w:cs="Arial"/>
          <w:lang w:eastAsia="ar-SA"/>
        </w:rPr>
        <w:t>d</w:t>
      </w:r>
      <w:r w:rsidRPr="001125C5">
        <w:rPr>
          <w:rFonts w:ascii="Garamond" w:hAnsi="Garamond" w:cs="Arial"/>
          <w:lang w:eastAsia="ar-SA"/>
        </w:rPr>
        <w:t xml:space="preserve">ostawców poszanowania zasad przedstawionych w wyżej wymienionych dokumentach. Respektowanie wymienionych w nim wartości i zasad, jest niezwykle ważnym aspektem wzajemnej współpracy, która powinna być oparta na wzajemnym szacunku, transparentności oraz przyjętych normach i wartościach etycznych. </w:t>
      </w:r>
      <w:r w:rsidRPr="00AE4A63">
        <w:rPr>
          <w:rFonts w:ascii="Garamond" w:hAnsi="Garamond"/>
        </w:rPr>
        <w:t>ZLECENIOBIORCA potwierdza zapoznanie się z ww. dokumentem i przyjmuje do wiadomości jego treść.</w:t>
      </w:r>
    </w:p>
    <w:p w14:paraId="6083FD33" w14:textId="3E6D4FC0" w:rsidR="00787B1A" w:rsidRPr="00C46753" w:rsidRDefault="00490605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bookmarkStart w:id="33" w:name="_Hlk75870728"/>
      <w:r w:rsidRPr="00C46753">
        <w:rPr>
          <w:rFonts w:ascii="Garamond" w:hAnsi="Garamond" w:cs="Arial"/>
          <w:color w:val="000000"/>
          <w:spacing w:val="-2"/>
        </w:rPr>
        <w:t>ZLECENIOBIORCA</w:t>
      </w:r>
      <w:bookmarkEnd w:id="33"/>
      <w:r w:rsidR="00787B1A" w:rsidRPr="00C46753">
        <w:rPr>
          <w:rFonts w:ascii="Garamond" w:hAnsi="Garamond" w:cs="Arial"/>
          <w:color w:val="000000"/>
          <w:spacing w:val="-2"/>
        </w:rPr>
        <w:t xml:space="preserve"> potwierdza zapoznanie się z ww. dokumentem i przyjmuje do wiadomości jego treść.</w:t>
      </w:r>
    </w:p>
    <w:p w14:paraId="42956FC2" w14:textId="4071EB92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Z</w:t>
      </w:r>
      <w:r w:rsidR="00490605" w:rsidRPr="00C46753">
        <w:rPr>
          <w:rFonts w:ascii="Garamond" w:hAnsi="Garamond" w:cs="Arial"/>
          <w:color w:val="000000"/>
          <w:spacing w:val="-2"/>
        </w:rPr>
        <w:t>LECENIODAWCA</w:t>
      </w:r>
      <w:r w:rsidRPr="00C46753">
        <w:rPr>
          <w:rFonts w:ascii="Garamond" w:hAnsi="Garamond" w:cs="Arial"/>
          <w:color w:val="000000"/>
          <w:spacing w:val="-2"/>
        </w:rPr>
        <w:t xml:space="preserve"> oświadcza, że posiada status dużego przedsiębiorcy w rozumieniu ustawy z dnia 8 marca 2013 r. o przeciwdziałaniu nadmiernym opóźnieniom w transakcjach handlowych.</w:t>
      </w:r>
    </w:p>
    <w:p w14:paraId="79ED4455" w14:textId="1BC7A75A" w:rsidR="00787B1A" w:rsidRPr="00C46753" w:rsidRDefault="00490605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ZLECENIOBIORCA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nie może bez uprzedniej pisemnej zgody Z</w:t>
      </w:r>
      <w:r w:rsidRPr="00C46753">
        <w:rPr>
          <w:rFonts w:ascii="Garamond" w:hAnsi="Garamond" w:cs="Arial"/>
          <w:color w:val="000000"/>
          <w:spacing w:val="-2"/>
        </w:rPr>
        <w:t>LECENIODAWCY</w:t>
      </w:r>
      <w:r w:rsidR="00787B1A" w:rsidRPr="00C46753">
        <w:rPr>
          <w:rFonts w:ascii="Garamond" w:hAnsi="Garamond" w:cs="Arial"/>
          <w:color w:val="000000"/>
          <w:spacing w:val="-2"/>
        </w:rPr>
        <w:t xml:space="preserve"> powierzać wykonania przedmiotu umowy podmiotom trzecim, świadczącym usługi badania sprawozdań finansowych lub członkom sieci takich podmiotów w rozumieniu art. 2 pkt 14 ustawy z dnia 11 maja 2017 r. o biegłych rewidentach, firmach audytorskich oraz nadzorze publicznym ani podmiotom powiązanym z takimi podmiotami. </w:t>
      </w:r>
    </w:p>
    <w:p w14:paraId="67B6C738" w14:textId="19A1D7B8" w:rsidR="00787B1A" w:rsidRPr="00C46753" w:rsidRDefault="00787B1A" w:rsidP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Niniejsza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stanowi pomiędzy S</w:t>
      </w:r>
      <w:r w:rsidR="00490605" w:rsidRPr="00C46753">
        <w:rPr>
          <w:rFonts w:ascii="Garamond" w:hAnsi="Garamond" w:cs="Arial"/>
          <w:color w:val="000000"/>
          <w:spacing w:val="-2"/>
        </w:rPr>
        <w:t xml:space="preserve">TRONAMI </w:t>
      </w:r>
      <w:r w:rsidRPr="00C46753">
        <w:rPr>
          <w:rFonts w:ascii="Garamond" w:hAnsi="Garamond" w:cs="Arial"/>
          <w:color w:val="000000"/>
          <w:spacing w:val="-2"/>
        </w:rPr>
        <w:t>wyczerpującą regulację dotyczącą jej przedmiotu i zastępuje wszystkie wcześniej zawarte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i porozumienia pomiędzy Stronami, zarówno w formie pisemnej, jak i ustnej, dotyczące tego przedmiotu.</w:t>
      </w:r>
    </w:p>
    <w:p w14:paraId="20CD412A" w14:textId="59877D9F" w:rsidR="00787B1A" w:rsidRPr="00C46753" w:rsidRDefault="00787B1A">
      <w:pPr>
        <w:numPr>
          <w:ilvl w:val="0"/>
          <w:numId w:val="10"/>
        </w:numPr>
        <w:suppressAutoHyphens/>
        <w:spacing w:after="80" w:line="240" w:lineRule="auto"/>
        <w:jc w:val="both"/>
        <w:rPr>
          <w:rFonts w:ascii="Garamond" w:hAnsi="Garamond" w:cs="Arial"/>
          <w:color w:val="000000"/>
          <w:spacing w:val="-2"/>
        </w:rPr>
      </w:pPr>
      <w:r w:rsidRPr="00C46753">
        <w:rPr>
          <w:rFonts w:ascii="Garamond" w:hAnsi="Garamond" w:cs="Arial"/>
          <w:color w:val="000000"/>
          <w:spacing w:val="-2"/>
        </w:rPr>
        <w:t>Do U</w:t>
      </w:r>
      <w:r w:rsidR="00490605" w:rsidRPr="00C46753">
        <w:rPr>
          <w:rFonts w:ascii="Garamond" w:hAnsi="Garamond" w:cs="Arial"/>
          <w:color w:val="000000"/>
          <w:spacing w:val="-2"/>
        </w:rPr>
        <w:t>MOWY</w:t>
      </w:r>
      <w:r w:rsidRPr="00C46753">
        <w:rPr>
          <w:rFonts w:ascii="Garamond" w:hAnsi="Garamond" w:cs="Arial"/>
          <w:color w:val="000000"/>
          <w:spacing w:val="-2"/>
        </w:rPr>
        <w:t xml:space="preserve"> nie mają zastosowania ogólne warunki umów lub inne wzorce umowy </w:t>
      </w:r>
      <w:r w:rsidR="00490605" w:rsidRPr="00C46753">
        <w:rPr>
          <w:rFonts w:ascii="Garamond" w:hAnsi="Garamond" w:cs="Arial"/>
          <w:color w:val="000000"/>
          <w:spacing w:val="-2"/>
        </w:rPr>
        <w:t>ZLECENIOBIORCY</w:t>
      </w:r>
      <w:r w:rsidRPr="00C46753">
        <w:rPr>
          <w:rFonts w:ascii="Garamond" w:hAnsi="Garamond" w:cs="Arial"/>
          <w:color w:val="000000"/>
          <w:spacing w:val="-2"/>
        </w:rPr>
        <w:t>.</w:t>
      </w:r>
    </w:p>
    <w:p w14:paraId="78AEC543" w14:textId="4BD96F71" w:rsidR="00983FBE" w:rsidRPr="00C46753" w:rsidRDefault="00983FBE" w:rsidP="00983FBE">
      <w:pPr>
        <w:pStyle w:val="WW-Tekstpodstawowy3"/>
        <w:numPr>
          <w:ilvl w:val="0"/>
          <w:numId w:val="10"/>
        </w:numPr>
        <w:tabs>
          <w:tab w:val="left" w:pos="283"/>
        </w:tabs>
        <w:spacing w:after="80"/>
        <w:rPr>
          <w:rFonts w:ascii="Garamond" w:hAnsi="Garamond" w:cs="Arial"/>
          <w:color w:val="000000"/>
          <w:sz w:val="22"/>
          <w:szCs w:val="22"/>
        </w:rPr>
      </w:pPr>
      <w:r w:rsidRPr="00C46753">
        <w:rPr>
          <w:rFonts w:ascii="Garamond" w:hAnsi="Garamond" w:cs="Arial"/>
          <w:color w:val="000000"/>
          <w:sz w:val="22"/>
          <w:szCs w:val="22"/>
        </w:rPr>
        <w:t>UMOWA została sporządzona w dwóch jednobrzmiących egzemplarzach, po jednym egzemplarzu dla każdej ze STRON.</w:t>
      </w:r>
    </w:p>
    <w:p w14:paraId="254D94B6" w14:textId="77777777" w:rsidR="00495312" w:rsidRDefault="00495312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2D3911B6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42068D42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10659E27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00117438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60A6A4FA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40D8CAD5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1C70A49E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67CAF91D" w14:textId="77777777" w:rsidR="00BF487A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5ED12A6A" w14:textId="77777777" w:rsidR="00BF487A" w:rsidRPr="00C46753" w:rsidRDefault="00BF487A" w:rsidP="00DE6207">
      <w:pPr>
        <w:pStyle w:val="WW-Domylnie1"/>
        <w:jc w:val="both"/>
        <w:rPr>
          <w:rFonts w:ascii="Garamond" w:hAnsi="Garamond" w:cs="Arial"/>
          <w:color w:val="000000"/>
          <w:sz w:val="22"/>
          <w:szCs w:val="22"/>
        </w:rPr>
      </w:pPr>
    </w:p>
    <w:p w14:paraId="63D28B0E" w14:textId="77777777" w:rsidR="00983FBE" w:rsidRPr="00AE4A63" w:rsidRDefault="00983FBE" w:rsidP="00983FBE">
      <w:pPr>
        <w:pStyle w:val="Nagwek1"/>
        <w:jc w:val="center"/>
        <w:rPr>
          <w:rStyle w:val="Nagwek1Znak"/>
          <w:rFonts w:ascii="Garamond" w:hAnsi="Garamond"/>
          <w:b/>
          <w:color w:val="000000"/>
          <w:sz w:val="22"/>
        </w:rPr>
      </w:pPr>
      <w:bookmarkStart w:id="34" w:name="_Toc436112615"/>
      <w:r w:rsidRPr="00AE4A63">
        <w:rPr>
          <w:rStyle w:val="Nagwek1Znak"/>
          <w:rFonts w:ascii="Garamond" w:hAnsi="Garamond"/>
          <w:b/>
          <w:color w:val="000000"/>
          <w:sz w:val="22"/>
        </w:rPr>
        <w:lastRenderedPageBreak/>
        <w:t>CZĘŚĆ 14. ZAŁĄCZNIKI</w:t>
      </w:r>
      <w:bookmarkEnd w:id="34"/>
    </w:p>
    <w:p w14:paraId="1F2D91B2" w14:textId="77777777" w:rsidR="00983FBE" w:rsidRPr="00C46753" w:rsidRDefault="00983FBE" w:rsidP="00983FBE">
      <w:pPr>
        <w:spacing w:after="120"/>
        <w:jc w:val="center"/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>§ 14</w:t>
      </w:r>
    </w:p>
    <w:p w14:paraId="323B2BF0" w14:textId="6C6FB949" w:rsidR="00983FBE" w:rsidRPr="00C46753" w:rsidRDefault="00122C44" w:rsidP="00AE4A63">
      <w:pPr>
        <w:spacing w:after="120"/>
        <w:jc w:val="both"/>
        <w:rPr>
          <w:rFonts w:ascii="Garamond" w:hAnsi="Garamond" w:cs="Arial"/>
          <w:bCs/>
          <w:color w:val="000000"/>
        </w:rPr>
      </w:pPr>
      <w:r w:rsidRPr="00C46753">
        <w:rPr>
          <w:rFonts w:ascii="Garamond" w:hAnsi="Garamond" w:cs="Arial"/>
          <w:bCs/>
          <w:color w:val="000000"/>
        </w:rPr>
        <w:t>Załącznik nr 1</w:t>
      </w:r>
      <w:r w:rsidR="00882160" w:rsidRPr="00C46753">
        <w:rPr>
          <w:rFonts w:ascii="Garamond" w:hAnsi="Garamond" w:cs="Arial"/>
          <w:bCs/>
          <w:color w:val="000000"/>
        </w:rPr>
        <w:t xml:space="preserve"> </w:t>
      </w:r>
      <w:r w:rsidR="00882160" w:rsidRPr="00C46753">
        <w:rPr>
          <w:rFonts w:ascii="Garamond" w:hAnsi="Garamond" w:cs="Arial"/>
          <w:color w:val="000000"/>
        </w:rPr>
        <w:t>–</w:t>
      </w:r>
      <w:r w:rsidRPr="00C46753">
        <w:rPr>
          <w:rFonts w:ascii="Garamond" w:hAnsi="Garamond" w:cs="Arial"/>
          <w:bCs/>
          <w:color w:val="000000"/>
        </w:rPr>
        <w:t xml:space="preserve"> </w:t>
      </w:r>
      <w:r w:rsidR="003B7102" w:rsidRPr="00C46753">
        <w:rPr>
          <w:rFonts w:ascii="Garamond" w:hAnsi="Garamond" w:cs="Arial"/>
          <w:bCs/>
          <w:color w:val="000000"/>
        </w:rPr>
        <w:t>Zestawienie cenowe poszczególnych r</w:t>
      </w:r>
      <w:r w:rsidR="000A2BB0" w:rsidRPr="00C46753">
        <w:rPr>
          <w:rFonts w:ascii="Garamond" w:hAnsi="Garamond" w:cs="Arial"/>
          <w:bCs/>
          <w:color w:val="000000"/>
        </w:rPr>
        <w:t>odzaj</w:t>
      </w:r>
      <w:r w:rsidR="003B7102" w:rsidRPr="00C46753">
        <w:rPr>
          <w:rFonts w:ascii="Garamond" w:hAnsi="Garamond" w:cs="Arial"/>
          <w:bCs/>
          <w:color w:val="000000"/>
        </w:rPr>
        <w:t>ów</w:t>
      </w:r>
      <w:r w:rsidRPr="00C46753">
        <w:rPr>
          <w:rFonts w:ascii="Garamond" w:hAnsi="Garamond" w:cs="Arial"/>
          <w:bCs/>
          <w:color w:val="000000"/>
        </w:rPr>
        <w:t xml:space="preserve"> </w:t>
      </w:r>
      <w:r w:rsidR="004A7920">
        <w:rPr>
          <w:rFonts w:ascii="Garamond" w:hAnsi="Garamond" w:cs="Arial"/>
          <w:bCs/>
          <w:color w:val="000000"/>
        </w:rPr>
        <w:t>O</w:t>
      </w:r>
      <w:r w:rsidRPr="00C46753">
        <w:rPr>
          <w:rFonts w:ascii="Garamond" w:hAnsi="Garamond" w:cs="Arial"/>
          <w:bCs/>
          <w:color w:val="000000"/>
        </w:rPr>
        <w:t>dpadów</w:t>
      </w:r>
      <w:r w:rsidR="000A2BB0" w:rsidRPr="00C46753">
        <w:rPr>
          <w:rFonts w:ascii="Garamond" w:hAnsi="Garamond" w:cs="Arial"/>
          <w:bCs/>
          <w:color w:val="000000"/>
        </w:rPr>
        <w:t xml:space="preserve"> i metody ich zagospodarowania</w:t>
      </w:r>
    </w:p>
    <w:p w14:paraId="6BCD7333" w14:textId="13ACA517" w:rsidR="00983FBE" w:rsidRPr="00C46753" w:rsidRDefault="00983FBE" w:rsidP="00AE4A63">
      <w:pPr>
        <w:spacing w:after="120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  <w:color w:val="000000"/>
        </w:rPr>
        <w:t xml:space="preserve">Załącznik nr 2 </w:t>
      </w:r>
      <w:r w:rsidR="00882160" w:rsidRPr="00C46753">
        <w:rPr>
          <w:rFonts w:ascii="Garamond" w:hAnsi="Garamond" w:cs="Arial"/>
          <w:color w:val="000000"/>
        </w:rPr>
        <w:t>–</w:t>
      </w:r>
      <w:r w:rsidRPr="00C46753">
        <w:rPr>
          <w:rFonts w:ascii="Garamond" w:hAnsi="Garamond" w:cs="Arial"/>
          <w:color w:val="000000"/>
        </w:rPr>
        <w:t xml:space="preserve"> Kopia polisy ubezpieczeniowej </w:t>
      </w:r>
      <w:r w:rsidR="00A04951" w:rsidRPr="00C46753">
        <w:rPr>
          <w:rFonts w:ascii="Garamond" w:hAnsi="Garamond" w:cs="Arial"/>
          <w:color w:val="000000"/>
        </w:rPr>
        <w:t>ZLECENIOBIORCY</w:t>
      </w:r>
    </w:p>
    <w:p w14:paraId="363096AD" w14:textId="69668A14" w:rsidR="00122C44" w:rsidRPr="00C46753" w:rsidRDefault="00122C44" w:rsidP="00AE4A63">
      <w:pPr>
        <w:spacing w:after="120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  <w:color w:val="000000"/>
        </w:rPr>
        <w:t xml:space="preserve">Załącznik nr 3 – </w:t>
      </w:r>
      <w:r w:rsidR="003B4F88" w:rsidRPr="003B4F88">
        <w:rPr>
          <w:rFonts w:ascii="Garamond" w:hAnsi="Garamond" w:cs="Arial"/>
          <w:color w:val="000000"/>
        </w:rPr>
        <w:t xml:space="preserve">Decyzje </w:t>
      </w:r>
      <w:r w:rsidR="002C7690">
        <w:rPr>
          <w:rFonts w:ascii="Garamond" w:hAnsi="Garamond" w:cs="Arial"/>
          <w:color w:val="000000"/>
        </w:rPr>
        <w:t>………………….</w:t>
      </w:r>
      <w:r w:rsidR="003B4F88" w:rsidRPr="003B4F88">
        <w:rPr>
          <w:rFonts w:ascii="Garamond" w:hAnsi="Garamond" w:cs="Arial"/>
          <w:color w:val="000000"/>
        </w:rPr>
        <w:t>. na unieszkodliwianie/odzysk odpadów.</w:t>
      </w:r>
    </w:p>
    <w:p w14:paraId="45FB6561" w14:textId="3B43C93B" w:rsidR="002247EA" w:rsidRPr="00C46753" w:rsidRDefault="002247EA" w:rsidP="00AE4A63">
      <w:pPr>
        <w:spacing w:after="120"/>
        <w:ind w:left="1416" w:hanging="1416"/>
        <w:jc w:val="both"/>
        <w:rPr>
          <w:rFonts w:ascii="Garamond" w:hAnsi="Garamond" w:cs="Arial"/>
          <w:color w:val="000000"/>
        </w:rPr>
      </w:pPr>
      <w:r w:rsidRPr="00C46753">
        <w:rPr>
          <w:rFonts w:ascii="Garamond" w:hAnsi="Garamond" w:cs="Arial"/>
          <w:color w:val="000000"/>
        </w:rPr>
        <w:t xml:space="preserve">Załącznik nr 4 – </w:t>
      </w:r>
      <w:r w:rsidR="00742BFF">
        <w:rPr>
          <w:rFonts w:ascii="Garamond" w:hAnsi="Garamond" w:cs="Arial"/>
          <w:color w:val="000000"/>
        </w:rPr>
        <w:t>O</w:t>
      </w:r>
      <w:r w:rsidRPr="00C46753">
        <w:rPr>
          <w:rFonts w:ascii="Garamond" w:hAnsi="Garamond" w:cs="Arial"/>
          <w:color w:val="000000"/>
        </w:rPr>
        <w:t xml:space="preserve">świadczenia </w:t>
      </w:r>
      <w:r w:rsidR="001E02A2" w:rsidRPr="00C46753">
        <w:rPr>
          <w:rFonts w:ascii="Garamond" w:hAnsi="Garamond" w:cs="Arial"/>
          <w:color w:val="000000"/>
        </w:rPr>
        <w:t xml:space="preserve">firmy </w:t>
      </w:r>
      <w:r w:rsidR="00DE6207" w:rsidRPr="00AE4A63">
        <w:rPr>
          <w:rFonts w:ascii="Garamond" w:hAnsi="Garamond"/>
        </w:rPr>
        <w:t>…………..</w:t>
      </w:r>
      <w:r w:rsidR="001E02A2" w:rsidRPr="00AE4A63">
        <w:rPr>
          <w:rFonts w:ascii="Garamond" w:hAnsi="Garamond"/>
        </w:rPr>
        <w:t xml:space="preserve"> </w:t>
      </w:r>
      <w:r w:rsidRPr="00AE4A63">
        <w:rPr>
          <w:rFonts w:ascii="Garamond" w:hAnsi="Garamond"/>
          <w:color w:val="000000"/>
        </w:rPr>
        <w:t xml:space="preserve">oraz </w:t>
      </w:r>
      <w:r w:rsidR="001E02A2" w:rsidRPr="00AE4A63">
        <w:rPr>
          <w:rFonts w:ascii="Garamond" w:hAnsi="Garamond"/>
          <w:color w:val="000000"/>
        </w:rPr>
        <w:t xml:space="preserve">firmy </w:t>
      </w:r>
      <w:r w:rsidR="00DE6207" w:rsidRPr="00AE4A63">
        <w:rPr>
          <w:rFonts w:ascii="Garamond" w:hAnsi="Garamond"/>
          <w:color w:val="000000"/>
        </w:rPr>
        <w:t>…………….</w:t>
      </w:r>
      <w:r w:rsidRPr="00C46753">
        <w:rPr>
          <w:rFonts w:ascii="Garamond" w:hAnsi="Garamond" w:cs="Arial"/>
          <w:color w:val="000000"/>
        </w:rPr>
        <w:t xml:space="preserve"> o zobowiązaniu się do potwierdzenia wykonania transportu w systemie BDO</w:t>
      </w:r>
      <w:r w:rsidR="00DE6207" w:rsidRPr="00C46753">
        <w:rPr>
          <w:rFonts w:ascii="Garamond" w:hAnsi="Garamond" w:cs="Arial"/>
          <w:color w:val="000000"/>
        </w:rPr>
        <w:t>.</w:t>
      </w:r>
    </w:p>
    <w:p w14:paraId="3280C5D1" w14:textId="4E73E07F" w:rsidR="008A7267" w:rsidRDefault="008A7267" w:rsidP="00742BFF">
      <w:pPr>
        <w:spacing w:after="120"/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 xml:space="preserve">Załącznik nr </w:t>
      </w:r>
      <w:r w:rsidR="00D76073">
        <w:rPr>
          <w:rFonts w:ascii="Garamond" w:hAnsi="Garamond" w:cs="Arial"/>
          <w:color w:val="000000"/>
        </w:rPr>
        <w:t>5</w:t>
      </w:r>
      <w:r>
        <w:rPr>
          <w:rFonts w:ascii="Garamond" w:hAnsi="Garamond" w:cs="Arial"/>
          <w:color w:val="000000"/>
        </w:rPr>
        <w:t xml:space="preserve"> – </w:t>
      </w:r>
      <w:r w:rsidR="003B4F88" w:rsidRPr="003B4F88">
        <w:rPr>
          <w:rFonts w:ascii="Garamond" w:hAnsi="Garamond" w:cs="Arial"/>
          <w:color w:val="000000"/>
        </w:rPr>
        <w:t xml:space="preserve"> </w:t>
      </w:r>
      <w:r w:rsidR="003B4F88">
        <w:rPr>
          <w:rFonts w:ascii="Garamond" w:hAnsi="Garamond" w:cs="Arial"/>
          <w:color w:val="000000"/>
        </w:rPr>
        <w:t xml:space="preserve">Oświadczenie </w:t>
      </w:r>
      <w:r w:rsidR="003E4A49">
        <w:rPr>
          <w:rFonts w:ascii="Garamond" w:hAnsi="Garamond" w:cs="Arial"/>
          <w:color w:val="000000"/>
        </w:rPr>
        <w:t xml:space="preserve">firmy …………. O zobowiązaniu się do przyjęcia odpadu w ilości </w:t>
      </w:r>
      <w:r w:rsidR="003E1CBD">
        <w:rPr>
          <w:rFonts w:ascii="Garamond" w:hAnsi="Garamond" w:cs="Arial"/>
          <w:color w:val="000000"/>
        </w:rPr>
        <w:t>6</w:t>
      </w:r>
      <w:r w:rsidR="00684790">
        <w:rPr>
          <w:rFonts w:ascii="Garamond" w:hAnsi="Garamond" w:cs="Arial"/>
          <w:color w:val="000000"/>
        </w:rPr>
        <w:t>0 Mg</w:t>
      </w:r>
      <w:r w:rsidR="003E4A49">
        <w:rPr>
          <w:rFonts w:ascii="Garamond" w:hAnsi="Garamond" w:cs="Arial"/>
          <w:color w:val="000000"/>
        </w:rPr>
        <w:t xml:space="preserve"> oraz unieszkodliwienia go </w:t>
      </w:r>
      <w:r w:rsidR="00CB2CAA">
        <w:rPr>
          <w:rFonts w:ascii="Garamond" w:hAnsi="Garamond" w:cs="Arial"/>
          <w:color w:val="000000"/>
        </w:rPr>
        <w:t xml:space="preserve">w </w:t>
      </w:r>
      <w:r w:rsidR="003E4A49">
        <w:rPr>
          <w:rFonts w:ascii="Garamond" w:hAnsi="Garamond" w:cs="Arial"/>
          <w:color w:val="000000"/>
        </w:rPr>
        <w:t>proces</w:t>
      </w:r>
      <w:r w:rsidR="00CB2CAA">
        <w:rPr>
          <w:rFonts w:ascii="Garamond" w:hAnsi="Garamond" w:cs="Arial"/>
          <w:color w:val="000000"/>
        </w:rPr>
        <w:t>ie</w:t>
      </w:r>
      <w:r w:rsidR="003E4A49">
        <w:rPr>
          <w:rFonts w:ascii="Garamond" w:hAnsi="Garamond" w:cs="Arial"/>
          <w:color w:val="000000"/>
        </w:rPr>
        <w:t>…………….</w:t>
      </w:r>
    </w:p>
    <w:p w14:paraId="49CBA439" w14:textId="1961DABD" w:rsidR="00C02E70" w:rsidRDefault="00C02E70" w:rsidP="00742BFF">
      <w:pPr>
        <w:spacing w:after="120"/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 xml:space="preserve">Załącznik nr 6 - </w:t>
      </w:r>
      <w:r w:rsidR="0067137C" w:rsidRPr="0067137C">
        <w:rPr>
          <w:rFonts w:ascii="Garamond" w:hAnsi="Garamond" w:cs="Arial"/>
          <w:color w:val="000000"/>
        </w:rPr>
        <w:t>Postanowienia dotyczące podatku dochodowego</w:t>
      </w:r>
    </w:p>
    <w:p w14:paraId="285DC54F" w14:textId="170049F6" w:rsidR="00E2084B" w:rsidRDefault="00E2084B" w:rsidP="00742BFF">
      <w:pPr>
        <w:spacing w:after="120"/>
        <w:jc w:val="both"/>
        <w:rPr>
          <w:rFonts w:ascii="Garamond" w:hAnsi="Garamond" w:cs="Arial"/>
          <w:color w:val="000000"/>
        </w:rPr>
      </w:pPr>
      <w:bookmarkStart w:id="35" w:name="_Hlk161650044"/>
      <w:r>
        <w:rPr>
          <w:rFonts w:ascii="Garamond" w:hAnsi="Garamond" w:cs="Arial"/>
          <w:color w:val="000000"/>
        </w:rPr>
        <w:t xml:space="preserve">Załącznik 7 – Harmonogram odbioru odpadów </w:t>
      </w:r>
    </w:p>
    <w:bookmarkEnd w:id="35"/>
    <w:p w14:paraId="4C0CD7A7" w14:textId="048487A1" w:rsidR="00D50801" w:rsidRPr="00C46753" w:rsidRDefault="00D50801" w:rsidP="00742BFF">
      <w:pPr>
        <w:spacing w:after="120"/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 xml:space="preserve"> </w:t>
      </w:r>
      <w:bookmarkStart w:id="36" w:name="_Hlk161138405"/>
    </w:p>
    <w:bookmarkEnd w:id="36"/>
    <w:p w14:paraId="0D4D4CF6" w14:textId="77777777" w:rsidR="00A04951" w:rsidRPr="00C46753" w:rsidRDefault="00A04951" w:rsidP="00983FBE">
      <w:pPr>
        <w:rPr>
          <w:rFonts w:ascii="Garamond" w:hAnsi="Garamond" w:cs="Arial"/>
          <w:color w:val="000000"/>
        </w:rPr>
      </w:pPr>
    </w:p>
    <w:p w14:paraId="0E94A98F" w14:textId="0353DFB0" w:rsidR="00983FBE" w:rsidRPr="00C46753" w:rsidRDefault="00A04951" w:rsidP="00FD29EA">
      <w:pPr>
        <w:rPr>
          <w:rFonts w:ascii="Garamond" w:hAnsi="Garamond" w:cs="Arial"/>
          <w:b/>
          <w:color w:val="000000"/>
        </w:rPr>
      </w:pPr>
      <w:r w:rsidRPr="00C46753">
        <w:rPr>
          <w:rFonts w:ascii="Garamond" w:hAnsi="Garamond" w:cs="Arial"/>
          <w:b/>
          <w:color w:val="000000"/>
        </w:rPr>
        <w:t xml:space="preserve">                   ZLECENIODAWCA</w:t>
      </w:r>
      <w:r w:rsidR="00983FBE" w:rsidRPr="00C46753">
        <w:rPr>
          <w:rFonts w:ascii="Garamond" w:hAnsi="Garamond" w:cs="Arial"/>
          <w:b/>
          <w:color w:val="000000"/>
        </w:rPr>
        <w:tab/>
      </w:r>
      <w:r w:rsidR="00983FBE" w:rsidRPr="00C46753">
        <w:rPr>
          <w:rFonts w:ascii="Garamond" w:hAnsi="Garamond" w:cs="Arial"/>
          <w:b/>
          <w:color w:val="000000"/>
        </w:rPr>
        <w:tab/>
      </w:r>
      <w:r w:rsidR="00983FBE" w:rsidRPr="00C46753">
        <w:rPr>
          <w:rFonts w:ascii="Garamond" w:hAnsi="Garamond" w:cs="Arial"/>
          <w:b/>
          <w:color w:val="000000"/>
        </w:rPr>
        <w:tab/>
      </w:r>
      <w:r w:rsidR="00983FBE" w:rsidRPr="00C46753">
        <w:rPr>
          <w:rFonts w:ascii="Garamond" w:hAnsi="Garamond" w:cs="Arial"/>
          <w:b/>
          <w:color w:val="000000"/>
        </w:rPr>
        <w:tab/>
      </w:r>
      <w:r w:rsidR="00983FBE" w:rsidRPr="00C46753">
        <w:rPr>
          <w:rFonts w:ascii="Garamond" w:hAnsi="Garamond" w:cs="Arial"/>
          <w:b/>
          <w:color w:val="000000"/>
        </w:rPr>
        <w:tab/>
      </w:r>
      <w:r w:rsidRPr="00C46753">
        <w:rPr>
          <w:rFonts w:ascii="Garamond" w:hAnsi="Garamond" w:cs="Arial"/>
          <w:b/>
          <w:color w:val="000000"/>
        </w:rPr>
        <w:t>ZLECENIOBIORCA</w:t>
      </w:r>
      <w:bookmarkEnd w:id="1"/>
      <w:bookmarkEnd w:id="7"/>
      <w:bookmarkEnd w:id="12"/>
      <w:bookmarkEnd w:id="14"/>
      <w:bookmarkEnd w:id="17"/>
      <w:bookmarkEnd w:id="21"/>
      <w:bookmarkEnd w:id="22"/>
      <w:bookmarkEnd w:id="23"/>
      <w:bookmarkEnd w:id="24"/>
      <w:bookmarkEnd w:id="26"/>
      <w:bookmarkEnd w:id="29"/>
      <w:bookmarkEnd w:id="30"/>
    </w:p>
    <w:p w14:paraId="26D5B64F" w14:textId="77777777" w:rsidR="002C7690" w:rsidRDefault="002C7690" w:rsidP="00165417">
      <w:pPr>
        <w:jc w:val="right"/>
        <w:rPr>
          <w:rFonts w:ascii="Garamond" w:hAnsi="Garamond"/>
        </w:rPr>
      </w:pPr>
    </w:p>
    <w:p w14:paraId="278C6D8C" w14:textId="77777777" w:rsidR="002C7690" w:rsidRDefault="002C7690" w:rsidP="00165417">
      <w:pPr>
        <w:jc w:val="right"/>
        <w:rPr>
          <w:rFonts w:ascii="Garamond" w:hAnsi="Garamond"/>
        </w:rPr>
      </w:pPr>
    </w:p>
    <w:p w14:paraId="048DECC7" w14:textId="77777777" w:rsidR="002C7690" w:rsidRDefault="002C7690" w:rsidP="00165417">
      <w:pPr>
        <w:jc w:val="right"/>
        <w:rPr>
          <w:rFonts w:ascii="Garamond" w:hAnsi="Garamond"/>
        </w:rPr>
      </w:pPr>
    </w:p>
    <w:p w14:paraId="2AC5A191" w14:textId="77777777" w:rsidR="00BF487A" w:rsidRDefault="00BF487A" w:rsidP="00165417">
      <w:pPr>
        <w:jc w:val="right"/>
        <w:rPr>
          <w:rFonts w:ascii="Garamond" w:hAnsi="Garamond"/>
        </w:rPr>
      </w:pPr>
    </w:p>
    <w:p w14:paraId="55E314E1" w14:textId="77777777" w:rsidR="00BF487A" w:rsidRDefault="00BF487A" w:rsidP="00165417">
      <w:pPr>
        <w:jc w:val="right"/>
        <w:rPr>
          <w:rFonts w:ascii="Garamond" w:hAnsi="Garamond"/>
        </w:rPr>
      </w:pPr>
    </w:p>
    <w:p w14:paraId="62E0B6A2" w14:textId="77777777" w:rsidR="00BF487A" w:rsidRDefault="00BF487A" w:rsidP="00165417">
      <w:pPr>
        <w:jc w:val="right"/>
        <w:rPr>
          <w:rFonts w:ascii="Garamond" w:hAnsi="Garamond"/>
        </w:rPr>
      </w:pPr>
    </w:p>
    <w:p w14:paraId="15743F27" w14:textId="77777777" w:rsidR="00BF487A" w:rsidRDefault="00BF487A" w:rsidP="00165417">
      <w:pPr>
        <w:jc w:val="right"/>
        <w:rPr>
          <w:rFonts w:ascii="Garamond" w:hAnsi="Garamond"/>
        </w:rPr>
      </w:pPr>
    </w:p>
    <w:p w14:paraId="47E1F5AC" w14:textId="77777777" w:rsidR="00BF487A" w:rsidRDefault="00BF487A" w:rsidP="00165417">
      <w:pPr>
        <w:jc w:val="right"/>
        <w:rPr>
          <w:rFonts w:ascii="Garamond" w:hAnsi="Garamond"/>
        </w:rPr>
      </w:pPr>
    </w:p>
    <w:p w14:paraId="18FE9D0A" w14:textId="77777777" w:rsidR="00BF487A" w:rsidRDefault="00BF487A" w:rsidP="00165417">
      <w:pPr>
        <w:jc w:val="right"/>
        <w:rPr>
          <w:rFonts w:ascii="Garamond" w:hAnsi="Garamond"/>
        </w:rPr>
      </w:pPr>
    </w:p>
    <w:p w14:paraId="7087C406" w14:textId="77777777" w:rsidR="00BF487A" w:rsidRDefault="00BF487A" w:rsidP="00165417">
      <w:pPr>
        <w:jc w:val="right"/>
        <w:rPr>
          <w:rFonts w:ascii="Garamond" w:hAnsi="Garamond"/>
        </w:rPr>
      </w:pPr>
    </w:p>
    <w:p w14:paraId="4DF90057" w14:textId="77777777" w:rsidR="00BF487A" w:rsidRDefault="00BF487A" w:rsidP="00165417">
      <w:pPr>
        <w:jc w:val="right"/>
        <w:rPr>
          <w:rFonts w:ascii="Garamond" w:hAnsi="Garamond"/>
        </w:rPr>
      </w:pPr>
    </w:p>
    <w:p w14:paraId="46C4A2D9" w14:textId="77777777" w:rsidR="00BF487A" w:rsidRDefault="00BF487A" w:rsidP="00165417">
      <w:pPr>
        <w:jc w:val="right"/>
        <w:rPr>
          <w:rFonts w:ascii="Garamond" w:hAnsi="Garamond"/>
        </w:rPr>
      </w:pPr>
    </w:p>
    <w:p w14:paraId="7BD3208D" w14:textId="77777777" w:rsidR="00BF487A" w:rsidRDefault="00BF487A" w:rsidP="00165417">
      <w:pPr>
        <w:jc w:val="right"/>
        <w:rPr>
          <w:rFonts w:ascii="Garamond" w:hAnsi="Garamond"/>
        </w:rPr>
      </w:pPr>
    </w:p>
    <w:p w14:paraId="480B27A0" w14:textId="77777777" w:rsidR="00BF487A" w:rsidRDefault="00BF487A" w:rsidP="00165417">
      <w:pPr>
        <w:jc w:val="right"/>
        <w:rPr>
          <w:rFonts w:ascii="Garamond" w:hAnsi="Garamond"/>
        </w:rPr>
      </w:pPr>
    </w:p>
    <w:p w14:paraId="78126522" w14:textId="77777777" w:rsidR="00BF487A" w:rsidRDefault="00BF487A" w:rsidP="00165417">
      <w:pPr>
        <w:jc w:val="right"/>
        <w:rPr>
          <w:rFonts w:ascii="Garamond" w:hAnsi="Garamond"/>
        </w:rPr>
      </w:pPr>
    </w:p>
    <w:p w14:paraId="42B8F885" w14:textId="77777777" w:rsidR="00BF487A" w:rsidRDefault="00BF487A" w:rsidP="00165417">
      <w:pPr>
        <w:jc w:val="right"/>
        <w:rPr>
          <w:rFonts w:ascii="Garamond" w:hAnsi="Garamond"/>
        </w:rPr>
      </w:pPr>
    </w:p>
    <w:p w14:paraId="1A441527" w14:textId="77777777" w:rsidR="00BF487A" w:rsidRDefault="00BF487A" w:rsidP="00165417">
      <w:pPr>
        <w:jc w:val="right"/>
        <w:rPr>
          <w:rFonts w:ascii="Garamond" w:hAnsi="Garamond"/>
        </w:rPr>
      </w:pPr>
    </w:p>
    <w:p w14:paraId="40053D3B" w14:textId="77777777" w:rsidR="00BF487A" w:rsidRDefault="00BF487A" w:rsidP="00165417">
      <w:pPr>
        <w:jc w:val="right"/>
        <w:rPr>
          <w:rFonts w:ascii="Garamond" w:hAnsi="Garamond"/>
        </w:rPr>
      </w:pPr>
    </w:p>
    <w:p w14:paraId="425D9875" w14:textId="77777777" w:rsidR="00BF487A" w:rsidRDefault="00BF487A" w:rsidP="00165417">
      <w:pPr>
        <w:jc w:val="right"/>
        <w:rPr>
          <w:rFonts w:ascii="Garamond" w:hAnsi="Garamond"/>
        </w:rPr>
      </w:pPr>
    </w:p>
    <w:p w14:paraId="0AFFB481" w14:textId="77777777" w:rsidR="00BF487A" w:rsidRDefault="00BF487A" w:rsidP="00165417">
      <w:pPr>
        <w:jc w:val="right"/>
        <w:rPr>
          <w:rFonts w:ascii="Garamond" w:hAnsi="Garamond"/>
        </w:rPr>
      </w:pPr>
    </w:p>
    <w:p w14:paraId="0075F75E" w14:textId="77777777" w:rsidR="00BF487A" w:rsidRDefault="00BF487A" w:rsidP="00165417">
      <w:pPr>
        <w:jc w:val="right"/>
        <w:rPr>
          <w:rFonts w:ascii="Garamond" w:hAnsi="Garamond"/>
        </w:rPr>
      </w:pPr>
    </w:p>
    <w:p w14:paraId="7D6AD5C6" w14:textId="77777777" w:rsidR="002C7690" w:rsidRDefault="002C7690" w:rsidP="00165417">
      <w:pPr>
        <w:jc w:val="right"/>
        <w:rPr>
          <w:rFonts w:ascii="Garamond" w:hAnsi="Garamond"/>
        </w:rPr>
      </w:pPr>
    </w:p>
    <w:p w14:paraId="2CD02B30" w14:textId="0697F683" w:rsidR="00DE6207" w:rsidRPr="00C46753" w:rsidRDefault="00DE6207" w:rsidP="00165417">
      <w:pPr>
        <w:jc w:val="right"/>
        <w:rPr>
          <w:rFonts w:ascii="Garamond" w:hAnsi="Garamond"/>
        </w:rPr>
      </w:pPr>
      <w:r w:rsidRPr="00C46753">
        <w:rPr>
          <w:rFonts w:ascii="Garamond" w:hAnsi="Garamond"/>
        </w:rPr>
        <w:lastRenderedPageBreak/>
        <w:t xml:space="preserve">Załącznik nr </w:t>
      </w:r>
      <w:r w:rsidR="00FB7B25" w:rsidRPr="00C46753">
        <w:rPr>
          <w:rFonts w:ascii="Garamond" w:hAnsi="Garamond"/>
        </w:rPr>
        <w:t>4 do UMOWY</w:t>
      </w:r>
    </w:p>
    <w:p w14:paraId="4915A52E" w14:textId="33602DB7" w:rsidR="00DE6207" w:rsidRPr="00C46753" w:rsidRDefault="00DE6207" w:rsidP="00D76073">
      <w:pPr>
        <w:rPr>
          <w:rFonts w:ascii="Garamond" w:hAnsi="Garamond"/>
        </w:rPr>
      </w:pPr>
    </w:p>
    <w:p w14:paraId="5E6EC042" w14:textId="5E33FA73" w:rsidR="00DE6207" w:rsidRPr="00C46753" w:rsidRDefault="00DE6207" w:rsidP="00D76073">
      <w:pPr>
        <w:rPr>
          <w:rFonts w:ascii="Garamond" w:hAnsi="Garamond"/>
        </w:rPr>
      </w:pPr>
      <w:r w:rsidRPr="00C46753">
        <w:rPr>
          <w:rFonts w:ascii="Garamond" w:hAnsi="Garamond"/>
        </w:rPr>
        <w:t>[miejscowość], [data]</w:t>
      </w:r>
    </w:p>
    <w:p w14:paraId="59D2890E" w14:textId="4C5A1E7D" w:rsidR="00DE6207" w:rsidRPr="00C46753" w:rsidRDefault="00DE6207" w:rsidP="008A7267">
      <w:pPr>
        <w:rPr>
          <w:rFonts w:ascii="Garamond" w:hAnsi="Garamond"/>
        </w:rPr>
      </w:pPr>
      <w:r w:rsidRPr="00C46753">
        <w:rPr>
          <w:rFonts w:ascii="Garamond" w:hAnsi="Garamond"/>
        </w:rPr>
        <w:t>[Dane podmiotu:]</w:t>
      </w:r>
    </w:p>
    <w:p w14:paraId="7CE0B932" w14:textId="015BC606" w:rsidR="00DE6207" w:rsidRPr="00C46753" w:rsidRDefault="00DE6207" w:rsidP="00D76073">
      <w:pPr>
        <w:rPr>
          <w:rFonts w:ascii="Garamond" w:hAnsi="Garamond"/>
        </w:rPr>
      </w:pPr>
      <w:r w:rsidRPr="00C46753">
        <w:rPr>
          <w:rFonts w:ascii="Garamond" w:hAnsi="Garamond"/>
        </w:rPr>
        <w:t>……………………………</w:t>
      </w:r>
    </w:p>
    <w:p w14:paraId="542DAE92" w14:textId="7E4B7DBF" w:rsidR="00DE6207" w:rsidRPr="00C46753" w:rsidRDefault="00DE6207" w:rsidP="00D76073">
      <w:pPr>
        <w:rPr>
          <w:rFonts w:ascii="Garamond" w:hAnsi="Garamond"/>
        </w:rPr>
      </w:pPr>
      <w:r w:rsidRPr="00C46753">
        <w:rPr>
          <w:rFonts w:ascii="Garamond" w:hAnsi="Garamond"/>
        </w:rPr>
        <w:t>…………………………..</w:t>
      </w:r>
    </w:p>
    <w:p w14:paraId="778EF72B" w14:textId="4E0E5EBD" w:rsidR="00DE6207" w:rsidRPr="00C46753" w:rsidRDefault="00DE6207" w:rsidP="00D76073">
      <w:pPr>
        <w:rPr>
          <w:rFonts w:ascii="Garamond" w:hAnsi="Garamond"/>
        </w:rPr>
      </w:pPr>
      <w:r w:rsidRPr="00C46753">
        <w:rPr>
          <w:rFonts w:ascii="Garamond" w:hAnsi="Garamond"/>
        </w:rPr>
        <w:t>…………………………….</w:t>
      </w:r>
    </w:p>
    <w:p w14:paraId="42AD2E8C" w14:textId="185569CE" w:rsidR="00DE6207" w:rsidRPr="00C46753" w:rsidRDefault="00DE6207" w:rsidP="00D76073">
      <w:pPr>
        <w:rPr>
          <w:rFonts w:ascii="Garamond" w:hAnsi="Garamond"/>
        </w:rPr>
      </w:pPr>
    </w:p>
    <w:p w14:paraId="02AAC8C6" w14:textId="73C5775E" w:rsidR="00DE6207" w:rsidRPr="00C46753" w:rsidRDefault="00DE6207" w:rsidP="00D76073">
      <w:pPr>
        <w:rPr>
          <w:rFonts w:ascii="Garamond" w:hAnsi="Garamond"/>
        </w:rPr>
      </w:pPr>
    </w:p>
    <w:p w14:paraId="6CE4FC2A" w14:textId="6F93CD07" w:rsidR="00DE6207" w:rsidRPr="00742BFF" w:rsidRDefault="00DE6207" w:rsidP="00742BFF">
      <w:pPr>
        <w:jc w:val="center"/>
        <w:rPr>
          <w:rFonts w:ascii="Garamond" w:hAnsi="Garamond"/>
          <w:b/>
          <w:bCs/>
        </w:rPr>
      </w:pPr>
      <w:r w:rsidRPr="00742BFF">
        <w:rPr>
          <w:rFonts w:ascii="Garamond" w:hAnsi="Garamond"/>
          <w:b/>
          <w:bCs/>
        </w:rPr>
        <w:t>OŚWIADCZENIE</w:t>
      </w:r>
    </w:p>
    <w:p w14:paraId="27AAC5DB" w14:textId="142D7D5B" w:rsidR="00DE6207" w:rsidRPr="00C46753" w:rsidRDefault="00DE6207" w:rsidP="00D76073">
      <w:pPr>
        <w:rPr>
          <w:rFonts w:ascii="Garamond" w:hAnsi="Garamond"/>
        </w:rPr>
      </w:pPr>
    </w:p>
    <w:p w14:paraId="5D753102" w14:textId="78DE6382" w:rsidR="00DE6207" w:rsidRPr="00C46753" w:rsidRDefault="00DE6207" w:rsidP="00742BFF">
      <w:pPr>
        <w:jc w:val="both"/>
        <w:rPr>
          <w:rFonts w:ascii="Garamond" w:hAnsi="Garamond"/>
        </w:rPr>
      </w:pPr>
      <w:r w:rsidRPr="00C46753">
        <w:rPr>
          <w:rFonts w:ascii="Garamond" w:hAnsi="Garamond"/>
        </w:rPr>
        <w:t xml:space="preserve">Działając w imieniu [nazwa podmiotu] zobowiązujemy się do potwierdzenia w systemie BDO wykonania transportu odpadów, które na zlecenie ………  będą odebrane z terenu zakładu PCC Rokita S.A. ą w Brzegu Dolnym. </w:t>
      </w:r>
    </w:p>
    <w:p w14:paraId="3860FD10" w14:textId="069C6F83" w:rsidR="00DE6207" w:rsidRPr="00C46753" w:rsidRDefault="00DE6207" w:rsidP="00D76073">
      <w:pPr>
        <w:rPr>
          <w:rFonts w:ascii="Garamond" w:hAnsi="Garamond"/>
        </w:rPr>
      </w:pPr>
    </w:p>
    <w:p w14:paraId="77D95A9D" w14:textId="4A572D1D" w:rsidR="00DE6207" w:rsidRPr="00C46753" w:rsidRDefault="00DE6207" w:rsidP="00D76073">
      <w:pPr>
        <w:rPr>
          <w:rFonts w:ascii="Garamond" w:hAnsi="Garamond"/>
        </w:rPr>
      </w:pPr>
    </w:p>
    <w:p w14:paraId="73E5FA62" w14:textId="0D6A7B7E" w:rsidR="00DE6207" w:rsidRPr="00C46753" w:rsidRDefault="00DE6207" w:rsidP="00D76073">
      <w:pPr>
        <w:rPr>
          <w:rFonts w:ascii="Garamond" w:hAnsi="Garamond"/>
        </w:rPr>
      </w:pPr>
    </w:p>
    <w:p w14:paraId="58C36794" w14:textId="11B22A6E" w:rsidR="00DE6207" w:rsidRPr="00977AC7" w:rsidRDefault="00DE6207" w:rsidP="008A7267">
      <w:pPr>
        <w:rPr>
          <w:rFonts w:ascii="Garamond" w:hAnsi="Garamond"/>
        </w:rPr>
      </w:pPr>
      <w:r w:rsidRPr="00C46753">
        <w:rPr>
          <w:rFonts w:ascii="Garamond" w:hAnsi="Garamond"/>
        </w:rPr>
        <w:t>………………………</w:t>
      </w:r>
    </w:p>
    <w:p w14:paraId="5B697AD8" w14:textId="7B12897C" w:rsidR="00DE6207" w:rsidRPr="00977AC7" w:rsidRDefault="00DE6207" w:rsidP="00D76073">
      <w:pPr>
        <w:rPr>
          <w:rFonts w:ascii="Garamond" w:hAnsi="Garamond"/>
        </w:rPr>
      </w:pPr>
    </w:p>
    <w:p w14:paraId="20D4A6FF" w14:textId="513B9BF3" w:rsidR="00DE6207" w:rsidRDefault="00DE6207" w:rsidP="00FD29EA">
      <w:pPr>
        <w:rPr>
          <w:rFonts w:ascii="Garamond" w:hAnsi="Garamond"/>
          <w:b/>
          <w:color w:val="000000"/>
        </w:rPr>
      </w:pPr>
    </w:p>
    <w:p w14:paraId="76DA9416" w14:textId="3A7015E4" w:rsidR="00DE28EA" w:rsidRPr="00E62818" w:rsidRDefault="00DE28EA" w:rsidP="00DE28EA">
      <w:pPr>
        <w:rPr>
          <w:rFonts w:ascii="Garamond" w:hAnsi="Garamond"/>
        </w:rPr>
      </w:pPr>
    </w:p>
    <w:p w14:paraId="79049614" w14:textId="3FFE7DB1" w:rsidR="00DE28EA" w:rsidRPr="00E62818" w:rsidRDefault="00DE28EA" w:rsidP="00DE28EA">
      <w:pPr>
        <w:rPr>
          <w:rFonts w:ascii="Garamond" w:hAnsi="Garamond"/>
        </w:rPr>
      </w:pPr>
    </w:p>
    <w:p w14:paraId="2128D608" w14:textId="5C4961A5" w:rsidR="00DE28EA" w:rsidRDefault="00DE28EA" w:rsidP="00E62818">
      <w:pPr>
        <w:rPr>
          <w:rFonts w:ascii="Garamond" w:hAnsi="Garamond"/>
        </w:rPr>
      </w:pPr>
    </w:p>
    <w:p w14:paraId="7EADB4C8" w14:textId="77777777" w:rsidR="00AE4A63" w:rsidRDefault="00AE4A63" w:rsidP="00E62818">
      <w:pPr>
        <w:rPr>
          <w:rFonts w:ascii="Garamond" w:hAnsi="Garamond"/>
        </w:rPr>
      </w:pPr>
    </w:p>
    <w:p w14:paraId="1DC9DB43" w14:textId="77777777" w:rsidR="00A57D6C" w:rsidRDefault="00A57D6C" w:rsidP="00E62818">
      <w:pPr>
        <w:rPr>
          <w:rFonts w:ascii="Garamond" w:hAnsi="Garamond"/>
        </w:rPr>
      </w:pPr>
    </w:p>
    <w:p w14:paraId="4E737864" w14:textId="77777777" w:rsidR="00A57D6C" w:rsidRDefault="00A57D6C" w:rsidP="00E62818">
      <w:pPr>
        <w:rPr>
          <w:rFonts w:ascii="Garamond" w:hAnsi="Garamond"/>
        </w:rPr>
      </w:pPr>
    </w:p>
    <w:p w14:paraId="279A10DA" w14:textId="77777777" w:rsidR="00A57D6C" w:rsidRDefault="00A57D6C" w:rsidP="00E62818">
      <w:pPr>
        <w:rPr>
          <w:rFonts w:ascii="Garamond" w:hAnsi="Garamond"/>
        </w:rPr>
      </w:pPr>
    </w:p>
    <w:p w14:paraId="1B805DC6" w14:textId="77777777" w:rsidR="00A57D6C" w:rsidRDefault="00A57D6C" w:rsidP="00E62818">
      <w:pPr>
        <w:rPr>
          <w:rFonts w:ascii="Garamond" w:hAnsi="Garamond"/>
        </w:rPr>
      </w:pPr>
    </w:p>
    <w:p w14:paraId="3E2CD8BB" w14:textId="77777777" w:rsidR="00A57D6C" w:rsidRDefault="00A57D6C" w:rsidP="00E62818">
      <w:pPr>
        <w:rPr>
          <w:rFonts w:ascii="Garamond" w:hAnsi="Garamond"/>
        </w:rPr>
      </w:pPr>
    </w:p>
    <w:p w14:paraId="235BBF3C" w14:textId="77777777" w:rsidR="00BF487A" w:rsidRDefault="00BF487A" w:rsidP="00E62818">
      <w:pPr>
        <w:rPr>
          <w:rFonts w:ascii="Garamond" w:hAnsi="Garamond"/>
        </w:rPr>
      </w:pPr>
    </w:p>
    <w:p w14:paraId="1E199EB4" w14:textId="77777777" w:rsidR="00BF487A" w:rsidRDefault="00BF487A" w:rsidP="00E62818">
      <w:pPr>
        <w:rPr>
          <w:rFonts w:ascii="Garamond" w:hAnsi="Garamond"/>
        </w:rPr>
      </w:pPr>
    </w:p>
    <w:p w14:paraId="0C6A6DA5" w14:textId="77777777" w:rsidR="00BF487A" w:rsidRDefault="00BF487A" w:rsidP="00E62818">
      <w:pPr>
        <w:rPr>
          <w:rFonts w:ascii="Garamond" w:hAnsi="Garamond"/>
        </w:rPr>
      </w:pPr>
    </w:p>
    <w:p w14:paraId="14C4103F" w14:textId="77777777" w:rsidR="00BF487A" w:rsidRDefault="00BF487A" w:rsidP="00E62818">
      <w:pPr>
        <w:rPr>
          <w:rFonts w:ascii="Garamond" w:hAnsi="Garamond"/>
        </w:rPr>
      </w:pPr>
    </w:p>
    <w:p w14:paraId="5CF07437" w14:textId="77777777" w:rsidR="00BF487A" w:rsidRDefault="00BF487A" w:rsidP="00E62818">
      <w:pPr>
        <w:rPr>
          <w:rFonts w:ascii="Garamond" w:hAnsi="Garamond"/>
        </w:rPr>
      </w:pPr>
    </w:p>
    <w:p w14:paraId="27F768DB" w14:textId="77777777" w:rsidR="00AD3400" w:rsidRPr="00AD3400" w:rsidRDefault="00AD3400" w:rsidP="00AD3400">
      <w:pPr>
        <w:jc w:val="right"/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lastRenderedPageBreak/>
        <w:t>Załącznik nr 5 do UMOWY</w:t>
      </w:r>
    </w:p>
    <w:p w14:paraId="597E5520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5E9495F9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>[miejscowość], [data]</w:t>
      </w:r>
    </w:p>
    <w:p w14:paraId="054A5A23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>[Dane podmiotu:]</w:t>
      </w:r>
    </w:p>
    <w:p w14:paraId="10709AAE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>……………………………</w:t>
      </w:r>
    </w:p>
    <w:p w14:paraId="4AEAADE6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>…………………………..</w:t>
      </w:r>
    </w:p>
    <w:p w14:paraId="281E1C3C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>…………………………….</w:t>
      </w:r>
    </w:p>
    <w:p w14:paraId="262DEECF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4B2F39D7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6DCAC13F" w14:textId="77777777" w:rsidR="00AD3400" w:rsidRPr="00AD3400" w:rsidRDefault="00AD3400" w:rsidP="00AD3400">
      <w:pPr>
        <w:jc w:val="center"/>
        <w:rPr>
          <w:rFonts w:ascii="Garamond" w:eastAsia="Calibri" w:hAnsi="Garamond" w:cs="Times New Roman"/>
          <w:b/>
          <w:bCs/>
        </w:rPr>
      </w:pPr>
      <w:r w:rsidRPr="00AD3400">
        <w:rPr>
          <w:rFonts w:ascii="Garamond" w:eastAsia="Calibri" w:hAnsi="Garamond" w:cs="Times New Roman"/>
          <w:b/>
          <w:bCs/>
        </w:rPr>
        <w:t>OŚWIADCZENIE</w:t>
      </w:r>
    </w:p>
    <w:p w14:paraId="16648D6B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2A91FB58" w14:textId="5E74CA8E" w:rsidR="00AD3400" w:rsidRPr="00AD3400" w:rsidRDefault="00AD3400" w:rsidP="00AD3400">
      <w:pPr>
        <w:jc w:val="both"/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 xml:space="preserve">Działając w imieniu ………………….[nazwa podmiotu]……………….. zobowiązujemy się do potwierdzenia przyjęcia odpadów w Kartach Przekazania Odpadów w systemie BDO i do ostatecznego procesu unieszkodliwienia/odzysku odpadów o kodzie odpadu  ………………………… w procesie ………….. zgodnie z posiadanymi decyzjami w ilości ………Mg (słownie: ………………), których wytwórcą jest  ……………………………… </w:t>
      </w:r>
    </w:p>
    <w:p w14:paraId="3D641EA9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44F8FC01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1EE89E90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5D17B8E0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  <w:r w:rsidRPr="00AD3400">
        <w:rPr>
          <w:rFonts w:ascii="Garamond" w:eastAsia="Calibri" w:hAnsi="Garamond" w:cs="Times New Roman"/>
        </w:rPr>
        <w:t>………………………</w:t>
      </w:r>
    </w:p>
    <w:p w14:paraId="721C5CE9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45255A4B" w14:textId="77777777" w:rsidR="00AD3400" w:rsidRPr="00AD3400" w:rsidRDefault="00AD3400" w:rsidP="00AD3400">
      <w:pPr>
        <w:rPr>
          <w:rFonts w:ascii="Garamond" w:eastAsia="Calibri" w:hAnsi="Garamond" w:cs="Times New Roman"/>
          <w:b/>
          <w:color w:val="000000"/>
        </w:rPr>
      </w:pPr>
    </w:p>
    <w:p w14:paraId="4505CEA1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0AD4D919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2299490F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6D948808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763394F6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33E69D86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3135F6C5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7E48BC47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476BF265" w14:textId="77777777" w:rsidR="00AD3400" w:rsidRPr="00AD3400" w:rsidRDefault="00AD3400" w:rsidP="00AD3400">
      <w:pPr>
        <w:rPr>
          <w:rFonts w:ascii="Garamond" w:eastAsia="Calibri" w:hAnsi="Garamond" w:cs="Times New Roman"/>
        </w:rPr>
      </w:pPr>
    </w:p>
    <w:p w14:paraId="133ED740" w14:textId="77777777" w:rsidR="00AD3400" w:rsidRPr="00AD3400" w:rsidRDefault="00AD3400" w:rsidP="00AD3400">
      <w:pPr>
        <w:rPr>
          <w:rFonts w:ascii="Calibri" w:eastAsia="Calibri" w:hAnsi="Calibri" w:cs="Times New Roman"/>
          <w:kern w:val="2"/>
          <w14:ligatures w14:val="standardContextual"/>
        </w:rPr>
      </w:pPr>
    </w:p>
    <w:p w14:paraId="48BFCEA6" w14:textId="77777777" w:rsidR="00A57D6C" w:rsidRPr="00E62818" w:rsidRDefault="00A57D6C" w:rsidP="00E62818">
      <w:pPr>
        <w:rPr>
          <w:rFonts w:ascii="Garamond" w:hAnsi="Garamond"/>
        </w:rPr>
      </w:pPr>
    </w:p>
    <w:p w14:paraId="08915B01" w14:textId="77777777" w:rsidR="009E73B3" w:rsidRDefault="009E73B3" w:rsidP="009E73B3">
      <w:pPr>
        <w:ind w:left="6372"/>
        <w:jc w:val="right"/>
        <w:rPr>
          <w:rFonts w:ascii="Garamond" w:hAnsi="Garamond" w:cs="Arial"/>
          <w:bCs/>
        </w:rPr>
      </w:pPr>
      <w:bookmarkStart w:id="37" w:name="_Hlk63776583"/>
    </w:p>
    <w:p w14:paraId="5A430B48" w14:textId="77777777" w:rsidR="009D2EE4" w:rsidRDefault="009D2EE4" w:rsidP="009E73B3">
      <w:pPr>
        <w:ind w:left="6372"/>
        <w:jc w:val="right"/>
        <w:rPr>
          <w:rFonts w:ascii="Garamond" w:hAnsi="Garamond" w:cs="Arial"/>
          <w:bCs/>
        </w:rPr>
      </w:pPr>
    </w:p>
    <w:p w14:paraId="6CD657DF" w14:textId="77777777" w:rsidR="009D2EE4" w:rsidRDefault="009D2EE4" w:rsidP="009E73B3">
      <w:pPr>
        <w:ind w:left="6372"/>
        <w:jc w:val="right"/>
        <w:rPr>
          <w:rFonts w:ascii="Garamond" w:hAnsi="Garamond" w:cs="Arial"/>
          <w:bCs/>
        </w:rPr>
      </w:pPr>
    </w:p>
    <w:p w14:paraId="27CEBF44" w14:textId="77777777" w:rsidR="009D2EE4" w:rsidRDefault="009D2EE4" w:rsidP="009E73B3">
      <w:pPr>
        <w:ind w:left="6372"/>
        <w:jc w:val="right"/>
        <w:rPr>
          <w:rFonts w:ascii="Garamond" w:hAnsi="Garamond" w:cs="Arial"/>
          <w:bCs/>
        </w:rPr>
      </w:pPr>
    </w:p>
    <w:p w14:paraId="12429E9E" w14:textId="30898C0E" w:rsidR="00F069FB" w:rsidRPr="009E73B3" w:rsidRDefault="0067137C" w:rsidP="009E73B3">
      <w:pPr>
        <w:ind w:left="6372"/>
        <w:jc w:val="right"/>
        <w:rPr>
          <w:rFonts w:ascii="Garamond" w:hAnsi="Garamond" w:cs="Arial"/>
          <w:bCs/>
        </w:rPr>
      </w:pPr>
      <w:r w:rsidRPr="009300AF">
        <w:rPr>
          <w:rFonts w:ascii="Garamond" w:hAnsi="Garamond" w:cs="Arial"/>
          <w:bCs/>
        </w:rPr>
        <w:t xml:space="preserve">Załącznik nr </w:t>
      </w:r>
      <w:r>
        <w:rPr>
          <w:rFonts w:ascii="Garamond" w:hAnsi="Garamond" w:cs="Arial"/>
          <w:bCs/>
        </w:rPr>
        <w:t>6</w:t>
      </w:r>
      <w:r w:rsidRPr="009300AF">
        <w:rPr>
          <w:rFonts w:ascii="Garamond" w:hAnsi="Garamond" w:cs="Arial"/>
          <w:bCs/>
        </w:rPr>
        <w:t xml:space="preserve"> do </w:t>
      </w:r>
      <w:r>
        <w:rPr>
          <w:rFonts w:ascii="Garamond" w:hAnsi="Garamond" w:cs="Arial"/>
          <w:bCs/>
        </w:rPr>
        <w:t>UMOWY</w:t>
      </w:r>
      <w:bookmarkStart w:id="38" w:name="_Hlk85453809"/>
    </w:p>
    <w:p w14:paraId="20CBD26A" w14:textId="77777777" w:rsidR="00F069FB" w:rsidRPr="009A74DF" w:rsidRDefault="00F069FB" w:rsidP="00F069FB">
      <w:pPr>
        <w:jc w:val="center"/>
        <w:rPr>
          <w:rFonts w:ascii="Garamond" w:hAnsi="Garamond" w:cs="Arial"/>
          <w:b/>
        </w:rPr>
      </w:pPr>
      <w:bookmarkStart w:id="39" w:name="_Hlk85120496"/>
      <w:bookmarkStart w:id="40" w:name="_Hlk85452753"/>
      <w:bookmarkStart w:id="41" w:name="_Hlk85452326"/>
      <w:bookmarkStart w:id="42" w:name="_Hlk63933650"/>
      <w:r w:rsidRPr="00A07B60">
        <w:rPr>
          <w:rFonts w:ascii="Garamond" w:hAnsi="Garamond" w:cs="Arial"/>
          <w:b/>
        </w:rPr>
        <w:t>Postanowienia dotyczące podatku dochodowego</w:t>
      </w:r>
      <w:bookmarkEnd w:id="39"/>
    </w:p>
    <w:p w14:paraId="002609D4" w14:textId="77777777" w:rsidR="00363E09" w:rsidRPr="006A1297" w:rsidRDefault="00363E09" w:rsidP="00AE4A63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 w:cs="Arial"/>
        </w:rPr>
      </w:pPr>
      <w:bookmarkStart w:id="43" w:name="_Hlk86408755"/>
      <w:bookmarkEnd w:id="38"/>
      <w:bookmarkEnd w:id="40"/>
      <w:bookmarkEnd w:id="41"/>
      <w:r w:rsidRPr="006A1297">
        <w:rPr>
          <w:rFonts w:ascii="Garamond" w:hAnsi="Garamond" w:cs="Arial"/>
        </w:rPr>
        <w:t xml:space="preserve">W przypadku, gdy należności wypłacane Wykonawcy na podstawie Umowy podlegają podatkowi dochodowemu pobieranemu u źródła na podstawie postanowień ustawy o podatku dochodowym od osób prawnych z uwzględnieniem umów o unikaniu podwójnego opodatkowania (dalej jako „podatek u źródła”), </w:t>
      </w:r>
      <w:r w:rsidRPr="006A1297">
        <w:rPr>
          <w:rFonts w:ascii="Garamond" w:hAnsi="Garamond" w:cs="Arial"/>
          <w:lang w:val="x-none"/>
        </w:rPr>
        <w:t>niezależnie od innych postanowień U</w:t>
      </w:r>
      <w:r w:rsidRPr="006A1297">
        <w:rPr>
          <w:rFonts w:ascii="Garamond" w:hAnsi="Garamond" w:cs="Arial"/>
        </w:rPr>
        <w:t>mowy</w:t>
      </w:r>
      <w:r w:rsidRPr="006A1297">
        <w:rPr>
          <w:rFonts w:ascii="Garamond" w:hAnsi="Garamond" w:cs="Arial"/>
          <w:lang w:val="x-none"/>
        </w:rPr>
        <w:t xml:space="preserve"> Z</w:t>
      </w:r>
      <w:r w:rsidRPr="006A1297">
        <w:rPr>
          <w:rFonts w:ascii="Garamond" w:hAnsi="Garamond" w:cs="Arial"/>
        </w:rPr>
        <w:t>amawiający</w:t>
      </w:r>
      <w:r w:rsidRPr="006A1297">
        <w:rPr>
          <w:rFonts w:ascii="Garamond" w:hAnsi="Garamond" w:cs="Arial"/>
          <w:lang w:val="x-none"/>
        </w:rPr>
        <w:t xml:space="preserve"> jest uprawniony do:</w:t>
      </w:r>
    </w:p>
    <w:p w14:paraId="4E53B76C" w14:textId="77777777" w:rsidR="00363E09" w:rsidRPr="006A1297" w:rsidRDefault="00363E09" w:rsidP="00AE4A63">
      <w:pPr>
        <w:numPr>
          <w:ilvl w:val="0"/>
          <w:numId w:val="33"/>
        </w:numPr>
        <w:ind w:left="993" w:hanging="283"/>
        <w:contextualSpacing/>
        <w:jc w:val="both"/>
        <w:rPr>
          <w:rFonts w:ascii="Garamond" w:hAnsi="Garamond" w:cs="Arial"/>
        </w:rPr>
      </w:pPr>
      <w:r w:rsidRPr="006A1297">
        <w:rPr>
          <w:rFonts w:ascii="Garamond" w:hAnsi="Garamond" w:cs="Arial"/>
        </w:rPr>
        <w:t>wstrzymania płatności wynagrodzenia należnego Wykonawcy do czasu dostarczenia przez Wykonawcy oryginału certyfikatu rezydencji podatkowej, który będzie ważny w terminie płatności faktury i zastosowanie znajdują zapisy Umowy przewidujące automatyczne przedłużenie terminu płatności faktury VAT o 7 dni liczone od daty przedłożenia ważnego certyfikatu</w:t>
      </w:r>
      <w:r w:rsidRPr="008B7793">
        <w:rPr>
          <w:rFonts w:ascii="Garamond" w:eastAsia="Calibri" w:hAnsi="Garamond" w:cs="Arial"/>
        </w:rPr>
        <w:t>.</w:t>
      </w:r>
      <w:r w:rsidRPr="006A1297">
        <w:rPr>
          <w:rFonts w:ascii="Garamond" w:hAnsi="Garamond" w:cs="Arial"/>
        </w:rPr>
        <w:t xml:space="preserve"> </w:t>
      </w:r>
    </w:p>
    <w:p w14:paraId="7CB086EB" w14:textId="77777777" w:rsidR="00363E09" w:rsidRPr="006A1297" w:rsidRDefault="00363E09" w:rsidP="00AE4A63">
      <w:pPr>
        <w:numPr>
          <w:ilvl w:val="0"/>
          <w:numId w:val="33"/>
        </w:numPr>
        <w:ind w:left="993" w:hanging="283"/>
        <w:contextualSpacing/>
        <w:jc w:val="both"/>
        <w:rPr>
          <w:rFonts w:ascii="Garamond" w:hAnsi="Garamond" w:cs="Arial"/>
        </w:rPr>
      </w:pPr>
      <w:r w:rsidRPr="006A1297">
        <w:rPr>
          <w:rFonts w:ascii="Garamond" w:hAnsi="Garamond" w:cs="Arial"/>
        </w:rPr>
        <w:t xml:space="preserve">potrącenia z wynagrodzenia Wykonawcy kwoty odpowiadającej wartości należnego w Polsce podatku u źródła – w przypadku niedostarczenia przez Wykonawcę oryginału certyfikatu rezydencji podatkowej albo dostarczenia certyfikatu rezydencji, który nie jest aktualny na moment dokonywania wypłat, albo w przypadku, gdy przepisy prawa nie dopuszczają zastosowania stawki podatku u źródła innej niż stawki krajowej; </w:t>
      </w:r>
    </w:p>
    <w:p w14:paraId="1B34E80C" w14:textId="77777777" w:rsidR="00363E09" w:rsidRPr="006A1297" w:rsidRDefault="00363E09" w:rsidP="00AE4A63">
      <w:pPr>
        <w:numPr>
          <w:ilvl w:val="0"/>
          <w:numId w:val="33"/>
        </w:numPr>
        <w:ind w:left="993" w:hanging="283"/>
        <w:contextualSpacing/>
        <w:jc w:val="both"/>
        <w:rPr>
          <w:rFonts w:ascii="Garamond" w:hAnsi="Garamond" w:cs="Arial"/>
        </w:rPr>
      </w:pPr>
      <w:r w:rsidRPr="006A1297">
        <w:rPr>
          <w:rFonts w:ascii="Garamond" w:hAnsi="Garamond" w:cs="Arial"/>
        </w:rPr>
        <w:t>potrącenia z wynagrodzenia Wykonawcy kwoty odpowiadającej wartości należnego w Polsce podatku u źródła – w przypadku, gdy Wykonawca spełnił warunek dostarczenia oryginału ważnego certyfikatu rezydencji podatkowej, a z przepisów prawa, w tym z umowy o unikaniu podwójnego opodatkowania wynikać będzie prawo strony polskiej do poboru podatku u źródła wg obniżonej stawki wynikającej z umowy o unikaniu podwójnego opodatkowania.</w:t>
      </w:r>
    </w:p>
    <w:p w14:paraId="57B6E5CE" w14:textId="301BC1DB" w:rsidR="00363E09" w:rsidRPr="006A1297" w:rsidRDefault="00363E09" w:rsidP="00AE4A63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 w:cs="Arial"/>
          <w:lang w:eastAsia="pl-PL"/>
        </w:rPr>
      </w:pPr>
      <w:r w:rsidRPr="006A1297">
        <w:rPr>
          <w:rFonts w:ascii="Garamond" w:hAnsi="Garamond" w:cs="Arial"/>
          <w:lang w:eastAsia="pl-PL"/>
        </w:rPr>
        <w:t>Wykonawca zobowiązany jest do pisemnego zawiadomienia</w:t>
      </w:r>
      <w:r w:rsidR="00684790">
        <w:rPr>
          <w:rFonts w:ascii="Garamond" w:hAnsi="Garamond" w:cs="Arial"/>
          <w:lang w:eastAsia="pl-PL"/>
        </w:rPr>
        <w:t xml:space="preserve"> </w:t>
      </w:r>
      <w:r w:rsidR="00B16A7A">
        <w:rPr>
          <w:rFonts w:ascii="Garamond" w:hAnsi="Garamond" w:cs="Arial"/>
          <w:lang w:eastAsia="pl-PL"/>
        </w:rPr>
        <w:t>ZLECENIODAWCĘ</w:t>
      </w:r>
      <w:r w:rsidRPr="006A1297">
        <w:rPr>
          <w:rFonts w:ascii="Garamond" w:hAnsi="Garamond" w:cs="Arial"/>
          <w:lang w:eastAsia="pl-PL"/>
        </w:rPr>
        <w:t xml:space="preserve"> o każdej zmianie miejsca (adresu) siedziby natychmiast po jej zaistnieniu. W przypadku zmiany miejsca siedziby, Wykonawca mający siedzibę za granicą, doręczy Zamawiającemu nowy (aktualny) oryginał certyfikatu rezydencji podatkowej.</w:t>
      </w:r>
    </w:p>
    <w:p w14:paraId="1E9AFAB0" w14:textId="77777777" w:rsidR="00363E09" w:rsidRPr="008B7793" w:rsidRDefault="00363E09" w:rsidP="00363E09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 w:cs="Arial"/>
          <w:lang w:eastAsia="pl-PL"/>
        </w:rPr>
      </w:pPr>
      <w:r w:rsidRPr="008B7793">
        <w:rPr>
          <w:rFonts w:ascii="Garamond" w:hAnsi="Garamond" w:cs="Arial"/>
          <w:lang w:eastAsia="pl-PL"/>
        </w:rPr>
        <w:t xml:space="preserve">Wykonawca oświadcza, iż nie dokonuje i nie planuje dokonywać rozliczeń (rozumianych jako uregulowanie należności lub zobowiązań w jakiejkolwiek formie) z podmiotem mającym siedzibę lub zarząd na terytorium lub w kraju stosującym szkodliwą konkurencję podatkową w rozumieniu przepisów ustawy z dnia 15 lutego 1992 r. o podatku dochodowym od osób prawnych i odpowiednich aktów wykonawczych albo, jeśli oświadczenie to nie może zostać złożone z uwagi na dokonywane lub planowane rozliczenia, Wykonawca oświadcza, że w stosunku do otrzymywanego wynagrodzenia w zamian za realizację przedmiotu umowy, podmiot mający siedzibę lub zarząd na terytorium lub w kraju stosującym szkodliwą konkurencję podatkową nie jest rzeczywistym właścicielem należności otrzymywanej od Spółki. Rzeczywistym właścicielem jest Wykonawca. </w:t>
      </w:r>
    </w:p>
    <w:p w14:paraId="3A8FE62A" w14:textId="77777777" w:rsidR="00363E09" w:rsidRPr="008B7793" w:rsidRDefault="00363E09" w:rsidP="00363E09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 w:cs="Arial"/>
          <w:lang w:eastAsia="pl-PL"/>
        </w:rPr>
      </w:pPr>
      <w:r w:rsidRPr="008B7793">
        <w:rPr>
          <w:rFonts w:ascii="Garamond" w:hAnsi="Garamond" w:cs="Arial"/>
          <w:lang w:eastAsia="pl-PL"/>
        </w:rPr>
        <w:t>Dla potrzeb niniejszego oświadczenia przez rzeczywistego właściciela należy rozumieć podmiot, który:</w:t>
      </w:r>
    </w:p>
    <w:p w14:paraId="3D7DA3E3" w14:textId="77777777" w:rsidR="00363E09" w:rsidRPr="00AE4A63" w:rsidRDefault="00363E09" w:rsidP="00AE4A63">
      <w:pPr>
        <w:numPr>
          <w:ilvl w:val="0"/>
          <w:numId w:val="39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>otrzymuje należność dla własnej korzyści, w tym decyduje samodzielnie o jej przeznaczeniu i ponosi ryzyko ekonomiczne związane z utratą tej należności lub jej części, oraz</w:t>
      </w:r>
    </w:p>
    <w:p w14:paraId="18051203" w14:textId="77777777" w:rsidR="00363E09" w:rsidRPr="00AE4A63" w:rsidRDefault="00363E09" w:rsidP="00AE4A63">
      <w:pPr>
        <w:numPr>
          <w:ilvl w:val="0"/>
          <w:numId w:val="39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>nie jest pośrednikiem, przedstawicielem, powiernikiem lub innym podmiotem zobowiązanym prawnie lub faktycznie do przekazania całości lub części należności innemu podmiotowi, oraz</w:t>
      </w:r>
    </w:p>
    <w:p w14:paraId="1590A8B3" w14:textId="7C54FA10" w:rsidR="00363E09" w:rsidRPr="00AE4A63" w:rsidRDefault="00363E09" w:rsidP="00AE4A63">
      <w:pPr>
        <w:numPr>
          <w:ilvl w:val="0"/>
          <w:numId w:val="39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>otrzymuje wynagrodzenie w związku z prowadzoną przez siebie rzeczywistą działalnością gospodarczą w kraju swojej siedziby lub miejsca zamieszkania</w:t>
      </w:r>
      <w:r w:rsidRPr="008B7793">
        <w:rPr>
          <w:rFonts w:ascii="Garamond" w:eastAsia="Calibri" w:hAnsi="Garamond" w:cs="Helv"/>
          <w:color w:val="000000"/>
        </w:rPr>
        <w:t xml:space="preserve"> zdefiniowaną w ust. 2 poniżej. </w:t>
      </w:r>
    </w:p>
    <w:p w14:paraId="69A4A9ED" w14:textId="0F74A026" w:rsidR="00363E09" w:rsidRPr="008B7793" w:rsidRDefault="00363E09" w:rsidP="00AE4A63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 w:cs="Arial"/>
          <w:lang w:eastAsia="pl-PL"/>
        </w:rPr>
      </w:pPr>
      <w:r w:rsidRPr="008B7793">
        <w:rPr>
          <w:rFonts w:ascii="Garamond" w:hAnsi="Garamond" w:cs="Arial"/>
          <w:lang w:eastAsia="pl-PL"/>
        </w:rPr>
        <w:t>Rzeczywista działalność gospodarcza przejawia się w szczególności tym, że podmiot:</w:t>
      </w:r>
    </w:p>
    <w:p w14:paraId="6D17CD33" w14:textId="77777777" w:rsidR="00363E09" w:rsidRPr="00AE4A63" w:rsidRDefault="00363E09" w:rsidP="00AE4A63">
      <w:pPr>
        <w:numPr>
          <w:ilvl w:val="0"/>
          <w:numId w:val="40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>posiada lokal, wykwalifikowany personel oraz wyposażenie wykorzystywane w prowadzonej działalności gospodarczej;</w:t>
      </w:r>
    </w:p>
    <w:p w14:paraId="45281124" w14:textId="77777777" w:rsidR="00363E09" w:rsidRPr="00AE4A63" w:rsidRDefault="00363E09" w:rsidP="00AE4A63">
      <w:pPr>
        <w:numPr>
          <w:ilvl w:val="0"/>
          <w:numId w:val="40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>nie tworzy struktury funkcjonującej w oderwaniu od przyczyn ekonomicznych;</w:t>
      </w:r>
    </w:p>
    <w:p w14:paraId="2D267669" w14:textId="77777777" w:rsidR="00363E09" w:rsidRPr="00AE4A63" w:rsidRDefault="00363E09" w:rsidP="00AE4A63">
      <w:pPr>
        <w:numPr>
          <w:ilvl w:val="0"/>
          <w:numId w:val="40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>zachowuje współmierność między zakresem prowadzonej działalności a faktycznie posiadanym lokalem, personelem lub wyposażeniem;</w:t>
      </w:r>
    </w:p>
    <w:p w14:paraId="379955F0" w14:textId="08309339" w:rsidR="00363E09" w:rsidRPr="00AE4A63" w:rsidRDefault="00363E09" w:rsidP="00AE4A63">
      <w:pPr>
        <w:numPr>
          <w:ilvl w:val="0"/>
          <w:numId w:val="40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lastRenderedPageBreak/>
        <w:t xml:space="preserve">zawiera porozumienia zgodne z rzeczywistością gospodarczą mające uzasadnienie gospodarcze i nie będące w sposób oczywisty sprzeczne z </w:t>
      </w:r>
      <w:r w:rsidRPr="008B7793">
        <w:rPr>
          <w:rFonts w:ascii="Garamond" w:eastAsia="Calibri" w:hAnsi="Garamond" w:cs="Helv"/>
          <w:color w:val="000000"/>
        </w:rPr>
        <w:t xml:space="preserve">jego </w:t>
      </w:r>
      <w:r w:rsidRPr="00AE4A63">
        <w:rPr>
          <w:rFonts w:ascii="Garamond" w:hAnsi="Garamond"/>
          <w:color w:val="000000"/>
        </w:rPr>
        <w:t>ogólnymi interesami gospodarczymi;</w:t>
      </w:r>
    </w:p>
    <w:p w14:paraId="1082B015" w14:textId="77777777" w:rsidR="00363E09" w:rsidRPr="00AE4A63" w:rsidRDefault="00363E09" w:rsidP="00AE4A63">
      <w:pPr>
        <w:numPr>
          <w:ilvl w:val="0"/>
          <w:numId w:val="40"/>
        </w:numPr>
        <w:autoSpaceDN w:val="0"/>
        <w:adjustRightInd w:val="0"/>
        <w:spacing w:after="0" w:line="276" w:lineRule="auto"/>
        <w:ind w:left="1134" w:hanging="283"/>
        <w:jc w:val="both"/>
        <w:textAlignment w:val="baseline"/>
        <w:rPr>
          <w:rFonts w:ascii="Garamond" w:hAnsi="Garamond"/>
          <w:color w:val="000000"/>
        </w:rPr>
      </w:pPr>
      <w:r w:rsidRPr="00AE4A63">
        <w:rPr>
          <w:rFonts w:ascii="Garamond" w:hAnsi="Garamond"/>
          <w:color w:val="000000"/>
        </w:rPr>
        <w:t xml:space="preserve">samodzielnie wykonuje swoje podstawowe funkcje gospodarcze przy wykorzystaniu zasobów własnych, w tym obecnych na miejscu osób zarządzających. </w:t>
      </w:r>
    </w:p>
    <w:p w14:paraId="00A9CB95" w14:textId="3747AB03" w:rsidR="00363E09" w:rsidRPr="008B7793" w:rsidRDefault="00363E09" w:rsidP="00AE4A63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 w:cs="Arial"/>
          <w:lang w:eastAsia="pl-PL"/>
        </w:rPr>
      </w:pPr>
      <w:r w:rsidRPr="008B7793">
        <w:rPr>
          <w:rFonts w:ascii="Garamond" w:hAnsi="Garamond" w:cs="Arial"/>
          <w:lang w:eastAsia="pl-PL"/>
        </w:rPr>
        <w:t>Wykonawca oświadcza również, że</w:t>
      </w:r>
      <w:r w:rsidRPr="00AE4A63">
        <w:rPr>
          <w:rFonts w:ascii="Garamond" w:hAnsi="Garamond"/>
        </w:rPr>
        <w:t xml:space="preserve"> wypłaty należności na jego rzecz nie będą służyć bezpośrednio </w:t>
      </w:r>
      <w:r w:rsidRPr="008B7793">
        <w:rPr>
          <w:rFonts w:ascii="Garamond" w:hAnsi="Garamond" w:cs="Arial"/>
          <w:lang w:eastAsia="pl-PL"/>
        </w:rPr>
        <w:t xml:space="preserve">lub pośrednio </w:t>
      </w:r>
      <w:r w:rsidRPr="00AE4A63">
        <w:rPr>
          <w:rFonts w:ascii="Garamond" w:hAnsi="Garamond"/>
        </w:rPr>
        <w:t xml:space="preserve">finansowaniu wydatków powodujących powstanie rozbieżności w kwalifikacji struktur hybrydowych </w:t>
      </w:r>
      <w:r w:rsidRPr="008B7793">
        <w:rPr>
          <w:rFonts w:ascii="Garamond" w:hAnsi="Garamond" w:cs="Arial"/>
          <w:lang w:eastAsia="pl-PL"/>
        </w:rPr>
        <w:t>w rozumieniu przepisu art. 16q ustawy z dnia 15 lutego 1992 r. o podatku dochodowym od osób prawnych.</w:t>
      </w:r>
    </w:p>
    <w:p w14:paraId="0CF3BE37" w14:textId="018DCEBA" w:rsidR="00363E09" w:rsidRPr="00AE4A63" w:rsidRDefault="00363E09" w:rsidP="00AE4A63">
      <w:pPr>
        <w:numPr>
          <w:ilvl w:val="0"/>
          <w:numId w:val="41"/>
        </w:numPr>
        <w:spacing w:after="0" w:line="240" w:lineRule="auto"/>
        <w:ind w:hanging="283"/>
        <w:contextualSpacing/>
        <w:jc w:val="both"/>
        <w:rPr>
          <w:rFonts w:ascii="Garamond" w:hAnsi="Garamond"/>
        </w:rPr>
      </w:pPr>
      <w:r w:rsidRPr="000605B5">
        <w:rPr>
          <w:rFonts w:ascii="Garamond" w:hAnsi="Garamond"/>
        </w:rPr>
        <w:t>W przypadku jakichkolwiek zmian wyżej wymienionych okoliczności przedstawionych w pkt 3</w:t>
      </w:r>
      <w:r w:rsidRPr="008B7793">
        <w:rPr>
          <w:rFonts w:ascii="Garamond" w:hAnsi="Garamond" w:cs="Arial"/>
          <w:lang w:eastAsia="pl-PL"/>
        </w:rPr>
        <w:t xml:space="preserve"> i 6</w:t>
      </w:r>
      <w:r w:rsidRPr="000605B5">
        <w:rPr>
          <w:rFonts w:ascii="Garamond" w:hAnsi="Garamond"/>
        </w:rPr>
        <w:t xml:space="preserve"> i utraty aktualności złożonych oświadczeń</w:t>
      </w:r>
      <w:r w:rsidRPr="008B7793">
        <w:rPr>
          <w:rFonts w:ascii="Garamond" w:hAnsi="Garamond" w:cs="Arial"/>
          <w:lang w:eastAsia="pl-PL"/>
        </w:rPr>
        <w:t xml:space="preserve"> w okresie obowiązywania umowy</w:t>
      </w:r>
      <w:r w:rsidRPr="000605B5">
        <w:rPr>
          <w:rFonts w:ascii="Garamond" w:hAnsi="Garamond"/>
        </w:rPr>
        <w:t xml:space="preserve">, Wykonawca jest zobowiązany do niezwłocznego powiadomienia o tym fakcie Spółkę. Jednocześnie Wykonawca deklaruje, że w przypadku zgłoszenia przez organy podatkowe </w:t>
      </w:r>
      <w:r w:rsidRPr="008B7793">
        <w:rPr>
          <w:rFonts w:ascii="Garamond" w:hAnsi="Garamond" w:cs="Arial"/>
          <w:lang w:eastAsia="pl-PL"/>
        </w:rPr>
        <w:t>właściwe dla</w:t>
      </w:r>
      <w:r w:rsidRPr="000605B5">
        <w:rPr>
          <w:rFonts w:ascii="Garamond" w:hAnsi="Garamond"/>
        </w:rPr>
        <w:t xml:space="preserve"> Spółki żądania wykazania prawdziwości ww. oświadczeń, Wykonawca będzie współpracował ze Spółką i na jej prośbę przedstawi odpowiednie dowody potwierdzające ww. fakty.</w:t>
      </w:r>
    </w:p>
    <w:bookmarkEnd w:id="42"/>
    <w:bookmarkEnd w:id="43"/>
    <w:p w14:paraId="5FAB4FEE" w14:textId="77777777" w:rsidR="0067137C" w:rsidRPr="00AE4A63" w:rsidRDefault="0067137C" w:rsidP="0067137C">
      <w:pPr>
        <w:spacing w:after="120" w:line="276" w:lineRule="auto"/>
        <w:jc w:val="both"/>
        <w:rPr>
          <w:rFonts w:ascii="Garamond" w:hAnsi="Garamond"/>
        </w:rPr>
      </w:pPr>
    </w:p>
    <w:bookmarkEnd w:id="37"/>
    <w:p w14:paraId="4A263F64" w14:textId="77777777" w:rsidR="0067137C" w:rsidRPr="008E2A89" w:rsidRDefault="0067137C" w:rsidP="0067137C">
      <w:pPr>
        <w:spacing w:after="80" w:line="276" w:lineRule="auto"/>
        <w:ind w:left="426"/>
        <w:jc w:val="both"/>
        <w:rPr>
          <w:rFonts w:ascii="Garamond" w:hAnsi="Garamond" w:cs="Arial"/>
          <w:b/>
          <w:lang w:val="x-none"/>
        </w:rPr>
      </w:pPr>
    </w:p>
    <w:p w14:paraId="59E509DA" w14:textId="42B7DC78" w:rsidR="00DE28EA" w:rsidRPr="00AE4A63" w:rsidRDefault="00DE28EA">
      <w:pPr>
        <w:rPr>
          <w:rFonts w:ascii="Garamond" w:hAnsi="Garamond"/>
          <w:lang w:val="x-none"/>
        </w:rPr>
      </w:pPr>
    </w:p>
    <w:p w14:paraId="2291AD21" w14:textId="49AB940B" w:rsidR="00DE28EA" w:rsidRPr="00AE4A63" w:rsidRDefault="00DE28EA">
      <w:pPr>
        <w:rPr>
          <w:rFonts w:ascii="Garamond" w:hAnsi="Garamond"/>
        </w:rPr>
      </w:pPr>
    </w:p>
    <w:p w14:paraId="565B47A8" w14:textId="06D8D3D2" w:rsidR="00DE28EA" w:rsidRPr="00E62818" w:rsidRDefault="00DE28EA">
      <w:pPr>
        <w:rPr>
          <w:rFonts w:ascii="Garamond" w:hAnsi="Garamond"/>
        </w:rPr>
      </w:pPr>
    </w:p>
    <w:p w14:paraId="4742E652" w14:textId="6C8AB91E" w:rsidR="00DE28EA" w:rsidRPr="00E62818" w:rsidRDefault="00DE28EA">
      <w:pPr>
        <w:rPr>
          <w:rFonts w:ascii="Garamond" w:hAnsi="Garamond"/>
        </w:rPr>
      </w:pPr>
    </w:p>
    <w:p w14:paraId="20ECB23B" w14:textId="337E3E80" w:rsidR="00DE28EA" w:rsidRPr="00E62818" w:rsidRDefault="00DE28EA">
      <w:pPr>
        <w:rPr>
          <w:rFonts w:ascii="Garamond" w:hAnsi="Garamond"/>
        </w:rPr>
      </w:pPr>
    </w:p>
    <w:p w14:paraId="0D308FC4" w14:textId="1B080ED3" w:rsidR="00DE28EA" w:rsidRPr="00E62818" w:rsidRDefault="00DE28EA">
      <w:pPr>
        <w:rPr>
          <w:rFonts w:ascii="Garamond" w:hAnsi="Garamond"/>
        </w:rPr>
      </w:pPr>
    </w:p>
    <w:p w14:paraId="1F2D661B" w14:textId="2BB2EF27" w:rsidR="00DE28EA" w:rsidRPr="00E62818" w:rsidRDefault="00DE28EA">
      <w:pPr>
        <w:rPr>
          <w:rFonts w:ascii="Garamond" w:hAnsi="Garamond"/>
        </w:rPr>
      </w:pPr>
    </w:p>
    <w:p w14:paraId="0A8D80BD" w14:textId="719096C4" w:rsidR="00DE28EA" w:rsidRPr="00E62818" w:rsidRDefault="00DE28EA">
      <w:pPr>
        <w:rPr>
          <w:rFonts w:ascii="Garamond" w:hAnsi="Garamond"/>
        </w:rPr>
      </w:pPr>
    </w:p>
    <w:p w14:paraId="52F4E1AD" w14:textId="17828916" w:rsidR="00DE28EA" w:rsidRPr="00E62818" w:rsidRDefault="00DE28EA">
      <w:pPr>
        <w:rPr>
          <w:rFonts w:ascii="Garamond" w:hAnsi="Garamond"/>
        </w:rPr>
      </w:pPr>
    </w:p>
    <w:p w14:paraId="05D1BF4D" w14:textId="5AA4AA30" w:rsidR="00DE28EA" w:rsidRPr="00E62818" w:rsidRDefault="00DE28EA">
      <w:pPr>
        <w:rPr>
          <w:rFonts w:ascii="Garamond" w:hAnsi="Garamond"/>
        </w:rPr>
      </w:pPr>
    </w:p>
    <w:p w14:paraId="7A21DCA2" w14:textId="001A33F5" w:rsidR="00DE28EA" w:rsidRPr="00E62818" w:rsidRDefault="00DE28EA">
      <w:pPr>
        <w:rPr>
          <w:rFonts w:ascii="Garamond" w:hAnsi="Garamond"/>
        </w:rPr>
      </w:pPr>
    </w:p>
    <w:p w14:paraId="0847F049" w14:textId="4AD9CF6D" w:rsidR="00DE28EA" w:rsidRPr="00E62818" w:rsidRDefault="00DE28EA">
      <w:pPr>
        <w:rPr>
          <w:rFonts w:ascii="Garamond" w:hAnsi="Garamond"/>
        </w:rPr>
      </w:pPr>
    </w:p>
    <w:p w14:paraId="20F76594" w14:textId="4E0092EA" w:rsidR="00DE28EA" w:rsidRPr="00E62818" w:rsidRDefault="00DE28EA">
      <w:pPr>
        <w:rPr>
          <w:rFonts w:ascii="Garamond" w:hAnsi="Garamond"/>
        </w:rPr>
      </w:pPr>
    </w:p>
    <w:p w14:paraId="07110509" w14:textId="32FADE92" w:rsidR="00DE28EA" w:rsidRPr="00E62818" w:rsidRDefault="00DE28EA">
      <w:pPr>
        <w:rPr>
          <w:rFonts w:ascii="Garamond" w:hAnsi="Garamond"/>
        </w:rPr>
      </w:pPr>
    </w:p>
    <w:p w14:paraId="5D3958A2" w14:textId="7C0A37A2" w:rsidR="00DE28EA" w:rsidRPr="00E62818" w:rsidRDefault="00DE28EA">
      <w:pPr>
        <w:rPr>
          <w:rFonts w:ascii="Garamond" w:hAnsi="Garamond"/>
        </w:rPr>
      </w:pPr>
    </w:p>
    <w:p w14:paraId="2F053A90" w14:textId="76A471C3" w:rsidR="00DE28EA" w:rsidRPr="00E62818" w:rsidRDefault="00DE28EA">
      <w:pPr>
        <w:rPr>
          <w:rFonts w:ascii="Garamond" w:hAnsi="Garamond"/>
        </w:rPr>
      </w:pPr>
    </w:p>
    <w:p w14:paraId="1DAD42AC" w14:textId="1AE38BA4" w:rsidR="00DE28EA" w:rsidRPr="00E62818" w:rsidRDefault="00DE28EA">
      <w:pPr>
        <w:rPr>
          <w:rFonts w:ascii="Garamond" w:hAnsi="Garamond"/>
        </w:rPr>
      </w:pPr>
    </w:p>
    <w:p w14:paraId="2670CD2D" w14:textId="77777777" w:rsidR="00DE28EA" w:rsidRPr="00E62818" w:rsidRDefault="00DE28EA" w:rsidP="00AE4A63">
      <w:pPr>
        <w:jc w:val="right"/>
        <w:rPr>
          <w:rFonts w:ascii="Garamond" w:hAnsi="Garamond"/>
        </w:rPr>
      </w:pPr>
    </w:p>
    <w:sectPr w:rsidR="00DE28EA" w:rsidRPr="00E62818">
      <w:footerReference w:type="even" r:id="rId22"/>
      <w:footerReference w:type="default" r:id="rId23"/>
      <w:footerReference w:type="first" r:id="rId24"/>
      <w:footnotePr>
        <w:pos w:val="beneathText"/>
      </w:footnotePr>
      <w:type w:val="continuous"/>
      <w:pgSz w:w="11905" w:h="16837"/>
      <w:pgMar w:top="1276" w:right="1418" w:bottom="1134" w:left="1418" w:header="708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gor Lehmann" w:date="2024-11-24T09:18:00Z" w:initials="IL">
    <w:p w14:paraId="73671891" w14:textId="7FF996F2" w:rsidR="00E26437" w:rsidRDefault="00E26437">
      <w:pPr>
        <w:pStyle w:val="Tekstkomentarza"/>
      </w:pPr>
      <w:r>
        <w:rPr>
          <w:rStyle w:val="Odwoaniedokomentarza"/>
        </w:rPr>
        <w:annotationRef/>
      </w:r>
      <w:r>
        <w:t>W tym miejscu należy określić w jakim charakterze działa ZLECENIOBIORCA np.. pośrednik w obrocie odpadami, transportujący, zbierający, przetwarzający czy też kilka z nich</w:t>
      </w:r>
    </w:p>
  </w:comment>
  <w:comment w:id="9" w:author="Igor Lehmann" w:date="2024-11-24T09:40:00Z" w:initials="IL">
    <w:p w14:paraId="58731E14" w14:textId="4DA59B18" w:rsidR="00BF487A" w:rsidRDefault="00BF487A">
      <w:pPr>
        <w:pStyle w:val="Tekstkomentarza"/>
      </w:pPr>
      <w:r>
        <w:rPr>
          <w:rStyle w:val="Odwoaniedokomentarza"/>
        </w:rPr>
        <w:annotationRef/>
      </w:r>
      <w:r>
        <w:t>Dwie opcje do wykreślenia jednej z nich lub pozostawienia obu w ramach koniecznych modyfikacji zapisów. Niezależnie od sytuacji wszystkie decyzje proponuję umieścić w Załączniku nr 3.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3671891" w15:done="0"/>
  <w15:commentEx w15:paraId="58731E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C42AC6" w16cex:dateUtc="2024-11-24T08:18:00Z"/>
  <w16cex:commentExtensible w16cex:durableId="721EAEAD" w16cex:dateUtc="2024-11-24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3671891" w16cid:durableId="4AC42AC6"/>
  <w16cid:commentId w16cid:paraId="58731E14" w16cid:durableId="721EAE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3A1AE" w14:textId="77777777" w:rsidR="00443D9E" w:rsidRDefault="00443D9E">
      <w:pPr>
        <w:spacing w:after="0" w:line="240" w:lineRule="auto"/>
      </w:pPr>
      <w:r>
        <w:separator/>
      </w:r>
    </w:p>
  </w:endnote>
  <w:endnote w:type="continuationSeparator" w:id="0">
    <w:p w14:paraId="36F5463A" w14:textId="77777777" w:rsidR="00443D9E" w:rsidRDefault="00443D9E">
      <w:pPr>
        <w:spacing w:after="0" w:line="240" w:lineRule="auto"/>
      </w:pPr>
      <w:r>
        <w:continuationSeparator/>
      </w:r>
    </w:p>
  </w:endnote>
  <w:endnote w:type="continuationNotice" w:id="1">
    <w:p w14:paraId="17624F9B" w14:textId="77777777" w:rsidR="00443D9E" w:rsidRDefault="00443D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D697B" w14:textId="0DCEDEEC" w:rsidR="00E27BDC" w:rsidRPr="004972F2" w:rsidRDefault="00E27BDC">
    <w:pPr>
      <w:pStyle w:val="Stopka"/>
      <w:jc w:val="right"/>
      <w:rPr>
        <w:rFonts w:ascii="Garamond" w:hAnsi="Garamond"/>
        <w:sz w:val="22"/>
        <w:szCs w:val="22"/>
      </w:rPr>
    </w:pPr>
  </w:p>
  <w:p w14:paraId="4AA499BB" w14:textId="77777777" w:rsidR="00E27BDC" w:rsidRDefault="00E27BDC">
    <w:pPr>
      <w:pStyle w:val="Stopka"/>
      <w:jc w:val="righ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7BEF9" w14:textId="77777777" w:rsidR="00E27BDC" w:rsidRDefault="00E27B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F6472" w14:textId="77777777" w:rsidR="00E27BDC" w:rsidRDefault="00E27BD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F4F03" w14:textId="735EC62C" w:rsidR="00E27BDC" w:rsidRPr="004972F2" w:rsidRDefault="00E27BDC">
    <w:pPr>
      <w:pStyle w:val="Stopka"/>
      <w:jc w:val="right"/>
      <w:rPr>
        <w:rFonts w:ascii="Garamond" w:hAnsi="Garamond"/>
        <w:sz w:val="22"/>
        <w:szCs w:val="22"/>
      </w:rPr>
    </w:pPr>
  </w:p>
  <w:p w14:paraId="1166CC3B" w14:textId="77777777" w:rsidR="00E27BDC" w:rsidRDefault="00E27BDC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ECC2E" w14:textId="77777777" w:rsidR="00E27BDC" w:rsidRDefault="00E27BD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F8566" w14:textId="77777777" w:rsidR="00E27BDC" w:rsidRDefault="00E27BD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7BE9" w14:textId="77777777" w:rsidR="00E27BDC" w:rsidRDefault="00E27BD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D28C0" w14:textId="77777777" w:rsidR="00E27BDC" w:rsidRDefault="00E27BD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1B00" w14:textId="77777777" w:rsidR="00E27BDC" w:rsidRDefault="00E27BD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17F" w14:textId="77777777" w:rsidR="00E27BDC" w:rsidRDefault="00E27B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A927C" w14:textId="77777777" w:rsidR="00443D9E" w:rsidRDefault="00443D9E">
      <w:pPr>
        <w:spacing w:after="0" w:line="240" w:lineRule="auto"/>
      </w:pPr>
      <w:r>
        <w:separator/>
      </w:r>
    </w:p>
  </w:footnote>
  <w:footnote w:type="continuationSeparator" w:id="0">
    <w:p w14:paraId="6B2DC1F0" w14:textId="77777777" w:rsidR="00443D9E" w:rsidRDefault="00443D9E">
      <w:pPr>
        <w:spacing w:after="0" w:line="240" w:lineRule="auto"/>
      </w:pPr>
      <w:r>
        <w:continuationSeparator/>
      </w:r>
    </w:p>
  </w:footnote>
  <w:footnote w:type="continuationNotice" w:id="1">
    <w:p w14:paraId="2BA8ECB8" w14:textId="77777777" w:rsidR="00443D9E" w:rsidRDefault="00443D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3233503"/>
      <w:docPartObj>
        <w:docPartGallery w:val="Page Numbers (Margins)"/>
        <w:docPartUnique/>
      </w:docPartObj>
    </w:sdtPr>
    <w:sdtContent>
      <w:p w14:paraId="716FC6D0" w14:textId="480B2EF3" w:rsidR="00E62818" w:rsidRDefault="00E62818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2E0E07" wp14:editId="5CAD226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CE17D" w14:textId="050B39B6" w:rsidR="00E62818" w:rsidRDefault="00E6281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pl-PL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86F78" w:rsidRPr="00086F7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  <w:lang w:val="pl-PL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2E0E07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0DCE17D" w14:textId="050B39B6" w:rsidR="00E62818" w:rsidRDefault="00E6281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pl-PL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086F78" w:rsidRPr="00086F7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  <w:lang w:val="pl-PL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C"/>
    <w:multiLevelType w:val="multilevel"/>
    <w:tmpl w:val="1304CCF2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0E"/>
    <w:multiLevelType w:val="multilevel"/>
    <w:tmpl w:val="D4E4E286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Garamond" w:hAnsi="Garamond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ascii="Times New Roman" w:hAnsi="Times New Roman" w:cs="Times New Roman"/>
      </w:rPr>
    </w:lvl>
  </w:abstractNum>
  <w:abstractNum w:abstractNumId="13" w15:restartNumberingAfterBreak="0">
    <w:nsid w:val="0B8A4BD4"/>
    <w:multiLevelType w:val="hybridMultilevel"/>
    <w:tmpl w:val="CE0C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7C21E8"/>
    <w:multiLevelType w:val="hybridMultilevel"/>
    <w:tmpl w:val="CD444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D4F10"/>
    <w:multiLevelType w:val="hybridMultilevel"/>
    <w:tmpl w:val="7F86AFB4"/>
    <w:lvl w:ilvl="0" w:tplc="0415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 w15:restartNumberingAfterBreak="0">
    <w:nsid w:val="1BCE7413"/>
    <w:multiLevelType w:val="multilevel"/>
    <w:tmpl w:val="6CEE79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E456B70"/>
    <w:multiLevelType w:val="singleLevel"/>
    <w:tmpl w:val="0A44534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8" w15:restartNumberingAfterBreak="0">
    <w:nsid w:val="268B67D9"/>
    <w:multiLevelType w:val="hybridMultilevel"/>
    <w:tmpl w:val="76AE4C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F1D63"/>
    <w:multiLevelType w:val="singleLevel"/>
    <w:tmpl w:val="6D967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D3748F2"/>
    <w:multiLevelType w:val="hybridMultilevel"/>
    <w:tmpl w:val="8154FC56"/>
    <w:lvl w:ilvl="0" w:tplc="53A2BE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430C2"/>
    <w:multiLevelType w:val="hybridMultilevel"/>
    <w:tmpl w:val="5BBE12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40B34D2"/>
    <w:multiLevelType w:val="hybridMultilevel"/>
    <w:tmpl w:val="14705B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EA0759"/>
    <w:multiLevelType w:val="hybridMultilevel"/>
    <w:tmpl w:val="3E1E56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9374004"/>
    <w:multiLevelType w:val="hybridMultilevel"/>
    <w:tmpl w:val="2F182A58"/>
    <w:name w:val="WW8Num422"/>
    <w:lvl w:ilvl="0" w:tplc="2A7AF74A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1168BB"/>
    <w:multiLevelType w:val="hybridMultilevel"/>
    <w:tmpl w:val="E6447756"/>
    <w:lvl w:ilvl="0" w:tplc="A2BA3B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DE28DE"/>
    <w:multiLevelType w:val="hybridMultilevel"/>
    <w:tmpl w:val="68A8585A"/>
    <w:lvl w:ilvl="0" w:tplc="CC34A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24896"/>
    <w:multiLevelType w:val="hybridMultilevel"/>
    <w:tmpl w:val="51CC9A4C"/>
    <w:lvl w:ilvl="0" w:tplc="E774FEC8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9AC024E"/>
    <w:multiLevelType w:val="hybridMultilevel"/>
    <w:tmpl w:val="1F6612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FA7610"/>
    <w:multiLevelType w:val="hybridMultilevel"/>
    <w:tmpl w:val="34EEE8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54F33AD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31" w15:restartNumberingAfterBreak="0">
    <w:nsid w:val="5A431160"/>
    <w:multiLevelType w:val="hybridMultilevel"/>
    <w:tmpl w:val="AD16A8E2"/>
    <w:lvl w:ilvl="0" w:tplc="0B900B08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9666E"/>
    <w:multiLevelType w:val="singleLevel"/>
    <w:tmpl w:val="C90E994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33" w15:restartNumberingAfterBreak="0">
    <w:nsid w:val="608E7373"/>
    <w:multiLevelType w:val="hybridMultilevel"/>
    <w:tmpl w:val="8F2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D7241"/>
    <w:multiLevelType w:val="singleLevel"/>
    <w:tmpl w:val="1E10C6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</w:abstractNum>
  <w:abstractNum w:abstractNumId="35" w15:restartNumberingAfterBreak="0">
    <w:nsid w:val="64CD5A98"/>
    <w:multiLevelType w:val="hybridMultilevel"/>
    <w:tmpl w:val="7B48E60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6" w15:restartNumberingAfterBreak="0">
    <w:nsid w:val="69343000"/>
    <w:multiLevelType w:val="hybridMultilevel"/>
    <w:tmpl w:val="8F2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F1FF3"/>
    <w:multiLevelType w:val="hybridMultilevel"/>
    <w:tmpl w:val="B3E854DE"/>
    <w:lvl w:ilvl="0" w:tplc="5FC4572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D31CE"/>
    <w:multiLevelType w:val="multilevel"/>
    <w:tmpl w:val="FFFFFFFF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2C3FD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9553A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EE54D8"/>
    <w:multiLevelType w:val="hybridMultilevel"/>
    <w:tmpl w:val="2FDA3ADC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2" w15:restartNumberingAfterBreak="0">
    <w:nsid w:val="77B07679"/>
    <w:multiLevelType w:val="singleLevel"/>
    <w:tmpl w:val="FA58BE3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43" w15:restartNumberingAfterBreak="0">
    <w:nsid w:val="78F94CF6"/>
    <w:multiLevelType w:val="hybridMultilevel"/>
    <w:tmpl w:val="CE0C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684751">
    <w:abstractNumId w:val="0"/>
  </w:num>
  <w:num w:numId="2" w16cid:durableId="151138831">
    <w:abstractNumId w:val="1"/>
  </w:num>
  <w:num w:numId="3" w16cid:durableId="1932427245">
    <w:abstractNumId w:val="2"/>
  </w:num>
  <w:num w:numId="4" w16cid:durableId="858810729">
    <w:abstractNumId w:val="3"/>
  </w:num>
  <w:num w:numId="5" w16cid:durableId="2050760722">
    <w:abstractNumId w:val="4"/>
  </w:num>
  <w:num w:numId="6" w16cid:durableId="1600991631">
    <w:abstractNumId w:val="5"/>
  </w:num>
  <w:num w:numId="7" w16cid:durableId="454956002">
    <w:abstractNumId w:val="6"/>
  </w:num>
  <w:num w:numId="8" w16cid:durableId="2006351445">
    <w:abstractNumId w:val="7"/>
  </w:num>
  <w:num w:numId="9" w16cid:durableId="1298484724">
    <w:abstractNumId w:val="8"/>
  </w:num>
  <w:num w:numId="10" w16cid:durableId="1227258669">
    <w:abstractNumId w:val="9"/>
  </w:num>
  <w:num w:numId="11" w16cid:durableId="1431857074">
    <w:abstractNumId w:val="10"/>
  </w:num>
  <w:num w:numId="12" w16cid:durableId="490490510">
    <w:abstractNumId w:val="11"/>
  </w:num>
  <w:num w:numId="13" w16cid:durableId="532771810">
    <w:abstractNumId w:val="12"/>
  </w:num>
  <w:num w:numId="14" w16cid:durableId="57218432">
    <w:abstractNumId w:val="30"/>
  </w:num>
  <w:num w:numId="15" w16cid:durableId="1868714175">
    <w:abstractNumId w:val="26"/>
  </w:num>
  <w:num w:numId="16" w16cid:durableId="538057605">
    <w:abstractNumId w:val="14"/>
  </w:num>
  <w:num w:numId="17" w16cid:durableId="684408753">
    <w:abstractNumId w:val="35"/>
  </w:num>
  <w:num w:numId="18" w16cid:durableId="611209620">
    <w:abstractNumId w:val="36"/>
  </w:num>
  <w:num w:numId="19" w16cid:durableId="1369061310">
    <w:abstractNumId w:val="19"/>
  </w:num>
  <w:num w:numId="20" w16cid:durableId="42825875">
    <w:abstractNumId w:val="17"/>
  </w:num>
  <w:num w:numId="21" w16cid:durableId="333723598">
    <w:abstractNumId w:val="24"/>
  </w:num>
  <w:num w:numId="22" w16cid:durableId="387461004">
    <w:abstractNumId w:val="32"/>
  </w:num>
  <w:num w:numId="23" w16cid:durableId="1975676208">
    <w:abstractNumId w:val="20"/>
  </w:num>
  <w:num w:numId="24" w16cid:durableId="895044740">
    <w:abstractNumId w:val="42"/>
  </w:num>
  <w:num w:numId="25" w16cid:durableId="163474546">
    <w:abstractNumId w:val="25"/>
  </w:num>
  <w:num w:numId="26" w16cid:durableId="1588615422">
    <w:abstractNumId w:val="34"/>
  </w:num>
  <w:num w:numId="27" w16cid:durableId="1393777005">
    <w:abstractNumId w:val="31"/>
  </w:num>
  <w:num w:numId="28" w16cid:durableId="2144540911">
    <w:abstractNumId w:val="33"/>
  </w:num>
  <w:num w:numId="29" w16cid:durableId="2053261484">
    <w:abstractNumId w:val="29"/>
  </w:num>
  <w:num w:numId="30" w16cid:durableId="1440173594">
    <w:abstractNumId w:val="27"/>
  </w:num>
  <w:num w:numId="31" w16cid:durableId="1825193982">
    <w:abstractNumId w:val="41"/>
  </w:num>
  <w:num w:numId="32" w16cid:durableId="502093605">
    <w:abstractNumId w:val="15"/>
  </w:num>
  <w:num w:numId="33" w16cid:durableId="144469075">
    <w:abstractNumId w:val="37"/>
  </w:num>
  <w:num w:numId="34" w16cid:durableId="1528788378">
    <w:abstractNumId w:val="18"/>
  </w:num>
  <w:num w:numId="35" w16cid:durableId="1222866098">
    <w:abstractNumId w:val="13"/>
  </w:num>
  <w:num w:numId="36" w16cid:durableId="1014452957">
    <w:abstractNumId w:val="22"/>
  </w:num>
  <w:num w:numId="37" w16cid:durableId="1345093173">
    <w:abstractNumId w:val="28"/>
  </w:num>
  <w:num w:numId="38" w16cid:durableId="575018421">
    <w:abstractNumId w:val="16"/>
  </w:num>
  <w:num w:numId="39" w16cid:durableId="388312501">
    <w:abstractNumId w:val="21"/>
  </w:num>
  <w:num w:numId="40" w16cid:durableId="2034375103">
    <w:abstractNumId w:val="23"/>
  </w:num>
  <w:num w:numId="41" w16cid:durableId="117190374">
    <w:abstractNumId w:val="43"/>
  </w:num>
  <w:num w:numId="42" w16cid:durableId="168108632">
    <w:abstractNumId w:val="39"/>
  </w:num>
  <w:num w:numId="43" w16cid:durableId="2135172792">
    <w:abstractNumId w:val="38"/>
  </w:num>
  <w:num w:numId="44" w16cid:durableId="1837921018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gor Lehmann">
    <w15:presenceInfo w15:providerId="AD" w15:userId="S-1-5-21-4249789965-1114013911-815790556-13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FBE"/>
    <w:rsid w:val="000075E9"/>
    <w:rsid w:val="00012277"/>
    <w:rsid w:val="000128D7"/>
    <w:rsid w:val="000135AB"/>
    <w:rsid w:val="00032A29"/>
    <w:rsid w:val="00037B44"/>
    <w:rsid w:val="00037D8F"/>
    <w:rsid w:val="0004174C"/>
    <w:rsid w:val="00043629"/>
    <w:rsid w:val="000465B5"/>
    <w:rsid w:val="00050C42"/>
    <w:rsid w:val="000605B5"/>
    <w:rsid w:val="00062CF2"/>
    <w:rsid w:val="00070236"/>
    <w:rsid w:val="0007157C"/>
    <w:rsid w:val="00072728"/>
    <w:rsid w:val="00084450"/>
    <w:rsid w:val="000860E3"/>
    <w:rsid w:val="00086F78"/>
    <w:rsid w:val="00093A7A"/>
    <w:rsid w:val="000A2BB0"/>
    <w:rsid w:val="000A3EBB"/>
    <w:rsid w:val="000A415A"/>
    <w:rsid w:val="000A438E"/>
    <w:rsid w:val="000B05E5"/>
    <w:rsid w:val="000B0770"/>
    <w:rsid w:val="000B11E7"/>
    <w:rsid w:val="000B25B4"/>
    <w:rsid w:val="000B392B"/>
    <w:rsid w:val="000C137B"/>
    <w:rsid w:val="000C2787"/>
    <w:rsid w:val="000C48F6"/>
    <w:rsid w:val="000C653C"/>
    <w:rsid w:val="000D4694"/>
    <w:rsid w:val="000E0E98"/>
    <w:rsid w:val="000E25DC"/>
    <w:rsid w:val="000F1EB7"/>
    <w:rsid w:val="0010775E"/>
    <w:rsid w:val="00110EBA"/>
    <w:rsid w:val="00111BB9"/>
    <w:rsid w:val="00117B2E"/>
    <w:rsid w:val="0012212C"/>
    <w:rsid w:val="00122C44"/>
    <w:rsid w:val="00123A03"/>
    <w:rsid w:val="00125EDA"/>
    <w:rsid w:val="00126178"/>
    <w:rsid w:val="0013245D"/>
    <w:rsid w:val="00135775"/>
    <w:rsid w:val="00143A3D"/>
    <w:rsid w:val="00154E17"/>
    <w:rsid w:val="001564B3"/>
    <w:rsid w:val="0015758F"/>
    <w:rsid w:val="00160C58"/>
    <w:rsid w:val="00162FA2"/>
    <w:rsid w:val="001639DF"/>
    <w:rsid w:val="001640DC"/>
    <w:rsid w:val="00165417"/>
    <w:rsid w:val="00170005"/>
    <w:rsid w:val="00177AE8"/>
    <w:rsid w:val="00181000"/>
    <w:rsid w:val="00183356"/>
    <w:rsid w:val="001902DA"/>
    <w:rsid w:val="001A3924"/>
    <w:rsid w:val="001B70AC"/>
    <w:rsid w:val="001C2BD7"/>
    <w:rsid w:val="001C37E7"/>
    <w:rsid w:val="001C5FF9"/>
    <w:rsid w:val="001D1C9E"/>
    <w:rsid w:val="001D1ED6"/>
    <w:rsid w:val="001D5A66"/>
    <w:rsid w:val="001E02A2"/>
    <w:rsid w:val="001E2AF7"/>
    <w:rsid w:val="001E4DC8"/>
    <w:rsid w:val="001E5D67"/>
    <w:rsid w:val="001E68AF"/>
    <w:rsid w:val="001F466A"/>
    <w:rsid w:val="001F54C6"/>
    <w:rsid w:val="0020646C"/>
    <w:rsid w:val="002064BD"/>
    <w:rsid w:val="00220151"/>
    <w:rsid w:val="002247EA"/>
    <w:rsid w:val="00233A58"/>
    <w:rsid w:val="002347A0"/>
    <w:rsid w:val="00235515"/>
    <w:rsid w:val="00240C43"/>
    <w:rsid w:val="002415A4"/>
    <w:rsid w:val="002434B8"/>
    <w:rsid w:val="00243847"/>
    <w:rsid w:val="00244EFB"/>
    <w:rsid w:val="0024554B"/>
    <w:rsid w:val="00246757"/>
    <w:rsid w:val="002470C5"/>
    <w:rsid w:val="00247A07"/>
    <w:rsid w:val="00266463"/>
    <w:rsid w:val="00266DB3"/>
    <w:rsid w:val="00267B4C"/>
    <w:rsid w:val="0027063D"/>
    <w:rsid w:val="00277EA6"/>
    <w:rsid w:val="00285E20"/>
    <w:rsid w:val="0029181D"/>
    <w:rsid w:val="00293B92"/>
    <w:rsid w:val="00294A3F"/>
    <w:rsid w:val="00294B77"/>
    <w:rsid w:val="002A5A47"/>
    <w:rsid w:val="002A6353"/>
    <w:rsid w:val="002B2D9E"/>
    <w:rsid w:val="002B7429"/>
    <w:rsid w:val="002C6E06"/>
    <w:rsid w:val="002C7690"/>
    <w:rsid w:val="002D0646"/>
    <w:rsid w:val="002D2B8F"/>
    <w:rsid w:val="002E1B7B"/>
    <w:rsid w:val="002F25FC"/>
    <w:rsid w:val="002F27AA"/>
    <w:rsid w:val="002F3D6B"/>
    <w:rsid w:val="003036FF"/>
    <w:rsid w:val="00303C2D"/>
    <w:rsid w:val="0031221A"/>
    <w:rsid w:val="00312C9C"/>
    <w:rsid w:val="003138BA"/>
    <w:rsid w:val="00315B52"/>
    <w:rsid w:val="003165E0"/>
    <w:rsid w:val="00323F8A"/>
    <w:rsid w:val="00325FE8"/>
    <w:rsid w:val="0033467D"/>
    <w:rsid w:val="00335B94"/>
    <w:rsid w:val="00335F6B"/>
    <w:rsid w:val="00340655"/>
    <w:rsid w:val="00342DEC"/>
    <w:rsid w:val="003436D4"/>
    <w:rsid w:val="0034526F"/>
    <w:rsid w:val="00345613"/>
    <w:rsid w:val="00346032"/>
    <w:rsid w:val="003518C3"/>
    <w:rsid w:val="00361684"/>
    <w:rsid w:val="00363E09"/>
    <w:rsid w:val="0036693B"/>
    <w:rsid w:val="00372C68"/>
    <w:rsid w:val="00374741"/>
    <w:rsid w:val="00374F1F"/>
    <w:rsid w:val="00380C00"/>
    <w:rsid w:val="00384567"/>
    <w:rsid w:val="00384AE2"/>
    <w:rsid w:val="003907D9"/>
    <w:rsid w:val="00391FEB"/>
    <w:rsid w:val="00392729"/>
    <w:rsid w:val="00392933"/>
    <w:rsid w:val="00394FC9"/>
    <w:rsid w:val="00397F8D"/>
    <w:rsid w:val="003A1098"/>
    <w:rsid w:val="003A14DB"/>
    <w:rsid w:val="003A5351"/>
    <w:rsid w:val="003B4F88"/>
    <w:rsid w:val="003B7102"/>
    <w:rsid w:val="003B7885"/>
    <w:rsid w:val="003C378B"/>
    <w:rsid w:val="003C5B38"/>
    <w:rsid w:val="003D0115"/>
    <w:rsid w:val="003D0D02"/>
    <w:rsid w:val="003D4C99"/>
    <w:rsid w:val="003D5BCE"/>
    <w:rsid w:val="003D5C62"/>
    <w:rsid w:val="003D7903"/>
    <w:rsid w:val="003E1CBD"/>
    <w:rsid w:val="003E4A49"/>
    <w:rsid w:val="003E728D"/>
    <w:rsid w:val="003E7B46"/>
    <w:rsid w:val="003F2683"/>
    <w:rsid w:val="003F51F2"/>
    <w:rsid w:val="0040074D"/>
    <w:rsid w:val="00400B57"/>
    <w:rsid w:val="00407DF5"/>
    <w:rsid w:val="0041286F"/>
    <w:rsid w:val="004152A5"/>
    <w:rsid w:val="00420E7E"/>
    <w:rsid w:val="00421A92"/>
    <w:rsid w:val="00434FA2"/>
    <w:rsid w:val="00436674"/>
    <w:rsid w:val="00441443"/>
    <w:rsid w:val="00443D9E"/>
    <w:rsid w:val="00450A59"/>
    <w:rsid w:val="00457928"/>
    <w:rsid w:val="00462358"/>
    <w:rsid w:val="00482459"/>
    <w:rsid w:val="00484A95"/>
    <w:rsid w:val="00490605"/>
    <w:rsid w:val="004909C2"/>
    <w:rsid w:val="004924E3"/>
    <w:rsid w:val="00494612"/>
    <w:rsid w:val="0049505C"/>
    <w:rsid w:val="00495312"/>
    <w:rsid w:val="004A2FDF"/>
    <w:rsid w:val="004A7920"/>
    <w:rsid w:val="004B13FF"/>
    <w:rsid w:val="004B4496"/>
    <w:rsid w:val="004C34B0"/>
    <w:rsid w:val="004D7636"/>
    <w:rsid w:val="004E3D3A"/>
    <w:rsid w:val="004E4999"/>
    <w:rsid w:val="004E5F69"/>
    <w:rsid w:val="004F3592"/>
    <w:rsid w:val="004F3C48"/>
    <w:rsid w:val="004F4ADE"/>
    <w:rsid w:val="00500012"/>
    <w:rsid w:val="00500167"/>
    <w:rsid w:val="00506088"/>
    <w:rsid w:val="005112E3"/>
    <w:rsid w:val="00512B95"/>
    <w:rsid w:val="00513DBC"/>
    <w:rsid w:val="005143D4"/>
    <w:rsid w:val="00515402"/>
    <w:rsid w:val="00516253"/>
    <w:rsid w:val="00517EA1"/>
    <w:rsid w:val="0052119D"/>
    <w:rsid w:val="00521A82"/>
    <w:rsid w:val="005254C3"/>
    <w:rsid w:val="00552C50"/>
    <w:rsid w:val="00552DAF"/>
    <w:rsid w:val="00555DD5"/>
    <w:rsid w:val="00555EC0"/>
    <w:rsid w:val="00563F26"/>
    <w:rsid w:val="005656A8"/>
    <w:rsid w:val="00570513"/>
    <w:rsid w:val="00580CE8"/>
    <w:rsid w:val="00584056"/>
    <w:rsid w:val="00584476"/>
    <w:rsid w:val="00585A68"/>
    <w:rsid w:val="005901B0"/>
    <w:rsid w:val="00596C14"/>
    <w:rsid w:val="005A7E68"/>
    <w:rsid w:val="005B25CD"/>
    <w:rsid w:val="005C1285"/>
    <w:rsid w:val="005C29F2"/>
    <w:rsid w:val="005C5FDA"/>
    <w:rsid w:val="005D4265"/>
    <w:rsid w:val="005E039D"/>
    <w:rsid w:val="005E0D74"/>
    <w:rsid w:val="005E0EFD"/>
    <w:rsid w:val="005E3BE8"/>
    <w:rsid w:val="005E5C1C"/>
    <w:rsid w:val="005F5BF5"/>
    <w:rsid w:val="00601C39"/>
    <w:rsid w:val="00602C63"/>
    <w:rsid w:val="006050BC"/>
    <w:rsid w:val="006051FC"/>
    <w:rsid w:val="006056E6"/>
    <w:rsid w:val="00620C64"/>
    <w:rsid w:val="00627C16"/>
    <w:rsid w:val="006360FD"/>
    <w:rsid w:val="00637434"/>
    <w:rsid w:val="00642B4A"/>
    <w:rsid w:val="00643B74"/>
    <w:rsid w:val="00645243"/>
    <w:rsid w:val="00645A2D"/>
    <w:rsid w:val="00652AF9"/>
    <w:rsid w:val="00657D04"/>
    <w:rsid w:val="006618AD"/>
    <w:rsid w:val="006668DE"/>
    <w:rsid w:val="00667294"/>
    <w:rsid w:val="0067137C"/>
    <w:rsid w:val="006741E6"/>
    <w:rsid w:val="00677FF4"/>
    <w:rsid w:val="00683C0A"/>
    <w:rsid w:val="006841E3"/>
    <w:rsid w:val="00684790"/>
    <w:rsid w:val="006875ED"/>
    <w:rsid w:val="006910DC"/>
    <w:rsid w:val="00691C10"/>
    <w:rsid w:val="006A5D85"/>
    <w:rsid w:val="006B0796"/>
    <w:rsid w:val="006B1869"/>
    <w:rsid w:val="006C03D4"/>
    <w:rsid w:val="006D435F"/>
    <w:rsid w:val="006D730F"/>
    <w:rsid w:val="006D7441"/>
    <w:rsid w:val="006F3B80"/>
    <w:rsid w:val="0070083F"/>
    <w:rsid w:val="00703D56"/>
    <w:rsid w:val="00706B3C"/>
    <w:rsid w:val="00713632"/>
    <w:rsid w:val="00713AC6"/>
    <w:rsid w:val="007166D6"/>
    <w:rsid w:val="00723CA7"/>
    <w:rsid w:val="00726949"/>
    <w:rsid w:val="0073047D"/>
    <w:rsid w:val="00731CA2"/>
    <w:rsid w:val="00737570"/>
    <w:rsid w:val="00742BFF"/>
    <w:rsid w:val="00745A7E"/>
    <w:rsid w:val="0075314A"/>
    <w:rsid w:val="007551F4"/>
    <w:rsid w:val="007643FD"/>
    <w:rsid w:val="0076539F"/>
    <w:rsid w:val="00772A64"/>
    <w:rsid w:val="0077471F"/>
    <w:rsid w:val="00781066"/>
    <w:rsid w:val="0078113B"/>
    <w:rsid w:val="00787B1A"/>
    <w:rsid w:val="007938CB"/>
    <w:rsid w:val="007957ED"/>
    <w:rsid w:val="00796C60"/>
    <w:rsid w:val="007A485A"/>
    <w:rsid w:val="007B0283"/>
    <w:rsid w:val="007B0A3B"/>
    <w:rsid w:val="007B0F58"/>
    <w:rsid w:val="007B7A42"/>
    <w:rsid w:val="007C49AF"/>
    <w:rsid w:val="007C72BB"/>
    <w:rsid w:val="007C7FAC"/>
    <w:rsid w:val="007D016C"/>
    <w:rsid w:val="007D53A0"/>
    <w:rsid w:val="007D6461"/>
    <w:rsid w:val="007D7FEA"/>
    <w:rsid w:val="007E7850"/>
    <w:rsid w:val="007F125B"/>
    <w:rsid w:val="007F56A6"/>
    <w:rsid w:val="007F6ED7"/>
    <w:rsid w:val="008004CF"/>
    <w:rsid w:val="0080157A"/>
    <w:rsid w:val="008054AE"/>
    <w:rsid w:val="00810AF4"/>
    <w:rsid w:val="00811D1A"/>
    <w:rsid w:val="008153D3"/>
    <w:rsid w:val="008413C9"/>
    <w:rsid w:val="008425EF"/>
    <w:rsid w:val="0084669E"/>
    <w:rsid w:val="008522F9"/>
    <w:rsid w:val="00854740"/>
    <w:rsid w:val="008568D8"/>
    <w:rsid w:val="00873B41"/>
    <w:rsid w:val="0087487A"/>
    <w:rsid w:val="008768B7"/>
    <w:rsid w:val="00876C70"/>
    <w:rsid w:val="00882160"/>
    <w:rsid w:val="008868FF"/>
    <w:rsid w:val="00887A41"/>
    <w:rsid w:val="00892BC6"/>
    <w:rsid w:val="008A206F"/>
    <w:rsid w:val="008A3D8D"/>
    <w:rsid w:val="008A6AEB"/>
    <w:rsid w:val="008A6E61"/>
    <w:rsid w:val="008A7267"/>
    <w:rsid w:val="008B07D9"/>
    <w:rsid w:val="008B287A"/>
    <w:rsid w:val="008B2B88"/>
    <w:rsid w:val="008B3BC9"/>
    <w:rsid w:val="008B58AA"/>
    <w:rsid w:val="008B756C"/>
    <w:rsid w:val="008C3765"/>
    <w:rsid w:val="008D2F70"/>
    <w:rsid w:val="008D61D6"/>
    <w:rsid w:val="008E1BE0"/>
    <w:rsid w:val="008F0A01"/>
    <w:rsid w:val="008F2A76"/>
    <w:rsid w:val="00900758"/>
    <w:rsid w:val="00901AA8"/>
    <w:rsid w:val="009027CD"/>
    <w:rsid w:val="009053A8"/>
    <w:rsid w:val="00911367"/>
    <w:rsid w:val="00912F4C"/>
    <w:rsid w:val="00921856"/>
    <w:rsid w:val="00923CEB"/>
    <w:rsid w:val="00927050"/>
    <w:rsid w:val="009309BB"/>
    <w:rsid w:val="0093118C"/>
    <w:rsid w:val="00943ECC"/>
    <w:rsid w:val="00944B1E"/>
    <w:rsid w:val="00946762"/>
    <w:rsid w:val="0095123B"/>
    <w:rsid w:val="0095153B"/>
    <w:rsid w:val="009540DA"/>
    <w:rsid w:val="00957635"/>
    <w:rsid w:val="00963255"/>
    <w:rsid w:val="00966C56"/>
    <w:rsid w:val="00967980"/>
    <w:rsid w:val="0097361F"/>
    <w:rsid w:val="009761B6"/>
    <w:rsid w:val="00976CF4"/>
    <w:rsid w:val="00977AC7"/>
    <w:rsid w:val="0098034F"/>
    <w:rsid w:val="00983FBE"/>
    <w:rsid w:val="00984838"/>
    <w:rsid w:val="00991319"/>
    <w:rsid w:val="0099287D"/>
    <w:rsid w:val="00995426"/>
    <w:rsid w:val="009A3C3D"/>
    <w:rsid w:val="009A57E8"/>
    <w:rsid w:val="009B02DB"/>
    <w:rsid w:val="009B0DD6"/>
    <w:rsid w:val="009B45FB"/>
    <w:rsid w:val="009B7256"/>
    <w:rsid w:val="009C1CFF"/>
    <w:rsid w:val="009C3F24"/>
    <w:rsid w:val="009C5FBC"/>
    <w:rsid w:val="009C6747"/>
    <w:rsid w:val="009C6E78"/>
    <w:rsid w:val="009C72CA"/>
    <w:rsid w:val="009C75B4"/>
    <w:rsid w:val="009D0FBF"/>
    <w:rsid w:val="009D2EE4"/>
    <w:rsid w:val="009D561B"/>
    <w:rsid w:val="009E191A"/>
    <w:rsid w:val="009E73B3"/>
    <w:rsid w:val="009F00C9"/>
    <w:rsid w:val="009F1508"/>
    <w:rsid w:val="009F2D33"/>
    <w:rsid w:val="009F3104"/>
    <w:rsid w:val="009F601B"/>
    <w:rsid w:val="009F72FF"/>
    <w:rsid w:val="00A0454C"/>
    <w:rsid w:val="00A04951"/>
    <w:rsid w:val="00A114C5"/>
    <w:rsid w:val="00A11E48"/>
    <w:rsid w:val="00A2507B"/>
    <w:rsid w:val="00A25D43"/>
    <w:rsid w:val="00A27062"/>
    <w:rsid w:val="00A27F36"/>
    <w:rsid w:val="00A30014"/>
    <w:rsid w:val="00A34C9A"/>
    <w:rsid w:val="00A36FB1"/>
    <w:rsid w:val="00A40857"/>
    <w:rsid w:val="00A41C05"/>
    <w:rsid w:val="00A44EA0"/>
    <w:rsid w:val="00A508BD"/>
    <w:rsid w:val="00A57D6C"/>
    <w:rsid w:val="00A67043"/>
    <w:rsid w:val="00A67C81"/>
    <w:rsid w:val="00A752AB"/>
    <w:rsid w:val="00A76A3A"/>
    <w:rsid w:val="00A779AB"/>
    <w:rsid w:val="00A8502A"/>
    <w:rsid w:val="00A95FD2"/>
    <w:rsid w:val="00AA0762"/>
    <w:rsid w:val="00AA6C63"/>
    <w:rsid w:val="00AA7337"/>
    <w:rsid w:val="00AB3E5E"/>
    <w:rsid w:val="00AB49B1"/>
    <w:rsid w:val="00AB6285"/>
    <w:rsid w:val="00AB6B02"/>
    <w:rsid w:val="00AC4706"/>
    <w:rsid w:val="00AD1E2A"/>
    <w:rsid w:val="00AD3400"/>
    <w:rsid w:val="00AD46C6"/>
    <w:rsid w:val="00AE4A28"/>
    <w:rsid w:val="00AE4A63"/>
    <w:rsid w:val="00AE7AD9"/>
    <w:rsid w:val="00AF0727"/>
    <w:rsid w:val="00B008F3"/>
    <w:rsid w:val="00B03912"/>
    <w:rsid w:val="00B04186"/>
    <w:rsid w:val="00B1586A"/>
    <w:rsid w:val="00B16A7A"/>
    <w:rsid w:val="00B20244"/>
    <w:rsid w:val="00B23383"/>
    <w:rsid w:val="00B26651"/>
    <w:rsid w:val="00B34362"/>
    <w:rsid w:val="00B34EFF"/>
    <w:rsid w:val="00B35841"/>
    <w:rsid w:val="00B35B4D"/>
    <w:rsid w:val="00B401B6"/>
    <w:rsid w:val="00B51645"/>
    <w:rsid w:val="00B56D19"/>
    <w:rsid w:val="00B64B7E"/>
    <w:rsid w:val="00B75D4E"/>
    <w:rsid w:val="00B802AE"/>
    <w:rsid w:val="00B81B75"/>
    <w:rsid w:val="00B9553E"/>
    <w:rsid w:val="00BA0BCC"/>
    <w:rsid w:val="00BA162F"/>
    <w:rsid w:val="00BA2F7C"/>
    <w:rsid w:val="00BA5C55"/>
    <w:rsid w:val="00BA67D1"/>
    <w:rsid w:val="00BA68A1"/>
    <w:rsid w:val="00BB0528"/>
    <w:rsid w:val="00BB23A4"/>
    <w:rsid w:val="00BB3992"/>
    <w:rsid w:val="00BB535D"/>
    <w:rsid w:val="00BB5C4C"/>
    <w:rsid w:val="00BC2164"/>
    <w:rsid w:val="00BC2373"/>
    <w:rsid w:val="00BC6C01"/>
    <w:rsid w:val="00BD2106"/>
    <w:rsid w:val="00BD3757"/>
    <w:rsid w:val="00BD3841"/>
    <w:rsid w:val="00BD6E57"/>
    <w:rsid w:val="00BE054A"/>
    <w:rsid w:val="00BE0A09"/>
    <w:rsid w:val="00BE4975"/>
    <w:rsid w:val="00BE6482"/>
    <w:rsid w:val="00BF3DDE"/>
    <w:rsid w:val="00BF487A"/>
    <w:rsid w:val="00C02E70"/>
    <w:rsid w:val="00C11537"/>
    <w:rsid w:val="00C1200D"/>
    <w:rsid w:val="00C12A4F"/>
    <w:rsid w:val="00C14FE7"/>
    <w:rsid w:val="00C163F6"/>
    <w:rsid w:val="00C17AE6"/>
    <w:rsid w:val="00C23730"/>
    <w:rsid w:val="00C24127"/>
    <w:rsid w:val="00C24DBB"/>
    <w:rsid w:val="00C2737E"/>
    <w:rsid w:val="00C33968"/>
    <w:rsid w:val="00C34378"/>
    <w:rsid w:val="00C35DB0"/>
    <w:rsid w:val="00C440E0"/>
    <w:rsid w:val="00C45BA6"/>
    <w:rsid w:val="00C46753"/>
    <w:rsid w:val="00C47C5C"/>
    <w:rsid w:val="00C52C6F"/>
    <w:rsid w:val="00C55A52"/>
    <w:rsid w:val="00C560E4"/>
    <w:rsid w:val="00C637F8"/>
    <w:rsid w:val="00C6404C"/>
    <w:rsid w:val="00C6482E"/>
    <w:rsid w:val="00C73847"/>
    <w:rsid w:val="00C84902"/>
    <w:rsid w:val="00C84C15"/>
    <w:rsid w:val="00C85B83"/>
    <w:rsid w:val="00C91F41"/>
    <w:rsid w:val="00C9343E"/>
    <w:rsid w:val="00C953B0"/>
    <w:rsid w:val="00CA00AC"/>
    <w:rsid w:val="00CA6A02"/>
    <w:rsid w:val="00CA7837"/>
    <w:rsid w:val="00CB04DF"/>
    <w:rsid w:val="00CB1CA8"/>
    <w:rsid w:val="00CB2CAA"/>
    <w:rsid w:val="00CB5DBA"/>
    <w:rsid w:val="00CB70DE"/>
    <w:rsid w:val="00CC1E6C"/>
    <w:rsid w:val="00CD3A93"/>
    <w:rsid w:val="00CE2A40"/>
    <w:rsid w:val="00CE43A4"/>
    <w:rsid w:val="00CE75A1"/>
    <w:rsid w:val="00CF129C"/>
    <w:rsid w:val="00CF2739"/>
    <w:rsid w:val="00D02AA3"/>
    <w:rsid w:val="00D0314E"/>
    <w:rsid w:val="00D056BF"/>
    <w:rsid w:val="00D1352C"/>
    <w:rsid w:val="00D16DA1"/>
    <w:rsid w:val="00D211A5"/>
    <w:rsid w:val="00D21929"/>
    <w:rsid w:val="00D34A61"/>
    <w:rsid w:val="00D378A8"/>
    <w:rsid w:val="00D40463"/>
    <w:rsid w:val="00D430A9"/>
    <w:rsid w:val="00D44C60"/>
    <w:rsid w:val="00D44FCD"/>
    <w:rsid w:val="00D50801"/>
    <w:rsid w:val="00D55B81"/>
    <w:rsid w:val="00D569FF"/>
    <w:rsid w:val="00D67EE2"/>
    <w:rsid w:val="00D73C3E"/>
    <w:rsid w:val="00D74728"/>
    <w:rsid w:val="00D76073"/>
    <w:rsid w:val="00D85D5A"/>
    <w:rsid w:val="00D90689"/>
    <w:rsid w:val="00D9169D"/>
    <w:rsid w:val="00D919B9"/>
    <w:rsid w:val="00DA40A3"/>
    <w:rsid w:val="00DA6931"/>
    <w:rsid w:val="00DC4CCC"/>
    <w:rsid w:val="00DC5069"/>
    <w:rsid w:val="00DD061C"/>
    <w:rsid w:val="00DD0A96"/>
    <w:rsid w:val="00DD2307"/>
    <w:rsid w:val="00DE0258"/>
    <w:rsid w:val="00DE21FF"/>
    <w:rsid w:val="00DE28E6"/>
    <w:rsid w:val="00DE28EA"/>
    <w:rsid w:val="00DE3D3E"/>
    <w:rsid w:val="00DE57D3"/>
    <w:rsid w:val="00DE6207"/>
    <w:rsid w:val="00E03140"/>
    <w:rsid w:val="00E12A1F"/>
    <w:rsid w:val="00E13D41"/>
    <w:rsid w:val="00E15AC5"/>
    <w:rsid w:val="00E16880"/>
    <w:rsid w:val="00E2084B"/>
    <w:rsid w:val="00E21D7C"/>
    <w:rsid w:val="00E22A9E"/>
    <w:rsid w:val="00E26437"/>
    <w:rsid w:val="00E27BDC"/>
    <w:rsid w:val="00E31B09"/>
    <w:rsid w:val="00E32391"/>
    <w:rsid w:val="00E37641"/>
    <w:rsid w:val="00E406BE"/>
    <w:rsid w:val="00E4354A"/>
    <w:rsid w:val="00E43A5B"/>
    <w:rsid w:val="00E44C7F"/>
    <w:rsid w:val="00E51352"/>
    <w:rsid w:val="00E522DF"/>
    <w:rsid w:val="00E53E10"/>
    <w:rsid w:val="00E55E6D"/>
    <w:rsid w:val="00E561D6"/>
    <w:rsid w:val="00E56F51"/>
    <w:rsid w:val="00E5746A"/>
    <w:rsid w:val="00E57CB5"/>
    <w:rsid w:val="00E62818"/>
    <w:rsid w:val="00E70393"/>
    <w:rsid w:val="00E705D7"/>
    <w:rsid w:val="00E71446"/>
    <w:rsid w:val="00E728FB"/>
    <w:rsid w:val="00E75B04"/>
    <w:rsid w:val="00E80301"/>
    <w:rsid w:val="00E83887"/>
    <w:rsid w:val="00E8762D"/>
    <w:rsid w:val="00E923BB"/>
    <w:rsid w:val="00E926A4"/>
    <w:rsid w:val="00E974EF"/>
    <w:rsid w:val="00EB008C"/>
    <w:rsid w:val="00EB2408"/>
    <w:rsid w:val="00EB7919"/>
    <w:rsid w:val="00EC40C1"/>
    <w:rsid w:val="00ED1A7E"/>
    <w:rsid w:val="00ED1B64"/>
    <w:rsid w:val="00EE4238"/>
    <w:rsid w:val="00EE4B82"/>
    <w:rsid w:val="00EE4DC3"/>
    <w:rsid w:val="00EE6065"/>
    <w:rsid w:val="00EF06AC"/>
    <w:rsid w:val="00EF3C51"/>
    <w:rsid w:val="00EF573C"/>
    <w:rsid w:val="00F069FB"/>
    <w:rsid w:val="00F12B3D"/>
    <w:rsid w:val="00F13355"/>
    <w:rsid w:val="00F14F5C"/>
    <w:rsid w:val="00F15293"/>
    <w:rsid w:val="00F33190"/>
    <w:rsid w:val="00F37D5D"/>
    <w:rsid w:val="00F432D1"/>
    <w:rsid w:val="00F440DE"/>
    <w:rsid w:val="00F463D3"/>
    <w:rsid w:val="00F533B2"/>
    <w:rsid w:val="00F56E17"/>
    <w:rsid w:val="00F677BD"/>
    <w:rsid w:val="00F71BDA"/>
    <w:rsid w:val="00F72321"/>
    <w:rsid w:val="00F75324"/>
    <w:rsid w:val="00F75B35"/>
    <w:rsid w:val="00F8694A"/>
    <w:rsid w:val="00F87465"/>
    <w:rsid w:val="00FA1332"/>
    <w:rsid w:val="00FA4719"/>
    <w:rsid w:val="00FA5D39"/>
    <w:rsid w:val="00FB7B25"/>
    <w:rsid w:val="00FC47E6"/>
    <w:rsid w:val="00FD0086"/>
    <w:rsid w:val="00FD29EA"/>
    <w:rsid w:val="00FE044A"/>
    <w:rsid w:val="00FE0D65"/>
    <w:rsid w:val="00FE1F2C"/>
    <w:rsid w:val="00FF295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3373A"/>
  <w15:chartTrackingRefBased/>
  <w15:docId w15:val="{A6E0415A-BDCD-4E7A-8C69-C177E3D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83FBE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1A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1A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1A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3FB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semiHidden/>
    <w:rsid w:val="00983FB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3FB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3FB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rsid w:val="00983F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83FB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pistreci1">
    <w:name w:val="toc 1"/>
    <w:basedOn w:val="Normalny"/>
    <w:next w:val="Normalny"/>
    <w:uiPriority w:val="39"/>
    <w:rsid w:val="00983FBE"/>
    <w:pPr>
      <w:spacing w:after="0" w:line="240" w:lineRule="auto"/>
    </w:pPr>
    <w:rPr>
      <w:rFonts w:ascii="Times New Roman" w:eastAsia="Times New Roman" w:hAnsi="Times New Roman" w:cs="Lucida Sans Unicode"/>
      <w:sz w:val="24"/>
      <w:szCs w:val="24"/>
      <w:lang w:val="en-GB" w:eastAsia="ar-SA"/>
    </w:rPr>
  </w:style>
  <w:style w:type="paragraph" w:customStyle="1" w:styleId="WW-Domylnie1">
    <w:name w:val="WW-Domyślnie1"/>
    <w:rsid w:val="00983FB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983FBE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983FB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983FB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983FB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83FBE"/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unhideWhenUsed/>
    <w:rsid w:val="00983FBE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83F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rsid w:val="000605B5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983F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FB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18AD"/>
    <w:pPr>
      <w:spacing w:after="0" w:line="240" w:lineRule="auto"/>
    </w:pPr>
  </w:style>
  <w:style w:type="paragraph" w:customStyle="1" w:styleId="Tekstpodstawowywcity21">
    <w:name w:val="Tekst podstawowy wcięty 21"/>
    <w:basedOn w:val="Normalny"/>
    <w:rsid w:val="00A8502A"/>
    <w:pPr>
      <w:tabs>
        <w:tab w:val="left" w:pos="567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</w:pPr>
    <w:rPr>
      <w:rFonts w:ascii="Arial" w:eastAsia="Times New Roman" w:hAnsi="Arial" w:cs="Arial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13FF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4B13F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17"/>
  </w:style>
  <w:style w:type="character" w:styleId="Uwydatnienie">
    <w:name w:val="Emphasis"/>
    <w:basedOn w:val="Domylnaczcionkaakapitu"/>
    <w:uiPriority w:val="20"/>
    <w:qFormat/>
    <w:rsid w:val="008A3D8D"/>
    <w:rPr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1A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1A8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1A82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1A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6668DE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5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7AE8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qFormat/>
    <w:locked/>
    <w:rsid w:val="0067137C"/>
    <w:rPr>
      <w:rFonts w:ascii="Times New Roman" w:eastAsia="Calibri" w:hAnsi="Times New Roman" w:cs="Times New Roman"/>
      <w:sz w:val="20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0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microsoft.com/office/2016/09/relationships/commentsIds" Target="commentsIds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mailto:...................@...............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microsoft.com/office/2011/relationships/commentsExtended" Target="commentsExtended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mments" Target="comments.xml"/><Relationship Id="rId20" Type="http://schemas.openxmlformats.org/officeDocument/2006/relationships/hyperlink" Target="https://www.pcc.rokita.pl/bazy/www.nsf/id/PL_Bezpieczenstwo_Kompendium_b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770D-AA57-4D78-83FF-80A6703F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7175</Words>
  <Characters>43053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Gierus</dc:creator>
  <cp:keywords/>
  <dc:description/>
  <cp:lastModifiedBy>Igor Lehmann</cp:lastModifiedBy>
  <cp:revision>14</cp:revision>
  <cp:lastPrinted>2024-04-09T09:11:00Z</cp:lastPrinted>
  <dcterms:created xsi:type="dcterms:W3CDTF">2024-10-30T06:51:00Z</dcterms:created>
  <dcterms:modified xsi:type="dcterms:W3CDTF">2024-11-24T08:51:00Z</dcterms:modified>
</cp:coreProperties>
</file>