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247456" w14:textId="127F7F17" w:rsidR="00EB29EF" w:rsidRPr="0035691D" w:rsidRDefault="00EB29EF" w:rsidP="009A029D">
      <w:pPr>
        <w:spacing w:before="120" w:after="120" w:line="276" w:lineRule="auto"/>
        <w:ind w:left="1571" w:hanging="720"/>
        <w:jc w:val="left"/>
        <w:outlineLvl w:val="0"/>
        <w:rPr>
          <w:rFonts w:ascii="Verdana" w:hAnsi="Verdana" w:cstheme="minorHAnsi"/>
          <w:sz w:val="18"/>
          <w:szCs w:val="18"/>
        </w:rPr>
      </w:pPr>
    </w:p>
    <w:p w14:paraId="7A1A5841" w14:textId="4857065F" w:rsidR="009A4EA9" w:rsidRPr="0035691D" w:rsidRDefault="009A4EA9" w:rsidP="002C5A55">
      <w:pPr>
        <w:shd w:val="clear" w:color="auto" w:fill="C6D9F1" w:themeFill="text2" w:themeFillTint="33"/>
        <w:spacing w:before="120" w:after="120" w:line="276" w:lineRule="auto"/>
        <w:outlineLvl w:val="0"/>
        <w:rPr>
          <w:rFonts w:ascii="Verdana" w:hAnsi="Verdana" w:cstheme="minorHAnsi"/>
          <w:b/>
          <w:sz w:val="18"/>
          <w:szCs w:val="18"/>
        </w:rPr>
      </w:pPr>
      <w:bookmarkStart w:id="0" w:name="_Toc8212201"/>
      <w:bookmarkStart w:id="1" w:name="_GoBack"/>
      <w:bookmarkEnd w:id="1"/>
      <w:r w:rsidRPr="0035691D">
        <w:rPr>
          <w:rFonts w:ascii="Verdana" w:hAnsi="Verdana" w:cstheme="minorHAnsi"/>
          <w:b/>
          <w:sz w:val="18"/>
          <w:szCs w:val="18"/>
        </w:rPr>
        <w:t xml:space="preserve">ZAŁĄCZNIK NR </w:t>
      </w:r>
      <w:r w:rsidR="001148BE">
        <w:rPr>
          <w:rFonts w:ascii="Verdana" w:hAnsi="Verdana" w:cstheme="minorHAnsi"/>
          <w:b/>
          <w:sz w:val="18"/>
          <w:szCs w:val="18"/>
        </w:rPr>
        <w:t>2</w:t>
      </w:r>
      <w:r w:rsidR="001148BE" w:rsidRPr="0035691D">
        <w:rPr>
          <w:rFonts w:ascii="Verdana" w:hAnsi="Verdana" w:cstheme="minorHAnsi"/>
          <w:b/>
          <w:sz w:val="18"/>
          <w:szCs w:val="18"/>
        </w:rPr>
        <w:t xml:space="preserve"> </w:t>
      </w:r>
      <w:r w:rsidRPr="0035691D">
        <w:rPr>
          <w:rFonts w:ascii="Verdana" w:hAnsi="Verdana" w:cstheme="minorHAnsi"/>
          <w:b/>
          <w:sz w:val="18"/>
          <w:szCs w:val="18"/>
        </w:rPr>
        <w:t xml:space="preserve">DO </w:t>
      </w:r>
      <w:r w:rsidR="00FB7EB2" w:rsidRPr="0035691D">
        <w:rPr>
          <w:rFonts w:ascii="Verdana" w:hAnsi="Verdana" w:cstheme="minorHAnsi"/>
          <w:b/>
          <w:sz w:val="18"/>
          <w:szCs w:val="18"/>
        </w:rPr>
        <w:t>SWZ</w:t>
      </w:r>
      <w:r w:rsidRPr="0035691D">
        <w:rPr>
          <w:rFonts w:ascii="Verdana" w:hAnsi="Verdana" w:cstheme="minorHAnsi"/>
          <w:b/>
          <w:sz w:val="18"/>
          <w:szCs w:val="18"/>
        </w:rPr>
        <w:t xml:space="preserve"> – </w:t>
      </w:r>
      <w:bookmarkEnd w:id="0"/>
      <w:r w:rsidR="004507C0" w:rsidRPr="0035691D">
        <w:rPr>
          <w:rFonts w:ascii="Verdana" w:hAnsi="Verdana" w:cstheme="minorHAnsi"/>
          <w:b/>
          <w:sz w:val="18"/>
          <w:szCs w:val="18"/>
        </w:rPr>
        <w:t>FORMULARZ OFERTY</w:t>
      </w:r>
    </w:p>
    <w:p w14:paraId="0F318E5C" w14:textId="6AD7E757" w:rsidR="00DF0DE2" w:rsidRPr="0035691D" w:rsidRDefault="00DF0DE2" w:rsidP="00F40EB1">
      <w:pPr>
        <w:spacing w:before="120" w:after="120" w:line="276" w:lineRule="auto"/>
        <w:ind w:left="5670"/>
        <w:rPr>
          <w:rFonts w:ascii="Verdana" w:hAnsi="Verdana" w:cstheme="minorHAnsi"/>
          <w:sz w:val="18"/>
          <w:szCs w:val="18"/>
        </w:rPr>
      </w:pPr>
      <w:r w:rsidRPr="0035691D">
        <w:rPr>
          <w:rFonts w:ascii="Verdana" w:hAnsi="Verdana" w:cstheme="minorHAnsi"/>
          <w:b/>
          <w:sz w:val="18"/>
          <w:szCs w:val="18"/>
        </w:rPr>
        <w:t>ORGANIZATOR POSTĘPOWANIA:</w:t>
      </w:r>
    </w:p>
    <w:p w14:paraId="67B00ADE" w14:textId="77777777" w:rsidR="00DF0DE2" w:rsidRPr="0035691D" w:rsidRDefault="00DF0DE2" w:rsidP="00F40EB1">
      <w:pPr>
        <w:tabs>
          <w:tab w:val="left" w:pos="5739"/>
        </w:tabs>
        <w:spacing w:before="120" w:after="120" w:line="276" w:lineRule="auto"/>
        <w:ind w:left="5670"/>
        <w:rPr>
          <w:rFonts w:ascii="Verdana" w:hAnsi="Verdana" w:cstheme="minorHAnsi"/>
          <w:b/>
          <w:sz w:val="18"/>
          <w:szCs w:val="18"/>
        </w:rPr>
      </w:pPr>
      <w:r w:rsidRPr="0035691D">
        <w:rPr>
          <w:rFonts w:ascii="Verdana" w:hAnsi="Verdana" w:cstheme="minorHAnsi"/>
          <w:b/>
          <w:sz w:val="18"/>
          <w:szCs w:val="18"/>
        </w:rPr>
        <w:t>PGE Polska Grupa Energetyczna S.A.</w:t>
      </w:r>
      <w:r w:rsidRPr="0035691D">
        <w:rPr>
          <w:rFonts w:ascii="Verdana" w:hAnsi="Verdana" w:cstheme="minorHAnsi"/>
          <w:sz w:val="18"/>
          <w:szCs w:val="18"/>
        </w:rPr>
        <w:t>,</w:t>
      </w:r>
      <w:r w:rsidRPr="0035691D">
        <w:rPr>
          <w:rFonts w:ascii="Verdana" w:hAnsi="Verdana" w:cstheme="minorHAnsi"/>
          <w:b/>
          <w:sz w:val="18"/>
          <w:szCs w:val="18"/>
        </w:rPr>
        <w:t xml:space="preserve"> </w:t>
      </w:r>
    </w:p>
    <w:p w14:paraId="3EB1F508" w14:textId="77777777" w:rsidR="00DF0DE2" w:rsidRPr="0035691D" w:rsidRDefault="00DF0DE2" w:rsidP="00F40EB1">
      <w:pPr>
        <w:tabs>
          <w:tab w:val="left" w:pos="5739"/>
        </w:tabs>
        <w:spacing w:before="120" w:after="120" w:line="276" w:lineRule="auto"/>
        <w:ind w:left="5670"/>
        <w:rPr>
          <w:rFonts w:ascii="Verdana" w:hAnsi="Verdana" w:cstheme="minorHAnsi"/>
          <w:sz w:val="18"/>
          <w:szCs w:val="18"/>
        </w:rPr>
      </w:pPr>
      <w:r w:rsidRPr="0035691D">
        <w:rPr>
          <w:rFonts w:ascii="Verdana" w:hAnsi="Verdana" w:cstheme="minorHAnsi"/>
          <w:sz w:val="18"/>
          <w:szCs w:val="18"/>
        </w:rPr>
        <w:t xml:space="preserve">ul. Mysia 2, </w:t>
      </w:r>
    </w:p>
    <w:p w14:paraId="7A5AC909" w14:textId="3213DA7E" w:rsidR="00DF0DE2" w:rsidRPr="0035691D" w:rsidRDefault="00DF0DE2" w:rsidP="00F40EB1">
      <w:pPr>
        <w:tabs>
          <w:tab w:val="left" w:pos="5739"/>
        </w:tabs>
        <w:spacing w:before="120" w:after="120" w:line="276" w:lineRule="auto"/>
        <w:ind w:left="5670"/>
        <w:rPr>
          <w:rFonts w:ascii="Verdana" w:hAnsi="Verdana" w:cstheme="minorHAnsi"/>
          <w:sz w:val="18"/>
          <w:szCs w:val="18"/>
        </w:rPr>
      </w:pPr>
      <w:r w:rsidRPr="0035691D">
        <w:rPr>
          <w:rFonts w:ascii="Verdana" w:hAnsi="Verdana" w:cstheme="minorHAnsi"/>
          <w:sz w:val="18"/>
          <w:szCs w:val="18"/>
        </w:rPr>
        <w:t>00-496 Warszawa</w:t>
      </w:r>
    </w:p>
    <w:p w14:paraId="477B745A" w14:textId="1E04FE99" w:rsidR="00DF0DE2" w:rsidRPr="0035691D" w:rsidRDefault="00DF0DE2" w:rsidP="00F40EB1">
      <w:pPr>
        <w:tabs>
          <w:tab w:val="left" w:pos="5739"/>
        </w:tabs>
        <w:spacing w:before="120" w:after="120" w:line="276" w:lineRule="auto"/>
        <w:ind w:left="5670"/>
        <w:rPr>
          <w:rFonts w:ascii="Verdana" w:hAnsi="Verdana" w:cstheme="minorHAnsi"/>
          <w:b/>
          <w:sz w:val="18"/>
          <w:szCs w:val="18"/>
        </w:rPr>
      </w:pPr>
      <w:r w:rsidRPr="0035691D">
        <w:rPr>
          <w:rFonts w:ascii="Verdana" w:hAnsi="Verdana" w:cstheme="minorHAnsi"/>
          <w:b/>
          <w:sz w:val="18"/>
          <w:szCs w:val="18"/>
        </w:rPr>
        <w:t xml:space="preserve"> </w:t>
      </w:r>
    </w:p>
    <w:p w14:paraId="7B687120" w14:textId="4D19A7E8" w:rsidR="00DF6998" w:rsidRPr="0035691D" w:rsidRDefault="00DF6998" w:rsidP="00DF6998">
      <w:pPr>
        <w:tabs>
          <w:tab w:val="left" w:pos="851"/>
        </w:tabs>
        <w:spacing w:before="120" w:after="120" w:line="276" w:lineRule="auto"/>
        <w:ind w:left="1571" w:hanging="851"/>
        <w:jc w:val="right"/>
        <w:rPr>
          <w:rFonts w:ascii="Verdana" w:hAnsi="Verdana" w:cstheme="minorHAnsi"/>
          <w:b/>
          <w:bCs/>
          <w:sz w:val="18"/>
          <w:szCs w:val="18"/>
        </w:rPr>
      </w:pPr>
    </w:p>
    <w:p w14:paraId="3ADA9CBD" w14:textId="43D601A2" w:rsidR="004507C0" w:rsidRPr="0035691D" w:rsidRDefault="004507C0" w:rsidP="00D56FE8">
      <w:pPr>
        <w:tabs>
          <w:tab w:val="left" w:pos="851"/>
        </w:tabs>
        <w:spacing w:before="120" w:after="120" w:line="276" w:lineRule="auto"/>
        <w:ind w:left="1571" w:hanging="851"/>
        <w:jc w:val="center"/>
        <w:rPr>
          <w:rFonts w:ascii="Verdana" w:hAnsi="Verdana" w:cstheme="minorHAnsi"/>
          <w:b/>
          <w:bCs/>
          <w:sz w:val="18"/>
          <w:szCs w:val="18"/>
        </w:rPr>
      </w:pPr>
      <w:r w:rsidRPr="0035691D">
        <w:rPr>
          <w:rFonts w:ascii="Verdana" w:hAnsi="Verdana" w:cstheme="minorHAnsi"/>
          <w:b/>
          <w:bCs/>
          <w:sz w:val="18"/>
          <w:szCs w:val="18"/>
        </w:rPr>
        <w:t>OFERTA</w:t>
      </w:r>
    </w:p>
    <w:p w14:paraId="2CCC9192" w14:textId="4EEA5D38" w:rsidR="00F40EB1" w:rsidRPr="00E20553" w:rsidRDefault="007103CC" w:rsidP="00E20553">
      <w:pPr>
        <w:tabs>
          <w:tab w:val="center" w:pos="4536"/>
          <w:tab w:val="right" w:pos="9072"/>
        </w:tabs>
        <w:rPr>
          <w:rFonts w:ascii="Verdana" w:hAnsi="Verdana" w:cs="Calibri"/>
          <w:b/>
          <w:sz w:val="18"/>
          <w:szCs w:val="18"/>
        </w:rPr>
      </w:pPr>
      <w:r w:rsidRPr="0035691D">
        <w:rPr>
          <w:rFonts w:ascii="Verdana" w:hAnsi="Verdana" w:cstheme="minorHAnsi"/>
          <w:sz w:val="18"/>
          <w:szCs w:val="18"/>
        </w:rPr>
        <w:t xml:space="preserve">w </w:t>
      </w:r>
      <w:r w:rsidR="00592782" w:rsidRPr="0035691D">
        <w:rPr>
          <w:rFonts w:ascii="Verdana" w:hAnsi="Verdana" w:cstheme="minorHAnsi"/>
          <w:sz w:val="18"/>
          <w:szCs w:val="18"/>
        </w:rPr>
        <w:t>P</w:t>
      </w:r>
      <w:r w:rsidRPr="0035691D">
        <w:rPr>
          <w:rFonts w:ascii="Verdana" w:hAnsi="Verdana" w:cstheme="minorHAnsi"/>
          <w:sz w:val="18"/>
          <w:szCs w:val="18"/>
        </w:rPr>
        <w:t xml:space="preserve">ostępowaniu </w:t>
      </w:r>
      <w:r w:rsidR="00E20553">
        <w:rPr>
          <w:rFonts w:ascii="Verdana" w:hAnsi="Verdana" w:cstheme="minorHAnsi"/>
          <w:sz w:val="18"/>
          <w:szCs w:val="18"/>
        </w:rPr>
        <w:t>pt.</w:t>
      </w:r>
      <w:r w:rsidRPr="0035691D">
        <w:rPr>
          <w:rFonts w:ascii="Verdana" w:hAnsi="Verdana" w:cstheme="minorHAnsi"/>
          <w:sz w:val="18"/>
          <w:szCs w:val="18"/>
        </w:rPr>
        <w:t xml:space="preserve"> </w:t>
      </w:r>
      <w:r w:rsidR="00F40EB1" w:rsidRPr="0035691D">
        <w:rPr>
          <w:rFonts w:ascii="Verdana" w:hAnsi="Verdana" w:cstheme="minorHAnsi"/>
          <w:sz w:val="18"/>
          <w:szCs w:val="18"/>
        </w:rPr>
        <w:t>„</w:t>
      </w:r>
      <w:r w:rsidR="00E20553" w:rsidRPr="00E20553">
        <w:rPr>
          <w:rFonts w:ascii="Verdana" w:hAnsi="Verdana" w:cs="Calibri"/>
          <w:b/>
          <w:sz w:val="18"/>
          <w:szCs w:val="18"/>
        </w:rPr>
        <w:t>Prenumerata i dostawa prasy (czasopism, gazet, periodyków, magazynów) dla spółek Grupy Kapitałowej PGE</w:t>
      </w:r>
      <w:r w:rsidR="00F40EB1" w:rsidRPr="0035691D">
        <w:rPr>
          <w:rFonts w:ascii="Verdana" w:hAnsi="Verdana" w:cs="Calibri"/>
          <w:b/>
          <w:sz w:val="18"/>
          <w:szCs w:val="18"/>
        </w:rPr>
        <w:t>”</w:t>
      </w:r>
    </w:p>
    <w:p w14:paraId="0FE56213" w14:textId="544C4D47" w:rsidR="00F40EB1" w:rsidRPr="0035691D" w:rsidRDefault="00F40EB1" w:rsidP="00F40EB1">
      <w:pPr>
        <w:tabs>
          <w:tab w:val="left" w:pos="5739"/>
        </w:tabs>
        <w:spacing w:before="120" w:after="120" w:line="276" w:lineRule="auto"/>
        <w:ind w:right="-284"/>
        <w:jc w:val="center"/>
        <w:rPr>
          <w:rFonts w:ascii="Verdana" w:hAnsi="Verdana" w:cstheme="minorHAnsi"/>
          <w:sz w:val="18"/>
          <w:szCs w:val="18"/>
        </w:rPr>
      </w:pPr>
      <w:r w:rsidRPr="0035691D">
        <w:rPr>
          <w:rFonts w:ascii="Verdana" w:hAnsi="Verdana" w:cstheme="minorHAnsi"/>
          <w:sz w:val="18"/>
          <w:szCs w:val="18"/>
        </w:rPr>
        <w:t>Nr Postępowania nadany sprawie:</w:t>
      </w:r>
    </w:p>
    <w:p w14:paraId="6FBBBF78" w14:textId="484584B1" w:rsidR="007103CC" w:rsidRPr="0035691D" w:rsidRDefault="00F40EB1" w:rsidP="00F40EB1">
      <w:pPr>
        <w:tabs>
          <w:tab w:val="left" w:pos="5739"/>
        </w:tabs>
        <w:spacing w:before="120" w:after="120" w:line="276" w:lineRule="auto"/>
        <w:ind w:right="-284"/>
        <w:jc w:val="center"/>
        <w:rPr>
          <w:rFonts w:ascii="Verdana" w:hAnsi="Verdana" w:cstheme="minorHAnsi"/>
          <w:sz w:val="18"/>
          <w:szCs w:val="18"/>
        </w:rPr>
      </w:pPr>
      <w:r w:rsidRPr="0035691D">
        <w:rPr>
          <w:rFonts w:ascii="Verdana" w:hAnsi="Verdana" w:cs="Calibri"/>
          <w:sz w:val="18"/>
          <w:szCs w:val="18"/>
        </w:rPr>
        <w:t>POST/PGE/</w:t>
      </w:r>
      <w:r w:rsidR="00147574">
        <w:rPr>
          <w:rFonts w:ascii="Verdana" w:hAnsi="Verdana" w:cs="Calibri"/>
          <w:sz w:val="18"/>
          <w:szCs w:val="18"/>
        </w:rPr>
        <w:t>W</w:t>
      </w:r>
      <w:r w:rsidRPr="0035691D">
        <w:rPr>
          <w:rFonts w:ascii="Verdana" w:hAnsi="Verdana" w:cs="Calibri"/>
          <w:sz w:val="18"/>
          <w:szCs w:val="18"/>
        </w:rPr>
        <w:t>/DZ/00</w:t>
      </w:r>
      <w:r w:rsidR="00C60955">
        <w:rPr>
          <w:rFonts w:ascii="Verdana" w:hAnsi="Verdana" w:cs="Calibri"/>
          <w:sz w:val="18"/>
          <w:szCs w:val="18"/>
        </w:rPr>
        <w:t>192</w:t>
      </w:r>
      <w:r w:rsidRPr="0035691D">
        <w:rPr>
          <w:rFonts w:ascii="Verdana" w:hAnsi="Verdana" w:cs="Calibri"/>
          <w:sz w:val="18"/>
          <w:szCs w:val="18"/>
        </w:rPr>
        <w:t>/2022</w:t>
      </w:r>
    </w:p>
    <w:p w14:paraId="66C9E1E4" w14:textId="77777777" w:rsidR="00540974" w:rsidRPr="0035691D" w:rsidRDefault="00540974" w:rsidP="006516D9">
      <w:pPr>
        <w:numPr>
          <w:ilvl w:val="0"/>
          <w:numId w:val="5"/>
        </w:numPr>
        <w:spacing w:before="120" w:after="120" w:line="276" w:lineRule="auto"/>
        <w:ind w:left="567" w:hanging="283"/>
        <w:rPr>
          <w:rFonts w:ascii="Verdana" w:hAnsi="Verdana" w:cstheme="minorHAnsi"/>
          <w:sz w:val="18"/>
          <w:szCs w:val="18"/>
          <w:lang w:eastAsia="pl-PL"/>
        </w:rPr>
      </w:pPr>
      <w:r w:rsidRPr="0035691D">
        <w:rPr>
          <w:rFonts w:ascii="Verdana" w:hAnsi="Verdana" w:cstheme="minorHAnsi"/>
          <w:b/>
          <w:caps/>
          <w:sz w:val="18"/>
          <w:szCs w:val="18"/>
          <w:lang w:eastAsia="pl-PL"/>
        </w:rPr>
        <w:t xml:space="preserve">Ofertę </w:t>
      </w:r>
      <w:r w:rsidRPr="0035691D">
        <w:rPr>
          <w:rFonts w:ascii="Verdana" w:hAnsi="Verdana" w:cstheme="minorHAnsi"/>
          <w:b/>
          <w:sz w:val="18"/>
          <w:szCs w:val="18"/>
          <w:lang w:eastAsia="pl-PL"/>
        </w:rPr>
        <w:t>składa</w:t>
      </w:r>
      <w:r w:rsidRPr="0035691D">
        <w:rPr>
          <w:rFonts w:ascii="Verdana" w:hAnsi="Verdana" w:cstheme="minorHAnsi"/>
          <w:sz w:val="18"/>
          <w:szCs w:val="18"/>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7103CC" w:rsidRPr="0035691D" w14:paraId="2D28FC52" w14:textId="77777777" w:rsidTr="003F2EF3">
        <w:trPr>
          <w:trHeight w:val="454"/>
        </w:trPr>
        <w:tc>
          <w:tcPr>
            <w:tcW w:w="3119" w:type="dxa"/>
            <w:shd w:val="clear" w:color="auto" w:fill="F2F2F2" w:themeFill="background1" w:themeFillShade="F2"/>
            <w:vAlign w:val="center"/>
          </w:tcPr>
          <w:p w14:paraId="1A807929" w14:textId="77777777" w:rsidR="007103CC" w:rsidRPr="0035691D" w:rsidRDefault="007103CC" w:rsidP="002C5A55">
            <w:pPr>
              <w:spacing w:before="120" w:after="120" w:line="276" w:lineRule="auto"/>
              <w:jc w:val="left"/>
              <w:rPr>
                <w:rFonts w:ascii="Verdana" w:hAnsi="Verdana" w:cstheme="minorHAnsi"/>
                <w:b/>
                <w:sz w:val="18"/>
                <w:szCs w:val="18"/>
              </w:rPr>
            </w:pPr>
            <w:r w:rsidRPr="0035691D">
              <w:rPr>
                <w:rFonts w:ascii="Verdana" w:hAnsi="Verdana" w:cstheme="minorHAnsi"/>
                <w:b/>
                <w:sz w:val="18"/>
                <w:szCs w:val="18"/>
              </w:rPr>
              <w:t xml:space="preserve">Wykonawca </w:t>
            </w:r>
            <w:r w:rsidR="00920B8B" w:rsidRPr="0035691D">
              <w:rPr>
                <w:rFonts w:ascii="Verdana" w:hAnsi="Verdana" w:cstheme="minorHAnsi"/>
                <w:b/>
                <w:sz w:val="18"/>
                <w:szCs w:val="18"/>
              </w:rPr>
              <w:br/>
              <w:t>(Nazwa, adres, NIP)</w:t>
            </w:r>
          </w:p>
        </w:tc>
        <w:tc>
          <w:tcPr>
            <w:tcW w:w="5327" w:type="dxa"/>
          </w:tcPr>
          <w:p w14:paraId="4DB4D3AA" w14:textId="77777777" w:rsidR="007103CC" w:rsidRPr="0035691D" w:rsidRDefault="007103CC" w:rsidP="00D56FE8">
            <w:pPr>
              <w:spacing w:before="120" w:after="120" w:line="276" w:lineRule="auto"/>
              <w:ind w:left="1571" w:right="-275" w:hanging="851"/>
              <w:rPr>
                <w:rFonts w:ascii="Verdana" w:hAnsi="Verdana" w:cstheme="minorHAnsi"/>
                <w:color w:val="000000"/>
                <w:sz w:val="18"/>
                <w:szCs w:val="18"/>
              </w:rPr>
            </w:pPr>
          </w:p>
        </w:tc>
      </w:tr>
      <w:tr w:rsidR="007103CC" w:rsidRPr="0035691D" w14:paraId="3FB7DD41" w14:textId="77777777" w:rsidTr="003F2EF3">
        <w:trPr>
          <w:trHeight w:val="454"/>
        </w:trPr>
        <w:tc>
          <w:tcPr>
            <w:tcW w:w="3119" w:type="dxa"/>
            <w:tcBorders>
              <w:bottom w:val="single" w:sz="8" w:space="0" w:color="auto"/>
            </w:tcBorders>
            <w:shd w:val="clear" w:color="auto" w:fill="F2F2F2" w:themeFill="background1" w:themeFillShade="F2"/>
            <w:vAlign w:val="center"/>
          </w:tcPr>
          <w:p w14:paraId="1864AE48" w14:textId="77777777" w:rsidR="007103CC" w:rsidRPr="0035691D" w:rsidRDefault="007103CC" w:rsidP="002C5A55">
            <w:pPr>
              <w:spacing w:before="120" w:after="120" w:line="276" w:lineRule="auto"/>
              <w:jc w:val="left"/>
              <w:rPr>
                <w:rFonts w:ascii="Verdana" w:hAnsi="Verdana" w:cstheme="minorHAnsi"/>
                <w:b/>
                <w:sz w:val="18"/>
                <w:szCs w:val="18"/>
              </w:rPr>
            </w:pPr>
            <w:r w:rsidRPr="0035691D">
              <w:rPr>
                <w:rFonts w:ascii="Verdana" w:hAnsi="Verdana" w:cstheme="minorHAnsi"/>
                <w:b/>
                <w:sz w:val="18"/>
                <w:szCs w:val="18"/>
              </w:rPr>
              <w:t>Wykonawca</w:t>
            </w:r>
            <w:r w:rsidRPr="0035691D">
              <w:rPr>
                <w:rFonts w:ascii="Verdana" w:hAnsi="Verdana" w:cstheme="minorHAnsi"/>
                <w:b/>
                <w:sz w:val="18"/>
                <w:szCs w:val="18"/>
                <w:vertAlign w:val="superscript"/>
              </w:rPr>
              <w:footnoteReference w:id="1"/>
            </w:r>
            <w:r w:rsidR="00920B8B" w:rsidRPr="0035691D">
              <w:rPr>
                <w:rFonts w:ascii="Verdana" w:hAnsi="Verdana" w:cstheme="minorHAnsi"/>
                <w:b/>
                <w:sz w:val="18"/>
                <w:szCs w:val="18"/>
              </w:rPr>
              <w:t xml:space="preserve"> </w:t>
            </w:r>
            <w:r w:rsidR="00920B8B" w:rsidRPr="0035691D">
              <w:rPr>
                <w:rFonts w:ascii="Verdana" w:hAnsi="Verdana" w:cstheme="minorHAnsi"/>
                <w:b/>
                <w:sz w:val="18"/>
                <w:szCs w:val="18"/>
              </w:rPr>
              <w:br/>
              <w:t>( Nazwa, adres, NIP)</w:t>
            </w:r>
          </w:p>
        </w:tc>
        <w:tc>
          <w:tcPr>
            <w:tcW w:w="5327" w:type="dxa"/>
            <w:tcBorders>
              <w:bottom w:val="single" w:sz="8" w:space="0" w:color="auto"/>
            </w:tcBorders>
          </w:tcPr>
          <w:p w14:paraId="697EC77C" w14:textId="77777777" w:rsidR="007103CC" w:rsidRPr="0035691D" w:rsidRDefault="007103CC" w:rsidP="00D56FE8">
            <w:pPr>
              <w:spacing w:before="120" w:after="120" w:line="276" w:lineRule="auto"/>
              <w:ind w:left="1571" w:right="-275" w:hanging="851"/>
              <w:rPr>
                <w:rFonts w:ascii="Verdana" w:hAnsi="Verdana" w:cstheme="minorHAnsi"/>
                <w:color w:val="000000"/>
                <w:sz w:val="18"/>
                <w:szCs w:val="18"/>
              </w:rPr>
            </w:pPr>
          </w:p>
        </w:tc>
      </w:tr>
      <w:tr w:rsidR="007103CC" w:rsidRPr="0035691D" w14:paraId="0CCA14BE" w14:textId="77777777" w:rsidTr="007825A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0BAFCE19" w14:textId="77777777" w:rsidR="007103CC" w:rsidRPr="0035691D" w:rsidRDefault="007103CC" w:rsidP="003F2EF3">
            <w:pPr>
              <w:spacing w:before="120" w:after="120" w:line="276" w:lineRule="auto"/>
              <w:jc w:val="left"/>
              <w:rPr>
                <w:rFonts w:ascii="Verdana" w:hAnsi="Verdana" w:cstheme="minorHAnsi"/>
                <w:b/>
                <w:sz w:val="18"/>
                <w:szCs w:val="18"/>
              </w:rPr>
            </w:pPr>
            <w:r w:rsidRPr="0035691D">
              <w:rPr>
                <w:rFonts w:ascii="Verdana" w:hAnsi="Verdana" w:cstheme="minorHAnsi"/>
                <w:b/>
                <w:sz w:val="18"/>
                <w:szCs w:val="18"/>
              </w:rPr>
              <w:t>Osob</w:t>
            </w:r>
            <w:r w:rsidR="00391207" w:rsidRPr="0035691D">
              <w:rPr>
                <w:rFonts w:ascii="Verdana" w:hAnsi="Verdana" w:cstheme="minorHAnsi"/>
                <w:b/>
                <w:sz w:val="18"/>
                <w:szCs w:val="18"/>
              </w:rPr>
              <w:t>a</w:t>
            </w:r>
            <w:r w:rsidRPr="0035691D">
              <w:rPr>
                <w:rFonts w:ascii="Verdana" w:hAnsi="Verdana" w:cstheme="minorHAnsi"/>
                <w:b/>
                <w:sz w:val="18"/>
                <w:szCs w:val="18"/>
              </w:rPr>
              <w:t xml:space="preserve"> uprawnion</w:t>
            </w:r>
            <w:r w:rsidR="00391207" w:rsidRPr="0035691D">
              <w:rPr>
                <w:rFonts w:ascii="Verdana" w:hAnsi="Verdana" w:cstheme="minorHAnsi"/>
                <w:b/>
                <w:sz w:val="18"/>
                <w:szCs w:val="18"/>
              </w:rPr>
              <w:t>a</w:t>
            </w:r>
            <w:r w:rsidRPr="0035691D">
              <w:rPr>
                <w:rFonts w:ascii="Verdana" w:hAnsi="Verdana" w:cstheme="minorHAnsi"/>
                <w:b/>
                <w:sz w:val="18"/>
                <w:szCs w:val="18"/>
              </w:rPr>
              <w:t xml:space="preserve"> do </w:t>
            </w:r>
            <w:r w:rsidR="003F2EF3" w:rsidRPr="0035691D">
              <w:rPr>
                <w:rFonts w:ascii="Verdana" w:hAnsi="Verdana" w:cstheme="minorHAnsi"/>
                <w:b/>
                <w:sz w:val="18"/>
                <w:szCs w:val="18"/>
              </w:rPr>
              <w:t>r</w:t>
            </w:r>
            <w:r w:rsidRPr="0035691D">
              <w:rPr>
                <w:rFonts w:ascii="Verdana" w:hAnsi="Verdana" w:cstheme="minorHAnsi"/>
                <w:b/>
                <w:sz w:val="18"/>
                <w:szCs w:val="18"/>
              </w:rPr>
              <w:t>eprezentacji Wykonawcy/Wykonawców</w:t>
            </w:r>
          </w:p>
        </w:tc>
        <w:tc>
          <w:tcPr>
            <w:tcW w:w="5327" w:type="dxa"/>
            <w:tcBorders>
              <w:top w:val="single" w:sz="8" w:space="0" w:color="auto"/>
              <w:bottom w:val="single" w:sz="8" w:space="0" w:color="auto"/>
            </w:tcBorders>
          </w:tcPr>
          <w:p w14:paraId="7282537F" w14:textId="77777777" w:rsidR="007103CC" w:rsidRPr="0035691D" w:rsidRDefault="007103CC" w:rsidP="00D56FE8">
            <w:pPr>
              <w:spacing w:before="120" w:after="120" w:line="276" w:lineRule="auto"/>
              <w:ind w:left="1571" w:right="-275" w:hanging="851"/>
              <w:rPr>
                <w:rFonts w:ascii="Verdana" w:hAnsi="Verdana" w:cstheme="minorHAnsi"/>
                <w:color w:val="000000"/>
                <w:sz w:val="18"/>
                <w:szCs w:val="18"/>
              </w:rPr>
            </w:pPr>
          </w:p>
        </w:tc>
      </w:tr>
      <w:tr w:rsidR="00920B8B" w:rsidRPr="0035691D" w14:paraId="10FDE852" w14:textId="77777777" w:rsidTr="003F2EF3">
        <w:trPr>
          <w:trHeight w:val="960"/>
        </w:trPr>
        <w:tc>
          <w:tcPr>
            <w:tcW w:w="3119" w:type="dxa"/>
            <w:tcBorders>
              <w:top w:val="single" w:sz="8" w:space="0" w:color="auto"/>
            </w:tcBorders>
            <w:shd w:val="clear" w:color="auto" w:fill="F2F2F2" w:themeFill="background1" w:themeFillShade="F2"/>
            <w:vAlign w:val="center"/>
          </w:tcPr>
          <w:p w14:paraId="3F8A7C30" w14:textId="77777777" w:rsidR="00920B8B" w:rsidRPr="0035691D" w:rsidRDefault="00920B8B" w:rsidP="00920B8B">
            <w:pPr>
              <w:spacing w:before="120" w:after="120" w:line="276" w:lineRule="auto"/>
              <w:jc w:val="left"/>
              <w:rPr>
                <w:rFonts w:ascii="Verdana" w:hAnsi="Verdana" w:cstheme="minorHAnsi"/>
                <w:b/>
                <w:sz w:val="18"/>
                <w:szCs w:val="18"/>
              </w:rPr>
            </w:pPr>
            <w:r w:rsidRPr="0035691D">
              <w:rPr>
                <w:rFonts w:ascii="Verdana" w:hAnsi="Verdana" w:cstheme="minorHAnsi"/>
                <w:b/>
                <w:sz w:val="18"/>
                <w:szCs w:val="18"/>
              </w:rPr>
              <w:t>Adres strony www. Zgodnie z pkt 5.2.2 SWZ</w:t>
            </w:r>
          </w:p>
        </w:tc>
        <w:tc>
          <w:tcPr>
            <w:tcW w:w="5327" w:type="dxa"/>
            <w:tcBorders>
              <w:top w:val="single" w:sz="8" w:space="0" w:color="auto"/>
            </w:tcBorders>
          </w:tcPr>
          <w:p w14:paraId="3ECB1BFF" w14:textId="77777777" w:rsidR="00920B8B" w:rsidRPr="0035691D" w:rsidRDefault="00920B8B" w:rsidP="00D56FE8">
            <w:pPr>
              <w:spacing w:before="120" w:after="120" w:line="276" w:lineRule="auto"/>
              <w:ind w:left="1571" w:right="-275" w:hanging="851"/>
              <w:rPr>
                <w:rFonts w:ascii="Verdana" w:hAnsi="Verdana" w:cstheme="minorHAnsi"/>
                <w:color w:val="000000"/>
                <w:sz w:val="18"/>
                <w:szCs w:val="18"/>
              </w:rPr>
            </w:pPr>
          </w:p>
        </w:tc>
      </w:tr>
    </w:tbl>
    <w:p w14:paraId="77C64DBB" w14:textId="77777777" w:rsidR="00540974" w:rsidRPr="0035691D" w:rsidRDefault="00540974" w:rsidP="006516D9">
      <w:pPr>
        <w:numPr>
          <w:ilvl w:val="0"/>
          <w:numId w:val="5"/>
        </w:numPr>
        <w:spacing w:before="120" w:after="120" w:line="276" w:lineRule="auto"/>
        <w:ind w:left="567" w:hanging="283"/>
        <w:rPr>
          <w:rFonts w:ascii="Verdana" w:hAnsi="Verdana" w:cstheme="minorHAnsi"/>
          <w:b/>
          <w:caps/>
          <w:sz w:val="18"/>
          <w:szCs w:val="18"/>
          <w:lang w:eastAsia="pl-PL"/>
        </w:rPr>
      </w:pPr>
      <w:r w:rsidRPr="0035691D">
        <w:rPr>
          <w:rFonts w:ascii="Verdana" w:hAnsi="Verdana" w:cstheme="minorHAnsi"/>
          <w:b/>
          <w:caps/>
          <w:sz w:val="18"/>
          <w:szCs w:val="18"/>
          <w:lang w:eastAsia="pl-PL"/>
        </w:rPr>
        <w:t>OSOBA uprawniona DO KONTAKTÓW z zamawiającym (w sprawie niniejszej Oferty)</w:t>
      </w:r>
      <w:r w:rsidR="002C5A55" w:rsidRPr="0035691D">
        <w:rPr>
          <w:rFonts w:ascii="Verdana" w:hAnsi="Verdana" w:cstheme="minorHAnsi"/>
          <w:b/>
          <w:caps/>
          <w:sz w:val="18"/>
          <w:szCs w:val="18"/>
          <w:lang w:eastAsia="pl-PL"/>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540974" w:rsidRPr="0035691D" w14:paraId="4EE7FCB6" w14:textId="77777777" w:rsidTr="002C5A55">
        <w:trPr>
          <w:trHeight w:val="558"/>
        </w:trPr>
        <w:tc>
          <w:tcPr>
            <w:tcW w:w="3046" w:type="dxa"/>
            <w:shd w:val="clear" w:color="auto" w:fill="EAF1DD" w:themeFill="accent3" w:themeFillTint="33"/>
          </w:tcPr>
          <w:p w14:paraId="0DA0E4C4" w14:textId="77777777" w:rsidR="00540974" w:rsidRPr="0035691D" w:rsidRDefault="00540974" w:rsidP="002C5A55">
            <w:pPr>
              <w:spacing w:before="120" w:after="120" w:line="276" w:lineRule="auto"/>
              <w:jc w:val="left"/>
              <w:rPr>
                <w:rFonts w:ascii="Verdana" w:hAnsi="Verdana" w:cstheme="minorHAnsi"/>
                <w:b/>
                <w:sz w:val="18"/>
                <w:szCs w:val="18"/>
              </w:rPr>
            </w:pPr>
            <w:r w:rsidRPr="0035691D">
              <w:rPr>
                <w:rFonts w:ascii="Verdana" w:hAnsi="Verdana" w:cstheme="minorHAnsi"/>
                <w:b/>
                <w:sz w:val="18"/>
                <w:szCs w:val="18"/>
              </w:rPr>
              <w:t>Imię i nazwisko:</w:t>
            </w:r>
          </w:p>
        </w:tc>
        <w:tc>
          <w:tcPr>
            <w:tcW w:w="5443" w:type="dxa"/>
          </w:tcPr>
          <w:p w14:paraId="7074E0FB" w14:textId="77777777" w:rsidR="00540974" w:rsidRPr="0035691D" w:rsidRDefault="00540974" w:rsidP="00D56FE8">
            <w:pPr>
              <w:tabs>
                <w:tab w:val="left" w:pos="851"/>
              </w:tabs>
              <w:spacing w:before="120" w:after="120" w:line="276" w:lineRule="auto"/>
              <w:ind w:left="1571" w:hanging="851"/>
              <w:rPr>
                <w:rFonts w:ascii="Verdana" w:hAnsi="Verdana" w:cstheme="minorHAnsi"/>
                <w:sz w:val="18"/>
                <w:szCs w:val="18"/>
                <w:lang w:eastAsia="pl-PL"/>
              </w:rPr>
            </w:pPr>
          </w:p>
        </w:tc>
      </w:tr>
      <w:tr w:rsidR="00540974" w:rsidRPr="0035691D" w14:paraId="5A21887D" w14:textId="77777777" w:rsidTr="002C5A55">
        <w:trPr>
          <w:trHeight w:val="573"/>
        </w:trPr>
        <w:tc>
          <w:tcPr>
            <w:tcW w:w="3046" w:type="dxa"/>
            <w:shd w:val="clear" w:color="auto" w:fill="EAF1DD" w:themeFill="accent3" w:themeFillTint="33"/>
          </w:tcPr>
          <w:p w14:paraId="34D6B1F4" w14:textId="77777777" w:rsidR="00540974" w:rsidRPr="0035691D" w:rsidRDefault="00540974" w:rsidP="002C5A55">
            <w:pPr>
              <w:spacing w:before="120" w:after="120" w:line="276" w:lineRule="auto"/>
              <w:jc w:val="left"/>
              <w:rPr>
                <w:rFonts w:ascii="Verdana" w:hAnsi="Verdana" w:cstheme="minorHAnsi"/>
                <w:b/>
                <w:sz w:val="18"/>
                <w:szCs w:val="18"/>
              </w:rPr>
            </w:pPr>
            <w:r w:rsidRPr="0035691D">
              <w:rPr>
                <w:rFonts w:ascii="Verdana" w:hAnsi="Verdana" w:cstheme="minorHAnsi"/>
                <w:b/>
                <w:sz w:val="18"/>
                <w:szCs w:val="18"/>
              </w:rPr>
              <w:t>Firma:</w:t>
            </w:r>
          </w:p>
        </w:tc>
        <w:tc>
          <w:tcPr>
            <w:tcW w:w="5443" w:type="dxa"/>
          </w:tcPr>
          <w:p w14:paraId="2B759D55" w14:textId="77777777" w:rsidR="00540974" w:rsidRPr="0035691D" w:rsidRDefault="00540974" w:rsidP="00D56FE8">
            <w:pPr>
              <w:tabs>
                <w:tab w:val="left" w:pos="851"/>
              </w:tabs>
              <w:spacing w:before="120" w:after="120" w:line="276" w:lineRule="auto"/>
              <w:ind w:left="1571" w:hanging="851"/>
              <w:rPr>
                <w:rFonts w:ascii="Verdana" w:hAnsi="Verdana" w:cstheme="minorHAnsi"/>
                <w:sz w:val="18"/>
                <w:szCs w:val="18"/>
                <w:lang w:eastAsia="pl-PL"/>
              </w:rPr>
            </w:pPr>
          </w:p>
        </w:tc>
      </w:tr>
      <w:tr w:rsidR="00540974" w:rsidRPr="0035691D" w14:paraId="23DBFB57" w14:textId="77777777" w:rsidTr="002C5A55">
        <w:trPr>
          <w:trHeight w:val="558"/>
        </w:trPr>
        <w:tc>
          <w:tcPr>
            <w:tcW w:w="3046" w:type="dxa"/>
            <w:shd w:val="clear" w:color="auto" w:fill="EAF1DD" w:themeFill="accent3" w:themeFillTint="33"/>
          </w:tcPr>
          <w:p w14:paraId="537E0F9B" w14:textId="77777777" w:rsidR="00540974" w:rsidRPr="0035691D" w:rsidRDefault="00540974" w:rsidP="002C5A55">
            <w:pPr>
              <w:spacing w:before="120" w:after="120" w:line="276" w:lineRule="auto"/>
              <w:jc w:val="left"/>
              <w:rPr>
                <w:rFonts w:ascii="Verdana" w:hAnsi="Verdana" w:cstheme="minorHAnsi"/>
                <w:b/>
                <w:sz w:val="18"/>
                <w:szCs w:val="18"/>
              </w:rPr>
            </w:pPr>
            <w:r w:rsidRPr="0035691D">
              <w:rPr>
                <w:rFonts w:ascii="Verdana" w:hAnsi="Verdana" w:cstheme="minorHAnsi"/>
                <w:b/>
                <w:sz w:val="18"/>
                <w:szCs w:val="18"/>
              </w:rPr>
              <w:t>Telefon:</w:t>
            </w:r>
          </w:p>
        </w:tc>
        <w:tc>
          <w:tcPr>
            <w:tcW w:w="5443" w:type="dxa"/>
          </w:tcPr>
          <w:p w14:paraId="2629923D" w14:textId="77777777" w:rsidR="00540974" w:rsidRPr="0035691D" w:rsidRDefault="00540974" w:rsidP="00D56FE8">
            <w:pPr>
              <w:tabs>
                <w:tab w:val="left" w:pos="851"/>
              </w:tabs>
              <w:spacing w:before="120" w:after="120" w:line="276" w:lineRule="auto"/>
              <w:ind w:left="1571" w:hanging="851"/>
              <w:rPr>
                <w:rFonts w:ascii="Verdana" w:hAnsi="Verdana" w:cstheme="minorHAnsi"/>
                <w:sz w:val="18"/>
                <w:szCs w:val="18"/>
                <w:lang w:eastAsia="pl-PL"/>
              </w:rPr>
            </w:pPr>
          </w:p>
        </w:tc>
      </w:tr>
      <w:tr w:rsidR="00540974" w:rsidRPr="0035691D" w14:paraId="5A587155" w14:textId="77777777" w:rsidTr="002C5A55">
        <w:trPr>
          <w:trHeight w:val="558"/>
        </w:trPr>
        <w:tc>
          <w:tcPr>
            <w:tcW w:w="3046" w:type="dxa"/>
            <w:shd w:val="clear" w:color="auto" w:fill="EAF1DD" w:themeFill="accent3" w:themeFillTint="33"/>
          </w:tcPr>
          <w:p w14:paraId="4945EF87" w14:textId="77777777" w:rsidR="00540974" w:rsidRPr="0035691D" w:rsidRDefault="00540974" w:rsidP="002C5A55">
            <w:pPr>
              <w:spacing w:before="120" w:after="120" w:line="276" w:lineRule="auto"/>
              <w:jc w:val="left"/>
              <w:rPr>
                <w:rFonts w:ascii="Verdana" w:hAnsi="Verdana" w:cstheme="minorHAnsi"/>
                <w:b/>
                <w:sz w:val="18"/>
                <w:szCs w:val="18"/>
              </w:rPr>
            </w:pPr>
            <w:r w:rsidRPr="0035691D">
              <w:rPr>
                <w:rFonts w:ascii="Verdana" w:hAnsi="Verdana" w:cstheme="minorHAnsi"/>
                <w:b/>
                <w:sz w:val="18"/>
                <w:szCs w:val="18"/>
              </w:rPr>
              <w:t>e-mail:</w:t>
            </w:r>
          </w:p>
        </w:tc>
        <w:tc>
          <w:tcPr>
            <w:tcW w:w="5443" w:type="dxa"/>
          </w:tcPr>
          <w:p w14:paraId="1B02ED5B" w14:textId="77777777" w:rsidR="00540974" w:rsidRPr="0035691D" w:rsidRDefault="00540974" w:rsidP="00D56FE8">
            <w:pPr>
              <w:tabs>
                <w:tab w:val="left" w:pos="851"/>
              </w:tabs>
              <w:spacing w:before="120" w:after="120" w:line="276" w:lineRule="auto"/>
              <w:ind w:left="1571" w:hanging="851"/>
              <w:rPr>
                <w:rFonts w:ascii="Verdana" w:hAnsi="Verdana" w:cstheme="minorHAnsi"/>
                <w:sz w:val="18"/>
                <w:szCs w:val="18"/>
                <w:lang w:val="de-DE" w:eastAsia="pl-PL"/>
              </w:rPr>
            </w:pPr>
          </w:p>
        </w:tc>
      </w:tr>
    </w:tbl>
    <w:p w14:paraId="0E00A957" w14:textId="77777777" w:rsidR="002C527D" w:rsidRPr="0035691D" w:rsidRDefault="002C527D" w:rsidP="006516D9">
      <w:pPr>
        <w:numPr>
          <w:ilvl w:val="0"/>
          <w:numId w:val="5"/>
        </w:numPr>
        <w:spacing w:before="120" w:after="120" w:line="276" w:lineRule="auto"/>
        <w:ind w:left="567" w:hanging="283"/>
        <w:rPr>
          <w:rFonts w:ascii="Verdana" w:hAnsi="Verdana" w:cstheme="minorHAnsi"/>
          <w:b/>
          <w:caps/>
          <w:sz w:val="18"/>
          <w:szCs w:val="18"/>
          <w:lang w:eastAsia="pl-PL"/>
        </w:rPr>
      </w:pPr>
      <w:r w:rsidRPr="0035691D">
        <w:rPr>
          <w:rFonts w:ascii="Verdana" w:hAnsi="Verdana" w:cstheme="minorHAnsi"/>
          <w:b/>
          <w:caps/>
          <w:sz w:val="18"/>
          <w:szCs w:val="18"/>
          <w:lang w:eastAsia="pl-PL"/>
        </w:rPr>
        <w:t xml:space="preserve">CENA OFERTY: </w:t>
      </w:r>
    </w:p>
    <w:p w14:paraId="232E675D" w14:textId="77777777" w:rsidR="00D80669" w:rsidRDefault="002C527D" w:rsidP="00F40EB1">
      <w:pPr>
        <w:spacing w:before="120" w:after="120" w:line="276" w:lineRule="auto"/>
        <w:ind w:left="142" w:right="-255"/>
        <w:rPr>
          <w:rFonts w:ascii="Verdana" w:hAnsi="Verdana" w:cstheme="minorHAnsi"/>
          <w:sz w:val="18"/>
          <w:szCs w:val="18"/>
        </w:rPr>
      </w:pPr>
      <w:r w:rsidRPr="00FC5CF0">
        <w:rPr>
          <w:rFonts w:ascii="Verdana" w:hAnsi="Verdana" w:cstheme="minorHAnsi"/>
          <w:sz w:val="18"/>
          <w:szCs w:val="18"/>
        </w:rPr>
        <w:t>Oferujemy, wykonanie przedmiotu Zamówienia zgodnie z wymaganiami zawartymi w SWZ za cenę</w:t>
      </w:r>
      <w:r w:rsidR="00D80669">
        <w:rPr>
          <w:rFonts w:ascii="Verdana" w:hAnsi="Verdana" w:cstheme="minorHAnsi"/>
          <w:sz w:val="18"/>
          <w:szCs w:val="18"/>
        </w:rPr>
        <w:t>,</w:t>
      </w:r>
    </w:p>
    <w:p w14:paraId="4A6D31D1" w14:textId="3AAF722F" w:rsidR="002C527D" w:rsidRPr="00FC5CF0" w:rsidRDefault="00D80669" w:rsidP="00F40EB1">
      <w:pPr>
        <w:spacing w:before="120" w:after="120" w:line="276" w:lineRule="auto"/>
        <w:ind w:left="142" w:right="-255"/>
        <w:rPr>
          <w:rFonts w:ascii="Verdana" w:hAnsi="Verdana" w:cstheme="minorHAnsi"/>
          <w:sz w:val="18"/>
          <w:szCs w:val="18"/>
        </w:rPr>
      </w:pPr>
      <w:r w:rsidRPr="00E20553">
        <w:rPr>
          <w:rFonts w:ascii="Verdana" w:hAnsi="Verdana" w:cstheme="minorHAnsi"/>
          <w:color w:val="FF0000"/>
          <w:sz w:val="18"/>
          <w:szCs w:val="18"/>
        </w:rPr>
        <w:t>(</w:t>
      </w:r>
      <w:r w:rsidR="003167E3">
        <w:rPr>
          <w:rFonts w:ascii="Verdana" w:hAnsi="Verdana" w:cstheme="minorHAnsi"/>
          <w:color w:val="FF0000"/>
          <w:sz w:val="18"/>
          <w:szCs w:val="18"/>
        </w:rPr>
        <w:t xml:space="preserve">Uwaga </w:t>
      </w:r>
      <w:r w:rsidRPr="00D80669">
        <w:rPr>
          <w:rFonts w:ascii="Verdana" w:hAnsi="Verdana" w:cstheme="minorHAnsi"/>
          <w:color w:val="FF0000"/>
          <w:sz w:val="18"/>
          <w:szCs w:val="18"/>
        </w:rPr>
        <w:t>należy również złożyć Formularze cenowe odpowiednie do części zamówienia</w:t>
      </w:r>
      <w:r w:rsidR="003440BF">
        <w:rPr>
          <w:rFonts w:ascii="Verdana" w:hAnsi="Verdana" w:cstheme="minorHAnsi"/>
          <w:color w:val="FF0000"/>
          <w:sz w:val="18"/>
          <w:szCs w:val="18"/>
        </w:rPr>
        <w:t>,</w:t>
      </w:r>
      <w:r w:rsidR="00613B02">
        <w:rPr>
          <w:rFonts w:ascii="Verdana" w:hAnsi="Verdana" w:cstheme="minorHAnsi"/>
          <w:color w:val="FF0000"/>
          <w:sz w:val="18"/>
          <w:szCs w:val="18"/>
        </w:rPr>
        <w:t xml:space="preserve"> o którą ubiega się Wykonawca:</w:t>
      </w:r>
      <w:r w:rsidRPr="00D80669">
        <w:rPr>
          <w:rFonts w:ascii="Verdana" w:hAnsi="Verdana" w:cstheme="minorHAnsi"/>
          <w:color w:val="FF0000"/>
          <w:sz w:val="18"/>
          <w:szCs w:val="18"/>
        </w:rPr>
        <w:t xml:space="preserve"> Zał. 2a-h</w:t>
      </w:r>
      <w:r w:rsidRPr="00E20553">
        <w:rPr>
          <w:rFonts w:ascii="Verdana" w:hAnsi="Verdana" w:cstheme="minorHAnsi"/>
          <w:color w:val="FF0000"/>
          <w:sz w:val="18"/>
          <w:szCs w:val="18"/>
        </w:rPr>
        <w:t>)</w:t>
      </w:r>
      <w:r w:rsidR="002C527D" w:rsidRPr="00FC5CF0">
        <w:rPr>
          <w:rFonts w:ascii="Verdana" w:hAnsi="Verdana" w:cstheme="minorHAnsi"/>
          <w:sz w:val="18"/>
          <w:szCs w:val="18"/>
        </w:rPr>
        <w:t>:</w:t>
      </w:r>
    </w:p>
    <w:p w14:paraId="3454CADF" w14:textId="18FC689E" w:rsidR="00147574" w:rsidRPr="0009341F" w:rsidRDefault="00147574" w:rsidP="00147574">
      <w:pPr>
        <w:spacing w:before="120"/>
        <w:ind w:left="284"/>
        <w:rPr>
          <w:rFonts w:ascii="Verdana" w:hAnsi="Verdana" w:cs="Arial"/>
          <w:b/>
          <w:sz w:val="18"/>
          <w:szCs w:val="18"/>
        </w:rPr>
      </w:pPr>
      <w:r w:rsidRPr="0009341F">
        <w:rPr>
          <w:rFonts w:ascii="Verdana" w:hAnsi="Verdana" w:cs="Arial"/>
          <w:b/>
          <w:sz w:val="18"/>
          <w:szCs w:val="18"/>
        </w:rPr>
        <w:t>Część I zamówienia</w:t>
      </w:r>
      <w:r w:rsidRPr="0009341F">
        <w:rPr>
          <w:rFonts w:ascii="Verdana" w:hAnsi="Verdana" w:cs="Calibri"/>
          <w:sz w:val="18"/>
          <w:szCs w:val="18"/>
        </w:rPr>
        <w:t xml:space="preserve"> </w:t>
      </w:r>
      <w:r w:rsidRPr="0009341F">
        <w:rPr>
          <w:rFonts w:ascii="Verdana" w:hAnsi="Verdana" w:cs="Calibri"/>
          <w:b/>
          <w:bCs/>
          <w:sz w:val="18"/>
          <w:szCs w:val="18"/>
        </w:rPr>
        <w:t>PGE Polska Grupa Energetyczna S.A.</w:t>
      </w:r>
      <w:r w:rsidRPr="0009341F">
        <w:rPr>
          <w:rFonts w:ascii="Verdana" w:hAnsi="Verdana" w:cs="Arial"/>
          <w:b/>
          <w:sz w:val="18"/>
          <w:szCs w:val="18"/>
        </w:rPr>
        <w:t xml:space="preserve"> (jeśli dotyczy):</w:t>
      </w:r>
    </w:p>
    <w:p w14:paraId="33F7A7AD" w14:textId="7042C119" w:rsidR="00147574" w:rsidRPr="0009341F" w:rsidRDefault="00147574" w:rsidP="00147574">
      <w:pPr>
        <w:numPr>
          <w:ilvl w:val="3"/>
          <w:numId w:val="5"/>
        </w:numPr>
        <w:spacing w:line="240" w:lineRule="auto"/>
        <w:ind w:left="709" w:hanging="425"/>
        <w:contextualSpacing/>
        <w:rPr>
          <w:rFonts w:ascii="Verdana" w:hAnsi="Verdana" w:cs="Arial"/>
          <w:sz w:val="18"/>
          <w:szCs w:val="18"/>
        </w:rPr>
      </w:pPr>
      <w:r w:rsidRPr="0009341F">
        <w:rPr>
          <w:rFonts w:ascii="Verdana" w:hAnsi="Verdana" w:cs="Arial"/>
          <w:sz w:val="18"/>
          <w:szCs w:val="18"/>
        </w:rPr>
        <w:lastRenderedPageBreak/>
        <w:t>Oferujemy, zgodni</w:t>
      </w:r>
      <w:r w:rsidR="00D80669" w:rsidRPr="0009341F">
        <w:rPr>
          <w:rFonts w:ascii="Verdana" w:hAnsi="Verdana" w:cs="Arial"/>
          <w:sz w:val="18"/>
          <w:szCs w:val="18"/>
        </w:rPr>
        <w:t>e z wymaganiami określonymi w S</w:t>
      </w:r>
      <w:r w:rsidRPr="0009341F">
        <w:rPr>
          <w:rFonts w:ascii="Verdana" w:hAnsi="Verdana" w:cs="Arial"/>
          <w:sz w:val="18"/>
          <w:szCs w:val="18"/>
        </w:rPr>
        <w:t xml:space="preserve">WZ, wykonanie przedmiotu Zakupu za cenę netto: </w:t>
      </w:r>
      <w:r w:rsidRPr="0009341F">
        <w:rPr>
          <w:rFonts w:ascii="Verdana" w:hAnsi="Verdana" w:cs="Arial"/>
          <w:i/>
          <w:sz w:val="18"/>
          <w:szCs w:val="18"/>
        </w:rPr>
        <w:t>………………………………………………………….. (słownie złotych: …………………………………………………………………………………………………………………………………………)</w:t>
      </w:r>
      <w:r w:rsidRPr="0009341F">
        <w:rPr>
          <w:rStyle w:val="Odwoanieprzypisudolnego"/>
          <w:rFonts w:ascii="Verdana" w:hAnsi="Verdana" w:cs="Arial"/>
          <w:i/>
          <w:sz w:val="18"/>
          <w:szCs w:val="18"/>
        </w:rPr>
        <w:t>*</w:t>
      </w:r>
    </w:p>
    <w:p w14:paraId="3EE86972" w14:textId="77777777" w:rsidR="00147574" w:rsidRPr="0009341F" w:rsidRDefault="00147574" w:rsidP="00147574">
      <w:pPr>
        <w:spacing w:before="120"/>
        <w:contextualSpacing/>
        <w:rPr>
          <w:rFonts w:ascii="Verdana" w:hAnsi="Verdana" w:cs="Arial"/>
          <w:b/>
          <w:sz w:val="18"/>
          <w:szCs w:val="18"/>
        </w:rPr>
      </w:pPr>
    </w:p>
    <w:p w14:paraId="75220CD5" w14:textId="08345F2F" w:rsidR="00147574" w:rsidRPr="0009341F" w:rsidRDefault="00147574" w:rsidP="00147574">
      <w:pPr>
        <w:spacing w:before="120"/>
        <w:ind w:left="284"/>
        <w:contextualSpacing/>
        <w:rPr>
          <w:rFonts w:ascii="Verdana" w:hAnsi="Verdana" w:cs="Arial"/>
          <w:b/>
          <w:sz w:val="18"/>
          <w:szCs w:val="18"/>
        </w:rPr>
      </w:pPr>
      <w:r w:rsidRPr="0009341F">
        <w:rPr>
          <w:rFonts w:ascii="Verdana" w:hAnsi="Verdana" w:cs="Arial"/>
          <w:b/>
          <w:sz w:val="18"/>
          <w:szCs w:val="18"/>
        </w:rPr>
        <w:t>Część II zamówienia</w:t>
      </w:r>
      <w:r w:rsidRPr="0009341F">
        <w:rPr>
          <w:rFonts w:ascii="Verdana" w:hAnsi="Verdana" w:cs="Calibri"/>
          <w:sz w:val="18"/>
          <w:szCs w:val="18"/>
        </w:rPr>
        <w:t xml:space="preserve"> </w:t>
      </w:r>
      <w:r w:rsidRPr="0009341F">
        <w:rPr>
          <w:rFonts w:ascii="Verdana" w:hAnsi="Verdana" w:cs="Calibri"/>
          <w:b/>
          <w:bCs/>
          <w:sz w:val="18"/>
          <w:szCs w:val="18"/>
        </w:rPr>
        <w:t>PGE Górnictwo i Energetyka Konwencjonalna S.A.</w:t>
      </w:r>
      <w:r w:rsidRPr="0009341F">
        <w:rPr>
          <w:rFonts w:ascii="Verdana" w:hAnsi="Verdana" w:cs="Arial"/>
          <w:b/>
          <w:sz w:val="18"/>
          <w:szCs w:val="18"/>
        </w:rPr>
        <w:t xml:space="preserve"> (jeśli dotyczy):</w:t>
      </w:r>
    </w:p>
    <w:p w14:paraId="36534017" w14:textId="1BAB950C" w:rsidR="00147574" w:rsidRPr="0009341F" w:rsidRDefault="00147574" w:rsidP="00147574">
      <w:pPr>
        <w:numPr>
          <w:ilvl w:val="3"/>
          <w:numId w:val="5"/>
        </w:numPr>
        <w:spacing w:line="240" w:lineRule="auto"/>
        <w:ind w:left="709" w:hanging="425"/>
        <w:contextualSpacing/>
        <w:rPr>
          <w:rFonts w:ascii="Verdana" w:hAnsi="Verdana" w:cs="Arial"/>
          <w:sz w:val="18"/>
          <w:szCs w:val="18"/>
        </w:rPr>
      </w:pPr>
      <w:r w:rsidRPr="0009341F">
        <w:rPr>
          <w:rFonts w:ascii="Verdana" w:hAnsi="Verdana" w:cs="Arial"/>
          <w:sz w:val="18"/>
          <w:szCs w:val="18"/>
        </w:rPr>
        <w:t>Oferujemy, zgodni</w:t>
      </w:r>
      <w:r w:rsidR="00D80669" w:rsidRPr="0009341F">
        <w:rPr>
          <w:rFonts w:ascii="Verdana" w:hAnsi="Verdana" w:cs="Arial"/>
          <w:sz w:val="18"/>
          <w:szCs w:val="18"/>
        </w:rPr>
        <w:t>e z wymaganiami określonymi w S</w:t>
      </w:r>
      <w:r w:rsidRPr="0009341F">
        <w:rPr>
          <w:rFonts w:ascii="Verdana" w:hAnsi="Verdana" w:cs="Arial"/>
          <w:sz w:val="18"/>
          <w:szCs w:val="18"/>
        </w:rPr>
        <w:t>WZ, wykonanie przedmiotu Zakupu za cenę netto: ………………………………………………………….. (słownie złotych: …………………………………………………………………………………………………………………………………………)*</w:t>
      </w:r>
    </w:p>
    <w:p w14:paraId="32CE7DCF" w14:textId="77777777" w:rsidR="00147574" w:rsidRPr="0009341F" w:rsidRDefault="00147574" w:rsidP="00147574">
      <w:pPr>
        <w:spacing w:before="240"/>
        <w:ind w:right="28"/>
        <w:rPr>
          <w:rFonts w:ascii="Verdana" w:hAnsi="Verdana" w:cs="Arial"/>
          <w:sz w:val="18"/>
          <w:szCs w:val="18"/>
          <w:highlight w:val="lightGray"/>
          <w:lang w:eastAsia="pl-PL"/>
        </w:rPr>
      </w:pPr>
    </w:p>
    <w:p w14:paraId="36BD44AB" w14:textId="07350E36" w:rsidR="00147574" w:rsidRPr="0009341F" w:rsidRDefault="00147574" w:rsidP="00147574">
      <w:pPr>
        <w:spacing w:before="120"/>
        <w:ind w:firstLine="284"/>
        <w:contextualSpacing/>
        <w:rPr>
          <w:rFonts w:ascii="Verdana" w:hAnsi="Verdana" w:cs="Arial"/>
          <w:b/>
          <w:sz w:val="18"/>
          <w:szCs w:val="18"/>
        </w:rPr>
      </w:pPr>
      <w:r w:rsidRPr="0009341F">
        <w:rPr>
          <w:rFonts w:ascii="Verdana" w:hAnsi="Verdana" w:cs="Arial"/>
          <w:b/>
          <w:sz w:val="18"/>
          <w:szCs w:val="18"/>
        </w:rPr>
        <w:t xml:space="preserve">Część </w:t>
      </w:r>
      <w:r w:rsidR="00D80669" w:rsidRPr="0009341F">
        <w:rPr>
          <w:rFonts w:ascii="Verdana" w:hAnsi="Verdana" w:cs="Arial"/>
          <w:b/>
          <w:sz w:val="18"/>
          <w:szCs w:val="18"/>
        </w:rPr>
        <w:t>III</w:t>
      </w:r>
      <w:r w:rsidRPr="0009341F">
        <w:rPr>
          <w:rFonts w:ascii="Verdana" w:hAnsi="Verdana" w:cs="Arial"/>
          <w:b/>
          <w:sz w:val="18"/>
          <w:szCs w:val="18"/>
        </w:rPr>
        <w:t xml:space="preserve"> zamówienia </w:t>
      </w:r>
      <w:r w:rsidRPr="0009341F">
        <w:rPr>
          <w:rFonts w:ascii="Verdana" w:hAnsi="Verdana" w:cs="Calibri"/>
          <w:b/>
          <w:bCs/>
          <w:sz w:val="18"/>
          <w:szCs w:val="18"/>
        </w:rPr>
        <w:t>PGE Dystrybucja S.A.</w:t>
      </w:r>
      <w:r w:rsidRPr="0009341F">
        <w:rPr>
          <w:rFonts w:ascii="Verdana" w:hAnsi="Verdana" w:cs="Calibri"/>
          <w:b/>
          <w:sz w:val="18"/>
          <w:szCs w:val="18"/>
        </w:rPr>
        <w:t xml:space="preserve"> </w:t>
      </w:r>
      <w:r w:rsidRPr="0009341F">
        <w:rPr>
          <w:rFonts w:ascii="Verdana" w:hAnsi="Verdana" w:cs="Arial"/>
          <w:b/>
          <w:sz w:val="18"/>
          <w:szCs w:val="18"/>
        </w:rPr>
        <w:t>(jeśli dotyczy) :</w:t>
      </w:r>
    </w:p>
    <w:p w14:paraId="16001F21" w14:textId="1E57E6B5" w:rsidR="00147574" w:rsidRPr="0009341F" w:rsidRDefault="00147574" w:rsidP="00147574">
      <w:pPr>
        <w:numPr>
          <w:ilvl w:val="3"/>
          <w:numId w:val="5"/>
        </w:numPr>
        <w:spacing w:line="240" w:lineRule="auto"/>
        <w:ind w:left="709" w:hanging="425"/>
        <w:contextualSpacing/>
        <w:rPr>
          <w:rFonts w:ascii="Verdana" w:hAnsi="Verdana" w:cs="Arial"/>
          <w:sz w:val="18"/>
          <w:szCs w:val="18"/>
        </w:rPr>
      </w:pPr>
      <w:r w:rsidRPr="0009341F">
        <w:rPr>
          <w:rFonts w:ascii="Verdana" w:hAnsi="Verdana" w:cs="Arial"/>
          <w:sz w:val="18"/>
          <w:szCs w:val="18"/>
        </w:rPr>
        <w:t>Oferujemy, zgodni</w:t>
      </w:r>
      <w:r w:rsidR="00D80669" w:rsidRPr="0009341F">
        <w:rPr>
          <w:rFonts w:ascii="Verdana" w:hAnsi="Verdana" w:cs="Arial"/>
          <w:sz w:val="18"/>
          <w:szCs w:val="18"/>
        </w:rPr>
        <w:t>e z wymaganiami określonymi w S</w:t>
      </w:r>
      <w:r w:rsidRPr="0009341F">
        <w:rPr>
          <w:rFonts w:ascii="Verdana" w:hAnsi="Verdana" w:cs="Arial"/>
          <w:sz w:val="18"/>
          <w:szCs w:val="18"/>
        </w:rPr>
        <w:t>WZ, wykonanie przedmiotu Zakupu za cenę netto: ………………………………………………………….. (słownie złotych: …………………………………………………………………………………………………………………………………………)*</w:t>
      </w:r>
    </w:p>
    <w:p w14:paraId="1DB6E1A6" w14:textId="77777777" w:rsidR="00147574" w:rsidRPr="0009341F" w:rsidRDefault="00147574" w:rsidP="00147574">
      <w:pPr>
        <w:spacing w:before="240"/>
        <w:ind w:right="28"/>
        <w:rPr>
          <w:rFonts w:ascii="Verdana" w:hAnsi="Verdana" w:cs="Arial"/>
          <w:sz w:val="18"/>
          <w:szCs w:val="18"/>
          <w:highlight w:val="lightGray"/>
          <w:lang w:eastAsia="pl-PL"/>
        </w:rPr>
      </w:pPr>
    </w:p>
    <w:p w14:paraId="0BFB5AAD" w14:textId="6DB8CE12" w:rsidR="00147574" w:rsidRPr="0009341F" w:rsidRDefault="00147574" w:rsidP="00147574">
      <w:pPr>
        <w:spacing w:before="120"/>
        <w:ind w:firstLine="284"/>
        <w:contextualSpacing/>
        <w:rPr>
          <w:rFonts w:ascii="Verdana" w:hAnsi="Verdana" w:cs="Arial"/>
          <w:b/>
          <w:sz w:val="18"/>
          <w:szCs w:val="18"/>
        </w:rPr>
      </w:pPr>
      <w:r w:rsidRPr="0009341F">
        <w:rPr>
          <w:rFonts w:ascii="Verdana" w:hAnsi="Verdana" w:cs="Arial"/>
          <w:b/>
          <w:sz w:val="18"/>
          <w:szCs w:val="18"/>
        </w:rPr>
        <w:t xml:space="preserve">Część </w:t>
      </w:r>
      <w:r w:rsidR="00D80669" w:rsidRPr="0009341F">
        <w:rPr>
          <w:rFonts w:ascii="Verdana" w:hAnsi="Verdana" w:cs="Arial"/>
          <w:b/>
          <w:sz w:val="18"/>
          <w:szCs w:val="18"/>
        </w:rPr>
        <w:t>IV</w:t>
      </w:r>
      <w:r w:rsidRPr="0009341F">
        <w:rPr>
          <w:rFonts w:ascii="Verdana" w:hAnsi="Verdana" w:cs="Arial"/>
          <w:b/>
          <w:sz w:val="18"/>
          <w:szCs w:val="18"/>
        </w:rPr>
        <w:t xml:space="preserve"> zamówienia </w:t>
      </w:r>
      <w:r w:rsidRPr="0009341F">
        <w:rPr>
          <w:rFonts w:ascii="Verdana" w:hAnsi="Verdana" w:cs="Calibri"/>
          <w:b/>
          <w:bCs/>
          <w:sz w:val="18"/>
          <w:szCs w:val="18"/>
        </w:rPr>
        <w:t>PGE Obrót S.A.</w:t>
      </w:r>
      <w:r w:rsidRPr="0009341F">
        <w:rPr>
          <w:rFonts w:ascii="Verdana" w:hAnsi="Verdana" w:cs="Arial"/>
          <w:b/>
          <w:sz w:val="18"/>
          <w:szCs w:val="18"/>
        </w:rPr>
        <w:t xml:space="preserve"> (jeśli dotyczy):</w:t>
      </w:r>
    </w:p>
    <w:p w14:paraId="44D24942" w14:textId="5AC332D0" w:rsidR="00147574" w:rsidRPr="0009341F" w:rsidRDefault="00147574" w:rsidP="00147574">
      <w:pPr>
        <w:numPr>
          <w:ilvl w:val="3"/>
          <w:numId w:val="5"/>
        </w:numPr>
        <w:spacing w:line="240" w:lineRule="auto"/>
        <w:ind w:left="709" w:hanging="425"/>
        <w:contextualSpacing/>
        <w:rPr>
          <w:rFonts w:ascii="Verdana" w:hAnsi="Verdana" w:cs="Arial"/>
          <w:sz w:val="18"/>
          <w:szCs w:val="18"/>
        </w:rPr>
      </w:pPr>
      <w:r w:rsidRPr="0009341F">
        <w:rPr>
          <w:rFonts w:ascii="Verdana" w:hAnsi="Verdana" w:cs="Arial"/>
          <w:sz w:val="18"/>
          <w:szCs w:val="18"/>
        </w:rPr>
        <w:t>Oferujemy, zgodni</w:t>
      </w:r>
      <w:r w:rsidR="00D80669" w:rsidRPr="0009341F">
        <w:rPr>
          <w:rFonts w:ascii="Verdana" w:hAnsi="Verdana" w:cs="Arial"/>
          <w:sz w:val="18"/>
          <w:szCs w:val="18"/>
        </w:rPr>
        <w:t>e z wymaganiami określonymi w S</w:t>
      </w:r>
      <w:r w:rsidRPr="0009341F">
        <w:rPr>
          <w:rFonts w:ascii="Verdana" w:hAnsi="Verdana" w:cs="Arial"/>
          <w:sz w:val="18"/>
          <w:szCs w:val="18"/>
        </w:rPr>
        <w:t>WZ, wykonanie przedmiotu Zakupu za cenę netto: ………………………………………………………….. (słownie złotych: …………………………………………………………………………………………………………………………………………)*</w:t>
      </w:r>
    </w:p>
    <w:p w14:paraId="52513B79" w14:textId="77777777" w:rsidR="00147574" w:rsidRPr="0009341F" w:rsidRDefault="00147574" w:rsidP="00147574">
      <w:pPr>
        <w:spacing w:before="240"/>
        <w:ind w:right="28"/>
        <w:rPr>
          <w:rFonts w:ascii="Verdana" w:hAnsi="Verdana" w:cs="Arial"/>
          <w:sz w:val="18"/>
          <w:szCs w:val="18"/>
          <w:highlight w:val="lightGray"/>
          <w:lang w:eastAsia="pl-PL"/>
        </w:rPr>
      </w:pPr>
    </w:p>
    <w:p w14:paraId="11636A46" w14:textId="4804951F" w:rsidR="00147574" w:rsidRPr="0009341F" w:rsidRDefault="00147574" w:rsidP="00147574">
      <w:pPr>
        <w:spacing w:before="120"/>
        <w:ind w:firstLine="284"/>
        <w:contextualSpacing/>
        <w:rPr>
          <w:rFonts w:ascii="Verdana" w:hAnsi="Verdana" w:cs="Arial"/>
          <w:b/>
          <w:sz w:val="18"/>
          <w:szCs w:val="18"/>
        </w:rPr>
      </w:pPr>
      <w:r w:rsidRPr="0009341F">
        <w:rPr>
          <w:rFonts w:ascii="Verdana" w:hAnsi="Verdana" w:cs="Arial"/>
          <w:b/>
          <w:sz w:val="18"/>
          <w:szCs w:val="18"/>
        </w:rPr>
        <w:t xml:space="preserve">Część </w:t>
      </w:r>
      <w:r w:rsidR="00D80669" w:rsidRPr="0009341F">
        <w:rPr>
          <w:rFonts w:ascii="Verdana" w:hAnsi="Verdana" w:cs="Arial"/>
          <w:b/>
          <w:sz w:val="18"/>
          <w:szCs w:val="18"/>
        </w:rPr>
        <w:t>V</w:t>
      </w:r>
      <w:r w:rsidRPr="0009341F">
        <w:rPr>
          <w:rFonts w:ascii="Verdana" w:hAnsi="Verdana" w:cs="Arial"/>
          <w:b/>
          <w:sz w:val="18"/>
          <w:szCs w:val="18"/>
        </w:rPr>
        <w:t xml:space="preserve"> zamówienia</w:t>
      </w:r>
      <w:r w:rsidRPr="0009341F">
        <w:rPr>
          <w:rFonts w:ascii="Verdana" w:hAnsi="Verdana" w:cs="Calibri"/>
          <w:sz w:val="18"/>
          <w:szCs w:val="18"/>
        </w:rPr>
        <w:t xml:space="preserve"> </w:t>
      </w:r>
      <w:r w:rsidR="00D80669" w:rsidRPr="0009341F">
        <w:rPr>
          <w:rFonts w:ascii="Verdana" w:hAnsi="Verdana" w:cs="Calibri"/>
          <w:b/>
          <w:bCs/>
          <w:sz w:val="18"/>
          <w:szCs w:val="18"/>
        </w:rPr>
        <w:t>PGE Energia Odnawialna S.A.</w:t>
      </w:r>
      <w:r w:rsidRPr="0009341F">
        <w:rPr>
          <w:rFonts w:ascii="Verdana" w:hAnsi="Verdana" w:cs="Arial"/>
          <w:b/>
          <w:sz w:val="18"/>
          <w:szCs w:val="18"/>
        </w:rPr>
        <w:t xml:space="preserve"> (jeśli dotyczy):</w:t>
      </w:r>
    </w:p>
    <w:p w14:paraId="2DF0C6B0" w14:textId="34891DF1" w:rsidR="00147574" w:rsidRPr="0009341F" w:rsidRDefault="00147574" w:rsidP="00147574">
      <w:pPr>
        <w:numPr>
          <w:ilvl w:val="3"/>
          <w:numId w:val="5"/>
        </w:numPr>
        <w:spacing w:line="240" w:lineRule="auto"/>
        <w:ind w:left="709" w:hanging="425"/>
        <w:contextualSpacing/>
        <w:rPr>
          <w:rFonts w:ascii="Verdana" w:hAnsi="Verdana" w:cs="Arial"/>
          <w:sz w:val="18"/>
          <w:szCs w:val="18"/>
        </w:rPr>
      </w:pPr>
      <w:r w:rsidRPr="0009341F">
        <w:rPr>
          <w:rFonts w:ascii="Verdana" w:hAnsi="Verdana" w:cs="Arial"/>
          <w:sz w:val="18"/>
          <w:szCs w:val="18"/>
        </w:rPr>
        <w:t>Oferujemy, zgodnie z wymaganiami określonymi w SWZ, wykonanie przedmiotu Zakupu za cenę netto: ………………………………………………………….. (słownie złotych: …………………………………………………………………………………………………………………………………………)*</w:t>
      </w:r>
    </w:p>
    <w:p w14:paraId="09031DD1" w14:textId="77777777" w:rsidR="00147574" w:rsidRPr="0009341F" w:rsidRDefault="00147574" w:rsidP="00147574">
      <w:pPr>
        <w:spacing w:before="240"/>
        <w:ind w:right="28"/>
        <w:rPr>
          <w:rFonts w:ascii="Verdana" w:hAnsi="Verdana" w:cs="Arial"/>
          <w:sz w:val="18"/>
          <w:szCs w:val="18"/>
          <w:highlight w:val="lightGray"/>
          <w:lang w:eastAsia="pl-PL"/>
        </w:rPr>
      </w:pPr>
    </w:p>
    <w:p w14:paraId="579B802A" w14:textId="7C19ECAF" w:rsidR="00147574" w:rsidRPr="0009341F" w:rsidRDefault="00147574" w:rsidP="00147574">
      <w:pPr>
        <w:spacing w:before="120"/>
        <w:ind w:firstLine="284"/>
        <w:contextualSpacing/>
        <w:rPr>
          <w:rFonts w:ascii="Verdana" w:hAnsi="Verdana" w:cs="Arial"/>
          <w:b/>
          <w:sz w:val="18"/>
          <w:szCs w:val="18"/>
        </w:rPr>
      </w:pPr>
      <w:r w:rsidRPr="0009341F">
        <w:rPr>
          <w:rFonts w:ascii="Verdana" w:hAnsi="Verdana" w:cs="Arial"/>
          <w:b/>
          <w:sz w:val="18"/>
          <w:szCs w:val="18"/>
        </w:rPr>
        <w:t xml:space="preserve">Część </w:t>
      </w:r>
      <w:r w:rsidR="00D80669" w:rsidRPr="0009341F">
        <w:rPr>
          <w:rFonts w:ascii="Verdana" w:hAnsi="Verdana" w:cs="Arial"/>
          <w:b/>
          <w:sz w:val="18"/>
          <w:szCs w:val="18"/>
        </w:rPr>
        <w:t>VI</w:t>
      </w:r>
      <w:r w:rsidRPr="0009341F">
        <w:rPr>
          <w:rFonts w:ascii="Verdana" w:hAnsi="Verdana" w:cs="Arial"/>
          <w:b/>
          <w:sz w:val="18"/>
          <w:szCs w:val="18"/>
        </w:rPr>
        <w:t xml:space="preserve"> zamówienia </w:t>
      </w:r>
      <w:r w:rsidR="00D80669" w:rsidRPr="0009341F">
        <w:rPr>
          <w:rFonts w:ascii="Verdana" w:hAnsi="Verdana" w:cs="Calibri"/>
          <w:b/>
          <w:bCs/>
          <w:sz w:val="18"/>
          <w:szCs w:val="18"/>
        </w:rPr>
        <w:t>PGE Systemy S.A.</w:t>
      </w:r>
      <w:r w:rsidRPr="0009341F">
        <w:rPr>
          <w:rFonts w:ascii="Verdana" w:hAnsi="Verdana" w:cs="Arial"/>
          <w:b/>
          <w:sz w:val="18"/>
          <w:szCs w:val="18"/>
        </w:rPr>
        <w:t xml:space="preserve"> (jeśli dotyczy):</w:t>
      </w:r>
    </w:p>
    <w:p w14:paraId="0390AFAA" w14:textId="47C571E2" w:rsidR="00147574" w:rsidRPr="0009341F" w:rsidRDefault="00147574" w:rsidP="00147574">
      <w:pPr>
        <w:numPr>
          <w:ilvl w:val="3"/>
          <w:numId w:val="5"/>
        </w:numPr>
        <w:spacing w:line="240" w:lineRule="auto"/>
        <w:ind w:left="709" w:hanging="425"/>
        <w:contextualSpacing/>
        <w:rPr>
          <w:rFonts w:ascii="Verdana" w:hAnsi="Verdana" w:cs="Arial"/>
          <w:sz w:val="18"/>
          <w:szCs w:val="18"/>
        </w:rPr>
      </w:pPr>
      <w:r w:rsidRPr="0009341F">
        <w:rPr>
          <w:rFonts w:ascii="Verdana" w:hAnsi="Verdana" w:cs="Arial"/>
          <w:sz w:val="18"/>
          <w:szCs w:val="18"/>
        </w:rPr>
        <w:t>Oferujemy, zgodni</w:t>
      </w:r>
      <w:r w:rsidR="00D80669" w:rsidRPr="0009341F">
        <w:rPr>
          <w:rFonts w:ascii="Verdana" w:hAnsi="Verdana" w:cs="Arial"/>
          <w:sz w:val="18"/>
          <w:szCs w:val="18"/>
        </w:rPr>
        <w:t>e z wymaganiami określonymi w S</w:t>
      </w:r>
      <w:r w:rsidRPr="0009341F">
        <w:rPr>
          <w:rFonts w:ascii="Verdana" w:hAnsi="Verdana" w:cs="Arial"/>
          <w:sz w:val="18"/>
          <w:szCs w:val="18"/>
        </w:rPr>
        <w:t>WZ, wykonanie przedmiotu Zakupu za cenę netto: ………………………………………………………….. (słownie złotych: …………………………………………………………………………………………………………………………………………)*</w:t>
      </w:r>
    </w:p>
    <w:p w14:paraId="60AFCF84" w14:textId="77777777" w:rsidR="00147574" w:rsidRPr="0009341F" w:rsidRDefault="00147574" w:rsidP="00147574">
      <w:pPr>
        <w:spacing w:before="240"/>
        <w:ind w:right="28"/>
        <w:rPr>
          <w:rFonts w:ascii="Verdana" w:hAnsi="Verdana" w:cs="Arial"/>
          <w:sz w:val="18"/>
          <w:szCs w:val="18"/>
          <w:highlight w:val="lightGray"/>
          <w:lang w:eastAsia="pl-PL"/>
        </w:rPr>
      </w:pPr>
    </w:p>
    <w:p w14:paraId="53B8F516" w14:textId="3F2D33B1" w:rsidR="00147574" w:rsidRPr="0009341F" w:rsidRDefault="00147574" w:rsidP="00147574">
      <w:pPr>
        <w:spacing w:before="120"/>
        <w:ind w:left="284"/>
        <w:contextualSpacing/>
        <w:rPr>
          <w:rFonts w:ascii="Verdana" w:hAnsi="Verdana" w:cs="Arial"/>
          <w:b/>
          <w:sz w:val="18"/>
          <w:szCs w:val="18"/>
        </w:rPr>
      </w:pPr>
      <w:r w:rsidRPr="0009341F">
        <w:rPr>
          <w:rFonts w:ascii="Verdana" w:hAnsi="Verdana" w:cs="Arial"/>
          <w:b/>
          <w:sz w:val="18"/>
          <w:szCs w:val="18"/>
        </w:rPr>
        <w:t xml:space="preserve">Część </w:t>
      </w:r>
      <w:r w:rsidR="00D80669" w:rsidRPr="0009341F">
        <w:rPr>
          <w:rFonts w:ascii="Verdana" w:hAnsi="Verdana" w:cs="Arial"/>
          <w:b/>
          <w:sz w:val="18"/>
          <w:szCs w:val="18"/>
        </w:rPr>
        <w:t>VII</w:t>
      </w:r>
      <w:r w:rsidRPr="0009341F">
        <w:rPr>
          <w:rFonts w:ascii="Verdana" w:hAnsi="Verdana" w:cs="Arial"/>
          <w:b/>
          <w:sz w:val="18"/>
          <w:szCs w:val="18"/>
        </w:rPr>
        <w:t xml:space="preserve"> zamówienia </w:t>
      </w:r>
      <w:r w:rsidR="00D80669" w:rsidRPr="0009341F">
        <w:rPr>
          <w:rFonts w:ascii="Verdana" w:hAnsi="Verdana" w:cs="Calibri"/>
          <w:b/>
          <w:bCs/>
          <w:sz w:val="18"/>
          <w:szCs w:val="18"/>
        </w:rPr>
        <w:t>PGE Ekoserwis S.A.</w:t>
      </w:r>
      <w:r w:rsidRPr="0009341F">
        <w:rPr>
          <w:rFonts w:ascii="Verdana" w:hAnsi="Verdana" w:cs="Arial"/>
          <w:b/>
          <w:sz w:val="18"/>
          <w:szCs w:val="18"/>
        </w:rPr>
        <w:t xml:space="preserve"> (jeśli dotyczy) :</w:t>
      </w:r>
    </w:p>
    <w:p w14:paraId="799F29AD" w14:textId="51B7444A" w:rsidR="00147574" w:rsidRPr="0009341F" w:rsidRDefault="00147574" w:rsidP="00147574">
      <w:pPr>
        <w:numPr>
          <w:ilvl w:val="3"/>
          <w:numId w:val="5"/>
        </w:numPr>
        <w:spacing w:line="240" w:lineRule="auto"/>
        <w:ind w:left="709" w:hanging="425"/>
        <w:contextualSpacing/>
        <w:rPr>
          <w:rFonts w:ascii="Verdana" w:hAnsi="Verdana" w:cs="Arial"/>
          <w:sz w:val="18"/>
          <w:szCs w:val="18"/>
        </w:rPr>
      </w:pPr>
      <w:r w:rsidRPr="0009341F">
        <w:rPr>
          <w:rFonts w:ascii="Verdana" w:hAnsi="Verdana" w:cs="Arial"/>
          <w:sz w:val="18"/>
          <w:szCs w:val="18"/>
        </w:rPr>
        <w:t>Oferujemy, zgodni</w:t>
      </w:r>
      <w:r w:rsidR="00D80669" w:rsidRPr="0009341F">
        <w:rPr>
          <w:rFonts w:ascii="Verdana" w:hAnsi="Verdana" w:cs="Arial"/>
          <w:sz w:val="18"/>
          <w:szCs w:val="18"/>
        </w:rPr>
        <w:t>e z wymaganiami określonymi w S</w:t>
      </w:r>
      <w:r w:rsidRPr="0009341F">
        <w:rPr>
          <w:rFonts w:ascii="Verdana" w:hAnsi="Verdana" w:cs="Arial"/>
          <w:sz w:val="18"/>
          <w:szCs w:val="18"/>
        </w:rPr>
        <w:t>WZ, wykonanie przedmiotu Zakupu za cenę netto: ………………………………………………………….. (słownie złotych: …………………………………………………………………………………………………………………………………………)*</w:t>
      </w:r>
    </w:p>
    <w:p w14:paraId="6A0EC622" w14:textId="77777777" w:rsidR="00147574" w:rsidRPr="0009341F" w:rsidRDefault="00147574" w:rsidP="00147574">
      <w:pPr>
        <w:spacing w:before="240"/>
        <w:ind w:right="28"/>
        <w:rPr>
          <w:rFonts w:ascii="Verdana" w:hAnsi="Verdana" w:cs="Arial"/>
          <w:sz w:val="18"/>
          <w:szCs w:val="18"/>
          <w:highlight w:val="lightGray"/>
          <w:lang w:eastAsia="pl-PL"/>
        </w:rPr>
      </w:pPr>
    </w:p>
    <w:p w14:paraId="1CBD04B4" w14:textId="1BBAC205" w:rsidR="00147574" w:rsidRPr="0009341F" w:rsidRDefault="00147574" w:rsidP="00147574">
      <w:pPr>
        <w:spacing w:before="120"/>
        <w:ind w:firstLine="284"/>
        <w:contextualSpacing/>
        <w:rPr>
          <w:rFonts w:ascii="Verdana" w:hAnsi="Verdana" w:cs="Arial"/>
          <w:b/>
          <w:sz w:val="18"/>
          <w:szCs w:val="18"/>
        </w:rPr>
      </w:pPr>
      <w:r w:rsidRPr="0009341F">
        <w:rPr>
          <w:rFonts w:ascii="Verdana" w:hAnsi="Verdana" w:cs="Arial"/>
          <w:b/>
          <w:sz w:val="18"/>
          <w:szCs w:val="18"/>
        </w:rPr>
        <w:t xml:space="preserve">Część </w:t>
      </w:r>
      <w:r w:rsidR="00D80669" w:rsidRPr="0009341F">
        <w:rPr>
          <w:rFonts w:ascii="Verdana" w:hAnsi="Verdana" w:cs="Arial"/>
          <w:b/>
          <w:sz w:val="18"/>
          <w:szCs w:val="18"/>
        </w:rPr>
        <w:t>VIII</w:t>
      </w:r>
      <w:r w:rsidRPr="0009341F">
        <w:rPr>
          <w:rFonts w:ascii="Verdana" w:hAnsi="Verdana" w:cs="Arial"/>
          <w:b/>
          <w:sz w:val="18"/>
          <w:szCs w:val="18"/>
        </w:rPr>
        <w:t xml:space="preserve"> zamówienia Prasa elektroniczna (jeśli dotyczy):</w:t>
      </w:r>
    </w:p>
    <w:p w14:paraId="1A6A1CBF" w14:textId="2EC4EF59" w:rsidR="00147574" w:rsidRPr="0009341F" w:rsidRDefault="00147574" w:rsidP="00147574">
      <w:pPr>
        <w:numPr>
          <w:ilvl w:val="3"/>
          <w:numId w:val="5"/>
        </w:numPr>
        <w:spacing w:line="240" w:lineRule="auto"/>
        <w:ind w:left="709" w:hanging="425"/>
        <w:contextualSpacing/>
        <w:rPr>
          <w:rFonts w:ascii="Verdana" w:hAnsi="Verdana" w:cs="Arial"/>
          <w:sz w:val="18"/>
          <w:szCs w:val="18"/>
        </w:rPr>
      </w:pPr>
      <w:r w:rsidRPr="0009341F">
        <w:rPr>
          <w:rFonts w:ascii="Verdana" w:hAnsi="Verdana" w:cs="Arial"/>
          <w:sz w:val="18"/>
          <w:szCs w:val="18"/>
        </w:rPr>
        <w:t>Oferujemy, zgodni</w:t>
      </w:r>
      <w:r w:rsidR="00D80669" w:rsidRPr="0009341F">
        <w:rPr>
          <w:rFonts w:ascii="Verdana" w:hAnsi="Verdana" w:cs="Arial"/>
          <w:sz w:val="18"/>
          <w:szCs w:val="18"/>
        </w:rPr>
        <w:t>e z wymaganiami określonymi w S</w:t>
      </w:r>
      <w:r w:rsidRPr="0009341F">
        <w:rPr>
          <w:rFonts w:ascii="Verdana" w:hAnsi="Verdana" w:cs="Arial"/>
          <w:sz w:val="18"/>
          <w:szCs w:val="18"/>
        </w:rPr>
        <w:t>WZ, wykonanie przedmiotu Zakupu za cenę netto: ………………………………………………………….. (słownie złotych: …………………………………………………………………………………………………………………………………………)*</w:t>
      </w:r>
    </w:p>
    <w:p w14:paraId="426B9920" w14:textId="77777777" w:rsidR="00147574" w:rsidRPr="0009341F" w:rsidRDefault="00147574" w:rsidP="000760A9">
      <w:pPr>
        <w:spacing w:before="120" w:after="120" w:line="276" w:lineRule="auto"/>
        <w:ind w:left="142" w:right="-255"/>
        <w:rPr>
          <w:rFonts w:ascii="Verdana" w:hAnsi="Verdana" w:cstheme="minorHAnsi"/>
          <w:sz w:val="18"/>
          <w:szCs w:val="18"/>
        </w:rPr>
      </w:pPr>
    </w:p>
    <w:p w14:paraId="082D2FFE" w14:textId="77777777" w:rsidR="00147574" w:rsidRDefault="00147574" w:rsidP="000760A9">
      <w:pPr>
        <w:spacing w:before="120" w:after="120" w:line="276" w:lineRule="auto"/>
        <w:ind w:left="142" w:right="-255"/>
        <w:rPr>
          <w:rFonts w:ascii="Verdana" w:hAnsi="Verdana" w:cstheme="minorHAnsi"/>
          <w:sz w:val="18"/>
          <w:szCs w:val="18"/>
        </w:rPr>
      </w:pPr>
    </w:p>
    <w:p w14:paraId="502C99D0" w14:textId="563A0691" w:rsidR="00D80669" w:rsidRDefault="00D80669" w:rsidP="00D80669">
      <w:pPr>
        <w:tabs>
          <w:tab w:val="left" w:pos="2340"/>
        </w:tabs>
        <w:spacing w:line="240" w:lineRule="auto"/>
        <w:ind w:left="284"/>
        <w:rPr>
          <w:rFonts w:ascii="Verdana" w:hAnsi="Verdana" w:cs="Calibri"/>
          <w:b/>
          <w:i/>
          <w:sz w:val="18"/>
          <w:szCs w:val="18"/>
        </w:rPr>
      </w:pPr>
      <w:r w:rsidRPr="00D80669">
        <w:rPr>
          <w:rFonts w:ascii="Verdana" w:hAnsi="Verdana" w:cs="Arial"/>
          <w:bCs/>
          <w:i/>
          <w:sz w:val="18"/>
          <w:szCs w:val="18"/>
        </w:rPr>
        <w:t>*</w:t>
      </w:r>
      <w:r w:rsidRPr="00D80669">
        <w:rPr>
          <w:rFonts w:ascii="Verdana" w:hAnsi="Verdana" w:cs="Calibri"/>
          <w:b/>
          <w:i/>
          <w:sz w:val="18"/>
          <w:szCs w:val="18"/>
        </w:rPr>
        <w:t xml:space="preserve">Cena </w:t>
      </w:r>
      <w:r w:rsidR="00BA3DF5">
        <w:rPr>
          <w:rFonts w:ascii="Verdana" w:hAnsi="Verdana" w:cs="Calibri"/>
          <w:b/>
          <w:i/>
          <w:sz w:val="18"/>
          <w:szCs w:val="18"/>
        </w:rPr>
        <w:t xml:space="preserve">netto </w:t>
      </w:r>
      <w:r w:rsidRPr="00D80669">
        <w:rPr>
          <w:rFonts w:ascii="Verdana" w:hAnsi="Verdana" w:cs="Calibri"/>
          <w:b/>
          <w:i/>
          <w:sz w:val="18"/>
          <w:szCs w:val="18"/>
        </w:rPr>
        <w:t xml:space="preserve">wskazana w formularzu ofertowym ma charakter poglądowy i służy do porównania ofert, a Zamawiający w Umowie wpisze maksymalne wynagrodzenie netto szacowane odpowiednio dla przedmiotu zamówienia. Cena </w:t>
      </w:r>
      <w:r w:rsidR="00BA3DF5">
        <w:rPr>
          <w:rFonts w:ascii="Verdana" w:hAnsi="Verdana" w:cs="Calibri"/>
          <w:b/>
          <w:i/>
          <w:sz w:val="18"/>
          <w:szCs w:val="18"/>
        </w:rPr>
        <w:t xml:space="preserve">netto </w:t>
      </w:r>
      <w:r w:rsidRPr="00D80669">
        <w:rPr>
          <w:rFonts w:ascii="Verdana" w:hAnsi="Verdana" w:cs="Calibri"/>
          <w:b/>
          <w:i/>
          <w:sz w:val="18"/>
          <w:szCs w:val="18"/>
        </w:rPr>
        <w:t xml:space="preserve">winna </w:t>
      </w:r>
      <w:r w:rsidR="00AE0381">
        <w:rPr>
          <w:rFonts w:ascii="Verdana" w:hAnsi="Verdana" w:cs="Calibri"/>
          <w:b/>
          <w:i/>
          <w:sz w:val="18"/>
          <w:szCs w:val="18"/>
        </w:rPr>
        <w:t>zostać przeniesiona z Formularza</w:t>
      </w:r>
      <w:r w:rsidRPr="00D80669">
        <w:rPr>
          <w:rFonts w:ascii="Verdana" w:hAnsi="Verdana" w:cs="Calibri"/>
          <w:b/>
          <w:i/>
          <w:sz w:val="18"/>
          <w:szCs w:val="18"/>
        </w:rPr>
        <w:t xml:space="preserve"> cenowego i wpisana do Formularza oferty oraz Systemu Zakupowego.</w:t>
      </w:r>
    </w:p>
    <w:p w14:paraId="4B7724D1" w14:textId="6EA2C9B5" w:rsidR="006762C0" w:rsidRDefault="006762C0" w:rsidP="00D80669">
      <w:pPr>
        <w:tabs>
          <w:tab w:val="left" w:pos="2340"/>
        </w:tabs>
        <w:spacing w:line="240" w:lineRule="auto"/>
        <w:ind w:left="284"/>
        <w:rPr>
          <w:rFonts w:ascii="Verdana" w:hAnsi="Verdana" w:cs="Arial"/>
          <w:bCs/>
          <w:i/>
          <w:sz w:val="18"/>
          <w:szCs w:val="18"/>
        </w:rPr>
      </w:pPr>
    </w:p>
    <w:p w14:paraId="6C385E63" w14:textId="584896DA" w:rsidR="007C4AEE" w:rsidRPr="007C4AEE" w:rsidRDefault="007C4AEE" w:rsidP="007C4AEE">
      <w:pPr>
        <w:tabs>
          <w:tab w:val="left" w:pos="2340"/>
        </w:tabs>
        <w:spacing w:line="240" w:lineRule="auto"/>
        <w:ind w:left="284"/>
        <w:rPr>
          <w:rFonts w:ascii="Verdana" w:hAnsi="Verdana" w:cs="Arial"/>
          <w:bCs/>
          <w:i/>
          <w:sz w:val="18"/>
          <w:szCs w:val="18"/>
        </w:rPr>
      </w:pPr>
      <w:r w:rsidRPr="007C4AEE">
        <w:rPr>
          <w:rFonts w:ascii="Verdana" w:hAnsi="Verdana" w:cs="Arial"/>
          <w:b/>
          <w:bCs/>
          <w:i/>
          <w:sz w:val="18"/>
          <w:szCs w:val="18"/>
        </w:rPr>
        <w:t xml:space="preserve">Wykonawca jest zobowiązany do przeniesienia do Systemu Zakupowego GK PGE całkowitej ceny netto. </w:t>
      </w:r>
      <w:r w:rsidRPr="00F72550">
        <w:rPr>
          <w:rFonts w:ascii="Verdana" w:hAnsi="Verdana" w:cs="Arial"/>
          <w:b/>
          <w:bCs/>
          <w:i/>
          <w:color w:val="FF0000"/>
          <w:sz w:val="18"/>
          <w:szCs w:val="18"/>
        </w:rPr>
        <w:t>Po wpisaniu ceny netto w formularzu systemowym prosimy o wybranie w kalkulatorze VAT pozycji "</w:t>
      </w:r>
      <w:r w:rsidR="00B52B0A" w:rsidRPr="00F72550">
        <w:rPr>
          <w:rFonts w:ascii="Verdana" w:hAnsi="Verdana" w:cs="Arial"/>
          <w:b/>
          <w:bCs/>
          <w:i/>
          <w:color w:val="FF0000"/>
          <w:sz w:val="18"/>
          <w:szCs w:val="18"/>
        </w:rPr>
        <w:t>VAT 8%</w:t>
      </w:r>
      <w:r w:rsidRPr="00F72550">
        <w:rPr>
          <w:rFonts w:ascii="Verdana" w:hAnsi="Verdana" w:cs="Arial"/>
          <w:b/>
          <w:bCs/>
          <w:i/>
          <w:color w:val="FF0000"/>
          <w:sz w:val="18"/>
          <w:szCs w:val="18"/>
        </w:rPr>
        <w:t>" - powyższe wynika wyłączenie z technicznych ograniczeń ustandaryzowanego formularza cenowego w Systemie Zakupowym GK PGE.</w:t>
      </w:r>
    </w:p>
    <w:p w14:paraId="50B7CC8D" w14:textId="2ADEFC40" w:rsidR="00F40EB1" w:rsidRPr="0035691D" w:rsidRDefault="00F40EB1" w:rsidP="003F2EF3">
      <w:pPr>
        <w:spacing w:before="120" w:after="120" w:line="276" w:lineRule="auto"/>
        <w:ind w:left="993" w:right="-255" w:hanging="851"/>
        <w:rPr>
          <w:rFonts w:ascii="Verdana" w:hAnsi="Verdana" w:cstheme="minorHAnsi"/>
          <w:sz w:val="18"/>
          <w:szCs w:val="18"/>
        </w:rPr>
      </w:pPr>
    </w:p>
    <w:p w14:paraId="01344056" w14:textId="77777777" w:rsidR="002C527D" w:rsidRPr="0035691D" w:rsidRDefault="002C527D" w:rsidP="006516D9">
      <w:pPr>
        <w:numPr>
          <w:ilvl w:val="0"/>
          <w:numId w:val="5"/>
        </w:numPr>
        <w:spacing w:before="120" w:after="120" w:line="276" w:lineRule="auto"/>
        <w:ind w:left="567" w:hanging="283"/>
        <w:rPr>
          <w:rFonts w:ascii="Verdana" w:hAnsi="Verdana" w:cstheme="minorHAnsi"/>
          <w:b/>
          <w:caps/>
          <w:sz w:val="18"/>
          <w:szCs w:val="18"/>
          <w:lang w:eastAsia="pl-PL"/>
        </w:rPr>
      </w:pPr>
      <w:r w:rsidRPr="0035691D">
        <w:rPr>
          <w:rFonts w:ascii="Verdana" w:hAnsi="Verdana" w:cstheme="minorHAnsi"/>
          <w:b/>
          <w:caps/>
          <w:sz w:val="18"/>
          <w:szCs w:val="18"/>
          <w:lang w:eastAsia="pl-PL"/>
        </w:rPr>
        <w:lastRenderedPageBreak/>
        <w:t>OŚWIADCZENIA I INFORMACJE:</w:t>
      </w:r>
    </w:p>
    <w:p w14:paraId="4C94D0CC" w14:textId="77777777" w:rsidR="002C527D" w:rsidRPr="0035691D" w:rsidRDefault="002C527D" w:rsidP="006516D9">
      <w:pPr>
        <w:numPr>
          <w:ilvl w:val="2"/>
          <w:numId w:val="4"/>
        </w:numPr>
        <w:tabs>
          <w:tab w:val="clear" w:pos="1418"/>
        </w:tabs>
        <w:spacing w:before="120" w:after="120" w:line="276" w:lineRule="auto"/>
        <w:ind w:left="567" w:hanging="425"/>
        <w:rPr>
          <w:rFonts w:ascii="Verdana" w:hAnsi="Verdana" w:cstheme="minorHAnsi"/>
          <w:sz w:val="18"/>
          <w:szCs w:val="18"/>
        </w:rPr>
      </w:pPr>
      <w:r w:rsidRPr="0035691D">
        <w:rPr>
          <w:rFonts w:ascii="Verdana" w:hAnsi="Verdana" w:cstheme="minorHAnsi"/>
          <w:sz w:val="18"/>
          <w:szCs w:val="18"/>
        </w:rPr>
        <w:t>My, niżej podpisani, niniejszym oświadczamy</w:t>
      </w:r>
      <w:r w:rsidRPr="0035691D">
        <w:rPr>
          <w:rFonts w:ascii="Verdana" w:hAnsi="Verdana" w:cstheme="minorHAnsi"/>
          <w:sz w:val="18"/>
          <w:szCs w:val="18"/>
          <w:vertAlign w:val="superscript"/>
        </w:rPr>
        <w:footnoteReference w:id="2"/>
      </w:r>
      <w:r w:rsidRPr="0035691D">
        <w:rPr>
          <w:rFonts w:ascii="Verdana" w:hAnsi="Verdana" w:cstheme="minorHAnsi"/>
          <w:sz w:val="18"/>
          <w:szCs w:val="18"/>
        </w:rPr>
        <w:t>, co następuje:</w:t>
      </w:r>
      <w:r w:rsidR="001F1EBE" w:rsidRPr="0035691D">
        <w:rPr>
          <w:rFonts w:ascii="Verdana" w:hAnsi="Verdana" w:cstheme="minorHAnsi"/>
          <w:sz w:val="18"/>
          <w:szCs w:val="18"/>
        </w:rPr>
        <w:t xml:space="preserve"> </w:t>
      </w:r>
    </w:p>
    <w:p w14:paraId="041B0CBD" w14:textId="40E49E21" w:rsidR="00416994" w:rsidRPr="0035691D" w:rsidRDefault="00416994" w:rsidP="006516D9">
      <w:pPr>
        <w:numPr>
          <w:ilvl w:val="4"/>
          <w:numId w:val="13"/>
        </w:numPr>
        <w:tabs>
          <w:tab w:val="num" w:pos="2410"/>
        </w:tabs>
        <w:spacing w:before="120" w:after="120" w:line="276" w:lineRule="auto"/>
        <w:ind w:left="1418" w:hanging="425"/>
        <w:rPr>
          <w:rFonts w:ascii="Verdana" w:hAnsi="Verdana" w:cs="Calibri"/>
          <w:sz w:val="18"/>
          <w:szCs w:val="18"/>
        </w:rPr>
      </w:pPr>
      <w:r w:rsidRPr="0035691D">
        <w:rPr>
          <w:rFonts w:ascii="Verdana" w:hAnsi="Verdana" w:cs="Calibri"/>
          <w:sz w:val="18"/>
          <w:szCs w:val="18"/>
        </w:rPr>
        <w:t>posiadamy niezbędną wiedzę i doświadczenie oraz dysponujemy potencjałem technicznym i</w:t>
      </w:r>
      <w:r w:rsidR="00A21602" w:rsidRPr="0035691D">
        <w:rPr>
          <w:rFonts w:ascii="Verdana" w:hAnsi="Verdana" w:cs="Calibri"/>
          <w:sz w:val="18"/>
          <w:szCs w:val="18"/>
        </w:rPr>
        <w:t xml:space="preserve"> </w:t>
      </w:r>
      <w:r w:rsidRPr="0035691D">
        <w:rPr>
          <w:rFonts w:ascii="Verdana" w:hAnsi="Verdana" w:cs="Calibri"/>
          <w:sz w:val="18"/>
          <w:szCs w:val="18"/>
        </w:rPr>
        <w:t>osobami zdolnymi do wykonania Zakupu,</w:t>
      </w:r>
    </w:p>
    <w:p w14:paraId="1CC45972" w14:textId="77777777" w:rsidR="00416994" w:rsidRPr="0035691D" w:rsidRDefault="00416994" w:rsidP="006516D9">
      <w:pPr>
        <w:numPr>
          <w:ilvl w:val="4"/>
          <w:numId w:val="13"/>
        </w:numPr>
        <w:tabs>
          <w:tab w:val="num" w:pos="2410"/>
        </w:tabs>
        <w:spacing w:before="120" w:after="120" w:line="276" w:lineRule="auto"/>
        <w:ind w:left="1418" w:hanging="425"/>
        <w:rPr>
          <w:rFonts w:ascii="Verdana" w:hAnsi="Verdana" w:cs="Calibri"/>
          <w:sz w:val="18"/>
          <w:szCs w:val="18"/>
        </w:rPr>
      </w:pPr>
      <w:r w:rsidRPr="0035691D">
        <w:rPr>
          <w:rFonts w:ascii="Verdana" w:hAnsi="Verdana" w:cs="Calibri"/>
          <w:sz w:val="18"/>
          <w:szCs w:val="18"/>
        </w:rPr>
        <w:t>posiadamy uprawnienia do wykonywania określonych czynności, jeżeli ustawy nakładają obowiązek posiadania takich uprawnień,</w:t>
      </w:r>
    </w:p>
    <w:p w14:paraId="33A83964" w14:textId="77777777" w:rsidR="00416994" w:rsidRPr="0035691D" w:rsidRDefault="00416994" w:rsidP="006516D9">
      <w:pPr>
        <w:numPr>
          <w:ilvl w:val="4"/>
          <w:numId w:val="13"/>
        </w:numPr>
        <w:tabs>
          <w:tab w:val="num" w:pos="2410"/>
        </w:tabs>
        <w:spacing w:before="120" w:after="120" w:line="276" w:lineRule="auto"/>
        <w:ind w:left="1418" w:hanging="425"/>
        <w:rPr>
          <w:rFonts w:ascii="Verdana" w:hAnsi="Verdana" w:cs="Calibri"/>
          <w:sz w:val="18"/>
          <w:szCs w:val="18"/>
        </w:rPr>
      </w:pPr>
      <w:r w:rsidRPr="0035691D">
        <w:rPr>
          <w:rFonts w:ascii="Verdana" w:hAnsi="Verdana" w:cs="Calibri"/>
          <w:sz w:val="18"/>
          <w:szCs w:val="18"/>
        </w:rPr>
        <w:t>znajdujemy się w sytuacji ekonomicznej i/lub finansowej zapewniającej wykonanie Zakupu,</w:t>
      </w:r>
    </w:p>
    <w:p w14:paraId="57AE7609" w14:textId="70C2E5BE" w:rsidR="002C527D" w:rsidRPr="0035691D" w:rsidRDefault="002C527D" w:rsidP="006516D9">
      <w:pPr>
        <w:numPr>
          <w:ilvl w:val="4"/>
          <w:numId w:val="13"/>
        </w:numPr>
        <w:tabs>
          <w:tab w:val="num" w:pos="2410"/>
        </w:tabs>
        <w:spacing w:before="120" w:after="120" w:line="276" w:lineRule="auto"/>
        <w:ind w:left="1418" w:hanging="425"/>
        <w:rPr>
          <w:rFonts w:ascii="Verdana" w:hAnsi="Verdana" w:cstheme="minorHAnsi"/>
          <w:sz w:val="18"/>
          <w:szCs w:val="18"/>
        </w:rPr>
      </w:pPr>
      <w:r w:rsidRPr="0035691D">
        <w:rPr>
          <w:rFonts w:ascii="Verdana" w:hAnsi="Verdana" w:cstheme="minorHAnsi"/>
          <w:sz w:val="18"/>
          <w:szCs w:val="18"/>
        </w:rPr>
        <w:t>nie podlegamy wykluczeniu na podstawie pkt 9.4.1.2.-9.4.1.</w:t>
      </w:r>
      <w:r w:rsidR="00D26CC4">
        <w:rPr>
          <w:rFonts w:ascii="Verdana" w:hAnsi="Verdana" w:cstheme="minorHAnsi"/>
          <w:sz w:val="18"/>
          <w:szCs w:val="18"/>
        </w:rPr>
        <w:t>8</w:t>
      </w:r>
      <w:r w:rsidRPr="0035691D">
        <w:rPr>
          <w:rFonts w:ascii="Verdana" w:hAnsi="Verdana" w:cstheme="minorHAnsi"/>
          <w:sz w:val="18"/>
          <w:szCs w:val="18"/>
        </w:rPr>
        <w:t>. oraz 9.4.2.</w:t>
      </w:r>
      <w:r w:rsidR="009C2EE9" w:rsidRPr="0035691D">
        <w:rPr>
          <w:rFonts w:ascii="Verdana" w:hAnsi="Verdana" w:cstheme="minorHAnsi"/>
          <w:sz w:val="18"/>
          <w:szCs w:val="18"/>
        </w:rPr>
        <w:t xml:space="preserve">5 </w:t>
      </w:r>
      <w:r w:rsidRPr="0035691D">
        <w:rPr>
          <w:rFonts w:ascii="Verdana" w:hAnsi="Verdana" w:cstheme="minorHAnsi"/>
          <w:sz w:val="18"/>
          <w:szCs w:val="18"/>
        </w:rPr>
        <w:t>Procedury Ogólnej Zakupów GK PGE (PROG 00096/E)</w:t>
      </w:r>
      <w:r w:rsidRPr="0035691D">
        <w:rPr>
          <w:rFonts w:ascii="Verdana" w:hAnsi="Verdana" w:cstheme="minorHAnsi"/>
          <w:sz w:val="18"/>
          <w:szCs w:val="18"/>
          <w:vertAlign w:val="superscript"/>
        </w:rPr>
        <w:footnoteReference w:id="3"/>
      </w:r>
      <w:r w:rsidR="004C46AA" w:rsidRPr="0035691D">
        <w:rPr>
          <w:rFonts w:ascii="Verdana" w:hAnsi="Verdana" w:cstheme="minorHAnsi"/>
          <w:sz w:val="18"/>
          <w:szCs w:val="18"/>
        </w:rPr>
        <w:t>.</w:t>
      </w:r>
    </w:p>
    <w:p w14:paraId="3D22EB78" w14:textId="672421CF" w:rsidR="002C527D" w:rsidRPr="0035691D" w:rsidRDefault="002C527D" w:rsidP="006516D9">
      <w:pPr>
        <w:numPr>
          <w:ilvl w:val="2"/>
          <w:numId w:val="4"/>
        </w:numPr>
        <w:tabs>
          <w:tab w:val="clear" w:pos="1418"/>
        </w:tabs>
        <w:spacing w:before="120" w:after="120" w:line="276" w:lineRule="auto"/>
        <w:ind w:left="567" w:hanging="426"/>
        <w:rPr>
          <w:rFonts w:ascii="Verdana" w:hAnsi="Verdana" w:cstheme="minorHAnsi"/>
          <w:sz w:val="18"/>
          <w:szCs w:val="18"/>
        </w:rPr>
      </w:pPr>
      <w:r w:rsidRPr="0035691D">
        <w:rPr>
          <w:rFonts w:ascii="Verdana" w:hAnsi="Verdana" w:cstheme="minorHAnsi"/>
          <w:sz w:val="18"/>
          <w:szCs w:val="18"/>
        </w:rPr>
        <w:t xml:space="preserve">Zapoznaliśmy się i w pełni akceptujemy treść SWZ wraz ze wszystkimi załącznikami oraz treść wyjaśnień i modyfikacji do SWZ </w:t>
      </w:r>
      <w:r w:rsidR="00963B6B" w:rsidRPr="0035691D">
        <w:rPr>
          <w:rFonts w:ascii="Verdana" w:hAnsi="Verdana" w:cstheme="minorHAnsi"/>
          <w:sz w:val="18"/>
          <w:szCs w:val="18"/>
        </w:rPr>
        <w:t xml:space="preserve">(jeżeli miały miejsce) </w:t>
      </w:r>
      <w:r w:rsidRPr="0035691D">
        <w:rPr>
          <w:rFonts w:ascii="Verdana" w:hAnsi="Verdana" w:cstheme="minorHAnsi"/>
          <w:sz w:val="18"/>
          <w:szCs w:val="18"/>
        </w:rPr>
        <w:t>i nie wnosimy do nich zastrzeżeń.</w:t>
      </w:r>
    </w:p>
    <w:p w14:paraId="7FB03242" w14:textId="6C9E9D53" w:rsidR="00416994" w:rsidRPr="0035691D" w:rsidRDefault="00416994" w:rsidP="006516D9">
      <w:pPr>
        <w:numPr>
          <w:ilvl w:val="2"/>
          <w:numId w:val="4"/>
        </w:numPr>
        <w:tabs>
          <w:tab w:val="clear" w:pos="1418"/>
        </w:tabs>
        <w:spacing w:before="120" w:after="120" w:line="276" w:lineRule="auto"/>
        <w:ind w:left="567" w:hanging="426"/>
        <w:rPr>
          <w:rFonts w:ascii="Verdana" w:hAnsi="Verdana" w:cstheme="minorHAnsi"/>
          <w:sz w:val="18"/>
          <w:szCs w:val="18"/>
        </w:rPr>
      </w:pPr>
      <w:r w:rsidRPr="0035691D">
        <w:rPr>
          <w:rFonts w:ascii="Verdana" w:hAnsi="Verdana" w:cstheme="minorHAnsi"/>
          <w:sz w:val="18"/>
          <w:szCs w:val="18"/>
        </w:rPr>
        <w:t xml:space="preserve">Akceptujemy treść </w:t>
      </w:r>
      <w:r w:rsidR="004C46AA" w:rsidRPr="0035691D">
        <w:rPr>
          <w:rFonts w:ascii="Verdana" w:hAnsi="Verdana" w:cstheme="minorHAnsi"/>
          <w:sz w:val="18"/>
          <w:szCs w:val="18"/>
        </w:rPr>
        <w:t>Projektu</w:t>
      </w:r>
      <w:r w:rsidRPr="0035691D">
        <w:rPr>
          <w:rFonts w:ascii="Verdana" w:hAnsi="Verdana" w:cstheme="minorHAnsi"/>
          <w:sz w:val="18"/>
          <w:szCs w:val="18"/>
        </w:rPr>
        <w:t xml:space="preserve"> Umowy </w:t>
      </w:r>
      <w:r w:rsidR="004C46AA" w:rsidRPr="0035691D">
        <w:rPr>
          <w:rFonts w:ascii="Verdana" w:hAnsi="Verdana" w:cs="Calibri"/>
          <w:sz w:val="18"/>
          <w:szCs w:val="18"/>
        </w:rPr>
        <w:t>załączonego</w:t>
      </w:r>
      <w:r w:rsidR="004C46AA" w:rsidRPr="0035691D">
        <w:rPr>
          <w:rFonts w:ascii="Verdana" w:hAnsi="Verdana" w:cstheme="minorHAnsi"/>
          <w:sz w:val="18"/>
          <w:szCs w:val="18"/>
        </w:rPr>
        <w:t xml:space="preserve"> do SWZ </w:t>
      </w:r>
      <w:r w:rsidRPr="0035691D">
        <w:rPr>
          <w:rFonts w:ascii="Verdana" w:hAnsi="Verdana" w:cstheme="minorHAnsi"/>
          <w:sz w:val="18"/>
          <w:szCs w:val="18"/>
        </w:rPr>
        <w:t>i w przypadku wyboru naszej Oferty podpiszemy Umowę na warunkach określonych przez Zamawiającego</w:t>
      </w:r>
      <w:r w:rsidR="007825AA" w:rsidRPr="0035691D">
        <w:rPr>
          <w:rFonts w:ascii="Verdana" w:hAnsi="Verdana" w:cstheme="minorHAnsi"/>
          <w:sz w:val="18"/>
          <w:szCs w:val="18"/>
        </w:rPr>
        <w:t>.</w:t>
      </w:r>
    </w:p>
    <w:p w14:paraId="2584FBC0" w14:textId="45EC4A3F" w:rsidR="002C527D" w:rsidRPr="0035691D" w:rsidRDefault="002C527D" w:rsidP="006516D9">
      <w:pPr>
        <w:numPr>
          <w:ilvl w:val="2"/>
          <w:numId w:val="4"/>
        </w:numPr>
        <w:tabs>
          <w:tab w:val="clear" w:pos="1418"/>
        </w:tabs>
        <w:spacing w:before="120" w:after="120" w:line="276" w:lineRule="auto"/>
        <w:ind w:left="567" w:hanging="426"/>
        <w:rPr>
          <w:rFonts w:ascii="Verdana" w:hAnsi="Verdana" w:cstheme="minorHAnsi"/>
          <w:sz w:val="18"/>
          <w:szCs w:val="18"/>
        </w:rPr>
      </w:pPr>
      <w:r w:rsidRPr="0035691D">
        <w:rPr>
          <w:rFonts w:ascii="Verdana" w:hAnsi="Verdana" w:cstheme="minorHAnsi"/>
          <w:sz w:val="18"/>
          <w:szCs w:val="18"/>
        </w:rPr>
        <w:t xml:space="preserve">Otrzymaliśmy konieczne informacje do </w:t>
      </w:r>
      <w:r w:rsidR="00963B6B" w:rsidRPr="0035691D">
        <w:rPr>
          <w:rFonts w:ascii="Verdana" w:hAnsi="Verdana" w:cstheme="minorHAnsi"/>
          <w:sz w:val="18"/>
          <w:szCs w:val="18"/>
        </w:rPr>
        <w:t xml:space="preserve">prawidłowego </w:t>
      </w:r>
      <w:r w:rsidRPr="0035691D">
        <w:rPr>
          <w:rFonts w:ascii="Verdana" w:hAnsi="Verdana" w:cstheme="minorHAnsi"/>
          <w:sz w:val="18"/>
          <w:szCs w:val="18"/>
        </w:rPr>
        <w:t>przygotowania Oferty i wykonania Za</w:t>
      </w:r>
      <w:r w:rsidR="002C6446" w:rsidRPr="0035691D">
        <w:rPr>
          <w:rFonts w:ascii="Verdana" w:hAnsi="Verdana" w:cstheme="minorHAnsi"/>
          <w:sz w:val="18"/>
          <w:szCs w:val="18"/>
        </w:rPr>
        <w:t>kupu</w:t>
      </w:r>
      <w:r w:rsidRPr="0035691D">
        <w:rPr>
          <w:rFonts w:ascii="Verdana" w:hAnsi="Verdana" w:cstheme="minorHAnsi"/>
          <w:sz w:val="18"/>
          <w:szCs w:val="18"/>
        </w:rPr>
        <w:t>.</w:t>
      </w:r>
    </w:p>
    <w:p w14:paraId="79BAAC45" w14:textId="0FDD3B66" w:rsidR="002C527D" w:rsidRPr="0035691D" w:rsidRDefault="002C527D" w:rsidP="006516D9">
      <w:pPr>
        <w:numPr>
          <w:ilvl w:val="2"/>
          <w:numId w:val="4"/>
        </w:numPr>
        <w:tabs>
          <w:tab w:val="clear" w:pos="1418"/>
        </w:tabs>
        <w:spacing w:before="120" w:after="120" w:line="276" w:lineRule="auto"/>
        <w:ind w:left="567" w:hanging="426"/>
        <w:rPr>
          <w:rFonts w:ascii="Verdana" w:hAnsi="Verdana" w:cstheme="minorHAnsi"/>
          <w:sz w:val="18"/>
          <w:szCs w:val="18"/>
        </w:rPr>
      </w:pPr>
      <w:r w:rsidRPr="0035691D">
        <w:rPr>
          <w:rFonts w:ascii="Verdana" w:hAnsi="Verdana" w:cstheme="minorHAnsi"/>
          <w:sz w:val="18"/>
          <w:szCs w:val="18"/>
        </w:rPr>
        <w:t>Oświadczamy, iż zachowamy poufność danych uzyskanych w procesie toczącego się</w:t>
      </w:r>
      <w:r w:rsidR="00A21602" w:rsidRPr="0035691D">
        <w:rPr>
          <w:rFonts w:ascii="Verdana" w:hAnsi="Verdana" w:cstheme="minorHAnsi"/>
          <w:sz w:val="18"/>
          <w:szCs w:val="18"/>
        </w:rPr>
        <w:t xml:space="preserve"> </w:t>
      </w:r>
      <w:r w:rsidRPr="0035691D">
        <w:rPr>
          <w:rFonts w:ascii="Verdana" w:hAnsi="Verdana" w:cstheme="minorHAnsi"/>
          <w:sz w:val="18"/>
          <w:szCs w:val="18"/>
        </w:rPr>
        <w:t>Postępowania.</w:t>
      </w:r>
    </w:p>
    <w:p w14:paraId="096FC3C3" w14:textId="77777777" w:rsidR="002C527D" w:rsidRPr="0035691D" w:rsidRDefault="002C527D" w:rsidP="006516D9">
      <w:pPr>
        <w:numPr>
          <w:ilvl w:val="2"/>
          <w:numId w:val="4"/>
        </w:numPr>
        <w:tabs>
          <w:tab w:val="clear" w:pos="1418"/>
        </w:tabs>
        <w:spacing w:before="120" w:after="120" w:line="276" w:lineRule="auto"/>
        <w:ind w:left="567" w:hanging="426"/>
        <w:rPr>
          <w:rFonts w:ascii="Verdana" w:hAnsi="Verdana" w:cstheme="minorHAnsi"/>
          <w:sz w:val="18"/>
          <w:szCs w:val="18"/>
        </w:rPr>
      </w:pPr>
      <w:r w:rsidRPr="0035691D">
        <w:rPr>
          <w:rFonts w:ascii="Verdana" w:hAnsi="Verdana" w:cstheme="minorHAnsi"/>
          <w:sz w:val="18"/>
          <w:szCs w:val="18"/>
        </w:rPr>
        <w:t xml:space="preserve">Podane w Ofercie elementy ceny obejmują przedmiot i zakres </w:t>
      </w:r>
      <w:r w:rsidR="002C6446" w:rsidRPr="0035691D">
        <w:rPr>
          <w:rFonts w:ascii="Verdana" w:hAnsi="Verdana" w:cstheme="minorHAnsi"/>
          <w:sz w:val="18"/>
          <w:szCs w:val="18"/>
        </w:rPr>
        <w:t xml:space="preserve">Zakupu </w:t>
      </w:r>
      <w:r w:rsidRPr="0035691D">
        <w:rPr>
          <w:rFonts w:ascii="Verdana" w:hAnsi="Verdana" w:cstheme="minorHAnsi"/>
          <w:sz w:val="18"/>
          <w:szCs w:val="18"/>
        </w:rPr>
        <w:t>zgodnie z zasadami i warunkami określonymi w SWZ, a także uwzględniają wszystkie składniki związane z realizacją przedmiotu Z</w:t>
      </w:r>
      <w:r w:rsidR="002C6446" w:rsidRPr="0035691D">
        <w:rPr>
          <w:rFonts w:ascii="Verdana" w:hAnsi="Verdana" w:cstheme="minorHAnsi"/>
          <w:sz w:val="18"/>
          <w:szCs w:val="18"/>
        </w:rPr>
        <w:t>akupu</w:t>
      </w:r>
      <w:r w:rsidRPr="0035691D">
        <w:rPr>
          <w:rFonts w:ascii="Verdana" w:hAnsi="Verdana" w:cstheme="minorHAnsi"/>
          <w:sz w:val="18"/>
          <w:szCs w:val="18"/>
        </w:rPr>
        <w:t xml:space="preserve"> wpływające na wysokość ceny.</w:t>
      </w:r>
    </w:p>
    <w:p w14:paraId="1FB5CA83" w14:textId="6BE47BD5" w:rsidR="002C5A55" w:rsidRPr="0035691D" w:rsidRDefault="002C527D" w:rsidP="006516D9">
      <w:pPr>
        <w:numPr>
          <w:ilvl w:val="2"/>
          <w:numId w:val="4"/>
        </w:numPr>
        <w:tabs>
          <w:tab w:val="clear" w:pos="1418"/>
        </w:tabs>
        <w:spacing w:before="120" w:after="120" w:line="276" w:lineRule="auto"/>
        <w:ind w:left="567" w:hanging="426"/>
        <w:rPr>
          <w:rFonts w:ascii="Verdana" w:hAnsi="Verdana" w:cstheme="minorHAnsi"/>
          <w:sz w:val="18"/>
          <w:szCs w:val="18"/>
        </w:rPr>
      </w:pPr>
      <w:r w:rsidRPr="0035691D">
        <w:rPr>
          <w:rFonts w:ascii="Verdana" w:hAnsi="Verdana" w:cstheme="minorHAnsi"/>
          <w:sz w:val="18"/>
          <w:szCs w:val="18"/>
        </w:rPr>
        <w:t>Oświadczamy, że niedoszacowanie, pominięcie lub brak należytego rozpoznania przez nas zakresu przedmiotu Za</w:t>
      </w:r>
      <w:r w:rsidR="002C6446" w:rsidRPr="0035691D">
        <w:rPr>
          <w:rFonts w:ascii="Verdana" w:hAnsi="Verdana" w:cstheme="minorHAnsi"/>
          <w:sz w:val="18"/>
          <w:szCs w:val="18"/>
        </w:rPr>
        <w:t>kupu</w:t>
      </w:r>
      <w:r w:rsidR="00A21602" w:rsidRPr="0035691D">
        <w:rPr>
          <w:rFonts w:ascii="Verdana" w:hAnsi="Verdana" w:cstheme="minorHAnsi"/>
          <w:sz w:val="18"/>
          <w:szCs w:val="18"/>
        </w:rPr>
        <w:t xml:space="preserve"> </w:t>
      </w:r>
      <w:r w:rsidRPr="0035691D">
        <w:rPr>
          <w:rFonts w:ascii="Verdana" w:hAnsi="Verdana" w:cstheme="minorHAnsi"/>
          <w:sz w:val="18"/>
          <w:szCs w:val="18"/>
        </w:rPr>
        <w:t xml:space="preserve">nie </w:t>
      </w:r>
      <w:r w:rsidR="00807F81" w:rsidRPr="0035691D">
        <w:rPr>
          <w:rFonts w:ascii="Verdana" w:hAnsi="Verdana" w:cstheme="minorHAnsi"/>
          <w:sz w:val="18"/>
          <w:szCs w:val="18"/>
        </w:rPr>
        <w:t xml:space="preserve">będzie </w:t>
      </w:r>
      <w:r w:rsidRPr="0035691D">
        <w:rPr>
          <w:rFonts w:ascii="Verdana" w:hAnsi="Verdana" w:cstheme="minorHAnsi"/>
          <w:sz w:val="18"/>
          <w:szCs w:val="18"/>
        </w:rPr>
        <w:t>podstawą do żądania zmiany ceny.</w:t>
      </w:r>
    </w:p>
    <w:p w14:paraId="1C26BFAF" w14:textId="77777777" w:rsidR="002C527D" w:rsidRPr="0035691D" w:rsidRDefault="002C527D" w:rsidP="006516D9">
      <w:pPr>
        <w:numPr>
          <w:ilvl w:val="2"/>
          <w:numId w:val="4"/>
        </w:numPr>
        <w:tabs>
          <w:tab w:val="clear" w:pos="1418"/>
        </w:tabs>
        <w:spacing w:before="120" w:after="120" w:line="276" w:lineRule="auto"/>
        <w:ind w:left="567" w:hanging="426"/>
        <w:rPr>
          <w:rFonts w:ascii="Verdana" w:hAnsi="Verdana" w:cstheme="minorHAnsi"/>
          <w:sz w:val="18"/>
          <w:szCs w:val="18"/>
        </w:rPr>
      </w:pPr>
      <w:r w:rsidRPr="0035691D">
        <w:rPr>
          <w:rFonts w:ascii="Verdana" w:hAnsi="Verdana" w:cstheme="minorHAnsi"/>
          <w:sz w:val="18"/>
          <w:szCs w:val="18"/>
        </w:rPr>
        <w:t>Wybór naszej Oferty</w:t>
      </w:r>
      <w:r w:rsidRPr="0035691D">
        <w:rPr>
          <w:rFonts w:ascii="Verdana" w:hAnsi="Verdana" w:cstheme="minorHAnsi"/>
          <w:sz w:val="18"/>
          <w:szCs w:val="18"/>
          <w:vertAlign w:val="superscript"/>
          <w:lang w:eastAsia="pl-PL"/>
        </w:rPr>
        <w:footnoteReference w:id="4"/>
      </w:r>
      <w:r w:rsidRPr="0035691D">
        <w:rPr>
          <w:rFonts w:ascii="Verdana" w:hAnsi="Verdana" w:cstheme="minorHAnsi"/>
          <w:sz w:val="18"/>
          <w:szCs w:val="18"/>
          <w:lang w:eastAsia="pl-PL"/>
        </w:rPr>
        <w:t>:</w:t>
      </w:r>
    </w:p>
    <w:p w14:paraId="159469FA" w14:textId="057128F5" w:rsidR="002C527D" w:rsidRPr="0035691D" w:rsidRDefault="001148BE" w:rsidP="000E7B86">
      <w:pPr>
        <w:spacing w:before="120" w:after="120" w:line="276" w:lineRule="auto"/>
        <w:ind w:left="1418" w:hanging="698"/>
        <w:rPr>
          <w:rFonts w:ascii="Verdana" w:hAnsi="Verdana" w:cstheme="minorHAnsi"/>
          <w:sz w:val="18"/>
          <w:szCs w:val="18"/>
          <w:lang w:eastAsia="pl-PL"/>
        </w:rPr>
      </w:pPr>
      <w:sdt>
        <w:sdtPr>
          <w:rPr>
            <w:rFonts w:ascii="Verdana" w:hAnsi="Verdana" w:cstheme="minorHAnsi"/>
            <w:b/>
            <w:sz w:val="18"/>
            <w:szCs w:val="18"/>
            <w:lang w:eastAsia="pl-PL"/>
          </w:rPr>
          <w:id w:val="-1002274160"/>
          <w14:checkbox>
            <w14:checked w14:val="0"/>
            <w14:checkedState w14:val="2612" w14:font="MS Gothic"/>
            <w14:uncheckedState w14:val="2610" w14:font="MS Gothic"/>
          </w14:checkbox>
        </w:sdtPr>
        <w:sdtEndPr/>
        <w:sdtContent>
          <w:r w:rsidR="003F2EF3" w:rsidRPr="0035691D">
            <w:rPr>
              <w:rFonts w:ascii="Segoe UI Symbol" w:eastAsia="MS Gothic" w:hAnsi="Segoe UI Symbol" w:cs="Segoe UI Symbol"/>
              <w:b/>
              <w:sz w:val="18"/>
              <w:szCs w:val="18"/>
              <w:lang w:eastAsia="pl-PL"/>
            </w:rPr>
            <w:t>☐</w:t>
          </w:r>
        </w:sdtContent>
      </w:sdt>
      <w:r w:rsidR="00A21602" w:rsidRPr="0035691D">
        <w:rPr>
          <w:rFonts w:ascii="Verdana" w:hAnsi="Verdana" w:cstheme="minorHAnsi"/>
          <w:sz w:val="18"/>
          <w:szCs w:val="18"/>
          <w:lang w:eastAsia="pl-PL"/>
        </w:rPr>
        <w:t xml:space="preserve"> </w:t>
      </w:r>
      <w:r w:rsidR="002C527D" w:rsidRPr="0035691D">
        <w:rPr>
          <w:rFonts w:ascii="Verdana" w:hAnsi="Verdana" w:cstheme="minorHAnsi"/>
          <w:sz w:val="18"/>
          <w:szCs w:val="18"/>
          <w:lang w:eastAsia="pl-PL"/>
        </w:rPr>
        <w:t xml:space="preserve"> </w:t>
      </w:r>
      <w:r w:rsidR="002C527D" w:rsidRPr="0035691D">
        <w:rPr>
          <w:rFonts w:ascii="Verdana" w:hAnsi="Verdana" w:cstheme="minorHAnsi"/>
          <w:sz w:val="18"/>
          <w:szCs w:val="18"/>
          <w:lang w:eastAsia="pl-PL"/>
        </w:rPr>
        <w:tab/>
        <w:t>nie będzie prowadzić do powstania u Zamawiającego obowiązku podatkowego.</w:t>
      </w:r>
    </w:p>
    <w:p w14:paraId="79B267A5" w14:textId="04271986" w:rsidR="002C527D" w:rsidRPr="0035691D" w:rsidRDefault="001148BE" w:rsidP="000E7B86">
      <w:pPr>
        <w:spacing w:before="120" w:after="120" w:line="276" w:lineRule="auto"/>
        <w:ind w:left="1418" w:hanging="698"/>
        <w:rPr>
          <w:rFonts w:ascii="Verdana" w:hAnsi="Verdana" w:cstheme="minorHAnsi"/>
          <w:sz w:val="18"/>
          <w:szCs w:val="18"/>
          <w:lang w:eastAsia="pl-PL"/>
        </w:rPr>
      </w:pPr>
      <w:sdt>
        <w:sdtPr>
          <w:rPr>
            <w:rFonts w:ascii="Verdana" w:hAnsi="Verdana" w:cstheme="minorHAnsi"/>
            <w:b/>
            <w:sz w:val="18"/>
            <w:szCs w:val="18"/>
            <w:lang w:eastAsia="pl-PL"/>
          </w:rPr>
          <w:id w:val="984975252"/>
          <w14:checkbox>
            <w14:checked w14:val="0"/>
            <w14:checkedState w14:val="2612" w14:font="MS Gothic"/>
            <w14:uncheckedState w14:val="2610" w14:font="MS Gothic"/>
          </w14:checkbox>
        </w:sdtPr>
        <w:sdtEndPr/>
        <w:sdtContent>
          <w:r w:rsidR="003F2EF3" w:rsidRPr="0035691D">
            <w:rPr>
              <w:rFonts w:ascii="Segoe UI Symbol" w:eastAsia="MS Gothic" w:hAnsi="Segoe UI Symbol" w:cs="Segoe UI Symbol"/>
              <w:b/>
              <w:sz w:val="18"/>
              <w:szCs w:val="18"/>
              <w:lang w:eastAsia="pl-PL"/>
            </w:rPr>
            <w:t>☐</w:t>
          </w:r>
        </w:sdtContent>
      </w:sdt>
      <w:r w:rsidR="00A21602" w:rsidRPr="0035691D">
        <w:rPr>
          <w:rFonts w:ascii="Verdana" w:hAnsi="Verdana" w:cstheme="minorHAnsi"/>
          <w:sz w:val="18"/>
          <w:szCs w:val="18"/>
          <w:lang w:eastAsia="pl-PL"/>
        </w:rPr>
        <w:t xml:space="preserve"> </w:t>
      </w:r>
      <w:r w:rsidR="002C527D" w:rsidRPr="0035691D">
        <w:rPr>
          <w:rFonts w:ascii="Verdana" w:hAnsi="Verdana" w:cstheme="minorHAnsi"/>
          <w:sz w:val="18"/>
          <w:szCs w:val="18"/>
          <w:lang w:eastAsia="pl-PL"/>
        </w:rPr>
        <w:t xml:space="preserve"> </w:t>
      </w:r>
      <w:r w:rsidR="002C527D" w:rsidRPr="0035691D">
        <w:rPr>
          <w:rFonts w:ascii="Verdana" w:hAnsi="Verdana" w:cstheme="minorHAnsi"/>
          <w:sz w:val="18"/>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t>
      </w:r>
      <w:r w:rsidR="00DC7997" w:rsidRPr="0035691D">
        <w:rPr>
          <w:rFonts w:ascii="Verdana" w:hAnsi="Verdana" w:cstheme="minorHAnsi"/>
          <w:sz w:val="18"/>
          <w:szCs w:val="18"/>
          <w:lang w:eastAsia="pl-PL"/>
        </w:rPr>
        <w:t>W</w:t>
      </w:r>
      <w:r w:rsidR="002C527D" w:rsidRPr="0035691D">
        <w:rPr>
          <w:rFonts w:ascii="Verdana" w:hAnsi="Verdana" w:cstheme="minorHAnsi"/>
          <w:sz w:val="18"/>
          <w:szCs w:val="18"/>
          <w:lang w:eastAsia="pl-PL"/>
        </w:rPr>
        <w:t>ykonawcy, będzie miała zastosowanie: …......................................................................................................................</w:t>
      </w:r>
    </w:p>
    <w:p w14:paraId="4C3F1E40" w14:textId="77777777" w:rsidR="002C5A55" w:rsidRPr="0035691D" w:rsidRDefault="002C527D" w:rsidP="006516D9">
      <w:pPr>
        <w:numPr>
          <w:ilvl w:val="2"/>
          <w:numId w:val="4"/>
        </w:numPr>
        <w:tabs>
          <w:tab w:val="clear" w:pos="1418"/>
        </w:tabs>
        <w:spacing w:before="120" w:after="120" w:line="276" w:lineRule="auto"/>
        <w:ind w:left="567" w:hanging="426"/>
        <w:rPr>
          <w:rFonts w:ascii="Verdana" w:hAnsi="Verdana" w:cstheme="minorHAnsi"/>
          <w:sz w:val="18"/>
          <w:szCs w:val="18"/>
        </w:rPr>
      </w:pPr>
      <w:r w:rsidRPr="0035691D">
        <w:rPr>
          <w:rFonts w:ascii="Verdana" w:hAnsi="Verdana" w:cstheme="minorHAnsi"/>
          <w:sz w:val="18"/>
          <w:szCs w:val="18"/>
        </w:rPr>
        <w:t xml:space="preserve">Oświadczamy, że jesteśmy zdolni do wykonania przedmiotu </w:t>
      </w:r>
      <w:r w:rsidR="002C6446" w:rsidRPr="0035691D">
        <w:rPr>
          <w:rFonts w:ascii="Verdana" w:hAnsi="Verdana" w:cstheme="minorHAnsi"/>
          <w:sz w:val="18"/>
          <w:szCs w:val="18"/>
        </w:rPr>
        <w:t xml:space="preserve">Zakupu </w:t>
      </w:r>
      <w:r w:rsidRPr="0035691D">
        <w:rPr>
          <w:rFonts w:ascii="Verdana" w:hAnsi="Verdana" w:cstheme="minorHAnsi"/>
          <w:sz w:val="18"/>
          <w:szCs w:val="18"/>
        </w:rPr>
        <w:t>zgodnie z wymaganiami podanymi w SWZ.</w:t>
      </w:r>
    </w:p>
    <w:p w14:paraId="2C785A16" w14:textId="77777777" w:rsidR="002C527D" w:rsidRPr="0035691D" w:rsidRDefault="002C527D" w:rsidP="006516D9">
      <w:pPr>
        <w:numPr>
          <w:ilvl w:val="2"/>
          <w:numId w:val="4"/>
        </w:numPr>
        <w:tabs>
          <w:tab w:val="clear" w:pos="1418"/>
        </w:tabs>
        <w:spacing w:before="120" w:after="120" w:line="276" w:lineRule="auto"/>
        <w:ind w:left="567" w:hanging="426"/>
        <w:rPr>
          <w:rFonts w:ascii="Verdana" w:hAnsi="Verdana" w:cstheme="minorHAnsi"/>
          <w:sz w:val="18"/>
          <w:szCs w:val="18"/>
        </w:rPr>
      </w:pPr>
      <w:r w:rsidRPr="0035691D">
        <w:rPr>
          <w:rFonts w:ascii="Verdana" w:hAnsi="Verdana" w:cstheme="minorHAnsi"/>
          <w:sz w:val="18"/>
          <w:szCs w:val="18"/>
        </w:rPr>
        <w:t>Oświadczamy</w:t>
      </w:r>
      <w:r w:rsidRPr="0035691D">
        <w:rPr>
          <w:rFonts w:ascii="Verdana" w:hAnsi="Verdana" w:cstheme="minorHAnsi"/>
          <w:sz w:val="18"/>
          <w:szCs w:val="18"/>
          <w:lang w:eastAsia="pl-PL"/>
        </w:rPr>
        <w:t>, że</w:t>
      </w:r>
      <w:r w:rsidRPr="0035691D">
        <w:rPr>
          <w:rFonts w:ascii="Verdana" w:hAnsi="Verdana" w:cstheme="minorHAnsi"/>
          <w:sz w:val="18"/>
          <w:szCs w:val="18"/>
          <w:vertAlign w:val="superscript"/>
          <w:lang w:eastAsia="pl-PL"/>
        </w:rPr>
        <w:footnoteReference w:id="5"/>
      </w:r>
      <w:r w:rsidRPr="0035691D">
        <w:rPr>
          <w:rFonts w:ascii="Verdana" w:hAnsi="Verdana" w:cstheme="minorHAnsi"/>
          <w:sz w:val="18"/>
          <w:szCs w:val="18"/>
          <w:lang w:eastAsia="pl-PL"/>
        </w:rPr>
        <w:t>:</w:t>
      </w:r>
      <w:r w:rsidRPr="0035691D">
        <w:rPr>
          <w:rFonts w:ascii="Verdana" w:hAnsi="Verdana" w:cstheme="minorHAnsi"/>
          <w:sz w:val="18"/>
          <w:szCs w:val="18"/>
        </w:rPr>
        <w:t xml:space="preserve"> </w:t>
      </w:r>
    </w:p>
    <w:p w14:paraId="2024D9DB" w14:textId="12C8619D" w:rsidR="002C527D" w:rsidRPr="0035691D" w:rsidRDefault="001148BE" w:rsidP="003F2EF3">
      <w:pPr>
        <w:spacing w:before="120" w:line="276" w:lineRule="auto"/>
        <w:ind w:left="1571" w:right="-284" w:hanging="851"/>
        <w:rPr>
          <w:rFonts w:ascii="Verdana" w:hAnsi="Verdana" w:cstheme="minorHAnsi"/>
          <w:sz w:val="18"/>
          <w:szCs w:val="18"/>
          <w:lang w:eastAsia="pl-PL"/>
        </w:rPr>
      </w:pPr>
      <w:sdt>
        <w:sdtPr>
          <w:rPr>
            <w:rFonts w:ascii="Verdana" w:hAnsi="Verdana" w:cstheme="minorHAnsi"/>
            <w:sz w:val="18"/>
            <w:szCs w:val="18"/>
            <w:lang w:eastAsia="pl-PL"/>
          </w:rPr>
          <w:id w:val="951138820"/>
          <w14:checkbox>
            <w14:checked w14:val="0"/>
            <w14:checkedState w14:val="2612" w14:font="MS Gothic"/>
            <w14:uncheckedState w14:val="2610" w14:font="MS Gothic"/>
          </w14:checkbox>
        </w:sdtPr>
        <w:sdtEndPr/>
        <w:sdtContent>
          <w:r w:rsidR="002C527D" w:rsidRPr="0035691D">
            <w:rPr>
              <w:rFonts w:ascii="Segoe UI Symbol" w:eastAsia="MS Gothic" w:hAnsi="Segoe UI Symbol" w:cs="Segoe UI Symbol"/>
              <w:sz w:val="18"/>
              <w:szCs w:val="18"/>
              <w:lang w:eastAsia="pl-PL"/>
            </w:rPr>
            <w:t>☐</w:t>
          </w:r>
        </w:sdtContent>
      </w:sdt>
      <w:r w:rsidR="002C527D" w:rsidRPr="0035691D">
        <w:rPr>
          <w:rFonts w:ascii="Verdana" w:hAnsi="Verdana" w:cstheme="minorHAnsi"/>
          <w:sz w:val="18"/>
          <w:szCs w:val="18"/>
          <w:lang w:eastAsia="pl-PL"/>
        </w:rPr>
        <w:tab/>
        <w:t xml:space="preserve">Przedmiot </w:t>
      </w:r>
      <w:r w:rsidR="00F6623D" w:rsidRPr="0035691D">
        <w:rPr>
          <w:rFonts w:ascii="Verdana" w:hAnsi="Verdana" w:cstheme="minorHAnsi"/>
          <w:sz w:val="18"/>
          <w:szCs w:val="18"/>
          <w:lang w:eastAsia="pl-PL"/>
        </w:rPr>
        <w:t>Z</w:t>
      </w:r>
      <w:r w:rsidR="002C527D" w:rsidRPr="0035691D">
        <w:rPr>
          <w:rFonts w:ascii="Verdana" w:hAnsi="Verdana" w:cstheme="minorHAnsi"/>
          <w:sz w:val="18"/>
          <w:szCs w:val="18"/>
          <w:lang w:eastAsia="pl-PL"/>
        </w:rPr>
        <w:t>amówienia wykonamy siłami własnymi;</w:t>
      </w:r>
    </w:p>
    <w:p w14:paraId="40C6748F" w14:textId="09FC6D7A" w:rsidR="002C527D" w:rsidRPr="0035691D" w:rsidRDefault="001148BE" w:rsidP="003F2EF3">
      <w:pPr>
        <w:spacing w:before="120" w:line="276" w:lineRule="auto"/>
        <w:ind w:left="1571" w:right="-284" w:hanging="851"/>
        <w:rPr>
          <w:rFonts w:ascii="Verdana" w:hAnsi="Verdana" w:cstheme="minorHAnsi"/>
          <w:sz w:val="18"/>
          <w:szCs w:val="18"/>
          <w:lang w:eastAsia="pl-PL"/>
        </w:rPr>
      </w:pPr>
      <w:sdt>
        <w:sdtPr>
          <w:rPr>
            <w:rFonts w:ascii="Verdana" w:hAnsi="Verdana" w:cstheme="minorHAnsi"/>
            <w:sz w:val="18"/>
            <w:szCs w:val="18"/>
            <w:lang w:eastAsia="pl-PL"/>
          </w:rPr>
          <w:id w:val="-1230456261"/>
          <w14:checkbox>
            <w14:checked w14:val="0"/>
            <w14:checkedState w14:val="2612" w14:font="MS Gothic"/>
            <w14:uncheckedState w14:val="2610" w14:font="MS Gothic"/>
          </w14:checkbox>
        </w:sdtPr>
        <w:sdtEndPr/>
        <w:sdtContent>
          <w:r w:rsidR="002C527D" w:rsidRPr="0035691D">
            <w:rPr>
              <w:rFonts w:ascii="Segoe UI Symbol" w:eastAsia="MS Gothic" w:hAnsi="Segoe UI Symbol" w:cs="Segoe UI Symbol"/>
              <w:sz w:val="18"/>
              <w:szCs w:val="18"/>
              <w:lang w:eastAsia="pl-PL"/>
            </w:rPr>
            <w:t>☐</w:t>
          </w:r>
        </w:sdtContent>
      </w:sdt>
      <w:r w:rsidR="002C527D" w:rsidRPr="0035691D">
        <w:rPr>
          <w:rFonts w:ascii="Verdana" w:hAnsi="Verdana" w:cstheme="minorHAnsi"/>
          <w:sz w:val="18"/>
          <w:szCs w:val="18"/>
          <w:lang w:eastAsia="pl-PL"/>
        </w:rPr>
        <w:tab/>
      </w:r>
      <w:r w:rsidR="002C527D" w:rsidRPr="0009341F">
        <w:rPr>
          <w:rFonts w:ascii="Verdana" w:hAnsi="Verdana" w:cstheme="minorHAnsi"/>
          <w:sz w:val="18"/>
          <w:szCs w:val="18"/>
          <w:lang w:eastAsia="pl-PL"/>
        </w:rPr>
        <w:t>Powierzymy realizację następując</w:t>
      </w:r>
      <w:r w:rsidR="00D80669" w:rsidRPr="0009341F">
        <w:rPr>
          <w:rFonts w:ascii="Verdana" w:hAnsi="Verdana" w:cstheme="minorHAnsi"/>
          <w:sz w:val="18"/>
          <w:szCs w:val="18"/>
          <w:lang w:eastAsia="pl-PL"/>
        </w:rPr>
        <w:t xml:space="preserve">ego </w:t>
      </w:r>
      <w:r w:rsidR="009E41C5" w:rsidRPr="0009341F">
        <w:rPr>
          <w:rFonts w:ascii="Verdana" w:hAnsi="Verdana" w:cstheme="minorHAnsi"/>
          <w:sz w:val="18"/>
          <w:szCs w:val="18"/>
          <w:lang w:eastAsia="pl-PL"/>
        </w:rPr>
        <w:t>zakresu podwykonawcom</w:t>
      </w:r>
      <w:r w:rsidR="00611525" w:rsidRPr="0009341F">
        <w:rPr>
          <w:rFonts w:ascii="Verdana" w:hAnsi="Verdana" w:cstheme="minorHAnsi"/>
          <w:sz w:val="18"/>
          <w:szCs w:val="18"/>
          <w:lang w:eastAsia="pl-PL"/>
        </w:rPr>
        <w:t>:</w:t>
      </w:r>
      <w:r w:rsidR="00FF42DE" w:rsidRPr="0035691D">
        <w:rPr>
          <w:rFonts w:ascii="Verdana" w:hAnsi="Verdana" w:cstheme="minorHAnsi"/>
          <w:sz w:val="18"/>
          <w:szCs w:val="18"/>
          <w:lang w:eastAsia="pl-PL"/>
        </w:rPr>
        <w:t xml:space="preserve"> </w:t>
      </w:r>
    </w:p>
    <w:tbl>
      <w:tblPr>
        <w:tblStyle w:val="Tabela-Siatka"/>
        <w:tblW w:w="8784" w:type="dxa"/>
        <w:tblInd w:w="137" w:type="dxa"/>
        <w:tblLook w:val="04A0" w:firstRow="1" w:lastRow="0" w:firstColumn="1" w:lastColumn="0" w:noHBand="0" w:noVBand="1"/>
      </w:tblPr>
      <w:tblGrid>
        <w:gridCol w:w="543"/>
        <w:gridCol w:w="1930"/>
        <w:gridCol w:w="1809"/>
        <w:gridCol w:w="2412"/>
        <w:gridCol w:w="2090"/>
      </w:tblGrid>
      <w:tr w:rsidR="00D80669" w:rsidRPr="0035691D" w14:paraId="18873FD3" w14:textId="6CD4FBAC" w:rsidTr="00D80669">
        <w:trPr>
          <w:trHeight w:val="977"/>
        </w:trPr>
        <w:tc>
          <w:tcPr>
            <w:tcW w:w="545" w:type="dxa"/>
            <w:shd w:val="clear" w:color="auto" w:fill="FFC000"/>
            <w:vAlign w:val="center"/>
          </w:tcPr>
          <w:p w14:paraId="18726F2A" w14:textId="77777777" w:rsidR="00D80669" w:rsidRPr="0035691D" w:rsidRDefault="00D80669" w:rsidP="003F2EF3">
            <w:pPr>
              <w:spacing w:before="120" w:after="120" w:line="276" w:lineRule="auto"/>
              <w:ind w:right="-284"/>
              <w:jc w:val="left"/>
              <w:rPr>
                <w:rFonts w:ascii="Verdana" w:hAnsi="Verdana" w:cstheme="minorHAnsi"/>
                <w:sz w:val="18"/>
                <w:szCs w:val="18"/>
                <w:lang w:eastAsia="pl-PL"/>
              </w:rPr>
            </w:pPr>
            <w:r w:rsidRPr="0035691D">
              <w:rPr>
                <w:rFonts w:ascii="Verdana" w:hAnsi="Verdana" w:cstheme="minorHAnsi"/>
                <w:sz w:val="18"/>
                <w:szCs w:val="18"/>
                <w:lang w:eastAsia="pl-PL"/>
              </w:rPr>
              <w:t>Lp.</w:t>
            </w:r>
          </w:p>
        </w:tc>
        <w:tc>
          <w:tcPr>
            <w:tcW w:w="1941" w:type="dxa"/>
            <w:shd w:val="clear" w:color="auto" w:fill="FFC000"/>
            <w:vAlign w:val="center"/>
          </w:tcPr>
          <w:p w14:paraId="791F503B" w14:textId="77777777" w:rsidR="00D80669" w:rsidRPr="0035691D" w:rsidRDefault="00D80669" w:rsidP="003F2EF3">
            <w:pPr>
              <w:spacing w:before="120" w:after="120" w:line="276" w:lineRule="auto"/>
              <w:jc w:val="center"/>
              <w:rPr>
                <w:rFonts w:ascii="Verdana" w:hAnsi="Verdana" w:cstheme="minorHAnsi"/>
                <w:sz w:val="18"/>
                <w:szCs w:val="18"/>
                <w:lang w:eastAsia="pl-PL"/>
              </w:rPr>
            </w:pPr>
            <w:r w:rsidRPr="0035691D">
              <w:rPr>
                <w:rFonts w:ascii="Verdana" w:hAnsi="Verdana" w:cstheme="minorHAnsi"/>
                <w:sz w:val="18"/>
                <w:szCs w:val="18"/>
                <w:lang w:eastAsia="pl-PL"/>
              </w:rPr>
              <w:t>Nazwa i adres podwykonawcy (jeżeli są znani)</w:t>
            </w:r>
          </w:p>
        </w:tc>
        <w:tc>
          <w:tcPr>
            <w:tcW w:w="1753" w:type="dxa"/>
            <w:shd w:val="clear" w:color="auto" w:fill="FFC000"/>
          </w:tcPr>
          <w:p w14:paraId="4C7F8DF2" w14:textId="3C1372B1" w:rsidR="00D80669" w:rsidRPr="0035691D" w:rsidRDefault="00D80669" w:rsidP="00D80669">
            <w:pPr>
              <w:spacing w:before="120" w:after="120" w:line="276" w:lineRule="auto"/>
              <w:jc w:val="center"/>
              <w:rPr>
                <w:rFonts w:ascii="Verdana" w:hAnsi="Verdana" w:cstheme="minorHAnsi"/>
                <w:sz w:val="18"/>
                <w:szCs w:val="18"/>
                <w:lang w:eastAsia="pl-PL"/>
              </w:rPr>
            </w:pPr>
            <w:r>
              <w:rPr>
                <w:rFonts w:ascii="Verdana" w:hAnsi="Verdana" w:cstheme="minorHAnsi"/>
                <w:sz w:val="18"/>
                <w:szCs w:val="18"/>
                <w:lang w:eastAsia="pl-PL"/>
              </w:rPr>
              <w:t xml:space="preserve">Oznaczenie części zamówienia w </w:t>
            </w:r>
            <w:r>
              <w:rPr>
                <w:rFonts w:ascii="Verdana" w:hAnsi="Verdana" w:cstheme="minorHAnsi"/>
                <w:sz w:val="18"/>
                <w:szCs w:val="18"/>
                <w:lang w:eastAsia="pl-PL"/>
              </w:rPr>
              <w:lastRenderedPageBreak/>
              <w:t>której nastąpi powierzenie podwykonawstwa (I-VIII)</w:t>
            </w:r>
          </w:p>
        </w:tc>
        <w:tc>
          <w:tcPr>
            <w:tcW w:w="2439" w:type="dxa"/>
            <w:shd w:val="clear" w:color="auto" w:fill="FFC000"/>
            <w:vAlign w:val="center"/>
          </w:tcPr>
          <w:p w14:paraId="4155ED8E" w14:textId="0130E9A2" w:rsidR="00D80669" w:rsidRPr="0035691D" w:rsidRDefault="00D80669" w:rsidP="0050708E">
            <w:pPr>
              <w:spacing w:before="120" w:after="120" w:line="276" w:lineRule="auto"/>
              <w:jc w:val="center"/>
              <w:rPr>
                <w:rFonts w:ascii="Verdana" w:hAnsi="Verdana" w:cstheme="minorHAnsi"/>
                <w:sz w:val="18"/>
                <w:szCs w:val="18"/>
                <w:lang w:eastAsia="pl-PL"/>
              </w:rPr>
            </w:pPr>
            <w:r w:rsidRPr="0035691D">
              <w:rPr>
                <w:rFonts w:ascii="Verdana" w:hAnsi="Verdana" w:cstheme="minorHAnsi"/>
                <w:sz w:val="18"/>
                <w:szCs w:val="18"/>
                <w:lang w:eastAsia="pl-PL"/>
              </w:rPr>
              <w:lastRenderedPageBreak/>
              <w:t xml:space="preserve">Zakres zamówienia, który </w:t>
            </w:r>
            <w:r w:rsidRPr="009208DC">
              <w:rPr>
                <w:rFonts w:ascii="Verdana" w:hAnsi="Verdana" w:cstheme="minorHAnsi"/>
                <w:sz w:val="18"/>
                <w:szCs w:val="18"/>
                <w:lang w:eastAsia="pl-PL"/>
              </w:rPr>
              <w:t xml:space="preserve">zostanie </w:t>
            </w:r>
            <w:r w:rsidRPr="009208DC">
              <w:rPr>
                <w:rFonts w:ascii="Verdana" w:hAnsi="Verdana" w:cstheme="minorHAnsi"/>
                <w:sz w:val="18"/>
                <w:szCs w:val="18"/>
                <w:lang w:eastAsia="pl-PL"/>
              </w:rPr>
              <w:lastRenderedPageBreak/>
              <w:t xml:space="preserve">powierzony podwykonawcy </w:t>
            </w:r>
          </w:p>
        </w:tc>
        <w:tc>
          <w:tcPr>
            <w:tcW w:w="2106" w:type="dxa"/>
            <w:shd w:val="clear" w:color="auto" w:fill="FFC000"/>
          </w:tcPr>
          <w:p w14:paraId="41C7E235" w14:textId="73417B19" w:rsidR="00D80669" w:rsidRPr="0035691D" w:rsidRDefault="00F45ABB" w:rsidP="00F45ABB">
            <w:pPr>
              <w:spacing w:before="120" w:after="120" w:line="276" w:lineRule="auto"/>
              <w:ind w:right="23"/>
              <w:jc w:val="center"/>
              <w:rPr>
                <w:rFonts w:ascii="Verdana" w:hAnsi="Verdana" w:cstheme="minorHAnsi"/>
                <w:sz w:val="18"/>
                <w:szCs w:val="18"/>
                <w:lang w:eastAsia="pl-PL"/>
              </w:rPr>
            </w:pPr>
            <w:r>
              <w:rPr>
                <w:rFonts w:ascii="Verdana" w:hAnsi="Verdana"/>
                <w:sz w:val="18"/>
                <w:szCs w:val="18"/>
                <w:lang w:eastAsia="pl-PL"/>
              </w:rPr>
              <w:lastRenderedPageBreak/>
              <w:t xml:space="preserve">Procentowy udział podwykonawcy w wartości </w:t>
            </w:r>
            <w:r>
              <w:rPr>
                <w:rFonts w:ascii="Verdana" w:hAnsi="Verdana"/>
                <w:sz w:val="18"/>
                <w:szCs w:val="18"/>
                <w:lang w:eastAsia="pl-PL"/>
              </w:rPr>
              <w:lastRenderedPageBreak/>
              <w:t>zamówienia (cena oferty)</w:t>
            </w:r>
          </w:p>
        </w:tc>
      </w:tr>
      <w:tr w:rsidR="00D80669" w:rsidRPr="0035691D" w14:paraId="28996F41" w14:textId="2BDB7D36" w:rsidTr="00D80669">
        <w:trPr>
          <w:trHeight w:val="868"/>
        </w:trPr>
        <w:tc>
          <w:tcPr>
            <w:tcW w:w="545" w:type="dxa"/>
          </w:tcPr>
          <w:p w14:paraId="17A82FF6" w14:textId="77777777" w:rsidR="00D80669" w:rsidRPr="0035691D" w:rsidRDefault="00D80669" w:rsidP="00D56FE8">
            <w:pPr>
              <w:spacing w:before="120" w:after="120" w:line="276" w:lineRule="auto"/>
              <w:ind w:left="1571" w:right="-284" w:hanging="851"/>
              <w:rPr>
                <w:rFonts w:ascii="Verdana" w:hAnsi="Verdana" w:cstheme="minorHAnsi"/>
                <w:sz w:val="18"/>
                <w:szCs w:val="18"/>
                <w:lang w:eastAsia="pl-PL"/>
              </w:rPr>
            </w:pPr>
          </w:p>
        </w:tc>
        <w:tc>
          <w:tcPr>
            <w:tcW w:w="1941" w:type="dxa"/>
          </w:tcPr>
          <w:p w14:paraId="2A44AD96" w14:textId="77777777" w:rsidR="00D80669" w:rsidRPr="0035691D" w:rsidRDefault="00D80669" w:rsidP="00D56FE8">
            <w:pPr>
              <w:spacing w:before="120" w:after="120" w:line="276" w:lineRule="auto"/>
              <w:ind w:left="1571" w:right="-284" w:hanging="851"/>
              <w:rPr>
                <w:rFonts w:ascii="Verdana" w:hAnsi="Verdana" w:cstheme="minorHAnsi"/>
                <w:sz w:val="18"/>
                <w:szCs w:val="18"/>
                <w:lang w:eastAsia="pl-PL"/>
              </w:rPr>
            </w:pPr>
          </w:p>
        </w:tc>
        <w:tc>
          <w:tcPr>
            <w:tcW w:w="1753" w:type="dxa"/>
          </w:tcPr>
          <w:p w14:paraId="3285BEA9" w14:textId="77777777" w:rsidR="00D80669" w:rsidRPr="0035691D" w:rsidRDefault="00D80669" w:rsidP="00D56FE8">
            <w:pPr>
              <w:spacing w:before="120" w:after="120" w:line="276" w:lineRule="auto"/>
              <w:ind w:left="1571" w:right="-284" w:hanging="851"/>
              <w:rPr>
                <w:rFonts w:ascii="Verdana" w:hAnsi="Verdana" w:cstheme="minorHAnsi"/>
                <w:sz w:val="18"/>
                <w:szCs w:val="18"/>
                <w:lang w:eastAsia="pl-PL"/>
              </w:rPr>
            </w:pPr>
          </w:p>
        </w:tc>
        <w:tc>
          <w:tcPr>
            <w:tcW w:w="2439" w:type="dxa"/>
          </w:tcPr>
          <w:p w14:paraId="27C41654" w14:textId="54754931" w:rsidR="00D80669" w:rsidRPr="0035691D" w:rsidRDefault="00D80669" w:rsidP="00D56FE8">
            <w:pPr>
              <w:spacing w:before="120" w:after="120" w:line="276" w:lineRule="auto"/>
              <w:ind w:left="1571" w:right="-284" w:hanging="851"/>
              <w:rPr>
                <w:rFonts w:ascii="Verdana" w:hAnsi="Verdana" w:cstheme="minorHAnsi"/>
                <w:sz w:val="18"/>
                <w:szCs w:val="18"/>
                <w:lang w:eastAsia="pl-PL"/>
              </w:rPr>
            </w:pPr>
          </w:p>
        </w:tc>
        <w:tc>
          <w:tcPr>
            <w:tcW w:w="2106" w:type="dxa"/>
          </w:tcPr>
          <w:p w14:paraId="1E5F47A7" w14:textId="77777777" w:rsidR="00D80669" w:rsidRPr="0035691D" w:rsidRDefault="00D80669" w:rsidP="00D56FE8">
            <w:pPr>
              <w:spacing w:before="120" w:after="120" w:line="276" w:lineRule="auto"/>
              <w:ind w:left="1571" w:right="-284" w:hanging="851"/>
              <w:rPr>
                <w:rFonts w:ascii="Verdana" w:hAnsi="Verdana" w:cstheme="minorHAnsi"/>
                <w:sz w:val="18"/>
                <w:szCs w:val="18"/>
                <w:lang w:eastAsia="pl-PL"/>
              </w:rPr>
            </w:pPr>
          </w:p>
        </w:tc>
      </w:tr>
    </w:tbl>
    <w:p w14:paraId="214DE92E" w14:textId="77777777" w:rsidR="002C527D" w:rsidRPr="0035691D" w:rsidRDefault="002C527D" w:rsidP="006516D9">
      <w:pPr>
        <w:numPr>
          <w:ilvl w:val="2"/>
          <w:numId w:val="4"/>
        </w:numPr>
        <w:tabs>
          <w:tab w:val="clear" w:pos="1418"/>
        </w:tabs>
        <w:spacing w:before="120" w:after="120" w:line="276" w:lineRule="auto"/>
        <w:ind w:left="567" w:hanging="414"/>
        <w:rPr>
          <w:rFonts w:ascii="Verdana" w:hAnsi="Verdana" w:cstheme="minorHAnsi"/>
          <w:sz w:val="18"/>
          <w:szCs w:val="18"/>
        </w:rPr>
      </w:pPr>
      <w:r w:rsidRPr="0035691D">
        <w:rPr>
          <w:rFonts w:ascii="Verdana" w:hAnsi="Verdana" w:cstheme="minorHAnsi"/>
          <w:sz w:val="18"/>
          <w:szCs w:val="18"/>
        </w:rPr>
        <w:t xml:space="preserve">Oświadczamy, że przedmiot Oferty jest zgodny z opisem Przedmiotu </w:t>
      </w:r>
      <w:r w:rsidR="002C6446" w:rsidRPr="0035691D">
        <w:rPr>
          <w:rFonts w:ascii="Verdana" w:hAnsi="Verdana" w:cstheme="minorHAnsi"/>
          <w:sz w:val="18"/>
          <w:szCs w:val="18"/>
        </w:rPr>
        <w:t>Zakupu</w:t>
      </w:r>
      <w:r w:rsidRPr="0035691D">
        <w:rPr>
          <w:rFonts w:ascii="Verdana" w:hAnsi="Verdana" w:cstheme="minorHAnsi"/>
          <w:sz w:val="18"/>
          <w:szCs w:val="18"/>
        </w:rPr>
        <w:t>.</w:t>
      </w:r>
    </w:p>
    <w:p w14:paraId="44F75803" w14:textId="77777777" w:rsidR="002C527D" w:rsidRPr="0035691D" w:rsidRDefault="002C527D" w:rsidP="006516D9">
      <w:pPr>
        <w:numPr>
          <w:ilvl w:val="2"/>
          <w:numId w:val="4"/>
        </w:numPr>
        <w:tabs>
          <w:tab w:val="clear" w:pos="1418"/>
        </w:tabs>
        <w:spacing w:before="120" w:after="120" w:line="276" w:lineRule="auto"/>
        <w:ind w:left="567" w:hanging="414"/>
        <w:rPr>
          <w:rFonts w:ascii="Verdana" w:hAnsi="Verdana" w:cstheme="minorHAnsi"/>
          <w:sz w:val="18"/>
          <w:szCs w:val="18"/>
        </w:rPr>
      </w:pPr>
      <w:r w:rsidRPr="0035691D">
        <w:rPr>
          <w:rFonts w:ascii="Verdana" w:hAnsi="Verdana" w:cstheme="minorHAnsi"/>
          <w:sz w:val="18"/>
          <w:szCs w:val="18"/>
        </w:rPr>
        <w:t xml:space="preserve">Oświadczamy, iż </w:t>
      </w:r>
      <w:r w:rsidR="00807F81" w:rsidRPr="0035691D">
        <w:rPr>
          <w:rFonts w:ascii="Verdana" w:hAnsi="Verdana" w:cstheme="minorHAnsi"/>
          <w:sz w:val="18"/>
          <w:szCs w:val="18"/>
        </w:rPr>
        <w:t>oferujemy realizację</w:t>
      </w:r>
      <w:r w:rsidRPr="0035691D">
        <w:rPr>
          <w:rFonts w:ascii="Verdana" w:hAnsi="Verdana" w:cstheme="minorHAnsi"/>
          <w:sz w:val="18"/>
          <w:szCs w:val="18"/>
        </w:rPr>
        <w:t xml:space="preserve"> </w:t>
      </w:r>
      <w:r w:rsidR="00807F81" w:rsidRPr="0035691D">
        <w:rPr>
          <w:rFonts w:ascii="Verdana" w:hAnsi="Verdana" w:cstheme="minorHAnsi"/>
          <w:sz w:val="18"/>
          <w:szCs w:val="18"/>
        </w:rPr>
        <w:t xml:space="preserve">Zakupu w terminach </w:t>
      </w:r>
      <w:r w:rsidRPr="0035691D">
        <w:rPr>
          <w:rFonts w:ascii="Verdana" w:hAnsi="Verdana" w:cstheme="minorHAnsi"/>
          <w:sz w:val="18"/>
          <w:szCs w:val="18"/>
        </w:rPr>
        <w:t>wskazany</w:t>
      </w:r>
      <w:r w:rsidR="00807F81" w:rsidRPr="0035691D">
        <w:rPr>
          <w:rFonts w:ascii="Verdana" w:hAnsi="Verdana" w:cstheme="minorHAnsi"/>
          <w:sz w:val="18"/>
          <w:szCs w:val="18"/>
        </w:rPr>
        <w:t>ch</w:t>
      </w:r>
      <w:r w:rsidRPr="0035691D">
        <w:rPr>
          <w:rFonts w:ascii="Verdana" w:hAnsi="Verdana" w:cstheme="minorHAnsi"/>
          <w:sz w:val="18"/>
          <w:szCs w:val="18"/>
        </w:rPr>
        <w:t xml:space="preserve"> przez Zamawiającego w SWZ. </w:t>
      </w:r>
    </w:p>
    <w:p w14:paraId="5FF83DCF" w14:textId="4150E2FB" w:rsidR="002C527D" w:rsidRPr="0035691D" w:rsidRDefault="002C527D" w:rsidP="006516D9">
      <w:pPr>
        <w:numPr>
          <w:ilvl w:val="2"/>
          <w:numId w:val="4"/>
        </w:numPr>
        <w:tabs>
          <w:tab w:val="clear" w:pos="1418"/>
        </w:tabs>
        <w:spacing w:before="120" w:after="120" w:line="276" w:lineRule="auto"/>
        <w:ind w:left="567" w:hanging="414"/>
        <w:rPr>
          <w:rFonts w:ascii="Verdana" w:hAnsi="Verdana" w:cstheme="minorHAnsi"/>
          <w:sz w:val="18"/>
          <w:szCs w:val="18"/>
        </w:rPr>
      </w:pPr>
      <w:r w:rsidRPr="0035691D">
        <w:rPr>
          <w:rFonts w:ascii="Verdana" w:hAnsi="Verdana" w:cstheme="minorHAnsi"/>
          <w:sz w:val="18"/>
          <w:szCs w:val="18"/>
        </w:rPr>
        <w:t xml:space="preserve">Uważamy się za związanych niniejszą Ofertą na czas wskazany w SWZ, tj. przez okres </w:t>
      </w:r>
      <w:r w:rsidR="00416994" w:rsidRPr="0035691D">
        <w:rPr>
          <w:rFonts w:ascii="Verdana" w:hAnsi="Verdana" w:cstheme="minorHAnsi"/>
          <w:sz w:val="18"/>
          <w:szCs w:val="18"/>
        </w:rPr>
        <w:t>60</w:t>
      </w:r>
      <w:r w:rsidR="004E437C" w:rsidRPr="0035691D">
        <w:rPr>
          <w:rFonts w:ascii="Verdana" w:hAnsi="Verdana" w:cstheme="minorHAnsi"/>
          <w:sz w:val="18"/>
          <w:szCs w:val="18"/>
        </w:rPr>
        <w:t xml:space="preserve"> </w:t>
      </w:r>
      <w:r w:rsidR="00416994" w:rsidRPr="0035691D">
        <w:rPr>
          <w:rFonts w:ascii="Verdana" w:hAnsi="Verdana" w:cstheme="minorHAnsi"/>
          <w:sz w:val="18"/>
          <w:szCs w:val="18"/>
        </w:rPr>
        <w:t xml:space="preserve">dni od </w:t>
      </w:r>
      <w:r w:rsidRPr="0035691D">
        <w:rPr>
          <w:rFonts w:ascii="Verdana" w:hAnsi="Verdana" w:cstheme="minorHAnsi"/>
          <w:sz w:val="18"/>
          <w:szCs w:val="18"/>
        </w:rPr>
        <w:t>upływu terminu składania Ofert.</w:t>
      </w:r>
    </w:p>
    <w:p w14:paraId="5AD8DFAC" w14:textId="0970CAA6" w:rsidR="000824E4" w:rsidRPr="0035691D" w:rsidRDefault="000824E4" w:rsidP="006516D9">
      <w:pPr>
        <w:numPr>
          <w:ilvl w:val="2"/>
          <w:numId w:val="4"/>
        </w:numPr>
        <w:tabs>
          <w:tab w:val="clear" w:pos="1418"/>
        </w:tabs>
        <w:spacing w:before="120" w:after="120" w:line="276" w:lineRule="auto"/>
        <w:ind w:left="567" w:hanging="414"/>
        <w:rPr>
          <w:rFonts w:ascii="Verdana" w:hAnsi="Verdana" w:cstheme="minorHAnsi"/>
          <w:sz w:val="18"/>
          <w:szCs w:val="18"/>
        </w:rPr>
      </w:pPr>
      <w:r w:rsidRPr="0035691D">
        <w:rPr>
          <w:rFonts w:ascii="Verdana" w:hAnsi="Verdana" w:cs="Calibri"/>
          <w:sz w:val="18"/>
          <w:szCs w:val="18"/>
        </w:rPr>
        <w:t xml:space="preserve">Poniżej wskazujemy numer rachunku bankowego do dokonywania płatności, który będzie wskazany na fakturze: </w:t>
      </w:r>
      <w:r w:rsidRPr="009208DC">
        <w:rPr>
          <w:rFonts w:ascii="Verdana" w:hAnsi="Verdana" w:cs="Calibri"/>
          <w:sz w:val="18"/>
          <w:szCs w:val="18"/>
          <w:highlight w:val="yellow"/>
        </w:rPr>
        <w:t>……………………………………………………………………………………………………………</w:t>
      </w:r>
    </w:p>
    <w:p w14:paraId="471AF003" w14:textId="57EC153D" w:rsidR="000824E4" w:rsidRPr="0035691D" w:rsidRDefault="000824E4" w:rsidP="000824E4">
      <w:pPr>
        <w:spacing w:before="120" w:after="120" w:line="276" w:lineRule="auto"/>
        <w:ind w:left="567"/>
        <w:rPr>
          <w:rFonts w:ascii="Verdana" w:hAnsi="Verdana" w:cstheme="minorHAnsi"/>
          <w:sz w:val="18"/>
          <w:szCs w:val="18"/>
        </w:rPr>
      </w:pPr>
      <w:r w:rsidRPr="0035691D">
        <w:rPr>
          <w:rFonts w:ascii="Verdana" w:hAnsi="Verdana" w:cs="Calibri"/>
          <w:i/>
          <w:sz w:val="18"/>
          <w:szCs w:val="18"/>
        </w:rPr>
        <w:t>(Informacja o charakterze organizacyjnym, bez konsekwencji w przypadku braku jej podania)</w:t>
      </w:r>
    </w:p>
    <w:p w14:paraId="51681C6B" w14:textId="77777777" w:rsidR="002C527D" w:rsidRPr="0035691D" w:rsidRDefault="002C527D" w:rsidP="006516D9">
      <w:pPr>
        <w:numPr>
          <w:ilvl w:val="2"/>
          <w:numId w:val="4"/>
        </w:numPr>
        <w:tabs>
          <w:tab w:val="clear" w:pos="1418"/>
        </w:tabs>
        <w:spacing w:before="120" w:after="120" w:line="276" w:lineRule="auto"/>
        <w:ind w:left="567" w:hanging="414"/>
        <w:rPr>
          <w:rFonts w:ascii="Verdana" w:hAnsi="Verdana" w:cstheme="minorHAnsi"/>
          <w:sz w:val="18"/>
          <w:szCs w:val="18"/>
        </w:rPr>
      </w:pPr>
      <w:r w:rsidRPr="0035691D">
        <w:rPr>
          <w:rFonts w:ascii="Verdana" w:hAnsi="Verdana" w:cstheme="minorHAnsi"/>
          <w:sz w:val="18"/>
          <w:szCs w:val="18"/>
        </w:rPr>
        <w:t>Informujemy, że</w:t>
      </w:r>
      <w:r w:rsidRPr="0035691D">
        <w:rPr>
          <w:rFonts w:ascii="Verdana" w:eastAsia="Calibri" w:hAnsi="Verdana" w:cstheme="minorHAnsi"/>
          <w:sz w:val="18"/>
          <w:szCs w:val="18"/>
          <w:vertAlign w:val="superscript"/>
        </w:rPr>
        <w:footnoteReference w:id="6"/>
      </w:r>
      <w:r w:rsidRPr="0035691D">
        <w:rPr>
          <w:rFonts w:ascii="Verdana" w:hAnsi="Verdana" w:cstheme="minorHAnsi"/>
          <w:sz w:val="18"/>
          <w:szCs w:val="18"/>
        </w:rPr>
        <w:t>:</w:t>
      </w:r>
    </w:p>
    <w:p w14:paraId="22171621" w14:textId="5C580976" w:rsidR="002C527D" w:rsidRPr="0035691D" w:rsidRDefault="001148BE" w:rsidP="003F2EF3">
      <w:pPr>
        <w:spacing w:before="120" w:after="120" w:line="276" w:lineRule="auto"/>
        <w:ind w:left="1560" w:hanging="414"/>
        <w:rPr>
          <w:rFonts w:ascii="Verdana" w:hAnsi="Verdana" w:cstheme="minorHAnsi"/>
          <w:sz w:val="18"/>
          <w:szCs w:val="18"/>
          <w:lang w:eastAsia="pl-PL"/>
        </w:rPr>
      </w:pPr>
      <w:sdt>
        <w:sdtPr>
          <w:rPr>
            <w:rFonts w:ascii="Verdana" w:hAnsi="Verdana" w:cstheme="minorHAnsi"/>
            <w:b/>
            <w:sz w:val="18"/>
            <w:szCs w:val="18"/>
            <w:lang w:eastAsia="pl-PL"/>
          </w:rPr>
          <w:id w:val="1743292436"/>
          <w14:checkbox>
            <w14:checked w14:val="0"/>
            <w14:checkedState w14:val="2612" w14:font="MS Gothic"/>
            <w14:uncheckedState w14:val="2610" w14:font="MS Gothic"/>
          </w14:checkbox>
        </w:sdtPr>
        <w:sdtEndPr/>
        <w:sdtContent>
          <w:r w:rsidR="002C527D" w:rsidRPr="0035691D">
            <w:rPr>
              <w:rFonts w:ascii="Segoe UI Symbol" w:eastAsia="MS Gothic" w:hAnsi="Segoe UI Symbol" w:cs="Segoe UI Symbol"/>
              <w:b/>
              <w:sz w:val="18"/>
              <w:szCs w:val="18"/>
              <w:lang w:eastAsia="pl-PL"/>
            </w:rPr>
            <w:t>☐</w:t>
          </w:r>
        </w:sdtContent>
      </w:sdt>
      <w:r w:rsidR="002C527D" w:rsidRPr="0035691D">
        <w:rPr>
          <w:rFonts w:ascii="Verdana" w:hAnsi="Verdana" w:cstheme="minorHAnsi"/>
          <w:sz w:val="18"/>
          <w:szCs w:val="18"/>
          <w:lang w:eastAsia="pl-PL"/>
        </w:rPr>
        <w:tab/>
        <w:t>niniejsza Oferta oraz wszelkie załączniki są jawne i nie zawierają informacji stanowiących tajemnicę przedsiębiorstwa w rozumieniu przepisów o zwalczaniu nieuczciwej konkurencji</w:t>
      </w:r>
      <w:r w:rsidR="00611525" w:rsidRPr="0035691D">
        <w:rPr>
          <w:rFonts w:ascii="Verdana" w:hAnsi="Verdana" w:cstheme="minorHAnsi"/>
          <w:sz w:val="18"/>
          <w:szCs w:val="18"/>
          <w:lang w:eastAsia="pl-PL"/>
        </w:rPr>
        <w:t>;</w:t>
      </w:r>
    </w:p>
    <w:p w14:paraId="6AB8C0FC" w14:textId="3923DBF7" w:rsidR="002C527D" w:rsidRPr="0035691D" w:rsidRDefault="001148BE" w:rsidP="003F2EF3">
      <w:pPr>
        <w:spacing w:before="120" w:after="120" w:line="276" w:lineRule="auto"/>
        <w:ind w:left="1560" w:hanging="414"/>
        <w:rPr>
          <w:rFonts w:ascii="Verdana" w:hAnsi="Verdana" w:cstheme="minorHAnsi"/>
          <w:sz w:val="18"/>
          <w:szCs w:val="18"/>
          <w:lang w:eastAsia="pl-PL"/>
        </w:rPr>
      </w:pPr>
      <w:sdt>
        <w:sdtPr>
          <w:rPr>
            <w:rFonts w:ascii="Verdana" w:hAnsi="Verdana" w:cstheme="minorHAnsi"/>
            <w:b/>
            <w:sz w:val="18"/>
            <w:szCs w:val="18"/>
            <w:lang w:eastAsia="pl-PL"/>
          </w:rPr>
          <w:id w:val="1680550997"/>
          <w14:checkbox>
            <w14:checked w14:val="0"/>
            <w14:checkedState w14:val="2612" w14:font="MS Gothic"/>
            <w14:uncheckedState w14:val="2610" w14:font="MS Gothic"/>
          </w14:checkbox>
        </w:sdtPr>
        <w:sdtEndPr/>
        <w:sdtContent>
          <w:r w:rsidR="002C527D" w:rsidRPr="0035691D">
            <w:rPr>
              <w:rFonts w:ascii="Segoe UI Symbol" w:eastAsia="MS Gothic" w:hAnsi="Segoe UI Symbol" w:cs="Segoe UI Symbol"/>
              <w:b/>
              <w:sz w:val="18"/>
              <w:szCs w:val="18"/>
              <w:lang w:eastAsia="pl-PL"/>
            </w:rPr>
            <w:t>☐</w:t>
          </w:r>
        </w:sdtContent>
      </w:sdt>
      <w:r w:rsidR="002C527D" w:rsidRPr="0035691D">
        <w:rPr>
          <w:rFonts w:ascii="Verdana" w:hAnsi="Verdana" w:cstheme="minorHAnsi"/>
          <w:sz w:val="18"/>
          <w:szCs w:val="18"/>
          <w:lang w:eastAsia="pl-PL"/>
        </w:rPr>
        <w:tab/>
        <w:t xml:space="preserve">informacje stanowiące tajemnicę przedsiębiorstwa w rozumieniu przepisów ustawy o zwalczaniu nieuczciwej konkurencji - które jako takie nie mogą być udostępnianie innym uczestnikom </w:t>
      </w:r>
      <w:r w:rsidR="00592782" w:rsidRPr="0035691D">
        <w:rPr>
          <w:rFonts w:ascii="Verdana" w:hAnsi="Verdana" w:cstheme="minorHAnsi"/>
          <w:sz w:val="18"/>
          <w:szCs w:val="18"/>
          <w:lang w:eastAsia="pl-PL"/>
        </w:rPr>
        <w:t>P</w:t>
      </w:r>
      <w:r w:rsidR="002C527D" w:rsidRPr="0035691D">
        <w:rPr>
          <w:rFonts w:ascii="Verdana" w:hAnsi="Verdana" w:cstheme="minorHAnsi"/>
          <w:sz w:val="18"/>
          <w:szCs w:val="18"/>
          <w:lang w:eastAsia="pl-PL"/>
        </w:rPr>
        <w:t xml:space="preserve">ostępowania – zostały złożone </w:t>
      </w:r>
      <w:r w:rsidR="00796AEB" w:rsidRPr="0035691D">
        <w:rPr>
          <w:rFonts w:ascii="Verdana" w:hAnsi="Verdana" w:cstheme="minorHAnsi"/>
          <w:sz w:val="18"/>
          <w:szCs w:val="18"/>
          <w:lang w:eastAsia="pl-PL"/>
        </w:rPr>
        <w:t xml:space="preserve">w Sekcji Systemu Zakupowego GK PGE „Dokumenty” </w:t>
      </w:r>
      <w:r w:rsidR="002C527D" w:rsidRPr="0035691D">
        <w:rPr>
          <w:rFonts w:ascii="Verdana" w:hAnsi="Verdana" w:cstheme="minorHAnsi"/>
          <w:sz w:val="18"/>
          <w:szCs w:val="18"/>
          <w:lang w:eastAsia="pl-PL"/>
        </w:rPr>
        <w:t>w katalogu „Dokument niejawny (tajemnica przedsiębiorstwa). Do Oferty załączamy uzasadnienie zastrzeżenia informacji.</w:t>
      </w:r>
    </w:p>
    <w:p w14:paraId="72A3B93A" w14:textId="2317C7CD" w:rsidR="002C527D" w:rsidRPr="0035691D" w:rsidRDefault="00807F81" w:rsidP="006516D9">
      <w:pPr>
        <w:numPr>
          <w:ilvl w:val="2"/>
          <w:numId w:val="4"/>
        </w:numPr>
        <w:tabs>
          <w:tab w:val="clear" w:pos="1418"/>
        </w:tabs>
        <w:spacing w:before="120" w:after="120" w:line="276" w:lineRule="auto"/>
        <w:ind w:left="567" w:hanging="414"/>
        <w:rPr>
          <w:rFonts w:ascii="Verdana" w:hAnsi="Verdana" w:cstheme="minorHAnsi"/>
          <w:sz w:val="18"/>
          <w:szCs w:val="18"/>
        </w:rPr>
      </w:pPr>
      <w:r w:rsidRPr="0035691D">
        <w:rPr>
          <w:rFonts w:ascii="Verdana" w:hAnsi="Verdana" w:cstheme="minorHAnsi"/>
          <w:sz w:val="18"/>
          <w:szCs w:val="18"/>
        </w:rPr>
        <w:t>O</w:t>
      </w:r>
      <w:r w:rsidR="002C527D" w:rsidRPr="0035691D">
        <w:rPr>
          <w:rFonts w:ascii="Verdana" w:hAnsi="Verdana" w:cstheme="minorHAnsi"/>
          <w:sz w:val="18"/>
          <w:szCs w:val="18"/>
        </w:rPr>
        <w:t xml:space="preserve">świadczamy, że przedstawione w Ofercie informacje oraz załączone do Oferty dokumenty oraz oświadczenia opisują stan faktyczny i prawny, aktualny na dzień składania </w:t>
      </w:r>
      <w:r w:rsidR="007F6CF0" w:rsidRPr="0035691D">
        <w:rPr>
          <w:rFonts w:ascii="Verdana" w:hAnsi="Verdana" w:cstheme="minorHAnsi"/>
          <w:sz w:val="18"/>
          <w:szCs w:val="18"/>
        </w:rPr>
        <w:t>O</w:t>
      </w:r>
      <w:r w:rsidR="002C527D" w:rsidRPr="0035691D">
        <w:rPr>
          <w:rFonts w:ascii="Verdana" w:hAnsi="Verdana" w:cstheme="minorHAnsi"/>
          <w:sz w:val="18"/>
          <w:szCs w:val="18"/>
        </w:rPr>
        <w:t>fert.</w:t>
      </w:r>
    </w:p>
    <w:p w14:paraId="0E05D4D1" w14:textId="294D3BDB" w:rsidR="002C527D" w:rsidRPr="0035691D" w:rsidRDefault="002C527D" w:rsidP="006516D9">
      <w:pPr>
        <w:numPr>
          <w:ilvl w:val="2"/>
          <w:numId w:val="4"/>
        </w:numPr>
        <w:tabs>
          <w:tab w:val="clear" w:pos="1418"/>
        </w:tabs>
        <w:spacing w:before="120" w:after="120" w:line="276" w:lineRule="auto"/>
        <w:ind w:left="567" w:hanging="414"/>
        <w:rPr>
          <w:rFonts w:ascii="Verdana" w:hAnsi="Verdana" w:cstheme="minorHAnsi"/>
          <w:sz w:val="18"/>
          <w:szCs w:val="18"/>
        </w:rPr>
      </w:pPr>
      <w:r w:rsidRPr="0035691D">
        <w:rPr>
          <w:rFonts w:ascii="Verdana" w:hAnsi="Verdana" w:cstheme="minorHAnsi"/>
          <w:sz w:val="18"/>
          <w:szCs w:val="18"/>
        </w:rPr>
        <w:t>Oświadczamy, że zapoznaliśmy się z zasadami określonymi w Kodeksie Postępowania dla Partnerów Biznesowyc</w:t>
      </w:r>
      <w:r w:rsidR="003C1853" w:rsidRPr="0035691D">
        <w:rPr>
          <w:rFonts w:ascii="Verdana" w:hAnsi="Verdana" w:cstheme="minorHAnsi"/>
          <w:sz w:val="18"/>
          <w:szCs w:val="18"/>
        </w:rPr>
        <w:t>h Spółek GK PGE oraz w Dobrych Praktykach Z</w:t>
      </w:r>
      <w:r w:rsidRPr="0035691D">
        <w:rPr>
          <w:rFonts w:ascii="Verdana" w:hAnsi="Verdana" w:cstheme="minorHAnsi"/>
          <w:sz w:val="18"/>
          <w:szCs w:val="18"/>
        </w:rPr>
        <w:t>akupowych. W przypadku wyboru naszej Oferty</w:t>
      </w:r>
      <w:r w:rsidR="00A21602" w:rsidRPr="0035691D">
        <w:rPr>
          <w:rFonts w:ascii="Verdana" w:hAnsi="Verdana" w:cstheme="minorHAnsi"/>
          <w:sz w:val="18"/>
          <w:szCs w:val="18"/>
        </w:rPr>
        <w:t xml:space="preserve"> </w:t>
      </w:r>
      <w:r w:rsidRPr="0035691D">
        <w:rPr>
          <w:rFonts w:ascii="Verdana" w:hAnsi="Verdana" w:cstheme="minorHAnsi"/>
          <w:sz w:val="18"/>
          <w:szCs w:val="18"/>
        </w:rPr>
        <w:t>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10C21B63" w14:textId="23259E2B" w:rsidR="002C527D" w:rsidRPr="0035691D" w:rsidRDefault="002C527D" w:rsidP="006516D9">
      <w:pPr>
        <w:numPr>
          <w:ilvl w:val="2"/>
          <w:numId w:val="4"/>
        </w:numPr>
        <w:tabs>
          <w:tab w:val="clear" w:pos="1418"/>
        </w:tabs>
        <w:spacing w:before="120" w:after="120" w:line="276" w:lineRule="auto"/>
        <w:ind w:left="567" w:hanging="414"/>
        <w:rPr>
          <w:rFonts w:ascii="Verdana" w:hAnsi="Verdana" w:cstheme="minorHAnsi"/>
          <w:sz w:val="18"/>
          <w:szCs w:val="18"/>
        </w:rPr>
      </w:pPr>
      <w:r w:rsidRPr="0035691D">
        <w:rPr>
          <w:rFonts w:ascii="Verdana" w:hAnsi="Verdana" w:cstheme="minorHAnsi"/>
          <w:sz w:val="18"/>
          <w:szCs w:val="18"/>
        </w:rPr>
        <w:t>W przypadku, gdy świadczona przez Wykonawcę usługa będzie wymagała</w:t>
      </w:r>
      <w:r w:rsidR="00A21602" w:rsidRPr="0035691D">
        <w:rPr>
          <w:rFonts w:ascii="Verdana" w:hAnsi="Verdana" w:cstheme="minorHAnsi"/>
          <w:sz w:val="18"/>
          <w:szCs w:val="18"/>
        </w:rPr>
        <w:t xml:space="preserve"> </w:t>
      </w:r>
      <w:r w:rsidRPr="0035691D">
        <w:rPr>
          <w:rFonts w:ascii="Verdana" w:hAnsi="Verdana" w:cstheme="minorHAnsi"/>
          <w:sz w:val="18"/>
          <w:szCs w:val="18"/>
        </w:rPr>
        <w:t>powierzenia przez PGE</w:t>
      </w:r>
      <w:r w:rsidR="00A21602" w:rsidRPr="0035691D">
        <w:rPr>
          <w:rFonts w:ascii="Verdana" w:hAnsi="Verdana" w:cstheme="minorHAnsi"/>
          <w:sz w:val="18"/>
          <w:szCs w:val="18"/>
        </w:rPr>
        <w:t xml:space="preserve"> </w:t>
      </w:r>
      <w:r w:rsidRPr="0035691D">
        <w:rPr>
          <w:rFonts w:ascii="Verdana" w:hAnsi="Verdana" w:cstheme="minorHAnsi"/>
          <w:sz w:val="18"/>
          <w:szCs w:val="18"/>
        </w:rPr>
        <w:t>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1A1670E" w14:textId="77777777" w:rsidR="002C527D" w:rsidRPr="0035691D" w:rsidRDefault="002C527D" w:rsidP="006516D9">
      <w:pPr>
        <w:numPr>
          <w:ilvl w:val="2"/>
          <w:numId w:val="4"/>
        </w:numPr>
        <w:tabs>
          <w:tab w:val="clear" w:pos="1418"/>
        </w:tabs>
        <w:spacing w:before="120" w:after="120" w:line="276" w:lineRule="auto"/>
        <w:ind w:left="567" w:hanging="414"/>
        <w:rPr>
          <w:rFonts w:ascii="Verdana" w:hAnsi="Verdana" w:cstheme="minorHAnsi"/>
          <w:sz w:val="18"/>
          <w:szCs w:val="18"/>
        </w:rPr>
      </w:pPr>
      <w:r w:rsidRPr="0035691D">
        <w:rPr>
          <w:rFonts w:ascii="Verdana" w:hAnsi="Verdana" w:cstheme="minorHAnsi"/>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27FB3F82" w14:textId="04ED2639" w:rsidR="000E7B86" w:rsidRPr="0035691D" w:rsidRDefault="002C527D" w:rsidP="006516D9">
      <w:pPr>
        <w:numPr>
          <w:ilvl w:val="2"/>
          <w:numId w:val="4"/>
        </w:numPr>
        <w:tabs>
          <w:tab w:val="clear" w:pos="1418"/>
        </w:tabs>
        <w:spacing w:before="120" w:after="120" w:line="276" w:lineRule="auto"/>
        <w:ind w:left="567" w:hanging="414"/>
        <w:rPr>
          <w:rFonts w:ascii="Verdana" w:hAnsi="Verdana" w:cstheme="minorHAnsi"/>
          <w:sz w:val="18"/>
          <w:szCs w:val="18"/>
        </w:rPr>
      </w:pPr>
      <w:r w:rsidRPr="0035691D">
        <w:rPr>
          <w:rFonts w:ascii="Verdana" w:hAnsi="Verdana" w:cstheme="minorHAnsi"/>
          <w:sz w:val="18"/>
          <w:szCs w:val="18"/>
        </w:rPr>
        <w:lastRenderedPageBreak/>
        <w:t xml:space="preserve">Oświadczam, że wypełniłem obowiązki informacyjne przewidziane w art. 13 lub art. 14 rozporządzenia Parlamentu Europejskiego i Rady (UE) 2016/679 z dnia 27 kwietnia 2016 r. </w:t>
      </w:r>
      <w:r w:rsidR="00630FC5" w:rsidRPr="0035691D">
        <w:rPr>
          <w:rFonts w:ascii="Verdana" w:hAnsi="Verdana" w:cstheme="minorHAnsi"/>
          <w:sz w:val="18"/>
          <w:szCs w:val="18"/>
        </w:rPr>
        <w:br/>
      </w:r>
      <w:r w:rsidRPr="0035691D">
        <w:rPr>
          <w:rFonts w:ascii="Verdana" w:hAnsi="Verdana" w:cstheme="minorHAnsi"/>
          <w:sz w:val="18"/>
          <w:szCs w:val="18"/>
        </w:rPr>
        <w:t xml:space="preserve">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w:t>
      </w:r>
      <w:r w:rsidR="007F6CF0" w:rsidRPr="0035691D">
        <w:rPr>
          <w:rFonts w:ascii="Verdana" w:hAnsi="Verdana" w:cstheme="minorHAnsi"/>
          <w:sz w:val="18"/>
          <w:szCs w:val="18"/>
        </w:rPr>
        <w:t>Z</w:t>
      </w:r>
      <w:r w:rsidRPr="0035691D">
        <w:rPr>
          <w:rFonts w:ascii="Verdana" w:hAnsi="Verdana" w:cstheme="minorHAnsi"/>
          <w:sz w:val="18"/>
          <w:szCs w:val="18"/>
        </w:rPr>
        <w:t xml:space="preserve">amówienia w niniejszym </w:t>
      </w:r>
      <w:r w:rsidR="00592782" w:rsidRPr="0035691D">
        <w:rPr>
          <w:rFonts w:ascii="Verdana" w:hAnsi="Verdana" w:cstheme="minorHAnsi"/>
          <w:sz w:val="18"/>
          <w:szCs w:val="18"/>
        </w:rPr>
        <w:t>P</w:t>
      </w:r>
      <w:r w:rsidRPr="0035691D">
        <w:rPr>
          <w:rFonts w:ascii="Verdana" w:hAnsi="Verdana" w:cstheme="minorHAnsi"/>
          <w:sz w:val="18"/>
          <w:szCs w:val="18"/>
        </w:rPr>
        <w:t>ostępowaniu</w:t>
      </w:r>
      <w:r w:rsidR="000E7B86" w:rsidRPr="0035691D">
        <w:rPr>
          <w:rFonts w:ascii="Verdana" w:hAnsi="Verdana" w:cstheme="minorHAnsi"/>
          <w:sz w:val="18"/>
          <w:szCs w:val="18"/>
        </w:rPr>
        <w:t xml:space="preserve">. </w:t>
      </w:r>
      <w:r w:rsidR="000E7B86" w:rsidRPr="0035691D">
        <w:rPr>
          <w:rFonts w:ascii="Verdana" w:hAnsi="Verdana" w:cstheme="minorHAnsi"/>
          <w:i/>
          <w:color w:val="FF0000"/>
          <w:sz w:val="18"/>
          <w:szCs w:val="18"/>
        </w:rPr>
        <w:t xml:space="preserve">(UWAGA: </w:t>
      </w:r>
      <w:r w:rsidR="00630FC5" w:rsidRPr="0035691D">
        <w:rPr>
          <w:rFonts w:ascii="Verdana" w:hAnsi="Verdana" w:cstheme="minorHAnsi"/>
          <w:i/>
          <w:color w:val="FF0000"/>
          <w:sz w:val="18"/>
          <w:szCs w:val="18"/>
        </w:rPr>
        <w:br/>
      </w:r>
      <w:r w:rsidR="000E7B86" w:rsidRPr="0035691D">
        <w:rPr>
          <w:rFonts w:ascii="Verdana" w:hAnsi="Verdana" w:cstheme="minorHAnsi"/>
          <w:i/>
          <w:color w:val="FF0000"/>
          <w:sz w:val="18"/>
          <w:szCs w:val="18"/>
        </w:rPr>
        <w:t>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p w14:paraId="6CC01346" w14:textId="6BA2A6B8" w:rsidR="002C527D" w:rsidRPr="0035691D" w:rsidRDefault="002C527D" w:rsidP="006516D9">
      <w:pPr>
        <w:numPr>
          <w:ilvl w:val="2"/>
          <w:numId w:val="4"/>
        </w:numPr>
        <w:tabs>
          <w:tab w:val="clear" w:pos="1418"/>
        </w:tabs>
        <w:spacing w:before="120" w:after="120" w:line="276" w:lineRule="auto"/>
        <w:ind w:left="567" w:hanging="414"/>
        <w:rPr>
          <w:rFonts w:ascii="Verdana" w:hAnsi="Verdana" w:cstheme="minorHAnsi"/>
          <w:sz w:val="18"/>
          <w:szCs w:val="18"/>
          <w:lang w:eastAsia="pl-PL"/>
        </w:rPr>
      </w:pPr>
      <w:r w:rsidRPr="0035691D">
        <w:rPr>
          <w:rFonts w:ascii="Verdana" w:hAnsi="Verdana" w:cstheme="minorHAnsi"/>
          <w:sz w:val="18"/>
          <w:szCs w:val="18"/>
        </w:rPr>
        <w:t xml:space="preserve"> Przekazywane przez nas dane osobowe mogą być wykorzystane wyłącznie w celach związanych z prowadzonym </w:t>
      </w:r>
      <w:r w:rsidR="00592782" w:rsidRPr="0035691D">
        <w:rPr>
          <w:rFonts w:ascii="Verdana" w:hAnsi="Verdana" w:cstheme="minorHAnsi"/>
          <w:sz w:val="18"/>
          <w:szCs w:val="18"/>
        </w:rPr>
        <w:t>P</w:t>
      </w:r>
      <w:r w:rsidRPr="0035691D">
        <w:rPr>
          <w:rFonts w:ascii="Verdana" w:hAnsi="Verdana" w:cstheme="minorHAnsi"/>
          <w:sz w:val="18"/>
          <w:szCs w:val="18"/>
        </w:rPr>
        <w:t>ostępowaniem</w:t>
      </w:r>
      <w:r w:rsidR="000D297C" w:rsidRPr="0035691D">
        <w:rPr>
          <w:rFonts w:ascii="Verdana" w:hAnsi="Verdana" w:cstheme="minorHAnsi"/>
          <w:sz w:val="18"/>
          <w:szCs w:val="18"/>
        </w:rPr>
        <w:t xml:space="preserve"> zakupowym </w:t>
      </w:r>
      <w:r w:rsidR="001F1EBE" w:rsidRPr="0035691D">
        <w:rPr>
          <w:rFonts w:ascii="Verdana" w:hAnsi="Verdana" w:cstheme="minorHAnsi"/>
          <w:sz w:val="18"/>
          <w:szCs w:val="18"/>
          <w:shd w:val="clear" w:color="auto" w:fill="FFFFFF"/>
          <w:lang w:eastAsia="pl-PL"/>
        </w:rPr>
        <w:t xml:space="preserve">nr </w:t>
      </w:r>
      <w:r w:rsidR="00C92DDC" w:rsidRPr="0035691D">
        <w:rPr>
          <w:rFonts w:ascii="Verdana" w:hAnsi="Verdana" w:cstheme="minorHAnsi"/>
          <w:sz w:val="18"/>
          <w:szCs w:val="18"/>
          <w:shd w:val="clear" w:color="auto" w:fill="FFFFFF"/>
          <w:lang w:eastAsia="pl-PL"/>
        </w:rPr>
        <w:t>POST/PGE/</w:t>
      </w:r>
      <w:r w:rsidR="0009341F">
        <w:rPr>
          <w:rFonts w:ascii="Verdana" w:hAnsi="Verdana" w:cstheme="minorHAnsi"/>
          <w:sz w:val="18"/>
          <w:szCs w:val="18"/>
          <w:shd w:val="clear" w:color="auto" w:fill="FFFFFF"/>
          <w:lang w:eastAsia="pl-PL"/>
        </w:rPr>
        <w:t>W</w:t>
      </w:r>
      <w:r w:rsidR="00C92DDC" w:rsidRPr="0035691D">
        <w:rPr>
          <w:rFonts w:ascii="Verdana" w:hAnsi="Verdana" w:cstheme="minorHAnsi"/>
          <w:sz w:val="18"/>
          <w:szCs w:val="18"/>
          <w:shd w:val="clear" w:color="auto" w:fill="FFFFFF"/>
          <w:lang w:eastAsia="pl-PL"/>
        </w:rPr>
        <w:t>/DZ/00</w:t>
      </w:r>
      <w:r w:rsidR="00905FE4">
        <w:rPr>
          <w:rFonts w:ascii="Verdana" w:hAnsi="Verdana" w:cstheme="minorHAnsi"/>
          <w:sz w:val="18"/>
          <w:szCs w:val="18"/>
          <w:shd w:val="clear" w:color="auto" w:fill="FFFFFF"/>
          <w:lang w:eastAsia="pl-PL"/>
        </w:rPr>
        <w:t>192</w:t>
      </w:r>
      <w:r w:rsidR="00C92DDC" w:rsidRPr="0035691D">
        <w:rPr>
          <w:rFonts w:ascii="Verdana" w:hAnsi="Verdana" w:cstheme="minorHAnsi"/>
          <w:sz w:val="18"/>
          <w:szCs w:val="18"/>
          <w:shd w:val="clear" w:color="auto" w:fill="FFFFFF"/>
          <w:lang w:eastAsia="pl-PL"/>
        </w:rPr>
        <w:t>/2022</w:t>
      </w:r>
      <w:r w:rsidRPr="0035691D">
        <w:rPr>
          <w:rFonts w:ascii="Verdana" w:hAnsi="Verdana" w:cstheme="minorHAnsi"/>
          <w:sz w:val="18"/>
          <w:szCs w:val="18"/>
          <w:shd w:val="clear" w:color="auto" w:fill="FFFFFF"/>
          <w:lang w:eastAsia="pl-PL"/>
        </w:rPr>
        <w:t>.</w:t>
      </w:r>
    </w:p>
    <w:p w14:paraId="1FB060DA" w14:textId="77777777" w:rsidR="002C527D" w:rsidRPr="0035691D" w:rsidRDefault="002C527D" w:rsidP="006516D9">
      <w:pPr>
        <w:numPr>
          <w:ilvl w:val="2"/>
          <w:numId w:val="4"/>
        </w:numPr>
        <w:tabs>
          <w:tab w:val="clear" w:pos="1418"/>
        </w:tabs>
        <w:spacing w:before="120" w:after="120" w:line="276" w:lineRule="auto"/>
        <w:ind w:left="567" w:hanging="414"/>
        <w:rPr>
          <w:rFonts w:ascii="Verdana" w:hAnsi="Verdana" w:cstheme="minorHAnsi"/>
          <w:sz w:val="18"/>
          <w:szCs w:val="18"/>
          <w:lang w:eastAsia="pl-PL"/>
        </w:rPr>
      </w:pPr>
      <w:r w:rsidRPr="0035691D">
        <w:rPr>
          <w:rFonts w:ascii="Verdana" w:hAnsi="Verdana" w:cstheme="minorHAnsi"/>
          <w:sz w:val="18"/>
          <w:szCs w:val="18"/>
          <w:lang w:eastAsia="pl-PL"/>
        </w:rPr>
        <w:t xml:space="preserve">Załącznikami do Oferty są </w:t>
      </w:r>
      <w:r w:rsidRPr="0035691D">
        <w:rPr>
          <w:rFonts w:ascii="Verdana" w:hAnsi="Verdana" w:cstheme="minorHAnsi"/>
          <w:i/>
          <w:sz w:val="18"/>
          <w:szCs w:val="18"/>
          <w:lang w:eastAsia="pl-PL"/>
        </w:rPr>
        <w:t>(prosimy wymienić wszystkie załączniki)</w:t>
      </w:r>
      <w:r w:rsidRPr="0035691D">
        <w:rPr>
          <w:rFonts w:ascii="Verdana" w:hAnsi="Verdana" w:cstheme="minorHAnsi"/>
          <w:sz w:val="18"/>
          <w:szCs w:val="18"/>
          <w:lang w:eastAsia="pl-PL"/>
        </w:rPr>
        <w:t>:</w:t>
      </w:r>
    </w:p>
    <w:p w14:paraId="4C80432B" w14:textId="77777777" w:rsidR="002C527D" w:rsidRPr="0035691D" w:rsidRDefault="002C527D" w:rsidP="006516D9">
      <w:pPr>
        <w:numPr>
          <w:ilvl w:val="0"/>
          <w:numId w:val="8"/>
        </w:numPr>
        <w:suppressAutoHyphens/>
        <w:spacing w:before="120" w:after="120" w:line="276" w:lineRule="auto"/>
        <w:ind w:left="1701" w:hanging="567"/>
        <w:rPr>
          <w:rFonts w:ascii="Verdana" w:hAnsi="Verdana" w:cstheme="minorHAnsi"/>
          <w:sz w:val="18"/>
          <w:szCs w:val="18"/>
          <w:lang w:eastAsia="pl-PL"/>
        </w:rPr>
      </w:pPr>
      <w:r w:rsidRPr="0035691D">
        <w:rPr>
          <w:rFonts w:ascii="Verdana" w:hAnsi="Verdana" w:cstheme="minorHAnsi"/>
          <w:sz w:val="18"/>
          <w:szCs w:val="18"/>
          <w:lang w:eastAsia="pl-PL"/>
        </w:rPr>
        <w:t>__________________________________________</w:t>
      </w:r>
    </w:p>
    <w:p w14:paraId="6F9D9665" w14:textId="77777777" w:rsidR="002C527D" w:rsidRPr="0035691D" w:rsidRDefault="002C527D" w:rsidP="006516D9">
      <w:pPr>
        <w:numPr>
          <w:ilvl w:val="0"/>
          <w:numId w:val="8"/>
        </w:numPr>
        <w:suppressAutoHyphens/>
        <w:spacing w:before="120" w:after="120" w:line="276" w:lineRule="auto"/>
        <w:ind w:left="1701" w:hanging="567"/>
        <w:rPr>
          <w:rFonts w:ascii="Verdana" w:hAnsi="Verdana" w:cstheme="minorHAnsi"/>
          <w:sz w:val="18"/>
          <w:szCs w:val="18"/>
          <w:lang w:eastAsia="pl-PL"/>
        </w:rPr>
      </w:pPr>
      <w:r w:rsidRPr="0035691D">
        <w:rPr>
          <w:rFonts w:ascii="Verdana" w:hAnsi="Verdana" w:cstheme="minorHAnsi"/>
          <w:sz w:val="18"/>
          <w:szCs w:val="18"/>
          <w:lang w:eastAsia="pl-PL"/>
        </w:rPr>
        <w:t>__________________________________________</w:t>
      </w:r>
    </w:p>
    <w:p w14:paraId="0B9F8F5D" w14:textId="77777777" w:rsidR="003F2EF3" w:rsidRPr="0035691D" w:rsidRDefault="003F2EF3" w:rsidP="003F2EF3">
      <w:pPr>
        <w:suppressAutoHyphens/>
        <w:spacing w:before="120" w:after="120" w:line="276" w:lineRule="auto"/>
        <w:ind w:left="1701"/>
        <w:rPr>
          <w:rFonts w:ascii="Verdana" w:hAnsi="Verdana" w:cstheme="minorHAnsi"/>
          <w:sz w:val="18"/>
          <w:szCs w:val="18"/>
          <w:lang w:eastAsia="pl-PL"/>
        </w:rPr>
      </w:pPr>
    </w:p>
    <w:p w14:paraId="034BA134" w14:textId="77777777" w:rsidR="003F2EF3" w:rsidRPr="0035691D" w:rsidRDefault="003F2EF3" w:rsidP="003F2EF3">
      <w:pPr>
        <w:suppressAutoHyphens/>
        <w:spacing w:before="120" w:after="120" w:line="276" w:lineRule="auto"/>
        <w:ind w:left="1701"/>
        <w:rPr>
          <w:rFonts w:ascii="Verdana" w:hAnsi="Verdana" w:cstheme="minorHAnsi"/>
          <w:sz w:val="18"/>
          <w:szCs w:val="18"/>
          <w:lang w:eastAsia="pl-PL"/>
        </w:rPr>
      </w:pPr>
    </w:p>
    <w:p w14:paraId="07740722" w14:textId="09467157" w:rsidR="002C527D" w:rsidRPr="0035691D" w:rsidRDefault="002C527D" w:rsidP="003F2EF3">
      <w:pPr>
        <w:tabs>
          <w:tab w:val="left" w:pos="851"/>
        </w:tabs>
        <w:suppressAutoHyphens/>
        <w:spacing w:line="276" w:lineRule="auto"/>
        <w:ind w:left="5529" w:hanging="4820"/>
        <w:rPr>
          <w:rFonts w:ascii="Verdana" w:hAnsi="Verdana" w:cstheme="minorHAnsi"/>
          <w:sz w:val="18"/>
          <w:szCs w:val="18"/>
        </w:rPr>
      </w:pPr>
      <w:r w:rsidRPr="0035691D">
        <w:rPr>
          <w:rFonts w:ascii="Verdana" w:hAnsi="Verdana" w:cstheme="minorHAnsi"/>
          <w:sz w:val="18"/>
          <w:szCs w:val="18"/>
        </w:rPr>
        <w:t>..............................</w:t>
      </w:r>
      <w:r w:rsidR="003F2EF3" w:rsidRPr="0035691D">
        <w:rPr>
          <w:rFonts w:ascii="Verdana" w:hAnsi="Verdana" w:cstheme="minorHAnsi"/>
          <w:sz w:val="18"/>
          <w:szCs w:val="18"/>
        </w:rPr>
        <w:t>, dn. .........................</w:t>
      </w:r>
      <w:r w:rsidR="00A21602" w:rsidRPr="0035691D">
        <w:rPr>
          <w:rFonts w:ascii="Verdana" w:hAnsi="Verdana" w:cstheme="minorHAnsi"/>
          <w:sz w:val="18"/>
          <w:szCs w:val="18"/>
        </w:rPr>
        <w:t xml:space="preserve">               </w:t>
      </w:r>
      <w:r w:rsidR="00901296" w:rsidRPr="0035691D">
        <w:rPr>
          <w:rFonts w:ascii="Verdana" w:hAnsi="Verdana" w:cstheme="minorHAnsi"/>
          <w:sz w:val="18"/>
          <w:szCs w:val="18"/>
        </w:rPr>
        <w:t xml:space="preserve">                    </w:t>
      </w:r>
      <w:r w:rsidR="00A21602" w:rsidRPr="0035691D">
        <w:rPr>
          <w:rFonts w:ascii="Verdana" w:hAnsi="Verdana" w:cstheme="minorHAnsi"/>
          <w:sz w:val="18"/>
          <w:szCs w:val="18"/>
        </w:rPr>
        <w:t xml:space="preserve">   </w:t>
      </w:r>
      <w:r w:rsidRPr="0035691D">
        <w:rPr>
          <w:rFonts w:ascii="Verdana" w:hAnsi="Verdana" w:cstheme="minorHAnsi"/>
          <w:sz w:val="18"/>
          <w:szCs w:val="18"/>
        </w:rPr>
        <w:t>...............................</w:t>
      </w:r>
      <w:r w:rsidR="003F2EF3" w:rsidRPr="0035691D">
        <w:rPr>
          <w:rFonts w:ascii="Verdana" w:hAnsi="Verdana" w:cstheme="minorHAnsi"/>
          <w:sz w:val="18"/>
          <w:szCs w:val="18"/>
        </w:rPr>
        <w:t>............................</w:t>
      </w:r>
    </w:p>
    <w:p w14:paraId="09426286" w14:textId="77777777" w:rsidR="00267C6D" w:rsidRPr="0035691D" w:rsidRDefault="002C527D" w:rsidP="003F2EF3">
      <w:pPr>
        <w:tabs>
          <w:tab w:val="left" w:pos="851"/>
        </w:tabs>
        <w:suppressAutoHyphens/>
        <w:spacing w:line="240" w:lineRule="auto"/>
        <w:ind w:left="5529" w:right="68"/>
        <w:rPr>
          <w:rFonts w:ascii="Verdana" w:hAnsi="Verdana" w:cstheme="minorHAnsi"/>
          <w:i/>
          <w:sz w:val="18"/>
          <w:szCs w:val="18"/>
        </w:rPr>
      </w:pPr>
      <w:r w:rsidRPr="0035691D">
        <w:rPr>
          <w:rFonts w:ascii="Verdana" w:hAnsi="Verdana" w:cstheme="minorHAnsi"/>
          <w:i/>
          <w:sz w:val="18"/>
          <w:szCs w:val="18"/>
        </w:rPr>
        <w:t>Podpis(-y) osoby(-</w:t>
      </w:r>
      <w:proofErr w:type="spellStart"/>
      <w:r w:rsidRPr="0035691D">
        <w:rPr>
          <w:rFonts w:ascii="Verdana" w:hAnsi="Verdana" w:cstheme="minorHAnsi"/>
          <w:i/>
          <w:sz w:val="18"/>
          <w:szCs w:val="18"/>
        </w:rPr>
        <w:t>ób</w:t>
      </w:r>
      <w:proofErr w:type="spellEnd"/>
      <w:r w:rsidRPr="0035691D">
        <w:rPr>
          <w:rFonts w:ascii="Verdana" w:hAnsi="Verdana" w:cstheme="minorHAnsi"/>
          <w:i/>
          <w:sz w:val="18"/>
          <w:szCs w:val="18"/>
        </w:rPr>
        <w:t>) uprawnionej(-</w:t>
      </w:r>
      <w:proofErr w:type="spellStart"/>
      <w:r w:rsidRPr="0035691D">
        <w:rPr>
          <w:rFonts w:ascii="Verdana" w:hAnsi="Verdana" w:cstheme="minorHAnsi"/>
          <w:i/>
          <w:sz w:val="18"/>
          <w:szCs w:val="18"/>
        </w:rPr>
        <w:t>ych</w:t>
      </w:r>
      <w:proofErr w:type="spellEnd"/>
      <w:r w:rsidRPr="0035691D">
        <w:rPr>
          <w:rFonts w:ascii="Verdana" w:hAnsi="Verdana" w:cstheme="minorHAnsi"/>
          <w:i/>
          <w:sz w:val="18"/>
          <w:szCs w:val="18"/>
        </w:rPr>
        <w:t xml:space="preserve">) do składania oświadczeń woli w imieniu Wykonawcy </w:t>
      </w:r>
    </w:p>
    <w:p w14:paraId="15B68BEF" w14:textId="77777777" w:rsidR="00282D1E" w:rsidRDefault="00282D1E">
      <w:pPr>
        <w:spacing w:after="200" w:line="276" w:lineRule="auto"/>
        <w:jc w:val="left"/>
        <w:rPr>
          <w:rFonts w:ascii="Verdana" w:hAnsi="Verdana" w:cstheme="minorHAnsi"/>
          <w:i/>
          <w:sz w:val="18"/>
          <w:szCs w:val="18"/>
        </w:rPr>
        <w:sectPr w:rsidR="00282D1E" w:rsidSect="009A029D">
          <w:headerReference w:type="default" r:id="rId11"/>
          <w:footerReference w:type="default" r:id="rId12"/>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pPr>
      <w:r>
        <w:rPr>
          <w:rFonts w:ascii="Verdana" w:hAnsi="Verdana" w:cstheme="minorHAnsi"/>
          <w:i/>
          <w:sz w:val="18"/>
          <w:szCs w:val="18"/>
        </w:rPr>
        <w:br w:type="page"/>
      </w:r>
    </w:p>
    <w:p w14:paraId="4C4C99EA" w14:textId="6C5140F9" w:rsidR="00282D1E" w:rsidRDefault="00282D1E">
      <w:pPr>
        <w:spacing w:after="200" w:line="276" w:lineRule="auto"/>
        <w:jc w:val="left"/>
        <w:rPr>
          <w:rFonts w:ascii="Verdana" w:hAnsi="Verdana" w:cstheme="minorHAnsi"/>
          <w:i/>
          <w:sz w:val="18"/>
          <w:szCs w:val="18"/>
        </w:rPr>
      </w:pPr>
    </w:p>
    <w:p w14:paraId="41509299" w14:textId="6D14F679" w:rsidR="00282D1E" w:rsidRPr="00282D1E" w:rsidRDefault="00282D1E" w:rsidP="00282D1E">
      <w:pPr>
        <w:shd w:val="clear" w:color="auto" w:fill="C6D9F1" w:themeFill="text2" w:themeFillTint="33"/>
        <w:spacing w:before="120" w:after="120" w:line="276" w:lineRule="auto"/>
        <w:outlineLvl w:val="0"/>
        <w:rPr>
          <w:rFonts w:ascii="Verdana" w:hAnsi="Verdana" w:cstheme="minorHAnsi"/>
          <w:b/>
          <w:sz w:val="18"/>
          <w:szCs w:val="18"/>
        </w:rPr>
      </w:pPr>
      <w:r w:rsidRPr="00282D1E">
        <w:rPr>
          <w:rFonts w:ascii="Verdana" w:hAnsi="Verdana" w:cstheme="minorHAnsi"/>
          <w:b/>
          <w:sz w:val="18"/>
          <w:szCs w:val="18"/>
        </w:rPr>
        <w:t xml:space="preserve">ZAŁĄCZNIK NR </w:t>
      </w:r>
      <w:r>
        <w:rPr>
          <w:rFonts w:ascii="Verdana" w:hAnsi="Verdana" w:cstheme="minorHAnsi"/>
          <w:b/>
          <w:sz w:val="18"/>
          <w:szCs w:val="18"/>
        </w:rPr>
        <w:t>4</w:t>
      </w:r>
      <w:r w:rsidRPr="00282D1E">
        <w:rPr>
          <w:rFonts w:ascii="Verdana" w:hAnsi="Verdana" w:cstheme="minorHAnsi"/>
          <w:b/>
          <w:sz w:val="18"/>
          <w:szCs w:val="18"/>
        </w:rPr>
        <w:t xml:space="preserve"> DO SWZ – WYKAZ </w:t>
      </w:r>
      <w:r>
        <w:rPr>
          <w:rFonts w:ascii="Verdana" w:hAnsi="Verdana" w:cstheme="minorHAnsi"/>
          <w:b/>
          <w:sz w:val="18"/>
          <w:szCs w:val="18"/>
        </w:rPr>
        <w:t>USŁUG</w:t>
      </w:r>
      <w:r w:rsidR="00F72550">
        <w:rPr>
          <w:rFonts w:ascii="Verdana" w:hAnsi="Verdana" w:cstheme="minorHAnsi"/>
          <w:b/>
          <w:sz w:val="18"/>
          <w:szCs w:val="18"/>
        </w:rPr>
        <w:t>/DOSTAW</w:t>
      </w:r>
      <w:r w:rsidRPr="00282D1E">
        <w:rPr>
          <w:rFonts w:ascii="Verdana" w:hAnsi="Verdana" w:cstheme="minorHAnsi"/>
          <w:b/>
          <w:sz w:val="18"/>
          <w:szCs w:val="18"/>
        </w:rPr>
        <w:t xml:space="preserve"> </w:t>
      </w:r>
    </w:p>
    <w:p w14:paraId="4B14D0F9" w14:textId="77777777" w:rsidR="00282D1E" w:rsidRPr="00282D1E" w:rsidRDefault="00282D1E" w:rsidP="00282D1E">
      <w:pPr>
        <w:spacing w:line="276" w:lineRule="auto"/>
        <w:rPr>
          <w:rFonts w:ascii="Arial" w:eastAsiaTheme="minorHAnsi" w:hAnsi="Arial" w:cs="Arial"/>
          <w:b/>
          <w:szCs w:val="22"/>
        </w:rPr>
      </w:pPr>
    </w:p>
    <w:p w14:paraId="78A1AEAE" w14:textId="737D4FDE" w:rsidR="00282D1E" w:rsidRPr="00282D1E" w:rsidRDefault="00282D1E" w:rsidP="00282D1E">
      <w:pPr>
        <w:widowControl w:val="0"/>
        <w:spacing w:before="120" w:after="120" w:line="240" w:lineRule="auto"/>
        <w:ind w:left="-284"/>
        <w:jc w:val="center"/>
        <w:outlineLvl w:val="1"/>
        <w:rPr>
          <w:rFonts w:ascii="Calibri" w:hAnsi="Calibri"/>
          <w:szCs w:val="22"/>
          <w:lang w:eastAsia="pl-PL"/>
        </w:rPr>
      </w:pPr>
      <w:r w:rsidRPr="00282D1E">
        <w:rPr>
          <w:rFonts w:ascii="Calibri" w:hAnsi="Calibri"/>
          <w:b/>
          <w:szCs w:val="22"/>
          <w:lang w:eastAsia="pl-PL"/>
        </w:rPr>
        <w:t xml:space="preserve">Wykaz wykonanych </w:t>
      </w:r>
      <w:r>
        <w:rPr>
          <w:rFonts w:ascii="Calibri" w:hAnsi="Calibri"/>
          <w:b/>
          <w:szCs w:val="22"/>
          <w:lang w:eastAsia="pl-PL"/>
        </w:rPr>
        <w:t>usług</w:t>
      </w:r>
      <w:r w:rsidR="00F72550">
        <w:rPr>
          <w:rFonts w:ascii="Calibri" w:hAnsi="Calibri"/>
          <w:b/>
          <w:szCs w:val="22"/>
          <w:lang w:eastAsia="pl-PL"/>
        </w:rPr>
        <w:t>/dostaw</w:t>
      </w:r>
      <w:r w:rsidRPr="00282D1E">
        <w:rPr>
          <w:rFonts w:ascii="Calibri" w:hAnsi="Calibri"/>
          <w:b/>
          <w:szCs w:val="22"/>
          <w:lang w:eastAsia="pl-PL"/>
        </w:rPr>
        <w:t xml:space="preserve"> w okresie ostatnich </w:t>
      </w:r>
      <w:r>
        <w:rPr>
          <w:rFonts w:ascii="Calibri" w:hAnsi="Calibri"/>
          <w:b/>
          <w:szCs w:val="22"/>
          <w:lang w:eastAsia="pl-PL"/>
        </w:rPr>
        <w:t>3</w:t>
      </w:r>
      <w:r w:rsidRPr="00282D1E">
        <w:rPr>
          <w:rFonts w:ascii="Calibri" w:hAnsi="Calibri"/>
          <w:b/>
          <w:szCs w:val="22"/>
          <w:lang w:eastAsia="pl-PL"/>
        </w:rPr>
        <w:t xml:space="preserve"> lat z podaniem przedmiotu, dat ich wykonania i odbiorców</w:t>
      </w:r>
    </w:p>
    <w:p w14:paraId="6DB73B53" w14:textId="14471DC2" w:rsidR="00282D1E" w:rsidRPr="00282D1E" w:rsidRDefault="00282D1E" w:rsidP="00282D1E">
      <w:pPr>
        <w:widowControl w:val="0"/>
        <w:spacing w:before="120" w:after="120" w:line="240" w:lineRule="auto"/>
        <w:outlineLvl w:val="1"/>
        <w:rPr>
          <w:rFonts w:ascii="Calibri" w:hAnsi="Calibri"/>
          <w:szCs w:val="22"/>
          <w:lang w:eastAsia="pl-PL"/>
        </w:rPr>
      </w:pPr>
      <w:r w:rsidRPr="00282D1E">
        <w:rPr>
          <w:rFonts w:ascii="Calibri" w:hAnsi="Calibri"/>
          <w:szCs w:val="22"/>
          <w:lang w:eastAsia="pl-PL"/>
        </w:rPr>
        <w:t>Składając Ofertę w Postępowaniu o udzielenie zamówienia niepublicznego, prowadzonego w trybie</w:t>
      </w:r>
      <w:r w:rsidR="00AD7E85">
        <w:rPr>
          <w:rFonts w:ascii="Calibri" w:hAnsi="Calibri"/>
          <w:szCs w:val="22"/>
          <w:lang w:eastAsia="pl-PL"/>
        </w:rPr>
        <w:t xml:space="preserve"> przetargu nieograniczonego </w:t>
      </w:r>
      <w:r w:rsidR="00E20553">
        <w:rPr>
          <w:rFonts w:ascii="Calibri" w:hAnsi="Calibri"/>
          <w:szCs w:val="22"/>
          <w:lang w:eastAsia="pl-PL"/>
        </w:rPr>
        <w:t>pt.</w:t>
      </w:r>
      <w:r w:rsidR="00AD7E85">
        <w:rPr>
          <w:rFonts w:ascii="Calibri" w:hAnsi="Calibri"/>
          <w:szCs w:val="22"/>
          <w:lang w:eastAsia="pl-PL"/>
        </w:rPr>
        <w:t xml:space="preserve"> </w:t>
      </w:r>
      <w:r w:rsidRPr="00282D1E">
        <w:rPr>
          <w:rFonts w:ascii="Calibri" w:hAnsi="Calibri"/>
          <w:b/>
          <w:szCs w:val="22"/>
          <w:lang w:eastAsia="pl-PL"/>
        </w:rPr>
        <w:t>„</w:t>
      </w:r>
      <w:r w:rsidR="00E20553" w:rsidRPr="00E20553">
        <w:rPr>
          <w:rFonts w:ascii="Calibri" w:hAnsi="Calibri"/>
          <w:b/>
          <w:szCs w:val="22"/>
          <w:lang w:eastAsia="pl-PL"/>
        </w:rPr>
        <w:t>Prenumerata i dostawa prasy (czasopism, gazet, periodyków, magazynów) dla spółek Grupy Kapitałowej PGE</w:t>
      </w:r>
      <w:r w:rsidRPr="00282D1E">
        <w:rPr>
          <w:rFonts w:ascii="Calibri" w:hAnsi="Calibri"/>
          <w:b/>
          <w:szCs w:val="22"/>
          <w:lang w:eastAsia="pl-PL"/>
        </w:rPr>
        <w:t>”</w:t>
      </w:r>
      <w:r>
        <w:rPr>
          <w:rFonts w:ascii="Calibri" w:hAnsi="Calibri"/>
          <w:b/>
          <w:szCs w:val="22"/>
          <w:lang w:eastAsia="pl-PL"/>
        </w:rPr>
        <w:t>,</w:t>
      </w:r>
      <w:r w:rsidRPr="00282D1E">
        <w:rPr>
          <w:rFonts w:ascii="Calibri" w:hAnsi="Calibri"/>
          <w:szCs w:val="22"/>
          <w:lang w:eastAsia="pl-PL"/>
        </w:rPr>
        <w:t xml:space="preserve"> Nr postępowania: POST/PGE/</w:t>
      </w:r>
      <w:r w:rsidR="00E20553">
        <w:rPr>
          <w:rFonts w:ascii="Calibri" w:hAnsi="Calibri"/>
          <w:szCs w:val="22"/>
          <w:lang w:eastAsia="pl-PL"/>
        </w:rPr>
        <w:t>W/</w:t>
      </w:r>
      <w:r w:rsidRPr="00282D1E">
        <w:rPr>
          <w:rFonts w:ascii="Calibri" w:hAnsi="Calibri"/>
          <w:szCs w:val="22"/>
          <w:lang w:eastAsia="pl-PL"/>
        </w:rPr>
        <w:t>DZ/00</w:t>
      </w:r>
      <w:r w:rsidR="004037CC">
        <w:rPr>
          <w:rFonts w:ascii="Calibri" w:hAnsi="Calibri"/>
          <w:szCs w:val="22"/>
          <w:lang w:eastAsia="pl-PL"/>
        </w:rPr>
        <w:t>192</w:t>
      </w:r>
      <w:r w:rsidRPr="00282D1E">
        <w:rPr>
          <w:rFonts w:ascii="Calibri" w:hAnsi="Calibri"/>
          <w:szCs w:val="22"/>
          <w:lang w:eastAsia="pl-PL"/>
        </w:rPr>
        <w:t xml:space="preserve">/2022, oświadczamy, że w okresie ostatnich </w:t>
      </w:r>
      <w:r>
        <w:rPr>
          <w:rFonts w:ascii="Calibri" w:hAnsi="Calibri"/>
          <w:b/>
          <w:szCs w:val="22"/>
          <w:lang w:eastAsia="pl-PL"/>
        </w:rPr>
        <w:t>3</w:t>
      </w:r>
      <w:r w:rsidRPr="00282D1E">
        <w:rPr>
          <w:rFonts w:ascii="Calibri" w:hAnsi="Calibri"/>
          <w:b/>
          <w:szCs w:val="22"/>
          <w:lang w:eastAsia="pl-PL"/>
        </w:rPr>
        <w:t xml:space="preserve"> lat przed upływem terminu składania Ofert</w:t>
      </w:r>
      <w:r w:rsidRPr="00282D1E">
        <w:rPr>
          <w:rFonts w:ascii="Calibri" w:hAnsi="Calibri"/>
          <w:szCs w:val="22"/>
          <w:lang w:eastAsia="pl-PL"/>
        </w:rPr>
        <w:t xml:space="preserve"> należycie wykonaliśmy następujące </w:t>
      </w:r>
      <w:r>
        <w:rPr>
          <w:rFonts w:ascii="Calibri" w:hAnsi="Calibri"/>
          <w:szCs w:val="22"/>
          <w:lang w:eastAsia="pl-PL"/>
        </w:rPr>
        <w:t>usługi</w:t>
      </w:r>
      <w:r w:rsidRPr="00282D1E">
        <w:rPr>
          <w:rFonts w:ascii="Calibri" w:hAnsi="Calibri"/>
          <w:szCs w:val="22"/>
          <w:lang w:eastAsia="pl-PL"/>
        </w:rPr>
        <w:t>:</w:t>
      </w:r>
    </w:p>
    <w:tbl>
      <w:tblPr>
        <w:tblStyle w:val="Tabela-Siatka21"/>
        <w:tblW w:w="14593" w:type="dxa"/>
        <w:tblInd w:w="-5" w:type="dxa"/>
        <w:tblLook w:val="04A0" w:firstRow="1" w:lastRow="0" w:firstColumn="1" w:lastColumn="0" w:noHBand="0" w:noVBand="1"/>
      </w:tblPr>
      <w:tblGrid>
        <w:gridCol w:w="709"/>
        <w:gridCol w:w="3290"/>
        <w:gridCol w:w="2411"/>
        <w:gridCol w:w="1211"/>
        <w:gridCol w:w="1391"/>
        <w:gridCol w:w="2958"/>
        <w:gridCol w:w="2623"/>
      </w:tblGrid>
      <w:tr w:rsidR="00D647FD" w:rsidRPr="00282D1E" w14:paraId="4FBED1D0" w14:textId="17D87E94" w:rsidTr="00D647FD">
        <w:trPr>
          <w:trHeight w:val="1898"/>
        </w:trPr>
        <w:tc>
          <w:tcPr>
            <w:tcW w:w="709" w:type="dxa"/>
            <w:vMerge w:val="restart"/>
            <w:shd w:val="clear" w:color="auto" w:fill="C6D9F1"/>
            <w:vAlign w:val="center"/>
          </w:tcPr>
          <w:p w14:paraId="296BD192" w14:textId="77777777" w:rsidR="00D647FD" w:rsidRPr="00282D1E" w:rsidRDefault="00D647FD" w:rsidP="00282D1E">
            <w:pPr>
              <w:widowControl w:val="0"/>
              <w:spacing w:line="240" w:lineRule="auto"/>
              <w:jc w:val="center"/>
              <w:rPr>
                <w:rFonts w:ascii="Calibri" w:eastAsia="EUAlbertina-Regular-Identity-H" w:hAnsi="Calibri"/>
                <w:b/>
                <w:sz w:val="16"/>
                <w:szCs w:val="16"/>
              </w:rPr>
            </w:pPr>
            <w:r w:rsidRPr="00282D1E">
              <w:rPr>
                <w:rFonts w:ascii="Calibri" w:eastAsia="EUAlbertina-Regular-Identity-H" w:hAnsi="Calibri"/>
                <w:b/>
                <w:sz w:val="16"/>
                <w:szCs w:val="16"/>
              </w:rPr>
              <w:t>L.p.</w:t>
            </w:r>
          </w:p>
        </w:tc>
        <w:tc>
          <w:tcPr>
            <w:tcW w:w="3290" w:type="dxa"/>
            <w:vMerge w:val="restart"/>
            <w:shd w:val="clear" w:color="auto" w:fill="C6D9F1"/>
            <w:vAlign w:val="center"/>
          </w:tcPr>
          <w:p w14:paraId="28538F9A" w14:textId="4DC1502D" w:rsidR="00D647FD" w:rsidRPr="00282D1E" w:rsidRDefault="00D647FD" w:rsidP="00E20553">
            <w:pPr>
              <w:widowControl w:val="0"/>
              <w:spacing w:line="240" w:lineRule="auto"/>
              <w:jc w:val="center"/>
              <w:rPr>
                <w:rFonts w:ascii="Calibri" w:eastAsia="EUAlbertina-Regular-Identity-H" w:hAnsi="Calibri"/>
                <w:b/>
                <w:sz w:val="18"/>
                <w:szCs w:val="18"/>
              </w:rPr>
            </w:pPr>
            <w:r w:rsidRPr="00282D1E">
              <w:rPr>
                <w:rFonts w:ascii="Calibri" w:eastAsia="EUAlbertina-Regular-Identity-H" w:hAnsi="Calibri"/>
                <w:b/>
                <w:sz w:val="18"/>
                <w:szCs w:val="18"/>
              </w:rPr>
              <w:t>Przedmiot zamówienia ze wskazaniem zakresu, zgodnie z pkt 5.1.3.1.</w:t>
            </w:r>
            <w:r>
              <w:rPr>
                <w:rFonts w:ascii="Calibri" w:eastAsia="EUAlbertina-Regular-Identity-H" w:hAnsi="Calibri"/>
                <w:b/>
                <w:sz w:val="18"/>
                <w:szCs w:val="18"/>
              </w:rPr>
              <w:t xml:space="preserve"> lit. a</w:t>
            </w:r>
            <w:r w:rsidRPr="00282D1E">
              <w:rPr>
                <w:rFonts w:ascii="Calibri" w:eastAsia="EUAlbertina-Regular-Identity-H" w:hAnsi="Calibri"/>
                <w:b/>
                <w:sz w:val="18"/>
                <w:szCs w:val="18"/>
              </w:rPr>
              <w:t>. SWZ</w:t>
            </w:r>
          </w:p>
        </w:tc>
        <w:tc>
          <w:tcPr>
            <w:tcW w:w="2411" w:type="dxa"/>
            <w:vMerge w:val="restart"/>
            <w:shd w:val="clear" w:color="auto" w:fill="C6D9F1"/>
          </w:tcPr>
          <w:p w14:paraId="37A156AD" w14:textId="77777777" w:rsidR="00D647FD" w:rsidRDefault="00D647FD" w:rsidP="00282D1E">
            <w:pPr>
              <w:widowControl w:val="0"/>
              <w:spacing w:line="240" w:lineRule="auto"/>
              <w:jc w:val="center"/>
              <w:rPr>
                <w:rFonts w:ascii="Calibri" w:eastAsia="EUAlbertina-Regular-Identity-H" w:hAnsi="Calibri"/>
                <w:b/>
                <w:sz w:val="18"/>
                <w:szCs w:val="18"/>
              </w:rPr>
            </w:pPr>
          </w:p>
          <w:p w14:paraId="3D536988" w14:textId="77777777" w:rsidR="00D647FD" w:rsidRDefault="00D647FD" w:rsidP="00282D1E">
            <w:pPr>
              <w:widowControl w:val="0"/>
              <w:spacing w:line="240" w:lineRule="auto"/>
              <w:jc w:val="center"/>
              <w:rPr>
                <w:rFonts w:ascii="Calibri" w:eastAsia="EUAlbertina-Regular-Identity-H" w:hAnsi="Calibri"/>
                <w:b/>
                <w:sz w:val="18"/>
                <w:szCs w:val="18"/>
              </w:rPr>
            </w:pPr>
          </w:p>
          <w:p w14:paraId="76F2E24C" w14:textId="77777777" w:rsidR="00D647FD" w:rsidRDefault="00D647FD" w:rsidP="00282D1E">
            <w:pPr>
              <w:widowControl w:val="0"/>
              <w:spacing w:line="240" w:lineRule="auto"/>
              <w:jc w:val="center"/>
              <w:rPr>
                <w:rFonts w:ascii="Calibri" w:eastAsia="EUAlbertina-Regular-Identity-H" w:hAnsi="Calibri"/>
                <w:b/>
                <w:sz w:val="18"/>
                <w:szCs w:val="18"/>
              </w:rPr>
            </w:pPr>
          </w:p>
          <w:p w14:paraId="63F9F54F" w14:textId="77777777" w:rsidR="00D647FD" w:rsidRDefault="00D647FD" w:rsidP="00282D1E">
            <w:pPr>
              <w:widowControl w:val="0"/>
              <w:spacing w:line="240" w:lineRule="auto"/>
              <w:jc w:val="center"/>
              <w:rPr>
                <w:rFonts w:ascii="Calibri" w:eastAsia="EUAlbertina-Regular-Identity-H" w:hAnsi="Calibri"/>
                <w:b/>
                <w:sz w:val="18"/>
                <w:szCs w:val="18"/>
              </w:rPr>
            </w:pPr>
          </w:p>
          <w:p w14:paraId="2E001DC5" w14:textId="77777777" w:rsidR="00D647FD" w:rsidRDefault="00D647FD" w:rsidP="00282D1E">
            <w:pPr>
              <w:widowControl w:val="0"/>
              <w:spacing w:line="240" w:lineRule="auto"/>
              <w:jc w:val="center"/>
              <w:rPr>
                <w:rFonts w:ascii="Calibri" w:eastAsia="EUAlbertina-Regular-Identity-H" w:hAnsi="Calibri"/>
                <w:b/>
                <w:sz w:val="18"/>
                <w:szCs w:val="18"/>
              </w:rPr>
            </w:pPr>
          </w:p>
          <w:p w14:paraId="4AE6BC17" w14:textId="77777777" w:rsidR="00D647FD" w:rsidRDefault="00D647FD" w:rsidP="00D647FD">
            <w:pPr>
              <w:widowControl w:val="0"/>
              <w:spacing w:line="240" w:lineRule="auto"/>
              <w:jc w:val="center"/>
              <w:rPr>
                <w:rFonts w:ascii="Calibri" w:eastAsia="EUAlbertina-Regular-Identity-H" w:hAnsi="Calibri"/>
                <w:b/>
                <w:sz w:val="18"/>
                <w:szCs w:val="18"/>
              </w:rPr>
            </w:pPr>
            <w:r w:rsidRPr="00D647FD">
              <w:rPr>
                <w:rFonts w:ascii="Calibri" w:eastAsia="EUAlbertina-Regular-Identity-H" w:hAnsi="Calibri"/>
                <w:b/>
                <w:sz w:val="18"/>
                <w:szCs w:val="18"/>
              </w:rPr>
              <w:t>Wartość usług/dostaw</w:t>
            </w:r>
          </w:p>
          <w:p w14:paraId="69B0BF7C" w14:textId="313C32F7" w:rsidR="00D647FD" w:rsidRDefault="00D647FD" w:rsidP="00D647FD">
            <w:pPr>
              <w:widowControl w:val="0"/>
              <w:spacing w:line="240" w:lineRule="auto"/>
              <w:jc w:val="center"/>
              <w:rPr>
                <w:rFonts w:ascii="Verdana" w:hAnsi="Verdana" w:cstheme="minorHAnsi"/>
                <w:sz w:val="16"/>
                <w:szCs w:val="16"/>
              </w:rPr>
            </w:pPr>
            <w:r w:rsidRPr="00D647FD">
              <w:rPr>
                <w:rFonts w:ascii="Verdana" w:hAnsi="Verdana" w:cstheme="minorHAnsi"/>
                <w:sz w:val="16"/>
                <w:szCs w:val="16"/>
              </w:rPr>
              <w:t xml:space="preserve">netto </w:t>
            </w:r>
          </w:p>
          <w:p w14:paraId="23C07595" w14:textId="77777777" w:rsidR="00815FB8" w:rsidRDefault="00815FB8" w:rsidP="00D647FD">
            <w:pPr>
              <w:widowControl w:val="0"/>
              <w:spacing w:line="240" w:lineRule="auto"/>
              <w:jc w:val="center"/>
              <w:rPr>
                <w:rFonts w:ascii="Verdana" w:hAnsi="Verdana" w:cstheme="minorHAnsi"/>
                <w:sz w:val="16"/>
                <w:szCs w:val="16"/>
              </w:rPr>
            </w:pPr>
          </w:p>
          <w:p w14:paraId="03FD1AF2" w14:textId="1A280748" w:rsidR="00815FB8" w:rsidRPr="00D647FD" w:rsidRDefault="00815FB8" w:rsidP="00D647FD">
            <w:pPr>
              <w:widowControl w:val="0"/>
              <w:spacing w:line="240" w:lineRule="auto"/>
              <w:jc w:val="center"/>
              <w:rPr>
                <w:rFonts w:ascii="Calibri" w:eastAsia="EUAlbertina-Regular-Identity-H" w:hAnsi="Calibri"/>
                <w:b/>
                <w:sz w:val="16"/>
                <w:szCs w:val="16"/>
              </w:rPr>
            </w:pPr>
          </w:p>
        </w:tc>
        <w:tc>
          <w:tcPr>
            <w:tcW w:w="2602" w:type="dxa"/>
            <w:gridSpan w:val="2"/>
            <w:shd w:val="clear" w:color="auto" w:fill="C6D9F1"/>
            <w:vAlign w:val="center"/>
          </w:tcPr>
          <w:p w14:paraId="36EBF301" w14:textId="5288F2FF" w:rsidR="00D647FD" w:rsidRDefault="00257C5E" w:rsidP="00282D1E">
            <w:pPr>
              <w:widowControl w:val="0"/>
              <w:spacing w:line="240" w:lineRule="auto"/>
              <w:jc w:val="center"/>
              <w:rPr>
                <w:rFonts w:ascii="Calibri" w:eastAsia="EUAlbertina-Regular-Identity-H" w:hAnsi="Calibri"/>
                <w:b/>
                <w:sz w:val="18"/>
                <w:szCs w:val="18"/>
              </w:rPr>
            </w:pPr>
            <w:r>
              <w:rPr>
                <w:rFonts w:ascii="Calibri" w:eastAsia="EUAlbertina-Regular-Identity-H" w:hAnsi="Calibri"/>
                <w:b/>
                <w:i/>
                <w:sz w:val="18"/>
                <w:szCs w:val="18"/>
              </w:rPr>
              <w:t xml:space="preserve">Okres </w:t>
            </w:r>
            <w:r w:rsidR="00D647FD" w:rsidRPr="00D647FD">
              <w:rPr>
                <w:rFonts w:ascii="Calibri" w:eastAsia="EUAlbertina-Regular-Identity-H" w:hAnsi="Calibri"/>
                <w:b/>
                <w:i/>
                <w:sz w:val="18"/>
                <w:szCs w:val="18"/>
              </w:rPr>
              <w:t>realizacji usługi/dostawy</w:t>
            </w:r>
            <w:r w:rsidR="00D647FD" w:rsidRPr="00D647FD">
              <w:rPr>
                <w:rFonts w:ascii="Calibri" w:eastAsia="EUAlbertina-Regular-Identity-H" w:hAnsi="Calibri"/>
                <w:b/>
                <w:sz w:val="18"/>
                <w:szCs w:val="18"/>
              </w:rPr>
              <w:t xml:space="preserve"> </w:t>
            </w:r>
          </w:p>
          <w:p w14:paraId="3020250D" w14:textId="2AF7590A" w:rsidR="00257C5E" w:rsidRDefault="00257C5E" w:rsidP="00282D1E">
            <w:pPr>
              <w:widowControl w:val="0"/>
              <w:spacing w:line="240" w:lineRule="auto"/>
              <w:jc w:val="center"/>
              <w:rPr>
                <w:rFonts w:ascii="Calibri" w:eastAsia="EUAlbertina-Regular-Identity-H" w:hAnsi="Calibri"/>
                <w:b/>
                <w:sz w:val="18"/>
                <w:szCs w:val="18"/>
              </w:rPr>
            </w:pPr>
          </w:p>
          <w:p w14:paraId="40BBCC46" w14:textId="676EA0D4" w:rsidR="00257C5E" w:rsidRPr="00257C5E" w:rsidRDefault="001659BC" w:rsidP="00257C5E">
            <w:pPr>
              <w:widowControl w:val="0"/>
              <w:spacing w:line="240" w:lineRule="auto"/>
              <w:jc w:val="center"/>
              <w:rPr>
                <w:rFonts w:ascii="Calibri" w:eastAsia="EUAlbertina-Regular-Identity-H" w:hAnsi="Calibri"/>
                <w:sz w:val="18"/>
                <w:szCs w:val="18"/>
              </w:rPr>
            </w:pPr>
            <w:r>
              <w:rPr>
                <w:rFonts w:ascii="Calibri" w:eastAsia="EUAlbertina-Regular-Identity-H" w:hAnsi="Calibri"/>
                <w:sz w:val="18"/>
                <w:szCs w:val="18"/>
              </w:rPr>
              <w:t xml:space="preserve">[Czy usługi były świadczone </w:t>
            </w:r>
            <w:r w:rsidR="00257C5E" w:rsidRPr="00257C5E">
              <w:rPr>
                <w:rFonts w:ascii="Calibri" w:eastAsia="EUAlbertina-Regular-Identity-H" w:hAnsi="Calibri"/>
                <w:sz w:val="18"/>
                <w:szCs w:val="18"/>
              </w:rPr>
              <w:t xml:space="preserve"> przez okres co najmniej 12 miesięcy do upływu terminu składania ofert]</w:t>
            </w:r>
          </w:p>
          <w:p w14:paraId="14D638F8" w14:textId="77777777" w:rsidR="00D647FD" w:rsidRPr="00282D1E" w:rsidRDefault="00D647FD" w:rsidP="00257C5E">
            <w:pPr>
              <w:widowControl w:val="0"/>
              <w:spacing w:line="240" w:lineRule="auto"/>
              <w:jc w:val="center"/>
              <w:rPr>
                <w:rFonts w:ascii="Calibri" w:eastAsia="EUAlbertina-Regular-Identity-H" w:hAnsi="Calibri"/>
                <w:b/>
                <w:sz w:val="18"/>
                <w:szCs w:val="18"/>
              </w:rPr>
            </w:pPr>
          </w:p>
        </w:tc>
        <w:tc>
          <w:tcPr>
            <w:tcW w:w="2958" w:type="dxa"/>
            <w:vMerge w:val="restart"/>
            <w:shd w:val="clear" w:color="auto" w:fill="C6D9F1"/>
          </w:tcPr>
          <w:p w14:paraId="79544022" w14:textId="77777777" w:rsidR="00D647FD" w:rsidRPr="00282D1E" w:rsidRDefault="00D647FD" w:rsidP="00282D1E">
            <w:pPr>
              <w:suppressAutoHyphens/>
              <w:spacing w:line="240" w:lineRule="auto"/>
              <w:jc w:val="center"/>
              <w:rPr>
                <w:rFonts w:ascii="Calibri" w:hAnsi="Calibri" w:cs="Calibri"/>
                <w:b/>
                <w:i/>
                <w:sz w:val="18"/>
                <w:szCs w:val="18"/>
                <w:lang w:eastAsia="zh-CN"/>
              </w:rPr>
            </w:pPr>
            <w:r w:rsidRPr="00282D1E">
              <w:rPr>
                <w:rFonts w:ascii="Calibri" w:hAnsi="Calibri" w:cs="Calibri"/>
                <w:b/>
                <w:i/>
                <w:sz w:val="18"/>
                <w:szCs w:val="18"/>
                <w:lang w:eastAsia="zh-CN"/>
              </w:rPr>
              <w:t>Odniesienie do referencji</w:t>
            </w:r>
          </w:p>
          <w:p w14:paraId="302D417A" w14:textId="14D96AFC" w:rsidR="00D647FD" w:rsidRPr="00282D1E" w:rsidRDefault="00D647FD" w:rsidP="00282D1E">
            <w:pPr>
              <w:widowControl w:val="0"/>
              <w:spacing w:line="240" w:lineRule="auto"/>
              <w:jc w:val="center"/>
              <w:rPr>
                <w:rFonts w:ascii="Calibri" w:hAnsi="Calibri" w:cs="Calibri"/>
                <w:b/>
                <w:sz w:val="18"/>
                <w:szCs w:val="18"/>
              </w:rPr>
            </w:pPr>
            <w:r w:rsidRPr="00282D1E">
              <w:rPr>
                <w:rFonts w:ascii="Calibri" w:hAnsi="Calibri" w:cs="Calibri"/>
                <w:i/>
                <w:sz w:val="18"/>
                <w:szCs w:val="18"/>
                <w:lang w:eastAsia="zh-CN"/>
              </w:rPr>
              <w:t xml:space="preserve">(W przypadku braku dokumentów potwierdzających należyte wykonanie robót budowlanych, Wykonawca jest obowiązany wskazać zaistnienie tej okoliczności w wykazie oraz podać dane do osoby po stronie odbiorcy roboty budowlanej mogącej potwierdzić prawidłową realizację </w:t>
            </w:r>
            <w:r w:rsidRPr="00B04782">
              <w:rPr>
                <w:rFonts w:ascii="Calibri" w:hAnsi="Calibri" w:cs="Calibri"/>
                <w:i/>
                <w:sz w:val="18"/>
                <w:szCs w:val="18"/>
                <w:lang w:eastAsia="zh-CN"/>
              </w:rPr>
              <w:t>usługi</w:t>
            </w:r>
            <w:r w:rsidRPr="00282D1E">
              <w:rPr>
                <w:rFonts w:ascii="Calibri" w:hAnsi="Calibri" w:cs="Calibri"/>
                <w:i/>
                <w:sz w:val="18"/>
                <w:szCs w:val="18"/>
                <w:lang w:eastAsia="zh-CN"/>
              </w:rPr>
              <w:t xml:space="preserve"> (imię i nazwisko, adres, nr telefonu, adres e-mail);</w:t>
            </w:r>
          </w:p>
        </w:tc>
        <w:tc>
          <w:tcPr>
            <w:tcW w:w="2623" w:type="dxa"/>
            <w:vMerge w:val="restart"/>
            <w:shd w:val="clear" w:color="auto" w:fill="C6D9F1"/>
            <w:vAlign w:val="center"/>
          </w:tcPr>
          <w:p w14:paraId="5335B92A" w14:textId="77777777" w:rsidR="00D647FD" w:rsidRPr="00282D1E" w:rsidRDefault="00D647FD" w:rsidP="00282D1E">
            <w:pPr>
              <w:widowControl w:val="0"/>
              <w:spacing w:line="240" w:lineRule="auto"/>
              <w:jc w:val="center"/>
              <w:rPr>
                <w:rFonts w:ascii="Calibri" w:hAnsi="Calibri" w:cs="Calibri"/>
                <w:b/>
                <w:sz w:val="18"/>
                <w:szCs w:val="18"/>
              </w:rPr>
            </w:pPr>
            <w:r w:rsidRPr="00282D1E">
              <w:rPr>
                <w:rFonts w:ascii="Calibri" w:hAnsi="Calibri" w:cs="Calibri"/>
                <w:b/>
                <w:sz w:val="18"/>
                <w:szCs w:val="18"/>
              </w:rPr>
              <w:t>Nazwa i adres Odbiorcy</w:t>
            </w:r>
            <w:r w:rsidRPr="00282D1E">
              <w:rPr>
                <w:rFonts w:ascii="Calibri" w:hAnsi="Calibri" w:cs="Calibri"/>
                <w:b/>
                <w:color w:val="FF0000"/>
                <w:sz w:val="18"/>
                <w:szCs w:val="18"/>
              </w:rPr>
              <w:t>*</w:t>
            </w:r>
          </w:p>
          <w:p w14:paraId="4F0D63E9" w14:textId="77777777" w:rsidR="00D647FD" w:rsidRPr="00282D1E" w:rsidRDefault="00D647FD" w:rsidP="00282D1E">
            <w:pPr>
              <w:widowControl w:val="0"/>
              <w:spacing w:line="240" w:lineRule="auto"/>
              <w:jc w:val="center"/>
              <w:rPr>
                <w:rFonts w:ascii="Calibri" w:eastAsia="EUAlbertina-Regular-Identity-H" w:hAnsi="Calibri"/>
                <w:b/>
                <w:sz w:val="18"/>
                <w:szCs w:val="18"/>
              </w:rPr>
            </w:pPr>
          </w:p>
        </w:tc>
      </w:tr>
      <w:tr w:rsidR="00D647FD" w:rsidRPr="00282D1E" w14:paraId="001475F6" w14:textId="77777777" w:rsidTr="00D647FD">
        <w:trPr>
          <w:trHeight w:val="731"/>
        </w:trPr>
        <w:tc>
          <w:tcPr>
            <w:tcW w:w="709" w:type="dxa"/>
            <w:vMerge/>
            <w:shd w:val="clear" w:color="auto" w:fill="C6D9F1"/>
            <w:vAlign w:val="center"/>
          </w:tcPr>
          <w:p w14:paraId="03C302DB" w14:textId="77777777" w:rsidR="00D647FD" w:rsidRPr="00282D1E" w:rsidRDefault="00D647FD" w:rsidP="00D647FD">
            <w:pPr>
              <w:widowControl w:val="0"/>
              <w:spacing w:line="240" w:lineRule="auto"/>
              <w:jc w:val="center"/>
              <w:rPr>
                <w:rFonts w:ascii="Calibri" w:eastAsia="EUAlbertina-Regular-Identity-H" w:hAnsi="Calibri"/>
                <w:b/>
                <w:sz w:val="16"/>
                <w:szCs w:val="16"/>
              </w:rPr>
            </w:pPr>
          </w:p>
        </w:tc>
        <w:tc>
          <w:tcPr>
            <w:tcW w:w="3290" w:type="dxa"/>
            <w:vMerge/>
            <w:shd w:val="clear" w:color="auto" w:fill="C6D9F1"/>
            <w:vAlign w:val="center"/>
          </w:tcPr>
          <w:p w14:paraId="6B51313F" w14:textId="77777777" w:rsidR="00D647FD" w:rsidRPr="00282D1E" w:rsidRDefault="00D647FD" w:rsidP="00D647FD">
            <w:pPr>
              <w:widowControl w:val="0"/>
              <w:spacing w:line="240" w:lineRule="auto"/>
              <w:jc w:val="center"/>
              <w:rPr>
                <w:rFonts w:ascii="Calibri" w:eastAsia="EUAlbertina-Regular-Identity-H" w:hAnsi="Calibri"/>
                <w:b/>
                <w:sz w:val="18"/>
                <w:szCs w:val="18"/>
              </w:rPr>
            </w:pPr>
          </w:p>
        </w:tc>
        <w:tc>
          <w:tcPr>
            <w:tcW w:w="2411" w:type="dxa"/>
            <w:vMerge/>
            <w:shd w:val="clear" w:color="auto" w:fill="C6D9F1"/>
          </w:tcPr>
          <w:p w14:paraId="24DB25BD" w14:textId="77777777" w:rsidR="00D647FD" w:rsidRDefault="00D647FD" w:rsidP="00D647FD">
            <w:pPr>
              <w:widowControl w:val="0"/>
              <w:spacing w:line="240" w:lineRule="auto"/>
              <w:jc w:val="center"/>
              <w:rPr>
                <w:rFonts w:ascii="Calibri" w:eastAsia="EUAlbertina-Regular-Identity-H" w:hAnsi="Calibri"/>
                <w:b/>
                <w:sz w:val="18"/>
                <w:szCs w:val="18"/>
              </w:rPr>
            </w:pPr>
          </w:p>
        </w:tc>
        <w:tc>
          <w:tcPr>
            <w:tcW w:w="1211" w:type="dxa"/>
            <w:tcBorders>
              <w:top w:val="nil"/>
            </w:tcBorders>
            <w:shd w:val="clear" w:color="auto" w:fill="F2F2F2" w:themeFill="background1" w:themeFillShade="F2"/>
            <w:vAlign w:val="center"/>
          </w:tcPr>
          <w:p w14:paraId="06439436" w14:textId="75B7AA8B" w:rsidR="00D647FD" w:rsidRPr="00257C5E" w:rsidRDefault="00257C5E" w:rsidP="00257C5E">
            <w:pPr>
              <w:widowControl w:val="0"/>
              <w:spacing w:line="240" w:lineRule="auto"/>
              <w:jc w:val="center"/>
              <w:rPr>
                <w:rFonts w:ascii="Calibri" w:eastAsia="EUAlbertina-Regular-Identity-H" w:hAnsi="Calibri"/>
                <w:i/>
                <w:sz w:val="18"/>
                <w:szCs w:val="18"/>
              </w:rPr>
            </w:pPr>
            <w:r w:rsidRPr="00257C5E">
              <w:rPr>
                <w:rFonts w:ascii="Calibri" w:eastAsia="EUAlbertina-Regular-Identity-H" w:hAnsi="Calibri"/>
                <w:i/>
                <w:sz w:val="18"/>
                <w:szCs w:val="18"/>
              </w:rPr>
              <w:t>Data rozpoczęcia</w:t>
            </w:r>
          </w:p>
        </w:tc>
        <w:tc>
          <w:tcPr>
            <w:tcW w:w="1391" w:type="dxa"/>
            <w:tcBorders>
              <w:top w:val="nil"/>
              <w:right w:val="single" w:sz="4" w:space="0" w:color="auto"/>
            </w:tcBorders>
            <w:shd w:val="clear" w:color="auto" w:fill="F2F2F2" w:themeFill="background1" w:themeFillShade="F2"/>
            <w:vAlign w:val="center"/>
          </w:tcPr>
          <w:p w14:paraId="1ADDBBED" w14:textId="77777777" w:rsidR="00D647FD" w:rsidRPr="00257C5E" w:rsidRDefault="00D647FD" w:rsidP="00D647FD">
            <w:pPr>
              <w:jc w:val="center"/>
              <w:rPr>
                <w:rFonts w:ascii="Calibri" w:hAnsi="Calibri" w:cs="Calibri"/>
                <w:i/>
                <w:sz w:val="16"/>
                <w:szCs w:val="16"/>
              </w:rPr>
            </w:pPr>
            <w:r w:rsidRPr="00257C5E">
              <w:rPr>
                <w:rFonts w:ascii="Calibri" w:hAnsi="Calibri" w:cs="Calibri"/>
                <w:i/>
                <w:sz w:val="16"/>
                <w:szCs w:val="16"/>
              </w:rPr>
              <w:t>Data</w:t>
            </w:r>
          </w:p>
          <w:p w14:paraId="3C2F1ACD" w14:textId="477F3CC1" w:rsidR="00D647FD" w:rsidRPr="00257C5E" w:rsidRDefault="00D647FD" w:rsidP="00D647FD">
            <w:pPr>
              <w:widowControl w:val="0"/>
              <w:spacing w:line="240" w:lineRule="auto"/>
              <w:jc w:val="center"/>
              <w:rPr>
                <w:rFonts w:ascii="Calibri" w:eastAsia="EUAlbertina-Regular-Identity-H" w:hAnsi="Calibri"/>
                <w:i/>
                <w:sz w:val="18"/>
                <w:szCs w:val="18"/>
              </w:rPr>
            </w:pPr>
            <w:r w:rsidRPr="00257C5E">
              <w:rPr>
                <w:rFonts w:ascii="Calibri" w:hAnsi="Calibri" w:cs="Calibri"/>
                <w:i/>
                <w:sz w:val="16"/>
                <w:szCs w:val="16"/>
              </w:rPr>
              <w:t>zakończenia</w:t>
            </w:r>
          </w:p>
        </w:tc>
        <w:tc>
          <w:tcPr>
            <w:tcW w:w="2958" w:type="dxa"/>
            <w:vMerge/>
            <w:shd w:val="clear" w:color="auto" w:fill="C6D9F1"/>
          </w:tcPr>
          <w:p w14:paraId="69999935" w14:textId="2B06BA8A" w:rsidR="00D647FD" w:rsidRPr="00282D1E" w:rsidRDefault="00D647FD" w:rsidP="00D647FD">
            <w:pPr>
              <w:suppressAutoHyphens/>
              <w:spacing w:line="240" w:lineRule="auto"/>
              <w:jc w:val="center"/>
              <w:rPr>
                <w:rFonts w:ascii="Calibri" w:hAnsi="Calibri" w:cs="Calibri"/>
                <w:b/>
                <w:i/>
                <w:sz w:val="18"/>
                <w:szCs w:val="18"/>
                <w:lang w:eastAsia="zh-CN"/>
              </w:rPr>
            </w:pPr>
          </w:p>
        </w:tc>
        <w:tc>
          <w:tcPr>
            <w:tcW w:w="2623" w:type="dxa"/>
            <w:vMerge/>
            <w:shd w:val="clear" w:color="auto" w:fill="C6D9F1"/>
            <w:vAlign w:val="center"/>
          </w:tcPr>
          <w:p w14:paraId="44976BEF" w14:textId="77777777" w:rsidR="00D647FD" w:rsidRPr="00282D1E" w:rsidRDefault="00D647FD" w:rsidP="00D647FD">
            <w:pPr>
              <w:widowControl w:val="0"/>
              <w:spacing w:line="240" w:lineRule="auto"/>
              <w:jc w:val="center"/>
              <w:rPr>
                <w:rFonts w:ascii="Calibri" w:hAnsi="Calibri" w:cs="Calibri"/>
                <w:b/>
                <w:sz w:val="18"/>
                <w:szCs w:val="18"/>
              </w:rPr>
            </w:pPr>
          </w:p>
        </w:tc>
      </w:tr>
      <w:tr w:rsidR="00D647FD" w:rsidRPr="00282D1E" w14:paraId="7B402F8C" w14:textId="3764A1F3" w:rsidTr="00D647FD">
        <w:trPr>
          <w:trHeight w:val="441"/>
        </w:trPr>
        <w:tc>
          <w:tcPr>
            <w:tcW w:w="709" w:type="dxa"/>
            <w:vAlign w:val="center"/>
          </w:tcPr>
          <w:p w14:paraId="6683EF2D" w14:textId="77777777" w:rsidR="00D647FD" w:rsidRPr="00282D1E" w:rsidRDefault="00D647FD" w:rsidP="00282D1E">
            <w:pPr>
              <w:widowControl w:val="0"/>
              <w:spacing w:line="240" w:lineRule="auto"/>
              <w:jc w:val="left"/>
              <w:rPr>
                <w:rFonts w:ascii="Calibri" w:eastAsia="EUAlbertina-Regular-Identity-H" w:hAnsi="Calibri"/>
                <w:b/>
                <w:sz w:val="16"/>
                <w:szCs w:val="16"/>
                <w:highlight w:val="lightGray"/>
              </w:rPr>
            </w:pPr>
            <w:r w:rsidRPr="00282D1E">
              <w:rPr>
                <w:rFonts w:ascii="Calibri" w:eastAsia="EUAlbertina-Regular-Identity-H" w:hAnsi="Calibri"/>
                <w:b/>
                <w:sz w:val="16"/>
                <w:szCs w:val="16"/>
                <w:highlight w:val="lightGray"/>
              </w:rPr>
              <w:t>Kol. 1</w:t>
            </w:r>
          </w:p>
        </w:tc>
        <w:tc>
          <w:tcPr>
            <w:tcW w:w="3290" w:type="dxa"/>
            <w:vAlign w:val="center"/>
          </w:tcPr>
          <w:p w14:paraId="6E7B90A6" w14:textId="77777777" w:rsidR="00D647FD" w:rsidRPr="00282D1E" w:rsidRDefault="00D647FD" w:rsidP="00282D1E">
            <w:pPr>
              <w:widowControl w:val="0"/>
              <w:spacing w:line="240" w:lineRule="auto"/>
              <w:jc w:val="center"/>
              <w:rPr>
                <w:rFonts w:ascii="Calibri" w:eastAsia="EUAlbertina-Regular-Identity-H" w:hAnsi="Calibri"/>
                <w:b/>
                <w:sz w:val="16"/>
                <w:szCs w:val="16"/>
                <w:highlight w:val="lightGray"/>
              </w:rPr>
            </w:pPr>
            <w:r w:rsidRPr="00282D1E">
              <w:rPr>
                <w:rFonts w:ascii="Calibri" w:eastAsia="EUAlbertina-Regular-Identity-H" w:hAnsi="Calibri"/>
                <w:b/>
                <w:sz w:val="16"/>
                <w:szCs w:val="16"/>
                <w:highlight w:val="lightGray"/>
              </w:rPr>
              <w:t>Kol. 2</w:t>
            </w:r>
          </w:p>
        </w:tc>
        <w:tc>
          <w:tcPr>
            <w:tcW w:w="2411" w:type="dxa"/>
          </w:tcPr>
          <w:p w14:paraId="24725364" w14:textId="1CE377DC" w:rsidR="00D647FD" w:rsidRPr="00282D1E" w:rsidRDefault="00D647FD" w:rsidP="00282D1E">
            <w:pPr>
              <w:widowControl w:val="0"/>
              <w:spacing w:line="240" w:lineRule="auto"/>
              <w:jc w:val="center"/>
              <w:rPr>
                <w:rFonts w:ascii="Calibri" w:eastAsia="EUAlbertina-Regular-Identity-H" w:hAnsi="Calibri"/>
                <w:b/>
                <w:sz w:val="16"/>
                <w:szCs w:val="16"/>
                <w:highlight w:val="lightGray"/>
              </w:rPr>
            </w:pPr>
            <w:r>
              <w:rPr>
                <w:rFonts w:ascii="Calibri" w:eastAsia="EUAlbertina-Regular-Identity-H" w:hAnsi="Calibri"/>
                <w:b/>
                <w:sz w:val="16"/>
                <w:szCs w:val="16"/>
                <w:highlight w:val="lightGray"/>
              </w:rPr>
              <w:t>Kol.3</w:t>
            </w:r>
          </w:p>
        </w:tc>
        <w:tc>
          <w:tcPr>
            <w:tcW w:w="1211" w:type="dxa"/>
            <w:vAlign w:val="center"/>
          </w:tcPr>
          <w:p w14:paraId="73F638A9" w14:textId="58C9CD61" w:rsidR="00D647FD" w:rsidRPr="00282D1E" w:rsidRDefault="00D647FD" w:rsidP="00282D1E">
            <w:pPr>
              <w:widowControl w:val="0"/>
              <w:spacing w:line="240" w:lineRule="auto"/>
              <w:jc w:val="center"/>
              <w:rPr>
                <w:rFonts w:ascii="Calibri" w:eastAsia="EUAlbertina-Regular-Identity-H" w:hAnsi="Calibri"/>
                <w:b/>
                <w:sz w:val="16"/>
                <w:szCs w:val="16"/>
                <w:highlight w:val="lightGray"/>
              </w:rPr>
            </w:pPr>
            <w:r>
              <w:rPr>
                <w:rFonts w:ascii="Calibri" w:eastAsia="EUAlbertina-Regular-Identity-H" w:hAnsi="Calibri"/>
                <w:b/>
                <w:sz w:val="16"/>
                <w:szCs w:val="16"/>
                <w:highlight w:val="lightGray"/>
              </w:rPr>
              <w:t>Kol.4</w:t>
            </w:r>
          </w:p>
        </w:tc>
        <w:tc>
          <w:tcPr>
            <w:tcW w:w="1391" w:type="dxa"/>
            <w:vAlign w:val="center"/>
          </w:tcPr>
          <w:p w14:paraId="5BB6AFBD" w14:textId="63DA2D8A" w:rsidR="00D647FD" w:rsidRPr="00282D1E" w:rsidRDefault="00D647FD" w:rsidP="00282D1E">
            <w:pPr>
              <w:widowControl w:val="0"/>
              <w:spacing w:line="240" w:lineRule="auto"/>
              <w:jc w:val="center"/>
              <w:rPr>
                <w:rFonts w:ascii="Calibri" w:eastAsia="EUAlbertina-Regular-Identity-H" w:hAnsi="Calibri"/>
                <w:b/>
                <w:sz w:val="16"/>
                <w:szCs w:val="16"/>
                <w:highlight w:val="lightGray"/>
              </w:rPr>
            </w:pPr>
            <w:r>
              <w:rPr>
                <w:rFonts w:ascii="Calibri" w:eastAsia="EUAlbertina-Regular-Identity-H" w:hAnsi="Calibri"/>
                <w:b/>
                <w:sz w:val="16"/>
                <w:szCs w:val="16"/>
                <w:highlight w:val="lightGray"/>
              </w:rPr>
              <w:t>Kol.5</w:t>
            </w:r>
          </w:p>
        </w:tc>
        <w:tc>
          <w:tcPr>
            <w:tcW w:w="2958" w:type="dxa"/>
            <w:vAlign w:val="center"/>
          </w:tcPr>
          <w:p w14:paraId="47E89950" w14:textId="52BBDCBC" w:rsidR="00D647FD" w:rsidRPr="00282D1E" w:rsidRDefault="00D647FD" w:rsidP="00D647FD">
            <w:pPr>
              <w:widowControl w:val="0"/>
              <w:spacing w:line="240" w:lineRule="auto"/>
              <w:jc w:val="center"/>
              <w:rPr>
                <w:rFonts w:ascii="Calibri" w:eastAsia="EUAlbertina-Regular-Identity-H" w:hAnsi="Calibri"/>
                <w:b/>
                <w:sz w:val="16"/>
                <w:szCs w:val="16"/>
                <w:highlight w:val="lightGray"/>
              </w:rPr>
            </w:pPr>
            <w:r w:rsidRPr="00282D1E">
              <w:rPr>
                <w:rFonts w:ascii="Calibri" w:eastAsia="EUAlbertina-Regular-Identity-H" w:hAnsi="Calibri"/>
                <w:b/>
                <w:sz w:val="16"/>
                <w:szCs w:val="16"/>
                <w:highlight w:val="lightGray"/>
              </w:rPr>
              <w:t>Kol.</w:t>
            </w:r>
            <w:r>
              <w:rPr>
                <w:rFonts w:ascii="Calibri" w:eastAsia="EUAlbertina-Regular-Identity-H" w:hAnsi="Calibri"/>
                <w:b/>
                <w:sz w:val="16"/>
                <w:szCs w:val="16"/>
                <w:highlight w:val="lightGray"/>
              </w:rPr>
              <w:t>6</w:t>
            </w:r>
          </w:p>
        </w:tc>
        <w:tc>
          <w:tcPr>
            <w:tcW w:w="2623" w:type="dxa"/>
            <w:vAlign w:val="center"/>
          </w:tcPr>
          <w:p w14:paraId="414E7DE2" w14:textId="645D4769" w:rsidR="00D647FD" w:rsidRPr="00282D1E" w:rsidRDefault="00D647FD" w:rsidP="00D647FD">
            <w:pPr>
              <w:widowControl w:val="0"/>
              <w:spacing w:line="240" w:lineRule="auto"/>
              <w:jc w:val="center"/>
              <w:rPr>
                <w:rFonts w:ascii="Calibri" w:eastAsia="EUAlbertina-Regular-Identity-H" w:hAnsi="Calibri"/>
                <w:b/>
                <w:sz w:val="16"/>
                <w:szCs w:val="16"/>
                <w:highlight w:val="lightGray"/>
              </w:rPr>
            </w:pPr>
            <w:r w:rsidRPr="00282D1E">
              <w:rPr>
                <w:rFonts w:ascii="Calibri" w:eastAsia="EUAlbertina-Regular-Identity-H" w:hAnsi="Calibri"/>
                <w:b/>
                <w:sz w:val="16"/>
                <w:szCs w:val="16"/>
                <w:highlight w:val="lightGray"/>
              </w:rPr>
              <w:t>Kol.</w:t>
            </w:r>
            <w:r>
              <w:rPr>
                <w:rFonts w:ascii="Calibri" w:eastAsia="EUAlbertina-Regular-Identity-H" w:hAnsi="Calibri"/>
                <w:b/>
                <w:sz w:val="16"/>
                <w:szCs w:val="16"/>
                <w:highlight w:val="lightGray"/>
              </w:rPr>
              <w:t>7</w:t>
            </w:r>
          </w:p>
        </w:tc>
      </w:tr>
      <w:tr w:rsidR="00D647FD" w:rsidRPr="00282D1E" w14:paraId="39CB9EB9" w14:textId="34392A35" w:rsidTr="00D647FD">
        <w:trPr>
          <w:trHeight w:val="441"/>
        </w:trPr>
        <w:tc>
          <w:tcPr>
            <w:tcW w:w="709" w:type="dxa"/>
            <w:vAlign w:val="center"/>
          </w:tcPr>
          <w:p w14:paraId="686D1600" w14:textId="77777777" w:rsidR="00D647FD" w:rsidRPr="00282D1E" w:rsidRDefault="00D647FD" w:rsidP="00282D1E">
            <w:pPr>
              <w:widowControl w:val="0"/>
              <w:spacing w:line="240" w:lineRule="auto"/>
              <w:jc w:val="left"/>
              <w:rPr>
                <w:rFonts w:ascii="Calibri" w:eastAsia="EUAlbertina-Regular-Identity-H" w:hAnsi="Calibri"/>
                <w:sz w:val="16"/>
                <w:szCs w:val="16"/>
              </w:rPr>
            </w:pPr>
            <w:r w:rsidRPr="00282D1E">
              <w:rPr>
                <w:rFonts w:ascii="Calibri" w:eastAsia="EUAlbertina-Regular-Identity-H" w:hAnsi="Calibri"/>
                <w:sz w:val="16"/>
                <w:szCs w:val="16"/>
              </w:rPr>
              <w:t>1.</w:t>
            </w:r>
          </w:p>
        </w:tc>
        <w:tc>
          <w:tcPr>
            <w:tcW w:w="3290" w:type="dxa"/>
            <w:vAlign w:val="center"/>
          </w:tcPr>
          <w:p w14:paraId="1BBF26C5" w14:textId="77777777" w:rsidR="00D647FD" w:rsidRDefault="00D647FD" w:rsidP="00282D1E">
            <w:pPr>
              <w:widowControl w:val="0"/>
              <w:spacing w:line="240" w:lineRule="auto"/>
              <w:jc w:val="center"/>
              <w:rPr>
                <w:rFonts w:ascii="Calibri" w:eastAsia="EUAlbertina-Regular-Identity-H" w:hAnsi="Calibri"/>
                <w:sz w:val="16"/>
                <w:szCs w:val="16"/>
              </w:rPr>
            </w:pPr>
          </w:p>
          <w:p w14:paraId="70D58C68" w14:textId="77777777" w:rsidR="00D647FD" w:rsidRDefault="00D647FD" w:rsidP="00282D1E">
            <w:pPr>
              <w:widowControl w:val="0"/>
              <w:spacing w:line="240" w:lineRule="auto"/>
              <w:jc w:val="center"/>
              <w:rPr>
                <w:rFonts w:ascii="Calibri" w:eastAsia="EUAlbertina-Regular-Identity-H" w:hAnsi="Calibri"/>
                <w:sz w:val="16"/>
                <w:szCs w:val="16"/>
              </w:rPr>
            </w:pPr>
          </w:p>
          <w:p w14:paraId="69DFB701" w14:textId="77777777" w:rsidR="00D647FD" w:rsidRDefault="00D647FD" w:rsidP="00282D1E">
            <w:pPr>
              <w:widowControl w:val="0"/>
              <w:spacing w:line="240" w:lineRule="auto"/>
              <w:jc w:val="center"/>
              <w:rPr>
                <w:rFonts w:ascii="Calibri" w:eastAsia="EUAlbertina-Regular-Identity-H" w:hAnsi="Calibri"/>
                <w:sz w:val="16"/>
                <w:szCs w:val="16"/>
              </w:rPr>
            </w:pPr>
          </w:p>
          <w:p w14:paraId="1EA17637" w14:textId="77777777" w:rsidR="00D647FD" w:rsidRDefault="00D647FD" w:rsidP="00282D1E">
            <w:pPr>
              <w:widowControl w:val="0"/>
              <w:spacing w:line="240" w:lineRule="auto"/>
              <w:jc w:val="center"/>
              <w:rPr>
                <w:rFonts w:ascii="Calibri" w:eastAsia="EUAlbertina-Regular-Identity-H" w:hAnsi="Calibri"/>
                <w:sz w:val="16"/>
                <w:szCs w:val="16"/>
              </w:rPr>
            </w:pPr>
          </w:p>
          <w:p w14:paraId="2E3EA1D2" w14:textId="77777777" w:rsidR="00D647FD" w:rsidRDefault="00D647FD" w:rsidP="00282D1E">
            <w:pPr>
              <w:widowControl w:val="0"/>
              <w:spacing w:line="240" w:lineRule="auto"/>
              <w:jc w:val="center"/>
              <w:rPr>
                <w:rFonts w:ascii="Calibri" w:eastAsia="EUAlbertina-Regular-Identity-H" w:hAnsi="Calibri"/>
                <w:sz w:val="16"/>
                <w:szCs w:val="16"/>
              </w:rPr>
            </w:pPr>
          </w:p>
          <w:p w14:paraId="3BF1FFDA" w14:textId="60AED56D" w:rsidR="00D647FD" w:rsidRPr="00282D1E" w:rsidRDefault="00D647FD" w:rsidP="00282D1E">
            <w:pPr>
              <w:widowControl w:val="0"/>
              <w:spacing w:line="240" w:lineRule="auto"/>
              <w:jc w:val="center"/>
              <w:rPr>
                <w:rFonts w:ascii="Calibri" w:eastAsia="EUAlbertina-Regular-Identity-H" w:hAnsi="Calibri"/>
                <w:sz w:val="16"/>
                <w:szCs w:val="16"/>
              </w:rPr>
            </w:pPr>
          </w:p>
        </w:tc>
        <w:tc>
          <w:tcPr>
            <w:tcW w:w="2411" w:type="dxa"/>
          </w:tcPr>
          <w:p w14:paraId="040779F3" w14:textId="77777777" w:rsidR="00D647FD" w:rsidRPr="00282D1E" w:rsidRDefault="00D647FD" w:rsidP="00282D1E">
            <w:pPr>
              <w:widowControl w:val="0"/>
              <w:spacing w:line="240" w:lineRule="auto"/>
              <w:jc w:val="center"/>
              <w:rPr>
                <w:rFonts w:ascii="Calibri" w:eastAsia="EUAlbertina-Regular-Identity-H" w:hAnsi="Calibri"/>
                <w:sz w:val="16"/>
                <w:szCs w:val="16"/>
              </w:rPr>
            </w:pPr>
          </w:p>
        </w:tc>
        <w:tc>
          <w:tcPr>
            <w:tcW w:w="1211" w:type="dxa"/>
            <w:vAlign w:val="center"/>
          </w:tcPr>
          <w:p w14:paraId="4DEAB713" w14:textId="50F5E2B7" w:rsidR="00D647FD" w:rsidRPr="00282D1E" w:rsidRDefault="00D647FD" w:rsidP="00282D1E">
            <w:pPr>
              <w:widowControl w:val="0"/>
              <w:spacing w:line="240" w:lineRule="auto"/>
              <w:jc w:val="center"/>
              <w:rPr>
                <w:rFonts w:ascii="Calibri" w:eastAsia="EUAlbertina-Regular-Identity-H" w:hAnsi="Calibri"/>
                <w:sz w:val="16"/>
                <w:szCs w:val="16"/>
              </w:rPr>
            </w:pPr>
          </w:p>
        </w:tc>
        <w:tc>
          <w:tcPr>
            <w:tcW w:w="1391" w:type="dxa"/>
            <w:vAlign w:val="center"/>
          </w:tcPr>
          <w:p w14:paraId="3D966073" w14:textId="77777777" w:rsidR="00D647FD" w:rsidRPr="00282D1E" w:rsidRDefault="00D647FD" w:rsidP="00282D1E">
            <w:pPr>
              <w:widowControl w:val="0"/>
              <w:spacing w:line="240" w:lineRule="auto"/>
              <w:jc w:val="center"/>
              <w:rPr>
                <w:rFonts w:ascii="Calibri" w:eastAsia="EUAlbertina-Regular-Identity-H" w:hAnsi="Calibri"/>
                <w:sz w:val="16"/>
                <w:szCs w:val="16"/>
              </w:rPr>
            </w:pPr>
          </w:p>
        </w:tc>
        <w:tc>
          <w:tcPr>
            <w:tcW w:w="2958" w:type="dxa"/>
          </w:tcPr>
          <w:p w14:paraId="407E4545" w14:textId="1D2F6084" w:rsidR="00D647FD" w:rsidRPr="00282D1E" w:rsidRDefault="00D647FD" w:rsidP="00282D1E">
            <w:pPr>
              <w:widowControl w:val="0"/>
              <w:spacing w:line="240" w:lineRule="auto"/>
              <w:jc w:val="center"/>
              <w:rPr>
                <w:rFonts w:ascii="Calibri" w:eastAsia="EUAlbertina-Regular-Identity-H" w:hAnsi="Calibri"/>
                <w:sz w:val="16"/>
                <w:szCs w:val="16"/>
              </w:rPr>
            </w:pPr>
          </w:p>
        </w:tc>
        <w:tc>
          <w:tcPr>
            <w:tcW w:w="2623" w:type="dxa"/>
            <w:vAlign w:val="center"/>
          </w:tcPr>
          <w:p w14:paraId="47343B16" w14:textId="77777777" w:rsidR="00D647FD" w:rsidRPr="00282D1E" w:rsidRDefault="00D647FD" w:rsidP="00282D1E">
            <w:pPr>
              <w:widowControl w:val="0"/>
              <w:spacing w:line="240" w:lineRule="auto"/>
              <w:jc w:val="center"/>
              <w:rPr>
                <w:rFonts w:ascii="Calibri" w:eastAsia="EUAlbertina-Regular-Identity-H" w:hAnsi="Calibri"/>
                <w:sz w:val="16"/>
                <w:szCs w:val="16"/>
              </w:rPr>
            </w:pPr>
          </w:p>
        </w:tc>
      </w:tr>
      <w:tr w:rsidR="00D647FD" w:rsidRPr="00282D1E" w14:paraId="259D7391" w14:textId="13C39676" w:rsidTr="00D647FD">
        <w:trPr>
          <w:trHeight w:val="441"/>
        </w:trPr>
        <w:tc>
          <w:tcPr>
            <w:tcW w:w="709" w:type="dxa"/>
            <w:vAlign w:val="center"/>
          </w:tcPr>
          <w:p w14:paraId="5394EFFB" w14:textId="77777777" w:rsidR="00D647FD" w:rsidRPr="00282D1E" w:rsidRDefault="00D647FD" w:rsidP="006516D9">
            <w:pPr>
              <w:widowControl w:val="0"/>
              <w:numPr>
                <w:ilvl w:val="0"/>
                <w:numId w:val="4"/>
              </w:numPr>
              <w:spacing w:line="240" w:lineRule="auto"/>
              <w:contextualSpacing/>
              <w:jc w:val="left"/>
              <w:rPr>
                <w:rFonts w:ascii="Calibri" w:eastAsia="EUAlbertina-Regular-Identity-H" w:hAnsi="Calibri"/>
                <w:sz w:val="16"/>
                <w:szCs w:val="16"/>
              </w:rPr>
            </w:pPr>
          </w:p>
        </w:tc>
        <w:tc>
          <w:tcPr>
            <w:tcW w:w="3290" w:type="dxa"/>
            <w:vAlign w:val="center"/>
          </w:tcPr>
          <w:p w14:paraId="3E6415F2" w14:textId="77777777" w:rsidR="00D647FD" w:rsidRDefault="00D647FD" w:rsidP="00282D1E">
            <w:pPr>
              <w:widowControl w:val="0"/>
              <w:spacing w:line="240" w:lineRule="auto"/>
              <w:jc w:val="center"/>
              <w:rPr>
                <w:rFonts w:ascii="Calibri" w:eastAsia="EUAlbertina-Regular-Identity-H" w:hAnsi="Calibri"/>
                <w:sz w:val="16"/>
                <w:szCs w:val="16"/>
              </w:rPr>
            </w:pPr>
          </w:p>
          <w:p w14:paraId="0C8EE9AF" w14:textId="77777777" w:rsidR="00D647FD" w:rsidRDefault="00D647FD" w:rsidP="00282D1E">
            <w:pPr>
              <w:widowControl w:val="0"/>
              <w:spacing w:line="240" w:lineRule="auto"/>
              <w:jc w:val="center"/>
              <w:rPr>
                <w:rFonts w:ascii="Calibri" w:eastAsia="EUAlbertina-Regular-Identity-H" w:hAnsi="Calibri"/>
                <w:sz w:val="16"/>
                <w:szCs w:val="16"/>
              </w:rPr>
            </w:pPr>
          </w:p>
          <w:p w14:paraId="1A917ED0" w14:textId="220EE640" w:rsidR="00D647FD" w:rsidRDefault="00D647FD" w:rsidP="00282D1E">
            <w:pPr>
              <w:widowControl w:val="0"/>
              <w:spacing w:line="240" w:lineRule="auto"/>
              <w:jc w:val="center"/>
              <w:rPr>
                <w:rFonts w:ascii="Calibri" w:eastAsia="EUAlbertina-Regular-Identity-H" w:hAnsi="Calibri"/>
                <w:sz w:val="16"/>
                <w:szCs w:val="16"/>
              </w:rPr>
            </w:pPr>
          </w:p>
          <w:p w14:paraId="30A3F8B9" w14:textId="479A4F43" w:rsidR="00D647FD" w:rsidRDefault="00D647FD" w:rsidP="00282D1E">
            <w:pPr>
              <w:widowControl w:val="0"/>
              <w:spacing w:line="240" w:lineRule="auto"/>
              <w:jc w:val="center"/>
              <w:rPr>
                <w:rFonts w:ascii="Calibri" w:eastAsia="EUAlbertina-Regular-Identity-H" w:hAnsi="Calibri"/>
                <w:sz w:val="16"/>
                <w:szCs w:val="16"/>
              </w:rPr>
            </w:pPr>
          </w:p>
          <w:p w14:paraId="05DF9FE0" w14:textId="2835DD71" w:rsidR="00D647FD" w:rsidRDefault="00D647FD" w:rsidP="00282D1E">
            <w:pPr>
              <w:widowControl w:val="0"/>
              <w:spacing w:line="240" w:lineRule="auto"/>
              <w:jc w:val="center"/>
              <w:rPr>
                <w:rFonts w:ascii="Calibri" w:eastAsia="EUAlbertina-Regular-Identity-H" w:hAnsi="Calibri"/>
                <w:sz w:val="16"/>
                <w:szCs w:val="16"/>
              </w:rPr>
            </w:pPr>
          </w:p>
          <w:p w14:paraId="357CF857" w14:textId="77777777" w:rsidR="00D647FD" w:rsidRDefault="00D647FD" w:rsidP="00282D1E">
            <w:pPr>
              <w:widowControl w:val="0"/>
              <w:spacing w:line="240" w:lineRule="auto"/>
              <w:jc w:val="center"/>
              <w:rPr>
                <w:rFonts w:ascii="Calibri" w:eastAsia="EUAlbertina-Regular-Identity-H" w:hAnsi="Calibri"/>
                <w:sz w:val="16"/>
                <w:szCs w:val="16"/>
              </w:rPr>
            </w:pPr>
          </w:p>
          <w:p w14:paraId="13C742AF" w14:textId="2CFDAAE3" w:rsidR="00D647FD" w:rsidRPr="00282D1E" w:rsidRDefault="00D647FD" w:rsidP="00282D1E">
            <w:pPr>
              <w:widowControl w:val="0"/>
              <w:spacing w:line="240" w:lineRule="auto"/>
              <w:jc w:val="center"/>
              <w:rPr>
                <w:rFonts w:ascii="Calibri" w:eastAsia="EUAlbertina-Regular-Identity-H" w:hAnsi="Calibri"/>
                <w:sz w:val="16"/>
                <w:szCs w:val="16"/>
              </w:rPr>
            </w:pPr>
          </w:p>
        </w:tc>
        <w:tc>
          <w:tcPr>
            <w:tcW w:w="2411" w:type="dxa"/>
          </w:tcPr>
          <w:p w14:paraId="3AFB2DDD" w14:textId="77777777" w:rsidR="00D647FD" w:rsidRPr="00282D1E" w:rsidRDefault="00D647FD" w:rsidP="00282D1E">
            <w:pPr>
              <w:widowControl w:val="0"/>
              <w:spacing w:line="240" w:lineRule="auto"/>
              <w:jc w:val="center"/>
              <w:rPr>
                <w:rFonts w:ascii="Calibri" w:eastAsia="EUAlbertina-Regular-Identity-H" w:hAnsi="Calibri"/>
                <w:sz w:val="16"/>
                <w:szCs w:val="16"/>
              </w:rPr>
            </w:pPr>
          </w:p>
        </w:tc>
        <w:tc>
          <w:tcPr>
            <w:tcW w:w="1211" w:type="dxa"/>
            <w:vAlign w:val="center"/>
          </w:tcPr>
          <w:p w14:paraId="72A1A9D8" w14:textId="2DDE0F3C" w:rsidR="00D647FD" w:rsidRPr="00282D1E" w:rsidRDefault="00D647FD" w:rsidP="00282D1E">
            <w:pPr>
              <w:widowControl w:val="0"/>
              <w:spacing w:line="240" w:lineRule="auto"/>
              <w:jc w:val="center"/>
              <w:rPr>
                <w:rFonts w:ascii="Calibri" w:eastAsia="EUAlbertina-Regular-Identity-H" w:hAnsi="Calibri"/>
                <w:sz w:val="16"/>
                <w:szCs w:val="16"/>
              </w:rPr>
            </w:pPr>
          </w:p>
        </w:tc>
        <w:tc>
          <w:tcPr>
            <w:tcW w:w="1391" w:type="dxa"/>
            <w:vAlign w:val="center"/>
          </w:tcPr>
          <w:p w14:paraId="26A60A3B" w14:textId="77777777" w:rsidR="00D647FD" w:rsidRPr="00282D1E" w:rsidRDefault="00D647FD" w:rsidP="00282D1E">
            <w:pPr>
              <w:widowControl w:val="0"/>
              <w:spacing w:line="240" w:lineRule="auto"/>
              <w:jc w:val="center"/>
              <w:rPr>
                <w:rFonts w:ascii="Calibri" w:eastAsia="EUAlbertina-Regular-Identity-H" w:hAnsi="Calibri"/>
                <w:sz w:val="16"/>
                <w:szCs w:val="16"/>
              </w:rPr>
            </w:pPr>
          </w:p>
        </w:tc>
        <w:tc>
          <w:tcPr>
            <w:tcW w:w="2958" w:type="dxa"/>
          </w:tcPr>
          <w:p w14:paraId="3EFDB56F" w14:textId="523DC471" w:rsidR="00D647FD" w:rsidRPr="00282D1E" w:rsidRDefault="00D647FD" w:rsidP="00282D1E">
            <w:pPr>
              <w:widowControl w:val="0"/>
              <w:spacing w:line="240" w:lineRule="auto"/>
              <w:jc w:val="center"/>
              <w:rPr>
                <w:rFonts w:ascii="Calibri" w:eastAsia="EUAlbertina-Regular-Identity-H" w:hAnsi="Calibri"/>
                <w:sz w:val="16"/>
                <w:szCs w:val="16"/>
              </w:rPr>
            </w:pPr>
          </w:p>
        </w:tc>
        <w:tc>
          <w:tcPr>
            <w:tcW w:w="2623" w:type="dxa"/>
            <w:vAlign w:val="center"/>
          </w:tcPr>
          <w:p w14:paraId="262647CE" w14:textId="77777777" w:rsidR="00D647FD" w:rsidRPr="00282D1E" w:rsidRDefault="00D647FD" w:rsidP="00282D1E">
            <w:pPr>
              <w:widowControl w:val="0"/>
              <w:spacing w:line="240" w:lineRule="auto"/>
              <w:jc w:val="center"/>
              <w:rPr>
                <w:rFonts w:ascii="Calibri" w:eastAsia="EUAlbertina-Regular-Identity-H" w:hAnsi="Calibri"/>
                <w:sz w:val="16"/>
                <w:szCs w:val="16"/>
              </w:rPr>
            </w:pPr>
          </w:p>
        </w:tc>
      </w:tr>
      <w:tr w:rsidR="00D647FD" w:rsidRPr="00282D1E" w14:paraId="35AB0841" w14:textId="4D689158" w:rsidTr="00D647FD">
        <w:trPr>
          <w:trHeight w:val="441"/>
        </w:trPr>
        <w:tc>
          <w:tcPr>
            <w:tcW w:w="709" w:type="dxa"/>
            <w:vAlign w:val="center"/>
          </w:tcPr>
          <w:p w14:paraId="4D92ED9C" w14:textId="77777777" w:rsidR="00D647FD" w:rsidRPr="00282D1E" w:rsidRDefault="00D647FD" w:rsidP="006516D9">
            <w:pPr>
              <w:widowControl w:val="0"/>
              <w:numPr>
                <w:ilvl w:val="0"/>
                <w:numId w:val="4"/>
              </w:numPr>
              <w:spacing w:line="240" w:lineRule="auto"/>
              <w:contextualSpacing/>
              <w:jc w:val="left"/>
              <w:rPr>
                <w:rFonts w:ascii="Calibri" w:eastAsia="EUAlbertina-Regular-Identity-H" w:hAnsi="Calibri"/>
                <w:sz w:val="16"/>
                <w:szCs w:val="16"/>
              </w:rPr>
            </w:pPr>
          </w:p>
        </w:tc>
        <w:tc>
          <w:tcPr>
            <w:tcW w:w="3290" w:type="dxa"/>
            <w:vAlign w:val="center"/>
          </w:tcPr>
          <w:p w14:paraId="542A8A23" w14:textId="77777777" w:rsidR="00D647FD" w:rsidRDefault="00D647FD" w:rsidP="00282D1E">
            <w:pPr>
              <w:widowControl w:val="0"/>
              <w:spacing w:line="240" w:lineRule="auto"/>
              <w:jc w:val="center"/>
              <w:rPr>
                <w:rFonts w:ascii="Calibri" w:eastAsia="EUAlbertina-Regular-Identity-H" w:hAnsi="Calibri"/>
                <w:sz w:val="16"/>
                <w:szCs w:val="16"/>
              </w:rPr>
            </w:pPr>
          </w:p>
          <w:p w14:paraId="4BE2315F" w14:textId="77777777" w:rsidR="00D647FD" w:rsidRDefault="00D647FD" w:rsidP="00282D1E">
            <w:pPr>
              <w:widowControl w:val="0"/>
              <w:spacing w:line="240" w:lineRule="auto"/>
              <w:jc w:val="center"/>
              <w:rPr>
                <w:rFonts w:ascii="Calibri" w:eastAsia="EUAlbertina-Regular-Identity-H" w:hAnsi="Calibri"/>
                <w:sz w:val="16"/>
                <w:szCs w:val="16"/>
              </w:rPr>
            </w:pPr>
          </w:p>
          <w:p w14:paraId="439A9759" w14:textId="51153560" w:rsidR="00D647FD" w:rsidRDefault="00D647FD" w:rsidP="00282D1E">
            <w:pPr>
              <w:widowControl w:val="0"/>
              <w:spacing w:line="240" w:lineRule="auto"/>
              <w:jc w:val="center"/>
              <w:rPr>
                <w:rFonts w:ascii="Calibri" w:eastAsia="EUAlbertina-Regular-Identity-H" w:hAnsi="Calibri"/>
                <w:sz w:val="16"/>
                <w:szCs w:val="16"/>
              </w:rPr>
            </w:pPr>
          </w:p>
          <w:p w14:paraId="35AD8775" w14:textId="54E56796" w:rsidR="00D647FD" w:rsidRDefault="00D647FD" w:rsidP="00282D1E">
            <w:pPr>
              <w:widowControl w:val="0"/>
              <w:spacing w:line="240" w:lineRule="auto"/>
              <w:jc w:val="center"/>
              <w:rPr>
                <w:rFonts w:ascii="Calibri" w:eastAsia="EUAlbertina-Regular-Identity-H" w:hAnsi="Calibri"/>
                <w:sz w:val="16"/>
                <w:szCs w:val="16"/>
              </w:rPr>
            </w:pPr>
          </w:p>
          <w:p w14:paraId="7FC3B909" w14:textId="77777777" w:rsidR="00D647FD" w:rsidRDefault="00D647FD" w:rsidP="00282D1E">
            <w:pPr>
              <w:widowControl w:val="0"/>
              <w:spacing w:line="240" w:lineRule="auto"/>
              <w:jc w:val="center"/>
              <w:rPr>
                <w:rFonts w:ascii="Calibri" w:eastAsia="EUAlbertina-Regular-Identity-H" w:hAnsi="Calibri"/>
                <w:sz w:val="16"/>
                <w:szCs w:val="16"/>
              </w:rPr>
            </w:pPr>
          </w:p>
          <w:p w14:paraId="18B247FA" w14:textId="5D2A876F" w:rsidR="00D647FD" w:rsidRPr="00282D1E" w:rsidRDefault="00D647FD" w:rsidP="00282D1E">
            <w:pPr>
              <w:widowControl w:val="0"/>
              <w:spacing w:line="240" w:lineRule="auto"/>
              <w:jc w:val="center"/>
              <w:rPr>
                <w:rFonts w:ascii="Calibri" w:eastAsia="EUAlbertina-Regular-Identity-H" w:hAnsi="Calibri"/>
                <w:sz w:val="16"/>
                <w:szCs w:val="16"/>
              </w:rPr>
            </w:pPr>
          </w:p>
        </w:tc>
        <w:tc>
          <w:tcPr>
            <w:tcW w:w="2411" w:type="dxa"/>
          </w:tcPr>
          <w:p w14:paraId="203AA7D8" w14:textId="77777777" w:rsidR="00D647FD" w:rsidRPr="00282D1E" w:rsidRDefault="00D647FD" w:rsidP="00282D1E">
            <w:pPr>
              <w:widowControl w:val="0"/>
              <w:spacing w:line="240" w:lineRule="auto"/>
              <w:jc w:val="center"/>
              <w:rPr>
                <w:rFonts w:ascii="Calibri" w:eastAsia="EUAlbertina-Regular-Identity-H" w:hAnsi="Calibri"/>
                <w:sz w:val="16"/>
                <w:szCs w:val="16"/>
              </w:rPr>
            </w:pPr>
          </w:p>
        </w:tc>
        <w:tc>
          <w:tcPr>
            <w:tcW w:w="1211" w:type="dxa"/>
            <w:vAlign w:val="center"/>
          </w:tcPr>
          <w:p w14:paraId="1FF7F5EF" w14:textId="511B528C" w:rsidR="00D647FD" w:rsidRPr="00282D1E" w:rsidRDefault="00D647FD" w:rsidP="00282D1E">
            <w:pPr>
              <w:widowControl w:val="0"/>
              <w:spacing w:line="240" w:lineRule="auto"/>
              <w:jc w:val="center"/>
              <w:rPr>
                <w:rFonts w:ascii="Calibri" w:eastAsia="EUAlbertina-Regular-Identity-H" w:hAnsi="Calibri"/>
                <w:sz w:val="16"/>
                <w:szCs w:val="16"/>
              </w:rPr>
            </w:pPr>
          </w:p>
        </w:tc>
        <w:tc>
          <w:tcPr>
            <w:tcW w:w="1391" w:type="dxa"/>
            <w:vAlign w:val="center"/>
          </w:tcPr>
          <w:p w14:paraId="1C3D9F85" w14:textId="77777777" w:rsidR="00D647FD" w:rsidRPr="00282D1E" w:rsidRDefault="00D647FD" w:rsidP="00282D1E">
            <w:pPr>
              <w:widowControl w:val="0"/>
              <w:spacing w:line="240" w:lineRule="auto"/>
              <w:jc w:val="center"/>
              <w:rPr>
                <w:rFonts w:ascii="Calibri" w:eastAsia="EUAlbertina-Regular-Identity-H" w:hAnsi="Calibri"/>
                <w:sz w:val="16"/>
                <w:szCs w:val="16"/>
              </w:rPr>
            </w:pPr>
          </w:p>
        </w:tc>
        <w:tc>
          <w:tcPr>
            <w:tcW w:w="2958" w:type="dxa"/>
          </w:tcPr>
          <w:p w14:paraId="06A2A2D3" w14:textId="762C4AC7" w:rsidR="00D647FD" w:rsidRPr="00282D1E" w:rsidRDefault="00D647FD" w:rsidP="00282D1E">
            <w:pPr>
              <w:widowControl w:val="0"/>
              <w:spacing w:line="240" w:lineRule="auto"/>
              <w:jc w:val="center"/>
              <w:rPr>
                <w:rFonts w:ascii="Calibri" w:eastAsia="EUAlbertina-Regular-Identity-H" w:hAnsi="Calibri"/>
                <w:sz w:val="16"/>
                <w:szCs w:val="16"/>
              </w:rPr>
            </w:pPr>
          </w:p>
        </w:tc>
        <w:tc>
          <w:tcPr>
            <w:tcW w:w="2623" w:type="dxa"/>
            <w:vAlign w:val="center"/>
          </w:tcPr>
          <w:p w14:paraId="284D39B1" w14:textId="77777777" w:rsidR="00D647FD" w:rsidRPr="00282D1E" w:rsidRDefault="00D647FD" w:rsidP="00282D1E">
            <w:pPr>
              <w:widowControl w:val="0"/>
              <w:spacing w:line="240" w:lineRule="auto"/>
              <w:jc w:val="center"/>
              <w:rPr>
                <w:rFonts w:ascii="Calibri" w:eastAsia="EUAlbertina-Regular-Identity-H" w:hAnsi="Calibri"/>
                <w:sz w:val="16"/>
                <w:szCs w:val="16"/>
              </w:rPr>
            </w:pPr>
          </w:p>
        </w:tc>
      </w:tr>
      <w:tr w:rsidR="00D647FD" w:rsidRPr="00282D1E" w14:paraId="64298899" w14:textId="7CB8D6DD" w:rsidTr="00D647FD">
        <w:trPr>
          <w:trHeight w:val="441"/>
        </w:trPr>
        <w:tc>
          <w:tcPr>
            <w:tcW w:w="709" w:type="dxa"/>
            <w:vAlign w:val="center"/>
          </w:tcPr>
          <w:p w14:paraId="5DC7ED92" w14:textId="77777777" w:rsidR="00D647FD" w:rsidRPr="00282D1E" w:rsidRDefault="00D647FD" w:rsidP="006516D9">
            <w:pPr>
              <w:widowControl w:val="0"/>
              <w:numPr>
                <w:ilvl w:val="0"/>
                <w:numId w:val="4"/>
              </w:numPr>
              <w:spacing w:line="240" w:lineRule="auto"/>
              <w:contextualSpacing/>
              <w:jc w:val="left"/>
              <w:rPr>
                <w:rFonts w:ascii="Calibri" w:eastAsia="EUAlbertina-Regular-Identity-H" w:hAnsi="Calibri"/>
                <w:sz w:val="16"/>
                <w:szCs w:val="16"/>
              </w:rPr>
            </w:pPr>
          </w:p>
        </w:tc>
        <w:tc>
          <w:tcPr>
            <w:tcW w:w="3290" w:type="dxa"/>
            <w:vAlign w:val="center"/>
          </w:tcPr>
          <w:p w14:paraId="24CD6F8B" w14:textId="77777777" w:rsidR="00D647FD" w:rsidRDefault="00D647FD" w:rsidP="00282D1E">
            <w:pPr>
              <w:widowControl w:val="0"/>
              <w:spacing w:line="240" w:lineRule="auto"/>
              <w:jc w:val="center"/>
              <w:rPr>
                <w:rFonts w:ascii="Calibri" w:eastAsia="EUAlbertina-Regular-Identity-H" w:hAnsi="Calibri"/>
                <w:sz w:val="16"/>
                <w:szCs w:val="16"/>
              </w:rPr>
            </w:pPr>
          </w:p>
          <w:p w14:paraId="4873A53E" w14:textId="263EE2D1" w:rsidR="00D647FD" w:rsidRDefault="00D647FD" w:rsidP="00282D1E">
            <w:pPr>
              <w:widowControl w:val="0"/>
              <w:spacing w:line="240" w:lineRule="auto"/>
              <w:jc w:val="center"/>
              <w:rPr>
                <w:rFonts w:ascii="Calibri" w:eastAsia="EUAlbertina-Regular-Identity-H" w:hAnsi="Calibri"/>
                <w:sz w:val="16"/>
                <w:szCs w:val="16"/>
              </w:rPr>
            </w:pPr>
          </w:p>
          <w:p w14:paraId="55902F49" w14:textId="3363D13F" w:rsidR="00D647FD" w:rsidRDefault="00D647FD" w:rsidP="00282D1E">
            <w:pPr>
              <w:widowControl w:val="0"/>
              <w:spacing w:line="240" w:lineRule="auto"/>
              <w:jc w:val="center"/>
              <w:rPr>
                <w:rFonts w:ascii="Calibri" w:eastAsia="EUAlbertina-Regular-Identity-H" w:hAnsi="Calibri"/>
                <w:sz w:val="16"/>
                <w:szCs w:val="16"/>
              </w:rPr>
            </w:pPr>
          </w:p>
          <w:p w14:paraId="175F39AD" w14:textId="23BEA2A7" w:rsidR="00D647FD" w:rsidRDefault="00D647FD" w:rsidP="00282D1E">
            <w:pPr>
              <w:widowControl w:val="0"/>
              <w:spacing w:line="240" w:lineRule="auto"/>
              <w:jc w:val="center"/>
              <w:rPr>
                <w:rFonts w:ascii="Calibri" w:eastAsia="EUAlbertina-Regular-Identity-H" w:hAnsi="Calibri"/>
                <w:sz w:val="16"/>
                <w:szCs w:val="16"/>
              </w:rPr>
            </w:pPr>
          </w:p>
          <w:p w14:paraId="6372A3A7" w14:textId="13042674" w:rsidR="00D647FD" w:rsidRDefault="00D647FD" w:rsidP="00282D1E">
            <w:pPr>
              <w:widowControl w:val="0"/>
              <w:spacing w:line="240" w:lineRule="auto"/>
              <w:jc w:val="center"/>
              <w:rPr>
                <w:rFonts w:ascii="Calibri" w:eastAsia="EUAlbertina-Regular-Identity-H" w:hAnsi="Calibri"/>
                <w:sz w:val="16"/>
                <w:szCs w:val="16"/>
              </w:rPr>
            </w:pPr>
          </w:p>
          <w:p w14:paraId="2143F4DA" w14:textId="4E7F85FC" w:rsidR="00D647FD" w:rsidRDefault="00D647FD" w:rsidP="00282D1E">
            <w:pPr>
              <w:widowControl w:val="0"/>
              <w:spacing w:line="240" w:lineRule="auto"/>
              <w:jc w:val="center"/>
              <w:rPr>
                <w:rFonts w:ascii="Calibri" w:eastAsia="EUAlbertina-Regular-Identity-H" w:hAnsi="Calibri"/>
                <w:sz w:val="16"/>
                <w:szCs w:val="16"/>
              </w:rPr>
            </w:pPr>
          </w:p>
          <w:p w14:paraId="0D43EBB1" w14:textId="77777777" w:rsidR="00D647FD" w:rsidRDefault="00D647FD" w:rsidP="00282D1E">
            <w:pPr>
              <w:widowControl w:val="0"/>
              <w:spacing w:line="240" w:lineRule="auto"/>
              <w:jc w:val="center"/>
              <w:rPr>
                <w:rFonts w:ascii="Calibri" w:eastAsia="EUAlbertina-Regular-Identity-H" w:hAnsi="Calibri"/>
                <w:sz w:val="16"/>
                <w:szCs w:val="16"/>
              </w:rPr>
            </w:pPr>
          </w:p>
          <w:p w14:paraId="59F1D394" w14:textId="1EC00B06" w:rsidR="00D647FD" w:rsidRPr="00282D1E" w:rsidRDefault="00D647FD" w:rsidP="00282D1E">
            <w:pPr>
              <w:widowControl w:val="0"/>
              <w:spacing w:line="240" w:lineRule="auto"/>
              <w:jc w:val="center"/>
              <w:rPr>
                <w:rFonts w:ascii="Calibri" w:eastAsia="EUAlbertina-Regular-Identity-H" w:hAnsi="Calibri"/>
                <w:sz w:val="16"/>
                <w:szCs w:val="16"/>
              </w:rPr>
            </w:pPr>
          </w:p>
        </w:tc>
        <w:tc>
          <w:tcPr>
            <w:tcW w:w="2411" w:type="dxa"/>
          </w:tcPr>
          <w:p w14:paraId="5F20C513" w14:textId="77777777" w:rsidR="00D647FD" w:rsidRPr="00282D1E" w:rsidRDefault="00D647FD" w:rsidP="00282D1E">
            <w:pPr>
              <w:widowControl w:val="0"/>
              <w:spacing w:line="240" w:lineRule="auto"/>
              <w:jc w:val="center"/>
              <w:rPr>
                <w:rFonts w:ascii="Calibri" w:eastAsia="EUAlbertina-Regular-Identity-H" w:hAnsi="Calibri"/>
                <w:sz w:val="16"/>
                <w:szCs w:val="16"/>
              </w:rPr>
            </w:pPr>
          </w:p>
        </w:tc>
        <w:tc>
          <w:tcPr>
            <w:tcW w:w="1211" w:type="dxa"/>
            <w:vAlign w:val="center"/>
          </w:tcPr>
          <w:p w14:paraId="26AFE62F" w14:textId="0545BAED" w:rsidR="00D647FD" w:rsidRPr="00282D1E" w:rsidRDefault="00D647FD" w:rsidP="00282D1E">
            <w:pPr>
              <w:widowControl w:val="0"/>
              <w:spacing w:line="240" w:lineRule="auto"/>
              <w:jc w:val="center"/>
              <w:rPr>
                <w:rFonts w:ascii="Calibri" w:eastAsia="EUAlbertina-Regular-Identity-H" w:hAnsi="Calibri"/>
                <w:sz w:val="16"/>
                <w:szCs w:val="16"/>
              </w:rPr>
            </w:pPr>
          </w:p>
        </w:tc>
        <w:tc>
          <w:tcPr>
            <w:tcW w:w="1391" w:type="dxa"/>
            <w:vAlign w:val="center"/>
          </w:tcPr>
          <w:p w14:paraId="76387E6F" w14:textId="77777777" w:rsidR="00D647FD" w:rsidRPr="00282D1E" w:rsidRDefault="00D647FD" w:rsidP="00282D1E">
            <w:pPr>
              <w:widowControl w:val="0"/>
              <w:spacing w:line="240" w:lineRule="auto"/>
              <w:jc w:val="center"/>
              <w:rPr>
                <w:rFonts w:ascii="Calibri" w:eastAsia="EUAlbertina-Regular-Identity-H" w:hAnsi="Calibri"/>
                <w:sz w:val="16"/>
                <w:szCs w:val="16"/>
              </w:rPr>
            </w:pPr>
          </w:p>
        </w:tc>
        <w:tc>
          <w:tcPr>
            <w:tcW w:w="2958" w:type="dxa"/>
          </w:tcPr>
          <w:p w14:paraId="451E72EA" w14:textId="3EA25F8D" w:rsidR="00D647FD" w:rsidRPr="00282D1E" w:rsidRDefault="00D647FD" w:rsidP="00282D1E">
            <w:pPr>
              <w:widowControl w:val="0"/>
              <w:spacing w:line="240" w:lineRule="auto"/>
              <w:jc w:val="center"/>
              <w:rPr>
                <w:rFonts w:ascii="Calibri" w:eastAsia="EUAlbertina-Regular-Identity-H" w:hAnsi="Calibri"/>
                <w:sz w:val="16"/>
                <w:szCs w:val="16"/>
              </w:rPr>
            </w:pPr>
          </w:p>
        </w:tc>
        <w:tc>
          <w:tcPr>
            <w:tcW w:w="2623" w:type="dxa"/>
            <w:vAlign w:val="center"/>
          </w:tcPr>
          <w:p w14:paraId="3C2B4CAE" w14:textId="22B378B8" w:rsidR="00D647FD" w:rsidRPr="00282D1E" w:rsidRDefault="00D647FD" w:rsidP="00282D1E">
            <w:pPr>
              <w:widowControl w:val="0"/>
              <w:spacing w:line="240" w:lineRule="auto"/>
              <w:jc w:val="center"/>
              <w:rPr>
                <w:rFonts w:ascii="Calibri" w:eastAsia="EUAlbertina-Regular-Identity-H" w:hAnsi="Calibri"/>
                <w:sz w:val="16"/>
                <w:szCs w:val="16"/>
              </w:rPr>
            </w:pPr>
          </w:p>
        </w:tc>
      </w:tr>
    </w:tbl>
    <w:p w14:paraId="24675154" w14:textId="77777777" w:rsidR="00282D1E" w:rsidRPr="00282D1E" w:rsidRDefault="00282D1E" w:rsidP="00282D1E">
      <w:pPr>
        <w:widowControl w:val="0"/>
        <w:spacing w:before="240" w:after="240" w:line="240" w:lineRule="auto"/>
        <w:contextualSpacing/>
        <w:outlineLvl w:val="1"/>
        <w:rPr>
          <w:rFonts w:asciiTheme="minorHAnsi" w:hAnsiTheme="minorHAnsi" w:cstheme="minorHAnsi"/>
          <w:lang w:eastAsia="pl-PL"/>
        </w:rPr>
      </w:pPr>
    </w:p>
    <w:p w14:paraId="2AA7BA37" w14:textId="01A94359" w:rsidR="00282D1E" w:rsidRPr="00282D1E" w:rsidRDefault="00282D1E" w:rsidP="00282D1E">
      <w:pPr>
        <w:widowControl w:val="0"/>
        <w:spacing w:before="240" w:after="240" w:line="240" w:lineRule="auto"/>
        <w:ind w:left="284" w:hanging="142"/>
        <w:contextualSpacing/>
        <w:outlineLvl w:val="1"/>
        <w:rPr>
          <w:rFonts w:asciiTheme="minorHAnsi" w:hAnsiTheme="minorHAnsi" w:cstheme="minorHAnsi"/>
          <w:b/>
          <w:i/>
          <w:szCs w:val="22"/>
          <w:lang w:eastAsia="pl-PL"/>
        </w:rPr>
      </w:pPr>
      <w:r w:rsidRPr="00282D1E">
        <w:rPr>
          <w:rFonts w:asciiTheme="minorHAnsi" w:hAnsiTheme="minorHAnsi" w:cstheme="minorHAnsi"/>
          <w:lang w:eastAsia="pl-PL"/>
        </w:rPr>
        <w:t xml:space="preserve">*W przypadku zaznaczenia w kolumnie nr </w:t>
      </w:r>
      <w:r>
        <w:rPr>
          <w:rFonts w:asciiTheme="minorHAnsi" w:hAnsiTheme="minorHAnsi" w:cstheme="minorHAnsi"/>
          <w:lang w:eastAsia="pl-PL"/>
        </w:rPr>
        <w:t>4</w:t>
      </w:r>
      <w:r w:rsidRPr="00282D1E">
        <w:rPr>
          <w:rFonts w:asciiTheme="minorHAnsi" w:hAnsiTheme="minorHAnsi" w:cstheme="minorHAnsi"/>
          <w:lang w:eastAsia="pl-PL"/>
        </w:rPr>
        <w:t xml:space="preserve"> „</w:t>
      </w:r>
      <w:r w:rsidRPr="00282D1E">
        <w:rPr>
          <w:rFonts w:asciiTheme="minorHAnsi" w:hAnsiTheme="minorHAnsi" w:cstheme="minorHAnsi"/>
          <w:b/>
          <w:lang w:eastAsia="pl-PL"/>
        </w:rPr>
        <w:t>NIE</w:t>
      </w:r>
      <w:r w:rsidRPr="00282D1E">
        <w:rPr>
          <w:rFonts w:asciiTheme="minorHAnsi" w:hAnsiTheme="minorHAnsi" w:cstheme="minorHAnsi"/>
          <w:lang w:eastAsia="pl-PL"/>
        </w:rPr>
        <w:t xml:space="preserve">”, Wykonawca jest zobowiązany do podania w kolumnie nr </w:t>
      </w:r>
      <w:r w:rsidR="00257C5E">
        <w:rPr>
          <w:rFonts w:asciiTheme="minorHAnsi" w:hAnsiTheme="minorHAnsi" w:cstheme="minorHAnsi"/>
          <w:lang w:eastAsia="pl-PL"/>
        </w:rPr>
        <w:t xml:space="preserve">6 </w:t>
      </w:r>
      <w:r w:rsidRPr="00282D1E">
        <w:rPr>
          <w:rFonts w:asciiTheme="minorHAnsi" w:hAnsiTheme="minorHAnsi" w:cstheme="minorHAnsi"/>
          <w:lang w:eastAsia="pl-PL"/>
        </w:rPr>
        <w:t xml:space="preserve">danych do osoby po stronie odbiorcy </w:t>
      </w:r>
      <w:r w:rsidR="00AD7E85">
        <w:rPr>
          <w:rFonts w:asciiTheme="minorHAnsi" w:hAnsiTheme="minorHAnsi" w:cstheme="minorHAnsi"/>
          <w:lang w:eastAsia="pl-PL"/>
        </w:rPr>
        <w:t>usługi</w:t>
      </w:r>
      <w:r w:rsidRPr="00282D1E">
        <w:rPr>
          <w:rFonts w:asciiTheme="minorHAnsi" w:hAnsiTheme="minorHAnsi" w:cstheme="minorHAnsi"/>
          <w:lang w:eastAsia="pl-PL"/>
        </w:rPr>
        <w:t xml:space="preserve"> mogącej potwierdzić należytą realizację prac (imię i nazwisko, adres, nr telefonu, adres e-mail – o ile nie stanowią tajemnicy handlowej).</w:t>
      </w:r>
    </w:p>
    <w:p w14:paraId="7F9F9A61" w14:textId="70EF0FA5" w:rsidR="00282D1E" w:rsidRPr="00282D1E" w:rsidRDefault="00282D1E" w:rsidP="00282D1E">
      <w:pPr>
        <w:widowControl w:val="0"/>
        <w:spacing w:before="240" w:after="240" w:line="240" w:lineRule="auto"/>
        <w:ind w:left="284" w:hanging="284"/>
        <w:outlineLvl w:val="1"/>
        <w:rPr>
          <w:rFonts w:ascii="Calibri" w:hAnsi="Calibri"/>
          <w:b/>
          <w:sz w:val="24"/>
          <w:szCs w:val="24"/>
          <w:lang w:eastAsia="pl-PL"/>
        </w:rPr>
      </w:pPr>
      <w:r w:rsidRPr="00282D1E">
        <w:rPr>
          <w:rFonts w:ascii="Calibri" w:hAnsi="Calibri"/>
          <w:b/>
          <w:sz w:val="24"/>
          <w:szCs w:val="24"/>
          <w:lang w:eastAsia="pl-PL"/>
        </w:rPr>
        <w:t>** Niniejszym oświadczamy, iż usługi</w:t>
      </w:r>
      <w:r>
        <w:rPr>
          <w:rFonts w:ascii="Calibri" w:hAnsi="Calibri"/>
          <w:b/>
          <w:sz w:val="24"/>
          <w:szCs w:val="24"/>
          <w:lang w:eastAsia="pl-PL"/>
        </w:rPr>
        <w:t>,</w:t>
      </w:r>
      <w:r w:rsidRPr="00282D1E">
        <w:rPr>
          <w:rFonts w:ascii="Calibri" w:hAnsi="Calibri"/>
          <w:b/>
          <w:sz w:val="24"/>
          <w:szCs w:val="24"/>
          <w:lang w:eastAsia="pl-PL"/>
        </w:rPr>
        <w:t xml:space="preserve"> wykazane wyż</w:t>
      </w:r>
      <w:r>
        <w:rPr>
          <w:rFonts w:ascii="Calibri" w:hAnsi="Calibri"/>
          <w:b/>
          <w:sz w:val="24"/>
          <w:szCs w:val="24"/>
          <w:lang w:eastAsia="pl-PL"/>
        </w:rPr>
        <w:t>ej</w:t>
      </w:r>
      <w:r w:rsidRPr="00282D1E">
        <w:rPr>
          <w:rFonts w:ascii="Calibri" w:hAnsi="Calibri"/>
          <w:b/>
          <w:sz w:val="24"/>
          <w:szCs w:val="24"/>
          <w:lang w:eastAsia="pl-PL"/>
        </w:rPr>
        <w:t xml:space="preserve"> w wykazie usług</w:t>
      </w:r>
      <w:r>
        <w:rPr>
          <w:rFonts w:ascii="Calibri" w:hAnsi="Calibri"/>
          <w:b/>
          <w:sz w:val="24"/>
          <w:szCs w:val="24"/>
          <w:lang w:eastAsia="pl-PL"/>
        </w:rPr>
        <w:t>,</w:t>
      </w:r>
      <w:r w:rsidRPr="00282D1E">
        <w:rPr>
          <w:rFonts w:ascii="Calibri" w:hAnsi="Calibri"/>
          <w:b/>
          <w:sz w:val="24"/>
          <w:szCs w:val="24"/>
          <w:lang w:eastAsia="pl-PL"/>
        </w:rPr>
        <w:t xml:space="preserve"> zostały wykonane należycie.</w:t>
      </w:r>
    </w:p>
    <w:p w14:paraId="28F2899B" w14:textId="58465289" w:rsidR="00282D1E" w:rsidRPr="00282D1E" w:rsidRDefault="00282D1E" w:rsidP="00282D1E">
      <w:pPr>
        <w:widowControl w:val="0"/>
        <w:spacing w:before="240" w:after="240" w:line="240" w:lineRule="auto"/>
        <w:ind w:left="-284"/>
        <w:outlineLvl w:val="1"/>
        <w:rPr>
          <w:rFonts w:ascii="Calibri" w:hAnsi="Calibri"/>
          <w:i/>
          <w:szCs w:val="22"/>
          <w:lang w:eastAsia="pl-PL"/>
        </w:rPr>
      </w:pPr>
      <w:r w:rsidRPr="00282D1E">
        <w:rPr>
          <w:rFonts w:ascii="Calibri" w:hAnsi="Calibri"/>
          <w:b/>
          <w:i/>
          <w:szCs w:val="22"/>
          <w:lang w:eastAsia="pl-PL"/>
        </w:rPr>
        <w:t>Uwaga</w:t>
      </w:r>
      <w:r w:rsidRPr="00282D1E">
        <w:rPr>
          <w:rFonts w:ascii="Calibri" w:hAnsi="Calibri"/>
          <w:i/>
          <w:szCs w:val="22"/>
          <w:lang w:eastAsia="pl-PL"/>
        </w:rPr>
        <w:t xml:space="preserve">: Należy dostosować liczbę wierszy do liczby wykazywanych </w:t>
      </w:r>
      <w:r w:rsidR="00AD7E85">
        <w:rPr>
          <w:rFonts w:ascii="Calibri" w:hAnsi="Calibri"/>
          <w:i/>
          <w:szCs w:val="22"/>
          <w:lang w:eastAsia="pl-PL"/>
        </w:rPr>
        <w:t>usług</w:t>
      </w:r>
    </w:p>
    <w:p w14:paraId="57037506" w14:textId="77777777" w:rsidR="00AD7E85" w:rsidRDefault="00AD7E85" w:rsidP="00AD7E85">
      <w:pPr>
        <w:widowControl w:val="0"/>
        <w:spacing w:before="240" w:after="240" w:line="240" w:lineRule="auto"/>
        <w:ind w:left="2124"/>
        <w:outlineLvl w:val="1"/>
        <w:rPr>
          <w:rFonts w:ascii="Calibri" w:hAnsi="Calibri" w:cstheme="minorHAnsi"/>
          <w:sz w:val="18"/>
          <w:szCs w:val="18"/>
        </w:rPr>
      </w:pPr>
    </w:p>
    <w:p w14:paraId="7B95B747" w14:textId="4DB5EAF4" w:rsidR="00282D1E" w:rsidRPr="00282D1E" w:rsidRDefault="00282D1E" w:rsidP="00AD7E85">
      <w:pPr>
        <w:widowControl w:val="0"/>
        <w:spacing w:before="240" w:after="240" w:line="240" w:lineRule="auto"/>
        <w:ind w:left="2124"/>
        <w:outlineLvl w:val="1"/>
        <w:rPr>
          <w:rFonts w:ascii="Calibri" w:hAnsi="Calibri"/>
          <w:sz w:val="20"/>
          <w:lang w:eastAsia="pl-PL"/>
        </w:rPr>
      </w:pPr>
      <w:r w:rsidRPr="00282D1E">
        <w:rPr>
          <w:rFonts w:ascii="Calibri" w:hAnsi="Calibri" w:cstheme="minorHAnsi"/>
          <w:sz w:val="18"/>
          <w:szCs w:val="18"/>
        </w:rPr>
        <w:t>.............................., dn. .........................                                    ...........................................................</w:t>
      </w:r>
    </w:p>
    <w:p w14:paraId="39A512EF" w14:textId="77777777" w:rsidR="00282D1E" w:rsidRPr="00282D1E" w:rsidRDefault="00282D1E" w:rsidP="00AD7E85">
      <w:pPr>
        <w:tabs>
          <w:tab w:val="left" w:pos="851"/>
        </w:tabs>
        <w:suppressAutoHyphens/>
        <w:spacing w:line="240" w:lineRule="auto"/>
        <w:ind w:left="6372" w:right="68"/>
        <w:rPr>
          <w:rFonts w:ascii="Calibri" w:hAnsi="Calibri" w:cstheme="minorHAnsi"/>
          <w:i/>
          <w:sz w:val="18"/>
          <w:szCs w:val="18"/>
        </w:rPr>
      </w:pPr>
      <w:r w:rsidRPr="00282D1E">
        <w:rPr>
          <w:rFonts w:ascii="Calibri" w:hAnsi="Calibri" w:cstheme="minorHAnsi"/>
          <w:i/>
          <w:sz w:val="18"/>
          <w:szCs w:val="18"/>
        </w:rPr>
        <w:t>Podpis(-y) osoby(-</w:t>
      </w:r>
      <w:proofErr w:type="spellStart"/>
      <w:r w:rsidRPr="00282D1E">
        <w:rPr>
          <w:rFonts w:ascii="Calibri" w:hAnsi="Calibri" w:cstheme="minorHAnsi"/>
          <w:i/>
          <w:sz w:val="18"/>
          <w:szCs w:val="18"/>
        </w:rPr>
        <w:t>ób</w:t>
      </w:r>
      <w:proofErr w:type="spellEnd"/>
      <w:r w:rsidRPr="00282D1E">
        <w:rPr>
          <w:rFonts w:ascii="Calibri" w:hAnsi="Calibri" w:cstheme="minorHAnsi"/>
          <w:i/>
          <w:sz w:val="18"/>
          <w:szCs w:val="18"/>
        </w:rPr>
        <w:t>) uprawnionej(-</w:t>
      </w:r>
      <w:proofErr w:type="spellStart"/>
      <w:r w:rsidRPr="00282D1E">
        <w:rPr>
          <w:rFonts w:ascii="Calibri" w:hAnsi="Calibri" w:cstheme="minorHAnsi"/>
          <w:i/>
          <w:sz w:val="18"/>
          <w:szCs w:val="18"/>
        </w:rPr>
        <w:t>ych</w:t>
      </w:r>
      <w:proofErr w:type="spellEnd"/>
      <w:r w:rsidRPr="00282D1E">
        <w:rPr>
          <w:rFonts w:ascii="Calibri" w:hAnsi="Calibri" w:cstheme="minorHAnsi"/>
          <w:i/>
          <w:sz w:val="18"/>
          <w:szCs w:val="18"/>
        </w:rPr>
        <w:t>) do składania oświadczeń woli w imieniu Wykonawcy</w:t>
      </w:r>
    </w:p>
    <w:p w14:paraId="0CD42349" w14:textId="77777777" w:rsidR="00282D1E" w:rsidRPr="00282D1E" w:rsidRDefault="00282D1E" w:rsidP="00282D1E">
      <w:pPr>
        <w:shd w:val="clear" w:color="auto" w:fill="C6D9F1" w:themeFill="text2" w:themeFillTint="33"/>
        <w:spacing w:before="120" w:after="120" w:line="276" w:lineRule="auto"/>
        <w:outlineLvl w:val="0"/>
        <w:rPr>
          <w:rFonts w:ascii="Verdana" w:hAnsi="Verdana" w:cstheme="minorHAnsi"/>
          <w:b/>
          <w:sz w:val="18"/>
          <w:szCs w:val="18"/>
        </w:rPr>
        <w:sectPr w:rsidR="00282D1E" w:rsidRPr="00282D1E" w:rsidSect="008F4BE8">
          <w:pgSz w:w="16838" w:h="11906" w:orient="landscape"/>
          <w:pgMar w:top="1701" w:right="1276" w:bottom="1276" w:left="964"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pPr>
    </w:p>
    <w:p w14:paraId="52CA5781" w14:textId="585C0D67" w:rsidR="007972A9" w:rsidRPr="0035691D" w:rsidRDefault="007972A9" w:rsidP="003F2EF3">
      <w:pPr>
        <w:tabs>
          <w:tab w:val="left" w:pos="851"/>
        </w:tabs>
        <w:suppressAutoHyphens/>
        <w:spacing w:line="240" w:lineRule="auto"/>
        <w:ind w:left="5529" w:right="68"/>
        <w:rPr>
          <w:rFonts w:ascii="Verdana" w:hAnsi="Verdana" w:cstheme="minorHAnsi"/>
          <w:i/>
          <w:sz w:val="18"/>
          <w:szCs w:val="18"/>
        </w:rPr>
      </w:pPr>
    </w:p>
    <w:p w14:paraId="75B7B183" w14:textId="25605F7D" w:rsidR="007972A9" w:rsidRPr="0035691D" w:rsidRDefault="007972A9" w:rsidP="007972A9">
      <w:pPr>
        <w:shd w:val="clear" w:color="auto" w:fill="C6D9F1" w:themeFill="text2" w:themeFillTint="33"/>
        <w:spacing w:before="120" w:after="120" w:line="276" w:lineRule="auto"/>
        <w:outlineLvl w:val="0"/>
        <w:rPr>
          <w:rFonts w:ascii="Verdana" w:hAnsi="Verdana" w:cstheme="minorHAnsi"/>
          <w:b/>
          <w:sz w:val="18"/>
          <w:szCs w:val="18"/>
        </w:rPr>
      </w:pPr>
      <w:r w:rsidRPr="0035691D">
        <w:rPr>
          <w:rFonts w:ascii="Verdana" w:hAnsi="Verdana" w:cstheme="minorHAnsi"/>
          <w:b/>
          <w:sz w:val="18"/>
          <w:szCs w:val="18"/>
        </w:rPr>
        <w:t>ZAŁĄCZNIK NR 5 DO SWZ – OŚWIADCZENIE WYKONAWCY POTWIERDZAJĄCE BRAK PODSTAW WYKLUCZENIA</w:t>
      </w:r>
    </w:p>
    <w:p w14:paraId="2321F563" w14:textId="77777777" w:rsidR="007972A9" w:rsidRPr="0035691D" w:rsidRDefault="007972A9" w:rsidP="007972A9">
      <w:pPr>
        <w:spacing w:line="276" w:lineRule="auto"/>
        <w:jc w:val="center"/>
        <w:rPr>
          <w:rFonts w:ascii="Verdana" w:hAnsi="Verdana"/>
          <w:b/>
          <w:sz w:val="18"/>
          <w:szCs w:val="18"/>
        </w:rPr>
      </w:pPr>
    </w:p>
    <w:p w14:paraId="46E9CA41" w14:textId="77777777" w:rsidR="00C92DDC" w:rsidRPr="0035691D" w:rsidRDefault="00C92DDC" w:rsidP="00C92DDC">
      <w:pPr>
        <w:spacing w:before="120" w:after="120" w:line="276" w:lineRule="auto"/>
        <w:ind w:left="5670"/>
        <w:rPr>
          <w:rFonts w:ascii="Verdana" w:hAnsi="Verdana" w:cstheme="minorHAnsi"/>
          <w:sz w:val="18"/>
          <w:szCs w:val="18"/>
        </w:rPr>
      </w:pPr>
      <w:r w:rsidRPr="0035691D">
        <w:rPr>
          <w:rFonts w:ascii="Verdana" w:hAnsi="Verdana" w:cstheme="minorHAnsi"/>
          <w:b/>
          <w:sz w:val="18"/>
          <w:szCs w:val="18"/>
        </w:rPr>
        <w:t>ORGANIZATOR POSTĘPOWANIA:</w:t>
      </w:r>
    </w:p>
    <w:p w14:paraId="49055C06" w14:textId="2BB8985E" w:rsidR="00C92DDC" w:rsidRPr="0035691D" w:rsidRDefault="00C92DDC" w:rsidP="00C92DDC">
      <w:pPr>
        <w:tabs>
          <w:tab w:val="left" w:pos="5739"/>
        </w:tabs>
        <w:spacing w:before="120" w:after="120" w:line="276" w:lineRule="auto"/>
        <w:ind w:left="5670"/>
        <w:rPr>
          <w:rFonts w:ascii="Verdana" w:hAnsi="Verdana" w:cstheme="minorHAnsi"/>
          <w:sz w:val="18"/>
          <w:szCs w:val="18"/>
        </w:rPr>
      </w:pPr>
      <w:r w:rsidRPr="0035691D">
        <w:rPr>
          <w:rFonts w:ascii="Verdana" w:hAnsi="Verdana" w:cstheme="minorHAnsi"/>
          <w:b/>
          <w:sz w:val="18"/>
          <w:szCs w:val="18"/>
        </w:rPr>
        <w:t>PGE Polska Grupa Energetyczna S.A.</w:t>
      </w:r>
      <w:r w:rsidRPr="0035691D">
        <w:rPr>
          <w:rFonts w:ascii="Verdana" w:hAnsi="Verdana" w:cstheme="minorHAnsi"/>
          <w:sz w:val="18"/>
          <w:szCs w:val="18"/>
        </w:rPr>
        <w:t>,</w:t>
      </w:r>
      <w:r w:rsidRPr="0035691D">
        <w:rPr>
          <w:rFonts w:ascii="Verdana" w:hAnsi="Verdana" w:cstheme="minorHAnsi"/>
          <w:b/>
          <w:sz w:val="18"/>
          <w:szCs w:val="18"/>
        </w:rPr>
        <w:t xml:space="preserve"> </w:t>
      </w:r>
      <w:r w:rsidRPr="0035691D">
        <w:rPr>
          <w:rFonts w:ascii="Verdana" w:hAnsi="Verdana" w:cstheme="minorHAnsi"/>
          <w:sz w:val="18"/>
          <w:szCs w:val="18"/>
        </w:rPr>
        <w:t>ul. Mysia 2, 00-496 Warszawa</w:t>
      </w:r>
    </w:p>
    <w:p w14:paraId="11E4FD9E" w14:textId="5A10CA2D" w:rsidR="007972A9" w:rsidRPr="0035691D" w:rsidRDefault="007972A9" w:rsidP="00C92DDC">
      <w:pPr>
        <w:spacing w:before="120" w:after="120" w:line="276" w:lineRule="auto"/>
        <w:rPr>
          <w:rFonts w:ascii="Verdana" w:hAnsi="Verdana" w:cs="Arial"/>
          <w:b/>
          <w:sz w:val="18"/>
          <w:szCs w:val="18"/>
        </w:rPr>
      </w:pPr>
      <w:r w:rsidRPr="0035691D">
        <w:rPr>
          <w:rFonts w:ascii="Verdana" w:hAnsi="Verdana" w:cs="Arial"/>
          <w:b/>
          <w:sz w:val="18"/>
          <w:szCs w:val="18"/>
        </w:rPr>
        <w:t>Wykonawca:</w:t>
      </w:r>
    </w:p>
    <w:p w14:paraId="18E246A8" w14:textId="77777777" w:rsidR="007972A9" w:rsidRPr="0035691D" w:rsidRDefault="007972A9" w:rsidP="007972A9">
      <w:pPr>
        <w:spacing w:before="120" w:after="120" w:line="276" w:lineRule="auto"/>
        <w:ind w:right="5954"/>
        <w:rPr>
          <w:rFonts w:ascii="Verdana" w:hAnsi="Verdana" w:cs="Arial"/>
          <w:sz w:val="18"/>
          <w:szCs w:val="18"/>
        </w:rPr>
      </w:pPr>
      <w:r w:rsidRPr="0035691D">
        <w:rPr>
          <w:rFonts w:ascii="Verdana" w:hAnsi="Verdana" w:cs="Arial"/>
          <w:sz w:val="18"/>
          <w:szCs w:val="18"/>
        </w:rPr>
        <w:t>……………………………………………………</w:t>
      </w:r>
    </w:p>
    <w:p w14:paraId="3BBD4D9C" w14:textId="77777777" w:rsidR="007972A9" w:rsidRPr="0035691D" w:rsidRDefault="007972A9" w:rsidP="007972A9">
      <w:pPr>
        <w:spacing w:before="120" w:after="120" w:line="276" w:lineRule="auto"/>
        <w:ind w:right="5954"/>
        <w:rPr>
          <w:rFonts w:ascii="Verdana" w:hAnsi="Verdana" w:cs="Arial"/>
          <w:sz w:val="18"/>
          <w:szCs w:val="18"/>
        </w:rPr>
      </w:pPr>
      <w:r w:rsidRPr="0035691D">
        <w:rPr>
          <w:rFonts w:ascii="Verdana" w:hAnsi="Verdana" w:cs="Arial"/>
          <w:sz w:val="18"/>
          <w:szCs w:val="18"/>
        </w:rPr>
        <w:t>……………………………..……………………</w:t>
      </w:r>
    </w:p>
    <w:p w14:paraId="68572473" w14:textId="77777777" w:rsidR="007972A9" w:rsidRPr="0035691D" w:rsidRDefault="007972A9" w:rsidP="007972A9">
      <w:pPr>
        <w:spacing w:before="120" w:after="120" w:line="276" w:lineRule="auto"/>
        <w:ind w:right="5954"/>
        <w:rPr>
          <w:rFonts w:ascii="Verdana" w:hAnsi="Verdana" w:cs="Arial"/>
          <w:sz w:val="18"/>
          <w:szCs w:val="18"/>
        </w:rPr>
      </w:pPr>
      <w:r w:rsidRPr="0035691D">
        <w:rPr>
          <w:rFonts w:ascii="Verdana" w:hAnsi="Verdana" w:cs="Arial"/>
          <w:sz w:val="18"/>
          <w:szCs w:val="18"/>
        </w:rPr>
        <w:t>……………………………………………………</w:t>
      </w:r>
    </w:p>
    <w:p w14:paraId="721E3441" w14:textId="77777777" w:rsidR="007972A9" w:rsidRPr="0035691D" w:rsidRDefault="007972A9" w:rsidP="007972A9">
      <w:pPr>
        <w:spacing w:before="120" w:after="120" w:line="276" w:lineRule="auto"/>
        <w:ind w:right="5953"/>
        <w:rPr>
          <w:rFonts w:ascii="Verdana" w:hAnsi="Verdana" w:cs="Arial"/>
          <w:i/>
          <w:sz w:val="18"/>
          <w:szCs w:val="18"/>
        </w:rPr>
      </w:pPr>
      <w:r w:rsidRPr="0035691D">
        <w:rPr>
          <w:rFonts w:ascii="Verdana" w:hAnsi="Verdana" w:cs="Arial"/>
          <w:i/>
          <w:sz w:val="18"/>
          <w:szCs w:val="18"/>
        </w:rPr>
        <w:t>(pełna nazwa/firma, adres, w zależności od podmiotu: NIP/PESEL, KRS/</w:t>
      </w:r>
      <w:proofErr w:type="spellStart"/>
      <w:r w:rsidRPr="0035691D">
        <w:rPr>
          <w:rFonts w:ascii="Verdana" w:hAnsi="Verdana" w:cs="Arial"/>
          <w:i/>
          <w:sz w:val="18"/>
          <w:szCs w:val="18"/>
        </w:rPr>
        <w:t>CEiDG</w:t>
      </w:r>
      <w:proofErr w:type="spellEnd"/>
      <w:r w:rsidRPr="0035691D">
        <w:rPr>
          <w:rFonts w:ascii="Verdana" w:hAnsi="Verdana" w:cs="Arial"/>
          <w:i/>
          <w:sz w:val="18"/>
          <w:szCs w:val="18"/>
        </w:rPr>
        <w:t>)</w:t>
      </w:r>
    </w:p>
    <w:p w14:paraId="0BC791B6" w14:textId="77777777" w:rsidR="007972A9" w:rsidRPr="0035691D" w:rsidRDefault="007972A9" w:rsidP="007972A9">
      <w:pPr>
        <w:spacing w:before="120" w:after="120" w:line="276" w:lineRule="auto"/>
        <w:rPr>
          <w:rFonts w:ascii="Verdana" w:hAnsi="Verdana" w:cs="Arial"/>
          <w:sz w:val="18"/>
          <w:szCs w:val="18"/>
          <w:u w:val="single"/>
        </w:rPr>
      </w:pPr>
    </w:p>
    <w:p w14:paraId="022D9C68" w14:textId="77777777" w:rsidR="007972A9" w:rsidRPr="0035691D" w:rsidRDefault="007972A9" w:rsidP="007972A9">
      <w:pPr>
        <w:spacing w:before="120" w:after="120" w:line="276" w:lineRule="auto"/>
        <w:rPr>
          <w:rFonts w:ascii="Verdana" w:hAnsi="Verdana" w:cs="Arial"/>
          <w:sz w:val="18"/>
          <w:szCs w:val="18"/>
          <w:u w:val="single"/>
        </w:rPr>
      </w:pPr>
      <w:r w:rsidRPr="0035691D">
        <w:rPr>
          <w:rFonts w:ascii="Verdana" w:hAnsi="Verdana" w:cs="Arial"/>
          <w:sz w:val="18"/>
          <w:szCs w:val="18"/>
          <w:u w:val="single"/>
        </w:rPr>
        <w:t>reprezentowany przez:</w:t>
      </w:r>
    </w:p>
    <w:p w14:paraId="2AD5F87B" w14:textId="77777777" w:rsidR="007972A9" w:rsidRPr="0035691D" w:rsidRDefault="007972A9" w:rsidP="007972A9">
      <w:pPr>
        <w:spacing w:before="120" w:after="120" w:line="276" w:lineRule="auto"/>
        <w:ind w:right="5954"/>
        <w:rPr>
          <w:rFonts w:ascii="Verdana" w:hAnsi="Verdana" w:cs="Arial"/>
          <w:sz w:val="18"/>
          <w:szCs w:val="18"/>
        </w:rPr>
      </w:pPr>
      <w:r w:rsidRPr="0035691D">
        <w:rPr>
          <w:rFonts w:ascii="Verdana" w:hAnsi="Verdana" w:cs="Arial"/>
          <w:sz w:val="18"/>
          <w:szCs w:val="18"/>
        </w:rPr>
        <w:t>……………………………………………………</w:t>
      </w:r>
    </w:p>
    <w:p w14:paraId="6DAA5116" w14:textId="77777777" w:rsidR="007972A9" w:rsidRPr="0035691D" w:rsidRDefault="007972A9" w:rsidP="007972A9">
      <w:pPr>
        <w:spacing w:before="120" w:after="120" w:line="276" w:lineRule="auto"/>
        <w:ind w:right="5954"/>
        <w:rPr>
          <w:rFonts w:ascii="Verdana" w:hAnsi="Verdana" w:cs="Arial"/>
          <w:sz w:val="18"/>
          <w:szCs w:val="18"/>
        </w:rPr>
      </w:pPr>
      <w:r w:rsidRPr="0035691D">
        <w:rPr>
          <w:rFonts w:ascii="Verdana" w:hAnsi="Verdana" w:cs="Arial"/>
          <w:sz w:val="18"/>
          <w:szCs w:val="18"/>
        </w:rPr>
        <w:t>………………………..…………………………</w:t>
      </w:r>
    </w:p>
    <w:p w14:paraId="22A086FB" w14:textId="09400A55" w:rsidR="007972A9" w:rsidRPr="0035691D" w:rsidRDefault="007972A9" w:rsidP="00D317DE">
      <w:pPr>
        <w:spacing w:before="120" w:after="120" w:line="276" w:lineRule="auto"/>
        <w:ind w:right="5953"/>
        <w:rPr>
          <w:rFonts w:ascii="Verdana" w:hAnsi="Verdana" w:cs="Arial"/>
          <w:sz w:val="18"/>
          <w:szCs w:val="18"/>
        </w:rPr>
      </w:pPr>
      <w:r w:rsidRPr="0035691D">
        <w:rPr>
          <w:rFonts w:ascii="Verdana" w:hAnsi="Verdana" w:cs="Arial"/>
          <w:i/>
          <w:sz w:val="18"/>
          <w:szCs w:val="18"/>
        </w:rPr>
        <w:t>(imię, nazwisko, stanowisko/podstawa do reprezentacji)</w:t>
      </w:r>
    </w:p>
    <w:p w14:paraId="036720C1" w14:textId="77777777" w:rsidR="007972A9" w:rsidRPr="0035691D" w:rsidRDefault="007972A9" w:rsidP="007972A9">
      <w:pPr>
        <w:spacing w:before="120" w:after="120" w:line="276" w:lineRule="auto"/>
        <w:rPr>
          <w:rFonts w:ascii="Verdana" w:hAnsi="Verdana" w:cs="Arial"/>
          <w:b/>
          <w:sz w:val="18"/>
          <w:szCs w:val="18"/>
        </w:rPr>
      </w:pPr>
    </w:p>
    <w:p w14:paraId="2660503A" w14:textId="77777777" w:rsidR="007972A9" w:rsidRPr="0035691D" w:rsidRDefault="007972A9" w:rsidP="007972A9">
      <w:pPr>
        <w:spacing w:before="120" w:after="120" w:line="276" w:lineRule="auto"/>
        <w:jc w:val="center"/>
        <w:rPr>
          <w:rFonts w:ascii="Verdana" w:hAnsi="Verdana" w:cs="Arial"/>
          <w:b/>
          <w:sz w:val="18"/>
          <w:szCs w:val="18"/>
          <w:u w:val="single"/>
        </w:rPr>
      </w:pPr>
      <w:r w:rsidRPr="0035691D">
        <w:rPr>
          <w:rFonts w:ascii="Verdana" w:hAnsi="Verdana" w:cs="Arial"/>
          <w:b/>
          <w:sz w:val="18"/>
          <w:szCs w:val="18"/>
          <w:u w:val="single"/>
        </w:rPr>
        <w:t xml:space="preserve">Oświadczenia wykonawcy/wykonawcy wspólnie ubiegającego się o udzielenie zamówienia </w:t>
      </w:r>
    </w:p>
    <w:p w14:paraId="57F278D1" w14:textId="77777777" w:rsidR="007972A9" w:rsidRPr="0035691D" w:rsidRDefault="007972A9" w:rsidP="007972A9">
      <w:pPr>
        <w:spacing w:before="120" w:after="120" w:line="276" w:lineRule="auto"/>
        <w:jc w:val="center"/>
        <w:rPr>
          <w:rFonts w:ascii="Verdana" w:hAnsi="Verdana" w:cs="Arial"/>
          <w:b/>
          <w:caps/>
          <w:sz w:val="18"/>
          <w:szCs w:val="18"/>
          <w:u w:val="single"/>
        </w:rPr>
      </w:pPr>
      <w:r w:rsidRPr="0035691D">
        <w:rPr>
          <w:rFonts w:ascii="Verdana" w:hAnsi="Verdana" w:cs="Arial"/>
          <w:b/>
          <w:sz w:val="18"/>
          <w:szCs w:val="18"/>
          <w:u w:val="single"/>
        </w:rPr>
        <w:t xml:space="preserve">DOTYCZĄCE PRZESŁANEK WYKLUCZENIA Z ART. 5K ROZPORZĄDZENIA 833/2014 ORAZ ART. 7 UST. 1 USTAWY </w:t>
      </w:r>
      <w:r w:rsidRPr="0035691D">
        <w:rPr>
          <w:rFonts w:ascii="Verdana" w:hAnsi="Verdana" w:cs="Arial"/>
          <w:b/>
          <w:caps/>
          <w:sz w:val="18"/>
          <w:szCs w:val="18"/>
          <w:u w:val="single"/>
        </w:rPr>
        <w:t>o szczególnych rozwiązaniach w zakresie przeciwdziałania wspieraniu agresji na Ukrainę oraz służących ochronie bezpieczeństwa narodowego</w:t>
      </w:r>
    </w:p>
    <w:p w14:paraId="0C11C92A" w14:textId="77777777" w:rsidR="007972A9" w:rsidRPr="0035691D" w:rsidRDefault="007972A9" w:rsidP="007972A9">
      <w:pPr>
        <w:spacing w:before="120" w:after="120" w:line="276" w:lineRule="auto"/>
        <w:jc w:val="center"/>
        <w:rPr>
          <w:rFonts w:ascii="Verdana" w:hAnsi="Verdana" w:cs="Arial"/>
          <w:b/>
          <w:caps/>
          <w:sz w:val="18"/>
          <w:szCs w:val="18"/>
          <w:u w:val="single"/>
        </w:rPr>
      </w:pPr>
    </w:p>
    <w:p w14:paraId="215EFE91" w14:textId="3024DCF5" w:rsidR="007972A9" w:rsidRPr="0035691D" w:rsidRDefault="007972A9" w:rsidP="007972A9">
      <w:pPr>
        <w:pStyle w:val="Nagwek"/>
        <w:spacing w:before="240"/>
        <w:rPr>
          <w:rFonts w:ascii="Verdana" w:hAnsi="Verdana" w:cs="Arial"/>
          <w:sz w:val="18"/>
          <w:szCs w:val="18"/>
        </w:rPr>
      </w:pPr>
      <w:r w:rsidRPr="0035691D">
        <w:rPr>
          <w:rFonts w:ascii="Verdana" w:hAnsi="Verdana" w:cs="Arial"/>
          <w:sz w:val="18"/>
          <w:szCs w:val="18"/>
        </w:rPr>
        <w:t>Na potrzeby postępowania o udz</w:t>
      </w:r>
      <w:r w:rsidR="00276F8C" w:rsidRPr="0035691D">
        <w:rPr>
          <w:rFonts w:ascii="Verdana" w:hAnsi="Verdana" w:cs="Arial"/>
          <w:sz w:val="18"/>
          <w:szCs w:val="18"/>
        </w:rPr>
        <w:t xml:space="preserve">ielenie zamówienia </w:t>
      </w:r>
      <w:r w:rsidRPr="0035691D">
        <w:rPr>
          <w:rFonts w:ascii="Verdana" w:hAnsi="Verdana" w:cs="Arial"/>
          <w:sz w:val="18"/>
          <w:szCs w:val="18"/>
        </w:rPr>
        <w:t>p</w:t>
      </w:r>
      <w:r w:rsidR="00257C5E">
        <w:rPr>
          <w:rFonts w:ascii="Verdana" w:hAnsi="Verdana" w:cs="Arial"/>
          <w:sz w:val="18"/>
          <w:szCs w:val="18"/>
        </w:rPr>
        <w:t>t</w:t>
      </w:r>
      <w:r w:rsidRPr="0035691D">
        <w:rPr>
          <w:rFonts w:ascii="Verdana" w:hAnsi="Verdana" w:cs="Arial"/>
          <w:sz w:val="18"/>
          <w:szCs w:val="18"/>
        </w:rPr>
        <w:t xml:space="preserve">. </w:t>
      </w:r>
      <w:r w:rsidR="00C92DDC" w:rsidRPr="0035691D">
        <w:rPr>
          <w:rFonts w:ascii="Verdana" w:hAnsi="Verdana" w:cs="Arial"/>
          <w:sz w:val="18"/>
          <w:szCs w:val="18"/>
        </w:rPr>
        <w:t>„</w:t>
      </w:r>
      <w:r w:rsidR="00257C5E" w:rsidRPr="00257C5E">
        <w:rPr>
          <w:rFonts w:ascii="Verdana" w:hAnsi="Verdana" w:cs="Arial"/>
          <w:sz w:val="18"/>
          <w:szCs w:val="18"/>
        </w:rPr>
        <w:t>Prenumerata i dostawa prasy (czasopism, gazet, periodyków, magazynów) dla spółek Grupy Kapitałowej PGE</w:t>
      </w:r>
      <w:r w:rsidR="00257C5E">
        <w:rPr>
          <w:rFonts w:ascii="Verdana" w:hAnsi="Verdana" w:cs="Arial"/>
          <w:sz w:val="18"/>
          <w:szCs w:val="18"/>
        </w:rPr>
        <w:t>”</w:t>
      </w:r>
      <w:r w:rsidR="00276F8C" w:rsidRPr="0035691D">
        <w:rPr>
          <w:rFonts w:ascii="Verdana" w:hAnsi="Verdana" w:cs="Arial"/>
          <w:sz w:val="18"/>
          <w:szCs w:val="18"/>
        </w:rPr>
        <w:t xml:space="preserve">, nr ref.: </w:t>
      </w:r>
      <w:r w:rsidRPr="0035691D">
        <w:rPr>
          <w:rFonts w:ascii="Verdana" w:hAnsi="Verdana" w:cs="Arial"/>
          <w:sz w:val="18"/>
          <w:szCs w:val="18"/>
        </w:rPr>
        <w:t xml:space="preserve"> </w:t>
      </w:r>
      <w:r w:rsidR="00C92DDC" w:rsidRPr="0035691D">
        <w:rPr>
          <w:rFonts w:ascii="Verdana" w:hAnsi="Verdana" w:cs="Arial"/>
          <w:sz w:val="18"/>
          <w:szCs w:val="18"/>
        </w:rPr>
        <w:t>POST/PGE/</w:t>
      </w:r>
      <w:r w:rsidR="00257C5E">
        <w:rPr>
          <w:rFonts w:ascii="Verdana" w:hAnsi="Verdana" w:cs="Arial"/>
          <w:sz w:val="18"/>
          <w:szCs w:val="18"/>
        </w:rPr>
        <w:t>W</w:t>
      </w:r>
      <w:r w:rsidR="00C92DDC" w:rsidRPr="0035691D">
        <w:rPr>
          <w:rFonts w:ascii="Verdana" w:hAnsi="Verdana" w:cs="Arial"/>
          <w:sz w:val="18"/>
          <w:szCs w:val="18"/>
        </w:rPr>
        <w:t>/DZ/00</w:t>
      </w:r>
      <w:r w:rsidR="001A2E13">
        <w:rPr>
          <w:rFonts w:ascii="Verdana" w:hAnsi="Verdana" w:cs="Arial"/>
          <w:sz w:val="18"/>
          <w:szCs w:val="18"/>
        </w:rPr>
        <w:t>192</w:t>
      </w:r>
      <w:r w:rsidR="00C92DDC" w:rsidRPr="0035691D">
        <w:rPr>
          <w:rFonts w:ascii="Verdana" w:hAnsi="Verdana" w:cs="Arial"/>
          <w:sz w:val="18"/>
          <w:szCs w:val="18"/>
        </w:rPr>
        <w:t>/2022</w:t>
      </w:r>
      <w:r w:rsidRPr="0035691D">
        <w:rPr>
          <w:rFonts w:ascii="Verdana" w:hAnsi="Verdana" w:cs="Arial"/>
          <w:sz w:val="18"/>
          <w:szCs w:val="18"/>
        </w:rPr>
        <w:t>, prowadzonego przez PGE Polska Grupa Energetyczna S.A.</w:t>
      </w:r>
      <w:r w:rsidRPr="0035691D">
        <w:rPr>
          <w:rFonts w:ascii="Verdana" w:hAnsi="Verdana" w:cs="Arial"/>
          <w:i/>
          <w:sz w:val="18"/>
          <w:szCs w:val="18"/>
        </w:rPr>
        <w:t xml:space="preserve">), </w:t>
      </w:r>
      <w:r w:rsidRPr="0035691D">
        <w:rPr>
          <w:rFonts w:ascii="Verdana" w:hAnsi="Verdana" w:cs="Arial"/>
          <w:sz w:val="18"/>
          <w:szCs w:val="18"/>
        </w:rPr>
        <w:t>oświadczam, co następuje:</w:t>
      </w:r>
    </w:p>
    <w:p w14:paraId="5458BDE4" w14:textId="77777777" w:rsidR="007972A9" w:rsidRPr="0035691D" w:rsidRDefault="007972A9" w:rsidP="007972A9">
      <w:pPr>
        <w:spacing w:before="120" w:after="120" w:line="276" w:lineRule="auto"/>
        <w:ind w:firstLine="709"/>
        <w:rPr>
          <w:rFonts w:ascii="Verdana" w:hAnsi="Verdana" w:cs="Arial"/>
          <w:sz w:val="18"/>
          <w:szCs w:val="18"/>
        </w:rPr>
      </w:pPr>
    </w:p>
    <w:p w14:paraId="6B79BD06" w14:textId="77777777" w:rsidR="007972A9" w:rsidRPr="0035691D" w:rsidRDefault="007972A9" w:rsidP="007972A9">
      <w:pPr>
        <w:shd w:val="clear" w:color="auto" w:fill="BFBFBF" w:themeFill="background1" w:themeFillShade="BF"/>
        <w:spacing w:before="120" w:after="120" w:line="276" w:lineRule="auto"/>
        <w:rPr>
          <w:rFonts w:ascii="Verdana" w:hAnsi="Verdana" w:cs="Arial"/>
          <w:b/>
          <w:sz w:val="18"/>
          <w:szCs w:val="18"/>
        </w:rPr>
      </w:pPr>
      <w:r w:rsidRPr="0035691D">
        <w:rPr>
          <w:rFonts w:ascii="Verdana" w:hAnsi="Verdana" w:cs="Arial"/>
          <w:b/>
          <w:sz w:val="18"/>
          <w:szCs w:val="18"/>
        </w:rPr>
        <w:t>OŚWIADCZENIA DOTYCZĄCE WYKONAWCY:</w:t>
      </w:r>
    </w:p>
    <w:p w14:paraId="38559048" w14:textId="77777777" w:rsidR="007972A9" w:rsidRPr="0035691D" w:rsidRDefault="007972A9" w:rsidP="006516D9">
      <w:pPr>
        <w:pStyle w:val="Akapitzlist"/>
        <w:numPr>
          <w:ilvl w:val="0"/>
          <w:numId w:val="22"/>
        </w:numPr>
        <w:spacing w:before="120" w:after="120" w:line="276" w:lineRule="auto"/>
        <w:rPr>
          <w:rFonts w:ascii="Verdana" w:hAnsi="Verdana" w:cs="Arial"/>
          <w:b/>
          <w:bCs/>
          <w:sz w:val="18"/>
          <w:szCs w:val="18"/>
        </w:rPr>
      </w:pPr>
      <w:r w:rsidRPr="0035691D">
        <w:rPr>
          <w:rFonts w:ascii="Verdana" w:hAnsi="Verdana" w:cs="Arial"/>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5691D">
        <w:rPr>
          <w:rStyle w:val="Odwoanieprzypisudolnego"/>
          <w:rFonts w:ascii="Verdana" w:hAnsi="Verdana" w:cs="Arial"/>
          <w:sz w:val="18"/>
          <w:szCs w:val="18"/>
        </w:rPr>
        <w:footnoteReference w:id="7"/>
      </w:r>
    </w:p>
    <w:p w14:paraId="458CF2CC" w14:textId="77777777" w:rsidR="007972A9" w:rsidRPr="0035691D" w:rsidRDefault="007972A9" w:rsidP="006516D9">
      <w:pPr>
        <w:pStyle w:val="NormalnyWeb"/>
        <w:numPr>
          <w:ilvl w:val="0"/>
          <w:numId w:val="22"/>
        </w:numPr>
        <w:spacing w:before="120" w:beforeAutospacing="0" w:after="120" w:afterAutospacing="0" w:line="276" w:lineRule="auto"/>
        <w:jc w:val="both"/>
        <w:rPr>
          <w:rFonts w:ascii="Verdana" w:hAnsi="Verdana" w:cs="Arial"/>
          <w:b/>
          <w:bCs/>
          <w:sz w:val="18"/>
          <w:szCs w:val="18"/>
        </w:rPr>
      </w:pPr>
      <w:r w:rsidRPr="0035691D">
        <w:rPr>
          <w:rFonts w:ascii="Verdana" w:hAnsi="Verdana" w:cs="Arial"/>
          <w:sz w:val="18"/>
          <w:szCs w:val="18"/>
        </w:rPr>
        <w:lastRenderedPageBreak/>
        <w:t xml:space="preserve">Oświadczam, że nie zachodzą w stosunku do mnie przesłanki wykluczenia z postępowania na podstawie art. </w:t>
      </w:r>
      <w:r w:rsidRPr="0035691D">
        <w:rPr>
          <w:rFonts w:ascii="Verdana" w:hAnsi="Verdana" w:cs="Arial"/>
          <w:color w:val="222222"/>
          <w:sz w:val="18"/>
          <w:szCs w:val="18"/>
        </w:rPr>
        <w:t>7 ust. 1 ustawy z dnia 13 kwietnia 2022 r.</w:t>
      </w:r>
      <w:r w:rsidRPr="0035691D">
        <w:rPr>
          <w:rFonts w:ascii="Verdana" w:hAnsi="Verdana" w:cs="Arial"/>
          <w:i/>
          <w:iCs/>
          <w:color w:val="222222"/>
          <w:sz w:val="18"/>
          <w:szCs w:val="18"/>
        </w:rPr>
        <w:t xml:space="preserve"> o szczególnych rozwiązaniach w zakresie przeciwdziałania wspieraniu agresji na Ukrainę oraz służących ochronie bezpieczeństwa narodowego </w:t>
      </w:r>
      <w:r w:rsidRPr="0035691D">
        <w:rPr>
          <w:rFonts w:ascii="Verdana" w:hAnsi="Verdana" w:cs="Arial"/>
          <w:color w:val="222222"/>
          <w:sz w:val="18"/>
          <w:szCs w:val="18"/>
        </w:rPr>
        <w:t>(Dz. U. poz. 835)</w:t>
      </w:r>
      <w:r w:rsidRPr="0035691D">
        <w:rPr>
          <w:rFonts w:ascii="Verdana" w:hAnsi="Verdana" w:cs="Arial"/>
          <w:i/>
          <w:iCs/>
          <w:color w:val="222222"/>
          <w:sz w:val="18"/>
          <w:szCs w:val="18"/>
        </w:rPr>
        <w:t>.</w:t>
      </w:r>
      <w:r w:rsidRPr="0035691D">
        <w:rPr>
          <w:rStyle w:val="Odwoanieprzypisudolnego"/>
          <w:rFonts w:ascii="Verdana" w:hAnsi="Verdana" w:cs="Arial"/>
          <w:color w:val="222222"/>
          <w:sz w:val="18"/>
          <w:szCs w:val="18"/>
        </w:rPr>
        <w:footnoteReference w:id="8"/>
      </w:r>
    </w:p>
    <w:p w14:paraId="4B4B5161" w14:textId="77777777" w:rsidR="007972A9" w:rsidRPr="0035691D" w:rsidRDefault="007972A9" w:rsidP="007972A9">
      <w:pPr>
        <w:pStyle w:val="NormalnyWeb"/>
        <w:spacing w:before="120" w:beforeAutospacing="0" w:after="120" w:afterAutospacing="0" w:line="276" w:lineRule="auto"/>
        <w:ind w:left="720"/>
        <w:jc w:val="both"/>
        <w:rPr>
          <w:rFonts w:ascii="Verdana" w:hAnsi="Verdana" w:cs="Arial"/>
          <w:b/>
          <w:bCs/>
          <w:sz w:val="18"/>
          <w:szCs w:val="18"/>
        </w:rPr>
      </w:pPr>
    </w:p>
    <w:p w14:paraId="53F6ED93" w14:textId="77777777" w:rsidR="007972A9" w:rsidRPr="0035691D" w:rsidRDefault="007972A9" w:rsidP="007972A9">
      <w:pPr>
        <w:spacing w:before="120" w:after="120" w:line="276" w:lineRule="auto"/>
        <w:rPr>
          <w:rFonts w:ascii="Verdana" w:hAnsi="Verdana" w:cs="Arial"/>
          <w:sz w:val="18"/>
          <w:szCs w:val="18"/>
        </w:rPr>
      </w:pPr>
    </w:p>
    <w:p w14:paraId="430509AD" w14:textId="77777777" w:rsidR="007972A9" w:rsidRPr="0035691D" w:rsidRDefault="007972A9" w:rsidP="007972A9">
      <w:pPr>
        <w:shd w:val="clear" w:color="auto" w:fill="BFBFBF" w:themeFill="background1" w:themeFillShade="BF"/>
        <w:spacing w:before="120" w:after="120" w:line="276" w:lineRule="auto"/>
        <w:rPr>
          <w:rFonts w:ascii="Verdana" w:hAnsi="Verdana" w:cs="Arial"/>
          <w:b/>
          <w:sz w:val="18"/>
          <w:szCs w:val="18"/>
        </w:rPr>
      </w:pPr>
      <w:r w:rsidRPr="0035691D">
        <w:rPr>
          <w:rFonts w:ascii="Verdana" w:hAnsi="Verdana" w:cs="Arial"/>
          <w:b/>
          <w:sz w:val="18"/>
          <w:szCs w:val="18"/>
        </w:rPr>
        <w:t>OŚWIADCZENIE DOTYCZĄCE PODWYKONAWCY, NA KTÓREGO PRZYPADA PONAD 10% WARTOŚCI ZAMÓWIENIA:</w:t>
      </w:r>
    </w:p>
    <w:p w14:paraId="3351138E" w14:textId="77777777" w:rsidR="007972A9" w:rsidRPr="0035691D" w:rsidRDefault="007972A9" w:rsidP="007972A9">
      <w:pPr>
        <w:spacing w:before="120" w:after="120" w:line="276" w:lineRule="auto"/>
        <w:rPr>
          <w:rFonts w:ascii="Verdana" w:hAnsi="Verdana" w:cs="Arial"/>
          <w:sz w:val="18"/>
          <w:szCs w:val="18"/>
        </w:rPr>
      </w:pPr>
      <w:r w:rsidRPr="0035691D">
        <w:rPr>
          <w:rFonts w:ascii="Verdana" w:hAnsi="Verdana" w:cs="Arial"/>
          <w:color w:val="0070C0"/>
          <w:sz w:val="18"/>
          <w:szCs w:val="18"/>
        </w:rPr>
        <w:t>[UWAGA</w:t>
      </w:r>
      <w:r w:rsidRPr="0035691D">
        <w:rPr>
          <w:rFonts w:ascii="Verdana" w:hAnsi="Verdana" w:cs="Arial"/>
          <w:i/>
          <w:color w:val="0070C0"/>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5691D">
        <w:rPr>
          <w:rFonts w:ascii="Verdana" w:hAnsi="Verdana" w:cs="Arial"/>
          <w:color w:val="0070C0"/>
          <w:sz w:val="18"/>
          <w:szCs w:val="18"/>
        </w:rPr>
        <w:t>]</w:t>
      </w:r>
    </w:p>
    <w:p w14:paraId="48680308" w14:textId="77777777" w:rsidR="007972A9" w:rsidRPr="0035691D" w:rsidRDefault="007972A9" w:rsidP="007972A9">
      <w:pPr>
        <w:spacing w:before="120" w:after="120" w:line="276" w:lineRule="auto"/>
        <w:rPr>
          <w:rFonts w:ascii="Verdana" w:hAnsi="Verdana" w:cs="Arial"/>
          <w:sz w:val="18"/>
          <w:szCs w:val="18"/>
        </w:rPr>
      </w:pPr>
      <w:r w:rsidRPr="0035691D">
        <w:rPr>
          <w:rFonts w:ascii="Verdana" w:hAnsi="Verdana" w:cs="Arial"/>
          <w:sz w:val="18"/>
          <w:szCs w:val="18"/>
        </w:rPr>
        <w:t xml:space="preserve">Oświadczam, że w stosunku do następującego podmiotu, będącego podwykonawcą, na którego przypada ponad 10% wartości zamówienia: ……………………………………………………………………………………………….… </w:t>
      </w:r>
      <w:r w:rsidRPr="0035691D">
        <w:rPr>
          <w:rFonts w:ascii="Verdana" w:hAnsi="Verdana" w:cs="Arial"/>
          <w:i/>
          <w:sz w:val="18"/>
          <w:szCs w:val="18"/>
        </w:rPr>
        <w:t xml:space="preserve">(podać pełną nazwę/ firmę, adres, a także w zależności od podmiotu: NIP/ PESEL, KRS/ </w:t>
      </w:r>
      <w:proofErr w:type="spellStart"/>
      <w:r w:rsidRPr="0035691D">
        <w:rPr>
          <w:rFonts w:ascii="Verdana" w:hAnsi="Verdana" w:cs="Arial"/>
          <w:i/>
          <w:sz w:val="18"/>
          <w:szCs w:val="18"/>
        </w:rPr>
        <w:t>CEiDG</w:t>
      </w:r>
      <w:proofErr w:type="spellEnd"/>
      <w:r w:rsidRPr="0035691D">
        <w:rPr>
          <w:rFonts w:ascii="Verdana" w:hAnsi="Verdana" w:cs="Arial"/>
          <w:i/>
          <w:sz w:val="18"/>
          <w:szCs w:val="18"/>
        </w:rPr>
        <w:t>)</w:t>
      </w:r>
      <w:r w:rsidRPr="0035691D">
        <w:rPr>
          <w:rFonts w:ascii="Verdana" w:hAnsi="Verdana" w:cs="Arial"/>
          <w:sz w:val="18"/>
          <w:szCs w:val="18"/>
        </w:rPr>
        <w:t>, nie zachodzą podstawy wykluczenia z postępowania o udzielenie zamówienia przewidziane w art. 5k rozporządzenia 833/2014 w brzmieniu nadanym rozporządzeniem 2022/576.</w:t>
      </w:r>
    </w:p>
    <w:p w14:paraId="59491894" w14:textId="77777777" w:rsidR="007972A9" w:rsidRPr="0035691D" w:rsidRDefault="007972A9" w:rsidP="007972A9">
      <w:pPr>
        <w:spacing w:before="120" w:after="120" w:line="276" w:lineRule="auto"/>
        <w:rPr>
          <w:rFonts w:ascii="Verdana" w:hAnsi="Verdana" w:cs="Arial"/>
          <w:sz w:val="18"/>
          <w:szCs w:val="18"/>
        </w:rPr>
      </w:pPr>
    </w:p>
    <w:p w14:paraId="378A781F" w14:textId="77777777" w:rsidR="007972A9" w:rsidRPr="0035691D" w:rsidRDefault="007972A9" w:rsidP="007972A9">
      <w:pPr>
        <w:shd w:val="clear" w:color="auto" w:fill="BFBFBF" w:themeFill="background1" w:themeFillShade="BF"/>
        <w:spacing w:before="120" w:after="120" w:line="276" w:lineRule="auto"/>
        <w:rPr>
          <w:rFonts w:ascii="Verdana" w:hAnsi="Verdana" w:cs="Arial"/>
          <w:b/>
          <w:sz w:val="18"/>
          <w:szCs w:val="18"/>
        </w:rPr>
      </w:pPr>
      <w:r w:rsidRPr="0035691D">
        <w:rPr>
          <w:rFonts w:ascii="Verdana" w:hAnsi="Verdana" w:cs="Arial"/>
          <w:b/>
          <w:sz w:val="18"/>
          <w:szCs w:val="18"/>
        </w:rPr>
        <w:t>OŚWIADCZENIE DOTYCZĄCE DOSTAWCY, NA KTÓREGO PRZYPADA PONAD 10% WARTOŚCI ZAMÓWIENIA:</w:t>
      </w:r>
    </w:p>
    <w:p w14:paraId="562EFCA6" w14:textId="77777777" w:rsidR="007972A9" w:rsidRPr="0035691D" w:rsidRDefault="007972A9" w:rsidP="007972A9">
      <w:pPr>
        <w:spacing w:before="120" w:after="120" w:line="276" w:lineRule="auto"/>
        <w:rPr>
          <w:rFonts w:ascii="Verdana" w:hAnsi="Verdana" w:cs="Arial"/>
          <w:sz w:val="18"/>
          <w:szCs w:val="18"/>
        </w:rPr>
      </w:pPr>
      <w:r w:rsidRPr="0035691D">
        <w:rPr>
          <w:rFonts w:ascii="Verdana" w:hAnsi="Verdana" w:cs="Arial"/>
          <w:color w:val="0070C0"/>
          <w:sz w:val="18"/>
          <w:szCs w:val="18"/>
        </w:rPr>
        <w:t>[UWAGA</w:t>
      </w:r>
      <w:r w:rsidRPr="0035691D">
        <w:rPr>
          <w:rFonts w:ascii="Verdana" w:hAnsi="Verdana" w:cs="Arial"/>
          <w:i/>
          <w:color w:val="0070C0"/>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35691D">
        <w:rPr>
          <w:rFonts w:ascii="Verdana" w:hAnsi="Verdana" w:cs="Arial"/>
          <w:color w:val="0070C0"/>
          <w:sz w:val="18"/>
          <w:szCs w:val="18"/>
        </w:rPr>
        <w:t>]</w:t>
      </w:r>
    </w:p>
    <w:p w14:paraId="639F5FC4" w14:textId="77777777" w:rsidR="007972A9" w:rsidRPr="0035691D" w:rsidRDefault="007972A9" w:rsidP="007972A9">
      <w:pPr>
        <w:spacing w:before="120" w:after="120" w:line="276" w:lineRule="auto"/>
        <w:rPr>
          <w:rFonts w:ascii="Verdana" w:hAnsi="Verdana" w:cs="Arial"/>
          <w:sz w:val="18"/>
          <w:szCs w:val="18"/>
        </w:rPr>
      </w:pPr>
      <w:r w:rsidRPr="0035691D">
        <w:rPr>
          <w:rFonts w:ascii="Verdana" w:hAnsi="Verdana" w:cs="Arial"/>
          <w:sz w:val="18"/>
          <w:szCs w:val="18"/>
        </w:rPr>
        <w:t xml:space="preserve">Oświadczam, że w stosunku do następującego podmiotu, będącego dostawcą, na którego przypada ponad 10% wartości zamówienia: ……………………………………………………………………………………………….………..….…… </w:t>
      </w:r>
      <w:r w:rsidRPr="0035691D">
        <w:rPr>
          <w:rFonts w:ascii="Verdana" w:hAnsi="Verdana" w:cs="Arial"/>
          <w:i/>
          <w:sz w:val="18"/>
          <w:szCs w:val="18"/>
        </w:rPr>
        <w:t>(podać pełną nazwę/firmę, adres, a także w zależności od podmiotu: NIP/PESEL, KRS/</w:t>
      </w:r>
      <w:proofErr w:type="spellStart"/>
      <w:r w:rsidRPr="0035691D">
        <w:rPr>
          <w:rFonts w:ascii="Verdana" w:hAnsi="Verdana" w:cs="Arial"/>
          <w:i/>
          <w:sz w:val="18"/>
          <w:szCs w:val="18"/>
        </w:rPr>
        <w:t>CEiDG</w:t>
      </w:r>
      <w:proofErr w:type="spellEnd"/>
      <w:r w:rsidRPr="0035691D">
        <w:rPr>
          <w:rFonts w:ascii="Verdana" w:hAnsi="Verdana" w:cs="Arial"/>
          <w:i/>
          <w:sz w:val="18"/>
          <w:szCs w:val="18"/>
        </w:rPr>
        <w:t>)</w:t>
      </w:r>
      <w:r w:rsidRPr="0035691D">
        <w:rPr>
          <w:rFonts w:ascii="Verdana" w:hAnsi="Verdana" w:cs="Arial"/>
          <w:sz w:val="18"/>
          <w:szCs w:val="18"/>
        </w:rPr>
        <w:t>, nie zachodzą podstawy wykluczenia z postępowania o udzielenie zamówienia przewidziane w art. 5k rozporządzenia 833/2014 w brzmieniu nadanym rozporządzeniem 2022/576.</w:t>
      </w:r>
    </w:p>
    <w:p w14:paraId="7429DEE2" w14:textId="77777777" w:rsidR="007972A9" w:rsidRPr="0035691D" w:rsidRDefault="007972A9" w:rsidP="007972A9">
      <w:pPr>
        <w:spacing w:before="120" w:after="120" w:line="276" w:lineRule="auto"/>
        <w:ind w:left="5664" w:firstLine="708"/>
        <w:rPr>
          <w:rFonts w:ascii="Verdana" w:hAnsi="Verdana" w:cs="Arial"/>
          <w:i/>
          <w:sz w:val="18"/>
          <w:szCs w:val="18"/>
        </w:rPr>
      </w:pPr>
    </w:p>
    <w:p w14:paraId="05586789" w14:textId="77777777" w:rsidR="007972A9" w:rsidRPr="0035691D" w:rsidRDefault="007972A9" w:rsidP="007972A9">
      <w:pPr>
        <w:shd w:val="clear" w:color="auto" w:fill="BFBFBF" w:themeFill="background1" w:themeFillShade="BF"/>
        <w:spacing w:before="120" w:after="120" w:line="276" w:lineRule="auto"/>
        <w:rPr>
          <w:rFonts w:ascii="Verdana" w:hAnsi="Verdana" w:cs="Arial"/>
          <w:b/>
          <w:sz w:val="18"/>
          <w:szCs w:val="18"/>
        </w:rPr>
      </w:pPr>
      <w:r w:rsidRPr="0035691D">
        <w:rPr>
          <w:rFonts w:ascii="Verdana" w:hAnsi="Verdana" w:cs="Arial"/>
          <w:b/>
          <w:sz w:val="18"/>
          <w:szCs w:val="18"/>
        </w:rPr>
        <w:t>OŚWIADCZENIE DOTYCZĄCE PODANYCH INFORMACJI:</w:t>
      </w:r>
    </w:p>
    <w:p w14:paraId="2B88A7BF" w14:textId="77777777" w:rsidR="007972A9" w:rsidRPr="0035691D" w:rsidRDefault="007972A9" w:rsidP="007972A9">
      <w:pPr>
        <w:spacing w:before="120" w:after="120" w:line="276" w:lineRule="auto"/>
        <w:rPr>
          <w:rFonts w:ascii="Verdana" w:hAnsi="Verdana" w:cs="Arial"/>
          <w:sz w:val="18"/>
          <w:szCs w:val="18"/>
        </w:rPr>
      </w:pPr>
      <w:r w:rsidRPr="0035691D">
        <w:rPr>
          <w:rFonts w:ascii="Verdana" w:hAnsi="Verdana" w:cs="Arial"/>
          <w:sz w:val="18"/>
          <w:szCs w:val="18"/>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p w14:paraId="34980DF9" w14:textId="77777777" w:rsidR="007972A9" w:rsidRPr="0035691D" w:rsidRDefault="007972A9" w:rsidP="007972A9">
      <w:pPr>
        <w:spacing w:before="120" w:after="120" w:line="276" w:lineRule="auto"/>
        <w:rPr>
          <w:rFonts w:ascii="Verdana" w:hAnsi="Verdana" w:cs="Arial"/>
          <w:sz w:val="18"/>
          <w:szCs w:val="18"/>
        </w:rPr>
      </w:pPr>
    </w:p>
    <w:p w14:paraId="485CDD27" w14:textId="77777777" w:rsidR="007972A9" w:rsidRPr="0035691D" w:rsidRDefault="007972A9" w:rsidP="007972A9">
      <w:pPr>
        <w:shd w:val="clear" w:color="auto" w:fill="BFBFBF" w:themeFill="background1" w:themeFillShade="BF"/>
        <w:spacing w:before="120" w:after="120" w:line="276" w:lineRule="auto"/>
        <w:rPr>
          <w:rFonts w:ascii="Verdana" w:hAnsi="Verdana" w:cs="Arial"/>
          <w:b/>
          <w:sz w:val="18"/>
          <w:szCs w:val="18"/>
        </w:rPr>
      </w:pPr>
      <w:r w:rsidRPr="0035691D">
        <w:rPr>
          <w:rFonts w:ascii="Verdana" w:hAnsi="Verdana" w:cs="Arial"/>
          <w:b/>
          <w:sz w:val="18"/>
          <w:szCs w:val="18"/>
        </w:rPr>
        <w:t>INFORMACJA DOTYCZĄCA DOSTĘPU DO PODMIOTOWYCH ŚRODKÓW DOWODOWYCH:</w:t>
      </w:r>
    </w:p>
    <w:p w14:paraId="2D9CF6E3" w14:textId="77777777" w:rsidR="007972A9" w:rsidRPr="0035691D" w:rsidRDefault="007972A9" w:rsidP="007972A9">
      <w:pPr>
        <w:spacing w:before="120" w:after="120" w:line="276" w:lineRule="auto"/>
        <w:rPr>
          <w:rFonts w:ascii="Verdana" w:hAnsi="Verdana" w:cs="Arial"/>
          <w:sz w:val="18"/>
          <w:szCs w:val="18"/>
        </w:rPr>
      </w:pPr>
      <w:r w:rsidRPr="0035691D">
        <w:rPr>
          <w:rFonts w:ascii="Verdana" w:hAnsi="Verdana" w:cs="Arial"/>
          <w:sz w:val="18"/>
          <w:szCs w:val="18"/>
        </w:rPr>
        <w:t>Wskazuję następujące podmiotowe środki dowodowe, które można uzyskać za pomocą bezpłatnych i ogólnodostępnych baz danych, oraz</w:t>
      </w:r>
      <w:r w:rsidRPr="0035691D">
        <w:rPr>
          <w:rFonts w:ascii="Verdana" w:hAnsi="Verdana"/>
          <w:sz w:val="18"/>
          <w:szCs w:val="18"/>
        </w:rPr>
        <w:t xml:space="preserve"> </w:t>
      </w:r>
      <w:r w:rsidRPr="0035691D">
        <w:rPr>
          <w:rFonts w:ascii="Verdana" w:hAnsi="Verdana" w:cs="Arial"/>
          <w:sz w:val="18"/>
          <w:szCs w:val="18"/>
        </w:rPr>
        <w:t>dane umożliwiające dostęp do tych środków:</w:t>
      </w:r>
    </w:p>
    <w:p w14:paraId="79B83482" w14:textId="77777777" w:rsidR="007972A9" w:rsidRPr="0035691D" w:rsidRDefault="007972A9" w:rsidP="007972A9">
      <w:pPr>
        <w:spacing w:before="120" w:after="120" w:line="276" w:lineRule="auto"/>
        <w:rPr>
          <w:rFonts w:ascii="Verdana" w:hAnsi="Verdana" w:cs="Arial"/>
          <w:sz w:val="18"/>
          <w:szCs w:val="18"/>
        </w:rPr>
      </w:pPr>
      <w:r w:rsidRPr="0035691D">
        <w:rPr>
          <w:rFonts w:ascii="Verdana" w:hAnsi="Verdana" w:cs="Arial"/>
          <w:sz w:val="18"/>
          <w:szCs w:val="18"/>
        </w:rPr>
        <w:br/>
        <w:t>1) .....................................................................................................................................................</w:t>
      </w:r>
    </w:p>
    <w:p w14:paraId="2AC35B76" w14:textId="77777777" w:rsidR="007972A9" w:rsidRPr="0035691D" w:rsidRDefault="007972A9" w:rsidP="007972A9">
      <w:pPr>
        <w:spacing w:before="120" w:after="120" w:line="276" w:lineRule="auto"/>
        <w:rPr>
          <w:rFonts w:ascii="Verdana" w:hAnsi="Verdana" w:cs="Arial"/>
          <w:sz w:val="18"/>
          <w:szCs w:val="18"/>
        </w:rPr>
      </w:pPr>
      <w:r w:rsidRPr="0035691D">
        <w:rPr>
          <w:rFonts w:ascii="Verdana" w:hAnsi="Verdana" w:cs="Arial"/>
          <w:i/>
          <w:sz w:val="18"/>
          <w:szCs w:val="18"/>
        </w:rPr>
        <w:t>(wskazać podmiotowy środek dowodowy, adres internetowy, wydający urząd lub organ, dokładne dane referencyjne dokumentacji)</w:t>
      </w:r>
    </w:p>
    <w:p w14:paraId="239877A4" w14:textId="77777777" w:rsidR="007972A9" w:rsidRPr="0035691D" w:rsidRDefault="007972A9" w:rsidP="007972A9">
      <w:pPr>
        <w:spacing w:before="120" w:after="120" w:line="276" w:lineRule="auto"/>
        <w:rPr>
          <w:rFonts w:ascii="Verdana" w:hAnsi="Verdana" w:cs="Arial"/>
          <w:sz w:val="18"/>
          <w:szCs w:val="18"/>
        </w:rPr>
      </w:pPr>
      <w:r w:rsidRPr="0035691D">
        <w:rPr>
          <w:rFonts w:ascii="Verdana" w:hAnsi="Verdana" w:cs="Arial"/>
          <w:sz w:val="18"/>
          <w:szCs w:val="18"/>
        </w:rPr>
        <w:t>2) .....................................................................................................................................................</w:t>
      </w:r>
    </w:p>
    <w:p w14:paraId="2B3283C7" w14:textId="77777777" w:rsidR="007972A9" w:rsidRPr="0035691D" w:rsidRDefault="007972A9" w:rsidP="007972A9">
      <w:pPr>
        <w:spacing w:before="120" w:after="120" w:line="276" w:lineRule="auto"/>
        <w:rPr>
          <w:rFonts w:ascii="Verdana" w:hAnsi="Verdana" w:cs="Arial"/>
          <w:i/>
          <w:sz w:val="18"/>
          <w:szCs w:val="18"/>
        </w:rPr>
      </w:pPr>
      <w:r w:rsidRPr="0035691D">
        <w:rPr>
          <w:rFonts w:ascii="Verdana" w:hAnsi="Verdana" w:cs="Arial"/>
          <w:i/>
          <w:sz w:val="18"/>
          <w:szCs w:val="18"/>
        </w:rPr>
        <w:t>(wskazać podmiotowy środek dowodowy, adres internetowy, wydający urząd lub organ, dokładne dane referencyjne dokumentacji)</w:t>
      </w:r>
    </w:p>
    <w:p w14:paraId="4BF641C8" w14:textId="77777777" w:rsidR="007972A9" w:rsidRPr="0035691D" w:rsidRDefault="007972A9" w:rsidP="007972A9">
      <w:pPr>
        <w:spacing w:before="120" w:after="120" w:line="276" w:lineRule="auto"/>
        <w:rPr>
          <w:rFonts w:ascii="Verdana" w:hAnsi="Verdana" w:cs="Arial"/>
          <w:i/>
          <w:sz w:val="18"/>
          <w:szCs w:val="18"/>
        </w:rPr>
      </w:pPr>
    </w:p>
    <w:p w14:paraId="4146835A" w14:textId="77777777" w:rsidR="007972A9" w:rsidRPr="0035691D" w:rsidRDefault="007972A9" w:rsidP="007972A9">
      <w:pPr>
        <w:spacing w:before="120" w:after="120" w:line="276" w:lineRule="auto"/>
        <w:rPr>
          <w:rFonts w:ascii="Verdana" w:hAnsi="Verdana" w:cs="Arial"/>
          <w:i/>
          <w:sz w:val="18"/>
          <w:szCs w:val="18"/>
        </w:rPr>
      </w:pPr>
    </w:p>
    <w:p w14:paraId="4929EA89" w14:textId="77777777" w:rsidR="007972A9" w:rsidRPr="00D317DE" w:rsidRDefault="007972A9" w:rsidP="007972A9">
      <w:pPr>
        <w:spacing w:before="120" w:after="120" w:line="276" w:lineRule="auto"/>
        <w:rPr>
          <w:rFonts w:ascii="Verdana" w:hAnsi="Verdana" w:cs="Arial"/>
          <w:i/>
          <w:sz w:val="16"/>
          <w:szCs w:val="16"/>
        </w:rPr>
      </w:pPr>
      <w:r w:rsidRPr="0035691D">
        <w:rPr>
          <w:rFonts w:ascii="Verdana" w:hAnsi="Verdana" w:cs="Arial"/>
          <w:i/>
          <w:sz w:val="18"/>
          <w:szCs w:val="18"/>
        </w:rPr>
        <w:t>.............................., dn. .........................</w:t>
      </w:r>
      <w:r w:rsidRPr="0035691D">
        <w:rPr>
          <w:rFonts w:ascii="Verdana" w:hAnsi="Verdana" w:cs="Arial"/>
          <w:sz w:val="18"/>
          <w:szCs w:val="18"/>
        </w:rPr>
        <w:tab/>
      </w:r>
      <w:r w:rsidRPr="0035691D">
        <w:rPr>
          <w:rFonts w:ascii="Verdana" w:hAnsi="Verdana" w:cs="Arial"/>
          <w:sz w:val="18"/>
          <w:szCs w:val="18"/>
        </w:rPr>
        <w:tab/>
      </w:r>
      <w:r w:rsidRPr="00D317DE">
        <w:rPr>
          <w:rFonts w:ascii="Verdana" w:hAnsi="Verdana" w:cs="Arial"/>
          <w:sz w:val="16"/>
          <w:szCs w:val="16"/>
        </w:rPr>
        <w:t>……………………..……………………………………………………….</w:t>
      </w:r>
    </w:p>
    <w:p w14:paraId="2686EB83" w14:textId="77777777" w:rsidR="007972A9" w:rsidRPr="0035691D" w:rsidRDefault="007972A9" w:rsidP="007972A9">
      <w:pPr>
        <w:spacing w:before="120" w:after="120" w:line="360" w:lineRule="auto"/>
        <w:ind w:left="4962"/>
        <w:rPr>
          <w:rFonts w:ascii="Verdana" w:hAnsi="Verdana" w:cs="Arial"/>
          <w:i/>
          <w:sz w:val="18"/>
          <w:szCs w:val="18"/>
        </w:rPr>
      </w:pPr>
      <w:r w:rsidRPr="00D317DE">
        <w:rPr>
          <w:rFonts w:ascii="Verdana" w:hAnsi="Verdana" w:cs="Arial"/>
          <w:i/>
          <w:sz w:val="16"/>
          <w:szCs w:val="16"/>
        </w:rPr>
        <w:t>Podpis(-y) osoby(-</w:t>
      </w:r>
      <w:proofErr w:type="spellStart"/>
      <w:r w:rsidRPr="00D317DE">
        <w:rPr>
          <w:rFonts w:ascii="Verdana" w:hAnsi="Verdana" w:cs="Arial"/>
          <w:i/>
          <w:sz w:val="16"/>
          <w:szCs w:val="16"/>
        </w:rPr>
        <w:t>ób</w:t>
      </w:r>
      <w:proofErr w:type="spellEnd"/>
      <w:r w:rsidRPr="00D317DE">
        <w:rPr>
          <w:rFonts w:ascii="Verdana" w:hAnsi="Verdana" w:cs="Arial"/>
          <w:i/>
          <w:sz w:val="16"/>
          <w:szCs w:val="16"/>
        </w:rPr>
        <w:t>) uprawnionej(-</w:t>
      </w:r>
      <w:proofErr w:type="spellStart"/>
      <w:r w:rsidRPr="00D317DE">
        <w:rPr>
          <w:rFonts w:ascii="Verdana" w:hAnsi="Verdana" w:cs="Arial"/>
          <w:i/>
          <w:sz w:val="16"/>
          <w:szCs w:val="16"/>
        </w:rPr>
        <w:t>ych</w:t>
      </w:r>
      <w:proofErr w:type="spellEnd"/>
      <w:r w:rsidRPr="00D317DE">
        <w:rPr>
          <w:rFonts w:ascii="Verdana" w:hAnsi="Verdana" w:cs="Arial"/>
          <w:i/>
          <w:sz w:val="16"/>
          <w:szCs w:val="16"/>
        </w:rPr>
        <w:t>) do składania oświadczeń woli w imieniu Wykonawcy</w:t>
      </w:r>
      <w:r w:rsidRPr="00D317DE">
        <w:rPr>
          <w:rFonts w:ascii="Verdana" w:hAnsi="Verdana" w:cs="Arial"/>
          <w:i/>
          <w:sz w:val="16"/>
          <w:szCs w:val="16"/>
        </w:rPr>
        <w:br w:type="page"/>
      </w:r>
    </w:p>
    <w:p w14:paraId="6750392A" w14:textId="7D7D8BA4" w:rsidR="00C72E48" w:rsidRPr="0035691D" w:rsidRDefault="00C72E48" w:rsidP="00C72E48">
      <w:pPr>
        <w:shd w:val="clear" w:color="auto" w:fill="C6D9F1"/>
        <w:spacing w:before="120" w:after="120" w:line="24" w:lineRule="atLeast"/>
        <w:ind w:right="312"/>
        <w:rPr>
          <w:rFonts w:ascii="Verdana" w:hAnsi="Verdana" w:cs="Calibri"/>
          <w:b/>
          <w:sz w:val="18"/>
          <w:szCs w:val="18"/>
        </w:rPr>
      </w:pPr>
      <w:r w:rsidRPr="0035691D">
        <w:rPr>
          <w:rFonts w:ascii="Verdana" w:hAnsi="Verdana" w:cs="Calibri"/>
          <w:b/>
          <w:sz w:val="18"/>
          <w:szCs w:val="18"/>
        </w:rPr>
        <w:lastRenderedPageBreak/>
        <w:t xml:space="preserve">ZAŁĄCZNIK NR 6 DO SWZ – </w:t>
      </w:r>
      <w:r w:rsidRPr="0035691D">
        <w:rPr>
          <w:rFonts w:ascii="Verdana" w:hAnsi="Verdana" w:cstheme="minorHAnsi"/>
          <w:b/>
          <w:sz w:val="18"/>
          <w:szCs w:val="18"/>
        </w:rPr>
        <w:t>OŚWIADCZENIE WYKONAWCY DOT. PODATKÓW I OPŁAT</w:t>
      </w:r>
      <w:r w:rsidRPr="0035691D" w:rsidDel="006C07F3">
        <w:rPr>
          <w:rFonts w:ascii="Verdana" w:hAnsi="Verdana" w:cs="Calibri"/>
          <w:b/>
          <w:sz w:val="18"/>
          <w:szCs w:val="18"/>
        </w:rPr>
        <w:t xml:space="preserve"> </w:t>
      </w:r>
    </w:p>
    <w:p w14:paraId="0BADEF9B" w14:textId="77777777" w:rsidR="00C72E48" w:rsidRPr="0035691D" w:rsidRDefault="00C72E48" w:rsidP="00C72E48">
      <w:pPr>
        <w:rPr>
          <w:rFonts w:ascii="Verdana" w:hAnsi="Verdana"/>
          <w:b/>
          <w:sz w:val="18"/>
          <w:szCs w:val="18"/>
        </w:rPr>
      </w:pPr>
    </w:p>
    <w:p w14:paraId="2ACDBDA4" w14:textId="77777777" w:rsidR="00C72E48" w:rsidRPr="0035691D" w:rsidRDefault="00C72E48" w:rsidP="00C72E48">
      <w:pPr>
        <w:rPr>
          <w:rFonts w:ascii="Verdana" w:hAnsi="Verdana"/>
          <w:b/>
          <w:sz w:val="18"/>
          <w:szCs w:val="18"/>
        </w:rPr>
      </w:pPr>
    </w:p>
    <w:p w14:paraId="31F0F620" w14:textId="77777777" w:rsidR="00C72E48" w:rsidRPr="0035691D" w:rsidRDefault="00C72E48" w:rsidP="00C72E48">
      <w:pPr>
        <w:rPr>
          <w:rFonts w:ascii="Verdana" w:hAnsi="Verdana"/>
          <w:b/>
          <w:sz w:val="18"/>
          <w:szCs w:val="18"/>
        </w:rPr>
      </w:pPr>
      <w:r w:rsidRPr="0035691D">
        <w:rPr>
          <w:rFonts w:ascii="Verdana" w:hAnsi="Verdana"/>
          <w:b/>
          <w:sz w:val="18"/>
          <w:szCs w:val="18"/>
        </w:rPr>
        <w:t>Oświadczenie o niezaleganiu z opłacaniem podatków i opłat</w:t>
      </w:r>
    </w:p>
    <w:p w14:paraId="041EF049" w14:textId="77777777" w:rsidR="00C72E48" w:rsidRPr="0035691D" w:rsidRDefault="00C72E48" w:rsidP="00C72E48">
      <w:pPr>
        <w:rPr>
          <w:rFonts w:ascii="Verdana" w:hAnsi="Verdana" w:cs="Arial"/>
          <w:b/>
          <w:sz w:val="18"/>
          <w:szCs w:val="18"/>
          <w:lang w:eastAsia="ar-SA"/>
        </w:rPr>
      </w:pPr>
    </w:p>
    <w:p w14:paraId="31F4DF03" w14:textId="55E37762" w:rsidR="00C72E48" w:rsidRPr="0035691D" w:rsidRDefault="00C72E48" w:rsidP="006712CD">
      <w:pPr>
        <w:tabs>
          <w:tab w:val="center" w:pos="4536"/>
          <w:tab w:val="right" w:pos="9072"/>
        </w:tabs>
        <w:rPr>
          <w:rFonts w:ascii="Verdana" w:hAnsi="Verdana" w:cs="Calibri"/>
          <w:b/>
          <w:sz w:val="18"/>
          <w:szCs w:val="18"/>
        </w:rPr>
      </w:pPr>
      <w:r w:rsidRPr="0035691D">
        <w:rPr>
          <w:rFonts w:ascii="Verdana" w:hAnsi="Verdana" w:cs="Arial"/>
          <w:sz w:val="18"/>
          <w:szCs w:val="18"/>
        </w:rPr>
        <w:t>W związku z ubieganiem się o udzielenie zamówienia w Postępowaniu p</w:t>
      </w:r>
      <w:r w:rsidR="000669B1">
        <w:rPr>
          <w:rFonts w:ascii="Verdana" w:hAnsi="Verdana" w:cs="Arial"/>
          <w:sz w:val="18"/>
          <w:szCs w:val="18"/>
        </w:rPr>
        <w:t>t</w:t>
      </w:r>
      <w:r w:rsidRPr="0035691D">
        <w:rPr>
          <w:rFonts w:ascii="Verdana" w:hAnsi="Verdana" w:cs="Arial"/>
          <w:sz w:val="18"/>
          <w:szCs w:val="18"/>
        </w:rPr>
        <w:t>.</w:t>
      </w:r>
      <w:r w:rsidRPr="0035691D">
        <w:rPr>
          <w:rFonts w:ascii="Verdana" w:hAnsi="Verdana" w:cs="Arial"/>
          <w:b/>
          <w:sz w:val="18"/>
          <w:szCs w:val="18"/>
        </w:rPr>
        <w:t xml:space="preserve"> </w:t>
      </w:r>
      <w:r w:rsidR="006712CD" w:rsidRPr="0035691D">
        <w:rPr>
          <w:rFonts w:ascii="Verdana" w:hAnsi="Verdana" w:cs="Calibri"/>
          <w:b/>
          <w:sz w:val="18"/>
          <w:szCs w:val="18"/>
        </w:rPr>
        <w:t>„</w:t>
      </w:r>
      <w:r w:rsidR="000669B1" w:rsidRPr="000669B1">
        <w:rPr>
          <w:rFonts w:ascii="Verdana" w:hAnsi="Verdana" w:cs="Calibri"/>
          <w:b/>
          <w:sz w:val="18"/>
          <w:szCs w:val="18"/>
        </w:rPr>
        <w:t>Prenumerata i dostawa prasy (czasopism, gazet, periodyków, magazynów) dla spółek Grupy Kapitałowej PGE</w:t>
      </w:r>
      <w:r w:rsidR="006712CD" w:rsidRPr="0035691D">
        <w:rPr>
          <w:rFonts w:ascii="Verdana" w:hAnsi="Verdana" w:cs="Calibri"/>
          <w:b/>
          <w:sz w:val="18"/>
          <w:szCs w:val="18"/>
        </w:rPr>
        <w:t>” POST/PGE/</w:t>
      </w:r>
      <w:r w:rsidR="000669B1">
        <w:rPr>
          <w:rFonts w:ascii="Verdana" w:hAnsi="Verdana" w:cs="Calibri"/>
          <w:b/>
          <w:sz w:val="18"/>
          <w:szCs w:val="18"/>
        </w:rPr>
        <w:t>W</w:t>
      </w:r>
      <w:r w:rsidR="006712CD" w:rsidRPr="0035691D">
        <w:rPr>
          <w:rFonts w:ascii="Verdana" w:hAnsi="Verdana" w:cs="Calibri"/>
          <w:b/>
          <w:sz w:val="18"/>
          <w:szCs w:val="18"/>
        </w:rPr>
        <w:t>/DZ/00</w:t>
      </w:r>
      <w:r w:rsidR="000F2762">
        <w:rPr>
          <w:rFonts w:ascii="Verdana" w:hAnsi="Verdana" w:cs="Calibri"/>
          <w:b/>
          <w:sz w:val="18"/>
          <w:szCs w:val="18"/>
        </w:rPr>
        <w:t>192</w:t>
      </w:r>
      <w:r w:rsidR="006712CD" w:rsidRPr="0035691D">
        <w:rPr>
          <w:rFonts w:ascii="Verdana" w:hAnsi="Verdana" w:cs="Calibri"/>
          <w:b/>
          <w:sz w:val="18"/>
          <w:szCs w:val="18"/>
        </w:rPr>
        <w:t>/2022</w:t>
      </w:r>
    </w:p>
    <w:p w14:paraId="1A1C3C4D" w14:textId="77777777" w:rsidR="00C72E48" w:rsidRPr="0035691D" w:rsidRDefault="00C72E48" w:rsidP="00C72E48">
      <w:pPr>
        <w:tabs>
          <w:tab w:val="right" w:pos="9072"/>
        </w:tabs>
        <w:rPr>
          <w:rFonts w:ascii="Verdana" w:hAnsi="Verdana"/>
          <w:b/>
          <w:sz w:val="18"/>
          <w:szCs w:val="18"/>
        </w:rPr>
      </w:pPr>
    </w:p>
    <w:p w14:paraId="48421104" w14:textId="77777777" w:rsidR="00C72E48" w:rsidRPr="0035691D" w:rsidRDefault="00C72E48" w:rsidP="00C72E48">
      <w:pPr>
        <w:tabs>
          <w:tab w:val="center" w:pos="4536"/>
          <w:tab w:val="right" w:pos="9072"/>
        </w:tabs>
        <w:rPr>
          <w:rFonts w:ascii="Verdana" w:eastAsia="Calibri" w:hAnsi="Verdana" w:cs="Calibri"/>
          <w:sz w:val="18"/>
          <w:szCs w:val="18"/>
          <w:lang w:eastAsia="pl-PL"/>
        </w:rPr>
      </w:pPr>
      <w:r w:rsidRPr="0035691D">
        <w:rPr>
          <w:rFonts w:ascii="Verdana" w:eastAsia="Calibri" w:hAnsi="Verdana" w:cs="Calibri"/>
          <w:sz w:val="18"/>
          <w:szCs w:val="18"/>
          <w:lang w:eastAsia="pl-PL"/>
        </w:rPr>
        <w:t xml:space="preserve">Nazwa Wykonawcy: </w:t>
      </w:r>
    </w:p>
    <w:p w14:paraId="203CA620" w14:textId="77777777" w:rsidR="00C72E48" w:rsidRPr="0035691D" w:rsidRDefault="00C72E48" w:rsidP="00C72E48">
      <w:pPr>
        <w:rPr>
          <w:rFonts w:ascii="Verdana" w:eastAsia="Calibri" w:hAnsi="Verdana" w:cs="Calibri"/>
          <w:sz w:val="18"/>
          <w:szCs w:val="18"/>
          <w:lang w:eastAsia="pl-PL"/>
        </w:rPr>
      </w:pPr>
      <w:r w:rsidRPr="0035691D">
        <w:rPr>
          <w:rFonts w:ascii="Verdana" w:eastAsia="Calibri" w:hAnsi="Verdana" w:cs="Calibri"/>
          <w:sz w:val="18"/>
          <w:szCs w:val="18"/>
          <w:lang w:eastAsia="pl-PL"/>
        </w:rPr>
        <w:t xml:space="preserve">..................................................................................................................................................... </w:t>
      </w:r>
    </w:p>
    <w:p w14:paraId="51BDE753" w14:textId="77777777" w:rsidR="00C72E48" w:rsidRPr="0035691D" w:rsidRDefault="00C72E48" w:rsidP="00C72E48">
      <w:pPr>
        <w:rPr>
          <w:rFonts w:ascii="Verdana" w:eastAsia="Calibri" w:hAnsi="Verdana" w:cs="Calibri"/>
          <w:sz w:val="18"/>
          <w:szCs w:val="18"/>
          <w:lang w:eastAsia="pl-PL"/>
        </w:rPr>
      </w:pPr>
    </w:p>
    <w:p w14:paraId="6B8B606C" w14:textId="77777777" w:rsidR="00C72E48" w:rsidRPr="0035691D" w:rsidRDefault="00C72E48" w:rsidP="00C72E48">
      <w:pPr>
        <w:rPr>
          <w:rFonts w:ascii="Verdana" w:eastAsia="Calibri" w:hAnsi="Verdana" w:cs="Calibri"/>
          <w:sz w:val="18"/>
          <w:szCs w:val="18"/>
          <w:lang w:eastAsia="pl-PL"/>
        </w:rPr>
      </w:pPr>
      <w:r w:rsidRPr="0035691D">
        <w:rPr>
          <w:rFonts w:ascii="Verdana" w:eastAsia="Calibri" w:hAnsi="Verdana" w:cs="Calibri"/>
          <w:sz w:val="18"/>
          <w:szCs w:val="18"/>
          <w:lang w:eastAsia="pl-PL"/>
        </w:rPr>
        <w:t>Adres:</w:t>
      </w:r>
    </w:p>
    <w:p w14:paraId="7D6042DA" w14:textId="3B1FDB1A" w:rsidR="00C72E48" w:rsidRPr="0035691D" w:rsidRDefault="00C72E48" w:rsidP="00C72E48">
      <w:pPr>
        <w:rPr>
          <w:rFonts w:ascii="Verdana" w:eastAsia="Calibri" w:hAnsi="Verdana" w:cs="Calibri"/>
          <w:sz w:val="18"/>
          <w:szCs w:val="18"/>
          <w:lang w:eastAsia="pl-PL"/>
        </w:rPr>
      </w:pPr>
      <w:r w:rsidRPr="0035691D">
        <w:rPr>
          <w:rFonts w:ascii="Verdana" w:eastAsia="Calibri" w:hAnsi="Verdana" w:cs="Calibri"/>
          <w:sz w:val="18"/>
          <w:szCs w:val="18"/>
          <w:lang w:eastAsia="pl-PL"/>
        </w:rPr>
        <w:t>.....................................................................................................................................................</w:t>
      </w:r>
    </w:p>
    <w:p w14:paraId="70F18E04" w14:textId="77777777" w:rsidR="00C72E48" w:rsidRPr="0035691D" w:rsidRDefault="00C72E48" w:rsidP="00C72E48">
      <w:pPr>
        <w:rPr>
          <w:rFonts w:ascii="Verdana" w:eastAsia="Calibri" w:hAnsi="Verdana" w:cs="Calibri"/>
          <w:sz w:val="18"/>
          <w:szCs w:val="18"/>
          <w:lang w:eastAsia="pl-PL"/>
        </w:rPr>
      </w:pPr>
    </w:p>
    <w:p w14:paraId="2622F1D1" w14:textId="434A69EC" w:rsidR="00C72E48" w:rsidRPr="0035691D" w:rsidRDefault="00C72E48" w:rsidP="00C72E48">
      <w:pPr>
        <w:rPr>
          <w:rFonts w:ascii="Verdana" w:eastAsia="Calibri" w:hAnsi="Verdana" w:cs="Calibri"/>
          <w:sz w:val="18"/>
          <w:szCs w:val="18"/>
          <w:lang w:eastAsia="pl-PL"/>
        </w:rPr>
      </w:pPr>
      <w:r w:rsidRPr="0035691D">
        <w:rPr>
          <w:rFonts w:ascii="Verdana" w:eastAsia="Calibri" w:hAnsi="Verdana" w:cs="Calibri"/>
          <w:sz w:val="18"/>
          <w:szCs w:val="18"/>
          <w:lang w:eastAsia="pl-PL"/>
        </w:rPr>
        <w:t>NIP: ...............................................</w:t>
      </w:r>
    </w:p>
    <w:p w14:paraId="69F78A04" w14:textId="4B1CF7AA" w:rsidR="00C72E48" w:rsidRPr="0035691D" w:rsidRDefault="00C72E48" w:rsidP="00C72E48">
      <w:pPr>
        <w:rPr>
          <w:rFonts w:ascii="Verdana" w:eastAsia="Calibri" w:hAnsi="Verdana" w:cs="Calibri"/>
          <w:sz w:val="18"/>
          <w:szCs w:val="18"/>
          <w:lang w:eastAsia="pl-PL"/>
        </w:rPr>
      </w:pPr>
      <w:r w:rsidRPr="0035691D">
        <w:rPr>
          <w:rFonts w:ascii="Verdana" w:eastAsia="Calibri" w:hAnsi="Verdana" w:cs="Calibri"/>
          <w:sz w:val="18"/>
          <w:szCs w:val="18"/>
          <w:lang w:eastAsia="pl-PL"/>
        </w:rPr>
        <w:t>Regon: ...............................................</w:t>
      </w:r>
    </w:p>
    <w:p w14:paraId="5876B12A" w14:textId="77777777" w:rsidR="00C72E48" w:rsidRPr="0035691D" w:rsidRDefault="00C72E48" w:rsidP="00C72E48">
      <w:pPr>
        <w:rPr>
          <w:rFonts w:ascii="Verdana" w:eastAsia="Calibri" w:hAnsi="Verdana" w:cs="Calibri"/>
          <w:sz w:val="18"/>
          <w:szCs w:val="18"/>
          <w:lang w:eastAsia="pl-PL"/>
        </w:rPr>
      </w:pPr>
    </w:p>
    <w:p w14:paraId="6F6F0316" w14:textId="48C5402F" w:rsidR="00C72E48" w:rsidRPr="0035691D" w:rsidRDefault="001148BE" w:rsidP="00C72E48">
      <w:pPr>
        <w:ind w:left="426" w:hanging="414"/>
        <w:contextualSpacing/>
        <w:rPr>
          <w:rFonts w:ascii="Verdana" w:eastAsia="Calibri" w:hAnsi="Verdana" w:cs="Calibri"/>
          <w:sz w:val="18"/>
          <w:szCs w:val="18"/>
          <w:lang w:eastAsia="pl-PL"/>
        </w:rPr>
      </w:pPr>
      <w:sdt>
        <w:sdtPr>
          <w:rPr>
            <w:rFonts w:ascii="Verdana" w:eastAsia="Calibri" w:hAnsi="Verdana" w:cs="Calibri"/>
            <w:sz w:val="18"/>
            <w:szCs w:val="18"/>
            <w:lang w:eastAsia="pl-PL"/>
          </w:rPr>
          <w:id w:val="-1733614075"/>
          <w14:checkbox>
            <w14:checked w14:val="0"/>
            <w14:checkedState w14:val="2612" w14:font="MS Gothic"/>
            <w14:uncheckedState w14:val="2610" w14:font="MS Gothic"/>
          </w14:checkbox>
        </w:sdtPr>
        <w:sdtEndPr/>
        <w:sdtContent>
          <w:r w:rsidR="00C72E48" w:rsidRPr="0035691D">
            <w:rPr>
              <w:rFonts w:ascii="Segoe UI Symbol" w:eastAsia="MS Gothic" w:hAnsi="Segoe UI Symbol" w:cs="Segoe UI Symbol"/>
              <w:sz w:val="18"/>
              <w:szCs w:val="18"/>
              <w:lang w:eastAsia="pl-PL"/>
            </w:rPr>
            <w:t>☐</w:t>
          </w:r>
        </w:sdtContent>
      </w:sdt>
      <w:r w:rsidR="00C72E48" w:rsidRPr="0035691D">
        <w:rPr>
          <w:rFonts w:ascii="Verdana" w:eastAsia="Calibri" w:hAnsi="Verdana" w:cs="Calibri"/>
          <w:sz w:val="18"/>
          <w:szCs w:val="18"/>
          <w:lang w:eastAsia="pl-PL"/>
        </w:rPr>
        <w:t xml:space="preserve"> </w:t>
      </w:r>
      <w:r w:rsidR="00C72E48" w:rsidRPr="0035691D">
        <w:rPr>
          <w:rFonts w:ascii="Verdana" w:eastAsia="Calibri" w:hAnsi="Verdana" w:cs="Calibri"/>
          <w:sz w:val="18"/>
          <w:szCs w:val="18"/>
          <w:lang w:eastAsia="pl-PL"/>
        </w:rPr>
        <w:tab/>
        <w:t xml:space="preserve">Oświadczam, iż </w:t>
      </w:r>
      <w:r w:rsidR="00C72E48" w:rsidRPr="0035691D">
        <w:rPr>
          <w:rFonts w:ascii="Verdana" w:eastAsia="Calibri" w:hAnsi="Verdana" w:cs="Calibri"/>
          <w:b/>
          <w:sz w:val="18"/>
          <w:szCs w:val="18"/>
          <w:lang w:eastAsia="pl-PL"/>
        </w:rPr>
        <w:t>nie zalegam</w:t>
      </w:r>
      <w:r w:rsidR="00C72E48" w:rsidRPr="0035691D">
        <w:rPr>
          <w:rFonts w:ascii="Verdana" w:eastAsia="Calibri" w:hAnsi="Verdana" w:cs="Calibri"/>
          <w:sz w:val="18"/>
          <w:szCs w:val="18"/>
          <w:lang w:eastAsia="pl-PL"/>
        </w:rPr>
        <w:t xml:space="preserve"> z uiszczeniem podatków i opłat</w:t>
      </w:r>
      <w:r w:rsidR="00C72E48" w:rsidRPr="0035691D">
        <w:rPr>
          <w:rFonts w:ascii="Verdana" w:eastAsia="Calibri" w:hAnsi="Verdana" w:cs="Calibri"/>
          <w:sz w:val="18"/>
          <w:szCs w:val="18"/>
          <w:vertAlign w:val="superscript"/>
          <w:lang w:eastAsia="pl-PL"/>
        </w:rPr>
        <w:t>*</w:t>
      </w:r>
      <w:r w:rsidR="00C72E48" w:rsidRPr="0035691D">
        <w:rPr>
          <w:rFonts w:ascii="Verdana" w:eastAsia="Calibri" w:hAnsi="Verdana" w:cs="Calibri"/>
          <w:sz w:val="18"/>
          <w:szCs w:val="18"/>
          <w:lang w:eastAsia="pl-PL"/>
        </w:rPr>
        <w:t xml:space="preserve"> </w:t>
      </w:r>
    </w:p>
    <w:p w14:paraId="10D6497F" w14:textId="77777777" w:rsidR="00C72E48" w:rsidRPr="0035691D" w:rsidRDefault="001148BE" w:rsidP="00C72E48">
      <w:pPr>
        <w:ind w:left="426" w:hanging="414"/>
        <w:contextualSpacing/>
        <w:rPr>
          <w:rFonts w:ascii="Verdana" w:eastAsia="Calibri" w:hAnsi="Verdana" w:cs="Calibri"/>
          <w:sz w:val="18"/>
          <w:szCs w:val="18"/>
          <w:lang w:eastAsia="pl-PL"/>
        </w:rPr>
      </w:pPr>
      <w:sdt>
        <w:sdtPr>
          <w:rPr>
            <w:rFonts w:ascii="Verdana" w:eastAsia="Calibri" w:hAnsi="Verdana" w:cs="Calibri"/>
            <w:sz w:val="18"/>
            <w:szCs w:val="18"/>
            <w:lang w:eastAsia="pl-PL"/>
          </w:rPr>
          <w:id w:val="1391469715"/>
          <w14:checkbox>
            <w14:checked w14:val="0"/>
            <w14:checkedState w14:val="2612" w14:font="MS Gothic"/>
            <w14:uncheckedState w14:val="2610" w14:font="MS Gothic"/>
          </w14:checkbox>
        </w:sdtPr>
        <w:sdtEndPr/>
        <w:sdtContent>
          <w:r w:rsidR="00C72E48" w:rsidRPr="0035691D">
            <w:rPr>
              <w:rFonts w:ascii="Segoe UI Symbol" w:eastAsia="MS Gothic" w:hAnsi="Segoe UI Symbol" w:cs="Segoe UI Symbol"/>
              <w:sz w:val="18"/>
              <w:szCs w:val="18"/>
              <w:lang w:eastAsia="pl-PL"/>
            </w:rPr>
            <w:t>☐</w:t>
          </w:r>
        </w:sdtContent>
      </w:sdt>
      <w:r w:rsidR="00C72E48" w:rsidRPr="0035691D">
        <w:rPr>
          <w:rFonts w:ascii="Verdana" w:eastAsia="Calibri" w:hAnsi="Verdana" w:cs="Calibri"/>
          <w:sz w:val="18"/>
          <w:szCs w:val="18"/>
          <w:lang w:eastAsia="pl-PL"/>
        </w:rPr>
        <w:t xml:space="preserve"> </w:t>
      </w:r>
      <w:r w:rsidR="00C72E48" w:rsidRPr="0035691D">
        <w:rPr>
          <w:rFonts w:ascii="Verdana" w:eastAsia="Calibri" w:hAnsi="Verdana" w:cs="Calibri"/>
          <w:sz w:val="18"/>
          <w:szCs w:val="18"/>
          <w:lang w:eastAsia="pl-PL"/>
        </w:rPr>
        <w:tab/>
        <w:t xml:space="preserve">Oświadczam, iż </w:t>
      </w:r>
      <w:r w:rsidR="00C72E48" w:rsidRPr="0035691D">
        <w:rPr>
          <w:rFonts w:ascii="Verdana" w:eastAsia="Calibri" w:hAnsi="Verdana" w:cs="Calibri"/>
          <w:b/>
          <w:sz w:val="18"/>
          <w:szCs w:val="18"/>
          <w:lang w:eastAsia="pl-PL"/>
        </w:rPr>
        <w:t xml:space="preserve">zalegam </w:t>
      </w:r>
      <w:r w:rsidR="00C72E48" w:rsidRPr="0035691D">
        <w:rPr>
          <w:rFonts w:ascii="Verdana" w:eastAsia="Calibri" w:hAnsi="Verdana" w:cs="Calibri"/>
          <w:sz w:val="18"/>
          <w:szCs w:val="18"/>
          <w:lang w:eastAsia="pl-PL"/>
        </w:rPr>
        <w:t>z uiszczaniem podatków, opłat. W celu wykazania braku podstaw do wykluczenia na podstawie pkt 9.4.2.5 Procedury, oświadczam, iż przed upływem terminu składania Ofert, dokonałem płatności należnych podatków i opłat. Przedstawiamy</w:t>
      </w:r>
      <w:r w:rsidR="00C72E48" w:rsidRPr="0035691D" w:rsidDel="00F76DD4">
        <w:rPr>
          <w:rFonts w:ascii="Verdana" w:eastAsia="Calibri" w:hAnsi="Verdana" w:cs="Calibri"/>
          <w:sz w:val="18"/>
          <w:szCs w:val="18"/>
          <w:lang w:eastAsia="pl-PL"/>
        </w:rPr>
        <w:t xml:space="preserve"> </w:t>
      </w:r>
      <w:r w:rsidR="00C72E48" w:rsidRPr="0035691D">
        <w:rPr>
          <w:rFonts w:ascii="Verdana" w:eastAsia="Calibri" w:hAnsi="Verdana" w:cs="Calibri"/>
          <w:sz w:val="18"/>
          <w:szCs w:val="18"/>
          <w:lang w:eastAsia="pl-PL"/>
        </w:rPr>
        <w:t>w załączeniu dokumenty potwierdzające:</w:t>
      </w:r>
    </w:p>
    <w:p w14:paraId="07CE5333" w14:textId="77777777" w:rsidR="00C72E48" w:rsidRPr="0035691D" w:rsidRDefault="00C72E48" w:rsidP="006516D9">
      <w:pPr>
        <w:numPr>
          <w:ilvl w:val="0"/>
          <w:numId w:val="20"/>
        </w:numPr>
        <w:spacing w:line="240" w:lineRule="auto"/>
        <w:ind w:left="426"/>
        <w:contextualSpacing/>
        <w:rPr>
          <w:rFonts w:ascii="Verdana" w:eastAsia="Calibri" w:hAnsi="Verdana" w:cs="Calibri"/>
          <w:sz w:val="18"/>
          <w:szCs w:val="18"/>
          <w:lang w:eastAsia="pl-PL"/>
        </w:rPr>
      </w:pPr>
      <w:r w:rsidRPr="0035691D">
        <w:rPr>
          <w:rFonts w:ascii="Verdana" w:eastAsia="Calibri" w:hAnsi="Verdana" w:cs="Calibri"/>
          <w:sz w:val="18"/>
          <w:szCs w:val="18"/>
          <w:lang w:eastAsia="pl-PL"/>
        </w:rPr>
        <w:t>dokonanie płatności tych należności wraz z ewentualnymi odsetkami lub grzywnami lub</w:t>
      </w:r>
      <w:r w:rsidRPr="0035691D">
        <w:rPr>
          <w:rFonts w:ascii="Verdana" w:eastAsia="Calibri" w:hAnsi="Verdana" w:cs="Calibri"/>
          <w:sz w:val="18"/>
          <w:szCs w:val="18"/>
          <w:vertAlign w:val="superscript"/>
          <w:lang w:eastAsia="pl-PL"/>
        </w:rPr>
        <w:t>*</w:t>
      </w:r>
    </w:p>
    <w:p w14:paraId="115A78A3" w14:textId="77777777" w:rsidR="00C72E48" w:rsidRPr="0035691D" w:rsidRDefault="00C72E48" w:rsidP="006516D9">
      <w:pPr>
        <w:numPr>
          <w:ilvl w:val="0"/>
          <w:numId w:val="20"/>
        </w:numPr>
        <w:spacing w:line="240" w:lineRule="auto"/>
        <w:ind w:left="426"/>
        <w:contextualSpacing/>
        <w:rPr>
          <w:rFonts w:ascii="Verdana" w:eastAsia="Calibri" w:hAnsi="Verdana" w:cs="Calibri"/>
          <w:sz w:val="18"/>
          <w:szCs w:val="18"/>
          <w:lang w:eastAsia="pl-PL"/>
        </w:rPr>
      </w:pPr>
      <w:r w:rsidRPr="0035691D">
        <w:rPr>
          <w:rFonts w:ascii="Verdana" w:eastAsia="Calibri" w:hAnsi="Verdana" w:cs="Calibri"/>
          <w:sz w:val="18"/>
          <w:szCs w:val="18"/>
          <w:lang w:eastAsia="pl-PL"/>
        </w:rPr>
        <w:t>zawarcie wiążącego porozumienia w sprawie spłat tych należności.</w:t>
      </w:r>
      <w:r w:rsidRPr="0035691D">
        <w:rPr>
          <w:rFonts w:ascii="Verdana" w:eastAsia="Calibri" w:hAnsi="Verdana" w:cs="Calibri"/>
          <w:sz w:val="18"/>
          <w:szCs w:val="18"/>
          <w:vertAlign w:val="superscript"/>
          <w:lang w:eastAsia="pl-PL"/>
        </w:rPr>
        <w:t>*</w:t>
      </w:r>
    </w:p>
    <w:p w14:paraId="56D2C607" w14:textId="77777777" w:rsidR="00C72E48" w:rsidRPr="0035691D" w:rsidRDefault="00C72E48" w:rsidP="00C72E48">
      <w:pPr>
        <w:rPr>
          <w:rFonts w:ascii="Verdana" w:eastAsia="Calibri" w:hAnsi="Verdana" w:cs="Calibri"/>
          <w:sz w:val="18"/>
          <w:szCs w:val="18"/>
          <w:lang w:eastAsia="pl-PL"/>
        </w:rPr>
      </w:pPr>
      <w:r w:rsidRPr="0035691D">
        <w:rPr>
          <w:rFonts w:ascii="Verdana" w:eastAsia="Calibri" w:hAnsi="Verdana" w:cs="Calibri"/>
          <w:sz w:val="18"/>
          <w:szCs w:val="18"/>
          <w:lang w:eastAsia="pl-PL"/>
        </w:rPr>
        <w:t xml:space="preserve"> </w:t>
      </w:r>
    </w:p>
    <w:p w14:paraId="6F03D8F3" w14:textId="677C49DD" w:rsidR="00C72E48" w:rsidRDefault="00C72E48" w:rsidP="00C72E48">
      <w:pPr>
        <w:rPr>
          <w:rFonts w:ascii="Verdana" w:hAnsi="Verdana" w:cs="Calibri"/>
          <w:i/>
          <w:sz w:val="18"/>
          <w:szCs w:val="18"/>
          <w:lang w:eastAsia="pl-PL"/>
        </w:rPr>
      </w:pPr>
      <w:r w:rsidRPr="0035691D">
        <w:rPr>
          <w:rFonts w:ascii="Verdana" w:hAnsi="Verdana" w:cs="Calibri"/>
          <w:i/>
          <w:sz w:val="18"/>
          <w:szCs w:val="18"/>
          <w:vertAlign w:val="superscript"/>
          <w:lang w:eastAsia="pl-PL"/>
        </w:rPr>
        <w:t>*</w:t>
      </w:r>
      <w:r w:rsidRPr="0035691D">
        <w:rPr>
          <w:rFonts w:ascii="Verdana" w:hAnsi="Verdana" w:cs="Calibri"/>
          <w:i/>
          <w:sz w:val="18"/>
          <w:szCs w:val="18"/>
          <w:lang w:eastAsia="pl-PL"/>
        </w:rPr>
        <w:t xml:space="preserve"> właściwe zaznaczyć</w:t>
      </w:r>
    </w:p>
    <w:p w14:paraId="262A9986" w14:textId="6FA94A10" w:rsidR="006D008D" w:rsidRDefault="006D008D" w:rsidP="00C72E48">
      <w:pPr>
        <w:rPr>
          <w:rFonts w:ascii="Verdana" w:hAnsi="Verdana" w:cs="Calibri"/>
          <w:i/>
          <w:sz w:val="18"/>
          <w:szCs w:val="18"/>
          <w:lang w:eastAsia="pl-PL"/>
        </w:rPr>
      </w:pPr>
    </w:p>
    <w:p w14:paraId="4C8B37C1" w14:textId="285AE0DD" w:rsidR="006D008D" w:rsidRDefault="006D008D" w:rsidP="00C72E48">
      <w:pPr>
        <w:rPr>
          <w:rFonts w:ascii="Verdana" w:hAnsi="Verdana" w:cs="Calibri"/>
          <w:i/>
          <w:sz w:val="18"/>
          <w:szCs w:val="18"/>
          <w:lang w:eastAsia="pl-PL"/>
        </w:rPr>
      </w:pPr>
    </w:p>
    <w:p w14:paraId="2E2CC228" w14:textId="77777777" w:rsidR="006D008D" w:rsidRDefault="006D008D" w:rsidP="006D008D">
      <w:pPr>
        <w:spacing w:before="120" w:after="120" w:line="276" w:lineRule="auto"/>
        <w:rPr>
          <w:rFonts w:ascii="Verdana" w:hAnsi="Verdana" w:cs="Arial"/>
          <w:i/>
          <w:sz w:val="18"/>
          <w:szCs w:val="18"/>
        </w:rPr>
      </w:pPr>
    </w:p>
    <w:p w14:paraId="0A970F2B" w14:textId="77777777" w:rsidR="006D008D" w:rsidRDefault="006D008D" w:rsidP="006D008D">
      <w:pPr>
        <w:spacing w:before="120" w:after="120" w:line="276" w:lineRule="auto"/>
        <w:rPr>
          <w:rFonts w:ascii="Verdana" w:hAnsi="Verdana" w:cs="Arial"/>
          <w:i/>
          <w:sz w:val="18"/>
          <w:szCs w:val="18"/>
        </w:rPr>
      </w:pPr>
    </w:p>
    <w:p w14:paraId="444D5343" w14:textId="77777777" w:rsidR="006D008D" w:rsidRDefault="006D008D" w:rsidP="006D008D">
      <w:pPr>
        <w:spacing w:before="120" w:after="120" w:line="276" w:lineRule="auto"/>
        <w:rPr>
          <w:rFonts w:ascii="Verdana" w:hAnsi="Verdana" w:cs="Arial"/>
          <w:i/>
          <w:sz w:val="18"/>
          <w:szCs w:val="18"/>
        </w:rPr>
      </w:pPr>
    </w:p>
    <w:p w14:paraId="09F221B4" w14:textId="77777777" w:rsidR="006D008D" w:rsidRDefault="006D008D" w:rsidP="006D008D">
      <w:pPr>
        <w:spacing w:before="120" w:after="120" w:line="276" w:lineRule="auto"/>
        <w:rPr>
          <w:rFonts w:ascii="Verdana" w:hAnsi="Verdana" w:cs="Arial"/>
          <w:i/>
          <w:sz w:val="18"/>
          <w:szCs w:val="18"/>
        </w:rPr>
      </w:pPr>
    </w:p>
    <w:p w14:paraId="3FA86901" w14:textId="1A8F63BE" w:rsidR="006D008D" w:rsidRPr="00D317DE" w:rsidRDefault="006D008D" w:rsidP="006D008D">
      <w:pPr>
        <w:spacing w:before="120" w:after="120" w:line="276" w:lineRule="auto"/>
        <w:rPr>
          <w:rFonts w:ascii="Verdana" w:hAnsi="Verdana" w:cs="Arial"/>
          <w:i/>
          <w:sz w:val="16"/>
          <w:szCs w:val="16"/>
        </w:rPr>
      </w:pPr>
      <w:r w:rsidRPr="0035691D">
        <w:rPr>
          <w:rFonts w:ascii="Verdana" w:hAnsi="Verdana" w:cs="Arial"/>
          <w:i/>
          <w:sz w:val="18"/>
          <w:szCs w:val="18"/>
        </w:rPr>
        <w:t>.............................., dn. .........................</w:t>
      </w:r>
      <w:r w:rsidRPr="0035691D">
        <w:rPr>
          <w:rFonts w:ascii="Verdana" w:hAnsi="Verdana" w:cs="Arial"/>
          <w:sz w:val="18"/>
          <w:szCs w:val="18"/>
        </w:rPr>
        <w:tab/>
      </w:r>
      <w:r w:rsidRPr="0035691D">
        <w:rPr>
          <w:rFonts w:ascii="Verdana" w:hAnsi="Verdana" w:cs="Arial"/>
          <w:sz w:val="18"/>
          <w:szCs w:val="18"/>
        </w:rPr>
        <w:tab/>
      </w:r>
      <w:r w:rsidRPr="00D317DE">
        <w:rPr>
          <w:rFonts w:ascii="Verdana" w:hAnsi="Verdana" w:cs="Arial"/>
          <w:sz w:val="16"/>
          <w:szCs w:val="16"/>
        </w:rPr>
        <w:t>……………………..……………………………………………………….</w:t>
      </w:r>
    </w:p>
    <w:p w14:paraId="378BE096" w14:textId="773FF36B" w:rsidR="00C72E48" w:rsidRPr="0035691D" w:rsidRDefault="006D008D" w:rsidP="006D008D">
      <w:pPr>
        <w:ind w:left="5664"/>
        <w:rPr>
          <w:rFonts w:ascii="Verdana" w:hAnsi="Verdana" w:cstheme="minorHAnsi"/>
          <w:i/>
          <w:sz w:val="18"/>
          <w:szCs w:val="18"/>
        </w:rPr>
      </w:pPr>
      <w:r w:rsidRPr="00D317DE">
        <w:rPr>
          <w:rFonts w:ascii="Verdana" w:hAnsi="Verdana" w:cs="Arial"/>
          <w:i/>
          <w:sz w:val="16"/>
          <w:szCs w:val="16"/>
        </w:rPr>
        <w:t>Podpis(-y) osoby(-</w:t>
      </w:r>
      <w:proofErr w:type="spellStart"/>
      <w:r w:rsidRPr="00D317DE">
        <w:rPr>
          <w:rFonts w:ascii="Verdana" w:hAnsi="Verdana" w:cs="Arial"/>
          <w:i/>
          <w:sz w:val="16"/>
          <w:szCs w:val="16"/>
        </w:rPr>
        <w:t>ób</w:t>
      </w:r>
      <w:proofErr w:type="spellEnd"/>
      <w:r w:rsidRPr="00D317DE">
        <w:rPr>
          <w:rFonts w:ascii="Verdana" w:hAnsi="Verdana" w:cs="Arial"/>
          <w:i/>
          <w:sz w:val="16"/>
          <w:szCs w:val="16"/>
        </w:rPr>
        <w:t>) uprawnionej(-</w:t>
      </w:r>
      <w:proofErr w:type="spellStart"/>
      <w:r w:rsidRPr="00D317DE">
        <w:rPr>
          <w:rFonts w:ascii="Verdana" w:hAnsi="Verdana" w:cs="Arial"/>
          <w:i/>
          <w:sz w:val="16"/>
          <w:szCs w:val="16"/>
        </w:rPr>
        <w:t>ych</w:t>
      </w:r>
      <w:proofErr w:type="spellEnd"/>
      <w:r w:rsidRPr="00D317DE">
        <w:rPr>
          <w:rFonts w:ascii="Verdana" w:hAnsi="Verdana" w:cs="Arial"/>
          <w:i/>
          <w:sz w:val="16"/>
          <w:szCs w:val="16"/>
        </w:rPr>
        <w:t>) do składania oświadczeń woli w imieniu Wykonawcy</w:t>
      </w:r>
    </w:p>
    <w:sectPr w:rsidR="00C72E48" w:rsidRPr="0035691D" w:rsidSect="009A029D">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2E75FF" w14:textId="77777777" w:rsidR="00D1258D" w:rsidRDefault="00D1258D" w:rsidP="004A302B">
      <w:pPr>
        <w:spacing w:line="240" w:lineRule="auto"/>
      </w:pPr>
      <w:r>
        <w:separator/>
      </w:r>
    </w:p>
  </w:endnote>
  <w:endnote w:type="continuationSeparator" w:id="0">
    <w:p w14:paraId="590A1EFD" w14:textId="77777777" w:rsidR="00D1258D" w:rsidRDefault="00D1258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A54A" w14:textId="0E1BC085" w:rsidR="00D1258D" w:rsidRPr="00DD5C5D" w:rsidRDefault="00D1258D"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148BE">
      <w:rPr>
        <w:rFonts w:ascii="Calibri" w:hAnsi="Calibri"/>
        <w:bCs/>
        <w:noProof/>
        <w:sz w:val="16"/>
        <w:szCs w:val="16"/>
      </w:rPr>
      <w:t>11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148BE">
      <w:rPr>
        <w:rFonts w:ascii="Calibri" w:hAnsi="Calibri"/>
        <w:bCs/>
        <w:noProof/>
        <w:sz w:val="16"/>
        <w:szCs w:val="16"/>
      </w:rPr>
      <w:t>11</w:t>
    </w:r>
    <w:r w:rsidRPr="00DD5C5D">
      <w:rPr>
        <w:rFonts w:ascii="Calibri" w:hAnsi="Calibri"/>
        <w:bCs/>
        <w:sz w:val="16"/>
        <w:szCs w:val="16"/>
      </w:rPr>
      <w:fldChar w:fldCharType="end"/>
    </w:r>
  </w:p>
  <w:p w14:paraId="6BEEDDC0" w14:textId="77777777" w:rsidR="00D1258D" w:rsidRDefault="00D1258D" w:rsidP="00DD5C5D">
    <w:pPr>
      <w:pStyle w:val="Stopka"/>
      <w:jc w:val="center"/>
    </w:pPr>
  </w:p>
  <w:p w14:paraId="45BDEEBC" w14:textId="77777777" w:rsidR="00D1258D" w:rsidRDefault="00D125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102B89" w14:textId="77777777" w:rsidR="00D1258D" w:rsidRDefault="00D1258D" w:rsidP="004A302B">
      <w:pPr>
        <w:spacing w:line="240" w:lineRule="auto"/>
      </w:pPr>
      <w:r>
        <w:separator/>
      </w:r>
    </w:p>
  </w:footnote>
  <w:footnote w:type="continuationSeparator" w:id="0">
    <w:p w14:paraId="6FD38116" w14:textId="77777777" w:rsidR="00D1258D" w:rsidRDefault="00D1258D" w:rsidP="004A302B">
      <w:pPr>
        <w:spacing w:line="240" w:lineRule="auto"/>
      </w:pPr>
      <w:r>
        <w:continuationSeparator/>
      </w:r>
    </w:p>
  </w:footnote>
  <w:footnote w:id="1">
    <w:p w14:paraId="55C5D911" w14:textId="7417BB6B" w:rsidR="00D1258D" w:rsidRPr="007103CC" w:rsidRDefault="00D1258D" w:rsidP="007103CC">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22253F70" w14:textId="77777777" w:rsidR="00D1258D" w:rsidRPr="005A6E56" w:rsidRDefault="00D1258D" w:rsidP="002C527D">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09FF7280" w14:textId="4D7DF527" w:rsidR="00D1258D" w:rsidRPr="003F2EF3" w:rsidRDefault="00D1258D" w:rsidP="002C527D">
      <w:pPr>
        <w:pStyle w:val="Tekstprzypisudolnego"/>
        <w:jc w:val="both"/>
        <w:rPr>
          <w:sz w:val="18"/>
        </w:rPr>
      </w:pPr>
      <w:r w:rsidRPr="003F2EF3">
        <w:rPr>
          <w:rStyle w:val="Odwoanieprzypisudolnego"/>
          <w:sz w:val="14"/>
          <w:szCs w:val="16"/>
        </w:rPr>
        <w:footnoteRef/>
      </w:r>
      <w:r w:rsidRPr="003F2EF3">
        <w:rPr>
          <w:sz w:val="14"/>
          <w:szCs w:val="16"/>
        </w:rPr>
        <w:t xml:space="preserve"> 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p>
  </w:footnote>
  <w:footnote w:id="4">
    <w:p w14:paraId="27D83E91" w14:textId="77777777" w:rsidR="00D1258D" w:rsidRPr="003F2EF3" w:rsidRDefault="00D1258D" w:rsidP="002C527D">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5">
    <w:p w14:paraId="2DE4FEA5" w14:textId="77777777" w:rsidR="00D1258D" w:rsidRPr="002C527D" w:rsidRDefault="00D1258D" w:rsidP="002C527D">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zamówienie w całości realizowane jest samodzielnie przez Wykonawcę składającego ofertę</w:t>
      </w:r>
    </w:p>
  </w:footnote>
  <w:footnote w:id="6">
    <w:p w14:paraId="4509BBBC" w14:textId="77777777" w:rsidR="00D1258D" w:rsidRPr="002C527D" w:rsidRDefault="00D1258D" w:rsidP="002C527D">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7">
    <w:p w14:paraId="6754A6D0" w14:textId="77777777" w:rsidR="00D1258D" w:rsidRPr="00342E37" w:rsidRDefault="00D1258D" w:rsidP="007972A9">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5905F2B" w14:textId="77777777" w:rsidR="00D1258D" w:rsidRPr="00342E37" w:rsidRDefault="00D1258D" w:rsidP="006516D9">
      <w:pPr>
        <w:pStyle w:val="Tekstprzypisudolnego"/>
        <w:numPr>
          <w:ilvl w:val="0"/>
          <w:numId w:val="21"/>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7E9FB3C8" w14:textId="77777777" w:rsidR="00D1258D" w:rsidRPr="00342E37" w:rsidRDefault="00D1258D" w:rsidP="006516D9">
      <w:pPr>
        <w:pStyle w:val="Tekstprzypisudolnego"/>
        <w:numPr>
          <w:ilvl w:val="0"/>
          <w:numId w:val="21"/>
        </w:numPr>
        <w:rPr>
          <w:rFonts w:ascii="Verdana" w:hAnsi="Verdana" w:cs="Arial"/>
          <w:sz w:val="14"/>
          <w:szCs w:val="14"/>
        </w:rPr>
      </w:pPr>
      <w:bookmarkStart w:id="2"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2"/>
    </w:p>
    <w:p w14:paraId="4FC10494" w14:textId="77777777" w:rsidR="00D1258D" w:rsidRPr="00342E37" w:rsidRDefault="00D1258D" w:rsidP="006516D9">
      <w:pPr>
        <w:pStyle w:val="Tekstprzypisudolnego"/>
        <w:numPr>
          <w:ilvl w:val="0"/>
          <w:numId w:val="21"/>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3AD98499" w14:textId="77777777" w:rsidR="00D1258D" w:rsidRPr="00342E37" w:rsidRDefault="00D1258D" w:rsidP="007972A9">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8">
    <w:p w14:paraId="45C0AB76" w14:textId="77777777" w:rsidR="00D1258D" w:rsidRPr="00342E37" w:rsidRDefault="00D1258D" w:rsidP="007972A9">
      <w:pPr>
        <w:spacing w:line="240" w:lineRule="auto"/>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 xml:space="preserve">postępowania o udzielenie zamówienia publicznego lub konkursu prowadzonego na podstawie ustawy </w:t>
      </w:r>
      <w:proofErr w:type="spellStart"/>
      <w:r w:rsidRPr="00342E37">
        <w:rPr>
          <w:rFonts w:ascii="Verdana" w:hAnsi="Verdana" w:cs="Arial"/>
          <w:color w:val="222222"/>
          <w:sz w:val="14"/>
          <w:szCs w:val="14"/>
          <w:lang w:eastAsia="pl-PL"/>
        </w:rPr>
        <w:t>Pzp</w:t>
      </w:r>
      <w:proofErr w:type="spellEnd"/>
      <w:r w:rsidRPr="00342E37">
        <w:rPr>
          <w:rFonts w:ascii="Verdana" w:hAnsi="Verdana" w:cs="Arial"/>
          <w:color w:val="222222"/>
          <w:sz w:val="14"/>
          <w:szCs w:val="14"/>
          <w:lang w:eastAsia="pl-PL"/>
        </w:rPr>
        <w:t xml:space="preserve"> wyklucza się:</w:t>
      </w:r>
    </w:p>
    <w:p w14:paraId="0B7EAB75" w14:textId="77777777" w:rsidR="00D1258D" w:rsidRPr="00342E37" w:rsidRDefault="00D1258D" w:rsidP="007972A9">
      <w:pPr>
        <w:spacing w:line="240" w:lineRule="auto"/>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58455F6" w14:textId="77777777" w:rsidR="00D1258D" w:rsidRPr="00342E37" w:rsidRDefault="00D1258D" w:rsidP="007972A9">
      <w:pPr>
        <w:spacing w:line="240" w:lineRule="auto"/>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E28986" w14:textId="77777777" w:rsidR="00D1258D" w:rsidRPr="00896587" w:rsidRDefault="00D1258D" w:rsidP="007972A9">
      <w:pPr>
        <w:spacing w:line="240" w:lineRule="auto"/>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419AB" w14:textId="77777777" w:rsidR="00D1258D" w:rsidRPr="0035691D" w:rsidRDefault="00D1258D" w:rsidP="00A6586F">
    <w:pPr>
      <w:tabs>
        <w:tab w:val="center" w:pos="4536"/>
        <w:tab w:val="right" w:pos="9072"/>
      </w:tabs>
      <w:jc w:val="center"/>
      <w:rPr>
        <w:rFonts w:ascii="Verdana" w:hAnsi="Verdana" w:cs="Calibri"/>
        <w:b/>
        <w:sz w:val="12"/>
        <w:szCs w:val="12"/>
      </w:rPr>
    </w:pPr>
    <w:r w:rsidRPr="0035691D">
      <w:rPr>
        <w:rFonts w:ascii="Verdana" w:hAnsi="Verdana" w:cs="Calibri"/>
        <w:b/>
        <w:sz w:val="12"/>
        <w:szCs w:val="12"/>
      </w:rPr>
      <w:t>Specyfikacja Warunków Zamówienia (SWZ)</w:t>
    </w:r>
  </w:p>
  <w:p w14:paraId="3BB96C45" w14:textId="77777777" w:rsidR="00D1258D" w:rsidRPr="0035691D" w:rsidRDefault="00D1258D" w:rsidP="00A6586F">
    <w:pPr>
      <w:tabs>
        <w:tab w:val="center" w:pos="4536"/>
        <w:tab w:val="right" w:pos="9072"/>
      </w:tabs>
      <w:jc w:val="center"/>
      <w:rPr>
        <w:rFonts w:ascii="Verdana" w:hAnsi="Verdana"/>
        <w:sz w:val="12"/>
        <w:szCs w:val="12"/>
      </w:rPr>
    </w:pPr>
    <w:r w:rsidRPr="0035691D">
      <w:rPr>
        <w:rFonts w:ascii="Verdana" w:hAnsi="Verdana" w:cs="Calibri"/>
        <w:b/>
        <w:sz w:val="12"/>
        <w:szCs w:val="12"/>
      </w:rPr>
      <w:t>„</w:t>
    </w:r>
    <w:r w:rsidRPr="00887A6C">
      <w:rPr>
        <w:rFonts w:ascii="Verdana" w:hAnsi="Verdana" w:cs="Calibri"/>
        <w:b/>
        <w:sz w:val="12"/>
        <w:szCs w:val="12"/>
      </w:rPr>
      <w:t>Prenumerata i dostawa prasy (czasopism, gazet, periodyków, magazynów) dla spółek Grupy Kapitałowej PGE</w:t>
    </w:r>
    <w:r w:rsidRPr="0035691D">
      <w:rPr>
        <w:rFonts w:ascii="Verdana" w:hAnsi="Verdana" w:cs="Calibri"/>
        <w:b/>
        <w:sz w:val="12"/>
        <w:szCs w:val="12"/>
      </w:rPr>
      <w:t>”</w:t>
    </w:r>
  </w:p>
  <w:p w14:paraId="537B60EB" w14:textId="07AB3770" w:rsidR="00D1258D" w:rsidRPr="0035691D" w:rsidRDefault="00D1258D" w:rsidP="00A6586F">
    <w:pPr>
      <w:pBdr>
        <w:bottom w:val="single" w:sz="6" w:space="1" w:color="auto"/>
      </w:pBdr>
      <w:tabs>
        <w:tab w:val="center" w:pos="4536"/>
        <w:tab w:val="right" w:pos="9072"/>
      </w:tabs>
      <w:jc w:val="center"/>
      <w:rPr>
        <w:rFonts w:ascii="Verdana" w:hAnsi="Verdana" w:cs="Calibri"/>
        <w:sz w:val="12"/>
        <w:szCs w:val="12"/>
      </w:rPr>
    </w:pPr>
    <w:r w:rsidRPr="0035691D">
      <w:rPr>
        <w:rFonts w:ascii="Verdana" w:hAnsi="Verdana" w:cs="Calibri"/>
        <w:sz w:val="12"/>
        <w:szCs w:val="12"/>
      </w:rPr>
      <w:t>POST/PGE/</w:t>
    </w:r>
    <w:r>
      <w:rPr>
        <w:rFonts w:ascii="Verdana" w:hAnsi="Verdana" w:cs="Calibri"/>
        <w:sz w:val="12"/>
        <w:szCs w:val="12"/>
      </w:rPr>
      <w:t>W</w:t>
    </w:r>
    <w:r w:rsidRPr="0035691D">
      <w:rPr>
        <w:rFonts w:ascii="Verdana" w:hAnsi="Verdana" w:cs="Calibri"/>
        <w:sz w:val="12"/>
        <w:szCs w:val="12"/>
      </w:rPr>
      <w:t>/DZ/00</w:t>
    </w:r>
    <w:r>
      <w:rPr>
        <w:rFonts w:ascii="Verdana" w:hAnsi="Verdana" w:cs="Calibri"/>
        <w:sz w:val="12"/>
        <w:szCs w:val="12"/>
      </w:rPr>
      <w:t>192</w:t>
    </w:r>
    <w:r w:rsidRPr="0035691D">
      <w:rPr>
        <w:rFonts w:ascii="Verdana" w:hAnsi="Verdana" w:cs="Calibri"/>
        <w:sz w:val="12"/>
        <w:szCs w:val="12"/>
      </w:rPr>
      <w:t>/2022</w:t>
    </w:r>
  </w:p>
  <w:p w14:paraId="51009F36" w14:textId="77777777" w:rsidR="00D1258D" w:rsidRDefault="00D1258D" w:rsidP="00DD5C5D">
    <w:pPr>
      <w:pStyle w:val="Nagwek"/>
      <w:jc w:val="center"/>
      <w:rPr>
        <w:rFonts w:asciiTheme="minorHAnsi" w:hAnsiTheme="minorHAnsi" w:cstheme="minorHAnsi"/>
        <w:sz w:val="16"/>
        <w:szCs w:val="16"/>
      </w:rPr>
    </w:pPr>
    <w:r>
      <w:rPr>
        <w:rFonts w:asciiTheme="minorHAnsi" w:hAnsiTheme="minorHAnsi" w:cstheme="minorHAnsi"/>
        <w:sz w:val="16"/>
        <w:szCs w:val="16"/>
      </w:rPr>
      <w:t>______________________________________________</w:t>
    </w:r>
    <w:r>
      <w:rPr>
        <w:rFonts w:asciiTheme="minorHAnsi" w:hAnsiTheme="minorHAnsi" w:cstheme="minorHAnsi"/>
        <w:sz w:val="16"/>
        <w:szCs w:val="16"/>
      </w:rPr>
      <w:ptab w:relativeTo="margin" w:alignment="center" w:leader="none"/>
    </w:r>
    <w:r>
      <w:rPr>
        <w:rFonts w:asciiTheme="minorHAnsi" w:hAnsiTheme="minorHAnsi" w:cstheme="minorHAnsi"/>
        <w:sz w:val="16"/>
        <w:szCs w:val="16"/>
      </w:rPr>
      <w:t>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BDC665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2"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3"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4"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8277B3C"/>
    <w:multiLevelType w:val="multilevel"/>
    <w:tmpl w:val="CDA61182"/>
    <w:lvl w:ilvl="0">
      <w:start w:val="16"/>
      <w:numFmt w:val="decimal"/>
      <w:lvlText w:val="%1"/>
      <w:lvlJc w:val="left"/>
      <w:pPr>
        <w:ind w:left="375" w:hanging="375"/>
      </w:pPr>
      <w:rPr>
        <w:rFonts w:hint="default"/>
      </w:rPr>
    </w:lvl>
    <w:lvl w:ilvl="1">
      <w:start w:val="1"/>
      <w:numFmt w:val="decimal"/>
      <w:lvlText w:val="%1.%2"/>
      <w:lvlJc w:val="left"/>
      <w:pPr>
        <w:ind w:left="1946" w:hanging="375"/>
      </w:pPr>
      <w:rPr>
        <w:rFonts w:hint="default"/>
        <w:b/>
      </w:rPr>
    </w:lvl>
    <w:lvl w:ilvl="2">
      <w:start w:val="1"/>
      <w:numFmt w:val="decimal"/>
      <w:lvlText w:val="%1.%2.%3"/>
      <w:lvlJc w:val="left"/>
      <w:pPr>
        <w:ind w:left="3862" w:hanging="720"/>
      </w:pPr>
      <w:rPr>
        <w:rFonts w:hint="default"/>
        <w:b/>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008" w:hanging="1440"/>
      </w:pPr>
      <w:rPr>
        <w:rFonts w:hint="default"/>
      </w:rPr>
    </w:lvl>
  </w:abstractNum>
  <w:abstractNum w:abstractNumId="6" w15:restartNumberingAfterBreak="0">
    <w:nsid w:val="087C2D8E"/>
    <w:multiLevelType w:val="hybridMultilevel"/>
    <w:tmpl w:val="C694C9A8"/>
    <w:lvl w:ilvl="0" w:tplc="7E448E9A">
      <w:start w:val="1"/>
      <w:numFmt w:val="bullet"/>
      <w:lvlText w:val=""/>
      <w:lvlJc w:val="left"/>
      <w:pPr>
        <w:ind w:left="1069" w:hanging="360"/>
      </w:pPr>
      <w:rPr>
        <w:rFonts w:ascii="Symbol" w:hAnsi="Symbol" w:hint="default"/>
      </w:rPr>
    </w:lvl>
    <w:lvl w:ilvl="1" w:tplc="7E448E9A">
      <w:start w:val="1"/>
      <w:numFmt w:val="bullet"/>
      <w:lvlText w:val=""/>
      <w:lvlJc w:val="left"/>
      <w:pPr>
        <w:ind w:left="1789" w:hanging="360"/>
      </w:pPr>
      <w:rPr>
        <w:rFonts w:ascii="Symbol" w:hAnsi="Symbol"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7"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0B401DC"/>
    <w:multiLevelType w:val="multilevel"/>
    <w:tmpl w:val="CA46761C"/>
    <w:lvl w:ilvl="0">
      <w:start w:val="2"/>
      <w:numFmt w:val="decimal"/>
      <w:lvlText w:val="%1."/>
      <w:lvlJc w:val="left"/>
      <w:pPr>
        <w:ind w:left="360" w:hanging="360"/>
      </w:pPr>
      <w:rPr>
        <w:rFonts w:hint="default"/>
      </w:rPr>
    </w:lvl>
    <w:lvl w:ilvl="1">
      <w:start w:val="1"/>
      <w:numFmt w:val="decimal"/>
      <w:lvlText w:val="%1.%2."/>
      <w:lvlJc w:val="left"/>
      <w:pPr>
        <w:ind w:left="1004" w:hanging="720"/>
      </w:pPr>
      <w:rPr>
        <w:rFonts w:ascii="Verdana" w:hAnsi="Verdana" w:cstheme="minorHAnsi" w:hint="default"/>
        <w:b/>
        <w:i w:val="0"/>
        <w:sz w:val="18"/>
        <w:szCs w:val="18"/>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49051F"/>
    <w:multiLevelType w:val="multilevel"/>
    <w:tmpl w:val="17708910"/>
    <w:lvl w:ilvl="0">
      <w:start w:val="4"/>
      <w:numFmt w:val="decimal"/>
      <w:lvlText w:val="%1."/>
      <w:lvlJc w:val="left"/>
      <w:pPr>
        <w:ind w:left="360" w:hanging="360"/>
      </w:pPr>
      <w:rPr>
        <w:rFonts w:ascii="Calibri" w:hAnsi="Calibri" w:cs="Times New Roman" w:hint="default"/>
      </w:rPr>
    </w:lvl>
    <w:lvl w:ilvl="1">
      <w:start w:val="1"/>
      <w:numFmt w:val="decimal"/>
      <w:lvlText w:val="%1.%2."/>
      <w:lvlJc w:val="left"/>
      <w:pPr>
        <w:ind w:left="360" w:hanging="360"/>
      </w:pPr>
      <w:rPr>
        <w:rFonts w:ascii="Verdana" w:hAnsi="Verdana" w:cs="Times New Roman" w:hint="default"/>
        <w:b/>
      </w:rPr>
    </w:lvl>
    <w:lvl w:ilvl="2">
      <w:start w:val="1"/>
      <w:numFmt w:val="decimal"/>
      <w:lvlText w:val="%1.%2.%3."/>
      <w:lvlJc w:val="left"/>
      <w:pPr>
        <w:ind w:left="720" w:hanging="720"/>
      </w:pPr>
      <w:rPr>
        <w:rFonts w:ascii="Calibri" w:hAnsi="Calibri" w:cs="Times New Roman" w:hint="default"/>
      </w:rPr>
    </w:lvl>
    <w:lvl w:ilvl="3">
      <w:start w:val="1"/>
      <w:numFmt w:val="decimal"/>
      <w:lvlText w:val="%1.%2.%3.%4."/>
      <w:lvlJc w:val="left"/>
      <w:pPr>
        <w:ind w:left="720" w:hanging="720"/>
      </w:pPr>
      <w:rPr>
        <w:rFonts w:ascii="Calibri" w:hAnsi="Calibri" w:cs="Times New Roman" w:hint="default"/>
      </w:rPr>
    </w:lvl>
    <w:lvl w:ilvl="4">
      <w:start w:val="1"/>
      <w:numFmt w:val="decimal"/>
      <w:lvlText w:val="%1.%2.%3.%4.%5."/>
      <w:lvlJc w:val="left"/>
      <w:pPr>
        <w:ind w:left="1080" w:hanging="1080"/>
      </w:pPr>
      <w:rPr>
        <w:rFonts w:ascii="Calibri" w:hAnsi="Calibri" w:cs="Times New Roman" w:hint="default"/>
      </w:rPr>
    </w:lvl>
    <w:lvl w:ilvl="5">
      <w:start w:val="1"/>
      <w:numFmt w:val="decimal"/>
      <w:lvlText w:val="%1.%2.%3.%4.%5.%6."/>
      <w:lvlJc w:val="left"/>
      <w:pPr>
        <w:ind w:left="1080" w:hanging="1080"/>
      </w:pPr>
      <w:rPr>
        <w:rFonts w:ascii="Calibri" w:hAnsi="Calibri" w:cs="Times New Roman" w:hint="default"/>
      </w:rPr>
    </w:lvl>
    <w:lvl w:ilvl="6">
      <w:start w:val="1"/>
      <w:numFmt w:val="decimal"/>
      <w:lvlText w:val="%1.%2.%3.%4.%5.%6.%7."/>
      <w:lvlJc w:val="left"/>
      <w:pPr>
        <w:ind w:left="1440" w:hanging="1440"/>
      </w:pPr>
      <w:rPr>
        <w:rFonts w:ascii="Calibri" w:hAnsi="Calibri" w:cs="Times New Roman" w:hint="default"/>
      </w:rPr>
    </w:lvl>
    <w:lvl w:ilvl="7">
      <w:start w:val="1"/>
      <w:numFmt w:val="decimal"/>
      <w:lvlText w:val="%1.%2.%3.%4.%5.%6.%7.%8."/>
      <w:lvlJc w:val="left"/>
      <w:pPr>
        <w:ind w:left="1440" w:hanging="1440"/>
      </w:pPr>
      <w:rPr>
        <w:rFonts w:ascii="Calibri" w:hAnsi="Calibri" w:cs="Times New Roman" w:hint="default"/>
      </w:rPr>
    </w:lvl>
    <w:lvl w:ilvl="8">
      <w:start w:val="1"/>
      <w:numFmt w:val="decimal"/>
      <w:lvlText w:val="%1.%2.%3.%4.%5.%6.%7.%8.%9."/>
      <w:lvlJc w:val="left"/>
      <w:pPr>
        <w:ind w:left="1800" w:hanging="1800"/>
      </w:pPr>
      <w:rPr>
        <w:rFonts w:ascii="Calibri" w:hAnsi="Calibri" w:cs="Times New Roman" w:hint="default"/>
      </w:rPr>
    </w:lvl>
  </w:abstractNum>
  <w:abstractNum w:abstractNumId="11" w15:restartNumberingAfterBreak="0">
    <w:nsid w:val="18A93457"/>
    <w:multiLevelType w:val="hybridMultilevel"/>
    <w:tmpl w:val="47D07B06"/>
    <w:lvl w:ilvl="0" w:tplc="B8725F8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18C858A2"/>
    <w:multiLevelType w:val="hybridMultilevel"/>
    <w:tmpl w:val="AF56F782"/>
    <w:lvl w:ilvl="0" w:tplc="E5F6AA14">
      <w:start w:val="1"/>
      <w:numFmt w:val="decimal"/>
      <w:lvlText w:val="%1."/>
      <w:lvlJc w:val="left"/>
      <w:pPr>
        <w:ind w:left="1494" w:hanging="360"/>
      </w:pPr>
      <w:rPr>
        <w:rFonts w:hint="default"/>
        <w:b w:val="0"/>
        <w:i/>
        <w:color w:val="000000"/>
      </w:rPr>
    </w:lvl>
    <w:lvl w:ilvl="1" w:tplc="CF86009C">
      <w:start w:val="1"/>
      <w:numFmt w:val="lowerLetter"/>
      <w:lvlText w:val="%2)"/>
      <w:lvlJc w:val="left"/>
      <w:pPr>
        <w:ind w:left="2214" w:hanging="360"/>
      </w:pPr>
      <w:rPr>
        <w:b w:val="0"/>
        <w:i/>
      </w:r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3" w15:restartNumberingAfterBreak="0">
    <w:nsid w:val="20854E73"/>
    <w:multiLevelType w:val="hybridMultilevel"/>
    <w:tmpl w:val="E30A8AD0"/>
    <w:lvl w:ilvl="0" w:tplc="04150019">
      <w:start w:val="1"/>
      <w:numFmt w:val="lowerLetter"/>
      <w:lvlText w:val="%1."/>
      <w:lvlJc w:val="left"/>
      <w:pPr>
        <w:ind w:left="720" w:hanging="360"/>
      </w:pPr>
    </w:lvl>
    <w:lvl w:ilvl="1" w:tplc="E88A7B86">
      <w:start w:val="1"/>
      <w:numFmt w:val="lowerLetter"/>
      <w:lvlText w:val="%2."/>
      <w:lvlJc w:val="left"/>
      <w:pPr>
        <w:ind w:left="2345"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CE20D2"/>
    <w:multiLevelType w:val="hybridMultilevel"/>
    <w:tmpl w:val="B6FEDADA"/>
    <w:lvl w:ilvl="0" w:tplc="04150017">
      <w:start w:val="1"/>
      <w:numFmt w:val="lowerLetter"/>
      <w:lvlText w:val="%1)"/>
      <w:lvlJc w:val="left"/>
      <w:pPr>
        <w:ind w:left="2280" w:hanging="360"/>
      </w:pPr>
    </w:lvl>
    <w:lvl w:ilvl="1" w:tplc="04150019">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16"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663065"/>
    <w:multiLevelType w:val="hybridMultilevel"/>
    <w:tmpl w:val="63B6C7F4"/>
    <w:lvl w:ilvl="0" w:tplc="0415001B">
      <w:start w:val="1"/>
      <w:numFmt w:val="lowerRoman"/>
      <w:lvlText w:val="%1."/>
      <w:lvlJc w:val="right"/>
      <w:pPr>
        <w:ind w:left="1571" w:hanging="360"/>
      </w:pPr>
      <w:rPr>
        <w:rFonts w:hint="default"/>
        <w:b w:val="0"/>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8" w15:restartNumberingAfterBreak="0">
    <w:nsid w:val="41884D3E"/>
    <w:multiLevelType w:val="hybridMultilevel"/>
    <w:tmpl w:val="F176CB6C"/>
    <w:lvl w:ilvl="0" w:tplc="04150001">
      <w:start w:val="1"/>
      <w:numFmt w:val="bullet"/>
      <w:lvlText w:val=""/>
      <w:lvlJc w:val="left"/>
      <w:pPr>
        <w:ind w:left="2768" w:hanging="360"/>
      </w:pPr>
      <w:rPr>
        <w:rFonts w:ascii="Symbol" w:hAnsi="Symbol" w:hint="default"/>
      </w:rPr>
    </w:lvl>
    <w:lvl w:ilvl="1" w:tplc="04150003" w:tentative="1">
      <w:start w:val="1"/>
      <w:numFmt w:val="bullet"/>
      <w:lvlText w:val="o"/>
      <w:lvlJc w:val="left"/>
      <w:pPr>
        <w:ind w:left="3488" w:hanging="360"/>
      </w:pPr>
      <w:rPr>
        <w:rFonts w:ascii="Courier New" w:hAnsi="Courier New" w:cs="Courier New" w:hint="default"/>
      </w:rPr>
    </w:lvl>
    <w:lvl w:ilvl="2" w:tplc="04150005" w:tentative="1">
      <w:start w:val="1"/>
      <w:numFmt w:val="bullet"/>
      <w:lvlText w:val=""/>
      <w:lvlJc w:val="left"/>
      <w:pPr>
        <w:ind w:left="4208" w:hanging="360"/>
      </w:pPr>
      <w:rPr>
        <w:rFonts w:ascii="Wingdings" w:hAnsi="Wingdings" w:hint="default"/>
      </w:rPr>
    </w:lvl>
    <w:lvl w:ilvl="3" w:tplc="04150001" w:tentative="1">
      <w:start w:val="1"/>
      <w:numFmt w:val="bullet"/>
      <w:lvlText w:val=""/>
      <w:lvlJc w:val="left"/>
      <w:pPr>
        <w:ind w:left="4928" w:hanging="360"/>
      </w:pPr>
      <w:rPr>
        <w:rFonts w:ascii="Symbol" w:hAnsi="Symbol" w:hint="default"/>
      </w:rPr>
    </w:lvl>
    <w:lvl w:ilvl="4" w:tplc="04150003" w:tentative="1">
      <w:start w:val="1"/>
      <w:numFmt w:val="bullet"/>
      <w:lvlText w:val="o"/>
      <w:lvlJc w:val="left"/>
      <w:pPr>
        <w:ind w:left="5648" w:hanging="360"/>
      </w:pPr>
      <w:rPr>
        <w:rFonts w:ascii="Courier New" w:hAnsi="Courier New" w:cs="Courier New" w:hint="default"/>
      </w:rPr>
    </w:lvl>
    <w:lvl w:ilvl="5" w:tplc="04150005" w:tentative="1">
      <w:start w:val="1"/>
      <w:numFmt w:val="bullet"/>
      <w:lvlText w:val=""/>
      <w:lvlJc w:val="left"/>
      <w:pPr>
        <w:ind w:left="6368" w:hanging="360"/>
      </w:pPr>
      <w:rPr>
        <w:rFonts w:ascii="Wingdings" w:hAnsi="Wingdings" w:hint="default"/>
      </w:rPr>
    </w:lvl>
    <w:lvl w:ilvl="6" w:tplc="04150001" w:tentative="1">
      <w:start w:val="1"/>
      <w:numFmt w:val="bullet"/>
      <w:lvlText w:val=""/>
      <w:lvlJc w:val="left"/>
      <w:pPr>
        <w:ind w:left="7088" w:hanging="360"/>
      </w:pPr>
      <w:rPr>
        <w:rFonts w:ascii="Symbol" w:hAnsi="Symbol" w:hint="default"/>
      </w:rPr>
    </w:lvl>
    <w:lvl w:ilvl="7" w:tplc="04150003" w:tentative="1">
      <w:start w:val="1"/>
      <w:numFmt w:val="bullet"/>
      <w:lvlText w:val="o"/>
      <w:lvlJc w:val="left"/>
      <w:pPr>
        <w:ind w:left="7808" w:hanging="360"/>
      </w:pPr>
      <w:rPr>
        <w:rFonts w:ascii="Courier New" w:hAnsi="Courier New" w:cs="Courier New" w:hint="default"/>
      </w:rPr>
    </w:lvl>
    <w:lvl w:ilvl="8" w:tplc="04150005" w:tentative="1">
      <w:start w:val="1"/>
      <w:numFmt w:val="bullet"/>
      <w:lvlText w:val=""/>
      <w:lvlJc w:val="left"/>
      <w:pPr>
        <w:ind w:left="8528" w:hanging="360"/>
      </w:pPr>
      <w:rPr>
        <w:rFonts w:ascii="Wingdings" w:hAnsi="Wingdings" w:hint="default"/>
      </w:rPr>
    </w:lvl>
  </w:abstractNum>
  <w:abstractNum w:abstractNumId="19" w15:restartNumberingAfterBreak="0">
    <w:nsid w:val="4A6957CD"/>
    <w:multiLevelType w:val="multilevel"/>
    <w:tmpl w:val="A94C3B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strike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632F34"/>
    <w:multiLevelType w:val="hybridMultilevel"/>
    <w:tmpl w:val="3424AF22"/>
    <w:lvl w:ilvl="0" w:tplc="2B70D0BE">
      <w:start w:val="1"/>
      <w:numFmt w:val="decimal"/>
      <w:lvlText w:val="%1)"/>
      <w:lvlJc w:val="left"/>
      <w:pPr>
        <w:ind w:left="1494" w:hanging="360"/>
      </w:pPr>
      <w:rPr>
        <w:rFonts w:hint="default"/>
        <w:b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4" w15:restartNumberingAfterBreak="0">
    <w:nsid w:val="670329F0"/>
    <w:multiLevelType w:val="multilevel"/>
    <w:tmpl w:val="3BEC34A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6851457B"/>
    <w:multiLevelType w:val="multilevel"/>
    <w:tmpl w:val="9AA6530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Theme="minorHAnsi" w:hAnsiTheme="minorHAnsi" w:cstheme="minorHAnsi" w:hint="default"/>
        <w:b/>
        <w:i w:val="0"/>
        <w:sz w:val="22"/>
        <w:szCs w:val="22"/>
      </w:rPr>
    </w:lvl>
    <w:lvl w:ilvl="2">
      <w:start w:val="1"/>
      <w:numFmt w:val="decimal"/>
      <w:lvlText w:val="%1.%2.%3."/>
      <w:lvlJc w:val="left"/>
      <w:pPr>
        <w:ind w:left="1146" w:hanging="720"/>
      </w:pPr>
      <w:rPr>
        <w:rFonts w:ascii="Verdana" w:hAnsi="Verdana" w:cstheme="minorHAnsi" w:hint="default"/>
        <w:b/>
        <w:i w:val="0"/>
        <w:color w:val="auto"/>
      </w:rPr>
    </w:lvl>
    <w:lvl w:ilvl="3">
      <w:start w:val="1"/>
      <w:numFmt w:val="decimal"/>
      <w:lvlText w:val="%1.%2.%3.%4."/>
      <w:lvlJc w:val="left"/>
      <w:pPr>
        <w:ind w:left="720" w:hanging="720"/>
      </w:pPr>
      <w:rPr>
        <w:rFonts w:hint="default"/>
        <w:b/>
        <w:i w:val="0"/>
        <w:color w:val="auto"/>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DFA6265"/>
    <w:multiLevelType w:val="hybridMultilevel"/>
    <w:tmpl w:val="983838F4"/>
    <w:lvl w:ilvl="0" w:tplc="BF06D0AC">
      <w:start w:val="1"/>
      <w:numFmt w:val="decimal"/>
      <w:lvlText w:val="%1."/>
      <w:lvlJc w:val="left"/>
      <w:pPr>
        <w:ind w:left="720" w:hanging="720"/>
      </w:pPr>
      <w:rPr>
        <w:rFonts w:hint="default"/>
        <w:i w:val="0"/>
      </w:rPr>
    </w:lvl>
    <w:lvl w:ilvl="1" w:tplc="56F46986">
      <w:start w:val="1"/>
      <w:numFmt w:val="lowerLetter"/>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DE51AD5"/>
    <w:multiLevelType w:val="hybridMultilevel"/>
    <w:tmpl w:val="08144172"/>
    <w:lvl w:ilvl="0" w:tplc="0DF4A60A">
      <w:start w:val="1"/>
      <w:numFmt w:val="lowerRoman"/>
      <w:lvlText w:val="%1."/>
      <w:lvlJc w:val="right"/>
      <w:pPr>
        <w:ind w:left="2988" w:hanging="360"/>
      </w:pPr>
      <w:rPr>
        <w:b/>
      </w:rPr>
    </w:lvl>
    <w:lvl w:ilvl="1" w:tplc="04150019" w:tentative="1">
      <w:start w:val="1"/>
      <w:numFmt w:val="lowerLetter"/>
      <w:lvlText w:val="%2."/>
      <w:lvlJc w:val="left"/>
      <w:pPr>
        <w:ind w:left="3708" w:hanging="360"/>
      </w:pPr>
    </w:lvl>
    <w:lvl w:ilvl="2" w:tplc="0415001B" w:tentative="1">
      <w:start w:val="1"/>
      <w:numFmt w:val="lowerRoman"/>
      <w:lvlText w:val="%3."/>
      <w:lvlJc w:val="right"/>
      <w:pPr>
        <w:ind w:left="4428" w:hanging="180"/>
      </w:pPr>
    </w:lvl>
    <w:lvl w:ilvl="3" w:tplc="0415000F" w:tentative="1">
      <w:start w:val="1"/>
      <w:numFmt w:val="decimal"/>
      <w:lvlText w:val="%4."/>
      <w:lvlJc w:val="left"/>
      <w:pPr>
        <w:ind w:left="5148" w:hanging="360"/>
      </w:pPr>
    </w:lvl>
    <w:lvl w:ilvl="4" w:tplc="04150019" w:tentative="1">
      <w:start w:val="1"/>
      <w:numFmt w:val="lowerLetter"/>
      <w:lvlText w:val="%5."/>
      <w:lvlJc w:val="left"/>
      <w:pPr>
        <w:ind w:left="5868" w:hanging="360"/>
      </w:pPr>
    </w:lvl>
    <w:lvl w:ilvl="5" w:tplc="0415001B" w:tentative="1">
      <w:start w:val="1"/>
      <w:numFmt w:val="lowerRoman"/>
      <w:lvlText w:val="%6."/>
      <w:lvlJc w:val="right"/>
      <w:pPr>
        <w:ind w:left="6588" w:hanging="180"/>
      </w:pPr>
    </w:lvl>
    <w:lvl w:ilvl="6" w:tplc="0415000F" w:tentative="1">
      <w:start w:val="1"/>
      <w:numFmt w:val="decimal"/>
      <w:lvlText w:val="%7."/>
      <w:lvlJc w:val="left"/>
      <w:pPr>
        <w:ind w:left="7308" w:hanging="360"/>
      </w:pPr>
    </w:lvl>
    <w:lvl w:ilvl="7" w:tplc="04150019" w:tentative="1">
      <w:start w:val="1"/>
      <w:numFmt w:val="lowerLetter"/>
      <w:lvlText w:val="%8."/>
      <w:lvlJc w:val="left"/>
      <w:pPr>
        <w:ind w:left="8028" w:hanging="360"/>
      </w:pPr>
    </w:lvl>
    <w:lvl w:ilvl="8" w:tplc="0415001B" w:tentative="1">
      <w:start w:val="1"/>
      <w:numFmt w:val="lowerRoman"/>
      <w:lvlText w:val="%9."/>
      <w:lvlJc w:val="right"/>
      <w:pPr>
        <w:ind w:left="8748" w:hanging="180"/>
      </w:pPr>
    </w:lvl>
  </w:abstractNum>
  <w:num w:numId="1">
    <w:abstractNumId w:val="27"/>
  </w:num>
  <w:num w:numId="2">
    <w:abstractNumId w:val="9"/>
  </w:num>
  <w:num w:numId="3">
    <w:abstractNumId w:val="25"/>
  </w:num>
  <w:num w:numId="4">
    <w:abstractNumId w:val="21"/>
  </w:num>
  <w:num w:numId="5">
    <w:abstractNumId w:val="16"/>
  </w:num>
  <w:num w:numId="6">
    <w:abstractNumId w:val="14"/>
  </w:num>
  <w:num w:numId="7">
    <w:abstractNumId w:val="20"/>
  </w:num>
  <w:num w:numId="8">
    <w:abstractNumId w:val="4"/>
  </w:num>
  <w:num w:numId="9">
    <w:abstractNumId w:val="0"/>
  </w:num>
  <w:num w:numId="10">
    <w:abstractNumId w:val="10"/>
  </w:num>
  <w:num w:numId="11">
    <w:abstractNumId w:val="26"/>
  </w:num>
  <w:num w:numId="12">
    <w:abstractNumId w:val="7"/>
  </w:num>
  <w:num w:numId="13">
    <w:abstractNumId w:val="8"/>
  </w:num>
  <w:num w:numId="14">
    <w:abstractNumId w:val="15"/>
  </w:num>
  <w:num w:numId="15">
    <w:abstractNumId w:val="19"/>
  </w:num>
  <w:num w:numId="16">
    <w:abstractNumId w:val="24"/>
  </w:num>
  <w:num w:numId="17">
    <w:abstractNumId w:val="13"/>
  </w:num>
  <w:num w:numId="18">
    <w:abstractNumId w:val="23"/>
  </w:num>
  <w:num w:numId="19">
    <w:abstractNumId w:val="12"/>
  </w:num>
  <w:num w:numId="20">
    <w:abstractNumId w:val="6"/>
  </w:num>
  <w:num w:numId="21">
    <w:abstractNumId w:val="28"/>
  </w:num>
  <w:num w:numId="22">
    <w:abstractNumId w:val="22"/>
  </w:num>
  <w:num w:numId="23">
    <w:abstractNumId w:val="17"/>
  </w:num>
  <w:num w:numId="24">
    <w:abstractNumId w:val="11"/>
  </w:num>
  <w:num w:numId="25">
    <w:abstractNumId w:val="5"/>
  </w:num>
  <w:num w:numId="26">
    <w:abstractNumId w:val="29"/>
  </w:num>
  <w:num w:numId="27">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2B"/>
    <w:rsid w:val="00000D56"/>
    <w:rsid w:val="000011B7"/>
    <w:rsid w:val="0000306D"/>
    <w:rsid w:val="00005A2C"/>
    <w:rsid w:val="0000626B"/>
    <w:rsid w:val="000073DD"/>
    <w:rsid w:val="00011427"/>
    <w:rsid w:val="00011B45"/>
    <w:rsid w:val="00011D4B"/>
    <w:rsid w:val="00012B21"/>
    <w:rsid w:val="00013693"/>
    <w:rsid w:val="000136B8"/>
    <w:rsid w:val="00013A2B"/>
    <w:rsid w:val="00020792"/>
    <w:rsid w:val="00024448"/>
    <w:rsid w:val="00026FFB"/>
    <w:rsid w:val="00027F21"/>
    <w:rsid w:val="00027FD9"/>
    <w:rsid w:val="00031ABB"/>
    <w:rsid w:val="000324A8"/>
    <w:rsid w:val="000357EE"/>
    <w:rsid w:val="0003603F"/>
    <w:rsid w:val="00042822"/>
    <w:rsid w:val="00042AE2"/>
    <w:rsid w:val="000447CF"/>
    <w:rsid w:val="00044F7C"/>
    <w:rsid w:val="00046B04"/>
    <w:rsid w:val="00047E9F"/>
    <w:rsid w:val="00050E52"/>
    <w:rsid w:val="00051197"/>
    <w:rsid w:val="000518A3"/>
    <w:rsid w:val="00052531"/>
    <w:rsid w:val="00052C5C"/>
    <w:rsid w:val="00055637"/>
    <w:rsid w:val="000558E7"/>
    <w:rsid w:val="00055B25"/>
    <w:rsid w:val="00061849"/>
    <w:rsid w:val="00062C54"/>
    <w:rsid w:val="00063048"/>
    <w:rsid w:val="000669B1"/>
    <w:rsid w:val="00066CC3"/>
    <w:rsid w:val="000752AF"/>
    <w:rsid w:val="00075BA2"/>
    <w:rsid w:val="000760A9"/>
    <w:rsid w:val="000824E4"/>
    <w:rsid w:val="0008582E"/>
    <w:rsid w:val="0008635B"/>
    <w:rsid w:val="00086812"/>
    <w:rsid w:val="00090165"/>
    <w:rsid w:val="00090B55"/>
    <w:rsid w:val="00092A66"/>
    <w:rsid w:val="0009341F"/>
    <w:rsid w:val="0009428B"/>
    <w:rsid w:val="00096F2D"/>
    <w:rsid w:val="000A31C6"/>
    <w:rsid w:val="000A7B2C"/>
    <w:rsid w:val="000B0060"/>
    <w:rsid w:val="000B3117"/>
    <w:rsid w:val="000B36E9"/>
    <w:rsid w:val="000C0A5D"/>
    <w:rsid w:val="000C17AB"/>
    <w:rsid w:val="000C354E"/>
    <w:rsid w:val="000C557A"/>
    <w:rsid w:val="000C5592"/>
    <w:rsid w:val="000C7F24"/>
    <w:rsid w:val="000C7F71"/>
    <w:rsid w:val="000D1591"/>
    <w:rsid w:val="000D1629"/>
    <w:rsid w:val="000D24B9"/>
    <w:rsid w:val="000D297C"/>
    <w:rsid w:val="000D317D"/>
    <w:rsid w:val="000D5176"/>
    <w:rsid w:val="000D586C"/>
    <w:rsid w:val="000D756A"/>
    <w:rsid w:val="000D765A"/>
    <w:rsid w:val="000E0A32"/>
    <w:rsid w:val="000E1D8F"/>
    <w:rsid w:val="000E6F97"/>
    <w:rsid w:val="000E7B86"/>
    <w:rsid w:val="000F020D"/>
    <w:rsid w:val="000F05E7"/>
    <w:rsid w:val="000F17CB"/>
    <w:rsid w:val="000F2762"/>
    <w:rsid w:val="000F3815"/>
    <w:rsid w:val="000F4BE4"/>
    <w:rsid w:val="000F5D37"/>
    <w:rsid w:val="000F6184"/>
    <w:rsid w:val="00101629"/>
    <w:rsid w:val="00101D38"/>
    <w:rsid w:val="00105374"/>
    <w:rsid w:val="0011041F"/>
    <w:rsid w:val="00112269"/>
    <w:rsid w:val="001126ED"/>
    <w:rsid w:val="001148BE"/>
    <w:rsid w:val="00122C4C"/>
    <w:rsid w:val="00125E84"/>
    <w:rsid w:val="001270AE"/>
    <w:rsid w:val="00127391"/>
    <w:rsid w:val="00127884"/>
    <w:rsid w:val="00131A23"/>
    <w:rsid w:val="00132DC6"/>
    <w:rsid w:val="00134F8F"/>
    <w:rsid w:val="0013550D"/>
    <w:rsid w:val="001361C9"/>
    <w:rsid w:val="001402AB"/>
    <w:rsid w:val="00145336"/>
    <w:rsid w:val="00145825"/>
    <w:rsid w:val="00147574"/>
    <w:rsid w:val="00147C81"/>
    <w:rsid w:val="00151B6F"/>
    <w:rsid w:val="001549EF"/>
    <w:rsid w:val="001558D8"/>
    <w:rsid w:val="00156094"/>
    <w:rsid w:val="001575B5"/>
    <w:rsid w:val="00160341"/>
    <w:rsid w:val="001659BC"/>
    <w:rsid w:val="00166625"/>
    <w:rsid w:val="00167D1F"/>
    <w:rsid w:val="00171B61"/>
    <w:rsid w:val="00171C78"/>
    <w:rsid w:val="001725E1"/>
    <w:rsid w:val="00173A31"/>
    <w:rsid w:val="00187B8D"/>
    <w:rsid w:val="00187DD3"/>
    <w:rsid w:val="00191F68"/>
    <w:rsid w:val="001A23D7"/>
    <w:rsid w:val="001A269F"/>
    <w:rsid w:val="001A2E13"/>
    <w:rsid w:val="001A2F35"/>
    <w:rsid w:val="001A6F08"/>
    <w:rsid w:val="001A70C2"/>
    <w:rsid w:val="001A7A30"/>
    <w:rsid w:val="001A7F1E"/>
    <w:rsid w:val="001B087C"/>
    <w:rsid w:val="001B0B07"/>
    <w:rsid w:val="001B13E6"/>
    <w:rsid w:val="001B1D91"/>
    <w:rsid w:val="001B396C"/>
    <w:rsid w:val="001B3E7F"/>
    <w:rsid w:val="001B6ABA"/>
    <w:rsid w:val="001C173E"/>
    <w:rsid w:val="001C1FF7"/>
    <w:rsid w:val="001C232B"/>
    <w:rsid w:val="001C3FD8"/>
    <w:rsid w:val="001C58B3"/>
    <w:rsid w:val="001D054B"/>
    <w:rsid w:val="001D4B39"/>
    <w:rsid w:val="001D509F"/>
    <w:rsid w:val="001E10B2"/>
    <w:rsid w:val="001E2D2A"/>
    <w:rsid w:val="001E33BE"/>
    <w:rsid w:val="001E4AED"/>
    <w:rsid w:val="001E7056"/>
    <w:rsid w:val="001F0CCF"/>
    <w:rsid w:val="001F1EBE"/>
    <w:rsid w:val="001F31EA"/>
    <w:rsid w:val="001F6AB5"/>
    <w:rsid w:val="001F7BE8"/>
    <w:rsid w:val="00203373"/>
    <w:rsid w:val="00203447"/>
    <w:rsid w:val="002034CC"/>
    <w:rsid w:val="00203D5C"/>
    <w:rsid w:val="00204297"/>
    <w:rsid w:val="002073F1"/>
    <w:rsid w:val="0021035B"/>
    <w:rsid w:val="00210A7F"/>
    <w:rsid w:val="00211A4A"/>
    <w:rsid w:val="002124EA"/>
    <w:rsid w:val="0021307C"/>
    <w:rsid w:val="0021629D"/>
    <w:rsid w:val="002162D1"/>
    <w:rsid w:val="0021765C"/>
    <w:rsid w:val="00221F2B"/>
    <w:rsid w:val="00222F9F"/>
    <w:rsid w:val="002238B2"/>
    <w:rsid w:val="00224292"/>
    <w:rsid w:val="00224FA5"/>
    <w:rsid w:val="00226CF8"/>
    <w:rsid w:val="00231021"/>
    <w:rsid w:val="00231BF0"/>
    <w:rsid w:val="00232FF2"/>
    <w:rsid w:val="002330DA"/>
    <w:rsid w:val="00233C69"/>
    <w:rsid w:val="00241827"/>
    <w:rsid w:val="0024190A"/>
    <w:rsid w:val="00243BC0"/>
    <w:rsid w:val="0024792E"/>
    <w:rsid w:val="00251C05"/>
    <w:rsid w:val="0025226F"/>
    <w:rsid w:val="00257C5E"/>
    <w:rsid w:val="00257CCD"/>
    <w:rsid w:val="00260607"/>
    <w:rsid w:val="00261683"/>
    <w:rsid w:val="002633C2"/>
    <w:rsid w:val="00263E5B"/>
    <w:rsid w:val="002643CF"/>
    <w:rsid w:val="00264972"/>
    <w:rsid w:val="00265C9F"/>
    <w:rsid w:val="00266430"/>
    <w:rsid w:val="00267A50"/>
    <w:rsid w:val="00267C6D"/>
    <w:rsid w:val="00271154"/>
    <w:rsid w:val="00273729"/>
    <w:rsid w:val="002739DD"/>
    <w:rsid w:val="00274ABB"/>
    <w:rsid w:val="00275B02"/>
    <w:rsid w:val="00276F8C"/>
    <w:rsid w:val="00277476"/>
    <w:rsid w:val="002800E3"/>
    <w:rsid w:val="00281F9F"/>
    <w:rsid w:val="00282D1E"/>
    <w:rsid w:val="00282EB7"/>
    <w:rsid w:val="00284494"/>
    <w:rsid w:val="002859F3"/>
    <w:rsid w:val="00285F77"/>
    <w:rsid w:val="00287FDC"/>
    <w:rsid w:val="00290C62"/>
    <w:rsid w:val="002933B6"/>
    <w:rsid w:val="0029407F"/>
    <w:rsid w:val="002946F8"/>
    <w:rsid w:val="00295866"/>
    <w:rsid w:val="002A1E04"/>
    <w:rsid w:val="002A3ECF"/>
    <w:rsid w:val="002A6128"/>
    <w:rsid w:val="002B227A"/>
    <w:rsid w:val="002B3312"/>
    <w:rsid w:val="002B339A"/>
    <w:rsid w:val="002B40F8"/>
    <w:rsid w:val="002B47EA"/>
    <w:rsid w:val="002B4BFC"/>
    <w:rsid w:val="002B4D64"/>
    <w:rsid w:val="002B5817"/>
    <w:rsid w:val="002B62C6"/>
    <w:rsid w:val="002B7A2C"/>
    <w:rsid w:val="002C41AB"/>
    <w:rsid w:val="002C527D"/>
    <w:rsid w:val="002C5A55"/>
    <w:rsid w:val="002C6446"/>
    <w:rsid w:val="002C7172"/>
    <w:rsid w:val="002D6846"/>
    <w:rsid w:val="002E39C6"/>
    <w:rsid w:val="002E47DB"/>
    <w:rsid w:val="002E543E"/>
    <w:rsid w:val="002E69CF"/>
    <w:rsid w:val="002E7764"/>
    <w:rsid w:val="002F399A"/>
    <w:rsid w:val="002F401A"/>
    <w:rsid w:val="002F4ACE"/>
    <w:rsid w:val="002F5EE7"/>
    <w:rsid w:val="003017D4"/>
    <w:rsid w:val="00303526"/>
    <w:rsid w:val="00303E39"/>
    <w:rsid w:val="00305A16"/>
    <w:rsid w:val="00305F21"/>
    <w:rsid w:val="00307042"/>
    <w:rsid w:val="00310397"/>
    <w:rsid w:val="00311E7B"/>
    <w:rsid w:val="00312A60"/>
    <w:rsid w:val="00312D69"/>
    <w:rsid w:val="003136F2"/>
    <w:rsid w:val="003151EF"/>
    <w:rsid w:val="0031587F"/>
    <w:rsid w:val="003167E3"/>
    <w:rsid w:val="00321DD5"/>
    <w:rsid w:val="00321FEE"/>
    <w:rsid w:val="00322E69"/>
    <w:rsid w:val="003240B3"/>
    <w:rsid w:val="00325F85"/>
    <w:rsid w:val="0032618B"/>
    <w:rsid w:val="003315C5"/>
    <w:rsid w:val="0033270E"/>
    <w:rsid w:val="003352F5"/>
    <w:rsid w:val="00335E18"/>
    <w:rsid w:val="00337033"/>
    <w:rsid w:val="00341AAC"/>
    <w:rsid w:val="003440BF"/>
    <w:rsid w:val="00344C87"/>
    <w:rsid w:val="00345D04"/>
    <w:rsid w:val="00350BB2"/>
    <w:rsid w:val="00351B21"/>
    <w:rsid w:val="00355D67"/>
    <w:rsid w:val="0035691D"/>
    <w:rsid w:val="003575E0"/>
    <w:rsid w:val="00360A08"/>
    <w:rsid w:val="003637ED"/>
    <w:rsid w:val="003657EF"/>
    <w:rsid w:val="003663AF"/>
    <w:rsid w:val="00374C54"/>
    <w:rsid w:val="0038146C"/>
    <w:rsid w:val="0038440E"/>
    <w:rsid w:val="00387533"/>
    <w:rsid w:val="00391207"/>
    <w:rsid w:val="00392A7B"/>
    <w:rsid w:val="00396AB1"/>
    <w:rsid w:val="003979DE"/>
    <w:rsid w:val="003A0526"/>
    <w:rsid w:val="003A0ADD"/>
    <w:rsid w:val="003A2794"/>
    <w:rsid w:val="003B23D5"/>
    <w:rsid w:val="003B3135"/>
    <w:rsid w:val="003B5FA6"/>
    <w:rsid w:val="003B6281"/>
    <w:rsid w:val="003B7CE5"/>
    <w:rsid w:val="003C0455"/>
    <w:rsid w:val="003C0939"/>
    <w:rsid w:val="003C1853"/>
    <w:rsid w:val="003C2B99"/>
    <w:rsid w:val="003C3A26"/>
    <w:rsid w:val="003C48CD"/>
    <w:rsid w:val="003C7544"/>
    <w:rsid w:val="003D104C"/>
    <w:rsid w:val="003D3ADE"/>
    <w:rsid w:val="003D4137"/>
    <w:rsid w:val="003D640B"/>
    <w:rsid w:val="003D71D8"/>
    <w:rsid w:val="003D79C0"/>
    <w:rsid w:val="003D7F46"/>
    <w:rsid w:val="003E1F47"/>
    <w:rsid w:val="003E555D"/>
    <w:rsid w:val="003E6271"/>
    <w:rsid w:val="003E6756"/>
    <w:rsid w:val="003E760F"/>
    <w:rsid w:val="003F2EF3"/>
    <w:rsid w:val="003F5DE7"/>
    <w:rsid w:val="003F6611"/>
    <w:rsid w:val="003F6C86"/>
    <w:rsid w:val="003F702A"/>
    <w:rsid w:val="004028AE"/>
    <w:rsid w:val="00402D6C"/>
    <w:rsid w:val="0040306B"/>
    <w:rsid w:val="00403077"/>
    <w:rsid w:val="004037CC"/>
    <w:rsid w:val="00406A25"/>
    <w:rsid w:val="004105E9"/>
    <w:rsid w:val="00411C40"/>
    <w:rsid w:val="00412994"/>
    <w:rsid w:val="00412C31"/>
    <w:rsid w:val="00416994"/>
    <w:rsid w:val="00417649"/>
    <w:rsid w:val="00417E75"/>
    <w:rsid w:val="0042199D"/>
    <w:rsid w:val="00424039"/>
    <w:rsid w:val="004264E7"/>
    <w:rsid w:val="0044215D"/>
    <w:rsid w:val="0044403C"/>
    <w:rsid w:val="004500FF"/>
    <w:rsid w:val="00450155"/>
    <w:rsid w:val="00450636"/>
    <w:rsid w:val="004507C0"/>
    <w:rsid w:val="00451434"/>
    <w:rsid w:val="00456A89"/>
    <w:rsid w:val="00456D9B"/>
    <w:rsid w:val="00461844"/>
    <w:rsid w:val="00462491"/>
    <w:rsid w:val="00462882"/>
    <w:rsid w:val="004635A6"/>
    <w:rsid w:val="00463EBA"/>
    <w:rsid w:val="00464543"/>
    <w:rsid w:val="00464838"/>
    <w:rsid w:val="004667FF"/>
    <w:rsid w:val="00466B87"/>
    <w:rsid w:val="004672FC"/>
    <w:rsid w:val="00467DA9"/>
    <w:rsid w:val="0047096D"/>
    <w:rsid w:val="0047149C"/>
    <w:rsid w:val="004723E9"/>
    <w:rsid w:val="00472854"/>
    <w:rsid w:val="00474355"/>
    <w:rsid w:val="00474A5B"/>
    <w:rsid w:val="00475757"/>
    <w:rsid w:val="00476A3D"/>
    <w:rsid w:val="00476FB1"/>
    <w:rsid w:val="00477610"/>
    <w:rsid w:val="0048458D"/>
    <w:rsid w:val="00485DB0"/>
    <w:rsid w:val="004910E3"/>
    <w:rsid w:val="00493C9D"/>
    <w:rsid w:val="00494A45"/>
    <w:rsid w:val="004A302B"/>
    <w:rsid w:val="004A57C5"/>
    <w:rsid w:val="004A60BD"/>
    <w:rsid w:val="004A6AB6"/>
    <w:rsid w:val="004B230E"/>
    <w:rsid w:val="004B2351"/>
    <w:rsid w:val="004B2737"/>
    <w:rsid w:val="004B506F"/>
    <w:rsid w:val="004B7563"/>
    <w:rsid w:val="004B793D"/>
    <w:rsid w:val="004B7C5F"/>
    <w:rsid w:val="004C040A"/>
    <w:rsid w:val="004C0FF8"/>
    <w:rsid w:val="004C3504"/>
    <w:rsid w:val="004C46AA"/>
    <w:rsid w:val="004C5629"/>
    <w:rsid w:val="004D5611"/>
    <w:rsid w:val="004D5FFD"/>
    <w:rsid w:val="004E437C"/>
    <w:rsid w:val="004E48E9"/>
    <w:rsid w:val="004E528A"/>
    <w:rsid w:val="004E54C2"/>
    <w:rsid w:val="004E6A11"/>
    <w:rsid w:val="004F1939"/>
    <w:rsid w:val="004F2532"/>
    <w:rsid w:val="004F5CA9"/>
    <w:rsid w:val="004F6424"/>
    <w:rsid w:val="004F75CF"/>
    <w:rsid w:val="00502E60"/>
    <w:rsid w:val="00503F09"/>
    <w:rsid w:val="00504B58"/>
    <w:rsid w:val="0050708E"/>
    <w:rsid w:val="00507A5C"/>
    <w:rsid w:val="00510436"/>
    <w:rsid w:val="005113C7"/>
    <w:rsid w:val="0051412F"/>
    <w:rsid w:val="005201C8"/>
    <w:rsid w:val="005215A0"/>
    <w:rsid w:val="005216AC"/>
    <w:rsid w:val="005301AB"/>
    <w:rsid w:val="00530450"/>
    <w:rsid w:val="00532293"/>
    <w:rsid w:val="00532659"/>
    <w:rsid w:val="00533129"/>
    <w:rsid w:val="00536673"/>
    <w:rsid w:val="0054054B"/>
    <w:rsid w:val="00540974"/>
    <w:rsid w:val="00540CDC"/>
    <w:rsid w:val="00542F37"/>
    <w:rsid w:val="00547C44"/>
    <w:rsid w:val="00550019"/>
    <w:rsid w:val="005514E8"/>
    <w:rsid w:val="00552376"/>
    <w:rsid w:val="00552FC5"/>
    <w:rsid w:val="005565D4"/>
    <w:rsid w:val="0055697F"/>
    <w:rsid w:val="00556E66"/>
    <w:rsid w:val="00557581"/>
    <w:rsid w:val="005577B7"/>
    <w:rsid w:val="00561B4B"/>
    <w:rsid w:val="00562B36"/>
    <w:rsid w:val="00562EF4"/>
    <w:rsid w:val="00563105"/>
    <w:rsid w:val="00570B17"/>
    <w:rsid w:val="005730E1"/>
    <w:rsid w:val="00573E07"/>
    <w:rsid w:val="00576BEC"/>
    <w:rsid w:val="005775BE"/>
    <w:rsid w:val="00580D7E"/>
    <w:rsid w:val="005813B5"/>
    <w:rsid w:val="00584008"/>
    <w:rsid w:val="005845F2"/>
    <w:rsid w:val="00590042"/>
    <w:rsid w:val="00590EFC"/>
    <w:rsid w:val="00592782"/>
    <w:rsid w:val="00592A10"/>
    <w:rsid w:val="00592A95"/>
    <w:rsid w:val="005946C0"/>
    <w:rsid w:val="00596EBA"/>
    <w:rsid w:val="005A0905"/>
    <w:rsid w:val="005A2072"/>
    <w:rsid w:val="005A3BC8"/>
    <w:rsid w:val="005A463F"/>
    <w:rsid w:val="005A6B74"/>
    <w:rsid w:val="005A710A"/>
    <w:rsid w:val="005A7129"/>
    <w:rsid w:val="005B2EC1"/>
    <w:rsid w:val="005B4B64"/>
    <w:rsid w:val="005C17E4"/>
    <w:rsid w:val="005C18BB"/>
    <w:rsid w:val="005C3562"/>
    <w:rsid w:val="005C3CFA"/>
    <w:rsid w:val="005C62D4"/>
    <w:rsid w:val="005D06F2"/>
    <w:rsid w:val="005D07E4"/>
    <w:rsid w:val="005D5E1C"/>
    <w:rsid w:val="005E71EB"/>
    <w:rsid w:val="005F0B1B"/>
    <w:rsid w:val="005F1ECA"/>
    <w:rsid w:val="005F7309"/>
    <w:rsid w:val="00606B27"/>
    <w:rsid w:val="00611525"/>
    <w:rsid w:val="00613B02"/>
    <w:rsid w:val="00616F3C"/>
    <w:rsid w:val="0061713E"/>
    <w:rsid w:val="00617D7B"/>
    <w:rsid w:val="00622AA9"/>
    <w:rsid w:val="00622E24"/>
    <w:rsid w:val="00626752"/>
    <w:rsid w:val="00627B7D"/>
    <w:rsid w:val="006304A7"/>
    <w:rsid w:val="00630FC5"/>
    <w:rsid w:val="00631391"/>
    <w:rsid w:val="00632D31"/>
    <w:rsid w:val="00633850"/>
    <w:rsid w:val="00634473"/>
    <w:rsid w:val="00634D91"/>
    <w:rsid w:val="00637544"/>
    <w:rsid w:val="0064577E"/>
    <w:rsid w:val="006457CE"/>
    <w:rsid w:val="0065074A"/>
    <w:rsid w:val="00650970"/>
    <w:rsid w:val="00650FC4"/>
    <w:rsid w:val="006516D9"/>
    <w:rsid w:val="006534F2"/>
    <w:rsid w:val="00655CCE"/>
    <w:rsid w:val="00656B5A"/>
    <w:rsid w:val="00657B32"/>
    <w:rsid w:val="006600DF"/>
    <w:rsid w:val="006663FA"/>
    <w:rsid w:val="00666F8E"/>
    <w:rsid w:val="00670A6B"/>
    <w:rsid w:val="006712CD"/>
    <w:rsid w:val="00673E6B"/>
    <w:rsid w:val="00674AFB"/>
    <w:rsid w:val="0067570D"/>
    <w:rsid w:val="006762C0"/>
    <w:rsid w:val="00676D80"/>
    <w:rsid w:val="006813E2"/>
    <w:rsid w:val="00684644"/>
    <w:rsid w:val="006868F1"/>
    <w:rsid w:val="006871CA"/>
    <w:rsid w:val="006876EC"/>
    <w:rsid w:val="0069061E"/>
    <w:rsid w:val="00691B97"/>
    <w:rsid w:val="00692C2C"/>
    <w:rsid w:val="00693E6D"/>
    <w:rsid w:val="00693F98"/>
    <w:rsid w:val="006943E3"/>
    <w:rsid w:val="00697668"/>
    <w:rsid w:val="006976F9"/>
    <w:rsid w:val="006A3621"/>
    <w:rsid w:val="006B0DB0"/>
    <w:rsid w:val="006B0DD1"/>
    <w:rsid w:val="006B3F08"/>
    <w:rsid w:val="006B43F2"/>
    <w:rsid w:val="006B7D80"/>
    <w:rsid w:val="006C042A"/>
    <w:rsid w:val="006C318E"/>
    <w:rsid w:val="006C4030"/>
    <w:rsid w:val="006C4B6B"/>
    <w:rsid w:val="006C55D8"/>
    <w:rsid w:val="006C6DDE"/>
    <w:rsid w:val="006D008D"/>
    <w:rsid w:val="006D16B4"/>
    <w:rsid w:val="006D5E03"/>
    <w:rsid w:val="006D7D2D"/>
    <w:rsid w:val="006E25E8"/>
    <w:rsid w:val="006E5C2B"/>
    <w:rsid w:val="006E7354"/>
    <w:rsid w:val="006E7EA8"/>
    <w:rsid w:val="006F166E"/>
    <w:rsid w:val="007007C4"/>
    <w:rsid w:val="007103CC"/>
    <w:rsid w:val="00711A17"/>
    <w:rsid w:val="00716FFD"/>
    <w:rsid w:val="00722DA7"/>
    <w:rsid w:val="00723DBB"/>
    <w:rsid w:val="007318A1"/>
    <w:rsid w:val="007339E6"/>
    <w:rsid w:val="007400D7"/>
    <w:rsid w:val="00741575"/>
    <w:rsid w:val="00741AF7"/>
    <w:rsid w:val="0074572F"/>
    <w:rsid w:val="00750D0F"/>
    <w:rsid w:val="00750F12"/>
    <w:rsid w:val="007510F6"/>
    <w:rsid w:val="00752D91"/>
    <w:rsid w:val="007535E5"/>
    <w:rsid w:val="0075703F"/>
    <w:rsid w:val="007612A6"/>
    <w:rsid w:val="00764A67"/>
    <w:rsid w:val="007656E2"/>
    <w:rsid w:val="007706BE"/>
    <w:rsid w:val="00771351"/>
    <w:rsid w:val="00773CCA"/>
    <w:rsid w:val="00777807"/>
    <w:rsid w:val="00777FD7"/>
    <w:rsid w:val="007815D3"/>
    <w:rsid w:val="007825AA"/>
    <w:rsid w:val="00783255"/>
    <w:rsid w:val="00784449"/>
    <w:rsid w:val="00784DC9"/>
    <w:rsid w:val="0078518C"/>
    <w:rsid w:val="00787499"/>
    <w:rsid w:val="0079066D"/>
    <w:rsid w:val="00791272"/>
    <w:rsid w:val="007914A9"/>
    <w:rsid w:val="007915B3"/>
    <w:rsid w:val="00792468"/>
    <w:rsid w:val="00795E1F"/>
    <w:rsid w:val="007969CF"/>
    <w:rsid w:val="00796AEB"/>
    <w:rsid w:val="007972A9"/>
    <w:rsid w:val="007975E0"/>
    <w:rsid w:val="007A1170"/>
    <w:rsid w:val="007A140E"/>
    <w:rsid w:val="007A2617"/>
    <w:rsid w:val="007A2DD3"/>
    <w:rsid w:val="007A4D2D"/>
    <w:rsid w:val="007A5FBE"/>
    <w:rsid w:val="007B01B4"/>
    <w:rsid w:val="007B0811"/>
    <w:rsid w:val="007B0932"/>
    <w:rsid w:val="007B4086"/>
    <w:rsid w:val="007B4C3F"/>
    <w:rsid w:val="007C17A8"/>
    <w:rsid w:val="007C4AEE"/>
    <w:rsid w:val="007C63BF"/>
    <w:rsid w:val="007C6AB4"/>
    <w:rsid w:val="007D0213"/>
    <w:rsid w:val="007D02D1"/>
    <w:rsid w:val="007D20C3"/>
    <w:rsid w:val="007D7E9C"/>
    <w:rsid w:val="007E2D30"/>
    <w:rsid w:val="007E51D6"/>
    <w:rsid w:val="007E7BF9"/>
    <w:rsid w:val="007F174A"/>
    <w:rsid w:val="007F4477"/>
    <w:rsid w:val="007F6CF0"/>
    <w:rsid w:val="007F72EF"/>
    <w:rsid w:val="00801C80"/>
    <w:rsid w:val="00803284"/>
    <w:rsid w:val="00804A9E"/>
    <w:rsid w:val="008059CB"/>
    <w:rsid w:val="00806860"/>
    <w:rsid w:val="00807C30"/>
    <w:rsid w:val="00807F81"/>
    <w:rsid w:val="00811AC3"/>
    <w:rsid w:val="00811F87"/>
    <w:rsid w:val="00812F97"/>
    <w:rsid w:val="00815FB8"/>
    <w:rsid w:val="008161D6"/>
    <w:rsid w:val="00821E64"/>
    <w:rsid w:val="008239AA"/>
    <w:rsid w:val="008261BD"/>
    <w:rsid w:val="00827FDC"/>
    <w:rsid w:val="008344B0"/>
    <w:rsid w:val="0083668F"/>
    <w:rsid w:val="008367E0"/>
    <w:rsid w:val="008369B1"/>
    <w:rsid w:val="00840780"/>
    <w:rsid w:val="00842EE7"/>
    <w:rsid w:val="008436AB"/>
    <w:rsid w:val="00843898"/>
    <w:rsid w:val="0084500A"/>
    <w:rsid w:val="00846104"/>
    <w:rsid w:val="00846C8D"/>
    <w:rsid w:val="00852219"/>
    <w:rsid w:val="00855B04"/>
    <w:rsid w:val="0086173D"/>
    <w:rsid w:val="00865E3B"/>
    <w:rsid w:val="008700D0"/>
    <w:rsid w:val="0087290E"/>
    <w:rsid w:val="00880C90"/>
    <w:rsid w:val="00881356"/>
    <w:rsid w:val="00887A6C"/>
    <w:rsid w:val="00891C25"/>
    <w:rsid w:val="00891CCA"/>
    <w:rsid w:val="00892191"/>
    <w:rsid w:val="00893B15"/>
    <w:rsid w:val="00893CFF"/>
    <w:rsid w:val="00895EED"/>
    <w:rsid w:val="0089615D"/>
    <w:rsid w:val="008A115B"/>
    <w:rsid w:val="008A58C7"/>
    <w:rsid w:val="008A64BE"/>
    <w:rsid w:val="008A65EA"/>
    <w:rsid w:val="008B21BB"/>
    <w:rsid w:val="008B5F5A"/>
    <w:rsid w:val="008B6029"/>
    <w:rsid w:val="008B65BB"/>
    <w:rsid w:val="008B69B1"/>
    <w:rsid w:val="008B73BF"/>
    <w:rsid w:val="008C201E"/>
    <w:rsid w:val="008C21CF"/>
    <w:rsid w:val="008C238D"/>
    <w:rsid w:val="008C27EB"/>
    <w:rsid w:val="008C3DB2"/>
    <w:rsid w:val="008D0676"/>
    <w:rsid w:val="008D2B6F"/>
    <w:rsid w:val="008D2BC8"/>
    <w:rsid w:val="008D653A"/>
    <w:rsid w:val="008D7F84"/>
    <w:rsid w:val="008E1326"/>
    <w:rsid w:val="008E1F01"/>
    <w:rsid w:val="008E3112"/>
    <w:rsid w:val="008E36AA"/>
    <w:rsid w:val="008E67F0"/>
    <w:rsid w:val="008F14AF"/>
    <w:rsid w:val="008F1721"/>
    <w:rsid w:val="008F18B8"/>
    <w:rsid w:val="008F2F30"/>
    <w:rsid w:val="008F4BE8"/>
    <w:rsid w:val="008F5F40"/>
    <w:rsid w:val="008F77B3"/>
    <w:rsid w:val="0090084B"/>
    <w:rsid w:val="00900B4A"/>
    <w:rsid w:val="00901296"/>
    <w:rsid w:val="009016A4"/>
    <w:rsid w:val="00901CEC"/>
    <w:rsid w:val="00902F35"/>
    <w:rsid w:val="00903D58"/>
    <w:rsid w:val="00904D37"/>
    <w:rsid w:val="00905FE4"/>
    <w:rsid w:val="00911A2E"/>
    <w:rsid w:val="00911FFB"/>
    <w:rsid w:val="00917071"/>
    <w:rsid w:val="00920172"/>
    <w:rsid w:val="009208DC"/>
    <w:rsid w:val="00920B8B"/>
    <w:rsid w:val="00920BDB"/>
    <w:rsid w:val="0092165D"/>
    <w:rsid w:val="00921C90"/>
    <w:rsid w:val="009235A1"/>
    <w:rsid w:val="009259F8"/>
    <w:rsid w:val="00931A94"/>
    <w:rsid w:val="00932081"/>
    <w:rsid w:val="00934239"/>
    <w:rsid w:val="009347F8"/>
    <w:rsid w:val="0093515A"/>
    <w:rsid w:val="009369F8"/>
    <w:rsid w:val="00936EB3"/>
    <w:rsid w:val="00941F93"/>
    <w:rsid w:val="0094230B"/>
    <w:rsid w:val="00943676"/>
    <w:rsid w:val="00944569"/>
    <w:rsid w:val="00944C1D"/>
    <w:rsid w:val="0094598E"/>
    <w:rsid w:val="00946897"/>
    <w:rsid w:val="0095016D"/>
    <w:rsid w:val="00950242"/>
    <w:rsid w:val="00950ADC"/>
    <w:rsid w:val="0095231D"/>
    <w:rsid w:val="00953703"/>
    <w:rsid w:val="0095592C"/>
    <w:rsid w:val="009605C2"/>
    <w:rsid w:val="009613E2"/>
    <w:rsid w:val="009615F5"/>
    <w:rsid w:val="009621C4"/>
    <w:rsid w:val="00962E39"/>
    <w:rsid w:val="00963B6B"/>
    <w:rsid w:val="0096462F"/>
    <w:rsid w:val="009648AE"/>
    <w:rsid w:val="00965B00"/>
    <w:rsid w:val="00965FB7"/>
    <w:rsid w:val="00972E2D"/>
    <w:rsid w:val="00974550"/>
    <w:rsid w:val="00974C9A"/>
    <w:rsid w:val="00975E3D"/>
    <w:rsid w:val="00976CAE"/>
    <w:rsid w:val="00977E29"/>
    <w:rsid w:val="009820ED"/>
    <w:rsid w:val="00983C93"/>
    <w:rsid w:val="00985E2D"/>
    <w:rsid w:val="009865AB"/>
    <w:rsid w:val="00986FD5"/>
    <w:rsid w:val="00987631"/>
    <w:rsid w:val="00990A29"/>
    <w:rsid w:val="0099334C"/>
    <w:rsid w:val="00994027"/>
    <w:rsid w:val="00995392"/>
    <w:rsid w:val="009969CD"/>
    <w:rsid w:val="00997C08"/>
    <w:rsid w:val="009A029D"/>
    <w:rsid w:val="009A4D3C"/>
    <w:rsid w:val="009A4EA9"/>
    <w:rsid w:val="009A5B63"/>
    <w:rsid w:val="009A6062"/>
    <w:rsid w:val="009B078B"/>
    <w:rsid w:val="009B1350"/>
    <w:rsid w:val="009B2999"/>
    <w:rsid w:val="009B509F"/>
    <w:rsid w:val="009B67E2"/>
    <w:rsid w:val="009B7209"/>
    <w:rsid w:val="009C1CD6"/>
    <w:rsid w:val="009C2EE9"/>
    <w:rsid w:val="009C2FBD"/>
    <w:rsid w:val="009C38EB"/>
    <w:rsid w:val="009C65C0"/>
    <w:rsid w:val="009D1711"/>
    <w:rsid w:val="009D1EEC"/>
    <w:rsid w:val="009D3E8C"/>
    <w:rsid w:val="009E00BA"/>
    <w:rsid w:val="009E08F4"/>
    <w:rsid w:val="009E20F0"/>
    <w:rsid w:val="009E2220"/>
    <w:rsid w:val="009E3AE6"/>
    <w:rsid w:val="009E41C5"/>
    <w:rsid w:val="009F0400"/>
    <w:rsid w:val="009F0540"/>
    <w:rsid w:val="009F064A"/>
    <w:rsid w:val="009F17B1"/>
    <w:rsid w:val="009F4ED6"/>
    <w:rsid w:val="009F78C3"/>
    <w:rsid w:val="00A02B93"/>
    <w:rsid w:val="00A061B5"/>
    <w:rsid w:val="00A07503"/>
    <w:rsid w:val="00A111A0"/>
    <w:rsid w:val="00A123C5"/>
    <w:rsid w:val="00A12F85"/>
    <w:rsid w:val="00A13F8E"/>
    <w:rsid w:val="00A17990"/>
    <w:rsid w:val="00A20853"/>
    <w:rsid w:val="00A20A4C"/>
    <w:rsid w:val="00A21602"/>
    <w:rsid w:val="00A21F91"/>
    <w:rsid w:val="00A22538"/>
    <w:rsid w:val="00A22CCC"/>
    <w:rsid w:val="00A23CBD"/>
    <w:rsid w:val="00A24878"/>
    <w:rsid w:val="00A24D64"/>
    <w:rsid w:val="00A25E5B"/>
    <w:rsid w:val="00A31242"/>
    <w:rsid w:val="00A316C7"/>
    <w:rsid w:val="00A3179D"/>
    <w:rsid w:val="00A34673"/>
    <w:rsid w:val="00A348BC"/>
    <w:rsid w:val="00A37C90"/>
    <w:rsid w:val="00A403BC"/>
    <w:rsid w:val="00A41995"/>
    <w:rsid w:val="00A41AED"/>
    <w:rsid w:val="00A42E23"/>
    <w:rsid w:val="00A443CC"/>
    <w:rsid w:val="00A44548"/>
    <w:rsid w:val="00A4545F"/>
    <w:rsid w:val="00A45C7A"/>
    <w:rsid w:val="00A50E88"/>
    <w:rsid w:val="00A553E1"/>
    <w:rsid w:val="00A55FB0"/>
    <w:rsid w:val="00A56297"/>
    <w:rsid w:val="00A574EF"/>
    <w:rsid w:val="00A5787E"/>
    <w:rsid w:val="00A6077E"/>
    <w:rsid w:val="00A62954"/>
    <w:rsid w:val="00A6495B"/>
    <w:rsid w:val="00A6586F"/>
    <w:rsid w:val="00A672D5"/>
    <w:rsid w:val="00A7083F"/>
    <w:rsid w:val="00A719F5"/>
    <w:rsid w:val="00A725C9"/>
    <w:rsid w:val="00A73E10"/>
    <w:rsid w:val="00A73E2F"/>
    <w:rsid w:val="00A7597D"/>
    <w:rsid w:val="00A82AC4"/>
    <w:rsid w:val="00A8313D"/>
    <w:rsid w:val="00A83D0F"/>
    <w:rsid w:val="00A85391"/>
    <w:rsid w:val="00A85C67"/>
    <w:rsid w:val="00A8659D"/>
    <w:rsid w:val="00A9108C"/>
    <w:rsid w:val="00A923B8"/>
    <w:rsid w:val="00A9334F"/>
    <w:rsid w:val="00A93EA5"/>
    <w:rsid w:val="00A97B0F"/>
    <w:rsid w:val="00AA1F65"/>
    <w:rsid w:val="00AA6F22"/>
    <w:rsid w:val="00AB48E5"/>
    <w:rsid w:val="00AB66F4"/>
    <w:rsid w:val="00AB7232"/>
    <w:rsid w:val="00AC09B1"/>
    <w:rsid w:val="00AC0B63"/>
    <w:rsid w:val="00AC12CD"/>
    <w:rsid w:val="00AC230B"/>
    <w:rsid w:val="00AC27BA"/>
    <w:rsid w:val="00AC434A"/>
    <w:rsid w:val="00AC5026"/>
    <w:rsid w:val="00AC77FF"/>
    <w:rsid w:val="00AD2645"/>
    <w:rsid w:val="00AD7AB5"/>
    <w:rsid w:val="00AD7E85"/>
    <w:rsid w:val="00AE0381"/>
    <w:rsid w:val="00AE1D6E"/>
    <w:rsid w:val="00AE25E7"/>
    <w:rsid w:val="00AE2800"/>
    <w:rsid w:val="00AE2DAA"/>
    <w:rsid w:val="00AE43F6"/>
    <w:rsid w:val="00AE6E5A"/>
    <w:rsid w:val="00AF39AA"/>
    <w:rsid w:val="00AF40DB"/>
    <w:rsid w:val="00AF43AA"/>
    <w:rsid w:val="00B0133F"/>
    <w:rsid w:val="00B01A16"/>
    <w:rsid w:val="00B030AF"/>
    <w:rsid w:val="00B03718"/>
    <w:rsid w:val="00B04782"/>
    <w:rsid w:val="00B05A4A"/>
    <w:rsid w:val="00B065BF"/>
    <w:rsid w:val="00B06EE1"/>
    <w:rsid w:val="00B078B7"/>
    <w:rsid w:val="00B11056"/>
    <w:rsid w:val="00B12412"/>
    <w:rsid w:val="00B128B6"/>
    <w:rsid w:val="00B1308A"/>
    <w:rsid w:val="00B130B3"/>
    <w:rsid w:val="00B139BA"/>
    <w:rsid w:val="00B13C0B"/>
    <w:rsid w:val="00B1535C"/>
    <w:rsid w:val="00B16F6A"/>
    <w:rsid w:val="00B1702B"/>
    <w:rsid w:val="00B17DF2"/>
    <w:rsid w:val="00B20816"/>
    <w:rsid w:val="00B20C82"/>
    <w:rsid w:val="00B2355F"/>
    <w:rsid w:val="00B26AB9"/>
    <w:rsid w:val="00B274A1"/>
    <w:rsid w:val="00B30852"/>
    <w:rsid w:val="00B31816"/>
    <w:rsid w:val="00B32014"/>
    <w:rsid w:val="00B352D2"/>
    <w:rsid w:val="00B35536"/>
    <w:rsid w:val="00B41181"/>
    <w:rsid w:val="00B4174F"/>
    <w:rsid w:val="00B42A00"/>
    <w:rsid w:val="00B42B38"/>
    <w:rsid w:val="00B43414"/>
    <w:rsid w:val="00B44B01"/>
    <w:rsid w:val="00B4512C"/>
    <w:rsid w:val="00B45A4A"/>
    <w:rsid w:val="00B46ABA"/>
    <w:rsid w:val="00B52B0A"/>
    <w:rsid w:val="00B546C5"/>
    <w:rsid w:val="00B5607F"/>
    <w:rsid w:val="00B56917"/>
    <w:rsid w:val="00B579C8"/>
    <w:rsid w:val="00B600B2"/>
    <w:rsid w:val="00B645D9"/>
    <w:rsid w:val="00B649EC"/>
    <w:rsid w:val="00B65C83"/>
    <w:rsid w:val="00B6725A"/>
    <w:rsid w:val="00B67347"/>
    <w:rsid w:val="00B71FCD"/>
    <w:rsid w:val="00B72325"/>
    <w:rsid w:val="00B7260D"/>
    <w:rsid w:val="00B72C1C"/>
    <w:rsid w:val="00B72DA5"/>
    <w:rsid w:val="00B8142B"/>
    <w:rsid w:val="00B824CA"/>
    <w:rsid w:val="00B83212"/>
    <w:rsid w:val="00B8478F"/>
    <w:rsid w:val="00B91396"/>
    <w:rsid w:val="00B93845"/>
    <w:rsid w:val="00B94436"/>
    <w:rsid w:val="00B96ADB"/>
    <w:rsid w:val="00BA045A"/>
    <w:rsid w:val="00BA2BEC"/>
    <w:rsid w:val="00BA3DF5"/>
    <w:rsid w:val="00BA4830"/>
    <w:rsid w:val="00BB2707"/>
    <w:rsid w:val="00BB27C2"/>
    <w:rsid w:val="00BB32B6"/>
    <w:rsid w:val="00BC27C8"/>
    <w:rsid w:val="00BC505C"/>
    <w:rsid w:val="00BD1C0C"/>
    <w:rsid w:val="00BD3ECB"/>
    <w:rsid w:val="00BD45AA"/>
    <w:rsid w:val="00BD59CB"/>
    <w:rsid w:val="00BD6E85"/>
    <w:rsid w:val="00BD725A"/>
    <w:rsid w:val="00BD783C"/>
    <w:rsid w:val="00BE01FB"/>
    <w:rsid w:val="00BE0E10"/>
    <w:rsid w:val="00BE1195"/>
    <w:rsid w:val="00BE631D"/>
    <w:rsid w:val="00BF24C2"/>
    <w:rsid w:val="00BF3151"/>
    <w:rsid w:val="00BF3541"/>
    <w:rsid w:val="00BF3B55"/>
    <w:rsid w:val="00BF5F80"/>
    <w:rsid w:val="00BF71EC"/>
    <w:rsid w:val="00BF7A5A"/>
    <w:rsid w:val="00C00601"/>
    <w:rsid w:val="00C01046"/>
    <w:rsid w:val="00C01FFF"/>
    <w:rsid w:val="00C02144"/>
    <w:rsid w:val="00C03B48"/>
    <w:rsid w:val="00C049A1"/>
    <w:rsid w:val="00C05618"/>
    <w:rsid w:val="00C05F7D"/>
    <w:rsid w:val="00C073E5"/>
    <w:rsid w:val="00C07725"/>
    <w:rsid w:val="00C10063"/>
    <w:rsid w:val="00C10723"/>
    <w:rsid w:val="00C138D7"/>
    <w:rsid w:val="00C1420F"/>
    <w:rsid w:val="00C14BA9"/>
    <w:rsid w:val="00C15AB8"/>
    <w:rsid w:val="00C24BAF"/>
    <w:rsid w:val="00C25126"/>
    <w:rsid w:val="00C26577"/>
    <w:rsid w:val="00C26719"/>
    <w:rsid w:val="00C26970"/>
    <w:rsid w:val="00C277A7"/>
    <w:rsid w:val="00C31911"/>
    <w:rsid w:val="00C319D8"/>
    <w:rsid w:val="00C32775"/>
    <w:rsid w:val="00C33BAA"/>
    <w:rsid w:val="00C412D6"/>
    <w:rsid w:val="00C41484"/>
    <w:rsid w:val="00C41BE1"/>
    <w:rsid w:val="00C453C5"/>
    <w:rsid w:val="00C45CCB"/>
    <w:rsid w:val="00C46734"/>
    <w:rsid w:val="00C47DA9"/>
    <w:rsid w:val="00C50E3F"/>
    <w:rsid w:val="00C519D4"/>
    <w:rsid w:val="00C529E4"/>
    <w:rsid w:val="00C5308F"/>
    <w:rsid w:val="00C5340E"/>
    <w:rsid w:val="00C53432"/>
    <w:rsid w:val="00C5384C"/>
    <w:rsid w:val="00C53C93"/>
    <w:rsid w:val="00C55300"/>
    <w:rsid w:val="00C57AC1"/>
    <w:rsid w:val="00C57CD8"/>
    <w:rsid w:val="00C57DFD"/>
    <w:rsid w:val="00C6017B"/>
    <w:rsid w:val="00C60955"/>
    <w:rsid w:val="00C62D2A"/>
    <w:rsid w:val="00C63783"/>
    <w:rsid w:val="00C63BC3"/>
    <w:rsid w:val="00C66C85"/>
    <w:rsid w:val="00C6787B"/>
    <w:rsid w:val="00C70E94"/>
    <w:rsid w:val="00C7285F"/>
    <w:rsid w:val="00C72E48"/>
    <w:rsid w:val="00C7670C"/>
    <w:rsid w:val="00C82D6B"/>
    <w:rsid w:val="00C87D63"/>
    <w:rsid w:val="00C91282"/>
    <w:rsid w:val="00C919B3"/>
    <w:rsid w:val="00C92484"/>
    <w:rsid w:val="00C92DDC"/>
    <w:rsid w:val="00C94E8E"/>
    <w:rsid w:val="00C95549"/>
    <w:rsid w:val="00C9692E"/>
    <w:rsid w:val="00CA0216"/>
    <w:rsid w:val="00CA6A35"/>
    <w:rsid w:val="00CB0C37"/>
    <w:rsid w:val="00CB16C3"/>
    <w:rsid w:val="00CB283C"/>
    <w:rsid w:val="00CB2C41"/>
    <w:rsid w:val="00CB310C"/>
    <w:rsid w:val="00CB604F"/>
    <w:rsid w:val="00CC1799"/>
    <w:rsid w:val="00CC4D76"/>
    <w:rsid w:val="00CC4FA8"/>
    <w:rsid w:val="00CC6B83"/>
    <w:rsid w:val="00CC6D63"/>
    <w:rsid w:val="00CC738C"/>
    <w:rsid w:val="00CD15B5"/>
    <w:rsid w:val="00CD1FBD"/>
    <w:rsid w:val="00CD2A84"/>
    <w:rsid w:val="00CD5CE8"/>
    <w:rsid w:val="00CE1DAB"/>
    <w:rsid w:val="00CE25F1"/>
    <w:rsid w:val="00CE37BB"/>
    <w:rsid w:val="00CE47DB"/>
    <w:rsid w:val="00CF24CA"/>
    <w:rsid w:val="00CF52CD"/>
    <w:rsid w:val="00CF5634"/>
    <w:rsid w:val="00D0125B"/>
    <w:rsid w:val="00D01C88"/>
    <w:rsid w:val="00D03C83"/>
    <w:rsid w:val="00D04E35"/>
    <w:rsid w:val="00D054C9"/>
    <w:rsid w:val="00D05C70"/>
    <w:rsid w:val="00D06E24"/>
    <w:rsid w:val="00D072C7"/>
    <w:rsid w:val="00D07D6F"/>
    <w:rsid w:val="00D1258D"/>
    <w:rsid w:val="00D14114"/>
    <w:rsid w:val="00D1428B"/>
    <w:rsid w:val="00D15372"/>
    <w:rsid w:val="00D15D25"/>
    <w:rsid w:val="00D15D66"/>
    <w:rsid w:val="00D160AA"/>
    <w:rsid w:val="00D1693D"/>
    <w:rsid w:val="00D17A8E"/>
    <w:rsid w:val="00D22E9A"/>
    <w:rsid w:val="00D245A7"/>
    <w:rsid w:val="00D25693"/>
    <w:rsid w:val="00D265E3"/>
    <w:rsid w:val="00D26CC4"/>
    <w:rsid w:val="00D3025D"/>
    <w:rsid w:val="00D317DE"/>
    <w:rsid w:val="00D32B8D"/>
    <w:rsid w:val="00D332F7"/>
    <w:rsid w:val="00D35265"/>
    <w:rsid w:val="00D35B87"/>
    <w:rsid w:val="00D374E7"/>
    <w:rsid w:val="00D374F8"/>
    <w:rsid w:val="00D40C8E"/>
    <w:rsid w:val="00D41262"/>
    <w:rsid w:val="00D41914"/>
    <w:rsid w:val="00D42F0B"/>
    <w:rsid w:val="00D46A1C"/>
    <w:rsid w:val="00D5231E"/>
    <w:rsid w:val="00D54915"/>
    <w:rsid w:val="00D568D6"/>
    <w:rsid w:val="00D56FE8"/>
    <w:rsid w:val="00D57F8E"/>
    <w:rsid w:val="00D6017D"/>
    <w:rsid w:val="00D60F88"/>
    <w:rsid w:val="00D6142A"/>
    <w:rsid w:val="00D61BF6"/>
    <w:rsid w:val="00D61FB7"/>
    <w:rsid w:val="00D62626"/>
    <w:rsid w:val="00D647FD"/>
    <w:rsid w:val="00D648A8"/>
    <w:rsid w:val="00D649DA"/>
    <w:rsid w:val="00D65590"/>
    <w:rsid w:val="00D66CF1"/>
    <w:rsid w:val="00D67713"/>
    <w:rsid w:val="00D7038C"/>
    <w:rsid w:val="00D71055"/>
    <w:rsid w:val="00D723C8"/>
    <w:rsid w:val="00D725B4"/>
    <w:rsid w:val="00D72799"/>
    <w:rsid w:val="00D743C3"/>
    <w:rsid w:val="00D76C57"/>
    <w:rsid w:val="00D77395"/>
    <w:rsid w:val="00D77BBF"/>
    <w:rsid w:val="00D80669"/>
    <w:rsid w:val="00D821A3"/>
    <w:rsid w:val="00D8346A"/>
    <w:rsid w:val="00D8519B"/>
    <w:rsid w:val="00D855D6"/>
    <w:rsid w:val="00D86054"/>
    <w:rsid w:val="00D86504"/>
    <w:rsid w:val="00D8712F"/>
    <w:rsid w:val="00D91791"/>
    <w:rsid w:val="00D91D13"/>
    <w:rsid w:val="00D936DC"/>
    <w:rsid w:val="00D94CF9"/>
    <w:rsid w:val="00D97DF5"/>
    <w:rsid w:val="00DA10E9"/>
    <w:rsid w:val="00DA1B76"/>
    <w:rsid w:val="00DA3E03"/>
    <w:rsid w:val="00DB3A64"/>
    <w:rsid w:val="00DB41E9"/>
    <w:rsid w:val="00DB4991"/>
    <w:rsid w:val="00DB5B6D"/>
    <w:rsid w:val="00DB6F6F"/>
    <w:rsid w:val="00DC051A"/>
    <w:rsid w:val="00DC0FD4"/>
    <w:rsid w:val="00DC42AB"/>
    <w:rsid w:val="00DC4F91"/>
    <w:rsid w:val="00DC7997"/>
    <w:rsid w:val="00DD144B"/>
    <w:rsid w:val="00DD40A7"/>
    <w:rsid w:val="00DD48B1"/>
    <w:rsid w:val="00DD56DF"/>
    <w:rsid w:val="00DD5C5D"/>
    <w:rsid w:val="00DD69F3"/>
    <w:rsid w:val="00DE19B4"/>
    <w:rsid w:val="00DE457A"/>
    <w:rsid w:val="00DE4E27"/>
    <w:rsid w:val="00DE6FE6"/>
    <w:rsid w:val="00DF0DE2"/>
    <w:rsid w:val="00DF0FD8"/>
    <w:rsid w:val="00DF1F03"/>
    <w:rsid w:val="00DF3100"/>
    <w:rsid w:val="00DF3D54"/>
    <w:rsid w:val="00DF4B46"/>
    <w:rsid w:val="00DF537E"/>
    <w:rsid w:val="00DF5E70"/>
    <w:rsid w:val="00DF6998"/>
    <w:rsid w:val="00DF69BD"/>
    <w:rsid w:val="00DF789D"/>
    <w:rsid w:val="00E0012E"/>
    <w:rsid w:val="00E00DC3"/>
    <w:rsid w:val="00E01856"/>
    <w:rsid w:val="00E06B66"/>
    <w:rsid w:val="00E07D2A"/>
    <w:rsid w:val="00E20553"/>
    <w:rsid w:val="00E23051"/>
    <w:rsid w:val="00E24724"/>
    <w:rsid w:val="00E247A5"/>
    <w:rsid w:val="00E249A6"/>
    <w:rsid w:val="00E24B80"/>
    <w:rsid w:val="00E250AF"/>
    <w:rsid w:val="00E25F08"/>
    <w:rsid w:val="00E272C0"/>
    <w:rsid w:val="00E27911"/>
    <w:rsid w:val="00E31DFD"/>
    <w:rsid w:val="00E342DD"/>
    <w:rsid w:val="00E34C12"/>
    <w:rsid w:val="00E37346"/>
    <w:rsid w:val="00E408DF"/>
    <w:rsid w:val="00E40E6B"/>
    <w:rsid w:val="00E42220"/>
    <w:rsid w:val="00E427BD"/>
    <w:rsid w:val="00E44732"/>
    <w:rsid w:val="00E44A3E"/>
    <w:rsid w:val="00E455A8"/>
    <w:rsid w:val="00E46CD9"/>
    <w:rsid w:val="00E47BF9"/>
    <w:rsid w:val="00E51651"/>
    <w:rsid w:val="00E51F98"/>
    <w:rsid w:val="00E52B74"/>
    <w:rsid w:val="00E5431E"/>
    <w:rsid w:val="00E55254"/>
    <w:rsid w:val="00E55753"/>
    <w:rsid w:val="00E563DF"/>
    <w:rsid w:val="00E5684A"/>
    <w:rsid w:val="00E612BC"/>
    <w:rsid w:val="00E619F4"/>
    <w:rsid w:val="00E62B6F"/>
    <w:rsid w:val="00E67173"/>
    <w:rsid w:val="00E677CD"/>
    <w:rsid w:val="00E678A0"/>
    <w:rsid w:val="00E70CF4"/>
    <w:rsid w:val="00E725C3"/>
    <w:rsid w:val="00E72C6A"/>
    <w:rsid w:val="00E72CB1"/>
    <w:rsid w:val="00E740DA"/>
    <w:rsid w:val="00E75871"/>
    <w:rsid w:val="00E75DF0"/>
    <w:rsid w:val="00E75EDF"/>
    <w:rsid w:val="00E774CC"/>
    <w:rsid w:val="00E801DE"/>
    <w:rsid w:val="00E80D72"/>
    <w:rsid w:val="00E8171D"/>
    <w:rsid w:val="00E817EA"/>
    <w:rsid w:val="00E81C18"/>
    <w:rsid w:val="00E8230E"/>
    <w:rsid w:val="00E82DF1"/>
    <w:rsid w:val="00E842AC"/>
    <w:rsid w:val="00E874F9"/>
    <w:rsid w:val="00E87EDD"/>
    <w:rsid w:val="00E90C95"/>
    <w:rsid w:val="00E93213"/>
    <w:rsid w:val="00EA0560"/>
    <w:rsid w:val="00EA057F"/>
    <w:rsid w:val="00EA37B4"/>
    <w:rsid w:val="00EA3B18"/>
    <w:rsid w:val="00EB030B"/>
    <w:rsid w:val="00EB29EF"/>
    <w:rsid w:val="00EB430C"/>
    <w:rsid w:val="00EB51A7"/>
    <w:rsid w:val="00EB5512"/>
    <w:rsid w:val="00EB5A8D"/>
    <w:rsid w:val="00EB7D09"/>
    <w:rsid w:val="00EB7EE6"/>
    <w:rsid w:val="00EC33C4"/>
    <w:rsid w:val="00EC33C8"/>
    <w:rsid w:val="00EC3717"/>
    <w:rsid w:val="00EC424E"/>
    <w:rsid w:val="00EC4992"/>
    <w:rsid w:val="00EC6653"/>
    <w:rsid w:val="00EC685E"/>
    <w:rsid w:val="00EC6FDB"/>
    <w:rsid w:val="00ED060A"/>
    <w:rsid w:val="00ED42A5"/>
    <w:rsid w:val="00ED4808"/>
    <w:rsid w:val="00ED5FD2"/>
    <w:rsid w:val="00ED6002"/>
    <w:rsid w:val="00ED73DC"/>
    <w:rsid w:val="00ED7F10"/>
    <w:rsid w:val="00EE07DB"/>
    <w:rsid w:val="00EE2117"/>
    <w:rsid w:val="00EE2F14"/>
    <w:rsid w:val="00EE4B8A"/>
    <w:rsid w:val="00EE76C8"/>
    <w:rsid w:val="00EE7E0A"/>
    <w:rsid w:val="00EF1B5E"/>
    <w:rsid w:val="00EF6FAF"/>
    <w:rsid w:val="00EF7DD4"/>
    <w:rsid w:val="00F03792"/>
    <w:rsid w:val="00F121B0"/>
    <w:rsid w:val="00F12E06"/>
    <w:rsid w:val="00F14DE0"/>
    <w:rsid w:val="00F158A3"/>
    <w:rsid w:val="00F16324"/>
    <w:rsid w:val="00F176F2"/>
    <w:rsid w:val="00F2052C"/>
    <w:rsid w:val="00F2295D"/>
    <w:rsid w:val="00F23066"/>
    <w:rsid w:val="00F259B6"/>
    <w:rsid w:val="00F26F19"/>
    <w:rsid w:val="00F30FC5"/>
    <w:rsid w:val="00F348EF"/>
    <w:rsid w:val="00F34CDE"/>
    <w:rsid w:val="00F35358"/>
    <w:rsid w:val="00F359D6"/>
    <w:rsid w:val="00F3688D"/>
    <w:rsid w:val="00F40EB1"/>
    <w:rsid w:val="00F42885"/>
    <w:rsid w:val="00F44302"/>
    <w:rsid w:val="00F451AA"/>
    <w:rsid w:val="00F45ABB"/>
    <w:rsid w:val="00F52D7E"/>
    <w:rsid w:val="00F5636F"/>
    <w:rsid w:val="00F568BC"/>
    <w:rsid w:val="00F57177"/>
    <w:rsid w:val="00F576DA"/>
    <w:rsid w:val="00F60279"/>
    <w:rsid w:val="00F6179A"/>
    <w:rsid w:val="00F65AD5"/>
    <w:rsid w:val="00F6623D"/>
    <w:rsid w:val="00F721EA"/>
    <w:rsid w:val="00F72550"/>
    <w:rsid w:val="00F72718"/>
    <w:rsid w:val="00F73CBF"/>
    <w:rsid w:val="00F77537"/>
    <w:rsid w:val="00F77AE4"/>
    <w:rsid w:val="00F77ECA"/>
    <w:rsid w:val="00F8074B"/>
    <w:rsid w:val="00F81DED"/>
    <w:rsid w:val="00F83AC8"/>
    <w:rsid w:val="00F84A8F"/>
    <w:rsid w:val="00F84DAB"/>
    <w:rsid w:val="00F902D0"/>
    <w:rsid w:val="00F91ACF"/>
    <w:rsid w:val="00F94B64"/>
    <w:rsid w:val="00F94FA1"/>
    <w:rsid w:val="00F95C73"/>
    <w:rsid w:val="00F963B0"/>
    <w:rsid w:val="00F9796B"/>
    <w:rsid w:val="00F97A80"/>
    <w:rsid w:val="00FA09FD"/>
    <w:rsid w:val="00FA2E02"/>
    <w:rsid w:val="00FA3481"/>
    <w:rsid w:val="00FA6002"/>
    <w:rsid w:val="00FA622C"/>
    <w:rsid w:val="00FA676C"/>
    <w:rsid w:val="00FA7AC9"/>
    <w:rsid w:val="00FA7CCA"/>
    <w:rsid w:val="00FB1946"/>
    <w:rsid w:val="00FB3353"/>
    <w:rsid w:val="00FB34D3"/>
    <w:rsid w:val="00FB390D"/>
    <w:rsid w:val="00FB3915"/>
    <w:rsid w:val="00FB3DBE"/>
    <w:rsid w:val="00FB56BE"/>
    <w:rsid w:val="00FB7EB2"/>
    <w:rsid w:val="00FC04C8"/>
    <w:rsid w:val="00FC0721"/>
    <w:rsid w:val="00FC31A7"/>
    <w:rsid w:val="00FC348A"/>
    <w:rsid w:val="00FC433B"/>
    <w:rsid w:val="00FC5809"/>
    <w:rsid w:val="00FC5CF0"/>
    <w:rsid w:val="00FC61B0"/>
    <w:rsid w:val="00FD0E4B"/>
    <w:rsid w:val="00FD1E41"/>
    <w:rsid w:val="00FD3CD1"/>
    <w:rsid w:val="00FD47C6"/>
    <w:rsid w:val="00FD58E8"/>
    <w:rsid w:val="00FD785F"/>
    <w:rsid w:val="00FE00F9"/>
    <w:rsid w:val="00FE1399"/>
    <w:rsid w:val="00FE4361"/>
    <w:rsid w:val="00FE458C"/>
    <w:rsid w:val="00FE6B29"/>
    <w:rsid w:val="00FF0185"/>
    <w:rsid w:val="00FF0D7A"/>
    <w:rsid w:val="00FF42DE"/>
    <w:rsid w:val="00FF4DD8"/>
    <w:rsid w:val="00FF592D"/>
    <w:rsid w:val="22EE5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D990C3A"/>
  <w15:docId w15:val="{A9059D69-F269-48C4-BB9C-AAE09955E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6"/>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322E69"/>
    <w:rPr>
      <w:color w:val="0000FF"/>
      <w:u w:val="single"/>
    </w:rPr>
  </w:style>
  <w:style w:type="paragraph" w:styleId="NormalnyWeb">
    <w:name w:val="Normal (Web)"/>
    <w:basedOn w:val="Normalny"/>
    <w:uiPriority w:val="99"/>
    <w:rsid w:val="006813E2"/>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891C25"/>
    <w:pPr>
      <w:numPr>
        <w:numId w:val="9"/>
      </w:numPr>
      <w:contextualSpacing/>
    </w:pPr>
  </w:style>
  <w:style w:type="paragraph" w:styleId="Lista2">
    <w:name w:val="List 2"/>
    <w:basedOn w:val="Normalny"/>
    <w:uiPriority w:val="99"/>
    <w:unhideWhenUsed/>
    <w:rsid w:val="00DB6F6F"/>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2C527D"/>
    <w:pPr>
      <w:spacing w:after="0" w:line="240" w:lineRule="auto"/>
    </w:pPr>
    <w:rPr>
      <w:rFonts w:ascii="Cambria" w:eastAsia="MS Mincho" w:hAnsi="Cambri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C53432"/>
  </w:style>
  <w:style w:type="table" w:customStyle="1" w:styleId="Tabela-Siatka11">
    <w:name w:val="Tabela - Siatka11"/>
    <w:basedOn w:val="Standardowy"/>
    <w:next w:val="Tabela-Siatka"/>
    <w:uiPriority w:val="39"/>
    <w:rsid w:val="00FF42D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9E20F0"/>
    <w:rPr>
      <w:color w:val="800080" w:themeColor="followedHyperlink"/>
      <w:u w:val="single"/>
    </w:rPr>
  </w:style>
  <w:style w:type="character" w:customStyle="1" w:styleId="WW8Num1z5">
    <w:name w:val="WW8Num1z5"/>
    <w:qFormat/>
    <w:rsid w:val="00BD1C0C"/>
  </w:style>
  <w:style w:type="character" w:customStyle="1" w:styleId="CharStyle8">
    <w:name w:val="Char Style 8"/>
    <w:basedOn w:val="Domylnaczcionkaakapitu"/>
    <w:link w:val="Style7"/>
    <w:rsid w:val="00B67347"/>
    <w:rPr>
      <w:rFonts w:ascii="Arial" w:eastAsia="Arial" w:hAnsi="Arial" w:cs="Arial"/>
      <w:sz w:val="18"/>
      <w:szCs w:val="18"/>
    </w:rPr>
  </w:style>
  <w:style w:type="paragraph" w:customStyle="1" w:styleId="Style7">
    <w:name w:val="Style 7"/>
    <w:basedOn w:val="Normalny"/>
    <w:link w:val="CharStyle8"/>
    <w:rsid w:val="00B67347"/>
    <w:pPr>
      <w:widowControl w:val="0"/>
      <w:spacing w:after="160" w:line="305" w:lineRule="auto"/>
      <w:jc w:val="left"/>
    </w:pPr>
    <w:rPr>
      <w:rFonts w:ascii="Arial" w:eastAsia="Arial" w:hAnsi="Arial" w:cs="Arial"/>
      <w:sz w:val="18"/>
      <w:szCs w:val="18"/>
    </w:rPr>
  </w:style>
  <w:style w:type="table" w:customStyle="1" w:styleId="Tabela-Siatka21">
    <w:name w:val="Tabela - Siatka21"/>
    <w:basedOn w:val="Standardowy"/>
    <w:next w:val="Tabela-Siatka"/>
    <w:rsid w:val="00282D1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3a">
    <w:name w:val="nagłówek 3a"/>
    <w:basedOn w:val="Nagwek3"/>
    <w:autoRedefine/>
    <w:qFormat/>
    <w:rsid w:val="00DA10E9"/>
    <w:pPr>
      <w:widowControl w:val="0"/>
      <w:tabs>
        <w:tab w:val="clear" w:pos="1418"/>
      </w:tabs>
      <w:spacing w:after="120" w:line="240" w:lineRule="auto"/>
      <w:ind w:left="0" w:firstLine="0"/>
      <w:jc w:val="left"/>
      <w:outlineLvl w:val="9"/>
    </w:pPr>
    <w:rPr>
      <w:rFonts w:asciiTheme="minorHAnsi" w:hAnsiTheme="minorHAnsi" w:cstheme="minorHAnsi"/>
      <w:b/>
      <w:sz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153912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Edytowalne formularze nr 2_4_5_6_POST_PGE W_00192_2022_ z dnia 23-06-2022.docx</dmsv2BaseFileName>
    <dmsv2BaseDisplayName xmlns="http://schemas.microsoft.com/sharepoint/v3">Edytowalne formularze nr 2_4_5_6_POST_PGE W_00192_2022_ z dnia 23-06-2022</dmsv2BaseDisplayName>
    <dmsv2SWPP2ObjectNumber xmlns="http://schemas.microsoft.com/sharepoint/v3">POST/PGE/W/DZ/00192/2022                          </dmsv2SWPP2ObjectNumber>
    <dmsv2SWPP2SumMD5 xmlns="http://schemas.microsoft.com/sharepoint/v3">f0cbcc4f9a637e2078112a6a0967b1db</dmsv2SWPP2SumMD5>
    <dmsv2BaseMoved xmlns="http://schemas.microsoft.com/sharepoint/v3">false</dmsv2BaseMoved>
    <dmsv2BaseIsSensitive xmlns="http://schemas.microsoft.com/sharepoint/v3">true</dmsv2BaseIsSensitive>
    <dmsv2SWPP2IDSWPP2 xmlns="http://schemas.microsoft.com/sharepoint/v3">553845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13779283</dmsv2BaseClientSystemDocumentID>
    <dmsv2BaseModifiedByID xmlns="http://schemas.microsoft.com/sharepoint/v3">10212464</dmsv2BaseModifiedByID>
    <dmsv2BaseCreatedByID xmlns="http://schemas.microsoft.com/sharepoint/v3">10212464</dmsv2BaseCreatedByID>
    <dmsv2SWPP2ObjectDepartment xmlns="http://schemas.microsoft.com/sharepoint/v3">000000010001000000010009</dmsv2SWPP2ObjectDepartment>
    <dmsv2SWPP2ObjectName xmlns="http://schemas.microsoft.com/sharepoint/v3">Postępowanie</dmsv2SWPP2ObjectName>
    <_dlc_DocId xmlns="a19cb1c7-c5c7-46d4-85ae-d83685407bba">KM77HKJTQF6T-484145239-489</_dlc_DocId>
    <_dlc_DocIdUrl xmlns="a19cb1c7-c5c7-46d4-85ae-d83685407bba">
      <Url>https://swpp2.dms.gkpge.pl/sites/17/_layouts/15/DocIdRedir.aspx?ID=KM77HKJTQF6T-484145239-489</Url>
      <Description>KM77HKJTQF6T-484145239-489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6AB73FD46FA6A1469E593F8F0EDD3D71" ma:contentTypeVersion="0" ma:contentTypeDescription="SWPP2 Dokument bazowy" ma:contentTypeScope="" ma:versionID="315ec577aea85c556d35c5073a910e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3808A6BE-8624-4BE4-89EC-D2FD2BEFB34F}"/>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080DEBFA-1358-4447-A350-4571509087AE}">
  <ds:schemaRefs>
    <ds:schemaRef ds:uri="http://schemas.openxmlformats.org/officeDocument/2006/bibliography"/>
  </ds:schemaRefs>
</ds:datastoreItem>
</file>

<file path=customXml/itemProps5.xml><?xml version="1.0" encoding="utf-8"?>
<ds:datastoreItem xmlns:ds="http://schemas.openxmlformats.org/officeDocument/2006/customXml" ds:itemID="{AE97F728-AE77-48CD-BD6C-DBD35E4D093D}"/>
</file>

<file path=docProps/app.xml><?xml version="1.0" encoding="utf-8"?>
<Properties xmlns="http://schemas.openxmlformats.org/officeDocument/2006/extended-properties" xmlns:vt="http://schemas.openxmlformats.org/officeDocument/2006/docPropsVTypes">
  <Template>Normal.dotm</Template>
  <TotalTime>4</TotalTime>
  <Pages>11</Pages>
  <Words>2653</Words>
  <Characters>15918</Characters>
  <Application>Microsoft Office Word</Application>
  <DocSecurity>0</DocSecurity>
  <Lines>132</Lines>
  <Paragraphs>37</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18534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Joanna Rawa</cp:lastModifiedBy>
  <cp:revision>3</cp:revision>
  <cp:lastPrinted>2021-03-04T10:23:00Z</cp:lastPrinted>
  <dcterms:created xsi:type="dcterms:W3CDTF">2022-06-23T13:53:00Z</dcterms:created>
  <dcterms:modified xsi:type="dcterms:W3CDTF">2022-06-23T13:57:00Z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0x01018910006AB73FD46FA6A1469E593F8F0EDD3D71</vt:lpwstr>
  </property>
  <property fmtid="{D5CDD505-2E9C-101B-9397-08002B2CF9AE}" pid="3" name="TemplateUrl">
    <vt:lpwstr/>
  </property>
  <property fmtid="{D5CDD505-2E9C-101B-9397-08002B2CF9AE}" pid="4" name="Order">
    <vt:r8>17800</vt:r8>
  </property>
  <property fmtid="{D5CDD505-2E9C-101B-9397-08002B2CF9AE}" pid="5" name="xd_Signature">
    <vt:bool>false</vt:bool>
  </property>
  <property fmtid="{D5CDD505-2E9C-101B-9397-08002B2CF9AE}" pid="6" name="xd_ProgID">
    <vt:lpwstr/>
  </property>
  <property fmtid="{D5CDD505-2E9C-101B-9397-08002B2CF9AE}" pid="7" name="_dlc_DocIdItemGuid">
    <vt:lpwstr>62f4f3eb-b3f7-4659-aac0-08454b7c96e4</vt:lpwstr>
  </property>
</Properties>
</file>