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80598" w14:textId="77777777" w:rsidR="004A302B" w:rsidRPr="009A4D3C" w:rsidRDefault="004A302B" w:rsidP="00D56FE8">
      <w:pPr>
        <w:pStyle w:val="Spistreci1"/>
        <w:tabs>
          <w:tab w:val="left" w:pos="851"/>
        </w:tabs>
        <w:spacing w:before="120" w:after="120" w:line="276" w:lineRule="auto"/>
        <w:ind w:left="1571" w:hanging="851"/>
        <w:jc w:val="center"/>
        <w:rPr>
          <w:rFonts w:ascii="Calibri" w:hAnsi="Calibri" w:cstheme="minorHAnsi"/>
        </w:rPr>
      </w:pPr>
      <w:bookmarkStart w:id="0" w:name="_GoBack"/>
      <w:bookmarkEnd w:id="0"/>
      <w:r w:rsidRPr="009A4D3C">
        <w:rPr>
          <w:rFonts w:ascii="Calibri" w:hAnsi="Calibri" w:cstheme="minorHAnsi"/>
          <w:noProof/>
          <w:lang w:eastAsia="pl-PL"/>
        </w:rPr>
        <w:drawing>
          <wp:inline distT="0" distB="0" distL="0" distR="0" wp14:anchorId="0B1E4F2E" wp14:editId="24D040D9">
            <wp:extent cx="2035810" cy="836930"/>
            <wp:effectExtent l="0" t="0" r="2540" b="1270"/>
            <wp:docPr id="1" name="Obraz 1" descr="p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35810" cy="836930"/>
                    </a:xfrm>
                    <a:prstGeom prst="rect">
                      <a:avLst/>
                    </a:prstGeom>
                    <a:noFill/>
                    <a:ln>
                      <a:noFill/>
                    </a:ln>
                  </pic:spPr>
                </pic:pic>
              </a:graphicData>
            </a:graphic>
          </wp:inline>
        </w:drawing>
      </w:r>
    </w:p>
    <w:p w14:paraId="0B7B4960" w14:textId="77777777" w:rsidR="004A302B" w:rsidRPr="009A4D3C" w:rsidRDefault="004A302B" w:rsidP="00D56FE8">
      <w:pPr>
        <w:tabs>
          <w:tab w:val="left" w:pos="851"/>
        </w:tabs>
        <w:spacing w:before="120" w:after="120" w:line="276" w:lineRule="auto"/>
        <w:ind w:left="1571" w:hanging="851"/>
        <w:jc w:val="center"/>
        <w:rPr>
          <w:rFonts w:ascii="Calibri" w:hAnsi="Calibri" w:cstheme="minorHAnsi"/>
        </w:rPr>
      </w:pPr>
    </w:p>
    <w:p w14:paraId="13BAA159" w14:textId="656CEBA9" w:rsidR="004A302B" w:rsidRPr="00C73012" w:rsidRDefault="004A302B" w:rsidP="00D56FE8">
      <w:pPr>
        <w:pStyle w:val="ReportMenuBar"/>
        <w:tabs>
          <w:tab w:val="left" w:pos="851"/>
        </w:tabs>
        <w:spacing w:before="120" w:after="120" w:line="276" w:lineRule="auto"/>
        <w:ind w:left="1571" w:hanging="851"/>
        <w:rPr>
          <w:rFonts w:ascii="Calibri" w:hAnsi="Calibri" w:cstheme="minorHAnsi"/>
          <w:color w:val="17365D" w:themeColor="text2" w:themeShade="BF"/>
        </w:rPr>
      </w:pPr>
    </w:p>
    <w:p w14:paraId="79CC9305" w14:textId="77777777" w:rsidR="002633C2" w:rsidRPr="00C51B43" w:rsidRDefault="002633C2" w:rsidP="00476FB1">
      <w:pPr>
        <w:pStyle w:val="pkt"/>
        <w:tabs>
          <w:tab w:val="left" w:pos="851"/>
        </w:tabs>
        <w:spacing w:before="120" w:after="120" w:line="276" w:lineRule="auto"/>
        <w:ind w:left="1571" w:hanging="851"/>
        <w:jc w:val="center"/>
        <w:rPr>
          <w:rFonts w:ascii="Verdana" w:hAnsi="Verdana" w:cstheme="minorHAnsi"/>
          <w:color w:val="17365D" w:themeColor="text2" w:themeShade="BF"/>
          <w:sz w:val="24"/>
          <w:szCs w:val="28"/>
        </w:rPr>
      </w:pPr>
      <w:r w:rsidRPr="00C51B43">
        <w:rPr>
          <w:rFonts w:ascii="Verdana" w:hAnsi="Verdana" w:cstheme="minorHAnsi"/>
          <w:b/>
          <w:iCs/>
          <w:color w:val="17365D" w:themeColor="text2" w:themeShade="BF"/>
          <w:sz w:val="24"/>
          <w:szCs w:val="28"/>
        </w:rPr>
        <w:t>SPECYFIKACJA</w:t>
      </w:r>
      <w:r w:rsidRPr="00C51B43">
        <w:rPr>
          <w:rFonts w:ascii="Verdana" w:hAnsi="Verdana" w:cstheme="minorHAnsi"/>
          <w:b/>
          <w:iCs/>
          <w:color w:val="17365D" w:themeColor="text2" w:themeShade="BF"/>
          <w:sz w:val="24"/>
          <w:szCs w:val="28"/>
        </w:rPr>
        <w:br/>
        <w:t>WARUNKÓW ZAMÓWIENIA (SWZ)</w:t>
      </w:r>
    </w:p>
    <w:p w14:paraId="38310FCB" w14:textId="77777777" w:rsidR="002633C2" w:rsidRPr="000C2A8D" w:rsidRDefault="002633C2" w:rsidP="00476FB1">
      <w:pPr>
        <w:pStyle w:val="Tekstpodstawowy"/>
        <w:tabs>
          <w:tab w:val="left" w:pos="851"/>
        </w:tabs>
        <w:spacing w:before="120" w:line="276" w:lineRule="auto"/>
        <w:ind w:left="1571" w:hanging="851"/>
        <w:jc w:val="center"/>
        <w:rPr>
          <w:rFonts w:ascii="Verdana" w:hAnsi="Verdana" w:cstheme="minorHAnsi"/>
          <w:color w:val="17365D" w:themeColor="text2" w:themeShade="BF"/>
          <w:szCs w:val="24"/>
        </w:rPr>
      </w:pPr>
    </w:p>
    <w:p w14:paraId="4D37A4A7" w14:textId="77777777" w:rsidR="002633C2" w:rsidRPr="002C484A" w:rsidRDefault="002633C2" w:rsidP="00476FB1">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left="1571" w:right="28" w:hanging="851"/>
        <w:jc w:val="center"/>
        <w:rPr>
          <w:rFonts w:ascii="Verdana" w:hAnsi="Verdana" w:cstheme="minorHAnsi"/>
          <w:color w:val="17365D" w:themeColor="text2" w:themeShade="BF"/>
          <w:sz w:val="24"/>
          <w:szCs w:val="24"/>
        </w:rPr>
      </w:pPr>
      <w:r w:rsidRPr="002C484A">
        <w:rPr>
          <w:rFonts w:ascii="Verdana" w:hAnsi="Verdana" w:cstheme="minorHAnsi"/>
          <w:color w:val="17365D" w:themeColor="text2" w:themeShade="BF"/>
          <w:sz w:val="24"/>
          <w:szCs w:val="24"/>
        </w:rPr>
        <w:t>POSTĘPOWANIE ZAKUPOWE</w:t>
      </w:r>
    </w:p>
    <w:p w14:paraId="6AB48690" w14:textId="77777777" w:rsidR="002633C2" w:rsidRPr="002C484A" w:rsidRDefault="002633C2" w:rsidP="00476FB1">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left="1571" w:right="28" w:hanging="851"/>
        <w:jc w:val="center"/>
        <w:rPr>
          <w:rFonts w:ascii="Verdana" w:hAnsi="Verdana" w:cstheme="minorHAnsi"/>
          <w:color w:val="17365D" w:themeColor="text2" w:themeShade="BF"/>
          <w:sz w:val="24"/>
          <w:szCs w:val="24"/>
        </w:rPr>
      </w:pPr>
      <w:r w:rsidRPr="002C484A">
        <w:rPr>
          <w:rFonts w:ascii="Verdana" w:hAnsi="Verdana" w:cstheme="minorHAnsi"/>
          <w:color w:val="17365D" w:themeColor="text2" w:themeShade="BF"/>
          <w:sz w:val="24"/>
          <w:szCs w:val="24"/>
        </w:rPr>
        <w:t>O UDZIELENIE ZAMÓWIENIA NIEPUBLICZNEGO</w:t>
      </w:r>
    </w:p>
    <w:p w14:paraId="2A9B31BC" w14:textId="77777777" w:rsidR="002633C2" w:rsidRPr="002C484A" w:rsidRDefault="002633C2" w:rsidP="00476FB1">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left="1571" w:right="28" w:hanging="851"/>
        <w:jc w:val="center"/>
        <w:rPr>
          <w:rFonts w:ascii="Verdana" w:hAnsi="Verdana" w:cstheme="minorHAnsi"/>
          <w:b/>
          <w:color w:val="17365D" w:themeColor="text2" w:themeShade="BF"/>
          <w:sz w:val="24"/>
          <w:szCs w:val="24"/>
        </w:rPr>
      </w:pPr>
    </w:p>
    <w:p w14:paraId="1ECFB099" w14:textId="77777777" w:rsidR="002633C2" w:rsidRPr="002C484A" w:rsidRDefault="002633C2" w:rsidP="00476FB1">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left="1571" w:right="28" w:hanging="851"/>
        <w:jc w:val="center"/>
        <w:rPr>
          <w:rFonts w:ascii="Verdana" w:hAnsi="Verdana" w:cstheme="minorHAnsi"/>
          <w:b/>
          <w:color w:val="17365D" w:themeColor="text2" w:themeShade="BF"/>
          <w:sz w:val="24"/>
          <w:szCs w:val="24"/>
        </w:rPr>
      </w:pPr>
      <w:r w:rsidRPr="002C484A">
        <w:rPr>
          <w:rFonts w:ascii="Verdana" w:hAnsi="Verdana" w:cstheme="minorHAnsi"/>
          <w:b/>
          <w:color w:val="17365D" w:themeColor="text2" w:themeShade="BF"/>
          <w:sz w:val="24"/>
          <w:szCs w:val="24"/>
        </w:rPr>
        <w:t>na podstawie Procedury Ogólnej Zakupów GK PGE</w:t>
      </w:r>
    </w:p>
    <w:p w14:paraId="20B69302" w14:textId="679FD123" w:rsidR="002633C2" w:rsidRPr="002C484A" w:rsidRDefault="002633C2" w:rsidP="00476FB1">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left="1571" w:right="28" w:hanging="851"/>
        <w:jc w:val="center"/>
        <w:rPr>
          <w:rFonts w:ascii="Verdana" w:hAnsi="Verdana" w:cstheme="minorHAnsi"/>
          <w:b/>
          <w:color w:val="17365D" w:themeColor="text2" w:themeShade="BF"/>
          <w:sz w:val="24"/>
          <w:szCs w:val="24"/>
        </w:rPr>
      </w:pPr>
      <w:r w:rsidRPr="002C484A">
        <w:rPr>
          <w:rFonts w:ascii="Verdana" w:hAnsi="Verdana" w:cstheme="minorHAnsi"/>
          <w:b/>
          <w:color w:val="17365D" w:themeColor="text2" w:themeShade="BF"/>
          <w:sz w:val="24"/>
          <w:szCs w:val="24"/>
        </w:rPr>
        <w:t>(PROG 00096/</w:t>
      </w:r>
      <w:r w:rsidR="008C2E5E">
        <w:rPr>
          <w:rFonts w:ascii="Verdana" w:hAnsi="Verdana" w:cstheme="minorHAnsi"/>
          <w:b/>
          <w:color w:val="17365D" w:themeColor="text2" w:themeShade="BF"/>
          <w:sz w:val="24"/>
          <w:szCs w:val="24"/>
        </w:rPr>
        <w:t>G</w:t>
      </w:r>
      <w:r w:rsidRPr="002C484A">
        <w:rPr>
          <w:rFonts w:ascii="Verdana" w:hAnsi="Verdana" w:cstheme="minorHAnsi"/>
          <w:b/>
          <w:color w:val="17365D" w:themeColor="text2" w:themeShade="BF"/>
          <w:sz w:val="24"/>
          <w:szCs w:val="24"/>
        </w:rPr>
        <w:t>)</w:t>
      </w:r>
    </w:p>
    <w:p w14:paraId="17327AC3" w14:textId="77777777" w:rsidR="002633C2" w:rsidRPr="002C484A" w:rsidRDefault="002633C2" w:rsidP="00476FB1">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left="1571" w:right="28" w:hanging="851"/>
        <w:jc w:val="center"/>
        <w:rPr>
          <w:rFonts w:ascii="Verdana" w:hAnsi="Verdana" w:cstheme="minorHAnsi"/>
          <w:b/>
          <w:snapToGrid w:val="0"/>
          <w:color w:val="17365D" w:themeColor="text2" w:themeShade="BF"/>
          <w:sz w:val="24"/>
          <w:szCs w:val="24"/>
        </w:rPr>
      </w:pPr>
    </w:p>
    <w:p w14:paraId="069C45D0" w14:textId="77777777" w:rsidR="002633C2" w:rsidRPr="002C484A" w:rsidRDefault="002633C2" w:rsidP="00476FB1">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left="1571" w:right="28" w:hanging="851"/>
        <w:jc w:val="center"/>
        <w:rPr>
          <w:rFonts w:ascii="Verdana" w:hAnsi="Verdana" w:cstheme="minorHAnsi"/>
          <w:b/>
          <w:snapToGrid w:val="0"/>
          <w:color w:val="17365D" w:themeColor="text2" w:themeShade="BF"/>
          <w:sz w:val="24"/>
          <w:szCs w:val="24"/>
        </w:rPr>
      </w:pPr>
      <w:r w:rsidRPr="002C484A">
        <w:rPr>
          <w:rFonts w:ascii="Verdana" w:hAnsi="Verdana" w:cstheme="minorHAnsi"/>
          <w:b/>
          <w:snapToGrid w:val="0"/>
          <w:color w:val="17365D" w:themeColor="text2" w:themeShade="BF"/>
          <w:sz w:val="24"/>
          <w:szCs w:val="24"/>
        </w:rPr>
        <w:t>w trybie przetargu nieograniczonego</w:t>
      </w:r>
    </w:p>
    <w:p w14:paraId="342EEE2B" w14:textId="77777777" w:rsidR="0038146C" w:rsidRPr="002C484A" w:rsidRDefault="0038146C" w:rsidP="00476FB1">
      <w:pPr>
        <w:pStyle w:val="AAheadingwocontents"/>
        <w:tabs>
          <w:tab w:val="left" w:pos="851"/>
        </w:tabs>
        <w:spacing w:before="120" w:after="120" w:line="276" w:lineRule="auto"/>
        <w:ind w:left="1571" w:hanging="851"/>
        <w:jc w:val="center"/>
        <w:rPr>
          <w:rFonts w:ascii="Verdana" w:hAnsi="Verdana" w:cstheme="minorHAnsi"/>
          <w:b w:val="0"/>
          <w:sz w:val="24"/>
          <w:szCs w:val="24"/>
        </w:rPr>
      </w:pPr>
    </w:p>
    <w:p w14:paraId="7A7C0F75" w14:textId="77777777" w:rsidR="000F17CB" w:rsidRPr="002C484A" w:rsidRDefault="000F17CB" w:rsidP="00D56FE8">
      <w:pPr>
        <w:pStyle w:val="Tekstpodstawowy"/>
        <w:tabs>
          <w:tab w:val="left" w:pos="851"/>
        </w:tabs>
        <w:spacing w:before="120" w:line="276" w:lineRule="auto"/>
        <w:ind w:left="1571" w:hanging="851"/>
        <w:jc w:val="center"/>
        <w:rPr>
          <w:rFonts w:ascii="Verdana" w:hAnsi="Verdana" w:cstheme="minorHAnsi"/>
          <w:b/>
          <w:color w:val="17365D" w:themeColor="text2" w:themeShade="BF"/>
          <w:sz w:val="24"/>
          <w:szCs w:val="24"/>
        </w:rPr>
      </w:pPr>
    </w:p>
    <w:p w14:paraId="0469E6BB" w14:textId="61D4774E" w:rsidR="00C6017B" w:rsidRDefault="00C6017B" w:rsidP="00D56FE8">
      <w:pPr>
        <w:pStyle w:val="Tekstpodstawowy"/>
        <w:tabs>
          <w:tab w:val="left" w:pos="851"/>
        </w:tabs>
        <w:spacing w:before="120" w:line="276" w:lineRule="auto"/>
        <w:ind w:left="1571" w:right="26" w:hanging="851"/>
        <w:jc w:val="center"/>
        <w:rPr>
          <w:rFonts w:ascii="Verdana" w:hAnsi="Verdana" w:cstheme="minorHAnsi"/>
          <w:b/>
          <w:color w:val="17365D" w:themeColor="text2" w:themeShade="BF"/>
          <w:sz w:val="24"/>
          <w:szCs w:val="24"/>
        </w:rPr>
      </w:pPr>
      <w:r w:rsidRPr="002C484A">
        <w:rPr>
          <w:rFonts w:ascii="Verdana" w:hAnsi="Verdana" w:cstheme="minorHAnsi"/>
          <w:b/>
          <w:color w:val="17365D" w:themeColor="text2" w:themeShade="BF"/>
          <w:sz w:val="24"/>
          <w:szCs w:val="24"/>
        </w:rPr>
        <w:t>NAZWA ZAMÓWIENIA:</w:t>
      </w:r>
    </w:p>
    <w:tbl>
      <w:tblPr>
        <w:tblStyle w:val="Tabela-Siatka"/>
        <w:tblW w:w="0" w:type="auto"/>
        <w:tblInd w:w="704" w:type="dxa"/>
        <w:tblLook w:val="04A0" w:firstRow="1" w:lastRow="0" w:firstColumn="1" w:lastColumn="0" w:noHBand="0" w:noVBand="1"/>
      </w:tblPr>
      <w:tblGrid>
        <w:gridCol w:w="8358"/>
      </w:tblGrid>
      <w:tr w:rsidR="001F0B5C" w14:paraId="1B8095DF" w14:textId="77777777" w:rsidTr="001F0B5C">
        <w:tc>
          <w:tcPr>
            <w:tcW w:w="8358" w:type="dxa"/>
            <w:shd w:val="clear" w:color="auto" w:fill="F79646" w:themeFill="accent6"/>
          </w:tcPr>
          <w:p w14:paraId="365FFD2E" w14:textId="2B916C86" w:rsidR="00061D57" w:rsidRPr="00714D32" w:rsidRDefault="00F324F3" w:rsidP="0086607E">
            <w:pPr>
              <w:pStyle w:val="Nagwek2"/>
              <w:spacing w:before="0"/>
              <w:jc w:val="center"/>
              <w:outlineLvl w:val="1"/>
              <w:rPr>
                <w:rFonts w:ascii="Arial" w:hAnsi="Arial" w:cs="Arial"/>
                <w:color w:val="000000"/>
                <w:spacing w:val="-15"/>
                <w:sz w:val="28"/>
                <w:szCs w:val="28"/>
              </w:rPr>
            </w:pPr>
            <w:r>
              <w:rPr>
                <w:rFonts w:ascii="Arial" w:hAnsi="Arial" w:cs="Arial"/>
                <w:color w:val="000000"/>
                <w:spacing w:val="-15"/>
                <w:sz w:val="28"/>
                <w:szCs w:val="28"/>
              </w:rPr>
              <w:t xml:space="preserve">Umowa na świadczenie usług wsparcia serwisowego centrali telefonicznej na terenie EC Rzeszów </w:t>
            </w:r>
          </w:p>
        </w:tc>
      </w:tr>
    </w:tbl>
    <w:p w14:paraId="2EF1E8EB" w14:textId="77777777" w:rsidR="001F0B5C" w:rsidRPr="002C484A" w:rsidRDefault="001F0B5C" w:rsidP="00D56FE8">
      <w:pPr>
        <w:pStyle w:val="Tekstpodstawowy"/>
        <w:tabs>
          <w:tab w:val="left" w:pos="851"/>
        </w:tabs>
        <w:spacing w:before="120" w:line="276" w:lineRule="auto"/>
        <w:ind w:left="1571" w:right="26" w:hanging="851"/>
        <w:jc w:val="center"/>
        <w:rPr>
          <w:rFonts w:ascii="Verdana" w:hAnsi="Verdana" w:cstheme="minorHAnsi"/>
          <w:b/>
          <w:color w:val="17365D" w:themeColor="text2" w:themeShade="BF"/>
          <w:sz w:val="24"/>
          <w:szCs w:val="24"/>
        </w:rPr>
      </w:pPr>
    </w:p>
    <w:p w14:paraId="02A0752B" w14:textId="77777777" w:rsidR="007B3CC0" w:rsidRDefault="00C6017B">
      <w:pPr>
        <w:tabs>
          <w:tab w:val="left" w:pos="851"/>
        </w:tabs>
        <w:spacing w:before="120" w:after="120" w:line="276" w:lineRule="auto"/>
        <w:ind w:left="1571" w:right="544" w:hanging="851"/>
        <w:jc w:val="center"/>
        <w:rPr>
          <w:rFonts w:asciiTheme="minorHAnsi" w:hAnsiTheme="minorHAnsi" w:cstheme="minorHAnsi"/>
          <w:bCs/>
          <w:sz w:val="20"/>
        </w:rPr>
      </w:pPr>
      <w:r w:rsidRPr="002C484A">
        <w:rPr>
          <w:rFonts w:ascii="Verdana" w:hAnsi="Verdana" w:cstheme="minorHAnsi"/>
          <w:color w:val="17365D" w:themeColor="text2" w:themeShade="BF"/>
          <w:sz w:val="24"/>
          <w:szCs w:val="24"/>
        </w:rPr>
        <w:t xml:space="preserve">Numer </w:t>
      </w:r>
      <w:r w:rsidR="00806860" w:rsidRPr="002C484A">
        <w:rPr>
          <w:rFonts w:ascii="Verdana" w:hAnsi="Verdana" w:cstheme="minorHAnsi"/>
          <w:color w:val="17365D" w:themeColor="text2" w:themeShade="BF"/>
          <w:sz w:val="24"/>
          <w:szCs w:val="24"/>
        </w:rPr>
        <w:t>P</w:t>
      </w:r>
      <w:r w:rsidRPr="002C484A">
        <w:rPr>
          <w:rFonts w:ascii="Verdana" w:hAnsi="Verdana" w:cstheme="minorHAnsi"/>
          <w:color w:val="17365D" w:themeColor="text2" w:themeShade="BF"/>
          <w:sz w:val="24"/>
          <w:szCs w:val="24"/>
        </w:rPr>
        <w:t>ostępowania</w:t>
      </w:r>
      <w:r w:rsidR="00806860" w:rsidRPr="002C484A">
        <w:rPr>
          <w:rFonts w:ascii="Verdana" w:hAnsi="Verdana" w:cstheme="minorHAnsi"/>
          <w:color w:val="17365D" w:themeColor="text2" w:themeShade="BF"/>
          <w:sz w:val="24"/>
          <w:szCs w:val="24"/>
        </w:rPr>
        <w:t xml:space="preserve"> zakupowego</w:t>
      </w:r>
      <w:r w:rsidRPr="002C484A">
        <w:rPr>
          <w:rFonts w:ascii="Verdana" w:hAnsi="Verdana" w:cstheme="minorHAnsi"/>
          <w:color w:val="17365D" w:themeColor="text2" w:themeShade="BF"/>
          <w:sz w:val="24"/>
          <w:szCs w:val="24"/>
        </w:rPr>
        <w:t>:</w:t>
      </w:r>
    </w:p>
    <w:p w14:paraId="6BA72117" w14:textId="1C3A98BE" w:rsidR="00C6017B" w:rsidRPr="002C484A" w:rsidRDefault="00321CEF">
      <w:pPr>
        <w:tabs>
          <w:tab w:val="left" w:pos="851"/>
        </w:tabs>
        <w:spacing w:before="120" w:after="120" w:line="276" w:lineRule="auto"/>
        <w:ind w:left="1571" w:right="544" w:hanging="851"/>
        <w:jc w:val="center"/>
        <w:rPr>
          <w:rFonts w:ascii="Verdana" w:hAnsi="Verdana" w:cstheme="minorHAnsi"/>
          <w:color w:val="17365D" w:themeColor="text2" w:themeShade="BF"/>
          <w:sz w:val="24"/>
          <w:szCs w:val="24"/>
        </w:rPr>
      </w:pPr>
      <w:r>
        <w:rPr>
          <w:rFonts w:ascii="Verdana" w:hAnsi="Verdana" w:cstheme="minorHAnsi"/>
          <w:color w:val="17365D" w:themeColor="text2" w:themeShade="BF"/>
          <w:sz w:val="24"/>
          <w:szCs w:val="24"/>
        </w:rPr>
        <w:t>POST/PGE/SYS/DZ/00</w:t>
      </w:r>
      <w:r w:rsidR="006E1BE2">
        <w:rPr>
          <w:rFonts w:ascii="Verdana" w:hAnsi="Verdana" w:cstheme="minorHAnsi"/>
          <w:color w:val="17365D" w:themeColor="text2" w:themeShade="BF"/>
          <w:sz w:val="24"/>
          <w:szCs w:val="24"/>
        </w:rPr>
        <w:t>318</w:t>
      </w:r>
      <w:r w:rsidR="00714D32">
        <w:rPr>
          <w:rFonts w:ascii="Verdana" w:hAnsi="Verdana" w:cstheme="minorHAnsi"/>
          <w:color w:val="17365D" w:themeColor="text2" w:themeShade="BF"/>
          <w:sz w:val="24"/>
          <w:szCs w:val="24"/>
        </w:rPr>
        <w:t>/2024</w:t>
      </w:r>
    </w:p>
    <w:p w14:paraId="05AD6512" w14:textId="77777777" w:rsidR="004A302B" w:rsidRPr="002C484A" w:rsidRDefault="004A302B" w:rsidP="00D56FE8">
      <w:pPr>
        <w:pStyle w:val="AAheadingwocontents"/>
        <w:tabs>
          <w:tab w:val="left" w:pos="851"/>
        </w:tabs>
        <w:spacing w:before="120" w:after="120" w:line="276" w:lineRule="auto"/>
        <w:ind w:left="1571" w:hanging="851"/>
        <w:jc w:val="center"/>
        <w:rPr>
          <w:rFonts w:ascii="Verdana" w:hAnsi="Verdana" w:cstheme="minorHAnsi"/>
          <w:b w:val="0"/>
          <w:color w:val="17365D" w:themeColor="text2" w:themeShade="BF"/>
          <w:sz w:val="24"/>
          <w:szCs w:val="24"/>
        </w:rPr>
      </w:pPr>
    </w:p>
    <w:p w14:paraId="680B24CD" w14:textId="213AEDEA" w:rsidR="00C6017B" w:rsidRPr="002C484A" w:rsidRDefault="00C6017B" w:rsidP="00D56FE8">
      <w:pPr>
        <w:pStyle w:val="Tekstpodstawowy"/>
        <w:tabs>
          <w:tab w:val="left" w:pos="851"/>
        </w:tabs>
        <w:spacing w:before="120" w:line="276" w:lineRule="auto"/>
        <w:ind w:left="1571" w:hanging="851"/>
        <w:jc w:val="center"/>
        <w:rPr>
          <w:rFonts w:ascii="Verdana" w:hAnsi="Verdana" w:cstheme="minorHAnsi"/>
          <w:b/>
          <w:color w:val="17365D" w:themeColor="text2" w:themeShade="BF"/>
          <w:sz w:val="24"/>
          <w:szCs w:val="24"/>
          <w:u w:val="single"/>
        </w:rPr>
      </w:pPr>
    </w:p>
    <w:p w14:paraId="6CC5DED4" w14:textId="77777777" w:rsidR="008C62D6" w:rsidRPr="002C484A" w:rsidRDefault="008C62D6" w:rsidP="00D56FE8">
      <w:pPr>
        <w:pStyle w:val="Tekstpodstawowy"/>
        <w:tabs>
          <w:tab w:val="left" w:pos="851"/>
        </w:tabs>
        <w:spacing w:before="120" w:line="276" w:lineRule="auto"/>
        <w:ind w:left="1571" w:hanging="851"/>
        <w:jc w:val="center"/>
        <w:rPr>
          <w:rFonts w:ascii="Verdana" w:hAnsi="Verdana" w:cstheme="minorHAnsi"/>
          <w:b/>
          <w:color w:val="17365D" w:themeColor="text2" w:themeShade="BF"/>
          <w:sz w:val="24"/>
          <w:szCs w:val="24"/>
          <w:u w:val="single"/>
        </w:rPr>
      </w:pPr>
    </w:p>
    <w:p w14:paraId="2BCA91E8" w14:textId="406DFBB1" w:rsidR="002C484A" w:rsidRPr="002C484A" w:rsidRDefault="002C484A" w:rsidP="00321CEF">
      <w:pPr>
        <w:pStyle w:val="Tekstpodstawowy"/>
        <w:tabs>
          <w:tab w:val="left" w:pos="851"/>
        </w:tabs>
        <w:spacing w:before="120" w:line="276" w:lineRule="auto"/>
        <w:rPr>
          <w:rFonts w:ascii="Verdana" w:hAnsi="Verdana" w:cstheme="minorHAnsi"/>
          <w:color w:val="17365D" w:themeColor="text2" w:themeShade="BF"/>
          <w:sz w:val="24"/>
          <w:szCs w:val="24"/>
        </w:rPr>
      </w:pPr>
    </w:p>
    <w:p w14:paraId="5C077A57" w14:textId="31A5D618" w:rsidR="002A6D53" w:rsidRPr="002C484A" w:rsidRDefault="00C6017B" w:rsidP="00D56FE8">
      <w:pPr>
        <w:pStyle w:val="Tekstpodstawowy"/>
        <w:tabs>
          <w:tab w:val="left" w:pos="851"/>
        </w:tabs>
        <w:spacing w:before="120" w:line="276" w:lineRule="auto"/>
        <w:ind w:left="1571" w:hanging="851"/>
        <w:jc w:val="center"/>
        <w:rPr>
          <w:rFonts w:ascii="Verdana" w:hAnsi="Verdana" w:cstheme="minorHAnsi"/>
          <w:color w:val="17365D" w:themeColor="text2" w:themeShade="BF"/>
          <w:sz w:val="20"/>
          <w:szCs w:val="24"/>
        </w:rPr>
        <w:sectPr w:rsidR="002A6D53" w:rsidRPr="002C484A" w:rsidSect="002A6D53">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titlePg/>
          <w:docGrid w:linePitch="360"/>
        </w:sectPr>
      </w:pPr>
      <w:r w:rsidRPr="002C484A">
        <w:rPr>
          <w:rFonts w:ascii="Verdana" w:hAnsi="Verdana" w:cstheme="minorHAnsi"/>
          <w:color w:val="17365D" w:themeColor="text2" w:themeShade="BF"/>
          <w:szCs w:val="24"/>
        </w:rPr>
        <w:t xml:space="preserve">Warszawa, </w:t>
      </w:r>
      <w:r w:rsidR="006E1BE2">
        <w:rPr>
          <w:rFonts w:ascii="Verdana" w:hAnsi="Verdana" w:cstheme="minorHAnsi"/>
          <w:color w:val="17365D" w:themeColor="text2" w:themeShade="BF"/>
          <w:szCs w:val="24"/>
        </w:rPr>
        <w:t>listopad</w:t>
      </w:r>
      <w:r w:rsidR="00CD43DC">
        <w:rPr>
          <w:rFonts w:ascii="Verdana" w:hAnsi="Verdana" w:cstheme="minorHAnsi"/>
          <w:color w:val="17365D" w:themeColor="text2" w:themeShade="BF"/>
          <w:szCs w:val="24"/>
        </w:rPr>
        <w:t xml:space="preserve"> </w:t>
      </w:r>
      <w:r w:rsidR="000F17CB" w:rsidRPr="002C484A">
        <w:rPr>
          <w:rFonts w:ascii="Verdana" w:hAnsi="Verdana" w:cstheme="minorHAnsi"/>
          <w:color w:val="17365D" w:themeColor="text2" w:themeShade="BF"/>
          <w:szCs w:val="24"/>
        </w:rPr>
        <w:t>20</w:t>
      </w:r>
      <w:r w:rsidR="00D57F8E" w:rsidRPr="002C484A">
        <w:rPr>
          <w:rFonts w:ascii="Verdana" w:hAnsi="Verdana" w:cstheme="minorHAnsi"/>
          <w:color w:val="17365D" w:themeColor="text2" w:themeShade="BF"/>
          <w:szCs w:val="24"/>
        </w:rPr>
        <w:t>2</w:t>
      </w:r>
      <w:r w:rsidR="006661D3">
        <w:rPr>
          <w:rFonts w:ascii="Verdana" w:hAnsi="Verdana" w:cstheme="minorHAnsi"/>
          <w:color w:val="17365D" w:themeColor="text2" w:themeShade="BF"/>
          <w:szCs w:val="24"/>
        </w:rPr>
        <w:t>4</w:t>
      </w:r>
      <w:r w:rsidRPr="002C484A">
        <w:rPr>
          <w:rFonts w:ascii="Verdana" w:hAnsi="Verdana" w:cstheme="minorHAnsi"/>
          <w:color w:val="17365D" w:themeColor="text2" w:themeShade="BF"/>
          <w:szCs w:val="24"/>
        </w:rPr>
        <w:t xml:space="preserve"> r</w:t>
      </w:r>
      <w:r w:rsidRPr="002C484A">
        <w:rPr>
          <w:rFonts w:ascii="Verdana" w:hAnsi="Verdana" w:cstheme="minorHAnsi"/>
          <w:color w:val="17365D" w:themeColor="text2" w:themeShade="BF"/>
          <w:sz w:val="20"/>
          <w:szCs w:val="24"/>
        </w:rPr>
        <w:t>.</w:t>
      </w:r>
    </w:p>
    <w:p w14:paraId="0DBF80DD" w14:textId="3F863C4E"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 w:name="_Toc354752340"/>
      <w:bookmarkStart w:id="2" w:name="_Toc8212107"/>
      <w:r w:rsidRPr="00C73012">
        <w:rPr>
          <w:rFonts w:ascii="Verdana" w:hAnsi="Verdana" w:cstheme="minorHAnsi"/>
          <w:b/>
          <w:sz w:val="18"/>
        </w:rPr>
        <w:lastRenderedPageBreak/>
        <w:t>INFORMACJE WSTĘPNE</w:t>
      </w:r>
      <w:bookmarkEnd w:id="1"/>
      <w:bookmarkEnd w:id="2"/>
    </w:p>
    <w:p w14:paraId="46FDCF9F" w14:textId="7A055F4B" w:rsidR="00FB1F90" w:rsidRPr="00C73012" w:rsidRDefault="00FB1F90" w:rsidP="002D6DB9">
      <w:pPr>
        <w:pStyle w:val="Akapitzlist"/>
        <w:numPr>
          <w:ilvl w:val="1"/>
          <w:numId w:val="13"/>
        </w:numPr>
        <w:suppressAutoHyphens/>
        <w:spacing w:before="240" w:after="120" w:line="276" w:lineRule="auto"/>
        <w:ind w:left="851" w:hanging="851"/>
        <w:contextualSpacing w:val="0"/>
        <w:jc w:val="left"/>
        <w:rPr>
          <w:rFonts w:ascii="Verdana" w:hAnsi="Verdana" w:cstheme="minorHAnsi"/>
          <w:b/>
          <w:sz w:val="18"/>
        </w:rPr>
      </w:pPr>
      <w:bookmarkStart w:id="3" w:name="_Toc354752341"/>
      <w:bookmarkStart w:id="4" w:name="_Toc516566300"/>
      <w:bookmarkStart w:id="5" w:name="_Toc516581568"/>
      <w:bookmarkStart w:id="6" w:name="_Toc516734742"/>
      <w:bookmarkStart w:id="7" w:name="_Toc516738772"/>
      <w:bookmarkStart w:id="8" w:name="_Toc8212108"/>
      <w:bookmarkStart w:id="9" w:name="_Ref63437705"/>
      <w:r w:rsidRPr="00C73012">
        <w:rPr>
          <w:rFonts w:ascii="Verdana" w:hAnsi="Verdana" w:cstheme="minorHAnsi"/>
          <w:b/>
          <w:sz w:val="18"/>
        </w:rPr>
        <w:t>Zamawiający:</w:t>
      </w:r>
    </w:p>
    <w:p w14:paraId="1212E327" w14:textId="799A0CFA" w:rsidR="00FB1F90" w:rsidRPr="00C73012" w:rsidRDefault="00FB1F90" w:rsidP="001A10C1">
      <w:pPr>
        <w:pStyle w:val="Akapitzlist"/>
        <w:spacing w:before="120" w:after="120" w:line="276" w:lineRule="auto"/>
        <w:ind w:left="567"/>
        <w:rPr>
          <w:rFonts w:ascii="Verdana" w:hAnsi="Verdana" w:cstheme="minorHAnsi"/>
          <w:sz w:val="18"/>
        </w:rPr>
      </w:pPr>
      <w:r w:rsidRPr="00C73012">
        <w:rPr>
          <w:rFonts w:ascii="Verdana" w:hAnsi="Verdana" w:cstheme="minorHAnsi"/>
          <w:b/>
          <w:sz w:val="18"/>
        </w:rPr>
        <w:t xml:space="preserve">PGE Systemy S.A. </w:t>
      </w:r>
      <w:r w:rsidRPr="00C73012">
        <w:rPr>
          <w:rFonts w:ascii="Verdana" w:hAnsi="Verdana" w:cstheme="minorHAnsi"/>
          <w:sz w:val="18"/>
        </w:rPr>
        <w:t xml:space="preserve">z siedzibą w Warszawie, ul. Sienna </w:t>
      </w:r>
      <w:r w:rsidR="00CD2D85" w:rsidRPr="00C73012">
        <w:rPr>
          <w:rFonts w:ascii="Verdana" w:hAnsi="Verdana" w:cstheme="minorHAnsi"/>
          <w:sz w:val="18"/>
        </w:rPr>
        <w:t>39</w:t>
      </w:r>
      <w:r w:rsidRPr="00C73012">
        <w:rPr>
          <w:rFonts w:ascii="Verdana" w:hAnsi="Verdana" w:cstheme="minorHAnsi"/>
          <w:sz w:val="18"/>
        </w:rPr>
        <w:t>, 00-</w:t>
      </w:r>
      <w:r w:rsidR="00CD2D85" w:rsidRPr="00C73012">
        <w:rPr>
          <w:rFonts w:ascii="Verdana" w:hAnsi="Verdana" w:cstheme="minorHAnsi"/>
          <w:sz w:val="18"/>
        </w:rPr>
        <w:t>121</w:t>
      </w:r>
      <w:r w:rsidRPr="00C73012">
        <w:rPr>
          <w:rFonts w:ascii="Verdana" w:hAnsi="Verdana" w:cstheme="minorHAnsi"/>
          <w:sz w:val="18"/>
        </w:rPr>
        <w:t xml:space="preserve"> Warszawa, wpisana do Rejestru Przedsiębiorców Krajowego Rejestru Sądowego prowadzonego przez Sąd Rejonowy dla m.st. Warszawy, XII Wydział Gospodarczy w Warszawie pod numerem KRS 0000007353, NIP: 526-253-31-54, wysokość kapitału zakładowego: 125</w:t>
      </w:r>
      <w:r w:rsidR="005609FF" w:rsidRPr="00C73012">
        <w:rPr>
          <w:rFonts w:ascii="Verdana" w:hAnsi="Verdana" w:cstheme="minorHAnsi"/>
          <w:sz w:val="18"/>
        </w:rPr>
        <w:t>.</w:t>
      </w:r>
      <w:r w:rsidRPr="00C73012">
        <w:rPr>
          <w:rFonts w:ascii="Verdana" w:hAnsi="Verdana" w:cstheme="minorHAnsi"/>
          <w:sz w:val="18"/>
        </w:rPr>
        <w:t>000</w:t>
      </w:r>
      <w:r w:rsidR="005609FF" w:rsidRPr="00C73012">
        <w:rPr>
          <w:rFonts w:ascii="Verdana" w:hAnsi="Verdana" w:cstheme="minorHAnsi"/>
          <w:sz w:val="18"/>
        </w:rPr>
        <w:t>.</w:t>
      </w:r>
      <w:r w:rsidRPr="00C73012">
        <w:rPr>
          <w:rFonts w:ascii="Verdana" w:hAnsi="Verdana" w:cstheme="minorHAnsi"/>
          <w:sz w:val="18"/>
        </w:rPr>
        <w:t>000,00 zł, kapitał zakładowy w całości wpłacony.</w:t>
      </w:r>
      <w:r w:rsidRPr="00C73012" w:rsidDel="001F75B3">
        <w:rPr>
          <w:rFonts w:ascii="Verdana" w:hAnsi="Verdana" w:cstheme="minorHAnsi"/>
          <w:sz w:val="18"/>
        </w:rPr>
        <w:t xml:space="preserve"> </w:t>
      </w:r>
    </w:p>
    <w:p w14:paraId="79A10138" w14:textId="60297061" w:rsidR="00FB1F90" w:rsidRPr="00C73012" w:rsidRDefault="00FB1F90" w:rsidP="002D6DB9">
      <w:pPr>
        <w:pStyle w:val="Akapitzlist"/>
        <w:numPr>
          <w:ilvl w:val="1"/>
          <w:numId w:val="13"/>
        </w:numPr>
        <w:suppressAutoHyphens/>
        <w:spacing w:before="240" w:after="120" w:line="276" w:lineRule="auto"/>
        <w:ind w:left="851" w:hanging="851"/>
        <w:contextualSpacing w:val="0"/>
        <w:jc w:val="left"/>
        <w:rPr>
          <w:rFonts w:ascii="Verdana" w:hAnsi="Verdana" w:cstheme="minorHAnsi"/>
          <w:b/>
          <w:sz w:val="18"/>
        </w:rPr>
      </w:pPr>
      <w:r w:rsidRPr="00C73012">
        <w:rPr>
          <w:rFonts w:ascii="Verdana" w:hAnsi="Verdana" w:cstheme="minorHAnsi"/>
          <w:b/>
          <w:sz w:val="18"/>
        </w:rPr>
        <w:t>Pełnomocnik Zamawiającego:</w:t>
      </w:r>
    </w:p>
    <w:p w14:paraId="30B8A812" w14:textId="2F360690" w:rsidR="00FB1F90" w:rsidRPr="00C73012" w:rsidRDefault="00FB1F90" w:rsidP="001A10C1">
      <w:pPr>
        <w:pStyle w:val="Akapitzlist"/>
        <w:spacing w:before="120" w:after="120" w:line="276" w:lineRule="auto"/>
        <w:ind w:left="567"/>
        <w:rPr>
          <w:rFonts w:ascii="Verdana" w:hAnsi="Verdana" w:cstheme="minorHAnsi"/>
          <w:sz w:val="18"/>
        </w:rPr>
      </w:pPr>
      <w:r w:rsidRPr="00C73012">
        <w:rPr>
          <w:rFonts w:ascii="Verdana" w:hAnsi="Verdana" w:cstheme="minorHAnsi"/>
          <w:b/>
          <w:sz w:val="18"/>
        </w:rPr>
        <w:t>PGE Polska Grupa Energetyczna S.A.,</w:t>
      </w:r>
      <w:r w:rsidRPr="00C73012">
        <w:rPr>
          <w:rFonts w:ascii="Verdana" w:hAnsi="Verdana" w:cstheme="minorHAnsi"/>
          <w:sz w:val="18"/>
        </w:rPr>
        <w:t xml:space="preserve"> </w:t>
      </w:r>
      <w:r w:rsidR="002A6D53" w:rsidRPr="00C73012">
        <w:rPr>
          <w:rFonts w:ascii="Verdana" w:hAnsi="Verdana" w:cstheme="minorHAnsi"/>
          <w:sz w:val="18"/>
        </w:rPr>
        <w:t xml:space="preserve">Al. Kraśnicka 27, 20-718 Lublin, adres do korespondencji: </w:t>
      </w:r>
      <w:r w:rsidRPr="00C73012">
        <w:rPr>
          <w:rFonts w:ascii="Verdana" w:hAnsi="Verdana" w:cstheme="minorHAnsi"/>
          <w:sz w:val="18"/>
        </w:rPr>
        <w:t xml:space="preserve">ul. Mysia 2, 00-496 Warszawa, </w:t>
      </w:r>
      <w:r w:rsidR="007638F4" w:rsidRPr="00C73012">
        <w:rPr>
          <w:rFonts w:ascii="Verdana" w:hAnsi="Verdana" w:cstheme="minorHAnsi"/>
          <w:sz w:val="18"/>
        </w:rPr>
        <w:t>wpisana do Rejestru Przedsiębiorców Krajowego Rejestru Sądowego prowadzonego przez Sąd Rejonowy Lublin Wschód w Lublinie z</w:t>
      </w:r>
      <w:r w:rsidR="00C73012">
        <w:rPr>
          <w:rFonts w:ascii="Verdana" w:hAnsi="Verdana" w:cstheme="minorHAnsi"/>
          <w:sz w:val="18"/>
        </w:rPr>
        <w:t> </w:t>
      </w:r>
      <w:r w:rsidR="007638F4" w:rsidRPr="00C73012">
        <w:rPr>
          <w:rFonts w:ascii="Verdana" w:hAnsi="Verdana" w:cstheme="minorHAnsi"/>
          <w:sz w:val="18"/>
        </w:rPr>
        <w:t>siedzibą w Świdniku, VI Wydział Gospodarczy Krajowego Rejestru Sądowego pod numerem</w:t>
      </w:r>
      <w:r w:rsidRPr="00C73012">
        <w:rPr>
          <w:rFonts w:ascii="Verdana" w:hAnsi="Verdana" w:cstheme="minorHAnsi"/>
          <w:sz w:val="18"/>
        </w:rPr>
        <w:t xml:space="preserve"> KRS: 0000059307, NIP: 5260250541, REGON: 006227638, kapitał zakładowy: </w:t>
      </w:r>
      <w:r w:rsidR="005609FF" w:rsidRPr="00C73012">
        <w:rPr>
          <w:rFonts w:ascii="Verdana" w:hAnsi="Verdana" w:cstheme="minorHAnsi"/>
          <w:sz w:val="18"/>
        </w:rPr>
        <w:t>19.183.746.</w:t>
      </w:r>
      <w:r w:rsidR="00CD2D85" w:rsidRPr="00C73012">
        <w:rPr>
          <w:rFonts w:ascii="Verdana" w:hAnsi="Verdana" w:cstheme="minorHAnsi"/>
          <w:sz w:val="18"/>
        </w:rPr>
        <w:t xml:space="preserve">098,70 </w:t>
      </w:r>
      <w:r w:rsidRPr="00C73012">
        <w:rPr>
          <w:rFonts w:ascii="Verdana" w:hAnsi="Verdana" w:cstheme="minorHAnsi"/>
          <w:sz w:val="18"/>
        </w:rPr>
        <w:t>zł (kapitał wpłacony w</w:t>
      </w:r>
      <w:r w:rsidR="002A6D53" w:rsidRPr="00C73012">
        <w:rPr>
          <w:rFonts w:ascii="Verdana" w:hAnsi="Verdana" w:cstheme="minorHAnsi"/>
          <w:sz w:val="18"/>
        </w:rPr>
        <w:t> </w:t>
      </w:r>
      <w:r w:rsidRPr="00C73012">
        <w:rPr>
          <w:rFonts w:ascii="Verdana" w:hAnsi="Verdana" w:cstheme="minorHAnsi"/>
          <w:sz w:val="18"/>
        </w:rPr>
        <w:t>całości), jako podmiot upoważniony do przygotowania i przeprowadzenia niniejszego postępowania o</w:t>
      </w:r>
      <w:r w:rsidR="007638F4" w:rsidRPr="00C73012">
        <w:rPr>
          <w:rFonts w:ascii="Verdana" w:hAnsi="Verdana" w:cstheme="minorHAnsi"/>
          <w:sz w:val="18"/>
        </w:rPr>
        <w:t> </w:t>
      </w:r>
      <w:r w:rsidRPr="00C73012">
        <w:rPr>
          <w:rFonts w:ascii="Verdana" w:hAnsi="Verdana" w:cstheme="minorHAnsi"/>
          <w:sz w:val="18"/>
        </w:rPr>
        <w:t>udzielenie zamówienia w imieniu i na rzecz Zamawiającego wskazanego w pkt 1.1. SWZ.</w:t>
      </w:r>
    </w:p>
    <w:bookmarkEnd w:id="3"/>
    <w:bookmarkEnd w:id="4"/>
    <w:bookmarkEnd w:id="5"/>
    <w:bookmarkEnd w:id="6"/>
    <w:bookmarkEnd w:id="7"/>
    <w:bookmarkEnd w:id="8"/>
    <w:bookmarkEnd w:id="9"/>
    <w:p w14:paraId="4350809B" w14:textId="3B024FD9" w:rsidR="00C53432" w:rsidRPr="00C73012" w:rsidRDefault="00C53432" w:rsidP="002D6DB9">
      <w:pPr>
        <w:pStyle w:val="Akapitzlist"/>
        <w:numPr>
          <w:ilvl w:val="1"/>
          <w:numId w:val="13"/>
        </w:numPr>
        <w:suppressAutoHyphens/>
        <w:spacing w:before="240" w:after="120" w:line="276" w:lineRule="auto"/>
        <w:ind w:left="851" w:hanging="851"/>
        <w:contextualSpacing w:val="0"/>
        <w:jc w:val="left"/>
        <w:rPr>
          <w:rFonts w:ascii="Verdana" w:hAnsi="Verdana" w:cstheme="minorHAnsi"/>
          <w:b/>
          <w:sz w:val="18"/>
          <w:szCs w:val="18"/>
        </w:rPr>
      </w:pPr>
      <w:r w:rsidRPr="00C73012">
        <w:rPr>
          <w:rFonts w:ascii="Verdana" w:hAnsi="Verdana" w:cstheme="minorHAnsi"/>
          <w:b/>
          <w:sz w:val="18"/>
          <w:szCs w:val="18"/>
        </w:rPr>
        <w:t>Definicje:</w:t>
      </w:r>
    </w:p>
    <w:p w14:paraId="0262A563" w14:textId="05D4120A" w:rsidR="00C53432" w:rsidRPr="00C73012" w:rsidRDefault="00C53432" w:rsidP="002D6DB9">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Formularz Oferty</w:t>
      </w:r>
      <w:r w:rsidRPr="00C73012">
        <w:rPr>
          <w:rFonts w:ascii="Verdana" w:hAnsi="Verdana" w:cstheme="minorHAnsi"/>
          <w:sz w:val="18"/>
          <w:szCs w:val="18"/>
          <w:lang w:eastAsia="zh-CN"/>
        </w:rPr>
        <w:t xml:space="preserve"> – dokument, którego wzór stanowi </w:t>
      </w:r>
      <w:r w:rsidRPr="00C73012">
        <w:rPr>
          <w:rFonts w:ascii="Verdana" w:hAnsi="Verdana" w:cstheme="minorHAnsi"/>
          <w:b/>
          <w:sz w:val="18"/>
          <w:szCs w:val="18"/>
          <w:lang w:eastAsia="zh-CN"/>
        </w:rPr>
        <w:t xml:space="preserve">Załącznik nr </w:t>
      </w:r>
      <w:r w:rsidR="005609FF" w:rsidRPr="00C73012">
        <w:rPr>
          <w:rFonts w:ascii="Verdana" w:hAnsi="Verdana" w:cstheme="minorHAnsi"/>
          <w:b/>
          <w:sz w:val="18"/>
          <w:szCs w:val="18"/>
          <w:lang w:eastAsia="zh-CN"/>
        </w:rPr>
        <w:t xml:space="preserve">1 </w:t>
      </w:r>
      <w:r w:rsidRPr="00C73012">
        <w:rPr>
          <w:rFonts w:ascii="Verdana" w:hAnsi="Verdana" w:cstheme="minorHAnsi"/>
          <w:b/>
          <w:sz w:val="18"/>
          <w:szCs w:val="18"/>
          <w:lang w:eastAsia="zh-CN"/>
        </w:rPr>
        <w:t>do SWZ</w:t>
      </w:r>
      <w:r w:rsidRPr="00C73012">
        <w:rPr>
          <w:rFonts w:ascii="Verdana" w:hAnsi="Verdana" w:cstheme="minorHAnsi"/>
          <w:sz w:val="18"/>
          <w:szCs w:val="18"/>
          <w:lang w:eastAsia="zh-CN"/>
        </w:rPr>
        <w:t>;</w:t>
      </w:r>
    </w:p>
    <w:p w14:paraId="1D6F69BC" w14:textId="77777777" w:rsidR="00C53432" w:rsidRPr="00C73012" w:rsidRDefault="00C53432" w:rsidP="002D6DB9">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GK PGE</w:t>
      </w:r>
      <w:r w:rsidRPr="00C73012">
        <w:rPr>
          <w:rFonts w:ascii="Verdana" w:hAnsi="Verdana" w:cstheme="minorHAnsi"/>
          <w:sz w:val="18"/>
          <w:szCs w:val="18"/>
          <w:lang w:eastAsia="zh-CN"/>
        </w:rPr>
        <w:t xml:space="preserve"> – Grupa Kapitałowa PGE;</w:t>
      </w:r>
    </w:p>
    <w:p w14:paraId="56380F90" w14:textId="61D52894" w:rsidR="00C53432" w:rsidRPr="00C73012" w:rsidRDefault="00ED4808" w:rsidP="002D6DB9">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 xml:space="preserve">Oferta – </w:t>
      </w:r>
      <w:r w:rsidRPr="00C73012">
        <w:rPr>
          <w:rFonts w:ascii="Verdana" w:hAnsi="Verdana" w:cstheme="minorHAnsi"/>
          <w:sz w:val="18"/>
          <w:szCs w:val="18"/>
          <w:lang w:eastAsia="zh-CN"/>
        </w:rPr>
        <w:t>oświadczenie woli zawarcia Umowy</w:t>
      </w:r>
      <w:r w:rsidR="00A21602" w:rsidRPr="00C73012">
        <w:rPr>
          <w:rFonts w:ascii="Verdana" w:hAnsi="Verdana" w:cstheme="minorHAnsi"/>
          <w:sz w:val="18"/>
          <w:szCs w:val="18"/>
          <w:lang w:eastAsia="zh-CN"/>
        </w:rPr>
        <w:t>,</w:t>
      </w:r>
      <w:r w:rsidRPr="00C73012">
        <w:rPr>
          <w:rFonts w:ascii="Verdana" w:hAnsi="Verdana" w:cstheme="minorHAnsi"/>
          <w:sz w:val="18"/>
          <w:szCs w:val="18"/>
          <w:lang w:eastAsia="zh-CN"/>
        </w:rPr>
        <w:t xml:space="preserve"> złożone przez Wykonawcę Zamawiającemu w odpowiedzi na</w:t>
      </w:r>
      <w:r w:rsidR="00A21602" w:rsidRPr="00C73012">
        <w:rPr>
          <w:rFonts w:ascii="Verdana" w:hAnsi="Verdana" w:cstheme="minorHAnsi"/>
          <w:sz w:val="18"/>
          <w:szCs w:val="18"/>
          <w:lang w:eastAsia="zh-CN"/>
        </w:rPr>
        <w:t xml:space="preserve"> </w:t>
      </w:r>
      <w:r w:rsidRPr="00C73012">
        <w:rPr>
          <w:rFonts w:ascii="Verdana" w:hAnsi="Verdana" w:cstheme="minorHAnsi"/>
          <w:sz w:val="18"/>
          <w:szCs w:val="18"/>
          <w:lang w:eastAsia="zh-CN"/>
        </w:rPr>
        <w:t>ogłoszenie o Zakupie</w:t>
      </w:r>
      <w:r w:rsidR="001C232B" w:rsidRPr="00C73012">
        <w:rPr>
          <w:rFonts w:ascii="Verdana" w:hAnsi="Verdana" w:cstheme="minorHAnsi"/>
          <w:sz w:val="18"/>
          <w:szCs w:val="18"/>
          <w:lang w:eastAsia="zh-CN"/>
        </w:rPr>
        <w:t xml:space="preserve"> lub SWZ</w:t>
      </w:r>
      <w:r w:rsidR="00C53432" w:rsidRPr="00C73012">
        <w:rPr>
          <w:rFonts w:ascii="Verdana" w:hAnsi="Verdana" w:cstheme="minorHAnsi"/>
          <w:sz w:val="18"/>
          <w:szCs w:val="18"/>
          <w:lang w:eastAsia="zh-CN"/>
        </w:rPr>
        <w:t>;</w:t>
      </w:r>
    </w:p>
    <w:p w14:paraId="3FB9F5FB" w14:textId="470E5D80" w:rsidR="00C53432" w:rsidRPr="00C73012" w:rsidRDefault="00BF24C2" w:rsidP="002D6DB9">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Pełnomocnik</w:t>
      </w:r>
      <w:r w:rsidR="00C53432" w:rsidRPr="00C73012">
        <w:rPr>
          <w:rFonts w:ascii="Verdana" w:hAnsi="Verdana" w:cstheme="minorHAnsi"/>
          <w:sz w:val="18"/>
          <w:szCs w:val="18"/>
          <w:lang w:eastAsia="zh-CN"/>
        </w:rPr>
        <w:t xml:space="preserve"> – </w:t>
      </w:r>
      <w:r w:rsidR="00C53432" w:rsidRPr="00C73012">
        <w:rPr>
          <w:rFonts w:ascii="Verdana" w:hAnsi="Verdana" w:cstheme="minorHAnsi"/>
          <w:bCs/>
          <w:sz w:val="18"/>
          <w:szCs w:val="18"/>
          <w:lang w:eastAsia="zh-CN"/>
        </w:rPr>
        <w:t xml:space="preserve">spółka określona </w:t>
      </w:r>
      <w:r w:rsidR="00C53432" w:rsidRPr="00D761D3">
        <w:rPr>
          <w:rFonts w:ascii="Verdana" w:hAnsi="Verdana" w:cstheme="minorHAnsi"/>
          <w:bCs/>
          <w:sz w:val="18"/>
          <w:szCs w:val="18"/>
          <w:lang w:eastAsia="zh-CN"/>
        </w:rPr>
        <w:t xml:space="preserve">w </w:t>
      </w:r>
      <w:r w:rsidR="00C53432" w:rsidRPr="005F1107">
        <w:rPr>
          <w:rFonts w:ascii="Verdana" w:hAnsi="Verdana" w:cstheme="minorHAnsi"/>
          <w:bCs/>
          <w:sz w:val="18"/>
          <w:szCs w:val="18"/>
          <w:lang w:eastAsia="zh-CN"/>
        </w:rPr>
        <w:t xml:space="preserve">pkt </w:t>
      </w:r>
      <w:r w:rsidR="009550C6">
        <w:rPr>
          <w:rFonts w:ascii="Verdana" w:hAnsi="Verdana" w:cstheme="minorHAnsi"/>
          <w:bCs/>
          <w:sz w:val="18"/>
          <w:szCs w:val="18"/>
          <w:lang w:eastAsia="zh-CN"/>
        </w:rPr>
        <w:t>1.2</w:t>
      </w:r>
      <w:r w:rsidR="00A45C7A" w:rsidRPr="005F1107">
        <w:rPr>
          <w:rFonts w:ascii="Verdana" w:hAnsi="Verdana" w:cstheme="minorHAnsi"/>
          <w:bCs/>
          <w:sz w:val="18"/>
          <w:szCs w:val="18"/>
          <w:lang w:eastAsia="zh-CN"/>
        </w:rPr>
        <w:t xml:space="preserve"> </w:t>
      </w:r>
      <w:r w:rsidR="00C53432" w:rsidRPr="005F1107">
        <w:rPr>
          <w:rFonts w:ascii="Verdana" w:hAnsi="Verdana" w:cstheme="minorHAnsi"/>
          <w:bCs/>
          <w:sz w:val="18"/>
          <w:szCs w:val="18"/>
          <w:lang w:eastAsia="zh-CN"/>
        </w:rPr>
        <w:t>SWZ</w:t>
      </w:r>
      <w:r w:rsidR="00EC6653" w:rsidRPr="00D761D3">
        <w:rPr>
          <w:rFonts w:ascii="Verdana" w:hAnsi="Verdana" w:cstheme="minorHAnsi"/>
          <w:bCs/>
          <w:sz w:val="18"/>
          <w:szCs w:val="18"/>
          <w:lang w:eastAsia="zh-CN"/>
        </w:rPr>
        <w:t>,</w:t>
      </w:r>
      <w:r w:rsidR="00AF40DB" w:rsidRPr="00D761D3">
        <w:rPr>
          <w:rFonts w:ascii="Verdana" w:hAnsi="Verdana" w:cstheme="minorHAnsi"/>
          <w:bCs/>
          <w:sz w:val="18"/>
          <w:szCs w:val="18"/>
          <w:lang w:eastAsia="zh-CN"/>
        </w:rPr>
        <w:t xml:space="preserve"> przygotowująca</w:t>
      </w:r>
      <w:r w:rsidR="00AF40DB" w:rsidRPr="00C73012">
        <w:rPr>
          <w:rFonts w:ascii="Verdana" w:hAnsi="Verdana" w:cstheme="minorHAnsi"/>
          <w:bCs/>
          <w:sz w:val="18"/>
          <w:szCs w:val="18"/>
          <w:lang w:eastAsia="zh-CN"/>
        </w:rPr>
        <w:t xml:space="preserve"> i</w:t>
      </w:r>
      <w:r w:rsidR="001A10C1" w:rsidRPr="00C73012">
        <w:rPr>
          <w:rFonts w:ascii="Verdana" w:hAnsi="Verdana" w:cstheme="minorHAnsi"/>
          <w:bCs/>
          <w:sz w:val="18"/>
          <w:szCs w:val="18"/>
          <w:lang w:eastAsia="zh-CN"/>
        </w:rPr>
        <w:t> </w:t>
      </w:r>
      <w:r w:rsidR="00AF40DB" w:rsidRPr="00C73012">
        <w:rPr>
          <w:rFonts w:ascii="Verdana" w:hAnsi="Verdana" w:cstheme="minorHAnsi"/>
          <w:bCs/>
          <w:sz w:val="18"/>
          <w:szCs w:val="18"/>
          <w:lang w:eastAsia="zh-CN"/>
        </w:rPr>
        <w:t>przeprowadzająca Postępowanie</w:t>
      </w:r>
      <w:r w:rsidR="00C53432" w:rsidRPr="00C73012">
        <w:rPr>
          <w:rFonts w:ascii="Verdana" w:hAnsi="Verdana" w:cstheme="minorHAnsi"/>
          <w:bCs/>
          <w:sz w:val="18"/>
          <w:szCs w:val="18"/>
          <w:lang w:eastAsia="zh-CN"/>
        </w:rPr>
        <w:t>;</w:t>
      </w:r>
    </w:p>
    <w:p w14:paraId="19901D1A" w14:textId="0DD5A8EC" w:rsidR="00C53432" w:rsidRPr="00C73012" w:rsidRDefault="00C53432" w:rsidP="002D6DB9">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 xml:space="preserve">Postępowanie </w:t>
      </w:r>
      <w:r w:rsidRPr="00C73012">
        <w:rPr>
          <w:rFonts w:ascii="Verdana" w:hAnsi="Verdana" w:cstheme="minorHAnsi"/>
          <w:sz w:val="18"/>
          <w:szCs w:val="18"/>
          <w:lang w:eastAsia="zh-CN"/>
        </w:rPr>
        <w:t xml:space="preserve">– niniejsze niepubliczne Postępowanie zakupowe </w:t>
      </w:r>
      <w:r w:rsidR="00570B17" w:rsidRPr="00C73012">
        <w:rPr>
          <w:rFonts w:ascii="Verdana" w:hAnsi="Verdana" w:cstheme="minorHAnsi"/>
          <w:sz w:val="18"/>
          <w:szCs w:val="18"/>
          <w:lang w:eastAsia="zh-CN"/>
        </w:rPr>
        <w:t xml:space="preserve">rozumiane jako </w:t>
      </w:r>
      <w:r w:rsidR="00ED4808" w:rsidRPr="00C73012">
        <w:rPr>
          <w:rFonts w:ascii="Verdana" w:hAnsi="Verdana" w:cstheme="minorHAnsi"/>
          <w:sz w:val="18"/>
          <w:szCs w:val="18"/>
          <w:lang w:eastAsia="zh-CN"/>
        </w:rPr>
        <w:t>proces mający na celu wyłonienie Wykonawcy dla realizacji dostaw</w:t>
      </w:r>
      <w:r w:rsidR="005609FF" w:rsidRPr="00C73012">
        <w:rPr>
          <w:rFonts w:ascii="Verdana" w:hAnsi="Verdana" w:cstheme="minorHAnsi"/>
          <w:sz w:val="18"/>
          <w:szCs w:val="18"/>
          <w:lang w:eastAsia="zh-CN"/>
        </w:rPr>
        <w:t>/</w:t>
      </w:r>
      <w:r w:rsidR="00ED4808" w:rsidRPr="00C73012">
        <w:rPr>
          <w:rFonts w:ascii="Verdana" w:hAnsi="Verdana" w:cstheme="minorHAnsi"/>
          <w:sz w:val="18"/>
          <w:szCs w:val="18"/>
          <w:lang w:eastAsia="zh-CN"/>
        </w:rPr>
        <w:t>usług</w:t>
      </w:r>
      <w:r w:rsidR="00570B17" w:rsidRPr="00C73012">
        <w:rPr>
          <w:rFonts w:ascii="Verdana" w:hAnsi="Verdana" w:cstheme="minorHAnsi"/>
          <w:sz w:val="18"/>
          <w:szCs w:val="18"/>
          <w:lang w:eastAsia="zh-CN"/>
        </w:rPr>
        <w:t>;</w:t>
      </w:r>
    </w:p>
    <w:p w14:paraId="48B931BB" w14:textId="72CF03E8" w:rsidR="00C53432" w:rsidRPr="00C73012" w:rsidRDefault="00C53432" w:rsidP="002D6DB9">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Procedura</w:t>
      </w:r>
      <w:r w:rsidRPr="00C73012">
        <w:rPr>
          <w:rFonts w:ascii="Verdana" w:hAnsi="Verdana" w:cstheme="minorHAnsi"/>
          <w:sz w:val="18"/>
          <w:szCs w:val="18"/>
          <w:lang w:eastAsia="zh-CN"/>
        </w:rPr>
        <w:t xml:space="preserve"> – PROG 00096</w:t>
      </w:r>
      <w:r w:rsidR="00ED4808" w:rsidRPr="00C73012">
        <w:rPr>
          <w:rFonts w:ascii="Verdana" w:hAnsi="Verdana" w:cstheme="minorHAnsi"/>
          <w:sz w:val="18"/>
          <w:szCs w:val="18"/>
          <w:lang w:eastAsia="zh-CN"/>
        </w:rPr>
        <w:t>/</w:t>
      </w:r>
      <w:r w:rsidR="008C2E5E">
        <w:rPr>
          <w:rFonts w:ascii="Verdana" w:hAnsi="Verdana" w:cstheme="minorHAnsi"/>
          <w:sz w:val="18"/>
          <w:szCs w:val="18"/>
          <w:lang w:eastAsia="zh-CN"/>
        </w:rPr>
        <w:t>G</w:t>
      </w:r>
      <w:r w:rsidR="005609FF" w:rsidRPr="00C73012">
        <w:rPr>
          <w:rFonts w:ascii="Verdana" w:hAnsi="Verdana" w:cstheme="minorHAnsi"/>
          <w:sz w:val="18"/>
          <w:szCs w:val="18"/>
          <w:lang w:eastAsia="zh-CN"/>
        </w:rPr>
        <w:t xml:space="preserve"> </w:t>
      </w:r>
      <w:r w:rsidRPr="00C73012">
        <w:rPr>
          <w:rFonts w:ascii="Verdana" w:hAnsi="Verdana" w:cstheme="minorHAnsi"/>
          <w:sz w:val="18"/>
          <w:szCs w:val="18"/>
          <w:lang w:eastAsia="zh-CN"/>
        </w:rPr>
        <w:t xml:space="preserve">Procedura Ogólna Zakupów Grupy Kapitałowej PGE, dostępna na stronie internetowej </w:t>
      </w:r>
      <w:hyperlink r:id="rId19" w:history="1">
        <w:r w:rsidR="00587B54" w:rsidRPr="00587B54">
          <w:rPr>
            <w:rStyle w:val="Hipercze"/>
            <w:rFonts w:ascii="Verdana" w:eastAsiaTheme="majorEastAsia" w:hAnsi="Verdana"/>
            <w:sz w:val="18"/>
            <w:szCs w:val="18"/>
          </w:rPr>
          <w:t>https://www.gkpge.pl/grupa-pge/przetargi/zakupy/dokumenty/ogolne</w:t>
        </w:r>
      </w:hyperlink>
      <w:r w:rsidRPr="00587B54">
        <w:rPr>
          <w:rFonts w:ascii="Verdana" w:eastAsia="Calibri" w:hAnsi="Verdana" w:cstheme="minorHAnsi"/>
          <w:sz w:val="18"/>
          <w:szCs w:val="18"/>
          <w:lang w:eastAsia="zh-CN"/>
        </w:rPr>
        <w:t>;</w:t>
      </w:r>
    </w:p>
    <w:p w14:paraId="03B5B11F" w14:textId="7F5E59E1" w:rsidR="00C53432" w:rsidRPr="00C73012" w:rsidRDefault="00CE4834" w:rsidP="002D6DB9">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Pr>
          <w:rFonts w:ascii="Verdana" w:hAnsi="Verdana" w:cstheme="minorHAnsi"/>
          <w:b/>
          <w:sz w:val="18"/>
          <w:szCs w:val="18"/>
          <w:lang w:eastAsia="zh-CN"/>
        </w:rPr>
        <w:t>Umowa</w:t>
      </w:r>
      <w:r w:rsidR="00C53432" w:rsidRPr="00C73012">
        <w:rPr>
          <w:rFonts w:ascii="Verdana" w:hAnsi="Verdana" w:cstheme="minorHAnsi"/>
          <w:b/>
          <w:sz w:val="18"/>
          <w:szCs w:val="18"/>
          <w:lang w:eastAsia="zh-CN"/>
        </w:rPr>
        <w:t xml:space="preserve"> </w:t>
      </w:r>
      <w:r w:rsidR="00C53432" w:rsidRPr="00C73012">
        <w:rPr>
          <w:rFonts w:ascii="Verdana" w:hAnsi="Verdana" w:cstheme="minorHAnsi"/>
          <w:sz w:val="18"/>
          <w:szCs w:val="18"/>
          <w:lang w:eastAsia="zh-CN"/>
        </w:rPr>
        <w:t xml:space="preserve">– </w:t>
      </w:r>
      <w:r w:rsidR="00C53432" w:rsidRPr="00661839">
        <w:rPr>
          <w:rFonts w:ascii="Verdana" w:hAnsi="Verdana" w:cstheme="minorHAnsi"/>
          <w:sz w:val="18"/>
          <w:szCs w:val="18"/>
          <w:lang w:eastAsia="zh-CN"/>
        </w:rPr>
        <w:t xml:space="preserve">dokument (wraz z </w:t>
      </w:r>
      <w:r w:rsidR="00061D57" w:rsidRPr="00661839">
        <w:rPr>
          <w:rFonts w:ascii="Verdana" w:hAnsi="Verdana" w:cstheme="minorHAnsi"/>
          <w:sz w:val="18"/>
          <w:szCs w:val="18"/>
          <w:lang w:eastAsia="zh-CN"/>
        </w:rPr>
        <w:t>Opisem przedmiotu zamówienia</w:t>
      </w:r>
      <w:r w:rsidR="00C53432" w:rsidRPr="00661839">
        <w:rPr>
          <w:rFonts w:ascii="Verdana" w:hAnsi="Verdana" w:cstheme="minorHAnsi"/>
          <w:sz w:val="18"/>
          <w:szCs w:val="18"/>
          <w:lang w:eastAsia="zh-CN"/>
        </w:rPr>
        <w:t>) stanowiący</w:t>
      </w:r>
      <w:r w:rsidR="00C53432" w:rsidRPr="00C73012">
        <w:rPr>
          <w:rFonts w:ascii="Verdana" w:hAnsi="Verdana" w:cstheme="minorHAnsi"/>
          <w:sz w:val="18"/>
          <w:szCs w:val="18"/>
          <w:lang w:eastAsia="zh-CN"/>
        </w:rPr>
        <w:t xml:space="preserve"> </w:t>
      </w:r>
      <w:r w:rsidR="00C53432" w:rsidRPr="00C73012">
        <w:rPr>
          <w:rFonts w:ascii="Verdana" w:hAnsi="Verdana" w:cstheme="minorHAnsi"/>
          <w:b/>
          <w:sz w:val="18"/>
          <w:szCs w:val="18"/>
          <w:lang w:eastAsia="zh-CN"/>
        </w:rPr>
        <w:t xml:space="preserve">Załącznik nr </w:t>
      </w:r>
      <w:r w:rsidR="005609FF" w:rsidRPr="00C73012">
        <w:rPr>
          <w:rFonts w:ascii="Verdana" w:hAnsi="Verdana" w:cstheme="minorHAnsi"/>
          <w:b/>
          <w:sz w:val="18"/>
          <w:szCs w:val="18"/>
          <w:lang w:eastAsia="zh-CN"/>
        </w:rPr>
        <w:t>2</w:t>
      </w:r>
      <w:r w:rsidR="00F324F3">
        <w:rPr>
          <w:rFonts w:ascii="Verdana" w:hAnsi="Verdana" w:cstheme="minorHAnsi"/>
          <w:b/>
          <w:sz w:val="18"/>
          <w:szCs w:val="18"/>
          <w:lang w:eastAsia="zh-CN"/>
        </w:rPr>
        <w:t xml:space="preserve"> </w:t>
      </w:r>
      <w:r w:rsidR="00C53432" w:rsidRPr="00C73012">
        <w:rPr>
          <w:rFonts w:ascii="Verdana" w:hAnsi="Verdana" w:cstheme="minorHAnsi"/>
          <w:b/>
          <w:sz w:val="18"/>
          <w:szCs w:val="18"/>
          <w:lang w:eastAsia="zh-CN"/>
        </w:rPr>
        <w:t>do SWZ</w:t>
      </w:r>
      <w:r w:rsidR="00C53432" w:rsidRPr="00C73012">
        <w:rPr>
          <w:rFonts w:ascii="Verdana" w:hAnsi="Verdana" w:cstheme="minorHAnsi"/>
          <w:sz w:val="18"/>
          <w:szCs w:val="18"/>
          <w:lang w:eastAsia="zh-CN"/>
        </w:rPr>
        <w:t>;</w:t>
      </w:r>
    </w:p>
    <w:p w14:paraId="6C58B219" w14:textId="43CE0796" w:rsidR="00C53432" w:rsidRPr="00C73012" w:rsidRDefault="00C53432" w:rsidP="002D6DB9">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Specyfikacja lub SWZ</w:t>
      </w:r>
      <w:r w:rsidR="00616CDB" w:rsidRPr="00C73012">
        <w:rPr>
          <w:rFonts w:ascii="Verdana" w:hAnsi="Verdana" w:cstheme="minorHAnsi"/>
          <w:b/>
          <w:sz w:val="18"/>
          <w:szCs w:val="18"/>
          <w:lang w:eastAsia="zh-CN"/>
        </w:rPr>
        <w:t xml:space="preserve"> </w:t>
      </w:r>
      <w:r w:rsidRPr="00C73012">
        <w:rPr>
          <w:rFonts w:ascii="Verdana" w:hAnsi="Verdana" w:cstheme="minorHAnsi"/>
          <w:sz w:val="18"/>
          <w:szCs w:val="18"/>
          <w:lang w:eastAsia="zh-CN"/>
        </w:rPr>
        <w:t xml:space="preserve">– niniejsza specyfikacja warunków </w:t>
      </w:r>
      <w:r w:rsidR="00312D69" w:rsidRPr="00C73012">
        <w:rPr>
          <w:rFonts w:ascii="Verdana" w:hAnsi="Verdana" w:cstheme="minorHAnsi"/>
          <w:sz w:val="18"/>
          <w:szCs w:val="18"/>
          <w:lang w:eastAsia="zh-CN"/>
        </w:rPr>
        <w:t>Z</w:t>
      </w:r>
      <w:r w:rsidRPr="00C73012">
        <w:rPr>
          <w:rFonts w:ascii="Verdana" w:hAnsi="Verdana" w:cstheme="minorHAnsi"/>
          <w:sz w:val="18"/>
          <w:szCs w:val="18"/>
          <w:lang w:eastAsia="zh-CN"/>
        </w:rPr>
        <w:t>amówienia</w:t>
      </w:r>
      <w:r w:rsidR="00570B17" w:rsidRPr="00C73012">
        <w:rPr>
          <w:rFonts w:ascii="Verdana" w:hAnsi="Verdana" w:cstheme="minorHAnsi"/>
          <w:sz w:val="18"/>
          <w:szCs w:val="18"/>
          <w:lang w:eastAsia="zh-CN"/>
        </w:rPr>
        <w:t xml:space="preserve">, określająca wymagania Zamawiającego związane </w:t>
      </w:r>
      <w:r w:rsidR="008F1721" w:rsidRPr="00C73012">
        <w:rPr>
          <w:rFonts w:ascii="Verdana" w:hAnsi="Verdana" w:cstheme="minorHAnsi"/>
          <w:sz w:val="18"/>
          <w:szCs w:val="18"/>
          <w:lang w:eastAsia="zh-CN"/>
        </w:rPr>
        <w:t xml:space="preserve">z </w:t>
      </w:r>
      <w:r w:rsidR="00570B17" w:rsidRPr="00C73012">
        <w:rPr>
          <w:rFonts w:ascii="Verdana" w:hAnsi="Verdana" w:cstheme="minorHAnsi"/>
          <w:sz w:val="18"/>
          <w:szCs w:val="18"/>
          <w:lang w:eastAsia="zh-CN"/>
        </w:rPr>
        <w:t>przygotowaniem Oferty oraz realizacją przedmiotu Zakupu</w:t>
      </w:r>
      <w:r w:rsidRPr="00C73012">
        <w:rPr>
          <w:rFonts w:ascii="Verdana" w:hAnsi="Verdana" w:cstheme="minorHAnsi"/>
          <w:sz w:val="18"/>
          <w:szCs w:val="18"/>
          <w:lang w:eastAsia="zh-CN"/>
        </w:rPr>
        <w:t>;</w:t>
      </w:r>
    </w:p>
    <w:p w14:paraId="21B55FFF" w14:textId="2042AE08" w:rsidR="00C53432" w:rsidRPr="00C73012" w:rsidRDefault="00A46924" w:rsidP="002D6DB9">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Pr>
          <w:rFonts w:ascii="Verdana" w:hAnsi="Verdana" w:cstheme="minorHAnsi"/>
          <w:b/>
          <w:sz w:val="18"/>
          <w:szCs w:val="18"/>
          <w:lang w:eastAsia="zh-CN"/>
        </w:rPr>
        <w:t xml:space="preserve">System Zakupowy </w:t>
      </w:r>
      <w:r w:rsidR="00C53432" w:rsidRPr="00C73012">
        <w:rPr>
          <w:rFonts w:ascii="Verdana" w:hAnsi="Verdana" w:cstheme="minorHAnsi"/>
          <w:b/>
          <w:sz w:val="18"/>
          <w:szCs w:val="18"/>
          <w:lang w:eastAsia="zh-CN"/>
        </w:rPr>
        <w:t>lub System</w:t>
      </w:r>
      <w:r w:rsidR="00C53432" w:rsidRPr="00C73012">
        <w:rPr>
          <w:rFonts w:ascii="Verdana" w:hAnsi="Verdana" w:cstheme="minorHAnsi"/>
          <w:sz w:val="18"/>
          <w:szCs w:val="18"/>
          <w:lang w:eastAsia="zh-CN"/>
        </w:rPr>
        <w:t xml:space="preserve"> –</w:t>
      </w:r>
      <w:r w:rsidR="000357EE" w:rsidRPr="00C73012">
        <w:rPr>
          <w:rFonts w:ascii="Verdana" w:hAnsi="Verdana" w:cstheme="minorHAnsi"/>
          <w:sz w:val="18"/>
          <w:szCs w:val="18"/>
          <w:lang w:eastAsia="zh-CN"/>
        </w:rPr>
        <w:t>S</w:t>
      </w:r>
      <w:r w:rsidR="00C53432" w:rsidRPr="00C73012">
        <w:rPr>
          <w:rFonts w:ascii="Verdana" w:hAnsi="Verdana" w:cstheme="minorHAnsi"/>
          <w:sz w:val="18"/>
          <w:szCs w:val="18"/>
          <w:lang w:eastAsia="zh-CN"/>
        </w:rPr>
        <w:t xml:space="preserve">ystem do obsługi </w:t>
      </w:r>
      <w:r w:rsidR="00806860" w:rsidRPr="00C73012">
        <w:rPr>
          <w:rFonts w:ascii="Verdana" w:hAnsi="Verdana" w:cstheme="minorHAnsi"/>
          <w:sz w:val="18"/>
          <w:szCs w:val="18"/>
          <w:lang w:eastAsia="zh-CN"/>
        </w:rPr>
        <w:t>P</w:t>
      </w:r>
      <w:r w:rsidR="00C53432" w:rsidRPr="00C73012">
        <w:rPr>
          <w:rFonts w:ascii="Verdana" w:hAnsi="Verdana" w:cstheme="minorHAnsi"/>
          <w:sz w:val="18"/>
          <w:szCs w:val="18"/>
          <w:lang w:eastAsia="zh-CN"/>
        </w:rPr>
        <w:t xml:space="preserve">ostępowań zakupowych prowadzonych przez Spółki GK PGE, w którym Wykonawca składa Ofertę/dokumenty/oświadczenia w postaci elektronicznej za pomocą dedykowanych formularzy, dostępny na stronie internetowej </w:t>
      </w:r>
      <w:hyperlink r:id="rId20" w:history="1">
        <w:r w:rsidR="00C53432" w:rsidRPr="00C73012">
          <w:rPr>
            <w:rFonts w:ascii="Verdana" w:eastAsia="Calibri" w:hAnsi="Verdana" w:cstheme="minorHAnsi"/>
            <w:color w:val="0000FF"/>
            <w:sz w:val="18"/>
            <w:szCs w:val="18"/>
            <w:u w:val="single"/>
            <w:lang w:eastAsia="zh-CN"/>
          </w:rPr>
          <w:t>https://swpp2.gkpge.pl</w:t>
        </w:r>
      </w:hyperlink>
      <w:r w:rsidR="00C53432" w:rsidRPr="00C73012">
        <w:rPr>
          <w:rFonts w:ascii="Verdana" w:hAnsi="Verdana" w:cstheme="minorHAnsi"/>
          <w:sz w:val="18"/>
          <w:szCs w:val="18"/>
          <w:lang w:eastAsia="zh-CN"/>
        </w:rPr>
        <w:t xml:space="preserve">, a także za pomocą którego odbywa się komunikacja między </w:t>
      </w:r>
      <w:r w:rsidR="005609FF" w:rsidRPr="005F1107">
        <w:rPr>
          <w:rFonts w:ascii="Verdana" w:hAnsi="Verdana" w:cstheme="minorHAnsi"/>
          <w:sz w:val="18"/>
          <w:szCs w:val="18"/>
          <w:lang w:eastAsia="zh-CN"/>
        </w:rPr>
        <w:t>Pełnomocnikiem</w:t>
      </w:r>
      <w:r w:rsidR="00616CDB" w:rsidRPr="00C73012">
        <w:rPr>
          <w:rFonts w:ascii="Verdana" w:hAnsi="Verdana" w:cstheme="minorHAnsi"/>
          <w:sz w:val="18"/>
          <w:szCs w:val="18"/>
          <w:lang w:eastAsia="zh-CN"/>
        </w:rPr>
        <w:t xml:space="preserve"> </w:t>
      </w:r>
      <w:r w:rsidR="00C53432" w:rsidRPr="00C73012">
        <w:rPr>
          <w:rFonts w:ascii="Verdana" w:hAnsi="Verdana" w:cstheme="minorHAnsi"/>
          <w:sz w:val="18"/>
          <w:szCs w:val="18"/>
          <w:lang w:eastAsia="zh-CN"/>
        </w:rPr>
        <w:t>a Wykonawcami;</w:t>
      </w:r>
    </w:p>
    <w:p w14:paraId="4630774D" w14:textId="2B365893" w:rsidR="00C53432" w:rsidRPr="00C73012" w:rsidRDefault="000357EE" w:rsidP="002D6DB9">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Umowa zakupowa</w:t>
      </w:r>
      <w:r w:rsidR="00DD40A7" w:rsidRPr="00C73012">
        <w:rPr>
          <w:rFonts w:ascii="Verdana" w:hAnsi="Verdana" w:cstheme="minorHAnsi"/>
          <w:b/>
          <w:sz w:val="18"/>
          <w:szCs w:val="18"/>
          <w:lang w:eastAsia="zh-CN"/>
        </w:rPr>
        <w:t>/</w:t>
      </w:r>
      <w:r w:rsidR="008C62D6" w:rsidRPr="00C73012">
        <w:rPr>
          <w:rFonts w:ascii="Verdana" w:hAnsi="Verdana" w:cstheme="minorHAnsi"/>
          <w:b/>
          <w:sz w:val="18"/>
          <w:szCs w:val="18"/>
          <w:lang w:eastAsia="zh-CN"/>
        </w:rPr>
        <w:t xml:space="preserve"> </w:t>
      </w:r>
      <w:r w:rsidR="00DD40A7" w:rsidRPr="00C73012">
        <w:rPr>
          <w:rFonts w:ascii="Verdana" w:hAnsi="Verdana" w:cstheme="minorHAnsi"/>
          <w:b/>
          <w:sz w:val="18"/>
          <w:szCs w:val="18"/>
          <w:lang w:eastAsia="zh-CN"/>
        </w:rPr>
        <w:t>Umowa</w:t>
      </w:r>
      <w:r w:rsidRPr="00C73012">
        <w:rPr>
          <w:rFonts w:ascii="Verdana" w:hAnsi="Verdana" w:cstheme="minorHAnsi"/>
          <w:b/>
          <w:i/>
          <w:sz w:val="18"/>
          <w:szCs w:val="18"/>
          <w:lang w:eastAsia="zh-CN"/>
        </w:rPr>
        <w:t xml:space="preserve"> </w:t>
      </w:r>
      <w:r w:rsidRPr="00C73012">
        <w:rPr>
          <w:rFonts w:ascii="Verdana" w:hAnsi="Verdana" w:cstheme="minorHAnsi"/>
          <w:sz w:val="18"/>
          <w:szCs w:val="18"/>
          <w:lang w:eastAsia="zh-CN"/>
        </w:rPr>
        <w:t xml:space="preserve">– </w:t>
      </w:r>
      <w:r w:rsidRPr="00E27464">
        <w:rPr>
          <w:rFonts w:ascii="Verdana" w:hAnsi="Verdana" w:cstheme="minorHAnsi"/>
          <w:sz w:val="18"/>
          <w:szCs w:val="18"/>
          <w:lang w:eastAsia="zh-CN"/>
        </w:rPr>
        <w:t>zawarta w wyniku Postępowania zakupowego Umowa odpłatna pomiędzy Zamawiającym a Wykonawcą, której przedmiotem są dostawy</w:t>
      </w:r>
      <w:r w:rsidR="005609FF" w:rsidRPr="00E27464">
        <w:rPr>
          <w:rFonts w:ascii="Verdana" w:hAnsi="Verdana" w:cstheme="minorHAnsi"/>
          <w:sz w:val="18"/>
          <w:szCs w:val="18"/>
          <w:lang w:eastAsia="zh-CN"/>
        </w:rPr>
        <w:t xml:space="preserve"> lub</w:t>
      </w:r>
      <w:r w:rsidRPr="00E27464">
        <w:rPr>
          <w:rFonts w:ascii="Verdana" w:hAnsi="Verdana" w:cstheme="minorHAnsi"/>
          <w:sz w:val="18"/>
          <w:szCs w:val="18"/>
          <w:lang w:eastAsia="zh-CN"/>
        </w:rPr>
        <w:t xml:space="preserve"> usługi</w:t>
      </w:r>
      <w:r w:rsidR="00C53432" w:rsidRPr="00E27464">
        <w:rPr>
          <w:rFonts w:ascii="Verdana" w:hAnsi="Verdana" w:cstheme="minorHAnsi"/>
          <w:sz w:val="18"/>
          <w:szCs w:val="18"/>
          <w:lang w:eastAsia="zh-CN"/>
        </w:rPr>
        <w:t>;</w:t>
      </w:r>
    </w:p>
    <w:p w14:paraId="4C5DB19E" w14:textId="55CED4D5" w:rsidR="00C53432" w:rsidRPr="00C73012" w:rsidRDefault="000357EE" w:rsidP="002D6DB9">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bCs/>
          <w:color w:val="000000"/>
          <w:sz w:val="18"/>
          <w:szCs w:val="18"/>
          <w:lang w:eastAsia="zh-CN"/>
        </w:rPr>
        <w:t xml:space="preserve">Wykonawca </w:t>
      </w:r>
      <w:r w:rsidRPr="00C73012">
        <w:rPr>
          <w:rFonts w:ascii="Verdana" w:hAnsi="Verdana" w:cstheme="minorHAnsi"/>
          <w:bCs/>
          <w:color w:val="000000"/>
          <w:sz w:val="18"/>
          <w:szCs w:val="18"/>
          <w:lang w:eastAsia="zh-CN"/>
        </w:rPr>
        <w:t>– osoba fizyczna, osoba prawna lub jednostka organizacyjna nieposiadająca osobowości prawnej, która oferuje na rynku przedmiot Zakupu lub ubiega się o udzielenie Zakupu, złożyła Ofertę w</w:t>
      </w:r>
      <w:r w:rsidR="005609FF" w:rsidRPr="00C73012">
        <w:rPr>
          <w:rFonts w:ascii="Verdana" w:hAnsi="Verdana" w:cstheme="minorHAnsi"/>
          <w:bCs/>
          <w:color w:val="000000"/>
          <w:sz w:val="18"/>
          <w:szCs w:val="18"/>
          <w:lang w:eastAsia="zh-CN"/>
        </w:rPr>
        <w:t> </w:t>
      </w:r>
      <w:r w:rsidRPr="00C73012">
        <w:rPr>
          <w:rFonts w:ascii="Verdana" w:hAnsi="Verdana" w:cstheme="minorHAnsi"/>
          <w:bCs/>
          <w:color w:val="000000"/>
          <w:sz w:val="18"/>
          <w:szCs w:val="18"/>
          <w:lang w:eastAsia="zh-CN"/>
        </w:rPr>
        <w:t>Postępowaniu zakupowym lub zawarła Umowę</w:t>
      </w:r>
      <w:r w:rsidR="00C53432" w:rsidRPr="00C73012">
        <w:rPr>
          <w:rFonts w:ascii="Verdana" w:hAnsi="Verdana" w:cstheme="minorHAnsi"/>
          <w:sz w:val="18"/>
          <w:szCs w:val="18"/>
          <w:lang w:eastAsia="zh-CN"/>
        </w:rPr>
        <w:t>;</w:t>
      </w:r>
    </w:p>
    <w:p w14:paraId="4173E2C6" w14:textId="78091E92" w:rsidR="00C53432" w:rsidRPr="00C73012" w:rsidRDefault="00C53432" w:rsidP="002D6DB9">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Zakup</w:t>
      </w:r>
      <w:r w:rsidR="006B0DB0" w:rsidRPr="00C73012">
        <w:rPr>
          <w:rFonts w:ascii="Verdana" w:hAnsi="Verdana" w:cstheme="minorHAnsi"/>
          <w:b/>
          <w:sz w:val="18"/>
          <w:szCs w:val="18"/>
          <w:lang w:eastAsia="zh-CN"/>
        </w:rPr>
        <w:t>/Zamówienie</w:t>
      </w:r>
      <w:r w:rsidR="00A21602" w:rsidRPr="00C73012">
        <w:rPr>
          <w:rFonts w:ascii="Verdana" w:hAnsi="Verdana" w:cstheme="minorHAnsi"/>
          <w:b/>
          <w:sz w:val="18"/>
          <w:szCs w:val="18"/>
          <w:lang w:eastAsia="zh-CN"/>
        </w:rPr>
        <w:t xml:space="preserve"> </w:t>
      </w:r>
      <w:r w:rsidRPr="00C73012">
        <w:rPr>
          <w:rFonts w:ascii="Verdana" w:hAnsi="Verdana" w:cstheme="minorHAnsi"/>
          <w:sz w:val="18"/>
          <w:szCs w:val="18"/>
          <w:lang w:eastAsia="zh-CN"/>
        </w:rPr>
        <w:t>–</w:t>
      </w:r>
      <w:r w:rsidR="006B0DB0" w:rsidRPr="00C73012">
        <w:rPr>
          <w:rFonts w:ascii="Verdana" w:hAnsi="Verdana" w:cstheme="minorHAnsi"/>
          <w:sz w:val="18"/>
          <w:szCs w:val="18"/>
          <w:lang w:eastAsia="zh-CN"/>
        </w:rPr>
        <w:t xml:space="preserve"> </w:t>
      </w:r>
      <w:r w:rsidR="000357EE" w:rsidRPr="00C73012">
        <w:rPr>
          <w:rFonts w:ascii="Verdana" w:hAnsi="Verdana" w:cstheme="minorHAnsi"/>
          <w:sz w:val="18"/>
          <w:szCs w:val="18"/>
          <w:lang w:eastAsia="zh-CN"/>
        </w:rPr>
        <w:t>dostawa</w:t>
      </w:r>
      <w:r w:rsidR="005609FF" w:rsidRPr="00C73012">
        <w:rPr>
          <w:rFonts w:ascii="Verdana" w:hAnsi="Verdana" w:cstheme="minorHAnsi"/>
          <w:sz w:val="18"/>
          <w:szCs w:val="18"/>
          <w:lang w:eastAsia="zh-CN"/>
        </w:rPr>
        <w:t>/</w:t>
      </w:r>
      <w:r w:rsidR="008C62D6" w:rsidRPr="00C73012">
        <w:rPr>
          <w:rFonts w:ascii="Verdana" w:hAnsi="Verdana" w:cstheme="minorHAnsi"/>
          <w:sz w:val="18"/>
          <w:szCs w:val="18"/>
          <w:lang w:eastAsia="zh-CN"/>
        </w:rPr>
        <w:t xml:space="preserve"> </w:t>
      </w:r>
      <w:r w:rsidR="000357EE" w:rsidRPr="00C73012">
        <w:rPr>
          <w:rFonts w:ascii="Verdana" w:hAnsi="Verdana" w:cstheme="minorHAnsi"/>
          <w:sz w:val="18"/>
          <w:szCs w:val="18"/>
          <w:lang w:eastAsia="zh-CN"/>
        </w:rPr>
        <w:t>usługa będąca przedmiotem Postępowania zakupowego</w:t>
      </w:r>
      <w:r w:rsidR="000C557A" w:rsidRPr="00C73012">
        <w:rPr>
          <w:rFonts w:ascii="Verdana" w:hAnsi="Verdana" w:cstheme="minorHAnsi"/>
          <w:sz w:val="18"/>
          <w:szCs w:val="18"/>
          <w:lang w:eastAsia="zh-CN"/>
        </w:rPr>
        <w:t xml:space="preserve"> (Przedmiotem </w:t>
      </w:r>
      <w:r w:rsidR="00C01FFF" w:rsidRPr="00C73012">
        <w:rPr>
          <w:rFonts w:ascii="Verdana" w:hAnsi="Verdana" w:cstheme="minorHAnsi"/>
          <w:sz w:val="18"/>
          <w:szCs w:val="18"/>
          <w:lang w:eastAsia="zh-CN"/>
        </w:rPr>
        <w:t>Z</w:t>
      </w:r>
      <w:r w:rsidR="000C557A" w:rsidRPr="00C73012">
        <w:rPr>
          <w:rFonts w:ascii="Verdana" w:hAnsi="Verdana" w:cstheme="minorHAnsi"/>
          <w:sz w:val="18"/>
          <w:szCs w:val="18"/>
          <w:lang w:eastAsia="zh-CN"/>
        </w:rPr>
        <w:t>amówienia/</w:t>
      </w:r>
      <w:r w:rsidR="008C62D6" w:rsidRPr="00C73012">
        <w:rPr>
          <w:rFonts w:ascii="Verdana" w:hAnsi="Verdana" w:cstheme="minorHAnsi"/>
          <w:sz w:val="18"/>
          <w:szCs w:val="18"/>
          <w:lang w:eastAsia="zh-CN"/>
        </w:rPr>
        <w:t xml:space="preserve"> </w:t>
      </w:r>
      <w:r w:rsidR="00C01FFF" w:rsidRPr="00C73012">
        <w:rPr>
          <w:rFonts w:ascii="Verdana" w:hAnsi="Verdana" w:cstheme="minorHAnsi"/>
          <w:sz w:val="18"/>
          <w:szCs w:val="18"/>
          <w:lang w:eastAsia="zh-CN"/>
        </w:rPr>
        <w:t>Z</w:t>
      </w:r>
      <w:r w:rsidR="000C557A" w:rsidRPr="00C73012">
        <w:rPr>
          <w:rFonts w:ascii="Verdana" w:hAnsi="Verdana" w:cstheme="minorHAnsi"/>
          <w:sz w:val="18"/>
          <w:szCs w:val="18"/>
          <w:lang w:eastAsia="zh-CN"/>
        </w:rPr>
        <w:t>akupu)</w:t>
      </w:r>
      <w:r w:rsidR="000357EE" w:rsidRPr="00C73012">
        <w:rPr>
          <w:rFonts w:ascii="Verdana" w:hAnsi="Verdana" w:cstheme="minorHAnsi"/>
          <w:sz w:val="18"/>
          <w:szCs w:val="18"/>
          <w:lang w:eastAsia="zh-CN"/>
        </w:rPr>
        <w:t>, którego celem jest wybór Wykonawcy. P</w:t>
      </w:r>
      <w:r w:rsidRPr="00C73012">
        <w:rPr>
          <w:rFonts w:ascii="Verdana" w:hAnsi="Verdana" w:cstheme="minorHAnsi"/>
          <w:sz w:val="18"/>
          <w:szCs w:val="18"/>
          <w:lang w:eastAsia="zh-CN"/>
        </w:rPr>
        <w:t xml:space="preserve">rzedmiot </w:t>
      </w:r>
      <w:r w:rsidRPr="00C73012">
        <w:rPr>
          <w:rFonts w:ascii="Verdana" w:hAnsi="Verdana" w:cstheme="minorHAnsi"/>
          <w:sz w:val="18"/>
          <w:szCs w:val="18"/>
          <w:lang w:eastAsia="zh-CN"/>
        </w:rPr>
        <w:lastRenderedPageBreak/>
        <w:t>Postępowania</w:t>
      </w:r>
      <w:r w:rsidR="000357EE" w:rsidRPr="00C73012">
        <w:rPr>
          <w:rFonts w:ascii="Verdana" w:hAnsi="Verdana" w:cstheme="minorHAnsi"/>
          <w:sz w:val="18"/>
          <w:szCs w:val="18"/>
          <w:lang w:eastAsia="zh-CN"/>
        </w:rPr>
        <w:t xml:space="preserve"> </w:t>
      </w:r>
      <w:r w:rsidR="005A463F" w:rsidRPr="00C73012">
        <w:rPr>
          <w:rFonts w:ascii="Verdana" w:hAnsi="Verdana" w:cstheme="minorHAnsi"/>
          <w:sz w:val="18"/>
          <w:szCs w:val="18"/>
          <w:lang w:eastAsia="zh-CN"/>
        </w:rPr>
        <w:t>(Przedmiot</w:t>
      </w:r>
      <w:r w:rsidR="00B078B7" w:rsidRPr="00C73012">
        <w:rPr>
          <w:rFonts w:ascii="Verdana" w:hAnsi="Verdana" w:cstheme="minorHAnsi"/>
          <w:sz w:val="18"/>
          <w:szCs w:val="18"/>
          <w:lang w:eastAsia="zh-CN"/>
        </w:rPr>
        <w:t xml:space="preserve"> </w:t>
      </w:r>
      <w:r w:rsidR="00C01FFF" w:rsidRPr="00C73012">
        <w:rPr>
          <w:rFonts w:ascii="Verdana" w:hAnsi="Verdana" w:cstheme="minorHAnsi"/>
          <w:sz w:val="18"/>
          <w:szCs w:val="18"/>
          <w:lang w:eastAsia="zh-CN"/>
        </w:rPr>
        <w:t>Z</w:t>
      </w:r>
      <w:r w:rsidR="00B078B7" w:rsidRPr="00C73012">
        <w:rPr>
          <w:rFonts w:ascii="Verdana" w:hAnsi="Verdana" w:cstheme="minorHAnsi"/>
          <w:sz w:val="18"/>
          <w:szCs w:val="18"/>
          <w:lang w:eastAsia="zh-CN"/>
        </w:rPr>
        <w:t>amówienia/</w:t>
      </w:r>
      <w:r w:rsidR="008C62D6" w:rsidRPr="00C73012">
        <w:rPr>
          <w:rFonts w:ascii="Verdana" w:hAnsi="Verdana" w:cstheme="minorHAnsi"/>
          <w:sz w:val="18"/>
          <w:szCs w:val="18"/>
          <w:lang w:eastAsia="zh-CN"/>
        </w:rPr>
        <w:t xml:space="preserve"> </w:t>
      </w:r>
      <w:r w:rsidR="00C01FFF" w:rsidRPr="00C73012">
        <w:rPr>
          <w:rFonts w:ascii="Verdana" w:hAnsi="Verdana" w:cstheme="minorHAnsi"/>
          <w:sz w:val="18"/>
          <w:szCs w:val="18"/>
          <w:lang w:eastAsia="zh-CN"/>
        </w:rPr>
        <w:t>Z</w:t>
      </w:r>
      <w:r w:rsidR="00B078B7" w:rsidRPr="00C73012">
        <w:rPr>
          <w:rFonts w:ascii="Verdana" w:hAnsi="Verdana" w:cstheme="minorHAnsi"/>
          <w:sz w:val="18"/>
          <w:szCs w:val="18"/>
          <w:lang w:eastAsia="zh-CN"/>
        </w:rPr>
        <w:t xml:space="preserve">akupu), </w:t>
      </w:r>
      <w:r w:rsidR="000357EE" w:rsidRPr="00C73012">
        <w:rPr>
          <w:rFonts w:ascii="Verdana" w:hAnsi="Verdana" w:cstheme="minorHAnsi"/>
          <w:sz w:val="18"/>
          <w:szCs w:val="18"/>
          <w:lang w:eastAsia="zh-CN"/>
        </w:rPr>
        <w:t>został</w:t>
      </w:r>
      <w:r w:rsidRPr="00C73012">
        <w:rPr>
          <w:rFonts w:ascii="Verdana" w:hAnsi="Verdana" w:cstheme="minorHAnsi"/>
          <w:sz w:val="18"/>
          <w:szCs w:val="18"/>
          <w:lang w:eastAsia="zh-CN"/>
        </w:rPr>
        <w:t xml:space="preserve"> </w:t>
      </w:r>
      <w:r w:rsidRPr="00C73012">
        <w:rPr>
          <w:rFonts w:ascii="Verdana" w:hAnsi="Verdana" w:cstheme="minorHAnsi"/>
          <w:spacing w:val="-3"/>
          <w:sz w:val="18"/>
          <w:szCs w:val="18"/>
          <w:lang w:eastAsia="zh-CN"/>
        </w:rPr>
        <w:t>określony w pkt 2 SWZ oraz w</w:t>
      </w:r>
      <w:r w:rsidR="00CE4834">
        <w:rPr>
          <w:rFonts w:ascii="Verdana" w:hAnsi="Verdana" w:cstheme="minorHAnsi"/>
          <w:spacing w:val="-3"/>
          <w:sz w:val="18"/>
          <w:szCs w:val="18"/>
          <w:lang w:eastAsia="zh-CN"/>
        </w:rPr>
        <w:t xml:space="preserve"> Opisie przed</w:t>
      </w:r>
      <w:r w:rsidR="007F4900">
        <w:rPr>
          <w:rFonts w:ascii="Verdana" w:hAnsi="Verdana" w:cstheme="minorHAnsi"/>
          <w:spacing w:val="-3"/>
          <w:sz w:val="18"/>
          <w:szCs w:val="18"/>
          <w:lang w:eastAsia="zh-CN"/>
        </w:rPr>
        <w:t>miotu zamówienia</w:t>
      </w:r>
      <w:r w:rsidR="00C41A52">
        <w:rPr>
          <w:rFonts w:ascii="Verdana" w:hAnsi="Verdana" w:cstheme="minorHAnsi"/>
          <w:spacing w:val="-3"/>
          <w:sz w:val="18"/>
          <w:szCs w:val="18"/>
          <w:lang w:eastAsia="zh-CN"/>
        </w:rPr>
        <w:t>.</w:t>
      </w:r>
      <w:r w:rsidRPr="00C73012">
        <w:rPr>
          <w:rFonts w:ascii="Verdana" w:hAnsi="Verdana" w:cstheme="minorHAnsi"/>
          <w:spacing w:val="-3"/>
          <w:sz w:val="18"/>
          <w:szCs w:val="18"/>
          <w:lang w:eastAsia="zh-CN"/>
        </w:rPr>
        <w:t>;</w:t>
      </w:r>
    </w:p>
    <w:p w14:paraId="15CFA0BF" w14:textId="061914F0" w:rsidR="00C53432" w:rsidRPr="00C73012" w:rsidRDefault="00C53432" w:rsidP="002D6DB9">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653160">
        <w:rPr>
          <w:rFonts w:ascii="Verdana" w:hAnsi="Verdana" w:cstheme="minorHAnsi"/>
          <w:b/>
          <w:sz w:val="18"/>
          <w:szCs w:val="18"/>
          <w:lang w:eastAsia="zh-CN"/>
        </w:rPr>
        <w:t>Zamawiający</w:t>
      </w:r>
      <w:r w:rsidRPr="00653160">
        <w:rPr>
          <w:rFonts w:ascii="Verdana" w:hAnsi="Verdana" w:cstheme="minorHAnsi"/>
          <w:sz w:val="18"/>
          <w:szCs w:val="18"/>
          <w:lang w:eastAsia="zh-CN"/>
        </w:rPr>
        <w:t xml:space="preserve"> – spółka określona w </w:t>
      </w:r>
      <w:r w:rsidRPr="005F1107">
        <w:rPr>
          <w:rFonts w:ascii="Verdana" w:hAnsi="Verdana" w:cstheme="minorHAnsi"/>
          <w:sz w:val="18"/>
          <w:szCs w:val="18"/>
          <w:lang w:eastAsia="zh-CN"/>
        </w:rPr>
        <w:t xml:space="preserve">pkt </w:t>
      </w:r>
      <w:r w:rsidR="00DD40A7" w:rsidRPr="005F1107">
        <w:rPr>
          <w:rFonts w:ascii="Verdana" w:hAnsi="Verdana" w:cstheme="minorHAnsi"/>
          <w:sz w:val="18"/>
          <w:szCs w:val="18"/>
          <w:lang w:eastAsia="zh-CN"/>
        </w:rPr>
        <w:fldChar w:fldCharType="begin"/>
      </w:r>
      <w:r w:rsidR="00DD40A7" w:rsidRPr="005F1107">
        <w:rPr>
          <w:rFonts w:ascii="Verdana" w:hAnsi="Verdana" w:cstheme="minorHAnsi"/>
          <w:sz w:val="18"/>
          <w:szCs w:val="18"/>
          <w:lang w:eastAsia="zh-CN"/>
        </w:rPr>
        <w:instrText xml:space="preserve"> REF _Ref63437705 \r \h </w:instrText>
      </w:r>
      <w:r w:rsidR="00B5690F" w:rsidRPr="005F1107">
        <w:rPr>
          <w:rFonts w:ascii="Verdana" w:hAnsi="Verdana" w:cstheme="minorHAnsi"/>
          <w:sz w:val="18"/>
          <w:szCs w:val="18"/>
          <w:lang w:eastAsia="zh-CN"/>
        </w:rPr>
        <w:instrText xml:space="preserve"> \* MERGEFORMAT </w:instrText>
      </w:r>
      <w:r w:rsidR="00DD40A7" w:rsidRPr="005F1107">
        <w:rPr>
          <w:rFonts w:ascii="Verdana" w:hAnsi="Verdana" w:cstheme="minorHAnsi"/>
          <w:sz w:val="18"/>
          <w:szCs w:val="18"/>
          <w:lang w:eastAsia="zh-CN"/>
        </w:rPr>
      </w:r>
      <w:r w:rsidR="00DD40A7" w:rsidRPr="005F1107">
        <w:rPr>
          <w:rFonts w:ascii="Verdana" w:hAnsi="Verdana" w:cstheme="minorHAnsi"/>
          <w:sz w:val="18"/>
          <w:szCs w:val="18"/>
          <w:lang w:eastAsia="zh-CN"/>
        </w:rPr>
        <w:fldChar w:fldCharType="separate"/>
      </w:r>
      <w:r w:rsidR="0018449C">
        <w:rPr>
          <w:rFonts w:ascii="Verdana" w:hAnsi="Verdana" w:cstheme="minorHAnsi"/>
          <w:sz w:val="18"/>
          <w:szCs w:val="18"/>
          <w:lang w:eastAsia="zh-CN"/>
        </w:rPr>
        <w:t>1.1</w:t>
      </w:r>
      <w:r w:rsidR="00DD40A7" w:rsidRPr="005F1107">
        <w:rPr>
          <w:rFonts w:ascii="Verdana" w:hAnsi="Verdana" w:cstheme="minorHAnsi"/>
          <w:sz w:val="18"/>
          <w:szCs w:val="18"/>
          <w:lang w:eastAsia="zh-CN"/>
        </w:rPr>
        <w:fldChar w:fldCharType="end"/>
      </w:r>
      <w:r w:rsidR="001C58B3" w:rsidRPr="005F1107">
        <w:rPr>
          <w:rFonts w:ascii="Verdana" w:hAnsi="Verdana" w:cstheme="minorHAnsi"/>
          <w:sz w:val="18"/>
          <w:szCs w:val="18"/>
          <w:lang w:eastAsia="zh-CN"/>
        </w:rPr>
        <w:t xml:space="preserve"> </w:t>
      </w:r>
      <w:r w:rsidRPr="005F1107">
        <w:rPr>
          <w:rFonts w:ascii="Verdana" w:hAnsi="Verdana" w:cstheme="minorHAnsi"/>
          <w:sz w:val="18"/>
          <w:szCs w:val="18"/>
          <w:lang w:eastAsia="zh-CN"/>
        </w:rPr>
        <w:t>SWZ</w:t>
      </w:r>
      <w:r w:rsidR="00570B17" w:rsidRPr="00653160">
        <w:rPr>
          <w:rFonts w:ascii="Verdana" w:hAnsi="Verdana" w:cstheme="minorHAnsi"/>
          <w:sz w:val="18"/>
          <w:szCs w:val="18"/>
          <w:lang w:eastAsia="zh-CN"/>
        </w:rPr>
        <w:t>, na</w:t>
      </w:r>
      <w:r w:rsidR="00570B17" w:rsidRPr="00C73012">
        <w:rPr>
          <w:rFonts w:ascii="Verdana" w:hAnsi="Verdana" w:cstheme="minorHAnsi"/>
          <w:sz w:val="18"/>
          <w:szCs w:val="18"/>
          <w:lang w:eastAsia="zh-CN"/>
        </w:rPr>
        <w:t xml:space="preserve"> potrzeby której dokonywany </w:t>
      </w:r>
      <w:r w:rsidR="005E6773" w:rsidRPr="00C73012">
        <w:rPr>
          <w:rFonts w:ascii="Verdana" w:hAnsi="Verdana" w:cstheme="minorHAnsi"/>
          <w:sz w:val="18"/>
          <w:szCs w:val="18"/>
          <w:lang w:eastAsia="zh-CN"/>
        </w:rPr>
        <w:t xml:space="preserve">jest </w:t>
      </w:r>
      <w:r w:rsidR="00570B17" w:rsidRPr="00C73012">
        <w:rPr>
          <w:rFonts w:ascii="Verdana" w:hAnsi="Verdana" w:cstheme="minorHAnsi"/>
          <w:sz w:val="18"/>
          <w:szCs w:val="18"/>
          <w:lang w:eastAsia="zh-CN"/>
        </w:rPr>
        <w:t>Zakup.</w:t>
      </w:r>
    </w:p>
    <w:p w14:paraId="5956788E" w14:textId="6C4F5AF3" w:rsidR="000B3117" w:rsidRPr="00C73012" w:rsidRDefault="00C53432" w:rsidP="008E59C7">
      <w:pPr>
        <w:pStyle w:val="Akapitzlist"/>
        <w:numPr>
          <w:ilvl w:val="1"/>
          <w:numId w:val="13"/>
        </w:numPr>
        <w:suppressAutoHyphens/>
        <w:spacing w:before="120" w:after="120" w:line="276" w:lineRule="auto"/>
        <w:ind w:left="993" w:hanging="851"/>
        <w:contextualSpacing w:val="0"/>
        <w:jc w:val="left"/>
        <w:rPr>
          <w:rFonts w:ascii="Verdana" w:hAnsi="Verdana" w:cstheme="minorHAnsi"/>
          <w:b/>
          <w:sz w:val="18"/>
          <w:szCs w:val="18"/>
        </w:rPr>
      </w:pPr>
      <w:bookmarkStart w:id="10" w:name="_Toc354752345"/>
      <w:bookmarkStart w:id="11" w:name="_Toc516566301"/>
      <w:bookmarkStart w:id="12" w:name="_Toc516581569"/>
      <w:bookmarkStart w:id="13" w:name="_Toc516734743"/>
      <w:bookmarkStart w:id="14" w:name="_Toc516738773"/>
      <w:bookmarkStart w:id="15" w:name="_Toc8212109"/>
      <w:r w:rsidRPr="00C73012">
        <w:rPr>
          <w:rFonts w:ascii="Verdana" w:hAnsi="Verdana" w:cstheme="minorHAnsi"/>
          <w:b/>
          <w:sz w:val="18"/>
          <w:szCs w:val="18"/>
        </w:rPr>
        <w:t>Tryb P</w:t>
      </w:r>
      <w:r w:rsidR="000B3117" w:rsidRPr="00C73012">
        <w:rPr>
          <w:rFonts w:ascii="Verdana" w:hAnsi="Verdana" w:cstheme="minorHAnsi"/>
          <w:b/>
          <w:sz w:val="18"/>
          <w:szCs w:val="18"/>
        </w:rPr>
        <w:t>ostępowania</w:t>
      </w:r>
      <w:bookmarkEnd w:id="10"/>
      <w:bookmarkEnd w:id="11"/>
      <w:bookmarkEnd w:id="12"/>
      <w:bookmarkEnd w:id="13"/>
      <w:bookmarkEnd w:id="14"/>
      <w:bookmarkEnd w:id="15"/>
    </w:p>
    <w:p w14:paraId="4FCE4B24" w14:textId="346197FC" w:rsidR="00C05F7D" w:rsidRPr="00C73012" w:rsidRDefault="00E247A5" w:rsidP="00061274">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r w:rsidRPr="00C73012">
        <w:rPr>
          <w:rFonts w:ascii="Verdana" w:hAnsi="Verdana" w:cstheme="minorHAnsi"/>
          <w:sz w:val="18"/>
          <w:szCs w:val="18"/>
        </w:rPr>
        <w:t>Przedmiotowe postępowanie o udzielenie zamówienia prowadzone jest w trybie</w:t>
      </w:r>
      <w:r w:rsidR="00C05F7D" w:rsidRPr="00C73012">
        <w:rPr>
          <w:rFonts w:ascii="Verdana" w:hAnsi="Verdana" w:cstheme="minorHAnsi"/>
          <w:sz w:val="18"/>
          <w:szCs w:val="18"/>
        </w:rPr>
        <w:t xml:space="preserve"> </w:t>
      </w:r>
      <w:r w:rsidR="00C05F7D" w:rsidRPr="00C73012">
        <w:rPr>
          <w:rFonts w:ascii="Verdana" w:hAnsi="Verdana" w:cstheme="minorHAnsi"/>
          <w:b/>
          <w:sz w:val="18"/>
          <w:szCs w:val="18"/>
        </w:rPr>
        <w:t>przetargu nieograniczonego</w:t>
      </w:r>
      <w:r w:rsidRPr="00C73012">
        <w:rPr>
          <w:rFonts w:ascii="Verdana" w:hAnsi="Verdana" w:cstheme="minorHAnsi"/>
          <w:sz w:val="18"/>
          <w:szCs w:val="18"/>
        </w:rPr>
        <w:t xml:space="preserve">, z zachowaniem zasad określonych w niniejszym dokumencie, zaś w zakresie w nim nieuregulowanym stosuje się zapisy Procedury oraz Dobrych Praktyk Zakupowych </w:t>
      </w:r>
      <w:r w:rsidR="0047162B" w:rsidRPr="00C73012">
        <w:rPr>
          <w:rFonts w:ascii="Verdana" w:hAnsi="Verdana" w:cstheme="minorHAnsi"/>
          <w:sz w:val="18"/>
          <w:szCs w:val="18"/>
        </w:rPr>
        <w:t xml:space="preserve">z uwzględnieniem Kodeksu Postępowania dla Partnerów Biznesowych Spółek GK PGE </w:t>
      </w:r>
      <w:r w:rsidRPr="00C73012">
        <w:rPr>
          <w:rFonts w:ascii="Verdana" w:hAnsi="Verdana" w:cstheme="minorHAnsi"/>
          <w:sz w:val="18"/>
          <w:szCs w:val="18"/>
        </w:rPr>
        <w:t>(dokumenty dostępne na</w:t>
      </w:r>
      <w:r w:rsidR="005609FF" w:rsidRPr="00C73012">
        <w:rPr>
          <w:rFonts w:ascii="Verdana" w:hAnsi="Verdana" w:cstheme="minorHAnsi"/>
          <w:sz w:val="18"/>
          <w:szCs w:val="18"/>
        </w:rPr>
        <w:t> </w:t>
      </w:r>
      <w:r w:rsidRPr="00C73012">
        <w:rPr>
          <w:rFonts w:ascii="Verdana" w:hAnsi="Verdana" w:cstheme="minorHAnsi"/>
          <w:sz w:val="18"/>
          <w:szCs w:val="18"/>
        </w:rPr>
        <w:t>stronie</w:t>
      </w:r>
      <w:r w:rsidR="0047162B" w:rsidRPr="00C73012">
        <w:rPr>
          <w:rFonts w:ascii="Verdana" w:hAnsi="Verdana" w:cstheme="minorHAnsi"/>
          <w:sz w:val="18"/>
          <w:szCs w:val="18"/>
        </w:rPr>
        <w:t xml:space="preserve"> </w:t>
      </w:r>
      <w:hyperlink r:id="rId21" w:history="1">
        <w:r w:rsidR="00061274" w:rsidRPr="00807151">
          <w:rPr>
            <w:rStyle w:val="Hipercze"/>
            <w:rFonts w:ascii="Verdana" w:eastAsiaTheme="majorEastAsia" w:hAnsi="Verdana"/>
            <w:sz w:val="18"/>
            <w:szCs w:val="18"/>
          </w:rPr>
          <w:t>https://www.gkpge.pl/grupa-pge/przetargi/zakupy/dokumenty</w:t>
        </w:r>
      </w:hyperlink>
      <w:r w:rsidR="00061274">
        <w:rPr>
          <w:rFonts w:ascii="Verdana" w:eastAsiaTheme="majorEastAsia" w:hAnsi="Verdana"/>
          <w:sz w:val="18"/>
          <w:szCs w:val="18"/>
        </w:rPr>
        <w:t xml:space="preserve"> ).</w:t>
      </w:r>
    </w:p>
    <w:p w14:paraId="0E4C5516" w14:textId="141B7E94" w:rsidR="00145825" w:rsidRPr="00C73012" w:rsidRDefault="00FB1946" w:rsidP="002D6DB9">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bookmarkStart w:id="16" w:name="_Toc354752347"/>
      <w:bookmarkStart w:id="17" w:name="_Toc516566303"/>
      <w:bookmarkStart w:id="18" w:name="_Toc516581571"/>
      <w:bookmarkStart w:id="19" w:name="_Toc516734745"/>
      <w:bookmarkStart w:id="20" w:name="_Toc516738775"/>
      <w:bookmarkStart w:id="21" w:name="_Toc8212111"/>
      <w:r w:rsidRPr="00C73012">
        <w:rPr>
          <w:rFonts w:ascii="Verdana" w:hAnsi="Verdana" w:cstheme="minorHAnsi"/>
          <w:sz w:val="18"/>
          <w:szCs w:val="18"/>
        </w:rPr>
        <w:t xml:space="preserve">Przetarg nieograniczony </w:t>
      </w:r>
      <w:r w:rsidR="00145825" w:rsidRPr="00C73012">
        <w:rPr>
          <w:rFonts w:ascii="Verdana" w:hAnsi="Verdana" w:cstheme="minorHAnsi"/>
          <w:sz w:val="18"/>
          <w:szCs w:val="18"/>
        </w:rPr>
        <w:t>to tryb</w:t>
      </w:r>
      <w:bookmarkEnd w:id="16"/>
      <w:r w:rsidR="00145825" w:rsidRPr="00C73012">
        <w:rPr>
          <w:rFonts w:ascii="Verdana" w:hAnsi="Verdana" w:cstheme="minorHAnsi"/>
          <w:sz w:val="18"/>
          <w:szCs w:val="18"/>
        </w:rPr>
        <w:t xml:space="preserve"> udzielenia </w:t>
      </w:r>
      <w:r w:rsidR="00312D69" w:rsidRPr="00C73012">
        <w:rPr>
          <w:rFonts w:ascii="Verdana" w:hAnsi="Verdana" w:cstheme="minorHAnsi"/>
          <w:sz w:val="18"/>
          <w:szCs w:val="18"/>
        </w:rPr>
        <w:t>Z</w:t>
      </w:r>
      <w:r w:rsidR="00145825" w:rsidRPr="00C73012">
        <w:rPr>
          <w:rFonts w:ascii="Verdana" w:hAnsi="Verdana" w:cstheme="minorHAnsi"/>
          <w:sz w:val="18"/>
          <w:szCs w:val="18"/>
        </w:rPr>
        <w:t>amówienia</w:t>
      </w:r>
      <w:r w:rsidRPr="00C73012">
        <w:rPr>
          <w:rFonts w:ascii="Verdana" w:hAnsi="Verdana" w:cstheme="minorHAnsi"/>
          <w:sz w:val="18"/>
          <w:szCs w:val="18"/>
        </w:rPr>
        <w:t xml:space="preserve">, w którym w odpowiedzi na </w:t>
      </w:r>
      <w:r w:rsidR="00456A89" w:rsidRPr="00C73012">
        <w:rPr>
          <w:rFonts w:ascii="Verdana" w:hAnsi="Verdana" w:cstheme="minorHAnsi"/>
          <w:sz w:val="18"/>
          <w:szCs w:val="18"/>
        </w:rPr>
        <w:t xml:space="preserve">ogłoszenie o Zakupie lub opublikowaną </w:t>
      </w:r>
      <w:r w:rsidR="00B16F6A" w:rsidRPr="00C73012">
        <w:rPr>
          <w:rFonts w:ascii="Verdana" w:hAnsi="Verdana" w:cstheme="minorHAnsi"/>
          <w:sz w:val="18"/>
          <w:szCs w:val="18"/>
        </w:rPr>
        <w:t>w</w:t>
      </w:r>
      <w:r w:rsidR="005609FF" w:rsidRPr="00C73012">
        <w:rPr>
          <w:rFonts w:ascii="Verdana" w:hAnsi="Verdana" w:cstheme="minorHAnsi"/>
          <w:sz w:val="18"/>
          <w:szCs w:val="18"/>
        </w:rPr>
        <w:t> </w:t>
      </w:r>
      <w:r w:rsidR="00B16F6A" w:rsidRPr="00C73012">
        <w:rPr>
          <w:rFonts w:ascii="Verdana" w:hAnsi="Verdana" w:cstheme="minorHAnsi"/>
          <w:sz w:val="18"/>
          <w:szCs w:val="18"/>
        </w:rPr>
        <w:t xml:space="preserve">strefie publicznej Systemu Zakupowego </w:t>
      </w:r>
      <w:r w:rsidR="00145825" w:rsidRPr="00C73012">
        <w:rPr>
          <w:rFonts w:ascii="Verdana" w:hAnsi="Verdana" w:cstheme="minorHAnsi"/>
          <w:sz w:val="18"/>
          <w:szCs w:val="18"/>
        </w:rPr>
        <w:t>Specyfikację</w:t>
      </w:r>
      <w:r w:rsidR="00456A89" w:rsidRPr="00C73012">
        <w:rPr>
          <w:rFonts w:ascii="Verdana" w:hAnsi="Verdana" w:cstheme="minorHAnsi"/>
          <w:sz w:val="18"/>
          <w:szCs w:val="18"/>
        </w:rPr>
        <w:t>, O</w:t>
      </w:r>
      <w:r w:rsidRPr="00C73012">
        <w:rPr>
          <w:rFonts w:ascii="Verdana" w:hAnsi="Verdana" w:cstheme="minorHAnsi"/>
          <w:sz w:val="18"/>
          <w:szCs w:val="18"/>
        </w:rPr>
        <w:t>ferty mogą składać wszyscy zainteresowani Wykonawcy.</w:t>
      </w:r>
      <w:bookmarkEnd w:id="17"/>
      <w:bookmarkEnd w:id="18"/>
      <w:bookmarkEnd w:id="19"/>
      <w:bookmarkEnd w:id="20"/>
      <w:bookmarkEnd w:id="21"/>
    </w:p>
    <w:p w14:paraId="2168F154" w14:textId="77777777" w:rsidR="00145825" w:rsidRPr="00C73012" w:rsidRDefault="00145825" w:rsidP="002D6DB9">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bookmarkStart w:id="22" w:name="_Toc516566304"/>
      <w:bookmarkStart w:id="23" w:name="_Toc516581572"/>
      <w:bookmarkStart w:id="24" w:name="_Toc516734746"/>
      <w:bookmarkStart w:id="25" w:name="_Toc516738776"/>
      <w:bookmarkStart w:id="26" w:name="_Toc8212112"/>
      <w:r w:rsidRPr="00C73012">
        <w:rPr>
          <w:rFonts w:ascii="Verdana" w:hAnsi="Verdana" w:cstheme="minorHAnsi"/>
          <w:sz w:val="18"/>
          <w:szCs w:val="18"/>
        </w:rPr>
        <w:t>Zai</w:t>
      </w:r>
      <w:r w:rsidR="00FB1946" w:rsidRPr="00C73012">
        <w:rPr>
          <w:rFonts w:ascii="Verdana" w:hAnsi="Verdana" w:cstheme="minorHAnsi"/>
          <w:sz w:val="18"/>
          <w:szCs w:val="18"/>
        </w:rPr>
        <w:t xml:space="preserve">nteresowani Wykonawcy składają </w:t>
      </w:r>
      <w:r w:rsidR="00E801DE" w:rsidRPr="00C73012">
        <w:rPr>
          <w:rFonts w:ascii="Verdana" w:hAnsi="Verdana" w:cstheme="minorHAnsi"/>
          <w:sz w:val="18"/>
          <w:szCs w:val="18"/>
        </w:rPr>
        <w:t>O</w:t>
      </w:r>
      <w:r w:rsidRPr="00C73012">
        <w:rPr>
          <w:rFonts w:ascii="Verdana" w:hAnsi="Verdana" w:cstheme="minorHAnsi"/>
          <w:sz w:val="18"/>
          <w:szCs w:val="18"/>
        </w:rPr>
        <w:t>ferty zgodnie z wymaganiami S</w:t>
      </w:r>
      <w:r w:rsidR="00E801DE" w:rsidRPr="00C73012">
        <w:rPr>
          <w:rFonts w:ascii="Verdana" w:hAnsi="Verdana" w:cstheme="minorHAnsi"/>
          <w:sz w:val="18"/>
          <w:szCs w:val="18"/>
        </w:rPr>
        <w:t>WZ</w:t>
      </w:r>
      <w:r w:rsidRPr="00C73012">
        <w:rPr>
          <w:rFonts w:ascii="Verdana" w:hAnsi="Verdana" w:cstheme="minorHAnsi"/>
          <w:sz w:val="18"/>
          <w:szCs w:val="18"/>
        </w:rPr>
        <w:t>.</w:t>
      </w:r>
      <w:bookmarkEnd w:id="22"/>
      <w:bookmarkEnd w:id="23"/>
      <w:bookmarkEnd w:id="24"/>
      <w:bookmarkEnd w:id="25"/>
      <w:bookmarkEnd w:id="26"/>
    </w:p>
    <w:p w14:paraId="51FEF02B" w14:textId="77777777" w:rsidR="00D25693" w:rsidRPr="005F1107" w:rsidRDefault="00D25693" w:rsidP="002D6DB9">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r w:rsidRPr="005F1107">
        <w:rPr>
          <w:rFonts w:ascii="Verdana" w:hAnsi="Verdana" w:cstheme="minorHAnsi"/>
          <w:sz w:val="18"/>
          <w:szCs w:val="18"/>
        </w:rPr>
        <w:t>Zamawiający może najpierw dokonać oceny Ofert, a następnie zbadać czy Wykonawca, którego Oferta została oceniona jako najkorzystniejsza, nie podlega wykluczeniu oraz spełnia warunki udziału w Postępowaniu zakupowym.</w:t>
      </w:r>
    </w:p>
    <w:p w14:paraId="3C50747E" w14:textId="6B530B53" w:rsidR="00FB1946" w:rsidRPr="00C73012" w:rsidRDefault="00FB1946" w:rsidP="002D6DB9">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r w:rsidRPr="00C73012">
        <w:rPr>
          <w:rFonts w:ascii="Verdana" w:hAnsi="Verdana" w:cstheme="minorHAnsi"/>
          <w:sz w:val="18"/>
          <w:szCs w:val="18"/>
        </w:rPr>
        <w:t xml:space="preserve">Zamawiający oceni </w:t>
      </w:r>
      <w:r w:rsidR="007F6CF0" w:rsidRPr="00C73012">
        <w:rPr>
          <w:rFonts w:ascii="Verdana" w:hAnsi="Verdana" w:cstheme="minorHAnsi"/>
          <w:sz w:val="18"/>
          <w:szCs w:val="18"/>
        </w:rPr>
        <w:t>O</w:t>
      </w:r>
      <w:r w:rsidRPr="00C73012">
        <w:rPr>
          <w:rFonts w:ascii="Verdana" w:hAnsi="Verdana" w:cstheme="minorHAnsi"/>
          <w:sz w:val="18"/>
          <w:szCs w:val="18"/>
        </w:rPr>
        <w:t>ferty pod względem zgodno</w:t>
      </w:r>
      <w:r w:rsidR="00D57F8E" w:rsidRPr="00C73012">
        <w:rPr>
          <w:rFonts w:ascii="Verdana" w:hAnsi="Verdana" w:cstheme="minorHAnsi"/>
          <w:sz w:val="18"/>
          <w:szCs w:val="18"/>
        </w:rPr>
        <w:t>ści z wymaganiami zawartymi w</w:t>
      </w:r>
      <w:r w:rsidR="001A10C1" w:rsidRPr="00C73012">
        <w:rPr>
          <w:rFonts w:ascii="Verdana" w:hAnsi="Verdana" w:cstheme="minorHAnsi"/>
          <w:sz w:val="18"/>
          <w:szCs w:val="18"/>
        </w:rPr>
        <w:t> </w:t>
      </w:r>
      <w:r w:rsidR="00D57F8E" w:rsidRPr="00C73012">
        <w:rPr>
          <w:rFonts w:ascii="Verdana" w:hAnsi="Verdana" w:cstheme="minorHAnsi"/>
          <w:sz w:val="18"/>
          <w:szCs w:val="18"/>
        </w:rPr>
        <w:t>S</w:t>
      </w:r>
      <w:r w:rsidRPr="00C73012">
        <w:rPr>
          <w:rFonts w:ascii="Verdana" w:hAnsi="Verdana" w:cstheme="minorHAnsi"/>
          <w:sz w:val="18"/>
          <w:szCs w:val="18"/>
        </w:rPr>
        <w:t>WZ oraz dokona oceny punkt</w:t>
      </w:r>
      <w:r w:rsidR="00D57F8E" w:rsidRPr="00C73012">
        <w:rPr>
          <w:rFonts w:ascii="Verdana" w:hAnsi="Verdana" w:cstheme="minorHAnsi"/>
          <w:sz w:val="18"/>
          <w:szCs w:val="18"/>
        </w:rPr>
        <w:t>owej, zgodnie z określonymi w S</w:t>
      </w:r>
      <w:r w:rsidRPr="00C73012">
        <w:rPr>
          <w:rFonts w:ascii="Verdana" w:hAnsi="Verdana" w:cstheme="minorHAnsi"/>
          <w:sz w:val="18"/>
          <w:szCs w:val="18"/>
        </w:rPr>
        <w:t>WZ kryteriami.</w:t>
      </w:r>
    </w:p>
    <w:p w14:paraId="7591DB90" w14:textId="456031A3" w:rsidR="00FB1946" w:rsidRPr="00C73012" w:rsidRDefault="00E801DE" w:rsidP="002D6DB9">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r w:rsidRPr="00C73012">
        <w:rPr>
          <w:rFonts w:ascii="Verdana" w:hAnsi="Verdana" w:cstheme="minorHAnsi"/>
          <w:sz w:val="18"/>
          <w:szCs w:val="18"/>
        </w:rPr>
        <w:t>Zamawiający zastrzega sobie prawo do przeprowadzenia negocja</w:t>
      </w:r>
      <w:r w:rsidR="00E90C95" w:rsidRPr="00C73012">
        <w:rPr>
          <w:rFonts w:ascii="Verdana" w:hAnsi="Verdana" w:cstheme="minorHAnsi"/>
          <w:sz w:val="18"/>
          <w:szCs w:val="18"/>
        </w:rPr>
        <w:t xml:space="preserve">cji handlowych </w:t>
      </w:r>
      <w:r w:rsidRPr="00C73012">
        <w:rPr>
          <w:rFonts w:ascii="Verdana" w:hAnsi="Verdana" w:cstheme="minorHAnsi"/>
          <w:sz w:val="18"/>
          <w:szCs w:val="18"/>
        </w:rPr>
        <w:t xml:space="preserve">z Wykonawcami, których </w:t>
      </w:r>
      <w:r w:rsidR="007F6CF0" w:rsidRPr="00C73012">
        <w:rPr>
          <w:rFonts w:ascii="Verdana" w:hAnsi="Verdana" w:cstheme="minorHAnsi"/>
          <w:sz w:val="18"/>
          <w:szCs w:val="18"/>
        </w:rPr>
        <w:t>O</w:t>
      </w:r>
      <w:r w:rsidRPr="00C73012">
        <w:rPr>
          <w:rFonts w:ascii="Verdana" w:hAnsi="Verdana" w:cstheme="minorHAnsi"/>
          <w:sz w:val="18"/>
          <w:szCs w:val="18"/>
        </w:rPr>
        <w:t>ferty nie podlegają odrzuceniu.</w:t>
      </w:r>
      <w:r w:rsidR="00E90C95" w:rsidRPr="00C73012">
        <w:rPr>
          <w:rFonts w:ascii="Verdana" w:hAnsi="Verdana" w:cstheme="minorHAnsi"/>
          <w:sz w:val="18"/>
          <w:szCs w:val="18"/>
        </w:rPr>
        <w:t xml:space="preserve"> </w:t>
      </w:r>
    </w:p>
    <w:p w14:paraId="1F78ED63" w14:textId="304C29A5" w:rsidR="007F72EF" w:rsidRPr="00C73012" w:rsidRDefault="007F72EF" w:rsidP="002D6DB9">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r w:rsidRPr="00C73012">
        <w:rPr>
          <w:rFonts w:ascii="Verdana" w:hAnsi="Verdana" w:cstheme="minorHAnsi"/>
          <w:sz w:val="18"/>
          <w:szCs w:val="18"/>
        </w:rPr>
        <w:t>Zamawiający poinformuje za pośrednictwem Systemy Zakupowego bądź poczty elektronicznej Wykonawców, którzy brali udział w przedmiotowym Postępowaniu zakupowym o wyniku Postępowania podając następujące informacje:</w:t>
      </w:r>
    </w:p>
    <w:p w14:paraId="7D37A5A9" w14:textId="77777777" w:rsidR="007F72EF" w:rsidRPr="00C73012" w:rsidRDefault="007F72EF" w:rsidP="002D6DB9">
      <w:pPr>
        <w:pStyle w:val="Akapitzlist"/>
        <w:numPr>
          <w:ilvl w:val="3"/>
          <w:numId w:val="13"/>
        </w:numPr>
        <w:suppressAutoHyphens/>
        <w:spacing w:before="120" w:after="120" w:line="276" w:lineRule="auto"/>
        <w:ind w:left="1134" w:hanging="1134"/>
        <w:contextualSpacing w:val="0"/>
        <w:rPr>
          <w:rFonts w:ascii="Verdana" w:hAnsi="Verdana" w:cstheme="minorHAnsi"/>
          <w:sz w:val="18"/>
          <w:szCs w:val="18"/>
        </w:rPr>
      </w:pPr>
      <w:r w:rsidRPr="00C73012">
        <w:rPr>
          <w:rFonts w:ascii="Verdana" w:hAnsi="Verdana" w:cstheme="minorHAnsi"/>
          <w:sz w:val="18"/>
          <w:szCs w:val="18"/>
        </w:rPr>
        <w:t>nazwę i siedzibę Wykonawcy/ imiona i nazwiska oraz miejsce prowadzonej działalności gospodarczej Wykonawcy albo miejsce zamieszkania Wykonawcy, którego Oferta została uznana za najkorzystniejszą,</w:t>
      </w:r>
    </w:p>
    <w:p w14:paraId="5ADB3529" w14:textId="3147CB4B" w:rsidR="007F72EF" w:rsidRPr="00C73012" w:rsidRDefault="007F72EF" w:rsidP="002D6DB9">
      <w:pPr>
        <w:pStyle w:val="Akapitzlist"/>
        <w:numPr>
          <w:ilvl w:val="3"/>
          <w:numId w:val="13"/>
        </w:numPr>
        <w:suppressAutoHyphens/>
        <w:spacing w:before="120" w:after="120" w:line="276" w:lineRule="auto"/>
        <w:ind w:left="1134" w:hanging="1134"/>
        <w:contextualSpacing w:val="0"/>
        <w:rPr>
          <w:rFonts w:ascii="Verdana" w:hAnsi="Verdana" w:cstheme="minorHAnsi"/>
          <w:sz w:val="18"/>
          <w:szCs w:val="18"/>
        </w:rPr>
      </w:pPr>
      <w:r w:rsidRPr="00C73012">
        <w:rPr>
          <w:rFonts w:ascii="Verdana" w:hAnsi="Verdana" w:cstheme="minorHAnsi"/>
          <w:sz w:val="18"/>
          <w:szCs w:val="18"/>
        </w:rPr>
        <w:t>zaoferowane przez tego Wykonawcę ceny i warunki realizacji zamówienia w</w:t>
      </w:r>
      <w:r w:rsidR="001A10C1" w:rsidRPr="00C73012">
        <w:rPr>
          <w:rFonts w:ascii="Verdana" w:hAnsi="Verdana" w:cstheme="minorHAnsi"/>
          <w:sz w:val="18"/>
          <w:szCs w:val="18"/>
        </w:rPr>
        <w:t> </w:t>
      </w:r>
      <w:r w:rsidRPr="00C73012">
        <w:rPr>
          <w:rFonts w:ascii="Verdana" w:hAnsi="Verdana" w:cstheme="minorHAnsi"/>
          <w:sz w:val="18"/>
          <w:szCs w:val="18"/>
        </w:rPr>
        <w:t>ramach poza</w:t>
      </w:r>
      <w:r w:rsidR="00EB1D82">
        <w:rPr>
          <w:rFonts w:ascii="Verdana" w:hAnsi="Verdana" w:cstheme="minorHAnsi"/>
          <w:sz w:val="18"/>
          <w:szCs w:val="18"/>
        </w:rPr>
        <w:t xml:space="preserve"> </w:t>
      </w:r>
      <w:r w:rsidR="00AA1247" w:rsidRPr="00C73012">
        <w:rPr>
          <w:rFonts w:ascii="Verdana" w:hAnsi="Verdana" w:cstheme="minorHAnsi"/>
          <w:sz w:val="18"/>
          <w:szCs w:val="18"/>
        </w:rPr>
        <w:t>cenowych kryteriów oceny ofert,</w:t>
      </w:r>
    </w:p>
    <w:p w14:paraId="26934DF9" w14:textId="6BA25283" w:rsidR="007F72EF" w:rsidRPr="00C73012" w:rsidRDefault="007F72EF" w:rsidP="002D6DB9">
      <w:pPr>
        <w:pStyle w:val="Akapitzlist"/>
        <w:numPr>
          <w:ilvl w:val="3"/>
          <w:numId w:val="13"/>
        </w:numPr>
        <w:suppressAutoHyphens/>
        <w:spacing w:before="120" w:after="120" w:line="276" w:lineRule="auto"/>
        <w:ind w:left="1134" w:hanging="1134"/>
        <w:contextualSpacing w:val="0"/>
        <w:rPr>
          <w:rFonts w:ascii="Verdana" w:hAnsi="Verdana" w:cstheme="minorHAnsi"/>
          <w:sz w:val="18"/>
          <w:szCs w:val="18"/>
        </w:rPr>
      </w:pPr>
      <w:r w:rsidRPr="00C73012">
        <w:rPr>
          <w:rFonts w:ascii="Verdana" w:hAnsi="Verdana" w:cstheme="minorHAnsi"/>
          <w:sz w:val="18"/>
          <w:szCs w:val="18"/>
        </w:rPr>
        <w:t>punkty przyznane w każdym kryterium oceny Ofert, jaką otrzymała Oferta uznana jako najkorzystniejsza w przedmiotowym Postępowaniu.</w:t>
      </w:r>
    </w:p>
    <w:p w14:paraId="7BBCB20B" w14:textId="6354B1FC" w:rsidR="00EA057F" w:rsidRPr="00C73012" w:rsidRDefault="00D46A1C" w:rsidP="002D6DB9">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bookmarkStart w:id="27" w:name="_Toc516566306"/>
      <w:bookmarkStart w:id="28" w:name="_Toc516581574"/>
      <w:bookmarkStart w:id="29" w:name="_Toc516734748"/>
      <w:bookmarkStart w:id="30" w:name="_Toc516738778"/>
      <w:bookmarkStart w:id="31" w:name="_Toc8212114"/>
      <w:bookmarkStart w:id="32" w:name="_Toc354752350"/>
      <w:r w:rsidRPr="00AF4176">
        <w:rPr>
          <w:rFonts w:ascii="Verdana" w:hAnsi="Verdana" w:cstheme="minorHAnsi"/>
          <w:sz w:val="18"/>
          <w:szCs w:val="18"/>
        </w:rPr>
        <w:t>Zamawiający</w:t>
      </w:r>
      <w:r w:rsidRPr="00AF4176">
        <w:rPr>
          <w:rFonts w:ascii="Verdana" w:hAnsi="Verdana" w:cstheme="minorHAnsi"/>
          <w:sz w:val="18"/>
          <w:szCs w:val="18"/>
          <w:lang w:eastAsia="pl-PL"/>
        </w:rPr>
        <w:t xml:space="preserve"> </w:t>
      </w:r>
      <w:r w:rsidRPr="005F1107">
        <w:rPr>
          <w:rFonts w:ascii="Verdana" w:hAnsi="Verdana" w:cstheme="minorHAnsi"/>
          <w:b/>
          <w:sz w:val="18"/>
          <w:szCs w:val="18"/>
          <w:lang w:eastAsia="pl-PL"/>
        </w:rPr>
        <w:t>dopuszcza</w:t>
      </w:r>
      <w:r w:rsidR="00E44732" w:rsidRPr="005F1107">
        <w:rPr>
          <w:rFonts w:ascii="Verdana" w:hAnsi="Verdana" w:cstheme="minorHAnsi"/>
          <w:sz w:val="18"/>
          <w:szCs w:val="18"/>
          <w:lang w:eastAsia="pl-PL"/>
        </w:rPr>
        <w:t xml:space="preserve"> </w:t>
      </w:r>
      <w:r w:rsidR="00E44732" w:rsidRPr="005F1107">
        <w:rPr>
          <w:rFonts w:ascii="Verdana" w:hAnsi="Verdana" w:cstheme="minorHAnsi"/>
          <w:b/>
          <w:sz w:val="18"/>
          <w:szCs w:val="18"/>
          <w:lang w:eastAsia="pl-PL"/>
        </w:rPr>
        <w:t>składanie</w:t>
      </w:r>
      <w:r w:rsidR="00FB1946" w:rsidRPr="00AF4176">
        <w:rPr>
          <w:rFonts w:ascii="Verdana" w:hAnsi="Verdana" w:cstheme="minorHAnsi"/>
          <w:i/>
          <w:sz w:val="18"/>
          <w:szCs w:val="18"/>
          <w:lang w:eastAsia="pl-PL"/>
        </w:rPr>
        <w:t xml:space="preserve"> </w:t>
      </w:r>
      <w:r w:rsidR="007F6CF0" w:rsidRPr="00AF4176">
        <w:rPr>
          <w:rFonts w:ascii="Verdana" w:hAnsi="Verdana" w:cstheme="minorHAnsi"/>
          <w:sz w:val="18"/>
          <w:szCs w:val="18"/>
          <w:lang w:eastAsia="pl-PL"/>
        </w:rPr>
        <w:t>O</w:t>
      </w:r>
      <w:r w:rsidR="00E44732" w:rsidRPr="00AF4176">
        <w:rPr>
          <w:rFonts w:ascii="Verdana" w:hAnsi="Verdana" w:cstheme="minorHAnsi"/>
          <w:sz w:val="18"/>
          <w:szCs w:val="18"/>
          <w:lang w:eastAsia="pl-PL"/>
        </w:rPr>
        <w:t>fert</w:t>
      </w:r>
      <w:r w:rsidRPr="00C73012">
        <w:rPr>
          <w:rFonts w:ascii="Verdana" w:hAnsi="Verdana" w:cstheme="minorHAnsi"/>
          <w:sz w:val="18"/>
          <w:szCs w:val="18"/>
          <w:lang w:eastAsia="pl-PL"/>
        </w:rPr>
        <w:t xml:space="preserve"> </w:t>
      </w:r>
      <w:r w:rsidR="00E44732" w:rsidRPr="00C73012">
        <w:rPr>
          <w:rFonts w:ascii="Verdana" w:hAnsi="Verdana" w:cstheme="minorHAnsi"/>
          <w:sz w:val="18"/>
          <w:szCs w:val="18"/>
          <w:lang w:eastAsia="pl-PL"/>
        </w:rPr>
        <w:t xml:space="preserve">przez </w:t>
      </w:r>
      <w:r w:rsidRPr="00C73012">
        <w:rPr>
          <w:rFonts w:ascii="Verdana" w:hAnsi="Verdana" w:cstheme="minorHAnsi"/>
          <w:sz w:val="18"/>
          <w:szCs w:val="18"/>
          <w:lang w:eastAsia="pl-PL"/>
        </w:rPr>
        <w:t>Wykonawc</w:t>
      </w:r>
      <w:r w:rsidR="00E44732" w:rsidRPr="00C73012">
        <w:rPr>
          <w:rFonts w:ascii="Verdana" w:hAnsi="Verdana" w:cstheme="minorHAnsi"/>
          <w:sz w:val="18"/>
          <w:szCs w:val="18"/>
          <w:lang w:eastAsia="pl-PL"/>
        </w:rPr>
        <w:t>ów</w:t>
      </w:r>
      <w:r w:rsidRPr="00C73012">
        <w:rPr>
          <w:rFonts w:ascii="Verdana" w:hAnsi="Verdana" w:cstheme="minorHAnsi"/>
          <w:sz w:val="18"/>
          <w:szCs w:val="18"/>
          <w:lang w:eastAsia="pl-PL"/>
        </w:rPr>
        <w:t xml:space="preserve"> wspólnie ubiegający</w:t>
      </w:r>
      <w:r w:rsidR="00E44732" w:rsidRPr="00C73012">
        <w:rPr>
          <w:rFonts w:ascii="Verdana" w:hAnsi="Verdana" w:cstheme="minorHAnsi"/>
          <w:sz w:val="18"/>
          <w:szCs w:val="18"/>
          <w:lang w:eastAsia="pl-PL"/>
        </w:rPr>
        <w:t>ch</w:t>
      </w:r>
      <w:r w:rsidR="00E801DE" w:rsidRPr="00C73012">
        <w:rPr>
          <w:rFonts w:ascii="Verdana" w:hAnsi="Verdana" w:cstheme="minorHAnsi"/>
          <w:sz w:val="18"/>
          <w:szCs w:val="18"/>
          <w:lang w:eastAsia="pl-PL"/>
        </w:rPr>
        <w:t xml:space="preserve"> się o </w:t>
      </w:r>
      <w:r w:rsidR="00312D69" w:rsidRPr="00C73012">
        <w:rPr>
          <w:rFonts w:ascii="Verdana" w:hAnsi="Verdana" w:cstheme="minorHAnsi"/>
          <w:sz w:val="18"/>
          <w:szCs w:val="18"/>
          <w:lang w:eastAsia="pl-PL"/>
        </w:rPr>
        <w:t>Z</w:t>
      </w:r>
      <w:r w:rsidRPr="00C73012">
        <w:rPr>
          <w:rFonts w:ascii="Verdana" w:hAnsi="Verdana" w:cstheme="minorHAnsi"/>
          <w:sz w:val="18"/>
          <w:szCs w:val="18"/>
          <w:lang w:eastAsia="pl-PL"/>
        </w:rPr>
        <w:t>amówienie (Konsorcjum)</w:t>
      </w:r>
      <w:bookmarkEnd w:id="27"/>
      <w:bookmarkEnd w:id="28"/>
      <w:bookmarkEnd w:id="29"/>
      <w:bookmarkEnd w:id="30"/>
      <w:bookmarkEnd w:id="31"/>
      <w:r w:rsidR="00712111">
        <w:rPr>
          <w:rFonts w:ascii="Verdana" w:hAnsi="Verdana" w:cstheme="minorHAnsi"/>
          <w:sz w:val="18"/>
          <w:szCs w:val="18"/>
          <w:lang w:eastAsia="pl-PL"/>
        </w:rPr>
        <w:t xml:space="preserve"> – jeśli dotyczy.</w:t>
      </w:r>
    </w:p>
    <w:p w14:paraId="110756CC" w14:textId="1B77D03F" w:rsidR="00EA057F" w:rsidRPr="00C73012" w:rsidRDefault="00D46A1C" w:rsidP="002D6DB9">
      <w:pPr>
        <w:pStyle w:val="Akapitzlist"/>
        <w:numPr>
          <w:ilvl w:val="3"/>
          <w:numId w:val="13"/>
        </w:numPr>
        <w:suppressAutoHyphens/>
        <w:spacing w:before="120" w:after="120" w:line="276" w:lineRule="auto"/>
        <w:ind w:left="1134" w:hanging="1134"/>
        <w:contextualSpacing w:val="0"/>
        <w:rPr>
          <w:rFonts w:ascii="Verdana" w:hAnsi="Verdana" w:cstheme="minorHAnsi"/>
          <w:sz w:val="18"/>
          <w:szCs w:val="18"/>
        </w:rPr>
      </w:pPr>
      <w:bookmarkStart w:id="33" w:name="_Toc516566307"/>
      <w:bookmarkStart w:id="34" w:name="_Toc516581575"/>
      <w:bookmarkStart w:id="35" w:name="_Toc516734749"/>
      <w:bookmarkStart w:id="36" w:name="_Toc516738779"/>
      <w:bookmarkStart w:id="37" w:name="_Toc8212115"/>
      <w:r w:rsidRPr="00C73012">
        <w:rPr>
          <w:rFonts w:ascii="Verdana" w:hAnsi="Verdana" w:cstheme="minorHAnsi"/>
          <w:sz w:val="18"/>
          <w:szCs w:val="18"/>
        </w:rPr>
        <w:t>Wykonawcy</w:t>
      </w:r>
      <w:r w:rsidRPr="00C73012">
        <w:rPr>
          <w:rFonts w:ascii="Verdana" w:hAnsi="Verdana" w:cstheme="minorHAnsi"/>
          <w:sz w:val="18"/>
          <w:szCs w:val="18"/>
          <w:lang w:eastAsia="pl-PL"/>
        </w:rPr>
        <w:t xml:space="preserve"> wchodzący w skład Konsorcjum ponoszą solidarną odpo</w:t>
      </w:r>
      <w:r w:rsidR="00F84A8F" w:rsidRPr="00C73012">
        <w:rPr>
          <w:rFonts w:ascii="Verdana" w:hAnsi="Verdana" w:cstheme="minorHAnsi"/>
          <w:sz w:val="18"/>
          <w:szCs w:val="18"/>
          <w:lang w:eastAsia="pl-PL"/>
        </w:rPr>
        <w:t xml:space="preserve">wiedzialność za wykonanie umowy. </w:t>
      </w:r>
      <w:r w:rsidR="00533129" w:rsidRPr="00C73012">
        <w:rPr>
          <w:rFonts w:ascii="Verdana" w:hAnsi="Verdana" w:cstheme="minorHAnsi"/>
          <w:sz w:val="18"/>
          <w:szCs w:val="18"/>
        </w:rPr>
        <w:t xml:space="preserve">W takim przypadku </w:t>
      </w:r>
      <w:r w:rsidR="007F6CF0" w:rsidRPr="00C73012">
        <w:rPr>
          <w:rFonts w:ascii="Verdana" w:hAnsi="Verdana" w:cstheme="minorHAnsi"/>
          <w:sz w:val="18"/>
          <w:szCs w:val="18"/>
        </w:rPr>
        <w:t>O</w:t>
      </w:r>
      <w:r w:rsidR="00533129" w:rsidRPr="00C73012">
        <w:rPr>
          <w:rFonts w:ascii="Verdana" w:hAnsi="Verdana" w:cstheme="minorHAnsi"/>
          <w:sz w:val="18"/>
          <w:szCs w:val="18"/>
        </w:rPr>
        <w:t>ferta musi szczegółowo wskazywać podział ról i zobowiązań związanych z</w:t>
      </w:r>
      <w:r w:rsidR="001A10C1" w:rsidRPr="00C73012">
        <w:rPr>
          <w:rFonts w:ascii="Verdana" w:hAnsi="Verdana" w:cstheme="minorHAnsi"/>
          <w:sz w:val="18"/>
          <w:szCs w:val="18"/>
        </w:rPr>
        <w:t> </w:t>
      </w:r>
      <w:r w:rsidR="00533129" w:rsidRPr="00C73012">
        <w:rPr>
          <w:rFonts w:ascii="Verdana" w:hAnsi="Verdana" w:cstheme="minorHAnsi"/>
          <w:sz w:val="18"/>
          <w:szCs w:val="18"/>
        </w:rPr>
        <w:t xml:space="preserve">wykonywaniem Zamówienia pomiędzy podmiotami składającymi wspólnie </w:t>
      </w:r>
      <w:r w:rsidR="007F6CF0" w:rsidRPr="00C73012">
        <w:rPr>
          <w:rFonts w:ascii="Verdana" w:hAnsi="Verdana" w:cstheme="minorHAnsi"/>
          <w:sz w:val="18"/>
          <w:szCs w:val="18"/>
        </w:rPr>
        <w:t>O</w:t>
      </w:r>
      <w:r w:rsidR="00533129" w:rsidRPr="00C73012">
        <w:rPr>
          <w:rFonts w:ascii="Verdana" w:hAnsi="Verdana" w:cstheme="minorHAnsi"/>
          <w:sz w:val="18"/>
          <w:szCs w:val="18"/>
        </w:rPr>
        <w:t>fertę.</w:t>
      </w:r>
      <w:bookmarkEnd w:id="32"/>
      <w:bookmarkEnd w:id="33"/>
      <w:bookmarkEnd w:id="34"/>
      <w:bookmarkEnd w:id="35"/>
      <w:bookmarkEnd w:id="36"/>
      <w:bookmarkEnd w:id="37"/>
    </w:p>
    <w:p w14:paraId="61997AE4" w14:textId="0A130E8A" w:rsidR="00BF3B55" w:rsidRPr="00C73012" w:rsidRDefault="00EA057F" w:rsidP="002D6DB9">
      <w:pPr>
        <w:pStyle w:val="Akapitzlist"/>
        <w:numPr>
          <w:ilvl w:val="3"/>
          <w:numId w:val="13"/>
        </w:numPr>
        <w:suppressAutoHyphens/>
        <w:spacing w:before="120" w:after="120" w:line="276" w:lineRule="auto"/>
        <w:ind w:left="1134" w:hanging="1134"/>
        <w:contextualSpacing w:val="0"/>
        <w:rPr>
          <w:rFonts w:ascii="Verdana" w:hAnsi="Verdana" w:cstheme="minorHAnsi"/>
          <w:sz w:val="18"/>
          <w:szCs w:val="18"/>
        </w:rPr>
      </w:pPr>
      <w:bookmarkStart w:id="38" w:name="_Toc516566308"/>
      <w:bookmarkStart w:id="39" w:name="_Toc516581576"/>
      <w:bookmarkStart w:id="40" w:name="_Toc516734750"/>
      <w:bookmarkStart w:id="41" w:name="_Toc516738780"/>
      <w:bookmarkStart w:id="42" w:name="_Toc8212116"/>
      <w:r w:rsidRPr="00C73012">
        <w:rPr>
          <w:rFonts w:ascii="Verdana" w:hAnsi="Verdana" w:cstheme="minorHAnsi"/>
          <w:sz w:val="18"/>
          <w:szCs w:val="18"/>
        </w:rPr>
        <w:t xml:space="preserve">Wykonawcy wspólnie ubiegający się o udzielenie </w:t>
      </w:r>
      <w:r w:rsidR="00312D69" w:rsidRPr="00C73012">
        <w:rPr>
          <w:rFonts w:ascii="Verdana" w:hAnsi="Verdana" w:cstheme="minorHAnsi"/>
          <w:sz w:val="18"/>
          <w:szCs w:val="18"/>
        </w:rPr>
        <w:t>Z</w:t>
      </w:r>
      <w:r w:rsidRPr="00C73012">
        <w:rPr>
          <w:rFonts w:ascii="Verdana" w:hAnsi="Verdana" w:cstheme="minorHAnsi"/>
          <w:sz w:val="18"/>
          <w:szCs w:val="18"/>
        </w:rPr>
        <w:t xml:space="preserve">amówienia powinni ustanowić pełnomocnika do reprezentowania ich w </w:t>
      </w:r>
      <w:r w:rsidR="00806860" w:rsidRPr="00C73012">
        <w:rPr>
          <w:rFonts w:ascii="Verdana" w:hAnsi="Verdana" w:cstheme="minorHAnsi"/>
          <w:sz w:val="18"/>
          <w:szCs w:val="18"/>
        </w:rPr>
        <w:t>P</w:t>
      </w:r>
      <w:r w:rsidRPr="00C73012">
        <w:rPr>
          <w:rFonts w:ascii="Verdana" w:hAnsi="Verdana" w:cstheme="minorHAnsi"/>
          <w:sz w:val="18"/>
          <w:szCs w:val="18"/>
        </w:rPr>
        <w:t>ostępowaniu albo reprezentowania w</w:t>
      </w:r>
      <w:r w:rsidR="00C73012">
        <w:rPr>
          <w:rFonts w:ascii="Verdana" w:hAnsi="Verdana" w:cstheme="minorHAnsi"/>
          <w:sz w:val="18"/>
          <w:szCs w:val="18"/>
        </w:rPr>
        <w:t> </w:t>
      </w:r>
      <w:r w:rsidR="00806860" w:rsidRPr="00C73012">
        <w:rPr>
          <w:rFonts w:ascii="Verdana" w:hAnsi="Verdana" w:cstheme="minorHAnsi"/>
          <w:sz w:val="18"/>
          <w:szCs w:val="18"/>
        </w:rPr>
        <w:t>P</w:t>
      </w:r>
      <w:r w:rsidRPr="00C73012">
        <w:rPr>
          <w:rFonts w:ascii="Verdana" w:hAnsi="Verdana" w:cstheme="minorHAnsi"/>
          <w:sz w:val="18"/>
          <w:szCs w:val="18"/>
        </w:rPr>
        <w:t xml:space="preserve">ostępowaniu i do zawarcia umowy w sprawie Zamówienia. Zaleca się, aby pełnomocnictwo jednoznacznie określało </w:t>
      </w:r>
      <w:r w:rsidR="00806860" w:rsidRPr="00C73012">
        <w:rPr>
          <w:rFonts w:ascii="Verdana" w:hAnsi="Verdana" w:cstheme="minorHAnsi"/>
          <w:sz w:val="18"/>
          <w:szCs w:val="18"/>
        </w:rPr>
        <w:t>P</w:t>
      </w:r>
      <w:r w:rsidRPr="00C73012">
        <w:rPr>
          <w:rFonts w:ascii="Verdana" w:hAnsi="Verdana" w:cstheme="minorHAnsi"/>
          <w:sz w:val="18"/>
          <w:szCs w:val="18"/>
        </w:rPr>
        <w:t>ostępowanie, do którego się odnosi, zakres czynności, do których został umocowany pełnomocnik, wskazywało pełnomocnika oraz wszystkich Wykonawców, którzy wspólnie ubiegają się o</w:t>
      </w:r>
      <w:r w:rsidR="002D2172" w:rsidRPr="00C73012">
        <w:rPr>
          <w:rFonts w:ascii="Verdana" w:hAnsi="Verdana" w:cstheme="minorHAnsi"/>
          <w:sz w:val="18"/>
          <w:szCs w:val="18"/>
        </w:rPr>
        <w:t> </w:t>
      </w:r>
      <w:r w:rsidRPr="00C73012">
        <w:rPr>
          <w:rFonts w:ascii="Verdana" w:hAnsi="Verdana" w:cstheme="minorHAnsi"/>
          <w:sz w:val="18"/>
          <w:szCs w:val="18"/>
        </w:rPr>
        <w:t xml:space="preserve">udzielenie </w:t>
      </w:r>
      <w:r w:rsidR="00312D69" w:rsidRPr="00C73012">
        <w:rPr>
          <w:rFonts w:ascii="Verdana" w:hAnsi="Verdana" w:cstheme="minorHAnsi"/>
          <w:sz w:val="18"/>
          <w:szCs w:val="18"/>
        </w:rPr>
        <w:t>Z</w:t>
      </w:r>
      <w:r w:rsidRPr="00C73012">
        <w:rPr>
          <w:rFonts w:ascii="Verdana" w:hAnsi="Verdana" w:cstheme="minorHAnsi"/>
          <w:sz w:val="18"/>
          <w:szCs w:val="18"/>
        </w:rPr>
        <w:t xml:space="preserve">amówienia. Pełnomocnictwo należy załączyć do </w:t>
      </w:r>
      <w:r w:rsidR="007F6CF0" w:rsidRPr="00C73012">
        <w:rPr>
          <w:rFonts w:ascii="Verdana" w:hAnsi="Verdana" w:cstheme="minorHAnsi"/>
          <w:sz w:val="18"/>
          <w:szCs w:val="18"/>
        </w:rPr>
        <w:t>O</w:t>
      </w:r>
      <w:r w:rsidRPr="00C73012">
        <w:rPr>
          <w:rFonts w:ascii="Verdana" w:hAnsi="Verdana" w:cstheme="minorHAnsi"/>
          <w:sz w:val="18"/>
          <w:szCs w:val="18"/>
        </w:rPr>
        <w:t>ferty w formie oryginału lub kopii.</w:t>
      </w:r>
      <w:bookmarkEnd w:id="38"/>
      <w:bookmarkEnd w:id="39"/>
      <w:bookmarkEnd w:id="40"/>
      <w:bookmarkEnd w:id="41"/>
      <w:bookmarkEnd w:id="42"/>
    </w:p>
    <w:p w14:paraId="580C722A" w14:textId="77777777" w:rsidR="0090084B" w:rsidRPr="00C73012" w:rsidRDefault="00DD40A7" w:rsidP="002D6DB9">
      <w:pPr>
        <w:pStyle w:val="Akapitzlist"/>
        <w:numPr>
          <w:ilvl w:val="3"/>
          <w:numId w:val="13"/>
        </w:numPr>
        <w:suppressAutoHyphens/>
        <w:spacing w:before="120" w:after="120" w:line="276" w:lineRule="auto"/>
        <w:ind w:left="1134" w:hanging="1134"/>
        <w:contextualSpacing w:val="0"/>
        <w:rPr>
          <w:rFonts w:ascii="Verdana" w:hAnsi="Verdana" w:cstheme="minorHAnsi"/>
          <w:sz w:val="18"/>
          <w:szCs w:val="18"/>
        </w:rPr>
      </w:pPr>
      <w:r w:rsidRPr="00C73012">
        <w:rPr>
          <w:rFonts w:ascii="Verdana" w:hAnsi="Verdana" w:cstheme="minorHAnsi"/>
          <w:sz w:val="18"/>
          <w:szCs w:val="18"/>
        </w:rPr>
        <w:t>J</w:t>
      </w:r>
      <w:r w:rsidR="0090084B" w:rsidRPr="00C73012">
        <w:rPr>
          <w:rFonts w:ascii="Verdana" w:hAnsi="Verdana" w:cstheme="minorHAnsi"/>
          <w:sz w:val="18"/>
          <w:szCs w:val="18"/>
        </w:rPr>
        <w:t xml:space="preserve">eżeli Oferta konsorcjum zostanie wybrana jako najkorzystniejsza, </w:t>
      </w:r>
      <w:r w:rsidRPr="00C73012">
        <w:rPr>
          <w:rFonts w:ascii="Verdana" w:hAnsi="Verdana" w:cstheme="minorHAnsi"/>
          <w:sz w:val="18"/>
          <w:szCs w:val="18"/>
        </w:rPr>
        <w:t xml:space="preserve">przed zawarciem Umowy, </w:t>
      </w:r>
      <w:r w:rsidR="0090084B" w:rsidRPr="00C73012">
        <w:rPr>
          <w:rFonts w:ascii="Verdana" w:hAnsi="Verdana" w:cstheme="minorHAnsi"/>
          <w:sz w:val="18"/>
          <w:szCs w:val="18"/>
        </w:rPr>
        <w:t>Zamawiający może wezwać do przedstawienia umowy regulującej współpracę tych Wykonawców.</w:t>
      </w:r>
    </w:p>
    <w:p w14:paraId="7084A054" w14:textId="77777777" w:rsidR="0090084B" w:rsidRPr="00C73012" w:rsidRDefault="0090084B" w:rsidP="002D6DB9">
      <w:pPr>
        <w:pStyle w:val="Akapitzlist"/>
        <w:numPr>
          <w:ilvl w:val="3"/>
          <w:numId w:val="13"/>
        </w:numPr>
        <w:suppressAutoHyphens/>
        <w:spacing w:before="120" w:after="120" w:line="276" w:lineRule="auto"/>
        <w:ind w:left="1134" w:hanging="1134"/>
        <w:contextualSpacing w:val="0"/>
        <w:rPr>
          <w:rFonts w:ascii="Verdana" w:hAnsi="Verdana" w:cstheme="minorHAnsi"/>
          <w:sz w:val="18"/>
          <w:szCs w:val="18"/>
        </w:rPr>
      </w:pPr>
      <w:r w:rsidRPr="00C73012">
        <w:rPr>
          <w:rFonts w:ascii="Verdana" w:hAnsi="Verdana" w:cstheme="minorHAnsi"/>
          <w:sz w:val="18"/>
          <w:szCs w:val="18"/>
        </w:rPr>
        <w:lastRenderedPageBreak/>
        <w:t>Oferta musi być podpisana w taki sposób, by prawnie zobowiązywała wszystkich Wykonawców wspólnie ubiegających się o Zamówienie.</w:t>
      </w:r>
    </w:p>
    <w:p w14:paraId="2B07A603" w14:textId="2B6AE66D" w:rsidR="00AE43F6" w:rsidRPr="005C5DE8" w:rsidRDefault="00533129" w:rsidP="002D6DB9">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lang w:eastAsia="pl-PL"/>
        </w:rPr>
      </w:pPr>
      <w:bookmarkStart w:id="43" w:name="_Toc354752351"/>
      <w:bookmarkStart w:id="44" w:name="_Toc516566309"/>
      <w:bookmarkStart w:id="45" w:name="_Toc516581577"/>
      <w:bookmarkStart w:id="46" w:name="_Toc516734751"/>
      <w:bookmarkStart w:id="47" w:name="_Toc516738781"/>
      <w:bookmarkStart w:id="48" w:name="_Toc8212117"/>
      <w:r w:rsidRPr="00C73012">
        <w:rPr>
          <w:rFonts w:ascii="Verdana" w:hAnsi="Verdana" w:cstheme="minorHAnsi"/>
          <w:sz w:val="18"/>
          <w:szCs w:val="18"/>
        </w:rPr>
        <w:t>Zamawiający</w:t>
      </w:r>
      <w:r w:rsidR="000E1E6E">
        <w:rPr>
          <w:rFonts w:ascii="Verdana" w:hAnsi="Verdana" w:cstheme="minorHAnsi"/>
          <w:sz w:val="18"/>
          <w:szCs w:val="18"/>
        </w:rPr>
        <w:t xml:space="preserve"> </w:t>
      </w:r>
      <w:r w:rsidR="006C6DDE" w:rsidRPr="00BB2433">
        <w:rPr>
          <w:rFonts w:ascii="Verdana" w:hAnsi="Verdana" w:cstheme="minorHAnsi"/>
          <w:b/>
          <w:sz w:val="18"/>
          <w:szCs w:val="18"/>
          <w:lang w:eastAsia="pl-PL"/>
        </w:rPr>
        <w:t>dopuszcza</w:t>
      </w:r>
      <w:r w:rsidR="006C6DDE" w:rsidRPr="004770AE">
        <w:rPr>
          <w:rFonts w:ascii="Verdana" w:hAnsi="Verdana" w:cstheme="minorHAnsi"/>
          <w:b/>
          <w:sz w:val="18"/>
          <w:szCs w:val="18"/>
          <w:shd w:val="clear" w:color="auto" w:fill="FFFFFF" w:themeFill="background1"/>
          <w:lang w:eastAsia="pl-PL"/>
        </w:rPr>
        <w:t xml:space="preserve"> </w:t>
      </w:r>
      <w:r w:rsidRPr="004770AE">
        <w:rPr>
          <w:rFonts w:ascii="Verdana" w:hAnsi="Verdana" w:cstheme="minorHAnsi"/>
          <w:sz w:val="18"/>
          <w:szCs w:val="18"/>
          <w:shd w:val="clear" w:color="auto" w:fill="FFFFFF" w:themeFill="background1"/>
          <w:lang w:eastAsia="pl-PL"/>
        </w:rPr>
        <w:t>wykonywanie przedmiotu Zamówienia przez podwykonawców.</w:t>
      </w:r>
      <w:bookmarkEnd w:id="43"/>
    </w:p>
    <w:p w14:paraId="3F16B3B2" w14:textId="726BF408" w:rsidR="005C5DE8" w:rsidRPr="005C5DE8" w:rsidRDefault="005C5DE8" w:rsidP="005C5DE8">
      <w:pPr>
        <w:pStyle w:val="Akapitzlist"/>
        <w:suppressAutoHyphens/>
        <w:spacing w:before="120" w:after="120" w:line="276" w:lineRule="auto"/>
        <w:ind w:left="993"/>
        <w:contextualSpacing w:val="0"/>
        <w:rPr>
          <w:rFonts w:ascii="Verdana" w:hAnsi="Verdana" w:cstheme="minorHAnsi"/>
          <w:sz w:val="18"/>
          <w:szCs w:val="18"/>
          <w:shd w:val="clear" w:color="auto" w:fill="FFFFFF" w:themeFill="background1"/>
          <w:lang w:eastAsia="pl-PL"/>
        </w:rPr>
      </w:pPr>
      <w:r w:rsidRPr="005C5DE8">
        <w:rPr>
          <w:rFonts w:ascii="Verdana" w:hAnsi="Verdana" w:cstheme="minorHAnsi"/>
          <w:sz w:val="18"/>
          <w:szCs w:val="18"/>
          <w:shd w:val="clear" w:color="auto" w:fill="FFFFFF" w:themeFill="background1"/>
          <w:lang w:eastAsia="pl-PL"/>
        </w:rPr>
        <w:t>W takim przypadku Wykonawca jest zobowiązany w Formularzu Oferty określić jaką część Zamówienia zamierza powierzyć do realizacji podwykonawcom oraz podać nazwy podwykonawców, jeżeli są już Wykonawcy znani.</w:t>
      </w:r>
    </w:p>
    <w:p w14:paraId="35AAF537" w14:textId="07431E1E" w:rsidR="00F26F19" w:rsidRPr="00C73012" w:rsidRDefault="00533129" w:rsidP="002D6DB9">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lang w:eastAsia="pl-PL"/>
        </w:rPr>
      </w:pPr>
      <w:bookmarkStart w:id="49" w:name="_Toc354752355"/>
      <w:bookmarkStart w:id="50" w:name="_Toc516566311"/>
      <w:bookmarkStart w:id="51" w:name="_Toc516581579"/>
      <w:bookmarkStart w:id="52" w:name="_Toc516734753"/>
      <w:bookmarkStart w:id="53" w:name="_Toc516738783"/>
      <w:bookmarkStart w:id="54" w:name="_Toc8212120"/>
      <w:bookmarkEnd w:id="44"/>
      <w:bookmarkEnd w:id="45"/>
      <w:bookmarkEnd w:id="46"/>
      <w:bookmarkEnd w:id="47"/>
      <w:bookmarkEnd w:id="48"/>
      <w:r w:rsidRPr="00C73012">
        <w:rPr>
          <w:rFonts w:ascii="Verdana" w:hAnsi="Verdana" w:cstheme="minorHAnsi"/>
          <w:sz w:val="18"/>
          <w:szCs w:val="18"/>
          <w:lang w:eastAsia="pl-PL"/>
        </w:rPr>
        <w:t xml:space="preserve">Wszelkie koszty związane z przygotowaniem i dostarczeniem </w:t>
      </w:r>
      <w:r w:rsidR="00F568BC" w:rsidRPr="00C73012">
        <w:rPr>
          <w:rFonts w:ascii="Verdana" w:hAnsi="Verdana" w:cstheme="minorHAnsi"/>
          <w:sz w:val="18"/>
          <w:szCs w:val="18"/>
          <w:lang w:eastAsia="pl-PL"/>
        </w:rPr>
        <w:t xml:space="preserve">Oferty </w:t>
      </w:r>
      <w:r w:rsidRPr="00C73012">
        <w:rPr>
          <w:rFonts w:ascii="Verdana" w:hAnsi="Verdana" w:cstheme="minorHAnsi"/>
          <w:sz w:val="18"/>
          <w:szCs w:val="18"/>
          <w:lang w:eastAsia="pl-PL"/>
        </w:rPr>
        <w:t>oraz udziałem w</w:t>
      </w:r>
      <w:r w:rsidR="00C73012">
        <w:rPr>
          <w:rFonts w:ascii="Verdana" w:hAnsi="Verdana" w:cstheme="minorHAnsi"/>
          <w:sz w:val="18"/>
          <w:szCs w:val="18"/>
          <w:lang w:eastAsia="pl-PL"/>
        </w:rPr>
        <w:t> </w:t>
      </w:r>
      <w:r w:rsidR="00DD40A7" w:rsidRPr="00C73012">
        <w:rPr>
          <w:rFonts w:ascii="Verdana" w:hAnsi="Verdana" w:cstheme="minorHAnsi"/>
          <w:sz w:val="18"/>
          <w:szCs w:val="18"/>
          <w:lang w:eastAsia="pl-PL"/>
        </w:rPr>
        <w:t>P</w:t>
      </w:r>
      <w:r w:rsidR="00173A31" w:rsidRPr="00C73012">
        <w:rPr>
          <w:rFonts w:ascii="Verdana" w:hAnsi="Verdana" w:cstheme="minorHAnsi"/>
          <w:sz w:val="18"/>
          <w:szCs w:val="18"/>
          <w:lang w:eastAsia="pl-PL"/>
        </w:rPr>
        <w:t>ostępowaniu</w:t>
      </w:r>
      <w:r w:rsidRPr="00C73012">
        <w:rPr>
          <w:rFonts w:ascii="Verdana" w:hAnsi="Verdana" w:cstheme="minorHAnsi"/>
          <w:sz w:val="18"/>
          <w:szCs w:val="18"/>
          <w:lang w:eastAsia="pl-PL"/>
        </w:rPr>
        <w:t xml:space="preserve"> ponosi Wykonawca.</w:t>
      </w:r>
      <w:bookmarkEnd w:id="49"/>
      <w:bookmarkEnd w:id="50"/>
      <w:bookmarkEnd w:id="51"/>
      <w:bookmarkEnd w:id="52"/>
      <w:bookmarkEnd w:id="53"/>
      <w:bookmarkEnd w:id="54"/>
    </w:p>
    <w:p w14:paraId="7A8DFDC4" w14:textId="77777777" w:rsidR="00F26F19" w:rsidRPr="00C73012" w:rsidRDefault="00F26F19" w:rsidP="002D6DB9">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lang w:eastAsia="pl-PL"/>
        </w:rPr>
      </w:pPr>
      <w:r w:rsidRPr="00C73012">
        <w:rPr>
          <w:rFonts w:ascii="Verdana" w:hAnsi="Verdana" w:cstheme="minorHAnsi"/>
          <w:sz w:val="18"/>
          <w:szCs w:val="18"/>
          <w:lang w:eastAsia="pl-PL"/>
        </w:rPr>
        <w:t>Postępowanie prowadzone jest w języku polskim. Wszelkie oświadczenia, zawiadomienia, w tym również Umowa, sporządzone będą w języku polskim.</w:t>
      </w:r>
    </w:p>
    <w:p w14:paraId="344D50A6" w14:textId="20B5596D" w:rsidR="000F17CB" w:rsidRPr="00C73012" w:rsidRDefault="00456A89" w:rsidP="002D6DB9">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lang w:eastAsia="pl-PL"/>
        </w:rPr>
      </w:pPr>
      <w:bookmarkStart w:id="55" w:name="_Toc8212121"/>
      <w:r w:rsidRPr="00C73012">
        <w:rPr>
          <w:rFonts w:ascii="Verdana" w:hAnsi="Verdana" w:cstheme="minorHAnsi"/>
          <w:sz w:val="18"/>
          <w:szCs w:val="18"/>
          <w:lang w:eastAsia="pl-PL"/>
        </w:rPr>
        <w:t xml:space="preserve">Wszelkie informacje uzyskane przez Strony w związku z udzielaniem </w:t>
      </w:r>
      <w:r w:rsidR="00312D69" w:rsidRPr="00C73012">
        <w:rPr>
          <w:rFonts w:ascii="Verdana" w:hAnsi="Verdana" w:cstheme="minorHAnsi"/>
          <w:sz w:val="18"/>
          <w:szCs w:val="18"/>
          <w:lang w:eastAsia="pl-PL"/>
        </w:rPr>
        <w:t>Z</w:t>
      </w:r>
      <w:r w:rsidRPr="00C73012">
        <w:rPr>
          <w:rFonts w:ascii="Verdana" w:hAnsi="Verdana" w:cstheme="minorHAnsi"/>
          <w:sz w:val="18"/>
          <w:szCs w:val="18"/>
          <w:lang w:eastAsia="pl-PL"/>
        </w:rPr>
        <w:t xml:space="preserve">amówienia, w tym również treść i warunki </w:t>
      </w:r>
      <w:r w:rsidR="00761AC0">
        <w:rPr>
          <w:rFonts w:ascii="Verdana" w:hAnsi="Verdana" w:cstheme="minorHAnsi"/>
          <w:sz w:val="18"/>
          <w:szCs w:val="18"/>
          <w:lang w:eastAsia="pl-PL"/>
        </w:rPr>
        <w:t>Ogólnych warunków zamówienia</w:t>
      </w:r>
      <w:r w:rsidRPr="00C73012">
        <w:rPr>
          <w:rFonts w:ascii="Verdana" w:hAnsi="Verdana" w:cstheme="minorHAnsi"/>
          <w:sz w:val="18"/>
          <w:szCs w:val="18"/>
          <w:lang w:eastAsia="pl-PL"/>
        </w:rPr>
        <w:t xml:space="preserve">, mają charakter poufny i mogą być zarówno w trakcie, jak i po wykonaniu </w:t>
      </w:r>
      <w:r w:rsidR="00312D69" w:rsidRPr="00C73012">
        <w:rPr>
          <w:rFonts w:ascii="Verdana" w:hAnsi="Verdana" w:cstheme="minorHAnsi"/>
          <w:sz w:val="18"/>
          <w:szCs w:val="18"/>
          <w:lang w:eastAsia="pl-PL"/>
        </w:rPr>
        <w:t>Z</w:t>
      </w:r>
      <w:r w:rsidRPr="00C73012">
        <w:rPr>
          <w:rFonts w:ascii="Verdana" w:hAnsi="Verdana" w:cstheme="minorHAnsi"/>
          <w:sz w:val="18"/>
          <w:szCs w:val="18"/>
          <w:lang w:eastAsia="pl-PL"/>
        </w:rPr>
        <w:t>amówienia, udostępniane osobom trzecim przez Wykonawcę jedynie za zgodą Zamawiającego.</w:t>
      </w:r>
      <w:bookmarkEnd w:id="55"/>
    </w:p>
    <w:p w14:paraId="151BC14E" w14:textId="22C34AFA" w:rsidR="000F17CB" w:rsidRPr="00C73012" w:rsidRDefault="000F17CB" w:rsidP="002D6DB9">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lang w:eastAsia="pl-PL"/>
        </w:rPr>
      </w:pPr>
      <w:bookmarkStart w:id="56" w:name="_Toc8212122"/>
      <w:r w:rsidRPr="00C73012">
        <w:rPr>
          <w:rFonts w:ascii="Verdana" w:hAnsi="Verdana" w:cstheme="minorHAnsi"/>
          <w:b/>
          <w:sz w:val="18"/>
          <w:szCs w:val="18"/>
          <w:lang w:eastAsia="pl-PL"/>
        </w:rPr>
        <w:t>UWAGA!!!</w:t>
      </w:r>
      <w:r w:rsidRPr="00C73012">
        <w:rPr>
          <w:rFonts w:ascii="Verdana" w:hAnsi="Verdana" w:cstheme="minorHAnsi"/>
          <w:sz w:val="18"/>
          <w:szCs w:val="18"/>
          <w:lang w:eastAsia="pl-PL"/>
        </w:rPr>
        <w:t xml:space="preserve"> Zamawiający informuje, że </w:t>
      </w:r>
      <w:r w:rsidR="00806860" w:rsidRPr="00C73012">
        <w:rPr>
          <w:rFonts w:ascii="Verdana" w:hAnsi="Verdana" w:cstheme="minorHAnsi"/>
          <w:sz w:val="18"/>
          <w:szCs w:val="18"/>
          <w:lang w:eastAsia="pl-PL"/>
        </w:rPr>
        <w:t>P</w:t>
      </w:r>
      <w:r w:rsidRPr="00C73012">
        <w:rPr>
          <w:rFonts w:ascii="Verdana" w:hAnsi="Verdana" w:cstheme="minorHAnsi"/>
          <w:sz w:val="18"/>
          <w:szCs w:val="18"/>
          <w:lang w:eastAsia="pl-PL"/>
        </w:rPr>
        <w:t xml:space="preserve">ostępowanie o </w:t>
      </w:r>
      <w:r w:rsidR="00312D69" w:rsidRPr="00C73012">
        <w:rPr>
          <w:rFonts w:ascii="Verdana" w:hAnsi="Verdana" w:cstheme="minorHAnsi"/>
          <w:sz w:val="18"/>
          <w:szCs w:val="18"/>
          <w:lang w:eastAsia="pl-PL"/>
        </w:rPr>
        <w:t>Z</w:t>
      </w:r>
      <w:r w:rsidRPr="00C73012">
        <w:rPr>
          <w:rFonts w:ascii="Verdana" w:hAnsi="Verdana" w:cstheme="minorHAnsi"/>
          <w:sz w:val="18"/>
          <w:szCs w:val="18"/>
          <w:lang w:eastAsia="pl-PL"/>
        </w:rPr>
        <w:t xml:space="preserve">amówienie niepubliczne będzie prowadzone z wykorzystaniem Systemu Zakupowego. Szczegóły dotyczące Systemu i elektronicznego składania </w:t>
      </w:r>
      <w:r w:rsidR="007F6CF0" w:rsidRPr="00C73012">
        <w:rPr>
          <w:rFonts w:ascii="Verdana" w:hAnsi="Verdana" w:cstheme="minorHAnsi"/>
          <w:sz w:val="18"/>
          <w:szCs w:val="18"/>
          <w:lang w:eastAsia="pl-PL"/>
        </w:rPr>
        <w:t>O</w:t>
      </w:r>
      <w:r w:rsidRPr="00C73012">
        <w:rPr>
          <w:rFonts w:ascii="Verdana" w:hAnsi="Verdana" w:cstheme="minorHAnsi"/>
          <w:sz w:val="18"/>
          <w:szCs w:val="18"/>
          <w:lang w:eastAsia="pl-PL"/>
        </w:rPr>
        <w:t xml:space="preserve">fert wskazane </w:t>
      </w:r>
      <w:r w:rsidRPr="00AF4176">
        <w:rPr>
          <w:rFonts w:ascii="Verdana" w:hAnsi="Verdana" w:cstheme="minorHAnsi"/>
          <w:sz w:val="18"/>
          <w:szCs w:val="18"/>
          <w:lang w:eastAsia="pl-PL"/>
        </w:rPr>
        <w:t xml:space="preserve">zostały w </w:t>
      </w:r>
      <w:r w:rsidRPr="00E262ED">
        <w:rPr>
          <w:rFonts w:ascii="Verdana" w:hAnsi="Verdana" w:cstheme="minorHAnsi"/>
          <w:b/>
          <w:sz w:val="18"/>
          <w:szCs w:val="18"/>
          <w:lang w:eastAsia="pl-PL"/>
        </w:rPr>
        <w:t xml:space="preserve">pkt </w:t>
      </w:r>
      <w:r w:rsidR="00E75871" w:rsidRPr="00E262ED">
        <w:rPr>
          <w:rFonts w:ascii="Verdana" w:hAnsi="Verdana" w:cstheme="minorHAnsi"/>
          <w:b/>
          <w:sz w:val="18"/>
          <w:szCs w:val="18"/>
          <w:lang w:eastAsia="pl-PL"/>
        </w:rPr>
        <w:fldChar w:fldCharType="begin"/>
      </w:r>
      <w:r w:rsidR="00E75871" w:rsidRPr="00E262ED">
        <w:rPr>
          <w:rFonts w:ascii="Verdana" w:hAnsi="Verdana" w:cstheme="minorHAnsi"/>
          <w:b/>
          <w:sz w:val="18"/>
          <w:szCs w:val="18"/>
          <w:lang w:eastAsia="pl-PL"/>
        </w:rPr>
        <w:instrText xml:space="preserve"> REF _Ref63686285 \r \h </w:instrText>
      </w:r>
      <w:r w:rsidR="00B5690F" w:rsidRPr="00E262ED">
        <w:rPr>
          <w:rFonts w:ascii="Verdana" w:hAnsi="Verdana" w:cstheme="minorHAnsi"/>
          <w:b/>
          <w:sz w:val="18"/>
          <w:szCs w:val="18"/>
          <w:lang w:eastAsia="pl-PL"/>
        </w:rPr>
        <w:instrText xml:space="preserve"> \* MERGEFORMAT </w:instrText>
      </w:r>
      <w:r w:rsidR="00E75871" w:rsidRPr="00E262ED">
        <w:rPr>
          <w:rFonts w:ascii="Verdana" w:hAnsi="Verdana" w:cstheme="minorHAnsi"/>
          <w:b/>
          <w:sz w:val="18"/>
          <w:szCs w:val="18"/>
          <w:lang w:eastAsia="pl-PL"/>
        </w:rPr>
      </w:r>
      <w:r w:rsidR="00E75871" w:rsidRPr="00E262ED">
        <w:rPr>
          <w:rFonts w:ascii="Verdana" w:hAnsi="Verdana" w:cstheme="minorHAnsi"/>
          <w:b/>
          <w:sz w:val="18"/>
          <w:szCs w:val="18"/>
          <w:lang w:eastAsia="pl-PL"/>
        </w:rPr>
        <w:fldChar w:fldCharType="separate"/>
      </w:r>
      <w:r w:rsidR="0018449C" w:rsidRPr="00E262ED">
        <w:rPr>
          <w:rFonts w:ascii="Verdana" w:hAnsi="Verdana" w:cstheme="minorHAnsi"/>
          <w:b/>
          <w:sz w:val="18"/>
          <w:szCs w:val="18"/>
          <w:lang w:eastAsia="pl-PL"/>
        </w:rPr>
        <w:t>19</w:t>
      </w:r>
      <w:r w:rsidR="00E75871" w:rsidRPr="00E262ED">
        <w:rPr>
          <w:rFonts w:ascii="Verdana" w:hAnsi="Verdana" w:cstheme="minorHAnsi"/>
          <w:b/>
          <w:sz w:val="18"/>
          <w:szCs w:val="18"/>
          <w:lang w:eastAsia="pl-PL"/>
        </w:rPr>
        <w:fldChar w:fldCharType="end"/>
      </w:r>
      <w:r w:rsidR="008F2F30" w:rsidRPr="00E262ED">
        <w:rPr>
          <w:rFonts w:ascii="Verdana" w:hAnsi="Verdana" w:cstheme="minorHAnsi"/>
          <w:b/>
          <w:sz w:val="18"/>
          <w:szCs w:val="18"/>
          <w:lang w:eastAsia="pl-PL"/>
        </w:rPr>
        <w:t xml:space="preserve"> S</w:t>
      </w:r>
      <w:r w:rsidRPr="00E262ED">
        <w:rPr>
          <w:rFonts w:ascii="Verdana" w:hAnsi="Verdana" w:cstheme="minorHAnsi"/>
          <w:b/>
          <w:sz w:val="18"/>
          <w:szCs w:val="18"/>
          <w:lang w:eastAsia="pl-PL"/>
        </w:rPr>
        <w:t>WZ.</w:t>
      </w:r>
      <w:bookmarkEnd w:id="56"/>
    </w:p>
    <w:p w14:paraId="64D38E5F"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57" w:name="_Toc354752360"/>
      <w:bookmarkStart w:id="58" w:name="_Toc8212123"/>
      <w:r w:rsidRPr="00C73012">
        <w:rPr>
          <w:rFonts w:ascii="Verdana" w:hAnsi="Verdana" w:cstheme="minorHAnsi"/>
          <w:b/>
          <w:sz w:val="18"/>
        </w:rPr>
        <w:t>OPIS PRZEDMIOTU ZAMÓWIENIA</w:t>
      </w:r>
      <w:bookmarkEnd w:id="57"/>
      <w:bookmarkEnd w:id="58"/>
    </w:p>
    <w:p w14:paraId="7A28D432" w14:textId="30F4A417" w:rsidR="001305EA" w:rsidRPr="00C129CD" w:rsidRDefault="00F826FA" w:rsidP="00C129CD">
      <w:pPr>
        <w:pStyle w:val="Akapitzlist"/>
        <w:suppressAutoHyphens/>
        <w:spacing w:before="120" w:after="120" w:line="276" w:lineRule="auto"/>
        <w:ind w:left="851" w:hanging="851"/>
        <w:contextualSpacing w:val="0"/>
        <w:rPr>
          <w:rFonts w:ascii="Verdana" w:hAnsi="Verdana" w:cstheme="minorHAnsi"/>
          <w:sz w:val="18"/>
        </w:rPr>
      </w:pPr>
      <w:bookmarkStart w:id="59" w:name="_Toc243294537"/>
      <w:bookmarkStart w:id="60" w:name="_Toc516566313"/>
      <w:bookmarkStart w:id="61" w:name="_Toc516581581"/>
      <w:bookmarkStart w:id="62" w:name="_Toc516734755"/>
      <w:bookmarkStart w:id="63" w:name="_Toc516738785"/>
      <w:bookmarkStart w:id="64" w:name="_Toc8212124"/>
      <w:r w:rsidRPr="00F826FA">
        <w:rPr>
          <w:rFonts w:ascii="Verdana" w:hAnsi="Verdana" w:cstheme="minorHAnsi"/>
          <w:b/>
          <w:sz w:val="18"/>
        </w:rPr>
        <w:t>2.1.</w:t>
      </w:r>
      <w:r>
        <w:rPr>
          <w:rFonts w:ascii="Verdana" w:hAnsi="Verdana" w:cstheme="minorHAnsi"/>
          <w:sz w:val="18"/>
        </w:rPr>
        <w:t xml:space="preserve"> </w:t>
      </w:r>
      <w:r>
        <w:rPr>
          <w:rFonts w:ascii="Verdana" w:hAnsi="Verdana" w:cstheme="minorHAnsi"/>
          <w:sz w:val="18"/>
        </w:rPr>
        <w:tab/>
      </w:r>
      <w:r w:rsidR="00335E18" w:rsidRPr="00F06063">
        <w:rPr>
          <w:rFonts w:ascii="Verdana" w:hAnsi="Verdana" w:cstheme="minorHAnsi"/>
          <w:sz w:val="18"/>
        </w:rPr>
        <w:t xml:space="preserve">Przedmiotem </w:t>
      </w:r>
      <w:bookmarkStart w:id="65" w:name="_Toc243294538"/>
      <w:bookmarkStart w:id="66" w:name="_Toc516566314"/>
      <w:bookmarkStart w:id="67" w:name="_Toc516581582"/>
      <w:bookmarkEnd w:id="59"/>
      <w:bookmarkEnd w:id="60"/>
      <w:bookmarkEnd w:id="61"/>
      <w:bookmarkEnd w:id="62"/>
      <w:bookmarkEnd w:id="63"/>
      <w:bookmarkEnd w:id="64"/>
      <w:r w:rsidR="00DE54F1">
        <w:rPr>
          <w:rFonts w:ascii="Verdana" w:hAnsi="Verdana" w:cstheme="minorHAnsi"/>
          <w:sz w:val="18"/>
        </w:rPr>
        <w:t xml:space="preserve">zamówienia jest </w:t>
      </w:r>
      <w:r w:rsidR="00061274">
        <w:rPr>
          <w:rFonts w:ascii="Verdana" w:hAnsi="Verdana" w:cstheme="minorHAnsi"/>
          <w:sz w:val="18"/>
        </w:rPr>
        <w:t>świadczenie usług wsparcia serwisowego centrali telefonicznej na terenie EC Rzeszów.</w:t>
      </w:r>
    </w:p>
    <w:p w14:paraId="0E25E1FB" w14:textId="77777777" w:rsidR="00C129CD" w:rsidRPr="00C129CD" w:rsidRDefault="00C129CD" w:rsidP="00C129CD">
      <w:pPr>
        <w:pStyle w:val="Akapitzlist"/>
        <w:numPr>
          <w:ilvl w:val="0"/>
          <w:numId w:val="14"/>
        </w:numPr>
        <w:suppressAutoHyphens/>
        <w:spacing w:before="120" w:after="120" w:line="276" w:lineRule="auto"/>
        <w:contextualSpacing w:val="0"/>
        <w:rPr>
          <w:rFonts w:ascii="Verdana" w:hAnsi="Verdana" w:cstheme="minorHAnsi"/>
          <w:vanish/>
          <w:sz w:val="18"/>
        </w:rPr>
      </w:pPr>
    </w:p>
    <w:p w14:paraId="69B9F4F0" w14:textId="77777777" w:rsidR="00C129CD" w:rsidRPr="00C129CD" w:rsidRDefault="00C129CD" w:rsidP="00C129CD">
      <w:pPr>
        <w:pStyle w:val="Akapitzlist"/>
        <w:numPr>
          <w:ilvl w:val="1"/>
          <w:numId w:val="14"/>
        </w:numPr>
        <w:suppressAutoHyphens/>
        <w:spacing w:before="120" w:after="120" w:line="276" w:lineRule="auto"/>
        <w:contextualSpacing w:val="0"/>
        <w:rPr>
          <w:rFonts w:ascii="Verdana" w:hAnsi="Verdana" w:cstheme="minorHAnsi"/>
          <w:vanish/>
          <w:sz w:val="18"/>
        </w:rPr>
      </w:pPr>
    </w:p>
    <w:p w14:paraId="60A0BE10" w14:textId="148291B5" w:rsidR="00061D57" w:rsidRPr="00061274" w:rsidRDefault="00061274" w:rsidP="00061274">
      <w:pPr>
        <w:pStyle w:val="Akapitzlist"/>
        <w:numPr>
          <w:ilvl w:val="1"/>
          <w:numId w:val="14"/>
        </w:numPr>
        <w:suppressAutoHyphens/>
        <w:spacing w:before="120" w:after="120" w:line="276" w:lineRule="auto"/>
        <w:ind w:left="851" w:hanging="851"/>
        <w:contextualSpacing w:val="0"/>
        <w:rPr>
          <w:rFonts w:ascii="Verdana" w:hAnsi="Verdana" w:cstheme="minorHAnsi"/>
          <w:sz w:val="18"/>
        </w:rPr>
      </w:pPr>
      <w:r w:rsidRPr="00061274">
        <w:rPr>
          <w:rFonts w:ascii="Verdana" w:hAnsi="Verdana" w:cstheme="minorHAnsi"/>
          <w:sz w:val="18"/>
        </w:rPr>
        <w:t>Szczegółowy opis przedmiotu zamówienia</w:t>
      </w:r>
      <w:r w:rsidR="00074004">
        <w:rPr>
          <w:rFonts w:ascii="Verdana" w:hAnsi="Verdana" w:cstheme="minorHAnsi"/>
          <w:sz w:val="18"/>
        </w:rPr>
        <w:t xml:space="preserve"> (Specyfikację</w:t>
      </w:r>
      <w:r w:rsidR="00406E33">
        <w:rPr>
          <w:rFonts w:ascii="Verdana" w:hAnsi="Verdana" w:cstheme="minorHAnsi"/>
          <w:sz w:val="18"/>
        </w:rPr>
        <w:t xml:space="preserve"> techniczną</w:t>
      </w:r>
      <w:r>
        <w:rPr>
          <w:rFonts w:ascii="Verdana" w:hAnsi="Verdana" w:cstheme="minorHAnsi"/>
          <w:sz w:val="18"/>
        </w:rPr>
        <w:t>)</w:t>
      </w:r>
      <w:r w:rsidRPr="00061274">
        <w:rPr>
          <w:rFonts w:ascii="Verdana" w:hAnsi="Verdana" w:cstheme="minorHAnsi"/>
          <w:sz w:val="18"/>
        </w:rPr>
        <w:t xml:space="preserve"> </w:t>
      </w:r>
      <w:r>
        <w:rPr>
          <w:rFonts w:ascii="Verdana" w:hAnsi="Verdana" w:cstheme="minorHAnsi"/>
          <w:sz w:val="18"/>
        </w:rPr>
        <w:t>zawiera Załącznik nr 2a do SWZ.</w:t>
      </w:r>
    </w:p>
    <w:p w14:paraId="62BA5486" w14:textId="7B8FE154" w:rsidR="000F2D23" w:rsidRDefault="009B078B" w:rsidP="006B7CB3">
      <w:pPr>
        <w:pStyle w:val="Akapitzlist"/>
        <w:numPr>
          <w:ilvl w:val="1"/>
          <w:numId w:val="14"/>
        </w:numPr>
        <w:suppressAutoHyphens/>
        <w:spacing w:before="120" w:after="120" w:line="276" w:lineRule="auto"/>
        <w:ind w:left="851" w:hanging="851"/>
        <w:contextualSpacing w:val="0"/>
        <w:rPr>
          <w:rFonts w:ascii="Verdana" w:hAnsi="Verdana" w:cstheme="minorHAnsi"/>
          <w:sz w:val="18"/>
        </w:rPr>
      </w:pPr>
      <w:bookmarkStart w:id="68" w:name="_Ref53927032"/>
      <w:bookmarkStart w:id="69" w:name="_Toc516566315"/>
      <w:bookmarkStart w:id="70" w:name="_Toc516581583"/>
      <w:bookmarkStart w:id="71" w:name="_Toc516734757"/>
      <w:bookmarkStart w:id="72" w:name="_Toc516738787"/>
      <w:bookmarkStart w:id="73" w:name="_Toc8212126"/>
      <w:bookmarkStart w:id="74" w:name="_Toc516734756"/>
      <w:bookmarkStart w:id="75" w:name="_Toc516738786"/>
      <w:bookmarkStart w:id="76" w:name="_Toc8212125"/>
      <w:bookmarkEnd w:id="68"/>
      <w:r w:rsidRPr="001305EA">
        <w:rPr>
          <w:rFonts w:ascii="Verdana" w:hAnsi="Verdana" w:cstheme="minorHAnsi"/>
          <w:sz w:val="18"/>
        </w:rPr>
        <w:t>Pozostałe warunki świadczenia usług</w:t>
      </w:r>
      <w:r w:rsidR="008D609F" w:rsidRPr="001305EA">
        <w:rPr>
          <w:rFonts w:ascii="Verdana" w:hAnsi="Verdana" w:cstheme="minorHAnsi"/>
          <w:sz w:val="18"/>
        </w:rPr>
        <w:t xml:space="preserve"> oraz </w:t>
      </w:r>
      <w:r w:rsidR="00266430" w:rsidRPr="001305EA">
        <w:rPr>
          <w:rFonts w:ascii="Verdana" w:hAnsi="Verdana" w:cstheme="minorHAnsi"/>
          <w:sz w:val="18"/>
        </w:rPr>
        <w:t>dostaw</w:t>
      </w:r>
      <w:r w:rsidRPr="001305EA">
        <w:rPr>
          <w:rFonts w:ascii="Verdana" w:hAnsi="Verdana" w:cstheme="minorHAnsi"/>
          <w:sz w:val="18"/>
        </w:rPr>
        <w:t xml:space="preserve"> zostały</w:t>
      </w:r>
      <w:r w:rsidR="00B132A9" w:rsidRPr="001305EA">
        <w:rPr>
          <w:rFonts w:ascii="Verdana" w:hAnsi="Verdana" w:cstheme="minorHAnsi"/>
          <w:sz w:val="18"/>
        </w:rPr>
        <w:t xml:space="preserve"> określone </w:t>
      </w:r>
      <w:r w:rsidR="005C5DE8">
        <w:rPr>
          <w:rFonts w:ascii="Verdana" w:hAnsi="Verdana" w:cstheme="minorHAnsi"/>
          <w:sz w:val="18"/>
        </w:rPr>
        <w:t xml:space="preserve">w załączonym Projekcie Umowy, który stanowi Załącznik nr </w:t>
      </w:r>
      <w:r w:rsidR="00400B0D">
        <w:rPr>
          <w:rFonts w:ascii="Verdana" w:hAnsi="Verdana" w:cstheme="minorHAnsi"/>
          <w:sz w:val="18"/>
        </w:rPr>
        <w:t>2 do SWZ.</w:t>
      </w:r>
      <w:r w:rsidR="006B7CB3">
        <w:rPr>
          <w:rFonts w:ascii="Verdana" w:hAnsi="Verdana" w:cstheme="minorHAnsi"/>
          <w:sz w:val="18"/>
        </w:rPr>
        <w:t xml:space="preserve">   </w:t>
      </w:r>
    </w:p>
    <w:bookmarkEnd w:id="69"/>
    <w:bookmarkEnd w:id="70"/>
    <w:bookmarkEnd w:id="71"/>
    <w:bookmarkEnd w:id="72"/>
    <w:bookmarkEnd w:id="73"/>
    <w:p w14:paraId="65653471" w14:textId="6C9656CD" w:rsidR="003A439F" w:rsidRDefault="003A439F" w:rsidP="002D6DB9">
      <w:pPr>
        <w:pStyle w:val="Akapitzlist"/>
        <w:numPr>
          <w:ilvl w:val="1"/>
          <w:numId w:val="14"/>
        </w:numPr>
        <w:suppressAutoHyphens/>
        <w:spacing w:before="120" w:after="120" w:line="276" w:lineRule="auto"/>
        <w:ind w:left="851" w:hanging="851"/>
        <w:contextualSpacing w:val="0"/>
        <w:rPr>
          <w:rFonts w:ascii="Verdana" w:hAnsi="Verdana" w:cstheme="minorHAnsi"/>
          <w:sz w:val="18"/>
        </w:rPr>
      </w:pPr>
      <w:r w:rsidRPr="003A439F">
        <w:rPr>
          <w:rFonts w:ascii="Verdana" w:hAnsi="Verdana" w:cstheme="minorHAnsi"/>
          <w:b/>
          <w:sz w:val="18"/>
        </w:rPr>
        <w:t>Prawo opcji</w:t>
      </w:r>
      <w:r w:rsidR="00400B0D">
        <w:rPr>
          <w:rFonts w:ascii="Verdana" w:hAnsi="Verdana" w:cstheme="minorHAnsi"/>
          <w:b/>
          <w:sz w:val="18"/>
        </w:rPr>
        <w:t>.</w:t>
      </w:r>
      <w:r>
        <w:rPr>
          <w:rFonts w:ascii="Verdana" w:hAnsi="Verdana" w:cstheme="minorHAnsi"/>
          <w:sz w:val="18"/>
        </w:rPr>
        <w:t xml:space="preserve"> </w:t>
      </w:r>
    </w:p>
    <w:p w14:paraId="333568E4" w14:textId="0619FDA9" w:rsidR="005C5DE8" w:rsidRPr="001305EA" w:rsidRDefault="005C5DE8" w:rsidP="005C5DE8">
      <w:pPr>
        <w:pStyle w:val="Akapitzlist"/>
        <w:suppressAutoHyphens/>
        <w:spacing w:before="120" w:after="120" w:line="276" w:lineRule="auto"/>
        <w:ind w:left="851"/>
        <w:contextualSpacing w:val="0"/>
        <w:rPr>
          <w:rFonts w:ascii="Verdana" w:hAnsi="Verdana" w:cstheme="minorHAnsi"/>
          <w:sz w:val="18"/>
        </w:rPr>
      </w:pPr>
      <w:r>
        <w:rPr>
          <w:rFonts w:ascii="Verdana" w:hAnsi="Verdana" w:cstheme="minorHAnsi"/>
          <w:sz w:val="18"/>
        </w:rPr>
        <w:t xml:space="preserve">Zamawiający </w:t>
      </w:r>
      <w:r w:rsidRPr="005C5DE8">
        <w:rPr>
          <w:rFonts w:ascii="Verdana" w:hAnsi="Verdana" w:cstheme="minorHAnsi"/>
          <w:b/>
          <w:sz w:val="18"/>
        </w:rPr>
        <w:t>nie przewiduje</w:t>
      </w:r>
      <w:r>
        <w:rPr>
          <w:rFonts w:ascii="Verdana" w:hAnsi="Verdana" w:cstheme="minorHAnsi"/>
          <w:sz w:val="18"/>
        </w:rPr>
        <w:t xml:space="preserve"> prawa opcji</w:t>
      </w:r>
      <w:r w:rsidR="00400B0D">
        <w:rPr>
          <w:rFonts w:ascii="Verdana" w:hAnsi="Verdana" w:cstheme="minorHAnsi"/>
          <w:sz w:val="18"/>
        </w:rPr>
        <w:t>.</w:t>
      </w:r>
    </w:p>
    <w:p w14:paraId="6E3C2ADB" w14:textId="57B3F281" w:rsidR="00400B0D" w:rsidRPr="00400B0D" w:rsidRDefault="004E13D8" w:rsidP="00F324F3">
      <w:pPr>
        <w:pStyle w:val="Akapitzlist"/>
        <w:numPr>
          <w:ilvl w:val="1"/>
          <w:numId w:val="14"/>
        </w:numPr>
        <w:suppressAutoHyphens/>
        <w:spacing w:before="120" w:after="120" w:line="276" w:lineRule="auto"/>
        <w:ind w:left="851" w:hanging="851"/>
        <w:contextualSpacing w:val="0"/>
        <w:rPr>
          <w:rFonts w:ascii="Verdana" w:hAnsi="Verdana" w:cstheme="minorHAnsi"/>
          <w:sz w:val="18"/>
        </w:rPr>
      </w:pPr>
      <w:r w:rsidRPr="001305EA">
        <w:rPr>
          <w:rFonts w:ascii="Verdana" w:hAnsi="Verdana" w:cstheme="minorHAnsi"/>
          <w:b/>
          <w:sz w:val="18"/>
        </w:rPr>
        <w:t>Oferty częściowe</w:t>
      </w:r>
      <w:r w:rsidR="00400B0D">
        <w:rPr>
          <w:rFonts w:ascii="Verdana" w:hAnsi="Verdana" w:cstheme="minorHAnsi"/>
          <w:b/>
          <w:sz w:val="18"/>
        </w:rPr>
        <w:t>.</w:t>
      </w:r>
    </w:p>
    <w:p w14:paraId="7B1BEE5D" w14:textId="6009ACEF" w:rsidR="00420DF8" w:rsidRPr="00F324F3" w:rsidRDefault="004E13D8" w:rsidP="00400B0D">
      <w:pPr>
        <w:pStyle w:val="Akapitzlist"/>
        <w:suppressAutoHyphens/>
        <w:spacing w:before="120" w:after="120" w:line="276" w:lineRule="auto"/>
        <w:ind w:left="851"/>
        <w:contextualSpacing w:val="0"/>
        <w:rPr>
          <w:rFonts w:ascii="Verdana" w:hAnsi="Verdana" w:cstheme="minorHAnsi"/>
          <w:sz w:val="18"/>
        </w:rPr>
      </w:pPr>
      <w:r w:rsidRPr="001305EA">
        <w:rPr>
          <w:rFonts w:ascii="Verdana" w:hAnsi="Verdana" w:cstheme="minorHAnsi"/>
          <w:sz w:val="18"/>
        </w:rPr>
        <w:t xml:space="preserve">Zamawiający </w:t>
      </w:r>
      <w:r w:rsidR="00F324F3" w:rsidRPr="00F324F3">
        <w:rPr>
          <w:rFonts w:ascii="Verdana" w:hAnsi="Verdana" w:cstheme="minorHAnsi"/>
          <w:b/>
          <w:sz w:val="18"/>
        </w:rPr>
        <w:t>nie</w:t>
      </w:r>
      <w:r w:rsidR="00F324F3">
        <w:rPr>
          <w:rFonts w:ascii="Verdana" w:hAnsi="Verdana" w:cstheme="minorHAnsi"/>
          <w:sz w:val="18"/>
        </w:rPr>
        <w:t xml:space="preserve"> </w:t>
      </w:r>
      <w:r w:rsidRPr="001305EA">
        <w:rPr>
          <w:rFonts w:ascii="Verdana" w:hAnsi="Verdana" w:cstheme="minorHAnsi"/>
          <w:b/>
          <w:sz w:val="18"/>
        </w:rPr>
        <w:t>dopuszcza</w:t>
      </w:r>
      <w:r w:rsidRPr="001305EA">
        <w:rPr>
          <w:rFonts w:ascii="Verdana" w:hAnsi="Verdana" w:cstheme="minorHAnsi"/>
          <w:sz w:val="18"/>
        </w:rPr>
        <w:t xml:space="preserve"> składani</w:t>
      </w:r>
      <w:r w:rsidR="004921C3">
        <w:rPr>
          <w:rFonts w:ascii="Verdana" w:hAnsi="Verdana" w:cstheme="minorHAnsi"/>
          <w:sz w:val="18"/>
        </w:rPr>
        <w:t>e</w:t>
      </w:r>
      <w:r w:rsidRPr="001305EA">
        <w:rPr>
          <w:rFonts w:ascii="Verdana" w:hAnsi="Verdana" w:cstheme="minorHAnsi"/>
          <w:sz w:val="18"/>
        </w:rPr>
        <w:t xml:space="preserve"> Ofert częściowych</w:t>
      </w:r>
      <w:r w:rsidR="00F324F3">
        <w:rPr>
          <w:rFonts w:ascii="Verdana" w:hAnsi="Verdana" w:cstheme="minorHAnsi"/>
          <w:sz w:val="18"/>
        </w:rPr>
        <w:t>.</w:t>
      </w:r>
    </w:p>
    <w:bookmarkEnd w:id="65"/>
    <w:bookmarkEnd w:id="66"/>
    <w:bookmarkEnd w:id="67"/>
    <w:bookmarkEnd w:id="74"/>
    <w:bookmarkEnd w:id="75"/>
    <w:bookmarkEnd w:id="76"/>
    <w:p w14:paraId="71796BF1" w14:textId="586786BB" w:rsidR="001A6F08" w:rsidRPr="00297220" w:rsidRDefault="00A553E1"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r w:rsidRPr="00C73012">
        <w:rPr>
          <w:rFonts w:ascii="Verdana" w:hAnsi="Verdana" w:cstheme="minorHAnsi"/>
          <w:b/>
          <w:sz w:val="18"/>
        </w:rPr>
        <w:t xml:space="preserve">WIZJA LOKALNA LUB SPRAWDZENIE DOKUMENTÓW NIEZBĘDNYCH DO REALIZACJI </w:t>
      </w:r>
      <w:r w:rsidRPr="00297220">
        <w:rPr>
          <w:rFonts w:ascii="Verdana" w:hAnsi="Verdana" w:cstheme="minorHAnsi"/>
          <w:b/>
          <w:sz w:val="18"/>
        </w:rPr>
        <w:t>ZAMÓWIENIA</w:t>
      </w:r>
    </w:p>
    <w:p w14:paraId="5BF3066A" w14:textId="081F8470" w:rsidR="00836F1F" w:rsidRPr="005F1107" w:rsidRDefault="003F56FC" w:rsidP="002D6DB9">
      <w:pPr>
        <w:pStyle w:val="Akapitzlist"/>
        <w:numPr>
          <w:ilvl w:val="1"/>
          <w:numId w:val="10"/>
        </w:numPr>
        <w:spacing w:before="120" w:after="120" w:line="276" w:lineRule="auto"/>
        <w:ind w:left="851" w:hanging="851"/>
        <w:contextualSpacing w:val="0"/>
        <w:outlineLvl w:val="0"/>
        <w:rPr>
          <w:rFonts w:ascii="Verdana" w:hAnsi="Verdana" w:cstheme="minorHAnsi"/>
          <w:i/>
          <w:sz w:val="18"/>
        </w:rPr>
      </w:pPr>
      <w:r>
        <w:rPr>
          <w:rFonts w:ascii="Verdana" w:hAnsi="Verdana" w:cstheme="minorHAnsi"/>
          <w:sz w:val="18"/>
        </w:rPr>
        <w:t>NIE DOTYCZY</w:t>
      </w:r>
    </w:p>
    <w:p w14:paraId="1EFCBBCA" w14:textId="4ECBC69B" w:rsidR="00A946CA" w:rsidRPr="005A2DDD" w:rsidRDefault="000B3117" w:rsidP="005A2DDD">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77" w:name="_Toc354752372"/>
      <w:bookmarkStart w:id="78" w:name="_Toc8212127"/>
      <w:r w:rsidRPr="00C73012">
        <w:rPr>
          <w:rFonts w:ascii="Verdana" w:hAnsi="Verdana" w:cstheme="minorHAnsi"/>
          <w:b/>
          <w:sz w:val="18"/>
        </w:rPr>
        <w:t>TERMIN WYKONANIA ZAMÓWIENIA</w:t>
      </w:r>
      <w:bookmarkEnd w:id="77"/>
      <w:bookmarkEnd w:id="78"/>
    </w:p>
    <w:p w14:paraId="5F858A30" w14:textId="51A84883" w:rsidR="006876EC" w:rsidRDefault="00B64393" w:rsidP="002D6DB9">
      <w:pPr>
        <w:pStyle w:val="Akapitzlist"/>
        <w:numPr>
          <w:ilvl w:val="1"/>
          <w:numId w:val="8"/>
        </w:numPr>
        <w:spacing w:before="120" w:after="120" w:line="276" w:lineRule="auto"/>
        <w:ind w:left="851" w:hanging="851"/>
        <w:contextualSpacing w:val="0"/>
        <w:rPr>
          <w:rFonts w:ascii="Verdana" w:hAnsi="Verdana" w:cstheme="minorHAnsi"/>
          <w:sz w:val="18"/>
        </w:rPr>
      </w:pPr>
      <w:r>
        <w:rPr>
          <w:rFonts w:ascii="Verdana" w:hAnsi="Verdana" w:cstheme="minorHAnsi"/>
          <w:sz w:val="18"/>
        </w:rPr>
        <w:t>Umowa zostanie zawarta na czas określony – 24 miesięcy</w:t>
      </w:r>
    </w:p>
    <w:p w14:paraId="21133419" w14:textId="77777777" w:rsidR="000B3117" w:rsidRPr="00C73012" w:rsidRDefault="00A553E1"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79" w:name="_Toc354752376"/>
      <w:bookmarkStart w:id="80" w:name="_Toc516581596"/>
      <w:bookmarkStart w:id="81" w:name="_Toc8212140"/>
      <w:r w:rsidRPr="00C73012">
        <w:rPr>
          <w:rFonts w:ascii="Verdana" w:hAnsi="Verdana" w:cstheme="minorHAnsi"/>
          <w:b/>
          <w:sz w:val="18"/>
        </w:rPr>
        <w:t xml:space="preserve">PODSTAWY WYKLUCZENIA Z POSTĘPOWANIA </w:t>
      </w:r>
      <w:r w:rsidR="00F84DAB" w:rsidRPr="00C73012">
        <w:rPr>
          <w:rFonts w:ascii="Verdana" w:hAnsi="Verdana" w:cstheme="minorHAnsi"/>
          <w:b/>
          <w:sz w:val="18"/>
        </w:rPr>
        <w:t>ORAZ</w:t>
      </w:r>
      <w:r w:rsidRPr="00C73012">
        <w:rPr>
          <w:rFonts w:ascii="Verdana" w:hAnsi="Verdana" w:cstheme="minorHAnsi"/>
          <w:b/>
          <w:sz w:val="18"/>
        </w:rPr>
        <w:t xml:space="preserve"> </w:t>
      </w:r>
      <w:r w:rsidR="000B3117" w:rsidRPr="00C73012">
        <w:rPr>
          <w:rFonts w:ascii="Verdana" w:hAnsi="Verdana" w:cstheme="minorHAnsi"/>
          <w:b/>
          <w:sz w:val="18"/>
        </w:rPr>
        <w:t xml:space="preserve">WARUNKI UDZIAŁU W POSTĘPOWANIU </w:t>
      </w:r>
      <w:bookmarkEnd w:id="79"/>
      <w:bookmarkEnd w:id="80"/>
      <w:bookmarkEnd w:id="81"/>
    </w:p>
    <w:p w14:paraId="78C262B1" w14:textId="77777777" w:rsidR="00CD1FBD" w:rsidRPr="00C73012" w:rsidRDefault="006943E3" w:rsidP="002D6DB9">
      <w:pPr>
        <w:pStyle w:val="Akapitzlist"/>
        <w:widowControl w:val="0"/>
        <w:numPr>
          <w:ilvl w:val="1"/>
          <w:numId w:val="2"/>
        </w:numPr>
        <w:snapToGrid w:val="0"/>
        <w:spacing w:before="120" w:after="120" w:line="276" w:lineRule="auto"/>
        <w:ind w:left="851" w:right="23" w:hanging="851"/>
        <w:contextualSpacing w:val="0"/>
        <w:outlineLvl w:val="0"/>
        <w:rPr>
          <w:rFonts w:ascii="Verdana" w:hAnsi="Verdana" w:cstheme="minorHAnsi"/>
          <w:b/>
          <w:spacing w:val="-3"/>
          <w:sz w:val="18"/>
          <w:lang w:eastAsia="pl-PL"/>
        </w:rPr>
      </w:pPr>
      <w:bookmarkStart w:id="82" w:name="_Toc516734772"/>
      <w:bookmarkStart w:id="83" w:name="_Toc516738802"/>
      <w:bookmarkStart w:id="84" w:name="_Toc8212141"/>
      <w:bookmarkStart w:id="85" w:name="_Ref63443935"/>
      <w:bookmarkStart w:id="86" w:name="_Ref63445635"/>
      <w:bookmarkStart w:id="87" w:name="_Toc354752377"/>
      <w:bookmarkStart w:id="88" w:name="_Toc516566329"/>
      <w:bookmarkStart w:id="89" w:name="_Toc516581597"/>
      <w:r w:rsidRPr="00C73012">
        <w:rPr>
          <w:rFonts w:ascii="Verdana" w:hAnsi="Verdana" w:cstheme="minorHAnsi"/>
          <w:b/>
          <w:spacing w:val="-3"/>
          <w:sz w:val="18"/>
          <w:lang w:eastAsia="pl-PL"/>
        </w:rPr>
        <w:t xml:space="preserve">O udzielenie </w:t>
      </w:r>
      <w:r w:rsidR="00CD1FBD" w:rsidRPr="00C73012">
        <w:rPr>
          <w:rFonts w:ascii="Verdana" w:hAnsi="Verdana" w:cstheme="minorHAnsi"/>
          <w:b/>
          <w:spacing w:val="-3"/>
          <w:sz w:val="18"/>
          <w:lang w:eastAsia="pl-PL"/>
        </w:rPr>
        <w:t>Zakupu</w:t>
      </w:r>
      <w:r w:rsidRPr="00C73012">
        <w:rPr>
          <w:rFonts w:ascii="Verdana" w:hAnsi="Verdana" w:cstheme="minorHAnsi"/>
          <w:b/>
          <w:spacing w:val="-3"/>
          <w:sz w:val="18"/>
          <w:lang w:eastAsia="pl-PL"/>
        </w:rPr>
        <w:t xml:space="preserve"> mogą ubiegać się Wykonawcy, </w:t>
      </w:r>
      <w:r w:rsidR="00475757" w:rsidRPr="00C73012">
        <w:rPr>
          <w:rFonts w:ascii="Verdana" w:hAnsi="Verdana" w:cstheme="minorHAnsi"/>
          <w:b/>
          <w:spacing w:val="-3"/>
          <w:sz w:val="18"/>
          <w:lang w:eastAsia="pl-PL"/>
        </w:rPr>
        <w:t>którzy</w:t>
      </w:r>
      <w:r w:rsidR="00CD1FBD" w:rsidRPr="00C73012">
        <w:rPr>
          <w:rFonts w:ascii="Verdana" w:hAnsi="Verdana" w:cstheme="minorHAnsi"/>
          <w:b/>
          <w:spacing w:val="-3"/>
          <w:sz w:val="18"/>
          <w:lang w:eastAsia="pl-PL"/>
        </w:rPr>
        <w:t>:</w:t>
      </w:r>
      <w:bookmarkEnd w:id="82"/>
      <w:bookmarkEnd w:id="83"/>
      <w:bookmarkEnd w:id="84"/>
      <w:bookmarkEnd w:id="85"/>
      <w:bookmarkEnd w:id="86"/>
    </w:p>
    <w:p w14:paraId="7FC8A14E" w14:textId="77777777" w:rsidR="008C62D6" w:rsidRPr="00C73012" w:rsidRDefault="008C62D6" w:rsidP="002D6DB9">
      <w:pPr>
        <w:pStyle w:val="Akapitzlist"/>
        <w:widowControl w:val="0"/>
        <w:numPr>
          <w:ilvl w:val="2"/>
          <w:numId w:val="2"/>
        </w:numPr>
        <w:snapToGrid w:val="0"/>
        <w:spacing w:before="120" w:after="120" w:line="276" w:lineRule="auto"/>
        <w:ind w:left="993" w:right="23" w:hanging="993"/>
        <w:contextualSpacing w:val="0"/>
        <w:outlineLvl w:val="0"/>
        <w:rPr>
          <w:rFonts w:ascii="Verdana" w:hAnsi="Verdana" w:cstheme="minorHAnsi"/>
          <w:b/>
          <w:spacing w:val="-3"/>
          <w:sz w:val="18"/>
          <w:lang w:eastAsia="pl-PL"/>
        </w:rPr>
      </w:pPr>
      <w:bookmarkStart w:id="90" w:name="_Toc516734773"/>
      <w:bookmarkStart w:id="91" w:name="_Toc516738803"/>
      <w:bookmarkStart w:id="92" w:name="_Toc8212142"/>
      <w:bookmarkStart w:id="93" w:name="_Toc354752378"/>
      <w:bookmarkStart w:id="94" w:name="_Toc516566330"/>
      <w:bookmarkStart w:id="95" w:name="_Toc516581598"/>
      <w:bookmarkEnd w:id="87"/>
      <w:bookmarkEnd w:id="88"/>
      <w:bookmarkEnd w:id="89"/>
      <w:r w:rsidRPr="00C73012">
        <w:rPr>
          <w:rFonts w:ascii="Verdana" w:hAnsi="Verdana" w:cstheme="minorHAnsi"/>
          <w:b/>
          <w:spacing w:val="-3"/>
          <w:sz w:val="18"/>
          <w:lang w:eastAsia="pl-PL"/>
        </w:rPr>
        <w:t>spełniają warunki udziału w Postępowaniu zakupowym, tj.:</w:t>
      </w:r>
    </w:p>
    <w:p w14:paraId="400B04E2" w14:textId="351CF96B" w:rsidR="006D56B0" w:rsidRPr="006D56B0" w:rsidRDefault="008C62D6" w:rsidP="006D56B0">
      <w:pPr>
        <w:pStyle w:val="Akapitzlist"/>
        <w:widowControl w:val="0"/>
        <w:numPr>
          <w:ilvl w:val="3"/>
          <w:numId w:val="2"/>
        </w:numPr>
        <w:snapToGrid w:val="0"/>
        <w:spacing w:before="120" w:after="120" w:line="276" w:lineRule="auto"/>
        <w:ind w:left="1134" w:right="23" w:hanging="1134"/>
        <w:contextualSpacing w:val="0"/>
        <w:outlineLvl w:val="0"/>
        <w:rPr>
          <w:rFonts w:ascii="Verdana" w:hAnsi="Verdana" w:cstheme="minorHAnsi"/>
          <w:spacing w:val="-3"/>
          <w:sz w:val="18"/>
          <w:lang w:eastAsia="pl-PL"/>
        </w:rPr>
      </w:pPr>
      <w:r w:rsidRPr="00C73012">
        <w:rPr>
          <w:rFonts w:ascii="Verdana" w:hAnsi="Verdana" w:cstheme="minorHAnsi"/>
          <w:spacing w:val="-3"/>
          <w:sz w:val="18"/>
          <w:lang w:eastAsia="pl-PL"/>
        </w:rPr>
        <w:t>posiadają niezbędne zdolności techniczne lub zawodowe do zrealizowania Zakupu, w</w:t>
      </w:r>
      <w:r w:rsidR="00C1661A">
        <w:rPr>
          <w:rFonts w:ascii="Verdana" w:hAnsi="Verdana" w:cstheme="minorHAnsi"/>
          <w:spacing w:val="-3"/>
          <w:sz w:val="18"/>
          <w:lang w:eastAsia="pl-PL"/>
        </w:rPr>
        <w:t> </w:t>
      </w:r>
      <w:r w:rsidRPr="00C73012">
        <w:rPr>
          <w:rFonts w:ascii="Verdana" w:hAnsi="Verdana" w:cstheme="minorHAnsi"/>
          <w:spacing w:val="-3"/>
          <w:sz w:val="18"/>
          <w:lang w:eastAsia="pl-PL"/>
        </w:rPr>
        <w:t>szczególności wiedzę i doświadczenie oraz dysponują potencjałem technicznym i osobami zdolnymi do realizacji Zakupu</w:t>
      </w:r>
      <w:r w:rsidR="004126C7" w:rsidRPr="00C73012">
        <w:rPr>
          <w:rFonts w:ascii="Verdana" w:hAnsi="Verdana" w:cstheme="minorHAnsi"/>
          <w:spacing w:val="-3"/>
          <w:sz w:val="18"/>
          <w:lang w:eastAsia="pl-PL"/>
        </w:rPr>
        <w:t>, tj.</w:t>
      </w:r>
      <w:r w:rsidRPr="00C73012">
        <w:rPr>
          <w:rFonts w:ascii="Verdana" w:hAnsi="Verdana" w:cstheme="minorHAnsi"/>
          <w:spacing w:val="-3"/>
          <w:sz w:val="18"/>
          <w:lang w:eastAsia="pl-PL"/>
        </w:rPr>
        <w:t>:</w:t>
      </w:r>
    </w:p>
    <w:p w14:paraId="17FABD93" w14:textId="35BE4713" w:rsidR="006D56B0" w:rsidRPr="00CA0434" w:rsidRDefault="006D56B0" w:rsidP="008E2242">
      <w:pPr>
        <w:pStyle w:val="Akapitzlist"/>
        <w:numPr>
          <w:ilvl w:val="1"/>
          <w:numId w:val="1"/>
        </w:numPr>
        <w:tabs>
          <w:tab w:val="left" w:pos="851"/>
        </w:tabs>
        <w:spacing w:before="120" w:after="120" w:line="276" w:lineRule="auto"/>
        <w:ind w:right="23"/>
        <w:contextualSpacing w:val="0"/>
        <w:outlineLvl w:val="0"/>
        <w:rPr>
          <w:rStyle w:val="Odwoaniedokomentarza"/>
          <w:rFonts w:ascii="Verdana" w:hAnsi="Verdana" w:cstheme="minorHAnsi"/>
          <w:sz w:val="18"/>
          <w:szCs w:val="20"/>
        </w:rPr>
      </w:pPr>
      <w:r w:rsidRPr="00CA0434">
        <w:rPr>
          <w:rFonts w:ascii="Verdana" w:hAnsi="Verdana" w:cs="Arial"/>
          <w:b/>
          <w:spacing w:val="-3"/>
          <w:sz w:val="18"/>
          <w:szCs w:val="18"/>
        </w:rPr>
        <w:t xml:space="preserve">wykażą, że w okresie ostatnich </w:t>
      </w:r>
      <w:r w:rsidR="00A608E2" w:rsidRPr="00CA0434">
        <w:rPr>
          <w:rFonts w:ascii="Verdana" w:hAnsi="Verdana" w:cs="Arial"/>
          <w:b/>
          <w:spacing w:val="-3"/>
          <w:sz w:val="18"/>
          <w:szCs w:val="18"/>
        </w:rPr>
        <w:t>3 (trzech)</w:t>
      </w:r>
      <w:r w:rsidRPr="00CA0434">
        <w:rPr>
          <w:rFonts w:ascii="Verdana" w:hAnsi="Verdana" w:cs="Arial"/>
          <w:b/>
          <w:spacing w:val="-3"/>
          <w:sz w:val="18"/>
          <w:szCs w:val="18"/>
        </w:rPr>
        <w:t xml:space="preserve"> lat przed upływem terminu składania ofert, a jeżeli okres prowadzenia działalności jest krótszy – w ty</w:t>
      </w:r>
      <w:r w:rsidR="00CA0434" w:rsidRPr="00CA0434">
        <w:rPr>
          <w:rFonts w:ascii="Verdana" w:hAnsi="Verdana" w:cs="Arial"/>
          <w:b/>
          <w:spacing w:val="-3"/>
          <w:sz w:val="18"/>
          <w:szCs w:val="18"/>
        </w:rPr>
        <w:t>m okresie zrealizował minimum dwie usługi w przedmiocie zamówienia o wartości minimum 30 tyś PLN brutto każda</w:t>
      </w:r>
      <w:r w:rsidR="00CA0434">
        <w:rPr>
          <w:rFonts w:ascii="Verdana" w:hAnsi="Verdana" w:cs="Arial"/>
          <w:spacing w:val="-3"/>
          <w:sz w:val="18"/>
          <w:szCs w:val="18"/>
        </w:rPr>
        <w:t>;</w:t>
      </w:r>
    </w:p>
    <w:p w14:paraId="4E9E40B1" w14:textId="0127E985" w:rsidR="00CA0434" w:rsidRDefault="00CA0434" w:rsidP="008E2242">
      <w:pPr>
        <w:pStyle w:val="Akapitzlist"/>
        <w:numPr>
          <w:ilvl w:val="1"/>
          <w:numId w:val="1"/>
        </w:numPr>
        <w:tabs>
          <w:tab w:val="left" w:pos="851"/>
        </w:tabs>
        <w:spacing w:before="120" w:after="120" w:line="276" w:lineRule="auto"/>
        <w:ind w:right="23"/>
        <w:contextualSpacing w:val="0"/>
        <w:outlineLvl w:val="0"/>
        <w:rPr>
          <w:rFonts w:ascii="Verdana" w:hAnsi="Verdana" w:cstheme="minorHAnsi"/>
          <w:b/>
          <w:bCs/>
          <w:sz w:val="18"/>
          <w:szCs w:val="18"/>
        </w:rPr>
      </w:pPr>
      <w:r w:rsidRPr="00CA0434">
        <w:rPr>
          <w:rFonts w:ascii="Verdana" w:hAnsi="Verdana" w:cstheme="minorHAnsi"/>
          <w:b/>
          <w:bCs/>
          <w:sz w:val="18"/>
          <w:szCs w:val="18"/>
        </w:rPr>
        <w:lastRenderedPageBreak/>
        <w:t xml:space="preserve">posiadają </w:t>
      </w:r>
      <w:r w:rsidR="00F21CF6">
        <w:rPr>
          <w:rFonts w:ascii="Verdana" w:hAnsi="Verdana" w:cstheme="minorHAnsi"/>
          <w:b/>
          <w:bCs/>
          <w:sz w:val="18"/>
          <w:szCs w:val="18"/>
        </w:rPr>
        <w:t>doświadczenie we wdrażaniu i administrowaniu systemami telekomunikacyjnymi w technologii VoIP</w:t>
      </w:r>
      <w:r w:rsidR="00D247EA" w:rsidRPr="00D247EA">
        <w:rPr>
          <w:rFonts w:ascii="Verdana" w:hAnsi="Verdana" w:cstheme="minorHAnsi"/>
          <w:b/>
          <w:bCs/>
          <w:sz w:val="18"/>
          <w:szCs w:val="18"/>
        </w:rPr>
        <w:t>.</w:t>
      </w:r>
    </w:p>
    <w:p w14:paraId="0AD18A32" w14:textId="186C27A2" w:rsidR="00CA0434" w:rsidRPr="00CA0434" w:rsidRDefault="00CA0434" w:rsidP="008E2242">
      <w:pPr>
        <w:pStyle w:val="Akapitzlist"/>
        <w:numPr>
          <w:ilvl w:val="1"/>
          <w:numId w:val="1"/>
        </w:numPr>
        <w:tabs>
          <w:tab w:val="left" w:pos="851"/>
        </w:tabs>
        <w:spacing w:before="120" w:after="120" w:line="276" w:lineRule="auto"/>
        <w:ind w:right="23"/>
        <w:contextualSpacing w:val="0"/>
        <w:outlineLvl w:val="0"/>
        <w:rPr>
          <w:rFonts w:ascii="Verdana" w:hAnsi="Verdana" w:cstheme="minorHAnsi"/>
          <w:b/>
          <w:bCs/>
          <w:sz w:val="18"/>
          <w:szCs w:val="18"/>
        </w:rPr>
      </w:pPr>
      <w:r>
        <w:rPr>
          <w:rFonts w:ascii="Verdana" w:hAnsi="Verdana" w:cstheme="minorHAnsi"/>
          <w:b/>
          <w:bCs/>
          <w:sz w:val="18"/>
          <w:szCs w:val="18"/>
        </w:rPr>
        <w:t>w</w:t>
      </w:r>
      <w:r w:rsidRPr="00CA0434">
        <w:rPr>
          <w:rFonts w:ascii="Verdana" w:hAnsi="Verdana" w:cstheme="minorHAnsi"/>
          <w:b/>
          <w:bCs/>
          <w:sz w:val="18"/>
          <w:szCs w:val="18"/>
        </w:rPr>
        <w:t>y</w:t>
      </w:r>
      <w:r w:rsidR="006B3932">
        <w:rPr>
          <w:rFonts w:ascii="Verdana" w:hAnsi="Verdana" w:cstheme="minorHAnsi"/>
          <w:b/>
          <w:bCs/>
          <w:sz w:val="18"/>
          <w:szCs w:val="18"/>
        </w:rPr>
        <w:t>każą, że dysponują minimum jedną osobą dedykowaną</w:t>
      </w:r>
      <w:r w:rsidRPr="00CA0434">
        <w:rPr>
          <w:rFonts w:ascii="Verdana" w:hAnsi="Verdana" w:cstheme="minorHAnsi"/>
          <w:b/>
          <w:bCs/>
          <w:sz w:val="18"/>
          <w:szCs w:val="18"/>
        </w:rPr>
        <w:t xml:space="preserve"> do pełnienia funkcji serwisanta i konsultanta, która powinna posiadać następujące kompetencje:</w:t>
      </w:r>
    </w:p>
    <w:p w14:paraId="4F695973" w14:textId="54F907CE" w:rsidR="00CA0434" w:rsidRPr="00CA0434" w:rsidRDefault="00F21CF6" w:rsidP="00CA0434">
      <w:pPr>
        <w:pStyle w:val="Akapitzlist"/>
        <w:numPr>
          <w:ilvl w:val="0"/>
          <w:numId w:val="42"/>
        </w:numPr>
        <w:tabs>
          <w:tab w:val="left" w:pos="851"/>
          <w:tab w:val="left" w:pos="3686"/>
        </w:tabs>
        <w:spacing w:before="120" w:after="120" w:line="276" w:lineRule="auto"/>
        <w:ind w:right="23"/>
        <w:contextualSpacing w:val="0"/>
        <w:outlineLvl w:val="0"/>
        <w:rPr>
          <w:rFonts w:ascii="Verdana" w:hAnsi="Verdana" w:cstheme="minorHAnsi"/>
          <w:b/>
          <w:bCs/>
          <w:sz w:val="18"/>
          <w:szCs w:val="18"/>
        </w:rPr>
      </w:pPr>
      <w:r>
        <w:rPr>
          <w:rFonts w:ascii="Verdana" w:hAnsi="Verdana" w:cstheme="minorHAnsi"/>
          <w:b/>
          <w:sz w:val="18"/>
          <w:szCs w:val="18"/>
        </w:rPr>
        <w:t>wiedzę w zakresie</w:t>
      </w:r>
      <w:r w:rsidR="00CA0434" w:rsidRPr="00CA0434">
        <w:rPr>
          <w:rFonts w:ascii="Verdana" w:hAnsi="Verdana" w:cstheme="minorHAnsi"/>
          <w:b/>
          <w:sz w:val="18"/>
          <w:szCs w:val="18"/>
        </w:rPr>
        <w:t xml:space="preserve"> </w:t>
      </w:r>
      <w:r>
        <w:rPr>
          <w:rFonts w:ascii="Verdana" w:hAnsi="Verdana" w:cstheme="minorHAnsi"/>
          <w:b/>
          <w:sz w:val="18"/>
          <w:szCs w:val="18"/>
        </w:rPr>
        <w:t>administrowania</w:t>
      </w:r>
      <w:r w:rsidRPr="00CA0434">
        <w:rPr>
          <w:rFonts w:ascii="Verdana" w:hAnsi="Verdana" w:cstheme="minorHAnsi"/>
          <w:b/>
          <w:sz w:val="18"/>
          <w:szCs w:val="18"/>
        </w:rPr>
        <w:t xml:space="preserve"> </w:t>
      </w:r>
      <w:r w:rsidR="00CA0434" w:rsidRPr="00CA0434">
        <w:rPr>
          <w:rFonts w:ascii="Verdana" w:hAnsi="Verdana" w:cstheme="minorHAnsi"/>
          <w:b/>
          <w:sz w:val="18"/>
          <w:szCs w:val="18"/>
        </w:rPr>
        <w:t xml:space="preserve">platformy telekomunikacyjnej </w:t>
      </w:r>
      <w:r w:rsidR="00336AA1">
        <w:rPr>
          <w:rFonts w:ascii="Verdana" w:hAnsi="Verdana" w:cstheme="minorHAnsi"/>
          <w:b/>
          <w:sz w:val="18"/>
          <w:szCs w:val="18"/>
        </w:rPr>
        <w:t>FreePBX</w:t>
      </w:r>
      <w:r w:rsidR="00CD43DC">
        <w:rPr>
          <w:rFonts w:ascii="Verdana" w:hAnsi="Verdana" w:cstheme="minorHAnsi"/>
          <w:b/>
          <w:sz w:val="18"/>
          <w:szCs w:val="18"/>
        </w:rPr>
        <w:t xml:space="preserve"> niezbędną do realizacji przedmiotu zamówienia</w:t>
      </w:r>
      <w:r w:rsidR="00CA0434" w:rsidRPr="00CA0434">
        <w:rPr>
          <w:rFonts w:ascii="Verdana" w:hAnsi="Verdana" w:cstheme="minorHAnsi"/>
          <w:b/>
          <w:sz w:val="18"/>
          <w:szCs w:val="18"/>
        </w:rPr>
        <w:t>.</w:t>
      </w:r>
    </w:p>
    <w:p w14:paraId="3AC45FB9" w14:textId="45148EA2" w:rsidR="00CA0434" w:rsidRPr="00CA0434" w:rsidRDefault="00CA0434" w:rsidP="00CA0434">
      <w:pPr>
        <w:pStyle w:val="Akapitzlist"/>
        <w:numPr>
          <w:ilvl w:val="0"/>
          <w:numId w:val="42"/>
        </w:numPr>
        <w:tabs>
          <w:tab w:val="left" w:pos="851"/>
          <w:tab w:val="left" w:pos="3686"/>
        </w:tabs>
        <w:spacing w:before="120" w:after="120" w:line="276" w:lineRule="auto"/>
        <w:ind w:right="23"/>
        <w:contextualSpacing w:val="0"/>
        <w:outlineLvl w:val="0"/>
        <w:rPr>
          <w:rFonts w:ascii="Verdana" w:hAnsi="Verdana" w:cstheme="minorHAnsi"/>
          <w:b/>
          <w:bCs/>
          <w:sz w:val="18"/>
          <w:szCs w:val="18"/>
        </w:rPr>
      </w:pPr>
      <w:r w:rsidRPr="00CA0434">
        <w:rPr>
          <w:rFonts w:ascii="Verdana" w:hAnsi="Verdana" w:cstheme="minorHAnsi"/>
          <w:b/>
          <w:sz w:val="18"/>
          <w:szCs w:val="18"/>
        </w:rPr>
        <w:t>wiedzę w zakresie konfigurowania połączeń do operatorów telekomunikacyjnych za pomocą standardowych protokołów telekomunikacyjnych, w tym DSS1, Qsig, SIP-Trunk</w:t>
      </w:r>
      <w:r w:rsidR="00B912C9">
        <w:rPr>
          <w:rFonts w:ascii="Verdana" w:hAnsi="Verdana" w:cstheme="minorHAnsi"/>
          <w:b/>
          <w:sz w:val="18"/>
          <w:szCs w:val="18"/>
        </w:rPr>
        <w:t>.</w:t>
      </w:r>
    </w:p>
    <w:p w14:paraId="41331DDF" w14:textId="40B0B8DD" w:rsidR="00CA0434" w:rsidRPr="00CA0434" w:rsidRDefault="00CA0434" w:rsidP="00CA0434">
      <w:pPr>
        <w:pStyle w:val="Akapitzlist"/>
        <w:numPr>
          <w:ilvl w:val="0"/>
          <w:numId w:val="42"/>
        </w:numPr>
        <w:tabs>
          <w:tab w:val="left" w:pos="851"/>
          <w:tab w:val="left" w:pos="3686"/>
        </w:tabs>
        <w:spacing w:before="120" w:after="120" w:line="276" w:lineRule="auto"/>
        <w:ind w:right="23"/>
        <w:contextualSpacing w:val="0"/>
        <w:outlineLvl w:val="0"/>
        <w:rPr>
          <w:rFonts w:ascii="Verdana" w:hAnsi="Verdana" w:cstheme="minorHAnsi"/>
          <w:b/>
          <w:bCs/>
          <w:sz w:val="18"/>
          <w:szCs w:val="18"/>
        </w:rPr>
      </w:pPr>
      <w:r w:rsidRPr="00CA0434">
        <w:rPr>
          <w:rFonts w:ascii="Verdana" w:hAnsi="Verdana" w:cstheme="minorHAnsi"/>
          <w:b/>
          <w:sz w:val="18"/>
          <w:szCs w:val="18"/>
        </w:rPr>
        <w:t>znajomość środowiska Windows Server (LDAP, AD)</w:t>
      </w:r>
      <w:r w:rsidR="003E2135">
        <w:rPr>
          <w:rFonts w:ascii="Verdana" w:hAnsi="Verdana" w:cstheme="minorHAnsi"/>
          <w:b/>
          <w:sz w:val="18"/>
          <w:szCs w:val="18"/>
        </w:rPr>
        <w:t>.</w:t>
      </w:r>
    </w:p>
    <w:p w14:paraId="02120AA4" w14:textId="628EA5BF" w:rsidR="00CA0434" w:rsidRPr="00CA0434" w:rsidRDefault="00CA0434" w:rsidP="00CA0434">
      <w:pPr>
        <w:pStyle w:val="Akapitzlist"/>
        <w:tabs>
          <w:tab w:val="left" w:pos="851"/>
          <w:tab w:val="left" w:pos="3686"/>
        </w:tabs>
        <w:spacing w:before="120" w:after="120" w:line="276" w:lineRule="auto"/>
        <w:ind w:left="1843" w:right="23"/>
        <w:contextualSpacing w:val="0"/>
        <w:outlineLvl w:val="0"/>
        <w:rPr>
          <w:rFonts w:ascii="Verdana" w:hAnsi="Verdana" w:cstheme="minorHAnsi"/>
          <w:bCs/>
          <w:sz w:val="18"/>
          <w:szCs w:val="18"/>
        </w:rPr>
      </w:pPr>
      <w:r w:rsidRPr="00CA0434">
        <w:rPr>
          <w:rFonts w:ascii="Verdana" w:hAnsi="Verdana" w:cstheme="minorHAnsi"/>
          <w:sz w:val="18"/>
          <w:szCs w:val="18"/>
        </w:rPr>
        <w:t>Wymóg posiadania doświadczenia zostanie spełniony, gdy jeden członek konsorcjum wykaże, że dysponuje personelem posiadającym powyższe kompetencje</w:t>
      </w:r>
      <w:r w:rsidRPr="00CD43DC">
        <w:rPr>
          <w:rFonts w:ascii="Verdana" w:hAnsi="Verdana" w:cstheme="minorHAnsi"/>
          <w:bCs/>
          <w:sz w:val="18"/>
          <w:szCs w:val="18"/>
        </w:rPr>
        <w:t>.</w:t>
      </w:r>
    </w:p>
    <w:p w14:paraId="7A7534FB" w14:textId="04AA4E3F" w:rsidR="008C62D6" w:rsidRDefault="008C62D6" w:rsidP="008E2242">
      <w:pPr>
        <w:pStyle w:val="Akapitzlist"/>
        <w:widowControl w:val="0"/>
        <w:numPr>
          <w:ilvl w:val="3"/>
          <w:numId w:val="2"/>
        </w:numPr>
        <w:snapToGrid w:val="0"/>
        <w:spacing w:before="120" w:after="120" w:line="276" w:lineRule="auto"/>
        <w:ind w:left="1134" w:right="23" w:hanging="1134"/>
        <w:contextualSpacing w:val="0"/>
        <w:outlineLvl w:val="0"/>
        <w:rPr>
          <w:rFonts w:ascii="Verdana" w:hAnsi="Verdana" w:cstheme="minorHAnsi"/>
          <w:spacing w:val="-3"/>
          <w:sz w:val="18"/>
          <w:lang w:eastAsia="pl-PL"/>
        </w:rPr>
      </w:pPr>
      <w:r w:rsidRPr="00C73012">
        <w:rPr>
          <w:rFonts w:ascii="Verdana" w:hAnsi="Verdana" w:cstheme="minorHAnsi"/>
          <w:spacing w:val="-3"/>
          <w:sz w:val="18"/>
          <w:lang w:eastAsia="pl-PL"/>
        </w:rPr>
        <w:t>posiadają uprawnienia do prowadzenia określonej działalności gospodarczej lub zawodowej, jeżeli odrębne przepisy nakładają obowiązek posiadania takich uprawnień, tj.:</w:t>
      </w:r>
    </w:p>
    <w:p w14:paraId="14887C50" w14:textId="6698CD8B" w:rsidR="00827FDF" w:rsidRPr="007E06D5" w:rsidRDefault="00827FDF" w:rsidP="007E06D5">
      <w:pPr>
        <w:pStyle w:val="Akapitzlist"/>
        <w:widowControl w:val="0"/>
        <w:snapToGrid w:val="0"/>
        <w:spacing w:before="120" w:after="120" w:line="276" w:lineRule="auto"/>
        <w:ind w:left="1134" w:right="23"/>
        <w:contextualSpacing w:val="0"/>
        <w:outlineLvl w:val="0"/>
        <w:rPr>
          <w:rFonts w:ascii="Verdana" w:hAnsi="Verdana" w:cstheme="minorHAnsi"/>
          <w:i/>
          <w:spacing w:val="-3"/>
          <w:sz w:val="18"/>
          <w:u w:val="single"/>
          <w:lang w:eastAsia="pl-PL"/>
        </w:rPr>
      </w:pPr>
      <w:r w:rsidRPr="007E06D5">
        <w:rPr>
          <w:rFonts w:ascii="Verdana" w:hAnsi="Verdana" w:cstheme="minorHAnsi"/>
          <w:i/>
          <w:spacing w:val="-3"/>
          <w:sz w:val="18"/>
          <w:u w:val="single"/>
          <w:lang w:eastAsia="pl-PL"/>
        </w:rPr>
        <w:t>Zamawiający nie określa warunku w tym zakresie</w:t>
      </w:r>
    </w:p>
    <w:p w14:paraId="0ECBD853" w14:textId="5FA53CAB" w:rsidR="008C62D6" w:rsidRPr="00C73012" w:rsidRDefault="008C62D6" w:rsidP="002D6DB9">
      <w:pPr>
        <w:pStyle w:val="Akapitzlist"/>
        <w:widowControl w:val="0"/>
        <w:numPr>
          <w:ilvl w:val="3"/>
          <w:numId w:val="2"/>
        </w:numPr>
        <w:snapToGrid w:val="0"/>
        <w:spacing w:before="120" w:after="120" w:line="276" w:lineRule="auto"/>
        <w:ind w:left="1134" w:right="23" w:hanging="1134"/>
        <w:contextualSpacing w:val="0"/>
        <w:outlineLvl w:val="0"/>
        <w:rPr>
          <w:rFonts w:ascii="Verdana" w:hAnsi="Verdana" w:cstheme="minorHAnsi"/>
          <w:spacing w:val="-3"/>
          <w:sz w:val="18"/>
          <w:lang w:eastAsia="pl-PL"/>
        </w:rPr>
      </w:pPr>
      <w:r w:rsidRPr="00C73012">
        <w:rPr>
          <w:rFonts w:ascii="Verdana" w:hAnsi="Verdana" w:cstheme="minorHAnsi"/>
          <w:spacing w:val="-3"/>
          <w:sz w:val="18"/>
          <w:lang w:eastAsia="pl-PL"/>
        </w:rPr>
        <w:t>znajdują się w sytuacji ekonomicznej lub finansowej</w:t>
      </w:r>
      <w:r w:rsidR="004126C7" w:rsidRPr="00C73012">
        <w:rPr>
          <w:rFonts w:ascii="Verdana" w:hAnsi="Verdana" w:cstheme="minorHAnsi"/>
          <w:spacing w:val="-3"/>
          <w:sz w:val="18"/>
          <w:lang w:eastAsia="pl-PL"/>
        </w:rPr>
        <w:t xml:space="preserve"> zapewniającej wykonanie Zakupu, tj.:</w:t>
      </w:r>
    </w:p>
    <w:p w14:paraId="516E22DF" w14:textId="06C18284" w:rsidR="008C62D6" w:rsidRPr="007E06D5" w:rsidRDefault="007F0006" w:rsidP="007F0006">
      <w:pPr>
        <w:pStyle w:val="Akapitzlist"/>
        <w:widowControl w:val="0"/>
        <w:snapToGrid w:val="0"/>
        <w:spacing w:before="120" w:after="120" w:line="276" w:lineRule="auto"/>
        <w:ind w:left="1134" w:right="23"/>
        <w:contextualSpacing w:val="0"/>
        <w:outlineLvl w:val="0"/>
        <w:rPr>
          <w:rFonts w:ascii="Verdana" w:hAnsi="Verdana" w:cstheme="minorHAnsi"/>
          <w:i/>
          <w:spacing w:val="-3"/>
          <w:sz w:val="18"/>
          <w:u w:val="single"/>
          <w:lang w:eastAsia="pl-PL"/>
        </w:rPr>
      </w:pPr>
      <w:r w:rsidRPr="007E06D5">
        <w:rPr>
          <w:rFonts w:ascii="Verdana" w:hAnsi="Verdana" w:cstheme="minorHAnsi"/>
          <w:i/>
          <w:spacing w:val="-3"/>
          <w:sz w:val="18"/>
          <w:u w:val="single"/>
          <w:lang w:eastAsia="pl-PL"/>
        </w:rPr>
        <w:t>Zamawiający nie określa warunku w tym zakresie</w:t>
      </w:r>
    </w:p>
    <w:p w14:paraId="5843C952" w14:textId="4A632C91" w:rsidR="00836F1F" w:rsidRDefault="008C62D6" w:rsidP="002D6DB9">
      <w:pPr>
        <w:pStyle w:val="Akapitzlist"/>
        <w:keepNext/>
        <w:widowControl w:val="0"/>
        <w:numPr>
          <w:ilvl w:val="2"/>
          <w:numId w:val="2"/>
        </w:numPr>
        <w:snapToGrid w:val="0"/>
        <w:spacing w:before="120" w:after="120" w:line="276" w:lineRule="auto"/>
        <w:ind w:left="992" w:right="23" w:hanging="992"/>
        <w:contextualSpacing w:val="0"/>
        <w:outlineLvl w:val="0"/>
        <w:rPr>
          <w:rFonts w:ascii="Verdana" w:hAnsi="Verdana" w:cstheme="minorHAnsi"/>
          <w:b/>
          <w:spacing w:val="-3"/>
          <w:sz w:val="18"/>
          <w:lang w:eastAsia="pl-PL"/>
        </w:rPr>
      </w:pPr>
      <w:r w:rsidRPr="00C73012">
        <w:rPr>
          <w:rFonts w:ascii="Verdana" w:hAnsi="Verdana" w:cstheme="minorHAnsi"/>
          <w:b/>
          <w:spacing w:val="-3"/>
          <w:sz w:val="18"/>
          <w:lang w:eastAsia="pl-PL"/>
        </w:rPr>
        <w:t>n</w:t>
      </w:r>
      <w:r w:rsidR="00836F1F" w:rsidRPr="00C73012">
        <w:rPr>
          <w:rFonts w:ascii="Verdana" w:hAnsi="Verdana" w:cstheme="minorHAnsi"/>
          <w:b/>
          <w:spacing w:val="-3"/>
          <w:sz w:val="18"/>
          <w:lang w:eastAsia="pl-PL"/>
        </w:rPr>
        <w:t>ie podlegają wykluczeniu na podst</w:t>
      </w:r>
      <w:r w:rsidR="0047162B" w:rsidRPr="00C73012">
        <w:rPr>
          <w:rFonts w:ascii="Verdana" w:hAnsi="Verdana" w:cstheme="minorHAnsi"/>
          <w:b/>
          <w:spacing w:val="-3"/>
          <w:sz w:val="18"/>
          <w:lang w:eastAsia="pl-PL"/>
        </w:rPr>
        <w:t>.</w:t>
      </w:r>
      <w:r w:rsidR="00836F1F" w:rsidRPr="00C73012">
        <w:rPr>
          <w:rFonts w:ascii="Verdana" w:hAnsi="Verdana" w:cstheme="minorHAnsi"/>
          <w:b/>
          <w:spacing w:val="-3"/>
          <w:sz w:val="18"/>
          <w:lang w:eastAsia="pl-PL"/>
        </w:rPr>
        <w:t xml:space="preserve"> </w:t>
      </w:r>
      <w:r w:rsidR="00CD43DC" w:rsidRPr="00C73012">
        <w:rPr>
          <w:rFonts w:ascii="Verdana" w:hAnsi="Verdana" w:cstheme="minorHAnsi"/>
          <w:b/>
          <w:spacing w:val="-3"/>
          <w:sz w:val="18"/>
          <w:lang w:eastAsia="pl-PL"/>
        </w:rPr>
        <w:t>P</w:t>
      </w:r>
      <w:r w:rsidR="00836F1F" w:rsidRPr="00C73012">
        <w:rPr>
          <w:rFonts w:ascii="Verdana" w:hAnsi="Verdana" w:cstheme="minorHAnsi"/>
          <w:b/>
          <w:spacing w:val="-3"/>
          <w:sz w:val="18"/>
          <w:lang w:eastAsia="pl-PL"/>
        </w:rPr>
        <w:t>kt. 9.4.3.1. – 9.4.3.4. Procedury</w:t>
      </w:r>
      <w:r w:rsidR="00101B89" w:rsidRPr="00C73012">
        <w:rPr>
          <w:rFonts w:ascii="Verdana" w:hAnsi="Verdana" w:cstheme="minorHAnsi"/>
          <w:b/>
          <w:spacing w:val="-3"/>
          <w:sz w:val="18"/>
          <w:lang w:eastAsia="pl-PL"/>
        </w:rPr>
        <w:t>,</w:t>
      </w:r>
    </w:p>
    <w:p w14:paraId="2BCB994E" w14:textId="7B755D7D" w:rsidR="00FB3DFC" w:rsidRPr="005F1107" w:rsidRDefault="00FB3DFC" w:rsidP="0087578E">
      <w:pPr>
        <w:pStyle w:val="Akapitzlist"/>
        <w:ind w:left="993"/>
        <w:jc w:val="left"/>
        <w:rPr>
          <w:rFonts w:ascii="Verdana" w:hAnsi="Verdana" w:cstheme="minorHAnsi"/>
          <w:spacing w:val="-3"/>
          <w:sz w:val="18"/>
          <w:lang w:eastAsia="pl-PL"/>
        </w:rPr>
      </w:pPr>
      <w:r w:rsidRPr="005F1107">
        <w:rPr>
          <w:rFonts w:ascii="Verdana" w:hAnsi="Verdana" w:cstheme="minorHAnsi"/>
          <w:spacing w:val="-3"/>
          <w:sz w:val="18"/>
          <w:lang w:eastAsia="pl-PL"/>
        </w:rPr>
        <w:t>Zgodnie z pkt 9.4.3.1 – 9.4.</w:t>
      </w:r>
      <w:r>
        <w:rPr>
          <w:rFonts w:ascii="Verdana" w:hAnsi="Verdana" w:cstheme="minorHAnsi"/>
          <w:spacing w:val="-3"/>
          <w:sz w:val="18"/>
          <w:lang w:eastAsia="pl-PL"/>
        </w:rPr>
        <w:t>3.4.</w:t>
      </w:r>
      <w:r w:rsidRPr="005F1107">
        <w:rPr>
          <w:rFonts w:ascii="Verdana" w:hAnsi="Verdana" w:cstheme="minorHAnsi"/>
          <w:spacing w:val="-3"/>
          <w:sz w:val="18"/>
          <w:lang w:eastAsia="pl-PL"/>
        </w:rPr>
        <w:t xml:space="preserve"> Procedury Wykonawca podlega wykluczeniu </w:t>
      </w:r>
      <w:r w:rsidRPr="005F1107">
        <w:rPr>
          <w:rFonts w:ascii="Verdana" w:hAnsi="Verdana" w:cstheme="minorHAnsi"/>
          <w:spacing w:val="-3"/>
          <w:sz w:val="18"/>
          <w:lang w:eastAsia="pl-PL"/>
        </w:rPr>
        <w:br/>
        <w:t>z Postępowania jeżeli:</w:t>
      </w:r>
    </w:p>
    <w:p w14:paraId="19A788AD" w14:textId="5802A727" w:rsidR="00836F1F" w:rsidRPr="008B5F9F" w:rsidRDefault="00836F1F" w:rsidP="00414393">
      <w:pPr>
        <w:keepNext/>
        <w:shd w:val="clear" w:color="auto" w:fill="FFFFFF"/>
        <w:spacing w:line="260" w:lineRule="exact"/>
        <w:ind w:left="993"/>
        <w:rPr>
          <w:rFonts w:ascii="Verdana" w:hAnsi="Verdana" w:cs="Calibri"/>
          <w:b/>
          <w:i/>
          <w:spacing w:val="-3"/>
          <w:sz w:val="16"/>
          <w:szCs w:val="16"/>
          <w:lang w:eastAsia="pl-PL"/>
        </w:rPr>
      </w:pPr>
      <w:r w:rsidRPr="008B5F9F">
        <w:rPr>
          <w:rFonts w:ascii="Verdana" w:hAnsi="Verdana" w:cs="Calibri"/>
          <w:i/>
          <w:sz w:val="16"/>
          <w:szCs w:val="16"/>
          <w:lang w:eastAsia="pl-PL"/>
        </w:rPr>
        <w:t xml:space="preserve">Wyciąg z Procedury w zakresie zastosowanych podstaw wykluczenia </w:t>
      </w:r>
      <w:r w:rsidR="00CD43DC">
        <w:rPr>
          <w:rFonts w:ascii="Verdana" w:hAnsi="Verdana" w:cs="Calibri"/>
          <w:i/>
          <w:sz w:val="16"/>
          <w:szCs w:val="16"/>
          <w:lang w:eastAsia="pl-PL"/>
        </w:rPr>
        <w:t>–</w:t>
      </w:r>
      <w:r w:rsidRPr="008B5F9F">
        <w:rPr>
          <w:rFonts w:ascii="Verdana" w:hAnsi="Verdana" w:cs="Calibri"/>
          <w:i/>
          <w:sz w:val="16"/>
          <w:szCs w:val="16"/>
          <w:lang w:eastAsia="pl-PL"/>
        </w:rPr>
        <w:t xml:space="preserve"> </w:t>
      </w:r>
      <w:r w:rsidRPr="00101B89">
        <w:rPr>
          <w:rFonts w:ascii="Verdana" w:hAnsi="Verdana" w:cs="Calibri"/>
          <w:b/>
          <w:i/>
          <w:spacing w:val="-3"/>
          <w:sz w:val="16"/>
          <w:szCs w:val="16"/>
          <w:lang w:eastAsia="pl-PL"/>
        </w:rPr>
        <w:t>przesłanki obligatoryjne</w:t>
      </w:r>
      <w:r>
        <w:rPr>
          <w:rFonts w:ascii="Verdana" w:hAnsi="Verdana" w:cs="Calibri"/>
          <w:b/>
          <w:i/>
          <w:spacing w:val="-3"/>
          <w:sz w:val="16"/>
          <w:szCs w:val="16"/>
          <w:lang w:eastAsia="pl-PL"/>
        </w:rPr>
        <w:t>:</w:t>
      </w:r>
    </w:p>
    <w:p w14:paraId="03CF9BEB" w14:textId="78D37402" w:rsidR="00836F1F" w:rsidRPr="008B5F9F" w:rsidRDefault="00836F1F" w:rsidP="00414393">
      <w:pPr>
        <w:shd w:val="clear" w:color="auto" w:fill="FFFFFF"/>
        <w:spacing w:line="260" w:lineRule="exact"/>
        <w:ind w:left="1843" w:hanging="709"/>
        <w:rPr>
          <w:rFonts w:ascii="Verdana" w:hAnsi="Verdana" w:cs="Arial"/>
          <w:i/>
          <w:sz w:val="16"/>
          <w:szCs w:val="16"/>
          <w:lang w:eastAsia="pl-PL"/>
        </w:rPr>
      </w:pPr>
      <w:r w:rsidRPr="008B5F9F">
        <w:rPr>
          <w:rFonts w:ascii="Verdana" w:hAnsi="Verdana"/>
          <w:i/>
          <w:sz w:val="16"/>
          <w:szCs w:val="16"/>
          <w:lang w:eastAsia="pl-PL"/>
        </w:rPr>
        <w:t xml:space="preserve">9.4.3.1 </w:t>
      </w:r>
      <w:r w:rsidRPr="008B5F9F">
        <w:rPr>
          <w:rFonts w:ascii="Verdana" w:hAnsi="Verdana"/>
          <w:i/>
          <w:sz w:val="16"/>
          <w:szCs w:val="16"/>
          <w:lang w:eastAsia="pl-PL"/>
        </w:rPr>
        <w:tab/>
        <w:t xml:space="preserve">Wykonawcę wymienionego w wykazach określonych w </w:t>
      </w:r>
      <w:r w:rsidRPr="008B5F9F">
        <w:rPr>
          <w:rFonts w:ascii="Verdana" w:hAnsi="Verdana"/>
          <w:i/>
          <w:iCs/>
          <w:sz w:val="16"/>
          <w:szCs w:val="16"/>
          <w:lang w:eastAsia="pl-PL"/>
        </w:rPr>
        <w:t>Rozporządzeniu Rady (WE) nr</w:t>
      </w:r>
      <w:r w:rsidR="00414393">
        <w:rPr>
          <w:rFonts w:ascii="Verdana" w:hAnsi="Verdana"/>
          <w:i/>
          <w:iCs/>
          <w:sz w:val="16"/>
          <w:szCs w:val="16"/>
          <w:lang w:eastAsia="pl-PL"/>
        </w:rPr>
        <w:t> </w:t>
      </w:r>
      <w:r w:rsidRPr="008B5F9F">
        <w:rPr>
          <w:rFonts w:ascii="Verdana" w:hAnsi="Verdana"/>
          <w:i/>
          <w:iCs/>
          <w:sz w:val="16"/>
          <w:szCs w:val="16"/>
          <w:lang w:eastAsia="pl-PL"/>
        </w:rPr>
        <w:t>765/2006 z dnia 18 maja 2006 r. dotyczącego środków ograniczających w związku z</w:t>
      </w:r>
      <w:r w:rsidR="00414393">
        <w:rPr>
          <w:rFonts w:ascii="Verdana" w:hAnsi="Verdana"/>
          <w:i/>
          <w:iCs/>
          <w:sz w:val="16"/>
          <w:szCs w:val="16"/>
          <w:lang w:eastAsia="pl-PL"/>
        </w:rPr>
        <w:t> </w:t>
      </w:r>
      <w:r w:rsidRPr="008B5F9F">
        <w:rPr>
          <w:rFonts w:ascii="Verdana" w:hAnsi="Verdana"/>
          <w:i/>
          <w:iCs/>
          <w:sz w:val="16"/>
          <w:szCs w:val="16"/>
          <w:lang w:eastAsia="pl-PL"/>
        </w:rPr>
        <w:t xml:space="preserve">sytuacją na Białorusi i udziałem Białorusi w agresji Rosji wobec Ukrainy </w:t>
      </w:r>
      <w:r w:rsidRPr="008B5F9F">
        <w:rPr>
          <w:rFonts w:ascii="Verdana" w:hAnsi="Verdana"/>
          <w:i/>
          <w:sz w:val="16"/>
          <w:szCs w:val="16"/>
          <w:lang w:eastAsia="pl-PL"/>
        </w:rPr>
        <w:t xml:space="preserve">(Dz. Urz. UE L 134 z 20.05.2006, str. 1, z późn. </w:t>
      </w:r>
      <w:r w:rsidR="00CD43DC" w:rsidRPr="008B5F9F">
        <w:rPr>
          <w:rFonts w:ascii="Verdana" w:hAnsi="Verdana"/>
          <w:i/>
          <w:sz w:val="16"/>
          <w:szCs w:val="16"/>
          <w:lang w:eastAsia="pl-PL"/>
        </w:rPr>
        <w:t>Z</w:t>
      </w:r>
      <w:r w:rsidRPr="008B5F9F">
        <w:rPr>
          <w:rFonts w:ascii="Verdana" w:hAnsi="Verdana"/>
          <w:i/>
          <w:sz w:val="16"/>
          <w:szCs w:val="16"/>
          <w:lang w:eastAsia="pl-PL"/>
        </w:rPr>
        <w:t>m.) (dalej: Rozporządzenie 765/2006) i </w:t>
      </w:r>
      <w:r w:rsidRPr="008B5F9F">
        <w:rPr>
          <w:rFonts w:ascii="Verdana" w:hAnsi="Verdana"/>
          <w:i/>
          <w:iCs/>
          <w:sz w:val="16"/>
          <w:szCs w:val="16"/>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w:t>
      </w:r>
      <w:r w:rsidR="00CD43DC" w:rsidRPr="008B5F9F">
        <w:rPr>
          <w:rFonts w:ascii="Verdana" w:hAnsi="Verdana"/>
          <w:i/>
          <w:iCs/>
          <w:sz w:val="16"/>
          <w:szCs w:val="16"/>
          <w:lang w:eastAsia="pl-PL"/>
        </w:rPr>
        <w:t>Z</w:t>
      </w:r>
      <w:r w:rsidRPr="008B5F9F">
        <w:rPr>
          <w:rFonts w:ascii="Verdana" w:hAnsi="Verdana"/>
          <w:i/>
          <w:iCs/>
          <w:sz w:val="16"/>
          <w:szCs w:val="16"/>
          <w:lang w:eastAsia="pl-PL"/>
        </w:rPr>
        <w:t xml:space="preserve">m.) </w:t>
      </w:r>
      <w:r w:rsidRPr="008B5F9F">
        <w:rPr>
          <w:rFonts w:ascii="Verdana" w:hAnsi="Verdana"/>
          <w:i/>
          <w:sz w:val="16"/>
          <w:szCs w:val="16"/>
          <w:lang w:eastAsia="pl-PL"/>
        </w:rPr>
        <w:t>(dalej: Rozporządzenie 269/2014) albo wpisanego na listę na podstawie decyzji w</w:t>
      </w:r>
      <w:r w:rsidR="00414393">
        <w:rPr>
          <w:rFonts w:ascii="Verdana" w:hAnsi="Verdana"/>
          <w:i/>
          <w:sz w:val="16"/>
          <w:szCs w:val="16"/>
          <w:lang w:eastAsia="pl-PL"/>
        </w:rPr>
        <w:t> </w:t>
      </w:r>
      <w:r w:rsidRPr="008B5F9F">
        <w:rPr>
          <w:rFonts w:ascii="Verdana" w:hAnsi="Verdana"/>
          <w:i/>
          <w:sz w:val="16"/>
          <w:szCs w:val="16"/>
          <w:lang w:eastAsia="pl-PL"/>
        </w:rPr>
        <w:t>sprawie wpisu na listę rozstrzygającej o zastosowaniu środka, o którym mowa w</w:t>
      </w:r>
      <w:r w:rsidR="00414393">
        <w:rPr>
          <w:rFonts w:ascii="Verdana" w:hAnsi="Verdana"/>
          <w:i/>
          <w:sz w:val="16"/>
          <w:szCs w:val="16"/>
          <w:lang w:eastAsia="pl-PL"/>
        </w:rPr>
        <w:t> </w:t>
      </w:r>
      <w:r w:rsidR="00CD43DC">
        <w:rPr>
          <w:rFonts w:ascii="Verdana" w:hAnsi="Verdana"/>
          <w:i/>
          <w:sz w:val="16"/>
          <w:szCs w:val="16"/>
          <w:lang w:eastAsia="pl-PL"/>
        </w:rPr>
        <w:t>tp.</w:t>
      </w:r>
      <w:r w:rsidRPr="008B5F9F">
        <w:rPr>
          <w:rFonts w:ascii="Verdana" w:hAnsi="Verdana"/>
          <w:i/>
          <w:sz w:val="16"/>
          <w:szCs w:val="16"/>
          <w:lang w:eastAsia="pl-PL"/>
        </w:rPr>
        <w:t>.</w:t>
      </w:r>
      <w:r w:rsidR="00414393">
        <w:rPr>
          <w:rFonts w:ascii="Verdana" w:hAnsi="Verdana"/>
          <w:i/>
          <w:sz w:val="16"/>
          <w:szCs w:val="16"/>
          <w:lang w:eastAsia="pl-PL"/>
        </w:rPr>
        <w:t> </w:t>
      </w:r>
      <w:r w:rsidRPr="008B5F9F">
        <w:rPr>
          <w:rFonts w:ascii="Verdana" w:hAnsi="Verdana"/>
          <w:i/>
          <w:sz w:val="16"/>
          <w:szCs w:val="16"/>
          <w:lang w:eastAsia="pl-PL"/>
        </w:rPr>
        <w:t>1</w:t>
      </w:r>
      <w:r w:rsidR="00414393">
        <w:rPr>
          <w:rFonts w:ascii="Verdana" w:hAnsi="Verdana"/>
          <w:i/>
          <w:sz w:val="16"/>
          <w:szCs w:val="16"/>
          <w:lang w:eastAsia="pl-PL"/>
        </w:rPr>
        <w:t> </w:t>
      </w:r>
      <w:r w:rsidRPr="008B5F9F">
        <w:rPr>
          <w:rFonts w:ascii="Verdana" w:hAnsi="Verdana"/>
          <w:i/>
          <w:sz w:val="16"/>
          <w:szCs w:val="16"/>
          <w:lang w:eastAsia="pl-PL"/>
        </w:rPr>
        <w:t>pkt 3 Ustawy z dnia 13 kwietnia 2022 r. o szczególnych rozwiązaniach w zakresie przeciwdziałania wspieraniu agresji na Ukrainę oraz służących ochronie bezpieczeństwa narodowego (Dz. U. z 2022 r. poz. 835) (dalej: Ustawa przeciwdziałania wspierania agresji),</w:t>
      </w:r>
    </w:p>
    <w:p w14:paraId="4E9D343A" w14:textId="63165FB2" w:rsidR="00836F1F" w:rsidRPr="00101B89" w:rsidRDefault="00836F1F" w:rsidP="00414393">
      <w:pPr>
        <w:shd w:val="clear" w:color="auto" w:fill="FFFFFF"/>
        <w:spacing w:line="260" w:lineRule="exact"/>
        <w:ind w:left="1843" w:hanging="709"/>
        <w:rPr>
          <w:rFonts w:ascii="Verdana" w:hAnsi="Verdana" w:cs="Arial"/>
          <w:i/>
          <w:sz w:val="16"/>
          <w:szCs w:val="16"/>
          <w:lang w:eastAsia="pl-PL"/>
        </w:rPr>
      </w:pPr>
      <w:r w:rsidRPr="008B5F9F">
        <w:rPr>
          <w:rFonts w:ascii="Verdana" w:hAnsi="Verdana"/>
          <w:i/>
          <w:sz w:val="16"/>
          <w:szCs w:val="16"/>
          <w:lang w:eastAsia="pl-PL"/>
        </w:rPr>
        <w:t>9.4.3.2</w:t>
      </w:r>
      <w:r w:rsidR="00101B89">
        <w:rPr>
          <w:rFonts w:ascii="Verdana" w:hAnsi="Verdana"/>
          <w:i/>
          <w:sz w:val="16"/>
          <w:szCs w:val="16"/>
          <w:lang w:eastAsia="pl-PL"/>
        </w:rPr>
        <w:tab/>
      </w:r>
      <w:r w:rsidRPr="00101B89">
        <w:rPr>
          <w:rFonts w:ascii="Verdana" w:hAnsi="Verdana"/>
          <w:i/>
          <w:sz w:val="16"/>
          <w:szCs w:val="16"/>
          <w:lang w:eastAsia="pl-PL"/>
        </w:rPr>
        <w:t>Wykonawcę, którego beneficjentem rzeczywistym w rozumieniu ustawy z dnia 1 marca 2018 r. o przeciwdziałaniu praniu pieniędzy oraz finansowaniu terroryzmu (tj. Dz. U. z</w:t>
      </w:r>
      <w:r w:rsidR="00414393">
        <w:rPr>
          <w:rFonts w:ascii="Verdana" w:hAnsi="Verdana"/>
          <w:i/>
          <w:sz w:val="16"/>
          <w:szCs w:val="16"/>
          <w:lang w:eastAsia="pl-PL"/>
        </w:rPr>
        <w:t> </w:t>
      </w:r>
      <w:r w:rsidRPr="00101B89">
        <w:rPr>
          <w:rFonts w:ascii="Verdana" w:hAnsi="Verdana"/>
          <w:i/>
          <w:sz w:val="16"/>
          <w:szCs w:val="16"/>
          <w:lang w:eastAsia="pl-PL"/>
        </w:rPr>
        <w:t>2022 r. poz. 593 ze zm.) jest osoba wymieniona w wykazach określonych w</w:t>
      </w:r>
      <w:r w:rsidR="00414393">
        <w:rPr>
          <w:rFonts w:ascii="Verdana" w:hAnsi="Verdana"/>
          <w:i/>
          <w:sz w:val="16"/>
          <w:szCs w:val="16"/>
          <w:lang w:eastAsia="pl-PL"/>
        </w:rPr>
        <w:t> </w:t>
      </w:r>
      <w:r w:rsidRPr="00101B89">
        <w:rPr>
          <w:rFonts w:ascii="Verdana" w:hAnsi="Verdana"/>
          <w:i/>
          <w:sz w:val="16"/>
          <w:szCs w:val="16"/>
          <w:lang w:eastAsia="pl-PL"/>
        </w:rPr>
        <w:t>Rozporządzeniu 765/2006 i</w:t>
      </w:r>
      <w:r>
        <w:rPr>
          <w:rFonts w:ascii="Verdana" w:hAnsi="Verdana"/>
          <w:i/>
          <w:sz w:val="16"/>
          <w:szCs w:val="16"/>
          <w:lang w:eastAsia="pl-PL"/>
        </w:rPr>
        <w:t> </w:t>
      </w:r>
      <w:r w:rsidRPr="00101B89">
        <w:rPr>
          <w:rFonts w:ascii="Verdana" w:hAnsi="Verdana"/>
          <w:i/>
          <w:sz w:val="16"/>
          <w:szCs w:val="16"/>
          <w:lang w:eastAsia="pl-PL"/>
        </w:rPr>
        <w:t>Rozporządzeniu 269/2014 albo wpisana na listę lub będąca takim beneficjentem rzeczywistym od dnia 24 lutego 2022 r., o ile została wpisana na listę na podstawie decyzji w</w:t>
      </w:r>
      <w:r w:rsidR="00101B89">
        <w:rPr>
          <w:rFonts w:ascii="Verdana" w:hAnsi="Verdana"/>
          <w:i/>
          <w:sz w:val="16"/>
          <w:szCs w:val="16"/>
          <w:lang w:eastAsia="pl-PL"/>
        </w:rPr>
        <w:t> </w:t>
      </w:r>
      <w:r w:rsidRPr="00101B89">
        <w:rPr>
          <w:rFonts w:ascii="Verdana" w:hAnsi="Verdana"/>
          <w:i/>
          <w:sz w:val="16"/>
          <w:szCs w:val="16"/>
          <w:lang w:eastAsia="pl-PL"/>
        </w:rPr>
        <w:t>sprawie wpisu na listę rozstrzygającej o zastosowaniu środka, o</w:t>
      </w:r>
      <w:r w:rsidR="00414393">
        <w:rPr>
          <w:rFonts w:ascii="Verdana" w:hAnsi="Verdana"/>
          <w:i/>
          <w:sz w:val="16"/>
          <w:szCs w:val="16"/>
          <w:lang w:eastAsia="pl-PL"/>
        </w:rPr>
        <w:t> </w:t>
      </w:r>
      <w:r w:rsidRPr="00101B89">
        <w:rPr>
          <w:rFonts w:ascii="Verdana" w:hAnsi="Verdana"/>
          <w:i/>
          <w:sz w:val="16"/>
          <w:szCs w:val="16"/>
          <w:lang w:eastAsia="pl-PL"/>
        </w:rPr>
        <w:t>którym mowa</w:t>
      </w:r>
      <w:r w:rsidR="00CD43DC">
        <w:rPr>
          <w:rFonts w:ascii="Verdana" w:hAnsi="Verdana"/>
          <w:i/>
          <w:sz w:val="16"/>
          <w:szCs w:val="16"/>
          <w:lang w:eastAsia="pl-PL"/>
        </w:rPr>
        <w:t>tp.</w:t>
      </w:r>
      <w:r w:rsidRPr="00101B89">
        <w:rPr>
          <w:rFonts w:ascii="Verdana" w:hAnsi="Verdana"/>
          <w:i/>
          <w:sz w:val="16"/>
          <w:szCs w:val="16"/>
          <w:lang w:eastAsia="pl-PL"/>
        </w:rPr>
        <w:t>art. 1 pkt 3 Ustawy przeciwdziałaniu wspieraniu agresji,</w:t>
      </w:r>
    </w:p>
    <w:p w14:paraId="7FE97533" w14:textId="0824AAC3" w:rsidR="00836F1F" w:rsidRPr="00101B89" w:rsidRDefault="00836F1F" w:rsidP="00414393">
      <w:pPr>
        <w:shd w:val="clear" w:color="auto" w:fill="FFFFFF"/>
        <w:spacing w:line="260" w:lineRule="exact"/>
        <w:ind w:left="1843" w:hanging="709"/>
        <w:rPr>
          <w:rFonts w:ascii="Verdana" w:hAnsi="Verdana" w:cs="Arial"/>
          <w:i/>
          <w:sz w:val="16"/>
          <w:szCs w:val="16"/>
          <w:lang w:eastAsia="pl-PL"/>
        </w:rPr>
      </w:pPr>
      <w:r w:rsidRPr="00101B89">
        <w:rPr>
          <w:rFonts w:ascii="Verdana" w:hAnsi="Verdana"/>
          <w:i/>
          <w:sz w:val="16"/>
          <w:szCs w:val="16"/>
          <w:lang w:eastAsia="pl-PL"/>
        </w:rPr>
        <w:t>9.4.3.3</w:t>
      </w:r>
      <w:r w:rsidR="00101B89" w:rsidRPr="008B5F9F">
        <w:rPr>
          <w:rFonts w:ascii="Verdana" w:hAnsi="Verdana"/>
          <w:i/>
          <w:sz w:val="16"/>
          <w:szCs w:val="16"/>
          <w:lang w:eastAsia="pl-PL"/>
        </w:rPr>
        <w:tab/>
      </w:r>
      <w:r w:rsidRPr="00101B89">
        <w:rPr>
          <w:rFonts w:ascii="Verdana" w:hAnsi="Verdana"/>
          <w:i/>
          <w:sz w:val="16"/>
          <w:szCs w:val="16"/>
          <w:lang w:eastAsia="pl-PL"/>
        </w:rPr>
        <w:t>Wykonawcę, którego jednostką dominującą w rozum</w:t>
      </w:r>
      <w:r w:rsidR="00CD43DC">
        <w:rPr>
          <w:rFonts w:ascii="Verdana" w:hAnsi="Verdana"/>
          <w:i/>
          <w:sz w:val="16"/>
          <w:szCs w:val="16"/>
          <w:lang w:eastAsia="pl-PL"/>
        </w:rPr>
        <w:t>tp.</w:t>
      </w:r>
      <w:r w:rsidRPr="00101B89">
        <w:rPr>
          <w:rFonts w:ascii="Verdana" w:hAnsi="Verdana"/>
          <w:i/>
          <w:sz w:val="16"/>
          <w:szCs w:val="16"/>
          <w:lang w:eastAsia="pl-PL"/>
        </w:rPr>
        <w:t>iu art. 3 ust. 1 pkt 37 ustawy z</w:t>
      </w:r>
      <w:r w:rsidR="00414393">
        <w:rPr>
          <w:rFonts w:ascii="Verdana" w:hAnsi="Verdana"/>
          <w:i/>
          <w:sz w:val="16"/>
          <w:szCs w:val="16"/>
          <w:lang w:eastAsia="pl-PL"/>
        </w:rPr>
        <w:t> </w:t>
      </w:r>
      <w:r w:rsidRPr="00101B89">
        <w:rPr>
          <w:rFonts w:ascii="Verdana" w:hAnsi="Verdana"/>
          <w:i/>
          <w:sz w:val="16"/>
          <w:szCs w:val="16"/>
          <w:lang w:eastAsia="pl-PL"/>
        </w:rPr>
        <w:t>dnia 29 września 1994 r. o rachunkowości (tj.: Dz. U. z 2021 r. poz. 217 ze zm.), jest podmiot wymieniony w wykazach określonych w Rozporządzeniu 765/2006 i</w:t>
      </w:r>
      <w:r w:rsidR="00414393">
        <w:rPr>
          <w:rFonts w:ascii="Verdana" w:hAnsi="Verdana"/>
          <w:i/>
          <w:sz w:val="16"/>
          <w:szCs w:val="16"/>
          <w:lang w:eastAsia="pl-PL"/>
        </w:rPr>
        <w:t> </w:t>
      </w:r>
      <w:r w:rsidRPr="00101B89">
        <w:rPr>
          <w:rFonts w:ascii="Verdana" w:hAnsi="Verdana"/>
          <w:i/>
          <w:sz w:val="16"/>
          <w:szCs w:val="16"/>
          <w:lang w:eastAsia="pl-PL"/>
        </w:rPr>
        <w:t>Rozporządzeniu 269/2014 albo wpisany na listę lub będący taką jednostką dominującą od dnia 24 lutego 2022 r., o ile został wpisany na listę na podstawie decyzji w sprawie wpisu na listę rozstrzygającej o</w:t>
      </w:r>
      <w:r w:rsidR="00101B89">
        <w:rPr>
          <w:rFonts w:ascii="Verdana" w:hAnsi="Verdana"/>
          <w:i/>
          <w:sz w:val="16"/>
          <w:szCs w:val="16"/>
          <w:lang w:eastAsia="pl-PL"/>
        </w:rPr>
        <w:t> </w:t>
      </w:r>
      <w:r w:rsidRPr="00101B89">
        <w:rPr>
          <w:rFonts w:ascii="Verdana" w:hAnsi="Verdana"/>
          <w:i/>
          <w:sz w:val="16"/>
          <w:szCs w:val="16"/>
          <w:lang w:eastAsia="pl-PL"/>
        </w:rPr>
        <w:t>zastosowaniu środka, o który</w:t>
      </w:r>
      <w:r w:rsidR="00CD43DC">
        <w:rPr>
          <w:rFonts w:ascii="Verdana" w:hAnsi="Verdana"/>
          <w:i/>
          <w:sz w:val="16"/>
          <w:szCs w:val="16"/>
          <w:lang w:eastAsia="pl-PL"/>
        </w:rPr>
        <w:t>tp.</w:t>
      </w:r>
      <w:r w:rsidRPr="00101B89">
        <w:rPr>
          <w:rFonts w:ascii="Verdana" w:hAnsi="Verdana"/>
          <w:i/>
          <w:sz w:val="16"/>
          <w:szCs w:val="16"/>
          <w:lang w:eastAsia="pl-PL"/>
        </w:rPr>
        <w:t>owa w art. 1 pkt 3 Ustawy przeciwdziałaniu wspieraniu agresji.</w:t>
      </w:r>
    </w:p>
    <w:p w14:paraId="3A422774" w14:textId="4ADCD474" w:rsidR="00836F1F" w:rsidRPr="00101B89" w:rsidRDefault="00836F1F" w:rsidP="00414393">
      <w:pPr>
        <w:shd w:val="clear" w:color="auto" w:fill="FFFFFF"/>
        <w:spacing w:line="260" w:lineRule="exact"/>
        <w:ind w:left="1843" w:hanging="709"/>
        <w:rPr>
          <w:rFonts w:ascii="Verdana" w:hAnsi="Verdana" w:cs="Arial"/>
          <w:i/>
          <w:sz w:val="16"/>
          <w:szCs w:val="16"/>
          <w:lang w:eastAsia="pl-PL"/>
        </w:rPr>
      </w:pPr>
      <w:r w:rsidRPr="00101B89">
        <w:rPr>
          <w:rFonts w:ascii="Verdana" w:hAnsi="Verdana" w:cs="Arial"/>
          <w:i/>
          <w:sz w:val="16"/>
          <w:szCs w:val="16"/>
          <w:lang w:eastAsia="pl-PL"/>
        </w:rPr>
        <w:t>9.4.3.4</w:t>
      </w:r>
      <w:r w:rsidR="00101B89" w:rsidRPr="00101B89">
        <w:rPr>
          <w:rFonts w:ascii="Verdana" w:hAnsi="Verdana" w:cs="Arial"/>
          <w:i/>
          <w:sz w:val="16"/>
          <w:szCs w:val="16"/>
          <w:lang w:eastAsia="pl-PL"/>
        </w:rPr>
        <w:tab/>
      </w:r>
      <w:r w:rsidRPr="00101B89">
        <w:rPr>
          <w:rFonts w:ascii="Verdana" w:hAnsi="Verdana" w:cs="Arial"/>
          <w:i/>
          <w:sz w:val="16"/>
          <w:szCs w:val="16"/>
          <w:lang w:eastAsia="pl-PL"/>
        </w:rPr>
        <w:t>Wykonawcę z udziałem:</w:t>
      </w:r>
    </w:p>
    <w:p w14:paraId="16F065C9" w14:textId="52996336" w:rsidR="00836F1F" w:rsidRPr="00101B89" w:rsidRDefault="00836F1F" w:rsidP="002D6DB9">
      <w:pPr>
        <w:numPr>
          <w:ilvl w:val="0"/>
          <w:numId w:val="15"/>
        </w:numPr>
        <w:shd w:val="clear" w:color="auto" w:fill="FFFFFF"/>
        <w:suppressAutoHyphens/>
        <w:spacing w:line="260" w:lineRule="exact"/>
        <w:ind w:left="1985" w:hanging="425"/>
        <w:rPr>
          <w:rFonts w:ascii="Verdana" w:hAnsi="Verdana" w:cs="Arial"/>
          <w:i/>
          <w:sz w:val="16"/>
          <w:szCs w:val="16"/>
          <w:lang w:eastAsia="pl-PL"/>
        </w:rPr>
      </w:pPr>
      <w:r w:rsidRPr="00101B89">
        <w:rPr>
          <w:rFonts w:ascii="Verdana" w:hAnsi="Verdana" w:cs="Arial"/>
          <w:i/>
          <w:sz w:val="16"/>
          <w:szCs w:val="16"/>
          <w:lang w:eastAsia="pl-PL"/>
        </w:rPr>
        <w:lastRenderedPageBreak/>
        <w:t>obywateli rosyjskich lub osób fizycznych lub prawnych, podmiotów lub organów z</w:t>
      </w:r>
      <w:r w:rsidR="0047162B">
        <w:rPr>
          <w:rFonts w:ascii="Verdana" w:hAnsi="Verdana" w:cs="Arial"/>
          <w:i/>
          <w:sz w:val="16"/>
          <w:szCs w:val="16"/>
          <w:lang w:eastAsia="pl-PL"/>
        </w:rPr>
        <w:t> </w:t>
      </w:r>
      <w:r w:rsidRPr="00101B89">
        <w:rPr>
          <w:rFonts w:ascii="Verdana" w:hAnsi="Verdana" w:cs="Arial"/>
          <w:i/>
          <w:sz w:val="16"/>
          <w:szCs w:val="16"/>
          <w:lang w:eastAsia="pl-PL"/>
        </w:rPr>
        <w:t>siedzibą w Rosji;</w:t>
      </w:r>
    </w:p>
    <w:p w14:paraId="1F7D7EED" w14:textId="7E502C1B" w:rsidR="00836F1F" w:rsidRPr="00101B89" w:rsidRDefault="00836F1F" w:rsidP="002D6DB9">
      <w:pPr>
        <w:numPr>
          <w:ilvl w:val="0"/>
          <w:numId w:val="15"/>
        </w:numPr>
        <w:shd w:val="clear" w:color="auto" w:fill="FFFFFF"/>
        <w:suppressAutoHyphens/>
        <w:spacing w:line="260" w:lineRule="exact"/>
        <w:ind w:left="1985" w:hanging="425"/>
        <w:rPr>
          <w:rFonts w:ascii="Verdana" w:hAnsi="Verdana" w:cs="Arial"/>
          <w:i/>
          <w:sz w:val="16"/>
          <w:szCs w:val="16"/>
          <w:lang w:eastAsia="pl-PL"/>
        </w:rPr>
      </w:pPr>
      <w:r w:rsidRPr="00101B89">
        <w:rPr>
          <w:rFonts w:ascii="Verdana" w:hAnsi="Verdana" w:cs="Arial"/>
          <w:i/>
          <w:sz w:val="16"/>
          <w:szCs w:val="16"/>
          <w:lang w:eastAsia="pl-PL"/>
        </w:rPr>
        <w:t xml:space="preserve">osób prawnych, podmiotów lub organów, do których prawa własności bezpośrednio lub pośrednio w ponad 50 % należą do podmiotu, o którym </w:t>
      </w:r>
      <w:r w:rsidR="00CD43DC" w:rsidRPr="00101B89">
        <w:rPr>
          <w:rFonts w:ascii="Verdana" w:hAnsi="Verdana" w:cs="Arial"/>
          <w:i/>
          <w:sz w:val="16"/>
          <w:szCs w:val="16"/>
          <w:lang w:eastAsia="pl-PL"/>
        </w:rPr>
        <w:t>M</w:t>
      </w:r>
      <w:r w:rsidRPr="00101B89">
        <w:rPr>
          <w:rFonts w:ascii="Verdana" w:hAnsi="Verdana" w:cs="Arial"/>
          <w:i/>
          <w:sz w:val="16"/>
          <w:szCs w:val="16"/>
          <w:lang w:eastAsia="pl-PL"/>
        </w:rPr>
        <w:t>owa w lit. a) niniejszego punktu; lub</w:t>
      </w:r>
    </w:p>
    <w:p w14:paraId="2C7B18B3" w14:textId="2921D0AA" w:rsidR="00836F1F" w:rsidRPr="00101B89" w:rsidRDefault="00836F1F" w:rsidP="002D6DB9">
      <w:pPr>
        <w:numPr>
          <w:ilvl w:val="0"/>
          <w:numId w:val="15"/>
        </w:numPr>
        <w:shd w:val="clear" w:color="auto" w:fill="FFFFFF"/>
        <w:suppressAutoHyphens/>
        <w:spacing w:line="260" w:lineRule="exact"/>
        <w:ind w:left="1985" w:hanging="425"/>
        <w:rPr>
          <w:rFonts w:ascii="Verdana" w:hAnsi="Verdana" w:cs="Arial"/>
          <w:i/>
          <w:sz w:val="16"/>
          <w:szCs w:val="16"/>
          <w:lang w:eastAsia="pl-PL"/>
        </w:rPr>
      </w:pPr>
      <w:r w:rsidRPr="00101B89">
        <w:rPr>
          <w:rFonts w:ascii="Verdana" w:hAnsi="Verdana" w:cs="Arial"/>
          <w:i/>
          <w:sz w:val="16"/>
          <w:szCs w:val="16"/>
          <w:lang w:eastAsia="pl-PL"/>
        </w:rPr>
        <w:t xml:space="preserve">osób fizycznych lub prawnych, podmiotów lub organów działających w imieniu lub pod kierunkiem podmiotu, którym </w:t>
      </w:r>
      <w:r w:rsidR="00CD43DC" w:rsidRPr="00101B89">
        <w:rPr>
          <w:rFonts w:ascii="Verdana" w:hAnsi="Verdana" w:cs="Arial"/>
          <w:i/>
          <w:sz w:val="16"/>
          <w:szCs w:val="16"/>
          <w:lang w:eastAsia="pl-PL"/>
        </w:rPr>
        <w:t>M</w:t>
      </w:r>
      <w:r w:rsidRPr="00101B89">
        <w:rPr>
          <w:rFonts w:ascii="Verdana" w:hAnsi="Verdana" w:cs="Arial"/>
          <w:i/>
          <w:sz w:val="16"/>
          <w:szCs w:val="16"/>
          <w:lang w:eastAsia="pl-PL"/>
        </w:rPr>
        <w:t xml:space="preserve">owa w lit. a) lub b) niniejszego punktu, </w:t>
      </w:r>
    </w:p>
    <w:p w14:paraId="23EBA8FD" w14:textId="200AD718" w:rsidR="00836F1F" w:rsidRPr="00101B89" w:rsidRDefault="00836F1F" w:rsidP="00414393">
      <w:pPr>
        <w:shd w:val="clear" w:color="auto" w:fill="FFFFFF"/>
        <w:spacing w:line="260" w:lineRule="exact"/>
        <w:ind w:left="1985"/>
        <w:rPr>
          <w:rFonts w:ascii="Verdana" w:hAnsi="Verdana" w:cs="Arial"/>
          <w:i/>
          <w:sz w:val="16"/>
          <w:szCs w:val="16"/>
          <w:lang w:eastAsia="pl-PL"/>
        </w:rPr>
      </w:pPr>
      <w:r w:rsidRPr="00101B89">
        <w:rPr>
          <w:rFonts w:ascii="Verdana" w:hAnsi="Verdana" w:cs="Arial"/>
          <w:i/>
          <w:sz w:val="16"/>
          <w:szCs w:val="16"/>
          <w:lang w:eastAsia="pl-PL"/>
        </w:rPr>
        <w:t>w tym podwykonawców, dostawców lub podmiotów, na których zdolnościach dany Wykonawca polega w celu wykazania spełniania warunków udziału w Postępowaniu zakupowym, w rozumieniu dyrektyw w sprawie zamówień publicznych (</w:t>
      </w:r>
      <w:r w:rsidRPr="00101B89">
        <w:rPr>
          <w:rFonts w:ascii="Verdana" w:hAnsi="Verdana" w:cs="Arial"/>
          <w:bCs/>
          <w:i/>
          <w:sz w:val="16"/>
          <w:szCs w:val="16"/>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101B89">
        <w:rPr>
          <w:rFonts w:ascii="Verdana" w:hAnsi="Verdana" w:cs="Arial"/>
          <w:i/>
          <w:sz w:val="16"/>
          <w:szCs w:val="16"/>
          <w:lang w:eastAsia="pl-PL"/>
        </w:rPr>
        <w:t>) w</w:t>
      </w:r>
      <w:r w:rsidR="00101B89">
        <w:rPr>
          <w:rFonts w:ascii="Verdana" w:hAnsi="Verdana" w:cs="Arial"/>
          <w:i/>
          <w:sz w:val="16"/>
          <w:szCs w:val="16"/>
          <w:lang w:eastAsia="pl-PL"/>
        </w:rPr>
        <w:t> </w:t>
      </w:r>
      <w:r w:rsidRPr="00101B89">
        <w:rPr>
          <w:rFonts w:ascii="Verdana" w:hAnsi="Verdana" w:cs="Arial"/>
          <w:i/>
          <w:sz w:val="16"/>
          <w:szCs w:val="16"/>
          <w:lang w:eastAsia="pl-PL"/>
        </w:rPr>
        <w:t>przypadku gdy przypada na nich</w:t>
      </w:r>
      <w:r w:rsidR="00101B89" w:rsidRPr="00101B89">
        <w:rPr>
          <w:rFonts w:ascii="Verdana" w:hAnsi="Verdana" w:cs="Arial"/>
          <w:i/>
          <w:sz w:val="16"/>
          <w:szCs w:val="16"/>
          <w:lang w:eastAsia="pl-PL"/>
        </w:rPr>
        <w:t xml:space="preserve"> ponad 10 % wartości Zamówienia</w:t>
      </w:r>
      <w:r w:rsidR="00AA1247">
        <w:rPr>
          <w:rFonts w:ascii="Verdana" w:hAnsi="Verdana" w:cs="Arial"/>
          <w:i/>
          <w:sz w:val="16"/>
          <w:szCs w:val="16"/>
          <w:lang w:eastAsia="pl-PL"/>
        </w:rPr>
        <w:t>.</w:t>
      </w:r>
    </w:p>
    <w:p w14:paraId="3AB14C46" w14:textId="6771A4C9" w:rsidR="00FB3DFC" w:rsidRPr="005F1107" w:rsidRDefault="000D317D" w:rsidP="002D6DB9">
      <w:pPr>
        <w:pStyle w:val="Akapitzlist"/>
        <w:keepNext/>
        <w:widowControl w:val="0"/>
        <w:numPr>
          <w:ilvl w:val="2"/>
          <w:numId w:val="2"/>
        </w:numPr>
        <w:snapToGrid w:val="0"/>
        <w:spacing w:before="120" w:after="120" w:line="276" w:lineRule="auto"/>
        <w:ind w:left="992" w:right="23" w:hanging="992"/>
        <w:contextualSpacing w:val="0"/>
        <w:outlineLvl w:val="0"/>
        <w:rPr>
          <w:rFonts w:ascii="Verdana" w:hAnsi="Verdana" w:cstheme="minorHAnsi"/>
          <w:b/>
          <w:spacing w:val="-3"/>
          <w:sz w:val="18"/>
          <w:lang w:eastAsia="pl-PL"/>
        </w:rPr>
      </w:pPr>
      <w:r w:rsidRPr="005F1107">
        <w:rPr>
          <w:rFonts w:ascii="Verdana" w:hAnsi="Verdana" w:cstheme="minorHAnsi"/>
          <w:b/>
          <w:spacing w:val="-3"/>
          <w:sz w:val="18"/>
          <w:lang w:eastAsia="pl-PL"/>
        </w:rPr>
        <w:t>nie podlegają wykluczeniu,</w:t>
      </w:r>
      <w:r w:rsidR="00FA2E02" w:rsidRPr="005F1107">
        <w:rPr>
          <w:rFonts w:ascii="Verdana" w:hAnsi="Verdana" w:cstheme="minorHAnsi"/>
          <w:b/>
          <w:spacing w:val="-3"/>
          <w:sz w:val="18"/>
          <w:lang w:eastAsia="pl-PL"/>
        </w:rPr>
        <w:t xml:space="preserve"> </w:t>
      </w:r>
      <w:r w:rsidR="00FA2E02" w:rsidRPr="005F1107">
        <w:rPr>
          <w:rFonts w:ascii="Verdana" w:hAnsi="Verdana" w:cstheme="minorHAnsi"/>
          <w:b/>
          <w:sz w:val="18"/>
          <w:lang w:eastAsia="pl-PL"/>
        </w:rPr>
        <w:t>na podstawie pkt</w:t>
      </w:r>
      <w:r w:rsidR="00A21602" w:rsidRPr="005F1107">
        <w:rPr>
          <w:rFonts w:ascii="Verdana" w:hAnsi="Verdana" w:cstheme="minorHAnsi"/>
          <w:b/>
          <w:sz w:val="18"/>
          <w:lang w:eastAsia="pl-PL"/>
        </w:rPr>
        <w:t xml:space="preserve"> </w:t>
      </w:r>
      <w:r w:rsidR="00FB3DFC" w:rsidRPr="005F1107">
        <w:rPr>
          <w:rFonts w:ascii="Verdana" w:hAnsi="Verdana" w:cstheme="minorHAnsi"/>
          <w:b/>
          <w:sz w:val="18"/>
          <w:lang w:eastAsia="pl-PL"/>
        </w:rPr>
        <w:t xml:space="preserve">9.4.2 – 9.4.2.14 </w:t>
      </w:r>
      <w:r w:rsidR="00B72C1C" w:rsidRPr="005F1107">
        <w:rPr>
          <w:rFonts w:ascii="Verdana" w:hAnsi="Verdana" w:cstheme="minorHAnsi"/>
          <w:b/>
          <w:sz w:val="18"/>
          <w:lang w:eastAsia="pl-PL"/>
        </w:rPr>
        <w:t>Procedury</w:t>
      </w:r>
      <w:r w:rsidR="003467F2" w:rsidRPr="005F1107">
        <w:rPr>
          <w:rFonts w:ascii="Verdana" w:hAnsi="Verdana" w:cstheme="minorHAnsi"/>
          <w:b/>
          <w:i/>
          <w:sz w:val="18"/>
          <w:lang w:eastAsia="pl-PL"/>
        </w:rPr>
        <w:t xml:space="preserve"> </w:t>
      </w:r>
      <w:r w:rsidR="003467F2" w:rsidRPr="005F1107">
        <w:rPr>
          <w:rFonts w:ascii="Verdana" w:hAnsi="Verdana" w:cstheme="minorHAnsi"/>
          <w:b/>
          <w:sz w:val="18"/>
          <w:lang w:eastAsia="pl-PL"/>
        </w:rPr>
        <w:t xml:space="preserve">oraz nie podlegają wykluczeniu, na podstawie pkt </w:t>
      </w:r>
      <w:r w:rsidR="00FB3DFC" w:rsidRPr="005F1107">
        <w:rPr>
          <w:rFonts w:ascii="Verdana" w:hAnsi="Verdana" w:cstheme="minorHAnsi"/>
          <w:b/>
          <w:sz w:val="18"/>
          <w:lang w:eastAsia="pl-PL"/>
        </w:rPr>
        <w:t>9.4.1</w:t>
      </w:r>
      <w:r w:rsidR="00FB3DFC">
        <w:rPr>
          <w:rFonts w:ascii="Verdana" w:hAnsi="Verdana" w:cstheme="minorHAnsi"/>
          <w:b/>
          <w:sz w:val="18"/>
          <w:lang w:eastAsia="pl-PL"/>
        </w:rPr>
        <w:t xml:space="preserve"> Procedury, tj.:</w:t>
      </w:r>
    </w:p>
    <w:p w14:paraId="545128AB" w14:textId="0DCBB147" w:rsidR="00387533" w:rsidRPr="005F1107" w:rsidRDefault="00FB3DFC" w:rsidP="005F1107">
      <w:pPr>
        <w:pStyle w:val="Akapitzlist"/>
        <w:keepNext/>
        <w:widowControl w:val="0"/>
        <w:snapToGrid w:val="0"/>
        <w:spacing w:before="120" w:after="120" w:line="276" w:lineRule="auto"/>
        <w:ind w:left="992" w:right="23"/>
        <w:contextualSpacing w:val="0"/>
        <w:outlineLvl w:val="0"/>
        <w:rPr>
          <w:rFonts w:ascii="Verdana" w:hAnsi="Verdana" w:cstheme="minorHAnsi"/>
          <w:b/>
          <w:spacing w:val="-3"/>
          <w:sz w:val="18"/>
          <w:lang w:eastAsia="pl-PL"/>
        </w:rPr>
      </w:pPr>
      <w:r>
        <w:rPr>
          <w:rFonts w:ascii="Verdana" w:hAnsi="Verdana" w:cstheme="minorHAnsi"/>
          <w:sz w:val="18"/>
          <w:lang w:eastAsia="pl-PL"/>
        </w:rPr>
        <w:t>Zgodnie z pkt. 9.4.2 – 9.4.2.14 Procedury Wykon</w:t>
      </w:r>
      <w:r w:rsidR="00AF16F0">
        <w:rPr>
          <w:rFonts w:ascii="Verdana" w:hAnsi="Verdana" w:cstheme="minorHAnsi"/>
          <w:sz w:val="18"/>
          <w:lang w:eastAsia="pl-PL"/>
        </w:rPr>
        <w:t>a</w:t>
      </w:r>
      <w:r>
        <w:rPr>
          <w:rFonts w:ascii="Verdana" w:hAnsi="Verdana" w:cstheme="minorHAnsi"/>
          <w:sz w:val="18"/>
          <w:lang w:eastAsia="pl-PL"/>
        </w:rPr>
        <w:t>wca podlega wykluczeniu z Postępowania jeżeli:</w:t>
      </w:r>
    </w:p>
    <w:p w14:paraId="29E53D21" w14:textId="0EB226DF" w:rsidR="00101B89" w:rsidRPr="00EE72D7" w:rsidRDefault="00101B89" w:rsidP="00414393">
      <w:pPr>
        <w:pStyle w:val="Akapitzlist"/>
        <w:widowControl w:val="0"/>
        <w:snapToGrid w:val="0"/>
        <w:spacing w:before="120" w:after="120" w:line="276" w:lineRule="auto"/>
        <w:ind w:left="993" w:right="23" w:hanging="11"/>
        <w:contextualSpacing w:val="0"/>
        <w:outlineLvl w:val="0"/>
        <w:rPr>
          <w:rFonts w:ascii="Verdana" w:hAnsi="Verdana" w:cstheme="minorHAnsi"/>
          <w:b/>
          <w:i/>
          <w:spacing w:val="-3"/>
          <w:sz w:val="16"/>
          <w:szCs w:val="16"/>
          <w:lang w:eastAsia="pl-PL"/>
        </w:rPr>
      </w:pPr>
      <w:r w:rsidRPr="005F1107">
        <w:rPr>
          <w:rFonts w:ascii="Verdana" w:hAnsi="Verdana" w:cstheme="minorHAnsi"/>
          <w:b/>
          <w:i/>
          <w:spacing w:val="-3"/>
          <w:sz w:val="16"/>
          <w:szCs w:val="16"/>
          <w:lang w:eastAsia="pl-PL"/>
        </w:rPr>
        <w:t>Wyciąg z Procedury w za</w:t>
      </w:r>
      <w:r w:rsidR="00381D55">
        <w:rPr>
          <w:rFonts w:ascii="Verdana" w:hAnsi="Verdana" w:cstheme="minorHAnsi"/>
          <w:b/>
          <w:i/>
          <w:spacing w:val="-3"/>
          <w:sz w:val="16"/>
          <w:szCs w:val="16"/>
          <w:lang w:eastAsia="pl-PL"/>
        </w:rPr>
        <w:t>kresie zastosowanych podstaw wyk</w:t>
      </w:r>
      <w:r w:rsidRPr="005F1107">
        <w:rPr>
          <w:rFonts w:ascii="Verdana" w:hAnsi="Verdana" w:cstheme="minorHAnsi"/>
          <w:b/>
          <w:i/>
          <w:spacing w:val="-3"/>
          <w:sz w:val="16"/>
          <w:szCs w:val="16"/>
          <w:lang w:eastAsia="pl-PL"/>
        </w:rPr>
        <w:t>luczenia:</w:t>
      </w:r>
    </w:p>
    <w:p w14:paraId="362AEFF8" w14:textId="77777777" w:rsidR="00101B89" w:rsidRPr="005F1107" w:rsidRDefault="00101B89" w:rsidP="002D6DB9">
      <w:pPr>
        <w:numPr>
          <w:ilvl w:val="2"/>
          <w:numId w:val="16"/>
        </w:numPr>
        <w:shd w:val="clear" w:color="auto" w:fill="FFFFFF"/>
        <w:suppressAutoHyphens/>
        <w:spacing w:line="260" w:lineRule="exact"/>
        <w:ind w:left="1843" w:hanging="709"/>
        <w:contextualSpacing/>
        <w:rPr>
          <w:rFonts w:ascii="Verdana" w:hAnsi="Verdana" w:cs="Arial"/>
          <w:b/>
          <w:i/>
          <w:color w:val="1F497D"/>
          <w:sz w:val="16"/>
          <w:szCs w:val="16"/>
          <w:lang w:eastAsia="pl-PL"/>
        </w:rPr>
      </w:pPr>
      <w:r w:rsidRPr="005F1107">
        <w:rPr>
          <w:rFonts w:ascii="Verdana" w:hAnsi="Verdana" w:cs="Arial"/>
          <w:b/>
          <w:i/>
          <w:sz w:val="16"/>
          <w:szCs w:val="16"/>
          <w:lang w:eastAsia="pl-PL"/>
        </w:rPr>
        <w:t>Z Postępowania zakupowego można wykluczyć Wykonawcę (fakultatywne przesłanki wykluczenia), jeżeli:</w:t>
      </w:r>
    </w:p>
    <w:p w14:paraId="2844E060" w14:textId="4CACDBB1" w:rsidR="00101B89" w:rsidRPr="005F1107" w:rsidRDefault="00101B89" w:rsidP="00414393">
      <w:pPr>
        <w:shd w:val="clear" w:color="auto" w:fill="FFFFFF"/>
        <w:spacing w:line="260" w:lineRule="exact"/>
        <w:ind w:left="2127" w:hanging="993"/>
        <w:rPr>
          <w:rFonts w:ascii="Verdana" w:hAnsi="Verdana" w:cs="Arial"/>
          <w:b/>
          <w:i/>
          <w:sz w:val="16"/>
          <w:szCs w:val="16"/>
          <w:lang w:eastAsia="pl-PL"/>
        </w:rPr>
      </w:pPr>
      <w:r w:rsidRPr="005F1107">
        <w:rPr>
          <w:rFonts w:ascii="Verdana" w:hAnsi="Verdana" w:cs="Arial"/>
          <w:i/>
          <w:sz w:val="16"/>
          <w:szCs w:val="16"/>
          <w:lang w:eastAsia="pl-PL"/>
        </w:rPr>
        <w:t>9.4.2.1</w:t>
      </w:r>
      <w:r w:rsidRPr="005F1107">
        <w:rPr>
          <w:rFonts w:ascii="Verdana" w:hAnsi="Verdana" w:cs="Arial"/>
          <w:i/>
          <w:sz w:val="16"/>
          <w:szCs w:val="16"/>
          <w:lang w:eastAsia="pl-PL"/>
        </w:rPr>
        <w:tab/>
        <w:t>Wykonawca nie spełnia lub nie wykazał spełnienia warunków udziału w Postępowaniu zakupowym,</w:t>
      </w:r>
    </w:p>
    <w:p w14:paraId="75609033" w14:textId="01B7BB82" w:rsidR="00101B89" w:rsidRPr="005F1107" w:rsidRDefault="00101B89" w:rsidP="00414393">
      <w:pPr>
        <w:shd w:val="clear" w:color="auto" w:fill="FFFFFF"/>
        <w:spacing w:line="260" w:lineRule="exact"/>
        <w:ind w:left="2127" w:hanging="993"/>
        <w:rPr>
          <w:rFonts w:ascii="Verdana" w:hAnsi="Verdana" w:cs="Arial"/>
          <w:b/>
          <w:i/>
          <w:sz w:val="16"/>
          <w:szCs w:val="16"/>
          <w:lang w:eastAsia="pl-PL"/>
        </w:rPr>
      </w:pPr>
      <w:r w:rsidRPr="005F1107">
        <w:rPr>
          <w:rFonts w:ascii="Verdana" w:hAnsi="Verdana" w:cs="Arial"/>
          <w:i/>
          <w:sz w:val="16"/>
          <w:szCs w:val="16"/>
          <w:lang w:eastAsia="pl-PL"/>
        </w:rPr>
        <w:t>9.4.2.2</w:t>
      </w:r>
      <w:r w:rsidRPr="005F1107">
        <w:rPr>
          <w:rFonts w:ascii="Verdana" w:hAnsi="Verdana" w:cs="Arial"/>
          <w:b/>
          <w:i/>
          <w:sz w:val="16"/>
          <w:szCs w:val="16"/>
          <w:lang w:eastAsia="pl-PL"/>
        </w:rPr>
        <w:tab/>
      </w:r>
      <w:r w:rsidRPr="005F1107">
        <w:rPr>
          <w:rFonts w:ascii="Verdana" w:hAnsi="Verdana" w:cs="Arial"/>
          <w:i/>
          <w:sz w:val="16"/>
          <w:szCs w:val="16"/>
          <w:lang w:eastAsia="pl-PL"/>
        </w:rPr>
        <w:t>Wykonawcę będącego osobą fizyczną a w przypadku pozostałych</w:t>
      </w:r>
      <w:r w:rsidR="00CD43DC">
        <w:rPr>
          <w:rFonts w:ascii="Verdana" w:hAnsi="Verdana" w:cs="Arial"/>
          <w:i/>
          <w:sz w:val="16"/>
          <w:szCs w:val="16"/>
          <w:lang w:eastAsia="pl-PL"/>
        </w:rPr>
        <w:t>–</w:t>
      </w:r>
      <w:r w:rsidRPr="005F1107">
        <w:rPr>
          <w:rFonts w:ascii="Verdana" w:hAnsi="Verdana" w:cs="Arial"/>
          <w:i/>
          <w:sz w:val="16"/>
          <w:szCs w:val="16"/>
          <w:lang w:eastAsia="pl-PL"/>
        </w:rPr>
        <w:t>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1488DFC1" w14:textId="00A11457" w:rsidR="00101B89" w:rsidRPr="005F1107" w:rsidRDefault="00101B89" w:rsidP="00414393">
      <w:pPr>
        <w:shd w:val="clear" w:color="auto" w:fill="FFFFFF"/>
        <w:spacing w:line="260" w:lineRule="exact"/>
        <w:ind w:left="2268" w:hanging="1134"/>
        <w:rPr>
          <w:rFonts w:ascii="Verdana" w:hAnsi="Verdana" w:cs="Arial"/>
          <w:i/>
          <w:sz w:val="16"/>
          <w:szCs w:val="16"/>
          <w:lang w:eastAsia="pl-PL"/>
        </w:rPr>
      </w:pPr>
      <w:bookmarkStart w:id="96" w:name="_Ref57313679"/>
      <w:r w:rsidRPr="005F1107">
        <w:rPr>
          <w:rFonts w:ascii="Verdana" w:hAnsi="Verdana" w:cs="Arial"/>
          <w:i/>
          <w:sz w:val="16"/>
          <w:szCs w:val="16"/>
          <w:lang w:eastAsia="pl-PL"/>
        </w:rPr>
        <w:t>9.4.2.2.1</w:t>
      </w:r>
      <w:r w:rsidRPr="005F1107">
        <w:rPr>
          <w:rFonts w:ascii="Verdana" w:hAnsi="Verdana" w:cs="Arial"/>
          <w:i/>
          <w:sz w:val="16"/>
          <w:szCs w:val="16"/>
          <w:lang w:eastAsia="pl-PL"/>
        </w:rPr>
        <w:tab/>
        <w:t>udziału w zorganizowanej grupie przestępczej albo związku mającym na celu popełnienie przestępstwa lub przestępstwa skarbowego, o kt</w:t>
      </w:r>
      <w:r w:rsidR="00CD43DC">
        <w:rPr>
          <w:rFonts w:ascii="Verdana" w:hAnsi="Verdana" w:cs="Arial"/>
          <w:i/>
          <w:sz w:val="16"/>
          <w:szCs w:val="16"/>
          <w:lang w:eastAsia="pl-PL"/>
        </w:rPr>
        <w:t>tp.</w:t>
      </w:r>
      <w:r w:rsidRPr="005F1107">
        <w:rPr>
          <w:rFonts w:ascii="Verdana" w:hAnsi="Verdana" w:cs="Arial"/>
          <w:i/>
          <w:sz w:val="16"/>
          <w:szCs w:val="16"/>
          <w:lang w:eastAsia="pl-PL"/>
        </w:rPr>
        <w:t>m mowa w art. 258 Kodeksu karnego,</w:t>
      </w:r>
      <w:bookmarkEnd w:id="96"/>
    </w:p>
    <w:p w14:paraId="61FC9FE4" w14:textId="3E96043B" w:rsidR="00101B89" w:rsidRPr="005F1107" w:rsidRDefault="00101B89" w:rsidP="00414393">
      <w:pPr>
        <w:shd w:val="clear" w:color="auto" w:fill="FFFFFF"/>
        <w:spacing w:line="260" w:lineRule="exact"/>
        <w:ind w:left="2268" w:hanging="1134"/>
        <w:rPr>
          <w:rFonts w:ascii="Verdana" w:hAnsi="Verdana" w:cs="Arial"/>
          <w:i/>
          <w:sz w:val="16"/>
          <w:szCs w:val="16"/>
          <w:lang w:eastAsia="pl-PL"/>
        </w:rPr>
      </w:pPr>
      <w:r w:rsidRPr="005F1107">
        <w:rPr>
          <w:rFonts w:ascii="Verdana" w:hAnsi="Verdana" w:cs="Arial"/>
          <w:i/>
          <w:sz w:val="16"/>
          <w:szCs w:val="16"/>
          <w:lang w:eastAsia="pl-PL"/>
        </w:rPr>
        <w:t>9.4.2.2.2</w:t>
      </w:r>
      <w:r w:rsidRPr="005F1107">
        <w:rPr>
          <w:rFonts w:ascii="Verdana" w:hAnsi="Verdana" w:cs="Arial"/>
          <w:i/>
          <w:sz w:val="16"/>
          <w:szCs w:val="16"/>
          <w:lang w:eastAsia="pl-PL"/>
        </w:rPr>
        <w:tab/>
        <w:t>handlu ludźmi, o</w:t>
      </w:r>
      <w:r w:rsidR="00CD43DC">
        <w:rPr>
          <w:rFonts w:ascii="Verdana" w:hAnsi="Verdana" w:cs="Arial"/>
          <w:i/>
          <w:sz w:val="16"/>
          <w:szCs w:val="16"/>
          <w:lang w:eastAsia="pl-PL"/>
        </w:rPr>
        <w:t>tp.</w:t>
      </w:r>
      <w:r w:rsidRPr="005F1107">
        <w:rPr>
          <w:rFonts w:ascii="Verdana" w:hAnsi="Verdana" w:cs="Arial"/>
          <w:i/>
          <w:sz w:val="16"/>
          <w:szCs w:val="16"/>
          <w:lang w:eastAsia="pl-PL"/>
        </w:rPr>
        <w:t>órym mowa w art. 189a Kodeksu karnego,</w:t>
      </w:r>
    </w:p>
    <w:p w14:paraId="338ED12F" w14:textId="0B12859A" w:rsidR="00101B89" w:rsidRPr="005F1107" w:rsidRDefault="00101B89" w:rsidP="00414393">
      <w:pPr>
        <w:shd w:val="clear" w:color="auto" w:fill="FFFFFF"/>
        <w:spacing w:line="260" w:lineRule="exact"/>
        <w:ind w:left="2268" w:hanging="1134"/>
        <w:rPr>
          <w:rFonts w:ascii="Verdana" w:hAnsi="Verdana" w:cs="Arial"/>
          <w:i/>
          <w:sz w:val="16"/>
          <w:szCs w:val="16"/>
          <w:lang w:eastAsia="pl-PL"/>
        </w:rPr>
      </w:pPr>
      <w:r w:rsidRPr="005F1107">
        <w:rPr>
          <w:rFonts w:ascii="Verdana" w:hAnsi="Verdana" w:cs="Arial"/>
          <w:i/>
          <w:sz w:val="16"/>
          <w:szCs w:val="16"/>
          <w:lang w:eastAsia="pl-PL"/>
        </w:rPr>
        <w:t>9.4.2.2.</w:t>
      </w:r>
      <w:r w:rsidR="00CD43DC">
        <w:rPr>
          <w:rFonts w:ascii="Verdana" w:hAnsi="Verdana" w:cs="Arial"/>
          <w:i/>
          <w:sz w:val="16"/>
          <w:szCs w:val="16"/>
          <w:lang w:eastAsia="pl-PL"/>
        </w:rPr>
        <w:t>tp.</w:t>
      </w:r>
      <w:r w:rsidRPr="005F1107">
        <w:rPr>
          <w:rFonts w:ascii="Verdana" w:hAnsi="Verdana" w:cs="Arial"/>
          <w:i/>
          <w:sz w:val="16"/>
          <w:szCs w:val="16"/>
          <w:lang w:eastAsia="pl-PL"/>
        </w:rPr>
        <w:t xml:space="preserve"> którym m</w:t>
      </w:r>
      <w:r w:rsidR="00CD43DC">
        <w:rPr>
          <w:rFonts w:ascii="Verdana" w:hAnsi="Verdana" w:cs="Arial"/>
          <w:i/>
          <w:sz w:val="16"/>
          <w:szCs w:val="16"/>
          <w:lang w:eastAsia="pl-PL"/>
        </w:rPr>
        <w:t>tp.</w:t>
      </w:r>
      <w:r w:rsidRPr="005F1107">
        <w:rPr>
          <w:rFonts w:ascii="Verdana" w:hAnsi="Verdana" w:cs="Arial"/>
          <w:i/>
          <w:sz w:val="16"/>
          <w:szCs w:val="16"/>
          <w:lang w:eastAsia="pl-PL"/>
        </w:rPr>
        <w:t xml:space="preserve"> w art. 228-230a, art. 250a Kodeksu karnego, w art. 46-48 ustawy z</w:t>
      </w:r>
      <w:r w:rsidR="00C73012" w:rsidRPr="005F1107">
        <w:rPr>
          <w:rFonts w:ascii="Verdana" w:hAnsi="Verdana" w:cs="Arial"/>
          <w:i/>
          <w:sz w:val="16"/>
          <w:szCs w:val="16"/>
          <w:lang w:eastAsia="pl-PL"/>
        </w:rPr>
        <w:t> </w:t>
      </w:r>
      <w:r w:rsidRPr="005F1107">
        <w:rPr>
          <w:rFonts w:ascii="Verdana" w:hAnsi="Verdana" w:cs="Arial"/>
          <w:i/>
          <w:sz w:val="16"/>
          <w:szCs w:val="16"/>
          <w:lang w:eastAsia="pl-PL"/>
        </w:rPr>
        <w:t>dnia 25 czerwca 2010 r. o sporcie (Dz.U. z 2020 r. poz. 1133 oraz z 2021 r. poz. 2054) lub w art. 54 ust. 1-4 ustawy z dnia 12 maja 2011 r. o refundacji leków, środków spożywczych specjalnego przeznaczenia żywieniowego oraz wyrobów medycznych (Dz.U. z 2021 r. poz. 523, 1292, 1559 i 2054),</w:t>
      </w:r>
      <w:r w:rsidRPr="005F1107" w:rsidDel="00A63466">
        <w:rPr>
          <w:rFonts w:ascii="Verdana" w:hAnsi="Verdana" w:cs="Arial"/>
          <w:i/>
          <w:sz w:val="16"/>
          <w:szCs w:val="16"/>
          <w:lang w:eastAsia="pl-PL"/>
        </w:rPr>
        <w:t xml:space="preserve"> </w:t>
      </w:r>
    </w:p>
    <w:p w14:paraId="08FBCC5F" w14:textId="5E4AE573" w:rsidR="00101B89" w:rsidRPr="005F1107" w:rsidRDefault="00101B89" w:rsidP="00414393">
      <w:pPr>
        <w:shd w:val="clear" w:color="auto" w:fill="FFFFFF"/>
        <w:spacing w:line="260" w:lineRule="exact"/>
        <w:ind w:left="2268" w:hanging="1134"/>
        <w:rPr>
          <w:rFonts w:ascii="Verdana" w:hAnsi="Verdana" w:cs="Arial"/>
          <w:i/>
          <w:sz w:val="16"/>
          <w:szCs w:val="16"/>
          <w:lang w:eastAsia="pl-PL"/>
        </w:rPr>
      </w:pPr>
      <w:r w:rsidRPr="005F1107">
        <w:rPr>
          <w:rFonts w:ascii="Verdana" w:hAnsi="Verdana" w:cs="Arial"/>
          <w:i/>
          <w:sz w:val="16"/>
          <w:szCs w:val="16"/>
          <w:lang w:eastAsia="pl-PL"/>
        </w:rPr>
        <w:t>9.4.2.2.4</w:t>
      </w:r>
      <w:r w:rsidRPr="005F1107">
        <w:rPr>
          <w:rFonts w:ascii="Verdana" w:hAnsi="Verdana" w:cs="Arial"/>
          <w:i/>
          <w:sz w:val="16"/>
          <w:szCs w:val="16"/>
          <w:lang w:eastAsia="pl-PL"/>
        </w:rPr>
        <w:tab/>
        <w:t>finansowania przestępstwa o charakterze terroryst</w:t>
      </w:r>
      <w:r w:rsidR="00CD43DC">
        <w:rPr>
          <w:rFonts w:ascii="Verdana" w:hAnsi="Verdana" w:cs="Arial"/>
          <w:i/>
          <w:sz w:val="16"/>
          <w:szCs w:val="16"/>
          <w:lang w:eastAsia="pl-PL"/>
        </w:rPr>
        <w:t>tp.</w:t>
      </w:r>
      <w:r w:rsidRPr="005F1107">
        <w:rPr>
          <w:rFonts w:ascii="Verdana" w:hAnsi="Verdana" w:cs="Arial"/>
          <w:i/>
          <w:sz w:val="16"/>
          <w:szCs w:val="16"/>
          <w:lang w:eastAsia="pl-PL"/>
        </w:rPr>
        <w:t>nym, o którym mowa w art. 165a Kodeksu karnego, lub przestępstwo udaremniania lub utrudniania stwierdzenia przestępnego pochodzenia pieniędzy lub ukrywania ich po</w:t>
      </w:r>
      <w:r w:rsidR="00CD43DC">
        <w:rPr>
          <w:rFonts w:ascii="Verdana" w:hAnsi="Verdana" w:cs="Arial"/>
          <w:i/>
          <w:sz w:val="16"/>
          <w:szCs w:val="16"/>
          <w:lang w:eastAsia="pl-PL"/>
        </w:rPr>
        <w:t>tp.</w:t>
      </w:r>
      <w:r w:rsidRPr="005F1107">
        <w:rPr>
          <w:rFonts w:ascii="Verdana" w:hAnsi="Verdana" w:cs="Arial"/>
          <w:i/>
          <w:sz w:val="16"/>
          <w:szCs w:val="16"/>
          <w:lang w:eastAsia="pl-PL"/>
        </w:rPr>
        <w:t>dzenia, o którym mowa w art. 299 Kodeksu karnego,</w:t>
      </w:r>
    </w:p>
    <w:p w14:paraId="3EDC1940" w14:textId="7A515646" w:rsidR="00101B89" w:rsidRPr="005F1107" w:rsidRDefault="00101B89" w:rsidP="00414393">
      <w:pPr>
        <w:shd w:val="clear" w:color="auto" w:fill="FFFFFF"/>
        <w:spacing w:line="260" w:lineRule="exact"/>
        <w:ind w:left="2268" w:hanging="1134"/>
        <w:rPr>
          <w:rFonts w:ascii="Verdana" w:hAnsi="Verdana" w:cs="Arial"/>
          <w:i/>
          <w:sz w:val="16"/>
          <w:szCs w:val="16"/>
          <w:lang w:eastAsia="pl-PL"/>
        </w:rPr>
      </w:pPr>
      <w:r w:rsidRPr="005F1107">
        <w:rPr>
          <w:rFonts w:ascii="Verdana" w:hAnsi="Verdana" w:cs="Arial"/>
          <w:i/>
          <w:sz w:val="16"/>
          <w:szCs w:val="16"/>
          <w:lang w:eastAsia="pl-PL"/>
        </w:rPr>
        <w:t>9.4.2.2.5</w:t>
      </w:r>
      <w:r w:rsidRPr="005F1107">
        <w:rPr>
          <w:rFonts w:ascii="Verdana" w:hAnsi="Verdana" w:cs="Arial"/>
          <w:i/>
          <w:sz w:val="16"/>
          <w:szCs w:val="16"/>
          <w:lang w:eastAsia="pl-PL"/>
        </w:rPr>
        <w:tab/>
        <w:t>o charakterze ter</w:t>
      </w:r>
      <w:r w:rsidR="00CD43DC">
        <w:rPr>
          <w:rFonts w:ascii="Verdana" w:hAnsi="Verdana" w:cs="Arial"/>
          <w:i/>
          <w:sz w:val="16"/>
          <w:szCs w:val="16"/>
          <w:lang w:eastAsia="pl-PL"/>
        </w:rPr>
        <w:t>tp.</w:t>
      </w:r>
      <w:r w:rsidRPr="005F1107">
        <w:rPr>
          <w:rFonts w:ascii="Verdana" w:hAnsi="Verdana" w:cs="Arial"/>
          <w:i/>
          <w:sz w:val="16"/>
          <w:szCs w:val="16"/>
          <w:lang w:eastAsia="pl-PL"/>
        </w:rPr>
        <w:t>ystycznym, o którym mowa w art. 115 § 20 Kodeksu karnego, lub mające na celu popełnienie tego przestępstwa,</w:t>
      </w:r>
    </w:p>
    <w:p w14:paraId="1CC183B2" w14:textId="1D67B20B" w:rsidR="00101B89" w:rsidRPr="005F1107" w:rsidRDefault="00101B89" w:rsidP="00414393">
      <w:pPr>
        <w:shd w:val="clear" w:color="auto" w:fill="FFFFFF"/>
        <w:spacing w:line="260" w:lineRule="exact"/>
        <w:ind w:left="2268" w:hanging="1134"/>
        <w:rPr>
          <w:rFonts w:ascii="Verdana" w:hAnsi="Verdana" w:cs="Arial"/>
          <w:i/>
          <w:sz w:val="16"/>
          <w:szCs w:val="16"/>
          <w:lang w:eastAsia="pl-PL"/>
        </w:rPr>
      </w:pPr>
      <w:r w:rsidRPr="005F1107">
        <w:rPr>
          <w:rFonts w:ascii="Verdana" w:hAnsi="Verdana" w:cs="Arial"/>
          <w:i/>
          <w:sz w:val="16"/>
          <w:szCs w:val="16"/>
          <w:lang w:eastAsia="pl-PL"/>
        </w:rPr>
        <w:t>9.4.2.2.6.</w:t>
      </w:r>
      <w:r w:rsidRPr="005F1107">
        <w:rPr>
          <w:rFonts w:ascii="Verdana" w:hAnsi="Verdana" w:cs="Arial"/>
          <w:i/>
          <w:sz w:val="16"/>
          <w:szCs w:val="16"/>
          <w:lang w:eastAsia="pl-PL"/>
        </w:rPr>
        <w:tab/>
        <w:t>pracy małoletnic</w:t>
      </w:r>
      <w:r w:rsidR="00CD43DC">
        <w:rPr>
          <w:rFonts w:ascii="Verdana" w:hAnsi="Verdana" w:cs="Arial"/>
          <w:i/>
          <w:sz w:val="16"/>
          <w:szCs w:val="16"/>
          <w:lang w:eastAsia="pl-PL"/>
        </w:rPr>
        <w:t>tp.</w:t>
      </w:r>
      <w:r w:rsidRPr="005F1107">
        <w:rPr>
          <w:rFonts w:ascii="Verdana" w:hAnsi="Verdana" w:cs="Arial"/>
          <w:i/>
          <w:sz w:val="16"/>
          <w:szCs w:val="16"/>
          <w:lang w:eastAsia="pl-PL"/>
        </w:rPr>
        <w:t>udzoziemców, o których mowa w art. 9 ust. 2 ustawy z dnia 15 czerwca 2012 r. o skutkach powierzania wykonywania pracy cudzoziemcom przebywającym wbrew przepisom na terytorium Rzeczypospolitej Polskiej (Dz. U. poz. 769),</w:t>
      </w:r>
    </w:p>
    <w:p w14:paraId="46E5F62A" w14:textId="7A6EC5B3" w:rsidR="00101B89" w:rsidRPr="005F1107" w:rsidRDefault="00101B89" w:rsidP="00414393">
      <w:pPr>
        <w:shd w:val="clear" w:color="auto" w:fill="FFFFFF"/>
        <w:spacing w:line="260" w:lineRule="exact"/>
        <w:ind w:left="2268" w:hanging="1134"/>
        <w:rPr>
          <w:rFonts w:ascii="Verdana" w:hAnsi="Verdana" w:cs="Arial"/>
          <w:i/>
          <w:sz w:val="16"/>
          <w:szCs w:val="16"/>
          <w:lang w:eastAsia="pl-PL"/>
        </w:rPr>
      </w:pPr>
      <w:bookmarkStart w:id="97" w:name="_Ref57313696"/>
      <w:r w:rsidRPr="005F1107">
        <w:rPr>
          <w:rFonts w:ascii="Verdana" w:hAnsi="Verdana" w:cs="Arial"/>
          <w:i/>
          <w:sz w:val="16"/>
          <w:szCs w:val="16"/>
          <w:lang w:eastAsia="pl-PL"/>
        </w:rPr>
        <w:t>9.4.2.2.7</w:t>
      </w:r>
      <w:r w:rsidRPr="005F1107">
        <w:rPr>
          <w:rFonts w:ascii="Verdana" w:hAnsi="Verdana" w:cs="Arial"/>
          <w:i/>
          <w:sz w:val="16"/>
          <w:szCs w:val="16"/>
          <w:lang w:eastAsia="pl-PL"/>
        </w:rPr>
        <w:tab/>
        <w:t>przeciwko obrot</w:t>
      </w:r>
      <w:r w:rsidR="00CD43DC">
        <w:rPr>
          <w:rFonts w:ascii="Verdana" w:hAnsi="Verdana" w:cs="Arial"/>
          <w:i/>
          <w:sz w:val="16"/>
          <w:szCs w:val="16"/>
          <w:lang w:eastAsia="pl-PL"/>
        </w:rPr>
        <w:t>tp.</w:t>
      </w:r>
      <w:r w:rsidRPr="005F1107">
        <w:rPr>
          <w:rFonts w:ascii="Verdana" w:hAnsi="Verdana" w:cs="Arial"/>
          <w:i/>
          <w:sz w:val="16"/>
          <w:szCs w:val="16"/>
          <w:lang w:eastAsia="pl-PL"/>
        </w:rPr>
        <w:t xml:space="preserve"> gospodarczemu, o których mowa w art. 296–307 Kodeksu karnego, </w:t>
      </w:r>
      <w:r w:rsidR="00CD43DC">
        <w:rPr>
          <w:rFonts w:ascii="Verdana" w:hAnsi="Verdana" w:cs="Arial"/>
          <w:i/>
          <w:sz w:val="16"/>
          <w:szCs w:val="16"/>
          <w:lang w:eastAsia="pl-PL"/>
        </w:rPr>
        <w:t>tp.</w:t>
      </w:r>
      <w:r w:rsidRPr="005F1107">
        <w:rPr>
          <w:rFonts w:ascii="Verdana" w:hAnsi="Verdana" w:cs="Arial"/>
          <w:i/>
          <w:sz w:val="16"/>
          <w:szCs w:val="16"/>
          <w:lang w:eastAsia="pl-PL"/>
        </w:rPr>
        <w:t>estępstwo oszustwa, o którym mowa w art. 286 Kodeksu karnego, przestępstwo przeciwko w</w:t>
      </w:r>
      <w:r w:rsidR="00CD43DC">
        <w:rPr>
          <w:rFonts w:ascii="Verdana" w:hAnsi="Verdana" w:cs="Arial"/>
          <w:i/>
          <w:sz w:val="16"/>
          <w:szCs w:val="16"/>
          <w:lang w:eastAsia="pl-PL"/>
        </w:rPr>
        <w:t>tp.</w:t>
      </w:r>
      <w:r w:rsidRPr="005F1107">
        <w:rPr>
          <w:rFonts w:ascii="Verdana" w:hAnsi="Verdana" w:cs="Arial"/>
          <w:i/>
          <w:sz w:val="16"/>
          <w:szCs w:val="16"/>
          <w:lang w:eastAsia="pl-PL"/>
        </w:rPr>
        <w:t>ygodności dokumentów, o których mowa w art. 270–277d Kodeksu karnego, lub przestępstwo skarbowe,</w:t>
      </w:r>
      <w:bookmarkEnd w:id="97"/>
    </w:p>
    <w:p w14:paraId="7F21936D" w14:textId="77777777" w:rsidR="00101B89" w:rsidRPr="005F1107" w:rsidRDefault="00101B89" w:rsidP="00414393">
      <w:pPr>
        <w:shd w:val="clear" w:color="auto" w:fill="FFFFFF"/>
        <w:spacing w:line="260" w:lineRule="exact"/>
        <w:ind w:left="2268" w:hanging="1134"/>
        <w:rPr>
          <w:rFonts w:ascii="Verdana" w:hAnsi="Verdana" w:cs="Arial"/>
          <w:i/>
          <w:sz w:val="16"/>
          <w:szCs w:val="16"/>
          <w:lang w:eastAsia="pl-PL"/>
        </w:rPr>
      </w:pPr>
      <w:r w:rsidRPr="005F1107">
        <w:rPr>
          <w:rFonts w:ascii="Verdana" w:hAnsi="Verdana" w:cs="Arial"/>
          <w:i/>
          <w:sz w:val="16"/>
          <w:szCs w:val="16"/>
          <w:lang w:eastAsia="pl-PL"/>
        </w:rPr>
        <w:t xml:space="preserve">- lub za odpowiedni czyn zabroniony określony w przepisach prawa obcego. </w:t>
      </w:r>
    </w:p>
    <w:p w14:paraId="4621CB90" w14:textId="5D66DA3F" w:rsidR="00101B89" w:rsidRPr="005F1107" w:rsidRDefault="00101B89" w:rsidP="00414393">
      <w:pPr>
        <w:shd w:val="clear" w:color="auto" w:fill="FFFFFF"/>
        <w:spacing w:line="260" w:lineRule="exact"/>
        <w:ind w:left="2127" w:hanging="993"/>
        <w:rPr>
          <w:rFonts w:ascii="Verdana" w:hAnsi="Verdana" w:cs="Arial"/>
          <w:i/>
          <w:sz w:val="16"/>
          <w:szCs w:val="16"/>
          <w:lang w:eastAsia="pl-PL"/>
        </w:rPr>
      </w:pPr>
      <w:bookmarkStart w:id="98" w:name="_Ref57313769"/>
      <w:r w:rsidRPr="005F1107">
        <w:rPr>
          <w:rFonts w:ascii="Verdana" w:hAnsi="Verdana" w:cs="Arial"/>
          <w:i/>
          <w:sz w:val="16"/>
          <w:szCs w:val="16"/>
          <w:lang w:eastAsia="pl-PL"/>
        </w:rPr>
        <w:t>9.4.2.3</w:t>
      </w:r>
      <w:r w:rsidRPr="005F1107">
        <w:rPr>
          <w:rFonts w:ascii="Verdana" w:hAnsi="Verdana" w:cs="Arial"/>
          <w:i/>
          <w:sz w:val="16"/>
          <w:szCs w:val="16"/>
          <w:lang w:eastAsia="pl-PL"/>
        </w:rPr>
        <w:tab/>
        <w:t>Wobec Wykonawcy orzeczono zakaz ubiegania się o zamówienia publiczne,</w:t>
      </w:r>
      <w:bookmarkEnd w:id="98"/>
    </w:p>
    <w:p w14:paraId="198B1CAC" w14:textId="000D218B" w:rsidR="00101B89" w:rsidRPr="005F1107" w:rsidRDefault="00101B89" w:rsidP="00414393">
      <w:pPr>
        <w:shd w:val="clear" w:color="auto" w:fill="FFFFFF"/>
        <w:spacing w:line="260" w:lineRule="exact"/>
        <w:ind w:left="2127" w:hanging="993"/>
        <w:rPr>
          <w:rFonts w:ascii="Verdana" w:hAnsi="Verdana" w:cs="Arial"/>
          <w:i/>
          <w:sz w:val="16"/>
          <w:szCs w:val="16"/>
          <w:lang w:eastAsia="pl-PL"/>
        </w:rPr>
      </w:pPr>
      <w:bookmarkStart w:id="99" w:name="_Ref57313842"/>
      <w:r w:rsidRPr="005F1107">
        <w:rPr>
          <w:rFonts w:ascii="Verdana" w:hAnsi="Verdana" w:cs="Arial"/>
          <w:i/>
          <w:sz w:val="16"/>
          <w:szCs w:val="16"/>
          <w:lang w:eastAsia="pl-PL"/>
        </w:rPr>
        <w:lastRenderedPageBreak/>
        <w:t>9.4.2.4</w:t>
      </w:r>
      <w:r w:rsidRPr="005F1107">
        <w:rPr>
          <w:rFonts w:ascii="Verdana" w:hAnsi="Verdana" w:cs="Arial"/>
          <w:b/>
          <w:i/>
          <w:sz w:val="16"/>
          <w:szCs w:val="16"/>
          <w:lang w:eastAsia="pl-PL"/>
        </w:rPr>
        <w:tab/>
      </w:r>
      <w:r w:rsidRPr="005F1107">
        <w:rPr>
          <w:rFonts w:ascii="Verdana" w:hAnsi="Verdana" w:cs="Arial"/>
          <w:i/>
          <w:sz w:val="16"/>
          <w:szCs w:val="16"/>
          <w:lang w:eastAsia="pl-PL"/>
        </w:rPr>
        <w:t>Zamawiający może stwierdzić, na podstawie wiarygodnych przesłanek, że Wykonawca zawarł z innymi Wykonawcami porozumienie mające na celu zakłócenie konkurencji, w szczególności jeżeli należąc do tej samej grupy kapitałowej w rozumieniu ustawy z</w:t>
      </w:r>
      <w:r w:rsidR="00C73012" w:rsidRPr="005F1107">
        <w:rPr>
          <w:rFonts w:ascii="Verdana" w:hAnsi="Verdana" w:cs="Arial"/>
          <w:i/>
          <w:sz w:val="16"/>
          <w:szCs w:val="16"/>
          <w:lang w:eastAsia="pl-PL"/>
        </w:rPr>
        <w:t> </w:t>
      </w:r>
      <w:r w:rsidRPr="005F1107">
        <w:rPr>
          <w:rFonts w:ascii="Verdana" w:hAnsi="Verdana" w:cs="Arial"/>
          <w:i/>
          <w:sz w:val="16"/>
          <w:szCs w:val="16"/>
          <w:lang w:eastAsia="pl-PL"/>
        </w:rPr>
        <w:t>dnia 16 lutego 2007 r. o ochronie konkurencji i konsumentów, złożyli odrębne Wnioski o dopuszczenie do udziału w Postępowaniu zakupowym/Oferty wstępne/Oferty, chyba że wykażą, że przygotowali Wnioski o dopuszczenie do udziału w Postępowaniu zakupowym/Oferty wstępne/Oferty</w:t>
      </w:r>
      <w:r w:rsidRPr="005F1107" w:rsidDel="003E627A">
        <w:rPr>
          <w:rFonts w:ascii="Verdana" w:hAnsi="Verdana" w:cs="Arial"/>
          <w:i/>
          <w:sz w:val="16"/>
          <w:szCs w:val="16"/>
          <w:lang w:eastAsia="pl-PL"/>
        </w:rPr>
        <w:t xml:space="preserve"> </w:t>
      </w:r>
      <w:r w:rsidRPr="005F1107">
        <w:rPr>
          <w:rFonts w:ascii="Verdana" w:hAnsi="Verdana" w:cs="Arial"/>
          <w:i/>
          <w:sz w:val="16"/>
          <w:szCs w:val="16"/>
          <w:lang w:eastAsia="pl-PL"/>
        </w:rPr>
        <w:t>niezależnie od siebie,</w:t>
      </w:r>
      <w:bookmarkEnd w:id="99"/>
    </w:p>
    <w:p w14:paraId="08D79F4C" w14:textId="022EFED0" w:rsidR="00101B89" w:rsidRPr="005F1107" w:rsidRDefault="00101B89" w:rsidP="00414393">
      <w:pPr>
        <w:shd w:val="clear" w:color="auto" w:fill="FFFFFF"/>
        <w:spacing w:line="260" w:lineRule="exact"/>
        <w:ind w:left="2127" w:hanging="993"/>
        <w:rPr>
          <w:rFonts w:ascii="Verdana" w:hAnsi="Verdana" w:cs="Arial"/>
          <w:i/>
          <w:sz w:val="16"/>
          <w:szCs w:val="16"/>
          <w:lang w:eastAsia="pl-PL"/>
        </w:rPr>
      </w:pPr>
      <w:bookmarkStart w:id="100" w:name="_Ref57313876"/>
      <w:r w:rsidRPr="005F1107">
        <w:rPr>
          <w:rFonts w:ascii="Verdana" w:hAnsi="Verdana" w:cs="Arial"/>
          <w:i/>
          <w:sz w:val="16"/>
          <w:szCs w:val="16"/>
          <w:lang w:eastAsia="pl-PL"/>
        </w:rPr>
        <w:t>9.4.2.5</w:t>
      </w:r>
      <w:r w:rsidRPr="005F1107">
        <w:rPr>
          <w:rFonts w:ascii="Verdana" w:hAnsi="Verdana" w:cs="Arial"/>
          <w:i/>
          <w:sz w:val="16"/>
          <w:szCs w:val="16"/>
          <w:lang w:eastAsia="pl-PL"/>
        </w:rPr>
        <w:tab/>
        <w:t>Wykonawca bezprawnie wpływał lub próbował wpływać na czynności Zamawiającego lub próbował pozyskać lub pozyskał informacje poufne, mogące dać mu przewagę w Postępowaniu zakupowym,</w:t>
      </w:r>
      <w:bookmarkEnd w:id="100"/>
    </w:p>
    <w:p w14:paraId="5306CB8C" w14:textId="485FB2C0" w:rsidR="00101B89" w:rsidRPr="005F1107" w:rsidRDefault="00101B89" w:rsidP="00414393">
      <w:pPr>
        <w:shd w:val="clear" w:color="auto" w:fill="FFFFFF"/>
        <w:spacing w:line="260" w:lineRule="exact"/>
        <w:ind w:left="2127" w:hanging="993"/>
        <w:rPr>
          <w:rFonts w:ascii="Verdana" w:hAnsi="Verdana" w:cs="Arial"/>
          <w:i/>
          <w:sz w:val="16"/>
          <w:szCs w:val="16"/>
          <w:lang w:eastAsia="pl-PL"/>
        </w:rPr>
      </w:pPr>
      <w:r w:rsidRPr="005F1107">
        <w:rPr>
          <w:rFonts w:ascii="Verdana" w:hAnsi="Verdana" w:cs="Arial"/>
          <w:i/>
          <w:sz w:val="16"/>
          <w:szCs w:val="16"/>
          <w:lang w:eastAsia="pl-PL"/>
        </w:rPr>
        <w:t>9.4.2.6</w:t>
      </w:r>
      <w:r w:rsidRPr="005F1107">
        <w:rPr>
          <w:rFonts w:ascii="Verdana" w:hAnsi="Verdana" w:cs="Arial"/>
          <w:i/>
          <w:sz w:val="16"/>
          <w:szCs w:val="16"/>
          <w:lang w:eastAsia="pl-PL"/>
        </w:rPr>
        <w:tab/>
        <w:t>Wykonawca nie daje rękojmi należytego wykonania Zakupu z uwagi na prowadzone przeciwko niemu lub członkom organów spółki Wykonawcy postępowanie o popełnienie przestępstwa w związku z prowadzoną działalnością gospodarczą,</w:t>
      </w:r>
    </w:p>
    <w:p w14:paraId="46BBA8C1" w14:textId="07A463F1" w:rsidR="00101B89" w:rsidRPr="005F1107" w:rsidRDefault="00101B89" w:rsidP="00414393">
      <w:pPr>
        <w:shd w:val="clear" w:color="auto" w:fill="FFFFFF"/>
        <w:spacing w:line="260" w:lineRule="exact"/>
        <w:ind w:left="2127" w:hanging="993"/>
        <w:rPr>
          <w:rFonts w:ascii="Verdana" w:hAnsi="Verdana" w:cs="Arial"/>
          <w:i/>
          <w:sz w:val="16"/>
          <w:szCs w:val="16"/>
          <w:lang w:eastAsia="pl-PL"/>
        </w:rPr>
      </w:pPr>
      <w:bookmarkStart w:id="101" w:name="_Ref57313901"/>
      <w:r w:rsidRPr="005F1107">
        <w:rPr>
          <w:rFonts w:ascii="Verdana" w:hAnsi="Verdana"/>
          <w:i/>
          <w:sz w:val="16"/>
          <w:szCs w:val="16"/>
          <w:lang w:eastAsia="pl-PL"/>
        </w:rPr>
        <w:t>9.4.2.7</w:t>
      </w:r>
      <w:r w:rsidRPr="005F1107">
        <w:rPr>
          <w:rFonts w:ascii="Verdana" w:hAnsi="Verdana"/>
          <w:i/>
          <w:sz w:val="16"/>
          <w:szCs w:val="16"/>
          <w:lang w:eastAsia="pl-PL"/>
        </w:rPr>
        <w:tab/>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101"/>
    </w:p>
    <w:p w14:paraId="2845C75C" w14:textId="248DD1EA" w:rsidR="00101B89" w:rsidRPr="005F1107" w:rsidRDefault="00101B89" w:rsidP="00414393">
      <w:pPr>
        <w:shd w:val="clear" w:color="auto" w:fill="FFFFFF"/>
        <w:spacing w:line="260" w:lineRule="exact"/>
        <w:ind w:left="2127" w:hanging="993"/>
        <w:rPr>
          <w:rFonts w:ascii="Verdana" w:hAnsi="Verdana" w:cs="Arial"/>
          <w:i/>
          <w:sz w:val="16"/>
          <w:szCs w:val="16"/>
          <w:lang w:eastAsia="pl-PL"/>
        </w:rPr>
      </w:pPr>
      <w:r w:rsidRPr="005F1107">
        <w:rPr>
          <w:rFonts w:ascii="Verdana" w:hAnsi="Verdana" w:cs="Arial"/>
          <w:i/>
          <w:sz w:val="16"/>
          <w:szCs w:val="16"/>
          <w:lang w:eastAsia="pl-PL"/>
        </w:rPr>
        <w:t>9.4.2.8</w:t>
      </w:r>
      <w:r w:rsidRPr="005F1107">
        <w:rPr>
          <w:rFonts w:ascii="Verdana" w:hAnsi="Verdana" w:cs="Arial"/>
          <w:i/>
          <w:sz w:val="16"/>
          <w:szCs w:val="16"/>
          <w:lang w:eastAsia="pl-PL"/>
        </w:rPr>
        <w:tab/>
        <w:t>Wykonawca, który nie wykonał lub nienależycie wykonał zobowiązanie wynikające z</w:t>
      </w:r>
      <w:r w:rsidR="00C73012" w:rsidRPr="005F1107">
        <w:rPr>
          <w:rFonts w:ascii="Verdana" w:hAnsi="Verdana" w:cs="Arial"/>
          <w:i/>
          <w:sz w:val="16"/>
          <w:szCs w:val="16"/>
          <w:lang w:eastAsia="pl-PL"/>
        </w:rPr>
        <w:t> </w:t>
      </w:r>
      <w:r w:rsidRPr="005F1107">
        <w:rPr>
          <w:rFonts w:ascii="Verdana" w:hAnsi="Verdana" w:cs="Arial"/>
          <w:i/>
          <w:sz w:val="16"/>
          <w:szCs w:val="16"/>
          <w:lang w:eastAsia="pl-PL"/>
        </w:rPr>
        <w:t>innej Umowy zakupowej zawartej ze Spółką GK PGE lub innymi podmiotami.</w:t>
      </w:r>
    </w:p>
    <w:p w14:paraId="17FDE6B2" w14:textId="2CD201A5" w:rsidR="00101B89" w:rsidRPr="005F1107" w:rsidRDefault="00101B89" w:rsidP="00414393">
      <w:pPr>
        <w:shd w:val="clear" w:color="auto" w:fill="FFFFFF"/>
        <w:spacing w:line="260" w:lineRule="exact"/>
        <w:ind w:left="2127" w:hanging="993"/>
        <w:rPr>
          <w:rFonts w:ascii="Verdana" w:hAnsi="Verdana" w:cs="Arial"/>
          <w:i/>
          <w:sz w:val="16"/>
          <w:szCs w:val="16"/>
          <w:lang w:eastAsia="pl-PL"/>
        </w:rPr>
      </w:pPr>
      <w:r w:rsidRPr="005F1107">
        <w:rPr>
          <w:rFonts w:ascii="Verdana" w:hAnsi="Verdana"/>
          <w:i/>
          <w:sz w:val="16"/>
          <w:szCs w:val="16"/>
          <w:lang w:eastAsia="pl-PL"/>
        </w:rPr>
        <w:t>9.4.2.9</w:t>
      </w:r>
      <w:r w:rsidRPr="005F1107">
        <w:rPr>
          <w:rFonts w:ascii="Verdana" w:hAnsi="Verdana"/>
          <w:i/>
          <w:sz w:val="16"/>
          <w:szCs w:val="16"/>
          <w:lang w:eastAsia="pl-PL"/>
        </w:rPr>
        <w:tab/>
        <w:t xml:space="preserve">Wykonawca doradzał lub w inny sposób był zaangażowany w przygotowanie Postępowania </w:t>
      </w:r>
      <w:r w:rsidRPr="005F1107">
        <w:rPr>
          <w:rFonts w:ascii="Verdana" w:hAnsi="Verdana" w:cs="Arial"/>
          <w:i/>
          <w:sz w:val="16"/>
          <w:szCs w:val="16"/>
          <w:lang w:eastAsia="pl-PL"/>
        </w:rPr>
        <w:t>zakupowego</w:t>
      </w:r>
      <w:r w:rsidRPr="005F1107">
        <w:rPr>
          <w:rFonts w:ascii="Verdana" w:hAnsi="Verdana"/>
          <w:i/>
          <w:sz w:val="16"/>
          <w:szCs w:val="16"/>
          <w:lang w:eastAsia="pl-PL"/>
        </w:rPr>
        <w:t xml:space="preserve">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0287FF14" w14:textId="16005CFE" w:rsidR="00101B89" w:rsidRPr="005F1107" w:rsidRDefault="00101B89" w:rsidP="00414393">
      <w:pPr>
        <w:shd w:val="clear" w:color="auto" w:fill="FFFFFF"/>
        <w:spacing w:line="260" w:lineRule="exact"/>
        <w:ind w:left="2127" w:hanging="993"/>
        <w:rPr>
          <w:rFonts w:ascii="Verdana" w:hAnsi="Verdana" w:cs="Arial"/>
          <w:i/>
          <w:strike/>
          <w:sz w:val="16"/>
          <w:szCs w:val="16"/>
          <w:lang w:eastAsia="pl-PL"/>
        </w:rPr>
      </w:pPr>
      <w:bookmarkStart w:id="102" w:name="_Ref57313921"/>
      <w:r w:rsidRPr="005F1107">
        <w:rPr>
          <w:rFonts w:ascii="Verdana" w:hAnsi="Verdana"/>
          <w:i/>
          <w:sz w:val="16"/>
          <w:szCs w:val="16"/>
          <w:lang w:eastAsia="pl-PL"/>
        </w:rPr>
        <w:t>9.4.2.10</w:t>
      </w:r>
      <w:r w:rsidRPr="005F1107">
        <w:rPr>
          <w:rFonts w:ascii="Verdana" w:hAnsi="Verdana"/>
          <w:i/>
          <w:sz w:val="16"/>
          <w:szCs w:val="16"/>
          <w:lang w:eastAsia="pl-PL"/>
        </w:rPr>
        <w:tab/>
      </w:r>
      <w:r w:rsidRPr="005F1107">
        <w:rPr>
          <w:rFonts w:ascii="Verdana" w:hAnsi="Verdana" w:cs="Arial"/>
          <w:i/>
          <w:sz w:val="16"/>
          <w:szCs w:val="16"/>
          <w:lang w:eastAsia="pl-PL"/>
        </w:rPr>
        <w:t>Wykonawca</w:t>
      </w:r>
      <w:r w:rsidRPr="005F1107">
        <w:rPr>
          <w:rFonts w:ascii="Verdana" w:hAnsi="Verdana"/>
          <w:i/>
          <w:sz w:val="16"/>
          <w:szCs w:val="16"/>
          <w:lang w:eastAsia="pl-PL"/>
        </w:rPr>
        <w:t xml:space="preserve"> nie wykonał Umowy zakupowej zawartej przez danego Zamawiającego lub wykonał ją</w:t>
      </w:r>
      <w:r w:rsidRPr="005F1107">
        <w:rPr>
          <w:rFonts w:ascii="Verdana" w:hAnsi="Verdana" w:cs="Arial"/>
          <w:i/>
          <w:sz w:val="16"/>
          <w:szCs w:val="16"/>
          <w:lang w:eastAsia="pl-PL"/>
        </w:rPr>
        <w:t xml:space="preserve"> nienależycie, </w:t>
      </w:r>
    </w:p>
    <w:p w14:paraId="36514F86" w14:textId="43F9A5D2" w:rsidR="00101B89" w:rsidRPr="005F1107" w:rsidRDefault="00101B89" w:rsidP="00414393">
      <w:pPr>
        <w:shd w:val="clear" w:color="auto" w:fill="FFFFFF"/>
        <w:spacing w:line="260" w:lineRule="exact"/>
        <w:ind w:left="2127" w:hanging="993"/>
        <w:rPr>
          <w:rFonts w:ascii="Verdana" w:hAnsi="Verdana" w:cs="Arial"/>
          <w:i/>
          <w:strike/>
          <w:sz w:val="16"/>
          <w:szCs w:val="16"/>
          <w:lang w:eastAsia="pl-PL"/>
        </w:rPr>
      </w:pPr>
      <w:r w:rsidRPr="005F1107">
        <w:rPr>
          <w:rFonts w:ascii="Verdana" w:hAnsi="Verdana"/>
          <w:i/>
          <w:sz w:val="16"/>
          <w:szCs w:val="16"/>
          <w:lang w:eastAsia="pl-PL"/>
        </w:rPr>
        <w:t>9.4.2.11</w:t>
      </w:r>
      <w:r w:rsidRPr="005F1107">
        <w:rPr>
          <w:rFonts w:ascii="Verdana" w:hAnsi="Verdana"/>
          <w:i/>
          <w:sz w:val="16"/>
          <w:szCs w:val="16"/>
          <w:lang w:eastAsia="pl-PL"/>
        </w:rPr>
        <w:tab/>
      </w:r>
      <w:r w:rsidRPr="005F1107">
        <w:rPr>
          <w:rFonts w:ascii="Verdana" w:hAnsi="Verdana" w:cs="Arial"/>
          <w:i/>
          <w:sz w:val="16"/>
          <w:szCs w:val="16"/>
          <w:lang w:eastAsia="pl-PL"/>
        </w:rPr>
        <w:t xml:space="preserve">Wykonawca odmówił zawarcia Umowy po przeprowadzonym Postępowaniu zakupowym, </w:t>
      </w:r>
      <w:bookmarkEnd w:id="102"/>
    </w:p>
    <w:p w14:paraId="6864966E" w14:textId="6626416C" w:rsidR="00101B89" w:rsidRPr="005F1107" w:rsidRDefault="00101B89" w:rsidP="00414393">
      <w:pPr>
        <w:shd w:val="clear" w:color="auto" w:fill="FFFFFF"/>
        <w:spacing w:line="260" w:lineRule="exact"/>
        <w:ind w:left="2127" w:hanging="993"/>
        <w:rPr>
          <w:rFonts w:ascii="Verdana" w:hAnsi="Verdana" w:cs="Arial"/>
          <w:i/>
          <w:sz w:val="16"/>
          <w:szCs w:val="16"/>
          <w:lang w:eastAsia="pl-PL"/>
        </w:rPr>
      </w:pPr>
      <w:bookmarkStart w:id="103" w:name="_Ref57313958"/>
      <w:r w:rsidRPr="005F1107">
        <w:rPr>
          <w:rFonts w:ascii="Verdana" w:hAnsi="Verdana"/>
          <w:i/>
          <w:sz w:val="16"/>
          <w:szCs w:val="16"/>
          <w:lang w:eastAsia="pl-PL"/>
        </w:rPr>
        <w:t>9.4.2.12</w:t>
      </w:r>
      <w:r w:rsidRPr="005F1107">
        <w:rPr>
          <w:rFonts w:ascii="Verdana" w:hAnsi="Verdana"/>
          <w:i/>
          <w:sz w:val="16"/>
          <w:szCs w:val="16"/>
          <w:lang w:eastAsia="pl-PL"/>
        </w:rPr>
        <w:tab/>
        <w:t xml:space="preserve">Wykonawca w wyniku lekkomyślności lub niedbalstwa przedstawił informacje </w:t>
      </w:r>
      <w:r w:rsidRPr="005F1107">
        <w:rPr>
          <w:rFonts w:ascii="Verdana" w:hAnsi="Verdana" w:cs="Arial"/>
          <w:i/>
          <w:sz w:val="16"/>
          <w:szCs w:val="16"/>
          <w:lang w:eastAsia="pl-PL"/>
        </w:rPr>
        <w:t>wprowadzające</w:t>
      </w:r>
      <w:r w:rsidRPr="005F1107">
        <w:rPr>
          <w:rFonts w:ascii="Verdana" w:hAnsi="Verdana"/>
          <w:i/>
          <w:sz w:val="16"/>
          <w:szCs w:val="16"/>
          <w:lang w:eastAsia="pl-PL"/>
        </w:rPr>
        <w:t xml:space="preserve"> w błąd, co mogło mieć istotny wpływ na decyzje podejmowane przez Zamawiającego w Postępowaniu zakupowym,</w:t>
      </w:r>
      <w:bookmarkEnd w:id="103"/>
    </w:p>
    <w:p w14:paraId="62F75F44" w14:textId="77777777" w:rsidR="00101B89" w:rsidRPr="005F1107" w:rsidRDefault="00101B89" w:rsidP="00414393">
      <w:pPr>
        <w:shd w:val="clear" w:color="auto" w:fill="FFFFFF"/>
        <w:spacing w:line="260" w:lineRule="exact"/>
        <w:ind w:left="2127" w:hanging="993"/>
        <w:rPr>
          <w:rFonts w:ascii="Verdana" w:hAnsi="Verdana"/>
          <w:i/>
          <w:sz w:val="16"/>
          <w:szCs w:val="16"/>
          <w:lang w:eastAsia="pl-PL"/>
        </w:rPr>
      </w:pPr>
      <w:bookmarkStart w:id="104" w:name="_Ref57131212"/>
      <w:bookmarkStart w:id="105" w:name="_Ref57313977"/>
      <w:r w:rsidRPr="005F1107">
        <w:rPr>
          <w:rFonts w:ascii="Verdana" w:hAnsi="Verdana"/>
          <w:i/>
          <w:sz w:val="16"/>
          <w:szCs w:val="16"/>
          <w:lang w:eastAsia="pl-PL"/>
        </w:rPr>
        <w:t>9.4.2.13</w:t>
      </w:r>
      <w:r w:rsidRPr="005F1107">
        <w:rPr>
          <w:rFonts w:ascii="Verdana" w:hAnsi="Verdana"/>
          <w:i/>
          <w:sz w:val="16"/>
          <w:szCs w:val="16"/>
          <w:lang w:eastAsia="pl-PL"/>
        </w:rPr>
        <w:tab/>
        <w:t xml:space="preserve">Wykonawca w wyniku zamierzonego działania lub rażącego niedbalstwa wprowadził </w:t>
      </w:r>
      <w:r w:rsidRPr="005F1107">
        <w:rPr>
          <w:rFonts w:ascii="Verdana" w:hAnsi="Verdana" w:cs="Arial"/>
          <w:i/>
          <w:sz w:val="16"/>
          <w:szCs w:val="16"/>
          <w:lang w:eastAsia="pl-PL"/>
        </w:rPr>
        <w:t>Zamawiającego</w:t>
      </w:r>
      <w:r w:rsidRPr="005F1107">
        <w:rPr>
          <w:rFonts w:ascii="Verdana" w:hAnsi="Verdana"/>
          <w:i/>
          <w:sz w:val="16"/>
          <w:szCs w:val="16"/>
          <w:lang w:eastAsia="pl-PL"/>
        </w:rPr>
        <w:t xml:space="preserve">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bookmarkEnd w:id="104"/>
      <w:r w:rsidRPr="005F1107">
        <w:rPr>
          <w:rFonts w:ascii="Verdana" w:hAnsi="Verdana"/>
          <w:i/>
          <w:sz w:val="16"/>
          <w:szCs w:val="16"/>
          <w:lang w:eastAsia="pl-PL"/>
        </w:rPr>
        <w:t>,</w:t>
      </w:r>
      <w:bookmarkEnd w:id="105"/>
    </w:p>
    <w:p w14:paraId="43FDCDD0" w14:textId="6F6A2688" w:rsidR="00576BEC" w:rsidRPr="005F1107" w:rsidRDefault="00101B89" w:rsidP="00414393">
      <w:pPr>
        <w:shd w:val="clear" w:color="auto" w:fill="FFFFFF"/>
        <w:spacing w:line="260" w:lineRule="exact"/>
        <w:ind w:left="2127" w:hanging="993"/>
        <w:rPr>
          <w:rFonts w:ascii="Verdana" w:hAnsi="Verdana"/>
          <w:i/>
          <w:sz w:val="16"/>
          <w:szCs w:val="16"/>
          <w:lang w:eastAsia="pl-PL"/>
        </w:rPr>
      </w:pPr>
      <w:r w:rsidRPr="005F1107">
        <w:rPr>
          <w:rFonts w:ascii="Verdana" w:hAnsi="Verdana"/>
          <w:i/>
          <w:sz w:val="16"/>
          <w:szCs w:val="16"/>
          <w:lang w:eastAsia="pl-PL"/>
        </w:rPr>
        <w:t>9.4.2.14</w:t>
      </w:r>
      <w:r w:rsidRPr="005F1107">
        <w:rPr>
          <w:rFonts w:ascii="Verdana" w:hAnsi="Verdana"/>
          <w:i/>
          <w:sz w:val="16"/>
          <w:szCs w:val="16"/>
          <w:lang w:eastAsia="pl-PL"/>
        </w:rPr>
        <w:tab/>
        <w:t xml:space="preserve">Wykonawca zalega z uiszczeniem podatków, opłat lub składek na ubezpieczenie społeczne lub </w:t>
      </w:r>
      <w:r w:rsidRPr="005F1107">
        <w:rPr>
          <w:rFonts w:ascii="Verdana" w:hAnsi="Verdana" w:cs="Arial"/>
          <w:i/>
          <w:sz w:val="16"/>
          <w:szCs w:val="16"/>
          <w:lang w:eastAsia="pl-PL"/>
        </w:rPr>
        <w:t>zdrowotne</w:t>
      </w:r>
      <w:r w:rsidRPr="005F1107">
        <w:rPr>
          <w:rFonts w:ascii="Verdana" w:hAnsi="Verdana"/>
          <w:i/>
          <w:sz w:val="16"/>
          <w:szCs w:val="16"/>
          <w:lang w:eastAsia="pl-PL"/>
        </w:rPr>
        <w:t>, chyba że Wykonawca przed upływem składania wniosków o</w:t>
      </w:r>
      <w:r w:rsidR="00C73012" w:rsidRPr="005F1107">
        <w:rPr>
          <w:rFonts w:ascii="Verdana" w:hAnsi="Verdana"/>
          <w:i/>
          <w:sz w:val="16"/>
          <w:szCs w:val="16"/>
          <w:lang w:eastAsia="pl-PL"/>
        </w:rPr>
        <w:t> </w:t>
      </w:r>
      <w:r w:rsidRPr="005F1107">
        <w:rPr>
          <w:rFonts w:ascii="Verdana" w:hAnsi="Verdana"/>
          <w:i/>
          <w:sz w:val="16"/>
          <w:szCs w:val="16"/>
          <w:lang w:eastAsia="pl-PL"/>
        </w:rPr>
        <w:t>dopuszczenie do udziału w postępowaniu lub Ofert dokonał płatności należnych podatków, opłat lub składek co będzie w stanie wykazać Zamawiającemu.</w:t>
      </w:r>
      <w:bookmarkEnd w:id="90"/>
      <w:bookmarkEnd w:id="91"/>
      <w:bookmarkEnd w:id="92"/>
    </w:p>
    <w:p w14:paraId="0F13FC80" w14:textId="5E25D43A" w:rsidR="006943E3" w:rsidRPr="00C73012" w:rsidRDefault="006943E3" w:rsidP="002D6DB9">
      <w:pPr>
        <w:pStyle w:val="Akapitzlist"/>
        <w:widowControl w:val="0"/>
        <w:numPr>
          <w:ilvl w:val="1"/>
          <w:numId w:val="2"/>
        </w:numPr>
        <w:snapToGrid w:val="0"/>
        <w:spacing w:before="120" w:after="120" w:line="276" w:lineRule="auto"/>
        <w:ind w:left="851" w:right="23" w:hanging="851"/>
        <w:contextualSpacing w:val="0"/>
        <w:outlineLvl w:val="0"/>
        <w:rPr>
          <w:rFonts w:ascii="Verdana" w:hAnsi="Verdana" w:cstheme="minorHAnsi"/>
          <w:b/>
          <w:spacing w:val="-3"/>
          <w:sz w:val="18"/>
          <w:lang w:eastAsia="pl-PL"/>
        </w:rPr>
      </w:pPr>
      <w:bookmarkStart w:id="106" w:name="_Toc354752383"/>
      <w:bookmarkStart w:id="107" w:name="_Toc516566334"/>
      <w:bookmarkStart w:id="108" w:name="_Toc516581604"/>
      <w:bookmarkStart w:id="109" w:name="_Toc516734785"/>
      <w:bookmarkStart w:id="110" w:name="_Toc516738815"/>
      <w:bookmarkStart w:id="111" w:name="_Toc8212154"/>
      <w:bookmarkStart w:id="112" w:name="_Ref63448042"/>
      <w:bookmarkEnd w:id="93"/>
      <w:bookmarkEnd w:id="94"/>
      <w:bookmarkEnd w:id="95"/>
      <w:r w:rsidRPr="00C73012">
        <w:rPr>
          <w:rFonts w:ascii="Verdana" w:hAnsi="Verdana" w:cstheme="minorHAnsi"/>
          <w:b/>
          <w:spacing w:val="-3"/>
          <w:sz w:val="18"/>
          <w:lang w:eastAsia="pl-PL"/>
        </w:rPr>
        <w:t>Na potwi</w:t>
      </w:r>
      <w:r w:rsidR="00985E2D" w:rsidRPr="00C73012">
        <w:rPr>
          <w:rFonts w:ascii="Verdana" w:hAnsi="Verdana" w:cstheme="minorHAnsi"/>
          <w:b/>
          <w:spacing w:val="-3"/>
          <w:sz w:val="18"/>
          <w:lang w:eastAsia="pl-PL"/>
        </w:rPr>
        <w:t>erdzenie wymagań określonych w p</w:t>
      </w:r>
      <w:r w:rsidR="00341AAC" w:rsidRPr="00C73012">
        <w:rPr>
          <w:rFonts w:ascii="Verdana" w:hAnsi="Verdana" w:cstheme="minorHAnsi"/>
          <w:b/>
          <w:spacing w:val="-3"/>
          <w:sz w:val="18"/>
          <w:lang w:eastAsia="pl-PL"/>
        </w:rPr>
        <w:t xml:space="preserve">kt </w:t>
      </w:r>
      <w:r w:rsidR="00127884" w:rsidRPr="00C73012">
        <w:rPr>
          <w:rFonts w:ascii="Verdana" w:hAnsi="Verdana" w:cstheme="minorHAnsi"/>
          <w:b/>
          <w:spacing w:val="-3"/>
          <w:sz w:val="18"/>
          <w:lang w:eastAsia="pl-PL"/>
        </w:rPr>
        <w:fldChar w:fldCharType="begin"/>
      </w:r>
      <w:r w:rsidR="00127884" w:rsidRPr="00C73012">
        <w:rPr>
          <w:rFonts w:ascii="Verdana" w:hAnsi="Verdana" w:cstheme="minorHAnsi"/>
          <w:b/>
          <w:spacing w:val="-3"/>
          <w:sz w:val="18"/>
          <w:lang w:eastAsia="pl-PL"/>
        </w:rPr>
        <w:instrText xml:space="preserve"> REF _Ref63443935 \r \h </w:instrText>
      </w:r>
      <w:r w:rsidR="00B5690F" w:rsidRPr="00C73012">
        <w:rPr>
          <w:rFonts w:ascii="Verdana" w:hAnsi="Verdana" w:cstheme="minorHAnsi"/>
          <w:b/>
          <w:spacing w:val="-3"/>
          <w:sz w:val="18"/>
          <w:lang w:eastAsia="pl-PL"/>
        </w:rPr>
        <w:instrText xml:space="preserve"> \* MERGEFORMAT </w:instrText>
      </w:r>
      <w:r w:rsidR="00127884" w:rsidRPr="00C73012">
        <w:rPr>
          <w:rFonts w:ascii="Verdana" w:hAnsi="Verdana" w:cstheme="minorHAnsi"/>
          <w:b/>
          <w:spacing w:val="-3"/>
          <w:sz w:val="18"/>
          <w:lang w:eastAsia="pl-PL"/>
        </w:rPr>
      </w:r>
      <w:r w:rsidR="00127884" w:rsidRPr="00C73012">
        <w:rPr>
          <w:rFonts w:ascii="Verdana" w:hAnsi="Verdana" w:cstheme="minorHAnsi"/>
          <w:b/>
          <w:spacing w:val="-3"/>
          <w:sz w:val="18"/>
          <w:lang w:eastAsia="pl-PL"/>
        </w:rPr>
        <w:fldChar w:fldCharType="separate"/>
      </w:r>
      <w:r w:rsidR="0018449C">
        <w:rPr>
          <w:rFonts w:ascii="Verdana" w:hAnsi="Verdana" w:cstheme="minorHAnsi"/>
          <w:b/>
          <w:spacing w:val="-3"/>
          <w:sz w:val="18"/>
          <w:lang w:eastAsia="pl-PL"/>
        </w:rPr>
        <w:t>5.1</w:t>
      </w:r>
      <w:r w:rsidR="00127884" w:rsidRPr="00C73012">
        <w:rPr>
          <w:rFonts w:ascii="Verdana" w:hAnsi="Verdana" w:cstheme="minorHAnsi"/>
          <w:b/>
          <w:spacing w:val="-3"/>
          <w:sz w:val="18"/>
          <w:lang w:eastAsia="pl-PL"/>
        </w:rPr>
        <w:fldChar w:fldCharType="end"/>
      </w:r>
      <w:r w:rsidR="006E7354" w:rsidRPr="00C73012">
        <w:rPr>
          <w:rFonts w:ascii="Verdana" w:hAnsi="Verdana" w:cstheme="minorHAnsi"/>
          <w:b/>
          <w:spacing w:val="-3"/>
          <w:sz w:val="18"/>
          <w:lang w:eastAsia="pl-PL"/>
        </w:rPr>
        <w:t xml:space="preserve"> </w:t>
      </w:r>
      <w:r w:rsidR="00341AAC" w:rsidRPr="00C73012">
        <w:rPr>
          <w:rFonts w:ascii="Verdana" w:hAnsi="Verdana" w:cstheme="minorHAnsi"/>
          <w:b/>
          <w:spacing w:val="-3"/>
          <w:sz w:val="18"/>
          <w:lang w:eastAsia="pl-PL"/>
        </w:rPr>
        <w:t>powyżej</w:t>
      </w:r>
      <w:r w:rsidR="00475757" w:rsidRPr="00C73012">
        <w:rPr>
          <w:rFonts w:ascii="Verdana" w:hAnsi="Verdana" w:cstheme="minorHAnsi"/>
          <w:b/>
          <w:spacing w:val="-3"/>
          <w:sz w:val="18"/>
          <w:lang w:eastAsia="pl-PL"/>
        </w:rPr>
        <w:t xml:space="preserve">, Wykonawca </w:t>
      </w:r>
      <w:r w:rsidRPr="00C73012">
        <w:rPr>
          <w:rFonts w:ascii="Verdana" w:hAnsi="Verdana" w:cstheme="minorHAnsi"/>
          <w:b/>
          <w:spacing w:val="-3"/>
          <w:sz w:val="18"/>
          <w:lang w:eastAsia="pl-PL"/>
        </w:rPr>
        <w:t>zobowi</w:t>
      </w:r>
      <w:r w:rsidR="00A21F91" w:rsidRPr="00C73012">
        <w:rPr>
          <w:rFonts w:ascii="Verdana" w:hAnsi="Verdana" w:cstheme="minorHAnsi"/>
          <w:b/>
          <w:spacing w:val="-3"/>
          <w:sz w:val="18"/>
          <w:lang w:eastAsia="pl-PL"/>
        </w:rPr>
        <w:t>ązany jest złożyć wraz z Ofertą</w:t>
      </w:r>
      <w:r w:rsidR="00341AAC" w:rsidRPr="00C73012">
        <w:rPr>
          <w:rFonts w:ascii="Verdana" w:hAnsi="Verdana" w:cstheme="minorHAnsi"/>
          <w:b/>
          <w:spacing w:val="-3"/>
          <w:sz w:val="18"/>
          <w:lang w:eastAsia="pl-PL"/>
        </w:rPr>
        <w:t>:</w:t>
      </w:r>
      <w:bookmarkEnd w:id="106"/>
      <w:bookmarkEnd w:id="107"/>
      <w:bookmarkEnd w:id="108"/>
      <w:bookmarkEnd w:id="109"/>
      <w:bookmarkEnd w:id="110"/>
      <w:bookmarkEnd w:id="111"/>
      <w:bookmarkEnd w:id="112"/>
    </w:p>
    <w:p w14:paraId="0CCA6FDA" w14:textId="64A8EBD2" w:rsidR="0013550D" w:rsidRPr="00C73012" w:rsidRDefault="0013550D" w:rsidP="002D6DB9">
      <w:pPr>
        <w:pStyle w:val="Akapitzlist"/>
        <w:numPr>
          <w:ilvl w:val="2"/>
          <w:numId w:val="2"/>
        </w:numPr>
        <w:spacing w:before="120" w:after="120" w:line="276" w:lineRule="auto"/>
        <w:ind w:left="993" w:right="23" w:hanging="993"/>
        <w:contextualSpacing w:val="0"/>
        <w:outlineLvl w:val="0"/>
        <w:rPr>
          <w:rFonts w:ascii="Verdana" w:hAnsi="Verdana" w:cstheme="minorHAnsi"/>
          <w:iCs/>
          <w:sz w:val="18"/>
        </w:rPr>
      </w:pPr>
      <w:bookmarkStart w:id="113" w:name="_Ref63448028"/>
      <w:bookmarkStart w:id="114" w:name="_Toc516734786"/>
      <w:bookmarkStart w:id="115" w:name="_Toc516738816"/>
      <w:bookmarkStart w:id="116" w:name="_Toc8212155"/>
      <w:r w:rsidRPr="00C73012">
        <w:rPr>
          <w:rFonts w:ascii="Verdana" w:hAnsi="Verdana" w:cstheme="minorHAnsi"/>
          <w:b/>
          <w:iCs/>
          <w:sz w:val="18"/>
        </w:rPr>
        <w:t xml:space="preserve">Oświadczenie o spełnieniu warunków udziału w </w:t>
      </w:r>
      <w:r w:rsidR="00806860" w:rsidRPr="00C73012">
        <w:rPr>
          <w:rFonts w:ascii="Verdana" w:hAnsi="Verdana" w:cstheme="minorHAnsi"/>
          <w:b/>
          <w:iCs/>
          <w:sz w:val="18"/>
        </w:rPr>
        <w:t>P</w:t>
      </w:r>
      <w:r w:rsidRPr="00C73012">
        <w:rPr>
          <w:rFonts w:ascii="Verdana" w:hAnsi="Verdana" w:cstheme="minorHAnsi"/>
          <w:b/>
          <w:iCs/>
          <w:sz w:val="18"/>
        </w:rPr>
        <w:t>ostępowaniu</w:t>
      </w:r>
      <w:r w:rsidR="00A21602" w:rsidRPr="00C73012">
        <w:rPr>
          <w:rFonts w:ascii="Verdana" w:hAnsi="Verdana" w:cstheme="minorHAnsi"/>
          <w:b/>
          <w:iCs/>
          <w:sz w:val="18"/>
        </w:rPr>
        <w:t xml:space="preserve"> </w:t>
      </w:r>
      <w:r w:rsidRPr="00C73012">
        <w:rPr>
          <w:rFonts w:ascii="Verdana" w:hAnsi="Verdana" w:cstheme="minorHAnsi"/>
          <w:iCs/>
          <w:sz w:val="18"/>
        </w:rPr>
        <w:t xml:space="preserve">oraz </w:t>
      </w:r>
      <w:r w:rsidRPr="00C73012">
        <w:rPr>
          <w:rFonts w:ascii="Verdana" w:hAnsi="Verdana" w:cstheme="minorHAnsi"/>
          <w:b/>
          <w:iCs/>
          <w:sz w:val="18"/>
        </w:rPr>
        <w:t xml:space="preserve">niepodleganiu wykluczeniu z </w:t>
      </w:r>
      <w:r w:rsidR="00806860" w:rsidRPr="00C73012">
        <w:rPr>
          <w:rFonts w:ascii="Verdana" w:hAnsi="Verdana" w:cstheme="minorHAnsi"/>
          <w:b/>
          <w:iCs/>
          <w:sz w:val="18"/>
        </w:rPr>
        <w:t>P</w:t>
      </w:r>
      <w:r w:rsidRPr="00C73012">
        <w:rPr>
          <w:rFonts w:ascii="Verdana" w:hAnsi="Verdana" w:cstheme="minorHAnsi"/>
          <w:b/>
          <w:iCs/>
          <w:sz w:val="18"/>
        </w:rPr>
        <w:t>ostępowania</w:t>
      </w:r>
      <w:r w:rsidR="00A21602" w:rsidRPr="00C73012">
        <w:rPr>
          <w:rFonts w:ascii="Verdana" w:hAnsi="Verdana" w:cstheme="minorHAnsi"/>
          <w:iCs/>
          <w:sz w:val="18"/>
        </w:rPr>
        <w:t xml:space="preserve"> </w:t>
      </w:r>
      <w:r w:rsidRPr="00C73012">
        <w:rPr>
          <w:rFonts w:ascii="Verdana" w:hAnsi="Verdana" w:cstheme="minorHAnsi"/>
          <w:iCs/>
          <w:sz w:val="18"/>
        </w:rPr>
        <w:t xml:space="preserve">– w treści Formularza Oferty </w:t>
      </w:r>
      <w:r w:rsidRPr="00C73012">
        <w:rPr>
          <w:rFonts w:ascii="Verdana" w:hAnsi="Verdana" w:cstheme="minorHAnsi"/>
          <w:b/>
          <w:iCs/>
          <w:sz w:val="18"/>
        </w:rPr>
        <w:t xml:space="preserve">wg. Załącznika </w:t>
      </w:r>
      <w:r w:rsidR="00A36707" w:rsidRPr="00C73012">
        <w:rPr>
          <w:rFonts w:ascii="Verdana" w:hAnsi="Verdana" w:cstheme="minorHAnsi"/>
          <w:b/>
          <w:iCs/>
          <w:sz w:val="18"/>
        </w:rPr>
        <w:t xml:space="preserve">nr 1 </w:t>
      </w:r>
      <w:r w:rsidRPr="00C73012">
        <w:rPr>
          <w:rFonts w:ascii="Verdana" w:hAnsi="Verdana" w:cstheme="minorHAnsi"/>
          <w:b/>
          <w:iCs/>
          <w:sz w:val="18"/>
        </w:rPr>
        <w:t>do SWZ</w:t>
      </w:r>
      <w:bookmarkEnd w:id="113"/>
      <w:r w:rsidR="00AA1247" w:rsidRPr="00C73012">
        <w:rPr>
          <w:rFonts w:ascii="Verdana" w:hAnsi="Verdana" w:cstheme="minorHAnsi"/>
          <w:iCs/>
          <w:sz w:val="18"/>
        </w:rPr>
        <w:t>.</w:t>
      </w:r>
    </w:p>
    <w:p w14:paraId="13CCB125" w14:textId="5168FF1A" w:rsidR="00A36707" w:rsidRPr="00C73012" w:rsidRDefault="00A36707" w:rsidP="002D6DB9">
      <w:pPr>
        <w:pStyle w:val="Akapitzlist"/>
        <w:numPr>
          <w:ilvl w:val="2"/>
          <w:numId w:val="2"/>
        </w:numPr>
        <w:spacing w:before="120" w:after="120" w:line="276" w:lineRule="auto"/>
        <w:ind w:left="993" w:right="23" w:hanging="993"/>
        <w:contextualSpacing w:val="0"/>
        <w:outlineLvl w:val="0"/>
        <w:rPr>
          <w:rFonts w:ascii="Verdana" w:hAnsi="Verdana" w:cstheme="minorHAnsi"/>
          <w:iCs/>
          <w:sz w:val="18"/>
        </w:rPr>
      </w:pPr>
      <w:r w:rsidRPr="00C73012">
        <w:rPr>
          <w:rFonts w:ascii="Verdana" w:hAnsi="Verdana" w:cstheme="minorHAnsi"/>
          <w:b/>
          <w:iCs/>
          <w:sz w:val="18"/>
        </w:rPr>
        <w:t>Oświadczenie Wykonawcy</w:t>
      </w:r>
      <w:r w:rsidRPr="00C73012">
        <w:rPr>
          <w:rFonts w:ascii="Verdana" w:hAnsi="Verdana" w:cstheme="minorHAnsi"/>
          <w:iCs/>
          <w:sz w:val="18"/>
        </w:rPr>
        <w:t xml:space="preserve"> o niepodleg</w:t>
      </w:r>
      <w:r w:rsidR="006E1BE2">
        <w:rPr>
          <w:rFonts w:ascii="Verdana" w:hAnsi="Verdana" w:cstheme="minorHAnsi"/>
          <w:iCs/>
          <w:sz w:val="18"/>
        </w:rPr>
        <w:t>aniu</w:t>
      </w:r>
      <w:r w:rsidRPr="00C73012">
        <w:rPr>
          <w:rFonts w:ascii="Verdana" w:hAnsi="Verdana" w:cstheme="minorHAnsi"/>
          <w:iCs/>
          <w:sz w:val="18"/>
        </w:rPr>
        <w:t xml:space="preserve"> wykluczeniu z Postępowania na podstawie art. 7 ust. 1 ustawy o przeciwdziałaniu </w:t>
      </w:r>
      <w:r w:rsidR="00C73012" w:rsidRPr="00C73012">
        <w:rPr>
          <w:rFonts w:ascii="Verdana" w:hAnsi="Verdana" w:cstheme="minorHAnsi"/>
          <w:iCs/>
          <w:sz w:val="18"/>
        </w:rPr>
        <w:t>(„usta</w:t>
      </w:r>
      <w:r w:rsidR="006E1BE2">
        <w:rPr>
          <w:rFonts w:ascii="Verdana" w:hAnsi="Verdana" w:cstheme="minorHAnsi"/>
          <w:iCs/>
          <w:sz w:val="18"/>
        </w:rPr>
        <w:t xml:space="preserve">wa </w:t>
      </w:r>
      <w:r w:rsidR="00C73012" w:rsidRPr="00C73012">
        <w:rPr>
          <w:rFonts w:ascii="Verdana" w:hAnsi="Verdana" w:cstheme="minorHAnsi"/>
          <w:iCs/>
          <w:sz w:val="18"/>
        </w:rPr>
        <w:t xml:space="preserve">o przeciwdziałaniu”) </w:t>
      </w:r>
      <w:r w:rsidRPr="00C73012">
        <w:rPr>
          <w:rFonts w:ascii="Verdana" w:hAnsi="Verdana" w:cstheme="minorHAnsi"/>
          <w:iCs/>
          <w:sz w:val="18"/>
        </w:rPr>
        <w:t>wspierania agresji oraz art. 5 k rozporządzenia (UE) 2022/576 z dnia 8 kwietnia 2022 r. w sprawie zmiany rozporządzenia (UE) nr 833/2014 dotyczącego środków ograniczających w związku z</w:t>
      </w:r>
      <w:r w:rsidR="00C73012">
        <w:rPr>
          <w:rFonts w:ascii="Verdana" w:hAnsi="Verdana" w:cstheme="minorHAnsi"/>
          <w:iCs/>
          <w:sz w:val="18"/>
        </w:rPr>
        <w:t> </w:t>
      </w:r>
      <w:r w:rsidRPr="00C73012">
        <w:rPr>
          <w:rFonts w:ascii="Verdana" w:hAnsi="Verdana" w:cstheme="minorHAnsi"/>
          <w:iCs/>
          <w:sz w:val="18"/>
        </w:rPr>
        <w:t>działaniami Rosji destabil</w:t>
      </w:r>
      <w:r w:rsidR="00AA1247" w:rsidRPr="00C73012">
        <w:rPr>
          <w:rFonts w:ascii="Verdana" w:hAnsi="Verdana" w:cstheme="minorHAnsi"/>
          <w:iCs/>
          <w:sz w:val="18"/>
        </w:rPr>
        <w:t>izującymi sytuację na Ukrainie.</w:t>
      </w:r>
    </w:p>
    <w:p w14:paraId="686DEC1D" w14:textId="2F99F218" w:rsidR="00A36707" w:rsidRDefault="00A36707" w:rsidP="0047162B">
      <w:pPr>
        <w:pStyle w:val="Akapitzlist"/>
        <w:spacing w:before="120" w:after="120" w:line="276" w:lineRule="auto"/>
        <w:ind w:left="993" w:right="23"/>
        <w:contextualSpacing w:val="0"/>
        <w:outlineLvl w:val="0"/>
        <w:rPr>
          <w:rFonts w:ascii="Verdana" w:hAnsi="Verdana" w:cstheme="minorHAnsi"/>
          <w:iCs/>
          <w:sz w:val="18"/>
        </w:rPr>
      </w:pPr>
      <w:r w:rsidRPr="00C73012">
        <w:rPr>
          <w:rFonts w:ascii="Verdana" w:hAnsi="Verdana" w:cstheme="minorHAnsi"/>
          <w:iCs/>
          <w:sz w:val="18"/>
        </w:rPr>
        <w:t xml:space="preserve">W przypadku Wykonawców wspólnie ubiegających się o Zamówienie, przedmiotowe oświadczenie składa każdy z tych Wykonawców lub Wykonawca upoważniony do ich </w:t>
      </w:r>
      <w:r w:rsidRPr="00C73012">
        <w:rPr>
          <w:rFonts w:ascii="Verdana" w:hAnsi="Verdana" w:cstheme="minorHAnsi"/>
          <w:iCs/>
          <w:sz w:val="18"/>
        </w:rPr>
        <w:lastRenderedPageBreak/>
        <w:t>reprezentowania</w:t>
      </w:r>
      <w:r w:rsidRPr="005F1107">
        <w:rPr>
          <w:rFonts w:ascii="Verdana" w:hAnsi="Verdana" w:cstheme="minorHAnsi"/>
          <w:iCs/>
          <w:sz w:val="18"/>
        </w:rPr>
        <w:t>. W przypadku gdy wykonawca polega w</w:t>
      </w:r>
      <w:r w:rsidR="00C73012" w:rsidRPr="005F1107">
        <w:rPr>
          <w:rFonts w:ascii="Verdana" w:hAnsi="Verdana" w:cstheme="minorHAnsi"/>
          <w:iCs/>
          <w:sz w:val="18"/>
        </w:rPr>
        <w:t> </w:t>
      </w:r>
      <w:r w:rsidRPr="005F1107">
        <w:rPr>
          <w:rFonts w:ascii="Verdana" w:hAnsi="Verdana" w:cstheme="minorHAnsi"/>
          <w:iCs/>
          <w:sz w:val="18"/>
        </w:rPr>
        <w:t>celu wykazania warunków udziału w postępowaniu na podmiotach udostępniających zasobny na które przypada ponad 10% wartości zamówienia, oświadczenie składają również te podmioty.</w:t>
      </w:r>
      <w:r w:rsidRPr="00C73012">
        <w:rPr>
          <w:rFonts w:ascii="Verdana" w:hAnsi="Verdana" w:cstheme="minorHAnsi"/>
          <w:iCs/>
          <w:sz w:val="18"/>
        </w:rPr>
        <w:t xml:space="preserve"> Wzór oświadczenia stanowi </w:t>
      </w:r>
      <w:r w:rsidRPr="00C73012">
        <w:rPr>
          <w:rFonts w:ascii="Verdana" w:hAnsi="Verdana" w:cstheme="minorHAnsi"/>
          <w:b/>
          <w:iCs/>
          <w:sz w:val="18"/>
        </w:rPr>
        <w:t xml:space="preserve">Załącznik nr </w:t>
      </w:r>
      <w:r w:rsidR="008C62D6" w:rsidRPr="00C73012">
        <w:rPr>
          <w:rFonts w:ascii="Verdana" w:hAnsi="Verdana" w:cstheme="minorHAnsi"/>
          <w:b/>
          <w:iCs/>
          <w:sz w:val="18"/>
        </w:rPr>
        <w:t>3</w:t>
      </w:r>
      <w:r w:rsidRPr="00C73012">
        <w:rPr>
          <w:rFonts w:ascii="Verdana" w:hAnsi="Verdana" w:cstheme="minorHAnsi"/>
          <w:b/>
          <w:iCs/>
          <w:sz w:val="18"/>
        </w:rPr>
        <w:t xml:space="preserve"> do SWZ</w:t>
      </w:r>
      <w:r w:rsidR="00AA1247" w:rsidRPr="00C73012">
        <w:rPr>
          <w:rFonts w:ascii="Verdana" w:hAnsi="Verdana" w:cstheme="minorHAnsi"/>
          <w:iCs/>
          <w:sz w:val="18"/>
        </w:rPr>
        <w:t>.</w:t>
      </w:r>
    </w:p>
    <w:p w14:paraId="76143639" w14:textId="0CDFCC3E" w:rsidR="00504493" w:rsidRPr="00C73012" w:rsidRDefault="00504493" w:rsidP="00504493">
      <w:pPr>
        <w:pStyle w:val="Akapitzlist"/>
        <w:spacing w:before="120" w:after="120" w:line="276" w:lineRule="auto"/>
        <w:ind w:left="993" w:right="23"/>
        <w:contextualSpacing w:val="0"/>
        <w:outlineLvl w:val="0"/>
        <w:rPr>
          <w:rFonts w:ascii="Verdana" w:hAnsi="Verdana" w:cstheme="minorHAnsi"/>
          <w:iCs/>
          <w:sz w:val="18"/>
        </w:rPr>
      </w:pPr>
      <w:r w:rsidRPr="00C73012">
        <w:rPr>
          <w:rFonts w:ascii="Verdana" w:hAnsi="Verdana" w:cstheme="minorHAnsi"/>
          <w:iCs/>
          <w:sz w:val="18"/>
        </w:rPr>
        <w:t xml:space="preserve">Zamawiający informuje, że w przypadku Wykonawcy najwyżej ocenionego dokona weryfikacji przesłanek wykluczenia, o których mowa w </w:t>
      </w:r>
      <w:r w:rsidRPr="005F1107">
        <w:rPr>
          <w:rFonts w:ascii="Verdana" w:hAnsi="Verdana" w:cstheme="minorHAnsi"/>
          <w:iCs/>
          <w:sz w:val="18"/>
        </w:rPr>
        <w:t>pkt 5.1.2. SWZ</w:t>
      </w:r>
      <w:r w:rsidRPr="00C73012">
        <w:rPr>
          <w:rFonts w:ascii="Verdana" w:hAnsi="Verdana" w:cstheme="minorHAnsi"/>
          <w:iCs/>
          <w:sz w:val="18"/>
        </w:rPr>
        <w:t xml:space="preserve"> powyżej (pkt </w:t>
      </w:r>
      <w:r w:rsidRPr="005F1107">
        <w:rPr>
          <w:rFonts w:ascii="Verdana" w:hAnsi="Verdana" w:cstheme="minorHAnsi"/>
          <w:iCs/>
          <w:sz w:val="18"/>
        </w:rPr>
        <w:t>9.4.3.1-9.4.3.4 Procedury)</w:t>
      </w:r>
      <w:r w:rsidRPr="00C73012">
        <w:rPr>
          <w:rFonts w:ascii="Verdana" w:hAnsi="Verdana" w:cstheme="minorHAnsi"/>
          <w:iCs/>
          <w:sz w:val="18"/>
        </w:rPr>
        <w:t xml:space="preserve"> również w oparciu o dokumenty dotyczące statusu własnościowego wykonawcy (oraz odpowiednio członka konsorcjum, podmiotu udostepniającego zasoby, podwykonawcy), które uzna za niezbędne w konkretnym przypadku. W szczególności na potwierdzenie braku podstaw wykluczenia, o których mowa w </w:t>
      </w:r>
      <w:r w:rsidRPr="005F1107">
        <w:rPr>
          <w:rFonts w:ascii="Verdana" w:hAnsi="Verdana" w:cstheme="minorHAnsi"/>
          <w:iCs/>
          <w:sz w:val="18"/>
        </w:rPr>
        <w:t>pkt 5.1.2.</w:t>
      </w:r>
      <w:r w:rsidRPr="00C73012">
        <w:rPr>
          <w:rFonts w:ascii="Verdana" w:hAnsi="Verdana" w:cstheme="minorHAnsi"/>
          <w:iCs/>
          <w:sz w:val="18"/>
        </w:rPr>
        <w:t xml:space="preserve"> SWZ powyżej, Zamawiający może żądać złożenia od Wykonawcy </w:t>
      </w:r>
      <w:r w:rsidR="00CD43DC">
        <w:rPr>
          <w:rFonts w:ascii="Verdana" w:hAnsi="Verdana" w:cstheme="minorHAnsi"/>
          <w:iCs/>
          <w:sz w:val="18"/>
        </w:rPr>
        <w:t>–</w:t>
      </w:r>
      <w:r w:rsidR="006E1BE2">
        <w:rPr>
          <w:rFonts w:ascii="Verdana" w:hAnsi="Verdana" w:cstheme="minorHAnsi"/>
          <w:iCs/>
          <w:sz w:val="18"/>
        </w:rPr>
        <w:t>dod</w:t>
      </w:r>
      <w:r w:rsidRPr="00C73012">
        <w:rPr>
          <w:rFonts w:ascii="Verdana" w:hAnsi="Verdana" w:cstheme="minorHAnsi"/>
          <w:iCs/>
          <w:sz w:val="18"/>
        </w:rPr>
        <w:t>atkowych wyjaśnień/ dokumentów, w szczególności - dokumentów rejestrowych poszczególnych podmiotów, którym przysługują bezpośrednio lub pośrednio prawa własności do Wykonawcy (odpowiednio członka konsorcjum, podmiotu udostepniającego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0071229F" w14:textId="77777777" w:rsidR="00504493" w:rsidRPr="00C73012" w:rsidRDefault="00504493" w:rsidP="00504493">
      <w:pPr>
        <w:pStyle w:val="Akapitzlist"/>
        <w:spacing w:before="120" w:after="120" w:line="276" w:lineRule="auto"/>
        <w:ind w:left="993" w:right="23"/>
        <w:contextualSpacing w:val="0"/>
        <w:outlineLvl w:val="0"/>
        <w:rPr>
          <w:rFonts w:ascii="Verdana" w:hAnsi="Verdana" w:cstheme="minorHAnsi"/>
          <w:iCs/>
          <w:sz w:val="18"/>
        </w:rPr>
      </w:pPr>
      <w:r w:rsidRPr="00C73012">
        <w:rPr>
          <w:rFonts w:ascii="Verdana" w:hAnsi="Verdana" w:cstheme="minorHAnsi"/>
          <w:iCs/>
          <w:sz w:val="18"/>
        </w:rPr>
        <w:t>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w:t>
      </w:r>
    </w:p>
    <w:p w14:paraId="0F49CF42" w14:textId="77777777" w:rsidR="00504493" w:rsidRPr="00C73012" w:rsidRDefault="00504493" w:rsidP="00504493">
      <w:pPr>
        <w:pStyle w:val="Akapitzlist"/>
        <w:spacing w:before="120" w:after="120" w:line="276" w:lineRule="auto"/>
        <w:ind w:left="993" w:right="23"/>
        <w:contextualSpacing w:val="0"/>
        <w:outlineLvl w:val="0"/>
        <w:rPr>
          <w:rFonts w:ascii="Verdana" w:hAnsi="Verdana" w:cstheme="minorHAnsi"/>
          <w:i/>
          <w:iCs/>
          <w:sz w:val="18"/>
        </w:rPr>
      </w:pPr>
      <w:r w:rsidRPr="00C73012">
        <w:rPr>
          <w:rFonts w:ascii="Verdana" w:hAnsi="Verdana" w:cstheme="minorHAnsi"/>
          <w:iCs/>
          <w:sz w:val="18"/>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3FE95C1C" w14:textId="233229A3" w:rsidR="00504493" w:rsidRPr="00C73012" w:rsidRDefault="00504493" w:rsidP="00504493">
      <w:pPr>
        <w:pStyle w:val="Akapitzlist"/>
        <w:spacing w:before="120" w:after="120" w:line="276" w:lineRule="auto"/>
        <w:ind w:left="993" w:right="23"/>
        <w:contextualSpacing w:val="0"/>
        <w:outlineLvl w:val="0"/>
        <w:rPr>
          <w:rFonts w:ascii="Verdana" w:hAnsi="Verdana" w:cstheme="minorHAnsi"/>
          <w:iCs/>
          <w:sz w:val="18"/>
        </w:rPr>
      </w:pPr>
      <w:r w:rsidRPr="00C73012">
        <w:rPr>
          <w:rFonts w:ascii="Verdana" w:hAnsi="Verdana" w:cstheme="minorHAnsi"/>
          <w:iCs/>
          <w:sz w:val="18"/>
        </w:rPr>
        <w:t>Zamawiający będzie do</w:t>
      </w:r>
      <w:r w:rsidR="006E1BE2">
        <w:rPr>
          <w:rFonts w:ascii="Verdana" w:hAnsi="Verdana" w:cstheme="minorHAnsi"/>
          <w:iCs/>
          <w:sz w:val="18"/>
        </w:rPr>
        <w:t>kon</w:t>
      </w:r>
      <w:r w:rsidRPr="00C73012">
        <w:rPr>
          <w:rFonts w:ascii="Verdana" w:hAnsi="Verdana" w:cstheme="minorHAnsi"/>
          <w:iCs/>
          <w:sz w:val="18"/>
        </w:rPr>
        <w:t>ywał również weryfikacji list, o których mowa w art. 7 ust. 1 ustawy o przeciwdziałaniu.</w:t>
      </w:r>
    </w:p>
    <w:p w14:paraId="4D31BE42" w14:textId="01CE9542" w:rsidR="00B7260D" w:rsidRPr="005F1107" w:rsidRDefault="004B2737" w:rsidP="002D6DB9">
      <w:pPr>
        <w:pStyle w:val="Akapitzlist"/>
        <w:numPr>
          <w:ilvl w:val="2"/>
          <w:numId w:val="2"/>
        </w:numPr>
        <w:spacing w:before="120" w:after="120" w:line="276" w:lineRule="auto"/>
        <w:ind w:left="993" w:right="23" w:hanging="993"/>
        <w:contextualSpacing w:val="0"/>
        <w:outlineLvl w:val="0"/>
        <w:rPr>
          <w:rFonts w:ascii="Verdana" w:hAnsi="Verdana" w:cstheme="minorHAnsi"/>
          <w:i/>
          <w:iCs/>
          <w:sz w:val="18"/>
        </w:rPr>
      </w:pPr>
      <w:bookmarkStart w:id="117" w:name="_Ref63487609"/>
      <w:r w:rsidRPr="005F1107">
        <w:rPr>
          <w:rFonts w:ascii="Verdana" w:hAnsi="Verdana" w:cstheme="minorHAnsi"/>
          <w:b/>
          <w:iCs/>
          <w:sz w:val="18"/>
        </w:rPr>
        <w:t>odpis lub informację z Krajowego Rejestru Sądowego lub z</w:t>
      </w:r>
      <w:r w:rsidR="00B51E73" w:rsidRPr="005F1107">
        <w:rPr>
          <w:rFonts w:ascii="Verdana" w:hAnsi="Verdana" w:cstheme="minorHAnsi"/>
          <w:b/>
          <w:iCs/>
          <w:sz w:val="18"/>
        </w:rPr>
        <w:t> </w:t>
      </w:r>
      <w:r w:rsidRPr="005F1107">
        <w:rPr>
          <w:rFonts w:ascii="Verdana" w:hAnsi="Verdana" w:cstheme="minorHAnsi"/>
          <w:b/>
          <w:iCs/>
          <w:sz w:val="18"/>
        </w:rPr>
        <w:t xml:space="preserve">Centralnej Ewidencji i Informacji o Działalności Gospodarczej, </w:t>
      </w:r>
      <w:r w:rsidRPr="005F1107">
        <w:rPr>
          <w:rFonts w:ascii="Verdana" w:hAnsi="Verdana" w:cstheme="minorHAnsi"/>
          <w:iCs/>
          <w:sz w:val="18"/>
        </w:rPr>
        <w:t>sporządzony nie wcześniej niż 3 miesiące przed jej złożeniem, jeżeli odrębne przepisy wymagają wpisu do rejestru lub ewidencji</w:t>
      </w:r>
      <w:bookmarkEnd w:id="117"/>
      <w:r w:rsidR="00A36707" w:rsidRPr="005F1107">
        <w:rPr>
          <w:rFonts w:ascii="Verdana" w:hAnsi="Verdana" w:cstheme="minorHAnsi"/>
          <w:iCs/>
          <w:sz w:val="18"/>
        </w:rPr>
        <w:t>.</w:t>
      </w:r>
    </w:p>
    <w:p w14:paraId="085CCF6F" w14:textId="51FF75F1" w:rsidR="00B7260D" w:rsidRPr="005F1107" w:rsidRDefault="00C62D2A" w:rsidP="0047162B">
      <w:pPr>
        <w:pStyle w:val="Tekstkomentarza"/>
        <w:spacing w:line="276" w:lineRule="auto"/>
        <w:ind w:left="993"/>
        <w:rPr>
          <w:rFonts w:ascii="Verdana" w:hAnsi="Verdana"/>
          <w:sz w:val="18"/>
        </w:rPr>
      </w:pPr>
      <w:r w:rsidRPr="005F1107">
        <w:rPr>
          <w:rFonts w:ascii="Verdana" w:hAnsi="Verdana" w:cstheme="minorHAnsi"/>
          <w:iCs/>
          <w:sz w:val="18"/>
        </w:rPr>
        <w:t>Wykonawca nie jest zobowiązany do przedkładania ww. dokumentów, jeżeli</w:t>
      </w:r>
      <w:r w:rsidR="00C55300" w:rsidRPr="005F1107">
        <w:rPr>
          <w:rFonts w:ascii="Verdana" w:hAnsi="Verdana" w:cstheme="minorHAnsi"/>
          <w:iCs/>
          <w:sz w:val="18"/>
        </w:rPr>
        <w:t xml:space="preserve"> wskaże w</w:t>
      </w:r>
      <w:r w:rsidR="00F348EF" w:rsidRPr="005F1107">
        <w:rPr>
          <w:rFonts w:ascii="Verdana" w:hAnsi="Verdana" w:cstheme="minorHAnsi"/>
          <w:iCs/>
          <w:sz w:val="18"/>
        </w:rPr>
        <w:t> </w:t>
      </w:r>
      <w:r w:rsidR="00C55300" w:rsidRPr="005F1107">
        <w:rPr>
          <w:rFonts w:ascii="Verdana" w:hAnsi="Verdana" w:cstheme="minorHAnsi"/>
          <w:iCs/>
          <w:sz w:val="18"/>
        </w:rPr>
        <w:t xml:space="preserve">Formularzu ofertowym, że ww. dokumenty są dostępne </w:t>
      </w:r>
      <w:r w:rsidR="00C55300" w:rsidRPr="005F1107">
        <w:rPr>
          <w:rFonts w:ascii="Verdana" w:hAnsi="Verdana" w:cstheme="minorHAnsi"/>
          <w:sz w:val="18"/>
        </w:rPr>
        <w:t>pod określonymi adresami internetowymi ogólnodostępnych i</w:t>
      </w:r>
      <w:r w:rsidR="00B51E73" w:rsidRPr="005F1107">
        <w:rPr>
          <w:rFonts w:ascii="Verdana" w:hAnsi="Verdana" w:cstheme="minorHAnsi"/>
          <w:sz w:val="18"/>
        </w:rPr>
        <w:t> </w:t>
      </w:r>
      <w:r w:rsidR="00C55300" w:rsidRPr="005F1107">
        <w:rPr>
          <w:rFonts w:ascii="Verdana" w:hAnsi="Verdana" w:cstheme="minorHAnsi"/>
          <w:sz w:val="18"/>
        </w:rPr>
        <w:t>bezpłatnych baz danych.</w:t>
      </w:r>
    </w:p>
    <w:p w14:paraId="108657F4" w14:textId="4272D112" w:rsidR="0029796C" w:rsidRPr="005F1107" w:rsidRDefault="0029796C" w:rsidP="0029796C">
      <w:pPr>
        <w:pStyle w:val="Akapitzlist"/>
        <w:numPr>
          <w:ilvl w:val="2"/>
          <w:numId w:val="2"/>
        </w:numPr>
        <w:spacing w:before="120" w:after="120" w:line="276" w:lineRule="auto"/>
        <w:ind w:left="993" w:right="23" w:hanging="993"/>
        <w:contextualSpacing w:val="0"/>
        <w:outlineLvl w:val="0"/>
        <w:rPr>
          <w:rFonts w:ascii="Verdana" w:hAnsi="Verdana"/>
          <w:sz w:val="18"/>
        </w:rPr>
      </w:pPr>
      <w:bookmarkStart w:id="118" w:name="_Toc354752384"/>
      <w:bookmarkStart w:id="119" w:name="_Toc516566335"/>
      <w:bookmarkStart w:id="120" w:name="_Toc516581605"/>
      <w:bookmarkStart w:id="121" w:name="_Toc516734792"/>
      <w:bookmarkStart w:id="122" w:name="_Toc516738822"/>
      <w:bookmarkStart w:id="123" w:name="_Toc8212161"/>
      <w:bookmarkEnd w:id="114"/>
      <w:bookmarkEnd w:id="115"/>
      <w:bookmarkEnd w:id="116"/>
      <w:r>
        <w:rPr>
          <w:rFonts w:ascii="Verdana" w:hAnsi="Verdana" w:cstheme="minorHAnsi"/>
          <w:b/>
          <w:iCs/>
          <w:sz w:val="18"/>
        </w:rPr>
        <w:t>Oświadczenie</w:t>
      </w:r>
      <w:r w:rsidR="00C51D09" w:rsidRPr="00E01132">
        <w:rPr>
          <w:rFonts w:ascii="Verdana" w:hAnsi="Verdana" w:cstheme="minorHAnsi"/>
          <w:b/>
          <w:iCs/>
          <w:sz w:val="18"/>
        </w:rPr>
        <w:t xml:space="preserve"> </w:t>
      </w:r>
      <w:r>
        <w:rPr>
          <w:rFonts w:ascii="Verdana" w:hAnsi="Verdana" w:cstheme="minorHAnsi"/>
          <w:b/>
          <w:iCs/>
          <w:sz w:val="18"/>
        </w:rPr>
        <w:t xml:space="preserve">własne Wykonawcy potwierdzające, że nie zalega z opłaceniem podatków i opłat </w:t>
      </w:r>
      <w:r>
        <w:rPr>
          <w:rFonts w:ascii="Verdana" w:hAnsi="Verdana" w:cstheme="minorHAnsi"/>
          <w:iCs/>
          <w:sz w:val="18"/>
        </w:rPr>
        <w:t>(w przypadku Konsorcjum należy złożyć oświadczenie dotyczące wszystkich jego członków).</w:t>
      </w:r>
    </w:p>
    <w:p w14:paraId="1C550E18" w14:textId="53C03A7D" w:rsidR="0029796C" w:rsidRPr="003455CB" w:rsidRDefault="0029796C" w:rsidP="0029796C">
      <w:pPr>
        <w:pStyle w:val="Akapitzlist"/>
        <w:numPr>
          <w:ilvl w:val="2"/>
          <w:numId w:val="2"/>
        </w:numPr>
        <w:spacing w:before="120" w:after="120" w:line="276" w:lineRule="auto"/>
        <w:ind w:left="993" w:right="23" w:hanging="993"/>
        <w:contextualSpacing w:val="0"/>
        <w:outlineLvl w:val="0"/>
        <w:rPr>
          <w:rFonts w:ascii="Verdana" w:hAnsi="Verdana" w:cstheme="minorHAnsi"/>
          <w:iCs/>
          <w:sz w:val="18"/>
        </w:rPr>
      </w:pPr>
      <w:r w:rsidRPr="0029796C">
        <w:rPr>
          <w:rFonts w:ascii="Verdana" w:hAnsi="Verdana" w:cstheme="minorHAnsi"/>
          <w:b/>
          <w:iCs/>
          <w:sz w:val="18"/>
        </w:rPr>
        <w:t>Wykaz</w:t>
      </w:r>
      <w:r>
        <w:rPr>
          <w:rFonts w:ascii="Verdana" w:hAnsi="Verdana" w:cstheme="minorHAnsi"/>
          <w:iCs/>
          <w:sz w:val="18"/>
        </w:rPr>
        <w:t xml:space="preserve"> </w:t>
      </w:r>
      <w:r w:rsidRPr="00235E0F">
        <w:rPr>
          <w:rFonts w:ascii="Verdana" w:hAnsi="Verdana" w:cs="Calibri"/>
          <w:b/>
          <w:iCs/>
          <w:sz w:val="18"/>
          <w:szCs w:val="18"/>
        </w:rPr>
        <w:t xml:space="preserve">zrealizowanych </w:t>
      </w:r>
      <w:r w:rsidR="003455CB">
        <w:rPr>
          <w:rFonts w:ascii="Verdana" w:hAnsi="Verdana" w:cs="Calibri"/>
          <w:b/>
          <w:iCs/>
          <w:sz w:val="18"/>
          <w:szCs w:val="18"/>
        </w:rPr>
        <w:t>usług</w:t>
      </w:r>
      <w:r w:rsidRPr="00235E0F">
        <w:rPr>
          <w:rFonts w:ascii="Verdana" w:hAnsi="Verdana" w:cs="Calibri"/>
          <w:iCs/>
          <w:sz w:val="18"/>
          <w:szCs w:val="18"/>
        </w:rPr>
        <w:t>,</w:t>
      </w:r>
      <w:r w:rsidRPr="0029796C">
        <w:rPr>
          <w:rFonts w:ascii="Verdana" w:hAnsi="Verdana" w:cs="Calibri"/>
          <w:iCs/>
          <w:sz w:val="18"/>
          <w:szCs w:val="18"/>
        </w:rPr>
        <w:t xml:space="preserve"> o których mowa w pkt 5.1.1.1. lit. a. SWZ, z podaniem informacji określonych we wzorze wykazu stanowiącym </w:t>
      </w:r>
      <w:r w:rsidRPr="0029796C">
        <w:rPr>
          <w:rFonts w:ascii="Verdana" w:hAnsi="Verdana" w:cs="Calibri"/>
          <w:b/>
          <w:iCs/>
          <w:sz w:val="18"/>
          <w:szCs w:val="18"/>
        </w:rPr>
        <w:t xml:space="preserve">Załącznik nr </w:t>
      </w:r>
      <w:r>
        <w:rPr>
          <w:rFonts w:ascii="Verdana" w:hAnsi="Verdana" w:cs="Calibri"/>
          <w:b/>
          <w:iCs/>
          <w:sz w:val="18"/>
          <w:szCs w:val="18"/>
        </w:rPr>
        <w:t>4</w:t>
      </w:r>
      <w:r w:rsidRPr="0029796C">
        <w:rPr>
          <w:rFonts w:ascii="Verdana" w:hAnsi="Verdana" w:cs="Calibri"/>
          <w:b/>
          <w:iCs/>
          <w:sz w:val="18"/>
          <w:szCs w:val="18"/>
        </w:rPr>
        <w:t xml:space="preserve"> </w:t>
      </w:r>
      <w:r w:rsidRPr="0029796C">
        <w:rPr>
          <w:rFonts w:ascii="Verdana" w:hAnsi="Verdana" w:cs="Calibri"/>
          <w:iCs/>
          <w:sz w:val="18"/>
          <w:szCs w:val="18"/>
        </w:rPr>
        <w:t xml:space="preserve">do SWZ, wraz z dokumentami potwierdzającymi </w:t>
      </w:r>
      <w:r w:rsidR="006E1BE2">
        <w:rPr>
          <w:rFonts w:ascii="Verdana" w:hAnsi="Verdana" w:cs="Calibri"/>
          <w:iCs/>
          <w:sz w:val="18"/>
          <w:szCs w:val="18"/>
        </w:rPr>
        <w:t>należyte</w:t>
      </w:r>
      <w:r w:rsidRPr="0029796C">
        <w:rPr>
          <w:rFonts w:ascii="Verdana" w:hAnsi="Verdana" w:cs="Calibri"/>
          <w:iCs/>
          <w:sz w:val="18"/>
          <w:szCs w:val="18"/>
        </w:rPr>
        <w:t xml:space="preserve"> wykonanie usług/dostaw zami</w:t>
      </w:r>
      <w:r w:rsidR="006E1BE2">
        <w:rPr>
          <w:rFonts w:ascii="Verdana" w:hAnsi="Verdana" w:cs="Calibri"/>
          <w:iCs/>
          <w:sz w:val="18"/>
          <w:szCs w:val="18"/>
        </w:rPr>
        <w:t>eszc</w:t>
      </w:r>
      <w:r w:rsidRPr="0029796C">
        <w:rPr>
          <w:rFonts w:ascii="Verdana" w:hAnsi="Verdana" w:cs="Calibri"/>
          <w:iCs/>
          <w:sz w:val="18"/>
          <w:szCs w:val="18"/>
        </w:rPr>
        <w:t xml:space="preserve">zonych w wykazie (np. referencje, protokoły odbioru itp. </w:t>
      </w:r>
      <w:r w:rsidRPr="0029796C">
        <w:rPr>
          <w:rFonts w:ascii="Verdana" w:hAnsi="Verdana" w:cs="Calibri"/>
          <w:sz w:val="18"/>
          <w:szCs w:val="18"/>
        </w:rPr>
        <w:t>bądź inne dokumenty</w:t>
      </w:r>
      <w:r w:rsidRPr="003455CB">
        <w:rPr>
          <w:rFonts w:ascii="Verdana" w:hAnsi="Verdana" w:cs="Calibri"/>
          <w:sz w:val="18"/>
          <w:szCs w:val="18"/>
        </w:rPr>
        <w:t xml:space="preserve"> wystawione przez podmiot, na rzecz którego </w:t>
      </w:r>
      <w:r w:rsidRPr="003455CB">
        <w:rPr>
          <w:rFonts w:ascii="Verdana" w:hAnsi="Verdana" w:cs="Calibri"/>
          <w:iCs/>
          <w:sz w:val="18"/>
          <w:szCs w:val="18"/>
        </w:rPr>
        <w:t>usługi</w:t>
      </w:r>
      <w:r w:rsidRPr="003455CB">
        <w:rPr>
          <w:rFonts w:ascii="Verdana" w:hAnsi="Verdana" w:cs="Calibri"/>
          <w:sz w:val="18"/>
          <w:szCs w:val="18"/>
        </w:rPr>
        <w:t xml:space="preserve"> były wykonywane</w:t>
      </w:r>
      <w:r w:rsidRPr="0029796C">
        <w:rPr>
          <w:rFonts w:ascii="Verdana" w:hAnsi="Verdana" w:cs="Calibri"/>
          <w:iCs/>
          <w:sz w:val="18"/>
          <w:szCs w:val="18"/>
        </w:rPr>
        <w:t>). W przypadku braku dokumentów potwierdzających należyte wykonanie usług/dostaw, Wykonawca jest obowiązany wskazać zaistnienie tej okoliczności w wykazie oraz podać dane do osoby po stronie odbiorcy usługi/dostawy mogącej potwierdzić prawidłową realizację usługi (imię i nazwisko, adres, nr telefonu, adres e-mail);</w:t>
      </w:r>
    </w:p>
    <w:p w14:paraId="39533955" w14:textId="6F32CB00" w:rsidR="003455CB" w:rsidRDefault="003E2135" w:rsidP="0029796C">
      <w:pPr>
        <w:pStyle w:val="Akapitzlist"/>
        <w:numPr>
          <w:ilvl w:val="2"/>
          <w:numId w:val="2"/>
        </w:numPr>
        <w:spacing w:before="120" w:after="120" w:line="276" w:lineRule="auto"/>
        <w:ind w:left="993" w:right="23" w:hanging="993"/>
        <w:contextualSpacing w:val="0"/>
        <w:outlineLvl w:val="0"/>
        <w:rPr>
          <w:rFonts w:ascii="Verdana" w:hAnsi="Verdana" w:cstheme="minorHAnsi"/>
          <w:iCs/>
          <w:sz w:val="18"/>
        </w:rPr>
      </w:pPr>
      <w:r>
        <w:rPr>
          <w:rFonts w:ascii="Verdana" w:hAnsi="Verdana" w:cstheme="minorHAnsi"/>
          <w:b/>
          <w:iCs/>
          <w:sz w:val="18"/>
        </w:rPr>
        <w:lastRenderedPageBreak/>
        <w:t>O</w:t>
      </w:r>
      <w:r w:rsidR="003455CB">
        <w:rPr>
          <w:rFonts w:ascii="Verdana" w:hAnsi="Verdana" w:cstheme="minorHAnsi"/>
          <w:b/>
          <w:iCs/>
          <w:sz w:val="18"/>
        </w:rPr>
        <w:t xml:space="preserve">świadczenie </w:t>
      </w:r>
      <w:r>
        <w:rPr>
          <w:rFonts w:ascii="Verdana" w:hAnsi="Verdana" w:cstheme="minorHAnsi"/>
          <w:b/>
          <w:iCs/>
          <w:sz w:val="18"/>
        </w:rPr>
        <w:t xml:space="preserve">wykonawcy iż </w:t>
      </w:r>
      <w:r w:rsidRPr="003E2135">
        <w:rPr>
          <w:rFonts w:ascii="Verdana" w:hAnsi="Verdana" w:cstheme="minorHAnsi"/>
          <w:iCs/>
          <w:sz w:val="18"/>
        </w:rPr>
        <w:t>posiadają doświadczenie we wdrażaniu i administrowaniu systemami telekomunikacyjnymi w technologii VoIP.</w:t>
      </w:r>
      <w:r w:rsidR="003455CB" w:rsidRPr="003455CB">
        <w:rPr>
          <w:rFonts w:ascii="Verdana" w:hAnsi="Verdana" w:cstheme="minorHAnsi"/>
          <w:iCs/>
          <w:sz w:val="18"/>
        </w:rPr>
        <w:t>, zgodnie z pkt. 5.1.1.1. lit. b</w:t>
      </w:r>
      <w:r w:rsidR="003455CB">
        <w:rPr>
          <w:rFonts w:ascii="Verdana" w:hAnsi="Verdana" w:cstheme="minorHAnsi"/>
          <w:iCs/>
          <w:sz w:val="18"/>
        </w:rPr>
        <w:t xml:space="preserve"> SWZ.</w:t>
      </w:r>
    </w:p>
    <w:p w14:paraId="42EE5CD9" w14:textId="1AFC2F3D" w:rsidR="003455CB" w:rsidRDefault="003455CB" w:rsidP="0029796C">
      <w:pPr>
        <w:pStyle w:val="Akapitzlist"/>
        <w:numPr>
          <w:ilvl w:val="2"/>
          <w:numId w:val="2"/>
        </w:numPr>
        <w:spacing w:before="120" w:after="120" w:line="276" w:lineRule="auto"/>
        <w:ind w:left="993" w:right="23" w:hanging="993"/>
        <w:contextualSpacing w:val="0"/>
        <w:outlineLvl w:val="0"/>
        <w:rPr>
          <w:rFonts w:ascii="Verdana" w:hAnsi="Verdana" w:cstheme="minorHAnsi"/>
          <w:iCs/>
          <w:sz w:val="18"/>
        </w:rPr>
      </w:pPr>
      <w:r>
        <w:rPr>
          <w:rFonts w:ascii="Verdana" w:hAnsi="Verdana" w:cstheme="minorHAnsi"/>
          <w:b/>
          <w:iCs/>
          <w:sz w:val="18"/>
        </w:rPr>
        <w:t xml:space="preserve">Wykaz osób, o których mowa w pkt. </w:t>
      </w:r>
      <w:r w:rsidRPr="003455CB">
        <w:rPr>
          <w:rFonts w:ascii="Verdana" w:hAnsi="Verdana" w:cstheme="minorHAnsi"/>
          <w:iCs/>
          <w:sz w:val="18"/>
        </w:rPr>
        <w:t>5.1.1.1. lit.</w:t>
      </w:r>
      <w:r>
        <w:rPr>
          <w:rFonts w:ascii="Verdana" w:hAnsi="Verdana" w:cstheme="minorHAnsi"/>
          <w:iCs/>
          <w:sz w:val="18"/>
        </w:rPr>
        <w:t xml:space="preserve"> c SWZ, podaniem informacji określonych we wzorze wykazu stanowiącym Załącznik nr </w:t>
      </w:r>
      <w:r w:rsidR="006D63D4">
        <w:rPr>
          <w:rFonts w:ascii="Verdana" w:hAnsi="Verdana" w:cstheme="minorHAnsi"/>
          <w:iCs/>
          <w:sz w:val="18"/>
        </w:rPr>
        <w:t>5 do SWZ.</w:t>
      </w:r>
    </w:p>
    <w:p w14:paraId="3C47D81B" w14:textId="4B447A5C" w:rsidR="003455CB" w:rsidRPr="0029796C" w:rsidRDefault="00336AA1" w:rsidP="0029796C">
      <w:pPr>
        <w:pStyle w:val="Akapitzlist"/>
        <w:numPr>
          <w:ilvl w:val="2"/>
          <w:numId w:val="2"/>
        </w:numPr>
        <w:spacing w:before="120" w:after="120" w:line="276" w:lineRule="auto"/>
        <w:ind w:left="993" w:right="23" w:hanging="993"/>
        <w:contextualSpacing w:val="0"/>
        <w:outlineLvl w:val="0"/>
        <w:rPr>
          <w:rFonts w:ascii="Verdana" w:hAnsi="Verdana" w:cstheme="minorHAnsi"/>
          <w:iCs/>
          <w:sz w:val="18"/>
        </w:rPr>
      </w:pPr>
      <w:r>
        <w:rPr>
          <w:rFonts w:ascii="Verdana" w:hAnsi="Verdana" w:cstheme="minorHAnsi"/>
          <w:b/>
          <w:iCs/>
          <w:sz w:val="18"/>
        </w:rPr>
        <w:t>Oświadczenie</w:t>
      </w:r>
      <w:r w:rsidR="003455CB">
        <w:rPr>
          <w:rFonts w:ascii="Verdana" w:hAnsi="Verdana" w:cstheme="minorHAnsi"/>
          <w:iCs/>
          <w:sz w:val="18"/>
        </w:rPr>
        <w:t xml:space="preserve"> Wykonawcy, </w:t>
      </w:r>
      <w:r w:rsidRPr="00336AA1">
        <w:rPr>
          <w:rFonts w:ascii="Verdana" w:hAnsi="Verdana" w:cstheme="minorHAnsi"/>
          <w:iCs/>
          <w:sz w:val="18"/>
        </w:rPr>
        <w:t>że dysponuj</w:t>
      </w:r>
      <w:r>
        <w:rPr>
          <w:rFonts w:ascii="Verdana" w:hAnsi="Verdana" w:cstheme="minorHAnsi"/>
          <w:iCs/>
          <w:sz w:val="18"/>
        </w:rPr>
        <w:t>e</w:t>
      </w:r>
      <w:r w:rsidRPr="00336AA1">
        <w:rPr>
          <w:rFonts w:ascii="Verdana" w:hAnsi="Verdana" w:cstheme="minorHAnsi"/>
          <w:iCs/>
          <w:sz w:val="18"/>
        </w:rPr>
        <w:t xml:space="preserve"> minimum jedną osobą </w:t>
      </w:r>
      <w:r w:rsidR="006E1BE2">
        <w:rPr>
          <w:rFonts w:ascii="Verdana" w:hAnsi="Verdana" w:cstheme="minorHAnsi"/>
          <w:iCs/>
          <w:sz w:val="18"/>
        </w:rPr>
        <w:t>posiadającą kompetencj</w:t>
      </w:r>
      <w:r w:rsidR="00CD43DC">
        <w:rPr>
          <w:rFonts w:ascii="Verdana" w:hAnsi="Verdana" w:cstheme="minorHAnsi"/>
          <w:iCs/>
          <w:sz w:val="18"/>
        </w:rPr>
        <w:t>e Administratora</w:t>
      </w:r>
      <w:r w:rsidRPr="00336AA1">
        <w:rPr>
          <w:rFonts w:ascii="Verdana" w:hAnsi="Verdana" w:cstheme="minorHAnsi"/>
          <w:iCs/>
          <w:sz w:val="18"/>
        </w:rPr>
        <w:t xml:space="preserve"> </w:t>
      </w:r>
      <w:r>
        <w:rPr>
          <w:rFonts w:ascii="Verdana" w:hAnsi="Verdana" w:cstheme="minorHAnsi"/>
          <w:iCs/>
          <w:sz w:val="18"/>
        </w:rPr>
        <w:t xml:space="preserve">dedykowaną </w:t>
      </w:r>
      <w:r w:rsidR="00DF2B84">
        <w:rPr>
          <w:rFonts w:ascii="Verdana" w:hAnsi="Verdana" w:cstheme="minorHAnsi"/>
          <w:iCs/>
          <w:sz w:val="18"/>
        </w:rPr>
        <w:t xml:space="preserve">do realizacji Zamówienia, o </w:t>
      </w:r>
      <w:r w:rsidR="008E6FCE">
        <w:rPr>
          <w:rFonts w:ascii="Verdana" w:hAnsi="Verdana" w:cstheme="minorHAnsi"/>
          <w:iCs/>
          <w:sz w:val="18"/>
        </w:rPr>
        <w:t xml:space="preserve">którym </w:t>
      </w:r>
      <w:r w:rsidR="00DF2B84">
        <w:rPr>
          <w:rFonts w:ascii="Verdana" w:hAnsi="Verdana" w:cstheme="minorHAnsi"/>
          <w:iCs/>
          <w:sz w:val="18"/>
        </w:rPr>
        <w:t xml:space="preserve">mowa w pkt. </w:t>
      </w:r>
      <w:r w:rsidR="00DF2B84" w:rsidRPr="003455CB">
        <w:rPr>
          <w:rFonts w:ascii="Verdana" w:hAnsi="Verdana" w:cstheme="minorHAnsi"/>
          <w:iCs/>
          <w:sz w:val="18"/>
        </w:rPr>
        <w:t>5.1.1.1. lit.</w:t>
      </w:r>
      <w:r w:rsidR="00DF2B84">
        <w:rPr>
          <w:rFonts w:ascii="Verdana" w:hAnsi="Verdana" w:cstheme="minorHAnsi"/>
          <w:iCs/>
          <w:sz w:val="18"/>
        </w:rPr>
        <w:t xml:space="preserve"> c SWZ.</w:t>
      </w:r>
    </w:p>
    <w:p w14:paraId="44E319BA" w14:textId="4917C245" w:rsidR="004C1A0C" w:rsidRPr="004C1A0C" w:rsidRDefault="004C1A0C" w:rsidP="004C1A0C">
      <w:pPr>
        <w:pStyle w:val="Akapitzlist"/>
        <w:numPr>
          <w:ilvl w:val="2"/>
          <w:numId w:val="2"/>
        </w:numPr>
        <w:spacing w:before="120" w:after="120" w:line="276" w:lineRule="auto"/>
        <w:ind w:left="993" w:right="23" w:hanging="993"/>
        <w:contextualSpacing w:val="0"/>
        <w:outlineLvl w:val="0"/>
        <w:rPr>
          <w:rFonts w:ascii="Verdana" w:hAnsi="Verdana" w:cstheme="minorHAnsi"/>
          <w:iCs/>
          <w:sz w:val="18"/>
        </w:rPr>
      </w:pPr>
      <w:r w:rsidRPr="004C1A0C">
        <w:rPr>
          <w:rFonts w:ascii="Calibri" w:hAnsi="Calibri" w:cstheme="minorHAnsi"/>
          <w:b/>
          <w:iCs/>
          <w:szCs w:val="22"/>
        </w:rPr>
        <w:t>Uzupełniona Ankieta dotycząca weryfikacji Podmiotu któremu ma zostać powierzone przetwarzanie danych osobowych</w:t>
      </w:r>
      <w:r w:rsidRPr="004C1A0C">
        <w:rPr>
          <w:rFonts w:ascii="Calibri" w:hAnsi="Calibri" w:cstheme="minorHAnsi"/>
          <w:iCs/>
          <w:szCs w:val="22"/>
        </w:rPr>
        <w:t xml:space="preserve"> </w:t>
      </w:r>
      <w:r>
        <w:rPr>
          <w:rFonts w:ascii="Calibri" w:hAnsi="Calibri" w:cstheme="minorHAnsi"/>
          <w:iCs/>
          <w:szCs w:val="22"/>
        </w:rPr>
        <w:t xml:space="preserve">stanowiąca </w:t>
      </w:r>
      <w:r w:rsidRPr="004C1A0C">
        <w:rPr>
          <w:rFonts w:ascii="Calibri" w:hAnsi="Calibri" w:cstheme="minorHAnsi"/>
          <w:b/>
          <w:iCs/>
          <w:szCs w:val="22"/>
        </w:rPr>
        <w:t xml:space="preserve">Załącznik nr </w:t>
      </w:r>
      <w:r w:rsidR="006D63D4">
        <w:rPr>
          <w:rFonts w:ascii="Calibri" w:hAnsi="Calibri" w:cstheme="minorHAnsi"/>
          <w:b/>
          <w:iCs/>
          <w:szCs w:val="22"/>
        </w:rPr>
        <w:t>7</w:t>
      </w:r>
      <w:r w:rsidR="0029796C">
        <w:rPr>
          <w:rFonts w:ascii="Calibri" w:hAnsi="Calibri" w:cstheme="minorHAnsi"/>
          <w:b/>
          <w:iCs/>
          <w:szCs w:val="22"/>
        </w:rPr>
        <w:t xml:space="preserve"> </w:t>
      </w:r>
      <w:r w:rsidRPr="004C1A0C">
        <w:rPr>
          <w:rFonts w:ascii="Calibri" w:hAnsi="Calibri" w:cstheme="minorHAnsi"/>
          <w:b/>
          <w:iCs/>
          <w:szCs w:val="22"/>
        </w:rPr>
        <w:t>do SWZ</w:t>
      </w:r>
      <w:r w:rsidRPr="004C1A0C">
        <w:rPr>
          <w:rFonts w:ascii="Calibri" w:hAnsi="Calibri" w:cstheme="minorHAnsi"/>
          <w:iCs/>
          <w:szCs w:val="22"/>
        </w:rPr>
        <w:t>, podpisana przez osoby upoważnione do reprezentowania Wykonawcy.</w:t>
      </w:r>
    </w:p>
    <w:p w14:paraId="119EF6CB" w14:textId="506F84AC" w:rsidR="0079170A" w:rsidRPr="00FB2ADD" w:rsidRDefault="0079170A" w:rsidP="007813F8">
      <w:pPr>
        <w:pStyle w:val="Akapitzlist"/>
        <w:widowControl w:val="0"/>
        <w:numPr>
          <w:ilvl w:val="1"/>
          <w:numId w:val="2"/>
        </w:numPr>
        <w:snapToGrid w:val="0"/>
        <w:spacing w:before="120" w:after="120" w:line="276" w:lineRule="auto"/>
        <w:ind w:left="993" w:right="23" w:hanging="993"/>
        <w:contextualSpacing w:val="0"/>
        <w:outlineLvl w:val="0"/>
        <w:rPr>
          <w:rFonts w:ascii="Calibri" w:hAnsi="Calibri" w:cs="Calibri"/>
          <w:spacing w:val="-3"/>
          <w:szCs w:val="22"/>
          <w:lang w:eastAsia="pl-PL"/>
        </w:rPr>
      </w:pPr>
      <w:r w:rsidRPr="00FB2ADD">
        <w:rPr>
          <w:rFonts w:ascii="Calibri" w:hAnsi="Calibri" w:cs="Calibri"/>
          <w:spacing w:val="-3"/>
          <w:szCs w:val="22"/>
          <w:lang w:eastAsia="pl-PL"/>
        </w:rPr>
        <w:t xml:space="preserve">Jeżeli </w:t>
      </w:r>
      <w:r w:rsidRPr="00FB2ADD">
        <w:rPr>
          <w:rFonts w:ascii="Calibri" w:hAnsi="Calibri" w:cs="Calibri"/>
          <w:iCs/>
          <w:szCs w:val="22"/>
        </w:rPr>
        <w:t>W</w:t>
      </w:r>
      <w:r w:rsidR="00DF09DD" w:rsidRPr="00FB2ADD">
        <w:rPr>
          <w:rFonts w:ascii="Calibri" w:hAnsi="Calibri" w:cs="Calibri"/>
          <w:iCs/>
          <w:szCs w:val="22"/>
        </w:rPr>
        <w:t>ykonawca nie złożył oświadczeń o których mowa w pkt 5.2 SWZ, innych dokumentów lub oświadczeń składanych w postępowaniu lub są one niekompletne lub zawierają błędy, Zamawi</w:t>
      </w:r>
      <w:r w:rsidR="00164382" w:rsidRPr="00FB2ADD">
        <w:rPr>
          <w:rFonts w:ascii="Calibri" w:hAnsi="Calibri" w:cs="Calibri"/>
          <w:iCs/>
          <w:szCs w:val="22"/>
        </w:rPr>
        <w:t>ają</w:t>
      </w:r>
      <w:r w:rsidR="00DF09DD" w:rsidRPr="00FB2ADD">
        <w:rPr>
          <w:rFonts w:ascii="Calibri" w:hAnsi="Calibri" w:cs="Calibri"/>
          <w:iCs/>
          <w:szCs w:val="22"/>
        </w:rPr>
        <w:t>cy wzy</w:t>
      </w:r>
      <w:r w:rsidR="00164382" w:rsidRPr="00FB2ADD">
        <w:rPr>
          <w:rFonts w:ascii="Calibri" w:hAnsi="Calibri" w:cs="Calibri"/>
          <w:iCs/>
          <w:szCs w:val="22"/>
        </w:rPr>
        <w:t>wa odpowiednio Wykonawcę do ich złożenia, poprawienia lub uzup</w:t>
      </w:r>
      <w:r w:rsidRPr="00FB2ADD">
        <w:rPr>
          <w:rFonts w:ascii="Calibri" w:hAnsi="Calibri" w:cs="Calibri"/>
          <w:iCs/>
          <w:szCs w:val="22"/>
        </w:rPr>
        <w:t>ełnienia w</w:t>
      </w:r>
      <w:r w:rsidR="004D0942" w:rsidRPr="00FB2ADD">
        <w:rPr>
          <w:rFonts w:ascii="Calibri" w:hAnsi="Calibri" w:cs="Calibri"/>
          <w:iCs/>
          <w:szCs w:val="22"/>
        </w:rPr>
        <w:t xml:space="preserve"> wyznaczonym terminie, chyba że</w:t>
      </w:r>
      <w:r w:rsidRPr="00FB2ADD">
        <w:rPr>
          <w:rFonts w:ascii="Calibri" w:hAnsi="Calibri" w:cs="Calibri"/>
          <w:iCs/>
          <w:szCs w:val="22"/>
        </w:rPr>
        <w:t>: oferta wykonawcy podlega odrzu</w:t>
      </w:r>
      <w:r w:rsidR="00A65403" w:rsidRPr="00FB2ADD">
        <w:rPr>
          <w:rFonts w:ascii="Calibri" w:hAnsi="Calibri" w:cs="Calibri"/>
          <w:iCs/>
          <w:szCs w:val="22"/>
        </w:rPr>
        <w:t>ceniu bez względu za złożenie</w:t>
      </w:r>
      <w:r w:rsidRPr="00FB2ADD">
        <w:rPr>
          <w:rFonts w:ascii="Calibri" w:hAnsi="Calibri" w:cs="Calibri"/>
          <w:iCs/>
          <w:szCs w:val="22"/>
        </w:rPr>
        <w:t>,</w:t>
      </w:r>
      <w:r w:rsidR="00A65403" w:rsidRPr="00FB2ADD">
        <w:rPr>
          <w:rFonts w:ascii="Calibri" w:hAnsi="Calibri" w:cs="Calibri"/>
          <w:iCs/>
          <w:szCs w:val="22"/>
        </w:rPr>
        <w:t xml:space="preserve"> </w:t>
      </w:r>
      <w:r w:rsidRPr="00FB2ADD">
        <w:rPr>
          <w:rFonts w:ascii="Calibri" w:hAnsi="Calibri" w:cs="Calibri"/>
          <w:iCs/>
          <w:szCs w:val="22"/>
        </w:rPr>
        <w:t>uzupełnienie lub poprawienie ww. dokumentów lub zachodzą przesłanki unieważnienia postępowania.</w:t>
      </w:r>
    </w:p>
    <w:p w14:paraId="3A033BFE" w14:textId="033BD872" w:rsidR="006943E3" w:rsidRPr="00DF2B84" w:rsidRDefault="006943E3" w:rsidP="00DF2B84">
      <w:pPr>
        <w:pStyle w:val="Akapitzlist"/>
        <w:numPr>
          <w:ilvl w:val="1"/>
          <w:numId w:val="2"/>
        </w:numPr>
        <w:spacing w:before="120" w:after="120" w:line="360" w:lineRule="auto"/>
        <w:ind w:left="993" w:hanging="993"/>
        <w:contextualSpacing w:val="0"/>
        <w:rPr>
          <w:rFonts w:ascii="Verdana" w:hAnsi="Verdana" w:cstheme="minorHAnsi"/>
          <w:spacing w:val="-3"/>
          <w:sz w:val="18"/>
          <w:lang w:eastAsia="pl-PL"/>
        </w:rPr>
      </w:pPr>
      <w:r w:rsidRPr="000D6B7C">
        <w:rPr>
          <w:rFonts w:ascii="Verdana" w:hAnsi="Verdana" w:cstheme="minorHAnsi"/>
          <w:spacing w:val="-3"/>
          <w:sz w:val="18"/>
          <w:lang w:eastAsia="pl-PL"/>
        </w:rPr>
        <w:t xml:space="preserve">Zamawiający </w:t>
      </w:r>
      <w:r w:rsidRPr="000D6B7C">
        <w:rPr>
          <w:rFonts w:ascii="Verdana" w:hAnsi="Verdana" w:cstheme="minorHAnsi"/>
          <w:iCs/>
          <w:sz w:val="18"/>
        </w:rPr>
        <w:t xml:space="preserve">dokona oceny spełnienia warunków udziału w </w:t>
      </w:r>
      <w:r w:rsidR="00806860" w:rsidRPr="000D6B7C">
        <w:rPr>
          <w:rFonts w:ascii="Verdana" w:hAnsi="Verdana" w:cstheme="minorHAnsi"/>
          <w:iCs/>
          <w:sz w:val="18"/>
        </w:rPr>
        <w:t>P</w:t>
      </w:r>
      <w:r w:rsidRPr="000D6B7C">
        <w:rPr>
          <w:rFonts w:ascii="Verdana" w:hAnsi="Verdana" w:cstheme="minorHAnsi"/>
          <w:iCs/>
          <w:sz w:val="18"/>
        </w:rPr>
        <w:t>ostępowaniu</w:t>
      </w:r>
      <w:r w:rsidR="00C55300" w:rsidRPr="000D6B7C">
        <w:rPr>
          <w:rFonts w:ascii="Verdana" w:hAnsi="Verdana" w:cstheme="minorHAnsi"/>
          <w:iCs/>
          <w:sz w:val="18"/>
        </w:rPr>
        <w:t xml:space="preserve"> oraz braku podstaw wykluczenia</w:t>
      </w:r>
      <w:r w:rsidRPr="000D6B7C">
        <w:rPr>
          <w:rFonts w:ascii="Verdana" w:hAnsi="Verdana" w:cstheme="minorHAnsi"/>
          <w:iCs/>
          <w:sz w:val="18"/>
        </w:rPr>
        <w:t xml:space="preserve">, o których mowa w </w:t>
      </w:r>
      <w:r w:rsidR="007A1170" w:rsidRPr="000D6B7C">
        <w:rPr>
          <w:rFonts w:ascii="Verdana" w:hAnsi="Verdana" w:cstheme="minorHAnsi"/>
          <w:iCs/>
          <w:sz w:val="18"/>
        </w:rPr>
        <w:t>p</w:t>
      </w:r>
      <w:r w:rsidR="00395DE4" w:rsidRPr="000D6B7C">
        <w:rPr>
          <w:rFonts w:ascii="Verdana" w:hAnsi="Verdana" w:cstheme="minorHAnsi"/>
          <w:iCs/>
          <w:sz w:val="18"/>
        </w:rPr>
        <w:t>kt</w:t>
      </w:r>
      <w:r w:rsidRPr="000D6B7C">
        <w:rPr>
          <w:rFonts w:ascii="Verdana" w:hAnsi="Verdana" w:cstheme="minorHAnsi"/>
          <w:iCs/>
          <w:sz w:val="18"/>
        </w:rPr>
        <w:t xml:space="preserve"> </w:t>
      </w:r>
      <w:r w:rsidR="00C55300" w:rsidRPr="000D6B7C">
        <w:rPr>
          <w:rFonts w:ascii="Verdana" w:hAnsi="Verdana" w:cstheme="minorHAnsi"/>
          <w:iCs/>
          <w:sz w:val="18"/>
        </w:rPr>
        <w:fldChar w:fldCharType="begin"/>
      </w:r>
      <w:r w:rsidR="00C55300" w:rsidRPr="000D6B7C">
        <w:rPr>
          <w:rFonts w:ascii="Verdana" w:hAnsi="Verdana" w:cstheme="minorHAnsi"/>
          <w:iCs/>
          <w:sz w:val="18"/>
        </w:rPr>
        <w:instrText xml:space="preserve"> REF _Ref63445635 \r \h </w:instrText>
      </w:r>
      <w:r w:rsidR="00B5690F" w:rsidRPr="000D6B7C">
        <w:rPr>
          <w:rFonts w:ascii="Verdana" w:hAnsi="Verdana" w:cstheme="minorHAnsi"/>
          <w:iCs/>
          <w:sz w:val="18"/>
        </w:rPr>
        <w:instrText xml:space="preserve"> \* MERGEFORMAT </w:instrText>
      </w:r>
      <w:r w:rsidR="00C55300" w:rsidRPr="000D6B7C">
        <w:rPr>
          <w:rFonts w:ascii="Verdana" w:hAnsi="Verdana" w:cstheme="minorHAnsi"/>
          <w:iCs/>
          <w:sz w:val="18"/>
        </w:rPr>
      </w:r>
      <w:r w:rsidR="00C55300" w:rsidRPr="000D6B7C">
        <w:rPr>
          <w:rFonts w:ascii="Verdana" w:hAnsi="Verdana" w:cstheme="minorHAnsi"/>
          <w:iCs/>
          <w:sz w:val="18"/>
        </w:rPr>
        <w:fldChar w:fldCharType="separate"/>
      </w:r>
      <w:r w:rsidR="0018449C" w:rsidRPr="000D6B7C">
        <w:rPr>
          <w:rFonts w:ascii="Verdana" w:hAnsi="Verdana" w:cstheme="minorHAnsi"/>
          <w:iCs/>
          <w:sz w:val="18"/>
        </w:rPr>
        <w:t>5.1</w:t>
      </w:r>
      <w:r w:rsidR="00C55300" w:rsidRPr="000D6B7C">
        <w:rPr>
          <w:rFonts w:ascii="Verdana" w:hAnsi="Verdana" w:cstheme="minorHAnsi"/>
          <w:iCs/>
          <w:sz w:val="18"/>
        </w:rPr>
        <w:fldChar w:fldCharType="end"/>
      </w:r>
      <w:r w:rsidRPr="000D6B7C">
        <w:rPr>
          <w:rFonts w:ascii="Verdana" w:hAnsi="Verdana" w:cstheme="minorHAnsi"/>
          <w:iCs/>
          <w:sz w:val="18"/>
        </w:rPr>
        <w:t>, według formuły „spełnia„/„nie spełnia”. Wykonawc</w:t>
      </w:r>
      <w:r w:rsidR="00224292" w:rsidRPr="000D6B7C">
        <w:rPr>
          <w:rFonts w:ascii="Verdana" w:hAnsi="Verdana" w:cstheme="minorHAnsi"/>
          <w:iCs/>
          <w:sz w:val="18"/>
        </w:rPr>
        <w:t>a</w:t>
      </w:r>
      <w:r w:rsidRPr="000D6B7C">
        <w:rPr>
          <w:rFonts w:ascii="Verdana" w:hAnsi="Verdana" w:cstheme="minorHAnsi"/>
          <w:iCs/>
          <w:sz w:val="18"/>
        </w:rPr>
        <w:t xml:space="preserve"> niespełniając</w:t>
      </w:r>
      <w:r w:rsidR="00224292" w:rsidRPr="000D6B7C">
        <w:rPr>
          <w:rFonts w:ascii="Verdana" w:hAnsi="Verdana" w:cstheme="minorHAnsi"/>
          <w:iCs/>
          <w:sz w:val="18"/>
        </w:rPr>
        <w:t>y</w:t>
      </w:r>
      <w:r w:rsidRPr="000D6B7C">
        <w:rPr>
          <w:rFonts w:ascii="Verdana" w:hAnsi="Verdana" w:cstheme="minorHAnsi"/>
          <w:iCs/>
          <w:sz w:val="18"/>
        </w:rPr>
        <w:t xml:space="preserve"> choćby jednego warunku udziału w</w:t>
      </w:r>
      <w:r w:rsidR="0047162B" w:rsidRPr="000D6B7C">
        <w:rPr>
          <w:rFonts w:ascii="Verdana" w:hAnsi="Verdana" w:cstheme="minorHAnsi"/>
          <w:iCs/>
          <w:sz w:val="18"/>
        </w:rPr>
        <w:t> </w:t>
      </w:r>
      <w:r w:rsidR="00806860" w:rsidRPr="000D6B7C">
        <w:rPr>
          <w:rFonts w:ascii="Verdana" w:hAnsi="Verdana" w:cstheme="minorHAnsi"/>
          <w:iCs/>
          <w:sz w:val="18"/>
        </w:rPr>
        <w:t>P</w:t>
      </w:r>
      <w:r w:rsidRPr="000D6B7C">
        <w:rPr>
          <w:rFonts w:ascii="Verdana" w:hAnsi="Verdana" w:cstheme="minorHAnsi"/>
          <w:iCs/>
          <w:sz w:val="18"/>
        </w:rPr>
        <w:t xml:space="preserve">ostępowaniu </w:t>
      </w:r>
      <w:r w:rsidR="00224292" w:rsidRPr="000D6B7C">
        <w:rPr>
          <w:rFonts w:ascii="Verdana" w:hAnsi="Verdana" w:cstheme="minorHAnsi"/>
          <w:iCs/>
          <w:sz w:val="18"/>
        </w:rPr>
        <w:t>podlega wykluczeniu</w:t>
      </w:r>
      <w:r w:rsidR="004126C7" w:rsidRPr="000D6B7C">
        <w:rPr>
          <w:rFonts w:ascii="Verdana" w:hAnsi="Verdana" w:cstheme="minorHAnsi"/>
          <w:iCs/>
          <w:sz w:val="18"/>
        </w:rPr>
        <w:t>/ Oferta Wykonawcy, który nie wykaże spełnienia warunków udziału w postępowaniu podlega odrzuceniu</w:t>
      </w:r>
      <w:r w:rsidRPr="000D6B7C">
        <w:rPr>
          <w:rFonts w:ascii="Verdana" w:hAnsi="Verdana" w:cstheme="minorHAnsi"/>
          <w:iCs/>
          <w:sz w:val="18"/>
        </w:rPr>
        <w:t>.</w:t>
      </w:r>
      <w:bookmarkEnd w:id="118"/>
      <w:bookmarkEnd w:id="119"/>
      <w:bookmarkEnd w:id="120"/>
      <w:bookmarkEnd w:id="121"/>
      <w:bookmarkEnd w:id="122"/>
      <w:bookmarkEnd w:id="123"/>
    </w:p>
    <w:p w14:paraId="5D2F5D9A" w14:textId="2A8977FB" w:rsidR="00DF2B84" w:rsidRPr="00DF2B84" w:rsidRDefault="00DF2B84" w:rsidP="00DF2B84">
      <w:pPr>
        <w:pStyle w:val="Akapitzlist"/>
        <w:numPr>
          <w:ilvl w:val="1"/>
          <w:numId w:val="2"/>
        </w:numPr>
        <w:spacing w:before="120" w:after="120" w:line="360" w:lineRule="auto"/>
        <w:ind w:left="993" w:hanging="993"/>
        <w:contextualSpacing w:val="0"/>
        <w:rPr>
          <w:rFonts w:ascii="Verdana" w:hAnsi="Verdana" w:cstheme="minorHAnsi"/>
          <w:spacing w:val="-3"/>
          <w:sz w:val="18"/>
          <w:lang w:eastAsia="pl-PL"/>
        </w:rPr>
      </w:pPr>
      <w:r>
        <w:rPr>
          <w:rFonts w:ascii="Verdana" w:hAnsi="Verdana" w:cstheme="minorHAnsi"/>
          <w:iCs/>
          <w:sz w:val="18"/>
        </w:rPr>
        <w:t xml:space="preserve">W celu </w:t>
      </w:r>
      <w:r w:rsidRPr="00DF2B84">
        <w:rPr>
          <w:rFonts w:ascii="Verdana" w:hAnsi="Verdana" w:cstheme="minorHAnsi"/>
          <w:iCs/>
          <w:sz w:val="18"/>
        </w:rPr>
        <w:t>potwierdzenia spełniania warunków udziału w Postępowaniu Wykonawca nie może polegać na zdolnościach technicznych lub zawodowych lub sytuacji finansowej lub ekonomicznej podmiotów udostępniających zasoby.</w:t>
      </w:r>
    </w:p>
    <w:p w14:paraId="27DA98DE" w14:textId="77777777" w:rsidR="00C24BAF" w:rsidRPr="00C73012" w:rsidRDefault="00C24BAF"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24" w:name="_Toc354752374"/>
      <w:bookmarkStart w:id="125" w:name="_Toc8212128"/>
      <w:r w:rsidRPr="00C73012">
        <w:rPr>
          <w:rFonts w:ascii="Verdana" w:hAnsi="Verdana" w:cstheme="minorHAnsi"/>
          <w:b/>
          <w:sz w:val="18"/>
        </w:rPr>
        <w:t>WADIUM</w:t>
      </w:r>
      <w:bookmarkEnd w:id="124"/>
      <w:bookmarkEnd w:id="125"/>
    </w:p>
    <w:p w14:paraId="77D46698" w14:textId="063535BB" w:rsidR="00C24BAF" w:rsidRPr="00C73012" w:rsidRDefault="00C24BAF" w:rsidP="002D6DB9">
      <w:pPr>
        <w:pStyle w:val="Akapitzlist"/>
        <w:widowControl w:val="0"/>
        <w:numPr>
          <w:ilvl w:val="1"/>
          <w:numId w:val="18"/>
        </w:numPr>
        <w:snapToGrid w:val="0"/>
        <w:spacing w:before="120" w:after="120" w:line="276" w:lineRule="auto"/>
        <w:ind w:left="851" w:right="23" w:hanging="851"/>
        <w:contextualSpacing w:val="0"/>
        <w:outlineLvl w:val="0"/>
        <w:rPr>
          <w:rFonts w:ascii="Verdana" w:hAnsi="Verdana" w:cstheme="minorHAnsi"/>
          <w:sz w:val="18"/>
        </w:rPr>
      </w:pPr>
      <w:bookmarkStart w:id="126" w:name="_Toc516566319"/>
      <w:bookmarkStart w:id="127" w:name="_Toc516581587"/>
      <w:bookmarkStart w:id="128" w:name="_Toc516734760"/>
      <w:bookmarkStart w:id="129" w:name="_Toc516738790"/>
      <w:bookmarkStart w:id="130" w:name="_Toc8212129"/>
      <w:r w:rsidRPr="00C73012">
        <w:rPr>
          <w:rFonts w:ascii="Verdana" w:hAnsi="Verdana" w:cstheme="minorHAnsi"/>
          <w:sz w:val="18"/>
        </w:rPr>
        <w:t xml:space="preserve">Zamawiający </w:t>
      </w:r>
      <w:r w:rsidRPr="00C73012">
        <w:rPr>
          <w:rFonts w:ascii="Verdana" w:hAnsi="Verdana" w:cstheme="minorHAnsi"/>
          <w:b/>
          <w:sz w:val="18"/>
        </w:rPr>
        <w:t>nie wymaga</w:t>
      </w:r>
      <w:r w:rsidRPr="00C73012">
        <w:rPr>
          <w:rFonts w:ascii="Verdana" w:hAnsi="Verdana" w:cstheme="minorHAnsi"/>
          <w:sz w:val="18"/>
        </w:rPr>
        <w:t xml:space="preserve"> wniesienia wadium. </w:t>
      </w:r>
      <w:bookmarkEnd w:id="126"/>
      <w:bookmarkEnd w:id="127"/>
      <w:bookmarkEnd w:id="128"/>
      <w:bookmarkEnd w:id="129"/>
      <w:bookmarkEnd w:id="130"/>
    </w:p>
    <w:p w14:paraId="41E42E28" w14:textId="77777777" w:rsidR="000B3117" w:rsidRPr="00C73012" w:rsidRDefault="000B3117" w:rsidP="004126C7">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31" w:name="_Toc354752385"/>
      <w:bookmarkStart w:id="132" w:name="_Toc8212163"/>
      <w:r w:rsidRPr="00C73012">
        <w:rPr>
          <w:rFonts w:ascii="Verdana" w:hAnsi="Verdana" w:cstheme="minorHAnsi"/>
          <w:b/>
          <w:sz w:val="18"/>
        </w:rPr>
        <w:t>OPIS SPOSOBU PRZYGOTOWANIA OFERTY</w:t>
      </w:r>
      <w:bookmarkEnd w:id="131"/>
      <w:bookmarkEnd w:id="132"/>
    </w:p>
    <w:p w14:paraId="69CB8DB2" w14:textId="5FF1CF7C" w:rsidR="00090B55" w:rsidRPr="00C73012" w:rsidRDefault="00241827" w:rsidP="002D6DB9">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bookmarkStart w:id="133" w:name="_Toc354752410"/>
      <w:bookmarkStart w:id="134" w:name="_Toc516566348"/>
      <w:bookmarkStart w:id="135" w:name="_Toc516581618"/>
      <w:bookmarkStart w:id="136" w:name="_Toc516734803"/>
      <w:bookmarkStart w:id="137" w:name="_Toc516738833"/>
      <w:bookmarkStart w:id="138" w:name="_Toc43108607"/>
      <w:r w:rsidRPr="00C73012">
        <w:rPr>
          <w:rFonts w:ascii="Verdana" w:hAnsi="Verdana" w:cstheme="minorHAnsi"/>
          <w:b/>
          <w:sz w:val="18"/>
        </w:rPr>
        <w:t>Wykonawca składa O</w:t>
      </w:r>
      <w:r w:rsidR="00090B55" w:rsidRPr="00C73012">
        <w:rPr>
          <w:rFonts w:ascii="Verdana" w:hAnsi="Verdana" w:cstheme="minorHAnsi"/>
          <w:b/>
          <w:sz w:val="18"/>
        </w:rPr>
        <w:t xml:space="preserve">fertę w </w:t>
      </w:r>
      <w:r w:rsidR="00E725C3" w:rsidRPr="00C73012">
        <w:rPr>
          <w:rFonts w:ascii="Verdana" w:hAnsi="Verdana" w:cstheme="minorHAnsi"/>
          <w:b/>
          <w:sz w:val="18"/>
        </w:rPr>
        <w:t>postaci</w:t>
      </w:r>
      <w:r w:rsidR="00090B55" w:rsidRPr="00C73012">
        <w:rPr>
          <w:rFonts w:ascii="Verdana" w:hAnsi="Verdana" w:cstheme="minorHAnsi"/>
          <w:b/>
          <w:sz w:val="18"/>
        </w:rPr>
        <w:t xml:space="preserve"> elektronicznej </w:t>
      </w:r>
      <w:r w:rsidR="00CB604F" w:rsidRPr="00C73012">
        <w:rPr>
          <w:rFonts w:ascii="Verdana" w:hAnsi="Verdana" w:cstheme="minorHAnsi"/>
          <w:b/>
          <w:sz w:val="18"/>
        </w:rPr>
        <w:t xml:space="preserve">za pośrednictwem </w:t>
      </w:r>
      <w:r w:rsidR="00E725C3" w:rsidRPr="00C73012">
        <w:rPr>
          <w:rFonts w:ascii="Verdana" w:hAnsi="Verdana" w:cstheme="minorHAnsi"/>
          <w:b/>
          <w:sz w:val="18"/>
        </w:rPr>
        <w:t>System</w:t>
      </w:r>
      <w:r w:rsidR="00CB604F" w:rsidRPr="00C73012">
        <w:rPr>
          <w:rFonts w:ascii="Verdana" w:hAnsi="Verdana" w:cstheme="minorHAnsi"/>
          <w:b/>
          <w:sz w:val="18"/>
        </w:rPr>
        <w:t>u</w:t>
      </w:r>
      <w:r w:rsidR="00E725C3" w:rsidRPr="00C73012">
        <w:rPr>
          <w:rFonts w:ascii="Verdana" w:hAnsi="Verdana" w:cstheme="minorHAnsi"/>
          <w:b/>
          <w:sz w:val="18"/>
        </w:rPr>
        <w:t xml:space="preserve"> Zakupow</w:t>
      </w:r>
      <w:r w:rsidR="00CB604F" w:rsidRPr="00C73012">
        <w:rPr>
          <w:rFonts w:ascii="Verdana" w:hAnsi="Verdana" w:cstheme="minorHAnsi"/>
          <w:b/>
          <w:sz w:val="18"/>
        </w:rPr>
        <w:t>ego</w:t>
      </w:r>
      <w:r w:rsidR="006813E2" w:rsidRPr="00C73012">
        <w:rPr>
          <w:rFonts w:ascii="Verdana" w:hAnsi="Verdana" w:cstheme="minorHAnsi"/>
          <w:sz w:val="18"/>
        </w:rPr>
        <w:t xml:space="preserve">, z zastrzeżeniem sytuacji opisanej w </w:t>
      </w:r>
      <w:r w:rsidR="006813E2" w:rsidRPr="00CB3D7C">
        <w:rPr>
          <w:rFonts w:ascii="Verdana" w:hAnsi="Verdana" w:cstheme="minorHAnsi"/>
          <w:sz w:val="18"/>
        </w:rPr>
        <w:t xml:space="preserve">pkt </w:t>
      </w:r>
      <w:r w:rsidR="00B8142B" w:rsidRPr="005F1107">
        <w:rPr>
          <w:rFonts w:ascii="Verdana" w:hAnsi="Verdana" w:cstheme="minorHAnsi"/>
          <w:sz w:val="18"/>
        </w:rPr>
        <w:t>7.</w:t>
      </w:r>
      <w:r w:rsidR="00504493" w:rsidRPr="005F1107">
        <w:rPr>
          <w:rFonts w:ascii="Verdana" w:hAnsi="Verdana" w:cstheme="minorHAnsi"/>
          <w:sz w:val="18"/>
        </w:rPr>
        <w:t>8.</w:t>
      </w:r>
      <w:r w:rsidR="00B8142B" w:rsidRPr="005F1107">
        <w:rPr>
          <w:rFonts w:ascii="Verdana" w:hAnsi="Verdana" w:cstheme="minorHAnsi"/>
          <w:sz w:val="18"/>
        </w:rPr>
        <w:t xml:space="preserve"> </w:t>
      </w:r>
      <w:r w:rsidR="006813E2" w:rsidRPr="005F1107">
        <w:rPr>
          <w:rFonts w:ascii="Verdana" w:hAnsi="Verdana" w:cstheme="minorHAnsi"/>
          <w:sz w:val="18"/>
        </w:rPr>
        <w:t>SWZ</w:t>
      </w:r>
      <w:r w:rsidR="006813E2" w:rsidRPr="00CB3D7C">
        <w:rPr>
          <w:rFonts w:ascii="Verdana" w:hAnsi="Verdana" w:cstheme="minorHAnsi"/>
          <w:sz w:val="18"/>
        </w:rPr>
        <w:t>.</w:t>
      </w:r>
    </w:p>
    <w:p w14:paraId="4107C559" w14:textId="4B637164" w:rsidR="00210A7F" w:rsidRPr="00C73012" w:rsidRDefault="00210A7F" w:rsidP="002D6DB9">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b/>
          <w:sz w:val="18"/>
        </w:rPr>
        <w:t>Wyk</w:t>
      </w:r>
      <w:r w:rsidR="00241827" w:rsidRPr="00C73012">
        <w:rPr>
          <w:rFonts w:ascii="Verdana" w:hAnsi="Verdana" w:cstheme="minorHAnsi"/>
          <w:b/>
          <w:sz w:val="18"/>
        </w:rPr>
        <w:t>onawca może złożyć tylko jedną O</w:t>
      </w:r>
      <w:r w:rsidRPr="00C73012">
        <w:rPr>
          <w:rFonts w:ascii="Verdana" w:hAnsi="Verdana" w:cstheme="minorHAnsi"/>
          <w:b/>
          <w:sz w:val="18"/>
        </w:rPr>
        <w:t>fertę</w:t>
      </w:r>
      <w:r w:rsidRPr="00C73012">
        <w:rPr>
          <w:rFonts w:ascii="Verdana" w:hAnsi="Verdana" w:cstheme="minorHAnsi"/>
          <w:sz w:val="18"/>
        </w:rPr>
        <w:t>.</w:t>
      </w:r>
      <w:r w:rsidR="00090B55" w:rsidRPr="00C73012">
        <w:rPr>
          <w:rFonts w:ascii="Verdana" w:hAnsi="Verdana" w:cstheme="minorHAnsi"/>
          <w:sz w:val="18"/>
        </w:rPr>
        <w:t xml:space="preserve"> Jeżeli Wykonawca złoży więcej niż jedną Ofertę, tj. </w:t>
      </w:r>
      <w:r w:rsidR="00617D7B" w:rsidRPr="00C73012">
        <w:rPr>
          <w:rFonts w:ascii="Verdana" w:hAnsi="Verdana" w:cstheme="minorHAnsi"/>
          <w:sz w:val="18"/>
        </w:rPr>
        <w:t xml:space="preserve">w szczególności </w:t>
      </w:r>
      <w:r w:rsidR="00090B55" w:rsidRPr="00C73012">
        <w:rPr>
          <w:rFonts w:ascii="Verdana" w:hAnsi="Verdana" w:cstheme="minorHAnsi"/>
          <w:sz w:val="18"/>
        </w:rPr>
        <w:t>samodzielnie lub samodzielnie i</w:t>
      </w:r>
      <w:r w:rsidR="00B51E73" w:rsidRPr="00C73012">
        <w:rPr>
          <w:rFonts w:ascii="Verdana" w:hAnsi="Verdana" w:cstheme="minorHAnsi"/>
          <w:sz w:val="18"/>
        </w:rPr>
        <w:t> </w:t>
      </w:r>
      <w:r w:rsidR="00090B55" w:rsidRPr="00C73012">
        <w:rPr>
          <w:rFonts w:ascii="Verdana" w:hAnsi="Verdana" w:cstheme="minorHAnsi"/>
          <w:sz w:val="18"/>
        </w:rPr>
        <w:t>wspólnie z</w:t>
      </w:r>
      <w:r w:rsidR="004126C7" w:rsidRPr="00C73012">
        <w:rPr>
          <w:rFonts w:ascii="Verdana" w:hAnsi="Verdana" w:cstheme="minorHAnsi"/>
          <w:sz w:val="18"/>
        </w:rPr>
        <w:t> </w:t>
      </w:r>
      <w:r w:rsidR="00090B55" w:rsidRPr="00C73012">
        <w:rPr>
          <w:rFonts w:ascii="Verdana" w:hAnsi="Verdana" w:cstheme="minorHAnsi"/>
          <w:sz w:val="18"/>
        </w:rPr>
        <w:t>innymi Wykonawcami, wszystkie złożone przez niego Oferty zostaną odrzucone.</w:t>
      </w:r>
    </w:p>
    <w:p w14:paraId="622ABF72" w14:textId="1DB8A375" w:rsidR="00E725C3" w:rsidRPr="00C27CD1" w:rsidRDefault="00E725C3" w:rsidP="002D6DB9">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 xml:space="preserve">Przez Ofertę w postaci elektronicznej rozumie się </w:t>
      </w:r>
      <w:r w:rsidR="008B73BF" w:rsidRPr="00C73012">
        <w:rPr>
          <w:rFonts w:ascii="Verdana" w:hAnsi="Verdana" w:cstheme="minorHAnsi"/>
          <w:sz w:val="18"/>
        </w:rPr>
        <w:t xml:space="preserve">dokument </w:t>
      </w:r>
      <w:r w:rsidR="00EC424E" w:rsidRPr="00C73012">
        <w:rPr>
          <w:rFonts w:ascii="Verdana" w:hAnsi="Verdana" w:cstheme="minorHAnsi"/>
          <w:sz w:val="18"/>
        </w:rPr>
        <w:t>sporządzony zgodnie z</w:t>
      </w:r>
      <w:r w:rsidR="00807ED8" w:rsidRPr="00C73012">
        <w:rPr>
          <w:rFonts w:ascii="Verdana" w:hAnsi="Verdana" w:cstheme="minorHAnsi"/>
          <w:sz w:val="18"/>
        </w:rPr>
        <w:t> </w:t>
      </w:r>
      <w:r w:rsidR="00EC424E" w:rsidRPr="00C73012">
        <w:rPr>
          <w:rFonts w:ascii="Verdana" w:hAnsi="Verdana" w:cstheme="minorHAnsi"/>
          <w:sz w:val="18"/>
        </w:rPr>
        <w:t xml:space="preserve">wymaganiami SWZ, wg. wzoru stanowiącego </w:t>
      </w:r>
      <w:r w:rsidR="00EC424E" w:rsidRPr="00C73012">
        <w:rPr>
          <w:rFonts w:ascii="Verdana" w:hAnsi="Verdana" w:cstheme="minorHAnsi"/>
          <w:b/>
          <w:sz w:val="18"/>
        </w:rPr>
        <w:t xml:space="preserve">Załącznik nr </w:t>
      </w:r>
      <w:r w:rsidR="00807ED8" w:rsidRPr="00C73012">
        <w:rPr>
          <w:rFonts w:ascii="Verdana" w:hAnsi="Verdana" w:cstheme="minorHAnsi"/>
          <w:b/>
          <w:sz w:val="18"/>
        </w:rPr>
        <w:t>1</w:t>
      </w:r>
      <w:r w:rsidR="001B5915">
        <w:rPr>
          <w:rFonts w:ascii="Verdana" w:hAnsi="Verdana" w:cstheme="minorHAnsi"/>
          <w:b/>
          <w:sz w:val="18"/>
        </w:rPr>
        <w:t xml:space="preserve"> do SWZ</w:t>
      </w:r>
      <w:r w:rsidR="004C67AB">
        <w:rPr>
          <w:rFonts w:ascii="Verdana" w:hAnsi="Verdana" w:cstheme="minorHAnsi"/>
          <w:b/>
          <w:sz w:val="18"/>
        </w:rPr>
        <w:t xml:space="preserve"> </w:t>
      </w:r>
      <w:r w:rsidR="004C67AB" w:rsidRPr="005F1107">
        <w:rPr>
          <w:rFonts w:ascii="Verdana" w:hAnsi="Verdana" w:cstheme="minorHAnsi"/>
          <w:sz w:val="18"/>
        </w:rPr>
        <w:t>(Formularz Oferty)</w:t>
      </w:r>
      <w:r w:rsidR="004C67AB">
        <w:rPr>
          <w:rFonts w:ascii="Verdana" w:hAnsi="Verdana" w:cstheme="minorHAnsi"/>
          <w:b/>
          <w:sz w:val="18"/>
        </w:rPr>
        <w:t xml:space="preserve"> </w:t>
      </w:r>
      <w:r w:rsidR="00EC424E" w:rsidRPr="00C73012">
        <w:rPr>
          <w:rFonts w:ascii="Verdana" w:hAnsi="Verdana" w:cstheme="minorHAnsi"/>
          <w:sz w:val="18"/>
        </w:rPr>
        <w:t xml:space="preserve">- </w:t>
      </w:r>
      <w:r w:rsidR="008B73BF" w:rsidRPr="00A660BC">
        <w:rPr>
          <w:rFonts w:ascii="Verdana" w:hAnsi="Verdana" w:cstheme="minorHAnsi"/>
          <w:sz w:val="18"/>
        </w:rPr>
        <w:t>opatrzony kwalifikowanym podpisem elektronicznym</w:t>
      </w:r>
      <w:r w:rsidR="00EC424E" w:rsidRPr="00A660BC">
        <w:rPr>
          <w:rFonts w:ascii="Verdana" w:hAnsi="Verdana" w:cstheme="minorHAnsi"/>
          <w:sz w:val="18"/>
        </w:rPr>
        <w:t xml:space="preserve"> </w:t>
      </w:r>
      <w:r w:rsidR="00855B04" w:rsidRPr="00A660BC">
        <w:rPr>
          <w:rFonts w:ascii="Verdana" w:hAnsi="Verdana" w:cstheme="minorHAnsi"/>
          <w:sz w:val="18"/>
        </w:rPr>
        <w:t>lub innym niż kwalifikowany rodzajem podpisu cyfrowego opatrzon</w:t>
      </w:r>
      <w:r w:rsidR="00807ED8" w:rsidRPr="00A660BC">
        <w:rPr>
          <w:rFonts w:ascii="Verdana" w:hAnsi="Verdana" w:cstheme="minorHAnsi"/>
          <w:sz w:val="18"/>
        </w:rPr>
        <w:t>ym</w:t>
      </w:r>
      <w:r w:rsidR="00855B04" w:rsidRPr="00A660BC">
        <w:rPr>
          <w:rFonts w:ascii="Verdana" w:hAnsi="Verdana" w:cstheme="minorHAnsi"/>
          <w:sz w:val="18"/>
        </w:rPr>
        <w:t xml:space="preserve"> stosownym certyfikatem umożliwiającym identyfikację osoby go składającej. </w:t>
      </w:r>
      <w:r w:rsidR="008B73BF" w:rsidRPr="00A660BC">
        <w:rPr>
          <w:rFonts w:ascii="Verdana" w:hAnsi="Verdana" w:cstheme="minorHAnsi"/>
          <w:sz w:val="18"/>
        </w:rPr>
        <w:t xml:space="preserve">Dopuszcza się </w:t>
      </w:r>
      <w:r w:rsidR="00E44A3E" w:rsidRPr="00A660BC">
        <w:rPr>
          <w:rFonts w:ascii="Verdana" w:hAnsi="Verdana" w:cstheme="minorHAnsi"/>
          <w:sz w:val="18"/>
        </w:rPr>
        <w:t xml:space="preserve">również </w:t>
      </w:r>
      <w:r w:rsidR="00EC3717" w:rsidRPr="00A660BC">
        <w:rPr>
          <w:rFonts w:ascii="Verdana" w:hAnsi="Verdana" w:cstheme="minorHAnsi"/>
          <w:sz w:val="18"/>
        </w:rPr>
        <w:t>skan</w:t>
      </w:r>
      <w:r w:rsidR="00BB32B6" w:rsidRPr="00A660BC">
        <w:rPr>
          <w:rFonts w:ascii="Verdana" w:hAnsi="Verdana" w:cstheme="minorHAnsi"/>
          <w:sz w:val="18"/>
        </w:rPr>
        <w:t xml:space="preserve"> </w:t>
      </w:r>
      <w:r w:rsidR="008B73BF" w:rsidRPr="00A660BC">
        <w:rPr>
          <w:rFonts w:ascii="Verdana" w:hAnsi="Verdana" w:cstheme="minorHAnsi"/>
          <w:sz w:val="18"/>
        </w:rPr>
        <w:t xml:space="preserve">podpisanego własnoręcznie dokumentu </w:t>
      </w:r>
      <w:r w:rsidR="00F03792" w:rsidRPr="00A660BC">
        <w:rPr>
          <w:rFonts w:ascii="Verdana" w:hAnsi="Verdana" w:cstheme="minorHAnsi"/>
          <w:sz w:val="18"/>
        </w:rPr>
        <w:t>Formularza Oferty</w:t>
      </w:r>
      <w:r w:rsidR="00F03792" w:rsidRPr="00C27CD1">
        <w:rPr>
          <w:rFonts w:ascii="Verdana" w:hAnsi="Verdana" w:cstheme="minorHAnsi"/>
          <w:sz w:val="18"/>
        </w:rPr>
        <w:t xml:space="preserve"> </w:t>
      </w:r>
      <w:r w:rsidR="009C1306">
        <w:rPr>
          <w:rFonts w:ascii="Verdana" w:hAnsi="Verdana" w:cstheme="minorHAnsi"/>
          <w:sz w:val="18"/>
        </w:rPr>
        <w:t xml:space="preserve">stanowiącego </w:t>
      </w:r>
      <w:r w:rsidR="00F03792" w:rsidRPr="00C27CD1">
        <w:rPr>
          <w:rFonts w:ascii="Verdana" w:hAnsi="Verdana" w:cstheme="minorHAnsi"/>
          <w:b/>
          <w:sz w:val="18"/>
        </w:rPr>
        <w:t xml:space="preserve">Załącznik nr </w:t>
      </w:r>
      <w:r w:rsidR="00807ED8" w:rsidRPr="00C27CD1">
        <w:rPr>
          <w:rFonts w:ascii="Verdana" w:hAnsi="Verdana" w:cstheme="minorHAnsi"/>
          <w:b/>
          <w:sz w:val="18"/>
        </w:rPr>
        <w:t xml:space="preserve">1 </w:t>
      </w:r>
      <w:r w:rsidR="00F03792" w:rsidRPr="00C27CD1">
        <w:rPr>
          <w:rFonts w:ascii="Verdana" w:hAnsi="Verdana" w:cstheme="minorHAnsi"/>
          <w:b/>
          <w:sz w:val="18"/>
        </w:rPr>
        <w:t>do SWZ</w:t>
      </w:r>
      <w:r w:rsidR="00A21602" w:rsidRPr="00C27CD1">
        <w:rPr>
          <w:rFonts w:ascii="Verdana" w:hAnsi="Verdana" w:cstheme="minorHAnsi"/>
          <w:sz w:val="18"/>
        </w:rPr>
        <w:t xml:space="preserve"> </w:t>
      </w:r>
      <w:r w:rsidR="00EC424E" w:rsidRPr="00C27CD1">
        <w:rPr>
          <w:rFonts w:ascii="Verdana" w:hAnsi="Verdana" w:cstheme="minorHAnsi"/>
          <w:sz w:val="18"/>
        </w:rPr>
        <w:t xml:space="preserve">lub inne </w:t>
      </w:r>
      <w:r w:rsidR="009C1306">
        <w:rPr>
          <w:rFonts w:ascii="Verdana" w:hAnsi="Verdana" w:cstheme="minorHAnsi"/>
          <w:sz w:val="18"/>
        </w:rPr>
        <w:t>jego</w:t>
      </w:r>
      <w:r w:rsidR="00CA39F5" w:rsidRPr="00C27CD1">
        <w:rPr>
          <w:rFonts w:ascii="Verdana" w:hAnsi="Verdana" w:cstheme="minorHAnsi"/>
          <w:sz w:val="18"/>
        </w:rPr>
        <w:t xml:space="preserve"> </w:t>
      </w:r>
      <w:r w:rsidR="00EC424E" w:rsidRPr="00C27CD1">
        <w:rPr>
          <w:rFonts w:ascii="Verdana" w:hAnsi="Verdana" w:cstheme="minorHAnsi"/>
          <w:sz w:val="18"/>
        </w:rPr>
        <w:t>odwzorowanie</w:t>
      </w:r>
      <w:r w:rsidR="00F03792" w:rsidRPr="00C27CD1">
        <w:rPr>
          <w:rFonts w:ascii="Verdana" w:hAnsi="Verdana" w:cstheme="minorHAnsi"/>
          <w:sz w:val="18"/>
        </w:rPr>
        <w:t>.</w:t>
      </w:r>
    </w:p>
    <w:p w14:paraId="0FFFAD13" w14:textId="757A57FC" w:rsidR="005850DE" w:rsidRPr="00BE21B5" w:rsidRDefault="005850DE" w:rsidP="002D6DB9">
      <w:pPr>
        <w:pStyle w:val="Akapitzlist"/>
        <w:widowControl w:val="0"/>
        <w:numPr>
          <w:ilvl w:val="1"/>
          <w:numId w:val="19"/>
        </w:numPr>
        <w:suppressAutoHyphens/>
        <w:snapToGrid w:val="0"/>
        <w:spacing w:before="120" w:after="120" w:line="276" w:lineRule="auto"/>
        <w:ind w:left="851" w:right="23" w:hanging="851"/>
        <w:contextualSpacing w:val="0"/>
        <w:outlineLvl w:val="0"/>
        <w:rPr>
          <w:rFonts w:ascii="Verdana" w:hAnsi="Verdana" w:cstheme="minorHAnsi"/>
          <w:sz w:val="18"/>
        </w:rPr>
      </w:pPr>
      <w:r w:rsidRPr="00BE21B5">
        <w:rPr>
          <w:rFonts w:ascii="Verdana" w:hAnsi="Verdana" w:cstheme="minorHAnsi"/>
          <w:sz w:val="18"/>
        </w:rPr>
        <w:t>W przypadku niezłożenia Oferty zgodnie z wymaganymi technicznymi określonymi w</w:t>
      </w:r>
      <w:r w:rsidR="00807ED8" w:rsidRPr="00BE21B5">
        <w:rPr>
          <w:rFonts w:ascii="Verdana" w:hAnsi="Verdana" w:cstheme="minorHAnsi"/>
          <w:sz w:val="18"/>
        </w:rPr>
        <w:t> </w:t>
      </w:r>
      <w:r w:rsidRPr="00BE21B5">
        <w:rPr>
          <w:rFonts w:ascii="Verdana" w:hAnsi="Verdana" w:cstheme="minorHAnsi"/>
          <w:sz w:val="18"/>
        </w:rPr>
        <w:t>SWZ, przy jednoczesnym wprowadzeniu przez Wykonawcę w Systemie Zakupowym informacji o cenach, Zamawiający wezwie Wykonawcę do uzupełnienia formularz</w:t>
      </w:r>
      <w:r w:rsidR="00B975FA" w:rsidRPr="00BE21B5">
        <w:rPr>
          <w:rFonts w:ascii="Verdana" w:hAnsi="Verdana" w:cstheme="minorHAnsi"/>
          <w:sz w:val="18"/>
        </w:rPr>
        <w:t>a</w:t>
      </w:r>
      <w:r w:rsidRPr="00BE21B5">
        <w:rPr>
          <w:rFonts w:ascii="Verdana" w:hAnsi="Verdana" w:cstheme="minorHAnsi"/>
          <w:sz w:val="18"/>
        </w:rPr>
        <w:t>, o</w:t>
      </w:r>
      <w:r w:rsidR="00EA2A2B" w:rsidRPr="00BE21B5">
        <w:rPr>
          <w:rFonts w:ascii="Verdana" w:hAnsi="Verdana" w:cstheme="minorHAnsi"/>
          <w:sz w:val="18"/>
        </w:rPr>
        <w:t> </w:t>
      </w:r>
      <w:r w:rsidR="00BD7309" w:rsidRPr="00BE21B5">
        <w:rPr>
          <w:rFonts w:ascii="Verdana" w:hAnsi="Verdana" w:cstheme="minorHAnsi"/>
          <w:sz w:val="18"/>
        </w:rPr>
        <w:t xml:space="preserve">którym </w:t>
      </w:r>
      <w:r w:rsidRPr="00BE21B5">
        <w:rPr>
          <w:rFonts w:ascii="Verdana" w:hAnsi="Verdana" w:cstheme="minorHAnsi"/>
          <w:sz w:val="18"/>
        </w:rPr>
        <w:t>mowa w pkt 7.3 SWZ</w:t>
      </w:r>
      <w:r w:rsidR="00B975FA" w:rsidRPr="00BE21B5">
        <w:rPr>
          <w:rFonts w:ascii="Verdana" w:hAnsi="Verdana" w:cstheme="minorHAnsi"/>
          <w:sz w:val="18"/>
        </w:rPr>
        <w:t>, tj. Formularza Ofert</w:t>
      </w:r>
      <w:r w:rsidR="00BE21B5">
        <w:rPr>
          <w:rFonts w:ascii="Verdana" w:hAnsi="Verdana" w:cstheme="minorHAnsi"/>
          <w:sz w:val="18"/>
        </w:rPr>
        <w:t>y zgodny</w:t>
      </w:r>
      <w:r w:rsidR="00B975FA" w:rsidRPr="00BE21B5">
        <w:rPr>
          <w:rFonts w:ascii="Verdana" w:hAnsi="Verdana" w:cstheme="minorHAnsi"/>
          <w:sz w:val="18"/>
        </w:rPr>
        <w:t xml:space="preserve"> z </w:t>
      </w:r>
      <w:r w:rsidR="00B975FA" w:rsidRPr="00BE21B5">
        <w:rPr>
          <w:rFonts w:ascii="Verdana" w:hAnsi="Verdana" w:cstheme="minorHAnsi"/>
          <w:b/>
          <w:sz w:val="18"/>
        </w:rPr>
        <w:t>Załącznikiem nr 1</w:t>
      </w:r>
      <w:r w:rsidR="00BE21B5">
        <w:rPr>
          <w:rFonts w:ascii="Verdana" w:hAnsi="Verdana" w:cstheme="minorHAnsi"/>
          <w:b/>
          <w:sz w:val="18"/>
        </w:rPr>
        <w:t xml:space="preserve"> do SWZ. </w:t>
      </w:r>
      <w:r w:rsidR="00BE21B5">
        <w:rPr>
          <w:rFonts w:ascii="Verdana" w:hAnsi="Verdana" w:cstheme="minorHAnsi"/>
          <w:sz w:val="18"/>
        </w:rPr>
        <w:t>Uzupełniony dokument</w:t>
      </w:r>
      <w:r w:rsidRPr="00BE21B5">
        <w:rPr>
          <w:rFonts w:ascii="Verdana" w:hAnsi="Verdana" w:cstheme="minorHAnsi"/>
          <w:sz w:val="18"/>
        </w:rPr>
        <w:t xml:space="preserve"> (formularz</w:t>
      </w:r>
      <w:r w:rsidR="00BE21B5">
        <w:rPr>
          <w:rFonts w:ascii="Verdana" w:hAnsi="Verdana" w:cstheme="minorHAnsi"/>
          <w:sz w:val="18"/>
        </w:rPr>
        <w:t>) nie może</w:t>
      </w:r>
      <w:r w:rsidRPr="00BE21B5">
        <w:rPr>
          <w:rFonts w:ascii="Verdana" w:hAnsi="Verdana" w:cstheme="minorHAnsi"/>
          <w:sz w:val="18"/>
        </w:rPr>
        <w:t xml:space="preserve"> pozostawać w sprzeczności z</w:t>
      </w:r>
      <w:r w:rsidR="0047162B" w:rsidRPr="00BE21B5">
        <w:rPr>
          <w:rFonts w:ascii="Verdana" w:hAnsi="Verdana" w:cstheme="minorHAnsi"/>
          <w:sz w:val="18"/>
        </w:rPr>
        <w:t> </w:t>
      </w:r>
      <w:r w:rsidRPr="00BE21B5">
        <w:rPr>
          <w:rFonts w:ascii="Verdana" w:hAnsi="Verdana" w:cstheme="minorHAnsi"/>
          <w:sz w:val="18"/>
        </w:rPr>
        <w:t>treścią danych wprowadzonych uprzednio do Systemu Zakupowego.</w:t>
      </w:r>
    </w:p>
    <w:p w14:paraId="429FB346" w14:textId="073F8A23" w:rsidR="00426CF5" w:rsidRDefault="00426CF5" w:rsidP="0047162B">
      <w:pPr>
        <w:suppressAutoHyphens/>
        <w:spacing w:before="120" w:after="120" w:line="276" w:lineRule="auto"/>
        <w:ind w:left="851"/>
        <w:rPr>
          <w:rFonts w:ascii="Verdana" w:hAnsi="Verdana" w:cstheme="minorHAnsi"/>
          <w:sz w:val="18"/>
        </w:rPr>
      </w:pPr>
      <w:r w:rsidRPr="005F1107">
        <w:rPr>
          <w:rFonts w:ascii="Verdana" w:hAnsi="Verdana" w:cstheme="minorHAnsi"/>
          <w:b/>
          <w:sz w:val="18"/>
        </w:rPr>
        <w:lastRenderedPageBreak/>
        <w:t>7.4.1.</w:t>
      </w:r>
      <w:r>
        <w:rPr>
          <w:rFonts w:ascii="Verdana" w:hAnsi="Verdana" w:cstheme="minorHAnsi"/>
          <w:sz w:val="18"/>
        </w:rPr>
        <w:t xml:space="preserve"> Na Ofertę składają się następujące dokume</w:t>
      </w:r>
      <w:r w:rsidR="001C0CF7">
        <w:rPr>
          <w:rFonts w:ascii="Verdana" w:hAnsi="Verdana" w:cstheme="minorHAnsi"/>
          <w:sz w:val="18"/>
        </w:rPr>
        <w:t>nty</w:t>
      </w:r>
      <w:r>
        <w:rPr>
          <w:rFonts w:ascii="Verdana" w:hAnsi="Verdana" w:cstheme="minorHAnsi"/>
          <w:sz w:val="18"/>
        </w:rPr>
        <w:t>:</w:t>
      </w:r>
    </w:p>
    <w:p w14:paraId="39CEE66B" w14:textId="2D210E3A" w:rsidR="00426CF5" w:rsidRDefault="00426CF5" w:rsidP="00E96FD6">
      <w:pPr>
        <w:suppressAutoHyphens/>
        <w:spacing w:before="120" w:after="120" w:line="276" w:lineRule="auto"/>
        <w:ind w:left="1276"/>
        <w:rPr>
          <w:rFonts w:ascii="Verdana" w:hAnsi="Verdana" w:cstheme="minorHAnsi"/>
          <w:sz w:val="18"/>
        </w:rPr>
      </w:pPr>
      <w:r w:rsidRPr="005F1107">
        <w:rPr>
          <w:rFonts w:ascii="Verdana" w:hAnsi="Verdana" w:cstheme="minorHAnsi"/>
          <w:b/>
          <w:sz w:val="18"/>
        </w:rPr>
        <w:t>7.4.1.1.</w:t>
      </w:r>
      <w:r>
        <w:rPr>
          <w:rFonts w:ascii="Verdana" w:hAnsi="Verdana" w:cstheme="minorHAnsi"/>
          <w:sz w:val="18"/>
        </w:rPr>
        <w:t xml:space="preserve"> </w:t>
      </w:r>
      <w:r w:rsidRPr="005F1107">
        <w:rPr>
          <w:rFonts w:ascii="Verdana" w:hAnsi="Verdana" w:cstheme="minorHAnsi"/>
          <w:b/>
          <w:sz w:val="18"/>
        </w:rPr>
        <w:t>Formularz Oferty</w:t>
      </w:r>
      <w:r>
        <w:rPr>
          <w:rFonts w:ascii="Verdana" w:hAnsi="Verdana" w:cstheme="minorHAnsi"/>
          <w:sz w:val="18"/>
        </w:rPr>
        <w:t xml:space="preserve"> zgodnie ze wzorem stanowiącym </w:t>
      </w:r>
      <w:r w:rsidRPr="00307F70">
        <w:rPr>
          <w:rFonts w:ascii="Verdana" w:hAnsi="Verdana" w:cstheme="minorHAnsi"/>
          <w:b/>
          <w:sz w:val="18"/>
        </w:rPr>
        <w:t xml:space="preserve">Załącznik nr </w:t>
      </w:r>
      <w:r w:rsidR="00E96FD6" w:rsidRPr="00307F70">
        <w:rPr>
          <w:rFonts w:ascii="Verdana" w:hAnsi="Verdana" w:cstheme="minorHAnsi"/>
          <w:b/>
          <w:sz w:val="18"/>
        </w:rPr>
        <w:t>1 do SWZ</w:t>
      </w:r>
      <w:r w:rsidR="00E96FD6">
        <w:rPr>
          <w:rFonts w:ascii="Verdana" w:hAnsi="Verdana" w:cstheme="minorHAnsi"/>
          <w:sz w:val="18"/>
        </w:rPr>
        <w:t>;</w:t>
      </w:r>
    </w:p>
    <w:p w14:paraId="682B9272" w14:textId="33EDAC60" w:rsidR="009550C6" w:rsidRPr="001C0CF7" w:rsidRDefault="009550C6" w:rsidP="00E96FD6">
      <w:pPr>
        <w:suppressAutoHyphens/>
        <w:spacing w:before="120" w:after="120" w:line="276" w:lineRule="auto"/>
        <w:ind w:left="1276"/>
        <w:rPr>
          <w:rFonts w:ascii="Verdana" w:hAnsi="Verdana" w:cstheme="minorHAnsi"/>
          <w:sz w:val="18"/>
        </w:rPr>
      </w:pPr>
      <w:r>
        <w:rPr>
          <w:rFonts w:ascii="Verdana" w:hAnsi="Verdana" w:cstheme="minorHAnsi"/>
          <w:b/>
          <w:sz w:val="18"/>
        </w:rPr>
        <w:t>7.4.1.2.</w:t>
      </w:r>
      <w:r w:rsidR="001C0CF7">
        <w:rPr>
          <w:rFonts w:ascii="Verdana" w:hAnsi="Verdana" w:cstheme="minorHAnsi"/>
          <w:b/>
          <w:sz w:val="18"/>
        </w:rPr>
        <w:t xml:space="preserve"> Oświadczenie</w:t>
      </w:r>
      <w:r w:rsidR="001C0CF7">
        <w:rPr>
          <w:rFonts w:ascii="Verdana" w:hAnsi="Verdana" w:cstheme="minorHAnsi"/>
          <w:sz w:val="18"/>
        </w:rPr>
        <w:t xml:space="preserve"> </w:t>
      </w:r>
      <w:r w:rsidR="001C0CF7" w:rsidRPr="00E8789F">
        <w:rPr>
          <w:rFonts w:ascii="Verdana" w:hAnsi="Verdana" w:cstheme="minorHAnsi"/>
          <w:sz w:val="18"/>
          <w:szCs w:val="18"/>
        </w:rPr>
        <w:t xml:space="preserve">Wykonawcy o niepodleganiu wykluczeniu z Postępowania na podstawie art. 7 ust. 1 ustawy o przeciwdziałaniu oraz art. 5k rozporządzenia UE (przygotowane wg </w:t>
      </w:r>
      <w:r w:rsidR="001C0CF7" w:rsidRPr="00E8789F">
        <w:rPr>
          <w:rFonts w:ascii="Verdana" w:hAnsi="Verdana" w:cstheme="minorHAnsi"/>
          <w:b/>
          <w:sz w:val="18"/>
          <w:szCs w:val="18"/>
        </w:rPr>
        <w:t xml:space="preserve">Załącznika nr </w:t>
      </w:r>
      <w:r w:rsidR="00E8789F" w:rsidRPr="00E8789F">
        <w:rPr>
          <w:rFonts w:ascii="Verdana" w:hAnsi="Verdana" w:cstheme="minorHAnsi"/>
          <w:b/>
          <w:sz w:val="18"/>
          <w:szCs w:val="18"/>
        </w:rPr>
        <w:t>3</w:t>
      </w:r>
      <w:r w:rsidR="001C0CF7" w:rsidRPr="00E8789F">
        <w:rPr>
          <w:rFonts w:ascii="Verdana" w:hAnsi="Verdana" w:cstheme="minorHAnsi"/>
          <w:b/>
          <w:sz w:val="18"/>
          <w:szCs w:val="18"/>
        </w:rPr>
        <w:t xml:space="preserve"> do SWZ</w:t>
      </w:r>
      <w:r w:rsidR="001C0CF7" w:rsidRPr="00E8789F">
        <w:rPr>
          <w:rFonts w:ascii="Verdana" w:hAnsi="Verdana" w:cstheme="minorHAnsi"/>
          <w:sz w:val="18"/>
          <w:szCs w:val="18"/>
        </w:rPr>
        <w:t>)</w:t>
      </w:r>
      <w:r w:rsidR="00AF2761">
        <w:rPr>
          <w:rFonts w:ascii="Verdana" w:hAnsi="Verdana" w:cstheme="minorHAnsi"/>
          <w:sz w:val="18"/>
          <w:szCs w:val="18"/>
          <w:lang w:eastAsia="zh-CN"/>
        </w:rPr>
        <w:t xml:space="preserve"> </w:t>
      </w:r>
      <w:r w:rsidR="001C0CF7" w:rsidRPr="00E8789F">
        <w:rPr>
          <w:rFonts w:ascii="Verdana" w:hAnsi="Verdana" w:cstheme="minorHAnsi"/>
          <w:sz w:val="18"/>
          <w:szCs w:val="18"/>
        </w:rPr>
        <w:t>oraz Oświadczenia członków konsorcjum.</w:t>
      </w:r>
    </w:p>
    <w:p w14:paraId="5BF261FD" w14:textId="24C9143B" w:rsidR="00BB32B6" w:rsidRPr="00C73012" w:rsidRDefault="00BB32B6" w:rsidP="002D6DB9">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b/>
          <w:sz w:val="18"/>
        </w:rPr>
      </w:pPr>
      <w:r w:rsidRPr="00C73012">
        <w:rPr>
          <w:rFonts w:ascii="Verdana" w:hAnsi="Verdana" w:cstheme="minorHAnsi"/>
          <w:b/>
          <w:sz w:val="18"/>
        </w:rPr>
        <w:t xml:space="preserve">Do </w:t>
      </w:r>
      <w:r w:rsidR="007F6CF0" w:rsidRPr="00C73012">
        <w:rPr>
          <w:rFonts w:ascii="Verdana" w:hAnsi="Verdana" w:cstheme="minorHAnsi"/>
          <w:b/>
          <w:sz w:val="18"/>
        </w:rPr>
        <w:t>O</w:t>
      </w:r>
      <w:r w:rsidRPr="00C73012">
        <w:rPr>
          <w:rFonts w:ascii="Verdana" w:hAnsi="Verdana" w:cstheme="minorHAnsi"/>
          <w:b/>
          <w:sz w:val="18"/>
        </w:rPr>
        <w:t>ferty Wykonawca załącza</w:t>
      </w:r>
      <w:r w:rsidR="00101629" w:rsidRPr="00C73012">
        <w:rPr>
          <w:rFonts w:ascii="Verdana" w:hAnsi="Verdana" w:cstheme="minorHAnsi"/>
          <w:b/>
          <w:sz w:val="18"/>
        </w:rPr>
        <w:t>:</w:t>
      </w:r>
    </w:p>
    <w:p w14:paraId="7CA610C8" w14:textId="22142003" w:rsidR="00090B55" w:rsidRPr="00C73012" w:rsidRDefault="00090B55" w:rsidP="00DE54F1">
      <w:pPr>
        <w:pStyle w:val="Akapitzlist"/>
        <w:widowControl w:val="0"/>
        <w:numPr>
          <w:ilvl w:val="2"/>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b/>
          <w:iCs/>
          <w:sz w:val="18"/>
        </w:rPr>
        <w:t>Dokumenty/oświadczenia/wykazy</w:t>
      </w:r>
      <w:r w:rsidRPr="00C73012">
        <w:rPr>
          <w:rFonts w:ascii="Verdana" w:hAnsi="Verdana" w:cstheme="minorHAnsi"/>
          <w:iCs/>
          <w:sz w:val="18"/>
        </w:rPr>
        <w:t xml:space="preserve"> wymienione w </w:t>
      </w:r>
      <w:r w:rsidRPr="00CB3D7C">
        <w:rPr>
          <w:rFonts w:ascii="Verdana" w:hAnsi="Verdana" w:cstheme="minorHAnsi"/>
          <w:iCs/>
          <w:sz w:val="18"/>
        </w:rPr>
        <w:t xml:space="preserve">pkt </w:t>
      </w:r>
      <w:r w:rsidR="002F5EE7" w:rsidRPr="005F1107">
        <w:rPr>
          <w:rFonts w:ascii="Verdana" w:hAnsi="Verdana" w:cstheme="minorHAnsi"/>
          <w:iCs/>
          <w:sz w:val="18"/>
        </w:rPr>
        <w:fldChar w:fldCharType="begin"/>
      </w:r>
      <w:r w:rsidR="002F5EE7" w:rsidRPr="005F1107">
        <w:rPr>
          <w:rFonts w:ascii="Verdana" w:hAnsi="Verdana" w:cstheme="minorHAnsi"/>
          <w:iCs/>
          <w:sz w:val="18"/>
        </w:rPr>
        <w:instrText xml:space="preserve"> REF _Ref63448042 \r \h </w:instrText>
      </w:r>
      <w:r w:rsidR="00B5690F" w:rsidRPr="005F1107">
        <w:rPr>
          <w:rFonts w:ascii="Verdana" w:hAnsi="Verdana" w:cstheme="minorHAnsi"/>
          <w:iCs/>
          <w:sz w:val="18"/>
        </w:rPr>
        <w:instrText xml:space="preserve"> \* MERGEFORMAT </w:instrText>
      </w:r>
      <w:r w:rsidR="002F5EE7" w:rsidRPr="005F1107">
        <w:rPr>
          <w:rFonts w:ascii="Verdana" w:hAnsi="Verdana" w:cstheme="minorHAnsi"/>
          <w:iCs/>
          <w:sz w:val="18"/>
        </w:rPr>
      </w:r>
      <w:r w:rsidR="002F5EE7" w:rsidRPr="005F1107">
        <w:rPr>
          <w:rFonts w:ascii="Verdana" w:hAnsi="Verdana" w:cstheme="minorHAnsi"/>
          <w:iCs/>
          <w:sz w:val="18"/>
        </w:rPr>
        <w:fldChar w:fldCharType="separate"/>
      </w:r>
      <w:r w:rsidR="0018449C">
        <w:rPr>
          <w:rFonts w:ascii="Verdana" w:hAnsi="Verdana" w:cstheme="minorHAnsi"/>
          <w:iCs/>
          <w:sz w:val="18"/>
        </w:rPr>
        <w:t>5.2</w:t>
      </w:r>
      <w:r w:rsidR="002F5EE7" w:rsidRPr="005F1107">
        <w:rPr>
          <w:rFonts w:ascii="Verdana" w:hAnsi="Verdana" w:cstheme="minorHAnsi"/>
          <w:iCs/>
          <w:sz w:val="18"/>
        </w:rPr>
        <w:fldChar w:fldCharType="end"/>
      </w:r>
      <w:r w:rsidR="002F5EE7" w:rsidRPr="005F1107">
        <w:rPr>
          <w:rFonts w:ascii="Verdana" w:hAnsi="Verdana" w:cstheme="minorHAnsi"/>
          <w:iCs/>
          <w:sz w:val="18"/>
        </w:rPr>
        <w:t xml:space="preserve"> </w:t>
      </w:r>
      <w:r w:rsidRPr="005F1107">
        <w:rPr>
          <w:rFonts w:ascii="Verdana" w:hAnsi="Verdana" w:cstheme="minorHAnsi"/>
          <w:iCs/>
          <w:sz w:val="18"/>
        </w:rPr>
        <w:t>S</w:t>
      </w:r>
      <w:r w:rsidR="004E54C2" w:rsidRPr="00CB3D7C">
        <w:rPr>
          <w:rFonts w:ascii="Verdana" w:hAnsi="Verdana" w:cstheme="minorHAnsi"/>
          <w:iCs/>
          <w:sz w:val="18"/>
        </w:rPr>
        <w:t>WZ</w:t>
      </w:r>
      <w:r w:rsidR="00C26A5A" w:rsidRPr="00CB3D7C">
        <w:rPr>
          <w:rFonts w:ascii="Verdana" w:hAnsi="Verdana" w:cstheme="minorHAnsi"/>
          <w:iCs/>
          <w:sz w:val="18"/>
        </w:rPr>
        <w:t>;</w:t>
      </w:r>
    </w:p>
    <w:p w14:paraId="2616CD3B" w14:textId="619B5E99" w:rsidR="00C26A5A" w:rsidRPr="00C26A5A" w:rsidRDefault="00090B55" w:rsidP="00DE54F1">
      <w:pPr>
        <w:pStyle w:val="Akapitzlist"/>
        <w:widowControl w:val="0"/>
        <w:numPr>
          <w:ilvl w:val="2"/>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b/>
          <w:iCs/>
          <w:sz w:val="18"/>
        </w:rPr>
        <w:t xml:space="preserve">Pełnomocnictwo </w:t>
      </w:r>
      <w:r w:rsidRPr="00C73012">
        <w:rPr>
          <w:rFonts w:ascii="Verdana" w:hAnsi="Verdana" w:cstheme="minorHAnsi"/>
          <w:iCs/>
          <w:sz w:val="18"/>
        </w:rPr>
        <w:t>dla osoby składającej Ofertę, jeżeli uprawnienie do reprezentacji Wykonawcy nie wynika z dokumentu rejestroweg</w:t>
      </w:r>
      <w:r w:rsidR="004E54C2" w:rsidRPr="00C73012">
        <w:rPr>
          <w:rFonts w:ascii="Verdana" w:hAnsi="Verdana" w:cstheme="minorHAnsi"/>
          <w:iCs/>
          <w:sz w:val="18"/>
        </w:rPr>
        <w:t>o, o</w:t>
      </w:r>
      <w:r w:rsidR="00597620" w:rsidRPr="00C73012">
        <w:rPr>
          <w:rFonts w:ascii="Verdana" w:hAnsi="Verdana" w:cstheme="minorHAnsi"/>
          <w:iCs/>
          <w:sz w:val="18"/>
        </w:rPr>
        <w:t> </w:t>
      </w:r>
      <w:r w:rsidR="004E54C2" w:rsidRPr="00C73012">
        <w:rPr>
          <w:rFonts w:ascii="Verdana" w:hAnsi="Verdana" w:cstheme="minorHAnsi"/>
          <w:iCs/>
          <w:sz w:val="18"/>
        </w:rPr>
        <w:t xml:space="preserve">którym mowa w </w:t>
      </w:r>
      <w:r w:rsidR="004E54C2" w:rsidRPr="00A93BE2">
        <w:rPr>
          <w:rFonts w:ascii="Verdana" w:hAnsi="Verdana" w:cstheme="minorHAnsi"/>
          <w:iCs/>
          <w:sz w:val="18"/>
        </w:rPr>
        <w:t xml:space="preserve">punkcie </w:t>
      </w:r>
      <w:r w:rsidR="00DE19B4" w:rsidRPr="005F1107">
        <w:rPr>
          <w:rFonts w:ascii="Verdana" w:hAnsi="Verdana" w:cstheme="minorHAnsi"/>
          <w:iCs/>
          <w:sz w:val="18"/>
        </w:rPr>
        <w:fldChar w:fldCharType="begin"/>
      </w:r>
      <w:r w:rsidR="00DE19B4" w:rsidRPr="005F1107">
        <w:rPr>
          <w:rFonts w:ascii="Verdana" w:hAnsi="Verdana" w:cstheme="minorHAnsi"/>
          <w:iCs/>
          <w:sz w:val="18"/>
        </w:rPr>
        <w:instrText xml:space="preserve"> REF _Ref63487609 \r \h </w:instrText>
      </w:r>
      <w:r w:rsidR="00B5690F" w:rsidRPr="005F1107">
        <w:rPr>
          <w:rFonts w:ascii="Verdana" w:hAnsi="Verdana" w:cstheme="minorHAnsi"/>
          <w:iCs/>
          <w:sz w:val="18"/>
        </w:rPr>
        <w:instrText xml:space="preserve"> \* MERGEFORMAT </w:instrText>
      </w:r>
      <w:r w:rsidR="00DE19B4" w:rsidRPr="005F1107">
        <w:rPr>
          <w:rFonts w:ascii="Verdana" w:hAnsi="Verdana" w:cstheme="minorHAnsi"/>
          <w:iCs/>
          <w:sz w:val="18"/>
        </w:rPr>
      </w:r>
      <w:r w:rsidR="00DE19B4" w:rsidRPr="005F1107">
        <w:rPr>
          <w:rFonts w:ascii="Verdana" w:hAnsi="Verdana" w:cstheme="minorHAnsi"/>
          <w:iCs/>
          <w:sz w:val="18"/>
        </w:rPr>
        <w:fldChar w:fldCharType="separate"/>
      </w:r>
      <w:r w:rsidR="0018449C">
        <w:rPr>
          <w:rFonts w:ascii="Verdana" w:hAnsi="Verdana" w:cstheme="minorHAnsi"/>
          <w:iCs/>
          <w:sz w:val="18"/>
        </w:rPr>
        <w:t>5.2.3</w:t>
      </w:r>
      <w:r w:rsidR="00DE19B4" w:rsidRPr="005F1107">
        <w:rPr>
          <w:rFonts w:ascii="Verdana" w:hAnsi="Verdana" w:cstheme="minorHAnsi"/>
          <w:iCs/>
          <w:sz w:val="18"/>
        </w:rPr>
        <w:fldChar w:fldCharType="end"/>
      </w:r>
      <w:r w:rsidR="00DE19B4" w:rsidRPr="005F1107">
        <w:rPr>
          <w:rFonts w:ascii="Verdana" w:hAnsi="Verdana" w:cstheme="minorHAnsi"/>
          <w:iCs/>
          <w:sz w:val="18"/>
        </w:rPr>
        <w:t xml:space="preserve"> </w:t>
      </w:r>
      <w:r w:rsidR="004E54C2" w:rsidRPr="005F1107">
        <w:rPr>
          <w:rFonts w:ascii="Verdana" w:hAnsi="Verdana" w:cstheme="minorHAnsi"/>
          <w:iCs/>
          <w:sz w:val="18"/>
        </w:rPr>
        <w:t>S</w:t>
      </w:r>
      <w:r w:rsidR="004E54C2" w:rsidRPr="00A93BE2">
        <w:rPr>
          <w:rFonts w:ascii="Verdana" w:hAnsi="Verdana" w:cstheme="minorHAnsi"/>
          <w:iCs/>
          <w:sz w:val="18"/>
        </w:rPr>
        <w:t>WZ</w:t>
      </w:r>
      <w:r w:rsidRPr="00A93BE2">
        <w:rPr>
          <w:rFonts w:ascii="Verdana" w:hAnsi="Verdana" w:cstheme="minorHAnsi"/>
          <w:iCs/>
          <w:sz w:val="18"/>
        </w:rPr>
        <w:t>.</w:t>
      </w:r>
      <w:r w:rsidRPr="00C73012">
        <w:rPr>
          <w:rFonts w:ascii="Verdana" w:hAnsi="Verdana" w:cstheme="minorHAnsi"/>
          <w:iCs/>
          <w:sz w:val="18"/>
        </w:rPr>
        <w:t xml:space="preserve"> Pełnomocnictwo należy załączyć w </w:t>
      </w:r>
      <w:r w:rsidR="002F5EE7" w:rsidRPr="00C73012">
        <w:rPr>
          <w:rFonts w:ascii="Verdana" w:hAnsi="Verdana" w:cstheme="minorHAnsi"/>
          <w:iCs/>
          <w:sz w:val="18"/>
        </w:rPr>
        <w:t xml:space="preserve">oryginale – jeśli zostało wystawione w postaci elektronicznej - lub </w:t>
      </w:r>
      <w:r w:rsidRPr="00C73012">
        <w:rPr>
          <w:rFonts w:ascii="Verdana" w:hAnsi="Verdana" w:cstheme="minorHAnsi"/>
          <w:iCs/>
          <w:sz w:val="18"/>
        </w:rPr>
        <w:t xml:space="preserve">formie </w:t>
      </w:r>
      <w:r w:rsidR="00B130B3" w:rsidRPr="00C73012">
        <w:rPr>
          <w:rFonts w:ascii="Verdana" w:hAnsi="Verdana" w:cstheme="minorHAnsi"/>
          <w:iCs/>
          <w:sz w:val="18"/>
        </w:rPr>
        <w:t>skanu</w:t>
      </w:r>
      <w:r w:rsidR="002F5EE7" w:rsidRPr="00C73012">
        <w:rPr>
          <w:rFonts w:ascii="Verdana" w:hAnsi="Verdana" w:cstheme="minorHAnsi"/>
          <w:iCs/>
          <w:sz w:val="18"/>
        </w:rPr>
        <w:t xml:space="preserve"> – jeśli zostało wystawione w postaci papierowej</w:t>
      </w:r>
      <w:r w:rsidR="00C26A5A">
        <w:rPr>
          <w:rFonts w:ascii="Verdana" w:hAnsi="Verdana" w:cstheme="minorHAnsi"/>
          <w:iCs/>
          <w:sz w:val="18"/>
        </w:rPr>
        <w:t>;</w:t>
      </w:r>
    </w:p>
    <w:p w14:paraId="40D5683A" w14:textId="00475ABF" w:rsidR="00C5308F" w:rsidRPr="00C73012" w:rsidRDefault="00C5308F" w:rsidP="002D6DB9">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 xml:space="preserve">Składając </w:t>
      </w:r>
      <w:r w:rsidR="007F6CF0" w:rsidRPr="00C73012">
        <w:rPr>
          <w:rFonts w:ascii="Verdana" w:hAnsi="Verdana" w:cstheme="minorHAnsi"/>
          <w:sz w:val="18"/>
        </w:rPr>
        <w:t>O</w:t>
      </w:r>
      <w:r w:rsidRPr="00C73012">
        <w:rPr>
          <w:rFonts w:ascii="Verdana" w:hAnsi="Verdana" w:cstheme="minorHAnsi"/>
          <w:sz w:val="18"/>
        </w:rPr>
        <w:t xml:space="preserve">fertę za pośrednictwem Systemu Zakupowego Wykonawca zobowiązany jest wypełnić </w:t>
      </w:r>
      <w:r w:rsidR="00450636" w:rsidRPr="00C73012">
        <w:rPr>
          <w:rFonts w:ascii="Verdana" w:hAnsi="Verdana" w:cstheme="minorHAnsi"/>
          <w:sz w:val="18"/>
        </w:rPr>
        <w:t xml:space="preserve">w Systemie Zakupowym </w:t>
      </w:r>
      <w:r w:rsidRPr="00C73012">
        <w:rPr>
          <w:rFonts w:ascii="Verdana" w:hAnsi="Verdana" w:cstheme="minorHAnsi"/>
          <w:sz w:val="18"/>
        </w:rPr>
        <w:t>formularz systemowy, w</w:t>
      </w:r>
      <w:r w:rsidR="00807ED8" w:rsidRPr="00C73012">
        <w:rPr>
          <w:rFonts w:ascii="Verdana" w:hAnsi="Verdana" w:cstheme="minorHAnsi"/>
          <w:sz w:val="18"/>
        </w:rPr>
        <w:t> </w:t>
      </w:r>
      <w:r w:rsidRPr="00C73012">
        <w:rPr>
          <w:rFonts w:ascii="Verdana" w:hAnsi="Verdana" w:cstheme="minorHAnsi"/>
          <w:sz w:val="18"/>
        </w:rPr>
        <w:t xml:space="preserve">którym określi całkowitą wartość </w:t>
      </w:r>
      <w:r w:rsidR="00F6623D" w:rsidRPr="00C73012">
        <w:rPr>
          <w:rFonts w:ascii="Verdana" w:hAnsi="Verdana" w:cstheme="minorHAnsi"/>
          <w:sz w:val="18"/>
        </w:rPr>
        <w:t>Z</w:t>
      </w:r>
      <w:r w:rsidRPr="00C73012">
        <w:rPr>
          <w:rFonts w:ascii="Verdana" w:hAnsi="Verdana" w:cstheme="minorHAnsi"/>
          <w:sz w:val="18"/>
        </w:rPr>
        <w:t>amówienia w PLN (netto i brutto)</w:t>
      </w:r>
      <w:r w:rsidR="00450636" w:rsidRPr="00C73012">
        <w:rPr>
          <w:rFonts w:ascii="Verdana" w:hAnsi="Verdana" w:cstheme="minorHAnsi"/>
          <w:sz w:val="18"/>
        </w:rPr>
        <w:t xml:space="preserve"> </w:t>
      </w:r>
      <w:r w:rsidRPr="00C73012">
        <w:rPr>
          <w:rFonts w:ascii="Verdana" w:hAnsi="Verdana" w:cstheme="minorHAnsi"/>
          <w:sz w:val="18"/>
        </w:rPr>
        <w:t xml:space="preserve">– </w:t>
      </w:r>
      <w:r w:rsidRPr="00C73012">
        <w:rPr>
          <w:rFonts w:ascii="Verdana" w:hAnsi="Verdana" w:cstheme="minorHAnsi"/>
          <w:b/>
          <w:sz w:val="18"/>
        </w:rPr>
        <w:t>UWAGA:</w:t>
      </w:r>
      <w:r w:rsidRPr="00C73012">
        <w:rPr>
          <w:rFonts w:ascii="Verdana" w:hAnsi="Verdana" w:cstheme="minorHAnsi"/>
          <w:sz w:val="18"/>
        </w:rPr>
        <w:t xml:space="preserve"> wypełniony formularz </w:t>
      </w:r>
      <w:r w:rsidR="00450636" w:rsidRPr="00C73012">
        <w:rPr>
          <w:rFonts w:ascii="Verdana" w:hAnsi="Verdana" w:cstheme="minorHAnsi"/>
          <w:sz w:val="18"/>
        </w:rPr>
        <w:t xml:space="preserve">systemowy </w:t>
      </w:r>
      <w:r w:rsidRPr="00C73012">
        <w:rPr>
          <w:rFonts w:ascii="Verdana" w:hAnsi="Verdana" w:cstheme="minorHAnsi"/>
          <w:sz w:val="18"/>
        </w:rPr>
        <w:t xml:space="preserve">w Systemie Zakupowym stanowi jedynie techniczne potwierdzenie Oferty złożonej na Formularzu Oferty </w:t>
      </w:r>
      <w:r w:rsidR="00450636" w:rsidRPr="00C73012">
        <w:rPr>
          <w:rFonts w:ascii="Verdana" w:hAnsi="Verdana" w:cstheme="minorHAnsi"/>
          <w:iCs/>
          <w:sz w:val="18"/>
        </w:rPr>
        <w:t xml:space="preserve">wg. </w:t>
      </w:r>
      <w:r w:rsidR="00450636" w:rsidRPr="00C73012">
        <w:rPr>
          <w:rFonts w:ascii="Verdana" w:hAnsi="Verdana" w:cstheme="minorHAnsi"/>
          <w:b/>
          <w:iCs/>
          <w:sz w:val="18"/>
        </w:rPr>
        <w:t xml:space="preserve">Załącznika </w:t>
      </w:r>
      <w:r w:rsidR="00807ED8" w:rsidRPr="00C73012">
        <w:rPr>
          <w:rFonts w:ascii="Verdana" w:hAnsi="Verdana" w:cstheme="minorHAnsi"/>
          <w:b/>
          <w:iCs/>
          <w:sz w:val="18"/>
        </w:rPr>
        <w:t xml:space="preserve">nr </w:t>
      </w:r>
      <w:r w:rsidR="00ED4374">
        <w:rPr>
          <w:rFonts w:ascii="Verdana" w:hAnsi="Verdana" w:cstheme="minorHAnsi"/>
          <w:b/>
          <w:iCs/>
          <w:sz w:val="18"/>
        </w:rPr>
        <w:t>1</w:t>
      </w:r>
      <w:r w:rsidR="00450636" w:rsidRPr="00C73012">
        <w:rPr>
          <w:rFonts w:ascii="Verdana" w:hAnsi="Verdana" w:cstheme="minorHAnsi"/>
          <w:b/>
          <w:iCs/>
          <w:sz w:val="18"/>
        </w:rPr>
        <w:t xml:space="preserve"> do SWZ </w:t>
      </w:r>
      <w:r w:rsidRPr="00C73012">
        <w:rPr>
          <w:rFonts w:ascii="Verdana" w:hAnsi="Verdana" w:cstheme="minorHAnsi"/>
          <w:sz w:val="18"/>
        </w:rPr>
        <w:t xml:space="preserve">– w przypadku rozbieżności </w:t>
      </w:r>
      <w:r w:rsidR="00450636" w:rsidRPr="00C73012">
        <w:rPr>
          <w:rFonts w:ascii="Verdana" w:hAnsi="Verdana" w:cstheme="minorHAnsi"/>
          <w:sz w:val="18"/>
        </w:rPr>
        <w:t xml:space="preserve">wartości </w:t>
      </w:r>
      <w:r w:rsidR="00F6623D" w:rsidRPr="00C73012">
        <w:rPr>
          <w:rFonts w:ascii="Verdana" w:hAnsi="Verdana" w:cstheme="minorHAnsi"/>
          <w:sz w:val="18"/>
        </w:rPr>
        <w:t>Z</w:t>
      </w:r>
      <w:r w:rsidR="00450636" w:rsidRPr="00C73012">
        <w:rPr>
          <w:rFonts w:ascii="Verdana" w:hAnsi="Verdana" w:cstheme="minorHAnsi"/>
          <w:sz w:val="18"/>
        </w:rPr>
        <w:t xml:space="preserve">amówienia </w:t>
      </w:r>
      <w:r w:rsidRPr="00C73012">
        <w:rPr>
          <w:rFonts w:ascii="Verdana" w:hAnsi="Verdana" w:cstheme="minorHAnsi"/>
          <w:sz w:val="18"/>
        </w:rPr>
        <w:t xml:space="preserve">pomiędzy Ofertą złożoną na Formularzu Oferty </w:t>
      </w:r>
      <w:r w:rsidR="00450636" w:rsidRPr="00C73012">
        <w:rPr>
          <w:rFonts w:ascii="Verdana" w:hAnsi="Verdana" w:cstheme="minorHAnsi"/>
          <w:iCs/>
          <w:sz w:val="18"/>
        </w:rPr>
        <w:t xml:space="preserve">wg. </w:t>
      </w:r>
      <w:r w:rsidR="00450636" w:rsidRPr="00C73012">
        <w:rPr>
          <w:rFonts w:ascii="Verdana" w:hAnsi="Verdana" w:cstheme="minorHAnsi"/>
          <w:b/>
          <w:iCs/>
          <w:sz w:val="18"/>
        </w:rPr>
        <w:t xml:space="preserve">Załącznika </w:t>
      </w:r>
      <w:r w:rsidR="00807ED8" w:rsidRPr="00C73012">
        <w:rPr>
          <w:rFonts w:ascii="Verdana" w:hAnsi="Verdana" w:cstheme="minorHAnsi"/>
          <w:b/>
          <w:iCs/>
          <w:sz w:val="18"/>
        </w:rPr>
        <w:t xml:space="preserve">nr </w:t>
      </w:r>
      <w:r w:rsidR="00ED4374">
        <w:rPr>
          <w:rFonts w:ascii="Verdana" w:hAnsi="Verdana" w:cstheme="minorHAnsi"/>
          <w:b/>
          <w:iCs/>
          <w:sz w:val="18"/>
        </w:rPr>
        <w:t>1</w:t>
      </w:r>
      <w:r w:rsidR="004C67AB">
        <w:rPr>
          <w:rFonts w:ascii="Verdana" w:hAnsi="Verdana" w:cstheme="minorHAnsi"/>
          <w:b/>
          <w:iCs/>
          <w:sz w:val="18"/>
        </w:rPr>
        <w:t xml:space="preserve"> </w:t>
      </w:r>
      <w:r w:rsidR="00450636" w:rsidRPr="00C73012">
        <w:rPr>
          <w:rFonts w:ascii="Verdana" w:hAnsi="Verdana" w:cstheme="minorHAnsi"/>
          <w:b/>
          <w:iCs/>
          <w:sz w:val="18"/>
        </w:rPr>
        <w:t>do SWZ</w:t>
      </w:r>
      <w:r w:rsidR="00807ED8" w:rsidRPr="00C73012">
        <w:rPr>
          <w:rFonts w:ascii="Verdana" w:hAnsi="Verdana" w:cstheme="minorHAnsi"/>
          <w:sz w:val="18"/>
        </w:rPr>
        <w:t xml:space="preserve"> </w:t>
      </w:r>
      <w:r w:rsidRPr="00C73012">
        <w:rPr>
          <w:rFonts w:ascii="Verdana" w:hAnsi="Verdana" w:cstheme="minorHAnsi"/>
          <w:sz w:val="18"/>
        </w:rPr>
        <w:t>a</w:t>
      </w:r>
      <w:r w:rsidR="00597620" w:rsidRPr="00C73012">
        <w:rPr>
          <w:rFonts w:ascii="Verdana" w:hAnsi="Verdana" w:cstheme="minorHAnsi"/>
          <w:sz w:val="18"/>
        </w:rPr>
        <w:t> </w:t>
      </w:r>
      <w:r w:rsidRPr="00C73012">
        <w:rPr>
          <w:rFonts w:ascii="Verdana" w:hAnsi="Verdana" w:cstheme="minorHAnsi"/>
          <w:sz w:val="18"/>
        </w:rPr>
        <w:t>formularzem</w:t>
      </w:r>
      <w:r w:rsidR="00450636" w:rsidRPr="00C73012">
        <w:rPr>
          <w:rFonts w:ascii="Verdana" w:hAnsi="Verdana" w:cstheme="minorHAnsi"/>
          <w:sz w:val="18"/>
        </w:rPr>
        <w:t xml:space="preserve"> systemowym </w:t>
      </w:r>
      <w:r w:rsidRPr="00C73012">
        <w:rPr>
          <w:rFonts w:ascii="Verdana" w:hAnsi="Verdana" w:cstheme="minorHAnsi"/>
          <w:sz w:val="18"/>
        </w:rPr>
        <w:t>System</w:t>
      </w:r>
      <w:r w:rsidR="00450636" w:rsidRPr="00C73012">
        <w:rPr>
          <w:rFonts w:ascii="Verdana" w:hAnsi="Verdana" w:cstheme="minorHAnsi"/>
          <w:sz w:val="18"/>
        </w:rPr>
        <w:t>u</w:t>
      </w:r>
      <w:r w:rsidRPr="00C73012">
        <w:rPr>
          <w:rFonts w:ascii="Verdana" w:hAnsi="Verdana" w:cstheme="minorHAnsi"/>
          <w:sz w:val="18"/>
        </w:rPr>
        <w:t xml:space="preserve"> Zakupow</w:t>
      </w:r>
      <w:r w:rsidR="00450636" w:rsidRPr="00C73012">
        <w:rPr>
          <w:rFonts w:ascii="Verdana" w:hAnsi="Verdana" w:cstheme="minorHAnsi"/>
          <w:sz w:val="18"/>
        </w:rPr>
        <w:t>ego</w:t>
      </w:r>
      <w:r w:rsidRPr="00C73012">
        <w:rPr>
          <w:rFonts w:ascii="Verdana" w:hAnsi="Verdana" w:cstheme="minorHAnsi"/>
          <w:sz w:val="18"/>
        </w:rPr>
        <w:t xml:space="preserve"> wiążącą i</w:t>
      </w:r>
      <w:r w:rsidR="00597620" w:rsidRPr="00C73012">
        <w:rPr>
          <w:rFonts w:ascii="Verdana" w:hAnsi="Verdana" w:cstheme="minorHAnsi"/>
          <w:sz w:val="18"/>
        </w:rPr>
        <w:t> </w:t>
      </w:r>
      <w:r w:rsidRPr="00C73012">
        <w:rPr>
          <w:rFonts w:ascii="Verdana" w:hAnsi="Verdana" w:cstheme="minorHAnsi"/>
          <w:sz w:val="18"/>
        </w:rPr>
        <w:t>podlegającą ocenie jest Oferta złożona na Formularzu Oferty</w:t>
      </w:r>
      <w:r w:rsidR="00450636" w:rsidRPr="00C73012">
        <w:rPr>
          <w:rFonts w:ascii="Verdana" w:hAnsi="Verdana" w:cstheme="minorHAnsi"/>
          <w:iCs/>
          <w:sz w:val="18"/>
        </w:rPr>
        <w:t xml:space="preserve"> wg. </w:t>
      </w:r>
      <w:r w:rsidR="00450636" w:rsidRPr="00C73012">
        <w:rPr>
          <w:rFonts w:ascii="Verdana" w:hAnsi="Verdana" w:cstheme="minorHAnsi"/>
          <w:b/>
          <w:iCs/>
          <w:sz w:val="18"/>
        </w:rPr>
        <w:t xml:space="preserve">Załącznika </w:t>
      </w:r>
      <w:r w:rsidR="00807ED8" w:rsidRPr="00C73012">
        <w:rPr>
          <w:rFonts w:ascii="Verdana" w:hAnsi="Verdana" w:cstheme="minorHAnsi"/>
          <w:b/>
          <w:iCs/>
          <w:sz w:val="18"/>
        </w:rPr>
        <w:t xml:space="preserve">nr </w:t>
      </w:r>
      <w:r w:rsidR="0056424F">
        <w:rPr>
          <w:rFonts w:ascii="Verdana" w:hAnsi="Verdana" w:cstheme="minorHAnsi"/>
          <w:b/>
          <w:iCs/>
          <w:sz w:val="18"/>
        </w:rPr>
        <w:t>1</w:t>
      </w:r>
      <w:r w:rsidR="0056424F" w:rsidRPr="00C73012">
        <w:rPr>
          <w:rFonts w:ascii="Verdana" w:hAnsi="Verdana" w:cstheme="minorHAnsi"/>
          <w:b/>
          <w:iCs/>
          <w:sz w:val="18"/>
        </w:rPr>
        <w:t xml:space="preserve"> </w:t>
      </w:r>
      <w:r w:rsidR="00450636" w:rsidRPr="00C73012">
        <w:rPr>
          <w:rFonts w:ascii="Verdana" w:hAnsi="Verdana" w:cstheme="minorHAnsi"/>
          <w:b/>
          <w:iCs/>
          <w:sz w:val="18"/>
        </w:rPr>
        <w:t>do SWZ</w:t>
      </w:r>
      <w:r w:rsidR="00450636" w:rsidRPr="00C73012">
        <w:rPr>
          <w:rFonts w:ascii="Verdana" w:hAnsi="Verdana" w:cstheme="minorHAnsi"/>
          <w:iCs/>
          <w:sz w:val="18"/>
        </w:rPr>
        <w:t>.</w:t>
      </w:r>
    </w:p>
    <w:p w14:paraId="560C4ABE" w14:textId="18DCABD6" w:rsidR="00C26577" w:rsidRPr="00C73012" w:rsidRDefault="006813E2" w:rsidP="002D6DB9">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b/>
          <w:sz w:val="18"/>
        </w:rPr>
        <w:t xml:space="preserve">W </w:t>
      </w:r>
      <w:r w:rsidR="00101629" w:rsidRPr="00C73012">
        <w:rPr>
          <w:rFonts w:ascii="Verdana" w:hAnsi="Verdana" w:cstheme="minorHAnsi"/>
          <w:b/>
          <w:sz w:val="18"/>
        </w:rPr>
        <w:t>przypadku</w:t>
      </w:r>
      <w:r w:rsidRPr="00C73012">
        <w:rPr>
          <w:rFonts w:ascii="Verdana" w:hAnsi="Verdana" w:cstheme="minorHAnsi"/>
          <w:sz w:val="18"/>
        </w:rPr>
        <w:t xml:space="preserve"> </w:t>
      </w:r>
      <w:r w:rsidR="00C26577" w:rsidRPr="00C73012">
        <w:rPr>
          <w:rFonts w:ascii="Verdana" w:hAnsi="Verdana" w:cstheme="minorHAnsi"/>
          <w:b/>
          <w:sz w:val="18"/>
        </w:rPr>
        <w:t>awarii Systemu Z</w:t>
      </w:r>
      <w:r w:rsidR="00974C9A" w:rsidRPr="00C73012">
        <w:rPr>
          <w:rFonts w:ascii="Verdana" w:hAnsi="Verdana" w:cstheme="minorHAnsi"/>
          <w:b/>
          <w:sz w:val="18"/>
        </w:rPr>
        <w:t xml:space="preserve">akupowego </w:t>
      </w:r>
      <w:r w:rsidRPr="00C73012">
        <w:rPr>
          <w:rFonts w:ascii="Verdana" w:hAnsi="Verdana" w:cstheme="minorHAnsi"/>
          <w:sz w:val="18"/>
        </w:rPr>
        <w:t>gdy zł</w:t>
      </w:r>
      <w:r w:rsidR="00FD3CD1" w:rsidRPr="00C73012">
        <w:rPr>
          <w:rFonts w:ascii="Verdana" w:hAnsi="Verdana" w:cstheme="minorHAnsi"/>
          <w:sz w:val="18"/>
        </w:rPr>
        <w:t xml:space="preserve">ożenie </w:t>
      </w:r>
      <w:r w:rsidR="007F6CF0" w:rsidRPr="00C73012">
        <w:rPr>
          <w:rFonts w:ascii="Verdana" w:hAnsi="Verdana" w:cstheme="minorHAnsi"/>
          <w:sz w:val="18"/>
        </w:rPr>
        <w:t>O</w:t>
      </w:r>
      <w:r w:rsidR="00FD3CD1" w:rsidRPr="00C73012">
        <w:rPr>
          <w:rFonts w:ascii="Verdana" w:hAnsi="Verdana" w:cstheme="minorHAnsi"/>
          <w:sz w:val="18"/>
        </w:rPr>
        <w:t>ferty za pośrednictwem S</w:t>
      </w:r>
      <w:r w:rsidRPr="00C73012">
        <w:rPr>
          <w:rFonts w:ascii="Verdana" w:hAnsi="Verdana" w:cstheme="minorHAnsi"/>
          <w:sz w:val="18"/>
        </w:rPr>
        <w:t>ystemu Zakupowego jest niemożliwe z przyczyn niezależnych od Wykonawcy</w:t>
      </w:r>
      <w:r w:rsidR="00101629" w:rsidRPr="00C73012">
        <w:rPr>
          <w:rFonts w:ascii="Verdana" w:hAnsi="Verdana" w:cstheme="minorHAnsi"/>
          <w:sz w:val="18"/>
        </w:rPr>
        <w:t xml:space="preserve"> </w:t>
      </w:r>
      <w:r w:rsidR="00AD7AB5" w:rsidRPr="00C73012">
        <w:rPr>
          <w:rFonts w:ascii="Verdana" w:hAnsi="Verdana" w:cstheme="minorHAnsi"/>
          <w:sz w:val="18"/>
        </w:rPr>
        <w:t>należy niezwłocznie skontaktować się z osobą wskazaną w pkt 10 SWZ.</w:t>
      </w:r>
      <w:r w:rsidR="00272AF5">
        <w:rPr>
          <w:rFonts w:ascii="Verdana" w:hAnsi="Verdana" w:cstheme="minorHAnsi"/>
          <w:sz w:val="18"/>
        </w:rPr>
        <w:t xml:space="preserve"> </w:t>
      </w:r>
      <w:r w:rsidR="00B44B01" w:rsidRPr="00C73012">
        <w:rPr>
          <w:rFonts w:ascii="Verdana" w:hAnsi="Verdana" w:cstheme="minorHAnsi"/>
          <w:sz w:val="18"/>
        </w:rPr>
        <w:t xml:space="preserve">W takim przypadku </w:t>
      </w:r>
      <w:r w:rsidRPr="00C73012">
        <w:rPr>
          <w:rFonts w:ascii="Verdana" w:hAnsi="Verdana" w:cstheme="minorHAnsi"/>
          <w:b/>
          <w:sz w:val="18"/>
        </w:rPr>
        <w:t xml:space="preserve">dopuszcza się złożenie </w:t>
      </w:r>
      <w:r w:rsidR="007F6CF0" w:rsidRPr="00C73012">
        <w:rPr>
          <w:rFonts w:ascii="Verdana" w:hAnsi="Verdana" w:cstheme="minorHAnsi"/>
          <w:b/>
          <w:sz w:val="18"/>
        </w:rPr>
        <w:t>O</w:t>
      </w:r>
      <w:r w:rsidRPr="00C73012">
        <w:rPr>
          <w:rFonts w:ascii="Verdana" w:hAnsi="Verdana" w:cstheme="minorHAnsi"/>
          <w:b/>
          <w:sz w:val="18"/>
        </w:rPr>
        <w:t>ferty za pośr</w:t>
      </w:r>
      <w:r w:rsidR="00FD3CD1" w:rsidRPr="00C73012">
        <w:rPr>
          <w:rFonts w:ascii="Verdana" w:hAnsi="Verdana" w:cstheme="minorHAnsi"/>
          <w:b/>
          <w:sz w:val="18"/>
        </w:rPr>
        <w:t xml:space="preserve">ednictwem poczty elektronicznej </w:t>
      </w:r>
      <w:r w:rsidRPr="00C73012">
        <w:rPr>
          <w:rFonts w:ascii="Verdana" w:hAnsi="Verdana" w:cstheme="minorHAnsi"/>
          <w:sz w:val="18"/>
        </w:rPr>
        <w:t xml:space="preserve">przed upływem terminu składania </w:t>
      </w:r>
      <w:r w:rsidR="007F6CF0" w:rsidRPr="00C73012">
        <w:rPr>
          <w:rFonts w:ascii="Verdana" w:hAnsi="Verdana" w:cstheme="minorHAnsi"/>
          <w:sz w:val="18"/>
        </w:rPr>
        <w:t>O</w:t>
      </w:r>
      <w:r w:rsidRPr="00C73012">
        <w:rPr>
          <w:rFonts w:ascii="Verdana" w:hAnsi="Verdana" w:cstheme="minorHAnsi"/>
          <w:sz w:val="18"/>
        </w:rPr>
        <w:t>fert</w:t>
      </w:r>
      <w:r w:rsidR="00C26577" w:rsidRPr="00C73012">
        <w:rPr>
          <w:rFonts w:ascii="Verdana" w:hAnsi="Verdana" w:cstheme="minorHAnsi"/>
          <w:sz w:val="18"/>
        </w:rPr>
        <w:t>, na adres</w:t>
      </w:r>
      <w:r w:rsidR="00807ED8" w:rsidRPr="00C73012">
        <w:rPr>
          <w:rFonts w:ascii="Verdana" w:hAnsi="Verdana" w:cstheme="minorHAnsi"/>
          <w:sz w:val="18"/>
        </w:rPr>
        <w:t xml:space="preserve"> osoby wskazanej w pkt. 10 SWZ,</w:t>
      </w:r>
      <w:r w:rsidR="00C26577" w:rsidRPr="00C73012">
        <w:rPr>
          <w:rFonts w:ascii="Verdana" w:hAnsi="Verdana" w:cstheme="minorHAnsi"/>
          <w:sz w:val="18"/>
        </w:rPr>
        <w:t xml:space="preserve"> zgodnie z poniższymi wytycznymi:</w:t>
      </w:r>
    </w:p>
    <w:p w14:paraId="309C346A" w14:textId="37924309" w:rsidR="00C26577" w:rsidRPr="00C73012" w:rsidRDefault="00C26577" w:rsidP="00DE54F1">
      <w:pPr>
        <w:pStyle w:val="Akapitzlist"/>
        <w:widowControl w:val="0"/>
        <w:numPr>
          <w:ilvl w:val="2"/>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Oferta składana drogą elektroniczną na adres poczty elektronicznej musi być zaszyfrowana (dopuszczalny format to: *.zip lub *.7z</w:t>
      </w:r>
      <w:r w:rsidR="006365B5" w:rsidRPr="00C73012">
        <w:rPr>
          <w:rFonts w:ascii="Verdana" w:hAnsi="Verdana" w:cstheme="minorHAnsi"/>
          <w:sz w:val="18"/>
        </w:rPr>
        <w:t>, *.pdf</w:t>
      </w:r>
      <w:r w:rsidRPr="00C73012">
        <w:rPr>
          <w:rFonts w:ascii="Verdana" w:hAnsi="Verdana" w:cstheme="minorHAnsi"/>
          <w:sz w:val="18"/>
        </w:rPr>
        <w:t>) i zabezpieczona hasłem.</w:t>
      </w:r>
    </w:p>
    <w:p w14:paraId="739394BB" w14:textId="56C9A8C7" w:rsidR="00C26577" w:rsidRPr="00C73012" w:rsidRDefault="00C26577" w:rsidP="00DE54F1">
      <w:pPr>
        <w:pStyle w:val="Akapitzlist"/>
        <w:widowControl w:val="0"/>
        <w:numPr>
          <w:ilvl w:val="2"/>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 xml:space="preserve">Hasło do otwarcia pliku Wykonawca przesyła w formie wiadomości SMS na numer telefonu komórkowego przekazany przez Zamawiającego pocztą elektroniczną po upływie terminu </w:t>
      </w:r>
      <w:r w:rsidRPr="00DC6F07">
        <w:rPr>
          <w:rFonts w:ascii="Verdana" w:hAnsi="Verdana" w:cstheme="minorHAnsi"/>
          <w:sz w:val="18"/>
        </w:rPr>
        <w:t>n</w:t>
      </w:r>
      <w:r w:rsidRPr="00C73012">
        <w:rPr>
          <w:rFonts w:ascii="Verdana" w:hAnsi="Verdana" w:cstheme="minorHAnsi"/>
          <w:sz w:val="18"/>
        </w:rPr>
        <w:t xml:space="preserve">a składanie </w:t>
      </w:r>
      <w:r w:rsidR="007F6CF0" w:rsidRPr="00C73012">
        <w:rPr>
          <w:rFonts w:ascii="Verdana" w:hAnsi="Verdana" w:cstheme="minorHAnsi"/>
          <w:sz w:val="18"/>
        </w:rPr>
        <w:t>O</w:t>
      </w:r>
      <w:r w:rsidRPr="00C73012">
        <w:rPr>
          <w:rFonts w:ascii="Verdana" w:hAnsi="Verdana" w:cstheme="minorHAnsi"/>
          <w:sz w:val="18"/>
        </w:rPr>
        <w:t>fert.</w:t>
      </w:r>
    </w:p>
    <w:p w14:paraId="7FBDBC0C" w14:textId="79BBBE36" w:rsidR="00C26577" w:rsidRPr="00C73012" w:rsidRDefault="00C26577" w:rsidP="00DE54F1">
      <w:pPr>
        <w:pStyle w:val="Akapitzlist"/>
        <w:widowControl w:val="0"/>
        <w:numPr>
          <w:ilvl w:val="2"/>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 xml:space="preserve">Wiadomość SMS powinna posiadać następujący format: „WYK. ….., Nazwa </w:t>
      </w:r>
      <w:r w:rsidR="00592782" w:rsidRPr="00C73012">
        <w:rPr>
          <w:rFonts w:ascii="Verdana" w:hAnsi="Verdana" w:cstheme="minorHAnsi"/>
          <w:sz w:val="18"/>
        </w:rPr>
        <w:t>W</w:t>
      </w:r>
      <w:r w:rsidRPr="00C73012">
        <w:rPr>
          <w:rFonts w:ascii="Verdana" w:hAnsi="Verdana" w:cstheme="minorHAnsi"/>
          <w:sz w:val="18"/>
        </w:rPr>
        <w:t>ykonawcy, Hasło [hasło nie powinno się składać z więcej niż 8 znaków]”.</w:t>
      </w:r>
    </w:p>
    <w:p w14:paraId="2CE40AC7" w14:textId="1F4FB97A" w:rsidR="00C26577" w:rsidRPr="00C73012" w:rsidRDefault="00C26577" w:rsidP="00DE54F1">
      <w:pPr>
        <w:pStyle w:val="Akapitzlist"/>
        <w:widowControl w:val="0"/>
        <w:numPr>
          <w:ilvl w:val="2"/>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Zamawiający nie ponosi odpowiedzialności za zdarzenia wynikające z</w:t>
      </w:r>
      <w:r w:rsidR="006365B5" w:rsidRPr="00C73012">
        <w:rPr>
          <w:rFonts w:ascii="Verdana" w:hAnsi="Verdana" w:cstheme="minorHAnsi"/>
          <w:sz w:val="18"/>
        </w:rPr>
        <w:t> </w:t>
      </w:r>
      <w:r w:rsidRPr="00C73012">
        <w:rPr>
          <w:rFonts w:ascii="Verdana" w:hAnsi="Verdana" w:cstheme="minorHAnsi"/>
          <w:sz w:val="18"/>
        </w:rPr>
        <w:t>nienależytego zabezpi</w:t>
      </w:r>
      <w:r w:rsidR="00AA1247" w:rsidRPr="00C73012">
        <w:rPr>
          <w:rFonts w:ascii="Verdana" w:hAnsi="Verdana" w:cstheme="minorHAnsi"/>
          <w:sz w:val="18"/>
        </w:rPr>
        <w:t>eczenia Oferty przez Wykonawcę.</w:t>
      </w:r>
    </w:p>
    <w:p w14:paraId="3D65A9BB" w14:textId="0A666AB8" w:rsidR="008D0DD4" w:rsidRPr="00C73012" w:rsidRDefault="008D0DD4" w:rsidP="00DE54F1">
      <w:pPr>
        <w:pStyle w:val="Akapitzlist"/>
        <w:widowControl w:val="0"/>
        <w:numPr>
          <w:ilvl w:val="2"/>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Nie dopuszcza się składania Ofert poprzez udostępnienia linków do plików umieszczonych na serwerach zewnętrznych np. serwerach FTP. Wszystkie pliki składające się na Ofertę powinny zostać umieszczo</w:t>
      </w:r>
      <w:r w:rsidR="00AA1247" w:rsidRPr="00C73012">
        <w:rPr>
          <w:rFonts w:ascii="Verdana" w:hAnsi="Verdana" w:cstheme="minorHAnsi"/>
          <w:sz w:val="18"/>
        </w:rPr>
        <w:t>ne w systemie Zakupowym.</w:t>
      </w:r>
    </w:p>
    <w:p w14:paraId="5BE4E9EC" w14:textId="462A8B90" w:rsidR="00C26577" w:rsidRPr="00C73012" w:rsidRDefault="00C26577" w:rsidP="002D6DB9">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iCs/>
          <w:sz w:val="18"/>
        </w:rPr>
      </w:pPr>
      <w:r w:rsidRPr="00C73012">
        <w:rPr>
          <w:rFonts w:ascii="Verdana" w:hAnsi="Verdana" w:cstheme="minorHAnsi"/>
          <w:b/>
          <w:sz w:val="18"/>
        </w:rPr>
        <w:t xml:space="preserve">Przekazanie </w:t>
      </w:r>
      <w:r w:rsidR="007F6CF0" w:rsidRPr="00C73012">
        <w:rPr>
          <w:rFonts w:ascii="Verdana" w:hAnsi="Verdana" w:cstheme="minorHAnsi"/>
          <w:b/>
          <w:sz w:val="18"/>
        </w:rPr>
        <w:t>O</w:t>
      </w:r>
      <w:r w:rsidRPr="00C73012">
        <w:rPr>
          <w:rFonts w:ascii="Verdana" w:hAnsi="Verdana" w:cstheme="minorHAnsi"/>
          <w:b/>
          <w:sz w:val="18"/>
        </w:rPr>
        <w:t>ferty za pośrednictwem poczty elektronicznej</w:t>
      </w:r>
      <w:r w:rsidR="00101629" w:rsidRPr="00C73012">
        <w:rPr>
          <w:rFonts w:ascii="Verdana" w:hAnsi="Verdana" w:cstheme="minorHAnsi"/>
          <w:b/>
          <w:sz w:val="18"/>
        </w:rPr>
        <w:t xml:space="preserve"> w przypadku gdy Zamawiający</w:t>
      </w:r>
      <w:r w:rsidRPr="00C73012">
        <w:rPr>
          <w:rFonts w:ascii="Verdana" w:hAnsi="Verdana" w:cstheme="minorHAnsi"/>
          <w:b/>
          <w:sz w:val="18"/>
        </w:rPr>
        <w:t xml:space="preserve"> nie stwierdzi awarii </w:t>
      </w:r>
      <w:r w:rsidR="00101629" w:rsidRPr="00C73012">
        <w:rPr>
          <w:rFonts w:ascii="Verdana" w:hAnsi="Verdana" w:cstheme="minorHAnsi"/>
          <w:b/>
          <w:sz w:val="18"/>
        </w:rPr>
        <w:t xml:space="preserve">Systemu Zakupowego będzie skutkowało odrzuceniem </w:t>
      </w:r>
      <w:r w:rsidR="007F6CF0" w:rsidRPr="00C73012">
        <w:rPr>
          <w:rFonts w:ascii="Verdana" w:hAnsi="Verdana" w:cstheme="minorHAnsi"/>
          <w:b/>
          <w:sz w:val="18"/>
        </w:rPr>
        <w:t>O</w:t>
      </w:r>
      <w:r w:rsidR="00101629" w:rsidRPr="00C73012">
        <w:rPr>
          <w:rFonts w:ascii="Verdana" w:hAnsi="Verdana" w:cstheme="minorHAnsi"/>
          <w:b/>
          <w:sz w:val="18"/>
        </w:rPr>
        <w:t xml:space="preserve">ferty z </w:t>
      </w:r>
      <w:r w:rsidR="00592782" w:rsidRPr="00C73012">
        <w:rPr>
          <w:rFonts w:ascii="Verdana" w:hAnsi="Verdana" w:cstheme="minorHAnsi"/>
          <w:b/>
          <w:sz w:val="18"/>
        </w:rPr>
        <w:t>P</w:t>
      </w:r>
      <w:r w:rsidR="00101629" w:rsidRPr="00C73012">
        <w:rPr>
          <w:rFonts w:ascii="Verdana" w:hAnsi="Verdana" w:cstheme="minorHAnsi"/>
          <w:b/>
          <w:sz w:val="18"/>
        </w:rPr>
        <w:t>ostępowania na podstawie</w:t>
      </w:r>
      <w:r w:rsidR="00A553E1" w:rsidRPr="00C73012">
        <w:rPr>
          <w:rFonts w:ascii="Verdana" w:hAnsi="Verdana" w:cstheme="minorHAnsi"/>
          <w:b/>
          <w:sz w:val="18"/>
        </w:rPr>
        <w:t xml:space="preserve"> pkt</w:t>
      </w:r>
      <w:r w:rsidR="00A21602" w:rsidRPr="00C73012">
        <w:rPr>
          <w:rFonts w:ascii="Verdana" w:hAnsi="Verdana" w:cstheme="minorHAnsi"/>
          <w:b/>
          <w:sz w:val="18"/>
        </w:rPr>
        <w:t xml:space="preserve"> </w:t>
      </w:r>
      <w:r w:rsidR="00101629" w:rsidRPr="00C73012">
        <w:rPr>
          <w:rFonts w:ascii="Verdana" w:hAnsi="Verdana" w:cstheme="minorHAnsi"/>
          <w:b/>
          <w:sz w:val="18"/>
        </w:rPr>
        <w:t>9.5.1 lit.</w:t>
      </w:r>
      <w:r w:rsidR="00EA2A2B">
        <w:rPr>
          <w:rFonts w:ascii="Verdana" w:hAnsi="Verdana" w:cstheme="minorHAnsi"/>
          <w:b/>
          <w:sz w:val="18"/>
        </w:rPr>
        <w:t> m </w:t>
      </w:r>
      <w:r w:rsidR="00A553E1" w:rsidRPr="00C73012">
        <w:rPr>
          <w:rFonts w:ascii="Verdana" w:hAnsi="Verdana" w:cstheme="minorHAnsi"/>
          <w:b/>
          <w:sz w:val="18"/>
        </w:rPr>
        <w:t>Procedury</w:t>
      </w:r>
      <w:r w:rsidR="00101629" w:rsidRPr="00C73012">
        <w:rPr>
          <w:rFonts w:ascii="Verdana" w:hAnsi="Verdana" w:cstheme="minorHAnsi"/>
          <w:b/>
          <w:sz w:val="18"/>
        </w:rPr>
        <w:t>.</w:t>
      </w:r>
    </w:p>
    <w:p w14:paraId="77EEFAFE" w14:textId="77777777" w:rsidR="000D24B9" w:rsidRPr="00C73012" w:rsidRDefault="0067570D" w:rsidP="002D6DB9">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iCs/>
          <w:sz w:val="18"/>
        </w:rPr>
      </w:pPr>
      <w:r w:rsidRPr="00C73012">
        <w:rPr>
          <w:rFonts w:ascii="Verdana" w:hAnsi="Verdana" w:cstheme="minorHAnsi"/>
          <w:sz w:val="18"/>
        </w:rPr>
        <w:t>Ofertę</w:t>
      </w:r>
      <w:r w:rsidRPr="00C73012">
        <w:rPr>
          <w:rFonts w:ascii="Verdana" w:hAnsi="Verdana" w:cstheme="minorHAnsi"/>
          <w:iCs/>
          <w:sz w:val="18"/>
        </w:rPr>
        <w:t xml:space="preserve"> należy sporządzić w języku polskim. Wszystkie dokumenty sporządzone w języku obcym należy załącz</w:t>
      </w:r>
      <w:r w:rsidRPr="00DC6F07">
        <w:rPr>
          <w:rFonts w:ascii="Verdana" w:hAnsi="Verdana" w:cstheme="minorHAnsi"/>
          <w:iCs/>
          <w:sz w:val="18"/>
        </w:rPr>
        <w:t>y</w:t>
      </w:r>
      <w:r w:rsidRPr="005F1107">
        <w:rPr>
          <w:rFonts w:ascii="Verdana" w:hAnsi="Verdana" w:cstheme="minorHAnsi"/>
          <w:iCs/>
          <w:sz w:val="18"/>
        </w:rPr>
        <w:t>ć wraz z ich tłumaczeniem na język polski poświadczonym przez Wykonawcę.</w:t>
      </w:r>
      <w:bookmarkStart w:id="139" w:name="_Toc354752424"/>
      <w:bookmarkStart w:id="140" w:name="_Toc516566363"/>
      <w:bookmarkStart w:id="141" w:name="_Toc516581633"/>
      <w:bookmarkStart w:id="142" w:name="_Toc516734818"/>
      <w:bookmarkStart w:id="143" w:name="_Toc516738848"/>
      <w:bookmarkStart w:id="144" w:name="_Toc8212164"/>
      <w:bookmarkEnd w:id="133"/>
      <w:bookmarkEnd w:id="134"/>
      <w:bookmarkEnd w:id="135"/>
      <w:bookmarkEnd w:id="136"/>
      <w:bookmarkEnd w:id="137"/>
    </w:p>
    <w:p w14:paraId="261FD092" w14:textId="3A5CC102" w:rsidR="004E54C2" w:rsidRPr="00C73012" w:rsidRDefault="004E54C2" w:rsidP="002D6DB9">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bookmarkStart w:id="145" w:name="_Toc354752427"/>
      <w:bookmarkStart w:id="146" w:name="_Toc516566366"/>
      <w:bookmarkStart w:id="147" w:name="_Toc516581636"/>
      <w:bookmarkStart w:id="148" w:name="_Toc516734821"/>
      <w:bookmarkStart w:id="149" w:name="_Toc516738851"/>
      <w:bookmarkStart w:id="150" w:name="_Toc8212165"/>
      <w:bookmarkEnd w:id="139"/>
      <w:bookmarkEnd w:id="140"/>
      <w:bookmarkEnd w:id="141"/>
      <w:bookmarkEnd w:id="142"/>
      <w:bookmarkEnd w:id="143"/>
      <w:bookmarkEnd w:id="144"/>
      <w:r w:rsidRPr="00C73012">
        <w:rPr>
          <w:rFonts w:ascii="Verdana" w:hAnsi="Verdana" w:cstheme="minorHAnsi"/>
          <w:sz w:val="18"/>
        </w:rPr>
        <w:t>Wykonawca ma prawo zastrzec poufność informacji stanowiących tajemnicę przedsiębiorstwa. Informacje przeznaczone tylko do użytku</w:t>
      </w:r>
      <w:r w:rsidR="00A21602" w:rsidRPr="00C73012">
        <w:rPr>
          <w:rFonts w:ascii="Verdana" w:hAnsi="Verdana" w:cstheme="minorHAnsi"/>
          <w:sz w:val="18"/>
        </w:rPr>
        <w:t xml:space="preserve"> </w:t>
      </w:r>
      <w:r w:rsidRPr="00C73012">
        <w:rPr>
          <w:rFonts w:ascii="Verdana" w:hAnsi="Verdana" w:cstheme="minorHAnsi"/>
          <w:sz w:val="18"/>
        </w:rPr>
        <w:t>Zamawiającego, powinny zostać złożone w osobnym pliku, w Sekcji Systemu Zakupowego „Dokumenty</w:t>
      </w:r>
      <w:r w:rsidR="00807ED8" w:rsidRPr="00C73012">
        <w:rPr>
          <w:rFonts w:ascii="Verdana" w:hAnsi="Verdana" w:cstheme="minorHAnsi"/>
          <w:sz w:val="18"/>
        </w:rPr>
        <w:t xml:space="preserve"> Zamówienia</w:t>
      </w:r>
      <w:r w:rsidRPr="00C73012">
        <w:rPr>
          <w:rFonts w:ascii="Verdana" w:hAnsi="Verdana" w:cstheme="minorHAnsi"/>
          <w:sz w:val="18"/>
        </w:rPr>
        <w:t>” w katalogu „Dokument niejawny (tajemnica przedsiębiorstwa)”, zgodnie z</w:t>
      </w:r>
      <w:r w:rsidR="00EA2A2B">
        <w:rPr>
          <w:rFonts w:ascii="Verdana" w:hAnsi="Verdana" w:cstheme="minorHAnsi"/>
          <w:sz w:val="18"/>
        </w:rPr>
        <w:t> </w:t>
      </w:r>
      <w:r w:rsidRPr="00C73012">
        <w:rPr>
          <w:rFonts w:ascii="Verdana" w:hAnsi="Verdana" w:cstheme="minorHAnsi"/>
          <w:sz w:val="18"/>
        </w:rPr>
        <w:t xml:space="preserve">postanowieniami </w:t>
      </w:r>
      <w:r w:rsidR="001A2F35" w:rsidRPr="00C73012">
        <w:rPr>
          <w:rFonts w:ascii="Verdana" w:hAnsi="Verdana" w:cstheme="minorHAnsi"/>
          <w:sz w:val="18"/>
        </w:rPr>
        <w:t xml:space="preserve">opisanymi w pkt 4.3.4 </w:t>
      </w:r>
      <w:r w:rsidRPr="00C73012">
        <w:rPr>
          <w:rFonts w:ascii="Verdana" w:hAnsi="Verdana" w:cstheme="minorHAnsi"/>
          <w:sz w:val="18"/>
        </w:rPr>
        <w:t>podręcznika „</w:t>
      </w:r>
      <w:r w:rsidR="00344C87" w:rsidRPr="00C73012">
        <w:rPr>
          <w:rFonts w:ascii="Verdana" w:hAnsi="Verdana" w:cstheme="minorHAnsi"/>
          <w:iCs/>
          <w:sz w:val="18"/>
        </w:rPr>
        <w:t>Szczegółowa instrukcja korzystania z</w:t>
      </w:r>
      <w:r w:rsidR="00EA2A2B">
        <w:rPr>
          <w:rFonts w:ascii="Verdana" w:hAnsi="Verdana" w:cstheme="minorHAnsi"/>
          <w:iCs/>
          <w:sz w:val="18"/>
        </w:rPr>
        <w:t> </w:t>
      </w:r>
      <w:r w:rsidR="00344C87" w:rsidRPr="00C73012">
        <w:rPr>
          <w:rFonts w:ascii="Verdana" w:hAnsi="Verdana" w:cstheme="minorHAnsi"/>
          <w:iCs/>
          <w:sz w:val="18"/>
        </w:rPr>
        <w:t>System</w:t>
      </w:r>
      <w:r w:rsidR="008D0DD4" w:rsidRPr="00C73012">
        <w:rPr>
          <w:rFonts w:ascii="Verdana" w:hAnsi="Verdana" w:cstheme="minorHAnsi"/>
          <w:iCs/>
          <w:sz w:val="18"/>
        </w:rPr>
        <w:t>u</w:t>
      </w:r>
      <w:r w:rsidR="00344C87" w:rsidRPr="00C73012">
        <w:rPr>
          <w:rFonts w:ascii="Verdana" w:hAnsi="Verdana" w:cstheme="minorHAnsi"/>
          <w:iCs/>
          <w:sz w:val="18"/>
        </w:rPr>
        <w:t xml:space="preserve"> Zakupowego dla Wykonawców</w:t>
      </w:r>
      <w:r w:rsidRPr="00C73012">
        <w:rPr>
          <w:rFonts w:ascii="Verdana" w:hAnsi="Verdana" w:cstheme="minorHAnsi"/>
          <w:sz w:val="18"/>
        </w:rPr>
        <w:t>”.</w:t>
      </w:r>
      <w:r w:rsidR="002F5EE7" w:rsidRPr="00C73012">
        <w:rPr>
          <w:rFonts w:ascii="Verdana" w:hAnsi="Verdana" w:cstheme="minorHAnsi"/>
          <w:sz w:val="18"/>
        </w:rPr>
        <w:t xml:space="preserve"> </w:t>
      </w:r>
      <w:r w:rsidR="002F5EE7" w:rsidRPr="00C73012">
        <w:rPr>
          <w:rFonts w:ascii="Verdana" w:hAnsi="Verdana" w:cstheme="minorHAnsi"/>
          <w:sz w:val="18"/>
        </w:rPr>
        <w:lastRenderedPageBreak/>
        <w:t>Wykonawca powinien również zamieścić wyjaśnienie powodów ich z</w:t>
      </w:r>
      <w:r w:rsidR="007638F4" w:rsidRPr="00C73012">
        <w:rPr>
          <w:rFonts w:ascii="Verdana" w:hAnsi="Verdana" w:cstheme="minorHAnsi"/>
          <w:sz w:val="18"/>
        </w:rPr>
        <w:t>astrzeżenia.</w:t>
      </w:r>
    </w:p>
    <w:p w14:paraId="2D9132E7" w14:textId="77777777" w:rsidR="00DB6F6F" w:rsidRPr="00C73012" w:rsidRDefault="00DB6F6F" w:rsidP="002D6DB9">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bookmarkStart w:id="151" w:name="_Toc8212166"/>
      <w:bookmarkStart w:id="152" w:name="_Toc354752429"/>
      <w:bookmarkEnd w:id="138"/>
      <w:bookmarkEnd w:id="145"/>
      <w:bookmarkEnd w:id="146"/>
      <w:bookmarkEnd w:id="147"/>
      <w:bookmarkEnd w:id="148"/>
      <w:bookmarkEnd w:id="149"/>
      <w:bookmarkEnd w:id="150"/>
      <w:r w:rsidRPr="00C73012">
        <w:rPr>
          <w:rFonts w:ascii="Verdana" w:hAnsi="Verdana" w:cstheme="minorHAnsi"/>
          <w:sz w:val="18"/>
        </w:rPr>
        <w:t>Wykonawca ponosi wszelkie koszty związane z przygotowaniem i złożeniem Oferty. Zamawiający nie przewiduje zwrotu kosztów udziału w Postępowaniu.</w:t>
      </w:r>
    </w:p>
    <w:p w14:paraId="365A94CC" w14:textId="77777777" w:rsidR="000011B7" w:rsidRPr="00C73012" w:rsidRDefault="00DB6F6F" w:rsidP="002D6DB9">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Wykonawca może przed upływem terminu do składania Ofert wycofać Ofertę.</w:t>
      </w:r>
    </w:p>
    <w:p w14:paraId="4C0B1785" w14:textId="677CAAB4" w:rsidR="00210A7F" w:rsidRPr="00C73012" w:rsidRDefault="00DB6F6F" w:rsidP="002D6DB9">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 xml:space="preserve">Wycofanie </w:t>
      </w:r>
      <w:r w:rsidR="007F6CF0" w:rsidRPr="00C73012">
        <w:rPr>
          <w:rFonts w:ascii="Verdana" w:hAnsi="Verdana" w:cstheme="minorHAnsi"/>
          <w:sz w:val="18"/>
        </w:rPr>
        <w:t>O</w:t>
      </w:r>
      <w:r w:rsidRPr="00C73012">
        <w:rPr>
          <w:rFonts w:ascii="Verdana" w:hAnsi="Verdana" w:cstheme="minorHAnsi"/>
          <w:sz w:val="18"/>
        </w:rPr>
        <w:t xml:space="preserve">ferty odbywa się w sposób opisany w pkt </w:t>
      </w:r>
      <w:r w:rsidR="00344C87" w:rsidRPr="00C73012">
        <w:rPr>
          <w:rFonts w:ascii="Verdana" w:hAnsi="Verdana" w:cstheme="minorHAnsi"/>
          <w:sz w:val="18"/>
        </w:rPr>
        <w:t>5</w:t>
      </w:r>
      <w:r w:rsidRPr="00C73012">
        <w:rPr>
          <w:rFonts w:ascii="Verdana" w:hAnsi="Verdana" w:cstheme="minorHAnsi"/>
          <w:sz w:val="18"/>
        </w:rPr>
        <w:t xml:space="preserve">.9 </w:t>
      </w:r>
      <w:r w:rsidR="00344C87" w:rsidRPr="00C73012">
        <w:rPr>
          <w:rFonts w:ascii="Verdana" w:hAnsi="Verdana" w:cstheme="minorHAnsi"/>
          <w:sz w:val="18"/>
        </w:rPr>
        <w:t>podręcznika</w:t>
      </w:r>
      <w:r w:rsidRPr="00C73012">
        <w:rPr>
          <w:rFonts w:ascii="Verdana" w:hAnsi="Verdana" w:cstheme="minorHAnsi"/>
          <w:sz w:val="18"/>
        </w:rPr>
        <w:t xml:space="preserve"> -</w:t>
      </w:r>
      <w:r w:rsidR="00A21602" w:rsidRPr="00C73012">
        <w:rPr>
          <w:rFonts w:ascii="Verdana" w:hAnsi="Verdana" w:cstheme="minorHAnsi"/>
          <w:sz w:val="18"/>
        </w:rPr>
        <w:t xml:space="preserve"> </w:t>
      </w:r>
      <w:r w:rsidRPr="00C73012">
        <w:rPr>
          <w:rFonts w:ascii="Verdana" w:hAnsi="Verdana" w:cstheme="minorHAnsi"/>
          <w:sz w:val="18"/>
        </w:rPr>
        <w:t>„</w:t>
      </w:r>
      <w:r w:rsidR="00344C87" w:rsidRPr="00C73012">
        <w:rPr>
          <w:rFonts w:ascii="Verdana" w:hAnsi="Verdana" w:cstheme="minorHAnsi"/>
          <w:iCs/>
          <w:sz w:val="18"/>
        </w:rPr>
        <w:t>Szczegółowa instrukcja korzystania z System</w:t>
      </w:r>
      <w:r w:rsidR="00807ED8" w:rsidRPr="00C73012">
        <w:rPr>
          <w:rFonts w:ascii="Verdana" w:hAnsi="Verdana" w:cstheme="minorHAnsi"/>
          <w:iCs/>
          <w:sz w:val="18"/>
        </w:rPr>
        <w:t>u</w:t>
      </w:r>
      <w:r w:rsidR="00344C87" w:rsidRPr="00C73012">
        <w:rPr>
          <w:rFonts w:ascii="Verdana" w:hAnsi="Verdana" w:cstheme="minorHAnsi"/>
          <w:iCs/>
          <w:sz w:val="18"/>
        </w:rPr>
        <w:t xml:space="preserve"> Zakupowego GK PGE dla Wykonawców</w:t>
      </w:r>
      <w:r w:rsidRPr="00C73012">
        <w:rPr>
          <w:rFonts w:ascii="Verdana" w:hAnsi="Verdana" w:cstheme="minorHAnsi"/>
          <w:sz w:val="18"/>
        </w:rPr>
        <w:t>”</w:t>
      </w:r>
      <w:r w:rsidR="00210A7F" w:rsidRPr="00C73012">
        <w:rPr>
          <w:rFonts w:ascii="Verdana" w:hAnsi="Verdana" w:cstheme="minorHAnsi"/>
          <w:sz w:val="18"/>
        </w:rPr>
        <w:t>.</w:t>
      </w:r>
      <w:bookmarkEnd w:id="151"/>
    </w:p>
    <w:p w14:paraId="6092391C" w14:textId="77777777" w:rsidR="005E71EB" w:rsidRPr="00C73012" w:rsidRDefault="005E71EB"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53" w:name="_Toc8212167"/>
      <w:r w:rsidRPr="00C73012">
        <w:rPr>
          <w:rFonts w:ascii="Verdana" w:hAnsi="Verdana" w:cstheme="minorHAnsi"/>
          <w:b/>
          <w:sz w:val="18"/>
        </w:rPr>
        <w:t xml:space="preserve">WYJAŚNIENIA I MODYFIKACJA </w:t>
      </w:r>
      <w:bookmarkEnd w:id="152"/>
      <w:r w:rsidR="00D245A7" w:rsidRPr="00C73012">
        <w:rPr>
          <w:rFonts w:ascii="Verdana" w:hAnsi="Verdana" w:cstheme="minorHAnsi"/>
          <w:b/>
          <w:sz w:val="18"/>
        </w:rPr>
        <w:t>SWZ</w:t>
      </w:r>
      <w:bookmarkEnd w:id="153"/>
    </w:p>
    <w:p w14:paraId="64A5C14F" w14:textId="20DADEFF" w:rsidR="00322E69" w:rsidRPr="00C73012" w:rsidRDefault="00322E69" w:rsidP="002D6DB9">
      <w:pPr>
        <w:pStyle w:val="Akapitzlist"/>
        <w:numPr>
          <w:ilvl w:val="1"/>
          <w:numId w:val="17"/>
        </w:numPr>
        <w:suppressAutoHyphens/>
        <w:spacing w:before="120" w:after="120" w:line="276" w:lineRule="auto"/>
        <w:ind w:left="851" w:hanging="851"/>
        <w:contextualSpacing w:val="0"/>
        <w:rPr>
          <w:rFonts w:ascii="Verdana" w:hAnsi="Verdana" w:cstheme="minorHAnsi"/>
          <w:sz w:val="18"/>
        </w:rPr>
      </w:pPr>
      <w:bookmarkStart w:id="154" w:name="_Toc354752434"/>
      <w:r w:rsidRPr="00C73012">
        <w:rPr>
          <w:rFonts w:ascii="Verdana" w:hAnsi="Verdana" w:cstheme="minorHAnsi"/>
          <w:sz w:val="18"/>
        </w:rPr>
        <w:t xml:space="preserve">Wykonawca może zwrócić się do Zamawiającego o wyjaśnienie treści </w:t>
      </w:r>
      <w:r w:rsidR="00FB7EB2" w:rsidRPr="00C73012">
        <w:rPr>
          <w:rFonts w:ascii="Verdana" w:hAnsi="Verdana" w:cstheme="minorHAnsi"/>
          <w:sz w:val="18"/>
        </w:rPr>
        <w:t>SWZ</w:t>
      </w:r>
      <w:r w:rsidRPr="00C73012">
        <w:rPr>
          <w:rFonts w:ascii="Verdana" w:hAnsi="Verdana" w:cstheme="minorHAnsi"/>
          <w:sz w:val="18"/>
        </w:rPr>
        <w:t>. Zamawiający udzieli wyjaśnień niezwłocznie</w:t>
      </w:r>
      <w:r w:rsidR="00AB48E5" w:rsidRPr="00C73012">
        <w:rPr>
          <w:rFonts w:ascii="Verdana" w:hAnsi="Verdana" w:cstheme="minorHAnsi"/>
          <w:sz w:val="18"/>
        </w:rPr>
        <w:t xml:space="preserve">. Zamawiający może nie udzielić odpowiedzi na zapytanie, w przypadku gdy wpłynie ono na mniej niż 3 dni robocze </w:t>
      </w:r>
      <w:r w:rsidRPr="00C73012">
        <w:rPr>
          <w:rFonts w:ascii="Verdana" w:hAnsi="Verdana" w:cstheme="minorHAnsi"/>
          <w:sz w:val="18"/>
        </w:rPr>
        <w:t xml:space="preserve">przed </w:t>
      </w:r>
      <w:r w:rsidR="00597620" w:rsidRPr="00C73012">
        <w:rPr>
          <w:rFonts w:ascii="Verdana" w:hAnsi="Verdana" w:cstheme="minorHAnsi"/>
          <w:sz w:val="18"/>
        </w:rPr>
        <w:t xml:space="preserve">pierwotnie wyznaczonym </w:t>
      </w:r>
      <w:r w:rsidRPr="00C73012">
        <w:rPr>
          <w:rFonts w:ascii="Verdana" w:hAnsi="Verdana" w:cstheme="minorHAnsi"/>
          <w:sz w:val="18"/>
        </w:rPr>
        <w:t>termin</w:t>
      </w:r>
      <w:r w:rsidR="00AB48E5" w:rsidRPr="00C73012">
        <w:rPr>
          <w:rFonts w:ascii="Verdana" w:hAnsi="Verdana" w:cstheme="minorHAnsi"/>
          <w:sz w:val="18"/>
        </w:rPr>
        <w:t>em</w:t>
      </w:r>
      <w:r w:rsidRPr="00C73012">
        <w:rPr>
          <w:rFonts w:ascii="Verdana" w:hAnsi="Verdana" w:cstheme="minorHAnsi"/>
          <w:sz w:val="18"/>
        </w:rPr>
        <w:t xml:space="preserve"> składania </w:t>
      </w:r>
      <w:r w:rsidR="007F6CF0" w:rsidRPr="00C73012">
        <w:rPr>
          <w:rFonts w:ascii="Verdana" w:hAnsi="Verdana" w:cstheme="minorHAnsi"/>
          <w:sz w:val="18"/>
        </w:rPr>
        <w:t>O</w:t>
      </w:r>
      <w:r w:rsidRPr="00C73012">
        <w:rPr>
          <w:rFonts w:ascii="Verdana" w:hAnsi="Verdana" w:cstheme="minorHAnsi"/>
          <w:sz w:val="18"/>
        </w:rPr>
        <w:t>fert. Pytania należy zadawać za pośrednictwem Systemu Zakupowego.</w:t>
      </w:r>
    </w:p>
    <w:p w14:paraId="45F5E13F" w14:textId="07F97D88" w:rsidR="00986FD5" w:rsidRPr="00C73012" w:rsidRDefault="00986FD5" w:rsidP="002D6DB9">
      <w:pPr>
        <w:pStyle w:val="Akapitzlist"/>
        <w:numPr>
          <w:ilvl w:val="1"/>
          <w:numId w:val="17"/>
        </w:numPr>
        <w:suppressAutoHyphens/>
        <w:spacing w:before="120" w:after="120" w:line="276" w:lineRule="auto"/>
        <w:ind w:left="851" w:hanging="851"/>
        <w:contextualSpacing w:val="0"/>
        <w:rPr>
          <w:rFonts w:ascii="Verdana" w:hAnsi="Verdana" w:cstheme="minorHAnsi"/>
          <w:b/>
          <w:sz w:val="18"/>
        </w:rPr>
      </w:pPr>
      <w:r w:rsidRPr="00C73012">
        <w:rPr>
          <w:rFonts w:ascii="Verdana" w:hAnsi="Verdana" w:cstheme="minorHAnsi"/>
          <w:sz w:val="18"/>
        </w:rPr>
        <w:t xml:space="preserve">Treść </w:t>
      </w:r>
      <w:r w:rsidR="008F18B8" w:rsidRPr="00C73012">
        <w:rPr>
          <w:rFonts w:ascii="Verdana" w:hAnsi="Verdana" w:cstheme="minorHAnsi"/>
          <w:sz w:val="18"/>
        </w:rPr>
        <w:t xml:space="preserve">pytań i </w:t>
      </w:r>
      <w:r w:rsidRPr="00C73012">
        <w:rPr>
          <w:rFonts w:ascii="Verdana" w:hAnsi="Verdana" w:cstheme="minorHAnsi"/>
          <w:sz w:val="18"/>
        </w:rPr>
        <w:t xml:space="preserve">odpowiedzi przekazywana jest do wszystkich Wykonawców bez ujawniania źródła zapytania. Zamawiający może opublikować treść odpowiedzi za pośrednictwem Systemu Zakupowego bez konieczności dodatkowego, indywidualnego przesyłania Wykonawcom. </w:t>
      </w:r>
      <w:r w:rsidRPr="00C73012">
        <w:rPr>
          <w:rFonts w:ascii="Verdana" w:hAnsi="Verdana" w:cstheme="minorHAnsi"/>
          <w:b/>
          <w:sz w:val="18"/>
        </w:rPr>
        <w:t>Z uwagi na powyższe, Zamawiający wnosi o to aby formułując treść pytania nie używać nazw własnych Wykonawcy lub danych personalnych osoby pozwalających na identyfikację składającego pytanie.</w:t>
      </w:r>
    </w:p>
    <w:p w14:paraId="04CEF6CC" w14:textId="349AA721" w:rsidR="00322E69" w:rsidRPr="00C73012" w:rsidRDefault="00322E69" w:rsidP="002D6DB9">
      <w:pPr>
        <w:pStyle w:val="Akapitzlist"/>
        <w:numPr>
          <w:ilvl w:val="1"/>
          <w:numId w:val="17"/>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Wnioski, zawiadomienia oraz informacje Zamawiający i Wykonawcy przekazują za pośrednictwem Systemu Zakupowego. Ewentualną korespondencję kierowaną do Zamawiającego drogą elektroniczną należy przesyłać na adres</w:t>
      </w:r>
      <w:r w:rsidR="004B506F" w:rsidRPr="00C73012">
        <w:rPr>
          <w:rFonts w:ascii="Verdana" w:hAnsi="Verdana" w:cstheme="minorHAnsi"/>
          <w:sz w:val="18"/>
        </w:rPr>
        <w:t>/-</w:t>
      </w:r>
      <w:r w:rsidRPr="00C73012">
        <w:rPr>
          <w:rFonts w:ascii="Verdana" w:hAnsi="Verdana" w:cstheme="minorHAnsi"/>
          <w:sz w:val="18"/>
        </w:rPr>
        <w:t xml:space="preserve">y osób wymienionych w punkcie </w:t>
      </w:r>
      <w:r w:rsidR="00B8142B" w:rsidRPr="00C73012">
        <w:rPr>
          <w:rFonts w:ascii="Verdana" w:hAnsi="Verdana" w:cstheme="minorHAnsi"/>
          <w:sz w:val="18"/>
        </w:rPr>
        <w:t>10</w:t>
      </w:r>
      <w:r w:rsidRPr="00C73012">
        <w:rPr>
          <w:rFonts w:ascii="Verdana" w:hAnsi="Verdana" w:cstheme="minorHAnsi"/>
          <w:sz w:val="18"/>
        </w:rPr>
        <w:t xml:space="preserve"> </w:t>
      </w:r>
      <w:r w:rsidR="00FB7EB2" w:rsidRPr="00C73012">
        <w:rPr>
          <w:rFonts w:ascii="Verdana" w:hAnsi="Verdana" w:cstheme="minorHAnsi"/>
          <w:sz w:val="18"/>
        </w:rPr>
        <w:t>SWZ</w:t>
      </w:r>
      <w:r w:rsidR="00AA1247" w:rsidRPr="00C73012">
        <w:rPr>
          <w:rFonts w:ascii="Verdana" w:hAnsi="Verdana" w:cstheme="minorHAnsi"/>
          <w:sz w:val="18"/>
        </w:rPr>
        <w:t>.</w:t>
      </w:r>
    </w:p>
    <w:p w14:paraId="12DE9979" w14:textId="310A2C3F" w:rsidR="00322E69" w:rsidRPr="00C73012" w:rsidRDefault="00322E69" w:rsidP="002D6DB9">
      <w:pPr>
        <w:pStyle w:val="Akapitzlist"/>
        <w:numPr>
          <w:ilvl w:val="1"/>
          <w:numId w:val="17"/>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 xml:space="preserve">Zamawiający może </w:t>
      </w:r>
      <w:r w:rsidR="004B506F" w:rsidRPr="00C73012">
        <w:rPr>
          <w:rFonts w:ascii="Verdana" w:hAnsi="Verdana" w:cstheme="minorHAnsi"/>
          <w:sz w:val="18"/>
        </w:rPr>
        <w:t xml:space="preserve">dokonywać w toku </w:t>
      </w:r>
      <w:r w:rsidR="00592782" w:rsidRPr="00C73012">
        <w:rPr>
          <w:rFonts w:ascii="Verdana" w:hAnsi="Verdana" w:cstheme="minorHAnsi"/>
          <w:sz w:val="18"/>
        </w:rPr>
        <w:t>P</w:t>
      </w:r>
      <w:r w:rsidR="004B506F" w:rsidRPr="00C73012">
        <w:rPr>
          <w:rFonts w:ascii="Verdana" w:hAnsi="Verdana" w:cstheme="minorHAnsi"/>
          <w:sz w:val="18"/>
        </w:rPr>
        <w:t>ostępowania modyfikacji treści S</w:t>
      </w:r>
      <w:r w:rsidRPr="00C73012">
        <w:rPr>
          <w:rFonts w:ascii="Verdana" w:hAnsi="Verdana" w:cstheme="minorHAnsi"/>
          <w:sz w:val="18"/>
        </w:rPr>
        <w:t xml:space="preserve">WZ. Informację o </w:t>
      </w:r>
      <w:r w:rsidR="004B506F" w:rsidRPr="00C73012">
        <w:rPr>
          <w:rFonts w:ascii="Verdana" w:hAnsi="Verdana" w:cstheme="minorHAnsi"/>
          <w:sz w:val="18"/>
        </w:rPr>
        <w:t>zmianie</w:t>
      </w:r>
      <w:r w:rsidRPr="00C73012">
        <w:rPr>
          <w:rFonts w:ascii="Verdana" w:hAnsi="Verdana" w:cstheme="minorHAnsi"/>
          <w:sz w:val="18"/>
        </w:rPr>
        <w:t xml:space="preserve"> Zamawiający przekaże Wykonawcom</w:t>
      </w:r>
      <w:r w:rsidR="004B506F" w:rsidRPr="00C73012">
        <w:rPr>
          <w:rFonts w:ascii="Verdana" w:hAnsi="Verdana" w:cstheme="minorHAnsi"/>
          <w:sz w:val="18"/>
        </w:rPr>
        <w:t xml:space="preserve"> za </w:t>
      </w:r>
      <w:r w:rsidR="00986FD5" w:rsidRPr="00C73012">
        <w:rPr>
          <w:rFonts w:ascii="Verdana" w:hAnsi="Verdana" w:cstheme="minorHAnsi"/>
          <w:sz w:val="18"/>
        </w:rPr>
        <w:t xml:space="preserve">pośrednictwem Systemu Zakupowego </w:t>
      </w:r>
      <w:r w:rsidRPr="00C73012">
        <w:rPr>
          <w:rFonts w:ascii="Verdana" w:hAnsi="Verdana" w:cstheme="minorHAnsi"/>
          <w:sz w:val="18"/>
        </w:rPr>
        <w:t>i będzie ona dla Wykonawców wiążąca.</w:t>
      </w:r>
    </w:p>
    <w:p w14:paraId="00B274A1" w14:textId="25CD004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55" w:name="_Toc8212168"/>
      <w:r w:rsidRPr="00C73012">
        <w:rPr>
          <w:rFonts w:ascii="Verdana" w:hAnsi="Verdana" w:cstheme="minorHAnsi"/>
          <w:b/>
          <w:sz w:val="18"/>
        </w:rPr>
        <w:t xml:space="preserve">OPIS SPOSOBU OBLICZANIA </w:t>
      </w:r>
      <w:bookmarkEnd w:id="154"/>
      <w:bookmarkEnd w:id="155"/>
      <w:r w:rsidR="006909CF">
        <w:rPr>
          <w:rFonts w:ascii="Verdana" w:hAnsi="Verdana" w:cstheme="minorHAnsi"/>
          <w:b/>
          <w:sz w:val="18"/>
        </w:rPr>
        <w:t>CENY</w:t>
      </w:r>
    </w:p>
    <w:p w14:paraId="2C754120" w14:textId="47DE0B09" w:rsidR="009F0B94" w:rsidRDefault="009F0B94" w:rsidP="009F0B94">
      <w:pPr>
        <w:pStyle w:val="Tekstpodstawowy"/>
        <w:numPr>
          <w:ilvl w:val="1"/>
          <w:numId w:val="20"/>
        </w:numPr>
        <w:shd w:val="clear" w:color="auto" w:fill="FFFFFF"/>
        <w:spacing w:before="120" w:line="276" w:lineRule="auto"/>
        <w:ind w:left="851" w:hanging="851"/>
        <w:rPr>
          <w:rFonts w:ascii="Verdana" w:hAnsi="Verdana" w:cstheme="minorHAnsi"/>
          <w:sz w:val="18"/>
        </w:rPr>
      </w:pPr>
      <w:bookmarkStart w:id="156" w:name="_Toc354752444"/>
      <w:r w:rsidRPr="00C73012">
        <w:rPr>
          <w:rFonts w:ascii="Verdana" w:hAnsi="Verdana" w:cstheme="minorHAnsi"/>
          <w:sz w:val="18"/>
        </w:rPr>
        <w:t>Cena Oferty musi być podana w polskich złotych. Całość rozliczeń między Zamawiającym, a Wykonawcą będzie prowadzona w złotych polskich.</w:t>
      </w:r>
    </w:p>
    <w:p w14:paraId="2C5A39C1" w14:textId="53FE08D5" w:rsidR="008B3CE7" w:rsidRPr="008B3CE7" w:rsidRDefault="008B3CE7" w:rsidP="008B3CE7">
      <w:pPr>
        <w:pStyle w:val="Tekstpodstawowy"/>
        <w:numPr>
          <w:ilvl w:val="1"/>
          <w:numId w:val="20"/>
        </w:numPr>
        <w:shd w:val="clear" w:color="auto" w:fill="FFFFFF"/>
        <w:spacing w:before="120" w:line="276" w:lineRule="auto"/>
        <w:ind w:left="851" w:hanging="851"/>
        <w:rPr>
          <w:rFonts w:ascii="Verdana" w:hAnsi="Verdana" w:cstheme="minorHAnsi"/>
          <w:sz w:val="18"/>
        </w:rPr>
      </w:pPr>
      <w:r w:rsidRPr="00C73012">
        <w:rPr>
          <w:rFonts w:ascii="Verdana" w:hAnsi="Verdana" w:cstheme="minorHAnsi"/>
          <w:sz w:val="18"/>
        </w:rPr>
        <w:t>Cena Oferty uwzględnia wszelkiego rodzaju opłaty oraz podatki oraz wszystkie koszty związane z realizacją Zamówienia, transport, ewentualne upusty i rabaty oraz pozostałe składniki cenotwórcze.</w:t>
      </w:r>
    </w:p>
    <w:p w14:paraId="10DDCC40" w14:textId="4D3A009F" w:rsidR="00034657" w:rsidRPr="00C73012" w:rsidRDefault="00034657" w:rsidP="002D6DB9">
      <w:pPr>
        <w:pStyle w:val="Tekstpodstawowy"/>
        <w:numPr>
          <w:ilvl w:val="1"/>
          <w:numId w:val="20"/>
        </w:numPr>
        <w:shd w:val="clear" w:color="auto" w:fill="FFFFFF"/>
        <w:spacing w:before="120" w:line="276" w:lineRule="auto"/>
        <w:ind w:left="851" w:hanging="851"/>
        <w:rPr>
          <w:rFonts w:ascii="Verdana" w:hAnsi="Verdana" w:cstheme="minorHAnsi"/>
          <w:sz w:val="18"/>
        </w:rPr>
      </w:pPr>
      <w:r>
        <w:rPr>
          <w:rFonts w:ascii="Verdana" w:hAnsi="Verdana" w:cstheme="minorHAnsi"/>
          <w:sz w:val="18"/>
        </w:rPr>
        <w:t xml:space="preserve">Wykonawca określi </w:t>
      </w:r>
      <w:r w:rsidR="00A75661">
        <w:rPr>
          <w:rFonts w:ascii="Verdana" w:hAnsi="Verdana" w:cstheme="minorHAnsi"/>
          <w:sz w:val="18"/>
        </w:rPr>
        <w:t>jednostkowe ceny netto oraz łączną</w:t>
      </w:r>
      <w:r w:rsidR="00610377">
        <w:rPr>
          <w:rFonts w:ascii="Verdana" w:hAnsi="Verdana" w:cstheme="minorHAnsi"/>
          <w:sz w:val="18"/>
        </w:rPr>
        <w:t xml:space="preserve"> </w:t>
      </w:r>
      <w:r w:rsidR="009F0B94">
        <w:rPr>
          <w:rFonts w:ascii="Verdana" w:hAnsi="Verdana" w:cstheme="minorHAnsi"/>
          <w:sz w:val="18"/>
        </w:rPr>
        <w:t>ce</w:t>
      </w:r>
      <w:r w:rsidR="00610377">
        <w:rPr>
          <w:rFonts w:ascii="Verdana" w:hAnsi="Verdana" w:cstheme="minorHAnsi"/>
          <w:sz w:val="18"/>
        </w:rPr>
        <w:t>n</w:t>
      </w:r>
      <w:r w:rsidR="00A75661">
        <w:rPr>
          <w:rFonts w:ascii="Verdana" w:hAnsi="Verdana" w:cstheme="minorHAnsi"/>
          <w:sz w:val="18"/>
        </w:rPr>
        <w:t>ę</w:t>
      </w:r>
      <w:r w:rsidR="009F0B94">
        <w:rPr>
          <w:rFonts w:ascii="Verdana" w:hAnsi="Verdana" w:cstheme="minorHAnsi"/>
          <w:sz w:val="18"/>
        </w:rPr>
        <w:t xml:space="preserve"> netto</w:t>
      </w:r>
      <w:r w:rsidR="00610377">
        <w:rPr>
          <w:rFonts w:ascii="Verdana" w:hAnsi="Verdana" w:cstheme="minorHAnsi"/>
          <w:sz w:val="18"/>
        </w:rPr>
        <w:t xml:space="preserve"> </w:t>
      </w:r>
      <w:r>
        <w:rPr>
          <w:rFonts w:ascii="Verdana" w:hAnsi="Verdana" w:cstheme="minorHAnsi"/>
          <w:sz w:val="18"/>
        </w:rPr>
        <w:t>poprzez wskazanie z dokładnością do dwóch miejsc p</w:t>
      </w:r>
      <w:r w:rsidR="00831F52">
        <w:rPr>
          <w:rFonts w:ascii="Verdana" w:hAnsi="Verdana" w:cstheme="minorHAnsi"/>
          <w:sz w:val="18"/>
        </w:rPr>
        <w:t xml:space="preserve">o przecinku w </w:t>
      </w:r>
      <w:r w:rsidR="00610377">
        <w:rPr>
          <w:rFonts w:ascii="Calibri" w:hAnsi="Calibri" w:cstheme="minorHAnsi"/>
          <w:szCs w:val="22"/>
        </w:rPr>
        <w:t xml:space="preserve">Formularzu oferty </w:t>
      </w:r>
      <w:r w:rsidR="00610377">
        <w:rPr>
          <w:rFonts w:ascii="Verdana" w:hAnsi="Verdana" w:cstheme="minorHAnsi"/>
          <w:sz w:val="18"/>
        </w:rPr>
        <w:t>stanowiącym</w:t>
      </w:r>
      <w:r w:rsidR="00831F52">
        <w:rPr>
          <w:rFonts w:ascii="Verdana" w:hAnsi="Verdana" w:cstheme="minorHAnsi"/>
          <w:sz w:val="18"/>
        </w:rPr>
        <w:t xml:space="preserve"> </w:t>
      </w:r>
      <w:r w:rsidR="00831F52" w:rsidRPr="00831F52">
        <w:rPr>
          <w:rFonts w:ascii="Verdana" w:hAnsi="Verdana" w:cstheme="minorHAnsi"/>
          <w:b/>
          <w:sz w:val="18"/>
        </w:rPr>
        <w:t>Załą</w:t>
      </w:r>
      <w:r w:rsidR="00610377">
        <w:rPr>
          <w:rFonts w:ascii="Verdana" w:hAnsi="Verdana" w:cstheme="minorHAnsi"/>
          <w:b/>
          <w:sz w:val="18"/>
        </w:rPr>
        <w:t>cznik</w:t>
      </w:r>
      <w:r w:rsidR="00831F52" w:rsidRPr="00831F52">
        <w:rPr>
          <w:rFonts w:ascii="Verdana" w:hAnsi="Verdana" w:cstheme="minorHAnsi"/>
          <w:b/>
          <w:sz w:val="18"/>
        </w:rPr>
        <w:t xml:space="preserve"> nr 1 do SWZ</w:t>
      </w:r>
      <w:r w:rsidR="00831F52">
        <w:rPr>
          <w:rFonts w:ascii="Verdana" w:hAnsi="Verdana" w:cstheme="minorHAnsi"/>
          <w:sz w:val="18"/>
        </w:rPr>
        <w:t>.</w:t>
      </w:r>
    </w:p>
    <w:p w14:paraId="485A00AE" w14:textId="45D72C7C" w:rsidR="008B3CE7" w:rsidRPr="00C73012" w:rsidRDefault="008B3CE7" w:rsidP="008B3CE7">
      <w:pPr>
        <w:pStyle w:val="Tekstpodstawowy"/>
        <w:numPr>
          <w:ilvl w:val="1"/>
          <w:numId w:val="20"/>
        </w:numPr>
        <w:shd w:val="clear" w:color="auto" w:fill="FFFFFF"/>
        <w:spacing w:before="120" w:line="276" w:lineRule="auto"/>
        <w:ind w:left="851" w:hanging="851"/>
        <w:rPr>
          <w:rFonts w:ascii="Verdana" w:hAnsi="Verdana" w:cstheme="minorHAnsi"/>
          <w:sz w:val="18"/>
        </w:rPr>
      </w:pPr>
      <w:r w:rsidRPr="00C73012">
        <w:rPr>
          <w:rFonts w:ascii="Verdana" w:hAnsi="Verdana" w:cstheme="minorHAnsi"/>
          <w:sz w:val="18"/>
        </w:rPr>
        <w:t xml:space="preserve">Całkowita cena netto i brutto podana przez Wykonawcę w ustrukturyzowanym formularzu ofertowym Systemu Zakupowym musi być zgodna z całkowitą ceną netto podaną w Formularzu Oferty, stanowiącego </w:t>
      </w:r>
      <w:r w:rsidRPr="008B3CE7">
        <w:rPr>
          <w:rFonts w:ascii="Verdana" w:hAnsi="Verdana" w:cstheme="minorHAnsi"/>
          <w:b/>
          <w:sz w:val="18"/>
        </w:rPr>
        <w:t>Załącznik nr 1 do SWZ</w:t>
      </w:r>
      <w:r w:rsidRPr="00C73012">
        <w:rPr>
          <w:rFonts w:ascii="Verdana" w:hAnsi="Verdana" w:cstheme="minorHAnsi"/>
          <w:sz w:val="18"/>
        </w:rPr>
        <w:t>. W przypadku rozbieżności pomiędzy cenami podanymi w ustrukturyzowanym formularzu Systemu Zakupowego a Formularzu Oferty, wiążące są ceny podane w Formularzu Oferty sporządzon</w:t>
      </w:r>
      <w:r>
        <w:rPr>
          <w:rFonts w:ascii="Verdana" w:hAnsi="Verdana" w:cstheme="minorHAnsi"/>
          <w:sz w:val="18"/>
        </w:rPr>
        <w:t>ym</w:t>
      </w:r>
      <w:r w:rsidRPr="00C73012">
        <w:rPr>
          <w:rFonts w:ascii="Verdana" w:hAnsi="Verdana" w:cstheme="minorHAnsi"/>
          <w:sz w:val="18"/>
        </w:rPr>
        <w:t xml:space="preserve"> wg. </w:t>
      </w:r>
      <w:r w:rsidRPr="008B3CE7">
        <w:rPr>
          <w:rFonts w:ascii="Verdana" w:hAnsi="Verdana" w:cstheme="minorHAnsi"/>
          <w:b/>
          <w:sz w:val="18"/>
        </w:rPr>
        <w:t>Załącznika nr 1 do SWZ</w:t>
      </w:r>
      <w:r w:rsidRPr="00C73012">
        <w:rPr>
          <w:rFonts w:ascii="Verdana" w:hAnsi="Verdana" w:cstheme="minorHAnsi"/>
          <w:sz w:val="18"/>
        </w:rPr>
        <w:t>.</w:t>
      </w:r>
    </w:p>
    <w:p w14:paraId="5742F178" w14:textId="4A5FD923" w:rsidR="008B3CE7" w:rsidRPr="00C73012" w:rsidRDefault="008B3CE7" w:rsidP="008B3CE7">
      <w:pPr>
        <w:pStyle w:val="Tekstpodstawowy"/>
        <w:numPr>
          <w:ilvl w:val="1"/>
          <w:numId w:val="20"/>
        </w:numPr>
        <w:shd w:val="clear" w:color="auto" w:fill="FFFFFF"/>
        <w:spacing w:before="120" w:line="276" w:lineRule="auto"/>
        <w:ind w:left="851" w:hanging="851"/>
        <w:rPr>
          <w:rFonts w:ascii="Verdana" w:hAnsi="Verdana" w:cstheme="minorHAnsi"/>
          <w:sz w:val="18"/>
        </w:rPr>
      </w:pPr>
      <w:bookmarkStart w:id="157" w:name="_Toc354752445"/>
      <w:bookmarkStart w:id="158" w:name="_Toc8212169"/>
      <w:bookmarkEnd w:id="156"/>
      <w:r w:rsidRPr="00C73012">
        <w:rPr>
          <w:rFonts w:ascii="Verdana" w:hAnsi="Verdana" w:cstheme="minorHAnsi"/>
          <w:sz w:val="18"/>
        </w:rPr>
        <w:t>Do porównania Ofert brana będzie pod uwag</w:t>
      </w:r>
      <w:r w:rsidRPr="00A75661">
        <w:rPr>
          <w:rFonts w:ascii="Verdana" w:hAnsi="Verdana" w:cstheme="minorHAnsi"/>
          <w:sz w:val="18"/>
        </w:rPr>
        <w:t xml:space="preserve">ę </w:t>
      </w:r>
      <w:r w:rsidR="00A75661" w:rsidRPr="00A75661">
        <w:rPr>
          <w:rFonts w:ascii="Verdana" w:hAnsi="Verdana" w:cstheme="minorHAnsi"/>
          <w:sz w:val="18"/>
        </w:rPr>
        <w:t>łączna</w:t>
      </w:r>
      <w:r w:rsidRPr="008B3CE7">
        <w:rPr>
          <w:rFonts w:ascii="Verdana" w:hAnsi="Verdana" w:cstheme="minorHAnsi"/>
          <w:sz w:val="18"/>
        </w:rPr>
        <w:t xml:space="preserve"> cena netto </w:t>
      </w:r>
      <w:r w:rsidRPr="00C73012">
        <w:rPr>
          <w:rFonts w:ascii="Verdana" w:hAnsi="Verdana" w:cstheme="minorHAnsi"/>
          <w:sz w:val="18"/>
        </w:rPr>
        <w:t>za wykonanie przedmiotu Zamówienia.</w:t>
      </w:r>
    </w:p>
    <w:p w14:paraId="4F06A130"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r w:rsidRPr="00C73012">
        <w:rPr>
          <w:rFonts w:ascii="Verdana" w:hAnsi="Verdana" w:cstheme="minorHAnsi"/>
          <w:b/>
          <w:sz w:val="18"/>
        </w:rPr>
        <w:t>SPOSÓB POROZUMIEWANIA SIĘ Z WYKONAWCAMI</w:t>
      </w:r>
      <w:bookmarkEnd w:id="157"/>
      <w:bookmarkEnd w:id="158"/>
    </w:p>
    <w:p w14:paraId="4C629E74" w14:textId="5B2108D1" w:rsidR="00322E69" w:rsidRPr="00C73012" w:rsidRDefault="00322E69" w:rsidP="002D6DB9">
      <w:pPr>
        <w:pStyle w:val="Akapitzlist"/>
        <w:numPr>
          <w:ilvl w:val="1"/>
          <w:numId w:val="21"/>
        </w:numPr>
        <w:suppressAutoHyphens/>
        <w:spacing w:before="120" w:after="120" w:line="276" w:lineRule="auto"/>
        <w:ind w:left="851" w:hanging="851"/>
        <w:contextualSpacing w:val="0"/>
        <w:rPr>
          <w:rFonts w:ascii="Verdana" w:hAnsi="Verdana" w:cstheme="minorHAnsi"/>
          <w:sz w:val="18"/>
        </w:rPr>
      </w:pPr>
      <w:bookmarkStart w:id="159" w:name="_Toc354752462"/>
      <w:bookmarkStart w:id="160" w:name="_Toc516566388"/>
      <w:bookmarkStart w:id="161" w:name="_Toc516581658"/>
      <w:bookmarkStart w:id="162" w:name="_Toc516734843"/>
      <w:bookmarkStart w:id="163" w:name="_Toc516738873"/>
      <w:r w:rsidRPr="00C73012">
        <w:rPr>
          <w:rFonts w:ascii="Verdana" w:hAnsi="Verdana" w:cstheme="minorHAnsi"/>
          <w:sz w:val="18"/>
        </w:rPr>
        <w:t xml:space="preserve">W niniejszym </w:t>
      </w:r>
      <w:r w:rsidR="00592782" w:rsidRPr="00C73012">
        <w:rPr>
          <w:rFonts w:ascii="Verdana" w:hAnsi="Verdana" w:cstheme="minorHAnsi"/>
          <w:sz w:val="18"/>
        </w:rPr>
        <w:t>P</w:t>
      </w:r>
      <w:r w:rsidRPr="00C73012">
        <w:rPr>
          <w:rFonts w:ascii="Verdana" w:hAnsi="Verdana" w:cstheme="minorHAnsi"/>
          <w:sz w:val="18"/>
        </w:rPr>
        <w:t>ostępowaniu korespondencja przekazywana będzie:</w:t>
      </w:r>
    </w:p>
    <w:p w14:paraId="7E65B72E" w14:textId="410050AF" w:rsidR="00322E69" w:rsidRPr="00C73012" w:rsidRDefault="00322E69" w:rsidP="00DE54F1">
      <w:pPr>
        <w:pStyle w:val="Akapitzlist"/>
        <w:numPr>
          <w:ilvl w:val="2"/>
          <w:numId w:val="21"/>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za pośrednictwem Systemu Zakupowego (</w:t>
      </w:r>
      <w:hyperlink r:id="rId22" w:history="1">
        <w:r w:rsidR="004047DB" w:rsidRPr="00C73012">
          <w:rPr>
            <w:rStyle w:val="Hipercze"/>
            <w:rFonts w:ascii="Verdana" w:hAnsi="Verdana" w:cstheme="minorHAnsi"/>
            <w:sz w:val="18"/>
          </w:rPr>
          <w:t>https://swpp2.gkpge.pl</w:t>
        </w:r>
      </w:hyperlink>
      <w:r w:rsidRPr="00C73012">
        <w:rPr>
          <w:rFonts w:ascii="Verdana" w:hAnsi="Verdana" w:cstheme="minorHAnsi"/>
          <w:sz w:val="18"/>
        </w:rPr>
        <w:t>) lub</w:t>
      </w:r>
      <w:r w:rsidR="008D5C82" w:rsidRPr="00C73012">
        <w:rPr>
          <w:rFonts w:ascii="Verdana" w:hAnsi="Verdana" w:cstheme="minorHAnsi"/>
          <w:sz w:val="18"/>
        </w:rPr>
        <w:t xml:space="preserve"> </w:t>
      </w:r>
    </w:p>
    <w:p w14:paraId="1F316742" w14:textId="21E0FA1D" w:rsidR="00322E69" w:rsidRPr="00C73012" w:rsidRDefault="00322E69" w:rsidP="00DE54F1">
      <w:pPr>
        <w:pStyle w:val="Akapitzlist"/>
        <w:numPr>
          <w:ilvl w:val="2"/>
          <w:numId w:val="21"/>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drogą elektroniczną</w:t>
      </w:r>
      <w:r w:rsidR="0011041F" w:rsidRPr="00C73012">
        <w:rPr>
          <w:rFonts w:ascii="Verdana" w:hAnsi="Verdana" w:cstheme="minorHAnsi"/>
          <w:sz w:val="18"/>
        </w:rPr>
        <w:t xml:space="preserve"> na adres</w:t>
      </w:r>
      <w:r w:rsidR="00AA1247" w:rsidRPr="00C73012">
        <w:rPr>
          <w:rFonts w:ascii="Verdana" w:hAnsi="Verdana" w:cstheme="minorHAnsi"/>
          <w:sz w:val="18"/>
        </w:rPr>
        <w:t xml:space="preserve"> email</w:t>
      </w:r>
      <w:r w:rsidR="0011041F" w:rsidRPr="00C73012">
        <w:rPr>
          <w:rFonts w:ascii="Verdana" w:hAnsi="Verdana" w:cstheme="minorHAnsi"/>
          <w:sz w:val="18"/>
        </w:rPr>
        <w:t xml:space="preserve"> wskazany w pkt. 10.2.</w:t>
      </w:r>
    </w:p>
    <w:p w14:paraId="45531915" w14:textId="0273F825" w:rsidR="00322E69" w:rsidRPr="00C73012" w:rsidRDefault="00322E69" w:rsidP="002D6DB9">
      <w:pPr>
        <w:pStyle w:val="Akapitzlist"/>
        <w:numPr>
          <w:ilvl w:val="1"/>
          <w:numId w:val="21"/>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Osob</w:t>
      </w:r>
      <w:r w:rsidR="0011041F" w:rsidRPr="00C73012">
        <w:rPr>
          <w:rFonts w:ascii="Verdana" w:hAnsi="Verdana" w:cstheme="minorHAnsi"/>
          <w:sz w:val="18"/>
        </w:rPr>
        <w:t>ą</w:t>
      </w:r>
      <w:r w:rsidRPr="00C73012">
        <w:rPr>
          <w:rFonts w:ascii="Verdana" w:hAnsi="Verdana" w:cstheme="minorHAnsi"/>
          <w:sz w:val="18"/>
        </w:rPr>
        <w:t xml:space="preserve"> uprawnion</w:t>
      </w:r>
      <w:r w:rsidR="0011041F" w:rsidRPr="00C73012">
        <w:rPr>
          <w:rFonts w:ascii="Verdana" w:hAnsi="Verdana" w:cstheme="minorHAnsi"/>
          <w:sz w:val="18"/>
        </w:rPr>
        <w:t>ą</w:t>
      </w:r>
      <w:r w:rsidRPr="00C73012">
        <w:rPr>
          <w:rFonts w:ascii="Verdana" w:hAnsi="Verdana" w:cstheme="minorHAnsi"/>
          <w:sz w:val="18"/>
        </w:rPr>
        <w:t xml:space="preserve"> do porozumiewania się z Wykonawcami jest:</w:t>
      </w:r>
    </w:p>
    <w:p w14:paraId="1FF606C2" w14:textId="3778C1DA" w:rsidR="00322E69" w:rsidRPr="00C73012" w:rsidRDefault="00E07623" w:rsidP="00DE54F1">
      <w:pPr>
        <w:suppressAutoHyphens/>
        <w:spacing w:before="120" w:after="120" w:line="276" w:lineRule="auto"/>
        <w:ind w:left="851"/>
        <w:rPr>
          <w:rFonts w:ascii="Verdana" w:hAnsi="Verdana" w:cstheme="minorHAnsi"/>
          <w:sz w:val="18"/>
        </w:rPr>
      </w:pPr>
      <w:r>
        <w:rPr>
          <w:rFonts w:ascii="Verdana" w:hAnsi="Verdana" w:cstheme="minorHAnsi"/>
          <w:b/>
          <w:sz w:val="18"/>
        </w:rPr>
        <w:lastRenderedPageBreak/>
        <w:t>Rafał Ćwiek</w:t>
      </w:r>
      <w:r w:rsidRPr="00C73012">
        <w:rPr>
          <w:rFonts w:ascii="Verdana" w:hAnsi="Verdana" w:cstheme="minorHAnsi"/>
          <w:sz w:val="18"/>
        </w:rPr>
        <w:t xml:space="preserve">, </w:t>
      </w:r>
      <w:r w:rsidR="00322E69" w:rsidRPr="00C73012">
        <w:rPr>
          <w:rFonts w:ascii="Verdana" w:hAnsi="Verdana" w:cstheme="minorHAnsi"/>
          <w:sz w:val="18"/>
        </w:rPr>
        <w:t xml:space="preserve">Departament Zakupów PGE </w:t>
      </w:r>
      <w:r>
        <w:rPr>
          <w:rFonts w:ascii="Verdana" w:hAnsi="Verdana" w:cstheme="minorHAnsi"/>
          <w:sz w:val="18"/>
        </w:rPr>
        <w:t>Polska Grupa Energetyczna S.A.</w:t>
      </w:r>
      <w:r w:rsidRPr="00C73012">
        <w:rPr>
          <w:rFonts w:ascii="Verdana" w:hAnsi="Verdana" w:cstheme="minorHAnsi"/>
          <w:sz w:val="18"/>
        </w:rPr>
        <w:t xml:space="preserve">, </w:t>
      </w:r>
      <w:r w:rsidR="007612D2">
        <w:rPr>
          <w:rFonts w:ascii="Verdana" w:hAnsi="Verdana" w:cstheme="minorHAnsi"/>
          <w:sz w:val="18"/>
        </w:rPr>
        <w:br/>
      </w:r>
      <w:r w:rsidR="00322E69" w:rsidRPr="00C73012">
        <w:rPr>
          <w:rFonts w:ascii="Verdana" w:hAnsi="Verdana" w:cstheme="minorHAnsi"/>
          <w:sz w:val="18"/>
        </w:rPr>
        <w:t xml:space="preserve">tel. </w:t>
      </w:r>
      <w:r w:rsidR="00AA1247" w:rsidRPr="00C73012">
        <w:rPr>
          <w:rFonts w:ascii="Verdana" w:hAnsi="Verdana" w:cstheme="minorHAnsi"/>
          <w:sz w:val="18"/>
        </w:rPr>
        <w:t>+48</w:t>
      </w:r>
      <w:r w:rsidR="00526497">
        <w:rPr>
          <w:rFonts w:ascii="Verdana" w:hAnsi="Verdana" w:cstheme="minorHAnsi"/>
          <w:sz w:val="18"/>
        </w:rPr>
        <w:t> 887 845 545</w:t>
      </w:r>
      <w:r w:rsidR="00526497" w:rsidRPr="00C73012">
        <w:rPr>
          <w:rFonts w:ascii="Verdana" w:hAnsi="Verdana" w:cstheme="minorHAnsi"/>
          <w:sz w:val="18"/>
        </w:rPr>
        <w:t xml:space="preserve">; </w:t>
      </w:r>
      <w:r w:rsidR="00322E69" w:rsidRPr="00C73012">
        <w:rPr>
          <w:rFonts w:ascii="Verdana" w:hAnsi="Verdana" w:cstheme="minorHAnsi"/>
          <w:sz w:val="18"/>
        </w:rPr>
        <w:t>e-mail:</w:t>
      </w:r>
      <w:r w:rsidR="00A21602" w:rsidRPr="00C73012">
        <w:rPr>
          <w:rFonts w:ascii="Verdana" w:hAnsi="Verdana" w:cstheme="minorHAnsi"/>
          <w:sz w:val="18"/>
        </w:rPr>
        <w:t xml:space="preserve"> </w:t>
      </w:r>
      <w:hyperlink r:id="rId23">
        <w:r>
          <w:rPr>
            <w:rStyle w:val="czeinternetowe"/>
            <w:rFonts w:ascii="Verdana" w:hAnsi="Verdana" w:cstheme="minorHAnsi"/>
            <w:sz w:val="18"/>
          </w:rPr>
          <w:t>rafal.cwiek</w:t>
        </w:r>
        <w:r w:rsidRPr="00C73012">
          <w:rPr>
            <w:rStyle w:val="czeinternetowe"/>
            <w:rFonts w:ascii="Verdana" w:hAnsi="Verdana" w:cstheme="minorHAnsi"/>
            <w:sz w:val="18"/>
          </w:rPr>
          <w:t>@gkpge.pl</w:t>
        </w:r>
      </w:hyperlink>
      <w:r w:rsidR="00792468" w:rsidRPr="00C73012">
        <w:rPr>
          <w:rStyle w:val="czeinternetowe"/>
          <w:rFonts w:ascii="Verdana" w:hAnsi="Verdana" w:cstheme="minorHAnsi"/>
          <w:sz w:val="18"/>
        </w:rPr>
        <w:t>.</w:t>
      </w:r>
    </w:p>
    <w:p w14:paraId="3C6E08EF" w14:textId="049AFEB4" w:rsidR="00322E69" w:rsidRPr="00C73012" w:rsidRDefault="00322E69" w:rsidP="002C484A">
      <w:pPr>
        <w:spacing w:before="120" w:after="120" w:line="276" w:lineRule="auto"/>
        <w:ind w:left="851"/>
        <w:rPr>
          <w:rFonts w:ascii="Verdana" w:hAnsi="Verdana" w:cstheme="minorHAnsi"/>
          <w:sz w:val="18"/>
        </w:rPr>
      </w:pPr>
      <w:r w:rsidRPr="00C73012">
        <w:rPr>
          <w:rFonts w:ascii="Verdana" w:hAnsi="Verdana" w:cstheme="minorHAnsi"/>
          <w:sz w:val="18"/>
        </w:rPr>
        <w:t xml:space="preserve">Wykonawcy nie są uprawnieni do kontaktowania się w sprawie przedmiotowego </w:t>
      </w:r>
      <w:r w:rsidR="00806860" w:rsidRPr="00C73012">
        <w:rPr>
          <w:rFonts w:ascii="Verdana" w:hAnsi="Verdana" w:cstheme="minorHAnsi"/>
          <w:sz w:val="18"/>
        </w:rPr>
        <w:t>P</w:t>
      </w:r>
      <w:r w:rsidRPr="00C73012">
        <w:rPr>
          <w:rFonts w:ascii="Verdana" w:hAnsi="Verdana" w:cstheme="minorHAnsi"/>
          <w:sz w:val="18"/>
        </w:rPr>
        <w:t>ostępowania zakupowego w trakcie jego trwania z inną osobą poza wskazan</w:t>
      </w:r>
      <w:r w:rsidR="0011041F" w:rsidRPr="00C73012">
        <w:rPr>
          <w:rFonts w:ascii="Verdana" w:hAnsi="Verdana" w:cstheme="minorHAnsi"/>
          <w:sz w:val="18"/>
        </w:rPr>
        <w:t>ą</w:t>
      </w:r>
      <w:r w:rsidRPr="00C73012">
        <w:rPr>
          <w:rFonts w:ascii="Verdana" w:hAnsi="Verdana" w:cstheme="minorHAnsi"/>
          <w:sz w:val="18"/>
        </w:rPr>
        <w:t xml:space="preserve"> do kontaktu powyżej.</w:t>
      </w:r>
    </w:p>
    <w:p w14:paraId="64598519" w14:textId="69F6AC58" w:rsidR="00322E69" w:rsidRPr="00C73012" w:rsidRDefault="00322E69" w:rsidP="002D6DB9">
      <w:pPr>
        <w:pStyle w:val="Akapitzlist"/>
        <w:numPr>
          <w:ilvl w:val="1"/>
          <w:numId w:val="21"/>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 xml:space="preserve">Wykonawcy porozumiewając się z Zamawiającym powinni powoływać się na numer </w:t>
      </w:r>
      <w:r w:rsidR="00806860" w:rsidRPr="00C73012">
        <w:rPr>
          <w:rFonts w:ascii="Verdana" w:hAnsi="Verdana" w:cstheme="minorHAnsi"/>
          <w:sz w:val="18"/>
        </w:rPr>
        <w:t>P</w:t>
      </w:r>
      <w:r w:rsidRPr="00C73012">
        <w:rPr>
          <w:rFonts w:ascii="Verdana" w:hAnsi="Verdana" w:cstheme="minorHAnsi"/>
          <w:sz w:val="18"/>
        </w:rPr>
        <w:t xml:space="preserve">ostępowania: </w:t>
      </w:r>
      <w:r w:rsidR="009958E9" w:rsidRPr="00714D32">
        <w:rPr>
          <w:rFonts w:ascii="Verdana" w:hAnsi="Verdana" w:cstheme="minorHAnsi"/>
          <w:b/>
          <w:sz w:val="18"/>
        </w:rPr>
        <w:t>POST/PGE/SYS/DZ/00</w:t>
      </w:r>
      <w:r w:rsidR="006E1BE2">
        <w:rPr>
          <w:rFonts w:ascii="Verdana" w:hAnsi="Verdana" w:cstheme="minorHAnsi"/>
          <w:b/>
          <w:sz w:val="18"/>
        </w:rPr>
        <w:t>318</w:t>
      </w:r>
      <w:r w:rsidR="00714D32" w:rsidRPr="00714D32">
        <w:rPr>
          <w:rFonts w:ascii="Verdana" w:hAnsi="Verdana" w:cstheme="minorHAnsi"/>
          <w:b/>
          <w:sz w:val="18"/>
        </w:rPr>
        <w:t>/2024</w:t>
      </w:r>
      <w:r w:rsidR="00527528" w:rsidRPr="00714D32">
        <w:rPr>
          <w:rFonts w:ascii="Verdana" w:hAnsi="Verdana" w:cstheme="minorHAnsi"/>
          <w:b/>
          <w:sz w:val="18"/>
        </w:rPr>
        <w:t>.</w:t>
      </w:r>
    </w:p>
    <w:p w14:paraId="59540CD6"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64" w:name="_Toc354752465"/>
      <w:bookmarkStart w:id="165" w:name="_Toc8212170"/>
      <w:bookmarkEnd w:id="159"/>
      <w:bookmarkEnd w:id="160"/>
      <w:bookmarkEnd w:id="161"/>
      <w:bookmarkEnd w:id="162"/>
      <w:bookmarkEnd w:id="163"/>
      <w:r w:rsidRPr="00C73012">
        <w:rPr>
          <w:rFonts w:ascii="Verdana" w:hAnsi="Verdana" w:cstheme="minorHAnsi"/>
          <w:b/>
          <w:sz w:val="18"/>
        </w:rPr>
        <w:t>MIEJSCE ORAZ TERMIN SKŁADANIA OFERT</w:t>
      </w:r>
      <w:bookmarkEnd w:id="164"/>
      <w:bookmarkEnd w:id="165"/>
      <w:r w:rsidR="002859F3" w:rsidRPr="00C73012">
        <w:rPr>
          <w:rFonts w:ascii="Verdana" w:hAnsi="Verdana" w:cstheme="minorHAnsi"/>
          <w:b/>
          <w:sz w:val="18"/>
        </w:rPr>
        <w:t xml:space="preserve"> </w:t>
      </w:r>
    </w:p>
    <w:p w14:paraId="087D5825" w14:textId="554EFFF8" w:rsidR="00AE43F6" w:rsidRPr="00C73012" w:rsidRDefault="00322E69" w:rsidP="002D6DB9">
      <w:pPr>
        <w:pStyle w:val="Akapitzlist"/>
        <w:numPr>
          <w:ilvl w:val="1"/>
          <w:numId w:val="22"/>
        </w:numPr>
        <w:shd w:val="clear" w:color="auto" w:fill="FFFFFF" w:themeFill="background1"/>
        <w:suppressAutoHyphens/>
        <w:spacing w:before="240" w:after="120" w:line="276" w:lineRule="auto"/>
        <w:ind w:left="851" w:hanging="851"/>
        <w:contextualSpacing w:val="0"/>
        <w:rPr>
          <w:rFonts w:ascii="Verdana" w:hAnsi="Verdana" w:cstheme="minorHAnsi"/>
          <w:sz w:val="18"/>
          <w:szCs w:val="18"/>
        </w:rPr>
      </w:pPr>
      <w:bookmarkStart w:id="166" w:name="_Toc354752469"/>
      <w:r w:rsidRPr="00C73012">
        <w:rPr>
          <w:rFonts w:ascii="Verdana" w:hAnsi="Verdana" w:cstheme="minorHAnsi"/>
          <w:b/>
          <w:sz w:val="18"/>
          <w:szCs w:val="18"/>
        </w:rPr>
        <w:t xml:space="preserve">Ofertę wraz z wymaganymi dokumentami należy złożyć za pośrednictwem Systemu Zakupowego dostępnego pod adresem: </w:t>
      </w:r>
      <w:hyperlink r:id="rId24" w:history="1">
        <w:r w:rsidR="007318A1" w:rsidRPr="00C73012">
          <w:rPr>
            <w:rStyle w:val="Hipercze"/>
            <w:rFonts w:ascii="Verdana" w:hAnsi="Verdana" w:cstheme="minorHAnsi"/>
            <w:b/>
            <w:sz w:val="18"/>
            <w:szCs w:val="18"/>
          </w:rPr>
          <w:t>https://swpp2.gkpge.pl</w:t>
        </w:r>
      </w:hyperlink>
      <w:r w:rsidR="004047DB" w:rsidRPr="00C73012">
        <w:rPr>
          <w:rStyle w:val="Hipercze"/>
          <w:rFonts w:ascii="Verdana" w:hAnsi="Verdana" w:cstheme="minorHAnsi"/>
          <w:b/>
          <w:sz w:val="18"/>
          <w:szCs w:val="18"/>
        </w:rPr>
        <w:t>.</w:t>
      </w:r>
    </w:p>
    <w:p w14:paraId="4BAB3438" w14:textId="3749F9B6" w:rsidR="00322E69" w:rsidRPr="00C73012" w:rsidRDefault="00AE43F6" w:rsidP="002D6DB9">
      <w:pPr>
        <w:pStyle w:val="Akapitzlist"/>
        <w:numPr>
          <w:ilvl w:val="1"/>
          <w:numId w:val="22"/>
        </w:numPr>
        <w:shd w:val="clear" w:color="auto" w:fill="FFFFFF" w:themeFill="background1"/>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W dniu </w:t>
      </w:r>
      <w:r w:rsidR="003136F2" w:rsidRPr="00C73012">
        <w:rPr>
          <w:rFonts w:ascii="Verdana" w:hAnsi="Verdana" w:cstheme="minorHAnsi"/>
          <w:sz w:val="18"/>
          <w:szCs w:val="18"/>
        </w:rPr>
        <w:t>opublikowania</w:t>
      </w:r>
      <w:r w:rsidRPr="00C73012">
        <w:rPr>
          <w:rFonts w:ascii="Verdana" w:hAnsi="Verdana" w:cstheme="minorHAnsi"/>
          <w:sz w:val="18"/>
          <w:szCs w:val="18"/>
        </w:rPr>
        <w:t xml:space="preserve"> </w:t>
      </w:r>
      <w:r w:rsidR="00592782" w:rsidRPr="00C73012">
        <w:rPr>
          <w:rFonts w:ascii="Verdana" w:hAnsi="Verdana" w:cstheme="minorHAnsi"/>
          <w:sz w:val="18"/>
          <w:szCs w:val="18"/>
        </w:rPr>
        <w:t>P</w:t>
      </w:r>
      <w:r w:rsidRPr="00C73012">
        <w:rPr>
          <w:rFonts w:ascii="Verdana" w:hAnsi="Verdana" w:cstheme="minorHAnsi"/>
          <w:sz w:val="18"/>
          <w:szCs w:val="18"/>
        </w:rPr>
        <w:t xml:space="preserve">ostępowania </w:t>
      </w:r>
      <w:r w:rsidRPr="00C73012">
        <w:rPr>
          <w:rFonts w:ascii="Verdana" w:hAnsi="Verdana" w:cstheme="minorHAnsi"/>
          <w:b/>
          <w:sz w:val="18"/>
          <w:szCs w:val="18"/>
        </w:rPr>
        <w:t>termin</w:t>
      </w:r>
      <w:r w:rsidR="004507C0" w:rsidRPr="00C73012">
        <w:rPr>
          <w:rFonts w:ascii="Verdana" w:hAnsi="Verdana" w:cstheme="minorHAnsi"/>
          <w:b/>
          <w:sz w:val="18"/>
          <w:szCs w:val="18"/>
        </w:rPr>
        <w:t xml:space="preserve"> składania ofert</w:t>
      </w:r>
      <w:r w:rsidRPr="00C73012">
        <w:rPr>
          <w:rFonts w:ascii="Verdana" w:hAnsi="Verdana" w:cstheme="minorHAnsi"/>
          <w:sz w:val="18"/>
          <w:szCs w:val="18"/>
        </w:rPr>
        <w:t xml:space="preserve"> został wyznaczony </w:t>
      </w:r>
      <w:r w:rsidR="00322E69" w:rsidRPr="00C73012">
        <w:rPr>
          <w:rFonts w:ascii="Verdana" w:hAnsi="Verdana" w:cstheme="minorHAnsi"/>
          <w:sz w:val="18"/>
          <w:szCs w:val="18"/>
        </w:rPr>
        <w:t xml:space="preserve">do dnia </w:t>
      </w:r>
      <w:r w:rsidR="006E1BE2">
        <w:rPr>
          <w:rFonts w:ascii="Verdana" w:hAnsi="Verdana" w:cstheme="minorHAnsi"/>
          <w:sz w:val="18"/>
          <w:szCs w:val="18"/>
          <w:u w:val="single"/>
          <w:shd w:val="clear" w:color="auto" w:fill="92D050"/>
        </w:rPr>
        <w:t>21</w:t>
      </w:r>
      <w:r w:rsidR="004C21B6">
        <w:rPr>
          <w:rFonts w:ascii="Verdana" w:hAnsi="Verdana" w:cstheme="minorHAnsi"/>
          <w:sz w:val="18"/>
          <w:szCs w:val="18"/>
          <w:u w:val="single"/>
          <w:shd w:val="clear" w:color="auto" w:fill="92D050"/>
        </w:rPr>
        <w:t>.</w:t>
      </w:r>
      <w:r w:rsidR="006E1BE2">
        <w:rPr>
          <w:rFonts w:ascii="Verdana" w:hAnsi="Verdana" w:cstheme="minorHAnsi"/>
          <w:sz w:val="18"/>
          <w:szCs w:val="18"/>
          <w:u w:val="single"/>
          <w:shd w:val="clear" w:color="auto" w:fill="92D050"/>
        </w:rPr>
        <w:t>11</w:t>
      </w:r>
      <w:r w:rsidR="00BF1DE4">
        <w:rPr>
          <w:rFonts w:ascii="Verdana" w:hAnsi="Verdana" w:cstheme="minorHAnsi"/>
          <w:sz w:val="18"/>
          <w:szCs w:val="18"/>
          <w:u w:val="single"/>
          <w:shd w:val="clear" w:color="auto" w:fill="92D050"/>
        </w:rPr>
        <w:t>.2024</w:t>
      </w:r>
      <w:r w:rsidR="00E80989" w:rsidRPr="00893166">
        <w:rPr>
          <w:rFonts w:ascii="Verdana" w:hAnsi="Verdana" w:cstheme="minorHAnsi"/>
          <w:sz w:val="18"/>
          <w:szCs w:val="18"/>
          <w:u w:val="single"/>
          <w:shd w:val="clear" w:color="auto" w:fill="92D050"/>
        </w:rPr>
        <w:t xml:space="preserve"> </w:t>
      </w:r>
      <w:r w:rsidR="00322E69" w:rsidRPr="00893166">
        <w:rPr>
          <w:rFonts w:ascii="Verdana" w:hAnsi="Verdana" w:cstheme="minorHAnsi"/>
          <w:sz w:val="18"/>
          <w:szCs w:val="18"/>
          <w:u w:val="single"/>
          <w:shd w:val="clear" w:color="auto" w:fill="92D050"/>
        </w:rPr>
        <w:t xml:space="preserve">r. </w:t>
      </w:r>
      <w:r w:rsidRPr="00893166">
        <w:rPr>
          <w:rFonts w:ascii="Verdana" w:hAnsi="Verdana" w:cstheme="minorHAnsi"/>
          <w:sz w:val="18"/>
          <w:szCs w:val="18"/>
          <w:u w:val="single"/>
          <w:shd w:val="clear" w:color="auto" w:fill="92D050"/>
        </w:rPr>
        <w:t xml:space="preserve">do </w:t>
      </w:r>
      <w:r w:rsidR="00322E69" w:rsidRPr="00893166">
        <w:rPr>
          <w:rFonts w:ascii="Verdana" w:hAnsi="Verdana" w:cstheme="minorHAnsi"/>
          <w:sz w:val="18"/>
          <w:szCs w:val="18"/>
          <w:u w:val="single"/>
          <w:shd w:val="clear" w:color="auto" w:fill="92D050"/>
        </w:rPr>
        <w:t xml:space="preserve">godz. </w:t>
      </w:r>
      <w:r w:rsidR="006D0E0B">
        <w:rPr>
          <w:rFonts w:ascii="Verdana" w:hAnsi="Verdana" w:cstheme="minorHAnsi"/>
          <w:sz w:val="18"/>
          <w:szCs w:val="18"/>
          <w:u w:val="single"/>
          <w:shd w:val="clear" w:color="auto" w:fill="92D050"/>
        </w:rPr>
        <w:t>1</w:t>
      </w:r>
      <w:r w:rsidR="006E1BE2">
        <w:rPr>
          <w:rFonts w:ascii="Verdana" w:hAnsi="Verdana" w:cstheme="minorHAnsi"/>
          <w:sz w:val="18"/>
          <w:szCs w:val="18"/>
          <w:u w:val="single"/>
          <w:shd w:val="clear" w:color="auto" w:fill="92D050"/>
        </w:rPr>
        <w:t>1</w:t>
      </w:r>
      <w:r w:rsidR="00E07623" w:rsidRPr="00893166">
        <w:rPr>
          <w:rFonts w:ascii="Verdana" w:hAnsi="Verdana" w:cstheme="minorHAnsi"/>
          <w:sz w:val="18"/>
          <w:szCs w:val="18"/>
          <w:u w:val="single"/>
          <w:shd w:val="clear" w:color="auto" w:fill="92D050"/>
        </w:rPr>
        <w:t>:00.</w:t>
      </w:r>
      <w:r w:rsidR="00E07623" w:rsidRPr="00C73012">
        <w:rPr>
          <w:rFonts w:ascii="Verdana" w:hAnsi="Verdana" w:cstheme="minorHAnsi"/>
          <w:sz w:val="18"/>
          <w:szCs w:val="18"/>
        </w:rPr>
        <w:t xml:space="preserve"> </w:t>
      </w:r>
    </w:p>
    <w:p w14:paraId="01FF2BB4" w14:textId="6600AFA2" w:rsidR="00AE43F6" w:rsidRPr="00372703" w:rsidRDefault="00AE43F6" w:rsidP="000011B7">
      <w:pPr>
        <w:pStyle w:val="Akapitzlist"/>
        <w:shd w:val="clear" w:color="auto" w:fill="FFFFFF" w:themeFill="background1"/>
        <w:tabs>
          <w:tab w:val="left" w:pos="851"/>
        </w:tabs>
        <w:suppressAutoHyphens/>
        <w:spacing w:before="120" w:after="120" w:line="276" w:lineRule="auto"/>
        <w:ind w:left="851" w:hanging="11"/>
        <w:contextualSpacing w:val="0"/>
        <w:rPr>
          <w:rFonts w:ascii="Verdana" w:hAnsi="Verdana" w:cstheme="minorHAnsi"/>
          <w:b/>
          <w:sz w:val="18"/>
          <w:szCs w:val="18"/>
        </w:rPr>
      </w:pPr>
      <w:r w:rsidRPr="00C73012">
        <w:rPr>
          <w:rFonts w:ascii="Verdana" w:hAnsi="Verdana" w:cstheme="minorHAnsi"/>
          <w:b/>
          <w:sz w:val="18"/>
          <w:szCs w:val="18"/>
        </w:rPr>
        <w:t xml:space="preserve">W przypadku dokonywania zmian terminu aktualny termin składania </w:t>
      </w:r>
      <w:r w:rsidR="007F6CF0" w:rsidRPr="00C73012">
        <w:rPr>
          <w:rFonts w:ascii="Verdana" w:hAnsi="Verdana" w:cstheme="minorHAnsi"/>
          <w:b/>
          <w:sz w:val="18"/>
          <w:szCs w:val="18"/>
        </w:rPr>
        <w:t>O</w:t>
      </w:r>
      <w:r w:rsidRPr="00C73012">
        <w:rPr>
          <w:rFonts w:ascii="Verdana" w:hAnsi="Verdana" w:cstheme="minorHAnsi"/>
          <w:b/>
          <w:sz w:val="18"/>
          <w:szCs w:val="18"/>
        </w:rPr>
        <w:t xml:space="preserve">fert będzie </w:t>
      </w:r>
      <w:r w:rsidR="00A46924">
        <w:rPr>
          <w:rFonts w:ascii="Verdana" w:hAnsi="Verdana" w:cstheme="minorHAnsi"/>
          <w:b/>
          <w:sz w:val="18"/>
          <w:szCs w:val="18"/>
        </w:rPr>
        <w:t>podany w Systemie Zakupowym.</w:t>
      </w:r>
    </w:p>
    <w:p w14:paraId="353C4653" w14:textId="25B9DFEC" w:rsidR="00322E69" w:rsidRPr="009550C6" w:rsidRDefault="00322E69" w:rsidP="002D6DB9">
      <w:pPr>
        <w:pStyle w:val="Akapitzlist"/>
        <w:numPr>
          <w:ilvl w:val="1"/>
          <w:numId w:val="22"/>
        </w:numPr>
        <w:shd w:val="clear" w:color="auto" w:fill="FFFFFF" w:themeFill="background1"/>
        <w:suppressAutoHyphens/>
        <w:spacing w:before="120" w:after="120" w:line="276" w:lineRule="auto"/>
        <w:ind w:left="851" w:hanging="851"/>
        <w:contextualSpacing w:val="0"/>
        <w:rPr>
          <w:rFonts w:ascii="Verdana" w:hAnsi="Verdana" w:cstheme="minorHAnsi"/>
          <w:color w:val="FF0000"/>
          <w:sz w:val="18"/>
          <w:szCs w:val="18"/>
        </w:rPr>
      </w:pPr>
      <w:r w:rsidRPr="009550C6">
        <w:rPr>
          <w:rFonts w:ascii="Verdana" w:hAnsi="Verdana" w:cstheme="minorHAnsi"/>
          <w:color w:val="FF0000"/>
          <w:sz w:val="18"/>
          <w:szCs w:val="18"/>
        </w:rPr>
        <w:t xml:space="preserve">UWAGA – za termin złożenia </w:t>
      </w:r>
      <w:r w:rsidR="007F6CF0" w:rsidRPr="009550C6">
        <w:rPr>
          <w:rFonts w:ascii="Verdana" w:hAnsi="Verdana" w:cstheme="minorHAnsi"/>
          <w:color w:val="FF0000"/>
          <w:sz w:val="18"/>
          <w:szCs w:val="18"/>
        </w:rPr>
        <w:t>O</w:t>
      </w:r>
      <w:r w:rsidRPr="009550C6">
        <w:rPr>
          <w:rFonts w:ascii="Verdana" w:hAnsi="Verdana" w:cstheme="minorHAnsi"/>
          <w:color w:val="FF0000"/>
          <w:sz w:val="18"/>
          <w:szCs w:val="18"/>
        </w:rPr>
        <w:t xml:space="preserve">ferty przyjmuje się datę i godzinę wpływu </w:t>
      </w:r>
      <w:r w:rsidR="007F6CF0" w:rsidRPr="009550C6">
        <w:rPr>
          <w:rFonts w:ascii="Verdana" w:hAnsi="Verdana" w:cstheme="minorHAnsi"/>
          <w:color w:val="FF0000"/>
          <w:sz w:val="18"/>
          <w:szCs w:val="18"/>
        </w:rPr>
        <w:t>O</w:t>
      </w:r>
      <w:r w:rsidRPr="009550C6">
        <w:rPr>
          <w:rFonts w:ascii="Verdana" w:hAnsi="Verdana" w:cstheme="minorHAnsi"/>
          <w:color w:val="FF0000"/>
          <w:sz w:val="18"/>
          <w:szCs w:val="18"/>
        </w:rPr>
        <w:t>ferty na serwer</w:t>
      </w:r>
      <w:r w:rsidR="008F18B8" w:rsidRPr="009550C6">
        <w:rPr>
          <w:rFonts w:ascii="Verdana" w:hAnsi="Verdana" w:cstheme="minorHAnsi"/>
          <w:color w:val="FF0000"/>
          <w:sz w:val="18"/>
          <w:szCs w:val="18"/>
        </w:rPr>
        <w:t xml:space="preserve"> Zamawiającego</w:t>
      </w:r>
      <w:r w:rsidRPr="009550C6">
        <w:rPr>
          <w:rFonts w:ascii="Verdana" w:hAnsi="Verdana" w:cstheme="minorHAnsi"/>
          <w:color w:val="FF0000"/>
          <w:sz w:val="18"/>
          <w:szCs w:val="18"/>
        </w:rPr>
        <w:t>, a nie datę i godzinę jej wysłania przez Wykonawcę. Po</w:t>
      </w:r>
      <w:r w:rsidR="007A295C" w:rsidRPr="009550C6">
        <w:rPr>
          <w:rFonts w:ascii="Verdana" w:hAnsi="Verdana" w:cstheme="minorHAnsi"/>
          <w:color w:val="FF0000"/>
          <w:sz w:val="18"/>
          <w:szCs w:val="18"/>
        </w:rPr>
        <w:t> </w:t>
      </w:r>
      <w:r w:rsidRPr="009550C6">
        <w:rPr>
          <w:rFonts w:ascii="Verdana" w:hAnsi="Verdana" w:cstheme="minorHAnsi"/>
          <w:color w:val="FF0000"/>
          <w:sz w:val="18"/>
          <w:szCs w:val="18"/>
        </w:rPr>
        <w:t xml:space="preserve">upływie terminu </w:t>
      </w:r>
      <w:r w:rsidR="00203D5C" w:rsidRPr="009550C6">
        <w:rPr>
          <w:rFonts w:ascii="Verdana" w:hAnsi="Verdana" w:cstheme="minorHAnsi"/>
          <w:color w:val="FF0000"/>
          <w:sz w:val="18"/>
          <w:szCs w:val="18"/>
        </w:rPr>
        <w:t xml:space="preserve">składania </w:t>
      </w:r>
      <w:r w:rsidR="007F6CF0" w:rsidRPr="009550C6">
        <w:rPr>
          <w:rFonts w:ascii="Verdana" w:hAnsi="Verdana" w:cstheme="minorHAnsi"/>
          <w:color w:val="FF0000"/>
          <w:sz w:val="18"/>
          <w:szCs w:val="18"/>
        </w:rPr>
        <w:t>O</w:t>
      </w:r>
      <w:r w:rsidR="00203D5C" w:rsidRPr="009550C6">
        <w:rPr>
          <w:rFonts w:ascii="Verdana" w:hAnsi="Verdana" w:cstheme="minorHAnsi"/>
          <w:color w:val="FF0000"/>
          <w:sz w:val="18"/>
          <w:szCs w:val="18"/>
        </w:rPr>
        <w:t>fert</w:t>
      </w:r>
      <w:r w:rsidRPr="009550C6">
        <w:rPr>
          <w:rFonts w:ascii="Verdana" w:hAnsi="Verdana" w:cstheme="minorHAnsi"/>
          <w:color w:val="FF0000"/>
          <w:sz w:val="18"/>
          <w:szCs w:val="18"/>
        </w:rPr>
        <w:t xml:space="preserve"> nie będzie możliwe złożenie Oferty</w:t>
      </w:r>
      <w:r w:rsidR="008F18B8" w:rsidRPr="009550C6">
        <w:rPr>
          <w:rFonts w:ascii="Verdana" w:hAnsi="Verdana" w:cstheme="minorHAnsi"/>
          <w:color w:val="FF0000"/>
          <w:sz w:val="18"/>
          <w:szCs w:val="18"/>
        </w:rPr>
        <w:t>,</w:t>
      </w:r>
      <w:r w:rsidRPr="009550C6">
        <w:rPr>
          <w:rFonts w:ascii="Verdana" w:hAnsi="Verdana" w:cstheme="minorHAnsi"/>
          <w:color w:val="FF0000"/>
          <w:sz w:val="18"/>
          <w:szCs w:val="18"/>
        </w:rPr>
        <w:t xml:space="preserve"> dlatego Zamawiający rekomenduje aby Oferty składać z</w:t>
      </w:r>
      <w:r w:rsidR="008D5C82" w:rsidRPr="009550C6">
        <w:rPr>
          <w:rFonts w:ascii="Verdana" w:hAnsi="Verdana" w:cstheme="minorHAnsi"/>
          <w:color w:val="FF0000"/>
          <w:sz w:val="18"/>
          <w:szCs w:val="18"/>
        </w:rPr>
        <w:t> </w:t>
      </w:r>
      <w:r w:rsidRPr="009550C6">
        <w:rPr>
          <w:rFonts w:ascii="Verdana" w:hAnsi="Verdana" w:cstheme="minorHAnsi"/>
          <w:color w:val="FF0000"/>
          <w:sz w:val="18"/>
          <w:szCs w:val="18"/>
        </w:rPr>
        <w:t>odpowiednim wyprzedzeniem.</w:t>
      </w:r>
    </w:p>
    <w:p w14:paraId="64629EE4" w14:textId="11087D5B" w:rsidR="00322E69" w:rsidRPr="00372703" w:rsidRDefault="00322E69" w:rsidP="002D6DB9">
      <w:pPr>
        <w:pStyle w:val="Akapitzlist"/>
        <w:numPr>
          <w:ilvl w:val="1"/>
          <w:numId w:val="22"/>
        </w:numPr>
        <w:shd w:val="clear" w:color="auto" w:fill="FFFFFF" w:themeFill="background1"/>
        <w:suppressAutoHyphens/>
        <w:spacing w:before="120" w:after="120" w:line="276" w:lineRule="auto"/>
        <w:ind w:left="851" w:hanging="851"/>
        <w:contextualSpacing w:val="0"/>
        <w:rPr>
          <w:rFonts w:ascii="Verdana" w:hAnsi="Verdana" w:cstheme="minorHAnsi"/>
          <w:sz w:val="18"/>
          <w:szCs w:val="18"/>
        </w:rPr>
      </w:pPr>
      <w:r w:rsidRPr="00372703">
        <w:rPr>
          <w:rFonts w:ascii="Verdana" w:hAnsi="Verdana" w:cstheme="minorHAnsi"/>
          <w:sz w:val="18"/>
          <w:szCs w:val="18"/>
        </w:rPr>
        <w:t xml:space="preserve">Zamawiający nie przewiduje publicznego otwarcia </w:t>
      </w:r>
      <w:r w:rsidR="007F6CF0" w:rsidRPr="00372703">
        <w:rPr>
          <w:rFonts w:ascii="Verdana" w:hAnsi="Verdana" w:cstheme="minorHAnsi"/>
          <w:sz w:val="18"/>
          <w:szCs w:val="18"/>
        </w:rPr>
        <w:t>O</w:t>
      </w:r>
      <w:r w:rsidRPr="00372703">
        <w:rPr>
          <w:rFonts w:ascii="Verdana" w:hAnsi="Verdana" w:cstheme="minorHAnsi"/>
          <w:sz w:val="18"/>
          <w:szCs w:val="18"/>
        </w:rPr>
        <w:t>fert.</w:t>
      </w:r>
    </w:p>
    <w:p w14:paraId="7AFD703A" w14:textId="77777777" w:rsidR="000B3117" w:rsidRPr="00372703"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67" w:name="_Toc8212171"/>
      <w:r w:rsidRPr="00372703">
        <w:rPr>
          <w:rFonts w:ascii="Verdana" w:hAnsi="Verdana" w:cstheme="minorHAnsi"/>
          <w:b/>
          <w:sz w:val="18"/>
        </w:rPr>
        <w:t>TERMIN ZWIĄZANIA OFERTĄ</w:t>
      </w:r>
      <w:bookmarkEnd w:id="166"/>
      <w:bookmarkEnd w:id="167"/>
    </w:p>
    <w:p w14:paraId="67C74C11" w14:textId="593E56C6" w:rsidR="00A672D5" w:rsidRPr="00372703" w:rsidRDefault="00A672D5" w:rsidP="002D6DB9">
      <w:pPr>
        <w:pStyle w:val="Akapitzlist"/>
        <w:numPr>
          <w:ilvl w:val="1"/>
          <w:numId w:val="9"/>
        </w:numPr>
        <w:spacing w:before="120" w:after="120" w:line="276" w:lineRule="auto"/>
        <w:ind w:left="851" w:hanging="851"/>
        <w:contextualSpacing w:val="0"/>
        <w:outlineLvl w:val="0"/>
        <w:rPr>
          <w:rFonts w:ascii="Verdana" w:hAnsi="Verdana" w:cstheme="minorHAnsi"/>
          <w:sz w:val="18"/>
        </w:rPr>
      </w:pPr>
      <w:bookmarkStart w:id="168" w:name="_Toc354752470"/>
      <w:bookmarkStart w:id="169" w:name="_Toc516566397"/>
      <w:bookmarkStart w:id="170" w:name="_Toc516581667"/>
      <w:bookmarkStart w:id="171" w:name="_Toc516734852"/>
      <w:bookmarkStart w:id="172" w:name="_Toc516738882"/>
      <w:bookmarkStart w:id="173" w:name="_Toc8212172"/>
      <w:r w:rsidRPr="00372703">
        <w:rPr>
          <w:rFonts w:ascii="Verdana" w:hAnsi="Verdana" w:cstheme="minorHAnsi"/>
          <w:sz w:val="18"/>
        </w:rPr>
        <w:t xml:space="preserve">Termin związania </w:t>
      </w:r>
      <w:r w:rsidR="007F6CF0" w:rsidRPr="00372703">
        <w:rPr>
          <w:rFonts w:ascii="Verdana" w:hAnsi="Verdana" w:cstheme="minorHAnsi"/>
          <w:sz w:val="18"/>
        </w:rPr>
        <w:t>O</w:t>
      </w:r>
      <w:r w:rsidRPr="00372703">
        <w:rPr>
          <w:rFonts w:ascii="Verdana" w:hAnsi="Verdana" w:cstheme="minorHAnsi"/>
          <w:sz w:val="18"/>
        </w:rPr>
        <w:t xml:space="preserve">fertą wynosi </w:t>
      </w:r>
      <w:r w:rsidR="00BB368D">
        <w:rPr>
          <w:rFonts w:ascii="Verdana" w:hAnsi="Verdana" w:cstheme="minorHAnsi"/>
          <w:sz w:val="18"/>
        </w:rPr>
        <w:t>9</w:t>
      </w:r>
      <w:r w:rsidR="003D79C0" w:rsidRPr="00372703">
        <w:rPr>
          <w:rFonts w:ascii="Verdana" w:hAnsi="Verdana" w:cstheme="minorHAnsi"/>
          <w:sz w:val="18"/>
        </w:rPr>
        <w:t>0</w:t>
      </w:r>
      <w:r w:rsidR="00241FE3">
        <w:rPr>
          <w:rFonts w:ascii="Verdana" w:hAnsi="Verdana" w:cstheme="minorHAnsi"/>
          <w:sz w:val="18"/>
        </w:rPr>
        <w:t xml:space="preserve"> </w:t>
      </w:r>
      <w:r w:rsidR="003D79C0" w:rsidRPr="00372703">
        <w:rPr>
          <w:rFonts w:ascii="Verdana" w:hAnsi="Verdana" w:cstheme="minorHAnsi"/>
          <w:sz w:val="18"/>
        </w:rPr>
        <w:t xml:space="preserve">dni </w:t>
      </w:r>
      <w:r w:rsidRPr="00372703">
        <w:rPr>
          <w:rFonts w:ascii="Verdana" w:hAnsi="Verdana" w:cstheme="minorHAnsi"/>
          <w:sz w:val="18"/>
        </w:rPr>
        <w:t xml:space="preserve">licząc od daty upływu terminu składania </w:t>
      </w:r>
      <w:r w:rsidR="007F6CF0" w:rsidRPr="00372703">
        <w:rPr>
          <w:rFonts w:ascii="Verdana" w:hAnsi="Verdana" w:cstheme="minorHAnsi"/>
          <w:sz w:val="18"/>
        </w:rPr>
        <w:t>O</w:t>
      </w:r>
      <w:r w:rsidRPr="00372703">
        <w:rPr>
          <w:rFonts w:ascii="Verdana" w:hAnsi="Verdana" w:cstheme="minorHAnsi"/>
          <w:sz w:val="18"/>
        </w:rPr>
        <w:t>fert.</w:t>
      </w:r>
      <w:bookmarkEnd w:id="168"/>
      <w:bookmarkEnd w:id="169"/>
      <w:bookmarkEnd w:id="170"/>
      <w:bookmarkEnd w:id="171"/>
      <w:bookmarkEnd w:id="172"/>
      <w:bookmarkEnd w:id="173"/>
    </w:p>
    <w:p w14:paraId="63BE10B3" w14:textId="77777777" w:rsidR="000B3117" w:rsidRPr="00372703" w:rsidRDefault="0000626B" w:rsidP="00545A35">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74" w:name="_Toc354752471"/>
      <w:bookmarkStart w:id="175" w:name="_Toc8212173"/>
      <w:r w:rsidRPr="00372703">
        <w:rPr>
          <w:rFonts w:ascii="Verdana" w:hAnsi="Verdana" w:cstheme="minorHAnsi"/>
          <w:b/>
          <w:sz w:val="18"/>
        </w:rPr>
        <w:t xml:space="preserve">INFORMACJE DOTYCZĄCE </w:t>
      </w:r>
      <w:r w:rsidR="00965FB7" w:rsidRPr="00372703">
        <w:rPr>
          <w:rFonts w:ascii="Verdana" w:hAnsi="Verdana" w:cstheme="minorHAnsi"/>
          <w:b/>
          <w:sz w:val="18"/>
        </w:rPr>
        <w:t xml:space="preserve">KRYTERIÓW </w:t>
      </w:r>
      <w:r w:rsidR="000B3117" w:rsidRPr="00372703">
        <w:rPr>
          <w:rFonts w:ascii="Verdana" w:hAnsi="Verdana" w:cstheme="minorHAnsi"/>
          <w:b/>
          <w:sz w:val="18"/>
        </w:rPr>
        <w:t>OCENY OFERT</w:t>
      </w:r>
      <w:bookmarkEnd w:id="174"/>
      <w:bookmarkEnd w:id="175"/>
      <w:r w:rsidR="008E1326" w:rsidRPr="00372703">
        <w:rPr>
          <w:rFonts w:ascii="Verdana" w:hAnsi="Verdana" w:cstheme="minorHAnsi"/>
          <w:b/>
          <w:sz w:val="18"/>
        </w:rPr>
        <w:t xml:space="preserve"> </w:t>
      </w:r>
    </w:p>
    <w:p w14:paraId="3A804FA8" w14:textId="469247E2" w:rsidR="008702B5" w:rsidRDefault="002B5969" w:rsidP="003D1657">
      <w:pPr>
        <w:pStyle w:val="Akapitzlist"/>
        <w:numPr>
          <w:ilvl w:val="1"/>
          <w:numId w:val="23"/>
        </w:numPr>
        <w:spacing w:before="120" w:after="120" w:line="276" w:lineRule="auto"/>
        <w:ind w:left="851" w:hanging="851"/>
        <w:contextualSpacing w:val="0"/>
        <w:outlineLvl w:val="0"/>
        <w:rPr>
          <w:rFonts w:ascii="Verdana" w:hAnsi="Verdana" w:cstheme="minorHAnsi"/>
          <w:sz w:val="18"/>
        </w:rPr>
      </w:pPr>
      <w:bookmarkStart w:id="176" w:name="_Toc516566399"/>
      <w:bookmarkStart w:id="177" w:name="_Toc516581669"/>
      <w:bookmarkStart w:id="178" w:name="_Toc516734854"/>
      <w:bookmarkStart w:id="179" w:name="_Toc516738884"/>
      <w:bookmarkStart w:id="180" w:name="_Toc8212174"/>
      <w:r>
        <w:rPr>
          <w:rFonts w:ascii="Verdana" w:hAnsi="Verdana" w:cstheme="minorHAnsi"/>
          <w:sz w:val="18"/>
        </w:rPr>
        <w:t>Oferta będzie oceniania według kryteriów</w:t>
      </w:r>
      <w:bookmarkEnd w:id="176"/>
      <w:bookmarkEnd w:id="177"/>
      <w:bookmarkEnd w:id="178"/>
      <w:bookmarkEnd w:id="179"/>
      <w:bookmarkEnd w:id="180"/>
      <w:r>
        <w:rPr>
          <w:rFonts w:ascii="Verdana" w:hAnsi="Verdana" w:cstheme="minorHAnsi"/>
          <w:sz w:val="18"/>
        </w:rPr>
        <w:t>:</w:t>
      </w:r>
    </w:p>
    <w:p w14:paraId="52810C4E" w14:textId="0EBE6F43" w:rsidR="00440742" w:rsidRDefault="00FC2333" w:rsidP="00440742">
      <w:pPr>
        <w:pStyle w:val="Akapitzlist"/>
        <w:numPr>
          <w:ilvl w:val="2"/>
          <w:numId w:val="34"/>
        </w:numPr>
        <w:spacing w:before="120" w:after="120" w:line="276" w:lineRule="auto"/>
        <w:ind w:left="1701" w:hanging="850"/>
        <w:contextualSpacing w:val="0"/>
        <w:outlineLvl w:val="0"/>
        <w:rPr>
          <w:rFonts w:ascii="Verdana" w:hAnsi="Verdana" w:cstheme="minorHAnsi"/>
          <w:sz w:val="18"/>
        </w:rPr>
      </w:pPr>
      <w:r>
        <w:rPr>
          <w:rFonts w:ascii="Verdana" w:hAnsi="Verdana" w:cstheme="minorHAnsi"/>
          <w:sz w:val="18"/>
        </w:rPr>
        <w:t xml:space="preserve"> </w:t>
      </w:r>
      <w:r w:rsidR="009E4115">
        <w:rPr>
          <w:rFonts w:ascii="Verdana" w:hAnsi="Verdana" w:cstheme="minorHAnsi"/>
          <w:sz w:val="18"/>
        </w:rPr>
        <w:t>C</w:t>
      </w:r>
      <w:r w:rsidR="002B5969">
        <w:rPr>
          <w:rFonts w:ascii="Verdana" w:hAnsi="Verdana" w:cstheme="minorHAnsi"/>
          <w:sz w:val="18"/>
        </w:rPr>
        <w:t>ena net</w:t>
      </w:r>
      <w:r w:rsidR="00A05D93">
        <w:rPr>
          <w:rFonts w:ascii="Verdana" w:hAnsi="Verdana" w:cstheme="minorHAnsi"/>
          <w:sz w:val="18"/>
        </w:rPr>
        <w:t>t</w:t>
      </w:r>
      <w:r w:rsidR="002B5969">
        <w:rPr>
          <w:rFonts w:ascii="Verdana" w:hAnsi="Verdana" w:cstheme="minorHAnsi"/>
          <w:sz w:val="18"/>
        </w:rPr>
        <w:t>o</w:t>
      </w:r>
      <w:r w:rsidR="0028429A">
        <w:rPr>
          <w:rFonts w:ascii="Verdana" w:hAnsi="Verdana" w:cstheme="minorHAnsi"/>
          <w:sz w:val="18"/>
        </w:rPr>
        <w:t xml:space="preserve"> – waga 10</w:t>
      </w:r>
      <w:r w:rsidR="00A05D93">
        <w:rPr>
          <w:rFonts w:ascii="Verdana" w:hAnsi="Verdana" w:cstheme="minorHAnsi"/>
          <w:sz w:val="18"/>
        </w:rPr>
        <w:t>0%</w:t>
      </w:r>
    </w:p>
    <w:p w14:paraId="07486765" w14:textId="705F047E" w:rsidR="00440742" w:rsidRPr="00673A08" w:rsidRDefault="00673A08" w:rsidP="000D6B7C">
      <w:pPr>
        <w:pStyle w:val="Akapitzlist"/>
        <w:numPr>
          <w:ilvl w:val="2"/>
          <w:numId w:val="34"/>
        </w:numPr>
        <w:spacing w:before="120" w:after="120" w:line="276" w:lineRule="auto"/>
        <w:ind w:left="1701" w:hanging="850"/>
        <w:contextualSpacing w:val="0"/>
        <w:outlineLvl w:val="0"/>
        <w:rPr>
          <w:rFonts w:ascii="Verdana" w:hAnsi="Verdana" w:cstheme="minorHAnsi"/>
          <w:sz w:val="18"/>
        </w:rPr>
      </w:pPr>
      <w:r>
        <w:rPr>
          <w:rFonts w:ascii="Verdana" w:hAnsi="Verdana" w:cstheme="minorHAnsi"/>
          <w:sz w:val="18"/>
        </w:rPr>
        <w:t>W trakcie oceny  Ofert kolejno ocenianym ofertom zostaną przyznane punkty zgodnie z poniższym wzorem:</w:t>
      </w:r>
    </w:p>
    <w:tbl>
      <w:tblPr>
        <w:tblStyle w:val="Tabela-Siatka"/>
        <w:tblW w:w="9351" w:type="dxa"/>
        <w:tblLook w:val="04A0" w:firstRow="1" w:lastRow="0" w:firstColumn="1" w:lastColumn="0" w:noHBand="0" w:noVBand="1"/>
      </w:tblPr>
      <w:tblGrid>
        <w:gridCol w:w="7225"/>
        <w:gridCol w:w="2126"/>
      </w:tblGrid>
      <w:tr w:rsidR="0016380E" w14:paraId="7FBA7789" w14:textId="77777777" w:rsidTr="004D29C3">
        <w:tc>
          <w:tcPr>
            <w:tcW w:w="7225" w:type="dxa"/>
            <w:shd w:val="clear" w:color="auto" w:fill="D9D9D9" w:themeFill="background1" w:themeFillShade="D9"/>
          </w:tcPr>
          <w:p w14:paraId="388B3B41" w14:textId="4AE4A35E" w:rsidR="0016380E" w:rsidRDefault="0016380E" w:rsidP="0016380E">
            <w:pPr>
              <w:spacing w:before="120" w:after="120" w:line="276" w:lineRule="auto"/>
              <w:jc w:val="center"/>
              <w:outlineLvl w:val="0"/>
              <w:rPr>
                <w:rFonts w:ascii="Verdana" w:hAnsi="Verdana" w:cstheme="minorHAnsi"/>
                <w:sz w:val="18"/>
              </w:rPr>
            </w:pPr>
            <w:r>
              <w:rPr>
                <w:rFonts w:ascii="Verdana" w:hAnsi="Verdana" w:cstheme="minorHAnsi"/>
                <w:sz w:val="18"/>
              </w:rPr>
              <w:t>Kryterium oceny ofert</w:t>
            </w:r>
          </w:p>
        </w:tc>
        <w:tc>
          <w:tcPr>
            <w:tcW w:w="2126" w:type="dxa"/>
            <w:shd w:val="clear" w:color="auto" w:fill="D9D9D9" w:themeFill="background1" w:themeFillShade="D9"/>
          </w:tcPr>
          <w:p w14:paraId="506CF9DD" w14:textId="5D2E2338" w:rsidR="0016380E" w:rsidRDefault="0016380E" w:rsidP="0016380E">
            <w:pPr>
              <w:spacing w:before="120" w:after="120" w:line="276" w:lineRule="auto"/>
              <w:jc w:val="center"/>
              <w:outlineLvl w:val="0"/>
              <w:rPr>
                <w:rFonts w:ascii="Verdana" w:hAnsi="Verdana" w:cstheme="minorHAnsi"/>
                <w:sz w:val="18"/>
              </w:rPr>
            </w:pPr>
            <w:r>
              <w:rPr>
                <w:rFonts w:ascii="Verdana" w:hAnsi="Verdana" w:cstheme="minorHAnsi"/>
                <w:sz w:val="18"/>
              </w:rPr>
              <w:t>Liczba punktów</w:t>
            </w:r>
          </w:p>
        </w:tc>
      </w:tr>
      <w:tr w:rsidR="0016380E" w14:paraId="0B2D4001" w14:textId="77777777" w:rsidTr="004D29C3">
        <w:tc>
          <w:tcPr>
            <w:tcW w:w="7225" w:type="dxa"/>
          </w:tcPr>
          <w:p w14:paraId="67EC6DCC" w14:textId="5A352EF3" w:rsidR="0016380E" w:rsidRDefault="009E4115" w:rsidP="0016380E">
            <w:pPr>
              <w:spacing w:before="120" w:after="120" w:line="276" w:lineRule="auto"/>
              <w:outlineLvl w:val="0"/>
              <w:rPr>
                <w:rFonts w:ascii="Verdana" w:hAnsi="Verdana" w:cstheme="minorHAnsi"/>
                <w:sz w:val="18"/>
              </w:rPr>
            </w:pPr>
            <w:r>
              <w:rPr>
                <w:rFonts w:ascii="Verdana" w:hAnsi="Verdana" w:cstheme="minorHAnsi"/>
                <w:sz w:val="18"/>
              </w:rPr>
              <w:t>C</w:t>
            </w:r>
            <w:r w:rsidR="0028429A">
              <w:rPr>
                <w:rFonts w:ascii="Verdana" w:hAnsi="Verdana" w:cstheme="minorHAnsi"/>
                <w:sz w:val="18"/>
              </w:rPr>
              <w:t>ena netto</w:t>
            </w:r>
            <w:r w:rsidR="00031494">
              <w:rPr>
                <w:rFonts w:ascii="Verdana" w:hAnsi="Verdana" w:cstheme="minorHAnsi"/>
                <w:sz w:val="18"/>
              </w:rPr>
              <w:t xml:space="preserve"> – w ramach niniejszego kryterium Wykonawcom zostaną prz</w:t>
            </w:r>
            <w:r w:rsidR="008E00F9">
              <w:rPr>
                <w:rFonts w:ascii="Verdana" w:hAnsi="Verdana" w:cstheme="minorHAnsi"/>
                <w:sz w:val="18"/>
              </w:rPr>
              <w:t xml:space="preserve">ypisane punkty w skali od 0 do </w:t>
            </w:r>
            <w:r w:rsidR="0028429A">
              <w:rPr>
                <w:rFonts w:ascii="Verdana" w:hAnsi="Verdana" w:cstheme="minorHAnsi"/>
                <w:sz w:val="18"/>
              </w:rPr>
              <w:t>10</w:t>
            </w:r>
            <w:r w:rsidR="00031494">
              <w:rPr>
                <w:rFonts w:ascii="Verdana" w:hAnsi="Verdana" w:cstheme="minorHAnsi"/>
                <w:sz w:val="18"/>
              </w:rPr>
              <w:t>0.</w:t>
            </w:r>
          </w:p>
          <w:p w14:paraId="04C0C490" w14:textId="0403049B" w:rsidR="00BC5699" w:rsidRPr="007C7A1F" w:rsidRDefault="0028429A" w:rsidP="007C7A1F">
            <w:pPr>
              <w:rPr>
                <w:rFonts w:ascii="Verdana" w:hAnsi="Verdana"/>
              </w:rPr>
            </w:pPr>
            <w:r>
              <w:rPr>
                <w:rFonts w:ascii="Verdana" w:hAnsi="Verdana" w:cstheme="minorHAnsi"/>
                <w:sz w:val="18"/>
              </w:rPr>
              <w:t>Najwyższą liczbę punktów – 10</w:t>
            </w:r>
            <w:r w:rsidR="00031494">
              <w:rPr>
                <w:rFonts w:ascii="Verdana" w:hAnsi="Verdana" w:cstheme="minorHAnsi"/>
                <w:sz w:val="18"/>
              </w:rPr>
              <w:t xml:space="preserve">0, otrzyma oferta zawierająca </w:t>
            </w:r>
            <w:r w:rsidR="00031494" w:rsidRPr="00E653D4">
              <w:rPr>
                <w:rFonts w:ascii="Verdana" w:hAnsi="Verdana" w:cstheme="minorHAnsi"/>
                <w:b/>
                <w:sz w:val="18"/>
                <w:u w:val="single"/>
              </w:rPr>
              <w:t>naj</w:t>
            </w:r>
            <w:r w:rsidRPr="00E653D4">
              <w:rPr>
                <w:rFonts w:ascii="Verdana" w:hAnsi="Verdana" w:cstheme="minorHAnsi"/>
                <w:b/>
                <w:sz w:val="18"/>
                <w:u w:val="single"/>
              </w:rPr>
              <w:t>niższą cenę</w:t>
            </w:r>
            <w:r w:rsidR="007C7A1F">
              <w:rPr>
                <w:rFonts w:ascii="Verdana" w:hAnsi="Verdana"/>
              </w:rPr>
              <w:t xml:space="preserve">, </w:t>
            </w:r>
            <w:r w:rsidR="00031494">
              <w:rPr>
                <w:rFonts w:ascii="Verdana" w:hAnsi="Verdana" w:cstheme="minorHAnsi"/>
                <w:sz w:val="18"/>
              </w:rPr>
              <w:t>a pozostali odpowiednio wg wzoru:</w:t>
            </w:r>
          </w:p>
          <w:p w14:paraId="66918448" w14:textId="77777777" w:rsidR="00E653D4" w:rsidRDefault="00E653D4" w:rsidP="0016380E">
            <w:pPr>
              <w:spacing w:before="120" w:after="120" w:line="276" w:lineRule="auto"/>
              <w:outlineLvl w:val="0"/>
              <w:rPr>
                <w:rFonts w:ascii="Verdana" w:hAnsi="Verdana" w:cstheme="minorHAnsi"/>
                <w:sz w:val="18"/>
              </w:rPr>
            </w:pPr>
          </w:p>
          <w:p w14:paraId="6E87DCA6" w14:textId="0ABACAE1" w:rsidR="00031494" w:rsidRDefault="0028429A" w:rsidP="00BC5699">
            <w:pPr>
              <w:spacing w:before="120" w:after="120" w:line="276" w:lineRule="auto"/>
              <w:jc w:val="left"/>
              <w:outlineLvl w:val="0"/>
              <w:rPr>
                <w:rFonts w:ascii="Verdana" w:hAnsi="Verdana" w:cstheme="minorHAnsi"/>
                <w:sz w:val="16"/>
                <w:szCs w:val="16"/>
              </w:rPr>
            </w:pPr>
            <w:r>
              <w:rPr>
                <w:rFonts w:ascii="Verdana" w:hAnsi="Verdana" w:cstheme="minorHAnsi"/>
                <w:sz w:val="16"/>
                <w:szCs w:val="16"/>
              </w:rPr>
              <w:t xml:space="preserve">     </w:t>
            </w:r>
            <w:r w:rsidR="00BC5699" w:rsidRPr="00BC5699">
              <w:rPr>
                <w:rFonts w:ascii="Verdana" w:hAnsi="Verdana" w:cstheme="minorHAnsi"/>
                <w:sz w:val="16"/>
                <w:szCs w:val="16"/>
              </w:rPr>
              <w:t>naj</w:t>
            </w:r>
            <w:r>
              <w:rPr>
                <w:rFonts w:ascii="Verdana" w:hAnsi="Verdana" w:cstheme="minorHAnsi"/>
                <w:sz w:val="16"/>
                <w:szCs w:val="16"/>
              </w:rPr>
              <w:t>niższa cena netto oferty</w:t>
            </w:r>
            <w:r w:rsidR="00BC5699" w:rsidRPr="00BC5699">
              <w:rPr>
                <w:rFonts w:ascii="Verdana" w:hAnsi="Verdana" w:cstheme="minorHAnsi"/>
                <w:sz w:val="16"/>
                <w:szCs w:val="16"/>
              </w:rPr>
              <w:br/>
              <w:t>------------------</w:t>
            </w:r>
            <w:r>
              <w:rPr>
                <w:rFonts w:ascii="Verdana" w:hAnsi="Verdana" w:cstheme="minorHAnsi"/>
                <w:sz w:val="16"/>
                <w:szCs w:val="16"/>
              </w:rPr>
              <w:t>---------------------- x 10</w:t>
            </w:r>
            <w:r w:rsidR="00BC5699" w:rsidRPr="00BC5699">
              <w:rPr>
                <w:rFonts w:ascii="Verdana" w:hAnsi="Verdana" w:cstheme="minorHAnsi"/>
                <w:sz w:val="16"/>
                <w:szCs w:val="16"/>
              </w:rPr>
              <w:t>0 pkt = liczba punktów oferty ocen</w:t>
            </w:r>
            <w:r>
              <w:rPr>
                <w:rFonts w:ascii="Verdana" w:hAnsi="Verdana" w:cstheme="minorHAnsi"/>
                <w:sz w:val="16"/>
                <w:szCs w:val="16"/>
              </w:rPr>
              <w:t>ianej</w:t>
            </w:r>
            <w:r>
              <w:rPr>
                <w:rFonts w:ascii="Verdana" w:hAnsi="Verdana" w:cstheme="minorHAnsi"/>
                <w:sz w:val="16"/>
                <w:szCs w:val="16"/>
              </w:rPr>
              <w:br/>
              <w:t xml:space="preserve">     cena netto </w:t>
            </w:r>
            <w:r w:rsidR="00BC5699" w:rsidRPr="00BC5699">
              <w:rPr>
                <w:rFonts w:ascii="Verdana" w:hAnsi="Verdana" w:cstheme="minorHAnsi"/>
                <w:sz w:val="16"/>
                <w:szCs w:val="16"/>
              </w:rPr>
              <w:t>oferty ocenianej</w:t>
            </w:r>
          </w:p>
          <w:p w14:paraId="10CCDACF" w14:textId="3A5BCB02" w:rsidR="00BC5699" w:rsidRPr="00BC5699" w:rsidRDefault="00BC5699" w:rsidP="00BC5699">
            <w:pPr>
              <w:spacing w:before="120" w:after="120" w:line="276" w:lineRule="auto"/>
              <w:jc w:val="left"/>
              <w:outlineLvl w:val="0"/>
              <w:rPr>
                <w:rFonts w:ascii="Verdana" w:hAnsi="Verdana" w:cstheme="minorHAnsi"/>
                <w:sz w:val="16"/>
                <w:szCs w:val="16"/>
              </w:rPr>
            </w:pPr>
          </w:p>
        </w:tc>
        <w:tc>
          <w:tcPr>
            <w:tcW w:w="2126" w:type="dxa"/>
          </w:tcPr>
          <w:p w14:paraId="3DAF366C" w14:textId="77777777" w:rsidR="00BC5699" w:rsidRDefault="00BC5699" w:rsidP="00BC5699">
            <w:pPr>
              <w:spacing w:before="120" w:after="120" w:line="276" w:lineRule="auto"/>
              <w:jc w:val="center"/>
              <w:outlineLvl w:val="0"/>
              <w:rPr>
                <w:rFonts w:ascii="Verdana" w:hAnsi="Verdana" w:cstheme="minorHAnsi"/>
                <w:sz w:val="18"/>
              </w:rPr>
            </w:pPr>
          </w:p>
          <w:p w14:paraId="7E44B565" w14:textId="77777777" w:rsidR="00BC5699" w:rsidRDefault="00BC5699" w:rsidP="00BC5699">
            <w:pPr>
              <w:spacing w:before="120" w:after="120" w:line="276" w:lineRule="auto"/>
              <w:jc w:val="center"/>
              <w:outlineLvl w:val="0"/>
              <w:rPr>
                <w:rFonts w:ascii="Verdana" w:hAnsi="Verdana" w:cstheme="minorHAnsi"/>
                <w:sz w:val="18"/>
              </w:rPr>
            </w:pPr>
          </w:p>
          <w:p w14:paraId="63B2FD9E" w14:textId="77777777" w:rsidR="00BC5699" w:rsidRDefault="00BC5699" w:rsidP="00BC5699">
            <w:pPr>
              <w:spacing w:before="120" w:after="120" w:line="276" w:lineRule="auto"/>
              <w:jc w:val="center"/>
              <w:outlineLvl w:val="0"/>
              <w:rPr>
                <w:rFonts w:ascii="Verdana" w:hAnsi="Verdana" w:cstheme="minorHAnsi"/>
                <w:sz w:val="18"/>
              </w:rPr>
            </w:pPr>
          </w:p>
          <w:p w14:paraId="3878EDA7" w14:textId="77777777" w:rsidR="00E653D4" w:rsidRDefault="00E653D4" w:rsidP="00700992">
            <w:pPr>
              <w:spacing w:before="120" w:after="120" w:line="276" w:lineRule="auto"/>
              <w:jc w:val="center"/>
              <w:outlineLvl w:val="0"/>
              <w:rPr>
                <w:rFonts w:ascii="Verdana" w:hAnsi="Verdana" w:cstheme="minorHAnsi"/>
                <w:sz w:val="18"/>
              </w:rPr>
            </w:pPr>
          </w:p>
          <w:p w14:paraId="1DF2EAFA" w14:textId="6736B2DE" w:rsidR="0016380E" w:rsidRDefault="0028429A" w:rsidP="00700992">
            <w:pPr>
              <w:spacing w:before="120" w:after="120" w:line="276" w:lineRule="auto"/>
              <w:jc w:val="center"/>
              <w:outlineLvl w:val="0"/>
              <w:rPr>
                <w:rFonts w:ascii="Verdana" w:hAnsi="Verdana" w:cstheme="minorHAnsi"/>
                <w:sz w:val="18"/>
              </w:rPr>
            </w:pPr>
            <w:r>
              <w:rPr>
                <w:rFonts w:ascii="Verdana" w:hAnsi="Verdana" w:cstheme="minorHAnsi"/>
                <w:sz w:val="18"/>
              </w:rPr>
              <w:t>max. 10</w:t>
            </w:r>
            <w:r w:rsidR="0016380E">
              <w:rPr>
                <w:rFonts w:ascii="Verdana" w:hAnsi="Verdana" w:cstheme="minorHAnsi"/>
                <w:sz w:val="18"/>
              </w:rPr>
              <w:t>0</w:t>
            </w:r>
          </w:p>
        </w:tc>
      </w:tr>
    </w:tbl>
    <w:p w14:paraId="7DD76848" w14:textId="1A10A049" w:rsidR="00440742" w:rsidRPr="0028429A" w:rsidRDefault="00440742" w:rsidP="0028429A">
      <w:pPr>
        <w:spacing w:before="120" w:after="120" w:line="276" w:lineRule="auto"/>
        <w:jc w:val="left"/>
        <w:outlineLvl w:val="0"/>
        <w:rPr>
          <w:rFonts w:ascii="Verdana" w:hAnsi="Verdana" w:cstheme="minorHAnsi"/>
          <w:sz w:val="18"/>
        </w:rPr>
      </w:pPr>
    </w:p>
    <w:p w14:paraId="19D05433" w14:textId="46DEEB21" w:rsidR="00A05D93" w:rsidRDefault="0016380E" w:rsidP="003D1657">
      <w:pPr>
        <w:pStyle w:val="Akapitzlist"/>
        <w:numPr>
          <w:ilvl w:val="1"/>
          <w:numId w:val="23"/>
        </w:numPr>
        <w:spacing w:before="120" w:after="120" w:line="276" w:lineRule="auto"/>
        <w:ind w:left="851" w:hanging="851"/>
        <w:contextualSpacing w:val="0"/>
        <w:outlineLvl w:val="0"/>
        <w:rPr>
          <w:rFonts w:ascii="Verdana" w:hAnsi="Verdana" w:cstheme="minorHAnsi"/>
          <w:sz w:val="18"/>
        </w:rPr>
      </w:pPr>
      <w:r>
        <w:rPr>
          <w:rFonts w:ascii="Verdana" w:hAnsi="Verdana" w:cstheme="minorHAnsi"/>
          <w:sz w:val="18"/>
        </w:rPr>
        <w:t>Zamawiający dokona zaokrąglenia przyznanej punktacji do drugiego miejsca po przecinku zgodnie z zasadami matematyki</w:t>
      </w:r>
      <w:r w:rsidR="009148A1">
        <w:rPr>
          <w:rFonts w:ascii="Verdana" w:hAnsi="Verdana" w:cstheme="minorHAnsi"/>
          <w:sz w:val="18"/>
        </w:rPr>
        <w:t>.</w:t>
      </w:r>
    </w:p>
    <w:p w14:paraId="340DF3C6" w14:textId="7FD3D12E" w:rsidR="008264B8" w:rsidRPr="0071030B" w:rsidRDefault="008264B8" w:rsidP="0071030B">
      <w:pPr>
        <w:pStyle w:val="Akapitzlist"/>
        <w:numPr>
          <w:ilvl w:val="1"/>
          <w:numId w:val="23"/>
        </w:numPr>
        <w:spacing w:before="120" w:after="120" w:line="276" w:lineRule="auto"/>
        <w:ind w:left="851" w:hanging="851"/>
        <w:contextualSpacing w:val="0"/>
        <w:outlineLvl w:val="0"/>
        <w:rPr>
          <w:rFonts w:ascii="Verdana" w:hAnsi="Verdana" w:cstheme="minorHAnsi"/>
          <w:sz w:val="18"/>
        </w:rPr>
      </w:pPr>
      <w:r w:rsidRPr="0071030B">
        <w:rPr>
          <w:rFonts w:ascii="Verdana" w:hAnsi="Verdana" w:cstheme="minorHAnsi"/>
          <w:sz w:val="18"/>
        </w:rPr>
        <w:t>W toku badania i oceny Ofert Zamawiający może żądać od Wykonawców wyjaśnień dotyczących treści złożonych Ofert</w:t>
      </w:r>
      <w:r w:rsidR="009148A1">
        <w:rPr>
          <w:rFonts w:ascii="Verdana" w:hAnsi="Verdana" w:cstheme="minorHAnsi"/>
          <w:sz w:val="18"/>
        </w:rPr>
        <w:t>.</w:t>
      </w:r>
    </w:p>
    <w:p w14:paraId="24F7287B" w14:textId="77777777" w:rsidR="00DB6F6F" w:rsidRPr="00C73012" w:rsidRDefault="009A029D"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r w:rsidRPr="00C73012">
        <w:rPr>
          <w:rFonts w:ascii="Verdana" w:hAnsi="Verdana" w:cstheme="minorHAnsi"/>
          <w:b/>
          <w:sz w:val="18"/>
        </w:rPr>
        <w:lastRenderedPageBreak/>
        <w:t>AUKCJA ELEKTRONICZNA</w:t>
      </w:r>
    </w:p>
    <w:p w14:paraId="41670569" w14:textId="4C5C6D39" w:rsidR="00DB6F6F" w:rsidRPr="007B3CC0" w:rsidRDefault="00DB6F6F" w:rsidP="002D6DB9">
      <w:pPr>
        <w:pStyle w:val="Tekstpodstawowy"/>
        <w:numPr>
          <w:ilvl w:val="1"/>
          <w:numId w:val="24"/>
        </w:numPr>
        <w:shd w:val="clear" w:color="auto" w:fill="FFFFFF"/>
        <w:spacing w:before="120" w:line="276" w:lineRule="auto"/>
        <w:ind w:left="851" w:hanging="851"/>
        <w:rPr>
          <w:rFonts w:ascii="Verdana" w:hAnsi="Verdana" w:cstheme="minorHAnsi"/>
          <w:sz w:val="18"/>
          <w:szCs w:val="18"/>
        </w:rPr>
      </w:pPr>
      <w:r w:rsidRPr="00C73012">
        <w:rPr>
          <w:rFonts w:ascii="Verdana" w:hAnsi="Verdana" w:cstheme="minorHAnsi"/>
          <w:sz w:val="18"/>
          <w:szCs w:val="18"/>
        </w:rPr>
        <w:t xml:space="preserve">Zamawiający </w:t>
      </w:r>
      <w:r w:rsidRPr="000D6B7C">
        <w:rPr>
          <w:rFonts w:ascii="Verdana" w:hAnsi="Verdana" w:cstheme="minorHAnsi"/>
          <w:b/>
          <w:sz w:val="18"/>
          <w:szCs w:val="18"/>
        </w:rPr>
        <w:t>nie przewiduje</w:t>
      </w:r>
      <w:r w:rsidRPr="00C73012">
        <w:rPr>
          <w:rFonts w:ascii="Verdana" w:hAnsi="Verdana" w:cstheme="minorHAnsi"/>
          <w:sz w:val="18"/>
          <w:szCs w:val="18"/>
        </w:rPr>
        <w:t xml:space="preserve"> dokonania wyboru </w:t>
      </w:r>
      <w:r w:rsidR="007F6CF0" w:rsidRPr="00C73012">
        <w:rPr>
          <w:rFonts w:ascii="Verdana" w:hAnsi="Verdana" w:cstheme="minorHAnsi"/>
          <w:sz w:val="18"/>
          <w:szCs w:val="18"/>
        </w:rPr>
        <w:t>O</w:t>
      </w:r>
      <w:r w:rsidRPr="00C73012">
        <w:rPr>
          <w:rFonts w:ascii="Verdana" w:hAnsi="Verdana" w:cstheme="minorHAnsi"/>
          <w:sz w:val="18"/>
          <w:szCs w:val="18"/>
        </w:rPr>
        <w:t>ferty najkorzystniejszej z zastosowaniem aukcji elektronicznej</w:t>
      </w:r>
      <w:r w:rsidR="007D2EAC">
        <w:rPr>
          <w:rFonts w:ascii="Verdana" w:hAnsi="Verdana" w:cstheme="minorHAnsi"/>
          <w:sz w:val="18"/>
          <w:szCs w:val="18"/>
        </w:rPr>
        <w:t>.</w:t>
      </w:r>
      <w:r w:rsidR="008F18B8" w:rsidRPr="00C73012">
        <w:rPr>
          <w:rFonts w:ascii="Verdana" w:hAnsi="Verdana" w:cstheme="minorHAnsi"/>
          <w:sz w:val="18"/>
          <w:szCs w:val="18"/>
        </w:rPr>
        <w:t xml:space="preserve"> </w:t>
      </w:r>
    </w:p>
    <w:p w14:paraId="28476A35" w14:textId="590E8BB7" w:rsidR="000B3117" w:rsidRPr="00C73012" w:rsidRDefault="00DC0FD4" w:rsidP="007108F7">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81" w:name="_Toc354752474"/>
      <w:bookmarkStart w:id="182" w:name="_Toc8212179"/>
      <w:r w:rsidRPr="00C73012">
        <w:rPr>
          <w:rFonts w:ascii="Verdana" w:hAnsi="Verdana" w:cstheme="minorHAnsi"/>
          <w:b/>
          <w:sz w:val="18"/>
        </w:rPr>
        <w:t>ZABEZPIECZENIE NALEŻ</w:t>
      </w:r>
      <w:r w:rsidR="000B3117" w:rsidRPr="00C73012">
        <w:rPr>
          <w:rFonts w:ascii="Verdana" w:hAnsi="Verdana" w:cstheme="minorHAnsi"/>
          <w:b/>
          <w:sz w:val="18"/>
        </w:rPr>
        <w:t>YTEGO WYKONANIA UMOWY</w:t>
      </w:r>
      <w:bookmarkEnd w:id="181"/>
      <w:bookmarkEnd w:id="182"/>
      <w:r w:rsidR="00A36F6F">
        <w:rPr>
          <w:rFonts w:ascii="Verdana" w:hAnsi="Verdana" w:cstheme="minorHAnsi"/>
          <w:b/>
          <w:sz w:val="18"/>
        </w:rPr>
        <w:t xml:space="preserve"> W RAMACH OGÓLNYCH WARUNKÓW ZAMÓWIENIA</w:t>
      </w:r>
    </w:p>
    <w:p w14:paraId="56C23DA8" w14:textId="7259CC85" w:rsidR="003136F2" w:rsidRPr="00C73012" w:rsidRDefault="00AE43F6" w:rsidP="002D6DB9">
      <w:pPr>
        <w:pStyle w:val="Akapitzlist"/>
        <w:numPr>
          <w:ilvl w:val="1"/>
          <w:numId w:val="25"/>
        </w:numPr>
        <w:spacing w:before="120" w:after="120" w:line="276" w:lineRule="auto"/>
        <w:ind w:left="851" w:hanging="851"/>
        <w:contextualSpacing w:val="0"/>
        <w:outlineLvl w:val="0"/>
        <w:rPr>
          <w:rFonts w:ascii="Verdana" w:hAnsi="Verdana" w:cstheme="minorHAnsi"/>
          <w:sz w:val="18"/>
        </w:rPr>
      </w:pPr>
      <w:bookmarkStart w:id="183" w:name="_Toc516566404"/>
      <w:bookmarkStart w:id="184" w:name="_Toc516581676"/>
      <w:bookmarkStart w:id="185" w:name="_Toc516734862"/>
      <w:bookmarkStart w:id="186" w:name="_Toc516738892"/>
      <w:bookmarkStart w:id="187" w:name="_Toc8212182"/>
      <w:r w:rsidRPr="007B3CC0">
        <w:rPr>
          <w:rFonts w:ascii="Verdana" w:hAnsi="Verdana" w:cstheme="minorHAnsi"/>
          <w:sz w:val="18"/>
        </w:rPr>
        <w:t xml:space="preserve">Zamawiający </w:t>
      </w:r>
      <w:r w:rsidRPr="000D6B7C">
        <w:rPr>
          <w:rFonts w:ascii="Verdana" w:hAnsi="Verdana" w:cstheme="minorHAnsi"/>
          <w:b/>
          <w:sz w:val="18"/>
        </w:rPr>
        <w:t>nie wymaga</w:t>
      </w:r>
      <w:r w:rsidRPr="005F1107">
        <w:rPr>
          <w:rFonts w:ascii="Verdana" w:hAnsi="Verdana" w:cstheme="minorHAnsi"/>
          <w:sz w:val="18"/>
        </w:rPr>
        <w:t xml:space="preserve"> wniesienia zabezpieczenia</w:t>
      </w:r>
      <w:r w:rsidRPr="007B3CC0">
        <w:rPr>
          <w:rFonts w:ascii="Verdana" w:hAnsi="Verdana" w:cstheme="minorHAnsi"/>
          <w:sz w:val="18"/>
        </w:rPr>
        <w:t xml:space="preserve"> należytego</w:t>
      </w:r>
      <w:r w:rsidR="00A36F6F">
        <w:rPr>
          <w:rFonts w:ascii="Verdana" w:hAnsi="Verdana" w:cstheme="minorHAnsi"/>
          <w:sz w:val="18"/>
        </w:rPr>
        <w:t xml:space="preserve"> wykonania </w:t>
      </w:r>
      <w:r w:rsidR="009148A1">
        <w:rPr>
          <w:rFonts w:ascii="Verdana" w:hAnsi="Verdana" w:cstheme="minorHAnsi"/>
          <w:sz w:val="18"/>
        </w:rPr>
        <w:t>Umowy.</w:t>
      </w:r>
    </w:p>
    <w:p w14:paraId="35C60A0B" w14:textId="4B08F6FD" w:rsidR="000B3117" w:rsidRPr="00C73012" w:rsidRDefault="0000626B"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88" w:name="_Toc8212183"/>
      <w:bookmarkEnd w:id="183"/>
      <w:bookmarkEnd w:id="184"/>
      <w:bookmarkEnd w:id="185"/>
      <w:bookmarkEnd w:id="186"/>
      <w:bookmarkEnd w:id="187"/>
      <w:r w:rsidRPr="00C73012">
        <w:rPr>
          <w:rFonts w:ascii="Verdana" w:hAnsi="Verdana" w:cstheme="minorHAnsi"/>
          <w:b/>
          <w:sz w:val="18"/>
        </w:rPr>
        <w:t>INFORMACJE DOTYCZĄCE ZAWARCIA UMOWY</w:t>
      </w:r>
      <w:bookmarkEnd w:id="188"/>
      <w:r w:rsidR="00A36F6F">
        <w:rPr>
          <w:rFonts w:ascii="Verdana" w:hAnsi="Verdana" w:cstheme="minorHAnsi"/>
          <w:b/>
          <w:sz w:val="18"/>
        </w:rPr>
        <w:t xml:space="preserve"> </w:t>
      </w:r>
    </w:p>
    <w:p w14:paraId="45C9632F" w14:textId="2B61427E" w:rsidR="008F5306" w:rsidRPr="00015509" w:rsidRDefault="008F5306" w:rsidP="00015509">
      <w:pPr>
        <w:pStyle w:val="Akapitzlist"/>
        <w:numPr>
          <w:ilvl w:val="1"/>
          <w:numId w:val="26"/>
        </w:numPr>
        <w:spacing w:before="120" w:after="120" w:line="276" w:lineRule="auto"/>
        <w:ind w:left="851" w:hanging="851"/>
        <w:contextualSpacing w:val="0"/>
        <w:outlineLvl w:val="0"/>
        <w:rPr>
          <w:rFonts w:ascii="Verdana" w:hAnsi="Verdana" w:cstheme="minorHAnsi"/>
          <w:sz w:val="18"/>
        </w:rPr>
      </w:pPr>
      <w:bookmarkStart w:id="189" w:name="_Toc354752478"/>
      <w:bookmarkStart w:id="190" w:name="_Toc516566406"/>
      <w:r>
        <w:rPr>
          <w:rFonts w:ascii="Verdana" w:hAnsi="Verdana" w:cstheme="minorHAnsi"/>
          <w:sz w:val="18"/>
        </w:rPr>
        <w:t>Przedmiotowe zamówienie będzie realizowane</w:t>
      </w:r>
      <w:r w:rsidR="00015509">
        <w:rPr>
          <w:rFonts w:ascii="Verdana" w:hAnsi="Verdana" w:cstheme="minorHAnsi"/>
          <w:sz w:val="18"/>
        </w:rPr>
        <w:t xml:space="preserve"> </w:t>
      </w:r>
      <w:r>
        <w:rPr>
          <w:rFonts w:ascii="Verdana" w:hAnsi="Verdana" w:cstheme="minorHAnsi"/>
          <w:sz w:val="18"/>
        </w:rPr>
        <w:t xml:space="preserve">zgodnie z </w:t>
      </w:r>
      <w:r w:rsidR="00CE4834">
        <w:rPr>
          <w:rFonts w:ascii="Verdana" w:hAnsi="Verdana" w:cstheme="minorHAnsi"/>
          <w:sz w:val="18"/>
        </w:rPr>
        <w:t>Umową</w:t>
      </w:r>
      <w:r w:rsidR="006E015C">
        <w:rPr>
          <w:rFonts w:ascii="Verdana" w:hAnsi="Verdana" w:cstheme="minorHAnsi"/>
          <w:sz w:val="18"/>
        </w:rPr>
        <w:t xml:space="preserve"> </w:t>
      </w:r>
      <w:r w:rsidR="00CE4834">
        <w:rPr>
          <w:rFonts w:ascii="Verdana" w:hAnsi="Verdana" w:cstheme="minorHAnsi"/>
          <w:sz w:val="18"/>
        </w:rPr>
        <w:t>stanowiącą</w:t>
      </w:r>
      <w:r>
        <w:rPr>
          <w:rFonts w:ascii="Verdana" w:hAnsi="Verdana" w:cstheme="minorHAnsi"/>
          <w:sz w:val="18"/>
        </w:rPr>
        <w:t xml:space="preserve"> </w:t>
      </w:r>
      <w:r>
        <w:rPr>
          <w:rFonts w:ascii="Verdana" w:hAnsi="Verdana" w:cstheme="minorHAnsi"/>
          <w:b/>
          <w:sz w:val="18"/>
        </w:rPr>
        <w:t>Z</w:t>
      </w:r>
      <w:r w:rsidRPr="008F5306">
        <w:rPr>
          <w:rFonts w:ascii="Verdana" w:hAnsi="Verdana" w:cstheme="minorHAnsi"/>
          <w:b/>
          <w:sz w:val="18"/>
        </w:rPr>
        <w:t xml:space="preserve">ałącznik nr </w:t>
      </w:r>
      <w:r w:rsidR="00A52E38">
        <w:rPr>
          <w:rFonts w:ascii="Verdana" w:hAnsi="Verdana" w:cstheme="minorHAnsi"/>
          <w:b/>
          <w:sz w:val="18"/>
        </w:rPr>
        <w:t>2</w:t>
      </w:r>
      <w:r w:rsidR="009148A1">
        <w:rPr>
          <w:rFonts w:ascii="Verdana" w:hAnsi="Verdana" w:cstheme="minorHAnsi"/>
          <w:b/>
          <w:sz w:val="18"/>
        </w:rPr>
        <w:t xml:space="preserve"> </w:t>
      </w:r>
      <w:r w:rsidRPr="008F5306">
        <w:rPr>
          <w:rFonts w:ascii="Verdana" w:hAnsi="Verdana" w:cstheme="minorHAnsi"/>
          <w:b/>
          <w:sz w:val="18"/>
        </w:rPr>
        <w:t>do SWZ</w:t>
      </w:r>
      <w:r w:rsidR="00015509">
        <w:rPr>
          <w:rFonts w:ascii="Verdana" w:hAnsi="Verdana" w:cstheme="minorHAnsi"/>
          <w:sz w:val="18"/>
        </w:rPr>
        <w:t xml:space="preserve"> z Wykonawcą, którego oferta zostanie wybrana jako najkorzystniejsza, spełnia wszystkie </w:t>
      </w:r>
      <w:r w:rsidR="00015509" w:rsidRPr="00015509">
        <w:rPr>
          <w:rFonts w:ascii="Verdana" w:hAnsi="Verdana" w:cstheme="minorHAnsi"/>
          <w:sz w:val="18"/>
        </w:rPr>
        <w:t xml:space="preserve">wymagania SIWZ oraz otrzyma najwyższą liczbę punktów na podstawie kryteriów oceny ofert określonych w </w:t>
      </w:r>
      <w:r w:rsidR="00015509" w:rsidRPr="00015509">
        <w:rPr>
          <w:rFonts w:ascii="Verdana" w:hAnsi="Verdana" w:cstheme="minorHAnsi"/>
          <w:b/>
          <w:sz w:val="18"/>
        </w:rPr>
        <w:t>pkt 13.1 SWZ</w:t>
      </w:r>
      <w:r w:rsidR="00015509" w:rsidRPr="00015509">
        <w:rPr>
          <w:rFonts w:ascii="Verdana" w:hAnsi="Verdana" w:cstheme="minorHAnsi"/>
          <w:sz w:val="18"/>
        </w:rPr>
        <w:t>.</w:t>
      </w:r>
      <w:r w:rsidR="00015509" w:rsidRPr="00D871A2">
        <w:rPr>
          <w:rFonts w:ascii="Verdana" w:hAnsi="Verdana" w:cstheme="minorHAnsi"/>
          <w:sz w:val="18"/>
        </w:rPr>
        <w:t xml:space="preserve"> </w:t>
      </w:r>
      <w:r w:rsidR="00015509" w:rsidRPr="00015509">
        <w:rPr>
          <w:rFonts w:ascii="Verdana" w:hAnsi="Verdana" w:cstheme="minorHAnsi"/>
          <w:sz w:val="18"/>
        </w:rPr>
        <w:t xml:space="preserve"> </w:t>
      </w:r>
    </w:p>
    <w:p w14:paraId="7B27D508" w14:textId="77777777" w:rsidR="0000626B" w:rsidRPr="00C73012" w:rsidRDefault="0000626B"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91" w:name="_Toc8212185"/>
      <w:r w:rsidRPr="00C73012">
        <w:rPr>
          <w:rFonts w:ascii="Verdana" w:hAnsi="Verdana" w:cstheme="minorHAnsi"/>
          <w:b/>
          <w:sz w:val="18"/>
        </w:rPr>
        <w:t>DODATKOWE INFORMACJE</w:t>
      </w:r>
      <w:bookmarkEnd w:id="191"/>
    </w:p>
    <w:p w14:paraId="42248247" w14:textId="3851A448" w:rsidR="002C5A55" w:rsidRPr="00C73012" w:rsidRDefault="004635A6" w:rsidP="002D6DB9">
      <w:pPr>
        <w:pStyle w:val="Akapitzlist"/>
        <w:numPr>
          <w:ilvl w:val="1"/>
          <w:numId w:val="27"/>
        </w:numPr>
        <w:spacing w:before="120" w:after="120" w:line="276" w:lineRule="auto"/>
        <w:ind w:left="851" w:hanging="851"/>
        <w:contextualSpacing w:val="0"/>
        <w:outlineLvl w:val="0"/>
        <w:rPr>
          <w:rFonts w:ascii="Verdana" w:hAnsi="Verdana" w:cstheme="minorHAnsi"/>
          <w:sz w:val="18"/>
        </w:rPr>
      </w:pPr>
      <w:bookmarkStart w:id="192" w:name="_Toc516581680"/>
      <w:bookmarkStart w:id="193" w:name="_Toc516734866"/>
      <w:bookmarkStart w:id="194" w:name="_Toc516738896"/>
      <w:bookmarkStart w:id="195" w:name="_Toc8212186"/>
      <w:r w:rsidRPr="00C73012">
        <w:rPr>
          <w:rFonts w:ascii="Verdana" w:hAnsi="Verdana" w:cstheme="minorHAnsi"/>
          <w:sz w:val="18"/>
        </w:rPr>
        <w:t xml:space="preserve">Wybór </w:t>
      </w:r>
      <w:r w:rsidR="007F6CF0" w:rsidRPr="00C73012">
        <w:rPr>
          <w:rFonts w:ascii="Verdana" w:hAnsi="Verdana" w:cstheme="minorHAnsi"/>
          <w:sz w:val="18"/>
        </w:rPr>
        <w:t>O</w:t>
      </w:r>
      <w:r w:rsidRPr="00C73012">
        <w:rPr>
          <w:rFonts w:ascii="Verdana" w:hAnsi="Verdana" w:cstheme="minorHAnsi"/>
          <w:sz w:val="18"/>
        </w:rPr>
        <w:t>ferty najkorzystniejszej</w:t>
      </w:r>
      <w:r w:rsidR="00CF2EA7">
        <w:rPr>
          <w:rFonts w:ascii="Verdana" w:hAnsi="Verdana" w:cstheme="minorHAnsi"/>
          <w:sz w:val="18"/>
        </w:rPr>
        <w:t xml:space="preserve"> dla każdej z części</w:t>
      </w:r>
      <w:r w:rsidRPr="00C73012">
        <w:rPr>
          <w:rFonts w:ascii="Verdana" w:hAnsi="Verdana" w:cstheme="minorHAnsi"/>
          <w:sz w:val="18"/>
        </w:rPr>
        <w:t xml:space="preserve"> nie oznacza zaciągnięcia zobowiązania przez Zamawiającego do zawarcia umowy z Wykonawcą.</w:t>
      </w:r>
      <w:bookmarkStart w:id="196" w:name="_Toc354752480"/>
      <w:bookmarkStart w:id="197" w:name="_Toc516566408"/>
      <w:bookmarkStart w:id="198" w:name="_Toc516581682"/>
      <w:bookmarkStart w:id="199" w:name="_Toc516734868"/>
      <w:bookmarkStart w:id="200" w:name="_Toc516738898"/>
      <w:bookmarkStart w:id="201" w:name="_Toc8212188"/>
      <w:bookmarkStart w:id="202" w:name="_Toc354752479"/>
      <w:bookmarkEnd w:id="189"/>
      <w:bookmarkEnd w:id="190"/>
      <w:bookmarkEnd w:id="192"/>
      <w:bookmarkEnd w:id="193"/>
      <w:bookmarkEnd w:id="194"/>
      <w:bookmarkEnd w:id="195"/>
    </w:p>
    <w:p w14:paraId="0DA6A6B4" w14:textId="2E6080A1" w:rsidR="002C5A55" w:rsidRPr="00C73012" w:rsidRDefault="00243BC0" w:rsidP="002D6DB9">
      <w:pPr>
        <w:pStyle w:val="Akapitzlist"/>
        <w:numPr>
          <w:ilvl w:val="1"/>
          <w:numId w:val="27"/>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t>W przypadku, gdy Wykonawca, którego Oferta</w:t>
      </w:r>
      <w:r w:rsidR="00CF2EA7">
        <w:rPr>
          <w:rFonts w:ascii="Verdana" w:hAnsi="Verdana" w:cstheme="minorHAnsi"/>
          <w:sz w:val="18"/>
        </w:rPr>
        <w:t xml:space="preserve"> dla danej części</w:t>
      </w:r>
      <w:r w:rsidRPr="00C73012">
        <w:rPr>
          <w:rFonts w:ascii="Verdana" w:hAnsi="Verdana" w:cstheme="minorHAnsi"/>
          <w:sz w:val="18"/>
        </w:rPr>
        <w:t xml:space="preserve"> została wybrana jako najkorzystniejsza, uchyla się od zawarcia Umowy, Zamawiający może wybrać najkorzystniejszą Ofertę spośród pozostałych Ofert, chyba że zachodzą przesłanki unieważnienia Postępowania.</w:t>
      </w:r>
    </w:p>
    <w:p w14:paraId="4D55F0C0" w14:textId="2EC06B4F" w:rsidR="002C5A55" w:rsidRPr="00C73012" w:rsidRDefault="00B83212" w:rsidP="002D6DB9">
      <w:pPr>
        <w:pStyle w:val="Akapitzlist"/>
        <w:numPr>
          <w:ilvl w:val="1"/>
          <w:numId w:val="27"/>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t xml:space="preserve">Zamawiający zastrzega sobie prawo unieważnienia </w:t>
      </w:r>
      <w:r w:rsidR="00904D37" w:rsidRPr="00C73012">
        <w:rPr>
          <w:rFonts w:ascii="Verdana" w:hAnsi="Verdana" w:cstheme="minorHAnsi"/>
          <w:sz w:val="18"/>
        </w:rPr>
        <w:t>P</w:t>
      </w:r>
      <w:r w:rsidRPr="00C73012">
        <w:rPr>
          <w:rFonts w:ascii="Verdana" w:hAnsi="Verdana" w:cstheme="minorHAnsi"/>
          <w:sz w:val="18"/>
        </w:rPr>
        <w:t>ostępowania</w:t>
      </w:r>
      <w:r w:rsidR="00CD15B5" w:rsidRPr="00C73012">
        <w:rPr>
          <w:rFonts w:ascii="Verdana" w:hAnsi="Verdana" w:cstheme="minorHAnsi"/>
          <w:sz w:val="18"/>
        </w:rPr>
        <w:t>, w tym również po wyborze Oferty najkorzystniejszej,</w:t>
      </w:r>
      <w:r w:rsidR="00A21602" w:rsidRPr="00C73012">
        <w:rPr>
          <w:rFonts w:ascii="Verdana" w:hAnsi="Verdana" w:cstheme="minorHAnsi"/>
          <w:sz w:val="18"/>
        </w:rPr>
        <w:t xml:space="preserve"> </w:t>
      </w:r>
      <w:r w:rsidRPr="00C73012">
        <w:rPr>
          <w:rFonts w:ascii="Verdana" w:hAnsi="Verdana" w:cstheme="minorHAnsi"/>
          <w:sz w:val="18"/>
        </w:rPr>
        <w:t xml:space="preserve">bez podania przyczyny. Zamawiający nie ponosi żadnej odpowiedzialności </w:t>
      </w:r>
      <w:r w:rsidR="00CD15B5" w:rsidRPr="00C73012">
        <w:rPr>
          <w:rFonts w:ascii="Verdana" w:hAnsi="Verdana" w:cstheme="minorHAnsi"/>
          <w:sz w:val="18"/>
        </w:rPr>
        <w:t xml:space="preserve">w stosunku do Wykonawcy </w:t>
      </w:r>
      <w:r w:rsidRPr="00C73012">
        <w:rPr>
          <w:rFonts w:ascii="Verdana" w:hAnsi="Verdana" w:cstheme="minorHAnsi"/>
          <w:sz w:val="18"/>
        </w:rPr>
        <w:t>w przypadku wystąpienia powyższego zdarzenia.</w:t>
      </w:r>
      <w:bookmarkStart w:id="203" w:name="_Toc516566409"/>
      <w:bookmarkStart w:id="204" w:name="_Toc516581683"/>
      <w:bookmarkStart w:id="205" w:name="_Toc516734869"/>
      <w:bookmarkStart w:id="206" w:name="_Toc516738899"/>
      <w:bookmarkStart w:id="207" w:name="_Toc8212189"/>
      <w:bookmarkEnd w:id="196"/>
      <w:bookmarkEnd w:id="197"/>
      <w:bookmarkEnd w:id="198"/>
      <w:bookmarkEnd w:id="199"/>
      <w:bookmarkEnd w:id="200"/>
      <w:bookmarkEnd w:id="201"/>
    </w:p>
    <w:p w14:paraId="7501D9C7" w14:textId="58506398" w:rsidR="002C5A55" w:rsidRPr="00C73012" w:rsidRDefault="00F94B64" w:rsidP="002D6DB9">
      <w:pPr>
        <w:pStyle w:val="Akapitzlist"/>
        <w:numPr>
          <w:ilvl w:val="1"/>
          <w:numId w:val="27"/>
        </w:numPr>
        <w:spacing w:before="120" w:after="120" w:line="276" w:lineRule="auto"/>
        <w:ind w:left="851" w:hanging="851"/>
        <w:contextualSpacing w:val="0"/>
        <w:outlineLvl w:val="0"/>
        <w:rPr>
          <w:rFonts w:ascii="Verdana" w:hAnsi="Verdana" w:cstheme="minorHAnsi"/>
          <w:sz w:val="18"/>
        </w:rPr>
      </w:pPr>
      <w:bookmarkStart w:id="208" w:name="_Toc354752481"/>
      <w:bookmarkStart w:id="209" w:name="_Toc516566410"/>
      <w:bookmarkStart w:id="210" w:name="_Toc516581684"/>
      <w:bookmarkStart w:id="211" w:name="_Toc516734870"/>
      <w:bookmarkStart w:id="212" w:name="_Toc516738900"/>
      <w:bookmarkStart w:id="213" w:name="_Toc8212190"/>
      <w:bookmarkEnd w:id="202"/>
      <w:bookmarkEnd w:id="203"/>
      <w:bookmarkEnd w:id="204"/>
      <w:bookmarkEnd w:id="205"/>
      <w:bookmarkEnd w:id="206"/>
      <w:bookmarkEnd w:id="207"/>
      <w:r w:rsidRPr="00C73012">
        <w:rPr>
          <w:rFonts w:ascii="Verdana" w:hAnsi="Verdana" w:cstheme="minorHAnsi"/>
          <w:sz w:val="18"/>
        </w:rPr>
        <w:t xml:space="preserve">W przypadku </w:t>
      </w:r>
      <w:r w:rsidR="00CD15B5" w:rsidRPr="00C73012">
        <w:rPr>
          <w:rFonts w:ascii="Verdana" w:hAnsi="Verdana" w:cstheme="minorHAnsi"/>
          <w:sz w:val="18"/>
        </w:rPr>
        <w:t xml:space="preserve">następczego </w:t>
      </w:r>
      <w:r w:rsidRPr="00C73012">
        <w:rPr>
          <w:rFonts w:ascii="Verdana" w:hAnsi="Verdana" w:cstheme="minorHAnsi"/>
          <w:sz w:val="18"/>
        </w:rPr>
        <w:t xml:space="preserve">podpisywania przez Spółki należące </w:t>
      </w:r>
      <w:r w:rsidR="007638F4" w:rsidRPr="00C73012">
        <w:rPr>
          <w:rFonts w:ascii="Verdana" w:hAnsi="Verdana" w:cstheme="minorHAnsi"/>
          <w:sz w:val="18"/>
        </w:rPr>
        <w:t>do Grupy Kapitałowej PGE umów z</w:t>
      </w:r>
      <w:r w:rsidR="00B35536" w:rsidRPr="00C73012">
        <w:rPr>
          <w:rFonts w:ascii="Verdana" w:hAnsi="Verdana" w:cstheme="minorHAnsi"/>
          <w:sz w:val="18"/>
        </w:rPr>
        <w:t> </w:t>
      </w:r>
      <w:r w:rsidRPr="00C73012">
        <w:rPr>
          <w:rFonts w:ascii="Verdana" w:hAnsi="Verdana" w:cstheme="minorHAnsi"/>
          <w:sz w:val="18"/>
        </w:rPr>
        <w:t>wybranym Wykonawcą na świadczenie usług tożsamych z</w:t>
      </w:r>
      <w:r w:rsidR="006A0E2E" w:rsidRPr="00C73012">
        <w:rPr>
          <w:rFonts w:ascii="Verdana" w:hAnsi="Verdana" w:cstheme="minorHAnsi"/>
          <w:sz w:val="18"/>
        </w:rPr>
        <w:t> </w:t>
      </w:r>
      <w:r w:rsidRPr="00C73012">
        <w:rPr>
          <w:rFonts w:ascii="Verdana" w:hAnsi="Verdana" w:cstheme="minorHAnsi"/>
          <w:sz w:val="18"/>
        </w:rPr>
        <w:t>przedmiotem Umowy, Wykonawca zobowiąz</w:t>
      </w:r>
      <w:r w:rsidR="00B83212" w:rsidRPr="00C73012">
        <w:rPr>
          <w:rFonts w:ascii="Verdana" w:hAnsi="Verdana" w:cstheme="minorHAnsi"/>
          <w:sz w:val="18"/>
        </w:rPr>
        <w:t>any jest</w:t>
      </w:r>
      <w:r w:rsidRPr="00C73012">
        <w:rPr>
          <w:rFonts w:ascii="Verdana" w:hAnsi="Verdana" w:cstheme="minorHAnsi"/>
          <w:sz w:val="18"/>
        </w:rPr>
        <w:t xml:space="preserve"> do nie stosowania wobec spółek Grupy Kapitałowej PGE stawek opłat oraz warunków współpracy mniej korzystnych, niż wynikające z</w:t>
      </w:r>
      <w:r w:rsidR="00A21602" w:rsidRPr="00C73012">
        <w:rPr>
          <w:rFonts w:ascii="Verdana" w:hAnsi="Verdana" w:cstheme="minorHAnsi"/>
          <w:sz w:val="18"/>
        </w:rPr>
        <w:t xml:space="preserve"> </w:t>
      </w:r>
      <w:r w:rsidRPr="00C73012">
        <w:rPr>
          <w:rFonts w:ascii="Verdana" w:hAnsi="Verdana" w:cstheme="minorHAnsi"/>
          <w:sz w:val="18"/>
        </w:rPr>
        <w:t>Umowy</w:t>
      </w:r>
      <w:r w:rsidR="00CD15B5" w:rsidRPr="00C73012">
        <w:rPr>
          <w:rFonts w:ascii="Verdana" w:hAnsi="Verdana" w:cstheme="minorHAnsi"/>
          <w:sz w:val="18"/>
        </w:rPr>
        <w:t xml:space="preserve"> zawartej w wyniku niniejszego Postępowania</w:t>
      </w:r>
      <w:r w:rsidRPr="00C73012">
        <w:rPr>
          <w:rFonts w:ascii="Verdana" w:hAnsi="Verdana" w:cstheme="minorHAnsi"/>
          <w:sz w:val="18"/>
        </w:rPr>
        <w:t>. Wykonawca wyraża zgodę na udostępnienie treści Umowy spółkom Grupy Kapitałowej PGE.</w:t>
      </w:r>
      <w:bookmarkStart w:id="214" w:name="_Toc8212191"/>
      <w:bookmarkEnd w:id="208"/>
      <w:bookmarkEnd w:id="209"/>
      <w:bookmarkEnd w:id="210"/>
      <w:bookmarkEnd w:id="211"/>
      <w:bookmarkEnd w:id="212"/>
      <w:bookmarkEnd w:id="213"/>
    </w:p>
    <w:p w14:paraId="113CD13B" w14:textId="77777777" w:rsidR="004A30F0" w:rsidRDefault="0040306B" w:rsidP="002D6DB9">
      <w:pPr>
        <w:pStyle w:val="Akapitzlist"/>
        <w:numPr>
          <w:ilvl w:val="1"/>
          <w:numId w:val="27"/>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t>Spółki należące do Grupy Kapitałowej PGE stosują mechanizm podzielonej płatności wprowadzony nowelizacją ustawy o podatku od towarów i usług (VAT) z</w:t>
      </w:r>
      <w:r w:rsidR="00AA1247" w:rsidRPr="00C73012">
        <w:rPr>
          <w:rFonts w:ascii="Verdana" w:hAnsi="Verdana" w:cstheme="minorHAnsi"/>
          <w:sz w:val="18"/>
        </w:rPr>
        <w:t> </w:t>
      </w:r>
      <w:r w:rsidRPr="00C73012">
        <w:rPr>
          <w:rFonts w:ascii="Verdana" w:hAnsi="Verdana" w:cstheme="minorHAnsi"/>
          <w:sz w:val="18"/>
        </w:rPr>
        <w:t>dnia 15 grudnia 2017r.</w:t>
      </w:r>
      <w:bookmarkEnd w:id="214"/>
    </w:p>
    <w:p w14:paraId="47304C78" w14:textId="77777777" w:rsidR="004A30F0" w:rsidRPr="009B337D" w:rsidRDefault="004A30F0" w:rsidP="002D6DB9">
      <w:pPr>
        <w:pStyle w:val="Akapitzlist"/>
        <w:numPr>
          <w:ilvl w:val="1"/>
          <w:numId w:val="27"/>
        </w:numPr>
        <w:spacing w:before="120" w:after="120" w:line="276" w:lineRule="auto"/>
        <w:ind w:left="851" w:hanging="851"/>
        <w:contextualSpacing w:val="0"/>
        <w:outlineLvl w:val="0"/>
        <w:rPr>
          <w:rFonts w:ascii="Verdana" w:hAnsi="Verdana" w:cs="Arial"/>
          <w:sz w:val="18"/>
          <w:szCs w:val="18"/>
        </w:rPr>
      </w:pPr>
      <w:r w:rsidRPr="009B337D">
        <w:rPr>
          <w:rFonts w:ascii="Verdana" w:hAnsi="Verdana" w:cstheme="minorHAnsi"/>
          <w:sz w:val="18"/>
          <w:szCs w:val="18"/>
        </w:rPr>
        <w:t xml:space="preserve">W przypadku kiedy w związku z wykonaniem Umowy zakupowej Wykonawca będzie </w:t>
      </w:r>
      <w:r w:rsidRPr="004A30F0">
        <w:rPr>
          <w:rFonts w:ascii="Verdana" w:hAnsi="Verdana" w:cstheme="minorHAnsi"/>
          <w:sz w:val="18"/>
        </w:rPr>
        <w:t>przetwarzał</w:t>
      </w:r>
      <w:r w:rsidRPr="009B337D">
        <w:rPr>
          <w:rFonts w:ascii="Verdana" w:hAnsi="Verdana" w:cstheme="minorHAnsi"/>
          <w:sz w:val="18"/>
          <w:szCs w:val="18"/>
        </w:rPr>
        <w:t xml:space="preserve"> dane osobowe na rzecz Zamawiającego na podstawie Umowy powierzenia przetwarzania danych osobowych, Zamawiający wezwie  Wykonawcę, którego Oferta została najwyżej oceniona do złożenia wyznaczonym terminie ankiety w zakresie gwarancji bezpieczeństwa przetwarzania danych osobowych. </w:t>
      </w:r>
    </w:p>
    <w:p w14:paraId="630C93F0" w14:textId="688DECFE" w:rsidR="00C319D8" w:rsidRPr="00C73012" w:rsidRDefault="004A30F0" w:rsidP="002D6DB9">
      <w:pPr>
        <w:pStyle w:val="Akapitzlist"/>
        <w:numPr>
          <w:ilvl w:val="1"/>
          <w:numId w:val="27"/>
        </w:numPr>
        <w:spacing w:before="120" w:after="120" w:line="276" w:lineRule="auto"/>
        <w:ind w:left="851" w:hanging="851"/>
        <w:contextualSpacing w:val="0"/>
        <w:outlineLvl w:val="0"/>
        <w:rPr>
          <w:rFonts w:ascii="Verdana" w:hAnsi="Verdana" w:cstheme="minorHAnsi"/>
          <w:sz w:val="18"/>
        </w:rPr>
      </w:pPr>
      <w:r w:rsidRPr="009B337D">
        <w:rPr>
          <w:rFonts w:ascii="Verdana" w:hAnsi="Verdana" w:cstheme="minorHAnsi"/>
          <w:sz w:val="18"/>
          <w:szCs w:val="18"/>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p>
    <w:p w14:paraId="749446B6" w14:textId="078AC597" w:rsidR="00DB6F6F" w:rsidRPr="00C73012" w:rsidRDefault="00DB6F6F"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r w:rsidRPr="00C73012">
        <w:rPr>
          <w:rFonts w:ascii="Verdana" w:hAnsi="Verdana" w:cstheme="minorHAnsi"/>
          <w:b/>
          <w:sz w:val="18"/>
        </w:rPr>
        <w:t>OCHRONA DANYCH OSOBOWYCH:</w:t>
      </w:r>
      <w:r w:rsidR="00A21602" w:rsidRPr="00C73012">
        <w:rPr>
          <w:rFonts w:ascii="Verdana" w:hAnsi="Verdana" w:cstheme="minorHAnsi"/>
          <w:b/>
          <w:sz w:val="18"/>
        </w:rPr>
        <w:t xml:space="preserve"> </w:t>
      </w:r>
    </w:p>
    <w:p w14:paraId="50A3D18F" w14:textId="586EA497" w:rsidR="00FC4068" w:rsidRPr="00C73012" w:rsidRDefault="00FC4068" w:rsidP="002D6DB9">
      <w:pPr>
        <w:pStyle w:val="Akapitzlist"/>
        <w:numPr>
          <w:ilvl w:val="1"/>
          <w:numId w:val="28"/>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Administratorem Pani/Pana danych osobowych („ADO”) jest: PGE Systemy S.A. z siedzibą w Warszawie</w:t>
      </w:r>
      <w:r w:rsidR="008D5C82" w:rsidRPr="00C73012">
        <w:rPr>
          <w:rFonts w:ascii="Verdana" w:hAnsi="Verdana" w:cstheme="minorHAnsi"/>
          <w:sz w:val="18"/>
        </w:rPr>
        <w:t xml:space="preserve"> </w:t>
      </w:r>
      <w:r w:rsidRPr="00C73012">
        <w:rPr>
          <w:rFonts w:ascii="Verdana" w:hAnsi="Verdana" w:cstheme="minorHAnsi"/>
          <w:sz w:val="18"/>
        </w:rPr>
        <w:t>00-121, przy ul. Sienna 39</w:t>
      </w:r>
      <w:r w:rsidR="00AA1247" w:rsidRPr="00C73012">
        <w:rPr>
          <w:rFonts w:ascii="Verdana" w:hAnsi="Verdana" w:cstheme="minorHAnsi"/>
          <w:sz w:val="18"/>
        </w:rPr>
        <w:t>.</w:t>
      </w:r>
    </w:p>
    <w:p w14:paraId="37AB43A0" w14:textId="101461C7" w:rsidR="00FC4068" w:rsidRPr="00C73012" w:rsidRDefault="00FC4068" w:rsidP="002D6DB9">
      <w:pPr>
        <w:pStyle w:val="Akapitzlist"/>
        <w:numPr>
          <w:ilvl w:val="1"/>
          <w:numId w:val="28"/>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W sprawie ochrony danych osobowych można skontaktować się z</w:t>
      </w:r>
      <w:r w:rsidR="008D5C82" w:rsidRPr="00C73012">
        <w:rPr>
          <w:rFonts w:ascii="Verdana" w:hAnsi="Verdana" w:cstheme="minorHAnsi"/>
          <w:sz w:val="18"/>
        </w:rPr>
        <w:t> </w:t>
      </w:r>
      <w:r w:rsidRPr="00C73012">
        <w:rPr>
          <w:rFonts w:ascii="Verdana" w:hAnsi="Verdana" w:cstheme="minorHAnsi"/>
          <w:sz w:val="18"/>
        </w:rPr>
        <w:t xml:space="preserve">Inspektorem Ochrony Danych powołanym w ww. Spółce pod adresem e-mail: </w:t>
      </w:r>
      <w:hyperlink r:id="rId25" w:history="1">
        <w:r w:rsidRPr="00C73012">
          <w:rPr>
            <w:rStyle w:val="Hipercze"/>
            <w:rFonts w:ascii="Verdana" w:hAnsi="Verdana"/>
            <w:sz w:val="18"/>
          </w:rPr>
          <w:t>iod.pgesystemy@gkpge.pl</w:t>
        </w:r>
      </w:hyperlink>
      <w:r w:rsidRPr="00C73012">
        <w:rPr>
          <w:rFonts w:ascii="Verdana" w:hAnsi="Verdana" w:cstheme="minorHAnsi"/>
          <w:sz w:val="18"/>
        </w:rPr>
        <w:t xml:space="preserve"> lub pod adresem siedziby wsk</w:t>
      </w:r>
      <w:r w:rsidR="00EA2A2B">
        <w:rPr>
          <w:rFonts w:ascii="Verdana" w:hAnsi="Verdana" w:cstheme="minorHAnsi"/>
          <w:sz w:val="18"/>
        </w:rPr>
        <w:t>azanej w punkcie 18.1. powyżej.</w:t>
      </w:r>
    </w:p>
    <w:p w14:paraId="710FF34B" w14:textId="77777777" w:rsidR="00DB6F6F" w:rsidRPr="00C73012" w:rsidRDefault="00DB6F6F" w:rsidP="002D6DB9">
      <w:pPr>
        <w:pStyle w:val="Akapitzlist"/>
        <w:numPr>
          <w:ilvl w:val="1"/>
          <w:numId w:val="28"/>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bCs/>
          <w:sz w:val="18"/>
        </w:rPr>
        <w:t xml:space="preserve">Cele i podstawy przetwarzania. </w:t>
      </w:r>
      <w:r w:rsidRPr="00C73012">
        <w:rPr>
          <w:rFonts w:ascii="Verdana" w:hAnsi="Verdana" w:cstheme="minorHAnsi"/>
          <w:sz w:val="18"/>
        </w:rPr>
        <w:t>Pani/Pana dane osobowe będą przetwarzane:</w:t>
      </w:r>
    </w:p>
    <w:p w14:paraId="0BF57564" w14:textId="69DA85BC" w:rsidR="00DB6F6F" w:rsidRPr="00C73012" w:rsidRDefault="00DB6F6F" w:rsidP="002D6DB9">
      <w:pPr>
        <w:pStyle w:val="Lista2"/>
        <w:numPr>
          <w:ilvl w:val="1"/>
          <w:numId w:val="12"/>
        </w:numPr>
        <w:spacing w:before="120" w:after="120" w:line="276" w:lineRule="auto"/>
        <w:ind w:left="1276" w:right="23" w:hanging="425"/>
        <w:jc w:val="both"/>
        <w:outlineLvl w:val="0"/>
        <w:rPr>
          <w:rFonts w:ascii="Verdana" w:hAnsi="Verdana" w:cstheme="minorHAnsi"/>
          <w:sz w:val="18"/>
          <w:szCs w:val="20"/>
        </w:rPr>
      </w:pPr>
      <w:r w:rsidRPr="00C73012">
        <w:rPr>
          <w:rFonts w:ascii="Verdana" w:hAnsi="Verdana" w:cstheme="minorHAnsi"/>
          <w:sz w:val="18"/>
          <w:szCs w:val="20"/>
        </w:rPr>
        <w:lastRenderedPageBreak/>
        <w:t xml:space="preserve">na podstawie art. 6 ust. 1 lit. b) RODO – przetwarzanie danych jest niezbędne do zawarcia umowy lub podjęcia działań przed zawarciem umowy (dot. </w:t>
      </w:r>
      <w:r w:rsidR="00592782" w:rsidRPr="00C73012">
        <w:rPr>
          <w:rFonts w:ascii="Verdana" w:hAnsi="Verdana" w:cstheme="minorHAnsi"/>
          <w:sz w:val="18"/>
          <w:szCs w:val="20"/>
        </w:rPr>
        <w:t>W</w:t>
      </w:r>
      <w:r w:rsidRPr="00C73012">
        <w:rPr>
          <w:rFonts w:ascii="Verdana" w:hAnsi="Verdana" w:cstheme="minorHAnsi"/>
          <w:sz w:val="18"/>
          <w:szCs w:val="20"/>
        </w:rPr>
        <w:t>ykonawców prowadzących jednoo</w:t>
      </w:r>
      <w:r w:rsidR="00EA2A2B">
        <w:rPr>
          <w:rFonts w:ascii="Verdana" w:hAnsi="Verdana" w:cstheme="minorHAnsi"/>
          <w:sz w:val="18"/>
          <w:szCs w:val="20"/>
        </w:rPr>
        <w:t>sobową działalność gospodarczą,</w:t>
      </w:r>
    </w:p>
    <w:p w14:paraId="62A53B97" w14:textId="0AADB196" w:rsidR="00DB6F6F" w:rsidRPr="00C73012" w:rsidRDefault="00DB6F6F" w:rsidP="002D6DB9">
      <w:pPr>
        <w:pStyle w:val="Lista2"/>
        <w:numPr>
          <w:ilvl w:val="1"/>
          <w:numId w:val="12"/>
        </w:numPr>
        <w:spacing w:before="120" w:after="120" w:line="276" w:lineRule="auto"/>
        <w:ind w:left="1276" w:right="23" w:hanging="425"/>
        <w:jc w:val="both"/>
        <w:outlineLvl w:val="0"/>
        <w:rPr>
          <w:rFonts w:ascii="Verdana" w:hAnsi="Verdana" w:cstheme="minorHAnsi"/>
          <w:sz w:val="18"/>
          <w:szCs w:val="20"/>
        </w:rPr>
      </w:pPr>
      <w:r w:rsidRPr="00C73012">
        <w:rPr>
          <w:rFonts w:ascii="Verdana" w:hAnsi="Verdana" w:cstheme="minorHAnsi"/>
          <w:sz w:val="18"/>
          <w:szCs w:val="20"/>
        </w:rPr>
        <w:t xml:space="preserve">na podstawie art. 6 ust. 1 lit. f) RODO – uzasadniony interes Administratora, jakim jest prawidłowe zawarcie umowy i jej realizacja (dot. pracowników </w:t>
      </w:r>
      <w:r w:rsidR="00592782" w:rsidRPr="00C73012">
        <w:rPr>
          <w:rFonts w:ascii="Verdana" w:hAnsi="Verdana" w:cstheme="minorHAnsi"/>
          <w:sz w:val="18"/>
          <w:szCs w:val="20"/>
        </w:rPr>
        <w:t>W</w:t>
      </w:r>
      <w:r w:rsidRPr="00C73012">
        <w:rPr>
          <w:rFonts w:ascii="Verdana" w:hAnsi="Verdana" w:cstheme="minorHAnsi"/>
          <w:sz w:val="18"/>
          <w:szCs w:val="20"/>
        </w:rPr>
        <w:t>ykonawców prowadzących działalność w formie spółki prawa handlowego)</w:t>
      </w:r>
      <w:r w:rsidR="007825AA" w:rsidRPr="00C73012">
        <w:rPr>
          <w:rFonts w:ascii="Verdana" w:hAnsi="Verdana" w:cstheme="minorHAnsi"/>
          <w:sz w:val="18"/>
          <w:szCs w:val="20"/>
        </w:rPr>
        <w:t>,</w:t>
      </w:r>
    </w:p>
    <w:p w14:paraId="77EC0DE2" w14:textId="261F9BE0" w:rsidR="00DB6F6F" w:rsidRPr="00C73012" w:rsidRDefault="00DB6F6F" w:rsidP="002D6DB9">
      <w:pPr>
        <w:pStyle w:val="Lista2"/>
        <w:numPr>
          <w:ilvl w:val="1"/>
          <w:numId w:val="12"/>
        </w:numPr>
        <w:spacing w:before="120" w:after="120" w:line="276" w:lineRule="auto"/>
        <w:ind w:left="1276" w:right="23" w:hanging="425"/>
        <w:jc w:val="both"/>
        <w:outlineLvl w:val="0"/>
        <w:rPr>
          <w:rFonts w:ascii="Verdana" w:hAnsi="Verdana" w:cstheme="minorHAnsi"/>
          <w:sz w:val="18"/>
          <w:szCs w:val="20"/>
        </w:rPr>
      </w:pPr>
      <w:r w:rsidRPr="00C73012">
        <w:rPr>
          <w:rFonts w:ascii="Verdana" w:hAnsi="Verdana" w:cstheme="minorHAnsi"/>
          <w:sz w:val="18"/>
          <w:szCs w:val="20"/>
        </w:rPr>
        <w:t>na podstawie art. 6 ust. 1 lit. f) RODO – uzasadniony interes Administratora w</w:t>
      </w:r>
      <w:r w:rsidR="007A295C" w:rsidRPr="00C73012">
        <w:rPr>
          <w:rFonts w:ascii="Verdana" w:hAnsi="Verdana" w:cstheme="minorHAnsi"/>
          <w:sz w:val="18"/>
          <w:szCs w:val="20"/>
        </w:rPr>
        <w:t> </w:t>
      </w:r>
      <w:r w:rsidRPr="00C73012">
        <w:rPr>
          <w:rFonts w:ascii="Verdana" w:hAnsi="Verdana" w:cstheme="minorHAnsi"/>
          <w:sz w:val="18"/>
          <w:szCs w:val="20"/>
        </w:rPr>
        <w:t>szczególności dochodzenie roszczeń</w:t>
      </w:r>
      <w:r w:rsidR="007825AA" w:rsidRPr="00C73012">
        <w:rPr>
          <w:rFonts w:ascii="Verdana" w:hAnsi="Verdana" w:cstheme="minorHAnsi"/>
          <w:sz w:val="18"/>
          <w:szCs w:val="20"/>
        </w:rPr>
        <w:t>.</w:t>
      </w:r>
    </w:p>
    <w:p w14:paraId="0E3F3CE6" w14:textId="54111B08" w:rsidR="00DB6F6F" w:rsidRPr="00C73012" w:rsidRDefault="00DB6F6F" w:rsidP="002D6DB9">
      <w:pPr>
        <w:pStyle w:val="Akapitzlist"/>
        <w:numPr>
          <w:ilvl w:val="1"/>
          <w:numId w:val="28"/>
        </w:numPr>
        <w:suppressAutoHyphens/>
        <w:spacing w:before="120" w:after="120" w:line="276" w:lineRule="auto"/>
        <w:ind w:left="851" w:hanging="851"/>
        <w:contextualSpacing w:val="0"/>
        <w:rPr>
          <w:rFonts w:ascii="Verdana" w:hAnsi="Verdana" w:cstheme="minorHAnsi"/>
          <w:bCs/>
          <w:sz w:val="18"/>
        </w:rPr>
      </w:pPr>
      <w:r w:rsidRPr="00C73012">
        <w:rPr>
          <w:rFonts w:ascii="Verdana" w:hAnsi="Verdana" w:cstheme="minorHAnsi"/>
          <w:bCs/>
          <w:sz w:val="18"/>
        </w:rPr>
        <w:t>Więcej informacji na temat przetwarzania danych osobowych</w:t>
      </w:r>
      <w:r w:rsidR="00A21602" w:rsidRPr="00C73012">
        <w:rPr>
          <w:rFonts w:ascii="Verdana" w:hAnsi="Verdana" w:cstheme="minorHAnsi"/>
          <w:bCs/>
          <w:sz w:val="18"/>
        </w:rPr>
        <w:t xml:space="preserve"> </w:t>
      </w:r>
      <w:r w:rsidRPr="00C73012">
        <w:rPr>
          <w:rFonts w:ascii="Verdana" w:hAnsi="Verdana" w:cstheme="minorHAnsi"/>
          <w:bCs/>
          <w:sz w:val="18"/>
        </w:rPr>
        <w:t xml:space="preserve">znajduje się na stronie: </w:t>
      </w:r>
      <w:hyperlink r:id="rId26" w:history="1">
        <w:r w:rsidR="00587B54" w:rsidRPr="00587B54">
          <w:rPr>
            <w:rStyle w:val="Hipercze"/>
            <w:rFonts w:ascii="Verdana" w:eastAsiaTheme="majorEastAsia" w:hAnsi="Verdana"/>
            <w:sz w:val="18"/>
            <w:szCs w:val="18"/>
          </w:rPr>
          <w:t>https://pgesystemy.pl/rodo</w:t>
        </w:r>
      </w:hyperlink>
      <w:r w:rsidR="00587B54" w:rsidRPr="00587B54">
        <w:rPr>
          <w:rFonts w:ascii="Verdana" w:hAnsi="Verdana"/>
          <w:sz w:val="18"/>
          <w:szCs w:val="18"/>
        </w:rPr>
        <w:t>.</w:t>
      </w:r>
    </w:p>
    <w:p w14:paraId="2B100DE3" w14:textId="1AE6119B" w:rsidR="00E619F4" w:rsidRPr="00C73012" w:rsidRDefault="00E619F4"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215" w:name="_Toc8212194"/>
      <w:bookmarkStart w:id="216" w:name="_Ref63686285"/>
      <w:r w:rsidRPr="00C73012">
        <w:rPr>
          <w:rFonts w:ascii="Verdana" w:hAnsi="Verdana" w:cstheme="minorHAnsi"/>
          <w:b/>
          <w:sz w:val="18"/>
        </w:rPr>
        <w:t xml:space="preserve">SYSTEM ZAKUPOWY </w:t>
      </w:r>
      <w:bookmarkEnd w:id="215"/>
      <w:bookmarkEnd w:id="216"/>
    </w:p>
    <w:p w14:paraId="21F17823" w14:textId="6F354AD6" w:rsidR="00E619F4" w:rsidRPr="00C73012" w:rsidRDefault="00E619F4" w:rsidP="002D6DB9">
      <w:pPr>
        <w:pStyle w:val="Akapitzlist"/>
        <w:numPr>
          <w:ilvl w:val="1"/>
          <w:numId w:val="29"/>
        </w:numPr>
        <w:suppressAutoHyphens/>
        <w:spacing w:before="120" w:after="120" w:line="276" w:lineRule="auto"/>
        <w:ind w:left="851" w:hanging="851"/>
        <w:contextualSpacing w:val="0"/>
        <w:rPr>
          <w:rFonts w:ascii="Verdana" w:hAnsi="Verdana" w:cstheme="minorHAnsi"/>
          <w:b/>
          <w:sz w:val="18"/>
          <w:szCs w:val="18"/>
        </w:rPr>
      </w:pPr>
      <w:r w:rsidRPr="00C73012">
        <w:rPr>
          <w:rFonts w:ascii="Verdana" w:hAnsi="Verdana" w:cstheme="minorHAnsi"/>
          <w:b/>
          <w:sz w:val="18"/>
          <w:szCs w:val="18"/>
        </w:rPr>
        <w:t xml:space="preserve">Zamawiający informuje, że </w:t>
      </w:r>
      <w:r w:rsidR="00592782" w:rsidRPr="00C73012">
        <w:rPr>
          <w:rFonts w:ascii="Verdana" w:hAnsi="Verdana" w:cstheme="minorHAnsi"/>
          <w:b/>
          <w:sz w:val="18"/>
          <w:szCs w:val="18"/>
        </w:rPr>
        <w:t>P</w:t>
      </w:r>
      <w:r w:rsidRPr="00C73012">
        <w:rPr>
          <w:rFonts w:ascii="Verdana" w:hAnsi="Verdana" w:cstheme="minorHAnsi"/>
          <w:b/>
          <w:sz w:val="18"/>
          <w:szCs w:val="18"/>
        </w:rPr>
        <w:t xml:space="preserve">ostępowanie o </w:t>
      </w:r>
      <w:r w:rsidR="00F6623D" w:rsidRPr="00C73012">
        <w:rPr>
          <w:rFonts w:ascii="Verdana" w:hAnsi="Verdana" w:cstheme="minorHAnsi"/>
          <w:b/>
          <w:sz w:val="18"/>
          <w:szCs w:val="18"/>
        </w:rPr>
        <w:t>Z</w:t>
      </w:r>
      <w:r w:rsidRPr="00C73012">
        <w:rPr>
          <w:rFonts w:ascii="Verdana" w:hAnsi="Verdana" w:cstheme="minorHAnsi"/>
          <w:b/>
          <w:sz w:val="18"/>
          <w:szCs w:val="18"/>
        </w:rPr>
        <w:t>amówienie niepubliczne będzie prowadzone z wykorzystaniem Systemu Zakupowego.</w:t>
      </w:r>
    </w:p>
    <w:p w14:paraId="479A92CF" w14:textId="0459CD45" w:rsidR="00E619F4" w:rsidRPr="00C73012" w:rsidRDefault="00E619F4" w:rsidP="002D6DB9">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Aby złożyć </w:t>
      </w:r>
      <w:r w:rsidR="007F6CF0" w:rsidRPr="00C73012">
        <w:rPr>
          <w:rFonts w:ascii="Verdana" w:hAnsi="Verdana" w:cstheme="minorHAnsi"/>
          <w:sz w:val="18"/>
          <w:szCs w:val="18"/>
        </w:rPr>
        <w:t>O</w:t>
      </w:r>
      <w:r w:rsidRPr="00C73012">
        <w:rPr>
          <w:rFonts w:ascii="Verdana" w:hAnsi="Verdana" w:cstheme="minorHAnsi"/>
          <w:sz w:val="18"/>
          <w:szCs w:val="18"/>
        </w:rPr>
        <w:t xml:space="preserve">fertę w </w:t>
      </w:r>
      <w:r w:rsidR="00592782" w:rsidRPr="00C73012">
        <w:rPr>
          <w:rFonts w:ascii="Verdana" w:hAnsi="Verdana" w:cstheme="minorHAnsi"/>
          <w:sz w:val="18"/>
          <w:szCs w:val="18"/>
        </w:rPr>
        <w:t>P</w:t>
      </w:r>
      <w:r w:rsidRPr="00C73012">
        <w:rPr>
          <w:rFonts w:ascii="Verdana" w:hAnsi="Verdana" w:cstheme="minorHAnsi"/>
          <w:sz w:val="18"/>
          <w:szCs w:val="18"/>
        </w:rPr>
        <w:t>ostępowaniu Wykonawca jest zobowiązany do dokonania rejestracji w Systemie Zakupowy</w:t>
      </w:r>
      <w:r w:rsidR="00046B04" w:rsidRPr="00C73012">
        <w:rPr>
          <w:rFonts w:ascii="Verdana" w:hAnsi="Verdana" w:cstheme="minorHAnsi"/>
          <w:sz w:val="18"/>
          <w:szCs w:val="18"/>
        </w:rPr>
        <w:t xml:space="preserve">m dostępnym pod adresem: </w:t>
      </w:r>
      <w:hyperlink r:id="rId27">
        <w:r w:rsidR="00046B04" w:rsidRPr="00C73012">
          <w:rPr>
            <w:rStyle w:val="Hipercze"/>
            <w:rFonts w:ascii="Verdana" w:hAnsi="Verdana" w:cstheme="minorHAnsi"/>
            <w:sz w:val="18"/>
            <w:szCs w:val="18"/>
          </w:rPr>
          <w:t>https://swpp2.gkpge.pl</w:t>
        </w:r>
      </w:hyperlink>
      <w:r w:rsidR="00046B04" w:rsidRPr="00C73012">
        <w:rPr>
          <w:rFonts w:ascii="Verdana" w:hAnsi="Verdana" w:cstheme="minorHAnsi"/>
          <w:sz w:val="18"/>
          <w:szCs w:val="18"/>
        </w:rPr>
        <w:t xml:space="preserve">. </w:t>
      </w:r>
      <w:r w:rsidRPr="00C73012">
        <w:rPr>
          <w:rFonts w:ascii="Verdana" w:hAnsi="Verdana" w:cstheme="minorHAnsi"/>
          <w:sz w:val="18"/>
          <w:szCs w:val="18"/>
        </w:rPr>
        <w:t>System Zakupowy jest zintegrowany z platformą OnePlace</w:t>
      </w:r>
      <w:r w:rsidR="00281F9F" w:rsidRPr="00C73012">
        <w:rPr>
          <w:rFonts w:ascii="Verdana" w:hAnsi="Verdana" w:cstheme="minorHAnsi"/>
          <w:sz w:val="18"/>
          <w:szCs w:val="18"/>
        </w:rPr>
        <w:t xml:space="preserve"> -</w:t>
      </w:r>
      <w:r w:rsidRPr="00C73012">
        <w:rPr>
          <w:rFonts w:ascii="Verdana" w:hAnsi="Verdana" w:cstheme="minorHAnsi"/>
          <w:sz w:val="18"/>
          <w:szCs w:val="18"/>
        </w:rPr>
        <w:t xml:space="preserve"> firmy Otwarty Rynek Elektroniczny S.A. Zamawiający informuje, iż przy pierwszym logowaniu się Wykonawców do sytemu, konieczne jest przejście przez ścieżkę rejestracji do strefy dostawców OnePlace. </w:t>
      </w:r>
      <w:r w:rsidR="00CD15B5" w:rsidRPr="00C73012">
        <w:rPr>
          <w:rFonts w:ascii="Verdana" w:hAnsi="Verdana" w:cstheme="minorHAnsi"/>
          <w:b/>
          <w:sz w:val="18"/>
          <w:szCs w:val="18"/>
        </w:rPr>
        <w:t>Zamawiający informuje, że</w:t>
      </w:r>
      <w:r w:rsidR="00CD15B5" w:rsidRPr="00C73012">
        <w:rPr>
          <w:rFonts w:ascii="Verdana" w:hAnsi="Verdana" w:cstheme="minorHAnsi"/>
          <w:sz w:val="18"/>
          <w:szCs w:val="18"/>
        </w:rPr>
        <w:t xml:space="preserve"> </w:t>
      </w:r>
      <w:r w:rsidRPr="00C73012">
        <w:rPr>
          <w:rFonts w:ascii="Verdana" w:hAnsi="Verdana" w:cstheme="minorHAnsi"/>
          <w:b/>
          <w:sz w:val="18"/>
          <w:szCs w:val="18"/>
        </w:rPr>
        <w:t>proces weryfikacji Wykonawcy może potrwać do 3 dni</w:t>
      </w:r>
      <w:r w:rsidR="00EA2A2B">
        <w:rPr>
          <w:rFonts w:ascii="Verdana" w:hAnsi="Verdana" w:cstheme="minorHAnsi"/>
          <w:sz w:val="18"/>
          <w:szCs w:val="18"/>
        </w:rPr>
        <w:t>.</w:t>
      </w:r>
    </w:p>
    <w:p w14:paraId="0FFEDC9A" w14:textId="6D90C8AB" w:rsidR="00D77BBF" w:rsidRPr="00C73012" w:rsidRDefault="00D77BBF" w:rsidP="002D6DB9">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Wszelkie informacje dotyczące sposobu rejestracji i logowania do </w:t>
      </w:r>
      <w:r w:rsidR="00281F9F" w:rsidRPr="00C73012">
        <w:rPr>
          <w:rFonts w:ascii="Verdana" w:hAnsi="Verdana" w:cstheme="minorHAnsi"/>
          <w:sz w:val="18"/>
          <w:szCs w:val="18"/>
        </w:rPr>
        <w:t xml:space="preserve">Systemu Zakupowego </w:t>
      </w:r>
      <w:r w:rsidRPr="00C73012">
        <w:rPr>
          <w:rFonts w:ascii="Verdana" w:hAnsi="Verdana" w:cstheme="minorHAnsi"/>
          <w:sz w:val="18"/>
          <w:szCs w:val="18"/>
        </w:rPr>
        <w:t>znajdują się po</w:t>
      </w:r>
      <w:r w:rsidR="000E6F97" w:rsidRPr="00C73012">
        <w:rPr>
          <w:rFonts w:ascii="Verdana" w:hAnsi="Verdana" w:cstheme="minorHAnsi"/>
          <w:sz w:val="18"/>
          <w:szCs w:val="18"/>
        </w:rPr>
        <w:t xml:space="preserve">d </w:t>
      </w:r>
      <w:r w:rsidRPr="00C73012">
        <w:rPr>
          <w:rFonts w:ascii="Verdana" w:hAnsi="Verdana" w:cstheme="minorHAnsi"/>
          <w:sz w:val="18"/>
          <w:szCs w:val="18"/>
        </w:rPr>
        <w:t>wyżej wskazanym adresem internetowym w</w:t>
      </w:r>
      <w:r w:rsidR="007A295C" w:rsidRPr="00C73012">
        <w:rPr>
          <w:rFonts w:ascii="Verdana" w:hAnsi="Verdana" w:cstheme="minorHAnsi"/>
          <w:sz w:val="18"/>
          <w:szCs w:val="18"/>
        </w:rPr>
        <w:t> </w:t>
      </w:r>
      <w:r w:rsidRPr="00C73012">
        <w:rPr>
          <w:rFonts w:ascii="Verdana" w:hAnsi="Verdana" w:cstheme="minorHAnsi"/>
          <w:sz w:val="18"/>
          <w:szCs w:val="18"/>
        </w:rPr>
        <w:t xml:space="preserve">zakładce </w:t>
      </w:r>
      <w:r w:rsidR="00281F9F" w:rsidRPr="00C73012">
        <w:rPr>
          <w:rFonts w:ascii="Verdana" w:hAnsi="Verdana" w:cstheme="minorHAnsi"/>
          <w:sz w:val="18"/>
          <w:szCs w:val="18"/>
        </w:rPr>
        <w:t>„</w:t>
      </w:r>
      <w:r w:rsidRPr="00C73012">
        <w:rPr>
          <w:rFonts w:ascii="Verdana" w:hAnsi="Verdana" w:cstheme="minorHAnsi"/>
          <w:sz w:val="18"/>
          <w:szCs w:val="18"/>
        </w:rPr>
        <w:t>Pytania i</w:t>
      </w:r>
      <w:r w:rsidR="00C73012">
        <w:rPr>
          <w:rFonts w:ascii="Verdana" w:hAnsi="Verdana" w:cstheme="minorHAnsi"/>
          <w:sz w:val="18"/>
          <w:szCs w:val="18"/>
        </w:rPr>
        <w:t> </w:t>
      </w:r>
      <w:r w:rsidRPr="00C73012">
        <w:rPr>
          <w:rFonts w:ascii="Verdana" w:hAnsi="Verdana" w:cstheme="minorHAnsi"/>
          <w:sz w:val="18"/>
          <w:szCs w:val="18"/>
        </w:rPr>
        <w:t>odpowiedzi/</w:t>
      </w:r>
      <w:r w:rsidR="007A295C" w:rsidRPr="00C73012">
        <w:rPr>
          <w:rFonts w:ascii="Verdana" w:hAnsi="Verdana" w:cstheme="minorHAnsi"/>
          <w:sz w:val="18"/>
          <w:szCs w:val="18"/>
        </w:rPr>
        <w:t xml:space="preserve"> </w:t>
      </w:r>
      <w:r w:rsidRPr="00C73012">
        <w:rPr>
          <w:rFonts w:ascii="Verdana" w:hAnsi="Verdana" w:cstheme="minorHAnsi"/>
          <w:sz w:val="18"/>
          <w:szCs w:val="18"/>
        </w:rPr>
        <w:t>FAQ</w:t>
      </w:r>
      <w:r w:rsidR="00281F9F" w:rsidRPr="00C73012">
        <w:rPr>
          <w:rFonts w:ascii="Verdana" w:hAnsi="Verdana" w:cstheme="minorHAnsi"/>
          <w:sz w:val="18"/>
          <w:szCs w:val="18"/>
        </w:rPr>
        <w:t>”</w:t>
      </w:r>
      <w:r w:rsidRPr="00C73012">
        <w:rPr>
          <w:rFonts w:ascii="Verdana" w:hAnsi="Verdana" w:cstheme="minorHAnsi"/>
          <w:sz w:val="18"/>
          <w:szCs w:val="18"/>
        </w:rPr>
        <w:t xml:space="preserve"> oraz </w:t>
      </w:r>
      <w:r w:rsidR="007A295C" w:rsidRPr="00C73012">
        <w:rPr>
          <w:rFonts w:ascii="Verdana" w:hAnsi="Verdana" w:cstheme="minorHAnsi"/>
          <w:sz w:val="18"/>
          <w:szCs w:val="18"/>
        </w:rPr>
        <w:t xml:space="preserve">w zakładce „Dokumenty”, folder „Poradniki dla użytkowników końcowych”, a także </w:t>
      </w:r>
      <w:r w:rsidR="00C73012" w:rsidRPr="00C73012">
        <w:rPr>
          <w:rFonts w:ascii="Verdana" w:hAnsi="Verdana" w:cstheme="minorHAnsi"/>
          <w:sz w:val="18"/>
          <w:szCs w:val="18"/>
        </w:rPr>
        <w:t>w dokumencie „Szczegółowa instrukcja korzystania z</w:t>
      </w:r>
      <w:r w:rsidR="00C73012">
        <w:rPr>
          <w:rFonts w:ascii="Verdana" w:hAnsi="Verdana" w:cstheme="minorHAnsi"/>
          <w:sz w:val="18"/>
          <w:szCs w:val="18"/>
        </w:rPr>
        <w:t> </w:t>
      </w:r>
      <w:r w:rsidR="00C73012" w:rsidRPr="00C73012">
        <w:rPr>
          <w:rFonts w:ascii="Verdana" w:hAnsi="Verdana" w:cstheme="minorHAnsi"/>
          <w:sz w:val="18"/>
          <w:szCs w:val="18"/>
        </w:rPr>
        <w:t>Systemu Zakupowego GK PGE dla Wykonawców”</w:t>
      </w:r>
      <w:r w:rsidR="00C73012">
        <w:rPr>
          <w:rFonts w:ascii="Verdana" w:hAnsi="Verdana" w:cstheme="minorHAnsi"/>
          <w:sz w:val="18"/>
          <w:szCs w:val="18"/>
        </w:rPr>
        <w:t xml:space="preserve"> </w:t>
      </w:r>
      <w:r w:rsidRPr="00C73012">
        <w:rPr>
          <w:rFonts w:ascii="Verdana" w:hAnsi="Verdana" w:cstheme="minorHAnsi"/>
          <w:sz w:val="18"/>
          <w:szCs w:val="18"/>
        </w:rPr>
        <w:t xml:space="preserve">pod linkiem: </w:t>
      </w:r>
      <w:hyperlink r:id="rId28" w:history="1">
        <w:r w:rsidR="007A295C" w:rsidRPr="00C73012">
          <w:rPr>
            <w:rStyle w:val="Hipercze"/>
            <w:rFonts w:ascii="Verdana" w:hAnsi="Verdana" w:cstheme="minorHAnsi"/>
            <w:sz w:val="18"/>
            <w:szCs w:val="18"/>
          </w:rPr>
          <w:t>https://www.gkpge.pl/grupa-pge/przetargi/zakupy/dokumenty</w:t>
        </w:r>
      </w:hyperlink>
      <w:r w:rsidR="00C73012">
        <w:rPr>
          <w:rFonts w:ascii="Verdana" w:hAnsi="Verdana" w:cstheme="minorHAnsi"/>
          <w:sz w:val="18"/>
          <w:szCs w:val="18"/>
        </w:rPr>
        <w:t>.</w:t>
      </w:r>
    </w:p>
    <w:p w14:paraId="3F61CBC6" w14:textId="6DE75CD3" w:rsidR="00D77BBF" w:rsidRPr="00C73012" w:rsidRDefault="00D77BBF" w:rsidP="002D6DB9">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Po zarejestrowaniu i zalogowaniu się do Systemu</w:t>
      </w:r>
      <w:r w:rsidR="00281F9F" w:rsidRPr="00C73012">
        <w:rPr>
          <w:rFonts w:ascii="Verdana" w:hAnsi="Verdana" w:cstheme="minorHAnsi"/>
          <w:sz w:val="18"/>
          <w:szCs w:val="18"/>
        </w:rPr>
        <w:t xml:space="preserve"> Zakupowego </w:t>
      </w:r>
      <w:r w:rsidRPr="00C73012">
        <w:rPr>
          <w:rFonts w:ascii="Verdana" w:hAnsi="Verdana" w:cstheme="minorHAnsi"/>
          <w:sz w:val="18"/>
          <w:szCs w:val="18"/>
        </w:rPr>
        <w:t xml:space="preserve">Wykonawcy uzyskują </w:t>
      </w:r>
      <w:r w:rsidR="00281F9F" w:rsidRPr="00C73012">
        <w:rPr>
          <w:rFonts w:ascii="Verdana" w:hAnsi="Verdana" w:cstheme="minorHAnsi"/>
          <w:sz w:val="18"/>
          <w:szCs w:val="18"/>
        </w:rPr>
        <w:t>możliwość składania wniosków, Ofert i zadawania pytań w</w:t>
      </w:r>
      <w:r w:rsidR="00AA1247" w:rsidRPr="00C73012">
        <w:rPr>
          <w:rFonts w:ascii="Verdana" w:hAnsi="Verdana" w:cstheme="minorHAnsi"/>
          <w:sz w:val="18"/>
          <w:szCs w:val="18"/>
        </w:rPr>
        <w:t> </w:t>
      </w:r>
      <w:r w:rsidR="00281F9F" w:rsidRPr="00C73012">
        <w:rPr>
          <w:rFonts w:ascii="Verdana" w:hAnsi="Verdana" w:cstheme="minorHAnsi"/>
          <w:sz w:val="18"/>
          <w:szCs w:val="18"/>
        </w:rPr>
        <w:t>Postępowaniu</w:t>
      </w:r>
      <w:r w:rsidRPr="00C73012">
        <w:rPr>
          <w:rFonts w:ascii="Verdana" w:hAnsi="Verdana" w:cstheme="minorHAnsi"/>
          <w:sz w:val="18"/>
          <w:szCs w:val="18"/>
        </w:rPr>
        <w:t>. Komunikacja pomiędzy Wykonawcami</w:t>
      </w:r>
      <w:r w:rsidR="00281F9F" w:rsidRPr="00C73012">
        <w:rPr>
          <w:rFonts w:ascii="Verdana" w:hAnsi="Verdana" w:cstheme="minorHAnsi"/>
          <w:sz w:val="18"/>
          <w:szCs w:val="18"/>
        </w:rPr>
        <w:t>,</w:t>
      </w:r>
      <w:r w:rsidRPr="00C73012">
        <w:rPr>
          <w:rFonts w:ascii="Verdana" w:hAnsi="Verdana" w:cstheme="minorHAnsi"/>
          <w:sz w:val="18"/>
          <w:szCs w:val="18"/>
        </w:rPr>
        <w:t xml:space="preserve"> a Zamawiającym będzie odbywała się za pomocą funkcjonalności Systemu. System umożliwia między innymi</w:t>
      </w:r>
      <w:r w:rsidR="00281F9F" w:rsidRPr="00C73012">
        <w:rPr>
          <w:rFonts w:ascii="Verdana" w:hAnsi="Verdana" w:cstheme="minorHAnsi"/>
          <w:sz w:val="18"/>
          <w:szCs w:val="18"/>
        </w:rPr>
        <w:t>:</w:t>
      </w:r>
      <w:r w:rsidRPr="00C73012">
        <w:rPr>
          <w:rFonts w:ascii="Verdana" w:hAnsi="Verdana" w:cstheme="minorHAnsi"/>
          <w:sz w:val="18"/>
          <w:szCs w:val="18"/>
        </w:rPr>
        <w:t xml:space="preserve"> dokonywanie czynności złożenia </w:t>
      </w:r>
      <w:r w:rsidR="007F6CF0" w:rsidRPr="00C73012">
        <w:rPr>
          <w:rFonts w:ascii="Verdana" w:hAnsi="Verdana" w:cstheme="minorHAnsi"/>
          <w:sz w:val="18"/>
          <w:szCs w:val="18"/>
        </w:rPr>
        <w:t>O</w:t>
      </w:r>
      <w:r w:rsidRPr="00C73012">
        <w:rPr>
          <w:rFonts w:ascii="Verdana" w:hAnsi="Verdana" w:cstheme="minorHAnsi"/>
          <w:sz w:val="18"/>
          <w:szCs w:val="18"/>
        </w:rPr>
        <w:t xml:space="preserve">ferty lub wniosku o dopuszczenie do udziału w </w:t>
      </w:r>
      <w:r w:rsidR="00592782" w:rsidRPr="00C73012">
        <w:rPr>
          <w:rFonts w:ascii="Verdana" w:hAnsi="Verdana" w:cstheme="minorHAnsi"/>
          <w:sz w:val="18"/>
          <w:szCs w:val="18"/>
        </w:rPr>
        <w:t>P</w:t>
      </w:r>
      <w:r w:rsidRPr="00C73012">
        <w:rPr>
          <w:rFonts w:ascii="Verdana" w:hAnsi="Verdana" w:cstheme="minorHAnsi"/>
          <w:sz w:val="18"/>
          <w:szCs w:val="18"/>
        </w:rPr>
        <w:t xml:space="preserve">ostępowaniu, wycofania </w:t>
      </w:r>
      <w:r w:rsidR="007F6CF0" w:rsidRPr="00C73012">
        <w:rPr>
          <w:rFonts w:ascii="Verdana" w:hAnsi="Verdana" w:cstheme="minorHAnsi"/>
          <w:sz w:val="18"/>
          <w:szCs w:val="18"/>
        </w:rPr>
        <w:t>O</w:t>
      </w:r>
      <w:r w:rsidRPr="00C73012">
        <w:rPr>
          <w:rFonts w:ascii="Verdana" w:hAnsi="Verdana" w:cstheme="minorHAnsi"/>
          <w:sz w:val="18"/>
          <w:szCs w:val="18"/>
        </w:rPr>
        <w:t>ferty lub wniosku</w:t>
      </w:r>
      <w:r w:rsidR="00881356" w:rsidRPr="00C73012">
        <w:rPr>
          <w:rFonts w:ascii="Verdana" w:hAnsi="Verdana" w:cstheme="minorHAnsi"/>
          <w:sz w:val="18"/>
          <w:szCs w:val="18"/>
        </w:rPr>
        <w:t>,</w:t>
      </w:r>
      <w:r w:rsidRPr="00C73012">
        <w:rPr>
          <w:rFonts w:ascii="Verdana" w:hAnsi="Verdana" w:cstheme="minorHAnsi"/>
          <w:sz w:val="18"/>
          <w:szCs w:val="18"/>
        </w:rPr>
        <w:t xml:space="preserve"> złożenia pytań do </w:t>
      </w:r>
      <w:r w:rsidR="00592782" w:rsidRPr="00C73012">
        <w:rPr>
          <w:rFonts w:ascii="Verdana" w:hAnsi="Verdana" w:cstheme="minorHAnsi"/>
          <w:sz w:val="18"/>
          <w:szCs w:val="18"/>
        </w:rPr>
        <w:t>P</w:t>
      </w:r>
      <w:r w:rsidRPr="00C73012">
        <w:rPr>
          <w:rFonts w:ascii="Verdana" w:hAnsi="Verdana" w:cstheme="minorHAnsi"/>
          <w:sz w:val="18"/>
          <w:szCs w:val="18"/>
        </w:rPr>
        <w:t xml:space="preserve">ostępowania. </w:t>
      </w:r>
    </w:p>
    <w:p w14:paraId="25D33DE1" w14:textId="2BE8C4B0" w:rsidR="00D77BBF" w:rsidRPr="00C73012" w:rsidRDefault="00D77BBF" w:rsidP="002D6DB9">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b/>
          <w:sz w:val="18"/>
          <w:szCs w:val="18"/>
        </w:rPr>
        <w:t xml:space="preserve">Za datę złożenia </w:t>
      </w:r>
      <w:r w:rsidR="007F6CF0" w:rsidRPr="00C73012">
        <w:rPr>
          <w:rFonts w:ascii="Verdana" w:hAnsi="Verdana" w:cstheme="minorHAnsi"/>
          <w:b/>
          <w:sz w:val="18"/>
          <w:szCs w:val="18"/>
        </w:rPr>
        <w:t>O</w:t>
      </w:r>
      <w:r w:rsidRPr="00C73012">
        <w:rPr>
          <w:rFonts w:ascii="Verdana" w:hAnsi="Verdana" w:cstheme="minorHAnsi"/>
          <w:b/>
          <w:sz w:val="18"/>
          <w:szCs w:val="18"/>
        </w:rPr>
        <w:t>ferty, wniosk</w:t>
      </w:r>
      <w:r w:rsidR="00881356" w:rsidRPr="00C73012">
        <w:rPr>
          <w:rFonts w:ascii="Verdana" w:hAnsi="Verdana" w:cstheme="minorHAnsi"/>
          <w:b/>
          <w:sz w:val="18"/>
          <w:szCs w:val="18"/>
        </w:rPr>
        <w:t>u</w:t>
      </w:r>
      <w:r w:rsidRPr="00C73012">
        <w:rPr>
          <w:rFonts w:ascii="Verdana" w:hAnsi="Verdana" w:cstheme="minorHAnsi"/>
          <w:b/>
          <w:sz w:val="18"/>
          <w:szCs w:val="18"/>
        </w:rPr>
        <w:t>, zawiadomienia, dokumentu elektronicznego, oświadczenia lub elektronicznej kopii dokumentu lub oświadczenia przyjmuje się datę przekazania (złożenia) w Systemie Zakupowym do Zamawiającego</w:t>
      </w:r>
      <w:r w:rsidRPr="00C73012">
        <w:rPr>
          <w:rFonts w:ascii="Verdana" w:hAnsi="Verdana" w:cstheme="minorHAnsi"/>
          <w:sz w:val="18"/>
          <w:szCs w:val="18"/>
        </w:rPr>
        <w:t xml:space="preserve">. Moment złożenia </w:t>
      </w:r>
      <w:r w:rsidR="007F6CF0" w:rsidRPr="00C73012">
        <w:rPr>
          <w:rFonts w:ascii="Verdana" w:hAnsi="Verdana" w:cstheme="minorHAnsi"/>
          <w:sz w:val="18"/>
          <w:szCs w:val="18"/>
        </w:rPr>
        <w:t>O</w:t>
      </w:r>
      <w:r w:rsidRPr="00C73012">
        <w:rPr>
          <w:rFonts w:ascii="Verdana" w:hAnsi="Verdana" w:cstheme="minorHAnsi"/>
          <w:sz w:val="18"/>
          <w:szCs w:val="18"/>
        </w:rPr>
        <w:t>ferty/wniosku/informacji następuje wraz z zakończeniem procesu składania tj. kliknięciu na przycisk „Złóż wniosek/</w:t>
      </w:r>
      <w:r w:rsidR="007F6CF0" w:rsidRPr="00C73012">
        <w:rPr>
          <w:rFonts w:ascii="Verdana" w:hAnsi="Verdana" w:cstheme="minorHAnsi"/>
          <w:sz w:val="18"/>
          <w:szCs w:val="18"/>
        </w:rPr>
        <w:t>O</w:t>
      </w:r>
      <w:r w:rsidRPr="00C73012">
        <w:rPr>
          <w:rFonts w:ascii="Verdana" w:hAnsi="Verdana" w:cstheme="minorHAnsi"/>
          <w:sz w:val="18"/>
          <w:szCs w:val="18"/>
        </w:rPr>
        <w:t>fertę”, elektronicznym podpisaniu formularza wniosku/</w:t>
      </w:r>
      <w:r w:rsidR="007F6CF0" w:rsidRPr="00C73012">
        <w:rPr>
          <w:rFonts w:ascii="Verdana" w:hAnsi="Verdana" w:cstheme="minorHAnsi"/>
          <w:sz w:val="18"/>
          <w:szCs w:val="18"/>
        </w:rPr>
        <w:t>O</w:t>
      </w:r>
      <w:r w:rsidRPr="00C73012">
        <w:rPr>
          <w:rFonts w:ascii="Verdana" w:hAnsi="Verdana" w:cstheme="minorHAnsi"/>
          <w:sz w:val="18"/>
          <w:szCs w:val="18"/>
        </w:rPr>
        <w:t>ferty i wyświetleniu przez system komunikatu „Oferta złożona poprawnie”. W sekcji „Podsumowanie” na formularzu ofertowym wyświetli się dokładna data i</w:t>
      </w:r>
      <w:r w:rsidR="0059002F" w:rsidRPr="00C73012">
        <w:rPr>
          <w:rFonts w:ascii="Verdana" w:hAnsi="Verdana" w:cstheme="minorHAnsi"/>
          <w:sz w:val="18"/>
          <w:szCs w:val="18"/>
        </w:rPr>
        <w:t> </w:t>
      </w:r>
      <w:r w:rsidRPr="00C73012">
        <w:rPr>
          <w:rFonts w:ascii="Verdana" w:hAnsi="Verdana" w:cstheme="minorHAnsi"/>
          <w:sz w:val="18"/>
          <w:szCs w:val="18"/>
        </w:rPr>
        <w:t>godzina złożenia wniosku/</w:t>
      </w:r>
      <w:r w:rsidR="007F6CF0" w:rsidRPr="00C73012">
        <w:rPr>
          <w:rFonts w:ascii="Verdana" w:hAnsi="Verdana" w:cstheme="minorHAnsi"/>
          <w:sz w:val="18"/>
          <w:szCs w:val="18"/>
        </w:rPr>
        <w:t>O</w:t>
      </w:r>
      <w:r w:rsidRPr="00C73012">
        <w:rPr>
          <w:rFonts w:ascii="Verdana" w:hAnsi="Verdana" w:cstheme="minorHAnsi"/>
          <w:sz w:val="18"/>
          <w:szCs w:val="18"/>
        </w:rPr>
        <w:t>ferty w polu „Data”.</w:t>
      </w:r>
    </w:p>
    <w:p w14:paraId="33F99723" w14:textId="39EAB464" w:rsidR="00D77BBF" w:rsidRPr="00C73012" w:rsidRDefault="00D77BBF" w:rsidP="002D6DB9">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Zamawiający informuje, że czas na serwerach, na których uruchomiony jest System Zakupowy, jest zsynchronizowany z wzorcem czasu określanym przez Główny Urząd Miar (GUM). Serwery czasu uruchomione przez GUM wyznaczają czas administracyjny w Polsce.</w:t>
      </w:r>
    </w:p>
    <w:p w14:paraId="6C30A002" w14:textId="4060B13D" w:rsidR="0059002F" w:rsidRPr="002C484A" w:rsidRDefault="0059002F" w:rsidP="002D6DB9">
      <w:pPr>
        <w:pStyle w:val="Akapitzlist"/>
        <w:numPr>
          <w:ilvl w:val="1"/>
          <w:numId w:val="29"/>
        </w:numPr>
        <w:suppressAutoHyphens/>
        <w:spacing w:before="120" w:after="120" w:line="276" w:lineRule="auto"/>
        <w:ind w:left="851" w:hanging="851"/>
        <w:contextualSpacing w:val="0"/>
        <w:rPr>
          <w:rFonts w:ascii="Verdana" w:hAnsi="Verdana" w:cs="Calibri"/>
          <w:sz w:val="18"/>
          <w:szCs w:val="18"/>
          <w:lang w:eastAsia="zh-CN"/>
        </w:rPr>
      </w:pPr>
      <w:r w:rsidRPr="00C73012">
        <w:rPr>
          <w:rFonts w:ascii="Verdana" w:hAnsi="Verdana" w:cs="Calibri"/>
          <w:sz w:val="18"/>
          <w:szCs w:val="18"/>
          <w:lang w:eastAsia="zh-CN"/>
        </w:rPr>
        <w:t xml:space="preserve">Wymagania techniczne dla sprzętu komputerowego wskazane są w Systemie Zakupowym GK PGE zakładce „Pytania i odpowiedzi/FAQ”, oraz w zakładce „Dokumenty”, folder „Poradniki dla użytkowników końcowych”, a także pod linkiem: </w:t>
      </w:r>
      <w:hyperlink r:id="rId29" w:history="1">
        <w:r w:rsidRPr="00C73012">
          <w:rPr>
            <w:rFonts w:ascii="Verdana" w:hAnsi="Verdana" w:cs="Calibri"/>
            <w:color w:val="0000FF"/>
            <w:sz w:val="18"/>
            <w:szCs w:val="18"/>
            <w:u w:val="single"/>
            <w:lang w:eastAsia="zh-CN"/>
          </w:rPr>
          <w:t>https://www.gkpge.pl/grupa-pge/przetargi/zakupy/dokumenty</w:t>
        </w:r>
      </w:hyperlink>
      <w:r w:rsidRPr="00C73012">
        <w:rPr>
          <w:rFonts w:ascii="Verdana" w:hAnsi="Verdana" w:cs="Calibri"/>
          <w:sz w:val="18"/>
          <w:szCs w:val="18"/>
          <w:lang w:eastAsia="zh-CN"/>
        </w:rPr>
        <w:t xml:space="preserve"> w</w:t>
      </w:r>
      <w:r w:rsidR="002C484A">
        <w:rPr>
          <w:rFonts w:ascii="Verdana" w:hAnsi="Verdana" w:cs="Calibri"/>
          <w:sz w:val="18"/>
          <w:szCs w:val="18"/>
          <w:lang w:eastAsia="zh-CN"/>
        </w:rPr>
        <w:t xml:space="preserve"> dokumentach </w:t>
      </w:r>
      <w:r w:rsidRPr="002C484A">
        <w:rPr>
          <w:rFonts w:ascii="Verdana" w:hAnsi="Verdana" w:cs="Calibri"/>
          <w:sz w:val="18"/>
          <w:szCs w:val="18"/>
          <w:lang w:eastAsia="zh-CN"/>
        </w:rPr>
        <w:t>„Szczegółowa instrukcja korzystania z Systemu Zakupowego GK PGE dla Wykonawców” oraz „Pod</w:t>
      </w:r>
      <w:r w:rsidR="00EA2A2B" w:rsidRPr="002C484A">
        <w:rPr>
          <w:rFonts w:ascii="Verdana" w:hAnsi="Verdana" w:cs="Calibri"/>
          <w:sz w:val="18"/>
          <w:szCs w:val="18"/>
          <w:lang w:eastAsia="zh-CN"/>
        </w:rPr>
        <w:t>pis elektroniczny – instrukcja”;</w:t>
      </w:r>
    </w:p>
    <w:p w14:paraId="3C510747" w14:textId="3EFD0A84" w:rsidR="0059002F" w:rsidRPr="00C73012" w:rsidRDefault="0059002F" w:rsidP="002D6DB9">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Instrukcje dla Wykonawców dotyczące składania Ofert/wniosków, składania dokumentów elektronicznych, elektronicznych kopii dokumentów i oświadczeń oraz informacji przekazywanych przy ich użyciu zostały opisane w „Szczegółowa instrukcja korzystania z</w:t>
      </w:r>
      <w:r w:rsidR="00C73012">
        <w:rPr>
          <w:rFonts w:ascii="Verdana" w:hAnsi="Verdana" w:cstheme="minorHAnsi"/>
          <w:sz w:val="18"/>
          <w:szCs w:val="18"/>
        </w:rPr>
        <w:t> </w:t>
      </w:r>
      <w:r w:rsidRPr="00C73012">
        <w:rPr>
          <w:rFonts w:ascii="Verdana" w:hAnsi="Verdana" w:cstheme="minorHAnsi"/>
          <w:sz w:val="18"/>
          <w:szCs w:val="18"/>
        </w:rPr>
        <w:t xml:space="preserve">Systemu Zakupowego GK PGE dla Wykonawców” oraz „Podpis elektroniczny – instrukcja”, </w:t>
      </w:r>
      <w:r w:rsidRPr="00C73012">
        <w:rPr>
          <w:rFonts w:ascii="Verdana" w:hAnsi="Verdana" w:cstheme="minorHAnsi"/>
          <w:sz w:val="18"/>
          <w:szCs w:val="18"/>
        </w:rPr>
        <w:lastRenderedPageBreak/>
        <w:t>dostępnych w Systemie Zakupowym GK PGE w zakładce „Pytania i</w:t>
      </w:r>
      <w:r w:rsidR="00C73012">
        <w:rPr>
          <w:rFonts w:ascii="Verdana" w:hAnsi="Verdana" w:cstheme="minorHAnsi"/>
          <w:sz w:val="18"/>
          <w:szCs w:val="18"/>
        </w:rPr>
        <w:t> </w:t>
      </w:r>
      <w:r w:rsidRPr="00C73012">
        <w:rPr>
          <w:rFonts w:ascii="Verdana" w:hAnsi="Verdana" w:cstheme="minorHAnsi"/>
          <w:sz w:val="18"/>
          <w:szCs w:val="18"/>
        </w:rPr>
        <w:t>odpowiedzi/FAQ” i</w:t>
      </w:r>
      <w:r w:rsidR="002C484A">
        <w:rPr>
          <w:rFonts w:ascii="Verdana" w:hAnsi="Verdana" w:cstheme="minorHAnsi"/>
          <w:sz w:val="18"/>
          <w:szCs w:val="18"/>
        </w:rPr>
        <w:t> </w:t>
      </w:r>
      <w:r w:rsidRPr="00C73012">
        <w:rPr>
          <w:rFonts w:ascii="Verdana" w:hAnsi="Verdana" w:cstheme="minorHAnsi"/>
          <w:sz w:val="18"/>
          <w:szCs w:val="18"/>
        </w:rPr>
        <w:t xml:space="preserve">zakładce „Dokumenty”, folder „Poradniki dla użytkowników końcowych”, a także </w:t>
      </w:r>
      <w:r w:rsidR="00C73012" w:rsidRPr="00C73012">
        <w:rPr>
          <w:rFonts w:ascii="Verdana" w:hAnsi="Verdana" w:cstheme="minorHAnsi"/>
          <w:sz w:val="18"/>
          <w:szCs w:val="18"/>
        </w:rPr>
        <w:t>w</w:t>
      </w:r>
      <w:r w:rsidR="002C484A">
        <w:rPr>
          <w:rFonts w:ascii="Verdana" w:hAnsi="Verdana" w:cstheme="minorHAnsi"/>
          <w:sz w:val="18"/>
          <w:szCs w:val="18"/>
        </w:rPr>
        <w:t> </w:t>
      </w:r>
      <w:r w:rsidR="00C73012" w:rsidRPr="00C73012">
        <w:rPr>
          <w:rFonts w:ascii="Verdana" w:hAnsi="Verdana" w:cstheme="minorHAnsi"/>
          <w:sz w:val="18"/>
          <w:szCs w:val="18"/>
        </w:rPr>
        <w:t>dokumentach: „Szczegółowa instrukcja korzystania z Systemu Zakupowego GK PGE dla Wykonawców” oraz „Podpis elektroniczny – instrukcja”</w:t>
      </w:r>
      <w:r w:rsidR="00C73012">
        <w:rPr>
          <w:rFonts w:ascii="Verdana" w:hAnsi="Verdana" w:cstheme="minorHAnsi"/>
          <w:sz w:val="18"/>
          <w:szCs w:val="18"/>
        </w:rPr>
        <w:t xml:space="preserve"> </w:t>
      </w:r>
      <w:r w:rsidRPr="00C73012">
        <w:rPr>
          <w:rFonts w:ascii="Verdana" w:hAnsi="Verdana" w:cstheme="minorHAnsi"/>
          <w:sz w:val="18"/>
          <w:szCs w:val="18"/>
        </w:rPr>
        <w:t xml:space="preserve">pod linkiem: </w:t>
      </w:r>
      <w:hyperlink r:id="rId30" w:history="1">
        <w:r w:rsidRPr="00C73012">
          <w:rPr>
            <w:rStyle w:val="Hipercze"/>
            <w:rFonts w:ascii="Verdana" w:hAnsi="Verdana" w:cstheme="minorHAnsi"/>
            <w:sz w:val="18"/>
            <w:szCs w:val="18"/>
          </w:rPr>
          <w:t>https://www.gkpge.pl/grupa-pge/przetargi/zakupy/dokumenty</w:t>
        </w:r>
      </w:hyperlink>
      <w:r w:rsidRPr="00C73012">
        <w:rPr>
          <w:rFonts w:ascii="Verdana" w:hAnsi="Verdana" w:cstheme="minorHAnsi"/>
          <w:sz w:val="18"/>
          <w:szCs w:val="18"/>
        </w:rPr>
        <w:t>.</w:t>
      </w:r>
    </w:p>
    <w:p w14:paraId="13CD5096" w14:textId="1A38CED3" w:rsidR="00E619F4" w:rsidRPr="00C73012" w:rsidRDefault="00D77BBF" w:rsidP="002D6DB9">
      <w:pPr>
        <w:pStyle w:val="Akapitzlist"/>
        <w:numPr>
          <w:ilvl w:val="1"/>
          <w:numId w:val="29"/>
        </w:numPr>
        <w:suppressAutoHyphens/>
        <w:spacing w:before="120" w:after="120" w:line="276" w:lineRule="auto"/>
        <w:ind w:left="851" w:hanging="851"/>
        <w:contextualSpacing w:val="0"/>
        <w:rPr>
          <w:rFonts w:ascii="Verdana" w:hAnsi="Verdana" w:cs="Calibri"/>
          <w:sz w:val="18"/>
          <w:szCs w:val="18"/>
          <w:lang w:eastAsia="zh-CN"/>
        </w:rPr>
      </w:pPr>
      <w:r w:rsidRPr="00C73012">
        <w:rPr>
          <w:rFonts w:ascii="Verdana" w:hAnsi="Verdana" w:cs="Calibri"/>
          <w:sz w:val="18"/>
          <w:szCs w:val="18"/>
          <w:lang w:eastAsia="zh-CN"/>
        </w:rPr>
        <w:t xml:space="preserve">Maksymalny rozmiar plików przesyłanych (zamieszczanych) za pośrednictwem Systemu </w:t>
      </w:r>
      <w:r w:rsidR="000E6F97" w:rsidRPr="00C73012">
        <w:rPr>
          <w:rFonts w:ascii="Verdana" w:hAnsi="Verdana" w:cs="Calibri"/>
          <w:sz w:val="18"/>
          <w:szCs w:val="18"/>
          <w:lang w:eastAsia="zh-CN"/>
        </w:rPr>
        <w:t xml:space="preserve">Zakupowego </w:t>
      </w:r>
      <w:r w:rsidRPr="00C73012">
        <w:rPr>
          <w:rFonts w:ascii="Verdana" w:hAnsi="Verdana" w:cs="Calibri"/>
          <w:sz w:val="18"/>
          <w:szCs w:val="18"/>
          <w:lang w:eastAsia="zh-CN"/>
        </w:rPr>
        <w:t xml:space="preserve">wynosi 150 MB. Zamawiający określił dopuszczalny format plików zamieszczanych w Systemie jako: Xls, xlsx, doc, docx, pptx, pdf, xml, rar, zip, gif, jpg, dwg, tif, tiff, txt, rtf, jpeg, bmp, ath, kst, png, asic, cades, xades, pades, 7z, mp4, msg, przy czym </w:t>
      </w:r>
      <w:r w:rsidRPr="00C73012">
        <w:rPr>
          <w:rFonts w:ascii="Verdana" w:hAnsi="Verdana" w:cs="Calibri"/>
          <w:b/>
          <w:sz w:val="18"/>
          <w:szCs w:val="18"/>
          <w:lang w:eastAsia="zh-CN"/>
        </w:rPr>
        <w:t>zaleca się wykorzystywanie plików w</w:t>
      </w:r>
      <w:r w:rsidR="00AA1247" w:rsidRPr="00C73012">
        <w:rPr>
          <w:rFonts w:ascii="Verdana" w:hAnsi="Verdana" w:cs="Calibri"/>
          <w:b/>
          <w:sz w:val="18"/>
          <w:szCs w:val="18"/>
          <w:lang w:eastAsia="zh-CN"/>
        </w:rPr>
        <w:t> </w:t>
      </w:r>
      <w:r w:rsidRPr="00C73012">
        <w:rPr>
          <w:rFonts w:ascii="Verdana" w:hAnsi="Verdana" w:cs="Calibri"/>
          <w:b/>
          <w:sz w:val="18"/>
          <w:szCs w:val="18"/>
          <w:lang w:eastAsia="zh-CN"/>
        </w:rPr>
        <w:t>formacie pdf</w:t>
      </w:r>
      <w:r w:rsidRPr="00C73012">
        <w:rPr>
          <w:rFonts w:ascii="Verdana" w:hAnsi="Verdana" w:cs="Calibri"/>
          <w:sz w:val="18"/>
          <w:szCs w:val="18"/>
          <w:lang w:eastAsia="zh-CN"/>
        </w:rPr>
        <w:t>.</w:t>
      </w:r>
    </w:p>
    <w:p w14:paraId="46993FFE" w14:textId="3AE92573" w:rsidR="00E619F4" w:rsidRPr="00C73012" w:rsidRDefault="00E619F4" w:rsidP="002D6DB9">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Zamawiający informuje, że pliki dołączane do </w:t>
      </w:r>
      <w:r w:rsidR="000E6F97" w:rsidRPr="00C73012">
        <w:rPr>
          <w:rFonts w:ascii="Verdana" w:hAnsi="Verdana" w:cstheme="minorHAnsi"/>
          <w:sz w:val="18"/>
          <w:szCs w:val="18"/>
        </w:rPr>
        <w:t xml:space="preserve">Systemu Zakupowego </w:t>
      </w:r>
      <w:r w:rsidRPr="00C73012">
        <w:rPr>
          <w:rFonts w:ascii="Verdana" w:hAnsi="Verdana" w:cstheme="minorHAnsi"/>
          <w:sz w:val="18"/>
          <w:szCs w:val="18"/>
        </w:rPr>
        <w:t>przez Wykonawców są sprawdzane</w:t>
      </w:r>
      <w:r w:rsidR="00EA2A2B">
        <w:rPr>
          <w:rFonts w:ascii="Verdana" w:hAnsi="Verdana" w:cstheme="minorHAnsi"/>
          <w:sz w:val="18"/>
          <w:szCs w:val="18"/>
        </w:rPr>
        <w:t xml:space="preserve"> oprogramowaniem antywirusowym.</w:t>
      </w:r>
    </w:p>
    <w:p w14:paraId="0038C147" w14:textId="56560834" w:rsidR="00D77BBF" w:rsidRPr="00C73012" w:rsidRDefault="00D77BBF" w:rsidP="002D6DB9">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Oferta wraz z załącznikami składana przez Wykonawcę w Systemie Zakupowym jest szyfrowana. Po upływie terminu otwarcia </w:t>
      </w:r>
      <w:r w:rsidR="007F6CF0" w:rsidRPr="00C73012">
        <w:rPr>
          <w:rFonts w:ascii="Verdana" w:hAnsi="Verdana" w:cstheme="minorHAnsi"/>
          <w:sz w:val="18"/>
          <w:szCs w:val="18"/>
        </w:rPr>
        <w:t>O</w:t>
      </w:r>
      <w:r w:rsidRPr="00C73012">
        <w:rPr>
          <w:rFonts w:ascii="Verdana" w:hAnsi="Verdana" w:cstheme="minorHAnsi"/>
          <w:sz w:val="18"/>
          <w:szCs w:val="18"/>
        </w:rPr>
        <w:t xml:space="preserve">fert Oferta </w:t>
      </w:r>
      <w:r w:rsidR="00DC7997" w:rsidRPr="00C73012">
        <w:rPr>
          <w:rFonts w:ascii="Verdana" w:hAnsi="Verdana" w:cstheme="minorHAnsi"/>
          <w:sz w:val="18"/>
          <w:szCs w:val="18"/>
        </w:rPr>
        <w:t>W</w:t>
      </w:r>
      <w:r w:rsidRPr="00C73012">
        <w:rPr>
          <w:rFonts w:ascii="Verdana" w:hAnsi="Verdana" w:cstheme="minorHAnsi"/>
          <w:sz w:val="18"/>
          <w:szCs w:val="18"/>
        </w:rPr>
        <w:t>ykonawcy jest automatycznie deszyfrowana umożliwiając otwarcie</w:t>
      </w:r>
      <w:r w:rsidR="00EA2A2B">
        <w:rPr>
          <w:rFonts w:ascii="Verdana" w:hAnsi="Verdana" w:cstheme="minorHAnsi"/>
          <w:sz w:val="18"/>
          <w:szCs w:val="18"/>
        </w:rPr>
        <w:t xml:space="preserve"> Oferty na posiedzeniu Komisji.</w:t>
      </w:r>
    </w:p>
    <w:p w14:paraId="09661DBC" w14:textId="37B068CA" w:rsidR="0059002F" w:rsidRPr="00C73012" w:rsidRDefault="0059002F" w:rsidP="002D6DB9">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Wsparcie techniczne dla Wykonawców w zakresie obsługi Systemu Zakupowego jest dostępne poprzez U</w:t>
      </w:r>
      <w:r w:rsidR="00EA2A2B">
        <w:rPr>
          <w:rFonts w:ascii="Verdana" w:hAnsi="Verdana" w:cstheme="minorHAnsi"/>
          <w:sz w:val="18"/>
          <w:szCs w:val="18"/>
        </w:rPr>
        <w:t>sługę Help Desk dla Wykonawców:</w:t>
      </w:r>
    </w:p>
    <w:p w14:paraId="2D8F652D" w14:textId="77777777" w:rsidR="0059002F" w:rsidRPr="00D03BDA" w:rsidRDefault="0059002F" w:rsidP="008B5F9F">
      <w:pPr>
        <w:pStyle w:val="Akapitzlist"/>
        <w:suppressAutoHyphens/>
        <w:spacing w:before="120" w:after="120" w:line="276" w:lineRule="auto"/>
        <w:ind w:left="851"/>
        <w:rPr>
          <w:rFonts w:ascii="Verdana" w:hAnsi="Verdana" w:cstheme="minorHAnsi"/>
          <w:sz w:val="18"/>
          <w:szCs w:val="18"/>
          <w:lang w:val="en-GB"/>
        </w:rPr>
      </w:pPr>
      <w:r w:rsidRPr="00D03BDA">
        <w:rPr>
          <w:rFonts w:ascii="Verdana" w:hAnsi="Verdana" w:cstheme="minorHAnsi"/>
          <w:sz w:val="18"/>
          <w:szCs w:val="18"/>
          <w:lang w:val="en-GB"/>
        </w:rPr>
        <w:t>Infolinia: +48 22 576 87 87</w:t>
      </w:r>
    </w:p>
    <w:p w14:paraId="71294BCE" w14:textId="3D6C13E4" w:rsidR="0059002F" w:rsidRPr="00D03BDA" w:rsidRDefault="0059002F" w:rsidP="008B5F9F">
      <w:pPr>
        <w:pStyle w:val="Akapitzlist"/>
        <w:suppressAutoHyphens/>
        <w:spacing w:before="120" w:after="120" w:line="276" w:lineRule="auto"/>
        <w:ind w:left="851"/>
        <w:rPr>
          <w:rFonts w:ascii="Verdana" w:hAnsi="Verdana" w:cstheme="minorHAnsi"/>
          <w:sz w:val="18"/>
          <w:szCs w:val="18"/>
          <w:lang w:val="en-GB"/>
        </w:rPr>
      </w:pPr>
      <w:r w:rsidRPr="00D03BDA">
        <w:rPr>
          <w:rFonts w:ascii="Verdana" w:hAnsi="Verdana" w:cstheme="minorHAnsi"/>
          <w:sz w:val="18"/>
          <w:szCs w:val="18"/>
          <w:lang w:val="en-GB"/>
        </w:rPr>
        <w:t>e-mail</w:t>
      </w:r>
      <w:r w:rsidR="005E6773" w:rsidRPr="00D03BDA">
        <w:rPr>
          <w:rFonts w:ascii="Verdana" w:hAnsi="Verdana" w:cstheme="minorHAnsi"/>
          <w:sz w:val="18"/>
          <w:szCs w:val="18"/>
          <w:lang w:val="en-GB"/>
        </w:rPr>
        <w:t xml:space="preserve">: </w:t>
      </w:r>
      <w:hyperlink r:id="rId31" w:history="1">
        <w:r w:rsidR="005E6773" w:rsidRPr="00D03BDA">
          <w:rPr>
            <w:rStyle w:val="Hipercze"/>
            <w:rFonts w:ascii="Verdana" w:hAnsi="Verdana" w:cstheme="minorHAnsi"/>
            <w:sz w:val="18"/>
            <w:szCs w:val="18"/>
            <w:lang w:val="en-GB"/>
          </w:rPr>
          <w:t>helpdesk.zakupy@gkpge.pl</w:t>
        </w:r>
      </w:hyperlink>
    </w:p>
    <w:p w14:paraId="584E2395" w14:textId="193AE5DD" w:rsidR="0059002F" w:rsidRPr="00C73012" w:rsidRDefault="0059002F" w:rsidP="008B5F9F">
      <w:pPr>
        <w:pStyle w:val="Akapitzlist"/>
        <w:suppressAutoHyphens/>
        <w:spacing w:before="120" w:after="120" w:line="276" w:lineRule="auto"/>
        <w:ind w:left="851"/>
        <w:rPr>
          <w:rFonts w:ascii="Verdana" w:hAnsi="Verdana" w:cstheme="minorHAnsi"/>
          <w:sz w:val="18"/>
          <w:szCs w:val="18"/>
        </w:rPr>
      </w:pPr>
      <w:r w:rsidRPr="00C73012">
        <w:rPr>
          <w:rFonts w:ascii="Verdana" w:hAnsi="Verdana" w:cstheme="minorHAnsi"/>
          <w:sz w:val="18"/>
          <w:szCs w:val="18"/>
        </w:rPr>
        <w:t>Godziny pracy: Help Desk Systemu Zakupowego dostępny jest codziennie od poniedziałku do piątku w godzinach 08:00 - 17:00 (z wyłączeniem dni ustawowo wolnych od pracy).</w:t>
      </w:r>
    </w:p>
    <w:p w14:paraId="48B7EDCF" w14:textId="4300BEF2" w:rsidR="0059002F" w:rsidRPr="00C73012" w:rsidRDefault="0059002F" w:rsidP="008B5F9F">
      <w:pPr>
        <w:pStyle w:val="Akapitzlist"/>
        <w:suppressAutoHyphens/>
        <w:spacing w:before="120" w:after="120" w:line="276" w:lineRule="auto"/>
        <w:ind w:left="851"/>
        <w:rPr>
          <w:rFonts w:ascii="Verdana" w:hAnsi="Verdana" w:cstheme="minorHAnsi"/>
          <w:sz w:val="18"/>
          <w:szCs w:val="18"/>
        </w:rPr>
      </w:pPr>
      <w:r w:rsidRPr="00C73012">
        <w:rPr>
          <w:rFonts w:ascii="Verdana" w:hAnsi="Verdana" w:cstheme="minorHAnsi"/>
          <w:sz w:val="18"/>
          <w:szCs w:val="18"/>
        </w:rPr>
        <w:t>Zakres wsparcia dostępny na</w:t>
      </w:r>
      <w:r w:rsidR="005E6773" w:rsidRPr="00C73012">
        <w:rPr>
          <w:rFonts w:ascii="Verdana" w:hAnsi="Verdana" w:cstheme="minorHAnsi"/>
          <w:sz w:val="18"/>
          <w:szCs w:val="18"/>
        </w:rPr>
        <w:t xml:space="preserve"> stronie</w:t>
      </w:r>
      <w:r w:rsidRPr="00C73012">
        <w:rPr>
          <w:rFonts w:ascii="Verdana" w:hAnsi="Verdana" w:cstheme="minorHAnsi"/>
          <w:sz w:val="18"/>
          <w:szCs w:val="18"/>
        </w:rPr>
        <w:t xml:space="preserve">: </w:t>
      </w:r>
      <w:hyperlink r:id="rId32" w:history="1">
        <w:r w:rsidRPr="00C73012">
          <w:rPr>
            <w:rStyle w:val="Hipercze"/>
            <w:rFonts w:ascii="Verdana" w:hAnsi="Verdana" w:cstheme="minorHAnsi"/>
            <w:sz w:val="18"/>
            <w:szCs w:val="18"/>
          </w:rPr>
          <w:t>https://www.gkpge.pl/grupa-pge/przetargi/zakupy</w:t>
        </w:r>
      </w:hyperlink>
      <w:r w:rsidRPr="00C73012">
        <w:rPr>
          <w:rFonts w:ascii="Verdana" w:hAnsi="Verdana" w:cstheme="minorHAnsi"/>
          <w:sz w:val="18"/>
          <w:szCs w:val="18"/>
        </w:rPr>
        <w:t>.</w:t>
      </w:r>
    </w:p>
    <w:p w14:paraId="7C09A6EB" w14:textId="119BB467" w:rsidR="00E619F4" w:rsidRPr="00C73012" w:rsidRDefault="00D77BBF" w:rsidP="002D6DB9">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System</w:t>
      </w:r>
      <w:r w:rsidR="000E6F97" w:rsidRPr="00C73012">
        <w:rPr>
          <w:rFonts w:ascii="Verdana" w:hAnsi="Verdana" w:cstheme="minorHAnsi"/>
          <w:sz w:val="18"/>
          <w:szCs w:val="18"/>
        </w:rPr>
        <w:t xml:space="preserve"> Zakupowy </w:t>
      </w:r>
      <w:r w:rsidRPr="00C73012">
        <w:rPr>
          <w:rFonts w:ascii="Verdana" w:hAnsi="Verdana" w:cstheme="minorHAnsi"/>
          <w:sz w:val="18"/>
          <w:szCs w:val="18"/>
        </w:rPr>
        <w:t xml:space="preserve">po upływie terminu składania </w:t>
      </w:r>
      <w:r w:rsidR="007F6CF0" w:rsidRPr="00C73012">
        <w:rPr>
          <w:rFonts w:ascii="Verdana" w:hAnsi="Verdana" w:cstheme="minorHAnsi"/>
          <w:sz w:val="18"/>
          <w:szCs w:val="18"/>
        </w:rPr>
        <w:t>O</w:t>
      </w:r>
      <w:r w:rsidRPr="00C73012">
        <w:rPr>
          <w:rFonts w:ascii="Verdana" w:hAnsi="Verdana" w:cstheme="minorHAnsi"/>
          <w:sz w:val="18"/>
          <w:szCs w:val="18"/>
        </w:rPr>
        <w:t xml:space="preserve">fert nie dopuści możliwości złożenia </w:t>
      </w:r>
      <w:r w:rsidR="007F6CF0" w:rsidRPr="00C73012">
        <w:rPr>
          <w:rFonts w:ascii="Verdana" w:hAnsi="Verdana" w:cstheme="minorHAnsi"/>
          <w:sz w:val="18"/>
          <w:szCs w:val="18"/>
        </w:rPr>
        <w:t>O</w:t>
      </w:r>
      <w:r w:rsidRPr="00C73012">
        <w:rPr>
          <w:rFonts w:ascii="Verdana" w:hAnsi="Verdana" w:cstheme="minorHAnsi"/>
          <w:sz w:val="18"/>
          <w:szCs w:val="18"/>
        </w:rPr>
        <w:t xml:space="preserve">ferty, tym samym zaleca się przygotowanie i złożenie </w:t>
      </w:r>
      <w:r w:rsidR="007F6CF0" w:rsidRPr="00C73012">
        <w:rPr>
          <w:rFonts w:ascii="Verdana" w:hAnsi="Verdana" w:cstheme="minorHAnsi"/>
          <w:sz w:val="18"/>
          <w:szCs w:val="18"/>
        </w:rPr>
        <w:t>O</w:t>
      </w:r>
      <w:r w:rsidRPr="00C73012">
        <w:rPr>
          <w:rFonts w:ascii="Verdana" w:hAnsi="Verdana" w:cstheme="minorHAnsi"/>
          <w:sz w:val="18"/>
          <w:szCs w:val="18"/>
        </w:rPr>
        <w:t>ferty z odpowiednim wyprzedzeniem.</w:t>
      </w:r>
    </w:p>
    <w:p w14:paraId="19557385"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217" w:name="_Toc354752482"/>
      <w:bookmarkStart w:id="218" w:name="_Toc8212195"/>
      <w:r w:rsidRPr="00C73012">
        <w:rPr>
          <w:rFonts w:ascii="Verdana" w:hAnsi="Verdana" w:cstheme="minorHAnsi"/>
          <w:b/>
          <w:sz w:val="18"/>
        </w:rPr>
        <w:t>ZAŁĄCZNIKI</w:t>
      </w:r>
      <w:bookmarkEnd w:id="217"/>
      <w:bookmarkEnd w:id="218"/>
    </w:p>
    <w:p w14:paraId="7E3D6963" w14:textId="77777777" w:rsidR="00264972" w:rsidRPr="00C73012" w:rsidRDefault="00976CAE" w:rsidP="002D6DB9">
      <w:pPr>
        <w:pStyle w:val="Akapitzlist"/>
        <w:numPr>
          <w:ilvl w:val="1"/>
          <w:numId w:val="30"/>
        </w:numPr>
        <w:shd w:val="clear" w:color="auto" w:fill="FFFFFF"/>
        <w:suppressAutoHyphens/>
        <w:spacing w:before="120" w:after="120" w:line="276" w:lineRule="auto"/>
        <w:ind w:left="851" w:hanging="851"/>
        <w:contextualSpacing w:val="0"/>
        <w:rPr>
          <w:rFonts w:ascii="Verdana" w:hAnsi="Verdana" w:cstheme="minorHAnsi"/>
          <w:sz w:val="18"/>
        </w:rPr>
      </w:pPr>
      <w:bookmarkStart w:id="219" w:name="_Toc354752483"/>
      <w:bookmarkStart w:id="220" w:name="_Toc516566412"/>
      <w:bookmarkStart w:id="221" w:name="_Toc516581686"/>
      <w:bookmarkStart w:id="222" w:name="_Toc516734873"/>
      <w:bookmarkStart w:id="223" w:name="_Toc516738903"/>
      <w:bookmarkStart w:id="224" w:name="_Toc8212196"/>
      <w:r w:rsidRPr="00C73012">
        <w:rPr>
          <w:rFonts w:ascii="Verdana" w:hAnsi="Verdana" w:cstheme="minorHAnsi"/>
          <w:sz w:val="18"/>
        </w:rPr>
        <w:t xml:space="preserve">Integralną częścią niniejszej </w:t>
      </w:r>
      <w:r w:rsidR="00FB7EB2" w:rsidRPr="00C73012">
        <w:rPr>
          <w:rFonts w:ascii="Verdana" w:hAnsi="Verdana" w:cstheme="minorHAnsi"/>
          <w:sz w:val="18"/>
        </w:rPr>
        <w:t>SWZ</w:t>
      </w:r>
      <w:r w:rsidRPr="00C73012">
        <w:rPr>
          <w:rFonts w:ascii="Verdana" w:hAnsi="Verdana" w:cstheme="minorHAnsi"/>
          <w:sz w:val="18"/>
        </w:rPr>
        <w:t xml:space="preserve"> są następujące Załączniki:</w:t>
      </w:r>
      <w:bookmarkEnd w:id="219"/>
      <w:bookmarkEnd w:id="220"/>
      <w:bookmarkEnd w:id="221"/>
      <w:bookmarkEnd w:id="222"/>
      <w:bookmarkEnd w:id="223"/>
      <w:bookmarkEnd w:id="224"/>
    </w:p>
    <w:p w14:paraId="15010463" w14:textId="7C77D275" w:rsidR="00E563DF" w:rsidRDefault="00B352D2" w:rsidP="002C5A55">
      <w:pPr>
        <w:spacing w:before="120" w:after="120" w:line="276" w:lineRule="auto"/>
        <w:ind w:left="1571" w:hanging="720"/>
        <w:jc w:val="left"/>
        <w:outlineLvl w:val="0"/>
        <w:rPr>
          <w:rFonts w:ascii="Verdana" w:hAnsi="Verdana" w:cstheme="minorHAnsi"/>
          <w:sz w:val="18"/>
        </w:rPr>
      </w:pPr>
      <w:bookmarkStart w:id="225" w:name="_Toc354752484"/>
      <w:bookmarkStart w:id="226" w:name="_Toc516581687"/>
      <w:bookmarkStart w:id="227" w:name="_Toc516734874"/>
      <w:bookmarkStart w:id="228" w:name="_Toc516738904"/>
      <w:bookmarkStart w:id="229" w:name="_Toc8212197"/>
      <w:r w:rsidRPr="00C73012">
        <w:rPr>
          <w:rFonts w:ascii="Verdana" w:hAnsi="Verdana" w:cstheme="minorHAnsi"/>
          <w:b/>
          <w:sz w:val="18"/>
        </w:rPr>
        <w:t>Załącznik n</w:t>
      </w:r>
      <w:r w:rsidR="00533129" w:rsidRPr="00C73012">
        <w:rPr>
          <w:rFonts w:ascii="Verdana" w:hAnsi="Verdana" w:cstheme="minorHAnsi"/>
          <w:b/>
          <w:sz w:val="18"/>
        </w:rPr>
        <w:t xml:space="preserve">r </w:t>
      </w:r>
      <w:r w:rsidRPr="00C73012">
        <w:rPr>
          <w:rFonts w:ascii="Verdana" w:hAnsi="Verdana" w:cstheme="minorHAnsi"/>
          <w:b/>
          <w:sz w:val="18"/>
        </w:rPr>
        <w:t>1</w:t>
      </w:r>
      <w:r w:rsidR="00135A66">
        <w:rPr>
          <w:rFonts w:ascii="Verdana" w:hAnsi="Verdana" w:cstheme="minorHAnsi"/>
          <w:b/>
          <w:sz w:val="18"/>
        </w:rPr>
        <w:t xml:space="preserve"> </w:t>
      </w:r>
      <w:r w:rsidR="00B72A8E">
        <w:rPr>
          <w:rFonts w:ascii="Verdana" w:hAnsi="Verdana" w:cstheme="minorHAnsi"/>
          <w:b/>
          <w:sz w:val="18"/>
        </w:rPr>
        <w:t xml:space="preserve">  </w:t>
      </w:r>
      <w:r w:rsidR="000D793E">
        <w:rPr>
          <w:rFonts w:ascii="Verdana" w:hAnsi="Verdana" w:cstheme="minorHAnsi"/>
          <w:b/>
          <w:sz w:val="18"/>
        </w:rPr>
        <w:t xml:space="preserve">  </w:t>
      </w:r>
      <w:r w:rsidR="00533129" w:rsidRPr="00C73012">
        <w:rPr>
          <w:rFonts w:ascii="Verdana" w:hAnsi="Verdana" w:cstheme="minorHAnsi"/>
          <w:sz w:val="18"/>
        </w:rPr>
        <w:t>–</w:t>
      </w:r>
      <w:bookmarkStart w:id="230" w:name="_Toc354752485"/>
      <w:bookmarkEnd w:id="225"/>
      <w:r w:rsidR="00562B36" w:rsidRPr="00C73012">
        <w:rPr>
          <w:rFonts w:ascii="Verdana" w:hAnsi="Verdana" w:cstheme="minorHAnsi"/>
          <w:sz w:val="18"/>
        </w:rPr>
        <w:t xml:space="preserve"> </w:t>
      </w:r>
      <w:bookmarkEnd w:id="226"/>
      <w:bookmarkEnd w:id="227"/>
      <w:bookmarkEnd w:id="228"/>
      <w:bookmarkEnd w:id="229"/>
      <w:bookmarkEnd w:id="230"/>
      <w:r w:rsidR="0059002F" w:rsidRPr="00C73012">
        <w:rPr>
          <w:rFonts w:ascii="Verdana" w:hAnsi="Verdana" w:cstheme="minorHAnsi"/>
          <w:sz w:val="18"/>
        </w:rPr>
        <w:t>Formularz Oferty</w:t>
      </w:r>
    </w:p>
    <w:p w14:paraId="63120289" w14:textId="08EDE1D0" w:rsidR="00F30FC5" w:rsidRDefault="00F30FC5" w:rsidP="0080714D">
      <w:pPr>
        <w:spacing w:before="120" w:after="120" w:line="276" w:lineRule="auto"/>
        <w:ind w:left="2835" w:hanging="1984"/>
        <w:jc w:val="left"/>
        <w:outlineLvl w:val="0"/>
        <w:rPr>
          <w:rFonts w:ascii="Verdana" w:hAnsi="Verdana" w:cstheme="minorHAnsi"/>
          <w:sz w:val="18"/>
        </w:rPr>
      </w:pPr>
      <w:bookmarkStart w:id="231" w:name="_Toc516734876"/>
      <w:bookmarkStart w:id="232" w:name="_Toc516738906"/>
      <w:bookmarkStart w:id="233" w:name="_Toc8212198"/>
      <w:r w:rsidRPr="00C73012">
        <w:rPr>
          <w:rFonts w:ascii="Verdana" w:hAnsi="Verdana" w:cstheme="minorHAnsi"/>
          <w:b/>
          <w:sz w:val="18"/>
        </w:rPr>
        <w:t xml:space="preserve">Załącznik nr </w:t>
      </w:r>
      <w:r w:rsidR="00474355" w:rsidRPr="00C73012">
        <w:rPr>
          <w:rFonts w:ascii="Verdana" w:hAnsi="Verdana" w:cstheme="minorHAnsi"/>
          <w:b/>
          <w:sz w:val="18"/>
        </w:rPr>
        <w:t>2</w:t>
      </w:r>
      <w:r w:rsidR="00B72A8E">
        <w:rPr>
          <w:rFonts w:ascii="Verdana" w:hAnsi="Verdana" w:cstheme="minorHAnsi"/>
          <w:b/>
          <w:sz w:val="18"/>
        </w:rPr>
        <w:t xml:space="preserve">  </w:t>
      </w:r>
      <w:r w:rsidR="00135A66">
        <w:rPr>
          <w:rFonts w:ascii="Verdana" w:hAnsi="Verdana" w:cstheme="minorHAnsi"/>
          <w:sz w:val="18"/>
        </w:rPr>
        <w:t xml:space="preserve"> </w:t>
      </w:r>
      <w:r w:rsidR="00F0513B">
        <w:rPr>
          <w:rFonts w:ascii="Verdana" w:hAnsi="Verdana" w:cstheme="minorHAnsi"/>
          <w:sz w:val="18"/>
        </w:rPr>
        <w:t xml:space="preserve">  </w:t>
      </w:r>
      <w:r w:rsidR="00135A66" w:rsidRPr="00C73012">
        <w:rPr>
          <w:rFonts w:ascii="Verdana" w:hAnsi="Verdana" w:cstheme="minorHAnsi"/>
          <w:sz w:val="18"/>
        </w:rPr>
        <w:t xml:space="preserve">– </w:t>
      </w:r>
      <w:bookmarkEnd w:id="231"/>
      <w:bookmarkEnd w:id="232"/>
      <w:bookmarkEnd w:id="233"/>
      <w:r w:rsidR="007769C1">
        <w:rPr>
          <w:rFonts w:ascii="Verdana" w:hAnsi="Verdana" w:cstheme="minorHAnsi"/>
          <w:sz w:val="18"/>
        </w:rPr>
        <w:t>Projekt</w:t>
      </w:r>
      <w:r w:rsidR="0088177D">
        <w:rPr>
          <w:rFonts w:ascii="Verdana" w:hAnsi="Verdana" w:cstheme="minorHAnsi"/>
          <w:sz w:val="18"/>
        </w:rPr>
        <w:t xml:space="preserve"> </w:t>
      </w:r>
      <w:r w:rsidR="00CE4834">
        <w:rPr>
          <w:rFonts w:ascii="Verdana" w:hAnsi="Verdana" w:cstheme="minorHAnsi"/>
          <w:sz w:val="18"/>
        </w:rPr>
        <w:t>Umow</w:t>
      </w:r>
      <w:r w:rsidR="0088177D">
        <w:rPr>
          <w:rFonts w:ascii="Verdana" w:hAnsi="Verdana" w:cstheme="minorHAnsi"/>
          <w:sz w:val="18"/>
        </w:rPr>
        <w:t>y</w:t>
      </w:r>
    </w:p>
    <w:p w14:paraId="43D41317" w14:textId="63A12AF9" w:rsidR="00024B16" w:rsidRPr="00C73012" w:rsidRDefault="00024B16" w:rsidP="0080714D">
      <w:pPr>
        <w:spacing w:before="120" w:after="120" w:line="276" w:lineRule="auto"/>
        <w:ind w:left="2835" w:hanging="1984"/>
        <w:jc w:val="left"/>
        <w:outlineLvl w:val="0"/>
        <w:rPr>
          <w:rFonts w:ascii="Verdana" w:hAnsi="Verdana" w:cstheme="minorHAnsi"/>
          <w:sz w:val="18"/>
        </w:rPr>
      </w:pPr>
      <w:r w:rsidRPr="00C73012">
        <w:rPr>
          <w:rFonts w:ascii="Verdana" w:hAnsi="Verdana" w:cstheme="minorHAnsi"/>
          <w:b/>
          <w:sz w:val="18"/>
        </w:rPr>
        <w:t>Załącznik nr 2</w:t>
      </w:r>
      <w:r w:rsidR="00F0513B">
        <w:rPr>
          <w:rFonts w:ascii="Verdana" w:hAnsi="Verdana" w:cstheme="minorHAnsi"/>
          <w:b/>
          <w:sz w:val="18"/>
        </w:rPr>
        <w:t>a</w:t>
      </w:r>
      <w:r>
        <w:rPr>
          <w:rFonts w:ascii="Verdana" w:hAnsi="Verdana" w:cstheme="minorHAnsi"/>
          <w:b/>
          <w:sz w:val="18"/>
        </w:rPr>
        <w:t xml:space="preserve">  </w:t>
      </w:r>
      <w:r>
        <w:rPr>
          <w:rFonts w:ascii="Verdana" w:hAnsi="Verdana" w:cstheme="minorHAnsi"/>
          <w:sz w:val="18"/>
        </w:rPr>
        <w:t xml:space="preserve"> </w:t>
      </w:r>
      <w:r w:rsidRPr="00C73012">
        <w:rPr>
          <w:rFonts w:ascii="Verdana" w:hAnsi="Verdana" w:cstheme="minorHAnsi"/>
          <w:sz w:val="18"/>
        </w:rPr>
        <w:t xml:space="preserve">– </w:t>
      </w:r>
      <w:r w:rsidR="00BC5288">
        <w:rPr>
          <w:rFonts w:ascii="Verdana" w:hAnsi="Verdana" w:cstheme="minorHAnsi"/>
          <w:sz w:val="18"/>
        </w:rPr>
        <w:t>Opis przedmiotu zamówienia (</w:t>
      </w:r>
      <w:r w:rsidR="00F0513B">
        <w:rPr>
          <w:rFonts w:ascii="Verdana" w:hAnsi="Verdana" w:cstheme="minorHAnsi"/>
          <w:sz w:val="18"/>
        </w:rPr>
        <w:t>Specyfikacja techniczna</w:t>
      </w:r>
      <w:r w:rsidR="00BC5288">
        <w:rPr>
          <w:rFonts w:ascii="Verdana" w:hAnsi="Verdana" w:cstheme="minorHAnsi"/>
          <w:sz w:val="18"/>
        </w:rPr>
        <w:t>)</w:t>
      </w:r>
    </w:p>
    <w:p w14:paraId="44F820EE" w14:textId="06C416B2" w:rsidR="00F30FC5" w:rsidRDefault="00474355" w:rsidP="008B5F9F">
      <w:pPr>
        <w:spacing w:before="120" w:after="120" w:line="276" w:lineRule="auto"/>
        <w:ind w:left="2694" w:hanging="1843"/>
        <w:outlineLvl w:val="0"/>
        <w:rPr>
          <w:rFonts w:ascii="Verdana" w:hAnsi="Verdana" w:cstheme="minorHAnsi"/>
          <w:sz w:val="18"/>
        </w:rPr>
      </w:pPr>
      <w:bookmarkStart w:id="234" w:name="_Toc516734877"/>
      <w:bookmarkStart w:id="235" w:name="_Toc516738907"/>
      <w:bookmarkStart w:id="236" w:name="_Toc8212199"/>
      <w:r w:rsidRPr="00C73012">
        <w:rPr>
          <w:rFonts w:ascii="Verdana" w:hAnsi="Verdana" w:cstheme="minorHAnsi"/>
          <w:b/>
          <w:sz w:val="18"/>
        </w:rPr>
        <w:t>Załącznik nr 3</w:t>
      </w:r>
      <w:r w:rsidR="00F30FC5" w:rsidRPr="00C73012">
        <w:rPr>
          <w:rFonts w:ascii="Verdana" w:hAnsi="Verdana" w:cstheme="minorHAnsi"/>
          <w:sz w:val="18"/>
        </w:rPr>
        <w:t xml:space="preserve"> </w:t>
      </w:r>
      <w:r w:rsidR="00B72A8E">
        <w:rPr>
          <w:rFonts w:ascii="Verdana" w:hAnsi="Verdana" w:cstheme="minorHAnsi"/>
          <w:sz w:val="18"/>
        </w:rPr>
        <w:t xml:space="preserve">  </w:t>
      </w:r>
      <w:r w:rsidR="00C025D7">
        <w:rPr>
          <w:rFonts w:ascii="Verdana" w:hAnsi="Verdana" w:cstheme="minorHAnsi"/>
          <w:sz w:val="18"/>
        </w:rPr>
        <w:t xml:space="preserve">  </w:t>
      </w:r>
      <w:r w:rsidR="00135A66" w:rsidRPr="00C73012">
        <w:rPr>
          <w:rFonts w:ascii="Verdana" w:hAnsi="Verdana" w:cstheme="minorHAnsi"/>
          <w:sz w:val="18"/>
        </w:rPr>
        <w:t xml:space="preserve">– </w:t>
      </w:r>
      <w:r w:rsidR="0059002F" w:rsidRPr="00C73012">
        <w:rPr>
          <w:rFonts w:ascii="Verdana" w:hAnsi="Verdana" w:cstheme="minorHAnsi"/>
          <w:sz w:val="18"/>
        </w:rPr>
        <w:t>Oświadczenie</w:t>
      </w:r>
      <w:bookmarkEnd w:id="234"/>
      <w:bookmarkEnd w:id="235"/>
      <w:bookmarkEnd w:id="236"/>
    </w:p>
    <w:p w14:paraId="01D4F00E" w14:textId="612AF61D" w:rsidR="00A95EF0" w:rsidRDefault="00A95EF0" w:rsidP="00A95EF0">
      <w:pPr>
        <w:spacing w:before="120" w:after="120" w:line="276" w:lineRule="auto"/>
        <w:ind w:left="2694" w:hanging="1843"/>
        <w:jc w:val="left"/>
        <w:outlineLvl w:val="0"/>
        <w:rPr>
          <w:rFonts w:ascii="Verdana" w:hAnsi="Verdana" w:cstheme="minorHAnsi"/>
          <w:sz w:val="18"/>
        </w:rPr>
      </w:pPr>
      <w:r>
        <w:rPr>
          <w:rFonts w:ascii="Verdana" w:hAnsi="Verdana" w:cstheme="minorHAnsi"/>
          <w:b/>
          <w:sz w:val="18"/>
        </w:rPr>
        <w:t xml:space="preserve">Załącznik nr </w:t>
      </w:r>
      <w:r w:rsidR="00CF6C51">
        <w:rPr>
          <w:rFonts w:ascii="Verdana" w:hAnsi="Verdana" w:cstheme="minorHAnsi"/>
          <w:b/>
          <w:sz w:val="18"/>
        </w:rPr>
        <w:t>4</w:t>
      </w:r>
      <w:r>
        <w:rPr>
          <w:rFonts w:ascii="Verdana" w:hAnsi="Verdana" w:cstheme="minorHAnsi"/>
          <w:b/>
          <w:sz w:val="18"/>
        </w:rPr>
        <w:t xml:space="preserve">  </w:t>
      </w:r>
      <w:r w:rsidR="00C025D7">
        <w:rPr>
          <w:rFonts w:ascii="Verdana" w:hAnsi="Verdana" w:cstheme="minorHAnsi"/>
          <w:b/>
          <w:sz w:val="18"/>
        </w:rPr>
        <w:t xml:space="preserve">  </w:t>
      </w:r>
      <w:r w:rsidR="000D793E">
        <w:rPr>
          <w:rFonts w:ascii="Verdana" w:hAnsi="Verdana" w:cstheme="minorHAnsi"/>
          <w:b/>
          <w:sz w:val="18"/>
        </w:rPr>
        <w:t xml:space="preserve"> </w:t>
      </w:r>
      <w:r w:rsidRPr="00C73012">
        <w:rPr>
          <w:rFonts w:ascii="Verdana" w:hAnsi="Verdana" w:cstheme="minorHAnsi"/>
          <w:sz w:val="18"/>
        </w:rPr>
        <w:t xml:space="preserve">– </w:t>
      </w:r>
      <w:r w:rsidR="0029796C" w:rsidRPr="00AF22CE">
        <w:rPr>
          <w:rFonts w:ascii="Verdana" w:hAnsi="Verdana" w:cstheme="minorHAnsi"/>
          <w:sz w:val="18"/>
        </w:rPr>
        <w:t xml:space="preserve">Wykaz </w:t>
      </w:r>
      <w:r w:rsidR="00AF22CE" w:rsidRPr="00AF22CE">
        <w:rPr>
          <w:rFonts w:ascii="Verdana" w:hAnsi="Verdana" w:cstheme="minorHAnsi"/>
          <w:sz w:val="18"/>
        </w:rPr>
        <w:t>u</w:t>
      </w:r>
      <w:r w:rsidR="00AF22CE">
        <w:rPr>
          <w:rFonts w:ascii="Verdana" w:hAnsi="Verdana" w:cstheme="minorHAnsi"/>
          <w:sz w:val="18"/>
        </w:rPr>
        <w:t>sług</w:t>
      </w:r>
    </w:p>
    <w:p w14:paraId="44A4D8CD" w14:textId="00F7F2F3" w:rsidR="00AF22CE" w:rsidRDefault="00AF22CE" w:rsidP="00AF22CE">
      <w:pPr>
        <w:spacing w:before="120" w:after="120" w:line="276" w:lineRule="auto"/>
        <w:ind w:left="2835" w:hanging="1984"/>
        <w:jc w:val="left"/>
        <w:outlineLvl w:val="0"/>
        <w:rPr>
          <w:rFonts w:ascii="Verdana" w:hAnsi="Verdana" w:cstheme="minorHAnsi"/>
          <w:sz w:val="18"/>
        </w:rPr>
      </w:pPr>
      <w:r>
        <w:rPr>
          <w:rFonts w:ascii="Verdana" w:hAnsi="Verdana" w:cstheme="minorHAnsi"/>
          <w:b/>
          <w:sz w:val="18"/>
        </w:rPr>
        <w:t xml:space="preserve">Załącznik nr 5     </w:t>
      </w:r>
      <w:r w:rsidRPr="00C73012">
        <w:rPr>
          <w:rFonts w:ascii="Verdana" w:hAnsi="Verdana" w:cstheme="minorHAnsi"/>
          <w:sz w:val="18"/>
        </w:rPr>
        <w:t xml:space="preserve">– </w:t>
      </w:r>
      <w:r>
        <w:rPr>
          <w:rFonts w:ascii="Verdana" w:hAnsi="Verdana" w:cstheme="minorHAnsi"/>
          <w:sz w:val="18"/>
        </w:rPr>
        <w:t>Wykaz osób</w:t>
      </w:r>
    </w:p>
    <w:p w14:paraId="0B3A1DAC" w14:textId="5D526341" w:rsidR="00A95EF0" w:rsidRPr="00C73012" w:rsidRDefault="00AF22CE" w:rsidP="000D6B7C">
      <w:pPr>
        <w:spacing w:before="120" w:after="120" w:line="276" w:lineRule="auto"/>
        <w:ind w:left="2835" w:hanging="1984"/>
        <w:jc w:val="left"/>
        <w:outlineLvl w:val="0"/>
        <w:rPr>
          <w:rFonts w:ascii="Verdana" w:hAnsi="Verdana" w:cstheme="minorHAnsi"/>
          <w:sz w:val="18"/>
        </w:rPr>
      </w:pPr>
      <w:r>
        <w:rPr>
          <w:rFonts w:ascii="Verdana" w:hAnsi="Verdana" w:cstheme="minorHAnsi"/>
          <w:b/>
          <w:sz w:val="18"/>
        </w:rPr>
        <w:t>Załącznik nr 6</w:t>
      </w:r>
      <w:r w:rsidR="007C609D">
        <w:rPr>
          <w:rFonts w:ascii="Verdana" w:hAnsi="Verdana" w:cstheme="minorHAnsi"/>
          <w:b/>
          <w:sz w:val="18"/>
        </w:rPr>
        <w:t xml:space="preserve">  </w:t>
      </w:r>
      <w:r w:rsidR="00C025D7">
        <w:rPr>
          <w:rFonts w:ascii="Verdana" w:hAnsi="Verdana" w:cstheme="minorHAnsi"/>
          <w:b/>
          <w:sz w:val="18"/>
        </w:rPr>
        <w:t xml:space="preserve">  </w:t>
      </w:r>
      <w:r w:rsidR="007C609D">
        <w:rPr>
          <w:rFonts w:ascii="Verdana" w:hAnsi="Verdana" w:cstheme="minorHAnsi"/>
          <w:b/>
          <w:sz w:val="18"/>
        </w:rPr>
        <w:t xml:space="preserve"> </w:t>
      </w:r>
      <w:r w:rsidR="007C609D" w:rsidRPr="00C73012">
        <w:rPr>
          <w:rFonts w:ascii="Verdana" w:hAnsi="Verdana" w:cstheme="minorHAnsi"/>
          <w:sz w:val="18"/>
        </w:rPr>
        <w:t xml:space="preserve">– </w:t>
      </w:r>
      <w:r w:rsidR="0029796C" w:rsidRPr="00A95EF0">
        <w:rPr>
          <w:rFonts w:ascii="Verdana" w:hAnsi="Verdana" w:cstheme="minorHAnsi"/>
          <w:sz w:val="18"/>
        </w:rPr>
        <w:t xml:space="preserve">Wzór Ankiety dotyczącej weryfikacji Podmiotu któremu ma zostać </w:t>
      </w:r>
      <w:r w:rsidR="00C025D7">
        <w:rPr>
          <w:rFonts w:ascii="Verdana" w:hAnsi="Verdana" w:cstheme="minorHAnsi"/>
          <w:sz w:val="18"/>
        </w:rPr>
        <w:t xml:space="preserve"> </w:t>
      </w:r>
      <w:r w:rsidR="0029796C" w:rsidRPr="00A95EF0">
        <w:rPr>
          <w:rFonts w:ascii="Verdana" w:hAnsi="Verdana" w:cstheme="minorHAnsi"/>
          <w:sz w:val="18"/>
        </w:rPr>
        <w:t>powierzone przetwarzanie danych osobowych</w:t>
      </w:r>
    </w:p>
    <w:p w14:paraId="1DF6E6CA" w14:textId="718DF81A" w:rsidR="00F0513B" w:rsidRDefault="00F0513B">
      <w:pPr>
        <w:spacing w:after="200" w:line="276" w:lineRule="auto"/>
        <w:jc w:val="left"/>
        <w:rPr>
          <w:rFonts w:ascii="Verdana" w:hAnsi="Verdana" w:cstheme="minorHAnsi"/>
          <w:sz w:val="18"/>
        </w:rPr>
      </w:pPr>
      <w:r>
        <w:rPr>
          <w:rFonts w:ascii="Verdana" w:hAnsi="Verdana" w:cstheme="minorHAnsi"/>
          <w:sz w:val="18"/>
        </w:rPr>
        <w:br w:type="page"/>
      </w:r>
    </w:p>
    <w:p w14:paraId="6E73FA20" w14:textId="77777777" w:rsidR="00FE3687" w:rsidRPr="003932F8" w:rsidRDefault="00FE3687" w:rsidP="003932F8">
      <w:pPr>
        <w:spacing w:before="120" w:after="120" w:line="276" w:lineRule="auto"/>
        <w:ind w:left="1571" w:hanging="720"/>
        <w:jc w:val="left"/>
        <w:outlineLvl w:val="0"/>
        <w:rPr>
          <w:rFonts w:ascii="Verdana" w:hAnsi="Verdana" w:cstheme="minorHAnsi"/>
          <w:sz w:val="18"/>
        </w:rPr>
      </w:pPr>
    </w:p>
    <w:p w14:paraId="7A1A5841" w14:textId="7B05AAB4" w:rsidR="009A4EA9" w:rsidRPr="00EA2A2B" w:rsidRDefault="009A4EA9" w:rsidP="008B5F9F">
      <w:pPr>
        <w:shd w:val="clear" w:color="auto" w:fill="C6D9F1" w:themeFill="text2" w:themeFillTint="33"/>
        <w:spacing w:before="120" w:after="120" w:line="276" w:lineRule="auto"/>
        <w:jc w:val="right"/>
        <w:outlineLvl w:val="0"/>
        <w:rPr>
          <w:rFonts w:ascii="Verdana" w:hAnsi="Verdana" w:cstheme="minorHAnsi"/>
          <w:b/>
          <w:sz w:val="18"/>
          <w:szCs w:val="22"/>
        </w:rPr>
      </w:pPr>
      <w:bookmarkStart w:id="237" w:name="_Toc8212201"/>
      <w:r w:rsidRPr="00EA2A2B">
        <w:rPr>
          <w:rFonts w:ascii="Verdana" w:hAnsi="Verdana" w:cstheme="minorHAnsi"/>
          <w:b/>
          <w:sz w:val="18"/>
          <w:szCs w:val="22"/>
        </w:rPr>
        <w:t xml:space="preserve">ZAŁĄCZNIK NR </w:t>
      </w:r>
      <w:r w:rsidR="0059002F" w:rsidRPr="00EA2A2B">
        <w:rPr>
          <w:rFonts w:ascii="Verdana" w:hAnsi="Verdana" w:cstheme="minorHAnsi"/>
          <w:b/>
          <w:sz w:val="18"/>
          <w:szCs w:val="22"/>
        </w:rPr>
        <w:t xml:space="preserve">1 </w:t>
      </w:r>
      <w:r w:rsidRPr="00EA2A2B">
        <w:rPr>
          <w:rFonts w:ascii="Verdana" w:hAnsi="Verdana" w:cstheme="minorHAnsi"/>
          <w:b/>
          <w:sz w:val="18"/>
          <w:szCs w:val="22"/>
        </w:rPr>
        <w:t xml:space="preserve">DO </w:t>
      </w:r>
      <w:r w:rsidR="00FB7EB2" w:rsidRPr="00EA2A2B">
        <w:rPr>
          <w:rFonts w:ascii="Verdana" w:hAnsi="Verdana" w:cstheme="minorHAnsi"/>
          <w:b/>
          <w:sz w:val="18"/>
          <w:szCs w:val="22"/>
        </w:rPr>
        <w:t>SWZ</w:t>
      </w:r>
      <w:r w:rsidRPr="00EA2A2B">
        <w:rPr>
          <w:rFonts w:ascii="Verdana" w:hAnsi="Verdana" w:cstheme="minorHAnsi"/>
          <w:b/>
          <w:sz w:val="18"/>
          <w:szCs w:val="22"/>
        </w:rPr>
        <w:t xml:space="preserve"> – </w:t>
      </w:r>
      <w:bookmarkEnd w:id="237"/>
      <w:r w:rsidR="004507C0" w:rsidRPr="00EA2A2B">
        <w:rPr>
          <w:rFonts w:ascii="Verdana" w:hAnsi="Verdana" w:cstheme="minorHAnsi"/>
          <w:b/>
          <w:sz w:val="18"/>
          <w:szCs w:val="22"/>
        </w:rPr>
        <w:t>FORMULARZ OFERTY</w:t>
      </w:r>
    </w:p>
    <w:p w14:paraId="15C8986E" w14:textId="77777777" w:rsidR="0001440B" w:rsidRDefault="0001440B" w:rsidP="00D56FE8">
      <w:pPr>
        <w:pStyle w:val="Akapitzlist"/>
        <w:tabs>
          <w:tab w:val="left" w:pos="5739"/>
        </w:tabs>
        <w:spacing w:before="120" w:after="120" w:line="276" w:lineRule="auto"/>
        <w:ind w:left="1571" w:hanging="851"/>
        <w:contextualSpacing w:val="0"/>
        <w:jc w:val="right"/>
        <w:rPr>
          <w:rFonts w:ascii="Verdana" w:hAnsi="Verdana" w:cstheme="minorHAnsi"/>
          <w:b/>
          <w:sz w:val="18"/>
          <w:szCs w:val="22"/>
        </w:rPr>
      </w:pPr>
    </w:p>
    <w:p w14:paraId="5FB8A2C9" w14:textId="23DDF9E5" w:rsidR="007103CC" w:rsidRPr="00EA2A2B" w:rsidRDefault="007103CC" w:rsidP="00D56FE8">
      <w:pPr>
        <w:pStyle w:val="Akapitzlist"/>
        <w:tabs>
          <w:tab w:val="left" w:pos="5739"/>
        </w:tabs>
        <w:spacing w:before="120" w:after="120" w:line="276" w:lineRule="auto"/>
        <w:ind w:left="1571" w:hanging="851"/>
        <w:contextualSpacing w:val="0"/>
        <w:jc w:val="right"/>
        <w:rPr>
          <w:rFonts w:ascii="Verdana" w:hAnsi="Verdana" w:cstheme="minorHAnsi"/>
          <w:b/>
          <w:sz w:val="18"/>
          <w:szCs w:val="22"/>
        </w:rPr>
      </w:pPr>
      <w:r w:rsidRPr="00EA2A2B">
        <w:rPr>
          <w:rFonts w:ascii="Verdana" w:hAnsi="Verdana" w:cstheme="minorHAnsi"/>
          <w:b/>
          <w:sz w:val="18"/>
          <w:szCs w:val="22"/>
        </w:rPr>
        <w:t>ZAMAWIAJĄCY:</w:t>
      </w:r>
    </w:p>
    <w:p w14:paraId="7B687120" w14:textId="0019A359" w:rsidR="00DF6998" w:rsidRDefault="00541669" w:rsidP="00DF6998">
      <w:pPr>
        <w:tabs>
          <w:tab w:val="left" w:pos="851"/>
        </w:tabs>
        <w:spacing w:before="120" w:after="120" w:line="276" w:lineRule="auto"/>
        <w:ind w:left="1571" w:hanging="851"/>
        <w:jc w:val="right"/>
        <w:rPr>
          <w:rFonts w:ascii="Verdana" w:hAnsi="Verdana" w:cstheme="minorHAnsi"/>
          <w:b/>
          <w:bCs/>
          <w:sz w:val="18"/>
          <w:szCs w:val="22"/>
        </w:rPr>
      </w:pPr>
      <w:r>
        <w:rPr>
          <w:rFonts w:ascii="Verdana" w:hAnsi="Verdana" w:cstheme="minorHAnsi"/>
          <w:b/>
          <w:bCs/>
          <w:sz w:val="18"/>
          <w:szCs w:val="22"/>
        </w:rPr>
        <w:t>PGE Systemy S.A.</w:t>
      </w:r>
    </w:p>
    <w:p w14:paraId="0CBA1690" w14:textId="6F2CEE67" w:rsidR="00541669" w:rsidRDefault="00541669" w:rsidP="00DF6998">
      <w:pPr>
        <w:tabs>
          <w:tab w:val="left" w:pos="851"/>
        </w:tabs>
        <w:spacing w:before="120" w:after="120" w:line="276" w:lineRule="auto"/>
        <w:ind w:left="1571" w:hanging="851"/>
        <w:jc w:val="right"/>
        <w:rPr>
          <w:rFonts w:ascii="Verdana" w:hAnsi="Verdana" w:cstheme="minorHAnsi"/>
          <w:b/>
          <w:bCs/>
          <w:sz w:val="18"/>
          <w:szCs w:val="22"/>
        </w:rPr>
      </w:pPr>
      <w:r>
        <w:rPr>
          <w:rFonts w:ascii="Verdana" w:hAnsi="Verdana" w:cstheme="minorHAnsi"/>
          <w:b/>
          <w:bCs/>
          <w:sz w:val="18"/>
          <w:szCs w:val="22"/>
        </w:rPr>
        <w:t xml:space="preserve">ul. Sienna </w:t>
      </w:r>
      <w:r w:rsidR="00EC6C74">
        <w:rPr>
          <w:rFonts w:ascii="Verdana" w:hAnsi="Verdana" w:cstheme="minorHAnsi"/>
          <w:b/>
          <w:bCs/>
          <w:sz w:val="18"/>
          <w:szCs w:val="22"/>
        </w:rPr>
        <w:t>39</w:t>
      </w:r>
    </w:p>
    <w:p w14:paraId="04098796" w14:textId="3B143569" w:rsidR="00DF6998" w:rsidRDefault="00541669" w:rsidP="00C025D7">
      <w:pPr>
        <w:tabs>
          <w:tab w:val="left" w:pos="851"/>
        </w:tabs>
        <w:spacing w:before="120" w:after="120" w:line="276" w:lineRule="auto"/>
        <w:ind w:left="1571" w:hanging="851"/>
        <w:jc w:val="right"/>
        <w:rPr>
          <w:rFonts w:ascii="Verdana" w:hAnsi="Verdana" w:cstheme="minorHAnsi"/>
          <w:b/>
          <w:bCs/>
          <w:sz w:val="18"/>
          <w:szCs w:val="22"/>
        </w:rPr>
      </w:pPr>
      <w:r>
        <w:rPr>
          <w:rFonts w:ascii="Verdana" w:hAnsi="Verdana" w:cstheme="minorHAnsi"/>
          <w:b/>
          <w:bCs/>
          <w:sz w:val="18"/>
          <w:szCs w:val="22"/>
        </w:rPr>
        <w:t>00-</w:t>
      </w:r>
      <w:r w:rsidR="00EC6C74">
        <w:rPr>
          <w:rFonts w:ascii="Verdana" w:hAnsi="Verdana" w:cstheme="minorHAnsi"/>
          <w:b/>
          <w:bCs/>
          <w:sz w:val="18"/>
          <w:szCs w:val="22"/>
        </w:rPr>
        <w:t xml:space="preserve">121 </w:t>
      </w:r>
      <w:r>
        <w:rPr>
          <w:rFonts w:ascii="Verdana" w:hAnsi="Verdana" w:cstheme="minorHAnsi"/>
          <w:b/>
          <w:bCs/>
          <w:sz w:val="18"/>
          <w:szCs w:val="22"/>
        </w:rPr>
        <w:t>Warszawa</w:t>
      </w:r>
    </w:p>
    <w:p w14:paraId="1151CAC6" w14:textId="77777777" w:rsidR="00C025D7" w:rsidRPr="00C025D7" w:rsidRDefault="00C025D7" w:rsidP="00C025D7">
      <w:pPr>
        <w:tabs>
          <w:tab w:val="left" w:pos="851"/>
        </w:tabs>
        <w:spacing w:before="120" w:after="120" w:line="276" w:lineRule="auto"/>
        <w:ind w:left="1571" w:hanging="851"/>
        <w:jc w:val="right"/>
        <w:rPr>
          <w:rFonts w:ascii="Verdana" w:hAnsi="Verdana" w:cstheme="minorHAnsi"/>
          <w:b/>
          <w:bCs/>
          <w:sz w:val="18"/>
          <w:szCs w:val="22"/>
        </w:rPr>
      </w:pPr>
    </w:p>
    <w:p w14:paraId="3ADA9CBD" w14:textId="43D601A2" w:rsidR="004507C0" w:rsidRPr="00EA2A2B" w:rsidRDefault="004507C0" w:rsidP="00D56FE8">
      <w:pPr>
        <w:tabs>
          <w:tab w:val="left" w:pos="851"/>
        </w:tabs>
        <w:spacing w:before="120" w:after="120" w:line="276" w:lineRule="auto"/>
        <w:ind w:left="1571" w:hanging="851"/>
        <w:jc w:val="center"/>
        <w:rPr>
          <w:rFonts w:ascii="Verdana" w:hAnsi="Verdana" w:cstheme="minorHAnsi"/>
          <w:b/>
          <w:bCs/>
          <w:sz w:val="18"/>
        </w:rPr>
      </w:pPr>
      <w:r w:rsidRPr="00EA2A2B">
        <w:rPr>
          <w:rFonts w:ascii="Verdana" w:hAnsi="Verdana" w:cstheme="minorHAnsi"/>
          <w:b/>
          <w:bCs/>
          <w:sz w:val="18"/>
        </w:rPr>
        <w:t>OFERTA</w:t>
      </w:r>
    </w:p>
    <w:p w14:paraId="3D31E68B" w14:textId="13898F02" w:rsidR="00DE4045" w:rsidRPr="004720CA" w:rsidRDefault="007103CC" w:rsidP="004720CA">
      <w:pPr>
        <w:ind w:left="2127" w:hanging="2127"/>
        <w:rPr>
          <w:rFonts w:ascii="Verdana" w:hAnsi="Verdana"/>
        </w:rPr>
      </w:pPr>
      <w:r w:rsidRPr="00EA2A2B">
        <w:rPr>
          <w:rFonts w:ascii="Verdana" w:hAnsi="Verdana" w:cstheme="minorHAnsi"/>
          <w:sz w:val="18"/>
        </w:rPr>
        <w:t xml:space="preserve">w </w:t>
      </w:r>
      <w:r w:rsidR="009856D4">
        <w:rPr>
          <w:rFonts w:ascii="Verdana" w:hAnsi="Verdana" w:cstheme="minorHAnsi"/>
          <w:sz w:val="18"/>
        </w:rPr>
        <w:t>p</w:t>
      </w:r>
      <w:r w:rsidRPr="00EA2A2B">
        <w:rPr>
          <w:rFonts w:ascii="Verdana" w:hAnsi="Verdana" w:cstheme="minorHAnsi"/>
          <w:sz w:val="18"/>
        </w:rPr>
        <w:t>ostępowaniu</w:t>
      </w:r>
      <w:r w:rsidR="00DE4045">
        <w:rPr>
          <w:rFonts w:ascii="Verdana" w:hAnsi="Verdana" w:cstheme="minorHAnsi"/>
          <w:sz w:val="18"/>
        </w:rPr>
        <w:t xml:space="preserve"> pt.:</w:t>
      </w:r>
      <w:r w:rsidRPr="00EA2A2B">
        <w:rPr>
          <w:rFonts w:ascii="Verdana" w:hAnsi="Verdana" w:cstheme="minorHAnsi"/>
          <w:sz w:val="18"/>
        </w:rPr>
        <w:t xml:space="preserve"> </w:t>
      </w:r>
      <w:r w:rsidR="00DE4045">
        <w:rPr>
          <w:rFonts w:ascii="Verdana" w:hAnsi="Verdana" w:cstheme="minorHAnsi"/>
          <w:sz w:val="18"/>
        </w:rPr>
        <w:t>„</w:t>
      </w:r>
      <w:r w:rsidR="004720CA" w:rsidRPr="004720CA">
        <w:rPr>
          <w:rFonts w:ascii="Verdana" w:hAnsi="Verdana" w:cs="Arial"/>
          <w:sz w:val="18"/>
          <w:szCs w:val="18"/>
        </w:rPr>
        <w:t>Umowa na świadczenie usług wsparcia serwisowego centrali telefonicznej na terenie EC Rzeszów</w:t>
      </w:r>
      <w:r w:rsidR="009E20E5">
        <w:rPr>
          <w:rFonts w:ascii="Verdana" w:hAnsi="Verdana" w:cstheme="minorHAnsi"/>
          <w:bCs/>
          <w:sz w:val="18"/>
          <w:szCs w:val="18"/>
        </w:rPr>
        <w:t>”</w:t>
      </w:r>
      <w:r w:rsidR="004720CA">
        <w:rPr>
          <w:rFonts w:ascii="Verdana" w:hAnsi="Verdana"/>
        </w:rPr>
        <w:t xml:space="preserve"> </w:t>
      </w:r>
      <w:r w:rsidR="007813F8">
        <w:rPr>
          <w:rFonts w:ascii="Verdana" w:hAnsi="Verdana" w:cstheme="minorHAnsi"/>
          <w:sz w:val="18"/>
        </w:rPr>
        <w:t xml:space="preserve">- </w:t>
      </w:r>
      <w:r w:rsidR="00DE4045">
        <w:rPr>
          <w:rFonts w:ascii="Verdana" w:hAnsi="Verdana" w:cstheme="minorHAnsi"/>
          <w:sz w:val="18"/>
        </w:rPr>
        <w:t xml:space="preserve">znak sprawy </w:t>
      </w:r>
      <w:r w:rsidR="00DE4045" w:rsidRPr="007813F8">
        <w:rPr>
          <w:rFonts w:ascii="Calibri" w:hAnsi="Calibri" w:cstheme="minorHAnsi"/>
          <w:szCs w:val="22"/>
          <w:lang w:eastAsia="pl-PL"/>
        </w:rPr>
        <w:t>POST/PGE/SYS/DZ/00</w:t>
      </w:r>
      <w:r w:rsidR="007B4C5C">
        <w:rPr>
          <w:rFonts w:ascii="Calibri" w:hAnsi="Calibri" w:cstheme="minorHAnsi"/>
          <w:szCs w:val="22"/>
          <w:lang w:eastAsia="pl-PL"/>
        </w:rPr>
        <w:t>318</w:t>
      </w:r>
      <w:r w:rsidR="00714D32">
        <w:rPr>
          <w:rFonts w:ascii="Calibri" w:hAnsi="Calibri" w:cstheme="minorHAnsi"/>
          <w:szCs w:val="22"/>
          <w:lang w:eastAsia="pl-PL"/>
        </w:rPr>
        <w:t>/2024</w:t>
      </w:r>
    </w:p>
    <w:p w14:paraId="66C9E1E4" w14:textId="77777777" w:rsidR="00540974" w:rsidRPr="00EA2A2B" w:rsidRDefault="00540974" w:rsidP="002D6DB9">
      <w:pPr>
        <w:numPr>
          <w:ilvl w:val="0"/>
          <w:numId w:val="4"/>
        </w:numPr>
        <w:spacing w:before="120" w:after="120" w:line="276" w:lineRule="auto"/>
        <w:ind w:left="567" w:hanging="283"/>
        <w:rPr>
          <w:rFonts w:ascii="Verdana" w:hAnsi="Verdana" w:cstheme="minorHAnsi"/>
          <w:sz w:val="18"/>
          <w:lang w:eastAsia="pl-PL"/>
        </w:rPr>
      </w:pPr>
      <w:r w:rsidRPr="00EA2A2B">
        <w:rPr>
          <w:rFonts w:ascii="Verdana" w:hAnsi="Verdana" w:cstheme="minorHAnsi"/>
          <w:b/>
          <w:caps/>
          <w:sz w:val="18"/>
          <w:lang w:eastAsia="pl-PL"/>
        </w:rPr>
        <w:t xml:space="preserve">Ofertę </w:t>
      </w:r>
      <w:r w:rsidRPr="00EA2A2B">
        <w:rPr>
          <w:rFonts w:ascii="Verdana" w:hAnsi="Verdana" w:cstheme="minorHAnsi"/>
          <w:b/>
          <w:sz w:val="18"/>
          <w:lang w:eastAsia="pl-PL"/>
        </w:rPr>
        <w:t>składa</w:t>
      </w:r>
      <w:r w:rsidRPr="00EA2A2B">
        <w:rPr>
          <w:rFonts w:ascii="Verdana" w:hAnsi="Verdana" w:cstheme="minorHAnsi"/>
          <w:sz w:val="18"/>
          <w:lang w:eastAsia="pl-PL"/>
        </w:rPr>
        <w:t>:</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811"/>
      </w:tblGrid>
      <w:tr w:rsidR="007103CC" w:rsidRPr="008B5F9F" w14:paraId="2D28FC52" w14:textId="77777777" w:rsidTr="009E323B">
        <w:trPr>
          <w:trHeight w:val="454"/>
        </w:trPr>
        <w:tc>
          <w:tcPr>
            <w:tcW w:w="3119" w:type="dxa"/>
            <w:shd w:val="clear" w:color="auto" w:fill="F2F2F2" w:themeFill="background1" w:themeFillShade="F2"/>
            <w:vAlign w:val="center"/>
          </w:tcPr>
          <w:p w14:paraId="1A807929" w14:textId="77777777" w:rsidR="007103CC" w:rsidRPr="00EA2A2B" w:rsidRDefault="007103CC" w:rsidP="002C5A55">
            <w:pPr>
              <w:spacing w:before="120" w:after="120" w:line="276" w:lineRule="auto"/>
              <w:jc w:val="left"/>
              <w:rPr>
                <w:rFonts w:ascii="Verdana" w:hAnsi="Verdana" w:cstheme="minorHAnsi"/>
                <w:sz w:val="18"/>
              </w:rPr>
            </w:pPr>
            <w:r w:rsidRPr="00EA2A2B">
              <w:rPr>
                <w:rFonts w:ascii="Verdana" w:hAnsi="Verdana" w:cstheme="minorHAnsi"/>
                <w:sz w:val="18"/>
              </w:rPr>
              <w:t xml:space="preserve">Wykonawca </w:t>
            </w:r>
            <w:r w:rsidR="00920B8B" w:rsidRPr="00EA2A2B">
              <w:rPr>
                <w:rFonts w:ascii="Verdana" w:hAnsi="Verdana" w:cstheme="minorHAnsi"/>
                <w:sz w:val="18"/>
              </w:rPr>
              <w:br/>
              <w:t>(Nazwa, adres, NIP)</w:t>
            </w:r>
          </w:p>
        </w:tc>
        <w:tc>
          <w:tcPr>
            <w:tcW w:w="5811" w:type="dxa"/>
          </w:tcPr>
          <w:p w14:paraId="4DB4D3AA" w14:textId="77777777" w:rsidR="007103CC" w:rsidRPr="008B5F9F" w:rsidRDefault="007103CC" w:rsidP="00D56FE8">
            <w:pPr>
              <w:spacing w:before="120" w:after="120" w:line="276" w:lineRule="auto"/>
              <w:ind w:left="1571" w:right="-275" w:hanging="851"/>
              <w:rPr>
                <w:rFonts w:ascii="Verdana" w:hAnsi="Verdana" w:cstheme="minorHAnsi"/>
                <w:color w:val="000000"/>
                <w:sz w:val="20"/>
              </w:rPr>
            </w:pPr>
          </w:p>
        </w:tc>
      </w:tr>
      <w:tr w:rsidR="007103CC" w:rsidRPr="008B5F9F" w14:paraId="3FB7DD41" w14:textId="77777777" w:rsidTr="009E323B">
        <w:trPr>
          <w:trHeight w:val="454"/>
        </w:trPr>
        <w:tc>
          <w:tcPr>
            <w:tcW w:w="3119" w:type="dxa"/>
            <w:tcBorders>
              <w:bottom w:val="single" w:sz="8" w:space="0" w:color="auto"/>
            </w:tcBorders>
            <w:shd w:val="clear" w:color="auto" w:fill="F2F2F2" w:themeFill="background1" w:themeFillShade="F2"/>
            <w:vAlign w:val="center"/>
          </w:tcPr>
          <w:p w14:paraId="1864AE48" w14:textId="01EFB901" w:rsidR="007103CC" w:rsidRPr="00EA2A2B" w:rsidRDefault="007103CC" w:rsidP="005E6773">
            <w:pPr>
              <w:spacing w:before="120" w:after="120" w:line="276" w:lineRule="auto"/>
              <w:jc w:val="left"/>
              <w:rPr>
                <w:rFonts w:ascii="Verdana" w:hAnsi="Verdana" w:cstheme="minorHAnsi"/>
                <w:sz w:val="18"/>
              </w:rPr>
            </w:pPr>
            <w:r w:rsidRPr="00EA2A2B">
              <w:rPr>
                <w:rFonts w:ascii="Verdana" w:hAnsi="Verdana" w:cstheme="minorHAnsi"/>
                <w:sz w:val="18"/>
              </w:rPr>
              <w:t>Wykonawca</w:t>
            </w:r>
            <w:r w:rsidRPr="00EA2A2B">
              <w:rPr>
                <w:rFonts w:ascii="Verdana" w:hAnsi="Verdana" w:cstheme="minorHAnsi"/>
                <w:sz w:val="18"/>
                <w:vertAlign w:val="superscript"/>
              </w:rPr>
              <w:footnoteReference w:id="1"/>
            </w:r>
            <w:r w:rsidR="00920B8B" w:rsidRPr="00EA2A2B">
              <w:rPr>
                <w:rFonts w:ascii="Verdana" w:hAnsi="Verdana" w:cstheme="minorHAnsi"/>
                <w:sz w:val="18"/>
              </w:rPr>
              <w:t xml:space="preserve"> </w:t>
            </w:r>
            <w:r w:rsidR="00920B8B" w:rsidRPr="00EA2A2B">
              <w:rPr>
                <w:rFonts w:ascii="Verdana" w:hAnsi="Verdana" w:cstheme="minorHAnsi"/>
                <w:sz w:val="18"/>
              </w:rPr>
              <w:br/>
              <w:t>(</w:t>
            </w:r>
            <w:r w:rsidR="005E6773" w:rsidRPr="00EA2A2B">
              <w:rPr>
                <w:rFonts w:ascii="Verdana" w:hAnsi="Verdana" w:cstheme="minorHAnsi"/>
                <w:sz w:val="18"/>
              </w:rPr>
              <w:t>n</w:t>
            </w:r>
            <w:r w:rsidR="00920B8B" w:rsidRPr="00EA2A2B">
              <w:rPr>
                <w:rFonts w:ascii="Verdana" w:hAnsi="Verdana" w:cstheme="minorHAnsi"/>
                <w:sz w:val="18"/>
              </w:rPr>
              <w:t>azwa, adres, NIP)</w:t>
            </w:r>
          </w:p>
        </w:tc>
        <w:tc>
          <w:tcPr>
            <w:tcW w:w="5811" w:type="dxa"/>
            <w:tcBorders>
              <w:bottom w:val="single" w:sz="8" w:space="0" w:color="auto"/>
            </w:tcBorders>
          </w:tcPr>
          <w:p w14:paraId="697EC77C" w14:textId="77777777" w:rsidR="007103CC" w:rsidRPr="008B5F9F" w:rsidRDefault="007103CC" w:rsidP="00D56FE8">
            <w:pPr>
              <w:spacing w:before="120" w:after="120" w:line="276" w:lineRule="auto"/>
              <w:ind w:left="1571" w:right="-275" w:hanging="851"/>
              <w:rPr>
                <w:rFonts w:ascii="Verdana" w:hAnsi="Verdana" w:cstheme="minorHAnsi"/>
                <w:color w:val="000000"/>
                <w:sz w:val="20"/>
              </w:rPr>
            </w:pPr>
          </w:p>
        </w:tc>
      </w:tr>
      <w:tr w:rsidR="007103CC" w:rsidRPr="008B5F9F" w14:paraId="0CCA14BE" w14:textId="77777777" w:rsidTr="009E323B">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0BAFCE19" w14:textId="39C4D9A1" w:rsidR="007103CC" w:rsidRPr="00EA2A2B" w:rsidRDefault="007103CC" w:rsidP="003F2EF3">
            <w:pPr>
              <w:spacing w:before="120" w:after="120" w:line="276" w:lineRule="auto"/>
              <w:jc w:val="left"/>
              <w:rPr>
                <w:rFonts w:ascii="Verdana" w:hAnsi="Verdana" w:cstheme="minorHAnsi"/>
                <w:sz w:val="18"/>
              </w:rPr>
            </w:pPr>
            <w:r w:rsidRPr="00EA2A2B">
              <w:rPr>
                <w:rFonts w:ascii="Verdana" w:hAnsi="Verdana" w:cstheme="minorHAnsi"/>
                <w:sz w:val="18"/>
              </w:rPr>
              <w:t>Osob</w:t>
            </w:r>
            <w:r w:rsidR="00391207" w:rsidRPr="00EA2A2B">
              <w:rPr>
                <w:rFonts w:ascii="Verdana" w:hAnsi="Verdana" w:cstheme="minorHAnsi"/>
                <w:sz w:val="18"/>
              </w:rPr>
              <w:t>a</w:t>
            </w:r>
            <w:r w:rsidRPr="00EA2A2B">
              <w:rPr>
                <w:rFonts w:ascii="Verdana" w:hAnsi="Verdana" w:cstheme="minorHAnsi"/>
                <w:sz w:val="18"/>
              </w:rPr>
              <w:t xml:space="preserve"> uprawnion</w:t>
            </w:r>
            <w:r w:rsidR="00391207" w:rsidRPr="00EA2A2B">
              <w:rPr>
                <w:rFonts w:ascii="Verdana" w:hAnsi="Verdana" w:cstheme="minorHAnsi"/>
                <w:sz w:val="18"/>
              </w:rPr>
              <w:t>a</w:t>
            </w:r>
            <w:r w:rsidRPr="00EA2A2B">
              <w:rPr>
                <w:rFonts w:ascii="Verdana" w:hAnsi="Verdana" w:cstheme="minorHAnsi"/>
                <w:sz w:val="18"/>
              </w:rPr>
              <w:t xml:space="preserve"> do </w:t>
            </w:r>
            <w:r w:rsidR="003F2EF3" w:rsidRPr="00EA2A2B">
              <w:rPr>
                <w:rFonts w:ascii="Verdana" w:hAnsi="Verdana" w:cstheme="minorHAnsi"/>
                <w:sz w:val="18"/>
              </w:rPr>
              <w:t>r</w:t>
            </w:r>
            <w:r w:rsidRPr="00EA2A2B">
              <w:rPr>
                <w:rFonts w:ascii="Verdana" w:hAnsi="Verdana" w:cstheme="minorHAnsi"/>
                <w:sz w:val="18"/>
              </w:rPr>
              <w:t>eprezentacji Wykonawcy/</w:t>
            </w:r>
            <w:r w:rsidR="004047DB" w:rsidRPr="00EA2A2B">
              <w:rPr>
                <w:rFonts w:ascii="Verdana" w:hAnsi="Verdana" w:cstheme="minorHAnsi"/>
                <w:sz w:val="18"/>
              </w:rPr>
              <w:t xml:space="preserve"> </w:t>
            </w:r>
            <w:r w:rsidRPr="00EA2A2B">
              <w:rPr>
                <w:rFonts w:ascii="Verdana" w:hAnsi="Verdana" w:cstheme="minorHAnsi"/>
                <w:sz w:val="18"/>
              </w:rPr>
              <w:t>Wykonawców</w:t>
            </w:r>
          </w:p>
        </w:tc>
        <w:tc>
          <w:tcPr>
            <w:tcW w:w="5811" w:type="dxa"/>
            <w:tcBorders>
              <w:top w:val="single" w:sz="8" w:space="0" w:color="auto"/>
              <w:bottom w:val="single" w:sz="8" w:space="0" w:color="auto"/>
            </w:tcBorders>
          </w:tcPr>
          <w:p w14:paraId="7282537F" w14:textId="77777777" w:rsidR="007103CC" w:rsidRPr="008B5F9F" w:rsidRDefault="007103CC" w:rsidP="00D56FE8">
            <w:pPr>
              <w:spacing w:before="120" w:after="120" w:line="276" w:lineRule="auto"/>
              <w:ind w:left="1571" w:right="-275" w:hanging="851"/>
              <w:rPr>
                <w:rFonts w:ascii="Verdana" w:hAnsi="Verdana" w:cstheme="minorHAnsi"/>
                <w:color w:val="000000"/>
                <w:sz w:val="20"/>
              </w:rPr>
            </w:pPr>
          </w:p>
        </w:tc>
      </w:tr>
      <w:tr w:rsidR="00920B8B" w:rsidRPr="008B5F9F" w14:paraId="10FDE852" w14:textId="77777777" w:rsidTr="009E323B">
        <w:trPr>
          <w:trHeight w:val="960"/>
        </w:trPr>
        <w:tc>
          <w:tcPr>
            <w:tcW w:w="3119" w:type="dxa"/>
            <w:tcBorders>
              <w:top w:val="single" w:sz="8" w:space="0" w:color="auto"/>
            </w:tcBorders>
            <w:shd w:val="clear" w:color="auto" w:fill="F2F2F2" w:themeFill="background1" w:themeFillShade="F2"/>
            <w:vAlign w:val="center"/>
          </w:tcPr>
          <w:p w14:paraId="3F8A7C30" w14:textId="76F37A64" w:rsidR="00920B8B" w:rsidRPr="00EA2A2B" w:rsidRDefault="00920B8B" w:rsidP="004047DB">
            <w:pPr>
              <w:spacing w:before="120" w:after="120" w:line="276" w:lineRule="auto"/>
              <w:jc w:val="left"/>
              <w:rPr>
                <w:rFonts w:ascii="Verdana" w:hAnsi="Verdana" w:cstheme="minorHAnsi"/>
                <w:sz w:val="18"/>
              </w:rPr>
            </w:pPr>
            <w:r w:rsidRPr="00EA2A2B">
              <w:rPr>
                <w:rFonts w:ascii="Verdana" w:hAnsi="Verdana" w:cstheme="minorHAnsi"/>
                <w:sz w:val="18"/>
              </w:rPr>
              <w:t xml:space="preserve">Adres strony www. </w:t>
            </w:r>
            <w:r w:rsidR="004047DB" w:rsidRPr="00EA2A2B">
              <w:rPr>
                <w:rFonts w:ascii="Verdana" w:hAnsi="Verdana" w:cstheme="minorHAnsi"/>
                <w:sz w:val="18"/>
              </w:rPr>
              <w:t xml:space="preserve">zgodnie </w:t>
            </w:r>
            <w:r w:rsidRPr="00EA2A2B">
              <w:rPr>
                <w:rFonts w:ascii="Verdana" w:hAnsi="Verdana" w:cstheme="minorHAnsi"/>
                <w:sz w:val="18"/>
              </w:rPr>
              <w:t>z pkt 5.2.</w:t>
            </w:r>
            <w:r w:rsidR="004047DB" w:rsidRPr="00EA2A2B">
              <w:rPr>
                <w:rFonts w:ascii="Verdana" w:hAnsi="Verdana" w:cstheme="minorHAnsi"/>
                <w:sz w:val="18"/>
              </w:rPr>
              <w:t xml:space="preserve">3 </w:t>
            </w:r>
            <w:r w:rsidRPr="00EA2A2B">
              <w:rPr>
                <w:rFonts w:ascii="Verdana" w:hAnsi="Verdana" w:cstheme="minorHAnsi"/>
                <w:sz w:val="18"/>
              </w:rPr>
              <w:t>SWZ</w:t>
            </w:r>
          </w:p>
        </w:tc>
        <w:tc>
          <w:tcPr>
            <w:tcW w:w="5811" w:type="dxa"/>
            <w:tcBorders>
              <w:top w:val="single" w:sz="8" w:space="0" w:color="auto"/>
            </w:tcBorders>
          </w:tcPr>
          <w:p w14:paraId="3ECB1BFF" w14:textId="77777777" w:rsidR="00920B8B" w:rsidRPr="008B5F9F" w:rsidRDefault="00920B8B" w:rsidP="00D56FE8">
            <w:pPr>
              <w:spacing w:before="120" w:after="120" w:line="276" w:lineRule="auto"/>
              <w:ind w:left="1571" w:right="-275" w:hanging="851"/>
              <w:rPr>
                <w:rFonts w:ascii="Verdana" w:hAnsi="Verdana" w:cstheme="minorHAnsi"/>
                <w:color w:val="000000"/>
                <w:sz w:val="20"/>
              </w:rPr>
            </w:pPr>
          </w:p>
        </w:tc>
      </w:tr>
    </w:tbl>
    <w:p w14:paraId="77C64DBB" w14:textId="77777777" w:rsidR="00540974" w:rsidRPr="00EA2A2B" w:rsidRDefault="00540974" w:rsidP="002D6DB9">
      <w:pPr>
        <w:numPr>
          <w:ilvl w:val="0"/>
          <w:numId w:val="4"/>
        </w:numPr>
        <w:spacing w:before="120" w:after="120" w:line="276" w:lineRule="auto"/>
        <w:ind w:left="567" w:right="284" w:hanging="283"/>
        <w:rPr>
          <w:rFonts w:ascii="Verdana" w:hAnsi="Verdana" w:cstheme="minorHAnsi"/>
          <w:b/>
          <w:caps/>
          <w:sz w:val="18"/>
          <w:lang w:eastAsia="pl-PL"/>
        </w:rPr>
      </w:pPr>
      <w:r w:rsidRPr="00EA2A2B">
        <w:rPr>
          <w:rFonts w:ascii="Verdana" w:hAnsi="Verdana" w:cstheme="minorHAnsi"/>
          <w:b/>
          <w:caps/>
          <w:sz w:val="18"/>
          <w:lang w:eastAsia="pl-PL"/>
        </w:rPr>
        <w:t>OSOBA uprawniona DO KONTAKTÓW z zamawiającym (w sprawie niniejszej Oferty)</w:t>
      </w:r>
      <w:r w:rsidR="002C5A55" w:rsidRPr="00EA2A2B">
        <w:rPr>
          <w:rFonts w:ascii="Verdana" w:hAnsi="Verdana" w:cstheme="minorHAnsi"/>
          <w:b/>
          <w:caps/>
          <w:sz w:val="18"/>
          <w:lang w:eastAsia="pl-PL"/>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884"/>
      </w:tblGrid>
      <w:tr w:rsidR="00540974" w:rsidRPr="00EA2A2B" w14:paraId="4EE7FCB6" w14:textId="77777777" w:rsidTr="009E323B">
        <w:trPr>
          <w:trHeight w:val="558"/>
        </w:trPr>
        <w:tc>
          <w:tcPr>
            <w:tcW w:w="3046" w:type="dxa"/>
            <w:shd w:val="clear" w:color="auto" w:fill="F2F2F2" w:themeFill="background1" w:themeFillShade="F2"/>
          </w:tcPr>
          <w:p w14:paraId="0DA0E4C4"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Imię i nazwisko:</w:t>
            </w:r>
          </w:p>
        </w:tc>
        <w:tc>
          <w:tcPr>
            <w:tcW w:w="5884" w:type="dxa"/>
          </w:tcPr>
          <w:p w14:paraId="7074E0FB"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eastAsia="pl-PL"/>
              </w:rPr>
            </w:pPr>
          </w:p>
        </w:tc>
      </w:tr>
      <w:tr w:rsidR="00540974" w:rsidRPr="00EA2A2B" w14:paraId="5A21887D" w14:textId="77777777" w:rsidTr="009E323B">
        <w:trPr>
          <w:trHeight w:val="573"/>
        </w:trPr>
        <w:tc>
          <w:tcPr>
            <w:tcW w:w="3046" w:type="dxa"/>
            <w:shd w:val="clear" w:color="auto" w:fill="F2F2F2" w:themeFill="background1" w:themeFillShade="F2"/>
          </w:tcPr>
          <w:p w14:paraId="34D6B1F4"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Firma:</w:t>
            </w:r>
          </w:p>
        </w:tc>
        <w:tc>
          <w:tcPr>
            <w:tcW w:w="5884" w:type="dxa"/>
          </w:tcPr>
          <w:p w14:paraId="2B759D55"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eastAsia="pl-PL"/>
              </w:rPr>
            </w:pPr>
          </w:p>
        </w:tc>
      </w:tr>
      <w:tr w:rsidR="00540974" w:rsidRPr="00EA2A2B" w14:paraId="23DBFB57" w14:textId="77777777" w:rsidTr="009E323B">
        <w:trPr>
          <w:trHeight w:val="558"/>
        </w:trPr>
        <w:tc>
          <w:tcPr>
            <w:tcW w:w="3046" w:type="dxa"/>
            <w:shd w:val="clear" w:color="auto" w:fill="F2F2F2" w:themeFill="background1" w:themeFillShade="F2"/>
          </w:tcPr>
          <w:p w14:paraId="537E0F9B"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Telefon:</w:t>
            </w:r>
          </w:p>
        </w:tc>
        <w:tc>
          <w:tcPr>
            <w:tcW w:w="5884" w:type="dxa"/>
          </w:tcPr>
          <w:p w14:paraId="2629923D"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eastAsia="pl-PL"/>
              </w:rPr>
            </w:pPr>
          </w:p>
        </w:tc>
      </w:tr>
      <w:tr w:rsidR="00540974" w:rsidRPr="00EA2A2B" w14:paraId="5A587155" w14:textId="77777777" w:rsidTr="009E323B">
        <w:trPr>
          <w:trHeight w:val="558"/>
        </w:trPr>
        <w:tc>
          <w:tcPr>
            <w:tcW w:w="3046" w:type="dxa"/>
            <w:shd w:val="clear" w:color="auto" w:fill="F2F2F2" w:themeFill="background1" w:themeFillShade="F2"/>
          </w:tcPr>
          <w:p w14:paraId="4945EF87"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e-mail:</w:t>
            </w:r>
          </w:p>
        </w:tc>
        <w:tc>
          <w:tcPr>
            <w:tcW w:w="5884" w:type="dxa"/>
          </w:tcPr>
          <w:p w14:paraId="1B02ED5B"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val="de-DE" w:eastAsia="pl-PL"/>
              </w:rPr>
            </w:pPr>
          </w:p>
        </w:tc>
      </w:tr>
    </w:tbl>
    <w:p w14:paraId="02AB83C6" w14:textId="56394FA4" w:rsidR="00587C9A" w:rsidRDefault="00FD0043" w:rsidP="006B134A">
      <w:pPr>
        <w:numPr>
          <w:ilvl w:val="0"/>
          <w:numId w:val="4"/>
        </w:numPr>
        <w:spacing w:before="120" w:after="120" w:line="276" w:lineRule="auto"/>
        <w:ind w:left="567" w:hanging="283"/>
        <w:rPr>
          <w:rFonts w:ascii="Verdana" w:hAnsi="Verdana" w:cstheme="minorHAnsi"/>
          <w:b/>
          <w:caps/>
          <w:sz w:val="18"/>
          <w:lang w:eastAsia="pl-PL"/>
        </w:rPr>
      </w:pPr>
      <w:r>
        <w:rPr>
          <w:rFonts w:ascii="Verdana" w:hAnsi="Verdana" w:cstheme="minorHAnsi"/>
          <w:b/>
          <w:caps/>
          <w:sz w:val="18"/>
          <w:lang w:eastAsia="pl-PL"/>
        </w:rPr>
        <w:t>SKŁADAM</w:t>
      </w:r>
      <w:r w:rsidR="001F1B01">
        <w:rPr>
          <w:rFonts w:ascii="Verdana" w:hAnsi="Verdana" w:cstheme="minorHAnsi"/>
          <w:b/>
          <w:caps/>
          <w:sz w:val="18"/>
          <w:lang w:eastAsia="pl-PL"/>
        </w:rPr>
        <w:t>/SKŁADAMY NINIEJSZĄ OFERTĘ:</w:t>
      </w:r>
      <w:r>
        <w:rPr>
          <w:rFonts w:ascii="Verdana" w:hAnsi="Verdana" w:cstheme="minorHAnsi"/>
          <w:b/>
          <w:caps/>
          <w:sz w:val="18"/>
          <w:lang w:eastAsia="pl-PL"/>
        </w:rPr>
        <w:t xml:space="preserve"> </w:t>
      </w:r>
    </w:p>
    <w:p w14:paraId="2EB973CF" w14:textId="243D07E1" w:rsidR="00D65B78" w:rsidRPr="00F214ED" w:rsidRDefault="00401513" w:rsidP="00F214ED">
      <w:pPr>
        <w:pStyle w:val="Akapitzlist"/>
        <w:numPr>
          <w:ilvl w:val="3"/>
          <w:numId w:val="4"/>
        </w:numPr>
        <w:spacing w:before="120" w:after="120" w:line="276" w:lineRule="auto"/>
        <w:ind w:left="567" w:right="-255"/>
        <w:rPr>
          <w:rFonts w:ascii="Verdana" w:hAnsi="Verdana" w:cstheme="minorHAnsi"/>
          <w:b/>
          <w:sz w:val="18"/>
          <w:szCs w:val="18"/>
        </w:rPr>
      </w:pPr>
      <w:r>
        <w:rPr>
          <w:rFonts w:ascii="Verdana" w:hAnsi="Verdana" w:cstheme="minorHAnsi"/>
          <w:b/>
          <w:sz w:val="18"/>
          <w:szCs w:val="18"/>
        </w:rPr>
        <w:t>KRYTERIUM</w:t>
      </w:r>
      <w:r w:rsidR="00E90E13" w:rsidRPr="00F14638">
        <w:rPr>
          <w:rFonts w:ascii="Verdana" w:hAnsi="Verdana" w:cstheme="minorHAnsi"/>
          <w:b/>
          <w:sz w:val="18"/>
          <w:szCs w:val="18"/>
        </w:rPr>
        <w:t xml:space="preserve">: </w:t>
      </w:r>
      <w:r w:rsidR="00E35D2F" w:rsidRPr="00F14638">
        <w:rPr>
          <w:rFonts w:ascii="Verdana" w:hAnsi="Verdana" w:cstheme="minorHAnsi"/>
          <w:b/>
          <w:sz w:val="18"/>
          <w:szCs w:val="18"/>
        </w:rPr>
        <w:t>CENA</w:t>
      </w:r>
      <w:r w:rsidR="00F14638" w:rsidRPr="00F14638">
        <w:rPr>
          <w:rFonts w:ascii="Verdana" w:hAnsi="Verdana" w:cstheme="minorHAnsi"/>
          <w:b/>
          <w:sz w:val="18"/>
          <w:szCs w:val="18"/>
        </w:rPr>
        <w:t xml:space="preserve"> </w:t>
      </w:r>
      <w:r w:rsidR="00F91A66">
        <w:rPr>
          <w:rFonts w:ascii="Verdana" w:hAnsi="Verdana" w:cstheme="minorHAnsi"/>
          <w:b/>
          <w:sz w:val="18"/>
          <w:szCs w:val="18"/>
        </w:rPr>
        <w:t>NETTO</w:t>
      </w:r>
      <w:r w:rsidR="00FD0043" w:rsidRPr="00F14638">
        <w:rPr>
          <w:rFonts w:ascii="Verdana" w:hAnsi="Verdana" w:cstheme="minorHAnsi"/>
          <w:b/>
          <w:sz w:val="18"/>
          <w:szCs w:val="18"/>
        </w:rPr>
        <w:t>:</w:t>
      </w:r>
    </w:p>
    <w:tbl>
      <w:tblPr>
        <w:tblW w:w="9918" w:type="dxa"/>
        <w:tblCellMar>
          <w:left w:w="70" w:type="dxa"/>
          <w:right w:w="70" w:type="dxa"/>
        </w:tblCellMar>
        <w:tblLook w:val="04A0" w:firstRow="1" w:lastRow="0" w:firstColumn="1" w:lastColumn="0" w:noHBand="0" w:noVBand="1"/>
      </w:tblPr>
      <w:tblGrid>
        <w:gridCol w:w="771"/>
        <w:gridCol w:w="3261"/>
        <w:gridCol w:w="986"/>
        <w:gridCol w:w="2490"/>
        <w:gridCol w:w="2410"/>
      </w:tblGrid>
      <w:tr w:rsidR="001360F9" w:rsidRPr="00527D52" w14:paraId="0C88FD5B" w14:textId="77777777" w:rsidTr="00F92305">
        <w:trPr>
          <w:trHeight w:val="720"/>
        </w:trPr>
        <w:tc>
          <w:tcPr>
            <w:tcW w:w="771"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4632894D" w14:textId="77777777" w:rsidR="001360F9" w:rsidRPr="00EC7EA5" w:rsidRDefault="001360F9" w:rsidP="00F92305">
            <w:pPr>
              <w:spacing w:line="240" w:lineRule="auto"/>
              <w:jc w:val="center"/>
              <w:rPr>
                <w:rFonts w:ascii="Calibri" w:hAnsi="Calibri" w:cs="Calibri"/>
                <w:b/>
                <w:color w:val="000000"/>
                <w:szCs w:val="22"/>
              </w:rPr>
            </w:pPr>
            <w:r>
              <w:rPr>
                <w:rFonts w:ascii="Calibri" w:hAnsi="Calibri" w:cs="Calibri"/>
                <w:b/>
                <w:color w:val="000000"/>
                <w:szCs w:val="22"/>
              </w:rPr>
              <w:t>Nr pozycji</w:t>
            </w:r>
          </w:p>
        </w:tc>
        <w:tc>
          <w:tcPr>
            <w:tcW w:w="333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BCA1EDA" w14:textId="77777777" w:rsidR="001360F9" w:rsidRPr="00527D52" w:rsidRDefault="001360F9" w:rsidP="00F92305">
            <w:pPr>
              <w:spacing w:line="240" w:lineRule="auto"/>
              <w:jc w:val="center"/>
              <w:rPr>
                <w:rFonts w:ascii="Arial" w:hAnsi="Arial" w:cs="Arial"/>
                <w:b/>
                <w:bCs/>
                <w:color w:val="000000"/>
                <w:sz w:val="20"/>
              </w:rPr>
            </w:pPr>
            <w:r w:rsidRPr="00527D52">
              <w:rPr>
                <w:rFonts w:ascii="Arial" w:hAnsi="Arial" w:cs="Arial"/>
                <w:b/>
                <w:bCs/>
                <w:color w:val="000000"/>
                <w:sz w:val="20"/>
              </w:rPr>
              <w:t>Opis przedmiotu zamówienia</w:t>
            </w:r>
          </w:p>
        </w:tc>
        <w:tc>
          <w:tcPr>
            <w:tcW w:w="851" w:type="dxa"/>
            <w:tcBorders>
              <w:top w:val="single" w:sz="4" w:space="0" w:color="auto"/>
              <w:left w:val="nil"/>
              <w:bottom w:val="single" w:sz="4" w:space="0" w:color="auto"/>
              <w:right w:val="single" w:sz="4" w:space="0" w:color="auto"/>
            </w:tcBorders>
            <w:shd w:val="clear" w:color="auto" w:fill="D9D9D9" w:themeFill="background1" w:themeFillShade="D9"/>
          </w:tcPr>
          <w:p w14:paraId="340E44D2" w14:textId="77777777" w:rsidR="001360F9" w:rsidRDefault="001360F9" w:rsidP="00F92305">
            <w:pPr>
              <w:spacing w:line="240" w:lineRule="auto"/>
              <w:jc w:val="center"/>
              <w:rPr>
                <w:rFonts w:ascii="Arial" w:hAnsi="Arial" w:cs="Arial"/>
                <w:b/>
                <w:bCs/>
                <w:color w:val="000000"/>
                <w:sz w:val="20"/>
              </w:rPr>
            </w:pPr>
          </w:p>
          <w:p w14:paraId="329C47B4" w14:textId="1651F4F2" w:rsidR="001360F9" w:rsidRPr="00527D52" w:rsidRDefault="007E368B" w:rsidP="00F92305">
            <w:pPr>
              <w:spacing w:line="240" w:lineRule="auto"/>
              <w:jc w:val="center"/>
              <w:rPr>
                <w:rFonts w:ascii="Arial" w:hAnsi="Arial" w:cs="Arial"/>
                <w:b/>
                <w:bCs/>
                <w:color w:val="000000"/>
                <w:sz w:val="20"/>
              </w:rPr>
            </w:pPr>
            <w:r>
              <w:rPr>
                <w:rFonts w:ascii="Arial" w:hAnsi="Arial" w:cs="Arial"/>
                <w:b/>
                <w:bCs/>
                <w:color w:val="000000"/>
                <w:sz w:val="20"/>
              </w:rPr>
              <w:t>Liczba miesięcy</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77935E" w14:textId="77777777" w:rsidR="001360F9" w:rsidRDefault="001360F9" w:rsidP="00F92305">
            <w:pPr>
              <w:spacing w:line="240" w:lineRule="auto"/>
              <w:jc w:val="center"/>
              <w:rPr>
                <w:rFonts w:ascii="Arial" w:hAnsi="Arial" w:cs="Arial"/>
                <w:b/>
                <w:bCs/>
                <w:color w:val="000000"/>
                <w:sz w:val="20"/>
              </w:rPr>
            </w:pPr>
          </w:p>
          <w:p w14:paraId="765D41DB" w14:textId="35935AF2" w:rsidR="001360F9" w:rsidRPr="00527D52" w:rsidRDefault="001360F9" w:rsidP="00484A2C">
            <w:pPr>
              <w:spacing w:line="240" w:lineRule="auto"/>
              <w:jc w:val="center"/>
              <w:rPr>
                <w:rFonts w:ascii="Arial" w:hAnsi="Arial" w:cs="Arial"/>
                <w:b/>
                <w:bCs/>
                <w:color w:val="000000"/>
                <w:sz w:val="20"/>
              </w:rPr>
            </w:pPr>
            <w:r w:rsidRPr="00527D52">
              <w:rPr>
                <w:rFonts w:ascii="Arial" w:hAnsi="Arial" w:cs="Arial"/>
                <w:b/>
                <w:bCs/>
                <w:color w:val="000000"/>
                <w:sz w:val="20"/>
              </w:rPr>
              <w:t>Cena netto (zł)</w:t>
            </w:r>
            <w:r>
              <w:rPr>
                <w:rFonts w:ascii="Arial" w:hAnsi="Arial" w:cs="Arial"/>
                <w:b/>
                <w:bCs/>
                <w:color w:val="000000"/>
                <w:sz w:val="20"/>
              </w:rPr>
              <w:t xml:space="preserve"> </w:t>
            </w:r>
            <w:r>
              <w:rPr>
                <w:rFonts w:ascii="Arial" w:hAnsi="Arial" w:cs="Arial"/>
                <w:b/>
                <w:bCs/>
                <w:color w:val="000000"/>
                <w:sz w:val="20"/>
              </w:rPr>
              <w:br/>
              <w:t xml:space="preserve">za 1 </w:t>
            </w:r>
            <w:r w:rsidR="00484A2C">
              <w:rPr>
                <w:rFonts w:ascii="Arial" w:hAnsi="Arial" w:cs="Arial"/>
                <w:b/>
                <w:bCs/>
                <w:color w:val="000000"/>
                <w:sz w:val="20"/>
              </w:rPr>
              <w:t>mi</w:t>
            </w:r>
            <w:r w:rsidR="003A3269">
              <w:rPr>
                <w:rFonts w:ascii="Arial" w:hAnsi="Arial" w:cs="Arial"/>
                <w:b/>
                <w:bCs/>
                <w:color w:val="000000"/>
                <w:sz w:val="20"/>
              </w:rPr>
              <w:t>esią</w:t>
            </w:r>
            <w:r w:rsidR="00484A2C">
              <w:rPr>
                <w:rFonts w:ascii="Arial" w:hAnsi="Arial" w:cs="Arial"/>
                <w:b/>
                <w:bCs/>
                <w:color w:val="000000"/>
                <w:sz w:val="20"/>
              </w:rPr>
              <w:t>c</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B45E0D" w14:textId="1A30F520" w:rsidR="001360F9" w:rsidRPr="00527D52" w:rsidRDefault="001360F9" w:rsidP="00F92305">
            <w:pPr>
              <w:spacing w:line="240" w:lineRule="auto"/>
              <w:jc w:val="center"/>
              <w:rPr>
                <w:rFonts w:ascii="Arial" w:hAnsi="Arial" w:cs="Arial"/>
                <w:b/>
                <w:bCs/>
                <w:color w:val="000000"/>
                <w:sz w:val="20"/>
              </w:rPr>
            </w:pPr>
            <w:r w:rsidRPr="00527D52">
              <w:rPr>
                <w:rFonts w:ascii="Arial" w:hAnsi="Arial" w:cs="Arial"/>
                <w:b/>
                <w:bCs/>
                <w:color w:val="000000"/>
                <w:sz w:val="20"/>
              </w:rPr>
              <w:t>Cena netto (zł)</w:t>
            </w:r>
            <w:r w:rsidR="00484A2C">
              <w:rPr>
                <w:rFonts w:ascii="Arial" w:hAnsi="Arial" w:cs="Arial"/>
                <w:b/>
                <w:bCs/>
                <w:color w:val="000000"/>
                <w:sz w:val="20"/>
              </w:rPr>
              <w:t xml:space="preserve"> za 24 miesiące</w:t>
            </w:r>
            <w:r>
              <w:rPr>
                <w:rFonts w:ascii="Arial" w:hAnsi="Arial" w:cs="Arial"/>
                <w:b/>
                <w:bCs/>
                <w:color w:val="000000"/>
                <w:sz w:val="20"/>
              </w:rPr>
              <w:t xml:space="preserve"> </w:t>
            </w:r>
            <w:r>
              <w:rPr>
                <w:rFonts w:ascii="Arial" w:hAnsi="Arial" w:cs="Arial"/>
                <w:b/>
                <w:bCs/>
                <w:color w:val="000000"/>
                <w:sz w:val="20"/>
              </w:rPr>
              <w:br/>
              <w:t>(B x C)</w:t>
            </w:r>
          </w:p>
        </w:tc>
      </w:tr>
      <w:tr w:rsidR="001360F9" w:rsidRPr="00C76521" w14:paraId="79C2B1DC" w14:textId="77777777" w:rsidTr="00F92305">
        <w:trPr>
          <w:trHeight w:val="230"/>
        </w:trPr>
        <w:tc>
          <w:tcPr>
            <w:tcW w:w="771" w:type="dxa"/>
            <w:vMerge/>
            <w:tcBorders>
              <w:left w:val="single" w:sz="4" w:space="0" w:color="auto"/>
              <w:bottom w:val="single" w:sz="4" w:space="0" w:color="auto"/>
              <w:right w:val="single" w:sz="4" w:space="0" w:color="auto"/>
            </w:tcBorders>
            <w:shd w:val="clear" w:color="auto" w:fill="auto"/>
            <w:noWrap/>
            <w:vAlign w:val="center"/>
          </w:tcPr>
          <w:p w14:paraId="7E6C3D6F" w14:textId="77777777" w:rsidR="001360F9" w:rsidRPr="00C76521" w:rsidRDefault="001360F9" w:rsidP="00F92305">
            <w:pPr>
              <w:spacing w:line="240" w:lineRule="auto"/>
              <w:jc w:val="center"/>
              <w:rPr>
                <w:rFonts w:ascii="Calibri" w:hAnsi="Calibri" w:cs="Calibri"/>
                <w:color w:val="000000"/>
                <w:szCs w:val="22"/>
              </w:rPr>
            </w:pPr>
          </w:p>
        </w:tc>
        <w:tc>
          <w:tcPr>
            <w:tcW w:w="333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97DC011" w14:textId="77777777" w:rsidR="001360F9" w:rsidRPr="00C76521" w:rsidRDefault="001360F9" w:rsidP="00F92305">
            <w:pPr>
              <w:spacing w:line="240" w:lineRule="auto"/>
              <w:jc w:val="center"/>
              <w:rPr>
                <w:rFonts w:ascii="Arial" w:hAnsi="Arial" w:cs="Arial"/>
                <w:b/>
                <w:bCs/>
                <w:color w:val="000000"/>
                <w:sz w:val="18"/>
                <w:szCs w:val="18"/>
              </w:rPr>
            </w:pPr>
            <w:r>
              <w:rPr>
                <w:rFonts w:ascii="Arial" w:hAnsi="Arial" w:cs="Arial"/>
                <w:b/>
                <w:bCs/>
                <w:color w:val="000000"/>
                <w:sz w:val="18"/>
                <w:szCs w:val="18"/>
              </w:rPr>
              <w:t>A</w:t>
            </w:r>
          </w:p>
        </w:tc>
        <w:tc>
          <w:tcPr>
            <w:tcW w:w="851" w:type="dxa"/>
            <w:tcBorders>
              <w:top w:val="single" w:sz="4" w:space="0" w:color="auto"/>
              <w:left w:val="nil"/>
              <w:bottom w:val="single" w:sz="4" w:space="0" w:color="auto"/>
              <w:right w:val="single" w:sz="4" w:space="0" w:color="auto"/>
            </w:tcBorders>
            <w:shd w:val="clear" w:color="auto" w:fill="D9D9D9" w:themeFill="background1" w:themeFillShade="D9"/>
          </w:tcPr>
          <w:p w14:paraId="083DFFA8" w14:textId="77777777" w:rsidR="001360F9" w:rsidRDefault="001360F9" w:rsidP="00F92305">
            <w:pPr>
              <w:spacing w:line="240" w:lineRule="auto"/>
              <w:jc w:val="center"/>
              <w:rPr>
                <w:rFonts w:ascii="Arial" w:hAnsi="Arial" w:cs="Arial"/>
                <w:b/>
                <w:bCs/>
                <w:color w:val="000000"/>
                <w:sz w:val="18"/>
                <w:szCs w:val="18"/>
              </w:rPr>
            </w:pPr>
            <w:r>
              <w:rPr>
                <w:rFonts w:ascii="Arial" w:hAnsi="Arial" w:cs="Arial"/>
                <w:b/>
                <w:bCs/>
                <w:color w:val="000000"/>
                <w:sz w:val="18"/>
                <w:szCs w:val="18"/>
              </w:rPr>
              <w:t>B</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857B57" w14:textId="77777777" w:rsidR="001360F9" w:rsidRDefault="001360F9" w:rsidP="00F92305">
            <w:pPr>
              <w:spacing w:line="240" w:lineRule="auto"/>
              <w:jc w:val="center"/>
              <w:rPr>
                <w:rFonts w:ascii="Arial" w:hAnsi="Arial" w:cs="Arial"/>
                <w:b/>
                <w:bCs/>
                <w:color w:val="000000"/>
                <w:sz w:val="18"/>
                <w:szCs w:val="18"/>
              </w:rPr>
            </w:pPr>
            <w:r>
              <w:rPr>
                <w:rFonts w:ascii="Arial" w:hAnsi="Arial" w:cs="Arial"/>
                <w:b/>
                <w:bCs/>
                <w:color w:val="000000"/>
                <w:sz w:val="18"/>
                <w:szCs w:val="18"/>
              </w:rPr>
              <w:t>C</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D991FF" w14:textId="77777777" w:rsidR="001360F9" w:rsidRPr="00C76521" w:rsidRDefault="001360F9" w:rsidP="00F92305">
            <w:pPr>
              <w:spacing w:line="240" w:lineRule="auto"/>
              <w:jc w:val="center"/>
              <w:rPr>
                <w:rFonts w:ascii="Arial" w:hAnsi="Arial" w:cs="Arial"/>
                <w:b/>
                <w:bCs/>
                <w:color w:val="000000"/>
                <w:sz w:val="18"/>
                <w:szCs w:val="18"/>
              </w:rPr>
            </w:pPr>
            <w:r>
              <w:rPr>
                <w:rFonts w:ascii="Arial" w:hAnsi="Arial" w:cs="Arial"/>
                <w:b/>
                <w:bCs/>
                <w:color w:val="000000"/>
                <w:sz w:val="18"/>
                <w:szCs w:val="18"/>
              </w:rPr>
              <w:t>D</w:t>
            </w:r>
          </w:p>
        </w:tc>
      </w:tr>
      <w:tr w:rsidR="001360F9" w:rsidRPr="00C76521" w14:paraId="0C4AEE3E" w14:textId="77777777" w:rsidTr="00F92305">
        <w:trPr>
          <w:trHeight w:val="578"/>
        </w:trPr>
        <w:tc>
          <w:tcPr>
            <w:tcW w:w="77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D2E370A" w14:textId="77777777" w:rsidR="001360F9" w:rsidRPr="00D92D8B" w:rsidRDefault="001360F9" w:rsidP="00F92305">
            <w:pPr>
              <w:spacing w:line="240" w:lineRule="auto"/>
              <w:jc w:val="center"/>
              <w:rPr>
                <w:rFonts w:ascii="Verdana" w:hAnsi="Verdana" w:cs="Calibri"/>
                <w:color w:val="000000"/>
                <w:sz w:val="18"/>
                <w:szCs w:val="18"/>
              </w:rPr>
            </w:pPr>
            <w:r w:rsidRPr="00D92D8B">
              <w:rPr>
                <w:rFonts w:ascii="Verdana" w:hAnsi="Verdana" w:cs="Calibri"/>
                <w:color w:val="000000"/>
                <w:sz w:val="18"/>
                <w:szCs w:val="18"/>
              </w:rPr>
              <w:lastRenderedPageBreak/>
              <w:t>1.</w:t>
            </w:r>
          </w:p>
        </w:tc>
        <w:tc>
          <w:tcPr>
            <w:tcW w:w="3335" w:type="dxa"/>
            <w:tcBorders>
              <w:top w:val="single" w:sz="4" w:space="0" w:color="auto"/>
              <w:left w:val="nil"/>
              <w:bottom w:val="single" w:sz="4" w:space="0" w:color="auto"/>
              <w:right w:val="single" w:sz="4" w:space="0" w:color="auto"/>
            </w:tcBorders>
            <w:shd w:val="clear" w:color="000000" w:fill="FFFFFF"/>
            <w:vAlign w:val="center"/>
          </w:tcPr>
          <w:p w14:paraId="3BC70C05" w14:textId="1208126F" w:rsidR="001360F9" w:rsidRDefault="00073719" w:rsidP="00F92305">
            <w:pPr>
              <w:spacing w:line="240" w:lineRule="auto"/>
              <w:rPr>
                <w:rFonts w:ascii="Verdana" w:eastAsia="MS Mincho" w:hAnsi="Verdana" w:cs="TimesNewRomanPSMT"/>
                <w:sz w:val="18"/>
                <w:szCs w:val="18"/>
              </w:rPr>
            </w:pPr>
            <w:r>
              <w:rPr>
                <w:rFonts w:ascii="Verdana" w:eastAsia="MS Mincho" w:hAnsi="Verdana" w:cs="TimesNewRomanPSMT"/>
                <w:sz w:val="18"/>
                <w:szCs w:val="18"/>
              </w:rPr>
              <w:t>Usługa wsparcia</w:t>
            </w:r>
            <w:r w:rsidR="001360F9" w:rsidRPr="001360F9">
              <w:rPr>
                <w:rFonts w:ascii="Verdana" w:eastAsia="MS Mincho" w:hAnsi="Verdana" w:cs="TimesNewRomanPSMT"/>
                <w:sz w:val="18"/>
                <w:szCs w:val="18"/>
              </w:rPr>
              <w:t xml:space="preserve"> serwisowe</w:t>
            </w:r>
            <w:r>
              <w:rPr>
                <w:rFonts w:ascii="Verdana" w:eastAsia="MS Mincho" w:hAnsi="Verdana" w:cs="TimesNewRomanPSMT"/>
                <w:sz w:val="18"/>
                <w:szCs w:val="18"/>
              </w:rPr>
              <w:t>go</w:t>
            </w:r>
            <w:r w:rsidR="001360F9" w:rsidRPr="001360F9">
              <w:rPr>
                <w:rFonts w:ascii="Verdana" w:eastAsia="MS Mincho" w:hAnsi="Verdana" w:cs="TimesNewRomanPSMT"/>
                <w:sz w:val="18"/>
                <w:szCs w:val="18"/>
              </w:rPr>
              <w:t xml:space="preserve"> </w:t>
            </w:r>
            <w:r>
              <w:rPr>
                <w:rFonts w:ascii="Verdana" w:eastAsia="MS Mincho" w:hAnsi="Verdana" w:cs="TimesNewRomanPSMT"/>
                <w:sz w:val="18"/>
                <w:szCs w:val="18"/>
              </w:rPr>
              <w:t>centrali telefonicznej na terenie EC Rzeszów</w:t>
            </w:r>
          </w:p>
          <w:p w14:paraId="310246B0" w14:textId="225BBBAF" w:rsidR="001360F9" w:rsidRPr="007778EE" w:rsidRDefault="001360F9" w:rsidP="00F92305">
            <w:pPr>
              <w:spacing w:line="240" w:lineRule="auto"/>
              <w:rPr>
                <w:rFonts w:ascii="Verdana" w:eastAsia="MS Mincho" w:hAnsi="Verdana" w:cs="TimesNewRomanPSMT"/>
                <w:sz w:val="18"/>
                <w:szCs w:val="18"/>
              </w:rPr>
            </w:pPr>
          </w:p>
        </w:tc>
        <w:tc>
          <w:tcPr>
            <w:tcW w:w="851" w:type="dxa"/>
            <w:tcBorders>
              <w:top w:val="single" w:sz="4" w:space="0" w:color="auto"/>
              <w:left w:val="nil"/>
              <w:bottom w:val="single" w:sz="4" w:space="0" w:color="auto"/>
              <w:right w:val="single" w:sz="4" w:space="0" w:color="auto"/>
            </w:tcBorders>
            <w:shd w:val="clear" w:color="000000" w:fill="FFFFFF"/>
          </w:tcPr>
          <w:p w14:paraId="3F5E8F6D" w14:textId="77777777" w:rsidR="001360F9" w:rsidRDefault="001360F9" w:rsidP="00F92305">
            <w:pPr>
              <w:spacing w:line="240" w:lineRule="auto"/>
              <w:rPr>
                <w:rFonts w:ascii="Verdana" w:eastAsia="MS Mincho" w:hAnsi="Verdana" w:cs="TimesNewRomanPSMT"/>
                <w:sz w:val="18"/>
                <w:szCs w:val="18"/>
              </w:rPr>
            </w:pPr>
          </w:p>
          <w:p w14:paraId="296AA200" w14:textId="77777777" w:rsidR="009E3403" w:rsidRDefault="009E3403" w:rsidP="00F92305">
            <w:pPr>
              <w:spacing w:line="240" w:lineRule="auto"/>
              <w:jc w:val="center"/>
              <w:rPr>
                <w:rFonts w:ascii="Verdana" w:eastAsia="MS Mincho" w:hAnsi="Verdana" w:cs="TimesNewRomanPSMT"/>
                <w:sz w:val="18"/>
                <w:szCs w:val="18"/>
              </w:rPr>
            </w:pPr>
          </w:p>
          <w:p w14:paraId="29B118FF" w14:textId="4078AB6E" w:rsidR="001360F9" w:rsidRPr="007778EE" w:rsidRDefault="007F464C" w:rsidP="00F92305">
            <w:pPr>
              <w:spacing w:line="240" w:lineRule="auto"/>
              <w:jc w:val="center"/>
              <w:rPr>
                <w:rFonts w:ascii="Verdana" w:eastAsia="MS Mincho" w:hAnsi="Verdana" w:cs="TimesNewRomanPSMT"/>
                <w:sz w:val="18"/>
                <w:szCs w:val="18"/>
              </w:rPr>
            </w:pPr>
            <w:r>
              <w:rPr>
                <w:rFonts w:ascii="Verdana" w:eastAsia="MS Mincho" w:hAnsi="Verdana" w:cs="TimesNewRomanPSMT"/>
                <w:sz w:val="18"/>
                <w:szCs w:val="18"/>
              </w:rPr>
              <w:t>24</w:t>
            </w:r>
          </w:p>
        </w:tc>
        <w:tc>
          <w:tcPr>
            <w:tcW w:w="2551" w:type="dxa"/>
            <w:tcBorders>
              <w:top w:val="single" w:sz="4" w:space="0" w:color="auto"/>
              <w:left w:val="single" w:sz="4" w:space="0" w:color="auto"/>
              <w:bottom w:val="single" w:sz="4" w:space="0" w:color="auto"/>
              <w:right w:val="single" w:sz="4" w:space="0" w:color="auto"/>
            </w:tcBorders>
            <w:shd w:val="clear" w:color="000000" w:fill="FFFFFF"/>
          </w:tcPr>
          <w:p w14:paraId="0A18C4A8" w14:textId="77777777" w:rsidR="001360F9" w:rsidRPr="00C76521" w:rsidRDefault="001360F9" w:rsidP="00F92305">
            <w:pPr>
              <w:spacing w:line="240" w:lineRule="auto"/>
              <w:ind w:left="-1284"/>
              <w:jc w:val="center"/>
              <w:rPr>
                <w:rFonts w:ascii="Calibri" w:hAnsi="Calibri" w:cs="Calibri"/>
                <w:color w:val="000000"/>
                <w:szCs w:val="22"/>
              </w:rPr>
            </w:pP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33D2896" w14:textId="77777777" w:rsidR="001360F9" w:rsidRPr="00C76521" w:rsidRDefault="001360F9" w:rsidP="00F92305">
            <w:pPr>
              <w:spacing w:line="240" w:lineRule="auto"/>
              <w:ind w:left="-1284"/>
              <w:jc w:val="center"/>
              <w:rPr>
                <w:rFonts w:ascii="Calibri" w:hAnsi="Calibri" w:cs="Calibri"/>
                <w:color w:val="000000"/>
                <w:szCs w:val="22"/>
              </w:rPr>
            </w:pPr>
          </w:p>
        </w:tc>
      </w:tr>
    </w:tbl>
    <w:p w14:paraId="41F735F2" w14:textId="0E8C425D" w:rsidR="00083418" w:rsidRPr="000D6B7C" w:rsidRDefault="00D92D8B" w:rsidP="00F214ED">
      <w:pPr>
        <w:pStyle w:val="Akapitzlist"/>
        <w:spacing w:before="120" w:after="120" w:line="276" w:lineRule="auto"/>
        <w:ind w:left="0" w:right="284"/>
        <w:rPr>
          <w:rFonts w:ascii="Verdana" w:hAnsi="Verdana" w:cstheme="minorHAnsi"/>
          <w:i/>
          <w:color w:val="FF0000"/>
          <w:sz w:val="16"/>
          <w:szCs w:val="16"/>
        </w:rPr>
      </w:pPr>
      <w:r>
        <w:rPr>
          <w:rFonts w:ascii="Verdana" w:hAnsi="Verdana" w:cstheme="minorHAnsi"/>
          <w:i/>
          <w:color w:val="FF0000"/>
          <w:sz w:val="16"/>
          <w:szCs w:val="16"/>
        </w:rPr>
        <w:t xml:space="preserve">UWAGA: </w:t>
      </w:r>
      <w:r w:rsidRPr="005C7245">
        <w:rPr>
          <w:rFonts w:ascii="Verdana" w:hAnsi="Verdana" w:cstheme="minorHAnsi"/>
          <w:i/>
          <w:color w:val="FF0000"/>
          <w:sz w:val="16"/>
          <w:szCs w:val="16"/>
        </w:rPr>
        <w:t>Wykonawca zobowiązany jest do przeniesienia do Systemu Zakupowego ceny</w:t>
      </w:r>
      <w:r w:rsidR="00F51C52">
        <w:rPr>
          <w:rFonts w:ascii="Verdana" w:hAnsi="Verdana" w:cstheme="minorHAnsi"/>
          <w:i/>
          <w:color w:val="FF0000"/>
          <w:sz w:val="16"/>
          <w:szCs w:val="16"/>
        </w:rPr>
        <w:t xml:space="preserve"> netto</w:t>
      </w:r>
      <w:r w:rsidRPr="005C7245">
        <w:rPr>
          <w:rFonts w:ascii="Verdana" w:hAnsi="Verdana" w:cstheme="minorHAnsi"/>
          <w:i/>
          <w:color w:val="FF0000"/>
          <w:sz w:val="16"/>
          <w:szCs w:val="16"/>
        </w:rPr>
        <w:t xml:space="preserve"> oferowanej za przedmiot Zamówienia</w:t>
      </w:r>
      <w:r w:rsidR="00420DF8">
        <w:rPr>
          <w:rFonts w:ascii="Verdana" w:hAnsi="Verdana" w:cstheme="minorHAnsi"/>
          <w:i/>
          <w:color w:val="FF0000"/>
          <w:sz w:val="16"/>
          <w:szCs w:val="16"/>
        </w:rPr>
        <w:t xml:space="preserve"> </w:t>
      </w:r>
    </w:p>
    <w:p w14:paraId="01344056" w14:textId="77777777" w:rsidR="002C527D" w:rsidRPr="00EA2A2B" w:rsidRDefault="002C527D" w:rsidP="002D6DB9">
      <w:pPr>
        <w:keepNext/>
        <w:numPr>
          <w:ilvl w:val="0"/>
          <w:numId w:val="4"/>
        </w:numPr>
        <w:spacing w:before="120" w:after="120" w:line="276" w:lineRule="auto"/>
        <w:ind w:left="568" w:hanging="284"/>
        <w:rPr>
          <w:rFonts w:ascii="Verdana" w:hAnsi="Verdana" w:cstheme="minorHAnsi"/>
          <w:b/>
          <w:caps/>
          <w:sz w:val="18"/>
          <w:lang w:eastAsia="pl-PL"/>
        </w:rPr>
      </w:pPr>
      <w:r w:rsidRPr="00EA2A2B">
        <w:rPr>
          <w:rFonts w:ascii="Verdana" w:hAnsi="Verdana" w:cstheme="minorHAnsi"/>
          <w:b/>
          <w:caps/>
          <w:sz w:val="18"/>
          <w:lang w:eastAsia="pl-PL"/>
        </w:rPr>
        <w:t>OŚWIADCZENIA I INFORMACJE:</w:t>
      </w:r>
    </w:p>
    <w:p w14:paraId="4C94D0CC" w14:textId="77777777" w:rsidR="002C527D" w:rsidRPr="00EA2A2B" w:rsidRDefault="002C527D" w:rsidP="002D6DB9">
      <w:pPr>
        <w:numPr>
          <w:ilvl w:val="2"/>
          <w:numId w:val="3"/>
        </w:numPr>
        <w:tabs>
          <w:tab w:val="clear" w:pos="1418"/>
        </w:tabs>
        <w:spacing w:before="120" w:after="120" w:line="276" w:lineRule="auto"/>
        <w:ind w:left="567" w:hanging="425"/>
        <w:rPr>
          <w:rFonts w:ascii="Verdana" w:hAnsi="Verdana" w:cstheme="minorHAnsi"/>
          <w:sz w:val="18"/>
        </w:rPr>
      </w:pPr>
      <w:r w:rsidRPr="00EA2A2B">
        <w:rPr>
          <w:rFonts w:ascii="Verdana" w:hAnsi="Verdana" w:cstheme="minorHAnsi"/>
          <w:sz w:val="18"/>
        </w:rPr>
        <w:t>My, niżej podpisani, niniejszym oświadczamy</w:t>
      </w:r>
      <w:r w:rsidRPr="00EA2A2B">
        <w:rPr>
          <w:rFonts w:ascii="Verdana" w:hAnsi="Verdana" w:cstheme="minorHAnsi"/>
          <w:sz w:val="18"/>
          <w:vertAlign w:val="superscript"/>
        </w:rPr>
        <w:footnoteReference w:id="2"/>
      </w:r>
      <w:r w:rsidRPr="00EA2A2B">
        <w:rPr>
          <w:rFonts w:ascii="Verdana" w:hAnsi="Verdana" w:cstheme="minorHAnsi"/>
          <w:sz w:val="18"/>
        </w:rPr>
        <w:t>, co następuje:</w:t>
      </w:r>
      <w:r w:rsidR="001F1EBE" w:rsidRPr="00EA2A2B">
        <w:rPr>
          <w:rFonts w:ascii="Verdana" w:hAnsi="Verdana" w:cstheme="minorHAnsi"/>
          <w:sz w:val="18"/>
        </w:rPr>
        <w:t xml:space="preserve"> </w:t>
      </w:r>
    </w:p>
    <w:p w14:paraId="041B0CBD" w14:textId="40E49E21" w:rsidR="00416994" w:rsidRPr="00EA2A2B" w:rsidRDefault="00416994" w:rsidP="002D6DB9">
      <w:pPr>
        <w:numPr>
          <w:ilvl w:val="4"/>
          <w:numId w:val="11"/>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posiadamy niezbędną wiedzę i doświadczenie oraz dysponujemy potencjałem technicznym i</w:t>
      </w:r>
      <w:r w:rsidR="00A21602" w:rsidRPr="00EA2A2B">
        <w:rPr>
          <w:rFonts w:ascii="Verdana" w:hAnsi="Verdana" w:cs="Calibri"/>
          <w:sz w:val="18"/>
          <w:szCs w:val="18"/>
        </w:rPr>
        <w:t xml:space="preserve"> </w:t>
      </w:r>
      <w:r w:rsidRPr="00EA2A2B">
        <w:rPr>
          <w:rFonts w:ascii="Verdana" w:hAnsi="Verdana" w:cs="Calibri"/>
          <w:sz w:val="18"/>
          <w:szCs w:val="18"/>
        </w:rPr>
        <w:t>osobami zdolnymi do wykonania Zakupu,</w:t>
      </w:r>
    </w:p>
    <w:p w14:paraId="1CC45972" w14:textId="77777777" w:rsidR="00416994" w:rsidRPr="00EA2A2B" w:rsidRDefault="00416994" w:rsidP="002D6DB9">
      <w:pPr>
        <w:numPr>
          <w:ilvl w:val="4"/>
          <w:numId w:val="11"/>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posiadamy uprawnienia do wykonywania określonych czynności, jeżeli ustawy nakładają obowiązek posiadania takich uprawnień,</w:t>
      </w:r>
    </w:p>
    <w:p w14:paraId="33A83964" w14:textId="77777777" w:rsidR="00416994" w:rsidRPr="00EA2A2B" w:rsidRDefault="00416994" w:rsidP="002D6DB9">
      <w:pPr>
        <w:numPr>
          <w:ilvl w:val="4"/>
          <w:numId w:val="11"/>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znajdujemy się w sytuacji ekonomicznej i/lub finansowej zapewniającej wykonanie Zakupu,</w:t>
      </w:r>
    </w:p>
    <w:p w14:paraId="57AE7609" w14:textId="0E2D2973" w:rsidR="002C527D" w:rsidRPr="00EA2A2B" w:rsidRDefault="002C527D" w:rsidP="002D6DB9">
      <w:pPr>
        <w:numPr>
          <w:ilvl w:val="4"/>
          <w:numId w:val="11"/>
        </w:numPr>
        <w:tabs>
          <w:tab w:val="num" w:pos="2410"/>
        </w:tabs>
        <w:spacing w:before="120" w:after="120" w:line="276" w:lineRule="auto"/>
        <w:ind w:left="993" w:hanging="426"/>
        <w:rPr>
          <w:rFonts w:ascii="Verdana" w:hAnsi="Verdana" w:cstheme="minorHAnsi"/>
          <w:sz w:val="18"/>
          <w:szCs w:val="18"/>
        </w:rPr>
      </w:pPr>
      <w:r w:rsidRPr="00EA2A2B">
        <w:rPr>
          <w:rFonts w:ascii="Verdana" w:hAnsi="Verdana" w:cstheme="minorHAnsi"/>
          <w:sz w:val="18"/>
          <w:szCs w:val="18"/>
        </w:rPr>
        <w:t xml:space="preserve">nie podlegamy wykluczeniu na </w:t>
      </w:r>
      <w:r w:rsidRPr="005F1107">
        <w:rPr>
          <w:rFonts w:ascii="Verdana" w:hAnsi="Verdana" w:cstheme="minorHAnsi"/>
          <w:sz w:val="18"/>
          <w:szCs w:val="18"/>
        </w:rPr>
        <w:t>podstawie pkt 9.4.</w:t>
      </w:r>
      <w:r w:rsidR="00C51B43" w:rsidRPr="005F1107">
        <w:rPr>
          <w:rFonts w:ascii="Verdana" w:hAnsi="Verdana" w:cstheme="minorHAnsi"/>
          <w:sz w:val="18"/>
          <w:szCs w:val="18"/>
        </w:rPr>
        <w:t>3.</w:t>
      </w:r>
      <w:r w:rsidRPr="005F1107">
        <w:rPr>
          <w:rFonts w:ascii="Verdana" w:hAnsi="Verdana" w:cstheme="minorHAnsi"/>
          <w:sz w:val="18"/>
          <w:szCs w:val="18"/>
        </w:rPr>
        <w:t>1.-9.4.</w:t>
      </w:r>
      <w:r w:rsidR="00C51B43" w:rsidRPr="005F1107">
        <w:rPr>
          <w:rFonts w:ascii="Verdana" w:hAnsi="Verdana" w:cstheme="minorHAnsi"/>
          <w:sz w:val="18"/>
          <w:szCs w:val="18"/>
        </w:rPr>
        <w:t>3.</w:t>
      </w:r>
      <w:r w:rsidR="008B5F9F" w:rsidRPr="005F1107">
        <w:rPr>
          <w:rFonts w:ascii="Verdana" w:hAnsi="Verdana" w:cstheme="minorHAnsi"/>
          <w:sz w:val="18"/>
          <w:szCs w:val="18"/>
        </w:rPr>
        <w:t>4</w:t>
      </w:r>
      <w:r w:rsidR="00C51B43" w:rsidRPr="005F1107">
        <w:rPr>
          <w:rFonts w:ascii="Verdana" w:hAnsi="Verdana" w:cstheme="minorHAnsi"/>
          <w:sz w:val="18"/>
          <w:szCs w:val="18"/>
        </w:rPr>
        <w:t xml:space="preserve">. </w:t>
      </w:r>
      <w:r w:rsidRPr="005F1107">
        <w:rPr>
          <w:rFonts w:ascii="Verdana" w:hAnsi="Verdana" w:cstheme="minorHAnsi"/>
          <w:sz w:val="18"/>
          <w:szCs w:val="18"/>
        </w:rPr>
        <w:t>Procedury</w:t>
      </w:r>
      <w:r w:rsidRPr="00EA2A2B">
        <w:rPr>
          <w:rFonts w:ascii="Verdana" w:hAnsi="Verdana" w:cstheme="minorHAnsi"/>
          <w:sz w:val="18"/>
          <w:szCs w:val="18"/>
        </w:rPr>
        <w:t xml:space="preserve"> Ogólnej Zakupów GK PGE (PROG 00096/</w:t>
      </w:r>
      <w:r w:rsidR="008C2E5E">
        <w:rPr>
          <w:rFonts w:ascii="Verdana" w:hAnsi="Verdana" w:cstheme="minorHAnsi"/>
          <w:sz w:val="18"/>
          <w:szCs w:val="18"/>
        </w:rPr>
        <w:t>G</w:t>
      </w:r>
      <w:r w:rsidRPr="00EA2A2B">
        <w:rPr>
          <w:rFonts w:ascii="Verdana" w:hAnsi="Verdana" w:cstheme="minorHAnsi"/>
          <w:sz w:val="18"/>
          <w:szCs w:val="18"/>
        </w:rPr>
        <w:t>)</w:t>
      </w:r>
      <w:r w:rsidRPr="00EA2A2B">
        <w:rPr>
          <w:rFonts w:ascii="Verdana" w:hAnsi="Verdana" w:cstheme="minorHAnsi"/>
          <w:sz w:val="18"/>
          <w:szCs w:val="18"/>
          <w:vertAlign w:val="superscript"/>
        </w:rPr>
        <w:footnoteReference w:id="3"/>
      </w:r>
    </w:p>
    <w:p w14:paraId="3D22EB78" w14:textId="77777777" w:rsidR="002C527D" w:rsidRPr="00EA2A2B" w:rsidRDefault="002C527D" w:rsidP="002D6DB9">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Zapoznaliśmy się i w pełni akceptujemy treść SWZ wraz ze wszystkimi załącznikami oraz treść wyjaśnień i modyfikacji do SWZ i nie wnosimy do nich zastrzeżeń.</w:t>
      </w:r>
    </w:p>
    <w:p w14:paraId="7FB03242" w14:textId="62BB3FA5" w:rsidR="00416994" w:rsidRPr="00EA2A2B" w:rsidRDefault="00416994" w:rsidP="002D6DB9">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Akceptujemy treść postanowień Umowy załączonych do SWZ i</w:t>
      </w:r>
      <w:r w:rsidR="00C51B43" w:rsidRPr="00EA2A2B">
        <w:rPr>
          <w:rFonts w:ascii="Verdana" w:hAnsi="Verdana" w:cstheme="minorHAnsi"/>
          <w:sz w:val="18"/>
          <w:szCs w:val="18"/>
        </w:rPr>
        <w:t> </w:t>
      </w:r>
      <w:r w:rsidRPr="00EA2A2B">
        <w:rPr>
          <w:rFonts w:ascii="Verdana" w:hAnsi="Verdana" w:cstheme="minorHAnsi"/>
          <w:sz w:val="18"/>
          <w:szCs w:val="18"/>
        </w:rPr>
        <w:t>w</w:t>
      </w:r>
      <w:r w:rsidR="00C51B43" w:rsidRPr="00EA2A2B">
        <w:rPr>
          <w:rFonts w:ascii="Verdana" w:hAnsi="Verdana" w:cstheme="minorHAnsi"/>
          <w:sz w:val="18"/>
          <w:szCs w:val="18"/>
        </w:rPr>
        <w:t> </w:t>
      </w:r>
      <w:r w:rsidRPr="00EA2A2B">
        <w:rPr>
          <w:rFonts w:ascii="Verdana" w:hAnsi="Verdana" w:cstheme="minorHAnsi"/>
          <w:sz w:val="18"/>
          <w:szCs w:val="18"/>
        </w:rPr>
        <w:t>przypadku wyboru naszej Oferty podpiszemy Umowę na warunkach określonych przez Zamawiającego</w:t>
      </w:r>
      <w:r w:rsidR="007825AA" w:rsidRPr="00EA2A2B">
        <w:rPr>
          <w:rFonts w:ascii="Verdana" w:hAnsi="Verdana" w:cstheme="minorHAnsi"/>
          <w:sz w:val="18"/>
          <w:szCs w:val="18"/>
        </w:rPr>
        <w:t>.</w:t>
      </w:r>
    </w:p>
    <w:p w14:paraId="2584FBC0" w14:textId="6D527847" w:rsidR="002C527D" w:rsidRPr="00EA2A2B" w:rsidRDefault="002C527D" w:rsidP="002D6DB9">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Otrzymaliśmy konieczne informacje do przygotowania Oferty i wykonania Za</w:t>
      </w:r>
      <w:r w:rsidR="002C6446" w:rsidRPr="00EA2A2B">
        <w:rPr>
          <w:rFonts w:ascii="Verdana" w:hAnsi="Verdana" w:cstheme="minorHAnsi"/>
          <w:sz w:val="18"/>
          <w:szCs w:val="18"/>
        </w:rPr>
        <w:t>kupu</w:t>
      </w:r>
      <w:r w:rsidRPr="00EA2A2B">
        <w:rPr>
          <w:rFonts w:ascii="Verdana" w:hAnsi="Verdana" w:cstheme="minorHAnsi"/>
          <w:sz w:val="18"/>
          <w:szCs w:val="18"/>
        </w:rPr>
        <w:t>.</w:t>
      </w:r>
    </w:p>
    <w:p w14:paraId="79BAAC45" w14:textId="0FDD3B66" w:rsidR="002C527D" w:rsidRPr="00EA2A2B" w:rsidRDefault="002C527D" w:rsidP="002D6DB9">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Oświadczamy, iż zachowamy poufność danych uzyskanych w procesie toczącego się</w:t>
      </w:r>
      <w:r w:rsidR="00A21602" w:rsidRPr="00EA2A2B">
        <w:rPr>
          <w:rFonts w:ascii="Verdana" w:hAnsi="Verdana" w:cstheme="minorHAnsi"/>
          <w:sz w:val="18"/>
          <w:szCs w:val="18"/>
        </w:rPr>
        <w:t xml:space="preserve"> </w:t>
      </w:r>
      <w:r w:rsidRPr="00EA2A2B">
        <w:rPr>
          <w:rFonts w:ascii="Verdana" w:hAnsi="Verdana" w:cstheme="minorHAnsi"/>
          <w:sz w:val="18"/>
          <w:szCs w:val="18"/>
        </w:rPr>
        <w:t>Postępowania.</w:t>
      </w:r>
    </w:p>
    <w:p w14:paraId="096FC3C3" w14:textId="3B07A3F4" w:rsidR="002C527D" w:rsidRPr="00EA2A2B" w:rsidRDefault="002C527D" w:rsidP="007E06D5">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 xml:space="preserve">Podane w Ofercie elementy ceny obejmują przedmiot i zakres </w:t>
      </w:r>
      <w:r w:rsidR="002C6446" w:rsidRPr="00EA2A2B">
        <w:rPr>
          <w:rFonts w:ascii="Verdana" w:hAnsi="Verdana" w:cstheme="minorHAnsi"/>
          <w:sz w:val="18"/>
          <w:szCs w:val="18"/>
        </w:rPr>
        <w:t xml:space="preserve">Zakupu </w:t>
      </w:r>
      <w:r w:rsidRPr="00EA2A2B">
        <w:rPr>
          <w:rFonts w:ascii="Verdana" w:hAnsi="Verdana" w:cstheme="minorHAnsi"/>
          <w:sz w:val="18"/>
          <w:szCs w:val="18"/>
        </w:rPr>
        <w:t>zgodnie z zasadami i warunkami określonymi w SWZ, a także uwzględniają wszystkie składniki związane z realizacją przedmiotu Z</w:t>
      </w:r>
      <w:r w:rsidR="002C6446" w:rsidRPr="00EA2A2B">
        <w:rPr>
          <w:rFonts w:ascii="Verdana" w:hAnsi="Verdana" w:cstheme="minorHAnsi"/>
          <w:sz w:val="18"/>
          <w:szCs w:val="18"/>
        </w:rPr>
        <w:t>akupu</w:t>
      </w:r>
      <w:r w:rsidRPr="00EA2A2B">
        <w:rPr>
          <w:rFonts w:ascii="Verdana" w:hAnsi="Verdana" w:cstheme="minorHAnsi"/>
          <w:sz w:val="18"/>
          <w:szCs w:val="18"/>
        </w:rPr>
        <w:t xml:space="preserve"> wpływające na wysokość ceny.</w:t>
      </w:r>
      <w:r w:rsidR="007E06D5" w:rsidRPr="00EA2A2B">
        <w:rPr>
          <w:rFonts w:ascii="Verdana" w:hAnsi="Verdana" w:cstheme="minorHAnsi"/>
          <w:sz w:val="18"/>
          <w:szCs w:val="18"/>
        </w:rPr>
        <w:t xml:space="preserve"> </w:t>
      </w:r>
    </w:p>
    <w:p w14:paraId="1FB5CA83" w14:textId="6BE47BD5" w:rsidR="002C5A55" w:rsidRPr="00EA2A2B" w:rsidRDefault="002C527D" w:rsidP="002D6DB9">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Oświadczamy, że niedoszacowanie, pominięcie lub brak należytego rozpoznania przez nas zakresu przedmiotu Za</w:t>
      </w:r>
      <w:r w:rsidR="002C6446" w:rsidRPr="00EA2A2B">
        <w:rPr>
          <w:rFonts w:ascii="Verdana" w:hAnsi="Verdana" w:cstheme="minorHAnsi"/>
          <w:sz w:val="18"/>
          <w:szCs w:val="18"/>
        </w:rPr>
        <w:t>kupu</w:t>
      </w:r>
      <w:r w:rsidR="00A21602" w:rsidRPr="00EA2A2B">
        <w:rPr>
          <w:rFonts w:ascii="Verdana" w:hAnsi="Verdana" w:cstheme="minorHAnsi"/>
          <w:sz w:val="18"/>
          <w:szCs w:val="18"/>
        </w:rPr>
        <w:t xml:space="preserve"> </w:t>
      </w:r>
      <w:r w:rsidRPr="00EA2A2B">
        <w:rPr>
          <w:rFonts w:ascii="Verdana" w:hAnsi="Verdana" w:cstheme="minorHAnsi"/>
          <w:sz w:val="18"/>
          <w:szCs w:val="18"/>
        </w:rPr>
        <w:t xml:space="preserve">nie </w:t>
      </w:r>
      <w:r w:rsidR="00807F81" w:rsidRPr="00EA2A2B">
        <w:rPr>
          <w:rFonts w:ascii="Verdana" w:hAnsi="Verdana" w:cstheme="minorHAnsi"/>
          <w:sz w:val="18"/>
          <w:szCs w:val="18"/>
        </w:rPr>
        <w:t xml:space="preserve">będzie </w:t>
      </w:r>
      <w:r w:rsidRPr="00EA2A2B">
        <w:rPr>
          <w:rFonts w:ascii="Verdana" w:hAnsi="Verdana" w:cstheme="minorHAnsi"/>
          <w:sz w:val="18"/>
          <w:szCs w:val="18"/>
        </w:rPr>
        <w:t>podstawą do żądania zmiany ceny.</w:t>
      </w:r>
    </w:p>
    <w:p w14:paraId="1C26BFAF" w14:textId="77777777" w:rsidR="002C527D" w:rsidRPr="00EA2A2B" w:rsidRDefault="002C527D" w:rsidP="002D6DB9">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Wybór naszej Oferty</w:t>
      </w:r>
      <w:r w:rsidRPr="00EA2A2B">
        <w:rPr>
          <w:rFonts w:ascii="Verdana" w:hAnsi="Verdana" w:cstheme="minorHAnsi"/>
          <w:sz w:val="18"/>
          <w:szCs w:val="18"/>
          <w:vertAlign w:val="superscript"/>
          <w:lang w:eastAsia="pl-PL"/>
        </w:rPr>
        <w:footnoteReference w:id="4"/>
      </w:r>
      <w:r w:rsidRPr="00EA2A2B">
        <w:rPr>
          <w:rFonts w:ascii="Verdana" w:hAnsi="Verdana" w:cstheme="minorHAnsi"/>
          <w:sz w:val="18"/>
          <w:szCs w:val="18"/>
          <w:lang w:eastAsia="pl-PL"/>
        </w:rPr>
        <w:t>:</w:t>
      </w:r>
    </w:p>
    <w:p w14:paraId="159469FA" w14:textId="79BCF635" w:rsidR="002C527D" w:rsidRPr="00EA2A2B" w:rsidRDefault="00935D5B" w:rsidP="000E7B86">
      <w:pPr>
        <w:spacing w:before="120" w:after="120" w:line="276" w:lineRule="auto"/>
        <w:ind w:left="1418" w:hanging="698"/>
        <w:rPr>
          <w:rFonts w:ascii="Verdana" w:hAnsi="Verdana" w:cstheme="minorHAnsi"/>
          <w:sz w:val="18"/>
          <w:szCs w:val="18"/>
          <w:lang w:eastAsia="pl-PL"/>
        </w:rPr>
      </w:pPr>
      <w:sdt>
        <w:sdtPr>
          <w:rPr>
            <w:rFonts w:ascii="Verdana" w:hAnsi="Verdana" w:cstheme="minorHAnsi"/>
            <w:b/>
            <w:sz w:val="18"/>
            <w:szCs w:val="18"/>
            <w:lang w:eastAsia="pl-PL"/>
          </w:rPr>
          <w:id w:val="-1002274160"/>
          <w14:checkbox>
            <w14:checked w14:val="0"/>
            <w14:checkedState w14:val="2612" w14:font="MS Gothic"/>
            <w14:uncheckedState w14:val="2610" w14:font="MS Gothic"/>
          </w14:checkbox>
        </w:sdtPr>
        <w:sdtEndPr/>
        <w:sdtContent>
          <w:r w:rsidR="003F2EF3"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nie będzie prowadzić do powstania u Zamawiającego obowiązku podatkowego.</w:t>
      </w:r>
    </w:p>
    <w:p w14:paraId="79B267A5" w14:textId="3B4CE0B2" w:rsidR="002C527D" w:rsidRPr="00EA2A2B" w:rsidRDefault="00935D5B" w:rsidP="000E7B86">
      <w:pPr>
        <w:spacing w:before="120" w:after="120" w:line="276" w:lineRule="auto"/>
        <w:ind w:left="1418" w:hanging="698"/>
        <w:rPr>
          <w:rFonts w:ascii="Verdana" w:hAnsi="Verdana" w:cstheme="minorHAnsi"/>
          <w:sz w:val="18"/>
          <w:szCs w:val="18"/>
          <w:lang w:eastAsia="pl-PL"/>
        </w:rPr>
      </w:pPr>
      <w:sdt>
        <w:sdtPr>
          <w:rPr>
            <w:rFonts w:ascii="Verdana" w:hAnsi="Verdana" w:cstheme="minorHAnsi"/>
            <w:b/>
            <w:sz w:val="18"/>
            <w:szCs w:val="18"/>
            <w:lang w:eastAsia="pl-PL"/>
          </w:rPr>
          <w:id w:val="984975252"/>
          <w14:checkbox>
            <w14:checked w14:val="0"/>
            <w14:checkedState w14:val="2612" w14:font="MS Gothic"/>
            <w14:uncheckedState w14:val="2610" w14:font="MS Gothic"/>
          </w14:checkbox>
        </w:sdtPr>
        <w:sdtEndPr/>
        <w:sdtContent>
          <w:r w:rsidR="003F2EF3"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t>
      </w:r>
      <w:r w:rsidR="00DC7997" w:rsidRPr="00EA2A2B">
        <w:rPr>
          <w:rFonts w:ascii="Verdana" w:hAnsi="Verdana" w:cstheme="minorHAnsi"/>
          <w:sz w:val="18"/>
          <w:szCs w:val="18"/>
          <w:lang w:eastAsia="pl-PL"/>
        </w:rPr>
        <w:t>W</w:t>
      </w:r>
      <w:r w:rsidR="002C527D" w:rsidRPr="00EA2A2B">
        <w:rPr>
          <w:rFonts w:ascii="Verdana" w:hAnsi="Verdana" w:cstheme="minorHAnsi"/>
          <w:sz w:val="18"/>
          <w:szCs w:val="18"/>
          <w:lang w:eastAsia="pl-PL"/>
        </w:rPr>
        <w:t>ykonawcy, będzie miała zastosowanie: …...............................................</w:t>
      </w:r>
    </w:p>
    <w:p w14:paraId="4C3F1E40" w14:textId="4BB8CE01" w:rsidR="002C5A55" w:rsidRDefault="002C527D" w:rsidP="002D6DB9">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 xml:space="preserve">Oświadczamy, że jesteśmy zdolni do wykonania przedmiotu </w:t>
      </w:r>
      <w:r w:rsidR="002C6446" w:rsidRPr="00EA2A2B">
        <w:rPr>
          <w:rFonts w:ascii="Verdana" w:hAnsi="Verdana" w:cstheme="minorHAnsi"/>
          <w:sz w:val="18"/>
          <w:szCs w:val="18"/>
        </w:rPr>
        <w:t xml:space="preserve">Zakupu </w:t>
      </w:r>
      <w:r w:rsidRPr="00EA2A2B">
        <w:rPr>
          <w:rFonts w:ascii="Verdana" w:hAnsi="Verdana" w:cstheme="minorHAnsi"/>
          <w:sz w:val="18"/>
          <w:szCs w:val="18"/>
        </w:rPr>
        <w:t xml:space="preserve">zgodnie z wymaganiami </w:t>
      </w:r>
      <w:r w:rsidRPr="009326B2">
        <w:rPr>
          <w:rFonts w:ascii="Verdana" w:hAnsi="Verdana" w:cstheme="minorHAnsi"/>
          <w:sz w:val="18"/>
          <w:szCs w:val="18"/>
        </w:rPr>
        <w:t>podanymi w SWZ.</w:t>
      </w:r>
    </w:p>
    <w:p w14:paraId="0BC3D635" w14:textId="4A613DA3" w:rsidR="004673CF" w:rsidRDefault="004673CF" w:rsidP="002D6DB9">
      <w:pPr>
        <w:numPr>
          <w:ilvl w:val="2"/>
          <w:numId w:val="3"/>
        </w:numPr>
        <w:tabs>
          <w:tab w:val="clear" w:pos="1418"/>
        </w:tabs>
        <w:spacing w:before="120" w:after="120" w:line="276" w:lineRule="auto"/>
        <w:ind w:left="567" w:hanging="426"/>
        <w:rPr>
          <w:rFonts w:ascii="Verdana" w:hAnsi="Verdana" w:cstheme="minorHAnsi"/>
          <w:sz w:val="18"/>
          <w:szCs w:val="18"/>
        </w:rPr>
      </w:pPr>
      <w:r>
        <w:rPr>
          <w:rFonts w:ascii="Verdana" w:hAnsi="Verdana" w:cstheme="minorHAnsi"/>
          <w:sz w:val="18"/>
          <w:szCs w:val="18"/>
        </w:rPr>
        <w:t>Oświadczamy, że</w:t>
      </w:r>
      <w:r w:rsidRPr="00EA2A2B">
        <w:rPr>
          <w:rFonts w:ascii="Verdana" w:hAnsi="Verdana" w:cstheme="minorHAnsi"/>
          <w:sz w:val="18"/>
          <w:szCs w:val="18"/>
          <w:vertAlign w:val="superscript"/>
          <w:lang w:eastAsia="pl-PL"/>
        </w:rPr>
        <w:footnoteReference w:id="5"/>
      </w:r>
      <w:r>
        <w:rPr>
          <w:rFonts w:ascii="Verdana" w:hAnsi="Verdana" w:cstheme="minorHAnsi"/>
          <w:sz w:val="18"/>
          <w:szCs w:val="18"/>
        </w:rPr>
        <w:t>:</w:t>
      </w:r>
    </w:p>
    <w:p w14:paraId="1F8BD984" w14:textId="77777777" w:rsidR="00107160" w:rsidRPr="009A4D3C" w:rsidRDefault="004673CF" w:rsidP="00107160">
      <w:pPr>
        <w:spacing w:before="120" w:line="276" w:lineRule="auto"/>
        <w:ind w:left="1571" w:right="-284" w:hanging="851"/>
        <w:rPr>
          <w:rFonts w:ascii="Calibri" w:hAnsi="Calibri" w:cstheme="minorHAnsi"/>
          <w:szCs w:val="22"/>
          <w:lang w:eastAsia="pl-PL"/>
        </w:rPr>
      </w:pPr>
      <w:r>
        <w:rPr>
          <w:rFonts w:ascii="Verdana" w:hAnsi="Verdana" w:cstheme="minorHAnsi"/>
          <w:sz w:val="18"/>
          <w:szCs w:val="18"/>
        </w:rPr>
        <w:t xml:space="preserve">  </w:t>
      </w:r>
      <w:sdt>
        <w:sdtPr>
          <w:rPr>
            <w:rFonts w:ascii="Calibri" w:hAnsi="Calibri" w:cstheme="minorHAnsi"/>
            <w:szCs w:val="22"/>
            <w:lang w:eastAsia="pl-PL"/>
          </w:rPr>
          <w:id w:val="951138820"/>
          <w14:checkbox>
            <w14:checked w14:val="0"/>
            <w14:checkedState w14:val="2612" w14:font="MS Gothic"/>
            <w14:uncheckedState w14:val="2610" w14:font="MS Gothic"/>
          </w14:checkbox>
        </w:sdtPr>
        <w:sdtEndPr/>
        <w:sdtContent>
          <w:r w:rsidR="00107160" w:rsidRPr="009A4D3C">
            <w:rPr>
              <w:rFonts w:ascii="Segoe UI Symbol" w:eastAsia="MS Gothic" w:hAnsi="Segoe UI Symbol" w:cs="Segoe UI Symbol"/>
              <w:szCs w:val="22"/>
              <w:lang w:eastAsia="pl-PL"/>
            </w:rPr>
            <w:t>☐</w:t>
          </w:r>
        </w:sdtContent>
      </w:sdt>
      <w:r w:rsidR="00107160" w:rsidRPr="009A4D3C">
        <w:rPr>
          <w:rFonts w:ascii="Calibri" w:hAnsi="Calibri" w:cstheme="minorHAnsi"/>
          <w:szCs w:val="22"/>
          <w:lang w:eastAsia="pl-PL"/>
        </w:rPr>
        <w:tab/>
        <w:t xml:space="preserve">Przedmiot </w:t>
      </w:r>
      <w:r w:rsidR="00107160">
        <w:rPr>
          <w:rFonts w:ascii="Calibri" w:hAnsi="Calibri" w:cstheme="minorHAnsi"/>
          <w:szCs w:val="22"/>
          <w:lang w:eastAsia="pl-PL"/>
        </w:rPr>
        <w:t>Z</w:t>
      </w:r>
      <w:r w:rsidR="00107160" w:rsidRPr="009A4D3C">
        <w:rPr>
          <w:rFonts w:ascii="Calibri" w:hAnsi="Calibri" w:cstheme="minorHAnsi"/>
          <w:szCs w:val="22"/>
          <w:lang w:eastAsia="pl-PL"/>
        </w:rPr>
        <w:t>amówienia wykonamy siłami własnymi;</w:t>
      </w:r>
    </w:p>
    <w:p w14:paraId="53244F9B" w14:textId="77777777" w:rsidR="00107160" w:rsidRPr="009A4D3C" w:rsidRDefault="00935D5B" w:rsidP="00107160">
      <w:pPr>
        <w:spacing w:before="120" w:line="276" w:lineRule="auto"/>
        <w:ind w:left="1571" w:right="-284" w:hanging="720"/>
        <w:rPr>
          <w:rFonts w:ascii="Calibri" w:hAnsi="Calibri" w:cstheme="minorHAnsi"/>
          <w:szCs w:val="22"/>
          <w:lang w:eastAsia="pl-PL"/>
        </w:rPr>
      </w:pPr>
      <w:sdt>
        <w:sdtPr>
          <w:rPr>
            <w:rFonts w:ascii="Calibri" w:hAnsi="Calibri" w:cstheme="minorHAnsi"/>
            <w:szCs w:val="22"/>
            <w:lang w:eastAsia="pl-PL"/>
          </w:rPr>
          <w:id w:val="-1230456261"/>
          <w14:checkbox>
            <w14:checked w14:val="0"/>
            <w14:checkedState w14:val="2612" w14:font="MS Gothic"/>
            <w14:uncheckedState w14:val="2610" w14:font="MS Gothic"/>
          </w14:checkbox>
        </w:sdtPr>
        <w:sdtEndPr/>
        <w:sdtContent>
          <w:r w:rsidR="00107160" w:rsidRPr="009A4D3C">
            <w:rPr>
              <w:rFonts w:ascii="Segoe UI Symbol" w:eastAsia="MS Gothic" w:hAnsi="Segoe UI Symbol" w:cs="Segoe UI Symbol"/>
              <w:szCs w:val="22"/>
              <w:lang w:eastAsia="pl-PL"/>
            </w:rPr>
            <w:t>☐</w:t>
          </w:r>
        </w:sdtContent>
      </w:sdt>
      <w:r w:rsidR="00107160" w:rsidRPr="009A4D3C">
        <w:rPr>
          <w:rFonts w:ascii="Calibri" w:hAnsi="Calibri" w:cstheme="minorHAnsi"/>
          <w:szCs w:val="22"/>
          <w:lang w:eastAsia="pl-PL"/>
        </w:rPr>
        <w:tab/>
      </w:r>
      <w:r w:rsidR="00107160" w:rsidRPr="00323AC8">
        <w:rPr>
          <w:rFonts w:ascii="Calibri" w:hAnsi="Calibri" w:cstheme="minorHAnsi"/>
          <w:szCs w:val="22"/>
          <w:lang w:eastAsia="pl-PL"/>
        </w:rPr>
        <w:t>Powierzymy realizację następujących części/zakresu podwykonawcom:</w:t>
      </w:r>
      <w:r w:rsidR="00107160">
        <w:rPr>
          <w:rFonts w:ascii="Calibri" w:hAnsi="Calibri" w:cstheme="minorHAnsi"/>
          <w:szCs w:val="22"/>
          <w:lang w:eastAsia="pl-PL"/>
        </w:rPr>
        <w:t xml:space="preserve"> </w:t>
      </w:r>
    </w:p>
    <w:tbl>
      <w:tblPr>
        <w:tblStyle w:val="Tabela-Siatka"/>
        <w:tblW w:w="8647" w:type="dxa"/>
        <w:tblInd w:w="137" w:type="dxa"/>
        <w:tblLook w:val="04A0" w:firstRow="1" w:lastRow="0" w:firstColumn="1" w:lastColumn="0" w:noHBand="0" w:noVBand="1"/>
      </w:tblPr>
      <w:tblGrid>
        <w:gridCol w:w="709"/>
        <w:gridCol w:w="2977"/>
        <w:gridCol w:w="4961"/>
      </w:tblGrid>
      <w:tr w:rsidR="00107160" w:rsidRPr="009A4D3C" w14:paraId="692CF971" w14:textId="77777777" w:rsidTr="00107160">
        <w:trPr>
          <w:trHeight w:val="977"/>
        </w:trPr>
        <w:tc>
          <w:tcPr>
            <w:tcW w:w="709" w:type="dxa"/>
            <w:shd w:val="clear" w:color="auto" w:fill="D9D9D9" w:themeFill="background1" w:themeFillShade="D9"/>
            <w:vAlign w:val="center"/>
          </w:tcPr>
          <w:p w14:paraId="330EBF0E" w14:textId="77777777" w:rsidR="00107160" w:rsidRPr="003F2EF3" w:rsidRDefault="00107160" w:rsidP="00336AA1">
            <w:pPr>
              <w:spacing w:before="120" w:after="120" w:line="276" w:lineRule="auto"/>
              <w:ind w:right="-284"/>
              <w:jc w:val="left"/>
              <w:rPr>
                <w:rFonts w:ascii="Calibri" w:hAnsi="Calibri" w:cstheme="minorHAnsi"/>
                <w:szCs w:val="22"/>
                <w:lang w:eastAsia="pl-PL"/>
              </w:rPr>
            </w:pPr>
            <w:r w:rsidRPr="003F2EF3">
              <w:rPr>
                <w:rFonts w:ascii="Calibri" w:hAnsi="Calibri" w:cstheme="minorHAnsi"/>
                <w:szCs w:val="22"/>
                <w:lang w:eastAsia="pl-PL"/>
              </w:rPr>
              <w:lastRenderedPageBreak/>
              <w:t>Lp.</w:t>
            </w:r>
          </w:p>
        </w:tc>
        <w:tc>
          <w:tcPr>
            <w:tcW w:w="2977" w:type="dxa"/>
            <w:shd w:val="clear" w:color="auto" w:fill="D9D9D9" w:themeFill="background1" w:themeFillShade="D9"/>
            <w:vAlign w:val="center"/>
          </w:tcPr>
          <w:p w14:paraId="57C45C71" w14:textId="77777777" w:rsidR="00107160" w:rsidRPr="003F2EF3" w:rsidRDefault="00107160" w:rsidP="00336AA1">
            <w:pPr>
              <w:spacing w:before="120" w:after="120" w:line="276" w:lineRule="auto"/>
              <w:jc w:val="center"/>
              <w:rPr>
                <w:rFonts w:ascii="Calibri" w:hAnsi="Calibri" w:cstheme="minorHAnsi"/>
                <w:szCs w:val="22"/>
                <w:lang w:eastAsia="pl-PL"/>
              </w:rPr>
            </w:pPr>
            <w:r w:rsidRPr="003F2EF3">
              <w:rPr>
                <w:rFonts w:ascii="Calibri" w:hAnsi="Calibri" w:cstheme="minorHAnsi"/>
                <w:szCs w:val="22"/>
                <w:lang w:eastAsia="pl-PL"/>
              </w:rPr>
              <w:t>Nazwa i adres podwykonawcy (jeżeli są znani)</w:t>
            </w:r>
          </w:p>
        </w:tc>
        <w:tc>
          <w:tcPr>
            <w:tcW w:w="4961" w:type="dxa"/>
            <w:shd w:val="clear" w:color="auto" w:fill="D9D9D9" w:themeFill="background1" w:themeFillShade="D9"/>
            <w:vAlign w:val="center"/>
          </w:tcPr>
          <w:p w14:paraId="231B4B85" w14:textId="77777777" w:rsidR="00107160" w:rsidRPr="003F2EF3" w:rsidRDefault="00107160" w:rsidP="00336AA1">
            <w:pPr>
              <w:spacing w:before="120" w:after="120" w:line="276" w:lineRule="auto"/>
              <w:ind w:right="-284"/>
              <w:jc w:val="center"/>
              <w:rPr>
                <w:rFonts w:ascii="Calibri" w:hAnsi="Calibri" w:cstheme="minorHAnsi"/>
                <w:szCs w:val="22"/>
                <w:lang w:eastAsia="pl-PL"/>
              </w:rPr>
            </w:pPr>
            <w:r w:rsidRPr="003F2EF3">
              <w:rPr>
                <w:rFonts w:ascii="Calibri" w:hAnsi="Calibri" w:cstheme="minorHAnsi"/>
                <w:szCs w:val="22"/>
                <w:lang w:eastAsia="pl-PL"/>
              </w:rPr>
              <w:t>Zakres zamówienia, który zostanie powierzony podwykonawcy</w:t>
            </w:r>
          </w:p>
        </w:tc>
      </w:tr>
      <w:tr w:rsidR="00107160" w:rsidRPr="009A4D3C" w14:paraId="180409A6" w14:textId="77777777" w:rsidTr="00336AA1">
        <w:tc>
          <w:tcPr>
            <w:tcW w:w="709" w:type="dxa"/>
          </w:tcPr>
          <w:p w14:paraId="7D6A52DE" w14:textId="77777777" w:rsidR="00107160" w:rsidRPr="009A4D3C" w:rsidRDefault="00107160" w:rsidP="00336AA1">
            <w:pPr>
              <w:spacing w:before="120" w:after="120" w:line="276" w:lineRule="auto"/>
              <w:ind w:left="1571" w:right="-284" w:hanging="851"/>
              <w:rPr>
                <w:rFonts w:ascii="Calibri" w:hAnsi="Calibri" w:cstheme="minorHAnsi"/>
                <w:szCs w:val="22"/>
                <w:lang w:eastAsia="pl-PL"/>
              </w:rPr>
            </w:pPr>
          </w:p>
        </w:tc>
        <w:tc>
          <w:tcPr>
            <w:tcW w:w="2977" w:type="dxa"/>
          </w:tcPr>
          <w:p w14:paraId="72FA0149" w14:textId="77777777" w:rsidR="00107160" w:rsidRPr="009A4D3C" w:rsidRDefault="00107160" w:rsidP="00336AA1">
            <w:pPr>
              <w:spacing w:before="120" w:after="120" w:line="276" w:lineRule="auto"/>
              <w:ind w:left="1571" w:right="-284" w:hanging="851"/>
              <w:rPr>
                <w:rFonts w:ascii="Calibri" w:hAnsi="Calibri" w:cstheme="minorHAnsi"/>
                <w:szCs w:val="22"/>
                <w:lang w:eastAsia="pl-PL"/>
              </w:rPr>
            </w:pPr>
          </w:p>
        </w:tc>
        <w:tc>
          <w:tcPr>
            <w:tcW w:w="4961" w:type="dxa"/>
          </w:tcPr>
          <w:p w14:paraId="7C104A6C" w14:textId="77777777" w:rsidR="00107160" w:rsidRPr="009A4D3C" w:rsidRDefault="00107160" w:rsidP="00336AA1">
            <w:pPr>
              <w:spacing w:before="120" w:after="120" w:line="276" w:lineRule="auto"/>
              <w:ind w:left="1571" w:right="-284" w:hanging="851"/>
              <w:rPr>
                <w:rFonts w:ascii="Calibri" w:hAnsi="Calibri" w:cstheme="minorHAnsi"/>
                <w:szCs w:val="22"/>
                <w:lang w:eastAsia="pl-PL"/>
              </w:rPr>
            </w:pPr>
          </w:p>
        </w:tc>
      </w:tr>
    </w:tbl>
    <w:p w14:paraId="36E748FA" w14:textId="2AAD5C22" w:rsidR="005E2863" w:rsidRPr="00EA2A2B" w:rsidRDefault="005E2863" w:rsidP="005E2863">
      <w:pPr>
        <w:spacing w:before="120" w:line="276" w:lineRule="auto"/>
        <w:ind w:right="-284"/>
        <w:rPr>
          <w:rFonts w:ascii="Verdana" w:hAnsi="Verdana" w:cstheme="minorHAnsi"/>
          <w:sz w:val="18"/>
          <w:szCs w:val="18"/>
          <w:lang w:eastAsia="pl-PL"/>
        </w:rPr>
      </w:pPr>
    </w:p>
    <w:p w14:paraId="214DE92E" w14:textId="77777777" w:rsidR="002C527D" w:rsidRPr="00EA2A2B" w:rsidRDefault="002C527D" w:rsidP="002D6DB9">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 xml:space="preserve">Oświadczamy, że przedmiot Oferty jest zgodny z opisem Przedmiotu </w:t>
      </w:r>
      <w:r w:rsidR="002C6446" w:rsidRPr="00EA2A2B">
        <w:rPr>
          <w:rFonts w:ascii="Verdana" w:hAnsi="Verdana" w:cstheme="minorHAnsi"/>
          <w:sz w:val="18"/>
          <w:szCs w:val="18"/>
        </w:rPr>
        <w:t>Zakupu</w:t>
      </w:r>
      <w:r w:rsidRPr="00EA2A2B">
        <w:rPr>
          <w:rFonts w:ascii="Verdana" w:hAnsi="Verdana" w:cstheme="minorHAnsi"/>
          <w:sz w:val="18"/>
          <w:szCs w:val="18"/>
        </w:rPr>
        <w:t>.</w:t>
      </w:r>
    </w:p>
    <w:p w14:paraId="44F75803" w14:textId="62DBFC5D" w:rsidR="002C527D" w:rsidRPr="00EA2A2B" w:rsidRDefault="002C527D" w:rsidP="002D6DB9">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 xml:space="preserve">Oświadczamy, iż </w:t>
      </w:r>
      <w:r w:rsidR="00807F81" w:rsidRPr="00EA2A2B">
        <w:rPr>
          <w:rFonts w:ascii="Verdana" w:hAnsi="Verdana" w:cstheme="minorHAnsi"/>
          <w:sz w:val="18"/>
          <w:szCs w:val="18"/>
        </w:rPr>
        <w:t>oferujemy realizację</w:t>
      </w:r>
      <w:r w:rsidRPr="00EA2A2B">
        <w:rPr>
          <w:rFonts w:ascii="Verdana" w:hAnsi="Verdana" w:cstheme="minorHAnsi"/>
          <w:sz w:val="18"/>
          <w:szCs w:val="18"/>
        </w:rPr>
        <w:t xml:space="preserve"> </w:t>
      </w:r>
      <w:r w:rsidR="00993FE8">
        <w:rPr>
          <w:rFonts w:ascii="Verdana" w:hAnsi="Verdana" w:cstheme="minorHAnsi"/>
          <w:sz w:val="18"/>
          <w:szCs w:val="18"/>
        </w:rPr>
        <w:t>Zakupu w term</w:t>
      </w:r>
      <w:r w:rsidR="00C37939">
        <w:rPr>
          <w:rFonts w:ascii="Verdana" w:hAnsi="Verdana" w:cstheme="minorHAnsi"/>
          <w:sz w:val="18"/>
          <w:szCs w:val="18"/>
        </w:rPr>
        <w:t>i</w:t>
      </w:r>
      <w:r w:rsidR="00807F81" w:rsidRPr="00EA2A2B">
        <w:rPr>
          <w:rFonts w:ascii="Verdana" w:hAnsi="Verdana" w:cstheme="minorHAnsi"/>
          <w:sz w:val="18"/>
          <w:szCs w:val="18"/>
        </w:rPr>
        <w:t xml:space="preserve">nach </w:t>
      </w:r>
      <w:r w:rsidRPr="00EA2A2B">
        <w:rPr>
          <w:rFonts w:ascii="Verdana" w:hAnsi="Verdana" w:cstheme="minorHAnsi"/>
          <w:sz w:val="18"/>
          <w:szCs w:val="18"/>
        </w:rPr>
        <w:t>wskazany</w:t>
      </w:r>
      <w:r w:rsidR="00807F81" w:rsidRPr="00EA2A2B">
        <w:rPr>
          <w:rFonts w:ascii="Verdana" w:hAnsi="Verdana" w:cstheme="minorHAnsi"/>
          <w:sz w:val="18"/>
          <w:szCs w:val="18"/>
        </w:rPr>
        <w:t>ch</w:t>
      </w:r>
      <w:r w:rsidRPr="00EA2A2B">
        <w:rPr>
          <w:rFonts w:ascii="Verdana" w:hAnsi="Verdana" w:cstheme="minorHAnsi"/>
          <w:sz w:val="18"/>
          <w:szCs w:val="18"/>
        </w:rPr>
        <w:t xml:space="preserve"> przez Zamawiającego w SWZ. </w:t>
      </w:r>
    </w:p>
    <w:p w14:paraId="5FF83DCF" w14:textId="487566D3" w:rsidR="002C527D" w:rsidRPr="00EA2A2B" w:rsidRDefault="002C527D" w:rsidP="002D6DB9">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 xml:space="preserve">Uważamy się za związanych niniejszą Ofertą na czas wskazany w SWZ, tj. przez </w:t>
      </w:r>
      <w:r w:rsidRPr="00F621AD">
        <w:rPr>
          <w:rFonts w:ascii="Verdana" w:hAnsi="Verdana" w:cstheme="minorHAnsi"/>
          <w:sz w:val="18"/>
          <w:szCs w:val="18"/>
        </w:rPr>
        <w:t xml:space="preserve">okres </w:t>
      </w:r>
      <w:r w:rsidR="00576E5D">
        <w:rPr>
          <w:rFonts w:ascii="Verdana" w:hAnsi="Verdana" w:cstheme="minorHAnsi"/>
          <w:sz w:val="18"/>
          <w:szCs w:val="18"/>
        </w:rPr>
        <w:t>9</w:t>
      </w:r>
      <w:r w:rsidR="00416994" w:rsidRPr="00F621AD">
        <w:rPr>
          <w:rFonts w:ascii="Verdana" w:hAnsi="Verdana" w:cstheme="minorHAnsi"/>
          <w:sz w:val="18"/>
          <w:szCs w:val="18"/>
        </w:rPr>
        <w:t>0 dni</w:t>
      </w:r>
      <w:r w:rsidR="00416994" w:rsidRPr="00EA2A2B">
        <w:rPr>
          <w:rFonts w:ascii="Verdana" w:hAnsi="Verdana" w:cstheme="minorHAnsi"/>
          <w:sz w:val="18"/>
          <w:szCs w:val="18"/>
        </w:rPr>
        <w:t xml:space="preserve"> od </w:t>
      </w:r>
      <w:r w:rsidRPr="00EA2A2B">
        <w:rPr>
          <w:rFonts w:ascii="Verdana" w:hAnsi="Verdana" w:cstheme="minorHAnsi"/>
          <w:sz w:val="18"/>
          <w:szCs w:val="18"/>
        </w:rPr>
        <w:t>upływu terminu składania Ofert.</w:t>
      </w:r>
    </w:p>
    <w:p w14:paraId="51681C6B" w14:textId="77777777" w:rsidR="002C527D" w:rsidRPr="00EA2A2B" w:rsidRDefault="002C527D" w:rsidP="002D6DB9">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Informujemy, że</w:t>
      </w:r>
      <w:r w:rsidRPr="00EA2A2B">
        <w:rPr>
          <w:rFonts w:ascii="Verdana" w:eastAsia="Calibri" w:hAnsi="Verdana" w:cstheme="minorHAnsi"/>
          <w:sz w:val="18"/>
          <w:szCs w:val="18"/>
          <w:vertAlign w:val="superscript"/>
        </w:rPr>
        <w:footnoteReference w:id="6"/>
      </w:r>
      <w:r w:rsidRPr="00EA2A2B">
        <w:rPr>
          <w:rFonts w:ascii="Verdana" w:hAnsi="Verdana" w:cstheme="minorHAnsi"/>
          <w:sz w:val="18"/>
          <w:szCs w:val="18"/>
        </w:rPr>
        <w:t>:</w:t>
      </w:r>
    </w:p>
    <w:p w14:paraId="22171621" w14:textId="405CEF96" w:rsidR="002C527D" w:rsidRPr="00EA2A2B" w:rsidRDefault="00935D5B" w:rsidP="00807ED8">
      <w:pPr>
        <w:spacing w:before="120" w:after="120" w:line="276" w:lineRule="auto"/>
        <w:ind w:left="993" w:hanging="426"/>
        <w:rPr>
          <w:rFonts w:ascii="Verdana" w:hAnsi="Verdana" w:cstheme="minorHAnsi"/>
          <w:sz w:val="18"/>
          <w:szCs w:val="18"/>
          <w:lang w:eastAsia="pl-PL"/>
        </w:rPr>
      </w:pPr>
      <w:sdt>
        <w:sdtPr>
          <w:rPr>
            <w:rFonts w:ascii="Verdana" w:hAnsi="Verdana" w:cstheme="minorHAnsi"/>
            <w:b/>
            <w:sz w:val="18"/>
            <w:szCs w:val="18"/>
            <w:lang w:eastAsia="pl-PL"/>
          </w:rPr>
          <w:id w:val="1743292436"/>
          <w14:checkbox>
            <w14:checked w14:val="0"/>
            <w14:checkedState w14:val="2612" w14:font="MS Gothic"/>
            <w14:uncheckedState w14:val="2610" w14:font="MS Gothic"/>
          </w14:checkbox>
        </w:sdtPr>
        <w:sdtEndPr/>
        <w:sdtContent>
          <w:r w:rsidR="004673CF">
            <w:rPr>
              <w:rFonts w:ascii="MS Gothic" w:eastAsia="MS Gothic" w:hAnsi="MS Gothic" w:cstheme="minorHAnsi" w:hint="eastAsia"/>
              <w:b/>
              <w:sz w:val="18"/>
              <w:szCs w:val="18"/>
              <w:lang w:eastAsia="pl-PL"/>
            </w:rPr>
            <w:t>☐</w:t>
          </w:r>
        </w:sdtContent>
      </w:sdt>
      <w:r w:rsidR="002C527D" w:rsidRPr="00EA2A2B">
        <w:rPr>
          <w:rFonts w:ascii="Verdana" w:hAnsi="Verdana" w:cstheme="minorHAnsi"/>
          <w:sz w:val="18"/>
          <w:szCs w:val="18"/>
          <w:lang w:eastAsia="pl-PL"/>
        </w:rPr>
        <w:tab/>
        <w:t>niniejsza Oferta oraz wszelkie załączniki są jawne i nie zawierają informacji stanowiących tajemnicę przedsiębiorstwa w rozumieniu przepisów o zwalczaniu nieuczciwej konkurencji</w:t>
      </w:r>
      <w:r w:rsidR="00611525" w:rsidRPr="00EA2A2B">
        <w:rPr>
          <w:rFonts w:ascii="Verdana" w:hAnsi="Verdana" w:cstheme="minorHAnsi"/>
          <w:sz w:val="18"/>
          <w:szCs w:val="18"/>
          <w:lang w:eastAsia="pl-PL"/>
        </w:rPr>
        <w:t>;</w:t>
      </w:r>
    </w:p>
    <w:p w14:paraId="6AB8C0FC" w14:textId="546F17B0" w:rsidR="002C527D" w:rsidRPr="00EA2A2B" w:rsidRDefault="00935D5B" w:rsidP="00807ED8">
      <w:pPr>
        <w:spacing w:before="120" w:after="120" w:line="276" w:lineRule="auto"/>
        <w:ind w:left="993" w:hanging="426"/>
        <w:rPr>
          <w:rFonts w:ascii="Verdana" w:hAnsi="Verdana" w:cstheme="minorHAnsi"/>
          <w:sz w:val="18"/>
          <w:szCs w:val="18"/>
          <w:lang w:eastAsia="pl-PL"/>
        </w:rPr>
      </w:pPr>
      <w:sdt>
        <w:sdtPr>
          <w:rPr>
            <w:rFonts w:ascii="Verdana" w:hAnsi="Verdana" w:cstheme="minorHAnsi"/>
            <w:b/>
            <w:sz w:val="18"/>
            <w:szCs w:val="18"/>
            <w:lang w:eastAsia="pl-PL"/>
          </w:rPr>
          <w:id w:val="1680550997"/>
          <w14:checkbox>
            <w14:checked w14:val="0"/>
            <w14:checkedState w14:val="2612" w14:font="MS Gothic"/>
            <w14:uncheckedState w14:val="2610" w14:font="MS Gothic"/>
          </w14:checkbox>
        </w:sdtPr>
        <w:sdtEndPr/>
        <w:sdtContent>
          <w:r w:rsidR="002C527D"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informacje stanowiące tajemnicę przedsiębiorstwa w rozumieniu przepisów ustawy o</w:t>
      </w:r>
      <w:r w:rsidR="00EA2A2B">
        <w:rPr>
          <w:rFonts w:ascii="Verdana" w:hAnsi="Verdana" w:cstheme="minorHAnsi"/>
          <w:sz w:val="18"/>
          <w:szCs w:val="18"/>
          <w:lang w:eastAsia="pl-PL"/>
        </w:rPr>
        <w:t> </w:t>
      </w:r>
      <w:r w:rsidR="002C527D" w:rsidRPr="00EA2A2B">
        <w:rPr>
          <w:rFonts w:ascii="Verdana" w:hAnsi="Verdana" w:cstheme="minorHAnsi"/>
          <w:sz w:val="18"/>
          <w:szCs w:val="18"/>
          <w:lang w:eastAsia="pl-PL"/>
        </w:rPr>
        <w:t xml:space="preserve">zwalczaniu nieuczciwej konkurencji - które jako takie nie mogą być udostępnianie innym uczestnikom </w:t>
      </w:r>
      <w:r w:rsidR="00592782" w:rsidRPr="00EA2A2B">
        <w:rPr>
          <w:rFonts w:ascii="Verdana" w:hAnsi="Verdana" w:cstheme="minorHAnsi"/>
          <w:sz w:val="18"/>
          <w:szCs w:val="18"/>
          <w:lang w:eastAsia="pl-PL"/>
        </w:rPr>
        <w:t>P</w:t>
      </w:r>
      <w:r w:rsidR="002C527D" w:rsidRPr="00EA2A2B">
        <w:rPr>
          <w:rFonts w:ascii="Verdana" w:hAnsi="Verdana" w:cstheme="minorHAnsi"/>
          <w:sz w:val="18"/>
          <w:szCs w:val="18"/>
          <w:lang w:eastAsia="pl-PL"/>
        </w:rPr>
        <w:t xml:space="preserve">ostępowania – zostały złożone </w:t>
      </w:r>
      <w:r w:rsidR="00796AEB" w:rsidRPr="00EA2A2B">
        <w:rPr>
          <w:rFonts w:ascii="Verdana" w:hAnsi="Verdana" w:cstheme="minorHAnsi"/>
          <w:sz w:val="18"/>
          <w:szCs w:val="18"/>
          <w:lang w:eastAsia="pl-PL"/>
        </w:rPr>
        <w:t xml:space="preserve">w Sekcji Systemu Zakupowego „Dokumenty” </w:t>
      </w:r>
      <w:r w:rsidR="002C527D" w:rsidRPr="00EA2A2B">
        <w:rPr>
          <w:rFonts w:ascii="Verdana" w:hAnsi="Verdana" w:cstheme="minorHAnsi"/>
          <w:sz w:val="18"/>
          <w:szCs w:val="18"/>
          <w:lang w:eastAsia="pl-PL"/>
        </w:rPr>
        <w:t>w katalogu „Dokument niejawny (tajemnica przedsiębiorstwa). Do Oferty załączamy uzasadnienie zastrzeżenia informacji.</w:t>
      </w:r>
    </w:p>
    <w:p w14:paraId="72A3B93A" w14:textId="2317C7CD" w:rsidR="002C527D" w:rsidRPr="00EA2A2B" w:rsidRDefault="00807F81" w:rsidP="002D6DB9">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O</w:t>
      </w:r>
      <w:r w:rsidR="002C527D" w:rsidRPr="00EA2A2B">
        <w:rPr>
          <w:rFonts w:ascii="Verdana" w:hAnsi="Verdana" w:cstheme="minorHAnsi"/>
          <w:sz w:val="18"/>
          <w:szCs w:val="18"/>
        </w:rPr>
        <w:t xml:space="preserve">świadczamy, że przedstawione w Ofercie informacje oraz załączone do Oferty dokumenty oraz oświadczenia opisują stan faktyczny i prawny, aktualny na dzień składania </w:t>
      </w:r>
      <w:r w:rsidR="007F6CF0" w:rsidRPr="00EA2A2B">
        <w:rPr>
          <w:rFonts w:ascii="Verdana" w:hAnsi="Verdana" w:cstheme="minorHAnsi"/>
          <w:sz w:val="18"/>
          <w:szCs w:val="18"/>
        </w:rPr>
        <w:t>O</w:t>
      </w:r>
      <w:r w:rsidR="002C527D" w:rsidRPr="00EA2A2B">
        <w:rPr>
          <w:rFonts w:ascii="Verdana" w:hAnsi="Verdana" w:cstheme="minorHAnsi"/>
          <w:sz w:val="18"/>
          <w:szCs w:val="18"/>
        </w:rPr>
        <w:t>fert.</w:t>
      </w:r>
    </w:p>
    <w:p w14:paraId="0E05D4D1" w14:textId="332D03BB" w:rsidR="002C527D" w:rsidRPr="00EA2A2B" w:rsidRDefault="002C527D" w:rsidP="002D6DB9">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Oświadczamy, że zapoznaliśmy się z zasadami określonymi w Kodeksie Postępowania dla Partnerów Biznesowyc</w:t>
      </w:r>
      <w:r w:rsidR="003C1853" w:rsidRPr="00EA2A2B">
        <w:rPr>
          <w:rFonts w:ascii="Verdana" w:hAnsi="Verdana" w:cstheme="minorHAnsi"/>
          <w:sz w:val="18"/>
          <w:szCs w:val="18"/>
        </w:rPr>
        <w:t>h Spółek GK PGE oraz w Dobrych Praktykach Z</w:t>
      </w:r>
      <w:r w:rsidRPr="00EA2A2B">
        <w:rPr>
          <w:rFonts w:ascii="Verdana" w:hAnsi="Verdana" w:cstheme="minorHAnsi"/>
          <w:sz w:val="18"/>
          <w:szCs w:val="18"/>
        </w:rPr>
        <w:t>akupowych. W przypadku wyboru naszej Oferty</w:t>
      </w:r>
      <w:r w:rsidR="00A21602" w:rsidRPr="00EA2A2B">
        <w:rPr>
          <w:rFonts w:ascii="Verdana" w:hAnsi="Verdana" w:cstheme="minorHAnsi"/>
          <w:sz w:val="18"/>
          <w:szCs w:val="18"/>
        </w:rPr>
        <w:t xml:space="preserve"> </w:t>
      </w:r>
      <w:r w:rsidRPr="00EA2A2B">
        <w:rPr>
          <w:rFonts w:ascii="Verdana" w:hAnsi="Verdana" w:cstheme="minorHAnsi"/>
          <w:sz w:val="18"/>
          <w:szCs w:val="18"/>
        </w:rPr>
        <w:t>zapewniamy, że w</w:t>
      </w:r>
      <w:r w:rsidR="00807ED8" w:rsidRPr="00EA2A2B">
        <w:rPr>
          <w:rFonts w:ascii="Verdana" w:hAnsi="Verdana" w:cstheme="minorHAnsi"/>
          <w:sz w:val="18"/>
          <w:szCs w:val="18"/>
        </w:rPr>
        <w:t> </w:t>
      </w:r>
      <w:r w:rsidRPr="00EA2A2B">
        <w:rPr>
          <w:rFonts w:ascii="Verdana" w:hAnsi="Verdana" w:cstheme="minorHAnsi"/>
          <w:sz w:val="18"/>
          <w:szCs w:val="18"/>
        </w:rPr>
        <w:t xml:space="preserve">swojej działalności będziemy przestrzegać wszystkich obowiązujących przepisów prawa oraz postanowień wyżej wymienionych dokumentów. Oświadczamy, że dołożymy należytej staranności, aby nasi </w:t>
      </w:r>
      <w:r w:rsidRPr="009326B2">
        <w:rPr>
          <w:rFonts w:ascii="Verdana" w:hAnsi="Verdana" w:cstheme="minorHAnsi"/>
          <w:sz w:val="18"/>
          <w:szCs w:val="18"/>
        </w:rPr>
        <w:t xml:space="preserve">pracownicy, współpracownicy, podwykonawcy lub osoby, przy pomocy których będziemy świadczyć </w:t>
      </w:r>
      <w:r w:rsidRPr="005F1107">
        <w:rPr>
          <w:rFonts w:ascii="Verdana" w:hAnsi="Verdana" w:cstheme="minorHAnsi"/>
          <w:sz w:val="18"/>
          <w:szCs w:val="18"/>
        </w:rPr>
        <w:t>usługi/dostawy</w:t>
      </w:r>
      <w:r w:rsidRPr="00EA2A2B">
        <w:rPr>
          <w:rFonts w:ascii="Verdana" w:hAnsi="Verdana" w:cstheme="minorHAnsi"/>
          <w:sz w:val="18"/>
          <w:szCs w:val="18"/>
        </w:rPr>
        <w:t xml:space="preserve"> przestrzegali postanowień wyżej wymienionych dokumentów.</w:t>
      </w:r>
    </w:p>
    <w:p w14:paraId="10C21B63" w14:textId="23259E2B" w:rsidR="002C527D" w:rsidRPr="00EA2A2B" w:rsidRDefault="002C527D" w:rsidP="002D6DB9">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W przypadku, gdy świadczona przez Wykonawcę usługa będzie wymagała</w:t>
      </w:r>
      <w:r w:rsidR="00A21602" w:rsidRPr="00EA2A2B">
        <w:rPr>
          <w:rFonts w:ascii="Verdana" w:hAnsi="Verdana" w:cstheme="minorHAnsi"/>
          <w:sz w:val="18"/>
          <w:szCs w:val="18"/>
        </w:rPr>
        <w:t xml:space="preserve"> </w:t>
      </w:r>
      <w:r w:rsidRPr="00EA2A2B">
        <w:rPr>
          <w:rFonts w:ascii="Verdana" w:hAnsi="Verdana" w:cstheme="minorHAnsi"/>
          <w:sz w:val="18"/>
          <w:szCs w:val="18"/>
        </w:rPr>
        <w:t>powierzenia przez PGE</w:t>
      </w:r>
      <w:r w:rsidR="00A21602" w:rsidRPr="00EA2A2B">
        <w:rPr>
          <w:rFonts w:ascii="Verdana" w:hAnsi="Verdana" w:cstheme="minorHAnsi"/>
          <w:sz w:val="18"/>
          <w:szCs w:val="18"/>
        </w:rPr>
        <w:t xml:space="preserve"> </w:t>
      </w:r>
      <w:r w:rsidRPr="00EA2A2B">
        <w:rPr>
          <w:rFonts w:ascii="Verdana" w:hAnsi="Verdana" w:cstheme="minorHAnsi"/>
          <w:sz w:val="18"/>
          <w:szCs w:val="18"/>
        </w:rPr>
        <w:t>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1A1670E" w14:textId="328C9DF5" w:rsidR="002C527D" w:rsidRPr="00EA2A2B" w:rsidRDefault="002C527D" w:rsidP="002D6DB9">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Znane są nam wszelkie obowiązki wynikające z obowiązujących przepisów o</w:t>
      </w:r>
      <w:r w:rsidR="00807ED8" w:rsidRPr="00EA2A2B">
        <w:rPr>
          <w:rFonts w:ascii="Verdana" w:hAnsi="Verdana"/>
          <w:sz w:val="18"/>
          <w:szCs w:val="18"/>
        </w:rPr>
        <w:t> </w:t>
      </w:r>
      <w:r w:rsidRPr="00EA2A2B">
        <w:rPr>
          <w:rFonts w:ascii="Verdana" w:hAnsi="Verdana" w:cstheme="minorHAnsi"/>
          <w:sz w:val="18"/>
          <w:szCs w:val="18"/>
        </w:rPr>
        <w:t>ochronie danych osobowych i przepisów RODO mających zastosowanie, które zobowiązany jest wykonywać podmiot przetwarzający dane osobowe na zlecenie administratora danych.</w:t>
      </w:r>
    </w:p>
    <w:p w14:paraId="128CD271" w14:textId="202E2E78" w:rsidR="00CA14AB" w:rsidRPr="00CA14AB" w:rsidRDefault="002C527D" w:rsidP="002D6DB9">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Oświadczam, że wypełniłem obowiązki informacyjne przewidziane w art. 13 lub art. 14 rozporządzenia Parlamentu Europejskiego i Rady (UE) 2016/679 z dnia 27 kwietnia 2016 r. w sprawie ochrony osób fizycznych w związku z przetwarzaniem danych osobowych i</w:t>
      </w:r>
      <w:r w:rsidR="00EA2A2B">
        <w:rPr>
          <w:rFonts w:ascii="Verdana" w:hAnsi="Verdana" w:cstheme="minorHAnsi"/>
          <w:sz w:val="18"/>
          <w:szCs w:val="18"/>
        </w:rPr>
        <w:t> </w:t>
      </w:r>
      <w:r w:rsidRPr="00EA2A2B">
        <w:rPr>
          <w:rFonts w:ascii="Verdana" w:hAnsi="Verdana" w:cstheme="minorHAnsi"/>
          <w:sz w:val="18"/>
          <w:szCs w:val="18"/>
        </w:rPr>
        <w:t>w</w:t>
      </w:r>
      <w:r w:rsidR="00EA2A2B">
        <w:rPr>
          <w:rFonts w:ascii="Verdana" w:hAnsi="Verdana" w:cstheme="minorHAnsi"/>
          <w:sz w:val="18"/>
          <w:szCs w:val="18"/>
        </w:rPr>
        <w:t> </w:t>
      </w:r>
      <w:r w:rsidRPr="00EA2A2B">
        <w:rPr>
          <w:rFonts w:ascii="Verdana" w:hAnsi="Verdana" w:cstheme="minorHAnsi"/>
          <w:sz w:val="18"/>
          <w:szCs w:val="18"/>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w:t>
      </w:r>
      <w:r w:rsidR="007F6CF0" w:rsidRPr="00EA2A2B">
        <w:rPr>
          <w:rFonts w:ascii="Verdana" w:hAnsi="Verdana" w:cstheme="minorHAnsi"/>
          <w:sz w:val="18"/>
          <w:szCs w:val="18"/>
        </w:rPr>
        <w:t>Z</w:t>
      </w:r>
      <w:r w:rsidRPr="00EA2A2B">
        <w:rPr>
          <w:rFonts w:ascii="Verdana" w:hAnsi="Verdana" w:cstheme="minorHAnsi"/>
          <w:sz w:val="18"/>
          <w:szCs w:val="18"/>
        </w:rPr>
        <w:t xml:space="preserve">amówienia w niniejszym </w:t>
      </w:r>
      <w:r w:rsidR="00592782" w:rsidRPr="00EA2A2B">
        <w:rPr>
          <w:rFonts w:ascii="Verdana" w:hAnsi="Verdana" w:cstheme="minorHAnsi"/>
          <w:sz w:val="18"/>
          <w:szCs w:val="18"/>
        </w:rPr>
        <w:t>P</w:t>
      </w:r>
      <w:r w:rsidRPr="00EA2A2B">
        <w:rPr>
          <w:rFonts w:ascii="Verdana" w:hAnsi="Verdana" w:cstheme="minorHAnsi"/>
          <w:sz w:val="18"/>
          <w:szCs w:val="18"/>
        </w:rPr>
        <w:t>ostępowaniu</w:t>
      </w:r>
      <w:r w:rsidR="00CA14AB">
        <w:rPr>
          <w:rFonts w:ascii="Verdana" w:hAnsi="Verdana" w:cstheme="minorHAnsi"/>
          <w:sz w:val="18"/>
          <w:szCs w:val="18"/>
        </w:rPr>
        <w:t>.</w:t>
      </w:r>
      <w:r w:rsidR="000E7B86" w:rsidRPr="005F1107">
        <w:rPr>
          <w:rFonts w:ascii="Verdana" w:hAnsi="Verdana" w:cstheme="minorHAnsi"/>
          <w:color w:val="FF0000"/>
          <w:sz w:val="18"/>
          <w:szCs w:val="18"/>
        </w:rPr>
        <w:t xml:space="preserve"> </w:t>
      </w:r>
    </w:p>
    <w:p w14:paraId="27FB3F82" w14:textId="40A4EFB5" w:rsidR="000E7B86" w:rsidRPr="00EA2A2B" w:rsidRDefault="000E7B86" w:rsidP="00CA14AB">
      <w:pPr>
        <w:spacing w:before="120" w:after="120" w:line="276" w:lineRule="auto"/>
        <w:ind w:left="567"/>
        <w:rPr>
          <w:rFonts w:ascii="Verdana" w:hAnsi="Verdana" w:cstheme="minorHAnsi"/>
          <w:sz w:val="18"/>
          <w:szCs w:val="18"/>
        </w:rPr>
      </w:pPr>
      <w:r w:rsidRPr="005F1107">
        <w:rPr>
          <w:rFonts w:ascii="Verdana" w:hAnsi="Verdana" w:cstheme="minorHAnsi"/>
          <w:i/>
          <w:color w:val="FF0000"/>
          <w:sz w:val="18"/>
          <w:szCs w:val="18"/>
        </w:rPr>
        <w:lastRenderedPageBreak/>
        <w:t>(</w:t>
      </w:r>
      <w:r w:rsidRPr="005F1107">
        <w:rPr>
          <w:rFonts w:ascii="Verdana" w:hAnsi="Verdana" w:cstheme="minorHAnsi"/>
          <w:i/>
          <w:color w:val="FF0000"/>
          <w:sz w:val="18"/>
          <w:szCs w:val="18"/>
          <w:u w:val="single"/>
        </w:rPr>
        <w:t>UWAGA</w:t>
      </w:r>
      <w:r w:rsidRPr="005F1107">
        <w:rPr>
          <w:rFonts w:ascii="Verdana" w:hAnsi="Verdana" w:cstheme="minorHAnsi"/>
          <w:i/>
          <w:color w:val="FF0000"/>
          <w:sz w:val="18"/>
          <w:szCs w:val="18"/>
        </w:rPr>
        <w:t>: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r w:rsidR="005E6773" w:rsidRPr="005F1107">
        <w:rPr>
          <w:rFonts w:ascii="Verdana" w:hAnsi="Verdana" w:cstheme="minorHAnsi"/>
          <w:i/>
          <w:color w:val="FF0000"/>
          <w:sz w:val="18"/>
          <w:szCs w:val="18"/>
        </w:rPr>
        <w:t>.</w:t>
      </w:r>
    </w:p>
    <w:p w14:paraId="6CC01346" w14:textId="4C84FB51" w:rsidR="002C527D" w:rsidRPr="00EA2A2B" w:rsidRDefault="002C527D" w:rsidP="002D6DB9">
      <w:pPr>
        <w:numPr>
          <w:ilvl w:val="2"/>
          <w:numId w:val="3"/>
        </w:numPr>
        <w:tabs>
          <w:tab w:val="clear" w:pos="1418"/>
        </w:tabs>
        <w:spacing w:before="120" w:after="120" w:line="276" w:lineRule="auto"/>
        <w:ind w:left="567" w:hanging="414"/>
        <w:rPr>
          <w:rFonts w:ascii="Verdana" w:hAnsi="Verdana" w:cstheme="minorHAnsi"/>
          <w:sz w:val="18"/>
          <w:szCs w:val="18"/>
          <w:lang w:eastAsia="pl-PL"/>
        </w:rPr>
      </w:pPr>
      <w:r w:rsidRPr="00EA2A2B">
        <w:rPr>
          <w:rFonts w:ascii="Verdana" w:hAnsi="Verdana" w:cstheme="minorHAnsi"/>
          <w:sz w:val="18"/>
          <w:szCs w:val="18"/>
        </w:rPr>
        <w:t xml:space="preserve"> Przekazywane przez nas dane osobowe mogą być wykorzystane wyłącznie w celach związanych z prowadzonym </w:t>
      </w:r>
      <w:r w:rsidR="00592782" w:rsidRPr="00EA2A2B">
        <w:rPr>
          <w:rFonts w:ascii="Verdana" w:hAnsi="Verdana" w:cstheme="minorHAnsi"/>
          <w:sz w:val="18"/>
          <w:szCs w:val="18"/>
        </w:rPr>
        <w:t>P</w:t>
      </w:r>
      <w:r w:rsidRPr="00EA2A2B">
        <w:rPr>
          <w:rFonts w:ascii="Verdana" w:hAnsi="Verdana" w:cstheme="minorHAnsi"/>
          <w:sz w:val="18"/>
          <w:szCs w:val="18"/>
        </w:rPr>
        <w:t>ostępowaniem</w:t>
      </w:r>
      <w:r w:rsidR="000D297C" w:rsidRPr="00EA2A2B">
        <w:rPr>
          <w:rFonts w:ascii="Verdana" w:hAnsi="Verdana" w:cstheme="minorHAnsi"/>
          <w:sz w:val="18"/>
          <w:szCs w:val="18"/>
        </w:rPr>
        <w:t xml:space="preserve"> zakupowym </w:t>
      </w:r>
      <w:r w:rsidR="001F1EBE" w:rsidRPr="00EA2A2B">
        <w:rPr>
          <w:rFonts w:ascii="Verdana" w:hAnsi="Verdana" w:cstheme="minorHAnsi"/>
          <w:sz w:val="18"/>
          <w:szCs w:val="18"/>
          <w:shd w:val="clear" w:color="auto" w:fill="FFFFFF"/>
          <w:lang w:eastAsia="pl-PL"/>
        </w:rPr>
        <w:t xml:space="preserve">nr </w:t>
      </w:r>
      <w:r w:rsidR="00A36367" w:rsidRPr="00667C19">
        <w:rPr>
          <w:rFonts w:ascii="Calibri" w:hAnsi="Calibri" w:cstheme="minorHAnsi"/>
          <w:szCs w:val="22"/>
          <w:lang w:eastAsia="pl-PL"/>
        </w:rPr>
        <w:t>POST/PGE/SYS/DZ/00</w:t>
      </w:r>
      <w:r w:rsidR="00DE5106">
        <w:rPr>
          <w:rFonts w:ascii="Calibri" w:hAnsi="Calibri" w:cstheme="minorHAnsi"/>
          <w:szCs w:val="22"/>
          <w:lang w:eastAsia="pl-PL"/>
        </w:rPr>
        <w:t>318</w:t>
      </w:r>
      <w:r w:rsidR="00714D32">
        <w:rPr>
          <w:rFonts w:ascii="Calibri" w:hAnsi="Calibri" w:cstheme="minorHAnsi"/>
          <w:szCs w:val="22"/>
          <w:lang w:eastAsia="pl-PL"/>
        </w:rPr>
        <w:t>/2024</w:t>
      </w:r>
      <w:r w:rsidR="00A36367" w:rsidRPr="00667C19">
        <w:rPr>
          <w:rFonts w:ascii="Calibri" w:hAnsi="Calibri" w:cstheme="minorHAnsi"/>
          <w:szCs w:val="22"/>
          <w:lang w:eastAsia="pl-PL"/>
        </w:rPr>
        <w:t>.</w:t>
      </w:r>
    </w:p>
    <w:p w14:paraId="1FB060DA" w14:textId="77777777" w:rsidR="002C527D" w:rsidRPr="00EA2A2B" w:rsidRDefault="002C527D" w:rsidP="002D6DB9">
      <w:pPr>
        <w:numPr>
          <w:ilvl w:val="2"/>
          <w:numId w:val="3"/>
        </w:numPr>
        <w:tabs>
          <w:tab w:val="clear" w:pos="1418"/>
        </w:tabs>
        <w:spacing w:before="120" w:after="120" w:line="276" w:lineRule="auto"/>
        <w:ind w:left="567" w:hanging="414"/>
        <w:rPr>
          <w:rFonts w:ascii="Verdana" w:hAnsi="Verdana" w:cstheme="minorHAnsi"/>
          <w:sz w:val="18"/>
          <w:szCs w:val="18"/>
          <w:lang w:eastAsia="pl-PL"/>
        </w:rPr>
      </w:pPr>
      <w:r w:rsidRPr="00EA2A2B">
        <w:rPr>
          <w:rFonts w:ascii="Verdana" w:hAnsi="Verdana" w:cstheme="minorHAnsi"/>
          <w:sz w:val="18"/>
          <w:szCs w:val="18"/>
          <w:lang w:eastAsia="pl-PL"/>
        </w:rPr>
        <w:t xml:space="preserve">Załącznikami do Oferty są </w:t>
      </w:r>
      <w:r w:rsidRPr="00EA2A2B">
        <w:rPr>
          <w:rFonts w:ascii="Verdana" w:hAnsi="Verdana" w:cstheme="minorHAnsi"/>
          <w:i/>
          <w:sz w:val="18"/>
          <w:szCs w:val="18"/>
          <w:lang w:eastAsia="pl-PL"/>
        </w:rPr>
        <w:t>(prosimy wymienić wszystkie załączniki)</w:t>
      </w:r>
      <w:r w:rsidRPr="00EA2A2B">
        <w:rPr>
          <w:rFonts w:ascii="Verdana" w:hAnsi="Verdana" w:cstheme="minorHAnsi"/>
          <w:sz w:val="18"/>
          <w:szCs w:val="18"/>
          <w:lang w:eastAsia="pl-PL"/>
        </w:rPr>
        <w:t>:</w:t>
      </w:r>
    </w:p>
    <w:p w14:paraId="4C80432B" w14:textId="697C6DD2" w:rsidR="002C527D" w:rsidRPr="00EA2A2B" w:rsidRDefault="002C527D" w:rsidP="002D6DB9">
      <w:pPr>
        <w:numPr>
          <w:ilvl w:val="0"/>
          <w:numId w:val="6"/>
        </w:numPr>
        <w:suppressAutoHyphens/>
        <w:spacing w:before="120" w:after="120" w:line="276" w:lineRule="auto"/>
        <w:ind w:left="1701" w:hanging="567"/>
        <w:rPr>
          <w:rFonts w:ascii="Verdana" w:hAnsi="Verdana" w:cstheme="minorHAnsi"/>
          <w:sz w:val="18"/>
          <w:szCs w:val="18"/>
          <w:lang w:eastAsia="pl-PL"/>
        </w:rPr>
      </w:pPr>
      <w:r w:rsidRPr="00EA2A2B">
        <w:rPr>
          <w:rFonts w:ascii="Verdana" w:hAnsi="Verdana" w:cstheme="minorHAnsi"/>
          <w:sz w:val="18"/>
          <w:szCs w:val="18"/>
          <w:lang w:eastAsia="pl-PL"/>
        </w:rPr>
        <w:t>__________________________________________</w:t>
      </w:r>
    </w:p>
    <w:p w14:paraId="034BA134" w14:textId="11566374" w:rsidR="003F2EF3" w:rsidRDefault="002C527D" w:rsidP="0096304C">
      <w:pPr>
        <w:numPr>
          <w:ilvl w:val="0"/>
          <w:numId w:val="6"/>
        </w:numPr>
        <w:suppressAutoHyphens/>
        <w:spacing w:before="120" w:after="120" w:line="276" w:lineRule="auto"/>
        <w:ind w:left="1701" w:hanging="567"/>
        <w:rPr>
          <w:rFonts w:ascii="Verdana" w:hAnsi="Verdana" w:cstheme="minorHAnsi"/>
          <w:sz w:val="18"/>
          <w:szCs w:val="18"/>
          <w:lang w:eastAsia="pl-PL"/>
        </w:rPr>
      </w:pPr>
      <w:r w:rsidRPr="00EA2A2B">
        <w:rPr>
          <w:rFonts w:ascii="Verdana" w:hAnsi="Verdana" w:cstheme="minorHAnsi"/>
          <w:sz w:val="18"/>
          <w:szCs w:val="18"/>
          <w:lang w:eastAsia="pl-PL"/>
        </w:rPr>
        <w:t>__________________________________________</w:t>
      </w:r>
    </w:p>
    <w:p w14:paraId="3A32166F" w14:textId="77777777" w:rsidR="0096304C" w:rsidRPr="0096304C" w:rsidRDefault="0096304C" w:rsidP="0096304C">
      <w:pPr>
        <w:suppressAutoHyphens/>
        <w:spacing w:before="120" w:after="120" w:line="276" w:lineRule="auto"/>
        <w:ind w:left="1701"/>
        <w:rPr>
          <w:rFonts w:ascii="Verdana" w:hAnsi="Verdana" w:cstheme="minorHAnsi"/>
          <w:sz w:val="18"/>
          <w:szCs w:val="18"/>
          <w:lang w:eastAsia="pl-PL"/>
        </w:rPr>
      </w:pPr>
    </w:p>
    <w:p w14:paraId="552EA1A6" w14:textId="77777777" w:rsidR="00A92E4D" w:rsidRDefault="00A92E4D" w:rsidP="00F24D79">
      <w:pPr>
        <w:tabs>
          <w:tab w:val="left" w:pos="851"/>
        </w:tabs>
        <w:suppressAutoHyphens/>
        <w:spacing w:line="276" w:lineRule="auto"/>
        <w:rPr>
          <w:rFonts w:ascii="Verdana" w:hAnsi="Verdana" w:cstheme="minorHAnsi"/>
          <w:sz w:val="18"/>
        </w:rPr>
      </w:pPr>
    </w:p>
    <w:p w14:paraId="1EE4F943" w14:textId="77777777" w:rsidR="00A92E4D" w:rsidRDefault="00A92E4D" w:rsidP="00F24D79">
      <w:pPr>
        <w:tabs>
          <w:tab w:val="left" w:pos="851"/>
        </w:tabs>
        <w:suppressAutoHyphens/>
        <w:spacing w:line="276" w:lineRule="auto"/>
        <w:rPr>
          <w:rFonts w:ascii="Verdana" w:hAnsi="Verdana" w:cstheme="minorHAnsi"/>
          <w:sz w:val="18"/>
        </w:rPr>
      </w:pPr>
    </w:p>
    <w:p w14:paraId="07740722" w14:textId="3E8C13EB" w:rsidR="002C527D" w:rsidRPr="00EA2A2B" w:rsidRDefault="002C527D" w:rsidP="00F24D79">
      <w:pPr>
        <w:tabs>
          <w:tab w:val="left" w:pos="851"/>
        </w:tabs>
        <w:suppressAutoHyphens/>
        <w:spacing w:line="276" w:lineRule="auto"/>
        <w:rPr>
          <w:rFonts w:ascii="Verdana" w:hAnsi="Verdana" w:cstheme="minorHAnsi"/>
          <w:sz w:val="18"/>
        </w:rPr>
      </w:pPr>
      <w:r w:rsidRPr="00EA2A2B">
        <w:rPr>
          <w:rFonts w:ascii="Verdana" w:hAnsi="Verdana" w:cstheme="minorHAnsi"/>
          <w:sz w:val="18"/>
        </w:rPr>
        <w:t>..............................</w:t>
      </w:r>
      <w:r w:rsidR="003F2EF3" w:rsidRPr="00EA2A2B">
        <w:rPr>
          <w:rFonts w:ascii="Verdana" w:hAnsi="Verdana" w:cstheme="minorHAnsi"/>
          <w:sz w:val="18"/>
        </w:rPr>
        <w:t>, dn. .....................</w:t>
      </w:r>
      <w:r w:rsidR="00F24D79" w:rsidRPr="00EA2A2B">
        <w:rPr>
          <w:rFonts w:ascii="Verdana" w:hAnsi="Verdana" w:cstheme="minorHAnsi"/>
          <w:sz w:val="18"/>
        </w:rPr>
        <w:tab/>
      </w:r>
      <w:r w:rsidR="00F24D79" w:rsidRPr="00EA2A2B">
        <w:rPr>
          <w:rFonts w:ascii="Verdana" w:hAnsi="Verdana" w:cstheme="minorHAnsi"/>
          <w:sz w:val="18"/>
        </w:rPr>
        <w:tab/>
      </w:r>
      <w:r w:rsidR="00F24D79" w:rsidRPr="00EA2A2B">
        <w:rPr>
          <w:rFonts w:ascii="Verdana" w:hAnsi="Verdana" w:cstheme="minorHAnsi"/>
          <w:sz w:val="18"/>
        </w:rPr>
        <w:tab/>
      </w:r>
      <w:r w:rsidRPr="00EA2A2B">
        <w:rPr>
          <w:rFonts w:ascii="Verdana" w:hAnsi="Verdana" w:cstheme="minorHAnsi"/>
          <w:sz w:val="18"/>
        </w:rPr>
        <w:t>................</w:t>
      </w:r>
      <w:r w:rsidR="003F2EF3" w:rsidRPr="00EA2A2B">
        <w:rPr>
          <w:rFonts w:ascii="Verdana" w:hAnsi="Verdana" w:cstheme="minorHAnsi"/>
          <w:sz w:val="18"/>
        </w:rPr>
        <w:t>............................</w:t>
      </w:r>
    </w:p>
    <w:p w14:paraId="6511DBFF" w14:textId="21D94E73" w:rsidR="006F55FC" w:rsidRDefault="002C527D" w:rsidP="0096304C">
      <w:pPr>
        <w:tabs>
          <w:tab w:val="left" w:pos="851"/>
        </w:tabs>
        <w:suppressAutoHyphens/>
        <w:spacing w:line="240" w:lineRule="auto"/>
        <w:ind w:left="5529" w:right="68"/>
        <w:rPr>
          <w:rFonts w:ascii="Verdana" w:hAnsi="Verdana" w:cstheme="minorHAnsi"/>
          <w:i/>
          <w:sz w:val="16"/>
          <w:szCs w:val="22"/>
        </w:rPr>
      </w:pPr>
      <w:r w:rsidRPr="000C2A8D">
        <w:rPr>
          <w:rFonts w:ascii="Verdana" w:hAnsi="Verdana" w:cstheme="minorHAnsi"/>
          <w:i/>
          <w:sz w:val="16"/>
          <w:szCs w:val="22"/>
        </w:rPr>
        <w:t xml:space="preserve">Podpis(-y) osoby(-ób) uprawnionej(-ych) do składania oświadczeń woli w imieniu Wykonawcy </w:t>
      </w:r>
    </w:p>
    <w:p w14:paraId="691A9082" w14:textId="77777777" w:rsidR="006F55FC" w:rsidRDefault="006F55FC">
      <w:pPr>
        <w:spacing w:after="200" w:line="276" w:lineRule="auto"/>
        <w:jc w:val="left"/>
        <w:rPr>
          <w:rFonts w:ascii="Verdana" w:hAnsi="Verdana" w:cstheme="minorHAnsi"/>
          <w:i/>
          <w:sz w:val="16"/>
          <w:szCs w:val="22"/>
        </w:rPr>
      </w:pPr>
      <w:r>
        <w:rPr>
          <w:rFonts w:ascii="Verdana" w:hAnsi="Verdana" w:cstheme="minorHAnsi"/>
          <w:i/>
          <w:sz w:val="16"/>
          <w:szCs w:val="22"/>
        </w:rPr>
        <w:br w:type="page"/>
      </w:r>
    </w:p>
    <w:p w14:paraId="71CEB5F9" w14:textId="387B446E" w:rsidR="00A57A41" w:rsidRDefault="006F55FC" w:rsidP="005226C4">
      <w:pPr>
        <w:spacing w:before="120" w:after="120" w:line="24" w:lineRule="atLeast"/>
        <w:ind w:right="312"/>
        <w:jc w:val="right"/>
        <w:rPr>
          <w:rFonts w:ascii="Calibri" w:hAnsi="Calibri" w:cstheme="minorHAnsi"/>
          <w:i/>
          <w:sz w:val="16"/>
          <w:szCs w:val="22"/>
        </w:rPr>
      </w:pPr>
      <w:r>
        <w:rPr>
          <w:rFonts w:ascii="Verdana" w:hAnsi="Verdana" w:cs="Calibri"/>
          <w:b/>
          <w:sz w:val="18"/>
          <w:szCs w:val="18"/>
        </w:rPr>
        <w:lastRenderedPageBreak/>
        <w:br/>
      </w:r>
    </w:p>
    <w:p w14:paraId="0AC0FE64" w14:textId="470952B1" w:rsidR="00B6780C" w:rsidRDefault="00B6780C" w:rsidP="00B6780C">
      <w:pPr>
        <w:shd w:val="clear" w:color="auto" w:fill="C6D9F1"/>
        <w:spacing w:before="120" w:after="120" w:line="24" w:lineRule="atLeast"/>
        <w:ind w:right="312"/>
        <w:jc w:val="right"/>
        <w:rPr>
          <w:rFonts w:ascii="Verdana" w:hAnsi="Verdana" w:cs="Calibri"/>
          <w:b/>
          <w:sz w:val="18"/>
          <w:szCs w:val="18"/>
        </w:rPr>
      </w:pPr>
      <w:r w:rsidRPr="008B5F9F">
        <w:rPr>
          <w:rFonts w:ascii="Verdana" w:hAnsi="Verdana" w:cs="Calibri"/>
          <w:b/>
          <w:sz w:val="18"/>
          <w:szCs w:val="18"/>
        </w:rPr>
        <w:t xml:space="preserve">ZAŁĄCZNIK NR </w:t>
      </w:r>
      <w:r w:rsidR="00476927">
        <w:rPr>
          <w:rFonts w:ascii="Verdana" w:hAnsi="Verdana" w:cs="Calibri"/>
          <w:b/>
          <w:sz w:val="18"/>
          <w:szCs w:val="18"/>
        </w:rPr>
        <w:t xml:space="preserve">2 </w:t>
      </w:r>
      <w:r w:rsidRPr="008B5F9F">
        <w:rPr>
          <w:rFonts w:ascii="Verdana" w:hAnsi="Verdana" w:cs="Calibri"/>
          <w:b/>
          <w:sz w:val="18"/>
          <w:szCs w:val="18"/>
        </w:rPr>
        <w:t>DO SWZ</w:t>
      </w:r>
      <w:r>
        <w:rPr>
          <w:rFonts w:ascii="Verdana" w:hAnsi="Verdana" w:cs="Calibri"/>
          <w:b/>
          <w:sz w:val="18"/>
          <w:szCs w:val="18"/>
        </w:rPr>
        <w:br/>
      </w:r>
      <w:r w:rsidR="00CE4834">
        <w:rPr>
          <w:rFonts w:ascii="Verdana" w:hAnsi="Verdana" w:cs="Calibri"/>
          <w:b/>
          <w:sz w:val="18"/>
          <w:szCs w:val="18"/>
        </w:rPr>
        <w:t>-</w:t>
      </w:r>
      <w:r w:rsidR="00476927">
        <w:rPr>
          <w:rFonts w:ascii="Verdana" w:hAnsi="Verdana" w:cs="Calibri"/>
          <w:b/>
          <w:sz w:val="18"/>
          <w:szCs w:val="18"/>
        </w:rPr>
        <w:t xml:space="preserve">WZOR </w:t>
      </w:r>
      <w:r w:rsidR="00CE4834">
        <w:rPr>
          <w:rFonts w:ascii="Verdana" w:hAnsi="Verdana" w:cs="Calibri"/>
          <w:b/>
          <w:sz w:val="18"/>
          <w:szCs w:val="18"/>
        </w:rPr>
        <w:t>UM</w:t>
      </w:r>
      <w:r w:rsidR="00476927">
        <w:rPr>
          <w:rFonts w:ascii="Verdana" w:hAnsi="Verdana" w:cs="Calibri"/>
          <w:b/>
          <w:sz w:val="18"/>
          <w:szCs w:val="18"/>
        </w:rPr>
        <w:t>OWY</w:t>
      </w:r>
    </w:p>
    <w:p w14:paraId="2E991890" w14:textId="77777777" w:rsidR="008F662B" w:rsidRDefault="008F662B" w:rsidP="008F662B">
      <w:pPr>
        <w:autoSpaceDE w:val="0"/>
        <w:autoSpaceDN w:val="0"/>
        <w:adjustRightInd w:val="0"/>
        <w:spacing w:line="276" w:lineRule="auto"/>
        <w:jc w:val="center"/>
        <w:rPr>
          <w:rFonts w:ascii="Verdana" w:hAnsi="Verdana" w:cstheme="minorHAnsi"/>
          <w:sz w:val="18"/>
          <w:szCs w:val="18"/>
        </w:rPr>
      </w:pPr>
    </w:p>
    <w:p w14:paraId="70AC0B15" w14:textId="0042B732" w:rsidR="00B6780C" w:rsidRPr="005F1107" w:rsidRDefault="00B019F3" w:rsidP="008F662B">
      <w:pPr>
        <w:autoSpaceDE w:val="0"/>
        <w:autoSpaceDN w:val="0"/>
        <w:adjustRightInd w:val="0"/>
        <w:spacing w:line="276" w:lineRule="auto"/>
        <w:jc w:val="center"/>
        <w:rPr>
          <w:rFonts w:ascii="Verdana" w:hAnsi="Verdana" w:cstheme="minorHAnsi"/>
          <w:sz w:val="18"/>
          <w:szCs w:val="18"/>
        </w:rPr>
      </w:pPr>
      <w:r>
        <w:rPr>
          <w:rFonts w:ascii="Verdana" w:hAnsi="Verdana" w:cstheme="minorHAnsi"/>
          <w:sz w:val="18"/>
          <w:szCs w:val="18"/>
        </w:rPr>
        <w:t>Projekt</w:t>
      </w:r>
      <w:r w:rsidR="00983135">
        <w:rPr>
          <w:rFonts w:ascii="Verdana" w:hAnsi="Verdana" w:cstheme="minorHAnsi"/>
          <w:sz w:val="18"/>
          <w:szCs w:val="18"/>
        </w:rPr>
        <w:t xml:space="preserve"> </w:t>
      </w:r>
      <w:r w:rsidR="00730371">
        <w:rPr>
          <w:rFonts w:ascii="Verdana" w:hAnsi="Verdana" w:cstheme="minorHAnsi"/>
          <w:sz w:val="18"/>
          <w:szCs w:val="18"/>
        </w:rPr>
        <w:t>Um</w:t>
      </w:r>
      <w:r w:rsidR="00476927">
        <w:rPr>
          <w:rFonts w:ascii="Verdana" w:hAnsi="Verdana" w:cstheme="minorHAnsi"/>
          <w:sz w:val="18"/>
          <w:szCs w:val="18"/>
        </w:rPr>
        <w:t>owy</w:t>
      </w:r>
      <w:r w:rsidR="00A0650E">
        <w:rPr>
          <w:rFonts w:ascii="Verdana" w:hAnsi="Verdana" w:cstheme="minorHAnsi"/>
          <w:sz w:val="18"/>
          <w:szCs w:val="18"/>
        </w:rPr>
        <w:t xml:space="preserve"> </w:t>
      </w:r>
      <w:r w:rsidR="008F662B">
        <w:rPr>
          <w:rFonts w:ascii="Verdana" w:hAnsi="Verdana" w:cstheme="minorHAnsi"/>
          <w:sz w:val="18"/>
          <w:szCs w:val="18"/>
        </w:rPr>
        <w:br/>
      </w:r>
      <w:r w:rsidR="005175B5" w:rsidRPr="005F1107">
        <w:rPr>
          <w:rFonts w:ascii="Verdana" w:hAnsi="Verdana" w:cstheme="minorHAnsi"/>
          <w:sz w:val="18"/>
          <w:szCs w:val="18"/>
        </w:rPr>
        <w:t>został</w:t>
      </w:r>
      <w:r w:rsidR="00B861FC">
        <w:rPr>
          <w:rFonts w:ascii="Verdana" w:hAnsi="Verdana" w:cstheme="minorHAnsi"/>
          <w:sz w:val="18"/>
          <w:szCs w:val="18"/>
        </w:rPr>
        <w:t xml:space="preserve"> </w:t>
      </w:r>
      <w:r w:rsidR="00476927">
        <w:rPr>
          <w:rFonts w:ascii="Verdana" w:hAnsi="Verdana" w:cstheme="minorHAnsi"/>
          <w:sz w:val="18"/>
          <w:szCs w:val="18"/>
        </w:rPr>
        <w:t>załączony</w:t>
      </w:r>
      <w:r w:rsidR="00B6780C" w:rsidRPr="005F1107">
        <w:rPr>
          <w:rFonts w:ascii="Verdana" w:hAnsi="Verdana" w:cstheme="minorHAnsi"/>
          <w:sz w:val="18"/>
          <w:szCs w:val="18"/>
        </w:rPr>
        <w:t xml:space="preserve"> do dokumentacji zamówienia w osobnym pliku</w:t>
      </w:r>
    </w:p>
    <w:p w14:paraId="15AC57D2" w14:textId="77777777" w:rsidR="00B6780C" w:rsidRPr="005F1107" w:rsidRDefault="00B6780C">
      <w:pPr>
        <w:spacing w:after="200" w:line="276" w:lineRule="auto"/>
        <w:jc w:val="left"/>
        <w:rPr>
          <w:rFonts w:ascii="Verdana" w:hAnsi="Verdana" w:cstheme="minorHAnsi"/>
          <w:sz w:val="16"/>
          <w:szCs w:val="22"/>
        </w:rPr>
      </w:pPr>
    </w:p>
    <w:p w14:paraId="5999662A" w14:textId="77777777" w:rsidR="00B6780C" w:rsidRDefault="00B6780C">
      <w:pPr>
        <w:spacing w:after="200" w:line="276" w:lineRule="auto"/>
        <w:jc w:val="left"/>
        <w:rPr>
          <w:rFonts w:ascii="Verdana" w:hAnsi="Verdana" w:cstheme="minorHAnsi"/>
          <w:i/>
          <w:sz w:val="16"/>
          <w:szCs w:val="22"/>
        </w:rPr>
      </w:pPr>
    </w:p>
    <w:p w14:paraId="3988F14F" w14:textId="77777777" w:rsidR="00B6780C" w:rsidRDefault="00B6780C">
      <w:pPr>
        <w:spacing w:after="200" w:line="276" w:lineRule="auto"/>
        <w:jc w:val="left"/>
        <w:rPr>
          <w:rFonts w:ascii="Verdana" w:hAnsi="Verdana" w:cstheme="minorHAnsi"/>
          <w:i/>
          <w:sz w:val="16"/>
          <w:szCs w:val="22"/>
        </w:rPr>
      </w:pPr>
    </w:p>
    <w:p w14:paraId="779F95FF" w14:textId="77777777" w:rsidR="00B6780C" w:rsidRDefault="00B6780C">
      <w:pPr>
        <w:spacing w:after="200" w:line="276" w:lineRule="auto"/>
        <w:jc w:val="left"/>
        <w:rPr>
          <w:rFonts w:ascii="Verdana" w:hAnsi="Verdana" w:cstheme="minorHAnsi"/>
          <w:i/>
          <w:sz w:val="16"/>
          <w:szCs w:val="22"/>
        </w:rPr>
      </w:pPr>
    </w:p>
    <w:p w14:paraId="0AF12B93" w14:textId="77777777" w:rsidR="00B6780C" w:rsidRDefault="00B6780C">
      <w:pPr>
        <w:spacing w:after="200" w:line="276" w:lineRule="auto"/>
        <w:jc w:val="left"/>
        <w:rPr>
          <w:rFonts w:ascii="Verdana" w:hAnsi="Verdana" w:cstheme="minorHAnsi"/>
          <w:i/>
          <w:sz w:val="16"/>
          <w:szCs w:val="22"/>
        </w:rPr>
      </w:pPr>
    </w:p>
    <w:p w14:paraId="3C4344E5" w14:textId="77777777" w:rsidR="00B6780C" w:rsidRDefault="00B6780C">
      <w:pPr>
        <w:spacing w:after="200" w:line="276" w:lineRule="auto"/>
        <w:jc w:val="left"/>
        <w:rPr>
          <w:rFonts w:ascii="Verdana" w:hAnsi="Verdana" w:cstheme="minorHAnsi"/>
          <w:i/>
          <w:sz w:val="16"/>
          <w:szCs w:val="22"/>
        </w:rPr>
      </w:pPr>
    </w:p>
    <w:p w14:paraId="1809C79E" w14:textId="77777777" w:rsidR="00B6780C" w:rsidRDefault="00B6780C">
      <w:pPr>
        <w:spacing w:after="200" w:line="276" w:lineRule="auto"/>
        <w:jc w:val="left"/>
        <w:rPr>
          <w:rFonts w:ascii="Verdana" w:hAnsi="Verdana" w:cstheme="minorHAnsi"/>
          <w:i/>
          <w:sz w:val="16"/>
          <w:szCs w:val="22"/>
        </w:rPr>
      </w:pPr>
    </w:p>
    <w:p w14:paraId="2B56F0B7" w14:textId="77777777" w:rsidR="00B6780C" w:rsidRDefault="00B6780C">
      <w:pPr>
        <w:spacing w:after="200" w:line="276" w:lineRule="auto"/>
        <w:jc w:val="left"/>
        <w:rPr>
          <w:rFonts w:ascii="Verdana" w:hAnsi="Verdana" w:cstheme="minorHAnsi"/>
          <w:i/>
          <w:sz w:val="16"/>
          <w:szCs w:val="22"/>
        </w:rPr>
      </w:pPr>
    </w:p>
    <w:p w14:paraId="5ABA519D" w14:textId="77777777" w:rsidR="00B6780C" w:rsidRDefault="00B6780C">
      <w:pPr>
        <w:spacing w:after="200" w:line="276" w:lineRule="auto"/>
        <w:jc w:val="left"/>
        <w:rPr>
          <w:rFonts w:ascii="Verdana" w:hAnsi="Verdana" w:cstheme="minorHAnsi"/>
          <w:i/>
          <w:sz w:val="16"/>
          <w:szCs w:val="22"/>
        </w:rPr>
      </w:pPr>
    </w:p>
    <w:p w14:paraId="3AC5D9BB" w14:textId="77777777" w:rsidR="00B6780C" w:rsidRDefault="00B6780C">
      <w:pPr>
        <w:spacing w:after="200" w:line="276" w:lineRule="auto"/>
        <w:jc w:val="left"/>
        <w:rPr>
          <w:rFonts w:ascii="Verdana" w:hAnsi="Verdana" w:cstheme="minorHAnsi"/>
          <w:i/>
          <w:sz w:val="16"/>
          <w:szCs w:val="22"/>
        </w:rPr>
      </w:pPr>
    </w:p>
    <w:p w14:paraId="72D0C983" w14:textId="77777777" w:rsidR="00B6780C" w:rsidRDefault="00B6780C">
      <w:pPr>
        <w:spacing w:after="200" w:line="276" w:lineRule="auto"/>
        <w:jc w:val="left"/>
        <w:rPr>
          <w:rFonts w:ascii="Verdana" w:hAnsi="Verdana" w:cstheme="minorHAnsi"/>
          <w:i/>
          <w:sz w:val="16"/>
          <w:szCs w:val="22"/>
        </w:rPr>
      </w:pPr>
    </w:p>
    <w:p w14:paraId="152BD807" w14:textId="77777777" w:rsidR="00B6780C" w:rsidRDefault="00B6780C">
      <w:pPr>
        <w:spacing w:after="200" w:line="276" w:lineRule="auto"/>
        <w:jc w:val="left"/>
        <w:rPr>
          <w:rFonts w:ascii="Verdana" w:hAnsi="Verdana" w:cstheme="minorHAnsi"/>
          <w:i/>
          <w:sz w:val="16"/>
          <w:szCs w:val="22"/>
        </w:rPr>
      </w:pPr>
    </w:p>
    <w:p w14:paraId="4D788A5C" w14:textId="77777777" w:rsidR="00B6780C" w:rsidRDefault="00B6780C">
      <w:pPr>
        <w:spacing w:after="200" w:line="276" w:lineRule="auto"/>
        <w:jc w:val="left"/>
        <w:rPr>
          <w:rFonts w:ascii="Verdana" w:hAnsi="Verdana" w:cstheme="minorHAnsi"/>
          <w:i/>
          <w:sz w:val="16"/>
          <w:szCs w:val="22"/>
        </w:rPr>
      </w:pPr>
    </w:p>
    <w:p w14:paraId="4C371C75" w14:textId="77777777" w:rsidR="00B6780C" w:rsidRDefault="00B6780C">
      <w:pPr>
        <w:spacing w:after="200" w:line="276" w:lineRule="auto"/>
        <w:jc w:val="left"/>
        <w:rPr>
          <w:rFonts w:ascii="Verdana" w:hAnsi="Verdana" w:cstheme="minorHAnsi"/>
          <w:i/>
          <w:sz w:val="16"/>
          <w:szCs w:val="22"/>
        </w:rPr>
      </w:pPr>
    </w:p>
    <w:p w14:paraId="4FC44031" w14:textId="77777777" w:rsidR="00B6780C" w:rsidRDefault="00B6780C">
      <w:pPr>
        <w:spacing w:after="200" w:line="276" w:lineRule="auto"/>
        <w:jc w:val="left"/>
        <w:rPr>
          <w:rFonts w:ascii="Verdana" w:hAnsi="Verdana" w:cstheme="minorHAnsi"/>
          <w:i/>
          <w:sz w:val="16"/>
          <w:szCs w:val="22"/>
        </w:rPr>
      </w:pPr>
    </w:p>
    <w:p w14:paraId="586351C3" w14:textId="77777777" w:rsidR="00B6780C" w:rsidRDefault="00B6780C">
      <w:pPr>
        <w:spacing w:after="200" w:line="276" w:lineRule="auto"/>
        <w:jc w:val="left"/>
        <w:rPr>
          <w:rFonts w:ascii="Verdana" w:hAnsi="Verdana" w:cstheme="minorHAnsi"/>
          <w:i/>
          <w:sz w:val="16"/>
          <w:szCs w:val="22"/>
        </w:rPr>
      </w:pPr>
    </w:p>
    <w:p w14:paraId="5D862D3C" w14:textId="77777777" w:rsidR="00B6780C" w:rsidRDefault="00B6780C">
      <w:pPr>
        <w:spacing w:after="200" w:line="276" w:lineRule="auto"/>
        <w:jc w:val="left"/>
        <w:rPr>
          <w:rFonts w:ascii="Verdana" w:hAnsi="Verdana" w:cstheme="minorHAnsi"/>
          <w:i/>
          <w:sz w:val="16"/>
          <w:szCs w:val="22"/>
        </w:rPr>
      </w:pPr>
    </w:p>
    <w:p w14:paraId="6561AB33" w14:textId="77777777" w:rsidR="00B6780C" w:rsidRDefault="00B6780C">
      <w:pPr>
        <w:spacing w:after="200" w:line="276" w:lineRule="auto"/>
        <w:jc w:val="left"/>
        <w:rPr>
          <w:rFonts w:ascii="Verdana" w:hAnsi="Verdana" w:cstheme="minorHAnsi"/>
          <w:i/>
          <w:sz w:val="16"/>
          <w:szCs w:val="22"/>
        </w:rPr>
      </w:pPr>
    </w:p>
    <w:p w14:paraId="435C5D25" w14:textId="77777777" w:rsidR="00B6780C" w:rsidRDefault="00B6780C">
      <w:pPr>
        <w:spacing w:after="200" w:line="276" w:lineRule="auto"/>
        <w:jc w:val="left"/>
        <w:rPr>
          <w:rFonts w:ascii="Verdana" w:hAnsi="Verdana" w:cstheme="minorHAnsi"/>
          <w:i/>
          <w:sz w:val="16"/>
          <w:szCs w:val="22"/>
        </w:rPr>
      </w:pPr>
    </w:p>
    <w:p w14:paraId="65B8479C" w14:textId="77777777" w:rsidR="00B6780C" w:rsidRDefault="00B6780C">
      <w:pPr>
        <w:spacing w:after="200" w:line="276" w:lineRule="auto"/>
        <w:jc w:val="left"/>
        <w:rPr>
          <w:rFonts w:ascii="Verdana" w:hAnsi="Verdana" w:cstheme="minorHAnsi"/>
          <w:i/>
          <w:sz w:val="16"/>
          <w:szCs w:val="22"/>
        </w:rPr>
      </w:pPr>
    </w:p>
    <w:p w14:paraId="5F416F0E" w14:textId="77777777" w:rsidR="00B6780C" w:rsidRDefault="00B6780C">
      <w:pPr>
        <w:spacing w:after="200" w:line="276" w:lineRule="auto"/>
        <w:jc w:val="left"/>
        <w:rPr>
          <w:rFonts w:ascii="Verdana" w:hAnsi="Verdana" w:cstheme="minorHAnsi"/>
          <w:i/>
          <w:sz w:val="16"/>
          <w:szCs w:val="22"/>
        </w:rPr>
      </w:pPr>
    </w:p>
    <w:p w14:paraId="17043A5F" w14:textId="77777777" w:rsidR="00B6780C" w:rsidRDefault="00B6780C">
      <w:pPr>
        <w:spacing w:after="200" w:line="276" w:lineRule="auto"/>
        <w:jc w:val="left"/>
        <w:rPr>
          <w:rFonts w:ascii="Verdana" w:hAnsi="Verdana" w:cstheme="minorHAnsi"/>
          <w:i/>
          <w:sz w:val="16"/>
          <w:szCs w:val="22"/>
        </w:rPr>
      </w:pPr>
    </w:p>
    <w:p w14:paraId="70148792" w14:textId="77777777" w:rsidR="00B6780C" w:rsidRDefault="00B6780C">
      <w:pPr>
        <w:spacing w:after="200" w:line="276" w:lineRule="auto"/>
        <w:jc w:val="left"/>
        <w:rPr>
          <w:rFonts w:ascii="Verdana" w:hAnsi="Verdana" w:cstheme="minorHAnsi"/>
          <w:i/>
          <w:sz w:val="16"/>
          <w:szCs w:val="22"/>
        </w:rPr>
      </w:pPr>
    </w:p>
    <w:p w14:paraId="3FA0ACF9" w14:textId="77777777" w:rsidR="00B6780C" w:rsidRDefault="00B6780C">
      <w:pPr>
        <w:spacing w:after="200" w:line="276" w:lineRule="auto"/>
        <w:jc w:val="left"/>
        <w:rPr>
          <w:rFonts w:ascii="Verdana" w:hAnsi="Verdana" w:cstheme="minorHAnsi"/>
          <w:i/>
          <w:sz w:val="16"/>
          <w:szCs w:val="22"/>
        </w:rPr>
      </w:pPr>
    </w:p>
    <w:p w14:paraId="1E9D3856" w14:textId="77777777" w:rsidR="00B6780C" w:rsidRDefault="00B6780C">
      <w:pPr>
        <w:spacing w:after="200" w:line="276" w:lineRule="auto"/>
        <w:jc w:val="left"/>
        <w:rPr>
          <w:rFonts w:ascii="Verdana" w:hAnsi="Verdana" w:cstheme="minorHAnsi"/>
          <w:i/>
          <w:sz w:val="16"/>
          <w:szCs w:val="22"/>
        </w:rPr>
      </w:pPr>
    </w:p>
    <w:p w14:paraId="6F12C0AF" w14:textId="77777777" w:rsidR="00B6780C" w:rsidRDefault="00B6780C">
      <w:pPr>
        <w:spacing w:after="200" w:line="276" w:lineRule="auto"/>
        <w:jc w:val="left"/>
        <w:rPr>
          <w:rFonts w:ascii="Verdana" w:hAnsi="Verdana" w:cstheme="minorHAnsi"/>
          <w:i/>
          <w:sz w:val="16"/>
          <w:szCs w:val="22"/>
        </w:rPr>
      </w:pPr>
    </w:p>
    <w:p w14:paraId="4AFB36EB" w14:textId="77777777" w:rsidR="00B6780C" w:rsidRDefault="00B6780C">
      <w:pPr>
        <w:spacing w:after="200" w:line="276" w:lineRule="auto"/>
        <w:jc w:val="left"/>
        <w:rPr>
          <w:rFonts w:ascii="Verdana" w:hAnsi="Verdana" w:cstheme="minorHAnsi"/>
          <w:i/>
          <w:sz w:val="16"/>
          <w:szCs w:val="22"/>
        </w:rPr>
      </w:pPr>
    </w:p>
    <w:p w14:paraId="6180A648" w14:textId="77777777" w:rsidR="00B6780C" w:rsidRDefault="00B6780C">
      <w:pPr>
        <w:spacing w:after="200" w:line="276" w:lineRule="auto"/>
        <w:jc w:val="left"/>
        <w:rPr>
          <w:rFonts w:ascii="Verdana" w:hAnsi="Verdana" w:cstheme="minorHAnsi"/>
          <w:i/>
          <w:sz w:val="16"/>
          <w:szCs w:val="22"/>
        </w:rPr>
      </w:pPr>
    </w:p>
    <w:p w14:paraId="1059C295" w14:textId="77777777" w:rsidR="00B6780C" w:rsidRDefault="00B6780C">
      <w:pPr>
        <w:spacing w:after="200" w:line="276" w:lineRule="auto"/>
        <w:jc w:val="left"/>
        <w:rPr>
          <w:rFonts w:ascii="Verdana" w:hAnsi="Verdana" w:cstheme="minorHAnsi"/>
          <w:i/>
          <w:sz w:val="16"/>
          <w:szCs w:val="22"/>
        </w:rPr>
      </w:pPr>
    </w:p>
    <w:p w14:paraId="3DA2BC6A" w14:textId="77777777" w:rsidR="00B6780C" w:rsidRDefault="00B6780C">
      <w:pPr>
        <w:spacing w:after="200" w:line="276" w:lineRule="auto"/>
        <w:jc w:val="left"/>
        <w:rPr>
          <w:rFonts w:ascii="Verdana" w:hAnsi="Verdana" w:cstheme="minorHAnsi"/>
          <w:i/>
          <w:sz w:val="16"/>
          <w:szCs w:val="22"/>
        </w:rPr>
      </w:pPr>
    </w:p>
    <w:p w14:paraId="0C339C95" w14:textId="18EB5AA0" w:rsidR="009A029D" w:rsidRPr="008B5F9F" w:rsidRDefault="009A029D" w:rsidP="00FD1BE3">
      <w:pPr>
        <w:shd w:val="clear" w:color="auto" w:fill="C6D9F1"/>
        <w:spacing w:before="120" w:after="120" w:line="24" w:lineRule="atLeast"/>
        <w:jc w:val="right"/>
        <w:rPr>
          <w:rFonts w:ascii="Verdana" w:hAnsi="Verdana" w:cs="Calibri"/>
          <w:b/>
          <w:sz w:val="18"/>
          <w:szCs w:val="18"/>
        </w:rPr>
      </w:pPr>
      <w:r w:rsidRPr="008B5F9F">
        <w:rPr>
          <w:rFonts w:ascii="Verdana" w:hAnsi="Verdana" w:cs="Calibri"/>
          <w:b/>
          <w:sz w:val="18"/>
          <w:szCs w:val="18"/>
        </w:rPr>
        <w:t xml:space="preserve">ZAŁĄCZNIK NR </w:t>
      </w:r>
      <w:r w:rsidR="0059002F">
        <w:rPr>
          <w:rFonts w:ascii="Verdana" w:hAnsi="Verdana" w:cs="Calibri"/>
          <w:b/>
          <w:sz w:val="18"/>
          <w:szCs w:val="18"/>
        </w:rPr>
        <w:t>3</w:t>
      </w:r>
      <w:r w:rsidR="0059002F" w:rsidRPr="008B5F9F">
        <w:rPr>
          <w:rFonts w:ascii="Verdana" w:hAnsi="Verdana" w:cs="Calibri"/>
          <w:b/>
          <w:sz w:val="18"/>
          <w:szCs w:val="18"/>
        </w:rPr>
        <w:t xml:space="preserve"> </w:t>
      </w:r>
      <w:r w:rsidRPr="008B5F9F">
        <w:rPr>
          <w:rFonts w:ascii="Verdana" w:hAnsi="Verdana" w:cs="Calibri"/>
          <w:b/>
          <w:sz w:val="18"/>
          <w:szCs w:val="18"/>
        </w:rPr>
        <w:t>DO SWZ</w:t>
      </w:r>
      <w:r w:rsidR="00B6780C">
        <w:rPr>
          <w:rFonts w:ascii="Verdana" w:hAnsi="Verdana" w:cs="Calibri"/>
          <w:b/>
          <w:sz w:val="18"/>
          <w:szCs w:val="18"/>
        </w:rPr>
        <w:br/>
      </w:r>
      <w:r w:rsidR="007E286D">
        <w:rPr>
          <w:rFonts w:ascii="Verdana" w:hAnsi="Verdana" w:cs="Calibri"/>
          <w:b/>
          <w:sz w:val="18"/>
          <w:szCs w:val="18"/>
        </w:rPr>
        <w:t>-</w:t>
      </w:r>
      <w:r w:rsidR="0059002F">
        <w:rPr>
          <w:rFonts w:ascii="Verdana" w:hAnsi="Verdana" w:cs="Calibri"/>
          <w:b/>
          <w:sz w:val="18"/>
          <w:szCs w:val="18"/>
        </w:rPr>
        <w:t>OŚWIADCZENIE</w:t>
      </w:r>
    </w:p>
    <w:p w14:paraId="641BA3A0" w14:textId="77777777" w:rsidR="0001440B" w:rsidRDefault="0001440B" w:rsidP="00D7609F">
      <w:pPr>
        <w:spacing w:before="120" w:after="120" w:line="276" w:lineRule="auto"/>
        <w:ind w:left="5245"/>
        <w:jc w:val="right"/>
        <w:rPr>
          <w:rFonts w:ascii="Verdana" w:hAnsi="Verdana" w:cs="Arial"/>
          <w:b/>
          <w:sz w:val="18"/>
          <w:szCs w:val="18"/>
        </w:rPr>
      </w:pPr>
    </w:p>
    <w:p w14:paraId="4CE0836A" w14:textId="48865299" w:rsidR="00F24D79" w:rsidRPr="001325E4" w:rsidRDefault="00F24D79" w:rsidP="00D7609F">
      <w:pPr>
        <w:spacing w:before="120" w:after="120" w:line="276" w:lineRule="auto"/>
        <w:ind w:left="5245"/>
        <w:jc w:val="right"/>
        <w:rPr>
          <w:rFonts w:ascii="Verdana" w:hAnsi="Verdana" w:cs="Arial"/>
          <w:b/>
          <w:sz w:val="18"/>
          <w:szCs w:val="18"/>
        </w:rPr>
      </w:pPr>
      <w:r w:rsidRPr="001325E4">
        <w:rPr>
          <w:rFonts w:ascii="Verdana" w:hAnsi="Verdana" w:cs="Arial"/>
          <w:b/>
          <w:sz w:val="18"/>
          <w:szCs w:val="18"/>
        </w:rPr>
        <w:t>Zamawiający:</w:t>
      </w:r>
    </w:p>
    <w:p w14:paraId="6FCFBACC" w14:textId="77777777" w:rsidR="00D7609F" w:rsidRDefault="00D7609F" w:rsidP="00C27CD1">
      <w:pPr>
        <w:tabs>
          <w:tab w:val="left" w:pos="851"/>
        </w:tabs>
        <w:spacing w:before="120" w:after="120" w:line="240" w:lineRule="auto"/>
        <w:ind w:left="1571" w:hanging="851"/>
        <w:jc w:val="right"/>
        <w:rPr>
          <w:rFonts w:ascii="Verdana" w:hAnsi="Verdana" w:cstheme="minorHAnsi"/>
          <w:b/>
          <w:bCs/>
          <w:sz w:val="18"/>
          <w:szCs w:val="22"/>
        </w:rPr>
      </w:pPr>
      <w:r>
        <w:rPr>
          <w:rFonts w:ascii="Verdana" w:hAnsi="Verdana" w:cstheme="minorHAnsi"/>
          <w:b/>
          <w:bCs/>
          <w:sz w:val="18"/>
          <w:szCs w:val="22"/>
        </w:rPr>
        <w:t>PGE Systemy S.A.</w:t>
      </w:r>
    </w:p>
    <w:p w14:paraId="0F3E15EE" w14:textId="17AA4046" w:rsidR="00D7609F" w:rsidRDefault="00D7609F" w:rsidP="00C27CD1">
      <w:pPr>
        <w:tabs>
          <w:tab w:val="left" w:pos="851"/>
        </w:tabs>
        <w:spacing w:before="120" w:after="120" w:line="240" w:lineRule="auto"/>
        <w:ind w:left="1571" w:hanging="851"/>
        <w:jc w:val="right"/>
        <w:rPr>
          <w:rFonts w:ascii="Verdana" w:hAnsi="Verdana" w:cstheme="minorHAnsi"/>
          <w:b/>
          <w:bCs/>
          <w:sz w:val="18"/>
          <w:szCs w:val="22"/>
        </w:rPr>
      </w:pPr>
      <w:r>
        <w:rPr>
          <w:rFonts w:ascii="Verdana" w:hAnsi="Verdana" w:cstheme="minorHAnsi"/>
          <w:b/>
          <w:bCs/>
          <w:sz w:val="18"/>
          <w:szCs w:val="22"/>
        </w:rPr>
        <w:t xml:space="preserve">ul. Sienna </w:t>
      </w:r>
      <w:r w:rsidR="00EC6C74">
        <w:rPr>
          <w:rFonts w:ascii="Verdana" w:hAnsi="Verdana" w:cstheme="minorHAnsi"/>
          <w:b/>
          <w:bCs/>
          <w:sz w:val="18"/>
          <w:szCs w:val="22"/>
        </w:rPr>
        <w:t>39</w:t>
      </w:r>
    </w:p>
    <w:p w14:paraId="22463D97" w14:textId="1022CBE8" w:rsidR="00D7609F" w:rsidRDefault="00D7609F" w:rsidP="00C27CD1">
      <w:pPr>
        <w:spacing w:before="120" w:after="120" w:line="240" w:lineRule="auto"/>
        <w:jc w:val="right"/>
        <w:rPr>
          <w:rFonts w:ascii="Verdana" w:hAnsi="Verdana" w:cs="Arial"/>
          <w:b/>
          <w:sz w:val="18"/>
          <w:szCs w:val="18"/>
        </w:rPr>
      </w:pPr>
      <w:r>
        <w:rPr>
          <w:rFonts w:ascii="Verdana" w:hAnsi="Verdana" w:cstheme="minorHAnsi"/>
          <w:b/>
          <w:bCs/>
          <w:sz w:val="18"/>
          <w:szCs w:val="22"/>
        </w:rPr>
        <w:t>00-</w:t>
      </w:r>
      <w:r w:rsidR="00EC6C74">
        <w:rPr>
          <w:rFonts w:ascii="Verdana" w:hAnsi="Verdana" w:cstheme="minorHAnsi"/>
          <w:b/>
          <w:bCs/>
          <w:sz w:val="18"/>
          <w:szCs w:val="22"/>
        </w:rPr>
        <w:t>121</w:t>
      </w:r>
      <w:r>
        <w:rPr>
          <w:rFonts w:ascii="Verdana" w:hAnsi="Verdana" w:cstheme="minorHAnsi"/>
          <w:b/>
          <w:bCs/>
          <w:sz w:val="18"/>
          <w:szCs w:val="22"/>
        </w:rPr>
        <w:t xml:space="preserve"> Warszawa</w:t>
      </w:r>
      <w:r w:rsidRPr="001325E4">
        <w:rPr>
          <w:rFonts w:ascii="Verdana" w:hAnsi="Verdana" w:cs="Arial"/>
          <w:b/>
          <w:sz w:val="18"/>
          <w:szCs w:val="18"/>
        </w:rPr>
        <w:t xml:space="preserve"> </w:t>
      </w:r>
    </w:p>
    <w:p w14:paraId="13A3E12B" w14:textId="13C5B1E4" w:rsidR="00F24D79" w:rsidRPr="001325E4" w:rsidRDefault="00F24D79" w:rsidP="00D7609F">
      <w:pPr>
        <w:spacing w:before="120" w:after="120" w:line="276" w:lineRule="auto"/>
        <w:rPr>
          <w:rFonts w:ascii="Verdana" w:hAnsi="Verdana" w:cs="Arial"/>
          <w:b/>
          <w:sz w:val="18"/>
          <w:szCs w:val="18"/>
        </w:rPr>
      </w:pPr>
      <w:r w:rsidRPr="001325E4">
        <w:rPr>
          <w:rFonts w:ascii="Verdana" w:hAnsi="Verdana" w:cs="Arial"/>
          <w:b/>
          <w:sz w:val="18"/>
          <w:szCs w:val="18"/>
        </w:rPr>
        <w:t>Wykonawca:</w:t>
      </w:r>
    </w:p>
    <w:p w14:paraId="1101F50F" w14:textId="77777777" w:rsidR="00F24D79" w:rsidRPr="001325E4" w:rsidRDefault="00F24D79" w:rsidP="00F24D79">
      <w:pPr>
        <w:spacing w:before="120" w:after="120" w:line="276" w:lineRule="auto"/>
        <w:ind w:right="5954"/>
        <w:rPr>
          <w:rFonts w:ascii="Verdana" w:hAnsi="Verdana" w:cs="Arial"/>
          <w:sz w:val="18"/>
          <w:szCs w:val="18"/>
        </w:rPr>
      </w:pPr>
      <w:r w:rsidRPr="001325E4">
        <w:rPr>
          <w:rFonts w:ascii="Verdana" w:hAnsi="Verdana" w:cs="Arial"/>
          <w:sz w:val="18"/>
          <w:szCs w:val="18"/>
        </w:rPr>
        <w:t>……………………………………………………</w:t>
      </w:r>
    </w:p>
    <w:p w14:paraId="1322EA0A" w14:textId="474A5486" w:rsidR="00F24D79" w:rsidRPr="001325E4" w:rsidRDefault="00F04A6D" w:rsidP="00F24D79">
      <w:pPr>
        <w:spacing w:before="120" w:after="120" w:line="276" w:lineRule="auto"/>
        <w:ind w:right="5954"/>
        <w:rPr>
          <w:rFonts w:ascii="Verdana" w:hAnsi="Verdana" w:cs="Arial"/>
          <w:sz w:val="18"/>
          <w:szCs w:val="18"/>
        </w:rPr>
      </w:pPr>
      <w:r>
        <w:rPr>
          <w:rFonts w:ascii="Verdana" w:hAnsi="Verdana" w:cs="Arial"/>
          <w:sz w:val="18"/>
          <w:szCs w:val="18"/>
        </w:rPr>
        <w:t>………………………………</w:t>
      </w:r>
      <w:r w:rsidR="00F24D79" w:rsidRPr="001325E4">
        <w:rPr>
          <w:rFonts w:ascii="Verdana" w:hAnsi="Verdana" w:cs="Arial"/>
          <w:sz w:val="18"/>
          <w:szCs w:val="18"/>
        </w:rPr>
        <w:t>……………………</w:t>
      </w:r>
    </w:p>
    <w:p w14:paraId="3D792DD7" w14:textId="77777777" w:rsidR="00F24D79" w:rsidRPr="001325E4" w:rsidRDefault="00F24D79" w:rsidP="00F24D79">
      <w:pPr>
        <w:spacing w:before="120" w:after="120" w:line="276" w:lineRule="auto"/>
        <w:ind w:right="5954"/>
        <w:rPr>
          <w:rFonts w:ascii="Verdana" w:hAnsi="Verdana" w:cs="Arial"/>
          <w:sz w:val="18"/>
          <w:szCs w:val="18"/>
        </w:rPr>
      </w:pPr>
      <w:r w:rsidRPr="001325E4">
        <w:rPr>
          <w:rFonts w:ascii="Verdana" w:hAnsi="Verdana" w:cs="Arial"/>
          <w:sz w:val="18"/>
          <w:szCs w:val="18"/>
        </w:rPr>
        <w:t>……………………………………………………</w:t>
      </w:r>
    </w:p>
    <w:p w14:paraId="6CE07163" w14:textId="77777777" w:rsidR="00F24D79" w:rsidRPr="001325E4" w:rsidRDefault="00F24D79" w:rsidP="00F24D79">
      <w:pPr>
        <w:spacing w:before="120" w:after="120" w:line="276" w:lineRule="auto"/>
        <w:ind w:right="5953"/>
        <w:rPr>
          <w:rFonts w:ascii="Verdana" w:hAnsi="Verdana" w:cs="Arial"/>
          <w:i/>
          <w:sz w:val="14"/>
          <w:szCs w:val="14"/>
        </w:rPr>
      </w:pPr>
      <w:r w:rsidRPr="001325E4">
        <w:rPr>
          <w:rFonts w:ascii="Verdana" w:hAnsi="Verdana" w:cs="Arial"/>
          <w:i/>
          <w:sz w:val="14"/>
          <w:szCs w:val="14"/>
        </w:rPr>
        <w:t>(pełna nazwa/firma, adres, w zależności od podmiotu: NIP/PESEL, KRS/CEiDG)</w:t>
      </w:r>
    </w:p>
    <w:p w14:paraId="796ACC76" w14:textId="77777777" w:rsidR="00F24D79" w:rsidRPr="001325E4" w:rsidRDefault="00F24D79" w:rsidP="00F24D79">
      <w:pPr>
        <w:spacing w:before="120" w:after="120" w:line="276" w:lineRule="auto"/>
        <w:rPr>
          <w:rFonts w:ascii="Verdana" w:hAnsi="Verdana" w:cs="Arial"/>
          <w:sz w:val="20"/>
          <w:u w:val="single"/>
        </w:rPr>
      </w:pPr>
    </w:p>
    <w:p w14:paraId="1132C17B" w14:textId="77777777" w:rsidR="00F24D79" w:rsidRPr="001325E4" w:rsidRDefault="00F24D79" w:rsidP="00F24D79">
      <w:pPr>
        <w:spacing w:before="120" w:after="120" w:line="276" w:lineRule="auto"/>
        <w:rPr>
          <w:rFonts w:ascii="Verdana" w:hAnsi="Verdana" w:cs="Arial"/>
          <w:sz w:val="18"/>
          <w:szCs w:val="18"/>
          <w:u w:val="single"/>
        </w:rPr>
      </w:pPr>
      <w:r w:rsidRPr="001325E4">
        <w:rPr>
          <w:rFonts w:ascii="Verdana" w:hAnsi="Verdana" w:cs="Arial"/>
          <w:sz w:val="18"/>
          <w:szCs w:val="18"/>
          <w:u w:val="single"/>
        </w:rPr>
        <w:t>reprezentowany przez:</w:t>
      </w:r>
    </w:p>
    <w:p w14:paraId="633553D6" w14:textId="77777777" w:rsidR="00F24D79" w:rsidRPr="001325E4" w:rsidRDefault="00F24D79" w:rsidP="00F24D79">
      <w:pPr>
        <w:spacing w:before="120" w:after="120" w:line="276" w:lineRule="auto"/>
        <w:ind w:right="5954"/>
        <w:rPr>
          <w:rFonts w:ascii="Verdana" w:hAnsi="Verdana" w:cs="Arial"/>
          <w:sz w:val="18"/>
          <w:szCs w:val="18"/>
        </w:rPr>
      </w:pPr>
      <w:r w:rsidRPr="001325E4">
        <w:rPr>
          <w:rFonts w:ascii="Verdana" w:hAnsi="Verdana" w:cs="Arial"/>
          <w:sz w:val="18"/>
          <w:szCs w:val="18"/>
        </w:rPr>
        <w:t>……………………………………………………</w:t>
      </w:r>
    </w:p>
    <w:p w14:paraId="0FDE35E0" w14:textId="77777777" w:rsidR="00F24D79" w:rsidRPr="001325E4" w:rsidRDefault="00F24D79" w:rsidP="00F24D79">
      <w:pPr>
        <w:spacing w:before="120" w:after="120" w:line="276" w:lineRule="auto"/>
        <w:ind w:right="5954"/>
        <w:rPr>
          <w:rFonts w:ascii="Verdana" w:hAnsi="Verdana" w:cs="Arial"/>
          <w:sz w:val="18"/>
          <w:szCs w:val="18"/>
        </w:rPr>
      </w:pPr>
      <w:r w:rsidRPr="001325E4">
        <w:rPr>
          <w:rFonts w:ascii="Verdana" w:hAnsi="Verdana" w:cs="Arial"/>
          <w:sz w:val="18"/>
          <w:szCs w:val="18"/>
        </w:rPr>
        <w:t>………………………..…………………………</w:t>
      </w:r>
    </w:p>
    <w:p w14:paraId="5AC592E3" w14:textId="77777777" w:rsidR="00F24D79" w:rsidRPr="001325E4" w:rsidRDefault="00F24D79" w:rsidP="00F24D79">
      <w:pPr>
        <w:spacing w:before="120" w:after="120" w:line="276" w:lineRule="auto"/>
        <w:ind w:right="5953"/>
        <w:rPr>
          <w:rFonts w:ascii="Verdana" w:hAnsi="Verdana" w:cs="Arial"/>
          <w:i/>
          <w:sz w:val="14"/>
          <w:szCs w:val="14"/>
        </w:rPr>
      </w:pPr>
      <w:r w:rsidRPr="001325E4">
        <w:rPr>
          <w:rFonts w:ascii="Verdana" w:hAnsi="Verdana" w:cs="Arial"/>
          <w:i/>
          <w:sz w:val="14"/>
          <w:szCs w:val="14"/>
        </w:rPr>
        <w:t>(imię, nazwisko, stanowisko/podstawa do reprezentacji)</w:t>
      </w:r>
    </w:p>
    <w:p w14:paraId="023E9004" w14:textId="77777777" w:rsidR="00F24D79" w:rsidRPr="001325E4" w:rsidRDefault="00F24D79" w:rsidP="00F24D79">
      <w:pPr>
        <w:spacing w:before="120" w:after="120" w:line="276" w:lineRule="auto"/>
        <w:rPr>
          <w:rFonts w:ascii="Verdana" w:hAnsi="Verdana" w:cs="Arial"/>
          <w:b/>
          <w:sz w:val="20"/>
        </w:rPr>
      </w:pPr>
    </w:p>
    <w:p w14:paraId="3527AC24" w14:textId="77777777" w:rsidR="00F24D79" w:rsidRPr="001325E4" w:rsidRDefault="00F24D79" w:rsidP="00F24D79">
      <w:pPr>
        <w:spacing w:before="120" w:after="120" w:line="276" w:lineRule="auto"/>
        <w:jc w:val="center"/>
        <w:rPr>
          <w:rFonts w:ascii="Verdana" w:hAnsi="Verdana" w:cs="Arial"/>
          <w:b/>
          <w:sz w:val="20"/>
          <w:u w:val="single"/>
        </w:rPr>
      </w:pPr>
      <w:r w:rsidRPr="001325E4">
        <w:rPr>
          <w:rFonts w:ascii="Verdana" w:hAnsi="Verdana" w:cs="Arial"/>
          <w:b/>
          <w:sz w:val="20"/>
          <w:u w:val="single"/>
        </w:rPr>
        <w:t xml:space="preserve">Oświadczenia wykonawcy/wykonawcy wspólnie ubiegającego się o udzielenie zamówienia </w:t>
      </w:r>
    </w:p>
    <w:p w14:paraId="4E03ADE2" w14:textId="77777777" w:rsidR="00F24D79" w:rsidRPr="001325E4" w:rsidRDefault="00F24D79" w:rsidP="00F24D79">
      <w:pPr>
        <w:spacing w:before="120" w:after="120" w:line="276" w:lineRule="auto"/>
        <w:jc w:val="center"/>
        <w:rPr>
          <w:rFonts w:ascii="Verdana" w:hAnsi="Verdana" w:cs="Arial"/>
          <w:b/>
          <w:caps/>
          <w:sz w:val="18"/>
          <w:szCs w:val="18"/>
          <w:u w:val="single"/>
        </w:rPr>
      </w:pPr>
      <w:r w:rsidRPr="001325E4">
        <w:rPr>
          <w:rFonts w:ascii="Verdana" w:hAnsi="Verdana" w:cs="Arial"/>
          <w:b/>
          <w:sz w:val="18"/>
          <w:szCs w:val="18"/>
          <w:u w:val="single"/>
        </w:rPr>
        <w:t xml:space="preserve">DOTYCZĄCE PRZESŁANEK WYKLUCZENIA Z ART. 5K ROZPORZĄDZENIA 833/2014 ORAZ ART. 7 UST. 1 USTAWY </w:t>
      </w:r>
      <w:r w:rsidRPr="001325E4">
        <w:rPr>
          <w:rFonts w:ascii="Verdana" w:hAnsi="Verdana" w:cs="Arial"/>
          <w:b/>
          <w:caps/>
          <w:sz w:val="18"/>
          <w:szCs w:val="18"/>
          <w:u w:val="single"/>
        </w:rPr>
        <w:t>o szczególnych rozwiązaniach w zakresie przeciwdziałania wspieraniu agresji na Ukrainę oraz służących ochronie bezpieczeństwa narodowego</w:t>
      </w:r>
    </w:p>
    <w:p w14:paraId="7E32888C" w14:textId="77777777" w:rsidR="00F24D79" w:rsidRPr="001325E4" w:rsidRDefault="00F24D79" w:rsidP="00F24D79">
      <w:pPr>
        <w:spacing w:before="120" w:after="120" w:line="276" w:lineRule="auto"/>
        <w:jc w:val="center"/>
        <w:rPr>
          <w:rFonts w:ascii="Verdana" w:hAnsi="Verdana" w:cs="Arial"/>
          <w:b/>
          <w:caps/>
          <w:sz w:val="18"/>
          <w:szCs w:val="18"/>
          <w:u w:val="single"/>
        </w:rPr>
      </w:pPr>
    </w:p>
    <w:p w14:paraId="5A8AF37E" w14:textId="4AEA42D4" w:rsidR="00F24D79" w:rsidRPr="009E20E5" w:rsidRDefault="00F24D79" w:rsidP="00DE4045">
      <w:pPr>
        <w:rPr>
          <w:rFonts w:ascii="Verdana" w:hAnsi="Verdana"/>
        </w:rPr>
      </w:pPr>
      <w:r w:rsidRPr="001325E4">
        <w:rPr>
          <w:rFonts w:ascii="Verdana" w:hAnsi="Verdana" w:cs="Arial"/>
          <w:sz w:val="18"/>
          <w:szCs w:val="18"/>
        </w:rPr>
        <w:t xml:space="preserve">Na potrzeby postępowania o udzielenie zamówienia niepublicznego </w:t>
      </w:r>
      <w:r w:rsidR="00DE4045">
        <w:rPr>
          <w:rFonts w:ascii="Verdana" w:hAnsi="Verdana" w:cs="Arial"/>
          <w:sz w:val="18"/>
          <w:szCs w:val="18"/>
        </w:rPr>
        <w:t>pt.:</w:t>
      </w:r>
      <w:r w:rsidRPr="001325E4">
        <w:rPr>
          <w:rFonts w:ascii="Verdana" w:hAnsi="Verdana" w:cs="Arial"/>
          <w:sz w:val="18"/>
          <w:szCs w:val="18"/>
        </w:rPr>
        <w:t xml:space="preserve"> </w:t>
      </w:r>
      <w:r w:rsidR="00C766FE">
        <w:rPr>
          <w:rFonts w:ascii="Verdana" w:hAnsi="Verdana" w:cs="Arial"/>
          <w:sz w:val="18"/>
          <w:szCs w:val="18"/>
        </w:rPr>
        <w:t>„</w:t>
      </w:r>
      <w:r w:rsidR="004720CA" w:rsidRPr="004720CA">
        <w:rPr>
          <w:rFonts w:ascii="Verdana" w:hAnsi="Verdana" w:cs="Arial"/>
          <w:sz w:val="18"/>
          <w:szCs w:val="18"/>
        </w:rPr>
        <w:t>Umowa na świadczenie usług wsparcia serwisowego centrali telefonicznej na terenie EC Rzeszów</w:t>
      </w:r>
      <w:r w:rsidR="009E20E5">
        <w:rPr>
          <w:rFonts w:ascii="Verdana" w:hAnsi="Verdana"/>
        </w:rPr>
        <w:t xml:space="preserve">”, </w:t>
      </w:r>
      <w:r w:rsidR="007311D1">
        <w:rPr>
          <w:rFonts w:ascii="Verdana" w:hAnsi="Verdana" w:cs="Arial"/>
          <w:sz w:val="18"/>
          <w:szCs w:val="18"/>
        </w:rPr>
        <w:t>n</w:t>
      </w:r>
      <w:r w:rsidRPr="001325E4">
        <w:rPr>
          <w:rFonts w:ascii="Verdana" w:hAnsi="Verdana" w:cs="Arial"/>
          <w:sz w:val="18"/>
          <w:szCs w:val="18"/>
        </w:rPr>
        <w:t xml:space="preserve">r ref.: </w:t>
      </w:r>
      <w:r w:rsidRPr="009E20E5">
        <w:rPr>
          <w:rFonts w:ascii="Verdana" w:hAnsi="Verdana" w:cs="Arial"/>
          <w:sz w:val="18"/>
          <w:szCs w:val="18"/>
        </w:rPr>
        <w:t>POST/PGE/PGE/DZ/</w:t>
      </w:r>
      <w:r w:rsidR="009B58CF" w:rsidRPr="009E20E5">
        <w:rPr>
          <w:rFonts w:ascii="Verdana" w:hAnsi="Verdana" w:cs="Arial"/>
          <w:sz w:val="18"/>
          <w:szCs w:val="18"/>
        </w:rPr>
        <w:t>00</w:t>
      </w:r>
      <w:r w:rsidR="00714D32" w:rsidRPr="009E20E5">
        <w:rPr>
          <w:rFonts w:ascii="Verdana" w:hAnsi="Verdana" w:cs="Arial"/>
          <w:sz w:val="18"/>
          <w:szCs w:val="18"/>
        </w:rPr>
        <w:t>0</w:t>
      </w:r>
      <w:r w:rsidR="004720CA">
        <w:rPr>
          <w:rFonts w:ascii="Verdana" w:hAnsi="Verdana" w:cs="Arial"/>
          <w:sz w:val="18"/>
          <w:szCs w:val="18"/>
        </w:rPr>
        <w:t>190</w:t>
      </w:r>
      <w:r w:rsidR="00714D32" w:rsidRPr="009E20E5">
        <w:rPr>
          <w:rFonts w:ascii="Verdana" w:hAnsi="Verdana" w:cs="Arial"/>
          <w:sz w:val="18"/>
          <w:szCs w:val="18"/>
        </w:rPr>
        <w:t>/2024</w:t>
      </w:r>
      <w:r w:rsidR="009B58CF">
        <w:rPr>
          <w:rFonts w:ascii="Verdana" w:hAnsi="Verdana" w:cs="Arial"/>
          <w:sz w:val="18"/>
          <w:szCs w:val="18"/>
        </w:rPr>
        <w:t>,</w:t>
      </w:r>
      <w:r w:rsidRPr="001325E4">
        <w:rPr>
          <w:rFonts w:ascii="Verdana" w:hAnsi="Verdana" w:cs="Arial"/>
          <w:i/>
          <w:sz w:val="18"/>
          <w:szCs w:val="18"/>
        </w:rPr>
        <w:t xml:space="preserve"> </w:t>
      </w:r>
      <w:r w:rsidRPr="001325E4">
        <w:rPr>
          <w:rFonts w:ascii="Verdana" w:hAnsi="Verdana" w:cs="Arial"/>
          <w:sz w:val="18"/>
          <w:szCs w:val="18"/>
        </w:rPr>
        <w:t>oświadczam, co następuje:</w:t>
      </w:r>
    </w:p>
    <w:p w14:paraId="1FAC016A" w14:textId="77777777" w:rsidR="00F24D79" w:rsidRPr="001325E4" w:rsidRDefault="00F24D79" w:rsidP="008B5F9F">
      <w:pPr>
        <w:shd w:val="clear" w:color="auto" w:fill="BFBFBF"/>
        <w:spacing w:before="240" w:after="120" w:line="276" w:lineRule="auto"/>
        <w:rPr>
          <w:rFonts w:ascii="Verdana" w:hAnsi="Verdana" w:cs="Arial"/>
          <w:b/>
          <w:sz w:val="18"/>
          <w:szCs w:val="18"/>
        </w:rPr>
      </w:pPr>
      <w:r w:rsidRPr="001325E4">
        <w:rPr>
          <w:rFonts w:ascii="Verdana" w:hAnsi="Verdana" w:cs="Arial"/>
          <w:b/>
          <w:sz w:val="18"/>
          <w:szCs w:val="18"/>
        </w:rPr>
        <w:t>OŚWIADCZENIA DOTYCZĄCE WYKONAWCY:</w:t>
      </w:r>
    </w:p>
    <w:p w14:paraId="24BF14C7" w14:textId="77777777" w:rsidR="00F24D79" w:rsidRPr="001325E4" w:rsidRDefault="00F24D79" w:rsidP="002D6DB9">
      <w:pPr>
        <w:numPr>
          <w:ilvl w:val="0"/>
          <w:numId w:val="32"/>
        </w:numPr>
        <w:suppressAutoHyphens/>
        <w:spacing w:before="120" w:after="120" w:line="276" w:lineRule="auto"/>
        <w:contextualSpacing/>
        <w:rPr>
          <w:rFonts w:ascii="Verdana" w:hAnsi="Verdana" w:cs="Arial"/>
          <w:b/>
          <w:bCs/>
          <w:sz w:val="18"/>
          <w:szCs w:val="18"/>
        </w:rPr>
      </w:pPr>
      <w:r w:rsidRPr="001325E4">
        <w:rPr>
          <w:rFonts w:ascii="Verdana" w:hAnsi="Verdana" w:cs="Arial"/>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1325E4">
        <w:rPr>
          <w:rFonts w:ascii="Verdana" w:hAnsi="Verdana" w:cs="Arial"/>
          <w:sz w:val="18"/>
          <w:szCs w:val="18"/>
          <w:vertAlign w:val="superscript"/>
        </w:rPr>
        <w:footnoteReference w:id="7"/>
      </w:r>
    </w:p>
    <w:p w14:paraId="518CE4E4" w14:textId="77777777" w:rsidR="00F24D79" w:rsidRPr="001325E4" w:rsidRDefault="00F24D79" w:rsidP="002D6DB9">
      <w:pPr>
        <w:numPr>
          <w:ilvl w:val="0"/>
          <w:numId w:val="32"/>
        </w:numPr>
        <w:suppressAutoHyphens/>
        <w:spacing w:before="120" w:after="120" w:line="276" w:lineRule="auto"/>
        <w:jc w:val="left"/>
        <w:rPr>
          <w:rFonts w:ascii="Verdana" w:hAnsi="Verdana" w:cs="Arial"/>
          <w:b/>
          <w:bCs/>
          <w:sz w:val="18"/>
          <w:szCs w:val="18"/>
          <w:lang w:eastAsia="pl-PL"/>
        </w:rPr>
      </w:pPr>
      <w:r w:rsidRPr="001325E4">
        <w:rPr>
          <w:rFonts w:ascii="Verdana" w:hAnsi="Verdana" w:cs="Arial"/>
          <w:sz w:val="18"/>
          <w:szCs w:val="18"/>
          <w:lang w:eastAsia="pl-PL"/>
        </w:rPr>
        <w:lastRenderedPageBreak/>
        <w:t xml:space="preserve">Oświadczam, że nie zachodzą w stosunku do mnie przesłanki wykluczenia z postępowania na podstawie art. </w:t>
      </w:r>
      <w:r w:rsidRPr="001325E4">
        <w:rPr>
          <w:rFonts w:ascii="Verdana" w:hAnsi="Verdana" w:cs="Arial"/>
          <w:color w:val="222222"/>
          <w:sz w:val="18"/>
          <w:szCs w:val="18"/>
          <w:lang w:eastAsia="pl-PL"/>
        </w:rPr>
        <w:t>7 ust. 1 ustawy z dnia 13 kwietnia 2022 r.</w:t>
      </w:r>
      <w:r w:rsidRPr="001325E4">
        <w:rPr>
          <w:rFonts w:ascii="Verdana" w:hAnsi="Verdana" w:cs="Arial"/>
          <w:i/>
          <w:iCs/>
          <w:color w:val="222222"/>
          <w:sz w:val="18"/>
          <w:szCs w:val="18"/>
          <w:lang w:eastAsia="pl-PL"/>
        </w:rPr>
        <w:t xml:space="preserve"> o szczególnych rozwiązaniach w zakresie przeciwdziałania wspieraniu agresji na Ukrainę oraz służących ochronie bezpieczeństwa narodowego </w:t>
      </w:r>
      <w:r w:rsidRPr="001325E4">
        <w:rPr>
          <w:rFonts w:ascii="Verdana" w:hAnsi="Verdana" w:cs="Arial"/>
          <w:color w:val="222222"/>
          <w:sz w:val="18"/>
          <w:szCs w:val="18"/>
          <w:lang w:eastAsia="pl-PL"/>
        </w:rPr>
        <w:t>(Dz. U. poz. 835)</w:t>
      </w:r>
      <w:r w:rsidRPr="001325E4">
        <w:rPr>
          <w:rFonts w:ascii="Verdana" w:hAnsi="Verdana" w:cs="Arial"/>
          <w:i/>
          <w:iCs/>
          <w:color w:val="222222"/>
          <w:sz w:val="18"/>
          <w:szCs w:val="18"/>
          <w:lang w:eastAsia="pl-PL"/>
        </w:rPr>
        <w:t>.</w:t>
      </w:r>
      <w:r w:rsidRPr="001325E4">
        <w:rPr>
          <w:rFonts w:ascii="Verdana" w:hAnsi="Verdana" w:cs="Arial"/>
          <w:color w:val="222222"/>
          <w:sz w:val="18"/>
          <w:szCs w:val="18"/>
          <w:vertAlign w:val="superscript"/>
          <w:lang w:eastAsia="pl-PL"/>
        </w:rPr>
        <w:footnoteReference w:id="8"/>
      </w:r>
    </w:p>
    <w:p w14:paraId="2535ED6D" w14:textId="77777777" w:rsidR="00F24D79" w:rsidRPr="001325E4" w:rsidRDefault="00F24D79" w:rsidP="00F24D79">
      <w:pPr>
        <w:spacing w:before="120" w:after="120" w:line="276" w:lineRule="auto"/>
        <w:ind w:left="720"/>
        <w:rPr>
          <w:rFonts w:ascii="Verdana" w:hAnsi="Verdana" w:cs="Arial"/>
          <w:b/>
          <w:bCs/>
          <w:sz w:val="18"/>
          <w:szCs w:val="18"/>
          <w:lang w:eastAsia="pl-PL"/>
        </w:rPr>
      </w:pPr>
    </w:p>
    <w:p w14:paraId="20E225F9" w14:textId="77777777"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OŚWIADCZENIE DOTYCZĄCE PODWYKONAWCY, NA KTÓREGO PRZYPADA PONAD 10% WARTOŚCI ZAMÓWIENIA:</w:t>
      </w:r>
    </w:p>
    <w:p w14:paraId="1ED77DDA" w14:textId="77777777" w:rsidR="00F24D79" w:rsidRPr="001325E4" w:rsidRDefault="00F24D79" w:rsidP="00F24D79">
      <w:pPr>
        <w:spacing w:before="120" w:after="120" w:line="276" w:lineRule="auto"/>
        <w:rPr>
          <w:rFonts w:ascii="Verdana" w:hAnsi="Verdana" w:cs="Arial"/>
          <w:sz w:val="20"/>
        </w:rPr>
      </w:pPr>
      <w:r w:rsidRPr="001325E4">
        <w:rPr>
          <w:rFonts w:ascii="Verdana" w:hAnsi="Verdana" w:cs="Arial"/>
          <w:color w:val="0070C0"/>
          <w:sz w:val="16"/>
          <w:szCs w:val="16"/>
        </w:rPr>
        <w:t>[UWAGA</w:t>
      </w:r>
      <w:r w:rsidRPr="001325E4">
        <w:rPr>
          <w:rFonts w:ascii="Verdana" w:hAnsi="Verdana" w:cs="Arial"/>
          <w:i/>
          <w:color w:val="0070C0"/>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1325E4">
        <w:rPr>
          <w:rFonts w:ascii="Verdana" w:hAnsi="Verdana" w:cs="Arial"/>
          <w:color w:val="0070C0"/>
          <w:sz w:val="16"/>
          <w:szCs w:val="16"/>
        </w:rPr>
        <w:t>]</w:t>
      </w:r>
    </w:p>
    <w:p w14:paraId="4C03D71B" w14:textId="77777777" w:rsidR="00F24D79" w:rsidRPr="001325E4" w:rsidRDefault="00F24D79" w:rsidP="00F24D79">
      <w:pPr>
        <w:spacing w:before="120" w:after="120" w:line="276" w:lineRule="auto"/>
        <w:rPr>
          <w:rFonts w:ascii="Verdana" w:hAnsi="Verdana" w:cs="Arial"/>
          <w:sz w:val="18"/>
          <w:szCs w:val="18"/>
        </w:rPr>
      </w:pPr>
      <w:r w:rsidRPr="001325E4">
        <w:rPr>
          <w:rFonts w:ascii="Verdana" w:hAnsi="Verdana" w:cs="Arial"/>
          <w:sz w:val="18"/>
          <w:szCs w:val="18"/>
        </w:rPr>
        <w:t xml:space="preserve">Oświadczam, że w stosunku do następującego podmiotu, będącego podwykonawcą, na którego przypada ponad 10% wartości zamówienia: </w:t>
      </w:r>
      <w:r w:rsidRPr="001325E4">
        <w:rPr>
          <w:rFonts w:ascii="Verdana" w:hAnsi="Verdana" w:cs="Arial"/>
          <w:sz w:val="16"/>
          <w:szCs w:val="16"/>
        </w:rPr>
        <w:t>……………………………………………………………………………………………….…</w:t>
      </w:r>
      <w:r w:rsidRPr="001325E4">
        <w:rPr>
          <w:rFonts w:ascii="Verdana" w:hAnsi="Verdana" w:cs="Arial"/>
          <w:sz w:val="20"/>
        </w:rPr>
        <w:t xml:space="preserve"> </w:t>
      </w:r>
      <w:r w:rsidRPr="001325E4">
        <w:rPr>
          <w:rFonts w:ascii="Verdana" w:hAnsi="Verdana" w:cs="Arial"/>
          <w:i/>
          <w:sz w:val="16"/>
          <w:szCs w:val="16"/>
        </w:rPr>
        <w:t>(podać pełną nazwę/ firmę, adres, a także w zależności od podmiotu: NIP/ PESEL, KRS/ CEiDG)</w:t>
      </w:r>
      <w:r w:rsidRPr="001325E4">
        <w:rPr>
          <w:rFonts w:ascii="Verdana" w:hAnsi="Verdana" w:cs="Arial"/>
          <w:sz w:val="16"/>
          <w:szCs w:val="16"/>
        </w:rPr>
        <w:t xml:space="preserve">, </w:t>
      </w:r>
      <w:r w:rsidRPr="001325E4">
        <w:rPr>
          <w:rFonts w:ascii="Verdana" w:hAnsi="Verdana" w:cs="Arial"/>
          <w:sz w:val="18"/>
          <w:szCs w:val="18"/>
        </w:rPr>
        <w:t>nie zachodzą podstawy wykluczenia z postępowania o udzielenie zamówienia przewidziane w art. 5k rozporządzenia 833/2014 w brzmieniu nadanym rozporządzeniem 2022/576.</w:t>
      </w:r>
    </w:p>
    <w:p w14:paraId="4A600884" w14:textId="77777777" w:rsidR="00F24D79" w:rsidRPr="001325E4" w:rsidRDefault="00F24D79" w:rsidP="00F24D79">
      <w:pPr>
        <w:spacing w:before="120" w:after="120" w:line="276" w:lineRule="auto"/>
        <w:rPr>
          <w:rFonts w:ascii="Verdana" w:hAnsi="Verdana" w:cs="Arial"/>
          <w:sz w:val="18"/>
          <w:szCs w:val="18"/>
        </w:rPr>
      </w:pPr>
    </w:p>
    <w:p w14:paraId="61338465" w14:textId="77777777"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OŚWIADCZENIE DOTYCZĄCE DOSTAWCY, NA KTÓREGO PRZYPADA PONAD 10% WARTOŚCI ZAMÓWIENIA:</w:t>
      </w:r>
    </w:p>
    <w:p w14:paraId="106B0BBC" w14:textId="77777777" w:rsidR="00F24D79" w:rsidRPr="001325E4" w:rsidRDefault="00F24D79" w:rsidP="00F24D79">
      <w:pPr>
        <w:spacing w:before="120" w:after="120" w:line="276" w:lineRule="auto"/>
        <w:rPr>
          <w:rFonts w:ascii="Verdana" w:hAnsi="Verdana" w:cs="Arial"/>
          <w:sz w:val="20"/>
        </w:rPr>
      </w:pPr>
      <w:r w:rsidRPr="001325E4">
        <w:rPr>
          <w:rFonts w:ascii="Verdana" w:hAnsi="Verdana" w:cs="Arial"/>
          <w:color w:val="0070C0"/>
          <w:sz w:val="16"/>
          <w:szCs w:val="16"/>
        </w:rPr>
        <w:t>[UWAGA</w:t>
      </w:r>
      <w:r w:rsidRPr="001325E4">
        <w:rPr>
          <w:rFonts w:ascii="Verdana" w:hAnsi="Verdana" w:cs="Arial"/>
          <w:i/>
          <w:color w:val="0070C0"/>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1325E4">
        <w:rPr>
          <w:rFonts w:ascii="Verdana" w:hAnsi="Verdana" w:cs="Arial"/>
          <w:color w:val="0070C0"/>
          <w:sz w:val="16"/>
          <w:szCs w:val="16"/>
        </w:rPr>
        <w:t>]</w:t>
      </w:r>
    </w:p>
    <w:p w14:paraId="75ADD421" w14:textId="77777777" w:rsidR="00F24D79" w:rsidRPr="001325E4" w:rsidRDefault="00F24D79" w:rsidP="00F24D79">
      <w:pPr>
        <w:spacing w:before="120" w:after="120" w:line="276" w:lineRule="auto"/>
        <w:rPr>
          <w:rFonts w:ascii="Verdana" w:hAnsi="Verdana" w:cs="Arial"/>
          <w:sz w:val="21"/>
          <w:szCs w:val="21"/>
        </w:rPr>
      </w:pPr>
      <w:r w:rsidRPr="001325E4">
        <w:rPr>
          <w:rFonts w:ascii="Verdana" w:hAnsi="Verdana" w:cs="Arial"/>
          <w:sz w:val="18"/>
          <w:szCs w:val="18"/>
        </w:rPr>
        <w:t>Oświadczam, że w stosunku do następującego podmiotu, będącego dostawcą, na którego przypada ponad 10% wartości zamówienia:</w:t>
      </w:r>
      <w:r w:rsidRPr="001325E4">
        <w:rPr>
          <w:rFonts w:ascii="Verdana" w:hAnsi="Verdana" w:cs="Arial"/>
          <w:sz w:val="21"/>
          <w:szCs w:val="21"/>
        </w:rPr>
        <w:t xml:space="preserve"> </w:t>
      </w:r>
      <w:r w:rsidRPr="001325E4">
        <w:rPr>
          <w:rFonts w:ascii="Verdana" w:hAnsi="Verdana" w:cs="Arial"/>
          <w:sz w:val="16"/>
          <w:szCs w:val="16"/>
        </w:rPr>
        <w:t>……………………………………………………………………………………………….………..….……</w:t>
      </w:r>
      <w:r w:rsidRPr="001325E4">
        <w:rPr>
          <w:rFonts w:ascii="Verdana" w:hAnsi="Verdana" w:cs="Arial"/>
          <w:sz w:val="20"/>
        </w:rPr>
        <w:t xml:space="preserve"> </w:t>
      </w:r>
      <w:r w:rsidRPr="001325E4">
        <w:rPr>
          <w:rFonts w:ascii="Verdana" w:hAnsi="Verdana" w:cs="Arial"/>
          <w:i/>
          <w:sz w:val="16"/>
          <w:szCs w:val="16"/>
        </w:rPr>
        <w:t>(podać pełną nazwę/firmę, adres, a także w zależności od podmiotu: NIP/PESEL, KRS/CEiDG)</w:t>
      </w:r>
      <w:r w:rsidRPr="001325E4">
        <w:rPr>
          <w:rFonts w:ascii="Verdana" w:hAnsi="Verdana" w:cs="Arial"/>
          <w:sz w:val="16"/>
          <w:szCs w:val="16"/>
        </w:rPr>
        <w:t xml:space="preserve">, </w:t>
      </w:r>
      <w:r w:rsidRPr="001325E4">
        <w:rPr>
          <w:rFonts w:ascii="Verdana" w:hAnsi="Verdana" w:cs="Arial"/>
          <w:sz w:val="18"/>
          <w:szCs w:val="18"/>
        </w:rPr>
        <w:t>nie zachodzą podstawy wykluczenia z postępowania o udzielenie zamówienia przewidziane w art. 5k rozporządzenia 833/2014 w brzmieniu nadanym rozporządzeniem 2022/576.</w:t>
      </w:r>
    </w:p>
    <w:p w14:paraId="28AFF5F8" w14:textId="77777777" w:rsidR="00F24D79" w:rsidRPr="001325E4" w:rsidRDefault="00F24D79" w:rsidP="00F24D79">
      <w:pPr>
        <w:spacing w:before="120" w:after="120" w:line="276" w:lineRule="auto"/>
        <w:ind w:left="5664" w:firstLine="708"/>
        <w:rPr>
          <w:rFonts w:ascii="Verdana" w:hAnsi="Verdana" w:cs="Arial"/>
          <w:i/>
          <w:sz w:val="16"/>
          <w:szCs w:val="16"/>
        </w:rPr>
      </w:pPr>
    </w:p>
    <w:p w14:paraId="017BE7DD" w14:textId="77777777"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OŚWIADCZENIE DOTYCZĄCE PODANYCH INFORMACJI:</w:t>
      </w:r>
    </w:p>
    <w:p w14:paraId="097AC8AE" w14:textId="77777777" w:rsidR="00F24D79" w:rsidRPr="001325E4" w:rsidRDefault="00F24D79" w:rsidP="00F24D79">
      <w:pPr>
        <w:spacing w:before="120" w:after="120" w:line="276" w:lineRule="auto"/>
        <w:rPr>
          <w:rFonts w:ascii="Verdana" w:hAnsi="Verdana" w:cs="Arial"/>
          <w:sz w:val="18"/>
          <w:szCs w:val="18"/>
        </w:rPr>
      </w:pPr>
      <w:r w:rsidRPr="001325E4">
        <w:rPr>
          <w:rFonts w:ascii="Verdana" w:hAnsi="Verdana" w:cs="Arial"/>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467161F3" w14:textId="77777777" w:rsidR="00F24D79" w:rsidRPr="001325E4" w:rsidRDefault="00F24D79" w:rsidP="00F24D79">
      <w:pPr>
        <w:spacing w:before="120" w:after="120" w:line="276" w:lineRule="auto"/>
        <w:rPr>
          <w:rFonts w:ascii="Verdana" w:hAnsi="Verdana" w:cs="Arial"/>
          <w:sz w:val="20"/>
        </w:rPr>
      </w:pPr>
    </w:p>
    <w:p w14:paraId="06C7891A" w14:textId="77777777" w:rsidR="00F24D79" w:rsidRPr="001325E4" w:rsidRDefault="00F24D79" w:rsidP="00F24D79">
      <w:pPr>
        <w:spacing w:before="120" w:after="120" w:line="276" w:lineRule="auto"/>
        <w:rPr>
          <w:rFonts w:ascii="Verdana" w:hAnsi="Verdana" w:cs="Arial"/>
          <w:sz w:val="20"/>
        </w:rPr>
      </w:pPr>
    </w:p>
    <w:p w14:paraId="2FE34FC3" w14:textId="59421D91"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INFORMACJA DOTYCZĄCA DOSTĘPU DO DOKUMENTÓW REJESTROWYCH/</w:t>
      </w:r>
      <w:r>
        <w:rPr>
          <w:rFonts w:ascii="Verdana" w:hAnsi="Verdana" w:cs="Arial"/>
          <w:b/>
          <w:sz w:val="18"/>
          <w:szCs w:val="18"/>
        </w:rPr>
        <w:t xml:space="preserve"> </w:t>
      </w:r>
      <w:r w:rsidRPr="001325E4">
        <w:rPr>
          <w:rFonts w:ascii="Verdana" w:hAnsi="Verdana"/>
          <w:b/>
          <w:sz w:val="18"/>
          <w:szCs w:val="18"/>
          <w:lang w:eastAsia="zh-CN"/>
        </w:rPr>
        <w:t>DOKUMENTÓW</w:t>
      </w:r>
      <w:r w:rsidRPr="001325E4">
        <w:rPr>
          <w:rFonts w:ascii="Verdana" w:hAnsi="Verdana"/>
          <w:sz w:val="24"/>
          <w:szCs w:val="24"/>
          <w:lang w:eastAsia="zh-CN"/>
        </w:rPr>
        <w:t xml:space="preserve"> </w:t>
      </w:r>
      <w:r w:rsidRPr="001325E4">
        <w:rPr>
          <w:rFonts w:ascii="Verdana" w:hAnsi="Verdana" w:cs="Arial"/>
          <w:b/>
          <w:sz w:val="18"/>
          <w:szCs w:val="18"/>
        </w:rPr>
        <w:t>OKREŚLAJĄCYCH BENEFICJENTÓW RZECZYWISTYCH WYKONAWCY:</w:t>
      </w:r>
    </w:p>
    <w:p w14:paraId="3E77B0D9" w14:textId="7DB46A62" w:rsidR="00F24D79" w:rsidRPr="001325E4" w:rsidRDefault="00F24D79" w:rsidP="00F24D79">
      <w:pPr>
        <w:spacing w:before="120" w:after="120" w:line="276" w:lineRule="auto"/>
        <w:rPr>
          <w:rFonts w:ascii="Verdana" w:hAnsi="Verdana" w:cs="Arial"/>
          <w:sz w:val="18"/>
          <w:szCs w:val="18"/>
        </w:rPr>
      </w:pPr>
      <w:r w:rsidRPr="001325E4">
        <w:rPr>
          <w:rFonts w:ascii="Verdana" w:hAnsi="Verdana" w:cs="Arial"/>
          <w:sz w:val="18"/>
          <w:szCs w:val="18"/>
        </w:rPr>
        <w:t>Wskazuję następujące dokumenty rejestrowe/</w:t>
      </w:r>
      <w:r>
        <w:rPr>
          <w:rFonts w:ascii="Verdana" w:hAnsi="Verdana" w:cs="Arial"/>
          <w:sz w:val="18"/>
          <w:szCs w:val="18"/>
        </w:rPr>
        <w:t xml:space="preserve"> </w:t>
      </w:r>
      <w:r w:rsidRPr="001325E4">
        <w:rPr>
          <w:rFonts w:ascii="Verdana" w:hAnsi="Verdana" w:cs="Arial"/>
          <w:sz w:val="18"/>
          <w:szCs w:val="18"/>
        </w:rPr>
        <w:t>dokumenty określające beneficjentów rzeczywistych, które można uzyskać za pomocą bezpłatnych i ogólnodostępnych baz danych, oraz</w:t>
      </w:r>
      <w:r w:rsidRPr="001325E4">
        <w:rPr>
          <w:rFonts w:ascii="Verdana" w:hAnsi="Verdana"/>
          <w:sz w:val="18"/>
          <w:szCs w:val="18"/>
        </w:rPr>
        <w:t xml:space="preserve"> </w:t>
      </w:r>
      <w:r w:rsidRPr="001325E4">
        <w:rPr>
          <w:rFonts w:ascii="Verdana" w:hAnsi="Verdana" w:cs="Arial"/>
          <w:sz w:val="18"/>
          <w:szCs w:val="18"/>
        </w:rPr>
        <w:t>dane umożliwiające dostęp do tych dokum</w:t>
      </w:r>
      <w:r>
        <w:rPr>
          <w:rFonts w:ascii="Verdana" w:hAnsi="Verdana" w:cs="Arial"/>
          <w:sz w:val="18"/>
          <w:szCs w:val="18"/>
        </w:rPr>
        <w:t>en</w:t>
      </w:r>
      <w:r w:rsidRPr="001325E4">
        <w:rPr>
          <w:rFonts w:ascii="Verdana" w:hAnsi="Verdana" w:cs="Arial"/>
          <w:sz w:val="18"/>
          <w:szCs w:val="18"/>
        </w:rPr>
        <w:t>tów:</w:t>
      </w:r>
    </w:p>
    <w:p w14:paraId="10C859D7" w14:textId="77777777" w:rsidR="00F24D79" w:rsidRPr="001325E4" w:rsidRDefault="00F24D79" w:rsidP="00F24D79">
      <w:pPr>
        <w:spacing w:before="120" w:after="120" w:line="276" w:lineRule="auto"/>
        <w:rPr>
          <w:rFonts w:ascii="Verdana" w:hAnsi="Verdana" w:cs="Arial"/>
          <w:sz w:val="16"/>
          <w:szCs w:val="16"/>
        </w:rPr>
      </w:pPr>
      <w:r w:rsidRPr="001325E4">
        <w:rPr>
          <w:rFonts w:ascii="Verdana" w:hAnsi="Verdana" w:cs="Arial"/>
          <w:sz w:val="18"/>
          <w:szCs w:val="18"/>
        </w:rPr>
        <w:br/>
        <w:t xml:space="preserve">1) </w:t>
      </w:r>
      <w:r w:rsidRPr="001325E4">
        <w:rPr>
          <w:rFonts w:ascii="Verdana" w:hAnsi="Verdana" w:cs="Arial"/>
          <w:sz w:val="16"/>
          <w:szCs w:val="16"/>
        </w:rPr>
        <w:t>.....................................................................................................................................................</w:t>
      </w:r>
    </w:p>
    <w:p w14:paraId="712B3AE2" w14:textId="3DD8844C" w:rsidR="00F24D79" w:rsidRPr="001325E4" w:rsidRDefault="00F24D79" w:rsidP="00F24D79">
      <w:pPr>
        <w:spacing w:before="120" w:after="120" w:line="276" w:lineRule="auto"/>
        <w:rPr>
          <w:rFonts w:ascii="Verdana" w:hAnsi="Verdana" w:cs="Arial"/>
          <w:sz w:val="21"/>
          <w:szCs w:val="21"/>
        </w:rPr>
      </w:pPr>
      <w:r>
        <w:rPr>
          <w:rFonts w:ascii="Verdana" w:hAnsi="Verdana" w:cs="Arial"/>
          <w:i/>
          <w:sz w:val="16"/>
          <w:szCs w:val="16"/>
        </w:rPr>
        <w:t>(wskazać dokumenty rejestrowe</w:t>
      </w:r>
      <w:r w:rsidRPr="001325E4">
        <w:rPr>
          <w:rFonts w:ascii="Verdana" w:hAnsi="Verdana" w:cs="Arial"/>
          <w:i/>
          <w:sz w:val="16"/>
          <w:szCs w:val="16"/>
        </w:rPr>
        <w:t>, adres internetowy, wydający urząd lub organ, dokładne dane referencyjne dokumentacji)</w:t>
      </w:r>
    </w:p>
    <w:p w14:paraId="227EEFA2" w14:textId="77777777" w:rsidR="00F24D79" w:rsidRPr="001325E4" w:rsidRDefault="00F24D79" w:rsidP="00F24D79">
      <w:pPr>
        <w:spacing w:before="120" w:after="120" w:line="276" w:lineRule="auto"/>
        <w:rPr>
          <w:rFonts w:ascii="Verdana" w:hAnsi="Verdana" w:cs="Arial"/>
          <w:sz w:val="16"/>
          <w:szCs w:val="16"/>
        </w:rPr>
      </w:pPr>
      <w:r w:rsidRPr="001325E4">
        <w:rPr>
          <w:rFonts w:ascii="Verdana" w:hAnsi="Verdana" w:cs="Arial"/>
          <w:sz w:val="18"/>
          <w:szCs w:val="18"/>
        </w:rPr>
        <w:t xml:space="preserve">2) </w:t>
      </w:r>
      <w:r w:rsidRPr="001325E4">
        <w:rPr>
          <w:rFonts w:ascii="Verdana" w:hAnsi="Verdana" w:cs="Arial"/>
          <w:sz w:val="16"/>
          <w:szCs w:val="16"/>
        </w:rPr>
        <w:t>.....................................................................................................................................................</w:t>
      </w:r>
    </w:p>
    <w:p w14:paraId="7ABBD351" w14:textId="2D4664CF" w:rsidR="00F24D79" w:rsidRPr="001325E4" w:rsidRDefault="00F24D79" w:rsidP="00F24D79">
      <w:pPr>
        <w:spacing w:before="120" w:after="120" w:line="276" w:lineRule="auto"/>
        <w:rPr>
          <w:rFonts w:ascii="Verdana" w:hAnsi="Verdana" w:cs="Arial"/>
          <w:i/>
          <w:sz w:val="16"/>
          <w:szCs w:val="16"/>
        </w:rPr>
      </w:pPr>
      <w:r w:rsidRPr="001325E4">
        <w:rPr>
          <w:rFonts w:ascii="Verdana" w:hAnsi="Verdana" w:cs="Arial"/>
          <w:i/>
          <w:sz w:val="16"/>
          <w:szCs w:val="16"/>
        </w:rPr>
        <w:t>(wskazać dokumenty określające beneficjentów rzeczywistych, adres internetowy, wydający urząd lub organ, dokładne dane referencyjne dokumentacji)</w:t>
      </w:r>
    </w:p>
    <w:p w14:paraId="12A6D6D8" w14:textId="77777777" w:rsidR="00F24D79" w:rsidRPr="001325E4" w:rsidRDefault="00F24D79" w:rsidP="00F24D79">
      <w:pPr>
        <w:spacing w:before="120" w:after="120" w:line="276" w:lineRule="auto"/>
        <w:rPr>
          <w:rFonts w:ascii="Verdana" w:hAnsi="Verdana" w:cs="Arial"/>
          <w:i/>
          <w:sz w:val="16"/>
          <w:szCs w:val="16"/>
        </w:rPr>
      </w:pPr>
    </w:p>
    <w:p w14:paraId="258CDF3B" w14:textId="77777777" w:rsidR="00F24D79" w:rsidRPr="001325E4" w:rsidRDefault="00F24D79" w:rsidP="00F24D79">
      <w:pPr>
        <w:spacing w:before="120" w:after="120" w:line="276" w:lineRule="auto"/>
        <w:rPr>
          <w:rFonts w:ascii="Verdana" w:hAnsi="Verdana" w:cs="Arial"/>
          <w:i/>
          <w:sz w:val="16"/>
          <w:szCs w:val="16"/>
        </w:rPr>
      </w:pPr>
    </w:p>
    <w:p w14:paraId="285CAE35" w14:textId="769096F6" w:rsidR="00F24D79" w:rsidRPr="001325E4" w:rsidRDefault="00F24D79" w:rsidP="00F24D79">
      <w:pPr>
        <w:spacing w:before="120" w:after="120" w:line="276" w:lineRule="auto"/>
        <w:rPr>
          <w:rFonts w:ascii="Verdana" w:hAnsi="Verdana" w:cs="Arial"/>
          <w:i/>
          <w:sz w:val="16"/>
          <w:szCs w:val="16"/>
        </w:rPr>
      </w:pPr>
      <w:r w:rsidRPr="001325E4">
        <w:rPr>
          <w:rFonts w:ascii="Verdana" w:hAnsi="Verdana" w:cs="Arial"/>
          <w:i/>
          <w:sz w:val="16"/>
          <w:szCs w:val="16"/>
        </w:rPr>
        <w:t>.............................., dn. .........................</w:t>
      </w:r>
      <w:r w:rsidRPr="001325E4">
        <w:rPr>
          <w:rFonts w:ascii="Verdana" w:hAnsi="Verdana" w:cs="Arial"/>
          <w:sz w:val="21"/>
          <w:szCs w:val="21"/>
        </w:rPr>
        <w:tab/>
      </w:r>
      <w:r w:rsidRPr="001325E4">
        <w:rPr>
          <w:rFonts w:ascii="Verdana" w:hAnsi="Verdana" w:cs="Arial"/>
          <w:sz w:val="21"/>
          <w:szCs w:val="21"/>
        </w:rPr>
        <w:tab/>
      </w:r>
      <w:r>
        <w:rPr>
          <w:rFonts w:ascii="Verdana" w:hAnsi="Verdana" w:cs="Arial"/>
          <w:sz w:val="16"/>
          <w:szCs w:val="16"/>
        </w:rPr>
        <w:t>……………………</w:t>
      </w:r>
      <w:r w:rsidRPr="001325E4">
        <w:rPr>
          <w:rFonts w:ascii="Verdana" w:hAnsi="Verdana" w:cs="Arial"/>
          <w:sz w:val="16"/>
          <w:szCs w:val="16"/>
        </w:rPr>
        <w:t>……………………………………………………….</w:t>
      </w:r>
    </w:p>
    <w:p w14:paraId="2BAB5CDC" w14:textId="77777777" w:rsidR="003724A2" w:rsidRDefault="003724A2" w:rsidP="003724A2">
      <w:pPr>
        <w:tabs>
          <w:tab w:val="left" w:pos="851"/>
        </w:tabs>
        <w:suppressAutoHyphens/>
        <w:spacing w:line="240" w:lineRule="auto"/>
        <w:ind w:left="4962" w:right="68"/>
        <w:rPr>
          <w:rFonts w:ascii="Calibri" w:hAnsi="Calibri" w:cstheme="minorHAnsi"/>
          <w:i/>
          <w:sz w:val="16"/>
          <w:szCs w:val="22"/>
        </w:rPr>
      </w:pPr>
      <w:r w:rsidRPr="003F2EF3">
        <w:rPr>
          <w:rFonts w:ascii="Calibri" w:hAnsi="Calibri" w:cstheme="minorHAnsi"/>
          <w:i/>
          <w:sz w:val="16"/>
          <w:szCs w:val="22"/>
        </w:rPr>
        <w:t xml:space="preserve">Podpis(-y) osoby(-ób) uprawnionej(-ych) do składania oświadczeń woli w imieniu Wykonawcy </w:t>
      </w:r>
    </w:p>
    <w:p w14:paraId="7323CCCD" w14:textId="77777777" w:rsidR="00FC4068" w:rsidRDefault="00FC4068" w:rsidP="007825AA">
      <w:pPr>
        <w:spacing w:after="80" w:line="240" w:lineRule="auto"/>
        <w:rPr>
          <w:rFonts w:ascii="Verdana" w:hAnsi="Verdana"/>
          <w:sz w:val="14"/>
          <w:szCs w:val="14"/>
        </w:rPr>
      </w:pPr>
    </w:p>
    <w:p w14:paraId="06FEAF9E" w14:textId="2F935AC7" w:rsidR="0024483A" w:rsidRDefault="0024483A" w:rsidP="008B5F9F">
      <w:pPr>
        <w:pStyle w:val="Nagwek"/>
        <w:tabs>
          <w:tab w:val="clear" w:pos="4536"/>
          <w:tab w:val="clear" w:pos="9072"/>
        </w:tabs>
        <w:spacing w:after="80"/>
        <w:rPr>
          <w:rFonts w:ascii="Verdana" w:hAnsi="Verdana"/>
          <w:i/>
          <w:sz w:val="16"/>
          <w:szCs w:val="16"/>
        </w:rPr>
      </w:pPr>
    </w:p>
    <w:p w14:paraId="3136C10B" w14:textId="0AEF064B" w:rsidR="001847D7" w:rsidRPr="001847D7" w:rsidRDefault="001847D7" w:rsidP="001847D7">
      <w:pPr>
        <w:spacing w:after="200" w:line="276" w:lineRule="auto"/>
        <w:jc w:val="left"/>
        <w:rPr>
          <w:rFonts w:ascii="Verdana" w:hAnsi="Verdana"/>
          <w:i/>
          <w:sz w:val="16"/>
          <w:szCs w:val="16"/>
        </w:rPr>
      </w:pPr>
    </w:p>
    <w:p w14:paraId="16897638" w14:textId="4EE9A942" w:rsidR="00754444" w:rsidRDefault="00BF31C0" w:rsidP="00BF31C0">
      <w:pPr>
        <w:tabs>
          <w:tab w:val="left" w:pos="5423"/>
        </w:tabs>
        <w:rPr>
          <w:rFonts w:ascii="Verdana" w:hAnsi="Verdana"/>
          <w:sz w:val="16"/>
          <w:szCs w:val="16"/>
        </w:rPr>
      </w:pPr>
      <w:r>
        <w:rPr>
          <w:rFonts w:ascii="Verdana" w:hAnsi="Verdana"/>
          <w:sz w:val="16"/>
          <w:szCs w:val="16"/>
        </w:rPr>
        <w:tab/>
      </w:r>
    </w:p>
    <w:p w14:paraId="5757D27F" w14:textId="59F3C4E7" w:rsidR="005A3ECC" w:rsidRDefault="00754444">
      <w:pPr>
        <w:spacing w:after="200" w:line="276" w:lineRule="auto"/>
        <w:jc w:val="left"/>
        <w:rPr>
          <w:rFonts w:ascii="Verdana" w:hAnsi="Verdana"/>
          <w:sz w:val="16"/>
          <w:szCs w:val="16"/>
        </w:rPr>
      </w:pPr>
      <w:r>
        <w:rPr>
          <w:rFonts w:ascii="Verdana" w:hAnsi="Verdana"/>
          <w:sz w:val="16"/>
          <w:szCs w:val="16"/>
        </w:rPr>
        <w:br w:type="page"/>
      </w:r>
    </w:p>
    <w:p w14:paraId="1842D0DB" w14:textId="74A6A85A" w:rsidR="00A608E2" w:rsidRPr="008B5F9F" w:rsidRDefault="00A608E2" w:rsidP="00A95795">
      <w:pPr>
        <w:shd w:val="clear" w:color="auto" w:fill="C6D9F1"/>
        <w:tabs>
          <w:tab w:val="left" w:pos="12333"/>
        </w:tabs>
        <w:spacing w:before="120" w:after="120" w:line="24" w:lineRule="atLeast"/>
        <w:ind w:right="312"/>
        <w:jc w:val="right"/>
        <w:rPr>
          <w:rFonts w:ascii="Verdana" w:hAnsi="Verdana" w:cs="Calibri"/>
          <w:b/>
          <w:sz w:val="18"/>
          <w:szCs w:val="18"/>
        </w:rPr>
      </w:pPr>
      <w:r w:rsidRPr="008B5F9F">
        <w:rPr>
          <w:rFonts w:ascii="Verdana" w:hAnsi="Verdana" w:cs="Calibri"/>
          <w:b/>
          <w:sz w:val="18"/>
          <w:szCs w:val="18"/>
        </w:rPr>
        <w:lastRenderedPageBreak/>
        <w:t xml:space="preserve">ZAŁĄCZNIK NR </w:t>
      </w:r>
      <w:r w:rsidR="00AE006C">
        <w:rPr>
          <w:rFonts w:ascii="Verdana" w:hAnsi="Verdana" w:cs="Calibri"/>
          <w:b/>
          <w:sz w:val="18"/>
          <w:szCs w:val="18"/>
        </w:rPr>
        <w:t>4</w:t>
      </w:r>
      <w:r w:rsidRPr="008B5F9F">
        <w:rPr>
          <w:rFonts w:ascii="Verdana" w:hAnsi="Verdana" w:cs="Calibri"/>
          <w:b/>
          <w:sz w:val="18"/>
          <w:szCs w:val="18"/>
        </w:rPr>
        <w:t xml:space="preserve"> DO SWZ</w:t>
      </w:r>
      <w:r>
        <w:rPr>
          <w:rFonts w:ascii="Verdana" w:hAnsi="Verdana" w:cs="Calibri"/>
          <w:b/>
          <w:sz w:val="18"/>
          <w:szCs w:val="18"/>
        </w:rPr>
        <w:t>-WYKAZ DOSTAW/USŁUG</w:t>
      </w:r>
    </w:p>
    <w:p w14:paraId="4F715987" w14:textId="77777777" w:rsidR="00A608E2" w:rsidRDefault="00A608E2" w:rsidP="00A608E2">
      <w:pPr>
        <w:jc w:val="center"/>
        <w:rPr>
          <w:rFonts w:ascii="Verdana" w:hAnsi="Verdana" w:cs="Calibri"/>
          <w:b/>
          <w:sz w:val="18"/>
          <w:szCs w:val="18"/>
        </w:rPr>
      </w:pPr>
    </w:p>
    <w:tbl>
      <w:tblPr>
        <w:tblStyle w:val="Tabela-Siatka"/>
        <w:tblW w:w="0" w:type="auto"/>
        <w:tblLook w:val="04A0" w:firstRow="1" w:lastRow="0" w:firstColumn="1" w:lastColumn="0" w:noHBand="0" w:noVBand="1"/>
      </w:tblPr>
      <w:tblGrid>
        <w:gridCol w:w="1980"/>
        <w:gridCol w:w="7366"/>
      </w:tblGrid>
      <w:tr w:rsidR="00E036C5" w14:paraId="6B5CAE0A" w14:textId="77777777" w:rsidTr="00E036C5">
        <w:tc>
          <w:tcPr>
            <w:tcW w:w="1980" w:type="dxa"/>
            <w:shd w:val="clear" w:color="auto" w:fill="D9D9D9" w:themeFill="background1" w:themeFillShade="D9"/>
          </w:tcPr>
          <w:p w14:paraId="2D810720" w14:textId="77777777" w:rsidR="00E036C5" w:rsidRDefault="00E036C5" w:rsidP="00A608E2">
            <w:pPr>
              <w:jc w:val="center"/>
              <w:rPr>
                <w:rFonts w:ascii="Verdana" w:hAnsi="Verdana" w:cs="Calibri"/>
                <w:b/>
                <w:sz w:val="18"/>
                <w:szCs w:val="18"/>
              </w:rPr>
            </w:pPr>
          </w:p>
          <w:p w14:paraId="51616D99" w14:textId="3C874C25" w:rsidR="00E036C5" w:rsidRDefault="00E036C5" w:rsidP="00A608E2">
            <w:pPr>
              <w:jc w:val="center"/>
              <w:rPr>
                <w:rFonts w:ascii="Verdana" w:hAnsi="Verdana" w:cs="Calibri"/>
                <w:b/>
                <w:sz w:val="18"/>
                <w:szCs w:val="18"/>
              </w:rPr>
            </w:pPr>
            <w:r>
              <w:rPr>
                <w:rFonts w:ascii="Verdana" w:hAnsi="Verdana" w:cs="Calibri"/>
                <w:b/>
                <w:sz w:val="18"/>
                <w:szCs w:val="18"/>
              </w:rPr>
              <w:t>Wykonawca</w:t>
            </w:r>
          </w:p>
          <w:p w14:paraId="2F53E566" w14:textId="77777777" w:rsidR="00E036C5" w:rsidRDefault="00E036C5" w:rsidP="00A608E2">
            <w:pPr>
              <w:jc w:val="center"/>
              <w:rPr>
                <w:rFonts w:ascii="Verdana" w:hAnsi="Verdana" w:cs="Calibri"/>
                <w:b/>
                <w:sz w:val="18"/>
                <w:szCs w:val="18"/>
              </w:rPr>
            </w:pPr>
            <w:r>
              <w:rPr>
                <w:rFonts w:ascii="Verdana" w:hAnsi="Verdana" w:cs="Calibri"/>
                <w:b/>
                <w:sz w:val="18"/>
                <w:szCs w:val="18"/>
              </w:rPr>
              <w:t>(Nazwa, adres)</w:t>
            </w:r>
          </w:p>
          <w:p w14:paraId="0B1E1264" w14:textId="38CD1964" w:rsidR="00E036C5" w:rsidRDefault="00E036C5" w:rsidP="00A608E2">
            <w:pPr>
              <w:jc w:val="center"/>
              <w:rPr>
                <w:rFonts w:ascii="Verdana" w:hAnsi="Verdana" w:cs="Calibri"/>
                <w:b/>
                <w:sz w:val="18"/>
                <w:szCs w:val="18"/>
              </w:rPr>
            </w:pPr>
          </w:p>
        </w:tc>
        <w:tc>
          <w:tcPr>
            <w:tcW w:w="7366" w:type="dxa"/>
          </w:tcPr>
          <w:p w14:paraId="1BB434DC" w14:textId="77777777" w:rsidR="00E036C5" w:rsidRDefault="00E036C5" w:rsidP="00A608E2">
            <w:pPr>
              <w:jc w:val="center"/>
              <w:rPr>
                <w:rFonts w:ascii="Verdana" w:hAnsi="Verdana" w:cs="Calibri"/>
                <w:b/>
                <w:sz w:val="18"/>
                <w:szCs w:val="18"/>
              </w:rPr>
            </w:pPr>
          </w:p>
        </w:tc>
      </w:tr>
    </w:tbl>
    <w:p w14:paraId="4BD7A13F" w14:textId="77777777" w:rsidR="00E036C5" w:rsidRDefault="00E036C5" w:rsidP="00A608E2">
      <w:pPr>
        <w:jc w:val="center"/>
        <w:rPr>
          <w:rFonts w:ascii="Verdana" w:hAnsi="Verdana" w:cs="Calibri"/>
          <w:b/>
          <w:sz w:val="18"/>
          <w:szCs w:val="18"/>
        </w:rPr>
      </w:pPr>
    </w:p>
    <w:p w14:paraId="09F9E7CE" w14:textId="77777777" w:rsidR="00E036C5" w:rsidRDefault="00E036C5" w:rsidP="00A608E2">
      <w:pPr>
        <w:jc w:val="center"/>
        <w:rPr>
          <w:rFonts w:ascii="Verdana" w:hAnsi="Verdana" w:cs="Calibri"/>
          <w:b/>
          <w:sz w:val="18"/>
          <w:szCs w:val="18"/>
        </w:rPr>
      </w:pPr>
    </w:p>
    <w:p w14:paraId="24FE81D9" w14:textId="77777777" w:rsidR="00E036C5" w:rsidRDefault="00E036C5" w:rsidP="00A608E2">
      <w:pPr>
        <w:jc w:val="center"/>
        <w:rPr>
          <w:rFonts w:ascii="Verdana" w:hAnsi="Verdana" w:cs="Calibri"/>
          <w:b/>
          <w:sz w:val="18"/>
          <w:szCs w:val="18"/>
        </w:rPr>
      </w:pPr>
    </w:p>
    <w:p w14:paraId="3A8080CA" w14:textId="19D895FB" w:rsidR="00A608E2" w:rsidRPr="00C97828" w:rsidRDefault="00A608E2" w:rsidP="00A608E2">
      <w:pPr>
        <w:jc w:val="center"/>
        <w:rPr>
          <w:rFonts w:ascii="Verdana" w:hAnsi="Verdana" w:cs="Calibri"/>
          <w:b/>
          <w:sz w:val="18"/>
          <w:szCs w:val="18"/>
        </w:rPr>
      </w:pPr>
      <w:r w:rsidRPr="008B5F9F">
        <w:rPr>
          <w:rFonts w:ascii="Verdana" w:hAnsi="Verdana" w:cs="Calibri"/>
          <w:b/>
          <w:sz w:val="18"/>
          <w:szCs w:val="18"/>
        </w:rPr>
        <w:t xml:space="preserve">ZAŁĄCZNIK NR </w:t>
      </w:r>
      <w:r>
        <w:rPr>
          <w:rFonts w:ascii="Verdana" w:hAnsi="Verdana" w:cs="Calibri"/>
          <w:b/>
          <w:sz w:val="18"/>
          <w:szCs w:val="18"/>
        </w:rPr>
        <w:t>4</w:t>
      </w:r>
      <w:r w:rsidRPr="008B5F9F">
        <w:rPr>
          <w:rFonts w:ascii="Verdana" w:hAnsi="Verdana" w:cs="Calibri"/>
          <w:b/>
          <w:sz w:val="18"/>
          <w:szCs w:val="18"/>
        </w:rPr>
        <w:t xml:space="preserve"> DO SWZ</w:t>
      </w:r>
      <w:r>
        <w:rPr>
          <w:rFonts w:ascii="Verdana" w:hAnsi="Verdana" w:cs="Calibri"/>
          <w:b/>
          <w:sz w:val="18"/>
          <w:szCs w:val="18"/>
        </w:rPr>
        <w:t xml:space="preserve"> </w:t>
      </w:r>
      <w:r w:rsidRPr="00C97828">
        <w:rPr>
          <w:rFonts w:ascii="Verdana" w:hAnsi="Verdana" w:cs="Calibri"/>
          <w:b/>
          <w:sz w:val="18"/>
          <w:szCs w:val="18"/>
        </w:rPr>
        <w:t>WYKAZ WYKONANYCH USŁUG</w:t>
      </w:r>
    </w:p>
    <w:p w14:paraId="2C738E41" w14:textId="20520DCB" w:rsidR="00A608E2" w:rsidRPr="00A608E2" w:rsidRDefault="00D9099D" w:rsidP="00A608E2">
      <w:pPr>
        <w:jc w:val="center"/>
        <w:rPr>
          <w:rFonts w:ascii="Verdana" w:hAnsi="Verdana" w:cs="Calibri"/>
          <w:b/>
          <w:sz w:val="18"/>
          <w:szCs w:val="18"/>
        </w:rPr>
      </w:pPr>
      <w:r>
        <w:rPr>
          <w:rFonts w:ascii="Verdana" w:hAnsi="Verdana" w:cs="Calibri"/>
          <w:b/>
          <w:sz w:val="18"/>
          <w:szCs w:val="18"/>
        </w:rPr>
        <w:t>W OKRESIE OSTATNICH 3</w:t>
      </w:r>
      <w:r w:rsidR="00A608E2" w:rsidRPr="00C97828">
        <w:rPr>
          <w:rFonts w:ascii="Verdana" w:hAnsi="Verdana" w:cs="Calibri"/>
          <w:b/>
          <w:sz w:val="18"/>
          <w:szCs w:val="18"/>
        </w:rPr>
        <w:t xml:space="preserve"> LAT Z PODANIEM WARTOŚCI, PRZEDMIOTU, DAT ICH WYKONANIA I ODBIORCÓW</w:t>
      </w:r>
    </w:p>
    <w:p w14:paraId="7187B843" w14:textId="5FAC126A" w:rsidR="00A608E2" w:rsidRPr="00CA2CEE" w:rsidRDefault="00A608E2" w:rsidP="00E036C5">
      <w:pPr>
        <w:pStyle w:val="Nagwek"/>
        <w:jc w:val="center"/>
        <w:rPr>
          <w:rFonts w:ascii="Verdana" w:hAnsi="Verdana" w:cs="Calibri"/>
          <w:sz w:val="18"/>
          <w:szCs w:val="18"/>
        </w:rPr>
      </w:pPr>
      <w:r>
        <w:rPr>
          <w:rFonts w:ascii="Verdana" w:hAnsi="Verdana" w:cs="Calibri"/>
          <w:sz w:val="18"/>
          <w:szCs w:val="18"/>
        </w:rPr>
        <w:t>W postępowaniu na</w:t>
      </w:r>
      <w:r>
        <w:rPr>
          <w:rFonts w:ascii="Verdana" w:hAnsi="Verdana" w:cs="Calibri"/>
          <w:sz w:val="18"/>
          <w:szCs w:val="18"/>
        </w:rPr>
        <w:br/>
      </w:r>
      <w:r w:rsidRPr="00C97828">
        <w:rPr>
          <w:rFonts w:ascii="Verdana" w:hAnsi="Verdana" w:cs="Calibri"/>
          <w:sz w:val="18"/>
          <w:szCs w:val="18"/>
        </w:rPr>
        <w:t>„</w:t>
      </w:r>
      <w:r w:rsidR="00E23477" w:rsidRPr="004720CA">
        <w:rPr>
          <w:rFonts w:ascii="Verdana" w:hAnsi="Verdana" w:cs="Arial"/>
          <w:sz w:val="18"/>
          <w:szCs w:val="18"/>
        </w:rPr>
        <w:t>Umowa na świadczenie usług wsparcia serwisowego centrali telefonicznej na terenie EC Rzeszów</w:t>
      </w:r>
      <w:r w:rsidRPr="00C97828">
        <w:rPr>
          <w:rFonts w:ascii="Verdana" w:hAnsi="Verdana" w:cs="Calibri"/>
          <w:i/>
          <w:sz w:val="18"/>
          <w:szCs w:val="18"/>
        </w:rPr>
        <w:t>”</w:t>
      </w:r>
      <w:r w:rsidRPr="00C97828">
        <w:rPr>
          <w:rFonts w:ascii="Verdana" w:hAnsi="Verdana" w:cs="Calibri"/>
          <w:sz w:val="18"/>
          <w:szCs w:val="18"/>
        </w:rPr>
        <w:t xml:space="preserve"> </w:t>
      </w:r>
      <w:r>
        <w:rPr>
          <w:rFonts w:ascii="Verdana" w:hAnsi="Verdana" w:cs="Calibri"/>
          <w:sz w:val="18"/>
          <w:szCs w:val="18"/>
        </w:rPr>
        <w:t>, POST/PGE/SYS/DZ/00</w:t>
      </w:r>
      <w:r w:rsidR="007B4C5C">
        <w:rPr>
          <w:rFonts w:ascii="Verdana" w:hAnsi="Verdana" w:cs="Calibri"/>
          <w:sz w:val="18"/>
          <w:szCs w:val="18"/>
        </w:rPr>
        <w:t>318</w:t>
      </w:r>
      <w:r>
        <w:rPr>
          <w:rFonts w:ascii="Verdana" w:hAnsi="Verdana" w:cs="Calibri"/>
          <w:sz w:val="18"/>
          <w:szCs w:val="18"/>
        </w:rPr>
        <w:t>/2024</w:t>
      </w:r>
      <w:r w:rsidR="00E036C5">
        <w:rPr>
          <w:rFonts w:ascii="Verdana" w:hAnsi="Verdana" w:cs="Calibri"/>
          <w:sz w:val="18"/>
          <w:szCs w:val="18"/>
        </w:rPr>
        <w:t xml:space="preserve"> </w:t>
      </w:r>
      <w:r w:rsidRPr="00C97828">
        <w:rPr>
          <w:rFonts w:ascii="Verdana" w:hAnsi="Verdana" w:cs="Calibri"/>
          <w:sz w:val="18"/>
          <w:szCs w:val="18"/>
        </w:rPr>
        <w:t xml:space="preserve">OŚWIADCZAMY, że w okresie ostatnich </w:t>
      </w:r>
      <w:r>
        <w:rPr>
          <w:rFonts w:ascii="Verdana" w:hAnsi="Verdana" w:cs="Calibri"/>
          <w:sz w:val="18"/>
          <w:szCs w:val="18"/>
        </w:rPr>
        <w:t>3</w:t>
      </w:r>
      <w:r w:rsidRPr="00C97828">
        <w:rPr>
          <w:rFonts w:ascii="Verdana" w:hAnsi="Verdana" w:cs="Calibri"/>
          <w:sz w:val="18"/>
          <w:szCs w:val="18"/>
        </w:rPr>
        <w:t xml:space="preserve"> lat przed upływem terminu składania Ofert wykonaliśmy następujące usługi/dostawy</w:t>
      </w:r>
      <w:r>
        <w:rPr>
          <w:rFonts w:ascii="Verdana" w:hAnsi="Verdana" w:cstheme="minorHAnsi"/>
          <w:spacing w:val="-3"/>
          <w:sz w:val="18"/>
          <w:szCs w:val="18"/>
          <w:lang w:eastAsia="pl-PL"/>
        </w:rPr>
        <w:t xml:space="preserve"> wskazane w pkt. 5.1.1</w:t>
      </w:r>
      <w:r w:rsidRPr="00C97828">
        <w:rPr>
          <w:rFonts w:ascii="Verdana" w:hAnsi="Verdana" w:cstheme="minorHAnsi"/>
          <w:spacing w:val="-3"/>
          <w:sz w:val="18"/>
          <w:szCs w:val="18"/>
          <w:lang w:eastAsia="pl-PL"/>
        </w:rPr>
        <w:t>.1 a SWZ</w:t>
      </w:r>
      <w:r w:rsidRPr="00C97828">
        <w:rPr>
          <w:rFonts w:ascii="Verdana" w:hAnsi="Verdana" w:cs="Calibri"/>
          <w:sz w:val="18"/>
          <w:szCs w:val="18"/>
        </w:rPr>
        <w:t>:</w:t>
      </w:r>
    </w:p>
    <w:p w14:paraId="7EB4E5B0" w14:textId="77777777" w:rsidR="00A608E2" w:rsidRPr="00C97828" w:rsidRDefault="00A608E2" w:rsidP="00E036C5">
      <w:pPr>
        <w:spacing w:after="120"/>
        <w:jc w:val="left"/>
        <w:rPr>
          <w:rFonts w:ascii="Verdana" w:hAnsi="Verdana" w:cs="Calibri"/>
          <w:sz w:val="18"/>
          <w:szCs w:val="18"/>
        </w:rPr>
      </w:pPr>
    </w:p>
    <w:tbl>
      <w:tblPr>
        <w:tblW w:w="8743" w:type="dxa"/>
        <w:tblInd w:w="1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04"/>
        <w:gridCol w:w="1339"/>
        <w:gridCol w:w="1276"/>
        <w:gridCol w:w="1417"/>
        <w:gridCol w:w="992"/>
        <w:gridCol w:w="1127"/>
        <w:gridCol w:w="2088"/>
      </w:tblGrid>
      <w:tr w:rsidR="003D70CA" w:rsidRPr="00C97828" w14:paraId="33DDEECC" w14:textId="77777777" w:rsidTr="005A3ECC">
        <w:trPr>
          <w:cantSplit/>
          <w:trHeight w:val="419"/>
          <w:tblHeader/>
        </w:trPr>
        <w:tc>
          <w:tcPr>
            <w:tcW w:w="504" w:type="dxa"/>
            <w:vMerge w:val="restart"/>
            <w:tcBorders>
              <w:top w:val="single" w:sz="4" w:space="0" w:color="auto"/>
              <w:left w:val="single" w:sz="4" w:space="0" w:color="auto"/>
              <w:bottom w:val="single" w:sz="6" w:space="0" w:color="auto"/>
              <w:right w:val="single" w:sz="6" w:space="0" w:color="auto"/>
            </w:tcBorders>
            <w:vAlign w:val="center"/>
            <w:hideMark/>
          </w:tcPr>
          <w:p w14:paraId="7CDC7ACF" w14:textId="77777777" w:rsidR="003D70CA" w:rsidRPr="00C97828" w:rsidRDefault="003D70CA" w:rsidP="005A3ECC">
            <w:pPr>
              <w:ind w:left="-25"/>
              <w:jc w:val="center"/>
              <w:rPr>
                <w:rFonts w:ascii="Verdana" w:hAnsi="Verdana" w:cs="Calibri"/>
                <w:sz w:val="18"/>
                <w:szCs w:val="18"/>
              </w:rPr>
            </w:pPr>
            <w:r w:rsidRPr="00C97828">
              <w:rPr>
                <w:rFonts w:ascii="Verdana" w:hAnsi="Verdana" w:cs="Calibri"/>
                <w:sz w:val="18"/>
                <w:szCs w:val="18"/>
              </w:rPr>
              <w:t>Lp.*</w:t>
            </w:r>
          </w:p>
        </w:tc>
        <w:tc>
          <w:tcPr>
            <w:tcW w:w="1339" w:type="dxa"/>
            <w:vMerge w:val="restart"/>
            <w:tcBorders>
              <w:top w:val="single" w:sz="4" w:space="0" w:color="auto"/>
              <w:left w:val="single" w:sz="4" w:space="0" w:color="auto"/>
              <w:bottom w:val="single" w:sz="6" w:space="0" w:color="auto"/>
              <w:right w:val="single" w:sz="6" w:space="0" w:color="auto"/>
            </w:tcBorders>
            <w:vAlign w:val="center"/>
            <w:hideMark/>
          </w:tcPr>
          <w:p w14:paraId="31604A5D" w14:textId="450AB320" w:rsidR="003D70CA" w:rsidRPr="00C97828" w:rsidRDefault="003D70CA" w:rsidP="00551190">
            <w:pPr>
              <w:jc w:val="center"/>
              <w:rPr>
                <w:rFonts w:ascii="Verdana" w:hAnsi="Verdana" w:cs="Calibri"/>
                <w:sz w:val="18"/>
                <w:szCs w:val="18"/>
              </w:rPr>
            </w:pPr>
            <w:r w:rsidRPr="00C97828">
              <w:rPr>
                <w:rFonts w:ascii="Verdana" w:hAnsi="Verdana" w:cs="Calibri"/>
                <w:sz w:val="18"/>
                <w:szCs w:val="18"/>
              </w:rPr>
              <w:t xml:space="preserve">Przedmiot </w:t>
            </w:r>
            <w:r>
              <w:rPr>
                <w:rFonts w:ascii="Verdana" w:hAnsi="Verdana" w:cs="Calibri"/>
                <w:sz w:val="18"/>
                <w:szCs w:val="18"/>
              </w:rPr>
              <w:t>zamówienia</w:t>
            </w:r>
          </w:p>
        </w:tc>
        <w:tc>
          <w:tcPr>
            <w:tcW w:w="2693" w:type="dxa"/>
            <w:gridSpan w:val="2"/>
            <w:tcBorders>
              <w:top w:val="single" w:sz="4" w:space="0" w:color="auto"/>
              <w:left w:val="single" w:sz="6" w:space="0" w:color="auto"/>
              <w:bottom w:val="single" w:sz="4" w:space="0" w:color="auto"/>
              <w:right w:val="single" w:sz="6" w:space="0" w:color="auto"/>
            </w:tcBorders>
            <w:vAlign w:val="center"/>
            <w:hideMark/>
          </w:tcPr>
          <w:p w14:paraId="5611B2AB" w14:textId="77777777" w:rsidR="003D70CA" w:rsidRPr="00C97828" w:rsidRDefault="003D70CA" w:rsidP="00F92305">
            <w:pPr>
              <w:jc w:val="center"/>
              <w:rPr>
                <w:rFonts w:ascii="Verdana" w:hAnsi="Verdana" w:cs="Calibri"/>
                <w:sz w:val="18"/>
                <w:szCs w:val="18"/>
              </w:rPr>
            </w:pPr>
            <w:r w:rsidRPr="00C97828">
              <w:rPr>
                <w:rFonts w:ascii="Verdana" w:hAnsi="Verdana" w:cs="Calibri"/>
                <w:sz w:val="18"/>
                <w:szCs w:val="18"/>
              </w:rPr>
              <w:t>Termin realizacji</w:t>
            </w:r>
          </w:p>
        </w:tc>
        <w:tc>
          <w:tcPr>
            <w:tcW w:w="992" w:type="dxa"/>
            <w:vMerge w:val="restart"/>
            <w:tcBorders>
              <w:top w:val="single" w:sz="4" w:space="0" w:color="auto"/>
              <w:left w:val="single" w:sz="6" w:space="0" w:color="auto"/>
              <w:bottom w:val="single" w:sz="6" w:space="0" w:color="auto"/>
              <w:right w:val="single" w:sz="4" w:space="0" w:color="auto"/>
            </w:tcBorders>
            <w:vAlign w:val="center"/>
            <w:hideMark/>
          </w:tcPr>
          <w:p w14:paraId="282C61A6" w14:textId="0F56B8C8" w:rsidR="003D70CA" w:rsidRDefault="003D70CA" w:rsidP="00F92305">
            <w:pPr>
              <w:jc w:val="center"/>
              <w:rPr>
                <w:rFonts w:ascii="Verdana" w:hAnsi="Verdana" w:cs="Calibri"/>
                <w:sz w:val="18"/>
                <w:szCs w:val="18"/>
              </w:rPr>
            </w:pPr>
            <w:r>
              <w:rPr>
                <w:rFonts w:ascii="Verdana" w:hAnsi="Verdana" w:cs="Calibri"/>
                <w:sz w:val="18"/>
                <w:szCs w:val="18"/>
              </w:rPr>
              <w:t>Wartość usługi w PLN</w:t>
            </w:r>
          </w:p>
          <w:p w14:paraId="1FA44F39" w14:textId="77777777" w:rsidR="003D70CA" w:rsidRPr="00C97828" w:rsidRDefault="003D70CA" w:rsidP="00F92305">
            <w:pPr>
              <w:jc w:val="center"/>
              <w:rPr>
                <w:rFonts w:ascii="Verdana" w:hAnsi="Verdana" w:cs="Calibri"/>
                <w:sz w:val="18"/>
                <w:szCs w:val="18"/>
              </w:rPr>
            </w:pPr>
          </w:p>
        </w:tc>
        <w:tc>
          <w:tcPr>
            <w:tcW w:w="1127" w:type="dxa"/>
            <w:vMerge w:val="restart"/>
            <w:tcBorders>
              <w:top w:val="single" w:sz="4" w:space="0" w:color="auto"/>
              <w:left w:val="single" w:sz="4" w:space="0" w:color="auto"/>
              <w:bottom w:val="single" w:sz="6" w:space="0" w:color="auto"/>
              <w:right w:val="nil"/>
            </w:tcBorders>
            <w:vAlign w:val="center"/>
          </w:tcPr>
          <w:p w14:paraId="3D5129B4" w14:textId="77777777" w:rsidR="003D70CA" w:rsidRPr="00C97828" w:rsidRDefault="003D70CA" w:rsidP="003D70CA">
            <w:pPr>
              <w:jc w:val="center"/>
              <w:rPr>
                <w:rFonts w:ascii="Verdana" w:hAnsi="Verdana" w:cs="Calibri"/>
                <w:sz w:val="18"/>
                <w:szCs w:val="18"/>
              </w:rPr>
            </w:pPr>
            <w:r w:rsidRPr="00C97828">
              <w:rPr>
                <w:rFonts w:ascii="Verdana" w:hAnsi="Verdana" w:cs="Calibri"/>
                <w:sz w:val="18"/>
                <w:szCs w:val="18"/>
              </w:rPr>
              <w:t>Opis usługi</w:t>
            </w:r>
          </w:p>
          <w:p w14:paraId="6ED8D111" w14:textId="77777777" w:rsidR="003D70CA" w:rsidRPr="00C97828" w:rsidRDefault="003D70CA" w:rsidP="00F92305">
            <w:pPr>
              <w:jc w:val="center"/>
              <w:rPr>
                <w:rFonts w:ascii="Verdana" w:hAnsi="Verdana" w:cs="Calibri"/>
                <w:sz w:val="18"/>
                <w:szCs w:val="18"/>
              </w:rPr>
            </w:pPr>
          </w:p>
        </w:tc>
        <w:tc>
          <w:tcPr>
            <w:tcW w:w="2088" w:type="dxa"/>
            <w:vMerge w:val="restart"/>
            <w:tcBorders>
              <w:top w:val="single" w:sz="4" w:space="0" w:color="auto"/>
              <w:left w:val="single" w:sz="4" w:space="0" w:color="auto"/>
              <w:bottom w:val="single" w:sz="4" w:space="0" w:color="auto"/>
              <w:right w:val="single" w:sz="4" w:space="0" w:color="auto"/>
            </w:tcBorders>
            <w:vAlign w:val="center"/>
            <w:hideMark/>
          </w:tcPr>
          <w:p w14:paraId="7D8008C8" w14:textId="2B6F7B45" w:rsidR="003D70CA" w:rsidRPr="00C97828" w:rsidRDefault="003D70CA" w:rsidP="00F92305">
            <w:pPr>
              <w:jc w:val="center"/>
              <w:rPr>
                <w:rFonts w:ascii="Verdana" w:hAnsi="Verdana" w:cs="Calibri"/>
                <w:sz w:val="18"/>
                <w:szCs w:val="18"/>
              </w:rPr>
            </w:pPr>
            <w:r w:rsidRPr="00C97828">
              <w:rPr>
                <w:rFonts w:ascii="Verdana" w:hAnsi="Verdana" w:cs="Calibri"/>
                <w:sz w:val="18"/>
                <w:szCs w:val="18"/>
              </w:rPr>
              <w:t xml:space="preserve">Odbiorca projektu/kontrahent (nazwa firmy, adres, branża) oraz imię i nazwisko osoby do kontaktu wraz z nr tel. i adresem: e-mail </w:t>
            </w:r>
          </w:p>
        </w:tc>
      </w:tr>
      <w:tr w:rsidR="003D70CA" w:rsidRPr="00C97828" w14:paraId="3955D52B" w14:textId="77777777" w:rsidTr="005A3ECC">
        <w:trPr>
          <w:cantSplit/>
          <w:trHeight w:val="476"/>
          <w:tblHeader/>
        </w:trPr>
        <w:tc>
          <w:tcPr>
            <w:tcW w:w="504" w:type="dxa"/>
            <w:vMerge/>
            <w:tcBorders>
              <w:top w:val="single" w:sz="4" w:space="0" w:color="auto"/>
              <w:left w:val="single" w:sz="4" w:space="0" w:color="auto"/>
              <w:bottom w:val="single" w:sz="6" w:space="0" w:color="auto"/>
              <w:right w:val="single" w:sz="6" w:space="0" w:color="auto"/>
            </w:tcBorders>
            <w:vAlign w:val="center"/>
            <w:hideMark/>
          </w:tcPr>
          <w:p w14:paraId="641ED19D" w14:textId="77777777" w:rsidR="003D70CA" w:rsidRPr="00C97828" w:rsidRDefault="003D70CA" w:rsidP="00F92305">
            <w:pPr>
              <w:rPr>
                <w:rFonts w:ascii="Verdana" w:hAnsi="Verdana" w:cs="Calibri"/>
                <w:sz w:val="18"/>
                <w:szCs w:val="18"/>
              </w:rPr>
            </w:pPr>
          </w:p>
        </w:tc>
        <w:tc>
          <w:tcPr>
            <w:tcW w:w="1339" w:type="dxa"/>
            <w:vMerge/>
            <w:tcBorders>
              <w:top w:val="single" w:sz="4" w:space="0" w:color="auto"/>
              <w:left w:val="single" w:sz="4" w:space="0" w:color="auto"/>
              <w:bottom w:val="single" w:sz="6" w:space="0" w:color="auto"/>
              <w:right w:val="single" w:sz="6" w:space="0" w:color="auto"/>
            </w:tcBorders>
            <w:vAlign w:val="center"/>
            <w:hideMark/>
          </w:tcPr>
          <w:p w14:paraId="0D5C5525" w14:textId="77777777" w:rsidR="003D70CA" w:rsidRPr="00C97828" w:rsidRDefault="003D70CA" w:rsidP="00F92305">
            <w:pPr>
              <w:rPr>
                <w:rFonts w:ascii="Verdana" w:hAnsi="Verdana" w:cs="Calibri"/>
                <w:sz w:val="18"/>
                <w:szCs w:val="18"/>
              </w:rPr>
            </w:pPr>
          </w:p>
        </w:tc>
        <w:tc>
          <w:tcPr>
            <w:tcW w:w="1276" w:type="dxa"/>
            <w:tcBorders>
              <w:top w:val="nil"/>
              <w:left w:val="single" w:sz="6" w:space="0" w:color="auto"/>
              <w:bottom w:val="single" w:sz="6" w:space="0" w:color="auto"/>
              <w:right w:val="single" w:sz="6" w:space="0" w:color="auto"/>
            </w:tcBorders>
            <w:vAlign w:val="center"/>
            <w:hideMark/>
          </w:tcPr>
          <w:p w14:paraId="2A3B2F81" w14:textId="77777777" w:rsidR="003D70CA" w:rsidRPr="00C97828" w:rsidRDefault="003D70CA" w:rsidP="00F92305">
            <w:pPr>
              <w:jc w:val="center"/>
              <w:rPr>
                <w:rFonts w:ascii="Verdana" w:hAnsi="Verdana" w:cs="Calibri"/>
                <w:sz w:val="18"/>
                <w:szCs w:val="18"/>
              </w:rPr>
            </w:pPr>
            <w:r w:rsidRPr="00C97828">
              <w:rPr>
                <w:rFonts w:ascii="Verdana" w:hAnsi="Verdana" w:cs="Calibri"/>
                <w:sz w:val="18"/>
                <w:szCs w:val="18"/>
              </w:rPr>
              <w:t>Data</w:t>
            </w:r>
          </w:p>
          <w:p w14:paraId="3B9A3125" w14:textId="77777777" w:rsidR="003D70CA" w:rsidRPr="00C97828" w:rsidRDefault="003D70CA" w:rsidP="00F92305">
            <w:pPr>
              <w:jc w:val="center"/>
              <w:rPr>
                <w:rFonts w:ascii="Verdana" w:hAnsi="Verdana" w:cs="Calibri"/>
                <w:sz w:val="18"/>
                <w:szCs w:val="18"/>
              </w:rPr>
            </w:pPr>
            <w:r w:rsidRPr="00C97828">
              <w:rPr>
                <w:rFonts w:ascii="Verdana" w:hAnsi="Verdana" w:cs="Calibri"/>
                <w:sz w:val="18"/>
                <w:szCs w:val="18"/>
              </w:rPr>
              <w:t>rozpoczęcia</w:t>
            </w:r>
          </w:p>
          <w:p w14:paraId="255C24A5" w14:textId="77777777" w:rsidR="003D70CA" w:rsidRPr="00C97828" w:rsidRDefault="003D70CA" w:rsidP="00F92305">
            <w:pPr>
              <w:jc w:val="center"/>
              <w:rPr>
                <w:rFonts w:ascii="Verdana" w:hAnsi="Verdana" w:cs="Calibri"/>
                <w:sz w:val="18"/>
                <w:szCs w:val="18"/>
              </w:rPr>
            </w:pPr>
            <w:r w:rsidRPr="00C97828">
              <w:rPr>
                <w:rFonts w:ascii="Verdana" w:hAnsi="Verdana" w:cs="Calibri"/>
                <w:sz w:val="18"/>
                <w:szCs w:val="18"/>
              </w:rPr>
              <w:t>(mm/rrrr)</w:t>
            </w:r>
          </w:p>
        </w:tc>
        <w:tc>
          <w:tcPr>
            <w:tcW w:w="1417" w:type="dxa"/>
            <w:tcBorders>
              <w:top w:val="nil"/>
              <w:left w:val="single" w:sz="6" w:space="0" w:color="auto"/>
              <w:bottom w:val="single" w:sz="6" w:space="0" w:color="auto"/>
              <w:right w:val="single" w:sz="4" w:space="0" w:color="auto"/>
            </w:tcBorders>
            <w:vAlign w:val="center"/>
            <w:hideMark/>
          </w:tcPr>
          <w:p w14:paraId="5AF69D5D" w14:textId="77777777" w:rsidR="003D70CA" w:rsidRPr="00C97828" w:rsidRDefault="003D70CA" w:rsidP="00F92305">
            <w:pPr>
              <w:jc w:val="center"/>
              <w:rPr>
                <w:rFonts w:ascii="Verdana" w:hAnsi="Verdana" w:cs="Calibri"/>
                <w:sz w:val="18"/>
                <w:szCs w:val="18"/>
              </w:rPr>
            </w:pPr>
            <w:r w:rsidRPr="00C97828">
              <w:rPr>
                <w:rFonts w:ascii="Verdana" w:hAnsi="Verdana" w:cs="Calibri"/>
                <w:sz w:val="18"/>
                <w:szCs w:val="18"/>
              </w:rPr>
              <w:t>Data</w:t>
            </w:r>
          </w:p>
          <w:p w14:paraId="41FFE74E" w14:textId="77777777" w:rsidR="003D70CA" w:rsidRPr="00C97828" w:rsidRDefault="003D70CA" w:rsidP="00F92305">
            <w:pPr>
              <w:jc w:val="center"/>
              <w:rPr>
                <w:rFonts w:ascii="Verdana" w:hAnsi="Verdana" w:cs="Calibri"/>
                <w:sz w:val="18"/>
                <w:szCs w:val="18"/>
              </w:rPr>
            </w:pPr>
            <w:r w:rsidRPr="00C97828">
              <w:rPr>
                <w:rFonts w:ascii="Verdana" w:hAnsi="Verdana" w:cs="Calibri"/>
                <w:sz w:val="18"/>
                <w:szCs w:val="18"/>
              </w:rPr>
              <w:t>Zakończenia</w:t>
            </w:r>
          </w:p>
          <w:p w14:paraId="1159721B" w14:textId="77777777" w:rsidR="003D70CA" w:rsidRPr="00C97828" w:rsidRDefault="003D70CA" w:rsidP="00F92305">
            <w:pPr>
              <w:jc w:val="center"/>
              <w:rPr>
                <w:rFonts w:ascii="Verdana" w:hAnsi="Verdana" w:cs="Calibri"/>
                <w:sz w:val="18"/>
                <w:szCs w:val="18"/>
              </w:rPr>
            </w:pPr>
            <w:r w:rsidRPr="00C97828">
              <w:rPr>
                <w:rFonts w:ascii="Verdana" w:hAnsi="Verdana" w:cs="Calibri"/>
                <w:sz w:val="18"/>
                <w:szCs w:val="18"/>
              </w:rPr>
              <w:t>(mm/rrrr)</w:t>
            </w:r>
          </w:p>
        </w:tc>
        <w:tc>
          <w:tcPr>
            <w:tcW w:w="992" w:type="dxa"/>
            <w:vMerge/>
            <w:tcBorders>
              <w:top w:val="single" w:sz="4" w:space="0" w:color="auto"/>
              <w:left w:val="single" w:sz="6" w:space="0" w:color="auto"/>
              <w:bottom w:val="single" w:sz="6" w:space="0" w:color="auto"/>
              <w:right w:val="single" w:sz="4" w:space="0" w:color="auto"/>
            </w:tcBorders>
            <w:vAlign w:val="center"/>
            <w:hideMark/>
          </w:tcPr>
          <w:p w14:paraId="2F7B3653" w14:textId="77777777" w:rsidR="003D70CA" w:rsidRPr="00C97828" w:rsidRDefault="003D70CA" w:rsidP="00F92305">
            <w:pPr>
              <w:rPr>
                <w:rFonts w:ascii="Verdana" w:hAnsi="Verdana" w:cs="Calibri"/>
                <w:sz w:val="18"/>
                <w:szCs w:val="18"/>
              </w:rPr>
            </w:pPr>
          </w:p>
        </w:tc>
        <w:tc>
          <w:tcPr>
            <w:tcW w:w="1127" w:type="dxa"/>
            <w:vMerge/>
            <w:tcBorders>
              <w:top w:val="single" w:sz="4" w:space="0" w:color="auto"/>
              <w:left w:val="single" w:sz="4" w:space="0" w:color="auto"/>
              <w:bottom w:val="single" w:sz="6" w:space="0" w:color="auto"/>
              <w:right w:val="nil"/>
            </w:tcBorders>
            <w:vAlign w:val="center"/>
          </w:tcPr>
          <w:p w14:paraId="25D9B131" w14:textId="77777777" w:rsidR="003D70CA" w:rsidRPr="00C97828" w:rsidRDefault="003D70CA" w:rsidP="00F92305">
            <w:pPr>
              <w:rPr>
                <w:rFonts w:ascii="Verdana" w:hAnsi="Verdana" w:cs="Calibri"/>
                <w:sz w:val="18"/>
                <w:szCs w:val="18"/>
              </w:rPr>
            </w:pPr>
          </w:p>
        </w:tc>
        <w:tc>
          <w:tcPr>
            <w:tcW w:w="2088" w:type="dxa"/>
            <w:vMerge/>
            <w:tcBorders>
              <w:top w:val="single" w:sz="4" w:space="0" w:color="auto"/>
              <w:left w:val="single" w:sz="4" w:space="0" w:color="auto"/>
              <w:bottom w:val="single" w:sz="4" w:space="0" w:color="auto"/>
              <w:right w:val="single" w:sz="4" w:space="0" w:color="auto"/>
            </w:tcBorders>
            <w:vAlign w:val="center"/>
            <w:hideMark/>
          </w:tcPr>
          <w:p w14:paraId="24DFD0B1" w14:textId="6A8906E0" w:rsidR="003D70CA" w:rsidRPr="00C97828" w:rsidRDefault="003D70CA" w:rsidP="00F92305">
            <w:pPr>
              <w:rPr>
                <w:rFonts w:ascii="Verdana" w:hAnsi="Verdana" w:cs="Calibri"/>
                <w:sz w:val="18"/>
                <w:szCs w:val="18"/>
              </w:rPr>
            </w:pPr>
          </w:p>
        </w:tc>
      </w:tr>
      <w:tr w:rsidR="003D70CA" w:rsidRPr="00C97828" w14:paraId="5B0CD00A" w14:textId="77777777" w:rsidTr="007703ED">
        <w:trPr>
          <w:trHeight w:val="418"/>
        </w:trPr>
        <w:tc>
          <w:tcPr>
            <w:tcW w:w="504" w:type="dxa"/>
            <w:tcBorders>
              <w:top w:val="single" w:sz="6" w:space="0" w:color="auto"/>
              <w:left w:val="single" w:sz="4" w:space="0" w:color="auto"/>
              <w:bottom w:val="single" w:sz="6" w:space="0" w:color="auto"/>
              <w:right w:val="single" w:sz="6" w:space="0" w:color="auto"/>
            </w:tcBorders>
            <w:vAlign w:val="center"/>
            <w:hideMark/>
          </w:tcPr>
          <w:p w14:paraId="2CDF954F" w14:textId="60A68228" w:rsidR="003D70CA" w:rsidRPr="00C97828" w:rsidRDefault="003D70CA" w:rsidP="00F92305">
            <w:pPr>
              <w:autoSpaceDE w:val="0"/>
              <w:autoSpaceDN w:val="0"/>
              <w:spacing w:before="120"/>
              <w:jc w:val="center"/>
              <w:rPr>
                <w:rFonts w:ascii="Verdana" w:hAnsi="Verdana" w:cs="Calibri"/>
                <w:sz w:val="18"/>
                <w:szCs w:val="18"/>
              </w:rPr>
            </w:pPr>
            <w:r w:rsidRPr="00C97828">
              <w:rPr>
                <w:rFonts w:ascii="Verdana" w:hAnsi="Verdana" w:cs="Calibri"/>
                <w:sz w:val="18"/>
                <w:szCs w:val="18"/>
              </w:rPr>
              <w:t>1</w:t>
            </w:r>
            <w:r>
              <w:rPr>
                <w:rFonts w:ascii="Verdana" w:hAnsi="Verdana" w:cs="Calibri"/>
                <w:sz w:val="18"/>
                <w:szCs w:val="18"/>
              </w:rPr>
              <w:t>.</w:t>
            </w:r>
          </w:p>
        </w:tc>
        <w:tc>
          <w:tcPr>
            <w:tcW w:w="1339" w:type="dxa"/>
            <w:tcBorders>
              <w:top w:val="single" w:sz="6" w:space="0" w:color="auto"/>
              <w:left w:val="single" w:sz="6" w:space="0" w:color="auto"/>
              <w:bottom w:val="single" w:sz="4" w:space="0" w:color="auto"/>
              <w:right w:val="single" w:sz="6" w:space="0" w:color="auto"/>
            </w:tcBorders>
            <w:vAlign w:val="center"/>
          </w:tcPr>
          <w:p w14:paraId="186FC481" w14:textId="77777777" w:rsidR="003D70CA" w:rsidRPr="00C97828" w:rsidRDefault="003D70CA" w:rsidP="00F92305">
            <w:pPr>
              <w:spacing w:before="120"/>
              <w:jc w:val="center"/>
              <w:rPr>
                <w:rFonts w:ascii="Verdana" w:hAnsi="Verdana" w:cs="Calibri"/>
                <w:sz w:val="18"/>
                <w:szCs w:val="18"/>
              </w:rPr>
            </w:pPr>
          </w:p>
        </w:tc>
        <w:tc>
          <w:tcPr>
            <w:tcW w:w="1276" w:type="dxa"/>
            <w:tcBorders>
              <w:top w:val="nil"/>
              <w:left w:val="single" w:sz="6" w:space="0" w:color="auto"/>
              <w:bottom w:val="single" w:sz="4" w:space="0" w:color="auto"/>
              <w:right w:val="single" w:sz="6" w:space="0" w:color="auto"/>
            </w:tcBorders>
            <w:vAlign w:val="center"/>
          </w:tcPr>
          <w:p w14:paraId="12D2434F" w14:textId="77777777" w:rsidR="003D70CA" w:rsidRPr="00C97828" w:rsidRDefault="003D70CA" w:rsidP="00F92305">
            <w:pPr>
              <w:spacing w:before="120"/>
              <w:jc w:val="center"/>
              <w:rPr>
                <w:rFonts w:ascii="Verdana" w:hAnsi="Verdana" w:cs="Calibri"/>
                <w:sz w:val="18"/>
                <w:szCs w:val="18"/>
              </w:rPr>
            </w:pPr>
          </w:p>
        </w:tc>
        <w:tc>
          <w:tcPr>
            <w:tcW w:w="1417" w:type="dxa"/>
            <w:tcBorders>
              <w:top w:val="nil"/>
              <w:left w:val="single" w:sz="6" w:space="0" w:color="auto"/>
              <w:bottom w:val="single" w:sz="4" w:space="0" w:color="auto"/>
              <w:right w:val="single" w:sz="4" w:space="0" w:color="auto"/>
            </w:tcBorders>
            <w:vAlign w:val="center"/>
          </w:tcPr>
          <w:p w14:paraId="276CFB40" w14:textId="77777777" w:rsidR="003D70CA" w:rsidRPr="00C97828" w:rsidRDefault="003D70CA" w:rsidP="00F92305">
            <w:pPr>
              <w:spacing w:before="120"/>
              <w:jc w:val="center"/>
              <w:rPr>
                <w:rFonts w:ascii="Verdana" w:hAnsi="Verdana" w:cs="Calibri"/>
                <w:sz w:val="18"/>
                <w:szCs w:val="18"/>
              </w:rPr>
            </w:pPr>
          </w:p>
        </w:tc>
        <w:tc>
          <w:tcPr>
            <w:tcW w:w="992" w:type="dxa"/>
            <w:tcBorders>
              <w:top w:val="single" w:sz="4" w:space="0" w:color="auto"/>
              <w:left w:val="single" w:sz="6" w:space="0" w:color="auto"/>
              <w:bottom w:val="single" w:sz="4" w:space="0" w:color="auto"/>
              <w:right w:val="single" w:sz="4" w:space="0" w:color="auto"/>
            </w:tcBorders>
            <w:vAlign w:val="center"/>
          </w:tcPr>
          <w:p w14:paraId="1AEFA004" w14:textId="77777777" w:rsidR="003D70CA" w:rsidRPr="00C97828" w:rsidRDefault="003D70CA" w:rsidP="00F92305">
            <w:pPr>
              <w:spacing w:before="120"/>
              <w:jc w:val="center"/>
              <w:rPr>
                <w:rFonts w:ascii="Verdana" w:hAnsi="Verdana" w:cs="Calibri"/>
                <w:sz w:val="18"/>
                <w:szCs w:val="18"/>
              </w:rPr>
            </w:pPr>
          </w:p>
        </w:tc>
        <w:tc>
          <w:tcPr>
            <w:tcW w:w="1127" w:type="dxa"/>
            <w:tcBorders>
              <w:top w:val="single" w:sz="4" w:space="0" w:color="auto"/>
              <w:left w:val="single" w:sz="4" w:space="0" w:color="auto"/>
              <w:bottom w:val="single" w:sz="4" w:space="0" w:color="auto"/>
              <w:right w:val="single" w:sz="4" w:space="0" w:color="auto"/>
            </w:tcBorders>
            <w:vAlign w:val="center"/>
          </w:tcPr>
          <w:p w14:paraId="3720439D" w14:textId="77777777" w:rsidR="003D70CA" w:rsidRPr="00C97828" w:rsidRDefault="003D70CA" w:rsidP="00F92305">
            <w:pPr>
              <w:spacing w:before="120"/>
              <w:jc w:val="center"/>
              <w:rPr>
                <w:rFonts w:ascii="Verdana" w:hAnsi="Verdana" w:cs="Calibri"/>
                <w:sz w:val="18"/>
                <w:szCs w:val="18"/>
              </w:rPr>
            </w:pPr>
          </w:p>
        </w:tc>
        <w:tc>
          <w:tcPr>
            <w:tcW w:w="2088" w:type="dxa"/>
            <w:tcBorders>
              <w:top w:val="single" w:sz="4" w:space="0" w:color="auto"/>
              <w:left w:val="single" w:sz="4" w:space="0" w:color="auto"/>
              <w:bottom w:val="single" w:sz="4" w:space="0" w:color="auto"/>
              <w:right w:val="single" w:sz="4" w:space="0" w:color="auto"/>
            </w:tcBorders>
            <w:vAlign w:val="center"/>
          </w:tcPr>
          <w:p w14:paraId="75DA8427" w14:textId="106CC077" w:rsidR="003D70CA" w:rsidRPr="00C97828" w:rsidRDefault="003D70CA" w:rsidP="00F92305">
            <w:pPr>
              <w:spacing w:before="120"/>
              <w:jc w:val="center"/>
              <w:rPr>
                <w:rFonts w:ascii="Verdana" w:hAnsi="Verdana" w:cs="Calibri"/>
                <w:sz w:val="18"/>
                <w:szCs w:val="18"/>
              </w:rPr>
            </w:pPr>
          </w:p>
        </w:tc>
      </w:tr>
      <w:tr w:rsidR="003D70CA" w:rsidRPr="00C97828" w14:paraId="35434FAA" w14:textId="77777777" w:rsidTr="005A3ECC">
        <w:trPr>
          <w:trHeight w:val="418"/>
        </w:trPr>
        <w:tc>
          <w:tcPr>
            <w:tcW w:w="504" w:type="dxa"/>
            <w:tcBorders>
              <w:top w:val="single" w:sz="6" w:space="0" w:color="auto"/>
              <w:left w:val="single" w:sz="4" w:space="0" w:color="auto"/>
              <w:bottom w:val="single" w:sz="6" w:space="0" w:color="auto"/>
              <w:right w:val="single" w:sz="6" w:space="0" w:color="auto"/>
            </w:tcBorders>
            <w:vAlign w:val="center"/>
          </w:tcPr>
          <w:p w14:paraId="7C77C38E" w14:textId="76C1509A" w:rsidR="003D70CA" w:rsidRPr="00C97828" w:rsidRDefault="003D70CA" w:rsidP="00F92305">
            <w:pPr>
              <w:autoSpaceDE w:val="0"/>
              <w:autoSpaceDN w:val="0"/>
              <w:spacing w:before="120"/>
              <w:jc w:val="center"/>
              <w:rPr>
                <w:rFonts w:ascii="Verdana" w:hAnsi="Verdana" w:cs="Calibri"/>
                <w:sz w:val="18"/>
                <w:szCs w:val="18"/>
              </w:rPr>
            </w:pPr>
            <w:r>
              <w:rPr>
                <w:rFonts w:ascii="Verdana" w:hAnsi="Verdana" w:cs="Calibri"/>
                <w:sz w:val="18"/>
                <w:szCs w:val="18"/>
              </w:rPr>
              <w:t>…</w:t>
            </w:r>
          </w:p>
        </w:tc>
        <w:tc>
          <w:tcPr>
            <w:tcW w:w="1339" w:type="dxa"/>
            <w:tcBorders>
              <w:top w:val="single" w:sz="6" w:space="0" w:color="auto"/>
              <w:left w:val="single" w:sz="6" w:space="0" w:color="auto"/>
              <w:bottom w:val="single" w:sz="6" w:space="0" w:color="auto"/>
              <w:right w:val="single" w:sz="6" w:space="0" w:color="auto"/>
            </w:tcBorders>
            <w:vAlign w:val="center"/>
          </w:tcPr>
          <w:p w14:paraId="19962AEE" w14:textId="77777777" w:rsidR="003D70CA" w:rsidRPr="00C97828" w:rsidRDefault="003D70CA" w:rsidP="00F92305">
            <w:pPr>
              <w:spacing w:before="120"/>
              <w:jc w:val="center"/>
              <w:rPr>
                <w:rFonts w:ascii="Verdana" w:hAnsi="Verdana" w:cs="Calibri"/>
                <w:sz w:val="18"/>
                <w:szCs w:val="18"/>
              </w:rPr>
            </w:pPr>
          </w:p>
        </w:tc>
        <w:tc>
          <w:tcPr>
            <w:tcW w:w="1276" w:type="dxa"/>
            <w:tcBorders>
              <w:top w:val="nil"/>
              <w:left w:val="single" w:sz="6" w:space="0" w:color="auto"/>
              <w:bottom w:val="single" w:sz="6" w:space="0" w:color="auto"/>
              <w:right w:val="single" w:sz="6" w:space="0" w:color="auto"/>
            </w:tcBorders>
            <w:vAlign w:val="center"/>
          </w:tcPr>
          <w:p w14:paraId="30F9A82E" w14:textId="77777777" w:rsidR="003D70CA" w:rsidRPr="00C97828" w:rsidRDefault="003D70CA" w:rsidP="00F92305">
            <w:pPr>
              <w:spacing w:before="120"/>
              <w:jc w:val="center"/>
              <w:rPr>
                <w:rFonts w:ascii="Verdana" w:hAnsi="Verdana" w:cs="Calibri"/>
                <w:sz w:val="18"/>
                <w:szCs w:val="18"/>
              </w:rPr>
            </w:pPr>
          </w:p>
        </w:tc>
        <w:tc>
          <w:tcPr>
            <w:tcW w:w="1417" w:type="dxa"/>
            <w:tcBorders>
              <w:top w:val="nil"/>
              <w:left w:val="single" w:sz="6" w:space="0" w:color="auto"/>
              <w:bottom w:val="single" w:sz="6" w:space="0" w:color="auto"/>
              <w:right w:val="single" w:sz="4" w:space="0" w:color="auto"/>
            </w:tcBorders>
            <w:vAlign w:val="center"/>
          </w:tcPr>
          <w:p w14:paraId="74B5BDA1" w14:textId="77777777" w:rsidR="003D70CA" w:rsidRPr="00C97828" w:rsidRDefault="003D70CA" w:rsidP="00F92305">
            <w:pPr>
              <w:spacing w:before="120"/>
              <w:jc w:val="center"/>
              <w:rPr>
                <w:rFonts w:ascii="Verdana" w:hAnsi="Verdana" w:cs="Calibri"/>
                <w:sz w:val="18"/>
                <w:szCs w:val="18"/>
              </w:rPr>
            </w:pPr>
          </w:p>
        </w:tc>
        <w:tc>
          <w:tcPr>
            <w:tcW w:w="992" w:type="dxa"/>
            <w:tcBorders>
              <w:top w:val="single" w:sz="4" w:space="0" w:color="auto"/>
              <w:left w:val="single" w:sz="6" w:space="0" w:color="auto"/>
              <w:bottom w:val="single" w:sz="6" w:space="0" w:color="auto"/>
              <w:right w:val="single" w:sz="4" w:space="0" w:color="auto"/>
            </w:tcBorders>
            <w:vAlign w:val="center"/>
          </w:tcPr>
          <w:p w14:paraId="7B38D048" w14:textId="77777777" w:rsidR="003D70CA" w:rsidRPr="00C97828" w:rsidRDefault="003D70CA" w:rsidP="00F92305">
            <w:pPr>
              <w:spacing w:before="120"/>
              <w:jc w:val="center"/>
              <w:rPr>
                <w:rFonts w:ascii="Verdana" w:hAnsi="Verdana" w:cs="Calibri"/>
                <w:sz w:val="18"/>
                <w:szCs w:val="18"/>
              </w:rPr>
            </w:pPr>
          </w:p>
        </w:tc>
        <w:tc>
          <w:tcPr>
            <w:tcW w:w="1127" w:type="dxa"/>
            <w:tcBorders>
              <w:top w:val="single" w:sz="4" w:space="0" w:color="auto"/>
              <w:left w:val="single" w:sz="4" w:space="0" w:color="auto"/>
              <w:bottom w:val="single" w:sz="6" w:space="0" w:color="auto"/>
              <w:right w:val="single" w:sz="4" w:space="0" w:color="auto"/>
            </w:tcBorders>
            <w:vAlign w:val="center"/>
          </w:tcPr>
          <w:p w14:paraId="4D9B51AB" w14:textId="77777777" w:rsidR="003D70CA" w:rsidRPr="00C97828" w:rsidRDefault="003D70CA" w:rsidP="00F92305">
            <w:pPr>
              <w:spacing w:before="120"/>
              <w:jc w:val="center"/>
              <w:rPr>
                <w:rFonts w:ascii="Verdana" w:hAnsi="Verdana" w:cs="Calibri"/>
                <w:sz w:val="18"/>
                <w:szCs w:val="18"/>
              </w:rPr>
            </w:pPr>
          </w:p>
        </w:tc>
        <w:tc>
          <w:tcPr>
            <w:tcW w:w="2088" w:type="dxa"/>
            <w:tcBorders>
              <w:top w:val="single" w:sz="4" w:space="0" w:color="auto"/>
              <w:left w:val="single" w:sz="4" w:space="0" w:color="auto"/>
              <w:bottom w:val="single" w:sz="4" w:space="0" w:color="auto"/>
              <w:right w:val="single" w:sz="4" w:space="0" w:color="auto"/>
            </w:tcBorders>
            <w:vAlign w:val="center"/>
          </w:tcPr>
          <w:p w14:paraId="5A98DC2B" w14:textId="77777777" w:rsidR="003D70CA" w:rsidRPr="00C97828" w:rsidRDefault="003D70CA" w:rsidP="00F92305">
            <w:pPr>
              <w:spacing w:before="120"/>
              <w:jc w:val="center"/>
              <w:rPr>
                <w:rFonts w:ascii="Verdana" w:hAnsi="Verdana" w:cs="Calibri"/>
                <w:sz w:val="18"/>
                <w:szCs w:val="18"/>
              </w:rPr>
            </w:pPr>
          </w:p>
        </w:tc>
      </w:tr>
    </w:tbl>
    <w:p w14:paraId="355C3002" w14:textId="3BF81E56" w:rsidR="00A608E2" w:rsidRPr="00C97828" w:rsidRDefault="005A3ECC" w:rsidP="00A608E2">
      <w:pPr>
        <w:spacing w:before="120"/>
        <w:ind w:left="-284" w:right="-569"/>
        <w:outlineLvl w:val="0"/>
        <w:rPr>
          <w:rFonts w:ascii="Verdana" w:hAnsi="Verdana" w:cs="Calibri"/>
          <w:i/>
          <w:sz w:val="18"/>
          <w:szCs w:val="18"/>
        </w:rPr>
      </w:pPr>
      <w:r>
        <w:rPr>
          <w:rFonts w:ascii="Verdana" w:hAnsi="Verdana" w:cs="Calibri"/>
          <w:i/>
          <w:sz w:val="18"/>
          <w:szCs w:val="18"/>
        </w:rPr>
        <w:t xml:space="preserve">     </w:t>
      </w:r>
      <w:r w:rsidR="00A608E2">
        <w:rPr>
          <w:rFonts w:ascii="Verdana" w:hAnsi="Verdana" w:cs="Calibri"/>
          <w:i/>
          <w:sz w:val="18"/>
          <w:szCs w:val="18"/>
        </w:rPr>
        <w:t xml:space="preserve"> </w:t>
      </w:r>
      <w:r w:rsidR="00A608E2" w:rsidRPr="00C97828">
        <w:rPr>
          <w:rFonts w:ascii="Verdana" w:hAnsi="Verdana" w:cs="Calibri"/>
          <w:i/>
          <w:sz w:val="18"/>
          <w:szCs w:val="18"/>
        </w:rPr>
        <w:t xml:space="preserve">* Należy dostosować liczbę wierszy do </w:t>
      </w:r>
      <w:r>
        <w:rPr>
          <w:rFonts w:ascii="Verdana" w:hAnsi="Verdana" w:cs="Calibri"/>
          <w:i/>
          <w:sz w:val="18"/>
          <w:szCs w:val="18"/>
        </w:rPr>
        <w:t>ilości wykazywanych</w:t>
      </w:r>
      <w:r w:rsidR="00E036C5">
        <w:rPr>
          <w:rFonts w:ascii="Verdana" w:hAnsi="Verdana" w:cs="Calibri"/>
          <w:i/>
          <w:sz w:val="18"/>
          <w:szCs w:val="18"/>
        </w:rPr>
        <w:t xml:space="preserve"> usług</w:t>
      </w:r>
    </w:p>
    <w:p w14:paraId="1671F95E" w14:textId="2F1B5297" w:rsidR="00A608E2" w:rsidRPr="00E036C5" w:rsidRDefault="00A608E2" w:rsidP="00E036C5">
      <w:pPr>
        <w:spacing w:before="120"/>
        <w:ind w:left="-284" w:right="-569"/>
        <w:outlineLvl w:val="0"/>
        <w:rPr>
          <w:rFonts w:ascii="Verdana" w:hAnsi="Verdana" w:cs="Calibri"/>
          <w:i/>
          <w:sz w:val="18"/>
          <w:szCs w:val="18"/>
        </w:rPr>
      </w:pPr>
      <w:r>
        <w:rPr>
          <w:rFonts w:ascii="Verdana" w:hAnsi="Verdana" w:cs="Calibri"/>
          <w:i/>
          <w:sz w:val="18"/>
          <w:szCs w:val="18"/>
        </w:rPr>
        <w:t xml:space="preserve">                   </w:t>
      </w:r>
    </w:p>
    <w:p w14:paraId="108DCCF0" w14:textId="77777777" w:rsidR="00E036C5" w:rsidRDefault="00A608E2" w:rsidP="00E036C5">
      <w:pPr>
        <w:spacing w:after="80" w:line="240" w:lineRule="auto"/>
        <w:ind w:right="1131"/>
        <w:rPr>
          <w:rFonts w:ascii="Calibri" w:hAnsi="Calibri" w:cstheme="minorHAnsi"/>
          <w:i/>
          <w:sz w:val="16"/>
          <w:szCs w:val="22"/>
        </w:rPr>
      </w:pPr>
      <w:r w:rsidRPr="00E036C5">
        <w:rPr>
          <w:rFonts w:ascii="Calibri" w:hAnsi="Calibri" w:cstheme="minorHAnsi"/>
          <w:i/>
          <w:sz w:val="16"/>
          <w:szCs w:val="22"/>
        </w:rPr>
        <w:t>......</w:t>
      </w:r>
      <w:r w:rsidR="005A3ECC" w:rsidRPr="00E036C5">
        <w:rPr>
          <w:rFonts w:ascii="Calibri" w:hAnsi="Calibri" w:cstheme="minorHAnsi"/>
          <w:i/>
          <w:sz w:val="16"/>
          <w:szCs w:val="22"/>
        </w:rPr>
        <w:t xml:space="preserve">.............................. </w:t>
      </w:r>
      <w:r w:rsidRPr="00E036C5">
        <w:rPr>
          <w:rFonts w:ascii="Calibri" w:hAnsi="Calibri" w:cstheme="minorHAnsi"/>
          <w:i/>
          <w:sz w:val="16"/>
          <w:szCs w:val="22"/>
        </w:rPr>
        <w:t>dn. .........................</w:t>
      </w:r>
      <w:r w:rsidR="005A1B7B" w:rsidRPr="00E036C5">
        <w:rPr>
          <w:rFonts w:ascii="Calibri" w:hAnsi="Calibri" w:cstheme="minorHAnsi"/>
          <w:i/>
          <w:sz w:val="16"/>
          <w:szCs w:val="22"/>
        </w:rPr>
        <w:t xml:space="preserve">   </w:t>
      </w:r>
    </w:p>
    <w:p w14:paraId="1FD7D54E" w14:textId="6D3B21D5" w:rsidR="005A1B7B" w:rsidRPr="00E036C5" w:rsidRDefault="005A1B7B" w:rsidP="00E036C5">
      <w:pPr>
        <w:spacing w:after="80" w:line="240" w:lineRule="auto"/>
        <w:ind w:right="1131"/>
        <w:rPr>
          <w:rFonts w:ascii="Calibri" w:hAnsi="Calibri" w:cstheme="minorHAnsi"/>
          <w:i/>
          <w:sz w:val="16"/>
          <w:szCs w:val="22"/>
        </w:rPr>
      </w:pPr>
      <w:r>
        <w:rPr>
          <w:rFonts w:ascii="Verdana" w:hAnsi="Verdana" w:cs="Calibri"/>
          <w:sz w:val="18"/>
          <w:szCs w:val="18"/>
        </w:rPr>
        <w:t xml:space="preserve">                        </w:t>
      </w:r>
      <w:r w:rsidR="005A3ECC">
        <w:rPr>
          <w:rFonts w:ascii="Verdana" w:hAnsi="Verdana" w:cs="Calibri"/>
          <w:sz w:val="18"/>
          <w:szCs w:val="18"/>
        </w:rPr>
        <w:t xml:space="preserve">                         </w:t>
      </w:r>
    </w:p>
    <w:p w14:paraId="3126BEFA" w14:textId="77777777" w:rsidR="00E036C5" w:rsidRPr="001325E4" w:rsidRDefault="00E036C5" w:rsidP="00E036C5">
      <w:pPr>
        <w:spacing w:before="120" w:after="120" w:line="276" w:lineRule="auto"/>
        <w:rPr>
          <w:rFonts w:ascii="Verdana" w:hAnsi="Verdana" w:cs="Arial"/>
          <w:i/>
          <w:sz w:val="16"/>
          <w:szCs w:val="16"/>
        </w:rPr>
      </w:pPr>
      <w:r>
        <w:rPr>
          <w:rFonts w:ascii="Verdana" w:hAnsi="Verdana" w:cs="Arial"/>
          <w:sz w:val="16"/>
          <w:szCs w:val="16"/>
        </w:rPr>
        <w:t>……………………</w:t>
      </w:r>
      <w:r w:rsidRPr="001325E4">
        <w:rPr>
          <w:rFonts w:ascii="Verdana" w:hAnsi="Verdana" w:cs="Arial"/>
          <w:sz w:val="16"/>
          <w:szCs w:val="16"/>
        </w:rPr>
        <w:t>……………………………………………………….</w:t>
      </w:r>
    </w:p>
    <w:p w14:paraId="75CACEBF" w14:textId="480B752A" w:rsidR="00E036C5" w:rsidRDefault="00E036C5" w:rsidP="00E036C5">
      <w:pPr>
        <w:spacing w:after="80" w:line="240" w:lineRule="auto"/>
        <w:ind w:right="1131"/>
        <w:rPr>
          <w:rFonts w:ascii="Calibri" w:hAnsi="Calibri" w:cstheme="minorHAnsi"/>
          <w:i/>
          <w:sz w:val="16"/>
          <w:szCs w:val="22"/>
        </w:rPr>
      </w:pPr>
      <w:r w:rsidRPr="003F2EF3">
        <w:rPr>
          <w:rFonts w:ascii="Calibri" w:hAnsi="Calibri" w:cstheme="minorHAnsi"/>
          <w:i/>
          <w:sz w:val="16"/>
          <w:szCs w:val="22"/>
        </w:rPr>
        <w:t>Podpis(-y) osoby(-ób) uprawnionej(-ych) do składania oświadczeń woli w imieniu Wykonawcy</w:t>
      </w:r>
    </w:p>
    <w:p w14:paraId="3EF13F05" w14:textId="5C49F411" w:rsidR="00A608E2" w:rsidRPr="00E036C5" w:rsidRDefault="00E036C5" w:rsidP="00E036C5">
      <w:pPr>
        <w:spacing w:after="200" w:line="276" w:lineRule="auto"/>
        <w:jc w:val="left"/>
        <w:rPr>
          <w:rFonts w:ascii="Calibri" w:hAnsi="Calibri" w:cstheme="minorHAnsi"/>
          <w:i/>
          <w:sz w:val="16"/>
          <w:szCs w:val="22"/>
        </w:rPr>
      </w:pPr>
      <w:r>
        <w:rPr>
          <w:rFonts w:ascii="Calibri" w:hAnsi="Calibri" w:cstheme="minorHAnsi"/>
          <w:i/>
          <w:sz w:val="16"/>
          <w:szCs w:val="22"/>
        </w:rPr>
        <w:br w:type="page"/>
      </w:r>
    </w:p>
    <w:p w14:paraId="6A171718" w14:textId="39AB8AC2" w:rsidR="00A95795" w:rsidRPr="008B5F9F" w:rsidRDefault="00A95795" w:rsidP="00A95795">
      <w:pPr>
        <w:shd w:val="clear" w:color="auto" w:fill="C6D9F1"/>
        <w:tabs>
          <w:tab w:val="left" w:pos="12333"/>
        </w:tabs>
        <w:spacing w:before="120" w:after="120" w:line="24" w:lineRule="atLeast"/>
        <w:ind w:right="312"/>
        <w:jc w:val="right"/>
        <w:rPr>
          <w:rFonts w:ascii="Verdana" w:hAnsi="Verdana" w:cs="Calibri"/>
          <w:b/>
          <w:sz w:val="18"/>
          <w:szCs w:val="18"/>
        </w:rPr>
      </w:pPr>
      <w:r w:rsidRPr="008B5F9F">
        <w:rPr>
          <w:rFonts w:ascii="Verdana" w:hAnsi="Verdana" w:cs="Calibri"/>
          <w:b/>
          <w:sz w:val="18"/>
          <w:szCs w:val="18"/>
        </w:rPr>
        <w:lastRenderedPageBreak/>
        <w:t xml:space="preserve">ZAŁĄCZNIK NR </w:t>
      </w:r>
      <w:r>
        <w:rPr>
          <w:rFonts w:ascii="Verdana" w:hAnsi="Verdana" w:cs="Calibri"/>
          <w:b/>
          <w:sz w:val="18"/>
          <w:szCs w:val="18"/>
        </w:rPr>
        <w:t>4</w:t>
      </w:r>
      <w:r w:rsidRPr="008B5F9F">
        <w:rPr>
          <w:rFonts w:ascii="Verdana" w:hAnsi="Verdana" w:cs="Calibri"/>
          <w:b/>
          <w:sz w:val="18"/>
          <w:szCs w:val="18"/>
        </w:rPr>
        <w:t xml:space="preserve"> DO SWZ</w:t>
      </w:r>
      <w:r>
        <w:rPr>
          <w:rFonts w:ascii="Verdana" w:hAnsi="Verdana" w:cs="Calibri"/>
          <w:b/>
          <w:sz w:val="18"/>
          <w:szCs w:val="18"/>
        </w:rPr>
        <w:t xml:space="preserve">-WYKAZ </w:t>
      </w:r>
      <w:r w:rsidR="00996E07">
        <w:rPr>
          <w:rFonts w:ascii="Verdana" w:hAnsi="Verdana" w:cs="Calibri"/>
          <w:b/>
          <w:sz w:val="18"/>
          <w:szCs w:val="18"/>
        </w:rPr>
        <w:t>OSÓB</w:t>
      </w:r>
    </w:p>
    <w:p w14:paraId="43576E30" w14:textId="7B2E4396" w:rsidR="00924BBC" w:rsidRDefault="00924BBC" w:rsidP="00924BBC">
      <w:pPr>
        <w:spacing w:after="80" w:line="240" w:lineRule="auto"/>
        <w:rPr>
          <w:rFonts w:ascii="Verdana" w:hAnsi="Verdana"/>
          <w:sz w:val="14"/>
          <w:szCs w:val="14"/>
        </w:rPr>
      </w:pPr>
    </w:p>
    <w:tbl>
      <w:tblPr>
        <w:tblStyle w:val="Tabela-Siatka"/>
        <w:tblW w:w="0" w:type="auto"/>
        <w:tblLook w:val="04A0" w:firstRow="1" w:lastRow="0" w:firstColumn="1" w:lastColumn="0" w:noHBand="0" w:noVBand="1"/>
      </w:tblPr>
      <w:tblGrid>
        <w:gridCol w:w="1980"/>
        <w:gridCol w:w="7366"/>
      </w:tblGrid>
      <w:tr w:rsidR="00A95795" w14:paraId="53F35D5F" w14:textId="77777777" w:rsidTr="00336AA1">
        <w:tc>
          <w:tcPr>
            <w:tcW w:w="1980" w:type="dxa"/>
            <w:shd w:val="clear" w:color="auto" w:fill="D9D9D9" w:themeFill="background1" w:themeFillShade="D9"/>
          </w:tcPr>
          <w:p w14:paraId="2615B6FB" w14:textId="77777777" w:rsidR="00A95795" w:rsidRDefault="00A95795" w:rsidP="00336AA1">
            <w:pPr>
              <w:jc w:val="center"/>
              <w:rPr>
                <w:rFonts w:ascii="Verdana" w:hAnsi="Verdana" w:cs="Calibri"/>
                <w:b/>
                <w:sz w:val="18"/>
                <w:szCs w:val="18"/>
              </w:rPr>
            </w:pPr>
          </w:p>
          <w:p w14:paraId="2A197ED8" w14:textId="77777777" w:rsidR="00A95795" w:rsidRDefault="00A95795" w:rsidP="00336AA1">
            <w:pPr>
              <w:jc w:val="center"/>
              <w:rPr>
                <w:rFonts w:ascii="Verdana" w:hAnsi="Verdana" w:cs="Calibri"/>
                <w:b/>
                <w:sz w:val="18"/>
                <w:szCs w:val="18"/>
              </w:rPr>
            </w:pPr>
            <w:r>
              <w:rPr>
                <w:rFonts w:ascii="Verdana" w:hAnsi="Verdana" w:cs="Calibri"/>
                <w:b/>
                <w:sz w:val="18"/>
                <w:szCs w:val="18"/>
              </w:rPr>
              <w:t>Wykonawca</w:t>
            </w:r>
          </w:p>
          <w:p w14:paraId="2F23FF22" w14:textId="77777777" w:rsidR="00A95795" w:rsidRDefault="00A95795" w:rsidP="00336AA1">
            <w:pPr>
              <w:jc w:val="center"/>
              <w:rPr>
                <w:rFonts w:ascii="Verdana" w:hAnsi="Verdana" w:cs="Calibri"/>
                <w:b/>
                <w:sz w:val="18"/>
                <w:szCs w:val="18"/>
              </w:rPr>
            </w:pPr>
            <w:r>
              <w:rPr>
                <w:rFonts w:ascii="Verdana" w:hAnsi="Verdana" w:cs="Calibri"/>
                <w:b/>
                <w:sz w:val="18"/>
                <w:szCs w:val="18"/>
              </w:rPr>
              <w:t>(Nazwa, adres)</w:t>
            </w:r>
          </w:p>
          <w:p w14:paraId="12FF8CF4" w14:textId="77777777" w:rsidR="00A95795" w:rsidRDefault="00A95795" w:rsidP="00336AA1">
            <w:pPr>
              <w:jc w:val="center"/>
              <w:rPr>
                <w:rFonts w:ascii="Verdana" w:hAnsi="Verdana" w:cs="Calibri"/>
                <w:b/>
                <w:sz w:val="18"/>
                <w:szCs w:val="18"/>
              </w:rPr>
            </w:pPr>
          </w:p>
        </w:tc>
        <w:tc>
          <w:tcPr>
            <w:tcW w:w="7366" w:type="dxa"/>
          </w:tcPr>
          <w:p w14:paraId="70CF18B2" w14:textId="77777777" w:rsidR="00A95795" w:rsidRDefault="00A95795" w:rsidP="00336AA1">
            <w:pPr>
              <w:jc w:val="center"/>
              <w:rPr>
                <w:rFonts w:ascii="Verdana" w:hAnsi="Verdana" w:cs="Calibri"/>
                <w:b/>
                <w:sz w:val="18"/>
                <w:szCs w:val="18"/>
              </w:rPr>
            </w:pPr>
          </w:p>
        </w:tc>
      </w:tr>
    </w:tbl>
    <w:p w14:paraId="38E3DD3C" w14:textId="4F9AD4A8" w:rsidR="00A95795" w:rsidRDefault="00A95795" w:rsidP="00924BBC">
      <w:pPr>
        <w:spacing w:after="80" w:line="240" w:lineRule="auto"/>
        <w:rPr>
          <w:rFonts w:ascii="Verdana" w:hAnsi="Verdana"/>
          <w:sz w:val="14"/>
          <w:szCs w:val="14"/>
        </w:rPr>
      </w:pPr>
    </w:p>
    <w:p w14:paraId="01DD1C8F" w14:textId="2E4DE33D" w:rsidR="00A95795" w:rsidRDefault="00A95795" w:rsidP="00924BBC">
      <w:pPr>
        <w:spacing w:after="80" w:line="240" w:lineRule="auto"/>
        <w:rPr>
          <w:rFonts w:ascii="Verdana" w:hAnsi="Verdana"/>
          <w:sz w:val="14"/>
          <w:szCs w:val="14"/>
        </w:rPr>
      </w:pPr>
    </w:p>
    <w:p w14:paraId="7D1374D9" w14:textId="1ADACA6D" w:rsidR="00A95795" w:rsidRDefault="00A95795" w:rsidP="00A95795">
      <w:pPr>
        <w:spacing w:after="80" w:line="240" w:lineRule="auto"/>
        <w:jc w:val="center"/>
        <w:rPr>
          <w:rFonts w:ascii="Verdana" w:hAnsi="Verdana"/>
          <w:b/>
          <w:sz w:val="18"/>
          <w:szCs w:val="18"/>
        </w:rPr>
      </w:pPr>
      <w:r w:rsidRPr="00A95795">
        <w:rPr>
          <w:rFonts w:ascii="Verdana" w:hAnsi="Verdana"/>
          <w:b/>
          <w:sz w:val="18"/>
          <w:szCs w:val="18"/>
        </w:rPr>
        <w:t>WYKAZ OSÓB, KTÓRE BĘDĄ UCZESTNICZYĆ W REALIZ</w:t>
      </w:r>
      <w:r w:rsidR="003E2135">
        <w:rPr>
          <w:rFonts w:ascii="Verdana" w:hAnsi="Verdana"/>
          <w:b/>
          <w:sz w:val="18"/>
          <w:szCs w:val="18"/>
        </w:rPr>
        <w:t>AC</w:t>
      </w:r>
      <w:r w:rsidRPr="00A95795">
        <w:rPr>
          <w:rFonts w:ascii="Verdana" w:hAnsi="Verdana"/>
          <w:b/>
          <w:sz w:val="18"/>
          <w:szCs w:val="18"/>
        </w:rPr>
        <w:t>JI ZAMÓWIENIA</w:t>
      </w:r>
    </w:p>
    <w:p w14:paraId="69FF8E17" w14:textId="4806D62D" w:rsidR="00A95795" w:rsidRDefault="00A95795" w:rsidP="00A95795">
      <w:pPr>
        <w:spacing w:after="80" w:line="240" w:lineRule="auto"/>
        <w:jc w:val="center"/>
        <w:rPr>
          <w:rFonts w:ascii="Verdana" w:hAnsi="Verdana"/>
          <w:b/>
          <w:sz w:val="18"/>
          <w:szCs w:val="18"/>
        </w:rPr>
      </w:pPr>
    </w:p>
    <w:tbl>
      <w:tblPr>
        <w:tblStyle w:val="Tabela-Siatka"/>
        <w:tblW w:w="0" w:type="auto"/>
        <w:tblLook w:val="04A0" w:firstRow="1" w:lastRow="0" w:firstColumn="1" w:lastColumn="0" w:noHBand="0" w:noVBand="1"/>
      </w:tblPr>
      <w:tblGrid>
        <w:gridCol w:w="704"/>
        <w:gridCol w:w="1985"/>
        <w:gridCol w:w="6520"/>
      </w:tblGrid>
      <w:tr w:rsidR="00A95795" w14:paraId="6F948263" w14:textId="77777777" w:rsidTr="00A95795">
        <w:tc>
          <w:tcPr>
            <w:tcW w:w="704" w:type="dxa"/>
            <w:shd w:val="clear" w:color="auto" w:fill="D9D9D9" w:themeFill="background1" w:themeFillShade="D9"/>
          </w:tcPr>
          <w:p w14:paraId="7BBD90D9" w14:textId="013BE606" w:rsidR="00A95795" w:rsidRPr="00A95795" w:rsidRDefault="00A95795" w:rsidP="00A95795">
            <w:pPr>
              <w:spacing w:after="80" w:line="240" w:lineRule="auto"/>
              <w:jc w:val="center"/>
              <w:rPr>
                <w:rFonts w:ascii="Verdana" w:hAnsi="Verdana"/>
                <w:b/>
                <w:sz w:val="16"/>
                <w:szCs w:val="16"/>
              </w:rPr>
            </w:pPr>
            <w:r w:rsidRPr="00A95795">
              <w:rPr>
                <w:rFonts w:ascii="Verdana" w:hAnsi="Verdana"/>
                <w:b/>
                <w:sz w:val="16"/>
                <w:szCs w:val="16"/>
              </w:rPr>
              <w:t>Lp.</w:t>
            </w:r>
          </w:p>
        </w:tc>
        <w:tc>
          <w:tcPr>
            <w:tcW w:w="1985" w:type="dxa"/>
            <w:shd w:val="clear" w:color="auto" w:fill="D9D9D9" w:themeFill="background1" w:themeFillShade="D9"/>
          </w:tcPr>
          <w:p w14:paraId="0DDF714C" w14:textId="065E7C04" w:rsidR="00A95795" w:rsidRPr="00A95795" w:rsidRDefault="00A95795" w:rsidP="00A95795">
            <w:pPr>
              <w:spacing w:after="80" w:line="240" w:lineRule="auto"/>
              <w:jc w:val="center"/>
              <w:rPr>
                <w:rFonts w:ascii="Verdana" w:hAnsi="Verdana"/>
                <w:b/>
                <w:sz w:val="16"/>
                <w:szCs w:val="16"/>
              </w:rPr>
            </w:pPr>
            <w:r w:rsidRPr="00A95795">
              <w:rPr>
                <w:rFonts w:ascii="Verdana" w:hAnsi="Verdana"/>
                <w:b/>
                <w:sz w:val="16"/>
                <w:szCs w:val="16"/>
              </w:rPr>
              <w:t>Imię i nazwisko/</w:t>
            </w:r>
          </w:p>
          <w:p w14:paraId="326ACD8B" w14:textId="1B208736" w:rsidR="00A95795" w:rsidRPr="00A95795" w:rsidRDefault="00A95795" w:rsidP="00A95795">
            <w:pPr>
              <w:spacing w:after="80" w:line="240" w:lineRule="auto"/>
              <w:jc w:val="center"/>
              <w:rPr>
                <w:rFonts w:ascii="Verdana" w:hAnsi="Verdana"/>
                <w:b/>
                <w:sz w:val="16"/>
                <w:szCs w:val="16"/>
              </w:rPr>
            </w:pPr>
            <w:r w:rsidRPr="00A95795">
              <w:rPr>
                <w:rFonts w:ascii="Verdana" w:hAnsi="Verdana"/>
                <w:b/>
                <w:sz w:val="16"/>
                <w:szCs w:val="16"/>
              </w:rPr>
              <w:t>rola przy realizacji zamówienia</w:t>
            </w:r>
          </w:p>
        </w:tc>
        <w:tc>
          <w:tcPr>
            <w:tcW w:w="6520" w:type="dxa"/>
            <w:shd w:val="clear" w:color="auto" w:fill="D9D9D9" w:themeFill="background1" w:themeFillShade="D9"/>
          </w:tcPr>
          <w:p w14:paraId="465C18F3" w14:textId="4DD488B3" w:rsidR="00A95795" w:rsidRPr="00A95795" w:rsidRDefault="00A95795" w:rsidP="00A95795">
            <w:pPr>
              <w:spacing w:after="80" w:line="240" w:lineRule="auto"/>
              <w:jc w:val="center"/>
              <w:rPr>
                <w:rFonts w:ascii="Verdana" w:hAnsi="Verdana"/>
                <w:b/>
                <w:sz w:val="16"/>
                <w:szCs w:val="16"/>
              </w:rPr>
            </w:pPr>
            <w:r w:rsidRPr="00A95795">
              <w:rPr>
                <w:rFonts w:ascii="Verdana" w:hAnsi="Verdana"/>
                <w:b/>
                <w:sz w:val="16"/>
                <w:szCs w:val="16"/>
              </w:rPr>
              <w:t>Opis posiadanych kwalifikacji i doświadczenia*</w:t>
            </w:r>
          </w:p>
        </w:tc>
      </w:tr>
      <w:tr w:rsidR="00A95795" w14:paraId="34E1404D" w14:textId="77777777" w:rsidTr="00A95795">
        <w:tc>
          <w:tcPr>
            <w:tcW w:w="704" w:type="dxa"/>
          </w:tcPr>
          <w:p w14:paraId="2F5B095A" w14:textId="675690DB" w:rsidR="00A95795" w:rsidRPr="00230B94" w:rsidRDefault="00A95795" w:rsidP="00A95795">
            <w:pPr>
              <w:spacing w:after="80" w:line="240" w:lineRule="auto"/>
              <w:jc w:val="center"/>
              <w:rPr>
                <w:rFonts w:ascii="Verdana" w:hAnsi="Verdana"/>
                <w:sz w:val="16"/>
                <w:szCs w:val="16"/>
              </w:rPr>
            </w:pPr>
            <w:r w:rsidRPr="00230B94">
              <w:rPr>
                <w:rFonts w:ascii="Verdana" w:hAnsi="Verdana"/>
                <w:sz w:val="16"/>
                <w:szCs w:val="16"/>
              </w:rPr>
              <w:t>1</w:t>
            </w:r>
          </w:p>
        </w:tc>
        <w:tc>
          <w:tcPr>
            <w:tcW w:w="1985" w:type="dxa"/>
          </w:tcPr>
          <w:p w14:paraId="52827F10" w14:textId="77777777" w:rsidR="00A95795" w:rsidRPr="00A95795" w:rsidRDefault="00A95795" w:rsidP="00A95795">
            <w:pPr>
              <w:spacing w:after="80" w:line="240" w:lineRule="auto"/>
              <w:jc w:val="center"/>
              <w:rPr>
                <w:rFonts w:ascii="Verdana" w:hAnsi="Verdana"/>
                <w:b/>
                <w:sz w:val="16"/>
                <w:szCs w:val="16"/>
              </w:rPr>
            </w:pPr>
          </w:p>
        </w:tc>
        <w:tc>
          <w:tcPr>
            <w:tcW w:w="6520" w:type="dxa"/>
          </w:tcPr>
          <w:p w14:paraId="73515995" w14:textId="77777777" w:rsidR="00A95795" w:rsidRPr="00A95795" w:rsidRDefault="00A95795" w:rsidP="00A95795">
            <w:pPr>
              <w:spacing w:after="80" w:line="240" w:lineRule="auto"/>
              <w:jc w:val="center"/>
              <w:rPr>
                <w:rFonts w:ascii="Verdana" w:hAnsi="Verdana"/>
                <w:b/>
                <w:sz w:val="16"/>
                <w:szCs w:val="16"/>
              </w:rPr>
            </w:pPr>
          </w:p>
        </w:tc>
      </w:tr>
      <w:tr w:rsidR="00A95795" w14:paraId="4D8C5551" w14:textId="77777777" w:rsidTr="00A95795">
        <w:tc>
          <w:tcPr>
            <w:tcW w:w="704" w:type="dxa"/>
          </w:tcPr>
          <w:p w14:paraId="406C9833" w14:textId="69BC4558" w:rsidR="00A95795" w:rsidRPr="00230B94" w:rsidRDefault="00A95795" w:rsidP="00A95795">
            <w:pPr>
              <w:spacing w:after="80" w:line="240" w:lineRule="auto"/>
              <w:jc w:val="center"/>
              <w:rPr>
                <w:rFonts w:ascii="Verdana" w:hAnsi="Verdana"/>
                <w:sz w:val="16"/>
                <w:szCs w:val="16"/>
              </w:rPr>
            </w:pPr>
            <w:r w:rsidRPr="00230B94">
              <w:rPr>
                <w:rFonts w:ascii="Verdana" w:hAnsi="Verdana"/>
                <w:sz w:val="16"/>
                <w:szCs w:val="16"/>
              </w:rPr>
              <w:t>2</w:t>
            </w:r>
          </w:p>
        </w:tc>
        <w:tc>
          <w:tcPr>
            <w:tcW w:w="1985" w:type="dxa"/>
          </w:tcPr>
          <w:p w14:paraId="2117A848" w14:textId="77777777" w:rsidR="00A95795" w:rsidRPr="00A95795" w:rsidRDefault="00A95795" w:rsidP="00A95795">
            <w:pPr>
              <w:spacing w:after="80" w:line="240" w:lineRule="auto"/>
              <w:jc w:val="center"/>
              <w:rPr>
                <w:rFonts w:ascii="Verdana" w:hAnsi="Verdana"/>
                <w:b/>
                <w:sz w:val="16"/>
                <w:szCs w:val="16"/>
              </w:rPr>
            </w:pPr>
          </w:p>
        </w:tc>
        <w:tc>
          <w:tcPr>
            <w:tcW w:w="6520" w:type="dxa"/>
          </w:tcPr>
          <w:p w14:paraId="239F9E23" w14:textId="77777777" w:rsidR="00A95795" w:rsidRPr="00A95795" w:rsidRDefault="00A95795" w:rsidP="00A95795">
            <w:pPr>
              <w:spacing w:after="80" w:line="240" w:lineRule="auto"/>
              <w:jc w:val="center"/>
              <w:rPr>
                <w:rFonts w:ascii="Verdana" w:hAnsi="Verdana"/>
                <w:b/>
                <w:sz w:val="16"/>
                <w:szCs w:val="16"/>
              </w:rPr>
            </w:pPr>
          </w:p>
        </w:tc>
      </w:tr>
      <w:tr w:rsidR="00A95795" w14:paraId="336527C8" w14:textId="77777777" w:rsidTr="00A95795">
        <w:tc>
          <w:tcPr>
            <w:tcW w:w="704" w:type="dxa"/>
          </w:tcPr>
          <w:p w14:paraId="34368414" w14:textId="041FE7BF" w:rsidR="00A95795" w:rsidRPr="00A95795" w:rsidRDefault="00A95795" w:rsidP="00A95795">
            <w:pPr>
              <w:spacing w:after="80" w:line="240" w:lineRule="auto"/>
              <w:jc w:val="center"/>
              <w:rPr>
                <w:rFonts w:ascii="Verdana" w:hAnsi="Verdana"/>
                <w:b/>
                <w:sz w:val="16"/>
                <w:szCs w:val="16"/>
              </w:rPr>
            </w:pPr>
            <w:r w:rsidRPr="00A95795">
              <w:rPr>
                <w:rFonts w:ascii="Verdana" w:hAnsi="Verdana"/>
                <w:b/>
                <w:sz w:val="16"/>
                <w:szCs w:val="16"/>
              </w:rPr>
              <w:t>…</w:t>
            </w:r>
          </w:p>
        </w:tc>
        <w:tc>
          <w:tcPr>
            <w:tcW w:w="1985" w:type="dxa"/>
          </w:tcPr>
          <w:p w14:paraId="2A75D400" w14:textId="77777777" w:rsidR="00A95795" w:rsidRPr="00A95795" w:rsidRDefault="00A95795" w:rsidP="00A95795">
            <w:pPr>
              <w:spacing w:after="80" w:line="240" w:lineRule="auto"/>
              <w:jc w:val="center"/>
              <w:rPr>
                <w:rFonts w:ascii="Verdana" w:hAnsi="Verdana"/>
                <w:b/>
                <w:sz w:val="16"/>
                <w:szCs w:val="16"/>
              </w:rPr>
            </w:pPr>
          </w:p>
        </w:tc>
        <w:tc>
          <w:tcPr>
            <w:tcW w:w="6520" w:type="dxa"/>
          </w:tcPr>
          <w:p w14:paraId="0552CA96" w14:textId="77777777" w:rsidR="00A95795" w:rsidRPr="00A95795" w:rsidRDefault="00A95795" w:rsidP="00A95795">
            <w:pPr>
              <w:spacing w:after="80" w:line="240" w:lineRule="auto"/>
              <w:jc w:val="center"/>
              <w:rPr>
                <w:rFonts w:ascii="Verdana" w:hAnsi="Verdana"/>
                <w:b/>
                <w:sz w:val="16"/>
                <w:szCs w:val="16"/>
              </w:rPr>
            </w:pPr>
          </w:p>
        </w:tc>
      </w:tr>
    </w:tbl>
    <w:p w14:paraId="49536912" w14:textId="77777777" w:rsidR="00A95795" w:rsidRPr="00A95795" w:rsidRDefault="00A95795" w:rsidP="00A95795">
      <w:pPr>
        <w:spacing w:after="80" w:line="240" w:lineRule="auto"/>
        <w:jc w:val="center"/>
        <w:rPr>
          <w:rFonts w:ascii="Verdana" w:hAnsi="Verdana"/>
          <w:b/>
          <w:sz w:val="18"/>
          <w:szCs w:val="18"/>
        </w:rPr>
      </w:pPr>
    </w:p>
    <w:p w14:paraId="2B042D41" w14:textId="4CF884BA" w:rsidR="00A95795" w:rsidRPr="00A95795" w:rsidRDefault="00A95795" w:rsidP="00924BBC">
      <w:pPr>
        <w:spacing w:after="80" w:line="240" w:lineRule="auto"/>
        <w:rPr>
          <w:rFonts w:ascii="Verdana" w:hAnsi="Verdana"/>
          <w:sz w:val="18"/>
          <w:szCs w:val="18"/>
        </w:rPr>
      </w:pPr>
      <w:r w:rsidRPr="00A95795">
        <w:rPr>
          <w:rFonts w:ascii="Verdana" w:hAnsi="Verdana"/>
          <w:sz w:val="18"/>
          <w:szCs w:val="18"/>
        </w:rPr>
        <w:t>Wykonawca ubiegający się realizacje zamówienia powinien dysponować minimum jedna osobą dedykowaną do pełnienia funkcji serwisanta i konsultanta, która powinna posiadać następujące kompetencje:</w:t>
      </w:r>
    </w:p>
    <w:p w14:paraId="2191CEC5" w14:textId="617D9FD7" w:rsidR="00A95795" w:rsidRDefault="00A95795" w:rsidP="00924BBC">
      <w:pPr>
        <w:spacing w:after="80" w:line="240" w:lineRule="auto"/>
        <w:rPr>
          <w:rFonts w:ascii="Verdana" w:hAnsi="Verdana"/>
          <w:sz w:val="14"/>
          <w:szCs w:val="14"/>
        </w:rPr>
      </w:pPr>
    </w:p>
    <w:p w14:paraId="047F2C10" w14:textId="19DEE6EB" w:rsidR="00A95795" w:rsidRPr="00A95795" w:rsidRDefault="003E2135" w:rsidP="00A95795">
      <w:pPr>
        <w:pStyle w:val="Akapitzlist"/>
        <w:numPr>
          <w:ilvl w:val="0"/>
          <w:numId w:val="42"/>
        </w:numPr>
        <w:tabs>
          <w:tab w:val="left" w:pos="851"/>
          <w:tab w:val="left" w:pos="3686"/>
        </w:tabs>
        <w:spacing w:before="120" w:after="120" w:line="276" w:lineRule="auto"/>
        <w:ind w:left="426" w:right="23"/>
        <w:contextualSpacing w:val="0"/>
        <w:outlineLvl w:val="0"/>
        <w:rPr>
          <w:rFonts w:ascii="Verdana" w:hAnsi="Verdana" w:cstheme="minorHAnsi"/>
          <w:bCs/>
          <w:sz w:val="18"/>
          <w:szCs w:val="18"/>
        </w:rPr>
      </w:pPr>
      <w:r w:rsidRPr="003E2135">
        <w:rPr>
          <w:rFonts w:ascii="Verdana" w:hAnsi="Verdana" w:cstheme="minorHAnsi"/>
          <w:sz w:val="18"/>
          <w:szCs w:val="18"/>
        </w:rPr>
        <w:t>wiedzę w zakresie administrowania platformy telekomunikacyjnej FreePBX</w:t>
      </w:r>
      <w:r w:rsidR="00CD43DC">
        <w:rPr>
          <w:rFonts w:ascii="Verdana" w:hAnsi="Verdana" w:cstheme="minorHAnsi"/>
          <w:sz w:val="18"/>
          <w:szCs w:val="18"/>
        </w:rPr>
        <w:t xml:space="preserve"> niezbędną do realizacji przedmiotu zamówienia</w:t>
      </w:r>
      <w:r w:rsidRPr="003E2135">
        <w:rPr>
          <w:rFonts w:ascii="Verdana" w:hAnsi="Verdana" w:cstheme="minorHAnsi"/>
          <w:sz w:val="18"/>
          <w:szCs w:val="18"/>
        </w:rPr>
        <w:t>.</w:t>
      </w:r>
    </w:p>
    <w:p w14:paraId="1DCA1644" w14:textId="2AD5D51A" w:rsidR="00A95795" w:rsidRPr="00A95795" w:rsidRDefault="003E2135" w:rsidP="00A95795">
      <w:pPr>
        <w:pStyle w:val="Akapitzlist"/>
        <w:numPr>
          <w:ilvl w:val="0"/>
          <w:numId w:val="42"/>
        </w:numPr>
        <w:tabs>
          <w:tab w:val="left" w:pos="851"/>
          <w:tab w:val="left" w:pos="3686"/>
        </w:tabs>
        <w:spacing w:before="120" w:after="120" w:line="276" w:lineRule="auto"/>
        <w:ind w:left="426" w:right="23"/>
        <w:contextualSpacing w:val="0"/>
        <w:outlineLvl w:val="0"/>
        <w:rPr>
          <w:rFonts w:ascii="Verdana" w:hAnsi="Verdana" w:cstheme="minorHAnsi"/>
          <w:bCs/>
          <w:sz w:val="18"/>
          <w:szCs w:val="18"/>
        </w:rPr>
      </w:pPr>
      <w:r w:rsidRPr="003E2135">
        <w:rPr>
          <w:rFonts w:ascii="Verdana" w:hAnsi="Verdana" w:cstheme="minorHAnsi"/>
          <w:sz w:val="18"/>
          <w:szCs w:val="18"/>
        </w:rPr>
        <w:t>wiedzę w zakresie konfigurowania połączeń do operatorów telekomunikacyjnych za pomocą standardowych protokołów telekomunikacyjnych, w tym DSS1, Qsig, SIP-Trunk</w:t>
      </w:r>
      <w:r>
        <w:rPr>
          <w:rFonts w:ascii="Verdana" w:hAnsi="Verdana" w:cstheme="minorHAnsi"/>
          <w:sz w:val="18"/>
          <w:szCs w:val="18"/>
        </w:rPr>
        <w:t>.</w:t>
      </w:r>
    </w:p>
    <w:p w14:paraId="5900468E" w14:textId="77777777" w:rsidR="00A95795" w:rsidRPr="00A95795" w:rsidRDefault="00A95795" w:rsidP="00A95795">
      <w:pPr>
        <w:pStyle w:val="Akapitzlist"/>
        <w:numPr>
          <w:ilvl w:val="0"/>
          <w:numId w:val="42"/>
        </w:numPr>
        <w:tabs>
          <w:tab w:val="left" w:pos="851"/>
          <w:tab w:val="left" w:pos="3686"/>
        </w:tabs>
        <w:spacing w:before="120" w:after="120" w:line="276" w:lineRule="auto"/>
        <w:ind w:left="426" w:right="23"/>
        <w:contextualSpacing w:val="0"/>
        <w:outlineLvl w:val="0"/>
        <w:rPr>
          <w:rFonts w:ascii="Verdana" w:hAnsi="Verdana" w:cstheme="minorHAnsi"/>
          <w:bCs/>
          <w:sz w:val="18"/>
          <w:szCs w:val="18"/>
        </w:rPr>
      </w:pPr>
      <w:r w:rsidRPr="00A95795">
        <w:rPr>
          <w:rFonts w:ascii="Verdana" w:hAnsi="Verdana" w:cstheme="minorHAnsi"/>
          <w:sz w:val="18"/>
          <w:szCs w:val="18"/>
        </w:rPr>
        <w:t>znajomość środowiska Windows Server (LDAP, AD),</w:t>
      </w:r>
    </w:p>
    <w:p w14:paraId="2B69F5EA" w14:textId="64E6B114" w:rsidR="00A95795" w:rsidRDefault="00A95795" w:rsidP="00924BBC">
      <w:pPr>
        <w:spacing w:after="80" w:line="240" w:lineRule="auto"/>
        <w:rPr>
          <w:rFonts w:ascii="Verdana" w:hAnsi="Verdana"/>
          <w:sz w:val="14"/>
          <w:szCs w:val="14"/>
        </w:rPr>
      </w:pPr>
    </w:p>
    <w:p w14:paraId="012436F8" w14:textId="11447369" w:rsidR="00A95795" w:rsidRDefault="00A95795" w:rsidP="00924BBC">
      <w:pPr>
        <w:spacing w:after="80" w:line="240" w:lineRule="auto"/>
        <w:rPr>
          <w:rFonts w:ascii="Verdana" w:hAnsi="Verdana"/>
          <w:sz w:val="18"/>
          <w:szCs w:val="18"/>
        </w:rPr>
      </w:pPr>
      <w:r w:rsidRPr="00A95795">
        <w:rPr>
          <w:rFonts w:ascii="Verdana" w:hAnsi="Verdana"/>
          <w:sz w:val="18"/>
          <w:szCs w:val="18"/>
        </w:rPr>
        <w:t>*Opis powinien obejmować</w:t>
      </w:r>
    </w:p>
    <w:p w14:paraId="0A0C2E4F" w14:textId="45810A28" w:rsidR="00A95795" w:rsidRDefault="00A95795" w:rsidP="00924BBC">
      <w:pPr>
        <w:spacing w:after="80" w:line="240" w:lineRule="auto"/>
        <w:rPr>
          <w:rFonts w:ascii="Verdana" w:hAnsi="Verdana"/>
          <w:sz w:val="18"/>
          <w:szCs w:val="18"/>
        </w:rPr>
      </w:pPr>
      <w:r>
        <w:rPr>
          <w:rFonts w:ascii="Verdana" w:hAnsi="Verdana"/>
          <w:sz w:val="18"/>
          <w:szCs w:val="18"/>
        </w:rPr>
        <w:t>- posiadane doświadczenie/kompetencje</w:t>
      </w:r>
    </w:p>
    <w:p w14:paraId="026F83F7" w14:textId="6F88088C" w:rsidR="00A95795" w:rsidRDefault="00A95795" w:rsidP="00924BBC">
      <w:pPr>
        <w:spacing w:after="80" w:line="240" w:lineRule="auto"/>
        <w:rPr>
          <w:rFonts w:ascii="Verdana" w:hAnsi="Verdana"/>
          <w:sz w:val="18"/>
          <w:szCs w:val="18"/>
        </w:rPr>
      </w:pPr>
      <w:r>
        <w:rPr>
          <w:rFonts w:ascii="Verdana" w:hAnsi="Verdana"/>
          <w:sz w:val="18"/>
          <w:szCs w:val="18"/>
        </w:rPr>
        <w:t>- posiadane certyfikaty</w:t>
      </w:r>
    </w:p>
    <w:p w14:paraId="50BCD640" w14:textId="0D90E448" w:rsidR="00A95795" w:rsidRDefault="00A95795" w:rsidP="00924BBC">
      <w:pPr>
        <w:spacing w:after="80" w:line="240" w:lineRule="auto"/>
        <w:rPr>
          <w:rFonts w:ascii="Verdana" w:hAnsi="Verdana"/>
          <w:sz w:val="18"/>
          <w:szCs w:val="18"/>
        </w:rPr>
      </w:pPr>
      <w:r>
        <w:rPr>
          <w:rFonts w:ascii="Verdana" w:hAnsi="Verdana"/>
          <w:sz w:val="18"/>
          <w:szCs w:val="18"/>
        </w:rPr>
        <w:t>- poświadczenie o przeszkoleniu</w:t>
      </w:r>
    </w:p>
    <w:p w14:paraId="0A92584E" w14:textId="3BCCC26C" w:rsidR="00A95795" w:rsidRDefault="00A95795" w:rsidP="00924BBC">
      <w:pPr>
        <w:spacing w:after="80" w:line="240" w:lineRule="auto"/>
        <w:rPr>
          <w:rFonts w:ascii="Verdana" w:hAnsi="Verdana"/>
          <w:sz w:val="18"/>
          <w:szCs w:val="18"/>
        </w:rPr>
      </w:pPr>
    </w:p>
    <w:p w14:paraId="394B7417" w14:textId="11B05DDF" w:rsidR="00A95795" w:rsidRPr="00A95795" w:rsidRDefault="00A95795" w:rsidP="00924BBC">
      <w:pPr>
        <w:spacing w:after="80" w:line="240" w:lineRule="auto"/>
        <w:rPr>
          <w:rFonts w:ascii="Verdana" w:hAnsi="Verdana"/>
          <w:sz w:val="18"/>
          <w:szCs w:val="18"/>
        </w:rPr>
      </w:pPr>
      <w:r>
        <w:rPr>
          <w:rFonts w:ascii="Verdana" w:hAnsi="Verdana"/>
          <w:sz w:val="18"/>
          <w:szCs w:val="18"/>
        </w:rPr>
        <w:t xml:space="preserve">Dopełniliśmy </w:t>
      </w:r>
      <w:r w:rsidRPr="00A95795">
        <w:rPr>
          <w:rFonts w:ascii="Verdana" w:hAnsi="Verdana"/>
          <w:sz w:val="18"/>
          <w:szCs w:val="18"/>
        </w:rPr>
        <w:t>wszelkich obowiązków w stosunku do osób, których dane przekazujemy oraz w stosunku do Zamawiającego wynikających z przepisów o ochronie danych osobowych i przepisów RODO.</w:t>
      </w:r>
    </w:p>
    <w:p w14:paraId="7665DA6B" w14:textId="5467264E" w:rsidR="00A95795" w:rsidRDefault="00A95795" w:rsidP="00924BBC">
      <w:pPr>
        <w:spacing w:after="80" w:line="240" w:lineRule="auto"/>
        <w:rPr>
          <w:rFonts w:ascii="Verdana" w:hAnsi="Verdana"/>
          <w:sz w:val="14"/>
          <w:szCs w:val="14"/>
        </w:rPr>
      </w:pPr>
    </w:p>
    <w:p w14:paraId="4019650C" w14:textId="77777777" w:rsidR="00A95795" w:rsidRDefault="00A95795" w:rsidP="00A95795">
      <w:pPr>
        <w:spacing w:after="80" w:line="240" w:lineRule="auto"/>
        <w:ind w:right="1131"/>
        <w:rPr>
          <w:rFonts w:ascii="Calibri" w:hAnsi="Calibri" w:cstheme="minorHAnsi"/>
          <w:i/>
          <w:sz w:val="16"/>
          <w:szCs w:val="22"/>
        </w:rPr>
      </w:pPr>
      <w:r w:rsidRPr="00E036C5">
        <w:rPr>
          <w:rFonts w:ascii="Calibri" w:hAnsi="Calibri" w:cstheme="minorHAnsi"/>
          <w:i/>
          <w:sz w:val="16"/>
          <w:szCs w:val="22"/>
        </w:rPr>
        <w:t xml:space="preserve">.................................... dn. .........................   </w:t>
      </w:r>
    </w:p>
    <w:p w14:paraId="294643A5" w14:textId="77777777" w:rsidR="00A95795" w:rsidRPr="00E036C5" w:rsidRDefault="00A95795" w:rsidP="00A95795">
      <w:pPr>
        <w:spacing w:after="80" w:line="240" w:lineRule="auto"/>
        <w:ind w:right="1131"/>
        <w:rPr>
          <w:rFonts w:ascii="Calibri" w:hAnsi="Calibri" w:cstheme="minorHAnsi"/>
          <w:i/>
          <w:sz w:val="16"/>
          <w:szCs w:val="22"/>
        </w:rPr>
      </w:pPr>
      <w:r>
        <w:rPr>
          <w:rFonts w:ascii="Verdana" w:hAnsi="Verdana" w:cs="Calibri"/>
          <w:sz w:val="18"/>
          <w:szCs w:val="18"/>
        </w:rPr>
        <w:t xml:space="preserve">                                                 </w:t>
      </w:r>
    </w:p>
    <w:p w14:paraId="079DD2F5" w14:textId="77777777" w:rsidR="00A95795" w:rsidRPr="001325E4" w:rsidRDefault="00A95795" w:rsidP="00A95795">
      <w:pPr>
        <w:spacing w:before="120" w:after="120" w:line="276" w:lineRule="auto"/>
        <w:rPr>
          <w:rFonts w:ascii="Verdana" w:hAnsi="Verdana" w:cs="Arial"/>
          <w:i/>
          <w:sz w:val="16"/>
          <w:szCs w:val="16"/>
        </w:rPr>
      </w:pPr>
      <w:r>
        <w:rPr>
          <w:rFonts w:ascii="Verdana" w:hAnsi="Verdana" w:cs="Arial"/>
          <w:sz w:val="16"/>
          <w:szCs w:val="16"/>
        </w:rPr>
        <w:t>……………………</w:t>
      </w:r>
      <w:r w:rsidRPr="001325E4">
        <w:rPr>
          <w:rFonts w:ascii="Verdana" w:hAnsi="Verdana" w:cs="Arial"/>
          <w:sz w:val="16"/>
          <w:szCs w:val="16"/>
        </w:rPr>
        <w:t>……………………………………………………….</w:t>
      </w:r>
    </w:p>
    <w:p w14:paraId="4CB2B574" w14:textId="77777777" w:rsidR="00A95795" w:rsidRDefault="00A95795" w:rsidP="00A95795">
      <w:pPr>
        <w:spacing w:after="80" w:line="240" w:lineRule="auto"/>
        <w:ind w:right="1131"/>
        <w:rPr>
          <w:rFonts w:ascii="Calibri" w:hAnsi="Calibri" w:cstheme="minorHAnsi"/>
          <w:i/>
          <w:sz w:val="16"/>
          <w:szCs w:val="22"/>
        </w:rPr>
      </w:pPr>
      <w:r w:rsidRPr="003F2EF3">
        <w:rPr>
          <w:rFonts w:ascii="Calibri" w:hAnsi="Calibri" w:cstheme="minorHAnsi"/>
          <w:i/>
          <w:sz w:val="16"/>
          <w:szCs w:val="22"/>
        </w:rPr>
        <w:t>Podpis(-y) osoby(-ób) uprawnionej(-ych) do składania oświadczeń woli w imieniu Wykonawcy</w:t>
      </w:r>
    </w:p>
    <w:p w14:paraId="14355C86" w14:textId="3D6DE8B2" w:rsidR="00AD225B" w:rsidRDefault="00AD225B">
      <w:pPr>
        <w:spacing w:after="200" w:line="276" w:lineRule="auto"/>
        <w:jc w:val="left"/>
        <w:rPr>
          <w:rFonts w:ascii="Verdana" w:hAnsi="Verdana"/>
          <w:sz w:val="14"/>
          <w:szCs w:val="14"/>
        </w:rPr>
      </w:pPr>
      <w:r>
        <w:rPr>
          <w:rFonts w:ascii="Verdana" w:hAnsi="Verdana"/>
          <w:sz w:val="14"/>
          <w:szCs w:val="14"/>
        </w:rPr>
        <w:br w:type="page"/>
      </w:r>
    </w:p>
    <w:p w14:paraId="3C84DC5E" w14:textId="77777777" w:rsidR="00A95795" w:rsidRDefault="00A95795" w:rsidP="00924BBC">
      <w:pPr>
        <w:spacing w:after="80" w:line="240" w:lineRule="auto"/>
        <w:rPr>
          <w:rFonts w:ascii="Verdana" w:hAnsi="Verdana"/>
          <w:sz w:val="14"/>
          <w:szCs w:val="14"/>
        </w:rPr>
      </w:pPr>
    </w:p>
    <w:p w14:paraId="6BFC0D6A" w14:textId="77777777" w:rsidR="00A95795" w:rsidRDefault="00A95795" w:rsidP="00924BBC">
      <w:pPr>
        <w:spacing w:after="80" w:line="240" w:lineRule="auto"/>
        <w:rPr>
          <w:rFonts w:ascii="Verdana" w:hAnsi="Verdana"/>
          <w:sz w:val="14"/>
          <w:szCs w:val="14"/>
        </w:rPr>
      </w:pPr>
    </w:p>
    <w:p w14:paraId="4B2AFA78" w14:textId="00A61368" w:rsidR="00521440" w:rsidRPr="008B5F9F" w:rsidRDefault="00521440" w:rsidP="00521440">
      <w:pPr>
        <w:shd w:val="clear" w:color="auto" w:fill="C6D9F1"/>
        <w:spacing w:before="120" w:after="120" w:line="24" w:lineRule="atLeast"/>
        <w:ind w:right="312"/>
        <w:jc w:val="right"/>
        <w:rPr>
          <w:rFonts w:ascii="Verdana" w:hAnsi="Verdana" w:cs="Calibri"/>
          <w:b/>
          <w:sz w:val="18"/>
          <w:szCs w:val="18"/>
        </w:rPr>
      </w:pPr>
      <w:r w:rsidRPr="008B5F9F">
        <w:rPr>
          <w:rFonts w:ascii="Verdana" w:hAnsi="Verdana" w:cs="Calibri"/>
          <w:b/>
          <w:sz w:val="18"/>
          <w:szCs w:val="18"/>
        </w:rPr>
        <w:t xml:space="preserve">ZAŁĄCZNIK NR </w:t>
      </w:r>
      <w:r w:rsidR="00E4668D">
        <w:rPr>
          <w:rFonts w:ascii="Verdana" w:hAnsi="Verdana" w:cs="Calibri"/>
          <w:b/>
          <w:sz w:val="18"/>
          <w:szCs w:val="18"/>
        </w:rPr>
        <w:t>6</w:t>
      </w:r>
      <w:r w:rsidRPr="008B5F9F">
        <w:rPr>
          <w:rFonts w:ascii="Verdana" w:hAnsi="Verdana" w:cs="Calibri"/>
          <w:b/>
          <w:sz w:val="18"/>
          <w:szCs w:val="18"/>
        </w:rPr>
        <w:t xml:space="preserve"> DO SWZ</w:t>
      </w:r>
      <w:r>
        <w:rPr>
          <w:rFonts w:ascii="Verdana" w:hAnsi="Verdana" w:cs="Calibri"/>
          <w:b/>
          <w:sz w:val="18"/>
          <w:szCs w:val="18"/>
        </w:rPr>
        <w:br/>
      </w:r>
      <w:r w:rsidR="007E286D">
        <w:rPr>
          <w:rFonts w:ascii="Verdana" w:hAnsi="Verdana" w:cs="Calibri"/>
          <w:b/>
          <w:sz w:val="18"/>
          <w:szCs w:val="18"/>
        </w:rPr>
        <w:t>-</w:t>
      </w:r>
      <w:r w:rsidRPr="00521440">
        <w:rPr>
          <w:rFonts w:ascii="Verdana" w:hAnsi="Verdana" w:cs="Calibri"/>
          <w:b/>
          <w:sz w:val="18"/>
          <w:szCs w:val="18"/>
        </w:rPr>
        <w:t>WZÓR ANKIETY DOTYCZĄCEJ WERYFIKACJI PODMIOTU KTÓREMU MA ZOSTAĆ POWIERZONE PRZETWARZANIE DANYCH OSOBOWYCH</w:t>
      </w:r>
    </w:p>
    <w:p w14:paraId="4AD797B3" w14:textId="01C13AD5" w:rsidR="00521440" w:rsidRDefault="00521440" w:rsidP="00521440">
      <w:pPr>
        <w:autoSpaceDE w:val="0"/>
        <w:autoSpaceDN w:val="0"/>
        <w:adjustRightInd w:val="0"/>
        <w:spacing w:line="276" w:lineRule="auto"/>
        <w:jc w:val="center"/>
        <w:rPr>
          <w:rFonts w:ascii="Verdana" w:hAnsi="Verdana" w:cstheme="minorHAnsi"/>
          <w:sz w:val="18"/>
          <w:szCs w:val="18"/>
        </w:rPr>
      </w:pPr>
    </w:p>
    <w:p w14:paraId="0ED98B64" w14:textId="6F89EB23" w:rsidR="00521440" w:rsidRPr="005F1107" w:rsidRDefault="00521440" w:rsidP="00521440">
      <w:pPr>
        <w:autoSpaceDE w:val="0"/>
        <w:autoSpaceDN w:val="0"/>
        <w:adjustRightInd w:val="0"/>
        <w:spacing w:line="276" w:lineRule="auto"/>
        <w:jc w:val="center"/>
        <w:rPr>
          <w:rFonts w:ascii="Verdana" w:hAnsi="Verdana" w:cstheme="minorHAnsi"/>
          <w:sz w:val="18"/>
          <w:szCs w:val="18"/>
        </w:rPr>
      </w:pPr>
      <w:r>
        <w:rPr>
          <w:rFonts w:ascii="Verdana" w:hAnsi="Verdana" w:cstheme="minorHAnsi"/>
          <w:sz w:val="18"/>
          <w:szCs w:val="18"/>
        </w:rPr>
        <w:t>WZÓR ANKIETY</w:t>
      </w:r>
      <w:r>
        <w:rPr>
          <w:rFonts w:ascii="Verdana" w:hAnsi="Verdana" w:cstheme="minorHAnsi"/>
          <w:sz w:val="18"/>
          <w:szCs w:val="18"/>
        </w:rPr>
        <w:br/>
      </w:r>
      <w:r w:rsidRPr="005F1107">
        <w:rPr>
          <w:rFonts w:ascii="Verdana" w:hAnsi="Verdana" w:cstheme="minorHAnsi"/>
          <w:sz w:val="18"/>
          <w:szCs w:val="18"/>
        </w:rPr>
        <w:t>został</w:t>
      </w:r>
      <w:r>
        <w:rPr>
          <w:rFonts w:ascii="Verdana" w:hAnsi="Verdana" w:cstheme="minorHAnsi"/>
          <w:sz w:val="18"/>
          <w:szCs w:val="18"/>
        </w:rPr>
        <w:t xml:space="preserve"> załączony</w:t>
      </w:r>
      <w:r w:rsidRPr="005F1107">
        <w:rPr>
          <w:rFonts w:ascii="Verdana" w:hAnsi="Verdana" w:cstheme="minorHAnsi"/>
          <w:sz w:val="18"/>
          <w:szCs w:val="18"/>
        </w:rPr>
        <w:t xml:space="preserve"> do dokumentacji zamówienia w osobnym pliku</w:t>
      </w:r>
    </w:p>
    <w:p w14:paraId="4AC52271" w14:textId="77777777" w:rsidR="00521440" w:rsidRPr="005F1107" w:rsidRDefault="00521440" w:rsidP="00521440">
      <w:pPr>
        <w:spacing w:after="200" w:line="276" w:lineRule="auto"/>
        <w:jc w:val="left"/>
        <w:rPr>
          <w:rFonts w:ascii="Verdana" w:hAnsi="Verdana" w:cstheme="minorHAnsi"/>
          <w:sz w:val="16"/>
          <w:szCs w:val="22"/>
        </w:rPr>
      </w:pPr>
    </w:p>
    <w:p w14:paraId="6CFAA8D6" w14:textId="77777777" w:rsidR="00521440" w:rsidRDefault="00521440" w:rsidP="00521440">
      <w:pPr>
        <w:autoSpaceDE w:val="0"/>
        <w:autoSpaceDN w:val="0"/>
        <w:adjustRightInd w:val="0"/>
        <w:spacing w:line="276" w:lineRule="auto"/>
        <w:jc w:val="center"/>
        <w:rPr>
          <w:rFonts w:ascii="Verdana" w:hAnsi="Verdana" w:cstheme="minorHAnsi"/>
          <w:sz w:val="18"/>
          <w:szCs w:val="18"/>
        </w:rPr>
      </w:pPr>
    </w:p>
    <w:p w14:paraId="0F198435" w14:textId="60110D44" w:rsidR="00521440" w:rsidRDefault="00521440" w:rsidP="00521440">
      <w:pPr>
        <w:autoSpaceDE w:val="0"/>
        <w:autoSpaceDN w:val="0"/>
        <w:adjustRightInd w:val="0"/>
        <w:spacing w:line="276" w:lineRule="auto"/>
        <w:jc w:val="center"/>
        <w:rPr>
          <w:rFonts w:ascii="Verdana" w:hAnsi="Verdana" w:cstheme="minorHAnsi"/>
          <w:sz w:val="18"/>
          <w:szCs w:val="18"/>
        </w:rPr>
      </w:pPr>
    </w:p>
    <w:p w14:paraId="0936C0D9" w14:textId="691BC90B" w:rsidR="00521440" w:rsidRDefault="00521440" w:rsidP="00521440">
      <w:pPr>
        <w:autoSpaceDE w:val="0"/>
        <w:autoSpaceDN w:val="0"/>
        <w:adjustRightInd w:val="0"/>
        <w:spacing w:line="276" w:lineRule="auto"/>
        <w:jc w:val="center"/>
        <w:rPr>
          <w:rFonts w:ascii="Verdana" w:hAnsi="Verdana" w:cstheme="minorHAnsi"/>
          <w:sz w:val="18"/>
          <w:szCs w:val="18"/>
        </w:rPr>
      </w:pPr>
    </w:p>
    <w:p w14:paraId="69FCA3A1" w14:textId="750CF2A8" w:rsidR="00521440" w:rsidRDefault="00521440" w:rsidP="00521440">
      <w:pPr>
        <w:autoSpaceDE w:val="0"/>
        <w:autoSpaceDN w:val="0"/>
        <w:adjustRightInd w:val="0"/>
        <w:spacing w:line="276" w:lineRule="auto"/>
        <w:jc w:val="center"/>
        <w:rPr>
          <w:rFonts w:ascii="Verdana" w:hAnsi="Verdana" w:cstheme="minorHAnsi"/>
          <w:sz w:val="18"/>
          <w:szCs w:val="18"/>
        </w:rPr>
      </w:pPr>
    </w:p>
    <w:p w14:paraId="0CC61297" w14:textId="43A87C97" w:rsidR="00521440" w:rsidRDefault="00521440" w:rsidP="00521440">
      <w:pPr>
        <w:autoSpaceDE w:val="0"/>
        <w:autoSpaceDN w:val="0"/>
        <w:adjustRightInd w:val="0"/>
        <w:spacing w:line="276" w:lineRule="auto"/>
        <w:jc w:val="center"/>
        <w:rPr>
          <w:rFonts w:ascii="Verdana" w:hAnsi="Verdana" w:cstheme="minorHAnsi"/>
          <w:sz w:val="18"/>
          <w:szCs w:val="18"/>
        </w:rPr>
      </w:pPr>
    </w:p>
    <w:p w14:paraId="31C08C04" w14:textId="6702E204" w:rsidR="00521440" w:rsidRDefault="00521440" w:rsidP="00521440">
      <w:pPr>
        <w:autoSpaceDE w:val="0"/>
        <w:autoSpaceDN w:val="0"/>
        <w:adjustRightInd w:val="0"/>
        <w:spacing w:line="276" w:lineRule="auto"/>
        <w:jc w:val="center"/>
        <w:rPr>
          <w:rFonts w:ascii="Verdana" w:hAnsi="Verdana" w:cstheme="minorHAnsi"/>
          <w:sz w:val="18"/>
          <w:szCs w:val="18"/>
        </w:rPr>
      </w:pPr>
    </w:p>
    <w:p w14:paraId="74A59981" w14:textId="371043B1" w:rsidR="00521440" w:rsidRDefault="00521440" w:rsidP="00521440">
      <w:pPr>
        <w:autoSpaceDE w:val="0"/>
        <w:autoSpaceDN w:val="0"/>
        <w:adjustRightInd w:val="0"/>
        <w:spacing w:line="276" w:lineRule="auto"/>
        <w:jc w:val="center"/>
        <w:rPr>
          <w:rFonts w:ascii="Verdana" w:hAnsi="Verdana" w:cstheme="minorHAnsi"/>
          <w:sz w:val="18"/>
          <w:szCs w:val="18"/>
        </w:rPr>
      </w:pPr>
    </w:p>
    <w:p w14:paraId="0601B964" w14:textId="467921F9" w:rsidR="00521440" w:rsidRDefault="00521440" w:rsidP="00521440">
      <w:pPr>
        <w:autoSpaceDE w:val="0"/>
        <w:autoSpaceDN w:val="0"/>
        <w:adjustRightInd w:val="0"/>
        <w:spacing w:line="276" w:lineRule="auto"/>
        <w:jc w:val="center"/>
        <w:rPr>
          <w:rFonts w:ascii="Verdana" w:hAnsi="Verdana" w:cstheme="minorHAnsi"/>
          <w:sz w:val="18"/>
          <w:szCs w:val="18"/>
        </w:rPr>
      </w:pPr>
    </w:p>
    <w:p w14:paraId="3F90A7F3" w14:textId="1228E895" w:rsidR="00924BBC" w:rsidRDefault="00924BBC" w:rsidP="00C968F0">
      <w:pPr>
        <w:spacing w:after="200" w:line="276" w:lineRule="auto"/>
        <w:jc w:val="left"/>
        <w:rPr>
          <w:rFonts w:ascii="Verdana" w:hAnsi="Verdana" w:cstheme="minorHAnsi"/>
          <w:sz w:val="18"/>
          <w:szCs w:val="18"/>
        </w:rPr>
      </w:pPr>
    </w:p>
    <w:sectPr w:rsidR="00924BBC" w:rsidSect="00B711CE">
      <w:headerReference w:type="default" r:id="rId33"/>
      <w:footerReference w:type="default" r:id="rId34"/>
      <w:pgSz w:w="11906" w:h="16838"/>
      <w:pgMar w:top="1276" w:right="1274" w:bottom="964" w:left="1276"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ABE4D5" w14:textId="77777777" w:rsidR="00935D5B" w:rsidRDefault="00935D5B" w:rsidP="004A302B">
      <w:pPr>
        <w:spacing w:line="240" w:lineRule="auto"/>
      </w:pPr>
      <w:r>
        <w:separator/>
      </w:r>
    </w:p>
  </w:endnote>
  <w:endnote w:type="continuationSeparator" w:id="0">
    <w:p w14:paraId="7BEF2A5E" w14:textId="77777777" w:rsidR="00935D5B" w:rsidRDefault="00935D5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Mincho">
    <w:altName w:val="Yu Gothic UI"/>
    <w:panose1 w:val="02020609040205080304"/>
    <w:charset w:val="80"/>
    <w:family w:val="modern"/>
    <w:pitch w:val="fixed"/>
    <w:sig w:usb0="E00002FF" w:usb1="6AC7FDFB" w:usb2="08000012" w:usb3="00000000" w:csb0="0002009F" w:csb1="00000000"/>
  </w:font>
  <w:font w:name="Carlito">
    <w:altName w:val="Calibri"/>
    <w:charset w:val="00"/>
    <w:family w:val="swiss"/>
    <w:pitch w:val="variable"/>
  </w:font>
  <w:font w:name="TimesNewRomanPSMT">
    <w:altName w:val="Arial"/>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B16C9" w14:textId="77777777" w:rsidR="00EF1FD3" w:rsidRDefault="00EF1FD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B30CB" w14:textId="77777777" w:rsidR="00A46924" w:rsidRDefault="00A46924" w:rsidP="00EC6653">
    <w:pPr>
      <w:pStyle w:val="Nagwek"/>
      <w:pBdr>
        <w:bottom w:val="single" w:sz="6" w:space="1" w:color="auto"/>
      </w:pBdr>
      <w:rPr>
        <w:rFonts w:ascii="Calibri" w:hAnsi="Calibri"/>
        <w:sz w:val="16"/>
        <w:szCs w:val="16"/>
      </w:rPr>
    </w:pPr>
  </w:p>
  <w:p w14:paraId="11FB8E40" w14:textId="77777777" w:rsidR="00A46924" w:rsidRPr="00450F95" w:rsidRDefault="00A46924" w:rsidP="00EC6653">
    <w:pPr>
      <w:pStyle w:val="Tekstpodstawowy"/>
    </w:pPr>
  </w:p>
  <w:p w14:paraId="7A8CF10F" w14:textId="6D0EA476" w:rsidR="00A46924" w:rsidRDefault="00A4692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27</w:t>
    </w:r>
    <w:r w:rsidRPr="00806154">
      <w:rPr>
        <w:rFonts w:ascii="Calibri" w:hAnsi="Calibri"/>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A02FD" w14:textId="77777777" w:rsidR="00A46924" w:rsidRDefault="00A46924">
    <w:pPr>
      <w:jc w:val="right"/>
    </w:pPr>
  </w:p>
  <w:p w14:paraId="665192CD" w14:textId="16756BB0" w:rsidR="00A46924" w:rsidRPr="00806154" w:rsidRDefault="00A4692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sidR="00072B0A">
      <w:rPr>
        <w:rFonts w:ascii="Calibri" w:hAnsi="Calibri"/>
        <w:noProof/>
        <w:sz w:val="16"/>
        <w:szCs w:val="16"/>
      </w:rPr>
      <w:t>2</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sidR="00072B0A">
      <w:rPr>
        <w:rFonts w:ascii="Calibri" w:hAnsi="Calibri"/>
        <w:noProof/>
        <w:sz w:val="16"/>
        <w:szCs w:val="16"/>
      </w:rPr>
      <w:t>26</w:t>
    </w:r>
    <w:r w:rsidRPr="00806154">
      <w:rPr>
        <w:rFonts w:ascii="Calibri" w:hAnsi="Calibri"/>
        <w:b/>
        <w:bCs/>
        <w:sz w:val="16"/>
        <w:szCs w:val="16"/>
      </w:rPr>
      <w:fldChar w:fldCharType="end"/>
    </w:r>
  </w:p>
  <w:p w14:paraId="6279BC14" w14:textId="77777777" w:rsidR="00A46924" w:rsidRDefault="00A46924" w:rsidP="00EC6653">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A54A" w14:textId="6A787B80" w:rsidR="00A46924" w:rsidRPr="00DD5C5D" w:rsidRDefault="00A4692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72B0A">
      <w:rPr>
        <w:rFonts w:ascii="Calibri" w:hAnsi="Calibri"/>
        <w:bCs/>
        <w:noProof/>
        <w:sz w:val="16"/>
        <w:szCs w:val="16"/>
      </w:rPr>
      <w:t>26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72B0A">
      <w:rPr>
        <w:rFonts w:ascii="Calibri" w:hAnsi="Calibri"/>
        <w:bCs/>
        <w:noProof/>
        <w:sz w:val="16"/>
        <w:szCs w:val="16"/>
      </w:rPr>
      <w:t>26</w:t>
    </w:r>
    <w:r w:rsidRPr="00DD5C5D">
      <w:rPr>
        <w:rFonts w:ascii="Calibri" w:hAnsi="Calibri"/>
        <w:bCs/>
        <w:sz w:val="16"/>
        <w:szCs w:val="16"/>
      </w:rPr>
      <w:fldChar w:fldCharType="end"/>
    </w:r>
  </w:p>
  <w:p w14:paraId="6BEEDDC0" w14:textId="77777777" w:rsidR="00A46924" w:rsidRDefault="00A46924" w:rsidP="00DD5C5D">
    <w:pPr>
      <w:pStyle w:val="Stopka"/>
      <w:jc w:val="center"/>
    </w:pPr>
  </w:p>
  <w:p w14:paraId="45BDEEBC" w14:textId="77777777" w:rsidR="00A46924" w:rsidRDefault="00A4692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1C98C1" w14:textId="77777777" w:rsidR="00935D5B" w:rsidRDefault="00935D5B" w:rsidP="004A302B">
      <w:pPr>
        <w:spacing w:line="240" w:lineRule="auto"/>
      </w:pPr>
      <w:r>
        <w:separator/>
      </w:r>
    </w:p>
  </w:footnote>
  <w:footnote w:type="continuationSeparator" w:id="0">
    <w:p w14:paraId="73CEE7C3" w14:textId="77777777" w:rsidR="00935D5B" w:rsidRDefault="00935D5B" w:rsidP="004A302B">
      <w:pPr>
        <w:spacing w:line="240" w:lineRule="auto"/>
      </w:pPr>
      <w:r>
        <w:continuationSeparator/>
      </w:r>
    </w:p>
  </w:footnote>
  <w:footnote w:id="1">
    <w:p w14:paraId="55C5D911" w14:textId="759875FC" w:rsidR="00A46924" w:rsidRPr="00EA2A2B" w:rsidRDefault="00A46924" w:rsidP="00343653">
      <w:pPr>
        <w:pStyle w:val="Tekstprzypisudolnego"/>
        <w:ind w:right="284"/>
        <w:jc w:val="both"/>
        <w:rPr>
          <w:rFonts w:ascii="Verdana" w:hAnsi="Verdana" w:cs="Calibri"/>
          <w:sz w:val="12"/>
          <w:szCs w:val="14"/>
        </w:rPr>
      </w:pPr>
      <w:r w:rsidRPr="00EA2A2B">
        <w:rPr>
          <w:rStyle w:val="Odwoanieprzypisudolnego"/>
          <w:rFonts w:ascii="Verdana" w:hAnsi="Verdana" w:cs="Calibri"/>
          <w:sz w:val="12"/>
          <w:szCs w:val="14"/>
        </w:rPr>
        <w:footnoteRef/>
      </w:r>
      <w:r w:rsidRPr="00EA2A2B">
        <w:rPr>
          <w:rFonts w:ascii="Verdana" w:hAnsi="Verdana" w:cs="Calibri"/>
          <w:sz w:val="12"/>
          <w:szCs w:val="14"/>
        </w:rPr>
        <w:t xml:space="preserve"> wypełniają jedynie Wykonawcy wspólne ubiegający się o udzielenie Zamówienia, powielić liczbę wierszy odpowiednio od liczby Wykonawców i</w:t>
      </w:r>
      <w:r>
        <w:rPr>
          <w:rFonts w:ascii="Verdana" w:hAnsi="Verdana" w:cs="Calibri"/>
          <w:sz w:val="12"/>
          <w:szCs w:val="14"/>
        </w:rPr>
        <w:t> </w:t>
      </w:r>
      <w:r w:rsidRPr="00EA2A2B">
        <w:rPr>
          <w:rFonts w:ascii="Verdana" w:hAnsi="Verdana" w:cs="Calibri"/>
          <w:sz w:val="12"/>
          <w:szCs w:val="14"/>
        </w:rPr>
        <w:t>wskazać lidera konsorcjum</w:t>
      </w:r>
    </w:p>
  </w:footnote>
  <w:footnote w:id="2">
    <w:p w14:paraId="22253F70" w14:textId="77777777" w:rsidR="00A46924" w:rsidRPr="00EA2A2B" w:rsidRDefault="00A46924" w:rsidP="002C527D">
      <w:pPr>
        <w:pStyle w:val="Tekstprzypisudolnego"/>
        <w:jc w:val="both"/>
        <w:rPr>
          <w:rFonts w:ascii="Verdana" w:hAnsi="Verdana"/>
          <w:sz w:val="12"/>
          <w:szCs w:val="12"/>
        </w:rPr>
      </w:pPr>
      <w:r w:rsidRPr="00EA2A2B">
        <w:rPr>
          <w:rStyle w:val="Odwoanieprzypisudolnego"/>
          <w:rFonts w:ascii="Verdana" w:hAnsi="Verdana"/>
          <w:sz w:val="12"/>
          <w:szCs w:val="14"/>
        </w:rPr>
        <w:footnoteRef/>
      </w:r>
      <w:r w:rsidRPr="00EA2A2B">
        <w:rPr>
          <w:rFonts w:ascii="Verdana" w:hAnsi="Verdana"/>
          <w:sz w:val="12"/>
          <w:szCs w:val="14"/>
        </w:rPr>
        <w:t xml:space="preserve"> W przypadku gdy oświadczenia podpisywane będą przez pełnomocnika, jego pełnomocnictwo powinno obejmować składanie oświadczeń w zakresie braku podstaw do wykluczenia</w:t>
      </w:r>
    </w:p>
  </w:footnote>
  <w:footnote w:id="3">
    <w:p w14:paraId="09FF7280" w14:textId="4D7DF527" w:rsidR="00A46924" w:rsidRPr="00EA2A2B" w:rsidRDefault="00A46924" w:rsidP="00EA2A2B">
      <w:pPr>
        <w:pStyle w:val="Tekstprzypisudolnego"/>
        <w:jc w:val="both"/>
        <w:rPr>
          <w:rFonts w:ascii="Verdana" w:hAnsi="Verdana"/>
          <w:sz w:val="12"/>
          <w:szCs w:val="12"/>
        </w:rPr>
      </w:pPr>
      <w:r w:rsidRPr="00EA2A2B">
        <w:rPr>
          <w:rStyle w:val="Odwoanieprzypisudolnego"/>
          <w:rFonts w:ascii="Verdana" w:hAnsi="Verdana"/>
          <w:sz w:val="12"/>
          <w:szCs w:val="12"/>
        </w:rPr>
        <w:footnoteRef/>
      </w:r>
      <w:r w:rsidRPr="00EA2A2B">
        <w:rPr>
          <w:rFonts w:ascii="Verdana" w:hAnsi="Verdana"/>
          <w:sz w:val="12"/>
          <w:szCs w:val="12"/>
        </w:rPr>
        <w:t xml:space="preserve"> W przypadku konsorcjum, Wykonawca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p>
  </w:footnote>
  <w:footnote w:id="4">
    <w:p w14:paraId="27D83E91" w14:textId="30048853" w:rsidR="00A46924" w:rsidRPr="003F2EF3" w:rsidRDefault="00A46924" w:rsidP="00EA2A2B">
      <w:pPr>
        <w:pStyle w:val="Tekstprzypisudolnego"/>
        <w:jc w:val="both"/>
        <w:rPr>
          <w:rFonts w:cs="Calibri"/>
          <w:sz w:val="14"/>
          <w:szCs w:val="16"/>
        </w:rPr>
      </w:pPr>
      <w:r w:rsidRPr="00EA2A2B">
        <w:rPr>
          <w:rStyle w:val="Odwoanieprzypisudolnego"/>
          <w:rFonts w:ascii="Verdana" w:hAnsi="Verdana" w:cs="Calibri"/>
          <w:sz w:val="12"/>
          <w:szCs w:val="12"/>
        </w:rPr>
        <w:footnoteRef/>
      </w:r>
      <w:r w:rsidRPr="00EA2A2B">
        <w:rPr>
          <w:rFonts w:ascii="Verdana" w:hAnsi="Verdana" w:cs="Calibri"/>
          <w:sz w:val="12"/>
          <w:szCs w:val="12"/>
        </w:rPr>
        <w:t xml:space="preserve"> Właściwe zakreślić. Brak zakreślenia będzie rozumiany jako brak powstania u Zamawiającego obowiązku podatkowego zgodnie z przepisami o</w:t>
      </w:r>
      <w:r>
        <w:rPr>
          <w:rFonts w:ascii="Verdana" w:hAnsi="Verdana" w:cs="Calibri"/>
          <w:sz w:val="12"/>
          <w:szCs w:val="12"/>
        </w:rPr>
        <w:t> </w:t>
      </w:r>
      <w:r w:rsidRPr="00EA2A2B">
        <w:rPr>
          <w:rFonts w:ascii="Verdana" w:hAnsi="Verdana" w:cs="Calibri"/>
          <w:sz w:val="12"/>
          <w:szCs w:val="12"/>
        </w:rPr>
        <w:t>podatku od towarów i usług</w:t>
      </w:r>
    </w:p>
  </w:footnote>
  <w:footnote w:id="5">
    <w:p w14:paraId="6109D208" w14:textId="77777777" w:rsidR="00A46924" w:rsidRPr="003F2EF3" w:rsidRDefault="00A46924" w:rsidP="004673CF">
      <w:pPr>
        <w:pStyle w:val="Tekstprzypisudolnego"/>
        <w:jc w:val="both"/>
        <w:rPr>
          <w:rFonts w:cs="Calibri"/>
          <w:sz w:val="14"/>
          <w:szCs w:val="16"/>
        </w:rPr>
      </w:pPr>
      <w:r w:rsidRPr="00EA2A2B">
        <w:rPr>
          <w:rStyle w:val="Odwoanieprzypisudolnego"/>
          <w:rFonts w:ascii="Verdana" w:hAnsi="Verdana" w:cs="Calibri"/>
          <w:sz w:val="12"/>
          <w:szCs w:val="12"/>
        </w:rPr>
        <w:footnoteRef/>
      </w:r>
      <w:r w:rsidRPr="00EA2A2B">
        <w:rPr>
          <w:rFonts w:ascii="Verdana" w:hAnsi="Verdana" w:cs="Calibri"/>
          <w:sz w:val="12"/>
          <w:szCs w:val="12"/>
        </w:rPr>
        <w:t xml:space="preserve"> Właściwe zakreślić. Brak zakreślenia będzie rozumiany jako brak powstania u Zamawiającego obowiązku podatkowego zgodnie z przepisami o</w:t>
      </w:r>
      <w:r>
        <w:rPr>
          <w:rFonts w:ascii="Verdana" w:hAnsi="Verdana" w:cs="Calibri"/>
          <w:sz w:val="12"/>
          <w:szCs w:val="12"/>
        </w:rPr>
        <w:t> </w:t>
      </w:r>
      <w:r w:rsidRPr="00EA2A2B">
        <w:rPr>
          <w:rFonts w:ascii="Verdana" w:hAnsi="Verdana" w:cs="Calibri"/>
          <w:sz w:val="12"/>
          <w:szCs w:val="12"/>
        </w:rPr>
        <w:t>podatku od towarów i usług</w:t>
      </w:r>
    </w:p>
  </w:footnote>
  <w:footnote w:id="6">
    <w:p w14:paraId="4509BBBC" w14:textId="77777777" w:rsidR="00A46924" w:rsidRPr="002C527D" w:rsidRDefault="00A46924" w:rsidP="002C527D">
      <w:pPr>
        <w:pStyle w:val="Tekstprzypisudolnego"/>
        <w:ind w:right="-284"/>
        <w:rPr>
          <w:rFonts w:cs="Calibri"/>
          <w:sz w:val="16"/>
          <w:szCs w:val="16"/>
        </w:rPr>
      </w:pPr>
      <w:r w:rsidRPr="008B5F9F">
        <w:rPr>
          <w:rStyle w:val="Odwoanieprzypisudolnego"/>
          <w:rFonts w:ascii="Verdana" w:hAnsi="Verdana" w:cs="Calibri"/>
          <w:sz w:val="14"/>
          <w:szCs w:val="10"/>
        </w:rPr>
        <w:footnoteRef/>
      </w:r>
      <w:r w:rsidRPr="008B5F9F">
        <w:rPr>
          <w:rFonts w:ascii="Verdana" w:hAnsi="Verdana" w:cs="Calibri"/>
          <w:sz w:val="14"/>
          <w:szCs w:val="10"/>
        </w:rPr>
        <w:t xml:space="preserve"> Właściwe zakreślić</w:t>
      </w:r>
    </w:p>
  </w:footnote>
  <w:footnote w:id="7">
    <w:p w14:paraId="5F60108B" w14:textId="77777777" w:rsidR="00A46924" w:rsidRPr="00342E37" w:rsidRDefault="00A46924" w:rsidP="00C1661A">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3678109" w14:textId="77777777" w:rsidR="00A46924" w:rsidRPr="00342E37" w:rsidRDefault="00A46924" w:rsidP="002D6DB9">
      <w:pPr>
        <w:pStyle w:val="Tekstprzypisudolnego"/>
        <w:numPr>
          <w:ilvl w:val="0"/>
          <w:numId w:val="31"/>
        </w:numPr>
        <w:ind w:left="426" w:hanging="284"/>
        <w:jc w:val="both"/>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34CDF642" w14:textId="77777777" w:rsidR="00A46924" w:rsidRPr="00342E37" w:rsidRDefault="00A46924" w:rsidP="002D6DB9">
      <w:pPr>
        <w:pStyle w:val="Tekstprzypisudolnego"/>
        <w:numPr>
          <w:ilvl w:val="0"/>
          <w:numId w:val="31"/>
        </w:numPr>
        <w:ind w:left="426" w:hanging="284"/>
        <w:jc w:val="both"/>
        <w:rPr>
          <w:rFonts w:ascii="Verdana" w:hAnsi="Verdana" w:cs="Arial"/>
          <w:sz w:val="14"/>
          <w:szCs w:val="14"/>
        </w:rPr>
      </w:pPr>
      <w:bookmarkStart w:id="23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238"/>
    </w:p>
    <w:p w14:paraId="5C6D2076" w14:textId="77777777" w:rsidR="00A46924" w:rsidRPr="00342E37" w:rsidRDefault="00A46924" w:rsidP="002D6DB9">
      <w:pPr>
        <w:pStyle w:val="Tekstprzypisudolnego"/>
        <w:numPr>
          <w:ilvl w:val="0"/>
          <w:numId w:val="31"/>
        </w:numPr>
        <w:ind w:left="426" w:hanging="284"/>
        <w:jc w:val="both"/>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1832A94" w14:textId="77777777" w:rsidR="00A46924" w:rsidRPr="00342E37" w:rsidRDefault="00A46924" w:rsidP="00C1661A">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8">
    <w:p w14:paraId="00055632" w14:textId="19A8536B" w:rsidR="00A46924" w:rsidRPr="00C1661A" w:rsidRDefault="00A46924" w:rsidP="00F24D79">
      <w:pPr>
        <w:rPr>
          <w:rFonts w:ascii="Verdana" w:hAnsi="Verdana" w:cs="Arial"/>
          <w:sz w:val="14"/>
          <w:szCs w:val="14"/>
        </w:rPr>
      </w:pPr>
      <w:r w:rsidRPr="00C1661A">
        <w:rPr>
          <w:rStyle w:val="Odwoanieprzypisudolnego"/>
          <w:rFonts w:ascii="Arial" w:hAnsi="Arial" w:cs="Arial"/>
          <w:sz w:val="16"/>
          <w:szCs w:val="16"/>
        </w:rPr>
        <w:footnoteRef/>
      </w:r>
      <w:r w:rsidRPr="00C1661A">
        <w:rPr>
          <w:rFonts w:ascii="Arial" w:hAnsi="Arial" w:cs="Arial"/>
          <w:sz w:val="16"/>
          <w:szCs w:val="16"/>
        </w:rPr>
        <w:t xml:space="preserve"> </w:t>
      </w:r>
      <w:r w:rsidRPr="00C1661A">
        <w:rPr>
          <w:rFonts w:ascii="Verdana" w:hAnsi="Verdana" w:cs="Arial"/>
          <w:sz w:val="14"/>
          <w:szCs w:val="14"/>
        </w:rPr>
        <w:t xml:space="preserve">Zgodnie z treścią art. 7 ust. 1 ustawy z dnia 13 kwietnia 2022 r. </w:t>
      </w:r>
      <w:r w:rsidRPr="00C1661A">
        <w:rPr>
          <w:rFonts w:ascii="Verdana" w:hAnsi="Verdana" w:cs="Arial"/>
          <w:i/>
          <w:iCs/>
          <w:sz w:val="14"/>
          <w:szCs w:val="14"/>
        </w:rPr>
        <w:t xml:space="preserve">o szczególnych rozwiązaniach w zakresie przeciwdziałania wspieraniu agresji na Ukrainę oraz służących ochronie bezpieczeństwa narodowego, </w:t>
      </w:r>
      <w:r w:rsidRPr="00C1661A">
        <w:rPr>
          <w:rFonts w:ascii="Verdana" w:hAnsi="Verdana" w:cs="Arial"/>
          <w:sz w:val="14"/>
          <w:szCs w:val="14"/>
        </w:rPr>
        <w:t xml:space="preserve">z </w:t>
      </w:r>
      <w:r w:rsidRPr="00C1661A">
        <w:rPr>
          <w:rFonts w:ascii="Verdana" w:hAnsi="Verdana" w:cs="Arial"/>
          <w:sz w:val="14"/>
          <w:szCs w:val="14"/>
          <w:lang w:eastAsia="pl-PL"/>
        </w:rPr>
        <w:t>postępowania o udzielenie zamówienia publicznego lub konkursu prowadzonego na podstawie ustawy Pzp wyklucza się:</w:t>
      </w:r>
    </w:p>
    <w:p w14:paraId="67C87B40" w14:textId="383DBA5B" w:rsidR="00A46924" w:rsidRPr="00C1661A" w:rsidRDefault="00A46924" w:rsidP="00F24D79">
      <w:pPr>
        <w:rPr>
          <w:rFonts w:ascii="Verdana" w:hAnsi="Verdana" w:cs="Arial"/>
          <w:sz w:val="14"/>
          <w:szCs w:val="14"/>
          <w:lang w:eastAsia="pl-PL"/>
        </w:rPr>
      </w:pPr>
      <w:r w:rsidRPr="00C1661A">
        <w:rPr>
          <w:rFonts w:ascii="Verdana" w:hAnsi="Verdana" w:cs="Arial"/>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12D4436" w14:textId="24154717" w:rsidR="00A46924" w:rsidRPr="00C1661A" w:rsidRDefault="00A46924" w:rsidP="00F24D79">
      <w:pPr>
        <w:rPr>
          <w:rFonts w:ascii="Verdana" w:hAnsi="Verdana" w:cs="Arial"/>
          <w:sz w:val="14"/>
          <w:szCs w:val="14"/>
        </w:rPr>
      </w:pPr>
      <w:r w:rsidRPr="00C1661A">
        <w:rPr>
          <w:rFonts w:ascii="Verdana" w:hAnsi="Verdana" w:cs="Arial"/>
          <w:sz w:val="14"/>
          <w:szCs w:val="14"/>
        </w:rPr>
        <w:t xml:space="preserve">2) </w:t>
      </w:r>
      <w:r w:rsidRPr="00C1661A">
        <w:rPr>
          <w:rFonts w:ascii="Verdana" w:hAnsi="Verdana" w:cs="Arial"/>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9E738F" w14:textId="77777777" w:rsidR="00A46924" w:rsidRPr="00C1661A" w:rsidRDefault="00A46924" w:rsidP="00F24D79">
      <w:pPr>
        <w:rPr>
          <w:rFonts w:ascii="Arial" w:hAnsi="Arial" w:cs="Arial"/>
          <w:sz w:val="16"/>
          <w:szCs w:val="16"/>
        </w:rPr>
      </w:pPr>
      <w:r w:rsidRPr="00C1661A">
        <w:rPr>
          <w:rFonts w:ascii="Verdana" w:hAnsi="Verdana" w:cs="Arial"/>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6FFB9" w14:textId="77777777" w:rsidR="00EF1FD3" w:rsidRDefault="00EF1FD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DB71E" w14:textId="5851E7E2" w:rsidR="00A46924" w:rsidRPr="008C62D6" w:rsidRDefault="00A46924" w:rsidP="00EC6653">
    <w:pPr>
      <w:tabs>
        <w:tab w:val="center" w:pos="4536"/>
        <w:tab w:val="right" w:pos="9072"/>
      </w:tabs>
      <w:jc w:val="center"/>
      <w:rPr>
        <w:rFonts w:ascii="Calibri" w:hAnsi="Calibri" w:cs="Calibri"/>
        <w:sz w:val="16"/>
        <w:szCs w:val="16"/>
      </w:rPr>
    </w:pPr>
    <w:r w:rsidRPr="008C62D6">
      <w:rPr>
        <w:rFonts w:ascii="Calibri" w:hAnsi="Calibri" w:cs="Calibri"/>
        <w:sz w:val="16"/>
        <w:szCs w:val="16"/>
      </w:rPr>
      <w:t>Specyfikacja Warunków Zamówienia (SWZ)</w:t>
    </w:r>
  </w:p>
  <w:p w14:paraId="0C8C13FE" w14:textId="7BB421D7" w:rsidR="00A46924" w:rsidRPr="005F1107" w:rsidRDefault="00A46924" w:rsidP="005F1107">
    <w:pPr>
      <w:tabs>
        <w:tab w:val="left" w:pos="851"/>
      </w:tabs>
      <w:spacing w:before="120" w:after="120" w:line="276" w:lineRule="auto"/>
      <w:ind w:right="544"/>
      <w:jc w:val="center"/>
      <w:rPr>
        <w:rFonts w:asciiTheme="minorHAnsi" w:hAnsiTheme="minorHAnsi" w:cstheme="minorHAnsi"/>
        <w:bCs/>
        <w:sz w:val="18"/>
        <w:szCs w:val="18"/>
      </w:rPr>
    </w:pPr>
    <w:r>
      <w:rPr>
        <w:rFonts w:asciiTheme="minorHAnsi" w:hAnsiTheme="minorHAnsi" w:cstheme="minorHAnsi"/>
        <w:bCs/>
        <w:sz w:val="18"/>
        <w:szCs w:val="18"/>
      </w:rPr>
      <w:t xml:space="preserve">Zawarcie umowy ramowej na prace informatyczne związane </w:t>
    </w:r>
    <w:r>
      <w:rPr>
        <w:rFonts w:asciiTheme="minorHAnsi" w:hAnsiTheme="minorHAnsi" w:cstheme="minorHAnsi"/>
        <w:bCs/>
        <w:sz w:val="18"/>
        <w:szCs w:val="18"/>
      </w:rPr>
      <w:br/>
      <w:t>z systemem Redmine</w:t>
    </w:r>
    <w:r>
      <w:rPr>
        <w:rFonts w:ascii="Verdana" w:hAnsi="Verdana" w:cstheme="minorHAnsi"/>
        <w:b/>
        <w:color w:val="17365D" w:themeColor="text2" w:themeShade="BF"/>
        <w:sz w:val="18"/>
        <w:szCs w:val="18"/>
      </w:rPr>
      <w:t xml:space="preserve"> - </w:t>
    </w:r>
    <w:r w:rsidRPr="005F1107">
      <w:rPr>
        <w:rFonts w:asciiTheme="minorHAnsi" w:hAnsiTheme="minorHAnsi" w:cstheme="minorHAnsi"/>
        <w:bCs/>
        <w:sz w:val="18"/>
        <w:szCs w:val="18"/>
      </w:rPr>
      <w:t>POST/PGE/SYS/DZ/002</w:t>
    </w:r>
    <w:r>
      <w:rPr>
        <w:rFonts w:asciiTheme="minorHAnsi" w:hAnsiTheme="minorHAnsi" w:cstheme="minorHAnsi"/>
        <w:bCs/>
        <w:sz w:val="18"/>
        <w:szCs w:val="18"/>
      </w:rPr>
      <w:t>40</w:t>
    </w:r>
    <w:r w:rsidRPr="005F1107">
      <w:rPr>
        <w:rFonts w:asciiTheme="minorHAnsi" w:hAnsiTheme="minorHAnsi" w:cstheme="minorHAnsi"/>
        <w:bCs/>
        <w:sz w:val="18"/>
        <w:szCs w:val="18"/>
      </w:rPr>
      <w:t>/2023</w:t>
    </w:r>
  </w:p>
  <w:p w14:paraId="5B0BA92F" w14:textId="77777777" w:rsidR="00A46924" w:rsidRPr="00450F95" w:rsidRDefault="00A46924" w:rsidP="00C06C7A">
    <w:pPr>
      <w:pBdr>
        <w:bottom w:val="single" w:sz="6" w:space="1" w:color="auto"/>
      </w:pBd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9F036" w14:textId="4007E2EB" w:rsidR="00A46924" w:rsidRPr="005F1107" w:rsidRDefault="00A46924" w:rsidP="00714D32">
    <w:pPr>
      <w:tabs>
        <w:tab w:val="left" w:pos="851"/>
      </w:tabs>
      <w:spacing w:before="120" w:after="120" w:line="276" w:lineRule="auto"/>
      <w:ind w:right="544"/>
      <w:jc w:val="center"/>
      <w:rPr>
        <w:rFonts w:asciiTheme="minorHAnsi" w:hAnsiTheme="minorHAnsi" w:cstheme="minorHAnsi"/>
        <w:bCs/>
        <w:sz w:val="18"/>
        <w:szCs w:val="18"/>
      </w:rPr>
    </w:pPr>
    <w:r>
      <w:rPr>
        <w:rFonts w:asciiTheme="minorHAnsi" w:hAnsiTheme="minorHAnsi" w:cstheme="minorHAnsi"/>
        <w:bCs/>
        <w:sz w:val="18"/>
        <w:szCs w:val="18"/>
      </w:rPr>
      <w:t>Umowa na świadczenie usług wsparcia serwisowego centrali telefonicznej na terenie EC Rzeszów</w:t>
    </w:r>
    <w:r>
      <w:rPr>
        <w:rFonts w:asciiTheme="minorHAnsi" w:hAnsiTheme="minorHAnsi" w:cstheme="minorHAnsi"/>
        <w:bCs/>
        <w:sz w:val="18"/>
        <w:szCs w:val="18"/>
      </w:rPr>
      <w:br/>
    </w:r>
    <w:r>
      <w:rPr>
        <w:rFonts w:ascii="Verdana" w:hAnsi="Verdana" w:cstheme="minorHAnsi"/>
        <w:b/>
        <w:color w:val="17365D" w:themeColor="text2" w:themeShade="BF"/>
        <w:sz w:val="18"/>
        <w:szCs w:val="18"/>
      </w:rPr>
      <w:t xml:space="preserve"> - </w:t>
    </w:r>
    <w:r w:rsidRPr="005F1107">
      <w:rPr>
        <w:rFonts w:asciiTheme="minorHAnsi" w:hAnsiTheme="minorHAnsi" w:cstheme="minorHAnsi"/>
        <w:bCs/>
        <w:sz w:val="18"/>
        <w:szCs w:val="18"/>
      </w:rPr>
      <w:t>POST/PGE/SYS/DZ/00</w:t>
    </w:r>
    <w:r>
      <w:rPr>
        <w:rFonts w:asciiTheme="minorHAnsi" w:hAnsiTheme="minorHAnsi" w:cstheme="minorHAnsi"/>
        <w:bCs/>
        <w:sz w:val="18"/>
        <w:szCs w:val="18"/>
      </w:rPr>
      <w:t>318/2024</w:t>
    </w:r>
  </w:p>
  <w:p w14:paraId="45167D14" w14:textId="77777777" w:rsidR="00A46924" w:rsidRDefault="00A46924">
    <w:pPr>
      <w:tabs>
        <w:tab w:val="center" w:pos="4536"/>
        <w:tab w:val="right" w:pos="9072"/>
      </w:tabs>
      <w:jc w:val="center"/>
      <w:rPr>
        <w:rFonts w:ascii="Calibri" w:hAnsi="Calibri" w:cs="Calibri"/>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12000" w14:textId="34AE8C09" w:rsidR="00A46924" w:rsidRPr="005F1107" w:rsidRDefault="00A46924" w:rsidP="00714D32">
    <w:pPr>
      <w:tabs>
        <w:tab w:val="left" w:pos="851"/>
      </w:tabs>
      <w:spacing w:before="120" w:after="120" w:line="276" w:lineRule="auto"/>
      <w:ind w:right="544"/>
      <w:jc w:val="center"/>
      <w:rPr>
        <w:rFonts w:asciiTheme="minorHAnsi" w:hAnsiTheme="minorHAnsi" w:cstheme="minorHAnsi"/>
        <w:bCs/>
        <w:sz w:val="18"/>
        <w:szCs w:val="18"/>
      </w:rPr>
    </w:pPr>
    <w:r>
      <w:rPr>
        <w:rFonts w:asciiTheme="minorHAnsi" w:hAnsiTheme="minorHAnsi" w:cstheme="minorHAnsi"/>
        <w:bCs/>
        <w:sz w:val="18"/>
        <w:szCs w:val="18"/>
      </w:rPr>
      <w:t xml:space="preserve">Umowa na świadczenie usług wsparcia serwisowego centrali telefonicznej na terenie EC Rzeszów </w:t>
    </w:r>
    <w:r>
      <w:rPr>
        <w:rFonts w:asciiTheme="minorHAnsi" w:hAnsiTheme="minorHAnsi" w:cstheme="minorHAnsi"/>
        <w:bCs/>
        <w:sz w:val="18"/>
        <w:szCs w:val="18"/>
      </w:rPr>
      <w:br/>
    </w:r>
    <w:r>
      <w:rPr>
        <w:rFonts w:ascii="Verdana" w:hAnsi="Verdana" w:cstheme="minorHAnsi"/>
        <w:b/>
        <w:color w:val="17365D" w:themeColor="text2" w:themeShade="BF"/>
        <w:sz w:val="18"/>
        <w:szCs w:val="18"/>
      </w:rPr>
      <w:t xml:space="preserve"> - </w:t>
    </w:r>
    <w:r w:rsidRPr="005F1107">
      <w:rPr>
        <w:rFonts w:asciiTheme="minorHAnsi" w:hAnsiTheme="minorHAnsi" w:cstheme="minorHAnsi"/>
        <w:bCs/>
        <w:sz w:val="18"/>
        <w:szCs w:val="18"/>
      </w:rPr>
      <w:t>POST/PGE/SYS/DZ/00</w:t>
    </w:r>
    <w:r>
      <w:rPr>
        <w:rFonts w:asciiTheme="minorHAnsi" w:hAnsiTheme="minorHAnsi" w:cstheme="minorHAnsi"/>
        <w:bCs/>
        <w:sz w:val="18"/>
        <w:szCs w:val="18"/>
      </w:rPr>
      <w:t>318/2024</w:t>
    </w:r>
  </w:p>
  <w:p w14:paraId="51009F36" w14:textId="19C7EA89" w:rsidR="00A46924" w:rsidRDefault="00A46924" w:rsidP="008B5F9F">
    <w:pPr>
      <w:pStyle w:val="Nagwek"/>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BDC665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2"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3"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4" w15:restartNumberingAfterBreak="0">
    <w:nsid w:val="00475078"/>
    <w:multiLevelType w:val="multilevel"/>
    <w:tmpl w:val="1F1830F4"/>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4.2"/>
      <w:lvlJc w:val="left"/>
      <w:pPr>
        <w:ind w:left="720"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5" w15:restartNumberingAfterBreak="0">
    <w:nsid w:val="037A11BD"/>
    <w:multiLevelType w:val="multilevel"/>
    <w:tmpl w:val="F21A7D62"/>
    <w:lvl w:ilvl="0">
      <w:start w:val="1"/>
      <w:numFmt w:val="lowerLetter"/>
      <w:lvlText w:val="%1."/>
      <w:lvlJc w:val="left"/>
      <w:pPr>
        <w:ind w:left="2340" w:hanging="360"/>
      </w:pPr>
      <w:rPr>
        <w:b/>
        <w:sz w:val="18"/>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AE0351"/>
    <w:multiLevelType w:val="hybridMultilevel"/>
    <w:tmpl w:val="F3C2FB34"/>
    <w:lvl w:ilvl="0" w:tplc="0415000F">
      <w:start w:val="1"/>
      <w:numFmt w:val="decimal"/>
      <w:lvlText w:val="%1."/>
      <w:lvlJc w:val="left"/>
      <w:pPr>
        <w:ind w:left="720" w:hanging="360"/>
      </w:pPr>
    </w:lvl>
    <w:lvl w:ilvl="1" w:tplc="BEDC9AA6">
      <w:start w:val="1"/>
      <w:numFmt w:val="lowerLetter"/>
      <w:lvlText w:val="%2."/>
      <w:lvlJc w:val="left"/>
      <w:pPr>
        <w:ind w:left="1440" w:hanging="360"/>
      </w:pPr>
      <w:rPr>
        <w:b w:val="0"/>
        <w:bCs/>
        <w:sz w:val="22"/>
        <w:szCs w:val="22"/>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184C08"/>
    <w:multiLevelType w:val="multilevel"/>
    <w:tmpl w:val="EE4808B2"/>
    <w:lvl w:ilvl="0">
      <w:start w:val="20"/>
      <w:numFmt w:val="decimal"/>
      <w:lvlText w:val="%1."/>
      <w:lvlJc w:val="left"/>
      <w:pPr>
        <w:ind w:left="444" w:hanging="444"/>
      </w:pPr>
      <w:rPr>
        <w:rFonts w:hint="default"/>
      </w:rPr>
    </w:lvl>
    <w:lvl w:ilvl="1">
      <w:start w:val="1"/>
      <w:numFmt w:val="decimal"/>
      <w:lvlText w:val="20.%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749051F"/>
    <w:multiLevelType w:val="multilevel"/>
    <w:tmpl w:val="271A9BA8"/>
    <w:lvl w:ilvl="0">
      <w:start w:val="4"/>
      <w:numFmt w:val="decimal"/>
      <w:lvlText w:val="%1."/>
      <w:lvlJc w:val="left"/>
      <w:pPr>
        <w:ind w:left="360" w:hanging="360"/>
      </w:pPr>
      <w:rPr>
        <w:rFonts w:ascii="Calibri" w:hAnsi="Calibri" w:cs="Times New Roman" w:hint="default"/>
      </w:rPr>
    </w:lvl>
    <w:lvl w:ilvl="1">
      <w:start w:val="1"/>
      <w:numFmt w:val="decimal"/>
      <w:lvlText w:val="%1.%2."/>
      <w:lvlJc w:val="left"/>
      <w:pPr>
        <w:ind w:left="360" w:hanging="360"/>
      </w:pPr>
      <w:rPr>
        <w:rFonts w:ascii="Verdana" w:hAnsi="Verdana" w:cs="Times New Roman" w:hint="default"/>
        <w:b/>
      </w:rPr>
    </w:lvl>
    <w:lvl w:ilvl="2">
      <w:start w:val="1"/>
      <w:numFmt w:val="decimal"/>
      <w:lvlText w:val="%1.%2.%3."/>
      <w:lvlJc w:val="left"/>
      <w:pPr>
        <w:ind w:left="720" w:hanging="720"/>
      </w:pPr>
      <w:rPr>
        <w:rFonts w:ascii="Verdana" w:hAnsi="Verdana" w:cs="Times New Roman" w:hint="default"/>
      </w:rPr>
    </w:lvl>
    <w:lvl w:ilvl="3">
      <w:start w:val="1"/>
      <w:numFmt w:val="decimal"/>
      <w:lvlText w:val="%1.%2.%3.%4."/>
      <w:lvlJc w:val="left"/>
      <w:pPr>
        <w:ind w:left="720" w:hanging="720"/>
      </w:pPr>
      <w:rPr>
        <w:rFonts w:ascii="Calibri" w:hAnsi="Calibri" w:cs="Times New Roman" w:hint="default"/>
      </w:rPr>
    </w:lvl>
    <w:lvl w:ilvl="4">
      <w:start w:val="1"/>
      <w:numFmt w:val="decimal"/>
      <w:lvlText w:val="%1.%2.%3.%4.%5."/>
      <w:lvlJc w:val="left"/>
      <w:pPr>
        <w:ind w:left="1080" w:hanging="1080"/>
      </w:pPr>
      <w:rPr>
        <w:rFonts w:ascii="Calibri" w:hAnsi="Calibri" w:cs="Times New Roman" w:hint="default"/>
      </w:rPr>
    </w:lvl>
    <w:lvl w:ilvl="5">
      <w:start w:val="1"/>
      <w:numFmt w:val="decimal"/>
      <w:lvlText w:val="%1.%2.%3.%4.%5.%6."/>
      <w:lvlJc w:val="left"/>
      <w:pPr>
        <w:ind w:left="1080" w:hanging="1080"/>
      </w:pPr>
      <w:rPr>
        <w:rFonts w:ascii="Calibri" w:hAnsi="Calibri" w:cs="Times New Roman" w:hint="default"/>
      </w:rPr>
    </w:lvl>
    <w:lvl w:ilvl="6">
      <w:start w:val="1"/>
      <w:numFmt w:val="decimal"/>
      <w:lvlText w:val="%1.%2.%3.%4.%5.%6.%7."/>
      <w:lvlJc w:val="left"/>
      <w:pPr>
        <w:ind w:left="1440" w:hanging="1440"/>
      </w:pPr>
      <w:rPr>
        <w:rFonts w:ascii="Calibri" w:hAnsi="Calibri" w:cs="Times New Roman" w:hint="default"/>
      </w:rPr>
    </w:lvl>
    <w:lvl w:ilvl="7">
      <w:start w:val="1"/>
      <w:numFmt w:val="decimal"/>
      <w:lvlText w:val="%1.%2.%3.%4.%5.%6.%7.%8."/>
      <w:lvlJc w:val="left"/>
      <w:pPr>
        <w:ind w:left="1440" w:hanging="1440"/>
      </w:pPr>
      <w:rPr>
        <w:rFonts w:ascii="Calibri" w:hAnsi="Calibri" w:cs="Times New Roman" w:hint="default"/>
      </w:rPr>
    </w:lvl>
    <w:lvl w:ilvl="8">
      <w:start w:val="1"/>
      <w:numFmt w:val="decimal"/>
      <w:lvlText w:val="%1.%2.%3.%4.%5.%6.%7.%8.%9."/>
      <w:lvlJc w:val="left"/>
      <w:pPr>
        <w:ind w:left="1800" w:hanging="1800"/>
      </w:pPr>
      <w:rPr>
        <w:rFonts w:ascii="Calibri" w:hAnsi="Calibri" w:cs="Times New Roman" w:hint="default"/>
      </w:rPr>
    </w:lvl>
  </w:abstractNum>
  <w:abstractNum w:abstractNumId="11" w15:restartNumberingAfterBreak="0">
    <w:nsid w:val="1A027C5B"/>
    <w:multiLevelType w:val="hybridMultilevel"/>
    <w:tmpl w:val="5B540F32"/>
    <w:lvl w:ilvl="0" w:tplc="5FCA2A3A">
      <w:start w:val="1"/>
      <w:numFmt w:val="bullet"/>
      <w:lvlText w:val=""/>
      <w:lvlJc w:val="left"/>
      <w:pPr>
        <w:ind w:left="2160" w:hanging="360"/>
      </w:pPr>
      <w:rPr>
        <w:rFonts w:ascii="Symbol" w:hAnsi="Symbol" w:hint="default"/>
        <w:b w:val="0"/>
      </w:rPr>
    </w:lvl>
    <w:lvl w:ilvl="1" w:tplc="04150003">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1AFE4252"/>
    <w:multiLevelType w:val="multilevel"/>
    <w:tmpl w:val="7AB27B40"/>
    <w:lvl w:ilvl="0">
      <w:start w:val="7"/>
      <w:numFmt w:val="decimal"/>
      <w:lvlText w:val="%1."/>
      <w:lvlJc w:val="left"/>
      <w:pPr>
        <w:ind w:left="360" w:hanging="360"/>
      </w:pPr>
      <w:rPr>
        <w:rFonts w:hint="default"/>
        <w:b/>
      </w:rPr>
    </w:lvl>
    <w:lvl w:ilvl="1">
      <w:start w:val="1"/>
      <w:numFmt w:val="decimal"/>
      <w:lvlText w:val="7.%2."/>
      <w:lvlJc w:val="left"/>
      <w:pPr>
        <w:ind w:left="360" w:hanging="360"/>
      </w:pPr>
      <w:rPr>
        <w:rFonts w:ascii="Verdana" w:hAnsi="Verdana" w:cstheme="minorHAnsi" w:hint="default"/>
        <w:b/>
        <w:i w:val="0"/>
        <w:sz w:val="18"/>
        <w:szCs w:val="22"/>
      </w:rPr>
    </w:lvl>
    <w:lvl w:ilvl="2">
      <w:start w:val="1"/>
      <w:numFmt w:val="decimal"/>
      <w:lvlText w:val="7.%2.%3."/>
      <w:lvlJc w:val="left"/>
      <w:pPr>
        <w:ind w:left="1418" w:hanging="1418"/>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1BA414D8"/>
    <w:multiLevelType w:val="multilevel"/>
    <w:tmpl w:val="DC7AC460"/>
    <w:lvl w:ilvl="0">
      <w:start w:val="1"/>
      <w:numFmt w:val="decimal"/>
      <w:lvlText w:val="%1."/>
      <w:lvlJc w:val="left"/>
      <w:pPr>
        <w:ind w:left="360" w:hanging="360"/>
      </w:pPr>
      <w:rPr>
        <w:rFonts w:ascii="Calibri" w:hAnsi="Calibri" w:hint="default"/>
        <w:b w:val="0"/>
        <w:i w:val="0"/>
        <w:strike w:val="0"/>
        <w:sz w:val="22"/>
      </w:rPr>
    </w:lvl>
    <w:lvl w:ilvl="1">
      <w:start w:val="1"/>
      <w:numFmt w:val="decimal"/>
      <w:lvlText w:val="%1.%2."/>
      <w:lvlJc w:val="left"/>
      <w:pPr>
        <w:ind w:left="720" w:hanging="720"/>
      </w:pPr>
      <w:rPr>
        <w:rFonts w:ascii="Calibri" w:hAnsi="Calibri" w:hint="default"/>
        <w:b w:val="0"/>
        <w:i w:val="0"/>
        <w:caps w:val="0"/>
        <w:strike w:val="0"/>
        <w:dstrike w:val="0"/>
        <w:vanish w:val="0"/>
        <w:sz w:val="22"/>
        <w:vertAlign w:val="baseline"/>
      </w:rPr>
    </w:lvl>
    <w:lvl w:ilvl="2">
      <w:start w:val="1"/>
      <w:numFmt w:val="decimal"/>
      <w:lvlText w:val="%1.%2.%3."/>
      <w:lvlJc w:val="left"/>
      <w:pPr>
        <w:ind w:left="720" w:hanging="720"/>
      </w:pPr>
      <w:rPr>
        <w:rFonts w:ascii="Calibri" w:hAnsi="Calibri" w:hint="default"/>
        <w:b w:val="0"/>
        <w:i w:val="0"/>
        <w:caps w:val="0"/>
        <w:strike w:val="0"/>
        <w:dstrike w:val="0"/>
        <w:vanish w:val="0"/>
        <w:sz w:val="22"/>
        <w:vertAlign w:val="baseline"/>
      </w:rPr>
    </w:lvl>
    <w:lvl w:ilvl="3">
      <w:start w:val="1"/>
      <w:numFmt w:val="lowerLetter"/>
      <w:lvlText w:val="%4."/>
      <w:lvlJc w:val="left"/>
      <w:pPr>
        <w:ind w:left="1077" w:hanging="340"/>
      </w:pPr>
      <w:rPr>
        <w:rFonts w:ascii="Calibri" w:hAnsi="Calibri" w:hint="default"/>
        <w:b w:val="0"/>
        <w:i w:val="0"/>
        <w:sz w:val="22"/>
      </w:rPr>
    </w:lvl>
    <w:lvl w:ilvl="4">
      <w:start w:val="1"/>
      <w:numFmt w:val="bullet"/>
      <w:lvlText w:val=""/>
      <w:lvlJc w:val="left"/>
      <w:pPr>
        <w:ind w:left="1304" w:hanging="453"/>
      </w:pPr>
      <w:rPr>
        <w:rFonts w:ascii="Symbol" w:hAnsi="Symbol" w:hint="default"/>
        <w:color w:val="auto"/>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9F257B"/>
    <w:multiLevelType w:val="multilevel"/>
    <w:tmpl w:val="77B24C1C"/>
    <w:lvl w:ilvl="0">
      <w:start w:val="16"/>
      <w:numFmt w:val="decimal"/>
      <w:lvlText w:val="%1."/>
      <w:lvlJc w:val="left"/>
      <w:pPr>
        <w:ind w:left="360" w:hanging="360"/>
      </w:pPr>
      <w:rPr>
        <w:rFonts w:hint="default"/>
        <w:b/>
      </w:rPr>
    </w:lvl>
    <w:lvl w:ilvl="1">
      <w:start w:val="1"/>
      <w:numFmt w:val="decimal"/>
      <w:lvlText w:val="16.%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DBF5F87"/>
    <w:multiLevelType w:val="multilevel"/>
    <w:tmpl w:val="7A06A1AA"/>
    <w:lvl w:ilvl="0">
      <w:start w:val="2"/>
      <w:numFmt w:val="decimal"/>
      <w:lvlText w:val="%1."/>
      <w:lvlJc w:val="left"/>
      <w:pPr>
        <w:ind w:left="360" w:hanging="360"/>
      </w:pPr>
      <w:rPr>
        <w:rFonts w:hint="default"/>
      </w:rPr>
    </w:lvl>
    <w:lvl w:ilvl="1">
      <w:start w:val="1"/>
      <w:numFmt w:val="decimal"/>
      <w:lvlText w:val="2.%2."/>
      <w:lvlJc w:val="left"/>
      <w:pPr>
        <w:ind w:left="360" w:hanging="360"/>
      </w:pPr>
      <w:rPr>
        <w:rFonts w:hint="default"/>
        <w:b/>
      </w:rPr>
    </w:lvl>
    <w:lvl w:ilvl="2">
      <w:start w:val="1"/>
      <w:numFmt w:val="decimal"/>
      <w:lvlText w:val="2.%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4406971"/>
    <w:multiLevelType w:val="multilevel"/>
    <w:tmpl w:val="D7F6A57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cstheme="minorHAnsi" w:hint="default"/>
        <w:b/>
        <w:i w:val="0"/>
        <w:sz w:val="18"/>
        <w:szCs w:val="22"/>
      </w:rPr>
    </w:lvl>
    <w:lvl w:ilvl="2">
      <w:start w:val="1"/>
      <w:numFmt w:val="decimal"/>
      <w:lvlText w:val="%1.%2.%3."/>
      <w:lvlJc w:val="left"/>
      <w:pPr>
        <w:ind w:left="4690" w:hanging="720"/>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280B627F"/>
    <w:multiLevelType w:val="multilevel"/>
    <w:tmpl w:val="6AE8E422"/>
    <w:lvl w:ilvl="0">
      <w:start w:val="17"/>
      <w:numFmt w:val="decimal"/>
      <w:lvlText w:val="%1."/>
      <w:lvlJc w:val="left"/>
      <w:pPr>
        <w:ind w:left="360" w:hanging="360"/>
      </w:pPr>
      <w:rPr>
        <w:rFonts w:hint="default"/>
        <w:b/>
      </w:rPr>
    </w:lvl>
    <w:lvl w:ilvl="1">
      <w:start w:val="1"/>
      <w:numFmt w:val="decimal"/>
      <w:lvlText w:val="17.%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2CEF7BFC"/>
    <w:multiLevelType w:val="hybridMultilevel"/>
    <w:tmpl w:val="6EF40DA8"/>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19" w15:restartNumberingAfterBreak="0">
    <w:nsid w:val="2FBE5743"/>
    <w:multiLevelType w:val="hybridMultilevel"/>
    <w:tmpl w:val="B18A866C"/>
    <w:lvl w:ilvl="0" w:tplc="7D0C9A04">
      <w:start w:val="1"/>
      <w:numFmt w:val="decimal"/>
      <w:lvlText w:val="%1."/>
      <w:lvlJc w:val="left"/>
      <w:pPr>
        <w:ind w:left="28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E044AB"/>
    <w:multiLevelType w:val="multilevel"/>
    <w:tmpl w:val="90C45AFA"/>
    <w:lvl w:ilvl="0">
      <w:start w:val="8"/>
      <w:numFmt w:val="decimal"/>
      <w:lvlText w:val="%1."/>
      <w:lvlJc w:val="left"/>
      <w:pPr>
        <w:ind w:left="360" w:hanging="360"/>
      </w:pPr>
      <w:rPr>
        <w:rFonts w:hint="default"/>
        <w:b/>
      </w:rPr>
    </w:lvl>
    <w:lvl w:ilvl="1">
      <w:start w:val="1"/>
      <w:numFmt w:val="decimal"/>
      <w:lvlText w:val="8.%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CE20D2"/>
    <w:multiLevelType w:val="hybridMultilevel"/>
    <w:tmpl w:val="51C6B022"/>
    <w:lvl w:ilvl="0" w:tplc="04150017">
      <w:start w:val="1"/>
      <w:numFmt w:val="lowerLetter"/>
      <w:lvlText w:val="%1)"/>
      <w:lvlJc w:val="left"/>
      <w:pPr>
        <w:ind w:left="2280" w:hanging="360"/>
      </w:pPr>
    </w:lvl>
    <w:lvl w:ilvl="1" w:tplc="04150019">
      <w:start w:val="1"/>
      <w:numFmt w:val="lowerLetter"/>
      <w:lvlText w:val="%2."/>
      <w:lvlJc w:val="left"/>
      <w:pPr>
        <w:ind w:left="3000" w:hanging="360"/>
      </w:pPr>
    </w:lvl>
    <w:lvl w:ilvl="2" w:tplc="BAEC7F5C">
      <w:start w:val="1"/>
      <w:numFmt w:val="bullet"/>
      <w:lvlText w:val=""/>
      <w:lvlJc w:val="left"/>
      <w:pPr>
        <w:ind w:left="3900" w:hanging="360"/>
      </w:pPr>
      <w:rPr>
        <w:rFonts w:ascii="Symbol" w:eastAsia="Times New Roman" w:hAnsi="Symbol" w:cstheme="minorHAnsi" w:hint="default"/>
      </w:r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3"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4" w15:restartNumberingAfterBreak="0">
    <w:nsid w:val="3ABA4201"/>
    <w:multiLevelType w:val="multilevel"/>
    <w:tmpl w:val="E164497A"/>
    <w:lvl w:ilvl="0">
      <w:start w:val="14"/>
      <w:numFmt w:val="decimal"/>
      <w:lvlText w:val="%1."/>
      <w:lvlJc w:val="left"/>
      <w:pPr>
        <w:ind w:left="360" w:hanging="360"/>
      </w:pPr>
      <w:rPr>
        <w:rFonts w:hint="default"/>
        <w:b/>
      </w:rPr>
    </w:lvl>
    <w:lvl w:ilvl="1">
      <w:start w:val="1"/>
      <w:numFmt w:val="decimal"/>
      <w:lvlText w:val="14.%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3B252F66"/>
    <w:multiLevelType w:val="multilevel"/>
    <w:tmpl w:val="BC6C07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EFD3CEF"/>
    <w:multiLevelType w:val="hybridMultilevel"/>
    <w:tmpl w:val="94A4FD0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6178D0CA">
      <w:start w:val="1"/>
      <w:numFmt w:val="upperLetter"/>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3B74F6"/>
    <w:multiLevelType w:val="multilevel"/>
    <w:tmpl w:val="29006C82"/>
    <w:lvl w:ilvl="0">
      <w:start w:val="13"/>
      <w:numFmt w:val="decimal"/>
      <w:lvlText w:val="%1."/>
      <w:lvlJc w:val="left"/>
      <w:pPr>
        <w:ind w:left="660" w:hanging="660"/>
      </w:pPr>
      <w:rPr>
        <w:rFonts w:hint="default"/>
      </w:rPr>
    </w:lvl>
    <w:lvl w:ilvl="1">
      <w:start w:val="1"/>
      <w:numFmt w:val="decimal"/>
      <w:lvlText w:val="%1.%2."/>
      <w:lvlJc w:val="left"/>
      <w:pPr>
        <w:ind w:left="1505" w:hanging="720"/>
      </w:pPr>
      <w:rPr>
        <w:rFonts w:hint="default"/>
      </w:rPr>
    </w:lvl>
    <w:lvl w:ilvl="2">
      <w:start w:val="1"/>
      <w:numFmt w:val="decimal"/>
      <w:lvlText w:val="%1.%2.%3."/>
      <w:lvlJc w:val="left"/>
      <w:pPr>
        <w:ind w:left="2290" w:hanging="720"/>
      </w:pPr>
      <w:rPr>
        <w:rFonts w:hint="default"/>
        <w:b/>
      </w:rPr>
    </w:lvl>
    <w:lvl w:ilvl="3">
      <w:start w:val="1"/>
      <w:numFmt w:val="decimal"/>
      <w:lvlText w:val="%1.%2.%3.%4."/>
      <w:lvlJc w:val="left"/>
      <w:pPr>
        <w:ind w:left="3435" w:hanging="108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510" w:hanging="180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440" w:hanging="2160"/>
      </w:pPr>
      <w:rPr>
        <w:rFonts w:hint="default"/>
      </w:rPr>
    </w:lvl>
  </w:abstractNum>
  <w:abstractNum w:abstractNumId="28" w15:restartNumberingAfterBreak="0">
    <w:nsid w:val="4EDD3D95"/>
    <w:multiLevelType w:val="multilevel"/>
    <w:tmpl w:val="D1DEE26E"/>
    <w:lvl w:ilvl="0">
      <w:start w:val="15"/>
      <w:numFmt w:val="decimal"/>
      <w:lvlText w:val="%1."/>
      <w:lvlJc w:val="left"/>
      <w:pPr>
        <w:ind w:left="360" w:hanging="360"/>
      </w:pPr>
      <w:rPr>
        <w:rFonts w:hint="default"/>
        <w:b/>
      </w:rPr>
    </w:lvl>
    <w:lvl w:ilvl="1">
      <w:start w:val="1"/>
      <w:numFmt w:val="decimal"/>
      <w:lvlText w:val="15.%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520127AD"/>
    <w:multiLevelType w:val="multilevel"/>
    <w:tmpl w:val="C28280E2"/>
    <w:lvl w:ilvl="0">
      <w:start w:val="13"/>
      <w:numFmt w:val="decimal"/>
      <w:lvlText w:val="%1."/>
      <w:lvlJc w:val="left"/>
      <w:pPr>
        <w:ind w:left="360" w:hanging="360"/>
      </w:pPr>
      <w:rPr>
        <w:rFonts w:hint="default"/>
        <w:b/>
      </w:rPr>
    </w:lvl>
    <w:lvl w:ilvl="1">
      <w:start w:val="1"/>
      <w:numFmt w:val="decimal"/>
      <w:lvlText w:val="13.%2."/>
      <w:lvlJc w:val="left"/>
      <w:pPr>
        <w:ind w:left="360" w:hanging="360"/>
      </w:pPr>
      <w:rPr>
        <w:rFonts w:ascii="Verdana" w:hAnsi="Verdana" w:cstheme="minorHAnsi" w:hint="default"/>
        <w:b/>
        <w:i w:val="0"/>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569C6E7D"/>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1"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1636D9"/>
    <w:multiLevelType w:val="hybridMultilevel"/>
    <w:tmpl w:val="ABFEBCE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15:restartNumberingAfterBreak="0">
    <w:nsid w:val="5C920BA3"/>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5" w15:restartNumberingAfterBreak="0">
    <w:nsid w:val="626E6831"/>
    <w:multiLevelType w:val="multilevel"/>
    <w:tmpl w:val="3F5C1730"/>
    <w:lvl w:ilvl="0">
      <w:start w:val="6"/>
      <w:numFmt w:val="decimal"/>
      <w:lvlText w:val="%1."/>
      <w:lvlJc w:val="left"/>
      <w:pPr>
        <w:ind w:left="360" w:hanging="360"/>
      </w:pPr>
      <w:rPr>
        <w:rFonts w:hint="default"/>
        <w:b/>
      </w:rPr>
    </w:lvl>
    <w:lvl w:ilvl="1">
      <w:start w:val="1"/>
      <w:numFmt w:val="decimal"/>
      <w:lvlText w:val="6.%2."/>
      <w:lvlJc w:val="left"/>
      <w:pPr>
        <w:ind w:left="360" w:hanging="360"/>
      </w:pPr>
      <w:rPr>
        <w:rFonts w:ascii="Verdana" w:hAnsi="Verdana" w:cstheme="minorHAnsi" w:hint="default"/>
        <w:b/>
        <w:i w:val="0"/>
        <w:sz w:val="18"/>
        <w:szCs w:val="22"/>
      </w:rPr>
    </w:lvl>
    <w:lvl w:ilvl="2">
      <w:start w:val="1"/>
      <w:numFmt w:val="decimal"/>
      <w:lvlText w:val="6.%2.%3."/>
      <w:lvlJc w:val="left"/>
      <w:pPr>
        <w:ind w:left="1418" w:hanging="1418"/>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63CF4FAA"/>
    <w:multiLevelType w:val="multilevel"/>
    <w:tmpl w:val="94341102"/>
    <w:lvl w:ilvl="0">
      <w:start w:val="18"/>
      <w:numFmt w:val="decimal"/>
      <w:lvlText w:val="%1."/>
      <w:lvlJc w:val="left"/>
      <w:pPr>
        <w:ind w:left="360" w:hanging="360"/>
      </w:pPr>
      <w:rPr>
        <w:rFonts w:hint="default"/>
        <w:b/>
      </w:rPr>
    </w:lvl>
    <w:lvl w:ilvl="1">
      <w:start w:val="1"/>
      <w:numFmt w:val="decimal"/>
      <w:lvlText w:val="18.%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56B1289"/>
    <w:multiLevelType w:val="multilevel"/>
    <w:tmpl w:val="56C8C54C"/>
    <w:lvl w:ilvl="0">
      <w:start w:val="11"/>
      <w:numFmt w:val="decimal"/>
      <w:lvlText w:val="%1."/>
      <w:lvlJc w:val="left"/>
      <w:pPr>
        <w:ind w:left="360" w:hanging="360"/>
      </w:pPr>
      <w:rPr>
        <w:rFonts w:hint="default"/>
        <w:b/>
      </w:rPr>
    </w:lvl>
    <w:lvl w:ilvl="1">
      <w:start w:val="1"/>
      <w:numFmt w:val="decimal"/>
      <w:lvlText w:val="11.%2."/>
      <w:lvlJc w:val="left"/>
      <w:pPr>
        <w:ind w:left="360" w:hanging="360"/>
      </w:pPr>
      <w:rPr>
        <w:rFonts w:ascii="Verdana" w:hAnsi="Verdana" w:cstheme="minorHAnsi" w:hint="default"/>
        <w:b/>
        <w:i w:val="0"/>
        <w:color w:val="auto"/>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676C6314"/>
    <w:multiLevelType w:val="multilevel"/>
    <w:tmpl w:val="CD445E24"/>
    <w:lvl w:ilvl="0">
      <w:start w:val="19"/>
      <w:numFmt w:val="decimal"/>
      <w:lvlText w:val="%1."/>
      <w:lvlJc w:val="left"/>
      <w:pPr>
        <w:ind w:left="360" w:hanging="360"/>
      </w:pPr>
      <w:rPr>
        <w:rFonts w:hint="default"/>
        <w:b/>
      </w:rPr>
    </w:lvl>
    <w:lvl w:ilvl="1">
      <w:start w:val="1"/>
      <w:numFmt w:val="decimal"/>
      <w:lvlText w:val="19.%2."/>
      <w:lvlJc w:val="left"/>
      <w:pPr>
        <w:ind w:left="360" w:hanging="360"/>
      </w:pPr>
      <w:rPr>
        <w:rFonts w:ascii="Verdana" w:hAnsi="Verdana" w:cstheme="minorHAnsi" w:hint="default"/>
        <w:b/>
        <w:i w:val="0"/>
        <w:sz w:val="18"/>
        <w:szCs w:val="22"/>
      </w:rPr>
    </w:lvl>
    <w:lvl w:ilvl="2">
      <w:start w:val="1"/>
      <w:numFmt w:val="decimal"/>
      <w:lvlText w:val="19.%2.%3."/>
      <w:lvlJc w:val="left"/>
      <w:pPr>
        <w:ind w:left="5823" w:hanging="720"/>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851457B"/>
    <w:multiLevelType w:val="multilevel"/>
    <w:tmpl w:val="D7F6A57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cstheme="minorHAnsi" w:hint="default"/>
        <w:b/>
        <w:i w:val="0"/>
        <w:sz w:val="18"/>
        <w:szCs w:val="22"/>
      </w:rPr>
    </w:lvl>
    <w:lvl w:ilvl="2">
      <w:start w:val="1"/>
      <w:numFmt w:val="decimal"/>
      <w:lvlText w:val="%1.%2.%3."/>
      <w:lvlJc w:val="left"/>
      <w:pPr>
        <w:ind w:left="4690" w:hanging="720"/>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0" w15:restartNumberingAfterBreak="0">
    <w:nsid w:val="6CDF07F2"/>
    <w:multiLevelType w:val="multilevel"/>
    <w:tmpl w:val="1A58E8DA"/>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DFA6265"/>
    <w:multiLevelType w:val="hybridMultilevel"/>
    <w:tmpl w:val="05A6FC16"/>
    <w:lvl w:ilvl="0" w:tplc="BF06D0AC">
      <w:start w:val="1"/>
      <w:numFmt w:val="decimal"/>
      <w:lvlText w:val="%1."/>
      <w:lvlJc w:val="left"/>
      <w:pPr>
        <w:ind w:left="720" w:hanging="720"/>
      </w:pPr>
      <w:rPr>
        <w:rFonts w:hint="default"/>
        <w:i w:val="0"/>
      </w:rPr>
    </w:lvl>
    <w:lvl w:ilvl="1" w:tplc="7FC08624">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28662B"/>
    <w:multiLevelType w:val="multilevel"/>
    <w:tmpl w:val="8DAC62A0"/>
    <w:lvl w:ilvl="0">
      <w:start w:val="9"/>
      <w:numFmt w:val="decimal"/>
      <w:lvlText w:val="%1."/>
      <w:lvlJc w:val="left"/>
      <w:pPr>
        <w:ind w:left="360" w:hanging="360"/>
      </w:pPr>
      <w:rPr>
        <w:rFonts w:hint="default"/>
        <w:b/>
      </w:rPr>
    </w:lvl>
    <w:lvl w:ilvl="1">
      <w:start w:val="1"/>
      <w:numFmt w:val="decimal"/>
      <w:lvlText w:val="9.%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75F164CE"/>
    <w:multiLevelType w:val="multilevel"/>
    <w:tmpl w:val="90B031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4D644C"/>
    <w:multiLevelType w:val="multilevel"/>
    <w:tmpl w:val="899EE07C"/>
    <w:lvl w:ilvl="0">
      <w:start w:val="10"/>
      <w:numFmt w:val="decimal"/>
      <w:lvlText w:val="%1."/>
      <w:lvlJc w:val="left"/>
      <w:pPr>
        <w:ind w:left="360" w:hanging="360"/>
      </w:pPr>
      <w:rPr>
        <w:rFonts w:hint="default"/>
        <w:b/>
      </w:rPr>
    </w:lvl>
    <w:lvl w:ilvl="1">
      <w:start w:val="1"/>
      <w:numFmt w:val="decimal"/>
      <w:lvlText w:val="10.%2."/>
      <w:lvlJc w:val="left"/>
      <w:pPr>
        <w:ind w:left="360" w:hanging="360"/>
      </w:pPr>
      <w:rPr>
        <w:rFonts w:ascii="Verdana" w:hAnsi="Verdana" w:cstheme="minorHAnsi" w:hint="default"/>
        <w:b/>
        <w:i w:val="0"/>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41"/>
  </w:num>
  <w:num w:numId="2">
    <w:abstractNumId w:val="39"/>
  </w:num>
  <w:num w:numId="3">
    <w:abstractNumId w:val="31"/>
  </w:num>
  <w:num w:numId="4">
    <w:abstractNumId w:val="26"/>
  </w:num>
  <w:num w:numId="5">
    <w:abstractNumId w:val="21"/>
  </w:num>
  <w:num w:numId="6">
    <w:abstractNumId w:val="5"/>
  </w:num>
  <w:num w:numId="7">
    <w:abstractNumId w:val="0"/>
  </w:num>
  <w:num w:numId="8">
    <w:abstractNumId w:val="10"/>
  </w:num>
  <w:num w:numId="9">
    <w:abstractNumId w:val="40"/>
  </w:num>
  <w:num w:numId="10">
    <w:abstractNumId w:val="44"/>
  </w:num>
  <w:num w:numId="11">
    <w:abstractNumId w:val="9"/>
  </w:num>
  <w:num w:numId="12">
    <w:abstractNumId w:val="22"/>
  </w:num>
  <w:num w:numId="13">
    <w:abstractNumId w:val="25"/>
  </w:num>
  <w:num w:numId="14">
    <w:abstractNumId w:val="15"/>
  </w:num>
  <w:num w:numId="15">
    <w:abstractNumId w:val="7"/>
  </w:num>
  <w:num w:numId="16">
    <w:abstractNumId w:val="4"/>
  </w:num>
  <w:num w:numId="17">
    <w:abstractNumId w:val="20"/>
  </w:num>
  <w:num w:numId="18">
    <w:abstractNumId w:val="35"/>
  </w:num>
  <w:num w:numId="19">
    <w:abstractNumId w:val="12"/>
  </w:num>
  <w:num w:numId="20">
    <w:abstractNumId w:val="43"/>
  </w:num>
  <w:num w:numId="21">
    <w:abstractNumId w:val="45"/>
  </w:num>
  <w:num w:numId="22">
    <w:abstractNumId w:val="37"/>
  </w:num>
  <w:num w:numId="23">
    <w:abstractNumId w:val="29"/>
  </w:num>
  <w:num w:numId="24">
    <w:abstractNumId w:val="24"/>
  </w:num>
  <w:num w:numId="25">
    <w:abstractNumId w:val="28"/>
  </w:num>
  <w:num w:numId="26">
    <w:abstractNumId w:val="14"/>
  </w:num>
  <w:num w:numId="27">
    <w:abstractNumId w:val="17"/>
  </w:num>
  <w:num w:numId="28">
    <w:abstractNumId w:val="36"/>
  </w:num>
  <w:num w:numId="29">
    <w:abstractNumId w:val="38"/>
  </w:num>
  <w:num w:numId="30">
    <w:abstractNumId w:val="8"/>
  </w:num>
  <w:num w:numId="31">
    <w:abstractNumId w:val="42"/>
  </w:num>
  <w:num w:numId="32">
    <w:abstractNumId w:val="32"/>
  </w:num>
  <w:num w:numId="33">
    <w:abstractNumId w:val="23"/>
  </w:num>
  <w:num w:numId="34">
    <w:abstractNumId w:val="27"/>
  </w:num>
  <w:num w:numId="35">
    <w:abstractNumId w:val="33"/>
  </w:num>
  <w:num w:numId="36">
    <w:abstractNumId w:val="16"/>
  </w:num>
  <w:num w:numId="37">
    <w:abstractNumId w:val="30"/>
  </w:num>
  <w:num w:numId="38">
    <w:abstractNumId w:val="34"/>
  </w:num>
  <w:num w:numId="39">
    <w:abstractNumId w:val="13"/>
  </w:num>
  <w:num w:numId="40">
    <w:abstractNumId w:val="18"/>
  </w:num>
  <w:num w:numId="41">
    <w:abstractNumId w:val="19"/>
  </w:num>
  <w:num w:numId="42">
    <w:abstractNumId w:val="11"/>
  </w:num>
  <w:num w:numId="43">
    <w:abstractNumId w:val="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2B"/>
    <w:rsid w:val="00000D56"/>
    <w:rsid w:val="000011B7"/>
    <w:rsid w:val="00001B97"/>
    <w:rsid w:val="00001DC6"/>
    <w:rsid w:val="0000340B"/>
    <w:rsid w:val="000039B0"/>
    <w:rsid w:val="000046A8"/>
    <w:rsid w:val="00005A2C"/>
    <w:rsid w:val="0000626B"/>
    <w:rsid w:val="000073DD"/>
    <w:rsid w:val="00011427"/>
    <w:rsid w:val="00011AB7"/>
    <w:rsid w:val="00011B45"/>
    <w:rsid w:val="00011D4B"/>
    <w:rsid w:val="00012C75"/>
    <w:rsid w:val="00013A2B"/>
    <w:rsid w:val="0001440B"/>
    <w:rsid w:val="00015246"/>
    <w:rsid w:val="00015509"/>
    <w:rsid w:val="00015970"/>
    <w:rsid w:val="000163D7"/>
    <w:rsid w:val="00017EF6"/>
    <w:rsid w:val="00020792"/>
    <w:rsid w:val="000234E0"/>
    <w:rsid w:val="00024019"/>
    <w:rsid w:val="00024B16"/>
    <w:rsid w:val="00024CD8"/>
    <w:rsid w:val="00027FD9"/>
    <w:rsid w:val="00031494"/>
    <w:rsid w:val="00031ABB"/>
    <w:rsid w:val="00034434"/>
    <w:rsid w:val="00034657"/>
    <w:rsid w:val="000357EE"/>
    <w:rsid w:val="0003603F"/>
    <w:rsid w:val="00036346"/>
    <w:rsid w:val="000366FF"/>
    <w:rsid w:val="000370DB"/>
    <w:rsid w:val="00042822"/>
    <w:rsid w:val="000447CF"/>
    <w:rsid w:val="00044F7C"/>
    <w:rsid w:val="00045FBE"/>
    <w:rsid w:val="00046B04"/>
    <w:rsid w:val="00047E9F"/>
    <w:rsid w:val="00050E52"/>
    <w:rsid w:val="00051197"/>
    <w:rsid w:val="000512C4"/>
    <w:rsid w:val="000518A3"/>
    <w:rsid w:val="00052531"/>
    <w:rsid w:val="00052C5C"/>
    <w:rsid w:val="00053A8B"/>
    <w:rsid w:val="00053FDA"/>
    <w:rsid w:val="00055637"/>
    <w:rsid w:val="000558E7"/>
    <w:rsid w:val="00055B25"/>
    <w:rsid w:val="00061274"/>
    <w:rsid w:val="000614CC"/>
    <w:rsid w:val="00061D57"/>
    <w:rsid w:val="00062C54"/>
    <w:rsid w:val="000651C4"/>
    <w:rsid w:val="000662F8"/>
    <w:rsid w:val="000724DC"/>
    <w:rsid w:val="00072531"/>
    <w:rsid w:val="00072B0A"/>
    <w:rsid w:val="00073719"/>
    <w:rsid w:val="000737C1"/>
    <w:rsid w:val="00074004"/>
    <w:rsid w:val="00075BA2"/>
    <w:rsid w:val="00076A8B"/>
    <w:rsid w:val="000802A1"/>
    <w:rsid w:val="00081AB2"/>
    <w:rsid w:val="00083209"/>
    <w:rsid w:val="00083418"/>
    <w:rsid w:val="000844C0"/>
    <w:rsid w:val="00084C2F"/>
    <w:rsid w:val="0008582E"/>
    <w:rsid w:val="000900D7"/>
    <w:rsid w:val="00090B55"/>
    <w:rsid w:val="00091302"/>
    <w:rsid w:val="00092A66"/>
    <w:rsid w:val="00096F2D"/>
    <w:rsid w:val="000A0A00"/>
    <w:rsid w:val="000A1563"/>
    <w:rsid w:val="000A31C6"/>
    <w:rsid w:val="000A40D3"/>
    <w:rsid w:val="000A4AC8"/>
    <w:rsid w:val="000A4D1A"/>
    <w:rsid w:val="000A5CDD"/>
    <w:rsid w:val="000A7B2C"/>
    <w:rsid w:val="000B3117"/>
    <w:rsid w:val="000B36E9"/>
    <w:rsid w:val="000B4CD2"/>
    <w:rsid w:val="000B4E55"/>
    <w:rsid w:val="000B7D2C"/>
    <w:rsid w:val="000C115B"/>
    <w:rsid w:val="000C16B4"/>
    <w:rsid w:val="000C17AB"/>
    <w:rsid w:val="000C1AB6"/>
    <w:rsid w:val="000C2A74"/>
    <w:rsid w:val="000C2A8D"/>
    <w:rsid w:val="000C557A"/>
    <w:rsid w:val="000C573F"/>
    <w:rsid w:val="000C6A73"/>
    <w:rsid w:val="000C7F24"/>
    <w:rsid w:val="000C7F71"/>
    <w:rsid w:val="000D1591"/>
    <w:rsid w:val="000D1629"/>
    <w:rsid w:val="000D2432"/>
    <w:rsid w:val="000D24B9"/>
    <w:rsid w:val="000D297C"/>
    <w:rsid w:val="000D317D"/>
    <w:rsid w:val="000D32B5"/>
    <w:rsid w:val="000D4E33"/>
    <w:rsid w:val="000D5176"/>
    <w:rsid w:val="000D586C"/>
    <w:rsid w:val="000D5CDD"/>
    <w:rsid w:val="000D6B7C"/>
    <w:rsid w:val="000D756A"/>
    <w:rsid w:val="000D765A"/>
    <w:rsid w:val="000D793E"/>
    <w:rsid w:val="000E0A32"/>
    <w:rsid w:val="000E1D8F"/>
    <w:rsid w:val="000E1E6E"/>
    <w:rsid w:val="000E208F"/>
    <w:rsid w:val="000E2E59"/>
    <w:rsid w:val="000E36D3"/>
    <w:rsid w:val="000E4D0E"/>
    <w:rsid w:val="000E6F97"/>
    <w:rsid w:val="000E78AB"/>
    <w:rsid w:val="000E7B86"/>
    <w:rsid w:val="000F0085"/>
    <w:rsid w:val="000F05E7"/>
    <w:rsid w:val="000F17CB"/>
    <w:rsid w:val="000F1801"/>
    <w:rsid w:val="000F1958"/>
    <w:rsid w:val="000F23DC"/>
    <w:rsid w:val="000F2A51"/>
    <w:rsid w:val="000F2D23"/>
    <w:rsid w:val="000F3815"/>
    <w:rsid w:val="000F5D37"/>
    <w:rsid w:val="000F6184"/>
    <w:rsid w:val="000F66DE"/>
    <w:rsid w:val="00101245"/>
    <w:rsid w:val="00101629"/>
    <w:rsid w:val="00101B89"/>
    <w:rsid w:val="00101D38"/>
    <w:rsid w:val="00103722"/>
    <w:rsid w:val="00105374"/>
    <w:rsid w:val="00107160"/>
    <w:rsid w:val="00107D29"/>
    <w:rsid w:val="0011041F"/>
    <w:rsid w:val="00112269"/>
    <w:rsid w:val="001122C8"/>
    <w:rsid w:val="00114643"/>
    <w:rsid w:val="00115808"/>
    <w:rsid w:val="0011744C"/>
    <w:rsid w:val="0011761F"/>
    <w:rsid w:val="00121100"/>
    <w:rsid w:val="00121E6F"/>
    <w:rsid w:val="00122C4C"/>
    <w:rsid w:val="00123261"/>
    <w:rsid w:val="00124036"/>
    <w:rsid w:val="00125E84"/>
    <w:rsid w:val="001270AE"/>
    <w:rsid w:val="00127391"/>
    <w:rsid w:val="001277AE"/>
    <w:rsid w:val="00127884"/>
    <w:rsid w:val="001305EA"/>
    <w:rsid w:val="00131148"/>
    <w:rsid w:val="00131A23"/>
    <w:rsid w:val="00131C54"/>
    <w:rsid w:val="00132351"/>
    <w:rsid w:val="00134F8F"/>
    <w:rsid w:val="0013550D"/>
    <w:rsid w:val="00135A66"/>
    <w:rsid w:val="001360F9"/>
    <w:rsid w:val="001402AB"/>
    <w:rsid w:val="00141775"/>
    <w:rsid w:val="001435AA"/>
    <w:rsid w:val="0014422F"/>
    <w:rsid w:val="00144BEF"/>
    <w:rsid w:val="00145336"/>
    <w:rsid w:val="00145825"/>
    <w:rsid w:val="00147C81"/>
    <w:rsid w:val="00151B6F"/>
    <w:rsid w:val="001549EF"/>
    <w:rsid w:val="00154C8C"/>
    <w:rsid w:val="00155322"/>
    <w:rsid w:val="001558D8"/>
    <w:rsid w:val="001559B5"/>
    <w:rsid w:val="00156094"/>
    <w:rsid w:val="00156E32"/>
    <w:rsid w:val="001575B5"/>
    <w:rsid w:val="00162BA4"/>
    <w:rsid w:val="0016380E"/>
    <w:rsid w:val="001638CE"/>
    <w:rsid w:val="00163EED"/>
    <w:rsid w:val="00164382"/>
    <w:rsid w:val="00164571"/>
    <w:rsid w:val="00164956"/>
    <w:rsid w:val="001657F7"/>
    <w:rsid w:val="00166625"/>
    <w:rsid w:val="00167D1F"/>
    <w:rsid w:val="001717C8"/>
    <w:rsid w:val="00171B61"/>
    <w:rsid w:val="00171C78"/>
    <w:rsid w:val="001725E1"/>
    <w:rsid w:val="00173A31"/>
    <w:rsid w:val="00177D90"/>
    <w:rsid w:val="00180599"/>
    <w:rsid w:val="001807C9"/>
    <w:rsid w:val="0018137B"/>
    <w:rsid w:val="0018449C"/>
    <w:rsid w:val="001847D7"/>
    <w:rsid w:val="00184934"/>
    <w:rsid w:val="00187229"/>
    <w:rsid w:val="00187B8D"/>
    <w:rsid w:val="00187DD3"/>
    <w:rsid w:val="001902B0"/>
    <w:rsid w:val="00190EE5"/>
    <w:rsid w:val="0019111F"/>
    <w:rsid w:val="001919CF"/>
    <w:rsid w:val="00191F68"/>
    <w:rsid w:val="0019294E"/>
    <w:rsid w:val="00195C58"/>
    <w:rsid w:val="00197470"/>
    <w:rsid w:val="001A10C1"/>
    <w:rsid w:val="001A2101"/>
    <w:rsid w:val="001A23D7"/>
    <w:rsid w:val="001A269F"/>
    <w:rsid w:val="001A2F35"/>
    <w:rsid w:val="001A343C"/>
    <w:rsid w:val="001A3E65"/>
    <w:rsid w:val="001A6F08"/>
    <w:rsid w:val="001A70C2"/>
    <w:rsid w:val="001B087C"/>
    <w:rsid w:val="001B1D91"/>
    <w:rsid w:val="001B396C"/>
    <w:rsid w:val="001B3E7F"/>
    <w:rsid w:val="001B43EA"/>
    <w:rsid w:val="001B449D"/>
    <w:rsid w:val="001B4D43"/>
    <w:rsid w:val="001B5915"/>
    <w:rsid w:val="001B6124"/>
    <w:rsid w:val="001B6ABA"/>
    <w:rsid w:val="001B73D8"/>
    <w:rsid w:val="001B786F"/>
    <w:rsid w:val="001C0CF7"/>
    <w:rsid w:val="001C1FF7"/>
    <w:rsid w:val="001C232B"/>
    <w:rsid w:val="001C3FD8"/>
    <w:rsid w:val="001C40C2"/>
    <w:rsid w:val="001C58B3"/>
    <w:rsid w:val="001C592B"/>
    <w:rsid w:val="001C59A7"/>
    <w:rsid w:val="001D054B"/>
    <w:rsid w:val="001D0E95"/>
    <w:rsid w:val="001D43AF"/>
    <w:rsid w:val="001D4B39"/>
    <w:rsid w:val="001D509F"/>
    <w:rsid w:val="001E10B2"/>
    <w:rsid w:val="001E1D59"/>
    <w:rsid w:val="001E2D2A"/>
    <w:rsid w:val="001E33BE"/>
    <w:rsid w:val="001E3F80"/>
    <w:rsid w:val="001E567A"/>
    <w:rsid w:val="001E7056"/>
    <w:rsid w:val="001F071B"/>
    <w:rsid w:val="001F0B5C"/>
    <w:rsid w:val="001F0CCF"/>
    <w:rsid w:val="001F1B01"/>
    <w:rsid w:val="001F1E43"/>
    <w:rsid w:val="001F1EBE"/>
    <w:rsid w:val="001F2128"/>
    <w:rsid w:val="001F31EA"/>
    <w:rsid w:val="001F5DF5"/>
    <w:rsid w:val="001F6839"/>
    <w:rsid w:val="001F6AB5"/>
    <w:rsid w:val="001F7BE8"/>
    <w:rsid w:val="00202C20"/>
    <w:rsid w:val="00203373"/>
    <w:rsid w:val="00203A31"/>
    <w:rsid w:val="00203D5C"/>
    <w:rsid w:val="00204AD4"/>
    <w:rsid w:val="002073F1"/>
    <w:rsid w:val="002076D0"/>
    <w:rsid w:val="00210A7F"/>
    <w:rsid w:val="00211A4A"/>
    <w:rsid w:val="00211D92"/>
    <w:rsid w:val="002124EA"/>
    <w:rsid w:val="00212857"/>
    <w:rsid w:val="00212F00"/>
    <w:rsid w:val="0021307C"/>
    <w:rsid w:val="0021341E"/>
    <w:rsid w:val="00213C76"/>
    <w:rsid w:val="00213CD3"/>
    <w:rsid w:val="0021579B"/>
    <w:rsid w:val="0021629D"/>
    <w:rsid w:val="002175D9"/>
    <w:rsid w:val="0021765C"/>
    <w:rsid w:val="00221368"/>
    <w:rsid w:val="00221A83"/>
    <w:rsid w:val="00221F2B"/>
    <w:rsid w:val="00222C75"/>
    <w:rsid w:val="00222F9F"/>
    <w:rsid w:val="00224292"/>
    <w:rsid w:val="002243C6"/>
    <w:rsid w:val="002269AD"/>
    <w:rsid w:val="002269CB"/>
    <w:rsid w:val="00226CF8"/>
    <w:rsid w:val="00230B94"/>
    <w:rsid w:val="00231021"/>
    <w:rsid w:val="00231BF0"/>
    <w:rsid w:val="00232FF2"/>
    <w:rsid w:val="002330DA"/>
    <w:rsid w:val="00233C69"/>
    <w:rsid w:val="00235CA4"/>
    <w:rsid w:val="00235E0F"/>
    <w:rsid w:val="00240644"/>
    <w:rsid w:val="00241827"/>
    <w:rsid w:val="00241FE3"/>
    <w:rsid w:val="0024225E"/>
    <w:rsid w:val="00243559"/>
    <w:rsid w:val="00243BC0"/>
    <w:rsid w:val="00243E39"/>
    <w:rsid w:val="0024409B"/>
    <w:rsid w:val="0024483A"/>
    <w:rsid w:val="0024792E"/>
    <w:rsid w:val="0025143B"/>
    <w:rsid w:val="0025164B"/>
    <w:rsid w:val="00251C05"/>
    <w:rsid w:val="00255EE3"/>
    <w:rsid w:val="00256E19"/>
    <w:rsid w:val="00261683"/>
    <w:rsid w:val="002633C2"/>
    <w:rsid w:val="00263C57"/>
    <w:rsid w:val="00263D7A"/>
    <w:rsid w:val="002643CF"/>
    <w:rsid w:val="00264972"/>
    <w:rsid w:val="00265A52"/>
    <w:rsid w:val="00265C9F"/>
    <w:rsid w:val="00266430"/>
    <w:rsid w:val="00267A50"/>
    <w:rsid w:val="00267C6D"/>
    <w:rsid w:val="002703A8"/>
    <w:rsid w:val="00271154"/>
    <w:rsid w:val="00271514"/>
    <w:rsid w:val="00271B01"/>
    <w:rsid w:val="00272AF5"/>
    <w:rsid w:val="00272D46"/>
    <w:rsid w:val="00273729"/>
    <w:rsid w:val="002739DD"/>
    <w:rsid w:val="00274273"/>
    <w:rsid w:val="00274ABB"/>
    <w:rsid w:val="00275B02"/>
    <w:rsid w:val="0027648A"/>
    <w:rsid w:val="002767CD"/>
    <w:rsid w:val="00277A50"/>
    <w:rsid w:val="002800E3"/>
    <w:rsid w:val="00280684"/>
    <w:rsid w:val="00281F9F"/>
    <w:rsid w:val="0028429A"/>
    <w:rsid w:val="00284494"/>
    <w:rsid w:val="002859F3"/>
    <w:rsid w:val="00285F77"/>
    <w:rsid w:val="00286AC4"/>
    <w:rsid w:val="00286CD9"/>
    <w:rsid w:val="00287DEB"/>
    <w:rsid w:val="00287FDC"/>
    <w:rsid w:val="002906CE"/>
    <w:rsid w:val="00290C62"/>
    <w:rsid w:val="002933B6"/>
    <w:rsid w:val="0029407F"/>
    <w:rsid w:val="002942C0"/>
    <w:rsid w:val="002946F8"/>
    <w:rsid w:val="002949EC"/>
    <w:rsid w:val="00295866"/>
    <w:rsid w:val="00296B3E"/>
    <w:rsid w:val="00297220"/>
    <w:rsid w:val="0029796C"/>
    <w:rsid w:val="002A0DF3"/>
    <w:rsid w:val="002A0EF1"/>
    <w:rsid w:val="002A219B"/>
    <w:rsid w:val="002A2E2D"/>
    <w:rsid w:val="002A3ECF"/>
    <w:rsid w:val="002A6128"/>
    <w:rsid w:val="002A6D53"/>
    <w:rsid w:val="002A6F11"/>
    <w:rsid w:val="002A71A2"/>
    <w:rsid w:val="002B0461"/>
    <w:rsid w:val="002B1736"/>
    <w:rsid w:val="002B227A"/>
    <w:rsid w:val="002B279A"/>
    <w:rsid w:val="002B27D0"/>
    <w:rsid w:val="002B29B7"/>
    <w:rsid w:val="002B3312"/>
    <w:rsid w:val="002B339A"/>
    <w:rsid w:val="002B3D29"/>
    <w:rsid w:val="002B3F86"/>
    <w:rsid w:val="002B4035"/>
    <w:rsid w:val="002B40F8"/>
    <w:rsid w:val="002B47EA"/>
    <w:rsid w:val="002B4BFC"/>
    <w:rsid w:val="002B4D64"/>
    <w:rsid w:val="002B5817"/>
    <w:rsid w:val="002B5969"/>
    <w:rsid w:val="002B5D8A"/>
    <w:rsid w:val="002B62C6"/>
    <w:rsid w:val="002B7A2C"/>
    <w:rsid w:val="002C2946"/>
    <w:rsid w:val="002C2C3A"/>
    <w:rsid w:val="002C484A"/>
    <w:rsid w:val="002C48DF"/>
    <w:rsid w:val="002C4968"/>
    <w:rsid w:val="002C527D"/>
    <w:rsid w:val="002C5A55"/>
    <w:rsid w:val="002C5CF5"/>
    <w:rsid w:val="002C6446"/>
    <w:rsid w:val="002C6AD6"/>
    <w:rsid w:val="002C7172"/>
    <w:rsid w:val="002C777E"/>
    <w:rsid w:val="002D06AE"/>
    <w:rsid w:val="002D0E08"/>
    <w:rsid w:val="002D2172"/>
    <w:rsid w:val="002D22AF"/>
    <w:rsid w:val="002D4F9E"/>
    <w:rsid w:val="002D6846"/>
    <w:rsid w:val="002D6DB9"/>
    <w:rsid w:val="002D7907"/>
    <w:rsid w:val="002E2940"/>
    <w:rsid w:val="002E39C6"/>
    <w:rsid w:val="002E5277"/>
    <w:rsid w:val="002E534A"/>
    <w:rsid w:val="002E543E"/>
    <w:rsid w:val="002E69CF"/>
    <w:rsid w:val="002E7746"/>
    <w:rsid w:val="002E7764"/>
    <w:rsid w:val="002E77DF"/>
    <w:rsid w:val="002F399A"/>
    <w:rsid w:val="002F3BA9"/>
    <w:rsid w:val="002F401A"/>
    <w:rsid w:val="002F4ACE"/>
    <w:rsid w:val="002F4B91"/>
    <w:rsid w:val="002F5EE7"/>
    <w:rsid w:val="002F6ED5"/>
    <w:rsid w:val="002F7AD7"/>
    <w:rsid w:val="003017D4"/>
    <w:rsid w:val="0030293A"/>
    <w:rsid w:val="00303ADB"/>
    <w:rsid w:val="0030501F"/>
    <w:rsid w:val="00305A16"/>
    <w:rsid w:val="00305F21"/>
    <w:rsid w:val="00306D8F"/>
    <w:rsid w:val="00307042"/>
    <w:rsid w:val="00307F70"/>
    <w:rsid w:val="00310175"/>
    <w:rsid w:val="00311E7B"/>
    <w:rsid w:val="00312A60"/>
    <w:rsid w:val="00312D69"/>
    <w:rsid w:val="003136F2"/>
    <w:rsid w:val="00314798"/>
    <w:rsid w:val="003151EF"/>
    <w:rsid w:val="0031587F"/>
    <w:rsid w:val="00317451"/>
    <w:rsid w:val="00320CE6"/>
    <w:rsid w:val="0032109B"/>
    <w:rsid w:val="00321CEF"/>
    <w:rsid w:val="00321DD5"/>
    <w:rsid w:val="00322C27"/>
    <w:rsid w:val="00322E69"/>
    <w:rsid w:val="00323F6B"/>
    <w:rsid w:val="003240B3"/>
    <w:rsid w:val="00324B5B"/>
    <w:rsid w:val="00325F85"/>
    <w:rsid w:val="00330439"/>
    <w:rsid w:val="003315C5"/>
    <w:rsid w:val="0033171C"/>
    <w:rsid w:val="00331A64"/>
    <w:rsid w:val="0033270E"/>
    <w:rsid w:val="00333A8D"/>
    <w:rsid w:val="003352F5"/>
    <w:rsid w:val="003359FB"/>
    <w:rsid w:val="00335E18"/>
    <w:rsid w:val="00336AA1"/>
    <w:rsid w:val="00337033"/>
    <w:rsid w:val="0033735C"/>
    <w:rsid w:val="00340D6A"/>
    <w:rsid w:val="00341AAC"/>
    <w:rsid w:val="00341C6C"/>
    <w:rsid w:val="003435B8"/>
    <w:rsid w:val="00343653"/>
    <w:rsid w:val="00344C87"/>
    <w:rsid w:val="003455CB"/>
    <w:rsid w:val="003467F2"/>
    <w:rsid w:val="00347815"/>
    <w:rsid w:val="00347ABC"/>
    <w:rsid w:val="00350BB2"/>
    <w:rsid w:val="00350C3F"/>
    <w:rsid w:val="00351B21"/>
    <w:rsid w:val="00352D7B"/>
    <w:rsid w:val="00354820"/>
    <w:rsid w:val="00354FE2"/>
    <w:rsid w:val="00355CCA"/>
    <w:rsid w:val="00355D67"/>
    <w:rsid w:val="003575E0"/>
    <w:rsid w:val="003578A0"/>
    <w:rsid w:val="00360A08"/>
    <w:rsid w:val="003637ED"/>
    <w:rsid w:val="003663AF"/>
    <w:rsid w:val="003669AD"/>
    <w:rsid w:val="00371D1F"/>
    <w:rsid w:val="00372273"/>
    <w:rsid w:val="003724A2"/>
    <w:rsid w:val="00372703"/>
    <w:rsid w:val="003729C4"/>
    <w:rsid w:val="00374C54"/>
    <w:rsid w:val="00380D10"/>
    <w:rsid w:val="0038146C"/>
    <w:rsid w:val="00381D55"/>
    <w:rsid w:val="0038440E"/>
    <w:rsid w:val="00387533"/>
    <w:rsid w:val="00390A48"/>
    <w:rsid w:val="00391207"/>
    <w:rsid w:val="003932F8"/>
    <w:rsid w:val="0039471F"/>
    <w:rsid w:val="00395DE4"/>
    <w:rsid w:val="00396AB1"/>
    <w:rsid w:val="003A0ADD"/>
    <w:rsid w:val="003A10ED"/>
    <w:rsid w:val="003A1176"/>
    <w:rsid w:val="003A2794"/>
    <w:rsid w:val="003A3269"/>
    <w:rsid w:val="003A439F"/>
    <w:rsid w:val="003A5651"/>
    <w:rsid w:val="003A72C0"/>
    <w:rsid w:val="003B045D"/>
    <w:rsid w:val="003B0E7C"/>
    <w:rsid w:val="003B3135"/>
    <w:rsid w:val="003B5FA6"/>
    <w:rsid w:val="003B6281"/>
    <w:rsid w:val="003B7CE5"/>
    <w:rsid w:val="003C135A"/>
    <w:rsid w:val="003C1853"/>
    <w:rsid w:val="003C18E4"/>
    <w:rsid w:val="003C2B99"/>
    <w:rsid w:val="003C38AC"/>
    <w:rsid w:val="003C3C6D"/>
    <w:rsid w:val="003C48CD"/>
    <w:rsid w:val="003C525A"/>
    <w:rsid w:val="003C7544"/>
    <w:rsid w:val="003D091C"/>
    <w:rsid w:val="003D1657"/>
    <w:rsid w:val="003D25AF"/>
    <w:rsid w:val="003D4137"/>
    <w:rsid w:val="003D4637"/>
    <w:rsid w:val="003D4901"/>
    <w:rsid w:val="003D640B"/>
    <w:rsid w:val="003D6CE1"/>
    <w:rsid w:val="003D70CA"/>
    <w:rsid w:val="003D72CF"/>
    <w:rsid w:val="003D7385"/>
    <w:rsid w:val="003D79C0"/>
    <w:rsid w:val="003D7B4B"/>
    <w:rsid w:val="003D7F46"/>
    <w:rsid w:val="003E1456"/>
    <w:rsid w:val="003E2135"/>
    <w:rsid w:val="003E258A"/>
    <w:rsid w:val="003E4F7A"/>
    <w:rsid w:val="003E66AE"/>
    <w:rsid w:val="003E6756"/>
    <w:rsid w:val="003E760F"/>
    <w:rsid w:val="003F0BDE"/>
    <w:rsid w:val="003F1EBA"/>
    <w:rsid w:val="003F2EF3"/>
    <w:rsid w:val="003F56FC"/>
    <w:rsid w:val="003F6611"/>
    <w:rsid w:val="003F6C86"/>
    <w:rsid w:val="003F702A"/>
    <w:rsid w:val="00400B0D"/>
    <w:rsid w:val="00401513"/>
    <w:rsid w:val="00402D6C"/>
    <w:rsid w:val="0040306B"/>
    <w:rsid w:val="00403077"/>
    <w:rsid w:val="004037F9"/>
    <w:rsid w:val="004040E2"/>
    <w:rsid w:val="004047DB"/>
    <w:rsid w:val="0040483F"/>
    <w:rsid w:val="00406A25"/>
    <w:rsid w:val="00406E33"/>
    <w:rsid w:val="00406EF2"/>
    <w:rsid w:val="00407283"/>
    <w:rsid w:val="00407C3D"/>
    <w:rsid w:val="00407EEF"/>
    <w:rsid w:val="004105E9"/>
    <w:rsid w:val="004108FB"/>
    <w:rsid w:val="00411D8D"/>
    <w:rsid w:val="004126C7"/>
    <w:rsid w:val="00412994"/>
    <w:rsid w:val="00412CC1"/>
    <w:rsid w:val="00414393"/>
    <w:rsid w:val="00415C2E"/>
    <w:rsid w:val="00416994"/>
    <w:rsid w:val="00417649"/>
    <w:rsid w:val="00420DF8"/>
    <w:rsid w:val="00422586"/>
    <w:rsid w:val="00424039"/>
    <w:rsid w:val="00426CF5"/>
    <w:rsid w:val="00433A9E"/>
    <w:rsid w:val="00434CD7"/>
    <w:rsid w:val="00440742"/>
    <w:rsid w:val="00441A53"/>
    <w:rsid w:val="004428C5"/>
    <w:rsid w:val="0044403C"/>
    <w:rsid w:val="004449B0"/>
    <w:rsid w:val="004500FF"/>
    <w:rsid w:val="00450155"/>
    <w:rsid w:val="00450636"/>
    <w:rsid w:val="004507C0"/>
    <w:rsid w:val="00451434"/>
    <w:rsid w:val="00451D21"/>
    <w:rsid w:val="0045249E"/>
    <w:rsid w:val="00452674"/>
    <w:rsid w:val="00453A27"/>
    <w:rsid w:val="00453E2C"/>
    <w:rsid w:val="00455D52"/>
    <w:rsid w:val="00456A89"/>
    <w:rsid w:val="00456D9B"/>
    <w:rsid w:val="0045785A"/>
    <w:rsid w:val="00461844"/>
    <w:rsid w:val="00462882"/>
    <w:rsid w:val="004635A6"/>
    <w:rsid w:val="00464326"/>
    <w:rsid w:val="00464543"/>
    <w:rsid w:val="00464838"/>
    <w:rsid w:val="00466B87"/>
    <w:rsid w:val="004672C4"/>
    <w:rsid w:val="004672FC"/>
    <w:rsid w:val="004673CF"/>
    <w:rsid w:val="00467B4D"/>
    <w:rsid w:val="00467DA9"/>
    <w:rsid w:val="0047096D"/>
    <w:rsid w:val="0047162B"/>
    <w:rsid w:val="004720CA"/>
    <w:rsid w:val="004723E9"/>
    <w:rsid w:val="00474355"/>
    <w:rsid w:val="00474A5B"/>
    <w:rsid w:val="00475757"/>
    <w:rsid w:val="00476927"/>
    <w:rsid w:val="00476A3D"/>
    <w:rsid w:val="00476FB1"/>
    <w:rsid w:val="004770AE"/>
    <w:rsid w:val="00477610"/>
    <w:rsid w:val="00477C2B"/>
    <w:rsid w:val="004807E3"/>
    <w:rsid w:val="00481227"/>
    <w:rsid w:val="00484A2C"/>
    <w:rsid w:val="00485DB0"/>
    <w:rsid w:val="00485DEB"/>
    <w:rsid w:val="004904E5"/>
    <w:rsid w:val="004910E3"/>
    <w:rsid w:val="004921C3"/>
    <w:rsid w:val="00493C9D"/>
    <w:rsid w:val="004949E9"/>
    <w:rsid w:val="00494A45"/>
    <w:rsid w:val="00496C08"/>
    <w:rsid w:val="004A1CFB"/>
    <w:rsid w:val="004A302B"/>
    <w:rsid w:val="004A30F0"/>
    <w:rsid w:val="004A57C5"/>
    <w:rsid w:val="004A59E8"/>
    <w:rsid w:val="004A60BD"/>
    <w:rsid w:val="004A6539"/>
    <w:rsid w:val="004A6AB6"/>
    <w:rsid w:val="004A7235"/>
    <w:rsid w:val="004B053B"/>
    <w:rsid w:val="004B230E"/>
    <w:rsid w:val="004B2351"/>
    <w:rsid w:val="004B2737"/>
    <w:rsid w:val="004B4678"/>
    <w:rsid w:val="004B506F"/>
    <w:rsid w:val="004B5C13"/>
    <w:rsid w:val="004B5EAC"/>
    <w:rsid w:val="004B655A"/>
    <w:rsid w:val="004B7C5F"/>
    <w:rsid w:val="004C040A"/>
    <w:rsid w:val="004C0FF8"/>
    <w:rsid w:val="004C1A0C"/>
    <w:rsid w:val="004C21B6"/>
    <w:rsid w:val="004C2531"/>
    <w:rsid w:val="004C3504"/>
    <w:rsid w:val="004C67AB"/>
    <w:rsid w:val="004D0942"/>
    <w:rsid w:val="004D0A73"/>
    <w:rsid w:val="004D29C3"/>
    <w:rsid w:val="004D3ED0"/>
    <w:rsid w:val="004D4D07"/>
    <w:rsid w:val="004D5611"/>
    <w:rsid w:val="004D5FFD"/>
    <w:rsid w:val="004D6B0B"/>
    <w:rsid w:val="004D6B6A"/>
    <w:rsid w:val="004D705A"/>
    <w:rsid w:val="004E07B0"/>
    <w:rsid w:val="004E13D8"/>
    <w:rsid w:val="004E17DE"/>
    <w:rsid w:val="004E2CF8"/>
    <w:rsid w:val="004E3EDB"/>
    <w:rsid w:val="004E48E9"/>
    <w:rsid w:val="004E48EC"/>
    <w:rsid w:val="004E528A"/>
    <w:rsid w:val="004E54C2"/>
    <w:rsid w:val="004E5CDA"/>
    <w:rsid w:val="004F0501"/>
    <w:rsid w:val="004F1939"/>
    <w:rsid w:val="004F1F33"/>
    <w:rsid w:val="004F2D15"/>
    <w:rsid w:val="004F42E7"/>
    <w:rsid w:val="004F551D"/>
    <w:rsid w:val="004F5E65"/>
    <w:rsid w:val="004F6424"/>
    <w:rsid w:val="004F75CF"/>
    <w:rsid w:val="00501526"/>
    <w:rsid w:val="0050275A"/>
    <w:rsid w:val="0050420B"/>
    <w:rsid w:val="00504493"/>
    <w:rsid w:val="005047EE"/>
    <w:rsid w:val="00504A94"/>
    <w:rsid w:val="00504B58"/>
    <w:rsid w:val="0050773B"/>
    <w:rsid w:val="00510436"/>
    <w:rsid w:val="0051092C"/>
    <w:rsid w:val="00510BAD"/>
    <w:rsid w:val="005113C7"/>
    <w:rsid w:val="00512773"/>
    <w:rsid w:val="005175B5"/>
    <w:rsid w:val="00520106"/>
    <w:rsid w:val="00520B17"/>
    <w:rsid w:val="00521440"/>
    <w:rsid w:val="005215A0"/>
    <w:rsid w:val="005216AC"/>
    <w:rsid w:val="005226C4"/>
    <w:rsid w:val="00523B8E"/>
    <w:rsid w:val="00526035"/>
    <w:rsid w:val="005262E7"/>
    <w:rsid w:val="0052644A"/>
    <w:rsid w:val="00526497"/>
    <w:rsid w:val="00527528"/>
    <w:rsid w:val="00527D52"/>
    <w:rsid w:val="005301AB"/>
    <w:rsid w:val="00530450"/>
    <w:rsid w:val="005312EE"/>
    <w:rsid w:val="00532293"/>
    <w:rsid w:val="00532659"/>
    <w:rsid w:val="00533129"/>
    <w:rsid w:val="00533139"/>
    <w:rsid w:val="00533233"/>
    <w:rsid w:val="0053425D"/>
    <w:rsid w:val="005347B4"/>
    <w:rsid w:val="00536673"/>
    <w:rsid w:val="00537321"/>
    <w:rsid w:val="00537FB9"/>
    <w:rsid w:val="00540974"/>
    <w:rsid w:val="00540CDC"/>
    <w:rsid w:val="00541669"/>
    <w:rsid w:val="00544D41"/>
    <w:rsid w:val="00545A35"/>
    <w:rsid w:val="00545E6B"/>
    <w:rsid w:val="00546BB2"/>
    <w:rsid w:val="00550019"/>
    <w:rsid w:val="00551190"/>
    <w:rsid w:val="005514E8"/>
    <w:rsid w:val="00551B71"/>
    <w:rsid w:val="00552376"/>
    <w:rsid w:val="00553E8A"/>
    <w:rsid w:val="0055655D"/>
    <w:rsid w:val="0055697F"/>
    <w:rsid w:val="00556E66"/>
    <w:rsid w:val="00557581"/>
    <w:rsid w:val="005577B7"/>
    <w:rsid w:val="005609FF"/>
    <w:rsid w:val="005610A6"/>
    <w:rsid w:val="00561B4B"/>
    <w:rsid w:val="00562B36"/>
    <w:rsid w:val="00562EF4"/>
    <w:rsid w:val="00563105"/>
    <w:rsid w:val="005638D5"/>
    <w:rsid w:val="0056424F"/>
    <w:rsid w:val="005708C7"/>
    <w:rsid w:val="00570B17"/>
    <w:rsid w:val="005730E1"/>
    <w:rsid w:val="005732FE"/>
    <w:rsid w:val="005746E3"/>
    <w:rsid w:val="00576AD3"/>
    <w:rsid w:val="00576BEC"/>
    <w:rsid w:val="00576E5D"/>
    <w:rsid w:val="005775BE"/>
    <w:rsid w:val="00584008"/>
    <w:rsid w:val="005845F2"/>
    <w:rsid w:val="005850DE"/>
    <w:rsid w:val="00585486"/>
    <w:rsid w:val="00586309"/>
    <w:rsid w:val="00587B54"/>
    <w:rsid w:val="00587C9A"/>
    <w:rsid w:val="0059002F"/>
    <w:rsid w:val="00590042"/>
    <w:rsid w:val="00590EFC"/>
    <w:rsid w:val="005912EF"/>
    <w:rsid w:val="00592782"/>
    <w:rsid w:val="00592A10"/>
    <w:rsid w:val="00593079"/>
    <w:rsid w:val="00593082"/>
    <w:rsid w:val="005946C0"/>
    <w:rsid w:val="005970C5"/>
    <w:rsid w:val="00597620"/>
    <w:rsid w:val="005A0905"/>
    <w:rsid w:val="005A1B7B"/>
    <w:rsid w:val="005A2072"/>
    <w:rsid w:val="005A2DDD"/>
    <w:rsid w:val="005A3BC8"/>
    <w:rsid w:val="005A3ECC"/>
    <w:rsid w:val="005A463F"/>
    <w:rsid w:val="005A6B74"/>
    <w:rsid w:val="005A700C"/>
    <w:rsid w:val="005A710A"/>
    <w:rsid w:val="005A7129"/>
    <w:rsid w:val="005A72C0"/>
    <w:rsid w:val="005B0C10"/>
    <w:rsid w:val="005B13F3"/>
    <w:rsid w:val="005B2B42"/>
    <w:rsid w:val="005B2EC1"/>
    <w:rsid w:val="005B3DA3"/>
    <w:rsid w:val="005B4901"/>
    <w:rsid w:val="005B4B64"/>
    <w:rsid w:val="005B760B"/>
    <w:rsid w:val="005C0875"/>
    <w:rsid w:val="005C18BB"/>
    <w:rsid w:val="005C2A20"/>
    <w:rsid w:val="005C3562"/>
    <w:rsid w:val="005C3C5E"/>
    <w:rsid w:val="005C3CFA"/>
    <w:rsid w:val="005C5DE8"/>
    <w:rsid w:val="005C62D4"/>
    <w:rsid w:val="005C76CB"/>
    <w:rsid w:val="005D06F2"/>
    <w:rsid w:val="005D07E4"/>
    <w:rsid w:val="005D3A88"/>
    <w:rsid w:val="005D4AF4"/>
    <w:rsid w:val="005D5E1C"/>
    <w:rsid w:val="005D7AFD"/>
    <w:rsid w:val="005E2863"/>
    <w:rsid w:val="005E43A2"/>
    <w:rsid w:val="005E6773"/>
    <w:rsid w:val="005E6A79"/>
    <w:rsid w:val="005E71EB"/>
    <w:rsid w:val="005E771E"/>
    <w:rsid w:val="005F0B1B"/>
    <w:rsid w:val="005F1107"/>
    <w:rsid w:val="005F1ECA"/>
    <w:rsid w:val="005F7309"/>
    <w:rsid w:val="0060148B"/>
    <w:rsid w:val="0060337B"/>
    <w:rsid w:val="006057AB"/>
    <w:rsid w:val="00606048"/>
    <w:rsid w:val="00606B27"/>
    <w:rsid w:val="00610377"/>
    <w:rsid w:val="0061077D"/>
    <w:rsid w:val="00611525"/>
    <w:rsid w:val="006129D2"/>
    <w:rsid w:val="00613BB0"/>
    <w:rsid w:val="00614890"/>
    <w:rsid w:val="006153CD"/>
    <w:rsid w:val="00616482"/>
    <w:rsid w:val="00616CDB"/>
    <w:rsid w:val="00616F3C"/>
    <w:rsid w:val="0061713E"/>
    <w:rsid w:val="00617D7B"/>
    <w:rsid w:val="00622AA9"/>
    <w:rsid w:val="00622E24"/>
    <w:rsid w:val="0062503E"/>
    <w:rsid w:val="00625865"/>
    <w:rsid w:val="00626752"/>
    <w:rsid w:val="00626BE5"/>
    <w:rsid w:val="00627B7D"/>
    <w:rsid w:val="00627F44"/>
    <w:rsid w:val="006304A7"/>
    <w:rsid w:val="00630AEC"/>
    <w:rsid w:val="00630CAD"/>
    <w:rsid w:val="00630FC5"/>
    <w:rsid w:val="00631391"/>
    <w:rsid w:val="006314B7"/>
    <w:rsid w:val="00633850"/>
    <w:rsid w:val="00634473"/>
    <w:rsid w:val="00634D91"/>
    <w:rsid w:val="00635730"/>
    <w:rsid w:val="006365B5"/>
    <w:rsid w:val="00637544"/>
    <w:rsid w:val="00640A96"/>
    <w:rsid w:val="006413C6"/>
    <w:rsid w:val="00641A90"/>
    <w:rsid w:val="006422A1"/>
    <w:rsid w:val="00642371"/>
    <w:rsid w:val="00645305"/>
    <w:rsid w:val="0064577E"/>
    <w:rsid w:val="006457CE"/>
    <w:rsid w:val="0065074A"/>
    <w:rsid w:val="00650780"/>
    <w:rsid w:val="00650970"/>
    <w:rsid w:val="00651555"/>
    <w:rsid w:val="006518FD"/>
    <w:rsid w:val="00653160"/>
    <w:rsid w:val="006534F2"/>
    <w:rsid w:val="00654335"/>
    <w:rsid w:val="00655CCE"/>
    <w:rsid w:val="00656B5A"/>
    <w:rsid w:val="00657B32"/>
    <w:rsid w:val="00657D12"/>
    <w:rsid w:val="006600DF"/>
    <w:rsid w:val="00660F25"/>
    <w:rsid w:val="00661839"/>
    <w:rsid w:val="00663244"/>
    <w:rsid w:val="00664600"/>
    <w:rsid w:val="006661D3"/>
    <w:rsid w:val="00666A32"/>
    <w:rsid w:val="00666B73"/>
    <w:rsid w:val="00670A6B"/>
    <w:rsid w:val="00673A08"/>
    <w:rsid w:val="00673BAB"/>
    <w:rsid w:val="00673E6B"/>
    <w:rsid w:val="00674AFB"/>
    <w:rsid w:val="0067570D"/>
    <w:rsid w:val="0067591C"/>
    <w:rsid w:val="00676D80"/>
    <w:rsid w:val="0068088F"/>
    <w:rsid w:val="006813E2"/>
    <w:rsid w:val="006850ED"/>
    <w:rsid w:val="006853D6"/>
    <w:rsid w:val="00685EBC"/>
    <w:rsid w:val="00686259"/>
    <w:rsid w:val="006868F1"/>
    <w:rsid w:val="00686B23"/>
    <w:rsid w:val="00686CC3"/>
    <w:rsid w:val="00687180"/>
    <w:rsid w:val="006871CA"/>
    <w:rsid w:val="006876EC"/>
    <w:rsid w:val="00687A29"/>
    <w:rsid w:val="0069061E"/>
    <w:rsid w:val="006909CF"/>
    <w:rsid w:val="00691B97"/>
    <w:rsid w:val="00693466"/>
    <w:rsid w:val="00693B8C"/>
    <w:rsid w:val="00693E6D"/>
    <w:rsid w:val="006943E3"/>
    <w:rsid w:val="00694B6C"/>
    <w:rsid w:val="00697668"/>
    <w:rsid w:val="006976F9"/>
    <w:rsid w:val="00697EAC"/>
    <w:rsid w:val="006A0495"/>
    <w:rsid w:val="006A0E2E"/>
    <w:rsid w:val="006A2EC7"/>
    <w:rsid w:val="006A3621"/>
    <w:rsid w:val="006A3D9D"/>
    <w:rsid w:val="006A403A"/>
    <w:rsid w:val="006A5B36"/>
    <w:rsid w:val="006B0DB0"/>
    <w:rsid w:val="006B134A"/>
    <w:rsid w:val="006B1D94"/>
    <w:rsid w:val="006B3932"/>
    <w:rsid w:val="006B3F08"/>
    <w:rsid w:val="006B43F2"/>
    <w:rsid w:val="006B4C22"/>
    <w:rsid w:val="006B5649"/>
    <w:rsid w:val="006B7CB3"/>
    <w:rsid w:val="006B7D80"/>
    <w:rsid w:val="006C042A"/>
    <w:rsid w:val="006C2199"/>
    <w:rsid w:val="006C4030"/>
    <w:rsid w:val="006C4B6B"/>
    <w:rsid w:val="006C55D8"/>
    <w:rsid w:val="006C5758"/>
    <w:rsid w:val="006C5EC0"/>
    <w:rsid w:val="006C6DDE"/>
    <w:rsid w:val="006D0E0B"/>
    <w:rsid w:val="006D16B4"/>
    <w:rsid w:val="006D34B4"/>
    <w:rsid w:val="006D56B0"/>
    <w:rsid w:val="006D576D"/>
    <w:rsid w:val="006D63D4"/>
    <w:rsid w:val="006D7484"/>
    <w:rsid w:val="006D7D2D"/>
    <w:rsid w:val="006E015C"/>
    <w:rsid w:val="006E1970"/>
    <w:rsid w:val="006E1BE2"/>
    <w:rsid w:val="006E25E8"/>
    <w:rsid w:val="006E5C2B"/>
    <w:rsid w:val="006E64C5"/>
    <w:rsid w:val="006E7354"/>
    <w:rsid w:val="006F0FA7"/>
    <w:rsid w:val="006F166E"/>
    <w:rsid w:val="006F2C03"/>
    <w:rsid w:val="006F3B94"/>
    <w:rsid w:val="006F55FC"/>
    <w:rsid w:val="006F7F56"/>
    <w:rsid w:val="00700833"/>
    <w:rsid w:val="00700992"/>
    <w:rsid w:val="00701D9C"/>
    <w:rsid w:val="00704416"/>
    <w:rsid w:val="00706D57"/>
    <w:rsid w:val="00707297"/>
    <w:rsid w:val="0071030B"/>
    <w:rsid w:val="007103CC"/>
    <w:rsid w:val="007108F7"/>
    <w:rsid w:val="00711963"/>
    <w:rsid w:val="00712111"/>
    <w:rsid w:val="00712D20"/>
    <w:rsid w:val="00714D32"/>
    <w:rsid w:val="0071588A"/>
    <w:rsid w:val="00717E28"/>
    <w:rsid w:val="00720713"/>
    <w:rsid w:val="00722DA7"/>
    <w:rsid w:val="00723DBB"/>
    <w:rsid w:val="007248DD"/>
    <w:rsid w:val="00724AB4"/>
    <w:rsid w:val="00727C60"/>
    <w:rsid w:val="00730371"/>
    <w:rsid w:val="007311D1"/>
    <w:rsid w:val="007318A1"/>
    <w:rsid w:val="0073437F"/>
    <w:rsid w:val="007400D7"/>
    <w:rsid w:val="00741AF7"/>
    <w:rsid w:val="007442AC"/>
    <w:rsid w:val="00745DF9"/>
    <w:rsid w:val="00750927"/>
    <w:rsid w:val="00750D01"/>
    <w:rsid w:val="00750F12"/>
    <w:rsid w:val="007510F6"/>
    <w:rsid w:val="00751B4A"/>
    <w:rsid w:val="00752D91"/>
    <w:rsid w:val="007535E5"/>
    <w:rsid w:val="0075397F"/>
    <w:rsid w:val="00753D15"/>
    <w:rsid w:val="00754444"/>
    <w:rsid w:val="00754EB7"/>
    <w:rsid w:val="0075553B"/>
    <w:rsid w:val="007561BA"/>
    <w:rsid w:val="0075703F"/>
    <w:rsid w:val="0075777E"/>
    <w:rsid w:val="007612A6"/>
    <w:rsid w:val="007612D2"/>
    <w:rsid w:val="00761AC0"/>
    <w:rsid w:val="007638F4"/>
    <w:rsid w:val="00763F7B"/>
    <w:rsid w:val="00764A67"/>
    <w:rsid w:val="00765260"/>
    <w:rsid w:val="007656E2"/>
    <w:rsid w:val="00767CE3"/>
    <w:rsid w:val="007703ED"/>
    <w:rsid w:val="007706BE"/>
    <w:rsid w:val="00771351"/>
    <w:rsid w:val="007718C4"/>
    <w:rsid w:val="00772CDF"/>
    <w:rsid w:val="00773CCA"/>
    <w:rsid w:val="00774D8E"/>
    <w:rsid w:val="007769C1"/>
    <w:rsid w:val="00777807"/>
    <w:rsid w:val="007778EE"/>
    <w:rsid w:val="0078078E"/>
    <w:rsid w:val="007813F8"/>
    <w:rsid w:val="007825AA"/>
    <w:rsid w:val="007828EF"/>
    <w:rsid w:val="00783255"/>
    <w:rsid w:val="007857A0"/>
    <w:rsid w:val="00787B4F"/>
    <w:rsid w:val="007900D4"/>
    <w:rsid w:val="0079066D"/>
    <w:rsid w:val="00790DBB"/>
    <w:rsid w:val="00791272"/>
    <w:rsid w:val="007914A9"/>
    <w:rsid w:val="0079170A"/>
    <w:rsid w:val="00792468"/>
    <w:rsid w:val="00795E1F"/>
    <w:rsid w:val="007961FC"/>
    <w:rsid w:val="00796474"/>
    <w:rsid w:val="007969CF"/>
    <w:rsid w:val="00796AEB"/>
    <w:rsid w:val="007A1170"/>
    <w:rsid w:val="007A1340"/>
    <w:rsid w:val="007A295C"/>
    <w:rsid w:val="007A2DD3"/>
    <w:rsid w:val="007A4D2D"/>
    <w:rsid w:val="007A5BA8"/>
    <w:rsid w:val="007A5FBE"/>
    <w:rsid w:val="007A7CC5"/>
    <w:rsid w:val="007B0932"/>
    <w:rsid w:val="007B26D5"/>
    <w:rsid w:val="007B30C2"/>
    <w:rsid w:val="007B3CC0"/>
    <w:rsid w:val="007B4086"/>
    <w:rsid w:val="007B4BE9"/>
    <w:rsid w:val="007B4C5C"/>
    <w:rsid w:val="007B50A9"/>
    <w:rsid w:val="007B5148"/>
    <w:rsid w:val="007B608F"/>
    <w:rsid w:val="007B6507"/>
    <w:rsid w:val="007B655C"/>
    <w:rsid w:val="007B7311"/>
    <w:rsid w:val="007C08CA"/>
    <w:rsid w:val="007C0D02"/>
    <w:rsid w:val="007C17A8"/>
    <w:rsid w:val="007C5784"/>
    <w:rsid w:val="007C5B7A"/>
    <w:rsid w:val="007C609D"/>
    <w:rsid w:val="007C63BF"/>
    <w:rsid w:val="007C6AB4"/>
    <w:rsid w:val="007C7238"/>
    <w:rsid w:val="007C798D"/>
    <w:rsid w:val="007C7A1F"/>
    <w:rsid w:val="007C7E34"/>
    <w:rsid w:val="007C7E38"/>
    <w:rsid w:val="007D20C3"/>
    <w:rsid w:val="007D2EAC"/>
    <w:rsid w:val="007D4917"/>
    <w:rsid w:val="007D7E9C"/>
    <w:rsid w:val="007E06D5"/>
    <w:rsid w:val="007E286D"/>
    <w:rsid w:val="007E368B"/>
    <w:rsid w:val="007E422E"/>
    <w:rsid w:val="007E51D6"/>
    <w:rsid w:val="007E62C2"/>
    <w:rsid w:val="007E7BF9"/>
    <w:rsid w:val="007F0006"/>
    <w:rsid w:val="007F09B9"/>
    <w:rsid w:val="007F09ED"/>
    <w:rsid w:val="007F174A"/>
    <w:rsid w:val="007F25AA"/>
    <w:rsid w:val="007F464C"/>
    <w:rsid w:val="007F4900"/>
    <w:rsid w:val="007F6CF0"/>
    <w:rsid w:val="007F72EF"/>
    <w:rsid w:val="008011BB"/>
    <w:rsid w:val="00801C80"/>
    <w:rsid w:val="008029ED"/>
    <w:rsid w:val="00803284"/>
    <w:rsid w:val="00803E9F"/>
    <w:rsid w:val="00804A9E"/>
    <w:rsid w:val="008059CB"/>
    <w:rsid w:val="00805A33"/>
    <w:rsid w:val="00805EB5"/>
    <w:rsid w:val="008061E7"/>
    <w:rsid w:val="00806860"/>
    <w:rsid w:val="0080714D"/>
    <w:rsid w:val="00807ED8"/>
    <w:rsid w:val="00807F81"/>
    <w:rsid w:val="008110F4"/>
    <w:rsid w:val="00811AC3"/>
    <w:rsid w:val="00811AC6"/>
    <w:rsid w:val="00811F87"/>
    <w:rsid w:val="00812F97"/>
    <w:rsid w:val="00813D43"/>
    <w:rsid w:val="00815840"/>
    <w:rsid w:val="00815D0C"/>
    <w:rsid w:val="008161D6"/>
    <w:rsid w:val="00817818"/>
    <w:rsid w:val="00820175"/>
    <w:rsid w:val="00821E64"/>
    <w:rsid w:val="00821E8D"/>
    <w:rsid w:val="00822423"/>
    <w:rsid w:val="00823E12"/>
    <w:rsid w:val="008264B8"/>
    <w:rsid w:val="00826FD8"/>
    <w:rsid w:val="0082759D"/>
    <w:rsid w:val="00827FDC"/>
    <w:rsid w:val="00827FDF"/>
    <w:rsid w:val="00830820"/>
    <w:rsid w:val="00830A2F"/>
    <w:rsid w:val="00831F52"/>
    <w:rsid w:val="00833EFF"/>
    <w:rsid w:val="008343BF"/>
    <w:rsid w:val="00834EAB"/>
    <w:rsid w:val="0083668F"/>
    <w:rsid w:val="008369B1"/>
    <w:rsid w:val="00836CB0"/>
    <w:rsid w:val="00836CE4"/>
    <w:rsid w:val="00836F1F"/>
    <w:rsid w:val="0084026D"/>
    <w:rsid w:val="008404D0"/>
    <w:rsid w:val="00840780"/>
    <w:rsid w:val="00842EE7"/>
    <w:rsid w:val="008436C8"/>
    <w:rsid w:val="0084451C"/>
    <w:rsid w:val="0084500A"/>
    <w:rsid w:val="00846104"/>
    <w:rsid w:val="00846C8D"/>
    <w:rsid w:val="00850F97"/>
    <w:rsid w:val="00852219"/>
    <w:rsid w:val="008525B1"/>
    <w:rsid w:val="00852C4E"/>
    <w:rsid w:val="00855B04"/>
    <w:rsid w:val="0085669F"/>
    <w:rsid w:val="008572E2"/>
    <w:rsid w:val="008603B9"/>
    <w:rsid w:val="0086173D"/>
    <w:rsid w:val="00862902"/>
    <w:rsid w:val="00862AAB"/>
    <w:rsid w:val="00863475"/>
    <w:rsid w:val="00865839"/>
    <w:rsid w:val="00865E3B"/>
    <w:rsid w:val="0086607E"/>
    <w:rsid w:val="0086712E"/>
    <w:rsid w:val="008700D0"/>
    <w:rsid w:val="008702B5"/>
    <w:rsid w:val="008703F0"/>
    <w:rsid w:val="00871DC5"/>
    <w:rsid w:val="008723DD"/>
    <w:rsid w:val="0087290E"/>
    <w:rsid w:val="0087578E"/>
    <w:rsid w:val="00876230"/>
    <w:rsid w:val="00880681"/>
    <w:rsid w:val="00880C90"/>
    <w:rsid w:val="00881356"/>
    <w:rsid w:val="0088177D"/>
    <w:rsid w:val="0088526E"/>
    <w:rsid w:val="00891151"/>
    <w:rsid w:val="00891C25"/>
    <w:rsid w:val="00891CCA"/>
    <w:rsid w:val="00892191"/>
    <w:rsid w:val="00892917"/>
    <w:rsid w:val="00893166"/>
    <w:rsid w:val="00893B15"/>
    <w:rsid w:val="00895EED"/>
    <w:rsid w:val="0089615D"/>
    <w:rsid w:val="008967F7"/>
    <w:rsid w:val="00896C2F"/>
    <w:rsid w:val="008A115B"/>
    <w:rsid w:val="008A2B56"/>
    <w:rsid w:val="008A3BC1"/>
    <w:rsid w:val="008A58C7"/>
    <w:rsid w:val="008A64BE"/>
    <w:rsid w:val="008A65EA"/>
    <w:rsid w:val="008B0103"/>
    <w:rsid w:val="008B0611"/>
    <w:rsid w:val="008B3CE7"/>
    <w:rsid w:val="008B3D61"/>
    <w:rsid w:val="008B44D6"/>
    <w:rsid w:val="008B5CDB"/>
    <w:rsid w:val="008B5F5A"/>
    <w:rsid w:val="008B5F9F"/>
    <w:rsid w:val="008B6029"/>
    <w:rsid w:val="008B65BB"/>
    <w:rsid w:val="008B69B1"/>
    <w:rsid w:val="008B701F"/>
    <w:rsid w:val="008B73BF"/>
    <w:rsid w:val="008C201E"/>
    <w:rsid w:val="008C21CF"/>
    <w:rsid w:val="008C238D"/>
    <w:rsid w:val="008C27EB"/>
    <w:rsid w:val="008C2E5E"/>
    <w:rsid w:val="008C3DB2"/>
    <w:rsid w:val="008C5389"/>
    <w:rsid w:val="008C58DB"/>
    <w:rsid w:val="008C5C0E"/>
    <w:rsid w:val="008C62D6"/>
    <w:rsid w:val="008C7D04"/>
    <w:rsid w:val="008D0DD4"/>
    <w:rsid w:val="008D124C"/>
    <w:rsid w:val="008D2B6F"/>
    <w:rsid w:val="008D2BC8"/>
    <w:rsid w:val="008D4488"/>
    <w:rsid w:val="008D5C82"/>
    <w:rsid w:val="008D609F"/>
    <w:rsid w:val="008D7F84"/>
    <w:rsid w:val="008E00F9"/>
    <w:rsid w:val="008E1326"/>
    <w:rsid w:val="008E132A"/>
    <w:rsid w:val="008E1F01"/>
    <w:rsid w:val="008E2213"/>
    <w:rsid w:val="008E2242"/>
    <w:rsid w:val="008E2828"/>
    <w:rsid w:val="008E36AA"/>
    <w:rsid w:val="008E4D05"/>
    <w:rsid w:val="008E59C7"/>
    <w:rsid w:val="008E67F0"/>
    <w:rsid w:val="008E6FCE"/>
    <w:rsid w:val="008E7C88"/>
    <w:rsid w:val="008F0EC0"/>
    <w:rsid w:val="008F14AF"/>
    <w:rsid w:val="008F1721"/>
    <w:rsid w:val="008F18B8"/>
    <w:rsid w:val="008F2F30"/>
    <w:rsid w:val="008F5306"/>
    <w:rsid w:val="008F5CCE"/>
    <w:rsid w:val="008F5F40"/>
    <w:rsid w:val="008F6402"/>
    <w:rsid w:val="008F662B"/>
    <w:rsid w:val="0090084B"/>
    <w:rsid w:val="00901296"/>
    <w:rsid w:val="009016A4"/>
    <w:rsid w:val="00901CE2"/>
    <w:rsid w:val="00901CEC"/>
    <w:rsid w:val="00902F35"/>
    <w:rsid w:val="00903D58"/>
    <w:rsid w:val="00904D37"/>
    <w:rsid w:val="00906A9A"/>
    <w:rsid w:val="009109D4"/>
    <w:rsid w:val="00911FFB"/>
    <w:rsid w:val="009147FF"/>
    <w:rsid w:val="009148A1"/>
    <w:rsid w:val="00917071"/>
    <w:rsid w:val="00917A77"/>
    <w:rsid w:val="00920172"/>
    <w:rsid w:val="00920B8B"/>
    <w:rsid w:val="00920BDB"/>
    <w:rsid w:val="0092165D"/>
    <w:rsid w:val="00921C90"/>
    <w:rsid w:val="009235A1"/>
    <w:rsid w:val="00924BBC"/>
    <w:rsid w:val="0093029F"/>
    <w:rsid w:val="00931A94"/>
    <w:rsid w:val="00932081"/>
    <w:rsid w:val="009326B2"/>
    <w:rsid w:val="00932A80"/>
    <w:rsid w:val="0093515A"/>
    <w:rsid w:val="009356F9"/>
    <w:rsid w:val="00935D5B"/>
    <w:rsid w:val="00935DEC"/>
    <w:rsid w:val="009369F8"/>
    <w:rsid w:val="009379FB"/>
    <w:rsid w:val="00937AE2"/>
    <w:rsid w:val="009410DB"/>
    <w:rsid w:val="00941F93"/>
    <w:rsid w:val="0094230B"/>
    <w:rsid w:val="0094336E"/>
    <w:rsid w:val="0094346B"/>
    <w:rsid w:val="00943676"/>
    <w:rsid w:val="009437F7"/>
    <w:rsid w:val="00944569"/>
    <w:rsid w:val="00944674"/>
    <w:rsid w:val="00944C1D"/>
    <w:rsid w:val="00946897"/>
    <w:rsid w:val="0095016D"/>
    <w:rsid w:val="00950242"/>
    <w:rsid w:val="0095065C"/>
    <w:rsid w:val="0095127F"/>
    <w:rsid w:val="0095231D"/>
    <w:rsid w:val="00953703"/>
    <w:rsid w:val="009550C6"/>
    <w:rsid w:val="0095592C"/>
    <w:rsid w:val="009613E2"/>
    <w:rsid w:val="009623A6"/>
    <w:rsid w:val="0096251E"/>
    <w:rsid w:val="00962E39"/>
    <w:rsid w:val="00962F3D"/>
    <w:rsid w:val="0096304C"/>
    <w:rsid w:val="009644E2"/>
    <w:rsid w:val="0096462F"/>
    <w:rsid w:val="009648AE"/>
    <w:rsid w:val="00965B00"/>
    <w:rsid w:val="00965FB7"/>
    <w:rsid w:val="00966857"/>
    <w:rsid w:val="009707C3"/>
    <w:rsid w:val="00970992"/>
    <w:rsid w:val="009714A8"/>
    <w:rsid w:val="00972E2D"/>
    <w:rsid w:val="00973F39"/>
    <w:rsid w:val="00974550"/>
    <w:rsid w:val="00974C9A"/>
    <w:rsid w:val="00975E3D"/>
    <w:rsid w:val="00976CAE"/>
    <w:rsid w:val="00976E2E"/>
    <w:rsid w:val="0097718A"/>
    <w:rsid w:val="00977E29"/>
    <w:rsid w:val="00980362"/>
    <w:rsid w:val="009806F8"/>
    <w:rsid w:val="009820ED"/>
    <w:rsid w:val="00983135"/>
    <w:rsid w:val="009832DC"/>
    <w:rsid w:val="00983C93"/>
    <w:rsid w:val="009847F4"/>
    <w:rsid w:val="009856D4"/>
    <w:rsid w:val="00985A0D"/>
    <w:rsid w:val="00985E2D"/>
    <w:rsid w:val="009865AB"/>
    <w:rsid w:val="00986C01"/>
    <w:rsid w:val="00986C3C"/>
    <w:rsid w:val="00986FD5"/>
    <w:rsid w:val="00987631"/>
    <w:rsid w:val="009878BB"/>
    <w:rsid w:val="009926E6"/>
    <w:rsid w:val="0099334C"/>
    <w:rsid w:val="00993FE8"/>
    <w:rsid w:val="00994027"/>
    <w:rsid w:val="009958E9"/>
    <w:rsid w:val="00996473"/>
    <w:rsid w:val="009969CD"/>
    <w:rsid w:val="00996E07"/>
    <w:rsid w:val="009A029D"/>
    <w:rsid w:val="009A20E7"/>
    <w:rsid w:val="009A44F9"/>
    <w:rsid w:val="009A4D3C"/>
    <w:rsid w:val="009A4EA9"/>
    <w:rsid w:val="009A6062"/>
    <w:rsid w:val="009A6C3C"/>
    <w:rsid w:val="009A773C"/>
    <w:rsid w:val="009B078B"/>
    <w:rsid w:val="009B086B"/>
    <w:rsid w:val="009B1350"/>
    <w:rsid w:val="009B17C6"/>
    <w:rsid w:val="009B1C0E"/>
    <w:rsid w:val="009B231D"/>
    <w:rsid w:val="009B509F"/>
    <w:rsid w:val="009B58CF"/>
    <w:rsid w:val="009B67E2"/>
    <w:rsid w:val="009C1306"/>
    <w:rsid w:val="009C1CD6"/>
    <w:rsid w:val="009C261B"/>
    <w:rsid w:val="009C2B0B"/>
    <w:rsid w:val="009C2FBD"/>
    <w:rsid w:val="009C36AF"/>
    <w:rsid w:val="009C58D9"/>
    <w:rsid w:val="009C65C0"/>
    <w:rsid w:val="009D14C3"/>
    <w:rsid w:val="009D162C"/>
    <w:rsid w:val="009D1711"/>
    <w:rsid w:val="009D1D41"/>
    <w:rsid w:val="009D1EEC"/>
    <w:rsid w:val="009D558C"/>
    <w:rsid w:val="009D5874"/>
    <w:rsid w:val="009E0011"/>
    <w:rsid w:val="009E00BA"/>
    <w:rsid w:val="009E053F"/>
    <w:rsid w:val="009E08F4"/>
    <w:rsid w:val="009E09A8"/>
    <w:rsid w:val="009E0FA6"/>
    <w:rsid w:val="009E20E5"/>
    <w:rsid w:val="009E20F0"/>
    <w:rsid w:val="009E323B"/>
    <w:rsid w:val="009E3403"/>
    <w:rsid w:val="009E390E"/>
    <w:rsid w:val="009E3AE6"/>
    <w:rsid w:val="009E3CE9"/>
    <w:rsid w:val="009E4115"/>
    <w:rsid w:val="009E41C5"/>
    <w:rsid w:val="009E5670"/>
    <w:rsid w:val="009E6C38"/>
    <w:rsid w:val="009F0400"/>
    <w:rsid w:val="009F0540"/>
    <w:rsid w:val="009F064A"/>
    <w:rsid w:val="009F074D"/>
    <w:rsid w:val="009F0B94"/>
    <w:rsid w:val="009F14DD"/>
    <w:rsid w:val="009F17B1"/>
    <w:rsid w:val="009F1878"/>
    <w:rsid w:val="009F28CA"/>
    <w:rsid w:val="009F2DC5"/>
    <w:rsid w:val="009F4ED6"/>
    <w:rsid w:val="009F5604"/>
    <w:rsid w:val="009F78C3"/>
    <w:rsid w:val="009F7986"/>
    <w:rsid w:val="009F7E6D"/>
    <w:rsid w:val="00A01700"/>
    <w:rsid w:val="00A02B93"/>
    <w:rsid w:val="00A04098"/>
    <w:rsid w:val="00A0438C"/>
    <w:rsid w:val="00A05340"/>
    <w:rsid w:val="00A05D36"/>
    <w:rsid w:val="00A05D93"/>
    <w:rsid w:val="00A0650E"/>
    <w:rsid w:val="00A07393"/>
    <w:rsid w:val="00A07503"/>
    <w:rsid w:val="00A0766D"/>
    <w:rsid w:val="00A111A0"/>
    <w:rsid w:val="00A115E5"/>
    <w:rsid w:val="00A12432"/>
    <w:rsid w:val="00A1331E"/>
    <w:rsid w:val="00A14FE9"/>
    <w:rsid w:val="00A17731"/>
    <w:rsid w:val="00A17E22"/>
    <w:rsid w:val="00A20853"/>
    <w:rsid w:val="00A20A4C"/>
    <w:rsid w:val="00A21602"/>
    <w:rsid w:val="00A21F91"/>
    <w:rsid w:val="00A22538"/>
    <w:rsid w:val="00A22CCC"/>
    <w:rsid w:val="00A24111"/>
    <w:rsid w:val="00A24878"/>
    <w:rsid w:val="00A24D64"/>
    <w:rsid w:val="00A25D6C"/>
    <w:rsid w:val="00A26312"/>
    <w:rsid w:val="00A26790"/>
    <w:rsid w:val="00A30F29"/>
    <w:rsid w:val="00A31242"/>
    <w:rsid w:val="00A316C7"/>
    <w:rsid w:val="00A34197"/>
    <w:rsid w:val="00A34673"/>
    <w:rsid w:val="00A348BC"/>
    <w:rsid w:val="00A36367"/>
    <w:rsid w:val="00A36707"/>
    <w:rsid w:val="00A36F6F"/>
    <w:rsid w:val="00A37C90"/>
    <w:rsid w:val="00A403BC"/>
    <w:rsid w:val="00A416A6"/>
    <w:rsid w:val="00A41799"/>
    <w:rsid w:val="00A41AED"/>
    <w:rsid w:val="00A421DB"/>
    <w:rsid w:val="00A443CC"/>
    <w:rsid w:val="00A44548"/>
    <w:rsid w:val="00A452EE"/>
    <w:rsid w:val="00A4545F"/>
    <w:rsid w:val="00A45C7A"/>
    <w:rsid w:val="00A46924"/>
    <w:rsid w:val="00A46B8E"/>
    <w:rsid w:val="00A5062F"/>
    <w:rsid w:val="00A5123B"/>
    <w:rsid w:val="00A52E38"/>
    <w:rsid w:val="00A53932"/>
    <w:rsid w:val="00A550A9"/>
    <w:rsid w:val="00A553E1"/>
    <w:rsid w:val="00A55FB0"/>
    <w:rsid w:val="00A574EF"/>
    <w:rsid w:val="00A57A41"/>
    <w:rsid w:val="00A6077E"/>
    <w:rsid w:val="00A608E2"/>
    <w:rsid w:val="00A61C39"/>
    <w:rsid w:val="00A620A3"/>
    <w:rsid w:val="00A62954"/>
    <w:rsid w:val="00A65403"/>
    <w:rsid w:val="00A6603B"/>
    <w:rsid w:val="00A660BC"/>
    <w:rsid w:val="00A661E4"/>
    <w:rsid w:val="00A66F4C"/>
    <w:rsid w:val="00A67006"/>
    <w:rsid w:val="00A672D5"/>
    <w:rsid w:val="00A7083F"/>
    <w:rsid w:val="00A71433"/>
    <w:rsid w:val="00A715B4"/>
    <w:rsid w:val="00A715C1"/>
    <w:rsid w:val="00A719F5"/>
    <w:rsid w:val="00A725C9"/>
    <w:rsid w:val="00A73E10"/>
    <w:rsid w:val="00A73E2F"/>
    <w:rsid w:val="00A73F48"/>
    <w:rsid w:val="00A7425F"/>
    <w:rsid w:val="00A7542F"/>
    <w:rsid w:val="00A75661"/>
    <w:rsid w:val="00A81531"/>
    <w:rsid w:val="00A82AC4"/>
    <w:rsid w:val="00A8313D"/>
    <w:rsid w:val="00A84101"/>
    <w:rsid w:val="00A84581"/>
    <w:rsid w:val="00A85391"/>
    <w:rsid w:val="00A85C67"/>
    <w:rsid w:val="00A8659D"/>
    <w:rsid w:val="00A86CE1"/>
    <w:rsid w:val="00A91F1D"/>
    <w:rsid w:val="00A923B8"/>
    <w:rsid w:val="00A92E4D"/>
    <w:rsid w:val="00A93BE2"/>
    <w:rsid w:val="00A93EA5"/>
    <w:rsid w:val="00A946CA"/>
    <w:rsid w:val="00A94C93"/>
    <w:rsid w:val="00A951A7"/>
    <w:rsid w:val="00A95795"/>
    <w:rsid w:val="00A95EF0"/>
    <w:rsid w:val="00A968B4"/>
    <w:rsid w:val="00A969BF"/>
    <w:rsid w:val="00A96D6F"/>
    <w:rsid w:val="00AA1247"/>
    <w:rsid w:val="00AA1612"/>
    <w:rsid w:val="00AA1F65"/>
    <w:rsid w:val="00AA677E"/>
    <w:rsid w:val="00AA7D47"/>
    <w:rsid w:val="00AB3F00"/>
    <w:rsid w:val="00AB48E5"/>
    <w:rsid w:val="00AB5F37"/>
    <w:rsid w:val="00AB78D8"/>
    <w:rsid w:val="00AC0B63"/>
    <w:rsid w:val="00AC0CE5"/>
    <w:rsid w:val="00AC230B"/>
    <w:rsid w:val="00AC27BA"/>
    <w:rsid w:val="00AC77FF"/>
    <w:rsid w:val="00AC7CB9"/>
    <w:rsid w:val="00AC7DB8"/>
    <w:rsid w:val="00AD08B2"/>
    <w:rsid w:val="00AD225B"/>
    <w:rsid w:val="00AD2645"/>
    <w:rsid w:val="00AD38EB"/>
    <w:rsid w:val="00AD6439"/>
    <w:rsid w:val="00AD6517"/>
    <w:rsid w:val="00AD6BD4"/>
    <w:rsid w:val="00AD7AB5"/>
    <w:rsid w:val="00AE006C"/>
    <w:rsid w:val="00AE0DF3"/>
    <w:rsid w:val="00AE1D19"/>
    <w:rsid w:val="00AE1D6E"/>
    <w:rsid w:val="00AE25E7"/>
    <w:rsid w:val="00AE2DAA"/>
    <w:rsid w:val="00AE3A7C"/>
    <w:rsid w:val="00AE43F6"/>
    <w:rsid w:val="00AE6E5A"/>
    <w:rsid w:val="00AE70C0"/>
    <w:rsid w:val="00AF07DD"/>
    <w:rsid w:val="00AF16F0"/>
    <w:rsid w:val="00AF22CE"/>
    <w:rsid w:val="00AF2761"/>
    <w:rsid w:val="00AF2F96"/>
    <w:rsid w:val="00AF39AA"/>
    <w:rsid w:val="00AF40DB"/>
    <w:rsid w:val="00AF4176"/>
    <w:rsid w:val="00AF43AA"/>
    <w:rsid w:val="00AF6085"/>
    <w:rsid w:val="00AF70E8"/>
    <w:rsid w:val="00B019F3"/>
    <w:rsid w:val="00B01A16"/>
    <w:rsid w:val="00B028F9"/>
    <w:rsid w:val="00B030AF"/>
    <w:rsid w:val="00B03718"/>
    <w:rsid w:val="00B039AE"/>
    <w:rsid w:val="00B042A4"/>
    <w:rsid w:val="00B05A4A"/>
    <w:rsid w:val="00B065BF"/>
    <w:rsid w:val="00B06EE1"/>
    <w:rsid w:val="00B078B7"/>
    <w:rsid w:val="00B102BB"/>
    <w:rsid w:val="00B11056"/>
    <w:rsid w:val="00B121DA"/>
    <w:rsid w:val="00B12412"/>
    <w:rsid w:val="00B128B6"/>
    <w:rsid w:val="00B1308A"/>
    <w:rsid w:val="00B130B3"/>
    <w:rsid w:val="00B132A9"/>
    <w:rsid w:val="00B139BA"/>
    <w:rsid w:val="00B14D92"/>
    <w:rsid w:val="00B14FBA"/>
    <w:rsid w:val="00B16CDD"/>
    <w:rsid w:val="00B16F6A"/>
    <w:rsid w:val="00B17001"/>
    <w:rsid w:val="00B1702B"/>
    <w:rsid w:val="00B20C82"/>
    <w:rsid w:val="00B2355F"/>
    <w:rsid w:val="00B24FF6"/>
    <w:rsid w:val="00B26037"/>
    <w:rsid w:val="00B26AB9"/>
    <w:rsid w:val="00B30852"/>
    <w:rsid w:val="00B3116A"/>
    <w:rsid w:val="00B32014"/>
    <w:rsid w:val="00B32B7C"/>
    <w:rsid w:val="00B352D2"/>
    <w:rsid w:val="00B35536"/>
    <w:rsid w:val="00B35885"/>
    <w:rsid w:val="00B35A59"/>
    <w:rsid w:val="00B403C0"/>
    <w:rsid w:val="00B41181"/>
    <w:rsid w:val="00B41373"/>
    <w:rsid w:val="00B4174F"/>
    <w:rsid w:val="00B42A00"/>
    <w:rsid w:val="00B44B01"/>
    <w:rsid w:val="00B4512C"/>
    <w:rsid w:val="00B45A4A"/>
    <w:rsid w:val="00B46ABA"/>
    <w:rsid w:val="00B46ECB"/>
    <w:rsid w:val="00B47DD3"/>
    <w:rsid w:val="00B502A2"/>
    <w:rsid w:val="00B51E73"/>
    <w:rsid w:val="00B546C5"/>
    <w:rsid w:val="00B5607F"/>
    <w:rsid w:val="00B5690F"/>
    <w:rsid w:val="00B56917"/>
    <w:rsid w:val="00B579C8"/>
    <w:rsid w:val="00B62734"/>
    <w:rsid w:val="00B63ABB"/>
    <w:rsid w:val="00B64393"/>
    <w:rsid w:val="00B645D9"/>
    <w:rsid w:val="00B649EC"/>
    <w:rsid w:val="00B65C83"/>
    <w:rsid w:val="00B66203"/>
    <w:rsid w:val="00B66C59"/>
    <w:rsid w:val="00B6725A"/>
    <w:rsid w:val="00B6780C"/>
    <w:rsid w:val="00B7021A"/>
    <w:rsid w:val="00B711CE"/>
    <w:rsid w:val="00B71FCD"/>
    <w:rsid w:val="00B72325"/>
    <w:rsid w:val="00B7260D"/>
    <w:rsid w:val="00B72A8E"/>
    <w:rsid w:val="00B72C1C"/>
    <w:rsid w:val="00B72DA5"/>
    <w:rsid w:val="00B7333E"/>
    <w:rsid w:val="00B7340A"/>
    <w:rsid w:val="00B74184"/>
    <w:rsid w:val="00B7481D"/>
    <w:rsid w:val="00B75259"/>
    <w:rsid w:val="00B80F05"/>
    <w:rsid w:val="00B80F80"/>
    <w:rsid w:val="00B8142B"/>
    <w:rsid w:val="00B82024"/>
    <w:rsid w:val="00B824CA"/>
    <w:rsid w:val="00B83212"/>
    <w:rsid w:val="00B83FD7"/>
    <w:rsid w:val="00B8465B"/>
    <w:rsid w:val="00B8478F"/>
    <w:rsid w:val="00B85C64"/>
    <w:rsid w:val="00B861FC"/>
    <w:rsid w:val="00B868A6"/>
    <w:rsid w:val="00B912C9"/>
    <w:rsid w:val="00B9252B"/>
    <w:rsid w:val="00B93845"/>
    <w:rsid w:val="00B941EC"/>
    <w:rsid w:val="00B94436"/>
    <w:rsid w:val="00B95301"/>
    <w:rsid w:val="00B954F9"/>
    <w:rsid w:val="00B95DF5"/>
    <w:rsid w:val="00B96ADB"/>
    <w:rsid w:val="00B975FA"/>
    <w:rsid w:val="00BA045A"/>
    <w:rsid w:val="00BA2009"/>
    <w:rsid w:val="00BA28B3"/>
    <w:rsid w:val="00BA2BEC"/>
    <w:rsid w:val="00BA4A36"/>
    <w:rsid w:val="00BB19BC"/>
    <w:rsid w:val="00BB1C1B"/>
    <w:rsid w:val="00BB2433"/>
    <w:rsid w:val="00BB2707"/>
    <w:rsid w:val="00BB27C2"/>
    <w:rsid w:val="00BB30C8"/>
    <w:rsid w:val="00BB32B6"/>
    <w:rsid w:val="00BB368D"/>
    <w:rsid w:val="00BB4BAF"/>
    <w:rsid w:val="00BB530F"/>
    <w:rsid w:val="00BB578C"/>
    <w:rsid w:val="00BB7F3F"/>
    <w:rsid w:val="00BC0CAA"/>
    <w:rsid w:val="00BC17AB"/>
    <w:rsid w:val="00BC27C8"/>
    <w:rsid w:val="00BC3C11"/>
    <w:rsid w:val="00BC505C"/>
    <w:rsid w:val="00BC5288"/>
    <w:rsid w:val="00BC5699"/>
    <w:rsid w:val="00BD1C0C"/>
    <w:rsid w:val="00BD45AA"/>
    <w:rsid w:val="00BD59CB"/>
    <w:rsid w:val="00BD688C"/>
    <w:rsid w:val="00BD6E85"/>
    <w:rsid w:val="00BD725A"/>
    <w:rsid w:val="00BD7309"/>
    <w:rsid w:val="00BD783C"/>
    <w:rsid w:val="00BE01FB"/>
    <w:rsid w:val="00BE0E10"/>
    <w:rsid w:val="00BE1195"/>
    <w:rsid w:val="00BE21B5"/>
    <w:rsid w:val="00BE5949"/>
    <w:rsid w:val="00BE60F7"/>
    <w:rsid w:val="00BE631D"/>
    <w:rsid w:val="00BE6CAC"/>
    <w:rsid w:val="00BF1DE4"/>
    <w:rsid w:val="00BF24C2"/>
    <w:rsid w:val="00BF3151"/>
    <w:rsid w:val="00BF31C0"/>
    <w:rsid w:val="00BF3B55"/>
    <w:rsid w:val="00BF5339"/>
    <w:rsid w:val="00BF5F80"/>
    <w:rsid w:val="00BF71EC"/>
    <w:rsid w:val="00BF7638"/>
    <w:rsid w:val="00BF7A5A"/>
    <w:rsid w:val="00C00601"/>
    <w:rsid w:val="00C01046"/>
    <w:rsid w:val="00C01FFF"/>
    <w:rsid w:val="00C02144"/>
    <w:rsid w:val="00C025D7"/>
    <w:rsid w:val="00C0281D"/>
    <w:rsid w:val="00C02842"/>
    <w:rsid w:val="00C030CA"/>
    <w:rsid w:val="00C03B48"/>
    <w:rsid w:val="00C049A1"/>
    <w:rsid w:val="00C05618"/>
    <w:rsid w:val="00C05A96"/>
    <w:rsid w:val="00C05F7D"/>
    <w:rsid w:val="00C06C7A"/>
    <w:rsid w:val="00C06D93"/>
    <w:rsid w:val="00C07725"/>
    <w:rsid w:val="00C10063"/>
    <w:rsid w:val="00C10723"/>
    <w:rsid w:val="00C125C5"/>
    <w:rsid w:val="00C12969"/>
    <w:rsid w:val="00C129CD"/>
    <w:rsid w:val="00C12DAF"/>
    <w:rsid w:val="00C1303D"/>
    <w:rsid w:val="00C13693"/>
    <w:rsid w:val="00C138D7"/>
    <w:rsid w:val="00C15AB8"/>
    <w:rsid w:val="00C1661A"/>
    <w:rsid w:val="00C22B31"/>
    <w:rsid w:val="00C23252"/>
    <w:rsid w:val="00C240F8"/>
    <w:rsid w:val="00C24BAF"/>
    <w:rsid w:val="00C26306"/>
    <w:rsid w:val="00C26577"/>
    <w:rsid w:val="00C26719"/>
    <w:rsid w:val="00C26A5A"/>
    <w:rsid w:val="00C277A7"/>
    <w:rsid w:val="00C27CD1"/>
    <w:rsid w:val="00C31911"/>
    <w:rsid w:val="00C319D8"/>
    <w:rsid w:val="00C32775"/>
    <w:rsid w:val="00C33BAA"/>
    <w:rsid w:val="00C36E5A"/>
    <w:rsid w:val="00C37939"/>
    <w:rsid w:val="00C412D6"/>
    <w:rsid w:val="00C41484"/>
    <w:rsid w:val="00C41A52"/>
    <w:rsid w:val="00C41E59"/>
    <w:rsid w:val="00C43F8F"/>
    <w:rsid w:val="00C45CCB"/>
    <w:rsid w:val="00C46734"/>
    <w:rsid w:val="00C50E0B"/>
    <w:rsid w:val="00C50E3F"/>
    <w:rsid w:val="00C5193A"/>
    <w:rsid w:val="00C519D4"/>
    <w:rsid w:val="00C51A84"/>
    <w:rsid w:val="00C51B43"/>
    <w:rsid w:val="00C51D09"/>
    <w:rsid w:val="00C529E4"/>
    <w:rsid w:val="00C5308F"/>
    <w:rsid w:val="00C5340E"/>
    <w:rsid w:val="00C53432"/>
    <w:rsid w:val="00C5384C"/>
    <w:rsid w:val="00C53ABE"/>
    <w:rsid w:val="00C53C93"/>
    <w:rsid w:val="00C5446F"/>
    <w:rsid w:val="00C54A75"/>
    <w:rsid w:val="00C55300"/>
    <w:rsid w:val="00C55942"/>
    <w:rsid w:val="00C55D51"/>
    <w:rsid w:val="00C56E9A"/>
    <w:rsid w:val="00C57AC1"/>
    <w:rsid w:val="00C57CD8"/>
    <w:rsid w:val="00C57DFD"/>
    <w:rsid w:val="00C6017B"/>
    <w:rsid w:val="00C62D2A"/>
    <w:rsid w:val="00C63783"/>
    <w:rsid w:val="00C63BC3"/>
    <w:rsid w:val="00C63D84"/>
    <w:rsid w:val="00C640E4"/>
    <w:rsid w:val="00C64BAA"/>
    <w:rsid w:val="00C6667F"/>
    <w:rsid w:val="00C66C85"/>
    <w:rsid w:val="00C700D2"/>
    <w:rsid w:val="00C7285F"/>
    <w:rsid w:val="00C73012"/>
    <w:rsid w:val="00C737A9"/>
    <w:rsid w:val="00C73EAC"/>
    <w:rsid w:val="00C74BC7"/>
    <w:rsid w:val="00C75545"/>
    <w:rsid w:val="00C75C13"/>
    <w:rsid w:val="00C76151"/>
    <w:rsid w:val="00C766FE"/>
    <w:rsid w:val="00C81976"/>
    <w:rsid w:val="00C82D6B"/>
    <w:rsid w:val="00C832FD"/>
    <w:rsid w:val="00C83518"/>
    <w:rsid w:val="00C83826"/>
    <w:rsid w:val="00C866F9"/>
    <w:rsid w:val="00C87D63"/>
    <w:rsid w:val="00C91282"/>
    <w:rsid w:val="00C94070"/>
    <w:rsid w:val="00C95549"/>
    <w:rsid w:val="00C968F0"/>
    <w:rsid w:val="00CA0216"/>
    <w:rsid w:val="00CA0434"/>
    <w:rsid w:val="00CA14AB"/>
    <w:rsid w:val="00CA325A"/>
    <w:rsid w:val="00CA39F5"/>
    <w:rsid w:val="00CA5B2E"/>
    <w:rsid w:val="00CA6A35"/>
    <w:rsid w:val="00CA6E6E"/>
    <w:rsid w:val="00CA7121"/>
    <w:rsid w:val="00CA7CF4"/>
    <w:rsid w:val="00CB0C37"/>
    <w:rsid w:val="00CB0FE5"/>
    <w:rsid w:val="00CB16C3"/>
    <w:rsid w:val="00CB1B05"/>
    <w:rsid w:val="00CB2C41"/>
    <w:rsid w:val="00CB310C"/>
    <w:rsid w:val="00CB3D7C"/>
    <w:rsid w:val="00CB476A"/>
    <w:rsid w:val="00CB604F"/>
    <w:rsid w:val="00CB60DF"/>
    <w:rsid w:val="00CB716B"/>
    <w:rsid w:val="00CB7451"/>
    <w:rsid w:val="00CC1799"/>
    <w:rsid w:val="00CC1E90"/>
    <w:rsid w:val="00CC4D76"/>
    <w:rsid w:val="00CC4FA8"/>
    <w:rsid w:val="00CC6B83"/>
    <w:rsid w:val="00CC7D72"/>
    <w:rsid w:val="00CD15B5"/>
    <w:rsid w:val="00CD1B60"/>
    <w:rsid w:val="00CD1BD9"/>
    <w:rsid w:val="00CD1FBD"/>
    <w:rsid w:val="00CD2A84"/>
    <w:rsid w:val="00CD2BE7"/>
    <w:rsid w:val="00CD2D85"/>
    <w:rsid w:val="00CD34D3"/>
    <w:rsid w:val="00CD43DC"/>
    <w:rsid w:val="00CD5A5F"/>
    <w:rsid w:val="00CD5CE8"/>
    <w:rsid w:val="00CE13C8"/>
    <w:rsid w:val="00CE16F6"/>
    <w:rsid w:val="00CE2174"/>
    <w:rsid w:val="00CE22C8"/>
    <w:rsid w:val="00CE25F1"/>
    <w:rsid w:val="00CE2D49"/>
    <w:rsid w:val="00CE305D"/>
    <w:rsid w:val="00CE37BB"/>
    <w:rsid w:val="00CE4834"/>
    <w:rsid w:val="00CF0D0F"/>
    <w:rsid w:val="00CF24CA"/>
    <w:rsid w:val="00CF2EA7"/>
    <w:rsid w:val="00CF36B2"/>
    <w:rsid w:val="00CF3ED8"/>
    <w:rsid w:val="00CF4002"/>
    <w:rsid w:val="00CF52CA"/>
    <w:rsid w:val="00CF52CD"/>
    <w:rsid w:val="00CF6C51"/>
    <w:rsid w:val="00CF751E"/>
    <w:rsid w:val="00D0125B"/>
    <w:rsid w:val="00D01C88"/>
    <w:rsid w:val="00D03BDA"/>
    <w:rsid w:val="00D03C3D"/>
    <w:rsid w:val="00D04DE3"/>
    <w:rsid w:val="00D04E35"/>
    <w:rsid w:val="00D054C9"/>
    <w:rsid w:val="00D05C70"/>
    <w:rsid w:val="00D06E24"/>
    <w:rsid w:val="00D072C7"/>
    <w:rsid w:val="00D07D6F"/>
    <w:rsid w:val="00D12F7C"/>
    <w:rsid w:val="00D13203"/>
    <w:rsid w:val="00D13752"/>
    <w:rsid w:val="00D1428B"/>
    <w:rsid w:val="00D15D25"/>
    <w:rsid w:val="00D160AA"/>
    <w:rsid w:val="00D17A8E"/>
    <w:rsid w:val="00D20CF8"/>
    <w:rsid w:val="00D210E3"/>
    <w:rsid w:val="00D245A7"/>
    <w:rsid w:val="00D247EA"/>
    <w:rsid w:val="00D24BB8"/>
    <w:rsid w:val="00D2504D"/>
    <w:rsid w:val="00D25693"/>
    <w:rsid w:val="00D32B8D"/>
    <w:rsid w:val="00D332F7"/>
    <w:rsid w:val="00D35265"/>
    <w:rsid w:val="00D36FAF"/>
    <w:rsid w:val="00D374E7"/>
    <w:rsid w:val="00D40654"/>
    <w:rsid w:val="00D40C8E"/>
    <w:rsid w:val="00D41914"/>
    <w:rsid w:val="00D428FE"/>
    <w:rsid w:val="00D42F0B"/>
    <w:rsid w:val="00D46A1C"/>
    <w:rsid w:val="00D50FDE"/>
    <w:rsid w:val="00D5231E"/>
    <w:rsid w:val="00D54FAB"/>
    <w:rsid w:val="00D568D6"/>
    <w:rsid w:val="00D56FE8"/>
    <w:rsid w:val="00D57F8E"/>
    <w:rsid w:val="00D6017D"/>
    <w:rsid w:val="00D60F88"/>
    <w:rsid w:val="00D6142A"/>
    <w:rsid w:val="00D61BF6"/>
    <w:rsid w:val="00D6204D"/>
    <w:rsid w:val="00D62150"/>
    <w:rsid w:val="00D62D8D"/>
    <w:rsid w:val="00D648A8"/>
    <w:rsid w:val="00D649DA"/>
    <w:rsid w:val="00D65372"/>
    <w:rsid w:val="00D65590"/>
    <w:rsid w:val="00D65B78"/>
    <w:rsid w:val="00D66CF1"/>
    <w:rsid w:val="00D670EC"/>
    <w:rsid w:val="00D673EE"/>
    <w:rsid w:val="00D675AE"/>
    <w:rsid w:val="00D67713"/>
    <w:rsid w:val="00D7038C"/>
    <w:rsid w:val="00D71055"/>
    <w:rsid w:val="00D723C8"/>
    <w:rsid w:val="00D725B4"/>
    <w:rsid w:val="00D72799"/>
    <w:rsid w:val="00D73D0E"/>
    <w:rsid w:val="00D74238"/>
    <w:rsid w:val="00D743C3"/>
    <w:rsid w:val="00D75BFA"/>
    <w:rsid w:val="00D7609F"/>
    <w:rsid w:val="00D761D3"/>
    <w:rsid w:val="00D76C57"/>
    <w:rsid w:val="00D76E20"/>
    <w:rsid w:val="00D77395"/>
    <w:rsid w:val="00D77BBF"/>
    <w:rsid w:val="00D819C8"/>
    <w:rsid w:val="00D821A3"/>
    <w:rsid w:val="00D8346A"/>
    <w:rsid w:val="00D83C87"/>
    <w:rsid w:val="00D8490C"/>
    <w:rsid w:val="00D8519B"/>
    <w:rsid w:val="00D855D6"/>
    <w:rsid w:val="00D85A0E"/>
    <w:rsid w:val="00D86054"/>
    <w:rsid w:val="00D86504"/>
    <w:rsid w:val="00D8712F"/>
    <w:rsid w:val="00D871A2"/>
    <w:rsid w:val="00D87BFD"/>
    <w:rsid w:val="00D9099D"/>
    <w:rsid w:val="00D91791"/>
    <w:rsid w:val="00D91D13"/>
    <w:rsid w:val="00D921ED"/>
    <w:rsid w:val="00D92D8B"/>
    <w:rsid w:val="00D93157"/>
    <w:rsid w:val="00D936DC"/>
    <w:rsid w:val="00D97DF5"/>
    <w:rsid w:val="00DA1B76"/>
    <w:rsid w:val="00DA263F"/>
    <w:rsid w:val="00DA3B00"/>
    <w:rsid w:val="00DA3E03"/>
    <w:rsid w:val="00DA4442"/>
    <w:rsid w:val="00DA5F63"/>
    <w:rsid w:val="00DA72C1"/>
    <w:rsid w:val="00DB02C6"/>
    <w:rsid w:val="00DB1345"/>
    <w:rsid w:val="00DB2E87"/>
    <w:rsid w:val="00DB3A64"/>
    <w:rsid w:val="00DB41E9"/>
    <w:rsid w:val="00DB423A"/>
    <w:rsid w:val="00DB4606"/>
    <w:rsid w:val="00DB4991"/>
    <w:rsid w:val="00DB5B6D"/>
    <w:rsid w:val="00DB6D7E"/>
    <w:rsid w:val="00DB6F6F"/>
    <w:rsid w:val="00DC051A"/>
    <w:rsid w:val="00DC0B93"/>
    <w:rsid w:val="00DC0FD4"/>
    <w:rsid w:val="00DC13AE"/>
    <w:rsid w:val="00DC16C9"/>
    <w:rsid w:val="00DC1F3E"/>
    <w:rsid w:val="00DC434B"/>
    <w:rsid w:val="00DC4F91"/>
    <w:rsid w:val="00DC6F07"/>
    <w:rsid w:val="00DC70E9"/>
    <w:rsid w:val="00DC798F"/>
    <w:rsid w:val="00DC7997"/>
    <w:rsid w:val="00DD021E"/>
    <w:rsid w:val="00DD144B"/>
    <w:rsid w:val="00DD40A7"/>
    <w:rsid w:val="00DD45EE"/>
    <w:rsid w:val="00DD48B1"/>
    <w:rsid w:val="00DD5253"/>
    <w:rsid w:val="00DD56DF"/>
    <w:rsid w:val="00DD5C5D"/>
    <w:rsid w:val="00DD7C4E"/>
    <w:rsid w:val="00DE0E2A"/>
    <w:rsid w:val="00DE19B4"/>
    <w:rsid w:val="00DE4045"/>
    <w:rsid w:val="00DE457A"/>
    <w:rsid w:val="00DE4E27"/>
    <w:rsid w:val="00DE5106"/>
    <w:rsid w:val="00DE54F1"/>
    <w:rsid w:val="00DE646E"/>
    <w:rsid w:val="00DE6ABC"/>
    <w:rsid w:val="00DE6FE6"/>
    <w:rsid w:val="00DF09DD"/>
    <w:rsid w:val="00DF0FD8"/>
    <w:rsid w:val="00DF1F03"/>
    <w:rsid w:val="00DF2B84"/>
    <w:rsid w:val="00DF3100"/>
    <w:rsid w:val="00DF369D"/>
    <w:rsid w:val="00DF3D54"/>
    <w:rsid w:val="00DF40AB"/>
    <w:rsid w:val="00DF537E"/>
    <w:rsid w:val="00DF5E70"/>
    <w:rsid w:val="00DF6998"/>
    <w:rsid w:val="00DF6BDC"/>
    <w:rsid w:val="00DF789D"/>
    <w:rsid w:val="00E0012E"/>
    <w:rsid w:val="00E0056E"/>
    <w:rsid w:val="00E00DC3"/>
    <w:rsid w:val="00E01132"/>
    <w:rsid w:val="00E01856"/>
    <w:rsid w:val="00E02663"/>
    <w:rsid w:val="00E02A8B"/>
    <w:rsid w:val="00E036C5"/>
    <w:rsid w:val="00E0645A"/>
    <w:rsid w:val="00E07623"/>
    <w:rsid w:val="00E07CC6"/>
    <w:rsid w:val="00E07D2A"/>
    <w:rsid w:val="00E11E03"/>
    <w:rsid w:val="00E169AA"/>
    <w:rsid w:val="00E2026B"/>
    <w:rsid w:val="00E2178E"/>
    <w:rsid w:val="00E23051"/>
    <w:rsid w:val="00E23477"/>
    <w:rsid w:val="00E239CD"/>
    <w:rsid w:val="00E24724"/>
    <w:rsid w:val="00E247A5"/>
    <w:rsid w:val="00E249A6"/>
    <w:rsid w:val="00E24B80"/>
    <w:rsid w:val="00E24E19"/>
    <w:rsid w:val="00E262ED"/>
    <w:rsid w:val="00E272C0"/>
    <w:rsid w:val="00E27464"/>
    <w:rsid w:val="00E27911"/>
    <w:rsid w:val="00E306E3"/>
    <w:rsid w:val="00E311EE"/>
    <w:rsid w:val="00E32703"/>
    <w:rsid w:val="00E342DD"/>
    <w:rsid w:val="00E34C12"/>
    <w:rsid w:val="00E35D2F"/>
    <w:rsid w:val="00E37346"/>
    <w:rsid w:val="00E375DD"/>
    <w:rsid w:val="00E37A54"/>
    <w:rsid w:val="00E408DF"/>
    <w:rsid w:val="00E40E6B"/>
    <w:rsid w:val="00E42220"/>
    <w:rsid w:val="00E427AA"/>
    <w:rsid w:val="00E427BD"/>
    <w:rsid w:val="00E44732"/>
    <w:rsid w:val="00E44A3E"/>
    <w:rsid w:val="00E45E4D"/>
    <w:rsid w:val="00E4668D"/>
    <w:rsid w:val="00E46CD9"/>
    <w:rsid w:val="00E47BF9"/>
    <w:rsid w:val="00E51651"/>
    <w:rsid w:val="00E51F98"/>
    <w:rsid w:val="00E52B74"/>
    <w:rsid w:val="00E53C50"/>
    <w:rsid w:val="00E5431E"/>
    <w:rsid w:val="00E55254"/>
    <w:rsid w:val="00E55748"/>
    <w:rsid w:val="00E55753"/>
    <w:rsid w:val="00E563DF"/>
    <w:rsid w:val="00E564A1"/>
    <w:rsid w:val="00E5684A"/>
    <w:rsid w:val="00E619F4"/>
    <w:rsid w:val="00E62B6F"/>
    <w:rsid w:val="00E63ADC"/>
    <w:rsid w:val="00E64BFE"/>
    <w:rsid w:val="00E653D4"/>
    <w:rsid w:val="00E678A0"/>
    <w:rsid w:val="00E67A8B"/>
    <w:rsid w:val="00E70CF4"/>
    <w:rsid w:val="00E725C3"/>
    <w:rsid w:val="00E72C6A"/>
    <w:rsid w:val="00E75859"/>
    <w:rsid w:val="00E75871"/>
    <w:rsid w:val="00E75DF0"/>
    <w:rsid w:val="00E761FC"/>
    <w:rsid w:val="00E7653B"/>
    <w:rsid w:val="00E774CC"/>
    <w:rsid w:val="00E801DE"/>
    <w:rsid w:val="00E80989"/>
    <w:rsid w:val="00E8171D"/>
    <w:rsid w:val="00E81DAE"/>
    <w:rsid w:val="00E8230E"/>
    <w:rsid w:val="00E82DF1"/>
    <w:rsid w:val="00E83874"/>
    <w:rsid w:val="00E842AC"/>
    <w:rsid w:val="00E8631C"/>
    <w:rsid w:val="00E8789F"/>
    <w:rsid w:val="00E90C95"/>
    <w:rsid w:val="00E90E13"/>
    <w:rsid w:val="00E93213"/>
    <w:rsid w:val="00E935AB"/>
    <w:rsid w:val="00E942E8"/>
    <w:rsid w:val="00E94528"/>
    <w:rsid w:val="00E96FD6"/>
    <w:rsid w:val="00E97464"/>
    <w:rsid w:val="00EA0560"/>
    <w:rsid w:val="00EA057F"/>
    <w:rsid w:val="00EA2A2B"/>
    <w:rsid w:val="00EA2EBF"/>
    <w:rsid w:val="00EA3BEE"/>
    <w:rsid w:val="00EA3C95"/>
    <w:rsid w:val="00EA5751"/>
    <w:rsid w:val="00EB030B"/>
    <w:rsid w:val="00EB05C8"/>
    <w:rsid w:val="00EB1D82"/>
    <w:rsid w:val="00EB3907"/>
    <w:rsid w:val="00EB3DCB"/>
    <w:rsid w:val="00EB430C"/>
    <w:rsid w:val="00EB4E86"/>
    <w:rsid w:val="00EB51A7"/>
    <w:rsid w:val="00EB5A8D"/>
    <w:rsid w:val="00EC0EC5"/>
    <w:rsid w:val="00EC33C8"/>
    <w:rsid w:val="00EC3717"/>
    <w:rsid w:val="00EC3965"/>
    <w:rsid w:val="00EC424E"/>
    <w:rsid w:val="00EC4992"/>
    <w:rsid w:val="00EC6653"/>
    <w:rsid w:val="00EC685E"/>
    <w:rsid w:val="00EC6C74"/>
    <w:rsid w:val="00EC6FDB"/>
    <w:rsid w:val="00EC749D"/>
    <w:rsid w:val="00ED060A"/>
    <w:rsid w:val="00ED103E"/>
    <w:rsid w:val="00ED1E2B"/>
    <w:rsid w:val="00ED436B"/>
    <w:rsid w:val="00ED4374"/>
    <w:rsid w:val="00ED4808"/>
    <w:rsid w:val="00ED48CE"/>
    <w:rsid w:val="00ED5B6F"/>
    <w:rsid w:val="00ED5FD2"/>
    <w:rsid w:val="00ED73DC"/>
    <w:rsid w:val="00ED7F10"/>
    <w:rsid w:val="00EE07DB"/>
    <w:rsid w:val="00EE12A2"/>
    <w:rsid w:val="00EE2117"/>
    <w:rsid w:val="00EE2F14"/>
    <w:rsid w:val="00EE3D94"/>
    <w:rsid w:val="00EE4B8A"/>
    <w:rsid w:val="00EE57A4"/>
    <w:rsid w:val="00EE72D7"/>
    <w:rsid w:val="00EE753C"/>
    <w:rsid w:val="00EE76C8"/>
    <w:rsid w:val="00EE7E0A"/>
    <w:rsid w:val="00EF1B5E"/>
    <w:rsid w:val="00EF1FD3"/>
    <w:rsid w:val="00EF403F"/>
    <w:rsid w:val="00EF546D"/>
    <w:rsid w:val="00EF6FAF"/>
    <w:rsid w:val="00EF76FF"/>
    <w:rsid w:val="00EF7DD4"/>
    <w:rsid w:val="00F00658"/>
    <w:rsid w:val="00F03792"/>
    <w:rsid w:val="00F04A6D"/>
    <w:rsid w:val="00F0513B"/>
    <w:rsid w:val="00F06063"/>
    <w:rsid w:val="00F060A8"/>
    <w:rsid w:val="00F114B0"/>
    <w:rsid w:val="00F119F2"/>
    <w:rsid w:val="00F12E06"/>
    <w:rsid w:val="00F142F7"/>
    <w:rsid w:val="00F14638"/>
    <w:rsid w:val="00F14DE0"/>
    <w:rsid w:val="00F158A3"/>
    <w:rsid w:val="00F16324"/>
    <w:rsid w:val="00F168E6"/>
    <w:rsid w:val="00F176F2"/>
    <w:rsid w:val="00F2052C"/>
    <w:rsid w:val="00F214ED"/>
    <w:rsid w:val="00F21CF6"/>
    <w:rsid w:val="00F22F7B"/>
    <w:rsid w:val="00F24063"/>
    <w:rsid w:val="00F2416D"/>
    <w:rsid w:val="00F24D79"/>
    <w:rsid w:val="00F259B6"/>
    <w:rsid w:val="00F26F19"/>
    <w:rsid w:val="00F30FC5"/>
    <w:rsid w:val="00F324F3"/>
    <w:rsid w:val="00F32507"/>
    <w:rsid w:val="00F32DFB"/>
    <w:rsid w:val="00F345F8"/>
    <w:rsid w:val="00F34891"/>
    <w:rsid w:val="00F348EF"/>
    <w:rsid w:val="00F34AB7"/>
    <w:rsid w:val="00F34CDE"/>
    <w:rsid w:val="00F35570"/>
    <w:rsid w:val="00F359D6"/>
    <w:rsid w:val="00F36639"/>
    <w:rsid w:val="00F3688D"/>
    <w:rsid w:val="00F40AD0"/>
    <w:rsid w:val="00F42885"/>
    <w:rsid w:val="00F4345A"/>
    <w:rsid w:val="00F44302"/>
    <w:rsid w:val="00F44636"/>
    <w:rsid w:val="00F451AA"/>
    <w:rsid w:val="00F51C52"/>
    <w:rsid w:val="00F52D7E"/>
    <w:rsid w:val="00F534BC"/>
    <w:rsid w:val="00F54B16"/>
    <w:rsid w:val="00F55D77"/>
    <w:rsid w:val="00F5636F"/>
    <w:rsid w:val="00F566CB"/>
    <w:rsid w:val="00F568BC"/>
    <w:rsid w:val="00F576DA"/>
    <w:rsid w:val="00F60279"/>
    <w:rsid w:val="00F61EFB"/>
    <w:rsid w:val="00F621AD"/>
    <w:rsid w:val="00F645A9"/>
    <w:rsid w:val="00F654F5"/>
    <w:rsid w:val="00F65847"/>
    <w:rsid w:val="00F65AD5"/>
    <w:rsid w:val="00F6623D"/>
    <w:rsid w:val="00F666FE"/>
    <w:rsid w:val="00F71535"/>
    <w:rsid w:val="00F721EA"/>
    <w:rsid w:val="00F72718"/>
    <w:rsid w:val="00F74126"/>
    <w:rsid w:val="00F74BF1"/>
    <w:rsid w:val="00F74EDA"/>
    <w:rsid w:val="00F75499"/>
    <w:rsid w:val="00F75B52"/>
    <w:rsid w:val="00F766F8"/>
    <w:rsid w:val="00F77AE4"/>
    <w:rsid w:val="00F77ECA"/>
    <w:rsid w:val="00F8074B"/>
    <w:rsid w:val="00F814E5"/>
    <w:rsid w:val="00F826FA"/>
    <w:rsid w:val="00F82C95"/>
    <w:rsid w:val="00F83AC8"/>
    <w:rsid w:val="00F8471F"/>
    <w:rsid w:val="00F84A8F"/>
    <w:rsid w:val="00F84DAB"/>
    <w:rsid w:val="00F85F3C"/>
    <w:rsid w:val="00F90DF1"/>
    <w:rsid w:val="00F91A66"/>
    <w:rsid w:val="00F91ACF"/>
    <w:rsid w:val="00F9210B"/>
    <w:rsid w:val="00F92305"/>
    <w:rsid w:val="00F92EBD"/>
    <w:rsid w:val="00F92EDB"/>
    <w:rsid w:val="00F944BA"/>
    <w:rsid w:val="00F94B64"/>
    <w:rsid w:val="00F95C73"/>
    <w:rsid w:val="00F963B0"/>
    <w:rsid w:val="00F9796B"/>
    <w:rsid w:val="00F97A80"/>
    <w:rsid w:val="00F97E19"/>
    <w:rsid w:val="00FA1DA5"/>
    <w:rsid w:val="00FA2455"/>
    <w:rsid w:val="00FA2E02"/>
    <w:rsid w:val="00FA3060"/>
    <w:rsid w:val="00FA6002"/>
    <w:rsid w:val="00FA676C"/>
    <w:rsid w:val="00FA7771"/>
    <w:rsid w:val="00FA7AC9"/>
    <w:rsid w:val="00FA7CCA"/>
    <w:rsid w:val="00FB09AF"/>
    <w:rsid w:val="00FB1946"/>
    <w:rsid w:val="00FB1DF1"/>
    <w:rsid w:val="00FB1F90"/>
    <w:rsid w:val="00FB2ADD"/>
    <w:rsid w:val="00FB3915"/>
    <w:rsid w:val="00FB3DBE"/>
    <w:rsid w:val="00FB3DFC"/>
    <w:rsid w:val="00FB40D6"/>
    <w:rsid w:val="00FB56BE"/>
    <w:rsid w:val="00FB74D0"/>
    <w:rsid w:val="00FB7EB2"/>
    <w:rsid w:val="00FC0110"/>
    <w:rsid w:val="00FC04C8"/>
    <w:rsid w:val="00FC0721"/>
    <w:rsid w:val="00FC2333"/>
    <w:rsid w:val="00FC2D97"/>
    <w:rsid w:val="00FC31A7"/>
    <w:rsid w:val="00FC348A"/>
    <w:rsid w:val="00FC4068"/>
    <w:rsid w:val="00FC433B"/>
    <w:rsid w:val="00FC61B0"/>
    <w:rsid w:val="00FC7EDB"/>
    <w:rsid w:val="00FD0043"/>
    <w:rsid w:val="00FD0097"/>
    <w:rsid w:val="00FD0E4B"/>
    <w:rsid w:val="00FD1BE3"/>
    <w:rsid w:val="00FD1E41"/>
    <w:rsid w:val="00FD3CD1"/>
    <w:rsid w:val="00FD51DC"/>
    <w:rsid w:val="00FD58E8"/>
    <w:rsid w:val="00FD7501"/>
    <w:rsid w:val="00FD785F"/>
    <w:rsid w:val="00FE00F9"/>
    <w:rsid w:val="00FE1399"/>
    <w:rsid w:val="00FE1E68"/>
    <w:rsid w:val="00FE1E77"/>
    <w:rsid w:val="00FE3687"/>
    <w:rsid w:val="00FE3986"/>
    <w:rsid w:val="00FE4361"/>
    <w:rsid w:val="00FE458C"/>
    <w:rsid w:val="00FE4F16"/>
    <w:rsid w:val="00FE631D"/>
    <w:rsid w:val="00FE79D6"/>
    <w:rsid w:val="00FE7A7C"/>
    <w:rsid w:val="00FF0185"/>
    <w:rsid w:val="00FF0D7A"/>
    <w:rsid w:val="00FF1CE8"/>
    <w:rsid w:val="00FF1F0F"/>
    <w:rsid w:val="00FF293C"/>
    <w:rsid w:val="00FF42DE"/>
    <w:rsid w:val="00FF4361"/>
    <w:rsid w:val="00FF592D"/>
    <w:rsid w:val="00FF71A0"/>
    <w:rsid w:val="00FF79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90C3A"/>
  <w15:docId w15:val="{A9059D69-F269-48C4-BB9C-AAE09955E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qFormat/>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5"/>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qFormat/>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322E69"/>
    <w:rPr>
      <w:color w:val="0000FF"/>
      <w:u w:val="single"/>
    </w:rPr>
  </w:style>
  <w:style w:type="paragraph" w:styleId="NormalnyWeb">
    <w:name w:val="Normal (Web)"/>
    <w:basedOn w:val="Normalny"/>
    <w:uiPriority w:val="99"/>
    <w:rsid w:val="006813E2"/>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891C25"/>
    <w:pPr>
      <w:numPr>
        <w:numId w:val="7"/>
      </w:numPr>
      <w:contextualSpacing/>
    </w:pPr>
  </w:style>
  <w:style w:type="paragraph" w:styleId="Lista2">
    <w:name w:val="List 2"/>
    <w:basedOn w:val="Normalny"/>
    <w:uiPriority w:val="99"/>
    <w:unhideWhenUsed/>
    <w:rsid w:val="00DB6F6F"/>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2C527D"/>
    <w:pPr>
      <w:spacing w:after="0" w:line="240" w:lineRule="auto"/>
    </w:pPr>
    <w:rPr>
      <w:rFonts w:ascii="Cambria" w:eastAsia="MS Mincho" w:hAnsi="Cambri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C53432"/>
  </w:style>
  <w:style w:type="table" w:customStyle="1" w:styleId="Tabela-Siatka11">
    <w:name w:val="Tabela - Siatka11"/>
    <w:basedOn w:val="Standardowy"/>
    <w:next w:val="Tabela-Siatka"/>
    <w:uiPriority w:val="39"/>
    <w:rsid w:val="00FF42D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9E20F0"/>
    <w:rPr>
      <w:color w:val="800080" w:themeColor="followedHyperlink"/>
      <w:u w:val="single"/>
    </w:rPr>
  </w:style>
  <w:style w:type="character" w:customStyle="1" w:styleId="WW8Num1z5">
    <w:name w:val="WW8Num1z5"/>
    <w:qFormat/>
    <w:rsid w:val="00BD1C0C"/>
  </w:style>
  <w:style w:type="character" w:styleId="Pogrubienie">
    <w:name w:val="Strong"/>
    <w:uiPriority w:val="22"/>
    <w:qFormat/>
    <w:rsid w:val="00654335"/>
    <w:rPr>
      <w:rFonts w:cs="Times New Roman"/>
      <w:b/>
    </w:rPr>
  </w:style>
  <w:style w:type="table" w:customStyle="1" w:styleId="TableNormal">
    <w:name w:val="Table Normal"/>
    <w:uiPriority w:val="2"/>
    <w:semiHidden/>
    <w:unhideWhenUsed/>
    <w:qFormat/>
    <w:rsid w:val="008702B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8702B5"/>
    <w:pPr>
      <w:widowControl w:val="0"/>
      <w:autoSpaceDE w:val="0"/>
      <w:autoSpaceDN w:val="0"/>
      <w:spacing w:line="240" w:lineRule="auto"/>
      <w:jc w:val="left"/>
    </w:pPr>
    <w:rPr>
      <w:rFonts w:ascii="Carlito" w:eastAsia="Carlito" w:hAnsi="Carlito" w:cs="Carlito"/>
      <w:szCs w:val="22"/>
    </w:rPr>
  </w:style>
  <w:style w:type="table" w:customStyle="1" w:styleId="Tabela-Siatka2">
    <w:name w:val="Tabela - Siatka2"/>
    <w:basedOn w:val="Standardowy"/>
    <w:next w:val="Tabela-Siatka"/>
    <w:uiPriority w:val="59"/>
    <w:rsid w:val="00587C9A"/>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53796">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03840772">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1060443357">
      <w:bodyDiv w:val="1"/>
      <w:marLeft w:val="0"/>
      <w:marRight w:val="0"/>
      <w:marTop w:val="0"/>
      <w:marBottom w:val="0"/>
      <w:divBdr>
        <w:top w:val="none" w:sz="0" w:space="0" w:color="auto"/>
        <w:left w:val="none" w:sz="0" w:space="0" w:color="auto"/>
        <w:bottom w:val="none" w:sz="0" w:space="0" w:color="auto"/>
        <w:right w:val="none" w:sz="0" w:space="0" w:color="auto"/>
      </w:divBdr>
    </w:div>
    <w:div w:id="1539120720">
      <w:bodyDiv w:val="1"/>
      <w:marLeft w:val="0"/>
      <w:marRight w:val="0"/>
      <w:marTop w:val="0"/>
      <w:marBottom w:val="0"/>
      <w:divBdr>
        <w:top w:val="none" w:sz="0" w:space="0" w:color="auto"/>
        <w:left w:val="none" w:sz="0" w:space="0" w:color="auto"/>
        <w:bottom w:val="none" w:sz="0" w:space="0" w:color="auto"/>
        <w:right w:val="none" w:sz="0" w:space="0" w:color="auto"/>
      </w:divBdr>
    </w:div>
    <w:div w:id="2026325311">
      <w:bodyDiv w:val="1"/>
      <w:marLeft w:val="0"/>
      <w:marRight w:val="0"/>
      <w:marTop w:val="0"/>
      <w:marBottom w:val="0"/>
      <w:divBdr>
        <w:top w:val="none" w:sz="0" w:space="0" w:color="auto"/>
        <w:left w:val="none" w:sz="0" w:space="0" w:color="auto"/>
        <w:bottom w:val="none" w:sz="0" w:space="0" w:color="auto"/>
        <w:right w:val="none" w:sz="0" w:space="0" w:color="auto"/>
      </w:divBdr>
    </w:div>
    <w:div w:id="2059429178">
      <w:bodyDiv w:val="1"/>
      <w:marLeft w:val="0"/>
      <w:marRight w:val="0"/>
      <w:marTop w:val="0"/>
      <w:marBottom w:val="0"/>
      <w:divBdr>
        <w:top w:val="none" w:sz="0" w:space="0" w:color="auto"/>
        <w:left w:val="none" w:sz="0" w:space="0" w:color="auto"/>
        <w:bottom w:val="none" w:sz="0" w:space="0" w:color="auto"/>
        <w:right w:val="none" w:sz="0" w:space="0" w:color="auto"/>
      </w:divBdr>
    </w:div>
    <w:div w:id="2102286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pgesystemy.pl/rodo" TargetMode="External"/><Relationship Id="rId3" Type="http://schemas.openxmlformats.org/officeDocument/2006/relationships/customXml" Target="../customXml/item3.xml"/><Relationship Id="rId21" Type="http://schemas.openxmlformats.org/officeDocument/2006/relationships/hyperlink" Target="https://www.gkpge.pl/grupa-pge/przetargi/zakupy/dokumenty" TargetMode="External"/><Relationship Id="rId34"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5" Type="http://schemas.openxmlformats.org/officeDocument/2006/relationships/hyperlink" Target="mailto:iod.pgesystemy@gkpge.pl" TargetMode="External"/><Relationship Id="rId33"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swpp2.gkpge.pl" TargetMode="External"/><Relationship Id="rId29" Type="http://schemas.openxmlformats.org/officeDocument/2006/relationships/hyperlink" Target="https://www.gkpge.pl/grupa-pge/przetargi/zakupy/dokumenty"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 TargetMode="External"/><Relationship Id="rId32" Type="http://schemas.openxmlformats.org/officeDocument/2006/relationships/hyperlink" Target="https://www.gkpge.pl/grupa-pge/przetargi/zakupy"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mailto:katarzyna.kurpiewska@gkpge.pl" TargetMode="External"/><Relationship Id="rId28" Type="http://schemas.openxmlformats.org/officeDocument/2006/relationships/hyperlink" Target="https://www.gkpge.pl/grupa-pge/przetargi/zakupy/dokumenty"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gkpge.pl/grupa-pge/przetargi/zakupy/dokumenty/ogolne" TargetMode="External"/><Relationship Id="rId31" Type="http://schemas.openxmlformats.org/officeDocument/2006/relationships/hyperlink" Target="mailto:helpdesk.zakupy@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swpp2.gkpge.pl" TargetMode="External"/><Relationship Id="rId27" Type="http://schemas.openxmlformats.org/officeDocument/2006/relationships/hyperlink" Target="https://swpp2.gkpge.pl/" TargetMode="External"/><Relationship Id="rId30" Type="http://schemas.openxmlformats.org/officeDocument/2006/relationships/hyperlink" Target="https://www.gkpge.pl/grupa-pge/przetargi/zakupy/dokumenty"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01_SWZ_318.docx</dmsv2BaseFileName>
    <dmsv2BaseDisplayName xmlns="http://schemas.microsoft.com/sharepoint/v3">01_SWZ_318</dmsv2BaseDisplayName>
    <dmsv2SWPP2ObjectNumber xmlns="http://schemas.microsoft.com/sharepoint/v3">POST/PGE/SYS/DZ/00318/2024                        </dmsv2SWPP2ObjectNumber>
    <dmsv2SWPP2SumMD5 xmlns="http://schemas.microsoft.com/sharepoint/v3">d471386c68cb21acc01881d954c282f0</dmsv2SWPP2SumMD5>
    <dmsv2BaseMoved xmlns="http://schemas.microsoft.com/sharepoint/v3">false</dmsv2BaseMoved>
    <dmsv2BaseIsSensitive xmlns="http://schemas.microsoft.com/sharepoint/v3">true</dmsv2BaseIsSensitive>
    <dmsv2SWPP2IDSWPP2 xmlns="http://schemas.microsoft.com/sharepoint/v3">661661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21042223</dmsv2BaseClientSystemDocumentID>
    <dmsv2BaseModifiedByID xmlns="http://schemas.microsoft.com/sharepoint/v3">10200533</dmsv2BaseModifiedByID>
    <dmsv2BaseCreatedByID xmlns="http://schemas.microsoft.com/sharepoint/v3">10200533</dmsv2BaseCreatedByID>
    <dmsv2SWPP2ObjectDepartment xmlns="http://schemas.microsoft.com/sharepoint/v3">0000000100030000001k</dmsv2SWPP2ObjectDepartment>
    <dmsv2SWPP2ObjectName xmlns="http://schemas.microsoft.com/sharepoint/v3">Postępowanie</dmsv2SWPP2ObjectName>
    <_dlc_DocId xmlns="a19cb1c7-c5c7-46d4-85ae-d83685407bba">AEASQFSYQUA4-848585078-10934</_dlc_DocId>
    <_dlc_DocIdUrl xmlns="a19cb1c7-c5c7-46d4-85ae-d83685407bba">
      <Url>https://swpp2.dms.gkpge.pl/sites/32/_layouts/15/DocIdRedir.aspx?ID=AEASQFSYQUA4-848585078-10934</Url>
      <Description>AEASQFSYQUA4-848585078-10934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B8031-32C6-4DB8-8904-68DBC9A94532}"/>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1518552D-5AE8-4C85-B610-9234314630CC}">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B8AB9E16-2660-4447-8F1E-C92A564E8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26</Pages>
  <Words>8600</Words>
  <Characters>51603</Characters>
  <Application>Microsoft Office Word</Application>
  <DocSecurity>0</DocSecurity>
  <Lines>430</Lines>
  <Paragraphs>120</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60083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Ćwiek Rafał [PGE S.A.]</cp:lastModifiedBy>
  <cp:revision>162</cp:revision>
  <cp:lastPrinted>2021-03-04T10:23:00Z</cp:lastPrinted>
  <dcterms:created xsi:type="dcterms:W3CDTF">2024-02-13T13:36:00Z</dcterms:created>
  <dcterms:modified xsi:type="dcterms:W3CDTF">2024-11-14T12:18:00Z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TemplateUrl">
    <vt:lpwstr/>
  </property>
  <property fmtid="{D5CDD505-2E9C-101B-9397-08002B2CF9AE}" pid="4" name="Order">
    <vt:r8>17800</vt:r8>
  </property>
  <property fmtid="{D5CDD505-2E9C-101B-9397-08002B2CF9AE}" pid="5" name="xd_Signature">
    <vt:bool>false</vt:bool>
  </property>
  <property fmtid="{D5CDD505-2E9C-101B-9397-08002B2CF9AE}" pid="6" name="xd_ProgID">
    <vt:lpwstr/>
  </property>
  <property fmtid="{D5CDD505-2E9C-101B-9397-08002B2CF9AE}" pid="7" name="_dlc_DocIdItemGuid">
    <vt:lpwstr>b29ee745-554a-4a02-b6e2-e2bb79fbcec6</vt:lpwstr>
  </property>
  <property fmtid="{D5CDD505-2E9C-101B-9397-08002B2CF9AE}" pid="8" name="MSIP_Label_66b5d990-821a-4d41-b503-280f184b2126_Enabled">
    <vt:lpwstr>true</vt:lpwstr>
  </property>
  <property fmtid="{D5CDD505-2E9C-101B-9397-08002B2CF9AE}" pid="9" name="MSIP_Label_66b5d990-821a-4d41-b503-280f184b2126_SetDate">
    <vt:lpwstr>2024-11-14T12:18:08Z</vt:lpwstr>
  </property>
  <property fmtid="{D5CDD505-2E9C-101B-9397-08002B2CF9AE}" pid="10" name="MSIP_Label_66b5d990-821a-4d41-b503-280f184b2126_Method">
    <vt:lpwstr>Privileged</vt:lpwstr>
  </property>
  <property fmtid="{D5CDD505-2E9C-101B-9397-08002B2CF9AE}" pid="11" name="MSIP_Label_66b5d990-821a-4d41-b503-280f184b2126_Name">
    <vt:lpwstr>ALL-Publiczne</vt:lpwstr>
  </property>
  <property fmtid="{D5CDD505-2E9C-101B-9397-08002B2CF9AE}" pid="12" name="MSIP_Label_66b5d990-821a-4d41-b503-280f184b2126_SiteId">
    <vt:lpwstr>e9895a11-04dc-4848-aa12-7fca9faefb60</vt:lpwstr>
  </property>
  <property fmtid="{D5CDD505-2E9C-101B-9397-08002B2CF9AE}" pid="13" name="MSIP_Label_66b5d990-821a-4d41-b503-280f184b2126_ActionId">
    <vt:lpwstr>3cf67e7b-c2fc-445b-985b-a610e427f3e5</vt:lpwstr>
  </property>
  <property fmtid="{D5CDD505-2E9C-101B-9397-08002B2CF9AE}" pid="14" name="MSIP_Label_66b5d990-821a-4d41-b503-280f184b2126_ContentBits">
    <vt:lpwstr>0</vt:lpwstr>
  </property>
</Properties>
</file>