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663A5" w14:textId="77777777" w:rsidR="004A302B" w:rsidRPr="009A4D3C" w:rsidRDefault="004A302B" w:rsidP="00EA2888">
      <w:pPr>
        <w:pStyle w:val="Spistreci1"/>
        <w:tabs>
          <w:tab w:val="left" w:pos="851"/>
        </w:tabs>
        <w:spacing w:before="120" w:after="120" w:line="276" w:lineRule="auto"/>
        <w:ind w:left="851" w:hanging="851"/>
        <w:jc w:val="center"/>
        <w:rPr>
          <w:rFonts w:ascii="Calibri" w:hAnsi="Calibri" w:cstheme="minorHAnsi"/>
        </w:rPr>
      </w:pPr>
      <w:r w:rsidRPr="009A4D3C">
        <w:rPr>
          <w:rFonts w:ascii="Calibri" w:hAnsi="Calibri" w:cstheme="minorHAnsi"/>
          <w:noProof/>
          <w:lang w:eastAsia="pl-PL"/>
        </w:rPr>
        <w:drawing>
          <wp:inline distT="0" distB="0" distL="0" distR="0" wp14:anchorId="3DE11D36" wp14:editId="002A7118">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02E97E7F" w14:textId="77777777" w:rsidR="004A302B" w:rsidRPr="009A4D3C" w:rsidRDefault="004A302B" w:rsidP="00D56FE8">
      <w:pPr>
        <w:tabs>
          <w:tab w:val="left" w:pos="851"/>
        </w:tabs>
        <w:spacing w:before="120" w:after="120" w:line="276" w:lineRule="auto"/>
        <w:ind w:left="1571" w:hanging="851"/>
        <w:jc w:val="center"/>
        <w:rPr>
          <w:rFonts w:ascii="Calibri" w:hAnsi="Calibri" w:cstheme="minorHAnsi"/>
        </w:rPr>
      </w:pPr>
    </w:p>
    <w:p w14:paraId="52A68189" w14:textId="77777777" w:rsidR="004A302B" w:rsidRPr="00C73012" w:rsidRDefault="004A302B" w:rsidP="00D56FE8">
      <w:pPr>
        <w:pStyle w:val="ReportMenuBar"/>
        <w:tabs>
          <w:tab w:val="left" w:pos="851"/>
        </w:tabs>
        <w:spacing w:before="120" w:after="120" w:line="276" w:lineRule="auto"/>
        <w:ind w:left="1571" w:hanging="851"/>
        <w:rPr>
          <w:rFonts w:ascii="Calibri" w:hAnsi="Calibri" w:cstheme="minorHAnsi"/>
          <w:color w:val="17365D" w:themeColor="text2" w:themeShade="BF"/>
        </w:rPr>
      </w:pPr>
    </w:p>
    <w:p w14:paraId="58C455D6" w14:textId="77777777" w:rsidR="002633C2" w:rsidRPr="00C51B43" w:rsidRDefault="002633C2" w:rsidP="00EA2888">
      <w:pPr>
        <w:pStyle w:val="pkt"/>
        <w:tabs>
          <w:tab w:val="left" w:pos="851"/>
        </w:tabs>
        <w:spacing w:before="120" w:after="120" w:line="276" w:lineRule="auto"/>
        <w:ind w:left="0" w:firstLine="0"/>
        <w:jc w:val="center"/>
        <w:rPr>
          <w:rFonts w:ascii="Verdana" w:hAnsi="Verdana" w:cstheme="minorHAnsi"/>
          <w:color w:val="17365D" w:themeColor="text2" w:themeShade="BF"/>
          <w:sz w:val="24"/>
          <w:szCs w:val="28"/>
        </w:rPr>
      </w:pPr>
      <w:r w:rsidRPr="00C51B43">
        <w:rPr>
          <w:rFonts w:ascii="Verdana" w:hAnsi="Verdana" w:cstheme="minorHAnsi"/>
          <w:b/>
          <w:iCs/>
          <w:color w:val="17365D" w:themeColor="text2" w:themeShade="BF"/>
          <w:sz w:val="24"/>
          <w:szCs w:val="28"/>
        </w:rPr>
        <w:t>SPECYFIKACJA</w:t>
      </w:r>
      <w:r w:rsidRPr="00C51B43">
        <w:rPr>
          <w:rFonts w:ascii="Verdana" w:hAnsi="Verdana" w:cstheme="minorHAnsi"/>
          <w:b/>
          <w:iCs/>
          <w:color w:val="17365D" w:themeColor="text2" w:themeShade="BF"/>
          <w:sz w:val="24"/>
          <w:szCs w:val="28"/>
        </w:rPr>
        <w:br/>
        <w:t>WARUNKÓW ZAMÓWIENIA (SWZ)</w:t>
      </w:r>
    </w:p>
    <w:p w14:paraId="7F1DE741" w14:textId="77777777" w:rsidR="002633C2" w:rsidRPr="000C2A8D" w:rsidRDefault="002633C2" w:rsidP="00EA2888">
      <w:pPr>
        <w:pStyle w:val="Tekstpodstawowy"/>
        <w:tabs>
          <w:tab w:val="left" w:pos="851"/>
        </w:tabs>
        <w:spacing w:before="120" w:line="276" w:lineRule="auto"/>
        <w:jc w:val="center"/>
        <w:rPr>
          <w:rFonts w:ascii="Verdana" w:hAnsi="Verdana" w:cstheme="minorHAnsi"/>
          <w:color w:val="17365D" w:themeColor="text2" w:themeShade="BF"/>
          <w:szCs w:val="24"/>
        </w:rPr>
      </w:pPr>
    </w:p>
    <w:p w14:paraId="393D93C3"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POSTĘPOWANIE ZAKUPOWE</w:t>
      </w:r>
    </w:p>
    <w:p w14:paraId="0A5A7017"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O UDZIELENIE ZAMÓWIENIA NIEPUBLICZNEGO</w:t>
      </w:r>
    </w:p>
    <w:p w14:paraId="4A8AEA70"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p>
    <w:p w14:paraId="4E509A7C"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 podstawie Procedury Ogólnej Zakupów GK PGE</w:t>
      </w:r>
    </w:p>
    <w:p w14:paraId="0543720C" w14:textId="695A365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(PROG 00096)</w:t>
      </w:r>
    </w:p>
    <w:p w14:paraId="077AF886"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snapToGrid w:val="0"/>
          <w:color w:val="17365D" w:themeColor="text2" w:themeShade="BF"/>
          <w:sz w:val="24"/>
          <w:szCs w:val="24"/>
        </w:rPr>
      </w:pPr>
    </w:p>
    <w:p w14:paraId="139CEF12"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snapToGrid w:val="0"/>
          <w:color w:val="17365D" w:themeColor="text2" w:themeShade="BF"/>
          <w:sz w:val="24"/>
          <w:szCs w:val="24"/>
        </w:rPr>
      </w:pPr>
      <w:r w:rsidRPr="002C484A">
        <w:rPr>
          <w:rFonts w:ascii="Verdana" w:hAnsi="Verdana" w:cstheme="minorHAnsi"/>
          <w:b/>
          <w:snapToGrid w:val="0"/>
          <w:color w:val="17365D" w:themeColor="text2" w:themeShade="BF"/>
          <w:sz w:val="24"/>
          <w:szCs w:val="24"/>
        </w:rPr>
        <w:t>w trybie przetargu nieograniczonego</w:t>
      </w:r>
    </w:p>
    <w:p w14:paraId="068C3679" w14:textId="77777777" w:rsidR="0038146C" w:rsidRPr="002C484A" w:rsidRDefault="0038146C" w:rsidP="00EA2888">
      <w:pPr>
        <w:pStyle w:val="AAheadingwocontents"/>
        <w:tabs>
          <w:tab w:val="left" w:pos="851"/>
        </w:tabs>
        <w:spacing w:before="120" w:after="120" w:line="276" w:lineRule="auto"/>
        <w:jc w:val="center"/>
        <w:rPr>
          <w:rFonts w:ascii="Verdana" w:hAnsi="Verdana" w:cstheme="minorHAnsi"/>
          <w:b w:val="0"/>
          <w:sz w:val="24"/>
          <w:szCs w:val="24"/>
        </w:rPr>
      </w:pPr>
    </w:p>
    <w:p w14:paraId="4C126486" w14:textId="77777777" w:rsidR="000F17CB" w:rsidRPr="002C484A" w:rsidRDefault="000F17CB" w:rsidP="00EA2888">
      <w:pPr>
        <w:pStyle w:val="Tekstpodstawowy"/>
        <w:tabs>
          <w:tab w:val="left" w:pos="851"/>
        </w:tabs>
        <w:spacing w:before="120" w:line="276" w:lineRule="auto"/>
        <w:jc w:val="center"/>
        <w:rPr>
          <w:rFonts w:ascii="Verdana" w:hAnsi="Verdana" w:cstheme="minorHAnsi"/>
          <w:b/>
          <w:color w:val="17365D" w:themeColor="text2" w:themeShade="BF"/>
          <w:sz w:val="24"/>
          <w:szCs w:val="24"/>
        </w:rPr>
      </w:pPr>
    </w:p>
    <w:p w14:paraId="78A734BB" w14:textId="77777777" w:rsidR="00C6017B" w:rsidRPr="002C484A" w:rsidRDefault="00C6017B" w:rsidP="00EA2888">
      <w:pPr>
        <w:pStyle w:val="Tekstpodstawowy"/>
        <w:tabs>
          <w:tab w:val="left" w:pos="851"/>
        </w:tabs>
        <w:spacing w:before="120" w:line="276" w:lineRule="auto"/>
        <w:ind w:right="26"/>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NAZWA ZAMÓWIENIA:</w:t>
      </w:r>
    </w:p>
    <w:p w14:paraId="419ED1C9" w14:textId="77777777" w:rsidR="00C6017B" w:rsidRPr="002C484A" w:rsidRDefault="00C6017B" w:rsidP="00EA2888">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right="26"/>
        <w:jc w:val="center"/>
        <w:rPr>
          <w:rFonts w:ascii="Verdana" w:hAnsi="Verdana" w:cstheme="minorHAnsi"/>
          <w:b/>
          <w:color w:val="17365D" w:themeColor="text2" w:themeShade="BF"/>
          <w:sz w:val="24"/>
          <w:szCs w:val="24"/>
        </w:rPr>
      </w:pPr>
    </w:p>
    <w:p w14:paraId="1C1D7AFF" w14:textId="55569112" w:rsidR="00A90AAC" w:rsidRDefault="00197446" w:rsidP="00EA2888">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right="26"/>
        <w:jc w:val="center"/>
        <w:rPr>
          <w:rFonts w:ascii="Verdana" w:hAnsi="Verdana" w:cstheme="minorHAnsi"/>
          <w:b/>
          <w:color w:val="17365D" w:themeColor="text2" w:themeShade="BF"/>
          <w:sz w:val="24"/>
          <w:szCs w:val="24"/>
        </w:rPr>
      </w:pPr>
      <w:r w:rsidRPr="00197446">
        <w:rPr>
          <w:rFonts w:ascii="Verdana" w:hAnsi="Verdana" w:cstheme="minorHAnsi"/>
          <w:b/>
          <w:color w:val="17365D" w:themeColor="text2" w:themeShade="BF"/>
          <w:sz w:val="24"/>
          <w:szCs w:val="24"/>
        </w:rPr>
        <w:t>Zakup subskrypcji R</w:t>
      </w:r>
      <w:r w:rsidR="0019035A">
        <w:rPr>
          <w:rFonts w:ascii="Verdana" w:hAnsi="Verdana" w:cstheme="minorHAnsi"/>
          <w:b/>
          <w:color w:val="17365D" w:themeColor="text2" w:themeShade="BF"/>
          <w:sz w:val="24"/>
          <w:szCs w:val="24"/>
        </w:rPr>
        <w:t>ed</w:t>
      </w:r>
      <w:r w:rsidRPr="00197446">
        <w:rPr>
          <w:rFonts w:ascii="Verdana" w:hAnsi="Verdana" w:cstheme="minorHAnsi"/>
          <w:b/>
          <w:color w:val="17365D" w:themeColor="text2" w:themeShade="BF"/>
          <w:sz w:val="24"/>
          <w:szCs w:val="24"/>
        </w:rPr>
        <w:t>H</w:t>
      </w:r>
      <w:r w:rsidR="0019035A">
        <w:rPr>
          <w:rFonts w:ascii="Verdana" w:hAnsi="Verdana" w:cstheme="minorHAnsi"/>
          <w:b/>
          <w:color w:val="17365D" w:themeColor="text2" w:themeShade="BF"/>
          <w:sz w:val="24"/>
          <w:szCs w:val="24"/>
        </w:rPr>
        <w:t>at</w:t>
      </w:r>
    </w:p>
    <w:p w14:paraId="44110DE9" w14:textId="77777777" w:rsidR="00197446" w:rsidRPr="002C484A" w:rsidRDefault="00197446" w:rsidP="00EA2888">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right="26"/>
        <w:jc w:val="center"/>
        <w:rPr>
          <w:rFonts w:ascii="Verdana" w:hAnsi="Verdana" w:cstheme="minorHAnsi"/>
          <w:b/>
          <w:color w:val="17365D" w:themeColor="text2" w:themeShade="BF"/>
          <w:sz w:val="24"/>
          <w:szCs w:val="24"/>
        </w:rPr>
      </w:pPr>
    </w:p>
    <w:p w14:paraId="10B7282B" w14:textId="2C2EA621" w:rsidR="00EA2888" w:rsidRPr="00EA2888" w:rsidRDefault="00C6017B" w:rsidP="00197446">
      <w:pPr>
        <w:tabs>
          <w:tab w:val="left" w:pos="851"/>
        </w:tabs>
        <w:spacing w:before="120" w:after="120" w:line="276" w:lineRule="auto"/>
        <w:ind w:right="544"/>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 xml:space="preserve">Numer </w:t>
      </w:r>
      <w:r w:rsidR="00806860" w:rsidRPr="002C484A">
        <w:rPr>
          <w:rFonts w:ascii="Verdana" w:hAnsi="Verdana" w:cstheme="minorHAnsi"/>
          <w:color w:val="17365D" w:themeColor="text2" w:themeShade="BF"/>
          <w:sz w:val="24"/>
          <w:szCs w:val="24"/>
        </w:rPr>
        <w:t>P</w:t>
      </w:r>
      <w:r w:rsidRPr="002C484A">
        <w:rPr>
          <w:rFonts w:ascii="Verdana" w:hAnsi="Verdana" w:cstheme="minorHAnsi"/>
          <w:color w:val="17365D" w:themeColor="text2" w:themeShade="BF"/>
          <w:sz w:val="24"/>
          <w:szCs w:val="24"/>
        </w:rPr>
        <w:t>ostępowania</w:t>
      </w:r>
      <w:r w:rsidR="00806860" w:rsidRPr="002C484A">
        <w:rPr>
          <w:rFonts w:ascii="Verdana" w:hAnsi="Verdana" w:cstheme="minorHAnsi"/>
          <w:color w:val="17365D" w:themeColor="text2" w:themeShade="BF"/>
          <w:sz w:val="24"/>
          <w:szCs w:val="24"/>
        </w:rPr>
        <w:t xml:space="preserve"> zakupowego</w:t>
      </w:r>
      <w:r w:rsidRPr="002C484A">
        <w:rPr>
          <w:rFonts w:ascii="Verdana" w:hAnsi="Verdana" w:cstheme="minorHAnsi"/>
          <w:color w:val="17365D" w:themeColor="text2" w:themeShade="BF"/>
          <w:sz w:val="24"/>
          <w:szCs w:val="24"/>
        </w:rPr>
        <w:t>:</w:t>
      </w:r>
    </w:p>
    <w:p w14:paraId="7BA5298C" w14:textId="750842F7" w:rsidR="004A302B" w:rsidRPr="002C484A" w:rsidRDefault="00197446" w:rsidP="00197446">
      <w:pPr>
        <w:pStyle w:val="AAheadingwocontents"/>
        <w:tabs>
          <w:tab w:val="left" w:pos="851"/>
        </w:tabs>
        <w:spacing w:before="120" w:after="120" w:line="276" w:lineRule="auto"/>
        <w:jc w:val="center"/>
        <w:rPr>
          <w:rFonts w:ascii="Verdana" w:hAnsi="Verdana" w:cstheme="minorHAnsi"/>
          <w:b w:val="0"/>
          <w:color w:val="17365D" w:themeColor="text2" w:themeShade="BF"/>
          <w:sz w:val="24"/>
          <w:szCs w:val="24"/>
        </w:rPr>
      </w:pPr>
      <w:r w:rsidRPr="00197446">
        <w:rPr>
          <w:rFonts w:ascii="Verdana" w:hAnsi="Verdana" w:cstheme="minorHAnsi"/>
          <w:b w:val="0"/>
          <w:bCs/>
          <w:color w:val="17365D" w:themeColor="text2" w:themeShade="BF"/>
          <w:sz w:val="24"/>
          <w:szCs w:val="24"/>
        </w:rPr>
        <w:t>POST/PGE/SYS/DZ/</w:t>
      </w:r>
      <w:r w:rsidR="0019035A" w:rsidRPr="00197446">
        <w:rPr>
          <w:rFonts w:ascii="Verdana" w:hAnsi="Verdana" w:cstheme="minorHAnsi"/>
          <w:b w:val="0"/>
          <w:bCs/>
          <w:color w:val="17365D" w:themeColor="text2" w:themeShade="BF"/>
          <w:sz w:val="24"/>
          <w:szCs w:val="24"/>
        </w:rPr>
        <w:t>00</w:t>
      </w:r>
      <w:r w:rsidR="0019035A">
        <w:rPr>
          <w:rFonts w:ascii="Verdana" w:hAnsi="Verdana" w:cstheme="minorHAnsi"/>
          <w:b w:val="0"/>
          <w:bCs/>
          <w:color w:val="17365D" w:themeColor="text2" w:themeShade="BF"/>
          <w:sz w:val="24"/>
          <w:szCs w:val="24"/>
        </w:rPr>
        <w:t>265</w:t>
      </w:r>
      <w:r w:rsidRPr="00197446">
        <w:rPr>
          <w:rFonts w:ascii="Verdana" w:hAnsi="Verdana" w:cstheme="minorHAnsi"/>
          <w:b w:val="0"/>
          <w:bCs/>
          <w:color w:val="17365D" w:themeColor="text2" w:themeShade="BF"/>
          <w:sz w:val="24"/>
          <w:szCs w:val="24"/>
        </w:rPr>
        <w:t>/2024</w:t>
      </w:r>
    </w:p>
    <w:p w14:paraId="1DFD27BB" w14:textId="77777777" w:rsidR="008C62D6" w:rsidRPr="002C484A" w:rsidRDefault="008C62D6" w:rsidP="00EA2888">
      <w:pPr>
        <w:pStyle w:val="Tekstpodstawowy"/>
        <w:tabs>
          <w:tab w:val="left" w:pos="851"/>
        </w:tabs>
        <w:spacing w:before="120" w:line="276" w:lineRule="auto"/>
        <w:jc w:val="center"/>
        <w:rPr>
          <w:rFonts w:ascii="Verdana" w:hAnsi="Verdana" w:cstheme="minorHAnsi"/>
          <w:b/>
          <w:color w:val="17365D" w:themeColor="text2" w:themeShade="BF"/>
          <w:sz w:val="24"/>
          <w:szCs w:val="24"/>
          <w:u w:val="single"/>
        </w:rPr>
      </w:pPr>
    </w:p>
    <w:p w14:paraId="13E9E9BB" w14:textId="77777777" w:rsidR="002A6D53" w:rsidRDefault="002A6D53" w:rsidP="00EA2888">
      <w:pPr>
        <w:pStyle w:val="Tekstpodstawowy"/>
        <w:tabs>
          <w:tab w:val="left" w:pos="851"/>
        </w:tabs>
        <w:spacing w:before="120" w:line="276" w:lineRule="auto"/>
        <w:jc w:val="center"/>
        <w:rPr>
          <w:rFonts w:ascii="Verdana" w:hAnsi="Verdana" w:cstheme="minorHAnsi"/>
          <w:b/>
          <w:color w:val="17365D" w:themeColor="text2" w:themeShade="BF"/>
          <w:sz w:val="24"/>
          <w:szCs w:val="24"/>
          <w:u w:val="single"/>
        </w:rPr>
      </w:pPr>
    </w:p>
    <w:p w14:paraId="0FB878A3" w14:textId="0DDA5E63" w:rsidR="00451856" w:rsidRDefault="00C6017B" w:rsidP="00EA2888">
      <w:pPr>
        <w:pStyle w:val="Tekstpodstawowy"/>
        <w:tabs>
          <w:tab w:val="left" w:pos="851"/>
        </w:tabs>
        <w:spacing w:before="120" w:line="276" w:lineRule="auto"/>
        <w:jc w:val="center"/>
        <w:rPr>
          <w:rFonts w:ascii="Verdana" w:hAnsi="Verdana" w:cstheme="minorHAnsi"/>
          <w:color w:val="17365D" w:themeColor="text2" w:themeShade="BF"/>
          <w:sz w:val="20"/>
          <w:szCs w:val="24"/>
        </w:rPr>
      </w:pPr>
      <w:r w:rsidRPr="002C484A">
        <w:rPr>
          <w:rFonts w:ascii="Verdana" w:hAnsi="Verdana" w:cstheme="minorHAnsi"/>
          <w:color w:val="17365D" w:themeColor="text2" w:themeShade="BF"/>
          <w:szCs w:val="24"/>
        </w:rPr>
        <w:t xml:space="preserve">Warszawa, </w:t>
      </w:r>
      <w:r w:rsidR="0019035A">
        <w:rPr>
          <w:rFonts w:ascii="Verdana" w:hAnsi="Verdana" w:cstheme="minorHAnsi"/>
          <w:color w:val="17365D" w:themeColor="text2" w:themeShade="BF"/>
          <w:szCs w:val="24"/>
        </w:rPr>
        <w:t xml:space="preserve">wrzesień </w:t>
      </w:r>
      <w:r w:rsidR="000F17CB" w:rsidRPr="002C484A">
        <w:rPr>
          <w:rFonts w:ascii="Verdana" w:hAnsi="Verdana" w:cstheme="minorHAnsi"/>
          <w:color w:val="17365D" w:themeColor="text2" w:themeShade="BF"/>
          <w:szCs w:val="24"/>
        </w:rPr>
        <w:t>20</w:t>
      </w:r>
      <w:r w:rsidR="00D57F8E" w:rsidRPr="002C484A">
        <w:rPr>
          <w:rFonts w:ascii="Verdana" w:hAnsi="Verdana" w:cstheme="minorHAnsi"/>
          <w:color w:val="17365D" w:themeColor="text2" w:themeShade="BF"/>
          <w:szCs w:val="24"/>
        </w:rPr>
        <w:t>2</w:t>
      </w:r>
      <w:r w:rsidR="00F1746C">
        <w:rPr>
          <w:rFonts w:ascii="Verdana" w:hAnsi="Verdana" w:cstheme="minorHAnsi"/>
          <w:color w:val="17365D" w:themeColor="text2" w:themeShade="BF"/>
          <w:szCs w:val="24"/>
        </w:rPr>
        <w:t>4</w:t>
      </w:r>
      <w:r w:rsidRPr="002C484A">
        <w:rPr>
          <w:rFonts w:ascii="Verdana" w:hAnsi="Verdana" w:cstheme="minorHAnsi"/>
          <w:color w:val="17365D" w:themeColor="text2" w:themeShade="BF"/>
          <w:szCs w:val="24"/>
        </w:rPr>
        <w:t xml:space="preserve"> r</w:t>
      </w:r>
      <w:r w:rsidRPr="002C484A">
        <w:rPr>
          <w:rFonts w:ascii="Verdana" w:hAnsi="Verdana" w:cstheme="minorHAnsi"/>
          <w:color w:val="17365D" w:themeColor="text2" w:themeShade="BF"/>
          <w:sz w:val="20"/>
          <w:szCs w:val="24"/>
        </w:rPr>
        <w:t>.</w:t>
      </w:r>
    </w:p>
    <w:p w14:paraId="44A5150C" w14:textId="77777777" w:rsidR="00451856" w:rsidRDefault="00451856">
      <w:pPr>
        <w:spacing w:after="200" w:line="276" w:lineRule="auto"/>
        <w:jc w:val="left"/>
        <w:rPr>
          <w:rFonts w:ascii="Verdana" w:hAnsi="Verdana" w:cstheme="minorHAnsi"/>
          <w:color w:val="17365D" w:themeColor="text2" w:themeShade="BF"/>
          <w:sz w:val="20"/>
          <w:szCs w:val="24"/>
        </w:rPr>
      </w:pPr>
      <w:r>
        <w:rPr>
          <w:rFonts w:ascii="Verdana" w:hAnsi="Verdana" w:cstheme="minorHAnsi"/>
          <w:color w:val="17365D" w:themeColor="text2" w:themeShade="BF"/>
          <w:sz w:val="20"/>
          <w:szCs w:val="24"/>
        </w:rPr>
        <w:br w:type="page"/>
      </w:r>
    </w:p>
    <w:p w14:paraId="65C8F6E3" w14:textId="77777777" w:rsidR="002A6D53" w:rsidRPr="002C484A" w:rsidRDefault="002A6D53" w:rsidP="00EA2888">
      <w:pPr>
        <w:pStyle w:val="Tekstpodstawowy"/>
        <w:tabs>
          <w:tab w:val="left" w:pos="851"/>
        </w:tabs>
        <w:spacing w:before="120" w:line="276" w:lineRule="auto"/>
        <w:jc w:val="center"/>
        <w:rPr>
          <w:rFonts w:ascii="Verdana" w:hAnsi="Verdana" w:cstheme="minorHAnsi"/>
          <w:color w:val="17365D" w:themeColor="text2" w:themeShade="BF"/>
          <w:sz w:val="20"/>
          <w:szCs w:val="24"/>
        </w:rPr>
        <w:sectPr w:rsidR="002A6D53" w:rsidRPr="002C484A" w:rsidSect="00741D51">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14:paraId="32F8C68E"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0" w:name="_Toc354752340"/>
      <w:bookmarkStart w:id="1" w:name="_Toc8212107"/>
      <w:r w:rsidRPr="00C73012">
        <w:rPr>
          <w:rFonts w:ascii="Verdana" w:hAnsi="Verdana" w:cstheme="minorHAnsi"/>
          <w:b/>
          <w:sz w:val="18"/>
        </w:rPr>
        <w:lastRenderedPageBreak/>
        <w:t>INFORMACJE WSTĘPNE</w:t>
      </w:r>
      <w:bookmarkEnd w:id="0"/>
      <w:bookmarkEnd w:id="1"/>
    </w:p>
    <w:p w14:paraId="0CE5F80D" w14:textId="77777777" w:rsidR="00FB1F90" w:rsidRPr="00C73012" w:rsidRDefault="00FB1F90"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r w:rsidRPr="00C73012">
        <w:rPr>
          <w:rFonts w:ascii="Verdana" w:hAnsi="Verdana" w:cstheme="minorHAnsi"/>
          <w:b/>
          <w:sz w:val="18"/>
        </w:rPr>
        <w:t>Zamawiający:</w:t>
      </w:r>
    </w:p>
    <w:p w14:paraId="6D69C29E" w14:textId="77777777"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 xml:space="preserve">PGE Systemy S.A. </w:t>
      </w:r>
      <w:r w:rsidRPr="00C73012">
        <w:rPr>
          <w:rFonts w:ascii="Verdana" w:hAnsi="Verdana" w:cstheme="minorHAnsi"/>
          <w:sz w:val="18"/>
        </w:rPr>
        <w:t xml:space="preserve">z siedzibą w Warszawie, ul. Sienna </w:t>
      </w:r>
      <w:r w:rsidR="00CD2D85" w:rsidRPr="00C73012">
        <w:rPr>
          <w:rFonts w:ascii="Verdana" w:hAnsi="Verdana" w:cstheme="minorHAnsi"/>
          <w:sz w:val="18"/>
        </w:rPr>
        <w:t>39</w:t>
      </w:r>
      <w:r w:rsidRPr="00C73012">
        <w:rPr>
          <w:rFonts w:ascii="Verdana" w:hAnsi="Verdana" w:cstheme="minorHAnsi"/>
          <w:sz w:val="18"/>
        </w:rPr>
        <w:t>, 00-</w:t>
      </w:r>
      <w:r w:rsidR="00CD2D85" w:rsidRPr="00C73012">
        <w:rPr>
          <w:rFonts w:ascii="Verdana" w:hAnsi="Verdana" w:cstheme="minorHAnsi"/>
          <w:sz w:val="18"/>
        </w:rPr>
        <w:t>121</w:t>
      </w:r>
      <w:r w:rsidRPr="00C73012">
        <w:rPr>
          <w:rFonts w:ascii="Verdana" w:hAnsi="Verdana" w:cstheme="minorHAnsi"/>
          <w:sz w:val="18"/>
        </w:rPr>
        <w:t xml:space="preserve"> Warszawa, wpisana do Rejestru Przedsiębiorców Krajowego Rejestru Sądowego prowadzonego przez Sąd Rejonowy dla m.st. Warszawy, XII Wydział Gospodarczy w Warszawie pod numerem KRS 0000007353, NIP: 526-253-31-54, wysokość kapitału zakładowego: 125</w:t>
      </w:r>
      <w:r w:rsidR="005609FF" w:rsidRPr="00C73012">
        <w:rPr>
          <w:rFonts w:ascii="Verdana" w:hAnsi="Verdana" w:cstheme="minorHAnsi"/>
          <w:sz w:val="18"/>
        </w:rPr>
        <w:t>.</w:t>
      </w:r>
      <w:r w:rsidRPr="00C73012">
        <w:rPr>
          <w:rFonts w:ascii="Verdana" w:hAnsi="Verdana" w:cstheme="minorHAnsi"/>
          <w:sz w:val="18"/>
        </w:rPr>
        <w:t>000</w:t>
      </w:r>
      <w:r w:rsidR="005609FF" w:rsidRPr="00C73012">
        <w:rPr>
          <w:rFonts w:ascii="Verdana" w:hAnsi="Verdana" w:cstheme="minorHAnsi"/>
          <w:sz w:val="18"/>
        </w:rPr>
        <w:t>.</w:t>
      </w:r>
      <w:r w:rsidRPr="00C73012">
        <w:rPr>
          <w:rFonts w:ascii="Verdana" w:hAnsi="Verdana" w:cstheme="minorHAnsi"/>
          <w:sz w:val="18"/>
        </w:rPr>
        <w:t>000,00 zł, kapitał zakładowy w całości wpłacony.</w:t>
      </w:r>
      <w:r w:rsidRPr="00C73012" w:rsidDel="001F75B3">
        <w:rPr>
          <w:rFonts w:ascii="Verdana" w:hAnsi="Verdana" w:cstheme="minorHAnsi"/>
          <w:sz w:val="18"/>
        </w:rPr>
        <w:t xml:space="preserve"> </w:t>
      </w:r>
    </w:p>
    <w:p w14:paraId="0D5C1493" w14:textId="77777777" w:rsidR="00FB1F90" w:rsidRPr="00C73012" w:rsidRDefault="00FB1F90"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rPr>
      </w:pPr>
      <w:r w:rsidRPr="00C73012">
        <w:rPr>
          <w:rFonts w:ascii="Verdana" w:hAnsi="Verdana" w:cstheme="minorHAnsi"/>
          <w:b/>
          <w:sz w:val="18"/>
        </w:rPr>
        <w:t>Pełnomocnik Zamawiającego:</w:t>
      </w:r>
    </w:p>
    <w:p w14:paraId="208DF18B" w14:textId="77777777"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PGE Polska Grupa Energetyczna S.A.,</w:t>
      </w:r>
      <w:r w:rsidRPr="00C73012">
        <w:rPr>
          <w:rFonts w:ascii="Verdana" w:hAnsi="Verdana" w:cstheme="minorHAnsi"/>
          <w:sz w:val="18"/>
        </w:rPr>
        <w:t xml:space="preserve"> </w:t>
      </w:r>
      <w:r w:rsidR="002A6D53" w:rsidRPr="00C73012">
        <w:rPr>
          <w:rFonts w:ascii="Verdana" w:hAnsi="Verdana" w:cstheme="minorHAnsi"/>
          <w:sz w:val="18"/>
        </w:rPr>
        <w:t xml:space="preserve">Al. Kraśnicka 27, 20-718 Lublin, adres do korespondencji: </w:t>
      </w:r>
      <w:r w:rsidRPr="00C73012">
        <w:rPr>
          <w:rFonts w:ascii="Verdana" w:hAnsi="Verdana" w:cstheme="minorHAnsi"/>
          <w:sz w:val="18"/>
        </w:rPr>
        <w:t xml:space="preserve">ul. Mysia 2, 00-496 Warszawa, </w:t>
      </w:r>
      <w:r w:rsidR="007638F4" w:rsidRPr="00C73012">
        <w:rPr>
          <w:rFonts w:ascii="Verdana" w:hAnsi="Verdana" w:cstheme="minorHAnsi"/>
          <w:sz w:val="18"/>
        </w:rPr>
        <w:t>wpisana do Rejestru Przedsiębiorców Krajowego Rejestru Sądowego prowadzonego przez Sąd Rejonowy Lublin Wschód w Lublinie z</w:t>
      </w:r>
      <w:r w:rsidR="00C73012">
        <w:rPr>
          <w:rFonts w:ascii="Verdana" w:hAnsi="Verdana" w:cstheme="minorHAnsi"/>
          <w:sz w:val="18"/>
        </w:rPr>
        <w:t> </w:t>
      </w:r>
      <w:r w:rsidR="007638F4" w:rsidRPr="00C73012">
        <w:rPr>
          <w:rFonts w:ascii="Verdana" w:hAnsi="Verdana" w:cstheme="minorHAnsi"/>
          <w:sz w:val="18"/>
        </w:rPr>
        <w:t>siedzibą w Świdniku, VI Wydział Gospodarczy Krajowego Rejestru Sądowego pod numerem</w:t>
      </w:r>
      <w:r w:rsidRPr="00C73012">
        <w:rPr>
          <w:rFonts w:ascii="Verdana" w:hAnsi="Verdana" w:cstheme="minorHAnsi"/>
          <w:sz w:val="18"/>
        </w:rPr>
        <w:t xml:space="preserve"> KRS: 0000059307, NIP: 5260250541, REGON: 006227638, kapitał zakładowy: </w:t>
      </w:r>
      <w:r w:rsidR="005609FF" w:rsidRPr="00C73012">
        <w:rPr>
          <w:rFonts w:ascii="Verdana" w:hAnsi="Verdana" w:cstheme="minorHAnsi"/>
          <w:sz w:val="18"/>
        </w:rPr>
        <w:t>19.183.746.</w:t>
      </w:r>
      <w:r w:rsidR="00CD2D85" w:rsidRPr="00C73012">
        <w:rPr>
          <w:rFonts w:ascii="Verdana" w:hAnsi="Verdana" w:cstheme="minorHAnsi"/>
          <w:sz w:val="18"/>
        </w:rPr>
        <w:t xml:space="preserve">098,70 </w:t>
      </w:r>
      <w:r w:rsidRPr="00C73012">
        <w:rPr>
          <w:rFonts w:ascii="Verdana" w:hAnsi="Verdana" w:cstheme="minorHAnsi"/>
          <w:sz w:val="18"/>
        </w:rPr>
        <w:t>zł (kapitał wpłacony w</w:t>
      </w:r>
      <w:r w:rsidR="002A6D53" w:rsidRPr="00C73012">
        <w:rPr>
          <w:rFonts w:ascii="Verdana" w:hAnsi="Verdana" w:cstheme="minorHAnsi"/>
          <w:sz w:val="18"/>
        </w:rPr>
        <w:t> </w:t>
      </w:r>
      <w:r w:rsidRPr="00C73012">
        <w:rPr>
          <w:rFonts w:ascii="Verdana" w:hAnsi="Verdana" w:cstheme="minorHAnsi"/>
          <w:sz w:val="18"/>
        </w:rPr>
        <w:t>całości), jako podmiot upoważniony do przygotowania i przeprowadzenia niniejszego postępowania o</w:t>
      </w:r>
      <w:r w:rsidR="007638F4" w:rsidRPr="00C73012">
        <w:rPr>
          <w:rFonts w:ascii="Verdana" w:hAnsi="Verdana" w:cstheme="minorHAnsi"/>
          <w:sz w:val="18"/>
        </w:rPr>
        <w:t> </w:t>
      </w:r>
      <w:r w:rsidRPr="00C73012">
        <w:rPr>
          <w:rFonts w:ascii="Verdana" w:hAnsi="Verdana" w:cstheme="minorHAnsi"/>
          <w:sz w:val="18"/>
        </w:rPr>
        <w:t>udzielenie zamówienia w imieniu i na rzecz Zamawiającego wskazanego w pkt 1.1. SWZ.</w:t>
      </w:r>
    </w:p>
    <w:bookmarkEnd w:id="2"/>
    <w:bookmarkEnd w:id="3"/>
    <w:bookmarkEnd w:id="4"/>
    <w:bookmarkEnd w:id="5"/>
    <w:bookmarkEnd w:id="6"/>
    <w:bookmarkEnd w:id="7"/>
    <w:bookmarkEnd w:id="8"/>
    <w:p w14:paraId="0078266F" w14:textId="77777777" w:rsidR="00C53432" w:rsidRPr="00C73012" w:rsidRDefault="00C53432"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szCs w:val="18"/>
        </w:rPr>
      </w:pPr>
      <w:r w:rsidRPr="00C73012">
        <w:rPr>
          <w:rFonts w:ascii="Verdana" w:hAnsi="Verdana" w:cstheme="minorHAnsi"/>
          <w:b/>
          <w:sz w:val="18"/>
          <w:szCs w:val="18"/>
        </w:rPr>
        <w:t>Definicje:</w:t>
      </w:r>
    </w:p>
    <w:p w14:paraId="1C672800" w14:textId="77777777"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Formularz Oferty</w:t>
      </w:r>
      <w:r w:rsidRPr="00C73012">
        <w:rPr>
          <w:rFonts w:ascii="Verdana" w:hAnsi="Verdana" w:cstheme="minorHAnsi"/>
          <w:sz w:val="18"/>
          <w:szCs w:val="18"/>
          <w:lang w:eastAsia="zh-CN"/>
        </w:rPr>
        <w:t xml:space="preserve"> – dokument, którego wzór stanowi </w:t>
      </w:r>
      <w:r w:rsidRPr="00C73012">
        <w:rPr>
          <w:rFonts w:ascii="Verdana" w:hAnsi="Verdana" w:cstheme="minorHAnsi"/>
          <w:b/>
          <w:sz w:val="18"/>
          <w:szCs w:val="18"/>
          <w:lang w:eastAsia="zh-CN"/>
        </w:rPr>
        <w:t xml:space="preserve">Załącznik nr </w:t>
      </w:r>
      <w:r w:rsidR="005609FF" w:rsidRPr="00C73012">
        <w:rPr>
          <w:rFonts w:ascii="Verdana" w:hAnsi="Verdana" w:cstheme="minorHAnsi"/>
          <w:b/>
          <w:sz w:val="18"/>
          <w:szCs w:val="18"/>
          <w:lang w:eastAsia="zh-CN"/>
        </w:rPr>
        <w:t xml:space="preserve">1 </w:t>
      </w:r>
      <w:r w:rsidRPr="00C73012">
        <w:rPr>
          <w:rFonts w:ascii="Verdana" w:hAnsi="Verdana" w:cstheme="minorHAnsi"/>
          <w:b/>
          <w:sz w:val="18"/>
          <w:szCs w:val="18"/>
          <w:lang w:eastAsia="zh-CN"/>
        </w:rPr>
        <w:t>do SWZ</w:t>
      </w:r>
      <w:r w:rsidRPr="00C73012">
        <w:rPr>
          <w:rFonts w:ascii="Verdana" w:hAnsi="Verdana" w:cstheme="minorHAnsi"/>
          <w:sz w:val="18"/>
          <w:szCs w:val="18"/>
          <w:lang w:eastAsia="zh-CN"/>
        </w:rPr>
        <w:t>;</w:t>
      </w:r>
    </w:p>
    <w:p w14:paraId="3C7639E7" w14:textId="77777777"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GK PGE</w:t>
      </w:r>
      <w:r w:rsidRPr="00C73012">
        <w:rPr>
          <w:rFonts w:ascii="Verdana" w:hAnsi="Verdana" w:cstheme="minorHAnsi"/>
          <w:sz w:val="18"/>
          <w:szCs w:val="18"/>
          <w:lang w:eastAsia="zh-CN"/>
        </w:rPr>
        <w:t xml:space="preserve"> – Grupa Kapitałowa PGE;</w:t>
      </w:r>
    </w:p>
    <w:p w14:paraId="1E983736" w14:textId="77777777" w:rsidR="00C53432" w:rsidRPr="00EA2888" w:rsidRDefault="00ED4808"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 xml:space="preserve">Oferta – </w:t>
      </w:r>
      <w:r w:rsidRPr="00C73012">
        <w:rPr>
          <w:rFonts w:ascii="Verdana" w:hAnsi="Verdana" w:cstheme="minorHAnsi"/>
          <w:sz w:val="18"/>
          <w:szCs w:val="18"/>
          <w:lang w:eastAsia="zh-CN"/>
        </w:rPr>
        <w:t xml:space="preserve">oświadczenie woli </w:t>
      </w:r>
      <w:r w:rsidRPr="00EA2888">
        <w:rPr>
          <w:rFonts w:ascii="Verdana" w:hAnsi="Verdana" w:cstheme="minorHAnsi"/>
          <w:sz w:val="18"/>
          <w:szCs w:val="18"/>
          <w:lang w:eastAsia="zh-CN"/>
        </w:rPr>
        <w:t>zawarcia Umowy</w:t>
      </w:r>
      <w:r w:rsidR="00A21602" w:rsidRPr="00EA2888">
        <w:rPr>
          <w:rFonts w:ascii="Verdana" w:hAnsi="Verdana" w:cstheme="minorHAnsi"/>
          <w:sz w:val="18"/>
          <w:szCs w:val="18"/>
          <w:lang w:eastAsia="zh-CN"/>
        </w:rPr>
        <w:t>,</w:t>
      </w:r>
      <w:r w:rsidRPr="00EA2888">
        <w:rPr>
          <w:rFonts w:ascii="Verdana" w:hAnsi="Verdana" w:cstheme="minorHAnsi"/>
          <w:sz w:val="18"/>
          <w:szCs w:val="18"/>
          <w:lang w:eastAsia="zh-CN"/>
        </w:rPr>
        <w:t xml:space="preserve"> złożone przez Wykonawcę Zamawiającemu w odpowiedzi na</w:t>
      </w:r>
      <w:r w:rsidR="00A21602"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ogłoszenie o Zakupie</w:t>
      </w:r>
      <w:r w:rsidR="001C232B" w:rsidRPr="00EA2888">
        <w:rPr>
          <w:rFonts w:ascii="Verdana" w:hAnsi="Verdana" w:cstheme="minorHAnsi"/>
          <w:sz w:val="18"/>
          <w:szCs w:val="18"/>
          <w:lang w:eastAsia="zh-CN"/>
        </w:rPr>
        <w:t xml:space="preserve"> lub SWZ</w:t>
      </w:r>
      <w:r w:rsidR="00C53432" w:rsidRPr="00EA2888">
        <w:rPr>
          <w:rFonts w:ascii="Verdana" w:hAnsi="Verdana" w:cstheme="minorHAnsi"/>
          <w:sz w:val="18"/>
          <w:szCs w:val="18"/>
          <w:lang w:eastAsia="zh-CN"/>
        </w:rPr>
        <w:t>;</w:t>
      </w:r>
    </w:p>
    <w:p w14:paraId="508ADE25" w14:textId="618C5D41" w:rsidR="00C53432" w:rsidRPr="00EA2888" w:rsidRDefault="00BF24C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Pełnomocnik</w:t>
      </w:r>
      <w:r w:rsidR="00C53432" w:rsidRPr="00EA2888">
        <w:rPr>
          <w:rFonts w:ascii="Verdana" w:hAnsi="Verdana" w:cstheme="minorHAnsi"/>
          <w:sz w:val="18"/>
          <w:szCs w:val="18"/>
          <w:lang w:eastAsia="zh-CN"/>
        </w:rPr>
        <w:t xml:space="preserve"> – </w:t>
      </w:r>
      <w:r w:rsidR="00C53432" w:rsidRPr="00EA2888">
        <w:rPr>
          <w:rFonts w:ascii="Verdana" w:hAnsi="Verdana" w:cstheme="minorHAnsi"/>
          <w:bCs/>
          <w:sz w:val="18"/>
          <w:szCs w:val="18"/>
          <w:lang w:eastAsia="zh-CN"/>
        </w:rPr>
        <w:t xml:space="preserve">spółka określona w pkt </w:t>
      </w:r>
      <w:r w:rsidR="00E25076">
        <w:rPr>
          <w:rFonts w:ascii="Verdana" w:hAnsi="Verdana" w:cstheme="minorHAnsi"/>
          <w:bCs/>
          <w:sz w:val="18"/>
          <w:szCs w:val="18"/>
          <w:lang w:eastAsia="zh-CN"/>
        </w:rPr>
        <w:t xml:space="preserve">1.2 </w:t>
      </w:r>
      <w:r w:rsidR="00C53432" w:rsidRPr="00EA2888">
        <w:rPr>
          <w:rFonts w:ascii="Verdana" w:hAnsi="Verdana" w:cstheme="minorHAnsi"/>
          <w:bCs/>
          <w:sz w:val="18"/>
          <w:szCs w:val="18"/>
          <w:lang w:eastAsia="zh-CN"/>
        </w:rPr>
        <w:t>SWZ</w:t>
      </w:r>
      <w:r w:rsidR="00EC6653" w:rsidRPr="00EA2888">
        <w:rPr>
          <w:rFonts w:ascii="Verdana" w:hAnsi="Verdana" w:cstheme="minorHAnsi"/>
          <w:bCs/>
          <w:sz w:val="18"/>
          <w:szCs w:val="18"/>
          <w:lang w:eastAsia="zh-CN"/>
        </w:rPr>
        <w:t>,</w:t>
      </w:r>
      <w:r w:rsidR="00AF40DB" w:rsidRPr="00EA2888">
        <w:rPr>
          <w:rFonts w:ascii="Verdana" w:hAnsi="Verdana" w:cstheme="minorHAnsi"/>
          <w:bCs/>
          <w:sz w:val="18"/>
          <w:szCs w:val="18"/>
          <w:lang w:eastAsia="zh-CN"/>
        </w:rPr>
        <w:t xml:space="preserve"> przygotowująca i</w:t>
      </w:r>
      <w:r w:rsidR="001A10C1" w:rsidRPr="00EA2888">
        <w:rPr>
          <w:rFonts w:ascii="Verdana" w:hAnsi="Verdana" w:cstheme="minorHAnsi"/>
          <w:bCs/>
          <w:sz w:val="18"/>
          <w:szCs w:val="18"/>
          <w:lang w:eastAsia="zh-CN"/>
        </w:rPr>
        <w:t> </w:t>
      </w:r>
      <w:r w:rsidR="00AF40DB" w:rsidRPr="00EA2888">
        <w:rPr>
          <w:rFonts w:ascii="Verdana" w:hAnsi="Verdana" w:cstheme="minorHAnsi"/>
          <w:bCs/>
          <w:sz w:val="18"/>
          <w:szCs w:val="18"/>
          <w:lang w:eastAsia="zh-CN"/>
        </w:rPr>
        <w:t>przeprowadzająca Postępowanie</w:t>
      </w:r>
      <w:r w:rsidR="00C53432" w:rsidRPr="00EA2888">
        <w:rPr>
          <w:rFonts w:ascii="Verdana" w:hAnsi="Verdana" w:cstheme="minorHAnsi"/>
          <w:bCs/>
          <w:sz w:val="18"/>
          <w:szCs w:val="18"/>
          <w:lang w:eastAsia="zh-CN"/>
        </w:rPr>
        <w:t>;</w:t>
      </w:r>
    </w:p>
    <w:p w14:paraId="7A790EE0"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 xml:space="preserve">Postępowanie </w:t>
      </w:r>
      <w:r w:rsidRPr="00EA2888">
        <w:rPr>
          <w:rFonts w:ascii="Verdana" w:hAnsi="Verdana" w:cstheme="minorHAnsi"/>
          <w:sz w:val="18"/>
          <w:szCs w:val="18"/>
          <w:lang w:eastAsia="zh-CN"/>
        </w:rPr>
        <w:t xml:space="preserve">– niniejsze niepubliczne Postępowanie zakupowe </w:t>
      </w:r>
      <w:r w:rsidR="00570B17" w:rsidRPr="00EA2888">
        <w:rPr>
          <w:rFonts w:ascii="Verdana" w:hAnsi="Verdana" w:cstheme="minorHAnsi"/>
          <w:sz w:val="18"/>
          <w:szCs w:val="18"/>
          <w:lang w:eastAsia="zh-CN"/>
        </w:rPr>
        <w:t xml:space="preserve">rozumiane jako </w:t>
      </w:r>
      <w:r w:rsidR="00ED4808" w:rsidRPr="00EA2888">
        <w:rPr>
          <w:rFonts w:ascii="Verdana" w:hAnsi="Verdana" w:cstheme="minorHAnsi"/>
          <w:sz w:val="18"/>
          <w:szCs w:val="18"/>
          <w:lang w:eastAsia="zh-CN"/>
        </w:rPr>
        <w:t>proces mający na celu wyłonienie Wykonawcy dla realizacji dostaw</w:t>
      </w:r>
      <w:r w:rsidR="005609FF" w:rsidRPr="00EA2888">
        <w:rPr>
          <w:rFonts w:ascii="Verdana" w:hAnsi="Verdana" w:cstheme="minorHAnsi"/>
          <w:sz w:val="18"/>
          <w:szCs w:val="18"/>
          <w:lang w:eastAsia="zh-CN"/>
        </w:rPr>
        <w:t>/</w:t>
      </w:r>
      <w:r w:rsidR="00ED4808" w:rsidRPr="00EA2888">
        <w:rPr>
          <w:rFonts w:ascii="Verdana" w:hAnsi="Verdana" w:cstheme="minorHAnsi"/>
          <w:sz w:val="18"/>
          <w:szCs w:val="18"/>
          <w:lang w:eastAsia="zh-CN"/>
        </w:rPr>
        <w:t>usług</w:t>
      </w:r>
      <w:r w:rsidR="00570B17" w:rsidRPr="00EA2888">
        <w:rPr>
          <w:rFonts w:ascii="Verdana" w:hAnsi="Verdana" w:cstheme="minorHAnsi"/>
          <w:sz w:val="18"/>
          <w:szCs w:val="18"/>
          <w:lang w:eastAsia="zh-CN"/>
        </w:rPr>
        <w:t>;</w:t>
      </w:r>
    </w:p>
    <w:p w14:paraId="113C94A0"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Procedura</w:t>
      </w:r>
      <w:r w:rsidRPr="00EA2888">
        <w:rPr>
          <w:rFonts w:ascii="Verdana" w:hAnsi="Verdana" w:cstheme="minorHAnsi"/>
          <w:sz w:val="18"/>
          <w:szCs w:val="18"/>
          <w:lang w:eastAsia="zh-CN"/>
        </w:rPr>
        <w:t xml:space="preserve"> – PROG 00096</w:t>
      </w:r>
      <w:r w:rsidR="00ED4808" w:rsidRPr="00EA2888">
        <w:rPr>
          <w:rFonts w:ascii="Verdana" w:hAnsi="Verdana" w:cstheme="minorHAnsi"/>
          <w:sz w:val="18"/>
          <w:szCs w:val="18"/>
          <w:lang w:eastAsia="zh-CN"/>
        </w:rPr>
        <w:t>/</w:t>
      </w:r>
      <w:r w:rsidR="005609FF" w:rsidRPr="00EA2888">
        <w:rPr>
          <w:rFonts w:ascii="Verdana" w:hAnsi="Verdana" w:cstheme="minorHAnsi"/>
          <w:sz w:val="18"/>
          <w:szCs w:val="18"/>
          <w:lang w:eastAsia="zh-CN"/>
        </w:rPr>
        <w:t xml:space="preserve">F </w:t>
      </w:r>
      <w:r w:rsidRPr="00EA2888">
        <w:rPr>
          <w:rFonts w:ascii="Verdana" w:hAnsi="Verdana" w:cstheme="minorHAnsi"/>
          <w:sz w:val="18"/>
          <w:szCs w:val="18"/>
          <w:lang w:eastAsia="zh-CN"/>
        </w:rPr>
        <w:t xml:space="preserve">Procedura Ogólna Zakupów Grupy Kapitałowej PGE, dostępna na stronie internetowej </w:t>
      </w:r>
      <w:hyperlink r:id="rId19" w:history="1">
        <w:r w:rsidR="00EA2A2B" w:rsidRPr="00EA2888">
          <w:rPr>
            <w:rStyle w:val="Hipercze"/>
            <w:rFonts w:ascii="Verdana" w:hAnsi="Verdana"/>
            <w:sz w:val="18"/>
            <w:szCs w:val="18"/>
          </w:rPr>
          <w:t>https://pgesystemy.pl/procedury/procedury-przetargowe</w:t>
        </w:r>
      </w:hyperlink>
      <w:r w:rsidRPr="00EA2888">
        <w:rPr>
          <w:rFonts w:ascii="Verdana" w:eastAsia="Calibri" w:hAnsi="Verdana" w:cstheme="minorHAnsi"/>
          <w:sz w:val="18"/>
          <w:szCs w:val="18"/>
          <w:lang w:eastAsia="zh-CN"/>
        </w:rPr>
        <w:t>;</w:t>
      </w:r>
    </w:p>
    <w:p w14:paraId="5C1E6B4E"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 xml:space="preserve">Projekt Umowy </w:t>
      </w:r>
      <w:r w:rsidRPr="00EA2888">
        <w:rPr>
          <w:rFonts w:ascii="Verdana" w:hAnsi="Verdana" w:cstheme="minorHAnsi"/>
          <w:sz w:val="18"/>
          <w:szCs w:val="18"/>
          <w:lang w:eastAsia="zh-CN"/>
        </w:rPr>
        <w:t xml:space="preserve">– dokument (wraz z załącznikami) stanowiący </w:t>
      </w:r>
      <w:r w:rsidRPr="00EA2888">
        <w:rPr>
          <w:rFonts w:ascii="Verdana" w:hAnsi="Verdana" w:cstheme="minorHAnsi"/>
          <w:b/>
          <w:sz w:val="18"/>
          <w:szCs w:val="18"/>
          <w:lang w:eastAsia="zh-CN"/>
        </w:rPr>
        <w:t xml:space="preserve">Załącznik nr </w:t>
      </w:r>
      <w:r w:rsidR="005609FF" w:rsidRPr="00EA2888">
        <w:rPr>
          <w:rFonts w:ascii="Verdana" w:hAnsi="Verdana" w:cstheme="minorHAnsi"/>
          <w:b/>
          <w:sz w:val="18"/>
          <w:szCs w:val="18"/>
          <w:lang w:eastAsia="zh-CN"/>
        </w:rPr>
        <w:t xml:space="preserve">2 </w:t>
      </w:r>
      <w:r w:rsidRPr="00EA2888">
        <w:rPr>
          <w:rFonts w:ascii="Verdana" w:hAnsi="Verdana" w:cstheme="minorHAnsi"/>
          <w:b/>
          <w:sz w:val="18"/>
          <w:szCs w:val="18"/>
          <w:lang w:eastAsia="zh-CN"/>
        </w:rPr>
        <w:t>do SWZ</w:t>
      </w:r>
      <w:r w:rsidRPr="00EA2888">
        <w:rPr>
          <w:rFonts w:ascii="Verdana" w:hAnsi="Verdana" w:cstheme="minorHAnsi"/>
          <w:sz w:val="18"/>
          <w:szCs w:val="18"/>
          <w:lang w:eastAsia="zh-CN"/>
        </w:rPr>
        <w:t>;</w:t>
      </w:r>
    </w:p>
    <w:p w14:paraId="16077D7C"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Specyfikacja lub SWZ</w:t>
      </w:r>
      <w:r w:rsidR="00616CDB" w:rsidRPr="00EA2888">
        <w:rPr>
          <w:rFonts w:ascii="Verdana" w:hAnsi="Verdana" w:cstheme="minorHAnsi"/>
          <w:b/>
          <w:sz w:val="18"/>
          <w:szCs w:val="18"/>
          <w:lang w:eastAsia="zh-CN"/>
        </w:rPr>
        <w:t xml:space="preserve"> </w:t>
      </w:r>
      <w:r w:rsidRPr="00EA2888">
        <w:rPr>
          <w:rFonts w:ascii="Verdana" w:hAnsi="Verdana" w:cstheme="minorHAnsi"/>
          <w:sz w:val="18"/>
          <w:szCs w:val="18"/>
          <w:lang w:eastAsia="zh-CN"/>
        </w:rPr>
        <w:t xml:space="preserve">– niniejsza specyfikacja warunków </w:t>
      </w:r>
      <w:r w:rsidR="00312D69" w:rsidRPr="00EA2888">
        <w:rPr>
          <w:rFonts w:ascii="Verdana" w:hAnsi="Verdana" w:cstheme="minorHAnsi"/>
          <w:sz w:val="18"/>
          <w:szCs w:val="18"/>
          <w:lang w:eastAsia="zh-CN"/>
        </w:rPr>
        <w:t>Z</w:t>
      </w:r>
      <w:r w:rsidRPr="00EA2888">
        <w:rPr>
          <w:rFonts w:ascii="Verdana" w:hAnsi="Verdana" w:cstheme="minorHAnsi"/>
          <w:sz w:val="18"/>
          <w:szCs w:val="18"/>
          <w:lang w:eastAsia="zh-CN"/>
        </w:rPr>
        <w:t>amówienia</w:t>
      </w:r>
      <w:r w:rsidR="00570B17" w:rsidRPr="00EA2888">
        <w:rPr>
          <w:rFonts w:ascii="Verdana" w:hAnsi="Verdana" w:cstheme="minorHAnsi"/>
          <w:sz w:val="18"/>
          <w:szCs w:val="18"/>
          <w:lang w:eastAsia="zh-CN"/>
        </w:rPr>
        <w:t xml:space="preserve">, określająca wymagania Zamawiającego związane </w:t>
      </w:r>
      <w:r w:rsidR="008F1721" w:rsidRPr="00EA2888">
        <w:rPr>
          <w:rFonts w:ascii="Verdana" w:hAnsi="Verdana" w:cstheme="minorHAnsi"/>
          <w:sz w:val="18"/>
          <w:szCs w:val="18"/>
          <w:lang w:eastAsia="zh-CN"/>
        </w:rPr>
        <w:t xml:space="preserve">z </w:t>
      </w:r>
      <w:r w:rsidR="00570B17" w:rsidRPr="00EA2888">
        <w:rPr>
          <w:rFonts w:ascii="Verdana" w:hAnsi="Verdana" w:cstheme="minorHAnsi"/>
          <w:sz w:val="18"/>
          <w:szCs w:val="18"/>
          <w:lang w:eastAsia="zh-CN"/>
        </w:rPr>
        <w:t>przygotowaniem Oferty oraz realizacją przedmiotu Zakupu</w:t>
      </w:r>
      <w:r w:rsidRPr="00EA2888">
        <w:rPr>
          <w:rFonts w:ascii="Verdana" w:hAnsi="Verdana" w:cstheme="minorHAnsi"/>
          <w:sz w:val="18"/>
          <w:szCs w:val="18"/>
          <w:lang w:eastAsia="zh-CN"/>
        </w:rPr>
        <w:t>;</w:t>
      </w:r>
    </w:p>
    <w:p w14:paraId="3865B1F9"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System Zakupowy GK PGE lub System</w:t>
      </w:r>
      <w:r w:rsidRPr="00EA2888">
        <w:rPr>
          <w:rFonts w:ascii="Verdana" w:hAnsi="Verdana" w:cstheme="minorHAnsi"/>
          <w:sz w:val="18"/>
          <w:szCs w:val="18"/>
          <w:lang w:eastAsia="zh-CN"/>
        </w:rPr>
        <w:t xml:space="preserve"> –</w:t>
      </w:r>
      <w:r w:rsidR="000357EE" w:rsidRPr="00EA2888">
        <w:rPr>
          <w:rFonts w:ascii="Verdana" w:hAnsi="Verdana" w:cstheme="minorHAnsi"/>
          <w:sz w:val="18"/>
          <w:szCs w:val="18"/>
          <w:lang w:eastAsia="zh-CN"/>
        </w:rPr>
        <w:t>S</w:t>
      </w:r>
      <w:r w:rsidRPr="00EA2888">
        <w:rPr>
          <w:rFonts w:ascii="Verdana" w:hAnsi="Verdana" w:cstheme="minorHAnsi"/>
          <w:sz w:val="18"/>
          <w:szCs w:val="18"/>
          <w:lang w:eastAsia="zh-CN"/>
        </w:rPr>
        <w:t xml:space="preserve">ystem do obsługi </w:t>
      </w:r>
      <w:r w:rsidR="00806860" w:rsidRPr="00EA2888">
        <w:rPr>
          <w:rFonts w:ascii="Verdana" w:hAnsi="Verdana" w:cstheme="minorHAnsi"/>
          <w:sz w:val="18"/>
          <w:szCs w:val="18"/>
          <w:lang w:eastAsia="zh-CN"/>
        </w:rPr>
        <w:t>P</w:t>
      </w:r>
      <w:r w:rsidRPr="00EA2888">
        <w:rPr>
          <w:rFonts w:ascii="Verdana" w:hAnsi="Verdana" w:cstheme="minorHAnsi"/>
          <w:sz w:val="18"/>
          <w:szCs w:val="18"/>
          <w:lang w:eastAsia="zh-CN"/>
        </w:rPr>
        <w:t xml:space="preserve">ostępowań zakupowych prowadzonych przez Spółki GK PGE, w którym Wykonawca składa Ofertę/dokumenty/oświadczenia w postaci elektronicznej za pomocą dedykowanych formularzy, dostępny na stronie internetowej </w:t>
      </w:r>
      <w:hyperlink r:id="rId20" w:history="1">
        <w:r w:rsidRPr="00EA2888">
          <w:rPr>
            <w:rFonts w:ascii="Verdana" w:eastAsia="Calibri" w:hAnsi="Verdana" w:cstheme="minorHAnsi"/>
            <w:color w:val="0000FF"/>
            <w:sz w:val="18"/>
            <w:szCs w:val="18"/>
            <w:u w:val="single"/>
            <w:lang w:eastAsia="zh-CN"/>
          </w:rPr>
          <w:t>https://swpp2.gkpge.pl</w:t>
        </w:r>
      </w:hyperlink>
      <w:r w:rsidRPr="00EA2888">
        <w:rPr>
          <w:rFonts w:ascii="Verdana" w:hAnsi="Verdana" w:cstheme="minorHAnsi"/>
          <w:sz w:val="18"/>
          <w:szCs w:val="18"/>
          <w:lang w:eastAsia="zh-CN"/>
        </w:rPr>
        <w:t xml:space="preserve">, a także za pomocą którego odbywa się komunikacja między </w:t>
      </w:r>
      <w:r w:rsidR="00616CDB" w:rsidRPr="00EA2888">
        <w:rPr>
          <w:rFonts w:ascii="Verdana" w:hAnsi="Verdana" w:cstheme="minorHAnsi"/>
          <w:sz w:val="18"/>
          <w:szCs w:val="18"/>
          <w:lang w:eastAsia="zh-CN"/>
        </w:rPr>
        <w:t>Zamawiającym</w:t>
      </w:r>
      <w:r w:rsidR="005609FF" w:rsidRPr="00EA2888">
        <w:rPr>
          <w:rFonts w:ascii="Verdana" w:hAnsi="Verdana" w:cstheme="minorHAnsi"/>
          <w:sz w:val="18"/>
          <w:szCs w:val="18"/>
          <w:lang w:eastAsia="zh-CN"/>
        </w:rPr>
        <w:t>/</w:t>
      </w:r>
      <w:r w:rsidR="008C62D6" w:rsidRPr="00EA2888">
        <w:rPr>
          <w:rFonts w:ascii="Verdana" w:hAnsi="Verdana" w:cstheme="minorHAnsi"/>
          <w:sz w:val="18"/>
          <w:szCs w:val="18"/>
          <w:lang w:eastAsia="zh-CN"/>
        </w:rPr>
        <w:t xml:space="preserve"> </w:t>
      </w:r>
      <w:r w:rsidR="005609FF" w:rsidRPr="00EA2888">
        <w:rPr>
          <w:rFonts w:ascii="Verdana" w:hAnsi="Verdana" w:cstheme="minorHAnsi"/>
          <w:sz w:val="18"/>
          <w:szCs w:val="18"/>
          <w:lang w:eastAsia="zh-CN"/>
        </w:rPr>
        <w:t>Pełnomocnikiem</w:t>
      </w:r>
      <w:r w:rsidR="00616CDB"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a Wykonawcami;</w:t>
      </w:r>
    </w:p>
    <w:p w14:paraId="30697294" w14:textId="77777777" w:rsidR="00C53432" w:rsidRPr="00EA2888" w:rsidRDefault="000357EE"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Umowa zakupowa</w:t>
      </w:r>
      <w:r w:rsidR="00DD40A7" w:rsidRPr="00EA2888">
        <w:rPr>
          <w:rFonts w:ascii="Verdana" w:hAnsi="Verdana" w:cstheme="minorHAnsi"/>
          <w:b/>
          <w:sz w:val="18"/>
          <w:szCs w:val="18"/>
          <w:lang w:eastAsia="zh-CN"/>
        </w:rPr>
        <w:t>/</w:t>
      </w:r>
      <w:r w:rsidR="008C62D6" w:rsidRPr="00EA2888">
        <w:rPr>
          <w:rFonts w:ascii="Verdana" w:hAnsi="Verdana" w:cstheme="minorHAnsi"/>
          <w:b/>
          <w:sz w:val="18"/>
          <w:szCs w:val="18"/>
          <w:lang w:eastAsia="zh-CN"/>
        </w:rPr>
        <w:t xml:space="preserve"> </w:t>
      </w:r>
      <w:r w:rsidR="00DD40A7" w:rsidRPr="00EA2888">
        <w:rPr>
          <w:rFonts w:ascii="Verdana" w:hAnsi="Verdana" w:cstheme="minorHAnsi"/>
          <w:b/>
          <w:sz w:val="18"/>
          <w:szCs w:val="18"/>
          <w:lang w:eastAsia="zh-CN"/>
        </w:rPr>
        <w:t>Umowa</w:t>
      </w:r>
      <w:r w:rsidRPr="00EA2888">
        <w:rPr>
          <w:rFonts w:ascii="Verdana" w:hAnsi="Verdana" w:cstheme="minorHAnsi"/>
          <w:b/>
          <w:i/>
          <w:sz w:val="18"/>
          <w:szCs w:val="18"/>
          <w:lang w:eastAsia="zh-CN"/>
        </w:rPr>
        <w:t xml:space="preserve"> </w:t>
      </w:r>
      <w:r w:rsidRPr="00EA2888">
        <w:rPr>
          <w:rFonts w:ascii="Verdana" w:hAnsi="Verdana" w:cstheme="minorHAnsi"/>
          <w:sz w:val="18"/>
          <w:szCs w:val="18"/>
          <w:lang w:eastAsia="zh-CN"/>
        </w:rPr>
        <w:t>– zawarta w wyniku Postępowania zakupowego Umowa odpłatna pomiędzy Zamawiającym a Wykonawcą, której przedmiotem są dostawy</w:t>
      </w:r>
      <w:r w:rsidR="005609FF" w:rsidRPr="00EA2888">
        <w:rPr>
          <w:rFonts w:ascii="Verdana" w:hAnsi="Verdana" w:cstheme="minorHAnsi"/>
          <w:sz w:val="18"/>
          <w:szCs w:val="18"/>
          <w:lang w:eastAsia="zh-CN"/>
        </w:rPr>
        <w:t xml:space="preserve"> lub</w:t>
      </w:r>
      <w:r w:rsidRPr="00EA2888">
        <w:rPr>
          <w:rFonts w:ascii="Verdana" w:hAnsi="Verdana" w:cstheme="minorHAnsi"/>
          <w:sz w:val="18"/>
          <w:szCs w:val="18"/>
          <w:lang w:eastAsia="zh-CN"/>
        </w:rPr>
        <w:t xml:space="preserve"> usługi lub Umowa ramowa</w:t>
      </w:r>
      <w:r w:rsidR="00C53432" w:rsidRPr="00EA2888">
        <w:rPr>
          <w:rFonts w:ascii="Verdana" w:hAnsi="Verdana" w:cstheme="minorHAnsi"/>
          <w:sz w:val="18"/>
          <w:szCs w:val="18"/>
          <w:lang w:eastAsia="zh-CN"/>
        </w:rPr>
        <w:t>;</w:t>
      </w:r>
    </w:p>
    <w:p w14:paraId="585D586D" w14:textId="77777777" w:rsidR="00C53432" w:rsidRPr="00C73012" w:rsidRDefault="000357EE"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bCs/>
          <w:color w:val="000000"/>
          <w:sz w:val="18"/>
          <w:szCs w:val="18"/>
          <w:lang w:eastAsia="zh-CN"/>
        </w:rPr>
        <w:t xml:space="preserve">Wykonawca </w:t>
      </w:r>
      <w:r w:rsidRPr="00EA2888">
        <w:rPr>
          <w:rFonts w:ascii="Verdana" w:hAnsi="Verdana" w:cstheme="minorHAnsi"/>
          <w:bCs/>
          <w:color w:val="000000"/>
          <w:sz w:val="18"/>
          <w:szCs w:val="18"/>
          <w:lang w:eastAsia="zh-CN"/>
        </w:rPr>
        <w:t>– osoba fizyczna, osoba prawna lub jedno</w:t>
      </w:r>
      <w:r w:rsidRPr="00C73012">
        <w:rPr>
          <w:rFonts w:ascii="Verdana" w:hAnsi="Verdana" w:cstheme="minorHAnsi"/>
          <w:bCs/>
          <w:color w:val="000000"/>
          <w:sz w:val="18"/>
          <w:szCs w:val="18"/>
          <w:lang w:eastAsia="zh-CN"/>
        </w:rPr>
        <w:t>stka organizacyjna nieposiadająca osobowości prawnej, która oferuje na rynku przedmiot Zakupu lub ubiega się o udzielenie Zakupu, złożyła Ofertę w</w:t>
      </w:r>
      <w:r w:rsidR="005609FF" w:rsidRPr="00C73012">
        <w:rPr>
          <w:rFonts w:ascii="Verdana" w:hAnsi="Verdana" w:cstheme="minorHAnsi"/>
          <w:bCs/>
          <w:color w:val="000000"/>
          <w:sz w:val="18"/>
          <w:szCs w:val="18"/>
          <w:lang w:eastAsia="zh-CN"/>
        </w:rPr>
        <w:t> </w:t>
      </w:r>
      <w:r w:rsidRPr="00C73012">
        <w:rPr>
          <w:rFonts w:ascii="Verdana" w:hAnsi="Verdana" w:cstheme="minorHAnsi"/>
          <w:bCs/>
          <w:color w:val="000000"/>
          <w:sz w:val="18"/>
          <w:szCs w:val="18"/>
          <w:lang w:eastAsia="zh-CN"/>
        </w:rPr>
        <w:t>Postępowaniu zakupowym lub zawarła Umowę</w:t>
      </w:r>
      <w:r w:rsidR="00C53432" w:rsidRPr="00C73012">
        <w:rPr>
          <w:rFonts w:ascii="Verdana" w:hAnsi="Verdana" w:cstheme="minorHAnsi"/>
          <w:sz w:val="18"/>
          <w:szCs w:val="18"/>
          <w:lang w:eastAsia="zh-CN"/>
        </w:rPr>
        <w:t>;</w:t>
      </w:r>
    </w:p>
    <w:p w14:paraId="10164470" w14:textId="77777777"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Zakup</w:t>
      </w:r>
      <w:r w:rsidR="006B0DB0" w:rsidRPr="00C73012">
        <w:rPr>
          <w:rFonts w:ascii="Verdana" w:hAnsi="Verdana" w:cstheme="minorHAnsi"/>
          <w:b/>
          <w:sz w:val="18"/>
          <w:szCs w:val="18"/>
          <w:lang w:eastAsia="zh-CN"/>
        </w:rPr>
        <w:t>/Zamówienie</w:t>
      </w:r>
      <w:r w:rsidR="00A21602" w:rsidRPr="00C73012">
        <w:rPr>
          <w:rFonts w:ascii="Verdana" w:hAnsi="Verdana" w:cstheme="minorHAnsi"/>
          <w:b/>
          <w:sz w:val="18"/>
          <w:szCs w:val="18"/>
          <w:lang w:eastAsia="zh-CN"/>
        </w:rPr>
        <w:t xml:space="preserve"> </w:t>
      </w:r>
      <w:r w:rsidRPr="00C73012">
        <w:rPr>
          <w:rFonts w:ascii="Verdana" w:hAnsi="Verdana" w:cstheme="minorHAnsi"/>
          <w:sz w:val="18"/>
          <w:szCs w:val="18"/>
          <w:lang w:eastAsia="zh-CN"/>
        </w:rPr>
        <w:t>–</w:t>
      </w:r>
      <w:r w:rsidR="006B0DB0"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dostawa</w:t>
      </w:r>
      <w:r w:rsidR="005609FF" w:rsidRPr="00C73012">
        <w:rPr>
          <w:rFonts w:ascii="Verdana" w:hAnsi="Verdana" w:cstheme="minorHAnsi"/>
          <w:sz w:val="18"/>
          <w:szCs w:val="18"/>
          <w:lang w:eastAsia="zh-CN"/>
        </w:rPr>
        <w:t>/</w:t>
      </w:r>
      <w:r w:rsidR="008C62D6"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usługa będąca przedmiotem Postępowania zakupowego</w:t>
      </w:r>
      <w:r w:rsidR="000C557A" w:rsidRPr="00C73012">
        <w:rPr>
          <w:rFonts w:ascii="Verdana" w:hAnsi="Verdana" w:cstheme="minorHAnsi"/>
          <w:sz w:val="18"/>
          <w:szCs w:val="18"/>
          <w:lang w:eastAsia="zh-CN"/>
        </w:rPr>
        <w:t xml:space="preserve"> (Przedmiotem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akupu)</w:t>
      </w:r>
      <w:r w:rsidR="000357EE" w:rsidRPr="00C73012">
        <w:rPr>
          <w:rFonts w:ascii="Verdana" w:hAnsi="Verdana" w:cstheme="minorHAnsi"/>
          <w:sz w:val="18"/>
          <w:szCs w:val="18"/>
          <w:lang w:eastAsia="zh-CN"/>
        </w:rPr>
        <w:t>, którego celem jest wybór Wykonawcy. P</w:t>
      </w:r>
      <w:r w:rsidRPr="00C73012">
        <w:rPr>
          <w:rFonts w:ascii="Verdana" w:hAnsi="Verdana" w:cstheme="minorHAnsi"/>
          <w:sz w:val="18"/>
          <w:szCs w:val="18"/>
          <w:lang w:eastAsia="zh-CN"/>
        </w:rPr>
        <w:t xml:space="preserve">rzedmiot </w:t>
      </w:r>
      <w:r w:rsidRPr="00C73012">
        <w:rPr>
          <w:rFonts w:ascii="Verdana" w:hAnsi="Verdana" w:cstheme="minorHAnsi"/>
          <w:sz w:val="18"/>
          <w:szCs w:val="18"/>
          <w:lang w:eastAsia="zh-CN"/>
        </w:rPr>
        <w:lastRenderedPageBreak/>
        <w:t>Postępowania</w:t>
      </w:r>
      <w:r w:rsidR="000357EE" w:rsidRPr="00C73012">
        <w:rPr>
          <w:rFonts w:ascii="Verdana" w:hAnsi="Verdana" w:cstheme="minorHAnsi"/>
          <w:sz w:val="18"/>
          <w:szCs w:val="18"/>
          <w:lang w:eastAsia="zh-CN"/>
        </w:rPr>
        <w:t xml:space="preserve"> </w:t>
      </w:r>
      <w:r w:rsidR="005A463F" w:rsidRPr="00C73012">
        <w:rPr>
          <w:rFonts w:ascii="Verdana" w:hAnsi="Verdana" w:cstheme="minorHAnsi"/>
          <w:sz w:val="18"/>
          <w:szCs w:val="18"/>
          <w:lang w:eastAsia="zh-CN"/>
        </w:rPr>
        <w:t>(Przedmiot</w:t>
      </w:r>
      <w:r w:rsidR="00B078B7"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 xml:space="preserve">akupu), </w:t>
      </w:r>
      <w:r w:rsidR="000357EE" w:rsidRPr="00C73012">
        <w:rPr>
          <w:rFonts w:ascii="Verdana" w:hAnsi="Verdana" w:cstheme="minorHAnsi"/>
          <w:sz w:val="18"/>
          <w:szCs w:val="18"/>
          <w:lang w:eastAsia="zh-CN"/>
        </w:rPr>
        <w:t>został</w:t>
      </w:r>
      <w:r w:rsidRPr="00C73012">
        <w:rPr>
          <w:rFonts w:ascii="Verdana" w:hAnsi="Verdana" w:cstheme="minorHAnsi"/>
          <w:sz w:val="18"/>
          <w:szCs w:val="18"/>
          <w:lang w:eastAsia="zh-CN"/>
        </w:rPr>
        <w:t xml:space="preserve"> </w:t>
      </w:r>
      <w:r w:rsidRPr="00C73012">
        <w:rPr>
          <w:rFonts w:ascii="Verdana" w:hAnsi="Verdana" w:cstheme="minorHAnsi"/>
          <w:spacing w:val="-3"/>
          <w:sz w:val="18"/>
          <w:szCs w:val="18"/>
          <w:lang w:eastAsia="zh-CN"/>
        </w:rPr>
        <w:t>określony w pkt 2 SWZ oraz w</w:t>
      </w:r>
      <w:r w:rsidR="00C73012">
        <w:rPr>
          <w:rFonts w:ascii="Verdana" w:hAnsi="Verdana" w:cstheme="minorHAnsi"/>
          <w:spacing w:val="-3"/>
          <w:sz w:val="18"/>
          <w:szCs w:val="18"/>
          <w:lang w:eastAsia="zh-CN"/>
        </w:rPr>
        <w:t> </w:t>
      </w:r>
      <w:r w:rsidRPr="00C73012">
        <w:rPr>
          <w:rFonts w:ascii="Verdana" w:hAnsi="Verdana" w:cstheme="minorHAnsi"/>
          <w:spacing w:val="-3"/>
          <w:sz w:val="18"/>
          <w:szCs w:val="18"/>
          <w:lang w:eastAsia="zh-CN"/>
        </w:rPr>
        <w:t>Projekcie Umowy;</w:t>
      </w:r>
    </w:p>
    <w:p w14:paraId="414C334F" w14:textId="7EEC72D6"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Zamawiający</w:t>
      </w:r>
      <w:r w:rsidRPr="00C73012">
        <w:rPr>
          <w:rFonts w:ascii="Verdana" w:hAnsi="Verdana" w:cstheme="minorHAnsi"/>
          <w:sz w:val="18"/>
          <w:szCs w:val="18"/>
          <w:lang w:eastAsia="zh-CN"/>
        </w:rPr>
        <w:t xml:space="preserve"> – spółka </w:t>
      </w:r>
      <w:r w:rsidRPr="00EA2888">
        <w:rPr>
          <w:rFonts w:ascii="Verdana" w:hAnsi="Verdana" w:cstheme="minorHAnsi"/>
          <w:sz w:val="18"/>
          <w:szCs w:val="18"/>
          <w:lang w:eastAsia="zh-CN"/>
        </w:rPr>
        <w:t xml:space="preserve">określona w pkt </w:t>
      </w:r>
      <w:r w:rsidR="00DD40A7" w:rsidRPr="00EA2888">
        <w:rPr>
          <w:rFonts w:ascii="Verdana" w:hAnsi="Verdana" w:cstheme="minorHAnsi"/>
          <w:sz w:val="18"/>
          <w:szCs w:val="18"/>
          <w:lang w:eastAsia="zh-CN"/>
        </w:rPr>
        <w:fldChar w:fldCharType="begin"/>
      </w:r>
      <w:r w:rsidR="00DD40A7" w:rsidRPr="00EA2888">
        <w:rPr>
          <w:rFonts w:ascii="Verdana" w:hAnsi="Verdana" w:cstheme="minorHAnsi"/>
          <w:sz w:val="18"/>
          <w:szCs w:val="18"/>
          <w:lang w:eastAsia="zh-CN"/>
        </w:rPr>
        <w:instrText xml:space="preserve"> REF _Ref63437705 \r \h </w:instrText>
      </w:r>
      <w:r w:rsidR="00B5690F" w:rsidRPr="00EA2888">
        <w:rPr>
          <w:rFonts w:ascii="Verdana" w:hAnsi="Verdana" w:cstheme="minorHAnsi"/>
          <w:sz w:val="18"/>
          <w:szCs w:val="18"/>
          <w:lang w:eastAsia="zh-CN"/>
        </w:rPr>
        <w:instrText xml:space="preserve"> \* MERGEFORMAT </w:instrText>
      </w:r>
      <w:r w:rsidR="00DD40A7" w:rsidRPr="00EA2888">
        <w:rPr>
          <w:rFonts w:ascii="Verdana" w:hAnsi="Verdana" w:cstheme="minorHAnsi"/>
          <w:sz w:val="18"/>
          <w:szCs w:val="18"/>
          <w:lang w:eastAsia="zh-CN"/>
        </w:rPr>
      </w:r>
      <w:r w:rsidR="00DD40A7" w:rsidRPr="00EA2888">
        <w:rPr>
          <w:rFonts w:ascii="Verdana" w:hAnsi="Verdana" w:cstheme="minorHAnsi"/>
          <w:sz w:val="18"/>
          <w:szCs w:val="18"/>
          <w:lang w:eastAsia="zh-CN"/>
        </w:rPr>
        <w:fldChar w:fldCharType="separate"/>
      </w:r>
      <w:r w:rsidR="00F47B4A">
        <w:rPr>
          <w:rFonts w:ascii="Verdana" w:hAnsi="Verdana" w:cstheme="minorHAnsi"/>
          <w:sz w:val="18"/>
          <w:szCs w:val="18"/>
          <w:lang w:eastAsia="zh-CN"/>
        </w:rPr>
        <w:t>1.1</w:t>
      </w:r>
      <w:r w:rsidR="00DD40A7" w:rsidRPr="00EA2888">
        <w:rPr>
          <w:rFonts w:ascii="Verdana" w:hAnsi="Verdana" w:cstheme="minorHAnsi"/>
          <w:sz w:val="18"/>
          <w:szCs w:val="18"/>
          <w:lang w:eastAsia="zh-CN"/>
        </w:rPr>
        <w:fldChar w:fldCharType="end"/>
      </w:r>
      <w:r w:rsidR="001C58B3"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SWZ</w:t>
      </w:r>
      <w:r w:rsidR="00570B17" w:rsidRPr="00EA2888">
        <w:rPr>
          <w:rFonts w:ascii="Verdana" w:hAnsi="Verdana" w:cstheme="minorHAnsi"/>
          <w:sz w:val="18"/>
          <w:szCs w:val="18"/>
          <w:lang w:eastAsia="zh-CN"/>
        </w:rPr>
        <w:t xml:space="preserve">, na potrzeby której dokonywany </w:t>
      </w:r>
      <w:r w:rsidR="005E6773" w:rsidRPr="00EA2888">
        <w:rPr>
          <w:rFonts w:ascii="Verdana" w:hAnsi="Verdana" w:cstheme="minorHAnsi"/>
          <w:sz w:val="18"/>
          <w:szCs w:val="18"/>
          <w:lang w:eastAsia="zh-CN"/>
        </w:rPr>
        <w:t xml:space="preserve">jest </w:t>
      </w:r>
      <w:r w:rsidR="00570B17" w:rsidRPr="00EA2888">
        <w:rPr>
          <w:rFonts w:ascii="Verdana" w:hAnsi="Verdana" w:cstheme="minorHAnsi"/>
          <w:sz w:val="18"/>
          <w:szCs w:val="18"/>
          <w:lang w:eastAsia="zh-CN"/>
        </w:rPr>
        <w:t>Zakup.</w:t>
      </w:r>
    </w:p>
    <w:p w14:paraId="23594780" w14:textId="77777777" w:rsidR="000B3117" w:rsidRPr="00EA2888" w:rsidRDefault="00C53432" w:rsidP="00F34366">
      <w:pPr>
        <w:pStyle w:val="Akapitzlist"/>
        <w:numPr>
          <w:ilvl w:val="1"/>
          <w:numId w:val="13"/>
        </w:numPr>
        <w:suppressAutoHyphens/>
        <w:spacing w:before="120" w:after="120" w:line="276" w:lineRule="auto"/>
        <w:ind w:left="851" w:hanging="851"/>
        <w:contextualSpacing w:val="0"/>
        <w:jc w:val="left"/>
        <w:rPr>
          <w:rFonts w:ascii="Verdana" w:hAnsi="Verdana" w:cstheme="minorHAnsi"/>
          <w:b/>
          <w:sz w:val="18"/>
          <w:szCs w:val="18"/>
        </w:rPr>
      </w:pPr>
      <w:bookmarkStart w:id="9" w:name="_Toc354752345"/>
      <w:bookmarkStart w:id="10" w:name="_Toc516566301"/>
      <w:bookmarkStart w:id="11" w:name="_Toc516581569"/>
      <w:bookmarkStart w:id="12" w:name="_Toc516734743"/>
      <w:bookmarkStart w:id="13" w:name="_Toc516738773"/>
      <w:bookmarkStart w:id="14" w:name="_Toc8212109"/>
      <w:r w:rsidRPr="00EA2888">
        <w:rPr>
          <w:rFonts w:ascii="Verdana" w:hAnsi="Verdana" w:cstheme="minorHAnsi"/>
          <w:b/>
          <w:sz w:val="18"/>
          <w:szCs w:val="18"/>
        </w:rPr>
        <w:t>Tryb P</w:t>
      </w:r>
      <w:r w:rsidR="000B3117" w:rsidRPr="00EA2888">
        <w:rPr>
          <w:rFonts w:ascii="Verdana" w:hAnsi="Verdana" w:cstheme="minorHAnsi"/>
          <w:b/>
          <w:sz w:val="18"/>
          <w:szCs w:val="18"/>
        </w:rPr>
        <w:t>ostępowania</w:t>
      </w:r>
      <w:bookmarkEnd w:id="9"/>
      <w:bookmarkEnd w:id="10"/>
      <w:bookmarkEnd w:id="11"/>
      <w:bookmarkEnd w:id="12"/>
      <w:bookmarkEnd w:id="13"/>
      <w:bookmarkEnd w:id="14"/>
    </w:p>
    <w:p w14:paraId="3318BF42" w14:textId="77777777" w:rsidR="00C05F7D" w:rsidRPr="00EA2888" w:rsidRDefault="00E247A5"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Przedmiotowe postępowanie o udzielenie zamówienia prowadzone jest w trybie</w:t>
      </w:r>
      <w:r w:rsidR="00C05F7D" w:rsidRPr="00EA2888">
        <w:rPr>
          <w:rFonts w:ascii="Verdana" w:hAnsi="Verdana" w:cstheme="minorHAnsi"/>
          <w:sz w:val="18"/>
          <w:szCs w:val="18"/>
        </w:rPr>
        <w:t xml:space="preserve"> </w:t>
      </w:r>
      <w:r w:rsidR="00C05F7D" w:rsidRPr="00EA2888">
        <w:rPr>
          <w:rFonts w:ascii="Verdana" w:hAnsi="Verdana" w:cstheme="minorHAnsi"/>
          <w:b/>
          <w:sz w:val="18"/>
          <w:szCs w:val="18"/>
        </w:rPr>
        <w:t>przetargu nieograniczonego</w:t>
      </w:r>
      <w:r w:rsidRPr="00EA2888">
        <w:rPr>
          <w:rFonts w:ascii="Verdana" w:hAnsi="Verdana" w:cstheme="minorHAnsi"/>
          <w:sz w:val="18"/>
          <w:szCs w:val="18"/>
        </w:rPr>
        <w:t xml:space="preserve">, z zachowaniem zasad określonych w niniejszym dokumencie, zaś w zakresie w nim nieuregulowanym stosuje się zapisy Procedury oraz Dobrych Praktyk Zakupowych </w:t>
      </w:r>
      <w:r w:rsidR="0047162B" w:rsidRPr="00EA2888">
        <w:rPr>
          <w:rFonts w:ascii="Verdana" w:hAnsi="Verdana" w:cstheme="minorHAnsi"/>
          <w:sz w:val="18"/>
          <w:szCs w:val="18"/>
        </w:rPr>
        <w:t xml:space="preserve">z uwzględnieniem Kodeksu Postępowania dla Partnerów Biznesowych Spółek GK PGE </w:t>
      </w:r>
      <w:r w:rsidRPr="00EA2888">
        <w:rPr>
          <w:rFonts w:ascii="Verdana" w:hAnsi="Verdana" w:cstheme="minorHAnsi"/>
          <w:sz w:val="18"/>
          <w:szCs w:val="18"/>
        </w:rPr>
        <w:t>(dokumenty dostępne na</w:t>
      </w:r>
      <w:r w:rsidR="005609FF" w:rsidRPr="00EA2888">
        <w:rPr>
          <w:rFonts w:ascii="Verdana" w:hAnsi="Verdana" w:cstheme="minorHAnsi"/>
          <w:sz w:val="18"/>
          <w:szCs w:val="18"/>
        </w:rPr>
        <w:t> </w:t>
      </w:r>
      <w:r w:rsidRPr="00EA2888">
        <w:rPr>
          <w:rFonts w:ascii="Verdana" w:hAnsi="Verdana" w:cstheme="minorHAnsi"/>
          <w:sz w:val="18"/>
          <w:szCs w:val="18"/>
        </w:rPr>
        <w:t>stronie</w:t>
      </w:r>
      <w:r w:rsidR="0047162B" w:rsidRPr="00EA2888">
        <w:rPr>
          <w:rFonts w:ascii="Verdana" w:hAnsi="Verdana" w:cstheme="minorHAnsi"/>
          <w:sz w:val="18"/>
          <w:szCs w:val="18"/>
        </w:rPr>
        <w:t xml:space="preserve"> </w:t>
      </w:r>
      <w:hyperlink r:id="rId21" w:history="1">
        <w:r w:rsidR="0047162B" w:rsidRPr="00EA2888">
          <w:rPr>
            <w:rStyle w:val="Hipercze"/>
            <w:rFonts w:ascii="Verdana" w:hAnsi="Verdana"/>
            <w:sz w:val="18"/>
            <w:szCs w:val="18"/>
          </w:rPr>
          <w:t>https://pgesystemy.pl/procedury/procedury-przetargowe</w:t>
        </w:r>
      </w:hyperlink>
      <w:r w:rsidR="0047162B" w:rsidRPr="00EA2888">
        <w:rPr>
          <w:rStyle w:val="Hipercze"/>
          <w:rFonts w:ascii="Verdana" w:hAnsi="Verdana"/>
          <w:sz w:val="18"/>
          <w:szCs w:val="18"/>
        </w:rPr>
        <w:t>).</w:t>
      </w:r>
    </w:p>
    <w:p w14:paraId="576E24EF" w14:textId="77777777" w:rsidR="00145825" w:rsidRPr="00EA2888" w:rsidRDefault="00FB1946"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15" w:name="_Toc354752347"/>
      <w:bookmarkStart w:id="16" w:name="_Toc516566303"/>
      <w:bookmarkStart w:id="17" w:name="_Toc516581571"/>
      <w:bookmarkStart w:id="18" w:name="_Toc516734745"/>
      <w:bookmarkStart w:id="19" w:name="_Toc516738775"/>
      <w:bookmarkStart w:id="20" w:name="_Toc8212111"/>
      <w:r w:rsidRPr="00EA2888">
        <w:rPr>
          <w:rFonts w:ascii="Verdana" w:hAnsi="Verdana" w:cstheme="minorHAnsi"/>
          <w:sz w:val="18"/>
          <w:szCs w:val="18"/>
        </w:rPr>
        <w:t xml:space="preserve">Przetarg nieograniczony </w:t>
      </w:r>
      <w:r w:rsidR="00145825" w:rsidRPr="00EA2888">
        <w:rPr>
          <w:rFonts w:ascii="Verdana" w:hAnsi="Verdana" w:cstheme="minorHAnsi"/>
          <w:sz w:val="18"/>
          <w:szCs w:val="18"/>
        </w:rPr>
        <w:t>to tryb</w:t>
      </w:r>
      <w:bookmarkEnd w:id="15"/>
      <w:r w:rsidR="00145825" w:rsidRPr="00EA2888">
        <w:rPr>
          <w:rFonts w:ascii="Verdana" w:hAnsi="Verdana" w:cstheme="minorHAnsi"/>
          <w:sz w:val="18"/>
          <w:szCs w:val="18"/>
        </w:rPr>
        <w:t xml:space="preserve"> udzielenia </w:t>
      </w:r>
      <w:r w:rsidR="00312D69" w:rsidRPr="00EA2888">
        <w:rPr>
          <w:rFonts w:ascii="Verdana" w:hAnsi="Verdana" w:cstheme="minorHAnsi"/>
          <w:sz w:val="18"/>
          <w:szCs w:val="18"/>
        </w:rPr>
        <w:t>Z</w:t>
      </w:r>
      <w:r w:rsidR="00145825" w:rsidRPr="00EA2888">
        <w:rPr>
          <w:rFonts w:ascii="Verdana" w:hAnsi="Verdana" w:cstheme="minorHAnsi"/>
          <w:sz w:val="18"/>
          <w:szCs w:val="18"/>
        </w:rPr>
        <w:t>amówienia</w:t>
      </w:r>
      <w:r w:rsidRPr="00EA2888">
        <w:rPr>
          <w:rFonts w:ascii="Verdana" w:hAnsi="Verdana" w:cstheme="minorHAnsi"/>
          <w:sz w:val="18"/>
          <w:szCs w:val="18"/>
        </w:rPr>
        <w:t xml:space="preserve">, w którym w odpowiedzi na </w:t>
      </w:r>
      <w:r w:rsidR="00456A89" w:rsidRPr="00EA2888">
        <w:rPr>
          <w:rFonts w:ascii="Verdana" w:hAnsi="Verdana" w:cstheme="minorHAnsi"/>
          <w:sz w:val="18"/>
          <w:szCs w:val="18"/>
        </w:rPr>
        <w:t xml:space="preserve">ogłoszenie o Zakupie lub opublikowaną </w:t>
      </w:r>
      <w:r w:rsidR="00B16F6A" w:rsidRPr="00EA2888">
        <w:rPr>
          <w:rFonts w:ascii="Verdana" w:hAnsi="Verdana" w:cstheme="minorHAnsi"/>
          <w:sz w:val="18"/>
          <w:szCs w:val="18"/>
        </w:rPr>
        <w:t>w</w:t>
      </w:r>
      <w:r w:rsidR="005609FF" w:rsidRPr="00EA2888">
        <w:rPr>
          <w:rFonts w:ascii="Verdana" w:hAnsi="Verdana" w:cstheme="minorHAnsi"/>
          <w:sz w:val="18"/>
          <w:szCs w:val="18"/>
        </w:rPr>
        <w:t> </w:t>
      </w:r>
      <w:r w:rsidR="00B16F6A" w:rsidRPr="00EA2888">
        <w:rPr>
          <w:rFonts w:ascii="Verdana" w:hAnsi="Verdana" w:cstheme="minorHAnsi"/>
          <w:sz w:val="18"/>
          <w:szCs w:val="18"/>
        </w:rPr>
        <w:t>strefie publicznej Systemu Zakupowego GK PGE</w:t>
      </w:r>
      <w:r w:rsidR="00456A89" w:rsidRPr="00EA2888">
        <w:rPr>
          <w:rFonts w:ascii="Verdana" w:hAnsi="Verdana" w:cstheme="minorHAnsi"/>
          <w:sz w:val="18"/>
          <w:szCs w:val="18"/>
        </w:rPr>
        <w:t xml:space="preserve"> </w:t>
      </w:r>
      <w:r w:rsidR="00145825" w:rsidRPr="00EA2888">
        <w:rPr>
          <w:rFonts w:ascii="Verdana" w:hAnsi="Verdana" w:cstheme="minorHAnsi"/>
          <w:sz w:val="18"/>
          <w:szCs w:val="18"/>
        </w:rPr>
        <w:t>Specyfikację</w:t>
      </w:r>
      <w:r w:rsidR="00456A89" w:rsidRPr="00EA2888">
        <w:rPr>
          <w:rFonts w:ascii="Verdana" w:hAnsi="Verdana" w:cstheme="minorHAnsi"/>
          <w:sz w:val="18"/>
          <w:szCs w:val="18"/>
        </w:rPr>
        <w:t>, O</w:t>
      </w:r>
      <w:r w:rsidRPr="00EA2888">
        <w:rPr>
          <w:rFonts w:ascii="Verdana" w:hAnsi="Verdana" w:cstheme="minorHAnsi"/>
          <w:sz w:val="18"/>
          <w:szCs w:val="18"/>
        </w:rPr>
        <w:t>ferty mogą składać wszyscy zainteresowani Wykonawcy.</w:t>
      </w:r>
      <w:bookmarkEnd w:id="16"/>
      <w:bookmarkEnd w:id="17"/>
      <w:bookmarkEnd w:id="18"/>
      <w:bookmarkEnd w:id="19"/>
      <w:bookmarkEnd w:id="20"/>
    </w:p>
    <w:p w14:paraId="378BDC7C" w14:textId="77777777" w:rsidR="00145825" w:rsidRPr="00EA2888" w:rsidRDefault="00145825"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1" w:name="_Toc516566304"/>
      <w:bookmarkStart w:id="22" w:name="_Toc516581572"/>
      <w:bookmarkStart w:id="23" w:name="_Toc516734746"/>
      <w:bookmarkStart w:id="24" w:name="_Toc516738776"/>
      <w:bookmarkStart w:id="25" w:name="_Toc8212112"/>
      <w:r w:rsidRPr="00EA2888">
        <w:rPr>
          <w:rFonts w:ascii="Verdana" w:hAnsi="Verdana" w:cstheme="minorHAnsi"/>
          <w:sz w:val="18"/>
          <w:szCs w:val="18"/>
        </w:rPr>
        <w:t>Zai</w:t>
      </w:r>
      <w:r w:rsidR="00FB1946" w:rsidRPr="00EA2888">
        <w:rPr>
          <w:rFonts w:ascii="Verdana" w:hAnsi="Verdana" w:cstheme="minorHAnsi"/>
          <w:sz w:val="18"/>
          <w:szCs w:val="18"/>
        </w:rPr>
        <w:t xml:space="preserve">nteresowani Wykonawcy składają </w:t>
      </w:r>
      <w:r w:rsidR="00E801DE" w:rsidRPr="00EA2888">
        <w:rPr>
          <w:rFonts w:ascii="Verdana" w:hAnsi="Verdana" w:cstheme="minorHAnsi"/>
          <w:sz w:val="18"/>
          <w:szCs w:val="18"/>
        </w:rPr>
        <w:t>O</w:t>
      </w:r>
      <w:r w:rsidRPr="00EA2888">
        <w:rPr>
          <w:rFonts w:ascii="Verdana" w:hAnsi="Verdana" w:cstheme="minorHAnsi"/>
          <w:sz w:val="18"/>
          <w:szCs w:val="18"/>
        </w:rPr>
        <w:t>ferty zgodnie z wymaganiami S</w:t>
      </w:r>
      <w:r w:rsidR="00E801DE" w:rsidRPr="00EA2888">
        <w:rPr>
          <w:rFonts w:ascii="Verdana" w:hAnsi="Verdana" w:cstheme="minorHAnsi"/>
          <w:sz w:val="18"/>
          <w:szCs w:val="18"/>
        </w:rPr>
        <w:t>WZ</w:t>
      </w:r>
      <w:r w:rsidRPr="00EA2888">
        <w:rPr>
          <w:rFonts w:ascii="Verdana" w:hAnsi="Verdana" w:cstheme="minorHAnsi"/>
          <w:sz w:val="18"/>
          <w:szCs w:val="18"/>
        </w:rPr>
        <w:t>.</w:t>
      </w:r>
      <w:bookmarkEnd w:id="21"/>
      <w:bookmarkEnd w:id="22"/>
      <w:bookmarkEnd w:id="23"/>
      <w:bookmarkEnd w:id="24"/>
      <w:bookmarkEnd w:id="25"/>
    </w:p>
    <w:p w14:paraId="0B965DF6" w14:textId="77777777" w:rsidR="00D25693" w:rsidRPr="00EA2888" w:rsidRDefault="00D25693"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Zamawiający może najpierw dokonać oceny Ofert, a następnie zbadać czy Wykonawca, którego Oferta została oceniona jako najkorzystniejsza, nie podlega wykluczeniu oraz spełnia warunki udziału w Postępowaniu zakupowym.</w:t>
      </w:r>
    </w:p>
    <w:p w14:paraId="229F62D6" w14:textId="77777777" w:rsidR="00FB1946" w:rsidRPr="00C73012" w:rsidRDefault="00FB1946"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 xml:space="preserve">Zamawiający oceni </w:t>
      </w:r>
      <w:r w:rsidR="007F6CF0" w:rsidRPr="00EA2888">
        <w:rPr>
          <w:rFonts w:ascii="Verdana" w:hAnsi="Verdana" w:cstheme="minorHAnsi"/>
          <w:sz w:val="18"/>
          <w:szCs w:val="18"/>
        </w:rPr>
        <w:t>O</w:t>
      </w:r>
      <w:r w:rsidRPr="00EA2888">
        <w:rPr>
          <w:rFonts w:ascii="Verdana" w:hAnsi="Verdana" w:cstheme="minorHAnsi"/>
          <w:sz w:val="18"/>
          <w:szCs w:val="18"/>
        </w:rPr>
        <w:t>ferty pod względem zgodno</w:t>
      </w:r>
      <w:r w:rsidR="00D57F8E" w:rsidRPr="00EA2888">
        <w:rPr>
          <w:rFonts w:ascii="Verdana" w:hAnsi="Verdana" w:cstheme="minorHAnsi"/>
          <w:sz w:val="18"/>
          <w:szCs w:val="18"/>
        </w:rPr>
        <w:t>ści z wymaganiami zawartymi w</w:t>
      </w:r>
      <w:r w:rsidR="001A10C1" w:rsidRPr="00EA2888">
        <w:rPr>
          <w:rFonts w:ascii="Verdana" w:hAnsi="Verdana" w:cstheme="minorHAnsi"/>
          <w:sz w:val="18"/>
          <w:szCs w:val="18"/>
        </w:rPr>
        <w:t> </w:t>
      </w:r>
      <w:r w:rsidR="00D57F8E" w:rsidRPr="00EA2888">
        <w:rPr>
          <w:rFonts w:ascii="Verdana" w:hAnsi="Verdana" w:cstheme="minorHAnsi"/>
          <w:sz w:val="18"/>
          <w:szCs w:val="18"/>
        </w:rPr>
        <w:t>S</w:t>
      </w:r>
      <w:r w:rsidRPr="00EA2888">
        <w:rPr>
          <w:rFonts w:ascii="Verdana" w:hAnsi="Verdana" w:cstheme="minorHAnsi"/>
          <w:sz w:val="18"/>
          <w:szCs w:val="18"/>
        </w:rPr>
        <w:t>WZ oraz dokona oceny punkt</w:t>
      </w:r>
      <w:r w:rsidR="00D57F8E" w:rsidRPr="00EA2888">
        <w:rPr>
          <w:rFonts w:ascii="Verdana" w:hAnsi="Verdana" w:cstheme="minorHAnsi"/>
          <w:sz w:val="18"/>
          <w:szCs w:val="18"/>
        </w:rPr>
        <w:t>owej, zgodnie z</w:t>
      </w:r>
      <w:r w:rsidR="00D57F8E" w:rsidRPr="00C73012">
        <w:rPr>
          <w:rFonts w:ascii="Verdana" w:hAnsi="Verdana" w:cstheme="minorHAnsi"/>
          <w:sz w:val="18"/>
          <w:szCs w:val="18"/>
        </w:rPr>
        <w:t xml:space="preserve"> określonymi w S</w:t>
      </w:r>
      <w:r w:rsidRPr="00C73012">
        <w:rPr>
          <w:rFonts w:ascii="Verdana" w:hAnsi="Verdana" w:cstheme="minorHAnsi"/>
          <w:sz w:val="18"/>
          <w:szCs w:val="18"/>
        </w:rPr>
        <w:t>WZ kryteriami.</w:t>
      </w:r>
    </w:p>
    <w:p w14:paraId="579F759F" w14:textId="77777777" w:rsidR="00FB1946" w:rsidRPr="00C73012" w:rsidRDefault="00E801DE"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zastrzega sobie prawo do przeprowadzenia negocja</w:t>
      </w:r>
      <w:r w:rsidR="00E90C95" w:rsidRPr="00C73012">
        <w:rPr>
          <w:rFonts w:ascii="Verdana" w:hAnsi="Verdana" w:cstheme="minorHAnsi"/>
          <w:sz w:val="18"/>
          <w:szCs w:val="18"/>
        </w:rPr>
        <w:t xml:space="preserve">cji handlowych </w:t>
      </w:r>
      <w:r w:rsidR="00EA2888">
        <w:rPr>
          <w:rFonts w:ascii="Verdana" w:hAnsi="Verdana" w:cstheme="minorHAnsi"/>
          <w:sz w:val="18"/>
          <w:szCs w:val="18"/>
        </w:rPr>
        <w:t>z </w:t>
      </w:r>
      <w:r w:rsidRPr="00C73012">
        <w:rPr>
          <w:rFonts w:ascii="Verdana" w:hAnsi="Verdana" w:cstheme="minorHAnsi"/>
          <w:sz w:val="18"/>
          <w:szCs w:val="18"/>
        </w:rPr>
        <w:t xml:space="preserve">Wykonawcami, których </w:t>
      </w:r>
      <w:r w:rsidR="007F6CF0" w:rsidRPr="00C73012">
        <w:rPr>
          <w:rFonts w:ascii="Verdana" w:hAnsi="Verdana" w:cstheme="minorHAnsi"/>
          <w:sz w:val="18"/>
          <w:szCs w:val="18"/>
        </w:rPr>
        <w:t>O</w:t>
      </w:r>
      <w:r w:rsidRPr="00C73012">
        <w:rPr>
          <w:rFonts w:ascii="Verdana" w:hAnsi="Verdana" w:cstheme="minorHAnsi"/>
          <w:sz w:val="18"/>
          <w:szCs w:val="18"/>
        </w:rPr>
        <w:t>ferty nie podlegają odrzuceniu.</w:t>
      </w:r>
      <w:r w:rsidR="00E90C95" w:rsidRPr="00C73012">
        <w:rPr>
          <w:rFonts w:ascii="Verdana" w:hAnsi="Verdana" w:cstheme="minorHAnsi"/>
          <w:sz w:val="18"/>
          <w:szCs w:val="18"/>
        </w:rPr>
        <w:t xml:space="preserve"> </w:t>
      </w:r>
    </w:p>
    <w:p w14:paraId="1B70325A" w14:textId="77777777" w:rsidR="007F72EF" w:rsidRPr="00C73012" w:rsidRDefault="007F72EF"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poinformuje za pośrednictwem Systemy Zakupowego GK PGE bądź poczty elektronicznej Wykonawców, którzy brali udział w przedmiotowym Postępowaniu zakupowym o wyniku Postępowania podając następujące informacje:</w:t>
      </w:r>
    </w:p>
    <w:p w14:paraId="3A485527" w14:textId="77777777"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nazwę i siedzibę Wykonawcy/ imiona i nazwiska oraz miejsce prowadzonej działalności gospodarczej Wykonawcy albo miejsce zamieszkania Wykonawcy, którego Oferta została uznana za najkorzystniejszą,</w:t>
      </w:r>
    </w:p>
    <w:p w14:paraId="03F78453" w14:textId="77777777"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zaoferowane przez tego Wykonawcę ceny</w:t>
      </w:r>
      <w:r w:rsidR="00AA1247" w:rsidRPr="00C73012">
        <w:rPr>
          <w:rFonts w:ascii="Verdana" w:hAnsi="Verdana" w:cstheme="minorHAnsi"/>
          <w:sz w:val="18"/>
          <w:szCs w:val="18"/>
        </w:rPr>
        <w:t>,</w:t>
      </w:r>
    </w:p>
    <w:p w14:paraId="499C1EBF" w14:textId="77777777"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punkty przyznane w każdym kryterium oceny Ofert, jaką otrzymała Oferta uznana jako najkorzystniejsza w przedmiotowym Postępowaniu.</w:t>
      </w:r>
    </w:p>
    <w:p w14:paraId="055460E1" w14:textId="23B5DA1C" w:rsidR="00EA057F" w:rsidRPr="00EA2888" w:rsidRDefault="00D46A1C"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6" w:name="_Toc516566306"/>
      <w:bookmarkStart w:id="27" w:name="_Toc516581574"/>
      <w:bookmarkStart w:id="28" w:name="_Toc516734748"/>
      <w:bookmarkStart w:id="29" w:name="_Toc516738778"/>
      <w:bookmarkStart w:id="30" w:name="_Toc8212114"/>
      <w:bookmarkStart w:id="31" w:name="_Toc354752350"/>
      <w:r w:rsidRPr="00EA2888">
        <w:rPr>
          <w:rFonts w:ascii="Verdana" w:hAnsi="Verdana" w:cstheme="minorHAnsi"/>
          <w:sz w:val="18"/>
          <w:szCs w:val="18"/>
        </w:rPr>
        <w:t>Zamawiający</w:t>
      </w:r>
      <w:r w:rsidR="00CE0125">
        <w:rPr>
          <w:rFonts w:ascii="Verdana" w:hAnsi="Verdana" w:cstheme="minorHAnsi"/>
          <w:sz w:val="18"/>
          <w:szCs w:val="18"/>
        </w:rPr>
        <w:t xml:space="preserve"> </w:t>
      </w:r>
      <w:r w:rsidRPr="00EA2888">
        <w:rPr>
          <w:rFonts w:ascii="Verdana" w:hAnsi="Verdana" w:cstheme="minorHAnsi"/>
          <w:sz w:val="18"/>
          <w:szCs w:val="18"/>
          <w:lang w:eastAsia="pl-PL"/>
        </w:rPr>
        <w:t>dopuszcza</w:t>
      </w:r>
      <w:r w:rsidR="00E44732" w:rsidRPr="00EA2888">
        <w:rPr>
          <w:rFonts w:ascii="Verdana" w:hAnsi="Verdana" w:cstheme="minorHAnsi"/>
          <w:sz w:val="18"/>
          <w:szCs w:val="18"/>
          <w:lang w:eastAsia="pl-PL"/>
        </w:rPr>
        <w:t xml:space="preserve"> składanie</w:t>
      </w:r>
      <w:r w:rsidR="00FB1946" w:rsidRPr="00EA2888">
        <w:rPr>
          <w:rFonts w:ascii="Verdana" w:hAnsi="Verdana" w:cstheme="minorHAnsi"/>
          <w:i/>
          <w:sz w:val="18"/>
          <w:szCs w:val="18"/>
          <w:lang w:eastAsia="pl-PL"/>
        </w:rPr>
        <w:t xml:space="preserve"> </w:t>
      </w:r>
      <w:r w:rsidR="007F6CF0" w:rsidRPr="00EA2888">
        <w:rPr>
          <w:rFonts w:ascii="Verdana" w:hAnsi="Verdana" w:cstheme="minorHAnsi"/>
          <w:sz w:val="18"/>
          <w:szCs w:val="18"/>
          <w:lang w:eastAsia="pl-PL"/>
        </w:rPr>
        <w:t>O</w:t>
      </w:r>
      <w:r w:rsidR="00E44732" w:rsidRPr="00EA2888">
        <w:rPr>
          <w:rFonts w:ascii="Verdana" w:hAnsi="Verdana" w:cstheme="minorHAnsi"/>
          <w:sz w:val="18"/>
          <w:szCs w:val="18"/>
          <w:lang w:eastAsia="pl-PL"/>
        </w:rPr>
        <w:t>fert</w:t>
      </w:r>
      <w:r w:rsidRPr="00EA2888">
        <w:rPr>
          <w:rFonts w:ascii="Verdana" w:hAnsi="Verdana" w:cstheme="minorHAnsi"/>
          <w:sz w:val="18"/>
          <w:szCs w:val="18"/>
          <w:lang w:eastAsia="pl-PL"/>
        </w:rPr>
        <w:t xml:space="preserve"> </w:t>
      </w:r>
      <w:r w:rsidR="00E44732" w:rsidRPr="00EA2888">
        <w:rPr>
          <w:rFonts w:ascii="Verdana" w:hAnsi="Verdana" w:cstheme="minorHAnsi"/>
          <w:sz w:val="18"/>
          <w:szCs w:val="18"/>
          <w:lang w:eastAsia="pl-PL"/>
        </w:rPr>
        <w:t xml:space="preserve">przez </w:t>
      </w:r>
      <w:r w:rsidRPr="00EA2888">
        <w:rPr>
          <w:rFonts w:ascii="Verdana" w:hAnsi="Verdana" w:cstheme="minorHAnsi"/>
          <w:sz w:val="18"/>
          <w:szCs w:val="18"/>
          <w:lang w:eastAsia="pl-PL"/>
        </w:rPr>
        <w:t>Wykonawc</w:t>
      </w:r>
      <w:r w:rsidR="00E44732" w:rsidRPr="00EA2888">
        <w:rPr>
          <w:rFonts w:ascii="Verdana" w:hAnsi="Verdana" w:cstheme="minorHAnsi"/>
          <w:sz w:val="18"/>
          <w:szCs w:val="18"/>
          <w:lang w:eastAsia="pl-PL"/>
        </w:rPr>
        <w:t>ów</w:t>
      </w:r>
      <w:r w:rsidRPr="00EA2888">
        <w:rPr>
          <w:rFonts w:ascii="Verdana" w:hAnsi="Verdana" w:cstheme="minorHAnsi"/>
          <w:sz w:val="18"/>
          <w:szCs w:val="18"/>
          <w:lang w:eastAsia="pl-PL"/>
        </w:rPr>
        <w:t xml:space="preserve"> wspólnie ubiegający</w:t>
      </w:r>
      <w:r w:rsidR="00E44732" w:rsidRPr="00EA2888">
        <w:rPr>
          <w:rFonts w:ascii="Verdana" w:hAnsi="Verdana" w:cstheme="minorHAnsi"/>
          <w:sz w:val="18"/>
          <w:szCs w:val="18"/>
          <w:lang w:eastAsia="pl-PL"/>
        </w:rPr>
        <w:t>ch</w:t>
      </w:r>
      <w:r w:rsidR="00E801DE" w:rsidRPr="00EA2888">
        <w:rPr>
          <w:rFonts w:ascii="Verdana" w:hAnsi="Verdana" w:cstheme="minorHAnsi"/>
          <w:sz w:val="18"/>
          <w:szCs w:val="18"/>
          <w:lang w:eastAsia="pl-PL"/>
        </w:rPr>
        <w:t xml:space="preserve"> się o </w:t>
      </w:r>
      <w:r w:rsidR="00312D69" w:rsidRPr="00EA2888">
        <w:rPr>
          <w:rFonts w:ascii="Verdana" w:hAnsi="Verdana" w:cstheme="minorHAnsi"/>
          <w:sz w:val="18"/>
          <w:szCs w:val="18"/>
          <w:lang w:eastAsia="pl-PL"/>
        </w:rPr>
        <w:t>Z</w:t>
      </w:r>
      <w:r w:rsidRPr="00EA2888">
        <w:rPr>
          <w:rFonts w:ascii="Verdana" w:hAnsi="Verdana" w:cstheme="minorHAnsi"/>
          <w:sz w:val="18"/>
          <w:szCs w:val="18"/>
          <w:lang w:eastAsia="pl-PL"/>
        </w:rPr>
        <w:t>amówienie (Konsorcjum).</w:t>
      </w:r>
      <w:bookmarkEnd w:id="26"/>
      <w:bookmarkEnd w:id="27"/>
      <w:bookmarkEnd w:id="28"/>
      <w:bookmarkEnd w:id="29"/>
      <w:bookmarkEnd w:id="30"/>
    </w:p>
    <w:p w14:paraId="6EA23561" w14:textId="77777777" w:rsidR="00AE43F6" w:rsidRPr="00EA2888" w:rsidRDefault="0053312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32" w:name="_Toc354752351"/>
      <w:bookmarkStart w:id="33" w:name="_Toc516566309"/>
      <w:bookmarkStart w:id="34" w:name="_Toc516581577"/>
      <w:bookmarkStart w:id="35" w:name="_Toc516734751"/>
      <w:bookmarkStart w:id="36" w:name="_Toc516738781"/>
      <w:bookmarkStart w:id="37" w:name="_Toc8212117"/>
      <w:bookmarkEnd w:id="31"/>
      <w:r w:rsidRPr="00C73012">
        <w:rPr>
          <w:rFonts w:ascii="Verdana" w:hAnsi="Verdana" w:cstheme="minorHAnsi"/>
          <w:sz w:val="18"/>
          <w:szCs w:val="18"/>
        </w:rPr>
        <w:t>Zamawiający</w:t>
      </w:r>
      <w:r w:rsidRPr="00C73012">
        <w:rPr>
          <w:rFonts w:ascii="Verdana" w:hAnsi="Verdana" w:cstheme="minorHAnsi"/>
          <w:sz w:val="18"/>
          <w:szCs w:val="18"/>
          <w:lang w:eastAsia="pl-PL"/>
        </w:rPr>
        <w:t xml:space="preserve"> </w:t>
      </w:r>
      <w:r w:rsidR="006C6DDE" w:rsidRPr="00EA2888">
        <w:rPr>
          <w:rFonts w:ascii="Verdana" w:hAnsi="Verdana" w:cstheme="minorHAnsi"/>
          <w:sz w:val="18"/>
          <w:szCs w:val="18"/>
          <w:lang w:eastAsia="pl-PL"/>
        </w:rPr>
        <w:t xml:space="preserve">dopuszcza </w:t>
      </w:r>
      <w:r w:rsidRPr="00EA2888">
        <w:rPr>
          <w:rFonts w:ascii="Verdana" w:hAnsi="Verdana" w:cstheme="minorHAnsi"/>
          <w:sz w:val="18"/>
          <w:szCs w:val="18"/>
          <w:lang w:eastAsia="pl-PL"/>
        </w:rPr>
        <w:t>wykonywanie</w:t>
      </w:r>
      <w:r w:rsidR="007638F4" w:rsidRPr="00EA2888">
        <w:rPr>
          <w:rFonts w:ascii="Verdana" w:hAnsi="Verdana" w:cstheme="minorHAnsi"/>
          <w:sz w:val="18"/>
          <w:szCs w:val="18"/>
          <w:lang w:eastAsia="pl-PL"/>
        </w:rPr>
        <w:t>/a</w:t>
      </w:r>
      <w:r w:rsidRPr="00EA2888">
        <w:rPr>
          <w:rFonts w:ascii="Verdana" w:hAnsi="Verdana" w:cstheme="minorHAnsi"/>
          <w:sz w:val="18"/>
          <w:szCs w:val="18"/>
          <w:lang w:eastAsia="pl-PL"/>
        </w:rPr>
        <w:t xml:space="preserve"> przedmiotu Zamówienia przez podwykonawców.</w:t>
      </w:r>
      <w:bookmarkEnd w:id="32"/>
    </w:p>
    <w:p w14:paraId="5FE6CC3D" w14:textId="77777777" w:rsidR="004E54C2" w:rsidRPr="00EA2888" w:rsidRDefault="0021307C" w:rsidP="0047162B">
      <w:pPr>
        <w:pStyle w:val="Akapitzlist"/>
        <w:spacing w:before="120" w:after="120" w:line="276" w:lineRule="auto"/>
        <w:ind w:left="993"/>
        <w:contextualSpacing w:val="0"/>
        <w:outlineLvl w:val="0"/>
        <w:rPr>
          <w:rFonts w:ascii="Verdana" w:hAnsi="Verdana" w:cstheme="minorHAnsi"/>
          <w:sz w:val="18"/>
          <w:szCs w:val="18"/>
        </w:rPr>
      </w:pPr>
      <w:r w:rsidRPr="00EA2888">
        <w:rPr>
          <w:rFonts w:ascii="Verdana" w:hAnsi="Verdana" w:cstheme="minorHAnsi"/>
          <w:sz w:val="18"/>
          <w:szCs w:val="18"/>
        </w:rPr>
        <w:t xml:space="preserve">W takim przypadku Wykonawca jest zobowiązany w Formularzu Oferty określić jaką część </w:t>
      </w:r>
      <w:r w:rsidR="00312D69" w:rsidRPr="00EA2888">
        <w:rPr>
          <w:rFonts w:ascii="Verdana" w:hAnsi="Verdana" w:cstheme="minorHAnsi"/>
          <w:sz w:val="18"/>
          <w:szCs w:val="18"/>
        </w:rPr>
        <w:t>Z</w:t>
      </w:r>
      <w:r w:rsidRPr="00EA2888">
        <w:rPr>
          <w:rFonts w:ascii="Verdana" w:hAnsi="Verdana" w:cstheme="minorHAnsi"/>
          <w:sz w:val="18"/>
          <w:szCs w:val="18"/>
        </w:rPr>
        <w:t xml:space="preserve">amówienia zamierza powierzyć do realizacji podwykonawcom oraz </w:t>
      </w:r>
      <w:r w:rsidR="00DD40A7" w:rsidRPr="00EA2888">
        <w:rPr>
          <w:rFonts w:ascii="Verdana" w:hAnsi="Verdana" w:cstheme="minorHAnsi"/>
          <w:sz w:val="18"/>
          <w:szCs w:val="18"/>
        </w:rPr>
        <w:t>podać</w:t>
      </w:r>
      <w:r w:rsidRPr="00EA2888">
        <w:rPr>
          <w:rFonts w:ascii="Verdana" w:hAnsi="Verdana" w:cstheme="minorHAnsi"/>
          <w:sz w:val="18"/>
          <w:szCs w:val="18"/>
        </w:rPr>
        <w:t xml:space="preserve"> nazwy podwykonawców, jeżeli są już </w:t>
      </w:r>
      <w:r w:rsidR="00DD40A7" w:rsidRPr="00EA2888">
        <w:rPr>
          <w:rFonts w:ascii="Verdana" w:hAnsi="Verdana" w:cstheme="minorHAnsi"/>
          <w:sz w:val="18"/>
          <w:szCs w:val="18"/>
        </w:rPr>
        <w:t xml:space="preserve">Wykonawcy </w:t>
      </w:r>
      <w:r w:rsidRPr="00EA2888">
        <w:rPr>
          <w:rFonts w:ascii="Verdana" w:hAnsi="Verdana" w:cstheme="minorHAnsi"/>
          <w:sz w:val="18"/>
          <w:szCs w:val="18"/>
        </w:rPr>
        <w:t>znani</w:t>
      </w:r>
      <w:r w:rsidR="00DD40A7" w:rsidRPr="00EA2888">
        <w:rPr>
          <w:rFonts w:ascii="Verdana" w:hAnsi="Verdana" w:cstheme="minorHAnsi"/>
          <w:sz w:val="18"/>
          <w:szCs w:val="18"/>
        </w:rPr>
        <w:t>.</w:t>
      </w:r>
    </w:p>
    <w:p w14:paraId="34361FB2" w14:textId="77777777" w:rsidR="00F26F19" w:rsidRPr="00C73012" w:rsidRDefault="0053312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38" w:name="_Toc354752355"/>
      <w:bookmarkStart w:id="39" w:name="_Toc516566311"/>
      <w:bookmarkStart w:id="40" w:name="_Toc516581579"/>
      <w:bookmarkStart w:id="41" w:name="_Toc516734753"/>
      <w:bookmarkStart w:id="42" w:name="_Toc516738783"/>
      <w:bookmarkStart w:id="43" w:name="_Toc8212120"/>
      <w:bookmarkEnd w:id="33"/>
      <w:bookmarkEnd w:id="34"/>
      <w:bookmarkEnd w:id="35"/>
      <w:bookmarkEnd w:id="36"/>
      <w:bookmarkEnd w:id="37"/>
      <w:r w:rsidRPr="00C73012">
        <w:rPr>
          <w:rFonts w:ascii="Verdana" w:hAnsi="Verdana" w:cstheme="minorHAnsi"/>
          <w:sz w:val="18"/>
          <w:szCs w:val="18"/>
          <w:lang w:eastAsia="pl-PL"/>
        </w:rPr>
        <w:t xml:space="preserve">Wszelkie koszty związane z przygotowaniem i dostarczeniem </w:t>
      </w:r>
      <w:r w:rsidR="00F568BC" w:rsidRPr="00C73012">
        <w:rPr>
          <w:rFonts w:ascii="Verdana" w:hAnsi="Verdana" w:cstheme="minorHAnsi"/>
          <w:sz w:val="18"/>
          <w:szCs w:val="18"/>
          <w:lang w:eastAsia="pl-PL"/>
        </w:rPr>
        <w:t xml:space="preserve">Oferty </w:t>
      </w:r>
      <w:r w:rsidRPr="00C73012">
        <w:rPr>
          <w:rFonts w:ascii="Verdana" w:hAnsi="Verdana" w:cstheme="minorHAnsi"/>
          <w:sz w:val="18"/>
          <w:szCs w:val="18"/>
          <w:lang w:eastAsia="pl-PL"/>
        </w:rPr>
        <w:t>oraz udziałem w</w:t>
      </w:r>
      <w:r w:rsidR="00C73012">
        <w:rPr>
          <w:rFonts w:ascii="Verdana" w:hAnsi="Verdana" w:cstheme="minorHAnsi"/>
          <w:sz w:val="18"/>
          <w:szCs w:val="18"/>
          <w:lang w:eastAsia="pl-PL"/>
        </w:rPr>
        <w:t> </w:t>
      </w:r>
      <w:r w:rsidR="00DD40A7" w:rsidRPr="00C73012">
        <w:rPr>
          <w:rFonts w:ascii="Verdana" w:hAnsi="Verdana" w:cstheme="minorHAnsi"/>
          <w:sz w:val="18"/>
          <w:szCs w:val="18"/>
          <w:lang w:eastAsia="pl-PL"/>
        </w:rPr>
        <w:t>P</w:t>
      </w:r>
      <w:r w:rsidR="00173A31" w:rsidRPr="00C73012">
        <w:rPr>
          <w:rFonts w:ascii="Verdana" w:hAnsi="Verdana" w:cstheme="minorHAnsi"/>
          <w:sz w:val="18"/>
          <w:szCs w:val="18"/>
          <w:lang w:eastAsia="pl-PL"/>
        </w:rPr>
        <w:t>ostępowaniu</w:t>
      </w:r>
      <w:r w:rsidRPr="00C73012">
        <w:rPr>
          <w:rFonts w:ascii="Verdana" w:hAnsi="Verdana" w:cstheme="minorHAnsi"/>
          <w:sz w:val="18"/>
          <w:szCs w:val="18"/>
          <w:lang w:eastAsia="pl-PL"/>
        </w:rPr>
        <w:t xml:space="preserve"> ponosi Wykonawca.</w:t>
      </w:r>
      <w:bookmarkEnd w:id="38"/>
      <w:bookmarkEnd w:id="39"/>
      <w:bookmarkEnd w:id="40"/>
      <w:bookmarkEnd w:id="41"/>
      <w:bookmarkEnd w:id="42"/>
      <w:bookmarkEnd w:id="43"/>
    </w:p>
    <w:p w14:paraId="1B6AB9D8" w14:textId="77777777" w:rsidR="00F26F19" w:rsidRPr="00C73012" w:rsidRDefault="00F26F1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r w:rsidRPr="00C73012">
        <w:rPr>
          <w:rFonts w:ascii="Verdana" w:hAnsi="Verdana" w:cstheme="minorHAnsi"/>
          <w:sz w:val="18"/>
          <w:szCs w:val="18"/>
          <w:lang w:eastAsia="pl-PL"/>
        </w:rPr>
        <w:t>Postępowanie prowadzone jest w języku polskim. Wszelkie oświadczenia, zawiadomienia, w tym również Umowa, sporządzone będą w języku polskim.</w:t>
      </w:r>
    </w:p>
    <w:p w14:paraId="68686690" w14:textId="77777777" w:rsidR="000F17CB" w:rsidRPr="00C73012" w:rsidRDefault="00456A8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4" w:name="_Toc8212121"/>
      <w:r w:rsidRPr="00C73012">
        <w:rPr>
          <w:rFonts w:ascii="Verdana" w:hAnsi="Verdana" w:cstheme="minorHAnsi"/>
          <w:sz w:val="18"/>
          <w:szCs w:val="18"/>
          <w:lang w:eastAsia="pl-PL"/>
        </w:rPr>
        <w:t xml:space="preserve">Wszelkie informacje uzyskane przez Strony w związku z udzielaniem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 xml:space="preserve">amówienia, w tym również treść i warunki </w:t>
      </w:r>
      <w:r w:rsidR="00DD40A7" w:rsidRPr="00C73012">
        <w:rPr>
          <w:rFonts w:ascii="Verdana" w:hAnsi="Verdana" w:cstheme="minorHAnsi"/>
          <w:sz w:val="18"/>
          <w:szCs w:val="18"/>
          <w:lang w:eastAsia="pl-PL"/>
        </w:rPr>
        <w:t>P</w:t>
      </w:r>
      <w:r w:rsidRPr="00C73012">
        <w:rPr>
          <w:rFonts w:ascii="Verdana" w:hAnsi="Verdana" w:cstheme="minorHAnsi"/>
          <w:sz w:val="18"/>
          <w:szCs w:val="18"/>
          <w:lang w:eastAsia="pl-PL"/>
        </w:rPr>
        <w:t xml:space="preserve">rojektu Umowy, mają charakter poufny i mogą być zarówno w trakcie, jak i po wykonaniu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amówienia, udostępniane osobom trzecim przez Wykonawcę jedynie za zgodą Zamawiającego.</w:t>
      </w:r>
      <w:bookmarkEnd w:id="44"/>
    </w:p>
    <w:p w14:paraId="08338D04" w14:textId="71F9B83E" w:rsidR="000F17CB" w:rsidRPr="0051713B" w:rsidRDefault="000F17CB"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5" w:name="_Toc8212122"/>
      <w:r w:rsidRPr="00C73012">
        <w:rPr>
          <w:rFonts w:ascii="Verdana" w:hAnsi="Verdana" w:cstheme="minorHAnsi"/>
          <w:b/>
          <w:sz w:val="18"/>
          <w:szCs w:val="18"/>
          <w:lang w:eastAsia="pl-PL"/>
        </w:rPr>
        <w:lastRenderedPageBreak/>
        <w:t>UWAGA!!!</w:t>
      </w:r>
      <w:r w:rsidRPr="00C73012">
        <w:rPr>
          <w:rFonts w:ascii="Verdana" w:hAnsi="Verdana" w:cstheme="minorHAnsi"/>
          <w:sz w:val="18"/>
          <w:szCs w:val="18"/>
          <w:lang w:eastAsia="pl-PL"/>
        </w:rPr>
        <w:t xml:space="preserve"> Zamawiający informuje, że </w:t>
      </w:r>
      <w:r w:rsidR="00806860" w:rsidRPr="00EA2888">
        <w:rPr>
          <w:rFonts w:ascii="Verdana" w:hAnsi="Verdana" w:cstheme="minorHAnsi"/>
          <w:sz w:val="18"/>
          <w:szCs w:val="18"/>
          <w:lang w:eastAsia="pl-PL"/>
        </w:rPr>
        <w:t>P</w:t>
      </w:r>
      <w:r w:rsidRPr="00EA2888">
        <w:rPr>
          <w:rFonts w:ascii="Verdana" w:hAnsi="Verdana" w:cstheme="minorHAnsi"/>
          <w:sz w:val="18"/>
          <w:szCs w:val="18"/>
          <w:lang w:eastAsia="pl-PL"/>
        </w:rPr>
        <w:t xml:space="preserve">ostępowanie o </w:t>
      </w:r>
      <w:r w:rsidR="00312D69" w:rsidRPr="00EA2888">
        <w:rPr>
          <w:rFonts w:ascii="Verdana" w:hAnsi="Verdana" w:cstheme="minorHAnsi"/>
          <w:sz w:val="18"/>
          <w:szCs w:val="18"/>
          <w:lang w:eastAsia="pl-PL"/>
        </w:rPr>
        <w:t>Z</w:t>
      </w:r>
      <w:r w:rsidRPr="00EA2888">
        <w:rPr>
          <w:rFonts w:ascii="Verdana" w:hAnsi="Verdana" w:cstheme="minorHAnsi"/>
          <w:sz w:val="18"/>
          <w:szCs w:val="18"/>
          <w:lang w:eastAsia="pl-PL"/>
        </w:rPr>
        <w:t xml:space="preserve">amówienie niepubliczne będzie prowadzone z wykorzystaniem Systemu Zakupowego GK PGE. Szczegóły dotyczące Systemu i </w:t>
      </w:r>
      <w:r w:rsidRPr="0051713B">
        <w:rPr>
          <w:rFonts w:ascii="Verdana" w:hAnsi="Verdana" w:cstheme="minorHAnsi"/>
          <w:sz w:val="18"/>
          <w:szCs w:val="18"/>
          <w:lang w:eastAsia="pl-PL"/>
        </w:rPr>
        <w:t xml:space="preserve">elektronicznego składania </w:t>
      </w:r>
      <w:r w:rsidR="007F6CF0" w:rsidRPr="0051713B">
        <w:rPr>
          <w:rFonts w:ascii="Verdana" w:hAnsi="Verdana" w:cstheme="minorHAnsi"/>
          <w:sz w:val="18"/>
          <w:szCs w:val="18"/>
          <w:lang w:eastAsia="pl-PL"/>
        </w:rPr>
        <w:t>O</w:t>
      </w:r>
      <w:r w:rsidRPr="0051713B">
        <w:rPr>
          <w:rFonts w:ascii="Verdana" w:hAnsi="Verdana" w:cstheme="minorHAnsi"/>
          <w:sz w:val="18"/>
          <w:szCs w:val="18"/>
          <w:lang w:eastAsia="pl-PL"/>
        </w:rPr>
        <w:t xml:space="preserve">fert wskazane zostały w pkt </w:t>
      </w:r>
      <w:r w:rsidR="00E75871" w:rsidRPr="0051713B">
        <w:rPr>
          <w:rFonts w:ascii="Verdana" w:hAnsi="Verdana" w:cstheme="minorHAnsi"/>
          <w:sz w:val="18"/>
          <w:szCs w:val="18"/>
          <w:lang w:eastAsia="pl-PL"/>
        </w:rPr>
        <w:fldChar w:fldCharType="begin"/>
      </w:r>
      <w:r w:rsidR="00E75871" w:rsidRPr="0051713B">
        <w:rPr>
          <w:rFonts w:ascii="Verdana" w:hAnsi="Verdana" w:cstheme="minorHAnsi"/>
          <w:sz w:val="18"/>
          <w:szCs w:val="18"/>
          <w:lang w:eastAsia="pl-PL"/>
        </w:rPr>
        <w:instrText xml:space="preserve"> REF _Ref63686285 \r \h </w:instrText>
      </w:r>
      <w:r w:rsidR="00B5690F" w:rsidRPr="0051713B">
        <w:rPr>
          <w:rFonts w:ascii="Verdana" w:hAnsi="Verdana" w:cstheme="minorHAnsi"/>
          <w:sz w:val="18"/>
          <w:szCs w:val="18"/>
          <w:lang w:eastAsia="pl-PL"/>
        </w:rPr>
        <w:instrText xml:space="preserve"> \* MERGEFORMAT </w:instrText>
      </w:r>
      <w:r w:rsidR="00E75871" w:rsidRPr="0051713B">
        <w:rPr>
          <w:rFonts w:ascii="Verdana" w:hAnsi="Verdana" w:cstheme="minorHAnsi"/>
          <w:sz w:val="18"/>
          <w:szCs w:val="18"/>
          <w:lang w:eastAsia="pl-PL"/>
        </w:rPr>
      </w:r>
      <w:r w:rsidR="00E75871" w:rsidRPr="0051713B">
        <w:rPr>
          <w:rFonts w:ascii="Verdana" w:hAnsi="Verdana" w:cstheme="minorHAnsi"/>
          <w:sz w:val="18"/>
          <w:szCs w:val="18"/>
          <w:lang w:eastAsia="pl-PL"/>
        </w:rPr>
        <w:fldChar w:fldCharType="separate"/>
      </w:r>
      <w:r w:rsidR="00F47B4A">
        <w:rPr>
          <w:rFonts w:ascii="Verdana" w:hAnsi="Verdana" w:cstheme="minorHAnsi"/>
          <w:sz w:val="18"/>
          <w:szCs w:val="18"/>
          <w:lang w:eastAsia="pl-PL"/>
        </w:rPr>
        <w:t>19</w:t>
      </w:r>
      <w:r w:rsidR="00E75871" w:rsidRPr="0051713B">
        <w:rPr>
          <w:rFonts w:ascii="Verdana" w:hAnsi="Verdana" w:cstheme="minorHAnsi"/>
          <w:sz w:val="18"/>
          <w:szCs w:val="18"/>
          <w:lang w:eastAsia="pl-PL"/>
        </w:rPr>
        <w:fldChar w:fldCharType="end"/>
      </w:r>
      <w:r w:rsidR="008F2F30" w:rsidRPr="0051713B">
        <w:rPr>
          <w:rFonts w:ascii="Verdana" w:hAnsi="Verdana" w:cstheme="minorHAnsi"/>
          <w:sz w:val="18"/>
          <w:szCs w:val="18"/>
          <w:lang w:eastAsia="pl-PL"/>
        </w:rPr>
        <w:t xml:space="preserve"> S</w:t>
      </w:r>
      <w:r w:rsidRPr="0051713B">
        <w:rPr>
          <w:rFonts w:ascii="Verdana" w:hAnsi="Verdana" w:cstheme="minorHAnsi"/>
          <w:sz w:val="18"/>
          <w:szCs w:val="18"/>
          <w:lang w:eastAsia="pl-PL"/>
        </w:rPr>
        <w:t>WZ.</w:t>
      </w:r>
      <w:bookmarkEnd w:id="45"/>
    </w:p>
    <w:p w14:paraId="3CB578BE" w14:textId="77777777" w:rsidR="000B3117" w:rsidRPr="0051713B"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46" w:name="_Toc354752360"/>
      <w:bookmarkStart w:id="47" w:name="_Toc8212123"/>
      <w:r w:rsidRPr="0051713B">
        <w:rPr>
          <w:rFonts w:ascii="Verdana" w:hAnsi="Verdana" w:cstheme="minorHAnsi"/>
          <w:b/>
          <w:sz w:val="18"/>
        </w:rPr>
        <w:t>OPIS PRZEDMIOTU ZAMÓWIENIA</w:t>
      </w:r>
      <w:bookmarkEnd w:id="46"/>
      <w:bookmarkEnd w:id="47"/>
    </w:p>
    <w:p w14:paraId="18E5E3E6" w14:textId="29C7A05C" w:rsidR="00EA2888" w:rsidRPr="00BC472E" w:rsidRDefault="00197446" w:rsidP="00197446">
      <w:pPr>
        <w:pStyle w:val="Akapitzlist"/>
        <w:numPr>
          <w:ilvl w:val="1"/>
          <w:numId w:val="14"/>
        </w:numPr>
        <w:suppressAutoHyphens/>
        <w:spacing w:before="120" w:after="120" w:line="276" w:lineRule="auto"/>
        <w:ind w:left="851" w:hanging="851"/>
        <w:contextualSpacing w:val="0"/>
        <w:rPr>
          <w:rFonts w:ascii="Verdana" w:hAnsi="Verdana" w:cstheme="minorHAnsi"/>
          <w:sz w:val="18"/>
        </w:rPr>
      </w:pPr>
      <w:bookmarkStart w:id="48" w:name="_Toc516566314"/>
      <w:bookmarkStart w:id="49" w:name="_Toc516581582"/>
      <w:bookmarkStart w:id="50" w:name="_Toc243294538"/>
      <w:r w:rsidRPr="00197446">
        <w:rPr>
          <w:rFonts w:ascii="Verdana" w:hAnsi="Verdana" w:cstheme="minorHAnsi"/>
          <w:sz w:val="18"/>
        </w:rPr>
        <w:t xml:space="preserve">Przedmiotem zamówienia jest dostawa subskrypcji oprogramowania Red Hat (w tym usług wsparcia technicznego producenta) zgodnie ze „Specyfikacją ilościową i techniczną” stanowiącą Załącznik nr 1 do </w:t>
      </w:r>
      <w:r w:rsidR="00BC472E">
        <w:rPr>
          <w:rFonts w:ascii="Verdana" w:hAnsi="Verdana" w:cstheme="minorHAnsi"/>
          <w:sz w:val="18"/>
        </w:rPr>
        <w:t>Wzoru Umowy stanowiącego Załącznik nr 2</w:t>
      </w:r>
      <w:r w:rsidRPr="00197446">
        <w:rPr>
          <w:rFonts w:ascii="Verdana" w:hAnsi="Verdana" w:cstheme="minorHAnsi"/>
          <w:sz w:val="18"/>
        </w:rPr>
        <w:t xml:space="preserve"> do niniejszej SWZ.</w:t>
      </w:r>
    </w:p>
    <w:p w14:paraId="46649DFC" w14:textId="0466B106" w:rsidR="009B078B" w:rsidRDefault="009B078B" w:rsidP="00F34366">
      <w:pPr>
        <w:pStyle w:val="Akapitzlist"/>
        <w:numPr>
          <w:ilvl w:val="1"/>
          <w:numId w:val="14"/>
        </w:numPr>
        <w:suppressAutoHyphens/>
        <w:spacing w:before="120" w:after="120" w:line="276" w:lineRule="auto"/>
        <w:ind w:left="851" w:hanging="851"/>
        <w:contextualSpacing w:val="0"/>
        <w:rPr>
          <w:rFonts w:ascii="Verdana" w:hAnsi="Verdana" w:cstheme="minorHAnsi"/>
          <w:sz w:val="18"/>
        </w:rPr>
      </w:pPr>
      <w:bookmarkStart w:id="51" w:name="_Toc516566315"/>
      <w:bookmarkStart w:id="52" w:name="_Toc516581583"/>
      <w:bookmarkStart w:id="53" w:name="_Toc516734757"/>
      <w:bookmarkStart w:id="54" w:name="_Toc516738787"/>
      <w:bookmarkStart w:id="55" w:name="_Toc8212126"/>
      <w:bookmarkStart w:id="56" w:name="_Toc516734756"/>
      <w:bookmarkStart w:id="57" w:name="_Toc516738786"/>
      <w:bookmarkStart w:id="58" w:name="_Toc8212125"/>
      <w:r w:rsidRPr="0051713B">
        <w:rPr>
          <w:rFonts w:ascii="Verdana" w:hAnsi="Verdana" w:cstheme="minorHAnsi"/>
          <w:sz w:val="18"/>
        </w:rPr>
        <w:t xml:space="preserve">Pozostałe warunki </w:t>
      </w:r>
      <w:r w:rsidR="002D7579">
        <w:rPr>
          <w:rFonts w:ascii="Verdana" w:hAnsi="Verdana" w:cstheme="minorHAnsi"/>
          <w:sz w:val="18"/>
        </w:rPr>
        <w:t>zamówienia</w:t>
      </w:r>
      <w:r w:rsidRPr="00052C1F">
        <w:rPr>
          <w:rFonts w:ascii="Verdana" w:hAnsi="Verdana" w:cstheme="minorHAnsi"/>
          <w:sz w:val="18"/>
        </w:rPr>
        <w:t xml:space="preserve"> zostały </w:t>
      </w:r>
      <w:r w:rsidR="00BC472E">
        <w:rPr>
          <w:rFonts w:ascii="Verdana" w:hAnsi="Verdana" w:cstheme="minorHAnsi"/>
          <w:sz w:val="18"/>
        </w:rPr>
        <w:t>określone w załączonym Wzorze U</w:t>
      </w:r>
      <w:r w:rsidRPr="00052C1F">
        <w:rPr>
          <w:rFonts w:ascii="Verdana" w:hAnsi="Verdana" w:cstheme="minorHAnsi"/>
          <w:sz w:val="18"/>
        </w:rPr>
        <w:t xml:space="preserve">mowy, który stanowi </w:t>
      </w:r>
      <w:r w:rsidRPr="00052C1F">
        <w:rPr>
          <w:rFonts w:ascii="Verdana" w:hAnsi="Verdana" w:cstheme="minorHAnsi"/>
          <w:b/>
          <w:sz w:val="18"/>
        </w:rPr>
        <w:t xml:space="preserve">Załącznik nr </w:t>
      </w:r>
      <w:r w:rsidR="0030293A" w:rsidRPr="00052C1F">
        <w:rPr>
          <w:rFonts w:ascii="Verdana" w:hAnsi="Verdana" w:cstheme="minorHAnsi"/>
          <w:b/>
          <w:sz w:val="18"/>
        </w:rPr>
        <w:t xml:space="preserve">2 </w:t>
      </w:r>
      <w:r w:rsidRPr="00052C1F">
        <w:rPr>
          <w:rFonts w:ascii="Verdana" w:hAnsi="Verdana" w:cstheme="minorHAnsi"/>
          <w:b/>
          <w:sz w:val="18"/>
        </w:rPr>
        <w:t>do SWZ</w:t>
      </w:r>
      <w:r w:rsidRPr="00052C1F">
        <w:rPr>
          <w:rFonts w:ascii="Verdana" w:hAnsi="Verdana" w:cstheme="minorHAnsi"/>
          <w:sz w:val="18"/>
        </w:rPr>
        <w:t>.</w:t>
      </w:r>
      <w:bookmarkEnd w:id="51"/>
      <w:bookmarkEnd w:id="52"/>
      <w:bookmarkEnd w:id="53"/>
      <w:bookmarkEnd w:id="54"/>
      <w:bookmarkEnd w:id="55"/>
    </w:p>
    <w:p w14:paraId="3B69C064" w14:textId="09A793F8" w:rsidR="003C5047" w:rsidRPr="00926C12" w:rsidRDefault="00052C1F" w:rsidP="003C5047">
      <w:pPr>
        <w:pStyle w:val="Akapitzlist"/>
        <w:numPr>
          <w:ilvl w:val="1"/>
          <w:numId w:val="14"/>
        </w:numPr>
        <w:suppressAutoHyphens/>
        <w:spacing w:before="120" w:after="120" w:line="276" w:lineRule="auto"/>
        <w:ind w:left="851" w:hanging="851"/>
        <w:contextualSpacing w:val="0"/>
        <w:rPr>
          <w:rFonts w:ascii="Verdana" w:hAnsi="Verdana" w:cstheme="minorHAnsi"/>
          <w:sz w:val="18"/>
        </w:rPr>
      </w:pPr>
      <w:r w:rsidRPr="00926C12">
        <w:rPr>
          <w:rFonts w:ascii="Verdana" w:hAnsi="Verdana" w:cstheme="minorHAnsi"/>
          <w:b/>
          <w:sz w:val="18"/>
        </w:rPr>
        <w:t xml:space="preserve">Oferty częściowe: </w:t>
      </w:r>
      <w:r w:rsidR="00AE25E7" w:rsidRPr="00926C12">
        <w:rPr>
          <w:rFonts w:ascii="Verdana" w:hAnsi="Verdana" w:cstheme="minorHAnsi"/>
          <w:sz w:val="18"/>
        </w:rPr>
        <w:t xml:space="preserve">Zamawiający </w:t>
      </w:r>
      <w:r w:rsidR="00197446" w:rsidRPr="00197446">
        <w:rPr>
          <w:rFonts w:ascii="Verdana" w:hAnsi="Verdana" w:cstheme="minorHAnsi"/>
          <w:b/>
          <w:sz w:val="18"/>
        </w:rPr>
        <w:t xml:space="preserve">nie </w:t>
      </w:r>
      <w:r w:rsidR="00AE25E7" w:rsidRPr="00197446">
        <w:rPr>
          <w:rFonts w:ascii="Verdana" w:hAnsi="Verdana" w:cstheme="minorHAnsi"/>
          <w:b/>
          <w:sz w:val="18"/>
        </w:rPr>
        <w:t>dopuszcza</w:t>
      </w:r>
      <w:r w:rsidR="00AE25E7" w:rsidRPr="00926C12">
        <w:rPr>
          <w:rFonts w:ascii="Verdana" w:hAnsi="Verdana" w:cstheme="minorHAnsi"/>
          <w:sz w:val="18"/>
        </w:rPr>
        <w:t xml:space="preserve"> składani</w:t>
      </w:r>
      <w:r w:rsidR="003C5047" w:rsidRPr="00926C12">
        <w:rPr>
          <w:rFonts w:ascii="Verdana" w:hAnsi="Verdana" w:cstheme="minorHAnsi"/>
          <w:sz w:val="18"/>
        </w:rPr>
        <w:t>e</w:t>
      </w:r>
      <w:r w:rsidR="00AE25E7" w:rsidRPr="00926C12">
        <w:rPr>
          <w:rFonts w:ascii="Verdana" w:hAnsi="Verdana" w:cstheme="minorHAnsi"/>
          <w:sz w:val="18"/>
        </w:rPr>
        <w:t xml:space="preserve"> </w:t>
      </w:r>
      <w:r w:rsidR="00C01FFF" w:rsidRPr="00926C12">
        <w:rPr>
          <w:rFonts w:ascii="Verdana" w:hAnsi="Verdana" w:cstheme="minorHAnsi"/>
          <w:sz w:val="18"/>
        </w:rPr>
        <w:t>O</w:t>
      </w:r>
      <w:r w:rsidR="00AE25E7" w:rsidRPr="00926C12">
        <w:rPr>
          <w:rFonts w:ascii="Verdana" w:hAnsi="Verdana" w:cstheme="minorHAnsi"/>
          <w:sz w:val="18"/>
        </w:rPr>
        <w:t>fert częściowych</w:t>
      </w:r>
      <w:bookmarkEnd w:id="48"/>
      <w:bookmarkEnd w:id="49"/>
      <w:r w:rsidR="003C5047" w:rsidRPr="00926C12">
        <w:rPr>
          <w:rFonts w:ascii="Verdana" w:hAnsi="Verdana" w:cstheme="minorHAnsi"/>
          <w:sz w:val="18"/>
        </w:rPr>
        <w:t xml:space="preserve">. </w:t>
      </w:r>
    </w:p>
    <w:bookmarkEnd w:id="50"/>
    <w:bookmarkEnd w:id="56"/>
    <w:bookmarkEnd w:id="57"/>
    <w:bookmarkEnd w:id="58"/>
    <w:p w14:paraId="5361B976" w14:textId="2BC43D4E" w:rsidR="001A6F08" w:rsidRPr="00C73012"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WIZJA LOKALNA LUB SPRAWDZENIE DOKUMENTÓW NIEZBĘDNYCH DO REALIZACJI ZAMÓWIENIA</w:t>
      </w:r>
    </w:p>
    <w:p w14:paraId="6714D2AF" w14:textId="77777777" w:rsidR="001A6F08" w:rsidRPr="00052C1F" w:rsidRDefault="00052C1F" w:rsidP="00F34366">
      <w:pPr>
        <w:pStyle w:val="Akapitzlist"/>
        <w:numPr>
          <w:ilvl w:val="1"/>
          <w:numId w:val="10"/>
        </w:numPr>
        <w:ind w:left="851" w:hanging="851"/>
        <w:rPr>
          <w:rFonts w:ascii="Verdana" w:hAnsi="Verdana" w:cstheme="minorHAnsi"/>
          <w:sz w:val="18"/>
        </w:rPr>
      </w:pPr>
      <w:r>
        <w:rPr>
          <w:rFonts w:ascii="Verdana" w:hAnsi="Verdana" w:cstheme="minorHAnsi"/>
          <w:sz w:val="18"/>
        </w:rPr>
        <w:t>Zamawiający nie przewiduje przeprowadzenia</w:t>
      </w:r>
      <w:r w:rsidRPr="00052C1F">
        <w:t xml:space="preserve"> </w:t>
      </w:r>
      <w:r>
        <w:rPr>
          <w:rFonts w:ascii="Verdana" w:hAnsi="Verdana" w:cstheme="minorHAnsi"/>
          <w:sz w:val="18"/>
        </w:rPr>
        <w:t>wizji</w:t>
      </w:r>
      <w:r w:rsidRPr="00052C1F">
        <w:rPr>
          <w:rFonts w:ascii="Verdana" w:hAnsi="Verdana" w:cstheme="minorHAnsi"/>
          <w:sz w:val="18"/>
        </w:rPr>
        <w:t xml:space="preserve"> lokaln</w:t>
      </w:r>
      <w:r>
        <w:rPr>
          <w:rFonts w:ascii="Verdana" w:hAnsi="Verdana" w:cstheme="minorHAnsi"/>
          <w:sz w:val="18"/>
        </w:rPr>
        <w:t>ej, jak również sprawdzenia</w:t>
      </w:r>
      <w:r w:rsidRPr="00052C1F">
        <w:rPr>
          <w:rFonts w:ascii="Verdana" w:hAnsi="Verdana" w:cstheme="minorHAnsi"/>
          <w:sz w:val="18"/>
        </w:rPr>
        <w:t xml:space="preserve"> dokumentów niezbędnych do realizacji zamówienia</w:t>
      </w:r>
      <w:r>
        <w:rPr>
          <w:rFonts w:ascii="Verdana" w:hAnsi="Verdana" w:cstheme="minorHAnsi"/>
          <w:sz w:val="18"/>
        </w:rPr>
        <w:t>.</w:t>
      </w:r>
    </w:p>
    <w:p w14:paraId="24E37637" w14:textId="77777777" w:rsidR="000B3117" w:rsidRPr="0051713B"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59" w:name="_Toc354752372"/>
      <w:bookmarkStart w:id="60" w:name="_Toc8212127"/>
      <w:r w:rsidRPr="00C73012">
        <w:rPr>
          <w:rFonts w:ascii="Verdana" w:hAnsi="Verdana" w:cstheme="minorHAnsi"/>
          <w:b/>
          <w:sz w:val="18"/>
        </w:rPr>
        <w:t xml:space="preserve">TERMIN WYKONANIA </w:t>
      </w:r>
      <w:r w:rsidRPr="0051713B">
        <w:rPr>
          <w:rFonts w:ascii="Verdana" w:hAnsi="Verdana" w:cstheme="minorHAnsi"/>
          <w:b/>
          <w:sz w:val="18"/>
        </w:rPr>
        <w:t>ZAMÓWIENIA</w:t>
      </w:r>
      <w:bookmarkEnd w:id="59"/>
      <w:bookmarkEnd w:id="60"/>
    </w:p>
    <w:p w14:paraId="453AF25F" w14:textId="6EF94AC7" w:rsidR="00052C1F" w:rsidRPr="0051713B" w:rsidRDefault="00BC472E" w:rsidP="005F1ABF">
      <w:pPr>
        <w:pStyle w:val="Akapitzlist"/>
        <w:spacing w:before="120" w:after="120" w:line="276" w:lineRule="auto"/>
        <w:ind w:left="851"/>
        <w:contextualSpacing w:val="0"/>
        <w:rPr>
          <w:rFonts w:ascii="Verdana" w:hAnsi="Verdana" w:cstheme="minorHAnsi"/>
          <w:sz w:val="18"/>
        </w:rPr>
      </w:pPr>
      <w:r>
        <w:rPr>
          <w:rFonts w:ascii="Verdana" w:hAnsi="Verdana" w:cstheme="minorHAnsi"/>
          <w:sz w:val="18"/>
        </w:rPr>
        <w:t xml:space="preserve">Termin realizacji zgodnie </w:t>
      </w:r>
      <w:r w:rsidRPr="001F0856">
        <w:rPr>
          <w:rFonts w:ascii="Verdana" w:hAnsi="Verdana" w:cstheme="minorHAnsi"/>
          <w:b/>
          <w:sz w:val="18"/>
        </w:rPr>
        <w:t xml:space="preserve">z </w:t>
      </w:r>
      <w:r w:rsidR="001F0856" w:rsidRPr="001F0856">
        <w:rPr>
          <w:rFonts w:ascii="Verdana" w:hAnsi="Verdana" w:cstheme="minorHAnsi"/>
          <w:b/>
          <w:sz w:val="18"/>
        </w:rPr>
        <w:t xml:space="preserve">pkt. 4 </w:t>
      </w:r>
      <w:r w:rsidRPr="001F0856">
        <w:rPr>
          <w:rFonts w:ascii="Verdana" w:hAnsi="Verdana" w:cstheme="minorHAnsi"/>
          <w:b/>
          <w:sz w:val="18"/>
        </w:rPr>
        <w:t>Wz</w:t>
      </w:r>
      <w:r w:rsidR="001F0856" w:rsidRPr="001F0856">
        <w:rPr>
          <w:rFonts w:ascii="Verdana" w:hAnsi="Verdana" w:cstheme="minorHAnsi"/>
          <w:b/>
          <w:sz w:val="18"/>
        </w:rPr>
        <w:t>oru</w:t>
      </w:r>
      <w:r w:rsidRPr="001F0856">
        <w:rPr>
          <w:rFonts w:ascii="Verdana" w:hAnsi="Verdana" w:cstheme="minorHAnsi"/>
          <w:b/>
          <w:sz w:val="18"/>
        </w:rPr>
        <w:t xml:space="preserve"> Umowy</w:t>
      </w:r>
      <w:r w:rsidR="001F0856">
        <w:rPr>
          <w:rFonts w:ascii="Verdana" w:hAnsi="Verdana" w:cstheme="minorHAnsi"/>
          <w:sz w:val="18"/>
        </w:rPr>
        <w:t xml:space="preserve"> stanowiącego </w:t>
      </w:r>
      <w:r w:rsidR="001F0856" w:rsidRPr="001F0856">
        <w:rPr>
          <w:rFonts w:ascii="Verdana" w:hAnsi="Verdana" w:cstheme="minorHAnsi"/>
          <w:b/>
          <w:sz w:val="18"/>
        </w:rPr>
        <w:t>Załącznik nr 2 do SWZ</w:t>
      </w:r>
      <w:r w:rsidR="001F0856">
        <w:rPr>
          <w:rFonts w:ascii="Verdana" w:hAnsi="Verdana" w:cstheme="minorHAnsi"/>
          <w:sz w:val="18"/>
        </w:rPr>
        <w:t>.</w:t>
      </w:r>
    </w:p>
    <w:p w14:paraId="017110EA" w14:textId="77777777" w:rsidR="000B3117" w:rsidRPr="0051713B"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61" w:name="_Toc354752376"/>
      <w:bookmarkStart w:id="62" w:name="_Toc516581596"/>
      <w:bookmarkStart w:id="63" w:name="_Toc8212140"/>
      <w:r w:rsidRPr="0051713B">
        <w:rPr>
          <w:rFonts w:ascii="Verdana" w:hAnsi="Verdana" w:cstheme="minorHAnsi"/>
          <w:b/>
          <w:sz w:val="18"/>
        </w:rPr>
        <w:t xml:space="preserve">PODSTAWY WYKLUCZENIA Z POSTĘPOWANIA </w:t>
      </w:r>
      <w:r w:rsidR="00F84DAB" w:rsidRPr="0051713B">
        <w:rPr>
          <w:rFonts w:ascii="Verdana" w:hAnsi="Verdana" w:cstheme="minorHAnsi"/>
          <w:b/>
          <w:sz w:val="18"/>
        </w:rPr>
        <w:t>ORAZ</w:t>
      </w:r>
      <w:r w:rsidRPr="0051713B">
        <w:rPr>
          <w:rFonts w:ascii="Verdana" w:hAnsi="Verdana" w:cstheme="minorHAnsi"/>
          <w:b/>
          <w:sz w:val="18"/>
        </w:rPr>
        <w:t xml:space="preserve"> </w:t>
      </w:r>
      <w:r w:rsidR="000B3117" w:rsidRPr="0051713B">
        <w:rPr>
          <w:rFonts w:ascii="Verdana" w:hAnsi="Verdana" w:cstheme="minorHAnsi"/>
          <w:b/>
          <w:sz w:val="18"/>
        </w:rPr>
        <w:t xml:space="preserve">WARUNKI UDZIAŁU W POSTĘPOWANIU </w:t>
      </w:r>
      <w:bookmarkEnd w:id="61"/>
      <w:bookmarkEnd w:id="62"/>
      <w:bookmarkEnd w:id="63"/>
    </w:p>
    <w:p w14:paraId="69A291C9" w14:textId="77777777" w:rsidR="00CD1FBD" w:rsidRPr="0051713B"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64" w:name="_Toc516734772"/>
      <w:bookmarkStart w:id="65" w:name="_Toc516738802"/>
      <w:bookmarkStart w:id="66" w:name="_Toc8212141"/>
      <w:bookmarkStart w:id="67" w:name="_Ref63443935"/>
      <w:bookmarkStart w:id="68" w:name="_Ref63445635"/>
      <w:bookmarkStart w:id="69" w:name="_Toc354752377"/>
      <w:bookmarkStart w:id="70" w:name="_Toc516566329"/>
      <w:bookmarkStart w:id="71" w:name="_Toc516581597"/>
      <w:r w:rsidRPr="0051713B">
        <w:rPr>
          <w:rFonts w:ascii="Verdana" w:hAnsi="Verdana" w:cstheme="minorHAnsi"/>
          <w:b/>
          <w:spacing w:val="-3"/>
          <w:sz w:val="18"/>
          <w:lang w:eastAsia="pl-PL"/>
        </w:rPr>
        <w:t xml:space="preserve">O udzielenie </w:t>
      </w:r>
      <w:r w:rsidR="00CD1FBD" w:rsidRPr="0051713B">
        <w:rPr>
          <w:rFonts w:ascii="Verdana" w:hAnsi="Verdana" w:cstheme="minorHAnsi"/>
          <w:b/>
          <w:spacing w:val="-3"/>
          <w:sz w:val="18"/>
          <w:lang w:eastAsia="pl-PL"/>
        </w:rPr>
        <w:t>Zakupu</w:t>
      </w:r>
      <w:r w:rsidRPr="0051713B">
        <w:rPr>
          <w:rFonts w:ascii="Verdana" w:hAnsi="Verdana" w:cstheme="minorHAnsi"/>
          <w:b/>
          <w:spacing w:val="-3"/>
          <w:sz w:val="18"/>
          <w:lang w:eastAsia="pl-PL"/>
        </w:rPr>
        <w:t xml:space="preserve"> mogą ubiegać się Wykonawcy, </w:t>
      </w:r>
      <w:r w:rsidR="00475757" w:rsidRPr="0051713B">
        <w:rPr>
          <w:rFonts w:ascii="Verdana" w:hAnsi="Verdana" w:cstheme="minorHAnsi"/>
          <w:b/>
          <w:spacing w:val="-3"/>
          <w:sz w:val="18"/>
          <w:lang w:eastAsia="pl-PL"/>
        </w:rPr>
        <w:t>którzy</w:t>
      </w:r>
      <w:r w:rsidR="00CD1FBD" w:rsidRPr="0051713B">
        <w:rPr>
          <w:rFonts w:ascii="Verdana" w:hAnsi="Verdana" w:cstheme="minorHAnsi"/>
          <w:b/>
          <w:spacing w:val="-3"/>
          <w:sz w:val="18"/>
          <w:lang w:eastAsia="pl-PL"/>
        </w:rPr>
        <w:t>:</w:t>
      </w:r>
      <w:bookmarkEnd w:id="64"/>
      <w:bookmarkEnd w:id="65"/>
      <w:bookmarkEnd w:id="66"/>
      <w:bookmarkEnd w:id="67"/>
      <w:bookmarkEnd w:id="68"/>
    </w:p>
    <w:p w14:paraId="1CBFAF61" w14:textId="77777777" w:rsidR="008C62D6" w:rsidRPr="0051713B" w:rsidRDefault="008C62D6" w:rsidP="00F34366">
      <w:pPr>
        <w:pStyle w:val="Akapitzlist"/>
        <w:widowControl w:val="0"/>
        <w:numPr>
          <w:ilvl w:val="2"/>
          <w:numId w:val="2"/>
        </w:numPr>
        <w:snapToGrid w:val="0"/>
        <w:spacing w:before="120" w:after="120" w:line="276" w:lineRule="auto"/>
        <w:ind w:left="993" w:right="23" w:hanging="993"/>
        <w:contextualSpacing w:val="0"/>
        <w:outlineLvl w:val="0"/>
        <w:rPr>
          <w:rFonts w:ascii="Verdana" w:hAnsi="Verdana" w:cstheme="minorHAnsi"/>
          <w:b/>
          <w:spacing w:val="-3"/>
          <w:sz w:val="18"/>
          <w:lang w:eastAsia="pl-PL"/>
        </w:rPr>
      </w:pPr>
      <w:bookmarkStart w:id="72" w:name="_Toc516734773"/>
      <w:bookmarkStart w:id="73" w:name="_Toc516738803"/>
      <w:bookmarkStart w:id="74" w:name="_Toc8212142"/>
      <w:bookmarkStart w:id="75" w:name="_Toc354752378"/>
      <w:bookmarkStart w:id="76" w:name="_Toc516566330"/>
      <w:bookmarkStart w:id="77" w:name="_Toc516581598"/>
      <w:bookmarkEnd w:id="69"/>
      <w:bookmarkEnd w:id="70"/>
      <w:bookmarkEnd w:id="71"/>
      <w:r w:rsidRPr="0051713B">
        <w:rPr>
          <w:rFonts w:ascii="Verdana" w:hAnsi="Verdana" w:cstheme="minorHAnsi"/>
          <w:b/>
          <w:spacing w:val="-3"/>
          <w:sz w:val="18"/>
          <w:lang w:eastAsia="pl-PL"/>
        </w:rPr>
        <w:t>spełniają warunki udziału w Postępowaniu zakupowym, tj.:</w:t>
      </w:r>
    </w:p>
    <w:p w14:paraId="00B7D5A3" w14:textId="77777777" w:rsidR="00324A6C" w:rsidRPr="0051713B" w:rsidRDefault="008C62D6" w:rsidP="00F34366">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posiadają niezbędne zdolności techniczne lub zawodowe do zrealizowania Zakupu, w</w:t>
      </w:r>
      <w:r w:rsidR="00C1661A" w:rsidRPr="0051713B">
        <w:rPr>
          <w:rFonts w:ascii="Verdana" w:hAnsi="Verdana" w:cstheme="minorHAnsi"/>
          <w:spacing w:val="-3"/>
          <w:sz w:val="18"/>
          <w:lang w:eastAsia="pl-PL"/>
        </w:rPr>
        <w:t> </w:t>
      </w:r>
      <w:r w:rsidRPr="0051713B">
        <w:rPr>
          <w:rFonts w:ascii="Verdana" w:hAnsi="Verdana" w:cstheme="minorHAnsi"/>
          <w:spacing w:val="-3"/>
          <w:sz w:val="18"/>
          <w:lang w:eastAsia="pl-PL"/>
        </w:rPr>
        <w:t>szczególności wiedzę i doświadczenie oraz dysp</w:t>
      </w:r>
      <w:r w:rsidR="00324A6C" w:rsidRPr="0051713B">
        <w:rPr>
          <w:rFonts w:ascii="Verdana" w:hAnsi="Verdana" w:cstheme="minorHAnsi"/>
          <w:spacing w:val="-3"/>
          <w:sz w:val="18"/>
          <w:lang w:eastAsia="pl-PL"/>
        </w:rPr>
        <w:t>onują potencjałem technicznym i </w:t>
      </w:r>
      <w:r w:rsidRPr="0051713B">
        <w:rPr>
          <w:rFonts w:ascii="Verdana" w:hAnsi="Verdana" w:cstheme="minorHAnsi"/>
          <w:spacing w:val="-3"/>
          <w:sz w:val="18"/>
          <w:lang w:eastAsia="pl-PL"/>
        </w:rPr>
        <w:t>osobami zdolnymi do realizacji Zakupu</w:t>
      </w:r>
      <w:r w:rsidR="004126C7" w:rsidRPr="0051713B">
        <w:rPr>
          <w:rFonts w:ascii="Verdana" w:hAnsi="Verdana" w:cstheme="minorHAnsi"/>
          <w:spacing w:val="-3"/>
          <w:sz w:val="18"/>
          <w:lang w:eastAsia="pl-PL"/>
        </w:rPr>
        <w:t>, tj.</w:t>
      </w:r>
      <w:r w:rsidRPr="0051713B">
        <w:rPr>
          <w:rFonts w:ascii="Verdana" w:hAnsi="Verdana" w:cstheme="minorHAnsi"/>
          <w:spacing w:val="-3"/>
          <w:sz w:val="18"/>
          <w:lang w:eastAsia="pl-PL"/>
        </w:rPr>
        <w:t>:</w:t>
      </w:r>
    </w:p>
    <w:p w14:paraId="278B86F0" w14:textId="647907B7" w:rsidR="00324A6C" w:rsidRDefault="00324A6C" w:rsidP="00DD737C">
      <w:pPr>
        <w:pStyle w:val="Akapitzlist"/>
        <w:widowControl w:val="0"/>
        <w:numPr>
          <w:ilvl w:val="4"/>
          <w:numId w:val="2"/>
        </w:numPr>
        <w:snapToGrid w:val="0"/>
        <w:spacing w:before="120" w:after="120" w:line="276" w:lineRule="auto"/>
        <w:ind w:left="1276"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 xml:space="preserve">Wykonawca obowiązany jest wykazać, że w okresie ostatnich </w:t>
      </w:r>
      <w:r w:rsidR="00E17D40" w:rsidRPr="00AC0C92">
        <w:rPr>
          <w:rFonts w:ascii="Verdana" w:hAnsi="Verdana" w:cstheme="minorHAnsi"/>
          <w:spacing w:val="-3"/>
          <w:sz w:val="18"/>
          <w:lang w:eastAsia="pl-PL"/>
        </w:rPr>
        <w:t>pięciu</w:t>
      </w:r>
      <w:r w:rsidRPr="00AC0C92">
        <w:rPr>
          <w:rFonts w:ascii="Verdana" w:hAnsi="Verdana" w:cstheme="minorHAnsi"/>
          <w:spacing w:val="-3"/>
          <w:sz w:val="18"/>
          <w:lang w:eastAsia="pl-PL"/>
        </w:rPr>
        <w:t xml:space="preserve"> lat </w:t>
      </w:r>
      <w:r w:rsidRPr="0051713B">
        <w:rPr>
          <w:rFonts w:ascii="Verdana" w:hAnsi="Verdana" w:cstheme="minorHAnsi"/>
          <w:spacing w:val="-3"/>
          <w:sz w:val="18"/>
          <w:lang w:eastAsia="pl-PL"/>
        </w:rPr>
        <w:t xml:space="preserve">przed upływem terminu składania ofert, a jeżeli okres prowadzenia działalności jest krótszy – w tym okresie, wykonał </w:t>
      </w:r>
      <w:r w:rsidR="00DB5E8C">
        <w:rPr>
          <w:rFonts w:ascii="Verdana" w:hAnsi="Verdana" w:cstheme="minorHAnsi"/>
          <w:spacing w:val="-3"/>
          <w:sz w:val="18"/>
          <w:lang w:eastAsia="pl-PL"/>
        </w:rPr>
        <w:t xml:space="preserve">co najmniej </w:t>
      </w:r>
      <w:r w:rsidR="00191BCD">
        <w:rPr>
          <w:rFonts w:ascii="Verdana" w:hAnsi="Verdana" w:cstheme="minorHAnsi"/>
          <w:spacing w:val="-3"/>
          <w:sz w:val="18"/>
          <w:lang w:eastAsia="pl-PL"/>
        </w:rPr>
        <w:t>2</w:t>
      </w:r>
      <w:r w:rsidR="00DB5E8C" w:rsidRPr="00DB5E8C">
        <w:rPr>
          <w:rFonts w:ascii="Verdana" w:hAnsi="Verdana" w:cstheme="minorHAnsi"/>
          <w:spacing w:val="-3"/>
          <w:sz w:val="18"/>
          <w:lang w:eastAsia="pl-PL"/>
        </w:rPr>
        <w:t xml:space="preserve"> </w:t>
      </w:r>
      <w:r w:rsidR="002E4FA2">
        <w:rPr>
          <w:rFonts w:ascii="Verdana" w:hAnsi="Verdana" w:cstheme="minorHAnsi"/>
          <w:spacing w:val="-3"/>
          <w:sz w:val="18"/>
          <w:lang w:eastAsia="pl-PL"/>
        </w:rPr>
        <w:t xml:space="preserve">dostawy </w:t>
      </w:r>
      <w:r w:rsidR="001F0856">
        <w:rPr>
          <w:rFonts w:ascii="Verdana" w:hAnsi="Verdana" w:cstheme="minorHAnsi"/>
          <w:spacing w:val="-3"/>
          <w:sz w:val="18"/>
          <w:lang w:eastAsia="pl-PL"/>
        </w:rPr>
        <w:t>subskrypcji</w:t>
      </w:r>
      <w:r w:rsidR="00191BCD" w:rsidRPr="00191BCD">
        <w:rPr>
          <w:rFonts w:ascii="Verdana" w:hAnsi="Verdana" w:cstheme="minorHAnsi"/>
          <w:spacing w:val="-3"/>
          <w:sz w:val="18"/>
          <w:lang w:eastAsia="pl-PL"/>
        </w:rPr>
        <w:t xml:space="preserve"> </w:t>
      </w:r>
      <w:r w:rsidR="001F0856">
        <w:rPr>
          <w:rFonts w:ascii="Verdana" w:hAnsi="Verdana" w:cstheme="minorHAnsi"/>
          <w:spacing w:val="-3"/>
          <w:sz w:val="18"/>
          <w:lang w:eastAsia="pl-PL"/>
        </w:rPr>
        <w:t xml:space="preserve">oprogramowania Red Hat </w:t>
      </w:r>
      <w:r w:rsidR="00DB5E8C">
        <w:rPr>
          <w:rFonts w:ascii="Verdana" w:hAnsi="Verdana" w:cstheme="minorHAnsi"/>
          <w:spacing w:val="-3"/>
          <w:sz w:val="18"/>
          <w:lang w:eastAsia="pl-PL"/>
        </w:rPr>
        <w:t xml:space="preserve"> na łączną wartość minimum </w:t>
      </w:r>
      <w:r w:rsidR="001F0856">
        <w:rPr>
          <w:rFonts w:ascii="Verdana" w:hAnsi="Verdana" w:cstheme="minorHAnsi"/>
          <w:spacing w:val="-3"/>
          <w:sz w:val="18"/>
          <w:lang w:eastAsia="pl-PL"/>
        </w:rPr>
        <w:t>2</w:t>
      </w:r>
      <w:r w:rsidR="003501BA">
        <w:rPr>
          <w:rFonts w:ascii="Verdana" w:hAnsi="Verdana" w:cstheme="minorHAnsi"/>
          <w:spacing w:val="-3"/>
          <w:sz w:val="18"/>
          <w:lang w:eastAsia="pl-PL"/>
        </w:rPr>
        <w:t>00 0</w:t>
      </w:r>
      <w:r w:rsidR="00DB5E8C">
        <w:rPr>
          <w:rFonts w:ascii="Verdana" w:hAnsi="Verdana" w:cstheme="minorHAnsi"/>
          <w:spacing w:val="-3"/>
          <w:sz w:val="18"/>
          <w:lang w:eastAsia="pl-PL"/>
        </w:rPr>
        <w:t>00 zł netto.</w:t>
      </w:r>
    </w:p>
    <w:p w14:paraId="4741308C" w14:textId="6418572C" w:rsidR="002E4FA2" w:rsidRPr="002E4FA2" w:rsidRDefault="002E4FA2" w:rsidP="00DD737C">
      <w:pPr>
        <w:pStyle w:val="Akapitzlist"/>
        <w:numPr>
          <w:ilvl w:val="4"/>
          <w:numId w:val="2"/>
        </w:numPr>
        <w:ind w:left="1276" w:hanging="1134"/>
        <w:rPr>
          <w:rFonts w:ascii="Verdana" w:hAnsi="Verdana" w:cstheme="minorHAnsi"/>
          <w:spacing w:val="-3"/>
          <w:sz w:val="18"/>
          <w:lang w:eastAsia="pl-PL"/>
        </w:rPr>
      </w:pPr>
      <w:r w:rsidRPr="002E4FA2">
        <w:rPr>
          <w:rFonts w:ascii="Verdana" w:hAnsi="Verdana" w:cstheme="minorHAnsi"/>
          <w:spacing w:val="-3"/>
          <w:sz w:val="18"/>
          <w:lang w:eastAsia="pl-PL"/>
        </w:rPr>
        <w:t>Wykonawca obowiązany jest wykazać, że posiada status partne</w:t>
      </w:r>
      <w:r w:rsidR="001F0856">
        <w:rPr>
          <w:rFonts w:ascii="Verdana" w:hAnsi="Verdana" w:cstheme="minorHAnsi"/>
          <w:spacing w:val="-3"/>
          <w:sz w:val="18"/>
          <w:lang w:eastAsia="pl-PL"/>
        </w:rPr>
        <w:t xml:space="preserve">ra handlowego Red </w:t>
      </w:r>
      <w:r w:rsidR="000A25E6">
        <w:rPr>
          <w:rFonts w:ascii="Verdana" w:hAnsi="Verdana" w:cstheme="minorHAnsi"/>
          <w:spacing w:val="-3"/>
          <w:sz w:val="18"/>
          <w:lang w:eastAsia="pl-PL"/>
        </w:rPr>
        <w:t>Hat</w:t>
      </w:r>
      <w:r w:rsidRPr="002E4FA2">
        <w:rPr>
          <w:rFonts w:ascii="Verdana" w:hAnsi="Verdana" w:cstheme="minorHAnsi"/>
          <w:spacing w:val="-3"/>
          <w:sz w:val="18"/>
          <w:lang w:eastAsia="pl-PL"/>
        </w:rPr>
        <w:t>, zgodnie z którym uprawniony jest do sprzedaży na terenie Polski produktów i usług, o których mowa w pkt 2.1. SWZ</w:t>
      </w:r>
    </w:p>
    <w:p w14:paraId="406D0DB2" w14:textId="77777777" w:rsidR="008C62D6" w:rsidRPr="0051713B" w:rsidRDefault="008C62D6" w:rsidP="00F34366">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posiadają uprawnienia do prowadzenia określonej działalności gospodarczej lub zawodowej, jeżeli odrębne przepisy nakładają obowiązek posiadania takich uprawnień, tj.:</w:t>
      </w:r>
    </w:p>
    <w:p w14:paraId="32B33667" w14:textId="77777777" w:rsidR="008C62D6" w:rsidRPr="0051713B" w:rsidRDefault="008C62D6" w:rsidP="00414393">
      <w:pPr>
        <w:pStyle w:val="Akapitzlist"/>
        <w:widowControl w:val="0"/>
        <w:snapToGrid w:val="0"/>
        <w:spacing w:before="120" w:after="120" w:line="276" w:lineRule="auto"/>
        <w:ind w:left="1560" w:right="23" w:hanging="425"/>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Zamawiający nie określa warunku w tym zakresie</w:t>
      </w:r>
    </w:p>
    <w:p w14:paraId="3F75C1F6" w14:textId="166075D6" w:rsidR="00D219FF" w:rsidRPr="00AC0C92" w:rsidRDefault="00A73232" w:rsidP="00D219FF">
      <w:pPr>
        <w:pStyle w:val="Akapitzlist"/>
        <w:numPr>
          <w:ilvl w:val="3"/>
          <w:numId w:val="2"/>
        </w:numPr>
        <w:ind w:left="1134" w:hanging="1134"/>
        <w:rPr>
          <w:rFonts w:ascii="Verdana" w:hAnsi="Verdana" w:cstheme="minorHAnsi"/>
          <w:spacing w:val="-3"/>
          <w:sz w:val="18"/>
          <w:lang w:eastAsia="pl-PL"/>
        </w:rPr>
      </w:pPr>
      <w:r>
        <w:rPr>
          <w:rFonts w:ascii="Verdana" w:hAnsi="Verdana" w:cstheme="minorHAnsi"/>
          <w:spacing w:val="-3"/>
          <w:sz w:val="18"/>
          <w:lang w:eastAsia="pl-PL"/>
        </w:rPr>
        <w:t>Z</w:t>
      </w:r>
      <w:r w:rsidR="008C62D6" w:rsidRPr="00A73232">
        <w:rPr>
          <w:rFonts w:ascii="Verdana" w:hAnsi="Verdana" w:cstheme="minorHAnsi"/>
          <w:spacing w:val="-3"/>
          <w:sz w:val="18"/>
          <w:lang w:eastAsia="pl-PL"/>
        </w:rPr>
        <w:t>najdują się w sytuacji ekonomicznej lub finansowej</w:t>
      </w:r>
      <w:r w:rsidR="004126C7" w:rsidRPr="00A73232">
        <w:rPr>
          <w:rFonts w:ascii="Verdana" w:hAnsi="Verdana" w:cstheme="minorHAnsi"/>
          <w:spacing w:val="-3"/>
          <w:sz w:val="18"/>
          <w:lang w:eastAsia="pl-PL"/>
        </w:rPr>
        <w:t xml:space="preserve"> zapewniającej wykonanie Zakupu, tj</w:t>
      </w:r>
      <w:r w:rsidR="00D219FF">
        <w:rPr>
          <w:rFonts w:ascii="Verdana" w:hAnsi="Verdana" w:cstheme="minorHAnsi"/>
          <w:spacing w:val="-3"/>
          <w:sz w:val="18"/>
          <w:lang w:eastAsia="pl-PL"/>
        </w:rPr>
        <w:t>.:</w:t>
      </w:r>
    </w:p>
    <w:p w14:paraId="67182716" w14:textId="46F586CC" w:rsidR="00D219FF" w:rsidRPr="00AC0C92" w:rsidRDefault="00D219FF" w:rsidP="00AC0C92">
      <w:pPr>
        <w:pStyle w:val="Akapitzlist"/>
        <w:widowControl w:val="0"/>
        <w:snapToGrid w:val="0"/>
        <w:spacing w:before="120" w:after="120" w:line="276" w:lineRule="auto"/>
        <w:ind w:left="1560" w:right="23" w:hanging="425"/>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 xml:space="preserve">Zamawiający nie określa </w:t>
      </w:r>
      <w:r>
        <w:rPr>
          <w:rFonts w:ascii="Verdana" w:hAnsi="Verdana" w:cstheme="minorHAnsi"/>
          <w:spacing w:val="-3"/>
          <w:sz w:val="18"/>
          <w:lang w:eastAsia="pl-PL"/>
        </w:rPr>
        <w:t>szczególnych warunków</w:t>
      </w:r>
      <w:r w:rsidRPr="0051713B">
        <w:rPr>
          <w:rFonts w:ascii="Verdana" w:hAnsi="Verdana" w:cstheme="minorHAnsi"/>
          <w:spacing w:val="-3"/>
          <w:sz w:val="18"/>
          <w:lang w:eastAsia="pl-PL"/>
        </w:rPr>
        <w:t xml:space="preserve"> w tym zakresie</w:t>
      </w:r>
    </w:p>
    <w:p w14:paraId="38C1FB8A" w14:textId="77777777" w:rsidR="00836F1F" w:rsidRPr="00C73012" w:rsidRDefault="008C62D6" w:rsidP="00F34366">
      <w:pPr>
        <w:pStyle w:val="Akapitzlist"/>
        <w:keepNext/>
        <w:widowControl w:val="0"/>
        <w:numPr>
          <w:ilvl w:val="2"/>
          <w:numId w:val="2"/>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C73012">
        <w:rPr>
          <w:rFonts w:ascii="Verdana" w:hAnsi="Verdana" w:cstheme="minorHAnsi"/>
          <w:b/>
          <w:spacing w:val="-3"/>
          <w:sz w:val="18"/>
          <w:lang w:eastAsia="pl-PL"/>
        </w:rPr>
        <w:t>n</w:t>
      </w:r>
      <w:r w:rsidR="00836F1F" w:rsidRPr="00C73012">
        <w:rPr>
          <w:rFonts w:ascii="Verdana" w:hAnsi="Verdana" w:cstheme="minorHAnsi"/>
          <w:b/>
          <w:spacing w:val="-3"/>
          <w:sz w:val="18"/>
          <w:lang w:eastAsia="pl-PL"/>
        </w:rPr>
        <w:t>ie podlegają wykluczeniu na podst</w:t>
      </w:r>
      <w:r w:rsidR="0047162B" w:rsidRPr="00C73012">
        <w:rPr>
          <w:rFonts w:ascii="Verdana" w:hAnsi="Verdana" w:cstheme="minorHAnsi"/>
          <w:b/>
          <w:spacing w:val="-3"/>
          <w:sz w:val="18"/>
          <w:lang w:eastAsia="pl-PL"/>
        </w:rPr>
        <w:t>.</w:t>
      </w:r>
      <w:r w:rsidR="00836F1F" w:rsidRPr="00C73012">
        <w:rPr>
          <w:rFonts w:ascii="Verdana" w:hAnsi="Verdana" w:cstheme="minorHAnsi"/>
          <w:b/>
          <w:spacing w:val="-3"/>
          <w:sz w:val="18"/>
          <w:lang w:eastAsia="pl-PL"/>
        </w:rPr>
        <w:t xml:space="preserve"> pkt. 9.4.3.1. – 9.4.3.4. Procedury</w:t>
      </w:r>
      <w:r w:rsidR="00101B89" w:rsidRPr="00C73012">
        <w:rPr>
          <w:rFonts w:ascii="Verdana" w:hAnsi="Verdana" w:cstheme="minorHAnsi"/>
          <w:b/>
          <w:spacing w:val="-3"/>
          <w:sz w:val="18"/>
          <w:lang w:eastAsia="pl-PL"/>
        </w:rPr>
        <w:t>,</w:t>
      </w:r>
    </w:p>
    <w:p w14:paraId="04DBAE95" w14:textId="77777777" w:rsidR="00836F1F" w:rsidRPr="008B5F9F" w:rsidRDefault="00836F1F" w:rsidP="00414393">
      <w:pPr>
        <w:keepNext/>
        <w:shd w:val="clear" w:color="auto" w:fill="FFFFFF"/>
        <w:spacing w:line="260" w:lineRule="exact"/>
        <w:ind w:left="993"/>
        <w:rPr>
          <w:rFonts w:ascii="Verdana" w:hAnsi="Verdana" w:cs="Calibri"/>
          <w:b/>
          <w:i/>
          <w:spacing w:val="-3"/>
          <w:sz w:val="16"/>
          <w:szCs w:val="16"/>
          <w:lang w:eastAsia="pl-PL"/>
        </w:rPr>
      </w:pPr>
      <w:r w:rsidRPr="008B5F9F">
        <w:rPr>
          <w:rFonts w:ascii="Verdana" w:hAnsi="Verdana" w:cs="Calibri"/>
          <w:i/>
          <w:sz w:val="16"/>
          <w:szCs w:val="16"/>
          <w:lang w:eastAsia="pl-PL"/>
        </w:rPr>
        <w:t xml:space="preserve">Wyciąg z Procedury w zakresie zastosowanych podstaw wykluczenia - </w:t>
      </w:r>
      <w:r w:rsidRPr="00101B89">
        <w:rPr>
          <w:rFonts w:ascii="Verdana" w:hAnsi="Verdana" w:cs="Calibri"/>
          <w:b/>
          <w:i/>
          <w:spacing w:val="-3"/>
          <w:sz w:val="16"/>
          <w:szCs w:val="16"/>
          <w:lang w:eastAsia="pl-PL"/>
        </w:rPr>
        <w:t>przesłanki obligatoryjne</w:t>
      </w:r>
      <w:r>
        <w:rPr>
          <w:rFonts w:ascii="Verdana" w:hAnsi="Verdana" w:cs="Calibri"/>
          <w:b/>
          <w:i/>
          <w:spacing w:val="-3"/>
          <w:sz w:val="16"/>
          <w:szCs w:val="16"/>
          <w:lang w:eastAsia="pl-PL"/>
        </w:rPr>
        <w:t>:</w:t>
      </w:r>
    </w:p>
    <w:p w14:paraId="7AC54E9C" w14:textId="77777777" w:rsidR="00836F1F" w:rsidRPr="008B5F9F"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 xml:space="preserve">9.4.3.1 </w:t>
      </w:r>
      <w:r w:rsidRPr="008B5F9F">
        <w:rPr>
          <w:rFonts w:ascii="Verdana" w:hAnsi="Verdana"/>
          <w:i/>
          <w:sz w:val="16"/>
          <w:szCs w:val="16"/>
          <w:lang w:eastAsia="pl-PL"/>
        </w:rPr>
        <w:tab/>
        <w:t xml:space="preserve">Wykonawcę wymienionego w wykazach określonych w </w:t>
      </w:r>
      <w:r w:rsidRPr="008B5F9F">
        <w:rPr>
          <w:rFonts w:ascii="Verdana" w:hAnsi="Verdana"/>
          <w:i/>
          <w:iCs/>
          <w:sz w:val="16"/>
          <w:szCs w:val="16"/>
          <w:lang w:eastAsia="pl-PL"/>
        </w:rPr>
        <w:t>Rozporządzeniu Rady (WE) nr</w:t>
      </w:r>
      <w:r w:rsidR="00414393">
        <w:rPr>
          <w:rFonts w:ascii="Verdana" w:hAnsi="Verdana"/>
          <w:i/>
          <w:iCs/>
          <w:sz w:val="16"/>
          <w:szCs w:val="16"/>
          <w:lang w:eastAsia="pl-PL"/>
        </w:rPr>
        <w:t> </w:t>
      </w:r>
      <w:r w:rsidRPr="008B5F9F">
        <w:rPr>
          <w:rFonts w:ascii="Verdana" w:hAnsi="Verdana"/>
          <w:i/>
          <w:iCs/>
          <w:sz w:val="16"/>
          <w:szCs w:val="16"/>
          <w:lang w:eastAsia="pl-PL"/>
        </w:rPr>
        <w:t>765/2006 z dnia 18 maja 2006 r. dotyczącego środków ograniczających w związku z</w:t>
      </w:r>
      <w:r w:rsidR="00414393">
        <w:rPr>
          <w:rFonts w:ascii="Verdana" w:hAnsi="Verdana"/>
          <w:i/>
          <w:iCs/>
          <w:sz w:val="16"/>
          <w:szCs w:val="16"/>
          <w:lang w:eastAsia="pl-PL"/>
        </w:rPr>
        <w:t> </w:t>
      </w:r>
      <w:r w:rsidRPr="008B5F9F">
        <w:rPr>
          <w:rFonts w:ascii="Verdana" w:hAnsi="Verdana"/>
          <w:i/>
          <w:iCs/>
          <w:sz w:val="16"/>
          <w:szCs w:val="16"/>
          <w:lang w:eastAsia="pl-PL"/>
        </w:rPr>
        <w:t xml:space="preserve">sytuacją na Białorusi i udziałem Białorusi w agresji Rosji wobec Ukrainy </w:t>
      </w:r>
      <w:r w:rsidRPr="008B5F9F">
        <w:rPr>
          <w:rFonts w:ascii="Verdana" w:hAnsi="Verdana"/>
          <w:i/>
          <w:sz w:val="16"/>
          <w:szCs w:val="16"/>
          <w:lang w:eastAsia="pl-PL"/>
        </w:rPr>
        <w:t>(Dz. Urz. UE L 134 z 20.05.2006, str. 1, z późn. zm.) (dalej: Rozporządzenie 765/2006) i </w:t>
      </w:r>
      <w:r w:rsidRPr="008B5F9F">
        <w:rPr>
          <w:rFonts w:ascii="Verdana" w:hAnsi="Verdana"/>
          <w:i/>
          <w:iCs/>
          <w:sz w:val="16"/>
          <w:szCs w:val="16"/>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w:t>
      </w:r>
      <w:r w:rsidRPr="008B5F9F">
        <w:rPr>
          <w:rFonts w:ascii="Verdana" w:hAnsi="Verdana"/>
          <w:i/>
          <w:iCs/>
          <w:sz w:val="16"/>
          <w:szCs w:val="16"/>
          <w:lang w:eastAsia="pl-PL"/>
        </w:rPr>
        <w:lastRenderedPageBreak/>
        <w:t xml:space="preserve">zm.) </w:t>
      </w:r>
      <w:r w:rsidRPr="008B5F9F">
        <w:rPr>
          <w:rFonts w:ascii="Verdana" w:hAnsi="Verdana"/>
          <w:i/>
          <w:sz w:val="16"/>
          <w:szCs w:val="16"/>
          <w:lang w:eastAsia="pl-PL"/>
        </w:rPr>
        <w:t>(dalej: Rozporządzenie 269/2014) albo wpisanego na listę na podstawie decyzji w</w:t>
      </w:r>
      <w:r w:rsidR="00414393">
        <w:rPr>
          <w:rFonts w:ascii="Verdana" w:hAnsi="Verdana"/>
          <w:i/>
          <w:sz w:val="16"/>
          <w:szCs w:val="16"/>
          <w:lang w:eastAsia="pl-PL"/>
        </w:rPr>
        <w:t> </w:t>
      </w:r>
      <w:r w:rsidRPr="008B5F9F">
        <w:rPr>
          <w:rFonts w:ascii="Verdana" w:hAnsi="Verdana"/>
          <w:i/>
          <w:sz w:val="16"/>
          <w:szCs w:val="16"/>
          <w:lang w:eastAsia="pl-PL"/>
        </w:rPr>
        <w:t>sprawie wpisu na listę rozstrzygającej o zastosowaniu środka, o którym mowa w</w:t>
      </w:r>
      <w:r w:rsidR="00414393">
        <w:rPr>
          <w:rFonts w:ascii="Verdana" w:hAnsi="Verdana"/>
          <w:i/>
          <w:sz w:val="16"/>
          <w:szCs w:val="16"/>
          <w:lang w:eastAsia="pl-PL"/>
        </w:rPr>
        <w:t> </w:t>
      </w:r>
      <w:r w:rsidRPr="008B5F9F">
        <w:rPr>
          <w:rFonts w:ascii="Verdana" w:hAnsi="Verdana"/>
          <w:i/>
          <w:sz w:val="16"/>
          <w:szCs w:val="16"/>
          <w:lang w:eastAsia="pl-PL"/>
        </w:rPr>
        <w:t>art.</w:t>
      </w:r>
      <w:r w:rsidR="00414393">
        <w:rPr>
          <w:rFonts w:ascii="Verdana" w:hAnsi="Verdana"/>
          <w:i/>
          <w:sz w:val="16"/>
          <w:szCs w:val="16"/>
          <w:lang w:eastAsia="pl-PL"/>
        </w:rPr>
        <w:t> </w:t>
      </w:r>
      <w:r w:rsidRPr="008B5F9F">
        <w:rPr>
          <w:rFonts w:ascii="Verdana" w:hAnsi="Verdana"/>
          <w:i/>
          <w:sz w:val="16"/>
          <w:szCs w:val="16"/>
          <w:lang w:eastAsia="pl-PL"/>
        </w:rPr>
        <w:t>1</w:t>
      </w:r>
      <w:r w:rsidR="00414393">
        <w:rPr>
          <w:rFonts w:ascii="Verdana" w:hAnsi="Verdana"/>
          <w:i/>
          <w:sz w:val="16"/>
          <w:szCs w:val="16"/>
          <w:lang w:eastAsia="pl-PL"/>
        </w:rPr>
        <w:t> </w:t>
      </w:r>
      <w:r w:rsidRPr="008B5F9F">
        <w:rPr>
          <w:rFonts w:ascii="Verdana" w:hAnsi="Verdana"/>
          <w:i/>
          <w:sz w:val="16"/>
          <w:szCs w:val="16"/>
          <w:lang w:eastAsia="pl-PL"/>
        </w:rPr>
        <w:t>pkt 3 Ustawy z dnia 13 kwietnia 2022 r. o szczególnych rozwiązaniach w zakresie przeciwdziałania wspieraniu agresji na Ukrainę oraz służących ochronie bezpieczeństwa narodowego (Dz. U. z 2022 r. poz. 835) (dalej: Ustawa przeciwdziałania wspierania agresji),</w:t>
      </w:r>
    </w:p>
    <w:p w14:paraId="7E65B79F" w14:textId="77777777"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9.4.3.2</w:t>
      </w:r>
      <w:r w:rsidR="00101B89">
        <w:rPr>
          <w:rFonts w:ascii="Verdana" w:hAnsi="Verdana"/>
          <w:i/>
          <w:sz w:val="16"/>
          <w:szCs w:val="16"/>
          <w:lang w:eastAsia="pl-PL"/>
        </w:rPr>
        <w:tab/>
      </w:r>
      <w:r w:rsidRPr="00101B89">
        <w:rPr>
          <w:rFonts w:ascii="Verdana" w:hAnsi="Verdana"/>
          <w:i/>
          <w:sz w:val="16"/>
          <w:szCs w:val="16"/>
          <w:lang w:eastAsia="pl-PL"/>
        </w:rPr>
        <w:t>Wykonawcę, którego beneficjentem rzeczywistym w rozumieniu ustawy z dnia 1 marca 2018 r. o przeciwdziałaniu praniu pieniędzy oraz finansowaniu terroryzmu (tj. Dz. U. z</w:t>
      </w:r>
      <w:r w:rsidR="00414393">
        <w:rPr>
          <w:rFonts w:ascii="Verdana" w:hAnsi="Verdana"/>
          <w:i/>
          <w:sz w:val="16"/>
          <w:szCs w:val="16"/>
          <w:lang w:eastAsia="pl-PL"/>
        </w:rPr>
        <w:t> </w:t>
      </w:r>
      <w:r w:rsidRPr="00101B89">
        <w:rPr>
          <w:rFonts w:ascii="Verdana" w:hAnsi="Verdana"/>
          <w:i/>
          <w:sz w:val="16"/>
          <w:szCs w:val="16"/>
          <w:lang w:eastAsia="pl-PL"/>
        </w:rPr>
        <w:t>2022 r. poz. 593 ze zm.) jest osoba wymieniona w wykazach określonych w</w:t>
      </w:r>
      <w:r w:rsidR="00414393">
        <w:rPr>
          <w:rFonts w:ascii="Verdana" w:hAnsi="Verdana"/>
          <w:i/>
          <w:sz w:val="16"/>
          <w:szCs w:val="16"/>
          <w:lang w:eastAsia="pl-PL"/>
        </w:rPr>
        <w:t> </w:t>
      </w:r>
      <w:r w:rsidRPr="00101B89">
        <w:rPr>
          <w:rFonts w:ascii="Verdana" w:hAnsi="Verdana"/>
          <w:i/>
          <w:sz w:val="16"/>
          <w:szCs w:val="16"/>
          <w:lang w:eastAsia="pl-PL"/>
        </w:rPr>
        <w:t>Rozporządzeniu 765/2006 i</w:t>
      </w:r>
      <w:r>
        <w:rPr>
          <w:rFonts w:ascii="Verdana" w:hAnsi="Verdana"/>
          <w:i/>
          <w:sz w:val="16"/>
          <w:szCs w:val="16"/>
          <w:lang w:eastAsia="pl-PL"/>
        </w:rPr>
        <w:t> </w:t>
      </w:r>
      <w:r w:rsidRPr="00101B89">
        <w:rPr>
          <w:rFonts w:ascii="Verdana" w:hAnsi="Verdana"/>
          <w:i/>
          <w:sz w:val="16"/>
          <w:szCs w:val="16"/>
          <w:lang w:eastAsia="pl-PL"/>
        </w:rPr>
        <w:t>Rozporządzeniu 269/2014 albo wpisana na listę lub będąca takim beneficjentem rzeczywistym od dnia 24 lutego 2022 r., o ile została wpisana na listę na podstawie decyzji w</w:t>
      </w:r>
      <w:r w:rsidR="00101B89">
        <w:rPr>
          <w:rFonts w:ascii="Verdana" w:hAnsi="Verdana"/>
          <w:i/>
          <w:sz w:val="16"/>
          <w:szCs w:val="16"/>
          <w:lang w:eastAsia="pl-PL"/>
        </w:rPr>
        <w:t> </w:t>
      </w:r>
      <w:r w:rsidRPr="00101B89">
        <w:rPr>
          <w:rFonts w:ascii="Verdana" w:hAnsi="Verdana"/>
          <w:i/>
          <w:sz w:val="16"/>
          <w:szCs w:val="16"/>
          <w:lang w:eastAsia="pl-PL"/>
        </w:rPr>
        <w:t>sprawie wpisu na listę rozstrzygającej o zastosowaniu środka, o</w:t>
      </w:r>
      <w:r w:rsidR="00414393">
        <w:rPr>
          <w:rFonts w:ascii="Verdana" w:hAnsi="Verdana"/>
          <w:i/>
          <w:sz w:val="16"/>
          <w:szCs w:val="16"/>
          <w:lang w:eastAsia="pl-PL"/>
        </w:rPr>
        <w:t> </w:t>
      </w:r>
      <w:r w:rsidRPr="00101B89">
        <w:rPr>
          <w:rFonts w:ascii="Verdana" w:hAnsi="Verdana"/>
          <w:i/>
          <w:sz w:val="16"/>
          <w:szCs w:val="16"/>
          <w:lang w:eastAsia="pl-PL"/>
        </w:rPr>
        <w:t>którym mowa w art. 1 pkt 3 Ustawy przeciwdziałaniu wspieraniu agresji,</w:t>
      </w:r>
    </w:p>
    <w:p w14:paraId="1F423FD5" w14:textId="77777777"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i/>
          <w:sz w:val="16"/>
          <w:szCs w:val="16"/>
          <w:lang w:eastAsia="pl-PL"/>
        </w:rPr>
        <w:t>9.4.3.3</w:t>
      </w:r>
      <w:r w:rsidR="00101B89" w:rsidRPr="008B5F9F">
        <w:rPr>
          <w:rFonts w:ascii="Verdana" w:hAnsi="Verdana"/>
          <w:i/>
          <w:sz w:val="16"/>
          <w:szCs w:val="16"/>
          <w:lang w:eastAsia="pl-PL"/>
        </w:rPr>
        <w:tab/>
      </w:r>
      <w:r w:rsidRPr="00101B89">
        <w:rPr>
          <w:rFonts w:ascii="Verdana" w:hAnsi="Verdana"/>
          <w:i/>
          <w:sz w:val="16"/>
          <w:szCs w:val="16"/>
          <w:lang w:eastAsia="pl-PL"/>
        </w:rPr>
        <w:t>Wykonawcę, którego jednostką dominującą w rozumieniu art. 3 ust. 1 pkt 37 ustawy z</w:t>
      </w:r>
      <w:r w:rsidR="00414393">
        <w:rPr>
          <w:rFonts w:ascii="Verdana" w:hAnsi="Verdana"/>
          <w:i/>
          <w:sz w:val="16"/>
          <w:szCs w:val="16"/>
          <w:lang w:eastAsia="pl-PL"/>
        </w:rPr>
        <w:t> </w:t>
      </w:r>
      <w:r w:rsidRPr="00101B89">
        <w:rPr>
          <w:rFonts w:ascii="Verdana" w:hAnsi="Verdana"/>
          <w:i/>
          <w:sz w:val="16"/>
          <w:szCs w:val="16"/>
          <w:lang w:eastAsia="pl-PL"/>
        </w:rPr>
        <w:t>dnia 29 września 1994 r. o rachunkowości (tj.: Dz. U. z 2021 r. poz. 217 ze zm.), jest podmiot wymieniony w wykazach określonych w Rozporządzeniu 765/2006 i</w:t>
      </w:r>
      <w:r w:rsidR="00414393">
        <w:rPr>
          <w:rFonts w:ascii="Verdana" w:hAnsi="Verdana"/>
          <w:i/>
          <w:sz w:val="16"/>
          <w:szCs w:val="16"/>
          <w:lang w:eastAsia="pl-PL"/>
        </w:rPr>
        <w:t> </w:t>
      </w:r>
      <w:r w:rsidRPr="00101B89">
        <w:rPr>
          <w:rFonts w:ascii="Verdana" w:hAnsi="Verdana"/>
          <w:i/>
          <w:sz w:val="16"/>
          <w:szCs w:val="16"/>
          <w:lang w:eastAsia="pl-PL"/>
        </w:rPr>
        <w:t>Rozporządzeniu 269/2014 albo wpisany na listę lub będący taką jednostką dominującą od dnia 24 lutego 2022 r., o ile został wpisany na listę na podstawie decyzji w sprawie wpisu na listę rozstrzygającej o</w:t>
      </w:r>
      <w:r w:rsidR="00101B89">
        <w:rPr>
          <w:rFonts w:ascii="Verdana" w:hAnsi="Verdana"/>
          <w:i/>
          <w:sz w:val="16"/>
          <w:szCs w:val="16"/>
          <w:lang w:eastAsia="pl-PL"/>
        </w:rPr>
        <w:t> </w:t>
      </w:r>
      <w:r w:rsidRPr="00101B89">
        <w:rPr>
          <w:rFonts w:ascii="Verdana" w:hAnsi="Verdana"/>
          <w:i/>
          <w:sz w:val="16"/>
          <w:szCs w:val="16"/>
          <w:lang w:eastAsia="pl-PL"/>
        </w:rPr>
        <w:t>zastosowaniu środka, o którym mowa w art. 1 pkt 3 Ustawy przeciwdziałaniu wspieraniu agresji.</w:t>
      </w:r>
    </w:p>
    <w:p w14:paraId="4B97859A" w14:textId="77777777"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cs="Arial"/>
          <w:i/>
          <w:sz w:val="16"/>
          <w:szCs w:val="16"/>
          <w:lang w:eastAsia="pl-PL"/>
        </w:rPr>
        <w:t>9.4.3.4</w:t>
      </w:r>
      <w:r w:rsidR="00101B89" w:rsidRPr="00101B89">
        <w:rPr>
          <w:rFonts w:ascii="Verdana" w:hAnsi="Verdana" w:cs="Arial"/>
          <w:i/>
          <w:sz w:val="16"/>
          <w:szCs w:val="16"/>
          <w:lang w:eastAsia="pl-PL"/>
        </w:rPr>
        <w:tab/>
      </w:r>
      <w:r w:rsidRPr="00101B89">
        <w:rPr>
          <w:rFonts w:ascii="Verdana" w:hAnsi="Verdana" w:cs="Arial"/>
          <w:i/>
          <w:sz w:val="16"/>
          <w:szCs w:val="16"/>
          <w:lang w:eastAsia="pl-PL"/>
        </w:rPr>
        <w:t>Wykonawcę z udziałem:</w:t>
      </w:r>
    </w:p>
    <w:p w14:paraId="0EED39C4" w14:textId="77777777"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obywateli rosyjskich lub osób fizycznych lub prawnych, podmiotów lub organów z</w:t>
      </w:r>
      <w:r w:rsidR="0047162B">
        <w:rPr>
          <w:rFonts w:ascii="Verdana" w:hAnsi="Verdana" w:cs="Arial"/>
          <w:i/>
          <w:sz w:val="16"/>
          <w:szCs w:val="16"/>
          <w:lang w:eastAsia="pl-PL"/>
        </w:rPr>
        <w:t> </w:t>
      </w:r>
      <w:r w:rsidRPr="00101B89">
        <w:rPr>
          <w:rFonts w:ascii="Verdana" w:hAnsi="Verdana" w:cs="Arial"/>
          <w:i/>
          <w:sz w:val="16"/>
          <w:szCs w:val="16"/>
          <w:lang w:eastAsia="pl-PL"/>
        </w:rPr>
        <w:t>siedzibą w Rosji;</w:t>
      </w:r>
    </w:p>
    <w:p w14:paraId="3DCDDF5B" w14:textId="77777777"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osób prawnych, podmiotów lub organów, do których prawa własności bezpośrednio lub pośrednio w ponad 50 % należą do podmiotu, o którym mowa w lit. a) niniejszego punktu; lub</w:t>
      </w:r>
    </w:p>
    <w:p w14:paraId="1DFE8705" w14:textId="77777777"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 xml:space="preserve">osób fizycznych lub prawnych, podmiotów lub organów działających w imieniu lub pod kierunkiem podmiotu, którym mowa w lit. a) lub b) niniejszego punktu, </w:t>
      </w:r>
    </w:p>
    <w:p w14:paraId="488E7FF1" w14:textId="77777777" w:rsidR="00836F1F" w:rsidRPr="00EB1724" w:rsidRDefault="00836F1F" w:rsidP="00414393">
      <w:pPr>
        <w:shd w:val="clear" w:color="auto" w:fill="FFFFFF"/>
        <w:spacing w:line="260" w:lineRule="exact"/>
        <w:ind w:left="1985"/>
        <w:rPr>
          <w:rFonts w:ascii="Verdana" w:hAnsi="Verdana" w:cs="Arial"/>
          <w:i/>
          <w:sz w:val="16"/>
          <w:szCs w:val="16"/>
          <w:lang w:eastAsia="pl-PL"/>
        </w:rPr>
      </w:pPr>
      <w:r w:rsidRPr="00101B89">
        <w:rPr>
          <w:rFonts w:ascii="Verdana" w:hAnsi="Verdana" w:cs="Arial"/>
          <w:i/>
          <w:sz w:val="16"/>
          <w:szCs w:val="16"/>
          <w:lang w:eastAsia="pl-PL"/>
        </w:rPr>
        <w:t>w tym podwykonawców, dostawców lub podmiotów, na których zdolnościach dany Wykonawca polega w celu wykazania spełniania warunków udziału w Postępowaniu zakupowym, w rozumieniu dyrektyw w sprawie zamówień publicznych (</w:t>
      </w:r>
      <w:r w:rsidRPr="00101B89">
        <w:rPr>
          <w:rFonts w:ascii="Verdana" w:hAnsi="Verdana" w:cs="Arial"/>
          <w:bCs/>
          <w:i/>
          <w:sz w:val="16"/>
          <w:szCs w:val="16"/>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101B89">
        <w:rPr>
          <w:rFonts w:ascii="Verdana" w:hAnsi="Verdana" w:cs="Arial"/>
          <w:i/>
          <w:sz w:val="16"/>
          <w:szCs w:val="16"/>
          <w:lang w:eastAsia="pl-PL"/>
        </w:rPr>
        <w:t>) w</w:t>
      </w:r>
      <w:r w:rsidR="00101B89">
        <w:rPr>
          <w:rFonts w:ascii="Verdana" w:hAnsi="Verdana" w:cs="Arial"/>
          <w:i/>
          <w:sz w:val="16"/>
          <w:szCs w:val="16"/>
          <w:lang w:eastAsia="pl-PL"/>
        </w:rPr>
        <w:t> </w:t>
      </w:r>
      <w:r w:rsidRPr="00EB1724">
        <w:rPr>
          <w:rFonts w:ascii="Verdana" w:hAnsi="Verdana" w:cs="Arial"/>
          <w:i/>
          <w:sz w:val="16"/>
          <w:szCs w:val="16"/>
          <w:lang w:eastAsia="pl-PL"/>
        </w:rPr>
        <w:t>przypadku gdy przypada na nich</w:t>
      </w:r>
      <w:r w:rsidR="00101B89" w:rsidRPr="00EB1724">
        <w:rPr>
          <w:rFonts w:ascii="Verdana" w:hAnsi="Verdana" w:cs="Arial"/>
          <w:i/>
          <w:sz w:val="16"/>
          <w:szCs w:val="16"/>
          <w:lang w:eastAsia="pl-PL"/>
        </w:rPr>
        <w:t xml:space="preserve"> ponad 10 % wartości Zamówienia</w:t>
      </w:r>
      <w:r w:rsidR="00AA1247" w:rsidRPr="00EB1724">
        <w:rPr>
          <w:rFonts w:ascii="Verdana" w:hAnsi="Verdana" w:cs="Arial"/>
          <w:i/>
          <w:sz w:val="16"/>
          <w:szCs w:val="16"/>
          <w:lang w:eastAsia="pl-PL"/>
        </w:rPr>
        <w:t>.</w:t>
      </w:r>
    </w:p>
    <w:p w14:paraId="1DCF1213" w14:textId="77777777" w:rsidR="00387533" w:rsidRPr="00EB1724" w:rsidRDefault="000D317D" w:rsidP="00F34366">
      <w:pPr>
        <w:pStyle w:val="Akapitzlist"/>
        <w:keepNext/>
        <w:widowControl w:val="0"/>
        <w:numPr>
          <w:ilvl w:val="2"/>
          <w:numId w:val="2"/>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EB1724">
        <w:rPr>
          <w:rFonts w:ascii="Verdana" w:hAnsi="Verdana" w:cstheme="minorHAnsi"/>
          <w:b/>
          <w:spacing w:val="-3"/>
          <w:sz w:val="18"/>
          <w:lang w:eastAsia="pl-PL"/>
        </w:rPr>
        <w:t>nie podlegają wykluczeniu,</w:t>
      </w:r>
      <w:r w:rsidR="00FA2E02" w:rsidRPr="00EB1724">
        <w:rPr>
          <w:rFonts w:ascii="Verdana" w:hAnsi="Verdana" w:cstheme="minorHAnsi"/>
          <w:b/>
          <w:spacing w:val="-3"/>
          <w:sz w:val="18"/>
          <w:lang w:eastAsia="pl-PL"/>
        </w:rPr>
        <w:t xml:space="preserve"> </w:t>
      </w:r>
      <w:r w:rsidR="00FA2E02" w:rsidRPr="00EB1724">
        <w:rPr>
          <w:rFonts w:ascii="Verdana" w:hAnsi="Verdana" w:cstheme="minorHAnsi"/>
          <w:b/>
          <w:sz w:val="18"/>
          <w:lang w:eastAsia="pl-PL"/>
        </w:rPr>
        <w:t>na podstawie pkt</w:t>
      </w:r>
      <w:r w:rsidR="00A21602" w:rsidRPr="00EB1724">
        <w:rPr>
          <w:rFonts w:ascii="Verdana" w:hAnsi="Verdana" w:cstheme="minorHAnsi"/>
          <w:b/>
          <w:sz w:val="18"/>
          <w:lang w:eastAsia="pl-PL"/>
        </w:rPr>
        <w:t xml:space="preserve"> </w:t>
      </w:r>
      <w:r w:rsidR="00EB1724" w:rsidRPr="00EB1724">
        <w:rPr>
          <w:rFonts w:ascii="Verdana" w:hAnsi="Verdana" w:cstheme="minorHAnsi"/>
          <w:b/>
          <w:sz w:val="18"/>
          <w:lang w:eastAsia="pl-PL"/>
        </w:rPr>
        <w:t>9.4.2.1 – 9.4.2.1.4</w:t>
      </w:r>
      <w:r w:rsidR="004B2737" w:rsidRPr="00EB1724">
        <w:rPr>
          <w:rFonts w:ascii="Verdana" w:hAnsi="Verdana" w:cstheme="minorHAnsi"/>
          <w:b/>
          <w:sz w:val="18"/>
          <w:lang w:eastAsia="pl-PL"/>
        </w:rPr>
        <w:t xml:space="preserve"> </w:t>
      </w:r>
      <w:r w:rsidR="00B72C1C" w:rsidRPr="00EB1724">
        <w:rPr>
          <w:rFonts w:ascii="Verdana" w:hAnsi="Verdana" w:cstheme="minorHAnsi"/>
          <w:b/>
          <w:sz w:val="18"/>
          <w:lang w:eastAsia="pl-PL"/>
        </w:rPr>
        <w:t>Procedury</w:t>
      </w:r>
      <w:r w:rsidR="00464838" w:rsidRPr="00EB1724">
        <w:rPr>
          <w:rFonts w:ascii="Verdana" w:hAnsi="Verdana" w:cstheme="minorHAnsi"/>
          <w:b/>
          <w:i/>
          <w:sz w:val="18"/>
          <w:lang w:eastAsia="pl-PL"/>
        </w:rPr>
        <w:t>,</w:t>
      </w:r>
    </w:p>
    <w:p w14:paraId="2BF52E5B" w14:textId="18A598AE" w:rsidR="00101B89" w:rsidRPr="00EB1724" w:rsidRDefault="00101B89" w:rsidP="00414393">
      <w:pPr>
        <w:pStyle w:val="Akapitzlist"/>
        <w:widowControl w:val="0"/>
        <w:snapToGrid w:val="0"/>
        <w:spacing w:before="120" w:after="120" w:line="276" w:lineRule="auto"/>
        <w:ind w:left="993" w:right="23" w:hanging="11"/>
        <w:contextualSpacing w:val="0"/>
        <w:outlineLvl w:val="0"/>
        <w:rPr>
          <w:rFonts w:ascii="Verdana" w:hAnsi="Verdana" w:cstheme="minorHAnsi"/>
          <w:b/>
          <w:i/>
          <w:spacing w:val="-3"/>
          <w:sz w:val="16"/>
          <w:szCs w:val="16"/>
          <w:lang w:eastAsia="pl-PL"/>
        </w:rPr>
      </w:pPr>
      <w:r w:rsidRPr="00EB1724">
        <w:rPr>
          <w:rFonts w:ascii="Verdana" w:hAnsi="Verdana" w:cstheme="minorHAnsi"/>
          <w:b/>
          <w:i/>
          <w:spacing w:val="-3"/>
          <w:sz w:val="16"/>
          <w:szCs w:val="16"/>
          <w:lang w:eastAsia="pl-PL"/>
        </w:rPr>
        <w:t>Wyciąg z Procedury w zakresie zastosowanych podstaw wykluczenia:</w:t>
      </w:r>
    </w:p>
    <w:p w14:paraId="78002F86" w14:textId="77777777" w:rsidR="00101B89" w:rsidRPr="00EB1724" w:rsidRDefault="00101B89" w:rsidP="00F34366">
      <w:pPr>
        <w:numPr>
          <w:ilvl w:val="2"/>
          <w:numId w:val="16"/>
        </w:numPr>
        <w:shd w:val="clear" w:color="auto" w:fill="FFFFFF"/>
        <w:suppressAutoHyphens/>
        <w:spacing w:line="260" w:lineRule="exact"/>
        <w:ind w:left="1843" w:hanging="709"/>
        <w:contextualSpacing/>
        <w:rPr>
          <w:rFonts w:ascii="Verdana" w:hAnsi="Verdana" w:cs="Arial"/>
          <w:b/>
          <w:i/>
          <w:color w:val="1F497D"/>
          <w:sz w:val="16"/>
          <w:szCs w:val="16"/>
          <w:lang w:eastAsia="pl-PL"/>
        </w:rPr>
      </w:pPr>
      <w:r w:rsidRPr="00EB1724">
        <w:rPr>
          <w:rFonts w:ascii="Verdana" w:hAnsi="Verdana" w:cs="Arial"/>
          <w:b/>
          <w:i/>
          <w:sz w:val="16"/>
          <w:szCs w:val="16"/>
          <w:lang w:eastAsia="pl-PL"/>
        </w:rPr>
        <w:t>Z Postępowania zakupowego można wykluczyć Wykonawcę (fakultatywne przesłanki wykluczenia), jeżeli:</w:t>
      </w:r>
    </w:p>
    <w:p w14:paraId="3A2C190C" w14:textId="77777777" w:rsidR="00101B89" w:rsidRPr="00EB1724" w:rsidRDefault="00101B89" w:rsidP="00414393">
      <w:pPr>
        <w:shd w:val="clear" w:color="auto" w:fill="FFFFFF"/>
        <w:spacing w:line="260" w:lineRule="exact"/>
        <w:ind w:left="2127" w:hanging="993"/>
        <w:rPr>
          <w:rFonts w:ascii="Verdana" w:hAnsi="Verdana" w:cs="Arial"/>
          <w:b/>
          <w:i/>
          <w:sz w:val="16"/>
          <w:szCs w:val="16"/>
          <w:lang w:eastAsia="pl-PL"/>
        </w:rPr>
      </w:pPr>
      <w:r w:rsidRPr="00EB1724">
        <w:rPr>
          <w:rFonts w:ascii="Verdana" w:hAnsi="Verdana" w:cs="Arial"/>
          <w:i/>
          <w:sz w:val="16"/>
          <w:szCs w:val="16"/>
          <w:lang w:eastAsia="pl-PL"/>
        </w:rPr>
        <w:t>9.4.2.1</w:t>
      </w:r>
      <w:r w:rsidRPr="00EB1724">
        <w:rPr>
          <w:rFonts w:ascii="Verdana" w:hAnsi="Verdana" w:cs="Arial"/>
          <w:i/>
          <w:sz w:val="16"/>
          <w:szCs w:val="16"/>
          <w:lang w:eastAsia="pl-PL"/>
        </w:rPr>
        <w:tab/>
        <w:t>Wykonawca nie spełnia lub nie wykazał spełnienia warunków udziału w Postępowaniu zakupowym,</w:t>
      </w:r>
    </w:p>
    <w:p w14:paraId="48C9B474" w14:textId="77777777" w:rsidR="00101B89" w:rsidRPr="00EB1724" w:rsidRDefault="00101B89" w:rsidP="00414393">
      <w:pPr>
        <w:shd w:val="clear" w:color="auto" w:fill="FFFFFF"/>
        <w:spacing w:line="260" w:lineRule="exact"/>
        <w:ind w:left="2127" w:hanging="993"/>
        <w:rPr>
          <w:rFonts w:ascii="Verdana" w:hAnsi="Verdana" w:cs="Arial"/>
          <w:b/>
          <w:i/>
          <w:sz w:val="16"/>
          <w:szCs w:val="16"/>
          <w:lang w:eastAsia="pl-PL"/>
        </w:rPr>
      </w:pPr>
      <w:r w:rsidRPr="00EB1724">
        <w:rPr>
          <w:rFonts w:ascii="Verdana" w:hAnsi="Verdana" w:cs="Arial"/>
          <w:i/>
          <w:sz w:val="16"/>
          <w:szCs w:val="16"/>
          <w:lang w:eastAsia="pl-PL"/>
        </w:rPr>
        <w:t>9.4.2.2</w:t>
      </w:r>
      <w:r w:rsidRPr="00EB1724">
        <w:rPr>
          <w:rFonts w:ascii="Verdana" w:hAnsi="Verdana" w:cs="Arial"/>
          <w:b/>
          <w:i/>
          <w:sz w:val="16"/>
          <w:szCs w:val="16"/>
          <w:lang w:eastAsia="pl-PL"/>
        </w:rPr>
        <w:tab/>
      </w:r>
      <w:r w:rsidRPr="00EB1724">
        <w:rPr>
          <w:rFonts w:ascii="Verdana" w:hAnsi="Verdana" w:cs="Arial"/>
          <w:i/>
          <w:sz w:val="16"/>
          <w:szCs w:val="16"/>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7D1CB0D6"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bookmarkStart w:id="78" w:name="_Ref57313679"/>
      <w:r w:rsidRPr="00EB1724">
        <w:rPr>
          <w:rFonts w:ascii="Verdana" w:hAnsi="Verdana" w:cs="Arial"/>
          <w:i/>
          <w:sz w:val="16"/>
          <w:szCs w:val="16"/>
          <w:lang w:eastAsia="pl-PL"/>
        </w:rPr>
        <w:t>9.4.2.2.1</w:t>
      </w:r>
      <w:r w:rsidRPr="00EB1724">
        <w:rPr>
          <w:rFonts w:ascii="Verdana" w:hAnsi="Verdana" w:cs="Arial"/>
          <w:i/>
          <w:sz w:val="16"/>
          <w:szCs w:val="16"/>
          <w:lang w:eastAsia="pl-PL"/>
        </w:rPr>
        <w:tab/>
        <w:t>udziału w zorganizowanej grupie przestępczej albo związku mającym na celu popełnienie przestępstwa lub przestępstwa skarbowego, o którym mowa w art. 258 Kodeksu karnego,</w:t>
      </w:r>
      <w:bookmarkEnd w:id="78"/>
    </w:p>
    <w:p w14:paraId="50B8F4C2"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9.4.2.2.2</w:t>
      </w:r>
      <w:r w:rsidRPr="00EB1724">
        <w:rPr>
          <w:rFonts w:ascii="Verdana" w:hAnsi="Verdana" w:cs="Arial"/>
          <w:i/>
          <w:sz w:val="16"/>
          <w:szCs w:val="16"/>
          <w:lang w:eastAsia="pl-PL"/>
        </w:rPr>
        <w:tab/>
        <w:t>handlu ludźmi, o którym mowa w art. 189a Kodeksu karnego,</w:t>
      </w:r>
    </w:p>
    <w:p w14:paraId="6292896C"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9.4.2.2.3</w:t>
      </w:r>
      <w:r w:rsidRPr="00EB1724">
        <w:rPr>
          <w:rFonts w:ascii="Verdana" w:hAnsi="Verdana" w:cs="Arial"/>
          <w:i/>
          <w:sz w:val="16"/>
          <w:szCs w:val="16"/>
          <w:lang w:eastAsia="pl-PL"/>
        </w:rPr>
        <w:tab/>
        <w:t>o którym mowa w art. 228-230a, art. 250a Kodeksu karnego, w art. 46-48 ustawy z</w:t>
      </w:r>
      <w:r w:rsidR="00C73012" w:rsidRPr="00EB1724">
        <w:rPr>
          <w:rFonts w:ascii="Verdana" w:hAnsi="Verdana" w:cs="Arial"/>
          <w:i/>
          <w:sz w:val="16"/>
          <w:szCs w:val="16"/>
          <w:lang w:eastAsia="pl-PL"/>
        </w:rPr>
        <w:t> </w:t>
      </w:r>
      <w:r w:rsidRPr="00EB1724">
        <w:rPr>
          <w:rFonts w:ascii="Verdana" w:hAnsi="Verdana" w:cs="Arial"/>
          <w:i/>
          <w:sz w:val="16"/>
          <w:szCs w:val="16"/>
          <w:lang w:eastAsia="pl-PL"/>
        </w:rPr>
        <w:t xml:space="preserve">dnia 25 czerwca 2010 r. o sporcie (Dz.U. z 2020 r. poz. 1133 oraz z 2021 r. poz. </w:t>
      </w:r>
      <w:r w:rsidRPr="00EB1724">
        <w:rPr>
          <w:rFonts w:ascii="Verdana" w:hAnsi="Verdana" w:cs="Arial"/>
          <w:i/>
          <w:sz w:val="16"/>
          <w:szCs w:val="16"/>
          <w:lang w:eastAsia="pl-PL"/>
        </w:rPr>
        <w:lastRenderedPageBreak/>
        <w:t>2054) lub w art. 54 ust. 1-4 ustawy z dnia 12 maja 2011 r. o refundacji leków, środków spożywczych specjalnego przeznaczenia żywieniowego oraz wyrobów medycznych (Dz.U. z 2021 r. poz. 523, 1292, 1559 i 2054),</w:t>
      </w:r>
      <w:r w:rsidRPr="00EB1724" w:rsidDel="00A63466">
        <w:rPr>
          <w:rFonts w:ascii="Verdana" w:hAnsi="Verdana" w:cs="Arial"/>
          <w:i/>
          <w:sz w:val="16"/>
          <w:szCs w:val="16"/>
          <w:lang w:eastAsia="pl-PL"/>
        </w:rPr>
        <w:t xml:space="preserve"> </w:t>
      </w:r>
    </w:p>
    <w:p w14:paraId="2AAED0FF"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9.4.2.2.4</w:t>
      </w:r>
      <w:r w:rsidRPr="00EB1724">
        <w:rPr>
          <w:rFonts w:ascii="Verdana" w:hAnsi="Verdana" w:cs="Arial"/>
          <w:i/>
          <w:sz w:val="16"/>
          <w:szCs w:val="16"/>
          <w:lang w:eastAsia="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F949B89"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9.4.2.2.5</w:t>
      </w:r>
      <w:r w:rsidRPr="00EB1724">
        <w:rPr>
          <w:rFonts w:ascii="Verdana" w:hAnsi="Verdana" w:cs="Arial"/>
          <w:i/>
          <w:sz w:val="16"/>
          <w:szCs w:val="16"/>
          <w:lang w:eastAsia="pl-PL"/>
        </w:rPr>
        <w:tab/>
        <w:t>o charakterze terrorystycznym, o którym mowa w art. 115 § 20 Kodeksu karnego, lub mające na celu popełnienie tego przestępstwa,</w:t>
      </w:r>
    </w:p>
    <w:p w14:paraId="531F8287"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9.4.2.2.6.</w:t>
      </w:r>
      <w:r w:rsidRPr="00EB1724">
        <w:rPr>
          <w:rFonts w:ascii="Verdana" w:hAnsi="Verdana" w:cs="Arial"/>
          <w:i/>
          <w:sz w:val="16"/>
          <w:szCs w:val="16"/>
          <w:lang w:eastAsia="pl-PL"/>
        </w:rPr>
        <w:tab/>
        <w:t>pracy małoletnich cudzoziemców, o których mowa w art. 9 ust. 2 ustawy z dnia 15 czerwca 2012 r. o skutkach powierzania wykonywania pracy cudzoziemcom przebywającym wbrew przepisom na terytorium Rzeczypospolitej Polskiej (Dz. U. poz. 769),</w:t>
      </w:r>
    </w:p>
    <w:p w14:paraId="7ADF51E0"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bookmarkStart w:id="79" w:name="_Ref57313696"/>
      <w:r w:rsidRPr="00EB1724">
        <w:rPr>
          <w:rFonts w:ascii="Verdana" w:hAnsi="Verdana" w:cs="Arial"/>
          <w:i/>
          <w:sz w:val="16"/>
          <w:szCs w:val="16"/>
          <w:lang w:eastAsia="pl-PL"/>
        </w:rPr>
        <w:t>9.4.2.2.7</w:t>
      </w:r>
      <w:r w:rsidRPr="00EB1724">
        <w:rPr>
          <w:rFonts w:ascii="Verdana" w:hAnsi="Verdana" w:cs="Arial"/>
          <w:i/>
          <w:sz w:val="16"/>
          <w:szCs w:val="16"/>
          <w:lang w:eastAsia="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79"/>
    </w:p>
    <w:p w14:paraId="64550099"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 xml:space="preserve">- lub za odpowiedni czyn zabroniony określony w przepisach prawa obcego. </w:t>
      </w:r>
    </w:p>
    <w:p w14:paraId="2C04E219"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0" w:name="_Ref57313769"/>
      <w:r w:rsidRPr="00EB1724">
        <w:rPr>
          <w:rFonts w:ascii="Verdana" w:hAnsi="Verdana" w:cs="Arial"/>
          <w:i/>
          <w:sz w:val="16"/>
          <w:szCs w:val="16"/>
          <w:lang w:eastAsia="pl-PL"/>
        </w:rPr>
        <w:t>9.4.2.3</w:t>
      </w:r>
      <w:r w:rsidRPr="00EB1724">
        <w:rPr>
          <w:rFonts w:ascii="Verdana" w:hAnsi="Verdana" w:cs="Arial"/>
          <w:i/>
          <w:sz w:val="16"/>
          <w:szCs w:val="16"/>
          <w:lang w:eastAsia="pl-PL"/>
        </w:rPr>
        <w:tab/>
        <w:t>Wobec Wykonawcy orzeczono zakaz ubiegania się o zamówienia publiczne,</w:t>
      </w:r>
      <w:bookmarkEnd w:id="80"/>
    </w:p>
    <w:p w14:paraId="52629DDE"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1" w:name="_Ref57313842"/>
      <w:r w:rsidRPr="00EB1724">
        <w:rPr>
          <w:rFonts w:ascii="Verdana" w:hAnsi="Verdana" w:cs="Arial"/>
          <w:i/>
          <w:sz w:val="16"/>
          <w:szCs w:val="16"/>
          <w:lang w:eastAsia="pl-PL"/>
        </w:rPr>
        <w:t>9.4.2.4</w:t>
      </w:r>
      <w:r w:rsidRPr="00EB1724">
        <w:rPr>
          <w:rFonts w:ascii="Verdana" w:hAnsi="Verdana" w:cs="Arial"/>
          <w:b/>
          <w:i/>
          <w:sz w:val="16"/>
          <w:szCs w:val="16"/>
          <w:lang w:eastAsia="pl-PL"/>
        </w:rPr>
        <w:tab/>
      </w:r>
      <w:r w:rsidRPr="00EB1724">
        <w:rPr>
          <w:rFonts w:ascii="Verdana" w:hAnsi="Verdana" w:cs="Arial"/>
          <w:i/>
          <w:sz w:val="16"/>
          <w:szCs w:val="16"/>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w:t>
      </w:r>
      <w:r w:rsidR="00C73012" w:rsidRPr="00EB1724">
        <w:rPr>
          <w:rFonts w:ascii="Verdana" w:hAnsi="Verdana" w:cs="Arial"/>
          <w:i/>
          <w:sz w:val="16"/>
          <w:szCs w:val="16"/>
          <w:lang w:eastAsia="pl-PL"/>
        </w:rPr>
        <w:t> </w:t>
      </w:r>
      <w:r w:rsidRPr="00EB1724">
        <w:rPr>
          <w:rFonts w:ascii="Verdana" w:hAnsi="Verdana" w:cs="Arial"/>
          <w:i/>
          <w:sz w:val="16"/>
          <w:szCs w:val="16"/>
          <w:lang w:eastAsia="pl-PL"/>
        </w:rPr>
        <w:t>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EB1724" w:rsidDel="003E627A">
        <w:rPr>
          <w:rFonts w:ascii="Verdana" w:hAnsi="Verdana" w:cs="Arial"/>
          <w:i/>
          <w:sz w:val="16"/>
          <w:szCs w:val="16"/>
          <w:lang w:eastAsia="pl-PL"/>
        </w:rPr>
        <w:t xml:space="preserve"> </w:t>
      </w:r>
      <w:r w:rsidRPr="00EB1724">
        <w:rPr>
          <w:rFonts w:ascii="Verdana" w:hAnsi="Verdana" w:cs="Arial"/>
          <w:i/>
          <w:sz w:val="16"/>
          <w:szCs w:val="16"/>
          <w:lang w:eastAsia="pl-PL"/>
        </w:rPr>
        <w:t>niezależnie od siebie,</w:t>
      </w:r>
      <w:bookmarkEnd w:id="81"/>
    </w:p>
    <w:p w14:paraId="2C4F1DC0"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2" w:name="_Ref57313876"/>
      <w:r w:rsidRPr="00EB1724">
        <w:rPr>
          <w:rFonts w:ascii="Verdana" w:hAnsi="Verdana" w:cs="Arial"/>
          <w:i/>
          <w:sz w:val="16"/>
          <w:szCs w:val="16"/>
          <w:lang w:eastAsia="pl-PL"/>
        </w:rPr>
        <w:t>9.4.2.5</w:t>
      </w:r>
      <w:r w:rsidRPr="00EB1724">
        <w:rPr>
          <w:rFonts w:ascii="Verdana" w:hAnsi="Verdana" w:cs="Arial"/>
          <w:i/>
          <w:sz w:val="16"/>
          <w:szCs w:val="16"/>
          <w:lang w:eastAsia="pl-PL"/>
        </w:rPr>
        <w:tab/>
        <w:t>Wykonawca bezprawnie wpływał lub próbował wpływać na czynności Zamawiającego lub próbował pozyskać lub pozyskał informacje poufne, mogące dać mu przewagę w Postępowaniu zakupowym,</w:t>
      </w:r>
      <w:bookmarkEnd w:id="82"/>
    </w:p>
    <w:p w14:paraId="723508E4"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cs="Arial"/>
          <w:i/>
          <w:sz w:val="16"/>
          <w:szCs w:val="16"/>
          <w:lang w:eastAsia="pl-PL"/>
        </w:rPr>
        <w:t>9.4.2.6</w:t>
      </w:r>
      <w:r w:rsidRPr="00EB1724">
        <w:rPr>
          <w:rFonts w:ascii="Verdana" w:hAnsi="Verdana" w:cs="Arial"/>
          <w:i/>
          <w:sz w:val="16"/>
          <w:szCs w:val="16"/>
          <w:lang w:eastAsia="pl-PL"/>
        </w:rPr>
        <w:tab/>
        <w:t>Wykonawca nie daje rękojmi należytego wykonania Zakupu z uwagi na prowadzone przeciwko niemu lub członkom organów spółki Wykonawcy postępowanie o popełnienie przestępstwa w związku z prowadzoną działalnością gospodarczą,</w:t>
      </w:r>
    </w:p>
    <w:p w14:paraId="77A3113B"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3" w:name="_Ref57313901"/>
      <w:r w:rsidRPr="00EB1724">
        <w:rPr>
          <w:rFonts w:ascii="Verdana" w:hAnsi="Verdana"/>
          <w:i/>
          <w:sz w:val="16"/>
          <w:szCs w:val="16"/>
          <w:lang w:eastAsia="pl-PL"/>
        </w:rPr>
        <w:t>9.4.2.7</w:t>
      </w:r>
      <w:r w:rsidRPr="00EB1724">
        <w:rPr>
          <w:rFonts w:ascii="Verdana" w:hAnsi="Verdana"/>
          <w:i/>
          <w:sz w:val="16"/>
          <w:szCs w:val="16"/>
          <w:lang w:eastAsia="pl-PL"/>
        </w:rPr>
        <w:tab/>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83"/>
    </w:p>
    <w:p w14:paraId="45D8EEC2"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cs="Arial"/>
          <w:i/>
          <w:sz w:val="16"/>
          <w:szCs w:val="16"/>
          <w:lang w:eastAsia="pl-PL"/>
        </w:rPr>
        <w:t>9.4.2.8</w:t>
      </w:r>
      <w:r w:rsidRPr="00EB1724">
        <w:rPr>
          <w:rFonts w:ascii="Verdana" w:hAnsi="Verdana" w:cs="Arial"/>
          <w:i/>
          <w:sz w:val="16"/>
          <w:szCs w:val="16"/>
          <w:lang w:eastAsia="pl-PL"/>
        </w:rPr>
        <w:tab/>
        <w:t>Wykonawca, który nie wykonał lub nienależycie wykonał zobowiązanie wynikające z</w:t>
      </w:r>
      <w:r w:rsidR="00C73012" w:rsidRPr="00EB1724">
        <w:rPr>
          <w:rFonts w:ascii="Verdana" w:hAnsi="Verdana" w:cs="Arial"/>
          <w:i/>
          <w:sz w:val="16"/>
          <w:szCs w:val="16"/>
          <w:lang w:eastAsia="pl-PL"/>
        </w:rPr>
        <w:t> </w:t>
      </w:r>
      <w:r w:rsidRPr="00EB1724">
        <w:rPr>
          <w:rFonts w:ascii="Verdana" w:hAnsi="Verdana" w:cs="Arial"/>
          <w:i/>
          <w:sz w:val="16"/>
          <w:szCs w:val="16"/>
          <w:lang w:eastAsia="pl-PL"/>
        </w:rPr>
        <w:t>innej Umowy zakupowej zawartej ze Spółką GK PGE lub innymi podmiotami.</w:t>
      </w:r>
    </w:p>
    <w:p w14:paraId="2E4C58BA"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i/>
          <w:sz w:val="16"/>
          <w:szCs w:val="16"/>
          <w:lang w:eastAsia="pl-PL"/>
        </w:rPr>
        <w:t>9.4.2.9</w:t>
      </w:r>
      <w:r w:rsidRPr="00EB1724">
        <w:rPr>
          <w:rFonts w:ascii="Verdana" w:hAnsi="Verdana"/>
          <w:i/>
          <w:sz w:val="16"/>
          <w:szCs w:val="16"/>
          <w:lang w:eastAsia="pl-PL"/>
        </w:rPr>
        <w:tab/>
        <w:t xml:space="preserve">Wykonawca doradzał lub w inny sposób był zaangażowany w przygotowanie Postępowania </w:t>
      </w:r>
      <w:r w:rsidRPr="00EB1724">
        <w:rPr>
          <w:rFonts w:ascii="Verdana" w:hAnsi="Verdana" w:cs="Arial"/>
          <w:i/>
          <w:sz w:val="16"/>
          <w:szCs w:val="16"/>
          <w:lang w:eastAsia="pl-PL"/>
        </w:rPr>
        <w:t>zakupowego</w:t>
      </w:r>
      <w:r w:rsidRPr="00EB1724">
        <w:rPr>
          <w:rFonts w:ascii="Verdana" w:hAnsi="Verdana"/>
          <w:i/>
          <w:sz w:val="16"/>
          <w:szCs w:val="16"/>
          <w:lang w:eastAsia="pl-PL"/>
        </w:rPr>
        <w:t xml:space="preserve">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1F49FA7" w14:textId="77777777" w:rsidR="00101B89" w:rsidRPr="00EB1724" w:rsidRDefault="00101B89" w:rsidP="00414393">
      <w:pPr>
        <w:shd w:val="clear" w:color="auto" w:fill="FFFFFF"/>
        <w:spacing w:line="260" w:lineRule="exact"/>
        <w:ind w:left="2127" w:hanging="993"/>
        <w:rPr>
          <w:rFonts w:ascii="Verdana" w:hAnsi="Verdana" w:cs="Arial"/>
          <w:i/>
          <w:strike/>
          <w:sz w:val="16"/>
          <w:szCs w:val="16"/>
          <w:lang w:eastAsia="pl-PL"/>
        </w:rPr>
      </w:pPr>
      <w:bookmarkStart w:id="84" w:name="_Ref57313921"/>
      <w:r w:rsidRPr="00EB1724">
        <w:rPr>
          <w:rFonts w:ascii="Verdana" w:hAnsi="Verdana"/>
          <w:i/>
          <w:sz w:val="16"/>
          <w:szCs w:val="16"/>
          <w:lang w:eastAsia="pl-PL"/>
        </w:rPr>
        <w:t>9.4.2.10</w:t>
      </w:r>
      <w:r w:rsidRPr="00EB1724">
        <w:rPr>
          <w:rFonts w:ascii="Verdana" w:hAnsi="Verdana"/>
          <w:i/>
          <w:sz w:val="16"/>
          <w:szCs w:val="16"/>
          <w:lang w:eastAsia="pl-PL"/>
        </w:rPr>
        <w:tab/>
      </w:r>
      <w:r w:rsidRPr="00EB1724">
        <w:rPr>
          <w:rFonts w:ascii="Verdana" w:hAnsi="Verdana" w:cs="Arial"/>
          <w:i/>
          <w:sz w:val="16"/>
          <w:szCs w:val="16"/>
          <w:lang w:eastAsia="pl-PL"/>
        </w:rPr>
        <w:t>Wykonawca</w:t>
      </w:r>
      <w:r w:rsidRPr="00EB1724">
        <w:rPr>
          <w:rFonts w:ascii="Verdana" w:hAnsi="Verdana"/>
          <w:i/>
          <w:sz w:val="16"/>
          <w:szCs w:val="16"/>
          <w:lang w:eastAsia="pl-PL"/>
        </w:rPr>
        <w:t xml:space="preserve"> nie wykonał Umowy zakupowej zawartej przez danego Zamawiającego lub wykonał ją</w:t>
      </w:r>
      <w:r w:rsidRPr="00EB1724">
        <w:rPr>
          <w:rFonts w:ascii="Verdana" w:hAnsi="Verdana" w:cs="Arial"/>
          <w:i/>
          <w:sz w:val="16"/>
          <w:szCs w:val="16"/>
          <w:lang w:eastAsia="pl-PL"/>
        </w:rPr>
        <w:t xml:space="preserve"> nienależycie, </w:t>
      </w:r>
    </w:p>
    <w:p w14:paraId="609D9977" w14:textId="77777777" w:rsidR="00101B89" w:rsidRPr="00EB1724" w:rsidRDefault="00101B89" w:rsidP="00414393">
      <w:pPr>
        <w:shd w:val="clear" w:color="auto" w:fill="FFFFFF"/>
        <w:spacing w:line="260" w:lineRule="exact"/>
        <w:ind w:left="2127" w:hanging="993"/>
        <w:rPr>
          <w:rFonts w:ascii="Verdana" w:hAnsi="Verdana" w:cs="Arial"/>
          <w:i/>
          <w:strike/>
          <w:sz w:val="16"/>
          <w:szCs w:val="16"/>
          <w:lang w:eastAsia="pl-PL"/>
        </w:rPr>
      </w:pPr>
      <w:r w:rsidRPr="00EB1724">
        <w:rPr>
          <w:rFonts w:ascii="Verdana" w:hAnsi="Verdana"/>
          <w:i/>
          <w:sz w:val="16"/>
          <w:szCs w:val="16"/>
          <w:lang w:eastAsia="pl-PL"/>
        </w:rPr>
        <w:t>9.4.2.11</w:t>
      </w:r>
      <w:r w:rsidRPr="00EB1724">
        <w:rPr>
          <w:rFonts w:ascii="Verdana" w:hAnsi="Verdana"/>
          <w:i/>
          <w:sz w:val="16"/>
          <w:szCs w:val="16"/>
          <w:lang w:eastAsia="pl-PL"/>
        </w:rPr>
        <w:tab/>
      </w:r>
      <w:r w:rsidRPr="00EB1724">
        <w:rPr>
          <w:rFonts w:ascii="Verdana" w:hAnsi="Verdana" w:cs="Arial"/>
          <w:i/>
          <w:sz w:val="16"/>
          <w:szCs w:val="16"/>
          <w:lang w:eastAsia="pl-PL"/>
        </w:rPr>
        <w:t xml:space="preserve">Wykonawca odmówił zawarcia Umowy po przeprowadzonym Postępowaniu zakupowym, </w:t>
      </w:r>
      <w:bookmarkEnd w:id="84"/>
    </w:p>
    <w:p w14:paraId="1915553B"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5" w:name="_Ref57313958"/>
      <w:r w:rsidRPr="00EB1724">
        <w:rPr>
          <w:rFonts w:ascii="Verdana" w:hAnsi="Verdana"/>
          <w:i/>
          <w:sz w:val="16"/>
          <w:szCs w:val="16"/>
          <w:lang w:eastAsia="pl-PL"/>
        </w:rPr>
        <w:lastRenderedPageBreak/>
        <w:t>9.4.2.12</w:t>
      </w:r>
      <w:r w:rsidRPr="00EB1724">
        <w:rPr>
          <w:rFonts w:ascii="Verdana" w:hAnsi="Verdana"/>
          <w:i/>
          <w:sz w:val="16"/>
          <w:szCs w:val="16"/>
          <w:lang w:eastAsia="pl-PL"/>
        </w:rPr>
        <w:tab/>
        <w:t xml:space="preserve">Wykonawca w wyniku lekkomyślności lub niedbalstwa przedstawił informacje </w:t>
      </w:r>
      <w:r w:rsidRPr="00EB1724">
        <w:rPr>
          <w:rFonts w:ascii="Verdana" w:hAnsi="Verdana" w:cs="Arial"/>
          <w:i/>
          <w:sz w:val="16"/>
          <w:szCs w:val="16"/>
          <w:lang w:eastAsia="pl-PL"/>
        </w:rPr>
        <w:t>wprowadzające</w:t>
      </w:r>
      <w:r w:rsidRPr="00EB1724">
        <w:rPr>
          <w:rFonts w:ascii="Verdana" w:hAnsi="Verdana"/>
          <w:i/>
          <w:sz w:val="16"/>
          <w:szCs w:val="16"/>
          <w:lang w:eastAsia="pl-PL"/>
        </w:rPr>
        <w:t xml:space="preserve"> w błąd, co mogło mieć istotny wpływ na decyzje podejmowane przez Zamawiającego w Postępowaniu zakupowym,</w:t>
      </w:r>
      <w:bookmarkEnd w:id="85"/>
    </w:p>
    <w:p w14:paraId="62737A98" w14:textId="77777777" w:rsidR="00101B89" w:rsidRPr="00EB1724" w:rsidRDefault="00101B89" w:rsidP="00414393">
      <w:pPr>
        <w:shd w:val="clear" w:color="auto" w:fill="FFFFFF"/>
        <w:spacing w:line="260" w:lineRule="exact"/>
        <w:ind w:left="2127" w:hanging="993"/>
        <w:rPr>
          <w:rFonts w:ascii="Verdana" w:hAnsi="Verdana"/>
          <w:i/>
          <w:sz w:val="16"/>
          <w:szCs w:val="16"/>
          <w:lang w:eastAsia="pl-PL"/>
        </w:rPr>
      </w:pPr>
      <w:bookmarkStart w:id="86" w:name="_Ref57131212"/>
      <w:bookmarkStart w:id="87" w:name="_Ref57313977"/>
      <w:r w:rsidRPr="00EB1724">
        <w:rPr>
          <w:rFonts w:ascii="Verdana" w:hAnsi="Verdana"/>
          <w:i/>
          <w:sz w:val="16"/>
          <w:szCs w:val="16"/>
          <w:lang w:eastAsia="pl-PL"/>
        </w:rPr>
        <w:t>9.4.2.13</w:t>
      </w:r>
      <w:r w:rsidRPr="00EB1724">
        <w:rPr>
          <w:rFonts w:ascii="Verdana" w:hAnsi="Verdana"/>
          <w:i/>
          <w:sz w:val="16"/>
          <w:szCs w:val="16"/>
          <w:lang w:eastAsia="pl-PL"/>
        </w:rPr>
        <w:tab/>
        <w:t xml:space="preserve">Wykonawca w wyniku zamierzonego działania lub rażącego niedbalstwa wprowadził </w:t>
      </w:r>
      <w:r w:rsidRPr="00EB1724">
        <w:rPr>
          <w:rFonts w:ascii="Verdana" w:hAnsi="Verdana" w:cs="Arial"/>
          <w:i/>
          <w:sz w:val="16"/>
          <w:szCs w:val="16"/>
          <w:lang w:eastAsia="pl-PL"/>
        </w:rPr>
        <w:t>Zamawiającego</w:t>
      </w:r>
      <w:r w:rsidRPr="00EB1724">
        <w:rPr>
          <w:rFonts w:ascii="Verdana" w:hAnsi="Verdana"/>
          <w:i/>
          <w:sz w:val="16"/>
          <w:szCs w:val="16"/>
          <w:lang w:eastAsia="pl-PL"/>
        </w:rPr>
        <w:t xml:space="preserve">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86"/>
      <w:r w:rsidRPr="00EB1724">
        <w:rPr>
          <w:rFonts w:ascii="Verdana" w:hAnsi="Verdana"/>
          <w:i/>
          <w:sz w:val="16"/>
          <w:szCs w:val="16"/>
          <w:lang w:eastAsia="pl-PL"/>
        </w:rPr>
        <w:t>,</w:t>
      </w:r>
      <w:bookmarkEnd w:id="87"/>
    </w:p>
    <w:p w14:paraId="033301F9" w14:textId="77777777" w:rsidR="00576BEC" w:rsidRPr="00EB1724" w:rsidRDefault="00101B89" w:rsidP="00414393">
      <w:pPr>
        <w:shd w:val="clear" w:color="auto" w:fill="FFFFFF"/>
        <w:spacing w:line="260" w:lineRule="exact"/>
        <w:ind w:left="2127" w:hanging="993"/>
        <w:rPr>
          <w:rFonts w:ascii="Verdana" w:hAnsi="Verdana"/>
          <w:i/>
          <w:sz w:val="16"/>
          <w:szCs w:val="16"/>
          <w:lang w:eastAsia="pl-PL"/>
        </w:rPr>
      </w:pPr>
      <w:r w:rsidRPr="00EB1724">
        <w:rPr>
          <w:rFonts w:ascii="Verdana" w:hAnsi="Verdana"/>
          <w:i/>
          <w:sz w:val="16"/>
          <w:szCs w:val="16"/>
          <w:lang w:eastAsia="pl-PL"/>
        </w:rPr>
        <w:t>9.4.2.14</w:t>
      </w:r>
      <w:r w:rsidRPr="00EB1724">
        <w:rPr>
          <w:rFonts w:ascii="Verdana" w:hAnsi="Verdana"/>
          <w:i/>
          <w:sz w:val="16"/>
          <w:szCs w:val="16"/>
          <w:lang w:eastAsia="pl-PL"/>
        </w:rPr>
        <w:tab/>
        <w:t xml:space="preserve">Wykonawca zalega z uiszczeniem podatków, opłat lub składek na ubezpieczenie społeczne lub </w:t>
      </w:r>
      <w:r w:rsidRPr="00EB1724">
        <w:rPr>
          <w:rFonts w:ascii="Verdana" w:hAnsi="Verdana" w:cs="Arial"/>
          <w:i/>
          <w:sz w:val="16"/>
          <w:szCs w:val="16"/>
          <w:lang w:eastAsia="pl-PL"/>
        </w:rPr>
        <w:t>zdrowotne</w:t>
      </w:r>
      <w:r w:rsidRPr="00EB1724">
        <w:rPr>
          <w:rFonts w:ascii="Verdana" w:hAnsi="Verdana"/>
          <w:i/>
          <w:sz w:val="16"/>
          <w:szCs w:val="16"/>
          <w:lang w:eastAsia="pl-PL"/>
        </w:rPr>
        <w:t>, chyba że Wykonawca przed upływem składania wniosków o</w:t>
      </w:r>
      <w:r w:rsidR="00C73012" w:rsidRPr="00EB1724">
        <w:rPr>
          <w:rFonts w:ascii="Verdana" w:hAnsi="Verdana"/>
          <w:i/>
          <w:sz w:val="16"/>
          <w:szCs w:val="16"/>
          <w:lang w:eastAsia="pl-PL"/>
        </w:rPr>
        <w:t> </w:t>
      </w:r>
      <w:r w:rsidRPr="00EB1724">
        <w:rPr>
          <w:rFonts w:ascii="Verdana" w:hAnsi="Verdana"/>
          <w:i/>
          <w:sz w:val="16"/>
          <w:szCs w:val="16"/>
          <w:lang w:eastAsia="pl-PL"/>
        </w:rPr>
        <w:t>dopuszczenie do udziału w postępowaniu lub Ofert dokonał płatności należnych podatków, opłat lub składek co będzie w stanie wykazać Zamawiającemu.</w:t>
      </w:r>
      <w:bookmarkEnd w:id="72"/>
      <w:bookmarkEnd w:id="73"/>
      <w:bookmarkEnd w:id="74"/>
    </w:p>
    <w:p w14:paraId="56DF5E62" w14:textId="5B4A2DA3" w:rsidR="006943E3" w:rsidRPr="00C73012"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88" w:name="_Toc354752383"/>
      <w:bookmarkStart w:id="89" w:name="_Toc516566334"/>
      <w:bookmarkStart w:id="90" w:name="_Toc516581604"/>
      <w:bookmarkStart w:id="91" w:name="_Toc516734785"/>
      <w:bookmarkStart w:id="92" w:name="_Toc516738815"/>
      <w:bookmarkStart w:id="93" w:name="_Toc8212154"/>
      <w:bookmarkStart w:id="94" w:name="_Ref63448042"/>
      <w:bookmarkEnd w:id="75"/>
      <w:bookmarkEnd w:id="76"/>
      <w:bookmarkEnd w:id="77"/>
      <w:r w:rsidRPr="00C73012">
        <w:rPr>
          <w:rFonts w:ascii="Verdana" w:hAnsi="Verdana" w:cstheme="minorHAnsi"/>
          <w:b/>
          <w:spacing w:val="-3"/>
          <w:sz w:val="18"/>
          <w:lang w:eastAsia="pl-PL"/>
        </w:rPr>
        <w:t>Na potwi</w:t>
      </w:r>
      <w:r w:rsidR="00985E2D" w:rsidRPr="00C73012">
        <w:rPr>
          <w:rFonts w:ascii="Verdana" w:hAnsi="Verdana" w:cstheme="minorHAnsi"/>
          <w:b/>
          <w:spacing w:val="-3"/>
          <w:sz w:val="18"/>
          <w:lang w:eastAsia="pl-PL"/>
        </w:rPr>
        <w:t>erdzenie wymagań określonych w p</w:t>
      </w:r>
      <w:r w:rsidR="00341AAC" w:rsidRPr="00C73012">
        <w:rPr>
          <w:rFonts w:ascii="Verdana" w:hAnsi="Verdana" w:cstheme="minorHAnsi"/>
          <w:b/>
          <w:spacing w:val="-3"/>
          <w:sz w:val="18"/>
          <w:lang w:eastAsia="pl-PL"/>
        </w:rPr>
        <w:t xml:space="preserve">kt </w:t>
      </w:r>
      <w:r w:rsidR="00127884" w:rsidRPr="00C73012">
        <w:rPr>
          <w:rFonts w:ascii="Verdana" w:hAnsi="Verdana" w:cstheme="minorHAnsi"/>
          <w:b/>
          <w:spacing w:val="-3"/>
          <w:sz w:val="18"/>
          <w:lang w:eastAsia="pl-PL"/>
        </w:rPr>
        <w:fldChar w:fldCharType="begin"/>
      </w:r>
      <w:r w:rsidR="00127884" w:rsidRPr="00C73012">
        <w:rPr>
          <w:rFonts w:ascii="Verdana" w:hAnsi="Verdana" w:cstheme="minorHAnsi"/>
          <w:b/>
          <w:spacing w:val="-3"/>
          <w:sz w:val="18"/>
          <w:lang w:eastAsia="pl-PL"/>
        </w:rPr>
        <w:instrText xml:space="preserve"> REF _Ref63443935 \r \h </w:instrText>
      </w:r>
      <w:r w:rsidR="00B5690F" w:rsidRPr="00C73012">
        <w:rPr>
          <w:rFonts w:ascii="Verdana" w:hAnsi="Verdana" w:cstheme="minorHAnsi"/>
          <w:b/>
          <w:spacing w:val="-3"/>
          <w:sz w:val="18"/>
          <w:lang w:eastAsia="pl-PL"/>
        </w:rPr>
        <w:instrText xml:space="preserve"> \* MERGEFORMAT </w:instrText>
      </w:r>
      <w:r w:rsidR="00127884" w:rsidRPr="00C73012">
        <w:rPr>
          <w:rFonts w:ascii="Verdana" w:hAnsi="Verdana" w:cstheme="minorHAnsi"/>
          <w:b/>
          <w:spacing w:val="-3"/>
          <w:sz w:val="18"/>
          <w:lang w:eastAsia="pl-PL"/>
        </w:rPr>
      </w:r>
      <w:r w:rsidR="00127884" w:rsidRPr="00C73012">
        <w:rPr>
          <w:rFonts w:ascii="Verdana" w:hAnsi="Verdana" w:cstheme="minorHAnsi"/>
          <w:b/>
          <w:spacing w:val="-3"/>
          <w:sz w:val="18"/>
          <w:lang w:eastAsia="pl-PL"/>
        </w:rPr>
        <w:fldChar w:fldCharType="separate"/>
      </w:r>
      <w:r w:rsidR="00F47B4A">
        <w:rPr>
          <w:rFonts w:ascii="Verdana" w:hAnsi="Verdana" w:cstheme="minorHAnsi"/>
          <w:b/>
          <w:spacing w:val="-3"/>
          <w:sz w:val="18"/>
          <w:lang w:eastAsia="pl-PL"/>
        </w:rPr>
        <w:t>5.1</w:t>
      </w:r>
      <w:r w:rsidR="00127884" w:rsidRPr="00C73012">
        <w:rPr>
          <w:rFonts w:ascii="Verdana" w:hAnsi="Verdana" w:cstheme="minorHAnsi"/>
          <w:b/>
          <w:spacing w:val="-3"/>
          <w:sz w:val="18"/>
          <w:lang w:eastAsia="pl-PL"/>
        </w:rPr>
        <w:fldChar w:fldCharType="end"/>
      </w:r>
      <w:r w:rsidR="006E7354" w:rsidRPr="00C73012">
        <w:rPr>
          <w:rFonts w:ascii="Verdana" w:hAnsi="Verdana" w:cstheme="minorHAnsi"/>
          <w:b/>
          <w:spacing w:val="-3"/>
          <w:sz w:val="18"/>
          <w:lang w:eastAsia="pl-PL"/>
        </w:rPr>
        <w:t xml:space="preserve"> </w:t>
      </w:r>
      <w:r w:rsidR="00341AAC" w:rsidRPr="00C73012">
        <w:rPr>
          <w:rFonts w:ascii="Verdana" w:hAnsi="Verdana" w:cstheme="minorHAnsi"/>
          <w:b/>
          <w:spacing w:val="-3"/>
          <w:sz w:val="18"/>
          <w:lang w:eastAsia="pl-PL"/>
        </w:rPr>
        <w:t>powyżej</w:t>
      </w:r>
      <w:r w:rsidR="00475757" w:rsidRPr="00C73012">
        <w:rPr>
          <w:rFonts w:ascii="Verdana" w:hAnsi="Verdana" w:cstheme="minorHAnsi"/>
          <w:b/>
          <w:spacing w:val="-3"/>
          <w:sz w:val="18"/>
          <w:lang w:eastAsia="pl-PL"/>
        </w:rPr>
        <w:t xml:space="preserve">, Wykonawca </w:t>
      </w:r>
      <w:r w:rsidRPr="00C73012">
        <w:rPr>
          <w:rFonts w:ascii="Verdana" w:hAnsi="Verdana" w:cstheme="minorHAnsi"/>
          <w:b/>
          <w:spacing w:val="-3"/>
          <w:sz w:val="18"/>
          <w:lang w:eastAsia="pl-PL"/>
        </w:rPr>
        <w:t>zobowi</w:t>
      </w:r>
      <w:r w:rsidR="00A21F91" w:rsidRPr="00C73012">
        <w:rPr>
          <w:rFonts w:ascii="Verdana" w:hAnsi="Verdana" w:cstheme="minorHAnsi"/>
          <w:b/>
          <w:spacing w:val="-3"/>
          <w:sz w:val="18"/>
          <w:lang w:eastAsia="pl-PL"/>
        </w:rPr>
        <w:t>ązany jest złożyć wraz z Ofertą</w:t>
      </w:r>
      <w:r w:rsidR="00341AAC" w:rsidRPr="00C73012">
        <w:rPr>
          <w:rFonts w:ascii="Verdana" w:hAnsi="Verdana" w:cstheme="minorHAnsi"/>
          <w:b/>
          <w:spacing w:val="-3"/>
          <w:sz w:val="18"/>
          <w:lang w:eastAsia="pl-PL"/>
        </w:rPr>
        <w:t>:</w:t>
      </w:r>
      <w:bookmarkEnd w:id="88"/>
      <w:bookmarkEnd w:id="89"/>
      <w:bookmarkEnd w:id="90"/>
      <w:bookmarkEnd w:id="91"/>
      <w:bookmarkEnd w:id="92"/>
      <w:bookmarkEnd w:id="93"/>
      <w:bookmarkEnd w:id="94"/>
    </w:p>
    <w:p w14:paraId="5234C6E5" w14:textId="77777777" w:rsidR="0013550D" w:rsidRPr="00C73012" w:rsidRDefault="0013550D" w:rsidP="00F34366">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bookmarkStart w:id="95" w:name="_Ref63448028"/>
      <w:bookmarkStart w:id="96" w:name="_Toc516734786"/>
      <w:bookmarkStart w:id="97" w:name="_Toc516738816"/>
      <w:bookmarkStart w:id="98" w:name="_Toc8212155"/>
      <w:r w:rsidRPr="00C73012">
        <w:rPr>
          <w:rFonts w:ascii="Verdana" w:hAnsi="Verdana" w:cstheme="minorHAnsi"/>
          <w:b/>
          <w:iCs/>
          <w:sz w:val="18"/>
        </w:rPr>
        <w:t xml:space="preserve">Oświadczenie o spełnieniu warunków udziału w </w:t>
      </w:r>
      <w:r w:rsidR="00806860" w:rsidRPr="00C73012">
        <w:rPr>
          <w:rFonts w:ascii="Verdana" w:hAnsi="Verdana" w:cstheme="minorHAnsi"/>
          <w:b/>
          <w:iCs/>
          <w:sz w:val="18"/>
        </w:rPr>
        <w:t>P</w:t>
      </w:r>
      <w:r w:rsidRPr="00C73012">
        <w:rPr>
          <w:rFonts w:ascii="Verdana" w:hAnsi="Verdana" w:cstheme="minorHAnsi"/>
          <w:b/>
          <w:iCs/>
          <w:sz w:val="18"/>
        </w:rPr>
        <w:t>ostępowaniu</w:t>
      </w:r>
      <w:r w:rsidR="00A21602" w:rsidRPr="00C73012">
        <w:rPr>
          <w:rFonts w:ascii="Verdana" w:hAnsi="Verdana" w:cstheme="minorHAnsi"/>
          <w:b/>
          <w:iCs/>
          <w:sz w:val="18"/>
        </w:rPr>
        <w:t xml:space="preserve"> </w:t>
      </w:r>
      <w:r w:rsidRPr="00C73012">
        <w:rPr>
          <w:rFonts w:ascii="Verdana" w:hAnsi="Verdana" w:cstheme="minorHAnsi"/>
          <w:iCs/>
          <w:sz w:val="18"/>
        </w:rPr>
        <w:t xml:space="preserve">oraz </w:t>
      </w:r>
      <w:r w:rsidRPr="00C73012">
        <w:rPr>
          <w:rFonts w:ascii="Verdana" w:hAnsi="Verdana" w:cstheme="minorHAnsi"/>
          <w:b/>
          <w:iCs/>
          <w:sz w:val="18"/>
        </w:rPr>
        <w:t xml:space="preserve">niepodleganiu wykluczeniu z </w:t>
      </w:r>
      <w:r w:rsidR="00806860" w:rsidRPr="00C73012">
        <w:rPr>
          <w:rFonts w:ascii="Verdana" w:hAnsi="Verdana" w:cstheme="minorHAnsi"/>
          <w:b/>
          <w:iCs/>
          <w:sz w:val="18"/>
        </w:rPr>
        <w:t>P</w:t>
      </w:r>
      <w:r w:rsidRPr="00C73012">
        <w:rPr>
          <w:rFonts w:ascii="Verdana" w:hAnsi="Verdana" w:cstheme="minorHAnsi"/>
          <w:b/>
          <w:iCs/>
          <w:sz w:val="18"/>
        </w:rPr>
        <w:t>ostępowania</w:t>
      </w:r>
      <w:r w:rsidR="00A21602" w:rsidRPr="00C73012">
        <w:rPr>
          <w:rFonts w:ascii="Verdana" w:hAnsi="Verdana" w:cstheme="minorHAnsi"/>
          <w:iCs/>
          <w:sz w:val="18"/>
        </w:rPr>
        <w:t xml:space="preserve"> </w:t>
      </w:r>
      <w:r w:rsidRPr="00C73012">
        <w:rPr>
          <w:rFonts w:ascii="Verdana" w:hAnsi="Verdana" w:cstheme="minorHAnsi"/>
          <w:iCs/>
          <w:sz w:val="18"/>
        </w:rPr>
        <w:t xml:space="preserve">– w treści Formularza Oferty </w:t>
      </w:r>
      <w:r w:rsidR="00F76470">
        <w:rPr>
          <w:rFonts w:ascii="Verdana" w:hAnsi="Verdana" w:cstheme="minorHAnsi"/>
          <w:b/>
          <w:iCs/>
          <w:sz w:val="18"/>
        </w:rPr>
        <w:t>wg. </w:t>
      </w:r>
      <w:r w:rsidRPr="00C73012">
        <w:rPr>
          <w:rFonts w:ascii="Verdana" w:hAnsi="Verdana" w:cstheme="minorHAnsi"/>
          <w:b/>
          <w:iCs/>
          <w:sz w:val="18"/>
        </w:rPr>
        <w:t xml:space="preserve">Załącznika </w:t>
      </w:r>
      <w:r w:rsidR="00A36707" w:rsidRPr="00C73012">
        <w:rPr>
          <w:rFonts w:ascii="Verdana" w:hAnsi="Verdana" w:cstheme="minorHAnsi"/>
          <w:b/>
          <w:iCs/>
          <w:sz w:val="18"/>
        </w:rPr>
        <w:t xml:space="preserve">nr 1 </w:t>
      </w:r>
      <w:r w:rsidRPr="00C73012">
        <w:rPr>
          <w:rFonts w:ascii="Verdana" w:hAnsi="Verdana" w:cstheme="minorHAnsi"/>
          <w:b/>
          <w:iCs/>
          <w:sz w:val="18"/>
        </w:rPr>
        <w:t>do SWZ</w:t>
      </w:r>
      <w:bookmarkEnd w:id="95"/>
      <w:r w:rsidR="00AA1247" w:rsidRPr="00C73012">
        <w:rPr>
          <w:rFonts w:ascii="Verdana" w:hAnsi="Verdana" w:cstheme="minorHAnsi"/>
          <w:iCs/>
          <w:sz w:val="18"/>
        </w:rPr>
        <w:t>.</w:t>
      </w:r>
    </w:p>
    <w:p w14:paraId="4DBF223F" w14:textId="77777777" w:rsidR="00A36707" w:rsidRPr="00C73012" w:rsidRDefault="00A36707" w:rsidP="00F34366">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sidRPr="00C73012">
        <w:rPr>
          <w:rFonts w:ascii="Verdana" w:hAnsi="Verdana" w:cstheme="minorHAnsi"/>
          <w:b/>
          <w:iCs/>
          <w:sz w:val="18"/>
        </w:rPr>
        <w:t>Oświadczenie Wykonawcy</w:t>
      </w:r>
      <w:r w:rsidRPr="00C73012">
        <w:rPr>
          <w:rFonts w:ascii="Verdana" w:hAnsi="Verdana" w:cstheme="minorHAnsi"/>
          <w:iCs/>
          <w:sz w:val="18"/>
        </w:rPr>
        <w:t xml:space="preserve"> o niepodleganiu wykluczeniu z Postępowania na podstawie art. 7 ust. 1 ustawy o przeciwdziałaniu </w:t>
      </w:r>
      <w:r w:rsidR="00C73012" w:rsidRPr="00C73012">
        <w:rPr>
          <w:rFonts w:ascii="Verdana" w:hAnsi="Verdana" w:cstheme="minorHAnsi"/>
          <w:iCs/>
          <w:sz w:val="18"/>
        </w:rPr>
        <w:t xml:space="preserve">(„ustawa o przeciwdziałaniu”) </w:t>
      </w:r>
      <w:r w:rsidRPr="00C73012">
        <w:rPr>
          <w:rFonts w:ascii="Verdana" w:hAnsi="Verdana" w:cstheme="minorHAnsi"/>
          <w:iCs/>
          <w:sz w:val="18"/>
        </w:rPr>
        <w:t>wspierania agresji oraz art. 5 k rozporządzenia (UE) 2022/576 z dnia 8 kwietnia 2022 r. w sprawie zmiany rozporządzenia (UE) nr 833/2014 dotyczącego środków ograniczających w związku z</w:t>
      </w:r>
      <w:r w:rsidR="00C73012">
        <w:rPr>
          <w:rFonts w:ascii="Verdana" w:hAnsi="Verdana" w:cstheme="minorHAnsi"/>
          <w:iCs/>
          <w:sz w:val="18"/>
        </w:rPr>
        <w:t> </w:t>
      </w:r>
      <w:r w:rsidRPr="00C73012">
        <w:rPr>
          <w:rFonts w:ascii="Verdana" w:hAnsi="Verdana" w:cstheme="minorHAnsi"/>
          <w:iCs/>
          <w:sz w:val="18"/>
        </w:rPr>
        <w:t>działaniami Rosji destabil</w:t>
      </w:r>
      <w:r w:rsidR="00AA1247" w:rsidRPr="00C73012">
        <w:rPr>
          <w:rFonts w:ascii="Verdana" w:hAnsi="Verdana" w:cstheme="minorHAnsi"/>
          <w:iCs/>
          <w:sz w:val="18"/>
        </w:rPr>
        <w:t>izującymi sytuację na Ukrainie.</w:t>
      </w:r>
    </w:p>
    <w:p w14:paraId="3891A9AC" w14:textId="77777777" w:rsidR="00A36707" w:rsidRPr="00EB1724" w:rsidRDefault="00A36707" w:rsidP="0047162B">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 xml:space="preserve">W przypadku </w:t>
      </w:r>
      <w:r w:rsidRPr="00EB1724">
        <w:rPr>
          <w:rFonts w:ascii="Verdana" w:hAnsi="Verdana" w:cstheme="minorHAnsi"/>
          <w:iCs/>
          <w:sz w:val="18"/>
        </w:rPr>
        <w:t>Wykonawców wspólnie ubiegających się o Zamówienie, przedmiotowe oświadczenie składa każdy z tych Wykonawców lub Wykonawca upoważniony do ich reprezentowania. W przypadku gdy wykonawca polega w</w:t>
      </w:r>
      <w:r w:rsidR="00C73012" w:rsidRPr="00EB1724">
        <w:rPr>
          <w:rFonts w:ascii="Verdana" w:hAnsi="Verdana" w:cstheme="minorHAnsi"/>
          <w:iCs/>
          <w:sz w:val="18"/>
        </w:rPr>
        <w:t> </w:t>
      </w:r>
      <w:r w:rsidRPr="00EB1724">
        <w:rPr>
          <w:rFonts w:ascii="Verdana" w:hAnsi="Verdana" w:cstheme="minorHAnsi"/>
          <w:iCs/>
          <w:sz w:val="18"/>
        </w:rPr>
        <w:t xml:space="preserve">celu wykazania warunków udziału w postępowaniu na podmiotach udostępniających zasobny na które przypada ponad 10% wartości zamówienia, oświadczenie składają również te podmioty. Wzór oświadczenia stanowi </w:t>
      </w:r>
      <w:r w:rsidRPr="00EB1724">
        <w:rPr>
          <w:rFonts w:ascii="Verdana" w:hAnsi="Verdana" w:cstheme="minorHAnsi"/>
          <w:b/>
          <w:iCs/>
          <w:sz w:val="18"/>
        </w:rPr>
        <w:t xml:space="preserve">Załącznik nr </w:t>
      </w:r>
      <w:r w:rsidR="008C62D6" w:rsidRPr="00EB1724">
        <w:rPr>
          <w:rFonts w:ascii="Verdana" w:hAnsi="Verdana" w:cstheme="minorHAnsi"/>
          <w:b/>
          <w:iCs/>
          <w:sz w:val="18"/>
        </w:rPr>
        <w:t>3</w:t>
      </w:r>
      <w:r w:rsidRPr="00EB1724">
        <w:rPr>
          <w:rFonts w:ascii="Verdana" w:hAnsi="Verdana" w:cstheme="minorHAnsi"/>
          <w:b/>
          <w:iCs/>
          <w:sz w:val="18"/>
        </w:rPr>
        <w:t xml:space="preserve"> do SWZ</w:t>
      </w:r>
      <w:r w:rsidR="00AA1247" w:rsidRPr="00EB1724">
        <w:rPr>
          <w:rFonts w:ascii="Verdana" w:hAnsi="Verdana" w:cstheme="minorHAnsi"/>
          <w:iCs/>
          <w:sz w:val="18"/>
        </w:rPr>
        <w:t>.</w:t>
      </w:r>
    </w:p>
    <w:p w14:paraId="4726FCB5" w14:textId="77777777"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Cs/>
          <w:sz w:val="14"/>
          <w:szCs w:val="14"/>
        </w:rPr>
      </w:pPr>
      <w:r w:rsidRPr="00EB1724">
        <w:rPr>
          <w:rFonts w:ascii="Verdana" w:hAnsi="Verdana" w:cstheme="minorHAnsi"/>
          <w:iCs/>
          <w:sz w:val="14"/>
          <w:szCs w:val="14"/>
        </w:rPr>
        <w:t>Zamawiający informuje, że w przypadku Wykonawcy najwyżej ocenionego dokona weryfikacji przesłanek wykluczenia, o których mowa w pkt 5.1.2. SWZ powyżej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o których mowa w pkt 5.1.2. SWZ powyżej, Zamawiający może żądać złożenia od Wykonawcy dodatkowych wyjaśnień/ dokumentów, w szczególności - dokumentów rejestrowych poszczególnych podmiotów, którym przysługują bezpośrednio lub pośrednio prawa własności do Wykonawcy (odpowiednio członka konsorcjum, podmiotu udostepniającego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DB981B2" w14:textId="77777777"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Cs/>
          <w:sz w:val="14"/>
          <w:szCs w:val="14"/>
        </w:rPr>
      </w:pPr>
      <w:r w:rsidRPr="00EB1724">
        <w:rPr>
          <w:rFonts w:ascii="Verdana" w:hAnsi="Verdana" w:cstheme="minorHAnsi"/>
          <w:iCs/>
          <w:sz w:val="14"/>
          <w:szCs w:val="14"/>
        </w:rPr>
        <w:t>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w:t>
      </w:r>
    </w:p>
    <w:p w14:paraId="10B1709E" w14:textId="77777777"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
          <w:iCs/>
          <w:sz w:val="14"/>
          <w:szCs w:val="14"/>
        </w:rPr>
      </w:pPr>
      <w:r w:rsidRPr="00EB1724">
        <w:rPr>
          <w:rFonts w:ascii="Verdana" w:hAnsi="Verdana" w:cstheme="minorHAnsi"/>
          <w:iCs/>
          <w:sz w:val="14"/>
          <w:szCs w:val="14"/>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023A26E8" w14:textId="77777777"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EB1724">
        <w:rPr>
          <w:rFonts w:ascii="Verdana" w:hAnsi="Verdana" w:cstheme="minorHAnsi"/>
          <w:iCs/>
          <w:sz w:val="14"/>
          <w:szCs w:val="14"/>
        </w:rPr>
        <w:t>Zamawiający będzie dokonywał również weryfikacji list, o których mowa w art. 7 ust. 1 ustawy o przeciwdziałaniu.</w:t>
      </w:r>
    </w:p>
    <w:p w14:paraId="0BF34D07" w14:textId="77777777" w:rsidR="00B7260D" w:rsidRPr="00C73012" w:rsidRDefault="004B2737" w:rsidP="00F34366">
      <w:pPr>
        <w:pStyle w:val="Akapitzlist"/>
        <w:numPr>
          <w:ilvl w:val="2"/>
          <w:numId w:val="2"/>
        </w:numPr>
        <w:spacing w:before="120" w:after="120" w:line="276" w:lineRule="auto"/>
        <w:ind w:left="993" w:right="23" w:hanging="993"/>
        <w:contextualSpacing w:val="0"/>
        <w:outlineLvl w:val="0"/>
        <w:rPr>
          <w:rFonts w:ascii="Verdana" w:hAnsi="Verdana" w:cstheme="minorHAnsi"/>
          <w:i/>
          <w:iCs/>
          <w:sz w:val="18"/>
        </w:rPr>
      </w:pPr>
      <w:bookmarkStart w:id="99" w:name="_Ref63487609"/>
      <w:r w:rsidRPr="00C73012">
        <w:rPr>
          <w:rFonts w:ascii="Verdana" w:hAnsi="Verdana" w:cstheme="minorHAnsi"/>
          <w:b/>
          <w:iCs/>
          <w:sz w:val="18"/>
        </w:rPr>
        <w:t>odpis lub informację z Krajowego Rejestru Sądowego lub z</w:t>
      </w:r>
      <w:r w:rsidR="00B51E73" w:rsidRPr="00C73012">
        <w:rPr>
          <w:rFonts w:ascii="Verdana" w:hAnsi="Verdana" w:cstheme="minorHAnsi"/>
          <w:b/>
          <w:iCs/>
          <w:sz w:val="18"/>
        </w:rPr>
        <w:t> </w:t>
      </w:r>
      <w:r w:rsidRPr="00C73012">
        <w:rPr>
          <w:rFonts w:ascii="Verdana" w:hAnsi="Verdana" w:cstheme="minorHAnsi"/>
          <w:b/>
          <w:iCs/>
          <w:sz w:val="18"/>
        </w:rPr>
        <w:t xml:space="preserve">Centralnej Ewidencji i Informacji o Działalności Gospodarczej, </w:t>
      </w:r>
      <w:r w:rsidRPr="00C73012">
        <w:rPr>
          <w:rFonts w:ascii="Verdana" w:hAnsi="Verdana" w:cstheme="minorHAnsi"/>
          <w:iCs/>
          <w:sz w:val="18"/>
        </w:rPr>
        <w:t>sporządzony nie wcześniej niż 3 miesiące przed jej złożeniem, jeżeli odrębne przepisy wymagają wpisu do rejestru lub ewidencji</w:t>
      </w:r>
      <w:bookmarkEnd w:id="99"/>
      <w:r w:rsidR="00A36707" w:rsidRPr="00C73012">
        <w:rPr>
          <w:rFonts w:ascii="Verdana" w:hAnsi="Verdana" w:cstheme="minorHAnsi"/>
          <w:iCs/>
          <w:sz w:val="18"/>
        </w:rPr>
        <w:t>.</w:t>
      </w:r>
    </w:p>
    <w:p w14:paraId="0FDEC89C" w14:textId="77777777" w:rsidR="00EB1724" w:rsidRDefault="00C62D2A" w:rsidP="00EB1724">
      <w:pPr>
        <w:pStyle w:val="Tekstkomentarza"/>
        <w:spacing w:line="276" w:lineRule="auto"/>
        <w:ind w:left="993"/>
        <w:rPr>
          <w:rFonts w:ascii="Verdana" w:hAnsi="Verdana" w:cstheme="minorHAnsi"/>
          <w:sz w:val="18"/>
        </w:rPr>
      </w:pPr>
      <w:r w:rsidRPr="00C73012">
        <w:rPr>
          <w:rFonts w:ascii="Verdana" w:hAnsi="Verdana" w:cstheme="minorHAnsi"/>
          <w:iCs/>
          <w:sz w:val="18"/>
        </w:rPr>
        <w:lastRenderedPageBreak/>
        <w:t>Wykonawca nie jest zobowiązany do przedkładania ww. dokumentów, jeżeli</w:t>
      </w:r>
      <w:r w:rsidR="00C55300" w:rsidRPr="00C73012">
        <w:rPr>
          <w:rFonts w:ascii="Verdana" w:hAnsi="Verdana" w:cstheme="minorHAnsi"/>
          <w:iCs/>
          <w:sz w:val="18"/>
        </w:rPr>
        <w:t xml:space="preserve"> wskaże </w:t>
      </w:r>
      <w:r w:rsidR="00C55300" w:rsidRPr="00EB1724">
        <w:rPr>
          <w:rFonts w:ascii="Verdana" w:hAnsi="Verdana" w:cstheme="minorHAnsi"/>
          <w:iCs/>
          <w:sz w:val="18"/>
        </w:rPr>
        <w:t>w</w:t>
      </w:r>
      <w:r w:rsidR="00F348EF" w:rsidRPr="00EB1724">
        <w:rPr>
          <w:rFonts w:ascii="Verdana" w:hAnsi="Verdana" w:cstheme="minorHAnsi"/>
          <w:iCs/>
          <w:sz w:val="18"/>
        </w:rPr>
        <w:t> </w:t>
      </w:r>
      <w:r w:rsidR="00C55300" w:rsidRPr="00EB1724">
        <w:rPr>
          <w:rFonts w:ascii="Verdana" w:hAnsi="Verdana" w:cstheme="minorHAnsi"/>
          <w:iCs/>
          <w:sz w:val="18"/>
        </w:rPr>
        <w:t xml:space="preserve">Formularzu ofertowym, że ww. dokumenty są dostępne </w:t>
      </w:r>
      <w:r w:rsidR="00C55300" w:rsidRPr="00EB1724">
        <w:rPr>
          <w:rFonts w:ascii="Verdana" w:hAnsi="Verdana" w:cstheme="minorHAnsi"/>
          <w:sz w:val="18"/>
        </w:rPr>
        <w:t>pod określonymi adresami internetowymi ogólnodostępnych i</w:t>
      </w:r>
      <w:r w:rsidR="00B51E73" w:rsidRPr="00EB1724">
        <w:rPr>
          <w:rFonts w:ascii="Verdana" w:hAnsi="Verdana" w:cstheme="minorHAnsi"/>
          <w:sz w:val="18"/>
        </w:rPr>
        <w:t> </w:t>
      </w:r>
      <w:r w:rsidR="00C55300" w:rsidRPr="00EB1724">
        <w:rPr>
          <w:rFonts w:ascii="Verdana" w:hAnsi="Verdana" w:cstheme="minorHAnsi"/>
          <w:sz w:val="18"/>
        </w:rPr>
        <w:t>bezpłatnych baz danych.</w:t>
      </w:r>
      <w:bookmarkStart w:id="100" w:name="_Toc354752384"/>
      <w:bookmarkStart w:id="101" w:name="_Toc516566335"/>
      <w:bookmarkStart w:id="102" w:name="_Toc516581605"/>
      <w:bookmarkStart w:id="103" w:name="_Toc516734792"/>
      <w:bookmarkStart w:id="104" w:name="_Toc516738822"/>
      <w:bookmarkStart w:id="105" w:name="_Toc8212161"/>
      <w:bookmarkEnd w:id="96"/>
      <w:bookmarkEnd w:id="97"/>
      <w:bookmarkEnd w:id="98"/>
    </w:p>
    <w:p w14:paraId="70C2C294" w14:textId="20F173A4" w:rsidR="00F359D6" w:rsidRPr="004B69D1" w:rsidRDefault="00F359D6" w:rsidP="00F34366">
      <w:pPr>
        <w:pStyle w:val="Akapitzlist"/>
        <w:numPr>
          <w:ilvl w:val="2"/>
          <w:numId w:val="2"/>
        </w:numPr>
        <w:spacing w:before="120" w:after="120" w:line="276" w:lineRule="auto"/>
        <w:ind w:left="993" w:right="23" w:hanging="993"/>
        <w:contextualSpacing w:val="0"/>
        <w:outlineLvl w:val="0"/>
        <w:rPr>
          <w:rFonts w:ascii="Verdana" w:hAnsi="Verdana"/>
          <w:sz w:val="18"/>
        </w:rPr>
      </w:pPr>
      <w:r w:rsidRPr="00EB1724">
        <w:rPr>
          <w:rFonts w:ascii="Verdana" w:hAnsi="Verdana" w:cstheme="minorHAnsi"/>
          <w:b/>
          <w:iCs/>
          <w:sz w:val="18"/>
        </w:rPr>
        <w:t>oświadczenie</w:t>
      </w:r>
      <w:r w:rsidRPr="00EB1724">
        <w:rPr>
          <w:rFonts w:ascii="Verdana" w:hAnsi="Verdana" w:cs="Calibri"/>
          <w:b/>
          <w:iCs/>
          <w:sz w:val="18"/>
        </w:rPr>
        <w:t xml:space="preserve"> własne Wykonawcy potwierdzające, że nie zalega z</w:t>
      </w:r>
      <w:r w:rsidR="00A36707" w:rsidRPr="00EB1724">
        <w:rPr>
          <w:rFonts w:ascii="Verdana" w:hAnsi="Verdana" w:cs="Calibri"/>
          <w:b/>
          <w:iCs/>
          <w:sz w:val="18"/>
        </w:rPr>
        <w:t> </w:t>
      </w:r>
      <w:r w:rsidRPr="00EB1724">
        <w:rPr>
          <w:rFonts w:ascii="Verdana" w:hAnsi="Verdana" w:cs="Calibri"/>
          <w:b/>
          <w:iCs/>
          <w:sz w:val="18"/>
        </w:rPr>
        <w:t>opłacaniem podatków i opłat</w:t>
      </w:r>
      <w:r w:rsidR="00EE4820">
        <w:rPr>
          <w:rFonts w:ascii="Verdana" w:hAnsi="Verdana" w:cs="Calibri"/>
          <w:b/>
          <w:iCs/>
          <w:sz w:val="18"/>
        </w:rPr>
        <w:t xml:space="preserve"> – w treści Formularza oferty</w:t>
      </w:r>
      <w:r w:rsidR="00EB1724" w:rsidRPr="004B69D1">
        <w:rPr>
          <w:rFonts w:ascii="Verdana" w:hAnsi="Verdana" w:cs="Calibri"/>
          <w:iCs/>
          <w:sz w:val="18"/>
        </w:rPr>
        <w:t>.</w:t>
      </w:r>
    </w:p>
    <w:p w14:paraId="7AAFA860" w14:textId="409BC494" w:rsidR="00476A3D" w:rsidRDefault="004B69D1" w:rsidP="00F34366">
      <w:pPr>
        <w:numPr>
          <w:ilvl w:val="2"/>
          <w:numId w:val="2"/>
        </w:numPr>
        <w:spacing w:before="120" w:after="120" w:line="276" w:lineRule="auto"/>
        <w:ind w:left="993" w:right="23" w:hanging="993"/>
        <w:outlineLvl w:val="0"/>
        <w:rPr>
          <w:rFonts w:ascii="Verdana" w:hAnsi="Verdana" w:cstheme="minorHAnsi"/>
          <w:iCs/>
          <w:sz w:val="18"/>
        </w:rPr>
      </w:pPr>
      <w:r w:rsidRPr="004B69D1">
        <w:rPr>
          <w:rFonts w:ascii="Verdana" w:hAnsi="Verdana" w:cs="Calibri"/>
          <w:b/>
          <w:sz w:val="18"/>
        </w:rPr>
        <w:t>W</w:t>
      </w:r>
      <w:r w:rsidR="00476A3D" w:rsidRPr="004B69D1">
        <w:rPr>
          <w:rFonts w:ascii="Verdana" w:hAnsi="Verdana" w:cstheme="minorHAnsi"/>
          <w:b/>
          <w:iCs/>
          <w:sz w:val="18"/>
        </w:rPr>
        <w:t xml:space="preserve">ykaz zrealizowanych </w:t>
      </w:r>
      <w:r w:rsidR="00741D51">
        <w:rPr>
          <w:rFonts w:ascii="Verdana" w:hAnsi="Verdana" w:cstheme="minorHAnsi"/>
          <w:b/>
          <w:iCs/>
          <w:sz w:val="18"/>
        </w:rPr>
        <w:t>usług</w:t>
      </w:r>
      <w:r w:rsidR="00476A3D" w:rsidRPr="00F76470">
        <w:rPr>
          <w:rFonts w:ascii="Verdana" w:hAnsi="Verdana" w:cstheme="minorHAnsi"/>
          <w:iCs/>
          <w:sz w:val="18"/>
        </w:rPr>
        <w:t>, o których mowa w</w:t>
      </w:r>
      <w:r w:rsidR="00A21602" w:rsidRPr="00F76470">
        <w:rPr>
          <w:rFonts w:ascii="Verdana" w:hAnsi="Verdana" w:cstheme="minorHAnsi"/>
          <w:iCs/>
          <w:sz w:val="18"/>
        </w:rPr>
        <w:t xml:space="preserve"> </w:t>
      </w:r>
      <w:r w:rsidR="00476A3D" w:rsidRPr="00F76470">
        <w:rPr>
          <w:rFonts w:ascii="Verdana" w:hAnsi="Verdana" w:cstheme="minorHAnsi"/>
          <w:iCs/>
          <w:sz w:val="18"/>
        </w:rPr>
        <w:t>pkt 5.1.</w:t>
      </w:r>
      <w:r w:rsidR="008C62D6" w:rsidRPr="00F76470">
        <w:rPr>
          <w:rFonts w:ascii="Verdana" w:hAnsi="Verdana" w:cstheme="minorHAnsi"/>
          <w:iCs/>
          <w:sz w:val="18"/>
        </w:rPr>
        <w:t>1</w:t>
      </w:r>
      <w:r w:rsidRPr="00F76470">
        <w:rPr>
          <w:rFonts w:ascii="Verdana" w:hAnsi="Verdana" w:cstheme="minorHAnsi"/>
          <w:iCs/>
          <w:sz w:val="18"/>
        </w:rPr>
        <w:t xml:space="preserve">.1.1. </w:t>
      </w:r>
      <w:r w:rsidR="00476A3D" w:rsidRPr="00F76470">
        <w:rPr>
          <w:rFonts w:ascii="Verdana" w:hAnsi="Verdana" w:cstheme="minorHAnsi"/>
          <w:iCs/>
          <w:sz w:val="18"/>
        </w:rPr>
        <w:t xml:space="preserve">SWZ, z podaniem informacji określonych we wzorze wykazu stanowiącym </w:t>
      </w:r>
      <w:r w:rsidR="00476A3D" w:rsidRPr="00F76470">
        <w:rPr>
          <w:rFonts w:ascii="Verdana" w:hAnsi="Verdana" w:cstheme="minorHAnsi"/>
          <w:b/>
          <w:iCs/>
          <w:sz w:val="18"/>
        </w:rPr>
        <w:t xml:space="preserve">Załącznik nr </w:t>
      </w:r>
      <w:r w:rsidR="00F76470" w:rsidRPr="00F76470">
        <w:rPr>
          <w:rFonts w:ascii="Verdana" w:hAnsi="Verdana" w:cstheme="minorHAnsi"/>
          <w:b/>
          <w:iCs/>
          <w:sz w:val="18"/>
        </w:rPr>
        <w:t>4</w:t>
      </w:r>
      <w:r w:rsidR="00F76470">
        <w:rPr>
          <w:rFonts w:ascii="Verdana" w:hAnsi="Verdana" w:cstheme="minorHAnsi"/>
          <w:b/>
          <w:iCs/>
          <w:sz w:val="18"/>
        </w:rPr>
        <w:t xml:space="preserve"> </w:t>
      </w:r>
      <w:r w:rsidR="00476A3D" w:rsidRPr="00C73012">
        <w:rPr>
          <w:rFonts w:ascii="Verdana" w:hAnsi="Verdana" w:cstheme="minorHAnsi"/>
          <w:b/>
          <w:iCs/>
          <w:sz w:val="18"/>
        </w:rPr>
        <w:t>do SWZ</w:t>
      </w:r>
      <w:r w:rsidR="00476A3D" w:rsidRPr="00C73012">
        <w:rPr>
          <w:rFonts w:ascii="Verdana" w:hAnsi="Verdana" w:cstheme="minorHAnsi"/>
          <w:iCs/>
          <w:sz w:val="18"/>
        </w:rPr>
        <w:t xml:space="preserve">, wraz z dokumentami potwierdzającymi należyte wykonanie usług/dostaw zamieszczonych w wykazie (np. referencje, protokoły odbioru itp. </w:t>
      </w:r>
      <w:r w:rsidR="00476A3D" w:rsidRPr="00C73012">
        <w:rPr>
          <w:rFonts w:ascii="Verdana" w:hAnsi="Verdana" w:cstheme="minorHAnsi"/>
          <w:sz w:val="18"/>
        </w:rPr>
        <w:t xml:space="preserve">bądź inne dokumenty </w:t>
      </w:r>
      <w:r w:rsidR="00476A3D" w:rsidRPr="00C73012">
        <w:rPr>
          <w:rFonts w:ascii="Verdana" w:hAnsi="Verdana" w:cstheme="minorHAnsi"/>
          <w:b/>
          <w:sz w:val="18"/>
        </w:rPr>
        <w:t xml:space="preserve">wystawione przez podmiot, na rzecz którego </w:t>
      </w:r>
      <w:r w:rsidR="00476A3D" w:rsidRPr="00C73012">
        <w:rPr>
          <w:rFonts w:ascii="Verdana" w:hAnsi="Verdana" w:cstheme="minorHAnsi"/>
          <w:iCs/>
          <w:sz w:val="18"/>
        </w:rPr>
        <w:t>usługi/dostawy</w:t>
      </w:r>
      <w:r w:rsidR="00476A3D" w:rsidRPr="00C73012">
        <w:rPr>
          <w:rFonts w:ascii="Verdana" w:hAnsi="Verdana" w:cstheme="minorHAnsi"/>
          <w:b/>
          <w:sz w:val="18"/>
        </w:rPr>
        <w:t xml:space="preserve"> były wykonywane</w:t>
      </w:r>
      <w:r w:rsidR="00476A3D" w:rsidRPr="00C73012">
        <w:rPr>
          <w:rFonts w:ascii="Verdana" w:hAnsi="Verdana" w:cstheme="minorHAnsi"/>
          <w:iCs/>
          <w:sz w:val="18"/>
        </w:rPr>
        <w:t xml:space="preserve">). W przypadku braku dokumentów potwierdzających należyte wykonanie usług/dostaw, Wykonawca jest obowiązany wskazać zaistnienie tej okoliczności w wykazie oraz podać dane do osoby po stronie </w:t>
      </w:r>
      <w:r w:rsidR="00476A3D" w:rsidRPr="0051713B">
        <w:rPr>
          <w:rFonts w:ascii="Verdana" w:hAnsi="Verdana" w:cstheme="minorHAnsi"/>
          <w:iCs/>
          <w:sz w:val="18"/>
        </w:rPr>
        <w:t>odbiorcy usługi/dostawy mogącej potwierdzić prawidłową realizację usługi (imię i nazwisko, ad</w:t>
      </w:r>
      <w:r w:rsidR="00AA1247" w:rsidRPr="0051713B">
        <w:rPr>
          <w:rFonts w:ascii="Verdana" w:hAnsi="Verdana" w:cstheme="minorHAnsi"/>
          <w:iCs/>
          <w:sz w:val="18"/>
        </w:rPr>
        <w:t>res, nr telefonu, adres e-mail).</w:t>
      </w:r>
    </w:p>
    <w:p w14:paraId="51683848" w14:textId="561C78E8" w:rsidR="002E4FA2" w:rsidRDefault="002E4FA2" w:rsidP="002E4FA2">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sidRPr="00753507">
        <w:rPr>
          <w:rFonts w:ascii="Verdana" w:hAnsi="Verdana" w:cstheme="minorHAnsi"/>
          <w:b/>
          <w:iCs/>
          <w:sz w:val="18"/>
        </w:rPr>
        <w:t>Certyfikat</w:t>
      </w:r>
      <w:r w:rsidRPr="00753507">
        <w:rPr>
          <w:rFonts w:ascii="Verdana" w:hAnsi="Verdana" w:cstheme="minorHAnsi"/>
          <w:iCs/>
          <w:sz w:val="18"/>
        </w:rPr>
        <w:t xml:space="preserve"> (oryginał lub kopia potwierdzona za zgodność), o którym mowa w pkt 5.1.1.1.2. SWZ – potwierdzający posiadanie statusu partnera handlowego, zgodnie z którym Wykonawca uprawniony jest do sprzedaży produktów, w tym dostawy i usługi o których mowa w pkt 2.1. na terenie Polski.</w:t>
      </w:r>
    </w:p>
    <w:p w14:paraId="61511CDF" w14:textId="21D9F503" w:rsidR="006943E3" w:rsidRPr="0051713B"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 xml:space="preserve">Zamawiający dokona oceny spełnienia warunków udziału w </w:t>
      </w:r>
      <w:r w:rsidR="00806860" w:rsidRPr="0051713B">
        <w:rPr>
          <w:rFonts w:ascii="Verdana" w:hAnsi="Verdana" w:cstheme="minorHAnsi"/>
          <w:spacing w:val="-3"/>
          <w:sz w:val="18"/>
          <w:lang w:eastAsia="pl-PL"/>
        </w:rPr>
        <w:t>P</w:t>
      </w:r>
      <w:r w:rsidRPr="0051713B">
        <w:rPr>
          <w:rFonts w:ascii="Verdana" w:hAnsi="Verdana" w:cstheme="minorHAnsi"/>
          <w:spacing w:val="-3"/>
          <w:sz w:val="18"/>
          <w:lang w:eastAsia="pl-PL"/>
        </w:rPr>
        <w:t>ostępowaniu</w:t>
      </w:r>
      <w:r w:rsidR="00C55300" w:rsidRPr="0051713B">
        <w:rPr>
          <w:rFonts w:ascii="Verdana" w:hAnsi="Verdana" w:cstheme="minorHAnsi"/>
          <w:spacing w:val="-3"/>
          <w:sz w:val="18"/>
          <w:lang w:eastAsia="pl-PL"/>
        </w:rPr>
        <w:t xml:space="preserve"> oraz braku podstaw wykluczenia</w:t>
      </w:r>
      <w:r w:rsidRPr="0051713B">
        <w:rPr>
          <w:rFonts w:ascii="Verdana" w:hAnsi="Verdana" w:cstheme="minorHAnsi"/>
          <w:spacing w:val="-3"/>
          <w:sz w:val="18"/>
          <w:lang w:eastAsia="pl-PL"/>
        </w:rPr>
        <w:t xml:space="preserve">, o których mowa w </w:t>
      </w:r>
      <w:r w:rsidR="007A1170" w:rsidRPr="0051713B">
        <w:rPr>
          <w:rFonts w:ascii="Verdana" w:hAnsi="Verdana" w:cstheme="minorHAnsi"/>
          <w:spacing w:val="-3"/>
          <w:sz w:val="18"/>
          <w:lang w:eastAsia="pl-PL"/>
        </w:rPr>
        <w:t>p</w:t>
      </w:r>
      <w:r w:rsidRPr="0051713B">
        <w:rPr>
          <w:rFonts w:ascii="Verdana" w:hAnsi="Verdana" w:cstheme="minorHAnsi"/>
          <w:spacing w:val="-3"/>
          <w:sz w:val="18"/>
          <w:lang w:eastAsia="pl-PL"/>
        </w:rPr>
        <w:t xml:space="preserve">kt. </w:t>
      </w:r>
      <w:r w:rsidR="00C55300" w:rsidRPr="0051713B">
        <w:rPr>
          <w:rFonts w:ascii="Verdana" w:hAnsi="Verdana" w:cstheme="minorHAnsi"/>
          <w:spacing w:val="-3"/>
          <w:sz w:val="18"/>
          <w:lang w:eastAsia="pl-PL"/>
        </w:rPr>
        <w:fldChar w:fldCharType="begin"/>
      </w:r>
      <w:r w:rsidR="00C55300" w:rsidRPr="0051713B">
        <w:rPr>
          <w:rFonts w:ascii="Verdana" w:hAnsi="Verdana" w:cstheme="minorHAnsi"/>
          <w:spacing w:val="-3"/>
          <w:sz w:val="18"/>
          <w:lang w:eastAsia="pl-PL"/>
        </w:rPr>
        <w:instrText xml:space="preserve"> REF _Ref63445635 \r \h </w:instrText>
      </w:r>
      <w:r w:rsidR="00B5690F" w:rsidRPr="0051713B">
        <w:rPr>
          <w:rFonts w:ascii="Verdana" w:hAnsi="Verdana" w:cstheme="minorHAnsi"/>
          <w:spacing w:val="-3"/>
          <w:sz w:val="18"/>
          <w:lang w:eastAsia="pl-PL"/>
        </w:rPr>
        <w:instrText xml:space="preserve"> \* MERGEFORMAT </w:instrText>
      </w:r>
      <w:r w:rsidR="00C55300" w:rsidRPr="0051713B">
        <w:rPr>
          <w:rFonts w:ascii="Verdana" w:hAnsi="Verdana" w:cstheme="minorHAnsi"/>
          <w:spacing w:val="-3"/>
          <w:sz w:val="18"/>
          <w:lang w:eastAsia="pl-PL"/>
        </w:rPr>
      </w:r>
      <w:r w:rsidR="00C55300" w:rsidRPr="0051713B">
        <w:rPr>
          <w:rFonts w:ascii="Verdana" w:hAnsi="Verdana" w:cstheme="minorHAnsi"/>
          <w:spacing w:val="-3"/>
          <w:sz w:val="18"/>
          <w:lang w:eastAsia="pl-PL"/>
        </w:rPr>
        <w:fldChar w:fldCharType="separate"/>
      </w:r>
      <w:r w:rsidR="00F47B4A">
        <w:rPr>
          <w:rFonts w:ascii="Verdana" w:hAnsi="Verdana" w:cstheme="minorHAnsi"/>
          <w:spacing w:val="-3"/>
          <w:sz w:val="18"/>
          <w:lang w:eastAsia="pl-PL"/>
        </w:rPr>
        <w:t>5.1</w:t>
      </w:r>
      <w:r w:rsidR="00C55300" w:rsidRPr="0051713B">
        <w:rPr>
          <w:rFonts w:ascii="Verdana" w:hAnsi="Verdana" w:cstheme="minorHAnsi"/>
          <w:spacing w:val="-3"/>
          <w:sz w:val="18"/>
          <w:lang w:eastAsia="pl-PL"/>
        </w:rPr>
        <w:fldChar w:fldCharType="end"/>
      </w:r>
      <w:r w:rsidRPr="0051713B">
        <w:rPr>
          <w:rFonts w:ascii="Verdana" w:hAnsi="Verdana" w:cstheme="minorHAnsi"/>
          <w:spacing w:val="-3"/>
          <w:sz w:val="18"/>
          <w:lang w:eastAsia="pl-PL"/>
        </w:rPr>
        <w:t>, wedł</w:t>
      </w:r>
      <w:r w:rsidR="0036333C" w:rsidRPr="0051713B">
        <w:rPr>
          <w:rFonts w:ascii="Verdana" w:hAnsi="Verdana" w:cstheme="minorHAnsi"/>
          <w:spacing w:val="-3"/>
          <w:sz w:val="18"/>
          <w:lang w:eastAsia="pl-PL"/>
        </w:rPr>
        <w:t>ug formuły „spełnia”</w:t>
      </w:r>
      <w:r w:rsidRPr="0051713B">
        <w:rPr>
          <w:rFonts w:ascii="Verdana" w:hAnsi="Verdana" w:cstheme="minorHAnsi"/>
          <w:spacing w:val="-3"/>
          <w:sz w:val="18"/>
          <w:lang w:eastAsia="pl-PL"/>
        </w:rPr>
        <w:t>/„nie spełnia”. Wykonawc</w:t>
      </w:r>
      <w:r w:rsidR="00224292" w:rsidRPr="0051713B">
        <w:rPr>
          <w:rFonts w:ascii="Verdana" w:hAnsi="Verdana" w:cstheme="minorHAnsi"/>
          <w:spacing w:val="-3"/>
          <w:sz w:val="18"/>
          <w:lang w:eastAsia="pl-PL"/>
        </w:rPr>
        <w:t>a</w:t>
      </w:r>
      <w:r w:rsidRPr="0051713B">
        <w:rPr>
          <w:rFonts w:ascii="Verdana" w:hAnsi="Verdana" w:cstheme="minorHAnsi"/>
          <w:spacing w:val="-3"/>
          <w:sz w:val="18"/>
          <w:lang w:eastAsia="pl-PL"/>
        </w:rPr>
        <w:t xml:space="preserve"> niespełniając</w:t>
      </w:r>
      <w:r w:rsidR="00224292" w:rsidRPr="0051713B">
        <w:rPr>
          <w:rFonts w:ascii="Verdana" w:hAnsi="Verdana" w:cstheme="minorHAnsi"/>
          <w:spacing w:val="-3"/>
          <w:sz w:val="18"/>
          <w:lang w:eastAsia="pl-PL"/>
        </w:rPr>
        <w:t>y</w:t>
      </w:r>
      <w:r w:rsidRPr="0051713B">
        <w:rPr>
          <w:rFonts w:ascii="Verdana" w:hAnsi="Verdana" w:cstheme="minorHAnsi"/>
          <w:spacing w:val="-3"/>
          <w:sz w:val="18"/>
          <w:lang w:eastAsia="pl-PL"/>
        </w:rPr>
        <w:t xml:space="preserve"> choćby jednego warunku udziału w</w:t>
      </w:r>
      <w:r w:rsidR="0047162B" w:rsidRPr="0051713B">
        <w:rPr>
          <w:rFonts w:ascii="Verdana" w:hAnsi="Verdana" w:cstheme="minorHAnsi"/>
          <w:spacing w:val="-3"/>
          <w:sz w:val="18"/>
          <w:lang w:eastAsia="pl-PL"/>
        </w:rPr>
        <w:t> </w:t>
      </w:r>
      <w:r w:rsidR="00806860" w:rsidRPr="0051713B">
        <w:rPr>
          <w:rFonts w:ascii="Verdana" w:hAnsi="Verdana" w:cstheme="minorHAnsi"/>
          <w:spacing w:val="-3"/>
          <w:sz w:val="18"/>
          <w:lang w:eastAsia="pl-PL"/>
        </w:rPr>
        <w:t>P</w:t>
      </w:r>
      <w:r w:rsidRPr="0051713B">
        <w:rPr>
          <w:rFonts w:ascii="Verdana" w:hAnsi="Verdana" w:cstheme="minorHAnsi"/>
          <w:spacing w:val="-3"/>
          <w:sz w:val="18"/>
          <w:lang w:eastAsia="pl-PL"/>
        </w:rPr>
        <w:t xml:space="preserve">ostępowaniu </w:t>
      </w:r>
      <w:r w:rsidR="00224292" w:rsidRPr="0051713B">
        <w:rPr>
          <w:rFonts w:ascii="Verdana" w:hAnsi="Verdana" w:cstheme="minorHAnsi"/>
          <w:spacing w:val="-3"/>
          <w:sz w:val="18"/>
          <w:lang w:eastAsia="pl-PL"/>
        </w:rPr>
        <w:t>podlega wykluczeniu</w:t>
      </w:r>
      <w:r w:rsidR="004126C7" w:rsidRPr="0051713B">
        <w:rPr>
          <w:rFonts w:ascii="Verdana" w:hAnsi="Verdana" w:cstheme="minorHAnsi"/>
          <w:spacing w:val="-3"/>
          <w:sz w:val="18"/>
          <w:lang w:eastAsia="pl-PL"/>
        </w:rPr>
        <w:t>/ Oferta Wykonawcy, który nie wykaże spełnienia warunków udziału w postępowaniu podlega odrzuceniu</w:t>
      </w:r>
      <w:r w:rsidRPr="0051713B">
        <w:rPr>
          <w:rFonts w:ascii="Verdana" w:hAnsi="Verdana" w:cstheme="minorHAnsi"/>
          <w:spacing w:val="-3"/>
          <w:sz w:val="18"/>
          <w:lang w:eastAsia="pl-PL"/>
        </w:rPr>
        <w:t>.</w:t>
      </w:r>
      <w:bookmarkEnd w:id="100"/>
      <w:bookmarkEnd w:id="101"/>
      <w:bookmarkEnd w:id="102"/>
      <w:bookmarkEnd w:id="103"/>
      <w:bookmarkEnd w:id="104"/>
      <w:bookmarkEnd w:id="105"/>
    </w:p>
    <w:p w14:paraId="7FCD7B43" w14:textId="77777777" w:rsidR="00E725C3" w:rsidRPr="000E7660" w:rsidRDefault="000E7660" w:rsidP="000E7660">
      <w:pPr>
        <w:pStyle w:val="Akapitzlist"/>
        <w:numPr>
          <w:ilvl w:val="1"/>
          <w:numId w:val="2"/>
        </w:numPr>
        <w:suppressAutoHyphens/>
        <w:spacing w:before="120" w:after="120" w:line="276" w:lineRule="auto"/>
        <w:ind w:left="851" w:hanging="851"/>
        <w:contextualSpacing w:val="0"/>
        <w:rPr>
          <w:rFonts w:ascii="Verdana" w:hAnsi="Verdana" w:cs="Calibri"/>
          <w:sz w:val="18"/>
          <w:szCs w:val="18"/>
          <w:lang w:eastAsia="pl-PL"/>
        </w:rPr>
      </w:pPr>
      <w:bookmarkStart w:id="106" w:name="_Toc516734793"/>
      <w:bookmarkStart w:id="107" w:name="_Toc516738823"/>
      <w:bookmarkStart w:id="108" w:name="_Toc8212162"/>
      <w:r w:rsidRPr="00C73012">
        <w:rPr>
          <w:rFonts w:ascii="Verdana" w:hAnsi="Verdana" w:cstheme="minorHAnsi"/>
          <w:spacing w:val="-3"/>
          <w:sz w:val="18"/>
          <w:lang w:eastAsia="pl-PL"/>
        </w:rPr>
        <w:t>W celu potwierdzenia spełniania warunków udziału w Postępowaniu Wykonawca nie może polegać na zdolnościach technicznych lub zawodowych lub sytuacji finansowej lub ekonomicznej podmiotów udostępniających zasoby.</w:t>
      </w:r>
      <w:r w:rsidRPr="00C73012">
        <w:rPr>
          <w:rFonts w:ascii="Verdana" w:hAnsi="Verdana" w:cstheme="minorHAnsi"/>
          <w:sz w:val="18"/>
          <w:lang w:eastAsia="pl-PL"/>
        </w:rPr>
        <w:t xml:space="preserve"> </w:t>
      </w:r>
    </w:p>
    <w:p w14:paraId="08FEBAE5" w14:textId="77777777" w:rsidR="00C24BAF" w:rsidRPr="00C73012" w:rsidRDefault="00C24BA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09" w:name="_Toc354752374"/>
      <w:bookmarkStart w:id="110" w:name="_Toc8212128"/>
      <w:bookmarkEnd w:id="106"/>
      <w:bookmarkEnd w:id="107"/>
      <w:bookmarkEnd w:id="108"/>
      <w:r w:rsidRPr="00C73012">
        <w:rPr>
          <w:rFonts w:ascii="Verdana" w:hAnsi="Verdana" w:cstheme="minorHAnsi"/>
          <w:b/>
          <w:sz w:val="18"/>
        </w:rPr>
        <w:t>WADIUM</w:t>
      </w:r>
      <w:bookmarkEnd w:id="109"/>
      <w:bookmarkEnd w:id="110"/>
    </w:p>
    <w:p w14:paraId="2F5498EB" w14:textId="77777777" w:rsidR="00F44302" w:rsidRPr="000E7660" w:rsidRDefault="00C24BAF" w:rsidP="000E7660">
      <w:pPr>
        <w:pStyle w:val="Akapitzlist"/>
        <w:widowControl w:val="0"/>
        <w:numPr>
          <w:ilvl w:val="1"/>
          <w:numId w:val="18"/>
        </w:numPr>
        <w:snapToGrid w:val="0"/>
        <w:spacing w:before="120" w:after="120" w:line="276" w:lineRule="auto"/>
        <w:ind w:left="851" w:right="23" w:hanging="851"/>
        <w:contextualSpacing w:val="0"/>
        <w:outlineLvl w:val="0"/>
        <w:rPr>
          <w:rFonts w:ascii="Verdana" w:hAnsi="Verdana" w:cstheme="minorHAnsi"/>
          <w:sz w:val="18"/>
          <w:lang w:eastAsia="pl-PL"/>
        </w:rPr>
      </w:pPr>
      <w:bookmarkStart w:id="111" w:name="_Toc516566319"/>
      <w:bookmarkStart w:id="112" w:name="_Toc516581587"/>
      <w:bookmarkStart w:id="113" w:name="_Toc516734760"/>
      <w:bookmarkStart w:id="114" w:name="_Toc516738790"/>
      <w:bookmarkStart w:id="115" w:name="_Toc8212129"/>
      <w:r w:rsidRPr="00C73012">
        <w:rPr>
          <w:rFonts w:ascii="Verdana" w:hAnsi="Verdana" w:cstheme="minorHAnsi"/>
          <w:sz w:val="18"/>
        </w:rPr>
        <w:t xml:space="preserve">Zamawiający </w:t>
      </w:r>
      <w:r w:rsidRPr="00C73012">
        <w:rPr>
          <w:rFonts w:ascii="Verdana" w:hAnsi="Verdana" w:cstheme="minorHAnsi"/>
          <w:b/>
          <w:sz w:val="18"/>
        </w:rPr>
        <w:t>nie wymaga</w:t>
      </w:r>
      <w:r w:rsidRPr="00C73012">
        <w:rPr>
          <w:rFonts w:ascii="Verdana" w:hAnsi="Verdana" w:cstheme="minorHAnsi"/>
          <w:sz w:val="18"/>
        </w:rPr>
        <w:t xml:space="preserve"> wniesienia wadium. </w:t>
      </w:r>
      <w:bookmarkEnd w:id="111"/>
      <w:bookmarkEnd w:id="112"/>
      <w:bookmarkEnd w:id="113"/>
      <w:bookmarkEnd w:id="114"/>
      <w:bookmarkEnd w:id="115"/>
    </w:p>
    <w:p w14:paraId="5B7B2BE9" w14:textId="77777777" w:rsidR="000B3117" w:rsidRPr="00C73012" w:rsidRDefault="000B3117" w:rsidP="004126C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16" w:name="_Toc354752385"/>
      <w:bookmarkStart w:id="117" w:name="_Toc8212163"/>
      <w:r w:rsidRPr="00C73012">
        <w:rPr>
          <w:rFonts w:ascii="Verdana" w:hAnsi="Verdana" w:cstheme="minorHAnsi"/>
          <w:b/>
          <w:sz w:val="18"/>
        </w:rPr>
        <w:t>OPIS SPOSOBU PRZYGOTOWANIA OFERTY</w:t>
      </w:r>
      <w:bookmarkEnd w:id="116"/>
      <w:bookmarkEnd w:id="117"/>
    </w:p>
    <w:p w14:paraId="1F5080DC" w14:textId="77777777" w:rsidR="00090B55" w:rsidRPr="00C73012" w:rsidRDefault="00241827"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18" w:name="_Toc354752410"/>
      <w:bookmarkStart w:id="119" w:name="_Toc516566348"/>
      <w:bookmarkStart w:id="120" w:name="_Toc516581618"/>
      <w:bookmarkStart w:id="121" w:name="_Toc516734803"/>
      <w:bookmarkStart w:id="122" w:name="_Toc516738833"/>
      <w:bookmarkStart w:id="123" w:name="_Toc43108607"/>
      <w:r w:rsidRPr="00C73012">
        <w:rPr>
          <w:rFonts w:ascii="Verdana" w:hAnsi="Verdana" w:cstheme="minorHAnsi"/>
          <w:b/>
          <w:sz w:val="18"/>
        </w:rPr>
        <w:t>Wykonawca składa O</w:t>
      </w:r>
      <w:r w:rsidR="00090B55" w:rsidRPr="00C73012">
        <w:rPr>
          <w:rFonts w:ascii="Verdana" w:hAnsi="Verdana" w:cstheme="minorHAnsi"/>
          <w:b/>
          <w:sz w:val="18"/>
        </w:rPr>
        <w:t xml:space="preserve">fertę w </w:t>
      </w:r>
      <w:r w:rsidR="00E725C3" w:rsidRPr="00C73012">
        <w:rPr>
          <w:rFonts w:ascii="Verdana" w:hAnsi="Verdana" w:cstheme="minorHAnsi"/>
          <w:b/>
          <w:sz w:val="18"/>
        </w:rPr>
        <w:t>postaci</w:t>
      </w:r>
      <w:r w:rsidR="00090B55" w:rsidRPr="00C73012">
        <w:rPr>
          <w:rFonts w:ascii="Verdana" w:hAnsi="Verdana" w:cstheme="minorHAnsi"/>
          <w:b/>
          <w:sz w:val="18"/>
        </w:rPr>
        <w:t xml:space="preserve"> elektronicznej </w:t>
      </w:r>
      <w:r w:rsidR="00CB604F" w:rsidRPr="00C73012">
        <w:rPr>
          <w:rFonts w:ascii="Verdana" w:hAnsi="Verdana" w:cstheme="minorHAnsi"/>
          <w:b/>
          <w:sz w:val="18"/>
        </w:rPr>
        <w:t xml:space="preserve">za pośrednictwem </w:t>
      </w:r>
      <w:r w:rsidR="00E725C3" w:rsidRPr="00C73012">
        <w:rPr>
          <w:rFonts w:ascii="Verdana" w:hAnsi="Verdana" w:cstheme="minorHAnsi"/>
          <w:b/>
          <w:sz w:val="18"/>
        </w:rPr>
        <w:t>System</w:t>
      </w:r>
      <w:r w:rsidR="00CB604F" w:rsidRPr="00C73012">
        <w:rPr>
          <w:rFonts w:ascii="Verdana" w:hAnsi="Verdana" w:cstheme="minorHAnsi"/>
          <w:b/>
          <w:sz w:val="18"/>
        </w:rPr>
        <w:t>u</w:t>
      </w:r>
      <w:r w:rsidR="00E725C3" w:rsidRPr="00C73012">
        <w:rPr>
          <w:rFonts w:ascii="Verdana" w:hAnsi="Verdana" w:cstheme="minorHAnsi"/>
          <w:b/>
          <w:sz w:val="18"/>
        </w:rPr>
        <w:t xml:space="preserve"> Zakupow</w:t>
      </w:r>
      <w:r w:rsidR="00CB604F" w:rsidRPr="00C73012">
        <w:rPr>
          <w:rFonts w:ascii="Verdana" w:hAnsi="Verdana" w:cstheme="minorHAnsi"/>
          <w:b/>
          <w:sz w:val="18"/>
        </w:rPr>
        <w:t xml:space="preserve">ego </w:t>
      </w:r>
      <w:r w:rsidR="00E725C3" w:rsidRPr="00C73012">
        <w:rPr>
          <w:rFonts w:ascii="Verdana" w:hAnsi="Verdana" w:cstheme="minorHAnsi"/>
          <w:b/>
          <w:sz w:val="18"/>
        </w:rPr>
        <w:t>GK PGE</w:t>
      </w:r>
      <w:r w:rsidR="006813E2" w:rsidRPr="00C73012">
        <w:rPr>
          <w:rFonts w:ascii="Verdana" w:hAnsi="Verdana" w:cstheme="minorHAnsi"/>
          <w:sz w:val="18"/>
        </w:rPr>
        <w:t xml:space="preserve">, z zastrzeżeniem sytuacji opisanej w </w:t>
      </w:r>
      <w:r w:rsidR="006813E2" w:rsidRPr="008D2DFC">
        <w:rPr>
          <w:rFonts w:ascii="Verdana" w:hAnsi="Verdana" w:cstheme="minorHAnsi"/>
          <w:sz w:val="18"/>
        </w:rPr>
        <w:t xml:space="preserve">pkt </w:t>
      </w:r>
      <w:r w:rsidR="00B8142B" w:rsidRPr="008D2DFC">
        <w:rPr>
          <w:rFonts w:ascii="Verdana" w:hAnsi="Verdana" w:cstheme="minorHAnsi"/>
          <w:sz w:val="18"/>
        </w:rPr>
        <w:t>7.</w:t>
      </w:r>
      <w:r w:rsidR="00504493" w:rsidRPr="008D2DFC">
        <w:rPr>
          <w:rFonts w:ascii="Verdana" w:hAnsi="Verdana" w:cstheme="minorHAnsi"/>
          <w:sz w:val="18"/>
        </w:rPr>
        <w:t>8.</w:t>
      </w:r>
      <w:r w:rsidR="00B8142B" w:rsidRPr="008D2DFC">
        <w:rPr>
          <w:rFonts w:ascii="Verdana" w:hAnsi="Verdana" w:cstheme="minorHAnsi"/>
          <w:sz w:val="18"/>
        </w:rPr>
        <w:t xml:space="preserve"> </w:t>
      </w:r>
      <w:r w:rsidR="006813E2" w:rsidRPr="008D2DFC">
        <w:rPr>
          <w:rFonts w:ascii="Verdana" w:hAnsi="Verdana" w:cstheme="minorHAnsi"/>
          <w:sz w:val="18"/>
        </w:rPr>
        <w:t>SWZ.</w:t>
      </w:r>
    </w:p>
    <w:p w14:paraId="6E6C2B05" w14:textId="77777777" w:rsidR="00210A7F" w:rsidRPr="00C73012" w:rsidRDefault="00210A7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Wyk</w:t>
      </w:r>
      <w:r w:rsidR="00241827" w:rsidRPr="00C73012">
        <w:rPr>
          <w:rFonts w:ascii="Verdana" w:hAnsi="Verdana" w:cstheme="minorHAnsi"/>
          <w:b/>
          <w:sz w:val="18"/>
        </w:rPr>
        <w:t>onawca może złożyć tylko jedną O</w:t>
      </w:r>
      <w:r w:rsidRPr="00C73012">
        <w:rPr>
          <w:rFonts w:ascii="Verdana" w:hAnsi="Verdana" w:cstheme="minorHAnsi"/>
          <w:b/>
          <w:sz w:val="18"/>
        </w:rPr>
        <w:t>fertę</w:t>
      </w:r>
      <w:r w:rsidRPr="00C73012">
        <w:rPr>
          <w:rFonts w:ascii="Verdana" w:hAnsi="Verdana" w:cstheme="minorHAnsi"/>
          <w:sz w:val="18"/>
        </w:rPr>
        <w:t>.</w:t>
      </w:r>
      <w:r w:rsidR="00090B55" w:rsidRPr="00C73012">
        <w:rPr>
          <w:rFonts w:ascii="Verdana" w:hAnsi="Verdana" w:cstheme="minorHAnsi"/>
          <w:sz w:val="18"/>
        </w:rPr>
        <w:t xml:space="preserve"> Jeżeli Wykonawca złoży więcej niż jedną Ofertę, tj. </w:t>
      </w:r>
      <w:r w:rsidR="00617D7B" w:rsidRPr="00C73012">
        <w:rPr>
          <w:rFonts w:ascii="Verdana" w:hAnsi="Verdana" w:cstheme="minorHAnsi"/>
          <w:sz w:val="18"/>
        </w:rPr>
        <w:t xml:space="preserve">w szczególności </w:t>
      </w:r>
      <w:r w:rsidR="00090B55" w:rsidRPr="00C73012">
        <w:rPr>
          <w:rFonts w:ascii="Verdana" w:hAnsi="Verdana" w:cstheme="minorHAnsi"/>
          <w:sz w:val="18"/>
        </w:rPr>
        <w:t>samodzielnie lub samodzielnie i</w:t>
      </w:r>
      <w:r w:rsidR="00B51E73" w:rsidRPr="00C73012">
        <w:rPr>
          <w:rFonts w:ascii="Verdana" w:hAnsi="Verdana" w:cstheme="minorHAnsi"/>
          <w:sz w:val="18"/>
        </w:rPr>
        <w:t> </w:t>
      </w:r>
      <w:r w:rsidR="00090B55" w:rsidRPr="00C73012">
        <w:rPr>
          <w:rFonts w:ascii="Verdana" w:hAnsi="Verdana" w:cstheme="minorHAnsi"/>
          <w:sz w:val="18"/>
        </w:rPr>
        <w:t>wspólnie z</w:t>
      </w:r>
      <w:r w:rsidR="004126C7" w:rsidRPr="00C73012">
        <w:rPr>
          <w:rFonts w:ascii="Verdana" w:hAnsi="Verdana" w:cstheme="minorHAnsi"/>
          <w:sz w:val="18"/>
        </w:rPr>
        <w:t> </w:t>
      </w:r>
      <w:r w:rsidR="00090B55" w:rsidRPr="00C73012">
        <w:rPr>
          <w:rFonts w:ascii="Verdana" w:hAnsi="Verdana" w:cstheme="minorHAnsi"/>
          <w:sz w:val="18"/>
        </w:rPr>
        <w:t>innymi Wykonawcami, wszystkie złożone przez niego Oferty zostaną odrzucone.</w:t>
      </w:r>
    </w:p>
    <w:p w14:paraId="46BB5A60" w14:textId="77777777" w:rsidR="00E725C3" w:rsidRPr="00C73012" w:rsidRDefault="00E725C3"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Przez Ofertę w postaci elektronicznej rozumie się </w:t>
      </w:r>
      <w:r w:rsidR="008B73BF" w:rsidRPr="00C73012">
        <w:rPr>
          <w:rFonts w:ascii="Verdana" w:hAnsi="Verdana" w:cstheme="minorHAnsi"/>
          <w:sz w:val="18"/>
        </w:rPr>
        <w:t xml:space="preserve">dokument </w:t>
      </w:r>
      <w:r w:rsidR="00EC424E" w:rsidRPr="00C73012">
        <w:rPr>
          <w:rFonts w:ascii="Verdana" w:hAnsi="Verdana" w:cstheme="minorHAnsi"/>
          <w:sz w:val="18"/>
        </w:rPr>
        <w:t>sporządzony zgodnie z</w:t>
      </w:r>
      <w:r w:rsidR="00807ED8" w:rsidRPr="00C73012">
        <w:rPr>
          <w:rFonts w:ascii="Verdana" w:hAnsi="Verdana" w:cstheme="minorHAnsi"/>
          <w:sz w:val="18"/>
        </w:rPr>
        <w:t> </w:t>
      </w:r>
      <w:r w:rsidR="00EC424E" w:rsidRPr="00C73012">
        <w:rPr>
          <w:rFonts w:ascii="Verdana" w:hAnsi="Verdana" w:cstheme="minorHAnsi"/>
          <w:sz w:val="18"/>
        </w:rPr>
        <w:t xml:space="preserve">wymaganiami SWZ, wg. wzoru stanowiącego </w:t>
      </w:r>
      <w:r w:rsidR="00EC424E"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EC424E" w:rsidRPr="00C73012">
        <w:rPr>
          <w:rFonts w:ascii="Verdana" w:hAnsi="Verdana" w:cstheme="minorHAnsi"/>
          <w:b/>
          <w:sz w:val="18"/>
        </w:rPr>
        <w:t>do SWZ</w:t>
      </w:r>
      <w:r w:rsidR="00EC424E" w:rsidRPr="00C73012">
        <w:rPr>
          <w:rFonts w:ascii="Verdana" w:hAnsi="Verdana" w:cstheme="minorHAnsi"/>
          <w:sz w:val="18"/>
        </w:rPr>
        <w:t xml:space="preserve"> (Formularz Oferty) - </w:t>
      </w:r>
      <w:r w:rsidR="008B73BF" w:rsidRPr="00C73012">
        <w:rPr>
          <w:rFonts w:ascii="Verdana" w:hAnsi="Verdana" w:cstheme="minorHAnsi"/>
          <w:sz w:val="18"/>
        </w:rPr>
        <w:t>opatrzony kwalifikowanym podpisem elektronicznym</w:t>
      </w:r>
      <w:r w:rsidR="00EC424E" w:rsidRPr="00C73012">
        <w:rPr>
          <w:rFonts w:ascii="Verdana" w:hAnsi="Verdana" w:cstheme="minorHAnsi"/>
          <w:sz w:val="18"/>
        </w:rPr>
        <w:t xml:space="preserve"> </w:t>
      </w:r>
      <w:r w:rsidR="00855B04" w:rsidRPr="00C73012">
        <w:rPr>
          <w:rFonts w:ascii="Verdana" w:hAnsi="Verdana" w:cstheme="minorHAnsi"/>
          <w:sz w:val="18"/>
        </w:rPr>
        <w:t>lub innym niż kwalifikowany rodzajem podpisu cyfrowego opatrzon</w:t>
      </w:r>
      <w:r w:rsidR="00807ED8" w:rsidRPr="00C73012">
        <w:rPr>
          <w:rFonts w:ascii="Verdana" w:hAnsi="Verdana" w:cstheme="minorHAnsi"/>
          <w:sz w:val="18"/>
        </w:rPr>
        <w:t>ym</w:t>
      </w:r>
      <w:r w:rsidR="00855B04" w:rsidRPr="00C73012">
        <w:rPr>
          <w:rFonts w:ascii="Verdana" w:hAnsi="Verdana" w:cstheme="minorHAnsi"/>
          <w:sz w:val="18"/>
        </w:rPr>
        <w:t xml:space="preserve"> stosownym certyfikatem umożliwiającym identyfikację osoby go składającej. </w:t>
      </w:r>
      <w:r w:rsidR="008B73BF" w:rsidRPr="00C73012">
        <w:rPr>
          <w:rFonts w:ascii="Verdana" w:hAnsi="Verdana" w:cstheme="minorHAnsi"/>
          <w:sz w:val="18"/>
        </w:rPr>
        <w:t xml:space="preserve">Dopuszcza się </w:t>
      </w:r>
      <w:r w:rsidR="00E44A3E" w:rsidRPr="00C73012">
        <w:rPr>
          <w:rFonts w:ascii="Verdana" w:hAnsi="Verdana" w:cstheme="minorHAnsi"/>
          <w:sz w:val="18"/>
        </w:rPr>
        <w:t xml:space="preserve">również </w:t>
      </w:r>
      <w:r w:rsidR="00EC3717" w:rsidRPr="00C73012">
        <w:rPr>
          <w:rFonts w:ascii="Verdana" w:hAnsi="Verdana" w:cstheme="minorHAnsi"/>
          <w:sz w:val="18"/>
        </w:rPr>
        <w:t>skan</w:t>
      </w:r>
      <w:r w:rsidR="00BB32B6" w:rsidRPr="00C73012">
        <w:rPr>
          <w:rFonts w:ascii="Verdana" w:hAnsi="Verdana" w:cstheme="minorHAnsi"/>
          <w:sz w:val="18"/>
        </w:rPr>
        <w:t xml:space="preserve"> </w:t>
      </w:r>
      <w:r w:rsidR="008B73BF" w:rsidRPr="00C73012">
        <w:rPr>
          <w:rFonts w:ascii="Verdana" w:hAnsi="Verdana" w:cstheme="minorHAnsi"/>
          <w:sz w:val="18"/>
        </w:rPr>
        <w:t xml:space="preserve">podpisanego własnoręcznie dokumentu </w:t>
      </w:r>
      <w:r w:rsidR="00F03792" w:rsidRPr="00C73012">
        <w:rPr>
          <w:rFonts w:ascii="Verdana" w:hAnsi="Verdana" w:cstheme="minorHAnsi"/>
          <w:sz w:val="18"/>
        </w:rPr>
        <w:t xml:space="preserve">Formularza Oferty stanowiącego </w:t>
      </w:r>
      <w:r w:rsidR="00F03792"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F03792" w:rsidRPr="00C73012">
        <w:rPr>
          <w:rFonts w:ascii="Verdana" w:hAnsi="Verdana" w:cstheme="minorHAnsi"/>
          <w:b/>
          <w:sz w:val="18"/>
        </w:rPr>
        <w:t>do SWZ</w:t>
      </w:r>
      <w:r w:rsidR="00A21602" w:rsidRPr="00C73012">
        <w:rPr>
          <w:rFonts w:ascii="Verdana" w:hAnsi="Verdana" w:cstheme="minorHAnsi"/>
          <w:sz w:val="18"/>
        </w:rPr>
        <w:t xml:space="preserve"> </w:t>
      </w:r>
      <w:r w:rsidR="00EC424E" w:rsidRPr="00C73012">
        <w:rPr>
          <w:rFonts w:ascii="Verdana" w:hAnsi="Verdana" w:cstheme="minorHAnsi"/>
          <w:sz w:val="18"/>
        </w:rPr>
        <w:t>lub inne jego odwzorowanie</w:t>
      </w:r>
      <w:r w:rsidR="00F03792" w:rsidRPr="00C73012">
        <w:rPr>
          <w:rFonts w:ascii="Verdana" w:hAnsi="Verdana" w:cstheme="minorHAnsi"/>
          <w:sz w:val="18"/>
        </w:rPr>
        <w:t>.</w:t>
      </w:r>
    </w:p>
    <w:p w14:paraId="1C86DC95" w14:textId="77777777" w:rsidR="005850DE" w:rsidRPr="00C73012" w:rsidRDefault="005850DE"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 przypadku niezłożenia Oferty zgodnie z wymaganymi technicznymi określonymi w</w:t>
      </w:r>
      <w:r w:rsidR="00807ED8" w:rsidRPr="00C73012">
        <w:rPr>
          <w:rFonts w:ascii="Verdana" w:hAnsi="Verdana" w:cstheme="minorHAnsi"/>
          <w:sz w:val="18"/>
        </w:rPr>
        <w:t> </w:t>
      </w:r>
      <w:r w:rsidRPr="00C73012">
        <w:rPr>
          <w:rFonts w:ascii="Verdana" w:hAnsi="Verdana" w:cstheme="minorHAnsi"/>
          <w:sz w:val="18"/>
        </w:rPr>
        <w:t>SWZ, przy jednoczesnym wprowadzeniu przez Wykonawcę w Systemie Zakupowym GK PGE informacji o cenach, Zamawiający wezwie Wykonawcę do uzupełnienia formularz</w:t>
      </w:r>
      <w:r w:rsidR="00B975FA">
        <w:rPr>
          <w:rFonts w:ascii="Verdana" w:hAnsi="Verdana" w:cstheme="minorHAnsi"/>
          <w:sz w:val="18"/>
        </w:rPr>
        <w:t>a</w:t>
      </w:r>
      <w:r w:rsidRPr="00C73012">
        <w:rPr>
          <w:rFonts w:ascii="Verdana" w:hAnsi="Verdana" w:cstheme="minorHAnsi"/>
          <w:sz w:val="18"/>
        </w:rPr>
        <w:t>, o</w:t>
      </w:r>
      <w:r w:rsidR="00EA2A2B">
        <w:rPr>
          <w:rFonts w:ascii="Verdana" w:hAnsi="Verdana" w:cstheme="minorHAnsi"/>
          <w:sz w:val="18"/>
        </w:rPr>
        <w:t> </w:t>
      </w:r>
      <w:r w:rsidR="00BD7309" w:rsidRPr="00C73012">
        <w:rPr>
          <w:rFonts w:ascii="Verdana" w:hAnsi="Verdana" w:cstheme="minorHAnsi"/>
          <w:sz w:val="18"/>
        </w:rPr>
        <w:t>który</w:t>
      </w:r>
      <w:r w:rsidR="00BD7309">
        <w:rPr>
          <w:rFonts w:ascii="Verdana" w:hAnsi="Verdana" w:cstheme="minorHAnsi"/>
          <w:sz w:val="18"/>
        </w:rPr>
        <w:t>m</w:t>
      </w:r>
      <w:r w:rsidR="00BD7309" w:rsidRPr="00C73012">
        <w:rPr>
          <w:rFonts w:ascii="Verdana" w:hAnsi="Verdana" w:cstheme="minorHAnsi"/>
          <w:sz w:val="18"/>
        </w:rPr>
        <w:t xml:space="preserve"> </w:t>
      </w:r>
      <w:r w:rsidRPr="00C73012">
        <w:rPr>
          <w:rFonts w:ascii="Verdana" w:hAnsi="Verdana" w:cstheme="minorHAnsi"/>
          <w:sz w:val="18"/>
        </w:rPr>
        <w:t>mowa w pkt 7.3 SWZ</w:t>
      </w:r>
      <w:r w:rsidR="00B975FA">
        <w:rPr>
          <w:rFonts w:ascii="Verdana" w:hAnsi="Verdana" w:cstheme="minorHAnsi"/>
          <w:sz w:val="18"/>
        </w:rPr>
        <w:t xml:space="preserve">, tj. Formularza Ofert zgodnego z </w:t>
      </w:r>
      <w:r w:rsidR="00B975FA" w:rsidRPr="00526035">
        <w:rPr>
          <w:rFonts w:ascii="Verdana" w:hAnsi="Verdana" w:cstheme="minorHAnsi"/>
          <w:b/>
          <w:sz w:val="18"/>
        </w:rPr>
        <w:t>Załącznikiem nr 1</w:t>
      </w:r>
      <w:r w:rsidRPr="00C73012">
        <w:rPr>
          <w:rFonts w:ascii="Verdana" w:hAnsi="Verdana" w:cstheme="minorHAnsi"/>
          <w:sz w:val="18"/>
        </w:rPr>
        <w:t>.</w:t>
      </w:r>
    </w:p>
    <w:p w14:paraId="7CC91372" w14:textId="77777777" w:rsidR="005850DE" w:rsidRPr="00C73012" w:rsidRDefault="005850DE" w:rsidP="0047162B">
      <w:pPr>
        <w:suppressAutoHyphens/>
        <w:spacing w:before="120" w:after="120" w:line="276" w:lineRule="auto"/>
        <w:ind w:left="851"/>
        <w:rPr>
          <w:rFonts w:ascii="Verdana" w:hAnsi="Verdana" w:cstheme="minorHAnsi"/>
          <w:sz w:val="18"/>
        </w:rPr>
      </w:pPr>
      <w:r w:rsidRPr="00C73012">
        <w:rPr>
          <w:rFonts w:ascii="Verdana" w:hAnsi="Verdana" w:cstheme="minorHAnsi"/>
          <w:sz w:val="18"/>
        </w:rPr>
        <w:t>Uzupełnione dokumenty (formularze) nie mogą pozostawać w sprzeczności z</w:t>
      </w:r>
      <w:r w:rsidR="0047162B" w:rsidRPr="00C73012">
        <w:rPr>
          <w:rFonts w:ascii="Verdana" w:hAnsi="Verdana" w:cstheme="minorHAnsi"/>
          <w:sz w:val="18"/>
        </w:rPr>
        <w:t> </w:t>
      </w:r>
      <w:r w:rsidRPr="00C73012">
        <w:rPr>
          <w:rFonts w:ascii="Verdana" w:hAnsi="Verdana" w:cstheme="minorHAnsi"/>
          <w:sz w:val="18"/>
        </w:rPr>
        <w:t>treścią danych wprowadzonych uprzednio do Systemu Zakupowego GK PGE.</w:t>
      </w:r>
    </w:p>
    <w:p w14:paraId="48FBFC04" w14:textId="77777777" w:rsidR="00BB32B6" w:rsidRPr="00C73012" w:rsidRDefault="00BB32B6"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b/>
          <w:sz w:val="18"/>
        </w:rPr>
      </w:pPr>
      <w:r w:rsidRPr="00C73012">
        <w:rPr>
          <w:rFonts w:ascii="Verdana" w:hAnsi="Verdana" w:cstheme="minorHAnsi"/>
          <w:b/>
          <w:sz w:val="18"/>
        </w:rPr>
        <w:t xml:space="preserve">Do </w:t>
      </w:r>
      <w:r w:rsidR="007F6CF0" w:rsidRPr="00C73012">
        <w:rPr>
          <w:rFonts w:ascii="Verdana" w:hAnsi="Verdana" w:cstheme="minorHAnsi"/>
          <w:b/>
          <w:sz w:val="18"/>
        </w:rPr>
        <w:t>O</w:t>
      </w:r>
      <w:r w:rsidRPr="00C73012">
        <w:rPr>
          <w:rFonts w:ascii="Verdana" w:hAnsi="Verdana" w:cstheme="minorHAnsi"/>
          <w:b/>
          <w:sz w:val="18"/>
        </w:rPr>
        <w:t>ferty Wykonawca załącza</w:t>
      </w:r>
      <w:r w:rsidR="00101629" w:rsidRPr="00C73012">
        <w:rPr>
          <w:rFonts w:ascii="Verdana" w:hAnsi="Verdana" w:cstheme="minorHAnsi"/>
          <w:b/>
          <w:sz w:val="18"/>
        </w:rPr>
        <w:t>:</w:t>
      </w:r>
    </w:p>
    <w:p w14:paraId="06000C2F" w14:textId="4F8C0642" w:rsidR="00090B55" w:rsidRPr="008D2DFC" w:rsidRDefault="00090B55"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8D2DFC">
        <w:rPr>
          <w:rFonts w:ascii="Verdana" w:hAnsi="Verdana" w:cstheme="minorHAnsi"/>
          <w:b/>
          <w:iCs/>
          <w:sz w:val="18"/>
        </w:rPr>
        <w:lastRenderedPageBreak/>
        <w:t>Dokumenty/oświadczenia/wykazy</w:t>
      </w:r>
      <w:r w:rsidRPr="008D2DFC">
        <w:rPr>
          <w:rFonts w:ascii="Verdana" w:hAnsi="Verdana" w:cstheme="minorHAnsi"/>
          <w:iCs/>
          <w:sz w:val="18"/>
        </w:rPr>
        <w:t xml:space="preserve"> wymienione w pkt </w:t>
      </w:r>
      <w:r w:rsidR="002F5EE7" w:rsidRPr="008D2DFC">
        <w:rPr>
          <w:rFonts w:ascii="Verdana" w:hAnsi="Verdana" w:cstheme="minorHAnsi"/>
          <w:iCs/>
          <w:sz w:val="18"/>
        </w:rPr>
        <w:fldChar w:fldCharType="begin"/>
      </w:r>
      <w:r w:rsidR="002F5EE7" w:rsidRPr="008D2DFC">
        <w:rPr>
          <w:rFonts w:ascii="Verdana" w:hAnsi="Verdana" w:cstheme="minorHAnsi"/>
          <w:iCs/>
          <w:sz w:val="18"/>
        </w:rPr>
        <w:instrText xml:space="preserve"> REF _Ref63448042 \r \h </w:instrText>
      </w:r>
      <w:r w:rsidR="00B5690F" w:rsidRPr="008D2DFC">
        <w:rPr>
          <w:rFonts w:ascii="Verdana" w:hAnsi="Verdana" w:cstheme="minorHAnsi"/>
          <w:iCs/>
          <w:sz w:val="18"/>
        </w:rPr>
        <w:instrText xml:space="preserve"> \* MERGEFORMAT </w:instrText>
      </w:r>
      <w:r w:rsidR="002F5EE7" w:rsidRPr="008D2DFC">
        <w:rPr>
          <w:rFonts w:ascii="Verdana" w:hAnsi="Verdana" w:cstheme="minorHAnsi"/>
          <w:iCs/>
          <w:sz w:val="18"/>
        </w:rPr>
      </w:r>
      <w:r w:rsidR="002F5EE7" w:rsidRPr="008D2DFC">
        <w:rPr>
          <w:rFonts w:ascii="Verdana" w:hAnsi="Verdana" w:cstheme="minorHAnsi"/>
          <w:iCs/>
          <w:sz w:val="18"/>
        </w:rPr>
        <w:fldChar w:fldCharType="separate"/>
      </w:r>
      <w:r w:rsidR="00F47B4A">
        <w:rPr>
          <w:rFonts w:ascii="Verdana" w:hAnsi="Verdana" w:cstheme="minorHAnsi"/>
          <w:iCs/>
          <w:sz w:val="18"/>
        </w:rPr>
        <w:t>5.2</w:t>
      </w:r>
      <w:r w:rsidR="002F5EE7" w:rsidRPr="008D2DFC">
        <w:rPr>
          <w:rFonts w:ascii="Verdana" w:hAnsi="Verdana" w:cstheme="minorHAnsi"/>
          <w:iCs/>
          <w:sz w:val="18"/>
        </w:rPr>
        <w:fldChar w:fldCharType="end"/>
      </w:r>
      <w:r w:rsidR="002F5EE7" w:rsidRPr="008D2DFC">
        <w:rPr>
          <w:rFonts w:ascii="Verdana" w:hAnsi="Verdana" w:cstheme="minorHAnsi"/>
          <w:iCs/>
          <w:sz w:val="18"/>
        </w:rPr>
        <w:t xml:space="preserve"> </w:t>
      </w:r>
      <w:r w:rsidRPr="008D2DFC">
        <w:rPr>
          <w:rFonts w:ascii="Verdana" w:hAnsi="Verdana" w:cstheme="minorHAnsi"/>
          <w:iCs/>
          <w:sz w:val="18"/>
        </w:rPr>
        <w:t>S</w:t>
      </w:r>
      <w:r w:rsidR="004E54C2" w:rsidRPr="008D2DFC">
        <w:rPr>
          <w:rFonts w:ascii="Verdana" w:hAnsi="Verdana" w:cstheme="minorHAnsi"/>
          <w:iCs/>
          <w:sz w:val="18"/>
        </w:rPr>
        <w:t>WZ</w:t>
      </w:r>
      <w:r w:rsidR="00C26A5A" w:rsidRPr="008D2DFC">
        <w:rPr>
          <w:rFonts w:ascii="Verdana" w:hAnsi="Verdana" w:cstheme="minorHAnsi"/>
          <w:iCs/>
          <w:sz w:val="18"/>
        </w:rPr>
        <w:t>;</w:t>
      </w:r>
    </w:p>
    <w:p w14:paraId="4AE01BAC" w14:textId="5923A18D" w:rsidR="00C26A5A" w:rsidRPr="002E4FA2" w:rsidRDefault="00090B55"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8D2DFC">
        <w:rPr>
          <w:rFonts w:ascii="Verdana" w:hAnsi="Verdana" w:cstheme="minorHAnsi"/>
          <w:b/>
          <w:iCs/>
          <w:sz w:val="18"/>
        </w:rPr>
        <w:t xml:space="preserve">Pełnomocnictwo </w:t>
      </w:r>
      <w:r w:rsidRPr="008D2DFC">
        <w:rPr>
          <w:rFonts w:ascii="Verdana" w:hAnsi="Verdana" w:cstheme="minorHAnsi"/>
          <w:iCs/>
          <w:sz w:val="18"/>
        </w:rPr>
        <w:t>dla osoby składającej Ofertę, jeżeli uprawnienie do reprezentacji Wykonawcy nie wynika z dokumentu rejestroweg</w:t>
      </w:r>
      <w:r w:rsidR="004E54C2" w:rsidRPr="008D2DFC">
        <w:rPr>
          <w:rFonts w:ascii="Verdana" w:hAnsi="Verdana" w:cstheme="minorHAnsi"/>
          <w:iCs/>
          <w:sz w:val="18"/>
        </w:rPr>
        <w:t>o, o</w:t>
      </w:r>
      <w:r w:rsidR="00597620" w:rsidRPr="008D2DFC">
        <w:rPr>
          <w:rFonts w:ascii="Verdana" w:hAnsi="Verdana" w:cstheme="minorHAnsi"/>
          <w:iCs/>
          <w:sz w:val="18"/>
        </w:rPr>
        <w:t> </w:t>
      </w:r>
      <w:r w:rsidR="004E54C2" w:rsidRPr="008D2DFC">
        <w:rPr>
          <w:rFonts w:ascii="Verdana" w:hAnsi="Verdana" w:cstheme="minorHAnsi"/>
          <w:iCs/>
          <w:sz w:val="18"/>
        </w:rPr>
        <w:t xml:space="preserve">którym mowa w punkcie </w:t>
      </w:r>
      <w:r w:rsidR="00DE19B4" w:rsidRPr="008D2DFC">
        <w:rPr>
          <w:rFonts w:ascii="Verdana" w:hAnsi="Verdana" w:cstheme="minorHAnsi"/>
          <w:iCs/>
          <w:sz w:val="18"/>
        </w:rPr>
        <w:fldChar w:fldCharType="begin"/>
      </w:r>
      <w:r w:rsidR="00DE19B4" w:rsidRPr="008D2DFC">
        <w:rPr>
          <w:rFonts w:ascii="Verdana" w:hAnsi="Verdana" w:cstheme="minorHAnsi"/>
          <w:iCs/>
          <w:sz w:val="18"/>
        </w:rPr>
        <w:instrText xml:space="preserve"> REF _Ref63487609 \r \h </w:instrText>
      </w:r>
      <w:r w:rsidR="00B5690F" w:rsidRPr="008D2DFC">
        <w:rPr>
          <w:rFonts w:ascii="Verdana" w:hAnsi="Verdana" w:cstheme="minorHAnsi"/>
          <w:iCs/>
          <w:sz w:val="18"/>
        </w:rPr>
        <w:instrText xml:space="preserve"> \* MERGEFORMAT </w:instrText>
      </w:r>
      <w:r w:rsidR="00DE19B4" w:rsidRPr="008D2DFC">
        <w:rPr>
          <w:rFonts w:ascii="Verdana" w:hAnsi="Verdana" w:cstheme="minorHAnsi"/>
          <w:iCs/>
          <w:sz w:val="18"/>
        </w:rPr>
      </w:r>
      <w:r w:rsidR="00DE19B4" w:rsidRPr="008D2DFC">
        <w:rPr>
          <w:rFonts w:ascii="Verdana" w:hAnsi="Verdana" w:cstheme="minorHAnsi"/>
          <w:iCs/>
          <w:sz w:val="18"/>
        </w:rPr>
        <w:fldChar w:fldCharType="separate"/>
      </w:r>
      <w:r w:rsidR="00F47B4A">
        <w:rPr>
          <w:rFonts w:ascii="Verdana" w:hAnsi="Verdana" w:cstheme="minorHAnsi"/>
          <w:iCs/>
          <w:sz w:val="18"/>
        </w:rPr>
        <w:t>5.2.3</w:t>
      </w:r>
      <w:r w:rsidR="00DE19B4" w:rsidRPr="008D2DFC">
        <w:rPr>
          <w:rFonts w:ascii="Verdana" w:hAnsi="Verdana" w:cstheme="minorHAnsi"/>
          <w:iCs/>
          <w:sz w:val="18"/>
        </w:rPr>
        <w:fldChar w:fldCharType="end"/>
      </w:r>
      <w:r w:rsidR="00DE19B4" w:rsidRPr="008D2DFC">
        <w:rPr>
          <w:rFonts w:ascii="Verdana" w:hAnsi="Verdana" w:cstheme="minorHAnsi"/>
          <w:iCs/>
          <w:sz w:val="18"/>
        </w:rPr>
        <w:t xml:space="preserve"> </w:t>
      </w:r>
      <w:r w:rsidR="004E54C2" w:rsidRPr="008D2DFC">
        <w:rPr>
          <w:rFonts w:ascii="Verdana" w:hAnsi="Verdana" w:cstheme="minorHAnsi"/>
          <w:iCs/>
          <w:sz w:val="18"/>
        </w:rPr>
        <w:t>SWZ</w:t>
      </w:r>
      <w:r w:rsidRPr="008D2DFC">
        <w:rPr>
          <w:rFonts w:ascii="Verdana" w:hAnsi="Verdana" w:cstheme="minorHAnsi"/>
          <w:iCs/>
          <w:sz w:val="18"/>
        </w:rPr>
        <w:t xml:space="preserve">. Pełnomocnictwo należy załączyć w </w:t>
      </w:r>
      <w:r w:rsidR="002F5EE7" w:rsidRPr="008D2DFC">
        <w:rPr>
          <w:rFonts w:ascii="Verdana" w:hAnsi="Verdana" w:cstheme="minorHAnsi"/>
          <w:iCs/>
          <w:sz w:val="18"/>
        </w:rPr>
        <w:t>oryginale – jeśli zostało wystawione</w:t>
      </w:r>
      <w:r w:rsidR="002F5EE7" w:rsidRPr="00C73012">
        <w:rPr>
          <w:rFonts w:ascii="Verdana" w:hAnsi="Verdana" w:cstheme="minorHAnsi"/>
          <w:iCs/>
          <w:sz w:val="18"/>
        </w:rPr>
        <w:t xml:space="preserve"> w postaci elektronicznej - lub </w:t>
      </w:r>
      <w:r w:rsidRPr="00C73012">
        <w:rPr>
          <w:rFonts w:ascii="Verdana" w:hAnsi="Verdana" w:cstheme="minorHAnsi"/>
          <w:iCs/>
          <w:sz w:val="18"/>
        </w:rPr>
        <w:t xml:space="preserve">formie </w:t>
      </w:r>
      <w:r w:rsidR="00B130B3" w:rsidRPr="00C73012">
        <w:rPr>
          <w:rFonts w:ascii="Verdana" w:hAnsi="Verdana" w:cstheme="minorHAnsi"/>
          <w:iCs/>
          <w:sz w:val="18"/>
        </w:rPr>
        <w:t>skanu</w:t>
      </w:r>
      <w:r w:rsidR="002F5EE7" w:rsidRPr="00C73012">
        <w:rPr>
          <w:rFonts w:ascii="Verdana" w:hAnsi="Verdana" w:cstheme="minorHAnsi"/>
          <w:iCs/>
          <w:sz w:val="18"/>
        </w:rPr>
        <w:t xml:space="preserve"> – jeśli zostało wystawione w postaci papierowej</w:t>
      </w:r>
      <w:r w:rsidR="00C26A5A">
        <w:rPr>
          <w:rFonts w:ascii="Verdana" w:hAnsi="Verdana" w:cstheme="minorHAnsi"/>
          <w:iCs/>
          <w:sz w:val="18"/>
        </w:rPr>
        <w:t>;</w:t>
      </w:r>
    </w:p>
    <w:p w14:paraId="46F980E7" w14:textId="5C05F5D8" w:rsidR="002E4FA2" w:rsidRPr="00163DAE" w:rsidRDefault="002E4FA2" w:rsidP="002E4FA2">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Pr>
          <w:rFonts w:ascii="Verdana" w:hAnsi="Verdana" w:cstheme="minorHAnsi"/>
          <w:sz w:val="18"/>
        </w:rPr>
        <w:t>S</w:t>
      </w:r>
      <w:r w:rsidRPr="002E4FA2">
        <w:rPr>
          <w:rFonts w:ascii="Verdana" w:hAnsi="Verdana" w:cstheme="minorHAnsi"/>
          <w:sz w:val="18"/>
        </w:rPr>
        <w:t>zczegółową wycenę oferty sporządzoną na podstawie Załącznika nr 2 do Wzor</w:t>
      </w:r>
      <w:r>
        <w:rPr>
          <w:rFonts w:ascii="Verdana" w:hAnsi="Verdana" w:cstheme="minorHAnsi"/>
          <w:sz w:val="18"/>
        </w:rPr>
        <w:t>u umowy (OPZ) w zakresie Części, na którą Wykonawca składa ofertę.</w:t>
      </w:r>
    </w:p>
    <w:p w14:paraId="5F0ED9C8" w14:textId="56AFED27" w:rsidR="00163DAE" w:rsidRDefault="00163DAE" w:rsidP="002E4FA2">
      <w:pPr>
        <w:pStyle w:val="Akapitzlist"/>
        <w:numPr>
          <w:ilvl w:val="2"/>
          <w:numId w:val="19"/>
        </w:numPr>
        <w:tabs>
          <w:tab w:val="left" w:pos="993"/>
          <w:tab w:val="left" w:pos="1701"/>
        </w:tabs>
        <w:suppressAutoHyphens/>
        <w:spacing w:before="120" w:after="120" w:line="276" w:lineRule="auto"/>
        <w:ind w:left="993" w:right="23" w:hanging="993"/>
        <w:contextualSpacing w:val="0"/>
        <w:outlineLvl w:val="0"/>
        <w:rPr>
          <w:rFonts w:ascii="Verdana" w:hAnsi="Verdana" w:cstheme="minorHAnsi"/>
          <w:sz w:val="18"/>
          <w:szCs w:val="22"/>
        </w:rPr>
      </w:pPr>
      <w:r w:rsidRPr="005A7A85">
        <w:rPr>
          <w:rFonts w:ascii="Verdana" w:hAnsi="Verdana" w:cstheme="minorHAnsi"/>
          <w:b/>
          <w:sz w:val="18"/>
          <w:szCs w:val="22"/>
        </w:rPr>
        <w:t>Ankietę</w:t>
      </w:r>
      <w:r w:rsidRPr="00AF65B5">
        <w:rPr>
          <w:rFonts w:ascii="Verdana" w:hAnsi="Verdana" w:cstheme="minorHAnsi"/>
          <w:sz w:val="18"/>
          <w:szCs w:val="22"/>
        </w:rPr>
        <w:t xml:space="preserve"> dot. weryfikacji podmiotu, któremu ma zostać </w:t>
      </w:r>
      <w:r>
        <w:rPr>
          <w:rFonts w:ascii="Verdana" w:hAnsi="Verdana" w:cstheme="minorHAnsi"/>
          <w:sz w:val="18"/>
          <w:szCs w:val="22"/>
        </w:rPr>
        <w:t xml:space="preserve">powierzone przetwarzanie danych </w:t>
      </w:r>
      <w:r w:rsidRPr="00AF65B5">
        <w:rPr>
          <w:rFonts w:ascii="Verdana" w:hAnsi="Verdana" w:cstheme="minorHAnsi"/>
          <w:sz w:val="18"/>
          <w:szCs w:val="22"/>
        </w:rPr>
        <w:t>osobowych</w:t>
      </w:r>
      <w:r>
        <w:rPr>
          <w:rFonts w:ascii="Verdana" w:hAnsi="Verdana" w:cstheme="minorHAnsi"/>
          <w:sz w:val="18"/>
          <w:szCs w:val="22"/>
        </w:rPr>
        <w:t xml:space="preserve">, której wzór stanowi </w:t>
      </w:r>
      <w:r w:rsidRPr="00AF65B5">
        <w:rPr>
          <w:rFonts w:ascii="Verdana" w:hAnsi="Verdana" w:cstheme="minorHAnsi"/>
          <w:b/>
          <w:sz w:val="18"/>
          <w:szCs w:val="22"/>
        </w:rPr>
        <w:t xml:space="preserve">Załącznik nr </w:t>
      </w:r>
      <w:r>
        <w:rPr>
          <w:rFonts w:ascii="Verdana" w:hAnsi="Verdana" w:cstheme="minorHAnsi"/>
          <w:b/>
          <w:sz w:val="18"/>
          <w:szCs w:val="22"/>
        </w:rPr>
        <w:t>5</w:t>
      </w:r>
      <w:r w:rsidRPr="00AF65B5">
        <w:rPr>
          <w:rFonts w:ascii="Verdana" w:hAnsi="Verdana" w:cstheme="minorHAnsi"/>
          <w:b/>
          <w:sz w:val="18"/>
          <w:szCs w:val="22"/>
        </w:rPr>
        <w:t xml:space="preserve"> do SWZ</w:t>
      </w:r>
      <w:r>
        <w:rPr>
          <w:rFonts w:ascii="Verdana" w:hAnsi="Verdana" w:cstheme="minorHAnsi"/>
          <w:sz w:val="18"/>
          <w:szCs w:val="22"/>
        </w:rPr>
        <w:t>;</w:t>
      </w:r>
    </w:p>
    <w:p w14:paraId="129282F5" w14:textId="77777777" w:rsidR="00C5308F" w:rsidRPr="00C73012" w:rsidRDefault="00C5308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Składając </w:t>
      </w:r>
      <w:r w:rsidR="007F6CF0" w:rsidRPr="00C73012">
        <w:rPr>
          <w:rFonts w:ascii="Verdana" w:hAnsi="Verdana" w:cstheme="minorHAnsi"/>
          <w:sz w:val="18"/>
        </w:rPr>
        <w:t>O</w:t>
      </w:r>
      <w:r w:rsidRPr="00C73012">
        <w:rPr>
          <w:rFonts w:ascii="Verdana" w:hAnsi="Verdana" w:cstheme="minorHAnsi"/>
          <w:sz w:val="18"/>
        </w:rPr>
        <w:t xml:space="preserve">fertę za pośrednictwem Systemu Zakupowego GK PGE Wykonawca zobowiązany jest wypełnić </w:t>
      </w:r>
      <w:r w:rsidR="00450636" w:rsidRPr="00C73012">
        <w:rPr>
          <w:rFonts w:ascii="Verdana" w:hAnsi="Verdana" w:cstheme="minorHAnsi"/>
          <w:sz w:val="18"/>
        </w:rPr>
        <w:t xml:space="preserve">w Systemie Zakupowym GK PGE </w:t>
      </w:r>
      <w:r w:rsidRPr="00C73012">
        <w:rPr>
          <w:rFonts w:ascii="Verdana" w:hAnsi="Verdana" w:cstheme="minorHAnsi"/>
          <w:sz w:val="18"/>
        </w:rPr>
        <w:t>formularz systemowy, w</w:t>
      </w:r>
      <w:r w:rsidR="00807ED8" w:rsidRPr="00C73012">
        <w:rPr>
          <w:rFonts w:ascii="Verdana" w:hAnsi="Verdana" w:cstheme="minorHAnsi"/>
          <w:sz w:val="18"/>
        </w:rPr>
        <w:t> </w:t>
      </w:r>
      <w:r w:rsidRPr="00C73012">
        <w:rPr>
          <w:rFonts w:ascii="Verdana" w:hAnsi="Verdana" w:cstheme="minorHAnsi"/>
          <w:sz w:val="18"/>
        </w:rPr>
        <w:t xml:space="preserve">którym określi całkowitą wartość </w:t>
      </w:r>
      <w:r w:rsidR="00F6623D" w:rsidRPr="00C73012">
        <w:rPr>
          <w:rFonts w:ascii="Verdana" w:hAnsi="Verdana" w:cstheme="minorHAnsi"/>
          <w:sz w:val="18"/>
        </w:rPr>
        <w:t>Z</w:t>
      </w:r>
      <w:r w:rsidRPr="00C73012">
        <w:rPr>
          <w:rFonts w:ascii="Verdana" w:hAnsi="Verdana" w:cstheme="minorHAnsi"/>
          <w:sz w:val="18"/>
        </w:rPr>
        <w:t>amówienia w PLN (netto i brutto)</w:t>
      </w:r>
      <w:r w:rsidR="00450636" w:rsidRPr="00C73012">
        <w:rPr>
          <w:rFonts w:ascii="Verdana" w:hAnsi="Verdana" w:cstheme="minorHAnsi"/>
          <w:sz w:val="18"/>
        </w:rPr>
        <w:t xml:space="preserve"> </w:t>
      </w:r>
      <w:r w:rsidRPr="00C73012">
        <w:rPr>
          <w:rFonts w:ascii="Verdana" w:hAnsi="Verdana" w:cstheme="minorHAnsi"/>
          <w:sz w:val="18"/>
        </w:rPr>
        <w:t xml:space="preserve">– </w:t>
      </w:r>
      <w:r w:rsidRPr="00C73012">
        <w:rPr>
          <w:rFonts w:ascii="Verdana" w:hAnsi="Verdana" w:cstheme="minorHAnsi"/>
          <w:b/>
          <w:sz w:val="18"/>
        </w:rPr>
        <w:t>UWAGA:</w:t>
      </w:r>
      <w:r w:rsidRPr="00C73012">
        <w:rPr>
          <w:rFonts w:ascii="Verdana" w:hAnsi="Verdana" w:cstheme="minorHAnsi"/>
          <w:sz w:val="18"/>
        </w:rPr>
        <w:t xml:space="preserve"> wypełniony formularz </w:t>
      </w:r>
      <w:r w:rsidR="00450636" w:rsidRPr="00C73012">
        <w:rPr>
          <w:rFonts w:ascii="Verdana" w:hAnsi="Verdana" w:cstheme="minorHAnsi"/>
          <w:sz w:val="18"/>
        </w:rPr>
        <w:t xml:space="preserve">systemowy </w:t>
      </w:r>
      <w:r w:rsidRPr="00C73012">
        <w:rPr>
          <w:rFonts w:ascii="Verdana" w:hAnsi="Verdana" w:cstheme="minorHAnsi"/>
          <w:sz w:val="18"/>
        </w:rPr>
        <w:t xml:space="preserve">w Systemie Zakupowym GK PGE stanowi jedynie techniczne potwierdzenie Oferty złożonej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450636" w:rsidRPr="00C73012">
        <w:rPr>
          <w:rFonts w:ascii="Verdana" w:hAnsi="Verdana" w:cstheme="minorHAnsi"/>
          <w:b/>
          <w:iCs/>
          <w:sz w:val="18"/>
        </w:rPr>
        <w:t xml:space="preserve"> do SWZ </w:t>
      </w:r>
      <w:r w:rsidRPr="00C73012">
        <w:rPr>
          <w:rFonts w:ascii="Verdana" w:hAnsi="Verdana" w:cstheme="minorHAnsi"/>
          <w:sz w:val="18"/>
        </w:rPr>
        <w:t xml:space="preserve">– w przypadku rozbieżności </w:t>
      </w:r>
      <w:r w:rsidR="00450636" w:rsidRPr="00C73012">
        <w:rPr>
          <w:rFonts w:ascii="Verdana" w:hAnsi="Verdana" w:cstheme="minorHAnsi"/>
          <w:sz w:val="18"/>
        </w:rPr>
        <w:t xml:space="preserve">wartości </w:t>
      </w:r>
      <w:r w:rsidR="00F6623D" w:rsidRPr="00C73012">
        <w:rPr>
          <w:rFonts w:ascii="Verdana" w:hAnsi="Verdana" w:cstheme="minorHAnsi"/>
          <w:sz w:val="18"/>
        </w:rPr>
        <w:t>Z</w:t>
      </w:r>
      <w:r w:rsidR="00450636" w:rsidRPr="00C73012">
        <w:rPr>
          <w:rFonts w:ascii="Verdana" w:hAnsi="Verdana" w:cstheme="minorHAnsi"/>
          <w:sz w:val="18"/>
        </w:rPr>
        <w:t xml:space="preserve">amówienia </w:t>
      </w:r>
      <w:r w:rsidRPr="00C73012">
        <w:rPr>
          <w:rFonts w:ascii="Verdana" w:hAnsi="Verdana" w:cstheme="minorHAnsi"/>
          <w:sz w:val="18"/>
        </w:rPr>
        <w:t xml:space="preserve">pomiędzy Ofertą złożoną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ED4374" w:rsidRPr="00C73012">
        <w:rPr>
          <w:rFonts w:ascii="Verdana" w:hAnsi="Verdana" w:cstheme="minorHAnsi"/>
          <w:b/>
          <w:iCs/>
          <w:sz w:val="18"/>
        </w:rPr>
        <w:t xml:space="preserve"> </w:t>
      </w:r>
      <w:r w:rsidR="00450636" w:rsidRPr="00C73012">
        <w:rPr>
          <w:rFonts w:ascii="Verdana" w:hAnsi="Verdana" w:cstheme="minorHAnsi"/>
          <w:b/>
          <w:iCs/>
          <w:sz w:val="18"/>
        </w:rPr>
        <w:t>do SWZ</w:t>
      </w:r>
      <w:r w:rsidR="00807ED8" w:rsidRPr="00C73012">
        <w:rPr>
          <w:rFonts w:ascii="Verdana" w:hAnsi="Verdana" w:cstheme="minorHAnsi"/>
          <w:sz w:val="18"/>
        </w:rPr>
        <w:t xml:space="preserve"> </w:t>
      </w:r>
      <w:r w:rsidRPr="00C73012">
        <w:rPr>
          <w:rFonts w:ascii="Verdana" w:hAnsi="Verdana" w:cstheme="minorHAnsi"/>
          <w:sz w:val="18"/>
        </w:rPr>
        <w:t>a</w:t>
      </w:r>
      <w:r w:rsidR="00597620" w:rsidRPr="00C73012">
        <w:rPr>
          <w:rFonts w:ascii="Verdana" w:hAnsi="Verdana" w:cstheme="minorHAnsi"/>
          <w:sz w:val="18"/>
        </w:rPr>
        <w:t> </w:t>
      </w:r>
      <w:r w:rsidRPr="00C73012">
        <w:rPr>
          <w:rFonts w:ascii="Verdana" w:hAnsi="Verdana" w:cstheme="minorHAnsi"/>
          <w:sz w:val="18"/>
        </w:rPr>
        <w:t>formularzem</w:t>
      </w:r>
      <w:r w:rsidR="00450636" w:rsidRPr="00C73012">
        <w:rPr>
          <w:rFonts w:ascii="Verdana" w:hAnsi="Verdana" w:cstheme="minorHAnsi"/>
          <w:sz w:val="18"/>
        </w:rPr>
        <w:t xml:space="preserve"> systemowym </w:t>
      </w:r>
      <w:r w:rsidRPr="00C73012">
        <w:rPr>
          <w:rFonts w:ascii="Verdana" w:hAnsi="Verdana" w:cstheme="minorHAnsi"/>
          <w:sz w:val="18"/>
        </w:rPr>
        <w:t>System</w:t>
      </w:r>
      <w:r w:rsidR="00450636" w:rsidRPr="00C73012">
        <w:rPr>
          <w:rFonts w:ascii="Verdana" w:hAnsi="Verdana" w:cstheme="minorHAnsi"/>
          <w:sz w:val="18"/>
        </w:rPr>
        <w:t>u</w:t>
      </w:r>
      <w:r w:rsidRPr="00C73012">
        <w:rPr>
          <w:rFonts w:ascii="Verdana" w:hAnsi="Verdana" w:cstheme="minorHAnsi"/>
          <w:sz w:val="18"/>
        </w:rPr>
        <w:t xml:space="preserve"> Zakupow</w:t>
      </w:r>
      <w:r w:rsidR="00450636" w:rsidRPr="00C73012">
        <w:rPr>
          <w:rFonts w:ascii="Verdana" w:hAnsi="Verdana" w:cstheme="minorHAnsi"/>
          <w:sz w:val="18"/>
        </w:rPr>
        <w:t>ego</w:t>
      </w:r>
      <w:r w:rsidRPr="00C73012">
        <w:rPr>
          <w:rFonts w:ascii="Verdana" w:hAnsi="Verdana" w:cstheme="minorHAnsi"/>
          <w:sz w:val="18"/>
        </w:rPr>
        <w:t xml:space="preserve"> GK PGE wiążącą i</w:t>
      </w:r>
      <w:r w:rsidR="00597620" w:rsidRPr="00C73012">
        <w:rPr>
          <w:rFonts w:ascii="Verdana" w:hAnsi="Verdana" w:cstheme="minorHAnsi"/>
          <w:sz w:val="18"/>
        </w:rPr>
        <w:t> </w:t>
      </w:r>
      <w:r w:rsidRPr="00C73012">
        <w:rPr>
          <w:rFonts w:ascii="Verdana" w:hAnsi="Verdana" w:cstheme="minorHAnsi"/>
          <w:sz w:val="18"/>
        </w:rPr>
        <w:t>podlegającą ocenie jest Oferta złożona na Formularzu Oferty</w:t>
      </w:r>
      <w:r w:rsidR="00450636" w:rsidRPr="00C73012">
        <w:rPr>
          <w:rFonts w:ascii="Verdana" w:hAnsi="Verdana" w:cstheme="minorHAnsi"/>
          <w:iCs/>
          <w:sz w:val="18"/>
        </w:rPr>
        <w:t xml:space="preserve"> 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56424F">
        <w:rPr>
          <w:rFonts w:ascii="Verdana" w:hAnsi="Verdana" w:cstheme="minorHAnsi"/>
          <w:b/>
          <w:iCs/>
          <w:sz w:val="18"/>
        </w:rPr>
        <w:t>1</w:t>
      </w:r>
      <w:r w:rsidR="0056424F" w:rsidRPr="00C73012">
        <w:rPr>
          <w:rFonts w:ascii="Verdana" w:hAnsi="Verdana" w:cstheme="minorHAnsi"/>
          <w:b/>
          <w:iCs/>
          <w:sz w:val="18"/>
        </w:rPr>
        <w:t xml:space="preserve"> </w:t>
      </w:r>
      <w:r w:rsidR="00450636" w:rsidRPr="00C73012">
        <w:rPr>
          <w:rFonts w:ascii="Verdana" w:hAnsi="Verdana" w:cstheme="minorHAnsi"/>
          <w:b/>
          <w:iCs/>
          <w:sz w:val="18"/>
        </w:rPr>
        <w:t>do SWZ</w:t>
      </w:r>
      <w:r w:rsidR="00450636" w:rsidRPr="00C73012">
        <w:rPr>
          <w:rFonts w:ascii="Verdana" w:hAnsi="Verdana" w:cstheme="minorHAnsi"/>
          <w:iCs/>
          <w:sz w:val="18"/>
        </w:rPr>
        <w:t>.</w:t>
      </w:r>
    </w:p>
    <w:p w14:paraId="19B6B2F2" w14:textId="77777777" w:rsidR="00C26577" w:rsidRPr="00C73012" w:rsidRDefault="006813E2"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 xml:space="preserve">W </w:t>
      </w:r>
      <w:r w:rsidR="00101629" w:rsidRPr="00C73012">
        <w:rPr>
          <w:rFonts w:ascii="Verdana" w:hAnsi="Verdana" w:cstheme="minorHAnsi"/>
          <w:b/>
          <w:sz w:val="18"/>
        </w:rPr>
        <w:t>przypadku</w:t>
      </w:r>
      <w:r w:rsidRPr="00C73012">
        <w:rPr>
          <w:rFonts w:ascii="Verdana" w:hAnsi="Verdana" w:cstheme="minorHAnsi"/>
          <w:sz w:val="18"/>
        </w:rPr>
        <w:t xml:space="preserve"> </w:t>
      </w:r>
      <w:r w:rsidR="00C26577" w:rsidRPr="00C73012">
        <w:rPr>
          <w:rFonts w:ascii="Verdana" w:hAnsi="Verdana" w:cstheme="minorHAnsi"/>
          <w:b/>
          <w:sz w:val="18"/>
        </w:rPr>
        <w:t>awarii Systemu Z</w:t>
      </w:r>
      <w:r w:rsidR="00974C9A" w:rsidRPr="00C73012">
        <w:rPr>
          <w:rFonts w:ascii="Verdana" w:hAnsi="Verdana" w:cstheme="minorHAnsi"/>
          <w:b/>
          <w:sz w:val="18"/>
        </w:rPr>
        <w:t>akupowego GK</w:t>
      </w:r>
      <w:r w:rsidR="00101629" w:rsidRPr="00C73012">
        <w:rPr>
          <w:rFonts w:ascii="Verdana" w:hAnsi="Verdana" w:cstheme="minorHAnsi"/>
          <w:b/>
          <w:sz w:val="18"/>
        </w:rPr>
        <w:t xml:space="preserve"> PGE</w:t>
      </w:r>
      <w:r w:rsidR="00974C9A" w:rsidRPr="00C73012">
        <w:rPr>
          <w:rFonts w:ascii="Verdana" w:hAnsi="Verdana" w:cstheme="minorHAnsi"/>
          <w:sz w:val="18"/>
        </w:rPr>
        <w:t xml:space="preserve"> </w:t>
      </w:r>
      <w:r w:rsidRPr="00C73012">
        <w:rPr>
          <w:rFonts w:ascii="Verdana" w:hAnsi="Verdana" w:cstheme="minorHAnsi"/>
          <w:sz w:val="18"/>
        </w:rPr>
        <w:t>gdy zł</w:t>
      </w:r>
      <w:r w:rsidR="00FD3CD1" w:rsidRPr="00C73012">
        <w:rPr>
          <w:rFonts w:ascii="Verdana" w:hAnsi="Verdana" w:cstheme="minorHAnsi"/>
          <w:sz w:val="18"/>
        </w:rPr>
        <w:t xml:space="preserve">ożenie </w:t>
      </w:r>
      <w:r w:rsidR="007F6CF0" w:rsidRPr="00C73012">
        <w:rPr>
          <w:rFonts w:ascii="Verdana" w:hAnsi="Verdana" w:cstheme="minorHAnsi"/>
          <w:sz w:val="18"/>
        </w:rPr>
        <w:t>O</w:t>
      </w:r>
      <w:r w:rsidR="00FD3CD1" w:rsidRPr="00C73012">
        <w:rPr>
          <w:rFonts w:ascii="Verdana" w:hAnsi="Verdana" w:cstheme="minorHAnsi"/>
          <w:sz w:val="18"/>
        </w:rPr>
        <w:t>ferty za pośrednictwem S</w:t>
      </w:r>
      <w:r w:rsidRPr="00C73012">
        <w:rPr>
          <w:rFonts w:ascii="Verdana" w:hAnsi="Verdana" w:cstheme="minorHAnsi"/>
          <w:sz w:val="18"/>
        </w:rPr>
        <w:t>ystemu Zakupowego GK PGE jest niemożliwe z przyczyn niezależnych od Wykonawcy</w:t>
      </w:r>
      <w:r w:rsidR="00101629" w:rsidRPr="00C73012">
        <w:rPr>
          <w:rFonts w:ascii="Verdana" w:hAnsi="Verdana" w:cstheme="minorHAnsi"/>
          <w:sz w:val="18"/>
        </w:rPr>
        <w:t xml:space="preserve"> </w:t>
      </w:r>
      <w:r w:rsidR="00AD7AB5" w:rsidRPr="00C73012">
        <w:rPr>
          <w:rFonts w:ascii="Verdana" w:hAnsi="Verdana" w:cstheme="minorHAnsi"/>
          <w:sz w:val="18"/>
        </w:rPr>
        <w:t>należy niezwłocznie skontaktować się z osobą wskazaną w pkt 10 SWZ.</w:t>
      </w:r>
      <w:r w:rsidR="00B44B01" w:rsidRPr="00C73012">
        <w:rPr>
          <w:rFonts w:ascii="Verdana" w:hAnsi="Verdana" w:cstheme="minorHAnsi"/>
          <w:sz w:val="18"/>
        </w:rPr>
        <w:t xml:space="preserve">W takim przypadku </w:t>
      </w:r>
      <w:r w:rsidRPr="00C73012">
        <w:rPr>
          <w:rFonts w:ascii="Verdana" w:hAnsi="Verdana" w:cstheme="minorHAnsi"/>
          <w:b/>
          <w:sz w:val="18"/>
        </w:rPr>
        <w:t xml:space="preserve">dopuszcza się złożenie </w:t>
      </w:r>
      <w:r w:rsidR="007F6CF0" w:rsidRPr="00C73012">
        <w:rPr>
          <w:rFonts w:ascii="Verdana" w:hAnsi="Verdana" w:cstheme="minorHAnsi"/>
          <w:b/>
          <w:sz w:val="18"/>
        </w:rPr>
        <w:t>O</w:t>
      </w:r>
      <w:r w:rsidRPr="00C73012">
        <w:rPr>
          <w:rFonts w:ascii="Verdana" w:hAnsi="Verdana" w:cstheme="minorHAnsi"/>
          <w:b/>
          <w:sz w:val="18"/>
        </w:rPr>
        <w:t>ferty za pośr</w:t>
      </w:r>
      <w:r w:rsidR="00FD3CD1" w:rsidRPr="00C73012">
        <w:rPr>
          <w:rFonts w:ascii="Verdana" w:hAnsi="Verdana" w:cstheme="minorHAnsi"/>
          <w:b/>
          <w:sz w:val="18"/>
        </w:rPr>
        <w:t xml:space="preserve">ednictwem poczty elektronicznej </w:t>
      </w:r>
      <w:r w:rsidRPr="00C73012">
        <w:rPr>
          <w:rFonts w:ascii="Verdana" w:hAnsi="Verdana" w:cstheme="minorHAnsi"/>
          <w:sz w:val="18"/>
        </w:rPr>
        <w:t xml:space="preserve">przed upływem terminu składania </w:t>
      </w:r>
      <w:r w:rsidR="007F6CF0" w:rsidRPr="00C73012">
        <w:rPr>
          <w:rFonts w:ascii="Verdana" w:hAnsi="Verdana" w:cstheme="minorHAnsi"/>
          <w:sz w:val="18"/>
        </w:rPr>
        <w:t>O</w:t>
      </w:r>
      <w:r w:rsidRPr="00C73012">
        <w:rPr>
          <w:rFonts w:ascii="Verdana" w:hAnsi="Verdana" w:cstheme="minorHAnsi"/>
          <w:sz w:val="18"/>
        </w:rPr>
        <w:t>fert</w:t>
      </w:r>
      <w:r w:rsidR="00C26577" w:rsidRPr="00C73012">
        <w:rPr>
          <w:rFonts w:ascii="Verdana" w:hAnsi="Verdana" w:cstheme="minorHAnsi"/>
          <w:sz w:val="18"/>
        </w:rPr>
        <w:t>, na adres</w:t>
      </w:r>
      <w:r w:rsidR="00807ED8" w:rsidRPr="00C73012">
        <w:rPr>
          <w:rFonts w:ascii="Verdana" w:hAnsi="Verdana" w:cstheme="minorHAnsi"/>
          <w:sz w:val="18"/>
        </w:rPr>
        <w:t xml:space="preserve"> osoby wskazanej w pkt. 10 SWZ,</w:t>
      </w:r>
      <w:r w:rsidR="00C26577" w:rsidRPr="00C73012">
        <w:rPr>
          <w:rFonts w:ascii="Verdana" w:hAnsi="Verdana" w:cstheme="minorHAnsi"/>
          <w:sz w:val="18"/>
        </w:rPr>
        <w:t xml:space="preserve"> zgodnie z poniższymi wytycznymi:</w:t>
      </w:r>
    </w:p>
    <w:p w14:paraId="10FB9B66"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Oferta składana drogą elektroniczną na adres poczty elektronicznej musi być zaszyfrowana (dopuszczalny format to: *.zip lub *.7z</w:t>
      </w:r>
      <w:r w:rsidR="006365B5" w:rsidRPr="00C73012">
        <w:rPr>
          <w:rFonts w:ascii="Verdana" w:hAnsi="Verdana" w:cstheme="minorHAnsi"/>
          <w:sz w:val="18"/>
        </w:rPr>
        <w:t>, *.pdf</w:t>
      </w:r>
      <w:r w:rsidRPr="00C73012">
        <w:rPr>
          <w:rFonts w:ascii="Verdana" w:hAnsi="Verdana" w:cstheme="minorHAnsi"/>
          <w:sz w:val="18"/>
        </w:rPr>
        <w:t>) i zabezpieczona hasłem.</w:t>
      </w:r>
    </w:p>
    <w:p w14:paraId="1F855559"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Hasło do otwarcia pliku Wykonawca przesyła w formie wiadomości SMS na numer telefonu komórkowego przekazany przez Zamawiającego pocztą elektroniczną po upływie terminu na składanie </w:t>
      </w:r>
      <w:r w:rsidR="007F6CF0" w:rsidRPr="00C73012">
        <w:rPr>
          <w:rFonts w:ascii="Verdana" w:hAnsi="Verdana" w:cstheme="minorHAnsi"/>
          <w:sz w:val="18"/>
        </w:rPr>
        <w:t>O</w:t>
      </w:r>
      <w:r w:rsidRPr="00C73012">
        <w:rPr>
          <w:rFonts w:ascii="Verdana" w:hAnsi="Verdana" w:cstheme="minorHAnsi"/>
          <w:sz w:val="18"/>
        </w:rPr>
        <w:t>fert.</w:t>
      </w:r>
    </w:p>
    <w:p w14:paraId="59280123"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Wiadomość SMS powinna posiadać następujący format: „WYK. ….., Nazwa </w:t>
      </w:r>
      <w:r w:rsidR="00592782" w:rsidRPr="00C73012">
        <w:rPr>
          <w:rFonts w:ascii="Verdana" w:hAnsi="Verdana" w:cstheme="minorHAnsi"/>
          <w:sz w:val="18"/>
        </w:rPr>
        <w:t>W</w:t>
      </w:r>
      <w:r w:rsidRPr="00C73012">
        <w:rPr>
          <w:rFonts w:ascii="Verdana" w:hAnsi="Verdana" w:cstheme="minorHAnsi"/>
          <w:sz w:val="18"/>
        </w:rPr>
        <w:t>ykonawcy, Hasło [hasło nie powinno się składać z więcej niż 8 znaków]”.</w:t>
      </w:r>
    </w:p>
    <w:p w14:paraId="6EC07254"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Zamawiający nie ponosi odpowiedzialności za zdarzenia wynikające z</w:t>
      </w:r>
      <w:r w:rsidR="006365B5" w:rsidRPr="00C73012">
        <w:rPr>
          <w:rFonts w:ascii="Verdana" w:hAnsi="Verdana" w:cstheme="minorHAnsi"/>
          <w:sz w:val="18"/>
        </w:rPr>
        <w:t> </w:t>
      </w:r>
      <w:r w:rsidRPr="00C73012">
        <w:rPr>
          <w:rFonts w:ascii="Verdana" w:hAnsi="Verdana" w:cstheme="minorHAnsi"/>
          <w:sz w:val="18"/>
        </w:rPr>
        <w:t>nienależytego zabezpi</w:t>
      </w:r>
      <w:r w:rsidR="00AA1247" w:rsidRPr="00C73012">
        <w:rPr>
          <w:rFonts w:ascii="Verdana" w:hAnsi="Verdana" w:cstheme="minorHAnsi"/>
          <w:sz w:val="18"/>
        </w:rPr>
        <w:t>eczenia Oferty przez Wykonawcę.</w:t>
      </w:r>
    </w:p>
    <w:p w14:paraId="67EEFFD1" w14:textId="77777777" w:rsidR="008D0DD4" w:rsidRPr="00C73012" w:rsidRDefault="008D0DD4"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Nie dopuszcza się składania Ofert poprzez udostępnienia linków do plików umieszczonych na serwerach zewnętrznych np. serwerach FTP. Wszystkie pliki składające się na Ofertę powinny zostać umieszczo</w:t>
      </w:r>
      <w:r w:rsidR="00AA1247" w:rsidRPr="00C73012">
        <w:rPr>
          <w:rFonts w:ascii="Verdana" w:hAnsi="Verdana" w:cstheme="minorHAnsi"/>
          <w:sz w:val="18"/>
        </w:rPr>
        <w:t>ne w systemie Zakupowym GK PGE.</w:t>
      </w:r>
    </w:p>
    <w:p w14:paraId="56D8E624" w14:textId="77777777" w:rsidR="00C26577" w:rsidRPr="00C73012" w:rsidRDefault="00C26577"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b/>
          <w:sz w:val="18"/>
        </w:rPr>
        <w:t xml:space="preserve">Przekazanie </w:t>
      </w:r>
      <w:r w:rsidR="007F6CF0" w:rsidRPr="00C73012">
        <w:rPr>
          <w:rFonts w:ascii="Verdana" w:hAnsi="Verdana" w:cstheme="minorHAnsi"/>
          <w:b/>
          <w:sz w:val="18"/>
        </w:rPr>
        <w:t>O</w:t>
      </w:r>
      <w:r w:rsidRPr="00C73012">
        <w:rPr>
          <w:rFonts w:ascii="Verdana" w:hAnsi="Verdana" w:cstheme="minorHAnsi"/>
          <w:b/>
          <w:sz w:val="18"/>
        </w:rPr>
        <w:t>ferty za pośrednictwem poczty elektronicznej</w:t>
      </w:r>
      <w:r w:rsidR="00101629" w:rsidRPr="00C73012">
        <w:rPr>
          <w:rFonts w:ascii="Verdana" w:hAnsi="Verdana" w:cstheme="minorHAnsi"/>
          <w:b/>
          <w:sz w:val="18"/>
        </w:rPr>
        <w:t xml:space="preserve"> w przypadku gdy Zamawiający</w:t>
      </w:r>
      <w:r w:rsidRPr="00C73012">
        <w:rPr>
          <w:rFonts w:ascii="Verdana" w:hAnsi="Verdana" w:cstheme="minorHAnsi"/>
          <w:b/>
          <w:sz w:val="18"/>
        </w:rPr>
        <w:t xml:space="preserve"> nie stwierdzi awarii </w:t>
      </w:r>
      <w:r w:rsidR="00101629" w:rsidRPr="00C73012">
        <w:rPr>
          <w:rFonts w:ascii="Verdana" w:hAnsi="Verdana" w:cstheme="minorHAnsi"/>
          <w:b/>
          <w:sz w:val="18"/>
        </w:rPr>
        <w:t xml:space="preserve">Systemu Zakupowego GK PGE będzie skutkowało odrzuceniem </w:t>
      </w:r>
      <w:r w:rsidR="007F6CF0" w:rsidRPr="00C73012">
        <w:rPr>
          <w:rFonts w:ascii="Verdana" w:hAnsi="Verdana" w:cstheme="minorHAnsi"/>
          <w:b/>
          <w:sz w:val="18"/>
        </w:rPr>
        <w:t>O</w:t>
      </w:r>
      <w:r w:rsidR="00101629" w:rsidRPr="00C73012">
        <w:rPr>
          <w:rFonts w:ascii="Verdana" w:hAnsi="Verdana" w:cstheme="minorHAnsi"/>
          <w:b/>
          <w:sz w:val="18"/>
        </w:rPr>
        <w:t xml:space="preserve">ferty z </w:t>
      </w:r>
      <w:r w:rsidR="00592782" w:rsidRPr="00C73012">
        <w:rPr>
          <w:rFonts w:ascii="Verdana" w:hAnsi="Verdana" w:cstheme="minorHAnsi"/>
          <w:b/>
          <w:sz w:val="18"/>
        </w:rPr>
        <w:t>P</w:t>
      </w:r>
      <w:r w:rsidR="00101629" w:rsidRPr="00C73012">
        <w:rPr>
          <w:rFonts w:ascii="Verdana" w:hAnsi="Verdana" w:cstheme="minorHAnsi"/>
          <w:b/>
          <w:sz w:val="18"/>
        </w:rPr>
        <w:t>ostępowania na podstawie</w:t>
      </w:r>
      <w:r w:rsidR="00A553E1" w:rsidRPr="00C73012">
        <w:rPr>
          <w:rFonts w:ascii="Verdana" w:hAnsi="Verdana" w:cstheme="minorHAnsi"/>
          <w:b/>
          <w:sz w:val="18"/>
        </w:rPr>
        <w:t xml:space="preserve"> pkt</w:t>
      </w:r>
      <w:r w:rsidR="00A21602" w:rsidRPr="00C73012">
        <w:rPr>
          <w:rFonts w:ascii="Verdana" w:hAnsi="Verdana" w:cstheme="minorHAnsi"/>
          <w:b/>
          <w:sz w:val="18"/>
        </w:rPr>
        <w:t xml:space="preserve"> </w:t>
      </w:r>
      <w:r w:rsidR="00101629" w:rsidRPr="00C73012">
        <w:rPr>
          <w:rFonts w:ascii="Verdana" w:hAnsi="Verdana" w:cstheme="minorHAnsi"/>
          <w:b/>
          <w:sz w:val="18"/>
        </w:rPr>
        <w:t>9.5.1 lit.</w:t>
      </w:r>
      <w:r w:rsidR="00EA2A2B">
        <w:rPr>
          <w:rFonts w:ascii="Verdana" w:hAnsi="Verdana" w:cstheme="minorHAnsi"/>
          <w:b/>
          <w:sz w:val="18"/>
        </w:rPr>
        <w:t> m </w:t>
      </w:r>
      <w:r w:rsidR="00A553E1" w:rsidRPr="00C73012">
        <w:rPr>
          <w:rFonts w:ascii="Verdana" w:hAnsi="Verdana" w:cstheme="minorHAnsi"/>
          <w:b/>
          <w:sz w:val="18"/>
        </w:rPr>
        <w:t>Procedury</w:t>
      </w:r>
      <w:r w:rsidR="00101629" w:rsidRPr="00C73012">
        <w:rPr>
          <w:rFonts w:ascii="Verdana" w:hAnsi="Verdana" w:cstheme="minorHAnsi"/>
          <w:b/>
          <w:sz w:val="18"/>
        </w:rPr>
        <w:t>.</w:t>
      </w:r>
    </w:p>
    <w:p w14:paraId="5A01DE86" w14:textId="77777777" w:rsidR="000D24B9" w:rsidRPr="008D2DFC" w:rsidRDefault="0067570D"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sz w:val="18"/>
        </w:rPr>
        <w:t>Ofertę</w:t>
      </w:r>
      <w:r w:rsidRPr="00C73012">
        <w:rPr>
          <w:rFonts w:ascii="Verdana" w:hAnsi="Verdana" w:cstheme="minorHAnsi"/>
          <w:iCs/>
          <w:sz w:val="18"/>
        </w:rPr>
        <w:t xml:space="preserve"> należy sporządzić </w:t>
      </w:r>
      <w:r w:rsidRPr="008D2DFC">
        <w:rPr>
          <w:rFonts w:ascii="Verdana" w:hAnsi="Verdana" w:cstheme="minorHAnsi"/>
          <w:iCs/>
          <w:sz w:val="18"/>
        </w:rPr>
        <w:t>w języku polskim. Wszystkie dokumenty sporządzone w języku obcym należy załączyć wraz z ich tłumaczeniem na język polski poświadczonym przez Wykonawcę.</w:t>
      </w:r>
      <w:bookmarkStart w:id="124" w:name="_Toc354752424"/>
      <w:bookmarkStart w:id="125" w:name="_Toc516566363"/>
      <w:bookmarkStart w:id="126" w:name="_Toc516581633"/>
      <w:bookmarkStart w:id="127" w:name="_Toc516734818"/>
      <w:bookmarkStart w:id="128" w:name="_Toc516738848"/>
      <w:bookmarkStart w:id="129" w:name="_Toc8212164"/>
      <w:bookmarkEnd w:id="118"/>
      <w:bookmarkEnd w:id="119"/>
      <w:bookmarkEnd w:id="120"/>
      <w:bookmarkEnd w:id="121"/>
      <w:bookmarkEnd w:id="122"/>
    </w:p>
    <w:p w14:paraId="14C2A6A8" w14:textId="77777777" w:rsidR="004E54C2" w:rsidRPr="00C73012" w:rsidRDefault="004E54C2"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30" w:name="_Toc354752427"/>
      <w:bookmarkStart w:id="131" w:name="_Toc516566366"/>
      <w:bookmarkStart w:id="132" w:name="_Toc516581636"/>
      <w:bookmarkStart w:id="133" w:name="_Toc516734821"/>
      <w:bookmarkStart w:id="134" w:name="_Toc516738851"/>
      <w:bookmarkStart w:id="135" w:name="_Toc8212165"/>
      <w:bookmarkEnd w:id="124"/>
      <w:bookmarkEnd w:id="125"/>
      <w:bookmarkEnd w:id="126"/>
      <w:bookmarkEnd w:id="127"/>
      <w:bookmarkEnd w:id="128"/>
      <w:bookmarkEnd w:id="129"/>
      <w:r w:rsidRPr="00C73012">
        <w:rPr>
          <w:rFonts w:ascii="Verdana" w:hAnsi="Verdana" w:cstheme="minorHAnsi"/>
          <w:sz w:val="18"/>
        </w:rPr>
        <w:t>Wykonawca ma prawo zastrzec poufność informacji stanowiących tajemnicę przedsiębiorstwa. Informacje przeznaczone tylko do użytku</w:t>
      </w:r>
      <w:r w:rsidR="00A21602" w:rsidRPr="00C73012">
        <w:rPr>
          <w:rFonts w:ascii="Verdana" w:hAnsi="Verdana" w:cstheme="minorHAnsi"/>
          <w:sz w:val="18"/>
        </w:rPr>
        <w:t xml:space="preserve"> </w:t>
      </w:r>
      <w:r w:rsidRPr="00C73012">
        <w:rPr>
          <w:rFonts w:ascii="Verdana" w:hAnsi="Verdana" w:cstheme="minorHAnsi"/>
          <w:sz w:val="18"/>
        </w:rPr>
        <w:t>Zamawiającego, powinny zostać złożone w osobnym pliku, w Sekcji Systemu Zakupowego GK PGE „Dokumenty</w:t>
      </w:r>
      <w:r w:rsidR="00807ED8" w:rsidRPr="00C73012">
        <w:rPr>
          <w:rFonts w:ascii="Verdana" w:hAnsi="Verdana" w:cstheme="minorHAnsi"/>
          <w:sz w:val="18"/>
        </w:rPr>
        <w:t xml:space="preserve"> Zamówienia</w:t>
      </w:r>
      <w:r w:rsidRPr="00C73012">
        <w:rPr>
          <w:rFonts w:ascii="Verdana" w:hAnsi="Verdana" w:cstheme="minorHAnsi"/>
          <w:sz w:val="18"/>
        </w:rPr>
        <w:t>” w katalogu „Dokument niejawny (tajemnica przedsiębiorstwa)”, zgodnie z</w:t>
      </w:r>
      <w:r w:rsidR="00EA2A2B">
        <w:rPr>
          <w:rFonts w:ascii="Verdana" w:hAnsi="Verdana" w:cstheme="minorHAnsi"/>
          <w:sz w:val="18"/>
        </w:rPr>
        <w:t> </w:t>
      </w:r>
      <w:r w:rsidRPr="00C73012">
        <w:rPr>
          <w:rFonts w:ascii="Verdana" w:hAnsi="Verdana" w:cstheme="minorHAnsi"/>
          <w:sz w:val="18"/>
        </w:rPr>
        <w:t xml:space="preserve">postanowieniami </w:t>
      </w:r>
      <w:r w:rsidR="001A2F35" w:rsidRPr="00C73012">
        <w:rPr>
          <w:rFonts w:ascii="Verdana" w:hAnsi="Verdana" w:cstheme="minorHAnsi"/>
          <w:sz w:val="18"/>
        </w:rPr>
        <w:t xml:space="preserve">opisanymi w pkt 4.3.4 </w:t>
      </w:r>
      <w:r w:rsidRPr="00C73012">
        <w:rPr>
          <w:rFonts w:ascii="Verdana" w:hAnsi="Verdana" w:cstheme="minorHAnsi"/>
          <w:sz w:val="18"/>
        </w:rPr>
        <w:t>podręcznika „</w:t>
      </w:r>
      <w:r w:rsidR="00344C87" w:rsidRPr="00C73012">
        <w:rPr>
          <w:rFonts w:ascii="Verdana" w:hAnsi="Verdana" w:cstheme="minorHAnsi"/>
          <w:iCs/>
          <w:sz w:val="18"/>
        </w:rPr>
        <w:t xml:space="preserve">Szczegółowa instrukcja korzystania </w:t>
      </w:r>
      <w:r w:rsidR="00344C87" w:rsidRPr="00C73012">
        <w:rPr>
          <w:rFonts w:ascii="Verdana" w:hAnsi="Verdana" w:cstheme="minorHAnsi"/>
          <w:iCs/>
          <w:sz w:val="18"/>
        </w:rPr>
        <w:lastRenderedPageBreak/>
        <w:t>z</w:t>
      </w:r>
      <w:r w:rsidR="00EA2A2B">
        <w:rPr>
          <w:rFonts w:ascii="Verdana" w:hAnsi="Verdana" w:cstheme="minorHAnsi"/>
          <w:iCs/>
          <w:sz w:val="18"/>
        </w:rPr>
        <w:t> </w:t>
      </w:r>
      <w:r w:rsidR="00344C87" w:rsidRPr="00C73012">
        <w:rPr>
          <w:rFonts w:ascii="Verdana" w:hAnsi="Verdana" w:cstheme="minorHAnsi"/>
          <w:iCs/>
          <w:sz w:val="18"/>
        </w:rPr>
        <w:t>System</w:t>
      </w:r>
      <w:r w:rsidR="008D0DD4" w:rsidRPr="00C73012">
        <w:rPr>
          <w:rFonts w:ascii="Verdana" w:hAnsi="Verdana" w:cstheme="minorHAnsi"/>
          <w:iCs/>
          <w:sz w:val="18"/>
        </w:rPr>
        <w:t>u</w:t>
      </w:r>
      <w:r w:rsidR="00344C87" w:rsidRPr="00C73012">
        <w:rPr>
          <w:rFonts w:ascii="Verdana" w:hAnsi="Verdana" w:cstheme="minorHAnsi"/>
          <w:iCs/>
          <w:sz w:val="18"/>
        </w:rPr>
        <w:t xml:space="preserve"> Zakupowego GK PGE dla Wykonawców</w:t>
      </w:r>
      <w:r w:rsidRPr="00C73012">
        <w:rPr>
          <w:rFonts w:ascii="Verdana" w:hAnsi="Verdana" w:cstheme="minorHAnsi"/>
          <w:sz w:val="18"/>
        </w:rPr>
        <w:t>”.</w:t>
      </w:r>
      <w:r w:rsidR="002F5EE7" w:rsidRPr="00C73012">
        <w:rPr>
          <w:rFonts w:ascii="Verdana" w:hAnsi="Verdana" w:cstheme="minorHAnsi"/>
          <w:sz w:val="18"/>
        </w:rPr>
        <w:t xml:space="preserve"> Wykonawca powinien również zamieścić wyjaśnienie powodów ich z</w:t>
      </w:r>
      <w:r w:rsidR="007638F4" w:rsidRPr="00C73012">
        <w:rPr>
          <w:rFonts w:ascii="Verdana" w:hAnsi="Verdana" w:cstheme="minorHAnsi"/>
          <w:sz w:val="18"/>
        </w:rPr>
        <w:t>astrzeżenia.</w:t>
      </w:r>
    </w:p>
    <w:p w14:paraId="0A8024B2" w14:textId="77777777" w:rsidR="00DB6F6F"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36" w:name="_Toc8212166"/>
      <w:bookmarkStart w:id="137" w:name="_Toc354752429"/>
      <w:bookmarkEnd w:id="123"/>
      <w:bookmarkEnd w:id="130"/>
      <w:bookmarkEnd w:id="131"/>
      <w:bookmarkEnd w:id="132"/>
      <w:bookmarkEnd w:id="133"/>
      <w:bookmarkEnd w:id="134"/>
      <w:bookmarkEnd w:id="135"/>
      <w:r w:rsidRPr="00C73012">
        <w:rPr>
          <w:rFonts w:ascii="Verdana" w:hAnsi="Verdana" w:cstheme="minorHAnsi"/>
          <w:sz w:val="18"/>
        </w:rPr>
        <w:t>Wykonawca ponosi wszelkie koszty związane z przygotowaniem i złożeniem Oferty. Zamawiający nie przewiduje zwrotu kosztów udziału w Postępowaniu.</w:t>
      </w:r>
    </w:p>
    <w:p w14:paraId="710C73D6" w14:textId="77777777" w:rsidR="000011B7"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Wykonawca może przed upływem terminu do składania Ofert wycofać Ofertę.</w:t>
      </w:r>
    </w:p>
    <w:p w14:paraId="05C4DB45" w14:textId="77777777" w:rsidR="00210A7F"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Wycofanie </w:t>
      </w:r>
      <w:r w:rsidR="007F6CF0" w:rsidRPr="00C73012">
        <w:rPr>
          <w:rFonts w:ascii="Verdana" w:hAnsi="Verdana" w:cstheme="minorHAnsi"/>
          <w:sz w:val="18"/>
        </w:rPr>
        <w:t>O</w:t>
      </w:r>
      <w:r w:rsidRPr="00C73012">
        <w:rPr>
          <w:rFonts w:ascii="Verdana" w:hAnsi="Verdana" w:cstheme="minorHAnsi"/>
          <w:sz w:val="18"/>
        </w:rPr>
        <w:t xml:space="preserve">ferty odbywa się w sposób opisany w pkt </w:t>
      </w:r>
      <w:r w:rsidR="00344C87" w:rsidRPr="00C73012">
        <w:rPr>
          <w:rFonts w:ascii="Verdana" w:hAnsi="Verdana" w:cstheme="minorHAnsi"/>
          <w:sz w:val="18"/>
        </w:rPr>
        <w:t>5</w:t>
      </w:r>
      <w:r w:rsidRPr="00C73012">
        <w:rPr>
          <w:rFonts w:ascii="Verdana" w:hAnsi="Verdana" w:cstheme="minorHAnsi"/>
          <w:sz w:val="18"/>
        </w:rPr>
        <w:t xml:space="preserve">.9 </w:t>
      </w:r>
      <w:r w:rsidR="00344C87" w:rsidRPr="00C73012">
        <w:rPr>
          <w:rFonts w:ascii="Verdana" w:hAnsi="Verdana" w:cstheme="minorHAnsi"/>
          <w:sz w:val="18"/>
        </w:rPr>
        <w:t>podręcznika</w:t>
      </w:r>
      <w:r w:rsidRPr="00C73012">
        <w:rPr>
          <w:rFonts w:ascii="Verdana" w:hAnsi="Verdana" w:cstheme="minorHAnsi"/>
          <w:sz w:val="18"/>
        </w:rPr>
        <w:t xml:space="preserve"> -</w:t>
      </w:r>
      <w:r w:rsidR="00A21602" w:rsidRPr="00C73012">
        <w:rPr>
          <w:rFonts w:ascii="Verdana" w:hAnsi="Verdana" w:cstheme="minorHAnsi"/>
          <w:sz w:val="18"/>
        </w:rPr>
        <w:t xml:space="preserve"> </w:t>
      </w:r>
      <w:r w:rsidRPr="00C73012">
        <w:rPr>
          <w:rFonts w:ascii="Verdana" w:hAnsi="Verdana" w:cstheme="minorHAnsi"/>
          <w:sz w:val="18"/>
        </w:rPr>
        <w:t>„</w:t>
      </w:r>
      <w:r w:rsidR="00344C87" w:rsidRPr="00C73012">
        <w:rPr>
          <w:rFonts w:ascii="Verdana" w:hAnsi="Verdana" w:cstheme="minorHAnsi"/>
          <w:iCs/>
          <w:sz w:val="18"/>
        </w:rPr>
        <w:t>Szczegółowa instrukcja korzystania z System</w:t>
      </w:r>
      <w:r w:rsidR="00807ED8" w:rsidRPr="00C73012">
        <w:rPr>
          <w:rFonts w:ascii="Verdana" w:hAnsi="Verdana" w:cstheme="minorHAnsi"/>
          <w:iCs/>
          <w:sz w:val="18"/>
        </w:rPr>
        <w:t>u</w:t>
      </w:r>
      <w:r w:rsidR="00344C87" w:rsidRPr="00C73012">
        <w:rPr>
          <w:rFonts w:ascii="Verdana" w:hAnsi="Verdana" w:cstheme="minorHAnsi"/>
          <w:iCs/>
          <w:sz w:val="18"/>
        </w:rPr>
        <w:t xml:space="preserve"> Zakupowego GK PGE dla Wykonawców</w:t>
      </w:r>
      <w:r w:rsidRPr="00C73012">
        <w:rPr>
          <w:rFonts w:ascii="Verdana" w:hAnsi="Verdana" w:cstheme="minorHAnsi"/>
          <w:sz w:val="18"/>
        </w:rPr>
        <w:t>”</w:t>
      </w:r>
      <w:r w:rsidR="00210A7F" w:rsidRPr="00C73012">
        <w:rPr>
          <w:rFonts w:ascii="Verdana" w:hAnsi="Verdana" w:cstheme="minorHAnsi"/>
          <w:sz w:val="18"/>
        </w:rPr>
        <w:t>.</w:t>
      </w:r>
      <w:bookmarkEnd w:id="136"/>
    </w:p>
    <w:p w14:paraId="6C1CA9B9" w14:textId="77777777" w:rsidR="005E71EB" w:rsidRPr="00C73012" w:rsidRDefault="005E71E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38" w:name="_Toc8212167"/>
      <w:r w:rsidRPr="00C73012">
        <w:rPr>
          <w:rFonts w:ascii="Verdana" w:hAnsi="Verdana" w:cstheme="minorHAnsi"/>
          <w:b/>
          <w:sz w:val="18"/>
        </w:rPr>
        <w:t xml:space="preserve">WYJAŚNIENIA I MODYFIKACJA </w:t>
      </w:r>
      <w:bookmarkEnd w:id="137"/>
      <w:r w:rsidR="00D245A7" w:rsidRPr="00C73012">
        <w:rPr>
          <w:rFonts w:ascii="Verdana" w:hAnsi="Verdana" w:cstheme="minorHAnsi"/>
          <w:b/>
          <w:sz w:val="18"/>
        </w:rPr>
        <w:t>SWZ</w:t>
      </w:r>
      <w:bookmarkEnd w:id="138"/>
    </w:p>
    <w:p w14:paraId="22A81F3C" w14:textId="77777777"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bookmarkStart w:id="139" w:name="_Toc354752434"/>
      <w:r w:rsidRPr="00C73012">
        <w:rPr>
          <w:rFonts w:ascii="Verdana" w:hAnsi="Verdana" w:cstheme="minorHAnsi"/>
          <w:sz w:val="18"/>
        </w:rPr>
        <w:t xml:space="preserve">Wykonawca może zwrócić się do Zamawiającego o wyjaśnienie treści </w:t>
      </w:r>
      <w:r w:rsidR="00FB7EB2" w:rsidRPr="00C73012">
        <w:rPr>
          <w:rFonts w:ascii="Verdana" w:hAnsi="Verdana" w:cstheme="minorHAnsi"/>
          <w:sz w:val="18"/>
        </w:rPr>
        <w:t>SWZ</w:t>
      </w:r>
      <w:r w:rsidRPr="00C73012">
        <w:rPr>
          <w:rFonts w:ascii="Verdana" w:hAnsi="Verdana" w:cstheme="minorHAnsi"/>
          <w:sz w:val="18"/>
        </w:rPr>
        <w:t>. Zamawiający udzieli wyjaśnień niezwłocznie</w:t>
      </w:r>
      <w:r w:rsidR="00AB48E5" w:rsidRPr="00C73012">
        <w:rPr>
          <w:rFonts w:ascii="Verdana" w:hAnsi="Verdana" w:cstheme="minorHAnsi"/>
          <w:sz w:val="18"/>
        </w:rPr>
        <w:t>. Zamawiający może nie udzi</w:t>
      </w:r>
      <w:r w:rsidR="008D2DFC">
        <w:rPr>
          <w:rFonts w:ascii="Verdana" w:hAnsi="Verdana" w:cstheme="minorHAnsi"/>
          <w:sz w:val="18"/>
        </w:rPr>
        <w:t>elić odpowiedzi na zapytanie, w </w:t>
      </w:r>
      <w:r w:rsidR="00AB48E5" w:rsidRPr="00C73012">
        <w:rPr>
          <w:rFonts w:ascii="Verdana" w:hAnsi="Verdana" w:cstheme="minorHAnsi"/>
          <w:sz w:val="18"/>
        </w:rPr>
        <w:t xml:space="preserve">przypadku gdy wpłynie ono na mniej niż 3 dni robocze </w:t>
      </w:r>
      <w:r w:rsidRPr="00C73012">
        <w:rPr>
          <w:rFonts w:ascii="Verdana" w:hAnsi="Verdana" w:cstheme="minorHAnsi"/>
          <w:sz w:val="18"/>
        </w:rPr>
        <w:t xml:space="preserve">przed </w:t>
      </w:r>
      <w:r w:rsidR="00597620" w:rsidRPr="00C73012">
        <w:rPr>
          <w:rFonts w:ascii="Verdana" w:hAnsi="Verdana" w:cstheme="minorHAnsi"/>
          <w:sz w:val="18"/>
        </w:rPr>
        <w:t xml:space="preserve">pierwotnie wyznaczonym </w:t>
      </w:r>
      <w:r w:rsidRPr="00C73012">
        <w:rPr>
          <w:rFonts w:ascii="Verdana" w:hAnsi="Verdana" w:cstheme="minorHAnsi"/>
          <w:sz w:val="18"/>
        </w:rPr>
        <w:t>termin</w:t>
      </w:r>
      <w:r w:rsidR="00AB48E5" w:rsidRPr="00C73012">
        <w:rPr>
          <w:rFonts w:ascii="Verdana" w:hAnsi="Verdana" w:cstheme="minorHAnsi"/>
          <w:sz w:val="18"/>
        </w:rPr>
        <w:t>em</w:t>
      </w:r>
      <w:r w:rsidRPr="00C73012">
        <w:rPr>
          <w:rFonts w:ascii="Verdana" w:hAnsi="Verdana" w:cstheme="minorHAnsi"/>
          <w:sz w:val="18"/>
        </w:rPr>
        <w:t xml:space="preserve"> składania </w:t>
      </w:r>
      <w:r w:rsidR="007F6CF0" w:rsidRPr="00C73012">
        <w:rPr>
          <w:rFonts w:ascii="Verdana" w:hAnsi="Verdana" w:cstheme="minorHAnsi"/>
          <w:sz w:val="18"/>
        </w:rPr>
        <w:t>O</w:t>
      </w:r>
      <w:r w:rsidRPr="00C73012">
        <w:rPr>
          <w:rFonts w:ascii="Verdana" w:hAnsi="Verdana" w:cstheme="minorHAnsi"/>
          <w:sz w:val="18"/>
        </w:rPr>
        <w:t>fert. Pytania należy zadawać za pośrednictwem Systemu Zakupowego GK PGE.</w:t>
      </w:r>
    </w:p>
    <w:p w14:paraId="26C3128C" w14:textId="77777777" w:rsidR="00986FD5" w:rsidRPr="00C73012" w:rsidRDefault="00986FD5" w:rsidP="00F34366">
      <w:pPr>
        <w:pStyle w:val="Akapitzlist"/>
        <w:numPr>
          <w:ilvl w:val="1"/>
          <w:numId w:val="17"/>
        </w:numPr>
        <w:suppressAutoHyphens/>
        <w:spacing w:before="120" w:after="120" w:line="276" w:lineRule="auto"/>
        <w:ind w:left="851" w:hanging="851"/>
        <w:contextualSpacing w:val="0"/>
        <w:rPr>
          <w:rFonts w:ascii="Verdana" w:hAnsi="Verdana" w:cstheme="minorHAnsi"/>
          <w:b/>
          <w:sz w:val="18"/>
        </w:rPr>
      </w:pPr>
      <w:r w:rsidRPr="00C73012">
        <w:rPr>
          <w:rFonts w:ascii="Verdana" w:hAnsi="Verdana" w:cstheme="minorHAnsi"/>
          <w:sz w:val="18"/>
        </w:rPr>
        <w:t xml:space="preserve">Treść </w:t>
      </w:r>
      <w:r w:rsidR="008F18B8" w:rsidRPr="00C73012">
        <w:rPr>
          <w:rFonts w:ascii="Verdana" w:hAnsi="Verdana" w:cstheme="minorHAnsi"/>
          <w:sz w:val="18"/>
        </w:rPr>
        <w:t xml:space="preserve">pytań i </w:t>
      </w:r>
      <w:r w:rsidRPr="00C73012">
        <w:rPr>
          <w:rFonts w:ascii="Verdana" w:hAnsi="Verdana" w:cstheme="minorHAnsi"/>
          <w:sz w:val="18"/>
        </w:rPr>
        <w:t xml:space="preserve">odpowiedzi przekazywana jest do wszystkich Wykonawców bez ujawniania źródła zapytania. Zamawiający może opublikować treść odpowiedzi za pośrednictwem Systemu Zakupowego GK PGE bez konieczności dodatkowego, indywidualnego przesyłania Wykonawcom. </w:t>
      </w:r>
      <w:r w:rsidRPr="00C73012">
        <w:rPr>
          <w:rFonts w:ascii="Verdana" w:hAnsi="Verdana" w:cstheme="minorHAnsi"/>
          <w:b/>
          <w:sz w:val="18"/>
        </w:rPr>
        <w:t>Z uwagi na powyższe, Zamawiający wnosi o to aby formułując treść pytania nie używać nazw własnych Wykonawcy lub danych personalnych osoby pozwalających na identyfikację składającego pytanie.</w:t>
      </w:r>
    </w:p>
    <w:p w14:paraId="24AB3EDB" w14:textId="77777777"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Wnioski, zawiadomienia oraz informacje Zamawiający i Wykonawcy przekazują za pośrednictwem Systemu Zakupowego GK PGE. Ewentualną korespondencję kierowaną do Zamawiającego drogą elektroniczną należy przesyłać na adres</w:t>
      </w:r>
      <w:r w:rsidR="004B506F" w:rsidRPr="00C73012">
        <w:rPr>
          <w:rFonts w:ascii="Verdana" w:hAnsi="Verdana" w:cstheme="minorHAnsi"/>
          <w:sz w:val="18"/>
        </w:rPr>
        <w:t>/-</w:t>
      </w:r>
      <w:r w:rsidRPr="00C73012">
        <w:rPr>
          <w:rFonts w:ascii="Verdana" w:hAnsi="Verdana" w:cstheme="minorHAnsi"/>
          <w:sz w:val="18"/>
        </w:rPr>
        <w:t xml:space="preserve">y osób wymienionych w punkcie </w:t>
      </w:r>
      <w:r w:rsidR="00B8142B" w:rsidRPr="00C73012">
        <w:rPr>
          <w:rFonts w:ascii="Verdana" w:hAnsi="Verdana" w:cstheme="minorHAnsi"/>
          <w:sz w:val="18"/>
        </w:rPr>
        <w:t>10</w:t>
      </w:r>
      <w:r w:rsidRPr="00C73012">
        <w:rPr>
          <w:rFonts w:ascii="Verdana" w:hAnsi="Verdana" w:cstheme="minorHAnsi"/>
          <w:sz w:val="18"/>
        </w:rPr>
        <w:t xml:space="preserve"> </w:t>
      </w:r>
      <w:r w:rsidR="00FB7EB2" w:rsidRPr="00C73012">
        <w:rPr>
          <w:rFonts w:ascii="Verdana" w:hAnsi="Verdana" w:cstheme="minorHAnsi"/>
          <w:sz w:val="18"/>
        </w:rPr>
        <w:t>SWZ</w:t>
      </w:r>
      <w:r w:rsidR="00AA1247" w:rsidRPr="00C73012">
        <w:rPr>
          <w:rFonts w:ascii="Verdana" w:hAnsi="Verdana" w:cstheme="minorHAnsi"/>
          <w:sz w:val="18"/>
        </w:rPr>
        <w:t>.</w:t>
      </w:r>
    </w:p>
    <w:p w14:paraId="589721A9" w14:textId="77777777"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Zamawiający może </w:t>
      </w:r>
      <w:r w:rsidR="004B506F" w:rsidRPr="00C73012">
        <w:rPr>
          <w:rFonts w:ascii="Verdana" w:hAnsi="Verdana" w:cstheme="minorHAnsi"/>
          <w:sz w:val="18"/>
        </w:rPr>
        <w:t xml:space="preserve">dokonywać w toku </w:t>
      </w:r>
      <w:r w:rsidR="00592782" w:rsidRPr="00C73012">
        <w:rPr>
          <w:rFonts w:ascii="Verdana" w:hAnsi="Verdana" w:cstheme="minorHAnsi"/>
          <w:sz w:val="18"/>
        </w:rPr>
        <w:t>P</w:t>
      </w:r>
      <w:r w:rsidR="004B506F" w:rsidRPr="00C73012">
        <w:rPr>
          <w:rFonts w:ascii="Verdana" w:hAnsi="Verdana" w:cstheme="minorHAnsi"/>
          <w:sz w:val="18"/>
        </w:rPr>
        <w:t>ostępowania modyfikacji treści S</w:t>
      </w:r>
      <w:r w:rsidR="008D2DFC">
        <w:rPr>
          <w:rFonts w:ascii="Verdana" w:hAnsi="Verdana" w:cstheme="minorHAnsi"/>
          <w:sz w:val="18"/>
        </w:rPr>
        <w:t>WZ. Informację o </w:t>
      </w:r>
      <w:r w:rsidR="004B506F" w:rsidRPr="00C73012">
        <w:rPr>
          <w:rFonts w:ascii="Verdana" w:hAnsi="Verdana" w:cstheme="minorHAnsi"/>
          <w:sz w:val="18"/>
        </w:rPr>
        <w:t>zmianie</w:t>
      </w:r>
      <w:r w:rsidRPr="00C73012">
        <w:rPr>
          <w:rFonts w:ascii="Verdana" w:hAnsi="Verdana" w:cstheme="minorHAnsi"/>
          <w:sz w:val="18"/>
        </w:rPr>
        <w:t xml:space="preserve"> Zamawiający przekaże Wykonawcom</w:t>
      </w:r>
      <w:r w:rsidR="004B506F" w:rsidRPr="00C73012">
        <w:rPr>
          <w:rFonts w:ascii="Verdana" w:hAnsi="Verdana" w:cstheme="minorHAnsi"/>
          <w:sz w:val="18"/>
        </w:rPr>
        <w:t xml:space="preserve"> za </w:t>
      </w:r>
      <w:r w:rsidR="00986FD5" w:rsidRPr="00C73012">
        <w:rPr>
          <w:rFonts w:ascii="Verdana" w:hAnsi="Verdana" w:cstheme="minorHAnsi"/>
          <w:sz w:val="18"/>
        </w:rPr>
        <w:t>pośrednictwem Systemu Zakupowego GK PGE</w:t>
      </w:r>
      <w:r w:rsidR="004B506F" w:rsidRPr="00C73012">
        <w:rPr>
          <w:rFonts w:ascii="Verdana" w:hAnsi="Verdana" w:cstheme="minorHAnsi"/>
          <w:sz w:val="18"/>
        </w:rPr>
        <w:t xml:space="preserve"> </w:t>
      </w:r>
      <w:r w:rsidRPr="00C73012">
        <w:rPr>
          <w:rFonts w:ascii="Verdana" w:hAnsi="Verdana" w:cstheme="minorHAnsi"/>
          <w:sz w:val="18"/>
        </w:rPr>
        <w:t>i będzie ona dla Wykonawców wiążąca.</w:t>
      </w:r>
    </w:p>
    <w:p w14:paraId="38F342E3"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0" w:name="_Toc8212168"/>
      <w:r w:rsidRPr="00C73012">
        <w:rPr>
          <w:rFonts w:ascii="Verdana" w:hAnsi="Verdana" w:cstheme="minorHAnsi"/>
          <w:b/>
          <w:sz w:val="18"/>
        </w:rPr>
        <w:t>OPIS SPOSOBU OBLICZANIA CENY</w:t>
      </w:r>
      <w:bookmarkEnd w:id="139"/>
      <w:bookmarkEnd w:id="140"/>
    </w:p>
    <w:p w14:paraId="6759C6EB" w14:textId="77777777" w:rsidR="00E55254" w:rsidRPr="00C73012" w:rsidRDefault="00E55254" w:rsidP="00F34366">
      <w:pPr>
        <w:pStyle w:val="Tekstpodstawowy"/>
        <w:numPr>
          <w:ilvl w:val="1"/>
          <w:numId w:val="20"/>
        </w:numPr>
        <w:shd w:val="clear" w:color="auto" w:fill="FFFFFF"/>
        <w:spacing w:before="120" w:line="276" w:lineRule="auto"/>
        <w:ind w:left="851" w:hanging="851"/>
        <w:rPr>
          <w:rFonts w:ascii="Verdana" w:hAnsi="Verdana" w:cstheme="minorHAnsi"/>
          <w:sz w:val="18"/>
        </w:rPr>
      </w:pPr>
      <w:bookmarkStart w:id="141" w:name="_Toc354752444"/>
      <w:r w:rsidRPr="00C73012">
        <w:rPr>
          <w:rFonts w:ascii="Verdana" w:hAnsi="Verdana" w:cstheme="minorHAnsi"/>
          <w:sz w:val="18"/>
        </w:rPr>
        <w:t>Cena Oferty musi być podana w polskich złotych. Całość rozliczeń między Zamawiającym, a Wykonawcą będzie prowadzona w złotych polskich.</w:t>
      </w:r>
    </w:p>
    <w:p w14:paraId="7A311802" w14:textId="77777777" w:rsidR="00E55254" w:rsidRPr="00C73012" w:rsidRDefault="00E55254"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Cena Oferty uwzględnia wszelkiego rodzaju opłaty oraz podatki oraz wszystkie koszty związane z realizacją Zamówienia, transport, ewentualne upusty i rabaty oraz pozostałe składniki cenotwórcze.</w:t>
      </w:r>
    </w:p>
    <w:p w14:paraId="4873017B" w14:textId="77777777" w:rsidR="00AE43F6" w:rsidRPr="00C73012"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Wykonawca określi cenę za realizację przedmiotu Zamówienia poprzez wskazanie,</w:t>
      </w:r>
      <w:r w:rsidR="008D5C82" w:rsidRPr="00C73012">
        <w:rPr>
          <w:rFonts w:ascii="Verdana" w:hAnsi="Verdana" w:cstheme="minorHAnsi"/>
          <w:sz w:val="18"/>
        </w:rPr>
        <w:t xml:space="preserve"> </w:t>
      </w:r>
      <w:r w:rsidRPr="00C73012">
        <w:rPr>
          <w:rFonts w:ascii="Verdana" w:hAnsi="Verdana" w:cstheme="minorHAnsi"/>
          <w:sz w:val="18"/>
        </w:rPr>
        <w:t>z</w:t>
      </w:r>
      <w:r w:rsidR="004047DB" w:rsidRPr="00C73012">
        <w:rPr>
          <w:rFonts w:ascii="Verdana" w:hAnsi="Verdana" w:cstheme="minorHAnsi"/>
          <w:sz w:val="18"/>
        </w:rPr>
        <w:t> </w:t>
      </w:r>
      <w:r w:rsidRPr="00C73012">
        <w:rPr>
          <w:rFonts w:ascii="Verdana" w:hAnsi="Verdana" w:cstheme="minorHAnsi"/>
          <w:sz w:val="18"/>
        </w:rPr>
        <w:t>dokładnością do dwóch miejsc po przecinku, całkowitej ceny netto</w:t>
      </w:r>
      <w:r w:rsidR="008F18B8" w:rsidRPr="00C73012">
        <w:rPr>
          <w:rFonts w:ascii="Verdana" w:hAnsi="Verdana" w:cstheme="minorHAnsi"/>
          <w:sz w:val="18"/>
        </w:rPr>
        <w:t xml:space="preserve"> i brutto</w:t>
      </w:r>
      <w:r w:rsidRPr="00C73012">
        <w:rPr>
          <w:rFonts w:ascii="Verdana" w:hAnsi="Verdana" w:cstheme="minorHAnsi"/>
          <w:sz w:val="18"/>
        </w:rPr>
        <w:t xml:space="preserve"> w</w:t>
      </w:r>
      <w:r w:rsidR="008D5C82" w:rsidRPr="00C73012">
        <w:rPr>
          <w:rFonts w:ascii="Verdana" w:hAnsi="Verdana" w:cstheme="minorHAnsi"/>
          <w:sz w:val="18"/>
        </w:rPr>
        <w:t> </w:t>
      </w:r>
      <w:r w:rsidRPr="00C73012">
        <w:rPr>
          <w:rFonts w:ascii="Verdana" w:hAnsi="Verdana" w:cstheme="minorHAnsi"/>
          <w:sz w:val="18"/>
        </w:rPr>
        <w:t xml:space="preserve">Formularzu Oferty, stanowiącym </w:t>
      </w:r>
      <w:r w:rsidRPr="002A58E2">
        <w:rPr>
          <w:rFonts w:ascii="Verdana" w:hAnsi="Verdana" w:cstheme="minorHAnsi"/>
          <w:b/>
          <w:sz w:val="18"/>
        </w:rPr>
        <w:t xml:space="preserve">Załącznik nr </w:t>
      </w:r>
      <w:r w:rsidR="0056424F" w:rsidRPr="002A58E2">
        <w:rPr>
          <w:rFonts w:ascii="Verdana" w:hAnsi="Verdana" w:cstheme="minorHAnsi"/>
          <w:b/>
          <w:sz w:val="18"/>
        </w:rPr>
        <w:t xml:space="preserve">1 </w:t>
      </w:r>
      <w:r w:rsidRPr="002A58E2">
        <w:rPr>
          <w:rFonts w:ascii="Verdana" w:hAnsi="Verdana" w:cstheme="minorHAnsi"/>
          <w:b/>
          <w:sz w:val="18"/>
        </w:rPr>
        <w:t>do</w:t>
      </w:r>
      <w:r w:rsidRPr="00C73012">
        <w:rPr>
          <w:rFonts w:ascii="Verdana" w:hAnsi="Verdana" w:cstheme="minorHAnsi"/>
          <w:b/>
          <w:sz w:val="18"/>
        </w:rPr>
        <w:t xml:space="preserve"> </w:t>
      </w:r>
      <w:r w:rsidR="00FB7EB2" w:rsidRPr="00C73012">
        <w:rPr>
          <w:rFonts w:ascii="Verdana" w:hAnsi="Verdana" w:cstheme="minorHAnsi"/>
          <w:b/>
          <w:sz w:val="18"/>
        </w:rPr>
        <w:t>SWZ</w:t>
      </w:r>
      <w:r w:rsidRPr="00C73012">
        <w:rPr>
          <w:rFonts w:ascii="Verdana" w:hAnsi="Verdana" w:cstheme="minorHAnsi"/>
          <w:sz w:val="18"/>
        </w:rPr>
        <w:t xml:space="preserve"> oraz w</w:t>
      </w:r>
      <w:r w:rsidR="008D5C82" w:rsidRPr="00C73012">
        <w:rPr>
          <w:rFonts w:ascii="Verdana" w:hAnsi="Verdana" w:cstheme="minorHAnsi"/>
          <w:sz w:val="18"/>
        </w:rPr>
        <w:t> </w:t>
      </w:r>
      <w:r w:rsidRPr="00C73012">
        <w:rPr>
          <w:rFonts w:ascii="Verdana" w:hAnsi="Verdana" w:cstheme="minorHAnsi"/>
          <w:sz w:val="18"/>
        </w:rPr>
        <w:t>ustrukturyzowanym formularzu ofertowym Systemu Zakupowego GK PGE.</w:t>
      </w:r>
    </w:p>
    <w:p w14:paraId="7F0CB627" w14:textId="77777777" w:rsidR="00AE43F6" w:rsidRPr="00C73012"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Całkowita cena netto </w:t>
      </w:r>
      <w:r w:rsidR="00055B25" w:rsidRPr="00C73012">
        <w:rPr>
          <w:rFonts w:ascii="Verdana" w:hAnsi="Verdana" w:cstheme="minorHAnsi"/>
          <w:sz w:val="18"/>
        </w:rPr>
        <w:t xml:space="preserve">i brutto </w:t>
      </w:r>
      <w:r w:rsidRPr="00C73012">
        <w:rPr>
          <w:rFonts w:ascii="Verdana" w:hAnsi="Verdana" w:cstheme="minorHAnsi"/>
          <w:sz w:val="18"/>
        </w:rPr>
        <w:t>podana przez Wykonawcę w</w:t>
      </w:r>
      <w:r w:rsidR="008D5C82" w:rsidRPr="00C73012">
        <w:rPr>
          <w:rFonts w:ascii="Verdana" w:hAnsi="Verdana" w:cstheme="minorHAnsi"/>
          <w:sz w:val="18"/>
        </w:rPr>
        <w:t> </w:t>
      </w:r>
      <w:r w:rsidRPr="00C73012">
        <w:rPr>
          <w:rFonts w:ascii="Verdana" w:hAnsi="Verdana" w:cstheme="minorHAnsi"/>
          <w:sz w:val="18"/>
        </w:rPr>
        <w:t xml:space="preserve">ustrukturyzowanym formularzu ofertowym Systemu Zakupowym GK PGE musi być zgodna z całkowitą ceną netto podaną w Formularzu Oferty, stanowiącego Załącznik nr 2 do </w:t>
      </w:r>
      <w:r w:rsidR="00FB7EB2" w:rsidRPr="00C73012">
        <w:rPr>
          <w:rFonts w:ascii="Verdana" w:hAnsi="Verdana" w:cstheme="minorHAnsi"/>
          <w:sz w:val="18"/>
        </w:rPr>
        <w:t>SWZ</w:t>
      </w:r>
      <w:r w:rsidRPr="00C73012">
        <w:rPr>
          <w:rFonts w:ascii="Verdana" w:hAnsi="Verdana" w:cstheme="minorHAnsi"/>
          <w:sz w:val="18"/>
        </w:rPr>
        <w:t>. W</w:t>
      </w:r>
      <w:r w:rsidR="004047DB" w:rsidRPr="00C73012">
        <w:rPr>
          <w:rFonts w:ascii="Verdana" w:hAnsi="Verdana" w:cstheme="minorHAnsi"/>
          <w:sz w:val="18"/>
        </w:rPr>
        <w:t> </w:t>
      </w:r>
      <w:r w:rsidRPr="00C73012">
        <w:rPr>
          <w:rFonts w:ascii="Verdana" w:hAnsi="Verdana" w:cstheme="minorHAnsi"/>
          <w:sz w:val="18"/>
        </w:rPr>
        <w:t xml:space="preserve">przypadku rozbieżności pomiędzy cenami podanymi w </w:t>
      </w:r>
      <w:r w:rsidR="00027FD9" w:rsidRPr="00C73012">
        <w:rPr>
          <w:rFonts w:ascii="Verdana" w:hAnsi="Verdana" w:cstheme="minorHAnsi"/>
          <w:sz w:val="18"/>
        </w:rPr>
        <w:t xml:space="preserve">ustrukturyzowanym formularzu </w:t>
      </w:r>
      <w:r w:rsidR="008D2DFC">
        <w:rPr>
          <w:rFonts w:ascii="Verdana" w:hAnsi="Verdana" w:cstheme="minorHAnsi"/>
          <w:sz w:val="18"/>
        </w:rPr>
        <w:t>Systemu Zakupowego GK </w:t>
      </w:r>
      <w:r w:rsidRPr="00C73012">
        <w:rPr>
          <w:rFonts w:ascii="Verdana" w:hAnsi="Verdana" w:cstheme="minorHAnsi"/>
          <w:sz w:val="18"/>
        </w:rPr>
        <w:t>PGE a Formularzu Oferty, wiążące są ceny podane w Formularzu Oferty</w:t>
      </w:r>
      <w:r w:rsidR="00027FD9" w:rsidRPr="00C73012">
        <w:rPr>
          <w:rFonts w:ascii="Verdana" w:hAnsi="Verdana" w:cstheme="minorHAnsi"/>
          <w:sz w:val="18"/>
        </w:rPr>
        <w:t xml:space="preserve"> </w:t>
      </w:r>
      <w:r w:rsidR="0056424F" w:rsidRPr="00C73012">
        <w:rPr>
          <w:rFonts w:ascii="Verdana" w:hAnsi="Verdana" w:cstheme="minorHAnsi"/>
          <w:sz w:val="18"/>
        </w:rPr>
        <w:t>sporządzon</w:t>
      </w:r>
      <w:r w:rsidR="0056424F">
        <w:rPr>
          <w:rFonts w:ascii="Verdana" w:hAnsi="Verdana" w:cstheme="minorHAnsi"/>
          <w:sz w:val="18"/>
        </w:rPr>
        <w:t>ym</w:t>
      </w:r>
      <w:r w:rsidR="0056424F" w:rsidRPr="00C73012">
        <w:rPr>
          <w:rFonts w:ascii="Verdana" w:hAnsi="Verdana" w:cstheme="minorHAnsi"/>
          <w:sz w:val="18"/>
        </w:rPr>
        <w:t xml:space="preserve"> </w:t>
      </w:r>
      <w:r w:rsidR="00027FD9" w:rsidRPr="00C73012">
        <w:rPr>
          <w:rFonts w:ascii="Verdana" w:hAnsi="Verdana" w:cstheme="minorHAnsi"/>
          <w:sz w:val="18"/>
        </w:rPr>
        <w:t xml:space="preserve">wg. </w:t>
      </w:r>
      <w:r w:rsidR="00027FD9" w:rsidRPr="00C73012">
        <w:rPr>
          <w:rFonts w:ascii="Verdana" w:hAnsi="Verdana" w:cstheme="minorHAnsi"/>
          <w:b/>
          <w:sz w:val="18"/>
        </w:rPr>
        <w:t xml:space="preserve">Załącznika nr </w:t>
      </w:r>
      <w:r w:rsidR="0056424F">
        <w:rPr>
          <w:rFonts w:ascii="Verdana" w:hAnsi="Verdana" w:cstheme="minorHAnsi"/>
          <w:b/>
          <w:sz w:val="18"/>
        </w:rPr>
        <w:t>1</w:t>
      </w:r>
      <w:r w:rsidR="0056424F" w:rsidRPr="00C73012">
        <w:rPr>
          <w:rFonts w:ascii="Verdana" w:hAnsi="Verdana" w:cstheme="minorHAnsi"/>
          <w:b/>
          <w:sz w:val="18"/>
        </w:rPr>
        <w:t xml:space="preserve"> </w:t>
      </w:r>
      <w:r w:rsidR="00027FD9" w:rsidRPr="00C73012">
        <w:rPr>
          <w:rFonts w:ascii="Verdana" w:hAnsi="Verdana" w:cstheme="minorHAnsi"/>
          <w:b/>
          <w:sz w:val="18"/>
        </w:rPr>
        <w:t xml:space="preserve">do </w:t>
      </w:r>
      <w:r w:rsidR="00FB7EB2" w:rsidRPr="00C73012">
        <w:rPr>
          <w:rFonts w:ascii="Verdana" w:hAnsi="Verdana" w:cstheme="minorHAnsi"/>
          <w:b/>
          <w:sz w:val="18"/>
        </w:rPr>
        <w:t>SWZ</w:t>
      </w:r>
      <w:r w:rsidRPr="00C73012">
        <w:rPr>
          <w:rFonts w:ascii="Verdana" w:hAnsi="Verdana" w:cstheme="minorHAnsi"/>
          <w:sz w:val="18"/>
        </w:rPr>
        <w:t>.</w:t>
      </w:r>
    </w:p>
    <w:p w14:paraId="25B4FAA5" w14:textId="77777777" w:rsidR="00E55254" w:rsidRPr="008D2DFC"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Do porównania Ofert brana </w:t>
      </w:r>
      <w:r w:rsidRPr="008D2DFC">
        <w:rPr>
          <w:rFonts w:ascii="Verdana" w:hAnsi="Verdana" w:cstheme="minorHAnsi"/>
          <w:sz w:val="18"/>
        </w:rPr>
        <w:t xml:space="preserve">będzie pod uwagę całkowita </w:t>
      </w:r>
      <w:r w:rsidR="00E40E6B" w:rsidRPr="008D2DFC">
        <w:rPr>
          <w:rFonts w:ascii="Verdana" w:hAnsi="Verdana" w:cstheme="minorHAnsi"/>
          <w:sz w:val="18"/>
        </w:rPr>
        <w:t xml:space="preserve">cena netto </w:t>
      </w:r>
      <w:r w:rsidRPr="008D2DFC">
        <w:rPr>
          <w:rFonts w:ascii="Verdana" w:hAnsi="Verdana" w:cstheme="minorHAnsi"/>
          <w:sz w:val="18"/>
        </w:rPr>
        <w:t>za wykonanie przedmiotu Zamówienia</w:t>
      </w:r>
      <w:r w:rsidR="00474355" w:rsidRPr="008D2DFC">
        <w:rPr>
          <w:rFonts w:ascii="Verdana" w:hAnsi="Verdana" w:cstheme="minorHAnsi"/>
          <w:sz w:val="18"/>
        </w:rPr>
        <w:t>.</w:t>
      </w:r>
    </w:p>
    <w:p w14:paraId="2B0044D0"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2" w:name="_Toc354752445"/>
      <w:bookmarkStart w:id="143" w:name="_Toc8212169"/>
      <w:bookmarkEnd w:id="141"/>
      <w:r w:rsidRPr="00C73012">
        <w:rPr>
          <w:rFonts w:ascii="Verdana" w:hAnsi="Verdana" w:cstheme="minorHAnsi"/>
          <w:b/>
          <w:sz w:val="18"/>
        </w:rPr>
        <w:t>SPOSÓB POROZUMIEWANIA SIĘ Z WYKONAWCAMI</w:t>
      </w:r>
      <w:bookmarkEnd w:id="142"/>
      <w:bookmarkEnd w:id="143"/>
    </w:p>
    <w:p w14:paraId="445CB43B" w14:textId="77777777" w:rsidR="00322E69" w:rsidRPr="00C73012" w:rsidRDefault="00322E69" w:rsidP="00F34366">
      <w:pPr>
        <w:pStyle w:val="Akapitzlist"/>
        <w:numPr>
          <w:ilvl w:val="1"/>
          <w:numId w:val="21"/>
        </w:numPr>
        <w:suppressAutoHyphens/>
        <w:spacing w:before="120" w:after="120" w:line="276" w:lineRule="auto"/>
        <w:ind w:left="851" w:hanging="851"/>
        <w:contextualSpacing w:val="0"/>
        <w:rPr>
          <w:rFonts w:ascii="Verdana" w:hAnsi="Verdana" w:cstheme="minorHAnsi"/>
          <w:sz w:val="18"/>
        </w:rPr>
      </w:pPr>
      <w:bookmarkStart w:id="144" w:name="_Toc354752462"/>
      <w:bookmarkStart w:id="145" w:name="_Toc516566388"/>
      <w:bookmarkStart w:id="146" w:name="_Toc516581658"/>
      <w:bookmarkStart w:id="147" w:name="_Toc516734843"/>
      <w:bookmarkStart w:id="148" w:name="_Toc516738873"/>
      <w:r w:rsidRPr="00C73012">
        <w:rPr>
          <w:rFonts w:ascii="Verdana" w:hAnsi="Verdana" w:cstheme="minorHAnsi"/>
          <w:sz w:val="18"/>
        </w:rPr>
        <w:t xml:space="preserve">W niniejszym </w:t>
      </w:r>
      <w:r w:rsidR="00592782" w:rsidRPr="00C73012">
        <w:rPr>
          <w:rFonts w:ascii="Verdana" w:hAnsi="Verdana" w:cstheme="minorHAnsi"/>
          <w:sz w:val="18"/>
        </w:rPr>
        <w:t>P</w:t>
      </w:r>
      <w:r w:rsidRPr="00C73012">
        <w:rPr>
          <w:rFonts w:ascii="Verdana" w:hAnsi="Verdana" w:cstheme="minorHAnsi"/>
          <w:sz w:val="18"/>
        </w:rPr>
        <w:t>ostępowaniu korespondencja przekazywana będzie:</w:t>
      </w:r>
    </w:p>
    <w:p w14:paraId="337B1F04" w14:textId="77777777" w:rsidR="00322E69" w:rsidRPr="00C73012" w:rsidRDefault="00322E69" w:rsidP="00F34366">
      <w:pPr>
        <w:pStyle w:val="Akapitzlist"/>
        <w:numPr>
          <w:ilvl w:val="2"/>
          <w:numId w:val="21"/>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lastRenderedPageBreak/>
        <w:t>za pośrednictwem Systemu Zakupowego GK PGE (</w:t>
      </w:r>
      <w:hyperlink r:id="rId22" w:history="1">
        <w:r w:rsidR="004047DB" w:rsidRPr="00C73012">
          <w:rPr>
            <w:rStyle w:val="Hipercze"/>
            <w:rFonts w:ascii="Verdana" w:hAnsi="Verdana" w:cstheme="minorHAnsi"/>
            <w:sz w:val="18"/>
          </w:rPr>
          <w:t>https://swpp2.gkpge.pl</w:t>
        </w:r>
      </w:hyperlink>
      <w:r w:rsidRPr="00C73012">
        <w:rPr>
          <w:rFonts w:ascii="Verdana" w:hAnsi="Verdana" w:cstheme="minorHAnsi"/>
          <w:sz w:val="18"/>
        </w:rPr>
        <w:t>) lub</w:t>
      </w:r>
      <w:r w:rsidR="008D5C82" w:rsidRPr="00C73012">
        <w:rPr>
          <w:rFonts w:ascii="Verdana" w:hAnsi="Verdana" w:cstheme="minorHAnsi"/>
          <w:sz w:val="18"/>
        </w:rPr>
        <w:t xml:space="preserve"> </w:t>
      </w:r>
    </w:p>
    <w:p w14:paraId="15619F4B" w14:textId="77777777" w:rsidR="00322E69" w:rsidRPr="00C73012" w:rsidRDefault="00322E69" w:rsidP="00F34366">
      <w:pPr>
        <w:pStyle w:val="Akapitzlist"/>
        <w:numPr>
          <w:ilvl w:val="2"/>
          <w:numId w:val="21"/>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t>drogą elektroniczną</w:t>
      </w:r>
      <w:r w:rsidR="0011041F" w:rsidRPr="00C73012">
        <w:rPr>
          <w:rFonts w:ascii="Verdana" w:hAnsi="Verdana" w:cstheme="minorHAnsi"/>
          <w:sz w:val="18"/>
        </w:rPr>
        <w:t xml:space="preserve"> na adres</w:t>
      </w:r>
      <w:r w:rsidR="00AA1247" w:rsidRPr="00C73012">
        <w:rPr>
          <w:rFonts w:ascii="Verdana" w:hAnsi="Verdana" w:cstheme="minorHAnsi"/>
          <w:sz w:val="18"/>
        </w:rPr>
        <w:t xml:space="preserve"> email</w:t>
      </w:r>
      <w:r w:rsidR="0011041F" w:rsidRPr="00C73012">
        <w:rPr>
          <w:rFonts w:ascii="Verdana" w:hAnsi="Verdana" w:cstheme="minorHAnsi"/>
          <w:sz w:val="18"/>
        </w:rPr>
        <w:t xml:space="preserve"> wskazany w pkt. 10.2.</w:t>
      </w:r>
    </w:p>
    <w:p w14:paraId="5D28B49F" w14:textId="77777777" w:rsidR="008D2DFC" w:rsidRPr="008D2DFC" w:rsidRDefault="00322E69" w:rsidP="00F34366">
      <w:pPr>
        <w:pStyle w:val="Akapitzlist"/>
        <w:numPr>
          <w:ilvl w:val="1"/>
          <w:numId w:val="21"/>
        </w:numPr>
        <w:suppressAutoHyphens/>
        <w:spacing w:before="120" w:after="120" w:line="276" w:lineRule="auto"/>
        <w:ind w:left="851" w:hanging="851"/>
        <w:contextualSpacing w:val="0"/>
        <w:rPr>
          <w:rFonts w:ascii="Calibri" w:hAnsi="Calibri" w:cs="Calibri"/>
          <w:szCs w:val="22"/>
        </w:rPr>
      </w:pPr>
      <w:r w:rsidRPr="00C73012">
        <w:rPr>
          <w:rFonts w:ascii="Verdana" w:hAnsi="Verdana" w:cstheme="minorHAnsi"/>
          <w:sz w:val="18"/>
        </w:rPr>
        <w:t>Osob</w:t>
      </w:r>
      <w:r w:rsidR="0011041F" w:rsidRPr="00C73012">
        <w:rPr>
          <w:rFonts w:ascii="Verdana" w:hAnsi="Verdana" w:cstheme="minorHAnsi"/>
          <w:sz w:val="18"/>
        </w:rPr>
        <w:t>ą</w:t>
      </w:r>
      <w:r w:rsidRPr="00C73012">
        <w:rPr>
          <w:rFonts w:ascii="Verdana" w:hAnsi="Verdana" w:cstheme="minorHAnsi"/>
          <w:sz w:val="18"/>
        </w:rPr>
        <w:t xml:space="preserve"> uprawnion</w:t>
      </w:r>
      <w:r w:rsidR="0011041F" w:rsidRPr="00C73012">
        <w:rPr>
          <w:rFonts w:ascii="Verdana" w:hAnsi="Verdana" w:cstheme="minorHAnsi"/>
          <w:sz w:val="18"/>
        </w:rPr>
        <w:t>ą</w:t>
      </w:r>
      <w:r w:rsidR="008D2DFC">
        <w:rPr>
          <w:rFonts w:ascii="Verdana" w:hAnsi="Verdana" w:cstheme="minorHAnsi"/>
          <w:sz w:val="18"/>
        </w:rPr>
        <w:t xml:space="preserve"> </w:t>
      </w:r>
      <w:r w:rsidR="008D2DFC" w:rsidRPr="008D2DFC">
        <w:rPr>
          <w:rFonts w:ascii="Calibri" w:hAnsi="Calibri" w:cs="Calibri"/>
          <w:szCs w:val="22"/>
        </w:rPr>
        <w:t>do porozumiewania się z Wykonawcami jest:</w:t>
      </w:r>
    </w:p>
    <w:p w14:paraId="7DA61053" w14:textId="3C09F815" w:rsidR="008D2DFC" w:rsidRDefault="001F0856" w:rsidP="001F0856">
      <w:pPr>
        <w:numPr>
          <w:ilvl w:val="0"/>
          <w:numId w:val="33"/>
        </w:numPr>
        <w:suppressAutoHyphens/>
        <w:spacing w:line="240" w:lineRule="auto"/>
        <w:rPr>
          <w:rFonts w:ascii="Calibri" w:eastAsia="Calibri" w:hAnsi="Calibri" w:cs="Calibri"/>
          <w:color w:val="0000FF"/>
          <w:szCs w:val="22"/>
          <w:u w:val="single"/>
        </w:rPr>
      </w:pPr>
      <w:r>
        <w:rPr>
          <w:rFonts w:ascii="Calibri" w:hAnsi="Calibri" w:cs="Calibri"/>
          <w:b/>
          <w:szCs w:val="22"/>
        </w:rPr>
        <w:t>Karol Gajewski</w:t>
      </w:r>
      <w:r w:rsidR="008D2DFC" w:rsidRPr="00EC5F2D">
        <w:rPr>
          <w:rFonts w:ascii="Calibri" w:hAnsi="Calibri" w:cs="Calibri"/>
          <w:szCs w:val="22"/>
        </w:rPr>
        <w:t>, Departament Zakupów PGE Polsk</w:t>
      </w:r>
      <w:r w:rsidR="008D2DFC">
        <w:rPr>
          <w:rFonts w:ascii="Calibri" w:hAnsi="Calibri" w:cs="Calibri"/>
          <w:szCs w:val="22"/>
        </w:rPr>
        <w:t>a Grupa Energetyczna S.A., tel. (</w:t>
      </w:r>
      <w:r w:rsidR="008D2DFC" w:rsidRPr="008D2DFC">
        <w:rPr>
          <w:rFonts w:ascii="Calibri" w:hAnsi="Calibri" w:cs="Calibri"/>
          <w:szCs w:val="22"/>
        </w:rPr>
        <w:t>+48</w:t>
      </w:r>
      <w:r w:rsidR="008D2DFC">
        <w:rPr>
          <w:rFonts w:ascii="Calibri" w:hAnsi="Calibri" w:cs="Calibri"/>
          <w:szCs w:val="22"/>
        </w:rPr>
        <w:t>)</w:t>
      </w:r>
      <w:r w:rsidR="008D2DFC" w:rsidRPr="008D2DFC">
        <w:rPr>
          <w:rFonts w:ascii="Calibri" w:hAnsi="Calibri" w:cs="Calibri"/>
          <w:szCs w:val="22"/>
        </w:rPr>
        <w:t xml:space="preserve"> </w:t>
      </w:r>
      <w:r w:rsidRPr="001F0856">
        <w:rPr>
          <w:rFonts w:ascii="Calibri" w:hAnsi="Calibri" w:cs="Calibri"/>
          <w:szCs w:val="22"/>
        </w:rPr>
        <w:t>885 110 591</w:t>
      </w:r>
      <w:r w:rsidR="008D2DFC" w:rsidRPr="00EC5F2D">
        <w:rPr>
          <w:rFonts w:ascii="Calibri" w:hAnsi="Calibri" w:cs="Calibri"/>
          <w:szCs w:val="22"/>
        </w:rPr>
        <w:t xml:space="preserve">; e-mail:  </w:t>
      </w:r>
      <w:hyperlink r:id="rId23" w:history="1">
        <w:r>
          <w:rPr>
            <w:rStyle w:val="Hipercze"/>
            <w:rFonts w:ascii="Calibri" w:eastAsia="Calibri" w:hAnsi="Calibri" w:cs="Calibri"/>
            <w:szCs w:val="22"/>
          </w:rPr>
          <w:t>karol.gajewski@gkpge.pl</w:t>
        </w:r>
      </w:hyperlink>
    </w:p>
    <w:p w14:paraId="66CD34D0" w14:textId="77777777" w:rsidR="00322E69" w:rsidRPr="00C73012" w:rsidRDefault="00322E69" w:rsidP="002C484A">
      <w:pPr>
        <w:spacing w:before="120" w:after="120" w:line="276" w:lineRule="auto"/>
        <w:ind w:left="851"/>
        <w:rPr>
          <w:rFonts w:ascii="Verdana" w:hAnsi="Verdana" w:cstheme="minorHAnsi"/>
          <w:sz w:val="18"/>
        </w:rPr>
      </w:pPr>
      <w:r w:rsidRPr="00C73012">
        <w:rPr>
          <w:rFonts w:ascii="Verdana" w:hAnsi="Verdana" w:cstheme="minorHAnsi"/>
          <w:sz w:val="18"/>
        </w:rPr>
        <w:t xml:space="preserve">Wykonawcy nie są uprawnieni do kontaktowania się w sprawie przedmiotowego </w:t>
      </w:r>
      <w:r w:rsidR="00806860" w:rsidRPr="00C73012">
        <w:rPr>
          <w:rFonts w:ascii="Verdana" w:hAnsi="Verdana" w:cstheme="minorHAnsi"/>
          <w:sz w:val="18"/>
        </w:rPr>
        <w:t>P</w:t>
      </w:r>
      <w:r w:rsidRPr="00C73012">
        <w:rPr>
          <w:rFonts w:ascii="Verdana" w:hAnsi="Verdana" w:cstheme="minorHAnsi"/>
          <w:sz w:val="18"/>
        </w:rPr>
        <w:t>ostępowania zakupowego w trakcie jego trwania z inną osobą poza wskazan</w:t>
      </w:r>
      <w:r w:rsidR="0011041F" w:rsidRPr="00C73012">
        <w:rPr>
          <w:rFonts w:ascii="Verdana" w:hAnsi="Verdana" w:cstheme="minorHAnsi"/>
          <w:sz w:val="18"/>
        </w:rPr>
        <w:t>ą</w:t>
      </w:r>
      <w:r w:rsidRPr="00C73012">
        <w:rPr>
          <w:rFonts w:ascii="Verdana" w:hAnsi="Verdana" w:cstheme="minorHAnsi"/>
          <w:sz w:val="18"/>
        </w:rPr>
        <w:t xml:space="preserve"> do kontaktu powyżej.</w:t>
      </w:r>
    </w:p>
    <w:p w14:paraId="697008B8" w14:textId="1AC4643D" w:rsidR="00322E69" w:rsidRPr="001F0856" w:rsidRDefault="00322E69" w:rsidP="001F0856">
      <w:pPr>
        <w:pStyle w:val="Akapitzlist"/>
        <w:numPr>
          <w:ilvl w:val="1"/>
          <w:numId w:val="21"/>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Wykonawcy porozumiewając się z Zamawiającym powinni powoływać się na numer </w:t>
      </w:r>
      <w:r w:rsidR="00806860" w:rsidRPr="00C73012">
        <w:rPr>
          <w:rFonts w:ascii="Verdana" w:hAnsi="Verdana" w:cstheme="minorHAnsi"/>
          <w:sz w:val="18"/>
        </w:rPr>
        <w:t>P</w:t>
      </w:r>
      <w:r w:rsidRPr="00C73012">
        <w:rPr>
          <w:rFonts w:ascii="Verdana" w:hAnsi="Verdana" w:cstheme="minorHAnsi"/>
          <w:sz w:val="18"/>
        </w:rPr>
        <w:t xml:space="preserve">ostępowania: </w:t>
      </w:r>
      <w:r w:rsidR="001F0856" w:rsidRPr="001F0856">
        <w:rPr>
          <w:rFonts w:ascii="Verdana" w:hAnsi="Verdana" w:cstheme="minorHAnsi"/>
          <w:b/>
          <w:sz w:val="18"/>
        </w:rPr>
        <w:t>POST/PGE/SYS/DZ/00</w:t>
      </w:r>
      <w:r w:rsidR="0019035A">
        <w:rPr>
          <w:rFonts w:ascii="Verdana" w:hAnsi="Verdana" w:cstheme="minorHAnsi"/>
          <w:b/>
          <w:sz w:val="18"/>
        </w:rPr>
        <w:t>265</w:t>
      </w:r>
      <w:r w:rsidR="001F0856" w:rsidRPr="001F0856">
        <w:rPr>
          <w:rFonts w:ascii="Verdana" w:hAnsi="Verdana" w:cstheme="minorHAnsi"/>
          <w:b/>
          <w:sz w:val="18"/>
        </w:rPr>
        <w:t>/2024</w:t>
      </w:r>
    </w:p>
    <w:p w14:paraId="0A0B7009"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9" w:name="_Toc354752465"/>
      <w:bookmarkStart w:id="150" w:name="_Toc8212170"/>
      <w:bookmarkEnd w:id="144"/>
      <w:bookmarkEnd w:id="145"/>
      <w:bookmarkEnd w:id="146"/>
      <w:bookmarkEnd w:id="147"/>
      <w:bookmarkEnd w:id="148"/>
      <w:r w:rsidRPr="00C73012">
        <w:rPr>
          <w:rFonts w:ascii="Verdana" w:hAnsi="Verdana" w:cstheme="minorHAnsi"/>
          <w:b/>
          <w:sz w:val="18"/>
        </w:rPr>
        <w:t>MIEJSCE ORAZ TERMIN SKŁADANIA OFERT</w:t>
      </w:r>
      <w:bookmarkEnd w:id="149"/>
      <w:bookmarkEnd w:id="150"/>
      <w:r w:rsidR="002859F3" w:rsidRPr="00C73012">
        <w:rPr>
          <w:rFonts w:ascii="Verdana" w:hAnsi="Verdana" w:cstheme="minorHAnsi"/>
          <w:b/>
          <w:sz w:val="18"/>
        </w:rPr>
        <w:t xml:space="preserve"> </w:t>
      </w:r>
    </w:p>
    <w:p w14:paraId="73D5C00A" w14:textId="77777777" w:rsidR="00AE43F6" w:rsidRPr="00C73012" w:rsidRDefault="00322E69" w:rsidP="00F34366">
      <w:pPr>
        <w:pStyle w:val="Akapitzlist"/>
        <w:numPr>
          <w:ilvl w:val="1"/>
          <w:numId w:val="22"/>
        </w:numPr>
        <w:shd w:val="clear" w:color="auto" w:fill="FFFFFF" w:themeFill="background1"/>
        <w:suppressAutoHyphens/>
        <w:spacing w:before="240" w:after="120" w:line="276" w:lineRule="auto"/>
        <w:ind w:left="851" w:hanging="851"/>
        <w:contextualSpacing w:val="0"/>
        <w:rPr>
          <w:rFonts w:ascii="Verdana" w:hAnsi="Verdana" w:cstheme="minorHAnsi"/>
          <w:sz w:val="18"/>
          <w:szCs w:val="18"/>
        </w:rPr>
      </w:pPr>
      <w:bookmarkStart w:id="151" w:name="_Toc354752469"/>
      <w:r w:rsidRPr="00C73012">
        <w:rPr>
          <w:rFonts w:ascii="Verdana" w:hAnsi="Verdana" w:cstheme="minorHAnsi"/>
          <w:b/>
          <w:sz w:val="18"/>
          <w:szCs w:val="18"/>
        </w:rPr>
        <w:t xml:space="preserve">Ofertę wraz z wymaganymi dokumentami należy złożyć za pośrednictwem Systemu Zakupowego GK PGE dostępnego pod adresem: </w:t>
      </w:r>
      <w:hyperlink r:id="rId24" w:history="1">
        <w:r w:rsidR="007318A1" w:rsidRPr="00C73012">
          <w:rPr>
            <w:rStyle w:val="Hipercze"/>
            <w:rFonts w:ascii="Verdana" w:hAnsi="Verdana" w:cstheme="minorHAnsi"/>
            <w:b/>
            <w:sz w:val="18"/>
            <w:szCs w:val="18"/>
          </w:rPr>
          <w:t>https://swpp2.gkpge.pl</w:t>
        </w:r>
      </w:hyperlink>
      <w:r w:rsidR="004047DB" w:rsidRPr="00C73012">
        <w:rPr>
          <w:rStyle w:val="Hipercze"/>
          <w:rFonts w:ascii="Verdana" w:hAnsi="Verdana" w:cstheme="minorHAnsi"/>
          <w:b/>
          <w:sz w:val="18"/>
          <w:szCs w:val="18"/>
        </w:rPr>
        <w:t>.</w:t>
      </w:r>
    </w:p>
    <w:p w14:paraId="6A35375E" w14:textId="77777777" w:rsidR="00AE43F6" w:rsidRPr="00EA2888" w:rsidRDefault="00EA2888"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b/>
          <w:sz w:val="18"/>
          <w:szCs w:val="18"/>
        </w:rPr>
      </w:pPr>
      <w:r w:rsidRPr="00EA2888">
        <w:rPr>
          <w:rFonts w:ascii="Verdana" w:hAnsi="Verdana" w:cstheme="minorHAnsi"/>
          <w:b/>
          <w:sz w:val="18"/>
          <w:szCs w:val="18"/>
        </w:rPr>
        <w:t>T</w:t>
      </w:r>
      <w:r w:rsidR="00AE43F6" w:rsidRPr="00C73012">
        <w:rPr>
          <w:rFonts w:ascii="Verdana" w:hAnsi="Verdana" w:cstheme="minorHAnsi"/>
          <w:b/>
          <w:sz w:val="18"/>
          <w:szCs w:val="18"/>
        </w:rPr>
        <w:t>ermin</w:t>
      </w:r>
      <w:r w:rsidR="004507C0" w:rsidRPr="00C73012">
        <w:rPr>
          <w:rFonts w:ascii="Verdana" w:hAnsi="Verdana" w:cstheme="minorHAnsi"/>
          <w:b/>
          <w:sz w:val="18"/>
          <w:szCs w:val="18"/>
        </w:rPr>
        <w:t xml:space="preserve"> składania ofert</w:t>
      </w:r>
      <w:r w:rsidR="00AE43F6" w:rsidRPr="00C73012">
        <w:rPr>
          <w:rFonts w:ascii="Verdana" w:hAnsi="Verdana" w:cstheme="minorHAnsi"/>
          <w:sz w:val="18"/>
          <w:szCs w:val="18"/>
        </w:rPr>
        <w:t xml:space="preserve"> </w:t>
      </w:r>
      <w:r w:rsidR="00AE43F6" w:rsidRPr="00EA2888">
        <w:rPr>
          <w:rFonts w:ascii="Verdana" w:hAnsi="Verdana" w:cstheme="minorHAnsi"/>
          <w:b/>
          <w:sz w:val="18"/>
          <w:szCs w:val="18"/>
        </w:rPr>
        <w:t>podany</w:t>
      </w:r>
      <w:r>
        <w:rPr>
          <w:rFonts w:ascii="Verdana" w:hAnsi="Verdana" w:cstheme="minorHAnsi"/>
          <w:b/>
          <w:sz w:val="18"/>
          <w:szCs w:val="18"/>
        </w:rPr>
        <w:t xml:space="preserve"> jest</w:t>
      </w:r>
      <w:r w:rsidR="00AE43F6" w:rsidRPr="00EA2888">
        <w:rPr>
          <w:rFonts w:ascii="Verdana" w:hAnsi="Verdana" w:cstheme="minorHAnsi"/>
          <w:b/>
          <w:sz w:val="18"/>
          <w:szCs w:val="18"/>
        </w:rPr>
        <w:t xml:space="preserve"> w Systemie Zakupowym GK PGE</w:t>
      </w:r>
      <w:bookmarkStart w:id="152" w:name="_GoBack"/>
      <w:bookmarkEnd w:id="152"/>
      <w:r>
        <w:rPr>
          <w:rFonts w:ascii="Verdana" w:hAnsi="Verdana" w:cstheme="minorHAnsi"/>
          <w:b/>
          <w:sz w:val="18"/>
          <w:szCs w:val="18"/>
        </w:rPr>
        <w:t>.</w:t>
      </w:r>
      <w:r w:rsidR="00AE43F6" w:rsidRPr="00EA2888">
        <w:rPr>
          <w:rFonts w:ascii="Verdana" w:hAnsi="Verdana" w:cstheme="minorHAnsi"/>
          <w:b/>
          <w:sz w:val="18"/>
          <w:szCs w:val="18"/>
        </w:rPr>
        <w:t xml:space="preserve"> </w:t>
      </w:r>
    </w:p>
    <w:p w14:paraId="1699F52E" w14:textId="77777777" w:rsidR="00322E69" w:rsidRPr="00C73012" w:rsidRDefault="00322E69"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UWAGA – za termin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przyjmuje się datę i godzinę wpływu </w:t>
      </w:r>
      <w:r w:rsidR="007F6CF0" w:rsidRPr="00C73012">
        <w:rPr>
          <w:rFonts w:ascii="Verdana" w:hAnsi="Verdana" w:cstheme="minorHAnsi"/>
          <w:sz w:val="18"/>
          <w:szCs w:val="18"/>
        </w:rPr>
        <w:t>O</w:t>
      </w:r>
      <w:r w:rsidRPr="00C73012">
        <w:rPr>
          <w:rFonts w:ascii="Verdana" w:hAnsi="Verdana" w:cstheme="minorHAnsi"/>
          <w:sz w:val="18"/>
          <w:szCs w:val="18"/>
        </w:rPr>
        <w:t>ferty na serwer</w:t>
      </w:r>
      <w:r w:rsidR="008F18B8" w:rsidRPr="00C73012">
        <w:rPr>
          <w:rFonts w:ascii="Verdana" w:hAnsi="Verdana" w:cstheme="minorHAnsi"/>
          <w:sz w:val="18"/>
          <w:szCs w:val="18"/>
        </w:rPr>
        <w:t xml:space="preserve"> Zamawiającego</w:t>
      </w:r>
      <w:r w:rsidRPr="00C73012">
        <w:rPr>
          <w:rFonts w:ascii="Verdana" w:hAnsi="Verdana" w:cstheme="minorHAnsi"/>
          <w:sz w:val="18"/>
          <w:szCs w:val="18"/>
        </w:rPr>
        <w:t>, a nie datę i godzinę jej wysłania przez Wykonawcę. Po</w:t>
      </w:r>
      <w:r w:rsidR="007A295C" w:rsidRPr="00C73012">
        <w:rPr>
          <w:rFonts w:ascii="Verdana" w:hAnsi="Verdana" w:cstheme="minorHAnsi"/>
          <w:sz w:val="18"/>
          <w:szCs w:val="18"/>
        </w:rPr>
        <w:t> </w:t>
      </w:r>
      <w:r w:rsidRPr="00C73012">
        <w:rPr>
          <w:rFonts w:ascii="Verdana" w:hAnsi="Verdana" w:cstheme="minorHAnsi"/>
          <w:sz w:val="18"/>
          <w:szCs w:val="18"/>
        </w:rPr>
        <w:t xml:space="preserve">upływie terminu </w:t>
      </w:r>
      <w:r w:rsidR="00203D5C" w:rsidRPr="00C73012">
        <w:rPr>
          <w:rFonts w:ascii="Verdana" w:hAnsi="Verdana" w:cstheme="minorHAnsi"/>
          <w:sz w:val="18"/>
          <w:szCs w:val="18"/>
        </w:rPr>
        <w:t xml:space="preserve">składania </w:t>
      </w:r>
      <w:r w:rsidR="007F6CF0" w:rsidRPr="00C73012">
        <w:rPr>
          <w:rFonts w:ascii="Verdana" w:hAnsi="Verdana" w:cstheme="minorHAnsi"/>
          <w:sz w:val="18"/>
          <w:szCs w:val="18"/>
        </w:rPr>
        <w:t>O</w:t>
      </w:r>
      <w:r w:rsidR="00203D5C" w:rsidRPr="00C73012">
        <w:rPr>
          <w:rFonts w:ascii="Verdana" w:hAnsi="Verdana" w:cstheme="minorHAnsi"/>
          <w:sz w:val="18"/>
          <w:szCs w:val="18"/>
        </w:rPr>
        <w:t>fert</w:t>
      </w:r>
      <w:r w:rsidRPr="00C73012">
        <w:rPr>
          <w:rFonts w:ascii="Verdana" w:hAnsi="Verdana" w:cstheme="minorHAnsi"/>
          <w:sz w:val="18"/>
          <w:szCs w:val="18"/>
        </w:rPr>
        <w:t xml:space="preserve"> nie będzie możliwe złożenie Oferty</w:t>
      </w:r>
      <w:r w:rsidR="008F18B8" w:rsidRPr="00C73012">
        <w:rPr>
          <w:rFonts w:ascii="Verdana" w:hAnsi="Verdana" w:cstheme="minorHAnsi"/>
          <w:sz w:val="18"/>
          <w:szCs w:val="18"/>
        </w:rPr>
        <w:t>,</w:t>
      </w:r>
      <w:r w:rsidRPr="00C73012">
        <w:rPr>
          <w:rFonts w:ascii="Verdana" w:hAnsi="Verdana" w:cstheme="minorHAnsi"/>
          <w:sz w:val="18"/>
          <w:szCs w:val="18"/>
        </w:rPr>
        <w:t xml:space="preserve"> dlatego Zamawiający rekomenduje aby Oferty składać z</w:t>
      </w:r>
      <w:r w:rsidR="008D5C82" w:rsidRPr="00C73012">
        <w:rPr>
          <w:rFonts w:ascii="Verdana" w:hAnsi="Verdana" w:cstheme="minorHAnsi"/>
          <w:sz w:val="18"/>
          <w:szCs w:val="18"/>
        </w:rPr>
        <w:t> </w:t>
      </w:r>
      <w:r w:rsidRPr="00C73012">
        <w:rPr>
          <w:rFonts w:ascii="Verdana" w:hAnsi="Verdana" w:cstheme="minorHAnsi"/>
          <w:sz w:val="18"/>
          <w:szCs w:val="18"/>
        </w:rPr>
        <w:t>odpowiednim wyprzedzeniem.</w:t>
      </w:r>
    </w:p>
    <w:p w14:paraId="2B5FABFF" w14:textId="77777777" w:rsidR="00322E69" w:rsidRPr="00C73012" w:rsidRDefault="00322E69"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nie przewiduje publicznego otwarcia </w:t>
      </w:r>
      <w:r w:rsidR="007F6CF0" w:rsidRPr="00C73012">
        <w:rPr>
          <w:rFonts w:ascii="Verdana" w:hAnsi="Verdana" w:cstheme="minorHAnsi"/>
          <w:sz w:val="18"/>
          <w:szCs w:val="18"/>
        </w:rPr>
        <w:t>O</w:t>
      </w:r>
      <w:r w:rsidRPr="00C73012">
        <w:rPr>
          <w:rFonts w:ascii="Verdana" w:hAnsi="Verdana" w:cstheme="minorHAnsi"/>
          <w:sz w:val="18"/>
          <w:szCs w:val="18"/>
        </w:rPr>
        <w:t>fert.</w:t>
      </w:r>
    </w:p>
    <w:p w14:paraId="105617A7"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3" w:name="_Toc8212171"/>
      <w:r w:rsidRPr="00C73012">
        <w:rPr>
          <w:rFonts w:ascii="Verdana" w:hAnsi="Verdana" w:cstheme="minorHAnsi"/>
          <w:b/>
          <w:sz w:val="18"/>
        </w:rPr>
        <w:t>TERMIN ZWIĄZANIA OFERTĄ</w:t>
      </w:r>
      <w:bookmarkEnd w:id="151"/>
      <w:bookmarkEnd w:id="153"/>
    </w:p>
    <w:p w14:paraId="51D6161E" w14:textId="667EAD8A" w:rsidR="00A672D5" w:rsidRPr="00C73012" w:rsidRDefault="00A672D5" w:rsidP="00F34366">
      <w:pPr>
        <w:pStyle w:val="Akapitzlist"/>
        <w:numPr>
          <w:ilvl w:val="1"/>
          <w:numId w:val="9"/>
        </w:numPr>
        <w:spacing w:before="120" w:after="120" w:line="276" w:lineRule="auto"/>
        <w:ind w:left="851" w:hanging="851"/>
        <w:contextualSpacing w:val="0"/>
        <w:outlineLvl w:val="0"/>
        <w:rPr>
          <w:rFonts w:ascii="Verdana" w:hAnsi="Verdana" w:cstheme="minorHAnsi"/>
          <w:sz w:val="18"/>
        </w:rPr>
      </w:pPr>
      <w:bookmarkStart w:id="154" w:name="_Toc354752470"/>
      <w:bookmarkStart w:id="155" w:name="_Toc516566397"/>
      <w:bookmarkStart w:id="156" w:name="_Toc516581667"/>
      <w:bookmarkStart w:id="157" w:name="_Toc516734852"/>
      <w:bookmarkStart w:id="158" w:name="_Toc516738882"/>
      <w:bookmarkStart w:id="159" w:name="_Toc8212172"/>
      <w:r w:rsidRPr="00C73012">
        <w:rPr>
          <w:rFonts w:ascii="Verdana" w:hAnsi="Verdana" w:cstheme="minorHAnsi"/>
          <w:sz w:val="18"/>
        </w:rPr>
        <w:t xml:space="preserve">Termin związania </w:t>
      </w:r>
      <w:r w:rsidR="007F6CF0" w:rsidRPr="00C73012">
        <w:rPr>
          <w:rFonts w:ascii="Verdana" w:hAnsi="Verdana" w:cstheme="minorHAnsi"/>
          <w:sz w:val="18"/>
        </w:rPr>
        <w:t>O</w:t>
      </w:r>
      <w:r w:rsidRPr="00C73012">
        <w:rPr>
          <w:rFonts w:ascii="Verdana" w:hAnsi="Verdana" w:cstheme="minorHAnsi"/>
          <w:sz w:val="18"/>
        </w:rPr>
        <w:t xml:space="preserve">fertą </w:t>
      </w:r>
      <w:r w:rsidRPr="00EA2888">
        <w:rPr>
          <w:rFonts w:ascii="Verdana" w:hAnsi="Verdana" w:cstheme="minorHAnsi"/>
          <w:sz w:val="18"/>
        </w:rPr>
        <w:t xml:space="preserve">wynosi </w:t>
      </w:r>
      <w:r w:rsidR="00885F7C">
        <w:rPr>
          <w:rFonts w:ascii="Verdana" w:hAnsi="Verdana" w:cstheme="minorHAnsi"/>
          <w:sz w:val="18"/>
        </w:rPr>
        <w:t>90</w:t>
      </w:r>
      <w:r w:rsidR="00EA2888" w:rsidRPr="00EA2888">
        <w:rPr>
          <w:rFonts w:ascii="Verdana" w:hAnsi="Verdana" w:cstheme="minorHAnsi"/>
          <w:sz w:val="18"/>
        </w:rPr>
        <w:t xml:space="preserve"> </w:t>
      </w:r>
      <w:r w:rsidR="003D79C0" w:rsidRPr="00EA2888">
        <w:rPr>
          <w:rFonts w:ascii="Verdana" w:hAnsi="Verdana" w:cstheme="minorHAnsi"/>
          <w:sz w:val="18"/>
        </w:rPr>
        <w:t xml:space="preserve">dni </w:t>
      </w:r>
      <w:r w:rsidRPr="00EA2888">
        <w:rPr>
          <w:rFonts w:ascii="Verdana" w:hAnsi="Verdana" w:cstheme="minorHAnsi"/>
          <w:sz w:val="18"/>
        </w:rPr>
        <w:t>licząc od</w:t>
      </w:r>
      <w:r w:rsidRPr="00C73012">
        <w:rPr>
          <w:rFonts w:ascii="Verdana" w:hAnsi="Verdana" w:cstheme="minorHAnsi"/>
          <w:sz w:val="18"/>
        </w:rPr>
        <w:t xml:space="preserve"> daty upływu terminu składania </w:t>
      </w:r>
      <w:r w:rsidR="007F6CF0" w:rsidRPr="00C73012">
        <w:rPr>
          <w:rFonts w:ascii="Verdana" w:hAnsi="Verdana" w:cstheme="minorHAnsi"/>
          <w:sz w:val="18"/>
        </w:rPr>
        <w:t>O</w:t>
      </w:r>
      <w:r w:rsidRPr="00C73012">
        <w:rPr>
          <w:rFonts w:ascii="Verdana" w:hAnsi="Verdana" w:cstheme="minorHAnsi"/>
          <w:sz w:val="18"/>
        </w:rPr>
        <w:t>fert.</w:t>
      </w:r>
      <w:bookmarkEnd w:id="154"/>
      <w:bookmarkEnd w:id="155"/>
      <w:bookmarkEnd w:id="156"/>
      <w:bookmarkEnd w:id="157"/>
      <w:bookmarkEnd w:id="158"/>
      <w:bookmarkEnd w:id="159"/>
    </w:p>
    <w:p w14:paraId="1D1B5C6F" w14:textId="77777777"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60" w:name="_Toc354752471"/>
      <w:bookmarkStart w:id="161" w:name="_Toc8212173"/>
      <w:r w:rsidRPr="00C73012">
        <w:rPr>
          <w:rFonts w:ascii="Verdana" w:hAnsi="Verdana" w:cstheme="minorHAnsi"/>
          <w:b/>
          <w:sz w:val="18"/>
        </w:rPr>
        <w:t xml:space="preserve">INFORMACJE DOTYCZĄCE </w:t>
      </w:r>
      <w:r w:rsidR="00965FB7" w:rsidRPr="00C73012">
        <w:rPr>
          <w:rFonts w:ascii="Verdana" w:hAnsi="Verdana" w:cstheme="minorHAnsi"/>
          <w:b/>
          <w:sz w:val="18"/>
        </w:rPr>
        <w:t xml:space="preserve">KRYTERIÓW </w:t>
      </w:r>
      <w:r w:rsidR="000B3117" w:rsidRPr="00C73012">
        <w:rPr>
          <w:rFonts w:ascii="Verdana" w:hAnsi="Verdana" w:cstheme="minorHAnsi"/>
          <w:b/>
          <w:sz w:val="18"/>
        </w:rPr>
        <w:t>OCENY OFERT</w:t>
      </w:r>
      <w:bookmarkEnd w:id="160"/>
      <w:bookmarkEnd w:id="161"/>
      <w:r w:rsidR="008E1326" w:rsidRPr="00C73012">
        <w:rPr>
          <w:rFonts w:ascii="Verdana" w:hAnsi="Verdana" w:cstheme="minorHAnsi"/>
          <w:b/>
          <w:sz w:val="18"/>
        </w:rPr>
        <w:t xml:space="preserve"> </w:t>
      </w:r>
    </w:p>
    <w:p w14:paraId="42453916" w14:textId="77777777" w:rsidR="00CA7719" w:rsidRPr="00CA7719" w:rsidRDefault="00A82AC4" w:rsidP="00F34366">
      <w:pPr>
        <w:pStyle w:val="Akapitzlist"/>
        <w:numPr>
          <w:ilvl w:val="1"/>
          <w:numId w:val="23"/>
        </w:numPr>
        <w:spacing w:before="120" w:after="120" w:line="276" w:lineRule="auto"/>
        <w:ind w:left="851" w:hanging="851"/>
        <w:contextualSpacing w:val="0"/>
        <w:outlineLvl w:val="0"/>
        <w:rPr>
          <w:rFonts w:ascii="Verdana" w:hAnsi="Verdana" w:cstheme="minorHAnsi"/>
          <w:i/>
          <w:sz w:val="18"/>
        </w:rPr>
      </w:pPr>
      <w:bookmarkStart w:id="162" w:name="_Toc516566399"/>
      <w:bookmarkStart w:id="163" w:name="_Toc516581669"/>
      <w:bookmarkStart w:id="164" w:name="_Toc516734854"/>
      <w:bookmarkStart w:id="165" w:name="_Toc516738884"/>
      <w:bookmarkStart w:id="166" w:name="_Toc8212174"/>
      <w:r w:rsidRPr="00BA1340">
        <w:rPr>
          <w:rFonts w:ascii="Verdana" w:hAnsi="Verdana" w:cstheme="minorHAnsi"/>
          <w:sz w:val="18"/>
        </w:rPr>
        <w:t xml:space="preserve">Oferta będzie oceniana </w:t>
      </w:r>
      <w:r w:rsidR="007510F6" w:rsidRPr="00BA1340">
        <w:rPr>
          <w:rFonts w:ascii="Verdana" w:hAnsi="Verdana" w:cstheme="minorHAnsi"/>
          <w:sz w:val="18"/>
        </w:rPr>
        <w:t>według kryteri</w:t>
      </w:r>
      <w:bookmarkStart w:id="167" w:name="_Toc516581672"/>
      <w:bookmarkStart w:id="168" w:name="_Toc516734857"/>
      <w:bookmarkStart w:id="169" w:name="_Toc516738887"/>
      <w:bookmarkStart w:id="170" w:name="_Toc8212177"/>
      <w:bookmarkEnd w:id="162"/>
      <w:bookmarkEnd w:id="163"/>
      <w:bookmarkEnd w:id="164"/>
      <w:bookmarkEnd w:id="165"/>
      <w:bookmarkEnd w:id="166"/>
      <w:r w:rsidR="00BA1340" w:rsidRPr="00BA1340">
        <w:rPr>
          <w:rFonts w:ascii="Verdana" w:hAnsi="Verdana" w:cstheme="minorHAnsi"/>
          <w:sz w:val="18"/>
        </w:rPr>
        <w:t xml:space="preserve">um: </w:t>
      </w:r>
    </w:p>
    <w:p w14:paraId="3DB5D881" w14:textId="0EF95FB8" w:rsidR="00BA1340" w:rsidRPr="00926C12" w:rsidRDefault="00BA1340" w:rsidP="00926C12">
      <w:pPr>
        <w:spacing w:before="120" w:after="120" w:line="276" w:lineRule="auto"/>
        <w:ind w:left="851"/>
        <w:outlineLvl w:val="0"/>
        <w:rPr>
          <w:rFonts w:ascii="Verdana" w:hAnsi="Verdana" w:cstheme="minorHAnsi"/>
          <w:i/>
          <w:sz w:val="18"/>
        </w:rPr>
      </w:pPr>
      <w:r w:rsidRPr="00926C12">
        <w:rPr>
          <w:rFonts w:ascii="Calibri" w:hAnsi="Calibri" w:cs="Arial"/>
          <w:szCs w:val="22"/>
        </w:rPr>
        <w:t xml:space="preserve">Cena oferty netto – waga </w:t>
      </w:r>
      <w:r w:rsidR="00926C12" w:rsidRPr="00926C12">
        <w:rPr>
          <w:rFonts w:ascii="Calibri" w:hAnsi="Calibri" w:cs="Arial"/>
          <w:szCs w:val="22"/>
        </w:rPr>
        <w:t>100</w:t>
      </w:r>
      <w:r w:rsidRPr="00926C12">
        <w:rPr>
          <w:rFonts w:ascii="Calibri" w:hAnsi="Calibri" w:cs="Arial"/>
          <w:szCs w:val="22"/>
        </w:rPr>
        <w:t>%,</w:t>
      </w:r>
      <w:r w:rsidR="00DB013B" w:rsidRPr="00926C12">
        <w:rPr>
          <w:rFonts w:ascii="Calibri" w:hAnsi="Calibri" w:cs="Arial"/>
          <w:szCs w:val="22"/>
        </w:rPr>
        <w:t xml:space="preserve"> </w:t>
      </w:r>
    </w:p>
    <w:p w14:paraId="22179B18" w14:textId="77777777" w:rsidR="0000626B" w:rsidRPr="00C73012" w:rsidRDefault="0000626B"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Za najkorzystniejszą zostanie uznana Oferta, która uzyska najwyższą liczbę punktów na podstawie kryteriów oceny Ofert.</w:t>
      </w:r>
      <w:bookmarkEnd w:id="167"/>
      <w:bookmarkEnd w:id="168"/>
      <w:bookmarkEnd w:id="169"/>
      <w:bookmarkEnd w:id="170"/>
    </w:p>
    <w:p w14:paraId="7EA5B1D2" w14:textId="77777777" w:rsidR="00233C69" w:rsidRPr="00C73012" w:rsidRDefault="00233C69"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bookmarkStart w:id="171" w:name="_Toc516734858"/>
      <w:bookmarkStart w:id="172" w:name="_Toc516738888"/>
      <w:bookmarkStart w:id="173" w:name="_Toc8212178"/>
      <w:r w:rsidRPr="00C73012">
        <w:rPr>
          <w:rFonts w:ascii="Verdana" w:hAnsi="Verdana" w:cstheme="minorHAnsi"/>
          <w:sz w:val="18"/>
        </w:rPr>
        <w:t>Wszystkie obliczenia będą dokonywane z dokładnością do dwóch miejsc po przecinku</w:t>
      </w:r>
      <w:r w:rsidR="001549EF" w:rsidRPr="00C73012">
        <w:rPr>
          <w:rFonts w:ascii="Verdana" w:hAnsi="Verdana" w:cstheme="minorHAnsi"/>
          <w:sz w:val="18"/>
        </w:rPr>
        <w:t>.</w:t>
      </w:r>
      <w:bookmarkEnd w:id="171"/>
      <w:bookmarkEnd w:id="172"/>
      <w:bookmarkEnd w:id="173"/>
    </w:p>
    <w:p w14:paraId="35A3B7C8" w14:textId="77777777" w:rsidR="001549EF" w:rsidRPr="00C73012" w:rsidRDefault="001549EF"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W toku badania i oceny Ofert Zamawiający może żądać od Wykonawców wyjaśnień dotyczących treści złożonych Ofert.</w:t>
      </w:r>
    </w:p>
    <w:p w14:paraId="64CE3C1C" w14:textId="77777777" w:rsidR="00DB6F6F" w:rsidRPr="00C73012" w:rsidRDefault="009A029D"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AUKCJA ELEKTRONICZNA</w:t>
      </w:r>
    </w:p>
    <w:p w14:paraId="56E4F0D0" w14:textId="77777777" w:rsidR="00DB6F6F" w:rsidRPr="002A446B" w:rsidRDefault="00DB6F6F" w:rsidP="00F34366">
      <w:pPr>
        <w:pStyle w:val="Tekstpodstawowy"/>
        <w:numPr>
          <w:ilvl w:val="1"/>
          <w:numId w:val="24"/>
        </w:numPr>
        <w:shd w:val="clear" w:color="auto" w:fill="FFFFFF"/>
        <w:spacing w:before="120" w:line="276" w:lineRule="auto"/>
        <w:ind w:left="851" w:hanging="851"/>
        <w:rPr>
          <w:rFonts w:ascii="Verdana" w:hAnsi="Verdana" w:cstheme="minorHAnsi"/>
          <w:sz w:val="18"/>
          <w:szCs w:val="18"/>
        </w:rPr>
      </w:pPr>
      <w:r w:rsidRPr="00C73012">
        <w:rPr>
          <w:rFonts w:ascii="Verdana" w:hAnsi="Verdana" w:cstheme="minorHAnsi"/>
          <w:sz w:val="18"/>
          <w:szCs w:val="18"/>
        </w:rPr>
        <w:t xml:space="preserve">Zamawiający nie przewiduje dokonania wyboru </w:t>
      </w:r>
      <w:r w:rsidR="007F6CF0" w:rsidRPr="00C73012">
        <w:rPr>
          <w:rFonts w:ascii="Verdana" w:hAnsi="Verdana" w:cstheme="minorHAnsi"/>
          <w:sz w:val="18"/>
          <w:szCs w:val="18"/>
        </w:rPr>
        <w:t>O</w:t>
      </w:r>
      <w:r w:rsidRPr="00C73012">
        <w:rPr>
          <w:rFonts w:ascii="Verdana" w:hAnsi="Verdana" w:cstheme="minorHAnsi"/>
          <w:sz w:val="18"/>
          <w:szCs w:val="18"/>
        </w:rPr>
        <w:t>ferty najkorzystniejszej z zastosowaniem aukcji elektronicznej</w:t>
      </w:r>
      <w:r w:rsidR="008F18B8" w:rsidRPr="00C73012">
        <w:rPr>
          <w:rFonts w:ascii="Verdana" w:hAnsi="Verdana" w:cstheme="minorHAnsi"/>
          <w:sz w:val="18"/>
          <w:szCs w:val="18"/>
        </w:rPr>
        <w:t xml:space="preserve"> </w:t>
      </w:r>
    </w:p>
    <w:p w14:paraId="27F731F5" w14:textId="77777777" w:rsidR="000B3117" w:rsidRPr="00C73012" w:rsidRDefault="00DC0FD4" w:rsidP="007108F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74" w:name="_Toc354752474"/>
      <w:bookmarkStart w:id="175" w:name="_Toc8212179"/>
      <w:r w:rsidRPr="00C73012">
        <w:rPr>
          <w:rFonts w:ascii="Verdana" w:hAnsi="Verdana" w:cstheme="minorHAnsi"/>
          <w:b/>
          <w:sz w:val="18"/>
        </w:rPr>
        <w:t>ZABEZPIECZENIE NALEŻ</w:t>
      </w:r>
      <w:r w:rsidR="000B3117" w:rsidRPr="00C73012">
        <w:rPr>
          <w:rFonts w:ascii="Verdana" w:hAnsi="Verdana" w:cstheme="minorHAnsi"/>
          <w:b/>
          <w:sz w:val="18"/>
        </w:rPr>
        <w:t>YTEGO WYKONANIA UMOWY</w:t>
      </w:r>
      <w:bookmarkEnd w:id="174"/>
      <w:bookmarkEnd w:id="175"/>
    </w:p>
    <w:p w14:paraId="5144480A" w14:textId="7E009BEB" w:rsidR="009D1711" w:rsidRPr="00741D51" w:rsidRDefault="00A21A8E" w:rsidP="00451856">
      <w:pPr>
        <w:pStyle w:val="Akapitzlist"/>
        <w:numPr>
          <w:ilvl w:val="1"/>
          <w:numId w:val="25"/>
        </w:numPr>
        <w:spacing w:before="120" w:after="120" w:line="276" w:lineRule="auto"/>
        <w:ind w:left="851" w:hanging="851"/>
        <w:outlineLvl w:val="0"/>
        <w:rPr>
          <w:rFonts w:ascii="Verdana" w:hAnsi="Verdana" w:cstheme="minorHAnsi"/>
          <w:sz w:val="18"/>
        </w:rPr>
      </w:pPr>
      <w:bookmarkStart w:id="176" w:name="_Toc516566404"/>
      <w:bookmarkStart w:id="177" w:name="_Toc516581676"/>
      <w:bookmarkStart w:id="178" w:name="_Toc516734862"/>
      <w:bookmarkStart w:id="179" w:name="_Toc516738892"/>
      <w:bookmarkStart w:id="180" w:name="_Toc8212182"/>
      <w:r w:rsidRPr="00741D51">
        <w:rPr>
          <w:rFonts w:ascii="Verdana" w:hAnsi="Verdana" w:cstheme="minorHAnsi"/>
          <w:sz w:val="18"/>
        </w:rPr>
        <w:t xml:space="preserve">Zamawiający </w:t>
      </w:r>
      <w:r w:rsidR="00741D51" w:rsidRPr="00741D51">
        <w:rPr>
          <w:rFonts w:ascii="Verdana" w:hAnsi="Verdana" w:cstheme="minorHAnsi"/>
          <w:sz w:val="18"/>
        </w:rPr>
        <w:t xml:space="preserve">nie </w:t>
      </w:r>
      <w:r w:rsidRPr="00741D51">
        <w:rPr>
          <w:rFonts w:ascii="Verdana" w:hAnsi="Verdana" w:cstheme="minorHAnsi"/>
          <w:sz w:val="18"/>
        </w:rPr>
        <w:t>wymaga wniesienia zabezpieczenia należytego wykonania Umowy</w:t>
      </w:r>
      <w:bookmarkStart w:id="181" w:name="_Toc8212183"/>
      <w:bookmarkEnd w:id="176"/>
      <w:bookmarkEnd w:id="177"/>
      <w:bookmarkEnd w:id="178"/>
      <w:bookmarkEnd w:id="179"/>
      <w:bookmarkEnd w:id="180"/>
      <w:r w:rsidR="00741D51">
        <w:rPr>
          <w:rFonts w:ascii="Verdana" w:hAnsi="Verdana" w:cstheme="minorHAnsi"/>
          <w:sz w:val="18"/>
        </w:rPr>
        <w:t>.</w:t>
      </w:r>
    </w:p>
    <w:p w14:paraId="438C7EC6" w14:textId="0E125FD7"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INFORMACJE DOTYCZĄCE ZAWARCIA UMOWY</w:t>
      </w:r>
      <w:bookmarkEnd w:id="181"/>
    </w:p>
    <w:p w14:paraId="7FE85548" w14:textId="77777777" w:rsidR="00274ABB" w:rsidRPr="00C73012" w:rsidRDefault="0040306B" w:rsidP="00F34366">
      <w:pPr>
        <w:pStyle w:val="Akapitzlist"/>
        <w:numPr>
          <w:ilvl w:val="1"/>
          <w:numId w:val="26"/>
        </w:numPr>
        <w:spacing w:before="120" w:after="120" w:line="276" w:lineRule="auto"/>
        <w:ind w:left="851" w:hanging="851"/>
        <w:contextualSpacing w:val="0"/>
        <w:outlineLvl w:val="0"/>
        <w:rPr>
          <w:rFonts w:ascii="Verdana" w:hAnsi="Verdana" w:cstheme="minorHAnsi"/>
          <w:sz w:val="18"/>
        </w:rPr>
      </w:pPr>
      <w:bookmarkStart w:id="182" w:name="_Toc516581678"/>
      <w:bookmarkStart w:id="183" w:name="_Toc516734864"/>
      <w:bookmarkStart w:id="184" w:name="_Toc516738894"/>
      <w:bookmarkStart w:id="185" w:name="_Toc8212184"/>
      <w:bookmarkStart w:id="186" w:name="_Toc354752478"/>
      <w:bookmarkStart w:id="187" w:name="_Toc516566406"/>
      <w:r w:rsidRPr="00C73012">
        <w:rPr>
          <w:rFonts w:ascii="Verdana" w:hAnsi="Verdana" w:cstheme="minorHAnsi"/>
          <w:sz w:val="18"/>
        </w:rPr>
        <w:t xml:space="preserve">Z Wykonawcą, którego Oferta zostanie wybrana jako Oferta najkorzystniejsza, zostanie zawarta przez Zamawiającego Umowa, zgodnie z projektowanymi postanowieniami umowy wskazanymi w </w:t>
      </w:r>
      <w:r w:rsidRPr="00C73012">
        <w:rPr>
          <w:rFonts w:ascii="Verdana" w:hAnsi="Verdana" w:cstheme="minorHAnsi"/>
          <w:b/>
          <w:sz w:val="18"/>
        </w:rPr>
        <w:t xml:space="preserve">Załączniku nr </w:t>
      </w:r>
      <w:r w:rsidR="007A295C" w:rsidRPr="00C73012">
        <w:rPr>
          <w:rFonts w:ascii="Verdana" w:hAnsi="Verdana" w:cstheme="minorHAnsi"/>
          <w:b/>
          <w:sz w:val="18"/>
        </w:rPr>
        <w:t xml:space="preserve">2 </w:t>
      </w:r>
      <w:r w:rsidRPr="00C73012">
        <w:rPr>
          <w:rFonts w:ascii="Verdana" w:hAnsi="Verdana" w:cstheme="minorHAnsi"/>
          <w:b/>
          <w:sz w:val="18"/>
        </w:rPr>
        <w:t>do SWZ</w:t>
      </w:r>
      <w:r w:rsidRPr="00C73012">
        <w:rPr>
          <w:rFonts w:ascii="Verdana" w:hAnsi="Verdana" w:cstheme="minorHAnsi"/>
          <w:sz w:val="18"/>
        </w:rPr>
        <w:t>.</w:t>
      </w:r>
      <w:bookmarkEnd w:id="182"/>
      <w:bookmarkEnd w:id="183"/>
      <w:bookmarkEnd w:id="184"/>
      <w:bookmarkEnd w:id="185"/>
    </w:p>
    <w:p w14:paraId="0F1CA5D1" w14:textId="77777777" w:rsidR="0000626B"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88" w:name="_Toc8212185"/>
      <w:r w:rsidRPr="00C73012">
        <w:rPr>
          <w:rFonts w:ascii="Verdana" w:hAnsi="Verdana" w:cstheme="minorHAnsi"/>
          <w:b/>
          <w:sz w:val="18"/>
        </w:rPr>
        <w:t>DODATKOWE INFORMACJE</w:t>
      </w:r>
      <w:bookmarkEnd w:id="188"/>
    </w:p>
    <w:p w14:paraId="591203BD" w14:textId="77777777" w:rsidR="002C5A55" w:rsidRPr="00C73012" w:rsidRDefault="004635A6"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189" w:name="_Toc516581680"/>
      <w:bookmarkStart w:id="190" w:name="_Toc516734866"/>
      <w:bookmarkStart w:id="191" w:name="_Toc516738896"/>
      <w:bookmarkStart w:id="192" w:name="_Toc8212186"/>
      <w:r w:rsidRPr="00C73012">
        <w:rPr>
          <w:rFonts w:ascii="Verdana" w:hAnsi="Verdana" w:cstheme="minorHAnsi"/>
          <w:sz w:val="18"/>
        </w:rPr>
        <w:t xml:space="preserve">Wybór </w:t>
      </w:r>
      <w:r w:rsidR="007F6CF0" w:rsidRPr="00C73012">
        <w:rPr>
          <w:rFonts w:ascii="Verdana" w:hAnsi="Verdana" w:cstheme="minorHAnsi"/>
          <w:sz w:val="18"/>
        </w:rPr>
        <w:t>O</w:t>
      </w:r>
      <w:r w:rsidRPr="00C73012">
        <w:rPr>
          <w:rFonts w:ascii="Verdana" w:hAnsi="Verdana" w:cstheme="minorHAnsi"/>
          <w:sz w:val="18"/>
        </w:rPr>
        <w:t>ferty najkorzystniejszej nie oznacza zaciągnięcia zobowiązania przez Zamawiającego do zawarcia umowy z Wykonawcą.</w:t>
      </w:r>
      <w:bookmarkStart w:id="193" w:name="_Toc354752480"/>
      <w:bookmarkStart w:id="194" w:name="_Toc516566408"/>
      <w:bookmarkStart w:id="195" w:name="_Toc516581682"/>
      <w:bookmarkStart w:id="196" w:name="_Toc516734868"/>
      <w:bookmarkStart w:id="197" w:name="_Toc516738898"/>
      <w:bookmarkStart w:id="198" w:name="_Toc8212188"/>
      <w:bookmarkStart w:id="199" w:name="_Toc354752479"/>
      <w:bookmarkEnd w:id="186"/>
      <w:bookmarkEnd w:id="187"/>
      <w:bookmarkEnd w:id="189"/>
      <w:bookmarkEnd w:id="190"/>
      <w:bookmarkEnd w:id="191"/>
      <w:bookmarkEnd w:id="192"/>
    </w:p>
    <w:p w14:paraId="23264812" w14:textId="77777777" w:rsidR="002C5A55" w:rsidRPr="00C73012" w:rsidRDefault="00243BC0"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lastRenderedPageBreak/>
        <w:t>W przypadku, gdy Wykonawca, którego Oferta została wybrana jako najkorzystniejsza, uchyla się od zawarcia Umowy, Zamawiający może wybrać najkorzystniejszą Ofertę spośród pozostałych Ofert, chyba że zachodzą przesłanki unieważnienia Postępowania.</w:t>
      </w:r>
    </w:p>
    <w:p w14:paraId="0EA7AF49" w14:textId="77777777" w:rsidR="002C5A55" w:rsidRPr="00C73012" w:rsidRDefault="00B83212"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 xml:space="preserve">Zamawiający zastrzega sobie prawo unieważnienia </w:t>
      </w:r>
      <w:r w:rsidR="00904D37" w:rsidRPr="00C73012">
        <w:rPr>
          <w:rFonts w:ascii="Verdana" w:hAnsi="Verdana" w:cstheme="minorHAnsi"/>
          <w:sz w:val="18"/>
        </w:rPr>
        <w:t>P</w:t>
      </w:r>
      <w:r w:rsidRPr="00C73012">
        <w:rPr>
          <w:rFonts w:ascii="Verdana" w:hAnsi="Verdana" w:cstheme="minorHAnsi"/>
          <w:sz w:val="18"/>
        </w:rPr>
        <w:t>ostępowania</w:t>
      </w:r>
      <w:r w:rsidR="00CD15B5" w:rsidRPr="00C73012">
        <w:rPr>
          <w:rFonts w:ascii="Verdana" w:hAnsi="Verdana" w:cstheme="minorHAnsi"/>
          <w:sz w:val="18"/>
        </w:rPr>
        <w:t>, w tym również po wyborze Oferty najkorzystniejszej,</w:t>
      </w:r>
      <w:r w:rsidR="00A21602" w:rsidRPr="00C73012">
        <w:rPr>
          <w:rFonts w:ascii="Verdana" w:hAnsi="Verdana" w:cstheme="minorHAnsi"/>
          <w:sz w:val="18"/>
        </w:rPr>
        <w:t xml:space="preserve"> </w:t>
      </w:r>
      <w:r w:rsidRPr="00C73012">
        <w:rPr>
          <w:rFonts w:ascii="Verdana" w:hAnsi="Verdana" w:cstheme="minorHAnsi"/>
          <w:sz w:val="18"/>
        </w:rPr>
        <w:t xml:space="preserve">bez podania przyczyny. Zamawiający nie ponosi żadnej odpowiedzialności </w:t>
      </w:r>
      <w:r w:rsidR="00CD15B5" w:rsidRPr="00C73012">
        <w:rPr>
          <w:rFonts w:ascii="Verdana" w:hAnsi="Verdana" w:cstheme="minorHAnsi"/>
          <w:sz w:val="18"/>
        </w:rPr>
        <w:t xml:space="preserve">w stosunku do Wykonawcy </w:t>
      </w:r>
      <w:r w:rsidRPr="00C73012">
        <w:rPr>
          <w:rFonts w:ascii="Verdana" w:hAnsi="Verdana" w:cstheme="minorHAnsi"/>
          <w:sz w:val="18"/>
        </w:rPr>
        <w:t>w przypadku wystąpienia powyższego zdarzenia.</w:t>
      </w:r>
      <w:bookmarkStart w:id="200" w:name="_Toc516566409"/>
      <w:bookmarkStart w:id="201" w:name="_Toc516581683"/>
      <w:bookmarkStart w:id="202" w:name="_Toc516734869"/>
      <w:bookmarkStart w:id="203" w:name="_Toc516738899"/>
      <w:bookmarkStart w:id="204" w:name="_Toc8212189"/>
      <w:bookmarkEnd w:id="193"/>
      <w:bookmarkEnd w:id="194"/>
      <w:bookmarkEnd w:id="195"/>
      <w:bookmarkEnd w:id="196"/>
      <w:bookmarkEnd w:id="197"/>
      <w:bookmarkEnd w:id="198"/>
    </w:p>
    <w:p w14:paraId="51FC47B4" w14:textId="77777777" w:rsidR="002C5A55" w:rsidRPr="00C73012" w:rsidRDefault="00F94B64"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205" w:name="_Toc354752481"/>
      <w:bookmarkStart w:id="206" w:name="_Toc516566410"/>
      <w:bookmarkStart w:id="207" w:name="_Toc516581684"/>
      <w:bookmarkStart w:id="208" w:name="_Toc516734870"/>
      <w:bookmarkStart w:id="209" w:name="_Toc516738900"/>
      <w:bookmarkStart w:id="210" w:name="_Toc8212190"/>
      <w:bookmarkEnd w:id="199"/>
      <w:bookmarkEnd w:id="200"/>
      <w:bookmarkEnd w:id="201"/>
      <w:bookmarkEnd w:id="202"/>
      <w:bookmarkEnd w:id="203"/>
      <w:bookmarkEnd w:id="204"/>
      <w:r w:rsidRPr="00C73012">
        <w:rPr>
          <w:rFonts w:ascii="Verdana" w:hAnsi="Verdana" w:cstheme="minorHAnsi"/>
          <w:sz w:val="18"/>
        </w:rPr>
        <w:t xml:space="preserve">W przypadku </w:t>
      </w:r>
      <w:r w:rsidR="00CD15B5" w:rsidRPr="00C73012">
        <w:rPr>
          <w:rFonts w:ascii="Verdana" w:hAnsi="Verdana" w:cstheme="minorHAnsi"/>
          <w:sz w:val="18"/>
        </w:rPr>
        <w:t xml:space="preserve">następczego </w:t>
      </w:r>
      <w:r w:rsidRPr="00C73012">
        <w:rPr>
          <w:rFonts w:ascii="Verdana" w:hAnsi="Verdana" w:cstheme="minorHAnsi"/>
          <w:sz w:val="18"/>
        </w:rPr>
        <w:t xml:space="preserve">podpisywania przez Spółki należące </w:t>
      </w:r>
      <w:r w:rsidR="007638F4" w:rsidRPr="00C73012">
        <w:rPr>
          <w:rFonts w:ascii="Verdana" w:hAnsi="Verdana" w:cstheme="minorHAnsi"/>
          <w:sz w:val="18"/>
        </w:rPr>
        <w:t>do Grupy Kapitałowej PGE umów z</w:t>
      </w:r>
      <w:r w:rsidR="00B35536" w:rsidRPr="00C73012">
        <w:rPr>
          <w:rFonts w:ascii="Verdana" w:hAnsi="Verdana" w:cstheme="minorHAnsi"/>
          <w:sz w:val="18"/>
        </w:rPr>
        <w:t> </w:t>
      </w:r>
      <w:r w:rsidRPr="00C73012">
        <w:rPr>
          <w:rFonts w:ascii="Verdana" w:hAnsi="Verdana" w:cstheme="minorHAnsi"/>
          <w:sz w:val="18"/>
        </w:rPr>
        <w:t>wybranym Wykonawcą na świadczenie usług tożsamych z</w:t>
      </w:r>
      <w:r w:rsidR="006A0E2E" w:rsidRPr="00C73012">
        <w:rPr>
          <w:rFonts w:ascii="Verdana" w:hAnsi="Verdana" w:cstheme="minorHAnsi"/>
          <w:sz w:val="18"/>
        </w:rPr>
        <w:t> </w:t>
      </w:r>
      <w:r w:rsidRPr="00C73012">
        <w:rPr>
          <w:rFonts w:ascii="Verdana" w:hAnsi="Verdana" w:cstheme="minorHAnsi"/>
          <w:sz w:val="18"/>
        </w:rPr>
        <w:t>przedmiotem Umowy, Wykonawca zobowiąz</w:t>
      </w:r>
      <w:r w:rsidR="00B83212" w:rsidRPr="00C73012">
        <w:rPr>
          <w:rFonts w:ascii="Verdana" w:hAnsi="Verdana" w:cstheme="minorHAnsi"/>
          <w:sz w:val="18"/>
        </w:rPr>
        <w:t>any jest</w:t>
      </w:r>
      <w:r w:rsidRPr="00C73012">
        <w:rPr>
          <w:rFonts w:ascii="Verdana" w:hAnsi="Verdana" w:cstheme="minorHAnsi"/>
          <w:sz w:val="18"/>
        </w:rPr>
        <w:t xml:space="preserve"> do nie stosowania wobec spółek Grupy Kapitałowej PGE stawek opłat oraz warunków współpracy mniej korzystnych, niż wynikające z</w:t>
      </w:r>
      <w:r w:rsidR="00A21602" w:rsidRPr="00C73012">
        <w:rPr>
          <w:rFonts w:ascii="Verdana" w:hAnsi="Verdana" w:cstheme="minorHAnsi"/>
          <w:sz w:val="18"/>
        </w:rPr>
        <w:t xml:space="preserve"> </w:t>
      </w:r>
      <w:r w:rsidRPr="00C73012">
        <w:rPr>
          <w:rFonts w:ascii="Verdana" w:hAnsi="Verdana" w:cstheme="minorHAnsi"/>
          <w:sz w:val="18"/>
        </w:rPr>
        <w:t>Umowy</w:t>
      </w:r>
      <w:r w:rsidR="00CD15B5" w:rsidRPr="00C73012">
        <w:rPr>
          <w:rFonts w:ascii="Verdana" w:hAnsi="Verdana" w:cstheme="minorHAnsi"/>
          <w:sz w:val="18"/>
        </w:rPr>
        <w:t xml:space="preserve"> zawartej w wyniku niniejszego Postępowania</w:t>
      </w:r>
      <w:r w:rsidRPr="00C73012">
        <w:rPr>
          <w:rFonts w:ascii="Verdana" w:hAnsi="Verdana" w:cstheme="minorHAnsi"/>
          <w:sz w:val="18"/>
        </w:rPr>
        <w:t>. Wykonawca wyraża zgodę na udostępnienie treści Umowy spółkom Grupy Kapitałowej PGE.</w:t>
      </w:r>
      <w:bookmarkStart w:id="211" w:name="_Toc8212191"/>
      <w:bookmarkEnd w:id="205"/>
      <w:bookmarkEnd w:id="206"/>
      <w:bookmarkEnd w:id="207"/>
      <w:bookmarkEnd w:id="208"/>
      <w:bookmarkEnd w:id="209"/>
      <w:bookmarkEnd w:id="210"/>
    </w:p>
    <w:p w14:paraId="5657A978" w14:textId="77777777" w:rsidR="004A30F0" w:rsidRDefault="0040306B"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Spółki należące do Grupy Kapitałowej PGE stosują mechanizm podzielonej płatności wprowadzony nowelizacją ustawy o podatku od towarów i usług (VAT) z</w:t>
      </w:r>
      <w:r w:rsidR="00AA1247" w:rsidRPr="00C73012">
        <w:rPr>
          <w:rFonts w:ascii="Verdana" w:hAnsi="Verdana" w:cstheme="minorHAnsi"/>
          <w:sz w:val="18"/>
        </w:rPr>
        <w:t> </w:t>
      </w:r>
      <w:r w:rsidRPr="00C73012">
        <w:rPr>
          <w:rFonts w:ascii="Verdana" w:hAnsi="Verdana" w:cstheme="minorHAnsi"/>
          <w:sz w:val="18"/>
        </w:rPr>
        <w:t>dnia 15 grudnia 2017r.</w:t>
      </w:r>
      <w:bookmarkEnd w:id="211"/>
    </w:p>
    <w:p w14:paraId="7C0D3BB4" w14:textId="77777777" w:rsidR="004A30F0" w:rsidRPr="009B337D" w:rsidRDefault="004A30F0" w:rsidP="00F34366">
      <w:pPr>
        <w:pStyle w:val="Akapitzlist"/>
        <w:numPr>
          <w:ilvl w:val="1"/>
          <w:numId w:val="27"/>
        </w:numPr>
        <w:spacing w:before="120" w:after="120" w:line="276" w:lineRule="auto"/>
        <w:ind w:left="851" w:hanging="851"/>
        <w:contextualSpacing w:val="0"/>
        <w:outlineLvl w:val="0"/>
        <w:rPr>
          <w:rFonts w:ascii="Verdana" w:hAnsi="Verdana" w:cs="Arial"/>
          <w:sz w:val="18"/>
          <w:szCs w:val="18"/>
        </w:rPr>
      </w:pPr>
      <w:r w:rsidRPr="009B337D">
        <w:rPr>
          <w:rFonts w:ascii="Verdana" w:hAnsi="Verdana" w:cstheme="minorHAnsi"/>
          <w:sz w:val="18"/>
          <w:szCs w:val="18"/>
        </w:rPr>
        <w:t xml:space="preserve">W przypadku kiedy w związku z wykonaniem Umowy zakupowej Wykonawca będzie </w:t>
      </w:r>
      <w:r w:rsidRPr="004A30F0">
        <w:rPr>
          <w:rFonts w:ascii="Verdana" w:hAnsi="Verdana" w:cstheme="minorHAnsi"/>
          <w:sz w:val="18"/>
        </w:rPr>
        <w:t>przetwarzał</w:t>
      </w:r>
      <w:r w:rsidRPr="009B337D">
        <w:rPr>
          <w:rFonts w:ascii="Verdana" w:hAnsi="Verdana" w:cstheme="minorHAnsi"/>
          <w:sz w:val="18"/>
          <w:szCs w:val="18"/>
        </w:rPr>
        <w:t xml:space="preserve">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22B863CD" w14:textId="77777777" w:rsidR="00C319D8" w:rsidRPr="00C73012" w:rsidRDefault="004A30F0"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9B337D">
        <w:rPr>
          <w:rFonts w:ascii="Verdana" w:hAnsi="Verdana" w:cstheme="minorHAnsi"/>
          <w:sz w:val="18"/>
          <w:szCs w:val="18"/>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16D9693F" w14:textId="77777777" w:rsidR="00DB6F6F" w:rsidRPr="00C73012" w:rsidRDefault="00DB6F6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OCHRONA DANYCH OSOBOWYCH:</w:t>
      </w:r>
      <w:r w:rsidR="00A21602" w:rsidRPr="00C73012">
        <w:rPr>
          <w:rFonts w:ascii="Verdana" w:hAnsi="Verdana" w:cstheme="minorHAnsi"/>
          <w:b/>
          <w:sz w:val="18"/>
        </w:rPr>
        <w:t xml:space="preserve"> </w:t>
      </w:r>
    </w:p>
    <w:p w14:paraId="2DA74B16" w14:textId="77777777" w:rsidR="00FC4068" w:rsidRPr="00C73012" w:rsidRDefault="00FC4068"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Administratorem Pani/Pana danych osobowych („ADO”) jest: PGE Systemy S.A. z siedzibą w Warszawie</w:t>
      </w:r>
      <w:r w:rsidR="008D5C82" w:rsidRPr="00C73012">
        <w:rPr>
          <w:rFonts w:ascii="Verdana" w:hAnsi="Verdana" w:cstheme="minorHAnsi"/>
          <w:sz w:val="18"/>
        </w:rPr>
        <w:t xml:space="preserve"> </w:t>
      </w:r>
      <w:r w:rsidRPr="00C73012">
        <w:rPr>
          <w:rFonts w:ascii="Verdana" w:hAnsi="Verdana" w:cstheme="minorHAnsi"/>
          <w:sz w:val="18"/>
        </w:rPr>
        <w:t>00-121, przy ul. Sienna 39</w:t>
      </w:r>
      <w:r w:rsidR="00AA1247" w:rsidRPr="00C73012">
        <w:rPr>
          <w:rFonts w:ascii="Verdana" w:hAnsi="Verdana" w:cstheme="minorHAnsi"/>
          <w:sz w:val="18"/>
        </w:rPr>
        <w:t>.</w:t>
      </w:r>
    </w:p>
    <w:p w14:paraId="05F8637D" w14:textId="77777777" w:rsidR="00FC4068" w:rsidRPr="00C73012" w:rsidRDefault="00FC4068"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 sprawie ochrony danych osobowych można skontaktować się z</w:t>
      </w:r>
      <w:r w:rsidR="008D5C82" w:rsidRPr="00C73012">
        <w:rPr>
          <w:rFonts w:ascii="Verdana" w:hAnsi="Verdana" w:cstheme="minorHAnsi"/>
          <w:sz w:val="18"/>
        </w:rPr>
        <w:t> </w:t>
      </w:r>
      <w:r w:rsidRPr="00C73012">
        <w:rPr>
          <w:rFonts w:ascii="Verdana" w:hAnsi="Verdana" w:cstheme="minorHAnsi"/>
          <w:sz w:val="18"/>
        </w:rPr>
        <w:t xml:space="preserve">Inspektorem Ochrony Danych powołanym w ww. Spółce pod adresem e-mail: </w:t>
      </w:r>
      <w:hyperlink r:id="rId25" w:history="1">
        <w:r w:rsidRPr="00C73012">
          <w:rPr>
            <w:rStyle w:val="Hipercze"/>
            <w:rFonts w:ascii="Verdana" w:hAnsi="Verdana"/>
            <w:sz w:val="18"/>
          </w:rPr>
          <w:t>iod.pgesystemy@gkpge.pl</w:t>
        </w:r>
      </w:hyperlink>
      <w:r w:rsidRPr="00C73012">
        <w:rPr>
          <w:rFonts w:ascii="Verdana" w:hAnsi="Verdana" w:cstheme="minorHAnsi"/>
          <w:sz w:val="18"/>
        </w:rPr>
        <w:t xml:space="preserve"> lub pod adresem siedziby wsk</w:t>
      </w:r>
      <w:r w:rsidR="00EA2A2B">
        <w:rPr>
          <w:rFonts w:ascii="Verdana" w:hAnsi="Verdana" w:cstheme="minorHAnsi"/>
          <w:sz w:val="18"/>
        </w:rPr>
        <w:t>azanej w punkcie 18.1. powyżej.</w:t>
      </w:r>
    </w:p>
    <w:p w14:paraId="250D5361" w14:textId="77777777" w:rsidR="00DB6F6F" w:rsidRPr="00C73012" w:rsidRDefault="00DB6F6F"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bCs/>
          <w:sz w:val="18"/>
        </w:rPr>
        <w:t xml:space="preserve">Cele i podstawy przetwarzania. </w:t>
      </w:r>
      <w:r w:rsidRPr="00C73012">
        <w:rPr>
          <w:rFonts w:ascii="Verdana" w:hAnsi="Verdana" w:cstheme="minorHAnsi"/>
          <w:sz w:val="18"/>
        </w:rPr>
        <w:t>Pani/Pana dane osobowe będą przetwarzane:</w:t>
      </w:r>
    </w:p>
    <w:p w14:paraId="0B448715" w14:textId="77777777"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b) RODO – przetwarzanie danych jest niezbędne do zawarcia umowy lub podjęcia działań przed zawarciem umowy (dot. </w:t>
      </w:r>
      <w:r w:rsidR="00592782" w:rsidRPr="00C73012">
        <w:rPr>
          <w:rFonts w:ascii="Verdana" w:hAnsi="Verdana" w:cstheme="minorHAnsi"/>
          <w:sz w:val="18"/>
          <w:szCs w:val="20"/>
        </w:rPr>
        <w:t>W</w:t>
      </w:r>
      <w:r w:rsidRPr="00C73012">
        <w:rPr>
          <w:rFonts w:ascii="Verdana" w:hAnsi="Verdana" w:cstheme="minorHAnsi"/>
          <w:sz w:val="18"/>
          <w:szCs w:val="20"/>
        </w:rPr>
        <w:t>ykonawców prowadzących jednoo</w:t>
      </w:r>
      <w:r w:rsidR="00EA2A2B">
        <w:rPr>
          <w:rFonts w:ascii="Verdana" w:hAnsi="Verdana" w:cstheme="minorHAnsi"/>
          <w:sz w:val="18"/>
          <w:szCs w:val="20"/>
        </w:rPr>
        <w:t>sobową działalność gospodarczą,</w:t>
      </w:r>
    </w:p>
    <w:p w14:paraId="5EFEF81C" w14:textId="77777777"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f) RODO – uzasadniony interes Administratora, jakim jest prawidłowe zawarcie umowy i jej realizacja (dot. pracowników </w:t>
      </w:r>
      <w:r w:rsidR="00592782" w:rsidRPr="00C73012">
        <w:rPr>
          <w:rFonts w:ascii="Verdana" w:hAnsi="Verdana" w:cstheme="minorHAnsi"/>
          <w:sz w:val="18"/>
          <w:szCs w:val="20"/>
        </w:rPr>
        <w:t>W</w:t>
      </w:r>
      <w:r w:rsidRPr="00C73012">
        <w:rPr>
          <w:rFonts w:ascii="Verdana" w:hAnsi="Verdana" w:cstheme="minorHAnsi"/>
          <w:sz w:val="18"/>
          <w:szCs w:val="20"/>
        </w:rPr>
        <w:t>ykonawców prowadzących działalność w formie spółki prawa handlowego)</w:t>
      </w:r>
      <w:r w:rsidR="007825AA" w:rsidRPr="00C73012">
        <w:rPr>
          <w:rFonts w:ascii="Verdana" w:hAnsi="Verdana" w:cstheme="minorHAnsi"/>
          <w:sz w:val="18"/>
          <w:szCs w:val="20"/>
        </w:rPr>
        <w:t>,</w:t>
      </w:r>
    </w:p>
    <w:p w14:paraId="76812EF3" w14:textId="77777777"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na podstawie art. 6 ust. 1 lit. f) RODO – uzasadniony interes Administratora w</w:t>
      </w:r>
      <w:r w:rsidR="007A295C" w:rsidRPr="00C73012">
        <w:rPr>
          <w:rFonts w:ascii="Verdana" w:hAnsi="Verdana" w:cstheme="minorHAnsi"/>
          <w:sz w:val="18"/>
          <w:szCs w:val="20"/>
        </w:rPr>
        <w:t> </w:t>
      </w:r>
      <w:r w:rsidRPr="00C73012">
        <w:rPr>
          <w:rFonts w:ascii="Verdana" w:hAnsi="Verdana" w:cstheme="minorHAnsi"/>
          <w:sz w:val="18"/>
          <w:szCs w:val="20"/>
        </w:rPr>
        <w:t>szczególności dochodzenie roszczeń</w:t>
      </w:r>
      <w:r w:rsidR="007825AA" w:rsidRPr="00C73012">
        <w:rPr>
          <w:rFonts w:ascii="Verdana" w:hAnsi="Verdana" w:cstheme="minorHAnsi"/>
          <w:sz w:val="18"/>
          <w:szCs w:val="20"/>
        </w:rPr>
        <w:t>.</w:t>
      </w:r>
    </w:p>
    <w:p w14:paraId="54F305E1" w14:textId="77777777" w:rsidR="00DB6F6F" w:rsidRPr="00C73012" w:rsidRDefault="00DB6F6F" w:rsidP="00F34366">
      <w:pPr>
        <w:pStyle w:val="Akapitzlist"/>
        <w:numPr>
          <w:ilvl w:val="1"/>
          <w:numId w:val="28"/>
        </w:numPr>
        <w:suppressAutoHyphens/>
        <w:spacing w:before="120" w:after="120" w:line="276" w:lineRule="auto"/>
        <w:ind w:left="851" w:hanging="851"/>
        <w:contextualSpacing w:val="0"/>
        <w:rPr>
          <w:rFonts w:ascii="Verdana" w:hAnsi="Verdana" w:cstheme="minorHAnsi"/>
          <w:bCs/>
          <w:sz w:val="18"/>
        </w:rPr>
      </w:pPr>
      <w:r w:rsidRPr="00C73012">
        <w:rPr>
          <w:rFonts w:ascii="Verdana" w:hAnsi="Verdana" w:cstheme="minorHAnsi"/>
          <w:bCs/>
          <w:sz w:val="18"/>
        </w:rPr>
        <w:t>Więcej informacji na temat przetwarzania danych osobowych</w:t>
      </w:r>
      <w:r w:rsidR="00A21602" w:rsidRPr="00C73012">
        <w:rPr>
          <w:rFonts w:ascii="Verdana" w:hAnsi="Verdana" w:cstheme="minorHAnsi"/>
          <w:bCs/>
          <w:sz w:val="18"/>
        </w:rPr>
        <w:t xml:space="preserve"> </w:t>
      </w:r>
      <w:r w:rsidRPr="00C73012">
        <w:rPr>
          <w:rFonts w:ascii="Verdana" w:hAnsi="Verdana" w:cstheme="minorHAnsi"/>
          <w:bCs/>
          <w:sz w:val="18"/>
        </w:rPr>
        <w:t xml:space="preserve">znajduje się na stronie: </w:t>
      </w:r>
      <w:hyperlink r:id="rId26" w:history="1">
        <w:r w:rsidR="005E6773" w:rsidRPr="00C73012">
          <w:rPr>
            <w:rStyle w:val="Hipercze"/>
            <w:rFonts w:ascii="Verdana" w:hAnsi="Verdana" w:cstheme="minorHAnsi"/>
            <w:bCs/>
            <w:sz w:val="18"/>
          </w:rPr>
          <w:t>https://pgesystemy.pl/procedury/procedury-przetargowe</w:t>
        </w:r>
      </w:hyperlink>
      <w:r w:rsidR="00881356" w:rsidRPr="00C73012">
        <w:rPr>
          <w:bCs/>
          <w:sz w:val="20"/>
        </w:rPr>
        <w:t>.</w:t>
      </w:r>
    </w:p>
    <w:p w14:paraId="0A356E45" w14:textId="77777777" w:rsidR="00E619F4" w:rsidRPr="00C73012" w:rsidRDefault="00E619F4"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2" w:name="_Toc8212194"/>
      <w:bookmarkStart w:id="213" w:name="_Ref63686285"/>
      <w:r w:rsidRPr="00C73012">
        <w:rPr>
          <w:rFonts w:ascii="Verdana" w:hAnsi="Verdana" w:cstheme="minorHAnsi"/>
          <w:b/>
          <w:sz w:val="18"/>
        </w:rPr>
        <w:t>SYSTEM ZAKUPOWY GK PGE</w:t>
      </w:r>
      <w:bookmarkEnd w:id="212"/>
      <w:bookmarkEnd w:id="213"/>
    </w:p>
    <w:p w14:paraId="3ED40543" w14:textId="77777777"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b/>
          <w:sz w:val="18"/>
          <w:szCs w:val="18"/>
        </w:rPr>
      </w:pPr>
      <w:r w:rsidRPr="00C73012">
        <w:rPr>
          <w:rFonts w:ascii="Verdana" w:hAnsi="Verdana" w:cstheme="minorHAnsi"/>
          <w:b/>
          <w:sz w:val="18"/>
          <w:szCs w:val="18"/>
        </w:rPr>
        <w:t xml:space="preserve">Zamawiający informuje, że </w:t>
      </w:r>
      <w:r w:rsidR="00592782" w:rsidRPr="00C73012">
        <w:rPr>
          <w:rFonts w:ascii="Verdana" w:hAnsi="Verdana" w:cstheme="minorHAnsi"/>
          <w:b/>
          <w:sz w:val="18"/>
          <w:szCs w:val="18"/>
        </w:rPr>
        <w:t>P</w:t>
      </w:r>
      <w:r w:rsidRPr="00C73012">
        <w:rPr>
          <w:rFonts w:ascii="Verdana" w:hAnsi="Verdana" w:cstheme="minorHAnsi"/>
          <w:b/>
          <w:sz w:val="18"/>
          <w:szCs w:val="18"/>
        </w:rPr>
        <w:t xml:space="preserve">ostępowanie o </w:t>
      </w:r>
      <w:r w:rsidR="00F6623D" w:rsidRPr="00C73012">
        <w:rPr>
          <w:rFonts w:ascii="Verdana" w:hAnsi="Verdana" w:cstheme="minorHAnsi"/>
          <w:b/>
          <w:sz w:val="18"/>
          <w:szCs w:val="18"/>
        </w:rPr>
        <w:t>Z</w:t>
      </w:r>
      <w:r w:rsidRPr="00C73012">
        <w:rPr>
          <w:rFonts w:ascii="Verdana" w:hAnsi="Verdana" w:cstheme="minorHAnsi"/>
          <w:b/>
          <w:sz w:val="18"/>
          <w:szCs w:val="18"/>
        </w:rPr>
        <w:t>amówienie niepubliczne będzie prowadzone z wykorzystaniem Systemu Zakupowego GK PGE.</w:t>
      </w:r>
    </w:p>
    <w:p w14:paraId="66DABE05" w14:textId="77777777"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lastRenderedPageBreak/>
        <w:t xml:space="preserve">Aby złożyć </w:t>
      </w:r>
      <w:r w:rsidR="007F6CF0" w:rsidRPr="00C73012">
        <w:rPr>
          <w:rFonts w:ascii="Verdana" w:hAnsi="Verdana" w:cstheme="minorHAnsi"/>
          <w:sz w:val="18"/>
          <w:szCs w:val="18"/>
        </w:rPr>
        <w:t>O</w:t>
      </w:r>
      <w:r w:rsidRPr="00C73012">
        <w:rPr>
          <w:rFonts w:ascii="Verdana" w:hAnsi="Verdana" w:cstheme="minorHAnsi"/>
          <w:sz w:val="18"/>
          <w:szCs w:val="18"/>
        </w:rPr>
        <w:t xml:space="preserve">fertę w </w:t>
      </w:r>
      <w:r w:rsidR="00592782" w:rsidRPr="00C73012">
        <w:rPr>
          <w:rFonts w:ascii="Verdana" w:hAnsi="Verdana" w:cstheme="minorHAnsi"/>
          <w:sz w:val="18"/>
          <w:szCs w:val="18"/>
        </w:rPr>
        <w:t>P</w:t>
      </w:r>
      <w:r w:rsidRPr="00C73012">
        <w:rPr>
          <w:rFonts w:ascii="Verdana" w:hAnsi="Verdana" w:cstheme="minorHAnsi"/>
          <w:sz w:val="18"/>
          <w:szCs w:val="18"/>
        </w:rPr>
        <w:t>ostępowaniu Wykonawca jest zobowiązany do dokonania rejestracji w Systemie Zakupowy</w:t>
      </w:r>
      <w:r w:rsidR="00046B04" w:rsidRPr="00C73012">
        <w:rPr>
          <w:rFonts w:ascii="Verdana" w:hAnsi="Verdana" w:cstheme="minorHAnsi"/>
          <w:sz w:val="18"/>
          <w:szCs w:val="18"/>
        </w:rPr>
        <w:t xml:space="preserve">m GK PGE dostępnym pod adresem: </w:t>
      </w:r>
      <w:hyperlink r:id="rId27">
        <w:r w:rsidR="00046B04" w:rsidRPr="00C73012">
          <w:rPr>
            <w:rStyle w:val="Hipercze"/>
            <w:rFonts w:ascii="Verdana" w:hAnsi="Verdana" w:cstheme="minorHAnsi"/>
            <w:sz w:val="18"/>
            <w:szCs w:val="18"/>
          </w:rPr>
          <w:t>https://swpp2.gkpge.pl</w:t>
        </w:r>
      </w:hyperlink>
      <w:r w:rsidR="00046B04" w:rsidRPr="00C73012">
        <w:rPr>
          <w:rFonts w:ascii="Verdana" w:hAnsi="Verdana" w:cstheme="minorHAnsi"/>
          <w:sz w:val="18"/>
          <w:szCs w:val="18"/>
        </w:rPr>
        <w:t xml:space="preserve">. </w:t>
      </w:r>
      <w:r w:rsidRPr="00C73012">
        <w:rPr>
          <w:rFonts w:ascii="Verdana" w:hAnsi="Verdana" w:cstheme="minorHAnsi"/>
          <w:sz w:val="18"/>
          <w:szCs w:val="18"/>
        </w:rPr>
        <w:t>System Zakupowy GK PGE jest zintegrowany z platformą OnePlace</w:t>
      </w:r>
      <w:r w:rsidR="00281F9F" w:rsidRPr="00C73012">
        <w:rPr>
          <w:rFonts w:ascii="Verdana" w:hAnsi="Verdana" w:cstheme="minorHAnsi"/>
          <w:sz w:val="18"/>
          <w:szCs w:val="18"/>
        </w:rPr>
        <w:t xml:space="preserve"> -</w:t>
      </w:r>
      <w:r w:rsidRPr="00C73012">
        <w:rPr>
          <w:rFonts w:ascii="Verdana" w:hAnsi="Verdana" w:cstheme="minorHAnsi"/>
          <w:sz w:val="18"/>
          <w:szCs w:val="18"/>
        </w:rPr>
        <w:t xml:space="preserve"> firmy Otwarty Rynek Elektroniczny S.A. Zamawiający informuje, iż przy pierwszym logowaniu się Wykonawców do sytemu, konieczne jest przejście przez ścieżkę rejestracji do strefy dostawców OnePlace. </w:t>
      </w:r>
      <w:r w:rsidR="00CD15B5" w:rsidRPr="00C73012">
        <w:rPr>
          <w:rFonts w:ascii="Verdana" w:hAnsi="Verdana" w:cstheme="minorHAnsi"/>
          <w:b/>
          <w:sz w:val="18"/>
          <w:szCs w:val="18"/>
        </w:rPr>
        <w:t>Zamawiający informuje, że</w:t>
      </w:r>
      <w:r w:rsidR="00CD15B5" w:rsidRPr="00C73012">
        <w:rPr>
          <w:rFonts w:ascii="Verdana" w:hAnsi="Verdana" w:cstheme="minorHAnsi"/>
          <w:sz w:val="18"/>
          <w:szCs w:val="18"/>
        </w:rPr>
        <w:t xml:space="preserve"> </w:t>
      </w:r>
      <w:r w:rsidRPr="00C73012">
        <w:rPr>
          <w:rFonts w:ascii="Verdana" w:hAnsi="Verdana" w:cstheme="minorHAnsi"/>
          <w:b/>
          <w:sz w:val="18"/>
          <w:szCs w:val="18"/>
        </w:rPr>
        <w:t>proces weryfikacji Wykonawcy może potrwać do 3 dni</w:t>
      </w:r>
      <w:r w:rsidR="00EA2A2B">
        <w:rPr>
          <w:rFonts w:ascii="Verdana" w:hAnsi="Verdana" w:cstheme="minorHAnsi"/>
          <w:sz w:val="18"/>
          <w:szCs w:val="18"/>
        </w:rPr>
        <w:t>.</w:t>
      </w:r>
    </w:p>
    <w:p w14:paraId="70B8A81F" w14:textId="77777777"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Wszelkie informacje dotyczące sposobu rejestracji i logowania do </w:t>
      </w:r>
      <w:r w:rsidR="00281F9F" w:rsidRPr="00C73012">
        <w:rPr>
          <w:rFonts w:ascii="Verdana" w:hAnsi="Verdana" w:cstheme="minorHAnsi"/>
          <w:sz w:val="18"/>
          <w:szCs w:val="18"/>
        </w:rPr>
        <w:t>Systemu Zakupowego GK PGE</w:t>
      </w:r>
      <w:r w:rsidR="000E6F97" w:rsidRPr="00C73012">
        <w:rPr>
          <w:rFonts w:ascii="Verdana" w:hAnsi="Verdana" w:cstheme="minorHAnsi"/>
          <w:sz w:val="18"/>
          <w:szCs w:val="18"/>
        </w:rPr>
        <w:t xml:space="preserve"> </w:t>
      </w:r>
      <w:r w:rsidRPr="00C73012">
        <w:rPr>
          <w:rFonts w:ascii="Verdana" w:hAnsi="Verdana" w:cstheme="minorHAnsi"/>
          <w:sz w:val="18"/>
          <w:szCs w:val="18"/>
        </w:rPr>
        <w:t>znajdują się po</w:t>
      </w:r>
      <w:r w:rsidR="000E6F97" w:rsidRPr="00C73012">
        <w:rPr>
          <w:rFonts w:ascii="Verdana" w:hAnsi="Verdana" w:cstheme="minorHAnsi"/>
          <w:sz w:val="18"/>
          <w:szCs w:val="18"/>
        </w:rPr>
        <w:t xml:space="preserve">d </w:t>
      </w:r>
      <w:r w:rsidRPr="00C73012">
        <w:rPr>
          <w:rFonts w:ascii="Verdana" w:hAnsi="Verdana" w:cstheme="minorHAnsi"/>
          <w:sz w:val="18"/>
          <w:szCs w:val="18"/>
        </w:rPr>
        <w:t>wyżej wskazanym adresem internetowym w</w:t>
      </w:r>
      <w:r w:rsidR="007A295C" w:rsidRPr="00C73012">
        <w:rPr>
          <w:rFonts w:ascii="Verdana" w:hAnsi="Verdana" w:cstheme="minorHAnsi"/>
          <w:sz w:val="18"/>
          <w:szCs w:val="18"/>
        </w:rPr>
        <w:t> </w:t>
      </w:r>
      <w:r w:rsidRPr="00C73012">
        <w:rPr>
          <w:rFonts w:ascii="Verdana" w:hAnsi="Verdana" w:cstheme="minorHAnsi"/>
          <w:sz w:val="18"/>
          <w:szCs w:val="18"/>
        </w:rPr>
        <w:t xml:space="preserve">zakładce </w:t>
      </w:r>
      <w:r w:rsidR="00281F9F" w:rsidRPr="00C73012">
        <w:rPr>
          <w:rFonts w:ascii="Verdana" w:hAnsi="Verdana" w:cstheme="minorHAnsi"/>
          <w:sz w:val="18"/>
          <w:szCs w:val="18"/>
        </w:rPr>
        <w:t>„</w:t>
      </w:r>
      <w:r w:rsidRPr="00C73012">
        <w:rPr>
          <w:rFonts w:ascii="Verdana" w:hAnsi="Verdana" w:cstheme="minorHAnsi"/>
          <w:sz w:val="18"/>
          <w:szCs w:val="18"/>
        </w:rPr>
        <w:t>Pytania i</w:t>
      </w:r>
      <w:r w:rsidR="00C73012">
        <w:rPr>
          <w:rFonts w:ascii="Verdana" w:hAnsi="Verdana" w:cstheme="minorHAnsi"/>
          <w:sz w:val="18"/>
          <w:szCs w:val="18"/>
        </w:rPr>
        <w:t> </w:t>
      </w:r>
      <w:r w:rsidRPr="00C73012">
        <w:rPr>
          <w:rFonts w:ascii="Verdana" w:hAnsi="Verdana" w:cstheme="minorHAnsi"/>
          <w:sz w:val="18"/>
          <w:szCs w:val="18"/>
        </w:rPr>
        <w:t>odpowiedzi/</w:t>
      </w:r>
      <w:r w:rsidR="007A295C" w:rsidRPr="00C73012">
        <w:rPr>
          <w:rFonts w:ascii="Verdana" w:hAnsi="Verdana" w:cstheme="minorHAnsi"/>
          <w:sz w:val="18"/>
          <w:szCs w:val="18"/>
        </w:rPr>
        <w:t xml:space="preserve"> </w:t>
      </w:r>
      <w:r w:rsidRPr="00C73012">
        <w:rPr>
          <w:rFonts w:ascii="Verdana" w:hAnsi="Verdana" w:cstheme="minorHAnsi"/>
          <w:sz w:val="18"/>
          <w:szCs w:val="18"/>
        </w:rPr>
        <w:t>FAQ</w:t>
      </w:r>
      <w:r w:rsidR="00281F9F" w:rsidRPr="00C73012">
        <w:rPr>
          <w:rFonts w:ascii="Verdana" w:hAnsi="Verdana" w:cstheme="minorHAnsi"/>
          <w:sz w:val="18"/>
          <w:szCs w:val="18"/>
        </w:rPr>
        <w:t>”</w:t>
      </w:r>
      <w:r w:rsidRPr="00C73012">
        <w:rPr>
          <w:rFonts w:ascii="Verdana" w:hAnsi="Verdana" w:cstheme="minorHAnsi"/>
          <w:sz w:val="18"/>
          <w:szCs w:val="18"/>
        </w:rPr>
        <w:t xml:space="preserve"> oraz </w:t>
      </w:r>
      <w:r w:rsidR="007A295C" w:rsidRPr="00C73012">
        <w:rPr>
          <w:rFonts w:ascii="Verdana" w:hAnsi="Verdana" w:cstheme="minorHAnsi"/>
          <w:sz w:val="18"/>
          <w:szCs w:val="18"/>
        </w:rPr>
        <w:t xml:space="preserve">w zakładce „Dokumenty”, folder „Poradniki dla użytkowników końcowych”, a także </w:t>
      </w:r>
      <w:r w:rsidR="00C73012" w:rsidRPr="00C73012">
        <w:rPr>
          <w:rFonts w:ascii="Verdana" w:hAnsi="Verdana" w:cstheme="minorHAnsi"/>
          <w:sz w:val="18"/>
          <w:szCs w:val="18"/>
        </w:rPr>
        <w:t>w dokumencie „Szczegółowa instrukcja korzystania z</w:t>
      </w:r>
      <w:r w:rsidR="00C73012">
        <w:rPr>
          <w:rFonts w:ascii="Verdana" w:hAnsi="Verdana" w:cstheme="minorHAnsi"/>
          <w:sz w:val="18"/>
          <w:szCs w:val="18"/>
        </w:rPr>
        <w:t> </w:t>
      </w:r>
      <w:r w:rsidR="00C73012" w:rsidRPr="00C73012">
        <w:rPr>
          <w:rFonts w:ascii="Verdana" w:hAnsi="Verdana" w:cstheme="minorHAnsi"/>
          <w:sz w:val="18"/>
          <w:szCs w:val="18"/>
        </w:rPr>
        <w:t>Systemu Zakupowego GK PGE dla Wykonawców”</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8" w:history="1">
        <w:r w:rsidR="007A295C" w:rsidRPr="00C73012">
          <w:rPr>
            <w:rStyle w:val="Hipercze"/>
            <w:rFonts w:ascii="Verdana" w:hAnsi="Verdana" w:cstheme="minorHAnsi"/>
            <w:sz w:val="18"/>
            <w:szCs w:val="18"/>
          </w:rPr>
          <w:t>https://www.gkpge.pl/grupa-pge/przetargi/zakupy/dokumenty</w:t>
        </w:r>
      </w:hyperlink>
      <w:r w:rsidR="00C73012">
        <w:rPr>
          <w:rFonts w:ascii="Verdana" w:hAnsi="Verdana" w:cstheme="minorHAnsi"/>
          <w:sz w:val="18"/>
          <w:szCs w:val="18"/>
        </w:rPr>
        <w:t>.</w:t>
      </w:r>
    </w:p>
    <w:p w14:paraId="77169316" w14:textId="77777777"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Po zarejestrowaniu i zalogowaniu się do Systemu</w:t>
      </w:r>
      <w:r w:rsidR="00281F9F" w:rsidRPr="00C73012">
        <w:rPr>
          <w:rFonts w:ascii="Verdana" w:hAnsi="Verdana" w:cstheme="minorHAnsi"/>
          <w:sz w:val="18"/>
          <w:szCs w:val="18"/>
        </w:rPr>
        <w:t xml:space="preserve"> Zakupowego GK PGE</w:t>
      </w:r>
      <w:r w:rsidRPr="00C73012">
        <w:rPr>
          <w:rFonts w:ascii="Verdana" w:hAnsi="Verdana" w:cstheme="minorHAnsi"/>
          <w:sz w:val="18"/>
          <w:szCs w:val="18"/>
        </w:rPr>
        <w:t xml:space="preserve"> Wykonawcy uzyskują </w:t>
      </w:r>
      <w:r w:rsidR="00281F9F" w:rsidRPr="00C73012">
        <w:rPr>
          <w:rFonts w:ascii="Verdana" w:hAnsi="Verdana" w:cstheme="minorHAnsi"/>
          <w:sz w:val="18"/>
          <w:szCs w:val="18"/>
        </w:rPr>
        <w:t>możliwość składania wniosków, Ofert i zadawania pytań w</w:t>
      </w:r>
      <w:r w:rsidR="00AA1247" w:rsidRPr="00C73012">
        <w:rPr>
          <w:rFonts w:ascii="Verdana" w:hAnsi="Verdana" w:cstheme="minorHAnsi"/>
          <w:sz w:val="18"/>
          <w:szCs w:val="18"/>
        </w:rPr>
        <w:t> </w:t>
      </w:r>
      <w:r w:rsidR="00281F9F" w:rsidRPr="00C73012">
        <w:rPr>
          <w:rFonts w:ascii="Verdana" w:hAnsi="Verdana" w:cstheme="minorHAnsi"/>
          <w:sz w:val="18"/>
          <w:szCs w:val="18"/>
        </w:rPr>
        <w:t>Postępowaniu</w:t>
      </w:r>
      <w:r w:rsidRPr="00C73012">
        <w:rPr>
          <w:rFonts w:ascii="Verdana" w:hAnsi="Verdana" w:cstheme="minorHAnsi"/>
          <w:sz w:val="18"/>
          <w:szCs w:val="18"/>
        </w:rPr>
        <w:t>. Komunikacja pomiędzy Wykonawcami</w:t>
      </w:r>
      <w:r w:rsidR="00281F9F" w:rsidRPr="00C73012">
        <w:rPr>
          <w:rFonts w:ascii="Verdana" w:hAnsi="Verdana" w:cstheme="minorHAnsi"/>
          <w:sz w:val="18"/>
          <w:szCs w:val="18"/>
        </w:rPr>
        <w:t>,</w:t>
      </w:r>
      <w:r w:rsidRPr="00C73012">
        <w:rPr>
          <w:rFonts w:ascii="Verdana" w:hAnsi="Verdana" w:cstheme="minorHAnsi"/>
          <w:sz w:val="18"/>
          <w:szCs w:val="18"/>
        </w:rPr>
        <w:t xml:space="preserve"> a Zamawiającym będzie odbywała się za pomocą funkcjonalności Systemu. System umożliwia między innymi</w:t>
      </w:r>
      <w:r w:rsidR="00281F9F" w:rsidRPr="00C73012">
        <w:rPr>
          <w:rFonts w:ascii="Verdana" w:hAnsi="Verdana" w:cstheme="minorHAnsi"/>
          <w:sz w:val="18"/>
          <w:szCs w:val="18"/>
        </w:rPr>
        <w:t>:</w:t>
      </w:r>
      <w:r w:rsidRPr="00C73012">
        <w:rPr>
          <w:rFonts w:ascii="Verdana" w:hAnsi="Verdana" w:cstheme="minorHAnsi"/>
          <w:sz w:val="18"/>
          <w:szCs w:val="18"/>
        </w:rPr>
        <w:t xml:space="preserve"> dokonywanie czynności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lub wniosku o dopuszczenie do udziału w </w:t>
      </w:r>
      <w:r w:rsidR="00592782" w:rsidRPr="00C73012">
        <w:rPr>
          <w:rFonts w:ascii="Verdana" w:hAnsi="Verdana" w:cstheme="minorHAnsi"/>
          <w:sz w:val="18"/>
          <w:szCs w:val="18"/>
        </w:rPr>
        <w:t>P</w:t>
      </w:r>
      <w:r w:rsidRPr="00C73012">
        <w:rPr>
          <w:rFonts w:ascii="Verdana" w:hAnsi="Verdana" w:cstheme="minorHAnsi"/>
          <w:sz w:val="18"/>
          <w:szCs w:val="18"/>
        </w:rPr>
        <w:t xml:space="preserve">ostępowaniu, wycofania </w:t>
      </w:r>
      <w:r w:rsidR="007F6CF0" w:rsidRPr="00C73012">
        <w:rPr>
          <w:rFonts w:ascii="Verdana" w:hAnsi="Verdana" w:cstheme="minorHAnsi"/>
          <w:sz w:val="18"/>
          <w:szCs w:val="18"/>
        </w:rPr>
        <w:t>O</w:t>
      </w:r>
      <w:r w:rsidRPr="00C73012">
        <w:rPr>
          <w:rFonts w:ascii="Verdana" w:hAnsi="Verdana" w:cstheme="minorHAnsi"/>
          <w:sz w:val="18"/>
          <w:szCs w:val="18"/>
        </w:rPr>
        <w:t>ferty lub wniosku</w:t>
      </w:r>
      <w:r w:rsidR="00881356" w:rsidRPr="00C73012">
        <w:rPr>
          <w:rFonts w:ascii="Verdana" w:hAnsi="Verdana" w:cstheme="minorHAnsi"/>
          <w:sz w:val="18"/>
          <w:szCs w:val="18"/>
        </w:rPr>
        <w:t>,</w:t>
      </w:r>
      <w:r w:rsidRPr="00C73012">
        <w:rPr>
          <w:rFonts w:ascii="Verdana" w:hAnsi="Verdana" w:cstheme="minorHAnsi"/>
          <w:sz w:val="18"/>
          <w:szCs w:val="18"/>
        </w:rPr>
        <w:t xml:space="preserve"> złożenia pytań do </w:t>
      </w:r>
      <w:r w:rsidR="00592782" w:rsidRPr="00C73012">
        <w:rPr>
          <w:rFonts w:ascii="Verdana" w:hAnsi="Verdana" w:cstheme="minorHAnsi"/>
          <w:sz w:val="18"/>
          <w:szCs w:val="18"/>
        </w:rPr>
        <w:t>P</w:t>
      </w:r>
      <w:r w:rsidRPr="00C73012">
        <w:rPr>
          <w:rFonts w:ascii="Verdana" w:hAnsi="Verdana" w:cstheme="minorHAnsi"/>
          <w:sz w:val="18"/>
          <w:szCs w:val="18"/>
        </w:rPr>
        <w:t xml:space="preserve">ostępowania. </w:t>
      </w:r>
    </w:p>
    <w:p w14:paraId="3815AD80" w14:textId="77777777"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b/>
          <w:sz w:val="18"/>
          <w:szCs w:val="18"/>
        </w:rPr>
        <w:t xml:space="preserve">Za datę złożenia </w:t>
      </w:r>
      <w:r w:rsidR="007F6CF0" w:rsidRPr="00C73012">
        <w:rPr>
          <w:rFonts w:ascii="Verdana" w:hAnsi="Verdana" w:cstheme="minorHAnsi"/>
          <w:b/>
          <w:sz w:val="18"/>
          <w:szCs w:val="18"/>
        </w:rPr>
        <w:t>O</w:t>
      </w:r>
      <w:r w:rsidRPr="00C73012">
        <w:rPr>
          <w:rFonts w:ascii="Verdana" w:hAnsi="Verdana" w:cstheme="minorHAnsi"/>
          <w:b/>
          <w:sz w:val="18"/>
          <w:szCs w:val="18"/>
        </w:rPr>
        <w:t>ferty, wniosk</w:t>
      </w:r>
      <w:r w:rsidR="00881356" w:rsidRPr="00C73012">
        <w:rPr>
          <w:rFonts w:ascii="Verdana" w:hAnsi="Verdana" w:cstheme="minorHAnsi"/>
          <w:b/>
          <w:sz w:val="18"/>
          <w:szCs w:val="18"/>
        </w:rPr>
        <w:t>u</w:t>
      </w:r>
      <w:r w:rsidRPr="00C73012">
        <w:rPr>
          <w:rFonts w:ascii="Verdana" w:hAnsi="Verdana" w:cstheme="minorHAnsi"/>
          <w:b/>
          <w:sz w:val="18"/>
          <w:szCs w:val="18"/>
        </w:rPr>
        <w:t>, zawiadomienia, dokumentu elektronicznego, oświadczenia lub elektronicznej kopii dokumentu lub oświadczenia przyjmuje się datę przekazania (złożenia) w Systemie Zakupowym GK PGE do Zamawiającego</w:t>
      </w:r>
      <w:r w:rsidRPr="00C73012">
        <w:rPr>
          <w:rFonts w:ascii="Verdana" w:hAnsi="Verdana" w:cstheme="minorHAnsi"/>
          <w:sz w:val="18"/>
          <w:szCs w:val="18"/>
        </w:rPr>
        <w:t xml:space="preserve">. Moment złożenia </w:t>
      </w:r>
      <w:r w:rsidR="007F6CF0" w:rsidRPr="00C73012">
        <w:rPr>
          <w:rFonts w:ascii="Verdana" w:hAnsi="Verdana" w:cstheme="minorHAnsi"/>
          <w:sz w:val="18"/>
          <w:szCs w:val="18"/>
        </w:rPr>
        <w:t>O</w:t>
      </w:r>
      <w:r w:rsidRPr="00C73012">
        <w:rPr>
          <w:rFonts w:ascii="Verdana" w:hAnsi="Verdana" w:cstheme="minorHAnsi"/>
          <w:sz w:val="18"/>
          <w:szCs w:val="18"/>
        </w:rPr>
        <w:t>ferty/wniosku/informacji następuje wraz z zakończeniem procesu składania tj. kliknięciu na przycisk „Złóż wniosek/</w:t>
      </w:r>
      <w:r w:rsidR="007F6CF0" w:rsidRPr="00C73012">
        <w:rPr>
          <w:rFonts w:ascii="Verdana" w:hAnsi="Verdana" w:cstheme="minorHAnsi"/>
          <w:sz w:val="18"/>
          <w:szCs w:val="18"/>
        </w:rPr>
        <w:t>O</w:t>
      </w:r>
      <w:r w:rsidRPr="00C73012">
        <w:rPr>
          <w:rFonts w:ascii="Verdana" w:hAnsi="Verdana" w:cstheme="minorHAnsi"/>
          <w:sz w:val="18"/>
          <w:szCs w:val="18"/>
        </w:rPr>
        <w:t>fertę”, elektronicznym podpisaniu formularza wniosku/</w:t>
      </w:r>
      <w:r w:rsidR="007F6CF0" w:rsidRPr="00C73012">
        <w:rPr>
          <w:rFonts w:ascii="Verdana" w:hAnsi="Verdana" w:cstheme="minorHAnsi"/>
          <w:sz w:val="18"/>
          <w:szCs w:val="18"/>
        </w:rPr>
        <w:t>O</w:t>
      </w:r>
      <w:r w:rsidRPr="00C73012">
        <w:rPr>
          <w:rFonts w:ascii="Verdana" w:hAnsi="Verdana" w:cstheme="minorHAnsi"/>
          <w:sz w:val="18"/>
          <w:szCs w:val="18"/>
        </w:rPr>
        <w:t>ferty i wyświetleniu przez system komunikatu „Oferta złożona poprawnie”. W sekcji „Podsumowanie” na formularzu ofertowym wyświetli się dokładna data i</w:t>
      </w:r>
      <w:r w:rsidR="0059002F" w:rsidRPr="00C73012">
        <w:rPr>
          <w:rFonts w:ascii="Verdana" w:hAnsi="Verdana" w:cstheme="minorHAnsi"/>
          <w:sz w:val="18"/>
          <w:szCs w:val="18"/>
        </w:rPr>
        <w:t> </w:t>
      </w:r>
      <w:r w:rsidRPr="00C73012">
        <w:rPr>
          <w:rFonts w:ascii="Verdana" w:hAnsi="Verdana" w:cstheme="minorHAnsi"/>
          <w:sz w:val="18"/>
          <w:szCs w:val="18"/>
        </w:rPr>
        <w:t>godzina złożenia wniosku/</w:t>
      </w:r>
      <w:r w:rsidR="007F6CF0" w:rsidRPr="00C73012">
        <w:rPr>
          <w:rFonts w:ascii="Verdana" w:hAnsi="Verdana" w:cstheme="minorHAnsi"/>
          <w:sz w:val="18"/>
          <w:szCs w:val="18"/>
        </w:rPr>
        <w:t>O</w:t>
      </w:r>
      <w:r w:rsidRPr="00C73012">
        <w:rPr>
          <w:rFonts w:ascii="Verdana" w:hAnsi="Verdana" w:cstheme="minorHAnsi"/>
          <w:sz w:val="18"/>
          <w:szCs w:val="18"/>
        </w:rPr>
        <w:t>ferty w polu „Data”.</w:t>
      </w:r>
    </w:p>
    <w:p w14:paraId="32ADE0BE" w14:textId="77777777"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Zamawiający informuje, że czas na serwerach, na których uruchomiony jest System Zakupowy GK PGE, jest zsynchronizowany z wzorcem czasu określanym przez Główny Urząd Miar (GUM). Serwery czasu uruchomione przez GUM wyznaczają czas administracyjny w Polsce.</w:t>
      </w:r>
    </w:p>
    <w:p w14:paraId="53939950" w14:textId="77777777" w:rsidR="0059002F" w:rsidRPr="002C484A" w:rsidRDefault="0059002F" w:rsidP="00F34366">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Wymagania techniczne dla sprzętu komputerowego wskazane są w Systemie Zakupowym GK PGE zakładce „Pytania i odpowiedzi/FAQ”, oraz w zakładce „Dokumenty”, folder „Poradniki dla użytkowników końcowych”, a także pod linkiem: </w:t>
      </w:r>
      <w:hyperlink r:id="rId29" w:history="1">
        <w:r w:rsidRPr="00C73012">
          <w:rPr>
            <w:rFonts w:ascii="Verdana" w:hAnsi="Verdana" w:cs="Calibri"/>
            <w:color w:val="0000FF"/>
            <w:sz w:val="18"/>
            <w:szCs w:val="18"/>
            <w:u w:val="single"/>
            <w:lang w:eastAsia="zh-CN"/>
          </w:rPr>
          <w:t>https://www.gkpge.pl/grupa-pge/przetargi/zakupy/dokumenty</w:t>
        </w:r>
      </w:hyperlink>
      <w:r w:rsidRPr="00C73012">
        <w:rPr>
          <w:rFonts w:ascii="Verdana" w:hAnsi="Verdana" w:cs="Calibri"/>
          <w:sz w:val="18"/>
          <w:szCs w:val="18"/>
          <w:lang w:eastAsia="zh-CN"/>
        </w:rPr>
        <w:t xml:space="preserve"> w</w:t>
      </w:r>
      <w:r w:rsidR="002C484A">
        <w:rPr>
          <w:rFonts w:ascii="Verdana" w:hAnsi="Verdana" w:cs="Calibri"/>
          <w:sz w:val="18"/>
          <w:szCs w:val="18"/>
          <w:lang w:eastAsia="zh-CN"/>
        </w:rPr>
        <w:t xml:space="preserve"> dokumentach </w:t>
      </w:r>
      <w:r w:rsidRPr="002C484A">
        <w:rPr>
          <w:rFonts w:ascii="Verdana" w:hAnsi="Verdana" w:cs="Calibri"/>
          <w:sz w:val="18"/>
          <w:szCs w:val="18"/>
          <w:lang w:eastAsia="zh-CN"/>
        </w:rPr>
        <w:t>„Szczegółowa instrukcja korzystania z Systemu Zakupowego GK PGE dla Wykonawców” oraz „Pod</w:t>
      </w:r>
      <w:r w:rsidR="00EA2A2B" w:rsidRPr="002C484A">
        <w:rPr>
          <w:rFonts w:ascii="Verdana" w:hAnsi="Verdana" w:cs="Calibri"/>
          <w:sz w:val="18"/>
          <w:szCs w:val="18"/>
          <w:lang w:eastAsia="zh-CN"/>
        </w:rPr>
        <w:t>pis elektroniczny – instrukcja”;</w:t>
      </w:r>
    </w:p>
    <w:p w14:paraId="606D660E" w14:textId="77777777" w:rsidR="0059002F" w:rsidRPr="00C73012" w:rsidRDefault="0059002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Instrukcje dla Wykonawców dotyczące składania Ofert/wniosków, składania dokumentów elektronicznych, elektronicznych kopii dokumentów i oświadczeń oraz informacji przekazywanych przy ich użyciu zostały opisane w „Szczegółowa instrukcja korzystania z</w:t>
      </w:r>
      <w:r w:rsidR="00C73012">
        <w:rPr>
          <w:rFonts w:ascii="Verdana" w:hAnsi="Verdana" w:cstheme="minorHAnsi"/>
          <w:sz w:val="18"/>
          <w:szCs w:val="18"/>
        </w:rPr>
        <w:t> </w:t>
      </w:r>
      <w:r w:rsidRPr="00C73012">
        <w:rPr>
          <w:rFonts w:ascii="Verdana" w:hAnsi="Verdana" w:cstheme="minorHAnsi"/>
          <w:sz w:val="18"/>
          <w:szCs w:val="18"/>
        </w:rPr>
        <w:t>Systemu Zakupowego GK PGE dla Wykonawców” oraz „Podpis elektroniczny – instrukcja”, dostępnych w Systemie Zakupowym GK PGE w zakładce „Pytania i</w:t>
      </w:r>
      <w:r w:rsidR="00C73012">
        <w:rPr>
          <w:rFonts w:ascii="Verdana" w:hAnsi="Verdana" w:cstheme="minorHAnsi"/>
          <w:sz w:val="18"/>
          <w:szCs w:val="18"/>
        </w:rPr>
        <w:t> </w:t>
      </w:r>
      <w:r w:rsidRPr="00C73012">
        <w:rPr>
          <w:rFonts w:ascii="Verdana" w:hAnsi="Verdana" w:cstheme="minorHAnsi"/>
          <w:sz w:val="18"/>
          <w:szCs w:val="18"/>
        </w:rPr>
        <w:t>odpowiedzi/FAQ” i</w:t>
      </w:r>
      <w:r w:rsidR="002C484A">
        <w:rPr>
          <w:rFonts w:ascii="Verdana" w:hAnsi="Verdana" w:cstheme="minorHAnsi"/>
          <w:sz w:val="18"/>
          <w:szCs w:val="18"/>
        </w:rPr>
        <w:t> </w:t>
      </w:r>
      <w:r w:rsidRPr="00C73012">
        <w:rPr>
          <w:rFonts w:ascii="Verdana" w:hAnsi="Verdana" w:cstheme="minorHAnsi"/>
          <w:sz w:val="18"/>
          <w:szCs w:val="18"/>
        </w:rPr>
        <w:t xml:space="preserve">zakładce „Dokumenty”, folder „Poradniki dla użytkowników końcowych”, a także </w:t>
      </w:r>
      <w:r w:rsidR="00C73012" w:rsidRPr="00C73012">
        <w:rPr>
          <w:rFonts w:ascii="Verdana" w:hAnsi="Verdana" w:cstheme="minorHAnsi"/>
          <w:sz w:val="18"/>
          <w:szCs w:val="18"/>
        </w:rPr>
        <w:t>w</w:t>
      </w:r>
      <w:r w:rsidR="002C484A">
        <w:rPr>
          <w:rFonts w:ascii="Verdana" w:hAnsi="Verdana" w:cstheme="minorHAnsi"/>
          <w:sz w:val="18"/>
          <w:szCs w:val="18"/>
        </w:rPr>
        <w:t> </w:t>
      </w:r>
      <w:r w:rsidR="00C73012" w:rsidRPr="00C73012">
        <w:rPr>
          <w:rFonts w:ascii="Verdana" w:hAnsi="Verdana" w:cstheme="minorHAnsi"/>
          <w:sz w:val="18"/>
          <w:szCs w:val="18"/>
        </w:rPr>
        <w:t>dokumentach: „Szczegółowa instrukcja korzystania z Systemu Zakupowego GK PGE dla Wykonawców” oraz „Podpis elektroniczny – instrukcja”</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30" w:history="1">
        <w:r w:rsidRPr="00C73012">
          <w:rPr>
            <w:rStyle w:val="Hipercze"/>
            <w:rFonts w:ascii="Verdana" w:hAnsi="Verdana" w:cstheme="minorHAnsi"/>
            <w:sz w:val="18"/>
            <w:szCs w:val="18"/>
          </w:rPr>
          <w:t>https://www.gkpge.pl/grupa-pge/przetargi/zakupy/dokumenty</w:t>
        </w:r>
      </w:hyperlink>
      <w:r w:rsidRPr="00C73012">
        <w:rPr>
          <w:rFonts w:ascii="Verdana" w:hAnsi="Verdana" w:cstheme="minorHAnsi"/>
          <w:sz w:val="18"/>
          <w:szCs w:val="18"/>
        </w:rPr>
        <w:t>.</w:t>
      </w:r>
    </w:p>
    <w:p w14:paraId="5FF118AD" w14:textId="77777777" w:rsidR="00E619F4"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Maksymalny rozmiar plików przesyłanych (zamieszczanych) za pośrednictwem Systemu </w:t>
      </w:r>
      <w:r w:rsidR="000E6F97" w:rsidRPr="00C73012">
        <w:rPr>
          <w:rFonts w:ascii="Verdana" w:hAnsi="Verdana" w:cs="Calibri"/>
          <w:sz w:val="18"/>
          <w:szCs w:val="18"/>
          <w:lang w:eastAsia="zh-CN"/>
        </w:rPr>
        <w:t xml:space="preserve">Zakupowego GK PGE </w:t>
      </w:r>
      <w:r w:rsidRPr="00C73012">
        <w:rPr>
          <w:rFonts w:ascii="Verdana" w:hAnsi="Verdana" w:cs="Calibri"/>
          <w:sz w:val="18"/>
          <w:szCs w:val="18"/>
          <w:lang w:eastAsia="zh-CN"/>
        </w:rPr>
        <w:t xml:space="preserve">wynosi 150 MB. Zamawiający określił dopuszczalny format plików zamieszczanych w Systemie jako: Xls, xlsx, doc, docx, pptx, pdf, xml, rar, zip, gif, jpg, dwg, tif, tiff, txt, rtf, jpeg, bmp, ath, kst, png, asic, cades, xades, pades, 7z, mp4, msg, przy czym </w:t>
      </w:r>
      <w:r w:rsidRPr="00C73012">
        <w:rPr>
          <w:rFonts w:ascii="Verdana" w:hAnsi="Verdana" w:cs="Calibri"/>
          <w:b/>
          <w:sz w:val="18"/>
          <w:szCs w:val="18"/>
          <w:lang w:eastAsia="zh-CN"/>
        </w:rPr>
        <w:t>zaleca się wykorzystywanie plików w</w:t>
      </w:r>
      <w:r w:rsidR="00AA1247" w:rsidRPr="00C73012">
        <w:rPr>
          <w:rFonts w:ascii="Verdana" w:hAnsi="Verdana" w:cs="Calibri"/>
          <w:b/>
          <w:sz w:val="18"/>
          <w:szCs w:val="18"/>
          <w:lang w:eastAsia="zh-CN"/>
        </w:rPr>
        <w:t> </w:t>
      </w:r>
      <w:r w:rsidRPr="00C73012">
        <w:rPr>
          <w:rFonts w:ascii="Verdana" w:hAnsi="Verdana" w:cs="Calibri"/>
          <w:b/>
          <w:sz w:val="18"/>
          <w:szCs w:val="18"/>
          <w:lang w:eastAsia="zh-CN"/>
        </w:rPr>
        <w:t>formacie pdf</w:t>
      </w:r>
      <w:r w:rsidRPr="00C73012">
        <w:rPr>
          <w:rFonts w:ascii="Verdana" w:hAnsi="Verdana" w:cs="Calibri"/>
          <w:sz w:val="18"/>
          <w:szCs w:val="18"/>
          <w:lang w:eastAsia="zh-CN"/>
        </w:rPr>
        <w:t>.</w:t>
      </w:r>
    </w:p>
    <w:p w14:paraId="3F4C8CC6" w14:textId="77777777"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lastRenderedPageBreak/>
        <w:t xml:space="preserve">Zamawiający informuje, że pliki dołączane do </w:t>
      </w:r>
      <w:r w:rsidR="000E6F97" w:rsidRPr="00C73012">
        <w:rPr>
          <w:rFonts w:ascii="Verdana" w:hAnsi="Verdana" w:cstheme="minorHAnsi"/>
          <w:sz w:val="18"/>
          <w:szCs w:val="18"/>
        </w:rPr>
        <w:t xml:space="preserve">Systemu Zakupowego GK PGE </w:t>
      </w:r>
      <w:r w:rsidRPr="00C73012">
        <w:rPr>
          <w:rFonts w:ascii="Verdana" w:hAnsi="Verdana" w:cstheme="minorHAnsi"/>
          <w:sz w:val="18"/>
          <w:szCs w:val="18"/>
        </w:rPr>
        <w:t>przez Wykonawców są sprawdzane</w:t>
      </w:r>
      <w:r w:rsidR="00EA2A2B">
        <w:rPr>
          <w:rFonts w:ascii="Verdana" w:hAnsi="Verdana" w:cstheme="minorHAnsi"/>
          <w:sz w:val="18"/>
          <w:szCs w:val="18"/>
        </w:rPr>
        <w:t xml:space="preserve"> oprogramowaniem antywirusowym.</w:t>
      </w:r>
    </w:p>
    <w:p w14:paraId="76C15F4B" w14:textId="77777777"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Oferta wraz z załącznikami składana przez Wykonawcę w Systemie Zakupowym GK PGE jest szyfrowana. Po upływie terminu otwarcia </w:t>
      </w:r>
      <w:r w:rsidR="007F6CF0" w:rsidRPr="00C73012">
        <w:rPr>
          <w:rFonts w:ascii="Verdana" w:hAnsi="Verdana" w:cstheme="minorHAnsi"/>
          <w:sz w:val="18"/>
          <w:szCs w:val="18"/>
        </w:rPr>
        <w:t>O</w:t>
      </w:r>
      <w:r w:rsidRPr="00C73012">
        <w:rPr>
          <w:rFonts w:ascii="Verdana" w:hAnsi="Verdana" w:cstheme="minorHAnsi"/>
          <w:sz w:val="18"/>
          <w:szCs w:val="18"/>
        </w:rPr>
        <w:t xml:space="preserve">fert Oferta </w:t>
      </w:r>
      <w:r w:rsidR="00DC7997" w:rsidRPr="00C73012">
        <w:rPr>
          <w:rFonts w:ascii="Verdana" w:hAnsi="Verdana" w:cstheme="minorHAnsi"/>
          <w:sz w:val="18"/>
          <w:szCs w:val="18"/>
        </w:rPr>
        <w:t>W</w:t>
      </w:r>
      <w:r w:rsidRPr="00C73012">
        <w:rPr>
          <w:rFonts w:ascii="Verdana" w:hAnsi="Verdana" w:cstheme="minorHAnsi"/>
          <w:sz w:val="18"/>
          <w:szCs w:val="18"/>
        </w:rPr>
        <w:t>ykonawcy jest automatycznie deszyfrowana umożliwiając otwarcie</w:t>
      </w:r>
      <w:r w:rsidR="00EA2A2B">
        <w:rPr>
          <w:rFonts w:ascii="Verdana" w:hAnsi="Verdana" w:cstheme="minorHAnsi"/>
          <w:sz w:val="18"/>
          <w:szCs w:val="18"/>
        </w:rPr>
        <w:t xml:space="preserve"> Oferty na posiedzeniu Komisji.</w:t>
      </w:r>
    </w:p>
    <w:p w14:paraId="7371B881" w14:textId="77777777" w:rsidR="0059002F" w:rsidRPr="00C73012" w:rsidRDefault="0059002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Wsparcie techniczne dla Wykonawców w zakresie obsługi Systemu Zakupowego GK PGE jest dostępne poprzez U</w:t>
      </w:r>
      <w:r w:rsidR="00EA2A2B">
        <w:rPr>
          <w:rFonts w:ascii="Verdana" w:hAnsi="Verdana" w:cstheme="minorHAnsi"/>
          <w:sz w:val="18"/>
          <w:szCs w:val="18"/>
        </w:rPr>
        <w:t>sługę Help Desk dla Wykonawców:</w:t>
      </w:r>
    </w:p>
    <w:p w14:paraId="6CC01B3B" w14:textId="77777777" w:rsidR="0059002F" w:rsidRPr="004F55A1" w:rsidRDefault="0059002F" w:rsidP="008B5F9F">
      <w:pPr>
        <w:pStyle w:val="Akapitzlist"/>
        <w:suppressAutoHyphens/>
        <w:spacing w:before="120" w:after="120" w:line="276" w:lineRule="auto"/>
        <w:ind w:left="851"/>
        <w:rPr>
          <w:rFonts w:ascii="Verdana" w:hAnsi="Verdana" w:cstheme="minorHAnsi"/>
          <w:sz w:val="18"/>
          <w:szCs w:val="18"/>
          <w:lang w:val="en-US"/>
        </w:rPr>
      </w:pPr>
      <w:r w:rsidRPr="004F55A1">
        <w:rPr>
          <w:rFonts w:ascii="Verdana" w:hAnsi="Verdana" w:cstheme="minorHAnsi"/>
          <w:sz w:val="18"/>
          <w:szCs w:val="18"/>
          <w:lang w:val="en-US"/>
        </w:rPr>
        <w:t>Infolinia: +48 22 576 87 87</w:t>
      </w:r>
    </w:p>
    <w:p w14:paraId="20E195B4" w14:textId="77777777" w:rsidR="0059002F" w:rsidRPr="004F55A1" w:rsidRDefault="0059002F" w:rsidP="008B5F9F">
      <w:pPr>
        <w:pStyle w:val="Akapitzlist"/>
        <w:suppressAutoHyphens/>
        <w:spacing w:before="120" w:after="120" w:line="276" w:lineRule="auto"/>
        <w:ind w:left="851"/>
        <w:rPr>
          <w:rFonts w:ascii="Verdana" w:hAnsi="Verdana" w:cstheme="minorHAnsi"/>
          <w:sz w:val="18"/>
          <w:szCs w:val="18"/>
          <w:lang w:val="en-US"/>
        </w:rPr>
      </w:pPr>
      <w:r w:rsidRPr="004F55A1">
        <w:rPr>
          <w:rFonts w:ascii="Verdana" w:hAnsi="Verdana" w:cstheme="minorHAnsi"/>
          <w:sz w:val="18"/>
          <w:szCs w:val="18"/>
          <w:lang w:val="en-US"/>
        </w:rPr>
        <w:t>e-mail</w:t>
      </w:r>
      <w:r w:rsidR="005E6773" w:rsidRPr="004F55A1">
        <w:rPr>
          <w:rFonts w:ascii="Verdana" w:hAnsi="Verdana" w:cstheme="minorHAnsi"/>
          <w:sz w:val="18"/>
          <w:szCs w:val="18"/>
          <w:lang w:val="en-US"/>
        </w:rPr>
        <w:t xml:space="preserve">: </w:t>
      </w:r>
      <w:hyperlink r:id="rId31" w:history="1">
        <w:r w:rsidR="005E6773" w:rsidRPr="004F55A1">
          <w:rPr>
            <w:rStyle w:val="Hipercze"/>
            <w:rFonts w:ascii="Verdana" w:hAnsi="Verdana" w:cstheme="minorHAnsi"/>
            <w:sz w:val="18"/>
            <w:szCs w:val="18"/>
            <w:lang w:val="en-US"/>
          </w:rPr>
          <w:t>helpdesk.zakupy@gkpge.pl</w:t>
        </w:r>
      </w:hyperlink>
    </w:p>
    <w:p w14:paraId="0938EA31" w14:textId="77777777"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Godziny pracy: Help Desk Systemu Zakupowego GK PGE dostępny jest codziennie od poniedziałku do piątku w godzinach 08:00 - 17:00 (z wyłączeniem dni ustawowo wolnych od pracy).</w:t>
      </w:r>
    </w:p>
    <w:p w14:paraId="677D1E6F" w14:textId="77777777"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Zakres wsparcia dostępny na</w:t>
      </w:r>
      <w:r w:rsidR="005E6773" w:rsidRPr="00C73012">
        <w:rPr>
          <w:rFonts w:ascii="Verdana" w:hAnsi="Verdana" w:cstheme="minorHAnsi"/>
          <w:sz w:val="18"/>
          <w:szCs w:val="18"/>
        </w:rPr>
        <w:t xml:space="preserve"> stronie</w:t>
      </w:r>
      <w:r w:rsidRPr="00C73012">
        <w:rPr>
          <w:rFonts w:ascii="Verdana" w:hAnsi="Verdana" w:cstheme="minorHAnsi"/>
          <w:sz w:val="18"/>
          <w:szCs w:val="18"/>
        </w:rPr>
        <w:t xml:space="preserve">: </w:t>
      </w:r>
      <w:hyperlink r:id="rId32" w:history="1">
        <w:r w:rsidRPr="00C73012">
          <w:rPr>
            <w:rStyle w:val="Hipercze"/>
            <w:rFonts w:ascii="Verdana" w:hAnsi="Verdana" w:cstheme="minorHAnsi"/>
            <w:sz w:val="18"/>
            <w:szCs w:val="18"/>
          </w:rPr>
          <w:t>https://www.gkpge.pl/grupa-pge/przetargi/zakupy</w:t>
        </w:r>
      </w:hyperlink>
      <w:r w:rsidRPr="00C73012">
        <w:rPr>
          <w:rFonts w:ascii="Verdana" w:hAnsi="Verdana" w:cstheme="minorHAnsi"/>
          <w:sz w:val="18"/>
          <w:szCs w:val="18"/>
        </w:rPr>
        <w:t>.</w:t>
      </w:r>
    </w:p>
    <w:p w14:paraId="460570D9" w14:textId="77777777" w:rsidR="00E619F4"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System</w:t>
      </w:r>
      <w:r w:rsidR="000E6F97" w:rsidRPr="00C73012">
        <w:rPr>
          <w:rFonts w:ascii="Verdana" w:hAnsi="Verdana" w:cstheme="minorHAnsi"/>
          <w:sz w:val="18"/>
          <w:szCs w:val="18"/>
        </w:rPr>
        <w:t xml:space="preserve"> Zakupowy GK PGE</w:t>
      </w:r>
      <w:r w:rsidRPr="00C73012">
        <w:rPr>
          <w:rFonts w:ascii="Verdana" w:hAnsi="Verdana" w:cstheme="minorHAnsi"/>
          <w:sz w:val="18"/>
          <w:szCs w:val="18"/>
        </w:rPr>
        <w:t xml:space="preserve"> po upływie terminu składania </w:t>
      </w:r>
      <w:r w:rsidR="007F6CF0" w:rsidRPr="00C73012">
        <w:rPr>
          <w:rFonts w:ascii="Verdana" w:hAnsi="Verdana" w:cstheme="minorHAnsi"/>
          <w:sz w:val="18"/>
          <w:szCs w:val="18"/>
        </w:rPr>
        <w:t>O</w:t>
      </w:r>
      <w:r w:rsidRPr="00C73012">
        <w:rPr>
          <w:rFonts w:ascii="Verdana" w:hAnsi="Verdana" w:cstheme="minorHAnsi"/>
          <w:sz w:val="18"/>
          <w:szCs w:val="18"/>
        </w:rPr>
        <w:t xml:space="preserve">fert nie dopuści możliwości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tym samym zaleca się przygotowanie i złożenie </w:t>
      </w:r>
      <w:r w:rsidR="007F6CF0" w:rsidRPr="00C73012">
        <w:rPr>
          <w:rFonts w:ascii="Verdana" w:hAnsi="Verdana" w:cstheme="minorHAnsi"/>
          <w:sz w:val="18"/>
          <w:szCs w:val="18"/>
        </w:rPr>
        <w:t>O</w:t>
      </w:r>
      <w:r w:rsidRPr="00C73012">
        <w:rPr>
          <w:rFonts w:ascii="Verdana" w:hAnsi="Verdana" w:cstheme="minorHAnsi"/>
          <w:sz w:val="18"/>
          <w:szCs w:val="18"/>
        </w:rPr>
        <w:t>ferty z odpowiednim wyprzedzeniem.</w:t>
      </w:r>
    </w:p>
    <w:p w14:paraId="59C71D95"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4" w:name="_Toc354752482"/>
      <w:bookmarkStart w:id="215" w:name="_Toc8212195"/>
      <w:r w:rsidRPr="00C73012">
        <w:rPr>
          <w:rFonts w:ascii="Verdana" w:hAnsi="Verdana" w:cstheme="minorHAnsi"/>
          <w:b/>
          <w:sz w:val="18"/>
        </w:rPr>
        <w:t>ZAŁĄCZNIKI</w:t>
      </w:r>
      <w:bookmarkEnd w:id="214"/>
      <w:bookmarkEnd w:id="215"/>
    </w:p>
    <w:p w14:paraId="46C6B46C" w14:textId="77777777" w:rsidR="00264972" w:rsidRPr="00C73012" w:rsidRDefault="00976CAE" w:rsidP="00F34366">
      <w:pPr>
        <w:pStyle w:val="Akapitzlist"/>
        <w:numPr>
          <w:ilvl w:val="1"/>
          <w:numId w:val="30"/>
        </w:numPr>
        <w:shd w:val="clear" w:color="auto" w:fill="FFFFFF"/>
        <w:suppressAutoHyphens/>
        <w:spacing w:before="120" w:after="120" w:line="276" w:lineRule="auto"/>
        <w:ind w:left="851" w:hanging="851"/>
        <w:contextualSpacing w:val="0"/>
        <w:rPr>
          <w:rFonts w:ascii="Verdana" w:hAnsi="Verdana" w:cstheme="minorHAnsi"/>
          <w:sz w:val="18"/>
        </w:rPr>
      </w:pPr>
      <w:bookmarkStart w:id="216" w:name="_Toc354752483"/>
      <w:bookmarkStart w:id="217" w:name="_Toc516566412"/>
      <w:bookmarkStart w:id="218" w:name="_Toc516581686"/>
      <w:bookmarkStart w:id="219" w:name="_Toc516734873"/>
      <w:bookmarkStart w:id="220" w:name="_Toc516738903"/>
      <w:bookmarkStart w:id="221" w:name="_Toc8212196"/>
      <w:r w:rsidRPr="00C73012">
        <w:rPr>
          <w:rFonts w:ascii="Verdana" w:hAnsi="Verdana" w:cstheme="minorHAnsi"/>
          <w:sz w:val="18"/>
        </w:rPr>
        <w:t xml:space="preserve">Integralną częścią niniejszej </w:t>
      </w:r>
      <w:r w:rsidR="00FB7EB2" w:rsidRPr="00C73012">
        <w:rPr>
          <w:rFonts w:ascii="Verdana" w:hAnsi="Verdana" w:cstheme="minorHAnsi"/>
          <w:sz w:val="18"/>
        </w:rPr>
        <w:t>SWZ</w:t>
      </w:r>
      <w:r w:rsidRPr="00C73012">
        <w:rPr>
          <w:rFonts w:ascii="Verdana" w:hAnsi="Verdana" w:cstheme="minorHAnsi"/>
          <w:sz w:val="18"/>
        </w:rPr>
        <w:t xml:space="preserve"> są następujące Załączniki:</w:t>
      </w:r>
      <w:bookmarkEnd w:id="216"/>
      <w:bookmarkEnd w:id="217"/>
      <w:bookmarkEnd w:id="218"/>
      <w:bookmarkEnd w:id="219"/>
      <w:bookmarkEnd w:id="220"/>
      <w:bookmarkEnd w:id="221"/>
    </w:p>
    <w:p w14:paraId="50045E29" w14:textId="5EBD5871" w:rsidR="00E563DF" w:rsidRDefault="00B352D2" w:rsidP="002C5A55">
      <w:pPr>
        <w:spacing w:before="120" w:after="120" w:line="276" w:lineRule="auto"/>
        <w:ind w:left="1571" w:hanging="720"/>
        <w:jc w:val="left"/>
        <w:outlineLvl w:val="0"/>
        <w:rPr>
          <w:rFonts w:ascii="Verdana" w:hAnsi="Verdana" w:cstheme="minorHAnsi"/>
          <w:sz w:val="18"/>
        </w:rPr>
      </w:pPr>
      <w:bookmarkStart w:id="222" w:name="_Toc354752484"/>
      <w:bookmarkStart w:id="223" w:name="_Toc516581687"/>
      <w:bookmarkStart w:id="224" w:name="_Toc516734874"/>
      <w:bookmarkStart w:id="225" w:name="_Toc516738904"/>
      <w:bookmarkStart w:id="226" w:name="_Toc8212197"/>
      <w:r w:rsidRPr="00C73012">
        <w:rPr>
          <w:rFonts w:ascii="Verdana" w:hAnsi="Verdana" w:cstheme="minorHAnsi"/>
          <w:b/>
          <w:sz w:val="18"/>
        </w:rPr>
        <w:t>Załącznik n</w:t>
      </w:r>
      <w:r w:rsidR="00533129" w:rsidRPr="00C73012">
        <w:rPr>
          <w:rFonts w:ascii="Verdana" w:hAnsi="Verdana" w:cstheme="minorHAnsi"/>
          <w:b/>
          <w:sz w:val="18"/>
        </w:rPr>
        <w:t xml:space="preserve">r </w:t>
      </w:r>
      <w:r w:rsidRPr="00C73012">
        <w:rPr>
          <w:rFonts w:ascii="Verdana" w:hAnsi="Verdana" w:cstheme="minorHAnsi"/>
          <w:b/>
          <w:sz w:val="18"/>
        </w:rPr>
        <w:t>1</w:t>
      </w:r>
      <w:r w:rsidR="00533129" w:rsidRPr="00C73012">
        <w:rPr>
          <w:rFonts w:ascii="Verdana" w:hAnsi="Verdana" w:cstheme="minorHAnsi"/>
          <w:sz w:val="18"/>
        </w:rPr>
        <w:t xml:space="preserve"> –</w:t>
      </w:r>
      <w:bookmarkStart w:id="227" w:name="_Toc354752485"/>
      <w:bookmarkEnd w:id="222"/>
      <w:r w:rsidR="00562B36" w:rsidRPr="00C73012">
        <w:rPr>
          <w:rFonts w:ascii="Verdana" w:hAnsi="Verdana" w:cstheme="minorHAnsi"/>
          <w:sz w:val="18"/>
        </w:rPr>
        <w:t xml:space="preserve"> </w:t>
      </w:r>
      <w:bookmarkEnd w:id="223"/>
      <w:bookmarkEnd w:id="224"/>
      <w:bookmarkEnd w:id="225"/>
      <w:bookmarkEnd w:id="226"/>
      <w:bookmarkEnd w:id="227"/>
      <w:r w:rsidR="0059002F" w:rsidRPr="00C73012">
        <w:rPr>
          <w:rFonts w:ascii="Verdana" w:hAnsi="Verdana" w:cstheme="minorHAnsi"/>
          <w:sz w:val="18"/>
        </w:rPr>
        <w:t>Formularz Oferty</w:t>
      </w:r>
    </w:p>
    <w:p w14:paraId="529D3D4F" w14:textId="77777777" w:rsidR="00F30FC5" w:rsidRPr="00E866CC" w:rsidRDefault="00F30FC5" w:rsidP="002C5A55">
      <w:pPr>
        <w:spacing w:before="120" w:after="120" w:line="276" w:lineRule="auto"/>
        <w:ind w:left="1571" w:hanging="720"/>
        <w:jc w:val="left"/>
        <w:outlineLvl w:val="0"/>
        <w:rPr>
          <w:rFonts w:ascii="Verdana" w:hAnsi="Verdana" w:cstheme="minorHAnsi"/>
          <w:sz w:val="18"/>
        </w:rPr>
      </w:pPr>
      <w:bookmarkStart w:id="228" w:name="_Toc516734876"/>
      <w:bookmarkStart w:id="229" w:name="_Toc516738906"/>
      <w:bookmarkStart w:id="230" w:name="_Toc8212198"/>
      <w:r w:rsidRPr="00C73012">
        <w:rPr>
          <w:rFonts w:ascii="Verdana" w:hAnsi="Verdana" w:cstheme="minorHAnsi"/>
          <w:b/>
          <w:sz w:val="18"/>
        </w:rPr>
        <w:t xml:space="preserve">Załącznik </w:t>
      </w:r>
      <w:r w:rsidRPr="00E866CC">
        <w:rPr>
          <w:rFonts w:ascii="Verdana" w:hAnsi="Verdana" w:cstheme="minorHAnsi"/>
          <w:b/>
          <w:sz w:val="18"/>
        </w:rPr>
        <w:t xml:space="preserve">nr </w:t>
      </w:r>
      <w:r w:rsidR="00474355" w:rsidRPr="00E866CC">
        <w:rPr>
          <w:rFonts w:ascii="Verdana" w:hAnsi="Verdana" w:cstheme="minorHAnsi"/>
          <w:b/>
          <w:sz w:val="18"/>
        </w:rPr>
        <w:t>2</w:t>
      </w:r>
      <w:r w:rsidRPr="00E866CC">
        <w:rPr>
          <w:rFonts w:ascii="Verdana" w:hAnsi="Verdana" w:cstheme="minorHAnsi"/>
          <w:sz w:val="18"/>
        </w:rPr>
        <w:t xml:space="preserve"> – </w:t>
      </w:r>
      <w:bookmarkEnd w:id="228"/>
      <w:bookmarkEnd w:id="229"/>
      <w:bookmarkEnd w:id="230"/>
      <w:r w:rsidR="0059002F" w:rsidRPr="00E866CC">
        <w:rPr>
          <w:rFonts w:ascii="Verdana" w:hAnsi="Verdana" w:cstheme="minorHAnsi"/>
          <w:sz w:val="18"/>
        </w:rPr>
        <w:t>Wzór Umowy</w:t>
      </w:r>
    </w:p>
    <w:p w14:paraId="7545E78C" w14:textId="77777777" w:rsidR="00F30FC5" w:rsidRPr="00E866CC" w:rsidRDefault="00474355" w:rsidP="008B5F9F">
      <w:pPr>
        <w:spacing w:before="120" w:after="120" w:line="276" w:lineRule="auto"/>
        <w:ind w:left="2694" w:hanging="1843"/>
        <w:outlineLvl w:val="0"/>
        <w:rPr>
          <w:rFonts w:ascii="Verdana" w:hAnsi="Verdana" w:cstheme="minorHAnsi"/>
          <w:sz w:val="18"/>
        </w:rPr>
      </w:pPr>
      <w:bookmarkStart w:id="231" w:name="_Toc516734877"/>
      <w:bookmarkStart w:id="232" w:name="_Toc516738907"/>
      <w:bookmarkStart w:id="233" w:name="_Toc8212199"/>
      <w:r w:rsidRPr="00E866CC">
        <w:rPr>
          <w:rFonts w:ascii="Verdana" w:hAnsi="Verdana" w:cstheme="minorHAnsi"/>
          <w:b/>
          <w:sz w:val="18"/>
        </w:rPr>
        <w:t>Załącznik nr 3</w:t>
      </w:r>
      <w:r w:rsidR="00F30FC5" w:rsidRPr="00E866CC">
        <w:rPr>
          <w:rFonts w:ascii="Verdana" w:hAnsi="Verdana" w:cstheme="minorHAnsi"/>
          <w:sz w:val="18"/>
        </w:rPr>
        <w:t xml:space="preserve"> –</w:t>
      </w:r>
      <w:r w:rsidR="0059002F" w:rsidRPr="00E866CC">
        <w:rPr>
          <w:rFonts w:ascii="Verdana" w:hAnsi="Verdana" w:cstheme="minorHAnsi"/>
          <w:sz w:val="18"/>
        </w:rPr>
        <w:t xml:space="preserve"> Oświadczenie</w:t>
      </w:r>
      <w:bookmarkEnd w:id="231"/>
      <w:bookmarkEnd w:id="232"/>
      <w:bookmarkEnd w:id="233"/>
    </w:p>
    <w:p w14:paraId="15D0DCA0" w14:textId="5086EDA3" w:rsidR="00BD7309" w:rsidRDefault="00D332F7" w:rsidP="00BD7309">
      <w:pPr>
        <w:spacing w:before="120" w:after="120" w:line="276" w:lineRule="auto"/>
        <w:ind w:left="1571" w:hanging="720"/>
        <w:jc w:val="left"/>
        <w:outlineLvl w:val="0"/>
        <w:rPr>
          <w:rFonts w:ascii="Verdana" w:hAnsi="Verdana" w:cstheme="minorHAnsi"/>
          <w:sz w:val="18"/>
        </w:rPr>
      </w:pPr>
      <w:r w:rsidRPr="00E866CC">
        <w:rPr>
          <w:rFonts w:ascii="Verdana" w:hAnsi="Verdana" w:cstheme="minorHAnsi"/>
          <w:b/>
          <w:sz w:val="18"/>
        </w:rPr>
        <w:t xml:space="preserve">Załącznik nr </w:t>
      </w:r>
      <w:r w:rsidR="004B69D1" w:rsidRPr="00E866CC">
        <w:rPr>
          <w:rFonts w:ascii="Verdana" w:hAnsi="Verdana" w:cstheme="minorHAnsi"/>
          <w:b/>
          <w:sz w:val="18"/>
        </w:rPr>
        <w:t>4</w:t>
      </w:r>
      <w:r w:rsidRPr="00E866CC">
        <w:rPr>
          <w:rFonts w:ascii="Verdana" w:hAnsi="Verdana" w:cstheme="minorHAnsi"/>
          <w:sz w:val="18"/>
        </w:rPr>
        <w:t xml:space="preserve"> –</w:t>
      </w:r>
      <w:r w:rsidR="00901296" w:rsidRPr="00E866CC">
        <w:rPr>
          <w:rFonts w:ascii="Verdana" w:hAnsi="Verdana" w:cstheme="minorHAnsi"/>
          <w:sz w:val="18"/>
        </w:rPr>
        <w:t xml:space="preserve"> </w:t>
      </w:r>
      <w:r w:rsidR="00E866CC" w:rsidRPr="00E866CC">
        <w:rPr>
          <w:rFonts w:ascii="Verdana" w:hAnsi="Verdana" w:cstheme="minorHAnsi"/>
          <w:sz w:val="18"/>
        </w:rPr>
        <w:t xml:space="preserve">Wykaz </w:t>
      </w:r>
      <w:r w:rsidR="00451856">
        <w:rPr>
          <w:rFonts w:ascii="Verdana" w:hAnsi="Verdana" w:cstheme="minorHAnsi"/>
          <w:sz w:val="18"/>
        </w:rPr>
        <w:t>usług</w:t>
      </w:r>
      <w:r w:rsidR="00BD7309" w:rsidRPr="00E866CC">
        <w:rPr>
          <w:rFonts w:ascii="Verdana" w:hAnsi="Verdana" w:cstheme="minorHAnsi"/>
          <w:sz w:val="18"/>
        </w:rPr>
        <w:t xml:space="preserve"> </w:t>
      </w:r>
    </w:p>
    <w:p w14:paraId="63577748" w14:textId="4BB80FFB" w:rsidR="00163DAE" w:rsidRDefault="00163DAE" w:rsidP="00776357">
      <w:pPr>
        <w:spacing w:before="120" w:after="120" w:line="276" w:lineRule="auto"/>
        <w:ind w:left="2552" w:hanging="1701"/>
        <w:jc w:val="left"/>
        <w:outlineLvl w:val="0"/>
        <w:rPr>
          <w:rFonts w:ascii="Verdana" w:hAnsi="Verdana" w:cstheme="minorHAnsi"/>
          <w:sz w:val="18"/>
        </w:rPr>
      </w:pPr>
      <w:r>
        <w:rPr>
          <w:rFonts w:ascii="Verdana" w:hAnsi="Verdana" w:cstheme="minorHAnsi"/>
          <w:b/>
          <w:sz w:val="18"/>
        </w:rPr>
        <w:t xml:space="preserve">Załącznik nr 5 </w:t>
      </w:r>
      <w:r>
        <w:rPr>
          <w:rFonts w:ascii="Verdana" w:hAnsi="Verdana" w:cstheme="minorHAnsi"/>
          <w:sz w:val="18"/>
        </w:rPr>
        <w:t xml:space="preserve">– </w:t>
      </w:r>
      <w:r w:rsidRPr="00163DAE">
        <w:rPr>
          <w:rFonts w:ascii="Verdana" w:hAnsi="Verdana" w:cstheme="minorHAnsi"/>
          <w:sz w:val="18"/>
        </w:rPr>
        <w:t>Ankieta dot. weryfikacji podmiotu, któremu ma zostać powierzone przetwarzanie danych osobowych</w:t>
      </w:r>
    </w:p>
    <w:p w14:paraId="4E2C39B2" w14:textId="78E91E98" w:rsidR="00B80E8F" w:rsidRPr="00E866CC" w:rsidRDefault="00B80E8F" w:rsidP="00BD7309">
      <w:pPr>
        <w:spacing w:before="120" w:after="120" w:line="276" w:lineRule="auto"/>
        <w:ind w:left="1571" w:hanging="720"/>
        <w:jc w:val="left"/>
        <w:outlineLvl w:val="0"/>
        <w:rPr>
          <w:rFonts w:ascii="Verdana" w:hAnsi="Verdana" w:cstheme="minorHAnsi"/>
          <w:sz w:val="18"/>
        </w:rPr>
      </w:pPr>
    </w:p>
    <w:p w14:paraId="08AC95DC" w14:textId="521A0291" w:rsidR="00741D51" w:rsidRDefault="00741D51">
      <w:pPr>
        <w:spacing w:after="200" w:line="276" w:lineRule="auto"/>
        <w:jc w:val="left"/>
        <w:rPr>
          <w:rFonts w:ascii="Verdana" w:hAnsi="Verdana" w:cstheme="minorHAnsi"/>
          <w:sz w:val="18"/>
        </w:rPr>
      </w:pPr>
      <w:r>
        <w:rPr>
          <w:rFonts w:ascii="Verdana" w:hAnsi="Verdana" w:cstheme="minorHAnsi"/>
          <w:sz w:val="18"/>
        </w:rPr>
        <w:br w:type="page"/>
      </w:r>
    </w:p>
    <w:p w14:paraId="5FFDC115" w14:textId="77777777" w:rsidR="00FC4068" w:rsidRPr="00C73012" w:rsidRDefault="00FC4068" w:rsidP="009A029D">
      <w:pPr>
        <w:spacing w:before="120" w:after="120" w:line="276" w:lineRule="auto"/>
        <w:ind w:left="1571" w:hanging="720"/>
        <w:jc w:val="left"/>
        <w:outlineLvl w:val="0"/>
        <w:rPr>
          <w:rFonts w:ascii="Verdana" w:hAnsi="Verdana" w:cstheme="minorHAnsi"/>
          <w:b/>
          <w:sz w:val="16"/>
          <w:szCs w:val="18"/>
        </w:rPr>
        <w:sectPr w:rsidR="00FC4068" w:rsidRPr="00C73012" w:rsidSect="00741D51">
          <w:type w:val="continuous"/>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14:paraId="24E52A42" w14:textId="77777777" w:rsidR="009A4EA9" w:rsidRPr="00EA2A2B" w:rsidRDefault="009A4EA9" w:rsidP="008B5F9F">
      <w:pPr>
        <w:shd w:val="clear" w:color="auto" w:fill="C6D9F1" w:themeFill="text2" w:themeFillTint="33"/>
        <w:spacing w:before="120" w:after="120" w:line="276" w:lineRule="auto"/>
        <w:jc w:val="right"/>
        <w:outlineLvl w:val="0"/>
        <w:rPr>
          <w:rFonts w:ascii="Verdana" w:hAnsi="Verdana" w:cstheme="minorHAnsi"/>
          <w:b/>
          <w:sz w:val="18"/>
          <w:szCs w:val="22"/>
        </w:rPr>
      </w:pPr>
      <w:bookmarkStart w:id="234" w:name="_Toc8212201"/>
      <w:r w:rsidRPr="00EA2A2B">
        <w:rPr>
          <w:rFonts w:ascii="Verdana" w:hAnsi="Verdana" w:cstheme="minorHAnsi"/>
          <w:b/>
          <w:sz w:val="18"/>
          <w:szCs w:val="22"/>
        </w:rPr>
        <w:lastRenderedPageBreak/>
        <w:t xml:space="preserve">ZAŁĄCZNIK NR </w:t>
      </w:r>
      <w:r w:rsidR="0059002F" w:rsidRPr="00EA2A2B">
        <w:rPr>
          <w:rFonts w:ascii="Verdana" w:hAnsi="Verdana" w:cstheme="minorHAnsi"/>
          <w:b/>
          <w:sz w:val="18"/>
          <w:szCs w:val="22"/>
        </w:rPr>
        <w:t xml:space="preserve">1 </w:t>
      </w:r>
      <w:r w:rsidRPr="00EA2A2B">
        <w:rPr>
          <w:rFonts w:ascii="Verdana" w:hAnsi="Verdana" w:cstheme="minorHAnsi"/>
          <w:b/>
          <w:sz w:val="18"/>
          <w:szCs w:val="22"/>
        </w:rPr>
        <w:t xml:space="preserve">DO </w:t>
      </w:r>
      <w:r w:rsidR="00FB7EB2" w:rsidRPr="00EA2A2B">
        <w:rPr>
          <w:rFonts w:ascii="Verdana" w:hAnsi="Verdana" w:cstheme="minorHAnsi"/>
          <w:b/>
          <w:sz w:val="18"/>
          <w:szCs w:val="22"/>
        </w:rPr>
        <w:t>SWZ</w:t>
      </w:r>
      <w:r w:rsidRPr="00EA2A2B">
        <w:rPr>
          <w:rFonts w:ascii="Verdana" w:hAnsi="Verdana" w:cstheme="minorHAnsi"/>
          <w:b/>
          <w:sz w:val="18"/>
          <w:szCs w:val="22"/>
        </w:rPr>
        <w:t xml:space="preserve"> – </w:t>
      </w:r>
      <w:bookmarkEnd w:id="234"/>
      <w:r w:rsidR="004507C0" w:rsidRPr="00EA2A2B">
        <w:rPr>
          <w:rFonts w:ascii="Verdana" w:hAnsi="Verdana" w:cstheme="minorHAnsi"/>
          <w:b/>
          <w:sz w:val="18"/>
          <w:szCs w:val="22"/>
        </w:rPr>
        <w:t>FORMULARZ OFERTY</w:t>
      </w:r>
    </w:p>
    <w:p w14:paraId="0692E179" w14:textId="77777777" w:rsidR="002A446B" w:rsidRDefault="002A446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14:paraId="4BE09AF9" w14:textId="77777777" w:rsidR="002A446B" w:rsidRDefault="002A446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14:paraId="02A62F42" w14:textId="77777777" w:rsidR="002A446B" w:rsidRPr="00474978" w:rsidRDefault="002A446B" w:rsidP="002A446B">
      <w:pPr>
        <w:pStyle w:val="Akapitzlist"/>
        <w:tabs>
          <w:tab w:val="left" w:pos="5739"/>
        </w:tabs>
        <w:jc w:val="right"/>
        <w:rPr>
          <w:rFonts w:ascii="Verdana" w:hAnsi="Verdana"/>
          <w:b/>
          <w:sz w:val="20"/>
        </w:rPr>
      </w:pPr>
      <w:r w:rsidRPr="00474978">
        <w:rPr>
          <w:rFonts w:ascii="Verdana" w:hAnsi="Verdana"/>
          <w:b/>
          <w:sz w:val="20"/>
        </w:rPr>
        <w:t xml:space="preserve">Pełnomocnik </w:t>
      </w:r>
      <w:r>
        <w:rPr>
          <w:rFonts w:ascii="Verdana" w:hAnsi="Verdana"/>
          <w:b/>
          <w:sz w:val="20"/>
        </w:rPr>
        <w:t>Zamawiającego</w:t>
      </w:r>
      <w:r w:rsidRPr="00474978">
        <w:rPr>
          <w:rFonts w:ascii="Verdana" w:hAnsi="Verdana"/>
          <w:b/>
          <w:sz w:val="20"/>
        </w:rPr>
        <w:t>:</w:t>
      </w:r>
    </w:p>
    <w:p w14:paraId="3C6FA090" w14:textId="77777777" w:rsidR="002A446B" w:rsidRPr="002A446B" w:rsidRDefault="002A446B" w:rsidP="002A446B">
      <w:pPr>
        <w:pStyle w:val="Akapitzlist"/>
        <w:tabs>
          <w:tab w:val="left" w:pos="5739"/>
        </w:tabs>
        <w:jc w:val="right"/>
        <w:rPr>
          <w:rFonts w:ascii="Verdana" w:hAnsi="Verdana"/>
          <w:sz w:val="20"/>
        </w:rPr>
      </w:pPr>
      <w:r w:rsidRPr="002A446B">
        <w:rPr>
          <w:rFonts w:ascii="Verdana" w:hAnsi="Verdana"/>
          <w:sz w:val="20"/>
        </w:rPr>
        <w:t>PGE Polska Grupa Energetyczna S.A.</w:t>
      </w:r>
    </w:p>
    <w:p w14:paraId="216F86E3" w14:textId="77777777" w:rsidR="002A446B" w:rsidRDefault="002A446B" w:rsidP="002A446B">
      <w:pPr>
        <w:pStyle w:val="Akapitzlist"/>
        <w:tabs>
          <w:tab w:val="left" w:pos="5739"/>
        </w:tabs>
        <w:jc w:val="right"/>
        <w:rPr>
          <w:rFonts w:ascii="Verdana" w:hAnsi="Verdana"/>
          <w:sz w:val="20"/>
        </w:rPr>
      </w:pPr>
      <w:r>
        <w:rPr>
          <w:rFonts w:ascii="Verdana" w:hAnsi="Verdana"/>
          <w:sz w:val="20"/>
        </w:rPr>
        <w:t>Al. Kraśnicka 27</w:t>
      </w:r>
    </w:p>
    <w:p w14:paraId="4E968363" w14:textId="77777777" w:rsidR="00DF6998" w:rsidRDefault="002A446B" w:rsidP="002A446B">
      <w:pPr>
        <w:pStyle w:val="Akapitzlist"/>
        <w:tabs>
          <w:tab w:val="left" w:pos="5739"/>
        </w:tabs>
        <w:jc w:val="right"/>
        <w:rPr>
          <w:rFonts w:ascii="Verdana" w:hAnsi="Verdana"/>
          <w:sz w:val="20"/>
        </w:rPr>
      </w:pPr>
      <w:r w:rsidRPr="002A446B">
        <w:rPr>
          <w:rFonts w:ascii="Verdana" w:hAnsi="Verdana"/>
          <w:sz w:val="20"/>
        </w:rPr>
        <w:t>20-718 Lublin</w:t>
      </w:r>
    </w:p>
    <w:p w14:paraId="7F3B4D65" w14:textId="77777777" w:rsidR="002A446B" w:rsidRDefault="002A446B" w:rsidP="002A446B">
      <w:pPr>
        <w:pStyle w:val="Akapitzlist"/>
        <w:tabs>
          <w:tab w:val="left" w:pos="5739"/>
        </w:tabs>
        <w:jc w:val="right"/>
        <w:rPr>
          <w:rFonts w:ascii="Verdana" w:hAnsi="Verdana"/>
          <w:sz w:val="20"/>
        </w:rPr>
      </w:pPr>
    </w:p>
    <w:p w14:paraId="21151321" w14:textId="77777777" w:rsidR="002A446B" w:rsidRDefault="002A446B" w:rsidP="002A446B">
      <w:pPr>
        <w:pStyle w:val="Akapitzlist"/>
        <w:tabs>
          <w:tab w:val="left" w:pos="5739"/>
        </w:tabs>
        <w:jc w:val="right"/>
        <w:rPr>
          <w:rFonts w:ascii="Verdana" w:hAnsi="Verdana"/>
          <w:sz w:val="20"/>
        </w:rPr>
      </w:pPr>
    </w:p>
    <w:p w14:paraId="408BA125" w14:textId="77777777" w:rsidR="002A446B" w:rsidRPr="002A446B" w:rsidRDefault="002A446B" w:rsidP="002A446B">
      <w:pPr>
        <w:pStyle w:val="Akapitzlist"/>
        <w:tabs>
          <w:tab w:val="left" w:pos="5739"/>
        </w:tabs>
        <w:jc w:val="right"/>
        <w:rPr>
          <w:rFonts w:ascii="Verdana" w:hAnsi="Verdana"/>
          <w:sz w:val="20"/>
        </w:rPr>
      </w:pPr>
    </w:p>
    <w:p w14:paraId="47B1DF35" w14:textId="77777777" w:rsidR="004507C0" w:rsidRPr="00EA2A2B" w:rsidRDefault="004507C0" w:rsidP="00200566">
      <w:pPr>
        <w:spacing w:before="120" w:after="120" w:line="276" w:lineRule="auto"/>
        <w:jc w:val="center"/>
        <w:rPr>
          <w:rFonts w:ascii="Verdana" w:hAnsi="Verdana" w:cstheme="minorHAnsi"/>
          <w:b/>
          <w:bCs/>
          <w:sz w:val="18"/>
        </w:rPr>
      </w:pPr>
      <w:r w:rsidRPr="00EA2A2B">
        <w:rPr>
          <w:rFonts w:ascii="Verdana" w:hAnsi="Verdana" w:cstheme="minorHAnsi"/>
          <w:b/>
          <w:bCs/>
          <w:sz w:val="18"/>
        </w:rPr>
        <w:t>OFERTA</w:t>
      </w:r>
    </w:p>
    <w:p w14:paraId="0DCCDB22" w14:textId="545A02FE" w:rsidR="002A446B" w:rsidRDefault="007103CC" w:rsidP="00200566">
      <w:pPr>
        <w:tabs>
          <w:tab w:val="left" w:pos="8647"/>
        </w:tabs>
        <w:spacing w:before="120" w:after="120" w:line="276" w:lineRule="auto"/>
        <w:jc w:val="center"/>
        <w:rPr>
          <w:rFonts w:ascii="Verdana" w:hAnsi="Verdana" w:cstheme="minorHAnsi"/>
          <w:b/>
          <w:sz w:val="18"/>
        </w:rPr>
      </w:pPr>
      <w:r w:rsidRPr="00EA2A2B">
        <w:rPr>
          <w:rFonts w:ascii="Verdana" w:hAnsi="Verdana" w:cstheme="minorHAnsi"/>
          <w:sz w:val="18"/>
        </w:rPr>
        <w:t xml:space="preserve">w </w:t>
      </w:r>
      <w:r w:rsidR="00592782" w:rsidRPr="00EA2A2B">
        <w:rPr>
          <w:rFonts w:ascii="Verdana" w:hAnsi="Verdana" w:cstheme="minorHAnsi"/>
          <w:sz w:val="18"/>
        </w:rPr>
        <w:t>P</w:t>
      </w:r>
      <w:r w:rsidRPr="00EA2A2B">
        <w:rPr>
          <w:rFonts w:ascii="Verdana" w:hAnsi="Verdana" w:cstheme="minorHAnsi"/>
          <w:sz w:val="18"/>
        </w:rPr>
        <w:t>ostępowaniu na</w:t>
      </w:r>
    </w:p>
    <w:p w14:paraId="41AB20EA" w14:textId="77777777" w:rsidR="0019035A" w:rsidRPr="0019035A" w:rsidRDefault="0019035A" w:rsidP="0019035A">
      <w:pPr>
        <w:tabs>
          <w:tab w:val="left" w:pos="5739"/>
        </w:tabs>
        <w:spacing w:before="120" w:after="120" w:line="276" w:lineRule="auto"/>
        <w:jc w:val="center"/>
        <w:rPr>
          <w:rFonts w:ascii="Verdana" w:hAnsi="Verdana" w:cstheme="minorHAnsi"/>
          <w:b/>
          <w:bCs/>
          <w:sz w:val="18"/>
        </w:rPr>
      </w:pPr>
      <w:r w:rsidRPr="0019035A">
        <w:rPr>
          <w:rFonts w:ascii="Verdana" w:hAnsi="Verdana" w:cstheme="minorHAnsi"/>
          <w:b/>
          <w:bCs/>
          <w:sz w:val="18"/>
        </w:rPr>
        <w:t>Zakup subskrypcji RedHat</w:t>
      </w:r>
    </w:p>
    <w:p w14:paraId="5337923A" w14:textId="46D236C1" w:rsidR="001F0856" w:rsidRPr="001F0856" w:rsidRDefault="001F0856" w:rsidP="001F0856">
      <w:pPr>
        <w:tabs>
          <w:tab w:val="left" w:pos="5739"/>
        </w:tabs>
        <w:spacing w:before="120" w:after="120" w:line="276" w:lineRule="auto"/>
        <w:jc w:val="center"/>
        <w:rPr>
          <w:rFonts w:ascii="Verdana" w:hAnsi="Verdana" w:cstheme="minorHAnsi"/>
          <w:b/>
          <w:bCs/>
          <w:sz w:val="18"/>
        </w:rPr>
      </w:pPr>
    </w:p>
    <w:p w14:paraId="57D68559" w14:textId="60727DAC" w:rsidR="002A446B" w:rsidRPr="001F0856" w:rsidRDefault="001F0856" w:rsidP="001F0856">
      <w:pPr>
        <w:tabs>
          <w:tab w:val="left" w:pos="5739"/>
        </w:tabs>
        <w:spacing w:before="120" w:after="120" w:line="276" w:lineRule="auto"/>
        <w:jc w:val="center"/>
        <w:rPr>
          <w:rFonts w:ascii="Verdana" w:hAnsi="Verdana" w:cstheme="minorHAnsi"/>
          <w:b/>
          <w:bCs/>
          <w:sz w:val="18"/>
        </w:rPr>
      </w:pPr>
      <w:r w:rsidRPr="001F0856">
        <w:rPr>
          <w:rFonts w:ascii="Verdana" w:hAnsi="Verdana" w:cstheme="minorHAnsi"/>
          <w:b/>
          <w:bCs/>
          <w:sz w:val="18"/>
        </w:rPr>
        <w:t>POST/PGE/SYS/DZ/</w:t>
      </w:r>
      <w:r w:rsidR="0019035A" w:rsidRPr="001F0856">
        <w:rPr>
          <w:rFonts w:ascii="Verdana" w:hAnsi="Verdana" w:cstheme="minorHAnsi"/>
          <w:b/>
          <w:bCs/>
          <w:sz w:val="18"/>
        </w:rPr>
        <w:t>00</w:t>
      </w:r>
      <w:r w:rsidR="0019035A">
        <w:rPr>
          <w:rFonts w:ascii="Verdana" w:hAnsi="Verdana" w:cstheme="minorHAnsi"/>
          <w:b/>
          <w:bCs/>
          <w:sz w:val="18"/>
        </w:rPr>
        <w:t>265</w:t>
      </w:r>
      <w:r w:rsidRPr="001F0856">
        <w:rPr>
          <w:rFonts w:ascii="Verdana" w:hAnsi="Verdana" w:cstheme="minorHAnsi"/>
          <w:b/>
          <w:bCs/>
          <w:sz w:val="18"/>
        </w:rPr>
        <w:t>/2024</w:t>
      </w:r>
    </w:p>
    <w:p w14:paraId="5BC69A7F" w14:textId="77777777" w:rsidR="00540974" w:rsidRPr="00EA2A2B" w:rsidRDefault="00540974" w:rsidP="00F34366">
      <w:pPr>
        <w:numPr>
          <w:ilvl w:val="0"/>
          <w:numId w:val="4"/>
        </w:numPr>
        <w:spacing w:before="120" w:after="120" w:line="276" w:lineRule="auto"/>
        <w:ind w:left="567" w:hanging="283"/>
        <w:rPr>
          <w:rFonts w:ascii="Verdana" w:hAnsi="Verdana" w:cstheme="minorHAnsi"/>
          <w:sz w:val="18"/>
          <w:lang w:eastAsia="pl-PL"/>
        </w:rPr>
      </w:pPr>
      <w:r w:rsidRPr="00EA2A2B">
        <w:rPr>
          <w:rFonts w:ascii="Verdana" w:hAnsi="Verdana" w:cstheme="minorHAnsi"/>
          <w:b/>
          <w:caps/>
          <w:sz w:val="18"/>
          <w:lang w:eastAsia="pl-PL"/>
        </w:rPr>
        <w:t xml:space="preserve">Ofertę </w:t>
      </w:r>
      <w:r w:rsidRPr="00EA2A2B">
        <w:rPr>
          <w:rFonts w:ascii="Verdana" w:hAnsi="Verdana" w:cstheme="minorHAnsi"/>
          <w:b/>
          <w:sz w:val="18"/>
          <w:lang w:eastAsia="pl-PL"/>
        </w:rPr>
        <w:t>składa</w:t>
      </w:r>
      <w:r w:rsidRPr="00EA2A2B">
        <w:rPr>
          <w:rFonts w:ascii="Verdana" w:hAnsi="Verdana" w:cstheme="minorHAnsi"/>
          <w:sz w:val="18"/>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8B5F9F" w14:paraId="17FE0612" w14:textId="77777777" w:rsidTr="003F2EF3">
        <w:trPr>
          <w:trHeight w:val="454"/>
        </w:trPr>
        <w:tc>
          <w:tcPr>
            <w:tcW w:w="3119" w:type="dxa"/>
            <w:shd w:val="clear" w:color="auto" w:fill="F2F2F2" w:themeFill="background1" w:themeFillShade="F2"/>
            <w:vAlign w:val="center"/>
          </w:tcPr>
          <w:p w14:paraId="6D21DAF1" w14:textId="77777777" w:rsidR="007103CC" w:rsidRPr="00EA2A2B" w:rsidRDefault="002A446B" w:rsidP="002C5A55">
            <w:pPr>
              <w:spacing w:before="120" w:after="120" w:line="276" w:lineRule="auto"/>
              <w:jc w:val="left"/>
              <w:rPr>
                <w:rFonts w:ascii="Verdana" w:hAnsi="Verdana" w:cstheme="minorHAnsi"/>
                <w:sz w:val="18"/>
              </w:rPr>
            </w:pPr>
            <w:r w:rsidRPr="002A446B">
              <w:rPr>
                <w:rFonts w:ascii="Verdana" w:hAnsi="Verdana" w:cstheme="minorHAnsi"/>
                <w:sz w:val="18"/>
              </w:rPr>
              <w:t>Nazwa i adres Wykonawcy</w:t>
            </w:r>
          </w:p>
        </w:tc>
        <w:tc>
          <w:tcPr>
            <w:tcW w:w="5327" w:type="dxa"/>
          </w:tcPr>
          <w:p w14:paraId="46D94377"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1BB769F4" w14:textId="77777777" w:rsidTr="007825A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073BB237" w14:textId="77777777" w:rsidR="007103CC" w:rsidRPr="00EA2A2B" w:rsidRDefault="007103CC" w:rsidP="003F2EF3">
            <w:pPr>
              <w:spacing w:before="120" w:after="120" w:line="276" w:lineRule="auto"/>
              <w:jc w:val="left"/>
              <w:rPr>
                <w:rFonts w:ascii="Verdana" w:hAnsi="Verdana" w:cstheme="minorHAnsi"/>
                <w:sz w:val="18"/>
              </w:rPr>
            </w:pPr>
            <w:r w:rsidRPr="00EA2A2B">
              <w:rPr>
                <w:rFonts w:ascii="Verdana" w:hAnsi="Verdana" w:cstheme="minorHAnsi"/>
                <w:sz w:val="18"/>
              </w:rPr>
              <w:t>Osob</w:t>
            </w:r>
            <w:r w:rsidR="00391207" w:rsidRPr="00EA2A2B">
              <w:rPr>
                <w:rFonts w:ascii="Verdana" w:hAnsi="Verdana" w:cstheme="minorHAnsi"/>
                <w:sz w:val="18"/>
              </w:rPr>
              <w:t>a</w:t>
            </w:r>
            <w:r w:rsidRPr="00EA2A2B">
              <w:rPr>
                <w:rFonts w:ascii="Verdana" w:hAnsi="Verdana" w:cstheme="minorHAnsi"/>
                <w:sz w:val="18"/>
              </w:rPr>
              <w:t xml:space="preserve"> uprawnion</w:t>
            </w:r>
            <w:r w:rsidR="00391207" w:rsidRPr="00EA2A2B">
              <w:rPr>
                <w:rFonts w:ascii="Verdana" w:hAnsi="Verdana" w:cstheme="minorHAnsi"/>
                <w:sz w:val="18"/>
              </w:rPr>
              <w:t>a</w:t>
            </w:r>
            <w:r w:rsidRPr="00EA2A2B">
              <w:rPr>
                <w:rFonts w:ascii="Verdana" w:hAnsi="Verdana" w:cstheme="minorHAnsi"/>
                <w:sz w:val="18"/>
              </w:rPr>
              <w:t xml:space="preserve"> do </w:t>
            </w:r>
            <w:r w:rsidR="003F2EF3" w:rsidRPr="00EA2A2B">
              <w:rPr>
                <w:rFonts w:ascii="Verdana" w:hAnsi="Verdana" w:cstheme="minorHAnsi"/>
                <w:sz w:val="18"/>
              </w:rPr>
              <w:t>r</w:t>
            </w:r>
            <w:r w:rsidRPr="00EA2A2B">
              <w:rPr>
                <w:rFonts w:ascii="Verdana" w:hAnsi="Verdana" w:cstheme="minorHAnsi"/>
                <w:sz w:val="18"/>
              </w:rPr>
              <w:t>eprezentacji Wykonawcy/</w:t>
            </w:r>
            <w:r w:rsidR="004047DB" w:rsidRPr="00EA2A2B">
              <w:rPr>
                <w:rFonts w:ascii="Verdana" w:hAnsi="Verdana" w:cstheme="minorHAnsi"/>
                <w:sz w:val="18"/>
              </w:rPr>
              <w:t xml:space="preserve"> </w:t>
            </w:r>
            <w:r w:rsidRPr="00EA2A2B">
              <w:rPr>
                <w:rFonts w:ascii="Verdana" w:hAnsi="Verdana" w:cstheme="minorHAnsi"/>
                <w:sz w:val="18"/>
              </w:rPr>
              <w:t>Wykonawców</w:t>
            </w:r>
          </w:p>
        </w:tc>
        <w:tc>
          <w:tcPr>
            <w:tcW w:w="5327" w:type="dxa"/>
            <w:tcBorders>
              <w:top w:val="single" w:sz="8" w:space="0" w:color="auto"/>
              <w:bottom w:val="single" w:sz="8" w:space="0" w:color="auto"/>
            </w:tcBorders>
          </w:tcPr>
          <w:p w14:paraId="18309B02"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920B8B" w:rsidRPr="008B5F9F" w14:paraId="67EA4000" w14:textId="77777777" w:rsidTr="003F2EF3">
        <w:trPr>
          <w:trHeight w:val="960"/>
        </w:trPr>
        <w:tc>
          <w:tcPr>
            <w:tcW w:w="3119" w:type="dxa"/>
            <w:tcBorders>
              <w:top w:val="single" w:sz="8" w:space="0" w:color="auto"/>
            </w:tcBorders>
            <w:shd w:val="clear" w:color="auto" w:fill="F2F2F2" w:themeFill="background1" w:themeFillShade="F2"/>
            <w:vAlign w:val="center"/>
          </w:tcPr>
          <w:p w14:paraId="66688164" w14:textId="77777777" w:rsidR="00920B8B" w:rsidRPr="00EA2A2B" w:rsidRDefault="00920B8B" w:rsidP="004047DB">
            <w:pPr>
              <w:spacing w:before="120" w:after="120" w:line="276" w:lineRule="auto"/>
              <w:jc w:val="left"/>
              <w:rPr>
                <w:rFonts w:ascii="Verdana" w:hAnsi="Verdana" w:cstheme="minorHAnsi"/>
                <w:sz w:val="18"/>
              </w:rPr>
            </w:pPr>
            <w:r w:rsidRPr="00EA2A2B">
              <w:rPr>
                <w:rFonts w:ascii="Verdana" w:hAnsi="Verdana" w:cstheme="minorHAnsi"/>
                <w:sz w:val="18"/>
              </w:rPr>
              <w:t xml:space="preserve">Adres strony www. </w:t>
            </w:r>
            <w:r w:rsidR="004047DB" w:rsidRPr="00EA2A2B">
              <w:rPr>
                <w:rFonts w:ascii="Verdana" w:hAnsi="Verdana" w:cstheme="minorHAnsi"/>
                <w:sz w:val="18"/>
              </w:rPr>
              <w:t xml:space="preserve">zgodnie </w:t>
            </w:r>
            <w:r w:rsidR="002A446B">
              <w:rPr>
                <w:rFonts w:ascii="Verdana" w:hAnsi="Verdana" w:cstheme="minorHAnsi"/>
                <w:sz w:val="18"/>
              </w:rPr>
              <w:t>z </w:t>
            </w:r>
            <w:r w:rsidRPr="00EA2A2B">
              <w:rPr>
                <w:rFonts w:ascii="Verdana" w:hAnsi="Verdana" w:cstheme="minorHAnsi"/>
                <w:sz w:val="18"/>
              </w:rPr>
              <w:t>pkt 5.2.</w:t>
            </w:r>
            <w:r w:rsidR="004047DB" w:rsidRPr="00EA2A2B">
              <w:rPr>
                <w:rFonts w:ascii="Verdana" w:hAnsi="Verdana" w:cstheme="minorHAnsi"/>
                <w:sz w:val="18"/>
              </w:rPr>
              <w:t xml:space="preserve">3 </w:t>
            </w:r>
            <w:r w:rsidRPr="00EA2A2B">
              <w:rPr>
                <w:rFonts w:ascii="Verdana" w:hAnsi="Verdana" w:cstheme="minorHAnsi"/>
                <w:sz w:val="18"/>
              </w:rPr>
              <w:t>SWZ</w:t>
            </w:r>
            <w:r w:rsidR="002A446B">
              <w:rPr>
                <w:rFonts w:ascii="Verdana" w:hAnsi="Verdana" w:cstheme="minorHAnsi"/>
                <w:sz w:val="18"/>
              </w:rPr>
              <w:t>/ nr NIP</w:t>
            </w:r>
          </w:p>
        </w:tc>
        <w:tc>
          <w:tcPr>
            <w:tcW w:w="5327" w:type="dxa"/>
            <w:tcBorders>
              <w:top w:val="single" w:sz="8" w:space="0" w:color="auto"/>
            </w:tcBorders>
          </w:tcPr>
          <w:p w14:paraId="5238CBAB" w14:textId="77777777" w:rsidR="00920B8B" w:rsidRPr="008B5F9F" w:rsidRDefault="00920B8B" w:rsidP="00D56FE8">
            <w:pPr>
              <w:spacing w:before="120" w:after="120" w:line="276" w:lineRule="auto"/>
              <w:ind w:left="1571" w:right="-275" w:hanging="851"/>
              <w:rPr>
                <w:rFonts w:ascii="Verdana" w:hAnsi="Verdana" w:cstheme="minorHAnsi"/>
                <w:color w:val="000000"/>
                <w:sz w:val="20"/>
              </w:rPr>
            </w:pPr>
          </w:p>
        </w:tc>
      </w:tr>
    </w:tbl>
    <w:p w14:paraId="20A63AE2" w14:textId="77777777" w:rsidR="002A446B" w:rsidRDefault="002A446B" w:rsidP="002A446B">
      <w:pPr>
        <w:spacing w:before="120" w:after="120" w:line="276" w:lineRule="auto"/>
        <w:ind w:left="567" w:right="284"/>
        <w:rPr>
          <w:rFonts w:ascii="Verdana" w:hAnsi="Verdana" w:cstheme="minorHAnsi"/>
          <w:b/>
          <w:caps/>
          <w:sz w:val="18"/>
          <w:lang w:eastAsia="pl-PL"/>
        </w:rPr>
      </w:pPr>
    </w:p>
    <w:p w14:paraId="242DC5BF" w14:textId="77777777" w:rsidR="00540974" w:rsidRPr="00EA2A2B" w:rsidRDefault="00540974" w:rsidP="00F34366">
      <w:pPr>
        <w:numPr>
          <w:ilvl w:val="0"/>
          <w:numId w:val="4"/>
        </w:numPr>
        <w:spacing w:before="120" w:after="120" w:line="276" w:lineRule="auto"/>
        <w:ind w:left="567" w:right="284" w:hanging="283"/>
        <w:rPr>
          <w:rFonts w:ascii="Verdana" w:hAnsi="Verdana" w:cstheme="minorHAnsi"/>
          <w:b/>
          <w:caps/>
          <w:sz w:val="18"/>
          <w:lang w:eastAsia="pl-PL"/>
        </w:rPr>
      </w:pPr>
      <w:r w:rsidRPr="00EA2A2B">
        <w:rPr>
          <w:rFonts w:ascii="Verdana" w:hAnsi="Verdana" w:cstheme="minorHAnsi"/>
          <w:b/>
          <w:caps/>
          <w:sz w:val="18"/>
          <w:lang w:eastAsia="pl-PL"/>
        </w:rPr>
        <w:t>OSOBA uprawniona DO KONTAKTÓW z zamawiającym (w sprawie niniejszej Oferty)</w:t>
      </w:r>
      <w:r w:rsidR="002C5A55" w:rsidRPr="00EA2A2B">
        <w:rPr>
          <w:rFonts w:ascii="Verdana" w:hAnsi="Verdana" w:cstheme="minorHAnsi"/>
          <w:b/>
          <w:caps/>
          <w:sz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EA2A2B" w14:paraId="55C7E9F4" w14:textId="77777777" w:rsidTr="005E6773">
        <w:trPr>
          <w:trHeight w:val="558"/>
        </w:trPr>
        <w:tc>
          <w:tcPr>
            <w:tcW w:w="3046" w:type="dxa"/>
            <w:shd w:val="clear" w:color="auto" w:fill="F2F2F2" w:themeFill="background1" w:themeFillShade="F2"/>
          </w:tcPr>
          <w:p w14:paraId="0B07FB78"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Imię i nazwisko:</w:t>
            </w:r>
          </w:p>
        </w:tc>
        <w:tc>
          <w:tcPr>
            <w:tcW w:w="5443" w:type="dxa"/>
          </w:tcPr>
          <w:p w14:paraId="4C46DE38"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720A8847" w14:textId="77777777" w:rsidTr="005E6773">
        <w:trPr>
          <w:trHeight w:val="573"/>
        </w:trPr>
        <w:tc>
          <w:tcPr>
            <w:tcW w:w="3046" w:type="dxa"/>
            <w:shd w:val="clear" w:color="auto" w:fill="F2F2F2" w:themeFill="background1" w:themeFillShade="F2"/>
          </w:tcPr>
          <w:p w14:paraId="716706C9"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Firma:</w:t>
            </w:r>
          </w:p>
        </w:tc>
        <w:tc>
          <w:tcPr>
            <w:tcW w:w="5443" w:type="dxa"/>
          </w:tcPr>
          <w:p w14:paraId="187C425C"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0205ACE1" w14:textId="77777777" w:rsidTr="005E6773">
        <w:trPr>
          <w:trHeight w:val="558"/>
        </w:trPr>
        <w:tc>
          <w:tcPr>
            <w:tcW w:w="3046" w:type="dxa"/>
            <w:shd w:val="clear" w:color="auto" w:fill="F2F2F2" w:themeFill="background1" w:themeFillShade="F2"/>
          </w:tcPr>
          <w:p w14:paraId="191B093A"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Telefon:</w:t>
            </w:r>
          </w:p>
        </w:tc>
        <w:tc>
          <w:tcPr>
            <w:tcW w:w="5443" w:type="dxa"/>
          </w:tcPr>
          <w:p w14:paraId="3D3DAC3E"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75016E47" w14:textId="77777777" w:rsidTr="005E6773">
        <w:trPr>
          <w:trHeight w:val="558"/>
        </w:trPr>
        <w:tc>
          <w:tcPr>
            <w:tcW w:w="3046" w:type="dxa"/>
            <w:shd w:val="clear" w:color="auto" w:fill="F2F2F2" w:themeFill="background1" w:themeFillShade="F2"/>
          </w:tcPr>
          <w:p w14:paraId="2EC5EBDC"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e-mail:</w:t>
            </w:r>
          </w:p>
        </w:tc>
        <w:tc>
          <w:tcPr>
            <w:tcW w:w="5443" w:type="dxa"/>
          </w:tcPr>
          <w:p w14:paraId="79F632A2"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val="de-DE" w:eastAsia="pl-PL"/>
              </w:rPr>
            </w:pPr>
          </w:p>
        </w:tc>
      </w:tr>
    </w:tbl>
    <w:p w14:paraId="52F09CB1" w14:textId="77777777" w:rsidR="002A446B" w:rsidRDefault="002A446B" w:rsidP="002A446B">
      <w:pPr>
        <w:spacing w:before="120" w:after="120" w:line="276" w:lineRule="auto"/>
        <w:ind w:left="567"/>
        <w:rPr>
          <w:rFonts w:ascii="Verdana" w:hAnsi="Verdana" w:cstheme="minorHAnsi"/>
          <w:b/>
          <w:caps/>
          <w:sz w:val="18"/>
          <w:lang w:eastAsia="pl-PL"/>
        </w:rPr>
      </w:pPr>
    </w:p>
    <w:p w14:paraId="73B818BA" w14:textId="77777777" w:rsidR="002A446B" w:rsidRDefault="002A446B">
      <w:pPr>
        <w:spacing w:after="200" w:line="276" w:lineRule="auto"/>
        <w:jc w:val="left"/>
        <w:rPr>
          <w:rFonts w:ascii="Verdana" w:hAnsi="Verdana" w:cstheme="minorHAnsi"/>
          <w:b/>
          <w:caps/>
          <w:sz w:val="18"/>
          <w:lang w:eastAsia="pl-PL"/>
        </w:rPr>
      </w:pPr>
      <w:r>
        <w:rPr>
          <w:rFonts w:ascii="Verdana" w:hAnsi="Verdana" w:cstheme="minorHAnsi"/>
          <w:b/>
          <w:caps/>
          <w:sz w:val="18"/>
          <w:lang w:eastAsia="pl-PL"/>
        </w:rPr>
        <w:br w:type="page"/>
      </w:r>
    </w:p>
    <w:p w14:paraId="78997D05" w14:textId="22C095D4" w:rsidR="002C527D" w:rsidRDefault="002C527D" w:rsidP="00F34366">
      <w:pPr>
        <w:numPr>
          <w:ilvl w:val="0"/>
          <w:numId w:val="4"/>
        </w:numPr>
        <w:spacing w:before="120" w:after="120" w:line="276" w:lineRule="auto"/>
        <w:ind w:left="567" w:hanging="283"/>
        <w:rPr>
          <w:rFonts w:ascii="Verdana" w:hAnsi="Verdana" w:cstheme="minorHAnsi"/>
          <w:b/>
          <w:caps/>
          <w:sz w:val="18"/>
          <w:lang w:eastAsia="pl-PL"/>
        </w:rPr>
      </w:pPr>
      <w:r w:rsidRPr="00EA2A2B">
        <w:rPr>
          <w:rFonts w:ascii="Verdana" w:hAnsi="Verdana" w:cstheme="minorHAnsi"/>
          <w:b/>
          <w:caps/>
          <w:sz w:val="18"/>
          <w:lang w:eastAsia="pl-PL"/>
        </w:rPr>
        <w:lastRenderedPageBreak/>
        <w:t xml:space="preserve">CENA OFERTY: </w:t>
      </w:r>
    </w:p>
    <w:p w14:paraId="514098BE" w14:textId="1CB358B4" w:rsidR="005A45C1" w:rsidRPr="00340EE2" w:rsidRDefault="005A45C1" w:rsidP="005A45C1">
      <w:pPr>
        <w:spacing w:before="120" w:after="120" w:line="276" w:lineRule="auto"/>
        <w:ind w:left="567"/>
        <w:rPr>
          <w:rFonts w:ascii="Verdana" w:hAnsi="Verdana" w:cstheme="minorHAnsi"/>
          <w:b/>
          <w:i/>
          <w:caps/>
          <w:sz w:val="18"/>
          <w:lang w:eastAsia="pl-PL"/>
        </w:rPr>
      </w:pPr>
      <w:r w:rsidRPr="00340EE2">
        <w:rPr>
          <w:rFonts w:ascii="Verdana" w:hAnsi="Verdana" w:cstheme="minorHAnsi"/>
          <w:b/>
          <w:i/>
          <w:caps/>
          <w:sz w:val="18"/>
          <w:lang w:eastAsia="pl-PL"/>
        </w:rPr>
        <w:t>(U</w:t>
      </w:r>
      <w:r w:rsidRPr="00340EE2">
        <w:rPr>
          <w:rFonts w:ascii="Verdana" w:hAnsi="Verdana" w:cstheme="minorHAnsi"/>
          <w:b/>
          <w:i/>
          <w:sz w:val="18"/>
          <w:lang w:eastAsia="pl-PL"/>
        </w:rPr>
        <w:t>zupełnić dla części zamówienia, której dotyczy oferta)</w:t>
      </w:r>
    </w:p>
    <w:p w14:paraId="71DA183A" w14:textId="77777777" w:rsidR="00945195" w:rsidRDefault="002C527D" w:rsidP="00C677CB">
      <w:pPr>
        <w:numPr>
          <w:ilvl w:val="3"/>
          <w:numId w:val="4"/>
        </w:numPr>
        <w:spacing w:line="240" w:lineRule="auto"/>
        <w:ind w:left="851" w:hanging="567"/>
        <w:contextualSpacing/>
        <w:rPr>
          <w:rFonts w:ascii="Verdana" w:hAnsi="Verdana" w:cstheme="minorHAnsi"/>
          <w:sz w:val="18"/>
        </w:rPr>
      </w:pPr>
      <w:r w:rsidRPr="00EA2A2B">
        <w:rPr>
          <w:rFonts w:ascii="Verdana" w:hAnsi="Verdana" w:cstheme="minorHAnsi"/>
          <w:sz w:val="18"/>
        </w:rPr>
        <w:t>Oferujemy, wykonanie przedmiotu Zamówienia</w:t>
      </w:r>
      <w:r w:rsidR="005A45C1">
        <w:rPr>
          <w:rFonts w:ascii="Verdana" w:hAnsi="Verdana" w:cstheme="minorHAnsi"/>
          <w:sz w:val="18"/>
        </w:rPr>
        <w:t xml:space="preserve"> </w:t>
      </w:r>
      <w:r w:rsidR="00340EE2">
        <w:rPr>
          <w:rFonts w:ascii="Verdana" w:hAnsi="Verdana" w:cstheme="minorHAnsi"/>
          <w:sz w:val="18"/>
        </w:rPr>
        <w:t>za łączną</w:t>
      </w:r>
      <w:r w:rsidR="005A45C1">
        <w:rPr>
          <w:rFonts w:ascii="Verdana" w:hAnsi="Verdana" w:cstheme="minorHAnsi"/>
          <w:sz w:val="18"/>
        </w:rPr>
        <w:t xml:space="preserve"> cen</w:t>
      </w:r>
      <w:r w:rsidR="00340EE2">
        <w:rPr>
          <w:rFonts w:ascii="Verdana" w:hAnsi="Verdana" w:cstheme="minorHAnsi"/>
          <w:sz w:val="18"/>
        </w:rPr>
        <w:t>ę netto: ….……………..PLN netto</w:t>
      </w:r>
      <w:r w:rsidR="005A45C1">
        <w:rPr>
          <w:rFonts w:ascii="Verdana" w:hAnsi="Verdana" w:cstheme="minorHAnsi"/>
          <w:sz w:val="18"/>
        </w:rPr>
        <w:t>.</w:t>
      </w:r>
      <w:r w:rsidR="00340EE2">
        <w:rPr>
          <w:rFonts w:ascii="Verdana" w:hAnsi="Verdana" w:cstheme="minorHAnsi"/>
          <w:sz w:val="18"/>
        </w:rPr>
        <w:t xml:space="preserve"> </w:t>
      </w:r>
    </w:p>
    <w:p w14:paraId="00B6CF55" w14:textId="77777777" w:rsidR="00945195" w:rsidRDefault="00945195" w:rsidP="00945195">
      <w:pPr>
        <w:spacing w:line="240" w:lineRule="auto"/>
        <w:ind w:left="851"/>
        <w:contextualSpacing/>
        <w:rPr>
          <w:rFonts w:ascii="Verdana" w:hAnsi="Verdana" w:cstheme="minorHAnsi"/>
          <w:sz w:val="18"/>
        </w:rPr>
      </w:pPr>
    </w:p>
    <w:p w14:paraId="49F7E207" w14:textId="030CE074" w:rsidR="005A45C1" w:rsidRDefault="00FF4AAD" w:rsidP="00945195">
      <w:pPr>
        <w:spacing w:line="240" w:lineRule="auto"/>
        <w:ind w:left="851"/>
        <w:contextualSpacing/>
        <w:rPr>
          <w:rFonts w:ascii="Verdana" w:hAnsi="Verdana" w:cstheme="minorHAnsi"/>
          <w:sz w:val="18"/>
        </w:rPr>
      </w:pPr>
      <w:r>
        <w:rPr>
          <w:rFonts w:ascii="Verdana" w:hAnsi="Verdana" w:cstheme="minorHAnsi"/>
          <w:sz w:val="18"/>
          <w:u w:val="single"/>
        </w:rPr>
        <w:t>Szczegółowa wycena stanowi Załącznik a) do niniejszego Formularza oferty.</w:t>
      </w:r>
    </w:p>
    <w:p w14:paraId="7BB3E4F5" w14:textId="77777777" w:rsidR="005A45C1" w:rsidRDefault="005A45C1" w:rsidP="005A45C1">
      <w:pPr>
        <w:spacing w:line="240" w:lineRule="auto"/>
        <w:ind w:left="851"/>
        <w:contextualSpacing/>
        <w:rPr>
          <w:rFonts w:ascii="Verdana" w:hAnsi="Verdana" w:cstheme="minorHAnsi"/>
          <w:sz w:val="18"/>
        </w:rPr>
      </w:pPr>
    </w:p>
    <w:p w14:paraId="240F81FB" w14:textId="5D30EF55" w:rsidR="00502225" w:rsidRDefault="00502225" w:rsidP="00C677CB">
      <w:pPr>
        <w:spacing w:line="240" w:lineRule="auto"/>
        <w:ind w:left="851"/>
        <w:contextualSpacing/>
        <w:rPr>
          <w:rFonts w:ascii="Verdana" w:hAnsi="Verdana" w:cstheme="minorHAnsi"/>
          <w:sz w:val="18"/>
        </w:rPr>
      </w:pPr>
    </w:p>
    <w:p w14:paraId="62E8A0B4" w14:textId="77777777" w:rsidR="002C527D" w:rsidRPr="00EA2A2B" w:rsidRDefault="002C527D" w:rsidP="00F34366">
      <w:pPr>
        <w:keepNext/>
        <w:numPr>
          <w:ilvl w:val="0"/>
          <w:numId w:val="4"/>
        </w:numPr>
        <w:spacing w:before="120" w:after="120" w:line="276" w:lineRule="auto"/>
        <w:ind w:left="568" w:hanging="284"/>
        <w:rPr>
          <w:rFonts w:ascii="Verdana" w:hAnsi="Verdana" w:cstheme="minorHAnsi"/>
          <w:b/>
          <w:caps/>
          <w:sz w:val="18"/>
          <w:lang w:eastAsia="pl-PL"/>
        </w:rPr>
      </w:pPr>
      <w:r w:rsidRPr="00EA2A2B">
        <w:rPr>
          <w:rFonts w:ascii="Verdana" w:hAnsi="Verdana" w:cstheme="minorHAnsi"/>
          <w:b/>
          <w:caps/>
          <w:sz w:val="18"/>
          <w:lang w:eastAsia="pl-PL"/>
        </w:rPr>
        <w:t>OŚWIADCZENIA I INFORMACJE:</w:t>
      </w:r>
    </w:p>
    <w:p w14:paraId="1169FD0C" w14:textId="77777777" w:rsidR="002C527D" w:rsidRPr="00EA2A2B" w:rsidRDefault="002C527D" w:rsidP="00F34366">
      <w:pPr>
        <w:numPr>
          <w:ilvl w:val="2"/>
          <w:numId w:val="3"/>
        </w:numPr>
        <w:tabs>
          <w:tab w:val="clear" w:pos="1418"/>
        </w:tabs>
        <w:spacing w:before="120" w:after="120" w:line="276" w:lineRule="auto"/>
        <w:ind w:left="567" w:hanging="425"/>
        <w:rPr>
          <w:rFonts w:ascii="Verdana" w:hAnsi="Verdana" w:cstheme="minorHAnsi"/>
          <w:sz w:val="18"/>
        </w:rPr>
      </w:pPr>
      <w:r w:rsidRPr="00EA2A2B">
        <w:rPr>
          <w:rFonts w:ascii="Verdana" w:hAnsi="Verdana" w:cstheme="minorHAnsi"/>
          <w:sz w:val="18"/>
        </w:rPr>
        <w:t>My, niżej podpisani, niniejszym oświadczamy</w:t>
      </w:r>
      <w:r w:rsidRPr="00EA2A2B">
        <w:rPr>
          <w:rFonts w:ascii="Verdana" w:hAnsi="Verdana" w:cstheme="minorHAnsi"/>
          <w:sz w:val="18"/>
          <w:vertAlign w:val="superscript"/>
        </w:rPr>
        <w:footnoteReference w:id="1"/>
      </w:r>
      <w:r w:rsidRPr="00EA2A2B">
        <w:rPr>
          <w:rFonts w:ascii="Verdana" w:hAnsi="Verdana" w:cstheme="minorHAnsi"/>
          <w:sz w:val="18"/>
        </w:rPr>
        <w:t>, co następuje:</w:t>
      </w:r>
      <w:r w:rsidR="001F1EBE" w:rsidRPr="00EA2A2B">
        <w:rPr>
          <w:rFonts w:ascii="Verdana" w:hAnsi="Verdana" w:cstheme="minorHAnsi"/>
          <w:sz w:val="18"/>
        </w:rPr>
        <w:t xml:space="preserve"> </w:t>
      </w:r>
    </w:p>
    <w:p w14:paraId="2A1D7F2A" w14:textId="77777777"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niezbędną wiedzę i doświadczenie oraz dysponujemy potencjałem technicznym i</w:t>
      </w:r>
      <w:r w:rsidR="00A21602" w:rsidRPr="00EA2A2B">
        <w:rPr>
          <w:rFonts w:ascii="Verdana" w:hAnsi="Verdana" w:cs="Calibri"/>
          <w:sz w:val="18"/>
          <w:szCs w:val="18"/>
        </w:rPr>
        <w:t xml:space="preserve"> </w:t>
      </w:r>
      <w:r w:rsidRPr="00EA2A2B">
        <w:rPr>
          <w:rFonts w:ascii="Verdana" w:hAnsi="Verdana" w:cs="Calibri"/>
          <w:sz w:val="18"/>
          <w:szCs w:val="18"/>
        </w:rPr>
        <w:t>osobami zdolnymi do wykonania Zakupu,</w:t>
      </w:r>
    </w:p>
    <w:p w14:paraId="48A444E0" w14:textId="77777777"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uprawnienia do wykonywania określonych czynności, jeżeli ustawy nakładają obowiązek posiadania takich uprawnień,</w:t>
      </w:r>
    </w:p>
    <w:p w14:paraId="60F31E50" w14:textId="5D33DEE1"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znajdujemy się w sytuacji ekonomicznej i finansowej zapewniającej wykonanie Zakupu,</w:t>
      </w:r>
    </w:p>
    <w:p w14:paraId="69DED434" w14:textId="77777777" w:rsidR="002C527D" w:rsidRPr="00EA2A2B" w:rsidRDefault="002C527D" w:rsidP="00F34366">
      <w:pPr>
        <w:numPr>
          <w:ilvl w:val="4"/>
          <w:numId w:val="11"/>
        </w:numPr>
        <w:tabs>
          <w:tab w:val="num" w:pos="2410"/>
        </w:tabs>
        <w:spacing w:before="120" w:after="120" w:line="276" w:lineRule="auto"/>
        <w:ind w:left="993" w:hanging="426"/>
        <w:rPr>
          <w:rFonts w:ascii="Verdana" w:hAnsi="Verdana" w:cstheme="minorHAnsi"/>
          <w:sz w:val="18"/>
          <w:szCs w:val="18"/>
        </w:rPr>
      </w:pPr>
      <w:r w:rsidRPr="00EA2A2B">
        <w:rPr>
          <w:rFonts w:ascii="Verdana" w:hAnsi="Verdana" w:cstheme="minorHAnsi"/>
          <w:sz w:val="18"/>
          <w:szCs w:val="18"/>
        </w:rPr>
        <w:t xml:space="preserve">nie podlegamy wykluczeniu na </w:t>
      </w:r>
      <w:r w:rsidRPr="002A58E2">
        <w:rPr>
          <w:rFonts w:ascii="Verdana" w:hAnsi="Verdana" w:cstheme="minorHAnsi"/>
          <w:sz w:val="18"/>
          <w:szCs w:val="18"/>
        </w:rPr>
        <w:t>podstawie pkt 9.4.</w:t>
      </w:r>
      <w:r w:rsidR="004F6870">
        <w:rPr>
          <w:rFonts w:ascii="Verdana" w:hAnsi="Verdana" w:cstheme="minorHAnsi"/>
          <w:sz w:val="18"/>
          <w:szCs w:val="18"/>
        </w:rPr>
        <w:t>2</w:t>
      </w:r>
      <w:r w:rsidRPr="002A58E2">
        <w:rPr>
          <w:rFonts w:ascii="Verdana" w:hAnsi="Verdana" w:cstheme="minorHAnsi"/>
          <w:sz w:val="18"/>
          <w:szCs w:val="18"/>
        </w:rPr>
        <w:t>.-9.4.</w:t>
      </w:r>
      <w:r w:rsidR="004F6870">
        <w:rPr>
          <w:rFonts w:ascii="Verdana" w:hAnsi="Verdana" w:cstheme="minorHAnsi"/>
          <w:sz w:val="18"/>
          <w:szCs w:val="18"/>
        </w:rPr>
        <w:t>3</w:t>
      </w:r>
      <w:r w:rsidR="00C51B43" w:rsidRPr="002A58E2">
        <w:rPr>
          <w:rFonts w:ascii="Verdana" w:hAnsi="Verdana" w:cstheme="minorHAnsi"/>
          <w:sz w:val="18"/>
          <w:szCs w:val="18"/>
        </w:rPr>
        <w:t xml:space="preserve">. </w:t>
      </w:r>
      <w:r w:rsidRPr="002A58E2">
        <w:rPr>
          <w:rFonts w:ascii="Verdana" w:hAnsi="Verdana" w:cstheme="minorHAnsi"/>
          <w:sz w:val="18"/>
          <w:szCs w:val="18"/>
        </w:rPr>
        <w:t>Procedury</w:t>
      </w:r>
      <w:r w:rsidRPr="00EA2A2B">
        <w:rPr>
          <w:rFonts w:ascii="Verdana" w:hAnsi="Verdana" w:cstheme="minorHAnsi"/>
          <w:sz w:val="18"/>
          <w:szCs w:val="18"/>
        </w:rPr>
        <w:t xml:space="preserve"> Ogólnej Zakupów GK PGE (PROG 00096/</w:t>
      </w:r>
      <w:r w:rsidR="00C51B43" w:rsidRPr="00EA2A2B">
        <w:rPr>
          <w:rFonts w:ascii="Verdana" w:hAnsi="Verdana" w:cstheme="minorHAnsi"/>
          <w:sz w:val="18"/>
          <w:szCs w:val="18"/>
        </w:rPr>
        <w:t>F</w:t>
      </w:r>
      <w:r w:rsidRPr="00EA2A2B">
        <w:rPr>
          <w:rFonts w:ascii="Verdana" w:hAnsi="Verdana" w:cstheme="minorHAnsi"/>
          <w:sz w:val="18"/>
          <w:szCs w:val="18"/>
        </w:rPr>
        <w:t>)</w:t>
      </w:r>
      <w:r w:rsidRPr="00EA2A2B">
        <w:rPr>
          <w:rFonts w:ascii="Verdana" w:hAnsi="Verdana" w:cstheme="minorHAnsi"/>
          <w:sz w:val="18"/>
          <w:szCs w:val="18"/>
          <w:vertAlign w:val="superscript"/>
        </w:rPr>
        <w:footnoteReference w:id="2"/>
      </w:r>
    </w:p>
    <w:p w14:paraId="52110D3E" w14:textId="77777777" w:rsidR="004F6870"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Zapoznaliśmy się i w pełni akceptujemy treść SWZ wraz ze wszystkimi załącznikami oraz treść wyjaśnień i modyfikacji do SWZ i nie wnosimy do nich zastrzeżeń.</w:t>
      </w:r>
    </w:p>
    <w:p w14:paraId="72F31C0B" w14:textId="2478FC7B" w:rsidR="00416994" w:rsidRDefault="00416994"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Akceptujemy treść projektowanych postanowień Umowy </w:t>
      </w:r>
      <w:r w:rsidR="00B80E8F">
        <w:rPr>
          <w:rFonts w:ascii="Verdana" w:hAnsi="Verdana" w:cstheme="minorHAnsi"/>
          <w:sz w:val="18"/>
          <w:szCs w:val="18"/>
        </w:rPr>
        <w:t>stanowiących załącznik nr 2 do SWZ</w:t>
      </w:r>
      <w:r w:rsidRPr="00EA2A2B">
        <w:rPr>
          <w:rFonts w:ascii="Verdana" w:hAnsi="Verdana" w:cstheme="minorHAnsi"/>
          <w:sz w:val="18"/>
          <w:szCs w:val="18"/>
        </w:rPr>
        <w:t xml:space="preserve"> i</w:t>
      </w:r>
      <w:r w:rsidR="00C51B43" w:rsidRPr="00EA2A2B">
        <w:rPr>
          <w:rFonts w:ascii="Verdana" w:hAnsi="Verdana" w:cstheme="minorHAnsi"/>
          <w:sz w:val="18"/>
          <w:szCs w:val="18"/>
        </w:rPr>
        <w:t> </w:t>
      </w:r>
      <w:r w:rsidRPr="00EA2A2B">
        <w:rPr>
          <w:rFonts w:ascii="Verdana" w:hAnsi="Verdana" w:cstheme="minorHAnsi"/>
          <w:sz w:val="18"/>
          <w:szCs w:val="18"/>
        </w:rPr>
        <w:t>w</w:t>
      </w:r>
      <w:r w:rsidR="00C51B43" w:rsidRPr="00EA2A2B">
        <w:rPr>
          <w:rFonts w:ascii="Verdana" w:hAnsi="Verdana" w:cstheme="minorHAnsi"/>
          <w:sz w:val="18"/>
          <w:szCs w:val="18"/>
        </w:rPr>
        <w:t> </w:t>
      </w:r>
      <w:r w:rsidRPr="00EA2A2B">
        <w:rPr>
          <w:rFonts w:ascii="Verdana" w:hAnsi="Verdana" w:cstheme="minorHAnsi"/>
          <w:sz w:val="18"/>
          <w:szCs w:val="18"/>
        </w:rPr>
        <w:t>przypadku wyboru naszej Oferty podpiszemy Umowę na warunkach określonych przez Zamawiającego</w:t>
      </w:r>
      <w:r w:rsidR="007825AA" w:rsidRPr="00EA2A2B">
        <w:rPr>
          <w:rFonts w:ascii="Verdana" w:hAnsi="Verdana" w:cstheme="minorHAnsi"/>
          <w:sz w:val="18"/>
          <w:szCs w:val="18"/>
        </w:rPr>
        <w:t>.</w:t>
      </w:r>
    </w:p>
    <w:p w14:paraId="7387C2E9" w14:textId="77777777" w:rsidR="002A58E2"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Otrzymaliśmy konieczne informacje do przygotowania Oferty i wykonania Za</w:t>
      </w:r>
      <w:r w:rsidR="002C6446" w:rsidRPr="00EA2A2B">
        <w:rPr>
          <w:rFonts w:ascii="Verdana" w:hAnsi="Verdana" w:cstheme="minorHAnsi"/>
          <w:sz w:val="18"/>
          <w:szCs w:val="18"/>
        </w:rPr>
        <w:t>kupu</w:t>
      </w:r>
      <w:r w:rsidRPr="00EA2A2B">
        <w:rPr>
          <w:rFonts w:ascii="Verdana" w:hAnsi="Verdana" w:cstheme="minorHAnsi"/>
          <w:sz w:val="18"/>
          <w:szCs w:val="18"/>
        </w:rPr>
        <w:t>.</w:t>
      </w:r>
    </w:p>
    <w:p w14:paraId="3A4D5AA8" w14:textId="3997D1F2" w:rsidR="002A58E2" w:rsidRPr="002A58E2" w:rsidRDefault="002A58E2" w:rsidP="00F34366">
      <w:pPr>
        <w:numPr>
          <w:ilvl w:val="2"/>
          <w:numId w:val="3"/>
        </w:numPr>
        <w:tabs>
          <w:tab w:val="clear" w:pos="1418"/>
        </w:tabs>
        <w:spacing w:before="120" w:after="120" w:line="276" w:lineRule="auto"/>
        <w:ind w:left="567" w:hanging="426"/>
        <w:rPr>
          <w:rFonts w:ascii="Verdana" w:hAnsi="Verdana" w:cstheme="minorHAnsi"/>
          <w:b/>
          <w:sz w:val="18"/>
          <w:szCs w:val="18"/>
        </w:rPr>
      </w:pPr>
      <w:r w:rsidRPr="002A58E2">
        <w:rPr>
          <w:rFonts w:ascii="Verdana" w:hAnsi="Verdana" w:cstheme="minorHAnsi"/>
          <w:b/>
          <w:sz w:val="18"/>
          <w:szCs w:val="18"/>
        </w:rPr>
        <w:t>Oświadczamy, że nie zalegamy z opłacaniem podatków</w:t>
      </w:r>
      <w:r w:rsidR="00EE4820">
        <w:rPr>
          <w:rFonts w:ascii="Verdana" w:hAnsi="Verdana" w:cstheme="minorHAnsi"/>
          <w:b/>
          <w:sz w:val="18"/>
          <w:szCs w:val="18"/>
        </w:rPr>
        <w:t xml:space="preserve"> i</w:t>
      </w:r>
      <w:r w:rsidRPr="002A58E2">
        <w:rPr>
          <w:rFonts w:ascii="Verdana" w:hAnsi="Verdana" w:cstheme="minorHAnsi"/>
          <w:b/>
          <w:sz w:val="18"/>
          <w:szCs w:val="18"/>
        </w:rPr>
        <w:t xml:space="preserve"> opłat.</w:t>
      </w:r>
    </w:p>
    <w:p w14:paraId="449BBC2B" w14:textId="77777777" w:rsidR="002C527D"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iż zachowamy poufność danych uzyskanych w procesie toczącego się</w:t>
      </w:r>
      <w:r w:rsidR="00A21602" w:rsidRPr="00EA2A2B">
        <w:rPr>
          <w:rFonts w:ascii="Verdana" w:hAnsi="Verdana" w:cstheme="minorHAnsi"/>
          <w:sz w:val="18"/>
          <w:szCs w:val="18"/>
        </w:rPr>
        <w:t xml:space="preserve"> </w:t>
      </w:r>
      <w:r w:rsidRPr="00EA2A2B">
        <w:rPr>
          <w:rFonts w:ascii="Verdana" w:hAnsi="Verdana" w:cstheme="minorHAnsi"/>
          <w:sz w:val="18"/>
          <w:szCs w:val="18"/>
        </w:rPr>
        <w:t>Postępowania.</w:t>
      </w:r>
    </w:p>
    <w:p w14:paraId="258E8EFF" w14:textId="77777777" w:rsidR="002C527D"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Podane w Ofercie elementy ceny obejmują przedmiot i zakres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zasadami i warunkami określonymi w SWZ, a także uwzględniają wszystkie składniki związane z realizacją przedmiotu Z</w:t>
      </w:r>
      <w:r w:rsidR="002C6446" w:rsidRPr="00EA2A2B">
        <w:rPr>
          <w:rFonts w:ascii="Verdana" w:hAnsi="Verdana" w:cstheme="minorHAnsi"/>
          <w:sz w:val="18"/>
          <w:szCs w:val="18"/>
        </w:rPr>
        <w:t>akupu</w:t>
      </w:r>
      <w:r w:rsidRPr="00EA2A2B">
        <w:rPr>
          <w:rFonts w:ascii="Verdana" w:hAnsi="Verdana" w:cstheme="minorHAnsi"/>
          <w:sz w:val="18"/>
          <w:szCs w:val="18"/>
        </w:rPr>
        <w:t xml:space="preserve"> wpływające na wysokość ceny.</w:t>
      </w:r>
    </w:p>
    <w:p w14:paraId="69108A27" w14:textId="77777777" w:rsidR="002C5A55"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że niedoszacowanie, pominięcie lub brak należytego rozpoznania przez nas zakresu przedmiotu Za</w:t>
      </w:r>
      <w:r w:rsidR="002C6446" w:rsidRPr="00EA2A2B">
        <w:rPr>
          <w:rFonts w:ascii="Verdana" w:hAnsi="Verdana" w:cstheme="minorHAnsi"/>
          <w:sz w:val="18"/>
          <w:szCs w:val="18"/>
        </w:rPr>
        <w:t>kupu</w:t>
      </w:r>
      <w:r w:rsidR="00A21602" w:rsidRPr="00EA2A2B">
        <w:rPr>
          <w:rFonts w:ascii="Verdana" w:hAnsi="Verdana" w:cstheme="minorHAnsi"/>
          <w:sz w:val="18"/>
          <w:szCs w:val="18"/>
        </w:rPr>
        <w:t xml:space="preserve"> </w:t>
      </w:r>
      <w:r w:rsidRPr="00EA2A2B">
        <w:rPr>
          <w:rFonts w:ascii="Verdana" w:hAnsi="Verdana" w:cstheme="minorHAnsi"/>
          <w:sz w:val="18"/>
          <w:szCs w:val="18"/>
        </w:rPr>
        <w:t xml:space="preserve">nie </w:t>
      </w:r>
      <w:r w:rsidR="00807F81" w:rsidRPr="00EA2A2B">
        <w:rPr>
          <w:rFonts w:ascii="Verdana" w:hAnsi="Verdana" w:cstheme="minorHAnsi"/>
          <w:sz w:val="18"/>
          <w:szCs w:val="18"/>
        </w:rPr>
        <w:t xml:space="preserve">będzie </w:t>
      </w:r>
      <w:r w:rsidRPr="00EA2A2B">
        <w:rPr>
          <w:rFonts w:ascii="Verdana" w:hAnsi="Verdana" w:cstheme="minorHAnsi"/>
          <w:sz w:val="18"/>
          <w:szCs w:val="18"/>
        </w:rPr>
        <w:t>podstawą do żądania zmiany ceny.</w:t>
      </w:r>
    </w:p>
    <w:p w14:paraId="3A90D8E1" w14:textId="77777777" w:rsidR="002C527D"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Wybór naszej Oferty</w:t>
      </w:r>
      <w:r w:rsidRPr="00EA2A2B">
        <w:rPr>
          <w:rFonts w:ascii="Verdana" w:hAnsi="Verdana" w:cstheme="minorHAnsi"/>
          <w:sz w:val="18"/>
          <w:szCs w:val="18"/>
          <w:vertAlign w:val="superscript"/>
          <w:lang w:eastAsia="pl-PL"/>
        </w:rPr>
        <w:footnoteReference w:id="3"/>
      </w:r>
      <w:r w:rsidRPr="00EA2A2B">
        <w:rPr>
          <w:rFonts w:ascii="Verdana" w:hAnsi="Verdana" w:cstheme="minorHAnsi"/>
          <w:sz w:val="18"/>
          <w:szCs w:val="18"/>
          <w:lang w:eastAsia="pl-PL"/>
        </w:rPr>
        <w:t>:</w:t>
      </w:r>
    </w:p>
    <w:p w14:paraId="61DCF9FE" w14:textId="77777777" w:rsidR="002C527D" w:rsidRPr="00EA2A2B" w:rsidRDefault="00E85E38"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nie będzie prowadzić do powstania u Zamawiającego obowiązku podatkowego.</w:t>
      </w:r>
    </w:p>
    <w:p w14:paraId="756F5F56" w14:textId="77777777" w:rsidR="002C527D" w:rsidRPr="00EA2A2B" w:rsidRDefault="00E85E38"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EA2A2B">
        <w:rPr>
          <w:rFonts w:ascii="Verdana" w:hAnsi="Verdana" w:cstheme="minorHAnsi"/>
          <w:sz w:val="18"/>
          <w:szCs w:val="18"/>
          <w:lang w:eastAsia="pl-PL"/>
        </w:rPr>
        <w:t>W</w:t>
      </w:r>
      <w:r w:rsidR="002C527D" w:rsidRPr="00EA2A2B">
        <w:rPr>
          <w:rFonts w:ascii="Verdana" w:hAnsi="Verdana" w:cstheme="minorHAnsi"/>
          <w:sz w:val="18"/>
          <w:szCs w:val="18"/>
          <w:lang w:eastAsia="pl-PL"/>
        </w:rPr>
        <w:t>ykonawcy, będzie miała zastosowanie: …...............................................</w:t>
      </w:r>
    </w:p>
    <w:p w14:paraId="4CA94CD2" w14:textId="77777777" w:rsidR="002C5A55" w:rsidRPr="000C36E1"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Oświadczamy, że jesteśmy zdolni do wykonania przedmiotu </w:t>
      </w:r>
      <w:r w:rsidR="002C6446" w:rsidRPr="00EA2A2B">
        <w:rPr>
          <w:rFonts w:ascii="Verdana" w:hAnsi="Verdana" w:cstheme="minorHAnsi"/>
          <w:sz w:val="18"/>
          <w:szCs w:val="18"/>
        </w:rPr>
        <w:t xml:space="preserve">Zakupu </w:t>
      </w:r>
      <w:r w:rsidRPr="00EA2A2B">
        <w:rPr>
          <w:rFonts w:ascii="Verdana" w:hAnsi="Verdana" w:cstheme="minorHAnsi"/>
          <w:sz w:val="18"/>
          <w:szCs w:val="18"/>
        </w:rPr>
        <w:t xml:space="preserve">zgodnie z wymaganiami </w:t>
      </w:r>
      <w:r w:rsidRPr="000C36E1">
        <w:rPr>
          <w:rFonts w:ascii="Verdana" w:hAnsi="Verdana" w:cstheme="minorHAnsi"/>
          <w:sz w:val="18"/>
          <w:szCs w:val="18"/>
        </w:rPr>
        <w:t>podanymi w SWZ.</w:t>
      </w:r>
    </w:p>
    <w:p w14:paraId="15F4E165" w14:textId="77777777" w:rsidR="002C527D" w:rsidRPr="000C36E1"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0C36E1">
        <w:rPr>
          <w:rFonts w:ascii="Verdana" w:hAnsi="Verdana" w:cstheme="minorHAnsi"/>
          <w:sz w:val="18"/>
          <w:szCs w:val="18"/>
        </w:rPr>
        <w:lastRenderedPageBreak/>
        <w:t>Oświadczamy</w:t>
      </w:r>
      <w:r w:rsidRPr="000C36E1">
        <w:rPr>
          <w:rFonts w:ascii="Verdana" w:hAnsi="Verdana" w:cstheme="minorHAnsi"/>
          <w:sz w:val="18"/>
          <w:szCs w:val="18"/>
          <w:lang w:eastAsia="pl-PL"/>
        </w:rPr>
        <w:t>, że</w:t>
      </w:r>
      <w:r w:rsidRPr="000C36E1">
        <w:rPr>
          <w:rFonts w:ascii="Verdana" w:hAnsi="Verdana" w:cstheme="minorHAnsi"/>
          <w:sz w:val="18"/>
          <w:szCs w:val="18"/>
          <w:vertAlign w:val="superscript"/>
          <w:lang w:eastAsia="pl-PL"/>
        </w:rPr>
        <w:footnoteReference w:id="4"/>
      </w:r>
      <w:r w:rsidRPr="000C36E1">
        <w:rPr>
          <w:rFonts w:ascii="Verdana" w:hAnsi="Verdana" w:cstheme="minorHAnsi"/>
          <w:sz w:val="18"/>
          <w:szCs w:val="18"/>
          <w:lang w:eastAsia="pl-PL"/>
        </w:rPr>
        <w:t>:</w:t>
      </w:r>
      <w:r w:rsidRPr="000C36E1">
        <w:rPr>
          <w:rFonts w:ascii="Verdana" w:hAnsi="Verdana" w:cstheme="minorHAnsi"/>
          <w:sz w:val="18"/>
          <w:szCs w:val="18"/>
        </w:rPr>
        <w:t xml:space="preserve"> </w:t>
      </w:r>
    </w:p>
    <w:p w14:paraId="6E778FA5" w14:textId="77777777" w:rsidR="002C527D" w:rsidRPr="000C36E1" w:rsidRDefault="00E85E38"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951138820"/>
          <w14:checkbox>
            <w14:checked w14:val="0"/>
            <w14:checkedState w14:val="2612" w14:font="MS Gothic"/>
            <w14:uncheckedState w14:val="2610" w14:font="MS Gothic"/>
          </w14:checkbox>
        </w:sdtPr>
        <w:sdtEndPr/>
        <w:sdtContent>
          <w:r w:rsidR="002C527D" w:rsidRPr="000C36E1">
            <w:rPr>
              <w:rFonts w:ascii="Segoe UI Symbol" w:eastAsia="MS Gothic" w:hAnsi="Segoe UI Symbol" w:cs="Segoe UI Symbol"/>
              <w:sz w:val="18"/>
              <w:szCs w:val="18"/>
              <w:lang w:eastAsia="pl-PL"/>
            </w:rPr>
            <w:t>☐</w:t>
          </w:r>
        </w:sdtContent>
      </w:sdt>
      <w:r w:rsidR="002C527D" w:rsidRPr="000C36E1">
        <w:rPr>
          <w:rFonts w:ascii="Verdana" w:hAnsi="Verdana" w:cstheme="minorHAnsi"/>
          <w:sz w:val="18"/>
          <w:szCs w:val="18"/>
          <w:lang w:eastAsia="pl-PL"/>
        </w:rPr>
        <w:tab/>
        <w:t xml:space="preserve">Przedmiot </w:t>
      </w:r>
      <w:r w:rsidR="00F6623D" w:rsidRPr="000C36E1">
        <w:rPr>
          <w:rFonts w:ascii="Verdana" w:hAnsi="Verdana" w:cstheme="minorHAnsi"/>
          <w:sz w:val="18"/>
          <w:szCs w:val="18"/>
          <w:lang w:eastAsia="pl-PL"/>
        </w:rPr>
        <w:t>Z</w:t>
      </w:r>
      <w:r w:rsidR="002C527D" w:rsidRPr="000C36E1">
        <w:rPr>
          <w:rFonts w:ascii="Verdana" w:hAnsi="Verdana" w:cstheme="minorHAnsi"/>
          <w:sz w:val="18"/>
          <w:szCs w:val="18"/>
          <w:lang w:eastAsia="pl-PL"/>
        </w:rPr>
        <w:t>amówienia wykonamy siłami własnymi;</w:t>
      </w:r>
    </w:p>
    <w:p w14:paraId="7BCE905E" w14:textId="77777777" w:rsidR="002C527D" w:rsidRPr="000C36E1" w:rsidRDefault="00E85E38"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1230456261"/>
          <w14:checkbox>
            <w14:checked w14:val="0"/>
            <w14:checkedState w14:val="2612" w14:font="MS Gothic"/>
            <w14:uncheckedState w14:val="2610" w14:font="MS Gothic"/>
          </w14:checkbox>
        </w:sdtPr>
        <w:sdtEndPr/>
        <w:sdtContent>
          <w:r w:rsidR="007108F7" w:rsidRPr="000C36E1">
            <w:rPr>
              <w:rFonts w:ascii="Segoe UI Symbol" w:eastAsia="MS Gothic" w:hAnsi="Segoe UI Symbol" w:cs="Segoe UI Symbol"/>
              <w:sz w:val="18"/>
              <w:szCs w:val="18"/>
              <w:lang w:eastAsia="pl-PL"/>
            </w:rPr>
            <w:t>☐</w:t>
          </w:r>
        </w:sdtContent>
      </w:sdt>
      <w:r w:rsidR="002C527D" w:rsidRPr="000C36E1">
        <w:rPr>
          <w:rFonts w:ascii="Verdana" w:hAnsi="Verdana" w:cstheme="minorHAnsi"/>
          <w:sz w:val="18"/>
          <w:szCs w:val="18"/>
          <w:lang w:eastAsia="pl-PL"/>
        </w:rPr>
        <w:tab/>
        <w:t>Powierzymy realizację następujących części</w:t>
      </w:r>
      <w:r w:rsidR="009E41C5" w:rsidRPr="000C36E1">
        <w:rPr>
          <w:rFonts w:ascii="Verdana" w:hAnsi="Verdana" w:cstheme="minorHAnsi"/>
          <w:sz w:val="18"/>
          <w:szCs w:val="18"/>
          <w:lang w:eastAsia="pl-PL"/>
        </w:rPr>
        <w:t>/zakresu podwykonawcom</w:t>
      </w:r>
      <w:r w:rsidR="00611525" w:rsidRPr="000C36E1">
        <w:rPr>
          <w:rFonts w:ascii="Verdana" w:hAnsi="Verdana" w:cstheme="minorHAnsi"/>
          <w:sz w:val="18"/>
          <w:szCs w:val="18"/>
          <w:lang w:eastAsia="pl-PL"/>
        </w:rPr>
        <w:t>:</w:t>
      </w:r>
      <w:r w:rsidR="00FF42DE" w:rsidRPr="000C36E1">
        <w:rPr>
          <w:rFonts w:ascii="Verdana" w:hAnsi="Verdana" w:cstheme="minorHAnsi"/>
          <w:sz w:val="18"/>
          <w:szCs w:val="18"/>
          <w:lang w:eastAsia="pl-PL"/>
        </w:rPr>
        <w:t xml:space="preserve"> </w:t>
      </w:r>
    </w:p>
    <w:tbl>
      <w:tblPr>
        <w:tblStyle w:val="Tabela-Siatka"/>
        <w:tblW w:w="8080" w:type="dxa"/>
        <w:tblInd w:w="704" w:type="dxa"/>
        <w:tblLook w:val="04A0" w:firstRow="1" w:lastRow="0" w:firstColumn="1" w:lastColumn="0" w:noHBand="0" w:noVBand="1"/>
      </w:tblPr>
      <w:tblGrid>
        <w:gridCol w:w="992"/>
        <w:gridCol w:w="2835"/>
        <w:gridCol w:w="4253"/>
      </w:tblGrid>
      <w:tr w:rsidR="002C527D" w:rsidRPr="000C36E1" w14:paraId="0B29394F" w14:textId="77777777" w:rsidTr="007108F7">
        <w:trPr>
          <w:trHeight w:val="977"/>
        </w:trPr>
        <w:tc>
          <w:tcPr>
            <w:tcW w:w="992" w:type="dxa"/>
            <w:shd w:val="clear" w:color="auto" w:fill="F2F2F2" w:themeFill="background1" w:themeFillShade="F2"/>
            <w:vAlign w:val="center"/>
          </w:tcPr>
          <w:p w14:paraId="3E8567DA" w14:textId="77777777" w:rsidR="002C527D" w:rsidRPr="000C36E1" w:rsidRDefault="002C527D" w:rsidP="007108F7">
            <w:pPr>
              <w:spacing w:before="120" w:after="120" w:line="276" w:lineRule="auto"/>
              <w:ind w:left="-104" w:right="-284"/>
              <w:jc w:val="center"/>
              <w:rPr>
                <w:rFonts w:ascii="Verdana" w:hAnsi="Verdana" w:cstheme="minorHAnsi"/>
                <w:sz w:val="18"/>
                <w:lang w:eastAsia="pl-PL"/>
              </w:rPr>
            </w:pPr>
            <w:r w:rsidRPr="000C36E1">
              <w:rPr>
                <w:rFonts w:ascii="Verdana" w:hAnsi="Verdana" w:cstheme="minorHAnsi"/>
                <w:sz w:val="18"/>
                <w:lang w:eastAsia="pl-PL"/>
              </w:rPr>
              <w:t>Lp.</w:t>
            </w:r>
          </w:p>
        </w:tc>
        <w:tc>
          <w:tcPr>
            <w:tcW w:w="2835" w:type="dxa"/>
            <w:shd w:val="clear" w:color="auto" w:fill="F2F2F2" w:themeFill="background1" w:themeFillShade="F2"/>
            <w:vAlign w:val="center"/>
          </w:tcPr>
          <w:p w14:paraId="1EEDD9DC" w14:textId="77777777" w:rsidR="002C527D" w:rsidRPr="000C36E1" w:rsidRDefault="002C527D" w:rsidP="003F2EF3">
            <w:pPr>
              <w:spacing w:before="120" w:after="120" w:line="276" w:lineRule="auto"/>
              <w:jc w:val="center"/>
              <w:rPr>
                <w:rFonts w:ascii="Verdana" w:hAnsi="Verdana" w:cstheme="minorHAnsi"/>
                <w:sz w:val="18"/>
                <w:lang w:eastAsia="pl-PL"/>
              </w:rPr>
            </w:pPr>
            <w:r w:rsidRPr="000C36E1">
              <w:rPr>
                <w:rFonts w:ascii="Verdana" w:hAnsi="Verdana" w:cstheme="minorHAnsi"/>
                <w:sz w:val="18"/>
                <w:lang w:eastAsia="pl-PL"/>
              </w:rPr>
              <w:t>Nazwa i adres podwykonawcy (jeżeli są znani)</w:t>
            </w:r>
          </w:p>
        </w:tc>
        <w:tc>
          <w:tcPr>
            <w:tcW w:w="4253" w:type="dxa"/>
            <w:shd w:val="clear" w:color="auto" w:fill="F2F2F2" w:themeFill="background1" w:themeFillShade="F2"/>
            <w:vAlign w:val="center"/>
          </w:tcPr>
          <w:p w14:paraId="25CB8139" w14:textId="77777777" w:rsidR="002C527D" w:rsidRPr="000C36E1" w:rsidRDefault="002C527D" w:rsidP="003F2EF3">
            <w:pPr>
              <w:spacing w:before="120" w:after="120" w:line="276" w:lineRule="auto"/>
              <w:ind w:right="-284"/>
              <w:jc w:val="center"/>
              <w:rPr>
                <w:rFonts w:ascii="Verdana" w:hAnsi="Verdana" w:cstheme="minorHAnsi"/>
                <w:sz w:val="18"/>
                <w:lang w:eastAsia="pl-PL"/>
              </w:rPr>
            </w:pPr>
            <w:r w:rsidRPr="000C36E1">
              <w:rPr>
                <w:rFonts w:ascii="Verdana" w:hAnsi="Verdana" w:cstheme="minorHAnsi"/>
                <w:sz w:val="18"/>
                <w:lang w:eastAsia="pl-PL"/>
              </w:rPr>
              <w:t>Zakres zamówienia, który zostanie powierzony podwykonawcy</w:t>
            </w:r>
          </w:p>
        </w:tc>
      </w:tr>
      <w:tr w:rsidR="002C527D" w:rsidRPr="000C36E1" w14:paraId="14C59B68" w14:textId="77777777" w:rsidTr="007108F7">
        <w:tc>
          <w:tcPr>
            <w:tcW w:w="992" w:type="dxa"/>
            <w:vAlign w:val="center"/>
          </w:tcPr>
          <w:p w14:paraId="478837C2" w14:textId="77777777" w:rsidR="002C527D" w:rsidRPr="000C36E1" w:rsidRDefault="002C527D" w:rsidP="007108F7">
            <w:pPr>
              <w:spacing w:before="120" w:after="120" w:line="276" w:lineRule="auto"/>
              <w:ind w:left="181" w:right="-284"/>
              <w:jc w:val="left"/>
              <w:rPr>
                <w:rFonts w:ascii="Verdana" w:hAnsi="Verdana" w:cstheme="minorHAnsi"/>
                <w:sz w:val="18"/>
                <w:lang w:eastAsia="pl-PL"/>
              </w:rPr>
            </w:pPr>
          </w:p>
        </w:tc>
        <w:tc>
          <w:tcPr>
            <w:tcW w:w="2835" w:type="dxa"/>
          </w:tcPr>
          <w:p w14:paraId="4FCFDFD2" w14:textId="77777777" w:rsidR="002C527D" w:rsidRPr="000C36E1" w:rsidRDefault="002C527D" w:rsidP="00D56FE8">
            <w:pPr>
              <w:spacing w:before="120" w:after="120" w:line="276" w:lineRule="auto"/>
              <w:ind w:left="1571" w:right="-284" w:hanging="851"/>
              <w:rPr>
                <w:rFonts w:ascii="Verdana" w:hAnsi="Verdana" w:cstheme="minorHAnsi"/>
                <w:sz w:val="18"/>
                <w:lang w:eastAsia="pl-PL"/>
              </w:rPr>
            </w:pPr>
          </w:p>
        </w:tc>
        <w:tc>
          <w:tcPr>
            <w:tcW w:w="4253" w:type="dxa"/>
          </w:tcPr>
          <w:p w14:paraId="74CA6D07" w14:textId="77777777" w:rsidR="002C527D" w:rsidRPr="000C36E1" w:rsidRDefault="002C527D" w:rsidP="00D56FE8">
            <w:pPr>
              <w:spacing w:before="120" w:after="120" w:line="276" w:lineRule="auto"/>
              <w:ind w:left="1571" w:right="-284" w:hanging="851"/>
              <w:rPr>
                <w:rFonts w:ascii="Verdana" w:hAnsi="Verdana" w:cstheme="minorHAnsi"/>
                <w:sz w:val="18"/>
                <w:lang w:eastAsia="pl-PL"/>
              </w:rPr>
            </w:pPr>
          </w:p>
        </w:tc>
      </w:tr>
    </w:tbl>
    <w:p w14:paraId="7BE7B3FA" w14:textId="6A88320E"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Oświadczamy, że przedmiot Oferty jest zgodny z opisem </w:t>
      </w:r>
      <w:r w:rsidR="00451856">
        <w:rPr>
          <w:rFonts w:ascii="Verdana" w:hAnsi="Verdana" w:cstheme="minorHAnsi"/>
          <w:sz w:val="18"/>
          <w:szCs w:val="18"/>
        </w:rPr>
        <w:t>p</w:t>
      </w:r>
      <w:r w:rsidRPr="000C36E1">
        <w:rPr>
          <w:rFonts w:ascii="Verdana" w:hAnsi="Verdana" w:cstheme="minorHAnsi"/>
          <w:sz w:val="18"/>
          <w:szCs w:val="18"/>
        </w:rPr>
        <w:t xml:space="preserve">rzedmiotu </w:t>
      </w:r>
      <w:r w:rsidR="00451856">
        <w:rPr>
          <w:rFonts w:ascii="Verdana" w:hAnsi="Verdana" w:cstheme="minorHAnsi"/>
          <w:sz w:val="18"/>
          <w:szCs w:val="18"/>
        </w:rPr>
        <w:t>zamówienia</w:t>
      </w:r>
      <w:r w:rsidRPr="000C36E1">
        <w:rPr>
          <w:rFonts w:ascii="Verdana" w:hAnsi="Verdana" w:cstheme="minorHAnsi"/>
          <w:sz w:val="18"/>
          <w:szCs w:val="18"/>
        </w:rPr>
        <w:t>.</w:t>
      </w:r>
    </w:p>
    <w:p w14:paraId="02F07DCD" w14:textId="77777777"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Oświadczamy, iż </w:t>
      </w:r>
      <w:r w:rsidR="00807F81" w:rsidRPr="000C36E1">
        <w:rPr>
          <w:rFonts w:ascii="Verdana" w:hAnsi="Verdana" w:cstheme="minorHAnsi"/>
          <w:sz w:val="18"/>
          <w:szCs w:val="18"/>
        </w:rPr>
        <w:t>oferujemy realizację</w:t>
      </w:r>
      <w:r w:rsidRPr="000C36E1">
        <w:rPr>
          <w:rFonts w:ascii="Verdana" w:hAnsi="Verdana" w:cstheme="minorHAnsi"/>
          <w:sz w:val="18"/>
          <w:szCs w:val="18"/>
        </w:rPr>
        <w:t xml:space="preserve"> </w:t>
      </w:r>
      <w:r w:rsidR="00807F81" w:rsidRPr="000C36E1">
        <w:rPr>
          <w:rFonts w:ascii="Verdana" w:hAnsi="Verdana" w:cstheme="minorHAnsi"/>
          <w:sz w:val="18"/>
          <w:szCs w:val="18"/>
        </w:rPr>
        <w:t xml:space="preserve">Zakupu w terminach </w:t>
      </w:r>
      <w:r w:rsidRPr="000C36E1">
        <w:rPr>
          <w:rFonts w:ascii="Verdana" w:hAnsi="Verdana" w:cstheme="minorHAnsi"/>
          <w:sz w:val="18"/>
          <w:szCs w:val="18"/>
        </w:rPr>
        <w:t>wskazany</w:t>
      </w:r>
      <w:r w:rsidR="00807F81" w:rsidRPr="000C36E1">
        <w:rPr>
          <w:rFonts w:ascii="Verdana" w:hAnsi="Verdana" w:cstheme="minorHAnsi"/>
          <w:sz w:val="18"/>
          <w:szCs w:val="18"/>
        </w:rPr>
        <w:t>ch</w:t>
      </w:r>
      <w:r w:rsidRPr="000C36E1">
        <w:rPr>
          <w:rFonts w:ascii="Verdana" w:hAnsi="Verdana" w:cstheme="minorHAnsi"/>
          <w:sz w:val="18"/>
          <w:szCs w:val="18"/>
        </w:rPr>
        <w:t xml:space="preserve"> przez Zamawiającego w SWZ. </w:t>
      </w:r>
    </w:p>
    <w:p w14:paraId="5F16DE3D" w14:textId="152DA26A"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Uważamy się za związanych niniejszą Ofertą na czas wskazany w SWZ, tj. przez okres </w:t>
      </w:r>
      <w:r w:rsidR="00885F7C">
        <w:rPr>
          <w:rFonts w:ascii="Verdana" w:hAnsi="Verdana" w:cstheme="minorHAnsi"/>
          <w:sz w:val="18"/>
          <w:szCs w:val="18"/>
        </w:rPr>
        <w:t>90</w:t>
      </w:r>
      <w:r w:rsidR="00416994" w:rsidRPr="000C36E1">
        <w:rPr>
          <w:rFonts w:ascii="Verdana" w:hAnsi="Verdana" w:cstheme="minorHAnsi"/>
          <w:sz w:val="18"/>
          <w:szCs w:val="18"/>
        </w:rPr>
        <w:t xml:space="preserve"> dni od </w:t>
      </w:r>
      <w:r w:rsidRPr="000C36E1">
        <w:rPr>
          <w:rFonts w:ascii="Verdana" w:hAnsi="Verdana" w:cstheme="minorHAnsi"/>
          <w:sz w:val="18"/>
          <w:szCs w:val="18"/>
        </w:rPr>
        <w:t>upływu terminu składania Ofert.</w:t>
      </w:r>
    </w:p>
    <w:p w14:paraId="0B58AFEB" w14:textId="77777777"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Informujemy, że</w:t>
      </w:r>
      <w:r w:rsidRPr="000C36E1">
        <w:rPr>
          <w:rFonts w:ascii="Verdana" w:eastAsia="Calibri" w:hAnsi="Verdana" w:cstheme="minorHAnsi"/>
          <w:sz w:val="18"/>
          <w:szCs w:val="18"/>
          <w:vertAlign w:val="superscript"/>
        </w:rPr>
        <w:footnoteReference w:id="5"/>
      </w:r>
      <w:r w:rsidRPr="000C36E1">
        <w:rPr>
          <w:rFonts w:ascii="Verdana" w:hAnsi="Verdana" w:cstheme="minorHAnsi"/>
          <w:sz w:val="18"/>
          <w:szCs w:val="18"/>
        </w:rPr>
        <w:t>:</w:t>
      </w:r>
    </w:p>
    <w:p w14:paraId="6461881C" w14:textId="77777777" w:rsidR="002C527D" w:rsidRPr="00EA2A2B" w:rsidRDefault="00E85E38"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7108F7"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EA2A2B">
        <w:rPr>
          <w:rFonts w:ascii="Verdana" w:hAnsi="Verdana" w:cstheme="minorHAnsi"/>
          <w:sz w:val="18"/>
          <w:szCs w:val="18"/>
          <w:lang w:eastAsia="pl-PL"/>
        </w:rPr>
        <w:t>;</w:t>
      </w:r>
    </w:p>
    <w:p w14:paraId="0CAF8DCA" w14:textId="77777777" w:rsidR="002C527D" w:rsidRPr="00EA2A2B" w:rsidRDefault="00E85E38"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2C527D"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informacje stanowiące tajemnicę przedsiębiorstwa w rozumieniu przepisów ustawy o</w:t>
      </w:r>
      <w:r w:rsidR="00EA2A2B">
        <w:rPr>
          <w:rFonts w:ascii="Verdana" w:hAnsi="Verdana" w:cstheme="minorHAnsi"/>
          <w:sz w:val="18"/>
          <w:szCs w:val="18"/>
          <w:lang w:eastAsia="pl-PL"/>
        </w:rPr>
        <w:t> </w:t>
      </w:r>
      <w:r w:rsidR="002C527D" w:rsidRPr="00EA2A2B">
        <w:rPr>
          <w:rFonts w:ascii="Verdana" w:hAnsi="Verdana" w:cstheme="minorHAnsi"/>
          <w:sz w:val="18"/>
          <w:szCs w:val="18"/>
          <w:lang w:eastAsia="pl-PL"/>
        </w:rPr>
        <w:t xml:space="preserve">zwalczaniu nieuczciwej konkurencji - które jako takie nie mogą być udostępnianie innym uczestnikom </w:t>
      </w:r>
      <w:r w:rsidR="00592782" w:rsidRPr="00EA2A2B">
        <w:rPr>
          <w:rFonts w:ascii="Verdana" w:hAnsi="Verdana" w:cstheme="minorHAnsi"/>
          <w:sz w:val="18"/>
          <w:szCs w:val="18"/>
          <w:lang w:eastAsia="pl-PL"/>
        </w:rPr>
        <w:t>P</w:t>
      </w:r>
      <w:r w:rsidR="002C527D" w:rsidRPr="00EA2A2B">
        <w:rPr>
          <w:rFonts w:ascii="Verdana" w:hAnsi="Verdana" w:cstheme="minorHAnsi"/>
          <w:sz w:val="18"/>
          <w:szCs w:val="18"/>
          <w:lang w:eastAsia="pl-PL"/>
        </w:rPr>
        <w:t xml:space="preserve">ostępowania – zostały złożone </w:t>
      </w:r>
      <w:r w:rsidR="00796AEB" w:rsidRPr="00EA2A2B">
        <w:rPr>
          <w:rFonts w:ascii="Verdana" w:hAnsi="Verdana" w:cstheme="minorHAnsi"/>
          <w:sz w:val="18"/>
          <w:szCs w:val="18"/>
          <w:lang w:eastAsia="pl-PL"/>
        </w:rPr>
        <w:t xml:space="preserve">w Sekcji Systemu Zakupowego GK PGE „Dokumenty” </w:t>
      </w:r>
      <w:r w:rsidR="002C527D" w:rsidRPr="00EA2A2B">
        <w:rPr>
          <w:rFonts w:ascii="Verdana" w:hAnsi="Verdana" w:cstheme="minorHAnsi"/>
          <w:sz w:val="18"/>
          <w:szCs w:val="18"/>
          <w:lang w:eastAsia="pl-PL"/>
        </w:rPr>
        <w:t>w katalogu „Dokument niejawny (tajemnica przedsiębiorstwa). Do Oferty załączamy uzasadnienie zastrzeżenia informacji.</w:t>
      </w:r>
    </w:p>
    <w:p w14:paraId="45DF3C46" w14:textId="77777777" w:rsidR="002C527D" w:rsidRPr="00EA2A2B" w:rsidRDefault="00807F81"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w:t>
      </w:r>
      <w:r w:rsidR="002C527D" w:rsidRPr="00EA2A2B">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EA2A2B">
        <w:rPr>
          <w:rFonts w:ascii="Verdana" w:hAnsi="Verdana" w:cstheme="minorHAnsi"/>
          <w:sz w:val="18"/>
          <w:szCs w:val="18"/>
        </w:rPr>
        <w:t>O</w:t>
      </w:r>
      <w:r w:rsidR="002C527D" w:rsidRPr="00EA2A2B">
        <w:rPr>
          <w:rFonts w:ascii="Verdana" w:hAnsi="Verdana" w:cstheme="minorHAnsi"/>
          <w:sz w:val="18"/>
          <w:szCs w:val="18"/>
        </w:rPr>
        <w:t>fert.</w:t>
      </w:r>
    </w:p>
    <w:p w14:paraId="2018249F" w14:textId="77777777"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Oświadczamy, że zapoznaliśmy się z zasadami określonymi w Kodeksie Postępowania dla Partnerów Biznesowyc</w:t>
      </w:r>
      <w:r w:rsidR="003C1853" w:rsidRPr="00EA2A2B">
        <w:rPr>
          <w:rFonts w:ascii="Verdana" w:hAnsi="Verdana" w:cstheme="minorHAnsi"/>
          <w:sz w:val="18"/>
          <w:szCs w:val="18"/>
        </w:rPr>
        <w:t>h Spółek GK PGE oraz w Dobrych Praktykach Z</w:t>
      </w:r>
      <w:r w:rsidRPr="00EA2A2B">
        <w:rPr>
          <w:rFonts w:ascii="Verdana" w:hAnsi="Verdana" w:cstheme="minorHAnsi"/>
          <w:sz w:val="18"/>
          <w:szCs w:val="18"/>
        </w:rPr>
        <w:t>akupowych. W przypadku wyboru naszej Oferty</w:t>
      </w:r>
      <w:r w:rsidR="00A21602" w:rsidRPr="00EA2A2B">
        <w:rPr>
          <w:rFonts w:ascii="Verdana" w:hAnsi="Verdana" w:cstheme="minorHAnsi"/>
          <w:sz w:val="18"/>
          <w:szCs w:val="18"/>
        </w:rPr>
        <w:t xml:space="preserve"> </w:t>
      </w:r>
      <w:r w:rsidRPr="00EA2A2B">
        <w:rPr>
          <w:rFonts w:ascii="Verdana" w:hAnsi="Verdana" w:cstheme="minorHAnsi"/>
          <w:sz w:val="18"/>
          <w:szCs w:val="18"/>
        </w:rPr>
        <w:t>zapewniamy, że w</w:t>
      </w:r>
      <w:r w:rsidR="00807ED8" w:rsidRPr="00EA2A2B">
        <w:rPr>
          <w:rFonts w:ascii="Verdana" w:hAnsi="Verdana" w:cstheme="minorHAnsi"/>
          <w:sz w:val="18"/>
          <w:szCs w:val="18"/>
        </w:rPr>
        <w:t> </w:t>
      </w:r>
      <w:r w:rsidRPr="00EA2A2B">
        <w:rPr>
          <w:rFonts w:ascii="Verdana" w:hAnsi="Verdana" w:cstheme="minorHAnsi"/>
          <w:sz w:val="18"/>
          <w:szCs w:val="18"/>
        </w:rPr>
        <w:t xml:space="preserve">swojej działalności będziemy przestrzegać wszystkich obowiązujących przepisów prawa oraz postanowień wyżej wymienionych dokumentów. Oświadczamy, że dołożymy należytej staranności, aby nasi </w:t>
      </w:r>
      <w:r w:rsidRPr="000C36E1">
        <w:rPr>
          <w:rFonts w:ascii="Verdana" w:hAnsi="Verdana" w:cstheme="minorHAnsi"/>
          <w:sz w:val="18"/>
          <w:szCs w:val="18"/>
        </w:rPr>
        <w:t>pracownicy, współpracownicy, podwykonawcy lub osoby, przy pomocy których będziemy świadczyć usługi/dostawy przestrzegali</w:t>
      </w:r>
      <w:r w:rsidRPr="00EA2A2B">
        <w:rPr>
          <w:rFonts w:ascii="Verdana" w:hAnsi="Verdana" w:cstheme="minorHAnsi"/>
          <w:sz w:val="18"/>
          <w:szCs w:val="18"/>
        </w:rPr>
        <w:t xml:space="preserve"> postanowień wyżej wymienionych dokumentów.</w:t>
      </w:r>
    </w:p>
    <w:p w14:paraId="59419D69" w14:textId="77777777"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W przypadku, gdy świadczona przez Wykonawcę usługa będzie wymagała</w:t>
      </w:r>
      <w:r w:rsidR="00A21602" w:rsidRPr="00EA2A2B">
        <w:rPr>
          <w:rFonts w:ascii="Verdana" w:hAnsi="Verdana" w:cstheme="minorHAnsi"/>
          <w:sz w:val="18"/>
          <w:szCs w:val="18"/>
        </w:rPr>
        <w:t xml:space="preserve"> </w:t>
      </w:r>
      <w:r w:rsidRPr="00EA2A2B">
        <w:rPr>
          <w:rFonts w:ascii="Verdana" w:hAnsi="Verdana" w:cstheme="minorHAnsi"/>
          <w:sz w:val="18"/>
          <w:szCs w:val="18"/>
        </w:rPr>
        <w:t>powierzenia przez PGE</w:t>
      </w:r>
      <w:r w:rsidR="00A21602" w:rsidRPr="00EA2A2B">
        <w:rPr>
          <w:rFonts w:ascii="Verdana" w:hAnsi="Verdana" w:cstheme="minorHAnsi"/>
          <w:sz w:val="18"/>
          <w:szCs w:val="18"/>
        </w:rPr>
        <w:t xml:space="preserve"> </w:t>
      </w:r>
      <w:r w:rsidRPr="00EA2A2B">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540A115" w14:textId="77777777"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Znane są nam wszelkie obowiązki wynikające z obowiązujących przepisów o</w:t>
      </w:r>
      <w:r w:rsidR="00807ED8" w:rsidRPr="00EA2A2B">
        <w:rPr>
          <w:rFonts w:ascii="Verdana" w:hAnsi="Verdana"/>
          <w:sz w:val="18"/>
          <w:szCs w:val="18"/>
        </w:rPr>
        <w:t> </w:t>
      </w:r>
      <w:r w:rsidRPr="00EA2A2B">
        <w:rPr>
          <w:rFonts w:ascii="Verdana" w:hAnsi="Verdana" w:cstheme="minorHAnsi"/>
          <w:sz w:val="18"/>
          <w:szCs w:val="18"/>
        </w:rPr>
        <w:t>ochronie danych osobowych i przepisów RODO mających zastosowanie, które zobowiązany jest wykonywać podmiot przetwarzający dane osobowe na zlecenie administratora danych.</w:t>
      </w:r>
    </w:p>
    <w:p w14:paraId="5B707799" w14:textId="77777777" w:rsidR="000E7B86"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 że wypełniłem obowiązki informacyjne przewidziane w art. 13 lub art. 14 rozporządzenia Parlamentu Europejskiego i Rady (UE) 2016/679 z dnia 27 kwietnia 2016 r. w sprawie ochrony osób fizycznych w związku z przetwarzaniem danych osobowych </w:t>
      </w:r>
      <w:r w:rsidRPr="00EA2A2B">
        <w:rPr>
          <w:rFonts w:ascii="Verdana" w:hAnsi="Verdana" w:cstheme="minorHAnsi"/>
          <w:sz w:val="18"/>
          <w:szCs w:val="18"/>
        </w:rPr>
        <w:lastRenderedPageBreak/>
        <w:t>i</w:t>
      </w:r>
      <w:r w:rsidR="00EA2A2B">
        <w:rPr>
          <w:rFonts w:ascii="Verdana" w:hAnsi="Verdana" w:cstheme="minorHAnsi"/>
          <w:sz w:val="18"/>
          <w:szCs w:val="18"/>
        </w:rPr>
        <w:t> </w:t>
      </w:r>
      <w:r w:rsidRPr="00EA2A2B">
        <w:rPr>
          <w:rFonts w:ascii="Verdana" w:hAnsi="Verdana" w:cstheme="minorHAnsi"/>
          <w:sz w:val="18"/>
          <w:szCs w:val="18"/>
        </w:rPr>
        <w:t>w</w:t>
      </w:r>
      <w:r w:rsidR="00EA2A2B">
        <w:rPr>
          <w:rFonts w:ascii="Verdana" w:hAnsi="Verdana" w:cstheme="minorHAnsi"/>
          <w:sz w:val="18"/>
          <w:szCs w:val="18"/>
        </w:rPr>
        <w:t> </w:t>
      </w:r>
      <w:r w:rsidRPr="00EA2A2B">
        <w:rPr>
          <w:rFonts w:ascii="Verdana" w:hAnsi="Verdana" w:cstheme="minorHAnsi"/>
          <w:sz w:val="18"/>
          <w:szCs w:val="18"/>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EA2A2B">
        <w:rPr>
          <w:rFonts w:ascii="Verdana" w:hAnsi="Verdana" w:cstheme="minorHAnsi"/>
          <w:sz w:val="18"/>
          <w:szCs w:val="18"/>
        </w:rPr>
        <w:t>Z</w:t>
      </w:r>
      <w:r w:rsidRPr="00EA2A2B">
        <w:rPr>
          <w:rFonts w:ascii="Verdana" w:hAnsi="Verdana" w:cstheme="minorHAnsi"/>
          <w:sz w:val="18"/>
          <w:szCs w:val="18"/>
        </w:rPr>
        <w:t xml:space="preserve">amówienia w niniejszym </w:t>
      </w:r>
      <w:r w:rsidR="00592782" w:rsidRPr="00EA2A2B">
        <w:rPr>
          <w:rFonts w:ascii="Verdana" w:hAnsi="Verdana" w:cstheme="minorHAnsi"/>
          <w:sz w:val="18"/>
          <w:szCs w:val="18"/>
        </w:rPr>
        <w:t>P</w:t>
      </w:r>
      <w:r w:rsidRPr="00EA2A2B">
        <w:rPr>
          <w:rFonts w:ascii="Verdana" w:hAnsi="Verdana" w:cstheme="minorHAnsi"/>
          <w:sz w:val="18"/>
          <w:szCs w:val="18"/>
        </w:rPr>
        <w:t>ostępowaniu</w:t>
      </w:r>
      <w:r w:rsidR="000E7B86" w:rsidRPr="00EA2A2B">
        <w:rPr>
          <w:rFonts w:ascii="Verdana" w:hAnsi="Verdana" w:cstheme="minorHAnsi"/>
          <w:sz w:val="18"/>
          <w:szCs w:val="18"/>
        </w:rPr>
        <w:t xml:space="preserve">. </w:t>
      </w:r>
      <w:r w:rsidR="000E7B86" w:rsidRPr="00EA2A2B">
        <w:rPr>
          <w:rFonts w:ascii="Verdana" w:hAnsi="Verdana" w:cstheme="minorHAnsi"/>
          <w:i/>
          <w:sz w:val="18"/>
          <w:szCs w:val="18"/>
        </w:rPr>
        <w:t>(</w:t>
      </w:r>
      <w:r w:rsidR="000E7B86" w:rsidRPr="00EA2A2B">
        <w:rPr>
          <w:rFonts w:ascii="Verdana" w:hAnsi="Verdana" w:cstheme="minorHAnsi"/>
          <w:i/>
          <w:sz w:val="18"/>
          <w:szCs w:val="18"/>
          <w:u w:val="single"/>
        </w:rPr>
        <w:t>UWAGA</w:t>
      </w:r>
      <w:r w:rsidR="000E7B86" w:rsidRPr="00EA2A2B">
        <w:rPr>
          <w:rFonts w:ascii="Verdana" w:hAnsi="Verdana" w:cstheme="minorHAnsi"/>
          <w:i/>
          <w:sz w:val="18"/>
          <w:szCs w:val="18"/>
        </w:rPr>
        <w:t>: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5E6773" w:rsidRPr="00EA2A2B">
        <w:rPr>
          <w:rFonts w:ascii="Verdana" w:hAnsi="Verdana" w:cstheme="minorHAnsi"/>
          <w:i/>
          <w:sz w:val="18"/>
          <w:szCs w:val="18"/>
        </w:rPr>
        <w:t>.</w:t>
      </w:r>
    </w:p>
    <w:p w14:paraId="6BFEBAED" w14:textId="0E45EB49" w:rsidR="00945195" w:rsidRPr="00945195" w:rsidRDefault="002C527D" w:rsidP="00945195">
      <w:pPr>
        <w:numPr>
          <w:ilvl w:val="2"/>
          <w:numId w:val="3"/>
        </w:numPr>
        <w:tabs>
          <w:tab w:val="clear" w:pos="1418"/>
        </w:tabs>
        <w:spacing w:before="120" w:after="120" w:line="276" w:lineRule="auto"/>
        <w:ind w:left="567" w:hanging="414"/>
        <w:rPr>
          <w:rFonts w:ascii="Verdana" w:hAnsi="Verdana" w:cstheme="minorHAnsi"/>
          <w:sz w:val="18"/>
          <w:szCs w:val="18"/>
        </w:rPr>
      </w:pPr>
      <w:r w:rsidRPr="00945195">
        <w:rPr>
          <w:rFonts w:ascii="Verdana" w:hAnsi="Verdana" w:cstheme="minorHAnsi"/>
          <w:sz w:val="18"/>
          <w:szCs w:val="18"/>
        </w:rPr>
        <w:t xml:space="preserve">Przekazywane przez nas dane osobowe mogą być wykorzystane wyłącznie w celach związanych z prowadzonym </w:t>
      </w:r>
      <w:r w:rsidR="00592782" w:rsidRPr="00945195">
        <w:rPr>
          <w:rFonts w:ascii="Verdana" w:hAnsi="Verdana" w:cstheme="minorHAnsi"/>
          <w:sz w:val="18"/>
          <w:szCs w:val="18"/>
        </w:rPr>
        <w:t>P</w:t>
      </w:r>
      <w:r w:rsidRPr="00945195">
        <w:rPr>
          <w:rFonts w:ascii="Verdana" w:hAnsi="Verdana" w:cstheme="minorHAnsi"/>
          <w:sz w:val="18"/>
          <w:szCs w:val="18"/>
        </w:rPr>
        <w:t>ostępowaniem</w:t>
      </w:r>
      <w:r w:rsidR="000D297C" w:rsidRPr="00945195">
        <w:rPr>
          <w:rFonts w:ascii="Verdana" w:hAnsi="Verdana" w:cstheme="minorHAnsi"/>
          <w:sz w:val="18"/>
          <w:szCs w:val="18"/>
        </w:rPr>
        <w:t xml:space="preserve"> zakupowym </w:t>
      </w:r>
      <w:r w:rsidR="001F1EBE" w:rsidRPr="00945195">
        <w:rPr>
          <w:rFonts w:ascii="Verdana" w:hAnsi="Verdana" w:cstheme="minorHAnsi"/>
          <w:sz w:val="18"/>
          <w:szCs w:val="18"/>
        </w:rPr>
        <w:t xml:space="preserve">nr </w:t>
      </w:r>
      <w:r w:rsidR="00945195" w:rsidRPr="00945195">
        <w:rPr>
          <w:rFonts w:ascii="Verdana" w:hAnsi="Verdana" w:cstheme="minorHAnsi"/>
          <w:b/>
          <w:sz w:val="18"/>
          <w:szCs w:val="18"/>
        </w:rPr>
        <w:t>POST/PGE/SYS/DZ/00</w:t>
      </w:r>
      <w:r w:rsidR="0019035A">
        <w:rPr>
          <w:rFonts w:ascii="Verdana" w:hAnsi="Verdana" w:cstheme="minorHAnsi"/>
          <w:b/>
          <w:sz w:val="18"/>
          <w:szCs w:val="18"/>
        </w:rPr>
        <w:t>265</w:t>
      </w:r>
      <w:r w:rsidR="00945195" w:rsidRPr="00945195">
        <w:rPr>
          <w:rFonts w:ascii="Verdana" w:hAnsi="Verdana" w:cstheme="minorHAnsi"/>
          <w:b/>
          <w:sz w:val="18"/>
          <w:szCs w:val="18"/>
        </w:rPr>
        <w:t>/2024.</w:t>
      </w:r>
    </w:p>
    <w:p w14:paraId="62B1FC33" w14:textId="034793D3" w:rsidR="002C527D" w:rsidRPr="00945195" w:rsidRDefault="002C527D" w:rsidP="00945195">
      <w:pPr>
        <w:numPr>
          <w:ilvl w:val="2"/>
          <w:numId w:val="3"/>
        </w:numPr>
        <w:tabs>
          <w:tab w:val="clear" w:pos="1418"/>
        </w:tabs>
        <w:spacing w:before="120" w:after="120" w:line="276" w:lineRule="auto"/>
        <w:ind w:left="567" w:hanging="414"/>
        <w:rPr>
          <w:rFonts w:ascii="Verdana" w:hAnsi="Verdana" w:cstheme="minorHAnsi"/>
          <w:sz w:val="18"/>
          <w:szCs w:val="18"/>
        </w:rPr>
      </w:pPr>
      <w:r w:rsidRPr="00945195">
        <w:rPr>
          <w:rFonts w:ascii="Verdana" w:hAnsi="Verdana" w:cstheme="minorHAnsi"/>
          <w:sz w:val="18"/>
          <w:szCs w:val="18"/>
        </w:rPr>
        <w:t>Załącznikami do Oferty są (prosimy wymienić wszystkie załączniki):</w:t>
      </w:r>
    </w:p>
    <w:p w14:paraId="61250CC3" w14:textId="73369ABC" w:rsidR="002C527D" w:rsidRPr="00EA2A2B" w:rsidRDefault="00945195" w:rsidP="00F34366">
      <w:pPr>
        <w:numPr>
          <w:ilvl w:val="0"/>
          <w:numId w:val="6"/>
        </w:numPr>
        <w:suppressAutoHyphens/>
        <w:spacing w:before="120" w:after="120" w:line="276" w:lineRule="auto"/>
        <w:ind w:left="1701" w:hanging="567"/>
        <w:rPr>
          <w:rFonts w:ascii="Verdana" w:hAnsi="Verdana" w:cstheme="minorHAnsi"/>
          <w:sz w:val="18"/>
          <w:szCs w:val="18"/>
          <w:lang w:eastAsia="pl-PL"/>
        </w:rPr>
      </w:pPr>
      <w:r>
        <w:rPr>
          <w:rFonts w:ascii="Verdana" w:hAnsi="Verdana" w:cstheme="minorHAnsi"/>
          <w:sz w:val="18"/>
          <w:szCs w:val="18"/>
          <w:lang w:eastAsia="pl-PL"/>
        </w:rPr>
        <w:t>Szczegółowa wycena</w:t>
      </w:r>
    </w:p>
    <w:p w14:paraId="656785AE" w14:textId="77777777" w:rsidR="002C527D" w:rsidRPr="00EA2A2B" w:rsidRDefault="002C527D" w:rsidP="00F34366">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4F80532E"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0903E5EE"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7598833F" w14:textId="77777777" w:rsidR="002C527D" w:rsidRPr="00EA2A2B" w:rsidRDefault="002C527D" w:rsidP="00F24D79">
      <w:pPr>
        <w:tabs>
          <w:tab w:val="left" w:pos="851"/>
        </w:tabs>
        <w:suppressAutoHyphens/>
        <w:spacing w:line="276" w:lineRule="auto"/>
        <w:rPr>
          <w:rFonts w:ascii="Verdana" w:hAnsi="Verdana" w:cstheme="minorHAnsi"/>
          <w:sz w:val="18"/>
        </w:rPr>
      </w:pPr>
      <w:r w:rsidRPr="00EA2A2B">
        <w:rPr>
          <w:rFonts w:ascii="Verdana" w:hAnsi="Verdana" w:cstheme="minorHAnsi"/>
          <w:sz w:val="18"/>
        </w:rPr>
        <w:t>..............................</w:t>
      </w:r>
      <w:r w:rsidR="003F2EF3" w:rsidRPr="00EA2A2B">
        <w:rPr>
          <w:rFonts w:ascii="Verdana" w:hAnsi="Verdana" w:cstheme="minorHAnsi"/>
          <w:sz w:val="18"/>
        </w:rPr>
        <w:t>, dn. .....................</w:t>
      </w:r>
      <w:r w:rsidR="00F24D79" w:rsidRPr="00EA2A2B">
        <w:rPr>
          <w:rFonts w:ascii="Verdana" w:hAnsi="Verdana" w:cstheme="minorHAnsi"/>
          <w:sz w:val="18"/>
        </w:rPr>
        <w:tab/>
      </w:r>
      <w:r w:rsidR="00F24D79" w:rsidRPr="00EA2A2B">
        <w:rPr>
          <w:rFonts w:ascii="Verdana" w:hAnsi="Verdana" w:cstheme="minorHAnsi"/>
          <w:sz w:val="18"/>
        </w:rPr>
        <w:tab/>
      </w:r>
      <w:r w:rsidR="00F24D79" w:rsidRPr="00EA2A2B">
        <w:rPr>
          <w:rFonts w:ascii="Verdana" w:hAnsi="Verdana" w:cstheme="minorHAnsi"/>
          <w:sz w:val="18"/>
        </w:rPr>
        <w:tab/>
      </w:r>
      <w:r w:rsidRPr="00EA2A2B">
        <w:rPr>
          <w:rFonts w:ascii="Verdana" w:hAnsi="Verdana" w:cstheme="minorHAnsi"/>
          <w:sz w:val="18"/>
        </w:rPr>
        <w:t>................</w:t>
      </w:r>
      <w:r w:rsidR="003F2EF3" w:rsidRPr="00EA2A2B">
        <w:rPr>
          <w:rFonts w:ascii="Verdana" w:hAnsi="Verdana" w:cstheme="minorHAnsi"/>
          <w:sz w:val="18"/>
        </w:rPr>
        <w:t>............................</w:t>
      </w:r>
    </w:p>
    <w:p w14:paraId="76EFF308" w14:textId="77777777" w:rsidR="00267C6D" w:rsidRPr="000C2A8D" w:rsidRDefault="002C527D" w:rsidP="003F2EF3">
      <w:pPr>
        <w:tabs>
          <w:tab w:val="left" w:pos="851"/>
        </w:tabs>
        <w:suppressAutoHyphens/>
        <w:spacing w:line="240" w:lineRule="auto"/>
        <w:ind w:left="5529" w:right="68"/>
        <w:rPr>
          <w:rFonts w:ascii="Verdana" w:hAnsi="Verdana" w:cstheme="minorHAnsi"/>
          <w:i/>
          <w:sz w:val="16"/>
          <w:szCs w:val="22"/>
        </w:rPr>
      </w:pPr>
      <w:r w:rsidRPr="000C2A8D">
        <w:rPr>
          <w:rFonts w:ascii="Verdana" w:hAnsi="Verdana" w:cstheme="minorHAnsi"/>
          <w:i/>
          <w:sz w:val="16"/>
          <w:szCs w:val="22"/>
        </w:rPr>
        <w:t xml:space="preserve">Podpis(-y) osoby(-ób) uprawnionej(-ych) do składania oświadczeń woli w imieniu Wykonawcy </w:t>
      </w:r>
    </w:p>
    <w:p w14:paraId="6E4B7084" w14:textId="77777777" w:rsidR="00807F81" w:rsidRPr="000C2A8D" w:rsidRDefault="00807F81" w:rsidP="003F2EF3">
      <w:pPr>
        <w:tabs>
          <w:tab w:val="left" w:pos="851"/>
        </w:tabs>
        <w:suppressAutoHyphens/>
        <w:spacing w:line="240" w:lineRule="auto"/>
        <w:ind w:left="5529" w:right="68"/>
        <w:rPr>
          <w:rFonts w:ascii="Verdana" w:hAnsi="Verdana" w:cstheme="minorHAnsi"/>
          <w:i/>
          <w:sz w:val="16"/>
          <w:szCs w:val="22"/>
        </w:rPr>
      </w:pPr>
    </w:p>
    <w:p w14:paraId="5F286679" w14:textId="433CFDAE" w:rsidR="007D20C3" w:rsidRDefault="007D20C3">
      <w:pPr>
        <w:spacing w:after="200" w:line="276" w:lineRule="auto"/>
        <w:jc w:val="left"/>
        <w:rPr>
          <w:rFonts w:ascii="Verdana" w:hAnsi="Verdana" w:cstheme="minorHAnsi"/>
          <w:i/>
          <w:sz w:val="16"/>
          <w:szCs w:val="22"/>
        </w:rPr>
      </w:pPr>
      <w:r w:rsidRPr="000C2A8D">
        <w:rPr>
          <w:rFonts w:ascii="Verdana" w:hAnsi="Verdana" w:cstheme="minorHAnsi"/>
          <w:i/>
          <w:sz w:val="16"/>
          <w:szCs w:val="22"/>
        </w:rPr>
        <w:br w:type="page"/>
      </w:r>
    </w:p>
    <w:p w14:paraId="15DCD9E0" w14:textId="49422E62" w:rsidR="00FF4AAD" w:rsidRDefault="00FF4AAD">
      <w:pPr>
        <w:spacing w:after="200" w:line="276" w:lineRule="auto"/>
        <w:jc w:val="left"/>
        <w:rPr>
          <w:rFonts w:ascii="Verdana" w:hAnsi="Verdana" w:cstheme="minorHAnsi"/>
          <w:i/>
          <w:sz w:val="16"/>
          <w:szCs w:val="22"/>
        </w:rPr>
      </w:pPr>
      <w:r>
        <w:rPr>
          <w:rFonts w:ascii="Verdana" w:hAnsi="Verdana" w:cstheme="minorHAnsi"/>
          <w:i/>
          <w:sz w:val="16"/>
          <w:szCs w:val="22"/>
        </w:rPr>
        <w:lastRenderedPageBreak/>
        <w:t>Załącznik a) do Formularza oferty</w:t>
      </w:r>
      <w:r w:rsidR="00456905">
        <w:rPr>
          <w:rFonts w:ascii="Verdana" w:hAnsi="Verdana" w:cstheme="minorHAnsi"/>
          <w:i/>
          <w:sz w:val="16"/>
          <w:szCs w:val="22"/>
        </w:rPr>
        <w:t xml:space="preserve"> – Szczegółowa wycena</w:t>
      </w:r>
    </w:p>
    <w:p w14:paraId="60F29BC6" w14:textId="09A3BEC7" w:rsidR="00FF4AAD" w:rsidRDefault="00FF4AAD">
      <w:pPr>
        <w:spacing w:after="200" w:line="276" w:lineRule="auto"/>
        <w:jc w:val="left"/>
        <w:rPr>
          <w:rFonts w:ascii="Verdana" w:hAnsi="Verdana" w:cstheme="minorHAnsi"/>
          <w:i/>
          <w:sz w:val="16"/>
          <w:szCs w:val="22"/>
        </w:rPr>
      </w:pPr>
    </w:p>
    <w:tbl>
      <w:tblPr>
        <w:tblW w:w="5167" w:type="pct"/>
        <w:shd w:val="clear" w:color="auto" w:fill="FFFFFF"/>
        <w:tblLayout w:type="fixed"/>
        <w:tblCellMar>
          <w:left w:w="0" w:type="dxa"/>
          <w:right w:w="0" w:type="dxa"/>
        </w:tblCellMar>
        <w:tblLook w:val="04A0" w:firstRow="1" w:lastRow="0" w:firstColumn="1" w:lastColumn="0" w:noHBand="0" w:noVBand="1"/>
      </w:tblPr>
      <w:tblGrid>
        <w:gridCol w:w="411"/>
        <w:gridCol w:w="1137"/>
        <w:gridCol w:w="1591"/>
        <w:gridCol w:w="815"/>
        <w:gridCol w:w="648"/>
        <w:gridCol w:w="1052"/>
        <w:gridCol w:w="992"/>
        <w:gridCol w:w="1273"/>
        <w:gridCol w:w="1133"/>
      </w:tblGrid>
      <w:tr w:rsidR="004F55A1" w:rsidRPr="004F55A1" w14:paraId="7670FBB0" w14:textId="77777777" w:rsidTr="00280A6F">
        <w:trPr>
          <w:trHeight w:val="600"/>
        </w:trPr>
        <w:tc>
          <w:tcPr>
            <w:tcW w:w="227"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44FAB5C6" w14:textId="05CA0735" w:rsidR="004F55A1" w:rsidRPr="004F55A1" w:rsidRDefault="004F55A1" w:rsidP="004F55A1">
            <w:pPr>
              <w:spacing w:after="200" w:line="276" w:lineRule="auto"/>
              <w:jc w:val="left"/>
              <w:rPr>
                <w:rFonts w:ascii="Verdana" w:hAnsi="Verdana" w:cstheme="minorHAnsi"/>
                <w:b/>
                <w:bCs/>
                <w:i/>
                <w:sz w:val="14"/>
                <w:szCs w:val="14"/>
              </w:rPr>
            </w:pPr>
            <w:r w:rsidRPr="004F55A1">
              <w:rPr>
                <w:rFonts w:ascii="Verdana" w:hAnsi="Verdana" w:cstheme="minorHAnsi"/>
                <w:b/>
                <w:bCs/>
                <w:i/>
                <w:sz w:val="14"/>
                <w:szCs w:val="14"/>
              </w:rPr>
              <w:t>Lp</w:t>
            </w:r>
          </w:p>
        </w:tc>
        <w:tc>
          <w:tcPr>
            <w:tcW w:w="628"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611C480A" w14:textId="77777777" w:rsidR="004F55A1" w:rsidRPr="004F55A1" w:rsidRDefault="004F55A1" w:rsidP="004F55A1">
            <w:pPr>
              <w:spacing w:after="200" w:line="276" w:lineRule="auto"/>
              <w:jc w:val="left"/>
              <w:rPr>
                <w:rFonts w:ascii="Verdana" w:hAnsi="Verdana" w:cstheme="minorHAnsi"/>
                <w:b/>
                <w:bCs/>
                <w:i/>
                <w:sz w:val="14"/>
                <w:szCs w:val="14"/>
              </w:rPr>
            </w:pPr>
            <w:r w:rsidRPr="004F55A1">
              <w:rPr>
                <w:rFonts w:ascii="Verdana" w:hAnsi="Verdana" w:cstheme="minorHAnsi"/>
                <w:b/>
                <w:bCs/>
                <w:i/>
                <w:sz w:val="14"/>
                <w:szCs w:val="14"/>
              </w:rPr>
              <w:t>Numer subskrypcji</w:t>
            </w:r>
          </w:p>
        </w:tc>
        <w:tc>
          <w:tcPr>
            <w:tcW w:w="879"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1504A30B" w14:textId="77777777" w:rsidR="004F55A1" w:rsidRPr="004F55A1" w:rsidRDefault="004F55A1" w:rsidP="004F55A1">
            <w:pPr>
              <w:spacing w:after="200" w:line="276" w:lineRule="auto"/>
              <w:jc w:val="left"/>
              <w:rPr>
                <w:rFonts w:ascii="Verdana" w:hAnsi="Verdana" w:cstheme="minorHAnsi"/>
                <w:b/>
                <w:bCs/>
                <w:i/>
                <w:sz w:val="14"/>
                <w:szCs w:val="14"/>
              </w:rPr>
            </w:pPr>
            <w:r w:rsidRPr="004F55A1">
              <w:rPr>
                <w:rFonts w:ascii="Verdana" w:hAnsi="Verdana" w:cstheme="minorHAnsi"/>
                <w:b/>
                <w:bCs/>
                <w:i/>
                <w:sz w:val="14"/>
                <w:szCs w:val="14"/>
              </w:rPr>
              <w:t>Nazwa produktu</w:t>
            </w:r>
          </w:p>
        </w:tc>
        <w:tc>
          <w:tcPr>
            <w:tcW w:w="450"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6DEF96B0" w14:textId="77777777" w:rsidR="004F55A1" w:rsidRPr="004F55A1" w:rsidRDefault="004F55A1" w:rsidP="004F55A1">
            <w:pPr>
              <w:spacing w:after="200" w:line="276" w:lineRule="auto"/>
              <w:jc w:val="left"/>
              <w:rPr>
                <w:rFonts w:ascii="Verdana" w:hAnsi="Verdana" w:cstheme="minorHAnsi"/>
                <w:b/>
                <w:bCs/>
                <w:i/>
                <w:sz w:val="14"/>
                <w:szCs w:val="14"/>
              </w:rPr>
            </w:pPr>
            <w:r w:rsidRPr="004F55A1">
              <w:rPr>
                <w:rFonts w:ascii="Verdana" w:hAnsi="Verdana" w:cstheme="minorHAnsi"/>
                <w:b/>
                <w:bCs/>
                <w:i/>
                <w:sz w:val="14"/>
                <w:szCs w:val="14"/>
              </w:rPr>
              <w:t>SKU</w:t>
            </w:r>
          </w:p>
        </w:tc>
        <w:tc>
          <w:tcPr>
            <w:tcW w:w="358"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1B74D8E6" w14:textId="59FB666F" w:rsidR="004F55A1" w:rsidRPr="004F55A1" w:rsidRDefault="004F55A1" w:rsidP="004F55A1">
            <w:pPr>
              <w:spacing w:after="200" w:line="276" w:lineRule="auto"/>
              <w:jc w:val="left"/>
              <w:rPr>
                <w:rFonts w:ascii="Verdana" w:hAnsi="Verdana" w:cstheme="minorHAnsi"/>
                <w:b/>
                <w:bCs/>
                <w:i/>
                <w:sz w:val="14"/>
                <w:szCs w:val="14"/>
              </w:rPr>
            </w:pPr>
            <w:r>
              <w:rPr>
                <w:rFonts w:ascii="Verdana" w:hAnsi="Verdana" w:cstheme="minorHAnsi"/>
                <w:b/>
                <w:bCs/>
                <w:i/>
                <w:sz w:val="14"/>
                <w:szCs w:val="14"/>
              </w:rPr>
              <w:t>Liczba sztuk</w:t>
            </w:r>
          </w:p>
        </w:tc>
        <w:tc>
          <w:tcPr>
            <w:tcW w:w="581"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6CB1A5E0" w14:textId="77777777" w:rsidR="004F55A1" w:rsidRPr="004F55A1" w:rsidRDefault="004F55A1" w:rsidP="004F55A1">
            <w:pPr>
              <w:spacing w:after="200" w:line="276" w:lineRule="auto"/>
              <w:jc w:val="left"/>
              <w:rPr>
                <w:rFonts w:ascii="Verdana" w:hAnsi="Verdana" w:cstheme="minorHAnsi"/>
                <w:b/>
                <w:bCs/>
                <w:i/>
                <w:sz w:val="14"/>
                <w:szCs w:val="14"/>
              </w:rPr>
            </w:pPr>
            <w:r w:rsidRPr="004F55A1">
              <w:rPr>
                <w:rFonts w:ascii="Verdana" w:hAnsi="Verdana" w:cstheme="minorHAnsi"/>
                <w:b/>
                <w:bCs/>
                <w:i/>
                <w:sz w:val="14"/>
                <w:szCs w:val="14"/>
              </w:rPr>
              <w:t>Początek wsparcia</w:t>
            </w:r>
          </w:p>
        </w:tc>
        <w:tc>
          <w:tcPr>
            <w:tcW w:w="548"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763576A9" w14:textId="77777777" w:rsidR="004F55A1" w:rsidRPr="004F55A1" w:rsidRDefault="004F55A1" w:rsidP="004F55A1">
            <w:pPr>
              <w:spacing w:after="200" w:line="276" w:lineRule="auto"/>
              <w:jc w:val="left"/>
              <w:rPr>
                <w:rFonts w:ascii="Verdana" w:hAnsi="Verdana" w:cstheme="minorHAnsi"/>
                <w:b/>
                <w:bCs/>
                <w:i/>
                <w:sz w:val="14"/>
                <w:szCs w:val="14"/>
              </w:rPr>
            </w:pPr>
            <w:r w:rsidRPr="004F55A1">
              <w:rPr>
                <w:rFonts w:ascii="Verdana" w:hAnsi="Verdana" w:cstheme="minorHAnsi"/>
                <w:b/>
                <w:bCs/>
                <w:i/>
                <w:sz w:val="14"/>
                <w:szCs w:val="14"/>
              </w:rPr>
              <w:t>Koniec wsparcia</w:t>
            </w:r>
          </w:p>
        </w:tc>
        <w:tc>
          <w:tcPr>
            <w:tcW w:w="703"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hideMark/>
          </w:tcPr>
          <w:p w14:paraId="7C162DFF" w14:textId="77777777" w:rsidR="004F55A1" w:rsidRPr="004F55A1" w:rsidRDefault="004F55A1" w:rsidP="004F55A1">
            <w:pPr>
              <w:spacing w:after="200" w:line="276" w:lineRule="auto"/>
              <w:jc w:val="left"/>
              <w:rPr>
                <w:rFonts w:ascii="Verdana" w:hAnsi="Verdana" w:cstheme="minorHAnsi"/>
                <w:b/>
                <w:bCs/>
                <w:i/>
                <w:sz w:val="14"/>
                <w:szCs w:val="14"/>
              </w:rPr>
            </w:pPr>
            <w:r w:rsidRPr="004F55A1">
              <w:rPr>
                <w:rFonts w:ascii="Verdana" w:hAnsi="Verdana" w:cstheme="minorHAnsi"/>
                <w:b/>
                <w:bCs/>
                <w:i/>
                <w:sz w:val="14"/>
                <w:szCs w:val="14"/>
              </w:rPr>
              <w:t>Cena jednostkowa netto [PLN]</w:t>
            </w:r>
          </w:p>
        </w:tc>
        <w:tc>
          <w:tcPr>
            <w:tcW w:w="626"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hideMark/>
          </w:tcPr>
          <w:p w14:paraId="76D57832" w14:textId="632CE0FA" w:rsidR="004F55A1" w:rsidRPr="004F55A1" w:rsidRDefault="004F55A1" w:rsidP="004F55A1">
            <w:pPr>
              <w:spacing w:after="200" w:line="276" w:lineRule="auto"/>
              <w:jc w:val="left"/>
              <w:rPr>
                <w:rFonts w:ascii="Verdana" w:hAnsi="Verdana" w:cstheme="minorHAnsi"/>
                <w:b/>
                <w:bCs/>
                <w:i/>
                <w:sz w:val="14"/>
                <w:szCs w:val="14"/>
              </w:rPr>
            </w:pPr>
            <w:r>
              <w:rPr>
                <w:rFonts w:ascii="Verdana" w:hAnsi="Verdana" w:cstheme="minorHAnsi"/>
                <w:b/>
                <w:bCs/>
                <w:i/>
                <w:sz w:val="14"/>
                <w:szCs w:val="14"/>
              </w:rPr>
              <w:t>Wartość n</w:t>
            </w:r>
            <w:r w:rsidRPr="004F55A1">
              <w:rPr>
                <w:rFonts w:ascii="Verdana" w:hAnsi="Verdana" w:cstheme="minorHAnsi"/>
                <w:b/>
                <w:bCs/>
                <w:i/>
                <w:sz w:val="14"/>
                <w:szCs w:val="14"/>
              </w:rPr>
              <w:t>etto [PLN]</w:t>
            </w:r>
          </w:p>
        </w:tc>
      </w:tr>
      <w:tr w:rsidR="004F55A1" w:rsidRPr="004F55A1" w14:paraId="75576E10" w14:textId="77777777" w:rsidTr="00280A6F">
        <w:trPr>
          <w:trHeight w:val="600"/>
        </w:trPr>
        <w:tc>
          <w:tcPr>
            <w:tcW w:w="227"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677493EF"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1</w:t>
            </w:r>
          </w:p>
        </w:tc>
        <w:tc>
          <w:tcPr>
            <w:tcW w:w="62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7E5C218B"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13050893</w:t>
            </w:r>
          </w:p>
        </w:tc>
        <w:tc>
          <w:tcPr>
            <w:tcW w:w="879"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2F7FDD04" w14:textId="77777777" w:rsidR="004F55A1" w:rsidRPr="004F55A1" w:rsidRDefault="004F55A1" w:rsidP="004F55A1">
            <w:pPr>
              <w:spacing w:after="200" w:line="276" w:lineRule="auto"/>
              <w:jc w:val="left"/>
              <w:rPr>
                <w:rFonts w:ascii="Verdana" w:hAnsi="Verdana" w:cstheme="minorHAnsi"/>
                <w:i/>
                <w:sz w:val="14"/>
                <w:szCs w:val="14"/>
                <w:lang w:val="en-US"/>
              </w:rPr>
            </w:pPr>
            <w:r w:rsidRPr="004F55A1">
              <w:rPr>
                <w:rFonts w:ascii="Verdana" w:hAnsi="Verdana" w:cstheme="minorHAnsi"/>
                <w:i/>
                <w:sz w:val="14"/>
                <w:szCs w:val="14"/>
                <w:lang w:val="en-US"/>
              </w:rPr>
              <w:t>Red Hat Enterprise Linux for Virtual Datacenters with Satellite, Standard</w:t>
            </w:r>
          </w:p>
        </w:tc>
        <w:tc>
          <w:tcPr>
            <w:tcW w:w="450"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574E9E52"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RH00007</w:t>
            </w:r>
          </w:p>
        </w:tc>
        <w:tc>
          <w:tcPr>
            <w:tcW w:w="35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7E1C8EA5"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8</w:t>
            </w:r>
          </w:p>
        </w:tc>
        <w:tc>
          <w:tcPr>
            <w:tcW w:w="581"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28994E7F"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2025-01-01</w:t>
            </w:r>
          </w:p>
        </w:tc>
        <w:tc>
          <w:tcPr>
            <w:tcW w:w="54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1C653009"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2026-12-31</w:t>
            </w:r>
          </w:p>
        </w:tc>
        <w:tc>
          <w:tcPr>
            <w:tcW w:w="703"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70F09133" w14:textId="77777777" w:rsidR="004F55A1" w:rsidRPr="004F55A1" w:rsidRDefault="004F55A1" w:rsidP="004F55A1">
            <w:pPr>
              <w:spacing w:after="200" w:line="276" w:lineRule="auto"/>
              <w:jc w:val="left"/>
              <w:rPr>
                <w:rFonts w:ascii="Verdana" w:hAnsi="Verdana" w:cstheme="minorHAnsi"/>
                <w:i/>
                <w:sz w:val="14"/>
                <w:szCs w:val="14"/>
              </w:rPr>
            </w:pPr>
          </w:p>
        </w:tc>
        <w:tc>
          <w:tcPr>
            <w:tcW w:w="626"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57FF39C0" w14:textId="77777777" w:rsidR="004F55A1" w:rsidRPr="004F55A1" w:rsidRDefault="004F55A1" w:rsidP="004F55A1">
            <w:pPr>
              <w:spacing w:after="200" w:line="276" w:lineRule="auto"/>
              <w:jc w:val="left"/>
              <w:rPr>
                <w:rFonts w:ascii="Verdana" w:hAnsi="Verdana" w:cstheme="minorHAnsi"/>
                <w:i/>
                <w:sz w:val="14"/>
                <w:szCs w:val="14"/>
              </w:rPr>
            </w:pPr>
          </w:p>
        </w:tc>
      </w:tr>
      <w:tr w:rsidR="004F55A1" w:rsidRPr="004F55A1" w14:paraId="447DD3EA" w14:textId="77777777" w:rsidTr="00280A6F">
        <w:trPr>
          <w:trHeight w:val="600"/>
        </w:trPr>
        <w:tc>
          <w:tcPr>
            <w:tcW w:w="227"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36264A8F"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w:t>
            </w:r>
          </w:p>
        </w:tc>
        <w:tc>
          <w:tcPr>
            <w:tcW w:w="62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76071568"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13050894</w:t>
            </w:r>
          </w:p>
        </w:tc>
        <w:tc>
          <w:tcPr>
            <w:tcW w:w="879"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08CD1F3C" w14:textId="77777777" w:rsidR="004F55A1" w:rsidRPr="004F55A1" w:rsidRDefault="004F55A1" w:rsidP="004F55A1">
            <w:pPr>
              <w:spacing w:after="200" w:line="276" w:lineRule="auto"/>
              <w:jc w:val="left"/>
              <w:rPr>
                <w:rFonts w:ascii="Verdana" w:hAnsi="Verdana" w:cstheme="minorHAnsi"/>
                <w:i/>
                <w:sz w:val="14"/>
                <w:szCs w:val="14"/>
                <w:lang w:val="en-US"/>
              </w:rPr>
            </w:pPr>
            <w:r w:rsidRPr="004F55A1">
              <w:rPr>
                <w:rFonts w:ascii="Verdana" w:hAnsi="Verdana" w:cstheme="minorHAnsi"/>
                <w:i/>
                <w:sz w:val="14"/>
                <w:szCs w:val="14"/>
                <w:lang w:val="en-US"/>
              </w:rPr>
              <w:t>Red Hat Enterprise Linux Server with Satellite, Standard (Physical or Virtual Nodes)</w:t>
            </w:r>
          </w:p>
        </w:tc>
        <w:tc>
          <w:tcPr>
            <w:tcW w:w="450"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4033FC5D"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RH00009</w:t>
            </w:r>
          </w:p>
        </w:tc>
        <w:tc>
          <w:tcPr>
            <w:tcW w:w="35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25656523"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30</w:t>
            </w:r>
          </w:p>
        </w:tc>
        <w:tc>
          <w:tcPr>
            <w:tcW w:w="581"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3DE5B207"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2025-01-01</w:t>
            </w:r>
          </w:p>
        </w:tc>
        <w:tc>
          <w:tcPr>
            <w:tcW w:w="54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2FEB86DE"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2026-12-31</w:t>
            </w:r>
          </w:p>
        </w:tc>
        <w:tc>
          <w:tcPr>
            <w:tcW w:w="703"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79A1C1B2" w14:textId="77777777" w:rsidR="004F55A1" w:rsidRPr="004F55A1" w:rsidRDefault="004F55A1" w:rsidP="004F55A1">
            <w:pPr>
              <w:spacing w:after="200" w:line="276" w:lineRule="auto"/>
              <w:jc w:val="left"/>
              <w:rPr>
                <w:rFonts w:ascii="Verdana" w:hAnsi="Verdana" w:cstheme="minorHAnsi"/>
                <w:i/>
                <w:sz w:val="14"/>
                <w:szCs w:val="14"/>
              </w:rPr>
            </w:pPr>
          </w:p>
        </w:tc>
        <w:tc>
          <w:tcPr>
            <w:tcW w:w="626"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4D90BBB4" w14:textId="77777777" w:rsidR="004F55A1" w:rsidRPr="004F55A1" w:rsidRDefault="004F55A1" w:rsidP="004F55A1">
            <w:pPr>
              <w:spacing w:after="200" w:line="276" w:lineRule="auto"/>
              <w:jc w:val="left"/>
              <w:rPr>
                <w:rFonts w:ascii="Verdana" w:hAnsi="Verdana" w:cstheme="minorHAnsi"/>
                <w:i/>
                <w:sz w:val="14"/>
                <w:szCs w:val="14"/>
              </w:rPr>
            </w:pPr>
          </w:p>
        </w:tc>
      </w:tr>
      <w:tr w:rsidR="004F55A1" w:rsidRPr="004F55A1" w14:paraId="76F4037B" w14:textId="77777777" w:rsidTr="00280A6F">
        <w:trPr>
          <w:trHeight w:val="600"/>
        </w:trPr>
        <w:tc>
          <w:tcPr>
            <w:tcW w:w="227"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2A378496"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3</w:t>
            </w:r>
          </w:p>
        </w:tc>
        <w:tc>
          <w:tcPr>
            <w:tcW w:w="62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2EE63A65"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13050895</w:t>
            </w:r>
          </w:p>
        </w:tc>
        <w:tc>
          <w:tcPr>
            <w:tcW w:w="879"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515B0E9B" w14:textId="77777777" w:rsidR="004F55A1" w:rsidRPr="004F55A1" w:rsidRDefault="004F55A1" w:rsidP="004F55A1">
            <w:pPr>
              <w:spacing w:after="200" w:line="276" w:lineRule="auto"/>
              <w:jc w:val="left"/>
              <w:rPr>
                <w:rFonts w:ascii="Verdana" w:hAnsi="Verdana" w:cstheme="minorHAnsi"/>
                <w:i/>
                <w:sz w:val="14"/>
                <w:szCs w:val="14"/>
                <w:lang w:val="en-US"/>
              </w:rPr>
            </w:pPr>
            <w:r w:rsidRPr="004F55A1">
              <w:rPr>
                <w:rFonts w:ascii="Verdana" w:hAnsi="Verdana" w:cstheme="minorHAnsi"/>
                <w:i/>
                <w:sz w:val="14"/>
                <w:szCs w:val="14"/>
                <w:lang w:val="en-US"/>
              </w:rPr>
              <w:t>Red Hat Enterprise Linux with Satellite for SAP Applications, Standard (Physical or Virtual Nodes)</w:t>
            </w:r>
          </w:p>
        </w:tc>
        <w:tc>
          <w:tcPr>
            <w:tcW w:w="450"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2D4C28F3"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RH00155</w:t>
            </w:r>
          </w:p>
        </w:tc>
        <w:tc>
          <w:tcPr>
            <w:tcW w:w="35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5DCBC78B"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8</w:t>
            </w:r>
          </w:p>
        </w:tc>
        <w:tc>
          <w:tcPr>
            <w:tcW w:w="581"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6DB31475"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2025-01-01</w:t>
            </w:r>
          </w:p>
        </w:tc>
        <w:tc>
          <w:tcPr>
            <w:tcW w:w="54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0A24BB1A"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2026-12-31</w:t>
            </w:r>
          </w:p>
        </w:tc>
        <w:tc>
          <w:tcPr>
            <w:tcW w:w="703"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3E2A8BD1" w14:textId="77777777" w:rsidR="004F55A1" w:rsidRPr="004F55A1" w:rsidRDefault="004F55A1" w:rsidP="004F55A1">
            <w:pPr>
              <w:spacing w:after="200" w:line="276" w:lineRule="auto"/>
              <w:jc w:val="left"/>
              <w:rPr>
                <w:rFonts w:ascii="Verdana" w:hAnsi="Verdana" w:cstheme="minorHAnsi"/>
                <w:i/>
                <w:sz w:val="14"/>
                <w:szCs w:val="14"/>
              </w:rPr>
            </w:pPr>
          </w:p>
        </w:tc>
        <w:tc>
          <w:tcPr>
            <w:tcW w:w="626"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0142B3AF" w14:textId="77777777" w:rsidR="004F55A1" w:rsidRPr="004F55A1" w:rsidRDefault="004F55A1" w:rsidP="004F55A1">
            <w:pPr>
              <w:spacing w:after="200" w:line="276" w:lineRule="auto"/>
              <w:jc w:val="left"/>
              <w:rPr>
                <w:rFonts w:ascii="Verdana" w:hAnsi="Verdana" w:cstheme="minorHAnsi"/>
                <w:i/>
                <w:sz w:val="14"/>
                <w:szCs w:val="14"/>
              </w:rPr>
            </w:pPr>
          </w:p>
        </w:tc>
      </w:tr>
      <w:tr w:rsidR="004F55A1" w:rsidRPr="004F55A1" w14:paraId="1D49772C" w14:textId="77777777" w:rsidTr="00280A6F">
        <w:trPr>
          <w:trHeight w:val="600"/>
        </w:trPr>
        <w:tc>
          <w:tcPr>
            <w:tcW w:w="227"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0A368DC2"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4</w:t>
            </w:r>
          </w:p>
        </w:tc>
        <w:tc>
          <w:tcPr>
            <w:tcW w:w="62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69E90518"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13050903</w:t>
            </w:r>
          </w:p>
        </w:tc>
        <w:tc>
          <w:tcPr>
            <w:tcW w:w="879"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2B755DB6" w14:textId="77777777" w:rsidR="004F55A1" w:rsidRPr="004F55A1" w:rsidRDefault="004F55A1" w:rsidP="004F55A1">
            <w:pPr>
              <w:spacing w:after="200" w:line="276" w:lineRule="auto"/>
              <w:jc w:val="left"/>
              <w:rPr>
                <w:rFonts w:ascii="Verdana" w:hAnsi="Verdana" w:cstheme="minorHAnsi"/>
                <w:i/>
                <w:sz w:val="14"/>
                <w:szCs w:val="14"/>
                <w:lang w:val="en-US"/>
              </w:rPr>
            </w:pPr>
            <w:r w:rsidRPr="004F55A1">
              <w:rPr>
                <w:rFonts w:ascii="Verdana" w:hAnsi="Verdana" w:cstheme="minorHAnsi"/>
                <w:i/>
                <w:sz w:val="14"/>
                <w:szCs w:val="14"/>
                <w:lang w:val="en-US"/>
              </w:rPr>
              <w:t>Red Hat Enterprise Linux for SAP Solutions, Premium (Physical or Virtual Nodes) with Satellite</w:t>
            </w:r>
          </w:p>
        </w:tc>
        <w:tc>
          <w:tcPr>
            <w:tcW w:w="450"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5098C97C"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RH00763</w:t>
            </w:r>
          </w:p>
        </w:tc>
        <w:tc>
          <w:tcPr>
            <w:tcW w:w="35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107686FF"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w:t>
            </w:r>
          </w:p>
        </w:tc>
        <w:tc>
          <w:tcPr>
            <w:tcW w:w="581"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2E259C29"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2025-01-01</w:t>
            </w:r>
          </w:p>
        </w:tc>
        <w:tc>
          <w:tcPr>
            <w:tcW w:w="54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73E49B38"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2026-12-31</w:t>
            </w:r>
          </w:p>
        </w:tc>
        <w:tc>
          <w:tcPr>
            <w:tcW w:w="703"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2423BABE" w14:textId="77777777" w:rsidR="004F55A1" w:rsidRPr="004F55A1" w:rsidRDefault="004F55A1" w:rsidP="004F55A1">
            <w:pPr>
              <w:spacing w:after="200" w:line="276" w:lineRule="auto"/>
              <w:jc w:val="left"/>
              <w:rPr>
                <w:rFonts w:ascii="Verdana" w:hAnsi="Verdana" w:cstheme="minorHAnsi"/>
                <w:i/>
                <w:sz w:val="14"/>
                <w:szCs w:val="14"/>
              </w:rPr>
            </w:pPr>
          </w:p>
        </w:tc>
        <w:tc>
          <w:tcPr>
            <w:tcW w:w="626"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09BFC732" w14:textId="77777777" w:rsidR="004F55A1" w:rsidRPr="004F55A1" w:rsidRDefault="004F55A1" w:rsidP="004F55A1">
            <w:pPr>
              <w:spacing w:after="200" w:line="276" w:lineRule="auto"/>
              <w:jc w:val="left"/>
              <w:rPr>
                <w:rFonts w:ascii="Verdana" w:hAnsi="Verdana" w:cstheme="minorHAnsi"/>
                <w:i/>
                <w:sz w:val="14"/>
                <w:szCs w:val="14"/>
              </w:rPr>
            </w:pPr>
          </w:p>
        </w:tc>
      </w:tr>
      <w:tr w:rsidR="004F55A1" w:rsidRPr="004F55A1" w14:paraId="37738C06" w14:textId="77777777" w:rsidTr="00280A6F">
        <w:trPr>
          <w:trHeight w:val="600"/>
        </w:trPr>
        <w:tc>
          <w:tcPr>
            <w:tcW w:w="227"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266D9AB1"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5</w:t>
            </w:r>
          </w:p>
        </w:tc>
        <w:tc>
          <w:tcPr>
            <w:tcW w:w="62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55D44B9F"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13050904</w:t>
            </w:r>
          </w:p>
        </w:tc>
        <w:tc>
          <w:tcPr>
            <w:tcW w:w="879"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vAlign w:val="center"/>
            <w:hideMark/>
          </w:tcPr>
          <w:p w14:paraId="4C65EC00" w14:textId="77777777" w:rsidR="004F55A1" w:rsidRPr="004F55A1" w:rsidRDefault="004F55A1" w:rsidP="004F55A1">
            <w:pPr>
              <w:spacing w:after="200" w:line="276" w:lineRule="auto"/>
              <w:jc w:val="left"/>
              <w:rPr>
                <w:rFonts w:ascii="Verdana" w:hAnsi="Verdana" w:cstheme="minorHAnsi"/>
                <w:i/>
                <w:sz w:val="14"/>
                <w:szCs w:val="14"/>
                <w:lang w:val="en-US"/>
              </w:rPr>
            </w:pPr>
            <w:r w:rsidRPr="004F55A1">
              <w:rPr>
                <w:rFonts w:ascii="Verdana" w:hAnsi="Verdana" w:cstheme="minorHAnsi"/>
                <w:i/>
                <w:sz w:val="14"/>
                <w:szCs w:val="14"/>
                <w:lang w:val="en-US"/>
              </w:rPr>
              <w:t>Red Hat Enterprise Linux with Satellite for SAP Applications, Premium (Physical or Virtual Nodes)</w:t>
            </w:r>
          </w:p>
        </w:tc>
        <w:tc>
          <w:tcPr>
            <w:tcW w:w="450"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7D1BA2A6"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RH00154</w:t>
            </w:r>
          </w:p>
        </w:tc>
        <w:tc>
          <w:tcPr>
            <w:tcW w:w="35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283BB4AA"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11</w:t>
            </w:r>
          </w:p>
        </w:tc>
        <w:tc>
          <w:tcPr>
            <w:tcW w:w="581"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158EA910"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2025-01-01</w:t>
            </w:r>
          </w:p>
        </w:tc>
        <w:tc>
          <w:tcPr>
            <w:tcW w:w="548" w:type="pct"/>
            <w:tcBorders>
              <w:top w:val="single" w:sz="12" w:space="0" w:color="auto"/>
              <w:left w:val="single" w:sz="12" w:space="0" w:color="auto"/>
              <w:bottom w:val="single" w:sz="12" w:space="0" w:color="auto"/>
              <w:right w:val="single" w:sz="12" w:space="0" w:color="auto"/>
            </w:tcBorders>
            <w:shd w:val="clear" w:color="auto" w:fill="FFFFFF"/>
            <w:noWrap/>
            <w:tcMar>
              <w:top w:w="0" w:type="dxa"/>
              <w:left w:w="70" w:type="dxa"/>
              <w:bottom w:w="0" w:type="dxa"/>
              <w:right w:w="70" w:type="dxa"/>
            </w:tcMar>
            <w:vAlign w:val="center"/>
            <w:hideMark/>
          </w:tcPr>
          <w:p w14:paraId="1CF89358" w14:textId="77777777" w:rsidR="004F55A1" w:rsidRPr="004F55A1" w:rsidRDefault="004F55A1" w:rsidP="004F55A1">
            <w:pPr>
              <w:spacing w:after="200" w:line="276" w:lineRule="auto"/>
              <w:jc w:val="left"/>
              <w:rPr>
                <w:rFonts w:ascii="Verdana" w:hAnsi="Verdana" w:cstheme="minorHAnsi"/>
                <w:i/>
                <w:sz w:val="14"/>
                <w:szCs w:val="14"/>
              </w:rPr>
            </w:pPr>
            <w:r w:rsidRPr="004F55A1">
              <w:rPr>
                <w:rFonts w:ascii="Verdana" w:hAnsi="Verdana" w:cstheme="minorHAnsi"/>
                <w:i/>
                <w:sz w:val="14"/>
                <w:szCs w:val="14"/>
              </w:rPr>
              <w:t>2026-12-31</w:t>
            </w:r>
          </w:p>
        </w:tc>
        <w:tc>
          <w:tcPr>
            <w:tcW w:w="703"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07396A38" w14:textId="77777777" w:rsidR="004F55A1" w:rsidRPr="004F55A1" w:rsidRDefault="004F55A1" w:rsidP="004F55A1">
            <w:pPr>
              <w:spacing w:after="200" w:line="276" w:lineRule="auto"/>
              <w:jc w:val="left"/>
              <w:rPr>
                <w:rFonts w:ascii="Verdana" w:hAnsi="Verdana" w:cstheme="minorHAnsi"/>
                <w:i/>
                <w:sz w:val="14"/>
                <w:szCs w:val="14"/>
              </w:rPr>
            </w:pPr>
          </w:p>
        </w:tc>
        <w:tc>
          <w:tcPr>
            <w:tcW w:w="626"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40AC9241" w14:textId="77777777" w:rsidR="004F55A1" w:rsidRPr="004F55A1" w:rsidRDefault="004F55A1" w:rsidP="004F55A1">
            <w:pPr>
              <w:spacing w:after="200" w:line="276" w:lineRule="auto"/>
              <w:jc w:val="left"/>
              <w:rPr>
                <w:rFonts w:ascii="Verdana" w:hAnsi="Verdana" w:cstheme="minorHAnsi"/>
                <w:i/>
                <w:sz w:val="14"/>
                <w:szCs w:val="14"/>
              </w:rPr>
            </w:pPr>
          </w:p>
        </w:tc>
      </w:tr>
      <w:tr w:rsidR="004F55A1" w:rsidRPr="004F55A1" w14:paraId="6C331F7F" w14:textId="77777777" w:rsidTr="00280A6F">
        <w:trPr>
          <w:trHeight w:val="600"/>
        </w:trPr>
        <w:tc>
          <w:tcPr>
            <w:tcW w:w="227" w:type="pct"/>
            <w:tcBorders>
              <w:top w:val="single" w:sz="12" w:space="0" w:color="auto"/>
            </w:tcBorders>
            <w:shd w:val="clear" w:color="auto" w:fill="FFFFFF"/>
            <w:noWrap/>
            <w:tcMar>
              <w:top w:w="0" w:type="dxa"/>
              <w:left w:w="70" w:type="dxa"/>
              <w:bottom w:w="0" w:type="dxa"/>
              <w:right w:w="70" w:type="dxa"/>
            </w:tcMar>
            <w:vAlign w:val="center"/>
          </w:tcPr>
          <w:p w14:paraId="68AC3CEB" w14:textId="77777777" w:rsidR="004F55A1" w:rsidRPr="004F55A1" w:rsidRDefault="004F55A1" w:rsidP="004F55A1">
            <w:pPr>
              <w:spacing w:after="200" w:line="276" w:lineRule="auto"/>
              <w:jc w:val="left"/>
              <w:rPr>
                <w:rFonts w:ascii="Verdana" w:hAnsi="Verdana" w:cstheme="minorHAnsi"/>
                <w:i/>
                <w:sz w:val="14"/>
                <w:szCs w:val="14"/>
              </w:rPr>
            </w:pPr>
          </w:p>
        </w:tc>
        <w:tc>
          <w:tcPr>
            <w:tcW w:w="628" w:type="pct"/>
            <w:tcBorders>
              <w:top w:val="single" w:sz="12" w:space="0" w:color="auto"/>
            </w:tcBorders>
            <w:shd w:val="clear" w:color="auto" w:fill="FFFFFF"/>
            <w:noWrap/>
            <w:tcMar>
              <w:top w:w="0" w:type="dxa"/>
              <w:left w:w="70" w:type="dxa"/>
              <w:bottom w:w="0" w:type="dxa"/>
              <w:right w:w="70" w:type="dxa"/>
            </w:tcMar>
            <w:vAlign w:val="center"/>
          </w:tcPr>
          <w:p w14:paraId="32A9F065" w14:textId="77777777" w:rsidR="004F55A1" w:rsidRPr="004F55A1" w:rsidRDefault="004F55A1" w:rsidP="004F55A1">
            <w:pPr>
              <w:spacing w:after="200" w:line="276" w:lineRule="auto"/>
              <w:jc w:val="left"/>
              <w:rPr>
                <w:rFonts w:ascii="Verdana" w:hAnsi="Verdana" w:cstheme="minorHAnsi"/>
                <w:i/>
                <w:sz w:val="14"/>
                <w:szCs w:val="14"/>
              </w:rPr>
            </w:pPr>
          </w:p>
        </w:tc>
        <w:tc>
          <w:tcPr>
            <w:tcW w:w="879" w:type="pct"/>
            <w:tcBorders>
              <w:top w:val="single" w:sz="12" w:space="0" w:color="auto"/>
            </w:tcBorders>
            <w:shd w:val="clear" w:color="auto" w:fill="FFFFFF"/>
            <w:tcMar>
              <w:top w:w="0" w:type="dxa"/>
              <w:left w:w="70" w:type="dxa"/>
              <w:bottom w:w="0" w:type="dxa"/>
              <w:right w:w="70" w:type="dxa"/>
            </w:tcMar>
            <w:vAlign w:val="center"/>
          </w:tcPr>
          <w:p w14:paraId="3C78112F" w14:textId="77777777" w:rsidR="004F55A1" w:rsidRPr="004F55A1" w:rsidRDefault="004F55A1" w:rsidP="004F55A1">
            <w:pPr>
              <w:spacing w:after="200" w:line="276" w:lineRule="auto"/>
              <w:jc w:val="left"/>
              <w:rPr>
                <w:rFonts w:ascii="Verdana" w:hAnsi="Verdana" w:cstheme="minorHAnsi"/>
                <w:i/>
                <w:sz w:val="14"/>
                <w:szCs w:val="14"/>
                <w:lang w:val="en-US"/>
              </w:rPr>
            </w:pPr>
          </w:p>
        </w:tc>
        <w:tc>
          <w:tcPr>
            <w:tcW w:w="450" w:type="pct"/>
            <w:tcBorders>
              <w:top w:val="single" w:sz="12" w:space="0" w:color="auto"/>
            </w:tcBorders>
            <w:shd w:val="clear" w:color="auto" w:fill="FFFFFF"/>
            <w:noWrap/>
            <w:tcMar>
              <w:top w:w="0" w:type="dxa"/>
              <w:left w:w="70" w:type="dxa"/>
              <w:bottom w:w="0" w:type="dxa"/>
              <w:right w:w="70" w:type="dxa"/>
            </w:tcMar>
            <w:vAlign w:val="center"/>
          </w:tcPr>
          <w:p w14:paraId="6537FE48" w14:textId="77777777" w:rsidR="004F55A1" w:rsidRPr="004F55A1" w:rsidRDefault="004F55A1" w:rsidP="004F55A1">
            <w:pPr>
              <w:spacing w:after="200" w:line="276" w:lineRule="auto"/>
              <w:jc w:val="left"/>
              <w:rPr>
                <w:rFonts w:ascii="Verdana" w:hAnsi="Verdana" w:cstheme="minorHAnsi"/>
                <w:i/>
                <w:sz w:val="14"/>
                <w:szCs w:val="14"/>
              </w:rPr>
            </w:pPr>
          </w:p>
        </w:tc>
        <w:tc>
          <w:tcPr>
            <w:tcW w:w="358" w:type="pct"/>
            <w:tcBorders>
              <w:top w:val="single" w:sz="12" w:space="0" w:color="auto"/>
            </w:tcBorders>
            <w:shd w:val="clear" w:color="auto" w:fill="FFFFFF"/>
            <w:noWrap/>
            <w:tcMar>
              <w:top w:w="0" w:type="dxa"/>
              <w:left w:w="70" w:type="dxa"/>
              <w:bottom w:w="0" w:type="dxa"/>
              <w:right w:w="70" w:type="dxa"/>
            </w:tcMar>
            <w:vAlign w:val="center"/>
          </w:tcPr>
          <w:p w14:paraId="3022F190" w14:textId="77777777" w:rsidR="004F55A1" w:rsidRPr="004F55A1" w:rsidRDefault="004F55A1" w:rsidP="004F55A1">
            <w:pPr>
              <w:spacing w:after="200" w:line="276" w:lineRule="auto"/>
              <w:jc w:val="left"/>
              <w:rPr>
                <w:rFonts w:ascii="Verdana" w:hAnsi="Verdana" w:cstheme="minorHAnsi"/>
                <w:i/>
                <w:sz w:val="14"/>
                <w:szCs w:val="14"/>
              </w:rPr>
            </w:pPr>
          </w:p>
        </w:tc>
        <w:tc>
          <w:tcPr>
            <w:tcW w:w="581" w:type="pct"/>
            <w:tcBorders>
              <w:top w:val="single" w:sz="12" w:space="0" w:color="auto"/>
            </w:tcBorders>
            <w:shd w:val="clear" w:color="auto" w:fill="FFFFFF"/>
            <w:noWrap/>
            <w:tcMar>
              <w:top w:w="0" w:type="dxa"/>
              <w:left w:w="70" w:type="dxa"/>
              <w:bottom w:w="0" w:type="dxa"/>
              <w:right w:w="70" w:type="dxa"/>
            </w:tcMar>
            <w:vAlign w:val="center"/>
          </w:tcPr>
          <w:p w14:paraId="479A003F" w14:textId="77777777" w:rsidR="004F55A1" w:rsidRPr="004F55A1" w:rsidRDefault="004F55A1" w:rsidP="004F55A1">
            <w:pPr>
              <w:spacing w:after="200" w:line="276" w:lineRule="auto"/>
              <w:jc w:val="left"/>
              <w:rPr>
                <w:rFonts w:ascii="Verdana" w:hAnsi="Verdana" w:cstheme="minorHAnsi"/>
                <w:i/>
                <w:sz w:val="14"/>
                <w:szCs w:val="14"/>
              </w:rPr>
            </w:pPr>
          </w:p>
        </w:tc>
        <w:tc>
          <w:tcPr>
            <w:tcW w:w="548" w:type="pct"/>
            <w:tcBorders>
              <w:top w:val="single" w:sz="12" w:space="0" w:color="auto"/>
              <w:right w:val="single" w:sz="12" w:space="0" w:color="auto"/>
            </w:tcBorders>
            <w:shd w:val="clear" w:color="auto" w:fill="FFFFFF"/>
            <w:noWrap/>
            <w:tcMar>
              <w:top w:w="0" w:type="dxa"/>
              <w:left w:w="70" w:type="dxa"/>
              <w:bottom w:w="0" w:type="dxa"/>
              <w:right w:w="70" w:type="dxa"/>
            </w:tcMar>
            <w:vAlign w:val="center"/>
          </w:tcPr>
          <w:p w14:paraId="7A08500B" w14:textId="77777777" w:rsidR="004F55A1" w:rsidRPr="004F55A1" w:rsidRDefault="004F55A1" w:rsidP="004F55A1">
            <w:pPr>
              <w:spacing w:after="200" w:line="276" w:lineRule="auto"/>
              <w:jc w:val="left"/>
              <w:rPr>
                <w:rFonts w:ascii="Verdana" w:hAnsi="Verdana" w:cstheme="minorHAnsi"/>
                <w:i/>
                <w:sz w:val="14"/>
                <w:szCs w:val="14"/>
              </w:rPr>
            </w:pPr>
          </w:p>
        </w:tc>
        <w:tc>
          <w:tcPr>
            <w:tcW w:w="703"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2BF3AA10" w14:textId="19A41859" w:rsidR="004F55A1" w:rsidRPr="004F55A1" w:rsidRDefault="004F55A1" w:rsidP="004F55A1">
            <w:pPr>
              <w:spacing w:after="200" w:line="276" w:lineRule="auto"/>
              <w:jc w:val="left"/>
              <w:rPr>
                <w:rFonts w:ascii="Verdana" w:hAnsi="Verdana" w:cstheme="minorHAnsi"/>
                <w:i/>
                <w:sz w:val="14"/>
                <w:szCs w:val="14"/>
              </w:rPr>
            </w:pPr>
            <w:r>
              <w:rPr>
                <w:rFonts w:ascii="Verdana" w:hAnsi="Verdana" w:cstheme="minorHAnsi"/>
                <w:i/>
                <w:sz w:val="14"/>
                <w:szCs w:val="14"/>
              </w:rPr>
              <w:t>Wartość całkowita netto [PLN]</w:t>
            </w:r>
          </w:p>
        </w:tc>
        <w:tc>
          <w:tcPr>
            <w:tcW w:w="626" w:type="pct"/>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3DCFE93A" w14:textId="77777777" w:rsidR="004F55A1" w:rsidRPr="004F55A1" w:rsidRDefault="004F55A1" w:rsidP="004F55A1">
            <w:pPr>
              <w:spacing w:after="200" w:line="276" w:lineRule="auto"/>
              <w:jc w:val="left"/>
              <w:rPr>
                <w:rFonts w:ascii="Verdana" w:hAnsi="Verdana" w:cstheme="minorHAnsi"/>
                <w:i/>
                <w:sz w:val="14"/>
                <w:szCs w:val="14"/>
              </w:rPr>
            </w:pPr>
          </w:p>
        </w:tc>
      </w:tr>
    </w:tbl>
    <w:p w14:paraId="69DA8A91" w14:textId="61DD8D63" w:rsidR="00456905" w:rsidRDefault="00456905">
      <w:pPr>
        <w:spacing w:after="200" w:line="276" w:lineRule="auto"/>
        <w:jc w:val="left"/>
        <w:rPr>
          <w:rFonts w:ascii="Verdana" w:hAnsi="Verdana" w:cstheme="minorHAnsi"/>
          <w:i/>
          <w:sz w:val="16"/>
          <w:szCs w:val="22"/>
        </w:rPr>
      </w:pPr>
    </w:p>
    <w:p w14:paraId="0B85EA3B" w14:textId="77777777" w:rsidR="00456905" w:rsidRDefault="00456905">
      <w:pPr>
        <w:spacing w:after="200" w:line="276" w:lineRule="auto"/>
        <w:jc w:val="left"/>
        <w:rPr>
          <w:rFonts w:ascii="Verdana" w:hAnsi="Verdana" w:cstheme="minorHAnsi"/>
          <w:i/>
          <w:sz w:val="16"/>
          <w:szCs w:val="22"/>
        </w:rPr>
      </w:pPr>
    </w:p>
    <w:p w14:paraId="4EBD97D5" w14:textId="0434C06D" w:rsidR="00FF4AAD" w:rsidRDefault="00FF4AAD">
      <w:pPr>
        <w:spacing w:after="200" w:line="276" w:lineRule="auto"/>
        <w:jc w:val="left"/>
        <w:rPr>
          <w:rFonts w:ascii="Verdana" w:hAnsi="Verdana" w:cstheme="minorHAnsi"/>
          <w:i/>
          <w:sz w:val="16"/>
          <w:szCs w:val="22"/>
        </w:rPr>
      </w:pPr>
    </w:p>
    <w:p w14:paraId="76C6D3C9" w14:textId="5D9AD9BB" w:rsidR="00FF4AAD" w:rsidRDefault="00FF4AAD">
      <w:pPr>
        <w:spacing w:after="200" w:line="276" w:lineRule="auto"/>
        <w:jc w:val="left"/>
        <w:rPr>
          <w:rFonts w:ascii="Verdana" w:hAnsi="Verdana" w:cstheme="minorHAnsi"/>
          <w:i/>
          <w:sz w:val="16"/>
          <w:szCs w:val="22"/>
        </w:rPr>
      </w:pPr>
    </w:p>
    <w:p w14:paraId="189FC70F" w14:textId="768E9B10" w:rsidR="00FF4AAD" w:rsidRDefault="00FF4AAD">
      <w:pPr>
        <w:spacing w:after="200" w:line="276" w:lineRule="auto"/>
        <w:jc w:val="left"/>
        <w:rPr>
          <w:rFonts w:ascii="Verdana" w:hAnsi="Verdana" w:cstheme="minorHAnsi"/>
          <w:i/>
          <w:sz w:val="16"/>
          <w:szCs w:val="22"/>
        </w:rPr>
      </w:pPr>
    </w:p>
    <w:p w14:paraId="57DFA461" w14:textId="76FA1EAE" w:rsidR="00FF4AAD" w:rsidRDefault="00FF4AAD">
      <w:pPr>
        <w:spacing w:after="200" w:line="276" w:lineRule="auto"/>
        <w:jc w:val="left"/>
        <w:rPr>
          <w:rFonts w:ascii="Verdana" w:hAnsi="Verdana" w:cstheme="minorHAnsi"/>
          <w:i/>
          <w:sz w:val="16"/>
          <w:szCs w:val="22"/>
        </w:rPr>
      </w:pPr>
    </w:p>
    <w:p w14:paraId="7477E4F4" w14:textId="4EA08DD6" w:rsidR="00FF4AAD" w:rsidRDefault="00FF4AAD">
      <w:pPr>
        <w:spacing w:after="200" w:line="276" w:lineRule="auto"/>
        <w:jc w:val="left"/>
        <w:rPr>
          <w:rFonts w:ascii="Verdana" w:hAnsi="Verdana" w:cstheme="minorHAnsi"/>
          <w:i/>
          <w:sz w:val="16"/>
          <w:szCs w:val="22"/>
        </w:rPr>
      </w:pPr>
    </w:p>
    <w:p w14:paraId="006E337F" w14:textId="29F8EF09" w:rsidR="00FF4AAD" w:rsidRDefault="00FF4AAD">
      <w:pPr>
        <w:spacing w:after="200" w:line="276" w:lineRule="auto"/>
        <w:jc w:val="left"/>
        <w:rPr>
          <w:rFonts w:ascii="Verdana" w:hAnsi="Verdana" w:cstheme="minorHAnsi"/>
          <w:i/>
          <w:sz w:val="16"/>
          <w:szCs w:val="22"/>
        </w:rPr>
      </w:pPr>
    </w:p>
    <w:p w14:paraId="4DF6E2BE" w14:textId="73647564" w:rsidR="00FF4AAD" w:rsidRDefault="00FF4AAD">
      <w:pPr>
        <w:spacing w:after="200" w:line="276" w:lineRule="auto"/>
        <w:jc w:val="left"/>
        <w:rPr>
          <w:rFonts w:ascii="Verdana" w:hAnsi="Verdana" w:cstheme="minorHAnsi"/>
          <w:i/>
          <w:sz w:val="16"/>
          <w:szCs w:val="22"/>
        </w:rPr>
      </w:pPr>
    </w:p>
    <w:p w14:paraId="6FF86E8B" w14:textId="4960310D" w:rsidR="00FF4AAD" w:rsidRDefault="00FF4AAD">
      <w:pPr>
        <w:spacing w:after="200" w:line="276" w:lineRule="auto"/>
        <w:jc w:val="left"/>
        <w:rPr>
          <w:rFonts w:ascii="Verdana" w:hAnsi="Verdana" w:cstheme="minorHAnsi"/>
          <w:i/>
          <w:sz w:val="16"/>
          <w:szCs w:val="22"/>
        </w:rPr>
      </w:pPr>
    </w:p>
    <w:p w14:paraId="0A469751" w14:textId="284A2571" w:rsidR="00FF4AAD" w:rsidRDefault="00FF4AAD">
      <w:pPr>
        <w:spacing w:after="200" w:line="276" w:lineRule="auto"/>
        <w:jc w:val="left"/>
        <w:rPr>
          <w:rFonts w:ascii="Verdana" w:hAnsi="Verdana" w:cstheme="minorHAnsi"/>
          <w:i/>
          <w:sz w:val="16"/>
          <w:szCs w:val="22"/>
        </w:rPr>
      </w:pPr>
    </w:p>
    <w:p w14:paraId="3F8B329F" w14:textId="77777777" w:rsidR="004F55A1" w:rsidRDefault="004F55A1">
      <w:pPr>
        <w:spacing w:after="200" w:line="276" w:lineRule="auto"/>
        <w:jc w:val="left"/>
        <w:rPr>
          <w:rFonts w:ascii="Verdana" w:hAnsi="Verdana" w:cstheme="minorHAnsi"/>
          <w:i/>
          <w:sz w:val="16"/>
          <w:szCs w:val="22"/>
        </w:rPr>
      </w:pPr>
    </w:p>
    <w:p w14:paraId="0A36E6D7" w14:textId="741EB1D9" w:rsidR="00945195" w:rsidRPr="00EA2A2B" w:rsidRDefault="00945195" w:rsidP="00945195">
      <w:pPr>
        <w:shd w:val="clear" w:color="auto" w:fill="C6D9F1" w:themeFill="text2" w:themeFillTint="33"/>
        <w:spacing w:before="120" w:after="120" w:line="276" w:lineRule="auto"/>
        <w:jc w:val="right"/>
        <w:outlineLvl w:val="0"/>
        <w:rPr>
          <w:rFonts w:ascii="Verdana" w:hAnsi="Verdana" w:cstheme="minorHAnsi"/>
          <w:b/>
          <w:sz w:val="18"/>
          <w:szCs w:val="22"/>
        </w:rPr>
      </w:pPr>
      <w:r w:rsidRPr="00EA2A2B">
        <w:rPr>
          <w:rFonts w:ascii="Verdana" w:hAnsi="Verdana" w:cstheme="minorHAnsi"/>
          <w:b/>
          <w:sz w:val="18"/>
          <w:szCs w:val="22"/>
        </w:rPr>
        <w:lastRenderedPageBreak/>
        <w:t xml:space="preserve">ZAŁĄCZNIK NR </w:t>
      </w:r>
      <w:r>
        <w:rPr>
          <w:rFonts w:ascii="Verdana" w:hAnsi="Verdana" w:cstheme="minorHAnsi"/>
          <w:b/>
          <w:sz w:val="18"/>
          <w:szCs w:val="22"/>
        </w:rPr>
        <w:t>2</w:t>
      </w:r>
      <w:r w:rsidRPr="00EA2A2B">
        <w:rPr>
          <w:rFonts w:ascii="Verdana" w:hAnsi="Verdana" w:cstheme="minorHAnsi"/>
          <w:b/>
          <w:sz w:val="18"/>
          <w:szCs w:val="22"/>
        </w:rPr>
        <w:t xml:space="preserve"> DO SWZ – </w:t>
      </w:r>
      <w:r>
        <w:rPr>
          <w:rFonts w:ascii="Verdana" w:hAnsi="Verdana" w:cstheme="minorHAnsi"/>
          <w:b/>
          <w:sz w:val="18"/>
          <w:szCs w:val="22"/>
        </w:rPr>
        <w:t>Wzór umowy</w:t>
      </w:r>
    </w:p>
    <w:p w14:paraId="3DB4954A" w14:textId="0D836D4F" w:rsidR="00945195" w:rsidRDefault="00945195">
      <w:pPr>
        <w:spacing w:after="200" w:line="276" w:lineRule="auto"/>
        <w:jc w:val="left"/>
        <w:rPr>
          <w:rFonts w:ascii="Verdana" w:hAnsi="Verdana" w:cstheme="minorHAnsi"/>
          <w:i/>
          <w:sz w:val="16"/>
          <w:szCs w:val="22"/>
        </w:rPr>
      </w:pPr>
      <w:r>
        <w:rPr>
          <w:rFonts w:ascii="Verdana" w:hAnsi="Verdana" w:cstheme="minorHAnsi"/>
          <w:i/>
          <w:sz w:val="16"/>
          <w:szCs w:val="22"/>
        </w:rPr>
        <w:t>Plik – Załącznik nr 2 do SWZ - wzór umowy.docx</w:t>
      </w:r>
    </w:p>
    <w:p w14:paraId="138A7552" w14:textId="4904A74A" w:rsidR="00945195" w:rsidRDefault="00945195">
      <w:pPr>
        <w:spacing w:after="200" w:line="276" w:lineRule="auto"/>
        <w:jc w:val="left"/>
        <w:rPr>
          <w:rFonts w:ascii="Verdana" w:hAnsi="Verdana" w:cstheme="minorHAnsi"/>
          <w:i/>
          <w:sz w:val="16"/>
          <w:szCs w:val="22"/>
        </w:rPr>
      </w:pPr>
    </w:p>
    <w:p w14:paraId="52928ED5" w14:textId="26CA9682" w:rsidR="00945195" w:rsidRDefault="00945195">
      <w:pPr>
        <w:spacing w:after="200" w:line="276" w:lineRule="auto"/>
        <w:jc w:val="left"/>
        <w:rPr>
          <w:rFonts w:ascii="Verdana" w:hAnsi="Verdana" w:cstheme="minorHAnsi"/>
          <w:i/>
          <w:sz w:val="16"/>
          <w:szCs w:val="22"/>
        </w:rPr>
      </w:pPr>
    </w:p>
    <w:p w14:paraId="44FCBD7C" w14:textId="0E86D6A0" w:rsidR="00945195" w:rsidRDefault="00945195">
      <w:pPr>
        <w:spacing w:after="200" w:line="276" w:lineRule="auto"/>
        <w:jc w:val="left"/>
        <w:rPr>
          <w:rFonts w:ascii="Verdana" w:hAnsi="Verdana" w:cstheme="minorHAnsi"/>
          <w:i/>
          <w:sz w:val="16"/>
          <w:szCs w:val="22"/>
        </w:rPr>
      </w:pPr>
    </w:p>
    <w:p w14:paraId="65E4630F" w14:textId="0725A27D" w:rsidR="00945195" w:rsidRDefault="00945195">
      <w:pPr>
        <w:spacing w:after="200" w:line="276" w:lineRule="auto"/>
        <w:jc w:val="left"/>
        <w:rPr>
          <w:rFonts w:ascii="Verdana" w:hAnsi="Verdana" w:cstheme="minorHAnsi"/>
          <w:i/>
          <w:sz w:val="16"/>
          <w:szCs w:val="22"/>
        </w:rPr>
      </w:pPr>
    </w:p>
    <w:p w14:paraId="49D7574E" w14:textId="011EE0FA" w:rsidR="00945195" w:rsidRDefault="00945195">
      <w:pPr>
        <w:spacing w:after="200" w:line="276" w:lineRule="auto"/>
        <w:jc w:val="left"/>
        <w:rPr>
          <w:rFonts w:ascii="Verdana" w:hAnsi="Verdana" w:cstheme="minorHAnsi"/>
          <w:i/>
          <w:sz w:val="16"/>
          <w:szCs w:val="22"/>
        </w:rPr>
      </w:pPr>
    </w:p>
    <w:p w14:paraId="18A980A2" w14:textId="07D38E41" w:rsidR="00945195" w:rsidRDefault="00945195">
      <w:pPr>
        <w:spacing w:after="200" w:line="276" w:lineRule="auto"/>
        <w:jc w:val="left"/>
        <w:rPr>
          <w:rFonts w:ascii="Verdana" w:hAnsi="Verdana" w:cstheme="minorHAnsi"/>
          <w:i/>
          <w:sz w:val="16"/>
          <w:szCs w:val="22"/>
        </w:rPr>
      </w:pPr>
    </w:p>
    <w:p w14:paraId="5A0519F8" w14:textId="6FB44CBB" w:rsidR="00945195" w:rsidRDefault="00945195">
      <w:pPr>
        <w:spacing w:after="200" w:line="276" w:lineRule="auto"/>
        <w:jc w:val="left"/>
        <w:rPr>
          <w:rFonts w:ascii="Verdana" w:hAnsi="Verdana" w:cstheme="minorHAnsi"/>
          <w:i/>
          <w:sz w:val="16"/>
          <w:szCs w:val="22"/>
        </w:rPr>
      </w:pPr>
    </w:p>
    <w:p w14:paraId="72F08E47" w14:textId="2647DBBB" w:rsidR="00945195" w:rsidRDefault="00945195">
      <w:pPr>
        <w:spacing w:after="200" w:line="276" w:lineRule="auto"/>
        <w:jc w:val="left"/>
        <w:rPr>
          <w:rFonts w:ascii="Verdana" w:hAnsi="Verdana" w:cstheme="minorHAnsi"/>
          <w:i/>
          <w:sz w:val="16"/>
          <w:szCs w:val="22"/>
        </w:rPr>
      </w:pPr>
    </w:p>
    <w:p w14:paraId="2DC5633C" w14:textId="0BF077C3" w:rsidR="00945195" w:rsidRDefault="00945195">
      <w:pPr>
        <w:spacing w:after="200" w:line="276" w:lineRule="auto"/>
        <w:jc w:val="left"/>
        <w:rPr>
          <w:rFonts w:ascii="Verdana" w:hAnsi="Verdana" w:cstheme="minorHAnsi"/>
          <w:i/>
          <w:sz w:val="16"/>
          <w:szCs w:val="22"/>
        </w:rPr>
      </w:pPr>
    </w:p>
    <w:p w14:paraId="232F1D94" w14:textId="2C86D44E" w:rsidR="00945195" w:rsidRDefault="00945195">
      <w:pPr>
        <w:spacing w:after="200" w:line="276" w:lineRule="auto"/>
        <w:jc w:val="left"/>
        <w:rPr>
          <w:rFonts w:ascii="Verdana" w:hAnsi="Verdana" w:cstheme="minorHAnsi"/>
          <w:i/>
          <w:sz w:val="16"/>
          <w:szCs w:val="22"/>
        </w:rPr>
      </w:pPr>
    </w:p>
    <w:p w14:paraId="4B8B913F" w14:textId="1DC9D499" w:rsidR="00945195" w:rsidRDefault="00945195">
      <w:pPr>
        <w:spacing w:after="200" w:line="276" w:lineRule="auto"/>
        <w:jc w:val="left"/>
        <w:rPr>
          <w:rFonts w:ascii="Verdana" w:hAnsi="Verdana" w:cstheme="minorHAnsi"/>
          <w:i/>
          <w:sz w:val="16"/>
          <w:szCs w:val="22"/>
        </w:rPr>
      </w:pPr>
    </w:p>
    <w:p w14:paraId="62EDB158" w14:textId="6B5AAECC" w:rsidR="00945195" w:rsidRDefault="00945195">
      <w:pPr>
        <w:spacing w:after="200" w:line="276" w:lineRule="auto"/>
        <w:jc w:val="left"/>
        <w:rPr>
          <w:rFonts w:ascii="Verdana" w:hAnsi="Verdana" w:cstheme="minorHAnsi"/>
          <w:i/>
          <w:sz w:val="16"/>
          <w:szCs w:val="22"/>
        </w:rPr>
      </w:pPr>
    </w:p>
    <w:p w14:paraId="10F0B67B" w14:textId="74C3E1F2" w:rsidR="00945195" w:rsidRDefault="00945195">
      <w:pPr>
        <w:spacing w:after="200" w:line="276" w:lineRule="auto"/>
        <w:jc w:val="left"/>
        <w:rPr>
          <w:rFonts w:ascii="Verdana" w:hAnsi="Verdana" w:cstheme="minorHAnsi"/>
          <w:i/>
          <w:sz w:val="16"/>
          <w:szCs w:val="22"/>
        </w:rPr>
      </w:pPr>
    </w:p>
    <w:p w14:paraId="19BFFC79" w14:textId="27CAD5BC" w:rsidR="00945195" w:rsidRDefault="00945195">
      <w:pPr>
        <w:spacing w:after="200" w:line="276" w:lineRule="auto"/>
        <w:jc w:val="left"/>
        <w:rPr>
          <w:rFonts w:ascii="Verdana" w:hAnsi="Verdana" w:cstheme="minorHAnsi"/>
          <w:i/>
          <w:sz w:val="16"/>
          <w:szCs w:val="22"/>
        </w:rPr>
      </w:pPr>
    </w:p>
    <w:p w14:paraId="2B76529B" w14:textId="03EE473A" w:rsidR="00945195" w:rsidRDefault="00945195">
      <w:pPr>
        <w:spacing w:after="200" w:line="276" w:lineRule="auto"/>
        <w:jc w:val="left"/>
        <w:rPr>
          <w:rFonts w:ascii="Verdana" w:hAnsi="Verdana" w:cstheme="minorHAnsi"/>
          <w:i/>
          <w:sz w:val="16"/>
          <w:szCs w:val="22"/>
        </w:rPr>
      </w:pPr>
    </w:p>
    <w:p w14:paraId="672F4067" w14:textId="1A8730A0" w:rsidR="00945195" w:rsidRDefault="00945195">
      <w:pPr>
        <w:spacing w:after="200" w:line="276" w:lineRule="auto"/>
        <w:jc w:val="left"/>
        <w:rPr>
          <w:rFonts w:ascii="Verdana" w:hAnsi="Verdana" w:cstheme="minorHAnsi"/>
          <w:i/>
          <w:sz w:val="16"/>
          <w:szCs w:val="22"/>
        </w:rPr>
      </w:pPr>
    </w:p>
    <w:p w14:paraId="4F611FFF" w14:textId="52D68BA0" w:rsidR="00945195" w:rsidRDefault="00945195">
      <w:pPr>
        <w:spacing w:after="200" w:line="276" w:lineRule="auto"/>
        <w:jc w:val="left"/>
        <w:rPr>
          <w:rFonts w:ascii="Verdana" w:hAnsi="Verdana" w:cstheme="minorHAnsi"/>
          <w:i/>
          <w:sz w:val="16"/>
          <w:szCs w:val="22"/>
        </w:rPr>
      </w:pPr>
    </w:p>
    <w:p w14:paraId="0BB75B22" w14:textId="76C3257F" w:rsidR="00945195" w:rsidRDefault="00945195">
      <w:pPr>
        <w:spacing w:after="200" w:line="276" w:lineRule="auto"/>
        <w:jc w:val="left"/>
        <w:rPr>
          <w:rFonts w:ascii="Verdana" w:hAnsi="Verdana" w:cstheme="minorHAnsi"/>
          <w:i/>
          <w:sz w:val="16"/>
          <w:szCs w:val="22"/>
        </w:rPr>
      </w:pPr>
    </w:p>
    <w:p w14:paraId="378267E2" w14:textId="4594E4CC" w:rsidR="00945195" w:rsidRDefault="00945195">
      <w:pPr>
        <w:spacing w:after="200" w:line="276" w:lineRule="auto"/>
        <w:jc w:val="left"/>
        <w:rPr>
          <w:rFonts w:ascii="Verdana" w:hAnsi="Verdana" w:cstheme="minorHAnsi"/>
          <w:i/>
          <w:sz w:val="16"/>
          <w:szCs w:val="22"/>
        </w:rPr>
      </w:pPr>
    </w:p>
    <w:p w14:paraId="7C1A415E" w14:textId="2163DAF4" w:rsidR="00945195" w:rsidRDefault="00945195">
      <w:pPr>
        <w:spacing w:after="200" w:line="276" w:lineRule="auto"/>
        <w:jc w:val="left"/>
        <w:rPr>
          <w:rFonts w:ascii="Verdana" w:hAnsi="Verdana" w:cstheme="minorHAnsi"/>
          <w:i/>
          <w:sz w:val="16"/>
          <w:szCs w:val="22"/>
        </w:rPr>
      </w:pPr>
    </w:p>
    <w:p w14:paraId="0ED38F25" w14:textId="1E04455D" w:rsidR="00945195" w:rsidRDefault="00945195">
      <w:pPr>
        <w:spacing w:after="200" w:line="276" w:lineRule="auto"/>
        <w:jc w:val="left"/>
        <w:rPr>
          <w:rFonts w:ascii="Verdana" w:hAnsi="Verdana" w:cstheme="minorHAnsi"/>
          <w:i/>
          <w:sz w:val="16"/>
          <w:szCs w:val="22"/>
        </w:rPr>
      </w:pPr>
    </w:p>
    <w:p w14:paraId="24E5C80B" w14:textId="74061652" w:rsidR="00945195" w:rsidRDefault="00945195">
      <w:pPr>
        <w:spacing w:after="200" w:line="276" w:lineRule="auto"/>
        <w:jc w:val="left"/>
        <w:rPr>
          <w:rFonts w:ascii="Verdana" w:hAnsi="Verdana" w:cstheme="minorHAnsi"/>
          <w:i/>
          <w:sz w:val="16"/>
          <w:szCs w:val="22"/>
        </w:rPr>
      </w:pPr>
    </w:p>
    <w:p w14:paraId="28934F30" w14:textId="6EA64AC1" w:rsidR="00945195" w:rsidRDefault="00945195">
      <w:pPr>
        <w:spacing w:after="200" w:line="276" w:lineRule="auto"/>
        <w:jc w:val="left"/>
        <w:rPr>
          <w:rFonts w:ascii="Verdana" w:hAnsi="Verdana" w:cstheme="minorHAnsi"/>
          <w:i/>
          <w:sz w:val="16"/>
          <w:szCs w:val="22"/>
        </w:rPr>
      </w:pPr>
    </w:p>
    <w:p w14:paraId="7C8EBEE1" w14:textId="075AD9BA" w:rsidR="00945195" w:rsidRDefault="00945195">
      <w:pPr>
        <w:spacing w:after="200" w:line="276" w:lineRule="auto"/>
        <w:jc w:val="left"/>
        <w:rPr>
          <w:rFonts w:ascii="Verdana" w:hAnsi="Verdana" w:cstheme="minorHAnsi"/>
          <w:i/>
          <w:sz w:val="16"/>
          <w:szCs w:val="22"/>
        </w:rPr>
      </w:pPr>
    </w:p>
    <w:p w14:paraId="435F6FFD" w14:textId="7EE95B03" w:rsidR="00945195" w:rsidRDefault="00945195">
      <w:pPr>
        <w:spacing w:after="200" w:line="276" w:lineRule="auto"/>
        <w:jc w:val="left"/>
        <w:rPr>
          <w:rFonts w:ascii="Verdana" w:hAnsi="Verdana" w:cstheme="minorHAnsi"/>
          <w:i/>
          <w:sz w:val="16"/>
          <w:szCs w:val="22"/>
        </w:rPr>
      </w:pPr>
    </w:p>
    <w:p w14:paraId="595585AA" w14:textId="2E758552" w:rsidR="00945195" w:rsidRDefault="00945195">
      <w:pPr>
        <w:spacing w:after="200" w:line="276" w:lineRule="auto"/>
        <w:jc w:val="left"/>
        <w:rPr>
          <w:rFonts w:ascii="Verdana" w:hAnsi="Verdana" w:cstheme="minorHAnsi"/>
          <w:i/>
          <w:sz w:val="16"/>
          <w:szCs w:val="22"/>
        </w:rPr>
      </w:pPr>
    </w:p>
    <w:p w14:paraId="6D88633E" w14:textId="328CAF9F" w:rsidR="00945195" w:rsidRDefault="00945195">
      <w:pPr>
        <w:spacing w:after="200" w:line="276" w:lineRule="auto"/>
        <w:jc w:val="left"/>
        <w:rPr>
          <w:rFonts w:ascii="Verdana" w:hAnsi="Verdana" w:cstheme="minorHAnsi"/>
          <w:i/>
          <w:sz w:val="16"/>
          <w:szCs w:val="22"/>
        </w:rPr>
      </w:pPr>
    </w:p>
    <w:p w14:paraId="5A3A37E8" w14:textId="388B49EC" w:rsidR="00945195" w:rsidRDefault="00945195">
      <w:pPr>
        <w:spacing w:after="200" w:line="276" w:lineRule="auto"/>
        <w:jc w:val="left"/>
        <w:rPr>
          <w:rFonts w:ascii="Verdana" w:hAnsi="Verdana" w:cstheme="minorHAnsi"/>
          <w:i/>
          <w:sz w:val="16"/>
          <w:szCs w:val="22"/>
        </w:rPr>
      </w:pPr>
    </w:p>
    <w:p w14:paraId="529FC39E" w14:textId="69251855" w:rsidR="00945195" w:rsidRDefault="00945195">
      <w:pPr>
        <w:spacing w:after="200" w:line="276" w:lineRule="auto"/>
        <w:jc w:val="left"/>
        <w:rPr>
          <w:rFonts w:ascii="Verdana" w:hAnsi="Verdana" w:cstheme="minorHAnsi"/>
          <w:i/>
          <w:sz w:val="16"/>
          <w:szCs w:val="22"/>
        </w:rPr>
      </w:pPr>
    </w:p>
    <w:p w14:paraId="4F236CD7" w14:textId="7462E773" w:rsidR="00945195" w:rsidRDefault="00945195">
      <w:pPr>
        <w:spacing w:after="200" w:line="276" w:lineRule="auto"/>
        <w:jc w:val="left"/>
        <w:rPr>
          <w:rFonts w:ascii="Verdana" w:hAnsi="Verdana" w:cstheme="minorHAnsi"/>
          <w:i/>
          <w:sz w:val="16"/>
          <w:szCs w:val="22"/>
        </w:rPr>
      </w:pPr>
    </w:p>
    <w:p w14:paraId="11562F3A" w14:textId="77777777" w:rsidR="00945195" w:rsidRPr="000C2A8D" w:rsidRDefault="00945195">
      <w:pPr>
        <w:spacing w:after="200" w:line="276" w:lineRule="auto"/>
        <w:jc w:val="left"/>
        <w:rPr>
          <w:rFonts w:ascii="Verdana" w:hAnsi="Verdana" w:cstheme="minorHAnsi"/>
          <w:i/>
          <w:sz w:val="16"/>
          <w:szCs w:val="22"/>
        </w:rPr>
      </w:pPr>
    </w:p>
    <w:p w14:paraId="2BF006CD" w14:textId="77777777" w:rsidR="0059002F" w:rsidRDefault="009A029D" w:rsidP="008B5F9F">
      <w:pPr>
        <w:shd w:val="clear" w:color="auto" w:fill="C6D9F1"/>
        <w:spacing w:before="120" w:after="120" w:line="24" w:lineRule="atLeast"/>
        <w:ind w:right="312"/>
        <w:jc w:val="right"/>
        <w:rPr>
          <w:rFonts w:ascii="Verdana" w:hAnsi="Verdana" w:cs="Calibri"/>
          <w:b/>
          <w:sz w:val="18"/>
          <w:szCs w:val="18"/>
        </w:rPr>
      </w:pPr>
      <w:r w:rsidRPr="008B5F9F">
        <w:rPr>
          <w:rFonts w:ascii="Verdana" w:hAnsi="Verdana" w:cs="Calibri"/>
          <w:b/>
          <w:sz w:val="18"/>
          <w:szCs w:val="18"/>
        </w:rPr>
        <w:lastRenderedPageBreak/>
        <w:t xml:space="preserve">ZAŁĄCZNIK NR </w:t>
      </w:r>
      <w:r w:rsidR="0059002F">
        <w:rPr>
          <w:rFonts w:ascii="Verdana" w:hAnsi="Verdana" w:cs="Calibri"/>
          <w:b/>
          <w:sz w:val="18"/>
          <w:szCs w:val="18"/>
        </w:rPr>
        <w:t>3</w:t>
      </w:r>
      <w:r w:rsidR="0059002F" w:rsidRPr="008B5F9F">
        <w:rPr>
          <w:rFonts w:ascii="Verdana" w:hAnsi="Verdana" w:cs="Calibri"/>
          <w:b/>
          <w:sz w:val="18"/>
          <w:szCs w:val="18"/>
        </w:rPr>
        <w:t xml:space="preserve"> </w:t>
      </w:r>
      <w:r w:rsidRPr="008B5F9F">
        <w:rPr>
          <w:rFonts w:ascii="Verdana" w:hAnsi="Verdana" w:cs="Calibri"/>
          <w:b/>
          <w:sz w:val="18"/>
          <w:szCs w:val="18"/>
        </w:rPr>
        <w:t>DO SWZ</w:t>
      </w:r>
    </w:p>
    <w:p w14:paraId="3241ADF5" w14:textId="77777777" w:rsidR="009A029D" w:rsidRPr="008B5F9F" w:rsidRDefault="0059002F" w:rsidP="008B5F9F">
      <w:pPr>
        <w:shd w:val="clear" w:color="auto" w:fill="C6D9F1"/>
        <w:spacing w:before="120" w:after="120" w:line="24" w:lineRule="atLeast"/>
        <w:ind w:right="312"/>
        <w:jc w:val="right"/>
        <w:rPr>
          <w:rFonts w:ascii="Verdana" w:hAnsi="Verdana" w:cs="Calibri"/>
          <w:b/>
          <w:sz w:val="18"/>
          <w:szCs w:val="18"/>
        </w:rPr>
      </w:pPr>
      <w:r>
        <w:rPr>
          <w:rFonts w:ascii="Verdana" w:hAnsi="Verdana" w:cs="Calibri"/>
          <w:b/>
          <w:sz w:val="18"/>
          <w:szCs w:val="18"/>
        </w:rPr>
        <w:t>OŚWIADCZENIE</w:t>
      </w:r>
    </w:p>
    <w:p w14:paraId="1CBB4E6C" w14:textId="77777777" w:rsidR="000C36E1" w:rsidRPr="00474978" w:rsidRDefault="000C36E1" w:rsidP="000C36E1">
      <w:pPr>
        <w:pStyle w:val="Akapitzlist"/>
        <w:tabs>
          <w:tab w:val="left" w:pos="5739"/>
        </w:tabs>
        <w:jc w:val="right"/>
        <w:rPr>
          <w:rFonts w:ascii="Verdana" w:hAnsi="Verdana"/>
          <w:b/>
          <w:sz w:val="20"/>
        </w:rPr>
      </w:pPr>
      <w:r w:rsidRPr="00474978">
        <w:rPr>
          <w:rFonts w:ascii="Verdana" w:hAnsi="Verdana"/>
          <w:b/>
          <w:sz w:val="20"/>
        </w:rPr>
        <w:t xml:space="preserve">Pełnomocnik </w:t>
      </w:r>
      <w:r>
        <w:rPr>
          <w:rFonts w:ascii="Verdana" w:hAnsi="Verdana"/>
          <w:b/>
          <w:sz w:val="20"/>
        </w:rPr>
        <w:t>Zamawiającego</w:t>
      </w:r>
      <w:r w:rsidRPr="00474978">
        <w:rPr>
          <w:rFonts w:ascii="Verdana" w:hAnsi="Verdana"/>
          <w:b/>
          <w:sz w:val="20"/>
        </w:rPr>
        <w:t>:</w:t>
      </w:r>
    </w:p>
    <w:p w14:paraId="58BC4479" w14:textId="77777777" w:rsidR="000C36E1" w:rsidRPr="002A446B" w:rsidRDefault="000C36E1" w:rsidP="000C36E1">
      <w:pPr>
        <w:pStyle w:val="Akapitzlist"/>
        <w:tabs>
          <w:tab w:val="left" w:pos="5739"/>
        </w:tabs>
        <w:jc w:val="right"/>
        <w:rPr>
          <w:rFonts w:ascii="Verdana" w:hAnsi="Verdana"/>
          <w:sz w:val="20"/>
        </w:rPr>
      </w:pPr>
      <w:r w:rsidRPr="002A446B">
        <w:rPr>
          <w:rFonts w:ascii="Verdana" w:hAnsi="Verdana"/>
          <w:sz w:val="20"/>
        </w:rPr>
        <w:t>PGE Polska Grupa Energetyczna S.A.</w:t>
      </w:r>
    </w:p>
    <w:p w14:paraId="499BBB7C" w14:textId="77777777" w:rsidR="000C36E1" w:rsidRDefault="000C36E1" w:rsidP="000C36E1">
      <w:pPr>
        <w:pStyle w:val="Akapitzlist"/>
        <w:tabs>
          <w:tab w:val="left" w:pos="5739"/>
        </w:tabs>
        <w:jc w:val="right"/>
        <w:rPr>
          <w:rFonts w:ascii="Verdana" w:hAnsi="Verdana"/>
          <w:sz w:val="20"/>
        </w:rPr>
      </w:pPr>
      <w:r>
        <w:rPr>
          <w:rFonts w:ascii="Verdana" w:hAnsi="Verdana"/>
          <w:sz w:val="20"/>
        </w:rPr>
        <w:t>Al. Kraśnicka 27</w:t>
      </w:r>
    </w:p>
    <w:p w14:paraId="7674629A" w14:textId="77777777" w:rsidR="000C36E1" w:rsidRDefault="000C36E1" w:rsidP="000C36E1">
      <w:pPr>
        <w:pStyle w:val="Akapitzlist"/>
        <w:tabs>
          <w:tab w:val="left" w:pos="5739"/>
        </w:tabs>
        <w:jc w:val="right"/>
        <w:rPr>
          <w:rFonts w:ascii="Verdana" w:hAnsi="Verdana"/>
          <w:sz w:val="20"/>
        </w:rPr>
      </w:pPr>
      <w:r w:rsidRPr="002A446B">
        <w:rPr>
          <w:rFonts w:ascii="Verdana" w:hAnsi="Verdana"/>
          <w:sz w:val="20"/>
        </w:rPr>
        <w:t>20-718 Lublin</w:t>
      </w:r>
    </w:p>
    <w:p w14:paraId="69F7B6FD" w14:textId="77777777" w:rsidR="000C36E1" w:rsidRDefault="000C36E1" w:rsidP="000C36E1">
      <w:pPr>
        <w:pStyle w:val="Akapitzlist"/>
        <w:tabs>
          <w:tab w:val="left" w:pos="5739"/>
        </w:tabs>
        <w:jc w:val="right"/>
        <w:rPr>
          <w:rFonts w:ascii="Verdana" w:hAnsi="Verdana"/>
          <w:sz w:val="20"/>
        </w:rPr>
      </w:pPr>
    </w:p>
    <w:p w14:paraId="5F33EA4A" w14:textId="77777777" w:rsidR="000C36E1" w:rsidRDefault="000C36E1" w:rsidP="000C36E1">
      <w:pPr>
        <w:pStyle w:val="Akapitzlist"/>
        <w:tabs>
          <w:tab w:val="left" w:pos="5739"/>
        </w:tabs>
        <w:jc w:val="right"/>
        <w:rPr>
          <w:rFonts w:ascii="Verdana" w:hAnsi="Verdana"/>
          <w:sz w:val="20"/>
        </w:rPr>
      </w:pPr>
    </w:p>
    <w:p w14:paraId="65B005AD" w14:textId="77777777" w:rsidR="000C36E1" w:rsidRPr="002A446B" w:rsidRDefault="000C36E1" w:rsidP="000C36E1">
      <w:pPr>
        <w:pStyle w:val="Akapitzlist"/>
        <w:tabs>
          <w:tab w:val="left" w:pos="5739"/>
        </w:tabs>
        <w:jc w:val="right"/>
        <w:rPr>
          <w:rFonts w:ascii="Verdana" w:hAnsi="Verdana"/>
          <w:sz w:val="20"/>
        </w:rPr>
      </w:pPr>
    </w:p>
    <w:p w14:paraId="2CD6B429" w14:textId="77777777" w:rsidR="00F24D79" w:rsidRPr="001325E4" w:rsidRDefault="00F24D79" w:rsidP="00F24D79">
      <w:pPr>
        <w:spacing w:before="120" w:after="120" w:line="276" w:lineRule="auto"/>
        <w:rPr>
          <w:rFonts w:ascii="Verdana" w:hAnsi="Verdana" w:cs="Arial"/>
          <w:b/>
          <w:sz w:val="18"/>
          <w:szCs w:val="18"/>
        </w:rPr>
      </w:pPr>
      <w:r w:rsidRPr="001325E4">
        <w:rPr>
          <w:rFonts w:ascii="Verdana" w:hAnsi="Verdana" w:cs="Arial"/>
          <w:b/>
          <w:sz w:val="18"/>
          <w:szCs w:val="18"/>
        </w:rPr>
        <w:t>Wykonawca:</w:t>
      </w:r>
    </w:p>
    <w:p w14:paraId="43CA5B77"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4523C483" w14:textId="77777777" w:rsidR="00F24D79" w:rsidRPr="001325E4" w:rsidRDefault="00F04A6D" w:rsidP="00451856">
      <w:pPr>
        <w:spacing w:before="120" w:after="120" w:line="276" w:lineRule="auto"/>
        <w:ind w:right="5812"/>
        <w:rPr>
          <w:rFonts w:ascii="Verdana" w:hAnsi="Verdana" w:cs="Arial"/>
          <w:sz w:val="18"/>
          <w:szCs w:val="18"/>
        </w:rPr>
      </w:pPr>
      <w:r>
        <w:rPr>
          <w:rFonts w:ascii="Verdana" w:hAnsi="Verdana" w:cs="Arial"/>
          <w:sz w:val="18"/>
          <w:szCs w:val="18"/>
        </w:rPr>
        <w:t>………………………………</w:t>
      </w:r>
      <w:r w:rsidR="00F24D79" w:rsidRPr="001325E4">
        <w:rPr>
          <w:rFonts w:ascii="Verdana" w:hAnsi="Verdana" w:cs="Arial"/>
          <w:sz w:val="18"/>
          <w:szCs w:val="18"/>
        </w:rPr>
        <w:t>……………………</w:t>
      </w:r>
    </w:p>
    <w:p w14:paraId="0836BF18"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374DA59B" w14:textId="77777777" w:rsidR="00F24D79" w:rsidRPr="001325E4" w:rsidRDefault="00F24D79" w:rsidP="00451856">
      <w:pPr>
        <w:spacing w:before="120" w:after="120" w:line="276" w:lineRule="auto"/>
        <w:ind w:right="5812"/>
        <w:rPr>
          <w:rFonts w:ascii="Verdana" w:hAnsi="Verdana" w:cs="Arial"/>
          <w:i/>
          <w:sz w:val="14"/>
          <w:szCs w:val="14"/>
        </w:rPr>
      </w:pPr>
      <w:r w:rsidRPr="001325E4">
        <w:rPr>
          <w:rFonts w:ascii="Verdana" w:hAnsi="Verdana" w:cs="Arial"/>
          <w:i/>
          <w:sz w:val="14"/>
          <w:szCs w:val="14"/>
        </w:rPr>
        <w:t>(pełna nazwa/firma, adres, w zależności od podmiotu: NIP/PESEL, KRS/CEiDG)</w:t>
      </w:r>
    </w:p>
    <w:p w14:paraId="38D6F364" w14:textId="77777777" w:rsidR="00F24D79" w:rsidRPr="001325E4" w:rsidRDefault="00F24D79" w:rsidP="00451856">
      <w:pPr>
        <w:spacing w:before="120" w:after="120" w:line="276" w:lineRule="auto"/>
        <w:ind w:right="5812"/>
        <w:rPr>
          <w:rFonts w:ascii="Verdana" w:hAnsi="Verdana" w:cs="Arial"/>
          <w:sz w:val="20"/>
          <w:u w:val="single"/>
        </w:rPr>
      </w:pPr>
    </w:p>
    <w:p w14:paraId="29441321" w14:textId="77777777" w:rsidR="00F24D79" w:rsidRPr="001325E4" w:rsidRDefault="00F24D79" w:rsidP="00451856">
      <w:pPr>
        <w:spacing w:before="120" w:after="120" w:line="276" w:lineRule="auto"/>
        <w:ind w:right="5812"/>
        <w:rPr>
          <w:rFonts w:ascii="Verdana" w:hAnsi="Verdana" w:cs="Arial"/>
          <w:sz w:val="18"/>
          <w:szCs w:val="18"/>
          <w:u w:val="single"/>
        </w:rPr>
      </w:pPr>
      <w:r w:rsidRPr="001325E4">
        <w:rPr>
          <w:rFonts w:ascii="Verdana" w:hAnsi="Verdana" w:cs="Arial"/>
          <w:sz w:val="18"/>
          <w:szCs w:val="18"/>
          <w:u w:val="single"/>
        </w:rPr>
        <w:t>reprezentowany przez:</w:t>
      </w:r>
    </w:p>
    <w:p w14:paraId="339E9DA0"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6711C549"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2FCA6A45" w14:textId="77777777" w:rsidR="00F24D79" w:rsidRPr="001325E4" w:rsidRDefault="00F24D79" w:rsidP="00451856">
      <w:pPr>
        <w:spacing w:before="120" w:after="120" w:line="276" w:lineRule="auto"/>
        <w:ind w:right="5812"/>
        <w:rPr>
          <w:rFonts w:ascii="Verdana" w:hAnsi="Verdana" w:cs="Arial"/>
          <w:i/>
          <w:sz w:val="14"/>
          <w:szCs w:val="14"/>
        </w:rPr>
      </w:pPr>
      <w:r w:rsidRPr="001325E4">
        <w:rPr>
          <w:rFonts w:ascii="Verdana" w:hAnsi="Verdana" w:cs="Arial"/>
          <w:i/>
          <w:sz w:val="14"/>
          <w:szCs w:val="14"/>
        </w:rPr>
        <w:t>(imię, nazwisko, stanowisko/podstawa do reprezentacji)</w:t>
      </w:r>
    </w:p>
    <w:p w14:paraId="035BB05D" w14:textId="77777777" w:rsidR="00F24D79" w:rsidRPr="001325E4" w:rsidRDefault="00F24D79" w:rsidP="00F24D79">
      <w:pPr>
        <w:spacing w:before="120" w:after="120" w:line="276" w:lineRule="auto"/>
        <w:rPr>
          <w:rFonts w:ascii="Verdana" w:hAnsi="Verdana" w:cs="Arial"/>
          <w:b/>
          <w:sz w:val="20"/>
        </w:rPr>
      </w:pPr>
    </w:p>
    <w:p w14:paraId="6F898459" w14:textId="77777777" w:rsidR="00F24D79" w:rsidRPr="001325E4" w:rsidRDefault="00F24D79" w:rsidP="00F24D79">
      <w:pPr>
        <w:spacing w:before="120" w:after="120" w:line="276" w:lineRule="auto"/>
        <w:jc w:val="center"/>
        <w:rPr>
          <w:rFonts w:ascii="Verdana" w:hAnsi="Verdana" w:cs="Arial"/>
          <w:b/>
          <w:sz w:val="20"/>
          <w:u w:val="single"/>
        </w:rPr>
      </w:pPr>
      <w:r w:rsidRPr="001325E4">
        <w:rPr>
          <w:rFonts w:ascii="Verdana" w:hAnsi="Verdana" w:cs="Arial"/>
          <w:b/>
          <w:sz w:val="20"/>
          <w:u w:val="single"/>
        </w:rPr>
        <w:t xml:space="preserve">Oświadczenia wykonawcy/wykonawcy wspólnie ubiegającego się o udzielenie zamówienia </w:t>
      </w:r>
    </w:p>
    <w:p w14:paraId="09A73CC0" w14:textId="77777777" w:rsidR="00F24D79" w:rsidRPr="001325E4" w:rsidRDefault="00F24D79" w:rsidP="00F24D79">
      <w:pPr>
        <w:spacing w:before="120" w:after="120" w:line="276" w:lineRule="auto"/>
        <w:jc w:val="center"/>
        <w:rPr>
          <w:rFonts w:ascii="Verdana" w:hAnsi="Verdana" w:cs="Arial"/>
          <w:b/>
          <w:caps/>
          <w:sz w:val="18"/>
          <w:szCs w:val="18"/>
          <w:u w:val="single"/>
        </w:rPr>
      </w:pPr>
      <w:r w:rsidRPr="001325E4">
        <w:rPr>
          <w:rFonts w:ascii="Verdana" w:hAnsi="Verdana" w:cs="Arial"/>
          <w:b/>
          <w:sz w:val="18"/>
          <w:szCs w:val="18"/>
          <w:u w:val="single"/>
        </w:rPr>
        <w:t xml:space="preserve">DOTYCZĄCE PRZESŁANEK WYKLUCZENIA Z ART. 5K ROZPORZĄDZENIA 833/2014 ORAZ ART. 7 UST. 1 USTAWY </w:t>
      </w:r>
      <w:r w:rsidRPr="001325E4">
        <w:rPr>
          <w:rFonts w:ascii="Verdana" w:hAnsi="Verdana" w:cs="Arial"/>
          <w:b/>
          <w:caps/>
          <w:sz w:val="18"/>
          <w:szCs w:val="18"/>
          <w:u w:val="single"/>
        </w:rPr>
        <w:t>o szczególnych rozwiązaniach w zakresie przeciwdziałania wspieraniu agresji na Ukrainę oraz służących ochronie bezpieczeństwa narodowego</w:t>
      </w:r>
    </w:p>
    <w:p w14:paraId="6FD2534F" w14:textId="77777777" w:rsidR="00F24D79" w:rsidRPr="001325E4" w:rsidRDefault="00F24D79" w:rsidP="00F24D79">
      <w:pPr>
        <w:spacing w:before="120" w:after="120" w:line="276" w:lineRule="auto"/>
        <w:jc w:val="center"/>
        <w:rPr>
          <w:rFonts w:ascii="Verdana" w:hAnsi="Verdana" w:cs="Arial"/>
          <w:b/>
          <w:caps/>
          <w:sz w:val="18"/>
          <w:szCs w:val="18"/>
          <w:u w:val="single"/>
        </w:rPr>
      </w:pPr>
    </w:p>
    <w:p w14:paraId="72D2FB6D" w14:textId="0BE01468" w:rsidR="00F24D79" w:rsidRPr="00D52962" w:rsidRDefault="00F24D79" w:rsidP="000C36E1">
      <w:pPr>
        <w:tabs>
          <w:tab w:val="center" w:pos="4536"/>
          <w:tab w:val="right" w:pos="9072"/>
        </w:tabs>
        <w:spacing w:before="240" w:line="240" w:lineRule="auto"/>
        <w:rPr>
          <w:rFonts w:ascii="Verdana" w:hAnsi="Verdana" w:cs="Arial"/>
          <w:sz w:val="18"/>
          <w:szCs w:val="18"/>
        </w:rPr>
      </w:pPr>
      <w:r w:rsidRPr="001325E4">
        <w:rPr>
          <w:rFonts w:ascii="Verdana" w:hAnsi="Verdana" w:cs="Arial"/>
          <w:sz w:val="18"/>
          <w:szCs w:val="18"/>
        </w:rPr>
        <w:t xml:space="preserve">Na potrzeby postępowania o udzielenie zamówienia </w:t>
      </w:r>
      <w:r w:rsidRPr="000C36E1">
        <w:rPr>
          <w:rFonts w:ascii="Verdana" w:hAnsi="Verdana" w:cs="Arial"/>
          <w:sz w:val="18"/>
          <w:szCs w:val="18"/>
        </w:rPr>
        <w:t>niepublicznego pn</w:t>
      </w:r>
      <w:r w:rsidR="000C36E1">
        <w:rPr>
          <w:rFonts w:ascii="Verdana" w:hAnsi="Verdana" w:cs="Arial"/>
          <w:sz w:val="18"/>
          <w:szCs w:val="18"/>
        </w:rPr>
        <w:t>.</w:t>
      </w:r>
      <w:r w:rsidR="000C36E1" w:rsidRPr="00D52962">
        <w:rPr>
          <w:rFonts w:ascii="Verdana" w:hAnsi="Verdana" w:cs="Arial"/>
          <w:sz w:val="18"/>
          <w:szCs w:val="18"/>
        </w:rPr>
        <w:t xml:space="preserve"> </w:t>
      </w:r>
      <w:r w:rsidR="000C36E1" w:rsidRPr="00D52962">
        <w:rPr>
          <w:rFonts w:ascii="Verdana" w:hAnsi="Verdana" w:cs="Arial"/>
          <w:b/>
          <w:sz w:val="18"/>
          <w:szCs w:val="18"/>
        </w:rPr>
        <w:t>„</w:t>
      </w:r>
      <w:r w:rsidR="0019035A" w:rsidRPr="0019035A">
        <w:rPr>
          <w:rFonts w:ascii="Verdana" w:hAnsi="Verdana" w:cs="Arial"/>
          <w:b/>
          <w:sz w:val="18"/>
          <w:szCs w:val="18"/>
        </w:rPr>
        <w:t>Zakup subskrypcji RedHat</w:t>
      </w:r>
      <w:r w:rsidR="000C36E1" w:rsidRPr="00D52962">
        <w:rPr>
          <w:rFonts w:ascii="Verdana" w:hAnsi="Verdana" w:cs="Arial"/>
          <w:b/>
          <w:sz w:val="18"/>
          <w:szCs w:val="18"/>
        </w:rPr>
        <w:t>”</w:t>
      </w:r>
      <w:r w:rsidR="00D52962">
        <w:rPr>
          <w:rFonts w:ascii="Verdana" w:hAnsi="Verdana" w:cs="Arial"/>
          <w:sz w:val="18"/>
          <w:szCs w:val="18"/>
        </w:rPr>
        <w:t xml:space="preserve">, sprawa </w:t>
      </w:r>
      <w:r w:rsidR="000C36E1" w:rsidRPr="000C36E1">
        <w:rPr>
          <w:rFonts w:ascii="Verdana" w:hAnsi="Verdana" w:cs="Arial"/>
          <w:sz w:val="18"/>
          <w:szCs w:val="18"/>
        </w:rPr>
        <w:t xml:space="preserve">nr </w:t>
      </w:r>
      <w:r w:rsidR="00D52962" w:rsidRPr="00D52962">
        <w:rPr>
          <w:rFonts w:ascii="Verdana" w:hAnsi="Verdana" w:cs="Arial"/>
          <w:sz w:val="18"/>
          <w:szCs w:val="18"/>
        </w:rPr>
        <w:br/>
        <w:t>POST/PGE/SYS/DZ/00</w:t>
      </w:r>
      <w:r w:rsidR="0019035A">
        <w:rPr>
          <w:rFonts w:ascii="Verdana" w:hAnsi="Verdana" w:cs="Arial"/>
          <w:sz w:val="18"/>
          <w:szCs w:val="18"/>
        </w:rPr>
        <w:t>265</w:t>
      </w:r>
      <w:r w:rsidR="00D52962" w:rsidRPr="00D52962">
        <w:rPr>
          <w:rFonts w:ascii="Verdana" w:hAnsi="Verdana" w:cs="Arial"/>
          <w:sz w:val="18"/>
          <w:szCs w:val="18"/>
        </w:rPr>
        <w:t>/2024</w:t>
      </w:r>
      <w:r w:rsidR="000C36E1" w:rsidRPr="000C36E1">
        <w:rPr>
          <w:rFonts w:ascii="Verdana" w:hAnsi="Verdana" w:cs="Arial"/>
          <w:sz w:val="18"/>
          <w:szCs w:val="18"/>
        </w:rPr>
        <w:t>,</w:t>
      </w:r>
      <w:r w:rsidRPr="001325E4">
        <w:rPr>
          <w:rFonts w:ascii="Verdana" w:hAnsi="Verdana" w:cs="Arial"/>
          <w:sz w:val="18"/>
          <w:szCs w:val="18"/>
        </w:rPr>
        <w:t xml:space="preserve"> prowadzonego przez </w:t>
      </w:r>
      <w:r w:rsidR="000C36E1" w:rsidRPr="000C36E1">
        <w:rPr>
          <w:rFonts w:ascii="Verdana" w:hAnsi="Verdana" w:cs="Arial"/>
          <w:sz w:val="18"/>
          <w:szCs w:val="18"/>
        </w:rPr>
        <w:t>PGE Polska Grupa Energetyczna S.A.</w:t>
      </w:r>
      <w:r w:rsidR="000C36E1">
        <w:rPr>
          <w:rFonts w:ascii="Verdana" w:hAnsi="Verdana" w:cs="Arial"/>
          <w:sz w:val="18"/>
          <w:szCs w:val="18"/>
        </w:rPr>
        <w:t>,</w:t>
      </w:r>
      <w:r w:rsidRPr="00D52962">
        <w:rPr>
          <w:rFonts w:ascii="Verdana" w:hAnsi="Verdana" w:cs="Arial"/>
          <w:sz w:val="18"/>
          <w:szCs w:val="18"/>
        </w:rPr>
        <w:t xml:space="preserve"> </w:t>
      </w:r>
      <w:r w:rsidRPr="001325E4">
        <w:rPr>
          <w:rFonts w:ascii="Verdana" w:hAnsi="Verdana" w:cs="Arial"/>
          <w:sz w:val="18"/>
          <w:szCs w:val="18"/>
        </w:rPr>
        <w:t>oświadczam, co następuje:</w:t>
      </w:r>
    </w:p>
    <w:p w14:paraId="23047D02" w14:textId="77777777" w:rsidR="00F24D79" w:rsidRPr="001325E4" w:rsidRDefault="00F24D79" w:rsidP="008B5F9F">
      <w:pPr>
        <w:shd w:val="clear" w:color="auto" w:fill="BFBFBF"/>
        <w:spacing w:before="240" w:after="120" w:line="276" w:lineRule="auto"/>
        <w:rPr>
          <w:rFonts w:ascii="Verdana" w:hAnsi="Verdana" w:cs="Arial"/>
          <w:b/>
          <w:sz w:val="18"/>
          <w:szCs w:val="18"/>
        </w:rPr>
      </w:pPr>
      <w:r w:rsidRPr="001325E4">
        <w:rPr>
          <w:rFonts w:ascii="Verdana" w:hAnsi="Verdana" w:cs="Arial"/>
          <w:b/>
          <w:sz w:val="18"/>
          <w:szCs w:val="18"/>
        </w:rPr>
        <w:t>OŚWIADCZENIA DOTYCZĄCE WYKONAWCY:</w:t>
      </w:r>
    </w:p>
    <w:p w14:paraId="7E3C8BAA" w14:textId="77777777" w:rsidR="00F24D79" w:rsidRPr="001325E4" w:rsidRDefault="00F24D79" w:rsidP="00F34366">
      <w:pPr>
        <w:numPr>
          <w:ilvl w:val="0"/>
          <w:numId w:val="32"/>
        </w:numPr>
        <w:suppressAutoHyphens/>
        <w:spacing w:before="120" w:after="120" w:line="276" w:lineRule="auto"/>
        <w:contextualSpacing/>
        <w:rPr>
          <w:rFonts w:ascii="Verdana" w:hAnsi="Verdana" w:cs="Arial"/>
          <w:b/>
          <w:bCs/>
          <w:sz w:val="18"/>
          <w:szCs w:val="18"/>
        </w:rPr>
      </w:pPr>
      <w:r w:rsidRPr="001325E4">
        <w:rPr>
          <w:rFonts w:ascii="Verdana"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325E4">
        <w:rPr>
          <w:rFonts w:ascii="Verdana" w:hAnsi="Verdana" w:cs="Arial"/>
          <w:sz w:val="18"/>
          <w:szCs w:val="18"/>
          <w:vertAlign w:val="superscript"/>
        </w:rPr>
        <w:footnoteReference w:id="6"/>
      </w:r>
    </w:p>
    <w:p w14:paraId="3540D08F" w14:textId="6AC0CF43" w:rsidR="00F24D79" w:rsidRPr="002E4FA2" w:rsidRDefault="00F24D79" w:rsidP="002E4FA2">
      <w:pPr>
        <w:numPr>
          <w:ilvl w:val="0"/>
          <w:numId w:val="32"/>
        </w:numPr>
        <w:suppressAutoHyphens/>
        <w:spacing w:before="120" w:after="120" w:line="276" w:lineRule="auto"/>
        <w:jc w:val="left"/>
        <w:rPr>
          <w:rFonts w:ascii="Verdana" w:hAnsi="Verdana" w:cs="Arial"/>
          <w:b/>
          <w:bCs/>
          <w:sz w:val="18"/>
          <w:szCs w:val="18"/>
          <w:lang w:eastAsia="pl-PL"/>
        </w:rPr>
      </w:pPr>
      <w:r w:rsidRPr="001325E4">
        <w:rPr>
          <w:rFonts w:ascii="Verdana" w:hAnsi="Verdana" w:cs="Arial"/>
          <w:sz w:val="18"/>
          <w:szCs w:val="18"/>
          <w:lang w:eastAsia="pl-PL"/>
        </w:rPr>
        <w:lastRenderedPageBreak/>
        <w:t xml:space="preserve">Oświadczam, że nie zachodzą w stosunku do mnie przesłanki wykluczenia z postępowania na podstawie art. </w:t>
      </w:r>
      <w:r w:rsidRPr="001325E4">
        <w:rPr>
          <w:rFonts w:ascii="Verdana" w:hAnsi="Verdana" w:cs="Arial"/>
          <w:color w:val="222222"/>
          <w:sz w:val="18"/>
          <w:szCs w:val="18"/>
          <w:lang w:eastAsia="pl-PL"/>
        </w:rPr>
        <w:t>7 ust. 1 ustawy z dnia 13 kwietnia 2022 r.</w:t>
      </w:r>
      <w:r w:rsidRPr="001325E4">
        <w:rPr>
          <w:rFonts w:ascii="Verdana" w:hAnsi="Verdana" w:cs="Arial"/>
          <w:i/>
          <w:iCs/>
          <w:color w:val="222222"/>
          <w:sz w:val="18"/>
          <w:szCs w:val="18"/>
          <w:lang w:eastAsia="pl-PL"/>
        </w:rPr>
        <w:t xml:space="preserve"> o szczególnych rozwiązaniach w zakresie przeciwdziałania wspieraniu agresji na Ukrainę oraz służących ochronie bezpieczeństwa narodowego </w:t>
      </w:r>
      <w:r w:rsidRPr="001325E4">
        <w:rPr>
          <w:rFonts w:ascii="Verdana" w:hAnsi="Verdana" w:cs="Arial"/>
          <w:color w:val="222222"/>
          <w:sz w:val="18"/>
          <w:szCs w:val="18"/>
          <w:lang w:eastAsia="pl-PL"/>
        </w:rPr>
        <w:t>(Dz. U. poz. 835)</w:t>
      </w:r>
      <w:r w:rsidRPr="001325E4">
        <w:rPr>
          <w:rFonts w:ascii="Verdana" w:hAnsi="Verdana" w:cs="Arial"/>
          <w:i/>
          <w:iCs/>
          <w:color w:val="222222"/>
          <w:sz w:val="18"/>
          <w:szCs w:val="18"/>
          <w:lang w:eastAsia="pl-PL"/>
        </w:rPr>
        <w:t>.</w:t>
      </w:r>
      <w:r w:rsidRPr="001325E4">
        <w:rPr>
          <w:rFonts w:ascii="Verdana" w:hAnsi="Verdana" w:cs="Arial"/>
          <w:color w:val="222222"/>
          <w:sz w:val="18"/>
          <w:szCs w:val="18"/>
          <w:vertAlign w:val="superscript"/>
          <w:lang w:eastAsia="pl-PL"/>
        </w:rPr>
        <w:footnoteReference w:id="7"/>
      </w:r>
    </w:p>
    <w:p w14:paraId="128DC6B5"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PODWYKONAWCY, NA KTÓREGO PRZYPADA PONAD 10% WARTOŚCI ZAMÓWIENIA:</w:t>
      </w:r>
    </w:p>
    <w:p w14:paraId="640CCF8A"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325E4">
        <w:rPr>
          <w:rFonts w:ascii="Verdana" w:hAnsi="Verdana" w:cs="Arial"/>
          <w:color w:val="0070C0"/>
          <w:sz w:val="16"/>
          <w:szCs w:val="16"/>
        </w:rPr>
        <w:t>]</w:t>
      </w:r>
    </w:p>
    <w:p w14:paraId="5A82CD67"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 xml:space="preserve">Oświadczam, że w stosunku do następującego podmiotu, będącego podwykonawcą, na którego przypada ponad 10% wartości zamówienia: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 firmę, adres, a także w zależności od podmiotu: NIP/ PESEL, KRS/ 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3EF3F07B"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DOSTAWCY, NA KTÓREGO PRZYPADA PONAD 10% WARTOŚCI ZAMÓWIENIA:</w:t>
      </w:r>
    </w:p>
    <w:p w14:paraId="2F5D7C58"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1325E4">
        <w:rPr>
          <w:rFonts w:ascii="Verdana" w:hAnsi="Verdana" w:cs="Arial"/>
          <w:color w:val="0070C0"/>
          <w:sz w:val="16"/>
          <w:szCs w:val="16"/>
        </w:rPr>
        <w:t>]</w:t>
      </w:r>
    </w:p>
    <w:p w14:paraId="307817C2" w14:textId="77777777" w:rsidR="00F24D79" w:rsidRPr="001325E4" w:rsidRDefault="00F24D79" w:rsidP="00F24D79">
      <w:pPr>
        <w:spacing w:before="120" w:after="120" w:line="276" w:lineRule="auto"/>
        <w:rPr>
          <w:rFonts w:ascii="Verdana" w:hAnsi="Verdana" w:cs="Arial"/>
          <w:sz w:val="21"/>
          <w:szCs w:val="21"/>
        </w:rPr>
      </w:pPr>
      <w:r w:rsidRPr="001325E4">
        <w:rPr>
          <w:rFonts w:ascii="Verdana" w:hAnsi="Verdana" w:cs="Arial"/>
          <w:sz w:val="18"/>
          <w:szCs w:val="18"/>
        </w:rPr>
        <w:t>Oświadczam, że w stosunku do następującego podmiotu, będącego dostawcą, na którego przypada ponad 10% wartości zamówienia:</w:t>
      </w:r>
      <w:r w:rsidRPr="001325E4">
        <w:rPr>
          <w:rFonts w:ascii="Verdana" w:hAnsi="Verdana" w:cs="Arial"/>
          <w:sz w:val="21"/>
          <w:szCs w:val="21"/>
        </w:rPr>
        <w:t xml:space="preserve">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nazwę/firmę, adres, a także w zależności od podmiotu: NIP/PESEL, KRS/CEiDG)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0FCF4090"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PODANYCH INFORMACJI:</w:t>
      </w:r>
    </w:p>
    <w:p w14:paraId="1CEC85EB"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1EBDD7A"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lastRenderedPageBreak/>
        <w:t>INFORMACJA DOTYCZĄCA DOSTĘPU DO DOKUMENTÓW REJESTROWYCH/</w:t>
      </w:r>
      <w:r>
        <w:rPr>
          <w:rFonts w:ascii="Verdana" w:hAnsi="Verdana" w:cs="Arial"/>
          <w:b/>
          <w:sz w:val="18"/>
          <w:szCs w:val="18"/>
        </w:rPr>
        <w:t xml:space="preserve"> </w:t>
      </w:r>
      <w:r w:rsidRPr="001325E4">
        <w:rPr>
          <w:rFonts w:ascii="Verdana" w:hAnsi="Verdana"/>
          <w:b/>
          <w:sz w:val="18"/>
          <w:szCs w:val="18"/>
          <w:lang w:eastAsia="zh-CN"/>
        </w:rPr>
        <w:t>DOKUMENTÓW</w:t>
      </w:r>
      <w:r w:rsidRPr="001325E4">
        <w:rPr>
          <w:rFonts w:ascii="Verdana" w:hAnsi="Verdana"/>
          <w:sz w:val="24"/>
          <w:szCs w:val="24"/>
          <w:lang w:eastAsia="zh-CN"/>
        </w:rPr>
        <w:t xml:space="preserve"> </w:t>
      </w:r>
      <w:r w:rsidRPr="001325E4">
        <w:rPr>
          <w:rFonts w:ascii="Verdana" w:hAnsi="Verdana" w:cs="Arial"/>
          <w:b/>
          <w:sz w:val="18"/>
          <w:szCs w:val="18"/>
        </w:rPr>
        <w:t>OKREŚLAJĄCYCH BENEFICJENTÓW RZECZYWISTYCH WYKONAWCY:</w:t>
      </w:r>
    </w:p>
    <w:p w14:paraId="109C6864"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Wskazuję następujące dokumenty rejestrowe/</w:t>
      </w:r>
      <w:r>
        <w:rPr>
          <w:rFonts w:ascii="Verdana" w:hAnsi="Verdana" w:cs="Arial"/>
          <w:sz w:val="18"/>
          <w:szCs w:val="18"/>
        </w:rPr>
        <w:t xml:space="preserve"> </w:t>
      </w:r>
      <w:r w:rsidRPr="001325E4">
        <w:rPr>
          <w:rFonts w:ascii="Verdana" w:hAnsi="Verdana" w:cs="Arial"/>
          <w:sz w:val="18"/>
          <w:szCs w:val="18"/>
        </w:rPr>
        <w:t>dokumenty określające beneficjentów rzeczywistych, które można uzyskać za pomocą bezpłatnych i ogólnodostępnych baz danych, oraz</w:t>
      </w:r>
      <w:r w:rsidRPr="001325E4">
        <w:rPr>
          <w:rFonts w:ascii="Verdana" w:hAnsi="Verdana"/>
          <w:sz w:val="18"/>
          <w:szCs w:val="18"/>
        </w:rPr>
        <w:t xml:space="preserve"> </w:t>
      </w:r>
      <w:r w:rsidRPr="001325E4">
        <w:rPr>
          <w:rFonts w:ascii="Verdana" w:hAnsi="Verdana" w:cs="Arial"/>
          <w:sz w:val="18"/>
          <w:szCs w:val="18"/>
        </w:rPr>
        <w:t>dane umożliwiające dostęp do tych dokum</w:t>
      </w:r>
      <w:r>
        <w:rPr>
          <w:rFonts w:ascii="Verdana" w:hAnsi="Verdana" w:cs="Arial"/>
          <w:sz w:val="18"/>
          <w:szCs w:val="18"/>
        </w:rPr>
        <w:t>en</w:t>
      </w:r>
      <w:r w:rsidRPr="001325E4">
        <w:rPr>
          <w:rFonts w:ascii="Verdana" w:hAnsi="Verdana" w:cs="Arial"/>
          <w:sz w:val="18"/>
          <w:szCs w:val="18"/>
        </w:rPr>
        <w:t>tów:</w:t>
      </w:r>
    </w:p>
    <w:p w14:paraId="5B5D7A5A"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br/>
        <w:t xml:space="preserve">1) </w:t>
      </w:r>
      <w:r w:rsidRPr="001325E4">
        <w:rPr>
          <w:rFonts w:ascii="Verdana" w:hAnsi="Verdana" w:cs="Arial"/>
          <w:sz w:val="16"/>
          <w:szCs w:val="16"/>
        </w:rPr>
        <w:t>.....................................................................................................................................................</w:t>
      </w:r>
    </w:p>
    <w:p w14:paraId="2C2BA71D" w14:textId="77777777" w:rsidR="00F24D79" w:rsidRPr="001325E4" w:rsidRDefault="00F24D79" w:rsidP="00F24D79">
      <w:pPr>
        <w:spacing w:before="120" w:after="120" w:line="276" w:lineRule="auto"/>
        <w:rPr>
          <w:rFonts w:ascii="Verdana" w:hAnsi="Verdana" w:cs="Arial"/>
          <w:sz w:val="21"/>
          <w:szCs w:val="21"/>
        </w:rPr>
      </w:pPr>
      <w:r>
        <w:rPr>
          <w:rFonts w:ascii="Verdana" w:hAnsi="Verdana" w:cs="Arial"/>
          <w:i/>
          <w:sz w:val="16"/>
          <w:szCs w:val="16"/>
        </w:rPr>
        <w:t>(wskazać dokumenty rejestrowe</w:t>
      </w:r>
      <w:r w:rsidRPr="001325E4">
        <w:rPr>
          <w:rFonts w:ascii="Verdana" w:hAnsi="Verdana" w:cs="Arial"/>
          <w:i/>
          <w:sz w:val="16"/>
          <w:szCs w:val="16"/>
        </w:rPr>
        <w:t>, adres internetowy, wydający urząd lub organ, dokładne dane referencyjne dokumentacji)</w:t>
      </w:r>
    </w:p>
    <w:p w14:paraId="21B6C3E7"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t xml:space="preserve">2) </w:t>
      </w:r>
      <w:r w:rsidRPr="001325E4">
        <w:rPr>
          <w:rFonts w:ascii="Verdana" w:hAnsi="Verdana" w:cs="Arial"/>
          <w:sz w:val="16"/>
          <w:szCs w:val="16"/>
        </w:rPr>
        <w:t>.....................................................................................................................................................</w:t>
      </w:r>
    </w:p>
    <w:p w14:paraId="7B862984" w14:textId="77777777"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(wskazać dokumenty określające beneficjentów rzeczywistych, adres internetowy, wydający urząd lub organ, dokładne dane referencyjne dokumentacji)</w:t>
      </w:r>
    </w:p>
    <w:p w14:paraId="64F39A6C" w14:textId="77777777" w:rsidR="00F24D79" w:rsidRPr="001325E4" w:rsidRDefault="00F24D79" w:rsidP="00F24D79">
      <w:pPr>
        <w:spacing w:before="120" w:after="120" w:line="276" w:lineRule="auto"/>
        <w:rPr>
          <w:rFonts w:ascii="Verdana" w:hAnsi="Verdana" w:cs="Arial"/>
          <w:i/>
          <w:sz w:val="16"/>
          <w:szCs w:val="16"/>
        </w:rPr>
      </w:pPr>
    </w:p>
    <w:p w14:paraId="7078099B" w14:textId="77777777" w:rsidR="00F24D79" w:rsidRPr="001325E4" w:rsidRDefault="00F24D79" w:rsidP="00F24D79">
      <w:pPr>
        <w:spacing w:before="120" w:after="120" w:line="276" w:lineRule="auto"/>
        <w:rPr>
          <w:rFonts w:ascii="Verdana" w:hAnsi="Verdana" w:cs="Arial"/>
          <w:i/>
          <w:sz w:val="16"/>
          <w:szCs w:val="16"/>
        </w:rPr>
      </w:pPr>
    </w:p>
    <w:p w14:paraId="6D17A36F" w14:textId="77777777" w:rsidR="00AC326E" w:rsidRDefault="00F24D79" w:rsidP="00F24D79">
      <w:pPr>
        <w:spacing w:before="120" w:after="120" w:line="276" w:lineRule="auto"/>
        <w:rPr>
          <w:rFonts w:ascii="Verdana" w:hAnsi="Verdana" w:cs="Arial"/>
          <w:sz w:val="21"/>
          <w:szCs w:val="21"/>
        </w:rPr>
      </w:pPr>
      <w:r w:rsidRPr="001325E4">
        <w:rPr>
          <w:rFonts w:ascii="Verdana" w:hAnsi="Verdana" w:cs="Arial"/>
          <w:i/>
          <w:sz w:val="16"/>
          <w:szCs w:val="16"/>
        </w:rPr>
        <w:t>.............................., dn. .........................</w:t>
      </w:r>
      <w:r w:rsidRPr="001325E4">
        <w:rPr>
          <w:rFonts w:ascii="Verdana" w:hAnsi="Verdana" w:cs="Arial"/>
          <w:sz w:val="21"/>
          <w:szCs w:val="21"/>
        </w:rPr>
        <w:tab/>
      </w:r>
      <w:r w:rsidRPr="001325E4">
        <w:rPr>
          <w:rFonts w:ascii="Verdana" w:hAnsi="Verdana" w:cs="Arial"/>
          <w:sz w:val="21"/>
          <w:szCs w:val="21"/>
        </w:rPr>
        <w:tab/>
      </w:r>
    </w:p>
    <w:p w14:paraId="4815807C" w14:textId="14AD0805" w:rsidR="00F24D79" w:rsidRPr="001325E4" w:rsidRDefault="00AC326E" w:rsidP="00F24D79">
      <w:pPr>
        <w:spacing w:before="120" w:after="120" w:line="276" w:lineRule="auto"/>
        <w:rPr>
          <w:rFonts w:ascii="Verdana" w:hAnsi="Verdana" w:cs="Arial"/>
          <w:i/>
          <w:sz w:val="16"/>
          <w:szCs w:val="16"/>
        </w:rPr>
      </w:pP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sidR="00F24D79">
        <w:rPr>
          <w:rFonts w:ascii="Verdana" w:hAnsi="Verdana" w:cs="Arial"/>
          <w:sz w:val="16"/>
          <w:szCs w:val="16"/>
        </w:rPr>
        <w:t>……………………</w:t>
      </w:r>
      <w:r w:rsidR="00F24D79" w:rsidRPr="001325E4">
        <w:rPr>
          <w:rFonts w:ascii="Verdana" w:hAnsi="Verdana" w:cs="Arial"/>
          <w:sz w:val="16"/>
          <w:szCs w:val="16"/>
        </w:rPr>
        <w:t>……………………………………………………….</w:t>
      </w:r>
    </w:p>
    <w:p w14:paraId="7BEEF494" w14:textId="37DBFF2B" w:rsidR="00C84E00" w:rsidRDefault="00C84E00" w:rsidP="00C84E00">
      <w:pPr>
        <w:ind w:left="5398" w:right="68"/>
        <w:jc w:val="center"/>
        <w:rPr>
          <w:rFonts w:ascii="Calibri" w:hAnsi="Calibri" w:cs="Calibri"/>
          <w:i/>
          <w:sz w:val="16"/>
          <w:szCs w:val="16"/>
        </w:rPr>
      </w:pPr>
      <w:r w:rsidRPr="008A2924">
        <w:rPr>
          <w:rFonts w:ascii="Calibri" w:hAnsi="Calibri" w:cs="Calibri"/>
          <w:i/>
          <w:sz w:val="16"/>
          <w:szCs w:val="16"/>
        </w:rPr>
        <w:t>Podpis osób uprawnionych do składania oświadczeń woli w imieniu Wykonawcy</w:t>
      </w:r>
    </w:p>
    <w:p w14:paraId="0DD8DF8E" w14:textId="501298B7" w:rsidR="00741D51" w:rsidRDefault="00741D51">
      <w:pPr>
        <w:spacing w:after="200" w:line="276" w:lineRule="auto"/>
        <w:jc w:val="left"/>
        <w:rPr>
          <w:rFonts w:ascii="Calibri" w:hAnsi="Calibri" w:cs="Calibri"/>
          <w:i/>
          <w:sz w:val="16"/>
          <w:szCs w:val="16"/>
        </w:rPr>
      </w:pPr>
      <w:r>
        <w:rPr>
          <w:rFonts w:ascii="Calibri" w:hAnsi="Calibri" w:cs="Calibri"/>
          <w:i/>
          <w:sz w:val="16"/>
          <w:szCs w:val="16"/>
        </w:rPr>
        <w:br w:type="page"/>
      </w:r>
    </w:p>
    <w:p w14:paraId="1929C250" w14:textId="77777777" w:rsidR="00FC4068" w:rsidRDefault="00FC4068" w:rsidP="007825AA">
      <w:pPr>
        <w:spacing w:after="80" w:line="240" w:lineRule="auto"/>
        <w:rPr>
          <w:rFonts w:ascii="Verdana" w:hAnsi="Verdana"/>
          <w:sz w:val="14"/>
          <w:szCs w:val="14"/>
        </w:rPr>
      </w:pPr>
    </w:p>
    <w:p w14:paraId="721023F1" w14:textId="77777777" w:rsidR="0059002F" w:rsidRDefault="0059002F" w:rsidP="007825AA">
      <w:pPr>
        <w:spacing w:after="80" w:line="240" w:lineRule="auto"/>
        <w:rPr>
          <w:rFonts w:ascii="Verdana" w:hAnsi="Verdana"/>
          <w:sz w:val="14"/>
          <w:szCs w:val="14"/>
        </w:rPr>
        <w:sectPr w:rsidR="0059002F" w:rsidSect="00741D51">
          <w:headerReference w:type="default" r:id="rId33"/>
          <w:footerReference w:type="default" r:id="rId34"/>
          <w:type w:val="continuous"/>
          <w:pgSz w:w="11906" w:h="16838"/>
          <w:pgMar w:top="1276" w:right="1416"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703FCD2F" w14:textId="77777777" w:rsidR="00C84E00" w:rsidRPr="00EA2A2B" w:rsidRDefault="00C84E00" w:rsidP="00C84E00">
      <w:pPr>
        <w:shd w:val="clear" w:color="auto" w:fill="C6D9F1" w:themeFill="text2" w:themeFillTint="33"/>
        <w:spacing w:before="120" w:after="120" w:line="276" w:lineRule="auto"/>
        <w:jc w:val="right"/>
        <w:outlineLvl w:val="0"/>
        <w:rPr>
          <w:rFonts w:ascii="Verdana" w:hAnsi="Verdana" w:cstheme="minorHAnsi"/>
          <w:b/>
          <w:sz w:val="18"/>
          <w:szCs w:val="22"/>
        </w:rPr>
      </w:pPr>
      <w:r w:rsidRPr="00EA2A2B">
        <w:rPr>
          <w:rFonts w:ascii="Verdana" w:hAnsi="Verdana" w:cstheme="minorHAnsi"/>
          <w:b/>
          <w:sz w:val="18"/>
          <w:szCs w:val="22"/>
        </w:rPr>
        <w:t xml:space="preserve">ZAŁĄCZNIK NR </w:t>
      </w:r>
      <w:r>
        <w:rPr>
          <w:rFonts w:ascii="Verdana" w:hAnsi="Verdana" w:cstheme="minorHAnsi"/>
          <w:b/>
          <w:sz w:val="18"/>
          <w:szCs w:val="22"/>
        </w:rPr>
        <w:t>4</w:t>
      </w:r>
      <w:r w:rsidRPr="00EA2A2B">
        <w:rPr>
          <w:rFonts w:ascii="Verdana" w:hAnsi="Verdana" w:cstheme="minorHAnsi"/>
          <w:b/>
          <w:sz w:val="18"/>
          <w:szCs w:val="22"/>
        </w:rPr>
        <w:t xml:space="preserve"> DO SWZ – </w:t>
      </w:r>
      <w:r>
        <w:rPr>
          <w:rFonts w:ascii="Verdana" w:hAnsi="Verdana" w:cstheme="minorHAnsi"/>
          <w:b/>
          <w:sz w:val="18"/>
          <w:szCs w:val="22"/>
        </w:rPr>
        <w:t>WYKAZ DOSTAW</w:t>
      </w:r>
    </w:p>
    <w:p w14:paraId="5AAF6EFF" w14:textId="77777777" w:rsidR="00C84E00" w:rsidRPr="00C84E00" w:rsidRDefault="00C84E00">
      <w:pPr>
        <w:spacing w:after="200" w:line="276" w:lineRule="auto"/>
        <w:jc w:val="left"/>
        <w:rPr>
          <w:rFonts w:ascii="Verdana" w:hAnsi="Verdana" w:cs="Calibri"/>
          <w:b/>
          <w:sz w:val="18"/>
          <w:szCs w:val="18"/>
        </w:rPr>
      </w:pPr>
    </w:p>
    <w:p w14:paraId="17420E45" w14:textId="77777777" w:rsidR="00C84E00" w:rsidRPr="00C84E00" w:rsidRDefault="00C84E00" w:rsidP="00C84E00">
      <w:pPr>
        <w:spacing w:before="120" w:after="120" w:line="276" w:lineRule="auto"/>
        <w:rPr>
          <w:rFonts w:ascii="Verdana" w:hAnsi="Verdana" w:cs="Arial"/>
          <w:b/>
          <w:sz w:val="18"/>
          <w:szCs w:val="18"/>
        </w:rPr>
      </w:pPr>
      <w:r w:rsidRPr="00C84E00">
        <w:rPr>
          <w:rFonts w:ascii="Verdana" w:hAnsi="Verdana" w:cs="Arial"/>
          <w:b/>
          <w:sz w:val="18"/>
          <w:szCs w:val="18"/>
        </w:rPr>
        <w:t>Wykonawca:</w:t>
      </w:r>
    </w:p>
    <w:p w14:paraId="5C2A3A8A" w14:textId="77777777" w:rsidR="00C84E00" w:rsidRPr="00C84E00" w:rsidRDefault="00C84E00" w:rsidP="00C84E00">
      <w:pPr>
        <w:spacing w:before="120" w:after="120" w:line="276" w:lineRule="auto"/>
        <w:ind w:right="5954"/>
        <w:rPr>
          <w:rFonts w:ascii="Verdana" w:hAnsi="Verdana" w:cs="Arial"/>
          <w:sz w:val="18"/>
          <w:szCs w:val="18"/>
        </w:rPr>
      </w:pPr>
      <w:r w:rsidRPr="00C84E00">
        <w:rPr>
          <w:rFonts w:ascii="Verdana" w:hAnsi="Verdana" w:cs="Arial"/>
          <w:sz w:val="18"/>
          <w:szCs w:val="18"/>
        </w:rPr>
        <w:t>……………………………………………………</w:t>
      </w:r>
    </w:p>
    <w:p w14:paraId="5B14B94A" w14:textId="77777777" w:rsidR="00C84E00" w:rsidRPr="00C84E00" w:rsidRDefault="00C84E00" w:rsidP="00C84E00">
      <w:pPr>
        <w:spacing w:before="120" w:after="120" w:line="276" w:lineRule="auto"/>
        <w:ind w:right="5954"/>
        <w:rPr>
          <w:rFonts w:ascii="Verdana" w:hAnsi="Verdana" w:cs="Arial"/>
          <w:sz w:val="18"/>
          <w:szCs w:val="18"/>
        </w:rPr>
      </w:pPr>
      <w:r w:rsidRPr="00C84E00">
        <w:rPr>
          <w:rFonts w:ascii="Verdana" w:hAnsi="Verdana" w:cs="Arial"/>
          <w:sz w:val="18"/>
          <w:szCs w:val="18"/>
        </w:rPr>
        <w:t>……………………………………………………</w:t>
      </w:r>
    </w:p>
    <w:p w14:paraId="45154112" w14:textId="77777777" w:rsidR="00C84E00" w:rsidRPr="00C84E00" w:rsidRDefault="00C84E00" w:rsidP="00C84E00">
      <w:pPr>
        <w:spacing w:before="120" w:after="120" w:line="276" w:lineRule="auto"/>
        <w:ind w:right="5954"/>
        <w:rPr>
          <w:rFonts w:ascii="Verdana" w:hAnsi="Verdana" w:cs="Arial"/>
          <w:sz w:val="18"/>
          <w:szCs w:val="18"/>
        </w:rPr>
      </w:pPr>
      <w:r w:rsidRPr="00C84E00">
        <w:rPr>
          <w:rFonts w:ascii="Verdana" w:hAnsi="Verdana" w:cs="Arial"/>
          <w:sz w:val="18"/>
          <w:szCs w:val="18"/>
        </w:rPr>
        <w:t>……………………………………………………</w:t>
      </w:r>
    </w:p>
    <w:p w14:paraId="5B6E2CAC" w14:textId="77777777" w:rsidR="00C84E00" w:rsidRPr="00C84E00" w:rsidRDefault="00C84E00" w:rsidP="00C84E00">
      <w:pPr>
        <w:spacing w:before="120" w:after="120" w:line="276" w:lineRule="auto"/>
        <w:ind w:right="5953"/>
        <w:rPr>
          <w:rFonts w:ascii="Verdana" w:hAnsi="Verdana" w:cs="Arial"/>
          <w:i/>
          <w:sz w:val="14"/>
          <w:szCs w:val="14"/>
        </w:rPr>
      </w:pPr>
      <w:r w:rsidRPr="00C84E00">
        <w:rPr>
          <w:rFonts w:ascii="Verdana" w:hAnsi="Verdana" w:cs="Arial"/>
          <w:i/>
          <w:sz w:val="14"/>
          <w:szCs w:val="14"/>
        </w:rPr>
        <w:t>(pełna nazwa/firma, adres, w zależności od podmiotu: NIP/PESEL, KRS/CEiDG)</w:t>
      </w:r>
    </w:p>
    <w:p w14:paraId="2CB4BA39" w14:textId="77777777" w:rsidR="00C84E00" w:rsidRPr="00C84E00" w:rsidRDefault="00C84E00" w:rsidP="00C84E00">
      <w:pPr>
        <w:rPr>
          <w:rFonts w:ascii="Verdana" w:hAnsi="Verdana"/>
          <w:sz w:val="18"/>
          <w:szCs w:val="18"/>
        </w:rPr>
      </w:pPr>
    </w:p>
    <w:p w14:paraId="2C58DA3A" w14:textId="77777777" w:rsidR="00C84E00" w:rsidRPr="00C84E00" w:rsidRDefault="00C84E00" w:rsidP="00C84E00">
      <w:pPr>
        <w:rPr>
          <w:rFonts w:ascii="Verdana" w:hAnsi="Verdana"/>
          <w:sz w:val="18"/>
          <w:szCs w:val="18"/>
        </w:rPr>
      </w:pPr>
    </w:p>
    <w:p w14:paraId="67B89B6A" w14:textId="77777777" w:rsidR="00C84E00" w:rsidRPr="00AC0C92" w:rsidRDefault="00C84E00" w:rsidP="00C84E00">
      <w:pPr>
        <w:jc w:val="center"/>
        <w:rPr>
          <w:rFonts w:ascii="Verdana" w:hAnsi="Verdana" w:cs="Calibri"/>
          <w:b/>
          <w:sz w:val="18"/>
          <w:szCs w:val="18"/>
        </w:rPr>
      </w:pPr>
      <w:r w:rsidRPr="00C84E00">
        <w:rPr>
          <w:rFonts w:ascii="Verdana" w:hAnsi="Verdana" w:cs="Calibri"/>
          <w:b/>
          <w:sz w:val="18"/>
          <w:szCs w:val="18"/>
        </w:rPr>
        <w:t xml:space="preserve">WYKAZ </w:t>
      </w:r>
      <w:r w:rsidRPr="00AC0C92">
        <w:rPr>
          <w:rFonts w:ascii="Verdana" w:hAnsi="Verdana" w:cs="Calibri"/>
          <w:b/>
          <w:sz w:val="18"/>
          <w:szCs w:val="18"/>
        </w:rPr>
        <w:t>WYKONANYCH ZAMÓWIEŃ</w:t>
      </w:r>
    </w:p>
    <w:p w14:paraId="302F2220" w14:textId="417841F2" w:rsidR="00C84E00" w:rsidRPr="00AC0C92" w:rsidRDefault="00945195" w:rsidP="00C84E00">
      <w:pPr>
        <w:jc w:val="center"/>
        <w:rPr>
          <w:rFonts w:ascii="Verdana" w:hAnsi="Verdana" w:cs="Calibri"/>
          <w:b/>
          <w:sz w:val="18"/>
          <w:szCs w:val="18"/>
        </w:rPr>
      </w:pPr>
      <w:r w:rsidRPr="00AC0C92">
        <w:rPr>
          <w:rFonts w:ascii="Verdana" w:hAnsi="Verdana" w:cs="Calibri"/>
          <w:b/>
          <w:sz w:val="18"/>
          <w:szCs w:val="18"/>
        </w:rPr>
        <w:t>W OKRESIE OSTATNICH 5</w:t>
      </w:r>
      <w:r w:rsidR="00C84E00" w:rsidRPr="00AC0C92">
        <w:rPr>
          <w:rFonts w:ascii="Verdana" w:hAnsi="Verdana" w:cs="Calibri"/>
          <w:b/>
          <w:sz w:val="18"/>
          <w:szCs w:val="18"/>
        </w:rPr>
        <w:t xml:space="preserve"> LAT Z PODANIEM </w:t>
      </w:r>
    </w:p>
    <w:p w14:paraId="1B3CFFB1" w14:textId="77777777" w:rsidR="00C84E00" w:rsidRPr="00AC0C92" w:rsidRDefault="00C84E00" w:rsidP="00C84E00">
      <w:pPr>
        <w:jc w:val="center"/>
        <w:rPr>
          <w:rFonts w:ascii="Verdana" w:hAnsi="Verdana" w:cs="Calibri"/>
          <w:b/>
          <w:sz w:val="18"/>
          <w:szCs w:val="18"/>
        </w:rPr>
      </w:pPr>
      <w:r w:rsidRPr="00AC0C92">
        <w:rPr>
          <w:rFonts w:ascii="Verdana" w:hAnsi="Verdana" w:cs="Calibri"/>
          <w:b/>
          <w:sz w:val="18"/>
          <w:szCs w:val="18"/>
        </w:rPr>
        <w:t>WARTOŚCI, PRZEDMIOTU, DAT ICH WYKONANIA I ODBIORCÓW</w:t>
      </w:r>
    </w:p>
    <w:p w14:paraId="0E29E985" w14:textId="77777777" w:rsidR="00C84E00" w:rsidRPr="00AC0C92" w:rsidRDefault="00C84E00" w:rsidP="00C84E00">
      <w:pPr>
        <w:rPr>
          <w:rFonts w:ascii="Calibri" w:hAnsi="Calibri" w:cs="Calibri"/>
        </w:rPr>
      </w:pPr>
    </w:p>
    <w:p w14:paraId="78F039FA" w14:textId="2E7B95A6" w:rsidR="00C84E00" w:rsidRPr="00945195" w:rsidRDefault="00C84E00" w:rsidP="00C84E00">
      <w:pPr>
        <w:spacing w:after="120"/>
        <w:rPr>
          <w:rFonts w:ascii="Calibri" w:hAnsi="Calibri" w:cs="Calibri"/>
          <w:b/>
          <w:bCs/>
          <w:szCs w:val="22"/>
        </w:rPr>
      </w:pPr>
      <w:r w:rsidRPr="00AC0C92">
        <w:rPr>
          <w:rFonts w:ascii="Calibri" w:hAnsi="Calibri" w:cs="Calibri"/>
          <w:szCs w:val="22"/>
          <w:lang w:eastAsia="pl-PL"/>
        </w:rPr>
        <w:t xml:space="preserve">Składając Ofertę wstępną w Postępowaniu zakupowym prowadzonym w trybie przetargu nieograniczonego na </w:t>
      </w:r>
      <w:r w:rsidRPr="00AC0C92">
        <w:rPr>
          <w:rFonts w:ascii="Calibri" w:hAnsi="Calibri" w:cs="Calibri"/>
          <w:b/>
          <w:szCs w:val="22"/>
        </w:rPr>
        <w:t>„</w:t>
      </w:r>
      <w:r w:rsidR="0019035A" w:rsidRPr="0019035A">
        <w:rPr>
          <w:rFonts w:ascii="Calibri" w:hAnsi="Calibri" w:cs="Calibri"/>
          <w:b/>
          <w:bCs/>
          <w:szCs w:val="22"/>
        </w:rPr>
        <w:t>Zakup subskrypcji RedHat</w:t>
      </w:r>
      <w:r w:rsidRPr="00AC0C92">
        <w:rPr>
          <w:rFonts w:ascii="Calibri" w:hAnsi="Calibri" w:cs="Calibri"/>
          <w:b/>
          <w:szCs w:val="22"/>
        </w:rPr>
        <w:t xml:space="preserve">”, </w:t>
      </w:r>
      <w:r w:rsidRPr="00AC0C92">
        <w:rPr>
          <w:rFonts w:ascii="Calibri" w:hAnsi="Calibri" w:cs="Calibri"/>
          <w:szCs w:val="22"/>
        </w:rPr>
        <w:t xml:space="preserve">sprawa nr </w:t>
      </w:r>
      <w:r w:rsidR="00D52962" w:rsidRPr="00AC0C92">
        <w:rPr>
          <w:rStyle w:val="Pogrubienie"/>
          <w:rFonts w:ascii="Arial" w:hAnsi="Arial" w:cs="Arial"/>
          <w:color w:val="000000"/>
          <w:sz w:val="18"/>
          <w:szCs w:val="18"/>
          <w:shd w:val="clear" w:color="auto" w:fill="FDFDFD"/>
        </w:rPr>
        <w:t>POST/PGE/SYS/DZ/00</w:t>
      </w:r>
      <w:r w:rsidR="0019035A">
        <w:rPr>
          <w:rStyle w:val="Pogrubienie"/>
          <w:rFonts w:ascii="Arial" w:hAnsi="Arial" w:cs="Arial"/>
          <w:color w:val="000000"/>
          <w:sz w:val="18"/>
          <w:szCs w:val="18"/>
          <w:shd w:val="clear" w:color="auto" w:fill="FDFDFD"/>
        </w:rPr>
        <w:t>265</w:t>
      </w:r>
      <w:r w:rsidR="00D52962" w:rsidRPr="00AC0C92">
        <w:rPr>
          <w:rStyle w:val="Pogrubienie"/>
          <w:rFonts w:ascii="Arial" w:hAnsi="Arial" w:cs="Arial"/>
          <w:color w:val="000000"/>
          <w:sz w:val="18"/>
          <w:szCs w:val="18"/>
          <w:shd w:val="clear" w:color="auto" w:fill="FDFDFD"/>
        </w:rPr>
        <w:t>/2024</w:t>
      </w:r>
      <w:r w:rsidRPr="00AC0C92">
        <w:rPr>
          <w:rFonts w:ascii="Calibri" w:hAnsi="Calibri" w:cs="Calibri"/>
          <w:szCs w:val="22"/>
        </w:rPr>
        <w:t>,</w:t>
      </w:r>
      <w:r w:rsidRPr="00AC0C92">
        <w:rPr>
          <w:rFonts w:ascii="Calibri" w:hAnsi="Calibri" w:cs="Calibri"/>
          <w:b/>
          <w:szCs w:val="22"/>
        </w:rPr>
        <w:t xml:space="preserve"> </w:t>
      </w:r>
      <w:r w:rsidRPr="00AC0C92">
        <w:rPr>
          <w:rFonts w:ascii="Calibri" w:hAnsi="Calibri" w:cs="Calibri"/>
          <w:b/>
          <w:szCs w:val="22"/>
          <w:lang w:eastAsia="pl-PL"/>
        </w:rPr>
        <w:t>OŚWIADCZAMY</w:t>
      </w:r>
      <w:r w:rsidRPr="00AC0C92">
        <w:rPr>
          <w:rFonts w:ascii="Calibri" w:hAnsi="Calibri" w:cs="Calibri"/>
          <w:szCs w:val="22"/>
          <w:lang w:eastAsia="pl-PL"/>
        </w:rPr>
        <w:t xml:space="preserve">, </w:t>
      </w:r>
      <w:r w:rsidRPr="00AC0C92">
        <w:rPr>
          <w:rFonts w:ascii="Calibri" w:hAnsi="Calibri" w:cs="Calibri"/>
          <w:bCs/>
          <w:szCs w:val="22"/>
          <w:lang w:eastAsia="pl-PL"/>
        </w:rPr>
        <w:t>że</w:t>
      </w:r>
      <w:r w:rsidRPr="00AC0C92">
        <w:rPr>
          <w:rFonts w:ascii="Calibri" w:hAnsi="Calibri" w:cs="Calibri"/>
          <w:szCs w:val="22"/>
          <w:lang w:eastAsia="pl-PL"/>
        </w:rPr>
        <w:t xml:space="preserve"> w okresie ostatnich </w:t>
      </w:r>
      <w:r w:rsidR="00E17D40" w:rsidRPr="00AC0C92">
        <w:rPr>
          <w:rFonts w:ascii="Calibri" w:hAnsi="Calibri" w:cs="Calibri"/>
          <w:szCs w:val="22"/>
          <w:lang w:eastAsia="pl-PL"/>
        </w:rPr>
        <w:t>5</w:t>
      </w:r>
      <w:r w:rsidRPr="00AC0C92">
        <w:rPr>
          <w:rFonts w:ascii="Calibri" w:hAnsi="Calibri" w:cs="Calibri"/>
          <w:szCs w:val="22"/>
          <w:lang w:eastAsia="pl-PL"/>
        </w:rPr>
        <w:t xml:space="preserve"> lat przed upływem</w:t>
      </w:r>
      <w:r w:rsidRPr="008A2924">
        <w:rPr>
          <w:rFonts w:ascii="Calibri" w:hAnsi="Calibri" w:cs="Calibri"/>
          <w:szCs w:val="22"/>
          <w:lang w:eastAsia="pl-PL"/>
        </w:rPr>
        <w:t xml:space="preserve"> terminu składania Ofert wykonaliśmy następujące </w:t>
      </w:r>
      <w:r>
        <w:rPr>
          <w:rFonts w:ascii="Calibri" w:hAnsi="Calibri" w:cs="Calibri"/>
          <w:szCs w:val="22"/>
          <w:lang w:eastAsia="pl-PL"/>
        </w:rPr>
        <w:t>dostawy/</w:t>
      </w:r>
      <w:r w:rsidRPr="008A2924">
        <w:rPr>
          <w:rFonts w:ascii="Calibri" w:hAnsi="Calibri" w:cs="Calibri"/>
          <w:szCs w:val="22"/>
          <w:lang w:eastAsia="pl-PL"/>
        </w:rPr>
        <w:t>usługi:</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126"/>
        <w:gridCol w:w="1560"/>
        <w:gridCol w:w="1559"/>
        <w:gridCol w:w="1559"/>
        <w:gridCol w:w="2126"/>
      </w:tblGrid>
      <w:tr w:rsidR="00C84E00" w:rsidRPr="008A2924" w14:paraId="1F7CD2D2" w14:textId="77777777" w:rsidTr="00B12A7C">
        <w:trPr>
          <w:cantSplit/>
          <w:trHeight w:val="737"/>
          <w:tblHeader/>
        </w:trPr>
        <w:tc>
          <w:tcPr>
            <w:tcW w:w="426" w:type="dxa"/>
            <w:vMerge w:val="restart"/>
            <w:tcBorders>
              <w:top w:val="single" w:sz="4" w:space="0" w:color="auto"/>
              <w:left w:val="single" w:sz="4" w:space="0" w:color="auto"/>
            </w:tcBorders>
            <w:shd w:val="clear" w:color="auto" w:fill="C6D9F1" w:themeFill="text2" w:themeFillTint="33"/>
            <w:vAlign w:val="center"/>
          </w:tcPr>
          <w:p w14:paraId="32ED2189" w14:textId="77777777"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E2C4608" w14:textId="77777777" w:rsidR="00C84E00" w:rsidRPr="00141DC1" w:rsidRDefault="00C84E00" w:rsidP="00B12A7C">
            <w:pPr>
              <w:jc w:val="center"/>
              <w:rPr>
                <w:rFonts w:ascii="Calibri" w:hAnsi="Calibri" w:cs="Calibri"/>
                <w:i/>
                <w:sz w:val="16"/>
                <w:szCs w:val="16"/>
              </w:rPr>
            </w:pPr>
            <w:r w:rsidRPr="00141DC1">
              <w:rPr>
                <w:rFonts w:ascii="Calibri" w:hAnsi="Calibri" w:cs="Calibri"/>
                <w:i/>
                <w:sz w:val="16"/>
                <w:szCs w:val="16"/>
              </w:rPr>
              <w:t xml:space="preserve">Przedmiot zamówienia, zgodnie z pkt </w:t>
            </w:r>
          </w:p>
          <w:p w14:paraId="138782C4" w14:textId="77777777" w:rsidR="00C84E00" w:rsidRPr="008A2924" w:rsidRDefault="00C84E00" w:rsidP="00B12A7C">
            <w:pPr>
              <w:jc w:val="center"/>
              <w:rPr>
                <w:rFonts w:ascii="Calibri" w:hAnsi="Calibri" w:cs="Calibri"/>
                <w:i/>
                <w:sz w:val="16"/>
                <w:szCs w:val="16"/>
              </w:rPr>
            </w:pPr>
            <w:r>
              <w:rPr>
                <w:rFonts w:ascii="Calibri" w:hAnsi="Calibri" w:cs="Calibri"/>
                <w:i/>
                <w:sz w:val="16"/>
                <w:szCs w:val="16"/>
              </w:rPr>
              <w:t>5.1.1.1.1.</w:t>
            </w:r>
          </w:p>
        </w:tc>
        <w:tc>
          <w:tcPr>
            <w:tcW w:w="1560" w:type="dxa"/>
            <w:vMerge w:val="restart"/>
            <w:tcBorders>
              <w:top w:val="single" w:sz="4" w:space="0" w:color="auto"/>
            </w:tcBorders>
            <w:shd w:val="clear" w:color="auto" w:fill="C6D9F1" w:themeFill="text2" w:themeFillTint="33"/>
            <w:vAlign w:val="center"/>
          </w:tcPr>
          <w:p w14:paraId="50B05538" w14:textId="77777777"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Wartość zrealizowanego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17C23224" w14:textId="77777777"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Termin realizacji 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100A5F08" w14:textId="77777777" w:rsidR="00C84E00" w:rsidRPr="008A2924" w:rsidRDefault="00C84E00" w:rsidP="00B12A7C">
            <w:pPr>
              <w:jc w:val="center"/>
              <w:rPr>
                <w:rFonts w:ascii="Calibri" w:hAnsi="Calibri" w:cs="Calibri"/>
                <w:i/>
                <w:sz w:val="16"/>
                <w:szCs w:val="16"/>
                <w:lang w:eastAsia="pl-PL"/>
              </w:rPr>
            </w:pPr>
            <w:r w:rsidRPr="008A2924">
              <w:rPr>
                <w:rFonts w:ascii="Calibri" w:hAnsi="Calibri" w:cs="Calibri"/>
                <w:i/>
                <w:sz w:val="16"/>
                <w:szCs w:val="16"/>
                <w:lang w:eastAsia="pl-PL"/>
              </w:rPr>
              <w:t>Nazwa Odbiorcy</w:t>
            </w:r>
          </w:p>
          <w:p w14:paraId="78EC621C" w14:textId="77777777" w:rsidR="00C84E00" w:rsidRPr="008A2924" w:rsidRDefault="00C84E00" w:rsidP="00B12A7C">
            <w:pPr>
              <w:jc w:val="center"/>
              <w:rPr>
                <w:rFonts w:ascii="Calibri" w:hAnsi="Calibri" w:cs="Calibri"/>
                <w:i/>
                <w:sz w:val="16"/>
                <w:szCs w:val="16"/>
                <w:lang w:eastAsia="pl-PL"/>
              </w:rPr>
            </w:pPr>
            <w:r w:rsidRPr="008A2924">
              <w:rPr>
                <w:rFonts w:ascii="Calibri" w:hAnsi="Calibri" w:cs="Calibri"/>
                <w:i/>
                <w:sz w:val="16"/>
                <w:szCs w:val="16"/>
                <w:lang w:eastAsia="pl-PL"/>
              </w:rPr>
              <w:t>(wraz z adresem i nr telefonu)</w:t>
            </w:r>
          </w:p>
        </w:tc>
      </w:tr>
      <w:tr w:rsidR="00C84E00" w:rsidRPr="008A2924" w14:paraId="30C17808" w14:textId="77777777" w:rsidTr="00B12A7C">
        <w:trPr>
          <w:cantSplit/>
          <w:trHeight w:val="504"/>
          <w:tblHeader/>
        </w:trPr>
        <w:tc>
          <w:tcPr>
            <w:tcW w:w="426" w:type="dxa"/>
            <w:vMerge/>
            <w:tcBorders>
              <w:left w:val="single" w:sz="4" w:space="0" w:color="auto"/>
            </w:tcBorders>
            <w:vAlign w:val="center"/>
          </w:tcPr>
          <w:p w14:paraId="12B08581" w14:textId="77777777" w:rsidR="00C84E00" w:rsidRPr="008A2924" w:rsidRDefault="00C84E00" w:rsidP="00B12A7C">
            <w:pPr>
              <w:jc w:val="center"/>
              <w:rPr>
                <w:rFonts w:ascii="Calibri" w:hAnsi="Calibri" w:cs="Calibri"/>
                <w:i/>
              </w:rPr>
            </w:pPr>
          </w:p>
        </w:tc>
        <w:tc>
          <w:tcPr>
            <w:tcW w:w="2126" w:type="dxa"/>
            <w:vMerge/>
            <w:tcBorders>
              <w:top w:val="nil"/>
              <w:right w:val="single" w:sz="4" w:space="0" w:color="auto"/>
            </w:tcBorders>
            <w:vAlign w:val="center"/>
          </w:tcPr>
          <w:p w14:paraId="18FE56B8" w14:textId="77777777" w:rsidR="00C84E00" w:rsidRPr="008A2924" w:rsidRDefault="00C84E00" w:rsidP="00B12A7C">
            <w:pPr>
              <w:jc w:val="center"/>
              <w:rPr>
                <w:rFonts w:ascii="Calibri" w:hAnsi="Calibri" w:cs="Calibri"/>
                <w:i/>
              </w:rPr>
            </w:pPr>
          </w:p>
        </w:tc>
        <w:tc>
          <w:tcPr>
            <w:tcW w:w="1560" w:type="dxa"/>
            <w:vMerge/>
          </w:tcPr>
          <w:p w14:paraId="705194CD" w14:textId="77777777" w:rsidR="00C84E00" w:rsidRPr="008A2924" w:rsidRDefault="00C84E00" w:rsidP="00B12A7C">
            <w:pPr>
              <w:jc w:val="center"/>
              <w:rPr>
                <w:rFonts w:ascii="Calibri" w:hAnsi="Calibri" w:cs="Calibri"/>
                <w:i/>
              </w:rPr>
            </w:pPr>
          </w:p>
        </w:tc>
        <w:tc>
          <w:tcPr>
            <w:tcW w:w="1559" w:type="dxa"/>
            <w:tcBorders>
              <w:top w:val="nil"/>
            </w:tcBorders>
            <w:shd w:val="clear" w:color="auto" w:fill="F2F2F2" w:themeFill="background1" w:themeFillShade="F2"/>
            <w:vAlign w:val="center"/>
          </w:tcPr>
          <w:p w14:paraId="04C67303" w14:textId="77777777"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Data</w:t>
            </w:r>
          </w:p>
          <w:p w14:paraId="4C36FB5A" w14:textId="77777777"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Rozpoczęcia</w:t>
            </w:r>
          </w:p>
          <w:p w14:paraId="74558D8C" w14:textId="77777777"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[dd-mm-rrrr]</w:t>
            </w:r>
          </w:p>
        </w:tc>
        <w:tc>
          <w:tcPr>
            <w:tcW w:w="1559" w:type="dxa"/>
            <w:tcBorders>
              <w:top w:val="nil"/>
              <w:right w:val="single" w:sz="4" w:space="0" w:color="auto"/>
            </w:tcBorders>
            <w:shd w:val="clear" w:color="auto" w:fill="F2F2F2" w:themeFill="background1" w:themeFillShade="F2"/>
            <w:vAlign w:val="center"/>
          </w:tcPr>
          <w:p w14:paraId="11243C9B" w14:textId="77777777"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Data</w:t>
            </w:r>
          </w:p>
          <w:p w14:paraId="3635CCD1" w14:textId="77777777"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Zakończenia</w:t>
            </w:r>
          </w:p>
          <w:p w14:paraId="48FF44D8" w14:textId="77777777" w:rsidR="00C84E00" w:rsidRPr="008A2924" w:rsidRDefault="00C84E00" w:rsidP="00B12A7C">
            <w:pPr>
              <w:jc w:val="center"/>
              <w:rPr>
                <w:rFonts w:ascii="Calibri" w:hAnsi="Calibri" w:cs="Calibri"/>
                <w:i/>
                <w:sz w:val="16"/>
                <w:szCs w:val="16"/>
              </w:rPr>
            </w:pPr>
            <w:r w:rsidRPr="008A2924">
              <w:rPr>
                <w:rFonts w:ascii="Calibri" w:hAnsi="Calibri" w:cs="Calibri"/>
                <w:i/>
                <w:sz w:val="16"/>
                <w:szCs w:val="16"/>
              </w:rPr>
              <w:t>[dd-mm-rrrr]</w:t>
            </w:r>
          </w:p>
        </w:tc>
        <w:tc>
          <w:tcPr>
            <w:tcW w:w="2126" w:type="dxa"/>
            <w:vMerge/>
            <w:tcBorders>
              <w:left w:val="single" w:sz="4" w:space="0" w:color="auto"/>
              <w:bottom w:val="single" w:sz="4" w:space="0" w:color="auto"/>
              <w:right w:val="single" w:sz="4" w:space="0" w:color="auto"/>
            </w:tcBorders>
          </w:tcPr>
          <w:p w14:paraId="0400E0EC" w14:textId="77777777" w:rsidR="00C84E00" w:rsidRPr="008A2924" w:rsidRDefault="00C84E00" w:rsidP="00B12A7C">
            <w:pPr>
              <w:jc w:val="center"/>
              <w:rPr>
                <w:rFonts w:ascii="Calibri" w:hAnsi="Calibri" w:cs="Calibri"/>
                <w:i/>
                <w:sz w:val="16"/>
                <w:szCs w:val="16"/>
              </w:rPr>
            </w:pPr>
          </w:p>
        </w:tc>
      </w:tr>
      <w:tr w:rsidR="00C84E00" w:rsidRPr="008A2924" w14:paraId="57E04C90" w14:textId="77777777" w:rsidTr="00B12A7C">
        <w:trPr>
          <w:trHeight w:val="443"/>
        </w:trPr>
        <w:tc>
          <w:tcPr>
            <w:tcW w:w="426" w:type="dxa"/>
          </w:tcPr>
          <w:p w14:paraId="09268A86" w14:textId="77777777" w:rsidR="00C84E00" w:rsidRPr="008A2924" w:rsidRDefault="00C84E00" w:rsidP="00F34366">
            <w:pPr>
              <w:numPr>
                <w:ilvl w:val="0"/>
                <w:numId w:val="34"/>
              </w:numPr>
              <w:autoSpaceDE w:val="0"/>
              <w:autoSpaceDN w:val="0"/>
              <w:spacing w:before="120" w:after="200" w:line="240" w:lineRule="auto"/>
              <w:jc w:val="left"/>
              <w:rPr>
                <w:rFonts w:ascii="Calibri" w:hAnsi="Calibri" w:cs="Calibri"/>
                <w:i/>
                <w:szCs w:val="22"/>
              </w:rPr>
            </w:pPr>
          </w:p>
        </w:tc>
        <w:tc>
          <w:tcPr>
            <w:tcW w:w="2126" w:type="dxa"/>
            <w:tcBorders>
              <w:right w:val="single" w:sz="4" w:space="0" w:color="auto"/>
            </w:tcBorders>
          </w:tcPr>
          <w:p w14:paraId="269CF253" w14:textId="77777777" w:rsidR="00C84E00" w:rsidRPr="008A2924" w:rsidRDefault="00C84E00" w:rsidP="00B12A7C">
            <w:pPr>
              <w:spacing w:before="120"/>
              <w:rPr>
                <w:rFonts w:ascii="Calibri" w:hAnsi="Calibri" w:cs="Calibri"/>
              </w:rPr>
            </w:pPr>
          </w:p>
        </w:tc>
        <w:tc>
          <w:tcPr>
            <w:tcW w:w="1560" w:type="dxa"/>
          </w:tcPr>
          <w:p w14:paraId="6E09241B" w14:textId="77777777" w:rsidR="00C84E00" w:rsidRPr="008A2924" w:rsidRDefault="00C84E00" w:rsidP="00B12A7C">
            <w:pPr>
              <w:spacing w:before="120"/>
              <w:rPr>
                <w:rFonts w:ascii="Calibri" w:hAnsi="Calibri" w:cs="Calibri"/>
              </w:rPr>
            </w:pPr>
          </w:p>
        </w:tc>
        <w:tc>
          <w:tcPr>
            <w:tcW w:w="1559" w:type="dxa"/>
            <w:tcBorders>
              <w:top w:val="nil"/>
            </w:tcBorders>
          </w:tcPr>
          <w:p w14:paraId="6FBB045C" w14:textId="77777777" w:rsidR="00C84E00" w:rsidRPr="008A2924" w:rsidRDefault="00C84E00" w:rsidP="00B12A7C">
            <w:pPr>
              <w:spacing w:before="120"/>
              <w:rPr>
                <w:rFonts w:ascii="Calibri" w:hAnsi="Calibri" w:cs="Calibri"/>
              </w:rPr>
            </w:pPr>
          </w:p>
        </w:tc>
        <w:tc>
          <w:tcPr>
            <w:tcW w:w="1559" w:type="dxa"/>
            <w:tcBorders>
              <w:top w:val="nil"/>
              <w:right w:val="single" w:sz="4" w:space="0" w:color="auto"/>
            </w:tcBorders>
          </w:tcPr>
          <w:p w14:paraId="74A334A1" w14:textId="77777777" w:rsidR="00C84E00" w:rsidRPr="008A2924" w:rsidRDefault="00C84E00" w:rsidP="00B12A7C">
            <w:pPr>
              <w:spacing w:before="120"/>
              <w:rPr>
                <w:rFonts w:ascii="Calibri" w:hAnsi="Calibri" w:cs="Calibri"/>
              </w:rPr>
            </w:pPr>
          </w:p>
        </w:tc>
        <w:tc>
          <w:tcPr>
            <w:tcW w:w="2126" w:type="dxa"/>
            <w:tcBorders>
              <w:top w:val="single" w:sz="4" w:space="0" w:color="auto"/>
              <w:left w:val="single" w:sz="4" w:space="0" w:color="auto"/>
              <w:bottom w:val="single" w:sz="4" w:space="0" w:color="auto"/>
              <w:right w:val="single" w:sz="4" w:space="0" w:color="auto"/>
            </w:tcBorders>
          </w:tcPr>
          <w:p w14:paraId="34270464" w14:textId="77777777" w:rsidR="00C84E00" w:rsidRPr="008A2924" w:rsidRDefault="00C84E00" w:rsidP="00B12A7C">
            <w:pPr>
              <w:spacing w:before="120"/>
              <w:rPr>
                <w:rFonts w:ascii="Calibri" w:hAnsi="Calibri" w:cs="Calibri"/>
              </w:rPr>
            </w:pPr>
          </w:p>
        </w:tc>
      </w:tr>
    </w:tbl>
    <w:p w14:paraId="52E62127" w14:textId="77777777" w:rsidR="00C84E00" w:rsidRPr="008A2924" w:rsidRDefault="00C84E00" w:rsidP="00C84E00">
      <w:pPr>
        <w:spacing w:before="120"/>
        <w:ind w:left="-284" w:right="-569" w:firstLine="284"/>
        <w:outlineLvl w:val="0"/>
        <w:rPr>
          <w:rFonts w:asciiTheme="minorHAnsi" w:hAnsiTheme="minorHAnsi" w:cstheme="minorHAnsi"/>
          <w:i/>
          <w:sz w:val="16"/>
          <w:szCs w:val="18"/>
        </w:rPr>
      </w:pPr>
      <w:bookmarkStart w:id="236" w:name="_Toc515896307"/>
      <w:bookmarkStart w:id="237" w:name="_Toc516738911"/>
      <w:r>
        <w:rPr>
          <w:rFonts w:asciiTheme="minorHAnsi" w:hAnsiTheme="minorHAnsi" w:cstheme="minorHAnsi"/>
          <w:i/>
          <w:sz w:val="16"/>
          <w:szCs w:val="18"/>
        </w:rPr>
        <w:t>UWAGA: Należy dostosować liczbę wierszy do liczby</w:t>
      </w:r>
      <w:r w:rsidRPr="008A2924">
        <w:rPr>
          <w:rFonts w:asciiTheme="minorHAnsi" w:hAnsiTheme="minorHAnsi" w:cstheme="minorHAnsi"/>
          <w:i/>
          <w:sz w:val="16"/>
          <w:szCs w:val="18"/>
        </w:rPr>
        <w:t xml:space="preserve"> wykazywanych zadań</w:t>
      </w:r>
      <w:bookmarkEnd w:id="236"/>
      <w:bookmarkEnd w:id="237"/>
    </w:p>
    <w:p w14:paraId="6192C423" w14:textId="77777777" w:rsidR="00C84E00" w:rsidRPr="008A2924" w:rsidRDefault="00C84E00" w:rsidP="00C84E00">
      <w:pPr>
        <w:spacing w:before="120"/>
        <w:ind w:right="-45"/>
        <w:rPr>
          <w:rFonts w:ascii="Calibri" w:hAnsi="Calibri" w:cs="Calibri"/>
          <w:szCs w:val="22"/>
        </w:rPr>
      </w:pPr>
      <w:r w:rsidRPr="008A2924">
        <w:rPr>
          <w:rFonts w:ascii="Calibri" w:hAnsi="Calibri" w:cs="Calibri"/>
          <w:szCs w:val="22"/>
        </w:rPr>
        <w:t>Do niniejszego wykazu dołączam referencje potwierdzające, że ww. zamówienia zostały wykonane lub są wykonywane należycie.</w:t>
      </w:r>
    </w:p>
    <w:p w14:paraId="567B4CED" w14:textId="77777777" w:rsidR="00C84E00" w:rsidRPr="008A2924" w:rsidRDefault="00C84E00" w:rsidP="00C84E00">
      <w:pPr>
        <w:ind w:right="-993"/>
        <w:rPr>
          <w:rFonts w:ascii="Calibri" w:hAnsi="Calibri" w:cs="Calibri"/>
        </w:rPr>
      </w:pPr>
    </w:p>
    <w:p w14:paraId="5343149C" w14:textId="77777777" w:rsidR="00C84E00" w:rsidRPr="008A2924" w:rsidRDefault="00C84E00" w:rsidP="00C84E00">
      <w:pPr>
        <w:ind w:right="-993"/>
        <w:rPr>
          <w:rFonts w:ascii="Calibri" w:hAnsi="Calibri" w:cs="Calibri"/>
        </w:rPr>
      </w:pPr>
    </w:p>
    <w:p w14:paraId="4F7A8FD2" w14:textId="77777777" w:rsidR="00C84E00" w:rsidRPr="008A2924" w:rsidRDefault="00C84E00" w:rsidP="00C84E00">
      <w:pPr>
        <w:ind w:right="-993"/>
        <w:rPr>
          <w:rFonts w:ascii="Calibri" w:hAnsi="Calibri" w:cs="Calibri"/>
        </w:rPr>
      </w:pPr>
    </w:p>
    <w:p w14:paraId="2BEC3B64" w14:textId="77777777" w:rsidR="00C84E00" w:rsidRPr="008A2924" w:rsidRDefault="00C84E00" w:rsidP="00C84E00">
      <w:pPr>
        <w:ind w:left="-284" w:right="-993"/>
        <w:rPr>
          <w:rFonts w:ascii="Calibri" w:hAnsi="Calibri" w:cs="Calibri"/>
        </w:rPr>
      </w:pPr>
    </w:p>
    <w:p w14:paraId="20AF257A" w14:textId="77777777" w:rsidR="00C84E00" w:rsidRPr="008A2924" w:rsidRDefault="00C84E00" w:rsidP="00C84E00">
      <w:pPr>
        <w:ind w:right="-993"/>
        <w:rPr>
          <w:rFonts w:ascii="Calibri" w:hAnsi="Calibri" w:cs="Calibri"/>
          <w:szCs w:val="22"/>
        </w:rPr>
      </w:pPr>
      <w:r w:rsidRPr="008A2924">
        <w:rPr>
          <w:rFonts w:ascii="Calibri" w:hAnsi="Calibri" w:cs="Calibri"/>
          <w:szCs w:val="22"/>
        </w:rPr>
        <w:t>.................................., dn. .......................</w:t>
      </w:r>
      <w:r w:rsidRPr="008A2924">
        <w:rPr>
          <w:rFonts w:ascii="Calibri" w:hAnsi="Calibri" w:cs="Calibri"/>
          <w:szCs w:val="22"/>
        </w:rPr>
        <w:tab/>
        <w:t xml:space="preserve">             </w:t>
      </w:r>
      <w:r w:rsidRPr="008A2924">
        <w:rPr>
          <w:rFonts w:ascii="Calibri" w:hAnsi="Calibri" w:cs="Calibri"/>
          <w:szCs w:val="22"/>
        </w:rPr>
        <w:tab/>
        <w:t xml:space="preserve">  …….………..………….................................</w:t>
      </w:r>
    </w:p>
    <w:p w14:paraId="7A3D6AFF" w14:textId="77777777" w:rsidR="00C84E00" w:rsidRPr="008A2924" w:rsidRDefault="00C84E00" w:rsidP="00C84E00">
      <w:pPr>
        <w:ind w:left="5398" w:right="68"/>
        <w:jc w:val="center"/>
        <w:rPr>
          <w:rFonts w:ascii="Calibri" w:hAnsi="Calibri" w:cs="Calibri"/>
          <w:i/>
          <w:sz w:val="16"/>
          <w:szCs w:val="16"/>
        </w:rPr>
      </w:pPr>
      <w:r w:rsidRPr="008A2924">
        <w:rPr>
          <w:rFonts w:ascii="Calibri" w:hAnsi="Calibri" w:cs="Calibri"/>
          <w:i/>
          <w:sz w:val="16"/>
          <w:szCs w:val="16"/>
        </w:rPr>
        <w:t>Podpis osób uprawnionych do składania oświadczeń woli w imieniu Wykonawcy</w:t>
      </w:r>
    </w:p>
    <w:p w14:paraId="213EA2E3" w14:textId="77777777" w:rsidR="00C84E00" w:rsidRPr="008A2924" w:rsidRDefault="00C84E00" w:rsidP="00C84E00">
      <w:pPr>
        <w:rPr>
          <w:rFonts w:asciiTheme="minorHAnsi" w:hAnsiTheme="minorHAnsi" w:cstheme="minorHAnsi"/>
          <w:i/>
          <w:sz w:val="16"/>
          <w:szCs w:val="16"/>
        </w:rPr>
      </w:pPr>
    </w:p>
    <w:p w14:paraId="7AFBA7D1" w14:textId="77777777" w:rsidR="00C84E00" w:rsidRPr="008A2924" w:rsidRDefault="00C84E00" w:rsidP="00C84E00">
      <w:pPr>
        <w:rPr>
          <w:rFonts w:asciiTheme="minorHAnsi" w:hAnsiTheme="minorHAnsi" w:cstheme="minorHAnsi"/>
          <w:i/>
          <w:sz w:val="16"/>
          <w:szCs w:val="16"/>
        </w:rPr>
      </w:pPr>
    </w:p>
    <w:p w14:paraId="2361F676" w14:textId="77777777" w:rsidR="00C84E00" w:rsidRPr="008A2924" w:rsidRDefault="00C84E00" w:rsidP="00C84E00">
      <w:pPr>
        <w:rPr>
          <w:rFonts w:asciiTheme="minorHAnsi" w:hAnsiTheme="minorHAnsi" w:cstheme="minorHAnsi"/>
          <w:i/>
          <w:sz w:val="16"/>
          <w:szCs w:val="16"/>
        </w:rPr>
      </w:pPr>
    </w:p>
    <w:p w14:paraId="0038D853" w14:textId="77777777" w:rsidR="00C84E00" w:rsidRPr="008A2924" w:rsidRDefault="00C84E00" w:rsidP="00C84E00">
      <w:pPr>
        <w:rPr>
          <w:rFonts w:asciiTheme="minorHAnsi" w:hAnsiTheme="minorHAnsi" w:cstheme="minorHAnsi"/>
          <w:i/>
          <w:sz w:val="16"/>
          <w:szCs w:val="16"/>
        </w:rPr>
      </w:pPr>
    </w:p>
    <w:p w14:paraId="1FCF9842" w14:textId="77777777" w:rsidR="00C84E00" w:rsidRPr="008A2924" w:rsidRDefault="00C84E00" w:rsidP="00C84E00">
      <w:pPr>
        <w:rPr>
          <w:rFonts w:asciiTheme="minorHAnsi" w:hAnsiTheme="minorHAnsi" w:cstheme="minorHAnsi"/>
          <w:i/>
          <w:sz w:val="16"/>
          <w:szCs w:val="16"/>
        </w:rPr>
      </w:pPr>
    </w:p>
    <w:p w14:paraId="7A10E6FA" w14:textId="77777777" w:rsidR="00C84E00" w:rsidRPr="008A2924" w:rsidRDefault="00C84E00" w:rsidP="00C84E00">
      <w:pPr>
        <w:rPr>
          <w:rFonts w:asciiTheme="minorHAnsi" w:hAnsiTheme="minorHAnsi" w:cstheme="minorHAnsi"/>
          <w:i/>
          <w:sz w:val="16"/>
          <w:szCs w:val="16"/>
        </w:rPr>
      </w:pPr>
    </w:p>
    <w:p w14:paraId="2BD628D6" w14:textId="3AFF3F53" w:rsidR="00741D51" w:rsidRDefault="00C84E00" w:rsidP="00741D51">
      <w:pPr>
        <w:rPr>
          <w:rFonts w:asciiTheme="minorHAnsi" w:hAnsiTheme="minorHAnsi" w:cstheme="minorHAnsi"/>
          <w:i/>
          <w:sz w:val="16"/>
          <w:szCs w:val="16"/>
        </w:rPr>
      </w:pPr>
      <w:r w:rsidRPr="008A2924">
        <w:rPr>
          <w:rFonts w:asciiTheme="minorHAnsi" w:hAnsiTheme="minorHAnsi" w:cstheme="minorHAnsi"/>
          <w:i/>
          <w:sz w:val="16"/>
          <w:szCs w:val="16"/>
        </w:rPr>
        <w:t>*Jeżeli Wykonawca, z uzasadnionej przyczyny o obiektywnym charakterze, nie jest wstanie uzyskać referencji, może złożyć oświadczenie własne o należytym wykonaniu zamówień ze wskaza</w:t>
      </w:r>
      <w:r w:rsidR="00741D51">
        <w:rPr>
          <w:rFonts w:asciiTheme="minorHAnsi" w:hAnsiTheme="minorHAnsi" w:cstheme="minorHAnsi"/>
          <w:i/>
          <w:sz w:val="16"/>
          <w:szCs w:val="16"/>
        </w:rPr>
        <w:t>niem przyczyny braku referencji</w:t>
      </w:r>
    </w:p>
    <w:sectPr w:rsidR="00741D51" w:rsidSect="00741D51">
      <w:type w:val="continuous"/>
      <w:pgSz w:w="11906" w:h="16838"/>
      <w:pgMar w:top="1276" w:right="1276"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09D0BE" w16cid:durableId="2A97CC6C"/>
  <w16cid:commentId w16cid:paraId="40E09DA2" w16cid:durableId="2A97CC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75E82" w14:textId="77777777" w:rsidR="00E85E38" w:rsidRDefault="00E85E38" w:rsidP="004A302B">
      <w:pPr>
        <w:spacing w:line="240" w:lineRule="auto"/>
      </w:pPr>
      <w:r>
        <w:separator/>
      </w:r>
    </w:p>
  </w:endnote>
  <w:endnote w:type="continuationSeparator" w:id="0">
    <w:p w14:paraId="788729D0" w14:textId="77777777" w:rsidR="00E85E38" w:rsidRDefault="00E85E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94713" w14:textId="77777777" w:rsidR="00712A63" w:rsidRDefault="00712A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6223A" w14:textId="77777777" w:rsidR="004F55A1" w:rsidRDefault="004F55A1" w:rsidP="00EC6653">
    <w:pPr>
      <w:pStyle w:val="Nagwek"/>
      <w:pBdr>
        <w:bottom w:val="single" w:sz="6" w:space="1" w:color="auto"/>
      </w:pBdr>
      <w:rPr>
        <w:rFonts w:ascii="Calibri" w:hAnsi="Calibri"/>
        <w:sz w:val="16"/>
        <w:szCs w:val="16"/>
      </w:rPr>
    </w:pPr>
  </w:p>
  <w:p w14:paraId="1C4BD39A" w14:textId="47F8F88D" w:rsidR="004F55A1" w:rsidRDefault="004F55A1"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3D44D0">
      <w:rPr>
        <w:rFonts w:ascii="Calibri" w:hAnsi="Calibri"/>
        <w:noProof/>
        <w:sz w:val="16"/>
        <w:szCs w:val="16"/>
      </w:rPr>
      <w:t>14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3D44D0">
      <w:rPr>
        <w:rFonts w:ascii="Calibri" w:hAnsi="Calibri"/>
        <w:noProof/>
        <w:sz w:val="16"/>
        <w:szCs w:val="16"/>
      </w:rPr>
      <w:t>24</w:t>
    </w:r>
    <w:r w:rsidRPr="00806154">
      <w:rPr>
        <w:rFonts w:ascii="Calibri" w:hAnsi="Calibr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99AF" w14:textId="77777777" w:rsidR="004F55A1" w:rsidRDefault="004F55A1">
    <w:pPr>
      <w:jc w:val="right"/>
    </w:pPr>
  </w:p>
  <w:p w14:paraId="36D19D53" w14:textId="4FF4FE1D" w:rsidR="004F55A1" w:rsidRPr="00806154" w:rsidRDefault="004F55A1"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3D44D0">
      <w:rPr>
        <w:rFonts w:ascii="Calibri" w:hAnsi="Calibri"/>
        <w:noProof/>
        <w:sz w:val="16"/>
        <w:szCs w:val="16"/>
      </w:rPr>
      <w:t>15</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3D44D0">
      <w:rPr>
        <w:rFonts w:ascii="Calibri" w:hAnsi="Calibri"/>
        <w:noProof/>
        <w:sz w:val="16"/>
        <w:szCs w:val="16"/>
      </w:rPr>
      <w:t>24</w:t>
    </w:r>
    <w:r w:rsidRPr="00806154">
      <w:rPr>
        <w:rFonts w:ascii="Calibri" w:hAnsi="Calibri"/>
        <w:b/>
        <w:bCs/>
        <w:sz w:val="16"/>
        <w:szCs w:val="16"/>
      </w:rPr>
      <w:fldChar w:fldCharType="end"/>
    </w:r>
  </w:p>
  <w:p w14:paraId="228D4F52" w14:textId="77777777" w:rsidR="004F55A1" w:rsidRDefault="004F55A1" w:rsidP="00EC6653">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44503" w14:textId="1A0657D7" w:rsidR="004F55A1" w:rsidRPr="00DD5C5D" w:rsidRDefault="004F55A1"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D44D0">
      <w:rPr>
        <w:rFonts w:ascii="Calibri" w:hAnsi="Calibri"/>
        <w:bCs/>
        <w:noProof/>
        <w:sz w:val="16"/>
        <w:szCs w:val="16"/>
      </w:rPr>
      <w:t>24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D44D0">
      <w:rPr>
        <w:rFonts w:ascii="Calibri" w:hAnsi="Calibri"/>
        <w:bCs/>
        <w:noProof/>
        <w:sz w:val="16"/>
        <w:szCs w:val="16"/>
      </w:rPr>
      <w:t>24</w:t>
    </w:r>
    <w:r w:rsidRPr="00DD5C5D">
      <w:rPr>
        <w:rFonts w:ascii="Calibri" w:hAnsi="Calibri"/>
        <w:bCs/>
        <w:sz w:val="16"/>
        <w:szCs w:val="16"/>
      </w:rPr>
      <w:fldChar w:fldCharType="end"/>
    </w:r>
  </w:p>
  <w:p w14:paraId="59784A12" w14:textId="77777777" w:rsidR="004F55A1" w:rsidRDefault="004F55A1" w:rsidP="00DD5C5D">
    <w:pPr>
      <w:pStyle w:val="Stopka"/>
      <w:jc w:val="center"/>
    </w:pPr>
  </w:p>
  <w:p w14:paraId="76BE8767" w14:textId="77777777" w:rsidR="004F55A1" w:rsidRDefault="004F55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FC4EF" w14:textId="77777777" w:rsidR="00E85E38" w:rsidRDefault="00E85E38" w:rsidP="004A302B">
      <w:pPr>
        <w:spacing w:line="240" w:lineRule="auto"/>
      </w:pPr>
      <w:r>
        <w:separator/>
      </w:r>
    </w:p>
  </w:footnote>
  <w:footnote w:type="continuationSeparator" w:id="0">
    <w:p w14:paraId="16554CB4" w14:textId="77777777" w:rsidR="00E85E38" w:rsidRDefault="00E85E38" w:rsidP="004A302B">
      <w:pPr>
        <w:spacing w:line="240" w:lineRule="auto"/>
      </w:pPr>
      <w:r>
        <w:continuationSeparator/>
      </w:r>
    </w:p>
  </w:footnote>
  <w:footnote w:id="1">
    <w:p w14:paraId="41A4CF38" w14:textId="77777777" w:rsidR="004F55A1" w:rsidRPr="00EA2A2B" w:rsidRDefault="004F55A1" w:rsidP="002C527D">
      <w:pPr>
        <w:pStyle w:val="Tekstprzypisudolnego"/>
        <w:jc w:val="both"/>
        <w:rPr>
          <w:rFonts w:ascii="Verdana" w:hAnsi="Verdana"/>
          <w:sz w:val="12"/>
          <w:szCs w:val="12"/>
        </w:rPr>
      </w:pPr>
      <w:r w:rsidRPr="00EA2A2B">
        <w:rPr>
          <w:rStyle w:val="Odwoanieprzypisudolnego"/>
          <w:rFonts w:ascii="Verdana" w:hAnsi="Verdana"/>
          <w:sz w:val="12"/>
          <w:szCs w:val="14"/>
        </w:rPr>
        <w:footnoteRef/>
      </w:r>
      <w:r w:rsidRPr="00EA2A2B">
        <w:rPr>
          <w:rFonts w:ascii="Verdana" w:hAnsi="Verdana"/>
          <w:sz w:val="12"/>
          <w:szCs w:val="14"/>
        </w:rPr>
        <w:t xml:space="preserve"> W przypadku gdy oświadczenia podpisywane będą przez pełnomocnika, jego pełnomocnictwo powinno obejmować składanie oświadczeń w zakresie braku podstaw do wykluczenia</w:t>
      </w:r>
    </w:p>
  </w:footnote>
  <w:footnote w:id="2">
    <w:p w14:paraId="6AAE7022" w14:textId="77777777" w:rsidR="004F55A1" w:rsidRPr="00EA2A2B" w:rsidRDefault="004F55A1" w:rsidP="00EA2A2B">
      <w:pPr>
        <w:pStyle w:val="Tekstprzypisudolnego"/>
        <w:jc w:val="both"/>
        <w:rPr>
          <w:rFonts w:ascii="Verdana" w:hAnsi="Verdana"/>
          <w:sz w:val="12"/>
          <w:szCs w:val="12"/>
        </w:rPr>
      </w:pPr>
      <w:r w:rsidRPr="00EA2A2B">
        <w:rPr>
          <w:rStyle w:val="Odwoanieprzypisudolnego"/>
          <w:rFonts w:ascii="Verdana" w:hAnsi="Verdana"/>
          <w:sz w:val="12"/>
          <w:szCs w:val="12"/>
        </w:rPr>
        <w:footnoteRef/>
      </w:r>
      <w:r w:rsidRPr="00EA2A2B">
        <w:rPr>
          <w:rFonts w:ascii="Verdana" w:hAnsi="Verdana"/>
          <w:sz w:val="12"/>
          <w:szCs w:val="12"/>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3">
    <w:p w14:paraId="4110AB8F" w14:textId="77777777" w:rsidR="004F55A1" w:rsidRPr="003F2EF3" w:rsidRDefault="004F55A1" w:rsidP="00EA2A2B">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4">
    <w:p w14:paraId="3792534F" w14:textId="77777777" w:rsidR="004F55A1" w:rsidRPr="008B5F9F" w:rsidRDefault="004F55A1" w:rsidP="00EA2A2B">
      <w:pPr>
        <w:pStyle w:val="Tekstprzypisudolnego"/>
        <w:jc w:val="both"/>
        <w:rPr>
          <w:rFonts w:ascii="Verdana" w:hAnsi="Verdana" w:cs="Calibri"/>
          <w:sz w:val="14"/>
          <w:szCs w:val="10"/>
        </w:rPr>
      </w:pPr>
      <w:r w:rsidRPr="00EA2A2B">
        <w:rPr>
          <w:rStyle w:val="Odwoanieprzypisudolnego"/>
          <w:rFonts w:ascii="Verdana" w:hAnsi="Verdana" w:cs="Calibri"/>
          <w:sz w:val="12"/>
          <w:szCs w:val="10"/>
        </w:rPr>
        <w:footnoteRef/>
      </w:r>
      <w:r w:rsidRPr="00EA2A2B">
        <w:rPr>
          <w:rFonts w:ascii="Verdana" w:hAnsi="Verdana" w:cs="Calibri"/>
          <w:sz w:val="12"/>
          <w:szCs w:val="10"/>
        </w:rPr>
        <w:t xml:space="preserve"> Właściwe zakreślić. Niewskazanie podwykonawcy będzie rozumiane, że zamówienie w całości realizowane jest samodzielnie przez Wykonawcę składającego ofertę</w:t>
      </w:r>
    </w:p>
  </w:footnote>
  <w:footnote w:id="5">
    <w:p w14:paraId="0392C6AF" w14:textId="77777777" w:rsidR="004F55A1" w:rsidRPr="002C527D" w:rsidRDefault="004F55A1" w:rsidP="002C527D">
      <w:pPr>
        <w:pStyle w:val="Tekstprzypisudolnego"/>
        <w:ind w:right="-284"/>
        <w:rPr>
          <w:rFonts w:cs="Calibri"/>
          <w:sz w:val="16"/>
          <w:szCs w:val="16"/>
        </w:rPr>
      </w:pPr>
      <w:r w:rsidRPr="008B5F9F">
        <w:rPr>
          <w:rStyle w:val="Odwoanieprzypisudolnego"/>
          <w:rFonts w:ascii="Verdana" w:hAnsi="Verdana" w:cs="Calibri"/>
          <w:sz w:val="14"/>
          <w:szCs w:val="10"/>
        </w:rPr>
        <w:footnoteRef/>
      </w:r>
      <w:r w:rsidRPr="008B5F9F">
        <w:rPr>
          <w:rFonts w:ascii="Verdana" w:hAnsi="Verdana" w:cs="Calibri"/>
          <w:sz w:val="14"/>
          <w:szCs w:val="10"/>
        </w:rPr>
        <w:t xml:space="preserve"> Właściwe zakreślić</w:t>
      </w:r>
    </w:p>
  </w:footnote>
  <w:footnote w:id="6">
    <w:p w14:paraId="30DCD7E7" w14:textId="77777777" w:rsidR="004F55A1" w:rsidRPr="00342E37" w:rsidRDefault="004F55A1" w:rsidP="00C1661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5398D4" w14:textId="77777777" w:rsidR="004F55A1" w:rsidRPr="00342E37" w:rsidRDefault="004F55A1" w:rsidP="00F34366">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91AC3AC" w14:textId="77777777" w:rsidR="004F55A1" w:rsidRPr="00342E37" w:rsidRDefault="004F55A1" w:rsidP="00F34366">
      <w:pPr>
        <w:pStyle w:val="Tekstprzypisudolnego"/>
        <w:numPr>
          <w:ilvl w:val="0"/>
          <w:numId w:val="31"/>
        </w:numPr>
        <w:ind w:left="426" w:hanging="284"/>
        <w:jc w:val="both"/>
        <w:rPr>
          <w:rFonts w:ascii="Verdana" w:hAnsi="Verdana" w:cs="Arial"/>
          <w:sz w:val="14"/>
          <w:szCs w:val="14"/>
        </w:rPr>
      </w:pPr>
      <w:bookmarkStart w:id="235"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35"/>
    </w:p>
    <w:p w14:paraId="72D18256" w14:textId="77777777" w:rsidR="004F55A1" w:rsidRPr="00342E37" w:rsidRDefault="004F55A1" w:rsidP="00F34366">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A8209D0" w14:textId="77777777" w:rsidR="004F55A1" w:rsidRPr="00342E37" w:rsidRDefault="004F55A1" w:rsidP="00C1661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19BF520C" w14:textId="77777777" w:rsidR="004F55A1" w:rsidRPr="00C1661A" w:rsidRDefault="004F55A1" w:rsidP="00F24D79">
      <w:pPr>
        <w:rPr>
          <w:rFonts w:ascii="Verdana" w:hAnsi="Verdana" w:cs="Arial"/>
          <w:sz w:val="14"/>
          <w:szCs w:val="14"/>
        </w:rPr>
      </w:pPr>
      <w:r w:rsidRPr="00C1661A">
        <w:rPr>
          <w:rStyle w:val="Odwoanieprzypisudolnego"/>
          <w:rFonts w:ascii="Arial" w:hAnsi="Arial" w:cs="Arial"/>
          <w:sz w:val="16"/>
          <w:szCs w:val="16"/>
        </w:rPr>
        <w:footnoteRef/>
      </w:r>
      <w:r w:rsidRPr="00C1661A">
        <w:rPr>
          <w:rFonts w:ascii="Arial" w:hAnsi="Arial" w:cs="Arial"/>
          <w:sz w:val="16"/>
          <w:szCs w:val="16"/>
        </w:rPr>
        <w:t xml:space="preserve"> </w:t>
      </w:r>
      <w:r w:rsidRPr="00C1661A">
        <w:rPr>
          <w:rFonts w:ascii="Verdana" w:hAnsi="Verdana" w:cs="Arial"/>
          <w:sz w:val="14"/>
          <w:szCs w:val="14"/>
        </w:rPr>
        <w:t xml:space="preserve">Zgodnie z treścią art. 7 ust. 1 ustawy z dnia 13 kwietnia 2022 r. </w:t>
      </w:r>
      <w:r w:rsidRPr="00C1661A">
        <w:rPr>
          <w:rFonts w:ascii="Verdana" w:hAnsi="Verdana" w:cs="Arial"/>
          <w:i/>
          <w:iCs/>
          <w:sz w:val="14"/>
          <w:szCs w:val="14"/>
        </w:rPr>
        <w:t xml:space="preserve">o szczególnych rozwiązaniach w zakresie przeciwdziałania wspieraniu agresji na Ukrainę oraz służących ochronie bezpieczeństwa narodowego, </w:t>
      </w:r>
      <w:r w:rsidRPr="00C1661A">
        <w:rPr>
          <w:rFonts w:ascii="Verdana" w:hAnsi="Verdana" w:cs="Arial"/>
          <w:sz w:val="14"/>
          <w:szCs w:val="14"/>
        </w:rPr>
        <w:t xml:space="preserve">z </w:t>
      </w:r>
      <w:r w:rsidRPr="00C1661A">
        <w:rPr>
          <w:rFonts w:ascii="Verdana" w:hAnsi="Verdana" w:cs="Arial"/>
          <w:sz w:val="14"/>
          <w:szCs w:val="14"/>
          <w:lang w:eastAsia="pl-PL"/>
        </w:rPr>
        <w:t>postępowania o udzielenie zamówienia publicznego lub konkursu prowadzonego na podstawie ustawy Pzp wyklucza się:</w:t>
      </w:r>
    </w:p>
    <w:p w14:paraId="5BBB55E6" w14:textId="77777777" w:rsidR="004F55A1" w:rsidRPr="00C1661A" w:rsidRDefault="004F55A1" w:rsidP="00F24D79">
      <w:pPr>
        <w:rPr>
          <w:rFonts w:ascii="Verdana" w:hAnsi="Verdana" w:cs="Arial"/>
          <w:sz w:val="14"/>
          <w:szCs w:val="14"/>
          <w:lang w:eastAsia="pl-PL"/>
        </w:rPr>
      </w:pPr>
      <w:r w:rsidRPr="00C1661A">
        <w:rPr>
          <w:rFonts w:ascii="Verdana" w:hAnsi="Verdana" w:cs="Arial"/>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CDB3398" w14:textId="77777777" w:rsidR="004F55A1" w:rsidRPr="00C1661A" w:rsidRDefault="004F55A1" w:rsidP="00F24D79">
      <w:pPr>
        <w:rPr>
          <w:rFonts w:ascii="Verdana" w:hAnsi="Verdana" w:cs="Arial"/>
          <w:sz w:val="14"/>
          <w:szCs w:val="14"/>
        </w:rPr>
      </w:pPr>
      <w:r w:rsidRPr="00C1661A">
        <w:rPr>
          <w:rFonts w:ascii="Verdana" w:hAnsi="Verdana" w:cs="Arial"/>
          <w:sz w:val="14"/>
          <w:szCs w:val="14"/>
        </w:rPr>
        <w:t xml:space="preserve">2) </w:t>
      </w:r>
      <w:r w:rsidRPr="00C1661A">
        <w:rPr>
          <w:rFonts w:ascii="Verdana" w:hAnsi="Verdana" w:cs="Arial"/>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571C4B" w14:textId="77777777" w:rsidR="004F55A1" w:rsidRPr="00C1661A" w:rsidRDefault="004F55A1" w:rsidP="00F24D79">
      <w:pPr>
        <w:rPr>
          <w:rFonts w:ascii="Arial" w:hAnsi="Arial" w:cs="Arial"/>
          <w:sz w:val="16"/>
          <w:szCs w:val="16"/>
        </w:rPr>
      </w:pPr>
      <w:r w:rsidRPr="00C1661A">
        <w:rPr>
          <w:rFonts w:ascii="Verdana" w:hAnsi="Verdana" w:cs="Arial"/>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12853" w14:textId="77777777" w:rsidR="00712A63" w:rsidRDefault="00712A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863FE" w14:textId="3EB5D8B5" w:rsidR="004F55A1" w:rsidRPr="008C62D6" w:rsidRDefault="004F55A1" w:rsidP="00EC6653">
    <w:pPr>
      <w:tabs>
        <w:tab w:val="center" w:pos="4536"/>
        <w:tab w:val="right" w:pos="9072"/>
      </w:tabs>
      <w:jc w:val="center"/>
      <w:rPr>
        <w:rFonts w:ascii="Calibri" w:hAnsi="Calibri" w:cs="Calibri"/>
        <w:sz w:val="16"/>
        <w:szCs w:val="16"/>
      </w:rPr>
    </w:pPr>
    <w:r w:rsidRPr="008C62D6">
      <w:rPr>
        <w:rFonts w:ascii="Calibri" w:hAnsi="Calibri" w:cs="Calibri"/>
        <w:sz w:val="16"/>
        <w:szCs w:val="16"/>
      </w:rPr>
      <w:t>Specyfikacja Warunków Zamówienia (SWZ)</w:t>
    </w:r>
  </w:p>
  <w:p w14:paraId="59E54B4F" w14:textId="77777777" w:rsidR="004F55A1" w:rsidRDefault="004F55A1" w:rsidP="00EA2888">
    <w:pPr>
      <w:pBdr>
        <w:bottom w:val="single" w:sz="6" w:space="1" w:color="auto"/>
      </w:pBdr>
      <w:tabs>
        <w:tab w:val="center" w:pos="4536"/>
        <w:tab w:val="right" w:pos="9072"/>
      </w:tabs>
      <w:jc w:val="center"/>
      <w:rPr>
        <w:rFonts w:ascii="Calibri" w:hAnsi="Calibri" w:cs="Calibri"/>
        <w:sz w:val="16"/>
        <w:szCs w:val="16"/>
      </w:rPr>
    </w:pPr>
    <w:r w:rsidRPr="0019035A">
      <w:rPr>
        <w:rFonts w:ascii="Calibri" w:hAnsi="Calibri" w:cs="Calibri"/>
        <w:sz w:val="16"/>
        <w:szCs w:val="16"/>
      </w:rPr>
      <w:t>Zakup subskrypcji RedHat</w:t>
    </w:r>
  </w:p>
  <w:p w14:paraId="5AE19D56" w14:textId="48E37AA8" w:rsidR="004F55A1" w:rsidRDefault="004F55A1" w:rsidP="00EA2888">
    <w:pPr>
      <w:pBdr>
        <w:bottom w:val="single" w:sz="6" w:space="1" w:color="auto"/>
      </w:pBdr>
      <w:tabs>
        <w:tab w:val="center" w:pos="4536"/>
        <w:tab w:val="right" w:pos="9072"/>
      </w:tabs>
      <w:jc w:val="center"/>
      <w:rPr>
        <w:rFonts w:ascii="Calibri" w:hAnsi="Calibri" w:cs="Calibri"/>
        <w:sz w:val="16"/>
        <w:szCs w:val="16"/>
      </w:rPr>
    </w:pPr>
    <w:r w:rsidRPr="001F0856">
      <w:rPr>
        <w:rFonts w:ascii="Calibri" w:hAnsi="Calibri" w:cs="Calibri"/>
        <w:sz w:val="16"/>
        <w:szCs w:val="16"/>
      </w:rPr>
      <w:t>POST/PGE/SYS/DZ/00</w:t>
    </w:r>
    <w:r>
      <w:rPr>
        <w:rFonts w:ascii="Calibri" w:hAnsi="Calibri" w:cs="Calibri"/>
        <w:sz w:val="16"/>
        <w:szCs w:val="16"/>
      </w:rPr>
      <w:t>265</w:t>
    </w:r>
    <w:r w:rsidRPr="001F0856">
      <w:rPr>
        <w:rFonts w:ascii="Calibri" w:hAnsi="Calibri" w:cs="Calibri"/>
        <w:sz w:val="16"/>
        <w:szCs w:val="16"/>
      </w:rPr>
      <w:t>/2024</w:t>
    </w:r>
  </w:p>
  <w:p w14:paraId="4CF1543F" w14:textId="77777777" w:rsidR="004F55A1" w:rsidRPr="001F0856" w:rsidRDefault="004F55A1" w:rsidP="001F0856">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8C012" w14:textId="676C78B7" w:rsidR="004F55A1" w:rsidRDefault="004F55A1">
    <w:pPr>
      <w:tabs>
        <w:tab w:val="center" w:pos="4536"/>
        <w:tab w:val="right" w:pos="9072"/>
      </w:tabs>
      <w:jc w:val="center"/>
      <w:rPr>
        <w:rFonts w:ascii="Calibri" w:hAnsi="Calibri" w:cs="Calibri"/>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7F7AA" w14:textId="2418D33C" w:rsidR="004F55A1" w:rsidRPr="00450F95" w:rsidRDefault="004F55A1" w:rsidP="00F24D79">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14ED70DD" w14:textId="131378A1" w:rsidR="004F55A1" w:rsidRPr="00D52962" w:rsidRDefault="004F55A1" w:rsidP="0019035A">
    <w:pPr>
      <w:pBdr>
        <w:bottom w:val="single" w:sz="6" w:space="0" w:color="auto"/>
      </w:pBdr>
      <w:tabs>
        <w:tab w:val="center" w:pos="4536"/>
        <w:tab w:val="right" w:pos="9072"/>
      </w:tabs>
      <w:jc w:val="center"/>
      <w:rPr>
        <w:rFonts w:ascii="Calibri" w:hAnsi="Calibri" w:cs="Calibri"/>
        <w:bCs/>
        <w:sz w:val="16"/>
        <w:szCs w:val="16"/>
      </w:rPr>
    </w:pPr>
    <w:r w:rsidRPr="0019035A">
      <w:rPr>
        <w:rFonts w:ascii="Calibri" w:hAnsi="Calibri" w:cs="Calibri"/>
        <w:bCs/>
        <w:sz w:val="16"/>
        <w:szCs w:val="16"/>
      </w:rPr>
      <w:t>Zakup subskrypcji RedHat</w:t>
    </w:r>
  </w:p>
  <w:p w14:paraId="6B178897" w14:textId="0251A1F2" w:rsidR="004F55A1" w:rsidRPr="00D52962" w:rsidRDefault="004F55A1" w:rsidP="0019035A">
    <w:pPr>
      <w:pBdr>
        <w:bottom w:val="single" w:sz="6" w:space="0" w:color="auto"/>
      </w:pBdr>
      <w:tabs>
        <w:tab w:val="center" w:pos="4536"/>
        <w:tab w:val="right" w:pos="9072"/>
      </w:tabs>
      <w:jc w:val="center"/>
      <w:rPr>
        <w:rFonts w:ascii="Calibri" w:hAnsi="Calibri" w:cs="Calibri"/>
        <w:sz w:val="16"/>
        <w:szCs w:val="16"/>
      </w:rPr>
    </w:pPr>
    <w:r w:rsidRPr="00D52962">
      <w:rPr>
        <w:rFonts w:ascii="Calibri" w:hAnsi="Calibri" w:cs="Calibri"/>
        <w:bCs/>
        <w:sz w:val="16"/>
        <w:szCs w:val="16"/>
      </w:rPr>
      <w:t>POST/PGE/SYS/DZ/00</w:t>
    </w:r>
    <w:r>
      <w:rPr>
        <w:rFonts w:ascii="Calibri" w:hAnsi="Calibri" w:cs="Calibri"/>
        <w:bCs/>
        <w:sz w:val="16"/>
        <w:szCs w:val="16"/>
      </w:rPr>
      <w:t>265</w:t>
    </w:r>
    <w:r w:rsidRPr="00D52962">
      <w:rPr>
        <w:rFonts w:ascii="Calibri" w:hAnsi="Calibri" w:cs="Calibri"/>
        <w:bCs/>
        <w:sz w:val="16"/>
        <w:szCs w:val="16"/>
      </w:rPr>
      <w:t>/2024</w:t>
    </w:r>
  </w:p>
  <w:p w14:paraId="2E3583BD" w14:textId="77777777" w:rsidR="004F55A1" w:rsidRDefault="004F55A1" w:rsidP="008B5F9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475078"/>
    <w:multiLevelType w:val="multilevel"/>
    <w:tmpl w:val="1F1830F4"/>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5" w15:restartNumberingAfterBreak="0">
    <w:nsid w:val="037A11BD"/>
    <w:multiLevelType w:val="multilevel"/>
    <w:tmpl w:val="F21A7D62"/>
    <w:lvl w:ilvl="0">
      <w:start w:val="1"/>
      <w:numFmt w:val="lowerLetter"/>
      <w:lvlText w:val="%1."/>
      <w:lvlJc w:val="left"/>
      <w:pPr>
        <w:ind w:left="2340" w:hanging="360"/>
      </w:pPr>
      <w:rPr>
        <w:b/>
        <w:sz w:val="18"/>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84C08"/>
    <w:multiLevelType w:val="multilevel"/>
    <w:tmpl w:val="EE4808B2"/>
    <w:lvl w:ilvl="0">
      <w:start w:val="20"/>
      <w:numFmt w:val="decimal"/>
      <w:lvlText w:val="%1."/>
      <w:lvlJc w:val="left"/>
      <w:pPr>
        <w:ind w:left="444" w:hanging="444"/>
      </w:pPr>
      <w:rPr>
        <w:rFonts w:hint="default"/>
      </w:rPr>
    </w:lvl>
    <w:lvl w:ilvl="1">
      <w:start w:val="1"/>
      <w:numFmt w:val="decimal"/>
      <w:lvlText w:val="20.%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49051F"/>
    <w:multiLevelType w:val="multilevel"/>
    <w:tmpl w:val="662E9156"/>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1" w15:restartNumberingAfterBreak="0">
    <w:nsid w:val="1AFE4252"/>
    <w:multiLevelType w:val="multilevel"/>
    <w:tmpl w:val="7AB27B40"/>
    <w:lvl w:ilvl="0">
      <w:start w:val="7"/>
      <w:numFmt w:val="decimal"/>
      <w:lvlText w:val="%1."/>
      <w:lvlJc w:val="left"/>
      <w:pPr>
        <w:ind w:left="360" w:hanging="360"/>
      </w:pPr>
      <w:rPr>
        <w:rFonts w:hint="default"/>
        <w:b/>
      </w:rPr>
    </w:lvl>
    <w:lvl w:ilvl="1">
      <w:start w:val="1"/>
      <w:numFmt w:val="decimal"/>
      <w:lvlText w:val="7.%2."/>
      <w:lvlJc w:val="left"/>
      <w:pPr>
        <w:ind w:left="360" w:hanging="360"/>
      </w:pPr>
      <w:rPr>
        <w:rFonts w:ascii="Verdana" w:hAnsi="Verdana" w:cstheme="minorHAnsi" w:hint="default"/>
        <w:b/>
        <w:i w:val="0"/>
        <w:sz w:val="18"/>
        <w:szCs w:val="22"/>
      </w:rPr>
    </w:lvl>
    <w:lvl w:ilvl="2">
      <w:start w:val="1"/>
      <w:numFmt w:val="decimal"/>
      <w:lvlText w:val="7.%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C9F257B"/>
    <w:multiLevelType w:val="multilevel"/>
    <w:tmpl w:val="77B24C1C"/>
    <w:lvl w:ilvl="0">
      <w:start w:val="16"/>
      <w:numFmt w:val="decimal"/>
      <w:lvlText w:val="%1."/>
      <w:lvlJc w:val="left"/>
      <w:pPr>
        <w:ind w:left="360" w:hanging="360"/>
      </w:pPr>
      <w:rPr>
        <w:rFonts w:hint="default"/>
        <w:b/>
      </w:rPr>
    </w:lvl>
    <w:lvl w:ilvl="1">
      <w:start w:val="1"/>
      <w:numFmt w:val="decimal"/>
      <w:lvlText w:val="16.%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DBF5F87"/>
    <w:multiLevelType w:val="multilevel"/>
    <w:tmpl w:val="66D0A456"/>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b/>
      </w:rPr>
    </w:lvl>
    <w:lvl w:ilvl="2">
      <w:start w:val="1"/>
      <w:numFmt w:val="decimal"/>
      <w:lvlText w:val="2.%2.%3."/>
      <w:lvlJc w:val="left"/>
      <w:pPr>
        <w:ind w:left="720" w:hanging="720"/>
      </w:pPr>
      <w:rPr>
        <w:rFonts w:ascii="Verdana" w:hAnsi="Verdana"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272E89"/>
    <w:multiLevelType w:val="hybridMultilevel"/>
    <w:tmpl w:val="05B41888"/>
    <w:lvl w:ilvl="0" w:tplc="852EC37C">
      <w:start w:val="1"/>
      <w:numFmt w:val="bullet"/>
      <w:lvlText w:val=""/>
      <w:lvlJc w:val="left"/>
      <w:pPr>
        <w:ind w:left="1224" w:hanging="360"/>
      </w:pPr>
      <w:rPr>
        <w:rFonts w:ascii="Wingdings" w:hAnsi="Wingdings" w:hint="default"/>
        <w:color w:val="auto"/>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15" w15:restartNumberingAfterBreak="0">
    <w:nsid w:val="280B627F"/>
    <w:multiLevelType w:val="multilevel"/>
    <w:tmpl w:val="6AE8E422"/>
    <w:lvl w:ilvl="0">
      <w:start w:val="17"/>
      <w:numFmt w:val="decimal"/>
      <w:lvlText w:val="%1."/>
      <w:lvlJc w:val="left"/>
      <w:pPr>
        <w:ind w:left="360" w:hanging="360"/>
      </w:pPr>
      <w:rPr>
        <w:rFonts w:hint="default"/>
        <w:b/>
      </w:rPr>
    </w:lvl>
    <w:lvl w:ilvl="1">
      <w:start w:val="1"/>
      <w:numFmt w:val="decimal"/>
      <w:lvlText w:val="17.%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0E044AB"/>
    <w:multiLevelType w:val="multilevel"/>
    <w:tmpl w:val="90C45AFA"/>
    <w:lvl w:ilvl="0">
      <w:start w:val="8"/>
      <w:numFmt w:val="decimal"/>
      <w:lvlText w:val="%1."/>
      <w:lvlJc w:val="left"/>
      <w:pPr>
        <w:ind w:left="360" w:hanging="360"/>
      </w:pPr>
      <w:rPr>
        <w:rFonts w:hint="default"/>
        <w:b/>
      </w:rPr>
    </w:lvl>
    <w:lvl w:ilvl="1">
      <w:start w:val="1"/>
      <w:numFmt w:val="decimal"/>
      <w:lvlText w:val="8.%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E20D2"/>
    <w:multiLevelType w:val="hybridMultilevel"/>
    <w:tmpl w:val="B13005F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A1E8B314">
      <w:numFmt w:val="bullet"/>
      <w:lvlText w:val=""/>
      <w:lvlJc w:val="left"/>
      <w:pPr>
        <w:ind w:left="3900" w:hanging="360"/>
      </w:pPr>
      <w:rPr>
        <w:rFonts w:ascii="Symbol" w:eastAsia="Times New Roman" w:hAnsi="Symbol" w:cstheme="minorHAnsi" w:hint="default"/>
      </w:r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6F8134C"/>
    <w:multiLevelType w:val="hybridMultilevel"/>
    <w:tmpl w:val="5796ACEC"/>
    <w:lvl w:ilvl="0" w:tplc="538CB27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ABA4201"/>
    <w:multiLevelType w:val="multilevel"/>
    <w:tmpl w:val="E164497A"/>
    <w:lvl w:ilvl="0">
      <w:start w:val="14"/>
      <w:numFmt w:val="decimal"/>
      <w:lvlText w:val="%1."/>
      <w:lvlJc w:val="left"/>
      <w:pPr>
        <w:ind w:left="360" w:hanging="360"/>
      </w:pPr>
      <w:rPr>
        <w:rFonts w:hint="default"/>
        <w:b/>
      </w:rPr>
    </w:lvl>
    <w:lvl w:ilvl="1">
      <w:start w:val="1"/>
      <w:numFmt w:val="decimal"/>
      <w:lvlText w:val="14.%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3B252F6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DD3D95"/>
    <w:multiLevelType w:val="multilevel"/>
    <w:tmpl w:val="D1DEE26E"/>
    <w:lvl w:ilvl="0">
      <w:start w:val="15"/>
      <w:numFmt w:val="decimal"/>
      <w:lvlText w:val="%1."/>
      <w:lvlJc w:val="left"/>
      <w:pPr>
        <w:ind w:left="360" w:hanging="360"/>
      </w:pPr>
      <w:rPr>
        <w:rFonts w:hint="default"/>
        <w:b/>
      </w:rPr>
    </w:lvl>
    <w:lvl w:ilvl="1">
      <w:start w:val="1"/>
      <w:numFmt w:val="decimal"/>
      <w:lvlText w:val="15.%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20127AD"/>
    <w:multiLevelType w:val="multilevel"/>
    <w:tmpl w:val="C28280E2"/>
    <w:lvl w:ilvl="0">
      <w:start w:val="13"/>
      <w:numFmt w:val="decimal"/>
      <w:lvlText w:val="%1."/>
      <w:lvlJc w:val="left"/>
      <w:pPr>
        <w:ind w:left="360" w:hanging="360"/>
      </w:pPr>
      <w:rPr>
        <w:rFonts w:hint="default"/>
        <w:b/>
      </w:rPr>
    </w:lvl>
    <w:lvl w:ilvl="1">
      <w:start w:val="1"/>
      <w:numFmt w:val="decimal"/>
      <w:lvlText w:val="13.%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80F7F66"/>
    <w:multiLevelType w:val="multilevel"/>
    <w:tmpl w:val="3AD8EC0C"/>
    <w:lvl w:ilvl="0">
      <w:start w:val="1"/>
      <w:numFmt w:val="decimal"/>
      <w:lvlText w:val="%1."/>
      <w:lvlJc w:val="left"/>
      <w:pPr>
        <w:ind w:left="360" w:hanging="360"/>
      </w:pPr>
      <w:rPr>
        <w:rFonts w:ascii="Verdana" w:hAnsi="Verdana" w:cs="Arial" w:hint="default"/>
        <w:b/>
        <w:i w:val="0"/>
        <w:sz w:val="18"/>
        <w:szCs w:val="22"/>
      </w:rPr>
    </w:lvl>
    <w:lvl w:ilvl="1">
      <w:start w:val="1"/>
      <w:numFmt w:val="decimal"/>
      <w:lvlText w:val="%1.%2."/>
      <w:lvlJc w:val="left"/>
      <w:pPr>
        <w:ind w:left="720" w:hanging="720"/>
      </w:pPr>
      <w:rPr>
        <w:rFonts w:ascii="Verdana" w:hAnsi="Verdana" w:cs="Calibri" w:hint="default"/>
        <w:b/>
        <w:bCs/>
        <w:i w:val="0"/>
        <w:sz w:val="18"/>
        <w:szCs w:val="22"/>
        <w:lang w:eastAsia="en-US"/>
      </w:rPr>
    </w:lvl>
    <w:lvl w:ilvl="2">
      <w:start w:val="1"/>
      <w:numFmt w:val="decimal"/>
      <w:lvlText w:val="%1.%2.%3."/>
      <w:lvlJc w:val="left"/>
      <w:pPr>
        <w:ind w:left="5540" w:hanging="720"/>
      </w:pPr>
      <w:rPr>
        <w:rFonts w:ascii="Verdana" w:hAnsi="Verdana" w:cs="Arial" w:hint="default"/>
        <w:b/>
        <w:i w:val="0"/>
        <w:sz w:val="18"/>
        <w:szCs w:val="22"/>
      </w:rPr>
    </w:lvl>
    <w:lvl w:ilvl="3">
      <w:start w:val="1"/>
      <w:numFmt w:val="decimal"/>
      <w:lvlText w:val="%1.%2.%3.%4."/>
      <w:lvlJc w:val="left"/>
      <w:pPr>
        <w:ind w:left="1080" w:hanging="343"/>
      </w:pPr>
      <w:rPr>
        <w:rFonts w:hint="default"/>
        <w:b/>
        <w:strike w:val="0"/>
        <w:dstrike w:val="0"/>
      </w:rPr>
    </w:lvl>
    <w:lvl w:ilvl="4">
      <w:start w:val="1"/>
      <w:numFmt w:val="bullet"/>
      <w:lvlText w:val=""/>
      <w:lvlJc w:val="left"/>
      <w:pPr>
        <w:ind w:left="1304" w:hanging="453"/>
      </w:pPr>
      <w:rPr>
        <w:rFonts w:ascii="Symbol" w:hAnsi="Symbol" w:cs="Symbol" w:hint="default"/>
        <w:color w:val="000000"/>
      </w:rPr>
    </w:lvl>
    <w:lvl w:ilvl="5">
      <w:start w:val="1"/>
      <w:numFmt w:val="decimal"/>
      <w:lvlText w:val="%1.%2.%3.%4.%5.%6."/>
      <w:lvlJc w:val="left"/>
      <w:pPr>
        <w:ind w:left="1440" w:hanging="1440"/>
      </w:pPr>
      <w:rPr>
        <w:rFonts w:ascii="Calibri" w:hAnsi="Calibri" w:cs="Arial" w:hint="default"/>
        <w:b/>
        <w:sz w:val="22"/>
        <w:szCs w:val="22"/>
      </w:rPr>
    </w:lvl>
    <w:lvl w:ilvl="6">
      <w:start w:val="1"/>
      <w:numFmt w:val="decimal"/>
      <w:lvlText w:val="%1.%2.%3.%4.%5.%6.%7."/>
      <w:lvlJc w:val="left"/>
      <w:pPr>
        <w:ind w:left="1440" w:hanging="1440"/>
      </w:pPr>
      <w:rPr>
        <w:rFonts w:ascii="Calibri" w:hAnsi="Calibri" w:cs="Arial" w:hint="default"/>
        <w:b/>
        <w:sz w:val="22"/>
        <w:szCs w:val="22"/>
      </w:rPr>
    </w:lvl>
    <w:lvl w:ilvl="7">
      <w:start w:val="1"/>
      <w:numFmt w:val="decimal"/>
      <w:lvlText w:val="%1.%2.%3.%4.%5.%6.%7.%8."/>
      <w:lvlJc w:val="left"/>
      <w:pPr>
        <w:ind w:left="1800" w:hanging="1800"/>
      </w:pPr>
      <w:rPr>
        <w:rFonts w:ascii="Calibri" w:hAnsi="Calibri" w:cs="Arial" w:hint="default"/>
        <w:b/>
        <w:sz w:val="22"/>
        <w:szCs w:val="22"/>
      </w:rPr>
    </w:lvl>
    <w:lvl w:ilvl="8">
      <w:start w:val="1"/>
      <w:numFmt w:val="decimal"/>
      <w:lvlText w:val="%1.%2.%3.%4.%5.%6.%7.%8.%9."/>
      <w:lvlJc w:val="left"/>
      <w:pPr>
        <w:ind w:left="1800" w:hanging="1800"/>
      </w:pPr>
      <w:rPr>
        <w:rFonts w:ascii="Calibri" w:hAnsi="Calibri" w:cs="Arial" w:hint="default"/>
        <w:b/>
        <w:sz w:val="22"/>
        <w:szCs w:val="22"/>
      </w:rPr>
    </w:lvl>
  </w:abstractNum>
  <w:abstractNum w:abstractNumId="27"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6E6831"/>
    <w:multiLevelType w:val="multilevel"/>
    <w:tmpl w:val="3F5C1730"/>
    <w:lvl w:ilvl="0">
      <w:start w:val="6"/>
      <w:numFmt w:val="decimal"/>
      <w:lvlText w:val="%1."/>
      <w:lvlJc w:val="left"/>
      <w:pPr>
        <w:ind w:left="360" w:hanging="360"/>
      </w:pPr>
      <w:rPr>
        <w:rFonts w:hint="default"/>
        <w:b/>
      </w:rPr>
    </w:lvl>
    <w:lvl w:ilvl="1">
      <w:start w:val="1"/>
      <w:numFmt w:val="decimal"/>
      <w:lvlText w:val="6.%2."/>
      <w:lvlJc w:val="left"/>
      <w:pPr>
        <w:ind w:left="360" w:hanging="360"/>
      </w:pPr>
      <w:rPr>
        <w:rFonts w:ascii="Verdana" w:hAnsi="Verdana" w:cstheme="minorHAnsi" w:hint="default"/>
        <w:b/>
        <w:i w:val="0"/>
        <w:sz w:val="18"/>
        <w:szCs w:val="22"/>
      </w:rPr>
    </w:lvl>
    <w:lvl w:ilvl="2">
      <w:start w:val="1"/>
      <w:numFmt w:val="decimal"/>
      <w:lvlText w:val="6.%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3CF4FAA"/>
    <w:multiLevelType w:val="multilevel"/>
    <w:tmpl w:val="94341102"/>
    <w:lvl w:ilvl="0">
      <w:start w:val="18"/>
      <w:numFmt w:val="decimal"/>
      <w:lvlText w:val="%1."/>
      <w:lvlJc w:val="left"/>
      <w:pPr>
        <w:ind w:left="360" w:hanging="360"/>
      </w:pPr>
      <w:rPr>
        <w:rFonts w:hint="default"/>
        <w:b/>
      </w:rPr>
    </w:lvl>
    <w:lvl w:ilvl="1">
      <w:start w:val="1"/>
      <w:numFmt w:val="decimal"/>
      <w:lvlText w:val="18.%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56B1289"/>
    <w:multiLevelType w:val="multilevel"/>
    <w:tmpl w:val="0AC8F2A6"/>
    <w:lvl w:ilvl="0">
      <w:start w:val="11"/>
      <w:numFmt w:val="decimal"/>
      <w:lvlText w:val="%1."/>
      <w:lvlJc w:val="left"/>
      <w:pPr>
        <w:ind w:left="360" w:hanging="360"/>
      </w:pPr>
      <w:rPr>
        <w:rFonts w:hint="default"/>
        <w:b/>
      </w:rPr>
    </w:lvl>
    <w:lvl w:ilvl="1">
      <w:start w:val="1"/>
      <w:numFmt w:val="decimal"/>
      <w:lvlText w:val="11.%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76C6314"/>
    <w:multiLevelType w:val="multilevel"/>
    <w:tmpl w:val="CD445E24"/>
    <w:lvl w:ilvl="0">
      <w:start w:val="19"/>
      <w:numFmt w:val="decimal"/>
      <w:lvlText w:val="%1."/>
      <w:lvlJc w:val="left"/>
      <w:pPr>
        <w:ind w:left="360" w:hanging="360"/>
      </w:pPr>
      <w:rPr>
        <w:rFonts w:hint="default"/>
        <w:b/>
      </w:rPr>
    </w:lvl>
    <w:lvl w:ilvl="1">
      <w:start w:val="1"/>
      <w:numFmt w:val="decimal"/>
      <w:lvlText w:val="19.%2."/>
      <w:lvlJc w:val="left"/>
      <w:pPr>
        <w:ind w:left="360" w:hanging="360"/>
      </w:pPr>
      <w:rPr>
        <w:rFonts w:ascii="Verdana" w:hAnsi="Verdana" w:cstheme="minorHAnsi" w:hint="default"/>
        <w:b/>
        <w:i w:val="0"/>
        <w:sz w:val="18"/>
        <w:szCs w:val="22"/>
      </w:rPr>
    </w:lvl>
    <w:lvl w:ilvl="2">
      <w:start w:val="1"/>
      <w:numFmt w:val="decimal"/>
      <w:lvlText w:val="19.%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851457B"/>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8DD2787"/>
    <w:multiLevelType w:val="hybridMultilevel"/>
    <w:tmpl w:val="32FC46D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4150017">
      <w:start w:val="1"/>
      <w:numFmt w:val="lowerLetter"/>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DF07F2"/>
    <w:multiLevelType w:val="multilevel"/>
    <w:tmpl w:val="1A58E8D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28662B"/>
    <w:multiLevelType w:val="multilevel"/>
    <w:tmpl w:val="8DAC62A0"/>
    <w:lvl w:ilvl="0">
      <w:start w:val="9"/>
      <w:numFmt w:val="decimal"/>
      <w:lvlText w:val="%1."/>
      <w:lvlJc w:val="left"/>
      <w:pPr>
        <w:ind w:left="360" w:hanging="360"/>
      </w:pPr>
      <w:rPr>
        <w:rFonts w:hint="default"/>
        <w:b/>
      </w:rPr>
    </w:lvl>
    <w:lvl w:ilvl="1">
      <w:start w:val="1"/>
      <w:numFmt w:val="decimal"/>
      <w:lvlText w:val="9.%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5F164CE"/>
    <w:multiLevelType w:val="multilevel"/>
    <w:tmpl w:val="90B0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C4D644C"/>
    <w:multiLevelType w:val="multilevel"/>
    <w:tmpl w:val="899EE07C"/>
    <w:lvl w:ilvl="0">
      <w:start w:val="10"/>
      <w:numFmt w:val="decimal"/>
      <w:lvlText w:val="%1."/>
      <w:lvlJc w:val="left"/>
      <w:pPr>
        <w:ind w:left="360" w:hanging="360"/>
      </w:pPr>
      <w:rPr>
        <w:rFonts w:hint="default"/>
        <w:b/>
      </w:rPr>
    </w:lvl>
    <w:lvl w:ilvl="1">
      <w:start w:val="1"/>
      <w:numFmt w:val="decimal"/>
      <w:lvlText w:val="10.%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6"/>
  </w:num>
  <w:num w:numId="2">
    <w:abstractNumId w:val="33"/>
  </w:num>
  <w:num w:numId="3">
    <w:abstractNumId w:val="27"/>
  </w:num>
  <w:num w:numId="4">
    <w:abstractNumId w:val="23"/>
  </w:num>
  <w:num w:numId="5">
    <w:abstractNumId w:val="17"/>
  </w:num>
  <w:num w:numId="6">
    <w:abstractNumId w:val="5"/>
  </w:num>
  <w:num w:numId="7">
    <w:abstractNumId w:val="0"/>
  </w:num>
  <w:num w:numId="8">
    <w:abstractNumId w:val="10"/>
  </w:num>
  <w:num w:numId="9">
    <w:abstractNumId w:val="35"/>
  </w:num>
  <w:num w:numId="10">
    <w:abstractNumId w:val="39"/>
  </w:num>
  <w:num w:numId="11">
    <w:abstractNumId w:val="8"/>
  </w:num>
  <w:num w:numId="12">
    <w:abstractNumId w:val="18"/>
  </w:num>
  <w:num w:numId="13">
    <w:abstractNumId w:val="22"/>
  </w:num>
  <w:num w:numId="14">
    <w:abstractNumId w:val="13"/>
  </w:num>
  <w:num w:numId="15">
    <w:abstractNumId w:val="6"/>
  </w:num>
  <w:num w:numId="16">
    <w:abstractNumId w:val="4"/>
  </w:num>
  <w:num w:numId="17">
    <w:abstractNumId w:val="16"/>
  </w:num>
  <w:num w:numId="18">
    <w:abstractNumId w:val="29"/>
  </w:num>
  <w:num w:numId="19">
    <w:abstractNumId w:val="11"/>
  </w:num>
  <w:num w:numId="20">
    <w:abstractNumId w:val="38"/>
  </w:num>
  <w:num w:numId="21">
    <w:abstractNumId w:val="40"/>
  </w:num>
  <w:num w:numId="22">
    <w:abstractNumId w:val="31"/>
  </w:num>
  <w:num w:numId="23">
    <w:abstractNumId w:val="25"/>
  </w:num>
  <w:num w:numId="24">
    <w:abstractNumId w:val="21"/>
  </w:num>
  <w:num w:numId="25">
    <w:abstractNumId w:val="24"/>
  </w:num>
  <w:num w:numId="26">
    <w:abstractNumId w:val="12"/>
  </w:num>
  <w:num w:numId="27">
    <w:abstractNumId w:val="15"/>
  </w:num>
  <w:num w:numId="28">
    <w:abstractNumId w:val="30"/>
  </w:num>
  <w:num w:numId="29">
    <w:abstractNumId w:val="32"/>
  </w:num>
  <w:num w:numId="30">
    <w:abstractNumId w:val="7"/>
  </w:num>
  <w:num w:numId="31">
    <w:abstractNumId w:val="37"/>
  </w:num>
  <w:num w:numId="32">
    <w:abstractNumId w:val="28"/>
  </w:num>
  <w:num w:numId="33">
    <w:abstractNumId w:val="14"/>
  </w:num>
  <w:num w:numId="34">
    <w:abstractNumId w:val="19"/>
  </w:num>
  <w:num w:numId="35">
    <w:abstractNumId w:val="9"/>
  </w:num>
  <w:num w:numId="36">
    <w:abstractNumId w:val="26"/>
  </w:num>
  <w:num w:numId="37">
    <w:abstractNumId w:val="34"/>
  </w:num>
  <w:num w:numId="38">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5A2C"/>
    <w:rsid w:val="0000626B"/>
    <w:rsid w:val="00006C55"/>
    <w:rsid w:val="000073DD"/>
    <w:rsid w:val="00011427"/>
    <w:rsid w:val="00011B45"/>
    <w:rsid w:val="00011D4B"/>
    <w:rsid w:val="00011F24"/>
    <w:rsid w:val="00013A2B"/>
    <w:rsid w:val="00015D2E"/>
    <w:rsid w:val="00020792"/>
    <w:rsid w:val="00027FD9"/>
    <w:rsid w:val="00031ABB"/>
    <w:rsid w:val="000357EE"/>
    <w:rsid w:val="0003603F"/>
    <w:rsid w:val="00042822"/>
    <w:rsid w:val="000447CF"/>
    <w:rsid w:val="00044F7C"/>
    <w:rsid w:val="00046B04"/>
    <w:rsid w:val="00047E9F"/>
    <w:rsid w:val="00050E52"/>
    <w:rsid w:val="00051197"/>
    <w:rsid w:val="000518A3"/>
    <w:rsid w:val="00052531"/>
    <w:rsid w:val="00052C1F"/>
    <w:rsid w:val="00052C5C"/>
    <w:rsid w:val="00055637"/>
    <w:rsid w:val="000558E7"/>
    <w:rsid w:val="00055B25"/>
    <w:rsid w:val="00062C54"/>
    <w:rsid w:val="000712A4"/>
    <w:rsid w:val="00071877"/>
    <w:rsid w:val="00075BA2"/>
    <w:rsid w:val="00076701"/>
    <w:rsid w:val="00077DEB"/>
    <w:rsid w:val="0008189A"/>
    <w:rsid w:val="0008582E"/>
    <w:rsid w:val="00090B55"/>
    <w:rsid w:val="0009106A"/>
    <w:rsid w:val="00092A66"/>
    <w:rsid w:val="00096F2D"/>
    <w:rsid w:val="000973D2"/>
    <w:rsid w:val="000A25E6"/>
    <w:rsid w:val="000A31C6"/>
    <w:rsid w:val="000A3D90"/>
    <w:rsid w:val="000A3FD5"/>
    <w:rsid w:val="000A7B2C"/>
    <w:rsid w:val="000B3117"/>
    <w:rsid w:val="000B36E9"/>
    <w:rsid w:val="000C17AB"/>
    <w:rsid w:val="000C207D"/>
    <w:rsid w:val="000C2A8D"/>
    <w:rsid w:val="000C36E1"/>
    <w:rsid w:val="000C557A"/>
    <w:rsid w:val="000C559A"/>
    <w:rsid w:val="000C7F24"/>
    <w:rsid w:val="000C7F71"/>
    <w:rsid w:val="000D1591"/>
    <w:rsid w:val="000D1629"/>
    <w:rsid w:val="000D24B9"/>
    <w:rsid w:val="000D297C"/>
    <w:rsid w:val="000D317D"/>
    <w:rsid w:val="000D5176"/>
    <w:rsid w:val="000D586C"/>
    <w:rsid w:val="000D756A"/>
    <w:rsid w:val="000D765A"/>
    <w:rsid w:val="000D7E78"/>
    <w:rsid w:val="000E0A32"/>
    <w:rsid w:val="000E1D8F"/>
    <w:rsid w:val="000E6F97"/>
    <w:rsid w:val="000E7660"/>
    <w:rsid w:val="000E7B86"/>
    <w:rsid w:val="000F05E7"/>
    <w:rsid w:val="000F17CB"/>
    <w:rsid w:val="000F33D6"/>
    <w:rsid w:val="000F3815"/>
    <w:rsid w:val="000F497B"/>
    <w:rsid w:val="000F5D37"/>
    <w:rsid w:val="000F6184"/>
    <w:rsid w:val="00101629"/>
    <w:rsid w:val="00101B89"/>
    <w:rsid w:val="00101D38"/>
    <w:rsid w:val="00105374"/>
    <w:rsid w:val="0011041F"/>
    <w:rsid w:val="00112269"/>
    <w:rsid w:val="001207C2"/>
    <w:rsid w:val="00122C4C"/>
    <w:rsid w:val="00125E84"/>
    <w:rsid w:val="001270AE"/>
    <w:rsid w:val="00127391"/>
    <w:rsid w:val="00127884"/>
    <w:rsid w:val="00131A23"/>
    <w:rsid w:val="00134F8F"/>
    <w:rsid w:val="0013550D"/>
    <w:rsid w:val="001402AB"/>
    <w:rsid w:val="001435AA"/>
    <w:rsid w:val="00145336"/>
    <w:rsid w:val="00145825"/>
    <w:rsid w:val="001469B1"/>
    <w:rsid w:val="00147C81"/>
    <w:rsid w:val="00151B6F"/>
    <w:rsid w:val="001549EF"/>
    <w:rsid w:val="001558D8"/>
    <w:rsid w:val="00156094"/>
    <w:rsid w:val="001575B5"/>
    <w:rsid w:val="00163DAE"/>
    <w:rsid w:val="00166625"/>
    <w:rsid w:val="00167D1F"/>
    <w:rsid w:val="00171B61"/>
    <w:rsid w:val="00171C78"/>
    <w:rsid w:val="001725E1"/>
    <w:rsid w:val="00173A31"/>
    <w:rsid w:val="00187B8D"/>
    <w:rsid w:val="00187DD3"/>
    <w:rsid w:val="0019035A"/>
    <w:rsid w:val="00191BCD"/>
    <w:rsid w:val="00191F68"/>
    <w:rsid w:val="00192541"/>
    <w:rsid w:val="00197221"/>
    <w:rsid w:val="00197446"/>
    <w:rsid w:val="001A0F1F"/>
    <w:rsid w:val="001A10C1"/>
    <w:rsid w:val="001A23D7"/>
    <w:rsid w:val="001A269F"/>
    <w:rsid w:val="001A2F35"/>
    <w:rsid w:val="001A6F08"/>
    <w:rsid w:val="001A70C2"/>
    <w:rsid w:val="001B087C"/>
    <w:rsid w:val="001B1D91"/>
    <w:rsid w:val="001B396C"/>
    <w:rsid w:val="001B3E7F"/>
    <w:rsid w:val="001B6ABA"/>
    <w:rsid w:val="001C1FF7"/>
    <w:rsid w:val="001C232B"/>
    <w:rsid w:val="001C2F7B"/>
    <w:rsid w:val="001C3FD8"/>
    <w:rsid w:val="001C58B3"/>
    <w:rsid w:val="001D054B"/>
    <w:rsid w:val="001D41AB"/>
    <w:rsid w:val="001D4B39"/>
    <w:rsid w:val="001D509F"/>
    <w:rsid w:val="001E10B2"/>
    <w:rsid w:val="001E2D2A"/>
    <w:rsid w:val="001E33BE"/>
    <w:rsid w:val="001E690E"/>
    <w:rsid w:val="001E7056"/>
    <w:rsid w:val="001F0856"/>
    <w:rsid w:val="001F0CCF"/>
    <w:rsid w:val="001F1EBE"/>
    <w:rsid w:val="001F31EA"/>
    <w:rsid w:val="001F6AB5"/>
    <w:rsid w:val="001F7BE8"/>
    <w:rsid w:val="00200566"/>
    <w:rsid w:val="00203373"/>
    <w:rsid w:val="00203D5C"/>
    <w:rsid w:val="0020636C"/>
    <w:rsid w:val="002073F1"/>
    <w:rsid w:val="00210275"/>
    <w:rsid w:val="00210A7F"/>
    <w:rsid w:val="00211A4A"/>
    <w:rsid w:val="002124EA"/>
    <w:rsid w:val="0021307C"/>
    <w:rsid w:val="0021629D"/>
    <w:rsid w:val="0021765C"/>
    <w:rsid w:val="00221F2B"/>
    <w:rsid w:val="00222F9F"/>
    <w:rsid w:val="00224292"/>
    <w:rsid w:val="00226CF8"/>
    <w:rsid w:val="00231021"/>
    <w:rsid w:val="00231BF0"/>
    <w:rsid w:val="00232FF2"/>
    <w:rsid w:val="002330DA"/>
    <w:rsid w:val="00233C69"/>
    <w:rsid w:val="00241827"/>
    <w:rsid w:val="00243BC0"/>
    <w:rsid w:val="0024792E"/>
    <w:rsid w:val="00251C05"/>
    <w:rsid w:val="00255586"/>
    <w:rsid w:val="00261683"/>
    <w:rsid w:val="002633C2"/>
    <w:rsid w:val="002643CF"/>
    <w:rsid w:val="00264972"/>
    <w:rsid w:val="00264AA9"/>
    <w:rsid w:val="00265C9F"/>
    <w:rsid w:val="00266430"/>
    <w:rsid w:val="00267A50"/>
    <w:rsid w:val="00267C6D"/>
    <w:rsid w:val="00271154"/>
    <w:rsid w:val="00271B01"/>
    <w:rsid w:val="00273729"/>
    <w:rsid w:val="002739DD"/>
    <w:rsid w:val="00274ABB"/>
    <w:rsid w:val="00275B02"/>
    <w:rsid w:val="00275E3E"/>
    <w:rsid w:val="002771DA"/>
    <w:rsid w:val="002800E3"/>
    <w:rsid w:val="00280684"/>
    <w:rsid w:val="00280A6F"/>
    <w:rsid w:val="00281F9F"/>
    <w:rsid w:val="00284494"/>
    <w:rsid w:val="002859F3"/>
    <w:rsid w:val="00285F77"/>
    <w:rsid w:val="00287FDC"/>
    <w:rsid w:val="00290C62"/>
    <w:rsid w:val="0029155E"/>
    <w:rsid w:val="002933B6"/>
    <w:rsid w:val="0029407F"/>
    <w:rsid w:val="002946F8"/>
    <w:rsid w:val="00295866"/>
    <w:rsid w:val="002A3ECF"/>
    <w:rsid w:val="002A446B"/>
    <w:rsid w:val="002A58E2"/>
    <w:rsid w:val="002A6128"/>
    <w:rsid w:val="002A6D53"/>
    <w:rsid w:val="002B227A"/>
    <w:rsid w:val="002B3312"/>
    <w:rsid w:val="002B339A"/>
    <w:rsid w:val="002B40F8"/>
    <w:rsid w:val="002B47EA"/>
    <w:rsid w:val="002B4BFC"/>
    <w:rsid w:val="002B4D64"/>
    <w:rsid w:val="002B5817"/>
    <w:rsid w:val="002B62C6"/>
    <w:rsid w:val="002B7A2C"/>
    <w:rsid w:val="002C1A08"/>
    <w:rsid w:val="002C484A"/>
    <w:rsid w:val="002C527D"/>
    <w:rsid w:val="002C5A55"/>
    <w:rsid w:val="002C6446"/>
    <w:rsid w:val="002C7172"/>
    <w:rsid w:val="002D2172"/>
    <w:rsid w:val="002D6846"/>
    <w:rsid w:val="002D7579"/>
    <w:rsid w:val="002D7907"/>
    <w:rsid w:val="002E39C6"/>
    <w:rsid w:val="002E4FA2"/>
    <w:rsid w:val="002E543E"/>
    <w:rsid w:val="002E5EBB"/>
    <w:rsid w:val="002E69CF"/>
    <w:rsid w:val="002E7764"/>
    <w:rsid w:val="002F1F32"/>
    <w:rsid w:val="002F399A"/>
    <w:rsid w:val="002F401A"/>
    <w:rsid w:val="002F4ACE"/>
    <w:rsid w:val="002F5EE7"/>
    <w:rsid w:val="003017D4"/>
    <w:rsid w:val="0030293A"/>
    <w:rsid w:val="00305A16"/>
    <w:rsid w:val="00305F21"/>
    <w:rsid w:val="00307042"/>
    <w:rsid w:val="00311E7B"/>
    <w:rsid w:val="00312A60"/>
    <w:rsid w:val="00312D69"/>
    <w:rsid w:val="003136F2"/>
    <w:rsid w:val="003151EF"/>
    <w:rsid w:val="0031587F"/>
    <w:rsid w:val="00321DD5"/>
    <w:rsid w:val="00322E69"/>
    <w:rsid w:val="003240B3"/>
    <w:rsid w:val="00324A6C"/>
    <w:rsid w:val="00325F85"/>
    <w:rsid w:val="003315C5"/>
    <w:rsid w:val="0033270E"/>
    <w:rsid w:val="003352F5"/>
    <w:rsid w:val="00335E18"/>
    <w:rsid w:val="00337033"/>
    <w:rsid w:val="00340EE2"/>
    <w:rsid w:val="00341AAC"/>
    <w:rsid w:val="00344C87"/>
    <w:rsid w:val="003501BA"/>
    <w:rsid w:val="00350BB2"/>
    <w:rsid w:val="00351B21"/>
    <w:rsid w:val="00355D67"/>
    <w:rsid w:val="003575E0"/>
    <w:rsid w:val="00360A08"/>
    <w:rsid w:val="0036333C"/>
    <w:rsid w:val="003637ED"/>
    <w:rsid w:val="003663AF"/>
    <w:rsid w:val="00374AA6"/>
    <w:rsid w:val="00374C54"/>
    <w:rsid w:val="0038146C"/>
    <w:rsid w:val="0038440E"/>
    <w:rsid w:val="00387062"/>
    <w:rsid w:val="00387533"/>
    <w:rsid w:val="00391207"/>
    <w:rsid w:val="00396AB1"/>
    <w:rsid w:val="003A0ADD"/>
    <w:rsid w:val="003A18ED"/>
    <w:rsid w:val="003A2794"/>
    <w:rsid w:val="003B045D"/>
    <w:rsid w:val="003B3135"/>
    <w:rsid w:val="003B518E"/>
    <w:rsid w:val="003B5FA6"/>
    <w:rsid w:val="003B6281"/>
    <w:rsid w:val="003B7CE5"/>
    <w:rsid w:val="003C1853"/>
    <w:rsid w:val="003C2B99"/>
    <w:rsid w:val="003C48CD"/>
    <w:rsid w:val="003C5047"/>
    <w:rsid w:val="003C7544"/>
    <w:rsid w:val="003D4137"/>
    <w:rsid w:val="003D44D0"/>
    <w:rsid w:val="003D640B"/>
    <w:rsid w:val="003D79C0"/>
    <w:rsid w:val="003D7F46"/>
    <w:rsid w:val="003E6756"/>
    <w:rsid w:val="003E760F"/>
    <w:rsid w:val="003F2EF3"/>
    <w:rsid w:val="003F4A19"/>
    <w:rsid w:val="003F6445"/>
    <w:rsid w:val="003F6611"/>
    <w:rsid w:val="003F6C86"/>
    <w:rsid w:val="003F702A"/>
    <w:rsid w:val="00402D6C"/>
    <w:rsid w:val="0040306B"/>
    <w:rsid w:val="00403077"/>
    <w:rsid w:val="004047DB"/>
    <w:rsid w:val="00406A25"/>
    <w:rsid w:val="004105E9"/>
    <w:rsid w:val="004126C7"/>
    <w:rsid w:val="00412994"/>
    <w:rsid w:val="00414393"/>
    <w:rsid w:val="00416994"/>
    <w:rsid w:val="00417649"/>
    <w:rsid w:val="00424039"/>
    <w:rsid w:val="0043352C"/>
    <w:rsid w:val="004428C5"/>
    <w:rsid w:val="0044403C"/>
    <w:rsid w:val="004500FF"/>
    <w:rsid w:val="00450155"/>
    <w:rsid w:val="00450636"/>
    <w:rsid w:val="004507C0"/>
    <w:rsid w:val="00451434"/>
    <w:rsid w:val="00451856"/>
    <w:rsid w:val="00456905"/>
    <w:rsid w:val="00456A89"/>
    <w:rsid w:val="00456D9B"/>
    <w:rsid w:val="00461844"/>
    <w:rsid w:val="00462882"/>
    <w:rsid w:val="004635A6"/>
    <w:rsid w:val="00464543"/>
    <w:rsid w:val="00464838"/>
    <w:rsid w:val="00466B87"/>
    <w:rsid w:val="004672FC"/>
    <w:rsid w:val="00467DA9"/>
    <w:rsid w:val="0047096D"/>
    <w:rsid w:val="0047162B"/>
    <w:rsid w:val="004723E9"/>
    <w:rsid w:val="00474355"/>
    <w:rsid w:val="00474A5B"/>
    <w:rsid w:val="00475757"/>
    <w:rsid w:val="00476A3D"/>
    <w:rsid w:val="00476FB1"/>
    <w:rsid w:val="00477610"/>
    <w:rsid w:val="00485DB0"/>
    <w:rsid w:val="004910E3"/>
    <w:rsid w:val="00493C9D"/>
    <w:rsid w:val="00494A45"/>
    <w:rsid w:val="0049693D"/>
    <w:rsid w:val="004A2F80"/>
    <w:rsid w:val="004A302B"/>
    <w:rsid w:val="004A30F0"/>
    <w:rsid w:val="004A4C3F"/>
    <w:rsid w:val="004A57C5"/>
    <w:rsid w:val="004A60BD"/>
    <w:rsid w:val="004A6AB6"/>
    <w:rsid w:val="004B230E"/>
    <w:rsid w:val="004B2351"/>
    <w:rsid w:val="004B2737"/>
    <w:rsid w:val="004B2D1C"/>
    <w:rsid w:val="004B4678"/>
    <w:rsid w:val="004B506F"/>
    <w:rsid w:val="004B69D1"/>
    <w:rsid w:val="004B6B2E"/>
    <w:rsid w:val="004B7C5F"/>
    <w:rsid w:val="004C040A"/>
    <w:rsid w:val="004C0FF8"/>
    <w:rsid w:val="004C3504"/>
    <w:rsid w:val="004C62D5"/>
    <w:rsid w:val="004D1758"/>
    <w:rsid w:val="004D5611"/>
    <w:rsid w:val="004D5FFD"/>
    <w:rsid w:val="004E0413"/>
    <w:rsid w:val="004E3EDB"/>
    <w:rsid w:val="004E48E9"/>
    <w:rsid w:val="004E528A"/>
    <w:rsid w:val="004E54C2"/>
    <w:rsid w:val="004F1939"/>
    <w:rsid w:val="004F55A1"/>
    <w:rsid w:val="004F6424"/>
    <w:rsid w:val="004F6870"/>
    <w:rsid w:val="004F75CF"/>
    <w:rsid w:val="004F7D7B"/>
    <w:rsid w:val="00502225"/>
    <w:rsid w:val="00504493"/>
    <w:rsid w:val="00504B58"/>
    <w:rsid w:val="00510436"/>
    <w:rsid w:val="005113C7"/>
    <w:rsid w:val="0051609A"/>
    <w:rsid w:val="0051713B"/>
    <w:rsid w:val="005215A0"/>
    <w:rsid w:val="005216AC"/>
    <w:rsid w:val="005259B6"/>
    <w:rsid w:val="00526035"/>
    <w:rsid w:val="005301AB"/>
    <w:rsid w:val="00530450"/>
    <w:rsid w:val="0053170D"/>
    <w:rsid w:val="00532293"/>
    <w:rsid w:val="00532659"/>
    <w:rsid w:val="00533129"/>
    <w:rsid w:val="00533233"/>
    <w:rsid w:val="00533D40"/>
    <w:rsid w:val="00536673"/>
    <w:rsid w:val="00540974"/>
    <w:rsid w:val="00540CDC"/>
    <w:rsid w:val="00546BB2"/>
    <w:rsid w:val="00550019"/>
    <w:rsid w:val="005514E8"/>
    <w:rsid w:val="00552376"/>
    <w:rsid w:val="0055697F"/>
    <w:rsid w:val="00556E66"/>
    <w:rsid w:val="00557581"/>
    <w:rsid w:val="005577B7"/>
    <w:rsid w:val="005609FF"/>
    <w:rsid w:val="00561B4B"/>
    <w:rsid w:val="00562B36"/>
    <w:rsid w:val="00562EF4"/>
    <w:rsid w:val="00563105"/>
    <w:rsid w:val="0056424F"/>
    <w:rsid w:val="00570B17"/>
    <w:rsid w:val="005730E1"/>
    <w:rsid w:val="00575667"/>
    <w:rsid w:val="00576BEC"/>
    <w:rsid w:val="00576E68"/>
    <w:rsid w:val="005775BE"/>
    <w:rsid w:val="00584008"/>
    <w:rsid w:val="005845F2"/>
    <w:rsid w:val="005850DE"/>
    <w:rsid w:val="00587AD3"/>
    <w:rsid w:val="0059002F"/>
    <w:rsid w:val="00590042"/>
    <w:rsid w:val="00590EFC"/>
    <w:rsid w:val="00592782"/>
    <w:rsid w:val="00592A10"/>
    <w:rsid w:val="005946C0"/>
    <w:rsid w:val="00597620"/>
    <w:rsid w:val="005A0905"/>
    <w:rsid w:val="005A2072"/>
    <w:rsid w:val="005A3BC8"/>
    <w:rsid w:val="005A45C1"/>
    <w:rsid w:val="005A463F"/>
    <w:rsid w:val="005A6B74"/>
    <w:rsid w:val="005A710A"/>
    <w:rsid w:val="005A7129"/>
    <w:rsid w:val="005B2EC1"/>
    <w:rsid w:val="005B4B64"/>
    <w:rsid w:val="005C18BB"/>
    <w:rsid w:val="005C3562"/>
    <w:rsid w:val="005C3CFA"/>
    <w:rsid w:val="005C62D4"/>
    <w:rsid w:val="005D06F2"/>
    <w:rsid w:val="005D07E4"/>
    <w:rsid w:val="005D5E1C"/>
    <w:rsid w:val="005D7AFD"/>
    <w:rsid w:val="005E6773"/>
    <w:rsid w:val="005E71EB"/>
    <w:rsid w:val="005F0B1B"/>
    <w:rsid w:val="005F1ABF"/>
    <w:rsid w:val="005F1ECA"/>
    <w:rsid w:val="005F5D32"/>
    <w:rsid w:val="005F7309"/>
    <w:rsid w:val="00606B27"/>
    <w:rsid w:val="00611525"/>
    <w:rsid w:val="00616CDB"/>
    <w:rsid w:val="00616D81"/>
    <w:rsid w:val="00616F3C"/>
    <w:rsid w:val="0061713E"/>
    <w:rsid w:val="00617D7B"/>
    <w:rsid w:val="00622AA9"/>
    <w:rsid w:val="00622E24"/>
    <w:rsid w:val="00626752"/>
    <w:rsid w:val="00627B7D"/>
    <w:rsid w:val="006304A7"/>
    <w:rsid w:val="00630FC5"/>
    <w:rsid w:val="00631391"/>
    <w:rsid w:val="00633552"/>
    <w:rsid w:val="00633850"/>
    <w:rsid w:val="00634473"/>
    <w:rsid w:val="00634D91"/>
    <w:rsid w:val="006365B5"/>
    <w:rsid w:val="00637544"/>
    <w:rsid w:val="0064577E"/>
    <w:rsid w:val="006457CE"/>
    <w:rsid w:val="00646B4E"/>
    <w:rsid w:val="0065074A"/>
    <w:rsid w:val="00650970"/>
    <w:rsid w:val="006534F2"/>
    <w:rsid w:val="00655CCE"/>
    <w:rsid w:val="00656B5A"/>
    <w:rsid w:val="00657B32"/>
    <w:rsid w:val="006600DF"/>
    <w:rsid w:val="0066580F"/>
    <w:rsid w:val="00666421"/>
    <w:rsid w:val="00670A6B"/>
    <w:rsid w:val="00673E6B"/>
    <w:rsid w:val="00674AFB"/>
    <w:rsid w:val="0067570D"/>
    <w:rsid w:val="00676D80"/>
    <w:rsid w:val="006813E2"/>
    <w:rsid w:val="00682E1C"/>
    <w:rsid w:val="006868F1"/>
    <w:rsid w:val="006871CA"/>
    <w:rsid w:val="006876EC"/>
    <w:rsid w:val="0069061E"/>
    <w:rsid w:val="00691B97"/>
    <w:rsid w:val="00693E6D"/>
    <w:rsid w:val="006943E3"/>
    <w:rsid w:val="00697668"/>
    <w:rsid w:val="006976F9"/>
    <w:rsid w:val="006A0E2E"/>
    <w:rsid w:val="006A3621"/>
    <w:rsid w:val="006A6978"/>
    <w:rsid w:val="006B0DB0"/>
    <w:rsid w:val="006B3F08"/>
    <w:rsid w:val="006B43F2"/>
    <w:rsid w:val="006B7D80"/>
    <w:rsid w:val="006C042A"/>
    <w:rsid w:val="006C4030"/>
    <w:rsid w:val="006C4377"/>
    <w:rsid w:val="006C4B6B"/>
    <w:rsid w:val="006C55D8"/>
    <w:rsid w:val="006C6DDE"/>
    <w:rsid w:val="006D16B4"/>
    <w:rsid w:val="006D3919"/>
    <w:rsid w:val="006D42CC"/>
    <w:rsid w:val="006D7D2D"/>
    <w:rsid w:val="006E25E8"/>
    <w:rsid w:val="006E5C2B"/>
    <w:rsid w:val="006E710A"/>
    <w:rsid w:val="006E7354"/>
    <w:rsid w:val="006F166E"/>
    <w:rsid w:val="006F2C03"/>
    <w:rsid w:val="00700DB0"/>
    <w:rsid w:val="007103CC"/>
    <w:rsid w:val="007108F7"/>
    <w:rsid w:val="00711963"/>
    <w:rsid w:val="00712A63"/>
    <w:rsid w:val="00722DA7"/>
    <w:rsid w:val="00723DBB"/>
    <w:rsid w:val="00727C60"/>
    <w:rsid w:val="007318A1"/>
    <w:rsid w:val="007400D7"/>
    <w:rsid w:val="00741AF7"/>
    <w:rsid w:val="00741D51"/>
    <w:rsid w:val="00742A30"/>
    <w:rsid w:val="00750F12"/>
    <w:rsid w:val="007510F6"/>
    <w:rsid w:val="007513E9"/>
    <w:rsid w:val="00752D91"/>
    <w:rsid w:val="00753507"/>
    <w:rsid w:val="007535E5"/>
    <w:rsid w:val="0075703F"/>
    <w:rsid w:val="007612A6"/>
    <w:rsid w:val="007638F4"/>
    <w:rsid w:val="00763F7B"/>
    <w:rsid w:val="00764A67"/>
    <w:rsid w:val="007656E2"/>
    <w:rsid w:val="007706BE"/>
    <w:rsid w:val="00771351"/>
    <w:rsid w:val="00773CCA"/>
    <w:rsid w:val="00776357"/>
    <w:rsid w:val="00777807"/>
    <w:rsid w:val="007825AA"/>
    <w:rsid w:val="00783255"/>
    <w:rsid w:val="007900D4"/>
    <w:rsid w:val="0079066D"/>
    <w:rsid w:val="00791272"/>
    <w:rsid w:val="007914A9"/>
    <w:rsid w:val="00792468"/>
    <w:rsid w:val="00795E1F"/>
    <w:rsid w:val="007969CF"/>
    <w:rsid w:val="00796AEB"/>
    <w:rsid w:val="007A1170"/>
    <w:rsid w:val="007A295C"/>
    <w:rsid w:val="007A2DD3"/>
    <w:rsid w:val="007A4D2D"/>
    <w:rsid w:val="007A5FBE"/>
    <w:rsid w:val="007B0932"/>
    <w:rsid w:val="007B4086"/>
    <w:rsid w:val="007C17A8"/>
    <w:rsid w:val="007C63BF"/>
    <w:rsid w:val="007C6AB4"/>
    <w:rsid w:val="007D0220"/>
    <w:rsid w:val="007D20C3"/>
    <w:rsid w:val="007D7E9C"/>
    <w:rsid w:val="007E51D6"/>
    <w:rsid w:val="007E7BF9"/>
    <w:rsid w:val="007F174A"/>
    <w:rsid w:val="007F6CF0"/>
    <w:rsid w:val="007F72EF"/>
    <w:rsid w:val="00800E0E"/>
    <w:rsid w:val="00801C80"/>
    <w:rsid w:val="008028B0"/>
    <w:rsid w:val="00803284"/>
    <w:rsid w:val="00804A9E"/>
    <w:rsid w:val="008059CB"/>
    <w:rsid w:val="00806860"/>
    <w:rsid w:val="00807ED8"/>
    <w:rsid w:val="00807F81"/>
    <w:rsid w:val="00811AC3"/>
    <w:rsid w:val="00811F87"/>
    <w:rsid w:val="00812F97"/>
    <w:rsid w:val="008161D6"/>
    <w:rsid w:val="00817818"/>
    <w:rsid w:val="008206E0"/>
    <w:rsid w:val="00821E64"/>
    <w:rsid w:val="00824439"/>
    <w:rsid w:val="008272CB"/>
    <w:rsid w:val="00827FDC"/>
    <w:rsid w:val="0083668F"/>
    <w:rsid w:val="008369B1"/>
    <w:rsid w:val="00836F1F"/>
    <w:rsid w:val="00840780"/>
    <w:rsid w:val="00842EE7"/>
    <w:rsid w:val="0084500A"/>
    <w:rsid w:val="00846104"/>
    <w:rsid w:val="00846C8D"/>
    <w:rsid w:val="008475B1"/>
    <w:rsid w:val="00852219"/>
    <w:rsid w:val="0085568C"/>
    <w:rsid w:val="00855B04"/>
    <w:rsid w:val="0086173D"/>
    <w:rsid w:val="00865E3B"/>
    <w:rsid w:val="008700D0"/>
    <w:rsid w:val="0087290E"/>
    <w:rsid w:val="00873963"/>
    <w:rsid w:val="00876CB6"/>
    <w:rsid w:val="00880C90"/>
    <w:rsid w:val="00881356"/>
    <w:rsid w:val="00885F7C"/>
    <w:rsid w:val="00891C25"/>
    <w:rsid w:val="00891CCA"/>
    <w:rsid w:val="00892191"/>
    <w:rsid w:val="00893B15"/>
    <w:rsid w:val="00895EED"/>
    <w:rsid w:val="0089615D"/>
    <w:rsid w:val="008A115B"/>
    <w:rsid w:val="008A58C7"/>
    <w:rsid w:val="008A64BE"/>
    <w:rsid w:val="008A65EA"/>
    <w:rsid w:val="008B5F5A"/>
    <w:rsid w:val="008B5F9F"/>
    <w:rsid w:val="008B6029"/>
    <w:rsid w:val="008B65BB"/>
    <w:rsid w:val="008B69B1"/>
    <w:rsid w:val="008B6D1A"/>
    <w:rsid w:val="008B73BF"/>
    <w:rsid w:val="008C201E"/>
    <w:rsid w:val="008C21CF"/>
    <w:rsid w:val="008C238D"/>
    <w:rsid w:val="008C27EB"/>
    <w:rsid w:val="008C3DB2"/>
    <w:rsid w:val="008C62D6"/>
    <w:rsid w:val="008C6E8F"/>
    <w:rsid w:val="008D0DD4"/>
    <w:rsid w:val="008D2B6F"/>
    <w:rsid w:val="008D2BC8"/>
    <w:rsid w:val="008D2DFC"/>
    <w:rsid w:val="008D5C82"/>
    <w:rsid w:val="008D7F84"/>
    <w:rsid w:val="008E1326"/>
    <w:rsid w:val="008E1F01"/>
    <w:rsid w:val="008E36AA"/>
    <w:rsid w:val="008E67F0"/>
    <w:rsid w:val="008F14AF"/>
    <w:rsid w:val="008F1721"/>
    <w:rsid w:val="008F18B8"/>
    <w:rsid w:val="008F2F30"/>
    <w:rsid w:val="008F5F40"/>
    <w:rsid w:val="0090084B"/>
    <w:rsid w:val="00901296"/>
    <w:rsid w:val="009016A4"/>
    <w:rsid w:val="00901CEC"/>
    <w:rsid w:val="00902F35"/>
    <w:rsid w:val="00903D58"/>
    <w:rsid w:val="00904D37"/>
    <w:rsid w:val="00911FFB"/>
    <w:rsid w:val="00917071"/>
    <w:rsid w:val="00920172"/>
    <w:rsid w:val="00920B8B"/>
    <w:rsid w:val="00920BDB"/>
    <w:rsid w:val="0092165D"/>
    <w:rsid w:val="00921C90"/>
    <w:rsid w:val="009235A1"/>
    <w:rsid w:val="00926C12"/>
    <w:rsid w:val="00931A94"/>
    <w:rsid w:val="00932081"/>
    <w:rsid w:val="0093515A"/>
    <w:rsid w:val="009369F8"/>
    <w:rsid w:val="00936FB4"/>
    <w:rsid w:val="00941F93"/>
    <w:rsid w:val="0094230B"/>
    <w:rsid w:val="00943676"/>
    <w:rsid w:val="00944569"/>
    <w:rsid w:val="00944C1D"/>
    <w:rsid w:val="00945195"/>
    <w:rsid w:val="00946897"/>
    <w:rsid w:val="009470E7"/>
    <w:rsid w:val="0095016D"/>
    <w:rsid w:val="00950242"/>
    <w:rsid w:val="0095231D"/>
    <w:rsid w:val="00953703"/>
    <w:rsid w:val="0095592C"/>
    <w:rsid w:val="0096029C"/>
    <w:rsid w:val="009613E2"/>
    <w:rsid w:val="00962E39"/>
    <w:rsid w:val="0096462F"/>
    <w:rsid w:val="009648AE"/>
    <w:rsid w:val="00965B00"/>
    <w:rsid w:val="00965FB7"/>
    <w:rsid w:val="00972E2D"/>
    <w:rsid w:val="00974550"/>
    <w:rsid w:val="00974C9A"/>
    <w:rsid w:val="00975E3D"/>
    <w:rsid w:val="00976CAE"/>
    <w:rsid w:val="00977E29"/>
    <w:rsid w:val="009820ED"/>
    <w:rsid w:val="00983C93"/>
    <w:rsid w:val="009847F4"/>
    <w:rsid w:val="00985E2D"/>
    <w:rsid w:val="009865AB"/>
    <w:rsid w:val="00986FD5"/>
    <w:rsid w:val="00987631"/>
    <w:rsid w:val="00992BBE"/>
    <w:rsid w:val="0099334C"/>
    <w:rsid w:val="00994027"/>
    <w:rsid w:val="009969CD"/>
    <w:rsid w:val="009A029D"/>
    <w:rsid w:val="009A4D3C"/>
    <w:rsid w:val="009A4EA9"/>
    <w:rsid w:val="009A5069"/>
    <w:rsid w:val="009A6062"/>
    <w:rsid w:val="009B078B"/>
    <w:rsid w:val="009B1350"/>
    <w:rsid w:val="009B509F"/>
    <w:rsid w:val="009B67E2"/>
    <w:rsid w:val="009C1CD6"/>
    <w:rsid w:val="009C2FBD"/>
    <w:rsid w:val="009C65C0"/>
    <w:rsid w:val="009D1711"/>
    <w:rsid w:val="009D1EEC"/>
    <w:rsid w:val="009E00BA"/>
    <w:rsid w:val="009E08F4"/>
    <w:rsid w:val="009E20F0"/>
    <w:rsid w:val="009E3AE6"/>
    <w:rsid w:val="009E41C5"/>
    <w:rsid w:val="009F0400"/>
    <w:rsid w:val="009F0540"/>
    <w:rsid w:val="009F064A"/>
    <w:rsid w:val="009F17B1"/>
    <w:rsid w:val="009F4ED6"/>
    <w:rsid w:val="009F78C3"/>
    <w:rsid w:val="00A02B93"/>
    <w:rsid w:val="00A07503"/>
    <w:rsid w:val="00A111A0"/>
    <w:rsid w:val="00A20853"/>
    <w:rsid w:val="00A20A4C"/>
    <w:rsid w:val="00A21602"/>
    <w:rsid w:val="00A21A8E"/>
    <w:rsid w:val="00A21F91"/>
    <w:rsid w:val="00A22538"/>
    <w:rsid w:val="00A22CCC"/>
    <w:rsid w:val="00A24878"/>
    <w:rsid w:val="00A24D64"/>
    <w:rsid w:val="00A26790"/>
    <w:rsid w:val="00A27FBB"/>
    <w:rsid w:val="00A31242"/>
    <w:rsid w:val="00A316C7"/>
    <w:rsid w:val="00A34673"/>
    <w:rsid w:val="00A348BC"/>
    <w:rsid w:val="00A36707"/>
    <w:rsid w:val="00A37C90"/>
    <w:rsid w:val="00A403BC"/>
    <w:rsid w:val="00A41AED"/>
    <w:rsid w:val="00A443CC"/>
    <w:rsid w:val="00A44548"/>
    <w:rsid w:val="00A4545F"/>
    <w:rsid w:val="00A45C7A"/>
    <w:rsid w:val="00A5062F"/>
    <w:rsid w:val="00A553E1"/>
    <w:rsid w:val="00A558C0"/>
    <w:rsid w:val="00A55FB0"/>
    <w:rsid w:val="00A574EF"/>
    <w:rsid w:val="00A6077E"/>
    <w:rsid w:val="00A62954"/>
    <w:rsid w:val="00A672D5"/>
    <w:rsid w:val="00A7083F"/>
    <w:rsid w:val="00A715B4"/>
    <w:rsid w:val="00A719F5"/>
    <w:rsid w:val="00A725C9"/>
    <w:rsid w:val="00A73232"/>
    <w:rsid w:val="00A73E10"/>
    <w:rsid w:val="00A73E2F"/>
    <w:rsid w:val="00A82AC4"/>
    <w:rsid w:val="00A8313D"/>
    <w:rsid w:val="00A85391"/>
    <w:rsid w:val="00A85C67"/>
    <w:rsid w:val="00A8659D"/>
    <w:rsid w:val="00A86D20"/>
    <w:rsid w:val="00A90AAC"/>
    <w:rsid w:val="00A91B56"/>
    <w:rsid w:val="00A923B8"/>
    <w:rsid w:val="00A93EA5"/>
    <w:rsid w:val="00AA1247"/>
    <w:rsid w:val="00AA1F65"/>
    <w:rsid w:val="00AB48E5"/>
    <w:rsid w:val="00AC0B63"/>
    <w:rsid w:val="00AC0C92"/>
    <w:rsid w:val="00AC230B"/>
    <w:rsid w:val="00AC27BA"/>
    <w:rsid w:val="00AC326E"/>
    <w:rsid w:val="00AC77FF"/>
    <w:rsid w:val="00AD24FC"/>
    <w:rsid w:val="00AD2645"/>
    <w:rsid w:val="00AD7AB5"/>
    <w:rsid w:val="00AE0DF3"/>
    <w:rsid w:val="00AE1325"/>
    <w:rsid w:val="00AE1D6E"/>
    <w:rsid w:val="00AE25E7"/>
    <w:rsid w:val="00AE2DAA"/>
    <w:rsid w:val="00AE43F6"/>
    <w:rsid w:val="00AE6E5A"/>
    <w:rsid w:val="00AF39AA"/>
    <w:rsid w:val="00AF3AE9"/>
    <w:rsid w:val="00AF40DB"/>
    <w:rsid w:val="00AF43AA"/>
    <w:rsid w:val="00B016CA"/>
    <w:rsid w:val="00B01A16"/>
    <w:rsid w:val="00B030AF"/>
    <w:rsid w:val="00B03718"/>
    <w:rsid w:val="00B05A4A"/>
    <w:rsid w:val="00B065BF"/>
    <w:rsid w:val="00B06EE1"/>
    <w:rsid w:val="00B078B7"/>
    <w:rsid w:val="00B11056"/>
    <w:rsid w:val="00B12412"/>
    <w:rsid w:val="00B128B6"/>
    <w:rsid w:val="00B12A7C"/>
    <w:rsid w:val="00B1308A"/>
    <w:rsid w:val="00B130B3"/>
    <w:rsid w:val="00B139BA"/>
    <w:rsid w:val="00B16F6A"/>
    <w:rsid w:val="00B1702B"/>
    <w:rsid w:val="00B20C82"/>
    <w:rsid w:val="00B2355F"/>
    <w:rsid w:val="00B26AB9"/>
    <w:rsid w:val="00B30852"/>
    <w:rsid w:val="00B32014"/>
    <w:rsid w:val="00B352D2"/>
    <w:rsid w:val="00B35536"/>
    <w:rsid w:val="00B35A08"/>
    <w:rsid w:val="00B41181"/>
    <w:rsid w:val="00B4174F"/>
    <w:rsid w:val="00B42A00"/>
    <w:rsid w:val="00B44B01"/>
    <w:rsid w:val="00B4512C"/>
    <w:rsid w:val="00B45A4A"/>
    <w:rsid w:val="00B46ABA"/>
    <w:rsid w:val="00B51E73"/>
    <w:rsid w:val="00B546C5"/>
    <w:rsid w:val="00B5607F"/>
    <w:rsid w:val="00B5690F"/>
    <w:rsid w:val="00B56917"/>
    <w:rsid w:val="00B579C8"/>
    <w:rsid w:val="00B645D9"/>
    <w:rsid w:val="00B649EC"/>
    <w:rsid w:val="00B65C83"/>
    <w:rsid w:val="00B6725A"/>
    <w:rsid w:val="00B71FCD"/>
    <w:rsid w:val="00B72240"/>
    <w:rsid w:val="00B72325"/>
    <w:rsid w:val="00B7260D"/>
    <w:rsid w:val="00B72C1C"/>
    <w:rsid w:val="00B72DA5"/>
    <w:rsid w:val="00B80E8F"/>
    <w:rsid w:val="00B8142B"/>
    <w:rsid w:val="00B821DF"/>
    <w:rsid w:val="00B824CA"/>
    <w:rsid w:val="00B83212"/>
    <w:rsid w:val="00B8478F"/>
    <w:rsid w:val="00B8645B"/>
    <w:rsid w:val="00B93845"/>
    <w:rsid w:val="00B94436"/>
    <w:rsid w:val="00B96ADB"/>
    <w:rsid w:val="00B975FA"/>
    <w:rsid w:val="00BA045A"/>
    <w:rsid w:val="00BA1340"/>
    <w:rsid w:val="00BA2BEC"/>
    <w:rsid w:val="00BB0540"/>
    <w:rsid w:val="00BB23CB"/>
    <w:rsid w:val="00BB2707"/>
    <w:rsid w:val="00BB27C2"/>
    <w:rsid w:val="00BB32B6"/>
    <w:rsid w:val="00BB64B6"/>
    <w:rsid w:val="00BB7367"/>
    <w:rsid w:val="00BC27C8"/>
    <w:rsid w:val="00BC472E"/>
    <w:rsid w:val="00BC505C"/>
    <w:rsid w:val="00BD1C0C"/>
    <w:rsid w:val="00BD45AA"/>
    <w:rsid w:val="00BD59CB"/>
    <w:rsid w:val="00BD6E85"/>
    <w:rsid w:val="00BD725A"/>
    <w:rsid w:val="00BD7309"/>
    <w:rsid w:val="00BD783C"/>
    <w:rsid w:val="00BE01FB"/>
    <w:rsid w:val="00BE02AA"/>
    <w:rsid w:val="00BE0E10"/>
    <w:rsid w:val="00BE1195"/>
    <w:rsid w:val="00BE631D"/>
    <w:rsid w:val="00BF144F"/>
    <w:rsid w:val="00BF24C2"/>
    <w:rsid w:val="00BF3151"/>
    <w:rsid w:val="00BF3B55"/>
    <w:rsid w:val="00BF5F80"/>
    <w:rsid w:val="00BF71EC"/>
    <w:rsid w:val="00BF7A5A"/>
    <w:rsid w:val="00C00601"/>
    <w:rsid w:val="00C01046"/>
    <w:rsid w:val="00C01FFF"/>
    <w:rsid w:val="00C02144"/>
    <w:rsid w:val="00C03B48"/>
    <w:rsid w:val="00C049A1"/>
    <w:rsid w:val="00C05618"/>
    <w:rsid w:val="00C05F7D"/>
    <w:rsid w:val="00C07725"/>
    <w:rsid w:val="00C10063"/>
    <w:rsid w:val="00C10723"/>
    <w:rsid w:val="00C138D7"/>
    <w:rsid w:val="00C15AB8"/>
    <w:rsid w:val="00C1661A"/>
    <w:rsid w:val="00C21B2B"/>
    <w:rsid w:val="00C24BAF"/>
    <w:rsid w:val="00C26577"/>
    <w:rsid w:val="00C26719"/>
    <w:rsid w:val="00C26A5A"/>
    <w:rsid w:val="00C277A7"/>
    <w:rsid w:val="00C31911"/>
    <w:rsid w:val="00C319D8"/>
    <w:rsid w:val="00C32775"/>
    <w:rsid w:val="00C33BAA"/>
    <w:rsid w:val="00C412D6"/>
    <w:rsid w:val="00C41484"/>
    <w:rsid w:val="00C45CCB"/>
    <w:rsid w:val="00C46734"/>
    <w:rsid w:val="00C50E3F"/>
    <w:rsid w:val="00C519D4"/>
    <w:rsid w:val="00C51B43"/>
    <w:rsid w:val="00C529E4"/>
    <w:rsid w:val="00C5308F"/>
    <w:rsid w:val="00C5340E"/>
    <w:rsid w:val="00C53432"/>
    <w:rsid w:val="00C5384C"/>
    <w:rsid w:val="00C53C93"/>
    <w:rsid w:val="00C55300"/>
    <w:rsid w:val="00C57AC1"/>
    <w:rsid w:val="00C57CD8"/>
    <w:rsid w:val="00C57DFD"/>
    <w:rsid w:val="00C6017B"/>
    <w:rsid w:val="00C62D2A"/>
    <w:rsid w:val="00C63783"/>
    <w:rsid w:val="00C63BC3"/>
    <w:rsid w:val="00C66C85"/>
    <w:rsid w:val="00C677CB"/>
    <w:rsid w:val="00C71DBC"/>
    <w:rsid w:val="00C7285F"/>
    <w:rsid w:val="00C73012"/>
    <w:rsid w:val="00C81EF6"/>
    <w:rsid w:val="00C82D6B"/>
    <w:rsid w:val="00C84E00"/>
    <w:rsid w:val="00C87D63"/>
    <w:rsid w:val="00C91282"/>
    <w:rsid w:val="00C95549"/>
    <w:rsid w:val="00CA0216"/>
    <w:rsid w:val="00CA26A5"/>
    <w:rsid w:val="00CA5598"/>
    <w:rsid w:val="00CA6A35"/>
    <w:rsid w:val="00CA7719"/>
    <w:rsid w:val="00CB0C37"/>
    <w:rsid w:val="00CB16C3"/>
    <w:rsid w:val="00CB2C41"/>
    <w:rsid w:val="00CB310C"/>
    <w:rsid w:val="00CB604F"/>
    <w:rsid w:val="00CB6497"/>
    <w:rsid w:val="00CC1799"/>
    <w:rsid w:val="00CC4D76"/>
    <w:rsid w:val="00CC4FA8"/>
    <w:rsid w:val="00CC6B83"/>
    <w:rsid w:val="00CD15B5"/>
    <w:rsid w:val="00CD1FBD"/>
    <w:rsid w:val="00CD2592"/>
    <w:rsid w:val="00CD2A84"/>
    <w:rsid w:val="00CD2D85"/>
    <w:rsid w:val="00CD5CE8"/>
    <w:rsid w:val="00CD7C4D"/>
    <w:rsid w:val="00CE0125"/>
    <w:rsid w:val="00CE25F1"/>
    <w:rsid w:val="00CE37BB"/>
    <w:rsid w:val="00CF154B"/>
    <w:rsid w:val="00CF24CA"/>
    <w:rsid w:val="00CF52CD"/>
    <w:rsid w:val="00D0125B"/>
    <w:rsid w:val="00D01C88"/>
    <w:rsid w:val="00D04E35"/>
    <w:rsid w:val="00D054C9"/>
    <w:rsid w:val="00D05C70"/>
    <w:rsid w:val="00D06E24"/>
    <w:rsid w:val="00D072C7"/>
    <w:rsid w:val="00D07D6F"/>
    <w:rsid w:val="00D1428B"/>
    <w:rsid w:val="00D15D25"/>
    <w:rsid w:val="00D160AA"/>
    <w:rsid w:val="00D17A8E"/>
    <w:rsid w:val="00D219FF"/>
    <w:rsid w:val="00D245A7"/>
    <w:rsid w:val="00D25693"/>
    <w:rsid w:val="00D32B8D"/>
    <w:rsid w:val="00D332F7"/>
    <w:rsid w:val="00D35265"/>
    <w:rsid w:val="00D374E7"/>
    <w:rsid w:val="00D40C8E"/>
    <w:rsid w:val="00D41914"/>
    <w:rsid w:val="00D42072"/>
    <w:rsid w:val="00D42F0B"/>
    <w:rsid w:val="00D46A1C"/>
    <w:rsid w:val="00D47245"/>
    <w:rsid w:val="00D5231E"/>
    <w:rsid w:val="00D52962"/>
    <w:rsid w:val="00D568D6"/>
    <w:rsid w:val="00D56FE8"/>
    <w:rsid w:val="00D57F8E"/>
    <w:rsid w:val="00D6017D"/>
    <w:rsid w:val="00D60F88"/>
    <w:rsid w:val="00D6142A"/>
    <w:rsid w:val="00D61BF6"/>
    <w:rsid w:val="00D648A8"/>
    <w:rsid w:val="00D649DA"/>
    <w:rsid w:val="00D65590"/>
    <w:rsid w:val="00D66CF1"/>
    <w:rsid w:val="00D67713"/>
    <w:rsid w:val="00D7038C"/>
    <w:rsid w:val="00D71055"/>
    <w:rsid w:val="00D723C8"/>
    <w:rsid w:val="00D725B4"/>
    <w:rsid w:val="00D72799"/>
    <w:rsid w:val="00D743C3"/>
    <w:rsid w:val="00D758E7"/>
    <w:rsid w:val="00D76C57"/>
    <w:rsid w:val="00D77395"/>
    <w:rsid w:val="00D77BBF"/>
    <w:rsid w:val="00D8048D"/>
    <w:rsid w:val="00D821A3"/>
    <w:rsid w:val="00D8346A"/>
    <w:rsid w:val="00D8519B"/>
    <w:rsid w:val="00D855D6"/>
    <w:rsid w:val="00D86054"/>
    <w:rsid w:val="00D86504"/>
    <w:rsid w:val="00D86A59"/>
    <w:rsid w:val="00D8712F"/>
    <w:rsid w:val="00D91791"/>
    <w:rsid w:val="00D91D13"/>
    <w:rsid w:val="00D936DC"/>
    <w:rsid w:val="00D9439A"/>
    <w:rsid w:val="00D97DF5"/>
    <w:rsid w:val="00DA1B76"/>
    <w:rsid w:val="00DA3E03"/>
    <w:rsid w:val="00DB013B"/>
    <w:rsid w:val="00DB3A64"/>
    <w:rsid w:val="00DB41E9"/>
    <w:rsid w:val="00DB4991"/>
    <w:rsid w:val="00DB5B6D"/>
    <w:rsid w:val="00DB5E8C"/>
    <w:rsid w:val="00DB6F6F"/>
    <w:rsid w:val="00DC051A"/>
    <w:rsid w:val="00DC0FD4"/>
    <w:rsid w:val="00DC13AE"/>
    <w:rsid w:val="00DC4F91"/>
    <w:rsid w:val="00DC7997"/>
    <w:rsid w:val="00DD144B"/>
    <w:rsid w:val="00DD40A7"/>
    <w:rsid w:val="00DD48B1"/>
    <w:rsid w:val="00DD5253"/>
    <w:rsid w:val="00DD56DF"/>
    <w:rsid w:val="00DD5C5D"/>
    <w:rsid w:val="00DD737C"/>
    <w:rsid w:val="00DD7C4E"/>
    <w:rsid w:val="00DE19B4"/>
    <w:rsid w:val="00DE457A"/>
    <w:rsid w:val="00DE4E27"/>
    <w:rsid w:val="00DE646E"/>
    <w:rsid w:val="00DE6FE6"/>
    <w:rsid w:val="00DF0FD8"/>
    <w:rsid w:val="00DF1F03"/>
    <w:rsid w:val="00DF3100"/>
    <w:rsid w:val="00DF3D54"/>
    <w:rsid w:val="00DF537E"/>
    <w:rsid w:val="00DF5E70"/>
    <w:rsid w:val="00DF6998"/>
    <w:rsid w:val="00DF789D"/>
    <w:rsid w:val="00E0012E"/>
    <w:rsid w:val="00E00DC3"/>
    <w:rsid w:val="00E0144E"/>
    <w:rsid w:val="00E01856"/>
    <w:rsid w:val="00E078F8"/>
    <w:rsid w:val="00E07D2A"/>
    <w:rsid w:val="00E17A62"/>
    <w:rsid w:val="00E17D40"/>
    <w:rsid w:val="00E23051"/>
    <w:rsid w:val="00E24724"/>
    <w:rsid w:val="00E247A5"/>
    <w:rsid w:val="00E249A6"/>
    <w:rsid w:val="00E24B80"/>
    <w:rsid w:val="00E25076"/>
    <w:rsid w:val="00E272C0"/>
    <w:rsid w:val="00E27911"/>
    <w:rsid w:val="00E33DFA"/>
    <w:rsid w:val="00E342DD"/>
    <w:rsid w:val="00E34C12"/>
    <w:rsid w:val="00E3643D"/>
    <w:rsid w:val="00E36D84"/>
    <w:rsid w:val="00E37346"/>
    <w:rsid w:val="00E408DF"/>
    <w:rsid w:val="00E40E6B"/>
    <w:rsid w:val="00E42220"/>
    <w:rsid w:val="00E427BD"/>
    <w:rsid w:val="00E44732"/>
    <w:rsid w:val="00E44A3E"/>
    <w:rsid w:val="00E46CD9"/>
    <w:rsid w:val="00E47BF9"/>
    <w:rsid w:val="00E51651"/>
    <w:rsid w:val="00E51F98"/>
    <w:rsid w:val="00E52B74"/>
    <w:rsid w:val="00E5431E"/>
    <w:rsid w:val="00E55254"/>
    <w:rsid w:val="00E55753"/>
    <w:rsid w:val="00E563DF"/>
    <w:rsid w:val="00E5684A"/>
    <w:rsid w:val="00E619F4"/>
    <w:rsid w:val="00E62B6F"/>
    <w:rsid w:val="00E678A0"/>
    <w:rsid w:val="00E70CF4"/>
    <w:rsid w:val="00E725C3"/>
    <w:rsid w:val="00E72C6A"/>
    <w:rsid w:val="00E75871"/>
    <w:rsid w:val="00E75DF0"/>
    <w:rsid w:val="00E774CC"/>
    <w:rsid w:val="00E7795B"/>
    <w:rsid w:val="00E801DE"/>
    <w:rsid w:val="00E8171D"/>
    <w:rsid w:val="00E8230E"/>
    <w:rsid w:val="00E82DF1"/>
    <w:rsid w:val="00E842AC"/>
    <w:rsid w:val="00E85E38"/>
    <w:rsid w:val="00E866CC"/>
    <w:rsid w:val="00E90C95"/>
    <w:rsid w:val="00E92688"/>
    <w:rsid w:val="00E93213"/>
    <w:rsid w:val="00E9447A"/>
    <w:rsid w:val="00EA0560"/>
    <w:rsid w:val="00EA057F"/>
    <w:rsid w:val="00EA2888"/>
    <w:rsid w:val="00EA2A2B"/>
    <w:rsid w:val="00EB030B"/>
    <w:rsid w:val="00EB0F2A"/>
    <w:rsid w:val="00EB1724"/>
    <w:rsid w:val="00EB430C"/>
    <w:rsid w:val="00EB51A7"/>
    <w:rsid w:val="00EB5A8D"/>
    <w:rsid w:val="00EB6A6A"/>
    <w:rsid w:val="00EC33C8"/>
    <w:rsid w:val="00EC3717"/>
    <w:rsid w:val="00EC424E"/>
    <w:rsid w:val="00EC4992"/>
    <w:rsid w:val="00EC6653"/>
    <w:rsid w:val="00EC685E"/>
    <w:rsid w:val="00EC6FDB"/>
    <w:rsid w:val="00ED060A"/>
    <w:rsid w:val="00ED4374"/>
    <w:rsid w:val="00ED4808"/>
    <w:rsid w:val="00ED5FD2"/>
    <w:rsid w:val="00ED73DC"/>
    <w:rsid w:val="00ED7F10"/>
    <w:rsid w:val="00EE07DB"/>
    <w:rsid w:val="00EE2117"/>
    <w:rsid w:val="00EE2F14"/>
    <w:rsid w:val="00EE4820"/>
    <w:rsid w:val="00EE4B8A"/>
    <w:rsid w:val="00EE76C8"/>
    <w:rsid w:val="00EE7E0A"/>
    <w:rsid w:val="00EF03EB"/>
    <w:rsid w:val="00EF1B5E"/>
    <w:rsid w:val="00EF6FAF"/>
    <w:rsid w:val="00EF7DD4"/>
    <w:rsid w:val="00F002DB"/>
    <w:rsid w:val="00F03792"/>
    <w:rsid w:val="00F04A6D"/>
    <w:rsid w:val="00F057BD"/>
    <w:rsid w:val="00F1241D"/>
    <w:rsid w:val="00F12E06"/>
    <w:rsid w:val="00F14DE0"/>
    <w:rsid w:val="00F158A3"/>
    <w:rsid w:val="00F16324"/>
    <w:rsid w:val="00F1746C"/>
    <w:rsid w:val="00F176F2"/>
    <w:rsid w:val="00F2052C"/>
    <w:rsid w:val="00F22442"/>
    <w:rsid w:val="00F24D79"/>
    <w:rsid w:val="00F259B6"/>
    <w:rsid w:val="00F26E15"/>
    <w:rsid w:val="00F26F19"/>
    <w:rsid w:val="00F30FC5"/>
    <w:rsid w:val="00F34366"/>
    <w:rsid w:val="00F348EF"/>
    <w:rsid w:val="00F34CDE"/>
    <w:rsid w:val="00F359D6"/>
    <w:rsid w:val="00F35E64"/>
    <w:rsid w:val="00F3688D"/>
    <w:rsid w:val="00F42885"/>
    <w:rsid w:val="00F44302"/>
    <w:rsid w:val="00F44636"/>
    <w:rsid w:val="00F451AA"/>
    <w:rsid w:val="00F4521E"/>
    <w:rsid w:val="00F466E8"/>
    <w:rsid w:val="00F47B4A"/>
    <w:rsid w:val="00F47D7E"/>
    <w:rsid w:val="00F52D7E"/>
    <w:rsid w:val="00F55D77"/>
    <w:rsid w:val="00F5636F"/>
    <w:rsid w:val="00F568BC"/>
    <w:rsid w:val="00F576DA"/>
    <w:rsid w:val="00F60279"/>
    <w:rsid w:val="00F65AD5"/>
    <w:rsid w:val="00F6623D"/>
    <w:rsid w:val="00F721EA"/>
    <w:rsid w:val="00F72718"/>
    <w:rsid w:val="00F76470"/>
    <w:rsid w:val="00F77AE4"/>
    <w:rsid w:val="00F77ECA"/>
    <w:rsid w:val="00F8074B"/>
    <w:rsid w:val="00F83AC8"/>
    <w:rsid w:val="00F84A8F"/>
    <w:rsid w:val="00F84DAB"/>
    <w:rsid w:val="00F850F1"/>
    <w:rsid w:val="00F90987"/>
    <w:rsid w:val="00F91ACF"/>
    <w:rsid w:val="00F93D81"/>
    <w:rsid w:val="00F94B64"/>
    <w:rsid w:val="00F95C73"/>
    <w:rsid w:val="00F963B0"/>
    <w:rsid w:val="00F9796B"/>
    <w:rsid w:val="00F97A80"/>
    <w:rsid w:val="00FA2E02"/>
    <w:rsid w:val="00FA6002"/>
    <w:rsid w:val="00FA676C"/>
    <w:rsid w:val="00FA7AC9"/>
    <w:rsid w:val="00FA7CCA"/>
    <w:rsid w:val="00FB1946"/>
    <w:rsid w:val="00FB1F90"/>
    <w:rsid w:val="00FB3915"/>
    <w:rsid w:val="00FB3DBE"/>
    <w:rsid w:val="00FB56BE"/>
    <w:rsid w:val="00FB7EB2"/>
    <w:rsid w:val="00FC04C8"/>
    <w:rsid w:val="00FC0721"/>
    <w:rsid w:val="00FC31A7"/>
    <w:rsid w:val="00FC348A"/>
    <w:rsid w:val="00FC4068"/>
    <w:rsid w:val="00FC433B"/>
    <w:rsid w:val="00FC61B0"/>
    <w:rsid w:val="00FD0E4B"/>
    <w:rsid w:val="00FD1E41"/>
    <w:rsid w:val="00FD3CD1"/>
    <w:rsid w:val="00FD58E8"/>
    <w:rsid w:val="00FD785F"/>
    <w:rsid w:val="00FE00F9"/>
    <w:rsid w:val="00FE0A87"/>
    <w:rsid w:val="00FE1399"/>
    <w:rsid w:val="00FE4361"/>
    <w:rsid w:val="00FE458C"/>
    <w:rsid w:val="00FF0185"/>
    <w:rsid w:val="00FF0D7A"/>
    <w:rsid w:val="00FF2C6B"/>
    <w:rsid w:val="00FF42DE"/>
    <w:rsid w:val="00FF4AAD"/>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BC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5"/>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7"/>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table" w:customStyle="1" w:styleId="Tabela-Siatka2">
    <w:name w:val="Tabela - Siatka2"/>
    <w:basedOn w:val="Standardowy"/>
    <w:next w:val="Tabela-Siatka"/>
    <w:uiPriority w:val="39"/>
    <w:rsid w:val="00F93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D529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3706">
      <w:bodyDiv w:val="1"/>
      <w:marLeft w:val="0"/>
      <w:marRight w:val="0"/>
      <w:marTop w:val="0"/>
      <w:marBottom w:val="0"/>
      <w:divBdr>
        <w:top w:val="none" w:sz="0" w:space="0" w:color="auto"/>
        <w:left w:val="none" w:sz="0" w:space="0" w:color="auto"/>
        <w:bottom w:val="none" w:sz="0" w:space="0" w:color="auto"/>
        <w:right w:val="none" w:sz="0" w:space="0" w:color="auto"/>
      </w:divBdr>
    </w:div>
    <w:div w:id="2571992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70718737">
      <w:bodyDiv w:val="1"/>
      <w:marLeft w:val="0"/>
      <w:marRight w:val="0"/>
      <w:marTop w:val="0"/>
      <w:marBottom w:val="0"/>
      <w:divBdr>
        <w:top w:val="none" w:sz="0" w:space="0" w:color="auto"/>
        <w:left w:val="none" w:sz="0" w:space="0" w:color="auto"/>
        <w:bottom w:val="none" w:sz="0" w:space="0" w:color="auto"/>
        <w:right w:val="none" w:sz="0" w:space="0" w:color="auto"/>
      </w:divBdr>
    </w:div>
    <w:div w:id="728043179">
      <w:bodyDiv w:val="1"/>
      <w:marLeft w:val="0"/>
      <w:marRight w:val="0"/>
      <w:marTop w:val="0"/>
      <w:marBottom w:val="0"/>
      <w:divBdr>
        <w:top w:val="none" w:sz="0" w:space="0" w:color="auto"/>
        <w:left w:val="none" w:sz="0" w:space="0" w:color="auto"/>
        <w:bottom w:val="none" w:sz="0" w:space="0" w:color="auto"/>
        <w:right w:val="none" w:sz="0" w:space="0" w:color="auto"/>
      </w:divBdr>
    </w:div>
    <w:div w:id="1097628773">
      <w:bodyDiv w:val="1"/>
      <w:marLeft w:val="0"/>
      <w:marRight w:val="0"/>
      <w:marTop w:val="0"/>
      <w:marBottom w:val="0"/>
      <w:divBdr>
        <w:top w:val="none" w:sz="0" w:space="0" w:color="auto"/>
        <w:left w:val="none" w:sz="0" w:space="0" w:color="auto"/>
        <w:bottom w:val="none" w:sz="0" w:space="0" w:color="auto"/>
        <w:right w:val="none" w:sz="0" w:space="0" w:color="auto"/>
      </w:divBdr>
    </w:div>
    <w:div w:id="1146431983">
      <w:bodyDiv w:val="1"/>
      <w:marLeft w:val="0"/>
      <w:marRight w:val="0"/>
      <w:marTop w:val="0"/>
      <w:marBottom w:val="0"/>
      <w:divBdr>
        <w:top w:val="none" w:sz="0" w:space="0" w:color="auto"/>
        <w:left w:val="none" w:sz="0" w:space="0" w:color="auto"/>
        <w:bottom w:val="none" w:sz="0" w:space="0" w:color="auto"/>
        <w:right w:val="none" w:sz="0" w:space="0" w:color="auto"/>
      </w:divBdr>
    </w:div>
    <w:div w:id="1343121628">
      <w:bodyDiv w:val="1"/>
      <w:marLeft w:val="0"/>
      <w:marRight w:val="0"/>
      <w:marTop w:val="0"/>
      <w:marBottom w:val="0"/>
      <w:divBdr>
        <w:top w:val="none" w:sz="0" w:space="0" w:color="auto"/>
        <w:left w:val="none" w:sz="0" w:space="0" w:color="auto"/>
        <w:bottom w:val="none" w:sz="0" w:space="0" w:color="auto"/>
        <w:right w:val="none" w:sz="0" w:space="0" w:color="auto"/>
      </w:divBdr>
    </w:div>
    <w:div w:id="1522669874">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1617059013">
      <w:bodyDiv w:val="1"/>
      <w:marLeft w:val="0"/>
      <w:marRight w:val="0"/>
      <w:marTop w:val="0"/>
      <w:marBottom w:val="0"/>
      <w:divBdr>
        <w:top w:val="none" w:sz="0" w:space="0" w:color="auto"/>
        <w:left w:val="none" w:sz="0" w:space="0" w:color="auto"/>
        <w:bottom w:val="none" w:sz="0" w:space="0" w:color="auto"/>
        <w:right w:val="none" w:sz="0" w:space="0" w:color="auto"/>
      </w:divBdr>
    </w:div>
    <w:div w:id="1861429384">
      <w:bodyDiv w:val="1"/>
      <w:marLeft w:val="0"/>
      <w:marRight w:val="0"/>
      <w:marTop w:val="0"/>
      <w:marBottom w:val="0"/>
      <w:divBdr>
        <w:top w:val="none" w:sz="0" w:space="0" w:color="auto"/>
        <w:left w:val="none" w:sz="0" w:space="0" w:color="auto"/>
        <w:bottom w:val="none" w:sz="0" w:space="0" w:color="auto"/>
        <w:right w:val="none" w:sz="0" w:space="0" w:color="auto"/>
      </w:divBdr>
    </w:div>
    <w:div w:id="18704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pgesystemy.pl/procedury/procedury-przetargowe" TargetMode="Externa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pgesystemy.pl/procedury/procedury-przetargowe" TargetMode="External"/><Relationship Id="rId34"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yperlink" Target="mailto:iod.pgesystemy@gkpge.pl"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wpp2.gkpge.pl" TargetMode="External"/><Relationship Id="rId29" Type="http://schemas.openxmlformats.org/officeDocument/2006/relationships/hyperlink" Target="https://www.gkpge.pl/grupa-pge/przetargi/zakupy/dokumenty"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 TargetMode="External"/><Relationship Id="rId32" Type="http://schemas.openxmlformats.org/officeDocument/2006/relationships/hyperlink" Target="https://www.gkpge.pl/grupa-pge/przetargi/zakupy"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karol.gajewski@gkpge.pl" TargetMode="External"/><Relationship Id="rId28" Type="http://schemas.openxmlformats.org/officeDocument/2006/relationships/hyperlink" Target="https://www.gkpge.pl/grupa-pge/przetargi/zakupy/dokumenty"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pgesystemy.pl/procedury/procedury-przetargowe" TargetMode="External"/><Relationship Id="rId31"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swpp2.gkpge.pl" TargetMode="External"/><Relationship Id="rId27" Type="http://schemas.openxmlformats.org/officeDocument/2006/relationships/hyperlink" Target="https://swpp2.gkpge.pl/" TargetMode="External"/><Relationship Id="rId30" Type="http://schemas.openxmlformats.org/officeDocument/2006/relationships/hyperlink" Target="https://www.gkpge.pl/grupa-pge/przetargi/zakupy/dokumenty"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PGESA_SWZ_RedHat_nowy.docx</dmsv2BaseFileName>
    <dmsv2BaseDisplayName xmlns="http://schemas.microsoft.com/sharepoint/v3">PGESA_SWZ_RedHat_nowy</dmsv2BaseDisplayName>
    <dmsv2SWPP2ObjectNumber xmlns="http://schemas.microsoft.com/sharepoint/v3">POST/PGE/SYS/DZ/00265/2024                        </dmsv2SWPP2ObjectNumber>
    <dmsv2SWPP2SumMD5 xmlns="http://schemas.microsoft.com/sharepoint/v3">625c8ae82c9032e1f8164350d1ce1cda</dmsv2SWPP2SumMD5>
    <dmsv2BaseMoved xmlns="http://schemas.microsoft.com/sharepoint/v3">false</dmsv2BaseMoved>
    <dmsv2BaseIsSensitive xmlns="http://schemas.microsoft.com/sharepoint/v3">true</dmsv2BaseIsSensitive>
    <dmsv2SWPP2IDSWPP2 xmlns="http://schemas.microsoft.com/sharepoint/v3">655209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20638626</dmsv2BaseClientSystemDocumentID>
    <dmsv2BaseModifiedByID xmlns="http://schemas.microsoft.com/sharepoint/v3">10230690</dmsv2BaseModifiedByID>
    <dmsv2BaseCreatedByID xmlns="http://schemas.microsoft.com/sharepoint/v3">10230690</dmsv2BaseCreatedByID>
    <dmsv2SWPP2ObjectDepartment xmlns="http://schemas.microsoft.com/sharepoint/v3">000000010003000000210000</dmsv2SWPP2ObjectDepartment>
    <dmsv2SWPP2ObjectName xmlns="http://schemas.microsoft.com/sharepoint/v3">Postępowanie</dmsv2SWPP2ObjectName>
    <_dlc_DocId xmlns="a19cb1c7-c5c7-46d4-85ae-d83685407bba">ZKQJDXMXURTQ-1645358399-9844</_dlc_DocId>
    <_dlc_DocIdUrl xmlns="a19cb1c7-c5c7-46d4-85ae-d83685407bba">
      <Url>https://swpp2.dms.gkpge.pl/sites/31/_layouts/15/DocIdRedir.aspx?ID=ZKQJDXMXURTQ-1645358399-9844</Url>
      <Description>ZKQJDXMXURTQ-1645358399-9844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E58A0-821C-49AD-9F23-9B0BF1D62B5D}">
  <ds:schemaRefs>
    <ds:schemaRef ds:uri="http://schemas.microsoft.com/sharepoint/events"/>
  </ds:schemaRefs>
</ds:datastoreItem>
</file>

<file path=customXml/itemProps2.xml><?xml version="1.0" encoding="utf-8"?>
<ds:datastoreItem xmlns:ds="http://schemas.openxmlformats.org/officeDocument/2006/customXml" ds:itemID="{2D546078-2F1D-40E8-996D-D87AD21F8DF7}">
  <ds:schemaRefs>
    <ds:schemaRef ds:uri="http://schemas.microsoft.com/sharepoint/v3/contenttype/forms"/>
  </ds:schemaRefs>
</ds:datastoreItem>
</file>

<file path=customXml/itemProps3.xml><?xml version="1.0" encoding="utf-8"?>
<ds:datastoreItem xmlns:ds="http://schemas.openxmlformats.org/officeDocument/2006/customXml" ds:itemID="{A2E06572-4545-458B-8474-CBA8A9AD045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F5334E0-41C6-4B03-9C1A-BFA9EAFF8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DD0F7F5-C768-4D73-82BC-DC6B1A4BB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8045</Words>
  <Characters>48272</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2024-09-27T06:15:00Z</dcterms:created>
  <dcterms:modified xsi:type="dcterms:W3CDTF">2024-09-27T06:16:00Z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542f3f21-b11a-4d89-b6b3-4244f4fe65a7</vt:lpwstr>
  </property>
  <property fmtid="{D5CDD505-2E9C-101B-9397-08002B2CF9AE}" pid="4" name="MSIP_Label_66b5d990-821a-4d41-b503-280f184b2126_Enabled">
    <vt:lpwstr>true</vt:lpwstr>
  </property>
  <property fmtid="{D5CDD505-2E9C-101B-9397-08002B2CF9AE}" pid="5" name="MSIP_Label_66b5d990-821a-4d41-b503-280f184b2126_SetDate">
    <vt:lpwstr>2024-09-27T06:14:52Z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9518c257-246f-4cd2-ad6c-6fe51b207674</vt:lpwstr>
  </property>
  <property fmtid="{D5CDD505-2E9C-101B-9397-08002B2CF9AE}" pid="10" name="MSIP_Label_66b5d990-821a-4d41-b503-280f184b2126_ContentBits">
    <vt:lpwstr>0</vt:lpwstr>
  </property>
</Properties>
</file>