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3AEB7" w14:textId="77777777" w:rsidR="009A4EA9" w:rsidRPr="006B63FB" w:rsidRDefault="46F56B50" w:rsidP="006B63FB">
      <w:pPr>
        <w:shd w:val="clear" w:color="auto" w:fill="C6D9F1" w:themeFill="text2" w:themeFillTint="33"/>
        <w:spacing w:before="120" w:after="120" w:line="276" w:lineRule="auto"/>
        <w:outlineLvl w:val="0"/>
        <w:rPr>
          <w:rFonts w:ascii="Calibri" w:hAnsi="Calibri" w:cstheme="minorBidi"/>
          <w:b/>
          <w:bCs/>
        </w:rPr>
      </w:pPr>
      <w:bookmarkStart w:id="0" w:name="_Toc8212201"/>
      <w:r w:rsidRPr="2853D130">
        <w:rPr>
          <w:rFonts w:ascii="Calibri" w:hAnsi="Calibri" w:cstheme="minorBidi"/>
          <w:b/>
          <w:bCs/>
        </w:rPr>
        <w:t>ZAŁĄCZNIK NR 2 DO SWZ – FORMULARZ OFERTY</w:t>
      </w:r>
      <w:bookmarkEnd w:id="0"/>
    </w:p>
    <w:p w14:paraId="149278F3" w14:textId="77777777" w:rsidR="00BF243C" w:rsidRPr="006B63FB" w:rsidRDefault="46F56B50" w:rsidP="006B63FB">
      <w:pPr>
        <w:pStyle w:val="Akapitzlist"/>
        <w:tabs>
          <w:tab w:val="left" w:pos="5739"/>
        </w:tabs>
        <w:spacing w:before="120" w:after="120" w:line="276" w:lineRule="auto"/>
        <w:ind w:left="1571" w:hanging="851"/>
        <w:contextualSpacing w:val="0"/>
        <w:jc w:val="right"/>
        <w:rPr>
          <w:rFonts w:ascii="Calibri" w:hAnsi="Calibri" w:cstheme="minorBidi"/>
          <w:b/>
          <w:bCs/>
        </w:rPr>
      </w:pPr>
      <w:r w:rsidRPr="2853D130">
        <w:rPr>
          <w:rFonts w:ascii="Calibri" w:hAnsi="Calibri" w:cstheme="minorBidi"/>
          <w:b/>
          <w:bCs/>
        </w:rPr>
        <w:t>ZAMAWIAJĄCY:</w:t>
      </w:r>
    </w:p>
    <w:p w14:paraId="5236CD48" w14:textId="77777777" w:rsidR="00BF243C" w:rsidRPr="006B63FB" w:rsidRDefault="46F56B50" w:rsidP="006B63FB">
      <w:pPr>
        <w:tabs>
          <w:tab w:val="left" w:pos="851"/>
        </w:tabs>
        <w:spacing w:before="120" w:after="120" w:line="276" w:lineRule="auto"/>
        <w:ind w:left="1571" w:hanging="851"/>
        <w:jc w:val="right"/>
        <w:rPr>
          <w:rFonts w:ascii="Calibri" w:hAnsi="Calibri" w:cstheme="minorBidi"/>
          <w:b/>
          <w:bCs/>
        </w:rPr>
      </w:pPr>
      <w:r w:rsidRPr="2853D130">
        <w:rPr>
          <w:rFonts w:ascii="Calibri" w:hAnsi="Calibri" w:cstheme="minorBidi"/>
          <w:b/>
          <w:bCs/>
        </w:rPr>
        <w:t>PGE Polska Grupa Energetyczna S.A.</w:t>
      </w:r>
    </w:p>
    <w:p w14:paraId="1B6E162E" w14:textId="77777777" w:rsidR="00BF243C" w:rsidRDefault="00BF243C" w:rsidP="00BF243C">
      <w:pPr>
        <w:tabs>
          <w:tab w:val="left" w:pos="851"/>
        </w:tabs>
        <w:spacing w:before="120" w:after="120" w:line="276" w:lineRule="auto"/>
        <w:ind w:left="1571" w:hanging="851"/>
        <w:jc w:val="center"/>
        <w:rPr>
          <w:rFonts w:ascii="Calibri" w:hAnsi="Calibri" w:cstheme="minorHAnsi"/>
          <w:b/>
          <w:bCs/>
          <w:szCs w:val="22"/>
        </w:rPr>
      </w:pPr>
    </w:p>
    <w:p w14:paraId="6955A013" w14:textId="77777777" w:rsidR="00BF243C" w:rsidRPr="006B63FB" w:rsidRDefault="46F56B50" w:rsidP="006B63FB">
      <w:pPr>
        <w:tabs>
          <w:tab w:val="left" w:pos="851"/>
        </w:tabs>
        <w:spacing w:before="120" w:after="120" w:line="276" w:lineRule="auto"/>
        <w:ind w:left="1571" w:hanging="851"/>
        <w:jc w:val="center"/>
        <w:rPr>
          <w:rFonts w:ascii="Calibri" w:hAnsi="Calibri" w:cstheme="minorBidi"/>
          <w:b/>
          <w:bCs/>
        </w:rPr>
      </w:pPr>
      <w:r w:rsidRPr="2853D130">
        <w:rPr>
          <w:rFonts w:ascii="Calibri" w:hAnsi="Calibri" w:cstheme="minorBidi"/>
          <w:b/>
          <w:bCs/>
        </w:rPr>
        <w:t>OFERTA</w:t>
      </w:r>
    </w:p>
    <w:p w14:paraId="14EAF00B" w14:textId="77777777" w:rsidR="00BF243C" w:rsidRPr="006B63FB" w:rsidRDefault="46F56B50" w:rsidP="006B63FB">
      <w:pPr>
        <w:tabs>
          <w:tab w:val="left" w:pos="5739"/>
        </w:tabs>
        <w:spacing w:before="120" w:after="120" w:line="276" w:lineRule="auto"/>
        <w:ind w:left="1571" w:right="-284" w:hanging="1571"/>
        <w:jc w:val="center"/>
        <w:rPr>
          <w:rFonts w:ascii="Calibri" w:hAnsi="Calibri" w:cstheme="minorBidi"/>
        </w:rPr>
      </w:pPr>
      <w:r w:rsidRPr="2853D130">
        <w:rPr>
          <w:rFonts w:ascii="Calibri" w:hAnsi="Calibri" w:cstheme="minorBidi"/>
        </w:rPr>
        <w:t xml:space="preserve">w Postępowaniu pn. </w:t>
      </w:r>
      <w:r w:rsidRPr="2853D130">
        <w:rPr>
          <w:rFonts w:ascii="Calibri" w:hAnsi="Calibri" w:cstheme="minorBidi"/>
          <w:b/>
          <w:bCs/>
          <w:i/>
          <w:iCs/>
        </w:rPr>
        <w:t>„</w:t>
      </w:r>
      <w:r w:rsidR="00C36E00" w:rsidRPr="00C36E00">
        <w:rPr>
          <w:rFonts w:ascii="Calibri" w:hAnsi="Calibri" w:cstheme="minorBidi"/>
          <w:b/>
          <w:bCs/>
          <w:i/>
          <w:iCs/>
        </w:rPr>
        <w:t>Wybór agencji eventowej dla PGE Polska Grupa Energetyczna S.A.</w:t>
      </w:r>
      <w:r w:rsidRPr="2853D130">
        <w:rPr>
          <w:rFonts w:ascii="Calibri" w:hAnsi="Calibri" w:cstheme="minorBidi"/>
          <w:b/>
          <w:bCs/>
          <w:i/>
          <w:iCs/>
        </w:rPr>
        <w:t>”</w:t>
      </w:r>
    </w:p>
    <w:p w14:paraId="14078222" w14:textId="77777777" w:rsidR="00BF243C" w:rsidRPr="006B63FB" w:rsidRDefault="46F56B50" w:rsidP="006B63FB">
      <w:pPr>
        <w:tabs>
          <w:tab w:val="left" w:pos="5739"/>
        </w:tabs>
        <w:spacing w:before="120" w:after="120" w:line="276" w:lineRule="auto"/>
        <w:ind w:left="1571" w:hanging="1571"/>
        <w:jc w:val="center"/>
        <w:rPr>
          <w:rFonts w:ascii="Calibri" w:hAnsi="Calibri" w:cstheme="minorBidi"/>
          <w:b/>
          <w:bCs/>
        </w:rPr>
      </w:pPr>
      <w:r w:rsidRPr="2853D130">
        <w:rPr>
          <w:rFonts w:ascii="Calibri" w:hAnsi="Calibri" w:cstheme="minorBidi"/>
        </w:rPr>
        <w:t xml:space="preserve">Nr Postępowania nadany sprawie przez Zamawiającego: </w:t>
      </w:r>
      <w:r w:rsidR="00C36E00" w:rsidRPr="00C36E00">
        <w:rPr>
          <w:rFonts w:ascii="Calibri" w:hAnsi="Calibri" w:cstheme="minorBidi"/>
          <w:b/>
          <w:bCs/>
        </w:rPr>
        <w:t>POST/PGE/PGE/DZ/00304/2024</w:t>
      </w:r>
    </w:p>
    <w:p w14:paraId="7F18054D" w14:textId="77777777" w:rsidR="00BF243C" w:rsidRPr="009A4D3C" w:rsidRDefault="00BF243C" w:rsidP="00BF243C">
      <w:pPr>
        <w:tabs>
          <w:tab w:val="left" w:pos="5739"/>
        </w:tabs>
        <w:spacing w:before="120" w:after="120" w:line="276" w:lineRule="auto"/>
        <w:ind w:left="1571" w:right="-284" w:hanging="1571"/>
        <w:jc w:val="center"/>
        <w:rPr>
          <w:rFonts w:ascii="Calibri" w:hAnsi="Calibri" w:cstheme="minorHAnsi"/>
          <w:szCs w:val="22"/>
        </w:rPr>
      </w:pPr>
    </w:p>
    <w:p w14:paraId="57904897" w14:textId="77777777" w:rsidR="00BF243C" w:rsidRPr="006B63FB" w:rsidRDefault="46F56B50" w:rsidP="006B63FB">
      <w:pPr>
        <w:numPr>
          <w:ilvl w:val="0"/>
          <w:numId w:val="12"/>
        </w:numPr>
        <w:spacing w:before="120" w:after="120" w:line="276" w:lineRule="auto"/>
        <w:ind w:left="567" w:hanging="283"/>
        <w:rPr>
          <w:rFonts w:ascii="Calibri" w:hAnsi="Calibri" w:cstheme="minorBidi"/>
          <w:lang w:eastAsia="pl-PL"/>
        </w:rPr>
      </w:pPr>
      <w:r w:rsidRPr="2853D130">
        <w:rPr>
          <w:rFonts w:ascii="Calibri" w:hAnsi="Calibri" w:cstheme="minorBidi"/>
          <w:b/>
          <w:bCs/>
          <w:caps/>
          <w:lang w:eastAsia="pl-PL"/>
        </w:rPr>
        <w:t xml:space="preserve">Ofertę </w:t>
      </w:r>
      <w:r w:rsidRPr="2853D130">
        <w:rPr>
          <w:rFonts w:ascii="Calibri" w:hAnsi="Calibri" w:cstheme="minorBidi"/>
          <w:b/>
          <w:bCs/>
          <w:lang w:eastAsia="pl-PL"/>
        </w:rPr>
        <w:t>składa</w:t>
      </w:r>
      <w:r w:rsidRPr="2853D130">
        <w:rPr>
          <w:rFonts w:ascii="Calibri" w:hAnsi="Calibri" w:cstheme="minorBidi"/>
          <w:lang w:eastAsia="pl-PL"/>
        </w:rPr>
        <w:t>:</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86"/>
      </w:tblGrid>
      <w:tr w:rsidR="00BF243C" w:rsidRPr="009A4D3C" w14:paraId="51A9E315" w14:textId="77777777" w:rsidTr="006B63FB">
        <w:trPr>
          <w:trHeight w:val="454"/>
        </w:trPr>
        <w:tc>
          <w:tcPr>
            <w:tcW w:w="3119" w:type="dxa"/>
            <w:shd w:val="clear" w:color="auto" w:fill="F2F2F2" w:themeFill="background1" w:themeFillShade="F2"/>
            <w:vAlign w:val="center"/>
          </w:tcPr>
          <w:p w14:paraId="553DBF2B" w14:textId="77777777" w:rsidR="00BF243C" w:rsidRPr="006B63FB" w:rsidRDefault="46F56B50" w:rsidP="006B63FB">
            <w:pPr>
              <w:spacing w:before="120" w:after="120" w:line="276" w:lineRule="auto"/>
              <w:jc w:val="left"/>
              <w:rPr>
                <w:rFonts w:ascii="Calibri" w:hAnsi="Calibri" w:cstheme="minorBidi"/>
                <w:b/>
                <w:bCs/>
              </w:rPr>
            </w:pPr>
            <w:r w:rsidRPr="2853D130">
              <w:rPr>
                <w:rFonts w:ascii="Calibri" w:hAnsi="Calibri" w:cstheme="minorBidi"/>
                <w:b/>
                <w:bCs/>
              </w:rPr>
              <w:t xml:space="preserve">Wykonawca </w:t>
            </w:r>
            <w:r w:rsidR="00BF243C">
              <w:br/>
            </w:r>
            <w:r w:rsidRPr="2853D130">
              <w:rPr>
                <w:rFonts w:ascii="Calibri" w:hAnsi="Calibri" w:cstheme="minorBidi"/>
                <w:b/>
                <w:bCs/>
              </w:rPr>
              <w:t>(Nazwa, adres, NIP)</w:t>
            </w:r>
          </w:p>
        </w:tc>
        <w:tc>
          <w:tcPr>
            <w:tcW w:w="5386" w:type="dxa"/>
          </w:tcPr>
          <w:p w14:paraId="3CDBA731" w14:textId="77777777" w:rsidR="00BF243C" w:rsidRPr="009A4D3C" w:rsidRDefault="00BF243C" w:rsidP="00BF243C">
            <w:pPr>
              <w:spacing w:before="120" w:after="120" w:line="276" w:lineRule="auto"/>
              <w:ind w:left="1571" w:right="-275" w:hanging="851"/>
              <w:rPr>
                <w:rFonts w:ascii="Calibri" w:hAnsi="Calibri" w:cstheme="minorHAnsi"/>
                <w:color w:val="000000"/>
                <w:szCs w:val="22"/>
              </w:rPr>
            </w:pPr>
          </w:p>
        </w:tc>
      </w:tr>
      <w:tr w:rsidR="00BF243C" w:rsidRPr="009A4D3C" w14:paraId="5627B1BF" w14:textId="77777777" w:rsidTr="006B63FB">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2452A632" w14:textId="27BBB715" w:rsidR="00BF243C" w:rsidRPr="006B63FB" w:rsidRDefault="46F56B50" w:rsidP="00DA7C7E">
            <w:pPr>
              <w:spacing w:before="120" w:after="120" w:line="276" w:lineRule="auto"/>
              <w:jc w:val="left"/>
              <w:rPr>
                <w:rFonts w:ascii="Calibri" w:hAnsi="Calibri" w:cstheme="minorBidi"/>
                <w:b/>
                <w:bCs/>
              </w:rPr>
            </w:pPr>
            <w:r w:rsidRPr="2853D130">
              <w:rPr>
                <w:rFonts w:ascii="Calibri" w:hAnsi="Calibri" w:cstheme="minorBidi"/>
                <w:b/>
                <w:bCs/>
              </w:rPr>
              <w:t>Osoba uprawniona do reprezentacji Wykonawcy</w:t>
            </w:r>
          </w:p>
        </w:tc>
        <w:tc>
          <w:tcPr>
            <w:tcW w:w="5386" w:type="dxa"/>
            <w:tcBorders>
              <w:top w:val="single" w:sz="8" w:space="0" w:color="auto"/>
              <w:bottom w:val="single" w:sz="8" w:space="0" w:color="auto"/>
            </w:tcBorders>
          </w:tcPr>
          <w:p w14:paraId="11BE8CAE" w14:textId="77777777" w:rsidR="00BF243C" w:rsidRPr="009A4D3C" w:rsidRDefault="00BF243C" w:rsidP="00BF243C">
            <w:pPr>
              <w:spacing w:before="120" w:after="120" w:line="276" w:lineRule="auto"/>
              <w:ind w:left="1571" w:right="-275" w:hanging="851"/>
              <w:rPr>
                <w:rFonts w:ascii="Calibri" w:hAnsi="Calibri" w:cstheme="minorHAnsi"/>
                <w:color w:val="000000"/>
                <w:szCs w:val="22"/>
              </w:rPr>
            </w:pPr>
          </w:p>
        </w:tc>
      </w:tr>
      <w:tr w:rsidR="00BF243C" w:rsidRPr="009A4D3C" w14:paraId="6A07E1CB" w14:textId="77777777" w:rsidTr="006B63FB">
        <w:trPr>
          <w:trHeight w:val="960"/>
        </w:trPr>
        <w:tc>
          <w:tcPr>
            <w:tcW w:w="3119" w:type="dxa"/>
            <w:tcBorders>
              <w:top w:val="single" w:sz="8" w:space="0" w:color="auto"/>
            </w:tcBorders>
            <w:shd w:val="clear" w:color="auto" w:fill="F2F2F2" w:themeFill="background1" w:themeFillShade="F2"/>
            <w:vAlign w:val="center"/>
          </w:tcPr>
          <w:p w14:paraId="4BDAD19D" w14:textId="5B4BD1DE" w:rsidR="00BF243C" w:rsidRPr="006B63FB" w:rsidRDefault="00BF243C" w:rsidP="006B63FB">
            <w:pPr>
              <w:spacing w:before="120" w:after="120" w:line="276" w:lineRule="auto"/>
              <w:jc w:val="left"/>
              <w:rPr>
                <w:rFonts w:ascii="Calibri" w:hAnsi="Calibri" w:cstheme="minorBidi"/>
                <w:b/>
                <w:bCs/>
              </w:rPr>
            </w:pPr>
            <w:r w:rsidRPr="2853D130">
              <w:rPr>
                <w:rFonts w:ascii="Calibri" w:hAnsi="Calibri" w:cstheme="minorBidi"/>
                <w:b/>
                <w:bCs/>
              </w:rPr>
              <w:t xml:space="preserve">Adres strony www zgodnie z pkt </w:t>
            </w:r>
            <w:r w:rsidRPr="46F56B50">
              <w:fldChar w:fldCharType="begin"/>
            </w:r>
            <w:r>
              <w:rPr>
                <w:rFonts w:ascii="Calibri" w:hAnsi="Calibri" w:cstheme="minorHAnsi"/>
                <w:b/>
                <w:szCs w:val="22"/>
              </w:rPr>
              <w:instrText xml:space="preserve"> REF _Ref105757856 \r \h </w:instrText>
            </w:r>
            <w:r w:rsidRPr="46F56B50">
              <w:rPr>
                <w:rFonts w:ascii="Calibri" w:hAnsi="Calibri" w:cstheme="minorHAnsi"/>
                <w:b/>
                <w:szCs w:val="22"/>
              </w:rPr>
              <w:fldChar w:fldCharType="separate"/>
            </w:r>
            <w:r w:rsidR="0000110D">
              <w:rPr>
                <w:rFonts w:ascii="Calibri" w:hAnsi="Calibri" w:cstheme="minorHAnsi"/>
                <w:b/>
                <w:szCs w:val="22"/>
              </w:rPr>
              <w:t>5.2.3</w:t>
            </w:r>
            <w:r w:rsidRPr="46F56B50">
              <w:fldChar w:fldCharType="end"/>
            </w:r>
            <w:r w:rsidRPr="2853D130">
              <w:rPr>
                <w:rFonts w:ascii="Calibri" w:hAnsi="Calibri" w:cstheme="minorBidi"/>
                <w:b/>
                <w:bCs/>
              </w:rPr>
              <w:t xml:space="preserve"> SWZ</w:t>
            </w:r>
          </w:p>
        </w:tc>
        <w:tc>
          <w:tcPr>
            <w:tcW w:w="5386" w:type="dxa"/>
            <w:tcBorders>
              <w:top w:val="single" w:sz="8" w:space="0" w:color="auto"/>
            </w:tcBorders>
          </w:tcPr>
          <w:p w14:paraId="24A85D16" w14:textId="77777777" w:rsidR="00BF243C" w:rsidRPr="009A4D3C" w:rsidRDefault="00BF243C" w:rsidP="00BF243C">
            <w:pPr>
              <w:spacing w:before="120" w:after="120" w:line="276" w:lineRule="auto"/>
              <w:ind w:left="1571" w:right="-275" w:hanging="851"/>
              <w:rPr>
                <w:rFonts w:ascii="Calibri" w:hAnsi="Calibri" w:cstheme="minorHAnsi"/>
                <w:color w:val="000000"/>
                <w:szCs w:val="22"/>
              </w:rPr>
            </w:pPr>
          </w:p>
        </w:tc>
      </w:tr>
    </w:tbl>
    <w:p w14:paraId="4B6E098E" w14:textId="77777777" w:rsidR="00BF243C" w:rsidRDefault="00BF243C" w:rsidP="00BF243C">
      <w:pPr>
        <w:spacing w:before="120" w:after="120" w:line="276" w:lineRule="auto"/>
        <w:ind w:left="567"/>
        <w:rPr>
          <w:rFonts w:ascii="Calibri" w:hAnsi="Calibri" w:cstheme="minorHAnsi"/>
          <w:b/>
          <w:caps/>
          <w:szCs w:val="22"/>
          <w:lang w:eastAsia="pl-PL"/>
        </w:rPr>
      </w:pPr>
    </w:p>
    <w:p w14:paraId="57715A23" w14:textId="77777777" w:rsidR="00BF243C" w:rsidRPr="006B63FB" w:rsidRDefault="46F56B50" w:rsidP="006B63FB">
      <w:pPr>
        <w:numPr>
          <w:ilvl w:val="0"/>
          <w:numId w:val="12"/>
        </w:numPr>
        <w:spacing w:before="120" w:after="120" w:line="276" w:lineRule="auto"/>
        <w:ind w:left="567" w:hanging="283"/>
        <w:rPr>
          <w:rFonts w:ascii="Calibri" w:hAnsi="Calibri" w:cstheme="minorBidi"/>
          <w:b/>
          <w:bCs/>
          <w:caps/>
          <w:lang w:eastAsia="pl-PL"/>
        </w:rPr>
      </w:pPr>
      <w:r w:rsidRPr="2853D130">
        <w:rPr>
          <w:rFonts w:ascii="Calibri" w:hAnsi="Calibri" w:cstheme="minorBidi"/>
          <w:b/>
          <w:bCs/>
          <w:caps/>
          <w:lang w:eastAsia="pl-PL"/>
        </w:rPr>
        <w:t>OSOBA uprawniona DO KONTAKTÓW z zamawiającym:</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BF243C" w:rsidRPr="009A4D3C" w14:paraId="0E5D027B" w14:textId="77777777" w:rsidTr="2853D130">
        <w:trPr>
          <w:trHeight w:val="558"/>
        </w:trPr>
        <w:tc>
          <w:tcPr>
            <w:tcW w:w="3046" w:type="dxa"/>
            <w:shd w:val="clear" w:color="auto" w:fill="EAF1DD" w:themeFill="accent3" w:themeFillTint="33"/>
          </w:tcPr>
          <w:p w14:paraId="329BCA7B" w14:textId="77777777" w:rsidR="00BF243C" w:rsidRPr="006B63FB" w:rsidRDefault="46F56B50" w:rsidP="006B63FB">
            <w:pPr>
              <w:spacing w:before="120" w:after="120" w:line="276" w:lineRule="auto"/>
              <w:jc w:val="left"/>
              <w:rPr>
                <w:rFonts w:ascii="Calibri" w:hAnsi="Calibri" w:cstheme="minorBidi"/>
                <w:b/>
                <w:bCs/>
              </w:rPr>
            </w:pPr>
            <w:r w:rsidRPr="2853D130">
              <w:rPr>
                <w:rFonts w:ascii="Calibri" w:hAnsi="Calibri" w:cstheme="minorBidi"/>
                <w:b/>
                <w:bCs/>
              </w:rPr>
              <w:t>Imię i nazwisko:</w:t>
            </w:r>
          </w:p>
        </w:tc>
        <w:tc>
          <w:tcPr>
            <w:tcW w:w="5443" w:type="dxa"/>
          </w:tcPr>
          <w:p w14:paraId="1DB39B64" w14:textId="77777777" w:rsidR="00BF243C" w:rsidRPr="009A4D3C" w:rsidRDefault="00BF243C" w:rsidP="00BF243C">
            <w:pPr>
              <w:tabs>
                <w:tab w:val="left" w:pos="851"/>
              </w:tabs>
              <w:spacing w:before="120" w:after="120" w:line="276" w:lineRule="auto"/>
              <w:ind w:left="1571" w:hanging="851"/>
              <w:rPr>
                <w:rFonts w:ascii="Calibri" w:hAnsi="Calibri" w:cstheme="minorHAnsi"/>
                <w:szCs w:val="22"/>
                <w:lang w:eastAsia="pl-PL"/>
              </w:rPr>
            </w:pPr>
          </w:p>
        </w:tc>
      </w:tr>
      <w:tr w:rsidR="00BF243C" w:rsidRPr="009A4D3C" w14:paraId="3D608A3B" w14:textId="77777777" w:rsidTr="2853D130">
        <w:trPr>
          <w:trHeight w:val="558"/>
        </w:trPr>
        <w:tc>
          <w:tcPr>
            <w:tcW w:w="3046" w:type="dxa"/>
            <w:shd w:val="clear" w:color="auto" w:fill="EAF1DD" w:themeFill="accent3" w:themeFillTint="33"/>
          </w:tcPr>
          <w:p w14:paraId="1A4E6FF7" w14:textId="77777777" w:rsidR="00BF243C" w:rsidRPr="006B63FB" w:rsidRDefault="46F56B50" w:rsidP="006B63FB">
            <w:pPr>
              <w:spacing w:before="120" w:after="120" w:line="276" w:lineRule="auto"/>
              <w:jc w:val="left"/>
              <w:rPr>
                <w:rFonts w:ascii="Calibri" w:hAnsi="Calibri" w:cstheme="minorBidi"/>
                <w:b/>
                <w:bCs/>
              </w:rPr>
            </w:pPr>
            <w:r w:rsidRPr="2853D130">
              <w:rPr>
                <w:rFonts w:ascii="Calibri" w:hAnsi="Calibri" w:cstheme="minorBidi"/>
                <w:b/>
                <w:bCs/>
              </w:rPr>
              <w:t>Telefon:</w:t>
            </w:r>
          </w:p>
        </w:tc>
        <w:tc>
          <w:tcPr>
            <w:tcW w:w="5443" w:type="dxa"/>
          </w:tcPr>
          <w:p w14:paraId="4E2A0722" w14:textId="77777777" w:rsidR="00BF243C" w:rsidRPr="009A4D3C" w:rsidRDefault="00BF243C" w:rsidP="00BF243C">
            <w:pPr>
              <w:tabs>
                <w:tab w:val="left" w:pos="851"/>
              </w:tabs>
              <w:spacing w:before="120" w:after="120" w:line="276" w:lineRule="auto"/>
              <w:ind w:left="1571" w:hanging="851"/>
              <w:rPr>
                <w:rFonts w:ascii="Calibri" w:hAnsi="Calibri" w:cstheme="minorHAnsi"/>
                <w:szCs w:val="22"/>
                <w:lang w:eastAsia="pl-PL"/>
              </w:rPr>
            </w:pPr>
          </w:p>
        </w:tc>
      </w:tr>
      <w:tr w:rsidR="00BF243C" w:rsidRPr="009A4D3C" w14:paraId="241F78D7" w14:textId="77777777" w:rsidTr="2853D130">
        <w:trPr>
          <w:trHeight w:val="558"/>
        </w:trPr>
        <w:tc>
          <w:tcPr>
            <w:tcW w:w="3046" w:type="dxa"/>
            <w:shd w:val="clear" w:color="auto" w:fill="EAF1DD" w:themeFill="accent3" w:themeFillTint="33"/>
          </w:tcPr>
          <w:p w14:paraId="3BA3BBF8" w14:textId="77777777" w:rsidR="00BF243C" w:rsidRPr="006B63FB" w:rsidRDefault="46F56B50" w:rsidP="006B63FB">
            <w:pPr>
              <w:spacing w:before="120" w:after="120" w:line="276" w:lineRule="auto"/>
              <w:jc w:val="left"/>
              <w:rPr>
                <w:rFonts w:ascii="Calibri" w:hAnsi="Calibri" w:cstheme="minorBidi"/>
                <w:b/>
                <w:bCs/>
              </w:rPr>
            </w:pPr>
            <w:r w:rsidRPr="2853D130">
              <w:rPr>
                <w:rFonts w:ascii="Calibri" w:hAnsi="Calibri" w:cstheme="minorBidi"/>
                <w:b/>
                <w:bCs/>
              </w:rPr>
              <w:t>e-mail:</w:t>
            </w:r>
          </w:p>
        </w:tc>
        <w:tc>
          <w:tcPr>
            <w:tcW w:w="5443" w:type="dxa"/>
          </w:tcPr>
          <w:p w14:paraId="136EFE53" w14:textId="77777777" w:rsidR="00BF243C" w:rsidRPr="009A4D3C" w:rsidRDefault="00BF243C" w:rsidP="00BF243C">
            <w:pPr>
              <w:tabs>
                <w:tab w:val="left" w:pos="851"/>
              </w:tabs>
              <w:spacing w:before="120" w:after="120" w:line="276" w:lineRule="auto"/>
              <w:ind w:left="1571" w:hanging="851"/>
              <w:rPr>
                <w:rFonts w:ascii="Calibri" w:hAnsi="Calibri" w:cstheme="minorHAnsi"/>
                <w:szCs w:val="22"/>
                <w:lang w:val="de-DE" w:eastAsia="pl-PL"/>
              </w:rPr>
            </w:pPr>
          </w:p>
        </w:tc>
      </w:tr>
    </w:tbl>
    <w:p w14:paraId="666B9CE8" w14:textId="77777777" w:rsidR="00BF243C" w:rsidRDefault="00BF243C" w:rsidP="00BF243C">
      <w:pPr>
        <w:spacing w:before="120" w:after="120" w:line="276" w:lineRule="auto"/>
        <w:ind w:left="567"/>
        <w:rPr>
          <w:rFonts w:ascii="Calibri" w:hAnsi="Calibri" w:cstheme="minorHAnsi"/>
          <w:b/>
          <w:caps/>
          <w:szCs w:val="22"/>
          <w:lang w:eastAsia="pl-PL"/>
        </w:rPr>
      </w:pPr>
    </w:p>
    <w:p w14:paraId="7588090F" w14:textId="77777777" w:rsidR="00BF243C" w:rsidRPr="006B63FB" w:rsidRDefault="46F56B50" w:rsidP="006B63FB">
      <w:pPr>
        <w:numPr>
          <w:ilvl w:val="0"/>
          <w:numId w:val="12"/>
        </w:numPr>
        <w:spacing w:before="120" w:after="120" w:line="276" w:lineRule="auto"/>
        <w:ind w:left="567" w:hanging="283"/>
        <w:rPr>
          <w:rFonts w:ascii="Calibri" w:hAnsi="Calibri" w:cstheme="minorBidi"/>
          <w:b/>
          <w:bCs/>
          <w:caps/>
          <w:lang w:eastAsia="pl-PL"/>
        </w:rPr>
      </w:pPr>
      <w:r w:rsidRPr="2853D130">
        <w:rPr>
          <w:rFonts w:ascii="Calibri" w:hAnsi="Calibri" w:cstheme="minorBidi"/>
          <w:b/>
          <w:bCs/>
          <w:caps/>
          <w:lang w:eastAsia="pl-PL"/>
        </w:rPr>
        <w:t xml:space="preserve">CENA OFERTY: </w:t>
      </w:r>
    </w:p>
    <w:p w14:paraId="7ED08852" w14:textId="77777777" w:rsidR="00BF243C" w:rsidRPr="006B63FB" w:rsidRDefault="46F56B50" w:rsidP="006B63FB">
      <w:pPr>
        <w:spacing w:before="120" w:after="120" w:line="276" w:lineRule="auto"/>
        <w:ind w:left="284"/>
        <w:rPr>
          <w:rFonts w:ascii="Calibri" w:hAnsi="Calibri" w:cstheme="minorBidi"/>
        </w:rPr>
      </w:pPr>
      <w:r w:rsidRPr="2853D130">
        <w:rPr>
          <w:rFonts w:ascii="Calibri" w:hAnsi="Calibri" w:cstheme="minorBidi"/>
        </w:rPr>
        <w:t>Oferujemy, wykonanie przedmiotu Zamówienia zgodnie z wymaganiami zawartymi w SWZ za</w:t>
      </w:r>
      <w:r>
        <w:t> </w:t>
      </w:r>
      <w:r w:rsidRPr="2853D130">
        <w:rPr>
          <w:rFonts w:ascii="Calibri" w:hAnsi="Calibri" w:cstheme="minorBidi"/>
        </w:rPr>
        <w:t>cenę:</w:t>
      </w:r>
    </w:p>
    <w:tbl>
      <w:tblPr>
        <w:tblStyle w:val="Tabela-Lista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3882"/>
        <w:gridCol w:w="3868"/>
      </w:tblGrid>
      <w:tr w:rsidR="008062E3" w:rsidRPr="008B5CEE" w14:paraId="5532863B" w14:textId="77777777" w:rsidTr="006B63FB">
        <w:trPr>
          <w:cnfStyle w:val="100000000000" w:firstRow="1" w:lastRow="0" w:firstColumn="0" w:lastColumn="0" w:oddVBand="0" w:evenVBand="0" w:oddHBand="0" w:evenHBand="0" w:firstRowFirstColumn="0" w:firstRowLastColumn="0" w:lastRowFirstColumn="0" w:lastRowLastColumn="0"/>
        </w:trPr>
        <w:tc>
          <w:tcPr>
            <w:tcW w:w="656" w:type="pct"/>
            <w:shd w:val="clear" w:color="auto" w:fill="D9D9D9" w:themeFill="background1" w:themeFillShade="D9"/>
            <w:vAlign w:val="center"/>
          </w:tcPr>
          <w:p w14:paraId="210AA601" w14:textId="77777777" w:rsidR="008062E3" w:rsidRPr="006B63FB" w:rsidRDefault="46F56B50">
            <w:pPr>
              <w:jc w:val="center"/>
              <w:rPr>
                <w:rFonts w:asciiTheme="minorHAnsi" w:hAnsiTheme="minorHAnsi"/>
                <w:color w:val="auto"/>
              </w:rPr>
            </w:pPr>
            <w:r w:rsidRPr="2853D130">
              <w:rPr>
                <w:rFonts w:asciiTheme="minorHAnsi" w:hAnsiTheme="minorHAnsi"/>
              </w:rPr>
              <w:t>Lp.</w:t>
            </w:r>
          </w:p>
        </w:tc>
        <w:tc>
          <w:tcPr>
            <w:tcW w:w="2176" w:type="pct"/>
            <w:shd w:val="clear" w:color="auto" w:fill="D9D9D9" w:themeFill="background1" w:themeFillShade="D9"/>
            <w:vAlign w:val="center"/>
          </w:tcPr>
          <w:p w14:paraId="308F43B7" w14:textId="77777777" w:rsidR="008062E3" w:rsidRPr="006B63FB" w:rsidRDefault="46F56B50">
            <w:pPr>
              <w:jc w:val="center"/>
              <w:rPr>
                <w:rFonts w:asciiTheme="minorHAnsi" w:hAnsiTheme="minorHAnsi"/>
                <w:color w:val="auto"/>
              </w:rPr>
            </w:pPr>
            <w:r w:rsidRPr="2853D130">
              <w:rPr>
                <w:rFonts w:asciiTheme="minorHAnsi" w:hAnsiTheme="minorHAnsi"/>
              </w:rPr>
              <w:t>Stanowisko/ Funkcja</w:t>
            </w:r>
          </w:p>
        </w:tc>
        <w:tc>
          <w:tcPr>
            <w:tcW w:w="2168" w:type="pct"/>
            <w:shd w:val="clear" w:color="auto" w:fill="D9D9D9" w:themeFill="background1" w:themeFillShade="D9"/>
            <w:vAlign w:val="center"/>
          </w:tcPr>
          <w:p w14:paraId="032584AC" w14:textId="77777777" w:rsidR="008062E3" w:rsidRPr="006B63FB" w:rsidRDefault="46F56B50">
            <w:pPr>
              <w:jc w:val="center"/>
              <w:rPr>
                <w:rFonts w:asciiTheme="minorHAnsi" w:hAnsiTheme="minorHAnsi"/>
                <w:color w:val="auto"/>
              </w:rPr>
            </w:pPr>
            <w:r w:rsidRPr="2853D130">
              <w:rPr>
                <w:rFonts w:asciiTheme="minorHAnsi" w:hAnsiTheme="minorHAnsi"/>
              </w:rPr>
              <w:t>Cena roboczogodziny (60 min)</w:t>
            </w:r>
          </w:p>
          <w:p w14:paraId="515F6F02" w14:textId="77777777" w:rsidR="008062E3" w:rsidRPr="006B63FB" w:rsidRDefault="46F56B50">
            <w:pPr>
              <w:jc w:val="center"/>
              <w:rPr>
                <w:rFonts w:asciiTheme="minorHAnsi" w:hAnsiTheme="minorHAnsi"/>
                <w:color w:val="auto"/>
              </w:rPr>
            </w:pPr>
            <w:r w:rsidRPr="2853D130">
              <w:rPr>
                <w:rFonts w:asciiTheme="minorHAnsi" w:hAnsiTheme="minorHAnsi"/>
              </w:rPr>
              <w:t>netto PLN</w:t>
            </w:r>
          </w:p>
        </w:tc>
      </w:tr>
      <w:tr w:rsidR="008062E3" w:rsidRPr="008B5CEE" w14:paraId="64C540AF" w14:textId="77777777" w:rsidTr="006B63FB">
        <w:trPr>
          <w:trHeight w:val="397"/>
        </w:trPr>
        <w:tc>
          <w:tcPr>
            <w:tcW w:w="656" w:type="pct"/>
            <w:vAlign w:val="center"/>
          </w:tcPr>
          <w:p w14:paraId="0E54627F" w14:textId="77777777" w:rsidR="008062E3" w:rsidRPr="006B63FB" w:rsidRDefault="46F56B50">
            <w:pPr>
              <w:jc w:val="center"/>
              <w:rPr>
                <w:rFonts w:asciiTheme="minorHAnsi" w:hAnsiTheme="minorHAnsi"/>
              </w:rPr>
            </w:pPr>
            <w:r w:rsidRPr="2853D130">
              <w:rPr>
                <w:rFonts w:asciiTheme="minorHAnsi" w:hAnsiTheme="minorHAnsi"/>
              </w:rPr>
              <w:t>1.</w:t>
            </w:r>
          </w:p>
        </w:tc>
        <w:tc>
          <w:tcPr>
            <w:tcW w:w="2176" w:type="pct"/>
            <w:vAlign w:val="center"/>
          </w:tcPr>
          <w:p w14:paraId="56536C8A" w14:textId="77777777" w:rsidR="008062E3" w:rsidRPr="006B63FB" w:rsidRDefault="46F56B50">
            <w:pPr>
              <w:jc w:val="center"/>
              <w:rPr>
                <w:rFonts w:asciiTheme="minorHAnsi" w:hAnsiTheme="minorHAnsi"/>
              </w:rPr>
            </w:pPr>
            <w:r w:rsidRPr="2853D130">
              <w:rPr>
                <w:rFonts w:asciiTheme="minorHAnsi" w:hAnsiTheme="minorHAnsi"/>
                <w:lang w:val="en-US"/>
              </w:rPr>
              <w:t>Event Manager</w:t>
            </w:r>
          </w:p>
        </w:tc>
        <w:tc>
          <w:tcPr>
            <w:tcW w:w="2168" w:type="pct"/>
            <w:vAlign w:val="center"/>
          </w:tcPr>
          <w:p w14:paraId="5977D222" w14:textId="77777777" w:rsidR="008062E3" w:rsidRPr="006B63FB" w:rsidRDefault="46F56B50">
            <w:pPr>
              <w:jc w:val="center"/>
              <w:rPr>
                <w:rFonts w:asciiTheme="minorHAnsi" w:hAnsiTheme="minorHAnsi"/>
              </w:rPr>
            </w:pPr>
            <w:r w:rsidRPr="2853D130">
              <w:rPr>
                <w:rFonts w:asciiTheme="minorHAnsi" w:hAnsiTheme="minorHAnsi"/>
              </w:rPr>
              <w:t>…</w:t>
            </w:r>
          </w:p>
        </w:tc>
      </w:tr>
      <w:tr w:rsidR="008062E3" w:rsidRPr="008B5CEE" w14:paraId="04E783B7" w14:textId="77777777" w:rsidTr="006B63FB">
        <w:trPr>
          <w:trHeight w:val="397"/>
        </w:trPr>
        <w:tc>
          <w:tcPr>
            <w:tcW w:w="656" w:type="pct"/>
            <w:vAlign w:val="center"/>
          </w:tcPr>
          <w:p w14:paraId="7E4F6DB6" w14:textId="77777777" w:rsidR="008062E3" w:rsidRPr="006B63FB" w:rsidRDefault="46F56B50">
            <w:pPr>
              <w:jc w:val="center"/>
              <w:rPr>
                <w:rFonts w:asciiTheme="minorHAnsi" w:hAnsiTheme="minorHAnsi"/>
              </w:rPr>
            </w:pPr>
            <w:r w:rsidRPr="2853D130">
              <w:rPr>
                <w:rFonts w:asciiTheme="minorHAnsi" w:hAnsiTheme="minorHAnsi"/>
              </w:rPr>
              <w:t>2.</w:t>
            </w:r>
          </w:p>
        </w:tc>
        <w:tc>
          <w:tcPr>
            <w:tcW w:w="2176" w:type="pct"/>
            <w:vAlign w:val="center"/>
          </w:tcPr>
          <w:p w14:paraId="4830CDC9" w14:textId="77777777" w:rsidR="008062E3" w:rsidRPr="006B63FB" w:rsidRDefault="0082687C">
            <w:pPr>
              <w:jc w:val="center"/>
              <w:rPr>
                <w:rFonts w:asciiTheme="minorHAnsi" w:hAnsiTheme="minorHAnsi"/>
                <w:lang w:val="en-US"/>
              </w:rPr>
            </w:pPr>
            <w:r>
              <w:rPr>
                <w:rFonts w:asciiTheme="minorHAnsi" w:hAnsiTheme="minorHAnsi"/>
                <w:lang w:val="en-US"/>
              </w:rPr>
              <w:t xml:space="preserve">Senior </w:t>
            </w:r>
            <w:r w:rsidRPr="0082687C">
              <w:rPr>
                <w:rFonts w:asciiTheme="minorHAnsi" w:hAnsiTheme="minorHAnsi"/>
                <w:lang w:val="en-US"/>
              </w:rPr>
              <w:t>Event Manager</w:t>
            </w:r>
          </w:p>
        </w:tc>
        <w:tc>
          <w:tcPr>
            <w:tcW w:w="2168" w:type="pct"/>
            <w:vAlign w:val="center"/>
          </w:tcPr>
          <w:p w14:paraId="13537CCD" w14:textId="77777777" w:rsidR="008062E3" w:rsidRPr="006B63FB" w:rsidRDefault="46F56B50">
            <w:pPr>
              <w:jc w:val="center"/>
              <w:rPr>
                <w:rFonts w:asciiTheme="minorHAnsi" w:hAnsiTheme="minorHAnsi"/>
              </w:rPr>
            </w:pPr>
            <w:r w:rsidRPr="2853D130">
              <w:rPr>
                <w:rFonts w:asciiTheme="minorHAnsi" w:hAnsiTheme="minorHAnsi"/>
              </w:rPr>
              <w:t>…</w:t>
            </w:r>
          </w:p>
        </w:tc>
      </w:tr>
      <w:tr w:rsidR="008062E3" w:rsidRPr="008B5CEE" w14:paraId="13141618" w14:textId="77777777" w:rsidTr="006B63FB">
        <w:trPr>
          <w:trHeight w:val="397"/>
        </w:trPr>
        <w:tc>
          <w:tcPr>
            <w:tcW w:w="656" w:type="pct"/>
            <w:vAlign w:val="center"/>
          </w:tcPr>
          <w:p w14:paraId="40B4C2A5" w14:textId="77777777" w:rsidR="008062E3" w:rsidRPr="006B63FB" w:rsidRDefault="46F56B50">
            <w:pPr>
              <w:jc w:val="center"/>
              <w:rPr>
                <w:rFonts w:asciiTheme="minorHAnsi" w:hAnsiTheme="minorHAnsi"/>
              </w:rPr>
            </w:pPr>
            <w:r w:rsidRPr="2853D130">
              <w:rPr>
                <w:rFonts w:asciiTheme="minorHAnsi" w:hAnsiTheme="minorHAnsi"/>
              </w:rPr>
              <w:t>3.</w:t>
            </w:r>
          </w:p>
        </w:tc>
        <w:tc>
          <w:tcPr>
            <w:tcW w:w="2176" w:type="pct"/>
            <w:vAlign w:val="center"/>
          </w:tcPr>
          <w:p w14:paraId="719C1280" w14:textId="77777777" w:rsidR="008062E3" w:rsidRPr="006B63FB" w:rsidRDefault="46F56B50">
            <w:pPr>
              <w:jc w:val="center"/>
              <w:rPr>
                <w:rFonts w:asciiTheme="minorHAnsi" w:hAnsiTheme="minorHAnsi"/>
              </w:rPr>
            </w:pPr>
            <w:r w:rsidRPr="2853D130">
              <w:rPr>
                <w:rFonts w:asciiTheme="minorHAnsi" w:hAnsiTheme="minorHAnsi"/>
              </w:rPr>
              <w:t>Pracownik Techniczny</w:t>
            </w:r>
          </w:p>
        </w:tc>
        <w:tc>
          <w:tcPr>
            <w:tcW w:w="2168" w:type="pct"/>
            <w:vAlign w:val="center"/>
          </w:tcPr>
          <w:p w14:paraId="0B7E9B2F" w14:textId="77777777" w:rsidR="008062E3" w:rsidRPr="006B63FB" w:rsidRDefault="46F56B50">
            <w:pPr>
              <w:jc w:val="center"/>
              <w:rPr>
                <w:rFonts w:asciiTheme="minorHAnsi" w:hAnsiTheme="minorHAnsi"/>
              </w:rPr>
            </w:pPr>
            <w:r w:rsidRPr="2853D130">
              <w:rPr>
                <w:rFonts w:asciiTheme="minorHAnsi" w:hAnsiTheme="minorHAnsi"/>
              </w:rPr>
              <w:t>…</w:t>
            </w:r>
          </w:p>
        </w:tc>
      </w:tr>
      <w:tr w:rsidR="008062E3" w:rsidRPr="008B5CEE" w14:paraId="1F5A5E79" w14:textId="77777777" w:rsidTr="006B63FB">
        <w:trPr>
          <w:trHeight w:val="436"/>
        </w:trPr>
        <w:tc>
          <w:tcPr>
            <w:tcW w:w="2832" w:type="pct"/>
            <w:gridSpan w:val="2"/>
            <w:tcBorders>
              <w:bottom w:val="single" w:sz="18" w:space="0" w:color="auto"/>
            </w:tcBorders>
            <w:vAlign w:val="center"/>
          </w:tcPr>
          <w:p w14:paraId="04A05D28" w14:textId="77777777" w:rsidR="008062E3" w:rsidRPr="006B63FB" w:rsidRDefault="46F56B50">
            <w:pPr>
              <w:jc w:val="left"/>
              <w:rPr>
                <w:rFonts w:asciiTheme="minorHAnsi" w:hAnsiTheme="minorHAnsi"/>
                <w:b/>
                <w:bCs/>
              </w:rPr>
            </w:pPr>
            <w:r w:rsidRPr="2853D130">
              <w:rPr>
                <w:rFonts w:asciiTheme="minorHAnsi" w:hAnsiTheme="minorHAnsi"/>
                <w:b/>
                <w:bCs/>
              </w:rPr>
              <w:t>CAŁKOWITA CENA OFERTY NETTO:*</w:t>
            </w:r>
          </w:p>
        </w:tc>
        <w:tc>
          <w:tcPr>
            <w:tcW w:w="2168" w:type="pct"/>
            <w:tcBorders>
              <w:bottom w:val="single" w:sz="18" w:space="0" w:color="auto"/>
            </w:tcBorders>
            <w:vAlign w:val="center"/>
          </w:tcPr>
          <w:p w14:paraId="1722711F" w14:textId="77777777" w:rsidR="008062E3" w:rsidRPr="006B63FB" w:rsidRDefault="46F56B50">
            <w:pPr>
              <w:jc w:val="center"/>
              <w:rPr>
                <w:rFonts w:asciiTheme="minorHAnsi" w:hAnsiTheme="minorHAnsi"/>
                <w:b/>
                <w:bCs/>
              </w:rPr>
            </w:pPr>
            <w:r w:rsidRPr="2853D130">
              <w:rPr>
                <w:rFonts w:asciiTheme="minorHAnsi" w:hAnsiTheme="minorHAnsi"/>
                <w:b/>
                <w:bCs/>
              </w:rPr>
              <w:t xml:space="preserve"> …</w:t>
            </w:r>
          </w:p>
        </w:tc>
      </w:tr>
      <w:tr w:rsidR="008062E3" w:rsidRPr="008B5CEE" w14:paraId="633ECE35" w14:textId="77777777" w:rsidTr="006B63FB">
        <w:trPr>
          <w:trHeight w:val="397"/>
        </w:trPr>
        <w:tc>
          <w:tcPr>
            <w:tcW w:w="656" w:type="pct"/>
            <w:tcBorders>
              <w:bottom w:val="single" w:sz="4" w:space="0" w:color="auto"/>
            </w:tcBorders>
            <w:shd w:val="clear" w:color="auto" w:fill="D9D9D9" w:themeFill="background1" w:themeFillShade="D9"/>
            <w:vAlign w:val="center"/>
          </w:tcPr>
          <w:p w14:paraId="68E701E0" w14:textId="77777777" w:rsidR="008062E3" w:rsidRPr="006B63FB" w:rsidRDefault="46F56B50">
            <w:pPr>
              <w:jc w:val="center"/>
              <w:rPr>
                <w:rFonts w:asciiTheme="minorHAnsi" w:hAnsiTheme="minorHAnsi"/>
                <w:b/>
                <w:bCs/>
              </w:rPr>
            </w:pPr>
            <w:r w:rsidRPr="2853D130">
              <w:rPr>
                <w:rFonts w:asciiTheme="minorHAnsi" w:hAnsiTheme="minorHAnsi"/>
                <w:b/>
                <w:bCs/>
              </w:rPr>
              <w:t>1</w:t>
            </w:r>
          </w:p>
        </w:tc>
        <w:tc>
          <w:tcPr>
            <w:tcW w:w="2176" w:type="pct"/>
            <w:tcBorders>
              <w:bottom w:val="single" w:sz="4" w:space="0" w:color="auto"/>
            </w:tcBorders>
            <w:shd w:val="clear" w:color="auto" w:fill="D9D9D9" w:themeFill="background1" w:themeFillShade="D9"/>
            <w:vAlign w:val="center"/>
          </w:tcPr>
          <w:p w14:paraId="013FD7E1" w14:textId="77777777" w:rsidR="008062E3" w:rsidRPr="006B63FB" w:rsidRDefault="46F56B50">
            <w:pPr>
              <w:jc w:val="center"/>
              <w:rPr>
                <w:rFonts w:asciiTheme="minorHAnsi" w:hAnsiTheme="minorHAnsi"/>
                <w:b/>
                <w:bCs/>
              </w:rPr>
            </w:pPr>
            <w:r w:rsidRPr="2853D130">
              <w:rPr>
                <w:rFonts w:asciiTheme="minorHAnsi" w:hAnsiTheme="minorHAnsi"/>
                <w:b/>
                <w:bCs/>
              </w:rPr>
              <w:t>Prowizja</w:t>
            </w:r>
          </w:p>
        </w:tc>
        <w:tc>
          <w:tcPr>
            <w:tcW w:w="2168" w:type="pct"/>
            <w:tcBorders>
              <w:bottom w:val="single" w:sz="4" w:space="0" w:color="auto"/>
            </w:tcBorders>
            <w:shd w:val="clear" w:color="auto" w:fill="D9D9D9" w:themeFill="background1" w:themeFillShade="D9"/>
            <w:vAlign w:val="center"/>
          </w:tcPr>
          <w:p w14:paraId="09497CA0" w14:textId="77777777" w:rsidR="008062E3" w:rsidRPr="006B63FB" w:rsidRDefault="46F56B50">
            <w:pPr>
              <w:jc w:val="center"/>
              <w:rPr>
                <w:rFonts w:asciiTheme="minorHAnsi" w:hAnsiTheme="minorHAnsi"/>
                <w:b/>
                <w:bCs/>
              </w:rPr>
            </w:pPr>
            <w:r w:rsidRPr="2853D130">
              <w:rPr>
                <w:rFonts w:asciiTheme="minorHAnsi" w:hAnsiTheme="minorHAnsi"/>
                <w:b/>
                <w:bCs/>
              </w:rPr>
              <w:t>Wartość w %</w:t>
            </w:r>
          </w:p>
        </w:tc>
      </w:tr>
      <w:tr w:rsidR="008062E3" w:rsidRPr="008B5CEE" w14:paraId="23894186" w14:textId="77777777" w:rsidTr="006B63FB">
        <w:trPr>
          <w:trHeight w:val="361"/>
        </w:trPr>
        <w:tc>
          <w:tcPr>
            <w:tcW w:w="2832" w:type="pct"/>
            <w:gridSpan w:val="2"/>
            <w:tcBorders>
              <w:bottom w:val="single" w:sz="12" w:space="0" w:color="auto"/>
            </w:tcBorders>
            <w:vAlign w:val="center"/>
          </w:tcPr>
          <w:p w14:paraId="7B79A28D" w14:textId="77777777" w:rsidR="008062E3" w:rsidRPr="006B63FB" w:rsidRDefault="46F56B50">
            <w:pPr>
              <w:jc w:val="left"/>
              <w:rPr>
                <w:rFonts w:asciiTheme="minorHAnsi" w:hAnsiTheme="minorHAnsi"/>
                <w:b/>
                <w:bCs/>
              </w:rPr>
            </w:pPr>
            <w:r w:rsidRPr="2853D130">
              <w:rPr>
                <w:rFonts w:asciiTheme="minorHAnsi" w:hAnsiTheme="minorHAnsi"/>
                <w:b/>
                <w:bCs/>
              </w:rPr>
              <w:lastRenderedPageBreak/>
              <w:t>Maksymalna prowizja agencji za realizację pojedynczego eventu</w:t>
            </w:r>
          </w:p>
        </w:tc>
        <w:tc>
          <w:tcPr>
            <w:tcW w:w="2168" w:type="pct"/>
            <w:tcBorders>
              <w:bottom w:val="single" w:sz="12" w:space="0" w:color="auto"/>
            </w:tcBorders>
            <w:vAlign w:val="center"/>
          </w:tcPr>
          <w:p w14:paraId="045DF4E9" w14:textId="77777777" w:rsidR="008062E3" w:rsidRPr="006B63FB" w:rsidRDefault="46F56B50">
            <w:pPr>
              <w:jc w:val="center"/>
              <w:rPr>
                <w:rFonts w:asciiTheme="minorHAnsi" w:hAnsiTheme="minorHAnsi"/>
                <w:b/>
                <w:bCs/>
              </w:rPr>
            </w:pPr>
            <w:r w:rsidRPr="2853D130">
              <w:rPr>
                <w:rFonts w:asciiTheme="minorHAnsi" w:hAnsiTheme="minorHAnsi"/>
                <w:b/>
                <w:bCs/>
              </w:rPr>
              <w:t xml:space="preserve"> …</w:t>
            </w:r>
          </w:p>
        </w:tc>
      </w:tr>
    </w:tbl>
    <w:p w14:paraId="63A371F7" w14:textId="77777777" w:rsidR="00BF243C" w:rsidRPr="006B63FB" w:rsidRDefault="46F56B50" w:rsidP="2853D130">
      <w:pPr>
        <w:spacing w:before="120" w:after="120" w:line="276" w:lineRule="auto"/>
        <w:ind w:left="284" w:right="-255"/>
        <w:rPr>
          <w:rFonts w:ascii="Calibri" w:hAnsi="Calibri" w:cs="Calibri"/>
          <w:b/>
          <w:bCs/>
          <w:i/>
          <w:iCs/>
          <w:color w:val="FF0000"/>
        </w:rPr>
      </w:pPr>
      <w:r w:rsidRPr="46F56B50">
        <w:rPr>
          <w:rFonts w:ascii="Calibri" w:hAnsi="Calibri" w:cs="Calibri"/>
          <w:b/>
          <w:bCs/>
          <w:color w:val="FF0000"/>
        </w:rPr>
        <w:t>*</w:t>
      </w:r>
      <w:r w:rsidRPr="2853D130">
        <w:rPr>
          <w:rFonts w:ascii="Calibri" w:hAnsi="Calibri" w:cs="Calibri"/>
          <w:b/>
          <w:bCs/>
          <w:i/>
          <w:iCs/>
          <w:color w:val="FF0000"/>
        </w:rPr>
        <w:t>UWAGA: Prosimy o wpisanie całkowitej ceny Oferty netto do Systemu Zakupowego GK PGE.</w:t>
      </w:r>
    </w:p>
    <w:p w14:paraId="10580B17" w14:textId="77777777" w:rsidR="00BF243C" w:rsidRPr="00EE21E1" w:rsidRDefault="00BF243C" w:rsidP="00BF243C">
      <w:pPr>
        <w:spacing w:before="120" w:after="120" w:line="276" w:lineRule="auto"/>
        <w:ind w:left="284" w:right="-255"/>
        <w:rPr>
          <w:rFonts w:ascii="Calibri" w:hAnsi="Calibri" w:cs="Calibri"/>
          <w:b/>
          <w:color w:val="002060"/>
          <w:szCs w:val="22"/>
        </w:rPr>
      </w:pPr>
    </w:p>
    <w:p w14:paraId="1CAE3C96" w14:textId="77777777" w:rsidR="00BF243C" w:rsidRPr="006B63FB" w:rsidRDefault="46F56B50" w:rsidP="006B63FB">
      <w:pPr>
        <w:numPr>
          <w:ilvl w:val="0"/>
          <w:numId w:val="12"/>
        </w:numPr>
        <w:spacing w:before="120" w:after="120" w:line="276" w:lineRule="auto"/>
        <w:ind w:left="567" w:hanging="283"/>
        <w:rPr>
          <w:rFonts w:ascii="Calibri" w:hAnsi="Calibri" w:cstheme="minorBidi"/>
          <w:b/>
          <w:bCs/>
          <w:caps/>
          <w:lang w:eastAsia="pl-PL"/>
        </w:rPr>
      </w:pPr>
      <w:r w:rsidRPr="2853D130">
        <w:rPr>
          <w:rFonts w:ascii="Calibri" w:hAnsi="Calibri" w:cstheme="minorBidi"/>
          <w:b/>
          <w:bCs/>
          <w:caps/>
          <w:lang w:eastAsia="pl-PL"/>
        </w:rPr>
        <w:t>OŚWIADCZENIA I INFORMACJE:</w:t>
      </w:r>
    </w:p>
    <w:p w14:paraId="6357080D" w14:textId="77777777" w:rsidR="00BF243C" w:rsidRPr="006B63FB" w:rsidRDefault="46F56B50" w:rsidP="006B63FB">
      <w:pPr>
        <w:numPr>
          <w:ilvl w:val="2"/>
          <w:numId w:val="11"/>
        </w:numPr>
        <w:tabs>
          <w:tab w:val="clear" w:pos="1418"/>
        </w:tabs>
        <w:spacing w:before="120" w:after="120" w:line="276" w:lineRule="auto"/>
        <w:ind w:left="567" w:hanging="425"/>
        <w:rPr>
          <w:rFonts w:ascii="Calibri" w:hAnsi="Calibri" w:cstheme="minorBidi"/>
        </w:rPr>
      </w:pPr>
      <w:r w:rsidRPr="2853D130">
        <w:rPr>
          <w:rFonts w:ascii="Calibri" w:hAnsi="Calibri" w:cstheme="minorBidi"/>
        </w:rPr>
        <w:t xml:space="preserve">My, niżej podpisani, niniejszym oświadczamy, co następuje: </w:t>
      </w:r>
    </w:p>
    <w:p w14:paraId="1CDCD874" w14:textId="77777777" w:rsidR="00BF243C" w:rsidRPr="00AC72D8" w:rsidRDefault="46F56B50" w:rsidP="46F56B50">
      <w:pPr>
        <w:numPr>
          <w:ilvl w:val="4"/>
          <w:numId w:val="18"/>
        </w:numPr>
        <w:tabs>
          <w:tab w:val="clear" w:pos="3600"/>
        </w:tabs>
        <w:spacing w:before="120" w:after="120" w:line="276" w:lineRule="auto"/>
        <w:ind w:left="993" w:hanging="425"/>
        <w:rPr>
          <w:rFonts w:ascii="Calibri" w:hAnsi="Calibri" w:cs="Calibri"/>
        </w:rPr>
      </w:pPr>
      <w:r w:rsidRPr="46F56B50">
        <w:rPr>
          <w:rFonts w:ascii="Calibri" w:hAnsi="Calibri" w:cs="Calibri"/>
        </w:rPr>
        <w:t>posiadamy niezbędną wiedzę i doświadczenie oraz dysponujemy potencjałem technicznym i osobami zdolnymi do wykonania Zakupu,</w:t>
      </w:r>
    </w:p>
    <w:p w14:paraId="5F68AC09" w14:textId="3206359D" w:rsidR="00BF243C" w:rsidRPr="006B63FB" w:rsidRDefault="00BF243C" w:rsidP="006B63FB">
      <w:pPr>
        <w:numPr>
          <w:ilvl w:val="4"/>
          <w:numId w:val="18"/>
        </w:numPr>
        <w:tabs>
          <w:tab w:val="clear" w:pos="3600"/>
        </w:tabs>
        <w:spacing w:before="120" w:after="120" w:line="276" w:lineRule="auto"/>
        <w:ind w:left="993" w:hanging="425"/>
        <w:rPr>
          <w:rFonts w:ascii="Calibri" w:hAnsi="Calibri" w:cstheme="minorBidi"/>
        </w:rPr>
      </w:pPr>
      <w:r w:rsidRPr="2853D130">
        <w:rPr>
          <w:rFonts w:ascii="Calibri" w:hAnsi="Calibri" w:cstheme="minorBidi"/>
        </w:rPr>
        <w:t>nie podlegamy wykluczeniu na podstawie pkt 9.4.2-9.4.3 Procedury Ogól</w:t>
      </w:r>
      <w:r w:rsidR="00C36E00">
        <w:rPr>
          <w:rFonts w:ascii="Calibri" w:hAnsi="Calibri" w:cstheme="minorBidi"/>
        </w:rPr>
        <w:t>nej Zakupów GK PGE (PROG 00096/G</w:t>
      </w:r>
      <w:r w:rsidRPr="2853D130">
        <w:rPr>
          <w:rFonts w:ascii="Calibri" w:hAnsi="Calibri" w:cstheme="minorBidi"/>
        </w:rPr>
        <w:t>).</w:t>
      </w:r>
    </w:p>
    <w:p w14:paraId="4D9CC390" w14:textId="77777777" w:rsidR="00BF243C" w:rsidRPr="006B63FB" w:rsidRDefault="46F56B50"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Zapoznaliśmy się i w pełni akceptujemy treść SWZ wraz ze wszystkimi załącznikami oraz treść wyjaśnień i modyfikacji do SWZ (jeżeli miały miejsce) i nie wnosimy do nich zastrzeżeń.</w:t>
      </w:r>
    </w:p>
    <w:p w14:paraId="1207538A" w14:textId="77777777" w:rsidR="00BF243C" w:rsidRPr="006B63FB" w:rsidRDefault="46F56B50"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 xml:space="preserve">Akceptujemy treść Projektu Umowy ramowej </w:t>
      </w:r>
      <w:r w:rsidRPr="46F56B50">
        <w:rPr>
          <w:rFonts w:ascii="Calibri" w:hAnsi="Calibri" w:cs="Calibri"/>
        </w:rPr>
        <w:t>załączonego</w:t>
      </w:r>
      <w:r w:rsidRPr="2853D130">
        <w:rPr>
          <w:rFonts w:ascii="Calibri" w:hAnsi="Calibri" w:cstheme="minorBidi"/>
        </w:rPr>
        <w:t xml:space="preserve"> do SWZ i w przypadku wyboru naszej Oferty podpiszemy Umowę na warunkach określonych przez Zamawiającego.</w:t>
      </w:r>
    </w:p>
    <w:p w14:paraId="3E1CA202" w14:textId="77777777" w:rsidR="00BF243C" w:rsidRPr="006B63FB" w:rsidRDefault="46F56B50"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Jesteśmy zdolni do wykonania przedmiotu Zakupu zgodnie z wymaganiami podanymi w SWZ.</w:t>
      </w:r>
    </w:p>
    <w:p w14:paraId="6B800E80" w14:textId="77777777" w:rsidR="00BF243C" w:rsidRPr="006B63FB" w:rsidRDefault="46F56B50"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Przedmiot Oferty jest zgodny z opisem Przedmiotu Zakupu.</w:t>
      </w:r>
    </w:p>
    <w:p w14:paraId="2AB9344B" w14:textId="77777777" w:rsidR="00BF243C" w:rsidRPr="006B63FB" w:rsidRDefault="46F56B50"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Otrzymaliśmy konieczne informacje do prawidłowego przygotowania Oferty i wykonania Zakupu.</w:t>
      </w:r>
    </w:p>
    <w:p w14:paraId="1E17FB63" w14:textId="77777777" w:rsidR="00BF243C" w:rsidRPr="006B63FB" w:rsidRDefault="46F56B50"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Zachowamy poufność danych uzyskanych w trakcie prowadzenia Postępowania.</w:t>
      </w:r>
    </w:p>
    <w:p w14:paraId="1913CC26" w14:textId="77777777" w:rsidR="00BF243C" w:rsidRPr="006B63FB" w:rsidRDefault="46F56B50"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Podane w Ofercie elementy ceny obejmują przedmiot i zakres Zakupu zgodnie z zasadami i warunkami określonymi w SWZ, a także uwzględniają wszystkie składniki związane z realizacją przedmiotu Zakupu wpływające na wysokość ceny.</w:t>
      </w:r>
    </w:p>
    <w:p w14:paraId="278B96B6" w14:textId="77777777" w:rsidR="00BF243C" w:rsidRPr="006B63FB" w:rsidRDefault="46F56B50"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Niedoszacowanie, pominięcie lub brak należytego rozpoznania przez nas zakresu przedmiotu Zakupu nie będzie podstawą do żądania zmiany ceny.</w:t>
      </w:r>
    </w:p>
    <w:p w14:paraId="312193D8" w14:textId="77777777" w:rsidR="00BF243C" w:rsidRPr="006B63FB" w:rsidRDefault="00BF243C"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Wybór naszej Oferty</w:t>
      </w:r>
      <w:r w:rsidRPr="2853D130">
        <w:rPr>
          <w:rFonts w:ascii="Calibri" w:hAnsi="Calibri" w:cstheme="minorBidi"/>
          <w:vertAlign w:val="superscript"/>
          <w:lang w:eastAsia="pl-PL"/>
        </w:rPr>
        <w:footnoteReference w:id="2"/>
      </w:r>
      <w:r w:rsidRPr="2853D130">
        <w:rPr>
          <w:rFonts w:ascii="Calibri" w:hAnsi="Calibri" w:cstheme="minorBidi"/>
          <w:lang w:eastAsia="pl-PL"/>
        </w:rPr>
        <w:t>:</w:t>
      </w:r>
    </w:p>
    <w:p w14:paraId="70318322" w14:textId="77777777" w:rsidR="00BF243C" w:rsidRPr="006B63FB" w:rsidRDefault="0000110D" w:rsidP="006B63FB">
      <w:pPr>
        <w:spacing w:before="120" w:after="120" w:line="276" w:lineRule="auto"/>
        <w:ind w:left="1418" w:hanging="698"/>
        <w:rPr>
          <w:rFonts w:ascii="Calibri" w:hAnsi="Calibri" w:cstheme="minorBidi"/>
          <w:lang w:eastAsia="pl-PL"/>
        </w:rPr>
      </w:pPr>
      <w:sdt>
        <w:sdtPr>
          <w:rPr>
            <w:rFonts w:ascii="Calibri" w:hAnsi="Calibri" w:cstheme="minorHAnsi"/>
            <w:b/>
            <w:szCs w:val="22"/>
            <w:lang w:eastAsia="pl-PL"/>
          </w:rPr>
          <w:id w:val="-1002274160"/>
          <w14:checkbox>
            <w14:checked w14:val="0"/>
            <w14:checkedState w14:val="2612" w14:font="MS Gothic"/>
            <w14:uncheckedState w14:val="2610" w14:font="MS Gothic"/>
          </w14:checkbox>
        </w:sdtPr>
        <w:sdtEndPr/>
        <w:sdtContent>
          <w:r w:rsidR="00BF243C">
            <w:rPr>
              <w:rFonts w:ascii="MS Gothic" w:eastAsia="MS Gothic" w:hAnsi="MS Gothic" w:cstheme="minorHAnsi" w:hint="eastAsia"/>
              <w:b/>
              <w:szCs w:val="22"/>
              <w:lang w:eastAsia="pl-PL"/>
            </w:rPr>
            <w:t>☐</w:t>
          </w:r>
        </w:sdtContent>
      </w:sdt>
      <w:r w:rsidR="00BF243C" w:rsidRPr="2853D130">
        <w:rPr>
          <w:rFonts w:ascii="Calibri" w:hAnsi="Calibri" w:cstheme="minorBidi"/>
          <w:lang w:eastAsia="pl-PL"/>
        </w:rPr>
        <w:t xml:space="preserve">  </w:t>
      </w:r>
      <w:r w:rsidR="00BF243C" w:rsidRPr="009A4D3C">
        <w:rPr>
          <w:rFonts w:ascii="Calibri" w:hAnsi="Calibri" w:cstheme="minorHAnsi"/>
          <w:szCs w:val="22"/>
          <w:lang w:eastAsia="pl-PL"/>
        </w:rPr>
        <w:tab/>
      </w:r>
      <w:r w:rsidR="00BF243C" w:rsidRPr="2853D130">
        <w:rPr>
          <w:rFonts w:ascii="Calibri" w:hAnsi="Calibri" w:cstheme="minorBidi"/>
          <w:lang w:eastAsia="pl-PL"/>
        </w:rPr>
        <w:t>nie będzie prowadzić do powstania u Zamawiającego obowiązku podatkowego.</w:t>
      </w:r>
    </w:p>
    <w:p w14:paraId="36809C00" w14:textId="77777777" w:rsidR="00BF243C" w:rsidRPr="006B63FB" w:rsidRDefault="0000110D" w:rsidP="006B63FB">
      <w:pPr>
        <w:spacing w:before="120" w:after="120" w:line="276" w:lineRule="auto"/>
        <w:ind w:left="1418" w:hanging="698"/>
        <w:rPr>
          <w:rFonts w:ascii="Calibri" w:hAnsi="Calibri" w:cstheme="minorBidi"/>
        </w:rPr>
      </w:pPr>
      <w:sdt>
        <w:sdtPr>
          <w:rPr>
            <w:rFonts w:ascii="Calibri" w:hAnsi="Calibri" w:cstheme="minorHAnsi"/>
            <w:b/>
            <w:szCs w:val="22"/>
            <w:lang w:eastAsia="pl-PL"/>
          </w:rPr>
          <w:id w:val="984975252"/>
          <w14:checkbox>
            <w14:checked w14:val="0"/>
            <w14:checkedState w14:val="2612" w14:font="MS Gothic"/>
            <w14:uncheckedState w14:val="2610" w14:font="MS Gothic"/>
          </w14:checkbox>
        </w:sdtPr>
        <w:sdtEndPr/>
        <w:sdtContent>
          <w:r w:rsidR="00BF243C">
            <w:rPr>
              <w:rFonts w:ascii="MS Gothic" w:eastAsia="MS Gothic" w:hAnsi="MS Gothic" w:cstheme="minorHAnsi" w:hint="eastAsia"/>
              <w:b/>
              <w:szCs w:val="22"/>
              <w:lang w:eastAsia="pl-PL"/>
            </w:rPr>
            <w:t>☐</w:t>
          </w:r>
        </w:sdtContent>
      </w:sdt>
      <w:r w:rsidR="00BF243C" w:rsidRPr="2853D130">
        <w:rPr>
          <w:rFonts w:ascii="Calibri" w:hAnsi="Calibri" w:cstheme="minorBidi"/>
          <w:lang w:eastAsia="pl-PL"/>
        </w:rPr>
        <w:t xml:space="preserve">  </w:t>
      </w:r>
      <w:r w:rsidR="00BF243C" w:rsidRPr="009A4D3C">
        <w:rPr>
          <w:rFonts w:ascii="Calibri" w:hAnsi="Calibri" w:cstheme="minorHAnsi"/>
          <w:szCs w:val="22"/>
          <w:lang w:eastAsia="pl-PL"/>
        </w:rPr>
        <w:tab/>
      </w:r>
      <w:r w:rsidR="00BF243C" w:rsidRPr="2853D130">
        <w:rPr>
          <w:rFonts w:ascii="Calibri" w:hAnsi="Calibri" w:cstheme="minorBidi"/>
          <w:lang w:eastAsia="pl-PL"/>
        </w:rPr>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7EED6E28" w14:textId="77777777" w:rsidR="00BF243C" w:rsidRPr="006B63FB" w:rsidRDefault="00BF243C" w:rsidP="006B63FB">
      <w:pPr>
        <w:numPr>
          <w:ilvl w:val="2"/>
          <w:numId w:val="11"/>
        </w:numPr>
        <w:tabs>
          <w:tab w:val="clear" w:pos="1418"/>
        </w:tabs>
        <w:spacing w:before="120" w:after="120" w:line="276" w:lineRule="auto"/>
        <w:ind w:left="567" w:hanging="426"/>
        <w:rPr>
          <w:rFonts w:ascii="Calibri" w:hAnsi="Calibri" w:cstheme="minorBidi"/>
        </w:rPr>
      </w:pPr>
      <w:r w:rsidRPr="2853D130">
        <w:rPr>
          <w:rFonts w:ascii="Calibri" w:hAnsi="Calibri" w:cstheme="minorBidi"/>
        </w:rPr>
        <w:t>Oświadczamy</w:t>
      </w:r>
      <w:r w:rsidRPr="2853D130">
        <w:rPr>
          <w:rFonts w:ascii="Calibri" w:hAnsi="Calibri" w:cstheme="minorBidi"/>
          <w:lang w:eastAsia="pl-PL"/>
        </w:rPr>
        <w:t>, że</w:t>
      </w:r>
      <w:r w:rsidRPr="2853D130">
        <w:rPr>
          <w:rFonts w:ascii="Calibri" w:hAnsi="Calibri" w:cstheme="minorBidi"/>
          <w:vertAlign w:val="superscript"/>
          <w:lang w:eastAsia="pl-PL"/>
        </w:rPr>
        <w:footnoteReference w:id="3"/>
      </w:r>
      <w:r w:rsidRPr="2853D130">
        <w:rPr>
          <w:rFonts w:ascii="Calibri" w:hAnsi="Calibri" w:cstheme="minorBidi"/>
          <w:lang w:eastAsia="pl-PL"/>
        </w:rPr>
        <w:t>:</w:t>
      </w:r>
      <w:r w:rsidRPr="2853D130">
        <w:rPr>
          <w:rFonts w:ascii="Calibri" w:hAnsi="Calibri" w:cstheme="minorBidi"/>
        </w:rPr>
        <w:t xml:space="preserve"> </w:t>
      </w:r>
    </w:p>
    <w:p w14:paraId="75A803A4" w14:textId="77777777" w:rsidR="00BF243C" w:rsidRPr="006B63FB" w:rsidRDefault="0000110D" w:rsidP="006B63FB">
      <w:pPr>
        <w:spacing w:before="120" w:line="276" w:lineRule="auto"/>
        <w:ind w:left="1418" w:right="-284" w:hanging="698"/>
        <w:rPr>
          <w:rFonts w:ascii="Calibri" w:hAnsi="Calibri" w:cstheme="minorBidi"/>
          <w:lang w:eastAsia="pl-PL"/>
        </w:rPr>
      </w:pPr>
      <w:sdt>
        <w:sdtPr>
          <w:rPr>
            <w:rFonts w:ascii="Calibri" w:hAnsi="Calibri" w:cstheme="minorHAnsi"/>
            <w:szCs w:val="22"/>
            <w:lang w:eastAsia="pl-PL"/>
          </w:rPr>
          <w:id w:val="951138820"/>
          <w14:checkbox>
            <w14:checked w14:val="0"/>
            <w14:checkedState w14:val="2612" w14:font="MS Gothic"/>
            <w14:uncheckedState w14:val="2610" w14:font="MS Gothic"/>
          </w14:checkbox>
        </w:sdtPr>
        <w:sdtEndPr/>
        <w:sdtContent>
          <w:r w:rsidR="00BF243C" w:rsidRPr="009A4D3C">
            <w:rPr>
              <w:rFonts w:ascii="Segoe UI Symbol" w:eastAsia="MS Gothic" w:hAnsi="Segoe UI Symbol" w:cs="Segoe UI Symbol"/>
              <w:szCs w:val="22"/>
              <w:lang w:eastAsia="pl-PL"/>
            </w:rPr>
            <w:t>☐</w:t>
          </w:r>
        </w:sdtContent>
      </w:sdt>
      <w:r w:rsidR="00BF243C" w:rsidRPr="009A4D3C">
        <w:rPr>
          <w:rFonts w:ascii="Calibri" w:hAnsi="Calibri" w:cstheme="minorHAnsi"/>
          <w:szCs w:val="22"/>
          <w:lang w:eastAsia="pl-PL"/>
        </w:rPr>
        <w:tab/>
      </w:r>
      <w:r w:rsidR="00BF243C" w:rsidRPr="2853D130">
        <w:rPr>
          <w:rFonts w:ascii="Calibri" w:hAnsi="Calibri" w:cstheme="minorBidi"/>
          <w:lang w:eastAsia="pl-PL"/>
        </w:rPr>
        <w:t>Przedmiot Zamówienia wykonamy siłami własnymi;</w:t>
      </w:r>
    </w:p>
    <w:p w14:paraId="49A0A862" w14:textId="77777777" w:rsidR="00BF243C" w:rsidRPr="006B63FB" w:rsidRDefault="0000110D" w:rsidP="006B63FB">
      <w:pPr>
        <w:spacing w:before="120" w:line="276" w:lineRule="auto"/>
        <w:ind w:left="1418" w:right="-284" w:hanging="698"/>
        <w:rPr>
          <w:rFonts w:ascii="Calibri" w:hAnsi="Calibri" w:cstheme="minorBidi"/>
          <w:lang w:eastAsia="pl-PL"/>
        </w:rPr>
      </w:pPr>
      <w:sdt>
        <w:sdtPr>
          <w:rPr>
            <w:rFonts w:ascii="Calibri" w:hAnsi="Calibri" w:cstheme="minorHAnsi"/>
            <w:szCs w:val="22"/>
            <w:lang w:eastAsia="pl-PL"/>
          </w:rPr>
          <w:id w:val="-1230456261"/>
          <w14:checkbox>
            <w14:checked w14:val="0"/>
            <w14:checkedState w14:val="2612" w14:font="MS Gothic"/>
            <w14:uncheckedState w14:val="2610" w14:font="MS Gothic"/>
          </w14:checkbox>
        </w:sdtPr>
        <w:sdtEndPr/>
        <w:sdtContent>
          <w:r w:rsidR="00BF243C" w:rsidRPr="009A4D3C">
            <w:rPr>
              <w:rFonts w:ascii="Segoe UI Symbol" w:eastAsia="MS Gothic" w:hAnsi="Segoe UI Symbol" w:cs="Segoe UI Symbol"/>
              <w:szCs w:val="22"/>
              <w:lang w:eastAsia="pl-PL"/>
            </w:rPr>
            <w:t>☐</w:t>
          </w:r>
        </w:sdtContent>
      </w:sdt>
      <w:r w:rsidR="00BF243C" w:rsidRPr="009A4D3C">
        <w:rPr>
          <w:rFonts w:ascii="Calibri" w:hAnsi="Calibri" w:cstheme="minorHAnsi"/>
          <w:szCs w:val="22"/>
          <w:lang w:eastAsia="pl-PL"/>
        </w:rPr>
        <w:tab/>
      </w:r>
      <w:r w:rsidR="00BF243C" w:rsidRPr="2853D130">
        <w:rPr>
          <w:rFonts w:ascii="Calibri" w:hAnsi="Calibri" w:cstheme="minorBidi"/>
          <w:lang w:eastAsia="pl-PL"/>
        </w:rPr>
        <w:t xml:space="preserve">Powierzymy realizację następujących części/zakresu podwykonawcom: </w:t>
      </w:r>
    </w:p>
    <w:tbl>
      <w:tblPr>
        <w:tblStyle w:val="Tabela-Siatka"/>
        <w:tblW w:w="8784" w:type="dxa"/>
        <w:tblInd w:w="137" w:type="dxa"/>
        <w:tblLook w:val="04A0" w:firstRow="1" w:lastRow="0" w:firstColumn="1" w:lastColumn="0" w:noHBand="0" w:noVBand="1"/>
      </w:tblPr>
      <w:tblGrid>
        <w:gridCol w:w="595"/>
        <w:gridCol w:w="2295"/>
        <w:gridCol w:w="3292"/>
        <w:gridCol w:w="2602"/>
      </w:tblGrid>
      <w:tr w:rsidR="00BF243C" w:rsidRPr="009A4D3C" w14:paraId="5A4D6A86" w14:textId="77777777" w:rsidTr="00F474EB">
        <w:trPr>
          <w:trHeight w:val="977"/>
        </w:trPr>
        <w:tc>
          <w:tcPr>
            <w:tcW w:w="595" w:type="dxa"/>
            <w:shd w:val="clear" w:color="auto" w:fill="FFC000"/>
            <w:vAlign w:val="center"/>
          </w:tcPr>
          <w:p w14:paraId="3368908B" w14:textId="77777777" w:rsidR="00BF243C" w:rsidRPr="00F474EB" w:rsidRDefault="46F56B50" w:rsidP="00F474EB">
            <w:pPr>
              <w:spacing w:before="120" w:after="120" w:line="276" w:lineRule="auto"/>
              <w:ind w:right="-284"/>
              <w:jc w:val="left"/>
              <w:rPr>
                <w:rFonts w:ascii="Calibri" w:hAnsi="Calibri" w:cstheme="minorBidi"/>
                <w:lang w:eastAsia="pl-PL"/>
              </w:rPr>
            </w:pPr>
            <w:r w:rsidRPr="2853D130">
              <w:rPr>
                <w:rFonts w:ascii="Calibri" w:hAnsi="Calibri" w:cstheme="minorBidi"/>
                <w:lang w:eastAsia="pl-PL"/>
              </w:rPr>
              <w:t>Lp.</w:t>
            </w:r>
          </w:p>
        </w:tc>
        <w:tc>
          <w:tcPr>
            <w:tcW w:w="2295" w:type="dxa"/>
            <w:shd w:val="clear" w:color="auto" w:fill="FFC000"/>
            <w:vAlign w:val="center"/>
          </w:tcPr>
          <w:p w14:paraId="4D7DEF46" w14:textId="77777777" w:rsidR="00BF243C" w:rsidRPr="00F474EB" w:rsidRDefault="46F56B50" w:rsidP="00F474EB">
            <w:pPr>
              <w:spacing w:before="120" w:after="120" w:line="276" w:lineRule="auto"/>
              <w:jc w:val="center"/>
              <w:rPr>
                <w:rFonts w:ascii="Calibri" w:hAnsi="Calibri" w:cstheme="minorBidi"/>
                <w:lang w:eastAsia="pl-PL"/>
              </w:rPr>
            </w:pPr>
            <w:r w:rsidRPr="2853D130">
              <w:rPr>
                <w:rFonts w:ascii="Calibri" w:hAnsi="Calibri" w:cstheme="minorBidi"/>
                <w:lang w:eastAsia="pl-PL"/>
              </w:rPr>
              <w:t>Nazwa i adres podwykonawcy (jeżeli są znani)</w:t>
            </w:r>
          </w:p>
        </w:tc>
        <w:tc>
          <w:tcPr>
            <w:tcW w:w="3292" w:type="dxa"/>
            <w:shd w:val="clear" w:color="auto" w:fill="FFC000"/>
            <w:vAlign w:val="center"/>
          </w:tcPr>
          <w:p w14:paraId="735134E8" w14:textId="77777777" w:rsidR="00BF243C" w:rsidRPr="00F474EB" w:rsidRDefault="46F56B50" w:rsidP="00F474EB">
            <w:pPr>
              <w:spacing w:before="120" w:after="120" w:line="276" w:lineRule="auto"/>
              <w:jc w:val="center"/>
              <w:rPr>
                <w:rFonts w:ascii="Calibri" w:hAnsi="Calibri" w:cstheme="minorBidi"/>
                <w:lang w:eastAsia="pl-PL"/>
              </w:rPr>
            </w:pPr>
            <w:r w:rsidRPr="2853D130">
              <w:rPr>
                <w:rFonts w:ascii="Calibri" w:hAnsi="Calibri" w:cstheme="minorBidi"/>
                <w:lang w:eastAsia="pl-PL"/>
              </w:rPr>
              <w:t>Zakres zamówienia, który zostanie powierzony podwykonawcy</w:t>
            </w:r>
          </w:p>
        </w:tc>
        <w:tc>
          <w:tcPr>
            <w:tcW w:w="2602" w:type="dxa"/>
            <w:shd w:val="clear" w:color="auto" w:fill="FFC000"/>
            <w:vAlign w:val="center"/>
          </w:tcPr>
          <w:p w14:paraId="0D679861" w14:textId="77777777" w:rsidR="00BF243C" w:rsidRPr="00F474EB" w:rsidRDefault="46F56B50" w:rsidP="00F474EB">
            <w:pPr>
              <w:spacing w:before="120" w:after="120" w:line="276" w:lineRule="auto"/>
              <w:ind w:right="23"/>
              <w:contextualSpacing/>
              <w:jc w:val="center"/>
              <w:rPr>
                <w:rFonts w:asciiTheme="minorHAnsi" w:hAnsiTheme="minorHAnsi" w:cstheme="minorBidi"/>
                <w:lang w:eastAsia="pl-PL"/>
              </w:rPr>
            </w:pPr>
            <w:r w:rsidRPr="2853D130">
              <w:rPr>
                <w:rFonts w:asciiTheme="minorHAnsi" w:hAnsiTheme="minorHAnsi" w:cstheme="minorBidi"/>
                <w:lang w:eastAsia="pl-PL"/>
              </w:rPr>
              <w:t>Procentowy udział podwykonawcy w wartości zamówienia</w:t>
            </w:r>
            <w:r w:rsidRPr="2853D130">
              <w:rPr>
                <w:rFonts w:asciiTheme="minorHAnsi" w:hAnsiTheme="minorHAnsi" w:cstheme="minorBidi"/>
                <w:vertAlign w:val="superscript"/>
                <w:lang w:eastAsia="pl-PL"/>
              </w:rPr>
              <w:t>*</w:t>
            </w:r>
          </w:p>
        </w:tc>
      </w:tr>
      <w:tr w:rsidR="00BF243C" w:rsidRPr="009A4D3C" w14:paraId="2DD5DB26" w14:textId="77777777" w:rsidTr="2853D130">
        <w:tc>
          <w:tcPr>
            <w:tcW w:w="595" w:type="dxa"/>
          </w:tcPr>
          <w:p w14:paraId="66FC73BD" w14:textId="77777777" w:rsidR="00BF243C" w:rsidRPr="009A4D3C" w:rsidRDefault="00BF243C" w:rsidP="00BF243C">
            <w:pPr>
              <w:spacing w:before="120" w:after="120" w:line="276" w:lineRule="auto"/>
              <w:ind w:left="1571" w:right="-284" w:hanging="851"/>
              <w:rPr>
                <w:rFonts w:ascii="Calibri" w:hAnsi="Calibri" w:cstheme="minorHAnsi"/>
                <w:szCs w:val="22"/>
                <w:lang w:eastAsia="pl-PL"/>
              </w:rPr>
            </w:pPr>
          </w:p>
        </w:tc>
        <w:tc>
          <w:tcPr>
            <w:tcW w:w="2295" w:type="dxa"/>
          </w:tcPr>
          <w:p w14:paraId="7DF10A6C" w14:textId="77777777" w:rsidR="00BF243C" w:rsidRPr="009A4D3C" w:rsidRDefault="00BF243C" w:rsidP="00BF243C">
            <w:pPr>
              <w:spacing w:before="120" w:after="120" w:line="276" w:lineRule="auto"/>
              <w:ind w:left="1571" w:right="-284" w:hanging="851"/>
              <w:rPr>
                <w:rFonts w:ascii="Calibri" w:hAnsi="Calibri" w:cstheme="minorHAnsi"/>
                <w:szCs w:val="22"/>
                <w:lang w:eastAsia="pl-PL"/>
              </w:rPr>
            </w:pPr>
          </w:p>
        </w:tc>
        <w:tc>
          <w:tcPr>
            <w:tcW w:w="3292" w:type="dxa"/>
          </w:tcPr>
          <w:p w14:paraId="2329DF9A" w14:textId="77777777" w:rsidR="00BF243C" w:rsidRPr="009A4D3C" w:rsidRDefault="00BF243C" w:rsidP="00BF243C">
            <w:pPr>
              <w:spacing w:before="120" w:after="120" w:line="276" w:lineRule="auto"/>
              <w:ind w:left="1571" w:right="-284" w:hanging="851"/>
              <w:rPr>
                <w:rFonts w:ascii="Calibri" w:hAnsi="Calibri" w:cstheme="minorHAnsi"/>
                <w:szCs w:val="22"/>
                <w:lang w:eastAsia="pl-PL"/>
              </w:rPr>
            </w:pPr>
          </w:p>
        </w:tc>
        <w:tc>
          <w:tcPr>
            <w:tcW w:w="2602" w:type="dxa"/>
          </w:tcPr>
          <w:p w14:paraId="1873CEEB" w14:textId="77777777" w:rsidR="00BF243C" w:rsidRPr="009A4D3C" w:rsidRDefault="00BF243C" w:rsidP="00BF243C">
            <w:pPr>
              <w:spacing w:before="120" w:after="120" w:line="276" w:lineRule="auto"/>
              <w:ind w:left="1571" w:right="-284" w:hanging="851"/>
              <w:rPr>
                <w:rFonts w:ascii="Calibri" w:hAnsi="Calibri" w:cstheme="minorHAnsi"/>
                <w:szCs w:val="22"/>
                <w:lang w:eastAsia="pl-PL"/>
              </w:rPr>
            </w:pPr>
          </w:p>
        </w:tc>
      </w:tr>
    </w:tbl>
    <w:p w14:paraId="0045091D" w14:textId="77777777" w:rsidR="00BF243C" w:rsidRPr="00F474EB" w:rsidRDefault="46F56B50" w:rsidP="00F474EB">
      <w:pPr>
        <w:spacing w:after="120" w:line="276" w:lineRule="auto"/>
        <w:ind w:left="142"/>
        <w:rPr>
          <w:rFonts w:ascii="Calibri" w:hAnsi="Calibri" w:cstheme="minorBidi"/>
          <w:sz w:val="18"/>
          <w:szCs w:val="18"/>
        </w:rPr>
      </w:pPr>
      <w:r w:rsidRPr="2853D130">
        <w:rPr>
          <w:rFonts w:ascii="Calibri" w:hAnsi="Calibri" w:cstheme="minorBidi"/>
          <w:sz w:val="18"/>
          <w:szCs w:val="18"/>
          <w:vertAlign w:val="superscript"/>
        </w:rPr>
        <w:t>*</w:t>
      </w:r>
      <w:r w:rsidRPr="2853D130">
        <w:rPr>
          <w:rFonts w:ascii="Calibri" w:hAnsi="Calibri" w:cstheme="minorBidi"/>
          <w:sz w:val="18"/>
          <w:szCs w:val="18"/>
        </w:rPr>
        <w:t>wartość zamówienia rozumiana jako cena oferty</w:t>
      </w:r>
    </w:p>
    <w:p w14:paraId="737B5BDF" w14:textId="77777777" w:rsidR="00BF243C" w:rsidRPr="00F474EB" w:rsidRDefault="46F56B50" w:rsidP="00F474EB">
      <w:pPr>
        <w:numPr>
          <w:ilvl w:val="2"/>
          <w:numId w:val="11"/>
        </w:numPr>
        <w:tabs>
          <w:tab w:val="clear" w:pos="1418"/>
        </w:tabs>
        <w:spacing w:before="120" w:after="120" w:line="276" w:lineRule="auto"/>
        <w:ind w:left="567" w:hanging="414"/>
        <w:rPr>
          <w:rFonts w:ascii="Calibri" w:hAnsi="Calibri" w:cstheme="minorBidi"/>
        </w:rPr>
      </w:pPr>
      <w:r w:rsidRPr="2853D130">
        <w:rPr>
          <w:rFonts w:ascii="Calibri" w:hAnsi="Calibri" w:cstheme="minorBidi"/>
        </w:rPr>
        <w:t xml:space="preserve">Pozostaniemy związani niniejszą Ofertą przez czas wskazany w SWZ, tj. przez okres </w:t>
      </w:r>
      <w:r w:rsidRPr="2853D130">
        <w:rPr>
          <w:rFonts w:ascii="Calibri" w:hAnsi="Calibri" w:cstheme="minorBidi"/>
          <w:b/>
          <w:bCs/>
        </w:rPr>
        <w:t>90 dni</w:t>
      </w:r>
      <w:r w:rsidRPr="2853D130">
        <w:rPr>
          <w:rFonts w:ascii="Calibri" w:hAnsi="Calibri" w:cstheme="minorBidi"/>
        </w:rPr>
        <w:t xml:space="preserve"> od upływu terminu składania Ofert.</w:t>
      </w:r>
    </w:p>
    <w:p w14:paraId="5E807F02" w14:textId="77777777" w:rsidR="00BF243C" w:rsidRPr="00F474EB" w:rsidRDefault="46F56B50" w:rsidP="00F474EB">
      <w:pPr>
        <w:numPr>
          <w:ilvl w:val="2"/>
          <w:numId w:val="11"/>
        </w:numPr>
        <w:tabs>
          <w:tab w:val="clear" w:pos="1418"/>
        </w:tabs>
        <w:spacing w:before="120" w:after="120" w:line="276" w:lineRule="auto"/>
        <w:ind w:left="567" w:hanging="414"/>
        <w:rPr>
          <w:rFonts w:ascii="Calibri" w:hAnsi="Calibri" w:cstheme="minorBidi"/>
        </w:rPr>
      </w:pPr>
      <w:r w:rsidRPr="46F56B50">
        <w:rPr>
          <w:rFonts w:ascii="Calibri" w:hAnsi="Calibri" w:cs="Calibri"/>
        </w:rPr>
        <w:t>Wskazujemy numer rachunku bankowego do dokonywania płatności, który będzie wskazany na fakturze: ……………………………………………………………………………………………………………</w:t>
      </w:r>
    </w:p>
    <w:p w14:paraId="029567D7" w14:textId="77777777" w:rsidR="00BF243C" w:rsidRPr="00F474EB" w:rsidRDefault="46F56B50" w:rsidP="00F474EB">
      <w:pPr>
        <w:spacing w:before="120" w:after="120" w:line="276" w:lineRule="auto"/>
        <w:ind w:left="567"/>
        <w:rPr>
          <w:rFonts w:ascii="Calibri" w:hAnsi="Calibri" w:cstheme="minorBidi"/>
        </w:rPr>
      </w:pPr>
      <w:r w:rsidRPr="2853D130">
        <w:rPr>
          <w:rFonts w:ascii="Calibri" w:hAnsi="Calibri" w:cs="Calibri"/>
          <w:i/>
          <w:iCs/>
        </w:rPr>
        <w:t>(Informacja o charakterze organizacyjnym, bez konsekwencji w przypadku braku jej podania)</w:t>
      </w:r>
    </w:p>
    <w:p w14:paraId="38BD5D1A" w14:textId="77777777" w:rsidR="00BF243C" w:rsidRPr="00F474EB" w:rsidRDefault="00BF243C" w:rsidP="00F474EB">
      <w:pPr>
        <w:numPr>
          <w:ilvl w:val="2"/>
          <w:numId w:val="11"/>
        </w:numPr>
        <w:tabs>
          <w:tab w:val="clear" w:pos="1418"/>
        </w:tabs>
        <w:spacing w:before="120" w:after="120" w:line="276" w:lineRule="auto"/>
        <w:ind w:left="567" w:hanging="414"/>
        <w:rPr>
          <w:rFonts w:ascii="Calibri" w:hAnsi="Calibri" w:cstheme="minorBidi"/>
        </w:rPr>
      </w:pPr>
      <w:r w:rsidRPr="2853D130">
        <w:rPr>
          <w:rFonts w:ascii="Calibri" w:hAnsi="Calibri" w:cstheme="minorBidi"/>
        </w:rPr>
        <w:t>Informujemy, że</w:t>
      </w:r>
      <w:r w:rsidRPr="2853D130">
        <w:rPr>
          <w:rFonts w:ascii="Calibri" w:eastAsia="Calibri" w:hAnsi="Calibri" w:cstheme="minorBidi"/>
          <w:vertAlign w:val="superscript"/>
        </w:rPr>
        <w:footnoteReference w:id="4"/>
      </w:r>
      <w:r w:rsidRPr="2853D130">
        <w:rPr>
          <w:rFonts w:ascii="Calibri" w:hAnsi="Calibri" w:cstheme="minorBidi"/>
        </w:rPr>
        <w:t>:</w:t>
      </w:r>
    </w:p>
    <w:p w14:paraId="53A9788D" w14:textId="77777777" w:rsidR="00BF243C" w:rsidRPr="00F474EB" w:rsidRDefault="0000110D" w:rsidP="00F474EB">
      <w:pPr>
        <w:spacing w:before="120" w:after="120" w:line="276" w:lineRule="auto"/>
        <w:ind w:left="1418" w:hanging="709"/>
        <w:rPr>
          <w:rFonts w:ascii="Calibri" w:hAnsi="Calibri" w:cstheme="minorBidi"/>
          <w:lang w:eastAsia="pl-PL"/>
        </w:rPr>
      </w:pPr>
      <w:sdt>
        <w:sdtPr>
          <w:rPr>
            <w:rFonts w:ascii="Calibri" w:hAnsi="Calibri" w:cstheme="minorHAnsi"/>
            <w:b/>
            <w:szCs w:val="22"/>
            <w:lang w:eastAsia="pl-PL"/>
          </w:rPr>
          <w:id w:val="1743292436"/>
          <w14:checkbox>
            <w14:checked w14:val="0"/>
            <w14:checkedState w14:val="2612" w14:font="MS Gothic"/>
            <w14:uncheckedState w14:val="2610" w14:font="MS Gothic"/>
          </w14:checkbox>
        </w:sdtPr>
        <w:sdtEndPr/>
        <w:sdtContent>
          <w:r w:rsidR="00BF243C" w:rsidRPr="009A4D3C">
            <w:rPr>
              <w:rFonts w:ascii="Segoe UI Symbol" w:eastAsia="MS Gothic" w:hAnsi="Segoe UI Symbol" w:cs="Segoe UI Symbol"/>
              <w:b/>
              <w:szCs w:val="22"/>
              <w:lang w:eastAsia="pl-PL"/>
            </w:rPr>
            <w:t>☐</w:t>
          </w:r>
        </w:sdtContent>
      </w:sdt>
      <w:r w:rsidR="00BF243C" w:rsidRPr="009A4D3C">
        <w:rPr>
          <w:rFonts w:ascii="Calibri" w:hAnsi="Calibri" w:cstheme="minorHAnsi"/>
          <w:szCs w:val="22"/>
          <w:lang w:eastAsia="pl-PL"/>
        </w:rPr>
        <w:tab/>
      </w:r>
      <w:r w:rsidR="00BF243C" w:rsidRPr="2853D130">
        <w:rPr>
          <w:rFonts w:ascii="Calibri" w:hAnsi="Calibri" w:cstheme="minorBidi"/>
          <w:lang w:eastAsia="pl-PL"/>
        </w:rPr>
        <w:t>niniejsza Oferta oraz wszelkie załączniki są jawne i nie zawierają informacji stanowiących tajemnicę przedsiębiorstwa w rozumieniu przepisów o zwalczaniu nieuczciwej konkurencji;</w:t>
      </w:r>
    </w:p>
    <w:p w14:paraId="27829C5B" w14:textId="77777777" w:rsidR="00BF243C" w:rsidRPr="00F474EB" w:rsidRDefault="0000110D" w:rsidP="00F474EB">
      <w:pPr>
        <w:spacing w:before="120" w:after="120" w:line="276" w:lineRule="auto"/>
        <w:ind w:left="1418" w:hanging="709"/>
        <w:rPr>
          <w:rFonts w:ascii="Calibri" w:hAnsi="Calibri" w:cstheme="minorBidi"/>
          <w:lang w:eastAsia="pl-PL"/>
        </w:rPr>
      </w:pPr>
      <w:sdt>
        <w:sdtPr>
          <w:rPr>
            <w:rFonts w:ascii="Calibri" w:hAnsi="Calibri" w:cstheme="minorHAnsi"/>
            <w:b/>
            <w:szCs w:val="22"/>
            <w:lang w:eastAsia="pl-PL"/>
          </w:rPr>
          <w:id w:val="1680550997"/>
          <w14:checkbox>
            <w14:checked w14:val="0"/>
            <w14:checkedState w14:val="2612" w14:font="MS Gothic"/>
            <w14:uncheckedState w14:val="2610" w14:font="MS Gothic"/>
          </w14:checkbox>
        </w:sdtPr>
        <w:sdtEndPr/>
        <w:sdtContent>
          <w:r w:rsidR="00BF243C" w:rsidRPr="009A4D3C">
            <w:rPr>
              <w:rFonts w:ascii="Segoe UI Symbol" w:eastAsia="MS Gothic" w:hAnsi="Segoe UI Symbol" w:cs="Segoe UI Symbol"/>
              <w:b/>
              <w:szCs w:val="22"/>
              <w:lang w:eastAsia="pl-PL"/>
            </w:rPr>
            <w:t>☐</w:t>
          </w:r>
        </w:sdtContent>
      </w:sdt>
      <w:r w:rsidR="00BF243C" w:rsidRPr="009A4D3C">
        <w:rPr>
          <w:rFonts w:ascii="Calibri" w:hAnsi="Calibri" w:cstheme="minorHAnsi"/>
          <w:szCs w:val="22"/>
          <w:lang w:eastAsia="pl-PL"/>
        </w:rPr>
        <w:tab/>
      </w:r>
      <w:r w:rsidR="00BF243C" w:rsidRPr="2853D130">
        <w:rPr>
          <w:rFonts w:ascii="Calibri" w:hAnsi="Calibri" w:cstheme="minorBidi"/>
          <w:lang w:eastAsia="pl-PL"/>
        </w:rPr>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uzasadnienie zastrzeżenia informacji.</w:t>
      </w:r>
    </w:p>
    <w:p w14:paraId="58B50E72" w14:textId="77777777" w:rsidR="00BF243C" w:rsidRPr="00F474EB" w:rsidRDefault="46F56B50" w:rsidP="00F474EB">
      <w:pPr>
        <w:numPr>
          <w:ilvl w:val="2"/>
          <w:numId w:val="11"/>
        </w:numPr>
        <w:tabs>
          <w:tab w:val="clear" w:pos="1418"/>
        </w:tabs>
        <w:spacing w:before="120" w:after="120" w:line="276" w:lineRule="auto"/>
        <w:ind w:left="567" w:hanging="414"/>
        <w:rPr>
          <w:rFonts w:ascii="Calibri" w:hAnsi="Calibri" w:cstheme="minorBidi"/>
        </w:rPr>
      </w:pPr>
      <w:r w:rsidRPr="2853D130">
        <w:rPr>
          <w:rFonts w:ascii="Calibri" w:hAnsi="Calibri" w:cstheme="minorBidi"/>
        </w:rPr>
        <w:t>Przedstawione w Ofercie informacje oraz załączone do Oferty dokumenty oraz oświadczenia opisują stan faktyczny i prawny, aktualny na dzień składania Ofert.</w:t>
      </w:r>
    </w:p>
    <w:p w14:paraId="34F81EE1" w14:textId="77777777" w:rsidR="00BF243C" w:rsidRPr="00F474EB" w:rsidRDefault="46F56B50" w:rsidP="00F474EB">
      <w:pPr>
        <w:numPr>
          <w:ilvl w:val="2"/>
          <w:numId w:val="11"/>
        </w:numPr>
        <w:tabs>
          <w:tab w:val="clear" w:pos="1418"/>
        </w:tabs>
        <w:spacing w:before="120" w:after="120" w:line="276" w:lineRule="auto"/>
        <w:ind w:left="567" w:hanging="414"/>
        <w:rPr>
          <w:rFonts w:ascii="Calibri" w:hAnsi="Calibri" w:cstheme="minorBidi"/>
        </w:rPr>
      </w:pPr>
      <w:r w:rsidRPr="2853D130">
        <w:rPr>
          <w:rFonts w:ascii="Calibri" w:hAnsi="Calibri" w:cstheme="minorBidi"/>
        </w:rPr>
        <w:t xml:space="preserve">Zapoznaliśmy się z zasadami określonymi w </w:t>
      </w:r>
      <w:r w:rsidRPr="2853D130">
        <w:rPr>
          <w:rFonts w:ascii="Calibri" w:hAnsi="Calibri" w:cstheme="minorBidi"/>
          <w:i/>
          <w:iCs/>
        </w:rPr>
        <w:t>Kodeksie Postępowania dla Partnerów Biznesowych Spółek GK PGE</w:t>
      </w:r>
      <w:r w:rsidRPr="2853D130">
        <w:rPr>
          <w:rFonts w:ascii="Calibri" w:hAnsi="Calibri" w:cstheme="minorBidi"/>
        </w:rPr>
        <w:t xml:space="preserve"> oraz w </w:t>
      </w:r>
      <w:r w:rsidRPr="2853D130">
        <w:rPr>
          <w:rFonts w:ascii="Calibri" w:hAnsi="Calibri" w:cstheme="minorBidi"/>
          <w:i/>
          <w:iCs/>
        </w:rPr>
        <w:t>Dobrych Praktykach Zakupowych</w:t>
      </w:r>
      <w:r w:rsidRPr="2853D130">
        <w:rPr>
          <w:rFonts w:ascii="Calibri" w:hAnsi="Calibri" w:cstheme="minorBidi"/>
        </w:rPr>
        <w:t>.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2DC5740F" w14:textId="77777777" w:rsidR="00BF243C" w:rsidRPr="00F474EB" w:rsidRDefault="46F56B50" w:rsidP="00F474EB">
      <w:pPr>
        <w:numPr>
          <w:ilvl w:val="2"/>
          <w:numId w:val="11"/>
        </w:numPr>
        <w:tabs>
          <w:tab w:val="clear" w:pos="1418"/>
        </w:tabs>
        <w:spacing w:before="120" w:after="120" w:line="276" w:lineRule="auto"/>
        <w:ind w:left="567" w:hanging="414"/>
        <w:rPr>
          <w:rFonts w:ascii="Calibri" w:hAnsi="Calibri" w:cstheme="minorBidi"/>
        </w:rPr>
      </w:pPr>
      <w:r w:rsidRPr="2853D130">
        <w:rPr>
          <w:rFonts w:ascii="Calibri" w:hAnsi="Calibri" w:cstheme="minorBidi"/>
        </w:rPr>
        <w:t xml:space="preserve">W przypadku, gdy świadczona przez Wykonawcę usługa będzie wymagała powierzenia przez PGE danych osobowych do przetwarzania, zobowiązujemy się do przyjęcia wszystkich obowiązków wynikających z art. 28 RODO, przedstawimy wypełnioną </w:t>
      </w:r>
      <w:r w:rsidRPr="2853D130">
        <w:rPr>
          <w:rFonts w:ascii="Calibri" w:hAnsi="Calibri" w:cstheme="minorBidi"/>
          <w:i/>
          <w:iCs/>
        </w:rPr>
        <w:t>Ankietę dla Przetwarzającego</w:t>
      </w:r>
      <w:r w:rsidRPr="2853D130">
        <w:rPr>
          <w:rFonts w:ascii="Calibri" w:hAnsi="Calibri" w:cstheme="minorBidi"/>
        </w:rPr>
        <w:t xml:space="preserve">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B022085" w14:textId="77777777" w:rsidR="00BF243C" w:rsidRPr="00F474EB" w:rsidRDefault="46F56B50" w:rsidP="00F474EB">
      <w:pPr>
        <w:numPr>
          <w:ilvl w:val="2"/>
          <w:numId w:val="11"/>
        </w:numPr>
        <w:tabs>
          <w:tab w:val="clear" w:pos="1418"/>
        </w:tabs>
        <w:spacing w:before="120" w:after="120" w:line="276" w:lineRule="auto"/>
        <w:ind w:left="567" w:hanging="414"/>
        <w:rPr>
          <w:rFonts w:ascii="Calibri" w:hAnsi="Calibri" w:cstheme="minorBidi"/>
        </w:rPr>
      </w:pPr>
      <w:r w:rsidRPr="2853D130">
        <w:rPr>
          <w:rFonts w:ascii="Calibri" w:hAnsi="Calibri" w:cstheme="minorBidi"/>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6BA64337" w14:textId="77777777" w:rsidR="00BF243C" w:rsidRPr="00F474EB" w:rsidRDefault="46F56B50" w:rsidP="00F474EB">
      <w:pPr>
        <w:numPr>
          <w:ilvl w:val="2"/>
          <w:numId w:val="11"/>
        </w:numPr>
        <w:tabs>
          <w:tab w:val="clear" w:pos="1418"/>
        </w:tabs>
        <w:spacing w:before="120" w:after="120" w:line="276" w:lineRule="auto"/>
        <w:ind w:left="567" w:hanging="414"/>
        <w:rPr>
          <w:rFonts w:ascii="Calibri" w:hAnsi="Calibri" w:cstheme="minorBidi"/>
        </w:rPr>
      </w:pPr>
      <w:r w:rsidRPr="2853D130">
        <w:rPr>
          <w:rFonts w:ascii="Calibri" w:hAnsi="Calibri" w:cstheme="minorBidi"/>
        </w:rPr>
        <w:t xml:space="preserve">Wypełniliśmy obowiązki informacyjne przewidziane w art. 13 lub art. 14 rozporządzenia Parlamentu Europejskiego i Rady (UE) 2016/679 z dnia 27 kwietnia 2016 r. </w:t>
      </w:r>
      <w:r w:rsidR="00BF243C">
        <w:br/>
      </w:r>
      <w:r w:rsidRPr="2853D130">
        <w:rPr>
          <w:rFonts w:ascii="Calibri" w:hAnsi="Calibri" w:cstheme="minorBidi"/>
        </w:rP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w niniejszym Postępowaniu. </w:t>
      </w:r>
    </w:p>
    <w:p w14:paraId="646D77F5" w14:textId="77777777" w:rsidR="00BF243C" w:rsidRPr="00F474EB" w:rsidRDefault="46F56B50" w:rsidP="00F474EB">
      <w:pPr>
        <w:spacing w:before="120" w:after="120" w:line="276" w:lineRule="auto"/>
        <w:ind w:left="567"/>
        <w:rPr>
          <w:rFonts w:ascii="Calibri" w:hAnsi="Calibri" w:cstheme="minorBidi"/>
        </w:rPr>
      </w:pPr>
      <w:r w:rsidRPr="2853D130">
        <w:rPr>
          <w:rFonts w:ascii="Calibri" w:hAnsi="Calibri" w:cstheme="minorBidi"/>
          <w:i/>
          <w:iCs/>
          <w:color w:val="FF0000"/>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569FF042" w14:textId="77777777" w:rsidR="00BF243C" w:rsidRPr="00F474EB" w:rsidRDefault="00BF243C" w:rsidP="00C36E00">
      <w:pPr>
        <w:numPr>
          <w:ilvl w:val="2"/>
          <w:numId w:val="11"/>
        </w:numPr>
        <w:tabs>
          <w:tab w:val="clear" w:pos="1418"/>
        </w:tabs>
        <w:spacing w:before="120" w:after="120" w:line="276" w:lineRule="auto"/>
        <w:ind w:left="567" w:hanging="414"/>
        <w:rPr>
          <w:rFonts w:ascii="Calibri" w:hAnsi="Calibri" w:cstheme="minorBidi"/>
          <w:lang w:eastAsia="pl-PL"/>
        </w:rPr>
      </w:pPr>
      <w:r w:rsidRPr="2853D130">
        <w:rPr>
          <w:rFonts w:ascii="Calibri" w:hAnsi="Calibri" w:cstheme="minorBidi"/>
          <w:lang w:eastAsia="pl-PL"/>
        </w:rPr>
        <w:t xml:space="preserve"> Przekazywane przez nas dane osobowe mogą być wykorzystane wyłącznie w celach związanych z prowadzonym Postępowaniem zakupowym </w:t>
      </w:r>
      <w:r w:rsidRPr="00C50DEF">
        <w:rPr>
          <w:rFonts w:ascii="Calibri" w:hAnsi="Calibri" w:cstheme="minorBidi"/>
          <w:lang w:eastAsia="pl-PL"/>
        </w:rPr>
        <w:t xml:space="preserve">nr </w:t>
      </w:r>
      <w:r w:rsidR="00C36E00" w:rsidRPr="00C36E00">
        <w:rPr>
          <w:rFonts w:ascii="Calibri" w:hAnsi="Calibri" w:cstheme="minorBidi"/>
          <w:b/>
          <w:lang w:eastAsia="pl-PL"/>
        </w:rPr>
        <w:t>POST/PGE/PGE/DZ/00304/2024</w:t>
      </w:r>
      <w:r w:rsidRPr="00C36E00">
        <w:rPr>
          <w:rFonts w:ascii="Calibri" w:hAnsi="Calibri" w:cstheme="minorBidi"/>
          <w:lang w:eastAsia="pl-PL"/>
        </w:rPr>
        <w:t>.</w:t>
      </w:r>
    </w:p>
    <w:p w14:paraId="50D0F04A" w14:textId="77777777" w:rsidR="00BF243C" w:rsidRPr="00F474EB" w:rsidRDefault="46F56B50" w:rsidP="00F474EB">
      <w:pPr>
        <w:numPr>
          <w:ilvl w:val="2"/>
          <w:numId w:val="11"/>
        </w:numPr>
        <w:tabs>
          <w:tab w:val="clear" w:pos="1418"/>
        </w:tabs>
        <w:spacing w:before="120" w:after="120" w:line="276" w:lineRule="auto"/>
        <w:ind w:left="567" w:hanging="414"/>
        <w:rPr>
          <w:rFonts w:ascii="Calibri" w:hAnsi="Calibri" w:cstheme="minorBidi"/>
          <w:lang w:eastAsia="pl-PL"/>
        </w:rPr>
      </w:pPr>
      <w:r w:rsidRPr="2853D130">
        <w:rPr>
          <w:rFonts w:ascii="Calibri" w:hAnsi="Calibri" w:cstheme="minorBidi"/>
          <w:lang w:eastAsia="pl-PL"/>
        </w:rPr>
        <w:t>Załącznikami do Oferty są:</w:t>
      </w:r>
    </w:p>
    <w:p w14:paraId="7A9F1854" w14:textId="77777777" w:rsidR="00BF243C" w:rsidRPr="00F474EB" w:rsidRDefault="46F56B50" w:rsidP="00F474EB">
      <w:pPr>
        <w:numPr>
          <w:ilvl w:val="0"/>
          <w:numId w:val="14"/>
        </w:numPr>
        <w:suppressAutoHyphens/>
        <w:spacing w:before="120" w:after="120" w:line="276" w:lineRule="auto"/>
        <w:ind w:left="1701" w:hanging="567"/>
        <w:rPr>
          <w:rFonts w:ascii="Calibri" w:hAnsi="Calibri" w:cstheme="minorBidi"/>
          <w:lang w:eastAsia="pl-PL"/>
        </w:rPr>
      </w:pPr>
      <w:r w:rsidRPr="2853D130">
        <w:rPr>
          <w:rFonts w:ascii="Calibri" w:hAnsi="Calibri" w:cstheme="minorBidi"/>
          <w:lang w:eastAsia="pl-PL"/>
        </w:rPr>
        <w:t>__________________________________________</w:t>
      </w:r>
    </w:p>
    <w:p w14:paraId="4475395D" w14:textId="77777777" w:rsidR="00BF243C" w:rsidRPr="00F474EB" w:rsidRDefault="46F56B50" w:rsidP="00F474EB">
      <w:pPr>
        <w:numPr>
          <w:ilvl w:val="0"/>
          <w:numId w:val="14"/>
        </w:numPr>
        <w:suppressAutoHyphens/>
        <w:spacing w:before="120" w:after="120" w:line="276" w:lineRule="auto"/>
        <w:ind w:left="1701" w:hanging="567"/>
        <w:rPr>
          <w:rFonts w:ascii="Calibri" w:hAnsi="Calibri" w:cstheme="minorBidi"/>
          <w:lang w:eastAsia="pl-PL"/>
        </w:rPr>
      </w:pPr>
      <w:r w:rsidRPr="2853D130">
        <w:rPr>
          <w:rFonts w:ascii="Calibri" w:hAnsi="Calibri" w:cstheme="minorBidi"/>
          <w:lang w:eastAsia="pl-PL"/>
        </w:rPr>
        <w:t>__________________________________________</w:t>
      </w:r>
    </w:p>
    <w:p w14:paraId="60267F86" w14:textId="77777777" w:rsidR="00BF243C" w:rsidRDefault="00BF243C" w:rsidP="00BF243C">
      <w:pPr>
        <w:suppressAutoHyphens/>
        <w:spacing w:before="120" w:after="120" w:line="276" w:lineRule="auto"/>
        <w:ind w:left="1701"/>
        <w:rPr>
          <w:rFonts w:ascii="Calibri" w:hAnsi="Calibri" w:cstheme="minorHAnsi"/>
          <w:szCs w:val="22"/>
          <w:lang w:eastAsia="pl-PL"/>
        </w:rPr>
      </w:pPr>
    </w:p>
    <w:p w14:paraId="3FF7103F" w14:textId="77777777" w:rsidR="00BF243C" w:rsidRPr="00F474EB" w:rsidRDefault="46F56B50" w:rsidP="00F474EB">
      <w:pPr>
        <w:tabs>
          <w:tab w:val="left" w:pos="851"/>
        </w:tabs>
        <w:suppressAutoHyphens/>
        <w:spacing w:line="276" w:lineRule="auto"/>
        <w:ind w:left="5529" w:hanging="4820"/>
        <w:rPr>
          <w:rFonts w:ascii="Calibri" w:hAnsi="Calibri" w:cstheme="minorBidi"/>
        </w:rPr>
      </w:pPr>
      <w:r w:rsidRPr="2853D130">
        <w:rPr>
          <w:rFonts w:ascii="Calibri" w:hAnsi="Calibri" w:cstheme="minorBidi"/>
          <w:sz w:val="20"/>
        </w:rPr>
        <w:t>..............................</w:t>
      </w:r>
      <w:r w:rsidRPr="2853D130">
        <w:rPr>
          <w:rFonts w:ascii="Calibri" w:hAnsi="Calibri" w:cstheme="minorBidi"/>
        </w:rPr>
        <w:t>, dn</w:t>
      </w:r>
      <w:r w:rsidRPr="2853D130">
        <w:rPr>
          <w:rFonts w:ascii="Calibri" w:hAnsi="Calibri" w:cstheme="minorBidi"/>
          <w:sz w:val="20"/>
        </w:rPr>
        <w:t>. .........................                                      ...........................................................</w:t>
      </w:r>
    </w:p>
    <w:p w14:paraId="04370F31" w14:textId="77777777" w:rsidR="00BF243C" w:rsidRPr="00F474EB" w:rsidRDefault="46F56B50" w:rsidP="00F474EB">
      <w:pPr>
        <w:suppressAutoHyphens/>
        <w:spacing w:line="240" w:lineRule="auto"/>
        <w:ind w:left="5529" w:right="68"/>
        <w:rPr>
          <w:rFonts w:ascii="Calibri" w:hAnsi="Calibri" w:cstheme="minorBidi"/>
          <w:i/>
          <w:iCs/>
          <w:sz w:val="16"/>
          <w:szCs w:val="16"/>
        </w:rPr>
      </w:pPr>
      <w:r w:rsidRPr="2853D130">
        <w:rPr>
          <w:rFonts w:ascii="Calibri" w:hAnsi="Calibri" w:cstheme="minorBidi"/>
          <w:i/>
          <w:iCs/>
          <w:sz w:val="16"/>
          <w:szCs w:val="16"/>
        </w:rPr>
        <w:t xml:space="preserve">Podpis(-y) osoby(-ób) uprawnionej(-ych) do składania oświadczeń woli w imieniu Wykonawcy </w:t>
      </w:r>
    </w:p>
    <w:p w14:paraId="4F4E7728" w14:textId="77777777" w:rsidR="00BF243C" w:rsidRDefault="00BF243C" w:rsidP="00BF243C">
      <w:pPr>
        <w:tabs>
          <w:tab w:val="left" w:pos="851"/>
        </w:tabs>
        <w:suppressAutoHyphens/>
        <w:spacing w:line="240" w:lineRule="auto"/>
        <w:ind w:left="5529" w:right="68"/>
        <w:rPr>
          <w:rFonts w:ascii="Calibri" w:hAnsi="Calibri" w:cstheme="minorHAnsi"/>
          <w:i/>
          <w:sz w:val="16"/>
          <w:szCs w:val="22"/>
        </w:rPr>
      </w:pPr>
      <w:r>
        <w:rPr>
          <w:rFonts w:ascii="Calibri" w:hAnsi="Calibri" w:cstheme="minorHAnsi"/>
          <w:i/>
          <w:sz w:val="16"/>
          <w:szCs w:val="22"/>
        </w:rPr>
        <w:br w:type="page"/>
      </w:r>
    </w:p>
    <w:p w14:paraId="103E27C1" w14:textId="77777777" w:rsidR="00CF5AC8" w:rsidRDefault="00CF5AC8">
      <w:pPr>
        <w:spacing w:after="200" w:line="276" w:lineRule="auto"/>
        <w:jc w:val="left"/>
        <w:rPr>
          <w:rFonts w:ascii="Calibri" w:hAnsi="Calibri" w:cstheme="minorHAnsi"/>
          <w:b/>
          <w:szCs w:val="22"/>
        </w:rPr>
        <w:sectPr w:rsidR="00CF5AC8" w:rsidSect="007D1C1E">
          <w:footerReference w:type="default" r:id="rId11"/>
          <w:pgSz w:w="11906" w:h="16838"/>
          <w:pgMar w:top="1276" w:right="1274" w:bottom="964" w:left="1701" w:header="680" w:footer="510" w:gutter="0"/>
          <w:cols w:space="708"/>
          <w:docGrid w:linePitch="360"/>
        </w:sectPr>
      </w:pPr>
    </w:p>
    <w:p w14:paraId="3B87D202" w14:textId="77777777" w:rsidR="00CF5AC8" w:rsidRPr="006968A8" w:rsidRDefault="46F56B50" w:rsidP="46F56B50">
      <w:pPr>
        <w:pStyle w:val="Akapitzlist"/>
        <w:shd w:val="clear" w:color="auto" w:fill="DBE5F1" w:themeFill="accent1" w:themeFillTint="33"/>
        <w:spacing w:before="120" w:after="120"/>
        <w:ind w:left="0"/>
        <w:rPr>
          <w:rFonts w:ascii="Calibri" w:hAnsi="Calibri" w:cs="Arial"/>
          <w:b/>
          <w:bCs/>
        </w:rPr>
      </w:pPr>
      <w:r w:rsidRPr="46F56B50">
        <w:rPr>
          <w:rFonts w:ascii="Calibri" w:hAnsi="Calibri" w:cs="Calibri"/>
          <w:b/>
          <w:bCs/>
        </w:rPr>
        <w:lastRenderedPageBreak/>
        <w:t xml:space="preserve">ZAŁĄCZNIK NR 3 DO SWZ – </w:t>
      </w:r>
      <w:r w:rsidRPr="46F56B50">
        <w:rPr>
          <w:rFonts w:ascii="Calibri" w:hAnsi="Calibri" w:cs="Arial"/>
          <w:b/>
          <w:bCs/>
        </w:rPr>
        <w:t>WYKAZ USŁUG – WARUNEK</w:t>
      </w:r>
    </w:p>
    <w:p w14:paraId="649067B9" w14:textId="77777777" w:rsidR="00CF5AC8" w:rsidRPr="00F03592" w:rsidRDefault="46F56B50" w:rsidP="46F56B50">
      <w:pPr>
        <w:spacing w:before="120" w:after="120" w:line="276" w:lineRule="auto"/>
        <w:jc w:val="center"/>
        <w:rPr>
          <w:rFonts w:ascii="Calibri" w:hAnsi="Calibri" w:cs="Calibri"/>
          <w:b/>
          <w:bCs/>
        </w:rPr>
      </w:pPr>
      <w:r w:rsidRPr="46F56B50">
        <w:rPr>
          <w:rFonts w:ascii="Calibri" w:hAnsi="Calibri" w:cs="Calibri"/>
          <w:b/>
          <w:bCs/>
        </w:rPr>
        <w:t>WYKAZ USŁUG</w:t>
      </w:r>
    </w:p>
    <w:p w14:paraId="12E80B9C" w14:textId="77777777" w:rsidR="00CF5AC8" w:rsidRPr="00C17022" w:rsidRDefault="46F56B50" w:rsidP="46F56B50">
      <w:pPr>
        <w:jc w:val="center"/>
        <w:rPr>
          <w:rFonts w:ascii="Calibri" w:hAnsi="Calibri" w:cs="Calibri"/>
        </w:rPr>
      </w:pPr>
      <w:r w:rsidRPr="2853D130">
        <w:rPr>
          <w:rFonts w:asciiTheme="minorHAnsi" w:hAnsiTheme="minorHAnsi" w:cstheme="minorBidi"/>
          <w:b/>
          <w:bCs/>
        </w:rPr>
        <w:t>na potwierdzenie spełniania warunku udziału w Postępowaniu, o którym mowa w pkt 5.1.2.1 lit. a SWZ</w:t>
      </w:r>
    </w:p>
    <w:p w14:paraId="6B122C9F" w14:textId="77777777" w:rsidR="00CF5AC8" w:rsidRDefault="46F56B50" w:rsidP="46F56B50">
      <w:pPr>
        <w:spacing w:before="120" w:after="120" w:line="276" w:lineRule="auto"/>
        <w:rPr>
          <w:rFonts w:ascii="Calibri" w:hAnsi="Calibri" w:cs="Calibri"/>
        </w:rPr>
      </w:pPr>
      <w:r w:rsidRPr="46F56B50">
        <w:rPr>
          <w:rFonts w:ascii="Calibri" w:hAnsi="Calibri" w:cs="Calibri"/>
        </w:rPr>
        <w:t xml:space="preserve">Składając Ofertę w Postępowaniu prowadzonym w trybie przetargu nieograniczonego pn. </w:t>
      </w:r>
      <w:r w:rsidR="00C36E00" w:rsidRPr="00C36E00">
        <w:rPr>
          <w:rFonts w:ascii="Calibri" w:hAnsi="Calibri" w:cs="Calibri"/>
          <w:b/>
          <w:bCs/>
          <w:i/>
          <w:iCs/>
        </w:rPr>
        <w:t>Wybór agencji eventowej dla PGE Polska Grupa Energetyczna S.A.</w:t>
      </w:r>
      <w:r w:rsidRPr="2853D130">
        <w:rPr>
          <w:rFonts w:ascii="Calibri" w:hAnsi="Calibri" w:cs="Calibri"/>
          <w:b/>
          <w:bCs/>
          <w:i/>
          <w:iCs/>
        </w:rPr>
        <w:t xml:space="preserve"> </w:t>
      </w:r>
      <w:r w:rsidRPr="46F56B50">
        <w:rPr>
          <w:rFonts w:ascii="Calibri" w:hAnsi="Calibri" w:cs="Calibri"/>
        </w:rPr>
        <w:t>(numer ref.:</w:t>
      </w:r>
      <w:r w:rsidRPr="46F56B50">
        <w:rPr>
          <w:rFonts w:ascii="Calibri" w:hAnsi="Calibri" w:cs="Calibri"/>
          <w:b/>
          <w:bCs/>
        </w:rPr>
        <w:t xml:space="preserve"> </w:t>
      </w:r>
      <w:r w:rsidR="00C36E00" w:rsidRPr="00C36E00">
        <w:rPr>
          <w:rFonts w:ascii="Calibri" w:eastAsia="EUAlbertina-Regular-Identity-H" w:hAnsi="Calibri"/>
          <w:b/>
          <w:bCs/>
        </w:rPr>
        <w:t>POST/PGE/PGE/DZ/00304/2024</w:t>
      </w:r>
      <w:r w:rsidRPr="46F56B50">
        <w:rPr>
          <w:rFonts w:ascii="Calibri" w:hAnsi="Calibri" w:cs="Calibri"/>
        </w:rPr>
        <w:t>),</w:t>
      </w:r>
      <w:r w:rsidRPr="46F56B50">
        <w:rPr>
          <w:rFonts w:ascii="Calibri" w:hAnsi="Calibri" w:cs="Calibri"/>
          <w:b/>
          <w:bCs/>
        </w:rPr>
        <w:t xml:space="preserve"> OŚWIADCZAMY</w:t>
      </w:r>
      <w:r w:rsidRPr="46F56B50">
        <w:rPr>
          <w:rFonts w:ascii="Calibri" w:hAnsi="Calibri" w:cs="Calibri"/>
        </w:rPr>
        <w:t>, że w okresie ostatnich3 lat przed upływem terminu składania Ofert wykonaliśmy następujące usługi:</w:t>
      </w:r>
    </w:p>
    <w:tbl>
      <w:tblPr>
        <w:tblW w:w="5000" w:type="pct"/>
        <w:jc w:val="center"/>
        <w:tblBorders>
          <w:top w:val="single" w:sz="6" w:space="0" w:color="auto"/>
          <w:left w:val="single" w:sz="6" w:space="0" w:color="auto"/>
          <w:bottom w:val="single" w:sz="6" w:space="0" w:color="auto"/>
          <w:right w:val="single" w:sz="4" w:space="0" w:color="auto"/>
          <w:insideH w:val="single" w:sz="6" w:space="0" w:color="auto"/>
          <w:insideV w:val="single" w:sz="6" w:space="0" w:color="auto"/>
        </w:tblBorders>
        <w:tblLook w:val="0000" w:firstRow="0" w:lastRow="0" w:firstColumn="0" w:lastColumn="0" w:noHBand="0" w:noVBand="0"/>
      </w:tblPr>
      <w:tblGrid>
        <w:gridCol w:w="993"/>
        <w:gridCol w:w="3687"/>
        <w:gridCol w:w="1604"/>
        <w:gridCol w:w="1604"/>
        <w:gridCol w:w="1283"/>
        <w:gridCol w:w="2567"/>
        <w:gridCol w:w="2847"/>
      </w:tblGrid>
      <w:tr w:rsidR="00CF5AC8" w:rsidRPr="004651BA" w14:paraId="27541F7E" w14:textId="77777777" w:rsidTr="00F474EB">
        <w:trPr>
          <w:cantSplit/>
          <w:trHeight w:val="562"/>
          <w:tblHeader/>
          <w:jc w:val="center"/>
        </w:trPr>
        <w:tc>
          <w:tcPr>
            <w:tcW w:w="340" w:type="pct"/>
            <w:vMerge w:val="restart"/>
            <w:shd w:val="clear" w:color="auto" w:fill="C6D9F1" w:themeFill="text2" w:themeFillTint="33"/>
            <w:vAlign w:val="center"/>
          </w:tcPr>
          <w:p w14:paraId="3346BE82"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Lp.</w:t>
            </w:r>
          </w:p>
        </w:tc>
        <w:tc>
          <w:tcPr>
            <w:tcW w:w="1264" w:type="pct"/>
            <w:vMerge w:val="restart"/>
            <w:shd w:val="clear" w:color="auto" w:fill="C6D9F1" w:themeFill="text2" w:themeFillTint="33"/>
            <w:vAlign w:val="center"/>
          </w:tcPr>
          <w:p w14:paraId="3C0746B0"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Przedmiot zamówienia</w:t>
            </w:r>
          </w:p>
          <w:p w14:paraId="7E2F9005" w14:textId="77777777" w:rsidR="00CF5AC8" w:rsidRPr="00F474EB" w:rsidRDefault="46F56B50" w:rsidP="2853D130">
            <w:pPr>
              <w:jc w:val="center"/>
              <w:rPr>
                <w:rFonts w:ascii="Calibri" w:hAnsi="Calibri" w:cs="Calibri"/>
                <w:i/>
                <w:iCs/>
                <w:sz w:val="16"/>
                <w:szCs w:val="16"/>
              </w:rPr>
            </w:pPr>
            <w:r w:rsidRPr="2853D130">
              <w:rPr>
                <w:rFonts w:ascii="Calibri" w:hAnsi="Calibri"/>
                <w:i/>
                <w:iCs/>
                <w:sz w:val="16"/>
                <w:szCs w:val="16"/>
              </w:rPr>
              <w:t>(opis usługi)</w:t>
            </w:r>
          </w:p>
          <w:p w14:paraId="01B517F7"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w:t>
            </w:r>
            <w:r w:rsidRPr="2853D130">
              <w:rPr>
                <w:rFonts w:ascii="Calibri" w:hAnsi="Calibri"/>
                <w:i/>
                <w:iCs/>
                <w:sz w:val="16"/>
                <w:szCs w:val="16"/>
              </w:rPr>
              <w:t>uwaga: z opisu musi wynikać, że przywołana usługa spełnia wszystkie wymagania określone w</w:t>
            </w:r>
            <w:r w:rsidRPr="2853D130">
              <w:rPr>
                <w:rFonts w:ascii="Calibri" w:hAnsi="Calibri" w:cs="Calibri"/>
                <w:i/>
                <w:iCs/>
                <w:sz w:val="16"/>
                <w:szCs w:val="16"/>
              </w:rPr>
              <w:t xml:space="preserve"> pkt 5.1.2.1 lit. a  SWZ, w tym m.in. nazwa, typ wydarzenia, etc.]</w:t>
            </w:r>
          </w:p>
        </w:tc>
        <w:tc>
          <w:tcPr>
            <w:tcW w:w="1100" w:type="pct"/>
            <w:gridSpan w:val="2"/>
            <w:shd w:val="clear" w:color="auto" w:fill="C6D9F1" w:themeFill="text2" w:themeFillTint="33"/>
            <w:vAlign w:val="center"/>
          </w:tcPr>
          <w:p w14:paraId="1B6513DB"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Termin trwania wydarzenia</w:t>
            </w:r>
          </w:p>
        </w:tc>
        <w:tc>
          <w:tcPr>
            <w:tcW w:w="440" w:type="pct"/>
            <w:vMerge w:val="restart"/>
            <w:shd w:val="clear" w:color="auto" w:fill="C6D9F1" w:themeFill="text2" w:themeFillTint="33"/>
          </w:tcPr>
          <w:p w14:paraId="0FB78A16" w14:textId="77777777" w:rsidR="00CF5AC8" w:rsidRDefault="00CF5AC8" w:rsidP="00324740">
            <w:pPr>
              <w:jc w:val="center"/>
              <w:rPr>
                <w:rFonts w:ascii="Calibri" w:hAnsi="Calibri" w:cs="Calibri"/>
                <w:i/>
                <w:sz w:val="16"/>
                <w:szCs w:val="16"/>
              </w:rPr>
            </w:pPr>
          </w:p>
          <w:p w14:paraId="0F392A17" w14:textId="77777777" w:rsidR="00CF5AC8" w:rsidRPr="00F474EB" w:rsidRDefault="46F56B50" w:rsidP="2853D130">
            <w:pPr>
              <w:jc w:val="center"/>
              <w:rPr>
                <w:rFonts w:ascii="Calibri" w:hAnsi="Calibri" w:cs="Calibri"/>
                <w:i/>
                <w:iCs/>
                <w:sz w:val="16"/>
                <w:szCs w:val="16"/>
                <w:lang w:eastAsia="pl-PL"/>
              </w:rPr>
            </w:pPr>
            <w:r w:rsidRPr="2853D130">
              <w:rPr>
                <w:rFonts w:ascii="Calibri" w:hAnsi="Calibri" w:cs="Calibri"/>
                <w:i/>
                <w:iCs/>
                <w:sz w:val="16"/>
                <w:szCs w:val="16"/>
              </w:rPr>
              <w:t>Liczba osób (uczestników wydarzenia)</w:t>
            </w:r>
          </w:p>
        </w:tc>
        <w:tc>
          <w:tcPr>
            <w:tcW w:w="880" w:type="pct"/>
            <w:vMerge w:val="restart"/>
            <w:shd w:val="clear" w:color="auto" w:fill="C6D9F1" w:themeFill="text2" w:themeFillTint="33"/>
            <w:vAlign w:val="center"/>
          </w:tcPr>
          <w:p w14:paraId="1F105B65" w14:textId="77777777" w:rsidR="00CF5AC8" w:rsidRPr="00F474EB" w:rsidRDefault="46F56B50" w:rsidP="2853D130">
            <w:pPr>
              <w:jc w:val="center"/>
              <w:rPr>
                <w:rFonts w:ascii="Calibri" w:hAnsi="Calibri" w:cs="Calibri"/>
                <w:i/>
                <w:iCs/>
                <w:sz w:val="16"/>
                <w:szCs w:val="16"/>
                <w:lang w:eastAsia="pl-PL"/>
              </w:rPr>
            </w:pPr>
            <w:r w:rsidRPr="2853D130">
              <w:rPr>
                <w:rFonts w:ascii="Calibri" w:hAnsi="Calibri" w:cs="Calibri"/>
                <w:i/>
                <w:iCs/>
                <w:sz w:val="16"/>
                <w:szCs w:val="16"/>
                <w:lang w:eastAsia="pl-PL"/>
              </w:rPr>
              <w:t>Nazwa Odbiorcy usługi</w:t>
            </w:r>
          </w:p>
        </w:tc>
        <w:tc>
          <w:tcPr>
            <w:tcW w:w="976" w:type="pct"/>
            <w:vMerge w:val="restart"/>
            <w:shd w:val="clear" w:color="auto" w:fill="C6D9F1" w:themeFill="text2" w:themeFillTint="33"/>
          </w:tcPr>
          <w:p w14:paraId="518EFD85" w14:textId="77777777" w:rsidR="00CF5AC8" w:rsidRPr="00F474EB" w:rsidRDefault="46F56B50" w:rsidP="2853D130">
            <w:pPr>
              <w:jc w:val="center"/>
              <w:rPr>
                <w:rFonts w:ascii="Calibri" w:hAnsi="Calibri"/>
                <w:i/>
                <w:iCs/>
                <w:sz w:val="16"/>
                <w:szCs w:val="16"/>
              </w:rPr>
            </w:pPr>
            <w:r w:rsidRPr="2853D130">
              <w:rPr>
                <w:rFonts w:ascii="Calibri" w:hAnsi="Calibri"/>
                <w:i/>
                <w:iCs/>
                <w:sz w:val="16"/>
                <w:szCs w:val="16"/>
              </w:rPr>
              <w:t>Odniesienie do referencji</w:t>
            </w:r>
          </w:p>
          <w:p w14:paraId="75A0AA42" w14:textId="77777777" w:rsidR="00CF5AC8" w:rsidRPr="00F474EB" w:rsidRDefault="46F56B50" w:rsidP="2853D130">
            <w:pPr>
              <w:jc w:val="center"/>
              <w:rPr>
                <w:rFonts w:ascii="Calibri" w:hAnsi="Calibri"/>
                <w:i/>
                <w:iCs/>
                <w:sz w:val="16"/>
                <w:szCs w:val="16"/>
              </w:rPr>
            </w:pPr>
            <w:r w:rsidRPr="2853D130">
              <w:rPr>
                <w:rFonts w:ascii="Calibri" w:hAnsi="Calibri"/>
                <w:i/>
                <w:iCs/>
                <w:sz w:val="16"/>
                <w:szCs w:val="16"/>
              </w:rPr>
              <w:t xml:space="preserve"> (nr referencji, protokołu itp.) </w:t>
            </w:r>
          </w:p>
          <w:p w14:paraId="2FB0A91A" w14:textId="77777777" w:rsidR="00CF5AC8" w:rsidRPr="00F474EB" w:rsidRDefault="46F56B50" w:rsidP="2853D130">
            <w:pPr>
              <w:jc w:val="center"/>
              <w:rPr>
                <w:rFonts w:ascii="Calibri" w:hAnsi="Calibri" w:cs="Calibri"/>
                <w:b/>
                <w:bCs/>
                <w:i/>
                <w:iCs/>
                <w:sz w:val="16"/>
                <w:szCs w:val="16"/>
                <w:lang w:eastAsia="pl-PL"/>
              </w:rPr>
            </w:pPr>
            <w:r w:rsidRPr="2853D130">
              <w:rPr>
                <w:rFonts w:ascii="Calibri" w:hAnsi="Calibri"/>
                <w:b/>
                <w:bCs/>
                <w:i/>
                <w:iCs/>
                <w:color w:val="FF0000"/>
                <w:sz w:val="16"/>
                <w:szCs w:val="16"/>
              </w:rPr>
              <w:t>[w przypadku braku dokumentów potwierdzających należyte wykonanie usług Wykonawca jest obowiązany podać dane do osoby po stronie odbiorcy mogącej potwierdzić prawidłową realizację usługi (imię i nazwisko, adres, nr telefonu, adres e-mail)].</w:t>
            </w:r>
          </w:p>
        </w:tc>
      </w:tr>
      <w:tr w:rsidR="00CF5AC8" w:rsidRPr="004651BA" w14:paraId="553B1E7C" w14:textId="77777777" w:rsidTr="00F474EB">
        <w:trPr>
          <w:cantSplit/>
          <w:trHeight w:val="530"/>
          <w:tblHeader/>
          <w:jc w:val="center"/>
        </w:trPr>
        <w:tc>
          <w:tcPr>
            <w:tcW w:w="340" w:type="pct"/>
            <w:vMerge/>
            <w:vAlign w:val="center"/>
          </w:tcPr>
          <w:p w14:paraId="6148DE77" w14:textId="77777777" w:rsidR="00CF5AC8" w:rsidRPr="004651BA" w:rsidRDefault="00CF5AC8" w:rsidP="00324740">
            <w:pPr>
              <w:jc w:val="center"/>
              <w:rPr>
                <w:rFonts w:ascii="Calibri" w:hAnsi="Calibri" w:cs="Calibri"/>
                <w:i/>
              </w:rPr>
            </w:pPr>
          </w:p>
        </w:tc>
        <w:tc>
          <w:tcPr>
            <w:tcW w:w="1264" w:type="pct"/>
            <w:vMerge/>
            <w:vAlign w:val="center"/>
          </w:tcPr>
          <w:p w14:paraId="438B7630" w14:textId="77777777" w:rsidR="00CF5AC8" w:rsidRPr="004651BA" w:rsidRDefault="00CF5AC8" w:rsidP="00324740">
            <w:pPr>
              <w:jc w:val="center"/>
              <w:rPr>
                <w:rFonts w:ascii="Calibri" w:hAnsi="Calibri" w:cs="Calibri"/>
                <w:i/>
              </w:rPr>
            </w:pPr>
          </w:p>
        </w:tc>
        <w:tc>
          <w:tcPr>
            <w:tcW w:w="550" w:type="pct"/>
            <w:shd w:val="clear" w:color="auto" w:fill="F2F2F2" w:themeFill="background1" w:themeFillShade="F2"/>
            <w:vAlign w:val="center"/>
          </w:tcPr>
          <w:p w14:paraId="5841EC0C"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Data</w:t>
            </w:r>
          </w:p>
          <w:p w14:paraId="740975AD"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rozpoczęcia (DD/MM/RRRR)</w:t>
            </w:r>
          </w:p>
        </w:tc>
        <w:tc>
          <w:tcPr>
            <w:tcW w:w="550" w:type="pct"/>
            <w:shd w:val="clear" w:color="auto" w:fill="F2F2F2" w:themeFill="background1" w:themeFillShade="F2"/>
            <w:vAlign w:val="center"/>
          </w:tcPr>
          <w:p w14:paraId="29F46E93"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Data</w:t>
            </w:r>
          </w:p>
          <w:p w14:paraId="2142D9A4"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zakończenia</w:t>
            </w:r>
          </w:p>
          <w:p w14:paraId="1CA4330F" w14:textId="77777777" w:rsidR="00CF5AC8" w:rsidRPr="00F474EB" w:rsidRDefault="46F56B50" w:rsidP="2853D130">
            <w:pPr>
              <w:jc w:val="center"/>
              <w:rPr>
                <w:rFonts w:ascii="Calibri" w:hAnsi="Calibri" w:cs="Calibri"/>
                <w:i/>
                <w:iCs/>
                <w:sz w:val="16"/>
                <w:szCs w:val="16"/>
              </w:rPr>
            </w:pPr>
            <w:r w:rsidRPr="2853D130">
              <w:rPr>
                <w:rFonts w:ascii="Calibri" w:hAnsi="Calibri" w:cs="Calibri"/>
                <w:i/>
                <w:iCs/>
                <w:sz w:val="16"/>
                <w:szCs w:val="16"/>
              </w:rPr>
              <w:t>(DD/MM/RRRR)</w:t>
            </w:r>
          </w:p>
        </w:tc>
        <w:tc>
          <w:tcPr>
            <w:tcW w:w="440" w:type="pct"/>
            <w:vMerge/>
          </w:tcPr>
          <w:p w14:paraId="62478F0E" w14:textId="77777777" w:rsidR="00CF5AC8" w:rsidRPr="00B3599D" w:rsidRDefault="00CF5AC8" w:rsidP="00324740">
            <w:pPr>
              <w:jc w:val="center"/>
              <w:rPr>
                <w:rFonts w:ascii="Calibri" w:hAnsi="Calibri" w:cs="Calibri"/>
                <w:i/>
                <w:sz w:val="16"/>
                <w:szCs w:val="16"/>
              </w:rPr>
            </w:pPr>
          </w:p>
        </w:tc>
        <w:tc>
          <w:tcPr>
            <w:tcW w:w="880" w:type="pct"/>
            <w:vMerge/>
          </w:tcPr>
          <w:p w14:paraId="6E47E64C" w14:textId="77777777" w:rsidR="00CF5AC8" w:rsidRPr="00B3599D" w:rsidRDefault="00CF5AC8" w:rsidP="00324740">
            <w:pPr>
              <w:jc w:val="center"/>
              <w:rPr>
                <w:rFonts w:ascii="Calibri" w:hAnsi="Calibri" w:cs="Calibri"/>
                <w:i/>
                <w:sz w:val="16"/>
                <w:szCs w:val="16"/>
              </w:rPr>
            </w:pPr>
          </w:p>
        </w:tc>
        <w:tc>
          <w:tcPr>
            <w:tcW w:w="976" w:type="pct"/>
            <w:vMerge/>
          </w:tcPr>
          <w:p w14:paraId="575AE61F" w14:textId="77777777" w:rsidR="00CF5AC8" w:rsidRPr="00B3599D" w:rsidRDefault="00CF5AC8" w:rsidP="00324740">
            <w:pPr>
              <w:jc w:val="center"/>
              <w:rPr>
                <w:rFonts w:ascii="Calibri" w:hAnsi="Calibri" w:cs="Calibri"/>
                <w:i/>
                <w:sz w:val="16"/>
                <w:szCs w:val="16"/>
              </w:rPr>
            </w:pPr>
          </w:p>
        </w:tc>
      </w:tr>
      <w:tr w:rsidR="00CF5AC8" w:rsidRPr="004651BA" w14:paraId="1213FEED" w14:textId="77777777" w:rsidTr="00F474EB">
        <w:trPr>
          <w:trHeight w:val="465"/>
          <w:jc w:val="center"/>
        </w:trPr>
        <w:tc>
          <w:tcPr>
            <w:tcW w:w="5000" w:type="pct"/>
            <w:gridSpan w:val="7"/>
            <w:shd w:val="clear" w:color="auto" w:fill="D9D9D9" w:themeFill="background1" w:themeFillShade="D9"/>
          </w:tcPr>
          <w:p w14:paraId="580D521D" w14:textId="77777777" w:rsidR="00CF5AC8" w:rsidRPr="004651BA" w:rsidRDefault="00844DE7" w:rsidP="46F56B50">
            <w:pPr>
              <w:spacing w:before="120"/>
              <w:jc w:val="center"/>
              <w:rPr>
                <w:rFonts w:ascii="Calibri" w:hAnsi="Calibri" w:cs="Calibri"/>
              </w:rPr>
            </w:pPr>
            <w:r>
              <w:rPr>
                <w:rFonts w:ascii="Calibri" w:hAnsi="Calibri" w:cs="Calibri"/>
                <w:b/>
                <w:bCs/>
                <w:i/>
                <w:iCs/>
              </w:rPr>
              <w:t>Event korporacyjny skierowany</w:t>
            </w:r>
            <w:r w:rsidRPr="00844DE7">
              <w:rPr>
                <w:rFonts w:ascii="Calibri" w:hAnsi="Calibri" w:cs="Calibri"/>
                <w:b/>
                <w:bCs/>
                <w:i/>
                <w:iCs/>
              </w:rPr>
              <w:t xml:space="preserve"> do odbiorcy biznesowego</w:t>
            </w:r>
            <w:r>
              <w:t xml:space="preserve"> </w:t>
            </w:r>
            <w:r w:rsidRPr="00844DE7">
              <w:rPr>
                <w:rFonts w:ascii="Calibri" w:hAnsi="Calibri" w:cs="Calibri"/>
                <w:b/>
                <w:bCs/>
                <w:i/>
                <w:iCs/>
              </w:rPr>
              <w:t>z udziałem co najmniej 150 osób</w:t>
            </w:r>
            <w:r>
              <w:rPr>
                <w:rFonts w:ascii="Calibri" w:hAnsi="Calibri" w:cs="Calibri"/>
                <w:b/>
                <w:bCs/>
                <w:i/>
                <w:iCs/>
              </w:rPr>
              <w:t xml:space="preserve"> </w:t>
            </w:r>
          </w:p>
        </w:tc>
      </w:tr>
      <w:tr w:rsidR="00CF5AC8" w:rsidRPr="004651BA" w14:paraId="434401ED" w14:textId="77777777" w:rsidTr="2853D130">
        <w:trPr>
          <w:trHeight w:val="465"/>
          <w:jc w:val="center"/>
        </w:trPr>
        <w:tc>
          <w:tcPr>
            <w:tcW w:w="340" w:type="pct"/>
          </w:tcPr>
          <w:p w14:paraId="24277C27" w14:textId="77777777" w:rsidR="00CF5AC8" w:rsidRPr="00B7067F" w:rsidRDefault="00CF5AC8" w:rsidP="00CF5AC8">
            <w:pPr>
              <w:numPr>
                <w:ilvl w:val="0"/>
                <w:numId w:val="48"/>
              </w:numPr>
              <w:autoSpaceDE w:val="0"/>
              <w:autoSpaceDN w:val="0"/>
              <w:spacing w:before="120" w:after="200" w:line="240" w:lineRule="auto"/>
              <w:jc w:val="left"/>
              <w:rPr>
                <w:rFonts w:asciiTheme="minorHAnsi" w:hAnsiTheme="minorHAnsi" w:cstheme="minorHAnsi"/>
                <w:i/>
                <w:szCs w:val="22"/>
              </w:rPr>
            </w:pPr>
          </w:p>
        </w:tc>
        <w:tc>
          <w:tcPr>
            <w:tcW w:w="1264" w:type="pct"/>
          </w:tcPr>
          <w:p w14:paraId="19D2A489" w14:textId="77777777" w:rsidR="00CF5AC8" w:rsidRPr="00B7067F" w:rsidRDefault="00CF5AC8" w:rsidP="00324740">
            <w:pPr>
              <w:spacing w:before="120"/>
              <w:rPr>
                <w:rFonts w:asciiTheme="minorHAnsi" w:hAnsiTheme="minorHAnsi" w:cstheme="minorHAnsi"/>
                <w:szCs w:val="22"/>
              </w:rPr>
            </w:pPr>
          </w:p>
        </w:tc>
        <w:tc>
          <w:tcPr>
            <w:tcW w:w="550" w:type="pct"/>
          </w:tcPr>
          <w:p w14:paraId="40FED05F" w14:textId="77777777" w:rsidR="00CF5AC8" w:rsidRPr="00B7067F" w:rsidRDefault="00CF5AC8" w:rsidP="00324740">
            <w:pPr>
              <w:spacing w:before="120"/>
              <w:rPr>
                <w:rFonts w:asciiTheme="minorHAnsi" w:hAnsiTheme="minorHAnsi" w:cstheme="minorHAnsi"/>
                <w:szCs w:val="22"/>
              </w:rPr>
            </w:pPr>
          </w:p>
        </w:tc>
        <w:tc>
          <w:tcPr>
            <w:tcW w:w="550" w:type="pct"/>
          </w:tcPr>
          <w:p w14:paraId="0A8C939F" w14:textId="77777777" w:rsidR="00CF5AC8" w:rsidRPr="00B7067F" w:rsidRDefault="00CF5AC8" w:rsidP="00324740">
            <w:pPr>
              <w:spacing w:before="120"/>
              <w:rPr>
                <w:rFonts w:asciiTheme="minorHAnsi" w:hAnsiTheme="minorHAnsi" w:cstheme="minorHAnsi"/>
                <w:szCs w:val="22"/>
              </w:rPr>
            </w:pPr>
          </w:p>
        </w:tc>
        <w:tc>
          <w:tcPr>
            <w:tcW w:w="440" w:type="pct"/>
          </w:tcPr>
          <w:p w14:paraId="4E07FCB3" w14:textId="77777777" w:rsidR="00CF5AC8" w:rsidRPr="00B7067F" w:rsidRDefault="00CF5AC8" w:rsidP="00324740">
            <w:pPr>
              <w:spacing w:before="120"/>
              <w:rPr>
                <w:rFonts w:asciiTheme="minorHAnsi" w:hAnsiTheme="minorHAnsi" w:cstheme="minorHAnsi"/>
                <w:szCs w:val="22"/>
              </w:rPr>
            </w:pPr>
          </w:p>
        </w:tc>
        <w:tc>
          <w:tcPr>
            <w:tcW w:w="880" w:type="pct"/>
          </w:tcPr>
          <w:p w14:paraId="237632E0" w14:textId="77777777" w:rsidR="00CF5AC8" w:rsidRPr="00B7067F" w:rsidRDefault="00CF5AC8" w:rsidP="00324740">
            <w:pPr>
              <w:spacing w:before="120"/>
              <w:rPr>
                <w:rFonts w:asciiTheme="minorHAnsi" w:hAnsiTheme="minorHAnsi" w:cstheme="minorHAnsi"/>
                <w:szCs w:val="22"/>
              </w:rPr>
            </w:pPr>
          </w:p>
        </w:tc>
        <w:tc>
          <w:tcPr>
            <w:tcW w:w="976" w:type="pct"/>
          </w:tcPr>
          <w:p w14:paraId="088A78AC" w14:textId="77777777" w:rsidR="00CF5AC8" w:rsidRPr="00B7067F" w:rsidRDefault="00CF5AC8" w:rsidP="00324740">
            <w:pPr>
              <w:spacing w:before="120"/>
              <w:rPr>
                <w:rFonts w:asciiTheme="minorHAnsi" w:hAnsiTheme="minorHAnsi" w:cstheme="minorHAnsi"/>
                <w:szCs w:val="22"/>
              </w:rPr>
            </w:pPr>
          </w:p>
        </w:tc>
      </w:tr>
      <w:tr w:rsidR="00CF5AC8" w:rsidRPr="004651BA" w14:paraId="63213623" w14:textId="77777777" w:rsidTr="2853D130">
        <w:trPr>
          <w:trHeight w:val="465"/>
          <w:jc w:val="center"/>
        </w:trPr>
        <w:tc>
          <w:tcPr>
            <w:tcW w:w="340" w:type="pct"/>
          </w:tcPr>
          <w:p w14:paraId="230AB7B8" w14:textId="77777777" w:rsidR="00CF5AC8" w:rsidRPr="00B7067F" w:rsidRDefault="00CF5AC8" w:rsidP="00CF5AC8">
            <w:pPr>
              <w:numPr>
                <w:ilvl w:val="0"/>
                <w:numId w:val="48"/>
              </w:numPr>
              <w:autoSpaceDE w:val="0"/>
              <w:autoSpaceDN w:val="0"/>
              <w:spacing w:before="120" w:after="200" w:line="240" w:lineRule="auto"/>
              <w:jc w:val="left"/>
              <w:rPr>
                <w:rFonts w:asciiTheme="minorHAnsi" w:hAnsiTheme="minorHAnsi" w:cstheme="minorHAnsi"/>
                <w:i/>
                <w:szCs w:val="22"/>
              </w:rPr>
            </w:pPr>
          </w:p>
        </w:tc>
        <w:tc>
          <w:tcPr>
            <w:tcW w:w="1264" w:type="pct"/>
          </w:tcPr>
          <w:p w14:paraId="6D36C06B" w14:textId="77777777" w:rsidR="00CF5AC8" w:rsidRPr="00B7067F" w:rsidRDefault="00CF5AC8" w:rsidP="00324740">
            <w:pPr>
              <w:spacing w:before="120"/>
              <w:rPr>
                <w:rFonts w:asciiTheme="minorHAnsi" w:hAnsiTheme="minorHAnsi" w:cstheme="minorHAnsi"/>
                <w:szCs w:val="22"/>
              </w:rPr>
            </w:pPr>
          </w:p>
        </w:tc>
        <w:tc>
          <w:tcPr>
            <w:tcW w:w="550" w:type="pct"/>
          </w:tcPr>
          <w:p w14:paraId="6880BA03" w14:textId="77777777" w:rsidR="00CF5AC8" w:rsidRPr="00B7067F" w:rsidRDefault="00CF5AC8" w:rsidP="00324740">
            <w:pPr>
              <w:spacing w:before="120"/>
              <w:rPr>
                <w:rFonts w:asciiTheme="minorHAnsi" w:hAnsiTheme="minorHAnsi" w:cstheme="minorHAnsi"/>
                <w:szCs w:val="22"/>
              </w:rPr>
            </w:pPr>
          </w:p>
        </w:tc>
        <w:tc>
          <w:tcPr>
            <w:tcW w:w="550" w:type="pct"/>
          </w:tcPr>
          <w:p w14:paraId="2D6CE9B8" w14:textId="77777777" w:rsidR="00CF5AC8" w:rsidRPr="00B7067F" w:rsidRDefault="00CF5AC8" w:rsidP="00324740">
            <w:pPr>
              <w:spacing w:before="120"/>
              <w:rPr>
                <w:rFonts w:asciiTheme="minorHAnsi" w:hAnsiTheme="minorHAnsi" w:cstheme="minorHAnsi"/>
                <w:szCs w:val="22"/>
              </w:rPr>
            </w:pPr>
          </w:p>
        </w:tc>
        <w:tc>
          <w:tcPr>
            <w:tcW w:w="440" w:type="pct"/>
          </w:tcPr>
          <w:p w14:paraId="464F0F83" w14:textId="77777777" w:rsidR="00CF5AC8" w:rsidRPr="00B7067F" w:rsidRDefault="00CF5AC8" w:rsidP="00324740">
            <w:pPr>
              <w:spacing w:before="120"/>
              <w:rPr>
                <w:rFonts w:asciiTheme="minorHAnsi" w:hAnsiTheme="minorHAnsi" w:cstheme="minorHAnsi"/>
                <w:szCs w:val="22"/>
              </w:rPr>
            </w:pPr>
          </w:p>
        </w:tc>
        <w:tc>
          <w:tcPr>
            <w:tcW w:w="880" w:type="pct"/>
          </w:tcPr>
          <w:p w14:paraId="6212DBFF" w14:textId="77777777" w:rsidR="00CF5AC8" w:rsidRPr="00B7067F" w:rsidRDefault="00CF5AC8" w:rsidP="00324740">
            <w:pPr>
              <w:spacing w:before="120"/>
              <w:rPr>
                <w:rFonts w:asciiTheme="minorHAnsi" w:hAnsiTheme="minorHAnsi" w:cstheme="minorHAnsi"/>
                <w:szCs w:val="22"/>
              </w:rPr>
            </w:pPr>
          </w:p>
        </w:tc>
        <w:tc>
          <w:tcPr>
            <w:tcW w:w="976" w:type="pct"/>
          </w:tcPr>
          <w:p w14:paraId="088EA373" w14:textId="77777777" w:rsidR="00CF5AC8" w:rsidRPr="00B7067F" w:rsidRDefault="00CF5AC8" w:rsidP="00324740">
            <w:pPr>
              <w:spacing w:before="120"/>
              <w:rPr>
                <w:rFonts w:asciiTheme="minorHAnsi" w:hAnsiTheme="minorHAnsi" w:cstheme="minorHAnsi"/>
                <w:szCs w:val="22"/>
              </w:rPr>
            </w:pPr>
          </w:p>
        </w:tc>
      </w:tr>
      <w:tr w:rsidR="00CF5AC8" w:rsidRPr="004651BA" w14:paraId="45E843BB" w14:textId="77777777" w:rsidTr="00F474EB">
        <w:trPr>
          <w:trHeight w:val="465"/>
          <w:jc w:val="center"/>
        </w:trPr>
        <w:tc>
          <w:tcPr>
            <w:tcW w:w="5000" w:type="pct"/>
            <w:gridSpan w:val="7"/>
            <w:shd w:val="clear" w:color="auto" w:fill="D9D9D9" w:themeFill="background1" w:themeFillShade="D9"/>
          </w:tcPr>
          <w:p w14:paraId="0C26C1DF" w14:textId="77777777" w:rsidR="00CF5AC8" w:rsidRPr="00F474EB" w:rsidRDefault="00844DE7" w:rsidP="00725146">
            <w:pPr>
              <w:spacing w:before="120"/>
              <w:jc w:val="center"/>
              <w:rPr>
                <w:rFonts w:asciiTheme="minorHAnsi" w:hAnsiTheme="minorHAnsi" w:cstheme="minorBidi"/>
              </w:rPr>
            </w:pPr>
            <w:r>
              <w:rPr>
                <w:rFonts w:asciiTheme="minorHAnsi" w:hAnsiTheme="minorHAnsi" w:cstheme="minorBidi"/>
                <w:b/>
                <w:bCs/>
                <w:i/>
                <w:iCs/>
              </w:rPr>
              <w:t>Event korporacyjny skierowany</w:t>
            </w:r>
            <w:r w:rsidRPr="00844DE7">
              <w:rPr>
                <w:rFonts w:asciiTheme="minorHAnsi" w:hAnsiTheme="minorHAnsi" w:cstheme="minorBidi"/>
                <w:b/>
                <w:bCs/>
                <w:i/>
                <w:iCs/>
              </w:rPr>
              <w:t xml:space="preserve"> do pracowników z udziałem co najmniej 500 osób</w:t>
            </w:r>
          </w:p>
        </w:tc>
      </w:tr>
      <w:tr w:rsidR="00CF5AC8" w:rsidRPr="004651BA" w14:paraId="6FA8471C" w14:textId="77777777" w:rsidTr="2853D130">
        <w:trPr>
          <w:trHeight w:val="465"/>
          <w:jc w:val="center"/>
        </w:trPr>
        <w:tc>
          <w:tcPr>
            <w:tcW w:w="340" w:type="pct"/>
          </w:tcPr>
          <w:p w14:paraId="7A7B2DDA" w14:textId="77777777" w:rsidR="00CF5AC8" w:rsidRPr="00B7067F" w:rsidRDefault="00CF5AC8" w:rsidP="00CF5AC8">
            <w:pPr>
              <w:numPr>
                <w:ilvl w:val="0"/>
                <w:numId w:val="51"/>
              </w:numPr>
              <w:autoSpaceDE w:val="0"/>
              <w:autoSpaceDN w:val="0"/>
              <w:spacing w:before="120" w:after="200" w:line="240" w:lineRule="auto"/>
              <w:jc w:val="left"/>
              <w:rPr>
                <w:rFonts w:asciiTheme="minorHAnsi" w:hAnsiTheme="minorHAnsi" w:cstheme="minorHAnsi"/>
                <w:i/>
                <w:szCs w:val="22"/>
              </w:rPr>
            </w:pPr>
          </w:p>
        </w:tc>
        <w:tc>
          <w:tcPr>
            <w:tcW w:w="1264" w:type="pct"/>
          </w:tcPr>
          <w:p w14:paraId="629B0AFD" w14:textId="77777777" w:rsidR="00CF5AC8" w:rsidRPr="00B7067F" w:rsidRDefault="00CF5AC8" w:rsidP="00324740">
            <w:pPr>
              <w:spacing w:before="120"/>
              <w:rPr>
                <w:rFonts w:asciiTheme="minorHAnsi" w:hAnsiTheme="minorHAnsi" w:cstheme="minorHAnsi"/>
                <w:szCs w:val="22"/>
              </w:rPr>
            </w:pPr>
          </w:p>
        </w:tc>
        <w:tc>
          <w:tcPr>
            <w:tcW w:w="550" w:type="pct"/>
          </w:tcPr>
          <w:p w14:paraId="7101836B" w14:textId="77777777" w:rsidR="00CF5AC8" w:rsidRPr="00B7067F" w:rsidRDefault="00CF5AC8" w:rsidP="00324740">
            <w:pPr>
              <w:spacing w:before="120"/>
              <w:rPr>
                <w:rFonts w:asciiTheme="minorHAnsi" w:hAnsiTheme="minorHAnsi" w:cstheme="minorHAnsi"/>
                <w:szCs w:val="22"/>
              </w:rPr>
            </w:pPr>
          </w:p>
        </w:tc>
        <w:tc>
          <w:tcPr>
            <w:tcW w:w="550" w:type="pct"/>
          </w:tcPr>
          <w:p w14:paraId="621B9535" w14:textId="77777777" w:rsidR="00CF5AC8" w:rsidRPr="00B7067F" w:rsidRDefault="00CF5AC8" w:rsidP="00324740">
            <w:pPr>
              <w:spacing w:before="120"/>
              <w:rPr>
                <w:rFonts w:asciiTheme="minorHAnsi" w:hAnsiTheme="minorHAnsi" w:cstheme="minorHAnsi"/>
                <w:szCs w:val="22"/>
              </w:rPr>
            </w:pPr>
          </w:p>
        </w:tc>
        <w:tc>
          <w:tcPr>
            <w:tcW w:w="440" w:type="pct"/>
          </w:tcPr>
          <w:p w14:paraId="5737FD7A" w14:textId="77777777" w:rsidR="00CF5AC8" w:rsidRPr="00B7067F" w:rsidRDefault="00CF5AC8" w:rsidP="00324740">
            <w:pPr>
              <w:spacing w:before="120"/>
              <w:rPr>
                <w:rFonts w:asciiTheme="minorHAnsi" w:hAnsiTheme="minorHAnsi" w:cstheme="minorHAnsi"/>
                <w:szCs w:val="22"/>
              </w:rPr>
            </w:pPr>
          </w:p>
        </w:tc>
        <w:tc>
          <w:tcPr>
            <w:tcW w:w="880" w:type="pct"/>
          </w:tcPr>
          <w:p w14:paraId="1A040864" w14:textId="77777777" w:rsidR="00CF5AC8" w:rsidRPr="00B7067F" w:rsidRDefault="00CF5AC8" w:rsidP="00324740">
            <w:pPr>
              <w:spacing w:before="120"/>
              <w:rPr>
                <w:rFonts w:asciiTheme="minorHAnsi" w:hAnsiTheme="minorHAnsi" w:cstheme="minorHAnsi"/>
                <w:szCs w:val="22"/>
              </w:rPr>
            </w:pPr>
          </w:p>
        </w:tc>
        <w:tc>
          <w:tcPr>
            <w:tcW w:w="976" w:type="pct"/>
          </w:tcPr>
          <w:p w14:paraId="27C29A5A" w14:textId="77777777" w:rsidR="00CF5AC8" w:rsidRPr="00B7067F" w:rsidRDefault="00CF5AC8" w:rsidP="00324740">
            <w:pPr>
              <w:spacing w:before="120"/>
              <w:rPr>
                <w:rFonts w:asciiTheme="minorHAnsi" w:hAnsiTheme="minorHAnsi" w:cstheme="minorHAnsi"/>
                <w:szCs w:val="22"/>
              </w:rPr>
            </w:pPr>
          </w:p>
        </w:tc>
      </w:tr>
      <w:tr w:rsidR="00CF5AC8" w:rsidRPr="004651BA" w14:paraId="2230FCC9" w14:textId="77777777" w:rsidTr="2853D130">
        <w:trPr>
          <w:trHeight w:val="465"/>
          <w:jc w:val="center"/>
        </w:trPr>
        <w:tc>
          <w:tcPr>
            <w:tcW w:w="340" w:type="pct"/>
          </w:tcPr>
          <w:p w14:paraId="25BCE3E7" w14:textId="77777777" w:rsidR="00CF5AC8" w:rsidRPr="00B7067F" w:rsidRDefault="00CF5AC8" w:rsidP="00CF5AC8">
            <w:pPr>
              <w:numPr>
                <w:ilvl w:val="0"/>
                <w:numId w:val="51"/>
              </w:numPr>
              <w:autoSpaceDE w:val="0"/>
              <w:autoSpaceDN w:val="0"/>
              <w:spacing w:before="120" w:after="200" w:line="240" w:lineRule="auto"/>
              <w:jc w:val="left"/>
              <w:rPr>
                <w:rFonts w:asciiTheme="minorHAnsi" w:hAnsiTheme="minorHAnsi" w:cstheme="minorHAnsi"/>
                <w:i/>
                <w:szCs w:val="22"/>
              </w:rPr>
            </w:pPr>
          </w:p>
        </w:tc>
        <w:tc>
          <w:tcPr>
            <w:tcW w:w="1264" w:type="pct"/>
          </w:tcPr>
          <w:p w14:paraId="5A7FC997" w14:textId="77777777" w:rsidR="00CF5AC8" w:rsidRPr="00B7067F" w:rsidRDefault="00CF5AC8" w:rsidP="00324740">
            <w:pPr>
              <w:spacing w:before="120"/>
              <w:rPr>
                <w:rFonts w:asciiTheme="minorHAnsi" w:hAnsiTheme="minorHAnsi" w:cstheme="minorHAnsi"/>
                <w:szCs w:val="22"/>
              </w:rPr>
            </w:pPr>
          </w:p>
        </w:tc>
        <w:tc>
          <w:tcPr>
            <w:tcW w:w="550" w:type="pct"/>
          </w:tcPr>
          <w:p w14:paraId="73659A4B" w14:textId="77777777" w:rsidR="00CF5AC8" w:rsidRPr="00B7067F" w:rsidRDefault="00CF5AC8" w:rsidP="00324740">
            <w:pPr>
              <w:spacing w:before="120"/>
              <w:rPr>
                <w:rFonts w:asciiTheme="minorHAnsi" w:hAnsiTheme="minorHAnsi" w:cstheme="minorHAnsi"/>
                <w:szCs w:val="22"/>
              </w:rPr>
            </w:pPr>
          </w:p>
        </w:tc>
        <w:tc>
          <w:tcPr>
            <w:tcW w:w="550" w:type="pct"/>
          </w:tcPr>
          <w:p w14:paraId="1BDD136E" w14:textId="77777777" w:rsidR="00CF5AC8" w:rsidRPr="00B7067F" w:rsidRDefault="00CF5AC8" w:rsidP="00324740">
            <w:pPr>
              <w:spacing w:before="120"/>
              <w:rPr>
                <w:rFonts w:asciiTheme="minorHAnsi" w:hAnsiTheme="minorHAnsi" w:cstheme="minorHAnsi"/>
                <w:szCs w:val="22"/>
              </w:rPr>
            </w:pPr>
          </w:p>
        </w:tc>
        <w:tc>
          <w:tcPr>
            <w:tcW w:w="440" w:type="pct"/>
          </w:tcPr>
          <w:p w14:paraId="0B3F10E5" w14:textId="77777777" w:rsidR="00CF5AC8" w:rsidRPr="00B7067F" w:rsidRDefault="00CF5AC8" w:rsidP="00324740">
            <w:pPr>
              <w:spacing w:before="120"/>
              <w:rPr>
                <w:rFonts w:asciiTheme="minorHAnsi" w:hAnsiTheme="minorHAnsi" w:cstheme="minorHAnsi"/>
                <w:szCs w:val="22"/>
              </w:rPr>
            </w:pPr>
          </w:p>
        </w:tc>
        <w:tc>
          <w:tcPr>
            <w:tcW w:w="880" w:type="pct"/>
          </w:tcPr>
          <w:p w14:paraId="0D77E1EF" w14:textId="77777777" w:rsidR="00CF5AC8" w:rsidRPr="00B7067F" w:rsidRDefault="00CF5AC8" w:rsidP="00324740">
            <w:pPr>
              <w:spacing w:before="120"/>
              <w:rPr>
                <w:rFonts w:asciiTheme="minorHAnsi" w:hAnsiTheme="minorHAnsi" w:cstheme="minorHAnsi"/>
                <w:szCs w:val="22"/>
              </w:rPr>
            </w:pPr>
          </w:p>
        </w:tc>
        <w:tc>
          <w:tcPr>
            <w:tcW w:w="976" w:type="pct"/>
          </w:tcPr>
          <w:p w14:paraId="4B233EE7" w14:textId="77777777" w:rsidR="00CF5AC8" w:rsidRPr="00B7067F" w:rsidRDefault="00CF5AC8" w:rsidP="00324740">
            <w:pPr>
              <w:spacing w:before="120"/>
              <w:rPr>
                <w:rFonts w:asciiTheme="minorHAnsi" w:hAnsiTheme="minorHAnsi" w:cstheme="minorHAnsi"/>
                <w:szCs w:val="22"/>
              </w:rPr>
            </w:pPr>
          </w:p>
        </w:tc>
      </w:tr>
      <w:tr w:rsidR="00CF5AC8" w:rsidRPr="004651BA" w14:paraId="5DCEA39D" w14:textId="77777777" w:rsidTr="00F474EB">
        <w:trPr>
          <w:trHeight w:val="465"/>
          <w:jc w:val="center"/>
        </w:trPr>
        <w:tc>
          <w:tcPr>
            <w:tcW w:w="5000" w:type="pct"/>
            <w:gridSpan w:val="7"/>
            <w:shd w:val="clear" w:color="auto" w:fill="D9D9D9" w:themeFill="background1" w:themeFillShade="D9"/>
          </w:tcPr>
          <w:p w14:paraId="4C5E6ED4" w14:textId="77777777" w:rsidR="00CF5AC8" w:rsidRPr="00F474EB" w:rsidRDefault="00844DE7" w:rsidP="00680DEF">
            <w:pPr>
              <w:spacing w:before="120"/>
              <w:jc w:val="center"/>
              <w:rPr>
                <w:rFonts w:asciiTheme="minorHAnsi" w:hAnsiTheme="minorHAnsi" w:cstheme="minorBidi"/>
              </w:rPr>
            </w:pPr>
            <w:r>
              <w:rPr>
                <w:rFonts w:asciiTheme="minorHAnsi" w:hAnsiTheme="minorHAnsi" w:cstheme="minorBidi"/>
                <w:b/>
                <w:bCs/>
                <w:i/>
                <w:iCs/>
              </w:rPr>
              <w:t>Stoisko</w:t>
            </w:r>
            <w:r w:rsidRPr="00844DE7">
              <w:rPr>
                <w:rFonts w:asciiTheme="minorHAnsi" w:hAnsiTheme="minorHAnsi" w:cstheme="minorBidi"/>
                <w:b/>
                <w:bCs/>
                <w:i/>
                <w:iCs/>
              </w:rPr>
              <w:t xml:space="preserve"> promocyjne podczas kongresów/konferencji</w:t>
            </w:r>
          </w:p>
        </w:tc>
      </w:tr>
      <w:tr w:rsidR="00CF5AC8" w:rsidRPr="004651BA" w14:paraId="2D756A38" w14:textId="77777777" w:rsidTr="2853D130">
        <w:trPr>
          <w:trHeight w:val="465"/>
          <w:jc w:val="center"/>
        </w:trPr>
        <w:tc>
          <w:tcPr>
            <w:tcW w:w="340" w:type="pct"/>
          </w:tcPr>
          <w:p w14:paraId="5B67ADC0" w14:textId="77777777" w:rsidR="00CF5AC8" w:rsidRPr="00B7067F" w:rsidRDefault="00CF5AC8" w:rsidP="00CF5AC8">
            <w:pPr>
              <w:numPr>
                <w:ilvl w:val="0"/>
                <w:numId w:val="50"/>
              </w:numPr>
              <w:autoSpaceDE w:val="0"/>
              <w:autoSpaceDN w:val="0"/>
              <w:spacing w:before="120" w:after="200" w:line="240" w:lineRule="auto"/>
              <w:jc w:val="left"/>
              <w:rPr>
                <w:rFonts w:asciiTheme="minorHAnsi" w:hAnsiTheme="minorHAnsi" w:cstheme="minorHAnsi"/>
                <w:i/>
                <w:szCs w:val="22"/>
              </w:rPr>
            </w:pPr>
          </w:p>
        </w:tc>
        <w:tc>
          <w:tcPr>
            <w:tcW w:w="1264" w:type="pct"/>
          </w:tcPr>
          <w:p w14:paraId="33819849" w14:textId="77777777" w:rsidR="00CF5AC8" w:rsidRPr="00B7067F" w:rsidRDefault="00CF5AC8" w:rsidP="00324740">
            <w:pPr>
              <w:spacing w:before="120"/>
              <w:rPr>
                <w:rFonts w:asciiTheme="minorHAnsi" w:hAnsiTheme="minorHAnsi" w:cstheme="minorHAnsi"/>
                <w:szCs w:val="22"/>
              </w:rPr>
            </w:pPr>
          </w:p>
        </w:tc>
        <w:tc>
          <w:tcPr>
            <w:tcW w:w="550" w:type="pct"/>
          </w:tcPr>
          <w:p w14:paraId="0DBBF3D3" w14:textId="77777777" w:rsidR="00CF5AC8" w:rsidRPr="00B7067F" w:rsidRDefault="00CF5AC8" w:rsidP="00324740">
            <w:pPr>
              <w:spacing w:before="120"/>
              <w:rPr>
                <w:rFonts w:asciiTheme="minorHAnsi" w:hAnsiTheme="minorHAnsi" w:cstheme="minorHAnsi"/>
                <w:szCs w:val="22"/>
              </w:rPr>
            </w:pPr>
          </w:p>
        </w:tc>
        <w:tc>
          <w:tcPr>
            <w:tcW w:w="550" w:type="pct"/>
          </w:tcPr>
          <w:p w14:paraId="7E85AE2E" w14:textId="77777777" w:rsidR="00CF5AC8" w:rsidRPr="00B7067F" w:rsidRDefault="00CF5AC8" w:rsidP="00324740">
            <w:pPr>
              <w:spacing w:before="120"/>
              <w:rPr>
                <w:rFonts w:asciiTheme="minorHAnsi" w:hAnsiTheme="minorHAnsi" w:cstheme="minorHAnsi"/>
                <w:szCs w:val="22"/>
              </w:rPr>
            </w:pPr>
          </w:p>
        </w:tc>
        <w:tc>
          <w:tcPr>
            <w:tcW w:w="440" w:type="pct"/>
          </w:tcPr>
          <w:p w14:paraId="69781451" w14:textId="77777777" w:rsidR="00CF5AC8" w:rsidRPr="00B7067F" w:rsidRDefault="00CF5AC8" w:rsidP="00324740">
            <w:pPr>
              <w:spacing w:before="120"/>
              <w:rPr>
                <w:rFonts w:asciiTheme="minorHAnsi" w:hAnsiTheme="minorHAnsi" w:cstheme="minorHAnsi"/>
                <w:szCs w:val="22"/>
              </w:rPr>
            </w:pPr>
          </w:p>
        </w:tc>
        <w:tc>
          <w:tcPr>
            <w:tcW w:w="880" w:type="pct"/>
          </w:tcPr>
          <w:p w14:paraId="3EB06023" w14:textId="77777777" w:rsidR="00CF5AC8" w:rsidRPr="00B7067F" w:rsidRDefault="00CF5AC8" w:rsidP="00324740">
            <w:pPr>
              <w:spacing w:before="120"/>
              <w:rPr>
                <w:rFonts w:asciiTheme="minorHAnsi" w:hAnsiTheme="minorHAnsi" w:cstheme="minorHAnsi"/>
                <w:szCs w:val="22"/>
              </w:rPr>
            </w:pPr>
          </w:p>
        </w:tc>
        <w:tc>
          <w:tcPr>
            <w:tcW w:w="976" w:type="pct"/>
          </w:tcPr>
          <w:p w14:paraId="0F64EA19" w14:textId="77777777" w:rsidR="00CF5AC8" w:rsidRPr="00B7067F" w:rsidRDefault="00CF5AC8" w:rsidP="00324740">
            <w:pPr>
              <w:spacing w:before="120"/>
              <w:rPr>
                <w:rFonts w:asciiTheme="minorHAnsi" w:hAnsiTheme="minorHAnsi" w:cstheme="minorHAnsi"/>
                <w:szCs w:val="22"/>
              </w:rPr>
            </w:pPr>
          </w:p>
        </w:tc>
      </w:tr>
      <w:tr w:rsidR="00CF5AC8" w:rsidRPr="004651BA" w14:paraId="57312A76" w14:textId="77777777" w:rsidTr="2853D130">
        <w:trPr>
          <w:trHeight w:val="465"/>
          <w:jc w:val="center"/>
        </w:trPr>
        <w:tc>
          <w:tcPr>
            <w:tcW w:w="340" w:type="pct"/>
          </w:tcPr>
          <w:p w14:paraId="0C78B579" w14:textId="77777777" w:rsidR="00CF5AC8" w:rsidRPr="00B7067F" w:rsidRDefault="00CF5AC8" w:rsidP="00CF5AC8">
            <w:pPr>
              <w:numPr>
                <w:ilvl w:val="0"/>
                <w:numId w:val="50"/>
              </w:numPr>
              <w:autoSpaceDE w:val="0"/>
              <w:autoSpaceDN w:val="0"/>
              <w:spacing w:before="120" w:after="200" w:line="240" w:lineRule="auto"/>
              <w:jc w:val="left"/>
              <w:rPr>
                <w:rFonts w:asciiTheme="minorHAnsi" w:hAnsiTheme="minorHAnsi" w:cstheme="minorHAnsi"/>
                <w:i/>
                <w:szCs w:val="22"/>
              </w:rPr>
            </w:pPr>
          </w:p>
        </w:tc>
        <w:tc>
          <w:tcPr>
            <w:tcW w:w="1264" w:type="pct"/>
          </w:tcPr>
          <w:p w14:paraId="0DD68F3E" w14:textId="77777777" w:rsidR="00CF5AC8" w:rsidRPr="00B7067F" w:rsidRDefault="00CF5AC8" w:rsidP="00324740">
            <w:pPr>
              <w:spacing w:before="120"/>
              <w:rPr>
                <w:rFonts w:asciiTheme="minorHAnsi" w:hAnsiTheme="minorHAnsi" w:cstheme="minorHAnsi"/>
                <w:szCs w:val="22"/>
              </w:rPr>
            </w:pPr>
          </w:p>
        </w:tc>
        <w:tc>
          <w:tcPr>
            <w:tcW w:w="550" w:type="pct"/>
          </w:tcPr>
          <w:p w14:paraId="7B41FE68" w14:textId="77777777" w:rsidR="00CF5AC8" w:rsidRPr="00B7067F" w:rsidRDefault="00CF5AC8" w:rsidP="00324740">
            <w:pPr>
              <w:spacing w:before="120"/>
              <w:rPr>
                <w:rFonts w:asciiTheme="minorHAnsi" w:hAnsiTheme="minorHAnsi" w:cstheme="minorHAnsi"/>
                <w:szCs w:val="22"/>
              </w:rPr>
            </w:pPr>
          </w:p>
        </w:tc>
        <w:tc>
          <w:tcPr>
            <w:tcW w:w="550" w:type="pct"/>
          </w:tcPr>
          <w:p w14:paraId="2DC9E786" w14:textId="77777777" w:rsidR="00CF5AC8" w:rsidRPr="00B7067F" w:rsidRDefault="00CF5AC8" w:rsidP="00324740">
            <w:pPr>
              <w:spacing w:before="120"/>
              <w:rPr>
                <w:rFonts w:asciiTheme="minorHAnsi" w:hAnsiTheme="minorHAnsi" w:cstheme="minorHAnsi"/>
                <w:szCs w:val="22"/>
              </w:rPr>
            </w:pPr>
          </w:p>
        </w:tc>
        <w:tc>
          <w:tcPr>
            <w:tcW w:w="440" w:type="pct"/>
          </w:tcPr>
          <w:p w14:paraId="35C3D061" w14:textId="77777777" w:rsidR="00CF5AC8" w:rsidRPr="00B7067F" w:rsidRDefault="00CF5AC8" w:rsidP="00324740">
            <w:pPr>
              <w:spacing w:before="120"/>
              <w:rPr>
                <w:rFonts w:asciiTheme="minorHAnsi" w:hAnsiTheme="minorHAnsi" w:cstheme="minorHAnsi"/>
                <w:szCs w:val="22"/>
              </w:rPr>
            </w:pPr>
          </w:p>
        </w:tc>
        <w:tc>
          <w:tcPr>
            <w:tcW w:w="880" w:type="pct"/>
          </w:tcPr>
          <w:p w14:paraId="341DE4C4" w14:textId="77777777" w:rsidR="00CF5AC8" w:rsidRPr="00B7067F" w:rsidRDefault="00CF5AC8" w:rsidP="00324740">
            <w:pPr>
              <w:spacing w:before="120"/>
              <w:rPr>
                <w:rFonts w:asciiTheme="minorHAnsi" w:hAnsiTheme="minorHAnsi" w:cstheme="minorHAnsi"/>
                <w:szCs w:val="22"/>
              </w:rPr>
            </w:pPr>
          </w:p>
        </w:tc>
        <w:tc>
          <w:tcPr>
            <w:tcW w:w="976" w:type="pct"/>
          </w:tcPr>
          <w:p w14:paraId="79DE10A3" w14:textId="77777777" w:rsidR="00CF5AC8" w:rsidRPr="00B7067F" w:rsidRDefault="00CF5AC8" w:rsidP="00324740">
            <w:pPr>
              <w:spacing w:before="120"/>
              <w:rPr>
                <w:rFonts w:asciiTheme="minorHAnsi" w:hAnsiTheme="minorHAnsi" w:cstheme="minorHAnsi"/>
                <w:szCs w:val="22"/>
              </w:rPr>
            </w:pPr>
          </w:p>
        </w:tc>
      </w:tr>
    </w:tbl>
    <w:p w14:paraId="1436C46A" w14:textId="77777777" w:rsidR="00CF5AC8" w:rsidRDefault="00CF5AC8" w:rsidP="00CF5AC8">
      <w:pPr>
        <w:spacing w:before="120" w:after="120" w:line="276" w:lineRule="auto"/>
        <w:rPr>
          <w:rFonts w:ascii="Calibri" w:hAnsi="Calibri" w:cs="Calibri"/>
          <w:szCs w:val="22"/>
        </w:rPr>
      </w:pPr>
    </w:p>
    <w:p w14:paraId="1419DE4B" w14:textId="77777777" w:rsidR="00CF5AC8" w:rsidRDefault="00CF5AC8" w:rsidP="00CF5AC8">
      <w:pPr>
        <w:spacing w:before="120" w:after="120"/>
        <w:rPr>
          <w:rFonts w:asciiTheme="minorHAnsi" w:hAnsiTheme="minorHAnsi" w:cstheme="minorHAnsi"/>
          <w:b/>
          <w:i/>
          <w:color w:val="FF0000"/>
          <w:sz w:val="20"/>
          <w:szCs w:val="22"/>
        </w:rPr>
      </w:pPr>
    </w:p>
    <w:p w14:paraId="3F71972C" w14:textId="77777777" w:rsidR="00CF5AC8" w:rsidRPr="00F474EB" w:rsidRDefault="46F56B50" w:rsidP="00F474EB">
      <w:pPr>
        <w:spacing w:before="120" w:after="120"/>
        <w:rPr>
          <w:rFonts w:asciiTheme="minorHAnsi" w:hAnsiTheme="minorHAnsi" w:cstheme="minorBidi"/>
          <w:b/>
          <w:bCs/>
          <w:i/>
          <w:iCs/>
          <w:color w:val="FF0000"/>
          <w:sz w:val="20"/>
        </w:rPr>
      </w:pPr>
      <w:r w:rsidRPr="2853D130">
        <w:rPr>
          <w:rFonts w:asciiTheme="minorHAnsi" w:hAnsiTheme="minorHAnsi" w:cstheme="minorBidi"/>
          <w:b/>
          <w:bCs/>
          <w:i/>
          <w:iCs/>
          <w:color w:val="FF0000"/>
          <w:sz w:val="20"/>
        </w:rPr>
        <w:t xml:space="preserve">Uwaga: </w:t>
      </w:r>
    </w:p>
    <w:p w14:paraId="03C1481B" w14:textId="77777777" w:rsidR="00CF5AC8" w:rsidRPr="00F474EB" w:rsidRDefault="46F56B50" w:rsidP="00F474EB">
      <w:pPr>
        <w:pStyle w:val="Akapitzlist"/>
        <w:numPr>
          <w:ilvl w:val="3"/>
          <w:numId w:val="49"/>
        </w:numPr>
        <w:spacing w:before="120" w:after="120" w:line="240" w:lineRule="auto"/>
        <w:ind w:left="426" w:hanging="426"/>
        <w:contextualSpacing w:val="0"/>
        <w:rPr>
          <w:rFonts w:asciiTheme="minorHAnsi" w:hAnsiTheme="minorHAnsi" w:cstheme="minorBidi"/>
          <w:b/>
          <w:bCs/>
          <w:i/>
          <w:iCs/>
          <w:color w:val="FF0000"/>
          <w:sz w:val="20"/>
        </w:rPr>
      </w:pPr>
      <w:r w:rsidRPr="2853D130">
        <w:rPr>
          <w:rFonts w:asciiTheme="minorHAnsi" w:hAnsiTheme="minorHAnsi" w:cstheme="minorBidi"/>
          <w:b/>
          <w:bCs/>
          <w:i/>
          <w:iCs/>
          <w:color w:val="FF0000"/>
          <w:sz w:val="20"/>
        </w:rPr>
        <w:t>Do niniejszego Wykazu należy dołączyć dowody określające czy wymienione w Wykazie usługi zostały wykonane należycie, przy czym dowodami, o których mowa, są referencje</w:t>
      </w:r>
      <w:r w:rsidRPr="2853D130">
        <w:rPr>
          <w:rFonts w:asciiTheme="minorHAnsi" w:hAnsiTheme="minorHAnsi" w:cs="Calibri"/>
          <w:b/>
          <w:bCs/>
          <w:i/>
          <w:iCs/>
          <w:color w:val="FF0000"/>
          <w:sz w:val="20"/>
        </w:rPr>
        <w:t xml:space="preserve">, protokoły odbioru itp. </w:t>
      </w:r>
      <w:r w:rsidRPr="2853D130">
        <w:rPr>
          <w:rFonts w:asciiTheme="minorHAnsi" w:hAnsiTheme="minorHAnsi" w:cstheme="minorBidi"/>
          <w:b/>
          <w:bCs/>
          <w:i/>
          <w:iCs/>
          <w:color w:val="FF0000"/>
          <w:sz w:val="20"/>
        </w:rPr>
        <w:t xml:space="preserve">bądź inne dokumenty wystawione przez podmiot, na rzecz którego usługi były wykonywane. </w:t>
      </w:r>
      <w:r w:rsidRPr="2853D130">
        <w:rPr>
          <w:rFonts w:asciiTheme="minorHAnsi" w:hAnsiTheme="minorHAnsi" w:cs="Calibri"/>
          <w:b/>
          <w:bCs/>
          <w:i/>
          <w:iCs/>
          <w:color w:val="FF0000"/>
          <w:sz w:val="20"/>
        </w:rPr>
        <w:t>W przypadku braku dokumentów potwierdzających należyte wykonanie usług, Wykonawca jest obowiązany podać dane do osoby po stronie odbiorcy usługi mogącej potwierdzić prawidłową realizację usługi (imię i nazwisko, adres, nr telefonu, adres e-mail).</w:t>
      </w:r>
    </w:p>
    <w:p w14:paraId="28F7F479" w14:textId="77777777" w:rsidR="00CF5AC8" w:rsidRPr="00F474EB" w:rsidRDefault="46F56B50" w:rsidP="00F474EB">
      <w:pPr>
        <w:pStyle w:val="Akapitzlist"/>
        <w:numPr>
          <w:ilvl w:val="3"/>
          <w:numId w:val="49"/>
        </w:numPr>
        <w:spacing w:before="120" w:after="120" w:line="240" w:lineRule="auto"/>
        <w:ind w:left="426" w:hanging="426"/>
        <w:contextualSpacing w:val="0"/>
        <w:rPr>
          <w:rFonts w:ascii="Calibri" w:hAnsi="Calibri" w:cs="Calibri"/>
          <w:sz w:val="20"/>
        </w:rPr>
      </w:pPr>
      <w:r w:rsidRPr="2853D130">
        <w:rPr>
          <w:rFonts w:asciiTheme="minorHAnsi" w:hAnsiTheme="minorHAnsi" w:cstheme="minorBidi"/>
          <w:b/>
          <w:bCs/>
          <w:i/>
          <w:iCs/>
          <w:color w:val="FF0000"/>
          <w:sz w:val="20"/>
        </w:rPr>
        <w:t>Tabele niniejszego Wykazu mogą być zmodyfikowane tylko i wyłącznie poprzez dodanie kolejnych wierszy w zakresie liczby wykazywanych usług. W</w:t>
      </w:r>
      <w:r>
        <w:t> </w:t>
      </w:r>
      <w:r w:rsidRPr="2853D130">
        <w:rPr>
          <w:rFonts w:asciiTheme="minorHAnsi" w:hAnsiTheme="minorHAnsi" w:cstheme="minorBidi"/>
          <w:b/>
          <w:bCs/>
          <w:i/>
          <w:iCs/>
          <w:color w:val="FF0000"/>
          <w:sz w:val="20"/>
        </w:rPr>
        <w:t>pozostałym zakresie zakazuje się modyfikacji tabeli.</w:t>
      </w:r>
    </w:p>
    <w:p w14:paraId="4B6A966E" w14:textId="77777777" w:rsidR="00CF5AC8" w:rsidRPr="00F03592" w:rsidRDefault="00CF5AC8" w:rsidP="00CF5AC8">
      <w:pPr>
        <w:ind w:right="-993"/>
        <w:rPr>
          <w:rFonts w:ascii="Calibri" w:hAnsi="Calibri" w:cs="Calibri"/>
        </w:rPr>
      </w:pPr>
      <w:r>
        <w:rPr>
          <w:rFonts w:ascii="Calibri" w:hAnsi="Calibri" w:cs="Calibri"/>
        </w:rPr>
        <w:t xml:space="preserve">  </w:t>
      </w:r>
    </w:p>
    <w:p w14:paraId="5319D6F2" w14:textId="77777777" w:rsidR="00CF5AC8" w:rsidRPr="00F03592" w:rsidRDefault="00CF5AC8" w:rsidP="00CF5AC8">
      <w:pPr>
        <w:ind w:left="-284" w:right="-993"/>
        <w:rPr>
          <w:rFonts w:ascii="Calibri" w:hAnsi="Calibri" w:cs="Calibri"/>
        </w:rPr>
      </w:pPr>
    </w:p>
    <w:p w14:paraId="2157EBB7" w14:textId="77777777" w:rsidR="00CF5AC8" w:rsidRPr="00AF2B3D" w:rsidRDefault="00CF5AC8" w:rsidP="46F56B50">
      <w:pPr>
        <w:ind w:right="-993"/>
        <w:rPr>
          <w:rFonts w:ascii="Calibri" w:hAnsi="Calibri" w:cs="Calibri"/>
          <w:sz w:val="18"/>
          <w:szCs w:val="18"/>
        </w:rPr>
      </w:pPr>
      <w:r w:rsidRPr="00AF2B3D">
        <w:rPr>
          <w:rFonts w:ascii="Calibri" w:hAnsi="Calibri" w:cs="Calibri"/>
          <w:sz w:val="18"/>
          <w:szCs w:val="18"/>
        </w:rPr>
        <w:t>...................................., dn. .........................</w:t>
      </w:r>
      <w:r w:rsidRPr="00AF2B3D">
        <w:rPr>
          <w:rFonts w:ascii="Calibri" w:hAnsi="Calibri" w:cs="Calibri"/>
          <w:sz w:val="18"/>
          <w:szCs w:val="18"/>
        </w:rPr>
        <w:tab/>
        <w:t xml:space="preserve"> </w:t>
      </w:r>
      <w:r w:rsidRPr="00AF2B3D">
        <w:rPr>
          <w:rFonts w:ascii="Calibri" w:hAnsi="Calibri" w:cs="Calibri"/>
          <w:sz w:val="18"/>
          <w:szCs w:val="18"/>
        </w:rPr>
        <w:tab/>
      </w:r>
      <w:r w:rsidRPr="00AF2B3D">
        <w:rPr>
          <w:rFonts w:ascii="Calibri" w:hAnsi="Calibri" w:cs="Calibri"/>
          <w:sz w:val="18"/>
          <w:szCs w:val="18"/>
        </w:rPr>
        <w:tab/>
      </w:r>
      <w:r w:rsidRPr="00AF2B3D">
        <w:rPr>
          <w:rFonts w:ascii="Calibri" w:hAnsi="Calibri" w:cs="Calibri"/>
          <w:sz w:val="18"/>
          <w:szCs w:val="18"/>
        </w:rPr>
        <w:tab/>
      </w:r>
      <w:r w:rsidRPr="00AF2B3D">
        <w:rPr>
          <w:rFonts w:ascii="Calibri" w:hAnsi="Calibri" w:cs="Calibri"/>
          <w:sz w:val="18"/>
          <w:szCs w:val="18"/>
        </w:rPr>
        <w:tab/>
      </w:r>
      <w:r w:rsidRPr="00AF2B3D">
        <w:rPr>
          <w:rFonts w:ascii="Calibri" w:hAnsi="Calibri" w:cs="Calibri"/>
          <w:sz w:val="18"/>
          <w:szCs w:val="18"/>
        </w:rPr>
        <w:tab/>
      </w:r>
      <w:r>
        <w:rPr>
          <w:rFonts w:ascii="Calibri" w:hAnsi="Calibri" w:cs="Calibri"/>
          <w:sz w:val="18"/>
          <w:szCs w:val="18"/>
        </w:rPr>
        <w:tab/>
      </w:r>
      <w:r w:rsidRPr="00AF2B3D">
        <w:rPr>
          <w:rFonts w:ascii="Calibri" w:hAnsi="Calibri" w:cs="Calibri"/>
          <w:sz w:val="18"/>
          <w:szCs w:val="18"/>
        </w:rPr>
        <w:tab/>
      </w:r>
      <w:r>
        <w:rPr>
          <w:rFonts w:ascii="Calibri" w:hAnsi="Calibri" w:cs="Calibri"/>
          <w:sz w:val="18"/>
          <w:szCs w:val="18"/>
        </w:rPr>
        <w:t xml:space="preserve">   </w:t>
      </w:r>
      <w:r w:rsidRPr="00AF2B3D">
        <w:rPr>
          <w:rFonts w:ascii="Calibri" w:hAnsi="Calibri" w:cs="Calibri"/>
          <w:sz w:val="18"/>
          <w:szCs w:val="18"/>
        </w:rPr>
        <w:t>…….………..…..........................................</w:t>
      </w:r>
    </w:p>
    <w:p w14:paraId="44FA913D" w14:textId="77777777" w:rsidR="00CF5AC8" w:rsidRPr="00F474EB" w:rsidRDefault="46F56B50" w:rsidP="2853D130">
      <w:pPr>
        <w:ind w:left="6379" w:firstLine="3"/>
        <w:jc w:val="center"/>
        <w:rPr>
          <w:rFonts w:ascii="Calibri" w:hAnsi="Calibri"/>
          <w:i/>
          <w:iCs/>
          <w:sz w:val="18"/>
          <w:szCs w:val="18"/>
        </w:rPr>
      </w:pPr>
      <w:r w:rsidRPr="2853D130">
        <w:rPr>
          <w:rFonts w:ascii="Calibri" w:hAnsi="Calibri"/>
          <w:i/>
          <w:iCs/>
          <w:sz w:val="18"/>
          <w:szCs w:val="18"/>
        </w:rPr>
        <w:t xml:space="preserve">Podpis(-y) osoby(-ób) uprawnionej(-ych) do składania </w:t>
      </w:r>
    </w:p>
    <w:p w14:paraId="5BA2AF1E" w14:textId="77777777" w:rsidR="00CF5AC8" w:rsidRPr="00F474EB" w:rsidRDefault="46F56B50" w:rsidP="2853D130">
      <w:pPr>
        <w:ind w:left="6379" w:firstLine="3"/>
        <w:jc w:val="center"/>
        <w:rPr>
          <w:rFonts w:ascii="Calibri" w:hAnsi="Calibri"/>
          <w:i/>
          <w:iCs/>
          <w:sz w:val="18"/>
          <w:szCs w:val="18"/>
        </w:rPr>
      </w:pPr>
      <w:r w:rsidRPr="2853D130">
        <w:rPr>
          <w:rFonts w:ascii="Calibri" w:hAnsi="Calibri"/>
          <w:i/>
          <w:iCs/>
          <w:sz w:val="18"/>
          <w:szCs w:val="18"/>
        </w:rPr>
        <w:t xml:space="preserve">oświadczeń woli w imieniu Wykonawcy </w:t>
      </w:r>
    </w:p>
    <w:p w14:paraId="0B250990" w14:textId="77777777" w:rsidR="00CF5AC8" w:rsidRPr="00F474EB" w:rsidRDefault="46F56B50" w:rsidP="2853D130">
      <w:pPr>
        <w:ind w:left="6804" w:firstLine="3"/>
        <w:jc w:val="center"/>
        <w:rPr>
          <w:rFonts w:ascii="Calibri" w:hAnsi="Calibri"/>
          <w:i/>
          <w:iCs/>
          <w:sz w:val="18"/>
          <w:szCs w:val="18"/>
        </w:rPr>
      </w:pPr>
      <w:r w:rsidRPr="2853D130">
        <w:rPr>
          <w:rFonts w:ascii="Calibri" w:hAnsi="Calibri"/>
          <w:i/>
          <w:iCs/>
          <w:sz w:val="18"/>
          <w:szCs w:val="18"/>
        </w:rPr>
        <w:t>oraz pieczątka/pieczątki</w:t>
      </w:r>
    </w:p>
    <w:p w14:paraId="26EC8FDD" w14:textId="77777777" w:rsidR="00F068B9" w:rsidRDefault="00F068B9">
      <w:pPr>
        <w:spacing w:after="200" w:line="276" w:lineRule="auto"/>
        <w:jc w:val="left"/>
        <w:rPr>
          <w:rFonts w:ascii="Calibri" w:hAnsi="Calibri" w:cstheme="minorHAnsi"/>
          <w:b/>
          <w:szCs w:val="22"/>
        </w:rPr>
      </w:pPr>
      <w:r>
        <w:rPr>
          <w:rFonts w:ascii="Calibri" w:hAnsi="Calibri" w:cstheme="minorHAnsi"/>
          <w:b/>
          <w:szCs w:val="22"/>
        </w:rPr>
        <w:br w:type="page"/>
      </w:r>
    </w:p>
    <w:p w14:paraId="373FC305" w14:textId="77777777" w:rsidR="007357E0" w:rsidRDefault="007357E0" w:rsidP="00C357A5">
      <w:pPr>
        <w:pStyle w:val="opis"/>
        <w:spacing w:line="240" w:lineRule="auto"/>
        <w:ind w:left="142"/>
        <w:rPr>
          <w:rFonts w:ascii="Calibri" w:hAnsi="Calibri"/>
          <w:sz w:val="20"/>
        </w:rPr>
        <w:sectPr w:rsidR="007357E0" w:rsidSect="00CF5AC8">
          <w:pgSz w:w="16838" w:h="11906" w:orient="landscape"/>
          <w:pgMar w:top="1701" w:right="1276" w:bottom="1276" w:left="964" w:header="680" w:footer="510" w:gutter="0"/>
          <w:cols w:space="708"/>
          <w:docGrid w:linePitch="360"/>
        </w:sectPr>
      </w:pPr>
    </w:p>
    <w:p w14:paraId="2429747B" w14:textId="2C727266" w:rsidR="007972A9" w:rsidRPr="00F474EB" w:rsidRDefault="46F56B50" w:rsidP="00F474EB">
      <w:pPr>
        <w:shd w:val="clear" w:color="auto" w:fill="C6D9F1" w:themeFill="text2" w:themeFillTint="33"/>
        <w:spacing w:before="120" w:after="120" w:line="276" w:lineRule="auto"/>
        <w:outlineLvl w:val="0"/>
        <w:rPr>
          <w:rFonts w:asciiTheme="minorHAnsi" w:hAnsiTheme="minorHAnsi" w:cstheme="minorBidi"/>
          <w:b/>
          <w:bCs/>
          <w:sz w:val="18"/>
          <w:szCs w:val="18"/>
        </w:rPr>
      </w:pPr>
      <w:r w:rsidRPr="2853D130">
        <w:rPr>
          <w:rFonts w:asciiTheme="minorHAnsi" w:hAnsiTheme="minorHAnsi" w:cstheme="minorBidi"/>
          <w:b/>
          <w:bCs/>
        </w:rPr>
        <w:lastRenderedPageBreak/>
        <w:t xml:space="preserve">ZAŁĄCZNIK NR </w:t>
      </w:r>
      <w:r w:rsidR="003B2392">
        <w:rPr>
          <w:rFonts w:asciiTheme="minorHAnsi" w:hAnsiTheme="minorHAnsi" w:cstheme="minorBidi"/>
          <w:b/>
          <w:bCs/>
        </w:rPr>
        <w:t>4</w:t>
      </w:r>
      <w:r w:rsidRPr="2853D130">
        <w:rPr>
          <w:rFonts w:asciiTheme="minorHAnsi" w:hAnsiTheme="minorHAnsi" w:cstheme="minorBidi"/>
          <w:b/>
          <w:bCs/>
        </w:rPr>
        <w:t xml:space="preserve"> DO SWZ – OŚWIADCZENIE WYKONAWCY POTWIERDZAJĄCE BRAK PODSTAW WYKLUCZENIA</w:t>
      </w:r>
    </w:p>
    <w:p w14:paraId="6566481B" w14:textId="77777777" w:rsidR="007972A9" w:rsidRDefault="007972A9" w:rsidP="007972A9">
      <w:pPr>
        <w:spacing w:line="276" w:lineRule="auto"/>
        <w:jc w:val="center"/>
        <w:rPr>
          <w:rFonts w:ascii="Verdana" w:hAnsi="Verdana"/>
          <w:b/>
          <w:sz w:val="18"/>
          <w:szCs w:val="18"/>
        </w:rPr>
      </w:pPr>
    </w:p>
    <w:p w14:paraId="1FE92135" w14:textId="77777777" w:rsidR="007972A9" w:rsidRPr="00F474EB" w:rsidRDefault="46F56B50" w:rsidP="00F474EB">
      <w:pPr>
        <w:spacing w:before="120" w:after="120" w:line="276" w:lineRule="auto"/>
        <w:ind w:left="5245"/>
        <w:rPr>
          <w:rFonts w:asciiTheme="minorHAnsi" w:hAnsiTheme="minorHAnsi" w:cstheme="minorBidi"/>
          <w:b/>
          <w:bCs/>
        </w:rPr>
      </w:pPr>
      <w:r w:rsidRPr="2853D130">
        <w:rPr>
          <w:rFonts w:asciiTheme="minorHAnsi" w:hAnsiTheme="minorHAnsi" w:cstheme="minorBidi"/>
          <w:b/>
          <w:bCs/>
        </w:rPr>
        <w:t>Zamawiający:</w:t>
      </w:r>
    </w:p>
    <w:p w14:paraId="4DABA939" w14:textId="77777777" w:rsidR="007972A9" w:rsidRPr="00F474EB" w:rsidRDefault="46F56B50" w:rsidP="00F474EB">
      <w:pPr>
        <w:spacing w:before="120" w:after="120" w:line="276" w:lineRule="auto"/>
        <w:ind w:left="5954" w:hanging="709"/>
        <w:rPr>
          <w:rFonts w:asciiTheme="minorHAnsi" w:hAnsiTheme="minorHAnsi" w:cstheme="minorBidi"/>
        </w:rPr>
      </w:pPr>
      <w:r w:rsidRPr="2853D130">
        <w:rPr>
          <w:rFonts w:asciiTheme="minorHAnsi" w:hAnsiTheme="minorHAnsi" w:cstheme="minorBidi"/>
        </w:rPr>
        <w:t>……………………………………………………</w:t>
      </w:r>
    </w:p>
    <w:p w14:paraId="4D87C7AC" w14:textId="77777777" w:rsidR="007972A9" w:rsidRPr="00F474EB" w:rsidRDefault="46F56B50" w:rsidP="00F474EB">
      <w:pPr>
        <w:spacing w:before="120" w:after="120" w:line="276" w:lineRule="auto"/>
        <w:ind w:left="5954" w:hanging="709"/>
        <w:rPr>
          <w:rFonts w:asciiTheme="minorHAnsi" w:hAnsiTheme="minorHAnsi" w:cstheme="minorBidi"/>
        </w:rPr>
      </w:pPr>
      <w:r w:rsidRPr="2853D130">
        <w:rPr>
          <w:rFonts w:asciiTheme="minorHAnsi" w:hAnsiTheme="minorHAnsi" w:cstheme="minorBidi"/>
        </w:rPr>
        <w:t>……………………………………………………</w:t>
      </w:r>
    </w:p>
    <w:p w14:paraId="6D03F4C3" w14:textId="77777777" w:rsidR="007972A9" w:rsidRPr="00F474EB" w:rsidRDefault="46F56B50" w:rsidP="00F474EB">
      <w:pPr>
        <w:spacing w:before="120" w:after="120" w:line="276" w:lineRule="auto"/>
        <w:ind w:left="5954" w:hanging="709"/>
        <w:rPr>
          <w:rFonts w:asciiTheme="minorHAnsi" w:hAnsiTheme="minorHAnsi" w:cstheme="minorBidi"/>
        </w:rPr>
      </w:pPr>
      <w:r w:rsidRPr="2853D130">
        <w:rPr>
          <w:rFonts w:asciiTheme="minorHAnsi" w:hAnsiTheme="minorHAnsi" w:cstheme="minorBidi"/>
        </w:rPr>
        <w:t>……………………………………………………</w:t>
      </w:r>
    </w:p>
    <w:p w14:paraId="4BD1D087" w14:textId="77777777" w:rsidR="007972A9" w:rsidRPr="00F474EB" w:rsidRDefault="46F56B50" w:rsidP="00F474EB">
      <w:pPr>
        <w:spacing w:before="120" w:after="120" w:line="276" w:lineRule="auto"/>
        <w:rPr>
          <w:rFonts w:asciiTheme="minorHAnsi" w:hAnsiTheme="minorHAnsi" w:cstheme="minorBidi"/>
          <w:b/>
          <w:bCs/>
        </w:rPr>
      </w:pPr>
      <w:r w:rsidRPr="2853D130">
        <w:rPr>
          <w:rFonts w:asciiTheme="minorHAnsi" w:hAnsiTheme="minorHAnsi" w:cstheme="minorBidi"/>
          <w:b/>
          <w:bCs/>
        </w:rPr>
        <w:t>Wykonawca:</w:t>
      </w:r>
    </w:p>
    <w:p w14:paraId="4B39B644" w14:textId="77777777" w:rsidR="007972A9" w:rsidRPr="00F474EB" w:rsidRDefault="46F56B50" w:rsidP="00F474EB">
      <w:pPr>
        <w:spacing w:before="120" w:after="120" w:line="276" w:lineRule="auto"/>
        <w:ind w:right="5954"/>
        <w:rPr>
          <w:rFonts w:asciiTheme="minorHAnsi" w:hAnsiTheme="minorHAnsi" w:cstheme="minorBidi"/>
        </w:rPr>
      </w:pPr>
      <w:r w:rsidRPr="2853D130">
        <w:rPr>
          <w:rFonts w:asciiTheme="minorHAnsi" w:hAnsiTheme="minorHAnsi" w:cstheme="minorBidi"/>
        </w:rPr>
        <w:t>………………………………………………</w:t>
      </w:r>
    </w:p>
    <w:p w14:paraId="001225C6" w14:textId="77777777" w:rsidR="007972A9" w:rsidRPr="00F474EB" w:rsidRDefault="46F56B50" w:rsidP="00F474EB">
      <w:pPr>
        <w:spacing w:before="120" w:after="120" w:line="276" w:lineRule="auto"/>
        <w:ind w:right="5954"/>
        <w:rPr>
          <w:rFonts w:asciiTheme="minorHAnsi" w:hAnsiTheme="minorHAnsi" w:cstheme="minorBidi"/>
        </w:rPr>
      </w:pPr>
      <w:r w:rsidRPr="2853D130">
        <w:rPr>
          <w:rFonts w:asciiTheme="minorHAnsi" w:hAnsiTheme="minorHAnsi" w:cstheme="minorBidi"/>
        </w:rPr>
        <w:t>………………………………………………</w:t>
      </w:r>
    </w:p>
    <w:p w14:paraId="533FD2F4" w14:textId="77777777" w:rsidR="007972A9" w:rsidRPr="00F474EB" w:rsidRDefault="46F56B50" w:rsidP="00F474EB">
      <w:pPr>
        <w:spacing w:before="120" w:after="120" w:line="276" w:lineRule="auto"/>
        <w:ind w:right="5954"/>
        <w:rPr>
          <w:rFonts w:asciiTheme="minorHAnsi" w:hAnsiTheme="minorHAnsi" w:cstheme="minorBidi"/>
        </w:rPr>
      </w:pPr>
      <w:r w:rsidRPr="2853D130">
        <w:rPr>
          <w:rFonts w:asciiTheme="minorHAnsi" w:hAnsiTheme="minorHAnsi" w:cstheme="minorBidi"/>
        </w:rPr>
        <w:t>………………………………………………</w:t>
      </w:r>
    </w:p>
    <w:p w14:paraId="528CB30E" w14:textId="77777777" w:rsidR="007972A9" w:rsidRPr="00F474EB" w:rsidRDefault="46F56B50" w:rsidP="00F474EB">
      <w:pPr>
        <w:spacing w:before="120" w:after="120" w:line="276" w:lineRule="auto"/>
        <w:ind w:right="5953"/>
        <w:rPr>
          <w:rFonts w:asciiTheme="minorHAnsi" w:hAnsiTheme="minorHAnsi" w:cstheme="minorBidi"/>
          <w:i/>
          <w:iCs/>
          <w:sz w:val="16"/>
          <w:szCs w:val="16"/>
        </w:rPr>
      </w:pPr>
      <w:r w:rsidRPr="2853D130">
        <w:rPr>
          <w:rFonts w:asciiTheme="minorHAnsi" w:hAnsiTheme="minorHAnsi" w:cstheme="minorBidi"/>
          <w:i/>
          <w:iCs/>
          <w:sz w:val="16"/>
          <w:szCs w:val="16"/>
        </w:rPr>
        <w:t>(pełna nazwa/firma, adres, w zależności od podmiotu: NIP/PESEL, KRS/CEiDG)</w:t>
      </w:r>
    </w:p>
    <w:p w14:paraId="7ABE1472" w14:textId="77777777" w:rsidR="007972A9" w:rsidRPr="007357E0" w:rsidRDefault="007972A9" w:rsidP="007972A9">
      <w:pPr>
        <w:spacing w:before="120" w:after="120" w:line="276" w:lineRule="auto"/>
        <w:rPr>
          <w:rFonts w:asciiTheme="minorHAnsi" w:hAnsiTheme="minorHAnsi" w:cstheme="minorHAnsi"/>
          <w:sz w:val="20"/>
          <w:u w:val="single"/>
        </w:rPr>
      </w:pPr>
    </w:p>
    <w:p w14:paraId="69235CFC" w14:textId="77777777" w:rsidR="007972A9" w:rsidRPr="00F474EB" w:rsidRDefault="46F56B50" w:rsidP="00F474EB">
      <w:pPr>
        <w:spacing w:before="120" w:after="120" w:line="276" w:lineRule="auto"/>
        <w:rPr>
          <w:rFonts w:asciiTheme="minorHAnsi" w:hAnsiTheme="minorHAnsi" w:cstheme="minorBidi"/>
          <w:u w:val="single"/>
        </w:rPr>
      </w:pPr>
      <w:r w:rsidRPr="2853D130">
        <w:rPr>
          <w:rFonts w:asciiTheme="minorHAnsi" w:hAnsiTheme="minorHAnsi" w:cstheme="minorBidi"/>
          <w:u w:val="single"/>
        </w:rPr>
        <w:t>reprezentowany przez:</w:t>
      </w:r>
    </w:p>
    <w:p w14:paraId="0CB32E41" w14:textId="77777777" w:rsidR="007972A9" w:rsidRPr="00F474EB" w:rsidRDefault="46F56B50" w:rsidP="00F474EB">
      <w:pPr>
        <w:spacing w:before="120" w:after="120" w:line="276" w:lineRule="auto"/>
        <w:ind w:right="5954"/>
        <w:rPr>
          <w:rFonts w:asciiTheme="minorHAnsi" w:hAnsiTheme="minorHAnsi" w:cstheme="minorBidi"/>
        </w:rPr>
      </w:pPr>
      <w:r w:rsidRPr="2853D130">
        <w:rPr>
          <w:rFonts w:asciiTheme="minorHAnsi" w:hAnsiTheme="minorHAnsi" w:cstheme="minorBidi"/>
        </w:rPr>
        <w:t>………………………………………………</w:t>
      </w:r>
    </w:p>
    <w:p w14:paraId="51022D02" w14:textId="77777777" w:rsidR="007972A9" w:rsidRPr="00F474EB" w:rsidRDefault="46F56B50" w:rsidP="00F474EB">
      <w:pPr>
        <w:spacing w:before="120" w:after="120" w:line="276" w:lineRule="auto"/>
        <w:ind w:right="5954"/>
        <w:rPr>
          <w:rFonts w:asciiTheme="minorHAnsi" w:hAnsiTheme="minorHAnsi" w:cstheme="minorBidi"/>
        </w:rPr>
      </w:pPr>
      <w:r w:rsidRPr="2853D130">
        <w:rPr>
          <w:rFonts w:asciiTheme="minorHAnsi" w:hAnsiTheme="minorHAnsi" w:cstheme="minorBidi"/>
        </w:rPr>
        <w:t>………………………………………………</w:t>
      </w:r>
    </w:p>
    <w:p w14:paraId="5B8584CF" w14:textId="77777777" w:rsidR="007972A9" w:rsidRPr="00F474EB" w:rsidRDefault="46F56B50" w:rsidP="00F474EB">
      <w:pPr>
        <w:spacing w:before="120" w:after="120" w:line="276" w:lineRule="auto"/>
        <w:ind w:right="5953"/>
        <w:rPr>
          <w:rFonts w:asciiTheme="minorHAnsi" w:hAnsiTheme="minorHAnsi" w:cstheme="minorBidi"/>
          <w:i/>
          <w:iCs/>
          <w:sz w:val="16"/>
          <w:szCs w:val="16"/>
        </w:rPr>
      </w:pPr>
      <w:r w:rsidRPr="2853D130">
        <w:rPr>
          <w:rFonts w:asciiTheme="minorHAnsi" w:hAnsiTheme="minorHAnsi" w:cstheme="minorBidi"/>
          <w:i/>
          <w:iCs/>
          <w:sz w:val="16"/>
          <w:szCs w:val="16"/>
        </w:rPr>
        <w:t>(imię, nazwisko, stanowisko/podstawa do reprezentacji)</w:t>
      </w:r>
    </w:p>
    <w:p w14:paraId="2C44E64C" w14:textId="77777777" w:rsidR="007972A9" w:rsidRPr="00342E37" w:rsidRDefault="007972A9" w:rsidP="007972A9">
      <w:pPr>
        <w:spacing w:before="120" w:after="120" w:line="276" w:lineRule="auto"/>
        <w:rPr>
          <w:rFonts w:ascii="Verdana" w:hAnsi="Verdana" w:cs="Arial"/>
        </w:rPr>
      </w:pPr>
    </w:p>
    <w:p w14:paraId="6A43B711" w14:textId="77777777" w:rsidR="007972A9" w:rsidRPr="00342E37" w:rsidRDefault="007972A9" w:rsidP="007972A9">
      <w:pPr>
        <w:spacing w:before="120" w:after="120" w:line="276" w:lineRule="auto"/>
        <w:rPr>
          <w:rFonts w:ascii="Verdana" w:hAnsi="Verdana" w:cs="Arial"/>
          <w:b/>
          <w:sz w:val="20"/>
        </w:rPr>
      </w:pPr>
    </w:p>
    <w:p w14:paraId="42D2EFA0" w14:textId="44FCC7DC" w:rsidR="007972A9" w:rsidRPr="00F474EB" w:rsidRDefault="46F56B50" w:rsidP="00F474EB">
      <w:pPr>
        <w:spacing w:before="120" w:after="120" w:line="276" w:lineRule="auto"/>
        <w:jc w:val="center"/>
        <w:rPr>
          <w:rFonts w:asciiTheme="minorHAnsi" w:hAnsiTheme="minorHAnsi" w:cstheme="minorBidi"/>
          <w:b/>
          <w:bCs/>
          <w:u w:val="single"/>
        </w:rPr>
      </w:pPr>
      <w:r w:rsidRPr="2853D130">
        <w:rPr>
          <w:rFonts w:asciiTheme="minorHAnsi" w:hAnsiTheme="minorHAnsi" w:cstheme="minorBidi"/>
          <w:b/>
          <w:bCs/>
          <w:u w:val="single"/>
        </w:rPr>
        <w:t xml:space="preserve">Oświadczenia wykonawcy ubiegającego się o udzielenie zamówienia </w:t>
      </w:r>
    </w:p>
    <w:p w14:paraId="313FAEE8" w14:textId="77777777" w:rsidR="007972A9" w:rsidRPr="00F474EB" w:rsidRDefault="46F56B50" w:rsidP="00F474EB">
      <w:pPr>
        <w:spacing w:before="120" w:after="120" w:line="276" w:lineRule="auto"/>
        <w:jc w:val="center"/>
        <w:rPr>
          <w:rFonts w:asciiTheme="minorHAnsi" w:hAnsiTheme="minorHAnsi" w:cstheme="minorBidi"/>
          <w:b/>
          <w:bCs/>
          <w:caps/>
          <w:u w:val="single"/>
        </w:rPr>
      </w:pPr>
      <w:r w:rsidRPr="2853D130">
        <w:rPr>
          <w:rFonts w:asciiTheme="minorHAnsi" w:hAnsiTheme="minorHAnsi" w:cstheme="minorBidi"/>
          <w:b/>
          <w:bCs/>
          <w:u w:val="single"/>
        </w:rPr>
        <w:t xml:space="preserve">DOTYCZĄCE PRZESŁANEK WYKLUCZENIA Z ART. 5K ROZPORZĄDZENIA 833/2014 ORAZ ART. 7 UST. 1 USTAWY </w:t>
      </w:r>
      <w:r w:rsidRPr="2853D130">
        <w:rPr>
          <w:rFonts w:asciiTheme="minorHAnsi" w:hAnsiTheme="minorHAnsi" w:cstheme="minorBidi"/>
          <w:b/>
          <w:bCs/>
          <w:caps/>
          <w:u w:val="single"/>
        </w:rPr>
        <w:t>o szczególnych rozwiązaniach w zakresie przeciwdziałania wspieraniu agresji na Ukrainę oraz służących ochronie bezpieczeństwa narodowego</w:t>
      </w:r>
    </w:p>
    <w:p w14:paraId="7325D5B1" w14:textId="77777777" w:rsidR="007972A9" w:rsidRPr="007357E0" w:rsidRDefault="007972A9" w:rsidP="007972A9">
      <w:pPr>
        <w:spacing w:before="120" w:after="120" w:line="276" w:lineRule="auto"/>
        <w:jc w:val="center"/>
        <w:rPr>
          <w:rFonts w:asciiTheme="minorHAnsi" w:hAnsiTheme="minorHAnsi" w:cstheme="minorHAnsi"/>
          <w:b/>
          <w:caps/>
          <w:szCs w:val="22"/>
          <w:u w:val="single"/>
        </w:rPr>
      </w:pPr>
    </w:p>
    <w:p w14:paraId="0D83D839" w14:textId="77777777" w:rsidR="007972A9" w:rsidRPr="00F474EB" w:rsidRDefault="46F56B50" w:rsidP="00F474EB">
      <w:pPr>
        <w:pStyle w:val="Nagwek"/>
        <w:spacing w:before="240"/>
        <w:rPr>
          <w:rFonts w:asciiTheme="minorHAnsi" w:hAnsiTheme="minorHAnsi" w:cstheme="minorBidi"/>
        </w:rPr>
      </w:pPr>
      <w:r w:rsidRPr="2853D130">
        <w:rPr>
          <w:rFonts w:asciiTheme="minorHAnsi" w:hAnsiTheme="minorHAnsi" w:cstheme="minorBidi"/>
        </w:rPr>
        <w:t>Na potrzeby postępowania o udzielenie zamówienia pn. „</w:t>
      </w:r>
      <w:r w:rsidR="00C36E00" w:rsidRPr="00C36E00">
        <w:rPr>
          <w:rFonts w:asciiTheme="minorHAnsi" w:hAnsiTheme="minorHAnsi" w:cstheme="minorBidi"/>
          <w:b/>
          <w:bCs/>
        </w:rPr>
        <w:t>Wybór agencji eventowej dla PGE Polska Grupa Energetyczna S.A.</w:t>
      </w:r>
      <w:r w:rsidRPr="2853D130">
        <w:rPr>
          <w:rFonts w:asciiTheme="minorHAnsi" w:hAnsiTheme="minorHAnsi" w:cstheme="minorBidi"/>
          <w:b/>
          <w:bCs/>
        </w:rPr>
        <w:t xml:space="preserve">” (nr </w:t>
      </w:r>
      <w:r w:rsidR="00C36E00" w:rsidRPr="00C36E00">
        <w:rPr>
          <w:rFonts w:asciiTheme="minorHAnsi" w:hAnsiTheme="minorHAnsi" w:cstheme="minorBidi"/>
          <w:b/>
          <w:bCs/>
        </w:rPr>
        <w:t>POST/PGE/PGE/DZ/00304/2024</w:t>
      </w:r>
      <w:r w:rsidRPr="2853D130">
        <w:rPr>
          <w:rFonts w:asciiTheme="minorHAnsi" w:hAnsiTheme="minorHAnsi" w:cstheme="minorBidi"/>
          <w:b/>
          <w:bCs/>
        </w:rPr>
        <w:t>)</w:t>
      </w:r>
      <w:r w:rsidRPr="2853D130">
        <w:rPr>
          <w:rFonts w:asciiTheme="minorHAnsi" w:hAnsiTheme="minorHAnsi" w:cstheme="minorBidi"/>
        </w:rPr>
        <w:t>, prowadzonego przez PGE Polska Grupa Energetyczna S.A.</w:t>
      </w:r>
      <w:r w:rsidRPr="2853D130">
        <w:rPr>
          <w:rFonts w:asciiTheme="minorHAnsi" w:hAnsiTheme="minorHAnsi" w:cstheme="minorBidi"/>
          <w:i/>
          <w:iCs/>
        </w:rPr>
        <w:t xml:space="preserve">, </w:t>
      </w:r>
      <w:r w:rsidRPr="2853D130">
        <w:rPr>
          <w:rFonts w:asciiTheme="minorHAnsi" w:hAnsiTheme="minorHAnsi" w:cstheme="minorBidi"/>
        </w:rPr>
        <w:t>oświadczam, co następuje:</w:t>
      </w:r>
    </w:p>
    <w:p w14:paraId="160AABFF" w14:textId="77777777" w:rsidR="007972A9" w:rsidRPr="007357E0" w:rsidRDefault="007972A9" w:rsidP="007972A9">
      <w:pPr>
        <w:spacing w:before="120" w:after="120" w:line="276" w:lineRule="auto"/>
        <w:ind w:firstLine="709"/>
        <w:rPr>
          <w:rFonts w:asciiTheme="minorHAnsi" w:hAnsiTheme="minorHAnsi" w:cstheme="minorHAnsi"/>
          <w:szCs w:val="22"/>
        </w:rPr>
      </w:pPr>
    </w:p>
    <w:p w14:paraId="32750C56" w14:textId="77777777" w:rsidR="007972A9" w:rsidRPr="00F474EB" w:rsidRDefault="46F56B50" w:rsidP="00F474EB">
      <w:pPr>
        <w:shd w:val="clear" w:color="auto" w:fill="BFBFBF" w:themeFill="background1" w:themeFillShade="BF"/>
        <w:spacing w:before="120" w:after="120" w:line="276" w:lineRule="auto"/>
        <w:rPr>
          <w:rFonts w:asciiTheme="minorHAnsi" w:hAnsiTheme="minorHAnsi" w:cstheme="minorBidi"/>
          <w:b/>
          <w:bCs/>
        </w:rPr>
      </w:pPr>
      <w:r w:rsidRPr="2853D130">
        <w:rPr>
          <w:rFonts w:asciiTheme="minorHAnsi" w:hAnsiTheme="minorHAnsi" w:cstheme="minorBidi"/>
          <w:b/>
          <w:bCs/>
        </w:rPr>
        <w:t>OŚWIADCZENIA DOTYCZĄCE WYKONAWCY:</w:t>
      </w:r>
    </w:p>
    <w:p w14:paraId="4F6709A5" w14:textId="77777777" w:rsidR="007972A9" w:rsidRPr="00F474EB" w:rsidRDefault="007972A9" w:rsidP="00F474EB">
      <w:pPr>
        <w:pStyle w:val="Akapitzlist"/>
        <w:numPr>
          <w:ilvl w:val="0"/>
          <w:numId w:val="24"/>
        </w:numPr>
        <w:spacing w:before="120" w:after="120" w:line="276" w:lineRule="auto"/>
        <w:rPr>
          <w:rFonts w:asciiTheme="minorHAnsi" w:hAnsiTheme="minorHAnsi" w:cstheme="minorBidi"/>
          <w:b/>
          <w:bCs/>
        </w:rPr>
      </w:pPr>
      <w:r w:rsidRPr="2853D130">
        <w:rPr>
          <w:rFonts w:asciiTheme="minorHAnsi" w:hAnsiTheme="minorHAnsi" w:cstheme="minorBid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w:t>
      </w:r>
      <w:r w:rsidRPr="2853D130">
        <w:rPr>
          <w:rFonts w:asciiTheme="minorHAnsi" w:hAnsiTheme="minorHAnsi" w:cstheme="minorBidi"/>
        </w:rPr>
        <w:lastRenderedPageBreak/>
        <w:t>dotyczącego środków ograniczających w związku z działaniami Rosji destabilizującymi sytuację na Ukrainie (Dz. Urz. UE nr L 111 z 8.4.2022, str. 1), dalej: rozporządzenie 2022/576.</w:t>
      </w:r>
      <w:r w:rsidRPr="2853D130">
        <w:rPr>
          <w:rStyle w:val="Odwoanieprzypisudolnego"/>
          <w:rFonts w:asciiTheme="minorHAnsi" w:hAnsiTheme="minorHAnsi" w:cstheme="minorBidi"/>
        </w:rPr>
        <w:footnoteReference w:id="5"/>
      </w:r>
    </w:p>
    <w:p w14:paraId="3EE9E6F1" w14:textId="77777777" w:rsidR="007972A9" w:rsidRPr="00F474EB" w:rsidRDefault="007972A9" w:rsidP="00F474EB">
      <w:pPr>
        <w:pStyle w:val="NormalnyWeb"/>
        <w:numPr>
          <w:ilvl w:val="0"/>
          <w:numId w:val="24"/>
        </w:numPr>
        <w:spacing w:before="120" w:beforeAutospacing="0" w:after="120" w:afterAutospacing="0" w:line="276" w:lineRule="auto"/>
        <w:jc w:val="both"/>
        <w:rPr>
          <w:rFonts w:asciiTheme="minorHAnsi" w:hAnsiTheme="minorHAnsi" w:cstheme="minorBidi"/>
          <w:b/>
          <w:bCs/>
          <w:sz w:val="22"/>
          <w:szCs w:val="22"/>
        </w:rPr>
      </w:pPr>
      <w:r w:rsidRPr="2853D130">
        <w:rPr>
          <w:rFonts w:asciiTheme="minorHAnsi" w:hAnsiTheme="minorHAnsi" w:cstheme="minorBidi"/>
          <w:sz w:val="22"/>
          <w:szCs w:val="22"/>
        </w:rPr>
        <w:t xml:space="preserve">Oświadczam, że nie zachodzą w stosunku do mnie przesłanki wykluczenia z postępowania na podstawie art. </w:t>
      </w:r>
      <w:r w:rsidRPr="2853D130">
        <w:rPr>
          <w:rFonts w:asciiTheme="minorHAnsi" w:hAnsiTheme="minorHAnsi" w:cstheme="minorBidi"/>
          <w:color w:val="222222"/>
          <w:sz w:val="22"/>
          <w:szCs w:val="22"/>
        </w:rPr>
        <w:t>7 ust. 1 ustawy z dnia 13 kwietnia 2022 r.</w:t>
      </w:r>
      <w:r w:rsidRPr="2853D130">
        <w:rPr>
          <w:rFonts w:asciiTheme="minorHAnsi" w:hAnsiTheme="minorHAnsi" w:cstheme="minorBidi"/>
          <w:i/>
          <w:iCs/>
          <w:color w:val="222222"/>
          <w:sz w:val="22"/>
          <w:szCs w:val="22"/>
        </w:rPr>
        <w:t xml:space="preserve"> o szczególnych rozwiązaniach w zakresie przeciwdziałania wspieraniu agresji na Ukrainę oraz służących ochronie bezpieczeństwa narodowego </w:t>
      </w:r>
      <w:r w:rsidRPr="2853D130">
        <w:rPr>
          <w:rFonts w:asciiTheme="minorHAnsi" w:hAnsiTheme="minorHAnsi" w:cstheme="minorBidi"/>
          <w:color w:val="222222"/>
          <w:sz w:val="22"/>
          <w:szCs w:val="22"/>
        </w:rPr>
        <w:t>(Dz. U. poz. 835)</w:t>
      </w:r>
      <w:r w:rsidRPr="2853D130">
        <w:rPr>
          <w:rFonts w:asciiTheme="minorHAnsi" w:hAnsiTheme="minorHAnsi" w:cstheme="minorBidi"/>
          <w:i/>
          <w:iCs/>
          <w:color w:val="222222"/>
          <w:sz w:val="22"/>
          <w:szCs w:val="22"/>
        </w:rPr>
        <w:t>.</w:t>
      </w:r>
      <w:r w:rsidRPr="2853D130">
        <w:rPr>
          <w:rStyle w:val="Odwoanieprzypisudolnego"/>
          <w:rFonts w:asciiTheme="minorHAnsi" w:hAnsiTheme="minorHAnsi" w:cstheme="minorBidi"/>
          <w:color w:val="222222"/>
          <w:sz w:val="22"/>
          <w:szCs w:val="22"/>
        </w:rPr>
        <w:footnoteReference w:id="6"/>
      </w:r>
    </w:p>
    <w:p w14:paraId="2E4D89E3" w14:textId="77777777" w:rsidR="007972A9" w:rsidRPr="007357E0" w:rsidRDefault="007972A9" w:rsidP="007972A9">
      <w:pPr>
        <w:pStyle w:val="NormalnyWeb"/>
        <w:spacing w:before="120" w:beforeAutospacing="0" w:after="120" w:afterAutospacing="0" w:line="276" w:lineRule="auto"/>
        <w:ind w:left="720"/>
        <w:jc w:val="both"/>
        <w:rPr>
          <w:rFonts w:asciiTheme="minorHAnsi" w:hAnsiTheme="minorHAnsi" w:cstheme="minorHAnsi"/>
          <w:b/>
          <w:bCs/>
          <w:sz w:val="22"/>
          <w:szCs w:val="22"/>
        </w:rPr>
      </w:pPr>
    </w:p>
    <w:p w14:paraId="6FAF973D" w14:textId="77777777" w:rsidR="007972A9" w:rsidRPr="007357E0" w:rsidRDefault="007972A9" w:rsidP="007972A9">
      <w:pPr>
        <w:spacing w:before="120" w:after="120" w:line="276" w:lineRule="auto"/>
        <w:rPr>
          <w:rFonts w:asciiTheme="minorHAnsi" w:hAnsiTheme="minorHAnsi" w:cstheme="minorHAnsi"/>
          <w:szCs w:val="22"/>
        </w:rPr>
      </w:pPr>
    </w:p>
    <w:p w14:paraId="3E49EDD4" w14:textId="77777777" w:rsidR="007972A9" w:rsidRPr="00F474EB" w:rsidRDefault="46F56B50" w:rsidP="00F474EB">
      <w:pPr>
        <w:shd w:val="clear" w:color="auto" w:fill="BFBFBF" w:themeFill="background1" w:themeFillShade="BF"/>
        <w:spacing w:before="120" w:after="120" w:line="276" w:lineRule="auto"/>
        <w:rPr>
          <w:rFonts w:asciiTheme="minorHAnsi" w:hAnsiTheme="minorHAnsi" w:cstheme="minorBidi"/>
          <w:b/>
          <w:bCs/>
        </w:rPr>
      </w:pPr>
      <w:r w:rsidRPr="2853D130">
        <w:rPr>
          <w:rFonts w:asciiTheme="minorHAnsi" w:hAnsiTheme="minorHAnsi" w:cstheme="minorBidi"/>
          <w:b/>
          <w:bCs/>
        </w:rPr>
        <w:t>OŚWIADCZENIE DOTYCZĄCE PODWYKONAWCY, NA KTÓREGO PRZYPADA PONAD 10% WARTOŚCI ZAMÓWIENIA:</w:t>
      </w:r>
    </w:p>
    <w:p w14:paraId="3535C2CC" w14:textId="77777777" w:rsidR="007972A9" w:rsidRPr="00F474EB" w:rsidRDefault="46F56B50" w:rsidP="00F474EB">
      <w:pPr>
        <w:spacing w:before="120" w:after="120" w:line="276" w:lineRule="auto"/>
        <w:rPr>
          <w:rFonts w:asciiTheme="minorHAnsi" w:hAnsiTheme="minorHAnsi" w:cstheme="minorBidi"/>
        </w:rPr>
      </w:pPr>
      <w:r w:rsidRPr="2853D130">
        <w:rPr>
          <w:rFonts w:asciiTheme="minorHAnsi" w:hAnsiTheme="minorHAnsi" w:cstheme="minorBidi"/>
          <w:color w:val="0070C0"/>
        </w:rPr>
        <w:t>[UWAGA</w:t>
      </w:r>
      <w:r w:rsidRPr="2853D130">
        <w:rPr>
          <w:rFonts w:asciiTheme="minorHAnsi" w:hAnsiTheme="minorHAnsi" w:cstheme="minorBidi"/>
          <w:i/>
          <w:iCs/>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2853D130">
        <w:rPr>
          <w:rFonts w:asciiTheme="minorHAnsi" w:hAnsiTheme="minorHAnsi" w:cstheme="minorBidi"/>
          <w:color w:val="0070C0"/>
        </w:rPr>
        <w:t>]</w:t>
      </w:r>
    </w:p>
    <w:p w14:paraId="6A7ECB59" w14:textId="77777777" w:rsidR="007972A9" w:rsidRPr="00F474EB" w:rsidRDefault="46F56B50" w:rsidP="00F474EB">
      <w:pPr>
        <w:spacing w:before="120" w:after="120" w:line="276" w:lineRule="auto"/>
        <w:rPr>
          <w:rFonts w:asciiTheme="minorHAnsi" w:hAnsiTheme="minorHAnsi" w:cstheme="minorBidi"/>
        </w:rPr>
      </w:pPr>
      <w:r w:rsidRPr="2853D130">
        <w:rPr>
          <w:rFonts w:asciiTheme="minorHAnsi" w:hAnsiTheme="minorHAnsi" w:cstheme="minorBidi"/>
        </w:rPr>
        <w:t xml:space="preserve">Oświadczam, że w stosunku do następującego podmiotu, będącego podwykonawcą, na którego przypada ponad 10% wartości zamówienia: ……………………………………………………………………………………………….… </w:t>
      </w:r>
      <w:r w:rsidRPr="2853D130">
        <w:rPr>
          <w:rFonts w:asciiTheme="minorHAnsi" w:hAnsiTheme="minorHAnsi" w:cstheme="minorBidi"/>
          <w:i/>
          <w:iCs/>
        </w:rPr>
        <w:t>(podać pełną nazwę/ firmę, adres, a także w zależności od podmiotu: NIP/ PESEL, KRS/ CEiDG)</w:t>
      </w:r>
      <w:r w:rsidRPr="2853D130">
        <w:rPr>
          <w:rFonts w:asciiTheme="minorHAnsi" w:hAnsiTheme="minorHAnsi" w:cstheme="minorBidi"/>
        </w:rPr>
        <w:t>, nie zachodzą podstawy wykluczenia z postępowania o udzielenie zamówienia przewidziane w art. 5k rozporządzenia 833/2014 w brzmieniu nadanym rozporządzeniem 2022/576.</w:t>
      </w:r>
    </w:p>
    <w:p w14:paraId="1D4BFADD" w14:textId="77777777" w:rsidR="007972A9" w:rsidRPr="007357E0" w:rsidRDefault="007972A9" w:rsidP="007972A9">
      <w:pPr>
        <w:spacing w:before="120" w:after="120" w:line="276" w:lineRule="auto"/>
        <w:rPr>
          <w:rFonts w:asciiTheme="minorHAnsi" w:hAnsiTheme="minorHAnsi" w:cstheme="minorHAnsi"/>
          <w:szCs w:val="22"/>
        </w:rPr>
      </w:pPr>
    </w:p>
    <w:p w14:paraId="06E3A87C" w14:textId="77777777" w:rsidR="007972A9" w:rsidRPr="00F474EB" w:rsidRDefault="46F56B50" w:rsidP="00F474EB">
      <w:pPr>
        <w:shd w:val="clear" w:color="auto" w:fill="BFBFBF" w:themeFill="background1" w:themeFillShade="BF"/>
        <w:spacing w:before="120" w:after="120" w:line="276" w:lineRule="auto"/>
        <w:rPr>
          <w:rFonts w:asciiTheme="minorHAnsi" w:hAnsiTheme="minorHAnsi" w:cstheme="minorBidi"/>
          <w:b/>
          <w:bCs/>
        </w:rPr>
      </w:pPr>
      <w:r w:rsidRPr="2853D130">
        <w:rPr>
          <w:rFonts w:asciiTheme="minorHAnsi" w:hAnsiTheme="minorHAnsi" w:cstheme="minorBidi"/>
          <w:b/>
          <w:bCs/>
        </w:rPr>
        <w:t>OŚWIADCZENIE DOTYCZĄCE DOSTAWCY, NA KTÓREGO PRZYPADA PONAD 10% WARTOŚCI ZAMÓWIENIA:</w:t>
      </w:r>
    </w:p>
    <w:p w14:paraId="66C3595D" w14:textId="77777777" w:rsidR="007972A9" w:rsidRPr="00F474EB" w:rsidRDefault="46F56B50" w:rsidP="00F474EB">
      <w:pPr>
        <w:spacing w:before="120" w:after="120" w:line="276" w:lineRule="auto"/>
        <w:rPr>
          <w:rFonts w:asciiTheme="minorHAnsi" w:hAnsiTheme="minorHAnsi" w:cstheme="minorBidi"/>
        </w:rPr>
      </w:pPr>
      <w:r w:rsidRPr="2853D130">
        <w:rPr>
          <w:rFonts w:asciiTheme="minorHAnsi" w:hAnsiTheme="minorHAnsi" w:cstheme="minorBidi"/>
          <w:color w:val="0070C0"/>
        </w:rPr>
        <w:lastRenderedPageBreak/>
        <w:t>[UWAGA</w:t>
      </w:r>
      <w:r w:rsidRPr="2853D130">
        <w:rPr>
          <w:rFonts w:asciiTheme="minorHAnsi" w:hAnsiTheme="minorHAnsi" w:cstheme="minorBidi"/>
          <w:i/>
          <w:iCs/>
          <w:color w:val="0070C0"/>
        </w:rPr>
        <w:t>: wypełnić tylko w przypadku dostawcy, na którego przypada ponad 10% wartości zamówienia. W przypadku więcej niż jednego dostawcy, na którego przypada ponad 10% wartości zamówienia, należy zastosować tyle razy, ile jest to konieczne.</w:t>
      </w:r>
      <w:r w:rsidRPr="2853D130">
        <w:rPr>
          <w:rFonts w:asciiTheme="minorHAnsi" w:hAnsiTheme="minorHAnsi" w:cstheme="minorBidi"/>
          <w:color w:val="0070C0"/>
        </w:rPr>
        <w:t>]</w:t>
      </w:r>
    </w:p>
    <w:p w14:paraId="6F482717" w14:textId="77777777" w:rsidR="007972A9" w:rsidRPr="00F474EB" w:rsidRDefault="46F56B50" w:rsidP="00F474EB">
      <w:pPr>
        <w:spacing w:before="120" w:after="120" w:line="276" w:lineRule="auto"/>
        <w:rPr>
          <w:rFonts w:asciiTheme="minorHAnsi" w:hAnsiTheme="minorHAnsi" w:cstheme="minorBidi"/>
        </w:rPr>
      </w:pPr>
      <w:r w:rsidRPr="2853D130">
        <w:rPr>
          <w:rFonts w:asciiTheme="minorHAnsi" w:hAnsiTheme="minorHAnsi" w:cstheme="minorBidi"/>
        </w:rPr>
        <w:t xml:space="preserve">Oświadczam, że w stosunku do następującego podmiotu, będącego dostawcą, na którego przypada ponad 10% wartości zamówienia: ……………………………………………………………………………………………….………..….…… </w:t>
      </w:r>
      <w:r w:rsidRPr="2853D130">
        <w:rPr>
          <w:rFonts w:asciiTheme="minorHAnsi" w:hAnsiTheme="minorHAnsi" w:cstheme="minorBidi"/>
          <w:i/>
          <w:iCs/>
        </w:rPr>
        <w:t>(podać pełną nazwę/firmę, adres, a także w zależności od podmiotu: NIP/PESEL, KRS/CEiDG)</w:t>
      </w:r>
      <w:r w:rsidRPr="2853D130">
        <w:rPr>
          <w:rFonts w:asciiTheme="minorHAnsi" w:hAnsiTheme="minorHAnsi" w:cstheme="minorBidi"/>
        </w:rPr>
        <w:t>, nie zachodzą podstawy wykluczenia z postępowania o udzielenie zamówienia przewidziane w art. 5k rozporządzenia 833/2014 w brzmieniu nadanym rozporządzeniem 2022/576.</w:t>
      </w:r>
    </w:p>
    <w:p w14:paraId="3E10832F" w14:textId="77777777" w:rsidR="007972A9" w:rsidRPr="007357E0" w:rsidRDefault="007972A9" w:rsidP="007972A9">
      <w:pPr>
        <w:spacing w:before="120" w:after="120" w:line="276" w:lineRule="auto"/>
        <w:ind w:left="5664" w:firstLine="708"/>
        <w:rPr>
          <w:rFonts w:asciiTheme="minorHAnsi" w:hAnsiTheme="minorHAnsi" w:cstheme="minorHAnsi"/>
          <w:i/>
          <w:szCs w:val="22"/>
        </w:rPr>
      </w:pPr>
    </w:p>
    <w:p w14:paraId="1A857639" w14:textId="77777777" w:rsidR="007972A9" w:rsidRPr="00F474EB" w:rsidRDefault="46F56B50" w:rsidP="00F474EB">
      <w:pPr>
        <w:shd w:val="clear" w:color="auto" w:fill="BFBFBF" w:themeFill="background1" w:themeFillShade="BF"/>
        <w:spacing w:before="120" w:after="120" w:line="276" w:lineRule="auto"/>
        <w:rPr>
          <w:rFonts w:asciiTheme="minorHAnsi" w:hAnsiTheme="minorHAnsi" w:cstheme="minorBidi"/>
          <w:b/>
          <w:bCs/>
        </w:rPr>
      </w:pPr>
      <w:r w:rsidRPr="2853D130">
        <w:rPr>
          <w:rFonts w:asciiTheme="minorHAnsi" w:hAnsiTheme="minorHAnsi" w:cstheme="minorBidi"/>
          <w:b/>
          <w:bCs/>
        </w:rPr>
        <w:t>OŚWIADCZENIE DOTYCZĄCE PODANYCH INFORMACJI:</w:t>
      </w:r>
    </w:p>
    <w:p w14:paraId="0D151B83" w14:textId="77777777" w:rsidR="007972A9" w:rsidRPr="00F474EB" w:rsidRDefault="46F56B50" w:rsidP="00F474EB">
      <w:pPr>
        <w:spacing w:before="120" w:after="120" w:line="276" w:lineRule="auto"/>
        <w:rPr>
          <w:rFonts w:asciiTheme="minorHAnsi" w:hAnsiTheme="minorHAnsi" w:cstheme="minorBidi"/>
        </w:rPr>
      </w:pPr>
      <w:r w:rsidRPr="2853D130">
        <w:rPr>
          <w:rFonts w:asciiTheme="minorHAnsi" w:hAnsiTheme="minorHAnsi" w:cstheme="minorBidi"/>
        </w:rPr>
        <w:t>Oświadczam, że wszystkie informacje podane w powyższych oświadczeniach są aktualne i zgodne z prawdą oraz zostały przedstawione z pełną świadomością konsekwencji wprowadzenia zamawiającego w błąd przy przedstawianiu informacji.</w:t>
      </w:r>
    </w:p>
    <w:p w14:paraId="7DCD29E8" w14:textId="77777777" w:rsidR="007972A9" w:rsidRPr="007357E0" w:rsidRDefault="007972A9" w:rsidP="007972A9">
      <w:pPr>
        <w:spacing w:before="120" w:after="120" w:line="276" w:lineRule="auto"/>
        <w:rPr>
          <w:rFonts w:asciiTheme="minorHAnsi" w:hAnsiTheme="minorHAnsi" w:cstheme="minorHAnsi"/>
          <w:szCs w:val="22"/>
        </w:rPr>
      </w:pPr>
    </w:p>
    <w:p w14:paraId="42CDA7C3" w14:textId="77777777" w:rsidR="007972A9" w:rsidRPr="00F474EB" w:rsidRDefault="46F56B50" w:rsidP="00F474EB">
      <w:pPr>
        <w:shd w:val="clear" w:color="auto" w:fill="BFBFBF" w:themeFill="background1" w:themeFillShade="BF"/>
        <w:spacing w:before="120" w:after="120" w:line="276" w:lineRule="auto"/>
        <w:rPr>
          <w:rFonts w:asciiTheme="minorHAnsi" w:hAnsiTheme="minorHAnsi" w:cstheme="minorBidi"/>
          <w:b/>
          <w:bCs/>
        </w:rPr>
      </w:pPr>
      <w:r w:rsidRPr="2853D130">
        <w:rPr>
          <w:rFonts w:asciiTheme="minorHAnsi" w:hAnsiTheme="minorHAnsi" w:cstheme="minorBidi"/>
          <w:b/>
          <w:bCs/>
        </w:rPr>
        <w:t>INFORMACJA DOTYCZĄCA DOSTĘPU DO PODMIOTOWYCH ŚRODKÓW DOWODOWYCH:</w:t>
      </w:r>
    </w:p>
    <w:p w14:paraId="66A9AEB1" w14:textId="77777777" w:rsidR="007972A9" w:rsidRPr="00F474EB" w:rsidRDefault="46F56B50" w:rsidP="00F474EB">
      <w:pPr>
        <w:spacing w:before="120" w:after="120" w:line="276" w:lineRule="auto"/>
        <w:rPr>
          <w:rFonts w:asciiTheme="minorHAnsi" w:hAnsiTheme="minorHAnsi" w:cstheme="minorBidi"/>
        </w:rPr>
      </w:pPr>
      <w:r w:rsidRPr="2853D130">
        <w:rPr>
          <w:rFonts w:asciiTheme="minorHAnsi" w:hAnsiTheme="minorHAnsi" w:cstheme="minorBidi"/>
        </w:rPr>
        <w:t>Wskazuję następujące podmiotowe środki dowodowe, które można uzyskać za pomocą bezpłatnych i ogólnodostępnych baz danych, oraz dane umożliwiające dostęp do tych środków:</w:t>
      </w:r>
    </w:p>
    <w:p w14:paraId="169FA7C0" w14:textId="77777777" w:rsidR="007972A9" w:rsidRPr="00F474EB" w:rsidRDefault="007972A9" w:rsidP="00F474EB">
      <w:pPr>
        <w:spacing w:before="120" w:after="120" w:line="276" w:lineRule="auto"/>
        <w:rPr>
          <w:rFonts w:asciiTheme="minorHAnsi" w:hAnsiTheme="minorHAnsi" w:cstheme="minorBidi"/>
        </w:rPr>
      </w:pPr>
      <w:r>
        <w:br/>
      </w:r>
      <w:r w:rsidR="46F56B50" w:rsidRPr="2853D130">
        <w:rPr>
          <w:rFonts w:asciiTheme="minorHAnsi" w:hAnsiTheme="minorHAnsi" w:cstheme="minorBidi"/>
        </w:rPr>
        <w:t>1) .....................................................................................................................................................</w:t>
      </w:r>
    </w:p>
    <w:p w14:paraId="05F3365D" w14:textId="77777777" w:rsidR="007972A9" w:rsidRPr="00F474EB" w:rsidRDefault="46F56B50" w:rsidP="00F474EB">
      <w:pPr>
        <w:spacing w:before="120" w:after="120" w:line="276" w:lineRule="auto"/>
        <w:rPr>
          <w:rFonts w:asciiTheme="minorHAnsi" w:hAnsiTheme="minorHAnsi" w:cstheme="minorBidi"/>
        </w:rPr>
      </w:pPr>
      <w:r w:rsidRPr="2853D130">
        <w:rPr>
          <w:rFonts w:asciiTheme="minorHAnsi" w:hAnsiTheme="minorHAnsi" w:cstheme="minorBidi"/>
          <w:i/>
          <w:iCs/>
        </w:rPr>
        <w:t>(wskazać podmiotowy środek dowodowy, adres internetowy, wydający urząd lub organ, dokładne dane referencyjne dokumentacji)</w:t>
      </w:r>
    </w:p>
    <w:p w14:paraId="5E793772" w14:textId="77777777" w:rsidR="007972A9" w:rsidRPr="00F474EB" w:rsidRDefault="46F56B50" w:rsidP="00F474EB">
      <w:pPr>
        <w:spacing w:before="120" w:after="120" w:line="276" w:lineRule="auto"/>
        <w:rPr>
          <w:rFonts w:asciiTheme="minorHAnsi" w:hAnsiTheme="minorHAnsi" w:cstheme="minorBidi"/>
        </w:rPr>
      </w:pPr>
      <w:r w:rsidRPr="2853D130">
        <w:rPr>
          <w:rFonts w:asciiTheme="minorHAnsi" w:hAnsiTheme="minorHAnsi" w:cstheme="minorBidi"/>
        </w:rPr>
        <w:t>2) .....................................................................................................................................................</w:t>
      </w:r>
    </w:p>
    <w:p w14:paraId="6B50E9F3" w14:textId="77777777" w:rsidR="007972A9" w:rsidRPr="00F474EB" w:rsidRDefault="46F56B50" w:rsidP="00F474EB">
      <w:pPr>
        <w:spacing w:before="120" w:after="120" w:line="276" w:lineRule="auto"/>
        <w:rPr>
          <w:rFonts w:asciiTheme="minorHAnsi" w:hAnsiTheme="minorHAnsi" w:cstheme="minorBidi"/>
          <w:i/>
          <w:iCs/>
        </w:rPr>
      </w:pPr>
      <w:r w:rsidRPr="2853D130">
        <w:rPr>
          <w:rFonts w:asciiTheme="minorHAnsi" w:hAnsiTheme="minorHAnsi" w:cstheme="minorBidi"/>
          <w:i/>
          <w:iCs/>
        </w:rPr>
        <w:t>(wskazać podmiotowy środek dowodowy, adres internetowy, wydający urząd lub organ, dokładne dane referencyjne dokumentacji)</w:t>
      </w:r>
    </w:p>
    <w:p w14:paraId="1A2C11CE" w14:textId="77777777" w:rsidR="007972A9" w:rsidRDefault="007972A9" w:rsidP="007972A9">
      <w:pPr>
        <w:spacing w:before="120" w:after="120" w:line="276" w:lineRule="auto"/>
        <w:rPr>
          <w:rFonts w:ascii="Verdana" w:hAnsi="Verdana" w:cs="Arial"/>
          <w:i/>
          <w:sz w:val="16"/>
          <w:szCs w:val="16"/>
        </w:rPr>
      </w:pPr>
    </w:p>
    <w:p w14:paraId="27B3CF7F" w14:textId="77777777" w:rsidR="007972A9" w:rsidRPr="00342E37" w:rsidRDefault="007972A9" w:rsidP="007972A9">
      <w:pPr>
        <w:spacing w:before="120" w:after="120" w:line="276" w:lineRule="auto"/>
        <w:rPr>
          <w:rFonts w:ascii="Verdana" w:hAnsi="Verdana" w:cs="Arial"/>
          <w:i/>
          <w:sz w:val="16"/>
          <w:szCs w:val="16"/>
        </w:rPr>
      </w:pPr>
    </w:p>
    <w:p w14:paraId="382C15CD" w14:textId="77777777" w:rsidR="007357E0" w:rsidRPr="00F474EB" w:rsidRDefault="46F56B50" w:rsidP="00F474EB">
      <w:pPr>
        <w:suppressAutoHyphens/>
        <w:spacing w:line="276" w:lineRule="auto"/>
        <w:ind w:left="5529" w:hanging="4820"/>
        <w:rPr>
          <w:rFonts w:ascii="Calibri" w:hAnsi="Calibri" w:cstheme="minorBidi"/>
        </w:rPr>
      </w:pPr>
      <w:r w:rsidRPr="2853D130">
        <w:rPr>
          <w:rFonts w:ascii="Calibri" w:hAnsi="Calibri" w:cstheme="minorBidi"/>
          <w:sz w:val="20"/>
        </w:rPr>
        <w:t>..............................</w:t>
      </w:r>
      <w:r w:rsidRPr="2853D130">
        <w:rPr>
          <w:rFonts w:ascii="Calibri" w:hAnsi="Calibri" w:cstheme="minorBidi"/>
        </w:rPr>
        <w:t>, dn</w:t>
      </w:r>
      <w:r w:rsidRPr="2853D130">
        <w:rPr>
          <w:rFonts w:ascii="Calibri" w:hAnsi="Calibri" w:cstheme="minorBidi"/>
          <w:sz w:val="20"/>
        </w:rPr>
        <w:t>. .........................                                    ..................................................................</w:t>
      </w:r>
    </w:p>
    <w:p w14:paraId="0E4D2B13" w14:textId="77777777" w:rsidR="007357E0" w:rsidRPr="00F474EB" w:rsidRDefault="46F56B50" w:rsidP="00F474EB">
      <w:pPr>
        <w:pStyle w:val="opis"/>
        <w:spacing w:line="240" w:lineRule="auto"/>
        <w:ind w:left="5529"/>
        <w:rPr>
          <w:rFonts w:ascii="Calibri" w:hAnsi="Calibri" w:cstheme="minorBidi"/>
          <w:i/>
          <w:iCs/>
          <w:sz w:val="16"/>
          <w:szCs w:val="16"/>
        </w:rPr>
      </w:pPr>
      <w:r w:rsidRPr="2853D130">
        <w:rPr>
          <w:rFonts w:ascii="Calibri" w:hAnsi="Calibri" w:cstheme="minorBidi"/>
          <w:i/>
          <w:iCs/>
          <w:sz w:val="16"/>
          <w:szCs w:val="16"/>
        </w:rPr>
        <w:t>Podpis(-y) osoby(-ób) uprawnionej(-ych) do składania oświadczeń woli w imieniu Wykonawcy</w:t>
      </w:r>
    </w:p>
    <w:p w14:paraId="417A23F6" w14:textId="77777777" w:rsidR="007357E0" w:rsidRDefault="007357E0" w:rsidP="007357E0">
      <w:pPr>
        <w:pStyle w:val="opis"/>
        <w:spacing w:line="240" w:lineRule="auto"/>
        <w:ind w:left="142"/>
        <w:rPr>
          <w:rFonts w:ascii="Calibri" w:hAnsi="Calibri"/>
          <w:sz w:val="20"/>
        </w:rPr>
        <w:sectPr w:rsidR="007357E0" w:rsidSect="00F068B9">
          <w:pgSz w:w="11906" w:h="16838"/>
          <w:pgMar w:top="1276" w:right="1276" w:bottom="964" w:left="1701" w:header="680" w:footer="510" w:gutter="0"/>
          <w:cols w:space="708"/>
          <w:docGrid w:linePitch="360"/>
        </w:sectPr>
      </w:pPr>
    </w:p>
    <w:p w14:paraId="05C266B8" w14:textId="092A4762" w:rsidR="00C72E48" w:rsidRPr="0044341C" w:rsidRDefault="003B2392" w:rsidP="46F56B50">
      <w:pPr>
        <w:shd w:val="clear" w:color="auto" w:fill="C6D9F1" w:themeFill="text2" w:themeFillTint="33"/>
        <w:spacing w:before="120" w:after="120" w:line="24" w:lineRule="atLeast"/>
        <w:ind w:right="312"/>
        <w:rPr>
          <w:rFonts w:ascii="Calibri" w:hAnsi="Calibri" w:cs="Calibri"/>
          <w:b/>
          <w:bCs/>
        </w:rPr>
      </w:pPr>
      <w:r>
        <w:rPr>
          <w:rFonts w:ascii="Calibri" w:hAnsi="Calibri" w:cs="Calibri"/>
          <w:b/>
          <w:bCs/>
        </w:rPr>
        <w:lastRenderedPageBreak/>
        <w:t>ZAŁĄCZNIK NR 5</w:t>
      </w:r>
      <w:r w:rsidR="46F56B50" w:rsidRPr="46F56B50">
        <w:rPr>
          <w:rFonts w:ascii="Calibri" w:hAnsi="Calibri" w:cs="Calibri"/>
          <w:b/>
          <w:bCs/>
        </w:rPr>
        <w:t xml:space="preserve"> DO SWZ – </w:t>
      </w:r>
      <w:r w:rsidR="46F56B50" w:rsidRPr="2853D130">
        <w:rPr>
          <w:rFonts w:ascii="Calibri" w:hAnsi="Calibri" w:cstheme="minorBidi"/>
          <w:b/>
          <w:bCs/>
        </w:rPr>
        <w:t>OŚWIADCZENIE WYKONAWCY DOT. PODATKÓW I OPŁAT</w:t>
      </w:r>
      <w:r w:rsidR="46F56B50" w:rsidRPr="46F56B50">
        <w:rPr>
          <w:rFonts w:ascii="Calibri" w:hAnsi="Calibri" w:cs="Calibri"/>
          <w:b/>
          <w:bCs/>
        </w:rPr>
        <w:t xml:space="preserve"> </w:t>
      </w:r>
    </w:p>
    <w:p w14:paraId="0DEB45DD" w14:textId="77777777" w:rsidR="00C72E48" w:rsidRDefault="00C72E48" w:rsidP="00C72E48">
      <w:pPr>
        <w:rPr>
          <w:rFonts w:ascii="Calibri" w:hAnsi="Calibri"/>
          <w:b/>
          <w:szCs w:val="22"/>
        </w:rPr>
      </w:pPr>
    </w:p>
    <w:p w14:paraId="15E3D86C" w14:textId="77777777" w:rsidR="00C72E48" w:rsidRPr="006D5DCD" w:rsidRDefault="46F56B50" w:rsidP="46F56B50">
      <w:pPr>
        <w:rPr>
          <w:rFonts w:ascii="Calibri" w:hAnsi="Calibri"/>
          <w:b/>
          <w:bCs/>
        </w:rPr>
      </w:pPr>
      <w:r w:rsidRPr="46F56B50">
        <w:rPr>
          <w:rFonts w:ascii="Calibri" w:hAnsi="Calibri"/>
          <w:b/>
          <w:bCs/>
        </w:rPr>
        <w:t>Oświadczenie o niezaleganiu z opłacaniem podatków i opłat</w:t>
      </w:r>
    </w:p>
    <w:p w14:paraId="60F2765B" w14:textId="77777777" w:rsidR="00C72E48" w:rsidRPr="006D5DCD" w:rsidRDefault="00C72E48" w:rsidP="00C72E48">
      <w:pPr>
        <w:rPr>
          <w:rFonts w:ascii="Calibri" w:hAnsi="Calibri" w:cs="Arial"/>
          <w:b/>
          <w:szCs w:val="22"/>
          <w:lang w:eastAsia="ar-SA"/>
        </w:rPr>
      </w:pPr>
    </w:p>
    <w:p w14:paraId="50B37A11" w14:textId="77777777" w:rsidR="00C72E48" w:rsidRPr="00F474EB" w:rsidRDefault="46F56B50">
      <w:pPr>
        <w:tabs>
          <w:tab w:val="center" w:pos="4536"/>
          <w:tab w:val="right" w:pos="9072"/>
        </w:tabs>
        <w:rPr>
          <w:rFonts w:asciiTheme="minorHAnsi" w:hAnsiTheme="minorHAnsi"/>
          <w:b/>
          <w:bCs/>
        </w:rPr>
      </w:pPr>
      <w:r w:rsidRPr="46F56B50">
        <w:rPr>
          <w:rFonts w:ascii="Calibri" w:hAnsi="Calibri" w:cs="Arial"/>
        </w:rPr>
        <w:t>W związku z ubieganiem się o udzielenie zamówienia w postępowaniu pn.</w:t>
      </w:r>
      <w:r w:rsidRPr="46F56B50">
        <w:rPr>
          <w:rFonts w:ascii="Calibri" w:hAnsi="Calibri" w:cs="Arial"/>
          <w:b/>
          <w:bCs/>
        </w:rPr>
        <w:t xml:space="preserve"> „</w:t>
      </w:r>
      <w:r w:rsidR="00C36E00" w:rsidRPr="00C36E00">
        <w:rPr>
          <w:rFonts w:ascii="Calibri" w:hAnsi="Calibri" w:cs="Calibri"/>
        </w:rPr>
        <w:t>Wybór agencji eventowej dla PGE Polska Grupa Energetyczna S.A.</w:t>
      </w:r>
      <w:r w:rsidRPr="46F56B50">
        <w:rPr>
          <w:rFonts w:ascii="Calibri" w:hAnsi="Calibri" w:cs="Calibri"/>
        </w:rPr>
        <w:t xml:space="preserve">” (nr </w:t>
      </w:r>
      <w:r w:rsidR="00C36E00" w:rsidRPr="00C36E00">
        <w:rPr>
          <w:rFonts w:ascii="Calibri" w:hAnsi="Calibri" w:cs="Calibri"/>
        </w:rPr>
        <w:t>POST/PGE/PGE/DZ/00304/2024</w:t>
      </w:r>
      <w:r w:rsidRPr="46F56B50">
        <w:rPr>
          <w:rFonts w:ascii="Calibri" w:hAnsi="Calibri" w:cs="Calibri"/>
        </w:rPr>
        <w:t>)</w:t>
      </w:r>
    </w:p>
    <w:p w14:paraId="105EC56E" w14:textId="77777777" w:rsidR="00C72E48" w:rsidRDefault="00C72E48" w:rsidP="00C72E48">
      <w:pPr>
        <w:tabs>
          <w:tab w:val="right" w:pos="9072"/>
        </w:tabs>
        <w:rPr>
          <w:rFonts w:asciiTheme="minorHAnsi" w:hAnsiTheme="minorHAnsi"/>
          <w:b/>
          <w:szCs w:val="22"/>
        </w:rPr>
      </w:pPr>
    </w:p>
    <w:p w14:paraId="1EC8CBFA" w14:textId="77777777" w:rsidR="00C72E48" w:rsidRPr="006D5DCD" w:rsidRDefault="46F56B50" w:rsidP="46F56B50">
      <w:pPr>
        <w:tabs>
          <w:tab w:val="center" w:pos="4536"/>
          <w:tab w:val="right" w:pos="9072"/>
        </w:tabs>
        <w:rPr>
          <w:rFonts w:ascii="Calibri" w:eastAsia="Calibri" w:hAnsi="Calibri" w:cs="Calibri"/>
          <w:lang w:eastAsia="pl-PL"/>
        </w:rPr>
      </w:pPr>
      <w:r w:rsidRPr="46F56B50">
        <w:rPr>
          <w:rFonts w:ascii="Calibri" w:eastAsia="Calibri" w:hAnsi="Calibri" w:cs="Calibri"/>
          <w:lang w:eastAsia="pl-PL"/>
        </w:rPr>
        <w:t xml:space="preserve">Nazwa Wykonawcy: </w:t>
      </w:r>
    </w:p>
    <w:p w14:paraId="18460672" w14:textId="77777777" w:rsidR="00C72E48" w:rsidRPr="006D5DCD" w:rsidRDefault="46F56B50" w:rsidP="46F56B50">
      <w:pPr>
        <w:rPr>
          <w:rFonts w:ascii="Calibri" w:eastAsia="Calibri" w:hAnsi="Calibri" w:cs="Calibri"/>
          <w:lang w:eastAsia="pl-PL"/>
        </w:rPr>
      </w:pPr>
      <w:r w:rsidRPr="46F56B50">
        <w:rPr>
          <w:rFonts w:ascii="Calibri" w:eastAsia="Calibri" w:hAnsi="Calibri" w:cs="Calibri"/>
          <w:lang w:eastAsia="pl-PL"/>
        </w:rPr>
        <w:t xml:space="preserve">..................................................................................................................................................... </w:t>
      </w:r>
    </w:p>
    <w:p w14:paraId="517207F9" w14:textId="77777777" w:rsidR="00C72E48" w:rsidRPr="006D5DCD" w:rsidRDefault="00C72E48" w:rsidP="00C72E48">
      <w:pPr>
        <w:rPr>
          <w:rFonts w:ascii="Calibri" w:eastAsia="Calibri" w:hAnsi="Calibri" w:cs="Calibri"/>
          <w:szCs w:val="22"/>
          <w:lang w:eastAsia="pl-PL"/>
        </w:rPr>
      </w:pPr>
    </w:p>
    <w:p w14:paraId="1EA8BD04" w14:textId="77777777" w:rsidR="00C72E48" w:rsidRDefault="46F56B50" w:rsidP="46F56B50">
      <w:pPr>
        <w:rPr>
          <w:rFonts w:ascii="Calibri" w:eastAsia="Calibri" w:hAnsi="Calibri" w:cs="Calibri"/>
          <w:lang w:eastAsia="pl-PL"/>
        </w:rPr>
      </w:pPr>
      <w:r w:rsidRPr="46F56B50">
        <w:rPr>
          <w:rFonts w:ascii="Calibri" w:eastAsia="Calibri" w:hAnsi="Calibri" w:cs="Calibri"/>
          <w:lang w:eastAsia="pl-PL"/>
        </w:rPr>
        <w:t>Adres:</w:t>
      </w:r>
    </w:p>
    <w:p w14:paraId="4A6808F6" w14:textId="77777777" w:rsidR="00C72E48" w:rsidRPr="006D5DCD" w:rsidRDefault="46F56B50" w:rsidP="46F56B50">
      <w:pPr>
        <w:rPr>
          <w:rFonts w:ascii="Calibri" w:eastAsia="Calibri" w:hAnsi="Calibri" w:cs="Calibri"/>
          <w:lang w:eastAsia="pl-PL"/>
        </w:rPr>
      </w:pPr>
      <w:r w:rsidRPr="46F56B50">
        <w:rPr>
          <w:rFonts w:ascii="Calibri" w:eastAsia="Calibri" w:hAnsi="Calibri" w:cs="Calibri"/>
          <w:lang w:eastAsia="pl-PL"/>
        </w:rPr>
        <w:t>.....................................................................................................................................................</w:t>
      </w:r>
    </w:p>
    <w:p w14:paraId="142C9C49" w14:textId="77777777" w:rsidR="00C72E48" w:rsidRPr="006D5DCD" w:rsidRDefault="00C72E48" w:rsidP="00C72E48">
      <w:pPr>
        <w:rPr>
          <w:rFonts w:ascii="Calibri" w:eastAsia="Calibri" w:hAnsi="Calibri" w:cs="Calibri"/>
          <w:szCs w:val="22"/>
          <w:lang w:eastAsia="pl-PL"/>
        </w:rPr>
      </w:pPr>
    </w:p>
    <w:p w14:paraId="0E746AF9" w14:textId="77777777" w:rsidR="00C72E48" w:rsidRDefault="46F56B50" w:rsidP="46F56B50">
      <w:pPr>
        <w:rPr>
          <w:rFonts w:ascii="Calibri" w:eastAsia="Calibri" w:hAnsi="Calibri" w:cs="Calibri"/>
          <w:lang w:eastAsia="pl-PL"/>
        </w:rPr>
      </w:pPr>
      <w:r w:rsidRPr="46F56B50">
        <w:rPr>
          <w:rFonts w:ascii="Calibri" w:eastAsia="Calibri" w:hAnsi="Calibri" w:cs="Calibri"/>
          <w:lang w:eastAsia="pl-PL"/>
        </w:rPr>
        <w:t>NIP: ...............................................</w:t>
      </w:r>
    </w:p>
    <w:p w14:paraId="23388CC1" w14:textId="77777777" w:rsidR="00C72E48" w:rsidRPr="006D5DCD" w:rsidRDefault="46F56B50" w:rsidP="46F56B50">
      <w:pPr>
        <w:rPr>
          <w:rFonts w:ascii="Calibri" w:eastAsia="Calibri" w:hAnsi="Calibri" w:cs="Calibri"/>
          <w:lang w:eastAsia="pl-PL"/>
        </w:rPr>
      </w:pPr>
      <w:r w:rsidRPr="46F56B50">
        <w:rPr>
          <w:rFonts w:ascii="Calibri" w:eastAsia="Calibri" w:hAnsi="Calibri" w:cs="Calibri"/>
          <w:lang w:eastAsia="pl-PL"/>
        </w:rPr>
        <w:t>Regon: ...............................................</w:t>
      </w:r>
    </w:p>
    <w:p w14:paraId="4B7C87BA" w14:textId="77777777" w:rsidR="00C72E48" w:rsidRPr="006D5DCD" w:rsidRDefault="00C72E48" w:rsidP="00C72E48">
      <w:pPr>
        <w:rPr>
          <w:rFonts w:ascii="Calibri" w:eastAsia="Calibri" w:hAnsi="Calibri" w:cs="Calibri"/>
          <w:szCs w:val="22"/>
          <w:lang w:eastAsia="pl-PL"/>
        </w:rPr>
      </w:pPr>
    </w:p>
    <w:p w14:paraId="036FCC95" w14:textId="77777777" w:rsidR="00C72E48" w:rsidRPr="006D5DCD" w:rsidRDefault="0000110D" w:rsidP="46F56B50">
      <w:pPr>
        <w:ind w:left="426" w:hanging="414"/>
        <w:contextualSpacing/>
        <w:rPr>
          <w:rFonts w:ascii="Calibri" w:eastAsia="Calibri" w:hAnsi="Calibri" w:cs="Calibri"/>
          <w:lang w:eastAsia="pl-PL"/>
        </w:rPr>
      </w:pPr>
      <w:sdt>
        <w:sdtPr>
          <w:rPr>
            <w:rFonts w:ascii="Calibri" w:eastAsia="Calibri" w:hAnsi="Calibri" w:cs="Calibri"/>
            <w:szCs w:val="22"/>
            <w:lang w:eastAsia="pl-PL"/>
          </w:rPr>
          <w:id w:val="-1733614075"/>
          <w14:checkbox>
            <w14:checked w14:val="0"/>
            <w14:checkedState w14:val="2612" w14:font="MS Gothic"/>
            <w14:uncheckedState w14:val="2610" w14:font="MS Gothic"/>
          </w14:checkbox>
        </w:sdtPr>
        <w:sdtEndPr/>
        <w:sdtContent>
          <w:r w:rsidR="00C72E48" w:rsidRPr="006D5DCD">
            <w:rPr>
              <w:rFonts w:ascii="Calibri" w:eastAsia="MS Gothic" w:hAnsi="Calibri" w:cs="Calibri" w:hint="eastAsia"/>
              <w:szCs w:val="22"/>
              <w:lang w:eastAsia="pl-PL"/>
            </w:rPr>
            <w:t>☐</w:t>
          </w:r>
        </w:sdtContent>
      </w:sdt>
      <w:r w:rsidR="00C72E48" w:rsidRPr="46F56B50">
        <w:rPr>
          <w:rFonts w:ascii="Calibri" w:eastAsia="Calibri" w:hAnsi="Calibri" w:cs="Calibri"/>
          <w:lang w:eastAsia="pl-PL"/>
        </w:rPr>
        <w:t xml:space="preserve"> </w:t>
      </w:r>
      <w:r w:rsidR="00C72E48" w:rsidRPr="006D5DCD">
        <w:rPr>
          <w:rFonts w:ascii="Calibri" w:eastAsia="Calibri" w:hAnsi="Calibri" w:cs="Calibri"/>
          <w:szCs w:val="22"/>
          <w:lang w:eastAsia="pl-PL"/>
        </w:rPr>
        <w:tab/>
      </w:r>
      <w:r w:rsidR="00C72E48" w:rsidRPr="46F56B50">
        <w:rPr>
          <w:rFonts w:ascii="Calibri" w:eastAsia="Calibri" w:hAnsi="Calibri" w:cs="Calibri"/>
          <w:lang w:eastAsia="pl-PL"/>
        </w:rPr>
        <w:t xml:space="preserve">Oświadczam, iż </w:t>
      </w:r>
      <w:r w:rsidR="00C72E48" w:rsidRPr="46F56B50">
        <w:rPr>
          <w:rFonts w:ascii="Calibri" w:eastAsia="Calibri" w:hAnsi="Calibri" w:cs="Calibri"/>
          <w:b/>
          <w:bCs/>
          <w:lang w:eastAsia="pl-PL"/>
        </w:rPr>
        <w:t>nie zalegam</w:t>
      </w:r>
      <w:r w:rsidR="00C72E48" w:rsidRPr="46F56B50">
        <w:rPr>
          <w:rFonts w:ascii="Calibri" w:eastAsia="Calibri" w:hAnsi="Calibri" w:cs="Calibri"/>
          <w:lang w:eastAsia="pl-PL"/>
        </w:rPr>
        <w:t xml:space="preserve"> z uiszczeniem podatków i opłat</w:t>
      </w:r>
      <w:r w:rsidR="00C72E48" w:rsidRPr="46F56B50">
        <w:rPr>
          <w:rFonts w:ascii="Calibri" w:eastAsia="Calibri" w:hAnsi="Calibri" w:cs="Calibri"/>
          <w:vertAlign w:val="superscript"/>
          <w:lang w:eastAsia="pl-PL"/>
        </w:rPr>
        <w:t>*</w:t>
      </w:r>
      <w:r w:rsidR="00C72E48" w:rsidRPr="46F56B50">
        <w:rPr>
          <w:rFonts w:ascii="Calibri" w:eastAsia="Calibri" w:hAnsi="Calibri" w:cs="Calibri"/>
          <w:lang w:eastAsia="pl-PL"/>
        </w:rPr>
        <w:t xml:space="preserve"> </w:t>
      </w:r>
    </w:p>
    <w:p w14:paraId="730813B8" w14:textId="77777777" w:rsidR="00C72E48" w:rsidRPr="006D5DCD" w:rsidRDefault="0000110D" w:rsidP="46F56B50">
      <w:pPr>
        <w:ind w:left="426" w:hanging="414"/>
        <w:contextualSpacing/>
        <w:rPr>
          <w:rFonts w:ascii="Calibri" w:eastAsia="Calibri" w:hAnsi="Calibri" w:cs="Calibri"/>
          <w:lang w:eastAsia="pl-PL"/>
        </w:rPr>
      </w:pPr>
      <w:sdt>
        <w:sdtPr>
          <w:rPr>
            <w:rFonts w:ascii="Calibri" w:eastAsia="Calibri" w:hAnsi="Calibri" w:cs="Calibri"/>
            <w:szCs w:val="22"/>
            <w:lang w:eastAsia="pl-PL"/>
          </w:rPr>
          <w:id w:val="1391469715"/>
          <w14:checkbox>
            <w14:checked w14:val="0"/>
            <w14:checkedState w14:val="2612" w14:font="MS Gothic"/>
            <w14:uncheckedState w14:val="2610" w14:font="MS Gothic"/>
          </w14:checkbox>
        </w:sdtPr>
        <w:sdtEndPr/>
        <w:sdtContent>
          <w:r w:rsidR="00C72E48" w:rsidRPr="006D5DCD">
            <w:rPr>
              <w:rFonts w:ascii="Calibri" w:eastAsia="MS Gothic" w:hAnsi="Calibri" w:cs="Calibri" w:hint="eastAsia"/>
              <w:szCs w:val="22"/>
              <w:lang w:eastAsia="pl-PL"/>
            </w:rPr>
            <w:t>☐</w:t>
          </w:r>
        </w:sdtContent>
      </w:sdt>
      <w:r w:rsidR="00C72E48" w:rsidRPr="46F56B50">
        <w:rPr>
          <w:rFonts w:ascii="Calibri" w:eastAsia="Calibri" w:hAnsi="Calibri" w:cs="Calibri"/>
          <w:lang w:eastAsia="pl-PL"/>
        </w:rPr>
        <w:t xml:space="preserve"> </w:t>
      </w:r>
      <w:r w:rsidR="00C72E48" w:rsidRPr="006D5DCD">
        <w:rPr>
          <w:rFonts w:ascii="Calibri" w:eastAsia="Calibri" w:hAnsi="Calibri" w:cs="Calibri"/>
          <w:szCs w:val="22"/>
          <w:lang w:eastAsia="pl-PL"/>
        </w:rPr>
        <w:tab/>
      </w:r>
      <w:r w:rsidR="00C72E48" w:rsidRPr="46F56B50">
        <w:rPr>
          <w:rFonts w:ascii="Calibri" w:eastAsia="Calibri" w:hAnsi="Calibri" w:cs="Calibri"/>
          <w:lang w:eastAsia="pl-PL"/>
        </w:rPr>
        <w:t xml:space="preserve">Oświadczam, iż </w:t>
      </w:r>
      <w:r w:rsidR="00C72E48" w:rsidRPr="46F56B50">
        <w:rPr>
          <w:rFonts w:ascii="Calibri" w:eastAsia="Calibri" w:hAnsi="Calibri" w:cs="Calibri"/>
          <w:b/>
          <w:bCs/>
          <w:lang w:eastAsia="pl-PL"/>
        </w:rPr>
        <w:t xml:space="preserve">zalegam </w:t>
      </w:r>
      <w:r w:rsidR="00C72E48" w:rsidRPr="46F56B50">
        <w:rPr>
          <w:rFonts w:ascii="Calibri" w:eastAsia="Calibri" w:hAnsi="Calibri" w:cs="Calibri"/>
          <w:lang w:eastAsia="pl-PL"/>
        </w:rPr>
        <w:t>z uiszczaniem podatków, opłat. W celu wykazania braku podstaw do wykluczenia na podstawie pkt 9.4.2.5 Procedury, oświadczam, iż przed upływem terminu składania Ofert, dokonałem płatności należnych podatków i opłat. Przedstawiamy</w:t>
      </w:r>
      <w:r w:rsidR="00C72E48" w:rsidRPr="46F56B50" w:rsidDel="00F76DD4">
        <w:rPr>
          <w:rFonts w:ascii="Calibri" w:eastAsia="Calibri" w:hAnsi="Calibri" w:cs="Calibri"/>
          <w:lang w:eastAsia="pl-PL"/>
        </w:rPr>
        <w:t xml:space="preserve"> </w:t>
      </w:r>
      <w:r w:rsidR="00C72E48" w:rsidRPr="46F56B50">
        <w:rPr>
          <w:rFonts w:ascii="Calibri" w:eastAsia="Calibri" w:hAnsi="Calibri" w:cs="Calibri"/>
          <w:lang w:eastAsia="pl-PL"/>
        </w:rPr>
        <w:t>w załączeniu dokumenty potwierdzające:</w:t>
      </w:r>
    </w:p>
    <w:p w14:paraId="17E95E66" w14:textId="77777777" w:rsidR="00C72E48" w:rsidRPr="006D5DCD" w:rsidRDefault="46F56B50" w:rsidP="46F56B50">
      <w:pPr>
        <w:numPr>
          <w:ilvl w:val="0"/>
          <w:numId w:val="22"/>
        </w:numPr>
        <w:spacing w:line="240" w:lineRule="auto"/>
        <w:ind w:left="426"/>
        <w:contextualSpacing/>
        <w:rPr>
          <w:rFonts w:ascii="Calibri" w:eastAsia="Calibri" w:hAnsi="Calibri" w:cs="Calibri"/>
          <w:lang w:eastAsia="pl-PL"/>
        </w:rPr>
      </w:pPr>
      <w:r w:rsidRPr="46F56B50">
        <w:rPr>
          <w:rFonts w:ascii="Calibri" w:eastAsia="Calibri" w:hAnsi="Calibri" w:cs="Calibri"/>
          <w:lang w:eastAsia="pl-PL"/>
        </w:rPr>
        <w:t>dokonanie płatności tych należności wraz z ewentualnymi odsetkami lub grzywnami lub</w:t>
      </w:r>
      <w:r w:rsidRPr="46F56B50">
        <w:rPr>
          <w:rFonts w:ascii="Calibri" w:eastAsia="Calibri" w:hAnsi="Calibri" w:cs="Calibri"/>
          <w:vertAlign w:val="superscript"/>
          <w:lang w:eastAsia="pl-PL"/>
        </w:rPr>
        <w:t>*</w:t>
      </w:r>
    </w:p>
    <w:p w14:paraId="6ED73FE6" w14:textId="77777777" w:rsidR="00C72E48" w:rsidRPr="006D5DCD" w:rsidRDefault="46F56B50" w:rsidP="46F56B50">
      <w:pPr>
        <w:numPr>
          <w:ilvl w:val="0"/>
          <w:numId w:val="22"/>
        </w:numPr>
        <w:spacing w:line="240" w:lineRule="auto"/>
        <w:ind w:left="426"/>
        <w:contextualSpacing/>
        <w:rPr>
          <w:rFonts w:ascii="Calibri" w:eastAsia="Calibri" w:hAnsi="Calibri" w:cs="Calibri"/>
          <w:lang w:eastAsia="pl-PL"/>
        </w:rPr>
      </w:pPr>
      <w:r w:rsidRPr="46F56B50">
        <w:rPr>
          <w:rFonts w:ascii="Calibri" w:eastAsia="Calibri" w:hAnsi="Calibri" w:cs="Calibri"/>
          <w:lang w:eastAsia="pl-PL"/>
        </w:rPr>
        <w:t>zawarcie wiążącego porozumienia w sprawie spłat tych należności.</w:t>
      </w:r>
      <w:r w:rsidRPr="46F56B50">
        <w:rPr>
          <w:rFonts w:ascii="Calibri" w:eastAsia="Calibri" w:hAnsi="Calibri" w:cs="Calibri"/>
          <w:vertAlign w:val="superscript"/>
          <w:lang w:eastAsia="pl-PL"/>
        </w:rPr>
        <w:t>*</w:t>
      </w:r>
    </w:p>
    <w:p w14:paraId="52BB5A62" w14:textId="77777777" w:rsidR="00C72E48" w:rsidRPr="006D5DCD" w:rsidRDefault="00C72E48" w:rsidP="00C72E48">
      <w:pPr>
        <w:rPr>
          <w:rFonts w:ascii="Calibri" w:eastAsia="Calibri" w:hAnsi="Calibri" w:cs="Calibri"/>
          <w:szCs w:val="22"/>
          <w:lang w:eastAsia="pl-PL"/>
        </w:rPr>
      </w:pPr>
      <w:r w:rsidRPr="006D5DCD">
        <w:rPr>
          <w:rFonts w:ascii="Calibri" w:eastAsia="Calibri" w:hAnsi="Calibri" w:cs="Calibri"/>
          <w:szCs w:val="22"/>
          <w:lang w:eastAsia="pl-PL"/>
        </w:rPr>
        <w:t xml:space="preserve"> </w:t>
      </w:r>
    </w:p>
    <w:p w14:paraId="788736F1" w14:textId="77777777" w:rsidR="00C72E48" w:rsidRPr="00F474EB" w:rsidRDefault="46F56B50">
      <w:pPr>
        <w:rPr>
          <w:rFonts w:ascii="Calibri" w:hAnsi="Calibri" w:cs="Calibri"/>
          <w:i/>
          <w:iCs/>
          <w:sz w:val="20"/>
          <w:lang w:eastAsia="pl-PL"/>
        </w:rPr>
      </w:pPr>
      <w:r w:rsidRPr="2853D130">
        <w:rPr>
          <w:rFonts w:ascii="Calibri" w:hAnsi="Calibri" w:cs="Calibri"/>
          <w:i/>
          <w:iCs/>
          <w:sz w:val="20"/>
          <w:vertAlign w:val="superscript"/>
          <w:lang w:eastAsia="pl-PL"/>
        </w:rPr>
        <w:t>*</w:t>
      </w:r>
      <w:r w:rsidRPr="2853D130">
        <w:rPr>
          <w:rFonts w:ascii="Calibri" w:hAnsi="Calibri" w:cs="Calibri"/>
          <w:i/>
          <w:iCs/>
          <w:sz w:val="20"/>
          <w:lang w:eastAsia="pl-PL"/>
        </w:rPr>
        <w:t xml:space="preserve"> właściwe zaznaczyć</w:t>
      </w:r>
    </w:p>
    <w:p w14:paraId="7653B77B" w14:textId="77777777" w:rsidR="001D48C7" w:rsidRPr="00C72E48" w:rsidRDefault="001D48C7" w:rsidP="00C72E48">
      <w:pPr>
        <w:rPr>
          <w:rFonts w:ascii="Calibri" w:hAnsi="Calibri" w:cs="Calibri"/>
          <w:i/>
          <w:sz w:val="20"/>
          <w:szCs w:val="22"/>
          <w:lang w:eastAsia="pl-PL"/>
        </w:rPr>
      </w:pPr>
    </w:p>
    <w:p w14:paraId="04B2D44F" w14:textId="77777777" w:rsidR="001D48C7" w:rsidRPr="00F474EB" w:rsidRDefault="001D48C7" w:rsidP="2853D130">
      <w:pPr>
        <w:spacing w:before="120" w:after="120" w:line="276" w:lineRule="auto"/>
        <w:rPr>
          <w:rFonts w:ascii="Verdana" w:hAnsi="Verdana" w:cs="Arial"/>
          <w:i/>
          <w:iCs/>
          <w:sz w:val="16"/>
          <w:szCs w:val="16"/>
        </w:rPr>
      </w:pPr>
      <w:r w:rsidRPr="2853D130">
        <w:rPr>
          <w:rFonts w:ascii="Verdana" w:hAnsi="Verdana" w:cs="Arial"/>
          <w:i/>
          <w:iCs/>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7D238676" w14:textId="3689A063" w:rsidR="009E00BA" w:rsidRDefault="46F56B50" w:rsidP="0000110D">
      <w:pPr>
        <w:spacing w:line="240" w:lineRule="auto"/>
        <w:ind w:left="4961"/>
        <w:contextualSpacing/>
        <w:rPr>
          <w:rFonts w:ascii="Calibri" w:hAnsi="Calibri" w:cstheme="minorHAnsi"/>
          <w:i/>
          <w:sz w:val="16"/>
          <w:szCs w:val="22"/>
        </w:rPr>
      </w:pPr>
      <w:r w:rsidRPr="2853D130">
        <w:rPr>
          <w:rFonts w:asciiTheme="minorHAnsi" w:hAnsiTheme="minorHAnsi" w:cstheme="minorBidi"/>
          <w:i/>
          <w:iCs/>
          <w:sz w:val="20"/>
        </w:rPr>
        <w:t>Podpis(-y) osoby(-ób) uprawnionej(-ych) do składania ośw</w:t>
      </w:r>
      <w:r w:rsidR="0000110D">
        <w:rPr>
          <w:rFonts w:asciiTheme="minorHAnsi" w:hAnsiTheme="minorHAnsi" w:cstheme="minorBidi"/>
          <w:i/>
          <w:iCs/>
          <w:sz w:val="20"/>
        </w:rPr>
        <w:t>iadczeń woli w imieniu Wykonawcy</w:t>
      </w:r>
      <w:bookmarkStart w:id="2" w:name="_GoBack"/>
      <w:bookmarkEnd w:id="2"/>
    </w:p>
    <w:sectPr w:rsidR="009E00BA" w:rsidSect="009B557A">
      <w:footerReference w:type="default" r:id="rId12"/>
      <w:pgSz w:w="11906" w:h="16838"/>
      <w:pgMar w:top="1276" w:right="1276" w:bottom="964" w:left="1701" w:header="680" w:footer="510"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C66D729" w16cex:dateUtc="2023-02-13T10:24:24.873Z"/>
  <w16cex:commentExtensible w16cex:durableId="7A3F0BDA" w16cex:dateUtc="2023-02-13T10:25:35.473Z"/>
  <w16cex:commentExtensible w16cex:durableId="6B3F5A9B" w16cex:dateUtc="2023-02-13T10:26:19.697Z"/>
  <w16cex:commentExtensible w16cex:durableId="461FEFBB" w16cex:dateUtc="2023-02-13T10:28:12.272Z"/>
  <w16cex:commentExtensible w16cex:durableId="737A4FF9" w16cex:dateUtc="2023-02-13T10:31:26.939Z"/>
  <w16cex:commentExtensible w16cex:durableId="5EDA9D5D" w16cex:dateUtc="2023-02-13T10:32:00.145Z"/>
  <w16cex:commentExtensible w16cex:durableId="5CEED5A7" w16cex:dateUtc="2023-02-13T10:32:49.105Z"/>
  <w16cex:commentExtensible w16cex:durableId="25301E48" w16cex:dateUtc="2023-02-13T10:34:47.093Z"/>
  <w16cex:commentExtensible w16cex:durableId="7138CC7F" w16cex:dateUtc="2023-02-13T10:50:20.531Z"/>
</w16cex:commentsExtensible>
</file>

<file path=word/commentsIds.xml><?xml version="1.0" encoding="utf-8"?>
<w16cid:commentsIds xmlns:mc="http://schemas.openxmlformats.org/markup-compatibility/2006" xmlns:w16cid="http://schemas.microsoft.com/office/word/2016/wordml/cid" mc:Ignorable="w16cid">
  <w16cid:commentId w16cid:paraId="2B443F99" w16cid:durableId="1DE40045"/>
  <w16cid:commentId w16cid:paraId="69A35ED4" w16cid:durableId="46DF95ED"/>
  <w16cid:commentId w16cid:paraId="13686343" w16cid:durableId="698B5543"/>
  <w16cid:commentId w16cid:paraId="03AC8151" w16cid:durableId="7753AC12"/>
  <w16cid:commentId w16cid:paraId="2C5DD90E" w16cid:durableId="4E1AFC6A"/>
  <w16cid:commentId w16cid:paraId="675BAEDF" w16cid:durableId="468C4840"/>
  <w16cid:commentId w16cid:paraId="777597F9" w16cid:durableId="7F5D73C2"/>
  <w16cid:commentId w16cid:paraId="170F0888" w16cid:durableId="23E8FFFB"/>
  <w16cid:commentId w16cid:paraId="2F09A834" w16cid:durableId="319D7E92"/>
  <w16cid:commentId w16cid:paraId="57FD0511" w16cid:durableId="2DFFDE51"/>
  <w16cid:commentId w16cid:paraId="7FFA2B91" w16cid:durableId="6C66D729"/>
  <w16cid:commentId w16cid:paraId="5DF6777C" w16cid:durableId="7A3F0BDA"/>
  <w16cid:commentId w16cid:paraId="03C608CD" w16cid:durableId="6B3F5A9B"/>
  <w16cid:commentId w16cid:paraId="48A55562" w16cid:durableId="461FEFBB"/>
  <w16cid:commentId w16cid:paraId="734EE572" w16cid:durableId="737A4FF9"/>
  <w16cid:commentId w16cid:paraId="34069DE1" w16cid:durableId="5EDA9D5D"/>
  <w16cid:commentId w16cid:paraId="7ED59F1A" w16cid:durableId="5CEED5A7"/>
  <w16cid:commentId w16cid:paraId="54EE9F9C" w16cid:durableId="25301E48"/>
  <w16cid:commentId w16cid:paraId="67A6171A" w16cid:durableId="7138CC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F5765" w14:textId="77777777" w:rsidR="009B6840" w:rsidRDefault="009B6840" w:rsidP="004A302B">
      <w:pPr>
        <w:spacing w:line="240" w:lineRule="auto"/>
      </w:pPr>
      <w:r>
        <w:separator/>
      </w:r>
    </w:p>
    <w:p w14:paraId="0B289B5B" w14:textId="77777777" w:rsidR="009B6840" w:rsidRDefault="009B6840"/>
  </w:endnote>
  <w:endnote w:type="continuationSeparator" w:id="0">
    <w:p w14:paraId="3F120714" w14:textId="77777777" w:rsidR="009B6840" w:rsidRDefault="009B6840" w:rsidP="004A302B">
      <w:pPr>
        <w:spacing w:line="240" w:lineRule="auto"/>
      </w:pPr>
      <w:r>
        <w:continuationSeparator/>
      </w:r>
    </w:p>
    <w:p w14:paraId="31A66B99" w14:textId="77777777" w:rsidR="009B6840" w:rsidRDefault="009B6840"/>
  </w:endnote>
  <w:endnote w:type="continuationNotice" w:id="1">
    <w:p w14:paraId="74077223" w14:textId="77777777" w:rsidR="009B6840" w:rsidRDefault="009B68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9EC78" w14:textId="63D64EAF" w:rsidR="009B6840" w:rsidRPr="00DD5C5D" w:rsidRDefault="009B6840" w:rsidP="46F56B50">
    <w:pPr>
      <w:pStyle w:val="Nagwek"/>
      <w:jc w:val="center"/>
      <w:rPr>
        <w:rFonts w:ascii="Calibri" w:hAnsi="Calibri"/>
        <w:sz w:val="16"/>
        <w:szCs w:val="16"/>
      </w:rPr>
    </w:pPr>
    <w:r w:rsidRPr="46F56B50">
      <w:rPr>
        <w:rFonts w:ascii="Calibri" w:hAnsi="Calibri"/>
        <w:sz w:val="16"/>
        <w:szCs w:val="16"/>
      </w:rPr>
      <w:t xml:space="preserve">Strona </w:t>
    </w:r>
    <w:r w:rsidRPr="46F56B50">
      <w:rPr>
        <w:rFonts w:ascii="Calibri" w:hAnsi="Calibri"/>
        <w:noProof/>
        <w:sz w:val="16"/>
        <w:szCs w:val="16"/>
      </w:rPr>
      <w:fldChar w:fldCharType="begin"/>
    </w:r>
    <w:r w:rsidRPr="46F56B50">
      <w:rPr>
        <w:rFonts w:ascii="Calibri" w:hAnsi="Calibri"/>
        <w:noProof/>
        <w:sz w:val="16"/>
        <w:szCs w:val="16"/>
      </w:rPr>
      <w:instrText>PAGE</w:instrText>
    </w:r>
    <w:r w:rsidRPr="46F56B50">
      <w:rPr>
        <w:rFonts w:ascii="Calibri" w:hAnsi="Calibri"/>
        <w:noProof/>
        <w:sz w:val="16"/>
        <w:szCs w:val="16"/>
      </w:rPr>
      <w:fldChar w:fldCharType="separate"/>
    </w:r>
    <w:r w:rsidR="0000110D">
      <w:rPr>
        <w:rFonts w:ascii="Calibri" w:hAnsi="Calibri"/>
        <w:noProof/>
        <w:sz w:val="16"/>
        <w:szCs w:val="16"/>
      </w:rPr>
      <w:t>9</w:t>
    </w:r>
    <w:r w:rsidRPr="46F56B50">
      <w:rPr>
        <w:rFonts w:ascii="Calibri" w:hAnsi="Calibri"/>
        <w:noProof/>
        <w:sz w:val="16"/>
        <w:szCs w:val="16"/>
      </w:rPr>
      <w:fldChar w:fldCharType="end"/>
    </w:r>
    <w:r w:rsidRPr="46F56B50">
      <w:rPr>
        <w:rFonts w:ascii="Calibri" w:hAnsi="Calibri"/>
        <w:sz w:val="16"/>
        <w:szCs w:val="16"/>
      </w:rPr>
      <w:t xml:space="preserve"> z </w:t>
    </w:r>
    <w:r w:rsidRPr="46F56B50">
      <w:rPr>
        <w:rFonts w:ascii="Calibri" w:hAnsi="Calibri"/>
        <w:noProof/>
        <w:sz w:val="16"/>
        <w:szCs w:val="16"/>
      </w:rPr>
      <w:fldChar w:fldCharType="begin"/>
    </w:r>
    <w:r w:rsidRPr="46F56B50">
      <w:rPr>
        <w:rFonts w:ascii="Calibri" w:hAnsi="Calibri"/>
        <w:noProof/>
        <w:sz w:val="16"/>
        <w:szCs w:val="16"/>
      </w:rPr>
      <w:instrText>NUMPAGES</w:instrText>
    </w:r>
    <w:r w:rsidRPr="46F56B50">
      <w:rPr>
        <w:rFonts w:ascii="Calibri" w:hAnsi="Calibri"/>
        <w:noProof/>
        <w:sz w:val="16"/>
        <w:szCs w:val="16"/>
      </w:rPr>
      <w:fldChar w:fldCharType="separate"/>
    </w:r>
    <w:r w:rsidR="0000110D">
      <w:rPr>
        <w:rFonts w:ascii="Calibri" w:hAnsi="Calibri"/>
        <w:noProof/>
        <w:sz w:val="16"/>
        <w:szCs w:val="16"/>
      </w:rPr>
      <w:t>10</w:t>
    </w:r>
    <w:r w:rsidRPr="46F56B50">
      <w:rPr>
        <w:rFonts w:ascii="Calibri" w:hAnsi="Calibri"/>
        <w:noProof/>
        <w:sz w:val="16"/>
        <w:szCs w:val="16"/>
      </w:rPr>
      <w:fldChar w:fldCharType="end"/>
    </w:r>
  </w:p>
  <w:p w14:paraId="71D16FCA" w14:textId="77777777" w:rsidR="009B6840" w:rsidRDefault="009B6840" w:rsidP="00DD5C5D">
    <w:pPr>
      <w:pStyle w:val="Stopka"/>
      <w:jc w:val="center"/>
    </w:pPr>
  </w:p>
  <w:p w14:paraId="0ABA7B11" w14:textId="77777777" w:rsidR="009B6840" w:rsidRDefault="009B68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5ABAF" w14:textId="2E4BA47B" w:rsidR="009B6840" w:rsidRPr="00DD5C5D" w:rsidRDefault="009B6840" w:rsidP="46F56B50">
    <w:pPr>
      <w:pStyle w:val="Nagwek"/>
      <w:jc w:val="center"/>
      <w:rPr>
        <w:rFonts w:ascii="Calibri" w:hAnsi="Calibri"/>
        <w:sz w:val="16"/>
        <w:szCs w:val="16"/>
      </w:rPr>
    </w:pPr>
    <w:r w:rsidRPr="46F56B50">
      <w:rPr>
        <w:rFonts w:ascii="Calibri" w:hAnsi="Calibri"/>
        <w:sz w:val="16"/>
        <w:szCs w:val="16"/>
      </w:rPr>
      <w:t xml:space="preserve">Strona </w:t>
    </w:r>
    <w:r w:rsidRPr="46F56B50">
      <w:rPr>
        <w:rFonts w:ascii="Calibri" w:hAnsi="Calibri"/>
        <w:noProof/>
        <w:sz w:val="16"/>
        <w:szCs w:val="16"/>
      </w:rPr>
      <w:fldChar w:fldCharType="begin"/>
    </w:r>
    <w:r w:rsidRPr="46F56B50">
      <w:rPr>
        <w:rFonts w:ascii="Calibri" w:hAnsi="Calibri"/>
        <w:noProof/>
        <w:sz w:val="16"/>
        <w:szCs w:val="16"/>
      </w:rPr>
      <w:instrText>PAGE</w:instrText>
    </w:r>
    <w:r w:rsidRPr="46F56B50">
      <w:rPr>
        <w:rFonts w:ascii="Calibri" w:hAnsi="Calibri"/>
        <w:noProof/>
        <w:sz w:val="16"/>
        <w:szCs w:val="16"/>
      </w:rPr>
      <w:fldChar w:fldCharType="separate"/>
    </w:r>
    <w:r w:rsidR="0000110D">
      <w:rPr>
        <w:rFonts w:ascii="Calibri" w:hAnsi="Calibri"/>
        <w:noProof/>
        <w:sz w:val="16"/>
        <w:szCs w:val="16"/>
      </w:rPr>
      <w:t>10</w:t>
    </w:r>
    <w:r w:rsidRPr="46F56B50">
      <w:rPr>
        <w:rFonts w:ascii="Calibri" w:hAnsi="Calibri"/>
        <w:noProof/>
        <w:sz w:val="16"/>
        <w:szCs w:val="16"/>
      </w:rPr>
      <w:fldChar w:fldCharType="end"/>
    </w:r>
    <w:r w:rsidRPr="46F56B50">
      <w:rPr>
        <w:rFonts w:ascii="Calibri" w:hAnsi="Calibri"/>
        <w:sz w:val="16"/>
        <w:szCs w:val="16"/>
      </w:rPr>
      <w:t xml:space="preserve"> z </w:t>
    </w:r>
    <w:r w:rsidRPr="46F56B50">
      <w:rPr>
        <w:rFonts w:ascii="Calibri" w:hAnsi="Calibri"/>
        <w:noProof/>
        <w:sz w:val="16"/>
        <w:szCs w:val="16"/>
      </w:rPr>
      <w:fldChar w:fldCharType="begin"/>
    </w:r>
    <w:r w:rsidRPr="46F56B50">
      <w:rPr>
        <w:rFonts w:ascii="Calibri" w:hAnsi="Calibri"/>
        <w:noProof/>
        <w:sz w:val="16"/>
        <w:szCs w:val="16"/>
      </w:rPr>
      <w:instrText>NUMPAGES</w:instrText>
    </w:r>
    <w:r w:rsidRPr="46F56B50">
      <w:rPr>
        <w:rFonts w:ascii="Calibri" w:hAnsi="Calibri"/>
        <w:noProof/>
        <w:sz w:val="16"/>
        <w:szCs w:val="16"/>
      </w:rPr>
      <w:fldChar w:fldCharType="separate"/>
    </w:r>
    <w:r w:rsidR="0000110D">
      <w:rPr>
        <w:rFonts w:ascii="Calibri" w:hAnsi="Calibri"/>
        <w:noProof/>
        <w:sz w:val="16"/>
        <w:szCs w:val="16"/>
      </w:rPr>
      <w:t>10</w:t>
    </w:r>
    <w:r w:rsidRPr="46F56B50">
      <w:rPr>
        <w:rFonts w:ascii="Calibri" w:hAnsi="Calibri"/>
        <w:noProof/>
        <w:sz w:val="16"/>
        <w:szCs w:val="16"/>
      </w:rPr>
      <w:fldChar w:fldCharType="end"/>
    </w:r>
  </w:p>
  <w:p w14:paraId="4FD813B1" w14:textId="77777777" w:rsidR="009B6840" w:rsidRDefault="009B6840" w:rsidP="00DD5C5D">
    <w:pPr>
      <w:pStyle w:val="Stopka"/>
      <w:jc w:val="center"/>
    </w:pPr>
  </w:p>
  <w:p w14:paraId="2F785334" w14:textId="77777777" w:rsidR="009B6840" w:rsidRDefault="009B68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99AFB" w14:textId="77777777" w:rsidR="009B6840" w:rsidRDefault="009B6840" w:rsidP="004A302B">
      <w:pPr>
        <w:spacing w:line="240" w:lineRule="auto"/>
      </w:pPr>
      <w:r>
        <w:separator/>
      </w:r>
    </w:p>
    <w:p w14:paraId="128B4F1A" w14:textId="77777777" w:rsidR="009B6840" w:rsidRDefault="009B6840"/>
  </w:footnote>
  <w:footnote w:type="continuationSeparator" w:id="0">
    <w:p w14:paraId="4022526A" w14:textId="77777777" w:rsidR="009B6840" w:rsidRDefault="009B6840" w:rsidP="004A302B">
      <w:pPr>
        <w:spacing w:line="240" w:lineRule="auto"/>
      </w:pPr>
      <w:r>
        <w:continuationSeparator/>
      </w:r>
    </w:p>
    <w:p w14:paraId="7FC0928E" w14:textId="77777777" w:rsidR="009B6840" w:rsidRDefault="009B6840"/>
  </w:footnote>
  <w:footnote w:type="continuationNotice" w:id="1">
    <w:p w14:paraId="776A2A01" w14:textId="77777777" w:rsidR="009B6840" w:rsidRDefault="009B6840">
      <w:pPr>
        <w:spacing w:line="240" w:lineRule="auto"/>
      </w:pPr>
    </w:p>
  </w:footnote>
  <w:footnote w:id="2">
    <w:p w14:paraId="2ABC5545" w14:textId="77777777" w:rsidR="009B6840" w:rsidRPr="003F2EF3" w:rsidRDefault="009B6840" w:rsidP="46F56B50">
      <w:pPr>
        <w:pStyle w:val="Tekstprzypisudolnego"/>
        <w:jc w:val="both"/>
        <w:rPr>
          <w:rFonts w:cs="Calibri"/>
          <w:sz w:val="14"/>
          <w:szCs w:val="14"/>
        </w:rPr>
      </w:pPr>
      <w:r w:rsidRPr="003F2EF3">
        <w:rPr>
          <w:rStyle w:val="Odwoanieprzypisudolnego"/>
          <w:rFonts w:cs="Calibri"/>
          <w:sz w:val="14"/>
          <w:szCs w:val="14"/>
        </w:rPr>
        <w:footnoteRef/>
      </w:r>
      <w:r w:rsidRPr="003F2EF3">
        <w:rPr>
          <w:rFonts w:cs="Calibri"/>
          <w:sz w:val="14"/>
          <w:szCs w:val="14"/>
        </w:rPr>
        <w:t xml:space="preserve"> </w:t>
      </w:r>
      <w:r>
        <w:rPr>
          <w:rFonts w:cs="Calibri"/>
          <w:sz w:val="14"/>
          <w:szCs w:val="14"/>
        </w:rPr>
        <w:t xml:space="preserve">(Dotyczy Wykonawcy zagranicznego) </w:t>
      </w:r>
      <w:r w:rsidRPr="003F2EF3">
        <w:rPr>
          <w:rFonts w:cs="Calibri"/>
          <w:sz w:val="14"/>
          <w:szCs w:val="14"/>
        </w:rPr>
        <w:t>Właściwe zakreślić. Brak zakreślenia będzie rozumiany jako brak powstania u Zamawiającego obowiązku podatkowego zgodnie z przepisami o podatku od towarów i usług</w:t>
      </w:r>
      <w:r>
        <w:rPr>
          <w:rFonts w:cs="Calibri"/>
          <w:sz w:val="14"/>
          <w:szCs w:val="14"/>
        </w:rPr>
        <w:t>.</w:t>
      </w:r>
    </w:p>
  </w:footnote>
  <w:footnote w:id="3">
    <w:p w14:paraId="162013A2" w14:textId="5C950B17" w:rsidR="009B6840" w:rsidRPr="002C527D" w:rsidRDefault="009B6840" w:rsidP="46F56B50">
      <w:pPr>
        <w:pStyle w:val="Tekstprzypisudolnego"/>
        <w:jc w:val="both"/>
        <w:rPr>
          <w:rFonts w:cs="Calibri"/>
          <w:sz w:val="16"/>
          <w:szCs w:val="16"/>
        </w:rPr>
      </w:pPr>
      <w:r w:rsidRPr="003F2EF3">
        <w:rPr>
          <w:rStyle w:val="Odwoanieprzypisudolnego"/>
          <w:rFonts w:cs="Calibri"/>
          <w:sz w:val="14"/>
          <w:szCs w:val="14"/>
        </w:rPr>
        <w:footnoteRef/>
      </w:r>
      <w:r w:rsidRPr="003F2EF3">
        <w:rPr>
          <w:rFonts w:cs="Calibri"/>
          <w:sz w:val="14"/>
          <w:szCs w:val="14"/>
        </w:rPr>
        <w:t xml:space="preserve"> Właściwe zakreślić. Niewskazanie podwykonawcy będzie rozumiane, że </w:t>
      </w:r>
      <w:r>
        <w:rPr>
          <w:rFonts w:cs="Calibri"/>
          <w:sz w:val="14"/>
          <w:szCs w:val="14"/>
        </w:rPr>
        <w:t>Z</w:t>
      </w:r>
      <w:r w:rsidRPr="003F2EF3">
        <w:rPr>
          <w:rFonts w:cs="Calibri"/>
          <w:sz w:val="14"/>
          <w:szCs w:val="14"/>
        </w:rPr>
        <w:t xml:space="preserve">amówienie w całości realizowane jest samodzielnie przez Wykonawcę składającego </w:t>
      </w:r>
      <w:r>
        <w:rPr>
          <w:rFonts w:cs="Calibri"/>
          <w:sz w:val="14"/>
          <w:szCs w:val="14"/>
        </w:rPr>
        <w:t>O</w:t>
      </w:r>
      <w:r w:rsidRPr="003F2EF3">
        <w:rPr>
          <w:rFonts w:cs="Calibri"/>
          <w:sz w:val="14"/>
          <w:szCs w:val="14"/>
        </w:rPr>
        <w:t>fertę</w:t>
      </w:r>
      <w:r>
        <w:rPr>
          <w:rFonts w:cs="Calibri"/>
          <w:sz w:val="14"/>
          <w:szCs w:val="14"/>
        </w:rPr>
        <w:t>.</w:t>
      </w:r>
    </w:p>
  </w:footnote>
  <w:footnote w:id="4">
    <w:p w14:paraId="679DDFFA" w14:textId="77777777" w:rsidR="009B6840" w:rsidRPr="002C527D" w:rsidRDefault="009B6840" w:rsidP="46F56B50">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2EA66784" w14:textId="77777777" w:rsidR="009B6840" w:rsidRPr="00342E37" w:rsidRDefault="009B6840" w:rsidP="46F56B5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0DE09CC" w14:textId="77777777" w:rsidR="009B6840" w:rsidRPr="00342E37" w:rsidRDefault="009B6840" w:rsidP="46F56B50">
      <w:pPr>
        <w:pStyle w:val="Tekstprzypisudolnego"/>
        <w:numPr>
          <w:ilvl w:val="0"/>
          <w:numId w:val="23"/>
        </w:numPr>
        <w:rPr>
          <w:rFonts w:ascii="Verdana" w:hAnsi="Verdana" w:cs="Arial"/>
          <w:sz w:val="14"/>
          <w:szCs w:val="14"/>
        </w:rPr>
      </w:pPr>
      <w:r w:rsidRPr="46F56B50">
        <w:rPr>
          <w:rFonts w:ascii="Verdana" w:hAnsi="Verdana" w:cs="Arial"/>
          <w:sz w:val="14"/>
          <w:szCs w:val="14"/>
        </w:rPr>
        <w:t>obywateli rosyjskich lub osób fizycznych lub prawnych, podmiotów lub organów z siedzibą w Rosji;</w:t>
      </w:r>
    </w:p>
    <w:p w14:paraId="212A9E98" w14:textId="77777777" w:rsidR="009B6840" w:rsidRPr="00342E37" w:rsidRDefault="009B6840" w:rsidP="46F56B50">
      <w:pPr>
        <w:pStyle w:val="Tekstprzypisudolnego"/>
        <w:numPr>
          <w:ilvl w:val="0"/>
          <w:numId w:val="23"/>
        </w:numPr>
        <w:rPr>
          <w:rFonts w:ascii="Verdana" w:hAnsi="Verdana" w:cs="Arial"/>
          <w:sz w:val="14"/>
          <w:szCs w:val="14"/>
        </w:rPr>
      </w:pPr>
      <w:bookmarkStart w:id="1" w:name="_Hlk102557314"/>
      <w:r w:rsidRPr="46F56B50">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7B12EBA1" w14:textId="77777777" w:rsidR="009B6840" w:rsidRPr="00342E37" w:rsidRDefault="009B6840" w:rsidP="46F56B50">
      <w:pPr>
        <w:pStyle w:val="Tekstprzypisudolnego"/>
        <w:numPr>
          <w:ilvl w:val="0"/>
          <w:numId w:val="23"/>
        </w:numPr>
        <w:rPr>
          <w:rFonts w:ascii="Verdana" w:hAnsi="Verdana" w:cs="Arial"/>
          <w:sz w:val="14"/>
          <w:szCs w:val="14"/>
        </w:rPr>
      </w:pPr>
      <w:r w:rsidRPr="46F56B50">
        <w:rPr>
          <w:rFonts w:ascii="Verdana" w:hAnsi="Verdana" w:cs="Arial"/>
          <w:sz w:val="14"/>
          <w:szCs w:val="14"/>
        </w:rPr>
        <w:t>osób fizycznych lub prawnych, podmiotów lub organów działających w imieniu lub pod kierunkiem podmiotu, o którym mowa w lit. a) lub b) niniejszego ustępu,</w:t>
      </w:r>
    </w:p>
    <w:p w14:paraId="1FE68B75" w14:textId="77777777" w:rsidR="009B6840" w:rsidRPr="00342E37" w:rsidRDefault="009B6840" w:rsidP="46F56B50">
      <w:pPr>
        <w:pStyle w:val="Tekstprzypisudolnego"/>
        <w:jc w:val="both"/>
        <w:rPr>
          <w:rFonts w:ascii="Verdana" w:hAnsi="Verdana" w:cs="Arial"/>
          <w:sz w:val="14"/>
          <w:szCs w:val="14"/>
        </w:rPr>
      </w:pPr>
      <w:r w:rsidRPr="46F56B50">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6A80C6AB" w14:textId="77777777" w:rsidR="009B6840" w:rsidRPr="00342E37" w:rsidRDefault="009B6840" w:rsidP="46F56B50">
      <w:pPr>
        <w:spacing w:line="240" w:lineRule="auto"/>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2853D130">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69526CAE" w14:textId="77777777" w:rsidR="009B6840" w:rsidRPr="00342E37" w:rsidRDefault="009B6840" w:rsidP="46F56B50">
      <w:pPr>
        <w:spacing w:line="240" w:lineRule="auto"/>
        <w:rPr>
          <w:rFonts w:ascii="Verdana" w:hAnsi="Verdana" w:cs="Arial"/>
          <w:color w:val="222222"/>
          <w:sz w:val="14"/>
          <w:szCs w:val="14"/>
          <w:lang w:eastAsia="pl-PL"/>
        </w:rPr>
      </w:pPr>
      <w:r w:rsidRPr="46F56B50">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031E5" w14:textId="77777777" w:rsidR="009B6840" w:rsidRPr="00342E37" w:rsidRDefault="009B6840" w:rsidP="46F56B50">
      <w:pPr>
        <w:spacing w:line="240" w:lineRule="auto"/>
        <w:rPr>
          <w:rFonts w:ascii="Verdana" w:hAnsi="Verdana" w:cs="Arial"/>
          <w:color w:val="222222"/>
          <w:sz w:val="14"/>
          <w:szCs w:val="14"/>
        </w:rPr>
      </w:pPr>
      <w:r w:rsidRPr="46F56B50">
        <w:rPr>
          <w:rFonts w:ascii="Verdana" w:hAnsi="Verdana" w:cs="Arial"/>
          <w:color w:val="222222"/>
          <w:sz w:val="14"/>
          <w:szCs w:val="14"/>
        </w:rPr>
        <w:t xml:space="preserve">2) </w:t>
      </w:r>
      <w:r w:rsidRPr="46F56B50">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026DA22" w14:textId="77777777" w:rsidR="009B6840" w:rsidRPr="00896587" w:rsidRDefault="009B6840" w:rsidP="46F56B50">
      <w:pPr>
        <w:spacing w:line="240" w:lineRule="auto"/>
        <w:rPr>
          <w:rFonts w:ascii="Arial" w:hAnsi="Arial" w:cs="Arial"/>
          <w:sz w:val="16"/>
          <w:szCs w:val="16"/>
        </w:rPr>
      </w:pPr>
      <w:r w:rsidRPr="46F56B50">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1D781E"/>
    <w:multiLevelType w:val="hybridMultilevel"/>
    <w:tmpl w:val="B60A4F48"/>
    <w:lvl w:ilvl="0" w:tplc="04150017">
      <w:start w:val="1"/>
      <w:numFmt w:val="lowerLetter"/>
      <w:lvlText w:val="%1)"/>
      <w:lvlJc w:val="left"/>
      <w:pPr>
        <w:ind w:left="2805" w:hanging="360"/>
      </w:pPr>
    </w:lvl>
    <w:lvl w:ilvl="1" w:tplc="04150019" w:tentative="1">
      <w:start w:val="1"/>
      <w:numFmt w:val="lowerLetter"/>
      <w:lvlText w:val="%2."/>
      <w:lvlJc w:val="left"/>
      <w:pPr>
        <w:ind w:left="3525" w:hanging="360"/>
      </w:pPr>
    </w:lvl>
    <w:lvl w:ilvl="2" w:tplc="0415001B" w:tentative="1">
      <w:start w:val="1"/>
      <w:numFmt w:val="lowerRoman"/>
      <w:lvlText w:val="%3."/>
      <w:lvlJc w:val="right"/>
      <w:pPr>
        <w:ind w:left="4245" w:hanging="180"/>
      </w:pPr>
    </w:lvl>
    <w:lvl w:ilvl="3" w:tplc="0415000F" w:tentative="1">
      <w:start w:val="1"/>
      <w:numFmt w:val="decimal"/>
      <w:lvlText w:val="%4."/>
      <w:lvlJc w:val="left"/>
      <w:pPr>
        <w:ind w:left="4965" w:hanging="360"/>
      </w:pPr>
    </w:lvl>
    <w:lvl w:ilvl="4" w:tplc="04150019" w:tentative="1">
      <w:start w:val="1"/>
      <w:numFmt w:val="lowerLetter"/>
      <w:lvlText w:val="%5."/>
      <w:lvlJc w:val="left"/>
      <w:pPr>
        <w:ind w:left="5685" w:hanging="360"/>
      </w:pPr>
    </w:lvl>
    <w:lvl w:ilvl="5" w:tplc="0415001B" w:tentative="1">
      <w:start w:val="1"/>
      <w:numFmt w:val="lowerRoman"/>
      <w:lvlText w:val="%6."/>
      <w:lvlJc w:val="right"/>
      <w:pPr>
        <w:ind w:left="6405" w:hanging="180"/>
      </w:pPr>
    </w:lvl>
    <w:lvl w:ilvl="6" w:tplc="0415000F" w:tentative="1">
      <w:start w:val="1"/>
      <w:numFmt w:val="decimal"/>
      <w:lvlText w:val="%7."/>
      <w:lvlJc w:val="left"/>
      <w:pPr>
        <w:ind w:left="7125" w:hanging="360"/>
      </w:pPr>
    </w:lvl>
    <w:lvl w:ilvl="7" w:tplc="04150019" w:tentative="1">
      <w:start w:val="1"/>
      <w:numFmt w:val="lowerLetter"/>
      <w:lvlText w:val="%8."/>
      <w:lvlJc w:val="left"/>
      <w:pPr>
        <w:ind w:left="7845" w:hanging="360"/>
      </w:pPr>
    </w:lvl>
    <w:lvl w:ilvl="8" w:tplc="0415001B" w:tentative="1">
      <w:start w:val="1"/>
      <w:numFmt w:val="lowerRoman"/>
      <w:lvlText w:val="%9."/>
      <w:lvlJc w:val="right"/>
      <w:pPr>
        <w:ind w:left="8565" w:hanging="180"/>
      </w:pPr>
    </w:lvl>
  </w:abstractNum>
  <w:abstractNum w:abstractNumId="5"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 w15:restartNumberingAfterBreak="0">
    <w:nsid w:val="08D44CA2"/>
    <w:multiLevelType w:val="multilevel"/>
    <w:tmpl w:val="FB162AF6"/>
    <w:lvl w:ilvl="0">
      <w:start w:val="2"/>
      <w:numFmt w:val="decimal"/>
      <w:lvlText w:val="%1."/>
      <w:lvlJc w:val="left"/>
      <w:pPr>
        <w:ind w:left="360" w:hanging="360"/>
      </w:pPr>
      <w:rPr>
        <w:rFonts w:hint="default"/>
      </w:rPr>
    </w:lvl>
    <w:lvl w:ilvl="1">
      <w:start w:val="1"/>
      <w:numFmt w:val="decimal"/>
      <w:lvlText w:val="%1.%2."/>
      <w:lvlJc w:val="left"/>
      <w:pPr>
        <w:ind w:left="1004" w:hanging="720"/>
      </w:pPr>
      <w:rPr>
        <w:rFonts w:asciiTheme="minorHAnsi" w:hAnsiTheme="minorHAnsi" w:cstheme="minorHAnsi" w:hint="default"/>
        <w:b/>
        <w:i w:val="0"/>
        <w:sz w:val="22"/>
        <w:szCs w:val="22"/>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9595735"/>
    <w:multiLevelType w:val="hybridMultilevel"/>
    <w:tmpl w:val="CA5CBAE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BBB4683"/>
    <w:multiLevelType w:val="hybridMultilevel"/>
    <w:tmpl w:val="C75CCB62"/>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0" w15:restartNumberingAfterBreak="0">
    <w:nsid w:val="0BE91FAB"/>
    <w:multiLevelType w:val="hybridMultilevel"/>
    <w:tmpl w:val="1C3215A0"/>
    <w:lvl w:ilvl="0" w:tplc="04150017">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11" w15:restartNumberingAfterBreak="0">
    <w:nsid w:val="0C8168FC"/>
    <w:multiLevelType w:val="hybridMultilevel"/>
    <w:tmpl w:val="5296ABF0"/>
    <w:lvl w:ilvl="0" w:tplc="AAAAC680">
      <w:start w:val="1"/>
      <w:numFmt w:val="decimal"/>
      <w:lvlText w:val="%1."/>
      <w:lvlJc w:val="left"/>
      <w:pPr>
        <w:tabs>
          <w:tab w:val="num" w:pos="644"/>
        </w:tabs>
        <w:ind w:left="644" w:hanging="360"/>
      </w:pPr>
      <w:rPr>
        <w:i w:val="0"/>
        <w:sz w:val="18"/>
        <w:szCs w:val="18"/>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0E3D6504"/>
    <w:multiLevelType w:val="hybridMultilevel"/>
    <w:tmpl w:val="30021668"/>
    <w:lvl w:ilvl="0" w:tplc="4AB2E7A4">
      <w:start w:val="1"/>
      <w:numFmt w:val="decimal"/>
      <w:lvlText w:val="%1."/>
      <w:lvlJc w:val="left"/>
      <w:pPr>
        <w:ind w:left="1505" w:hanging="360"/>
      </w:pPr>
      <w:rPr>
        <w:rFonts w:hint="default"/>
        <w:color w:val="auto"/>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0E57442E"/>
    <w:multiLevelType w:val="hybridMultilevel"/>
    <w:tmpl w:val="C944ED4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F40E315"/>
    <w:multiLevelType w:val="hybridMultilevel"/>
    <w:tmpl w:val="0C800D64"/>
    <w:lvl w:ilvl="0" w:tplc="35AA2192">
      <w:start w:val="1"/>
      <w:numFmt w:val="bullet"/>
      <w:lvlText w:val=""/>
      <w:lvlJc w:val="left"/>
      <w:pPr>
        <w:ind w:left="1140" w:hanging="360"/>
      </w:pPr>
      <w:rPr>
        <w:rFonts w:ascii="Symbol" w:hAnsi="Symbol" w:hint="default"/>
      </w:rPr>
    </w:lvl>
    <w:lvl w:ilvl="1" w:tplc="26225FC0">
      <w:start w:val="1"/>
      <w:numFmt w:val="bullet"/>
      <w:lvlText w:val="o"/>
      <w:lvlJc w:val="left"/>
      <w:pPr>
        <w:ind w:left="1440" w:hanging="360"/>
      </w:pPr>
      <w:rPr>
        <w:rFonts w:ascii="Courier New" w:hAnsi="Courier New" w:hint="default"/>
      </w:rPr>
    </w:lvl>
    <w:lvl w:ilvl="2" w:tplc="CC14A9BC">
      <w:start w:val="1"/>
      <w:numFmt w:val="bullet"/>
      <w:lvlText w:val=""/>
      <w:lvlJc w:val="left"/>
      <w:pPr>
        <w:ind w:left="2160" w:hanging="360"/>
      </w:pPr>
      <w:rPr>
        <w:rFonts w:ascii="Wingdings" w:hAnsi="Wingdings" w:hint="default"/>
      </w:rPr>
    </w:lvl>
    <w:lvl w:ilvl="3" w:tplc="03B8F4E0">
      <w:start w:val="1"/>
      <w:numFmt w:val="bullet"/>
      <w:lvlText w:val=""/>
      <w:lvlJc w:val="left"/>
      <w:pPr>
        <w:ind w:left="2880" w:hanging="360"/>
      </w:pPr>
      <w:rPr>
        <w:rFonts w:ascii="Symbol" w:hAnsi="Symbol" w:hint="default"/>
      </w:rPr>
    </w:lvl>
    <w:lvl w:ilvl="4" w:tplc="C068EC9A">
      <w:start w:val="1"/>
      <w:numFmt w:val="bullet"/>
      <w:lvlText w:val="o"/>
      <w:lvlJc w:val="left"/>
      <w:pPr>
        <w:ind w:left="3600" w:hanging="360"/>
      </w:pPr>
      <w:rPr>
        <w:rFonts w:ascii="Courier New" w:hAnsi="Courier New" w:hint="default"/>
      </w:rPr>
    </w:lvl>
    <w:lvl w:ilvl="5" w:tplc="6E288698">
      <w:start w:val="1"/>
      <w:numFmt w:val="bullet"/>
      <w:lvlText w:val=""/>
      <w:lvlJc w:val="left"/>
      <w:pPr>
        <w:ind w:left="4320" w:hanging="360"/>
      </w:pPr>
      <w:rPr>
        <w:rFonts w:ascii="Wingdings" w:hAnsi="Wingdings" w:hint="default"/>
      </w:rPr>
    </w:lvl>
    <w:lvl w:ilvl="6" w:tplc="0F7AFE60">
      <w:start w:val="1"/>
      <w:numFmt w:val="bullet"/>
      <w:lvlText w:val=""/>
      <w:lvlJc w:val="left"/>
      <w:pPr>
        <w:ind w:left="5040" w:hanging="360"/>
      </w:pPr>
      <w:rPr>
        <w:rFonts w:ascii="Symbol" w:hAnsi="Symbol" w:hint="default"/>
      </w:rPr>
    </w:lvl>
    <w:lvl w:ilvl="7" w:tplc="39FE50EC">
      <w:start w:val="1"/>
      <w:numFmt w:val="bullet"/>
      <w:lvlText w:val="o"/>
      <w:lvlJc w:val="left"/>
      <w:pPr>
        <w:ind w:left="5760" w:hanging="360"/>
      </w:pPr>
      <w:rPr>
        <w:rFonts w:ascii="Courier New" w:hAnsi="Courier New" w:hint="default"/>
      </w:rPr>
    </w:lvl>
    <w:lvl w:ilvl="8" w:tplc="DAE8B0BC">
      <w:start w:val="1"/>
      <w:numFmt w:val="bullet"/>
      <w:lvlText w:val=""/>
      <w:lvlJc w:val="left"/>
      <w:pPr>
        <w:ind w:left="6480" w:hanging="360"/>
      </w:pPr>
      <w:rPr>
        <w:rFonts w:ascii="Wingdings" w:hAnsi="Wingdings" w:hint="default"/>
      </w:rPr>
    </w:lvl>
  </w:abstractNum>
  <w:abstractNum w:abstractNumId="16"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0A950F3"/>
    <w:multiLevelType w:val="hybridMultilevel"/>
    <w:tmpl w:val="8850E546"/>
    <w:lvl w:ilvl="0" w:tplc="FFFFFFFF">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10B401DC"/>
    <w:multiLevelType w:val="multilevel"/>
    <w:tmpl w:val="A508AD94"/>
    <w:lvl w:ilvl="0">
      <w:start w:val="2"/>
      <w:numFmt w:val="decimal"/>
      <w:lvlText w:val="%1."/>
      <w:lvlJc w:val="left"/>
      <w:pPr>
        <w:ind w:left="360" w:hanging="360"/>
      </w:pPr>
      <w:rPr>
        <w:rFonts w:hint="default"/>
      </w:rPr>
    </w:lvl>
    <w:lvl w:ilvl="1">
      <w:start w:val="1"/>
      <w:numFmt w:val="decimal"/>
      <w:lvlText w:val="%1.%2."/>
      <w:lvlJc w:val="left"/>
      <w:pPr>
        <w:ind w:left="1004" w:hanging="720"/>
      </w:pPr>
      <w:rPr>
        <w:rFonts w:asciiTheme="minorHAnsi" w:hAnsiTheme="minorHAnsi" w:cstheme="minorHAnsi"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749051F"/>
    <w:multiLevelType w:val="multilevel"/>
    <w:tmpl w:val="0CBA9D7E"/>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sz w:val="22"/>
        <w:szCs w:val="22"/>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20" w15:restartNumberingAfterBreak="0">
    <w:nsid w:val="1817C549"/>
    <w:multiLevelType w:val="multilevel"/>
    <w:tmpl w:val="899811B4"/>
    <w:lvl w:ilvl="0">
      <w:start w:val="1"/>
      <w:numFmt w:val="decimal"/>
      <w:lvlText w:val="%1."/>
      <w:lvlJc w:val="left"/>
      <w:pPr>
        <w:ind w:left="720" w:hanging="360"/>
      </w:pPr>
    </w:lvl>
    <w:lvl w:ilvl="1">
      <w:start w:val="3"/>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19300B48"/>
    <w:multiLevelType w:val="hybridMultilevel"/>
    <w:tmpl w:val="019AA92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2" w15:restartNumberingAfterBreak="0">
    <w:nsid w:val="1962708F"/>
    <w:multiLevelType w:val="hybridMultilevel"/>
    <w:tmpl w:val="D958A8CA"/>
    <w:lvl w:ilvl="0" w:tplc="FFFFFFFF">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3" w15:restartNumberingAfterBreak="0">
    <w:nsid w:val="1E6F9368"/>
    <w:multiLevelType w:val="hybridMultilevel"/>
    <w:tmpl w:val="30F829BA"/>
    <w:lvl w:ilvl="0" w:tplc="2F30A2D2">
      <w:start w:val="1"/>
      <w:numFmt w:val="bullet"/>
      <w:lvlText w:val=""/>
      <w:lvlJc w:val="left"/>
      <w:pPr>
        <w:ind w:left="1004" w:hanging="360"/>
      </w:pPr>
      <w:rPr>
        <w:rFonts w:ascii="Symbol" w:hAnsi="Symbol" w:hint="default"/>
      </w:rPr>
    </w:lvl>
    <w:lvl w:ilvl="1" w:tplc="E3C45ECE">
      <w:start w:val="1"/>
      <w:numFmt w:val="bullet"/>
      <w:lvlText w:val="o"/>
      <w:lvlJc w:val="left"/>
      <w:pPr>
        <w:ind w:left="1440" w:hanging="360"/>
      </w:pPr>
      <w:rPr>
        <w:rFonts w:ascii="Courier New" w:hAnsi="Courier New" w:hint="default"/>
      </w:rPr>
    </w:lvl>
    <w:lvl w:ilvl="2" w:tplc="7F44DB8A">
      <w:start w:val="1"/>
      <w:numFmt w:val="bullet"/>
      <w:lvlText w:val=""/>
      <w:lvlJc w:val="left"/>
      <w:pPr>
        <w:ind w:left="2160" w:hanging="360"/>
      </w:pPr>
      <w:rPr>
        <w:rFonts w:ascii="Wingdings" w:hAnsi="Wingdings" w:hint="default"/>
      </w:rPr>
    </w:lvl>
    <w:lvl w:ilvl="3" w:tplc="D0C013BA">
      <w:start w:val="1"/>
      <w:numFmt w:val="bullet"/>
      <w:lvlText w:val=""/>
      <w:lvlJc w:val="left"/>
      <w:pPr>
        <w:ind w:left="2880" w:hanging="360"/>
      </w:pPr>
      <w:rPr>
        <w:rFonts w:ascii="Symbol" w:hAnsi="Symbol" w:hint="default"/>
      </w:rPr>
    </w:lvl>
    <w:lvl w:ilvl="4" w:tplc="079E76A2">
      <w:start w:val="1"/>
      <w:numFmt w:val="bullet"/>
      <w:lvlText w:val="o"/>
      <w:lvlJc w:val="left"/>
      <w:pPr>
        <w:ind w:left="3600" w:hanging="360"/>
      </w:pPr>
      <w:rPr>
        <w:rFonts w:ascii="Courier New" w:hAnsi="Courier New" w:hint="default"/>
      </w:rPr>
    </w:lvl>
    <w:lvl w:ilvl="5" w:tplc="B5E45FC2">
      <w:start w:val="1"/>
      <w:numFmt w:val="bullet"/>
      <w:lvlText w:val=""/>
      <w:lvlJc w:val="left"/>
      <w:pPr>
        <w:ind w:left="4320" w:hanging="360"/>
      </w:pPr>
      <w:rPr>
        <w:rFonts w:ascii="Wingdings" w:hAnsi="Wingdings" w:hint="default"/>
      </w:rPr>
    </w:lvl>
    <w:lvl w:ilvl="6" w:tplc="2C5AE158">
      <w:start w:val="1"/>
      <w:numFmt w:val="bullet"/>
      <w:lvlText w:val=""/>
      <w:lvlJc w:val="left"/>
      <w:pPr>
        <w:ind w:left="5040" w:hanging="360"/>
      </w:pPr>
      <w:rPr>
        <w:rFonts w:ascii="Symbol" w:hAnsi="Symbol" w:hint="default"/>
      </w:rPr>
    </w:lvl>
    <w:lvl w:ilvl="7" w:tplc="6BB224AE">
      <w:start w:val="1"/>
      <w:numFmt w:val="bullet"/>
      <w:lvlText w:val="o"/>
      <w:lvlJc w:val="left"/>
      <w:pPr>
        <w:ind w:left="5760" w:hanging="360"/>
      </w:pPr>
      <w:rPr>
        <w:rFonts w:ascii="Courier New" w:hAnsi="Courier New" w:hint="default"/>
      </w:rPr>
    </w:lvl>
    <w:lvl w:ilvl="8" w:tplc="9002045E">
      <w:start w:val="1"/>
      <w:numFmt w:val="bullet"/>
      <w:lvlText w:val=""/>
      <w:lvlJc w:val="left"/>
      <w:pPr>
        <w:ind w:left="6480" w:hanging="360"/>
      </w:pPr>
      <w:rPr>
        <w:rFonts w:ascii="Wingdings" w:hAnsi="Wingdings" w:hint="default"/>
      </w:rPr>
    </w:lvl>
  </w:abstractNum>
  <w:abstractNum w:abstractNumId="24" w15:restartNumberingAfterBreak="0">
    <w:nsid w:val="1FF824CC"/>
    <w:multiLevelType w:val="hybridMultilevel"/>
    <w:tmpl w:val="4F7A78D4"/>
    <w:lvl w:ilvl="0" w:tplc="04150017">
      <w:start w:val="4"/>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854E73"/>
    <w:multiLevelType w:val="hybridMultilevel"/>
    <w:tmpl w:val="E30A8AD0"/>
    <w:lvl w:ilvl="0" w:tplc="04150019">
      <w:start w:val="1"/>
      <w:numFmt w:val="lowerLetter"/>
      <w:lvlText w:val="%1."/>
      <w:lvlJc w:val="left"/>
      <w:pPr>
        <w:ind w:left="720" w:hanging="360"/>
      </w:pPr>
    </w:lvl>
    <w:lvl w:ilvl="1" w:tplc="E88A7B86">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121439"/>
    <w:multiLevelType w:val="hybridMultilevel"/>
    <w:tmpl w:val="13449094"/>
    <w:lvl w:ilvl="0" w:tplc="77E2A9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5F1B86"/>
    <w:multiLevelType w:val="hybridMultilevel"/>
    <w:tmpl w:val="379CBCDA"/>
    <w:lvl w:ilvl="0" w:tplc="04150019">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28" w15:restartNumberingAfterBreak="0">
    <w:nsid w:val="292C29CC"/>
    <w:multiLevelType w:val="hybridMultilevel"/>
    <w:tmpl w:val="AF3042F0"/>
    <w:lvl w:ilvl="0" w:tplc="670A8A9C">
      <w:start w:val="1"/>
      <w:numFmt w:val="decimal"/>
      <w:lvlText w:val="%1."/>
      <w:lvlJc w:val="left"/>
      <w:pPr>
        <w:ind w:left="1253" w:hanging="360"/>
      </w:pPr>
      <w:rPr>
        <w:b/>
      </w:rPr>
    </w:lvl>
    <w:lvl w:ilvl="1" w:tplc="04150019" w:tentative="1">
      <w:start w:val="1"/>
      <w:numFmt w:val="lowerLetter"/>
      <w:lvlText w:val="%2."/>
      <w:lvlJc w:val="left"/>
      <w:pPr>
        <w:ind w:left="1973" w:hanging="360"/>
      </w:pPr>
    </w:lvl>
    <w:lvl w:ilvl="2" w:tplc="0415001B" w:tentative="1">
      <w:start w:val="1"/>
      <w:numFmt w:val="lowerRoman"/>
      <w:lvlText w:val="%3."/>
      <w:lvlJc w:val="right"/>
      <w:pPr>
        <w:ind w:left="2693" w:hanging="180"/>
      </w:pPr>
    </w:lvl>
    <w:lvl w:ilvl="3" w:tplc="0415000F" w:tentative="1">
      <w:start w:val="1"/>
      <w:numFmt w:val="decimal"/>
      <w:lvlText w:val="%4."/>
      <w:lvlJc w:val="left"/>
      <w:pPr>
        <w:ind w:left="3413" w:hanging="360"/>
      </w:pPr>
    </w:lvl>
    <w:lvl w:ilvl="4" w:tplc="04150019" w:tentative="1">
      <w:start w:val="1"/>
      <w:numFmt w:val="lowerLetter"/>
      <w:lvlText w:val="%5."/>
      <w:lvlJc w:val="left"/>
      <w:pPr>
        <w:ind w:left="4133" w:hanging="360"/>
      </w:pPr>
    </w:lvl>
    <w:lvl w:ilvl="5" w:tplc="0415001B" w:tentative="1">
      <w:start w:val="1"/>
      <w:numFmt w:val="lowerRoman"/>
      <w:lvlText w:val="%6."/>
      <w:lvlJc w:val="right"/>
      <w:pPr>
        <w:ind w:left="4853" w:hanging="180"/>
      </w:pPr>
    </w:lvl>
    <w:lvl w:ilvl="6" w:tplc="0415000F" w:tentative="1">
      <w:start w:val="1"/>
      <w:numFmt w:val="decimal"/>
      <w:lvlText w:val="%7."/>
      <w:lvlJc w:val="left"/>
      <w:pPr>
        <w:ind w:left="5573" w:hanging="360"/>
      </w:pPr>
    </w:lvl>
    <w:lvl w:ilvl="7" w:tplc="04150019" w:tentative="1">
      <w:start w:val="1"/>
      <w:numFmt w:val="lowerLetter"/>
      <w:lvlText w:val="%8."/>
      <w:lvlJc w:val="left"/>
      <w:pPr>
        <w:ind w:left="6293" w:hanging="360"/>
      </w:pPr>
    </w:lvl>
    <w:lvl w:ilvl="8" w:tplc="0415001B" w:tentative="1">
      <w:start w:val="1"/>
      <w:numFmt w:val="lowerRoman"/>
      <w:lvlText w:val="%9."/>
      <w:lvlJc w:val="right"/>
      <w:pPr>
        <w:ind w:left="7013" w:hanging="180"/>
      </w:pPr>
    </w:lvl>
  </w:abstractNum>
  <w:abstractNum w:abstractNumId="29" w15:restartNumberingAfterBreak="0">
    <w:nsid w:val="2A46059A"/>
    <w:multiLevelType w:val="multilevel"/>
    <w:tmpl w:val="0E44AD6C"/>
    <w:lvl w:ilvl="0">
      <w:start w:val="13"/>
      <w:numFmt w:val="decimal"/>
      <w:lvlText w:val="%1."/>
      <w:lvlJc w:val="left"/>
      <w:pPr>
        <w:ind w:left="645" w:hanging="645"/>
      </w:pPr>
      <w:rPr>
        <w:rFonts w:asciiTheme="minorHAnsi" w:hAnsiTheme="minorHAnsi" w:cstheme="minorHAnsi" w:hint="default"/>
      </w:rPr>
    </w:lvl>
    <w:lvl w:ilvl="1">
      <w:start w:val="3"/>
      <w:numFmt w:val="decimal"/>
      <w:lvlText w:val="%1.%2."/>
      <w:lvlJc w:val="left"/>
      <w:pPr>
        <w:ind w:left="929" w:hanging="645"/>
      </w:pPr>
      <w:rPr>
        <w:rFonts w:asciiTheme="minorHAnsi" w:hAnsiTheme="minorHAnsi" w:cstheme="minorHAnsi" w:hint="default"/>
        <w:b/>
        <w:sz w:val="22"/>
        <w:szCs w:val="22"/>
      </w:rPr>
    </w:lvl>
    <w:lvl w:ilvl="2">
      <w:start w:val="1"/>
      <w:numFmt w:val="decimal"/>
      <w:lvlText w:val="%1.%2.%3."/>
      <w:lvlJc w:val="left"/>
      <w:pPr>
        <w:ind w:left="720" w:hanging="720"/>
      </w:pPr>
      <w:rPr>
        <w:rFonts w:asciiTheme="minorHAnsi" w:hAnsiTheme="minorHAnsi" w:cstheme="minorHAnsi" w:hint="default"/>
        <w:b/>
        <w:sz w:val="22"/>
        <w:szCs w:val="22"/>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F40C64"/>
    <w:multiLevelType w:val="hybridMultilevel"/>
    <w:tmpl w:val="A69ADF0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345C70E8"/>
    <w:multiLevelType w:val="hybridMultilevel"/>
    <w:tmpl w:val="D5A0ED60"/>
    <w:lvl w:ilvl="0" w:tplc="FA4A91D2">
      <w:start w:val="1"/>
      <w:numFmt w:val="decimal"/>
      <w:lvlText w:val="%1."/>
      <w:lvlJc w:val="left"/>
      <w:pPr>
        <w:tabs>
          <w:tab w:val="num" w:pos="644"/>
        </w:tabs>
        <w:ind w:left="644" w:hanging="360"/>
      </w:pPr>
      <w:rPr>
        <w:i w:val="0"/>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34822B11"/>
    <w:multiLevelType w:val="hybridMultilevel"/>
    <w:tmpl w:val="1C3215A0"/>
    <w:lvl w:ilvl="0" w:tplc="04150017">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34" w15:restartNumberingAfterBreak="0">
    <w:nsid w:val="34EB6A42"/>
    <w:multiLevelType w:val="hybridMultilevel"/>
    <w:tmpl w:val="88244616"/>
    <w:lvl w:ilvl="0" w:tplc="4AB2E7A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756426C">
      <w:start w:val="1"/>
      <w:numFmt w:val="decimal"/>
      <w:lvlText w:val="%4."/>
      <w:lvlJc w:val="left"/>
      <w:pPr>
        <w:ind w:left="2880" w:hanging="360"/>
      </w:pPr>
      <w:rPr>
        <w:b/>
        <w:i/>
        <w:color w:val="FF000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82F1C8A"/>
    <w:multiLevelType w:val="hybridMultilevel"/>
    <w:tmpl w:val="36CA5FFE"/>
    <w:lvl w:ilvl="0" w:tplc="FFFFFFFF">
      <w:start w:val="1"/>
      <w:numFmt w:val="bullet"/>
      <w:lvlText w:val=""/>
      <w:lvlJc w:val="left"/>
      <w:pPr>
        <w:ind w:left="1288"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3B277DD3"/>
    <w:multiLevelType w:val="hybridMultilevel"/>
    <w:tmpl w:val="2C1818E8"/>
    <w:lvl w:ilvl="0" w:tplc="0E949E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BEE4A46"/>
    <w:multiLevelType w:val="hybridMultilevel"/>
    <w:tmpl w:val="A60CCC48"/>
    <w:lvl w:ilvl="0" w:tplc="04150001">
      <w:start w:val="1"/>
      <w:numFmt w:val="bullet"/>
      <w:lvlText w:val=""/>
      <w:lvlJc w:val="left"/>
      <w:pPr>
        <w:ind w:left="2769" w:hanging="360"/>
      </w:pPr>
      <w:rPr>
        <w:rFonts w:ascii="Symbol" w:hAnsi="Symbol" w:hint="default"/>
      </w:rPr>
    </w:lvl>
    <w:lvl w:ilvl="1" w:tplc="04150003" w:tentative="1">
      <w:start w:val="1"/>
      <w:numFmt w:val="bullet"/>
      <w:lvlText w:val="o"/>
      <w:lvlJc w:val="left"/>
      <w:pPr>
        <w:ind w:left="3489" w:hanging="360"/>
      </w:pPr>
      <w:rPr>
        <w:rFonts w:ascii="Courier New" w:hAnsi="Courier New" w:cs="Courier New" w:hint="default"/>
      </w:rPr>
    </w:lvl>
    <w:lvl w:ilvl="2" w:tplc="04150005" w:tentative="1">
      <w:start w:val="1"/>
      <w:numFmt w:val="bullet"/>
      <w:lvlText w:val=""/>
      <w:lvlJc w:val="left"/>
      <w:pPr>
        <w:ind w:left="4209" w:hanging="360"/>
      </w:pPr>
      <w:rPr>
        <w:rFonts w:ascii="Wingdings" w:hAnsi="Wingdings" w:hint="default"/>
      </w:rPr>
    </w:lvl>
    <w:lvl w:ilvl="3" w:tplc="04150001" w:tentative="1">
      <w:start w:val="1"/>
      <w:numFmt w:val="bullet"/>
      <w:lvlText w:val=""/>
      <w:lvlJc w:val="left"/>
      <w:pPr>
        <w:ind w:left="4929" w:hanging="360"/>
      </w:pPr>
      <w:rPr>
        <w:rFonts w:ascii="Symbol" w:hAnsi="Symbol" w:hint="default"/>
      </w:rPr>
    </w:lvl>
    <w:lvl w:ilvl="4" w:tplc="04150003" w:tentative="1">
      <w:start w:val="1"/>
      <w:numFmt w:val="bullet"/>
      <w:lvlText w:val="o"/>
      <w:lvlJc w:val="left"/>
      <w:pPr>
        <w:ind w:left="5649" w:hanging="360"/>
      </w:pPr>
      <w:rPr>
        <w:rFonts w:ascii="Courier New" w:hAnsi="Courier New" w:cs="Courier New" w:hint="default"/>
      </w:rPr>
    </w:lvl>
    <w:lvl w:ilvl="5" w:tplc="04150005" w:tentative="1">
      <w:start w:val="1"/>
      <w:numFmt w:val="bullet"/>
      <w:lvlText w:val=""/>
      <w:lvlJc w:val="left"/>
      <w:pPr>
        <w:ind w:left="6369" w:hanging="360"/>
      </w:pPr>
      <w:rPr>
        <w:rFonts w:ascii="Wingdings" w:hAnsi="Wingdings" w:hint="default"/>
      </w:rPr>
    </w:lvl>
    <w:lvl w:ilvl="6" w:tplc="04150001" w:tentative="1">
      <w:start w:val="1"/>
      <w:numFmt w:val="bullet"/>
      <w:lvlText w:val=""/>
      <w:lvlJc w:val="left"/>
      <w:pPr>
        <w:ind w:left="7089" w:hanging="360"/>
      </w:pPr>
      <w:rPr>
        <w:rFonts w:ascii="Symbol" w:hAnsi="Symbol" w:hint="default"/>
      </w:rPr>
    </w:lvl>
    <w:lvl w:ilvl="7" w:tplc="04150003" w:tentative="1">
      <w:start w:val="1"/>
      <w:numFmt w:val="bullet"/>
      <w:lvlText w:val="o"/>
      <w:lvlJc w:val="left"/>
      <w:pPr>
        <w:ind w:left="7809" w:hanging="360"/>
      </w:pPr>
      <w:rPr>
        <w:rFonts w:ascii="Courier New" w:hAnsi="Courier New" w:cs="Courier New" w:hint="default"/>
      </w:rPr>
    </w:lvl>
    <w:lvl w:ilvl="8" w:tplc="04150005" w:tentative="1">
      <w:start w:val="1"/>
      <w:numFmt w:val="bullet"/>
      <w:lvlText w:val=""/>
      <w:lvlJc w:val="left"/>
      <w:pPr>
        <w:ind w:left="8529" w:hanging="360"/>
      </w:pPr>
      <w:rPr>
        <w:rFonts w:ascii="Wingdings" w:hAnsi="Wingdings" w:hint="default"/>
      </w:rPr>
    </w:lvl>
  </w:abstractNum>
  <w:abstractNum w:abstractNumId="3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C94BCB"/>
    <w:multiLevelType w:val="hybridMultilevel"/>
    <w:tmpl w:val="019AA92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45841D27"/>
    <w:multiLevelType w:val="hybridMultilevel"/>
    <w:tmpl w:val="43A8D9A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6B83E0A"/>
    <w:multiLevelType w:val="hybridMultilevel"/>
    <w:tmpl w:val="2D28BA22"/>
    <w:lvl w:ilvl="0" w:tplc="0E949E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9480D5F"/>
    <w:multiLevelType w:val="hybridMultilevel"/>
    <w:tmpl w:val="DB2CCAA4"/>
    <w:lvl w:ilvl="0" w:tplc="94A8869C">
      <w:start w:val="1"/>
      <w:numFmt w:val="decimal"/>
      <w:lvlText w:val="%1."/>
      <w:lvlJc w:val="left"/>
      <w:pPr>
        <w:tabs>
          <w:tab w:val="num" w:pos="644"/>
        </w:tabs>
        <w:ind w:left="644" w:hanging="360"/>
      </w:pPr>
      <w:rPr>
        <w:b/>
        <w:i w:val="0"/>
        <w:sz w:val="22"/>
        <w:szCs w:val="22"/>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4" w15:restartNumberingAfterBreak="0">
    <w:nsid w:val="4A6957CD"/>
    <w:multiLevelType w:val="multilevel"/>
    <w:tmpl w:val="B46049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FC5479A"/>
    <w:multiLevelType w:val="hybridMultilevel"/>
    <w:tmpl w:val="8520C4CC"/>
    <w:lvl w:ilvl="0" w:tplc="709442DA">
      <w:start w:val="1"/>
      <w:numFmt w:val="bullet"/>
      <w:lvlText w:val=""/>
      <w:lvlJc w:val="left"/>
      <w:pPr>
        <w:ind w:left="1140" w:hanging="360"/>
      </w:pPr>
      <w:rPr>
        <w:rFonts w:ascii="Symbol" w:hAnsi="Symbol" w:hint="default"/>
      </w:rPr>
    </w:lvl>
    <w:lvl w:ilvl="1" w:tplc="1CF08942">
      <w:start w:val="1"/>
      <w:numFmt w:val="bullet"/>
      <w:lvlText w:val="o"/>
      <w:lvlJc w:val="left"/>
      <w:pPr>
        <w:ind w:left="1440" w:hanging="360"/>
      </w:pPr>
      <w:rPr>
        <w:rFonts w:ascii="Courier New" w:hAnsi="Courier New" w:hint="default"/>
      </w:rPr>
    </w:lvl>
    <w:lvl w:ilvl="2" w:tplc="4FEED3D6">
      <w:start w:val="1"/>
      <w:numFmt w:val="bullet"/>
      <w:lvlText w:val=""/>
      <w:lvlJc w:val="left"/>
      <w:pPr>
        <w:ind w:left="2160" w:hanging="360"/>
      </w:pPr>
      <w:rPr>
        <w:rFonts w:ascii="Wingdings" w:hAnsi="Wingdings" w:hint="default"/>
      </w:rPr>
    </w:lvl>
    <w:lvl w:ilvl="3" w:tplc="6E8A2EC2">
      <w:start w:val="1"/>
      <w:numFmt w:val="bullet"/>
      <w:lvlText w:val=""/>
      <w:lvlJc w:val="left"/>
      <w:pPr>
        <w:ind w:left="2880" w:hanging="360"/>
      </w:pPr>
      <w:rPr>
        <w:rFonts w:ascii="Symbol" w:hAnsi="Symbol" w:hint="default"/>
      </w:rPr>
    </w:lvl>
    <w:lvl w:ilvl="4" w:tplc="2A2673E2">
      <w:start w:val="1"/>
      <w:numFmt w:val="bullet"/>
      <w:lvlText w:val="o"/>
      <w:lvlJc w:val="left"/>
      <w:pPr>
        <w:ind w:left="3600" w:hanging="360"/>
      </w:pPr>
      <w:rPr>
        <w:rFonts w:ascii="Courier New" w:hAnsi="Courier New" w:hint="default"/>
      </w:rPr>
    </w:lvl>
    <w:lvl w:ilvl="5" w:tplc="2D80057A">
      <w:start w:val="1"/>
      <w:numFmt w:val="bullet"/>
      <w:lvlText w:val=""/>
      <w:lvlJc w:val="left"/>
      <w:pPr>
        <w:ind w:left="4320" w:hanging="360"/>
      </w:pPr>
      <w:rPr>
        <w:rFonts w:ascii="Wingdings" w:hAnsi="Wingdings" w:hint="default"/>
      </w:rPr>
    </w:lvl>
    <w:lvl w:ilvl="6" w:tplc="57F6DF78">
      <w:start w:val="1"/>
      <w:numFmt w:val="bullet"/>
      <w:lvlText w:val=""/>
      <w:lvlJc w:val="left"/>
      <w:pPr>
        <w:ind w:left="5040" w:hanging="360"/>
      </w:pPr>
      <w:rPr>
        <w:rFonts w:ascii="Symbol" w:hAnsi="Symbol" w:hint="default"/>
      </w:rPr>
    </w:lvl>
    <w:lvl w:ilvl="7" w:tplc="A7969902">
      <w:start w:val="1"/>
      <w:numFmt w:val="bullet"/>
      <w:lvlText w:val="o"/>
      <w:lvlJc w:val="left"/>
      <w:pPr>
        <w:ind w:left="5760" w:hanging="360"/>
      </w:pPr>
      <w:rPr>
        <w:rFonts w:ascii="Courier New" w:hAnsi="Courier New" w:hint="default"/>
      </w:rPr>
    </w:lvl>
    <w:lvl w:ilvl="8" w:tplc="4754BD98">
      <w:start w:val="1"/>
      <w:numFmt w:val="bullet"/>
      <w:lvlText w:val=""/>
      <w:lvlJc w:val="left"/>
      <w:pPr>
        <w:ind w:left="6480" w:hanging="360"/>
      </w:pPr>
      <w:rPr>
        <w:rFonts w:ascii="Wingdings" w:hAnsi="Wingdings" w:hint="default"/>
      </w:rPr>
    </w:lvl>
  </w:abstractNum>
  <w:abstractNum w:abstractNumId="46" w15:restartNumberingAfterBreak="0">
    <w:nsid w:val="504571DB"/>
    <w:multiLevelType w:val="hybridMultilevel"/>
    <w:tmpl w:val="45C2A8A6"/>
    <w:lvl w:ilvl="0" w:tplc="5210AB1E">
      <w:start w:val="1"/>
      <w:numFmt w:val="bullet"/>
      <w:lvlText w:val=""/>
      <w:lvlJc w:val="left"/>
      <w:pPr>
        <w:ind w:left="1004" w:hanging="360"/>
      </w:pPr>
      <w:rPr>
        <w:rFonts w:ascii="Symbol" w:hAnsi="Symbol" w:hint="default"/>
      </w:rPr>
    </w:lvl>
    <w:lvl w:ilvl="1" w:tplc="529472D2">
      <w:start w:val="1"/>
      <w:numFmt w:val="bullet"/>
      <w:lvlText w:val="o"/>
      <w:lvlJc w:val="left"/>
      <w:pPr>
        <w:ind w:left="1440" w:hanging="360"/>
      </w:pPr>
      <w:rPr>
        <w:rFonts w:ascii="Courier New" w:hAnsi="Courier New" w:hint="default"/>
      </w:rPr>
    </w:lvl>
    <w:lvl w:ilvl="2" w:tplc="6D9687DC">
      <w:start w:val="1"/>
      <w:numFmt w:val="bullet"/>
      <w:lvlText w:val=""/>
      <w:lvlJc w:val="left"/>
      <w:pPr>
        <w:ind w:left="2160" w:hanging="360"/>
      </w:pPr>
      <w:rPr>
        <w:rFonts w:ascii="Wingdings" w:hAnsi="Wingdings" w:hint="default"/>
      </w:rPr>
    </w:lvl>
    <w:lvl w:ilvl="3" w:tplc="67AEF7DC">
      <w:start w:val="1"/>
      <w:numFmt w:val="bullet"/>
      <w:lvlText w:val=""/>
      <w:lvlJc w:val="left"/>
      <w:pPr>
        <w:ind w:left="2880" w:hanging="360"/>
      </w:pPr>
      <w:rPr>
        <w:rFonts w:ascii="Symbol" w:hAnsi="Symbol" w:hint="default"/>
      </w:rPr>
    </w:lvl>
    <w:lvl w:ilvl="4" w:tplc="61CA13D2">
      <w:start w:val="1"/>
      <w:numFmt w:val="bullet"/>
      <w:lvlText w:val="o"/>
      <w:lvlJc w:val="left"/>
      <w:pPr>
        <w:ind w:left="3600" w:hanging="360"/>
      </w:pPr>
      <w:rPr>
        <w:rFonts w:ascii="Courier New" w:hAnsi="Courier New" w:hint="default"/>
      </w:rPr>
    </w:lvl>
    <w:lvl w:ilvl="5" w:tplc="E1EA6650">
      <w:start w:val="1"/>
      <w:numFmt w:val="bullet"/>
      <w:lvlText w:val=""/>
      <w:lvlJc w:val="left"/>
      <w:pPr>
        <w:ind w:left="4320" w:hanging="360"/>
      </w:pPr>
      <w:rPr>
        <w:rFonts w:ascii="Wingdings" w:hAnsi="Wingdings" w:hint="default"/>
      </w:rPr>
    </w:lvl>
    <w:lvl w:ilvl="6" w:tplc="868E7B8C">
      <w:start w:val="1"/>
      <w:numFmt w:val="bullet"/>
      <w:lvlText w:val=""/>
      <w:lvlJc w:val="left"/>
      <w:pPr>
        <w:ind w:left="5040" w:hanging="360"/>
      </w:pPr>
      <w:rPr>
        <w:rFonts w:ascii="Symbol" w:hAnsi="Symbol" w:hint="default"/>
      </w:rPr>
    </w:lvl>
    <w:lvl w:ilvl="7" w:tplc="1B7CE8C0">
      <w:start w:val="1"/>
      <w:numFmt w:val="bullet"/>
      <w:lvlText w:val="o"/>
      <w:lvlJc w:val="left"/>
      <w:pPr>
        <w:ind w:left="5760" w:hanging="360"/>
      </w:pPr>
      <w:rPr>
        <w:rFonts w:ascii="Courier New" w:hAnsi="Courier New" w:hint="default"/>
      </w:rPr>
    </w:lvl>
    <w:lvl w:ilvl="8" w:tplc="B5DEA9C4">
      <w:start w:val="1"/>
      <w:numFmt w:val="bullet"/>
      <w:lvlText w:val=""/>
      <w:lvlJc w:val="left"/>
      <w:pPr>
        <w:ind w:left="6480" w:hanging="360"/>
      </w:pPr>
      <w:rPr>
        <w:rFonts w:ascii="Wingdings" w:hAnsi="Wingdings" w:hint="default"/>
      </w:rPr>
    </w:lvl>
  </w:abstractNum>
  <w:abstractNum w:abstractNumId="47"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74D05A"/>
    <w:multiLevelType w:val="hybridMultilevel"/>
    <w:tmpl w:val="416638F0"/>
    <w:lvl w:ilvl="0" w:tplc="A3709EB8">
      <w:start w:val="1"/>
      <w:numFmt w:val="bullet"/>
      <w:lvlText w:val=""/>
      <w:lvlJc w:val="left"/>
      <w:pPr>
        <w:ind w:left="1140" w:hanging="360"/>
      </w:pPr>
      <w:rPr>
        <w:rFonts w:ascii="Symbol" w:hAnsi="Symbol" w:hint="default"/>
      </w:rPr>
    </w:lvl>
    <w:lvl w:ilvl="1" w:tplc="8FB6D63C">
      <w:start w:val="1"/>
      <w:numFmt w:val="bullet"/>
      <w:lvlText w:val="o"/>
      <w:lvlJc w:val="left"/>
      <w:pPr>
        <w:ind w:left="1440" w:hanging="360"/>
      </w:pPr>
      <w:rPr>
        <w:rFonts w:ascii="Courier New" w:hAnsi="Courier New" w:hint="default"/>
      </w:rPr>
    </w:lvl>
    <w:lvl w:ilvl="2" w:tplc="6464B19E">
      <w:start w:val="1"/>
      <w:numFmt w:val="bullet"/>
      <w:lvlText w:val=""/>
      <w:lvlJc w:val="left"/>
      <w:pPr>
        <w:ind w:left="2160" w:hanging="360"/>
      </w:pPr>
      <w:rPr>
        <w:rFonts w:ascii="Wingdings" w:hAnsi="Wingdings" w:hint="default"/>
      </w:rPr>
    </w:lvl>
    <w:lvl w:ilvl="3" w:tplc="94A62B8E">
      <w:start w:val="1"/>
      <w:numFmt w:val="bullet"/>
      <w:lvlText w:val=""/>
      <w:lvlJc w:val="left"/>
      <w:pPr>
        <w:ind w:left="2880" w:hanging="360"/>
      </w:pPr>
      <w:rPr>
        <w:rFonts w:ascii="Symbol" w:hAnsi="Symbol" w:hint="default"/>
      </w:rPr>
    </w:lvl>
    <w:lvl w:ilvl="4" w:tplc="60121044">
      <w:start w:val="1"/>
      <w:numFmt w:val="bullet"/>
      <w:lvlText w:val="o"/>
      <w:lvlJc w:val="left"/>
      <w:pPr>
        <w:ind w:left="3600" w:hanging="360"/>
      </w:pPr>
      <w:rPr>
        <w:rFonts w:ascii="Courier New" w:hAnsi="Courier New" w:hint="default"/>
      </w:rPr>
    </w:lvl>
    <w:lvl w:ilvl="5" w:tplc="69F8D4BA">
      <w:start w:val="1"/>
      <w:numFmt w:val="bullet"/>
      <w:lvlText w:val=""/>
      <w:lvlJc w:val="left"/>
      <w:pPr>
        <w:ind w:left="4320" w:hanging="360"/>
      </w:pPr>
      <w:rPr>
        <w:rFonts w:ascii="Wingdings" w:hAnsi="Wingdings" w:hint="default"/>
      </w:rPr>
    </w:lvl>
    <w:lvl w:ilvl="6" w:tplc="857C59EC">
      <w:start w:val="1"/>
      <w:numFmt w:val="bullet"/>
      <w:lvlText w:val=""/>
      <w:lvlJc w:val="left"/>
      <w:pPr>
        <w:ind w:left="5040" w:hanging="360"/>
      </w:pPr>
      <w:rPr>
        <w:rFonts w:ascii="Symbol" w:hAnsi="Symbol" w:hint="default"/>
      </w:rPr>
    </w:lvl>
    <w:lvl w:ilvl="7" w:tplc="04AC9A22">
      <w:start w:val="1"/>
      <w:numFmt w:val="bullet"/>
      <w:lvlText w:val="o"/>
      <w:lvlJc w:val="left"/>
      <w:pPr>
        <w:ind w:left="5760" w:hanging="360"/>
      </w:pPr>
      <w:rPr>
        <w:rFonts w:ascii="Courier New" w:hAnsi="Courier New" w:hint="default"/>
      </w:rPr>
    </w:lvl>
    <w:lvl w:ilvl="8" w:tplc="B9CE8688">
      <w:start w:val="1"/>
      <w:numFmt w:val="bullet"/>
      <w:lvlText w:val=""/>
      <w:lvlJc w:val="left"/>
      <w:pPr>
        <w:ind w:left="6480" w:hanging="360"/>
      </w:pPr>
      <w:rPr>
        <w:rFonts w:ascii="Wingdings" w:hAnsi="Wingdings" w:hint="default"/>
      </w:rPr>
    </w:lvl>
  </w:abstractNum>
  <w:abstractNum w:abstractNumId="50" w15:restartNumberingAfterBreak="0">
    <w:nsid w:val="5B785B7E"/>
    <w:multiLevelType w:val="hybridMultilevel"/>
    <w:tmpl w:val="E4981AF0"/>
    <w:lvl w:ilvl="0" w:tplc="FFFFFFFF">
      <w:start w:val="1"/>
      <w:numFmt w:val="bullet"/>
      <w:lvlText w:val=""/>
      <w:lvlJc w:val="left"/>
      <w:pPr>
        <w:ind w:left="1648"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1" w15:restartNumberingAfterBreak="0">
    <w:nsid w:val="5D5A1AC4"/>
    <w:multiLevelType w:val="hybridMultilevel"/>
    <w:tmpl w:val="EB2802A8"/>
    <w:lvl w:ilvl="0" w:tplc="E1E810D8">
      <w:numFmt w:val="bullet"/>
      <w:lvlText w:val="•"/>
      <w:lvlJc w:val="left"/>
      <w:pPr>
        <w:ind w:left="705" w:hanging="705"/>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70329F0"/>
    <w:multiLevelType w:val="multilevel"/>
    <w:tmpl w:val="3BEC34A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6851457B"/>
    <w:multiLevelType w:val="multilevel"/>
    <w:tmpl w:val="654696F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5823" w:hanging="720"/>
      </w:pPr>
      <w:rPr>
        <w:rFonts w:asciiTheme="minorHAnsi" w:hAnsiTheme="minorHAnsi" w:cstheme="minorHAnsi" w:hint="default"/>
        <w:b/>
        <w:i w:val="0"/>
        <w:color w:val="auto"/>
        <w:sz w:val="22"/>
        <w:szCs w:val="22"/>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6DFA6265"/>
    <w:multiLevelType w:val="hybridMultilevel"/>
    <w:tmpl w:val="983838F4"/>
    <w:lvl w:ilvl="0" w:tplc="BF06D0AC">
      <w:start w:val="1"/>
      <w:numFmt w:val="decimal"/>
      <w:lvlText w:val="%1."/>
      <w:lvlJc w:val="left"/>
      <w:pPr>
        <w:ind w:left="720" w:hanging="720"/>
      </w:pPr>
      <w:rPr>
        <w:rFonts w:hint="default"/>
        <w:i w:val="0"/>
      </w:rPr>
    </w:lvl>
    <w:lvl w:ilvl="1" w:tplc="56F46986">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886523"/>
    <w:multiLevelType w:val="hybridMultilevel"/>
    <w:tmpl w:val="019AA92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7" w15:restartNumberingAfterBreak="0">
    <w:nsid w:val="74BAE03B"/>
    <w:multiLevelType w:val="hybridMultilevel"/>
    <w:tmpl w:val="CAF83BD0"/>
    <w:lvl w:ilvl="0" w:tplc="2BAE1548">
      <w:start w:val="1"/>
      <w:numFmt w:val="bullet"/>
      <w:lvlText w:val=""/>
      <w:lvlJc w:val="left"/>
      <w:pPr>
        <w:ind w:left="1004" w:hanging="360"/>
      </w:pPr>
      <w:rPr>
        <w:rFonts w:ascii="Symbol" w:hAnsi="Symbol" w:hint="default"/>
      </w:rPr>
    </w:lvl>
    <w:lvl w:ilvl="1" w:tplc="C80E59D8">
      <w:start w:val="1"/>
      <w:numFmt w:val="bullet"/>
      <w:lvlText w:val="o"/>
      <w:lvlJc w:val="left"/>
      <w:pPr>
        <w:ind w:left="1440" w:hanging="360"/>
      </w:pPr>
      <w:rPr>
        <w:rFonts w:ascii="Courier New" w:hAnsi="Courier New" w:hint="default"/>
      </w:rPr>
    </w:lvl>
    <w:lvl w:ilvl="2" w:tplc="17A8FDF8">
      <w:start w:val="1"/>
      <w:numFmt w:val="bullet"/>
      <w:lvlText w:val=""/>
      <w:lvlJc w:val="left"/>
      <w:pPr>
        <w:ind w:left="2160" w:hanging="360"/>
      </w:pPr>
      <w:rPr>
        <w:rFonts w:ascii="Wingdings" w:hAnsi="Wingdings" w:hint="default"/>
      </w:rPr>
    </w:lvl>
    <w:lvl w:ilvl="3" w:tplc="D1C6335A">
      <w:start w:val="1"/>
      <w:numFmt w:val="bullet"/>
      <w:lvlText w:val=""/>
      <w:lvlJc w:val="left"/>
      <w:pPr>
        <w:ind w:left="2880" w:hanging="360"/>
      </w:pPr>
      <w:rPr>
        <w:rFonts w:ascii="Symbol" w:hAnsi="Symbol" w:hint="default"/>
      </w:rPr>
    </w:lvl>
    <w:lvl w:ilvl="4" w:tplc="60A29534">
      <w:start w:val="1"/>
      <w:numFmt w:val="bullet"/>
      <w:lvlText w:val="o"/>
      <w:lvlJc w:val="left"/>
      <w:pPr>
        <w:ind w:left="3600" w:hanging="360"/>
      </w:pPr>
      <w:rPr>
        <w:rFonts w:ascii="Courier New" w:hAnsi="Courier New" w:hint="default"/>
      </w:rPr>
    </w:lvl>
    <w:lvl w:ilvl="5" w:tplc="98E04DE4">
      <w:start w:val="1"/>
      <w:numFmt w:val="bullet"/>
      <w:lvlText w:val=""/>
      <w:lvlJc w:val="left"/>
      <w:pPr>
        <w:ind w:left="4320" w:hanging="360"/>
      </w:pPr>
      <w:rPr>
        <w:rFonts w:ascii="Wingdings" w:hAnsi="Wingdings" w:hint="default"/>
      </w:rPr>
    </w:lvl>
    <w:lvl w:ilvl="6" w:tplc="BA0E5EA6">
      <w:start w:val="1"/>
      <w:numFmt w:val="bullet"/>
      <w:lvlText w:val=""/>
      <w:lvlJc w:val="left"/>
      <w:pPr>
        <w:ind w:left="5040" w:hanging="360"/>
      </w:pPr>
      <w:rPr>
        <w:rFonts w:ascii="Symbol" w:hAnsi="Symbol" w:hint="default"/>
      </w:rPr>
    </w:lvl>
    <w:lvl w:ilvl="7" w:tplc="776868D4">
      <w:start w:val="1"/>
      <w:numFmt w:val="bullet"/>
      <w:lvlText w:val="o"/>
      <w:lvlJc w:val="left"/>
      <w:pPr>
        <w:ind w:left="5760" w:hanging="360"/>
      </w:pPr>
      <w:rPr>
        <w:rFonts w:ascii="Courier New" w:hAnsi="Courier New" w:hint="default"/>
      </w:rPr>
    </w:lvl>
    <w:lvl w:ilvl="8" w:tplc="150A7A88">
      <w:start w:val="1"/>
      <w:numFmt w:val="bullet"/>
      <w:lvlText w:val=""/>
      <w:lvlJc w:val="left"/>
      <w:pPr>
        <w:ind w:left="6480" w:hanging="360"/>
      </w:pPr>
      <w:rPr>
        <w:rFonts w:ascii="Wingdings" w:hAnsi="Wingdings" w:hint="default"/>
      </w:rPr>
    </w:lvl>
  </w:abstractNum>
  <w:abstractNum w:abstractNumId="58" w15:restartNumberingAfterBreak="0">
    <w:nsid w:val="7F6A4E5A"/>
    <w:multiLevelType w:val="hybridMultilevel"/>
    <w:tmpl w:val="A69ADF0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46"/>
  </w:num>
  <w:num w:numId="2">
    <w:abstractNumId w:val="23"/>
  </w:num>
  <w:num w:numId="3">
    <w:abstractNumId w:val="57"/>
  </w:num>
  <w:num w:numId="4">
    <w:abstractNumId w:val="49"/>
  </w:num>
  <w:num w:numId="5">
    <w:abstractNumId w:val="45"/>
  </w:num>
  <w:num w:numId="6">
    <w:abstractNumId w:val="15"/>
  </w:num>
  <w:num w:numId="7">
    <w:abstractNumId w:val="20"/>
  </w:num>
  <w:num w:numId="8">
    <w:abstractNumId w:val="54"/>
  </w:num>
  <w:num w:numId="9">
    <w:abstractNumId w:val="18"/>
  </w:num>
  <w:num w:numId="10">
    <w:abstractNumId w:val="53"/>
  </w:num>
  <w:num w:numId="11">
    <w:abstractNumId w:val="47"/>
  </w:num>
  <w:num w:numId="12">
    <w:abstractNumId w:val="39"/>
  </w:num>
  <w:num w:numId="13">
    <w:abstractNumId w:val="30"/>
  </w:num>
  <w:num w:numId="14">
    <w:abstractNumId w:val="5"/>
  </w:num>
  <w:num w:numId="15">
    <w:abstractNumId w:val="0"/>
  </w:num>
  <w:num w:numId="16">
    <w:abstractNumId w:val="19"/>
  </w:num>
  <w:num w:numId="17">
    <w:abstractNumId w:val="14"/>
  </w:num>
  <w:num w:numId="18">
    <w:abstractNumId w:val="16"/>
  </w:num>
  <w:num w:numId="19">
    <w:abstractNumId w:val="44"/>
  </w:num>
  <w:num w:numId="20">
    <w:abstractNumId w:val="52"/>
  </w:num>
  <w:num w:numId="21">
    <w:abstractNumId w:val="25"/>
  </w:num>
  <w:num w:numId="22">
    <w:abstractNumId w:val="6"/>
  </w:num>
  <w:num w:numId="23">
    <w:abstractNumId w:val="55"/>
  </w:num>
  <w:num w:numId="24">
    <w:abstractNumId w:val="48"/>
  </w:num>
  <w:num w:numId="25">
    <w:abstractNumId w:val="7"/>
  </w:num>
  <w:num w:numId="26">
    <w:abstractNumId w:val="41"/>
  </w:num>
  <w:num w:numId="27">
    <w:abstractNumId w:val="42"/>
  </w:num>
  <w:num w:numId="28">
    <w:abstractNumId w:val="28"/>
  </w:num>
  <w:num w:numId="29">
    <w:abstractNumId w:val="37"/>
  </w:num>
  <w:num w:numId="30">
    <w:abstractNumId w:val="26"/>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56"/>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1"/>
  </w:num>
  <w:num w:numId="38">
    <w:abstractNumId w:val="27"/>
  </w:num>
  <w:num w:numId="39">
    <w:abstractNumId w:val="4"/>
  </w:num>
  <w:num w:numId="40">
    <w:abstractNumId w:val="9"/>
  </w:num>
  <w:num w:numId="41">
    <w:abstractNumId w:val="13"/>
  </w:num>
  <w:num w:numId="42">
    <w:abstractNumId w:val="24"/>
  </w:num>
  <w:num w:numId="43">
    <w:abstractNumId w:val="29"/>
  </w:num>
  <w:num w:numId="44">
    <w:abstractNumId w:val="8"/>
  </w:num>
  <w:num w:numId="45">
    <w:abstractNumId w:val="22"/>
  </w:num>
  <w:num w:numId="46">
    <w:abstractNumId w:val="17"/>
  </w:num>
  <w:num w:numId="47">
    <w:abstractNumId w:val="10"/>
  </w:num>
  <w:num w:numId="48">
    <w:abstractNumId w:val="32"/>
  </w:num>
  <w:num w:numId="49">
    <w:abstractNumId w:val="34"/>
  </w:num>
  <w:num w:numId="50">
    <w:abstractNumId w:val="43"/>
  </w:num>
  <w:num w:numId="51">
    <w:abstractNumId w:val="11"/>
  </w:num>
  <w:num w:numId="52">
    <w:abstractNumId w:val="12"/>
  </w:num>
  <w:num w:numId="53">
    <w:abstractNumId w:val="36"/>
  </w:num>
  <w:num w:numId="54">
    <w:abstractNumId w:val="50"/>
  </w:num>
  <w:num w:numId="55">
    <w:abstractNumId w:val="38"/>
  </w:num>
  <w:num w:numId="56">
    <w:abstractNumId w:val="51"/>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0D"/>
    <w:rsid w:val="000011B7"/>
    <w:rsid w:val="00005A2C"/>
    <w:rsid w:val="0000626B"/>
    <w:rsid w:val="000073DD"/>
    <w:rsid w:val="00010B28"/>
    <w:rsid w:val="00011427"/>
    <w:rsid w:val="00011B45"/>
    <w:rsid w:val="00011D4B"/>
    <w:rsid w:val="00013A2B"/>
    <w:rsid w:val="00020792"/>
    <w:rsid w:val="00023E1D"/>
    <w:rsid w:val="00027FD9"/>
    <w:rsid w:val="00031ABB"/>
    <w:rsid w:val="000351B1"/>
    <w:rsid w:val="000357EE"/>
    <w:rsid w:val="0003603F"/>
    <w:rsid w:val="00042822"/>
    <w:rsid w:val="000447CF"/>
    <w:rsid w:val="00044F73"/>
    <w:rsid w:val="00044F7C"/>
    <w:rsid w:val="0004599B"/>
    <w:rsid w:val="00046B04"/>
    <w:rsid w:val="00047E9F"/>
    <w:rsid w:val="00050E52"/>
    <w:rsid w:val="00051197"/>
    <w:rsid w:val="000518A3"/>
    <w:rsid w:val="00052531"/>
    <w:rsid w:val="00052C5C"/>
    <w:rsid w:val="00055637"/>
    <w:rsid w:val="000558E7"/>
    <w:rsid w:val="00055B25"/>
    <w:rsid w:val="0005727C"/>
    <w:rsid w:val="000577E2"/>
    <w:rsid w:val="00062C54"/>
    <w:rsid w:val="00066CC3"/>
    <w:rsid w:val="00070047"/>
    <w:rsid w:val="00075BA2"/>
    <w:rsid w:val="000824E4"/>
    <w:rsid w:val="00083D5E"/>
    <w:rsid w:val="0008582E"/>
    <w:rsid w:val="0008635B"/>
    <w:rsid w:val="00090B55"/>
    <w:rsid w:val="00090CC9"/>
    <w:rsid w:val="00092A66"/>
    <w:rsid w:val="00096F2D"/>
    <w:rsid w:val="00097E6C"/>
    <w:rsid w:val="000A2C3B"/>
    <w:rsid w:val="000A31C6"/>
    <w:rsid w:val="000A5970"/>
    <w:rsid w:val="000A7B2C"/>
    <w:rsid w:val="000B0060"/>
    <w:rsid w:val="000B3117"/>
    <w:rsid w:val="000B36E9"/>
    <w:rsid w:val="000C17AB"/>
    <w:rsid w:val="000C244D"/>
    <w:rsid w:val="000C3A5C"/>
    <w:rsid w:val="000C557A"/>
    <w:rsid w:val="000C567B"/>
    <w:rsid w:val="000C7F24"/>
    <w:rsid w:val="000C7F71"/>
    <w:rsid w:val="000D1591"/>
    <w:rsid w:val="000D1629"/>
    <w:rsid w:val="000D24B9"/>
    <w:rsid w:val="000D297C"/>
    <w:rsid w:val="000D317D"/>
    <w:rsid w:val="000D43ED"/>
    <w:rsid w:val="000D5176"/>
    <w:rsid w:val="000D586C"/>
    <w:rsid w:val="000D610A"/>
    <w:rsid w:val="000D69DE"/>
    <w:rsid w:val="000D756A"/>
    <w:rsid w:val="000D765A"/>
    <w:rsid w:val="000E0A32"/>
    <w:rsid w:val="000E1D8F"/>
    <w:rsid w:val="000E6F97"/>
    <w:rsid w:val="000E7B86"/>
    <w:rsid w:val="000F05E7"/>
    <w:rsid w:val="000F17CB"/>
    <w:rsid w:val="000F3815"/>
    <w:rsid w:val="000F5D37"/>
    <w:rsid w:val="000F6184"/>
    <w:rsid w:val="000F6291"/>
    <w:rsid w:val="00101629"/>
    <w:rsid w:val="00101D38"/>
    <w:rsid w:val="00102B37"/>
    <w:rsid w:val="001036A3"/>
    <w:rsid w:val="00105374"/>
    <w:rsid w:val="0011041F"/>
    <w:rsid w:val="001106F3"/>
    <w:rsid w:val="00112269"/>
    <w:rsid w:val="00112451"/>
    <w:rsid w:val="001208AF"/>
    <w:rsid w:val="00122C4C"/>
    <w:rsid w:val="00125E84"/>
    <w:rsid w:val="001270AE"/>
    <w:rsid w:val="00127391"/>
    <w:rsid w:val="00127884"/>
    <w:rsid w:val="00131A23"/>
    <w:rsid w:val="00132DC6"/>
    <w:rsid w:val="00134F8F"/>
    <w:rsid w:val="0013550D"/>
    <w:rsid w:val="001402AB"/>
    <w:rsid w:val="00144D0B"/>
    <w:rsid w:val="00145336"/>
    <w:rsid w:val="00145825"/>
    <w:rsid w:val="00147C81"/>
    <w:rsid w:val="00151217"/>
    <w:rsid w:val="00151B6F"/>
    <w:rsid w:val="001549EF"/>
    <w:rsid w:val="001558D8"/>
    <w:rsid w:val="00156094"/>
    <w:rsid w:val="001575B5"/>
    <w:rsid w:val="00160341"/>
    <w:rsid w:val="001631DB"/>
    <w:rsid w:val="00164B83"/>
    <w:rsid w:val="00166625"/>
    <w:rsid w:val="00167D1F"/>
    <w:rsid w:val="00171814"/>
    <w:rsid w:val="00171B61"/>
    <w:rsid w:val="00171C78"/>
    <w:rsid w:val="001725E1"/>
    <w:rsid w:val="00172697"/>
    <w:rsid w:val="00173A31"/>
    <w:rsid w:val="00182B58"/>
    <w:rsid w:val="00187B8D"/>
    <w:rsid w:val="00187DD3"/>
    <w:rsid w:val="00191F68"/>
    <w:rsid w:val="00192922"/>
    <w:rsid w:val="001944A0"/>
    <w:rsid w:val="001A0FFA"/>
    <w:rsid w:val="001A23D7"/>
    <w:rsid w:val="001A269F"/>
    <w:rsid w:val="001A2F35"/>
    <w:rsid w:val="001A4CA3"/>
    <w:rsid w:val="001A6F08"/>
    <w:rsid w:val="001A70C2"/>
    <w:rsid w:val="001A7F1E"/>
    <w:rsid w:val="001B087C"/>
    <w:rsid w:val="001B0CA3"/>
    <w:rsid w:val="001B13E6"/>
    <w:rsid w:val="001B1D91"/>
    <w:rsid w:val="001B396C"/>
    <w:rsid w:val="001B3E7F"/>
    <w:rsid w:val="001B6ABA"/>
    <w:rsid w:val="001B7913"/>
    <w:rsid w:val="001B7AEE"/>
    <w:rsid w:val="001C1FF7"/>
    <w:rsid w:val="001C232B"/>
    <w:rsid w:val="001C3FD8"/>
    <w:rsid w:val="001C58B3"/>
    <w:rsid w:val="001D054B"/>
    <w:rsid w:val="001D30A6"/>
    <w:rsid w:val="001D48C7"/>
    <w:rsid w:val="001D4AAC"/>
    <w:rsid w:val="001D4B39"/>
    <w:rsid w:val="001D509F"/>
    <w:rsid w:val="001D61FE"/>
    <w:rsid w:val="001E10B2"/>
    <w:rsid w:val="001E2D2A"/>
    <w:rsid w:val="001E33BE"/>
    <w:rsid w:val="001E3853"/>
    <w:rsid w:val="001E7056"/>
    <w:rsid w:val="001F0CCF"/>
    <w:rsid w:val="001F1EBE"/>
    <w:rsid w:val="001F31EA"/>
    <w:rsid w:val="001F6AB5"/>
    <w:rsid w:val="001F7BE8"/>
    <w:rsid w:val="00203373"/>
    <w:rsid w:val="00203D5C"/>
    <w:rsid w:val="00205EDD"/>
    <w:rsid w:val="002073F1"/>
    <w:rsid w:val="00210A7F"/>
    <w:rsid w:val="00211A4A"/>
    <w:rsid w:val="002124EA"/>
    <w:rsid w:val="0021307C"/>
    <w:rsid w:val="0021629D"/>
    <w:rsid w:val="0021765C"/>
    <w:rsid w:val="00220E46"/>
    <w:rsid w:val="00221F2B"/>
    <w:rsid w:val="00222F9F"/>
    <w:rsid w:val="00224292"/>
    <w:rsid w:val="00224FA5"/>
    <w:rsid w:val="00226CF8"/>
    <w:rsid w:val="00227DAF"/>
    <w:rsid w:val="00231021"/>
    <w:rsid w:val="00231BF0"/>
    <w:rsid w:val="00232FF2"/>
    <w:rsid w:val="002330DA"/>
    <w:rsid w:val="00233C69"/>
    <w:rsid w:val="00234376"/>
    <w:rsid w:val="00237663"/>
    <w:rsid w:val="00241827"/>
    <w:rsid w:val="00243BC0"/>
    <w:rsid w:val="0024792E"/>
    <w:rsid w:val="00251721"/>
    <w:rsid w:val="00251C05"/>
    <w:rsid w:val="00256088"/>
    <w:rsid w:val="00257B6C"/>
    <w:rsid w:val="00261683"/>
    <w:rsid w:val="00261F38"/>
    <w:rsid w:val="002624C5"/>
    <w:rsid w:val="00262FE0"/>
    <w:rsid w:val="002633C2"/>
    <w:rsid w:val="002643CF"/>
    <w:rsid w:val="00264972"/>
    <w:rsid w:val="00264ACA"/>
    <w:rsid w:val="00265C9F"/>
    <w:rsid w:val="00266430"/>
    <w:rsid w:val="00267A50"/>
    <w:rsid w:val="00267C6D"/>
    <w:rsid w:val="00271154"/>
    <w:rsid w:val="00271CD7"/>
    <w:rsid w:val="00273729"/>
    <w:rsid w:val="002739DD"/>
    <w:rsid w:val="00274ABB"/>
    <w:rsid w:val="00275B02"/>
    <w:rsid w:val="00276F8C"/>
    <w:rsid w:val="002800E3"/>
    <w:rsid w:val="00281F9F"/>
    <w:rsid w:val="00283FBE"/>
    <w:rsid w:val="00284494"/>
    <w:rsid w:val="002859F3"/>
    <w:rsid w:val="00285F77"/>
    <w:rsid w:val="00287FDC"/>
    <w:rsid w:val="00290C62"/>
    <w:rsid w:val="002933B6"/>
    <w:rsid w:val="0029407F"/>
    <w:rsid w:val="002946F8"/>
    <w:rsid w:val="00295866"/>
    <w:rsid w:val="002A3BBC"/>
    <w:rsid w:val="002A3ECF"/>
    <w:rsid w:val="002A6128"/>
    <w:rsid w:val="002B227A"/>
    <w:rsid w:val="002B3312"/>
    <w:rsid w:val="002B339A"/>
    <w:rsid w:val="002B40F8"/>
    <w:rsid w:val="002B47EA"/>
    <w:rsid w:val="002B4BFC"/>
    <w:rsid w:val="002B4D64"/>
    <w:rsid w:val="002B5817"/>
    <w:rsid w:val="002B62C6"/>
    <w:rsid w:val="002B7A2C"/>
    <w:rsid w:val="002C41AB"/>
    <w:rsid w:val="002C527D"/>
    <w:rsid w:val="002C5A55"/>
    <w:rsid w:val="002C6446"/>
    <w:rsid w:val="002C7172"/>
    <w:rsid w:val="002D41E0"/>
    <w:rsid w:val="002D6846"/>
    <w:rsid w:val="002E39C6"/>
    <w:rsid w:val="002E47BF"/>
    <w:rsid w:val="002E543E"/>
    <w:rsid w:val="002E69CF"/>
    <w:rsid w:val="002E7764"/>
    <w:rsid w:val="002F15BE"/>
    <w:rsid w:val="002F399A"/>
    <w:rsid w:val="002F401A"/>
    <w:rsid w:val="002F4ACE"/>
    <w:rsid w:val="002F5EE7"/>
    <w:rsid w:val="003017D4"/>
    <w:rsid w:val="00305A16"/>
    <w:rsid w:val="00305F21"/>
    <w:rsid w:val="00307042"/>
    <w:rsid w:val="00311E7B"/>
    <w:rsid w:val="00312A60"/>
    <w:rsid w:val="00312D69"/>
    <w:rsid w:val="003135D1"/>
    <w:rsid w:val="003136F2"/>
    <w:rsid w:val="003151EF"/>
    <w:rsid w:val="0031587F"/>
    <w:rsid w:val="00321DD5"/>
    <w:rsid w:val="00322E69"/>
    <w:rsid w:val="003240B3"/>
    <w:rsid w:val="00324740"/>
    <w:rsid w:val="00325F85"/>
    <w:rsid w:val="0032618B"/>
    <w:rsid w:val="003315C5"/>
    <w:rsid w:val="0033270E"/>
    <w:rsid w:val="00333E40"/>
    <w:rsid w:val="003352F5"/>
    <w:rsid w:val="003359C7"/>
    <w:rsid w:val="00335E18"/>
    <w:rsid w:val="00335F06"/>
    <w:rsid w:val="00337033"/>
    <w:rsid w:val="00341AAC"/>
    <w:rsid w:val="0034347F"/>
    <w:rsid w:val="00344C87"/>
    <w:rsid w:val="0034773B"/>
    <w:rsid w:val="00350BB2"/>
    <w:rsid w:val="00351B21"/>
    <w:rsid w:val="00355D67"/>
    <w:rsid w:val="003575E0"/>
    <w:rsid w:val="00360A08"/>
    <w:rsid w:val="00362FF4"/>
    <w:rsid w:val="003637ED"/>
    <w:rsid w:val="003663AF"/>
    <w:rsid w:val="00374C54"/>
    <w:rsid w:val="003757C8"/>
    <w:rsid w:val="0038146C"/>
    <w:rsid w:val="0038440E"/>
    <w:rsid w:val="0038507E"/>
    <w:rsid w:val="00387533"/>
    <w:rsid w:val="00387DE3"/>
    <w:rsid w:val="003903BC"/>
    <w:rsid w:val="00391207"/>
    <w:rsid w:val="00391A2E"/>
    <w:rsid w:val="00394DFE"/>
    <w:rsid w:val="00396AB1"/>
    <w:rsid w:val="003A0ADD"/>
    <w:rsid w:val="003A2794"/>
    <w:rsid w:val="003B2392"/>
    <w:rsid w:val="003B23D5"/>
    <w:rsid w:val="003B29E2"/>
    <w:rsid w:val="003B3135"/>
    <w:rsid w:val="003B5FA6"/>
    <w:rsid w:val="003B6281"/>
    <w:rsid w:val="003B7CE5"/>
    <w:rsid w:val="003C0455"/>
    <w:rsid w:val="003C0939"/>
    <w:rsid w:val="003C1853"/>
    <w:rsid w:val="003C2B99"/>
    <w:rsid w:val="003C48CD"/>
    <w:rsid w:val="003C6E27"/>
    <w:rsid w:val="003C7544"/>
    <w:rsid w:val="003D3ADE"/>
    <w:rsid w:val="003D4137"/>
    <w:rsid w:val="003D640B"/>
    <w:rsid w:val="003D79C0"/>
    <w:rsid w:val="003D7F46"/>
    <w:rsid w:val="003E555D"/>
    <w:rsid w:val="003E6756"/>
    <w:rsid w:val="003E760F"/>
    <w:rsid w:val="003F2EF3"/>
    <w:rsid w:val="003F5DE7"/>
    <w:rsid w:val="003F6611"/>
    <w:rsid w:val="003F6C86"/>
    <w:rsid w:val="003F702A"/>
    <w:rsid w:val="004008E4"/>
    <w:rsid w:val="00402D6C"/>
    <w:rsid w:val="0040306B"/>
    <w:rsid w:val="00403077"/>
    <w:rsid w:val="00406A25"/>
    <w:rsid w:val="00407092"/>
    <w:rsid w:val="004105E9"/>
    <w:rsid w:val="00412994"/>
    <w:rsid w:val="00412C31"/>
    <w:rsid w:val="00416994"/>
    <w:rsid w:val="00417649"/>
    <w:rsid w:val="00424039"/>
    <w:rsid w:val="00427233"/>
    <w:rsid w:val="00430BB3"/>
    <w:rsid w:val="004414B9"/>
    <w:rsid w:val="0044403C"/>
    <w:rsid w:val="004500FF"/>
    <w:rsid w:val="00450155"/>
    <w:rsid w:val="00450636"/>
    <w:rsid w:val="004507C0"/>
    <w:rsid w:val="00451434"/>
    <w:rsid w:val="00456A89"/>
    <w:rsid w:val="00456D9B"/>
    <w:rsid w:val="00457C33"/>
    <w:rsid w:val="004616E3"/>
    <w:rsid w:val="00461844"/>
    <w:rsid w:val="00462882"/>
    <w:rsid w:val="004635A6"/>
    <w:rsid w:val="00464543"/>
    <w:rsid w:val="00464838"/>
    <w:rsid w:val="00466B87"/>
    <w:rsid w:val="004672FC"/>
    <w:rsid w:val="00467DA9"/>
    <w:rsid w:val="0047096D"/>
    <w:rsid w:val="004723E9"/>
    <w:rsid w:val="00474355"/>
    <w:rsid w:val="00474A5B"/>
    <w:rsid w:val="00475757"/>
    <w:rsid w:val="00476A3D"/>
    <w:rsid w:val="00476ADB"/>
    <w:rsid w:val="00476FB1"/>
    <w:rsid w:val="00477610"/>
    <w:rsid w:val="00485DB0"/>
    <w:rsid w:val="00487F6B"/>
    <w:rsid w:val="00490AF7"/>
    <w:rsid w:val="004910E3"/>
    <w:rsid w:val="004932EA"/>
    <w:rsid w:val="00493C9D"/>
    <w:rsid w:val="00494A45"/>
    <w:rsid w:val="00495F28"/>
    <w:rsid w:val="004A302B"/>
    <w:rsid w:val="004A57C5"/>
    <w:rsid w:val="004A60BD"/>
    <w:rsid w:val="004A6AB6"/>
    <w:rsid w:val="004A7BF9"/>
    <w:rsid w:val="004B230E"/>
    <w:rsid w:val="004B2351"/>
    <w:rsid w:val="004B2737"/>
    <w:rsid w:val="004B44C1"/>
    <w:rsid w:val="004B506F"/>
    <w:rsid w:val="004B705A"/>
    <w:rsid w:val="004B793D"/>
    <w:rsid w:val="004B7C5F"/>
    <w:rsid w:val="004C040A"/>
    <w:rsid w:val="004C0FF8"/>
    <w:rsid w:val="004C3504"/>
    <w:rsid w:val="004C46AA"/>
    <w:rsid w:val="004D2342"/>
    <w:rsid w:val="004D5611"/>
    <w:rsid w:val="004D5FFD"/>
    <w:rsid w:val="004D6845"/>
    <w:rsid w:val="004D7B47"/>
    <w:rsid w:val="004E2997"/>
    <w:rsid w:val="004E2B02"/>
    <w:rsid w:val="004E48E9"/>
    <w:rsid w:val="004E528A"/>
    <w:rsid w:val="004E54C2"/>
    <w:rsid w:val="004F1939"/>
    <w:rsid w:val="004F5E28"/>
    <w:rsid w:val="004F6424"/>
    <w:rsid w:val="004F75CF"/>
    <w:rsid w:val="00504B58"/>
    <w:rsid w:val="00506C2D"/>
    <w:rsid w:val="00510436"/>
    <w:rsid w:val="005113C7"/>
    <w:rsid w:val="005151AA"/>
    <w:rsid w:val="00516509"/>
    <w:rsid w:val="005215A0"/>
    <w:rsid w:val="005216AC"/>
    <w:rsid w:val="005301AB"/>
    <w:rsid w:val="00530450"/>
    <w:rsid w:val="00531408"/>
    <w:rsid w:val="00532293"/>
    <w:rsid w:val="00532659"/>
    <w:rsid w:val="00533129"/>
    <w:rsid w:val="005346D3"/>
    <w:rsid w:val="00536673"/>
    <w:rsid w:val="0053763E"/>
    <w:rsid w:val="0054054B"/>
    <w:rsid w:val="00540974"/>
    <w:rsid w:val="00540CDC"/>
    <w:rsid w:val="00547030"/>
    <w:rsid w:val="00550019"/>
    <w:rsid w:val="005514E8"/>
    <w:rsid w:val="00552376"/>
    <w:rsid w:val="00552FC5"/>
    <w:rsid w:val="0055697F"/>
    <w:rsid w:val="00556E66"/>
    <w:rsid w:val="00557581"/>
    <w:rsid w:val="005577B7"/>
    <w:rsid w:val="0056146D"/>
    <w:rsid w:val="00561B4B"/>
    <w:rsid w:val="00562B36"/>
    <w:rsid w:val="00562BE4"/>
    <w:rsid w:val="00562EF4"/>
    <w:rsid w:val="00563105"/>
    <w:rsid w:val="00570B17"/>
    <w:rsid w:val="005730E1"/>
    <w:rsid w:val="00573E0C"/>
    <w:rsid w:val="00576BEC"/>
    <w:rsid w:val="005775BE"/>
    <w:rsid w:val="00584008"/>
    <w:rsid w:val="005845F2"/>
    <w:rsid w:val="00590042"/>
    <w:rsid w:val="00590EFC"/>
    <w:rsid w:val="00592782"/>
    <w:rsid w:val="005929AC"/>
    <w:rsid w:val="00592A10"/>
    <w:rsid w:val="005946C0"/>
    <w:rsid w:val="005972ED"/>
    <w:rsid w:val="005A0905"/>
    <w:rsid w:val="005A19C3"/>
    <w:rsid w:val="005A2072"/>
    <w:rsid w:val="005A3BC8"/>
    <w:rsid w:val="005A463F"/>
    <w:rsid w:val="005A6036"/>
    <w:rsid w:val="005A6B74"/>
    <w:rsid w:val="005A710A"/>
    <w:rsid w:val="005A7129"/>
    <w:rsid w:val="005A7BEA"/>
    <w:rsid w:val="005B2EC1"/>
    <w:rsid w:val="005B4B64"/>
    <w:rsid w:val="005C1037"/>
    <w:rsid w:val="005C17E4"/>
    <w:rsid w:val="005C18BB"/>
    <w:rsid w:val="005C3562"/>
    <w:rsid w:val="005C3CFA"/>
    <w:rsid w:val="005C62D4"/>
    <w:rsid w:val="005D06F2"/>
    <w:rsid w:val="005D07E4"/>
    <w:rsid w:val="005D27C1"/>
    <w:rsid w:val="005D43B0"/>
    <w:rsid w:val="005D5E1C"/>
    <w:rsid w:val="005E07B3"/>
    <w:rsid w:val="005E5C8F"/>
    <w:rsid w:val="005E71EB"/>
    <w:rsid w:val="005F0B1B"/>
    <w:rsid w:val="005F1ECA"/>
    <w:rsid w:val="005F5A35"/>
    <w:rsid w:val="005F7309"/>
    <w:rsid w:val="00605316"/>
    <w:rsid w:val="00606B27"/>
    <w:rsid w:val="00606D9C"/>
    <w:rsid w:val="00611525"/>
    <w:rsid w:val="00616F3C"/>
    <w:rsid w:val="0061713E"/>
    <w:rsid w:val="00617D7B"/>
    <w:rsid w:val="00622AA9"/>
    <w:rsid w:val="00622E24"/>
    <w:rsid w:val="00626752"/>
    <w:rsid w:val="00627B7D"/>
    <w:rsid w:val="006304A7"/>
    <w:rsid w:val="00630FC5"/>
    <w:rsid w:val="006312CF"/>
    <w:rsid w:val="00631391"/>
    <w:rsid w:val="0063233D"/>
    <w:rsid w:val="00633850"/>
    <w:rsid w:val="00634473"/>
    <w:rsid w:val="00634D91"/>
    <w:rsid w:val="00635392"/>
    <w:rsid w:val="00637544"/>
    <w:rsid w:val="00642BDB"/>
    <w:rsid w:val="00644E7A"/>
    <w:rsid w:val="0064577E"/>
    <w:rsid w:val="006457CE"/>
    <w:rsid w:val="0064589D"/>
    <w:rsid w:val="0065074A"/>
    <w:rsid w:val="00650970"/>
    <w:rsid w:val="006534F2"/>
    <w:rsid w:val="00655CCE"/>
    <w:rsid w:val="00656B5A"/>
    <w:rsid w:val="00657B32"/>
    <w:rsid w:val="006600DF"/>
    <w:rsid w:val="006663FA"/>
    <w:rsid w:val="00670A6B"/>
    <w:rsid w:val="006714B8"/>
    <w:rsid w:val="00673E6B"/>
    <w:rsid w:val="00674AFB"/>
    <w:rsid w:val="0067570D"/>
    <w:rsid w:val="00676D80"/>
    <w:rsid w:val="00677679"/>
    <w:rsid w:val="00680918"/>
    <w:rsid w:val="00680DEF"/>
    <w:rsid w:val="006813E2"/>
    <w:rsid w:val="006868F1"/>
    <w:rsid w:val="006871CA"/>
    <w:rsid w:val="006876EC"/>
    <w:rsid w:val="0069061E"/>
    <w:rsid w:val="00691B97"/>
    <w:rsid w:val="00693E6D"/>
    <w:rsid w:val="006943E3"/>
    <w:rsid w:val="0069616E"/>
    <w:rsid w:val="00697668"/>
    <w:rsid w:val="006976F9"/>
    <w:rsid w:val="006A3621"/>
    <w:rsid w:val="006A4283"/>
    <w:rsid w:val="006A6801"/>
    <w:rsid w:val="006B0DB0"/>
    <w:rsid w:val="006B1223"/>
    <w:rsid w:val="006B3F08"/>
    <w:rsid w:val="006B43F2"/>
    <w:rsid w:val="006B63FB"/>
    <w:rsid w:val="006B7D80"/>
    <w:rsid w:val="006C042A"/>
    <w:rsid w:val="006C1816"/>
    <w:rsid w:val="006C318E"/>
    <w:rsid w:val="006C4030"/>
    <w:rsid w:val="006C4B25"/>
    <w:rsid w:val="006C4B6B"/>
    <w:rsid w:val="006C55D8"/>
    <w:rsid w:val="006C6DDE"/>
    <w:rsid w:val="006D0C70"/>
    <w:rsid w:val="006D16B4"/>
    <w:rsid w:val="006D3DE1"/>
    <w:rsid w:val="006D7973"/>
    <w:rsid w:val="006D7D2D"/>
    <w:rsid w:val="006E24EB"/>
    <w:rsid w:val="006E25E8"/>
    <w:rsid w:val="006E3EED"/>
    <w:rsid w:val="006E5C2B"/>
    <w:rsid w:val="006E7354"/>
    <w:rsid w:val="006E7F23"/>
    <w:rsid w:val="006F166E"/>
    <w:rsid w:val="006F1C52"/>
    <w:rsid w:val="006F3135"/>
    <w:rsid w:val="006F340E"/>
    <w:rsid w:val="006F4CF1"/>
    <w:rsid w:val="007007C4"/>
    <w:rsid w:val="00700821"/>
    <w:rsid w:val="00707540"/>
    <w:rsid w:val="007103CC"/>
    <w:rsid w:val="007114CC"/>
    <w:rsid w:val="0071631C"/>
    <w:rsid w:val="00722DA7"/>
    <w:rsid w:val="00723AA0"/>
    <w:rsid w:val="00723DBB"/>
    <w:rsid w:val="00725146"/>
    <w:rsid w:val="007318A1"/>
    <w:rsid w:val="007357E0"/>
    <w:rsid w:val="00740013"/>
    <w:rsid w:val="007400D7"/>
    <w:rsid w:val="00741AF7"/>
    <w:rsid w:val="00750F12"/>
    <w:rsid w:val="007510F6"/>
    <w:rsid w:val="00752D91"/>
    <w:rsid w:val="007535E5"/>
    <w:rsid w:val="0075703F"/>
    <w:rsid w:val="007612A6"/>
    <w:rsid w:val="00762103"/>
    <w:rsid w:val="0076422D"/>
    <w:rsid w:val="00764A67"/>
    <w:rsid w:val="007656E2"/>
    <w:rsid w:val="007706BE"/>
    <w:rsid w:val="00770B11"/>
    <w:rsid w:val="00771351"/>
    <w:rsid w:val="00773CCA"/>
    <w:rsid w:val="00777807"/>
    <w:rsid w:val="007825AA"/>
    <w:rsid w:val="00783255"/>
    <w:rsid w:val="0079066D"/>
    <w:rsid w:val="0079115D"/>
    <w:rsid w:val="00791272"/>
    <w:rsid w:val="007914A9"/>
    <w:rsid w:val="00792468"/>
    <w:rsid w:val="00795E1F"/>
    <w:rsid w:val="007969CF"/>
    <w:rsid w:val="00796AEB"/>
    <w:rsid w:val="007972A9"/>
    <w:rsid w:val="007A0068"/>
    <w:rsid w:val="007A020B"/>
    <w:rsid w:val="007A1170"/>
    <w:rsid w:val="007A2617"/>
    <w:rsid w:val="007A2DD3"/>
    <w:rsid w:val="007A4D2D"/>
    <w:rsid w:val="007A5FBE"/>
    <w:rsid w:val="007B01B4"/>
    <w:rsid w:val="007B0932"/>
    <w:rsid w:val="007B4086"/>
    <w:rsid w:val="007C17A8"/>
    <w:rsid w:val="007C63BF"/>
    <w:rsid w:val="007C6AB4"/>
    <w:rsid w:val="007D0213"/>
    <w:rsid w:val="007D02D1"/>
    <w:rsid w:val="007D1C1E"/>
    <w:rsid w:val="007D20C3"/>
    <w:rsid w:val="007D3505"/>
    <w:rsid w:val="007D7B49"/>
    <w:rsid w:val="007D7E9C"/>
    <w:rsid w:val="007E067F"/>
    <w:rsid w:val="007E3F2C"/>
    <w:rsid w:val="007E51D6"/>
    <w:rsid w:val="007E7BF9"/>
    <w:rsid w:val="007E7EE2"/>
    <w:rsid w:val="007F174A"/>
    <w:rsid w:val="007F6CF0"/>
    <w:rsid w:val="007F6DB9"/>
    <w:rsid w:val="007F72EF"/>
    <w:rsid w:val="00801C80"/>
    <w:rsid w:val="00803284"/>
    <w:rsid w:val="00804A9E"/>
    <w:rsid w:val="008059CB"/>
    <w:rsid w:val="008062E3"/>
    <w:rsid w:val="00806860"/>
    <w:rsid w:val="00807F81"/>
    <w:rsid w:val="008117C7"/>
    <w:rsid w:val="00811AC3"/>
    <w:rsid w:val="00811F87"/>
    <w:rsid w:val="00812F97"/>
    <w:rsid w:val="008161D6"/>
    <w:rsid w:val="00821E64"/>
    <w:rsid w:val="0082687C"/>
    <w:rsid w:val="00827FDC"/>
    <w:rsid w:val="00834278"/>
    <w:rsid w:val="0083668F"/>
    <w:rsid w:val="008369B1"/>
    <w:rsid w:val="00836E6D"/>
    <w:rsid w:val="00837338"/>
    <w:rsid w:val="00840780"/>
    <w:rsid w:val="00842ED8"/>
    <w:rsid w:val="00842EE7"/>
    <w:rsid w:val="00843898"/>
    <w:rsid w:val="00844DE7"/>
    <w:rsid w:val="0084500A"/>
    <w:rsid w:val="00846104"/>
    <w:rsid w:val="00846C8D"/>
    <w:rsid w:val="00850C13"/>
    <w:rsid w:val="00852219"/>
    <w:rsid w:val="00855B04"/>
    <w:rsid w:val="00856287"/>
    <w:rsid w:val="0086022D"/>
    <w:rsid w:val="0086173D"/>
    <w:rsid w:val="00862062"/>
    <w:rsid w:val="00862DEB"/>
    <w:rsid w:val="00864E04"/>
    <w:rsid w:val="00865E3B"/>
    <w:rsid w:val="008700D0"/>
    <w:rsid w:val="0087290E"/>
    <w:rsid w:val="00877444"/>
    <w:rsid w:val="00880C90"/>
    <w:rsid w:val="00881356"/>
    <w:rsid w:val="00881AE3"/>
    <w:rsid w:val="00887E69"/>
    <w:rsid w:val="00891C25"/>
    <w:rsid w:val="00891CCA"/>
    <w:rsid w:val="00892191"/>
    <w:rsid w:val="00893B15"/>
    <w:rsid w:val="00895EED"/>
    <w:rsid w:val="0089615D"/>
    <w:rsid w:val="008A115B"/>
    <w:rsid w:val="008A2F13"/>
    <w:rsid w:val="008A58C7"/>
    <w:rsid w:val="008A64BE"/>
    <w:rsid w:val="008A65EA"/>
    <w:rsid w:val="008B21BB"/>
    <w:rsid w:val="008B5F5A"/>
    <w:rsid w:val="008B6029"/>
    <w:rsid w:val="008B65BB"/>
    <w:rsid w:val="008B69B1"/>
    <w:rsid w:val="008B73BF"/>
    <w:rsid w:val="008C201E"/>
    <w:rsid w:val="008C21CF"/>
    <w:rsid w:val="008C238D"/>
    <w:rsid w:val="008C27EB"/>
    <w:rsid w:val="008C3DB2"/>
    <w:rsid w:val="008C63AD"/>
    <w:rsid w:val="008D2B6F"/>
    <w:rsid w:val="008D2BC8"/>
    <w:rsid w:val="008D7F84"/>
    <w:rsid w:val="008E1326"/>
    <w:rsid w:val="008E1F01"/>
    <w:rsid w:val="008E3112"/>
    <w:rsid w:val="008E31D7"/>
    <w:rsid w:val="008E36AA"/>
    <w:rsid w:val="008E67F0"/>
    <w:rsid w:val="008E79A7"/>
    <w:rsid w:val="008F14AF"/>
    <w:rsid w:val="008F1721"/>
    <w:rsid w:val="008F18B8"/>
    <w:rsid w:val="008F1BBB"/>
    <w:rsid w:val="008F2F30"/>
    <w:rsid w:val="008F5F40"/>
    <w:rsid w:val="0090084B"/>
    <w:rsid w:val="00901296"/>
    <w:rsid w:val="009016A4"/>
    <w:rsid w:val="0090188B"/>
    <w:rsid w:val="00901AC8"/>
    <w:rsid w:val="00901CEC"/>
    <w:rsid w:val="00902F35"/>
    <w:rsid w:val="00903D58"/>
    <w:rsid w:val="00904D37"/>
    <w:rsid w:val="009111F0"/>
    <w:rsid w:val="00911FFB"/>
    <w:rsid w:val="00917071"/>
    <w:rsid w:val="00920172"/>
    <w:rsid w:val="0092059C"/>
    <w:rsid w:val="00920A0C"/>
    <w:rsid w:val="00920B8B"/>
    <w:rsid w:val="00920BDB"/>
    <w:rsid w:val="0092165D"/>
    <w:rsid w:val="00921C90"/>
    <w:rsid w:val="009235A1"/>
    <w:rsid w:val="0092536F"/>
    <w:rsid w:val="009260F0"/>
    <w:rsid w:val="0092681A"/>
    <w:rsid w:val="00931A94"/>
    <w:rsid w:val="00932081"/>
    <w:rsid w:val="0093515A"/>
    <w:rsid w:val="00935553"/>
    <w:rsid w:val="00936414"/>
    <w:rsid w:val="009369F8"/>
    <w:rsid w:val="00940562"/>
    <w:rsid w:val="00941241"/>
    <w:rsid w:val="00941F93"/>
    <w:rsid w:val="0094230B"/>
    <w:rsid w:val="00943676"/>
    <w:rsid w:val="00944569"/>
    <w:rsid w:val="00944C1D"/>
    <w:rsid w:val="0094598E"/>
    <w:rsid w:val="00946897"/>
    <w:rsid w:val="0095016D"/>
    <w:rsid w:val="00950242"/>
    <w:rsid w:val="0095231D"/>
    <w:rsid w:val="00953703"/>
    <w:rsid w:val="00955256"/>
    <w:rsid w:val="0095592C"/>
    <w:rsid w:val="009565A5"/>
    <w:rsid w:val="009613E2"/>
    <w:rsid w:val="00962E39"/>
    <w:rsid w:val="00963B6B"/>
    <w:rsid w:val="0096462F"/>
    <w:rsid w:val="009648AE"/>
    <w:rsid w:val="00965B00"/>
    <w:rsid w:val="00965FB7"/>
    <w:rsid w:val="00972E2D"/>
    <w:rsid w:val="00973736"/>
    <w:rsid w:val="00974550"/>
    <w:rsid w:val="00974C9A"/>
    <w:rsid w:val="00975E3D"/>
    <w:rsid w:val="00976CAE"/>
    <w:rsid w:val="00977E29"/>
    <w:rsid w:val="009820ED"/>
    <w:rsid w:val="00983C93"/>
    <w:rsid w:val="00985E2D"/>
    <w:rsid w:val="009865AB"/>
    <w:rsid w:val="00986FD5"/>
    <w:rsid w:val="00987631"/>
    <w:rsid w:val="0099334C"/>
    <w:rsid w:val="00994027"/>
    <w:rsid w:val="009960F4"/>
    <w:rsid w:val="009969CD"/>
    <w:rsid w:val="009A029D"/>
    <w:rsid w:val="009A4327"/>
    <w:rsid w:val="009A4D3C"/>
    <w:rsid w:val="009A4EA9"/>
    <w:rsid w:val="009A6062"/>
    <w:rsid w:val="009B078B"/>
    <w:rsid w:val="009B1350"/>
    <w:rsid w:val="009B509F"/>
    <w:rsid w:val="009B557A"/>
    <w:rsid w:val="009B67E2"/>
    <w:rsid w:val="009B6840"/>
    <w:rsid w:val="009B7239"/>
    <w:rsid w:val="009C172A"/>
    <w:rsid w:val="009C1CD6"/>
    <w:rsid w:val="009C1F40"/>
    <w:rsid w:val="009C2FBD"/>
    <w:rsid w:val="009C65C0"/>
    <w:rsid w:val="009D1711"/>
    <w:rsid w:val="009D1EEC"/>
    <w:rsid w:val="009D4817"/>
    <w:rsid w:val="009D5A17"/>
    <w:rsid w:val="009E00BA"/>
    <w:rsid w:val="009E08F4"/>
    <w:rsid w:val="009E0E24"/>
    <w:rsid w:val="009E20F0"/>
    <w:rsid w:val="009E3AE6"/>
    <w:rsid w:val="009E41C5"/>
    <w:rsid w:val="009F0400"/>
    <w:rsid w:val="009F0540"/>
    <w:rsid w:val="009F064A"/>
    <w:rsid w:val="009F17B1"/>
    <w:rsid w:val="009F4ED6"/>
    <w:rsid w:val="009F60C2"/>
    <w:rsid w:val="009F675D"/>
    <w:rsid w:val="009F73C1"/>
    <w:rsid w:val="009F78C3"/>
    <w:rsid w:val="00A02B93"/>
    <w:rsid w:val="00A07503"/>
    <w:rsid w:val="00A111A0"/>
    <w:rsid w:val="00A123C5"/>
    <w:rsid w:val="00A12F85"/>
    <w:rsid w:val="00A14D56"/>
    <w:rsid w:val="00A20853"/>
    <w:rsid w:val="00A20A4C"/>
    <w:rsid w:val="00A21602"/>
    <w:rsid w:val="00A2187E"/>
    <w:rsid w:val="00A21F91"/>
    <w:rsid w:val="00A22538"/>
    <w:rsid w:val="00A22CCC"/>
    <w:rsid w:val="00A23E76"/>
    <w:rsid w:val="00A24878"/>
    <w:rsid w:val="00A24D64"/>
    <w:rsid w:val="00A25E5B"/>
    <w:rsid w:val="00A31242"/>
    <w:rsid w:val="00A316C7"/>
    <w:rsid w:val="00A34673"/>
    <w:rsid w:val="00A348BC"/>
    <w:rsid w:val="00A37C90"/>
    <w:rsid w:val="00A403BC"/>
    <w:rsid w:val="00A41AED"/>
    <w:rsid w:val="00A4413F"/>
    <w:rsid w:val="00A443CC"/>
    <w:rsid w:val="00A44548"/>
    <w:rsid w:val="00A4545F"/>
    <w:rsid w:val="00A45C7A"/>
    <w:rsid w:val="00A553E1"/>
    <w:rsid w:val="00A55FB0"/>
    <w:rsid w:val="00A574EF"/>
    <w:rsid w:val="00A6077E"/>
    <w:rsid w:val="00A62954"/>
    <w:rsid w:val="00A646A2"/>
    <w:rsid w:val="00A672D5"/>
    <w:rsid w:val="00A7083F"/>
    <w:rsid w:val="00A70D24"/>
    <w:rsid w:val="00A719F5"/>
    <w:rsid w:val="00A725C9"/>
    <w:rsid w:val="00A73E10"/>
    <w:rsid w:val="00A73E2F"/>
    <w:rsid w:val="00A766EE"/>
    <w:rsid w:val="00A78BCA"/>
    <w:rsid w:val="00A80575"/>
    <w:rsid w:val="00A82AC4"/>
    <w:rsid w:val="00A8313D"/>
    <w:rsid w:val="00A85391"/>
    <w:rsid w:val="00A85C67"/>
    <w:rsid w:val="00A8659D"/>
    <w:rsid w:val="00A923B8"/>
    <w:rsid w:val="00A93EA5"/>
    <w:rsid w:val="00AA1F65"/>
    <w:rsid w:val="00AB353B"/>
    <w:rsid w:val="00AB48E5"/>
    <w:rsid w:val="00AB4C76"/>
    <w:rsid w:val="00AC0B63"/>
    <w:rsid w:val="00AC1348"/>
    <w:rsid w:val="00AC230B"/>
    <w:rsid w:val="00AC27BA"/>
    <w:rsid w:val="00AC5026"/>
    <w:rsid w:val="00AC5EE0"/>
    <w:rsid w:val="00AC6185"/>
    <w:rsid w:val="00AC71DC"/>
    <w:rsid w:val="00AC77FF"/>
    <w:rsid w:val="00AD2645"/>
    <w:rsid w:val="00AD2AE5"/>
    <w:rsid w:val="00AD7AB5"/>
    <w:rsid w:val="00AE1D6E"/>
    <w:rsid w:val="00AE25E7"/>
    <w:rsid w:val="00AE2727"/>
    <w:rsid w:val="00AE2800"/>
    <w:rsid w:val="00AE2DAA"/>
    <w:rsid w:val="00AE43F6"/>
    <w:rsid w:val="00AE6E5A"/>
    <w:rsid w:val="00AF2DE0"/>
    <w:rsid w:val="00AF3285"/>
    <w:rsid w:val="00AF39AA"/>
    <w:rsid w:val="00AF40DB"/>
    <w:rsid w:val="00AF43AA"/>
    <w:rsid w:val="00AF4C47"/>
    <w:rsid w:val="00B0133F"/>
    <w:rsid w:val="00B01A16"/>
    <w:rsid w:val="00B030AF"/>
    <w:rsid w:val="00B03718"/>
    <w:rsid w:val="00B04CC4"/>
    <w:rsid w:val="00B05A4A"/>
    <w:rsid w:val="00B065BF"/>
    <w:rsid w:val="00B06EE1"/>
    <w:rsid w:val="00B078B7"/>
    <w:rsid w:val="00B11056"/>
    <w:rsid w:val="00B11DC2"/>
    <w:rsid w:val="00B12412"/>
    <w:rsid w:val="00B128B6"/>
    <w:rsid w:val="00B1308A"/>
    <w:rsid w:val="00B130B3"/>
    <w:rsid w:val="00B139BA"/>
    <w:rsid w:val="00B15E51"/>
    <w:rsid w:val="00B16F6A"/>
    <w:rsid w:val="00B1702B"/>
    <w:rsid w:val="00B20816"/>
    <w:rsid w:val="00B20C82"/>
    <w:rsid w:val="00B2355F"/>
    <w:rsid w:val="00B26AB9"/>
    <w:rsid w:val="00B30852"/>
    <w:rsid w:val="00B31017"/>
    <w:rsid w:val="00B32014"/>
    <w:rsid w:val="00B336B6"/>
    <w:rsid w:val="00B34307"/>
    <w:rsid w:val="00B352D2"/>
    <w:rsid w:val="00B35536"/>
    <w:rsid w:val="00B41181"/>
    <w:rsid w:val="00B4174F"/>
    <w:rsid w:val="00B42A00"/>
    <w:rsid w:val="00B44B01"/>
    <w:rsid w:val="00B4512C"/>
    <w:rsid w:val="00B45318"/>
    <w:rsid w:val="00B45A4A"/>
    <w:rsid w:val="00B45D08"/>
    <w:rsid w:val="00B46ABA"/>
    <w:rsid w:val="00B46D05"/>
    <w:rsid w:val="00B5380C"/>
    <w:rsid w:val="00B546C5"/>
    <w:rsid w:val="00B5607F"/>
    <w:rsid w:val="00B56917"/>
    <w:rsid w:val="00B579C8"/>
    <w:rsid w:val="00B600B2"/>
    <w:rsid w:val="00B645D9"/>
    <w:rsid w:val="00B649EC"/>
    <w:rsid w:val="00B65C83"/>
    <w:rsid w:val="00B6725A"/>
    <w:rsid w:val="00B71FCD"/>
    <w:rsid w:val="00B72325"/>
    <w:rsid w:val="00B7260D"/>
    <w:rsid w:val="00B72C1C"/>
    <w:rsid w:val="00B72DA5"/>
    <w:rsid w:val="00B8142B"/>
    <w:rsid w:val="00B824CA"/>
    <w:rsid w:val="00B83212"/>
    <w:rsid w:val="00B8478F"/>
    <w:rsid w:val="00B91396"/>
    <w:rsid w:val="00B93845"/>
    <w:rsid w:val="00B94436"/>
    <w:rsid w:val="00B96ADB"/>
    <w:rsid w:val="00BA045A"/>
    <w:rsid w:val="00BA2BEC"/>
    <w:rsid w:val="00BA4830"/>
    <w:rsid w:val="00BB2707"/>
    <w:rsid w:val="00BB27C2"/>
    <w:rsid w:val="00BB32A3"/>
    <w:rsid w:val="00BB32B6"/>
    <w:rsid w:val="00BB4840"/>
    <w:rsid w:val="00BB6D5D"/>
    <w:rsid w:val="00BC27C8"/>
    <w:rsid w:val="00BC505C"/>
    <w:rsid w:val="00BD1C0C"/>
    <w:rsid w:val="00BD45AA"/>
    <w:rsid w:val="00BD59CB"/>
    <w:rsid w:val="00BD6E85"/>
    <w:rsid w:val="00BD725A"/>
    <w:rsid w:val="00BD783C"/>
    <w:rsid w:val="00BE01FB"/>
    <w:rsid w:val="00BE0E10"/>
    <w:rsid w:val="00BE1195"/>
    <w:rsid w:val="00BE488D"/>
    <w:rsid w:val="00BE631D"/>
    <w:rsid w:val="00BF243C"/>
    <w:rsid w:val="00BF24C2"/>
    <w:rsid w:val="00BF3151"/>
    <w:rsid w:val="00BF3B55"/>
    <w:rsid w:val="00BF5F80"/>
    <w:rsid w:val="00BF71EC"/>
    <w:rsid w:val="00BF7A5A"/>
    <w:rsid w:val="00C00601"/>
    <w:rsid w:val="00C01046"/>
    <w:rsid w:val="00C01FFF"/>
    <w:rsid w:val="00C02144"/>
    <w:rsid w:val="00C03B48"/>
    <w:rsid w:val="00C049A1"/>
    <w:rsid w:val="00C05618"/>
    <w:rsid w:val="00C05F7D"/>
    <w:rsid w:val="00C075FF"/>
    <w:rsid w:val="00C07725"/>
    <w:rsid w:val="00C10063"/>
    <w:rsid w:val="00C10723"/>
    <w:rsid w:val="00C138D7"/>
    <w:rsid w:val="00C13C1B"/>
    <w:rsid w:val="00C1420F"/>
    <w:rsid w:val="00C14BA9"/>
    <w:rsid w:val="00C15AB8"/>
    <w:rsid w:val="00C177C4"/>
    <w:rsid w:val="00C20051"/>
    <w:rsid w:val="00C24BAF"/>
    <w:rsid w:val="00C25126"/>
    <w:rsid w:val="00C26039"/>
    <w:rsid w:val="00C26577"/>
    <w:rsid w:val="00C26719"/>
    <w:rsid w:val="00C277A7"/>
    <w:rsid w:val="00C30964"/>
    <w:rsid w:val="00C31911"/>
    <w:rsid w:val="00C319D8"/>
    <w:rsid w:val="00C32775"/>
    <w:rsid w:val="00C33BAA"/>
    <w:rsid w:val="00C34E87"/>
    <w:rsid w:val="00C357A5"/>
    <w:rsid w:val="00C36E00"/>
    <w:rsid w:val="00C4117B"/>
    <w:rsid w:val="00C412D6"/>
    <w:rsid w:val="00C41484"/>
    <w:rsid w:val="00C45CCB"/>
    <w:rsid w:val="00C46734"/>
    <w:rsid w:val="00C50DEF"/>
    <w:rsid w:val="00C50E3F"/>
    <w:rsid w:val="00C519D4"/>
    <w:rsid w:val="00C529E4"/>
    <w:rsid w:val="00C5308F"/>
    <w:rsid w:val="00C5340E"/>
    <w:rsid w:val="00C53432"/>
    <w:rsid w:val="00C5384C"/>
    <w:rsid w:val="00C53C93"/>
    <w:rsid w:val="00C55300"/>
    <w:rsid w:val="00C56E43"/>
    <w:rsid w:val="00C57464"/>
    <w:rsid w:val="00C57AC1"/>
    <w:rsid w:val="00C57CD8"/>
    <w:rsid w:val="00C57DFD"/>
    <w:rsid w:val="00C6017B"/>
    <w:rsid w:val="00C62D2A"/>
    <w:rsid w:val="00C63783"/>
    <w:rsid w:val="00C63BC3"/>
    <w:rsid w:val="00C66C85"/>
    <w:rsid w:val="00C6787B"/>
    <w:rsid w:val="00C70E94"/>
    <w:rsid w:val="00C7285F"/>
    <w:rsid w:val="00C72E48"/>
    <w:rsid w:val="00C7670C"/>
    <w:rsid w:val="00C826CB"/>
    <w:rsid w:val="00C82D6B"/>
    <w:rsid w:val="00C84BAF"/>
    <w:rsid w:val="00C87D63"/>
    <w:rsid w:val="00C91282"/>
    <w:rsid w:val="00C95549"/>
    <w:rsid w:val="00C968E6"/>
    <w:rsid w:val="00C96B33"/>
    <w:rsid w:val="00CA0216"/>
    <w:rsid w:val="00CA54C9"/>
    <w:rsid w:val="00CA6A35"/>
    <w:rsid w:val="00CB0C37"/>
    <w:rsid w:val="00CB16C3"/>
    <w:rsid w:val="00CB1B2C"/>
    <w:rsid w:val="00CB2C41"/>
    <w:rsid w:val="00CB310C"/>
    <w:rsid w:val="00CB604F"/>
    <w:rsid w:val="00CC1799"/>
    <w:rsid w:val="00CC25BE"/>
    <w:rsid w:val="00CC3E9A"/>
    <w:rsid w:val="00CC410E"/>
    <w:rsid w:val="00CC4D76"/>
    <w:rsid w:val="00CC4FA8"/>
    <w:rsid w:val="00CC6B83"/>
    <w:rsid w:val="00CC738C"/>
    <w:rsid w:val="00CD15B5"/>
    <w:rsid w:val="00CD1FBD"/>
    <w:rsid w:val="00CD2A84"/>
    <w:rsid w:val="00CD4682"/>
    <w:rsid w:val="00CD49E5"/>
    <w:rsid w:val="00CD5CE8"/>
    <w:rsid w:val="00CE103C"/>
    <w:rsid w:val="00CE25F1"/>
    <w:rsid w:val="00CE37BB"/>
    <w:rsid w:val="00CF24CA"/>
    <w:rsid w:val="00CF52CD"/>
    <w:rsid w:val="00CF5AC8"/>
    <w:rsid w:val="00D00FC5"/>
    <w:rsid w:val="00D0125B"/>
    <w:rsid w:val="00D01C88"/>
    <w:rsid w:val="00D04929"/>
    <w:rsid w:val="00D04E35"/>
    <w:rsid w:val="00D054C9"/>
    <w:rsid w:val="00D05C70"/>
    <w:rsid w:val="00D06E24"/>
    <w:rsid w:val="00D072C7"/>
    <w:rsid w:val="00D07D6F"/>
    <w:rsid w:val="00D1428B"/>
    <w:rsid w:val="00D15D25"/>
    <w:rsid w:val="00D160AA"/>
    <w:rsid w:val="00D16744"/>
    <w:rsid w:val="00D17A8E"/>
    <w:rsid w:val="00D20145"/>
    <w:rsid w:val="00D22E91"/>
    <w:rsid w:val="00D22E9A"/>
    <w:rsid w:val="00D245A7"/>
    <w:rsid w:val="00D25693"/>
    <w:rsid w:val="00D32B8D"/>
    <w:rsid w:val="00D332F7"/>
    <w:rsid w:val="00D35265"/>
    <w:rsid w:val="00D3678E"/>
    <w:rsid w:val="00D374E7"/>
    <w:rsid w:val="00D37779"/>
    <w:rsid w:val="00D40C8E"/>
    <w:rsid w:val="00D41914"/>
    <w:rsid w:val="00D42F0B"/>
    <w:rsid w:val="00D46A1C"/>
    <w:rsid w:val="00D5231E"/>
    <w:rsid w:val="00D568D6"/>
    <w:rsid w:val="00D56FE8"/>
    <w:rsid w:val="00D57F8E"/>
    <w:rsid w:val="00D6017D"/>
    <w:rsid w:val="00D60F88"/>
    <w:rsid w:val="00D6142A"/>
    <w:rsid w:val="00D61BF6"/>
    <w:rsid w:val="00D62626"/>
    <w:rsid w:val="00D631AB"/>
    <w:rsid w:val="00D648A8"/>
    <w:rsid w:val="00D649DA"/>
    <w:rsid w:val="00D65590"/>
    <w:rsid w:val="00D66CF1"/>
    <w:rsid w:val="00D67713"/>
    <w:rsid w:val="00D7038C"/>
    <w:rsid w:val="00D71055"/>
    <w:rsid w:val="00D719DD"/>
    <w:rsid w:val="00D723C8"/>
    <w:rsid w:val="00D725B4"/>
    <w:rsid w:val="00D72799"/>
    <w:rsid w:val="00D743C3"/>
    <w:rsid w:val="00D76C57"/>
    <w:rsid w:val="00D77395"/>
    <w:rsid w:val="00D77BBF"/>
    <w:rsid w:val="00D821A3"/>
    <w:rsid w:val="00D8346A"/>
    <w:rsid w:val="00D8519B"/>
    <w:rsid w:val="00D855D6"/>
    <w:rsid w:val="00D86054"/>
    <w:rsid w:val="00D86504"/>
    <w:rsid w:val="00D8712F"/>
    <w:rsid w:val="00D87528"/>
    <w:rsid w:val="00D91791"/>
    <w:rsid w:val="00D91D13"/>
    <w:rsid w:val="00D936DC"/>
    <w:rsid w:val="00D949D7"/>
    <w:rsid w:val="00D94CF9"/>
    <w:rsid w:val="00D97DF5"/>
    <w:rsid w:val="00DA1B76"/>
    <w:rsid w:val="00DA1C4D"/>
    <w:rsid w:val="00DA3E03"/>
    <w:rsid w:val="00DA7C7E"/>
    <w:rsid w:val="00DB2B76"/>
    <w:rsid w:val="00DB3A64"/>
    <w:rsid w:val="00DB41E9"/>
    <w:rsid w:val="00DB4991"/>
    <w:rsid w:val="00DB4B9A"/>
    <w:rsid w:val="00DB4D07"/>
    <w:rsid w:val="00DB5B6D"/>
    <w:rsid w:val="00DB6F6F"/>
    <w:rsid w:val="00DC051A"/>
    <w:rsid w:val="00DC0FD4"/>
    <w:rsid w:val="00DC4F91"/>
    <w:rsid w:val="00DC7997"/>
    <w:rsid w:val="00DD144B"/>
    <w:rsid w:val="00DD40A7"/>
    <w:rsid w:val="00DD459A"/>
    <w:rsid w:val="00DD48B1"/>
    <w:rsid w:val="00DD56DF"/>
    <w:rsid w:val="00DD5C5D"/>
    <w:rsid w:val="00DD64FE"/>
    <w:rsid w:val="00DE09C0"/>
    <w:rsid w:val="00DE19B4"/>
    <w:rsid w:val="00DE457A"/>
    <w:rsid w:val="00DE48D9"/>
    <w:rsid w:val="00DE4E27"/>
    <w:rsid w:val="00DE6FE6"/>
    <w:rsid w:val="00DF09F1"/>
    <w:rsid w:val="00DF0EC7"/>
    <w:rsid w:val="00DF0FD8"/>
    <w:rsid w:val="00DF1893"/>
    <w:rsid w:val="00DF1F03"/>
    <w:rsid w:val="00DF3100"/>
    <w:rsid w:val="00DF3D54"/>
    <w:rsid w:val="00DF3E44"/>
    <w:rsid w:val="00DF4598"/>
    <w:rsid w:val="00DF537E"/>
    <w:rsid w:val="00DF5E70"/>
    <w:rsid w:val="00DF6998"/>
    <w:rsid w:val="00DF789D"/>
    <w:rsid w:val="00E0012E"/>
    <w:rsid w:val="00E00DC3"/>
    <w:rsid w:val="00E01856"/>
    <w:rsid w:val="00E03CDF"/>
    <w:rsid w:val="00E04B46"/>
    <w:rsid w:val="00E07D2A"/>
    <w:rsid w:val="00E14132"/>
    <w:rsid w:val="00E15592"/>
    <w:rsid w:val="00E23051"/>
    <w:rsid w:val="00E24724"/>
    <w:rsid w:val="00E247A5"/>
    <w:rsid w:val="00E249A6"/>
    <w:rsid w:val="00E24B80"/>
    <w:rsid w:val="00E250AF"/>
    <w:rsid w:val="00E272C0"/>
    <w:rsid w:val="00E2768D"/>
    <w:rsid w:val="00E27911"/>
    <w:rsid w:val="00E342DD"/>
    <w:rsid w:val="00E34C12"/>
    <w:rsid w:val="00E37346"/>
    <w:rsid w:val="00E37AFE"/>
    <w:rsid w:val="00E408DF"/>
    <w:rsid w:val="00E40E6B"/>
    <w:rsid w:val="00E42220"/>
    <w:rsid w:val="00E427BD"/>
    <w:rsid w:val="00E44732"/>
    <w:rsid w:val="00E44A3E"/>
    <w:rsid w:val="00E46CD9"/>
    <w:rsid w:val="00E4738B"/>
    <w:rsid w:val="00E47BF9"/>
    <w:rsid w:val="00E50554"/>
    <w:rsid w:val="00E514E1"/>
    <w:rsid w:val="00E51651"/>
    <w:rsid w:val="00E51F98"/>
    <w:rsid w:val="00E52B74"/>
    <w:rsid w:val="00E5431E"/>
    <w:rsid w:val="00E55254"/>
    <w:rsid w:val="00E55753"/>
    <w:rsid w:val="00E563DF"/>
    <w:rsid w:val="00E5684A"/>
    <w:rsid w:val="00E619F4"/>
    <w:rsid w:val="00E623A2"/>
    <w:rsid w:val="00E62B6F"/>
    <w:rsid w:val="00E675AB"/>
    <w:rsid w:val="00E678A0"/>
    <w:rsid w:val="00E70CF4"/>
    <w:rsid w:val="00E725C3"/>
    <w:rsid w:val="00E72C6A"/>
    <w:rsid w:val="00E75871"/>
    <w:rsid w:val="00E75DF0"/>
    <w:rsid w:val="00E75EDF"/>
    <w:rsid w:val="00E774CC"/>
    <w:rsid w:val="00E801DE"/>
    <w:rsid w:val="00E8171D"/>
    <w:rsid w:val="00E81B8B"/>
    <w:rsid w:val="00E8230E"/>
    <w:rsid w:val="00E82DF1"/>
    <w:rsid w:val="00E842AC"/>
    <w:rsid w:val="00E905A9"/>
    <w:rsid w:val="00E90C95"/>
    <w:rsid w:val="00E93213"/>
    <w:rsid w:val="00EA0560"/>
    <w:rsid w:val="00EA057F"/>
    <w:rsid w:val="00EA3B18"/>
    <w:rsid w:val="00EB030B"/>
    <w:rsid w:val="00EB430C"/>
    <w:rsid w:val="00EB51A7"/>
    <w:rsid w:val="00EB5512"/>
    <w:rsid w:val="00EB5A8D"/>
    <w:rsid w:val="00EB689F"/>
    <w:rsid w:val="00EC2654"/>
    <w:rsid w:val="00EC33C8"/>
    <w:rsid w:val="00EC3717"/>
    <w:rsid w:val="00EC424E"/>
    <w:rsid w:val="00EC4992"/>
    <w:rsid w:val="00EC6653"/>
    <w:rsid w:val="00EC685E"/>
    <w:rsid w:val="00EC6FDB"/>
    <w:rsid w:val="00ED060A"/>
    <w:rsid w:val="00ED4808"/>
    <w:rsid w:val="00ED5FD2"/>
    <w:rsid w:val="00ED73DC"/>
    <w:rsid w:val="00ED7F10"/>
    <w:rsid w:val="00EE07DB"/>
    <w:rsid w:val="00EE2117"/>
    <w:rsid w:val="00EE2F14"/>
    <w:rsid w:val="00EE4B8A"/>
    <w:rsid w:val="00EE76C8"/>
    <w:rsid w:val="00EE7E0A"/>
    <w:rsid w:val="00EF1B5E"/>
    <w:rsid w:val="00EF6FAF"/>
    <w:rsid w:val="00EF7DD4"/>
    <w:rsid w:val="00F01B29"/>
    <w:rsid w:val="00F03792"/>
    <w:rsid w:val="00F068B9"/>
    <w:rsid w:val="00F10B3B"/>
    <w:rsid w:val="00F12E06"/>
    <w:rsid w:val="00F14DE0"/>
    <w:rsid w:val="00F158A3"/>
    <w:rsid w:val="00F16324"/>
    <w:rsid w:val="00F176F2"/>
    <w:rsid w:val="00F2052C"/>
    <w:rsid w:val="00F22B8D"/>
    <w:rsid w:val="00F259B6"/>
    <w:rsid w:val="00F26F19"/>
    <w:rsid w:val="00F27C9D"/>
    <w:rsid w:val="00F3017B"/>
    <w:rsid w:val="00F30FC5"/>
    <w:rsid w:val="00F348EF"/>
    <w:rsid w:val="00F34CDE"/>
    <w:rsid w:val="00F35358"/>
    <w:rsid w:val="00F359D6"/>
    <w:rsid w:val="00F3688D"/>
    <w:rsid w:val="00F37BE4"/>
    <w:rsid w:val="00F42885"/>
    <w:rsid w:val="00F441F4"/>
    <w:rsid w:val="00F44302"/>
    <w:rsid w:val="00F451AA"/>
    <w:rsid w:val="00F474EB"/>
    <w:rsid w:val="00F52D7E"/>
    <w:rsid w:val="00F545AA"/>
    <w:rsid w:val="00F5636F"/>
    <w:rsid w:val="00F568BC"/>
    <w:rsid w:val="00F576DA"/>
    <w:rsid w:val="00F60279"/>
    <w:rsid w:val="00F64B8A"/>
    <w:rsid w:val="00F65AD5"/>
    <w:rsid w:val="00F6623D"/>
    <w:rsid w:val="00F721EA"/>
    <w:rsid w:val="00F72718"/>
    <w:rsid w:val="00F774E8"/>
    <w:rsid w:val="00F77537"/>
    <w:rsid w:val="00F77AE4"/>
    <w:rsid w:val="00F77ECA"/>
    <w:rsid w:val="00F8074B"/>
    <w:rsid w:val="00F81D90"/>
    <w:rsid w:val="00F83AC8"/>
    <w:rsid w:val="00F84A8F"/>
    <w:rsid w:val="00F84DAB"/>
    <w:rsid w:val="00F85081"/>
    <w:rsid w:val="00F9142D"/>
    <w:rsid w:val="00F91ACF"/>
    <w:rsid w:val="00F94B64"/>
    <w:rsid w:val="00F95C73"/>
    <w:rsid w:val="00F963B0"/>
    <w:rsid w:val="00F9796B"/>
    <w:rsid w:val="00F97A80"/>
    <w:rsid w:val="00FA2E02"/>
    <w:rsid w:val="00FA6002"/>
    <w:rsid w:val="00FA676C"/>
    <w:rsid w:val="00FA72F0"/>
    <w:rsid w:val="00FA7AC9"/>
    <w:rsid w:val="00FA7CCA"/>
    <w:rsid w:val="00FB1946"/>
    <w:rsid w:val="00FB3915"/>
    <w:rsid w:val="00FB3DBE"/>
    <w:rsid w:val="00FB56BE"/>
    <w:rsid w:val="00FB574B"/>
    <w:rsid w:val="00FB61FE"/>
    <w:rsid w:val="00FB757D"/>
    <w:rsid w:val="00FB7D7A"/>
    <w:rsid w:val="00FB7EB2"/>
    <w:rsid w:val="00FC04C8"/>
    <w:rsid w:val="00FC0721"/>
    <w:rsid w:val="00FC226B"/>
    <w:rsid w:val="00FC31A7"/>
    <w:rsid w:val="00FC348A"/>
    <w:rsid w:val="00FC433B"/>
    <w:rsid w:val="00FC5809"/>
    <w:rsid w:val="00FC61B0"/>
    <w:rsid w:val="00FD0E4B"/>
    <w:rsid w:val="00FD1E41"/>
    <w:rsid w:val="00FD3CD1"/>
    <w:rsid w:val="00FD50AD"/>
    <w:rsid w:val="00FD58E8"/>
    <w:rsid w:val="00FD785F"/>
    <w:rsid w:val="00FE00F9"/>
    <w:rsid w:val="00FE1399"/>
    <w:rsid w:val="00FE293C"/>
    <w:rsid w:val="00FE4361"/>
    <w:rsid w:val="00FE458C"/>
    <w:rsid w:val="00FE64E2"/>
    <w:rsid w:val="00FF0185"/>
    <w:rsid w:val="00FF0D7A"/>
    <w:rsid w:val="00FF42DE"/>
    <w:rsid w:val="00FF592D"/>
    <w:rsid w:val="0185E4D5"/>
    <w:rsid w:val="0470111E"/>
    <w:rsid w:val="069F4991"/>
    <w:rsid w:val="07E7DBFE"/>
    <w:rsid w:val="0A7E1B57"/>
    <w:rsid w:val="0B1F7CC0"/>
    <w:rsid w:val="0B5DFAC3"/>
    <w:rsid w:val="0C208A0E"/>
    <w:rsid w:val="0CBB4D21"/>
    <w:rsid w:val="118EBE44"/>
    <w:rsid w:val="119C089F"/>
    <w:rsid w:val="13756252"/>
    <w:rsid w:val="13AB0452"/>
    <w:rsid w:val="16678C3C"/>
    <w:rsid w:val="1755F25A"/>
    <w:rsid w:val="1CCD806F"/>
    <w:rsid w:val="2286CDC6"/>
    <w:rsid w:val="25F279D0"/>
    <w:rsid w:val="2853D130"/>
    <w:rsid w:val="28FC0883"/>
    <w:rsid w:val="2971EC63"/>
    <w:rsid w:val="29A1CCCF"/>
    <w:rsid w:val="2A9AE88C"/>
    <w:rsid w:val="2BF1706D"/>
    <w:rsid w:val="2DEFF716"/>
    <w:rsid w:val="2F28A9E5"/>
    <w:rsid w:val="33973722"/>
    <w:rsid w:val="343EBB2A"/>
    <w:rsid w:val="3457E387"/>
    <w:rsid w:val="3AC7250B"/>
    <w:rsid w:val="3E530D80"/>
    <w:rsid w:val="3FBDE525"/>
    <w:rsid w:val="405C0867"/>
    <w:rsid w:val="42AFDC14"/>
    <w:rsid w:val="46F56B50"/>
    <w:rsid w:val="476DFA84"/>
    <w:rsid w:val="48671A4C"/>
    <w:rsid w:val="48ED6F1E"/>
    <w:rsid w:val="4909CAE5"/>
    <w:rsid w:val="5BB4DED8"/>
    <w:rsid w:val="60884FFB"/>
    <w:rsid w:val="6317E34F"/>
    <w:rsid w:val="64E9E999"/>
    <w:rsid w:val="663E493A"/>
    <w:rsid w:val="693FCDBD"/>
    <w:rsid w:val="6AF89200"/>
    <w:rsid w:val="73C365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AFA5A0"/>
  <w15:docId w15:val="{A9059D69-F269-48C4-BB9C-AAE09955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3"/>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qFormat/>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15"/>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table" w:customStyle="1" w:styleId="Tabela-Siatka112">
    <w:name w:val="Tabela - Siatka112"/>
    <w:basedOn w:val="Standardowy"/>
    <w:next w:val="Tabela-Siatka"/>
    <w:uiPriority w:val="39"/>
    <w:rsid w:val="00DB2B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0"/>
    <w:rsid w:val="0004599B"/>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Lista31">
    <w:name w:val="Tabela - Lista 31"/>
    <w:basedOn w:val="Standardowy"/>
    <w:next w:val="Tabela-Lista3"/>
    <w:rsid w:val="008062E3"/>
    <w:pPr>
      <w:spacing w:after="0" w:line="288" w:lineRule="auto"/>
      <w:jc w:val="both"/>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3">
    <w:name w:val="Table List 3"/>
    <w:basedOn w:val="Standardowy"/>
    <w:uiPriority w:val="99"/>
    <w:semiHidden/>
    <w:unhideWhenUsed/>
    <w:rsid w:val="008062E3"/>
    <w:pPr>
      <w:spacing w:after="0" w:line="288"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6fe3bab8538b41ea"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e03f308a64fe459a"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 Załączniki nr 2-5 do SWZ.docx</dmsv2BaseFileName>
    <dmsv2BaseDisplayName xmlns="http://schemas.microsoft.com/sharepoint/v3">03. Załączniki nr 2-5 do SWZ</dmsv2BaseDisplayName>
    <dmsv2SWPP2ObjectNumber xmlns="http://schemas.microsoft.com/sharepoint/v3">POST/PGE/PGE/DZ/00304/2024                        </dmsv2SWPP2ObjectNumber>
    <dmsv2SWPP2SumMD5 xmlns="http://schemas.microsoft.com/sharepoint/v3">2377b6ae456164ceeca7fb47f9f5893a</dmsv2SWPP2SumMD5>
    <dmsv2BaseMoved xmlns="http://schemas.microsoft.com/sharepoint/v3">false</dmsv2BaseMoved>
    <dmsv2BaseIsSensitive xmlns="http://schemas.microsoft.com/sharepoint/v3">true</dmsv2BaseIsSensitive>
    <dmsv2SWPP2IDSWPP2 xmlns="http://schemas.microsoft.com/sharepoint/v3">659036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21024246</dmsv2BaseClientSystemDocumentID>
    <dmsv2BaseModifiedByID xmlns="http://schemas.microsoft.com/sharepoint/v3">10200406</dmsv2BaseModifiedByID>
    <dmsv2BaseCreatedByID xmlns="http://schemas.microsoft.com/sharepoint/v3">10200406</dmsv2BaseCreatedByID>
    <dmsv2SWPP2ObjectDepartment xmlns="http://schemas.microsoft.com/sharepoint/v3">0000000100010000001d</dmsv2SWPP2ObjectDepartment>
    <dmsv2SWPP2ObjectName xmlns="http://schemas.microsoft.com/sharepoint/v3">Postępowanie</dmsv2SWPP2ObjectName>
    <_dlc_DocId xmlns="a19cb1c7-c5c7-46d4-85ae-d83685407bba">AEASQFSYQUA4-848585078-1831</_dlc_DocId>
    <_dlc_DocIdUrl xmlns="a19cb1c7-c5c7-46d4-85ae-d83685407bba">
      <Url>https://swpp2.dms.gkpge.pl/sites/32/_layouts/15/DocIdRedir.aspx?ID=AEASQFSYQUA4-848585078-1831</Url>
      <Description>AEASQFSYQUA4-848585078-1831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4bdc110-6630-4292-beff-b06bffbe3f39"/>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99BE731-6FFC-4B4C-AF90-96E2C85C3930}"/>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4A71478-5392-493B-A3FD-2A7D1836FAC1}">
  <ds:schemaRefs>
    <ds:schemaRef ds:uri="http://schemas.openxmlformats.org/officeDocument/2006/bibliography"/>
  </ds:schemaRefs>
</ds:datastoreItem>
</file>

<file path=customXml/itemProps5.xml><?xml version="1.0" encoding="utf-8"?>
<ds:datastoreItem xmlns:ds="http://schemas.openxmlformats.org/officeDocument/2006/customXml" ds:itemID="{CE2C4084-1DDE-468A-9BF1-67820988F50F}"/>
</file>

<file path=docProps/app.xml><?xml version="1.0" encoding="utf-8"?>
<Properties xmlns="http://schemas.openxmlformats.org/officeDocument/2006/extended-properties" xmlns:vt="http://schemas.openxmlformats.org/officeDocument/2006/docPropsVTypes">
  <Template>Normal</Template>
  <TotalTime>0</TotalTime>
  <Pages>10</Pages>
  <Words>2246</Words>
  <Characters>13478</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Cichocka-Marston Agnieszka [PGE S.A.]</cp:lastModifiedBy>
  <cp:revision>2</cp:revision>
  <cp:lastPrinted>2024-11-12T13:15:00Z</cp:lastPrinted>
  <dcterms:created xsi:type="dcterms:W3CDTF">2024-11-12T13:17:00Z</dcterms:created>
  <dcterms:modified xsi:type="dcterms:W3CDTF">2024-11-12T13:17:00Z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MSIP_Label_66b5d990-821a-4d41-b503-280f184b2126_Enabled">
    <vt:lpwstr>true</vt:lpwstr>
  </property>
  <property fmtid="{D5CDD505-2E9C-101B-9397-08002B2CF9AE}" pid="8" name="MSIP_Label_66b5d990-821a-4d41-b503-280f184b2126_SetDate">
    <vt:lpwstr>2024-02-21T10:01:30Z</vt:lpwstr>
  </property>
  <property fmtid="{D5CDD505-2E9C-101B-9397-08002B2CF9AE}" pid="9" name="MSIP_Label_66b5d990-821a-4d41-b503-280f184b2126_Method">
    <vt:lpwstr>Privileged</vt:lpwstr>
  </property>
  <property fmtid="{D5CDD505-2E9C-101B-9397-08002B2CF9AE}" pid="10" name="MSIP_Label_66b5d990-821a-4d41-b503-280f184b2126_Name">
    <vt:lpwstr>ALL-Publiczne</vt:lpwstr>
  </property>
  <property fmtid="{D5CDD505-2E9C-101B-9397-08002B2CF9AE}" pid="11" name="MSIP_Label_66b5d990-821a-4d41-b503-280f184b2126_SiteId">
    <vt:lpwstr>e9895a11-04dc-4848-aa12-7fca9faefb60</vt:lpwstr>
  </property>
  <property fmtid="{D5CDD505-2E9C-101B-9397-08002B2CF9AE}" pid="12" name="MSIP_Label_66b5d990-821a-4d41-b503-280f184b2126_ActionId">
    <vt:lpwstr>6cf14604-86b3-4825-9a70-59d558d78c83</vt:lpwstr>
  </property>
  <property fmtid="{D5CDD505-2E9C-101B-9397-08002B2CF9AE}" pid="13" name="MSIP_Label_66b5d990-821a-4d41-b503-280f184b2126_ContentBits">
    <vt:lpwstr>0</vt:lpwstr>
  </property>
  <property fmtid="{D5CDD505-2E9C-101B-9397-08002B2CF9AE}" pid="14" name="_dlc_DocIdItemGuid">
    <vt:lpwstr>4b5cb4fa-5c81-47d7-828b-6ae91da5888e</vt:lpwstr>
  </property>
</Properties>
</file>