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7927D1" w14:textId="77777777" w:rsidR="00C73716" w:rsidRDefault="00C73716" w:rsidP="00107410">
      <w:pPr>
        <w:ind w:left="426" w:hanging="426"/>
        <w:rPr>
          <w:rFonts w:ascii="Arial" w:hAnsi="Arial" w:cs="Arial"/>
          <w:sz w:val="18"/>
          <w:szCs w:val="18"/>
        </w:rPr>
      </w:pPr>
    </w:p>
    <w:p w14:paraId="75F05AEC" w14:textId="3168CAF8" w:rsidR="007B430F" w:rsidRDefault="008C3B42" w:rsidP="00107410">
      <w:pPr>
        <w:ind w:left="426" w:hanging="426"/>
        <w:rPr>
          <w:rFonts w:ascii="Arial" w:hAnsi="Arial" w:cs="Arial"/>
          <w:sz w:val="18"/>
          <w:szCs w:val="18"/>
        </w:rPr>
      </w:pPr>
      <w:r w:rsidRPr="00D4435B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</w:t>
      </w:r>
      <w:r w:rsidRPr="00D4435B">
        <w:rPr>
          <w:rFonts w:ascii="Arial" w:hAnsi="Arial" w:cs="Arial"/>
          <w:sz w:val="18"/>
          <w:szCs w:val="18"/>
        </w:rPr>
        <w:tab/>
      </w:r>
      <w:r w:rsidRPr="00D4435B">
        <w:rPr>
          <w:rFonts w:ascii="Arial" w:hAnsi="Arial" w:cs="Arial"/>
          <w:sz w:val="18"/>
          <w:szCs w:val="18"/>
        </w:rPr>
        <w:tab/>
        <w:t xml:space="preserve">           </w:t>
      </w:r>
    </w:p>
    <w:p w14:paraId="1F0D50B7" w14:textId="7591DE58" w:rsidR="001C0F1E" w:rsidRDefault="00F007E2" w:rsidP="001C0F1E">
      <w:pPr>
        <w:ind w:left="426" w:hanging="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4574B186" w14:textId="017A421D" w:rsidR="008C3B42" w:rsidRDefault="00F007E2" w:rsidP="001C0F1E">
      <w:pPr>
        <w:ind w:left="426" w:hanging="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 </w:t>
      </w:r>
      <w:r w:rsidR="001C0F1E">
        <w:rPr>
          <w:rFonts w:ascii="Arial" w:hAnsi="Arial" w:cs="Arial"/>
          <w:sz w:val="18"/>
          <w:szCs w:val="18"/>
        </w:rPr>
        <w:t xml:space="preserve">                      </w:t>
      </w:r>
      <w:r w:rsidR="001679FE">
        <w:rPr>
          <w:rFonts w:ascii="Arial" w:hAnsi="Arial" w:cs="Arial"/>
          <w:sz w:val="18"/>
          <w:szCs w:val="18"/>
        </w:rPr>
        <w:t>Bogatynia,</w:t>
      </w:r>
      <w:r w:rsidR="0038600E">
        <w:rPr>
          <w:rFonts w:ascii="Arial" w:hAnsi="Arial" w:cs="Arial"/>
          <w:sz w:val="18"/>
          <w:szCs w:val="18"/>
        </w:rPr>
        <w:t xml:space="preserve"> dnia:…………..</w:t>
      </w:r>
    </w:p>
    <w:p w14:paraId="5205B93C" w14:textId="77777777" w:rsidR="001C0F1E" w:rsidRDefault="001C0F1E" w:rsidP="001C0F1E">
      <w:pPr>
        <w:ind w:left="426" w:hanging="426"/>
        <w:rPr>
          <w:rFonts w:ascii="Arial" w:hAnsi="Arial" w:cs="Arial"/>
          <w:sz w:val="18"/>
          <w:szCs w:val="18"/>
        </w:rPr>
      </w:pPr>
    </w:p>
    <w:p w14:paraId="70604AE5" w14:textId="6F0EDD53" w:rsidR="00F007E2" w:rsidRDefault="00F007E2" w:rsidP="00107410">
      <w:pPr>
        <w:ind w:left="426" w:hanging="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</w:t>
      </w:r>
      <w:r w:rsidR="003C0FF2">
        <w:rPr>
          <w:rFonts w:ascii="Arial" w:hAnsi="Arial" w:cs="Arial"/>
          <w:sz w:val="18"/>
          <w:szCs w:val="18"/>
        </w:rPr>
        <w:t xml:space="preserve">     </w:t>
      </w:r>
      <w:r w:rsidR="001C0F1E">
        <w:rPr>
          <w:rFonts w:ascii="Arial" w:hAnsi="Arial" w:cs="Arial"/>
          <w:sz w:val="18"/>
          <w:szCs w:val="18"/>
        </w:rPr>
        <w:t xml:space="preserve">  </w:t>
      </w:r>
      <w:r w:rsidR="005169F6">
        <w:rPr>
          <w:rFonts w:ascii="Arial" w:hAnsi="Arial" w:cs="Arial"/>
          <w:sz w:val="18"/>
          <w:szCs w:val="18"/>
        </w:rPr>
        <w:t xml:space="preserve">       </w:t>
      </w:r>
      <w:r w:rsidR="001C0F1E">
        <w:rPr>
          <w:rFonts w:ascii="Arial" w:hAnsi="Arial" w:cs="Arial"/>
          <w:sz w:val="18"/>
          <w:szCs w:val="18"/>
        </w:rPr>
        <w:t xml:space="preserve"> </w:t>
      </w:r>
      <w:r w:rsidR="005169F6">
        <w:rPr>
          <w:rFonts w:ascii="Arial" w:hAnsi="Arial" w:cs="Arial"/>
          <w:sz w:val="18"/>
          <w:szCs w:val="18"/>
        </w:rPr>
        <w:t xml:space="preserve">              </w:t>
      </w:r>
      <w:r w:rsidR="0030646D">
        <w:rPr>
          <w:rFonts w:ascii="Arial" w:hAnsi="Arial" w:cs="Arial"/>
          <w:sz w:val="18"/>
          <w:szCs w:val="18"/>
        </w:rPr>
        <w:t xml:space="preserve">   </w:t>
      </w:r>
    </w:p>
    <w:p w14:paraId="4B6475B3" w14:textId="77777777" w:rsidR="00280435" w:rsidRDefault="00280435" w:rsidP="00107410">
      <w:pPr>
        <w:ind w:left="426" w:hanging="426"/>
        <w:rPr>
          <w:rFonts w:ascii="Arial" w:hAnsi="Arial" w:cs="Arial"/>
          <w:sz w:val="18"/>
          <w:szCs w:val="18"/>
        </w:rPr>
      </w:pPr>
    </w:p>
    <w:p w14:paraId="68043129" w14:textId="77777777" w:rsidR="00280435" w:rsidRDefault="00280435" w:rsidP="00107410">
      <w:pPr>
        <w:ind w:left="426" w:hanging="426"/>
        <w:rPr>
          <w:rFonts w:ascii="Arial" w:hAnsi="Arial" w:cs="Arial"/>
          <w:sz w:val="18"/>
          <w:szCs w:val="18"/>
        </w:rPr>
      </w:pPr>
    </w:p>
    <w:p w14:paraId="586863EE" w14:textId="77777777" w:rsidR="00280435" w:rsidRPr="00280435" w:rsidRDefault="00280435" w:rsidP="00280435">
      <w:pPr>
        <w:ind w:left="426" w:hanging="426"/>
        <w:rPr>
          <w:rFonts w:ascii="Arial" w:hAnsi="Arial" w:cs="Arial"/>
          <w:sz w:val="18"/>
          <w:szCs w:val="18"/>
        </w:rPr>
      </w:pPr>
    </w:p>
    <w:p w14:paraId="37CE9168" w14:textId="77777777" w:rsidR="00280435" w:rsidRPr="00964B07" w:rsidRDefault="00280435" w:rsidP="00280435">
      <w:pPr>
        <w:ind w:left="426" w:hanging="426"/>
        <w:rPr>
          <w:rFonts w:ascii="Arial" w:hAnsi="Arial" w:cs="Arial"/>
          <w:b/>
          <w:sz w:val="18"/>
          <w:szCs w:val="18"/>
          <w:u w:val="single"/>
        </w:rPr>
      </w:pPr>
      <w:r w:rsidRPr="00964B07">
        <w:rPr>
          <w:rFonts w:ascii="Arial" w:hAnsi="Arial" w:cs="Arial"/>
          <w:b/>
          <w:sz w:val="18"/>
          <w:szCs w:val="18"/>
          <w:u w:val="single"/>
        </w:rPr>
        <w:t>Zamawiający:</w:t>
      </w:r>
    </w:p>
    <w:p w14:paraId="0AAD047F" w14:textId="77777777" w:rsidR="00280435" w:rsidRPr="00964B07" w:rsidRDefault="00280435" w:rsidP="00280435">
      <w:pPr>
        <w:ind w:left="426" w:hanging="426"/>
        <w:rPr>
          <w:rFonts w:ascii="Arial" w:hAnsi="Arial" w:cs="Arial"/>
          <w:b/>
          <w:sz w:val="18"/>
          <w:szCs w:val="18"/>
        </w:rPr>
      </w:pPr>
    </w:p>
    <w:p w14:paraId="2A923B14" w14:textId="77777777" w:rsidR="00280435" w:rsidRPr="00280435" w:rsidRDefault="00280435" w:rsidP="00280435">
      <w:pPr>
        <w:ind w:left="426" w:hanging="426"/>
        <w:rPr>
          <w:rFonts w:ascii="Arial" w:hAnsi="Arial" w:cs="Arial"/>
          <w:sz w:val="18"/>
          <w:szCs w:val="18"/>
        </w:rPr>
      </w:pPr>
      <w:r w:rsidRPr="00280435">
        <w:rPr>
          <w:rFonts w:ascii="Arial" w:hAnsi="Arial" w:cs="Arial"/>
          <w:sz w:val="18"/>
          <w:szCs w:val="18"/>
        </w:rPr>
        <w:t>PGE Górnictwo i Energetyka Konwencjonalna S.A.</w:t>
      </w:r>
    </w:p>
    <w:p w14:paraId="46F137EC" w14:textId="77777777" w:rsidR="00280435" w:rsidRPr="00280435" w:rsidRDefault="00280435" w:rsidP="00280435">
      <w:pPr>
        <w:ind w:left="426" w:hanging="426"/>
        <w:rPr>
          <w:rFonts w:ascii="Arial" w:hAnsi="Arial" w:cs="Arial"/>
          <w:sz w:val="18"/>
          <w:szCs w:val="18"/>
        </w:rPr>
      </w:pPr>
      <w:r w:rsidRPr="00280435">
        <w:rPr>
          <w:rFonts w:ascii="Arial" w:hAnsi="Arial" w:cs="Arial"/>
          <w:sz w:val="18"/>
          <w:szCs w:val="18"/>
        </w:rPr>
        <w:t>ul. Węglowa 5, 97–400 Bełchatów</w:t>
      </w:r>
    </w:p>
    <w:p w14:paraId="2EFB216B" w14:textId="77777777" w:rsidR="00280435" w:rsidRPr="00280435" w:rsidRDefault="00280435" w:rsidP="00280435">
      <w:pPr>
        <w:ind w:left="426" w:hanging="426"/>
        <w:rPr>
          <w:rFonts w:ascii="Arial" w:hAnsi="Arial" w:cs="Arial"/>
          <w:sz w:val="18"/>
          <w:szCs w:val="18"/>
        </w:rPr>
      </w:pPr>
      <w:r w:rsidRPr="00280435">
        <w:rPr>
          <w:rFonts w:ascii="Arial" w:hAnsi="Arial" w:cs="Arial"/>
          <w:sz w:val="18"/>
          <w:szCs w:val="18"/>
        </w:rPr>
        <w:t>NIP: 769–050–24–95</w:t>
      </w:r>
    </w:p>
    <w:p w14:paraId="03DEE9A2" w14:textId="733DC0B0" w:rsidR="00280435" w:rsidRDefault="00280435" w:rsidP="00280435">
      <w:pPr>
        <w:ind w:left="426" w:hanging="426"/>
        <w:rPr>
          <w:rFonts w:ascii="Arial" w:hAnsi="Arial" w:cs="Arial"/>
          <w:sz w:val="18"/>
          <w:szCs w:val="18"/>
        </w:rPr>
      </w:pPr>
      <w:r w:rsidRPr="00280435">
        <w:rPr>
          <w:rFonts w:ascii="Arial" w:hAnsi="Arial" w:cs="Arial"/>
          <w:sz w:val="18"/>
          <w:szCs w:val="18"/>
        </w:rPr>
        <w:t>Oddział Elektrownia Turów</w:t>
      </w:r>
    </w:p>
    <w:p w14:paraId="23161055" w14:textId="77777777" w:rsidR="00280435" w:rsidRPr="00D4435B" w:rsidRDefault="00280435" w:rsidP="00280435">
      <w:pPr>
        <w:ind w:left="426" w:hanging="426"/>
        <w:rPr>
          <w:rFonts w:ascii="Arial" w:hAnsi="Arial" w:cs="Arial"/>
          <w:sz w:val="18"/>
          <w:szCs w:val="18"/>
        </w:rPr>
      </w:pPr>
    </w:p>
    <w:p w14:paraId="28CB3C7F" w14:textId="72F4FF9E" w:rsidR="008C3B42" w:rsidRPr="00280435" w:rsidRDefault="008C3B42" w:rsidP="00760598">
      <w:pPr>
        <w:ind w:left="426" w:hanging="426"/>
        <w:rPr>
          <w:rFonts w:ascii="Arial" w:hAnsi="Arial" w:cs="Arial"/>
          <w:b/>
          <w:sz w:val="18"/>
          <w:szCs w:val="18"/>
          <w:u w:val="single"/>
        </w:rPr>
      </w:pPr>
      <w:r w:rsidRPr="00280435">
        <w:rPr>
          <w:rFonts w:ascii="Arial" w:hAnsi="Arial" w:cs="Arial"/>
          <w:b/>
          <w:sz w:val="18"/>
          <w:szCs w:val="18"/>
          <w:u w:val="single"/>
        </w:rPr>
        <w:t>Wykonawca</w:t>
      </w:r>
      <w:r w:rsidR="00280435" w:rsidRPr="00280435">
        <w:rPr>
          <w:rFonts w:ascii="Arial" w:hAnsi="Arial" w:cs="Arial"/>
          <w:b/>
          <w:sz w:val="18"/>
          <w:szCs w:val="18"/>
          <w:u w:val="single"/>
        </w:rPr>
        <w:t xml:space="preserve">: </w:t>
      </w:r>
    </w:p>
    <w:p w14:paraId="3FEFEC23" w14:textId="484C27F9" w:rsidR="00280435" w:rsidRPr="00280435" w:rsidRDefault="00280435" w:rsidP="00760598">
      <w:pPr>
        <w:rPr>
          <w:rFonts w:ascii="Arial" w:hAnsi="Arial" w:cs="Arial"/>
          <w:b/>
          <w:sz w:val="18"/>
          <w:szCs w:val="18"/>
        </w:rPr>
      </w:pPr>
    </w:p>
    <w:p w14:paraId="1A1435BC" w14:textId="468F7C15" w:rsidR="00280435" w:rsidRDefault="00760598" w:rsidP="00760598">
      <w:pPr>
        <w:ind w:left="426" w:hanging="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nazwa; adres</w:t>
      </w:r>
    </w:p>
    <w:p w14:paraId="3D00979D" w14:textId="32DD14A1" w:rsidR="00B51446" w:rsidRDefault="00760598" w:rsidP="00760598">
      <w:pPr>
        <w:ind w:left="426" w:hanging="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NIP:</w:t>
      </w:r>
      <w:r w:rsidR="00B51446">
        <w:rPr>
          <w:rFonts w:ascii="Arial" w:hAnsi="Arial" w:cs="Arial"/>
          <w:sz w:val="18"/>
          <w:szCs w:val="18"/>
        </w:rPr>
        <w:t>……………..</w:t>
      </w:r>
    </w:p>
    <w:p w14:paraId="40C557A6" w14:textId="7EE72FD6" w:rsidR="00B51446" w:rsidRPr="00280435" w:rsidRDefault="00760598" w:rsidP="00760598">
      <w:pPr>
        <w:ind w:left="426" w:hanging="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REGON:……</w:t>
      </w:r>
    </w:p>
    <w:p w14:paraId="663796AC" w14:textId="17987BD6" w:rsidR="00D7307A" w:rsidRPr="000A0A80" w:rsidRDefault="00AD5F29" w:rsidP="00760598">
      <w:pPr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18"/>
          <w:szCs w:val="18"/>
        </w:rPr>
        <w:t xml:space="preserve"> </w:t>
      </w:r>
    </w:p>
    <w:p w14:paraId="7D9C400A" w14:textId="236BF123" w:rsidR="00D7307A" w:rsidRDefault="00D7307A" w:rsidP="006134D6">
      <w:pPr>
        <w:spacing w:before="120"/>
        <w:ind w:left="426" w:hanging="426"/>
        <w:jc w:val="center"/>
        <w:rPr>
          <w:rFonts w:ascii="Arial" w:hAnsi="Arial" w:cs="Arial"/>
          <w:b/>
          <w:sz w:val="18"/>
          <w:szCs w:val="18"/>
        </w:rPr>
      </w:pPr>
    </w:p>
    <w:p w14:paraId="0325D9E2" w14:textId="5AB9AF24" w:rsidR="008C3B42" w:rsidRDefault="00CB08FE" w:rsidP="006134D6">
      <w:pPr>
        <w:spacing w:before="120"/>
        <w:ind w:left="426" w:hanging="426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Zamówieni</w:t>
      </w:r>
      <w:r w:rsidR="006333A9">
        <w:rPr>
          <w:rFonts w:ascii="Arial" w:hAnsi="Arial" w:cs="Arial"/>
          <w:b/>
          <w:sz w:val="18"/>
          <w:szCs w:val="18"/>
        </w:rPr>
        <w:t>e</w:t>
      </w:r>
      <w:r w:rsidR="00641EC4">
        <w:rPr>
          <w:rFonts w:ascii="Arial" w:hAnsi="Arial" w:cs="Arial"/>
          <w:b/>
          <w:sz w:val="18"/>
          <w:szCs w:val="18"/>
        </w:rPr>
        <w:t xml:space="preserve"> usługi nr:  </w:t>
      </w:r>
      <w:r w:rsidR="00641EC4" w:rsidRPr="00641EC4">
        <w:rPr>
          <w:rFonts w:ascii="Arial" w:hAnsi="Arial" w:cs="Arial"/>
          <w:b/>
          <w:sz w:val="18"/>
          <w:szCs w:val="18"/>
        </w:rPr>
        <w:t>POST/GEK/CSS/FZR-ELT/07407/2024</w:t>
      </w:r>
      <w:r w:rsidR="003C39C9">
        <w:rPr>
          <w:rFonts w:ascii="Arial" w:hAnsi="Arial" w:cs="Arial"/>
          <w:b/>
          <w:sz w:val="18"/>
          <w:szCs w:val="18"/>
        </w:rPr>
        <w:t xml:space="preserve"> z dnia:</w:t>
      </w:r>
      <w:r w:rsidR="005F52CE">
        <w:rPr>
          <w:rFonts w:ascii="Arial" w:hAnsi="Arial" w:cs="Arial"/>
          <w:b/>
          <w:sz w:val="18"/>
          <w:szCs w:val="18"/>
        </w:rPr>
        <w:t>……………...2024</w:t>
      </w:r>
    </w:p>
    <w:p w14:paraId="66468567" w14:textId="77777777" w:rsidR="007B430F" w:rsidRPr="00D4435B" w:rsidRDefault="007B430F" w:rsidP="008F580D">
      <w:pPr>
        <w:spacing w:before="120"/>
        <w:rPr>
          <w:rFonts w:ascii="Arial" w:hAnsi="Arial" w:cs="Arial"/>
          <w:b/>
          <w:sz w:val="18"/>
          <w:szCs w:val="18"/>
        </w:rPr>
      </w:pPr>
    </w:p>
    <w:p w14:paraId="2E654AE9" w14:textId="18376A3D" w:rsidR="00A22DBD" w:rsidRPr="00B51446" w:rsidRDefault="00641EC4" w:rsidP="00641EC4">
      <w:pPr>
        <w:numPr>
          <w:ilvl w:val="0"/>
          <w:numId w:val="2"/>
        </w:numPr>
        <w:tabs>
          <w:tab w:val="num" w:pos="284"/>
          <w:tab w:val="left" w:leader="dot" w:pos="9639"/>
        </w:tabs>
        <w:spacing w:before="120" w:after="120"/>
        <w:ind w:left="426" w:hanging="426"/>
        <w:rPr>
          <w:rFonts w:ascii="Arial" w:hAnsi="Arial" w:cs="Arial"/>
          <w:spacing w:val="-6"/>
          <w:sz w:val="18"/>
          <w:szCs w:val="18"/>
        </w:rPr>
      </w:pPr>
      <w:r>
        <w:rPr>
          <w:rFonts w:ascii="Arial" w:hAnsi="Arial" w:cs="Arial"/>
          <w:b/>
          <w:spacing w:val="-6"/>
          <w:sz w:val="18"/>
          <w:szCs w:val="18"/>
        </w:rPr>
        <w:t xml:space="preserve"> </w:t>
      </w:r>
      <w:r w:rsidR="007013EF" w:rsidRPr="00B51446">
        <w:rPr>
          <w:rFonts w:ascii="Arial" w:hAnsi="Arial" w:cs="Arial"/>
          <w:b/>
          <w:spacing w:val="-6"/>
          <w:sz w:val="18"/>
          <w:szCs w:val="18"/>
        </w:rPr>
        <w:t>Tryb postęp</w:t>
      </w:r>
      <w:r w:rsidR="008F580D" w:rsidRPr="00B51446">
        <w:rPr>
          <w:rFonts w:ascii="Arial" w:hAnsi="Arial" w:cs="Arial"/>
          <w:b/>
          <w:spacing w:val="-6"/>
          <w:sz w:val="18"/>
          <w:szCs w:val="18"/>
        </w:rPr>
        <w:t>ow</w:t>
      </w:r>
      <w:r w:rsidR="00D314EA" w:rsidRPr="00B51446">
        <w:rPr>
          <w:rFonts w:ascii="Arial" w:hAnsi="Arial" w:cs="Arial"/>
          <w:b/>
          <w:spacing w:val="-6"/>
          <w:sz w:val="18"/>
          <w:szCs w:val="18"/>
        </w:rPr>
        <w:t xml:space="preserve">ania: </w:t>
      </w:r>
      <w:r w:rsidR="00E87B6D" w:rsidRPr="0030646D">
        <w:rPr>
          <w:rFonts w:ascii="Arial" w:hAnsi="Arial" w:cs="Arial"/>
          <w:spacing w:val="-6"/>
          <w:sz w:val="18"/>
          <w:szCs w:val="18"/>
        </w:rPr>
        <w:t>przetarg nieograniczony</w:t>
      </w:r>
    </w:p>
    <w:p w14:paraId="7EF78BA8" w14:textId="5612D585" w:rsidR="00A22DBD" w:rsidRPr="00641EC4" w:rsidRDefault="00BC7657" w:rsidP="00641EC4">
      <w:pPr>
        <w:numPr>
          <w:ilvl w:val="0"/>
          <w:numId w:val="2"/>
        </w:numPr>
        <w:tabs>
          <w:tab w:val="left" w:leader="dot" w:pos="9639"/>
        </w:tabs>
        <w:spacing w:before="120" w:after="120"/>
        <w:rPr>
          <w:rFonts w:ascii="Arial" w:hAnsi="Arial" w:cs="Arial"/>
          <w:spacing w:val="-6"/>
          <w:sz w:val="18"/>
          <w:szCs w:val="18"/>
        </w:rPr>
      </w:pPr>
      <w:r w:rsidRPr="00B51446">
        <w:rPr>
          <w:rFonts w:ascii="Arial" w:hAnsi="Arial" w:cs="Arial"/>
          <w:b/>
          <w:spacing w:val="-6"/>
          <w:sz w:val="18"/>
          <w:szCs w:val="18"/>
        </w:rPr>
        <w:t>Nr postępowania:</w:t>
      </w:r>
      <w:r w:rsidR="00194CF1" w:rsidRPr="00B51446">
        <w:rPr>
          <w:rFonts w:ascii="Arial" w:hAnsi="Arial" w:cs="Arial"/>
          <w:b/>
          <w:spacing w:val="-6"/>
          <w:sz w:val="18"/>
          <w:szCs w:val="18"/>
        </w:rPr>
        <w:t xml:space="preserve"> </w:t>
      </w:r>
      <w:r w:rsidR="00641EC4" w:rsidRPr="00641EC4">
        <w:rPr>
          <w:rFonts w:ascii="Arial" w:hAnsi="Arial" w:cs="Arial"/>
          <w:spacing w:val="-6"/>
          <w:sz w:val="18"/>
          <w:szCs w:val="18"/>
        </w:rPr>
        <w:t>POST/GEK/CSS/FZR-ELT/07407/2024</w:t>
      </w:r>
    </w:p>
    <w:p w14:paraId="5768D277" w14:textId="268FF997" w:rsidR="003002CB" w:rsidRPr="00641EC4" w:rsidRDefault="00291B97" w:rsidP="00E02363">
      <w:pPr>
        <w:pStyle w:val="Akapitzlist"/>
        <w:numPr>
          <w:ilvl w:val="0"/>
          <w:numId w:val="2"/>
        </w:numPr>
        <w:rPr>
          <w:rFonts w:ascii="Arial" w:hAnsi="Arial" w:cs="Arial"/>
          <w:i/>
          <w:spacing w:val="-6"/>
          <w:sz w:val="18"/>
          <w:szCs w:val="18"/>
        </w:rPr>
      </w:pPr>
      <w:r w:rsidRPr="00B51446">
        <w:rPr>
          <w:rFonts w:ascii="Arial" w:hAnsi="Arial" w:cs="Arial"/>
          <w:b/>
          <w:spacing w:val="-6"/>
          <w:sz w:val="18"/>
          <w:szCs w:val="18"/>
        </w:rPr>
        <w:t xml:space="preserve"> Przedmiot zamówienia:</w:t>
      </w:r>
    </w:p>
    <w:p w14:paraId="7C66D7F0" w14:textId="77777777" w:rsidR="00641EC4" w:rsidRPr="003002CB" w:rsidRDefault="00641EC4" w:rsidP="00641EC4">
      <w:pPr>
        <w:pStyle w:val="Akapitzlist"/>
        <w:ind w:left="360"/>
        <w:rPr>
          <w:rFonts w:ascii="Arial" w:hAnsi="Arial" w:cs="Arial"/>
          <w:i/>
          <w:spacing w:val="-6"/>
          <w:sz w:val="18"/>
          <w:szCs w:val="18"/>
        </w:rPr>
      </w:pPr>
    </w:p>
    <w:p w14:paraId="79F906F7" w14:textId="326C2690" w:rsidR="00E02363" w:rsidRPr="00641EC4" w:rsidRDefault="00291B97" w:rsidP="00641EC4">
      <w:pPr>
        <w:pStyle w:val="Akapitzlist"/>
        <w:ind w:left="360"/>
        <w:rPr>
          <w:rFonts w:ascii="Arial" w:hAnsi="Arial" w:cs="Arial"/>
          <w:i/>
          <w:spacing w:val="-6"/>
          <w:sz w:val="18"/>
          <w:szCs w:val="18"/>
        </w:rPr>
      </w:pPr>
      <w:r w:rsidRPr="00641EC4">
        <w:rPr>
          <w:rFonts w:ascii="Arial" w:hAnsi="Arial" w:cs="Arial"/>
          <w:spacing w:val="-6"/>
          <w:sz w:val="18"/>
          <w:szCs w:val="18"/>
        </w:rPr>
        <w:t xml:space="preserve"> </w:t>
      </w:r>
      <w:r w:rsidR="00641EC4" w:rsidRPr="00641EC4">
        <w:rPr>
          <w:rFonts w:ascii="Arial" w:hAnsi="Arial" w:cs="Arial"/>
          <w:spacing w:val="-6"/>
          <w:sz w:val="18"/>
          <w:szCs w:val="18"/>
        </w:rPr>
        <w:t>Usługa utrzymania CMA - wymiana monitorów dla PGE GiEK S.A. Oddział Elektrownia Turów</w:t>
      </w:r>
      <w:r w:rsidR="00641EC4">
        <w:rPr>
          <w:rFonts w:ascii="Arial" w:hAnsi="Arial" w:cs="Arial"/>
          <w:spacing w:val="-6"/>
          <w:sz w:val="18"/>
          <w:szCs w:val="18"/>
        </w:rPr>
        <w:t>.</w:t>
      </w:r>
    </w:p>
    <w:p w14:paraId="4C881AFA" w14:textId="388B3866" w:rsidR="00291B97" w:rsidRDefault="003C0FF2" w:rsidP="00793B1E">
      <w:pPr>
        <w:numPr>
          <w:ilvl w:val="0"/>
          <w:numId w:val="2"/>
        </w:numPr>
        <w:tabs>
          <w:tab w:val="num" w:pos="426"/>
          <w:tab w:val="left" w:leader="dot" w:pos="9639"/>
        </w:tabs>
        <w:spacing w:before="120" w:after="120"/>
        <w:ind w:left="426" w:hanging="426"/>
        <w:rPr>
          <w:rFonts w:ascii="Arial" w:hAnsi="Arial" w:cs="Arial"/>
          <w:b/>
          <w:spacing w:val="-6"/>
          <w:sz w:val="18"/>
          <w:szCs w:val="18"/>
        </w:rPr>
      </w:pPr>
      <w:r w:rsidRPr="00B51446">
        <w:rPr>
          <w:rFonts w:ascii="Arial" w:hAnsi="Arial" w:cs="Arial"/>
          <w:b/>
          <w:spacing w:val="-6"/>
          <w:sz w:val="18"/>
          <w:szCs w:val="18"/>
        </w:rPr>
        <w:t>Zakres prac:</w:t>
      </w:r>
    </w:p>
    <w:p w14:paraId="73705CE2" w14:textId="4531DB77" w:rsidR="003002CB" w:rsidRPr="00E87B6D" w:rsidRDefault="003002CB" w:rsidP="00E87B6D">
      <w:pPr>
        <w:tabs>
          <w:tab w:val="left" w:leader="dot" w:pos="9639"/>
        </w:tabs>
        <w:spacing w:before="120" w:after="120"/>
        <w:rPr>
          <w:rFonts w:ascii="Arial" w:hAnsi="Arial" w:cs="Arial"/>
          <w:spacing w:val="-6"/>
          <w:sz w:val="18"/>
          <w:szCs w:val="18"/>
        </w:rPr>
      </w:pPr>
      <w:r>
        <w:rPr>
          <w:rFonts w:ascii="Arial" w:hAnsi="Arial" w:cs="Arial"/>
          <w:spacing w:val="-6"/>
          <w:sz w:val="18"/>
          <w:szCs w:val="18"/>
        </w:rPr>
        <w:t xml:space="preserve">          </w:t>
      </w:r>
      <w:r w:rsidR="00E87B6D" w:rsidRPr="00E87B6D">
        <w:rPr>
          <w:rFonts w:ascii="Arial" w:hAnsi="Arial" w:cs="Arial"/>
          <w:spacing w:val="-6"/>
          <w:sz w:val="18"/>
          <w:szCs w:val="18"/>
        </w:rPr>
        <w:t>Szczegółowy zakres prac</w:t>
      </w:r>
      <w:r w:rsidR="00E87B6D">
        <w:rPr>
          <w:rFonts w:ascii="Arial" w:hAnsi="Arial" w:cs="Arial"/>
          <w:spacing w:val="-6"/>
          <w:sz w:val="18"/>
          <w:szCs w:val="18"/>
        </w:rPr>
        <w:t xml:space="preserve"> zaw</w:t>
      </w:r>
      <w:r w:rsidR="00641EC4">
        <w:rPr>
          <w:rFonts w:ascii="Arial" w:hAnsi="Arial" w:cs="Arial"/>
          <w:spacing w:val="-6"/>
          <w:sz w:val="18"/>
          <w:szCs w:val="18"/>
        </w:rPr>
        <w:t>iera Opis Przedmiotu Zakupu (OPZ)  stanowiący</w:t>
      </w:r>
      <w:r w:rsidR="00E87B6D" w:rsidRPr="00E87B6D">
        <w:rPr>
          <w:rFonts w:ascii="Arial" w:hAnsi="Arial" w:cs="Arial"/>
          <w:spacing w:val="-6"/>
          <w:sz w:val="18"/>
          <w:szCs w:val="18"/>
        </w:rPr>
        <w:t xml:space="preserve"> Załącznik nr 1 do </w:t>
      </w:r>
      <w:r w:rsidR="00E87B6D">
        <w:rPr>
          <w:rFonts w:ascii="Arial" w:hAnsi="Arial" w:cs="Arial"/>
          <w:spacing w:val="-6"/>
          <w:sz w:val="18"/>
          <w:szCs w:val="18"/>
        </w:rPr>
        <w:t xml:space="preserve">niniejszego </w:t>
      </w:r>
      <w:r w:rsidR="00E87B6D" w:rsidRPr="00E87B6D">
        <w:rPr>
          <w:rFonts w:ascii="Arial" w:hAnsi="Arial" w:cs="Arial"/>
          <w:spacing w:val="-6"/>
          <w:sz w:val="18"/>
          <w:szCs w:val="18"/>
        </w:rPr>
        <w:t>Zamówienia.</w:t>
      </w:r>
    </w:p>
    <w:p w14:paraId="162075A7" w14:textId="19C5EC37" w:rsidR="00A74ACB" w:rsidRPr="00BD21B7" w:rsidRDefault="008C3B42" w:rsidP="00064680">
      <w:pPr>
        <w:numPr>
          <w:ilvl w:val="0"/>
          <w:numId w:val="2"/>
        </w:numPr>
        <w:tabs>
          <w:tab w:val="num" w:pos="426"/>
          <w:tab w:val="left" w:leader="dot" w:pos="8931"/>
          <w:tab w:val="left" w:leader="dot" w:pos="9639"/>
          <w:tab w:val="right" w:leader="dot" w:pos="10065"/>
          <w:tab w:val="left" w:pos="10204"/>
        </w:tabs>
        <w:spacing w:before="120" w:after="12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B51446">
        <w:rPr>
          <w:rFonts w:ascii="Arial" w:hAnsi="Arial" w:cs="Arial"/>
          <w:b/>
          <w:spacing w:val="-6"/>
          <w:sz w:val="18"/>
          <w:szCs w:val="18"/>
        </w:rPr>
        <w:t>Wartość zamówienia</w:t>
      </w:r>
      <w:r w:rsidR="00042185" w:rsidRPr="00B51446">
        <w:rPr>
          <w:rFonts w:ascii="Arial" w:hAnsi="Arial" w:cs="Arial"/>
          <w:b/>
          <w:spacing w:val="-6"/>
          <w:sz w:val="18"/>
          <w:szCs w:val="18"/>
        </w:rPr>
        <w:t>:</w:t>
      </w:r>
      <w:r w:rsidR="00280435" w:rsidRPr="00B51446">
        <w:rPr>
          <w:rFonts w:ascii="Arial" w:hAnsi="Arial" w:cs="Arial"/>
          <w:b/>
          <w:spacing w:val="-6"/>
          <w:sz w:val="18"/>
          <w:szCs w:val="18"/>
        </w:rPr>
        <w:t xml:space="preserve"> </w:t>
      </w:r>
      <w:r w:rsidR="00E50D3B" w:rsidRPr="00B51446">
        <w:rPr>
          <w:rFonts w:ascii="Arial" w:hAnsi="Arial" w:cs="Arial"/>
          <w:spacing w:val="-6"/>
          <w:sz w:val="18"/>
          <w:szCs w:val="18"/>
        </w:rPr>
        <w:t>……………</w:t>
      </w:r>
      <w:r w:rsidR="00280435" w:rsidRPr="00B51446">
        <w:rPr>
          <w:rFonts w:ascii="Arial" w:hAnsi="Arial" w:cs="Arial"/>
          <w:b/>
          <w:spacing w:val="-6"/>
          <w:sz w:val="18"/>
          <w:szCs w:val="18"/>
        </w:rPr>
        <w:t xml:space="preserve"> </w:t>
      </w:r>
      <w:r w:rsidR="003C39C9" w:rsidRPr="00B51446">
        <w:rPr>
          <w:rFonts w:ascii="Arial" w:hAnsi="Arial" w:cs="Arial"/>
          <w:spacing w:val="-6"/>
          <w:sz w:val="18"/>
          <w:szCs w:val="18"/>
        </w:rPr>
        <w:t>zł</w:t>
      </w:r>
      <w:r w:rsidR="001562B8" w:rsidRPr="00B51446">
        <w:rPr>
          <w:rFonts w:ascii="Arial" w:hAnsi="Arial" w:cs="Arial"/>
          <w:spacing w:val="-6"/>
          <w:sz w:val="18"/>
          <w:szCs w:val="18"/>
        </w:rPr>
        <w:t>.</w:t>
      </w:r>
      <w:r w:rsidR="00280435" w:rsidRPr="00B51446">
        <w:rPr>
          <w:rFonts w:ascii="Arial" w:hAnsi="Arial" w:cs="Arial"/>
          <w:spacing w:val="-6"/>
          <w:sz w:val="18"/>
          <w:szCs w:val="18"/>
        </w:rPr>
        <w:t xml:space="preserve"> netto + należny podatek VAT (słown</w:t>
      </w:r>
      <w:r w:rsidR="00E50D3B" w:rsidRPr="00B51446">
        <w:rPr>
          <w:rFonts w:ascii="Arial" w:hAnsi="Arial" w:cs="Arial"/>
          <w:spacing w:val="-6"/>
          <w:sz w:val="18"/>
          <w:szCs w:val="18"/>
        </w:rPr>
        <w:t>ie złotych: ……………………………..</w:t>
      </w:r>
      <w:r w:rsidR="00280435" w:rsidRPr="00B51446">
        <w:rPr>
          <w:rFonts w:ascii="Arial" w:hAnsi="Arial" w:cs="Arial"/>
          <w:spacing w:val="-6"/>
          <w:sz w:val="18"/>
          <w:szCs w:val="18"/>
        </w:rPr>
        <w:t xml:space="preserve"> 00/100)</w:t>
      </w:r>
      <w:r w:rsidR="005F52CE">
        <w:rPr>
          <w:rFonts w:ascii="Arial" w:hAnsi="Arial" w:cs="Arial"/>
          <w:spacing w:val="-6"/>
          <w:sz w:val="18"/>
          <w:szCs w:val="18"/>
        </w:rPr>
        <w:t>.</w:t>
      </w:r>
    </w:p>
    <w:p w14:paraId="0C01B2FB" w14:textId="409390B8" w:rsidR="00E2079B" w:rsidRPr="00E2079B" w:rsidRDefault="0030646D" w:rsidP="00664CA5">
      <w:pPr>
        <w:pStyle w:val="Akapitzlist"/>
        <w:numPr>
          <w:ilvl w:val="1"/>
          <w:numId w:val="2"/>
        </w:numPr>
        <w:tabs>
          <w:tab w:val="left" w:leader="dot" w:pos="8931"/>
          <w:tab w:val="right" w:leader="dot" w:pos="10065"/>
          <w:tab w:val="left" w:pos="10204"/>
        </w:tabs>
        <w:contextualSpacing/>
        <w:jc w:val="both"/>
        <w:rPr>
          <w:rFonts w:ascii="Arial" w:hAnsi="Arial" w:cs="Arial"/>
          <w:i/>
          <w:sz w:val="18"/>
          <w:szCs w:val="18"/>
        </w:rPr>
      </w:pPr>
      <w:r w:rsidRPr="00B51446">
        <w:rPr>
          <w:rFonts w:ascii="Arial" w:hAnsi="Arial" w:cs="Arial"/>
          <w:sz w:val="18"/>
          <w:szCs w:val="18"/>
        </w:rPr>
        <w:t xml:space="preserve">Wartość Zamówienia jest to </w:t>
      </w:r>
      <w:r w:rsidR="00664CA5" w:rsidRPr="00664CA5">
        <w:rPr>
          <w:rFonts w:ascii="Arial" w:hAnsi="Arial" w:cs="Arial"/>
          <w:sz w:val="18"/>
          <w:szCs w:val="18"/>
        </w:rPr>
        <w:t>ryczałtowa cena netto za realizację całości zadania zawierająca wszystkie koszty związane z realizacją zadania.</w:t>
      </w:r>
    </w:p>
    <w:p w14:paraId="57A8978F" w14:textId="7E3F1C7D" w:rsidR="00BD21B7" w:rsidRPr="00BF3811" w:rsidRDefault="00C57E8B" w:rsidP="00C57E8B">
      <w:pPr>
        <w:pStyle w:val="Akapitzlist"/>
        <w:numPr>
          <w:ilvl w:val="0"/>
          <w:numId w:val="2"/>
        </w:numPr>
        <w:tabs>
          <w:tab w:val="left" w:leader="dot" w:pos="9639"/>
        </w:tabs>
        <w:spacing w:before="120" w:after="120" w:line="300" w:lineRule="auto"/>
        <w:jc w:val="both"/>
        <w:rPr>
          <w:rFonts w:ascii="Arial" w:hAnsi="Arial" w:cs="Arial"/>
          <w:spacing w:val="-6"/>
          <w:sz w:val="18"/>
          <w:szCs w:val="18"/>
        </w:rPr>
      </w:pPr>
      <w:r>
        <w:rPr>
          <w:rFonts w:ascii="Arial" w:hAnsi="Arial" w:cs="Arial"/>
          <w:b/>
          <w:spacing w:val="-6"/>
          <w:sz w:val="18"/>
          <w:szCs w:val="18"/>
        </w:rPr>
        <w:t xml:space="preserve">Termin wykonania: </w:t>
      </w:r>
      <w:r w:rsidRPr="00450EAE">
        <w:rPr>
          <w:rFonts w:ascii="Arial" w:hAnsi="Arial" w:cs="Arial"/>
          <w:spacing w:val="-6"/>
          <w:sz w:val="18"/>
          <w:szCs w:val="18"/>
        </w:rPr>
        <w:t>od dnia przesłania do Wykonawcy drogą elektroniczną Zamówienia podpisanego przez Zamawiającego do</w:t>
      </w:r>
      <w:r w:rsidRPr="00450EAE">
        <w:rPr>
          <w:rFonts w:ascii="Arial" w:hAnsi="Arial" w:cs="Arial"/>
          <w:spacing w:val="-6"/>
          <w:sz w:val="18"/>
          <w:szCs w:val="18"/>
          <w:highlight w:val="yellow"/>
        </w:rPr>
        <w:t xml:space="preserve">      </w:t>
      </w:r>
      <w:r w:rsidRPr="00450EAE">
        <w:rPr>
          <w:rFonts w:ascii="Arial" w:hAnsi="Arial" w:cs="Arial"/>
          <w:spacing w:val="-6"/>
          <w:sz w:val="18"/>
          <w:szCs w:val="18"/>
        </w:rPr>
        <w:t>29.11.2024 r.</w:t>
      </w:r>
      <w:r w:rsidR="00664CA5" w:rsidRPr="00450EAE">
        <w:rPr>
          <w:rFonts w:ascii="Arial" w:hAnsi="Arial" w:cs="Arial"/>
          <w:spacing w:val="-6"/>
          <w:sz w:val="18"/>
          <w:szCs w:val="18"/>
        </w:rPr>
        <w:t xml:space="preserve"> </w:t>
      </w:r>
    </w:p>
    <w:p w14:paraId="5B64D0F8" w14:textId="5D04BCF2" w:rsidR="005A1126" w:rsidRPr="005F52CE" w:rsidRDefault="00562A06" w:rsidP="00641EC4">
      <w:pPr>
        <w:numPr>
          <w:ilvl w:val="0"/>
          <w:numId w:val="2"/>
        </w:numPr>
        <w:tabs>
          <w:tab w:val="left" w:leader="dot" w:pos="9639"/>
        </w:tabs>
        <w:spacing w:before="120" w:after="120" w:line="300" w:lineRule="auto"/>
        <w:rPr>
          <w:rFonts w:ascii="Arial" w:hAnsi="Arial" w:cs="Arial"/>
          <w:color w:val="191919"/>
          <w:spacing w:val="-6"/>
          <w:sz w:val="18"/>
          <w:szCs w:val="18"/>
        </w:rPr>
      </w:pPr>
      <w:r w:rsidRPr="001B63AF">
        <w:rPr>
          <w:rFonts w:ascii="Arial" w:hAnsi="Arial" w:cs="Arial"/>
          <w:b/>
          <w:spacing w:val="-6"/>
          <w:sz w:val="18"/>
          <w:szCs w:val="18"/>
        </w:rPr>
        <w:t xml:space="preserve">Okres gwarancji: </w:t>
      </w:r>
      <w:r w:rsidR="00641EC4">
        <w:rPr>
          <w:rFonts w:ascii="Arial" w:hAnsi="Arial" w:cs="Arial"/>
          <w:color w:val="191919"/>
          <w:spacing w:val="-6"/>
          <w:sz w:val="18"/>
          <w:szCs w:val="18"/>
        </w:rPr>
        <w:t>Na usługi</w:t>
      </w:r>
      <w:r w:rsidR="00641EC4" w:rsidRPr="00450EAE">
        <w:rPr>
          <w:rFonts w:ascii="Arial" w:hAnsi="Arial" w:cs="Arial"/>
          <w:color w:val="191919"/>
          <w:spacing w:val="-6"/>
          <w:sz w:val="18"/>
          <w:szCs w:val="18"/>
        </w:rPr>
        <w:t xml:space="preserve">: 24 </w:t>
      </w:r>
      <w:r w:rsidR="00641EC4">
        <w:rPr>
          <w:rFonts w:ascii="Arial" w:hAnsi="Arial" w:cs="Arial"/>
          <w:color w:val="191919"/>
          <w:spacing w:val="-6"/>
          <w:sz w:val="18"/>
          <w:szCs w:val="18"/>
        </w:rPr>
        <w:t xml:space="preserve"> miesiące, </w:t>
      </w:r>
      <w:r w:rsidR="00664CA5">
        <w:rPr>
          <w:rFonts w:ascii="Arial" w:hAnsi="Arial" w:cs="Arial"/>
          <w:color w:val="191919"/>
          <w:spacing w:val="-6"/>
          <w:sz w:val="18"/>
          <w:szCs w:val="18"/>
        </w:rPr>
        <w:t xml:space="preserve"> </w:t>
      </w:r>
      <w:r w:rsidR="00641EC4" w:rsidRPr="00641EC4">
        <w:rPr>
          <w:rFonts w:ascii="Arial" w:hAnsi="Arial" w:cs="Arial"/>
          <w:color w:val="191919"/>
          <w:spacing w:val="-6"/>
          <w:sz w:val="18"/>
          <w:szCs w:val="18"/>
        </w:rPr>
        <w:t>na zabudowane materiały i urządzenia – zgodnie z gwarancjami pr</w:t>
      </w:r>
      <w:r w:rsidR="00641EC4">
        <w:rPr>
          <w:rFonts w:ascii="Arial" w:hAnsi="Arial" w:cs="Arial"/>
          <w:color w:val="191919"/>
          <w:spacing w:val="-6"/>
          <w:sz w:val="18"/>
          <w:szCs w:val="18"/>
        </w:rPr>
        <w:t xml:space="preserve">oducentów lecz nie krócej niż </w:t>
      </w:r>
      <w:r w:rsidR="00641EC4" w:rsidRPr="00450EAE">
        <w:rPr>
          <w:rFonts w:ascii="Arial" w:hAnsi="Arial" w:cs="Arial"/>
          <w:color w:val="191919"/>
          <w:spacing w:val="-6"/>
          <w:sz w:val="18"/>
          <w:szCs w:val="18"/>
        </w:rPr>
        <w:t xml:space="preserve">24 </w:t>
      </w:r>
      <w:r w:rsidR="00641EC4">
        <w:rPr>
          <w:rFonts w:ascii="Arial" w:hAnsi="Arial" w:cs="Arial"/>
          <w:color w:val="191919"/>
          <w:spacing w:val="-6"/>
          <w:sz w:val="18"/>
          <w:szCs w:val="18"/>
        </w:rPr>
        <w:t xml:space="preserve"> miesią</w:t>
      </w:r>
      <w:bookmarkStart w:id="0" w:name="_GoBack"/>
      <w:bookmarkEnd w:id="0"/>
      <w:r w:rsidR="00641EC4">
        <w:rPr>
          <w:rFonts w:ascii="Arial" w:hAnsi="Arial" w:cs="Arial"/>
          <w:color w:val="191919"/>
          <w:spacing w:val="-6"/>
          <w:sz w:val="18"/>
          <w:szCs w:val="18"/>
        </w:rPr>
        <w:t xml:space="preserve">ce </w:t>
      </w:r>
      <w:r w:rsidR="00641EC4" w:rsidRPr="00641EC4">
        <w:rPr>
          <w:rFonts w:ascii="Arial" w:hAnsi="Arial" w:cs="Arial"/>
          <w:color w:val="191919"/>
          <w:spacing w:val="-6"/>
          <w:sz w:val="18"/>
          <w:szCs w:val="18"/>
        </w:rPr>
        <w:t>od daty podpisania Protokołu Odbioru</w:t>
      </w:r>
      <w:r w:rsidR="00641EC4">
        <w:rPr>
          <w:rFonts w:ascii="Arial" w:hAnsi="Arial" w:cs="Arial"/>
          <w:color w:val="191919"/>
          <w:spacing w:val="-6"/>
          <w:sz w:val="18"/>
          <w:szCs w:val="18"/>
        </w:rPr>
        <w:t xml:space="preserve">. </w:t>
      </w:r>
      <w:r w:rsidR="00641EC4" w:rsidRPr="00641EC4">
        <w:rPr>
          <w:rFonts w:ascii="Arial" w:hAnsi="Arial" w:cs="Arial"/>
          <w:color w:val="191919"/>
          <w:spacing w:val="-6"/>
          <w:sz w:val="18"/>
          <w:szCs w:val="18"/>
        </w:rPr>
        <w:t>Wykonawca gwarantuje wykonanie przedmiotu Zamówienia z należytą starannością, zgodnie z zasadami wiedzy technicznej i obowiązującymi przepisami;</w:t>
      </w:r>
      <w:r w:rsidR="00664CA5">
        <w:rPr>
          <w:rFonts w:ascii="Arial" w:hAnsi="Arial" w:cs="Arial"/>
          <w:color w:val="191919"/>
          <w:spacing w:val="-6"/>
          <w:sz w:val="18"/>
          <w:szCs w:val="18"/>
        </w:rPr>
        <w:t xml:space="preserve">. </w:t>
      </w:r>
    </w:p>
    <w:p w14:paraId="5AD5E1FF" w14:textId="39FF3446" w:rsidR="00562A06" w:rsidRPr="005F54B1" w:rsidRDefault="00A834E9" w:rsidP="00BF3811">
      <w:pPr>
        <w:numPr>
          <w:ilvl w:val="0"/>
          <w:numId w:val="2"/>
        </w:numPr>
        <w:tabs>
          <w:tab w:val="left" w:pos="284"/>
          <w:tab w:val="left" w:leader="dot" w:pos="9639"/>
        </w:tabs>
        <w:spacing w:before="120" w:after="120"/>
        <w:rPr>
          <w:rFonts w:ascii="Arial" w:hAnsi="Arial" w:cs="Arial"/>
          <w:b/>
          <w:spacing w:val="-6"/>
          <w:sz w:val="18"/>
          <w:szCs w:val="18"/>
        </w:rPr>
      </w:pPr>
      <w:r>
        <w:rPr>
          <w:rFonts w:ascii="Arial" w:hAnsi="Arial" w:cs="Arial"/>
          <w:b/>
          <w:spacing w:val="-6"/>
          <w:sz w:val="18"/>
          <w:szCs w:val="18"/>
        </w:rPr>
        <w:t xml:space="preserve"> </w:t>
      </w:r>
      <w:r w:rsidR="00A67D84" w:rsidRPr="00464AC2">
        <w:rPr>
          <w:rFonts w:ascii="Arial" w:hAnsi="Arial" w:cs="Arial"/>
          <w:b/>
          <w:spacing w:val="-6"/>
          <w:sz w:val="18"/>
          <w:szCs w:val="18"/>
        </w:rPr>
        <w:t>Miejsce wykonania usługi:</w:t>
      </w:r>
      <w:r w:rsidR="00A67D84" w:rsidRPr="00464AC2">
        <w:rPr>
          <w:rFonts w:ascii="Arial" w:hAnsi="Arial" w:cs="Arial"/>
          <w:spacing w:val="-6"/>
          <w:sz w:val="18"/>
          <w:szCs w:val="18"/>
        </w:rPr>
        <w:t xml:space="preserve"> </w:t>
      </w:r>
      <w:r w:rsidR="00664CA5">
        <w:rPr>
          <w:rFonts w:ascii="Arial" w:hAnsi="Arial" w:cs="Arial"/>
          <w:spacing w:val="-6"/>
          <w:sz w:val="18"/>
          <w:szCs w:val="18"/>
        </w:rPr>
        <w:t xml:space="preserve">Siedziba Wykonawcy oraz </w:t>
      </w:r>
      <w:r w:rsidR="003002CB" w:rsidRPr="005F54B1">
        <w:rPr>
          <w:rFonts w:ascii="Arial" w:hAnsi="Arial" w:cs="Arial"/>
          <w:spacing w:val="-6"/>
          <w:sz w:val="18"/>
          <w:szCs w:val="18"/>
        </w:rPr>
        <w:t>PGE GiEK S.A. Oddział Elektrownia Turów.</w:t>
      </w:r>
    </w:p>
    <w:p w14:paraId="6B0666AA" w14:textId="31E1069C" w:rsidR="00E1548E" w:rsidRPr="00A834E9" w:rsidRDefault="008C3B42" w:rsidP="00BF3811">
      <w:pPr>
        <w:pStyle w:val="Akapitzlist"/>
        <w:numPr>
          <w:ilvl w:val="0"/>
          <w:numId w:val="2"/>
        </w:numPr>
        <w:spacing w:after="240"/>
        <w:rPr>
          <w:rFonts w:ascii="Arial" w:hAnsi="Arial" w:cs="Arial"/>
          <w:spacing w:val="-6"/>
          <w:sz w:val="18"/>
          <w:szCs w:val="18"/>
        </w:rPr>
      </w:pPr>
      <w:r w:rsidRPr="00A834E9">
        <w:rPr>
          <w:rFonts w:ascii="Arial" w:hAnsi="Arial" w:cs="Arial"/>
          <w:b/>
          <w:spacing w:val="-6"/>
          <w:sz w:val="18"/>
          <w:szCs w:val="18"/>
        </w:rPr>
        <w:t>Warunki płatności:</w:t>
      </w:r>
      <w:r w:rsidR="00A834E9" w:rsidRPr="00A834E9">
        <w:rPr>
          <w:rFonts w:ascii="Arial" w:hAnsi="Arial" w:cs="Arial"/>
          <w:spacing w:val="-6"/>
          <w:sz w:val="18"/>
          <w:szCs w:val="18"/>
        </w:rPr>
        <w:t xml:space="preserve"> zgodnie z </w:t>
      </w:r>
      <w:r w:rsidR="00A834E9" w:rsidRPr="00E106ED">
        <w:rPr>
          <w:rFonts w:ascii="Arial" w:hAnsi="Arial" w:cs="Arial"/>
          <w:spacing w:val="-6"/>
          <w:sz w:val="18"/>
          <w:szCs w:val="18"/>
        </w:rPr>
        <w:t>§ 2</w:t>
      </w:r>
      <w:r w:rsidR="00A834E9" w:rsidRPr="00A834E9">
        <w:rPr>
          <w:rFonts w:ascii="Arial" w:hAnsi="Arial" w:cs="Arial"/>
          <w:spacing w:val="-6"/>
          <w:sz w:val="18"/>
          <w:szCs w:val="18"/>
        </w:rPr>
        <w:t xml:space="preserve"> Ogólnych Warunków Zamówienia</w:t>
      </w:r>
    </w:p>
    <w:p w14:paraId="373B4E5B" w14:textId="68C284D4" w:rsidR="00E87B6D" w:rsidRPr="00E87B6D" w:rsidRDefault="00147DD1" w:rsidP="00BF3811">
      <w:pPr>
        <w:pStyle w:val="Akapitzlist"/>
        <w:numPr>
          <w:ilvl w:val="0"/>
          <w:numId w:val="2"/>
        </w:numPr>
        <w:spacing w:after="240"/>
        <w:rPr>
          <w:rFonts w:ascii="Arial" w:hAnsi="Arial" w:cs="Arial"/>
          <w:spacing w:val="-6"/>
          <w:sz w:val="18"/>
          <w:szCs w:val="18"/>
        </w:rPr>
      </w:pPr>
      <w:r w:rsidRPr="00147DD1">
        <w:rPr>
          <w:rFonts w:ascii="Arial" w:hAnsi="Arial" w:cs="Arial"/>
          <w:b/>
          <w:spacing w:val="-6"/>
          <w:sz w:val="18"/>
          <w:szCs w:val="18"/>
        </w:rPr>
        <w:t>Wynagrodzenie może być zapłacone z zastosowaniem mechanizmu podzielonej płatności, o którym mowa w art.</w:t>
      </w:r>
      <w:r w:rsidR="004F5D4B">
        <w:rPr>
          <w:rFonts w:ascii="Arial" w:hAnsi="Arial" w:cs="Arial"/>
          <w:b/>
          <w:spacing w:val="-6"/>
          <w:sz w:val="18"/>
          <w:szCs w:val="18"/>
        </w:rPr>
        <w:t xml:space="preserve"> </w:t>
      </w:r>
      <w:r w:rsidRPr="00147DD1">
        <w:rPr>
          <w:rFonts w:ascii="Arial" w:hAnsi="Arial" w:cs="Arial"/>
          <w:b/>
          <w:spacing w:val="-6"/>
          <w:sz w:val="18"/>
          <w:szCs w:val="18"/>
        </w:rPr>
        <w:t>108a ustawy o podatku od towarów i usług</w:t>
      </w:r>
      <w:r w:rsidRPr="00147DD1">
        <w:rPr>
          <w:rFonts w:ascii="Arial" w:hAnsi="Arial" w:cs="Arial"/>
          <w:spacing w:val="-6"/>
          <w:sz w:val="18"/>
          <w:szCs w:val="18"/>
        </w:rPr>
        <w:t>.</w:t>
      </w:r>
    </w:p>
    <w:p w14:paraId="3F802B69" w14:textId="521ED910" w:rsidR="00E87B6D" w:rsidRDefault="00E87B6D" w:rsidP="00BF3811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pacing w:val="-6"/>
          <w:sz w:val="18"/>
          <w:szCs w:val="18"/>
        </w:rPr>
      </w:pPr>
      <w:r w:rsidRPr="00E87B6D">
        <w:rPr>
          <w:rFonts w:ascii="Arial" w:hAnsi="Arial" w:cs="Arial"/>
          <w:b/>
          <w:spacing w:val="-6"/>
          <w:sz w:val="18"/>
          <w:szCs w:val="18"/>
        </w:rPr>
        <w:t>Osoba do kontaktu ze strony Z</w:t>
      </w:r>
      <w:r>
        <w:rPr>
          <w:rFonts w:ascii="Arial" w:hAnsi="Arial" w:cs="Arial"/>
          <w:b/>
          <w:spacing w:val="-6"/>
          <w:sz w:val="18"/>
          <w:szCs w:val="18"/>
        </w:rPr>
        <w:t>am</w:t>
      </w:r>
      <w:r w:rsidRPr="00E87B6D">
        <w:rPr>
          <w:rFonts w:ascii="Arial" w:hAnsi="Arial" w:cs="Arial"/>
          <w:b/>
          <w:spacing w:val="-6"/>
          <w:sz w:val="18"/>
          <w:szCs w:val="18"/>
        </w:rPr>
        <w:t>awiającego:</w:t>
      </w:r>
      <w:r w:rsidRPr="00E87B6D">
        <w:rPr>
          <w:rFonts w:ascii="Arial" w:hAnsi="Arial" w:cs="Arial"/>
          <w:spacing w:val="-6"/>
          <w:sz w:val="18"/>
          <w:szCs w:val="18"/>
        </w:rPr>
        <w:t xml:space="preserve"> ……………………………</w:t>
      </w:r>
    </w:p>
    <w:p w14:paraId="047A1481" w14:textId="51EE678F" w:rsidR="00641EC4" w:rsidRPr="00641EC4" w:rsidRDefault="00641EC4" w:rsidP="00641EC4">
      <w:pPr>
        <w:numPr>
          <w:ilvl w:val="0"/>
          <w:numId w:val="2"/>
        </w:numPr>
        <w:tabs>
          <w:tab w:val="num" w:pos="426"/>
          <w:tab w:val="left" w:leader="dot" w:pos="9639"/>
        </w:tabs>
        <w:spacing w:before="120" w:after="120" w:line="276" w:lineRule="auto"/>
        <w:ind w:left="426" w:hanging="426"/>
        <w:jc w:val="both"/>
        <w:rPr>
          <w:rFonts w:ascii="Arial" w:eastAsiaTheme="minorEastAsia" w:hAnsi="Arial" w:cs="Arial"/>
          <w:spacing w:val="-6"/>
          <w:sz w:val="18"/>
          <w:szCs w:val="18"/>
        </w:rPr>
      </w:pPr>
      <w:r w:rsidRPr="00624816">
        <w:rPr>
          <w:rFonts w:ascii="Arial" w:eastAsiaTheme="minorEastAsia" w:hAnsi="Arial" w:cs="Arial"/>
          <w:b/>
          <w:spacing w:val="-6"/>
          <w:sz w:val="18"/>
          <w:szCs w:val="18"/>
        </w:rPr>
        <w:t>Osoba do kontaktu ze Strony Wykonawcy:</w:t>
      </w:r>
      <w:r w:rsidRPr="00624816">
        <w:rPr>
          <w:rFonts w:ascii="Arial" w:eastAsiaTheme="minorEastAsia" w:hAnsi="Arial" w:cs="Arial"/>
          <w:spacing w:val="-6"/>
          <w:sz w:val="18"/>
          <w:szCs w:val="18"/>
        </w:rPr>
        <w:t xml:space="preserve"> ………………., tel. ……………...</w:t>
      </w:r>
    </w:p>
    <w:p w14:paraId="217BC23A" w14:textId="06B4E505" w:rsidR="00C9472F" w:rsidRPr="005678E3" w:rsidRDefault="005678E3" w:rsidP="00BF3811">
      <w:pPr>
        <w:pStyle w:val="Akapitzlist"/>
        <w:numPr>
          <w:ilvl w:val="0"/>
          <w:numId w:val="2"/>
        </w:numPr>
        <w:rPr>
          <w:rFonts w:ascii="Arial" w:hAnsi="Arial" w:cs="Arial"/>
          <w:b/>
          <w:spacing w:val="-6"/>
          <w:sz w:val="18"/>
          <w:szCs w:val="18"/>
        </w:rPr>
      </w:pPr>
      <w:r w:rsidRPr="005678E3">
        <w:rPr>
          <w:rFonts w:ascii="Arial" w:hAnsi="Arial" w:cs="Arial"/>
          <w:b/>
          <w:spacing w:val="-6"/>
          <w:sz w:val="18"/>
          <w:szCs w:val="18"/>
        </w:rPr>
        <w:t>Fakturę należy przesłać na adres:</w:t>
      </w:r>
    </w:p>
    <w:p w14:paraId="64C2B2E7" w14:textId="77777777" w:rsidR="005678E3" w:rsidRDefault="005678E3" w:rsidP="005678E3">
      <w:pPr>
        <w:pStyle w:val="Akapitzlist"/>
        <w:ind w:left="360"/>
        <w:rPr>
          <w:rFonts w:ascii="Arial" w:hAnsi="Arial" w:cs="Arial"/>
          <w:spacing w:val="-6"/>
          <w:sz w:val="18"/>
          <w:szCs w:val="18"/>
        </w:rPr>
      </w:pPr>
    </w:p>
    <w:p w14:paraId="7FA4031A" w14:textId="77777777" w:rsidR="005678E3" w:rsidRPr="005678E3" w:rsidRDefault="005678E3" w:rsidP="005678E3">
      <w:pPr>
        <w:pStyle w:val="Akapitzlist"/>
        <w:spacing w:line="360" w:lineRule="auto"/>
        <w:ind w:left="360"/>
        <w:rPr>
          <w:rFonts w:ascii="Arial" w:hAnsi="Arial" w:cs="Arial"/>
          <w:spacing w:val="-6"/>
          <w:sz w:val="18"/>
          <w:szCs w:val="18"/>
        </w:rPr>
      </w:pPr>
      <w:r>
        <w:rPr>
          <w:rFonts w:ascii="Arial" w:hAnsi="Arial" w:cs="Arial"/>
          <w:spacing w:val="-6"/>
          <w:sz w:val="18"/>
          <w:szCs w:val="18"/>
        </w:rPr>
        <w:t xml:space="preserve">                                                                                         </w:t>
      </w:r>
      <w:proofErr w:type="spellStart"/>
      <w:r w:rsidRPr="005678E3">
        <w:rPr>
          <w:rFonts w:ascii="Arial" w:hAnsi="Arial" w:cs="Arial"/>
          <w:spacing w:val="-6"/>
          <w:sz w:val="18"/>
          <w:szCs w:val="18"/>
        </w:rPr>
        <w:t>ArchiDoc</w:t>
      </w:r>
      <w:proofErr w:type="spellEnd"/>
      <w:r w:rsidRPr="005678E3">
        <w:rPr>
          <w:rFonts w:ascii="Arial" w:hAnsi="Arial" w:cs="Arial"/>
          <w:spacing w:val="-6"/>
          <w:sz w:val="18"/>
          <w:szCs w:val="18"/>
        </w:rPr>
        <w:t xml:space="preserve"> S.A.</w:t>
      </w:r>
    </w:p>
    <w:p w14:paraId="5217FAA0" w14:textId="54608021" w:rsidR="005678E3" w:rsidRPr="005678E3" w:rsidRDefault="005678E3" w:rsidP="005678E3">
      <w:pPr>
        <w:pStyle w:val="Akapitzlist"/>
        <w:spacing w:line="360" w:lineRule="auto"/>
        <w:ind w:left="360"/>
        <w:rPr>
          <w:rFonts w:ascii="Arial" w:hAnsi="Arial" w:cs="Arial"/>
          <w:spacing w:val="-6"/>
          <w:sz w:val="18"/>
          <w:szCs w:val="18"/>
        </w:rPr>
      </w:pPr>
      <w:r>
        <w:rPr>
          <w:rFonts w:ascii="Arial" w:hAnsi="Arial" w:cs="Arial"/>
          <w:spacing w:val="-6"/>
          <w:sz w:val="18"/>
          <w:szCs w:val="18"/>
        </w:rPr>
        <w:t xml:space="preserve">                                                                                </w:t>
      </w:r>
      <w:r w:rsidRPr="005678E3">
        <w:rPr>
          <w:rFonts w:ascii="Arial" w:hAnsi="Arial" w:cs="Arial"/>
          <w:spacing w:val="-6"/>
          <w:sz w:val="18"/>
          <w:szCs w:val="18"/>
        </w:rPr>
        <w:t xml:space="preserve">ul. </w:t>
      </w:r>
      <w:proofErr w:type="spellStart"/>
      <w:r w:rsidRPr="005678E3">
        <w:rPr>
          <w:rFonts w:ascii="Arial" w:hAnsi="Arial" w:cs="Arial"/>
          <w:spacing w:val="-6"/>
          <w:sz w:val="18"/>
          <w:szCs w:val="18"/>
        </w:rPr>
        <w:t>Niedźwiedziniec</w:t>
      </w:r>
      <w:proofErr w:type="spellEnd"/>
      <w:r w:rsidRPr="005678E3">
        <w:rPr>
          <w:rFonts w:ascii="Arial" w:hAnsi="Arial" w:cs="Arial"/>
          <w:spacing w:val="-6"/>
          <w:sz w:val="18"/>
          <w:szCs w:val="18"/>
        </w:rPr>
        <w:t xml:space="preserve"> 10</w:t>
      </w:r>
    </w:p>
    <w:p w14:paraId="7A42EE66" w14:textId="7EE82C24" w:rsidR="005678E3" w:rsidRDefault="005678E3" w:rsidP="005678E3">
      <w:pPr>
        <w:pStyle w:val="Akapitzlist"/>
        <w:spacing w:line="360" w:lineRule="auto"/>
        <w:ind w:left="360"/>
        <w:rPr>
          <w:rFonts w:ascii="Arial" w:hAnsi="Arial" w:cs="Arial"/>
          <w:spacing w:val="-6"/>
          <w:sz w:val="18"/>
          <w:szCs w:val="18"/>
        </w:rPr>
      </w:pPr>
      <w:r>
        <w:rPr>
          <w:rFonts w:ascii="Arial" w:hAnsi="Arial" w:cs="Arial"/>
          <w:spacing w:val="-6"/>
          <w:sz w:val="18"/>
          <w:szCs w:val="18"/>
        </w:rPr>
        <w:t xml:space="preserve">                                                                                     </w:t>
      </w:r>
      <w:r w:rsidRPr="005678E3">
        <w:rPr>
          <w:rFonts w:ascii="Arial" w:hAnsi="Arial" w:cs="Arial"/>
          <w:spacing w:val="-6"/>
          <w:sz w:val="18"/>
          <w:szCs w:val="18"/>
        </w:rPr>
        <w:t>41-506 Chorzów</w:t>
      </w:r>
    </w:p>
    <w:p w14:paraId="28E22F2E" w14:textId="61EFB0A2" w:rsidR="005F54B1" w:rsidRPr="00BD21B7" w:rsidRDefault="005F54B1" w:rsidP="00BD21B7">
      <w:pPr>
        <w:pStyle w:val="Akapitzlist"/>
        <w:spacing w:line="360" w:lineRule="auto"/>
        <w:ind w:left="360"/>
        <w:jc w:val="center"/>
        <w:rPr>
          <w:rFonts w:ascii="Arial" w:hAnsi="Arial" w:cs="Arial"/>
          <w:spacing w:val="-6"/>
          <w:sz w:val="18"/>
          <w:szCs w:val="18"/>
        </w:rPr>
      </w:pPr>
      <w:r w:rsidRPr="005F54B1">
        <w:rPr>
          <w:rFonts w:ascii="Arial" w:hAnsi="Arial" w:cs="Arial"/>
          <w:spacing w:val="-6"/>
          <w:sz w:val="18"/>
          <w:szCs w:val="18"/>
        </w:rPr>
        <w:t>z dopiskiem: dot. PGE GiEK S.A. Oddział Elektrownia Turów</w:t>
      </w:r>
    </w:p>
    <w:p w14:paraId="22A0C143" w14:textId="1465AB46" w:rsidR="00291B97" w:rsidRPr="00BD21B7" w:rsidRDefault="008E0117" w:rsidP="00BD21B7">
      <w:pPr>
        <w:pStyle w:val="Akapitzlist"/>
        <w:spacing w:line="360" w:lineRule="auto"/>
        <w:jc w:val="center"/>
        <w:rPr>
          <w:rFonts w:ascii="Arial" w:hAnsi="Arial" w:cs="Arial"/>
          <w:spacing w:val="-6"/>
          <w:sz w:val="18"/>
          <w:szCs w:val="18"/>
        </w:rPr>
      </w:pPr>
      <w:r w:rsidRPr="008E0117">
        <w:rPr>
          <w:rFonts w:ascii="Arial" w:hAnsi="Arial" w:cs="Arial"/>
          <w:bCs/>
          <w:spacing w:val="-6"/>
          <w:sz w:val="18"/>
          <w:szCs w:val="18"/>
        </w:rPr>
        <w:t xml:space="preserve">Fakturę uważa się za doręczoną Zamawiającemu z chwilą jej odbioru przez spółkę </w:t>
      </w:r>
      <w:proofErr w:type="spellStart"/>
      <w:r w:rsidRPr="008E0117">
        <w:rPr>
          <w:rFonts w:ascii="Arial" w:hAnsi="Arial" w:cs="Arial"/>
          <w:bCs/>
          <w:spacing w:val="-6"/>
          <w:sz w:val="18"/>
          <w:szCs w:val="18"/>
        </w:rPr>
        <w:t>Archidoc</w:t>
      </w:r>
      <w:proofErr w:type="spellEnd"/>
      <w:r w:rsidRPr="008E0117">
        <w:rPr>
          <w:rFonts w:ascii="Arial" w:hAnsi="Arial" w:cs="Arial"/>
          <w:bCs/>
          <w:spacing w:val="-6"/>
          <w:sz w:val="18"/>
          <w:szCs w:val="18"/>
        </w:rPr>
        <w:t xml:space="preserve"> S.A.</w:t>
      </w:r>
    </w:p>
    <w:p w14:paraId="16E27B40" w14:textId="77777777" w:rsidR="00EE4396" w:rsidRDefault="00EE4396" w:rsidP="00C9472F">
      <w:pPr>
        <w:pStyle w:val="Akapitzlist"/>
        <w:ind w:left="360"/>
        <w:rPr>
          <w:rFonts w:ascii="Arial" w:hAnsi="Arial" w:cs="Arial"/>
          <w:spacing w:val="-6"/>
          <w:sz w:val="18"/>
          <w:szCs w:val="18"/>
        </w:rPr>
      </w:pPr>
    </w:p>
    <w:p w14:paraId="6F7216F9" w14:textId="77777777" w:rsidR="00615CA0" w:rsidRPr="00615CA0" w:rsidRDefault="00793B1E" w:rsidP="00BF3811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b/>
          <w:spacing w:val="-6"/>
          <w:sz w:val="18"/>
          <w:szCs w:val="18"/>
          <w:lang w:val="en-US"/>
        </w:rPr>
      </w:pPr>
      <w:r w:rsidRPr="00793B1E">
        <w:rPr>
          <w:rFonts w:ascii="Arial" w:hAnsi="Arial" w:cs="Arial"/>
          <w:b/>
          <w:spacing w:val="-6"/>
          <w:sz w:val="18"/>
          <w:szCs w:val="18"/>
        </w:rPr>
        <w:lastRenderedPageBreak/>
        <w:t>Osoba sporządzająca:</w:t>
      </w:r>
      <w:r>
        <w:rPr>
          <w:rFonts w:ascii="Arial" w:hAnsi="Arial" w:cs="Arial"/>
          <w:b/>
          <w:spacing w:val="-6"/>
          <w:sz w:val="18"/>
          <w:szCs w:val="18"/>
        </w:rPr>
        <w:t xml:space="preserve"> </w:t>
      </w:r>
      <w:r w:rsidR="000A0A80">
        <w:rPr>
          <w:rFonts w:ascii="Arial" w:hAnsi="Arial" w:cs="Arial"/>
          <w:spacing w:val="-6"/>
          <w:sz w:val="18"/>
          <w:szCs w:val="18"/>
        </w:rPr>
        <w:t xml:space="preserve">Bogusław Grymuza, tel. </w:t>
      </w:r>
      <w:r w:rsidR="000A0A80" w:rsidRPr="000A0A80">
        <w:rPr>
          <w:rFonts w:ascii="Arial" w:hAnsi="Arial" w:cs="Arial"/>
          <w:spacing w:val="-6"/>
          <w:sz w:val="18"/>
          <w:szCs w:val="18"/>
          <w:lang w:val="en-US"/>
        </w:rPr>
        <w:t xml:space="preserve">+48 75 773 4248; e-mail: </w:t>
      </w:r>
      <w:hyperlink r:id="rId8" w:history="1">
        <w:r w:rsidR="000A0A80" w:rsidRPr="00F028FF">
          <w:rPr>
            <w:rStyle w:val="Hipercze"/>
            <w:rFonts w:ascii="Arial" w:hAnsi="Arial" w:cs="Arial"/>
            <w:spacing w:val="-6"/>
            <w:sz w:val="18"/>
            <w:szCs w:val="18"/>
            <w:lang w:val="en-US"/>
          </w:rPr>
          <w:t>Boguslaw.Grymuza@gkpge.pl</w:t>
        </w:r>
      </w:hyperlink>
      <w:r w:rsidR="000A0A80">
        <w:rPr>
          <w:rFonts w:ascii="Arial" w:hAnsi="Arial" w:cs="Arial"/>
          <w:spacing w:val="-6"/>
          <w:sz w:val="18"/>
          <w:szCs w:val="18"/>
          <w:lang w:val="en-US"/>
        </w:rPr>
        <w:t xml:space="preserve"> </w:t>
      </w:r>
    </w:p>
    <w:p w14:paraId="384615B8" w14:textId="77777777" w:rsidR="00641EC4" w:rsidRDefault="001B63AF" w:rsidP="00641EC4">
      <w:pPr>
        <w:pStyle w:val="Akapitzlist"/>
        <w:numPr>
          <w:ilvl w:val="0"/>
          <w:numId w:val="2"/>
        </w:numPr>
        <w:spacing w:line="360" w:lineRule="auto"/>
        <w:rPr>
          <w:rFonts w:ascii="Arial" w:eastAsiaTheme="minorEastAsia" w:hAnsi="Arial" w:cs="Arial"/>
          <w:spacing w:val="-6"/>
          <w:sz w:val="18"/>
          <w:szCs w:val="18"/>
        </w:rPr>
      </w:pPr>
      <w:r w:rsidRPr="00C57E8B">
        <w:rPr>
          <w:rFonts w:ascii="Arial" w:eastAsiaTheme="minorEastAsia" w:hAnsi="Arial" w:cs="Arial"/>
          <w:spacing w:val="-6"/>
          <w:sz w:val="18"/>
          <w:szCs w:val="18"/>
          <w:lang w:val="en-US"/>
        </w:rPr>
        <w:t xml:space="preserve"> </w:t>
      </w:r>
      <w:r w:rsidR="00615CA0" w:rsidRPr="00615CA0">
        <w:rPr>
          <w:rFonts w:ascii="Arial" w:eastAsiaTheme="minorEastAsia" w:hAnsi="Arial" w:cs="Arial"/>
          <w:b/>
          <w:spacing w:val="-6"/>
          <w:sz w:val="18"/>
          <w:szCs w:val="18"/>
        </w:rPr>
        <w:t>Integralną część niniejszego Zamówienia stanowi:</w:t>
      </w:r>
      <w:r w:rsidR="00615CA0" w:rsidRPr="00615CA0">
        <w:rPr>
          <w:rFonts w:ascii="Arial" w:eastAsiaTheme="minorEastAsia" w:hAnsi="Arial" w:cs="Arial"/>
          <w:spacing w:val="-6"/>
          <w:sz w:val="18"/>
          <w:szCs w:val="18"/>
        </w:rPr>
        <w:t xml:space="preserve">  Załączni</w:t>
      </w:r>
      <w:r w:rsidR="00615CA0">
        <w:rPr>
          <w:rFonts w:ascii="Arial" w:eastAsiaTheme="minorEastAsia" w:hAnsi="Arial" w:cs="Arial"/>
          <w:spacing w:val="-6"/>
          <w:sz w:val="18"/>
          <w:szCs w:val="18"/>
        </w:rPr>
        <w:t>k n</w:t>
      </w:r>
      <w:r w:rsidR="00641EC4">
        <w:rPr>
          <w:rFonts w:ascii="Arial" w:eastAsiaTheme="minorEastAsia" w:hAnsi="Arial" w:cs="Arial"/>
          <w:spacing w:val="-6"/>
          <w:sz w:val="18"/>
          <w:szCs w:val="18"/>
        </w:rPr>
        <w:t>r 1 – Opis Przedmiotu Zakupu</w:t>
      </w:r>
    </w:p>
    <w:p w14:paraId="76AEC78B" w14:textId="78A6F65C" w:rsidR="008C3B42" w:rsidRPr="00641EC4" w:rsidRDefault="001B63AF" w:rsidP="00641EC4">
      <w:pPr>
        <w:pStyle w:val="Akapitzlist"/>
        <w:spacing w:line="360" w:lineRule="auto"/>
        <w:ind w:left="360"/>
        <w:rPr>
          <w:rFonts w:ascii="Arial" w:eastAsiaTheme="minorEastAsia" w:hAnsi="Arial" w:cs="Arial"/>
          <w:spacing w:val="-6"/>
          <w:sz w:val="18"/>
          <w:szCs w:val="18"/>
        </w:rPr>
      </w:pPr>
      <w:r w:rsidRPr="00641EC4">
        <w:rPr>
          <w:rFonts w:ascii="Arial" w:eastAsiaTheme="minorEastAsia" w:hAnsi="Arial" w:cs="Arial"/>
          <w:spacing w:val="-6"/>
          <w:sz w:val="18"/>
          <w:szCs w:val="18"/>
        </w:rPr>
        <w:t xml:space="preserve">                                                      </w:t>
      </w:r>
      <w:r w:rsidR="00861098" w:rsidRPr="00641EC4">
        <w:rPr>
          <w:rFonts w:ascii="Arial" w:eastAsiaTheme="minorEastAsia" w:hAnsi="Arial" w:cs="Arial"/>
          <w:spacing w:val="-6"/>
          <w:sz w:val="18"/>
          <w:szCs w:val="18"/>
        </w:rPr>
        <w:t xml:space="preserve">               </w:t>
      </w:r>
      <w:r w:rsidR="00861098" w:rsidRPr="00641EC4">
        <w:rPr>
          <w:rFonts w:ascii="Arial" w:hAnsi="Arial" w:cs="Arial"/>
          <w:b/>
          <w:spacing w:val="-6"/>
          <w:sz w:val="18"/>
          <w:szCs w:val="18"/>
        </w:rPr>
        <w:t xml:space="preserve">                           </w:t>
      </w:r>
    </w:p>
    <w:p w14:paraId="7CADC72F" w14:textId="31649E62" w:rsidR="005C0E65" w:rsidRDefault="00CB08FE" w:rsidP="00721432">
      <w:pPr>
        <w:jc w:val="both"/>
        <w:rPr>
          <w:rFonts w:ascii="Arial" w:hAnsi="Arial" w:cs="Arial"/>
          <w:spacing w:val="-6"/>
          <w:sz w:val="18"/>
          <w:szCs w:val="18"/>
        </w:rPr>
      </w:pPr>
      <w:r>
        <w:rPr>
          <w:rFonts w:ascii="Arial" w:hAnsi="Arial" w:cs="Arial"/>
          <w:spacing w:val="-6"/>
          <w:sz w:val="18"/>
          <w:szCs w:val="18"/>
        </w:rPr>
        <w:t xml:space="preserve">Wykonawca oświadcza, że zapoznał się z </w:t>
      </w:r>
      <w:r w:rsidRPr="00B77A24">
        <w:rPr>
          <w:rFonts w:ascii="Arial" w:hAnsi="Arial" w:cs="Arial"/>
          <w:b/>
          <w:spacing w:val="-6"/>
          <w:sz w:val="18"/>
          <w:szCs w:val="18"/>
          <w:u w:val="single"/>
        </w:rPr>
        <w:t>Ogólnymi Warunkami Zamówienia</w:t>
      </w:r>
      <w:r>
        <w:rPr>
          <w:rFonts w:ascii="Arial" w:hAnsi="Arial" w:cs="Arial"/>
          <w:spacing w:val="-6"/>
          <w:sz w:val="18"/>
          <w:szCs w:val="18"/>
        </w:rPr>
        <w:t xml:space="preserve">, dostępnymi na stronie internetowej Zamawiającego, pod adresem: </w:t>
      </w:r>
      <w:hyperlink r:id="rId9" w:history="1">
        <w:r w:rsidR="007C7F8B" w:rsidRPr="000640C5">
          <w:rPr>
            <w:rStyle w:val="Hipercze"/>
            <w:rFonts w:ascii="Arial" w:hAnsi="Arial" w:cs="Arial"/>
            <w:sz w:val="18"/>
            <w:szCs w:val="18"/>
          </w:rPr>
          <w:t>https://pgegiek.pl/Przetargi/Przetargi-zakupowe</w:t>
        </w:r>
      </w:hyperlink>
      <w:r w:rsidR="007C7F8B">
        <w:rPr>
          <w:rStyle w:val="Hipercze"/>
          <w:rFonts w:ascii="Arial" w:hAnsi="Arial" w:cs="Arial"/>
          <w:sz w:val="18"/>
          <w:szCs w:val="18"/>
          <w:u w:val="none"/>
        </w:rPr>
        <w:t xml:space="preserve"> </w:t>
      </w:r>
      <w:r w:rsidRPr="007C7F8B">
        <w:rPr>
          <w:rFonts w:ascii="Arial" w:hAnsi="Arial" w:cs="Arial"/>
          <w:spacing w:val="-6"/>
          <w:sz w:val="18"/>
          <w:szCs w:val="18"/>
        </w:rPr>
        <w:t>i</w:t>
      </w:r>
      <w:r w:rsidRPr="00CB08FE">
        <w:rPr>
          <w:rFonts w:ascii="Arial" w:hAnsi="Arial" w:cs="Arial"/>
          <w:spacing w:val="-6"/>
          <w:sz w:val="18"/>
          <w:szCs w:val="18"/>
        </w:rPr>
        <w:t xml:space="preserve"> zobowi</w:t>
      </w:r>
      <w:r w:rsidR="008F580D">
        <w:rPr>
          <w:rFonts w:ascii="Arial" w:hAnsi="Arial" w:cs="Arial"/>
          <w:spacing w:val="-6"/>
          <w:sz w:val="18"/>
          <w:szCs w:val="18"/>
        </w:rPr>
        <w:t>ą</w:t>
      </w:r>
      <w:r w:rsidR="00D314EA">
        <w:rPr>
          <w:rFonts w:ascii="Arial" w:hAnsi="Arial" w:cs="Arial"/>
          <w:spacing w:val="-6"/>
          <w:sz w:val="18"/>
          <w:szCs w:val="18"/>
        </w:rPr>
        <w:t xml:space="preserve">zuje się do ich </w:t>
      </w:r>
      <w:r w:rsidR="008A308F">
        <w:rPr>
          <w:rFonts w:ascii="Arial" w:hAnsi="Arial" w:cs="Arial"/>
          <w:spacing w:val="-6"/>
          <w:sz w:val="18"/>
          <w:szCs w:val="18"/>
        </w:rPr>
        <w:t>przestrzegania</w:t>
      </w:r>
      <w:r w:rsidR="001B63AF">
        <w:rPr>
          <w:rFonts w:ascii="Arial" w:hAnsi="Arial" w:cs="Arial"/>
          <w:spacing w:val="-6"/>
          <w:sz w:val="18"/>
          <w:szCs w:val="18"/>
        </w:rPr>
        <w:t>.</w:t>
      </w:r>
      <w:r w:rsidR="00411D2D">
        <w:rPr>
          <w:rFonts w:ascii="Arial" w:hAnsi="Arial" w:cs="Arial"/>
          <w:spacing w:val="-6"/>
          <w:sz w:val="18"/>
          <w:szCs w:val="18"/>
        </w:rPr>
        <w:t xml:space="preserve"> </w:t>
      </w:r>
    </w:p>
    <w:p w14:paraId="42B99E14" w14:textId="06C11D9C" w:rsidR="005169F6" w:rsidRDefault="00CB08FE" w:rsidP="00D93A0D">
      <w:pPr>
        <w:spacing w:before="120" w:after="120"/>
        <w:jc w:val="both"/>
        <w:rPr>
          <w:rFonts w:ascii="Arial" w:hAnsi="Arial" w:cs="Arial"/>
          <w:spacing w:val="-6"/>
          <w:sz w:val="18"/>
          <w:szCs w:val="18"/>
        </w:rPr>
      </w:pPr>
      <w:r w:rsidRPr="005169F6">
        <w:rPr>
          <w:rFonts w:ascii="Arial" w:hAnsi="Arial" w:cs="Arial"/>
          <w:b/>
          <w:spacing w:val="-6"/>
          <w:sz w:val="18"/>
          <w:szCs w:val="18"/>
        </w:rPr>
        <w:t>Ogólne Warunki Zamówienia</w:t>
      </w:r>
      <w:r w:rsidRPr="005169F6">
        <w:rPr>
          <w:rFonts w:ascii="Arial" w:hAnsi="Arial" w:cs="Arial"/>
          <w:spacing w:val="-6"/>
          <w:sz w:val="18"/>
          <w:szCs w:val="18"/>
        </w:rPr>
        <w:t xml:space="preserve"> stanowią integralną część Zamówienia.</w:t>
      </w:r>
      <w:r w:rsidR="005169F6" w:rsidRPr="005169F6">
        <w:rPr>
          <w:rFonts w:ascii="Arial" w:hAnsi="Arial" w:cs="Arial"/>
          <w:spacing w:val="-6"/>
          <w:sz w:val="18"/>
          <w:szCs w:val="18"/>
        </w:rPr>
        <w:t xml:space="preserve"> </w:t>
      </w:r>
    </w:p>
    <w:p w14:paraId="78649423" w14:textId="3583049A" w:rsidR="00995EE5" w:rsidRPr="005169F6" w:rsidRDefault="005169F6" w:rsidP="00D93A0D">
      <w:pPr>
        <w:spacing w:before="120" w:after="120"/>
        <w:jc w:val="both"/>
        <w:rPr>
          <w:rFonts w:ascii="Arial" w:hAnsi="Arial" w:cs="Arial"/>
          <w:spacing w:val="-6"/>
          <w:sz w:val="18"/>
          <w:szCs w:val="18"/>
        </w:rPr>
      </w:pPr>
      <w:r w:rsidRPr="005169F6">
        <w:rPr>
          <w:rFonts w:ascii="Arial" w:hAnsi="Arial" w:cs="Arial"/>
          <w:spacing w:val="-6"/>
          <w:sz w:val="18"/>
          <w:szCs w:val="18"/>
        </w:rPr>
        <w:t xml:space="preserve">Postanowienia niniejszego Zamówienia mają charakter nadrzędny w stosunku do </w:t>
      </w:r>
      <w:r w:rsidRPr="005169F6">
        <w:rPr>
          <w:rFonts w:ascii="Arial" w:hAnsi="Arial" w:cs="Arial"/>
          <w:b/>
          <w:spacing w:val="-6"/>
          <w:sz w:val="18"/>
          <w:szCs w:val="18"/>
        </w:rPr>
        <w:t>Ogólnych Warunków Zamówienia</w:t>
      </w:r>
      <w:r>
        <w:rPr>
          <w:rFonts w:ascii="Arial" w:hAnsi="Arial" w:cs="Arial"/>
          <w:b/>
          <w:spacing w:val="-6"/>
          <w:sz w:val="18"/>
          <w:szCs w:val="18"/>
        </w:rPr>
        <w:t>.</w:t>
      </w:r>
    </w:p>
    <w:p w14:paraId="580FA718" w14:textId="77777777" w:rsidR="008724DA" w:rsidRDefault="008724DA" w:rsidP="00231936">
      <w:pPr>
        <w:keepNext/>
        <w:rPr>
          <w:rFonts w:ascii="Arial" w:hAnsi="Arial" w:cs="Arial"/>
          <w:b/>
          <w:sz w:val="18"/>
          <w:szCs w:val="18"/>
        </w:rPr>
      </w:pPr>
    </w:p>
    <w:p w14:paraId="77E471D3" w14:textId="77777777" w:rsidR="00D93A0D" w:rsidRPr="00D4435B" w:rsidRDefault="00D93A0D" w:rsidP="006134D6">
      <w:pPr>
        <w:keepNext/>
        <w:ind w:left="426" w:hanging="426"/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0"/>
        <w:gridCol w:w="5634"/>
      </w:tblGrid>
      <w:tr w:rsidR="00107410" w14:paraId="60DE951E" w14:textId="77777777" w:rsidTr="00107410">
        <w:trPr>
          <w:jc w:val="center"/>
        </w:trPr>
        <w:tc>
          <w:tcPr>
            <w:tcW w:w="4360" w:type="dxa"/>
          </w:tcPr>
          <w:p w14:paraId="07496481" w14:textId="77777777" w:rsidR="00107410" w:rsidRPr="00D4435B" w:rsidRDefault="00107410" w:rsidP="00107410">
            <w:pPr>
              <w:keepNext/>
              <w:spacing w:before="240"/>
              <w:ind w:left="426" w:hanging="4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4435B">
              <w:rPr>
                <w:rFonts w:ascii="Arial" w:hAnsi="Arial" w:cs="Arial"/>
                <w:b/>
                <w:sz w:val="18"/>
                <w:szCs w:val="18"/>
              </w:rPr>
              <w:t>Zamawiający:</w:t>
            </w:r>
          </w:p>
          <w:p w14:paraId="25A15E70" w14:textId="77777777" w:rsidR="00107410" w:rsidRPr="00D4435B" w:rsidRDefault="00107410" w:rsidP="00107410">
            <w:pPr>
              <w:keepNext/>
              <w:ind w:left="426" w:hanging="4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AB0C3A8" w14:textId="77777777" w:rsidR="00107410" w:rsidRDefault="00107410" w:rsidP="00107410">
            <w:pPr>
              <w:keepNext/>
              <w:ind w:left="426" w:hanging="4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469B880" w14:textId="77777777" w:rsidR="00107410" w:rsidRPr="00D4435B" w:rsidRDefault="00107410" w:rsidP="00107410">
            <w:pPr>
              <w:keepNext/>
              <w:ind w:left="426" w:hanging="4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A4EDD1F" w14:textId="77777777" w:rsidR="00107410" w:rsidRPr="00D4435B" w:rsidRDefault="00107410" w:rsidP="00107410">
            <w:pPr>
              <w:keepNext/>
              <w:ind w:left="426" w:hanging="4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435B">
              <w:rPr>
                <w:rFonts w:ascii="Arial" w:hAnsi="Arial" w:cs="Arial"/>
                <w:sz w:val="18"/>
                <w:szCs w:val="18"/>
              </w:rPr>
              <w:t>……………………………………………</w:t>
            </w:r>
          </w:p>
          <w:p w14:paraId="2E85C6FA" w14:textId="04B07D3F" w:rsidR="00107410" w:rsidRPr="00D4435B" w:rsidRDefault="00107410" w:rsidP="00107410">
            <w:pPr>
              <w:keepNext/>
              <w:ind w:left="426" w:hanging="4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435B">
              <w:rPr>
                <w:rFonts w:ascii="Arial" w:hAnsi="Arial" w:cs="Arial"/>
                <w:sz w:val="18"/>
                <w:szCs w:val="18"/>
              </w:rPr>
              <w:t>/podpis Zamawiającego/</w:t>
            </w:r>
          </w:p>
          <w:p w14:paraId="1F9447C0" w14:textId="77777777" w:rsidR="00107410" w:rsidRDefault="00107410" w:rsidP="006134D6">
            <w:pPr>
              <w:keepNext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34" w:type="dxa"/>
          </w:tcPr>
          <w:p w14:paraId="39E94D3F" w14:textId="77777777" w:rsidR="00107410" w:rsidRPr="00D4435B" w:rsidRDefault="00107410" w:rsidP="00107410">
            <w:pPr>
              <w:keepNext/>
              <w:ind w:left="426" w:hanging="426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6454539" w14:textId="01C19D67" w:rsidR="00107410" w:rsidRPr="00D4435B" w:rsidRDefault="00107410" w:rsidP="00107410">
            <w:pPr>
              <w:keepNext/>
              <w:ind w:left="426" w:hanging="4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4435B">
              <w:rPr>
                <w:rFonts w:ascii="Arial" w:hAnsi="Arial" w:cs="Arial"/>
                <w:b/>
                <w:sz w:val="18"/>
                <w:szCs w:val="18"/>
              </w:rPr>
              <w:t>Wykonawca:</w:t>
            </w:r>
          </w:p>
          <w:p w14:paraId="6C7D51B9" w14:textId="1E25BECF" w:rsidR="00107410" w:rsidRPr="00107410" w:rsidRDefault="00107410" w:rsidP="00107410">
            <w:pPr>
              <w:keepNext/>
              <w:ind w:left="426" w:hanging="426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07410">
              <w:rPr>
                <w:rFonts w:ascii="Arial" w:hAnsi="Arial" w:cs="Arial"/>
                <w:i/>
                <w:sz w:val="18"/>
                <w:szCs w:val="18"/>
              </w:rPr>
              <w:t xml:space="preserve">Przyjmuję do realizacji niniejsze </w:t>
            </w:r>
            <w:r w:rsidR="007B430F">
              <w:rPr>
                <w:rFonts w:ascii="Arial" w:hAnsi="Arial" w:cs="Arial"/>
                <w:i/>
                <w:sz w:val="18"/>
                <w:szCs w:val="18"/>
              </w:rPr>
              <w:t>Zamówienie</w:t>
            </w:r>
            <w:r w:rsidRPr="00107410">
              <w:rPr>
                <w:rFonts w:ascii="Arial" w:hAnsi="Arial" w:cs="Arial"/>
                <w:i/>
                <w:sz w:val="18"/>
                <w:szCs w:val="18"/>
              </w:rPr>
              <w:t xml:space="preserve"> na warunkach j. w.</w:t>
            </w:r>
          </w:p>
          <w:p w14:paraId="1EB5224A" w14:textId="77777777" w:rsidR="00107410" w:rsidRPr="00D4435B" w:rsidRDefault="00107410" w:rsidP="00107410">
            <w:pPr>
              <w:keepNext/>
              <w:ind w:left="426" w:hanging="426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5F142EE" w14:textId="77777777" w:rsidR="00107410" w:rsidRPr="00D4435B" w:rsidRDefault="00107410" w:rsidP="00107410">
            <w:pPr>
              <w:keepNext/>
              <w:ind w:left="426" w:hanging="426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3A17A54" w14:textId="77777777" w:rsidR="00107410" w:rsidRPr="00D4435B" w:rsidRDefault="00107410" w:rsidP="00107410">
            <w:pPr>
              <w:keepNext/>
              <w:ind w:left="426" w:hanging="4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435B">
              <w:rPr>
                <w:rFonts w:ascii="Arial" w:hAnsi="Arial" w:cs="Arial"/>
                <w:sz w:val="18"/>
                <w:szCs w:val="18"/>
              </w:rPr>
              <w:t>……………………………………………</w:t>
            </w:r>
          </w:p>
          <w:p w14:paraId="54DEC87F" w14:textId="7BC01EC7" w:rsidR="00107410" w:rsidRPr="00D4435B" w:rsidRDefault="00107410" w:rsidP="00107410">
            <w:pPr>
              <w:keepNext/>
              <w:ind w:left="426" w:hanging="4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435B">
              <w:rPr>
                <w:rFonts w:ascii="Arial" w:hAnsi="Arial" w:cs="Arial"/>
                <w:sz w:val="18"/>
                <w:szCs w:val="18"/>
              </w:rPr>
              <w:t>/podpis Wykonawcy/</w:t>
            </w:r>
          </w:p>
          <w:p w14:paraId="169157B6" w14:textId="77777777" w:rsidR="00107410" w:rsidRDefault="00107410" w:rsidP="006134D6">
            <w:pPr>
              <w:keepNext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5506AF7C" w14:textId="77777777" w:rsidR="008C3B42" w:rsidRPr="00D4435B" w:rsidRDefault="008C3B42" w:rsidP="006134D6">
      <w:pPr>
        <w:keepNext/>
        <w:ind w:left="426" w:hanging="426"/>
        <w:rPr>
          <w:rFonts w:ascii="Arial" w:hAnsi="Arial" w:cs="Arial"/>
          <w:b/>
          <w:sz w:val="18"/>
          <w:szCs w:val="18"/>
        </w:rPr>
      </w:pPr>
    </w:p>
    <w:p w14:paraId="766F2F31" w14:textId="301220CA" w:rsidR="008C3B42" w:rsidRPr="00D4435B" w:rsidRDefault="008C3B42" w:rsidP="006134D6">
      <w:pPr>
        <w:ind w:left="426" w:hanging="426"/>
        <w:jc w:val="both"/>
        <w:rPr>
          <w:rFonts w:ascii="Arial" w:hAnsi="Arial" w:cs="Arial"/>
          <w:sz w:val="18"/>
          <w:szCs w:val="18"/>
        </w:rPr>
      </w:pPr>
    </w:p>
    <w:sectPr w:rsidR="008C3B42" w:rsidRPr="00D4435B" w:rsidSect="00107410">
      <w:footerReference w:type="default" r:id="rId10"/>
      <w:headerReference w:type="first" r:id="rId11"/>
      <w:footerReference w:type="first" r:id="rId12"/>
      <w:pgSz w:w="11906" w:h="16838"/>
      <w:pgMar w:top="991" w:right="851" w:bottom="709" w:left="851" w:header="709" w:footer="1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C41ECA" w14:textId="77777777" w:rsidR="00863B8C" w:rsidRDefault="00863B8C" w:rsidP="00524B32">
      <w:r>
        <w:separator/>
      </w:r>
    </w:p>
  </w:endnote>
  <w:endnote w:type="continuationSeparator" w:id="0">
    <w:p w14:paraId="64D39B54" w14:textId="77777777" w:rsidR="00863B8C" w:rsidRDefault="00863B8C" w:rsidP="00524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E233C" w14:textId="77777777" w:rsidR="005912AC" w:rsidRDefault="005912AC" w:rsidP="00CF72E7">
    <w:pPr>
      <w:pStyle w:val="Stopka"/>
      <w:jc w:val="center"/>
      <w:rPr>
        <w:rFonts w:ascii="Arial" w:hAnsi="Arial" w:cs="Arial"/>
        <w:sz w:val="16"/>
        <w:szCs w:val="16"/>
      </w:rPr>
    </w:pPr>
  </w:p>
  <w:p w14:paraId="633A7622" w14:textId="0ABCD144" w:rsidR="005912AC" w:rsidRPr="008C55F8" w:rsidRDefault="005912AC" w:rsidP="00CF72E7">
    <w:pPr>
      <w:pStyle w:val="Stopka"/>
      <w:jc w:val="center"/>
      <w:rPr>
        <w:rFonts w:ascii="Arial" w:hAnsi="Arial" w:cs="Arial"/>
        <w:sz w:val="16"/>
        <w:szCs w:val="16"/>
      </w:rPr>
    </w:pPr>
    <w:r w:rsidRPr="007547F4">
      <w:rPr>
        <w:rFonts w:ascii="Arial" w:hAnsi="Arial" w:cs="Arial"/>
        <w:sz w:val="16"/>
        <w:szCs w:val="16"/>
      </w:rPr>
      <w:t xml:space="preserve">Strona </w:t>
    </w:r>
    <w:r w:rsidRPr="007547F4">
      <w:rPr>
        <w:rFonts w:ascii="Arial" w:hAnsi="Arial" w:cs="Arial"/>
        <w:bCs/>
        <w:sz w:val="16"/>
        <w:szCs w:val="16"/>
      </w:rPr>
      <w:fldChar w:fldCharType="begin"/>
    </w:r>
    <w:r w:rsidRPr="007547F4">
      <w:rPr>
        <w:rFonts w:ascii="Arial" w:hAnsi="Arial" w:cs="Arial"/>
        <w:bCs/>
        <w:sz w:val="16"/>
        <w:szCs w:val="16"/>
      </w:rPr>
      <w:instrText>PAGE</w:instrText>
    </w:r>
    <w:r w:rsidRPr="007547F4">
      <w:rPr>
        <w:rFonts w:ascii="Arial" w:hAnsi="Arial" w:cs="Arial"/>
        <w:bCs/>
        <w:sz w:val="16"/>
        <w:szCs w:val="16"/>
      </w:rPr>
      <w:fldChar w:fldCharType="separate"/>
    </w:r>
    <w:r w:rsidR="00450EAE">
      <w:rPr>
        <w:rFonts w:ascii="Arial" w:hAnsi="Arial" w:cs="Arial"/>
        <w:bCs/>
        <w:noProof/>
        <w:sz w:val="16"/>
        <w:szCs w:val="16"/>
      </w:rPr>
      <w:t>2</w:t>
    </w:r>
    <w:r w:rsidRPr="007547F4">
      <w:rPr>
        <w:rFonts w:ascii="Arial" w:hAnsi="Arial" w:cs="Arial"/>
        <w:bCs/>
        <w:sz w:val="16"/>
        <w:szCs w:val="16"/>
      </w:rPr>
      <w:fldChar w:fldCharType="end"/>
    </w:r>
    <w:r w:rsidRPr="007547F4">
      <w:rPr>
        <w:rFonts w:ascii="Arial" w:hAnsi="Arial" w:cs="Arial"/>
        <w:sz w:val="16"/>
        <w:szCs w:val="16"/>
      </w:rPr>
      <w:t xml:space="preserve"> z </w:t>
    </w:r>
    <w:r w:rsidRPr="007547F4">
      <w:rPr>
        <w:rFonts w:ascii="Arial" w:hAnsi="Arial" w:cs="Arial"/>
        <w:bCs/>
        <w:sz w:val="16"/>
        <w:szCs w:val="16"/>
      </w:rPr>
      <w:fldChar w:fldCharType="begin"/>
    </w:r>
    <w:r w:rsidRPr="007547F4">
      <w:rPr>
        <w:rFonts w:ascii="Arial" w:hAnsi="Arial" w:cs="Arial"/>
        <w:bCs/>
        <w:sz w:val="16"/>
        <w:szCs w:val="16"/>
      </w:rPr>
      <w:instrText>NUMPAGES</w:instrText>
    </w:r>
    <w:r w:rsidRPr="007547F4">
      <w:rPr>
        <w:rFonts w:ascii="Arial" w:hAnsi="Arial" w:cs="Arial"/>
        <w:bCs/>
        <w:sz w:val="16"/>
        <w:szCs w:val="16"/>
      </w:rPr>
      <w:fldChar w:fldCharType="separate"/>
    </w:r>
    <w:r w:rsidR="00450EAE">
      <w:rPr>
        <w:rFonts w:ascii="Arial" w:hAnsi="Arial" w:cs="Arial"/>
        <w:bCs/>
        <w:noProof/>
        <w:sz w:val="16"/>
        <w:szCs w:val="16"/>
      </w:rPr>
      <w:t>2</w:t>
    </w:r>
    <w:r w:rsidRPr="007547F4">
      <w:rPr>
        <w:rFonts w:ascii="Arial" w:hAnsi="Arial" w:cs="Arial"/>
        <w:bCs/>
        <w:sz w:val="16"/>
        <w:szCs w:val="16"/>
      </w:rPr>
      <w:fldChar w:fldCharType="end"/>
    </w:r>
  </w:p>
  <w:p w14:paraId="38C89F9C" w14:textId="26D4D291" w:rsidR="005912AC" w:rsidRDefault="005912AC">
    <w:pPr>
      <w:pStyle w:val="Stopka"/>
    </w:pPr>
    <w:r w:rsidRPr="00133C5F" w:rsidDel="00CF72E7">
      <w:rPr>
        <w:rFonts w:ascii="Arial" w:hAnsi="Arial" w:cs="Arial"/>
        <w:sz w:val="16"/>
        <w:szCs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592CE" w14:textId="77777777" w:rsidR="005912AC" w:rsidRDefault="005912AC" w:rsidP="0042374D">
    <w:pPr>
      <w:pStyle w:val="Stopka"/>
      <w:jc w:val="center"/>
      <w:rPr>
        <w:rFonts w:ascii="Arial" w:hAnsi="Arial" w:cs="Arial"/>
        <w:sz w:val="16"/>
        <w:szCs w:val="16"/>
      </w:rPr>
    </w:pPr>
  </w:p>
  <w:p w14:paraId="483DD3C2" w14:textId="4D46943F" w:rsidR="005912AC" w:rsidRPr="008C55F8" w:rsidRDefault="005912AC" w:rsidP="0042374D">
    <w:pPr>
      <w:pStyle w:val="Stopka"/>
      <w:jc w:val="center"/>
      <w:rPr>
        <w:rFonts w:ascii="Arial" w:hAnsi="Arial" w:cs="Arial"/>
        <w:sz w:val="16"/>
        <w:szCs w:val="16"/>
      </w:rPr>
    </w:pPr>
    <w:r w:rsidRPr="007547F4">
      <w:rPr>
        <w:rFonts w:ascii="Arial" w:hAnsi="Arial" w:cs="Arial"/>
        <w:sz w:val="16"/>
        <w:szCs w:val="16"/>
      </w:rPr>
      <w:t xml:space="preserve">Strona </w:t>
    </w:r>
    <w:r w:rsidRPr="007547F4">
      <w:rPr>
        <w:rFonts w:ascii="Arial" w:hAnsi="Arial" w:cs="Arial"/>
        <w:bCs/>
        <w:sz w:val="16"/>
        <w:szCs w:val="16"/>
      </w:rPr>
      <w:fldChar w:fldCharType="begin"/>
    </w:r>
    <w:r w:rsidRPr="007547F4">
      <w:rPr>
        <w:rFonts w:ascii="Arial" w:hAnsi="Arial" w:cs="Arial"/>
        <w:bCs/>
        <w:sz w:val="16"/>
        <w:szCs w:val="16"/>
      </w:rPr>
      <w:instrText>PAGE</w:instrText>
    </w:r>
    <w:r w:rsidRPr="007547F4">
      <w:rPr>
        <w:rFonts w:ascii="Arial" w:hAnsi="Arial" w:cs="Arial"/>
        <w:bCs/>
        <w:sz w:val="16"/>
        <w:szCs w:val="16"/>
      </w:rPr>
      <w:fldChar w:fldCharType="separate"/>
    </w:r>
    <w:r w:rsidR="00450EAE">
      <w:rPr>
        <w:rFonts w:ascii="Arial" w:hAnsi="Arial" w:cs="Arial"/>
        <w:bCs/>
        <w:noProof/>
        <w:sz w:val="16"/>
        <w:szCs w:val="16"/>
      </w:rPr>
      <w:t>1</w:t>
    </w:r>
    <w:r w:rsidRPr="007547F4">
      <w:rPr>
        <w:rFonts w:ascii="Arial" w:hAnsi="Arial" w:cs="Arial"/>
        <w:bCs/>
        <w:sz w:val="16"/>
        <w:szCs w:val="16"/>
      </w:rPr>
      <w:fldChar w:fldCharType="end"/>
    </w:r>
    <w:r w:rsidRPr="007547F4">
      <w:rPr>
        <w:rFonts w:ascii="Arial" w:hAnsi="Arial" w:cs="Arial"/>
        <w:sz w:val="16"/>
        <w:szCs w:val="16"/>
      </w:rPr>
      <w:t xml:space="preserve"> z </w:t>
    </w:r>
    <w:r w:rsidRPr="007547F4">
      <w:rPr>
        <w:rFonts w:ascii="Arial" w:hAnsi="Arial" w:cs="Arial"/>
        <w:bCs/>
        <w:sz w:val="16"/>
        <w:szCs w:val="16"/>
      </w:rPr>
      <w:fldChar w:fldCharType="begin"/>
    </w:r>
    <w:r w:rsidRPr="007547F4">
      <w:rPr>
        <w:rFonts w:ascii="Arial" w:hAnsi="Arial" w:cs="Arial"/>
        <w:bCs/>
        <w:sz w:val="16"/>
        <w:szCs w:val="16"/>
      </w:rPr>
      <w:instrText>NUMPAGES</w:instrText>
    </w:r>
    <w:r w:rsidRPr="007547F4">
      <w:rPr>
        <w:rFonts w:ascii="Arial" w:hAnsi="Arial" w:cs="Arial"/>
        <w:bCs/>
        <w:sz w:val="16"/>
        <w:szCs w:val="16"/>
      </w:rPr>
      <w:fldChar w:fldCharType="separate"/>
    </w:r>
    <w:r w:rsidR="00450EAE">
      <w:rPr>
        <w:rFonts w:ascii="Arial" w:hAnsi="Arial" w:cs="Arial"/>
        <w:bCs/>
        <w:noProof/>
        <w:sz w:val="16"/>
        <w:szCs w:val="16"/>
      </w:rPr>
      <w:t>2</w:t>
    </w:r>
    <w:r w:rsidRPr="007547F4">
      <w:rPr>
        <w:rFonts w:ascii="Arial" w:hAnsi="Arial" w:cs="Arial"/>
        <w:bCs/>
        <w:sz w:val="16"/>
        <w:szCs w:val="16"/>
      </w:rPr>
      <w:fldChar w:fldCharType="end"/>
    </w:r>
  </w:p>
  <w:p w14:paraId="7DD84EA5" w14:textId="77777777" w:rsidR="005912AC" w:rsidRDefault="005912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B6AF3A" w14:textId="77777777" w:rsidR="00863B8C" w:rsidRDefault="00863B8C" w:rsidP="00524B32">
      <w:r>
        <w:separator/>
      </w:r>
    </w:p>
  </w:footnote>
  <w:footnote w:type="continuationSeparator" w:id="0">
    <w:p w14:paraId="771F3EFE" w14:textId="77777777" w:rsidR="00863B8C" w:rsidRDefault="00863B8C" w:rsidP="00524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526F9" w14:textId="52C31D23" w:rsidR="002A59C6" w:rsidRDefault="00641EC4" w:rsidP="002A59C6">
    <w:pPr>
      <w:pStyle w:val="Nagwek"/>
      <w:jc w:val="right"/>
      <w:rPr>
        <w:b/>
        <w:i/>
        <w:noProof/>
        <w:sz w:val="16"/>
        <w:szCs w:val="16"/>
      </w:rPr>
    </w:pPr>
    <w:r w:rsidRPr="00641EC4">
      <w:rPr>
        <w:b/>
        <w:i/>
        <w:noProof/>
        <w:sz w:val="16"/>
        <w:szCs w:val="16"/>
      </w:rPr>
      <w:t>Usługa utrzymania CMA - wymiana monitorów dla PGE GiEK S.A. Oddział Elektrownia Turów</w:t>
    </w:r>
  </w:p>
  <w:p w14:paraId="5ED1B04C" w14:textId="77777777" w:rsidR="00E02363" w:rsidRPr="002A59C6" w:rsidRDefault="00E02363" w:rsidP="002A59C6">
    <w:pPr>
      <w:pStyle w:val="Nagwek"/>
      <w:jc w:val="right"/>
      <w:rPr>
        <w:b/>
        <w:i/>
        <w:noProof/>
        <w:sz w:val="16"/>
        <w:szCs w:val="16"/>
      </w:rPr>
    </w:pPr>
  </w:p>
  <w:p w14:paraId="1B3C4BED" w14:textId="2FBE4F1C" w:rsidR="005912AC" w:rsidRPr="00B80065" w:rsidRDefault="00D65DAC" w:rsidP="00120DB7">
    <w:pPr>
      <w:pStyle w:val="Nagwek"/>
      <w:jc w:val="right"/>
      <w:rPr>
        <w:sz w:val="20"/>
        <w:szCs w:val="20"/>
      </w:rPr>
    </w:pPr>
    <w:r w:rsidRPr="001F57A4">
      <w:rPr>
        <w:i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24CF86E9" wp14:editId="6286D69C">
              <wp:simplePos x="0" y="0"/>
              <wp:positionH relativeFrom="column">
                <wp:posOffset>-46355</wp:posOffset>
              </wp:positionH>
              <wp:positionV relativeFrom="paragraph">
                <wp:posOffset>223716</wp:posOffset>
              </wp:positionV>
              <wp:extent cx="6554470" cy="0"/>
              <wp:effectExtent l="0" t="0" r="36830" b="19050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5447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F7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53DA309" id="Łącznik prosty ze strzałką 7" o:spid="_x0000_s1026" type="#_x0000_t32" style="position:absolute;margin-left:-3.65pt;margin-top:17.6pt;width:516.1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" strokecolor="#ef7f00"/>
          </w:pict>
        </mc:Fallback>
      </mc:AlternateContent>
    </w:r>
    <w:r w:rsidR="00E87B6D">
      <w:rPr>
        <w:sz w:val="20"/>
        <w:szCs w:val="20"/>
      </w:rPr>
      <w:t>Załącznik nr 2 do Ogłoszenia</w:t>
    </w:r>
    <w:r w:rsidR="00120DB7" w:rsidRPr="00B80065">
      <w:rPr>
        <w:sz w:val="20"/>
        <w:szCs w:val="20"/>
      </w:rPr>
      <w:t xml:space="preserve"> – projekt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3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CE30951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</w:r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0000001E"/>
    <w:multiLevelType w:val="multilevel"/>
    <w:tmpl w:val="0000001E"/>
    <w:name w:val="WW8Num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00000020"/>
    <w:multiLevelType w:val="multilevel"/>
    <w:tmpl w:val="3012A3CC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0000002B"/>
    <w:multiLevelType w:val="multilevel"/>
    <w:tmpl w:val="0000002B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0000002D"/>
    <w:multiLevelType w:val="multilevel"/>
    <w:tmpl w:val="C572511C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 w15:restartNumberingAfterBreak="0">
    <w:nsid w:val="0000003B"/>
    <w:multiLevelType w:val="multilevel"/>
    <w:tmpl w:val="0000003B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0000003E"/>
    <w:multiLevelType w:val="multilevel"/>
    <w:tmpl w:val="F4700F6C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4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00000043"/>
    <w:multiLevelType w:val="multilevel"/>
    <w:tmpl w:val="00000043"/>
    <w:name w:val="WW8Num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6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 w15:restartNumberingAfterBreak="0">
    <w:nsid w:val="00000047"/>
    <w:multiLevelType w:val="multilevel"/>
    <w:tmpl w:val="00000047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3.%2."/>
      <w:lvlJc w:val="left"/>
      <w:pPr>
        <w:tabs>
          <w:tab w:val="num" w:pos="1571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8" w15:restartNumberingAfterBreak="0">
    <w:nsid w:val="00000048"/>
    <w:multiLevelType w:val="singleLevel"/>
    <w:tmpl w:val="4E6E4CE6"/>
    <w:name w:val="WW8Num7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29" w15:restartNumberingAfterBreak="0">
    <w:nsid w:val="0000004A"/>
    <w:multiLevelType w:val="multilevel"/>
    <w:tmpl w:val="0000004A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0" w15:restartNumberingAfterBreak="0">
    <w:nsid w:val="0000004B"/>
    <w:multiLevelType w:val="multilevel"/>
    <w:tmpl w:val="0000004B"/>
    <w:name w:val="WW8Num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 w15:restartNumberingAfterBreak="0">
    <w:nsid w:val="0000004E"/>
    <w:multiLevelType w:val="multilevel"/>
    <w:tmpl w:val="0000004E"/>
    <w:name w:val="WW8Num7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2" w15:restartNumberingAfterBreak="0">
    <w:nsid w:val="00000052"/>
    <w:multiLevelType w:val="multilevel"/>
    <w:tmpl w:val="F0BAD218"/>
    <w:name w:val="WW8Num8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00000053"/>
    <w:multiLevelType w:val="multilevel"/>
    <w:tmpl w:val="E94EE01E"/>
    <w:name w:val="WW8Num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4" w15:restartNumberingAfterBreak="0">
    <w:nsid w:val="00000056"/>
    <w:multiLevelType w:val="multilevel"/>
    <w:tmpl w:val="502C06C0"/>
    <w:name w:val="WW8Num8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5" w15:restartNumberingAfterBreak="0">
    <w:nsid w:val="00000057"/>
    <w:multiLevelType w:val="multilevel"/>
    <w:tmpl w:val="00000057"/>
    <w:name w:val="WW8Num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6" w15:restartNumberingAfterBreak="0">
    <w:nsid w:val="00000059"/>
    <w:multiLevelType w:val="multilevel"/>
    <w:tmpl w:val="00000059"/>
    <w:name w:val="WW8Num9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7" w15:restartNumberingAfterBreak="0">
    <w:nsid w:val="0000005C"/>
    <w:multiLevelType w:val="multilevel"/>
    <w:tmpl w:val="0000005C"/>
    <w:name w:val="WW8Num9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1.%2."/>
      <w:lvlJc w:val="left"/>
      <w:pPr>
        <w:tabs>
          <w:tab w:val="num" w:pos="1222"/>
        </w:tabs>
        <w:ind w:left="934" w:hanging="432"/>
      </w:pPr>
    </w:lvl>
    <w:lvl w:ilvl="2">
      <w:start w:val="1"/>
      <w:numFmt w:val="decimal"/>
      <w:lvlText w:val="%1.%2.%3."/>
      <w:lvlJc w:val="left"/>
      <w:pPr>
        <w:tabs>
          <w:tab w:val="num" w:pos="1582"/>
        </w:tabs>
        <w:ind w:left="1366" w:hanging="504"/>
      </w:pPr>
    </w:lvl>
    <w:lvl w:ilvl="3">
      <w:start w:val="1"/>
      <w:numFmt w:val="decimal"/>
      <w:lvlText w:val="%1.%2.%3.%4."/>
      <w:lvlJc w:val="left"/>
      <w:pPr>
        <w:tabs>
          <w:tab w:val="num" w:pos="2302"/>
        </w:tabs>
        <w:ind w:left="1870" w:hanging="648"/>
      </w:pPr>
    </w:lvl>
    <w:lvl w:ilvl="4">
      <w:start w:val="1"/>
      <w:numFmt w:val="decimal"/>
      <w:lvlText w:val="%1.%2.%3.%4.%5."/>
      <w:lvlJc w:val="left"/>
      <w:pPr>
        <w:tabs>
          <w:tab w:val="num" w:pos="3022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3382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410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822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182"/>
        </w:tabs>
        <w:ind w:left="4462" w:hanging="1440"/>
      </w:pPr>
    </w:lvl>
  </w:abstractNum>
  <w:abstractNum w:abstractNumId="38" w15:restartNumberingAfterBreak="0">
    <w:nsid w:val="0000005E"/>
    <w:multiLevelType w:val="multilevel"/>
    <w:tmpl w:val="0000005E"/>
    <w:name w:val="WW8Num9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9" w15:restartNumberingAfterBreak="0">
    <w:nsid w:val="00000061"/>
    <w:multiLevelType w:val="multilevel"/>
    <w:tmpl w:val="00000061"/>
    <w:name w:val="WW8Num1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0" w15:restartNumberingAfterBreak="0">
    <w:nsid w:val="00000062"/>
    <w:multiLevelType w:val="multilevel"/>
    <w:tmpl w:val="00000062"/>
    <w:name w:val="WW8Num1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1" w15:restartNumberingAfterBreak="0">
    <w:nsid w:val="00000064"/>
    <w:multiLevelType w:val="multilevel"/>
    <w:tmpl w:val="00000064"/>
    <w:name w:val="WW8Num1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2" w15:restartNumberingAfterBreak="0">
    <w:nsid w:val="043639A6"/>
    <w:multiLevelType w:val="multilevel"/>
    <w:tmpl w:val="8F08D306"/>
    <w:name w:val="WW8Num7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3" w15:restartNumberingAfterBreak="0">
    <w:nsid w:val="085302E8"/>
    <w:multiLevelType w:val="multilevel"/>
    <w:tmpl w:val="B2DE5F40"/>
    <w:lvl w:ilvl="0">
      <w:start w:val="5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68" w:hanging="1440"/>
      </w:pPr>
      <w:rPr>
        <w:rFonts w:hint="default"/>
      </w:rPr>
    </w:lvl>
  </w:abstractNum>
  <w:abstractNum w:abstractNumId="44" w15:restartNumberingAfterBreak="0">
    <w:nsid w:val="1B8628EC"/>
    <w:multiLevelType w:val="multilevel"/>
    <w:tmpl w:val="3F589986"/>
    <w:name w:val="WW8Num2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5" w15:restartNumberingAfterBreak="0">
    <w:nsid w:val="1B873BE2"/>
    <w:multiLevelType w:val="multilevel"/>
    <w:tmpl w:val="DF6607DE"/>
    <w:name w:val="WW8Num47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21AE55A4"/>
    <w:multiLevelType w:val="multilevel"/>
    <w:tmpl w:val="747C5A7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27D66A2C"/>
    <w:multiLevelType w:val="hybridMultilevel"/>
    <w:tmpl w:val="DA022122"/>
    <w:lvl w:ilvl="0" w:tplc="82E640E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 w15:restartNumberingAfterBreak="0">
    <w:nsid w:val="2A327658"/>
    <w:multiLevelType w:val="multilevel"/>
    <w:tmpl w:val="00000009"/>
    <w:name w:val="WW8Num56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9" w15:restartNumberingAfterBreak="0">
    <w:nsid w:val="2DCE05C0"/>
    <w:multiLevelType w:val="multilevel"/>
    <w:tmpl w:val="121404E0"/>
    <w:lvl w:ilvl="0">
      <w:start w:val="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8" w:hanging="44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0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72" w:hanging="1440"/>
      </w:pPr>
      <w:rPr>
        <w:rFonts w:hint="default"/>
      </w:rPr>
    </w:lvl>
  </w:abstractNum>
  <w:abstractNum w:abstractNumId="50" w15:restartNumberingAfterBreak="0">
    <w:nsid w:val="340F6BC1"/>
    <w:multiLevelType w:val="multilevel"/>
    <w:tmpl w:val="BFD62BD2"/>
    <w:name w:val="WW8Num11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344C0386"/>
    <w:multiLevelType w:val="multilevel"/>
    <w:tmpl w:val="A5C03AEE"/>
    <w:lvl w:ilvl="0">
      <w:start w:val="1"/>
      <w:numFmt w:val="decimal"/>
      <w:lvlText w:val="%1."/>
      <w:lvlJc w:val="left"/>
      <w:pPr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38991749"/>
    <w:multiLevelType w:val="multilevel"/>
    <w:tmpl w:val="DFBA9610"/>
    <w:name w:val="WW8Num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3" w15:restartNumberingAfterBreak="0">
    <w:nsid w:val="3B9F108F"/>
    <w:multiLevelType w:val="multilevel"/>
    <w:tmpl w:val="83105D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54" w15:restartNumberingAfterBreak="0">
    <w:nsid w:val="478C7E92"/>
    <w:multiLevelType w:val="multilevel"/>
    <w:tmpl w:val="E654D2F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47AE16DC"/>
    <w:multiLevelType w:val="multilevel"/>
    <w:tmpl w:val="87C88400"/>
    <w:name w:val="WW8Num87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6" w15:restartNumberingAfterBreak="0">
    <w:nsid w:val="495E5E88"/>
    <w:multiLevelType w:val="multilevel"/>
    <w:tmpl w:val="8F6CBF6E"/>
    <w:name w:val="WW8Num4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7" w15:restartNumberingAfterBreak="0">
    <w:nsid w:val="5908566D"/>
    <w:multiLevelType w:val="multilevel"/>
    <w:tmpl w:val="D744D262"/>
    <w:name w:val="WW8Num76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8" w15:restartNumberingAfterBreak="0">
    <w:nsid w:val="59207771"/>
    <w:multiLevelType w:val="multilevel"/>
    <w:tmpl w:val="00000009"/>
    <w:name w:val="WW8Num56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9" w15:restartNumberingAfterBreak="0">
    <w:nsid w:val="667A2006"/>
    <w:multiLevelType w:val="multilevel"/>
    <w:tmpl w:val="FF76F2E4"/>
    <w:name w:val="WW8Num710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0" w15:restartNumberingAfterBreak="0">
    <w:nsid w:val="6DC2057D"/>
    <w:multiLevelType w:val="multilevel"/>
    <w:tmpl w:val="28F47A06"/>
    <w:name w:val="WW8Num4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1" w15:restartNumberingAfterBreak="0">
    <w:nsid w:val="71686A0C"/>
    <w:multiLevelType w:val="multilevel"/>
    <w:tmpl w:val="AEFEFC54"/>
    <w:name w:val="WW8Num6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2" w15:restartNumberingAfterBreak="0">
    <w:nsid w:val="7B972B08"/>
    <w:multiLevelType w:val="multilevel"/>
    <w:tmpl w:val="248C713E"/>
    <w:name w:val="WW8Num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3" w15:restartNumberingAfterBreak="0">
    <w:nsid w:val="7D3F37BC"/>
    <w:multiLevelType w:val="multilevel"/>
    <w:tmpl w:val="747C5A7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3"/>
  </w:num>
  <w:num w:numId="2">
    <w:abstractNumId w:val="63"/>
  </w:num>
  <w:num w:numId="3">
    <w:abstractNumId w:val="54"/>
  </w:num>
  <w:num w:numId="4">
    <w:abstractNumId w:val="52"/>
  </w:num>
  <w:num w:numId="5">
    <w:abstractNumId w:val="15"/>
  </w:num>
  <w:num w:numId="6">
    <w:abstractNumId w:val="51"/>
  </w:num>
  <w:num w:numId="7">
    <w:abstractNumId w:val="34"/>
  </w:num>
  <w:num w:numId="8">
    <w:abstractNumId w:val="53"/>
  </w:num>
  <w:num w:numId="9">
    <w:abstractNumId w:val="49"/>
  </w:num>
  <w:num w:numId="10">
    <w:abstractNumId w:val="47"/>
  </w:num>
  <w:num w:numId="11">
    <w:abstractNumId w:val="4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B32"/>
    <w:rsid w:val="0000021F"/>
    <w:rsid w:val="00006ADF"/>
    <w:rsid w:val="00014663"/>
    <w:rsid w:val="000163E9"/>
    <w:rsid w:val="00020DA9"/>
    <w:rsid w:val="00021A99"/>
    <w:rsid w:val="00021F9F"/>
    <w:rsid w:val="000233D6"/>
    <w:rsid w:val="0003000D"/>
    <w:rsid w:val="00042185"/>
    <w:rsid w:val="000437AE"/>
    <w:rsid w:val="0005642B"/>
    <w:rsid w:val="00061FA4"/>
    <w:rsid w:val="00064680"/>
    <w:rsid w:val="00066DCE"/>
    <w:rsid w:val="000721E2"/>
    <w:rsid w:val="00072A08"/>
    <w:rsid w:val="00073764"/>
    <w:rsid w:val="000759C1"/>
    <w:rsid w:val="00084E94"/>
    <w:rsid w:val="000876EA"/>
    <w:rsid w:val="000914D3"/>
    <w:rsid w:val="0009528F"/>
    <w:rsid w:val="000960B3"/>
    <w:rsid w:val="000A0A80"/>
    <w:rsid w:val="000B1F0A"/>
    <w:rsid w:val="000B4485"/>
    <w:rsid w:val="000B63F0"/>
    <w:rsid w:val="000B7BC0"/>
    <w:rsid w:val="000C4AF0"/>
    <w:rsid w:val="000C4C1B"/>
    <w:rsid w:val="000C51E3"/>
    <w:rsid w:val="000D5681"/>
    <w:rsid w:val="000D7AF3"/>
    <w:rsid w:val="000E1C6E"/>
    <w:rsid w:val="000E7D22"/>
    <w:rsid w:val="000F0DBC"/>
    <w:rsid w:val="00107410"/>
    <w:rsid w:val="001139FD"/>
    <w:rsid w:val="00114616"/>
    <w:rsid w:val="00114CCC"/>
    <w:rsid w:val="00120DB7"/>
    <w:rsid w:val="00130261"/>
    <w:rsid w:val="0013146E"/>
    <w:rsid w:val="00133C5F"/>
    <w:rsid w:val="00134854"/>
    <w:rsid w:val="00136F56"/>
    <w:rsid w:val="00141D3E"/>
    <w:rsid w:val="001430CC"/>
    <w:rsid w:val="0014468A"/>
    <w:rsid w:val="00147DD1"/>
    <w:rsid w:val="001562B8"/>
    <w:rsid w:val="001679FE"/>
    <w:rsid w:val="00170E28"/>
    <w:rsid w:val="00175698"/>
    <w:rsid w:val="00176534"/>
    <w:rsid w:val="001816ED"/>
    <w:rsid w:val="00185B15"/>
    <w:rsid w:val="00194CF1"/>
    <w:rsid w:val="001A6435"/>
    <w:rsid w:val="001B63AF"/>
    <w:rsid w:val="001C0F1E"/>
    <w:rsid w:val="001C2740"/>
    <w:rsid w:val="001C3551"/>
    <w:rsid w:val="001D1B76"/>
    <w:rsid w:val="001D364C"/>
    <w:rsid w:val="001D3EB6"/>
    <w:rsid w:val="001D46AC"/>
    <w:rsid w:val="001D4A17"/>
    <w:rsid w:val="001D653B"/>
    <w:rsid w:val="001D72DE"/>
    <w:rsid w:val="001E0EFF"/>
    <w:rsid w:val="001E26D3"/>
    <w:rsid w:val="001F0F36"/>
    <w:rsid w:val="001F1F47"/>
    <w:rsid w:val="001F2140"/>
    <w:rsid w:val="001F57A4"/>
    <w:rsid w:val="002039A1"/>
    <w:rsid w:val="002064DB"/>
    <w:rsid w:val="00206F32"/>
    <w:rsid w:val="00211907"/>
    <w:rsid w:val="002236FA"/>
    <w:rsid w:val="00227990"/>
    <w:rsid w:val="00231936"/>
    <w:rsid w:val="00236445"/>
    <w:rsid w:val="00237166"/>
    <w:rsid w:val="00241D85"/>
    <w:rsid w:val="002447CE"/>
    <w:rsid w:val="00246453"/>
    <w:rsid w:val="00252586"/>
    <w:rsid w:val="00254307"/>
    <w:rsid w:val="002567F1"/>
    <w:rsid w:val="002637ED"/>
    <w:rsid w:val="002644B0"/>
    <w:rsid w:val="00270932"/>
    <w:rsid w:val="00280435"/>
    <w:rsid w:val="00291B97"/>
    <w:rsid w:val="00295B5D"/>
    <w:rsid w:val="002A59C6"/>
    <w:rsid w:val="002B765C"/>
    <w:rsid w:val="002C4243"/>
    <w:rsid w:val="002F5EFC"/>
    <w:rsid w:val="002F7095"/>
    <w:rsid w:val="003002CB"/>
    <w:rsid w:val="003035B0"/>
    <w:rsid w:val="0030566E"/>
    <w:rsid w:val="0030646D"/>
    <w:rsid w:val="00325B11"/>
    <w:rsid w:val="00331920"/>
    <w:rsid w:val="00336322"/>
    <w:rsid w:val="00352577"/>
    <w:rsid w:val="0035696F"/>
    <w:rsid w:val="00374AB6"/>
    <w:rsid w:val="00382E46"/>
    <w:rsid w:val="00383FEC"/>
    <w:rsid w:val="0038600E"/>
    <w:rsid w:val="00387113"/>
    <w:rsid w:val="00391377"/>
    <w:rsid w:val="00391421"/>
    <w:rsid w:val="003B159D"/>
    <w:rsid w:val="003B29B8"/>
    <w:rsid w:val="003C0FF2"/>
    <w:rsid w:val="003C39C9"/>
    <w:rsid w:val="003C5260"/>
    <w:rsid w:val="003C5DD9"/>
    <w:rsid w:val="003C62A8"/>
    <w:rsid w:val="003C7835"/>
    <w:rsid w:val="003E2380"/>
    <w:rsid w:val="003E3C91"/>
    <w:rsid w:val="003F0298"/>
    <w:rsid w:val="003F765B"/>
    <w:rsid w:val="00404BAF"/>
    <w:rsid w:val="00407D11"/>
    <w:rsid w:val="00411D2D"/>
    <w:rsid w:val="00414F44"/>
    <w:rsid w:val="0042374D"/>
    <w:rsid w:val="00423D3D"/>
    <w:rsid w:val="00426846"/>
    <w:rsid w:val="004271B5"/>
    <w:rsid w:val="004366CF"/>
    <w:rsid w:val="00442208"/>
    <w:rsid w:val="00450EAE"/>
    <w:rsid w:val="00455BF3"/>
    <w:rsid w:val="0045673E"/>
    <w:rsid w:val="00457091"/>
    <w:rsid w:val="00464AC2"/>
    <w:rsid w:val="00473E4E"/>
    <w:rsid w:val="004755A4"/>
    <w:rsid w:val="00475E6C"/>
    <w:rsid w:val="00484DF5"/>
    <w:rsid w:val="004865D0"/>
    <w:rsid w:val="00487CCE"/>
    <w:rsid w:val="0049432F"/>
    <w:rsid w:val="004968D4"/>
    <w:rsid w:val="004A5DED"/>
    <w:rsid w:val="004B2372"/>
    <w:rsid w:val="004B47FB"/>
    <w:rsid w:val="004B63C8"/>
    <w:rsid w:val="004C57DE"/>
    <w:rsid w:val="004D00AC"/>
    <w:rsid w:val="004F3179"/>
    <w:rsid w:val="004F4872"/>
    <w:rsid w:val="004F5D4B"/>
    <w:rsid w:val="005169F6"/>
    <w:rsid w:val="00524B32"/>
    <w:rsid w:val="00524B48"/>
    <w:rsid w:val="0052597F"/>
    <w:rsid w:val="00527733"/>
    <w:rsid w:val="00543699"/>
    <w:rsid w:val="00546D3A"/>
    <w:rsid w:val="00562A06"/>
    <w:rsid w:val="00566A75"/>
    <w:rsid w:val="005678E3"/>
    <w:rsid w:val="00581AD4"/>
    <w:rsid w:val="005912AC"/>
    <w:rsid w:val="005A1126"/>
    <w:rsid w:val="005A3009"/>
    <w:rsid w:val="005A6EA1"/>
    <w:rsid w:val="005B09B9"/>
    <w:rsid w:val="005C0E65"/>
    <w:rsid w:val="005C3133"/>
    <w:rsid w:val="005C3376"/>
    <w:rsid w:val="005C4A7D"/>
    <w:rsid w:val="005D0654"/>
    <w:rsid w:val="005D123A"/>
    <w:rsid w:val="005D288A"/>
    <w:rsid w:val="005D3A17"/>
    <w:rsid w:val="005D4650"/>
    <w:rsid w:val="005D71E4"/>
    <w:rsid w:val="005E11B1"/>
    <w:rsid w:val="005F0D7C"/>
    <w:rsid w:val="005F3611"/>
    <w:rsid w:val="005F44C9"/>
    <w:rsid w:val="005F52CE"/>
    <w:rsid w:val="005F54B1"/>
    <w:rsid w:val="00603D4C"/>
    <w:rsid w:val="006043AD"/>
    <w:rsid w:val="006071CF"/>
    <w:rsid w:val="00610706"/>
    <w:rsid w:val="00610B6D"/>
    <w:rsid w:val="00613060"/>
    <w:rsid w:val="006134D6"/>
    <w:rsid w:val="00615CA0"/>
    <w:rsid w:val="006228E7"/>
    <w:rsid w:val="00632417"/>
    <w:rsid w:val="006333A9"/>
    <w:rsid w:val="00635056"/>
    <w:rsid w:val="00641EC4"/>
    <w:rsid w:val="0064230A"/>
    <w:rsid w:val="00645AEE"/>
    <w:rsid w:val="00647999"/>
    <w:rsid w:val="00652C20"/>
    <w:rsid w:val="00654E11"/>
    <w:rsid w:val="00664CA5"/>
    <w:rsid w:val="00671EE9"/>
    <w:rsid w:val="00675711"/>
    <w:rsid w:val="00675DAF"/>
    <w:rsid w:val="0067695F"/>
    <w:rsid w:val="00681672"/>
    <w:rsid w:val="00690033"/>
    <w:rsid w:val="00693588"/>
    <w:rsid w:val="006950DB"/>
    <w:rsid w:val="006A10C7"/>
    <w:rsid w:val="006A5ED8"/>
    <w:rsid w:val="006A6631"/>
    <w:rsid w:val="006B60CF"/>
    <w:rsid w:val="006C1364"/>
    <w:rsid w:val="006C3A05"/>
    <w:rsid w:val="006C4E3A"/>
    <w:rsid w:val="006E2207"/>
    <w:rsid w:val="006E59EF"/>
    <w:rsid w:val="006E791D"/>
    <w:rsid w:val="006F4355"/>
    <w:rsid w:val="006F7A83"/>
    <w:rsid w:val="007013EF"/>
    <w:rsid w:val="007026A3"/>
    <w:rsid w:val="00710BB6"/>
    <w:rsid w:val="007143FD"/>
    <w:rsid w:val="00721432"/>
    <w:rsid w:val="00721546"/>
    <w:rsid w:val="00723867"/>
    <w:rsid w:val="00723E21"/>
    <w:rsid w:val="0072570C"/>
    <w:rsid w:val="00725F1D"/>
    <w:rsid w:val="00740AB5"/>
    <w:rsid w:val="0074134F"/>
    <w:rsid w:val="00747A10"/>
    <w:rsid w:val="00760598"/>
    <w:rsid w:val="0076402E"/>
    <w:rsid w:val="00774EC3"/>
    <w:rsid w:val="00777E8E"/>
    <w:rsid w:val="00792878"/>
    <w:rsid w:val="00793B1E"/>
    <w:rsid w:val="007976FF"/>
    <w:rsid w:val="007B25E4"/>
    <w:rsid w:val="007B4066"/>
    <w:rsid w:val="007B430F"/>
    <w:rsid w:val="007C7F8B"/>
    <w:rsid w:val="007D480F"/>
    <w:rsid w:val="007D53B1"/>
    <w:rsid w:val="007E1C21"/>
    <w:rsid w:val="007F095D"/>
    <w:rsid w:val="007F1BFD"/>
    <w:rsid w:val="007F5993"/>
    <w:rsid w:val="0080665F"/>
    <w:rsid w:val="00806C41"/>
    <w:rsid w:val="008228C6"/>
    <w:rsid w:val="00827D1E"/>
    <w:rsid w:val="0083146A"/>
    <w:rsid w:val="00832610"/>
    <w:rsid w:val="00832702"/>
    <w:rsid w:val="008419CF"/>
    <w:rsid w:val="00841C6F"/>
    <w:rsid w:val="00845BF3"/>
    <w:rsid w:val="00854A34"/>
    <w:rsid w:val="00861098"/>
    <w:rsid w:val="008636AD"/>
    <w:rsid w:val="00863B8C"/>
    <w:rsid w:val="008643F4"/>
    <w:rsid w:val="00866DD7"/>
    <w:rsid w:val="00870B9A"/>
    <w:rsid w:val="008724DA"/>
    <w:rsid w:val="00876C0C"/>
    <w:rsid w:val="00876C8E"/>
    <w:rsid w:val="00882626"/>
    <w:rsid w:val="00887AB0"/>
    <w:rsid w:val="00887E9F"/>
    <w:rsid w:val="008933F9"/>
    <w:rsid w:val="008A308F"/>
    <w:rsid w:val="008A4921"/>
    <w:rsid w:val="008A4C28"/>
    <w:rsid w:val="008A5B3B"/>
    <w:rsid w:val="008B2AAF"/>
    <w:rsid w:val="008B53D3"/>
    <w:rsid w:val="008B767C"/>
    <w:rsid w:val="008C3250"/>
    <w:rsid w:val="008C3B42"/>
    <w:rsid w:val="008D7A97"/>
    <w:rsid w:val="008E0117"/>
    <w:rsid w:val="008E07C8"/>
    <w:rsid w:val="008E1C94"/>
    <w:rsid w:val="008F580D"/>
    <w:rsid w:val="0090040A"/>
    <w:rsid w:val="00900940"/>
    <w:rsid w:val="0090421D"/>
    <w:rsid w:val="009074FB"/>
    <w:rsid w:val="009076B9"/>
    <w:rsid w:val="00911E65"/>
    <w:rsid w:val="009155C3"/>
    <w:rsid w:val="00916503"/>
    <w:rsid w:val="0092478F"/>
    <w:rsid w:val="009312F5"/>
    <w:rsid w:val="009323DC"/>
    <w:rsid w:val="009329B3"/>
    <w:rsid w:val="00932D5B"/>
    <w:rsid w:val="0093566D"/>
    <w:rsid w:val="0094257C"/>
    <w:rsid w:val="00943A68"/>
    <w:rsid w:val="00943CDB"/>
    <w:rsid w:val="00946EB6"/>
    <w:rsid w:val="009527BE"/>
    <w:rsid w:val="009572C8"/>
    <w:rsid w:val="0096075B"/>
    <w:rsid w:val="00964B07"/>
    <w:rsid w:val="00973C46"/>
    <w:rsid w:val="0097609F"/>
    <w:rsid w:val="00980026"/>
    <w:rsid w:val="009817A0"/>
    <w:rsid w:val="009842C8"/>
    <w:rsid w:val="00993629"/>
    <w:rsid w:val="00995EE5"/>
    <w:rsid w:val="00996936"/>
    <w:rsid w:val="009A1F06"/>
    <w:rsid w:val="009A63EA"/>
    <w:rsid w:val="009B27C2"/>
    <w:rsid w:val="009B4A97"/>
    <w:rsid w:val="009C0FFA"/>
    <w:rsid w:val="009C44F9"/>
    <w:rsid w:val="009D5884"/>
    <w:rsid w:val="009D5E29"/>
    <w:rsid w:val="009E4DD9"/>
    <w:rsid w:val="009E6C56"/>
    <w:rsid w:val="009E7A81"/>
    <w:rsid w:val="009F034E"/>
    <w:rsid w:val="009F33E5"/>
    <w:rsid w:val="009F4C49"/>
    <w:rsid w:val="00A02CB1"/>
    <w:rsid w:val="00A059D6"/>
    <w:rsid w:val="00A0738A"/>
    <w:rsid w:val="00A10802"/>
    <w:rsid w:val="00A12BC1"/>
    <w:rsid w:val="00A151C0"/>
    <w:rsid w:val="00A15F86"/>
    <w:rsid w:val="00A2006B"/>
    <w:rsid w:val="00A22DBD"/>
    <w:rsid w:val="00A268D0"/>
    <w:rsid w:val="00A306F8"/>
    <w:rsid w:val="00A34A2C"/>
    <w:rsid w:val="00A3785C"/>
    <w:rsid w:val="00A41910"/>
    <w:rsid w:val="00A4212A"/>
    <w:rsid w:val="00A43402"/>
    <w:rsid w:val="00A56CBB"/>
    <w:rsid w:val="00A616D6"/>
    <w:rsid w:val="00A66218"/>
    <w:rsid w:val="00A67667"/>
    <w:rsid w:val="00A67D84"/>
    <w:rsid w:val="00A74ACB"/>
    <w:rsid w:val="00A76E4B"/>
    <w:rsid w:val="00A834E9"/>
    <w:rsid w:val="00A935A1"/>
    <w:rsid w:val="00AA42CE"/>
    <w:rsid w:val="00AA4BB4"/>
    <w:rsid w:val="00AA6C82"/>
    <w:rsid w:val="00AB7193"/>
    <w:rsid w:val="00AC5661"/>
    <w:rsid w:val="00AD2B8A"/>
    <w:rsid w:val="00AD5F29"/>
    <w:rsid w:val="00AD662A"/>
    <w:rsid w:val="00AF539A"/>
    <w:rsid w:val="00AF5B5C"/>
    <w:rsid w:val="00AF5B5F"/>
    <w:rsid w:val="00B01DC5"/>
    <w:rsid w:val="00B02E29"/>
    <w:rsid w:val="00B03989"/>
    <w:rsid w:val="00B03EF7"/>
    <w:rsid w:val="00B2576A"/>
    <w:rsid w:val="00B40471"/>
    <w:rsid w:val="00B4104C"/>
    <w:rsid w:val="00B5005D"/>
    <w:rsid w:val="00B51446"/>
    <w:rsid w:val="00B57247"/>
    <w:rsid w:val="00B60221"/>
    <w:rsid w:val="00B77A24"/>
    <w:rsid w:val="00B80065"/>
    <w:rsid w:val="00B83418"/>
    <w:rsid w:val="00B86D1B"/>
    <w:rsid w:val="00B86EA2"/>
    <w:rsid w:val="00B90234"/>
    <w:rsid w:val="00B91E54"/>
    <w:rsid w:val="00B9725B"/>
    <w:rsid w:val="00BA0CFC"/>
    <w:rsid w:val="00BA4B55"/>
    <w:rsid w:val="00BB0A92"/>
    <w:rsid w:val="00BB1287"/>
    <w:rsid w:val="00BB5806"/>
    <w:rsid w:val="00BC7657"/>
    <w:rsid w:val="00BD21B7"/>
    <w:rsid w:val="00BE45D4"/>
    <w:rsid w:val="00BE747B"/>
    <w:rsid w:val="00BF3811"/>
    <w:rsid w:val="00C04E92"/>
    <w:rsid w:val="00C054F2"/>
    <w:rsid w:val="00C11CA7"/>
    <w:rsid w:val="00C12950"/>
    <w:rsid w:val="00C17FE3"/>
    <w:rsid w:val="00C20DA4"/>
    <w:rsid w:val="00C274AA"/>
    <w:rsid w:val="00C3695B"/>
    <w:rsid w:val="00C36DA8"/>
    <w:rsid w:val="00C44B0D"/>
    <w:rsid w:val="00C4547C"/>
    <w:rsid w:val="00C57E8B"/>
    <w:rsid w:val="00C65699"/>
    <w:rsid w:val="00C73716"/>
    <w:rsid w:val="00C73D28"/>
    <w:rsid w:val="00C84875"/>
    <w:rsid w:val="00C8516E"/>
    <w:rsid w:val="00C85868"/>
    <w:rsid w:val="00C8760F"/>
    <w:rsid w:val="00C938ED"/>
    <w:rsid w:val="00C9472F"/>
    <w:rsid w:val="00CA0FC7"/>
    <w:rsid w:val="00CA2B8E"/>
    <w:rsid w:val="00CB08FE"/>
    <w:rsid w:val="00CC3BD3"/>
    <w:rsid w:val="00CD159E"/>
    <w:rsid w:val="00CD7F77"/>
    <w:rsid w:val="00CE0533"/>
    <w:rsid w:val="00CE19D3"/>
    <w:rsid w:val="00CE54EA"/>
    <w:rsid w:val="00CF72E7"/>
    <w:rsid w:val="00D03E6D"/>
    <w:rsid w:val="00D04DF0"/>
    <w:rsid w:val="00D1185A"/>
    <w:rsid w:val="00D15AC7"/>
    <w:rsid w:val="00D161CB"/>
    <w:rsid w:val="00D263B5"/>
    <w:rsid w:val="00D314EA"/>
    <w:rsid w:val="00D360A4"/>
    <w:rsid w:val="00D43089"/>
    <w:rsid w:val="00D4435B"/>
    <w:rsid w:val="00D615DF"/>
    <w:rsid w:val="00D623CD"/>
    <w:rsid w:val="00D65DAC"/>
    <w:rsid w:val="00D66AF4"/>
    <w:rsid w:val="00D70DC4"/>
    <w:rsid w:val="00D7307A"/>
    <w:rsid w:val="00D77B1C"/>
    <w:rsid w:val="00D87B5C"/>
    <w:rsid w:val="00D93A0D"/>
    <w:rsid w:val="00DA0FF5"/>
    <w:rsid w:val="00DA7072"/>
    <w:rsid w:val="00DB0CA4"/>
    <w:rsid w:val="00DB357C"/>
    <w:rsid w:val="00DC02B9"/>
    <w:rsid w:val="00DD0396"/>
    <w:rsid w:val="00DD2A81"/>
    <w:rsid w:val="00DD2EBB"/>
    <w:rsid w:val="00DF3227"/>
    <w:rsid w:val="00E01D1D"/>
    <w:rsid w:val="00E02363"/>
    <w:rsid w:val="00E02682"/>
    <w:rsid w:val="00E0682C"/>
    <w:rsid w:val="00E106ED"/>
    <w:rsid w:val="00E11F54"/>
    <w:rsid w:val="00E140F5"/>
    <w:rsid w:val="00E1548E"/>
    <w:rsid w:val="00E2079B"/>
    <w:rsid w:val="00E30835"/>
    <w:rsid w:val="00E3170F"/>
    <w:rsid w:val="00E31860"/>
    <w:rsid w:val="00E32AD8"/>
    <w:rsid w:val="00E37B60"/>
    <w:rsid w:val="00E447A4"/>
    <w:rsid w:val="00E44BBD"/>
    <w:rsid w:val="00E44C23"/>
    <w:rsid w:val="00E50D3B"/>
    <w:rsid w:val="00E57819"/>
    <w:rsid w:val="00E61199"/>
    <w:rsid w:val="00E66440"/>
    <w:rsid w:val="00E71EFD"/>
    <w:rsid w:val="00E72E5B"/>
    <w:rsid w:val="00E73D68"/>
    <w:rsid w:val="00E7712C"/>
    <w:rsid w:val="00E814BB"/>
    <w:rsid w:val="00E85DD4"/>
    <w:rsid w:val="00E87B6D"/>
    <w:rsid w:val="00E90B48"/>
    <w:rsid w:val="00E9498E"/>
    <w:rsid w:val="00E95E0D"/>
    <w:rsid w:val="00EB03D1"/>
    <w:rsid w:val="00EC061B"/>
    <w:rsid w:val="00EC70A9"/>
    <w:rsid w:val="00EE4396"/>
    <w:rsid w:val="00EF380B"/>
    <w:rsid w:val="00F005A1"/>
    <w:rsid w:val="00F007E2"/>
    <w:rsid w:val="00F00DB5"/>
    <w:rsid w:val="00F075FE"/>
    <w:rsid w:val="00F11638"/>
    <w:rsid w:val="00F160BE"/>
    <w:rsid w:val="00F20630"/>
    <w:rsid w:val="00F300A4"/>
    <w:rsid w:val="00F31F11"/>
    <w:rsid w:val="00F33760"/>
    <w:rsid w:val="00F4461F"/>
    <w:rsid w:val="00F44919"/>
    <w:rsid w:val="00F47B10"/>
    <w:rsid w:val="00F55B22"/>
    <w:rsid w:val="00F578D2"/>
    <w:rsid w:val="00F60B75"/>
    <w:rsid w:val="00F627B2"/>
    <w:rsid w:val="00F671C9"/>
    <w:rsid w:val="00F678B5"/>
    <w:rsid w:val="00F75B98"/>
    <w:rsid w:val="00F80EBD"/>
    <w:rsid w:val="00F817A0"/>
    <w:rsid w:val="00F825C4"/>
    <w:rsid w:val="00F86202"/>
    <w:rsid w:val="00F8797C"/>
    <w:rsid w:val="00F9312C"/>
    <w:rsid w:val="00F9718D"/>
    <w:rsid w:val="00F97FCD"/>
    <w:rsid w:val="00FA035D"/>
    <w:rsid w:val="00FA242A"/>
    <w:rsid w:val="00FA307E"/>
    <w:rsid w:val="00FA7E4D"/>
    <w:rsid w:val="00FB2E7A"/>
    <w:rsid w:val="00FB3300"/>
    <w:rsid w:val="00FB71E1"/>
    <w:rsid w:val="00FC5E68"/>
    <w:rsid w:val="00FD0C78"/>
    <w:rsid w:val="00FD4E92"/>
    <w:rsid w:val="00FD79B0"/>
    <w:rsid w:val="00FE0FD2"/>
    <w:rsid w:val="00FE6938"/>
    <w:rsid w:val="00FF0E6E"/>
    <w:rsid w:val="00FF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3DE75D"/>
  <w15:docId w15:val="{030F276B-CB33-44F5-A033-A91A10052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4B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24B32"/>
    <w:pPr>
      <w:keepNext/>
      <w:jc w:val="center"/>
      <w:outlineLvl w:val="0"/>
    </w:pPr>
    <w:rPr>
      <w:b/>
      <w:caps/>
      <w:sz w:val="28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65DA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82E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2E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24B32"/>
    <w:rPr>
      <w:rFonts w:ascii="Times New Roman" w:eastAsia="Times New Roman" w:hAnsi="Times New Roman" w:cs="Times New Roman"/>
      <w:b/>
      <w:caps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524B32"/>
    <w:pPr>
      <w:jc w:val="center"/>
    </w:pPr>
    <w:rPr>
      <w:b/>
      <w:smallCaps/>
      <w:szCs w:val="20"/>
    </w:rPr>
  </w:style>
  <w:style w:type="character" w:customStyle="1" w:styleId="TytuZnak">
    <w:name w:val="Tytuł Znak"/>
    <w:link w:val="Tytu"/>
    <w:rsid w:val="00524B32"/>
    <w:rPr>
      <w:rFonts w:ascii="Times New Roman" w:eastAsia="Times New Roman" w:hAnsi="Times New Roman" w:cs="Times New Roman"/>
      <w:b/>
      <w:smallCaps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524B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24B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24B32"/>
    <w:rPr>
      <w:vertAlign w:val="superscript"/>
    </w:rPr>
  </w:style>
  <w:style w:type="paragraph" w:styleId="Akapitzlist">
    <w:name w:val="List Paragraph"/>
    <w:aliases w:val="Punktowanie,RR PGE Akapit z listą,Akapit z listą;1_literowka,Literowanie,1_literowka,Akapit z listą1"/>
    <w:basedOn w:val="Normalny"/>
    <w:link w:val="AkapitzlistZnak"/>
    <w:uiPriority w:val="34"/>
    <w:qFormat/>
    <w:rsid w:val="00524B32"/>
    <w:pPr>
      <w:ind w:left="708"/>
    </w:pPr>
  </w:style>
  <w:style w:type="character" w:customStyle="1" w:styleId="Znakiprzypiswdolnych">
    <w:name w:val="Znaki przypisów dolnych"/>
    <w:rsid w:val="00524B32"/>
    <w:rPr>
      <w:vertAlign w:val="superscript"/>
    </w:rPr>
  </w:style>
  <w:style w:type="paragraph" w:customStyle="1" w:styleId="Tekstpodstawowy21">
    <w:name w:val="Tekst podstawowy 21"/>
    <w:basedOn w:val="Normalny"/>
    <w:rsid w:val="00524B32"/>
    <w:pPr>
      <w:suppressAutoHyphens/>
      <w:spacing w:after="120" w:line="480" w:lineRule="auto"/>
    </w:pPr>
    <w:rPr>
      <w:lang w:eastAsia="ar-SA"/>
    </w:rPr>
  </w:style>
  <w:style w:type="paragraph" w:customStyle="1" w:styleId="Tekstpodstawowy22">
    <w:name w:val="Tekst podstawowy 22"/>
    <w:basedOn w:val="Normalny"/>
    <w:rsid w:val="00524B32"/>
    <w:pPr>
      <w:suppressAutoHyphens/>
      <w:overflowPunct w:val="0"/>
      <w:autoSpaceDE w:val="0"/>
      <w:jc w:val="both"/>
      <w:textAlignment w:val="baseline"/>
    </w:pPr>
    <w:rPr>
      <w:sz w:val="28"/>
      <w:szCs w:val="20"/>
      <w:lang w:eastAsia="ar-SA"/>
    </w:rPr>
  </w:style>
  <w:style w:type="paragraph" w:customStyle="1" w:styleId="Poradnik">
    <w:name w:val="Poradnik"/>
    <w:basedOn w:val="Normalny"/>
    <w:rsid w:val="00524B32"/>
    <w:pPr>
      <w:suppressAutoHyphens/>
      <w:spacing w:before="120" w:line="288" w:lineRule="auto"/>
    </w:pPr>
    <w:rPr>
      <w:lang w:eastAsia="ar-SA"/>
    </w:rPr>
  </w:style>
  <w:style w:type="paragraph" w:customStyle="1" w:styleId="bodytextindent2">
    <w:name w:val="bodytextindent2"/>
    <w:basedOn w:val="Normalny"/>
    <w:rsid w:val="00524B32"/>
    <w:pPr>
      <w:suppressAutoHyphens/>
      <w:spacing w:before="280" w:after="280"/>
    </w:pPr>
    <w:rPr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45A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45AE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45AE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45AE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6043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43A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6043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43A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43A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43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043AD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rsid w:val="00CF72E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2E4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382E4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rsid w:val="00382E46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82E46"/>
    <w:rPr>
      <w:rFonts w:ascii="Times New Roman" w:eastAsia="Times New Roman" w:hAnsi="Times New Roman"/>
      <w:sz w:val="22"/>
    </w:rPr>
  </w:style>
  <w:style w:type="paragraph" w:styleId="Lista">
    <w:name w:val="List"/>
    <w:basedOn w:val="Normalny"/>
    <w:rsid w:val="00382E46"/>
    <w:pPr>
      <w:suppressAutoHyphens/>
      <w:ind w:left="283" w:hanging="283"/>
    </w:pPr>
    <w:rPr>
      <w:rFonts w:ascii="Arial" w:hAnsi="Arial"/>
      <w:szCs w:val="20"/>
      <w:lang w:eastAsia="ar-SA"/>
    </w:rPr>
  </w:style>
  <w:style w:type="paragraph" w:customStyle="1" w:styleId="Tekstpodstawowy31">
    <w:name w:val="Tekst podstawowy 31"/>
    <w:basedOn w:val="Normalny"/>
    <w:rsid w:val="00382E46"/>
    <w:pPr>
      <w:suppressAutoHyphens/>
      <w:spacing w:after="120"/>
    </w:pPr>
    <w:rPr>
      <w:sz w:val="16"/>
      <w:szCs w:val="16"/>
      <w:lang w:eastAsia="ar-SA"/>
    </w:rPr>
  </w:style>
  <w:style w:type="paragraph" w:customStyle="1" w:styleId="texte1">
    <w:name w:val="texte 1"/>
    <w:basedOn w:val="Normalny"/>
    <w:rsid w:val="00382E46"/>
    <w:pPr>
      <w:suppressAutoHyphens/>
      <w:spacing w:before="120" w:after="120"/>
      <w:ind w:left="425"/>
      <w:jc w:val="both"/>
    </w:pPr>
    <w:rPr>
      <w:rFonts w:ascii="Arial" w:hAnsi="Arial" w:cs="Arial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F627B2"/>
    <w:rPr>
      <w:rFonts w:ascii="Times New Roman" w:eastAsia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C3B4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C3B42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B08FE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67D84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314E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314E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C0FFA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65D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kapitzlistZnak">
    <w:name w:val="Akapit z listą Znak"/>
    <w:aliases w:val="Punktowanie Znak,RR PGE Akapit z listą Znak,Akapit z listą;1_literowka Znak,Literowanie Znak,1_literowka Znak,Akapit z listą1 Znak"/>
    <w:basedOn w:val="Domylnaczcionkaakapitu"/>
    <w:link w:val="Akapitzlist"/>
    <w:uiPriority w:val="34"/>
    <w:locked/>
    <w:rsid w:val="00B5144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guslaw.Grymuza@gkpge.pl" TargetMode="External"/><Relationship Id="rId13" Type="http://schemas.openxmlformats.org/officeDocument/2006/relationships/fontTable" Target="fontTable.xml"/><Relationship Id="rId18" Type="http://schemas.openxmlformats.org/officeDocument/2006/relationships/customXml" Target="../customXml/item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gegiek.pl/Przetargi/Przetargi-zakupow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Ch_GiEK_Załącznik nr 2 do Ogłoszenia  - projekt Zamówienia_07407.docx</dmsv2BaseFileName>
    <dmsv2BaseDisplayName xmlns="http://schemas.microsoft.com/sharepoint/v3">Ch_GiEK_Załącznik nr 2 do Ogłoszenia  - projekt Zamówienia_07407</dmsv2BaseDisplayName>
    <dmsv2SWPP2ObjectNumber xmlns="http://schemas.microsoft.com/sharepoint/v3">POST/GEK/CSS/FZR-ELT/07407/2024                   </dmsv2SWPP2ObjectNumber>
    <dmsv2SWPP2SumMD5 xmlns="http://schemas.microsoft.com/sharepoint/v3">6d8bc573a472bd58148e6a64910920fc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660847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21004682</dmsv2BaseClientSystemDocumentID>
    <dmsv2BaseModifiedByID xmlns="http://schemas.microsoft.com/sharepoint/v3">14014987</dmsv2BaseModifiedByID>
    <dmsv2BaseCreatedByID xmlns="http://schemas.microsoft.com/sharepoint/v3">14014987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AEASQFSYQUA4-921679528-13423</_dlc_DocId>
    <_dlc_DocIdUrl xmlns="a19cb1c7-c5c7-46d4-85ae-d83685407bba">
      <Url>https://swpp2.dms.gkpge.pl/sites/32/_layouts/15/DocIdRedir.aspx?ID=AEASQFSYQUA4-921679528-13423</Url>
      <Description>AEASQFSYQUA4-921679528-13423</Description>
    </_dlc_DocIdUrl>
  </documentManagement>
</p:properties>
</file>

<file path=customXml/itemProps1.xml><?xml version="1.0" encoding="utf-8"?>
<ds:datastoreItem xmlns:ds="http://schemas.openxmlformats.org/officeDocument/2006/customXml" ds:itemID="{AE0DC443-3E41-445E-ACD7-9371F37D32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737AA9-9011-4DC5-88A9-EE2E60A7CBA6}"/>
</file>

<file path=customXml/itemProps3.xml><?xml version="1.0" encoding="utf-8"?>
<ds:datastoreItem xmlns:ds="http://schemas.openxmlformats.org/officeDocument/2006/customXml" ds:itemID="{5C69F362-D38B-4AE7-9E14-950C35AC9A24}"/>
</file>

<file path=customXml/itemProps4.xml><?xml version="1.0" encoding="utf-8"?>
<ds:datastoreItem xmlns:ds="http://schemas.openxmlformats.org/officeDocument/2006/customXml" ds:itemID="{11B72F80-36BA-4BCE-9E76-DE5146F35D69}"/>
</file>

<file path=customXml/itemProps5.xml><?xml version="1.0" encoding="utf-8"?>
<ds:datastoreItem xmlns:ds="http://schemas.openxmlformats.org/officeDocument/2006/customXml" ds:itemID="{0613E8A8-7D43-4E4E-83FC-FCEBD766C3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503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Anna.Gadomska</dc:creator>
  <cp:lastModifiedBy>Grymuza Bogusław [PGE GiEK S.A.]</cp:lastModifiedBy>
  <cp:revision>4</cp:revision>
  <cp:lastPrinted>2024-06-25T08:28:00Z</cp:lastPrinted>
  <dcterms:created xsi:type="dcterms:W3CDTF">2024-11-06T10:12:00Z</dcterms:created>
  <dcterms:modified xsi:type="dcterms:W3CDTF">2024-11-07T08:17:00Z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_dlc_DocIdItemGuid">
    <vt:lpwstr>1e023c6c-b613-4b59-a231-64621121a236</vt:lpwstr>
  </property>
</Properties>
</file>