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B95CE" w14:textId="316A1DB9" w:rsidR="00364467" w:rsidRPr="003E0522" w:rsidRDefault="00364467" w:rsidP="00364467">
      <w:pPr>
        <w:shd w:val="clear" w:color="auto" w:fill="D9D9D9" w:themeFill="background1" w:themeFillShade="D9"/>
        <w:jc w:val="right"/>
        <w:rPr>
          <w:rFonts w:asciiTheme="minorHAnsi" w:hAnsiTheme="minorHAnsi" w:cstheme="minorHAnsi"/>
          <w:b/>
          <w:sz w:val="18"/>
          <w:szCs w:val="18"/>
        </w:rPr>
      </w:pPr>
      <w:r w:rsidRPr="003E0522">
        <w:rPr>
          <w:rFonts w:asciiTheme="minorHAnsi" w:hAnsiTheme="minorHAnsi" w:cstheme="minorHAnsi"/>
          <w:b/>
          <w:sz w:val="18"/>
          <w:szCs w:val="18"/>
        </w:rPr>
        <w:t xml:space="preserve">Załącznik nr </w:t>
      </w:r>
      <w:r w:rsidR="00072F42">
        <w:rPr>
          <w:rFonts w:asciiTheme="minorHAnsi" w:hAnsiTheme="minorHAnsi" w:cstheme="minorHAnsi"/>
          <w:b/>
          <w:sz w:val="18"/>
          <w:szCs w:val="18"/>
        </w:rPr>
        <w:t>3</w:t>
      </w:r>
      <w:r w:rsidRPr="003E0522">
        <w:rPr>
          <w:rFonts w:asciiTheme="minorHAnsi" w:hAnsiTheme="minorHAnsi" w:cstheme="minorHAnsi"/>
          <w:b/>
          <w:sz w:val="18"/>
          <w:szCs w:val="18"/>
        </w:rPr>
        <w:t xml:space="preserve"> do SWZ</w:t>
      </w:r>
    </w:p>
    <w:p w14:paraId="465F043C" w14:textId="77777777" w:rsidR="00364467" w:rsidRPr="003E0522" w:rsidRDefault="00364467" w:rsidP="00364467">
      <w:pPr>
        <w:shd w:val="clear" w:color="auto" w:fill="D9D9D9" w:themeFill="background1" w:themeFillShade="D9"/>
        <w:tabs>
          <w:tab w:val="left" w:pos="1980"/>
        </w:tabs>
        <w:jc w:val="right"/>
        <w:rPr>
          <w:rFonts w:asciiTheme="minorHAnsi" w:hAnsiTheme="minorHAnsi" w:cstheme="minorHAnsi"/>
          <w:b/>
          <w:bCs/>
          <w:iCs/>
          <w:sz w:val="18"/>
          <w:szCs w:val="18"/>
        </w:rPr>
      </w:pPr>
      <w:r w:rsidRPr="003E0522">
        <w:rPr>
          <w:rFonts w:asciiTheme="minorHAnsi" w:hAnsiTheme="minorHAnsi" w:cstheme="minorHAnsi"/>
          <w:b/>
          <w:bCs/>
          <w:iCs/>
          <w:sz w:val="18"/>
          <w:szCs w:val="18"/>
        </w:rPr>
        <w:t xml:space="preserve">Nr Postępowania: </w:t>
      </w:r>
    </w:p>
    <w:p w14:paraId="46324A23" w14:textId="359A1CE7" w:rsidR="00364467" w:rsidRPr="005611F1" w:rsidRDefault="00B115AD" w:rsidP="00364467">
      <w:pPr>
        <w:shd w:val="clear" w:color="auto" w:fill="D9D9D9" w:themeFill="background1" w:themeFillShade="D9"/>
        <w:tabs>
          <w:tab w:val="left" w:pos="1980"/>
        </w:tabs>
        <w:jc w:val="right"/>
        <w:rPr>
          <w:rFonts w:asciiTheme="minorHAnsi" w:hAnsiTheme="minorHAnsi" w:cstheme="minorHAnsi"/>
          <w:b/>
          <w:bCs/>
          <w:iCs/>
          <w:sz w:val="18"/>
          <w:szCs w:val="18"/>
          <w:lang w:val="en-US"/>
        </w:rPr>
      </w:pPr>
      <w:r>
        <w:rPr>
          <w:rFonts w:asciiTheme="minorHAnsi" w:hAnsiTheme="minorHAnsi" w:cstheme="minorHAnsi"/>
          <w:b/>
          <w:bCs/>
          <w:iCs/>
          <w:sz w:val="18"/>
          <w:szCs w:val="18"/>
          <w:lang w:val="en-US"/>
        </w:rPr>
        <w:t>POST/EOD/EOD/BM/00</w:t>
      </w:r>
      <w:r w:rsidR="008613E3">
        <w:rPr>
          <w:rFonts w:asciiTheme="minorHAnsi" w:hAnsiTheme="minorHAnsi" w:cstheme="minorHAnsi"/>
          <w:b/>
          <w:bCs/>
          <w:iCs/>
          <w:sz w:val="18"/>
          <w:szCs w:val="18"/>
          <w:lang w:val="en-US"/>
        </w:rPr>
        <w:t>240</w:t>
      </w:r>
      <w:r w:rsidR="00762D6A">
        <w:rPr>
          <w:rFonts w:asciiTheme="minorHAnsi" w:hAnsiTheme="minorHAnsi" w:cstheme="minorHAnsi"/>
          <w:b/>
          <w:bCs/>
          <w:iCs/>
          <w:sz w:val="18"/>
          <w:szCs w:val="18"/>
          <w:lang w:val="en-US"/>
        </w:rPr>
        <w:t>/202</w:t>
      </w:r>
      <w:r w:rsidR="00DC1305">
        <w:rPr>
          <w:rFonts w:asciiTheme="minorHAnsi" w:hAnsiTheme="minorHAnsi" w:cstheme="minorHAnsi"/>
          <w:b/>
          <w:bCs/>
          <w:iCs/>
          <w:sz w:val="18"/>
          <w:szCs w:val="18"/>
          <w:lang w:val="en-US"/>
        </w:rPr>
        <w:t>5</w:t>
      </w:r>
    </w:p>
    <w:p w14:paraId="1253007A" w14:textId="77777777" w:rsidR="00364467" w:rsidRPr="005611F1" w:rsidRDefault="00364467" w:rsidP="00364467">
      <w:pPr>
        <w:jc w:val="center"/>
        <w:rPr>
          <w:rFonts w:asciiTheme="minorHAnsi" w:hAnsiTheme="minorHAnsi" w:cstheme="minorHAnsi"/>
          <w:b/>
          <w:sz w:val="18"/>
          <w:szCs w:val="18"/>
          <w:lang w:val="en-US"/>
        </w:rPr>
      </w:pPr>
    </w:p>
    <w:p w14:paraId="1546010B" w14:textId="77777777" w:rsidR="00364467" w:rsidRPr="005611F1" w:rsidRDefault="00364467" w:rsidP="00364467">
      <w:pPr>
        <w:jc w:val="center"/>
        <w:rPr>
          <w:rFonts w:asciiTheme="minorHAnsi" w:hAnsiTheme="minorHAnsi" w:cstheme="minorHAnsi"/>
          <w:b/>
          <w:sz w:val="18"/>
          <w:szCs w:val="18"/>
          <w:lang w:val="en-US"/>
        </w:rPr>
      </w:pPr>
      <w:r w:rsidRPr="005611F1">
        <w:rPr>
          <w:rFonts w:asciiTheme="minorHAnsi" w:hAnsiTheme="minorHAnsi" w:cstheme="minorHAnsi"/>
          <w:b/>
          <w:sz w:val="18"/>
          <w:szCs w:val="18"/>
          <w:lang w:val="en-US"/>
        </w:rPr>
        <w:t xml:space="preserve">FORMULARZ OFERTY </w:t>
      </w:r>
    </w:p>
    <w:p w14:paraId="39A2C9BB" w14:textId="77777777" w:rsidR="00364467" w:rsidRPr="005611F1" w:rsidRDefault="00364467" w:rsidP="00364467">
      <w:pPr>
        <w:rPr>
          <w:rFonts w:asciiTheme="minorHAnsi" w:hAnsiTheme="minorHAnsi" w:cstheme="minorHAnsi"/>
          <w:b/>
          <w:sz w:val="18"/>
          <w:szCs w:val="18"/>
          <w:lang w:val="en-US"/>
        </w:rPr>
      </w:pPr>
    </w:p>
    <w:p w14:paraId="3521D065" w14:textId="43854BC6" w:rsidR="00364467" w:rsidRPr="003E0522" w:rsidRDefault="00364467" w:rsidP="00364467">
      <w:pPr>
        <w:rPr>
          <w:rFonts w:asciiTheme="minorHAnsi" w:hAnsiTheme="minorHAnsi" w:cstheme="minorHAnsi"/>
          <w:b/>
          <w:bCs/>
          <w:sz w:val="18"/>
          <w:szCs w:val="18"/>
        </w:rPr>
      </w:pPr>
      <w:r w:rsidRPr="003E0522">
        <w:rPr>
          <w:rFonts w:asciiTheme="minorHAnsi" w:hAnsiTheme="minorHAnsi" w:cstheme="minorHAnsi"/>
          <w:sz w:val="18"/>
          <w:szCs w:val="18"/>
        </w:rPr>
        <w:t xml:space="preserve">Nazwa Postępowania: </w:t>
      </w:r>
      <w:r w:rsidRPr="003E0522">
        <w:rPr>
          <w:rFonts w:asciiTheme="minorHAnsi" w:hAnsiTheme="minorHAnsi" w:cstheme="minorHAnsi"/>
          <w:b/>
          <w:noProof/>
          <w:sz w:val="18"/>
          <w:szCs w:val="18"/>
        </w:rPr>
        <w:t>„</w:t>
      </w:r>
      <w:r w:rsidR="008613E3">
        <w:rPr>
          <w:rFonts w:asciiTheme="minorHAnsi" w:hAnsiTheme="minorHAnsi" w:cstheme="minorHAnsi"/>
          <w:b/>
          <w:noProof/>
          <w:sz w:val="18"/>
          <w:szCs w:val="18"/>
        </w:rPr>
        <w:t>Przebudowa powierzchni na poziomie 0 w budynku PGE EO S.A. w Warszawie na ul. Ogrodowej 59A – dokumentacja projektowa</w:t>
      </w:r>
      <w:r w:rsidRPr="003E0522">
        <w:rPr>
          <w:rFonts w:asciiTheme="minorHAnsi" w:hAnsiTheme="minorHAnsi" w:cstheme="minorHAnsi"/>
          <w:b/>
          <w:noProof/>
          <w:sz w:val="18"/>
          <w:szCs w:val="18"/>
        </w:rPr>
        <w:t>”</w:t>
      </w:r>
    </w:p>
    <w:p w14:paraId="6D4474C7" w14:textId="77777777" w:rsidR="00364467" w:rsidRPr="003E0522" w:rsidRDefault="00364467" w:rsidP="00364467">
      <w:pPr>
        <w:rPr>
          <w:rFonts w:asciiTheme="minorHAnsi" w:hAnsiTheme="minorHAnsi" w:cstheme="minorHAnsi"/>
          <w:b/>
          <w:bCs/>
          <w:sz w:val="18"/>
          <w:szCs w:val="18"/>
        </w:rPr>
      </w:pPr>
    </w:p>
    <w:p w14:paraId="7640D812" w14:textId="77777777" w:rsidR="00364467" w:rsidRPr="003E0522" w:rsidRDefault="00364467" w:rsidP="006A1266">
      <w:pPr>
        <w:numPr>
          <w:ilvl w:val="0"/>
          <w:numId w:val="21"/>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Ofertę składa</w:t>
      </w:r>
      <w:r w:rsidRPr="003E0522">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364467" w:rsidRPr="003E0522" w14:paraId="3467CFAA" w14:textId="77777777" w:rsidTr="00FC397D">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30AE2C64" w14:textId="77777777" w:rsidR="00364467" w:rsidRPr="003E0522" w:rsidRDefault="00364467" w:rsidP="00FC397D">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E9C9ED"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 xml:space="preserve">Nazwa i adres Wykonawcy </w:t>
            </w:r>
          </w:p>
          <w:p w14:paraId="37F45B85"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NIP, REGON</w:t>
            </w:r>
          </w:p>
        </w:tc>
      </w:tr>
      <w:tr w:rsidR="00364467" w:rsidRPr="003E0522" w14:paraId="68745B1A" w14:textId="77777777" w:rsidTr="00B8724C">
        <w:trPr>
          <w:trHeight w:val="909"/>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0D967824" w14:textId="77777777" w:rsidR="00364467" w:rsidRPr="003E0522" w:rsidRDefault="00720F6B" w:rsidP="00FC397D">
            <w:pPr>
              <w:ind w:left="170"/>
              <w:jc w:val="center"/>
              <w:rPr>
                <w:rFonts w:asciiTheme="minorHAnsi" w:hAnsiTheme="minorHAnsi" w:cstheme="minorHAnsi"/>
                <w:sz w:val="18"/>
                <w:szCs w:val="18"/>
              </w:rPr>
            </w:pPr>
            <w:r w:rsidRPr="00720F6B">
              <w:rPr>
                <w:rFonts w:asciiTheme="minorHAnsi" w:hAnsiTheme="minorHAnsi" w:cstheme="minorHAnsi"/>
                <w:b/>
                <w:sz w:val="18"/>
                <w:szCs w:val="18"/>
              </w:rPr>
              <w:t>Wykonawca</w:t>
            </w:r>
            <w:r w:rsidRPr="00720F6B">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08BA636" w14:textId="77777777" w:rsidR="00364467" w:rsidRPr="003E0522" w:rsidRDefault="00364467" w:rsidP="00FC397D">
            <w:pPr>
              <w:ind w:left="1134"/>
              <w:jc w:val="center"/>
              <w:rPr>
                <w:rFonts w:asciiTheme="minorHAnsi" w:hAnsiTheme="minorHAnsi" w:cstheme="minorHAnsi"/>
                <w:sz w:val="18"/>
                <w:szCs w:val="18"/>
              </w:rPr>
            </w:pPr>
          </w:p>
        </w:tc>
      </w:tr>
      <w:tr w:rsidR="00364467" w:rsidRPr="003E0522" w14:paraId="3C747BB5" w14:textId="77777777" w:rsidTr="00FC397D">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2D7ED74" w14:textId="77777777" w:rsidR="00364467" w:rsidRPr="003E0522" w:rsidRDefault="00364467" w:rsidP="00FC397D">
            <w:pPr>
              <w:ind w:left="170"/>
              <w:jc w:val="center"/>
              <w:rPr>
                <w:rFonts w:asciiTheme="minorHAnsi" w:hAnsiTheme="minorHAnsi" w:cstheme="minorHAnsi"/>
                <w:sz w:val="18"/>
                <w:szCs w:val="18"/>
              </w:rPr>
            </w:pPr>
            <w:r w:rsidRPr="003E0522">
              <w:rPr>
                <w:rFonts w:asciiTheme="minorHAnsi" w:hAnsiTheme="minorHAnsi" w:cstheme="minorHAnsi"/>
                <w:sz w:val="18"/>
                <w:szCs w:val="18"/>
              </w:rPr>
              <w:t xml:space="preserve">Należymy do sektora małych </w:t>
            </w:r>
            <w:r w:rsidRPr="003E0522">
              <w:rPr>
                <w:rFonts w:asciiTheme="minorHAnsi" w:hAnsiTheme="minorHAnsi" w:cstheme="minorHAnsi"/>
                <w:sz w:val="18"/>
                <w:szCs w:val="18"/>
              </w:rPr>
              <w:br/>
              <w:t>i średnich przedsiębiorstw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40BD6264"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TAK/NIE</w:t>
            </w:r>
          </w:p>
        </w:tc>
      </w:tr>
    </w:tbl>
    <w:p w14:paraId="5BBA9F60" w14:textId="77777777" w:rsidR="00364467" w:rsidRPr="003E0522" w:rsidRDefault="00364467" w:rsidP="00364467">
      <w:pPr>
        <w:spacing w:after="100" w:afterAutospacing="1"/>
        <w:ind w:left="1080"/>
        <w:rPr>
          <w:rFonts w:asciiTheme="minorHAnsi" w:hAnsiTheme="minorHAnsi" w:cstheme="minorHAnsi"/>
          <w:sz w:val="18"/>
          <w:szCs w:val="18"/>
        </w:rPr>
      </w:pPr>
    </w:p>
    <w:p w14:paraId="218110CD" w14:textId="77777777" w:rsidR="00364467" w:rsidRPr="003E0522" w:rsidRDefault="00364467" w:rsidP="006A1266">
      <w:pPr>
        <w:numPr>
          <w:ilvl w:val="0"/>
          <w:numId w:val="21"/>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Osoba/y uprawniona/e do kontaktów z Zamawiającym:</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1"/>
        <w:gridCol w:w="6538"/>
      </w:tblGrid>
      <w:tr w:rsidR="00364467" w:rsidRPr="003E0522" w14:paraId="0D45A07C"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6E43AA"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Imię i nazwisko:</w:t>
            </w:r>
          </w:p>
        </w:tc>
        <w:tc>
          <w:tcPr>
            <w:tcW w:w="6538" w:type="dxa"/>
            <w:tcBorders>
              <w:top w:val="single" w:sz="4" w:space="0" w:color="auto"/>
              <w:left w:val="single" w:sz="4" w:space="0" w:color="auto"/>
              <w:bottom w:val="single" w:sz="4" w:space="0" w:color="auto"/>
              <w:right w:val="single" w:sz="4" w:space="0" w:color="auto"/>
            </w:tcBorders>
          </w:tcPr>
          <w:p w14:paraId="7426BDA0"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7F518E6C"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2A642D"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Firma:</w:t>
            </w:r>
          </w:p>
        </w:tc>
        <w:tc>
          <w:tcPr>
            <w:tcW w:w="6538" w:type="dxa"/>
            <w:tcBorders>
              <w:top w:val="single" w:sz="4" w:space="0" w:color="auto"/>
              <w:left w:val="single" w:sz="4" w:space="0" w:color="auto"/>
              <w:bottom w:val="single" w:sz="4" w:space="0" w:color="auto"/>
              <w:right w:val="single" w:sz="4" w:space="0" w:color="auto"/>
            </w:tcBorders>
          </w:tcPr>
          <w:p w14:paraId="4C51F5DA"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5A4FB84D"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D1CA74"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Adres:</w:t>
            </w:r>
          </w:p>
        </w:tc>
        <w:tc>
          <w:tcPr>
            <w:tcW w:w="6538" w:type="dxa"/>
            <w:tcBorders>
              <w:top w:val="single" w:sz="4" w:space="0" w:color="auto"/>
              <w:left w:val="single" w:sz="4" w:space="0" w:color="auto"/>
              <w:bottom w:val="single" w:sz="4" w:space="0" w:color="auto"/>
              <w:right w:val="single" w:sz="4" w:space="0" w:color="auto"/>
            </w:tcBorders>
          </w:tcPr>
          <w:p w14:paraId="6950C2D8"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0FFF7F5E"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5E4806"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Telefon:</w:t>
            </w:r>
          </w:p>
        </w:tc>
        <w:tc>
          <w:tcPr>
            <w:tcW w:w="6538" w:type="dxa"/>
            <w:tcBorders>
              <w:top w:val="single" w:sz="4" w:space="0" w:color="auto"/>
              <w:left w:val="single" w:sz="4" w:space="0" w:color="auto"/>
              <w:bottom w:val="single" w:sz="4" w:space="0" w:color="auto"/>
              <w:right w:val="single" w:sz="4" w:space="0" w:color="auto"/>
            </w:tcBorders>
          </w:tcPr>
          <w:p w14:paraId="1EFDF728"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4C02AE51"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C5F7B6"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Fax:</w:t>
            </w:r>
          </w:p>
        </w:tc>
        <w:tc>
          <w:tcPr>
            <w:tcW w:w="6538" w:type="dxa"/>
            <w:tcBorders>
              <w:top w:val="single" w:sz="4" w:space="0" w:color="auto"/>
              <w:left w:val="single" w:sz="4" w:space="0" w:color="auto"/>
              <w:bottom w:val="single" w:sz="4" w:space="0" w:color="auto"/>
              <w:right w:val="single" w:sz="4" w:space="0" w:color="auto"/>
            </w:tcBorders>
          </w:tcPr>
          <w:p w14:paraId="60BCF4A8"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493C3348"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E638BD"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e-mail:</w:t>
            </w:r>
          </w:p>
        </w:tc>
        <w:tc>
          <w:tcPr>
            <w:tcW w:w="6538" w:type="dxa"/>
            <w:tcBorders>
              <w:top w:val="single" w:sz="4" w:space="0" w:color="auto"/>
              <w:left w:val="single" w:sz="4" w:space="0" w:color="auto"/>
              <w:bottom w:val="single" w:sz="4" w:space="0" w:color="auto"/>
              <w:right w:val="single" w:sz="4" w:space="0" w:color="auto"/>
            </w:tcBorders>
          </w:tcPr>
          <w:p w14:paraId="241B5FF0" w14:textId="77777777" w:rsidR="00364467" w:rsidRPr="003E0522" w:rsidRDefault="00364467" w:rsidP="00FC397D">
            <w:pPr>
              <w:spacing w:before="100"/>
              <w:ind w:left="1134"/>
              <w:jc w:val="both"/>
              <w:rPr>
                <w:rFonts w:asciiTheme="minorHAnsi" w:hAnsiTheme="minorHAnsi" w:cstheme="minorHAnsi"/>
                <w:sz w:val="18"/>
                <w:szCs w:val="18"/>
              </w:rPr>
            </w:pPr>
          </w:p>
        </w:tc>
      </w:tr>
    </w:tbl>
    <w:p w14:paraId="25883ABB" w14:textId="77777777" w:rsidR="00B8724C" w:rsidRPr="00B8724C" w:rsidRDefault="00B8724C" w:rsidP="00B8724C">
      <w:pPr>
        <w:spacing w:after="100" w:afterAutospacing="1"/>
        <w:ind w:left="1080"/>
        <w:rPr>
          <w:rFonts w:asciiTheme="minorHAnsi" w:hAnsiTheme="minorHAnsi" w:cstheme="minorHAnsi"/>
          <w:sz w:val="18"/>
          <w:szCs w:val="18"/>
        </w:rPr>
      </w:pPr>
    </w:p>
    <w:p w14:paraId="7641EF26" w14:textId="77777777" w:rsidR="00364467" w:rsidRPr="003E0522" w:rsidRDefault="00364467" w:rsidP="006A1266">
      <w:pPr>
        <w:numPr>
          <w:ilvl w:val="0"/>
          <w:numId w:val="21"/>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OFERTA WYKONAWCY:</w:t>
      </w:r>
    </w:p>
    <w:p w14:paraId="5A806F20" w14:textId="77777777" w:rsidR="00364467" w:rsidRPr="003E0522" w:rsidRDefault="00364467" w:rsidP="00364467">
      <w:pPr>
        <w:ind w:left="360" w:right="27"/>
        <w:jc w:val="both"/>
        <w:rPr>
          <w:rFonts w:asciiTheme="minorHAnsi" w:hAnsiTheme="minorHAnsi" w:cstheme="minorHAnsi"/>
          <w:b/>
          <w:sz w:val="18"/>
          <w:szCs w:val="18"/>
        </w:rPr>
      </w:pPr>
      <w:r w:rsidRPr="003E0522">
        <w:rPr>
          <w:rFonts w:asciiTheme="minorHAnsi" w:hAnsiTheme="minorHAnsi" w:cstheme="minorHAnsi"/>
          <w:b/>
          <w:sz w:val="18"/>
          <w:szCs w:val="18"/>
        </w:rPr>
        <w:t>My, niżej podpisani, niniejszym oświadczamy co następuj</w:t>
      </w:r>
      <w:r w:rsidR="007A3DD2">
        <w:rPr>
          <w:rFonts w:asciiTheme="minorHAnsi" w:hAnsiTheme="minorHAnsi" w:cstheme="minorHAnsi"/>
          <w:b/>
          <w:sz w:val="18"/>
          <w:szCs w:val="18"/>
        </w:rPr>
        <w:t>e</w:t>
      </w:r>
      <w:r w:rsidRPr="003E0522">
        <w:rPr>
          <w:rFonts w:asciiTheme="minorHAnsi" w:hAnsiTheme="minorHAnsi" w:cstheme="minorHAnsi"/>
          <w:b/>
          <w:sz w:val="18"/>
          <w:szCs w:val="18"/>
        </w:rPr>
        <w:t>:</w:t>
      </w:r>
    </w:p>
    <w:p w14:paraId="0C34153D" w14:textId="77777777" w:rsidR="00364467" w:rsidRPr="003E0522" w:rsidRDefault="00364467" w:rsidP="00364467">
      <w:pPr>
        <w:ind w:left="360" w:right="27"/>
        <w:jc w:val="both"/>
        <w:rPr>
          <w:rFonts w:asciiTheme="minorHAnsi" w:hAnsiTheme="minorHAnsi" w:cstheme="minorHAnsi"/>
          <w:b/>
          <w:sz w:val="18"/>
          <w:szCs w:val="18"/>
        </w:rPr>
      </w:pPr>
    </w:p>
    <w:p w14:paraId="451F8D3E" w14:textId="0DFBCDA4" w:rsidR="00E642D6" w:rsidRPr="008A6888" w:rsidRDefault="00A0183F" w:rsidP="006A1266">
      <w:pPr>
        <w:numPr>
          <w:ilvl w:val="0"/>
          <w:numId w:val="22"/>
        </w:numPr>
        <w:tabs>
          <w:tab w:val="clear" w:pos="644"/>
          <w:tab w:val="num" w:pos="360"/>
        </w:tabs>
        <w:ind w:left="720" w:right="70"/>
        <w:jc w:val="both"/>
        <w:rPr>
          <w:rFonts w:asciiTheme="minorHAnsi" w:hAnsiTheme="minorHAnsi" w:cstheme="minorHAnsi"/>
          <w:b/>
          <w:bCs/>
          <w:i/>
          <w:iCs/>
          <w:sz w:val="18"/>
          <w:szCs w:val="18"/>
        </w:rPr>
      </w:pPr>
      <w:r w:rsidRPr="000D7198">
        <w:rPr>
          <w:rFonts w:asciiTheme="minorHAnsi" w:hAnsiTheme="minorHAnsi" w:cstheme="minorHAnsi"/>
          <w:sz w:val="18"/>
          <w:szCs w:val="18"/>
        </w:rPr>
        <w:t xml:space="preserve">Oświadczamy, że zapoznaliśmy się z treścią Specyfikacji Warunków Zamówienia (dalej SWZ) i nie wnosimy do nich zastrzeżeń. Oferujemy, zgodnie z wymaganiami zawartymi w Specyfikacji Warunków Zamówienia (dalej SWZ), wykonanie przedmiotu Zakupu tj. </w:t>
      </w:r>
      <w:r w:rsidRPr="008A6888">
        <w:rPr>
          <w:rFonts w:asciiTheme="minorHAnsi" w:hAnsiTheme="minorHAnsi" w:cstheme="minorHAnsi"/>
          <w:i/>
          <w:iCs/>
          <w:sz w:val="18"/>
          <w:szCs w:val="18"/>
        </w:rPr>
        <w:t>„</w:t>
      </w:r>
      <w:r w:rsidR="008613E3" w:rsidRPr="008A6888">
        <w:rPr>
          <w:rFonts w:asciiTheme="minorHAnsi" w:hAnsiTheme="minorHAnsi" w:cstheme="minorHAnsi"/>
          <w:i/>
          <w:iCs/>
          <w:sz w:val="18"/>
          <w:szCs w:val="18"/>
        </w:rPr>
        <w:t>Przebudowę powierzchni na poziomie 0 w budynku PGE EO S.A. w Warszawie na</w:t>
      </w:r>
      <w:r w:rsidR="001A21A5">
        <w:rPr>
          <w:rFonts w:asciiTheme="minorHAnsi" w:hAnsiTheme="minorHAnsi" w:cstheme="minorHAnsi"/>
          <w:i/>
          <w:iCs/>
          <w:sz w:val="18"/>
          <w:szCs w:val="18"/>
        </w:rPr>
        <w:t> </w:t>
      </w:r>
      <w:r w:rsidR="008613E3" w:rsidRPr="008A6888">
        <w:rPr>
          <w:rFonts w:asciiTheme="minorHAnsi" w:hAnsiTheme="minorHAnsi" w:cstheme="minorHAnsi"/>
          <w:i/>
          <w:iCs/>
          <w:sz w:val="18"/>
          <w:szCs w:val="18"/>
        </w:rPr>
        <w:t>ul.</w:t>
      </w:r>
      <w:r w:rsidR="001A21A5">
        <w:rPr>
          <w:rFonts w:asciiTheme="minorHAnsi" w:hAnsiTheme="minorHAnsi" w:cstheme="minorHAnsi"/>
          <w:i/>
          <w:iCs/>
          <w:sz w:val="18"/>
          <w:szCs w:val="18"/>
        </w:rPr>
        <w:t> </w:t>
      </w:r>
      <w:r w:rsidR="008613E3" w:rsidRPr="008A6888">
        <w:rPr>
          <w:rFonts w:asciiTheme="minorHAnsi" w:hAnsiTheme="minorHAnsi" w:cstheme="minorHAnsi"/>
          <w:i/>
          <w:iCs/>
          <w:sz w:val="18"/>
          <w:szCs w:val="18"/>
        </w:rPr>
        <w:t>Ogrodowej 59A – dokumentacja projektowa</w:t>
      </w:r>
      <w:r w:rsidR="00E642D6" w:rsidRPr="008A6888">
        <w:rPr>
          <w:rFonts w:asciiTheme="minorHAnsi" w:hAnsiTheme="minorHAnsi" w:cstheme="minorHAnsi"/>
          <w:b/>
          <w:bCs/>
          <w:i/>
          <w:iCs/>
          <w:sz w:val="18"/>
          <w:szCs w:val="18"/>
        </w:rPr>
        <w:t>”.</w:t>
      </w:r>
    </w:p>
    <w:p w14:paraId="667A5352" w14:textId="77777777" w:rsidR="00A0183F" w:rsidRPr="00E642D6" w:rsidRDefault="00A0183F" w:rsidP="006A1266">
      <w:pPr>
        <w:numPr>
          <w:ilvl w:val="0"/>
          <w:numId w:val="22"/>
        </w:numPr>
        <w:tabs>
          <w:tab w:val="clear" w:pos="644"/>
          <w:tab w:val="num" w:pos="360"/>
        </w:tabs>
        <w:ind w:left="720" w:right="70"/>
        <w:jc w:val="both"/>
        <w:rPr>
          <w:rFonts w:asciiTheme="minorHAnsi" w:hAnsiTheme="minorHAnsi" w:cstheme="minorHAnsi"/>
          <w:sz w:val="18"/>
          <w:szCs w:val="18"/>
        </w:rPr>
      </w:pPr>
      <w:r w:rsidRPr="00E642D6">
        <w:rPr>
          <w:rFonts w:asciiTheme="minorHAnsi" w:hAnsiTheme="minorHAnsi" w:cstheme="minorHAnsi"/>
          <w:sz w:val="18"/>
          <w:szCs w:val="18"/>
        </w:rPr>
        <w:t xml:space="preserve">Oświadczamy, że zapoznaliśmy się z treścią Projektu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 akceptujemy go</w:t>
      </w:r>
      <w:r w:rsidR="00732D2D">
        <w:rPr>
          <w:rFonts w:asciiTheme="minorHAnsi" w:hAnsiTheme="minorHAnsi" w:cstheme="minorHAnsi"/>
          <w:sz w:val="18"/>
          <w:szCs w:val="18"/>
        </w:rPr>
        <w:t xml:space="preserve"> </w:t>
      </w:r>
      <w:r w:rsidRPr="00E642D6">
        <w:rPr>
          <w:rFonts w:asciiTheme="minorHAnsi" w:hAnsiTheme="minorHAnsi" w:cstheme="minorHAnsi"/>
          <w:sz w:val="18"/>
          <w:szCs w:val="18"/>
        </w:rPr>
        <w:t>i nie wnosimy do niej zastrzeżeń. W przypadku wyboru naszej Oferty zawrzemy Umowę z Zamawiającym zgodnie z</w:t>
      </w:r>
      <w:r w:rsidR="00732D2D">
        <w:rPr>
          <w:rFonts w:asciiTheme="minorHAnsi" w:hAnsiTheme="minorHAnsi" w:cstheme="minorHAnsi"/>
          <w:sz w:val="18"/>
          <w:szCs w:val="18"/>
        </w:rPr>
        <w:t> </w:t>
      </w:r>
      <w:r w:rsidRPr="00E642D6">
        <w:rPr>
          <w:rFonts w:asciiTheme="minorHAnsi" w:hAnsiTheme="minorHAnsi" w:cstheme="minorHAnsi"/>
          <w:sz w:val="18"/>
          <w:szCs w:val="18"/>
        </w:rPr>
        <w:t xml:space="preserve">Projektem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w:t>
      </w:r>
    </w:p>
    <w:p w14:paraId="7DDB5BC9" w14:textId="77777777" w:rsidR="00A0183F" w:rsidRPr="00432874" w:rsidRDefault="00A0183F" w:rsidP="006A1266">
      <w:pPr>
        <w:numPr>
          <w:ilvl w:val="0"/>
          <w:numId w:val="22"/>
        </w:numPr>
        <w:tabs>
          <w:tab w:val="clear" w:pos="644"/>
          <w:tab w:val="num" w:pos="360"/>
        </w:tabs>
        <w:ind w:left="720" w:right="70"/>
        <w:jc w:val="both"/>
        <w:rPr>
          <w:rFonts w:asciiTheme="minorHAnsi" w:hAnsiTheme="minorHAnsi" w:cstheme="minorHAnsi"/>
          <w:sz w:val="18"/>
          <w:szCs w:val="18"/>
        </w:rPr>
      </w:pPr>
      <w:r w:rsidRPr="00432874">
        <w:rPr>
          <w:rFonts w:asciiTheme="minorHAnsi" w:hAnsiTheme="minorHAnsi" w:cstheme="minorHAnsi"/>
          <w:sz w:val="18"/>
          <w:szCs w:val="18"/>
        </w:rPr>
        <w:t>Składam(y) niniejszą Ofertę we własnym imieniu.</w:t>
      </w:r>
    </w:p>
    <w:p w14:paraId="635D168B" w14:textId="77777777" w:rsidR="00A0183F" w:rsidRPr="00432874" w:rsidRDefault="00B8724C" w:rsidP="006A1266">
      <w:pPr>
        <w:numPr>
          <w:ilvl w:val="0"/>
          <w:numId w:val="22"/>
        </w:numPr>
        <w:tabs>
          <w:tab w:val="clear" w:pos="644"/>
          <w:tab w:val="num" w:pos="360"/>
        </w:tabs>
        <w:ind w:left="720" w:right="70"/>
        <w:jc w:val="both"/>
        <w:rPr>
          <w:rFonts w:asciiTheme="minorHAnsi" w:hAnsiTheme="minorHAnsi" w:cstheme="minorHAnsi"/>
          <w:sz w:val="18"/>
          <w:szCs w:val="18"/>
        </w:rPr>
      </w:pPr>
      <w:r w:rsidRPr="00B8724C">
        <w:rPr>
          <w:rFonts w:asciiTheme="minorHAnsi" w:hAnsiTheme="minorHAnsi" w:cstheme="minorHAnsi"/>
          <w:sz w:val="18"/>
          <w:szCs w:val="18"/>
        </w:rPr>
        <w:t>Oferujemy, zgodnie z wymaganiami zawartymi w SWZ wykonanie Zakupu za całkowitą łączną cenę w wysokości:</w:t>
      </w:r>
      <w:r w:rsidR="00A0183F" w:rsidRPr="00432874">
        <w:rPr>
          <w:rFonts w:asciiTheme="minorHAnsi" w:hAnsiTheme="minorHAnsi" w:cstheme="minorHAnsi"/>
          <w:sz w:val="18"/>
          <w:szCs w:val="18"/>
        </w:rPr>
        <w:t xml:space="preserve"> </w:t>
      </w:r>
    </w:p>
    <w:p w14:paraId="1FBD170D" w14:textId="77777777" w:rsidR="00B8724C" w:rsidRDefault="00B8724C" w:rsidP="00B8724C">
      <w:pPr>
        <w:spacing w:before="120"/>
        <w:ind w:left="709" w:right="68"/>
        <w:jc w:val="both"/>
        <w:rPr>
          <w:rFonts w:asciiTheme="minorHAnsi" w:hAnsiTheme="minorHAnsi" w:cstheme="minorHAnsi"/>
          <w:sz w:val="18"/>
          <w:szCs w:val="18"/>
        </w:rPr>
      </w:pPr>
    </w:p>
    <w:p w14:paraId="342A1488" w14:textId="77777777" w:rsidR="00B8724C" w:rsidRPr="00266282" w:rsidRDefault="00B8724C" w:rsidP="00B8724C">
      <w:pPr>
        <w:spacing w:before="120"/>
        <w:ind w:left="709" w:right="68"/>
        <w:jc w:val="both"/>
        <w:rPr>
          <w:rFonts w:asciiTheme="minorHAnsi" w:hAnsiTheme="minorHAnsi" w:cstheme="minorHAnsi"/>
          <w:sz w:val="18"/>
          <w:szCs w:val="18"/>
        </w:rPr>
      </w:pPr>
      <w:r w:rsidRPr="00266282">
        <w:rPr>
          <w:rFonts w:asciiTheme="minorHAnsi" w:hAnsiTheme="minorHAnsi" w:cstheme="minorHAnsi"/>
          <w:sz w:val="18"/>
          <w:szCs w:val="18"/>
        </w:rPr>
        <w:t>cena Oferty (netto)</w:t>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t xml:space="preserve">____________ zł ____ gr </w:t>
      </w:r>
    </w:p>
    <w:p w14:paraId="4D6271D5" w14:textId="77777777" w:rsidR="00B8724C" w:rsidRPr="00266282" w:rsidRDefault="00B8724C" w:rsidP="00B8724C">
      <w:pPr>
        <w:ind w:left="709" w:right="70"/>
        <w:jc w:val="both"/>
        <w:rPr>
          <w:rFonts w:asciiTheme="minorHAnsi" w:hAnsiTheme="minorHAnsi" w:cstheme="minorHAnsi"/>
          <w:sz w:val="18"/>
          <w:szCs w:val="18"/>
        </w:rPr>
      </w:pPr>
      <w:r w:rsidRPr="00266282">
        <w:rPr>
          <w:rFonts w:asciiTheme="minorHAnsi" w:hAnsiTheme="minorHAnsi" w:cstheme="minorHAnsi"/>
          <w:sz w:val="18"/>
          <w:szCs w:val="18"/>
        </w:rPr>
        <w:t>(słownie:__________________________________)</w:t>
      </w:r>
    </w:p>
    <w:p w14:paraId="54B5DCB5" w14:textId="77777777" w:rsidR="00B8724C" w:rsidRPr="00266282" w:rsidRDefault="00B8724C" w:rsidP="00B8724C">
      <w:pPr>
        <w:ind w:left="709" w:right="70"/>
        <w:jc w:val="both"/>
        <w:rPr>
          <w:rFonts w:asciiTheme="minorHAnsi" w:hAnsiTheme="minorHAnsi" w:cstheme="minorHAnsi"/>
          <w:sz w:val="18"/>
          <w:szCs w:val="18"/>
        </w:rPr>
      </w:pPr>
    </w:p>
    <w:p w14:paraId="5FE0EDE9" w14:textId="77777777" w:rsidR="00B8724C" w:rsidRPr="00266282" w:rsidRDefault="00B8724C" w:rsidP="00B8724C">
      <w:pPr>
        <w:ind w:left="709" w:right="70"/>
        <w:jc w:val="both"/>
        <w:rPr>
          <w:rFonts w:asciiTheme="minorHAnsi" w:hAnsiTheme="minorHAnsi" w:cstheme="minorHAnsi"/>
          <w:sz w:val="18"/>
          <w:szCs w:val="18"/>
        </w:rPr>
      </w:pPr>
      <w:r w:rsidRPr="00266282">
        <w:rPr>
          <w:rFonts w:asciiTheme="minorHAnsi" w:hAnsiTheme="minorHAnsi" w:cstheme="minorHAnsi"/>
          <w:sz w:val="18"/>
          <w:szCs w:val="18"/>
        </w:rPr>
        <w:t>podatek od towarów i usług (VAT) wg stawki ...... %</w:t>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t xml:space="preserve">____________ zł ____ gr </w:t>
      </w:r>
    </w:p>
    <w:p w14:paraId="5313DB89" w14:textId="77777777" w:rsidR="00B8724C" w:rsidRPr="00266282" w:rsidRDefault="00B8724C" w:rsidP="00B8724C">
      <w:pPr>
        <w:ind w:left="709" w:right="70"/>
        <w:jc w:val="both"/>
        <w:rPr>
          <w:rFonts w:asciiTheme="minorHAnsi" w:hAnsiTheme="minorHAnsi" w:cstheme="minorHAnsi"/>
          <w:sz w:val="18"/>
          <w:szCs w:val="18"/>
        </w:rPr>
      </w:pPr>
      <w:r w:rsidRPr="00266282">
        <w:rPr>
          <w:rFonts w:asciiTheme="minorHAnsi" w:hAnsiTheme="minorHAnsi" w:cstheme="minorHAnsi"/>
          <w:sz w:val="18"/>
          <w:szCs w:val="18"/>
        </w:rPr>
        <w:t>(słownie: _________________________________)</w:t>
      </w:r>
    </w:p>
    <w:p w14:paraId="3BD9F315" w14:textId="77777777" w:rsidR="00B8724C" w:rsidRPr="00266282" w:rsidRDefault="00B8724C" w:rsidP="00B8724C">
      <w:pPr>
        <w:ind w:left="709" w:right="70"/>
        <w:jc w:val="both"/>
        <w:rPr>
          <w:rFonts w:asciiTheme="minorHAnsi" w:hAnsiTheme="minorHAnsi" w:cstheme="minorHAnsi"/>
          <w:sz w:val="18"/>
          <w:szCs w:val="18"/>
        </w:rPr>
      </w:pPr>
    </w:p>
    <w:p w14:paraId="334F3E14" w14:textId="77777777" w:rsidR="00B8724C" w:rsidRPr="00266282" w:rsidRDefault="00B8724C" w:rsidP="00B8724C">
      <w:pPr>
        <w:ind w:left="709" w:right="70"/>
        <w:jc w:val="both"/>
        <w:rPr>
          <w:rFonts w:asciiTheme="minorHAnsi" w:hAnsiTheme="minorHAnsi" w:cstheme="minorHAnsi"/>
          <w:sz w:val="18"/>
          <w:szCs w:val="18"/>
        </w:rPr>
      </w:pPr>
      <w:r w:rsidRPr="00266282">
        <w:rPr>
          <w:rFonts w:asciiTheme="minorHAnsi" w:hAnsiTheme="minorHAnsi" w:cstheme="minorHAnsi"/>
          <w:sz w:val="18"/>
          <w:szCs w:val="18"/>
        </w:rPr>
        <w:t>cena Oferty (brutto)</w:t>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r>
      <w:r w:rsidRPr="00266282">
        <w:rPr>
          <w:rFonts w:asciiTheme="minorHAnsi" w:hAnsiTheme="minorHAnsi" w:cstheme="minorHAnsi"/>
          <w:sz w:val="18"/>
          <w:szCs w:val="18"/>
        </w:rPr>
        <w:tab/>
        <w:t xml:space="preserve">____________ zł ____ gr </w:t>
      </w:r>
    </w:p>
    <w:p w14:paraId="020D49C1" w14:textId="77777777" w:rsidR="00B8724C" w:rsidRPr="00266282" w:rsidRDefault="00B8724C" w:rsidP="00B8724C">
      <w:pPr>
        <w:ind w:left="709" w:right="70"/>
        <w:jc w:val="both"/>
        <w:rPr>
          <w:rFonts w:asciiTheme="minorHAnsi" w:hAnsiTheme="minorHAnsi" w:cstheme="minorHAnsi"/>
          <w:sz w:val="18"/>
          <w:szCs w:val="18"/>
        </w:rPr>
      </w:pPr>
      <w:r w:rsidRPr="00266282">
        <w:rPr>
          <w:rFonts w:asciiTheme="minorHAnsi" w:hAnsiTheme="minorHAnsi" w:cstheme="minorHAnsi"/>
          <w:sz w:val="18"/>
          <w:szCs w:val="18"/>
        </w:rPr>
        <w:t>(słownie: _________________________________)</w:t>
      </w:r>
    </w:p>
    <w:p w14:paraId="52D32556" w14:textId="77777777" w:rsidR="00364467" w:rsidRDefault="00364467" w:rsidP="00364467">
      <w:pPr>
        <w:ind w:right="68" w:firstLine="357"/>
        <w:jc w:val="both"/>
        <w:rPr>
          <w:rFonts w:asciiTheme="minorHAnsi" w:hAnsiTheme="minorHAnsi" w:cstheme="minorHAnsi"/>
          <w:b/>
          <w:sz w:val="18"/>
          <w:szCs w:val="18"/>
        </w:rPr>
      </w:pPr>
    </w:p>
    <w:p w14:paraId="094C453D" w14:textId="77777777" w:rsidR="00240886" w:rsidRDefault="00240886" w:rsidP="00364467">
      <w:pPr>
        <w:ind w:right="68" w:firstLine="357"/>
        <w:jc w:val="both"/>
        <w:rPr>
          <w:rFonts w:asciiTheme="minorHAnsi" w:hAnsiTheme="minorHAnsi" w:cstheme="minorHAnsi"/>
          <w:b/>
          <w:sz w:val="18"/>
          <w:szCs w:val="18"/>
        </w:rPr>
      </w:pPr>
    </w:p>
    <w:p w14:paraId="4E08FC57" w14:textId="77777777" w:rsidR="00240886" w:rsidRPr="003E0522" w:rsidRDefault="00240886" w:rsidP="00364467">
      <w:pPr>
        <w:ind w:right="68" w:firstLine="357"/>
        <w:jc w:val="both"/>
        <w:rPr>
          <w:rFonts w:asciiTheme="minorHAnsi" w:hAnsiTheme="minorHAnsi" w:cstheme="minorHAnsi"/>
          <w:b/>
          <w:sz w:val="18"/>
          <w:szCs w:val="18"/>
        </w:rPr>
      </w:pPr>
    </w:p>
    <w:p w14:paraId="39875519" w14:textId="77777777" w:rsidR="005B2D0E" w:rsidRDefault="005B2D0E" w:rsidP="005B2D0E">
      <w:pPr>
        <w:tabs>
          <w:tab w:val="num" w:pos="717"/>
        </w:tabs>
        <w:ind w:left="644" w:right="70"/>
        <w:jc w:val="both"/>
        <w:rPr>
          <w:rFonts w:asciiTheme="minorHAnsi" w:hAnsiTheme="minorHAnsi" w:cstheme="minorHAnsi"/>
          <w:sz w:val="18"/>
          <w:szCs w:val="18"/>
        </w:rPr>
      </w:pPr>
      <w:r w:rsidRPr="005B2D0E">
        <w:rPr>
          <w:rFonts w:asciiTheme="minorHAnsi" w:hAnsiTheme="minorHAnsi" w:cstheme="minorHAnsi"/>
          <w:b/>
          <w:sz w:val="18"/>
          <w:szCs w:val="18"/>
        </w:rPr>
        <w:t>Ponadto oświadczamy, że:</w:t>
      </w:r>
    </w:p>
    <w:p w14:paraId="17D8841D" w14:textId="77777777" w:rsidR="00B25904" w:rsidRDefault="00364467" w:rsidP="006A1266">
      <w:pPr>
        <w:numPr>
          <w:ilvl w:val="0"/>
          <w:numId w:val="22"/>
        </w:numPr>
        <w:tabs>
          <w:tab w:val="num" w:pos="717"/>
        </w:tabs>
        <w:ind w:right="70"/>
        <w:jc w:val="both"/>
        <w:rPr>
          <w:rFonts w:asciiTheme="minorHAnsi" w:hAnsiTheme="minorHAnsi" w:cstheme="minorHAnsi"/>
          <w:sz w:val="18"/>
          <w:szCs w:val="18"/>
        </w:rPr>
      </w:pPr>
      <w:r w:rsidRPr="00715517">
        <w:rPr>
          <w:rFonts w:asciiTheme="minorHAnsi" w:hAnsiTheme="minorHAnsi" w:cstheme="minorHAnsi"/>
          <w:sz w:val="18"/>
          <w:szCs w:val="18"/>
        </w:rPr>
        <w:lastRenderedPageBreak/>
        <w:t xml:space="preserve">Podane w Ofercie ceny obejmują pełny przedmiot i zakres Zakupu zgodnie z zasadami i warunkami określonymi </w:t>
      </w:r>
      <w:r w:rsidR="00BF08D9" w:rsidRPr="00715517">
        <w:rPr>
          <w:rFonts w:asciiTheme="minorHAnsi" w:hAnsiTheme="minorHAnsi" w:cstheme="minorHAnsi"/>
          <w:sz w:val="18"/>
          <w:szCs w:val="18"/>
        </w:rPr>
        <w:t>w S</w:t>
      </w:r>
      <w:r w:rsidRPr="00715517">
        <w:rPr>
          <w:rFonts w:asciiTheme="minorHAnsi" w:hAnsiTheme="minorHAnsi" w:cstheme="minorHAnsi"/>
          <w:sz w:val="18"/>
          <w:szCs w:val="18"/>
        </w:rPr>
        <w:t>WZ za realizację przedmiotu Zakupu, a także uwzględniają wszystkie składniki związane z realizacją przedmiotu Zakupu wpływające na wysokość ceny.</w:t>
      </w:r>
    </w:p>
    <w:p w14:paraId="685112D1" w14:textId="77777777" w:rsidR="009E2146" w:rsidRPr="009E2146" w:rsidRDefault="009E2146" w:rsidP="006A1266">
      <w:pPr>
        <w:pStyle w:val="Akapitzlist"/>
        <w:numPr>
          <w:ilvl w:val="0"/>
          <w:numId w:val="22"/>
        </w:numPr>
        <w:rPr>
          <w:rFonts w:asciiTheme="minorHAnsi" w:hAnsiTheme="minorHAnsi" w:cstheme="minorHAnsi"/>
          <w:sz w:val="18"/>
          <w:szCs w:val="18"/>
        </w:rPr>
      </w:pPr>
      <w:r w:rsidRPr="009E2146">
        <w:rPr>
          <w:rFonts w:asciiTheme="minorHAnsi" w:hAnsiTheme="minorHAnsi" w:cstheme="minorHAnsi"/>
          <w:sz w:val="18"/>
          <w:szCs w:val="18"/>
        </w:rPr>
        <w:t>Oświadczamy, iż udzielamy Zamawiającemu gwarancji zgodnie z Projektem Umowy, który stanowi Załącznik nr 2 do</w:t>
      </w:r>
      <w:r w:rsidR="00240886">
        <w:rPr>
          <w:rFonts w:asciiTheme="minorHAnsi" w:hAnsiTheme="minorHAnsi" w:cstheme="minorHAnsi"/>
          <w:sz w:val="18"/>
          <w:szCs w:val="18"/>
        </w:rPr>
        <w:t> </w:t>
      </w:r>
      <w:r w:rsidRPr="009E2146">
        <w:rPr>
          <w:rFonts w:asciiTheme="minorHAnsi" w:hAnsiTheme="minorHAnsi" w:cstheme="minorHAnsi"/>
          <w:sz w:val="18"/>
          <w:szCs w:val="18"/>
        </w:rPr>
        <w:t>SWZ.</w:t>
      </w:r>
    </w:p>
    <w:p w14:paraId="094BC44E" w14:textId="77777777" w:rsidR="00364467" w:rsidRPr="003E0522" w:rsidRDefault="00364467" w:rsidP="006A1266">
      <w:pPr>
        <w:numPr>
          <w:ilvl w:val="0"/>
          <w:numId w:val="22"/>
        </w:numPr>
        <w:tabs>
          <w:tab w:val="num" w:pos="717"/>
        </w:tabs>
        <w:ind w:left="717" w:right="70"/>
        <w:jc w:val="both"/>
        <w:rPr>
          <w:rFonts w:asciiTheme="minorHAnsi" w:hAnsiTheme="minorHAnsi" w:cstheme="minorHAnsi"/>
          <w:b/>
          <w:sz w:val="18"/>
          <w:szCs w:val="18"/>
        </w:rPr>
      </w:pPr>
      <w:r w:rsidRPr="003E0522">
        <w:rPr>
          <w:rFonts w:asciiTheme="minorHAnsi" w:hAnsiTheme="minorHAnsi" w:cstheme="minorHAnsi"/>
          <w:sz w:val="18"/>
          <w:szCs w:val="18"/>
        </w:rPr>
        <w:t xml:space="preserve">Oświadczamy, że wszystkie prace objęte przedmiotem Zakupu zrealizujemy zgodnie z </w:t>
      </w:r>
      <w:r w:rsidR="00870B91">
        <w:rPr>
          <w:rFonts w:asciiTheme="minorHAnsi" w:hAnsiTheme="minorHAnsi" w:cstheme="minorHAnsi"/>
          <w:sz w:val="18"/>
          <w:szCs w:val="18"/>
        </w:rPr>
        <w:t>termi</w:t>
      </w:r>
      <w:r w:rsidR="00C35443">
        <w:rPr>
          <w:rFonts w:asciiTheme="minorHAnsi" w:hAnsiTheme="minorHAnsi" w:cstheme="minorHAnsi"/>
          <w:sz w:val="18"/>
          <w:szCs w:val="18"/>
        </w:rPr>
        <w:t>nami</w:t>
      </w:r>
      <w:r w:rsidRPr="00F009D5">
        <w:rPr>
          <w:rFonts w:asciiTheme="minorHAnsi" w:hAnsiTheme="minorHAnsi" w:cstheme="minorHAnsi"/>
          <w:sz w:val="18"/>
          <w:szCs w:val="18"/>
        </w:rPr>
        <w:t xml:space="preserve"> podanym</w:t>
      </w:r>
      <w:r w:rsidR="00C35443">
        <w:rPr>
          <w:rFonts w:asciiTheme="minorHAnsi" w:hAnsiTheme="minorHAnsi" w:cstheme="minorHAnsi"/>
          <w:sz w:val="18"/>
          <w:szCs w:val="18"/>
        </w:rPr>
        <w:t>i</w:t>
      </w:r>
      <w:r w:rsidRPr="003E0522">
        <w:rPr>
          <w:rFonts w:asciiTheme="minorHAnsi" w:hAnsiTheme="minorHAnsi" w:cstheme="minorHAnsi"/>
          <w:sz w:val="18"/>
          <w:szCs w:val="18"/>
        </w:rPr>
        <w:t xml:space="preserve"> w SWZ. </w:t>
      </w:r>
    </w:p>
    <w:p w14:paraId="3AB698C9" w14:textId="77777777" w:rsidR="00364467" w:rsidRPr="003E0522" w:rsidRDefault="00364467" w:rsidP="006A1266">
      <w:pPr>
        <w:numPr>
          <w:ilvl w:val="0"/>
          <w:numId w:val="22"/>
        </w:numPr>
        <w:tabs>
          <w:tab w:val="num" w:pos="717"/>
        </w:tabs>
        <w:ind w:left="717"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złożona Oferta jest </w:t>
      </w:r>
      <w:r w:rsidRPr="00E253E0">
        <w:rPr>
          <w:rFonts w:asciiTheme="minorHAnsi" w:hAnsiTheme="minorHAnsi" w:cstheme="minorHAnsi"/>
          <w:sz w:val="18"/>
          <w:szCs w:val="18"/>
        </w:rPr>
        <w:t>ważna przez 60 dni</w:t>
      </w:r>
      <w:r w:rsidRPr="003E0522">
        <w:rPr>
          <w:rFonts w:asciiTheme="minorHAnsi" w:hAnsiTheme="minorHAnsi" w:cstheme="minorHAnsi"/>
          <w:sz w:val="18"/>
          <w:szCs w:val="18"/>
        </w:rPr>
        <w:t xml:space="preserve"> od dnia składania Ofert.</w:t>
      </w:r>
    </w:p>
    <w:p w14:paraId="0A10368F" w14:textId="77777777" w:rsidR="00D10ABE" w:rsidRDefault="00D10ABE" w:rsidP="006A1266">
      <w:pPr>
        <w:numPr>
          <w:ilvl w:val="0"/>
          <w:numId w:val="22"/>
        </w:numPr>
        <w:tabs>
          <w:tab w:val="num" w:pos="786"/>
        </w:tabs>
        <w:ind w:left="714" w:right="68"/>
        <w:jc w:val="both"/>
        <w:rPr>
          <w:rFonts w:asciiTheme="minorHAnsi" w:hAnsiTheme="minorHAnsi" w:cs="Segoe UI"/>
          <w:sz w:val="18"/>
          <w:szCs w:val="18"/>
        </w:rPr>
      </w:pPr>
      <w:r>
        <w:rPr>
          <w:rFonts w:asciiTheme="minorHAnsi" w:hAnsiTheme="minorHAnsi" w:cs="Segoe UI"/>
          <w:sz w:val="18"/>
          <w:szCs w:val="18"/>
        </w:rPr>
        <w:t>Oświadczamy, że poniższe części Zakupu zlecimy podwykonawcom:</w:t>
      </w:r>
    </w:p>
    <w:p w14:paraId="2B09AFC4" w14:textId="77777777" w:rsidR="00D27FAA" w:rsidRDefault="00D27FAA" w:rsidP="00D27FAA">
      <w:pPr>
        <w:tabs>
          <w:tab w:val="num" w:pos="786"/>
        </w:tabs>
        <w:ind w:left="714" w:right="68"/>
        <w:jc w:val="both"/>
        <w:rPr>
          <w:rFonts w:asciiTheme="minorHAnsi" w:hAnsiTheme="minorHAnsi" w:cs="Segoe UI"/>
          <w:sz w:val="18"/>
          <w:szCs w:val="18"/>
        </w:rPr>
      </w:pPr>
    </w:p>
    <w:tbl>
      <w:tblPr>
        <w:tblW w:w="8787"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38"/>
        <w:gridCol w:w="4121"/>
        <w:gridCol w:w="1812"/>
      </w:tblGrid>
      <w:tr w:rsidR="006E2403" w14:paraId="0B8F999F" w14:textId="77777777" w:rsidTr="007C6EA2">
        <w:trPr>
          <w:trHeight w:val="233"/>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A8C54D"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Lp.</w:t>
            </w:r>
          </w:p>
        </w:tc>
        <w:tc>
          <w:tcPr>
            <w:tcW w:w="243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3EA5DF4F"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Zakres prac</w:t>
            </w:r>
          </w:p>
        </w:tc>
        <w:tc>
          <w:tcPr>
            <w:tcW w:w="412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7C74A659"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Nazwa podwykonawcy</w:t>
            </w:r>
          </w:p>
        </w:tc>
        <w:tc>
          <w:tcPr>
            <w:tcW w:w="181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21E9D91" w14:textId="77777777" w:rsidR="006E2403" w:rsidRDefault="006E2403" w:rsidP="007C6EA2">
            <w:pPr>
              <w:jc w:val="center"/>
              <w:rPr>
                <w:rFonts w:asciiTheme="minorHAnsi" w:hAnsiTheme="minorHAnsi" w:cs="Segoe UI"/>
                <w:bCs/>
                <w:sz w:val="18"/>
                <w:szCs w:val="18"/>
              </w:rPr>
            </w:pPr>
            <w:r w:rsidRPr="00B57BF1">
              <w:rPr>
                <w:rFonts w:asciiTheme="minorHAnsi" w:hAnsiTheme="minorHAnsi" w:cs="Segoe UI"/>
                <w:bCs/>
                <w:sz w:val="18"/>
                <w:szCs w:val="18"/>
              </w:rPr>
              <w:t>Udział % w zadaniu*</w:t>
            </w:r>
          </w:p>
        </w:tc>
      </w:tr>
      <w:tr w:rsidR="006E2403" w14:paraId="67F02112" w14:textId="77777777" w:rsidTr="007C6EA2">
        <w:trPr>
          <w:trHeight w:val="281"/>
        </w:trPr>
        <w:tc>
          <w:tcPr>
            <w:tcW w:w="416" w:type="dxa"/>
            <w:tcBorders>
              <w:top w:val="single" w:sz="4" w:space="0" w:color="auto"/>
              <w:left w:val="single" w:sz="4" w:space="0" w:color="auto"/>
              <w:bottom w:val="single" w:sz="4" w:space="0" w:color="auto"/>
              <w:right w:val="single" w:sz="4" w:space="0" w:color="auto"/>
            </w:tcBorders>
          </w:tcPr>
          <w:p w14:paraId="1F05295A" w14:textId="77777777" w:rsidR="006E2403" w:rsidRDefault="006E2403" w:rsidP="006A1266">
            <w:pPr>
              <w:numPr>
                <w:ilvl w:val="0"/>
                <w:numId w:val="26"/>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24102B34"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1B5624A3"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52C84446" w14:textId="77777777" w:rsidR="006E2403" w:rsidRDefault="006E2403" w:rsidP="007C6EA2">
            <w:pPr>
              <w:jc w:val="center"/>
              <w:rPr>
                <w:rFonts w:asciiTheme="minorHAnsi" w:hAnsiTheme="minorHAnsi" w:cs="Segoe UI"/>
                <w:b/>
                <w:bCs/>
                <w:sz w:val="18"/>
                <w:szCs w:val="18"/>
              </w:rPr>
            </w:pPr>
          </w:p>
        </w:tc>
      </w:tr>
      <w:tr w:rsidR="006E2403" w14:paraId="5C7395F4" w14:textId="77777777" w:rsidTr="007C6EA2">
        <w:trPr>
          <w:trHeight w:val="269"/>
        </w:trPr>
        <w:tc>
          <w:tcPr>
            <w:tcW w:w="416" w:type="dxa"/>
            <w:tcBorders>
              <w:top w:val="single" w:sz="4" w:space="0" w:color="auto"/>
              <w:left w:val="single" w:sz="4" w:space="0" w:color="auto"/>
              <w:bottom w:val="single" w:sz="4" w:space="0" w:color="auto"/>
              <w:right w:val="single" w:sz="4" w:space="0" w:color="auto"/>
            </w:tcBorders>
          </w:tcPr>
          <w:p w14:paraId="0231A21C" w14:textId="77777777" w:rsidR="006E2403" w:rsidRDefault="006E2403" w:rsidP="006A1266">
            <w:pPr>
              <w:numPr>
                <w:ilvl w:val="0"/>
                <w:numId w:val="26"/>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4524B53C"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2C4986F5"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1BCB2C6A" w14:textId="77777777" w:rsidR="006E2403" w:rsidRDefault="006E2403" w:rsidP="007C6EA2">
            <w:pPr>
              <w:jc w:val="center"/>
              <w:rPr>
                <w:rFonts w:asciiTheme="minorHAnsi" w:hAnsiTheme="minorHAnsi" w:cs="Segoe UI"/>
                <w:b/>
                <w:bCs/>
                <w:sz w:val="18"/>
                <w:szCs w:val="18"/>
              </w:rPr>
            </w:pPr>
          </w:p>
        </w:tc>
      </w:tr>
    </w:tbl>
    <w:p w14:paraId="594C9B5D" w14:textId="77777777" w:rsidR="00F41C6A" w:rsidRDefault="00F41C6A" w:rsidP="00F41C6A">
      <w:pPr>
        <w:ind w:left="714" w:right="68"/>
        <w:jc w:val="both"/>
        <w:rPr>
          <w:rFonts w:asciiTheme="minorHAnsi" w:hAnsiTheme="minorHAnsi" w:cstheme="minorHAnsi"/>
          <w:color w:val="00B0F0"/>
          <w:sz w:val="16"/>
          <w:szCs w:val="18"/>
        </w:rPr>
      </w:pPr>
    </w:p>
    <w:p w14:paraId="6AF123F0" w14:textId="77777777" w:rsidR="00F41C6A" w:rsidRPr="00F41C6A" w:rsidRDefault="00E63CC3" w:rsidP="00F41C6A">
      <w:pPr>
        <w:ind w:left="714" w:right="68"/>
        <w:jc w:val="both"/>
        <w:rPr>
          <w:rFonts w:asciiTheme="minorHAnsi" w:hAnsiTheme="minorHAnsi" w:cstheme="minorHAnsi"/>
          <w:sz w:val="16"/>
          <w:szCs w:val="18"/>
        </w:rPr>
      </w:pPr>
      <w:r w:rsidRPr="00E63CC3">
        <w:rPr>
          <w:rFonts w:asciiTheme="minorHAnsi" w:hAnsiTheme="minorHAnsi" w:cstheme="minorHAnsi"/>
          <w:color w:val="00B0F0"/>
          <w:sz w:val="16"/>
          <w:szCs w:val="18"/>
        </w:rPr>
        <w:t>*</w:t>
      </w:r>
      <w:r w:rsidR="00F41C6A" w:rsidRPr="00F41C6A">
        <w:rPr>
          <w:rFonts w:asciiTheme="minorHAnsi" w:hAnsiTheme="minorHAnsi" w:cstheme="minorHAnsi"/>
          <w:color w:val="00B0F0"/>
          <w:sz w:val="16"/>
          <w:szCs w:val="18"/>
        </w:rPr>
        <w:t>OŚWIADCZENIE DOTYCZĄCE PODWYKONAWCY, NA KTÓREGO PRZYPADA PONAD 10% WARTOŚCI ZAMÓWIENIA</w:t>
      </w:r>
      <w:r w:rsidR="00F41C6A" w:rsidRPr="00F41C6A">
        <w:rPr>
          <w:rFonts w:asciiTheme="minorHAnsi" w:hAnsiTheme="minorHAnsi" w:cstheme="minorHAnsi"/>
          <w:sz w:val="16"/>
          <w:szCs w:val="18"/>
        </w:rPr>
        <w:t>:</w:t>
      </w:r>
    </w:p>
    <w:p w14:paraId="3FFC9045"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[UWAGA: wypełnić </w:t>
      </w:r>
      <w:r w:rsidRPr="00F41C6A">
        <w:rPr>
          <w:rFonts w:asciiTheme="minorHAnsi" w:hAnsiTheme="minorHAnsi" w:cstheme="minorHAnsi"/>
          <w:sz w:val="16"/>
          <w:szCs w:val="18"/>
          <w:u w:val="single"/>
        </w:rPr>
        <w:t>tylko w przypadku podwykonawcy, na którego przypada ponad 10%</w:t>
      </w:r>
      <w:r w:rsidRPr="00F41C6A">
        <w:rPr>
          <w:rFonts w:asciiTheme="minorHAnsi" w:hAnsiTheme="minorHAnsi" w:cstheme="minorHAnsi"/>
          <w:sz w:val="16"/>
          <w:szCs w:val="18"/>
        </w:rPr>
        <w:t xml:space="preserve"> wartości zamówienia. </w:t>
      </w:r>
      <w:r w:rsidRPr="00F41C6A">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57377810" w14:textId="77777777" w:rsidR="00F41C6A" w:rsidRPr="00F41C6A" w:rsidRDefault="00F41C6A" w:rsidP="00F41C6A">
      <w:pPr>
        <w:ind w:left="714" w:right="68"/>
        <w:jc w:val="both"/>
        <w:rPr>
          <w:rFonts w:asciiTheme="minorHAnsi" w:hAnsiTheme="minorHAnsi" w:cstheme="minorHAnsi"/>
          <w:sz w:val="16"/>
          <w:szCs w:val="18"/>
        </w:rPr>
      </w:pPr>
    </w:p>
    <w:p w14:paraId="0605E538"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F41C6A">
        <w:rPr>
          <w:rFonts w:asciiTheme="minorHAnsi" w:hAnsiTheme="minorHAnsi" w:cstheme="minorHAnsi"/>
          <w:sz w:val="16"/>
          <w:szCs w:val="18"/>
        </w:rPr>
        <w:br/>
        <w:t>w  sekcji IV pkt.1:</w:t>
      </w:r>
    </w:p>
    <w:p w14:paraId="2B373BEF"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1.</w:t>
      </w:r>
      <w:r w:rsidRPr="00F41C6A">
        <w:rPr>
          <w:rFonts w:asciiTheme="minorHAnsi" w:hAnsiTheme="minorHAnsi" w:cstheme="minorHAnsi"/>
          <w:sz w:val="16"/>
          <w:szCs w:val="18"/>
        </w:rPr>
        <w:tab/>
        <w:t xml:space="preserve">…………………………………………………………………………….……………………….………..….…… </w:t>
      </w:r>
    </w:p>
    <w:p w14:paraId="01030836" w14:textId="77777777" w:rsidR="00F41C6A" w:rsidRPr="00F41C6A" w:rsidRDefault="00F41C6A" w:rsidP="00146F8F">
      <w:pPr>
        <w:ind w:left="709" w:right="68" w:firstLine="709"/>
        <w:jc w:val="both"/>
        <w:rPr>
          <w:rFonts w:asciiTheme="minorHAnsi" w:hAnsiTheme="minorHAnsi" w:cstheme="minorHAnsi"/>
          <w:sz w:val="16"/>
          <w:szCs w:val="18"/>
        </w:rPr>
      </w:pPr>
      <w:r w:rsidRPr="00F41C6A">
        <w:rPr>
          <w:rFonts w:asciiTheme="minorHAnsi" w:hAnsiTheme="minorHAnsi" w:cstheme="minorHAnsi"/>
          <w:sz w:val="16"/>
          <w:szCs w:val="18"/>
        </w:rPr>
        <w:t>(podać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6C5E9E8F"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2.</w:t>
      </w:r>
      <w:r w:rsidRPr="00F41C6A">
        <w:rPr>
          <w:rFonts w:asciiTheme="minorHAnsi" w:hAnsiTheme="minorHAnsi" w:cstheme="minorHAnsi"/>
          <w:sz w:val="16"/>
          <w:szCs w:val="18"/>
        </w:rPr>
        <w:tab/>
        <w:t xml:space="preserve">…………………………………………………………………………….……………………….………..….…… </w:t>
      </w:r>
    </w:p>
    <w:p w14:paraId="04F5D4D5" w14:textId="77777777" w:rsidR="00F41C6A" w:rsidRPr="00F41C6A" w:rsidRDefault="00F41C6A" w:rsidP="00146F8F">
      <w:pPr>
        <w:ind w:left="714" w:right="68" w:firstLine="704"/>
        <w:jc w:val="both"/>
        <w:rPr>
          <w:rFonts w:asciiTheme="minorHAnsi" w:hAnsiTheme="minorHAnsi" w:cstheme="minorHAnsi"/>
          <w:sz w:val="16"/>
          <w:szCs w:val="18"/>
        </w:rPr>
      </w:pPr>
      <w:r w:rsidRPr="00F41C6A">
        <w:rPr>
          <w:rFonts w:asciiTheme="minorHAnsi" w:hAnsiTheme="minorHAnsi" w:cstheme="minorHAnsi"/>
          <w:sz w:val="16"/>
          <w:szCs w:val="18"/>
        </w:rPr>
        <w:t xml:space="preserve"> (podać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65F29836" w14:textId="77777777" w:rsidR="00364467" w:rsidRPr="003E0522" w:rsidRDefault="00364467" w:rsidP="006A1266">
      <w:pPr>
        <w:numPr>
          <w:ilvl w:val="0"/>
          <w:numId w:val="22"/>
        </w:numPr>
        <w:tabs>
          <w:tab w:val="num" w:pos="786"/>
        </w:tabs>
        <w:ind w:left="714" w:right="68"/>
        <w:jc w:val="both"/>
        <w:rPr>
          <w:rFonts w:asciiTheme="minorHAnsi" w:hAnsiTheme="minorHAnsi" w:cstheme="minorHAnsi"/>
          <w:sz w:val="18"/>
          <w:szCs w:val="18"/>
        </w:rPr>
      </w:pPr>
      <w:r w:rsidRPr="003E0522">
        <w:rPr>
          <w:rFonts w:asciiTheme="minorHAnsi" w:hAnsiTheme="minorHAnsi" w:cstheme="minorHAnsi"/>
          <w:sz w:val="18"/>
          <w:szCs w:val="18"/>
        </w:rPr>
        <w:t>Oświadczamy że:</w:t>
      </w:r>
    </w:p>
    <w:p w14:paraId="26C64F99" w14:textId="77777777" w:rsidR="00364467" w:rsidRPr="003E0522" w:rsidRDefault="0053359A" w:rsidP="006A1266">
      <w:pPr>
        <w:pStyle w:val="Akapitzlist"/>
        <w:numPr>
          <w:ilvl w:val="0"/>
          <w:numId w:val="23"/>
        </w:numPr>
        <w:ind w:right="68" w:hanging="357"/>
        <w:jc w:val="both"/>
        <w:rPr>
          <w:rFonts w:asciiTheme="minorHAnsi" w:hAnsiTheme="minorHAnsi" w:cstheme="minorHAnsi"/>
          <w:sz w:val="18"/>
          <w:szCs w:val="18"/>
        </w:rPr>
      </w:pPr>
      <w:r>
        <w:rPr>
          <w:rFonts w:ascii="Calibri" w:hAnsi="Calibri" w:cs="Calibri"/>
          <w:sz w:val="18"/>
          <w:szCs w:val="18"/>
        </w:rPr>
        <w:t>p</w:t>
      </w:r>
      <w:r w:rsidRPr="0053359A">
        <w:rPr>
          <w:rFonts w:ascii="Calibri" w:hAnsi="Calibri" w:cs="Calibri"/>
          <w:sz w:val="18"/>
          <w:szCs w:val="18"/>
        </w:rPr>
        <w:t>osiadam/my niezbędne zdolności techniczne lub zawodowe do zrealizowania Zakupu, w szczególności wiedzę i</w:t>
      </w:r>
      <w:r w:rsidR="00240886">
        <w:rPr>
          <w:rFonts w:ascii="Calibri" w:hAnsi="Calibri" w:cs="Calibri"/>
          <w:sz w:val="18"/>
          <w:szCs w:val="18"/>
        </w:rPr>
        <w:t> </w:t>
      </w:r>
      <w:r w:rsidRPr="0053359A">
        <w:rPr>
          <w:rFonts w:ascii="Calibri" w:hAnsi="Calibri" w:cs="Calibri"/>
          <w:sz w:val="18"/>
          <w:szCs w:val="18"/>
        </w:rPr>
        <w:t>doświadczenie oraz dysponujemy potencjałem technicznym i osobami zdolnymi do realizacji Zakupu</w:t>
      </w:r>
      <w:r w:rsidR="00364467" w:rsidRPr="003E0522">
        <w:rPr>
          <w:rFonts w:asciiTheme="minorHAnsi" w:hAnsiTheme="minorHAnsi" w:cstheme="minorHAnsi"/>
          <w:sz w:val="18"/>
          <w:szCs w:val="18"/>
        </w:rPr>
        <w:t>,</w:t>
      </w:r>
    </w:p>
    <w:p w14:paraId="20E85D5A" w14:textId="77777777" w:rsidR="00364467" w:rsidRPr="003E0522" w:rsidRDefault="0053359A" w:rsidP="006A1266">
      <w:pPr>
        <w:pStyle w:val="Akapitzlist"/>
        <w:numPr>
          <w:ilvl w:val="0"/>
          <w:numId w:val="23"/>
        </w:numPr>
        <w:ind w:right="68" w:hanging="357"/>
        <w:jc w:val="both"/>
        <w:rPr>
          <w:rFonts w:asciiTheme="minorHAnsi" w:hAnsiTheme="minorHAnsi" w:cstheme="minorHAnsi"/>
          <w:sz w:val="18"/>
          <w:szCs w:val="18"/>
        </w:rPr>
      </w:pPr>
      <w:r>
        <w:rPr>
          <w:rFonts w:ascii="Calibri" w:hAnsi="Calibri" w:cs="Segoe UI"/>
          <w:sz w:val="18"/>
          <w:szCs w:val="18"/>
        </w:rPr>
        <w:t>p</w:t>
      </w:r>
      <w:r w:rsidRPr="0053359A">
        <w:rPr>
          <w:rFonts w:ascii="Calibri" w:hAnsi="Calibri" w:cs="Segoe UI"/>
          <w:sz w:val="18"/>
          <w:szCs w:val="18"/>
        </w:rPr>
        <w:t>osiadam/my uprawnienia do prowadzenia określonej działalności gospodarczej lub zawodowej, jeżeli odrębne przepisy nakładają obowiązek posiadania takich uprawnień</w:t>
      </w:r>
      <w:r w:rsidR="00364467" w:rsidRPr="003E0522">
        <w:rPr>
          <w:rFonts w:asciiTheme="minorHAnsi" w:hAnsiTheme="minorHAnsi" w:cstheme="minorHAnsi"/>
          <w:sz w:val="18"/>
          <w:szCs w:val="18"/>
        </w:rPr>
        <w:t xml:space="preserve">, </w:t>
      </w:r>
    </w:p>
    <w:p w14:paraId="0D520517" w14:textId="77777777" w:rsidR="00364467" w:rsidRPr="003E0522" w:rsidRDefault="00364467" w:rsidP="006A1266">
      <w:pPr>
        <w:pStyle w:val="Akapitzlist"/>
        <w:numPr>
          <w:ilvl w:val="0"/>
          <w:numId w:val="23"/>
        </w:numPr>
        <w:ind w:right="68" w:hanging="357"/>
        <w:jc w:val="both"/>
        <w:rPr>
          <w:rFonts w:asciiTheme="minorHAnsi" w:hAnsiTheme="minorHAnsi" w:cstheme="minorHAnsi"/>
          <w:sz w:val="18"/>
          <w:szCs w:val="18"/>
        </w:rPr>
      </w:pPr>
      <w:r w:rsidRPr="003E0522">
        <w:rPr>
          <w:rFonts w:asciiTheme="minorHAnsi" w:hAnsiTheme="minorHAnsi" w:cstheme="minorHAnsi"/>
          <w:sz w:val="18"/>
          <w:szCs w:val="18"/>
        </w:rPr>
        <w:t>znajduję/my się w sytuacji ekonomicznej i finansowej zapewniającej wykonanie Zakupu.</w:t>
      </w:r>
    </w:p>
    <w:p w14:paraId="1E99EA19" w14:textId="77777777" w:rsidR="00A0183F" w:rsidRPr="00E667F5" w:rsidRDefault="00A0183F" w:rsidP="006A1266">
      <w:pPr>
        <w:numPr>
          <w:ilvl w:val="0"/>
          <w:numId w:val="22"/>
        </w:numPr>
        <w:tabs>
          <w:tab w:val="num" w:pos="786"/>
        </w:tabs>
        <w:ind w:left="714" w:right="68"/>
        <w:jc w:val="both"/>
        <w:rPr>
          <w:rFonts w:asciiTheme="minorHAnsi" w:hAnsiTheme="minorHAnsi" w:cstheme="minorHAnsi"/>
          <w:b/>
          <w:sz w:val="18"/>
          <w:szCs w:val="18"/>
        </w:rPr>
      </w:pPr>
      <w:r w:rsidRPr="00E667F5">
        <w:rPr>
          <w:rFonts w:asciiTheme="minorHAnsi" w:hAnsiTheme="minorHAnsi" w:cstheme="minorHAnsi"/>
          <w:b/>
          <w:sz w:val="18"/>
          <w:szCs w:val="18"/>
        </w:rPr>
        <w:t>Oświadczamy, że nie podlegamy wykluczeniu z przedmiotowego Postępowania zakupowego na podstawie żadnych ze wskazanych przesłanek zawartych w Sekcji V SWZ.</w:t>
      </w:r>
    </w:p>
    <w:p w14:paraId="11B6710A" w14:textId="77777777" w:rsidR="00364467" w:rsidRPr="003E0522" w:rsidRDefault="00364467" w:rsidP="006A1266">
      <w:pPr>
        <w:numPr>
          <w:ilvl w:val="0"/>
          <w:numId w:val="22"/>
        </w:numPr>
        <w:tabs>
          <w:tab w:val="num" w:pos="786"/>
        </w:tabs>
        <w:ind w:left="714" w:right="68"/>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3E0522">
          <w:rPr>
            <w:rStyle w:val="Hipercze"/>
            <w:rFonts w:asciiTheme="minorHAnsi" w:hAnsiTheme="minorHAnsi" w:cstheme="minorHAnsi"/>
            <w:sz w:val="18"/>
            <w:szCs w:val="18"/>
          </w:rPr>
          <w:t>http://www.gkpge.pl/compliance</w:t>
        </w:r>
      </w:hyperlink>
      <w:r w:rsidRPr="003E0522">
        <w:rPr>
          <w:rFonts w:asciiTheme="minorHAnsi" w:hAnsiTheme="minorHAnsi" w:cstheme="minorHAnsi"/>
          <w:sz w:val="18"/>
          <w:szCs w:val="18"/>
        </w:rPr>
        <w:t xml:space="preserve">) oraz z zasadami określonymi w Dobrych Praktykach Zakupowych (dostępne na stronie Internetowej </w:t>
      </w:r>
      <w:hyperlink r:id="rId9" w:history="1">
        <w:r w:rsidRPr="003E0522">
          <w:rPr>
            <w:rStyle w:val="Hipercze"/>
            <w:rFonts w:asciiTheme="minorHAnsi" w:hAnsiTheme="minorHAnsi" w:cstheme="minorHAnsi"/>
            <w:sz w:val="18"/>
            <w:szCs w:val="18"/>
          </w:rPr>
          <w:t>http://www.gkpge.pl/bip/przetargi</w:t>
        </w:r>
      </w:hyperlink>
      <w:r w:rsidRPr="003E0522">
        <w:rPr>
          <w:rStyle w:val="Hipercze"/>
          <w:rFonts w:asciiTheme="minorHAnsi" w:hAnsiTheme="minorHAnsi" w:cstheme="minorHAnsi"/>
          <w:sz w:val="18"/>
          <w:szCs w:val="18"/>
        </w:rPr>
        <w:t xml:space="preserve">). </w:t>
      </w:r>
      <w:r w:rsidR="00D10ABE">
        <w:rPr>
          <w:rStyle w:val="Hipercze"/>
          <w:rFonts w:asciiTheme="minorHAnsi" w:hAnsiTheme="minorHAnsi" w:cstheme="minorHAnsi"/>
          <w:sz w:val="18"/>
          <w:szCs w:val="18"/>
        </w:rPr>
        <w:br/>
      </w:r>
      <w:r w:rsidRPr="003E0522">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1F1B49B4" w14:textId="77777777" w:rsidR="00A0183F" w:rsidRPr="00A0183F" w:rsidRDefault="00A0183F" w:rsidP="006A1266">
      <w:pPr>
        <w:numPr>
          <w:ilvl w:val="0"/>
          <w:numId w:val="22"/>
        </w:numPr>
        <w:tabs>
          <w:tab w:val="num" w:pos="786"/>
        </w:tabs>
        <w:ind w:left="714" w:right="68"/>
        <w:jc w:val="both"/>
        <w:rPr>
          <w:rFonts w:asciiTheme="minorHAnsi" w:hAnsiTheme="minorHAnsi" w:cstheme="minorHAnsi"/>
          <w:sz w:val="18"/>
          <w:szCs w:val="18"/>
        </w:rPr>
      </w:pPr>
      <w:r w:rsidRPr="00A0183F">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B8724C">
        <w:rPr>
          <w:rFonts w:asciiTheme="minorHAnsi" w:hAnsiTheme="minorHAnsi" w:cstheme="minorHAnsi"/>
          <w:sz w:val="18"/>
          <w:szCs w:val="18"/>
        </w:rPr>
        <w:t>ne</w:t>
      </w:r>
      <w:r w:rsidR="00041661">
        <w:rPr>
          <w:rFonts w:asciiTheme="minorHAnsi" w:hAnsiTheme="minorHAnsi" w:cstheme="minorHAnsi"/>
          <w:sz w:val="18"/>
          <w:szCs w:val="18"/>
        </w:rPr>
        <w:t>tt</w:t>
      </w:r>
      <w:r w:rsidRPr="00F009D5">
        <w:rPr>
          <w:rFonts w:asciiTheme="minorHAnsi" w:hAnsiTheme="minorHAnsi" w:cstheme="minorHAnsi"/>
          <w:sz w:val="18"/>
          <w:szCs w:val="18"/>
        </w:rPr>
        <w:t>o,</w:t>
      </w:r>
      <w:r w:rsidRPr="00A0183F">
        <w:rPr>
          <w:rFonts w:asciiTheme="minorHAnsi" w:hAnsiTheme="minorHAnsi" w:cstheme="minorHAnsi"/>
          <w:sz w:val="18"/>
          <w:szCs w:val="18"/>
        </w:rPr>
        <w:t xml:space="preserve"> a także kopie dowodu opłacania wymaganych składek. </w:t>
      </w:r>
    </w:p>
    <w:p w14:paraId="74E73349" w14:textId="77777777" w:rsidR="00364467" w:rsidRPr="003E0522" w:rsidRDefault="00364467" w:rsidP="006A1266">
      <w:pPr>
        <w:numPr>
          <w:ilvl w:val="0"/>
          <w:numId w:val="22"/>
        </w:numPr>
        <w:tabs>
          <w:tab w:val="num" w:pos="786"/>
        </w:tabs>
        <w:ind w:left="714" w:right="68"/>
        <w:jc w:val="both"/>
        <w:rPr>
          <w:rFonts w:asciiTheme="minorHAnsi" w:hAnsiTheme="minorHAnsi" w:cstheme="minorHAnsi"/>
          <w:sz w:val="18"/>
          <w:szCs w:val="18"/>
        </w:rPr>
      </w:pPr>
      <w:r w:rsidRPr="003E0522">
        <w:rPr>
          <w:rFonts w:asciiTheme="minorHAnsi" w:hAnsiTheme="minorHAns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w:t>
      </w:r>
      <w:r w:rsidR="003A4FE3">
        <w:rPr>
          <w:rFonts w:asciiTheme="minorHAnsi" w:hAnsiTheme="minorHAnsi" w:cs="Segoe UI"/>
          <w:sz w:val="18"/>
          <w:szCs w:val="18"/>
        </w:rPr>
        <w:t> </w:t>
      </w:r>
      <w:r w:rsidRPr="003E0522">
        <w:rPr>
          <w:rFonts w:asciiTheme="minorHAnsi" w:hAnsiTheme="minorHAnsi" w:cs="Segoe UI"/>
          <w:sz w:val="18"/>
          <w:szCs w:val="18"/>
        </w:rPr>
        <w:t>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w:t>
      </w:r>
      <w:r w:rsidR="00A0183F">
        <w:rPr>
          <w:rFonts w:asciiTheme="minorHAnsi" w:hAnsiTheme="minorHAnsi" w:cs="Segoe UI"/>
          <w:sz w:val="18"/>
          <w:szCs w:val="18"/>
        </w:rPr>
        <w:t>I</w:t>
      </w:r>
      <w:r w:rsidR="00BF08D9">
        <w:rPr>
          <w:rFonts w:asciiTheme="minorHAnsi" w:hAnsiTheme="minorHAnsi" w:cs="Segoe UI"/>
          <w:sz w:val="18"/>
          <w:szCs w:val="18"/>
        </w:rPr>
        <w:t>. S</w:t>
      </w:r>
      <w:r w:rsidRPr="003E0522">
        <w:rPr>
          <w:rFonts w:asciiTheme="minorHAnsi" w:hAnsiTheme="minorHAnsi" w:cs="Segoe UI"/>
          <w:sz w:val="18"/>
          <w:szCs w:val="18"/>
        </w:rPr>
        <w:t>WZ.</w:t>
      </w:r>
    </w:p>
    <w:p w14:paraId="64A780DC" w14:textId="77777777" w:rsidR="00364467" w:rsidRDefault="00364467" w:rsidP="006A1266">
      <w:pPr>
        <w:pStyle w:val="Akapitzlist"/>
        <w:numPr>
          <w:ilvl w:val="0"/>
          <w:numId w:val="22"/>
        </w:numPr>
        <w:ind w:left="709" w:right="68" w:hanging="425"/>
        <w:jc w:val="both"/>
        <w:rPr>
          <w:rFonts w:asciiTheme="minorHAnsi" w:hAnsiTheme="minorHAnsi" w:cstheme="minorHAnsi"/>
          <w:sz w:val="18"/>
          <w:szCs w:val="18"/>
        </w:rPr>
      </w:pPr>
      <w:r w:rsidRPr="003E0522">
        <w:rPr>
          <w:rFonts w:asciiTheme="minorHAnsi" w:hAnsiTheme="minorHAnsi" w:cstheme="minorHAnsi"/>
          <w:sz w:val="18"/>
          <w:szCs w:val="18"/>
        </w:rPr>
        <w:t>Integralną część Oferty stanowią następujące dokumenty:</w:t>
      </w:r>
    </w:p>
    <w:p w14:paraId="0907762E" w14:textId="77777777" w:rsidR="00B8724C" w:rsidRDefault="00B8724C" w:rsidP="00B8724C">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1…………………………………………</w:t>
      </w:r>
    </w:p>
    <w:p w14:paraId="7E4D78A8" w14:textId="77777777" w:rsidR="00240886" w:rsidRDefault="00240886" w:rsidP="00364467">
      <w:pPr>
        <w:rPr>
          <w:rFonts w:asciiTheme="minorHAnsi" w:hAnsiTheme="minorHAnsi" w:cstheme="minorHAnsi"/>
          <w:i/>
          <w:sz w:val="18"/>
          <w:szCs w:val="18"/>
        </w:rPr>
      </w:pPr>
    </w:p>
    <w:p w14:paraId="7D1ABCD7" w14:textId="77777777" w:rsidR="00D27FAA" w:rsidRDefault="00D27FAA" w:rsidP="00364467">
      <w:pPr>
        <w:rPr>
          <w:rFonts w:asciiTheme="minorHAnsi" w:hAnsiTheme="minorHAnsi" w:cstheme="minorHAnsi"/>
          <w:i/>
          <w:sz w:val="18"/>
          <w:szCs w:val="18"/>
        </w:rPr>
      </w:pPr>
    </w:p>
    <w:p w14:paraId="05CB6F08" w14:textId="07B4E685" w:rsidR="00364467" w:rsidRPr="003E0522" w:rsidRDefault="00364467" w:rsidP="00364467">
      <w:pPr>
        <w:rPr>
          <w:rFonts w:asciiTheme="minorHAnsi" w:hAnsiTheme="minorHAnsi" w:cstheme="minorHAnsi"/>
          <w:i/>
          <w:sz w:val="18"/>
          <w:szCs w:val="18"/>
        </w:rPr>
      </w:pPr>
      <w:r w:rsidRPr="003E0522">
        <w:rPr>
          <w:rFonts w:asciiTheme="minorHAnsi" w:hAnsiTheme="minorHAnsi" w:cstheme="minorHAnsi"/>
          <w:i/>
          <w:sz w:val="18"/>
          <w:szCs w:val="18"/>
        </w:rPr>
        <w:t>……………………</w:t>
      </w:r>
      <w:r w:rsidR="0012224A">
        <w:rPr>
          <w:rFonts w:asciiTheme="minorHAnsi" w:hAnsiTheme="minorHAnsi" w:cstheme="minorHAnsi"/>
          <w:i/>
          <w:sz w:val="18"/>
          <w:szCs w:val="18"/>
        </w:rPr>
        <w:t>……….</w:t>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0012224A">
        <w:rPr>
          <w:rFonts w:asciiTheme="minorHAnsi" w:hAnsiTheme="minorHAnsi" w:cstheme="minorHAnsi"/>
          <w:i/>
          <w:sz w:val="18"/>
          <w:szCs w:val="18"/>
        </w:rPr>
        <w:tab/>
      </w:r>
      <w:r w:rsidR="0012224A">
        <w:rPr>
          <w:rFonts w:asciiTheme="minorHAnsi" w:hAnsiTheme="minorHAnsi" w:cstheme="minorHAnsi"/>
          <w:i/>
          <w:sz w:val="18"/>
          <w:szCs w:val="18"/>
        </w:rPr>
        <w:tab/>
      </w:r>
      <w:r w:rsidRPr="003E0522">
        <w:rPr>
          <w:rFonts w:asciiTheme="minorHAnsi" w:hAnsiTheme="minorHAnsi" w:cstheme="minorHAnsi"/>
          <w:i/>
          <w:sz w:val="18"/>
          <w:szCs w:val="18"/>
        </w:rPr>
        <w:t>……………………………………………………………………..</w:t>
      </w:r>
    </w:p>
    <w:p w14:paraId="7D8A054C" w14:textId="2017A9C9" w:rsidR="002534C2" w:rsidRPr="003E0522" w:rsidRDefault="00364467" w:rsidP="0012224A">
      <w:pPr>
        <w:ind w:left="4956" w:hanging="4956"/>
        <w:jc w:val="both"/>
        <w:rPr>
          <w:rFonts w:asciiTheme="minorHAnsi" w:hAnsiTheme="minorHAnsi" w:cs="Segoe UI"/>
          <w:sz w:val="18"/>
          <w:szCs w:val="18"/>
        </w:rPr>
      </w:pPr>
      <w:r w:rsidRPr="003E0522">
        <w:rPr>
          <w:rFonts w:asciiTheme="minorHAnsi" w:hAnsiTheme="minorHAnsi" w:cstheme="minorHAnsi"/>
          <w:i/>
          <w:sz w:val="18"/>
          <w:szCs w:val="18"/>
        </w:rPr>
        <w:t>Miejscowość, data</w:t>
      </w:r>
      <w:r w:rsidRPr="003E0522">
        <w:rPr>
          <w:rFonts w:asciiTheme="minorHAnsi" w:hAnsiTheme="minorHAnsi" w:cstheme="minorHAnsi"/>
          <w:i/>
          <w:sz w:val="18"/>
          <w:szCs w:val="18"/>
        </w:rPr>
        <w:tab/>
      </w:r>
      <w:r w:rsidR="00F41C6A" w:rsidRPr="00F41C6A">
        <w:rPr>
          <w:rFonts w:ascii="Calibri" w:eastAsia="Calibri" w:hAnsi="Calibri" w:cs="Segoe UI"/>
          <w:i/>
          <w:sz w:val="16"/>
          <w:szCs w:val="18"/>
          <w:lang w:eastAsia="en-US"/>
        </w:rPr>
        <w:t>Kwalifikowany podpis elektroniczny lub inny niż kwalifikowany rodzaj podpisu cyfrowego/</w:t>
      </w:r>
      <w:r w:rsidR="0012224A">
        <w:rPr>
          <w:rFonts w:ascii="Calibri" w:eastAsia="Calibri" w:hAnsi="Calibri" w:cs="Segoe UI"/>
          <w:i/>
          <w:sz w:val="16"/>
          <w:szCs w:val="18"/>
          <w:lang w:eastAsia="en-US"/>
        </w:rPr>
        <w:t xml:space="preserve"> </w:t>
      </w:r>
      <w:r w:rsidR="00F41C6A" w:rsidRPr="00F41C6A">
        <w:rPr>
          <w:rFonts w:ascii="Calibri" w:eastAsia="Calibri" w:hAnsi="Calibri" w:cs="Segoe UI"/>
          <w:b/>
          <w:i/>
          <w:sz w:val="16"/>
          <w:szCs w:val="18"/>
          <w:lang w:eastAsia="en-US"/>
        </w:rPr>
        <w:t>czytelny podpis osób uprawnionych do składania oświadczeń woli w</w:t>
      </w:r>
      <w:r w:rsidR="0012224A">
        <w:rPr>
          <w:rFonts w:ascii="Calibri" w:eastAsia="Calibri" w:hAnsi="Calibri" w:cs="Segoe UI"/>
          <w:b/>
          <w:i/>
          <w:sz w:val="16"/>
          <w:szCs w:val="18"/>
          <w:lang w:eastAsia="en-US"/>
        </w:rPr>
        <w:t xml:space="preserve"> </w:t>
      </w:r>
      <w:r w:rsidR="00F41C6A" w:rsidRPr="00F41C6A">
        <w:rPr>
          <w:rFonts w:ascii="Calibri" w:eastAsia="Calibri" w:hAnsi="Calibri" w:cs="Segoe UI"/>
          <w:b/>
          <w:i/>
          <w:sz w:val="16"/>
          <w:szCs w:val="18"/>
          <w:lang w:eastAsia="en-US"/>
        </w:rPr>
        <w:t>imieniu Wykonawcy lub  pieczątka wraz z podpisem</w:t>
      </w:r>
    </w:p>
    <w:sectPr w:rsidR="002534C2" w:rsidRPr="003E0522" w:rsidSect="00547C52">
      <w:headerReference w:type="default" r:id="rId10"/>
      <w:footerReference w:type="even" r:id="rId11"/>
      <w:footerReference w:type="default" r:id="rId12"/>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986E9" w14:textId="77777777" w:rsidR="002F34AE" w:rsidRDefault="002F34AE" w:rsidP="00566A36">
      <w:r>
        <w:separator/>
      </w:r>
    </w:p>
  </w:endnote>
  <w:endnote w:type="continuationSeparator" w:id="0">
    <w:p w14:paraId="2F0FE155" w14:textId="77777777" w:rsidR="002F34AE" w:rsidRDefault="002F34AE"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1BAA" w14:textId="77777777" w:rsidR="00ED6024" w:rsidRDefault="00ED60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E1548BD" w14:textId="77777777" w:rsidR="00ED6024" w:rsidRDefault="00ED60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1FD70291" w14:textId="77777777" w:rsidR="00ED6024" w:rsidRPr="00CA4B37" w:rsidRDefault="00ED6024"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09CAF5FC" wp14:editId="4A4B6EBB">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2F1B05"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168A3112" w14:textId="77777777" w:rsidR="00ED6024" w:rsidRPr="003E3547" w:rsidRDefault="00ED6024"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4E894273" w14:textId="77777777" w:rsidR="00ED6024" w:rsidRPr="00925733" w:rsidRDefault="00ED6024">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E10F83">
              <w:rPr>
                <w:rFonts w:asciiTheme="minorHAnsi" w:hAnsiTheme="minorHAnsi"/>
                <w:b/>
                <w:bCs/>
                <w:noProof/>
                <w:sz w:val="16"/>
                <w:szCs w:val="16"/>
              </w:rPr>
              <w:t>13</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E10F83">
              <w:rPr>
                <w:rFonts w:asciiTheme="minorHAnsi" w:hAnsiTheme="minorHAnsi"/>
                <w:b/>
                <w:bCs/>
                <w:noProof/>
                <w:sz w:val="16"/>
                <w:szCs w:val="16"/>
              </w:rPr>
              <w:t>20</w:t>
            </w:r>
            <w:r w:rsidRPr="00347034">
              <w:rPr>
                <w:rFonts w:asciiTheme="minorHAnsi" w:hAnsiTheme="minorHAnsi"/>
                <w:b/>
                <w:bCs/>
                <w:sz w:val="16"/>
                <w:szCs w:val="16"/>
              </w:rPr>
              <w:fldChar w:fldCharType="end"/>
            </w:r>
          </w:p>
        </w:sdtContent>
      </w:sdt>
    </w:sdtContent>
  </w:sdt>
  <w:p w14:paraId="02C7177D" w14:textId="77777777" w:rsidR="00ED6024" w:rsidRPr="00925733" w:rsidRDefault="00ED6024">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D08B" w14:textId="77777777" w:rsidR="002F34AE" w:rsidRDefault="002F34AE" w:rsidP="00566A36">
      <w:r>
        <w:separator/>
      </w:r>
    </w:p>
  </w:footnote>
  <w:footnote w:type="continuationSeparator" w:id="0">
    <w:p w14:paraId="6DC1E2CD" w14:textId="77777777" w:rsidR="002F34AE" w:rsidRDefault="002F34AE" w:rsidP="00566A36">
      <w:r>
        <w:continuationSeparator/>
      </w:r>
    </w:p>
  </w:footnote>
  <w:footnote w:id="1">
    <w:p w14:paraId="4AE3DFE3" w14:textId="77777777" w:rsidR="00ED6024" w:rsidRPr="00F2601C" w:rsidRDefault="00ED6024" w:rsidP="00720F6B">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A2D58">
        <w:rPr>
          <w:rFonts w:asciiTheme="minorHAnsi" w:hAnsiTheme="minorHAnsi" w:cstheme="minorHAnsi"/>
          <w:sz w:val="16"/>
          <w:szCs w:val="16"/>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A027" w14:textId="77777777" w:rsidR="00ED6024" w:rsidRDefault="00ED6024"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2832"/>
        </w:tabs>
        <w:ind w:left="283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6201BAE"/>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6"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0"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2"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6"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C06A38"/>
    <w:multiLevelType w:val="hybridMultilevel"/>
    <w:tmpl w:val="49F00D0A"/>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CBE7DC5"/>
    <w:multiLevelType w:val="hybridMultilevel"/>
    <w:tmpl w:val="96826A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4B036FAE"/>
    <w:multiLevelType w:val="hybridMultilevel"/>
    <w:tmpl w:val="CED0BDE8"/>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EA43B47"/>
    <w:multiLevelType w:val="hybridMultilevel"/>
    <w:tmpl w:val="BEDED3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9A41AF"/>
    <w:multiLevelType w:val="hybridMultilevel"/>
    <w:tmpl w:val="8ECE1FC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04150011">
      <w:start w:val="1"/>
      <w:numFmt w:val="decimal"/>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5" w15:restartNumberingAfterBreak="0">
    <w:nsid w:val="73EB45CF"/>
    <w:multiLevelType w:val="hybridMultilevel"/>
    <w:tmpl w:val="56D6D3FC"/>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FC1076A4">
      <w:start w:val="1"/>
      <w:numFmt w:val="decimal"/>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9"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682AB4"/>
    <w:multiLevelType w:val="hybridMultilevel"/>
    <w:tmpl w:val="DC703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9786529">
    <w:abstractNumId w:val="12"/>
  </w:num>
  <w:num w:numId="2" w16cid:durableId="1791120465">
    <w:abstractNumId w:val="16"/>
  </w:num>
  <w:num w:numId="3" w16cid:durableId="335813606">
    <w:abstractNumId w:val="44"/>
  </w:num>
  <w:num w:numId="4" w16cid:durableId="1896432763">
    <w:abstractNumId w:val="13"/>
  </w:num>
  <w:num w:numId="5" w16cid:durableId="2034457800">
    <w:abstractNumId w:val="26"/>
  </w:num>
  <w:num w:numId="6" w16cid:durableId="85997937">
    <w:abstractNumId w:val="11"/>
  </w:num>
  <w:num w:numId="7" w16cid:durableId="1217282575">
    <w:abstractNumId w:val="28"/>
  </w:num>
  <w:num w:numId="8" w16cid:durableId="2029912362">
    <w:abstractNumId w:val="29"/>
  </w:num>
  <w:num w:numId="9" w16cid:durableId="348992554">
    <w:abstractNumId w:val="41"/>
  </w:num>
  <w:num w:numId="10" w16cid:durableId="1314405532">
    <w:abstractNumId w:val="60"/>
  </w:num>
  <w:num w:numId="11" w16cid:durableId="1482691575">
    <w:abstractNumId w:val="61"/>
  </w:num>
  <w:num w:numId="12" w16cid:durableId="214897297">
    <w:abstractNumId w:val="10"/>
  </w:num>
  <w:num w:numId="13" w16cid:durableId="937787352">
    <w:abstractNumId w:val="30"/>
  </w:num>
  <w:num w:numId="14" w16cid:durableId="2037191686">
    <w:abstractNumId w:val="45"/>
  </w:num>
  <w:num w:numId="15" w16cid:durableId="281739418">
    <w:abstractNumId w:val="33"/>
  </w:num>
  <w:num w:numId="16" w16cid:durableId="1477331410">
    <w:abstractNumId w:val="39"/>
  </w:num>
  <w:num w:numId="17" w16cid:durableId="1433548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00800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1216098">
    <w:abstractNumId w:val="58"/>
    <w:lvlOverride w:ilvl="0">
      <w:startOverride w:val="1"/>
    </w:lvlOverride>
    <w:lvlOverride w:ilvl="1"/>
    <w:lvlOverride w:ilvl="2"/>
    <w:lvlOverride w:ilvl="3"/>
    <w:lvlOverride w:ilvl="4"/>
    <w:lvlOverride w:ilvl="5"/>
    <w:lvlOverride w:ilvl="6"/>
    <w:lvlOverride w:ilvl="7"/>
    <w:lvlOverride w:ilvl="8"/>
  </w:num>
  <w:num w:numId="20" w16cid:durableId="1310746772">
    <w:abstractNumId w:val="55"/>
  </w:num>
  <w:num w:numId="21" w16cid:durableId="21046914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7629472">
    <w:abstractNumId w:val="46"/>
  </w:num>
  <w:num w:numId="23" w16cid:durableId="15193902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9474928">
    <w:abstractNumId w:val="19"/>
    <w:lvlOverride w:ilvl="0">
      <w:startOverride w:val="1"/>
    </w:lvlOverride>
    <w:lvlOverride w:ilvl="1"/>
    <w:lvlOverride w:ilvl="2"/>
    <w:lvlOverride w:ilvl="3"/>
    <w:lvlOverride w:ilvl="4"/>
    <w:lvlOverride w:ilvl="5"/>
    <w:lvlOverride w:ilvl="6"/>
    <w:lvlOverride w:ilvl="7"/>
    <w:lvlOverride w:ilvl="8"/>
  </w:num>
  <w:num w:numId="25" w16cid:durableId="1760059951">
    <w:abstractNumId w:val="27"/>
    <w:lvlOverride w:ilvl="0">
      <w:startOverride w:val="1"/>
    </w:lvlOverride>
    <w:lvlOverride w:ilvl="1"/>
    <w:lvlOverride w:ilvl="2"/>
    <w:lvlOverride w:ilvl="3"/>
    <w:lvlOverride w:ilvl="4"/>
    <w:lvlOverride w:ilvl="5"/>
    <w:lvlOverride w:ilvl="6"/>
    <w:lvlOverride w:ilvl="7"/>
    <w:lvlOverride w:ilvl="8"/>
  </w:num>
  <w:num w:numId="26" w16cid:durableId="13501359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9759225">
    <w:abstractNumId w:val="17"/>
  </w:num>
  <w:num w:numId="28" w16cid:durableId="31921860">
    <w:abstractNumId w:val="37"/>
  </w:num>
  <w:num w:numId="29" w16cid:durableId="251593419">
    <w:abstractNumId w:val="53"/>
  </w:num>
  <w:num w:numId="30" w16cid:durableId="1817334754">
    <w:abstractNumId w:val="36"/>
  </w:num>
  <w:num w:numId="31" w16cid:durableId="1611011365">
    <w:abstractNumId w:val="22"/>
  </w:num>
  <w:num w:numId="32" w16cid:durableId="1835760792">
    <w:abstractNumId w:val="20"/>
  </w:num>
  <w:num w:numId="33" w16cid:durableId="880476173">
    <w:abstractNumId w:val="49"/>
  </w:num>
  <w:num w:numId="34" w16cid:durableId="392392015">
    <w:abstractNumId w:val="24"/>
  </w:num>
  <w:num w:numId="35" w16cid:durableId="831798241">
    <w:abstractNumId w:val="42"/>
  </w:num>
  <w:num w:numId="36" w16cid:durableId="1529683345">
    <w:abstractNumId w:val="56"/>
  </w:num>
  <w:num w:numId="37" w16cid:durableId="790905998">
    <w:abstractNumId w:val="54"/>
  </w:num>
  <w:num w:numId="38" w16cid:durableId="525291177">
    <w:abstractNumId w:val="15"/>
  </w:num>
  <w:num w:numId="39" w16cid:durableId="1407923020">
    <w:abstractNumId w:val="57"/>
  </w:num>
  <w:num w:numId="40" w16cid:durableId="1357997711">
    <w:abstractNumId w:val="59"/>
  </w:num>
  <w:num w:numId="41" w16cid:durableId="1522086361">
    <w:abstractNumId w:val="14"/>
  </w:num>
  <w:num w:numId="42" w16cid:durableId="1792362201">
    <w:abstractNumId w:val="51"/>
  </w:num>
  <w:num w:numId="43" w16cid:durableId="581062530">
    <w:abstractNumId w:val="35"/>
  </w:num>
  <w:num w:numId="44" w16cid:durableId="76682291">
    <w:abstractNumId w:val="40"/>
  </w:num>
  <w:num w:numId="45" w16cid:durableId="337462333">
    <w:abstractNumId w:val="34"/>
  </w:num>
  <w:num w:numId="46" w16cid:durableId="203716029">
    <w:abstractNumId w:val="18"/>
  </w:num>
  <w:num w:numId="47" w16cid:durableId="58551998">
    <w:abstractNumId w:val="32"/>
  </w:num>
  <w:num w:numId="48" w16cid:durableId="628050813">
    <w:abstractNumId w:val="52"/>
  </w:num>
  <w:num w:numId="49" w16cid:durableId="1401251861">
    <w:abstractNumId w:val="38"/>
  </w:num>
  <w:num w:numId="50" w16cid:durableId="987055372">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3251"/>
    <w:rsid w:val="00003573"/>
    <w:rsid w:val="00003C32"/>
    <w:rsid w:val="00003C93"/>
    <w:rsid w:val="00003ED3"/>
    <w:rsid w:val="000043DA"/>
    <w:rsid w:val="00004B12"/>
    <w:rsid w:val="00004E58"/>
    <w:rsid w:val="000063E2"/>
    <w:rsid w:val="000069A6"/>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72D"/>
    <w:rsid w:val="000220D8"/>
    <w:rsid w:val="000226F6"/>
    <w:rsid w:val="000234AE"/>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3482"/>
    <w:rsid w:val="000436B9"/>
    <w:rsid w:val="00043891"/>
    <w:rsid w:val="00043E94"/>
    <w:rsid w:val="000444B2"/>
    <w:rsid w:val="000459A3"/>
    <w:rsid w:val="000459B0"/>
    <w:rsid w:val="00045B34"/>
    <w:rsid w:val="00045F0B"/>
    <w:rsid w:val="00046192"/>
    <w:rsid w:val="000465BF"/>
    <w:rsid w:val="00046A9E"/>
    <w:rsid w:val="000476A5"/>
    <w:rsid w:val="00047CE3"/>
    <w:rsid w:val="000500C3"/>
    <w:rsid w:val="00050BD9"/>
    <w:rsid w:val="000513D5"/>
    <w:rsid w:val="00052782"/>
    <w:rsid w:val="00052A44"/>
    <w:rsid w:val="0005387F"/>
    <w:rsid w:val="00053F3A"/>
    <w:rsid w:val="00053FBA"/>
    <w:rsid w:val="0005469C"/>
    <w:rsid w:val="0005544C"/>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23C"/>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5AB8"/>
    <w:rsid w:val="00086569"/>
    <w:rsid w:val="00086820"/>
    <w:rsid w:val="00086B67"/>
    <w:rsid w:val="00086B87"/>
    <w:rsid w:val="00086C91"/>
    <w:rsid w:val="00086D9F"/>
    <w:rsid w:val="00087384"/>
    <w:rsid w:val="0008772C"/>
    <w:rsid w:val="00087A17"/>
    <w:rsid w:val="00087A8C"/>
    <w:rsid w:val="00087F18"/>
    <w:rsid w:val="000900C9"/>
    <w:rsid w:val="000919FD"/>
    <w:rsid w:val="00091CDF"/>
    <w:rsid w:val="00091F05"/>
    <w:rsid w:val="00092635"/>
    <w:rsid w:val="00092696"/>
    <w:rsid w:val="00092E45"/>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21CD"/>
    <w:rsid w:val="000A238D"/>
    <w:rsid w:val="000A294E"/>
    <w:rsid w:val="000A3D34"/>
    <w:rsid w:val="000A3E79"/>
    <w:rsid w:val="000A533B"/>
    <w:rsid w:val="000A5B18"/>
    <w:rsid w:val="000A6F8A"/>
    <w:rsid w:val="000A7D95"/>
    <w:rsid w:val="000B137B"/>
    <w:rsid w:val="000B1ACE"/>
    <w:rsid w:val="000B2624"/>
    <w:rsid w:val="000B2659"/>
    <w:rsid w:val="000B2C02"/>
    <w:rsid w:val="000B2F86"/>
    <w:rsid w:val="000B2FFF"/>
    <w:rsid w:val="000B3658"/>
    <w:rsid w:val="000B38A8"/>
    <w:rsid w:val="000B3AA3"/>
    <w:rsid w:val="000B4B33"/>
    <w:rsid w:val="000B5367"/>
    <w:rsid w:val="000B549A"/>
    <w:rsid w:val="000B55F4"/>
    <w:rsid w:val="000B5E6F"/>
    <w:rsid w:val="000B6BFB"/>
    <w:rsid w:val="000B6FB0"/>
    <w:rsid w:val="000B7407"/>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4CA"/>
    <w:rsid w:val="000D1D0B"/>
    <w:rsid w:val="000D230D"/>
    <w:rsid w:val="000D32CB"/>
    <w:rsid w:val="000D3992"/>
    <w:rsid w:val="000D3B71"/>
    <w:rsid w:val="000D3D39"/>
    <w:rsid w:val="000D4823"/>
    <w:rsid w:val="000D5348"/>
    <w:rsid w:val="000D57D6"/>
    <w:rsid w:val="000D6C2C"/>
    <w:rsid w:val="000D6C87"/>
    <w:rsid w:val="000D6EC6"/>
    <w:rsid w:val="000D70DF"/>
    <w:rsid w:val="000D7198"/>
    <w:rsid w:val="000D71C4"/>
    <w:rsid w:val="000E0528"/>
    <w:rsid w:val="000E0722"/>
    <w:rsid w:val="000E09F5"/>
    <w:rsid w:val="000E0C50"/>
    <w:rsid w:val="000E0EF4"/>
    <w:rsid w:val="000E12CD"/>
    <w:rsid w:val="000E15DF"/>
    <w:rsid w:val="000E224D"/>
    <w:rsid w:val="000E2B5E"/>
    <w:rsid w:val="000E2FB8"/>
    <w:rsid w:val="000E3EB3"/>
    <w:rsid w:val="000E3F51"/>
    <w:rsid w:val="000E47B5"/>
    <w:rsid w:val="000E50E1"/>
    <w:rsid w:val="000E521C"/>
    <w:rsid w:val="000E5A1A"/>
    <w:rsid w:val="000E5B6D"/>
    <w:rsid w:val="000E5BAA"/>
    <w:rsid w:val="000E6164"/>
    <w:rsid w:val="000E634E"/>
    <w:rsid w:val="000E6851"/>
    <w:rsid w:val="000E6CE6"/>
    <w:rsid w:val="000E6F67"/>
    <w:rsid w:val="000E7727"/>
    <w:rsid w:val="000E791B"/>
    <w:rsid w:val="000E7946"/>
    <w:rsid w:val="000E7990"/>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73B3"/>
    <w:rsid w:val="000F7CF3"/>
    <w:rsid w:val="00100B6F"/>
    <w:rsid w:val="00100D6F"/>
    <w:rsid w:val="0010179E"/>
    <w:rsid w:val="001019FE"/>
    <w:rsid w:val="00101F44"/>
    <w:rsid w:val="00102535"/>
    <w:rsid w:val="00102E89"/>
    <w:rsid w:val="00102FFA"/>
    <w:rsid w:val="00103963"/>
    <w:rsid w:val="001039D2"/>
    <w:rsid w:val="00104AB3"/>
    <w:rsid w:val="001052F2"/>
    <w:rsid w:val="001058C0"/>
    <w:rsid w:val="00106196"/>
    <w:rsid w:val="0010685E"/>
    <w:rsid w:val="0010767E"/>
    <w:rsid w:val="00107956"/>
    <w:rsid w:val="001108B9"/>
    <w:rsid w:val="00110EED"/>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224A"/>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5A0F"/>
    <w:rsid w:val="00135EE6"/>
    <w:rsid w:val="001366B4"/>
    <w:rsid w:val="00136FF0"/>
    <w:rsid w:val="0013702B"/>
    <w:rsid w:val="00137C9F"/>
    <w:rsid w:val="0014040F"/>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8C2"/>
    <w:rsid w:val="00154C06"/>
    <w:rsid w:val="00154ED1"/>
    <w:rsid w:val="001553F4"/>
    <w:rsid w:val="0015566D"/>
    <w:rsid w:val="00155858"/>
    <w:rsid w:val="00155B6E"/>
    <w:rsid w:val="00156386"/>
    <w:rsid w:val="00156604"/>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4017"/>
    <w:rsid w:val="001840AE"/>
    <w:rsid w:val="001841AB"/>
    <w:rsid w:val="001845E7"/>
    <w:rsid w:val="00184C9F"/>
    <w:rsid w:val="00185CDC"/>
    <w:rsid w:val="00185E46"/>
    <w:rsid w:val="0018600C"/>
    <w:rsid w:val="00186053"/>
    <w:rsid w:val="00186054"/>
    <w:rsid w:val="001863D4"/>
    <w:rsid w:val="00186D77"/>
    <w:rsid w:val="001870D9"/>
    <w:rsid w:val="001871C0"/>
    <w:rsid w:val="00187693"/>
    <w:rsid w:val="001878CD"/>
    <w:rsid w:val="001879C6"/>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2146"/>
    <w:rsid w:val="001A21A5"/>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4C27"/>
    <w:rsid w:val="001B59EB"/>
    <w:rsid w:val="001B5B40"/>
    <w:rsid w:val="001B5ECA"/>
    <w:rsid w:val="001B62F4"/>
    <w:rsid w:val="001B6CAC"/>
    <w:rsid w:val="001B6E86"/>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812"/>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5DF9"/>
    <w:rsid w:val="001E7490"/>
    <w:rsid w:val="001E75DF"/>
    <w:rsid w:val="001E79DF"/>
    <w:rsid w:val="001E7BB0"/>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113C"/>
    <w:rsid w:val="00201334"/>
    <w:rsid w:val="00201C91"/>
    <w:rsid w:val="00201D67"/>
    <w:rsid w:val="00202F7C"/>
    <w:rsid w:val="0020318F"/>
    <w:rsid w:val="0020355E"/>
    <w:rsid w:val="002036C3"/>
    <w:rsid w:val="00203A12"/>
    <w:rsid w:val="00203DDB"/>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CD0"/>
    <w:rsid w:val="00212BCD"/>
    <w:rsid w:val="00212F09"/>
    <w:rsid w:val="002139B6"/>
    <w:rsid w:val="00213BD6"/>
    <w:rsid w:val="00213C9F"/>
    <w:rsid w:val="00213E47"/>
    <w:rsid w:val="00214414"/>
    <w:rsid w:val="00214B54"/>
    <w:rsid w:val="00215A82"/>
    <w:rsid w:val="00215E7C"/>
    <w:rsid w:val="002160A9"/>
    <w:rsid w:val="002169B9"/>
    <w:rsid w:val="00216B46"/>
    <w:rsid w:val="00216C9D"/>
    <w:rsid w:val="00216E93"/>
    <w:rsid w:val="0021719E"/>
    <w:rsid w:val="002173F6"/>
    <w:rsid w:val="00217431"/>
    <w:rsid w:val="002179CD"/>
    <w:rsid w:val="00217B9B"/>
    <w:rsid w:val="00217FD6"/>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924"/>
    <w:rsid w:val="00227CEA"/>
    <w:rsid w:val="002315CC"/>
    <w:rsid w:val="00231826"/>
    <w:rsid w:val="00233F03"/>
    <w:rsid w:val="00234E7D"/>
    <w:rsid w:val="00236BA8"/>
    <w:rsid w:val="002400A5"/>
    <w:rsid w:val="0024029A"/>
    <w:rsid w:val="00240886"/>
    <w:rsid w:val="00240934"/>
    <w:rsid w:val="0024150B"/>
    <w:rsid w:val="0024272F"/>
    <w:rsid w:val="0024277A"/>
    <w:rsid w:val="002446F4"/>
    <w:rsid w:val="002467A9"/>
    <w:rsid w:val="00246E85"/>
    <w:rsid w:val="00246E9F"/>
    <w:rsid w:val="00246F3E"/>
    <w:rsid w:val="00246F4A"/>
    <w:rsid w:val="00246F7C"/>
    <w:rsid w:val="002474AB"/>
    <w:rsid w:val="00247D88"/>
    <w:rsid w:val="00250204"/>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079"/>
    <w:rsid w:val="002574B5"/>
    <w:rsid w:val="0025783A"/>
    <w:rsid w:val="00257918"/>
    <w:rsid w:val="00260152"/>
    <w:rsid w:val="00260314"/>
    <w:rsid w:val="00260349"/>
    <w:rsid w:val="002606D0"/>
    <w:rsid w:val="00260782"/>
    <w:rsid w:val="0026097F"/>
    <w:rsid w:val="00260B68"/>
    <w:rsid w:val="00260C2F"/>
    <w:rsid w:val="0026214F"/>
    <w:rsid w:val="0026220A"/>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7082D"/>
    <w:rsid w:val="00271248"/>
    <w:rsid w:val="00271CCA"/>
    <w:rsid w:val="0027250A"/>
    <w:rsid w:val="00272846"/>
    <w:rsid w:val="00272C05"/>
    <w:rsid w:val="0027386C"/>
    <w:rsid w:val="00273876"/>
    <w:rsid w:val="00273C47"/>
    <w:rsid w:val="002740EA"/>
    <w:rsid w:val="0027646C"/>
    <w:rsid w:val="00276752"/>
    <w:rsid w:val="00276BB6"/>
    <w:rsid w:val="0027799E"/>
    <w:rsid w:val="00277A32"/>
    <w:rsid w:val="002818BB"/>
    <w:rsid w:val="00282087"/>
    <w:rsid w:val="00282146"/>
    <w:rsid w:val="002824F3"/>
    <w:rsid w:val="002826CA"/>
    <w:rsid w:val="0028339D"/>
    <w:rsid w:val="00283810"/>
    <w:rsid w:val="00285754"/>
    <w:rsid w:val="002862D1"/>
    <w:rsid w:val="0028659C"/>
    <w:rsid w:val="002870B4"/>
    <w:rsid w:val="0028767F"/>
    <w:rsid w:val="00287CB7"/>
    <w:rsid w:val="002900D8"/>
    <w:rsid w:val="00290F74"/>
    <w:rsid w:val="0029137B"/>
    <w:rsid w:val="00291BF2"/>
    <w:rsid w:val="00291FD4"/>
    <w:rsid w:val="00292502"/>
    <w:rsid w:val="00292B4C"/>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32A1"/>
    <w:rsid w:val="002B50FD"/>
    <w:rsid w:val="002B5667"/>
    <w:rsid w:val="002B576B"/>
    <w:rsid w:val="002B5EDC"/>
    <w:rsid w:val="002B6822"/>
    <w:rsid w:val="002B6961"/>
    <w:rsid w:val="002B75D7"/>
    <w:rsid w:val="002B7DDF"/>
    <w:rsid w:val="002C22EA"/>
    <w:rsid w:val="002C2F4F"/>
    <w:rsid w:val="002C3225"/>
    <w:rsid w:val="002C3916"/>
    <w:rsid w:val="002C3D81"/>
    <w:rsid w:val="002C3DA7"/>
    <w:rsid w:val="002C4106"/>
    <w:rsid w:val="002C45A8"/>
    <w:rsid w:val="002C54A6"/>
    <w:rsid w:val="002C54E4"/>
    <w:rsid w:val="002D02E7"/>
    <w:rsid w:val="002D0880"/>
    <w:rsid w:val="002D182C"/>
    <w:rsid w:val="002D2898"/>
    <w:rsid w:val="002D2B1D"/>
    <w:rsid w:val="002D3FD1"/>
    <w:rsid w:val="002D4249"/>
    <w:rsid w:val="002D4D2B"/>
    <w:rsid w:val="002D5F5F"/>
    <w:rsid w:val="002D60C0"/>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7A3"/>
    <w:rsid w:val="002F07FF"/>
    <w:rsid w:val="002F0C39"/>
    <w:rsid w:val="002F0D37"/>
    <w:rsid w:val="002F0F49"/>
    <w:rsid w:val="002F1049"/>
    <w:rsid w:val="002F1420"/>
    <w:rsid w:val="002F2EA4"/>
    <w:rsid w:val="002F2F16"/>
    <w:rsid w:val="002F3303"/>
    <w:rsid w:val="002F34AE"/>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9"/>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748A"/>
    <w:rsid w:val="00317652"/>
    <w:rsid w:val="00317654"/>
    <w:rsid w:val="00317669"/>
    <w:rsid w:val="00317BE3"/>
    <w:rsid w:val="0032156E"/>
    <w:rsid w:val="00321707"/>
    <w:rsid w:val="00321BC9"/>
    <w:rsid w:val="00322380"/>
    <w:rsid w:val="00322A83"/>
    <w:rsid w:val="00322FAC"/>
    <w:rsid w:val="0032303B"/>
    <w:rsid w:val="003233C1"/>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7889"/>
    <w:rsid w:val="0036014E"/>
    <w:rsid w:val="00360A48"/>
    <w:rsid w:val="00361D17"/>
    <w:rsid w:val="00361FD4"/>
    <w:rsid w:val="00363435"/>
    <w:rsid w:val="003634D7"/>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B97"/>
    <w:rsid w:val="00384E41"/>
    <w:rsid w:val="00385086"/>
    <w:rsid w:val="0038554D"/>
    <w:rsid w:val="00386080"/>
    <w:rsid w:val="00386D51"/>
    <w:rsid w:val="003873CD"/>
    <w:rsid w:val="00387589"/>
    <w:rsid w:val="00387AD2"/>
    <w:rsid w:val="003905DE"/>
    <w:rsid w:val="00390918"/>
    <w:rsid w:val="00390930"/>
    <w:rsid w:val="00390BB4"/>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47F4"/>
    <w:rsid w:val="003A48AC"/>
    <w:rsid w:val="003A4B5D"/>
    <w:rsid w:val="003A4BDC"/>
    <w:rsid w:val="003A4FE3"/>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998"/>
    <w:rsid w:val="003D1E5C"/>
    <w:rsid w:val="003D2046"/>
    <w:rsid w:val="003D258F"/>
    <w:rsid w:val="003D2A0B"/>
    <w:rsid w:val="003D2BD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897"/>
    <w:rsid w:val="003E1CD4"/>
    <w:rsid w:val="003E272A"/>
    <w:rsid w:val="003E2E1C"/>
    <w:rsid w:val="003E3547"/>
    <w:rsid w:val="003E4599"/>
    <w:rsid w:val="003E4F87"/>
    <w:rsid w:val="003E5164"/>
    <w:rsid w:val="003E56F8"/>
    <w:rsid w:val="003E5CD9"/>
    <w:rsid w:val="003E6155"/>
    <w:rsid w:val="003E7A61"/>
    <w:rsid w:val="003F205A"/>
    <w:rsid w:val="003F2411"/>
    <w:rsid w:val="003F2636"/>
    <w:rsid w:val="003F2902"/>
    <w:rsid w:val="003F32C9"/>
    <w:rsid w:val="003F42D5"/>
    <w:rsid w:val="003F4B4C"/>
    <w:rsid w:val="003F4D49"/>
    <w:rsid w:val="003F77AF"/>
    <w:rsid w:val="004002C6"/>
    <w:rsid w:val="00400786"/>
    <w:rsid w:val="004016AD"/>
    <w:rsid w:val="00401779"/>
    <w:rsid w:val="0040279B"/>
    <w:rsid w:val="00402864"/>
    <w:rsid w:val="00402B83"/>
    <w:rsid w:val="00402EF7"/>
    <w:rsid w:val="0040334C"/>
    <w:rsid w:val="00403812"/>
    <w:rsid w:val="00403C41"/>
    <w:rsid w:val="004040D1"/>
    <w:rsid w:val="00404A44"/>
    <w:rsid w:val="00404AE1"/>
    <w:rsid w:val="00405644"/>
    <w:rsid w:val="00405ED0"/>
    <w:rsid w:val="00406AF1"/>
    <w:rsid w:val="00406BDC"/>
    <w:rsid w:val="004074D6"/>
    <w:rsid w:val="00407525"/>
    <w:rsid w:val="004105AD"/>
    <w:rsid w:val="00410718"/>
    <w:rsid w:val="00410739"/>
    <w:rsid w:val="00411046"/>
    <w:rsid w:val="004110E2"/>
    <w:rsid w:val="0041177C"/>
    <w:rsid w:val="0041183D"/>
    <w:rsid w:val="00411BED"/>
    <w:rsid w:val="00411FB5"/>
    <w:rsid w:val="00412392"/>
    <w:rsid w:val="00412878"/>
    <w:rsid w:val="00413493"/>
    <w:rsid w:val="00413FC1"/>
    <w:rsid w:val="00414616"/>
    <w:rsid w:val="004146E1"/>
    <w:rsid w:val="00414952"/>
    <w:rsid w:val="00414CC5"/>
    <w:rsid w:val="00414E8A"/>
    <w:rsid w:val="00415634"/>
    <w:rsid w:val="004167A8"/>
    <w:rsid w:val="004168A6"/>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69A"/>
    <w:rsid w:val="00425CD0"/>
    <w:rsid w:val="00426365"/>
    <w:rsid w:val="00426780"/>
    <w:rsid w:val="004268F6"/>
    <w:rsid w:val="00426F0E"/>
    <w:rsid w:val="00427416"/>
    <w:rsid w:val="004276C7"/>
    <w:rsid w:val="00427F01"/>
    <w:rsid w:val="0043039D"/>
    <w:rsid w:val="00430DCA"/>
    <w:rsid w:val="00431533"/>
    <w:rsid w:val="00431BEB"/>
    <w:rsid w:val="004320C3"/>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40458"/>
    <w:rsid w:val="00440946"/>
    <w:rsid w:val="00441C8F"/>
    <w:rsid w:val="004427C4"/>
    <w:rsid w:val="00442913"/>
    <w:rsid w:val="00442E90"/>
    <w:rsid w:val="00443053"/>
    <w:rsid w:val="004430C6"/>
    <w:rsid w:val="0044340B"/>
    <w:rsid w:val="00443B06"/>
    <w:rsid w:val="00444151"/>
    <w:rsid w:val="00444DB3"/>
    <w:rsid w:val="00445439"/>
    <w:rsid w:val="00446E4C"/>
    <w:rsid w:val="00450A27"/>
    <w:rsid w:val="004519DF"/>
    <w:rsid w:val="004519FA"/>
    <w:rsid w:val="00451FAD"/>
    <w:rsid w:val="00452481"/>
    <w:rsid w:val="00452541"/>
    <w:rsid w:val="00452CE9"/>
    <w:rsid w:val="004534DC"/>
    <w:rsid w:val="004547B7"/>
    <w:rsid w:val="00454B02"/>
    <w:rsid w:val="00454ED3"/>
    <w:rsid w:val="00454FBA"/>
    <w:rsid w:val="004553C3"/>
    <w:rsid w:val="00455D7D"/>
    <w:rsid w:val="00457289"/>
    <w:rsid w:val="0045741F"/>
    <w:rsid w:val="004575A3"/>
    <w:rsid w:val="0046036B"/>
    <w:rsid w:val="00460605"/>
    <w:rsid w:val="004607E6"/>
    <w:rsid w:val="00460ABA"/>
    <w:rsid w:val="00460CFE"/>
    <w:rsid w:val="00461CF1"/>
    <w:rsid w:val="00461E90"/>
    <w:rsid w:val="00462015"/>
    <w:rsid w:val="00462542"/>
    <w:rsid w:val="00463670"/>
    <w:rsid w:val="00464A73"/>
    <w:rsid w:val="00467015"/>
    <w:rsid w:val="0046704D"/>
    <w:rsid w:val="004677E6"/>
    <w:rsid w:val="00470227"/>
    <w:rsid w:val="00470A4F"/>
    <w:rsid w:val="00471125"/>
    <w:rsid w:val="0047186D"/>
    <w:rsid w:val="00471CB2"/>
    <w:rsid w:val="004743BF"/>
    <w:rsid w:val="0047445A"/>
    <w:rsid w:val="00474757"/>
    <w:rsid w:val="004749F4"/>
    <w:rsid w:val="00474B9C"/>
    <w:rsid w:val="00476978"/>
    <w:rsid w:val="00476D08"/>
    <w:rsid w:val="0047702E"/>
    <w:rsid w:val="004771B3"/>
    <w:rsid w:val="00477E95"/>
    <w:rsid w:val="00480543"/>
    <w:rsid w:val="0048144C"/>
    <w:rsid w:val="00482219"/>
    <w:rsid w:val="0048234E"/>
    <w:rsid w:val="00483136"/>
    <w:rsid w:val="004832C5"/>
    <w:rsid w:val="004834A6"/>
    <w:rsid w:val="00483737"/>
    <w:rsid w:val="004847C7"/>
    <w:rsid w:val="00486150"/>
    <w:rsid w:val="0048625F"/>
    <w:rsid w:val="00486B83"/>
    <w:rsid w:val="004871FD"/>
    <w:rsid w:val="00487521"/>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FD1"/>
    <w:rsid w:val="00496023"/>
    <w:rsid w:val="0049654B"/>
    <w:rsid w:val="00496752"/>
    <w:rsid w:val="004976FA"/>
    <w:rsid w:val="004A009C"/>
    <w:rsid w:val="004A02FB"/>
    <w:rsid w:val="004A0FCF"/>
    <w:rsid w:val="004A111D"/>
    <w:rsid w:val="004A11D8"/>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8F4"/>
    <w:rsid w:val="004B2AA6"/>
    <w:rsid w:val="004B37BC"/>
    <w:rsid w:val="004B4111"/>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813"/>
    <w:rsid w:val="004C6959"/>
    <w:rsid w:val="004C75F6"/>
    <w:rsid w:val="004C798A"/>
    <w:rsid w:val="004C7FE2"/>
    <w:rsid w:val="004D0FA0"/>
    <w:rsid w:val="004D0FB6"/>
    <w:rsid w:val="004D11B4"/>
    <w:rsid w:val="004D1F83"/>
    <w:rsid w:val="004D23B5"/>
    <w:rsid w:val="004D32FA"/>
    <w:rsid w:val="004D3551"/>
    <w:rsid w:val="004D44F8"/>
    <w:rsid w:val="004D49E9"/>
    <w:rsid w:val="004D4B15"/>
    <w:rsid w:val="004D4CC0"/>
    <w:rsid w:val="004D5213"/>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F18"/>
    <w:rsid w:val="004F05E6"/>
    <w:rsid w:val="004F0EC3"/>
    <w:rsid w:val="004F16C0"/>
    <w:rsid w:val="004F17C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23A3"/>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F2E"/>
    <w:rsid w:val="00520330"/>
    <w:rsid w:val="00520885"/>
    <w:rsid w:val="00520AB5"/>
    <w:rsid w:val="0052162E"/>
    <w:rsid w:val="00521B62"/>
    <w:rsid w:val="00521E09"/>
    <w:rsid w:val="0052234C"/>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359A"/>
    <w:rsid w:val="00533EDB"/>
    <w:rsid w:val="005346DD"/>
    <w:rsid w:val="0053473B"/>
    <w:rsid w:val="00534A64"/>
    <w:rsid w:val="00534B3E"/>
    <w:rsid w:val="00535E7A"/>
    <w:rsid w:val="00536452"/>
    <w:rsid w:val="00536CFC"/>
    <w:rsid w:val="00536D14"/>
    <w:rsid w:val="00537189"/>
    <w:rsid w:val="005374F3"/>
    <w:rsid w:val="00537B03"/>
    <w:rsid w:val="005404D8"/>
    <w:rsid w:val="00543659"/>
    <w:rsid w:val="00543C2D"/>
    <w:rsid w:val="00545368"/>
    <w:rsid w:val="00545BFA"/>
    <w:rsid w:val="0054658F"/>
    <w:rsid w:val="00546A72"/>
    <w:rsid w:val="005471C4"/>
    <w:rsid w:val="00547802"/>
    <w:rsid w:val="00547C52"/>
    <w:rsid w:val="00547DAD"/>
    <w:rsid w:val="0055100F"/>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5B9"/>
    <w:rsid w:val="005876AF"/>
    <w:rsid w:val="00587F01"/>
    <w:rsid w:val="0059061D"/>
    <w:rsid w:val="00590B98"/>
    <w:rsid w:val="005911B7"/>
    <w:rsid w:val="00591506"/>
    <w:rsid w:val="005919C8"/>
    <w:rsid w:val="00591D02"/>
    <w:rsid w:val="00592B18"/>
    <w:rsid w:val="00592DAC"/>
    <w:rsid w:val="0059386A"/>
    <w:rsid w:val="005940A4"/>
    <w:rsid w:val="005944AC"/>
    <w:rsid w:val="00594AEB"/>
    <w:rsid w:val="00594BD3"/>
    <w:rsid w:val="00595B2B"/>
    <w:rsid w:val="00595EDF"/>
    <w:rsid w:val="005962BE"/>
    <w:rsid w:val="005975F1"/>
    <w:rsid w:val="005A035E"/>
    <w:rsid w:val="005A04AF"/>
    <w:rsid w:val="005A0B97"/>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4D8"/>
    <w:rsid w:val="005B0701"/>
    <w:rsid w:val="005B123B"/>
    <w:rsid w:val="005B194C"/>
    <w:rsid w:val="005B1EEA"/>
    <w:rsid w:val="005B1FEA"/>
    <w:rsid w:val="005B2568"/>
    <w:rsid w:val="005B2A0C"/>
    <w:rsid w:val="005B2D0E"/>
    <w:rsid w:val="005B3020"/>
    <w:rsid w:val="005B3130"/>
    <w:rsid w:val="005B382C"/>
    <w:rsid w:val="005B4304"/>
    <w:rsid w:val="005B6175"/>
    <w:rsid w:val="005B62DD"/>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38AD"/>
    <w:rsid w:val="005D4784"/>
    <w:rsid w:val="005D523A"/>
    <w:rsid w:val="005D5E84"/>
    <w:rsid w:val="005D6466"/>
    <w:rsid w:val="005D6AA6"/>
    <w:rsid w:val="005D72B7"/>
    <w:rsid w:val="005D735B"/>
    <w:rsid w:val="005D7389"/>
    <w:rsid w:val="005D74F8"/>
    <w:rsid w:val="005D7D05"/>
    <w:rsid w:val="005D7D53"/>
    <w:rsid w:val="005E07AC"/>
    <w:rsid w:val="005E0989"/>
    <w:rsid w:val="005E1AEE"/>
    <w:rsid w:val="005E2979"/>
    <w:rsid w:val="005E2A13"/>
    <w:rsid w:val="005E3DAA"/>
    <w:rsid w:val="005E4A91"/>
    <w:rsid w:val="005E5082"/>
    <w:rsid w:val="005E5D1C"/>
    <w:rsid w:val="005E5DF3"/>
    <w:rsid w:val="005E7464"/>
    <w:rsid w:val="005E7AE1"/>
    <w:rsid w:val="005E7EA1"/>
    <w:rsid w:val="005F0BB6"/>
    <w:rsid w:val="005F191C"/>
    <w:rsid w:val="005F2937"/>
    <w:rsid w:val="005F3B8F"/>
    <w:rsid w:val="005F47E7"/>
    <w:rsid w:val="005F4A5A"/>
    <w:rsid w:val="005F52C9"/>
    <w:rsid w:val="005F5662"/>
    <w:rsid w:val="005F6162"/>
    <w:rsid w:val="005F6EF7"/>
    <w:rsid w:val="005F78BA"/>
    <w:rsid w:val="006007E4"/>
    <w:rsid w:val="00600C48"/>
    <w:rsid w:val="00601471"/>
    <w:rsid w:val="00602393"/>
    <w:rsid w:val="00602BC0"/>
    <w:rsid w:val="00602C32"/>
    <w:rsid w:val="00602FE7"/>
    <w:rsid w:val="006031E0"/>
    <w:rsid w:val="0060363F"/>
    <w:rsid w:val="00603BCF"/>
    <w:rsid w:val="006044CB"/>
    <w:rsid w:val="006045E0"/>
    <w:rsid w:val="00604CBA"/>
    <w:rsid w:val="00604E80"/>
    <w:rsid w:val="00605475"/>
    <w:rsid w:val="00605D01"/>
    <w:rsid w:val="00607E48"/>
    <w:rsid w:val="00610185"/>
    <w:rsid w:val="006109BA"/>
    <w:rsid w:val="006115C0"/>
    <w:rsid w:val="00611E4C"/>
    <w:rsid w:val="00611F1F"/>
    <w:rsid w:val="006121DF"/>
    <w:rsid w:val="0061234E"/>
    <w:rsid w:val="0061282F"/>
    <w:rsid w:val="00613105"/>
    <w:rsid w:val="006146AE"/>
    <w:rsid w:val="006150E5"/>
    <w:rsid w:val="0061521C"/>
    <w:rsid w:val="006152BE"/>
    <w:rsid w:val="006153E4"/>
    <w:rsid w:val="006154C6"/>
    <w:rsid w:val="00615960"/>
    <w:rsid w:val="00616021"/>
    <w:rsid w:val="00616CBB"/>
    <w:rsid w:val="006173A4"/>
    <w:rsid w:val="00617B1F"/>
    <w:rsid w:val="00617D49"/>
    <w:rsid w:val="00620665"/>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A56"/>
    <w:rsid w:val="00630349"/>
    <w:rsid w:val="0063157F"/>
    <w:rsid w:val="0063243E"/>
    <w:rsid w:val="0063318C"/>
    <w:rsid w:val="00633B77"/>
    <w:rsid w:val="00633C24"/>
    <w:rsid w:val="00633F53"/>
    <w:rsid w:val="006342BD"/>
    <w:rsid w:val="00634AA0"/>
    <w:rsid w:val="00635CC9"/>
    <w:rsid w:val="00636E63"/>
    <w:rsid w:val="00636EAF"/>
    <w:rsid w:val="0063711B"/>
    <w:rsid w:val="006400E1"/>
    <w:rsid w:val="0064015D"/>
    <w:rsid w:val="00641364"/>
    <w:rsid w:val="00641880"/>
    <w:rsid w:val="00641DE5"/>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818"/>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2117"/>
    <w:rsid w:val="00683AD6"/>
    <w:rsid w:val="00683CB3"/>
    <w:rsid w:val="00684369"/>
    <w:rsid w:val="006847D9"/>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597"/>
    <w:rsid w:val="00695924"/>
    <w:rsid w:val="00695DBF"/>
    <w:rsid w:val="006975B1"/>
    <w:rsid w:val="0069786E"/>
    <w:rsid w:val="00697D27"/>
    <w:rsid w:val="00697D71"/>
    <w:rsid w:val="006A1081"/>
    <w:rsid w:val="006A1266"/>
    <w:rsid w:val="006A1799"/>
    <w:rsid w:val="006A1CC1"/>
    <w:rsid w:val="006A2BBF"/>
    <w:rsid w:val="006A3F59"/>
    <w:rsid w:val="006A47E8"/>
    <w:rsid w:val="006A77F7"/>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03B"/>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550C"/>
    <w:rsid w:val="006C577E"/>
    <w:rsid w:val="006C5D65"/>
    <w:rsid w:val="006C6306"/>
    <w:rsid w:val="006C638A"/>
    <w:rsid w:val="006C6481"/>
    <w:rsid w:val="006C65C5"/>
    <w:rsid w:val="006C71DB"/>
    <w:rsid w:val="006C780E"/>
    <w:rsid w:val="006D0905"/>
    <w:rsid w:val="006D14F0"/>
    <w:rsid w:val="006D1544"/>
    <w:rsid w:val="006D219E"/>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A69"/>
    <w:rsid w:val="006E0DBA"/>
    <w:rsid w:val="006E131A"/>
    <w:rsid w:val="006E14F1"/>
    <w:rsid w:val="006E1FBE"/>
    <w:rsid w:val="006E2403"/>
    <w:rsid w:val="006E3AB4"/>
    <w:rsid w:val="006E3DD1"/>
    <w:rsid w:val="006E47C8"/>
    <w:rsid w:val="006E47DB"/>
    <w:rsid w:val="006E4C2A"/>
    <w:rsid w:val="006E5308"/>
    <w:rsid w:val="006E5EA3"/>
    <w:rsid w:val="006E60F4"/>
    <w:rsid w:val="006E6878"/>
    <w:rsid w:val="006E6FD2"/>
    <w:rsid w:val="006F1D7D"/>
    <w:rsid w:val="006F1F5D"/>
    <w:rsid w:val="006F1F81"/>
    <w:rsid w:val="006F3AA2"/>
    <w:rsid w:val="006F3B04"/>
    <w:rsid w:val="006F3C6F"/>
    <w:rsid w:val="006F4511"/>
    <w:rsid w:val="006F461E"/>
    <w:rsid w:val="006F5B99"/>
    <w:rsid w:val="006F64A2"/>
    <w:rsid w:val="006F6845"/>
    <w:rsid w:val="006F69CF"/>
    <w:rsid w:val="006F6E00"/>
    <w:rsid w:val="006F7A78"/>
    <w:rsid w:val="007011E4"/>
    <w:rsid w:val="007012F9"/>
    <w:rsid w:val="00701860"/>
    <w:rsid w:val="00701FE5"/>
    <w:rsid w:val="007020B4"/>
    <w:rsid w:val="0070270C"/>
    <w:rsid w:val="00702E98"/>
    <w:rsid w:val="00702EDC"/>
    <w:rsid w:val="007035BD"/>
    <w:rsid w:val="007035E7"/>
    <w:rsid w:val="00703999"/>
    <w:rsid w:val="007046D0"/>
    <w:rsid w:val="00704CD8"/>
    <w:rsid w:val="007054EF"/>
    <w:rsid w:val="007064DC"/>
    <w:rsid w:val="00706CF3"/>
    <w:rsid w:val="00707A5F"/>
    <w:rsid w:val="00707C1E"/>
    <w:rsid w:val="00707C82"/>
    <w:rsid w:val="00710886"/>
    <w:rsid w:val="00710DC4"/>
    <w:rsid w:val="007116BF"/>
    <w:rsid w:val="00713153"/>
    <w:rsid w:val="00713F70"/>
    <w:rsid w:val="0071491E"/>
    <w:rsid w:val="00715517"/>
    <w:rsid w:val="00716528"/>
    <w:rsid w:val="00716FA4"/>
    <w:rsid w:val="00717679"/>
    <w:rsid w:val="0071774E"/>
    <w:rsid w:val="0072020D"/>
    <w:rsid w:val="0072059C"/>
    <w:rsid w:val="00720642"/>
    <w:rsid w:val="00720D69"/>
    <w:rsid w:val="00720F6B"/>
    <w:rsid w:val="0072175F"/>
    <w:rsid w:val="00721D7F"/>
    <w:rsid w:val="00721E9B"/>
    <w:rsid w:val="00721F9D"/>
    <w:rsid w:val="00722D4C"/>
    <w:rsid w:val="00723184"/>
    <w:rsid w:val="0072339E"/>
    <w:rsid w:val="00723E7E"/>
    <w:rsid w:val="007240FE"/>
    <w:rsid w:val="00724CCF"/>
    <w:rsid w:val="00725777"/>
    <w:rsid w:val="0072585A"/>
    <w:rsid w:val="00725AA2"/>
    <w:rsid w:val="00726261"/>
    <w:rsid w:val="007265CA"/>
    <w:rsid w:val="00726AF0"/>
    <w:rsid w:val="00726AFC"/>
    <w:rsid w:val="00726B75"/>
    <w:rsid w:val="00727367"/>
    <w:rsid w:val="007277A3"/>
    <w:rsid w:val="007278B4"/>
    <w:rsid w:val="00727F08"/>
    <w:rsid w:val="00731CF2"/>
    <w:rsid w:val="00731E7D"/>
    <w:rsid w:val="00732809"/>
    <w:rsid w:val="00732900"/>
    <w:rsid w:val="00732C81"/>
    <w:rsid w:val="00732D2D"/>
    <w:rsid w:val="00732EF3"/>
    <w:rsid w:val="00732F97"/>
    <w:rsid w:val="0073361A"/>
    <w:rsid w:val="00733D63"/>
    <w:rsid w:val="007340B1"/>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85"/>
    <w:rsid w:val="0075372C"/>
    <w:rsid w:val="00753AE8"/>
    <w:rsid w:val="00755019"/>
    <w:rsid w:val="00755493"/>
    <w:rsid w:val="00755EAA"/>
    <w:rsid w:val="007569EA"/>
    <w:rsid w:val="00756B81"/>
    <w:rsid w:val="0076001F"/>
    <w:rsid w:val="00760CE6"/>
    <w:rsid w:val="007611B0"/>
    <w:rsid w:val="007611E5"/>
    <w:rsid w:val="00761A29"/>
    <w:rsid w:val="007620F8"/>
    <w:rsid w:val="007628DF"/>
    <w:rsid w:val="00762D6A"/>
    <w:rsid w:val="0076388E"/>
    <w:rsid w:val="00763A2C"/>
    <w:rsid w:val="00764457"/>
    <w:rsid w:val="00764A87"/>
    <w:rsid w:val="00765477"/>
    <w:rsid w:val="00766DEF"/>
    <w:rsid w:val="00766FBB"/>
    <w:rsid w:val="007672AF"/>
    <w:rsid w:val="0076757C"/>
    <w:rsid w:val="00770012"/>
    <w:rsid w:val="00771F19"/>
    <w:rsid w:val="00772485"/>
    <w:rsid w:val="007725C6"/>
    <w:rsid w:val="007728EE"/>
    <w:rsid w:val="00772B58"/>
    <w:rsid w:val="00773A2E"/>
    <w:rsid w:val="00774287"/>
    <w:rsid w:val="007749CB"/>
    <w:rsid w:val="00774C4E"/>
    <w:rsid w:val="00775185"/>
    <w:rsid w:val="00775789"/>
    <w:rsid w:val="007757C5"/>
    <w:rsid w:val="00775DAD"/>
    <w:rsid w:val="00775DB8"/>
    <w:rsid w:val="00775DC8"/>
    <w:rsid w:val="007760B5"/>
    <w:rsid w:val="00776246"/>
    <w:rsid w:val="0077654A"/>
    <w:rsid w:val="007775F7"/>
    <w:rsid w:val="00780B6C"/>
    <w:rsid w:val="007810C0"/>
    <w:rsid w:val="00781314"/>
    <w:rsid w:val="0078169F"/>
    <w:rsid w:val="00781E57"/>
    <w:rsid w:val="007829A1"/>
    <w:rsid w:val="00782B98"/>
    <w:rsid w:val="00783485"/>
    <w:rsid w:val="00784440"/>
    <w:rsid w:val="00784E9E"/>
    <w:rsid w:val="007854B8"/>
    <w:rsid w:val="00785600"/>
    <w:rsid w:val="0078677C"/>
    <w:rsid w:val="00787062"/>
    <w:rsid w:val="0078748D"/>
    <w:rsid w:val="00787B3F"/>
    <w:rsid w:val="007901E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A7918"/>
    <w:rsid w:val="007B010A"/>
    <w:rsid w:val="007B0958"/>
    <w:rsid w:val="007B0D22"/>
    <w:rsid w:val="007B1171"/>
    <w:rsid w:val="007B128F"/>
    <w:rsid w:val="007B1735"/>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1877"/>
    <w:rsid w:val="007D1B9F"/>
    <w:rsid w:val="007D1C21"/>
    <w:rsid w:val="007D224F"/>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220"/>
    <w:rsid w:val="007E25C9"/>
    <w:rsid w:val="007E26CD"/>
    <w:rsid w:val="007E2D1F"/>
    <w:rsid w:val="007E37AC"/>
    <w:rsid w:val="007E3C50"/>
    <w:rsid w:val="007E3C90"/>
    <w:rsid w:val="007E3FB5"/>
    <w:rsid w:val="007E49B9"/>
    <w:rsid w:val="007E4F57"/>
    <w:rsid w:val="007E5312"/>
    <w:rsid w:val="007E558C"/>
    <w:rsid w:val="007E5A32"/>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801061"/>
    <w:rsid w:val="00801428"/>
    <w:rsid w:val="008017CD"/>
    <w:rsid w:val="008021B7"/>
    <w:rsid w:val="00803141"/>
    <w:rsid w:val="008034DE"/>
    <w:rsid w:val="00803A21"/>
    <w:rsid w:val="00803E10"/>
    <w:rsid w:val="00804BD2"/>
    <w:rsid w:val="00805521"/>
    <w:rsid w:val="0080579E"/>
    <w:rsid w:val="00805884"/>
    <w:rsid w:val="00805B95"/>
    <w:rsid w:val="00805E7A"/>
    <w:rsid w:val="00806236"/>
    <w:rsid w:val="00806262"/>
    <w:rsid w:val="0080673B"/>
    <w:rsid w:val="00807849"/>
    <w:rsid w:val="00807E53"/>
    <w:rsid w:val="00807F39"/>
    <w:rsid w:val="00810B21"/>
    <w:rsid w:val="00810B6A"/>
    <w:rsid w:val="00810C27"/>
    <w:rsid w:val="00810C49"/>
    <w:rsid w:val="00811331"/>
    <w:rsid w:val="00811770"/>
    <w:rsid w:val="00811B69"/>
    <w:rsid w:val="00812568"/>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6738"/>
    <w:rsid w:val="008574FD"/>
    <w:rsid w:val="008609A0"/>
    <w:rsid w:val="008613E3"/>
    <w:rsid w:val="008616FF"/>
    <w:rsid w:val="00861ACE"/>
    <w:rsid w:val="00861C1C"/>
    <w:rsid w:val="00862424"/>
    <w:rsid w:val="00862719"/>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B91"/>
    <w:rsid w:val="00870EA7"/>
    <w:rsid w:val="00871053"/>
    <w:rsid w:val="00871542"/>
    <w:rsid w:val="00871BA8"/>
    <w:rsid w:val="0087210D"/>
    <w:rsid w:val="00873841"/>
    <w:rsid w:val="008738D7"/>
    <w:rsid w:val="0087476B"/>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2A3F"/>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7DD"/>
    <w:rsid w:val="00894804"/>
    <w:rsid w:val="0089545F"/>
    <w:rsid w:val="008954C6"/>
    <w:rsid w:val="0089563C"/>
    <w:rsid w:val="00896525"/>
    <w:rsid w:val="008967BB"/>
    <w:rsid w:val="008967BC"/>
    <w:rsid w:val="00896A8A"/>
    <w:rsid w:val="00896D22"/>
    <w:rsid w:val="00897BF3"/>
    <w:rsid w:val="00897EBA"/>
    <w:rsid w:val="008A2947"/>
    <w:rsid w:val="008A405B"/>
    <w:rsid w:val="008A42A3"/>
    <w:rsid w:val="008A4484"/>
    <w:rsid w:val="008A49F2"/>
    <w:rsid w:val="008A4CCC"/>
    <w:rsid w:val="008A4D93"/>
    <w:rsid w:val="008A56BE"/>
    <w:rsid w:val="008A5913"/>
    <w:rsid w:val="008A6888"/>
    <w:rsid w:val="008A68AB"/>
    <w:rsid w:val="008A69D5"/>
    <w:rsid w:val="008A75EC"/>
    <w:rsid w:val="008B0F44"/>
    <w:rsid w:val="008B118A"/>
    <w:rsid w:val="008B1210"/>
    <w:rsid w:val="008B12D9"/>
    <w:rsid w:val="008B179B"/>
    <w:rsid w:val="008B25DF"/>
    <w:rsid w:val="008B28CC"/>
    <w:rsid w:val="008B2FA0"/>
    <w:rsid w:val="008B33AE"/>
    <w:rsid w:val="008B376A"/>
    <w:rsid w:val="008B3AF5"/>
    <w:rsid w:val="008B4BE6"/>
    <w:rsid w:val="008B4F81"/>
    <w:rsid w:val="008B5747"/>
    <w:rsid w:val="008B5E2C"/>
    <w:rsid w:val="008B6E3A"/>
    <w:rsid w:val="008B7101"/>
    <w:rsid w:val="008B71E3"/>
    <w:rsid w:val="008B7E24"/>
    <w:rsid w:val="008C14C1"/>
    <w:rsid w:val="008C2F36"/>
    <w:rsid w:val="008C3302"/>
    <w:rsid w:val="008C3500"/>
    <w:rsid w:val="008C3744"/>
    <w:rsid w:val="008C3C52"/>
    <w:rsid w:val="008C3D49"/>
    <w:rsid w:val="008C3F33"/>
    <w:rsid w:val="008C4306"/>
    <w:rsid w:val="008C44D5"/>
    <w:rsid w:val="008C49B5"/>
    <w:rsid w:val="008C5293"/>
    <w:rsid w:val="008C5345"/>
    <w:rsid w:val="008C6479"/>
    <w:rsid w:val="008C6575"/>
    <w:rsid w:val="008C66F3"/>
    <w:rsid w:val="008C67FE"/>
    <w:rsid w:val="008C6ACC"/>
    <w:rsid w:val="008C70DF"/>
    <w:rsid w:val="008C71FD"/>
    <w:rsid w:val="008C753D"/>
    <w:rsid w:val="008D04DC"/>
    <w:rsid w:val="008D0DB1"/>
    <w:rsid w:val="008D1515"/>
    <w:rsid w:val="008D2940"/>
    <w:rsid w:val="008D3160"/>
    <w:rsid w:val="008D377A"/>
    <w:rsid w:val="008D485C"/>
    <w:rsid w:val="008D4A8D"/>
    <w:rsid w:val="008D6234"/>
    <w:rsid w:val="008D6395"/>
    <w:rsid w:val="008D7671"/>
    <w:rsid w:val="008D78A3"/>
    <w:rsid w:val="008D79D3"/>
    <w:rsid w:val="008D7B97"/>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1AD"/>
    <w:rsid w:val="00902A4B"/>
    <w:rsid w:val="0090340E"/>
    <w:rsid w:val="00903792"/>
    <w:rsid w:val="00903886"/>
    <w:rsid w:val="009039CE"/>
    <w:rsid w:val="0090400F"/>
    <w:rsid w:val="009043B7"/>
    <w:rsid w:val="0090508D"/>
    <w:rsid w:val="009050D3"/>
    <w:rsid w:val="00905805"/>
    <w:rsid w:val="0090589A"/>
    <w:rsid w:val="00905DB8"/>
    <w:rsid w:val="00906690"/>
    <w:rsid w:val="00906DFC"/>
    <w:rsid w:val="00906FC7"/>
    <w:rsid w:val="0090794B"/>
    <w:rsid w:val="00907A41"/>
    <w:rsid w:val="00907B8E"/>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883"/>
    <w:rsid w:val="009251FE"/>
    <w:rsid w:val="00925733"/>
    <w:rsid w:val="00925C9F"/>
    <w:rsid w:val="00926B21"/>
    <w:rsid w:val="00926DA5"/>
    <w:rsid w:val="00926DE7"/>
    <w:rsid w:val="00926F2E"/>
    <w:rsid w:val="00927218"/>
    <w:rsid w:val="00927BD4"/>
    <w:rsid w:val="0093013A"/>
    <w:rsid w:val="00931359"/>
    <w:rsid w:val="00931543"/>
    <w:rsid w:val="00932235"/>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CA3"/>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1559"/>
    <w:rsid w:val="0096166B"/>
    <w:rsid w:val="0096199E"/>
    <w:rsid w:val="00961A79"/>
    <w:rsid w:val="00961AB0"/>
    <w:rsid w:val="00961D57"/>
    <w:rsid w:val="00962AA0"/>
    <w:rsid w:val="00963676"/>
    <w:rsid w:val="00963757"/>
    <w:rsid w:val="0096399F"/>
    <w:rsid w:val="009642DD"/>
    <w:rsid w:val="00964A9C"/>
    <w:rsid w:val="00964C10"/>
    <w:rsid w:val="00965D7F"/>
    <w:rsid w:val="0096650F"/>
    <w:rsid w:val="00966CF8"/>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1D4F"/>
    <w:rsid w:val="0098245E"/>
    <w:rsid w:val="00982684"/>
    <w:rsid w:val="00982A75"/>
    <w:rsid w:val="0098349F"/>
    <w:rsid w:val="0098398D"/>
    <w:rsid w:val="00983C3F"/>
    <w:rsid w:val="00983D0A"/>
    <w:rsid w:val="009844D9"/>
    <w:rsid w:val="00984D5B"/>
    <w:rsid w:val="009850CC"/>
    <w:rsid w:val="0098599E"/>
    <w:rsid w:val="0098678F"/>
    <w:rsid w:val="009867E2"/>
    <w:rsid w:val="00986D98"/>
    <w:rsid w:val="00987B1B"/>
    <w:rsid w:val="0099038E"/>
    <w:rsid w:val="00990A73"/>
    <w:rsid w:val="00990AFA"/>
    <w:rsid w:val="00991509"/>
    <w:rsid w:val="0099183D"/>
    <w:rsid w:val="00991938"/>
    <w:rsid w:val="0099198F"/>
    <w:rsid w:val="00991B8A"/>
    <w:rsid w:val="00992285"/>
    <w:rsid w:val="00993342"/>
    <w:rsid w:val="009937C0"/>
    <w:rsid w:val="00993F54"/>
    <w:rsid w:val="009941C1"/>
    <w:rsid w:val="0099429A"/>
    <w:rsid w:val="00995066"/>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674E"/>
    <w:rsid w:val="009D7265"/>
    <w:rsid w:val="009D77E7"/>
    <w:rsid w:val="009E0F48"/>
    <w:rsid w:val="009E1686"/>
    <w:rsid w:val="009E2146"/>
    <w:rsid w:val="009E29B9"/>
    <w:rsid w:val="009E2D00"/>
    <w:rsid w:val="009E3C98"/>
    <w:rsid w:val="009E425B"/>
    <w:rsid w:val="009E4314"/>
    <w:rsid w:val="009E4705"/>
    <w:rsid w:val="009E50DD"/>
    <w:rsid w:val="009E555B"/>
    <w:rsid w:val="009E562B"/>
    <w:rsid w:val="009E63F9"/>
    <w:rsid w:val="009E73C0"/>
    <w:rsid w:val="009E79C1"/>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3E"/>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76"/>
    <w:rsid w:val="00A30AD5"/>
    <w:rsid w:val="00A30B2A"/>
    <w:rsid w:val="00A30B5F"/>
    <w:rsid w:val="00A31863"/>
    <w:rsid w:val="00A3199E"/>
    <w:rsid w:val="00A32563"/>
    <w:rsid w:val="00A32883"/>
    <w:rsid w:val="00A33021"/>
    <w:rsid w:val="00A33474"/>
    <w:rsid w:val="00A35314"/>
    <w:rsid w:val="00A3533D"/>
    <w:rsid w:val="00A35C60"/>
    <w:rsid w:val="00A40609"/>
    <w:rsid w:val="00A40ACA"/>
    <w:rsid w:val="00A40E7A"/>
    <w:rsid w:val="00A417EA"/>
    <w:rsid w:val="00A4218D"/>
    <w:rsid w:val="00A4302A"/>
    <w:rsid w:val="00A4306B"/>
    <w:rsid w:val="00A43A87"/>
    <w:rsid w:val="00A43B81"/>
    <w:rsid w:val="00A443DA"/>
    <w:rsid w:val="00A4462D"/>
    <w:rsid w:val="00A44B56"/>
    <w:rsid w:val="00A455F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171"/>
    <w:rsid w:val="00A607F2"/>
    <w:rsid w:val="00A60EE4"/>
    <w:rsid w:val="00A62762"/>
    <w:rsid w:val="00A63210"/>
    <w:rsid w:val="00A63723"/>
    <w:rsid w:val="00A637B0"/>
    <w:rsid w:val="00A63B1F"/>
    <w:rsid w:val="00A64518"/>
    <w:rsid w:val="00A6496C"/>
    <w:rsid w:val="00A6547C"/>
    <w:rsid w:val="00A65696"/>
    <w:rsid w:val="00A65917"/>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73"/>
    <w:rsid w:val="00A755BD"/>
    <w:rsid w:val="00A76693"/>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5C0"/>
    <w:rsid w:val="00AD0A75"/>
    <w:rsid w:val="00AD0CE2"/>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836"/>
    <w:rsid w:val="00B278D5"/>
    <w:rsid w:val="00B3010E"/>
    <w:rsid w:val="00B303C9"/>
    <w:rsid w:val="00B30535"/>
    <w:rsid w:val="00B31B83"/>
    <w:rsid w:val="00B32055"/>
    <w:rsid w:val="00B324AC"/>
    <w:rsid w:val="00B32ACB"/>
    <w:rsid w:val="00B336D6"/>
    <w:rsid w:val="00B33BDB"/>
    <w:rsid w:val="00B34D6E"/>
    <w:rsid w:val="00B34E7C"/>
    <w:rsid w:val="00B353A0"/>
    <w:rsid w:val="00B3540C"/>
    <w:rsid w:val="00B35BBD"/>
    <w:rsid w:val="00B35E91"/>
    <w:rsid w:val="00B36196"/>
    <w:rsid w:val="00B369B1"/>
    <w:rsid w:val="00B379B0"/>
    <w:rsid w:val="00B37AF7"/>
    <w:rsid w:val="00B40033"/>
    <w:rsid w:val="00B40614"/>
    <w:rsid w:val="00B40CD3"/>
    <w:rsid w:val="00B40CF8"/>
    <w:rsid w:val="00B41384"/>
    <w:rsid w:val="00B433A5"/>
    <w:rsid w:val="00B43E3A"/>
    <w:rsid w:val="00B443C2"/>
    <w:rsid w:val="00B4518F"/>
    <w:rsid w:val="00B4538F"/>
    <w:rsid w:val="00B45836"/>
    <w:rsid w:val="00B45C09"/>
    <w:rsid w:val="00B46E36"/>
    <w:rsid w:val="00B5023A"/>
    <w:rsid w:val="00B50525"/>
    <w:rsid w:val="00B509CF"/>
    <w:rsid w:val="00B50DDA"/>
    <w:rsid w:val="00B520BA"/>
    <w:rsid w:val="00B52599"/>
    <w:rsid w:val="00B5298F"/>
    <w:rsid w:val="00B538E8"/>
    <w:rsid w:val="00B53EB8"/>
    <w:rsid w:val="00B5401B"/>
    <w:rsid w:val="00B54C31"/>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7A6"/>
    <w:rsid w:val="00B618DA"/>
    <w:rsid w:val="00B61905"/>
    <w:rsid w:val="00B62D01"/>
    <w:rsid w:val="00B62FCF"/>
    <w:rsid w:val="00B632B4"/>
    <w:rsid w:val="00B632BD"/>
    <w:rsid w:val="00B64749"/>
    <w:rsid w:val="00B653CA"/>
    <w:rsid w:val="00B659AA"/>
    <w:rsid w:val="00B6648F"/>
    <w:rsid w:val="00B6689E"/>
    <w:rsid w:val="00B70649"/>
    <w:rsid w:val="00B70DC7"/>
    <w:rsid w:val="00B71373"/>
    <w:rsid w:val="00B71A82"/>
    <w:rsid w:val="00B724CA"/>
    <w:rsid w:val="00B72B06"/>
    <w:rsid w:val="00B72B55"/>
    <w:rsid w:val="00B73A85"/>
    <w:rsid w:val="00B73E9B"/>
    <w:rsid w:val="00B74880"/>
    <w:rsid w:val="00B74BB9"/>
    <w:rsid w:val="00B76240"/>
    <w:rsid w:val="00B762BA"/>
    <w:rsid w:val="00B76820"/>
    <w:rsid w:val="00B77A90"/>
    <w:rsid w:val="00B80B8A"/>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8724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6EE"/>
    <w:rsid w:val="00B96AF9"/>
    <w:rsid w:val="00B97328"/>
    <w:rsid w:val="00B975CB"/>
    <w:rsid w:val="00B97FA1"/>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39B"/>
    <w:rsid w:val="00BA7B04"/>
    <w:rsid w:val="00BB0162"/>
    <w:rsid w:val="00BB0DA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016"/>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B"/>
    <w:rsid w:val="00BD3A6F"/>
    <w:rsid w:val="00BD3D37"/>
    <w:rsid w:val="00BD44FC"/>
    <w:rsid w:val="00BD4DE0"/>
    <w:rsid w:val="00BD50C3"/>
    <w:rsid w:val="00BD5363"/>
    <w:rsid w:val="00BD5376"/>
    <w:rsid w:val="00BD5D11"/>
    <w:rsid w:val="00BD633E"/>
    <w:rsid w:val="00BD7047"/>
    <w:rsid w:val="00BD79ED"/>
    <w:rsid w:val="00BE0866"/>
    <w:rsid w:val="00BE0987"/>
    <w:rsid w:val="00BE0DD8"/>
    <w:rsid w:val="00BE11F3"/>
    <w:rsid w:val="00BE2FD9"/>
    <w:rsid w:val="00BE4562"/>
    <w:rsid w:val="00BE459F"/>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C94"/>
    <w:rsid w:val="00C22FA1"/>
    <w:rsid w:val="00C2332F"/>
    <w:rsid w:val="00C246E3"/>
    <w:rsid w:val="00C24F70"/>
    <w:rsid w:val="00C2500B"/>
    <w:rsid w:val="00C2526A"/>
    <w:rsid w:val="00C254C8"/>
    <w:rsid w:val="00C25D73"/>
    <w:rsid w:val="00C2666E"/>
    <w:rsid w:val="00C27059"/>
    <w:rsid w:val="00C27306"/>
    <w:rsid w:val="00C27805"/>
    <w:rsid w:val="00C27B92"/>
    <w:rsid w:val="00C27E12"/>
    <w:rsid w:val="00C3083B"/>
    <w:rsid w:val="00C3085D"/>
    <w:rsid w:val="00C30BFE"/>
    <w:rsid w:val="00C31A30"/>
    <w:rsid w:val="00C31DD8"/>
    <w:rsid w:val="00C327BD"/>
    <w:rsid w:val="00C32FF4"/>
    <w:rsid w:val="00C34873"/>
    <w:rsid w:val="00C34C19"/>
    <w:rsid w:val="00C3502D"/>
    <w:rsid w:val="00C3506B"/>
    <w:rsid w:val="00C352B8"/>
    <w:rsid w:val="00C35443"/>
    <w:rsid w:val="00C36C99"/>
    <w:rsid w:val="00C36E67"/>
    <w:rsid w:val="00C37AEB"/>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718"/>
    <w:rsid w:val="00C56804"/>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DD6"/>
    <w:rsid w:val="00C96082"/>
    <w:rsid w:val="00C96687"/>
    <w:rsid w:val="00C971D3"/>
    <w:rsid w:val="00CA0C42"/>
    <w:rsid w:val="00CA0E7A"/>
    <w:rsid w:val="00CA11E9"/>
    <w:rsid w:val="00CA1526"/>
    <w:rsid w:val="00CA181B"/>
    <w:rsid w:val="00CA20AC"/>
    <w:rsid w:val="00CA2FE5"/>
    <w:rsid w:val="00CA313B"/>
    <w:rsid w:val="00CA31C2"/>
    <w:rsid w:val="00CA325E"/>
    <w:rsid w:val="00CA35E6"/>
    <w:rsid w:val="00CA3728"/>
    <w:rsid w:val="00CA37D0"/>
    <w:rsid w:val="00CA3E36"/>
    <w:rsid w:val="00CA3EBA"/>
    <w:rsid w:val="00CA3EE2"/>
    <w:rsid w:val="00CA4B37"/>
    <w:rsid w:val="00CA5311"/>
    <w:rsid w:val="00CA53F0"/>
    <w:rsid w:val="00CA5FEC"/>
    <w:rsid w:val="00CA6A7F"/>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5FDE"/>
    <w:rsid w:val="00CD60E7"/>
    <w:rsid w:val="00CD697B"/>
    <w:rsid w:val="00CD6A2E"/>
    <w:rsid w:val="00CD7001"/>
    <w:rsid w:val="00CD7792"/>
    <w:rsid w:val="00CE0102"/>
    <w:rsid w:val="00CE0121"/>
    <w:rsid w:val="00CE062A"/>
    <w:rsid w:val="00CE07FB"/>
    <w:rsid w:val="00CE0D29"/>
    <w:rsid w:val="00CE0DE6"/>
    <w:rsid w:val="00CE0F73"/>
    <w:rsid w:val="00CE0FE1"/>
    <w:rsid w:val="00CE2247"/>
    <w:rsid w:val="00CE28AD"/>
    <w:rsid w:val="00CE2E17"/>
    <w:rsid w:val="00CE31B3"/>
    <w:rsid w:val="00CE32F5"/>
    <w:rsid w:val="00CE3ADF"/>
    <w:rsid w:val="00CE3CC2"/>
    <w:rsid w:val="00CE3E87"/>
    <w:rsid w:val="00CE50C8"/>
    <w:rsid w:val="00CE6222"/>
    <w:rsid w:val="00CE6439"/>
    <w:rsid w:val="00CE702B"/>
    <w:rsid w:val="00CE7157"/>
    <w:rsid w:val="00CE753F"/>
    <w:rsid w:val="00CE7717"/>
    <w:rsid w:val="00CE7C34"/>
    <w:rsid w:val="00CF043A"/>
    <w:rsid w:val="00CF143E"/>
    <w:rsid w:val="00CF1FCB"/>
    <w:rsid w:val="00CF2226"/>
    <w:rsid w:val="00CF2391"/>
    <w:rsid w:val="00CF2D3A"/>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6133"/>
    <w:rsid w:val="00D06397"/>
    <w:rsid w:val="00D06987"/>
    <w:rsid w:val="00D06B9B"/>
    <w:rsid w:val="00D06ECF"/>
    <w:rsid w:val="00D06ED9"/>
    <w:rsid w:val="00D06FA3"/>
    <w:rsid w:val="00D0739F"/>
    <w:rsid w:val="00D0747D"/>
    <w:rsid w:val="00D077C1"/>
    <w:rsid w:val="00D07CD0"/>
    <w:rsid w:val="00D07E8D"/>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73DC"/>
    <w:rsid w:val="00D27EF7"/>
    <w:rsid w:val="00D27FAA"/>
    <w:rsid w:val="00D3152A"/>
    <w:rsid w:val="00D31670"/>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C36"/>
    <w:rsid w:val="00D45254"/>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9A"/>
    <w:rsid w:val="00D72C34"/>
    <w:rsid w:val="00D735AF"/>
    <w:rsid w:val="00D73635"/>
    <w:rsid w:val="00D73A72"/>
    <w:rsid w:val="00D73E2B"/>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726"/>
    <w:rsid w:val="00D85D7A"/>
    <w:rsid w:val="00D86436"/>
    <w:rsid w:val="00D869C4"/>
    <w:rsid w:val="00D8787C"/>
    <w:rsid w:val="00D87943"/>
    <w:rsid w:val="00D87B3D"/>
    <w:rsid w:val="00D87DBE"/>
    <w:rsid w:val="00D90195"/>
    <w:rsid w:val="00D90B9B"/>
    <w:rsid w:val="00D912B6"/>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06F6"/>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305"/>
    <w:rsid w:val="00DC140B"/>
    <w:rsid w:val="00DC185C"/>
    <w:rsid w:val="00DC2F75"/>
    <w:rsid w:val="00DC32FB"/>
    <w:rsid w:val="00DC3857"/>
    <w:rsid w:val="00DC3AB1"/>
    <w:rsid w:val="00DC4E78"/>
    <w:rsid w:val="00DC4FD7"/>
    <w:rsid w:val="00DC5020"/>
    <w:rsid w:val="00DC6458"/>
    <w:rsid w:val="00DC678F"/>
    <w:rsid w:val="00DC67CF"/>
    <w:rsid w:val="00DC68A4"/>
    <w:rsid w:val="00DC7405"/>
    <w:rsid w:val="00DC7A1B"/>
    <w:rsid w:val="00DC7F60"/>
    <w:rsid w:val="00DD0117"/>
    <w:rsid w:val="00DD0A8C"/>
    <w:rsid w:val="00DD132E"/>
    <w:rsid w:val="00DD21EC"/>
    <w:rsid w:val="00DD29C4"/>
    <w:rsid w:val="00DD2A06"/>
    <w:rsid w:val="00DD2CD3"/>
    <w:rsid w:val="00DD3F45"/>
    <w:rsid w:val="00DD4B5A"/>
    <w:rsid w:val="00DD55F1"/>
    <w:rsid w:val="00DD5DCC"/>
    <w:rsid w:val="00DD65D1"/>
    <w:rsid w:val="00DD7643"/>
    <w:rsid w:val="00DD778E"/>
    <w:rsid w:val="00DD7F01"/>
    <w:rsid w:val="00DE022D"/>
    <w:rsid w:val="00DE107D"/>
    <w:rsid w:val="00DE1522"/>
    <w:rsid w:val="00DE1FD7"/>
    <w:rsid w:val="00DE1FFB"/>
    <w:rsid w:val="00DE27C4"/>
    <w:rsid w:val="00DE2A76"/>
    <w:rsid w:val="00DE2D22"/>
    <w:rsid w:val="00DE3A06"/>
    <w:rsid w:val="00DE3C4A"/>
    <w:rsid w:val="00DE3E2C"/>
    <w:rsid w:val="00DE3FF5"/>
    <w:rsid w:val="00DE4820"/>
    <w:rsid w:val="00DE5618"/>
    <w:rsid w:val="00DE578B"/>
    <w:rsid w:val="00DE5934"/>
    <w:rsid w:val="00DE74A4"/>
    <w:rsid w:val="00DE7954"/>
    <w:rsid w:val="00DF0B57"/>
    <w:rsid w:val="00DF0E90"/>
    <w:rsid w:val="00DF12CE"/>
    <w:rsid w:val="00DF19CE"/>
    <w:rsid w:val="00DF29EC"/>
    <w:rsid w:val="00DF2F36"/>
    <w:rsid w:val="00DF388F"/>
    <w:rsid w:val="00DF38F1"/>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0F83"/>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ECE"/>
    <w:rsid w:val="00E24A71"/>
    <w:rsid w:val="00E253E0"/>
    <w:rsid w:val="00E256F8"/>
    <w:rsid w:val="00E25D03"/>
    <w:rsid w:val="00E263F9"/>
    <w:rsid w:val="00E26799"/>
    <w:rsid w:val="00E26F7E"/>
    <w:rsid w:val="00E27144"/>
    <w:rsid w:val="00E2793F"/>
    <w:rsid w:val="00E31085"/>
    <w:rsid w:val="00E3184C"/>
    <w:rsid w:val="00E31CE1"/>
    <w:rsid w:val="00E3250F"/>
    <w:rsid w:val="00E332E4"/>
    <w:rsid w:val="00E33465"/>
    <w:rsid w:val="00E33600"/>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C58"/>
    <w:rsid w:val="00E61FBE"/>
    <w:rsid w:val="00E62227"/>
    <w:rsid w:val="00E62472"/>
    <w:rsid w:val="00E62E7C"/>
    <w:rsid w:val="00E63282"/>
    <w:rsid w:val="00E639E8"/>
    <w:rsid w:val="00E63CC3"/>
    <w:rsid w:val="00E642D6"/>
    <w:rsid w:val="00E64AE4"/>
    <w:rsid w:val="00E64DC1"/>
    <w:rsid w:val="00E6596B"/>
    <w:rsid w:val="00E65FDC"/>
    <w:rsid w:val="00E6678D"/>
    <w:rsid w:val="00E667F5"/>
    <w:rsid w:val="00E66A92"/>
    <w:rsid w:val="00E66B47"/>
    <w:rsid w:val="00E66B82"/>
    <w:rsid w:val="00E67049"/>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2ACE"/>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90341"/>
    <w:rsid w:val="00E90381"/>
    <w:rsid w:val="00E90C7F"/>
    <w:rsid w:val="00E9183B"/>
    <w:rsid w:val="00E91A63"/>
    <w:rsid w:val="00E9282F"/>
    <w:rsid w:val="00E93210"/>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7B1"/>
    <w:rsid w:val="00EA3938"/>
    <w:rsid w:val="00EA3D61"/>
    <w:rsid w:val="00EA48EF"/>
    <w:rsid w:val="00EA5059"/>
    <w:rsid w:val="00EA51EA"/>
    <w:rsid w:val="00EA63A4"/>
    <w:rsid w:val="00EA6F35"/>
    <w:rsid w:val="00EA79A1"/>
    <w:rsid w:val="00EB0C62"/>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2E9D"/>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50"/>
    <w:rsid w:val="00ED3FB6"/>
    <w:rsid w:val="00ED470C"/>
    <w:rsid w:val="00ED497A"/>
    <w:rsid w:val="00ED4A1C"/>
    <w:rsid w:val="00ED5B63"/>
    <w:rsid w:val="00ED6024"/>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AED"/>
    <w:rsid w:val="00EF0B70"/>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E9F"/>
    <w:rsid w:val="00F10661"/>
    <w:rsid w:val="00F115CB"/>
    <w:rsid w:val="00F116C4"/>
    <w:rsid w:val="00F11A3C"/>
    <w:rsid w:val="00F12614"/>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D4E"/>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5B7"/>
    <w:rsid w:val="00F43B49"/>
    <w:rsid w:val="00F4400A"/>
    <w:rsid w:val="00F44270"/>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2151"/>
    <w:rsid w:val="00F52201"/>
    <w:rsid w:val="00F52C9A"/>
    <w:rsid w:val="00F555DD"/>
    <w:rsid w:val="00F557C1"/>
    <w:rsid w:val="00F557D8"/>
    <w:rsid w:val="00F5581B"/>
    <w:rsid w:val="00F55E73"/>
    <w:rsid w:val="00F55E8D"/>
    <w:rsid w:val="00F561C6"/>
    <w:rsid w:val="00F57AC8"/>
    <w:rsid w:val="00F57D90"/>
    <w:rsid w:val="00F60150"/>
    <w:rsid w:val="00F604CE"/>
    <w:rsid w:val="00F60CE3"/>
    <w:rsid w:val="00F6137C"/>
    <w:rsid w:val="00F61774"/>
    <w:rsid w:val="00F61DB2"/>
    <w:rsid w:val="00F63245"/>
    <w:rsid w:val="00F64A4C"/>
    <w:rsid w:val="00F65153"/>
    <w:rsid w:val="00F6540B"/>
    <w:rsid w:val="00F6561C"/>
    <w:rsid w:val="00F67CD7"/>
    <w:rsid w:val="00F70120"/>
    <w:rsid w:val="00F70410"/>
    <w:rsid w:val="00F70B3B"/>
    <w:rsid w:val="00F71771"/>
    <w:rsid w:val="00F72090"/>
    <w:rsid w:val="00F72DBE"/>
    <w:rsid w:val="00F7311A"/>
    <w:rsid w:val="00F73210"/>
    <w:rsid w:val="00F737DB"/>
    <w:rsid w:val="00F73C54"/>
    <w:rsid w:val="00F743B3"/>
    <w:rsid w:val="00F7517B"/>
    <w:rsid w:val="00F75673"/>
    <w:rsid w:val="00F75F00"/>
    <w:rsid w:val="00F76CF7"/>
    <w:rsid w:val="00F77129"/>
    <w:rsid w:val="00F774F1"/>
    <w:rsid w:val="00F77730"/>
    <w:rsid w:val="00F77E45"/>
    <w:rsid w:val="00F80C9E"/>
    <w:rsid w:val="00F80CE8"/>
    <w:rsid w:val="00F8144F"/>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55B"/>
    <w:rsid w:val="00F867D4"/>
    <w:rsid w:val="00F867FD"/>
    <w:rsid w:val="00F86C70"/>
    <w:rsid w:val="00F871D0"/>
    <w:rsid w:val="00F87AF7"/>
    <w:rsid w:val="00F87DA0"/>
    <w:rsid w:val="00F900AF"/>
    <w:rsid w:val="00F900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1D8A"/>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371"/>
    <w:rsid w:val="00FB7816"/>
    <w:rsid w:val="00FC0810"/>
    <w:rsid w:val="00FC0B9F"/>
    <w:rsid w:val="00FC0E38"/>
    <w:rsid w:val="00FC0F98"/>
    <w:rsid w:val="00FC0FCD"/>
    <w:rsid w:val="00FC19B0"/>
    <w:rsid w:val="00FC2711"/>
    <w:rsid w:val="00FC330D"/>
    <w:rsid w:val="00FC397D"/>
    <w:rsid w:val="00FC3D3D"/>
    <w:rsid w:val="00FC4396"/>
    <w:rsid w:val="00FC469D"/>
    <w:rsid w:val="00FC49F6"/>
    <w:rsid w:val="00FC4C30"/>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53A"/>
    <w:rsid w:val="00FE35A8"/>
    <w:rsid w:val="00FE3B65"/>
    <w:rsid w:val="00FE3B8A"/>
    <w:rsid w:val="00FE3BC4"/>
    <w:rsid w:val="00FE3F2A"/>
    <w:rsid w:val="00FE47A9"/>
    <w:rsid w:val="00FE5922"/>
    <w:rsid w:val="00FE5CC3"/>
    <w:rsid w:val="00FE6EDB"/>
    <w:rsid w:val="00FE75FB"/>
    <w:rsid w:val="00FE7DAB"/>
    <w:rsid w:val="00FF05B1"/>
    <w:rsid w:val="00FF0C96"/>
    <w:rsid w:val="00FF0E3B"/>
    <w:rsid w:val="00FF0ED4"/>
    <w:rsid w:val="00FF17EF"/>
    <w:rsid w:val="00FF1D20"/>
    <w:rsid w:val="00FF1EE6"/>
    <w:rsid w:val="00FF2863"/>
    <w:rsid w:val="00FF2A88"/>
    <w:rsid w:val="00FF39ED"/>
    <w:rsid w:val="00FF45B8"/>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BA48DB"/>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uiPriority w:val="99"/>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Styl 1"/>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B74BB9"/>
    <w:rPr>
      <w:color w:val="605E5C"/>
      <w:shd w:val="clear" w:color="auto" w:fill="E1DFDD"/>
    </w:rPr>
  </w:style>
  <w:style w:type="character" w:styleId="Nierozpoznanawzmianka">
    <w:name w:val="Unresolved Mention"/>
    <w:basedOn w:val="Domylnaczcionkaakapitu"/>
    <w:uiPriority w:val="99"/>
    <w:semiHidden/>
    <w:unhideWhenUsed/>
    <w:rsid w:val="00432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26717637">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2981966">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pge.pl/bip/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27A5EE6FFFFF954B8CC1249C4DDC10AD" ma:contentTypeVersion="0" ma:contentTypeDescription="SWPP2 Dokument bazowy" ma:contentTypeScope="" ma:versionID="c91a8acef216e97d4c2ba104cb80b87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240_SWZ_Zał.3_do_SWZ_Formularz Oferty_Przebudowa powierzchni na poz.0.docx</dmsv2BaseFileName>
    <dmsv2BaseDisplayName xmlns="http://schemas.microsoft.com/sharepoint/v3">240_SWZ_Zał.3_do_SWZ_Formularz Oferty_Przebudowa powierzchni na poz.0</dmsv2BaseDisplayName>
    <dmsv2SWPP2ObjectNumber xmlns="http://schemas.microsoft.com/sharepoint/v3">POST/EOD/EOD/BM/00240/2025                        </dmsv2SWPP2ObjectNumber>
    <dmsv2SWPP2SumMD5 xmlns="http://schemas.microsoft.com/sharepoint/v3">b6bb3c3d09d5560c1d0faa928ec37929</dmsv2SWPP2SumMD5>
    <dmsv2BaseMoved xmlns="http://schemas.microsoft.com/sharepoint/v3">false</dmsv2BaseMoved>
    <dmsv2BaseIsSensitive xmlns="http://schemas.microsoft.com/sharepoint/v3">true</dmsv2BaseIsSensitive>
    <dmsv2SWPP2IDSWPP2 xmlns="http://schemas.microsoft.com/sharepoint/v3">687312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22960637</dmsv2BaseClientSystemDocumentID>
    <dmsv2BaseModifiedByID xmlns="http://schemas.microsoft.com/sharepoint/v3">13113987</dmsv2BaseModifiedByID>
    <dmsv2BaseCreatedByID xmlns="http://schemas.microsoft.com/sharepoint/v3">13113987</dmsv2BaseCreatedByID>
    <dmsv2SWPP2ObjectDepartment xmlns="http://schemas.microsoft.com/sharepoint/v3">00000001000500050000000l</dmsv2SWPP2ObjectDepartment>
    <dmsv2SWPP2ObjectName xmlns="http://schemas.microsoft.com/sharepoint/v3">Postępowanie</dmsv2SWPP2ObjectName>
    <_dlc_DocId xmlns="a19cb1c7-c5c7-46d4-85ae-d83685407bba">VMUH7Q3WANFY-122150639-2772</_dlc_DocId>
    <_dlc_DocIdUrl xmlns="a19cb1c7-c5c7-46d4-85ae-d83685407bba">
      <Url>https://swpp2.dms.gkpge.pl/sites/39/_layouts/15/DocIdRedir.aspx?ID=VMUH7Q3WANFY-122150639-2772</Url>
      <Description>VMUH7Q3WANFY-122150639-2772</Description>
    </_dlc_DocIdUrl>
  </documentManagement>
</p:properties>
</file>

<file path=customXml/itemProps1.xml><?xml version="1.0" encoding="utf-8"?>
<ds:datastoreItem xmlns:ds="http://schemas.openxmlformats.org/officeDocument/2006/customXml" ds:itemID="{16C2FC4F-2083-4A8F-B920-0948C3221B8F}">
  <ds:schemaRefs>
    <ds:schemaRef ds:uri="http://schemas.openxmlformats.org/officeDocument/2006/bibliography"/>
  </ds:schemaRefs>
</ds:datastoreItem>
</file>

<file path=customXml/itemProps2.xml><?xml version="1.0" encoding="utf-8"?>
<ds:datastoreItem xmlns:ds="http://schemas.openxmlformats.org/officeDocument/2006/customXml" ds:itemID="{0CC596AF-5FF9-4A18-BFA1-BBBD3440DBF5}"/>
</file>

<file path=customXml/itemProps3.xml><?xml version="1.0" encoding="utf-8"?>
<ds:datastoreItem xmlns:ds="http://schemas.openxmlformats.org/officeDocument/2006/customXml" ds:itemID="{3565CC4E-2B0C-4C80-BD15-C71BB29011D9}"/>
</file>

<file path=customXml/itemProps4.xml><?xml version="1.0" encoding="utf-8"?>
<ds:datastoreItem xmlns:ds="http://schemas.openxmlformats.org/officeDocument/2006/customXml" ds:itemID="{37A803A4-2AC3-4BDC-90BE-F8504BE67270}"/>
</file>

<file path=customXml/itemProps5.xml><?xml version="1.0" encoding="utf-8"?>
<ds:datastoreItem xmlns:ds="http://schemas.openxmlformats.org/officeDocument/2006/customXml" ds:itemID="{04660719-8157-4BA8-94D1-0B22B765E581}"/>
</file>

<file path=docProps/app.xml><?xml version="1.0" encoding="utf-8"?>
<Properties xmlns="http://schemas.openxmlformats.org/officeDocument/2006/extended-properties" xmlns:vt="http://schemas.openxmlformats.org/officeDocument/2006/docPropsVTypes">
  <Template>Normal</Template>
  <TotalTime>4</TotalTime>
  <Pages>2</Pages>
  <Words>931</Words>
  <Characters>5591</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Jaworek Iwona [PGE E. Odnawialna S.A.]</cp:lastModifiedBy>
  <cp:revision>5</cp:revision>
  <cp:lastPrinted>2025-05-30T08:05:00Z</cp:lastPrinted>
  <dcterms:created xsi:type="dcterms:W3CDTF">2025-07-17T13:30:00Z</dcterms:created>
  <dcterms:modified xsi:type="dcterms:W3CDTF">2025-07-17T13:36:00Z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0x010189100027A5EE6FFFFF954B8CC1249C4DDC10AD</vt:lpwstr>
  </property>
  <property fmtid="{D5CDD505-2E9C-101B-9397-08002B2CF9AE}" pid="10" name="_dlc_DocIdItemGuid">
    <vt:lpwstr>177b9426-bffa-453b-8828-32e9b25ee5c6</vt:lpwstr>
  </property>
</Properties>
</file>