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701C7" w14:textId="77777777" w:rsidR="00EF0B70" w:rsidRPr="001007EA" w:rsidRDefault="00810B6A" w:rsidP="009B23C3">
      <w:pPr>
        <w:shd w:val="clear" w:color="auto" w:fill="D9D9D9" w:themeFill="background1" w:themeFillShade="D9"/>
        <w:jc w:val="right"/>
        <w:rPr>
          <w:rFonts w:asciiTheme="minorHAnsi" w:hAnsiTheme="minorHAnsi" w:cstheme="minorHAnsi"/>
          <w:b/>
          <w:sz w:val="18"/>
          <w:szCs w:val="18"/>
        </w:rPr>
      </w:pPr>
      <w:r w:rsidRPr="001007EA">
        <w:rPr>
          <w:rFonts w:asciiTheme="minorHAnsi" w:hAnsiTheme="minorHAnsi" w:cstheme="minorHAnsi"/>
          <w:b/>
          <w:sz w:val="18"/>
          <w:szCs w:val="18"/>
        </w:rPr>
        <w:t xml:space="preserve">Załącznik </w:t>
      </w:r>
      <w:r w:rsidR="006E5EA3" w:rsidRPr="001007EA">
        <w:rPr>
          <w:rFonts w:asciiTheme="minorHAnsi" w:hAnsiTheme="minorHAnsi" w:cstheme="minorHAnsi"/>
          <w:b/>
          <w:sz w:val="18"/>
          <w:szCs w:val="18"/>
        </w:rPr>
        <w:t>n</w:t>
      </w:r>
      <w:r w:rsidRPr="001007EA">
        <w:rPr>
          <w:rFonts w:asciiTheme="minorHAnsi" w:hAnsiTheme="minorHAnsi" w:cstheme="minorHAnsi"/>
          <w:b/>
          <w:sz w:val="18"/>
          <w:szCs w:val="18"/>
        </w:rPr>
        <w:t>r 3</w:t>
      </w:r>
      <w:r w:rsidR="00811920">
        <w:rPr>
          <w:rFonts w:asciiTheme="minorHAnsi" w:hAnsiTheme="minorHAnsi" w:cstheme="minorHAnsi"/>
          <w:b/>
          <w:sz w:val="18"/>
          <w:szCs w:val="18"/>
        </w:rPr>
        <w:t xml:space="preserve"> do S</w:t>
      </w:r>
      <w:r w:rsidR="00EF0B70" w:rsidRPr="001007EA">
        <w:rPr>
          <w:rFonts w:asciiTheme="minorHAnsi" w:hAnsiTheme="minorHAnsi" w:cstheme="minorHAnsi"/>
          <w:b/>
          <w:sz w:val="18"/>
          <w:szCs w:val="18"/>
        </w:rPr>
        <w:t>WZ</w:t>
      </w:r>
    </w:p>
    <w:p w14:paraId="180C0E3B" w14:textId="3D7968AE" w:rsidR="00FD08A1" w:rsidRPr="001007EA" w:rsidRDefault="00FD08A1" w:rsidP="00FD08A1">
      <w:pPr>
        <w:shd w:val="clear" w:color="auto" w:fill="D9D9D9" w:themeFill="background1" w:themeFillShade="D9"/>
        <w:tabs>
          <w:tab w:val="left" w:pos="1980"/>
        </w:tabs>
        <w:jc w:val="right"/>
        <w:rPr>
          <w:rFonts w:asciiTheme="minorHAnsi" w:hAnsiTheme="minorHAnsi" w:cstheme="minorHAnsi"/>
          <w:b/>
          <w:bCs/>
          <w:iCs/>
          <w:sz w:val="18"/>
          <w:szCs w:val="18"/>
        </w:rPr>
      </w:pPr>
      <w:r w:rsidRPr="001007EA">
        <w:rPr>
          <w:rFonts w:asciiTheme="minorHAnsi" w:hAnsiTheme="minorHAnsi" w:cstheme="minorHAnsi"/>
          <w:b/>
          <w:bCs/>
          <w:iCs/>
          <w:sz w:val="18"/>
          <w:szCs w:val="18"/>
        </w:rPr>
        <w:t>Nr Postępowania: POST/EOD/EOD/BM/00</w:t>
      </w:r>
      <w:r w:rsidR="0025784E">
        <w:rPr>
          <w:rFonts w:asciiTheme="minorHAnsi" w:hAnsiTheme="minorHAnsi" w:cstheme="minorHAnsi"/>
          <w:b/>
          <w:bCs/>
          <w:iCs/>
          <w:sz w:val="18"/>
          <w:szCs w:val="18"/>
        </w:rPr>
        <w:t>131</w:t>
      </w:r>
      <w:r w:rsidR="00D254E6">
        <w:rPr>
          <w:rFonts w:asciiTheme="minorHAnsi" w:hAnsiTheme="minorHAnsi" w:cstheme="minorHAnsi"/>
          <w:b/>
          <w:bCs/>
          <w:iCs/>
          <w:sz w:val="18"/>
          <w:szCs w:val="18"/>
        </w:rPr>
        <w:t>/</w:t>
      </w:r>
      <w:r w:rsidRPr="001007EA">
        <w:rPr>
          <w:rFonts w:asciiTheme="minorHAnsi" w:hAnsiTheme="minorHAnsi" w:cstheme="minorHAnsi"/>
          <w:b/>
          <w:bCs/>
          <w:iCs/>
          <w:sz w:val="18"/>
          <w:szCs w:val="18"/>
        </w:rPr>
        <w:t>20</w:t>
      </w:r>
      <w:r w:rsidR="006A7D0E">
        <w:rPr>
          <w:rFonts w:asciiTheme="minorHAnsi" w:hAnsiTheme="minorHAnsi" w:cstheme="minorHAnsi"/>
          <w:b/>
          <w:bCs/>
          <w:iCs/>
          <w:sz w:val="18"/>
          <w:szCs w:val="18"/>
        </w:rPr>
        <w:t>2</w:t>
      </w:r>
      <w:r w:rsidR="004A4F1A">
        <w:rPr>
          <w:rFonts w:asciiTheme="minorHAnsi" w:hAnsiTheme="minorHAnsi" w:cstheme="minorHAnsi"/>
          <w:b/>
          <w:bCs/>
          <w:iCs/>
          <w:sz w:val="18"/>
          <w:szCs w:val="18"/>
        </w:rPr>
        <w:t>5</w:t>
      </w:r>
    </w:p>
    <w:p w14:paraId="218AA63B" w14:textId="77777777" w:rsidR="00A26B79" w:rsidRDefault="00A26B79" w:rsidP="008B3AF5">
      <w:pPr>
        <w:jc w:val="center"/>
        <w:rPr>
          <w:rFonts w:asciiTheme="minorHAnsi" w:hAnsiTheme="minorHAnsi" w:cstheme="minorHAnsi"/>
          <w:b/>
          <w:sz w:val="18"/>
          <w:szCs w:val="18"/>
        </w:rPr>
      </w:pPr>
    </w:p>
    <w:p w14:paraId="5F17F322" w14:textId="77777777" w:rsidR="008B3AF5" w:rsidRPr="001007EA" w:rsidRDefault="008B3AF5" w:rsidP="008B3AF5">
      <w:pPr>
        <w:jc w:val="center"/>
        <w:rPr>
          <w:rFonts w:asciiTheme="minorHAnsi" w:hAnsiTheme="minorHAnsi" w:cstheme="minorHAnsi"/>
          <w:b/>
          <w:sz w:val="18"/>
          <w:szCs w:val="18"/>
        </w:rPr>
      </w:pPr>
      <w:r w:rsidRPr="001007EA">
        <w:rPr>
          <w:rFonts w:asciiTheme="minorHAnsi" w:hAnsiTheme="minorHAnsi" w:cstheme="minorHAnsi"/>
          <w:b/>
          <w:sz w:val="18"/>
          <w:szCs w:val="18"/>
        </w:rPr>
        <w:t xml:space="preserve">FORMULARZ OFERTY </w:t>
      </w:r>
    </w:p>
    <w:p w14:paraId="34D7470E" w14:textId="77777777" w:rsidR="0004748A" w:rsidRDefault="0004748A" w:rsidP="00F96219">
      <w:pPr>
        <w:jc w:val="both"/>
        <w:rPr>
          <w:rFonts w:asciiTheme="minorHAnsi" w:hAnsiTheme="minorHAnsi" w:cstheme="minorHAnsi"/>
          <w:sz w:val="18"/>
          <w:szCs w:val="18"/>
        </w:rPr>
      </w:pPr>
    </w:p>
    <w:p w14:paraId="41CDA68C" w14:textId="3CC3B279" w:rsidR="001B1590" w:rsidRPr="001007EA" w:rsidRDefault="00264539" w:rsidP="00F96219">
      <w:pPr>
        <w:jc w:val="both"/>
        <w:rPr>
          <w:rFonts w:asciiTheme="minorHAnsi" w:hAnsiTheme="minorHAnsi" w:cstheme="minorHAnsi"/>
          <w:b/>
          <w:bCs/>
          <w:sz w:val="18"/>
          <w:szCs w:val="18"/>
        </w:rPr>
      </w:pPr>
      <w:r w:rsidRPr="001007EA">
        <w:rPr>
          <w:rFonts w:asciiTheme="minorHAnsi" w:hAnsiTheme="minorHAnsi" w:cstheme="minorHAnsi"/>
          <w:sz w:val="18"/>
          <w:szCs w:val="18"/>
        </w:rPr>
        <w:t>Nazwa P</w:t>
      </w:r>
      <w:r w:rsidR="008B3AF5" w:rsidRPr="001007EA">
        <w:rPr>
          <w:rFonts w:asciiTheme="minorHAnsi" w:hAnsiTheme="minorHAnsi" w:cstheme="minorHAnsi"/>
          <w:sz w:val="18"/>
          <w:szCs w:val="18"/>
        </w:rPr>
        <w:t xml:space="preserve">ostępowania: </w:t>
      </w:r>
      <w:r w:rsidR="001B1590" w:rsidRPr="001007EA">
        <w:rPr>
          <w:rFonts w:asciiTheme="minorHAnsi" w:hAnsiTheme="minorHAnsi" w:cstheme="minorHAnsi"/>
          <w:b/>
          <w:noProof/>
          <w:sz w:val="18"/>
          <w:szCs w:val="18"/>
        </w:rPr>
        <w:t>„</w:t>
      </w:r>
      <w:r w:rsidR="0025784E">
        <w:rPr>
          <w:rFonts w:asciiTheme="minorHAnsi" w:hAnsiTheme="minorHAnsi" w:cstheme="minorHAnsi"/>
          <w:b/>
          <w:noProof/>
          <w:sz w:val="18"/>
          <w:szCs w:val="18"/>
        </w:rPr>
        <w:t>ZEW Solina-Myczkowce – Zakup części AKPiA</w:t>
      </w:r>
      <w:r w:rsidR="003D64EE">
        <w:rPr>
          <w:rFonts w:asciiTheme="minorHAnsi" w:hAnsiTheme="minorHAnsi" w:cstheme="minorHAnsi"/>
          <w:b/>
          <w:noProof/>
          <w:sz w:val="18"/>
          <w:szCs w:val="18"/>
        </w:rPr>
        <w:t>”</w:t>
      </w:r>
    </w:p>
    <w:p w14:paraId="097B271F" w14:textId="77777777" w:rsidR="00D76BB0" w:rsidRDefault="00D76BB0" w:rsidP="00D76BB0">
      <w:pPr>
        <w:rPr>
          <w:rFonts w:asciiTheme="minorHAnsi" w:hAnsiTheme="minorHAnsi" w:cstheme="minorHAnsi"/>
          <w:b/>
          <w:bCs/>
          <w:sz w:val="18"/>
          <w:szCs w:val="18"/>
        </w:rPr>
      </w:pPr>
    </w:p>
    <w:p w14:paraId="54989711" w14:textId="77777777" w:rsidR="009A101D" w:rsidRPr="001007EA" w:rsidRDefault="008B3AF5"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Ofertę składa</w:t>
      </w:r>
      <w:r w:rsidR="009A101D" w:rsidRPr="001007EA">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9A101D" w:rsidRPr="001007EA" w14:paraId="4A14D425" w14:textId="77777777" w:rsidTr="0069463B">
        <w:trPr>
          <w:trHeight w:val="435"/>
          <w:jc w:val="center"/>
        </w:trPr>
        <w:tc>
          <w:tcPr>
            <w:tcW w:w="3402" w:type="dxa"/>
            <w:tcBorders>
              <w:top w:val="single" w:sz="4" w:space="0" w:color="auto"/>
              <w:left w:val="single" w:sz="4" w:space="0" w:color="auto"/>
              <w:bottom w:val="single" w:sz="4" w:space="0" w:color="auto"/>
              <w:right w:val="single" w:sz="4" w:space="0" w:color="auto"/>
            </w:tcBorders>
          </w:tcPr>
          <w:p w14:paraId="7CE859F6" w14:textId="77777777" w:rsidR="009A101D" w:rsidRPr="001007EA" w:rsidRDefault="009A101D" w:rsidP="0069463B">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D03D0E" w14:textId="77777777"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 xml:space="preserve">Nazwa i adres Wykonawcy </w:t>
            </w:r>
          </w:p>
          <w:p w14:paraId="67C34AAE" w14:textId="77777777"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NIP, REGON</w:t>
            </w:r>
          </w:p>
        </w:tc>
      </w:tr>
      <w:tr w:rsidR="009A101D" w:rsidRPr="001007EA" w14:paraId="2E53BCA5" w14:textId="77777777" w:rsidTr="00D70B72">
        <w:trPr>
          <w:trHeight w:val="492"/>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1C1B6E9A" w14:textId="77777777" w:rsidR="009A101D" w:rsidRPr="001007EA" w:rsidRDefault="009A101D" w:rsidP="0069463B">
            <w:pPr>
              <w:ind w:left="170"/>
              <w:jc w:val="center"/>
              <w:rPr>
                <w:rFonts w:asciiTheme="minorHAnsi" w:hAnsiTheme="minorHAnsi" w:cstheme="minorHAnsi"/>
                <w:sz w:val="18"/>
                <w:szCs w:val="18"/>
              </w:rPr>
            </w:pPr>
            <w:r w:rsidRPr="001007EA">
              <w:rPr>
                <w:rFonts w:asciiTheme="minorHAnsi" w:hAnsiTheme="minorHAnsi" w:cstheme="minorHAnsi"/>
                <w:sz w:val="18"/>
                <w:szCs w:val="18"/>
              </w:rPr>
              <w:t>Wykonawca</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636ED7A5" w14:textId="77777777" w:rsidR="009A101D" w:rsidRPr="001007EA" w:rsidRDefault="009A101D" w:rsidP="0069463B">
            <w:pPr>
              <w:ind w:left="1134"/>
              <w:jc w:val="center"/>
              <w:rPr>
                <w:rFonts w:asciiTheme="minorHAnsi" w:hAnsiTheme="minorHAnsi" w:cstheme="minorHAnsi"/>
                <w:sz w:val="18"/>
                <w:szCs w:val="18"/>
              </w:rPr>
            </w:pPr>
          </w:p>
        </w:tc>
      </w:tr>
      <w:tr w:rsidR="003272A6" w:rsidRPr="001007EA" w14:paraId="6F59DB04" w14:textId="77777777" w:rsidTr="00053FBA">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14:paraId="5D78C867" w14:textId="77777777" w:rsidR="003272A6" w:rsidRPr="001007EA" w:rsidRDefault="00053FBA" w:rsidP="00053FBA">
            <w:pPr>
              <w:ind w:left="170"/>
              <w:jc w:val="center"/>
              <w:rPr>
                <w:rFonts w:asciiTheme="minorHAnsi" w:hAnsiTheme="minorHAnsi" w:cstheme="minorHAnsi"/>
                <w:sz w:val="18"/>
                <w:szCs w:val="18"/>
              </w:rPr>
            </w:pPr>
            <w:r w:rsidRPr="001007EA">
              <w:rPr>
                <w:rFonts w:asciiTheme="minorHAnsi" w:hAnsiTheme="minorHAnsi" w:cstheme="minorHAnsi"/>
                <w:sz w:val="18"/>
                <w:szCs w:val="18"/>
              </w:rPr>
              <w:t xml:space="preserve">Należymy do sektora małych </w:t>
            </w:r>
            <w:r w:rsidR="004A02FB" w:rsidRPr="001007EA">
              <w:rPr>
                <w:rFonts w:asciiTheme="minorHAnsi" w:hAnsiTheme="minorHAnsi" w:cstheme="minorHAnsi"/>
                <w:sz w:val="18"/>
                <w:szCs w:val="18"/>
              </w:rPr>
              <w:br/>
            </w:r>
            <w:r w:rsidRPr="001007EA">
              <w:rPr>
                <w:rFonts w:asciiTheme="minorHAnsi" w:hAnsiTheme="minorHAnsi" w:cstheme="minorHAnsi"/>
                <w:sz w:val="18"/>
                <w:szCs w:val="18"/>
              </w:rPr>
              <w:t>i średnich przedsiębiorstw</w:t>
            </w:r>
            <w:r w:rsidR="004A02FB" w:rsidRPr="001007EA">
              <w:rPr>
                <w:rFonts w:asciiTheme="minorHAnsi" w:hAnsiTheme="minorHAnsi" w:cstheme="minorHAnsi"/>
                <w:sz w:val="18"/>
                <w:szCs w:val="18"/>
              </w:rPr>
              <w:t xml:space="preserve">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14:paraId="7DACF5AD" w14:textId="77777777" w:rsidR="003272A6" w:rsidRPr="001007EA" w:rsidRDefault="00053FBA" w:rsidP="00053FBA">
            <w:pPr>
              <w:jc w:val="center"/>
              <w:rPr>
                <w:rFonts w:asciiTheme="minorHAnsi" w:hAnsiTheme="minorHAnsi" w:cstheme="minorHAnsi"/>
                <w:sz w:val="18"/>
                <w:szCs w:val="18"/>
              </w:rPr>
            </w:pPr>
            <w:r w:rsidRPr="001007EA">
              <w:rPr>
                <w:rFonts w:asciiTheme="minorHAnsi" w:hAnsiTheme="minorHAnsi" w:cstheme="minorHAnsi"/>
                <w:sz w:val="18"/>
                <w:szCs w:val="18"/>
              </w:rPr>
              <w:t>TAK/NIE</w:t>
            </w:r>
          </w:p>
        </w:tc>
      </w:tr>
    </w:tbl>
    <w:p w14:paraId="65341B51" w14:textId="77777777" w:rsidR="00BF694F" w:rsidRPr="00BF694F" w:rsidRDefault="00BF694F" w:rsidP="00BF694F">
      <w:pPr>
        <w:spacing w:after="100" w:afterAutospacing="1"/>
        <w:ind w:left="1080"/>
        <w:rPr>
          <w:rFonts w:asciiTheme="minorHAnsi" w:hAnsiTheme="minorHAnsi" w:cstheme="minorHAnsi"/>
          <w:sz w:val="18"/>
          <w:szCs w:val="18"/>
        </w:rPr>
      </w:pPr>
    </w:p>
    <w:p w14:paraId="1B08DDCD" w14:textId="77777777" w:rsidR="009A101D" w:rsidRPr="001007EA" w:rsidRDefault="009A101D"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Osoba/y uprawniona/e do kontaktów z Zamawiającym:</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4"/>
        <w:gridCol w:w="6674"/>
      </w:tblGrid>
      <w:tr w:rsidR="009A101D" w:rsidRPr="001007EA" w14:paraId="4CBBA860" w14:textId="77777777"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31C01D" w14:textId="77777777"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Imię i nazwisko:</w:t>
            </w:r>
          </w:p>
        </w:tc>
        <w:tc>
          <w:tcPr>
            <w:tcW w:w="6674" w:type="dxa"/>
            <w:tcBorders>
              <w:top w:val="single" w:sz="4" w:space="0" w:color="auto"/>
              <w:left w:val="single" w:sz="4" w:space="0" w:color="auto"/>
              <w:bottom w:val="single" w:sz="4" w:space="0" w:color="auto"/>
              <w:right w:val="single" w:sz="4" w:space="0" w:color="auto"/>
            </w:tcBorders>
          </w:tcPr>
          <w:p w14:paraId="15A3ECAF" w14:textId="77777777"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14:paraId="45F1DF07" w14:textId="77777777"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6374A8F" w14:textId="77777777"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Firma:</w:t>
            </w:r>
          </w:p>
        </w:tc>
        <w:tc>
          <w:tcPr>
            <w:tcW w:w="6674" w:type="dxa"/>
            <w:tcBorders>
              <w:top w:val="single" w:sz="4" w:space="0" w:color="auto"/>
              <w:left w:val="single" w:sz="4" w:space="0" w:color="auto"/>
              <w:bottom w:val="single" w:sz="4" w:space="0" w:color="auto"/>
              <w:right w:val="single" w:sz="4" w:space="0" w:color="auto"/>
            </w:tcBorders>
          </w:tcPr>
          <w:p w14:paraId="22342811" w14:textId="77777777"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14:paraId="7F875932" w14:textId="77777777"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05FAFD" w14:textId="77777777"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Adres:</w:t>
            </w:r>
          </w:p>
        </w:tc>
        <w:tc>
          <w:tcPr>
            <w:tcW w:w="6674" w:type="dxa"/>
            <w:tcBorders>
              <w:top w:val="single" w:sz="4" w:space="0" w:color="auto"/>
              <w:left w:val="single" w:sz="4" w:space="0" w:color="auto"/>
              <w:bottom w:val="single" w:sz="4" w:space="0" w:color="auto"/>
              <w:right w:val="single" w:sz="4" w:space="0" w:color="auto"/>
            </w:tcBorders>
          </w:tcPr>
          <w:p w14:paraId="5F7AA7E1" w14:textId="77777777"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14:paraId="4500B7F3" w14:textId="77777777"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75DA0A" w14:textId="77777777" w:rsidR="009A101D" w:rsidRPr="001007EA" w:rsidRDefault="009A101D" w:rsidP="0069463B">
            <w:pPr>
              <w:pStyle w:val="Stopka"/>
              <w:spacing w:before="100" w:line="276" w:lineRule="auto"/>
              <w:ind w:left="214"/>
              <w:rPr>
                <w:rFonts w:asciiTheme="minorHAnsi" w:hAnsiTheme="minorHAnsi" w:cstheme="minorHAnsi"/>
                <w:sz w:val="18"/>
                <w:szCs w:val="18"/>
              </w:rPr>
            </w:pPr>
            <w:r w:rsidRPr="001007EA">
              <w:rPr>
                <w:rFonts w:asciiTheme="minorHAnsi" w:hAnsiTheme="minorHAnsi" w:cstheme="minorHAnsi"/>
                <w:sz w:val="18"/>
                <w:szCs w:val="18"/>
              </w:rPr>
              <w:t>Telefon:</w:t>
            </w:r>
          </w:p>
        </w:tc>
        <w:tc>
          <w:tcPr>
            <w:tcW w:w="6674" w:type="dxa"/>
            <w:tcBorders>
              <w:top w:val="single" w:sz="4" w:space="0" w:color="auto"/>
              <w:left w:val="single" w:sz="4" w:space="0" w:color="auto"/>
              <w:bottom w:val="single" w:sz="4" w:space="0" w:color="auto"/>
              <w:right w:val="single" w:sz="4" w:space="0" w:color="auto"/>
            </w:tcBorders>
          </w:tcPr>
          <w:p w14:paraId="723A634F" w14:textId="77777777"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14:paraId="6FA7C17B" w14:textId="77777777" w:rsidTr="00D70B72">
        <w:trPr>
          <w:trHeight w:val="163"/>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9DAEA2" w14:textId="77777777"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e-mail:</w:t>
            </w:r>
          </w:p>
        </w:tc>
        <w:tc>
          <w:tcPr>
            <w:tcW w:w="6674" w:type="dxa"/>
            <w:tcBorders>
              <w:top w:val="single" w:sz="4" w:space="0" w:color="auto"/>
              <w:left w:val="single" w:sz="4" w:space="0" w:color="auto"/>
              <w:bottom w:val="single" w:sz="4" w:space="0" w:color="auto"/>
              <w:right w:val="single" w:sz="4" w:space="0" w:color="auto"/>
            </w:tcBorders>
          </w:tcPr>
          <w:p w14:paraId="07415007" w14:textId="77777777" w:rsidR="009A101D" w:rsidRPr="001007EA" w:rsidRDefault="009A101D" w:rsidP="0069463B">
            <w:pPr>
              <w:spacing w:before="100"/>
              <w:ind w:left="1134"/>
              <w:jc w:val="both"/>
              <w:rPr>
                <w:rFonts w:asciiTheme="minorHAnsi" w:hAnsiTheme="minorHAnsi" w:cstheme="minorHAnsi"/>
                <w:sz w:val="18"/>
                <w:szCs w:val="18"/>
              </w:rPr>
            </w:pPr>
          </w:p>
        </w:tc>
      </w:tr>
    </w:tbl>
    <w:p w14:paraId="11B67A95" w14:textId="77777777" w:rsidR="00BF694F" w:rsidRPr="00BF694F" w:rsidRDefault="00BF694F" w:rsidP="00BF694F">
      <w:pPr>
        <w:spacing w:after="100" w:afterAutospacing="1"/>
        <w:ind w:left="1080"/>
        <w:rPr>
          <w:rFonts w:asciiTheme="minorHAnsi" w:hAnsiTheme="minorHAnsi" w:cstheme="minorHAnsi"/>
          <w:sz w:val="18"/>
          <w:szCs w:val="18"/>
        </w:rPr>
      </w:pPr>
    </w:p>
    <w:p w14:paraId="20895303" w14:textId="77777777" w:rsidR="009A101D" w:rsidRPr="001007EA" w:rsidRDefault="009A101D" w:rsidP="001B6CAC">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OFERTA WYKONAWCY:</w:t>
      </w:r>
    </w:p>
    <w:p w14:paraId="4F426C5C" w14:textId="77777777" w:rsidR="00486B83" w:rsidRPr="001007EA" w:rsidRDefault="00486B83" w:rsidP="00400786">
      <w:pPr>
        <w:ind w:left="360" w:right="27"/>
        <w:jc w:val="both"/>
        <w:rPr>
          <w:rFonts w:asciiTheme="minorHAnsi" w:hAnsiTheme="minorHAnsi" w:cstheme="minorHAnsi"/>
          <w:b/>
          <w:sz w:val="18"/>
          <w:szCs w:val="18"/>
        </w:rPr>
      </w:pPr>
      <w:r w:rsidRPr="001007EA">
        <w:rPr>
          <w:rFonts w:asciiTheme="minorHAnsi" w:hAnsiTheme="minorHAnsi" w:cstheme="minorHAnsi"/>
          <w:b/>
          <w:sz w:val="18"/>
          <w:szCs w:val="18"/>
        </w:rPr>
        <w:t>My, niżej podpisani, niniejszym oświadczamy co następuję:</w:t>
      </w:r>
    </w:p>
    <w:p w14:paraId="4243F032" w14:textId="77777777" w:rsidR="001B4551" w:rsidRPr="001007EA" w:rsidRDefault="001B4551" w:rsidP="00400786">
      <w:pPr>
        <w:ind w:left="360" w:right="27"/>
        <w:jc w:val="both"/>
        <w:rPr>
          <w:rFonts w:asciiTheme="minorHAnsi" w:hAnsiTheme="minorHAnsi" w:cstheme="minorHAnsi"/>
          <w:b/>
          <w:sz w:val="18"/>
          <w:szCs w:val="18"/>
        </w:rPr>
      </w:pPr>
    </w:p>
    <w:p w14:paraId="436281C9" w14:textId="0FA3263A" w:rsidR="008910B5" w:rsidRPr="00AF783F" w:rsidRDefault="008910B5" w:rsidP="00430C41">
      <w:pPr>
        <w:pStyle w:val="Akapitzlist"/>
        <w:numPr>
          <w:ilvl w:val="0"/>
          <w:numId w:val="16"/>
        </w:numPr>
        <w:tabs>
          <w:tab w:val="clear" w:pos="644"/>
          <w:tab w:val="num" w:pos="709"/>
        </w:tabs>
        <w:ind w:left="709" w:right="70" w:hanging="349"/>
        <w:jc w:val="both"/>
        <w:rPr>
          <w:rFonts w:asciiTheme="minorHAnsi" w:hAnsiTheme="minorHAnsi" w:cstheme="minorHAnsi"/>
          <w:i/>
          <w:sz w:val="18"/>
          <w:szCs w:val="18"/>
        </w:rPr>
      </w:pPr>
      <w:r w:rsidRPr="001007EA">
        <w:rPr>
          <w:rFonts w:asciiTheme="minorHAnsi" w:hAnsiTheme="minorHAnsi" w:cstheme="minorHAnsi"/>
          <w:sz w:val="18"/>
          <w:szCs w:val="18"/>
        </w:rPr>
        <w:t>Oświadczamy, że zapoznali</w:t>
      </w:r>
      <w:r w:rsidR="00941657">
        <w:rPr>
          <w:rFonts w:asciiTheme="minorHAnsi" w:hAnsiTheme="minorHAnsi" w:cstheme="minorHAnsi"/>
          <w:sz w:val="18"/>
          <w:szCs w:val="18"/>
        </w:rPr>
        <w:t xml:space="preserve">śmy się z treścią Specyfikacji </w:t>
      </w:r>
      <w:r w:rsidRPr="001007EA">
        <w:rPr>
          <w:rFonts w:asciiTheme="minorHAnsi" w:hAnsiTheme="minorHAnsi" w:cstheme="minorHAnsi"/>
          <w:sz w:val="18"/>
          <w:szCs w:val="18"/>
        </w:rPr>
        <w:t xml:space="preserve">Warunków Zamówienia (dalej SWZ) i nie wnosimy do nich zastrzeżeń. Oferujemy, zgodnie z wymaganiami zawartymi w Specyfikacji Warunków Zamówienia (dalej SWZ), wykonanie przedmiotu </w:t>
      </w:r>
      <w:r w:rsidR="00FB205C" w:rsidRPr="001007EA">
        <w:rPr>
          <w:rFonts w:asciiTheme="minorHAnsi" w:hAnsiTheme="minorHAnsi" w:cstheme="minorHAnsi"/>
          <w:sz w:val="18"/>
          <w:szCs w:val="18"/>
        </w:rPr>
        <w:t>Zakupu</w:t>
      </w:r>
      <w:r w:rsidR="00941657">
        <w:rPr>
          <w:rFonts w:asciiTheme="minorHAnsi" w:hAnsiTheme="minorHAnsi" w:cstheme="minorHAnsi"/>
          <w:sz w:val="18"/>
          <w:szCs w:val="18"/>
        </w:rPr>
        <w:t xml:space="preserve"> tj</w:t>
      </w:r>
      <w:r w:rsidR="00941657" w:rsidRPr="00AF783F">
        <w:rPr>
          <w:rFonts w:asciiTheme="minorHAnsi" w:hAnsiTheme="minorHAnsi" w:cstheme="minorHAnsi"/>
          <w:sz w:val="18"/>
          <w:szCs w:val="18"/>
        </w:rPr>
        <w:t>.</w:t>
      </w:r>
      <w:r w:rsidR="0036028F" w:rsidRPr="00AF783F">
        <w:rPr>
          <w:rFonts w:asciiTheme="minorHAnsi" w:hAnsiTheme="minorHAnsi" w:cstheme="minorHAnsi"/>
          <w:sz w:val="18"/>
          <w:szCs w:val="18"/>
        </w:rPr>
        <w:t xml:space="preserve"> </w:t>
      </w:r>
      <w:r w:rsidR="00941657" w:rsidRPr="006C35F5">
        <w:rPr>
          <w:rFonts w:asciiTheme="minorHAnsi" w:hAnsiTheme="minorHAnsi" w:cstheme="minorHAnsi"/>
          <w:i/>
          <w:sz w:val="18"/>
          <w:szCs w:val="18"/>
        </w:rPr>
        <w:t>„</w:t>
      </w:r>
      <w:r w:rsidR="0025784E" w:rsidRPr="006C35F5">
        <w:rPr>
          <w:rFonts w:asciiTheme="minorHAnsi" w:hAnsiTheme="minorHAnsi" w:cstheme="minorHAnsi"/>
          <w:i/>
          <w:sz w:val="18"/>
          <w:szCs w:val="18"/>
        </w:rPr>
        <w:t xml:space="preserve">ZEW Solina-Myczkowce – Zakup części </w:t>
      </w:r>
      <w:proofErr w:type="spellStart"/>
      <w:r w:rsidR="0025784E" w:rsidRPr="006C35F5">
        <w:rPr>
          <w:rFonts w:asciiTheme="minorHAnsi" w:hAnsiTheme="minorHAnsi" w:cstheme="minorHAnsi"/>
          <w:i/>
          <w:sz w:val="18"/>
          <w:szCs w:val="18"/>
        </w:rPr>
        <w:t>AKPiA</w:t>
      </w:r>
      <w:proofErr w:type="spellEnd"/>
      <w:r w:rsidR="00941657" w:rsidRPr="006C35F5">
        <w:rPr>
          <w:rFonts w:asciiTheme="minorHAnsi" w:hAnsiTheme="minorHAnsi" w:cstheme="minorHAnsi"/>
          <w:i/>
          <w:sz w:val="18"/>
          <w:szCs w:val="18"/>
        </w:rPr>
        <w:t>”</w:t>
      </w:r>
      <w:r w:rsidR="00AF783F" w:rsidRPr="006C35F5">
        <w:rPr>
          <w:rFonts w:asciiTheme="minorHAnsi" w:hAnsiTheme="minorHAnsi" w:cstheme="minorHAnsi"/>
          <w:i/>
          <w:sz w:val="18"/>
          <w:szCs w:val="18"/>
        </w:rPr>
        <w:t>.</w:t>
      </w:r>
    </w:p>
    <w:p w14:paraId="3519CAC5" w14:textId="502DAEE2" w:rsidR="00486B83" w:rsidRPr="001007EA" w:rsidRDefault="00F32A2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Oświadczamy, że </w:t>
      </w:r>
      <w:r>
        <w:rPr>
          <w:rFonts w:asciiTheme="minorHAnsi" w:hAnsiTheme="minorHAnsi" w:cstheme="minorHAnsi"/>
          <w:sz w:val="18"/>
          <w:szCs w:val="18"/>
        </w:rPr>
        <w:t>zapoznaliśmy się z treścią Projektu</w:t>
      </w:r>
      <w:r w:rsidRPr="00F32A2A">
        <w:rPr>
          <w:rFonts w:asciiTheme="minorHAnsi" w:hAnsiTheme="minorHAnsi" w:cstheme="minorHAnsi"/>
          <w:sz w:val="18"/>
          <w:szCs w:val="18"/>
        </w:rPr>
        <w:t xml:space="preserve"> 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 xml:space="preserve">do SWZ, akceptujemy </w:t>
      </w:r>
      <w:r>
        <w:rPr>
          <w:rFonts w:asciiTheme="minorHAnsi" w:hAnsiTheme="minorHAnsi" w:cstheme="minorHAnsi"/>
          <w:sz w:val="18"/>
          <w:szCs w:val="18"/>
        </w:rPr>
        <w:t>go</w:t>
      </w:r>
      <w:r w:rsidR="0025784E">
        <w:rPr>
          <w:rFonts w:asciiTheme="minorHAnsi" w:hAnsiTheme="minorHAnsi" w:cstheme="minorHAnsi"/>
          <w:sz w:val="18"/>
          <w:szCs w:val="18"/>
        </w:rPr>
        <w:t xml:space="preserve"> </w:t>
      </w:r>
      <w:r w:rsidRPr="00F32A2A">
        <w:rPr>
          <w:rFonts w:asciiTheme="minorHAnsi" w:hAnsiTheme="minorHAnsi" w:cstheme="minorHAnsi"/>
          <w:sz w:val="18"/>
          <w:szCs w:val="18"/>
        </w:rPr>
        <w:t>i nie wnosimy do niej zastrzeżeń. W przypadku wyboru naszej Oferty zawrzemy Umowę z Zamawiającym zgodnie</w:t>
      </w:r>
      <w:r w:rsidR="0025784E">
        <w:rPr>
          <w:rFonts w:asciiTheme="minorHAnsi" w:hAnsiTheme="minorHAnsi" w:cstheme="minorHAnsi"/>
          <w:sz w:val="18"/>
          <w:szCs w:val="18"/>
        </w:rPr>
        <w:t xml:space="preserve"> </w:t>
      </w:r>
      <w:r w:rsidRPr="00F32A2A">
        <w:rPr>
          <w:rFonts w:asciiTheme="minorHAnsi" w:hAnsiTheme="minorHAnsi" w:cstheme="minorHAnsi"/>
          <w:sz w:val="18"/>
          <w:szCs w:val="18"/>
        </w:rPr>
        <w:t>z</w:t>
      </w:r>
      <w:r w:rsidR="0025784E">
        <w:rPr>
          <w:rFonts w:asciiTheme="minorHAnsi" w:hAnsiTheme="minorHAnsi" w:cstheme="minorHAnsi"/>
          <w:sz w:val="18"/>
          <w:szCs w:val="18"/>
        </w:rPr>
        <w:t> </w:t>
      </w:r>
      <w:r w:rsidRPr="00F32A2A">
        <w:rPr>
          <w:rFonts w:asciiTheme="minorHAnsi" w:hAnsiTheme="minorHAnsi" w:cstheme="minorHAnsi"/>
          <w:sz w:val="18"/>
          <w:szCs w:val="18"/>
        </w:rPr>
        <w:t xml:space="preserve"> </w:t>
      </w:r>
      <w:r>
        <w:rPr>
          <w:rFonts w:asciiTheme="minorHAnsi" w:hAnsiTheme="minorHAnsi" w:cstheme="minorHAnsi"/>
          <w:sz w:val="18"/>
          <w:szCs w:val="18"/>
        </w:rPr>
        <w:t xml:space="preserve">Projektem </w:t>
      </w:r>
      <w:r w:rsidRPr="00F32A2A">
        <w:rPr>
          <w:rFonts w:asciiTheme="minorHAnsi" w:hAnsiTheme="minorHAnsi" w:cstheme="minorHAnsi"/>
          <w:sz w:val="18"/>
          <w:szCs w:val="18"/>
        </w:rPr>
        <w:t xml:space="preserve">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do SWZ</w:t>
      </w:r>
      <w:r w:rsidR="00486B83" w:rsidRPr="001007EA">
        <w:rPr>
          <w:rFonts w:asciiTheme="minorHAnsi" w:hAnsiTheme="minorHAnsi" w:cstheme="minorHAnsi"/>
          <w:sz w:val="18"/>
          <w:szCs w:val="18"/>
        </w:rPr>
        <w:t>.</w:t>
      </w:r>
    </w:p>
    <w:p w14:paraId="3984BDBC" w14:textId="77777777" w:rsidR="00EC7285" w:rsidRPr="001007EA" w:rsidRDefault="00486B83"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1007EA">
        <w:rPr>
          <w:rFonts w:asciiTheme="minorHAnsi" w:hAnsiTheme="minorHAnsi" w:cstheme="minorHAnsi"/>
          <w:sz w:val="18"/>
          <w:szCs w:val="18"/>
        </w:rPr>
        <w:t>Składam(y) niniejszą Ofertę we własnym imieniu.</w:t>
      </w:r>
    </w:p>
    <w:p w14:paraId="346FAACB" w14:textId="0941AD33" w:rsidR="00F606F6" w:rsidRPr="00F606F6" w:rsidRDefault="00F606F6" w:rsidP="00F606F6">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606F6">
        <w:rPr>
          <w:rFonts w:asciiTheme="minorHAnsi" w:hAnsiTheme="minorHAnsi" w:cstheme="minorHAnsi"/>
          <w:sz w:val="18"/>
          <w:szCs w:val="18"/>
        </w:rPr>
        <w:t xml:space="preserve">Oferujemy, zgodnie z wymaganiami zawartymi w SWZ wykonanie Zakupu za całkowitą </w:t>
      </w:r>
      <w:r w:rsidR="002F712B">
        <w:rPr>
          <w:rFonts w:asciiTheme="minorHAnsi" w:hAnsiTheme="minorHAnsi" w:cstheme="minorHAnsi"/>
          <w:sz w:val="18"/>
          <w:szCs w:val="18"/>
        </w:rPr>
        <w:t>łączną</w:t>
      </w:r>
      <w:r w:rsidRPr="00F606F6">
        <w:rPr>
          <w:rFonts w:asciiTheme="minorHAnsi" w:hAnsiTheme="minorHAnsi" w:cstheme="minorHAnsi"/>
          <w:sz w:val="18"/>
          <w:szCs w:val="18"/>
        </w:rPr>
        <w:t xml:space="preserve"> cenę</w:t>
      </w:r>
      <w:r w:rsidR="0025784E">
        <w:rPr>
          <w:rFonts w:asciiTheme="minorHAnsi" w:hAnsiTheme="minorHAnsi" w:cstheme="minorHAnsi"/>
          <w:sz w:val="18"/>
          <w:szCs w:val="18"/>
        </w:rPr>
        <w:t xml:space="preserve"> stanowiącą sumę iloczynu cen jednostkowych i ilości asortymentu w wysokości</w:t>
      </w:r>
      <w:r w:rsidRPr="00F606F6">
        <w:rPr>
          <w:rFonts w:asciiTheme="minorHAnsi" w:hAnsiTheme="minorHAnsi" w:cstheme="minorHAnsi"/>
          <w:sz w:val="18"/>
          <w:szCs w:val="18"/>
        </w:rPr>
        <w:t xml:space="preserve">: </w:t>
      </w:r>
    </w:p>
    <w:p w14:paraId="3AF7EAE3" w14:textId="77777777" w:rsidR="004721F2" w:rsidRDefault="004721F2" w:rsidP="00F606F6">
      <w:pPr>
        <w:pStyle w:val="Akapitzlist"/>
        <w:ind w:left="709" w:right="70"/>
        <w:jc w:val="both"/>
        <w:rPr>
          <w:rFonts w:asciiTheme="minorHAnsi" w:hAnsiTheme="minorHAnsi" w:cstheme="minorHAnsi"/>
          <w:sz w:val="18"/>
          <w:szCs w:val="18"/>
        </w:rPr>
      </w:pPr>
    </w:p>
    <w:p w14:paraId="53FAE8B2" w14:textId="77777777" w:rsidR="00B2646A" w:rsidRPr="001007EA" w:rsidRDefault="00B2646A" w:rsidP="00B2646A">
      <w:pPr>
        <w:ind w:right="68" w:firstLine="357"/>
        <w:jc w:val="both"/>
        <w:rPr>
          <w:rFonts w:asciiTheme="minorHAnsi" w:hAnsiTheme="minorHAnsi" w:cstheme="minorHAnsi"/>
          <w:b/>
          <w:sz w:val="18"/>
          <w:szCs w:val="18"/>
        </w:rPr>
      </w:pPr>
    </w:p>
    <w:p w14:paraId="5BBDD386"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(netto)</w:t>
      </w:r>
      <w:r w:rsidRPr="001007EA">
        <w:rPr>
          <w:rFonts w:asciiTheme="minorHAnsi" w:hAnsiTheme="minorHAnsi" w:cstheme="minorHAnsi"/>
          <w:b/>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14:paraId="1C6893DF"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14:paraId="72FDA3D5"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podatek od towarów i usług (VAT) wg stawki ...... %</w:t>
      </w:r>
      <w:r w:rsidRPr="001007EA">
        <w:rPr>
          <w:rFonts w:asciiTheme="minorHAnsi" w:hAnsiTheme="minorHAnsi" w:cstheme="minorHAnsi"/>
          <w:sz w:val="18"/>
          <w:szCs w:val="18"/>
        </w:rPr>
        <w:tab/>
      </w:r>
      <w:r w:rsidRPr="001007EA">
        <w:rPr>
          <w:rFonts w:asciiTheme="minorHAnsi" w:hAnsiTheme="minorHAnsi" w:cstheme="minorHAnsi"/>
          <w:sz w:val="18"/>
          <w:szCs w:val="18"/>
        </w:rPr>
        <w:tab/>
      </w:r>
      <w:r>
        <w:rPr>
          <w:rFonts w:asciiTheme="minorHAnsi" w:hAnsiTheme="minorHAnsi" w:cstheme="minorHAnsi"/>
          <w:sz w:val="18"/>
          <w:szCs w:val="18"/>
        </w:rPr>
        <w:t xml:space="preserve">             </w:t>
      </w:r>
      <w:r w:rsidRPr="001007EA">
        <w:rPr>
          <w:rFonts w:asciiTheme="minorHAnsi" w:hAnsiTheme="minorHAnsi" w:cstheme="minorHAnsi"/>
          <w:sz w:val="18"/>
          <w:szCs w:val="18"/>
        </w:rPr>
        <w:t xml:space="preserve">____________ zł ____ gr </w:t>
      </w:r>
    </w:p>
    <w:p w14:paraId="078309B5"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w:t>
      </w:r>
      <w:r w:rsidRPr="00A00747">
        <w:rPr>
          <w:rFonts w:asciiTheme="minorHAnsi" w:hAnsiTheme="minorHAnsi" w:cstheme="minorHAnsi"/>
          <w:sz w:val="18"/>
          <w:szCs w:val="18"/>
        </w:rPr>
        <w:t>słownie</w:t>
      </w:r>
      <w:r w:rsidRPr="001007EA">
        <w:rPr>
          <w:rFonts w:asciiTheme="minorHAnsi" w:hAnsiTheme="minorHAnsi" w:cstheme="minorHAnsi"/>
          <w:sz w:val="18"/>
          <w:szCs w:val="18"/>
        </w:rPr>
        <w:t>: _________________________________)</w:t>
      </w:r>
    </w:p>
    <w:p w14:paraId="49182AD0" w14:textId="77777777"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(brutto)</w:t>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14:paraId="3F2F4108" w14:textId="77777777" w:rsidR="00760F06" w:rsidRPr="009A4109" w:rsidRDefault="00B2646A" w:rsidP="009A4109">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14:paraId="12DEB716" w14:textId="77777777" w:rsidR="00EF5A2B" w:rsidRDefault="00EF5A2B" w:rsidP="00CB6AE6">
      <w:pPr>
        <w:ind w:right="68" w:firstLine="357"/>
        <w:jc w:val="both"/>
        <w:rPr>
          <w:rFonts w:asciiTheme="minorHAnsi" w:hAnsiTheme="minorHAnsi" w:cstheme="minorHAnsi"/>
          <w:b/>
          <w:sz w:val="18"/>
          <w:szCs w:val="18"/>
        </w:rPr>
      </w:pPr>
    </w:p>
    <w:p w14:paraId="03217C13" w14:textId="2ED00713" w:rsidR="0025784E" w:rsidRDefault="0025784E" w:rsidP="0025784E">
      <w:pPr>
        <w:pStyle w:val="Akapitzlist"/>
        <w:numPr>
          <w:ilvl w:val="0"/>
          <w:numId w:val="16"/>
        </w:numPr>
        <w:ind w:right="68"/>
        <w:jc w:val="both"/>
        <w:rPr>
          <w:rFonts w:asciiTheme="minorHAnsi" w:hAnsiTheme="minorHAnsi" w:cstheme="minorHAnsi"/>
          <w:sz w:val="18"/>
          <w:szCs w:val="18"/>
        </w:rPr>
      </w:pPr>
      <w:r w:rsidRPr="0025784E">
        <w:rPr>
          <w:rFonts w:asciiTheme="minorHAnsi" w:hAnsiTheme="minorHAnsi" w:cstheme="minorHAnsi"/>
          <w:sz w:val="18"/>
          <w:szCs w:val="18"/>
        </w:rPr>
        <w:t xml:space="preserve">Integralną </w:t>
      </w:r>
      <w:r>
        <w:rPr>
          <w:rFonts w:asciiTheme="minorHAnsi" w:hAnsiTheme="minorHAnsi" w:cstheme="minorHAnsi"/>
          <w:sz w:val="18"/>
          <w:szCs w:val="18"/>
        </w:rPr>
        <w:t>częścią Formularza Oferty jest wypełniony Formularz wyceny produktów, stanowiący Załącznik nr 3.1 do SWZ, zawierający ceny jednostkowe, które będą podstawą rozliczenia Zamawiającego z wykonawcą.</w:t>
      </w:r>
    </w:p>
    <w:p w14:paraId="7DAC3439" w14:textId="77777777" w:rsidR="0025784E" w:rsidRPr="0025784E" w:rsidRDefault="0025784E" w:rsidP="0025784E">
      <w:pPr>
        <w:pStyle w:val="Akapitzlist"/>
        <w:ind w:left="644" w:right="68"/>
        <w:jc w:val="both"/>
        <w:rPr>
          <w:rFonts w:asciiTheme="minorHAnsi" w:hAnsiTheme="minorHAnsi" w:cstheme="minorHAnsi"/>
          <w:sz w:val="18"/>
          <w:szCs w:val="18"/>
        </w:rPr>
      </w:pPr>
    </w:p>
    <w:p w14:paraId="05227F0B" w14:textId="5F3804EA" w:rsidR="00486B83" w:rsidRDefault="00486B83" w:rsidP="00CB6AE6">
      <w:pPr>
        <w:ind w:right="68" w:firstLine="357"/>
        <w:jc w:val="both"/>
        <w:rPr>
          <w:rFonts w:asciiTheme="minorHAnsi" w:hAnsiTheme="minorHAnsi" w:cstheme="minorHAnsi"/>
          <w:b/>
          <w:sz w:val="18"/>
          <w:szCs w:val="18"/>
        </w:rPr>
      </w:pPr>
      <w:r w:rsidRPr="001007EA">
        <w:rPr>
          <w:rFonts w:asciiTheme="minorHAnsi" w:hAnsiTheme="minorHAnsi" w:cstheme="minorHAnsi"/>
          <w:b/>
          <w:sz w:val="18"/>
          <w:szCs w:val="18"/>
        </w:rPr>
        <w:t>Ponadto oświadczamy, że:</w:t>
      </w:r>
    </w:p>
    <w:p w14:paraId="17707761" w14:textId="05F2F372" w:rsidR="00B03C08" w:rsidRPr="00B03C08" w:rsidRDefault="00B03C08" w:rsidP="00060CA3">
      <w:pPr>
        <w:numPr>
          <w:ilvl w:val="0"/>
          <w:numId w:val="16"/>
        </w:numPr>
        <w:ind w:right="70"/>
        <w:jc w:val="both"/>
        <w:rPr>
          <w:rFonts w:asciiTheme="minorHAnsi" w:hAnsiTheme="minorHAnsi" w:cstheme="minorHAnsi"/>
          <w:sz w:val="18"/>
          <w:szCs w:val="18"/>
        </w:rPr>
      </w:pPr>
      <w:r w:rsidRPr="00B03C08">
        <w:rPr>
          <w:rFonts w:asciiTheme="minorHAnsi" w:hAnsiTheme="minorHAnsi" w:cstheme="minorHAnsi"/>
          <w:sz w:val="18"/>
          <w:szCs w:val="18"/>
        </w:rPr>
        <w:t>Oświadczamy, iż udzielamy Zamawiającemu gwarancji zgodnie z Projektem Umowy, który stanowi Załącznik nr 2 do</w:t>
      </w:r>
      <w:r w:rsidR="00767482">
        <w:rPr>
          <w:rFonts w:asciiTheme="minorHAnsi" w:hAnsiTheme="minorHAnsi" w:cstheme="minorHAnsi"/>
          <w:sz w:val="18"/>
          <w:szCs w:val="18"/>
        </w:rPr>
        <w:t> </w:t>
      </w:r>
      <w:r w:rsidRPr="00B03C08">
        <w:rPr>
          <w:rFonts w:asciiTheme="minorHAnsi" w:hAnsiTheme="minorHAnsi" w:cstheme="minorHAnsi"/>
          <w:sz w:val="18"/>
          <w:szCs w:val="18"/>
        </w:rPr>
        <w:t>SWZ.</w:t>
      </w:r>
    </w:p>
    <w:p w14:paraId="50A0886C" w14:textId="6CB6D672" w:rsidR="00191987" w:rsidRDefault="00486B83" w:rsidP="00B70ADA">
      <w:pPr>
        <w:numPr>
          <w:ilvl w:val="0"/>
          <w:numId w:val="16"/>
        </w:numPr>
        <w:ind w:right="70"/>
        <w:jc w:val="both"/>
        <w:rPr>
          <w:rFonts w:asciiTheme="minorHAnsi" w:hAnsiTheme="minorHAnsi" w:cstheme="minorHAnsi"/>
          <w:sz w:val="18"/>
          <w:szCs w:val="18"/>
        </w:rPr>
      </w:pPr>
      <w:r w:rsidRPr="001007EA">
        <w:rPr>
          <w:rFonts w:asciiTheme="minorHAnsi" w:hAnsiTheme="minorHAnsi" w:cstheme="minorHAnsi"/>
          <w:sz w:val="18"/>
          <w:szCs w:val="18"/>
        </w:rPr>
        <w:t xml:space="preserve">Podane w Ofercie ceny obejmują pełny przedmiot i zakres Zakupu zgodnie z zasadami i warunkami określonymi </w:t>
      </w:r>
      <w:r w:rsidR="00811920">
        <w:rPr>
          <w:rFonts w:asciiTheme="minorHAnsi" w:hAnsiTheme="minorHAnsi" w:cstheme="minorHAnsi"/>
          <w:sz w:val="18"/>
          <w:szCs w:val="18"/>
        </w:rPr>
        <w:t>w S</w:t>
      </w:r>
      <w:r w:rsidRPr="001007EA">
        <w:rPr>
          <w:rFonts w:asciiTheme="minorHAnsi" w:hAnsiTheme="minorHAnsi" w:cstheme="minorHAnsi"/>
          <w:sz w:val="18"/>
          <w:szCs w:val="18"/>
        </w:rPr>
        <w:t xml:space="preserve">WZ za realizację przedmiotu Zakupu, a także uwzględniają wszystkie składniki związane z realizacją przedmiotu Zakupu wpływające na wysokość ceny. </w:t>
      </w:r>
      <w:bookmarkStart w:id="0" w:name="_GoBack"/>
      <w:bookmarkEnd w:id="0"/>
    </w:p>
    <w:p w14:paraId="399E7C50" w14:textId="77777777" w:rsidR="00E5398B" w:rsidRPr="001007EA" w:rsidRDefault="006007E4" w:rsidP="00D70B72">
      <w:pPr>
        <w:numPr>
          <w:ilvl w:val="0"/>
          <w:numId w:val="16"/>
        </w:numPr>
        <w:tabs>
          <w:tab w:val="num" w:pos="717"/>
        </w:tabs>
        <w:ind w:left="717" w:right="70"/>
        <w:jc w:val="both"/>
        <w:rPr>
          <w:rFonts w:asciiTheme="minorHAnsi" w:hAnsiTheme="minorHAnsi" w:cstheme="minorHAnsi"/>
          <w:b/>
          <w:sz w:val="18"/>
          <w:szCs w:val="18"/>
        </w:rPr>
      </w:pPr>
      <w:r w:rsidRPr="001007EA">
        <w:rPr>
          <w:rFonts w:asciiTheme="minorHAnsi" w:hAnsiTheme="minorHAnsi" w:cstheme="minorHAnsi"/>
          <w:sz w:val="18"/>
          <w:szCs w:val="18"/>
        </w:rPr>
        <w:lastRenderedPageBreak/>
        <w:t xml:space="preserve">Oświadczamy, że </w:t>
      </w:r>
      <w:r w:rsidR="00E5398B" w:rsidRPr="001007EA">
        <w:rPr>
          <w:rFonts w:asciiTheme="minorHAnsi" w:hAnsiTheme="minorHAnsi" w:cstheme="minorHAnsi"/>
          <w:sz w:val="18"/>
          <w:szCs w:val="18"/>
        </w:rPr>
        <w:t>wszystkie prace</w:t>
      </w:r>
      <w:r w:rsidRPr="001007EA">
        <w:rPr>
          <w:rFonts w:asciiTheme="minorHAnsi" w:hAnsiTheme="minorHAnsi" w:cstheme="minorHAnsi"/>
          <w:sz w:val="18"/>
          <w:szCs w:val="18"/>
        </w:rPr>
        <w:t xml:space="preserve"> </w:t>
      </w:r>
      <w:r w:rsidR="00E5398B" w:rsidRPr="001007EA">
        <w:rPr>
          <w:rFonts w:asciiTheme="minorHAnsi" w:hAnsiTheme="minorHAnsi" w:cstheme="minorHAnsi"/>
          <w:sz w:val="18"/>
          <w:szCs w:val="18"/>
        </w:rPr>
        <w:t xml:space="preserve">objęte przedmiotem Zakupu </w:t>
      </w:r>
      <w:r w:rsidRPr="001007EA">
        <w:rPr>
          <w:rFonts w:asciiTheme="minorHAnsi" w:hAnsiTheme="minorHAnsi" w:cstheme="minorHAnsi"/>
          <w:sz w:val="18"/>
          <w:szCs w:val="18"/>
        </w:rPr>
        <w:t>z</w:t>
      </w:r>
      <w:r w:rsidR="00737981" w:rsidRPr="001007EA">
        <w:rPr>
          <w:rFonts w:asciiTheme="minorHAnsi" w:hAnsiTheme="minorHAnsi" w:cstheme="minorHAnsi"/>
          <w:sz w:val="18"/>
          <w:szCs w:val="18"/>
        </w:rPr>
        <w:t xml:space="preserve">realizujemy </w:t>
      </w:r>
      <w:r w:rsidR="003D77AD">
        <w:rPr>
          <w:rFonts w:asciiTheme="minorHAnsi" w:hAnsiTheme="minorHAnsi" w:cstheme="minorHAnsi"/>
          <w:sz w:val="18"/>
          <w:szCs w:val="18"/>
        </w:rPr>
        <w:t xml:space="preserve">zgodnie z terminem </w:t>
      </w:r>
      <w:r w:rsidR="00302D74" w:rsidRPr="001007EA">
        <w:rPr>
          <w:rFonts w:asciiTheme="minorHAnsi" w:hAnsiTheme="minorHAnsi" w:cstheme="minorHAnsi"/>
          <w:sz w:val="18"/>
          <w:szCs w:val="18"/>
        </w:rPr>
        <w:t>podany</w:t>
      </w:r>
      <w:r w:rsidR="00C06DA5">
        <w:rPr>
          <w:rFonts w:asciiTheme="minorHAnsi" w:hAnsiTheme="minorHAnsi" w:cstheme="minorHAnsi"/>
          <w:sz w:val="18"/>
          <w:szCs w:val="18"/>
        </w:rPr>
        <w:t>m</w:t>
      </w:r>
      <w:r w:rsidR="004C798A" w:rsidRPr="001007EA">
        <w:rPr>
          <w:rFonts w:asciiTheme="minorHAnsi" w:hAnsiTheme="minorHAnsi" w:cstheme="minorHAnsi"/>
          <w:sz w:val="18"/>
          <w:szCs w:val="18"/>
        </w:rPr>
        <w:t xml:space="preserve"> w SWZ. </w:t>
      </w:r>
    </w:p>
    <w:p w14:paraId="1013E42E" w14:textId="77777777" w:rsidR="00486B83" w:rsidRDefault="00486B83" w:rsidP="009B2A8B">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 z</w:t>
      </w:r>
      <w:r w:rsidR="00EC080D" w:rsidRPr="001007EA">
        <w:rPr>
          <w:rFonts w:asciiTheme="minorHAnsi" w:hAnsiTheme="minorHAnsi" w:cstheme="minorHAnsi"/>
          <w:sz w:val="18"/>
          <w:szCs w:val="18"/>
        </w:rPr>
        <w:t xml:space="preserve">łożona Oferta jest ważna przez </w:t>
      </w:r>
      <w:r w:rsidR="00516A8D">
        <w:rPr>
          <w:rFonts w:asciiTheme="minorHAnsi" w:hAnsiTheme="minorHAnsi" w:cstheme="minorHAnsi"/>
          <w:sz w:val="18"/>
          <w:szCs w:val="18"/>
        </w:rPr>
        <w:t>6</w:t>
      </w:r>
      <w:r w:rsidR="00004E58" w:rsidRPr="001007EA">
        <w:rPr>
          <w:rFonts w:asciiTheme="minorHAnsi" w:hAnsiTheme="minorHAnsi" w:cstheme="minorHAnsi"/>
          <w:sz w:val="18"/>
          <w:szCs w:val="18"/>
        </w:rPr>
        <w:t>0</w:t>
      </w:r>
      <w:r w:rsidRPr="001007EA">
        <w:rPr>
          <w:rFonts w:asciiTheme="minorHAnsi" w:hAnsiTheme="minorHAnsi" w:cstheme="minorHAnsi"/>
          <w:sz w:val="18"/>
          <w:szCs w:val="18"/>
        </w:rPr>
        <w:t xml:space="preserve"> dni od dnia składania Ofert.</w:t>
      </w:r>
    </w:p>
    <w:p w14:paraId="66256764" w14:textId="77777777" w:rsidR="00A34392" w:rsidRPr="001007EA" w:rsidRDefault="00A34392" w:rsidP="00BF694F">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w:t>
      </w:r>
    </w:p>
    <w:p w14:paraId="43FC4763" w14:textId="77777777" w:rsidR="00D748D7" w:rsidRPr="00EF5A2B" w:rsidRDefault="00A34392" w:rsidP="00AC7289">
      <w:pPr>
        <w:pStyle w:val="Akapitzlist"/>
        <w:numPr>
          <w:ilvl w:val="0"/>
          <w:numId w:val="17"/>
        </w:numPr>
        <w:jc w:val="both"/>
        <w:rPr>
          <w:rFonts w:asciiTheme="minorHAnsi" w:hAnsiTheme="minorHAnsi" w:cstheme="minorHAnsi"/>
          <w:b/>
          <w:i/>
          <w:sz w:val="18"/>
          <w:szCs w:val="18"/>
        </w:rPr>
      </w:pPr>
      <w:r w:rsidRPr="00EF5A2B">
        <w:rPr>
          <w:rFonts w:asciiTheme="minorHAnsi" w:hAnsiTheme="minorHAnsi" w:cstheme="minorHAnsi"/>
          <w:sz w:val="18"/>
          <w:szCs w:val="18"/>
        </w:rPr>
        <w:t xml:space="preserve">posiadam/my uprawnienia do wykonywania określonej działalności lub czynności, jeżeli ustawy nakładają obowiązek posiadania takich </w:t>
      </w:r>
      <w:r w:rsidR="00BF694F" w:rsidRPr="00EF5A2B">
        <w:rPr>
          <w:rFonts w:asciiTheme="minorHAnsi" w:hAnsiTheme="minorHAnsi" w:cstheme="minorHAnsi"/>
          <w:sz w:val="18"/>
          <w:szCs w:val="18"/>
        </w:rPr>
        <w:t>uprawnień</w:t>
      </w:r>
      <w:r w:rsidR="004721F2" w:rsidRPr="00EF5A2B">
        <w:rPr>
          <w:rFonts w:asciiTheme="minorHAnsi" w:hAnsiTheme="minorHAnsi" w:cstheme="minorHAnsi"/>
          <w:b/>
          <w:i/>
          <w:sz w:val="18"/>
          <w:szCs w:val="18"/>
        </w:rPr>
        <w:t>,</w:t>
      </w:r>
    </w:p>
    <w:p w14:paraId="404B758F" w14:textId="349FF09D" w:rsidR="00955AA3" w:rsidRDefault="00955AA3" w:rsidP="00430C41">
      <w:pPr>
        <w:pStyle w:val="Akapitzlist"/>
        <w:numPr>
          <w:ilvl w:val="0"/>
          <w:numId w:val="17"/>
        </w:numPr>
        <w:ind w:right="68"/>
        <w:jc w:val="both"/>
        <w:rPr>
          <w:rFonts w:asciiTheme="minorHAnsi" w:hAnsiTheme="minorHAnsi" w:cstheme="minorHAnsi"/>
          <w:sz w:val="18"/>
          <w:szCs w:val="18"/>
        </w:rPr>
      </w:pPr>
      <w:r w:rsidRPr="00955AA3">
        <w:rPr>
          <w:rFonts w:asciiTheme="minorHAnsi" w:hAnsiTheme="minorHAnsi" w:cstheme="minorHAnsi"/>
          <w:sz w:val="18"/>
          <w:szCs w:val="18"/>
        </w:rPr>
        <w:t>posiadam/my niezbędną wiedzę i doświadczenie oraz dysponuję/</w:t>
      </w:r>
      <w:proofErr w:type="spellStart"/>
      <w:r w:rsidRPr="00955AA3">
        <w:rPr>
          <w:rFonts w:asciiTheme="minorHAnsi" w:hAnsiTheme="minorHAnsi" w:cstheme="minorHAnsi"/>
          <w:sz w:val="18"/>
          <w:szCs w:val="18"/>
        </w:rPr>
        <w:t>emy</w:t>
      </w:r>
      <w:proofErr w:type="spellEnd"/>
      <w:r w:rsidRPr="00955AA3">
        <w:rPr>
          <w:rFonts w:asciiTheme="minorHAnsi" w:hAnsiTheme="minorHAnsi" w:cstheme="minorHAnsi"/>
          <w:sz w:val="18"/>
          <w:szCs w:val="18"/>
        </w:rPr>
        <w:t xml:space="preserve"> potencjałem technicznym i osobami zdolnymi do wyko</w:t>
      </w:r>
      <w:r w:rsidR="00430C41">
        <w:rPr>
          <w:rFonts w:asciiTheme="minorHAnsi" w:hAnsiTheme="minorHAnsi" w:cstheme="minorHAnsi"/>
          <w:sz w:val="18"/>
          <w:szCs w:val="18"/>
        </w:rPr>
        <w:t>nania Zakupu,</w:t>
      </w:r>
    </w:p>
    <w:p w14:paraId="29E9CB90" w14:textId="77777777" w:rsidR="00A34392" w:rsidRDefault="00A34392" w:rsidP="00955AA3">
      <w:pPr>
        <w:pStyle w:val="Akapitzlist"/>
        <w:numPr>
          <w:ilvl w:val="0"/>
          <w:numId w:val="17"/>
        </w:numPr>
        <w:ind w:right="68"/>
        <w:jc w:val="both"/>
        <w:rPr>
          <w:rFonts w:asciiTheme="minorHAnsi" w:hAnsiTheme="minorHAnsi" w:cstheme="minorHAnsi"/>
          <w:sz w:val="18"/>
          <w:szCs w:val="18"/>
        </w:rPr>
      </w:pPr>
      <w:r w:rsidRPr="001007EA">
        <w:rPr>
          <w:rFonts w:asciiTheme="minorHAnsi" w:hAnsiTheme="minorHAnsi" w:cstheme="minorHAnsi"/>
          <w:sz w:val="18"/>
          <w:szCs w:val="18"/>
        </w:rPr>
        <w:t>znajduję/</w:t>
      </w:r>
      <w:proofErr w:type="spellStart"/>
      <w:r w:rsidRPr="001007EA">
        <w:rPr>
          <w:rFonts w:asciiTheme="minorHAnsi" w:hAnsiTheme="minorHAnsi" w:cstheme="minorHAnsi"/>
          <w:sz w:val="18"/>
          <w:szCs w:val="18"/>
        </w:rPr>
        <w:t>emy</w:t>
      </w:r>
      <w:proofErr w:type="spellEnd"/>
      <w:r w:rsidRPr="001007EA">
        <w:rPr>
          <w:rFonts w:asciiTheme="minorHAnsi" w:hAnsiTheme="minorHAnsi" w:cstheme="minorHAnsi"/>
          <w:sz w:val="18"/>
          <w:szCs w:val="18"/>
        </w:rPr>
        <w:t xml:space="preserve"> się w sytuacji  ekonomicznej i finansowej zapewniającej wykonanie Zakupu.</w:t>
      </w:r>
    </w:p>
    <w:p w14:paraId="09331A46" w14:textId="77777777" w:rsidR="00823967" w:rsidRPr="00823967" w:rsidRDefault="00823967" w:rsidP="004721F2">
      <w:pPr>
        <w:numPr>
          <w:ilvl w:val="0"/>
          <w:numId w:val="16"/>
        </w:numPr>
        <w:tabs>
          <w:tab w:val="num" w:pos="717"/>
        </w:tabs>
        <w:ind w:left="717" w:right="70"/>
        <w:jc w:val="both"/>
        <w:rPr>
          <w:rFonts w:asciiTheme="minorHAnsi" w:hAnsiTheme="minorHAnsi" w:cs="Segoe UI"/>
          <w:sz w:val="18"/>
          <w:szCs w:val="18"/>
        </w:rPr>
      </w:pPr>
      <w:r w:rsidRPr="00823967">
        <w:rPr>
          <w:rFonts w:asciiTheme="minorHAnsi" w:hAnsiTheme="minorHAnsi" w:cs="Segoe UI"/>
          <w:sz w:val="18"/>
          <w:szCs w:val="18"/>
        </w:rPr>
        <w:t>Oświadczamy, że poniższe części Zakupu zlecimy podwykonawcom:</w:t>
      </w:r>
    </w:p>
    <w:p w14:paraId="0883A36F" w14:textId="77777777" w:rsidR="00823967" w:rsidRPr="00823967" w:rsidRDefault="00823967" w:rsidP="00823967">
      <w:pPr>
        <w:ind w:left="714" w:right="68"/>
        <w:jc w:val="both"/>
        <w:rPr>
          <w:rFonts w:asciiTheme="minorHAnsi" w:hAnsiTheme="minorHAnsi" w:cs="Segoe UI"/>
          <w:sz w:val="18"/>
          <w:szCs w:val="18"/>
        </w:rPr>
      </w:pPr>
    </w:p>
    <w:tbl>
      <w:tblPr>
        <w:tblW w:w="8793"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40"/>
        <w:gridCol w:w="4124"/>
        <w:gridCol w:w="1813"/>
      </w:tblGrid>
      <w:tr w:rsidR="00823967" w:rsidRPr="00823967" w14:paraId="0757FA22" w14:textId="77777777" w:rsidTr="00760F06">
        <w:trPr>
          <w:trHeight w:val="219"/>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D218F0C"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Lp.</w:t>
            </w:r>
          </w:p>
        </w:tc>
        <w:tc>
          <w:tcPr>
            <w:tcW w:w="2440"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4B79A244"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Zakres prac</w:t>
            </w:r>
          </w:p>
        </w:tc>
        <w:tc>
          <w:tcPr>
            <w:tcW w:w="4124"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1452DB8E"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Nazwa podwykonawcy</w:t>
            </w:r>
          </w:p>
        </w:tc>
        <w:tc>
          <w:tcPr>
            <w:tcW w:w="1813"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9BD89B0" w14:textId="77777777"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Udział % w zadaniu*</w:t>
            </w:r>
          </w:p>
        </w:tc>
      </w:tr>
      <w:tr w:rsidR="00823967" w:rsidRPr="00823967" w14:paraId="726AC308" w14:textId="77777777" w:rsidTr="00760F06">
        <w:trPr>
          <w:trHeight w:val="264"/>
        </w:trPr>
        <w:tc>
          <w:tcPr>
            <w:tcW w:w="416" w:type="dxa"/>
            <w:tcBorders>
              <w:top w:val="single" w:sz="4" w:space="0" w:color="auto"/>
              <w:left w:val="single" w:sz="4" w:space="0" w:color="auto"/>
              <w:bottom w:val="single" w:sz="4" w:space="0" w:color="auto"/>
              <w:right w:val="single" w:sz="4" w:space="0" w:color="auto"/>
            </w:tcBorders>
          </w:tcPr>
          <w:p w14:paraId="5523B1FB" w14:textId="77777777" w:rsidR="00823967" w:rsidRPr="00823967" w:rsidRDefault="00760F06" w:rsidP="00760F06">
            <w:pPr>
              <w:spacing w:line="276" w:lineRule="auto"/>
              <w:jc w:val="center"/>
              <w:rPr>
                <w:rFonts w:asciiTheme="minorHAnsi" w:hAnsiTheme="minorHAnsi" w:cs="Segoe UI"/>
                <w:bCs/>
                <w:sz w:val="18"/>
                <w:szCs w:val="18"/>
              </w:rPr>
            </w:pPr>
            <w:r>
              <w:rPr>
                <w:rFonts w:asciiTheme="minorHAnsi" w:hAnsiTheme="minorHAnsi" w:cs="Segoe UI"/>
                <w:bCs/>
                <w:sz w:val="18"/>
                <w:szCs w:val="18"/>
              </w:rPr>
              <w:t>1</w:t>
            </w:r>
          </w:p>
        </w:tc>
        <w:tc>
          <w:tcPr>
            <w:tcW w:w="2440" w:type="dxa"/>
            <w:tcBorders>
              <w:top w:val="single" w:sz="4" w:space="0" w:color="auto"/>
              <w:left w:val="single" w:sz="4" w:space="0" w:color="auto"/>
              <w:bottom w:val="single" w:sz="4" w:space="0" w:color="auto"/>
              <w:right w:val="single" w:sz="4" w:space="0" w:color="auto"/>
            </w:tcBorders>
          </w:tcPr>
          <w:p w14:paraId="556FDCE6" w14:textId="77777777" w:rsidR="00823967" w:rsidRPr="00823967" w:rsidRDefault="00823967" w:rsidP="00823967">
            <w:pPr>
              <w:jc w:val="center"/>
              <w:rPr>
                <w:rFonts w:asciiTheme="minorHAnsi" w:hAnsiTheme="minorHAnsi" w:cs="Segoe UI"/>
                <w:b/>
                <w:bCs/>
                <w:sz w:val="18"/>
                <w:szCs w:val="18"/>
              </w:rPr>
            </w:pPr>
          </w:p>
        </w:tc>
        <w:tc>
          <w:tcPr>
            <w:tcW w:w="4124" w:type="dxa"/>
            <w:tcBorders>
              <w:top w:val="single" w:sz="4" w:space="0" w:color="auto"/>
              <w:left w:val="single" w:sz="4" w:space="0" w:color="auto"/>
              <w:bottom w:val="single" w:sz="4" w:space="0" w:color="auto"/>
              <w:right w:val="single" w:sz="4" w:space="0" w:color="auto"/>
            </w:tcBorders>
          </w:tcPr>
          <w:p w14:paraId="3F7A40EA" w14:textId="77777777" w:rsidR="00823967" w:rsidRPr="00823967" w:rsidRDefault="00823967" w:rsidP="00823967">
            <w:pPr>
              <w:jc w:val="center"/>
              <w:rPr>
                <w:rFonts w:asciiTheme="minorHAnsi" w:hAnsiTheme="minorHAnsi" w:cs="Segoe UI"/>
                <w:b/>
                <w:bCs/>
                <w:sz w:val="18"/>
                <w:szCs w:val="18"/>
              </w:rPr>
            </w:pPr>
          </w:p>
        </w:tc>
        <w:tc>
          <w:tcPr>
            <w:tcW w:w="1813" w:type="dxa"/>
            <w:tcBorders>
              <w:top w:val="single" w:sz="4" w:space="0" w:color="auto"/>
              <w:left w:val="single" w:sz="4" w:space="0" w:color="auto"/>
              <w:bottom w:val="single" w:sz="4" w:space="0" w:color="auto"/>
              <w:right w:val="single" w:sz="4" w:space="0" w:color="auto"/>
            </w:tcBorders>
          </w:tcPr>
          <w:p w14:paraId="50193749" w14:textId="77777777" w:rsidR="00823967" w:rsidRPr="00823967" w:rsidRDefault="00823967" w:rsidP="00823967">
            <w:pPr>
              <w:jc w:val="center"/>
              <w:rPr>
                <w:rFonts w:asciiTheme="minorHAnsi" w:hAnsiTheme="minorHAnsi" w:cs="Segoe UI"/>
                <w:b/>
                <w:bCs/>
                <w:sz w:val="18"/>
                <w:szCs w:val="18"/>
              </w:rPr>
            </w:pPr>
          </w:p>
        </w:tc>
      </w:tr>
    </w:tbl>
    <w:p w14:paraId="04C9101B" w14:textId="77777777" w:rsidR="00823967" w:rsidRPr="00823967" w:rsidRDefault="00823967" w:rsidP="00823967">
      <w:pPr>
        <w:ind w:left="714" w:right="68"/>
        <w:jc w:val="both"/>
        <w:rPr>
          <w:rFonts w:asciiTheme="minorHAnsi" w:hAnsiTheme="minorHAnsi" w:cstheme="minorHAnsi"/>
          <w:b/>
          <w:sz w:val="18"/>
          <w:szCs w:val="18"/>
        </w:rPr>
      </w:pPr>
    </w:p>
    <w:p w14:paraId="307B9B93"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color w:val="00B0F0"/>
          <w:sz w:val="16"/>
          <w:szCs w:val="18"/>
        </w:rPr>
        <w:t>*OŚWIADCZENIE DOTYCZĄCE PODWYKONAWCY, NA KTÓREGO PRZYPADA PONAD 10% WARTOŚCI ZAMÓWIENIA</w:t>
      </w:r>
      <w:r w:rsidRPr="00823967">
        <w:rPr>
          <w:rFonts w:asciiTheme="minorHAnsi" w:hAnsiTheme="minorHAnsi" w:cstheme="minorHAnsi"/>
          <w:sz w:val="16"/>
          <w:szCs w:val="18"/>
        </w:rPr>
        <w:t>:</w:t>
      </w:r>
    </w:p>
    <w:p w14:paraId="110C1FFC"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[UWAGA: wypełnić </w:t>
      </w:r>
      <w:r w:rsidRPr="00823967">
        <w:rPr>
          <w:rFonts w:asciiTheme="minorHAnsi" w:hAnsiTheme="minorHAnsi" w:cstheme="minorHAnsi"/>
          <w:sz w:val="16"/>
          <w:szCs w:val="18"/>
          <w:u w:val="single"/>
        </w:rPr>
        <w:t>tylko w przypadku podwykonawcy, na którego przypada ponad 10%</w:t>
      </w:r>
      <w:r w:rsidRPr="00823967">
        <w:rPr>
          <w:rFonts w:asciiTheme="minorHAnsi" w:hAnsiTheme="minorHAnsi" w:cstheme="minorHAnsi"/>
          <w:sz w:val="16"/>
          <w:szCs w:val="18"/>
        </w:rPr>
        <w:t xml:space="preserve"> wartości zamówienia. </w:t>
      </w:r>
      <w:r w:rsidRPr="00823967">
        <w:rPr>
          <w:rFonts w:asciiTheme="minorHAnsi" w:hAnsiTheme="minorHAnsi" w:cstheme="minorHAnsi"/>
          <w:sz w:val="16"/>
          <w:szCs w:val="18"/>
        </w:rPr>
        <w:br/>
        <w:t>W przypadku więcej niż jednego podwykonawcy, na którego przypada ponad 10% wartości zamówienia, należy zastosować tyle razy, ile jest to konieczne.]</w:t>
      </w:r>
    </w:p>
    <w:p w14:paraId="1933C843" w14:textId="77777777" w:rsidR="00823967" w:rsidRPr="00823967" w:rsidRDefault="00823967" w:rsidP="00823967">
      <w:pPr>
        <w:ind w:left="714" w:right="68"/>
        <w:jc w:val="both"/>
        <w:rPr>
          <w:rFonts w:asciiTheme="minorHAnsi" w:hAnsiTheme="minorHAnsi" w:cstheme="minorHAnsi"/>
          <w:sz w:val="16"/>
          <w:szCs w:val="18"/>
        </w:rPr>
      </w:pPr>
    </w:p>
    <w:p w14:paraId="72967147" w14:textId="099E6E08"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Oświadczam, że w stosunku do następującego podmiotu, będącego podwykonawcą, na którego przypada ponad 10% wartości zamówienia nie zachodzą podstawy wykluczenia z postępowania o udzielenie zamówienia o których mowa w sekcji IV pkt.1:</w:t>
      </w:r>
    </w:p>
    <w:p w14:paraId="1084A0D0"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1.</w:t>
      </w:r>
      <w:r w:rsidRPr="00823967">
        <w:rPr>
          <w:rFonts w:asciiTheme="minorHAnsi" w:hAnsiTheme="minorHAnsi" w:cstheme="minorHAnsi"/>
          <w:sz w:val="16"/>
          <w:szCs w:val="18"/>
        </w:rPr>
        <w:tab/>
        <w:t xml:space="preserve">…………………………………………………………………………….……………………….………..….…… </w:t>
      </w:r>
    </w:p>
    <w:p w14:paraId="4B1A1451"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(podać pełną nazwę/firmę, adres, a także w zależności od podmiotu: NIP/PESEL, KRS/</w:t>
      </w:r>
      <w:proofErr w:type="spellStart"/>
      <w:r w:rsidRPr="00823967">
        <w:rPr>
          <w:rFonts w:asciiTheme="minorHAnsi" w:hAnsiTheme="minorHAnsi" w:cstheme="minorHAnsi"/>
          <w:sz w:val="16"/>
          <w:szCs w:val="18"/>
        </w:rPr>
        <w:t>CEiDG</w:t>
      </w:r>
      <w:proofErr w:type="spellEnd"/>
      <w:r w:rsidRPr="00823967">
        <w:rPr>
          <w:rFonts w:asciiTheme="minorHAnsi" w:hAnsiTheme="minorHAnsi" w:cstheme="minorHAnsi"/>
          <w:sz w:val="16"/>
          <w:szCs w:val="18"/>
        </w:rPr>
        <w:t>),</w:t>
      </w:r>
    </w:p>
    <w:p w14:paraId="428A4F94" w14:textId="77777777"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2.</w:t>
      </w:r>
      <w:r w:rsidRPr="00823967">
        <w:rPr>
          <w:rFonts w:asciiTheme="minorHAnsi" w:hAnsiTheme="minorHAnsi" w:cstheme="minorHAnsi"/>
          <w:sz w:val="16"/>
          <w:szCs w:val="18"/>
        </w:rPr>
        <w:tab/>
        <w:t xml:space="preserve">…………………………………………………………………………….……………………….………..….…… </w:t>
      </w:r>
    </w:p>
    <w:p w14:paraId="4F1BA6AC" w14:textId="77777777" w:rsid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 (podać pełną nazwę/firmę, adres, a także w zależności od podmiotu: NIP/PESEL, KRS/</w:t>
      </w:r>
      <w:proofErr w:type="spellStart"/>
      <w:r w:rsidRPr="00823967">
        <w:rPr>
          <w:rFonts w:asciiTheme="minorHAnsi" w:hAnsiTheme="minorHAnsi" w:cstheme="minorHAnsi"/>
          <w:sz w:val="16"/>
          <w:szCs w:val="18"/>
        </w:rPr>
        <w:t>CEiDG</w:t>
      </w:r>
      <w:proofErr w:type="spellEnd"/>
      <w:r w:rsidRPr="00823967">
        <w:rPr>
          <w:rFonts w:asciiTheme="minorHAnsi" w:hAnsiTheme="minorHAnsi" w:cstheme="minorHAnsi"/>
          <w:sz w:val="16"/>
          <w:szCs w:val="18"/>
        </w:rPr>
        <w:t>),</w:t>
      </w:r>
    </w:p>
    <w:p w14:paraId="72D60061" w14:textId="77777777" w:rsidR="00430E3B" w:rsidRPr="00823967" w:rsidRDefault="00430E3B" w:rsidP="00823967">
      <w:pPr>
        <w:ind w:left="714" w:right="68"/>
        <w:jc w:val="both"/>
        <w:rPr>
          <w:rFonts w:asciiTheme="minorHAnsi" w:hAnsiTheme="minorHAnsi" w:cstheme="minorHAnsi"/>
          <w:sz w:val="16"/>
          <w:szCs w:val="18"/>
        </w:rPr>
      </w:pPr>
    </w:p>
    <w:p w14:paraId="16D978A9" w14:textId="77777777" w:rsidR="004B4E93" w:rsidRDefault="00486B83" w:rsidP="00B94740">
      <w:pPr>
        <w:numPr>
          <w:ilvl w:val="0"/>
          <w:numId w:val="16"/>
        </w:numPr>
        <w:ind w:right="68"/>
        <w:jc w:val="both"/>
        <w:rPr>
          <w:rFonts w:asciiTheme="minorHAnsi" w:hAnsiTheme="minorHAnsi" w:cstheme="minorHAnsi"/>
          <w:b/>
          <w:sz w:val="18"/>
          <w:szCs w:val="18"/>
        </w:rPr>
      </w:pPr>
      <w:r w:rsidRPr="00BC1482">
        <w:rPr>
          <w:rFonts w:asciiTheme="minorHAnsi" w:hAnsiTheme="minorHAnsi" w:cstheme="minorHAnsi"/>
          <w:b/>
          <w:sz w:val="18"/>
          <w:szCs w:val="18"/>
        </w:rPr>
        <w:t>Oświadczamy</w:t>
      </w:r>
      <w:r w:rsidRPr="00BC1482">
        <w:rPr>
          <w:rFonts w:asciiTheme="minorHAnsi" w:hAnsiTheme="minorHAnsi" w:cstheme="minorHAnsi"/>
          <w:b/>
          <w:sz w:val="18"/>
          <w:szCs w:val="18"/>
          <w:lang w:val="x-none"/>
        </w:rPr>
        <w:t>, że nie podl</w:t>
      </w:r>
      <w:r w:rsidRPr="00BC1482">
        <w:rPr>
          <w:rFonts w:asciiTheme="minorHAnsi" w:hAnsiTheme="minorHAnsi" w:cstheme="minorHAnsi"/>
          <w:b/>
          <w:sz w:val="18"/>
          <w:szCs w:val="18"/>
        </w:rPr>
        <w:t xml:space="preserve">egamy </w:t>
      </w:r>
      <w:r w:rsidR="0016052A" w:rsidRPr="00BC1482">
        <w:rPr>
          <w:rFonts w:asciiTheme="minorHAnsi" w:hAnsiTheme="minorHAnsi" w:cstheme="minorHAnsi"/>
          <w:b/>
          <w:sz w:val="18"/>
          <w:szCs w:val="18"/>
          <w:lang w:val="x-none"/>
        </w:rPr>
        <w:t xml:space="preserve">wykluczeniu z przedmiotowego </w:t>
      </w:r>
      <w:r w:rsidR="0016052A" w:rsidRPr="00BC1482">
        <w:rPr>
          <w:rFonts w:asciiTheme="minorHAnsi" w:hAnsiTheme="minorHAnsi" w:cstheme="minorHAnsi"/>
          <w:b/>
          <w:sz w:val="18"/>
          <w:szCs w:val="18"/>
        </w:rPr>
        <w:t>P</w:t>
      </w:r>
      <w:proofErr w:type="spellStart"/>
      <w:r w:rsidR="00BB642A" w:rsidRPr="00BC1482">
        <w:rPr>
          <w:rFonts w:asciiTheme="minorHAnsi" w:hAnsiTheme="minorHAnsi" w:cstheme="minorHAnsi"/>
          <w:b/>
          <w:sz w:val="18"/>
          <w:szCs w:val="18"/>
          <w:lang w:val="x-none"/>
        </w:rPr>
        <w:t>o</w:t>
      </w:r>
      <w:r w:rsidR="00BB642A" w:rsidRPr="00BC1482">
        <w:rPr>
          <w:rFonts w:asciiTheme="minorHAnsi" w:hAnsiTheme="minorHAnsi" w:cstheme="minorHAnsi"/>
          <w:b/>
          <w:sz w:val="18"/>
          <w:szCs w:val="18"/>
        </w:rPr>
        <w:t>stępowania</w:t>
      </w:r>
      <w:proofErr w:type="spellEnd"/>
      <w:r w:rsidRPr="00BC1482">
        <w:rPr>
          <w:rFonts w:asciiTheme="minorHAnsi" w:hAnsiTheme="minorHAnsi" w:cstheme="minorHAnsi"/>
          <w:b/>
          <w:sz w:val="18"/>
          <w:szCs w:val="18"/>
          <w:lang w:val="x-none"/>
        </w:rPr>
        <w:t xml:space="preserve"> </w:t>
      </w:r>
      <w:r w:rsidR="00346A7B" w:rsidRPr="00BC1482">
        <w:rPr>
          <w:rFonts w:asciiTheme="minorHAnsi" w:hAnsiTheme="minorHAnsi" w:cstheme="minorHAnsi"/>
          <w:b/>
          <w:sz w:val="18"/>
          <w:szCs w:val="18"/>
        </w:rPr>
        <w:t xml:space="preserve">zakupowego </w:t>
      </w:r>
      <w:r w:rsidR="00661862" w:rsidRPr="00BC1482">
        <w:rPr>
          <w:rFonts w:asciiTheme="minorHAnsi" w:hAnsiTheme="minorHAnsi" w:cstheme="minorHAnsi"/>
          <w:b/>
          <w:sz w:val="18"/>
          <w:szCs w:val="18"/>
          <w:lang w:val="x-none"/>
        </w:rPr>
        <w:t xml:space="preserve">na podstawie </w:t>
      </w:r>
      <w:r w:rsidR="007647D0" w:rsidRPr="00BC1482">
        <w:rPr>
          <w:rFonts w:asciiTheme="minorHAnsi" w:hAnsiTheme="minorHAnsi" w:cstheme="minorHAnsi"/>
          <w:b/>
          <w:sz w:val="18"/>
          <w:szCs w:val="18"/>
        </w:rPr>
        <w:t xml:space="preserve">żadnych </w:t>
      </w:r>
      <w:r w:rsidR="002B7B0B" w:rsidRPr="00BC1482">
        <w:rPr>
          <w:rFonts w:asciiTheme="minorHAnsi" w:hAnsiTheme="minorHAnsi" w:cstheme="minorHAnsi"/>
          <w:b/>
          <w:sz w:val="18"/>
          <w:szCs w:val="18"/>
        </w:rPr>
        <w:t xml:space="preserve">ze </w:t>
      </w:r>
      <w:r w:rsidR="007647D0" w:rsidRPr="00BC1482">
        <w:rPr>
          <w:rFonts w:asciiTheme="minorHAnsi" w:hAnsiTheme="minorHAnsi" w:cstheme="minorHAnsi"/>
          <w:b/>
          <w:sz w:val="18"/>
          <w:szCs w:val="18"/>
        </w:rPr>
        <w:t xml:space="preserve">wskazanych </w:t>
      </w:r>
      <w:r w:rsidR="00661862" w:rsidRPr="00BC1482">
        <w:rPr>
          <w:rFonts w:asciiTheme="minorHAnsi" w:hAnsiTheme="minorHAnsi" w:cstheme="minorHAnsi"/>
          <w:b/>
          <w:sz w:val="18"/>
          <w:szCs w:val="18"/>
          <w:lang w:val="x-none"/>
        </w:rPr>
        <w:t xml:space="preserve">przesłanek </w:t>
      </w:r>
      <w:r w:rsidR="007647D0" w:rsidRPr="00BC1482">
        <w:rPr>
          <w:rFonts w:asciiTheme="minorHAnsi" w:hAnsiTheme="minorHAnsi" w:cstheme="minorHAnsi"/>
          <w:b/>
          <w:sz w:val="18"/>
          <w:szCs w:val="18"/>
        </w:rPr>
        <w:t xml:space="preserve">zawartych </w:t>
      </w:r>
      <w:r w:rsidR="00661862" w:rsidRPr="00BC1482">
        <w:rPr>
          <w:rFonts w:asciiTheme="minorHAnsi" w:hAnsiTheme="minorHAnsi" w:cstheme="minorHAnsi"/>
          <w:b/>
          <w:sz w:val="18"/>
          <w:szCs w:val="18"/>
          <w:lang w:val="x-none"/>
        </w:rPr>
        <w:t xml:space="preserve">w </w:t>
      </w:r>
      <w:r w:rsidR="00FB205C" w:rsidRPr="00BC1482">
        <w:rPr>
          <w:rFonts w:asciiTheme="minorHAnsi" w:hAnsiTheme="minorHAnsi" w:cstheme="minorHAnsi"/>
          <w:b/>
          <w:sz w:val="18"/>
          <w:szCs w:val="18"/>
        </w:rPr>
        <w:t>Sekcji</w:t>
      </w:r>
      <w:r w:rsidR="00BB642A" w:rsidRPr="00BC1482">
        <w:rPr>
          <w:rFonts w:asciiTheme="minorHAnsi" w:hAnsiTheme="minorHAnsi" w:cstheme="minorHAnsi"/>
          <w:b/>
          <w:sz w:val="18"/>
          <w:szCs w:val="18"/>
          <w:lang w:val="x-none"/>
        </w:rPr>
        <w:t xml:space="preserve"> IV</w:t>
      </w:r>
      <w:r w:rsidR="00BB642A" w:rsidRPr="00BC1482">
        <w:rPr>
          <w:rFonts w:asciiTheme="minorHAnsi" w:hAnsiTheme="minorHAnsi" w:cstheme="minorHAnsi"/>
          <w:b/>
          <w:sz w:val="18"/>
          <w:szCs w:val="18"/>
        </w:rPr>
        <w:t xml:space="preserve"> </w:t>
      </w:r>
      <w:r w:rsidR="00661862" w:rsidRPr="00BC1482">
        <w:rPr>
          <w:rFonts w:asciiTheme="minorHAnsi" w:hAnsiTheme="minorHAnsi" w:cstheme="minorHAnsi"/>
          <w:b/>
          <w:sz w:val="18"/>
          <w:szCs w:val="18"/>
        </w:rPr>
        <w:t>SWZ</w:t>
      </w:r>
      <w:r w:rsidR="00FB205C" w:rsidRPr="00BC1482">
        <w:rPr>
          <w:rFonts w:asciiTheme="minorHAnsi" w:hAnsiTheme="minorHAnsi" w:cstheme="minorHAnsi"/>
          <w:b/>
          <w:sz w:val="18"/>
          <w:szCs w:val="18"/>
        </w:rPr>
        <w:t>.</w:t>
      </w:r>
    </w:p>
    <w:p w14:paraId="2FF6A2C5" w14:textId="70BAA314" w:rsidR="00D94546" w:rsidRDefault="00CB494F" w:rsidP="004F6A6A">
      <w:pPr>
        <w:numPr>
          <w:ilvl w:val="0"/>
          <w:numId w:val="16"/>
        </w:numPr>
        <w:ind w:right="68"/>
        <w:jc w:val="both"/>
        <w:rPr>
          <w:rFonts w:asciiTheme="minorHAnsi" w:hAnsiTheme="minorHAnsi" w:cstheme="minorHAnsi"/>
          <w:sz w:val="18"/>
          <w:szCs w:val="18"/>
        </w:rPr>
      </w:pPr>
      <w:r w:rsidRPr="001007EA">
        <w:rPr>
          <w:rFonts w:asciiTheme="minorHAnsi" w:hAnsiTheme="minorHAnsi" w:cstheme="minorHAnsi"/>
          <w:sz w:val="18"/>
          <w:szCs w:val="18"/>
        </w:rPr>
        <w:t xml:space="preserve">Oświadczamy, że zapoznaliśmy się z zasadami określonymi w „Kodeksie Postępowania dla Partnerów Biznesowych Spółek GK PGE” (dostępne na stronie internetowej.: </w:t>
      </w:r>
      <w:hyperlink r:id="rId8" w:history="1">
        <w:r w:rsidRPr="001007EA">
          <w:rPr>
            <w:rStyle w:val="Hipercze"/>
            <w:rFonts w:asciiTheme="minorHAnsi" w:hAnsiTheme="minorHAnsi" w:cstheme="minorHAnsi"/>
            <w:sz w:val="18"/>
            <w:szCs w:val="18"/>
          </w:rPr>
          <w:t>http://www.gkpge.pl/compliance</w:t>
        </w:r>
      </w:hyperlink>
      <w:r w:rsidRPr="001007EA">
        <w:rPr>
          <w:rFonts w:asciiTheme="minorHAnsi" w:hAnsiTheme="minorHAnsi" w:cstheme="minorHAnsi"/>
          <w:sz w:val="18"/>
          <w:szCs w:val="18"/>
        </w:rPr>
        <w:t>) oraz z zasadami określonymi w</w:t>
      </w:r>
      <w:r w:rsidR="00B5429D">
        <w:rPr>
          <w:rFonts w:asciiTheme="minorHAnsi" w:hAnsiTheme="minorHAnsi" w:cstheme="minorHAnsi"/>
          <w:sz w:val="18"/>
          <w:szCs w:val="18"/>
        </w:rPr>
        <w:t> </w:t>
      </w:r>
      <w:r w:rsidRPr="001007EA">
        <w:rPr>
          <w:rFonts w:asciiTheme="minorHAnsi" w:hAnsiTheme="minorHAnsi" w:cstheme="minorHAnsi"/>
          <w:sz w:val="18"/>
          <w:szCs w:val="18"/>
        </w:rPr>
        <w:t xml:space="preserve">Dobrych Praktykach Zakupowych (dostępne na stronie Internetowej </w:t>
      </w:r>
      <w:r w:rsidR="004F6A6A" w:rsidRPr="004F6A6A">
        <w:rPr>
          <w:rStyle w:val="Hipercze"/>
          <w:rFonts w:asciiTheme="minorHAnsi" w:hAnsiTheme="minorHAnsi" w:cstheme="minorHAnsi"/>
          <w:sz w:val="18"/>
          <w:szCs w:val="18"/>
        </w:rPr>
        <w:t>https://www.gkpge.pl/grupa-pge/przetargi/zakupy/dokumenty/pge-energia-odnawialna</w:t>
      </w:r>
      <w:r w:rsidR="0066767E" w:rsidRPr="001007EA">
        <w:rPr>
          <w:rStyle w:val="Hipercze"/>
          <w:rFonts w:asciiTheme="minorHAnsi" w:hAnsiTheme="minorHAnsi" w:cstheme="minorHAnsi"/>
          <w:sz w:val="18"/>
          <w:szCs w:val="18"/>
        </w:rPr>
        <w:br/>
      </w:r>
      <w:r w:rsidRPr="001007EA">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23CF1BF6" w14:textId="3D0B4DAC" w:rsidR="00D94546" w:rsidRPr="00D94546" w:rsidRDefault="00D94546" w:rsidP="00B94740">
      <w:pPr>
        <w:numPr>
          <w:ilvl w:val="0"/>
          <w:numId w:val="16"/>
        </w:numPr>
        <w:ind w:right="68"/>
        <w:jc w:val="both"/>
        <w:rPr>
          <w:rFonts w:asciiTheme="minorHAnsi" w:hAnsiTheme="minorHAnsi" w:cstheme="minorHAnsi"/>
          <w:sz w:val="18"/>
          <w:szCs w:val="18"/>
        </w:rPr>
      </w:pPr>
      <w:r w:rsidRPr="00D94546">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A237F1">
        <w:rPr>
          <w:rFonts w:asciiTheme="minorHAnsi" w:hAnsiTheme="minorHAnsi" w:cstheme="minorHAnsi"/>
          <w:sz w:val="18"/>
          <w:szCs w:val="18"/>
        </w:rPr>
        <w:t>bru</w:t>
      </w:r>
      <w:r w:rsidR="00EF5A2B">
        <w:rPr>
          <w:rFonts w:asciiTheme="minorHAnsi" w:hAnsiTheme="minorHAnsi" w:cstheme="minorHAnsi"/>
          <w:sz w:val="18"/>
          <w:szCs w:val="18"/>
        </w:rPr>
        <w:t>t</w:t>
      </w:r>
      <w:r w:rsidRPr="00D94546">
        <w:rPr>
          <w:rFonts w:asciiTheme="minorHAnsi" w:hAnsiTheme="minorHAnsi" w:cstheme="minorHAnsi"/>
          <w:sz w:val="18"/>
          <w:szCs w:val="18"/>
        </w:rPr>
        <w:t>to,</w:t>
      </w:r>
      <w:r w:rsidR="00156672">
        <w:rPr>
          <w:rFonts w:asciiTheme="minorHAnsi" w:hAnsiTheme="minorHAnsi" w:cstheme="minorHAnsi"/>
          <w:sz w:val="18"/>
          <w:szCs w:val="18"/>
        </w:rPr>
        <w:t xml:space="preserve"> </w:t>
      </w:r>
      <w:r w:rsidRPr="00D94546">
        <w:rPr>
          <w:rFonts w:asciiTheme="minorHAnsi" w:hAnsiTheme="minorHAnsi" w:cstheme="minorHAnsi"/>
          <w:sz w:val="18"/>
          <w:szCs w:val="18"/>
        </w:rPr>
        <w:t xml:space="preserve">a także kopie dowodu opłacania wymaganych składek. </w:t>
      </w:r>
    </w:p>
    <w:p w14:paraId="5B706F47" w14:textId="7BC68E33" w:rsidR="0071491E" w:rsidRPr="00156672" w:rsidRDefault="008E344D" w:rsidP="00B94740">
      <w:pPr>
        <w:numPr>
          <w:ilvl w:val="0"/>
          <w:numId w:val="16"/>
        </w:numPr>
        <w:ind w:right="68"/>
        <w:jc w:val="both"/>
        <w:rPr>
          <w:rFonts w:asciiTheme="minorHAnsi" w:hAnsiTheme="minorHAnsi" w:cstheme="minorHAnsi"/>
          <w:sz w:val="18"/>
          <w:szCs w:val="18"/>
        </w:rPr>
      </w:pPr>
      <w:r w:rsidRPr="001007EA">
        <w:rPr>
          <w:rFonts w:ascii="Calibri" w:hAnsi="Calibri" w:cs="Segoe UI"/>
          <w:sz w:val="18"/>
          <w:szCs w:val="18"/>
        </w:rPr>
        <w:t>Oświadczamy, że przestrzegamy zapisów Rozporządzenia Parlamentu Europejskiego i Rady (UE) 2016/679 z dnia 27</w:t>
      </w:r>
      <w:r w:rsidR="00767482">
        <w:rPr>
          <w:rFonts w:ascii="Calibri" w:hAnsi="Calibri" w:cs="Segoe UI"/>
          <w:sz w:val="18"/>
          <w:szCs w:val="18"/>
        </w:rPr>
        <w:t> </w:t>
      </w:r>
      <w:r w:rsidRPr="001007EA">
        <w:rPr>
          <w:rFonts w:ascii="Calibri" w:hAnsi="Calibri" w:cs="Segoe UI"/>
          <w:sz w:val="18"/>
          <w:szCs w:val="18"/>
        </w:rPr>
        <w:t>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w:t>
      </w:r>
      <w:r w:rsidR="00767482">
        <w:rPr>
          <w:rFonts w:ascii="Calibri" w:hAnsi="Calibri" w:cs="Segoe UI"/>
          <w:sz w:val="18"/>
          <w:szCs w:val="18"/>
        </w:rPr>
        <w:t> </w:t>
      </w:r>
      <w:r w:rsidRPr="001007EA">
        <w:rPr>
          <w:rFonts w:ascii="Calibri" w:hAnsi="Calibri" w:cs="Segoe UI"/>
          <w:sz w:val="18"/>
          <w:szCs w:val="18"/>
        </w:rPr>
        <w:t>przetwarzaniem danych osobowych i w sprawie swobodnego przepływu takich danych oraz uchylenia dyrektywy 95/46/WE (ogólne rozporządzenie o ochronie danych) – „RODO” – poinformowaliśmy osoby, których dane te dotyczą o</w:t>
      </w:r>
      <w:r w:rsidR="00767482">
        <w:rPr>
          <w:rFonts w:ascii="Calibri" w:hAnsi="Calibri" w:cs="Segoe UI"/>
          <w:sz w:val="18"/>
          <w:szCs w:val="18"/>
        </w:rPr>
        <w:t> </w:t>
      </w:r>
      <w:r w:rsidRPr="001007EA">
        <w:rPr>
          <w:rFonts w:ascii="Calibri" w:hAnsi="Calibri" w:cs="Segoe UI"/>
          <w:sz w:val="18"/>
          <w:szCs w:val="18"/>
        </w:rPr>
        <w:t>fakcie przekazania ich Zamawiającemu PGE Energia Odnawialna S.A. i wyrażają one zgodne na przetwarzanie ich danych przez Zamawiającego, a także zostały poinformowane o zapisach SWZ dotyczących ochrony danych osobowych zawartych w części XII. SWZ.</w:t>
      </w:r>
    </w:p>
    <w:p w14:paraId="0369D881" w14:textId="77777777" w:rsidR="00156672" w:rsidRPr="00156672" w:rsidRDefault="00156672" w:rsidP="00156672">
      <w:pPr>
        <w:numPr>
          <w:ilvl w:val="0"/>
          <w:numId w:val="16"/>
        </w:numPr>
        <w:ind w:right="68"/>
        <w:jc w:val="both"/>
        <w:rPr>
          <w:rFonts w:asciiTheme="minorHAnsi" w:hAnsiTheme="minorHAnsi" w:cstheme="minorHAnsi"/>
          <w:sz w:val="18"/>
          <w:szCs w:val="18"/>
        </w:rPr>
      </w:pPr>
      <w:r w:rsidRPr="00156672">
        <w:rPr>
          <w:rFonts w:asciiTheme="minorHAnsi" w:hAnsiTheme="minorHAnsi" w:cstheme="minorHAnsi"/>
          <w:sz w:val="18"/>
          <w:szCs w:val="18"/>
        </w:rPr>
        <w:t>Integralną część Oferty stanowią następujące dokumenty:</w:t>
      </w:r>
    </w:p>
    <w:p w14:paraId="0EA37AF3" w14:textId="77777777" w:rsidR="006B267E" w:rsidRPr="00156672" w:rsidRDefault="00156672" w:rsidP="00156672">
      <w:pPr>
        <w:pStyle w:val="Akapitzlist"/>
        <w:numPr>
          <w:ilvl w:val="0"/>
          <w:numId w:val="47"/>
        </w:numPr>
        <w:rPr>
          <w:rFonts w:asciiTheme="minorHAnsi" w:hAnsiTheme="minorHAnsi" w:cstheme="minorHAnsi"/>
          <w:sz w:val="18"/>
          <w:szCs w:val="18"/>
        </w:rPr>
      </w:pPr>
      <w:r>
        <w:rPr>
          <w:rFonts w:asciiTheme="minorHAnsi" w:hAnsiTheme="minorHAnsi" w:cstheme="minorHAnsi"/>
          <w:sz w:val="18"/>
          <w:szCs w:val="18"/>
        </w:rPr>
        <w:t xml:space="preserve"> </w:t>
      </w:r>
      <w:r w:rsidRPr="00156672">
        <w:rPr>
          <w:rFonts w:asciiTheme="minorHAnsi" w:hAnsiTheme="minorHAnsi" w:cstheme="minorHAnsi"/>
          <w:sz w:val="18"/>
          <w:szCs w:val="18"/>
        </w:rPr>
        <w:t>………………………………………..</w:t>
      </w:r>
    </w:p>
    <w:p w14:paraId="30B06497" w14:textId="77777777" w:rsidR="00CC0983" w:rsidRDefault="00CC0983" w:rsidP="00486B83">
      <w:pPr>
        <w:rPr>
          <w:rFonts w:asciiTheme="minorHAnsi" w:hAnsiTheme="minorHAnsi" w:cstheme="minorHAnsi"/>
          <w:i/>
          <w:sz w:val="16"/>
          <w:szCs w:val="16"/>
        </w:rPr>
      </w:pPr>
    </w:p>
    <w:p w14:paraId="5D968428" w14:textId="77777777" w:rsidR="00430C41" w:rsidRDefault="00430C41" w:rsidP="00486B83">
      <w:pPr>
        <w:rPr>
          <w:rFonts w:asciiTheme="minorHAnsi" w:hAnsiTheme="minorHAnsi" w:cstheme="minorHAnsi"/>
          <w:i/>
          <w:sz w:val="16"/>
          <w:szCs w:val="16"/>
        </w:rPr>
      </w:pPr>
    </w:p>
    <w:p w14:paraId="7258D848" w14:textId="77777777" w:rsidR="00430C41" w:rsidRDefault="00430C41" w:rsidP="00486B83">
      <w:pPr>
        <w:rPr>
          <w:rFonts w:asciiTheme="minorHAnsi" w:hAnsiTheme="minorHAnsi" w:cstheme="minorHAnsi"/>
          <w:i/>
          <w:sz w:val="16"/>
          <w:szCs w:val="16"/>
        </w:rPr>
      </w:pPr>
    </w:p>
    <w:p w14:paraId="556E359F" w14:textId="77777777" w:rsidR="00430C41" w:rsidRDefault="00430C41" w:rsidP="00486B83">
      <w:pPr>
        <w:rPr>
          <w:rFonts w:asciiTheme="minorHAnsi" w:hAnsiTheme="minorHAnsi" w:cstheme="minorHAnsi"/>
          <w:i/>
          <w:sz w:val="16"/>
          <w:szCs w:val="16"/>
        </w:rPr>
      </w:pPr>
    </w:p>
    <w:p w14:paraId="000BEB29" w14:textId="77777777" w:rsidR="00430C41" w:rsidRDefault="00430C41" w:rsidP="00486B83">
      <w:pPr>
        <w:rPr>
          <w:rFonts w:asciiTheme="minorHAnsi" w:hAnsiTheme="minorHAnsi" w:cstheme="minorHAnsi"/>
          <w:i/>
          <w:sz w:val="16"/>
          <w:szCs w:val="16"/>
        </w:rPr>
      </w:pPr>
    </w:p>
    <w:p w14:paraId="64492190" w14:textId="77777777" w:rsidR="00430C41" w:rsidRDefault="00430C41" w:rsidP="00486B83">
      <w:pPr>
        <w:rPr>
          <w:rFonts w:asciiTheme="minorHAnsi" w:hAnsiTheme="minorHAnsi" w:cstheme="minorHAnsi"/>
          <w:i/>
          <w:sz w:val="16"/>
          <w:szCs w:val="16"/>
        </w:rPr>
      </w:pPr>
    </w:p>
    <w:p w14:paraId="64998ED1" w14:textId="77777777" w:rsidR="00430C41" w:rsidRDefault="00430C41" w:rsidP="00486B83">
      <w:pPr>
        <w:rPr>
          <w:rFonts w:asciiTheme="minorHAnsi" w:hAnsiTheme="minorHAnsi" w:cstheme="minorHAnsi"/>
          <w:i/>
          <w:sz w:val="16"/>
          <w:szCs w:val="16"/>
        </w:rPr>
      </w:pPr>
    </w:p>
    <w:p w14:paraId="7208D8EA" w14:textId="77777777" w:rsidR="00430C41" w:rsidRDefault="00430C41" w:rsidP="00486B83">
      <w:pPr>
        <w:rPr>
          <w:rFonts w:asciiTheme="minorHAnsi" w:hAnsiTheme="minorHAnsi" w:cstheme="minorHAnsi"/>
          <w:i/>
          <w:sz w:val="16"/>
          <w:szCs w:val="16"/>
        </w:rPr>
      </w:pPr>
    </w:p>
    <w:p w14:paraId="587685EA" w14:textId="77777777" w:rsidR="00CC0983" w:rsidRDefault="00CC0983" w:rsidP="00486B83">
      <w:pPr>
        <w:rPr>
          <w:rFonts w:asciiTheme="minorHAnsi" w:hAnsiTheme="minorHAnsi" w:cstheme="minorHAnsi"/>
          <w:i/>
          <w:sz w:val="16"/>
          <w:szCs w:val="16"/>
        </w:rPr>
      </w:pPr>
    </w:p>
    <w:p w14:paraId="55FC340E" w14:textId="77777777" w:rsidR="00156672" w:rsidRDefault="00156672" w:rsidP="00486B83">
      <w:pPr>
        <w:rPr>
          <w:rFonts w:asciiTheme="minorHAnsi" w:hAnsiTheme="minorHAnsi" w:cstheme="minorHAnsi"/>
          <w:i/>
          <w:sz w:val="16"/>
          <w:szCs w:val="16"/>
        </w:rPr>
      </w:pPr>
    </w:p>
    <w:p w14:paraId="4765D2F4" w14:textId="77777777" w:rsidR="00486B83" w:rsidRPr="00760F06" w:rsidRDefault="00486B83" w:rsidP="00486B83">
      <w:pPr>
        <w:rPr>
          <w:rFonts w:asciiTheme="minorHAnsi" w:hAnsiTheme="minorHAnsi" w:cstheme="minorHAnsi"/>
          <w:i/>
          <w:sz w:val="16"/>
          <w:szCs w:val="16"/>
        </w:rPr>
      </w:pPr>
      <w:r w:rsidRPr="00760F06">
        <w:rPr>
          <w:rFonts w:asciiTheme="minorHAnsi" w:hAnsiTheme="minorHAnsi" w:cstheme="minorHAnsi"/>
          <w:i/>
          <w:sz w:val="16"/>
          <w:szCs w:val="16"/>
        </w:rPr>
        <w:t>……………………</w:t>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t xml:space="preserve">   </w:t>
      </w:r>
      <w:r w:rsidR="00C22896">
        <w:rPr>
          <w:rFonts w:asciiTheme="minorHAnsi" w:hAnsiTheme="minorHAnsi" w:cstheme="minorHAnsi"/>
          <w:i/>
          <w:sz w:val="16"/>
          <w:szCs w:val="16"/>
        </w:rPr>
        <w:t xml:space="preserve">                        </w:t>
      </w:r>
      <w:r w:rsidR="00C22896">
        <w:rPr>
          <w:rFonts w:asciiTheme="minorHAnsi" w:hAnsiTheme="minorHAnsi" w:cstheme="minorHAnsi"/>
          <w:i/>
          <w:sz w:val="16"/>
          <w:szCs w:val="16"/>
        </w:rPr>
        <w:tab/>
      </w:r>
      <w:r w:rsidRPr="00760F06">
        <w:rPr>
          <w:rFonts w:asciiTheme="minorHAnsi" w:hAnsiTheme="minorHAnsi" w:cstheme="minorHAnsi"/>
          <w:i/>
          <w:sz w:val="16"/>
          <w:szCs w:val="16"/>
        </w:rPr>
        <w:t>……………………………………………………………………..</w:t>
      </w:r>
    </w:p>
    <w:p w14:paraId="2327CE8E" w14:textId="3CFB7843" w:rsidR="006E3B62" w:rsidRPr="001007EA" w:rsidRDefault="00486B83" w:rsidP="0004104A">
      <w:pPr>
        <w:ind w:left="4956" w:hanging="4950"/>
        <w:rPr>
          <w:rFonts w:cs="Segoe UI"/>
          <w:i/>
          <w:sz w:val="18"/>
          <w:szCs w:val="18"/>
        </w:rPr>
      </w:pPr>
      <w:r w:rsidRPr="00760F06">
        <w:rPr>
          <w:rFonts w:asciiTheme="minorHAnsi" w:hAnsiTheme="minorHAnsi" w:cstheme="minorHAnsi"/>
          <w:i/>
          <w:sz w:val="16"/>
          <w:szCs w:val="16"/>
        </w:rPr>
        <w:t>Miejscowość, data</w:t>
      </w:r>
      <w:r w:rsidRPr="00760F06">
        <w:rPr>
          <w:rFonts w:asciiTheme="minorHAnsi" w:hAnsiTheme="minorHAnsi" w:cstheme="minorHAnsi"/>
          <w:i/>
          <w:sz w:val="16"/>
          <w:szCs w:val="16"/>
        </w:rPr>
        <w:tab/>
      </w:r>
      <w:r w:rsidR="005E3E68" w:rsidRPr="00760F06">
        <w:rPr>
          <w:rFonts w:ascii="Calibri" w:eastAsia="Calibri" w:hAnsi="Calibri" w:cs="Segoe UI"/>
          <w:i/>
          <w:sz w:val="16"/>
          <w:szCs w:val="16"/>
          <w:lang w:eastAsia="en-US"/>
        </w:rPr>
        <w:t xml:space="preserve">Kwalifikowany podpis elektroniczny </w:t>
      </w:r>
      <w:r w:rsidR="005E3E68" w:rsidRPr="00760F06">
        <w:rPr>
          <w:rFonts w:ascii="Calibri" w:eastAsia="Calibri" w:hAnsi="Calibri" w:cs="Segoe UI"/>
          <w:i/>
          <w:sz w:val="16"/>
          <w:szCs w:val="16"/>
          <w:lang w:eastAsia="en-US"/>
        </w:rPr>
        <w:br/>
        <w:t>lub inny niż kwalifikowany rodzaj podpisu cyfrowego/</w:t>
      </w:r>
      <w:r w:rsidR="005E3E68" w:rsidRPr="00760F06">
        <w:rPr>
          <w:rFonts w:ascii="Calibri" w:eastAsia="Calibri" w:hAnsi="Calibri" w:cs="Segoe UI"/>
          <w:b/>
          <w:i/>
          <w:sz w:val="16"/>
          <w:szCs w:val="16"/>
          <w:lang w:eastAsia="en-US"/>
        </w:rPr>
        <w:t>czytelny podpis osób uprawnionych do składania oświadczeń woli w imieniu Wykonawcy lub  pieczątka wraz z podpisem</w:t>
      </w:r>
    </w:p>
    <w:sectPr w:rsidR="006E3B62" w:rsidRPr="001007EA" w:rsidSect="000C37C0">
      <w:headerReference w:type="default" r:id="rId9"/>
      <w:footerReference w:type="even" r:id="rId10"/>
      <w:footerReference w:type="default" r:id="rId11"/>
      <w:pgSz w:w="11906" w:h="16838" w:code="9"/>
      <w:pgMar w:top="426"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34183" w14:textId="77777777" w:rsidR="00875CDD" w:rsidRDefault="00875CDD" w:rsidP="00566A36">
      <w:r>
        <w:separator/>
      </w:r>
    </w:p>
  </w:endnote>
  <w:endnote w:type="continuationSeparator" w:id="0">
    <w:p w14:paraId="780F28DD" w14:textId="77777777" w:rsidR="00875CDD" w:rsidRDefault="00875CDD"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EB20D" w14:textId="77777777" w:rsidR="00875CDD" w:rsidRDefault="00875CD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8217105" w14:textId="77777777" w:rsidR="00875CDD" w:rsidRDefault="00875C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14:paraId="01B85808" w14:textId="77777777" w:rsidR="00875CDD" w:rsidRPr="00CA4B37" w:rsidRDefault="00875CDD"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513FD91A" wp14:editId="1978A43F">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65FA71"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14:paraId="1815DD7C" w14:textId="77777777" w:rsidR="00875CDD" w:rsidRPr="003E3547" w:rsidRDefault="00875CDD"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 xml:space="preserve">WPISANA DO KRAJOWEGO REJESTRU SĄDOWEGO PROWADZONEGO PRZEZ SĄD REJONOWY DLA M. ST. WARSZAWY,KRS: 0000044915, NIP: 527-001-95-32, BDO: </w:t>
            </w:r>
            <w:r w:rsidRPr="001D457A">
              <w:rPr>
                <w:rFonts w:asciiTheme="minorHAnsi" w:hAnsiTheme="minorHAnsi"/>
                <w:color w:val="808080" w:themeColor="background1" w:themeShade="80"/>
                <w:sz w:val="16"/>
                <w:szCs w:val="16"/>
              </w:rPr>
              <w:t>000512225</w:t>
            </w:r>
            <w:r w:rsidRPr="00B558DF">
              <w:rPr>
                <w:rFonts w:asciiTheme="minorHAnsi" w:hAnsiTheme="minorHAnsi"/>
                <w:color w:val="808080" w:themeColor="background1" w:themeShade="80"/>
                <w:sz w:val="16"/>
                <w:szCs w:val="16"/>
              </w:rPr>
              <w:t>,  KAPITAŁ ZAKŁADOWY: 929 218 930 ZŁ, KAPITAŁ WPŁACONY: 929 218 930 ZŁ, KONTO BANKOWE: BANK PKO BP S.A. NR 59 1020 1026 0000 1002 0248 6173, WWW.PGEEO.PL</w:t>
            </w:r>
          </w:p>
          <w:p w14:paraId="19DEA8D5" w14:textId="3C5EE0F2" w:rsidR="00875CDD" w:rsidRPr="00925733" w:rsidRDefault="00875CDD">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6C35F5">
              <w:rPr>
                <w:rFonts w:asciiTheme="minorHAnsi" w:hAnsiTheme="minorHAnsi"/>
                <w:b/>
                <w:bCs/>
                <w:noProof/>
                <w:sz w:val="16"/>
                <w:szCs w:val="16"/>
              </w:rPr>
              <w:t>2</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6C35F5">
              <w:rPr>
                <w:rFonts w:asciiTheme="minorHAnsi" w:hAnsiTheme="minorHAnsi"/>
                <w:b/>
                <w:bCs/>
                <w:noProof/>
                <w:sz w:val="16"/>
                <w:szCs w:val="16"/>
              </w:rPr>
              <w:t>2</w:t>
            </w:r>
            <w:r w:rsidRPr="00347034">
              <w:rPr>
                <w:rFonts w:asciiTheme="minorHAnsi" w:hAnsiTheme="minorHAnsi"/>
                <w:b/>
                <w:bCs/>
                <w:sz w:val="16"/>
                <w:szCs w:val="16"/>
              </w:rPr>
              <w:fldChar w:fldCharType="end"/>
            </w:r>
          </w:p>
        </w:sdtContent>
      </w:sdt>
    </w:sdtContent>
  </w:sdt>
  <w:p w14:paraId="0DFFA223" w14:textId="77777777" w:rsidR="00875CDD" w:rsidRPr="00925733" w:rsidRDefault="00875CDD">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7623F" w14:textId="77777777" w:rsidR="00875CDD" w:rsidRDefault="00875CDD" w:rsidP="00566A36">
      <w:r>
        <w:separator/>
      </w:r>
    </w:p>
  </w:footnote>
  <w:footnote w:type="continuationSeparator" w:id="0">
    <w:p w14:paraId="44557B16" w14:textId="77777777" w:rsidR="00875CDD" w:rsidRDefault="00875CDD" w:rsidP="00566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2D0AF" w14:textId="77777777" w:rsidR="00875CDD" w:rsidRDefault="00875CDD"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 xml:space="preserve">                                                                           </w:t>
    </w: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6201BAE"/>
    <w:multiLevelType w:val="hybridMultilevel"/>
    <w:tmpl w:val="F0021950"/>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6"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0B6544A6"/>
    <w:multiLevelType w:val="hybridMultilevel"/>
    <w:tmpl w:val="32F67FE8"/>
    <w:lvl w:ilvl="0" w:tplc="6A64DC08">
      <w:start w:val="1"/>
      <w:numFmt w:val="decimal"/>
      <w:lvlText w:val="%1."/>
      <w:lvlJc w:val="left"/>
      <w:pPr>
        <w:ind w:left="796" w:hanging="360"/>
      </w:pPr>
      <w:rPr>
        <w:rFonts w:hint="default"/>
        <w:b w:val="0"/>
        <w:color w:val="auto"/>
        <w:sz w:val="18"/>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9"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15:restartNumberingAfterBreak="0">
    <w:nsid w:val="0BF3231E"/>
    <w:multiLevelType w:val="hybridMultilevel"/>
    <w:tmpl w:val="4082243C"/>
    <w:lvl w:ilvl="0" w:tplc="0415000F">
      <w:start w:val="1"/>
      <w:numFmt w:val="decimal"/>
      <w:lvlText w:val="%1."/>
      <w:lvlJc w:val="left"/>
      <w:pPr>
        <w:ind w:left="360" w:hanging="360"/>
      </w:pPr>
      <w:rPr>
        <w:rFonts w:hint="default"/>
        <w:b w:val="0"/>
        <w:i w:val="0"/>
        <w:sz w:val="16"/>
        <w:szCs w:val="16"/>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5" w15:restartNumberingAfterBreak="0">
    <w:nsid w:val="130858A5"/>
    <w:multiLevelType w:val="hybridMultilevel"/>
    <w:tmpl w:val="2332B060"/>
    <w:lvl w:ilvl="0" w:tplc="0415000F">
      <w:start w:val="1"/>
      <w:numFmt w:val="decimal"/>
      <w:lvlText w:val="%1."/>
      <w:lvlJc w:val="left"/>
      <w:pPr>
        <w:ind w:left="720" w:hanging="360"/>
      </w:pPr>
      <w:rPr>
        <w:b w:val="0"/>
        <w:color w:val="auto"/>
        <w:sz w:val="18"/>
        <w:szCs w:val="18"/>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7"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92E3ADF"/>
    <w:multiLevelType w:val="hybridMultilevel"/>
    <w:tmpl w:val="98846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1F216370"/>
    <w:multiLevelType w:val="hybridMultilevel"/>
    <w:tmpl w:val="81AAF230"/>
    <w:lvl w:ilvl="0" w:tplc="B8F8A1D2">
      <w:start w:val="1"/>
      <w:numFmt w:val="decimal"/>
      <w:lvlText w:val="%1)"/>
      <w:lvlJc w:val="left"/>
      <w:pPr>
        <w:ind w:left="1065" w:hanging="360"/>
      </w:pPr>
      <w:rPr>
        <w:color w:val="auto"/>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32" w15:restartNumberingAfterBreak="0">
    <w:nsid w:val="1F5242C4"/>
    <w:multiLevelType w:val="hybridMultilevel"/>
    <w:tmpl w:val="3C5870A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247A32"/>
    <w:multiLevelType w:val="hybridMultilevel"/>
    <w:tmpl w:val="234227D8"/>
    <w:lvl w:ilvl="0" w:tplc="21A078BE">
      <w:start w:val="1"/>
      <w:numFmt w:val="upperRoman"/>
      <w:lvlText w:val="%1."/>
      <w:lvlJc w:val="right"/>
      <w:pPr>
        <w:ind w:left="720" w:hanging="360"/>
      </w:pPr>
      <w:rPr>
        <w:b/>
      </w:rPr>
    </w:lvl>
    <w:lvl w:ilvl="1" w:tplc="1190454E">
      <w:start w:val="1"/>
      <w:numFmt w:val="lowerLetter"/>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EE4C7BB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1B2B6F"/>
    <w:multiLevelType w:val="hybridMultilevel"/>
    <w:tmpl w:val="25685756"/>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8" w15:restartNumberingAfterBreak="0">
    <w:nsid w:val="3CF243FC"/>
    <w:multiLevelType w:val="hybridMultilevel"/>
    <w:tmpl w:val="2332B060"/>
    <w:lvl w:ilvl="0" w:tplc="0415000F">
      <w:start w:val="1"/>
      <w:numFmt w:val="decimal"/>
      <w:lvlText w:val="%1."/>
      <w:lvlJc w:val="left"/>
      <w:pPr>
        <w:ind w:left="720" w:hanging="360"/>
      </w:pPr>
      <w:rPr>
        <w:b w:val="0"/>
        <w:color w:val="auto"/>
        <w:sz w:val="18"/>
        <w:szCs w:val="18"/>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1B26AB"/>
    <w:multiLevelType w:val="hybridMultilevel"/>
    <w:tmpl w:val="7548BCA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1920"/>
        </w:tabs>
        <w:ind w:left="192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4B036FAE"/>
    <w:multiLevelType w:val="hybridMultilevel"/>
    <w:tmpl w:val="FDBE090E"/>
    <w:lvl w:ilvl="0" w:tplc="A1EA1DA8">
      <w:start w:val="1"/>
      <w:numFmt w:val="decimal"/>
      <w:lvlText w:val="%1."/>
      <w:lvlJc w:val="left"/>
      <w:pPr>
        <w:tabs>
          <w:tab w:val="num" w:pos="644"/>
        </w:tabs>
        <w:ind w:left="644" w:hanging="360"/>
      </w:pPr>
      <w:rPr>
        <w:rFonts w:asciiTheme="minorHAnsi" w:hAnsiTheme="minorHAnsi" w:hint="default"/>
        <w:b w:val="0"/>
        <w:i w:val="0"/>
        <w:color w:val="auto"/>
        <w:sz w:val="2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C7A22F7"/>
    <w:multiLevelType w:val="hybridMultilevel"/>
    <w:tmpl w:val="50FC3586"/>
    <w:lvl w:ilvl="0" w:tplc="D13CA87A">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EA43B47"/>
    <w:multiLevelType w:val="hybridMultilevel"/>
    <w:tmpl w:val="10AC1914"/>
    <w:lvl w:ilvl="0" w:tplc="903239BA">
      <w:start w:val="1"/>
      <w:numFmt w:val="decimal"/>
      <w:lvlText w:val="%1)"/>
      <w:lvlJc w:val="left"/>
      <w:pPr>
        <w:ind w:left="1080" w:hanging="360"/>
      </w:pPr>
      <w:rPr>
        <w:b w:val="0"/>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0FB73AD"/>
    <w:multiLevelType w:val="hybridMultilevel"/>
    <w:tmpl w:val="F9306F8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14840CA"/>
    <w:multiLevelType w:val="hybridMultilevel"/>
    <w:tmpl w:val="DB52866E"/>
    <w:lvl w:ilvl="0" w:tplc="93D014F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9F65BED"/>
    <w:multiLevelType w:val="hybridMultilevel"/>
    <w:tmpl w:val="0BD437D0"/>
    <w:lvl w:ilvl="0" w:tplc="AC8C2A10">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E145375"/>
    <w:multiLevelType w:val="hybridMultilevel"/>
    <w:tmpl w:val="331045DA"/>
    <w:lvl w:ilvl="0" w:tplc="88E06D3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5"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58"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682AB4"/>
    <w:multiLevelType w:val="hybridMultilevel"/>
    <w:tmpl w:val="5A8043BC"/>
    <w:lvl w:ilvl="0" w:tplc="044669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F84512"/>
    <w:multiLevelType w:val="hybridMultilevel"/>
    <w:tmpl w:val="89C00816"/>
    <w:lvl w:ilvl="0" w:tplc="6D2EF0A6">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6"/>
  </w:num>
  <w:num w:numId="3">
    <w:abstractNumId w:val="42"/>
  </w:num>
  <w:num w:numId="4">
    <w:abstractNumId w:val="13"/>
  </w:num>
  <w:num w:numId="5">
    <w:abstractNumId w:val="27"/>
  </w:num>
  <w:num w:numId="6">
    <w:abstractNumId w:val="11"/>
  </w:num>
  <w:num w:numId="7">
    <w:abstractNumId w:val="30"/>
  </w:num>
  <w:num w:numId="8">
    <w:abstractNumId w:val="33"/>
  </w:num>
  <w:num w:numId="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59"/>
  </w:num>
  <w:num w:numId="12">
    <w:abstractNumId w:val="60"/>
  </w:num>
  <w:num w:numId="13">
    <w:abstractNumId w:val="10"/>
  </w:num>
  <w:num w:numId="14">
    <w:abstractNumId w:val="34"/>
  </w:num>
  <w:num w:numId="15">
    <w:abstractNumId w:val="43"/>
  </w:num>
  <w:num w:numId="16">
    <w:abstractNumId w:val="44"/>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8"/>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7"/>
    <w:lvlOverride w:ilvl="0">
      <w:startOverride w:val="1"/>
    </w:lvlOverride>
    <w:lvlOverride w:ilvl="1"/>
    <w:lvlOverride w:ilvl="2"/>
    <w:lvlOverride w:ilvl="3"/>
    <w:lvlOverride w:ilvl="4"/>
    <w:lvlOverride w:ilvl="5"/>
    <w:lvlOverride w:ilvl="6"/>
    <w:lvlOverride w:ilvl="7"/>
    <w:lvlOverride w:ilvl="8"/>
  </w:num>
  <w:num w:numId="24">
    <w:abstractNumId w:val="18"/>
    <w:lvlOverride w:ilvl="0">
      <w:startOverride w:val="1"/>
    </w:lvlOverride>
    <w:lvlOverride w:ilvl="1"/>
    <w:lvlOverride w:ilvl="2"/>
    <w:lvlOverride w:ilvl="3"/>
    <w:lvlOverride w:ilvl="4"/>
    <w:lvlOverride w:ilvl="5"/>
    <w:lvlOverride w:ilvl="6"/>
    <w:lvlOverride w:ilvl="7"/>
    <w:lvlOverride w:ilvl="8"/>
  </w:num>
  <w:num w:numId="25">
    <w:abstractNumId w:val="29"/>
    <w:lvlOverride w:ilvl="0">
      <w:startOverride w:val="1"/>
    </w:lvlOverride>
    <w:lvlOverride w:ilvl="1"/>
    <w:lvlOverride w:ilvl="2"/>
    <w:lvlOverride w:ilvl="3"/>
    <w:lvlOverride w:ilvl="4"/>
    <w:lvlOverride w:ilvl="5"/>
    <w:lvlOverride w:ilvl="6"/>
    <w:lvlOverride w:ilvl="7"/>
    <w:lvlOverride w:ilvl="8"/>
  </w:num>
  <w:num w:numId="26">
    <w:abstractNumId w:val="17"/>
  </w:num>
  <w:num w:numId="27">
    <w:abstractNumId w:val="52"/>
  </w:num>
  <w:num w:numId="28">
    <w:abstractNumId w:val="22"/>
  </w:num>
  <w:num w:numId="29">
    <w:abstractNumId w:val="19"/>
  </w:num>
  <w:num w:numId="30">
    <w:abstractNumId w:val="36"/>
  </w:num>
  <w:num w:numId="31">
    <w:abstractNumId w:val="48"/>
  </w:num>
  <w:num w:numId="32">
    <w:abstractNumId w:val="24"/>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51"/>
  </w:num>
  <w:num w:numId="36">
    <w:abstractNumId w:val="49"/>
  </w:num>
  <w:num w:numId="37">
    <w:abstractNumId w:val="21"/>
  </w:num>
  <w:num w:numId="38">
    <w:abstractNumId w:val="55"/>
  </w:num>
  <w:num w:numId="39">
    <w:abstractNumId w:val="45"/>
  </w:num>
  <w:num w:numId="40">
    <w:abstractNumId w:val="54"/>
  </w:num>
  <w:num w:numId="41">
    <w:abstractNumId w:val="15"/>
  </w:num>
  <w:num w:numId="42">
    <w:abstractNumId w:val="56"/>
  </w:num>
  <w:num w:numId="43">
    <w:abstractNumId w:val="58"/>
  </w:num>
  <w:num w:numId="44">
    <w:abstractNumId w:val="37"/>
  </w:num>
  <w:num w:numId="45">
    <w:abstractNumId w:val="41"/>
  </w:num>
  <w:num w:numId="46">
    <w:abstractNumId w:val="23"/>
  </w:num>
  <w:num w:numId="47">
    <w:abstractNumId w:val="53"/>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num>
  <w:num w:numId="50">
    <w:abstractNumId w:val="25"/>
  </w:num>
  <w:num w:numId="51">
    <w:abstractNumId w:val="28"/>
  </w:num>
  <w:num w:numId="52">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A36"/>
    <w:rsid w:val="00001672"/>
    <w:rsid w:val="000018D3"/>
    <w:rsid w:val="00001ECD"/>
    <w:rsid w:val="000022B5"/>
    <w:rsid w:val="00002783"/>
    <w:rsid w:val="000028EC"/>
    <w:rsid w:val="00003251"/>
    <w:rsid w:val="00003573"/>
    <w:rsid w:val="00003C32"/>
    <w:rsid w:val="00003C93"/>
    <w:rsid w:val="00004B12"/>
    <w:rsid w:val="00004E58"/>
    <w:rsid w:val="0000553A"/>
    <w:rsid w:val="000060CF"/>
    <w:rsid w:val="000063E2"/>
    <w:rsid w:val="00006F31"/>
    <w:rsid w:val="00006F55"/>
    <w:rsid w:val="000070B7"/>
    <w:rsid w:val="00007204"/>
    <w:rsid w:val="00007243"/>
    <w:rsid w:val="00010239"/>
    <w:rsid w:val="00010971"/>
    <w:rsid w:val="000109CC"/>
    <w:rsid w:val="0001198A"/>
    <w:rsid w:val="00011E05"/>
    <w:rsid w:val="00012670"/>
    <w:rsid w:val="0001290F"/>
    <w:rsid w:val="00012F5F"/>
    <w:rsid w:val="000135A2"/>
    <w:rsid w:val="00013AD1"/>
    <w:rsid w:val="00013B93"/>
    <w:rsid w:val="00013C87"/>
    <w:rsid w:val="00013EB9"/>
    <w:rsid w:val="0001428F"/>
    <w:rsid w:val="00014D45"/>
    <w:rsid w:val="00014EAF"/>
    <w:rsid w:val="00016585"/>
    <w:rsid w:val="00016FB7"/>
    <w:rsid w:val="000178B9"/>
    <w:rsid w:val="0002072D"/>
    <w:rsid w:val="00020AB1"/>
    <w:rsid w:val="000220D8"/>
    <w:rsid w:val="000226F6"/>
    <w:rsid w:val="00022C36"/>
    <w:rsid w:val="0002368D"/>
    <w:rsid w:val="000236D9"/>
    <w:rsid w:val="000237EC"/>
    <w:rsid w:val="000244B4"/>
    <w:rsid w:val="00024F24"/>
    <w:rsid w:val="000263D7"/>
    <w:rsid w:val="0002687B"/>
    <w:rsid w:val="00026A81"/>
    <w:rsid w:val="00027833"/>
    <w:rsid w:val="00030160"/>
    <w:rsid w:val="0003165E"/>
    <w:rsid w:val="00031848"/>
    <w:rsid w:val="00031A51"/>
    <w:rsid w:val="0003228C"/>
    <w:rsid w:val="00032BA7"/>
    <w:rsid w:val="00032CAC"/>
    <w:rsid w:val="00032E97"/>
    <w:rsid w:val="000337C0"/>
    <w:rsid w:val="0003403D"/>
    <w:rsid w:val="0003417E"/>
    <w:rsid w:val="00034EB1"/>
    <w:rsid w:val="000365F3"/>
    <w:rsid w:val="00036B15"/>
    <w:rsid w:val="000370AA"/>
    <w:rsid w:val="000373DF"/>
    <w:rsid w:val="00040327"/>
    <w:rsid w:val="000404F7"/>
    <w:rsid w:val="00040573"/>
    <w:rsid w:val="00040DC9"/>
    <w:rsid w:val="0004104A"/>
    <w:rsid w:val="00043482"/>
    <w:rsid w:val="00043891"/>
    <w:rsid w:val="00043CED"/>
    <w:rsid w:val="00043E94"/>
    <w:rsid w:val="000444B2"/>
    <w:rsid w:val="00044563"/>
    <w:rsid w:val="00044711"/>
    <w:rsid w:val="000459A3"/>
    <w:rsid w:val="000459B0"/>
    <w:rsid w:val="00045B34"/>
    <w:rsid w:val="00045F0B"/>
    <w:rsid w:val="00046192"/>
    <w:rsid w:val="00046221"/>
    <w:rsid w:val="000465BF"/>
    <w:rsid w:val="0004748A"/>
    <w:rsid w:val="000476A5"/>
    <w:rsid w:val="000500C3"/>
    <w:rsid w:val="00050BD9"/>
    <w:rsid w:val="000513A2"/>
    <w:rsid w:val="000513D5"/>
    <w:rsid w:val="00051ACF"/>
    <w:rsid w:val="00051CBA"/>
    <w:rsid w:val="00052666"/>
    <w:rsid w:val="00052782"/>
    <w:rsid w:val="00052A44"/>
    <w:rsid w:val="00052C0A"/>
    <w:rsid w:val="0005384F"/>
    <w:rsid w:val="0005387F"/>
    <w:rsid w:val="00053F3A"/>
    <w:rsid w:val="00053FBA"/>
    <w:rsid w:val="0005469C"/>
    <w:rsid w:val="00054E39"/>
    <w:rsid w:val="00055067"/>
    <w:rsid w:val="0005544C"/>
    <w:rsid w:val="00055BAA"/>
    <w:rsid w:val="0005609D"/>
    <w:rsid w:val="00056C90"/>
    <w:rsid w:val="00056EC2"/>
    <w:rsid w:val="0005750B"/>
    <w:rsid w:val="0005763C"/>
    <w:rsid w:val="00057A72"/>
    <w:rsid w:val="0006052B"/>
    <w:rsid w:val="00060B67"/>
    <w:rsid w:val="00060CA3"/>
    <w:rsid w:val="0006165A"/>
    <w:rsid w:val="00061E61"/>
    <w:rsid w:val="000625B1"/>
    <w:rsid w:val="000633ED"/>
    <w:rsid w:val="000634C9"/>
    <w:rsid w:val="00063661"/>
    <w:rsid w:val="00063922"/>
    <w:rsid w:val="0006454A"/>
    <w:rsid w:val="00064F56"/>
    <w:rsid w:val="00065358"/>
    <w:rsid w:val="00066299"/>
    <w:rsid w:val="00066BEA"/>
    <w:rsid w:val="00066D28"/>
    <w:rsid w:val="00066F99"/>
    <w:rsid w:val="00067139"/>
    <w:rsid w:val="00067A93"/>
    <w:rsid w:val="00067B8D"/>
    <w:rsid w:val="00067BEC"/>
    <w:rsid w:val="00070749"/>
    <w:rsid w:val="00070825"/>
    <w:rsid w:val="00070DC9"/>
    <w:rsid w:val="00071BA9"/>
    <w:rsid w:val="00071C02"/>
    <w:rsid w:val="00071C42"/>
    <w:rsid w:val="00071DEF"/>
    <w:rsid w:val="00072146"/>
    <w:rsid w:val="0007262E"/>
    <w:rsid w:val="00072911"/>
    <w:rsid w:val="00073F09"/>
    <w:rsid w:val="00074695"/>
    <w:rsid w:val="00074712"/>
    <w:rsid w:val="00074CB9"/>
    <w:rsid w:val="00074E2C"/>
    <w:rsid w:val="00075335"/>
    <w:rsid w:val="00075531"/>
    <w:rsid w:val="000756BF"/>
    <w:rsid w:val="000769D1"/>
    <w:rsid w:val="00076EF5"/>
    <w:rsid w:val="0007707F"/>
    <w:rsid w:val="000774D2"/>
    <w:rsid w:val="0007758B"/>
    <w:rsid w:val="00077CC2"/>
    <w:rsid w:val="00077DC8"/>
    <w:rsid w:val="000803D7"/>
    <w:rsid w:val="0008070E"/>
    <w:rsid w:val="000808BF"/>
    <w:rsid w:val="00080B05"/>
    <w:rsid w:val="00081273"/>
    <w:rsid w:val="00081B22"/>
    <w:rsid w:val="00081F52"/>
    <w:rsid w:val="00082226"/>
    <w:rsid w:val="000824A5"/>
    <w:rsid w:val="00083362"/>
    <w:rsid w:val="00083592"/>
    <w:rsid w:val="00083652"/>
    <w:rsid w:val="00083C0C"/>
    <w:rsid w:val="00083DAB"/>
    <w:rsid w:val="00083ED8"/>
    <w:rsid w:val="00083FFD"/>
    <w:rsid w:val="00084473"/>
    <w:rsid w:val="00085119"/>
    <w:rsid w:val="000853C7"/>
    <w:rsid w:val="0008581D"/>
    <w:rsid w:val="00086036"/>
    <w:rsid w:val="00086820"/>
    <w:rsid w:val="00086B87"/>
    <w:rsid w:val="00086C91"/>
    <w:rsid w:val="00086D9F"/>
    <w:rsid w:val="00087A17"/>
    <w:rsid w:val="00087A8C"/>
    <w:rsid w:val="00087F18"/>
    <w:rsid w:val="000900C9"/>
    <w:rsid w:val="00090D49"/>
    <w:rsid w:val="00090DCC"/>
    <w:rsid w:val="000919FD"/>
    <w:rsid w:val="00091CDF"/>
    <w:rsid w:val="00091F05"/>
    <w:rsid w:val="00092635"/>
    <w:rsid w:val="00092696"/>
    <w:rsid w:val="000927EE"/>
    <w:rsid w:val="00092E45"/>
    <w:rsid w:val="00092F47"/>
    <w:rsid w:val="00093F79"/>
    <w:rsid w:val="00094094"/>
    <w:rsid w:val="000942E9"/>
    <w:rsid w:val="00094344"/>
    <w:rsid w:val="0009466A"/>
    <w:rsid w:val="000951E9"/>
    <w:rsid w:val="0009600A"/>
    <w:rsid w:val="00096206"/>
    <w:rsid w:val="00096757"/>
    <w:rsid w:val="00096B82"/>
    <w:rsid w:val="00096D1B"/>
    <w:rsid w:val="0009703C"/>
    <w:rsid w:val="0009716F"/>
    <w:rsid w:val="0009762C"/>
    <w:rsid w:val="000A0017"/>
    <w:rsid w:val="000A0028"/>
    <w:rsid w:val="000A020F"/>
    <w:rsid w:val="000A076E"/>
    <w:rsid w:val="000A0958"/>
    <w:rsid w:val="000A0C3B"/>
    <w:rsid w:val="000A0F93"/>
    <w:rsid w:val="000A1069"/>
    <w:rsid w:val="000A11A2"/>
    <w:rsid w:val="000A11B7"/>
    <w:rsid w:val="000A1A02"/>
    <w:rsid w:val="000A238D"/>
    <w:rsid w:val="000A27DE"/>
    <w:rsid w:val="000A3020"/>
    <w:rsid w:val="000A3D34"/>
    <w:rsid w:val="000A3E79"/>
    <w:rsid w:val="000A533B"/>
    <w:rsid w:val="000A5B18"/>
    <w:rsid w:val="000A6131"/>
    <w:rsid w:val="000A6F8A"/>
    <w:rsid w:val="000A7D95"/>
    <w:rsid w:val="000A7E71"/>
    <w:rsid w:val="000B0763"/>
    <w:rsid w:val="000B0F26"/>
    <w:rsid w:val="000B137B"/>
    <w:rsid w:val="000B1ACE"/>
    <w:rsid w:val="000B2624"/>
    <w:rsid w:val="000B2659"/>
    <w:rsid w:val="000B2C02"/>
    <w:rsid w:val="000B2F86"/>
    <w:rsid w:val="000B2FFF"/>
    <w:rsid w:val="000B3658"/>
    <w:rsid w:val="000B38A8"/>
    <w:rsid w:val="000B3AA3"/>
    <w:rsid w:val="000B3D4B"/>
    <w:rsid w:val="000B40E2"/>
    <w:rsid w:val="000B4B33"/>
    <w:rsid w:val="000B521D"/>
    <w:rsid w:val="000B5367"/>
    <w:rsid w:val="000B549A"/>
    <w:rsid w:val="000B55F4"/>
    <w:rsid w:val="000B5E6F"/>
    <w:rsid w:val="000B6244"/>
    <w:rsid w:val="000B6BFB"/>
    <w:rsid w:val="000B6FB0"/>
    <w:rsid w:val="000B7407"/>
    <w:rsid w:val="000C0022"/>
    <w:rsid w:val="000C1D23"/>
    <w:rsid w:val="000C20F4"/>
    <w:rsid w:val="000C23C6"/>
    <w:rsid w:val="000C37C0"/>
    <w:rsid w:val="000C3BF5"/>
    <w:rsid w:val="000C48D0"/>
    <w:rsid w:val="000C4E0D"/>
    <w:rsid w:val="000C4EE1"/>
    <w:rsid w:val="000C5AF0"/>
    <w:rsid w:val="000C5CFA"/>
    <w:rsid w:val="000C691A"/>
    <w:rsid w:val="000C6A4E"/>
    <w:rsid w:val="000C6CDC"/>
    <w:rsid w:val="000C6FFB"/>
    <w:rsid w:val="000C74F8"/>
    <w:rsid w:val="000C7560"/>
    <w:rsid w:val="000C78F1"/>
    <w:rsid w:val="000C7A5D"/>
    <w:rsid w:val="000C7BA6"/>
    <w:rsid w:val="000D0F19"/>
    <w:rsid w:val="000D14CA"/>
    <w:rsid w:val="000D14D4"/>
    <w:rsid w:val="000D1558"/>
    <w:rsid w:val="000D17D3"/>
    <w:rsid w:val="000D230D"/>
    <w:rsid w:val="000D27C0"/>
    <w:rsid w:val="000D32CB"/>
    <w:rsid w:val="000D3992"/>
    <w:rsid w:val="000D3D39"/>
    <w:rsid w:val="000D4823"/>
    <w:rsid w:val="000D4DB5"/>
    <w:rsid w:val="000D57D6"/>
    <w:rsid w:val="000D6C87"/>
    <w:rsid w:val="000D6EC6"/>
    <w:rsid w:val="000D70DF"/>
    <w:rsid w:val="000D71C4"/>
    <w:rsid w:val="000E0528"/>
    <w:rsid w:val="000E06E5"/>
    <w:rsid w:val="000E0722"/>
    <w:rsid w:val="000E09F5"/>
    <w:rsid w:val="000E0C50"/>
    <w:rsid w:val="000E224D"/>
    <w:rsid w:val="000E2B5E"/>
    <w:rsid w:val="000E2FB8"/>
    <w:rsid w:val="000E3EB3"/>
    <w:rsid w:val="000E3F51"/>
    <w:rsid w:val="000E420E"/>
    <w:rsid w:val="000E44B8"/>
    <w:rsid w:val="000E47B5"/>
    <w:rsid w:val="000E4AE9"/>
    <w:rsid w:val="000E50E1"/>
    <w:rsid w:val="000E521C"/>
    <w:rsid w:val="000E5A1A"/>
    <w:rsid w:val="000E5BAA"/>
    <w:rsid w:val="000E6851"/>
    <w:rsid w:val="000E6CE6"/>
    <w:rsid w:val="000E6F67"/>
    <w:rsid w:val="000E70B0"/>
    <w:rsid w:val="000E7727"/>
    <w:rsid w:val="000E791B"/>
    <w:rsid w:val="000E7946"/>
    <w:rsid w:val="000E7B44"/>
    <w:rsid w:val="000E7B87"/>
    <w:rsid w:val="000F004B"/>
    <w:rsid w:val="000F04AE"/>
    <w:rsid w:val="000F078A"/>
    <w:rsid w:val="000F0800"/>
    <w:rsid w:val="000F1C66"/>
    <w:rsid w:val="000F1FB5"/>
    <w:rsid w:val="000F2210"/>
    <w:rsid w:val="000F26D4"/>
    <w:rsid w:val="000F2797"/>
    <w:rsid w:val="000F2B1D"/>
    <w:rsid w:val="000F2B28"/>
    <w:rsid w:val="000F2BB5"/>
    <w:rsid w:val="000F2F0A"/>
    <w:rsid w:val="000F3A4F"/>
    <w:rsid w:val="000F3BA1"/>
    <w:rsid w:val="000F3BE5"/>
    <w:rsid w:val="000F3CAE"/>
    <w:rsid w:val="000F4ADD"/>
    <w:rsid w:val="000F54E7"/>
    <w:rsid w:val="000F5516"/>
    <w:rsid w:val="000F5740"/>
    <w:rsid w:val="000F68C8"/>
    <w:rsid w:val="000F6A7C"/>
    <w:rsid w:val="000F73B3"/>
    <w:rsid w:val="000F7CF3"/>
    <w:rsid w:val="001007EA"/>
    <w:rsid w:val="00100B6F"/>
    <w:rsid w:val="00100D6F"/>
    <w:rsid w:val="0010179E"/>
    <w:rsid w:val="001019FE"/>
    <w:rsid w:val="00102535"/>
    <w:rsid w:val="00102D49"/>
    <w:rsid w:val="00102E89"/>
    <w:rsid w:val="00102FFA"/>
    <w:rsid w:val="00103963"/>
    <w:rsid w:val="001039D2"/>
    <w:rsid w:val="0010429D"/>
    <w:rsid w:val="001048C1"/>
    <w:rsid w:val="00104A67"/>
    <w:rsid w:val="00104AB3"/>
    <w:rsid w:val="001052F2"/>
    <w:rsid w:val="0010541D"/>
    <w:rsid w:val="001058C0"/>
    <w:rsid w:val="00106196"/>
    <w:rsid w:val="0010685E"/>
    <w:rsid w:val="0010767E"/>
    <w:rsid w:val="00107956"/>
    <w:rsid w:val="0010795C"/>
    <w:rsid w:val="00107D1B"/>
    <w:rsid w:val="001108B9"/>
    <w:rsid w:val="00111699"/>
    <w:rsid w:val="00112312"/>
    <w:rsid w:val="00112397"/>
    <w:rsid w:val="001131CE"/>
    <w:rsid w:val="00113219"/>
    <w:rsid w:val="0011342E"/>
    <w:rsid w:val="001137F3"/>
    <w:rsid w:val="00114068"/>
    <w:rsid w:val="001141EB"/>
    <w:rsid w:val="00115022"/>
    <w:rsid w:val="001158AD"/>
    <w:rsid w:val="00115B9D"/>
    <w:rsid w:val="00115EBE"/>
    <w:rsid w:val="0011606B"/>
    <w:rsid w:val="00117029"/>
    <w:rsid w:val="001179D3"/>
    <w:rsid w:val="00117E13"/>
    <w:rsid w:val="00120977"/>
    <w:rsid w:val="00120BE6"/>
    <w:rsid w:val="00120CB9"/>
    <w:rsid w:val="00120EAE"/>
    <w:rsid w:val="00121513"/>
    <w:rsid w:val="00121BDB"/>
    <w:rsid w:val="00122EBA"/>
    <w:rsid w:val="001239CF"/>
    <w:rsid w:val="00123E44"/>
    <w:rsid w:val="00124722"/>
    <w:rsid w:val="00125983"/>
    <w:rsid w:val="00126107"/>
    <w:rsid w:val="001261DD"/>
    <w:rsid w:val="001263DD"/>
    <w:rsid w:val="00126690"/>
    <w:rsid w:val="0012723E"/>
    <w:rsid w:val="00127789"/>
    <w:rsid w:val="001302F0"/>
    <w:rsid w:val="0013127A"/>
    <w:rsid w:val="001312B2"/>
    <w:rsid w:val="00131546"/>
    <w:rsid w:val="00131F30"/>
    <w:rsid w:val="0013242B"/>
    <w:rsid w:val="00132B28"/>
    <w:rsid w:val="00132BE1"/>
    <w:rsid w:val="00132E02"/>
    <w:rsid w:val="00133334"/>
    <w:rsid w:val="00133335"/>
    <w:rsid w:val="001335F7"/>
    <w:rsid w:val="00133750"/>
    <w:rsid w:val="0013414B"/>
    <w:rsid w:val="00134C5C"/>
    <w:rsid w:val="001353F8"/>
    <w:rsid w:val="00135635"/>
    <w:rsid w:val="00135A0F"/>
    <w:rsid w:val="00135EE6"/>
    <w:rsid w:val="00136017"/>
    <w:rsid w:val="001366B4"/>
    <w:rsid w:val="00136FF0"/>
    <w:rsid w:val="0013702B"/>
    <w:rsid w:val="0013718B"/>
    <w:rsid w:val="00137C9F"/>
    <w:rsid w:val="0014040F"/>
    <w:rsid w:val="00141C9F"/>
    <w:rsid w:val="00142833"/>
    <w:rsid w:val="0014366C"/>
    <w:rsid w:val="0014474E"/>
    <w:rsid w:val="001449EB"/>
    <w:rsid w:val="001458C2"/>
    <w:rsid w:val="00145FBA"/>
    <w:rsid w:val="00146834"/>
    <w:rsid w:val="001470A0"/>
    <w:rsid w:val="00147F4B"/>
    <w:rsid w:val="00150FA6"/>
    <w:rsid w:val="001513BB"/>
    <w:rsid w:val="00151AA8"/>
    <w:rsid w:val="00151DA7"/>
    <w:rsid w:val="00151DE4"/>
    <w:rsid w:val="00152327"/>
    <w:rsid w:val="001527A2"/>
    <w:rsid w:val="00153044"/>
    <w:rsid w:val="00154898"/>
    <w:rsid w:val="00154C06"/>
    <w:rsid w:val="00154ED1"/>
    <w:rsid w:val="001553F4"/>
    <w:rsid w:val="0015566D"/>
    <w:rsid w:val="00155739"/>
    <w:rsid w:val="00155766"/>
    <w:rsid w:val="00155858"/>
    <w:rsid w:val="00155919"/>
    <w:rsid w:val="00155B6E"/>
    <w:rsid w:val="00156672"/>
    <w:rsid w:val="001571C8"/>
    <w:rsid w:val="001571FB"/>
    <w:rsid w:val="00157B50"/>
    <w:rsid w:val="001603DA"/>
    <w:rsid w:val="0016052A"/>
    <w:rsid w:val="00160775"/>
    <w:rsid w:val="001612CC"/>
    <w:rsid w:val="0016145C"/>
    <w:rsid w:val="00162714"/>
    <w:rsid w:val="00163056"/>
    <w:rsid w:val="001637F1"/>
    <w:rsid w:val="00165175"/>
    <w:rsid w:val="00165860"/>
    <w:rsid w:val="00165DD5"/>
    <w:rsid w:val="001662F3"/>
    <w:rsid w:val="0016661D"/>
    <w:rsid w:val="00166672"/>
    <w:rsid w:val="0016673F"/>
    <w:rsid w:val="00166D40"/>
    <w:rsid w:val="00167AC6"/>
    <w:rsid w:val="0017013E"/>
    <w:rsid w:val="00170283"/>
    <w:rsid w:val="00170485"/>
    <w:rsid w:val="00170AF9"/>
    <w:rsid w:val="00171183"/>
    <w:rsid w:val="0017181A"/>
    <w:rsid w:val="00171BEF"/>
    <w:rsid w:val="00171C2F"/>
    <w:rsid w:val="00172051"/>
    <w:rsid w:val="00172901"/>
    <w:rsid w:val="00172E56"/>
    <w:rsid w:val="0017406B"/>
    <w:rsid w:val="0017425B"/>
    <w:rsid w:val="00174267"/>
    <w:rsid w:val="00176011"/>
    <w:rsid w:val="00176ED6"/>
    <w:rsid w:val="00177F8E"/>
    <w:rsid w:val="00177FE3"/>
    <w:rsid w:val="001803E4"/>
    <w:rsid w:val="001805A7"/>
    <w:rsid w:val="00181702"/>
    <w:rsid w:val="00182022"/>
    <w:rsid w:val="001822BA"/>
    <w:rsid w:val="00182338"/>
    <w:rsid w:val="00182D0C"/>
    <w:rsid w:val="00182E15"/>
    <w:rsid w:val="001833F7"/>
    <w:rsid w:val="0018367D"/>
    <w:rsid w:val="00183A9B"/>
    <w:rsid w:val="00183CA8"/>
    <w:rsid w:val="001840AE"/>
    <w:rsid w:val="001841AB"/>
    <w:rsid w:val="001845E7"/>
    <w:rsid w:val="001845F5"/>
    <w:rsid w:val="00184B85"/>
    <w:rsid w:val="00184C9F"/>
    <w:rsid w:val="00185117"/>
    <w:rsid w:val="001852E5"/>
    <w:rsid w:val="0018550D"/>
    <w:rsid w:val="0018562A"/>
    <w:rsid w:val="00185E46"/>
    <w:rsid w:val="0018600C"/>
    <w:rsid w:val="00186053"/>
    <w:rsid w:val="001863D4"/>
    <w:rsid w:val="00186D77"/>
    <w:rsid w:val="001870D9"/>
    <w:rsid w:val="001871C0"/>
    <w:rsid w:val="00190054"/>
    <w:rsid w:val="0019038E"/>
    <w:rsid w:val="00190A12"/>
    <w:rsid w:val="00190E14"/>
    <w:rsid w:val="00190EEF"/>
    <w:rsid w:val="00191987"/>
    <w:rsid w:val="00191C33"/>
    <w:rsid w:val="00192661"/>
    <w:rsid w:val="00192A9E"/>
    <w:rsid w:val="00193375"/>
    <w:rsid w:val="001937EF"/>
    <w:rsid w:val="0019393A"/>
    <w:rsid w:val="00193E2F"/>
    <w:rsid w:val="00193FF5"/>
    <w:rsid w:val="001947F0"/>
    <w:rsid w:val="00194927"/>
    <w:rsid w:val="00194C05"/>
    <w:rsid w:val="00194FCD"/>
    <w:rsid w:val="00195046"/>
    <w:rsid w:val="001950FF"/>
    <w:rsid w:val="00195AEC"/>
    <w:rsid w:val="00195EC3"/>
    <w:rsid w:val="00196009"/>
    <w:rsid w:val="00196F76"/>
    <w:rsid w:val="001970D9"/>
    <w:rsid w:val="001979E2"/>
    <w:rsid w:val="00197BF6"/>
    <w:rsid w:val="001A0AB8"/>
    <w:rsid w:val="001A0D98"/>
    <w:rsid w:val="001A0E69"/>
    <w:rsid w:val="001A1043"/>
    <w:rsid w:val="001A15F4"/>
    <w:rsid w:val="001A1B45"/>
    <w:rsid w:val="001A2F4E"/>
    <w:rsid w:val="001A365B"/>
    <w:rsid w:val="001A36CC"/>
    <w:rsid w:val="001A3F1E"/>
    <w:rsid w:val="001A41A5"/>
    <w:rsid w:val="001A4354"/>
    <w:rsid w:val="001A46B6"/>
    <w:rsid w:val="001A4F41"/>
    <w:rsid w:val="001A5170"/>
    <w:rsid w:val="001A57F0"/>
    <w:rsid w:val="001A5905"/>
    <w:rsid w:val="001A5B36"/>
    <w:rsid w:val="001A639A"/>
    <w:rsid w:val="001A6C83"/>
    <w:rsid w:val="001A7467"/>
    <w:rsid w:val="001B01C9"/>
    <w:rsid w:val="001B077A"/>
    <w:rsid w:val="001B0C11"/>
    <w:rsid w:val="001B0C20"/>
    <w:rsid w:val="001B0D6C"/>
    <w:rsid w:val="001B0ECC"/>
    <w:rsid w:val="001B149D"/>
    <w:rsid w:val="001B1590"/>
    <w:rsid w:val="001B1EB5"/>
    <w:rsid w:val="001B22BA"/>
    <w:rsid w:val="001B2402"/>
    <w:rsid w:val="001B376A"/>
    <w:rsid w:val="001B37F2"/>
    <w:rsid w:val="001B44F3"/>
    <w:rsid w:val="001B4551"/>
    <w:rsid w:val="001B4FE2"/>
    <w:rsid w:val="001B59EB"/>
    <w:rsid w:val="001B5B40"/>
    <w:rsid w:val="001B5ECA"/>
    <w:rsid w:val="001B62F4"/>
    <w:rsid w:val="001B6CAC"/>
    <w:rsid w:val="001B750D"/>
    <w:rsid w:val="001B75D2"/>
    <w:rsid w:val="001B7A32"/>
    <w:rsid w:val="001C00C1"/>
    <w:rsid w:val="001C07A9"/>
    <w:rsid w:val="001C0B37"/>
    <w:rsid w:val="001C0BC7"/>
    <w:rsid w:val="001C0E4D"/>
    <w:rsid w:val="001C10A1"/>
    <w:rsid w:val="001C10A2"/>
    <w:rsid w:val="001C10BD"/>
    <w:rsid w:val="001C193B"/>
    <w:rsid w:val="001C19A4"/>
    <w:rsid w:val="001C210E"/>
    <w:rsid w:val="001C2BAB"/>
    <w:rsid w:val="001C32EC"/>
    <w:rsid w:val="001C38A7"/>
    <w:rsid w:val="001C528C"/>
    <w:rsid w:val="001C555F"/>
    <w:rsid w:val="001C56C3"/>
    <w:rsid w:val="001C61D3"/>
    <w:rsid w:val="001C6206"/>
    <w:rsid w:val="001C6BE3"/>
    <w:rsid w:val="001C7507"/>
    <w:rsid w:val="001C7B37"/>
    <w:rsid w:val="001C7C3B"/>
    <w:rsid w:val="001D1D09"/>
    <w:rsid w:val="001D2B1D"/>
    <w:rsid w:val="001D2DAB"/>
    <w:rsid w:val="001D3C58"/>
    <w:rsid w:val="001D3F6C"/>
    <w:rsid w:val="001D3FB3"/>
    <w:rsid w:val="001D40D1"/>
    <w:rsid w:val="001D452F"/>
    <w:rsid w:val="001D457A"/>
    <w:rsid w:val="001D4AA6"/>
    <w:rsid w:val="001D507E"/>
    <w:rsid w:val="001D5457"/>
    <w:rsid w:val="001D57EC"/>
    <w:rsid w:val="001D6504"/>
    <w:rsid w:val="001D65BB"/>
    <w:rsid w:val="001D65FF"/>
    <w:rsid w:val="001D66A3"/>
    <w:rsid w:val="001D79B2"/>
    <w:rsid w:val="001D7E96"/>
    <w:rsid w:val="001E01BA"/>
    <w:rsid w:val="001E0340"/>
    <w:rsid w:val="001E0BF8"/>
    <w:rsid w:val="001E1623"/>
    <w:rsid w:val="001E2362"/>
    <w:rsid w:val="001E2E0F"/>
    <w:rsid w:val="001E2E7E"/>
    <w:rsid w:val="001E3856"/>
    <w:rsid w:val="001E43B1"/>
    <w:rsid w:val="001E4FA6"/>
    <w:rsid w:val="001E5AEB"/>
    <w:rsid w:val="001E661F"/>
    <w:rsid w:val="001E7490"/>
    <w:rsid w:val="001E75DF"/>
    <w:rsid w:val="001E79DF"/>
    <w:rsid w:val="001F025F"/>
    <w:rsid w:val="001F2144"/>
    <w:rsid w:val="001F2354"/>
    <w:rsid w:val="001F2418"/>
    <w:rsid w:val="001F2DD7"/>
    <w:rsid w:val="001F3012"/>
    <w:rsid w:val="001F4ABE"/>
    <w:rsid w:val="001F4CF6"/>
    <w:rsid w:val="001F5298"/>
    <w:rsid w:val="001F56A7"/>
    <w:rsid w:val="001F57CC"/>
    <w:rsid w:val="001F5EDD"/>
    <w:rsid w:val="001F63C6"/>
    <w:rsid w:val="001F654A"/>
    <w:rsid w:val="001F6C85"/>
    <w:rsid w:val="001F6DA2"/>
    <w:rsid w:val="001F7A05"/>
    <w:rsid w:val="001F7D4E"/>
    <w:rsid w:val="00200C2C"/>
    <w:rsid w:val="00200C52"/>
    <w:rsid w:val="0020113C"/>
    <w:rsid w:val="00201334"/>
    <w:rsid w:val="002015E4"/>
    <w:rsid w:val="00201C91"/>
    <w:rsid w:val="00201D67"/>
    <w:rsid w:val="00202076"/>
    <w:rsid w:val="00202D61"/>
    <w:rsid w:val="00202EE3"/>
    <w:rsid w:val="00202F7C"/>
    <w:rsid w:val="0020318F"/>
    <w:rsid w:val="0020355E"/>
    <w:rsid w:val="002036C3"/>
    <w:rsid w:val="00203A12"/>
    <w:rsid w:val="00203DDB"/>
    <w:rsid w:val="002047DE"/>
    <w:rsid w:val="002053C7"/>
    <w:rsid w:val="002056F0"/>
    <w:rsid w:val="002062F7"/>
    <w:rsid w:val="00206363"/>
    <w:rsid w:val="00206930"/>
    <w:rsid w:val="002071B6"/>
    <w:rsid w:val="00207465"/>
    <w:rsid w:val="002077A2"/>
    <w:rsid w:val="00207E3F"/>
    <w:rsid w:val="0021043E"/>
    <w:rsid w:val="002105B0"/>
    <w:rsid w:val="00210C25"/>
    <w:rsid w:val="00210E4E"/>
    <w:rsid w:val="00210E56"/>
    <w:rsid w:val="00210FB0"/>
    <w:rsid w:val="002112BB"/>
    <w:rsid w:val="00211666"/>
    <w:rsid w:val="00211CD0"/>
    <w:rsid w:val="00212BCD"/>
    <w:rsid w:val="00212F09"/>
    <w:rsid w:val="002139B6"/>
    <w:rsid w:val="00213C9F"/>
    <w:rsid w:val="00213E47"/>
    <w:rsid w:val="002140DE"/>
    <w:rsid w:val="00214414"/>
    <w:rsid w:val="00214B54"/>
    <w:rsid w:val="00214E34"/>
    <w:rsid w:val="00215A82"/>
    <w:rsid w:val="00215E7C"/>
    <w:rsid w:val="002160A9"/>
    <w:rsid w:val="002169B9"/>
    <w:rsid w:val="00216B46"/>
    <w:rsid w:val="00216C9D"/>
    <w:rsid w:val="00216E93"/>
    <w:rsid w:val="00217082"/>
    <w:rsid w:val="0021719E"/>
    <w:rsid w:val="002173F6"/>
    <w:rsid w:val="00217431"/>
    <w:rsid w:val="002176C9"/>
    <w:rsid w:val="00217B9B"/>
    <w:rsid w:val="00220977"/>
    <w:rsid w:val="0022200F"/>
    <w:rsid w:val="002221B3"/>
    <w:rsid w:val="00222533"/>
    <w:rsid w:val="0022273D"/>
    <w:rsid w:val="00222FC4"/>
    <w:rsid w:val="00223668"/>
    <w:rsid w:val="002236DD"/>
    <w:rsid w:val="00223BA8"/>
    <w:rsid w:val="00223FF4"/>
    <w:rsid w:val="002242A7"/>
    <w:rsid w:val="002242C5"/>
    <w:rsid w:val="00224DF7"/>
    <w:rsid w:val="002254D3"/>
    <w:rsid w:val="002265B8"/>
    <w:rsid w:val="00226A7E"/>
    <w:rsid w:val="00226D91"/>
    <w:rsid w:val="0022730F"/>
    <w:rsid w:val="00227764"/>
    <w:rsid w:val="0022799F"/>
    <w:rsid w:val="00227CEA"/>
    <w:rsid w:val="00230C79"/>
    <w:rsid w:val="00230D0B"/>
    <w:rsid w:val="002314A8"/>
    <w:rsid w:val="002315CC"/>
    <w:rsid w:val="00231774"/>
    <w:rsid w:val="00231826"/>
    <w:rsid w:val="002321EC"/>
    <w:rsid w:val="00233F03"/>
    <w:rsid w:val="002348A8"/>
    <w:rsid w:val="00234E7D"/>
    <w:rsid w:val="00235C7E"/>
    <w:rsid w:val="00236BA8"/>
    <w:rsid w:val="002371CD"/>
    <w:rsid w:val="002400A5"/>
    <w:rsid w:val="0024029A"/>
    <w:rsid w:val="00240934"/>
    <w:rsid w:val="00240FC8"/>
    <w:rsid w:val="002423E1"/>
    <w:rsid w:val="0024272F"/>
    <w:rsid w:val="0024277A"/>
    <w:rsid w:val="002446D2"/>
    <w:rsid w:val="002446F4"/>
    <w:rsid w:val="00244888"/>
    <w:rsid w:val="0024501C"/>
    <w:rsid w:val="0024556A"/>
    <w:rsid w:val="00245709"/>
    <w:rsid w:val="00246542"/>
    <w:rsid w:val="002467A9"/>
    <w:rsid w:val="00246E85"/>
    <w:rsid w:val="00246E9F"/>
    <w:rsid w:val="00246F3E"/>
    <w:rsid w:val="00246F4A"/>
    <w:rsid w:val="00246F7C"/>
    <w:rsid w:val="00247D88"/>
    <w:rsid w:val="00250292"/>
    <w:rsid w:val="002509C8"/>
    <w:rsid w:val="00250B1D"/>
    <w:rsid w:val="00251A18"/>
    <w:rsid w:val="00251AAF"/>
    <w:rsid w:val="00251E45"/>
    <w:rsid w:val="00251F76"/>
    <w:rsid w:val="002525A1"/>
    <w:rsid w:val="00253AAB"/>
    <w:rsid w:val="00253BEC"/>
    <w:rsid w:val="00254802"/>
    <w:rsid w:val="00254DE4"/>
    <w:rsid w:val="00254E2B"/>
    <w:rsid w:val="00255E32"/>
    <w:rsid w:val="0025601E"/>
    <w:rsid w:val="002560F6"/>
    <w:rsid w:val="00256131"/>
    <w:rsid w:val="00256976"/>
    <w:rsid w:val="00256FA2"/>
    <w:rsid w:val="002574B5"/>
    <w:rsid w:val="0025783A"/>
    <w:rsid w:val="0025784E"/>
    <w:rsid w:val="00257918"/>
    <w:rsid w:val="00260152"/>
    <w:rsid w:val="00260313"/>
    <w:rsid w:val="00260314"/>
    <w:rsid w:val="00260349"/>
    <w:rsid w:val="002606D0"/>
    <w:rsid w:val="00260782"/>
    <w:rsid w:val="0026097F"/>
    <w:rsid w:val="00260B68"/>
    <w:rsid w:val="0026214F"/>
    <w:rsid w:val="002626A3"/>
    <w:rsid w:val="00262942"/>
    <w:rsid w:val="00262965"/>
    <w:rsid w:val="002631F0"/>
    <w:rsid w:val="0026351C"/>
    <w:rsid w:val="00263F21"/>
    <w:rsid w:val="0026414D"/>
    <w:rsid w:val="0026419F"/>
    <w:rsid w:val="00264236"/>
    <w:rsid w:val="00264539"/>
    <w:rsid w:val="00264BFF"/>
    <w:rsid w:val="00265FF0"/>
    <w:rsid w:val="00266222"/>
    <w:rsid w:val="00266968"/>
    <w:rsid w:val="00267360"/>
    <w:rsid w:val="00267C6F"/>
    <w:rsid w:val="0027082D"/>
    <w:rsid w:val="00271248"/>
    <w:rsid w:val="00271CCA"/>
    <w:rsid w:val="00271F1F"/>
    <w:rsid w:val="0027231A"/>
    <w:rsid w:val="0027250A"/>
    <w:rsid w:val="002725C8"/>
    <w:rsid w:val="00272846"/>
    <w:rsid w:val="00272C05"/>
    <w:rsid w:val="00272E5D"/>
    <w:rsid w:val="00272ED6"/>
    <w:rsid w:val="002735EC"/>
    <w:rsid w:val="00273876"/>
    <w:rsid w:val="00273AFE"/>
    <w:rsid w:val="00273E37"/>
    <w:rsid w:val="002740EA"/>
    <w:rsid w:val="00275EBF"/>
    <w:rsid w:val="0027646C"/>
    <w:rsid w:val="00276752"/>
    <w:rsid w:val="00276BB6"/>
    <w:rsid w:val="00277228"/>
    <w:rsid w:val="0027799E"/>
    <w:rsid w:val="00277A32"/>
    <w:rsid w:val="00277DE1"/>
    <w:rsid w:val="00281628"/>
    <w:rsid w:val="002818BB"/>
    <w:rsid w:val="00282087"/>
    <w:rsid w:val="00282146"/>
    <w:rsid w:val="002824F3"/>
    <w:rsid w:val="002826CA"/>
    <w:rsid w:val="0028339D"/>
    <w:rsid w:val="0028352D"/>
    <w:rsid w:val="00283810"/>
    <w:rsid w:val="002850A2"/>
    <w:rsid w:val="00285754"/>
    <w:rsid w:val="00285C8E"/>
    <w:rsid w:val="002862D1"/>
    <w:rsid w:val="00286D03"/>
    <w:rsid w:val="002870B4"/>
    <w:rsid w:val="0028767F"/>
    <w:rsid w:val="00287CB7"/>
    <w:rsid w:val="002902D9"/>
    <w:rsid w:val="00290463"/>
    <w:rsid w:val="00290F3B"/>
    <w:rsid w:val="00290F74"/>
    <w:rsid w:val="0029137B"/>
    <w:rsid w:val="00291BF2"/>
    <w:rsid w:val="00291FD4"/>
    <w:rsid w:val="00292502"/>
    <w:rsid w:val="00292B4C"/>
    <w:rsid w:val="002930B2"/>
    <w:rsid w:val="0029335A"/>
    <w:rsid w:val="00293702"/>
    <w:rsid w:val="0029390E"/>
    <w:rsid w:val="00293CC1"/>
    <w:rsid w:val="00293D0B"/>
    <w:rsid w:val="002943C9"/>
    <w:rsid w:val="00294DE2"/>
    <w:rsid w:val="002952EF"/>
    <w:rsid w:val="002957D5"/>
    <w:rsid w:val="00295A42"/>
    <w:rsid w:val="00295D83"/>
    <w:rsid w:val="00295E3C"/>
    <w:rsid w:val="00295EF2"/>
    <w:rsid w:val="0029618B"/>
    <w:rsid w:val="0029669E"/>
    <w:rsid w:val="00297129"/>
    <w:rsid w:val="0029757B"/>
    <w:rsid w:val="00297D53"/>
    <w:rsid w:val="002A07AB"/>
    <w:rsid w:val="002A099E"/>
    <w:rsid w:val="002A0ABA"/>
    <w:rsid w:val="002A1513"/>
    <w:rsid w:val="002A19EB"/>
    <w:rsid w:val="002A1FAA"/>
    <w:rsid w:val="002A2066"/>
    <w:rsid w:val="002A2533"/>
    <w:rsid w:val="002A263D"/>
    <w:rsid w:val="002A26D2"/>
    <w:rsid w:val="002A2999"/>
    <w:rsid w:val="002A2A84"/>
    <w:rsid w:val="002A2B74"/>
    <w:rsid w:val="002A2C4B"/>
    <w:rsid w:val="002A33E1"/>
    <w:rsid w:val="002A345A"/>
    <w:rsid w:val="002A46B8"/>
    <w:rsid w:val="002A4DDD"/>
    <w:rsid w:val="002A5082"/>
    <w:rsid w:val="002A62FA"/>
    <w:rsid w:val="002A6D20"/>
    <w:rsid w:val="002A77F5"/>
    <w:rsid w:val="002A7A0C"/>
    <w:rsid w:val="002A7BC9"/>
    <w:rsid w:val="002A7E72"/>
    <w:rsid w:val="002B0AF9"/>
    <w:rsid w:val="002B183D"/>
    <w:rsid w:val="002B198B"/>
    <w:rsid w:val="002B24C4"/>
    <w:rsid w:val="002B2603"/>
    <w:rsid w:val="002B2883"/>
    <w:rsid w:val="002B4096"/>
    <w:rsid w:val="002B41DB"/>
    <w:rsid w:val="002B42A2"/>
    <w:rsid w:val="002B50FD"/>
    <w:rsid w:val="002B576B"/>
    <w:rsid w:val="002B5C05"/>
    <w:rsid w:val="002B5EDC"/>
    <w:rsid w:val="002B5F66"/>
    <w:rsid w:val="002B6822"/>
    <w:rsid w:val="002B6961"/>
    <w:rsid w:val="002B6F2D"/>
    <w:rsid w:val="002B7B0B"/>
    <w:rsid w:val="002B7DDF"/>
    <w:rsid w:val="002C012A"/>
    <w:rsid w:val="002C2EA6"/>
    <w:rsid w:val="002C36FF"/>
    <w:rsid w:val="002C3916"/>
    <w:rsid w:val="002C3D81"/>
    <w:rsid w:val="002C3DA7"/>
    <w:rsid w:val="002C45A8"/>
    <w:rsid w:val="002C54A6"/>
    <w:rsid w:val="002C54E4"/>
    <w:rsid w:val="002C6150"/>
    <w:rsid w:val="002D05F3"/>
    <w:rsid w:val="002D0880"/>
    <w:rsid w:val="002D182C"/>
    <w:rsid w:val="002D2898"/>
    <w:rsid w:val="002D2B1D"/>
    <w:rsid w:val="002D2FC4"/>
    <w:rsid w:val="002D3FD1"/>
    <w:rsid w:val="002D4249"/>
    <w:rsid w:val="002D45DE"/>
    <w:rsid w:val="002D4D2B"/>
    <w:rsid w:val="002D5133"/>
    <w:rsid w:val="002D5F5F"/>
    <w:rsid w:val="002D60C0"/>
    <w:rsid w:val="002D6692"/>
    <w:rsid w:val="002D692C"/>
    <w:rsid w:val="002D6A8A"/>
    <w:rsid w:val="002D6D1D"/>
    <w:rsid w:val="002D746F"/>
    <w:rsid w:val="002E097A"/>
    <w:rsid w:val="002E1193"/>
    <w:rsid w:val="002E1AB8"/>
    <w:rsid w:val="002E21CD"/>
    <w:rsid w:val="002E2D13"/>
    <w:rsid w:val="002E3674"/>
    <w:rsid w:val="002E3B40"/>
    <w:rsid w:val="002E4BD7"/>
    <w:rsid w:val="002E54B3"/>
    <w:rsid w:val="002E57DA"/>
    <w:rsid w:val="002E607D"/>
    <w:rsid w:val="002E64EA"/>
    <w:rsid w:val="002E6E4F"/>
    <w:rsid w:val="002F02A5"/>
    <w:rsid w:val="002F07A3"/>
    <w:rsid w:val="002F07FF"/>
    <w:rsid w:val="002F0C39"/>
    <w:rsid w:val="002F0D37"/>
    <w:rsid w:val="002F0F49"/>
    <w:rsid w:val="002F1049"/>
    <w:rsid w:val="002F1420"/>
    <w:rsid w:val="002F2EA4"/>
    <w:rsid w:val="002F3303"/>
    <w:rsid w:val="002F393B"/>
    <w:rsid w:val="002F3C08"/>
    <w:rsid w:val="002F4107"/>
    <w:rsid w:val="002F48CB"/>
    <w:rsid w:val="002F4DA6"/>
    <w:rsid w:val="002F50B3"/>
    <w:rsid w:val="002F5C5C"/>
    <w:rsid w:val="002F5EB3"/>
    <w:rsid w:val="002F6454"/>
    <w:rsid w:val="002F64C9"/>
    <w:rsid w:val="002F6D09"/>
    <w:rsid w:val="002F712B"/>
    <w:rsid w:val="002F72D8"/>
    <w:rsid w:val="002F761E"/>
    <w:rsid w:val="002F76C6"/>
    <w:rsid w:val="002F7FA6"/>
    <w:rsid w:val="00300071"/>
    <w:rsid w:val="00300109"/>
    <w:rsid w:val="00300D0F"/>
    <w:rsid w:val="00300D69"/>
    <w:rsid w:val="00301533"/>
    <w:rsid w:val="00302181"/>
    <w:rsid w:val="00302D74"/>
    <w:rsid w:val="00302F4F"/>
    <w:rsid w:val="003036C8"/>
    <w:rsid w:val="00303924"/>
    <w:rsid w:val="00303C31"/>
    <w:rsid w:val="00303E6E"/>
    <w:rsid w:val="00304387"/>
    <w:rsid w:val="00304CF5"/>
    <w:rsid w:val="00305C13"/>
    <w:rsid w:val="00306558"/>
    <w:rsid w:val="0030670E"/>
    <w:rsid w:val="003075BE"/>
    <w:rsid w:val="003076B5"/>
    <w:rsid w:val="0030786B"/>
    <w:rsid w:val="003079A9"/>
    <w:rsid w:val="00310509"/>
    <w:rsid w:val="00310770"/>
    <w:rsid w:val="00310780"/>
    <w:rsid w:val="00310CFE"/>
    <w:rsid w:val="0031138A"/>
    <w:rsid w:val="00311697"/>
    <w:rsid w:val="00311BEF"/>
    <w:rsid w:val="00311CA8"/>
    <w:rsid w:val="00311E90"/>
    <w:rsid w:val="003121A7"/>
    <w:rsid w:val="00312925"/>
    <w:rsid w:val="00312C5F"/>
    <w:rsid w:val="00312E48"/>
    <w:rsid w:val="00312FD4"/>
    <w:rsid w:val="003130B5"/>
    <w:rsid w:val="003130DC"/>
    <w:rsid w:val="00313216"/>
    <w:rsid w:val="00313619"/>
    <w:rsid w:val="003137BB"/>
    <w:rsid w:val="00313E44"/>
    <w:rsid w:val="003142B5"/>
    <w:rsid w:val="00314383"/>
    <w:rsid w:val="0031478F"/>
    <w:rsid w:val="0031490D"/>
    <w:rsid w:val="0031495A"/>
    <w:rsid w:val="003153CF"/>
    <w:rsid w:val="0031558D"/>
    <w:rsid w:val="0031635F"/>
    <w:rsid w:val="003164EC"/>
    <w:rsid w:val="0031748A"/>
    <w:rsid w:val="00317573"/>
    <w:rsid w:val="00317652"/>
    <w:rsid w:val="00317654"/>
    <w:rsid w:val="00317669"/>
    <w:rsid w:val="00317BE3"/>
    <w:rsid w:val="00320C7C"/>
    <w:rsid w:val="0032156E"/>
    <w:rsid w:val="00321707"/>
    <w:rsid w:val="00322380"/>
    <w:rsid w:val="003227E0"/>
    <w:rsid w:val="00322A83"/>
    <w:rsid w:val="00322FAC"/>
    <w:rsid w:val="0032303B"/>
    <w:rsid w:val="0032338D"/>
    <w:rsid w:val="003235EE"/>
    <w:rsid w:val="003236C5"/>
    <w:rsid w:val="00323BB1"/>
    <w:rsid w:val="00323CB5"/>
    <w:rsid w:val="0032442F"/>
    <w:rsid w:val="00324A66"/>
    <w:rsid w:val="00325061"/>
    <w:rsid w:val="003256F5"/>
    <w:rsid w:val="003257E4"/>
    <w:rsid w:val="003258C8"/>
    <w:rsid w:val="00326BD7"/>
    <w:rsid w:val="00326E9F"/>
    <w:rsid w:val="003272A6"/>
    <w:rsid w:val="00327614"/>
    <w:rsid w:val="00327872"/>
    <w:rsid w:val="003278BB"/>
    <w:rsid w:val="00327C14"/>
    <w:rsid w:val="00327EE5"/>
    <w:rsid w:val="0033007E"/>
    <w:rsid w:val="0033030B"/>
    <w:rsid w:val="00330B0D"/>
    <w:rsid w:val="00330C5F"/>
    <w:rsid w:val="003311B2"/>
    <w:rsid w:val="00331545"/>
    <w:rsid w:val="00331695"/>
    <w:rsid w:val="003316FD"/>
    <w:rsid w:val="00332C99"/>
    <w:rsid w:val="0033443F"/>
    <w:rsid w:val="003347B5"/>
    <w:rsid w:val="00334F66"/>
    <w:rsid w:val="003355AF"/>
    <w:rsid w:val="0033586F"/>
    <w:rsid w:val="00335B2B"/>
    <w:rsid w:val="00335FAA"/>
    <w:rsid w:val="003360C9"/>
    <w:rsid w:val="003361E0"/>
    <w:rsid w:val="00336A83"/>
    <w:rsid w:val="00336CCF"/>
    <w:rsid w:val="00336FCD"/>
    <w:rsid w:val="00336FFB"/>
    <w:rsid w:val="003370DA"/>
    <w:rsid w:val="003374D4"/>
    <w:rsid w:val="00337D4E"/>
    <w:rsid w:val="00337DC0"/>
    <w:rsid w:val="00340173"/>
    <w:rsid w:val="00340308"/>
    <w:rsid w:val="00340392"/>
    <w:rsid w:val="003407B5"/>
    <w:rsid w:val="00340807"/>
    <w:rsid w:val="0034094F"/>
    <w:rsid w:val="003411A6"/>
    <w:rsid w:val="00341757"/>
    <w:rsid w:val="00341923"/>
    <w:rsid w:val="0034246A"/>
    <w:rsid w:val="00342471"/>
    <w:rsid w:val="00342A06"/>
    <w:rsid w:val="00342F0B"/>
    <w:rsid w:val="003440CF"/>
    <w:rsid w:val="00344245"/>
    <w:rsid w:val="003442B4"/>
    <w:rsid w:val="00344D4F"/>
    <w:rsid w:val="00344D93"/>
    <w:rsid w:val="00344F1F"/>
    <w:rsid w:val="00345530"/>
    <w:rsid w:val="00345976"/>
    <w:rsid w:val="00346242"/>
    <w:rsid w:val="00346A7B"/>
    <w:rsid w:val="00347004"/>
    <w:rsid w:val="00347034"/>
    <w:rsid w:val="0034749C"/>
    <w:rsid w:val="003479E3"/>
    <w:rsid w:val="0035009A"/>
    <w:rsid w:val="00350B96"/>
    <w:rsid w:val="00350F0B"/>
    <w:rsid w:val="00351634"/>
    <w:rsid w:val="00351890"/>
    <w:rsid w:val="00351AA0"/>
    <w:rsid w:val="00351CBE"/>
    <w:rsid w:val="00352144"/>
    <w:rsid w:val="00352A2D"/>
    <w:rsid w:val="00352A69"/>
    <w:rsid w:val="00352D4F"/>
    <w:rsid w:val="00353262"/>
    <w:rsid w:val="003532A9"/>
    <w:rsid w:val="00353506"/>
    <w:rsid w:val="00353949"/>
    <w:rsid w:val="003552EE"/>
    <w:rsid w:val="00356541"/>
    <w:rsid w:val="003568AD"/>
    <w:rsid w:val="003569BB"/>
    <w:rsid w:val="003577C3"/>
    <w:rsid w:val="00357889"/>
    <w:rsid w:val="0036014E"/>
    <w:rsid w:val="0036028F"/>
    <w:rsid w:val="00360A48"/>
    <w:rsid w:val="00361D17"/>
    <w:rsid w:val="00361FD4"/>
    <w:rsid w:val="00362538"/>
    <w:rsid w:val="00363435"/>
    <w:rsid w:val="00363466"/>
    <w:rsid w:val="003634D7"/>
    <w:rsid w:val="00363E8F"/>
    <w:rsid w:val="00363FBA"/>
    <w:rsid w:val="003643EB"/>
    <w:rsid w:val="00365E2E"/>
    <w:rsid w:val="00365E66"/>
    <w:rsid w:val="00365EF5"/>
    <w:rsid w:val="00365F3A"/>
    <w:rsid w:val="00366346"/>
    <w:rsid w:val="00366422"/>
    <w:rsid w:val="003666D6"/>
    <w:rsid w:val="00366D43"/>
    <w:rsid w:val="003670F3"/>
    <w:rsid w:val="00367D7F"/>
    <w:rsid w:val="00370A02"/>
    <w:rsid w:val="00371A1B"/>
    <w:rsid w:val="00372062"/>
    <w:rsid w:val="00372488"/>
    <w:rsid w:val="00372669"/>
    <w:rsid w:val="0037280F"/>
    <w:rsid w:val="00372A24"/>
    <w:rsid w:val="00373393"/>
    <w:rsid w:val="00373FA3"/>
    <w:rsid w:val="003743BF"/>
    <w:rsid w:val="00374CE6"/>
    <w:rsid w:val="00375009"/>
    <w:rsid w:val="003751F6"/>
    <w:rsid w:val="00375877"/>
    <w:rsid w:val="00375B6E"/>
    <w:rsid w:val="00375C3E"/>
    <w:rsid w:val="00375E1E"/>
    <w:rsid w:val="00375E35"/>
    <w:rsid w:val="00375EAC"/>
    <w:rsid w:val="003769C3"/>
    <w:rsid w:val="00376DB3"/>
    <w:rsid w:val="00376E1A"/>
    <w:rsid w:val="003779B0"/>
    <w:rsid w:val="00377EBA"/>
    <w:rsid w:val="003804A3"/>
    <w:rsid w:val="00380C64"/>
    <w:rsid w:val="00380F16"/>
    <w:rsid w:val="00380FC6"/>
    <w:rsid w:val="00381D39"/>
    <w:rsid w:val="0038205C"/>
    <w:rsid w:val="003820B3"/>
    <w:rsid w:val="0038339D"/>
    <w:rsid w:val="00383825"/>
    <w:rsid w:val="003838AA"/>
    <w:rsid w:val="00384E41"/>
    <w:rsid w:val="00385086"/>
    <w:rsid w:val="0038554D"/>
    <w:rsid w:val="00385FF9"/>
    <w:rsid w:val="00386080"/>
    <w:rsid w:val="00386490"/>
    <w:rsid w:val="00386D51"/>
    <w:rsid w:val="003873CD"/>
    <w:rsid w:val="00387589"/>
    <w:rsid w:val="00387AD2"/>
    <w:rsid w:val="003905DE"/>
    <w:rsid w:val="00390918"/>
    <w:rsid w:val="00390930"/>
    <w:rsid w:val="00390D60"/>
    <w:rsid w:val="0039106A"/>
    <w:rsid w:val="00391E56"/>
    <w:rsid w:val="0039273A"/>
    <w:rsid w:val="003929D5"/>
    <w:rsid w:val="003934AC"/>
    <w:rsid w:val="0039416E"/>
    <w:rsid w:val="00394FF7"/>
    <w:rsid w:val="003953D7"/>
    <w:rsid w:val="00395C01"/>
    <w:rsid w:val="00395CBA"/>
    <w:rsid w:val="0039660B"/>
    <w:rsid w:val="00396A39"/>
    <w:rsid w:val="003971B8"/>
    <w:rsid w:val="003972E5"/>
    <w:rsid w:val="00397A07"/>
    <w:rsid w:val="00397DF2"/>
    <w:rsid w:val="00397FD9"/>
    <w:rsid w:val="003A0002"/>
    <w:rsid w:val="003A02EB"/>
    <w:rsid w:val="003A03EA"/>
    <w:rsid w:val="003A09FD"/>
    <w:rsid w:val="003A0A47"/>
    <w:rsid w:val="003A1073"/>
    <w:rsid w:val="003A134E"/>
    <w:rsid w:val="003A1F82"/>
    <w:rsid w:val="003A2B18"/>
    <w:rsid w:val="003A2EB2"/>
    <w:rsid w:val="003A3939"/>
    <w:rsid w:val="003A39B7"/>
    <w:rsid w:val="003A47F4"/>
    <w:rsid w:val="003A48AC"/>
    <w:rsid w:val="003A4A64"/>
    <w:rsid w:val="003A4B5D"/>
    <w:rsid w:val="003A4BDC"/>
    <w:rsid w:val="003A4E5C"/>
    <w:rsid w:val="003A5D60"/>
    <w:rsid w:val="003A6023"/>
    <w:rsid w:val="003A7C02"/>
    <w:rsid w:val="003B02DA"/>
    <w:rsid w:val="003B09C0"/>
    <w:rsid w:val="003B12AA"/>
    <w:rsid w:val="003B183E"/>
    <w:rsid w:val="003B19A8"/>
    <w:rsid w:val="003B1B5D"/>
    <w:rsid w:val="003B1B8B"/>
    <w:rsid w:val="003B1CA2"/>
    <w:rsid w:val="003B232D"/>
    <w:rsid w:val="003B2D26"/>
    <w:rsid w:val="003B2E60"/>
    <w:rsid w:val="003B31A6"/>
    <w:rsid w:val="003B3578"/>
    <w:rsid w:val="003B414C"/>
    <w:rsid w:val="003B4326"/>
    <w:rsid w:val="003B45E2"/>
    <w:rsid w:val="003B4F85"/>
    <w:rsid w:val="003B5337"/>
    <w:rsid w:val="003B5484"/>
    <w:rsid w:val="003B5D85"/>
    <w:rsid w:val="003B5E74"/>
    <w:rsid w:val="003B675F"/>
    <w:rsid w:val="003B705C"/>
    <w:rsid w:val="003B78C0"/>
    <w:rsid w:val="003B7C57"/>
    <w:rsid w:val="003B7D1B"/>
    <w:rsid w:val="003B7D41"/>
    <w:rsid w:val="003B7ECF"/>
    <w:rsid w:val="003C0179"/>
    <w:rsid w:val="003C0BD1"/>
    <w:rsid w:val="003C0D1D"/>
    <w:rsid w:val="003C0D83"/>
    <w:rsid w:val="003C10B6"/>
    <w:rsid w:val="003C1CFF"/>
    <w:rsid w:val="003C273C"/>
    <w:rsid w:val="003C29FD"/>
    <w:rsid w:val="003C36B2"/>
    <w:rsid w:val="003C3F8C"/>
    <w:rsid w:val="003C405E"/>
    <w:rsid w:val="003C411B"/>
    <w:rsid w:val="003C4128"/>
    <w:rsid w:val="003C4393"/>
    <w:rsid w:val="003C4BCF"/>
    <w:rsid w:val="003C52BF"/>
    <w:rsid w:val="003C56BE"/>
    <w:rsid w:val="003C585C"/>
    <w:rsid w:val="003C594B"/>
    <w:rsid w:val="003C67D5"/>
    <w:rsid w:val="003C6B19"/>
    <w:rsid w:val="003C7681"/>
    <w:rsid w:val="003D001E"/>
    <w:rsid w:val="003D030F"/>
    <w:rsid w:val="003D0614"/>
    <w:rsid w:val="003D141A"/>
    <w:rsid w:val="003D16C2"/>
    <w:rsid w:val="003D1E5C"/>
    <w:rsid w:val="003D2046"/>
    <w:rsid w:val="003D258F"/>
    <w:rsid w:val="003D29E3"/>
    <w:rsid w:val="003D2A0B"/>
    <w:rsid w:val="003D2BD1"/>
    <w:rsid w:val="003D31F0"/>
    <w:rsid w:val="003D3688"/>
    <w:rsid w:val="003D3A89"/>
    <w:rsid w:val="003D3AC0"/>
    <w:rsid w:val="003D3F4E"/>
    <w:rsid w:val="003D45F2"/>
    <w:rsid w:val="003D4911"/>
    <w:rsid w:val="003D4E64"/>
    <w:rsid w:val="003D5054"/>
    <w:rsid w:val="003D5792"/>
    <w:rsid w:val="003D5875"/>
    <w:rsid w:val="003D5F7D"/>
    <w:rsid w:val="003D5FDC"/>
    <w:rsid w:val="003D63F3"/>
    <w:rsid w:val="003D64EE"/>
    <w:rsid w:val="003D6D51"/>
    <w:rsid w:val="003D6F18"/>
    <w:rsid w:val="003D6F9D"/>
    <w:rsid w:val="003D729F"/>
    <w:rsid w:val="003D77AD"/>
    <w:rsid w:val="003E0FFD"/>
    <w:rsid w:val="003E1897"/>
    <w:rsid w:val="003E1CD4"/>
    <w:rsid w:val="003E1E74"/>
    <w:rsid w:val="003E2AA4"/>
    <w:rsid w:val="003E2E1C"/>
    <w:rsid w:val="003E3547"/>
    <w:rsid w:val="003E4599"/>
    <w:rsid w:val="003E5164"/>
    <w:rsid w:val="003E56F8"/>
    <w:rsid w:val="003E5CD9"/>
    <w:rsid w:val="003E6155"/>
    <w:rsid w:val="003E63D7"/>
    <w:rsid w:val="003E6787"/>
    <w:rsid w:val="003E6A61"/>
    <w:rsid w:val="003E759C"/>
    <w:rsid w:val="003E7A61"/>
    <w:rsid w:val="003E7FA4"/>
    <w:rsid w:val="003F205A"/>
    <w:rsid w:val="003F2411"/>
    <w:rsid w:val="003F2636"/>
    <w:rsid w:val="003F2902"/>
    <w:rsid w:val="003F42D5"/>
    <w:rsid w:val="003F4B4C"/>
    <w:rsid w:val="003F4D49"/>
    <w:rsid w:val="003F5E4D"/>
    <w:rsid w:val="003F60AA"/>
    <w:rsid w:val="003F66A1"/>
    <w:rsid w:val="003F6710"/>
    <w:rsid w:val="003F6F14"/>
    <w:rsid w:val="003F77AF"/>
    <w:rsid w:val="003F7F66"/>
    <w:rsid w:val="004002C6"/>
    <w:rsid w:val="004006D8"/>
    <w:rsid w:val="00400786"/>
    <w:rsid w:val="00400C95"/>
    <w:rsid w:val="004016AD"/>
    <w:rsid w:val="00401779"/>
    <w:rsid w:val="0040279B"/>
    <w:rsid w:val="00402864"/>
    <w:rsid w:val="00402B83"/>
    <w:rsid w:val="00402EF7"/>
    <w:rsid w:val="0040334C"/>
    <w:rsid w:val="00403812"/>
    <w:rsid w:val="00403C45"/>
    <w:rsid w:val="004040D1"/>
    <w:rsid w:val="00404A44"/>
    <w:rsid w:val="00404AE1"/>
    <w:rsid w:val="00404E63"/>
    <w:rsid w:val="00405644"/>
    <w:rsid w:val="00405ED0"/>
    <w:rsid w:val="00406AF1"/>
    <w:rsid w:val="00406B4E"/>
    <w:rsid w:val="00406BDC"/>
    <w:rsid w:val="00406E6C"/>
    <w:rsid w:val="004074D6"/>
    <w:rsid w:val="004105AD"/>
    <w:rsid w:val="00410718"/>
    <w:rsid w:val="00410739"/>
    <w:rsid w:val="00411046"/>
    <w:rsid w:val="004110E2"/>
    <w:rsid w:val="0041177C"/>
    <w:rsid w:val="0041183D"/>
    <w:rsid w:val="00411BED"/>
    <w:rsid w:val="00411FB5"/>
    <w:rsid w:val="00412392"/>
    <w:rsid w:val="00412878"/>
    <w:rsid w:val="00412A95"/>
    <w:rsid w:val="00413493"/>
    <w:rsid w:val="00413FC1"/>
    <w:rsid w:val="00414116"/>
    <w:rsid w:val="00414616"/>
    <w:rsid w:val="004146E1"/>
    <w:rsid w:val="00414952"/>
    <w:rsid w:val="00414CC5"/>
    <w:rsid w:val="00414E8A"/>
    <w:rsid w:val="004151D1"/>
    <w:rsid w:val="00415634"/>
    <w:rsid w:val="00415FF1"/>
    <w:rsid w:val="004168A6"/>
    <w:rsid w:val="00416DD4"/>
    <w:rsid w:val="00416F5B"/>
    <w:rsid w:val="0041710F"/>
    <w:rsid w:val="0041798D"/>
    <w:rsid w:val="0042056D"/>
    <w:rsid w:val="00420613"/>
    <w:rsid w:val="00420FDA"/>
    <w:rsid w:val="00421296"/>
    <w:rsid w:val="00421E60"/>
    <w:rsid w:val="0042239D"/>
    <w:rsid w:val="0042244F"/>
    <w:rsid w:val="004225C8"/>
    <w:rsid w:val="004229A4"/>
    <w:rsid w:val="00422F1E"/>
    <w:rsid w:val="00423211"/>
    <w:rsid w:val="00424157"/>
    <w:rsid w:val="004241B9"/>
    <w:rsid w:val="0042449A"/>
    <w:rsid w:val="00424ABC"/>
    <w:rsid w:val="00425039"/>
    <w:rsid w:val="00425428"/>
    <w:rsid w:val="00425BE6"/>
    <w:rsid w:val="004262D5"/>
    <w:rsid w:val="00426365"/>
    <w:rsid w:val="004268F6"/>
    <w:rsid w:val="00426F0E"/>
    <w:rsid w:val="004276C7"/>
    <w:rsid w:val="00427F01"/>
    <w:rsid w:val="0043039D"/>
    <w:rsid w:val="004303DA"/>
    <w:rsid w:val="00430C41"/>
    <w:rsid w:val="00430DCA"/>
    <w:rsid w:val="00430E3B"/>
    <w:rsid w:val="00431533"/>
    <w:rsid w:val="00431BBE"/>
    <w:rsid w:val="00431BEB"/>
    <w:rsid w:val="004326FD"/>
    <w:rsid w:val="004328F2"/>
    <w:rsid w:val="00432F94"/>
    <w:rsid w:val="004330D5"/>
    <w:rsid w:val="00433117"/>
    <w:rsid w:val="0043397C"/>
    <w:rsid w:val="004339B9"/>
    <w:rsid w:val="00433BF9"/>
    <w:rsid w:val="00433F6D"/>
    <w:rsid w:val="004342BC"/>
    <w:rsid w:val="00434893"/>
    <w:rsid w:val="00434B0B"/>
    <w:rsid w:val="004351D0"/>
    <w:rsid w:val="0043532D"/>
    <w:rsid w:val="0043552B"/>
    <w:rsid w:val="00435593"/>
    <w:rsid w:val="00435C00"/>
    <w:rsid w:val="00435CF0"/>
    <w:rsid w:val="00435DDE"/>
    <w:rsid w:val="00435F3A"/>
    <w:rsid w:val="00435F44"/>
    <w:rsid w:val="00436508"/>
    <w:rsid w:val="00436C0B"/>
    <w:rsid w:val="00437AC8"/>
    <w:rsid w:val="00440458"/>
    <w:rsid w:val="00440946"/>
    <w:rsid w:val="00441C8F"/>
    <w:rsid w:val="004427C4"/>
    <w:rsid w:val="00442913"/>
    <w:rsid w:val="00442DC5"/>
    <w:rsid w:val="00442E90"/>
    <w:rsid w:val="004430C6"/>
    <w:rsid w:val="0044340B"/>
    <w:rsid w:val="004436A7"/>
    <w:rsid w:val="00443B06"/>
    <w:rsid w:val="00443F83"/>
    <w:rsid w:val="00444151"/>
    <w:rsid w:val="00444DB3"/>
    <w:rsid w:val="00445439"/>
    <w:rsid w:val="00446E4C"/>
    <w:rsid w:val="00450054"/>
    <w:rsid w:val="0045052E"/>
    <w:rsid w:val="00451331"/>
    <w:rsid w:val="004519DF"/>
    <w:rsid w:val="004519FA"/>
    <w:rsid w:val="00451FAD"/>
    <w:rsid w:val="00452541"/>
    <w:rsid w:val="00452CE9"/>
    <w:rsid w:val="004547B7"/>
    <w:rsid w:val="00454A46"/>
    <w:rsid w:val="00454ED3"/>
    <w:rsid w:val="00454FBA"/>
    <w:rsid w:val="00455345"/>
    <w:rsid w:val="004553C3"/>
    <w:rsid w:val="00455D7D"/>
    <w:rsid w:val="00457289"/>
    <w:rsid w:val="004575A3"/>
    <w:rsid w:val="00457EAC"/>
    <w:rsid w:val="0046036B"/>
    <w:rsid w:val="00460605"/>
    <w:rsid w:val="004607E6"/>
    <w:rsid w:val="00460ABA"/>
    <w:rsid w:val="00460C1E"/>
    <w:rsid w:val="00460CFE"/>
    <w:rsid w:val="00460F27"/>
    <w:rsid w:val="00461CF1"/>
    <w:rsid w:val="00462015"/>
    <w:rsid w:val="00462679"/>
    <w:rsid w:val="00463670"/>
    <w:rsid w:val="00464A73"/>
    <w:rsid w:val="00467015"/>
    <w:rsid w:val="004677E6"/>
    <w:rsid w:val="00470A4F"/>
    <w:rsid w:val="00471125"/>
    <w:rsid w:val="0047186D"/>
    <w:rsid w:val="00471A3C"/>
    <w:rsid w:val="00471CB2"/>
    <w:rsid w:val="004721F2"/>
    <w:rsid w:val="0047233D"/>
    <w:rsid w:val="004743BF"/>
    <w:rsid w:val="0047445A"/>
    <w:rsid w:val="00474641"/>
    <w:rsid w:val="00474757"/>
    <w:rsid w:val="004749F4"/>
    <w:rsid w:val="00474B9C"/>
    <w:rsid w:val="00474C3B"/>
    <w:rsid w:val="00476BE9"/>
    <w:rsid w:val="00476D08"/>
    <w:rsid w:val="0047702E"/>
    <w:rsid w:val="00477073"/>
    <w:rsid w:val="004771B3"/>
    <w:rsid w:val="00477E95"/>
    <w:rsid w:val="00480BD7"/>
    <w:rsid w:val="0048144C"/>
    <w:rsid w:val="00481B8C"/>
    <w:rsid w:val="00481DE5"/>
    <w:rsid w:val="00482219"/>
    <w:rsid w:val="0048234E"/>
    <w:rsid w:val="00483136"/>
    <w:rsid w:val="004832C5"/>
    <w:rsid w:val="004834A6"/>
    <w:rsid w:val="0048437A"/>
    <w:rsid w:val="004846C7"/>
    <w:rsid w:val="004847C7"/>
    <w:rsid w:val="00485470"/>
    <w:rsid w:val="004858C6"/>
    <w:rsid w:val="00485C7F"/>
    <w:rsid w:val="00486150"/>
    <w:rsid w:val="0048625F"/>
    <w:rsid w:val="00486B83"/>
    <w:rsid w:val="004870FF"/>
    <w:rsid w:val="004871FD"/>
    <w:rsid w:val="00487A7A"/>
    <w:rsid w:val="0049029B"/>
    <w:rsid w:val="004916A6"/>
    <w:rsid w:val="0049180B"/>
    <w:rsid w:val="004927B6"/>
    <w:rsid w:val="00492853"/>
    <w:rsid w:val="004928FC"/>
    <w:rsid w:val="00492C3A"/>
    <w:rsid w:val="00492FC8"/>
    <w:rsid w:val="00493400"/>
    <w:rsid w:val="004936A7"/>
    <w:rsid w:val="004936AB"/>
    <w:rsid w:val="0049376B"/>
    <w:rsid w:val="00493C42"/>
    <w:rsid w:val="00493D7C"/>
    <w:rsid w:val="00494D10"/>
    <w:rsid w:val="00494E65"/>
    <w:rsid w:val="00495144"/>
    <w:rsid w:val="004954B7"/>
    <w:rsid w:val="00495A83"/>
    <w:rsid w:val="00496023"/>
    <w:rsid w:val="0049654B"/>
    <w:rsid w:val="00497A0E"/>
    <w:rsid w:val="004A009C"/>
    <w:rsid w:val="004A02FB"/>
    <w:rsid w:val="004A111D"/>
    <w:rsid w:val="004A123C"/>
    <w:rsid w:val="004A12C7"/>
    <w:rsid w:val="004A16B4"/>
    <w:rsid w:val="004A2104"/>
    <w:rsid w:val="004A235F"/>
    <w:rsid w:val="004A27F5"/>
    <w:rsid w:val="004A29B6"/>
    <w:rsid w:val="004A2D5A"/>
    <w:rsid w:val="004A2EE8"/>
    <w:rsid w:val="004A34C3"/>
    <w:rsid w:val="004A3559"/>
    <w:rsid w:val="004A43D4"/>
    <w:rsid w:val="004A4826"/>
    <w:rsid w:val="004A4AD2"/>
    <w:rsid w:val="004A4EAF"/>
    <w:rsid w:val="004A4F1A"/>
    <w:rsid w:val="004A50D3"/>
    <w:rsid w:val="004A570D"/>
    <w:rsid w:val="004A584E"/>
    <w:rsid w:val="004A5DF7"/>
    <w:rsid w:val="004A69F1"/>
    <w:rsid w:val="004A6DAD"/>
    <w:rsid w:val="004A7598"/>
    <w:rsid w:val="004A7779"/>
    <w:rsid w:val="004A782F"/>
    <w:rsid w:val="004B0A39"/>
    <w:rsid w:val="004B1A6F"/>
    <w:rsid w:val="004B1EE0"/>
    <w:rsid w:val="004B2A7B"/>
    <w:rsid w:val="004B2AA6"/>
    <w:rsid w:val="004B2DAB"/>
    <w:rsid w:val="004B37BC"/>
    <w:rsid w:val="004B4E93"/>
    <w:rsid w:val="004B5CDA"/>
    <w:rsid w:val="004B5E3F"/>
    <w:rsid w:val="004B650A"/>
    <w:rsid w:val="004B73AC"/>
    <w:rsid w:val="004B7704"/>
    <w:rsid w:val="004B7995"/>
    <w:rsid w:val="004C0ADF"/>
    <w:rsid w:val="004C0D7D"/>
    <w:rsid w:val="004C150C"/>
    <w:rsid w:val="004C1B85"/>
    <w:rsid w:val="004C1CB6"/>
    <w:rsid w:val="004C1F1E"/>
    <w:rsid w:val="004C22B0"/>
    <w:rsid w:val="004C29C4"/>
    <w:rsid w:val="004C30C3"/>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32B"/>
    <w:rsid w:val="004C6813"/>
    <w:rsid w:val="004C6959"/>
    <w:rsid w:val="004C75F6"/>
    <w:rsid w:val="004C798A"/>
    <w:rsid w:val="004C7FE2"/>
    <w:rsid w:val="004D0FB6"/>
    <w:rsid w:val="004D10DA"/>
    <w:rsid w:val="004D11B4"/>
    <w:rsid w:val="004D1F38"/>
    <w:rsid w:val="004D1F83"/>
    <w:rsid w:val="004D23B5"/>
    <w:rsid w:val="004D24D6"/>
    <w:rsid w:val="004D32FA"/>
    <w:rsid w:val="004D3551"/>
    <w:rsid w:val="004D4B15"/>
    <w:rsid w:val="004D4CC0"/>
    <w:rsid w:val="004D5380"/>
    <w:rsid w:val="004D619A"/>
    <w:rsid w:val="004D62F9"/>
    <w:rsid w:val="004D68F7"/>
    <w:rsid w:val="004D6F13"/>
    <w:rsid w:val="004D70F0"/>
    <w:rsid w:val="004E0F40"/>
    <w:rsid w:val="004E1E6A"/>
    <w:rsid w:val="004E252A"/>
    <w:rsid w:val="004E2AC5"/>
    <w:rsid w:val="004E3099"/>
    <w:rsid w:val="004E3444"/>
    <w:rsid w:val="004E3A65"/>
    <w:rsid w:val="004E4FFF"/>
    <w:rsid w:val="004E56F6"/>
    <w:rsid w:val="004E57F1"/>
    <w:rsid w:val="004E5F0A"/>
    <w:rsid w:val="004E6044"/>
    <w:rsid w:val="004E65DD"/>
    <w:rsid w:val="004E6A6B"/>
    <w:rsid w:val="004E6C8E"/>
    <w:rsid w:val="004E7F18"/>
    <w:rsid w:val="004F05E6"/>
    <w:rsid w:val="004F0A7C"/>
    <w:rsid w:val="004F0B4A"/>
    <w:rsid w:val="004F0EC3"/>
    <w:rsid w:val="004F16C0"/>
    <w:rsid w:val="004F17CC"/>
    <w:rsid w:val="004F2261"/>
    <w:rsid w:val="004F2382"/>
    <w:rsid w:val="004F24C6"/>
    <w:rsid w:val="004F261A"/>
    <w:rsid w:val="004F2670"/>
    <w:rsid w:val="004F26D0"/>
    <w:rsid w:val="004F290E"/>
    <w:rsid w:val="004F2FA5"/>
    <w:rsid w:val="004F3601"/>
    <w:rsid w:val="004F3653"/>
    <w:rsid w:val="004F3C85"/>
    <w:rsid w:val="004F4020"/>
    <w:rsid w:val="004F4516"/>
    <w:rsid w:val="004F4D12"/>
    <w:rsid w:val="004F4FA5"/>
    <w:rsid w:val="004F557E"/>
    <w:rsid w:val="004F5E1A"/>
    <w:rsid w:val="004F6A6A"/>
    <w:rsid w:val="004F6E93"/>
    <w:rsid w:val="004F71E4"/>
    <w:rsid w:val="004F7DC7"/>
    <w:rsid w:val="00500BC9"/>
    <w:rsid w:val="00501118"/>
    <w:rsid w:val="0050208D"/>
    <w:rsid w:val="005023A3"/>
    <w:rsid w:val="00502455"/>
    <w:rsid w:val="00503C1D"/>
    <w:rsid w:val="0050432D"/>
    <w:rsid w:val="00505C06"/>
    <w:rsid w:val="00505D7F"/>
    <w:rsid w:val="00506679"/>
    <w:rsid w:val="0050693E"/>
    <w:rsid w:val="00506962"/>
    <w:rsid w:val="00506B7B"/>
    <w:rsid w:val="00506E06"/>
    <w:rsid w:val="00506E15"/>
    <w:rsid w:val="00507440"/>
    <w:rsid w:val="00507458"/>
    <w:rsid w:val="00507609"/>
    <w:rsid w:val="00507CD1"/>
    <w:rsid w:val="00507FE1"/>
    <w:rsid w:val="00510348"/>
    <w:rsid w:val="005104BA"/>
    <w:rsid w:val="00510730"/>
    <w:rsid w:val="00510DC8"/>
    <w:rsid w:val="00510E2E"/>
    <w:rsid w:val="00510F35"/>
    <w:rsid w:val="0051114B"/>
    <w:rsid w:val="00511E2E"/>
    <w:rsid w:val="00512470"/>
    <w:rsid w:val="0051254B"/>
    <w:rsid w:val="00512CF7"/>
    <w:rsid w:val="00513698"/>
    <w:rsid w:val="005137FA"/>
    <w:rsid w:val="00513CC4"/>
    <w:rsid w:val="00513D1A"/>
    <w:rsid w:val="005140C0"/>
    <w:rsid w:val="0051426D"/>
    <w:rsid w:val="00514511"/>
    <w:rsid w:val="005146B8"/>
    <w:rsid w:val="005149D1"/>
    <w:rsid w:val="00515270"/>
    <w:rsid w:val="005152ED"/>
    <w:rsid w:val="00515948"/>
    <w:rsid w:val="00515C6E"/>
    <w:rsid w:val="00516A8D"/>
    <w:rsid w:val="005170B3"/>
    <w:rsid w:val="00517BEB"/>
    <w:rsid w:val="00517F2E"/>
    <w:rsid w:val="0052009C"/>
    <w:rsid w:val="00520885"/>
    <w:rsid w:val="00520AB5"/>
    <w:rsid w:val="005213EB"/>
    <w:rsid w:val="0052162E"/>
    <w:rsid w:val="00521B62"/>
    <w:rsid w:val="00521E09"/>
    <w:rsid w:val="005222FF"/>
    <w:rsid w:val="00522901"/>
    <w:rsid w:val="00522F47"/>
    <w:rsid w:val="005234CE"/>
    <w:rsid w:val="00523C82"/>
    <w:rsid w:val="00524074"/>
    <w:rsid w:val="00524B27"/>
    <w:rsid w:val="00524E2D"/>
    <w:rsid w:val="00525317"/>
    <w:rsid w:val="00525796"/>
    <w:rsid w:val="005258E2"/>
    <w:rsid w:val="005259FD"/>
    <w:rsid w:val="00525BAA"/>
    <w:rsid w:val="00527098"/>
    <w:rsid w:val="00527327"/>
    <w:rsid w:val="0052756E"/>
    <w:rsid w:val="00527D4E"/>
    <w:rsid w:val="00527D79"/>
    <w:rsid w:val="00530BD4"/>
    <w:rsid w:val="00530C88"/>
    <w:rsid w:val="00530E34"/>
    <w:rsid w:val="00530E6E"/>
    <w:rsid w:val="00531098"/>
    <w:rsid w:val="0053221F"/>
    <w:rsid w:val="0053267A"/>
    <w:rsid w:val="00532C1E"/>
    <w:rsid w:val="00533B2F"/>
    <w:rsid w:val="00533EDB"/>
    <w:rsid w:val="0053409F"/>
    <w:rsid w:val="005346DD"/>
    <w:rsid w:val="0053473B"/>
    <w:rsid w:val="00534A64"/>
    <w:rsid w:val="00534B3E"/>
    <w:rsid w:val="005351CA"/>
    <w:rsid w:val="00535E7A"/>
    <w:rsid w:val="00536452"/>
    <w:rsid w:val="00536CFC"/>
    <w:rsid w:val="00537189"/>
    <w:rsid w:val="005374F3"/>
    <w:rsid w:val="00537A80"/>
    <w:rsid w:val="00537B03"/>
    <w:rsid w:val="00537EAD"/>
    <w:rsid w:val="005404D8"/>
    <w:rsid w:val="00540C7A"/>
    <w:rsid w:val="00542BAB"/>
    <w:rsid w:val="00543659"/>
    <w:rsid w:val="00543C2D"/>
    <w:rsid w:val="00543E78"/>
    <w:rsid w:val="00544F74"/>
    <w:rsid w:val="00545368"/>
    <w:rsid w:val="0054553E"/>
    <w:rsid w:val="00545676"/>
    <w:rsid w:val="00545BFA"/>
    <w:rsid w:val="00545C73"/>
    <w:rsid w:val="0054658F"/>
    <w:rsid w:val="00546A72"/>
    <w:rsid w:val="005471C4"/>
    <w:rsid w:val="00547DAD"/>
    <w:rsid w:val="0055100F"/>
    <w:rsid w:val="00551B15"/>
    <w:rsid w:val="005527CE"/>
    <w:rsid w:val="005527DD"/>
    <w:rsid w:val="00552929"/>
    <w:rsid w:val="00552A24"/>
    <w:rsid w:val="00552E50"/>
    <w:rsid w:val="00553522"/>
    <w:rsid w:val="0055399B"/>
    <w:rsid w:val="00553E8A"/>
    <w:rsid w:val="00554284"/>
    <w:rsid w:val="005542B1"/>
    <w:rsid w:val="00554420"/>
    <w:rsid w:val="005547F6"/>
    <w:rsid w:val="00555055"/>
    <w:rsid w:val="00555665"/>
    <w:rsid w:val="00555D3C"/>
    <w:rsid w:val="00556031"/>
    <w:rsid w:val="00556AE5"/>
    <w:rsid w:val="00557426"/>
    <w:rsid w:val="005576A1"/>
    <w:rsid w:val="00557AFC"/>
    <w:rsid w:val="00557C00"/>
    <w:rsid w:val="00560269"/>
    <w:rsid w:val="005605CB"/>
    <w:rsid w:val="00560BC4"/>
    <w:rsid w:val="0056138A"/>
    <w:rsid w:val="005614BF"/>
    <w:rsid w:val="005615FE"/>
    <w:rsid w:val="005619AA"/>
    <w:rsid w:val="0056286B"/>
    <w:rsid w:val="005629F3"/>
    <w:rsid w:val="00563107"/>
    <w:rsid w:val="00563764"/>
    <w:rsid w:val="00563A7F"/>
    <w:rsid w:val="00563AB7"/>
    <w:rsid w:val="00563C5A"/>
    <w:rsid w:val="0056403C"/>
    <w:rsid w:val="005640FF"/>
    <w:rsid w:val="00564772"/>
    <w:rsid w:val="0056521A"/>
    <w:rsid w:val="00565770"/>
    <w:rsid w:val="00565F23"/>
    <w:rsid w:val="00565F62"/>
    <w:rsid w:val="00565FC1"/>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69"/>
    <w:rsid w:val="005744FF"/>
    <w:rsid w:val="00575496"/>
    <w:rsid w:val="00575569"/>
    <w:rsid w:val="005756F0"/>
    <w:rsid w:val="00575FFD"/>
    <w:rsid w:val="0057600B"/>
    <w:rsid w:val="00576592"/>
    <w:rsid w:val="00577203"/>
    <w:rsid w:val="00577463"/>
    <w:rsid w:val="00577FD5"/>
    <w:rsid w:val="00577FFC"/>
    <w:rsid w:val="0058032E"/>
    <w:rsid w:val="00580F19"/>
    <w:rsid w:val="00582080"/>
    <w:rsid w:val="0058243F"/>
    <w:rsid w:val="00582486"/>
    <w:rsid w:val="0058259F"/>
    <w:rsid w:val="005835E7"/>
    <w:rsid w:val="0058370D"/>
    <w:rsid w:val="005839AA"/>
    <w:rsid w:val="00584233"/>
    <w:rsid w:val="00584DD9"/>
    <w:rsid w:val="00584DE8"/>
    <w:rsid w:val="005855B9"/>
    <w:rsid w:val="00585AC0"/>
    <w:rsid w:val="00586C40"/>
    <w:rsid w:val="005876AF"/>
    <w:rsid w:val="00587F01"/>
    <w:rsid w:val="005905DA"/>
    <w:rsid w:val="0059061D"/>
    <w:rsid w:val="00590B98"/>
    <w:rsid w:val="005911B7"/>
    <w:rsid w:val="00591506"/>
    <w:rsid w:val="005919C8"/>
    <w:rsid w:val="00591D02"/>
    <w:rsid w:val="0059203B"/>
    <w:rsid w:val="0059258F"/>
    <w:rsid w:val="00592B18"/>
    <w:rsid w:val="0059386A"/>
    <w:rsid w:val="005940A4"/>
    <w:rsid w:val="005944AC"/>
    <w:rsid w:val="00594AEB"/>
    <w:rsid w:val="00594BD3"/>
    <w:rsid w:val="00595EDF"/>
    <w:rsid w:val="005962BE"/>
    <w:rsid w:val="005964C5"/>
    <w:rsid w:val="005975F1"/>
    <w:rsid w:val="005A035E"/>
    <w:rsid w:val="005A04AF"/>
    <w:rsid w:val="005A0B97"/>
    <w:rsid w:val="005A1598"/>
    <w:rsid w:val="005A1842"/>
    <w:rsid w:val="005A1FA2"/>
    <w:rsid w:val="005A2580"/>
    <w:rsid w:val="005A2F0B"/>
    <w:rsid w:val="005A325B"/>
    <w:rsid w:val="005A3529"/>
    <w:rsid w:val="005A3CD4"/>
    <w:rsid w:val="005A3D62"/>
    <w:rsid w:val="005A3E0F"/>
    <w:rsid w:val="005A44FD"/>
    <w:rsid w:val="005A4CAE"/>
    <w:rsid w:val="005A522B"/>
    <w:rsid w:val="005A6014"/>
    <w:rsid w:val="005A6635"/>
    <w:rsid w:val="005A6FF5"/>
    <w:rsid w:val="005A7271"/>
    <w:rsid w:val="005A7838"/>
    <w:rsid w:val="005A7CEF"/>
    <w:rsid w:val="005B00B4"/>
    <w:rsid w:val="005B04D8"/>
    <w:rsid w:val="005B0550"/>
    <w:rsid w:val="005B0701"/>
    <w:rsid w:val="005B123B"/>
    <w:rsid w:val="005B194C"/>
    <w:rsid w:val="005B1EEA"/>
    <w:rsid w:val="005B1FEA"/>
    <w:rsid w:val="005B2568"/>
    <w:rsid w:val="005B2A0C"/>
    <w:rsid w:val="005B3020"/>
    <w:rsid w:val="005B3130"/>
    <w:rsid w:val="005B370F"/>
    <w:rsid w:val="005B382C"/>
    <w:rsid w:val="005B4304"/>
    <w:rsid w:val="005B447C"/>
    <w:rsid w:val="005B6175"/>
    <w:rsid w:val="005B62DD"/>
    <w:rsid w:val="005B6F19"/>
    <w:rsid w:val="005B770C"/>
    <w:rsid w:val="005B7867"/>
    <w:rsid w:val="005B78E2"/>
    <w:rsid w:val="005B7D0C"/>
    <w:rsid w:val="005B7F71"/>
    <w:rsid w:val="005C0534"/>
    <w:rsid w:val="005C0E4B"/>
    <w:rsid w:val="005C11B1"/>
    <w:rsid w:val="005C17C6"/>
    <w:rsid w:val="005C19F4"/>
    <w:rsid w:val="005C20D2"/>
    <w:rsid w:val="005C2393"/>
    <w:rsid w:val="005C322B"/>
    <w:rsid w:val="005C330C"/>
    <w:rsid w:val="005C399B"/>
    <w:rsid w:val="005C429E"/>
    <w:rsid w:val="005C42F3"/>
    <w:rsid w:val="005C49ED"/>
    <w:rsid w:val="005C5AE6"/>
    <w:rsid w:val="005C63DF"/>
    <w:rsid w:val="005C685F"/>
    <w:rsid w:val="005C6DFB"/>
    <w:rsid w:val="005C6E18"/>
    <w:rsid w:val="005C76E5"/>
    <w:rsid w:val="005C7878"/>
    <w:rsid w:val="005D02DF"/>
    <w:rsid w:val="005D02FA"/>
    <w:rsid w:val="005D075F"/>
    <w:rsid w:val="005D0AF6"/>
    <w:rsid w:val="005D0E6D"/>
    <w:rsid w:val="005D1500"/>
    <w:rsid w:val="005D15F2"/>
    <w:rsid w:val="005D16E6"/>
    <w:rsid w:val="005D1ADF"/>
    <w:rsid w:val="005D2B3A"/>
    <w:rsid w:val="005D33C4"/>
    <w:rsid w:val="005D37BB"/>
    <w:rsid w:val="005D4784"/>
    <w:rsid w:val="005D4A52"/>
    <w:rsid w:val="005D523A"/>
    <w:rsid w:val="005D5E84"/>
    <w:rsid w:val="005D6466"/>
    <w:rsid w:val="005D6AA6"/>
    <w:rsid w:val="005D72B7"/>
    <w:rsid w:val="005D735B"/>
    <w:rsid w:val="005D7389"/>
    <w:rsid w:val="005D74F8"/>
    <w:rsid w:val="005D7D05"/>
    <w:rsid w:val="005E07AC"/>
    <w:rsid w:val="005E0989"/>
    <w:rsid w:val="005E1327"/>
    <w:rsid w:val="005E1AD3"/>
    <w:rsid w:val="005E1AEE"/>
    <w:rsid w:val="005E2626"/>
    <w:rsid w:val="005E2979"/>
    <w:rsid w:val="005E2F88"/>
    <w:rsid w:val="005E3DAA"/>
    <w:rsid w:val="005E3E68"/>
    <w:rsid w:val="005E3EF4"/>
    <w:rsid w:val="005E4448"/>
    <w:rsid w:val="005E4A91"/>
    <w:rsid w:val="005E5082"/>
    <w:rsid w:val="005E5D1C"/>
    <w:rsid w:val="005E5DF3"/>
    <w:rsid w:val="005E6912"/>
    <w:rsid w:val="005E6A04"/>
    <w:rsid w:val="005E7128"/>
    <w:rsid w:val="005E7EA1"/>
    <w:rsid w:val="005F0531"/>
    <w:rsid w:val="005F191C"/>
    <w:rsid w:val="005F2065"/>
    <w:rsid w:val="005F27FE"/>
    <w:rsid w:val="005F2937"/>
    <w:rsid w:val="005F3B80"/>
    <w:rsid w:val="005F3B8F"/>
    <w:rsid w:val="005F3C2A"/>
    <w:rsid w:val="005F4415"/>
    <w:rsid w:val="005F47E7"/>
    <w:rsid w:val="005F4A5A"/>
    <w:rsid w:val="005F52C9"/>
    <w:rsid w:val="005F5662"/>
    <w:rsid w:val="005F6EF7"/>
    <w:rsid w:val="005F78BA"/>
    <w:rsid w:val="006007E4"/>
    <w:rsid w:val="00600C48"/>
    <w:rsid w:val="006010DC"/>
    <w:rsid w:val="00601471"/>
    <w:rsid w:val="00602393"/>
    <w:rsid w:val="00602BC0"/>
    <w:rsid w:val="00602C32"/>
    <w:rsid w:val="00602FE7"/>
    <w:rsid w:val="006031E0"/>
    <w:rsid w:val="0060363F"/>
    <w:rsid w:val="0060379E"/>
    <w:rsid w:val="00603BCF"/>
    <w:rsid w:val="006045E0"/>
    <w:rsid w:val="0060489F"/>
    <w:rsid w:val="00604CBA"/>
    <w:rsid w:val="00604E80"/>
    <w:rsid w:val="006057F3"/>
    <w:rsid w:val="00605D01"/>
    <w:rsid w:val="00607E48"/>
    <w:rsid w:val="00610185"/>
    <w:rsid w:val="0061019D"/>
    <w:rsid w:val="006109BA"/>
    <w:rsid w:val="006115C0"/>
    <w:rsid w:val="00611E4C"/>
    <w:rsid w:val="00611F1F"/>
    <w:rsid w:val="0061234E"/>
    <w:rsid w:val="006150E5"/>
    <w:rsid w:val="0061521C"/>
    <w:rsid w:val="006152BE"/>
    <w:rsid w:val="006153E4"/>
    <w:rsid w:val="00615960"/>
    <w:rsid w:val="00616021"/>
    <w:rsid w:val="00616049"/>
    <w:rsid w:val="0061643B"/>
    <w:rsid w:val="00616CBB"/>
    <w:rsid w:val="006173A4"/>
    <w:rsid w:val="00617B1F"/>
    <w:rsid w:val="00617D49"/>
    <w:rsid w:val="00620665"/>
    <w:rsid w:val="00621452"/>
    <w:rsid w:val="006214E5"/>
    <w:rsid w:val="00621931"/>
    <w:rsid w:val="00621E24"/>
    <w:rsid w:val="006230D6"/>
    <w:rsid w:val="006231BC"/>
    <w:rsid w:val="00623AD0"/>
    <w:rsid w:val="00623DE2"/>
    <w:rsid w:val="0062411F"/>
    <w:rsid w:val="00624FB4"/>
    <w:rsid w:val="00625C4E"/>
    <w:rsid w:val="00626073"/>
    <w:rsid w:val="00626D8A"/>
    <w:rsid w:val="00627588"/>
    <w:rsid w:val="00627A56"/>
    <w:rsid w:val="00627EC9"/>
    <w:rsid w:val="00630349"/>
    <w:rsid w:val="00630667"/>
    <w:rsid w:val="00630AEA"/>
    <w:rsid w:val="0063157F"/>
    <w:rsid w:val="006315B2"/>
    <w:rsid w:val="0063243E"/>
    <w:rsid w:val="00632F0D"/>
    <w:rsid w:val="0063318C"/>
    <w:rsid w:val="00633B77"/>
    <w:rsid w:val="00633C03"/>
    <w:rsid w:val="00633C05"/>
    <w:rsid w:val="00633C24"/>
    <w:rsid w:val="00633F53"/>
    <w:rsid w:val="00634525"/>
    <w:rsid w:val="00634723"/>
    <w:rsid w:val="0063499D"/>
    <w:rsid w:val="00634AA0"/>
    <w:rsid w:val="00634FFD"/>
    <w:rsid w:val="006351C5"/>
    <w:rsid w:val="00635C74"/>
    <w:rsid w:val="00635CC9"/>
    <w:rsid w:val="00636E63"/>
    <w:rsid w:val="0063711B"/>
    <w:rsid w:val="006400E1"/>
    <w:rsid w:val="0064015D"/>
    <w:rsid w:val="0064110E"/>
    <w:rsid w:val="00641364"/>
    <w:rsid w:val="00641880"/>
    <w:rsid w:val="00641DE5"/>
    <w:rsid w:val="006428A5"/>
    <w:rsid w:val="00642915"/>
    <w:rsid w:val="00642BC6"/>
    <w:rsid w:val="00642D01"/>
    <w:rsid w:val="00643AC6"/>
    <w:rsid w:val="00643BAD"/>
    <w:rsid w:val="006442F9"/>
    <w:rsid w:val="0064508F"/>
    <w:rsid w:val="006456F8"/>
    <w:rsid w:val="00645A5B"/>
    <w:rsid w:val="00646B1A"/>
    <w:rsid w:val="00646B95"/>
    <w:rsid w:val="00646D74"/>
    <w:rsid w:val="006473FB"/>
    <w:rsid w:val="0064772C"/>
    <w:rsid w:val="00651314"/>
    <w:rsid w:val="0065133E"/>
    <w:rsid w:val="00651B5B"/>
    <w:rsid w:val="0065214B"/>
    <w:rsid w:val="00652BA4"/>
    <w:rsid w:val="00652FA0"/>
    <w:rsid w:val="0065336E"/>
    <w:rsid w:val="00653503"/>
    <w:rsid w:val="00654309"/>
    <w:rsid w:val="00654552"/>
    <w:rsid w:val="00654739"/>
    <w:rsid w:val="0065539C"/>
    <w:rsid w:val="00655C36"/>
    <w:rsid w:val="0065602E"/>
    <w:rsid w:val="0065671F"/>
    <w:rsid w:val="00656961"/>
    <w:rsid w:val="00656C0E"/>
    <w:rsid w:val="0065707C"/>
    <w:rsid w:val="006578F2"/>
    <w:rsid w:val="00657F56"/>
    <w:rsid w:val="0066025C"/>
    <w:rsid w:val="0066054E"/>
    <w:rsid w:val="00661354"/>
    <w:rsid w:val="00661862"/>
    <w:rsid w:val="00661DBC"/>
    <w:rsid w:val="006630AD"/>
    <w:rsid w:val="00664A1D"/>
    <w:rsid w:val="00665719"/>
    <w:rsid w:val="00665730"/>
    <w:rsid w:val="006658AC"/>
    <w:rsid w:val="00665CCF"/>
    <w:rsid w:val="006662CA"/>
    <w:rsid w:val="00666573"/>
    <w:rsid w:val="00666704"/>
    <w:rsid w:val="006667EE"/>
    <w:rsid w:val="00666D64"/>
    <w:rsid w:val="00666DFD"/>
    <w:rsid w:val="006670EA"/>
    <w:rsid w:val="0066767E"/>
    <w:rsid w:val="00667CFC"/>
    <w:rsid w:val="00667E40"/>
    <w:rsid w:val="00667F11"/>
    <w:rsid w:val="0067095B"/>
    <w:rsid w:val="00671647"/>
    <w:rsid w:val="006721EE"/>
    <w:rsid w:val="00672423"/>
    <w:rsid w:val="00672F2C"/>
    <w:rsid w:val="0067312E"/>
    <w:rsid w:val="0067372E"/>
    <w:rsid w:val="0067424F"/>
    <w:rsid w:val="00675042"/>
    <w:rsid w:val="00675A4C"/>
    <w:rsid w:val="006761E8"/>
    <w:rsid w:val="006762EA"/>
    <w:rsid w:val="00676B33"/>
    <w:rsid w:val="00676C93"/>
    <w:rsid w:val="006770FE"/>
    <w:rsid w:val="0067784C"/>
    <w:rsid w:val="00677D24"/>
    <w:rsid w:val="00677F51"/>
    <w:rsid w:val="006802D7"/>
    <w:rsid w:val="00680351"/>
    <w:rsid w:val="006803AE"/>
    <w:rsid w:val="00680AF2"/>
    <w:rsid w:val="00681879"/>
    <w:rsid w:val="00682117"/>
    <w:rsid w:val="00683CB3"/>
    <w:rsid w:val="00684369"/>
    <w:rsid w:val="006847D9"/>
    <w:rsid w:val="0068692E"/>
    <w:rsid w:val="00686ABF"/>
    <w:rsid w:val="006879F5"/>
    <w:rsid w:val="00690C1C"/>
    <w:rsid w:val="00690FEC"/>
    <w:rsid w:val="00691283"/>
    <w:rsid w:val="0069135A"/>
    <w:rsid w:val="00691562"/>
    <w:rsid w:val="00691C59"/>
    <w:rsid w:val="00692049"/>
    <w:rsid w:val="006921E4"/>
    <w:rsid w:val="00692F2B"/>
    <w:rsid w:val="00692F6F"/>
    <w:rsid w:val="006933F8"/>
    <w:rsid w:val="00693796"/>
    <w:rsid w:val="006938A5"/>
    <w:rsid w:val="00693F12"/>
    <w:rsid w:val="006942AA"/>
    <w:rsid w:val="0069463B"/>
    <w:rsid w:val="00694DB8"/>
    <w:rsid w:val="00695924"/>
    <w:rsid w:val="00695B26"/>
    <w:rsid w:val="00695DBF"/>
    <w:rsid w:val="006975B1"/>
    <w:rsid w:val="00697D27"/>
    <w:rsid w:val="00697D71"/>
    <w:rsid w:val="006A1081"/>
    <w:rsid w:val="006A14E8"/>
    <w:rsid w:val="006A1799"/>
    <w:rsid w:val="006A1CC1"/>
    <w:rsid w:val="006A1D44"/>
    <w:rsid w:val="006A2BBF"/>
    <w:rsid w:val="006A2C12"/>
    <w:rsid w:val="006A2CE8"/>
    <w:rsid w:val="006A3F59"/>
    <w:rsid w:val="006A47E8"/>
    <w:rsid w:val="006A5DAC"/>
    <w:rsid w:val="006A6387"/>
    <w:rsid w:val="006A768C"/>
    <w:rsid w:val="006A7AD3"/>
    <w:rsid w:val="006A7D0E"/>
    <w:rsid w:val="006B0A5C"/>
    <w:rsid w:val="006B0FBC"/>
    <w:rsid w:val="006B1331"/>
    <w:rsid w:val="006B1610"/>
    <w:rsid w:val="006B18B8"/>
    <w:rsid w:val="006B19F5"/>
    <w:rsid w:val="006B202B"/>
    <w:rsid w:val="006B23A2"/>
    <w:rsid w:val="006B2656"/>
    <w:rsid w:val="006B267E"/>
    <w:rsid w:val="006B2BAF"/>
    <w:rsid w:val="006B3159"/>
    <w:rsid w:val="006B37D7"/>
    <w:rsid w:val="006B3E16"/>
    <w:rsid w:val="006B41C3"/>
    <w:rsid w:val="006B4CDD"/>
    <w:rsid w:val="006B4E3A"/>
    <w:rsid w:val="006B5ABC"/>
    <w:rsid w:val="006B68F4"/>
    <w:rsid w:val="006B6F73"/>
    <w:rsid w:val="006B702F"/>
    <w:rsid w:val="006B7567"/>
    <w:rsid w:val="006B76AF"/>
    <w:rsid w:val="006B7A7B"/>
    <w:rsid w:val="006B7BE1"/>
    <w:rsid w:val="006C02F7"/>
    <w:rsid w:val="006C04F5"/>
    <w:rsid w:val="006C071C"/>
    <w:rsid w:val="006C0C81"/>
    <w:rsid w:val="006C1202"/>
    <w:rsid w:val="006C1276"/>
    <w:rsid w:val="006C148C"/>
    <w:rsid w:val="006C1BA1"/>
    <w:rsid w:val="006C1F84"/>
    <w:rsid w:val="006C26A8"/>
    <w:rsid w:val="006C2CA4"/>
    <w:rsid w:val="006C35F5"/>
    <w:rsid w:val="006C3743"/>
    <w:rsid w:val="006C3A94"/>
    <w:rsid w:val="006C4291"/>
    <w:rsid w:val="006C4905"/>
    <w:rsid w:val="006C550C"/>
    <w:rsid w:val="006C6123"/>
    <w:rsid w:val="006C6306"/>
    <w:rsid w:val="006C638A"/>
    <w:rsid w:val="006C65C5"/>
    <w:rsid w:val="006C67CA"/>
    <w:rsid w:val="006C780E"/>
    <w:rsid w:val="006D149F"/>
    <w:rsid w:val="006D14F0"/>
    <w:rsid w:val="006D1544"/>
    <w:rsid w:val="006D1F53"/>
    <w:rsid w:val="006D219E"/>
    <w:rsid w:val="006D23C1"/>
    <w:rsid w:val="006D23FF"/>
    <w:rsid w:val="006D25B1"/>
    <w:rsid w:val="006D2751"/>
    <w:rsid w:val="006D28DC"/>
    <w:rsid w:val="006D2984"/>
    <w:rsid w:val="006D4409"/>
    <w:rsid w:val="006D4C6D"/>
    <w:rsid w:val="006D4EB8"/>
    <w:rsid w:val="006D5F4D"/>
    <w:rsid w:val="006D6264"/>
    <w:rsid w:val="006D6E45"/>
    <w:rsid w:val="006D6E99"/>
    <w:rsid w:val="006D7CD9"/>
    <w:rsid w:val="006D7CED"/>
    <w:rsid w:val="006E08DA"/>
    <w:rsid w:val="006E092D"/>
    <w:rsid w:val="006E0DBA"/>
    <w:rsid w:val="006E131A"/>
    <w:rsid w:val="006E14F1"/>
    <w:rsid w:val="006E1FBE"/>
    <w:rsid w:val="006E3AB4"/>
    <w:rsid w:val="006E3B62"/>
    <w:rsid w:val="006E3DD1"/>
    <w:rsid w:val="006E47C8"/>
    <w:rsid w:val="006E47DB"/>
    <w:rsid w:val="006E4C2A"/>
    <w:rsid w:val="006E4EA3"/>
    <w:rsid w:val="006E5308"/>
    <w:rsid w:val="006E5EA3"/>
    <w:rsid w:val="006E60F4"/>
    <w:rsid w:val="006E6747"/>
    <w:rsid w:val="006E6878"/>
    <w:rsid w:val="006E6FD2"/>
    <w:rsid w:val="006F0DBC"/>
    <w:rsid w:val="006F1D7D"/>
    <w:rsid w:val="006F1F5D"/>
    <w:rsid w:val="006F1F81"/>
    <w:rsid w:val="006F3AA2"/>
    <w:rsid w:val="006F3B04"/>
    <w:rsid w:val="006F3C6F"/>
    <w:rsid w:val="006F41DF"/>
    <w:rsid w:val="006F44D4"/>
    <w:rsid w:val="006F4511"/>
    <w:rsid w:val="006F461E"/>
    <w:rsid w:val="006F5B99"/>
    <w:rsid w:val="006F64A2"/>
    <w:rsid w:val="006F6845"/>
    <w:rsid w:val="006F69CF"/>
    <w:rsid w:val="006F7A78"/>
    <w:rsid w:val="007009E1"/>
    <w:rsid w:val="00701170"/>
    <w:rsid w:val="007011E4"/>
    <w:rsid w:val="0070136D"/>
    <w:rsid w:val="0070178E"/>
    <w:rsid w:val="00701F38"/>
    <w:rsid w:val="00701FE5"/>
    <w:rsid w:val="007020B4"/>
    <w:rsid w:val="0070270C"/>
    <w:rsid w:val="0070297F"/>
    <w:rsid w:val="00702E98"/>
    <w:rsid w:val="00702EDC"/>
    <w:rsid w:val="007035E7"/>
    <w:rsid w:val="00703999"/>
    <w:rsid w:val="007046D0"/>
    <w:rsid w:val="00704CD8"/>
    <w:rsid w:val="007050E8"/>
    <w:rsid w:val="007054EF"/>
    <w:rsid w:val="007061BE"/>
    <w:rsid w:val="007064DC"/>
    <w:rsid w:val="00706A13"/>
    <w:rsid w:val="00706CF3"/>
    <w:rsid w:val="00707A5F"/>
    <w:rsid w:val="00707C1E"/>
    <w:rsid w:val="00707C82"/>
    <w:rsid w:val="00707D6B"/>
    <w:rsid w:val="00710BD2"/>
    <w:rsid w:val="00710DC4"/>
    <w:rsid w:val="00711208"/>
    <w:rsid w:val="007116BF"/>
    <w:rsid w:val="007117FD"/>
    <w:rsid w:val="00712D34"/>
    <w:rsid w:val="0071308D"/>
    <w:rsid w:val="00713153"/>
    <w:rsid w:val="00713F70"/>
    <w:rsid w:val="0071431A"/>
    <w:rsid w:val="0071491E"/>
    <w:rsid w:val="00715882"/>
    <w:rsid w:val="00716528"/>
    <w:rsid w:val="00716FA4"/>
    <w:rsid w:val="00717679"/>
    <w:rsid w:val="0071774E"/>
    <w:rsid w:val="00717B6C"/>
    <w:rsid w:val="0072020D"/>
    <w:rsid w:val="0072059C"/>
    <w:rsid w:val="00720642"/>
    <w:rsid w:val="00720B6A"/>
    <w:rsid w:val="00720D69"/>
    <w:rsid w:val="007214D1"/>
    <w:rsid w:val="0072175F"/>
    <w:rsid w:val="00721D7F"/>
    <w:rsid w:val="00721F9D"/>
    <w:rsid w:val="00722749"/>
    <w:rsid w:val="00722C10"/>
    <w:rsid w:val="00722D4C"/>
    <w:rsid w:val="00723184"/>
    <w:rsid w:val="0072339E"/>
    <w:rsid w:val="007237AA"/>
    <w:rsid w:val="00723E7E"/>
    <w:rsid w:val="00724434"/>
    <w:rsid w:val="00724CCF"/>
    <w:rsid w:val="00725191"/>
    <w:rsid w:val="00725777"/>
    <w:rsid w:val="0072585A"/>
    <w:rsid w:val="00725AA2"/>
    <w:rsid w:val="00726261"/>
    <w:rsid w:val="00726453"/>
    <w:rsid w:val="00726586"/>
    <w:rsid w:val="00726AF0"/>
    <w:rsid w:val="00726B75"/>
    <w:rsid w:val="00726DCA"/>
    <w:rsid w:val="00727367"/>
    <w:rsid w:val="007278B4"/>
    <w:rsid w:val="00731E7D"/>
    <w:rsid w:val="00732900"/>
    <w:rsid w:val="00732C81"/>
    <w:rsid w:val="00732E6D"/>
    <w:rsid w:val="00732EF3"/>
    <w:rsid w:val="00732F97"/>
    <w:rsid w:val="0073361A"/>
    <w:rsid w:val="00733D2D"/>
    <w:rsid w:val="00733D63"/>
    <w:rsid w:val="007340B1"/>
    <w:rsid w:val="007347FE"/>
    <w:rsid w:val="007357D8"/>
    <w:rsid w:val="007358C4"/>
    <w:rsid w:val="007369B8"/>
    <w:rsid w:val="0073728E"/>
    <w:rsid w:val="0073750F"/>
    <w:rsid w:val="00737561"/>
    <w:rsid w:val="00737981"/>
    <w:rsid w:val="007403D7"/>
    <w:rsid w:val="007406C4"/>
    <w:rsid w:val="007409B6"/>
    <w:rsid w:val="0074141D"/>
    <w:rsid w:val="007415E6"/>
    <w:rsid w:val="00742036"/>
    <w:rsid w:val="007430CF"/>
    <w:rsid w:val="00743516"/>
    <w:rsid w:val="0074415D"/>
    <w:rsid w:val="0074454B"/>
    <w:rsid w:val="00744722"/>
    <w:rsid w:val="00744D5F"/>
    <w:rsid w:val="00745282"/>
    <w:rsid w:val="00745392"/>
    <w:rsid w:val="00745C55"/>
    <w:rsid w:val="00745CAA"/>
    <w:rsid w:val="00745D40"/>
    <w:rsid w:val="0074637E"/>
    <w:rsid w:val="00747561"/>
    <w:rsid w:val="00747703"/>
    <w:rsid w:val="0074773F"/>
    <w:rsid w:val="00747831"/>
    <w:rsid w:val="00747CE2"/>
    <w:rsid w:val="00750A31"/>
    <w:rsid w:val="00750C12"/>
    <w:rsid w:val="00750E72"/>
    <w:rsid w:val="00751AEB"/>
    <w:rsid w:val="00751EA9"/>
    <w:rsid w:val="007524CB"/>
    <w:rsid w:val="0075270B"/>
    <w:rsid w:val="00752C3D"/>
    <w:rsid w:val="00752C85"/>
    <w:rsid w:val="0075372C"/>
    <w:rsid w:val="00755019"/>
    <w:rsid w:val="00755C37"/>
    <w:rsid w:val="00755EAA"/>
    <w:rsid w:val="00756129"/>
    <w:rsid w:val="00756595"/>
    <w:rsid w:val="0076001F"/>
    <w:rsid w:val="007609F8"/>
    <w:rsid w:val="00760CE6"/>
    <w:rsid w:val="00760F06"/>
    <w:rsid w:val="007611B0"/>
    <w:rsid w:val="00761A29"/>
    <w:rsid w:val="007620F8"/>
    <w:rsid w:val="00762284"/>
    <w:rsid w:val="00762EA5"/>
    <w:rsid w:val="0076388E"/>
    <w:rsid w:val="00763A2C"/>
    <w:rsid w:val="00764457"/>
    <w:rsid w:val="007647D0"/>
    <w:rsid w:val="00764A87"/>
    <w:rsid w:val="00764D13"/>
    <w:rsid w:val="00764DE9"/>
    <w:rsid w:val="00765477"/>
    <w:rsid w:val="00766AFE"/>
    <w:rsid w:val="00766DEF"/>
    <w:rsid w:val="00766FBB"/>
    <w:rsid w:val="007672AF"/>
    <w:rsid w:val="00767482"/>
    <w:rsid w:val="0076757C"/>
    <w:rsid w:val="007677A9"/>
    <w:rsid w:val="00770012"/>
    <w:rsid w:val="007714C1"/>
    <w:rsid w:val="00771F19"/>
    <w:rsid w:val="00772485"/>
    <w:rsid w:val="007725C6"/>
    <w:rsid w:val="007728EE"/>
    <w:rsid w:val="00772B58"/>
    <w:rsid w:val="0077362C"/>
    <w:rsid w:val="00773980"/>
    <w:rsid w:val="00773A2E"/>
    <w:rsid w:val="007749CB"/>
    <w:rsid w:val="00774C4E"/>
    <w:rsid w:val="007750F1"/>
    <w:rsid w:val="00775185"/>
    <w:rsid w:val="00775789"/>
    <w:rsid w:val="007757C5"/>
    <w:rsid w:val="00775DAD"/>
    <w:rsid w:val="00775DB8"/>
    <w:rsid w:val="00775DC8"/>
    <w:rsid w:val="00776246"/>
    <w:rsid w:val="0077654A"/>
    <w:rsid w:val="007775F7"/>
    <w:rsid w:val="007779F3"/>
    <w:rsid w:val="00780830"/>
    <w:rsid w:val="007808C1"/>
    <w:rsid w:val="00780B6C"/>
    <w:rsid w:val="007810C0"/>
    <w:rsid w:val="00781314"/>
    <w:rsid w:val="00782631"/>
    <w:rsid w:val="007829A1"/>
    <w:rsid w:val="00782B98"/>
    <w:rsid w:val="00783196"/>
    <w:rsid w:val="00783485"/>
    <w:rsid w:val="0078433A"/>
    <w:rsid w:val="00784440"/>
    <w:rsid w:val="00784E9E"/>
    <w:rsid w:val="007851F1"/>
    <w:rsid w:val="00785600"/>
    <w:rsid w:val="0078677C"/>
    <w:rsid w:val="00787062"/>
    <w:rsid w:val="0078748D"/>
    <w:rsid w:val="0078772D"/>
    <w:rsid w:val="00787B3F"/>
    <w:rsid w:val="007901E3"/>
    <w:rsid w:val="007913B6"/>
    <w:rsid w:val="00791895"/>
    <w:rsid w:val="00791DE7"/>
    <w:rsid w:val="00791F2D"/>
    <w:rsid w:val="007921D5"/>
    <w:rsid w:val="007933AC"/>
    <w:rsid w:val="00793659"/>
    <w:rsid w:val="00793781"/>
    <w:rsid w:val="00794114"/>
    <w:rsid w:val="007941B3"/>
    <w:rsid w:val="0079482D"/>
    <w:rsid w:val="007948FF"/>
    <w:rsid w:val="00794A8D"/>
    <w:rsid w:val="00795175"/>
    <w:rsid w:val="007953BB"/>
    <w:rsid w:val="00795E3E"/>
    <w:rsid w:val="007960C1"/>
    <w:rsid w:val="007964C9"/>
    <w:rsid w:val="00796EAA"/>
    <w:rsid w:val="007973DA"/>
    <w:rsid w:val="0079757E"/>
    <w:rsid w:val="00797605"/>
    <w:rsid w:val="007A0637"/>
    <w:rsid w:val="007A06AA"/>
    <w:rsid w:val="007A0712"/>
    <w:rsid w:val="007A09F4"/>
    <w:rsid w:val="007A0D9C"/>
    <w:rsid w:val="007A14BA"/>
    <w:rsid w:val="007A2119"/>
    <w:rsid w:val="007A32A9"/>
    <w:rsid w:val="007A35FE"/>
    <w:rsid w:val="007A36EF"/>
    <w:rsid w:val="007A37A2"/>
    <w:rsid w:val="007A406B"/>
    <w:rsid w:val="007A488E"/>
    <w:rsid w:val="007A4BD8"/>
    <w:rsid w:val="007A4E29"/>
    <w:rsid w:val="007A5B63"/>
    <w:rsid w:val="007A610B"/>
    <w:rsid w:val="007A68D5"/>
    <w:rsid w:val="007A6921"/>
    <w:rsid w:val="007A6943"/>
    <w:rsid w:val="007A6AF5"/>
    <w:rsid w:val="007A7212"/>
    <w:rsid w:val="007A7333"/>
    <w:rsid w:val="007A7595"/>
    <w:rsid w:val="007A7602"/>
    <w:rsid w:val="007A7F3C"/>
    <w:rsid w:val="007B010A"/>
    <w:rsid w:val="007B0958"/>
    <w:rsid w:val="007B1171"/>
    <w:rsid w:val="007B128F"/>
    <w:rsid w:val="007B1735"/>
    <w:rsid w:val="007B1EC4"/>
    <w:rsid w:val="007B2AF6"/>
    <w:rsid w:val="007B3414"/>
    <w:rsid w:val="007B34AB"/>
    <w:rsid w:val="007B3A31"/>
    <w:rsid w:val="007B3EE5"/>
    <w:rsid w:val="007B5945"/>
    <w:rsid w:val="007B5B1C"/>
    <w:rsid w:val="007B5B75"/>
    <w:rsid w:val="007B6033"/>
    <w:rsid w:val="007B63E2"/>
    <w:rsid w:val="007B6F8D"/>
    <w:rsid w:val="007B7B0C"/>
    <w:rsid w:val="007B7D24"/>
    <w:rsid w:val="007C01D9"/>
    <w:rsid w:val="007C1A1B"/>
    <w:rsid w:val="007C1FE6"/>
    <w:rsid w:val="007C206B"/>
    <w:rsid w:val="007C255C"/>
    <w:rsid w:val="007C2835"/>
    <w:rsid w:val="007C3144"/>
    <w:rsid w:val="007C320B"/>
    <w:rsid w:val="007C347B"/>
    <w:rsid w:val="007C3538"/>
    <w:rsid w:val="007C3732"/>
    <w:rsid w:val="007C3FC6"/>
    <w:rsid w:val="007C458D"/>
    <w:rsid w:val="007C57FF"/>
    <w:rsid w:val="007C5AEF"/>
    <w:rsid w:val="007C5C9C"/>
    <w:rsid w:val="007C5E83"/>
    <w:rsid w:val="007C6D69"/>
    <w:rsid w:val="007C6E62"/>
    <w:rsid w:val="007C7347"/>
    <w:rsid w:val="007C7E20"/>
    <w:rsid w:val="007D03F6"/>
    <w:rsid w:val="007D10DF"/>
    <w:rsid w:val="007D1877"/>
    <w:rsid w:val="007D1B9F"/>
    <w:rsid w:val="007D1C21"/>
    <w:rsid w:val="007D224F"/>
    <w:rsid w:val="007D2497"/>
    <w:rsid w:val="007D3963"/>
    <w:rsid w:val="007D3B5D"/>
    <w:rsid w:val="007D4098"/>
    <w:rsid w:val="007D4876"/>
    <w:rsid w:val="007D4992"/>
    <w:rsid w:val="007D4FC9"/>
    <w:rsid w:val="007D50E0"/>
    <w:rsid w:val="007D63A4"/>
    <w:rsid w:val="007D6EBC"/>
    <w:rsid w:val="007D6EC6"/>
    <w:rsid w:val="007D6F40"/>
    <w:rsid w:val="007D7AB3"/>
    <w:rsid w:val="007D7F11"/>
    <w:rsid w:val="007E0514"/>
    <w:rsid w:val="007E0755"/>
    <w:rsid w:val="007E0AD8"/>
    <w:rsid w:val="007E0ED4"/>
    <w:rsid w:val="007E19D0"/>
    <w:rsid w:val="007E2071"/>
    <w:rsid w:val="007E20D5"/>
    <w:rsid w:val="007E2220"/>
    <w:rsid w:val="007E25C9"/>
    <w:rsid w:val="007E26CD"/>
    <w:rsid w:val="007E2D1F"/>
    <w:rsid w:val="007E39F4"/>
    <w:rsid w:val="007E3C90"/>
    <w:rsid w:val="007E3D06"/>
    <w:rsid w:val="007E3FB5"/>
    <w:rsid w:val="007E44BF"/>
    <w:rsid w:val="007E49B9"/>
    <w:rsid w:val="007E4F57"/>
    <w:rsid w:val="007E5312"/>
    <w:rsid w:val="007E558C"/>
    <w:rsid w:val="007E6F2C"/>
    <w:rsid w:val="007E7990"/>
    <w:rsid w:val="007E79A5"/>
    <w:rsid w:val="007F1672"/>
    <w:rsid w:val="007F16D2"/>
    <w:rsid w:val="007F1B67"/>
    <w:rsid w:val="007F2182"/>
    <w:rsid w:val="007F24AB"/>
    <w:rsid w:val="007F251C"/>
    <w:rsid w:val="007F2995"/>
    <w:rsid w:val="007F2B59"/>
    <w:rsid w:val="007F2F6E"/>
    <w:rsid w:val="007F4711"/>
    <w:rsid w:val="007F4875"/>
    <w:rsid w:val="007F4CE8"/>
    <w:rsid w:val="007F4E93"/>
    <w:rsid w:val="007F66A8"/>
    <w:rsid w:val="007F69FF"/>
    <w:rsid w:val="007F6B43"/>
    <w:rsid w:val="007F6D64"/>
    <w:rsid w:val="007F7161"/>
    <w:rsid w:val="008009D0"/>
    <w:rsid w:val="00801061"/>
    <w:rsid w:val="00801428"/>
    <w:rsid w:val="008017CD"/>
    <w:rsid w:val="008021B7"/>
    <w:rsid w:val="00803141"/>
    <w:rsid w:val="008034DE"/>
    <w:rsid w:val="00803A21"/>
    <w:rsid w:val="00803E10"/>
    <w:rsid w:val="008041E4"/>
    <w:rsid w:val="00804407"/>
    <w:rsid w:val="00804BD2"/>
    <w:rsid w:val="0080579E"/>
    <w:rsid w:val="00805884"/>
    <w:rsid w:val="008059E1"/>
    <w:rsid w:val="00805B95"/>
    <w:rsid w:val="00805E7A"/>
    <w:rsid w:val="00806236"/>
    <w:rsid w:val="00806262"/>
    <w:rsid w:val="00807849"/>
    <w:rsid w:val="00807E53"/>
    <w:rsid w:val="00807F39"/>
    <w:rsid w:val="00810B21"/>
    <w:rsid w:val="00810B6A"/>
    <w:rsid w:val="00810C27"/>
    <w:rsid w:val="00810C49"/>
    <w:rsid w:val="00811331"/>
    <w:rsid w:val="00811770"/>
    <w:rsid w:val="00811920"/>
    <w:rsid w:val="00811B69"/>
    <w:rsid w:val="00812568"/>
    <w:rsid w:val="00812C9E"/>
    <w:rsid w:val="008134E1"/>
    <w:rsid w:val="00813B52"/>
    <w:rsid w:val="00813CC1"/>
    <w:rsid w:val="00814189"/>
    <w:rsid w:val="008163B6"/>
    <w:rsid w:val="0081652E"/>
    <w:rsid w:val="0081703F"/>
    <w:rsid w:val="00817DBC"/>
    <w:rsid w:val="008200BB"/>
    <w:rsid w:val="00821A22"/>
    <w:rsid w:val="00822657"/>
    <w:rsid w:val="00822863"/>
    <w:rsid w:val="00822AB4"/>
    <w:rsid w:val="00822F41"/>
    <w:rsid w:val="0082354A"/>
    <w:rsid w:val="00823851"/>
    <w:rsid w:val="00823967"/>
    <w:rsid w:val="0082398E"/>
    <w:rsid w:val="008240F9"/>
    <w:rsid w:val="00824155"/>
    <w:rsid w:val="008247A2"/>
    <w:rsid w:val="00824FCD"/>
    <w:rsid w:val="00825240"/>
    <w:rsid w:val="0082538E"/>
    <w:rsid w:val="008255D3"/>
    <w:rsid w:val="008255E5"/>
    <w:rsid w:val="0082568E"/>
    <w:rsid w:val="00825968"/>
    <w:rsid w:val="008260FB"/>
    <w:rsid w:val="00827E06"/>
    <w:rsid w:val="0083005E"/>
    <w:rsid w:val="008302F7"/>
    <w:rsid w:val="008304B2"/>
    <w:rsid w:val="00830569"/>
    <w:rsid w:val="00831FD5"/>
    <w:rsid w:val="00832377"/>
    <w:rsid w:val="00832412"/>
    <w:rsid w:val="0083261F"/>
    <w:rsid w:val="008341B4"/>
    <w:rsid w:val="00834FAD"/>
    <w:rsid w:val="00835114"/>
    <w:rsid w:val="0083515F"/>
    <w:rsid w:val="0083588A"/>
    <w:rsid w:val="008365A1"/>
    <w:rsid w:val="00836B89"/>
    <w:rsid w:val="00836C98"/>
    <w:rsid w:val="00836F0F"/>
    <w:rsid w:val="008373B6"/>
    <w:rsid w:val="00837696"/>
    <w:rsid w:val="00837E57"/>
    <w:rsid w:val="008402E1"/>
    <w:rsid w:val="008405AD"/>
    <w:rsid w:val="008407DA"/>
    <w:rsid w:val="008413BB"/>
    <w:rsid w:val="00841BA6"/>
    <w:rsid w:val="00842F6E"/>
    <w:rsid w:val="0084309F"/>
    <w:rsid w:val="00843AAF"/>
    <w:rsid w:val="0084543D"/>
    <w:rsid w:val="008454DB"/>
    <w:rsid w:val="008455A8"/>
    <w:rsid w:val="008463B0"/>
    <w:rsid w:val="008463B4"/>
    <w:rsid w:val="00846618"/>
    <w:rsid w:val="00846D0D"/>
    <w:rsid w:val="00846F2E"/>
    <w:rsid w:val="008476A8"/>
    <w:rsid w:val="00850371"/>
    <w:rsid w:val="00850420"/>
    <w:rsid w:val="0085089F"/>
    <w:rsid w:val="00851762"/>
    <w:rsid w:val="00851F64"/>
    <w:rsid w:val="00852214"/>
    <w:rsid w:val="00852FEC"/>
    <w:rsid w:val="008533F5"/>
    <w:rsid w:val="0085351E"/>
    <w:rsid w:val="00853D2D"/>
    <w:rsid w:val="00853E69"/>
    <w:rsid w:val="00854195"/>
    <w:rsid w:val="008544E2"/>
    <w:rsid w:val="00854C2C"/>
    <w:rsid w:val="00854E9B"/>
    <w:rsid w:val="00855B68"/>
    <w:rsid w:val="00856276"/>
    <w:rsid w:val="0085642C"/>
    <w:rsid w:val="00856511"/>
    <w:rsid w:val="00856F15"/>
    <w:rsid w:val="00857327"/>
    <w:rsid w:val="008574FD"/>
    <w:rsid w:val="0086003E"/>
    <w:rsid w:val="008616FF"/>
    <w:rsid w:val="00861ACE"/>
    <w:rsid w:val="00861C1C"/>
    <w:rsid w:val="00862376"/>
    <w:rsid w:val="00862424"/>
    <w:rsid w:val="0086341E"/>
    <w:rsid w:val="0086383F"/>
    <w:rsid w:val="00863B22"/>
    <w:rsid w:val="00863F46"/>
    <w:rsid w:val="0086453E"/>
    <w:rsid w:val="0086471E"/>
    <w:rsid w:val="00864BDA"/>
    <w:rsid w:val="00865055"/>
    <w:rsid w:val="00865412"/>
    <w:rsid w:val="00865442"/>
    <w:rsid w:val="008655A5"/>
    <w:rsid w:val="0086655B"/>
    <w:rsid w:val="008667CF"/>
    <w:rsid w:val="00866805"/>
    <w:rsid w:val="00866D11"/>
    <w:rsid w:val="008671E0"/>
    <w:rsid w:val="00867244"/>
    <w:rsid w:val="00867769"/>
    <w:rsid w:val="00870654"/>
    <w:rsid w:val="00870990"/>
    <w:rsid w:val="00870A72"/>
    <w:rsid w:val="00871542"/>
    <w:rsid w:val="0087208F"/>
    <w:rsid w:val="0087210D"/>
    <w:rsid w:val="008725EB"/>
    <w:rsid w:val="00872BE9"/>
    <w:rsid w:val="00873841"/>
    <w:rsid w:val="008738D7"/>
    <w:rsid w:val="00874F7B"/>
    <w:rsid w:val="008750C3"/>
    <w:rsid w:val="00875AB3"/>
    <w:rsid w:val="00875C8E"/>
    <w:rsid w:val="00875CC8"/>
    <w:rsid w:val="00875CDD"/>
    <w:rsid w:val="0087641A"/>
    <w:rsid w:val="00876520"/>
    <w:rsid w:val="0087717D"/>
    <w:rsid w:val="00877E83"/>
    <w:rsid w:val="008801FB"/>
    <w:rsid w:val="008808D0"/>
    <w:rsid w:val="00880CB8"/>
    <w:rsid w:val="008812D4"/>
    <w:rsid w:val="0088161F"/>
    <w:rsid w:val="00882636"/>
    <w:rsid w:val="00882756"/>
    <w:rsid w:val="00883348"/>
    <w:rsid w:val="008834DA"/>
    <w:rsid w:val="00883984"/>
    <w:rsid w:val="008840D2"/>
    <w:rsid w:val="008841B6"/>
    <w:rsid w:val="00884256"/>
    <w:rsid w:val="00884C3C"/>
    <w:rsid w:val="00884EFC"/>
    <w:rsid w:val="0088596A"/>
    <w:rsid w:val="00886FC5"/>
    <w:rsid w:val="00887779"/>
    <w:rsid w:val="00887A2F"/>
    <w:rsid w:val="00890099"/>
    <w:rsid w:val="008910B5"/>
    <w:rsid w:val="00891441"/>
    <w:rsid w:val="0089170F"/>
    <w:rsid w:val="0089233C"/>
    <w:rsid w:val="00892515"/>
    <w:rsid w:val="00892F71"/>
    <w:rsid w:val="00893029"/>
    <w:rsid w:val="00893EFA"/>
    <w:rsid w:val="008947DD"/>
    <w:rsid w:val="0089545F"/>
    <w:rsid w:val="008954C6"/>
    <w:rsid w:val="0089563C"/>
    <w:rsid w:val="00896072"/>
    <w:rsid w:val="00896525"/>
    <w:rsid w:val="008967BB"/>
    <w:rsid w:val="008967BC"/>
    <w:rsid w:val="00896A8A"/>
    <w:rsid w:val="0089790D"/>
    <w:rsid w:val="0089797B"/>
    <w:rsid w:val="00897ABF"/>
    <w:rsid w:val="00897BF3"/>
    <w:rsid w:val="00897EBA"/>
    <w:rsid w:val="008A2112"/>
    <w:rsid w:val="008A2676"/>
    <w:rsid w:val="008A2947"/>
    <w:rsid w:val="008A2A4A"/>
    <w:rsid w:val="008A3EEF"/>
    <w:rsid w:val="008A405B"/>
    <w:rsid w:val="008A4484"/>
    <w:rsid w:val="008A49F2"/>
    <w:rsid w:val="008A4CCC"/>
    <w:rsid w:val="008A4D93"/>
    <w:rsid w:val="008A5556"/>
    <w:rsid w:val="008A56BE"/>
    <w:rsid w:val="008A5913"/>
    <w:rsid w:val="008A68AB"/>
    <w:rsid w:val="008A69D5"/>
    <w:rsid w:val="008A75EC"/>
    <w:rsid w:val="008B03FB"/>
    <w:rsid w:val="008B0815"/>
    <w:rsid w:val="008B0F44"/>
    <w:rsid w:val="008B118A"/>
    <w:rsid w:val="008B1210"/>
    <w:rsid w:val="008B179B"/>
    <w:rsid w:val="008B25DF"/>
    <w:rsid w:val="008B28CC"/>
    <w:rsid w:val="008B2FA0"/>
    <w:rsid w:val="008B33AE"/>
    <w:rsid w:val="008B376A"/>
    <w:rsid w:val="008B3AF5"/>
    <w:rsid w:val="008B5747"/>
    <w:rsid w:val="008B5CFC"/>
    <w:rsid w:val="008B5D63"/>
    <w:rsid w:val="008B5E2C"/>
    <w:rsid w:val="008B6E3A"/>
    <w:rsid w:val="008B7101"/>
    <w:rsid w:val="008B71E3"/>
    <w:rsid w:val="008B7BE2"/>
    <w:rsid w:val="008C14C1"/>
    <w:rsid w:val="008C2F36"/>
    <w:rsid w:val="008C3302"/>
    <w:rsid w:val="008C3500"/>
    <w:rsid w:val="008C3744"/>
    <w:rsid w:val="008C3D49"/>
    <w:rsid w:val="008C3E3C"/>
    <w:rsid w:val="008C44D5"/>
    <w:rsid w:val="008C49B5"/>
    <w:rsid w:val="008C5293"/>
    <w:rsid w:val="008C5345"/>
    <w:rsid w:val="008C6479"/>
    <w:rsid w:val="008C66F3"/>
    <w:rsid w:val="008C67FE"/>
    <w:rsid w:val="008C6ACC"/>
    <w:rsid w:val="008C6D98"/>
    <w:rsid w:val="008C70DF"/>
    <w:rsid w:val="008C71FD"/>
    <w:rsid w:val="008C753D"/>
    <w:rsid w:val="008C76BE"/>
    <w:rsid w:val="008D04DC"/>
    <w:rsid w:val="008D0DB1"/>
    <w:rsid w:val="008D1515"/>
    <w:rsid w:val="008D1F01"/>
    <w:rsid w:val="008D2940"/>
    <w:rsid w:val="008D2CB6"/>
    <w:rsid w:val="008D3160"/>
    <w:rsid w:val="008D377A"/>
    <w:rsid w:val="008D4A8D"/>
    <w:rsid w:val="008D5C79"/>
    <w:rsid w:val="008D6234"/>
    <w:rsid w:val="008D6395"/>
    <w:rsid w:val="008D7671"/>
    <w:rsid w:val="008D78A3"/>
    <w:rsid w:val="008D7938"/>
    <w:rsid w:val="008D79D3"/>
    <w:rsid w:val="008E05F1"/>
    <w:rsid w:val="008E0C7A"/>
    <w:rsid w:val="008E0DC5"/>
    <w:rsid w:val="008E0F9F"/>
    <w:rsid w:val="008E13FE"/>
    <w:rsid w:val="008E1A5D"/>
    <w:rsid w:val="008E1DA8"/>
    <w:rsid w:val="008E1E58"/>
    <w:rsid w:val="008E1F9A"/>
    <w:rsid w:val="008E227B"/>
    <w:rsid w:val="008E250E"/>
    <w:rsid w:val="008E2591"/>
    <w:rsid w:val="008E2657"/>
    <w:rsid w:val="008E2AD4"/>
    <w:rsid w:val="008E2FFD"/>
    <w:rsid w:val="008E31D9"/>
    <w:rsid w:val="008E344D"/>
    <w:rsid w:val="008E3C50"/>
    <w:rsid w:val="008E4C08"/>
    <w:rsid w:val="008E4C9B"/>
    <w:rsid w:val="008E4F0A"/>
    <w:rsid w:val="008E60DB"/>
    <w:rsid w:val="008E63DC"/>
    <w:rsid w:val="008E6977"/>
    <w:rsid w:val="008E6A67"/>
    <w:rsid w:val="008E6AB3"/>
    <w:rsid w:val="008E7626"/>
    <w:rsid w:val="008E79FA"/>
    <w:rsid w:val="008E7CCF"/>
    <w:rsid w:val="008F0135"/>
    <w:rsid w:val="008F11F8"/>
    <w:rsid w:val="008F1DE0"/>
    <w:rsid w:val="008F2627"/>
    <w:rsid w:val="008F263C"/>
    <w:rsid w:val="008F3779"/>
    <w:rsid w:val="008F4625"/>
    <w:rsid w:val="008F493F"/>
    <w:rsid w:val="008F4BF4"/>
    <w:rsid w:val="008F4C5D"/>
    <w:rsid w:val="008F4E90"/>
    <w:rsid w:val="008F5FB5"/>
    <w:rsid w:val="008F64B1"/>
    <w:rsid w:val="008F655A"/>
    <w:rsid w:val="008F7C7B"/>
    <w:rsid w:val="00900455"/>
    <w:rsid w:val="0090057E"/>
    <w:rsid w:val="009010EF"/>
    <w:rsid w:val="0090115E"/>
    <w:rsid w:val="009012F5"/>
    <w:rsid w:val="00902A4B"/>
    <w:rsid w:val="0090340E"/>
    <w:rsid w:val="00903792"/>
    <w:rsid w:val="00903886"/>
    <w:rsid w:val="0090400F"/>
    <w:rsid w:val="009043B7"/>
    <w:rsid w:val="009050AF"/>
    <w:rsid w:val="009050D3"/>
    <w:rsid w:val="00905805"/>
    <w:rsid w:val="0090589A"/>
    <w:rsid w:val="00905DB8"/>
    <w:rsid w:val="00906690"/>
    <w:rsid w:val="00906DFC"/>
    <w:rsid w:val="00906FC7"/>
    <w:rsid w:val="0090794B"/>
    <w:rsid w:val="00907A41"/>
    <w:rsid w:val="00907B8E"/>
    <w:rsid w:val="00910DA2"/>
    <w:rsid w:val="00912141"/>
    <w:rsid w:val="00912341"/>
    <w:rsid w:val="009123DF"/>
    <w:rsid w:val="009124F3"/>
    <w:rsid w:val="00913E9A"/>
    <w:rsid w:val="009142E6"/>
    <w:rsid w:val="009148BE"/>
    <w:rsid w:val="0091592D"/>
    <w:rsid w:val="00915DBC"/>
    <w:rsid w:val="009160D5"/>
    <w:rsid w:val="009163E3"/>
    <w:rsid w:val="00916704"/>
    <w:rsid w:val="00916B49"/>
    <w:rsid w:val="00917215"/>
    <w:rsid w:val="009179CE"/>
    <w:rsid w:val="00917FE8"/>
    <w:rsid w:val="0092004E"/>
    <w:rsid w:val="009201E9"/>
    <w:rsid w:val="00920319"/>
    <w:rsid w:val="00920835"/>
    <w:rsid w:val="00921254"/>
    <w:rsid w:val="009214E0"/>
    <w:rsid w:val="00921751"/>
    <w:rsid w:val="0092188E"/>
    <w:rsid w:val="00921C67"/>
    <w:rsid w:val="00922073"/>
    <w:rsid w:val="009223BF"/>
    <w:rsid w:val="009228B3"/>
    <w:rsid w:val="00922AE6"/>
    <w:rsid w:val="00922CC4"/>
    <w:rsid w:val="00923033"/>
    <w:rsid w:val="009239BD"/>
    <w:rsid w:val="009240C3"/>
    <w:rsid w:val="0092432D"/>
    <w:rsid w:val="009243C1"/>
    <w:rsid w:val="00924883"/>
    <w:rsid w:val="00924C75"/>
    <w:rsid w:val="009251FE"/>
    <w:rsid w:val="00925733"/>
    <w:rsid w:val="00926B21"/>
    <w:rsid w:val="00926BAF"/>
    <w:rsid w:val="00926DA5"/>
    <w:rsid w:val="00926F2E"/>
    <w:rsid w:val="00927218"/>
    <w:rsid w:val="0092730A"/>
    <w:rsid w:val="00930044"/>
    <w:rsid w:val="00930A6E"/>
    <w:rsid w:val="00931359"/>
    <w:rsid w:val="00931543"/>
    <w:rsid w:val="00931E17"/>
    <w:rsid w:val="00932235"/>
    <w:rsid w:val="00932B76"/>
    <w:rsid w:val="00932D20"/>
    <w:rsid w:val="00933C23"/>
    <w:rsid w:val="00933F73"/>
    <w:rsid w:val="00934D14"/>
    <w:rsid w:val="009354F7"/>
    <w:rsid w:val="00935647"/>
    <w:rsid w:val="0093714A"/>
    <w:rsid w:val="0093727B"/>
    <w:rsid w:val="00937D8F"/>
    <w:rsid w:val="0094155D"/>
    <w:rsid w:val="00941657"/>
    <w:rsid w:val="00941986"/>
    <w:rsid w:val="009426C3"/>
    <w:rsid w:val="00942A74"/>
    <w:rsid w:val="00942B6C"/>
    <w:rsid w:val="00943045"/>
    <w:rsid w:val="00943C70"/>
    <w:rsid w:val="0094494A"/>
    <w:rsid w:val="00945210"/>
    <w:rsid w:val="009455E4"/>
    <w:rsid w:val="0094577C"/>
    <w:rsid w:val="00945A4E"/>
    <w:rsid w:val="00945B21"/>
    <w:rsid w:val="00945F30"/>
    <w:rsid w:val="0094600B"/>
    <w:rsid w:val="00946189"/>
    <w:rsid w:val="009478E9"/>
    <w:rsid w:val="00950DFA"/>
    <w:rsid w:val="0095153D"/>
    <w:rsid w:val="00951B5F"/>
    <w:rsid w:val="00951D9E"/>
    <w:rsid w:val="00953AEA"/>
    <w:rsid w:val="00954436"/>
    <w:rsid w:val="00954ABE"/>
    <w:rsid w:val="00954DE8"/>
    <w:rsid w:val="00955AA3"/>
    <w:rsid w:val="00955AA5"/>
    <w:rsid w:val="00955D8B"/>
    <w:rsid w:val="0095616E"/>
    <w:rsid w:val="00956B95"/>
    <w:rsid w:val="00956FEC"/>
    <w:rsid w:val="009571CB"/>
    <w:rsid w:val="009573DB"/>
    <w:rsid w:val="009577C9"/>
    <w:rsid w:val="00957BD9"/>
    <w:rsid w:val="009602F5"/>
    <w:rsid w:val="009603E2"/>
    <w:rsid w:val="0096047D"/>
    <w:rsid w:val="0096084F"/>
    <w:rsid w:val="00960C12"/>
    <w:rsid w:val="00961559"/>
    <w:rsid w:val="0096166B"/>
    <w:rsid w:val="00961A79"/>
    <w:rsid w:val="00961D57"/>
    <w:rsid w:val="00962AA0"/>
    <w:rsid w:val="00963676"/>
    <w:rsid w:val="00963757"/>
    <w:rsid w:val="0096399F"/>
    <w:rsid w:val="00963E5F"/>
    <w:rsid w:val="009642DD"/>
    <w:rsid w:val="009646A6"/>
    <w:rsid w:val="00964A9C"/>
    <w:rsid w:val="00964AF8"/>
    <w:rsid w:val="00964C10"/>
    <w:rsid w:val="00965AFB"/>
    <w:rsid w:val="00965D7F"/>
    <w:rsid w:val="00965E5E"/>
    <w:rsid w:val="009663B1"/>
    <w:rsid w:val="0096650F"/>
    <w:rsid w:val="0096689E"/>
    <w:rsid w:val="00966AB0"/>
    <w:rsid w:val="00966CF8"/>
    <w:rsid w:val="00967539"/>
    <w:rsid w:val="009700F2"/>
    <w:rsid w:val="00970362"/>
    <w:rsid w:val="009704DD"/>
    <w:rsid w:val="0097151A"/>
    <w:rsid w:val="00971590"/>
    <w:rsid w:val="009716CA"/>
    <w:rsid w:val="0097185E"/>
    <w:rsid w:val="00972691"/>
    <w:rsid w:val="009726D8"/>
    <w:rsid w:val="009730EE"/>
    <w:rsid w:val="00973107"/>
    <w:rsid w:val="00973127"/>
    <w:rsid w:val="00973EB1"/>
    <w:rsid w:val="009741AC"/>
    <w:rsid w:val="00974727"/>
    <w:rsid w:val="00974D9A"/>
    <w:rsid w:val="00974FA6"/>
    <w:rsid w:val="009763BF"/>
    <w:rsid w:val="00976D12"/>
    <w:rsid w:val="009777C8"/>
    <w:rsid w:val="009779C0"/>
    <w:rsid w:val="0098021E"/>
    <w:rsid w:val="009812D6"/>
    <w:rsid w:val="0098245E"/>
    <w:rsid w:val="00982684"/>
    <w:rsid w:val="00982A75"/>
    <w:rsid w:val="0098349F"/>
    <w:rsid w:val="00983AC0"/>
    <w:rsid w:val="00983C3F"/>
    <w:rsid w:val="00983D0A"/>
    <w:rsid w:val="009844D9"/>
    <w:rsid w:val="0098487D"/>
    <w:rsid w:val="00984D5B"/>
    <w:rsid w:val="009850C1"/>
    <w:rsid w:val="0098599E"/>
    <w:rsid w:val="00985C62"/>
    <w:rsid w:val="0098678F"/>
    <w:rsid w:val="009867E2"/>
    <w:rsid w:val="00986D98"/>
    <w:rsid w:val="00987AE7"/>
    <w:rsid w:val="00987B1B"/>
    <w:rsid w:val="0099038E"/>
    <w:rsid w:val="00990AFA"/>
    <w:rsid w:val="00991509"/>
    <w:rsid w:val="00991938"/>
    <w:rsid w:val="00991956"/>
    <w:rsid w:val="0099198F"/>
    <w:rsid w:val="00991B8A"/>
    <w:rsid w:val="00992285"/>
    <w:rsid w:val="009922FA"/>
    <w:rsid w:val="00993342"/>
    <w:rsid w:val="009937C0"/>
    <w:rsid w:val="00993F54"/>
    <w:rsid w:val="009941C1"/>
    <w:rsid w:val="0099429A"/>
    <w:rsid w:val="00995066"/>
    <w:rsid w:val="00995ED2"/>
    <w:rsid w:val="00996999"/>
    <w:rsid w:val="0099773D"/>
    <w:rsid w:val="009A101D"/>
    <w:rsid w:val="009A1384"/>
    <w:rsid w:val="009A19FA"/>
    <w:rsid w:val="009A1A48"/>
    <w:rsid w:val="009A2519"/>
    <w:rsid w:val="009A29D1"/>
    <w:rsid w:val="009A3673"/>
    <w:rsid w:val="009A3F7A"/>
    <w:rsid w:val="009A4109"/>
    <w:rsid w:val="009A4997"/>
    <w:rsid w:val="009A501A"/>
    <w:rsid w:val="009A508E"/>
    <w:rsid w:val="009A55BB"/>
    <w:rsid w:val="009B00AF"/>
    <w:rsid w:val="009B0F9D"/>
    <w:rsid w:val="009B1AE7"/>
    <w:rsid w:val="009B234F"/>
    <w:rsid w:val="009B23C3"/>
    <w:rsid w:val="009B258D"/>
    <w:rsid w:val="009B25A4"/>
    <w:rsid w:val="009B2A8B"/>
    <w:rsid w:val="009B2C98"/>
    <w:rsid w:val="009B2DAB"/>
    <w:rsid w:val="009B3111"/>
    <w:rsid w:val="009B31B6"/>
    <w:rsid w:val="009B3227"/>
    <w:rsid w:val="009B3669"/>
    <w:rsid w:val="009B3850"/>
    <w:rsid w:val="009B39B0"/>
    <w:rsid w:val="009B3FBA"/>
    <w:rsid w:val="009B42EB"/>
    <w:rsid w:val="009B532C"/>
    <w:rsid w:val="009B67FE"/>
    <w:rsid w:val="009B7F41"/>
    <w:rsid w:val="009C1B4F"/>
    <w:rsid w:val="009C1BBC"/>
    <w:rsid w:val="009C209F"/>
    <w:rsid w:val="009C281F"/>
    <w:rsid w:val="009C4128"/>
    <w:rsid w:val="009C4634"/>
    <w:rsid w:val="009C4A6E"/>
    <w:rsid w:val="009C4C5E"/>
    <w:rsid w:val="009C5753"/>
    <w:rsid w:val="009C5AB8"/>
    <w:rsid w:val="009C606A"/>
    <w:rsid w:val="009C6BD3"/>
    <w:rsid w:val="009C7CB5"/>
    <w:rsid w:val="009D028D"/>
    <w:rsid w:val="009D0977"/>
    <w:rsid w:val="009D0E31"/>
    <w:rsid w:val="009D18C0"/>
    <w:rsid w:val="009D19C2"/>
    <w:rsid w:val="009D1ACC"/>
    <w:rsid w:val="009D1F23"/>
    <w:rsid w:val="009D258F"/>
    <w:rsid w:val="009D2F03"/>
    <w:rsid w:val="009D36DB"/>
    <w:rsid w:val="009D4948"/>
    <w:rsid w:val="009D4D26"/>
    <w:rsid w:val="009D52DE"/>
    <w:rsid w:val="009D5F1A"/>
    <w:rsid w:val="009D5FA9"/>
    <w:rsid w:val="009D62EF"/>
    <w:rsid w:val="009D66C7"/>
    <w:rsid w:val="009D6D20"/>
    <w:rsid w:val="009D7265"/>
    <w:rsid w:val="009D77E7"/>
    <w:rsid w:val="009E0F48"/>
    <w:rsid w:val="009E1686"/>
    <w:rsid w:val="009E1C96"/>
    <w:rsid w:val="009E22D2"/>
    <w:rsid w:val="009E259F"/>
    <w:rsid w:val="009E29B9"/>
    <w:rsid w:val="009E2D00"/>
    <w:rsid w:val="009E35F8"/>
    <w:rsid w:val="009E3C98"/>
    <w:rsid w:val="009E425B"/>
    <w:rsid w:val="009E4705"/>
    <w:rsid w:val="009E50DD"/>
    <w:rsid w:val="009E562B"/>
    <w:rsid w:val="009E63F9"/>
    <w:rsid w:val="009E7128"/>
    <w:rsid w:val="009E73C0"/>
    <w:rsid w:val="009E79C1"/>
    <w:rsid w:val="009F03C2"/>
    <w:rsid w:val="009F079C"/>
    <w:rsid w:val="009F1347"/>
    <w:rsid w:val="009F13BA"/>
    <w:rsid w:val="009F1A42"/>
    <w:rsid w:val="009F1B39"/>
    <w:rsid w:val="009F1D0A"/>
    <w:rsid w:val="009F2A33"/>
    <w:rsid w:val="009F2AAA"/>
    <w:rsid w:val="009F2B78"/>
    <w:rsid w:val="009F2CFB"/>
    <w:rsid w:val="009F2DBF"/>
    <w:rsid w:val="009F31D9"/>
    <w:rsid w:val="009F33B2"/>
    <w:rsid w:val="009F33ED"/>
    <w:rsid w:val="009F344F"/>
    <w:rsid w:val="009F4157"/>
    <w:rsid w:val="009F43C1"/>
    <w:rsid w:val="009F4F7A"/>
    <w:rsid w:val="009F519D"/>
    <w:rsid w:val="009F59FB"/>
    <w:rsid w:val="009F5A5B"/>
    <w:rsid w:val="009F6734"/>
    <w:rsid w:val="009F67A1"/>
    <w:rsid w:val="009F68DC"/>
    <w:rsid w:val="009F6992"/>
    <w:rsid w:val="009F6B6D"/>
    <w:rsid w:val="009F6B7A"/>
    <w:rsid w:val="009F7148"/>
    <w:rsid w:val="009F71BC"/>
    <w:rsid w:val="00A00196"/>
    <w:rsid w:val="00A00653"/>
    <w:rsid w:val="00A00747"/>
    <w:rsid w:val="00A01457"/>
    <w:rsid w:val="00A0188D"/>
    <w:rsid w:val="00A01923"/>
    <w:rsid w:val="00A01FEC"/>
    <w:rsid w:val="00A02F5C"/>
    <w:rsid w:val="00A03A89"/>
    <w:rsid w:val="00A03CD6"/>
    <w:rsid w:val="00A0447D"/>
    <w:rsid w:val="00A04D30"/>
    <w:rsid w:val="00A05A72"/>
    <w:rsid w:val="00A05ACA"/>
    <w:rsid w:val="00A05C58"/>
    <w:rsid w:val="00A066D1"/>
    <w:rsid w:val="00A067A5"/>
    <w:rsid w:val="00A0687A"/>
    <w:rsid w:val="00A071A2"/>
    <w:rsid w:val="00A07524"/>
    <w:rsid w:val="00A105CF"/>
    <w:rsid w:val="00A10753"/>
    <w:rsid w:val="00A10F7D"/>
    <w:rsid w:val="00A11516"/>
    <w:rsid w:val="00A115AF"/>
    <w:rsid w:val="00A1342F"/>
    <w:rsid w:val="00A14084"/>
    <w:rsid w:val="00A140C8"/>
    <w:rsid w:val="00A14300"/>
    <w:rsid w:val="00A14625"/>
    <w:rsid w:val="00A146D9"/>
    <w:rsid w:val="00A157E1"/>
    <w:rsid w:val="00A15934"/>
    <w:rsid w:val="00A15B77"/>
    <w:rsid w:val="00A15D84"/>
    <w:rsid w:val="00A15F95"/>
    <w:rsid w:val="00A16330"/>
    <w:rsid w:val="00A17533"/>
    <w:rsid w:val="00A176CA"/>
    <w:rsid w:val="00A178FD"/>
    <w:rsid w:val="00A1790F"/>
    <w:rsid w:val="00A20E67"/>
    <w:rsid w:val="00A20FB6"/>
    <w:rsid w:val="00A212C4"/>
    <w:rsid w:val="00A215BC"/>
    <w:rsid w:val="00A228C6"/>
    <w:rsid w:val="00A22C7B"/>
    <w:rsid w:val="00A22E12"/>
    <w:rsid w:val="00A233C3"/>
    <w:rsid w:val="00A237F1"/>
    <w:rsid w:val="00A23F8F"/>
    <w:rsid w:val="00A24189"/>
    <w:rsid w:val="00A2428D"/>
    <w:rsid w:val="00A24553"/>
    <w:rsid w:val="00A24F46"/>
    <w:rsid w:val="00A25687"/>
    <w:rsid w:val="00A25A54"/>
    <w:rsid w:val="00A25F34"/>
    <w:rsid w:val="00A25FD2"/>
    <w:rsid w:val="00A261F4"/>
    <w:rsid w:val="00A2627B"/>
    <w:rsid w:val="00A26B79"/>
    <w:rsid w:val="00A2711F"/>
    <w:rsid w:val="00A30AD5"/>
    <w:rsid w:val="00A30B2A"/>
    <w:rsid w:val="00A30B5F"/>
    <w:rsid w:val="00A31562"/>
    <w:rsid w:val="00A31863"/>
    <w:rsid w:val="00A3199E"/>
    <w:rsid w:val="00A31F35"/>
    <w:rsid w:val="00A32563"/>
    <w:rsid w:val="00A32883"/>
    <w:rsid w:val="00A33021"/>
    <w:rsid w:val="00A33474"/>
    <w:rsid w:val="00A34392"/>
    <w:rsid w:val="00A3533D"/>
    <w:rsid w:val="00A357E5"/>
    <w:rsid w:val="00A35C60"/>
    <w:rsid w:val="00A402FC"/>
    <w:rsid w:val="00A40609"/>
    <w:rsid w:val="00A40E7A"/>
    <w:rsid w:val="00A4302A"/>
    <w:rsid w:val="00A43A87"/>
    <w:rsid w:val="00A43B81"/>
    <w:rsid w:val="00A443DA"/>
    <w:rsid w:val="00A44AC1"/>
    <w:rsid w:val="00A44B56"/>
    <w:rsid w:val="00A4524B"/>
    <w:rsid w:val="00A45505"/>
    <w:rsid w:val="00A455FD"/>
    <w:rsid w:val="00A46FB0"/>
    <w:rsid w:val="00A47403"/>
    <w:rsid w:val="00A47C0D"/>
    <w:rsid w:val="00A47DDB"/>
    <w:rsid w:val="00A5057A"/>
    <w:rsid w:val="00A506E2"/>
    <w:rsid w:val="00A50F3A"/>
    <w:rsid w:val="00A51452"/>
    <w:rsid w:val="00A516D6"/>
    <w:rsid w:val="00A522EB"/>
    <w:rsid w:val="00A52AE3"/>
    <w:rsid w:val="00A52F6B"/>
    <w:rsid w:val="00A52FAE"/>
    <w:rsid w:val="00A53529"/>
    <w:rsid w:val="00A5423A"/>
    <w:rsid w:val="00A544B1"/>
    <w:rsid w:val="00A545C6"/>
    <w:rsid w:val="00A54645"/>
    <w:rsid w:val="00A555FE"/>
    <w:rsid w:val="00A55995"/>
    <w:rsid w:val="00A55A3E"/>
    <w:rsid w:val="00A55D07"/>
    <w:rsid w:val="00A5604B"/>
    <w:rsid w:val="00A56066"/>
    <w:rsid w:val="00A56210"/>
    <w:rsid w:val="00A5657B"/>
    <w:rsid w:val="00A56EA3"/>
    <w:rsid w:val="00A570BE"/>
    <w:rsid w:val="00A574E5"/>
    <w:rsid w:val="00A5779C"/>
    <w:rsid w:val="00A60EE4"/>
    <w:rsid w:val="00A6197B"/>
    <w:rsid w:val="00A63210"/>
    <w:rsid w:val="00A63723"/>
    <w:rsid w:val="00A637B0"/>
    <w:rsid w:val="00A63B1F"/>
    <w:rsid w:val="00A64518"/>
    <w:rsid w:val="00A6496C"/>
    <w:rsid w:val="00A6547C"/>
    <w:rsid w:val="00A65696"/>
    <w:rsid w:val="00A66354"/>
    <w:rsid w:val="00A66741"/>
    <w:rsid w:val="00A66EAD"/>
    <w:rsid w:val="00A7037E"/>
    <w:rsid w:val="00A707C5"/>
    <w:rsid w:val="00A707F3"/>
    <w:rsid w:val="00A716C4"/>
    <w:rsid w:val="00A7179A"/>
    <w:rsid w:val="00A71B70"/>
    <w:rsid w:val="00A71E61"/>
    <w:rsid w:val="00A723E9"/>
    <w:rsid w:val="00A72531"/>
    <w:rsid w:val="00A72B33"/>
    <w:rsid w:val="00A72B65"/>
    <w:rsid w:val="00A72DAD"/>
    <w:rsid w:val="00A7311D"/>
    <w:rsid w:val="00A734B3"/>
    <w:rsid w:val="00A73630"/>
    <w:rsid w:val="00A73B9A"/>
    <w:rsid w:val="00A74718"/>
    <w:rsid w:val="00A74A7E"/>
    <w:rsid w:val="00A74AC9"/>
    <w:rsid w:val="00A74E2A"/>
    <w:rsid w:val="00A75273"/>
    <w:rsid w:val="00A755BD"/>
    <w:rsid w:val="00A763ED"/>
    <w:rsid w:val="00A76554"/>
    <w:rsid w:val="00A766C8"/>
    <w:rsid w:val="00A771F2"/>
    <w:rsid w:val="00A80598"/>
    <w:rsid w:val="00A8071E"/>
    <w:rsid w:val="00A815C8"/>
    <w:rsid w:val="00A81A76"/>
    <w:rsid w:val="00A81FD5"/>
    <w:rsid w:val="00A820D3"/>
    <w:rsid w:val="00A8235F"/>
    <w:rsid w:val="00A83086"/>
    <w:rsid w:val="00A83120"/>
    <w:rsid w:val="00A83B0F"/>
    <w:rsid w:val="00A84013"/>
    <w:rsid w:val="00A8410D"/>
    <w:rsid w:val="00A8418C"/>
    <w:rsid w:val="00A841E0"/>
    <w:rsid w:val="00A8434C"/>
    <w:rsid w:val="00A857B8"/>
    <w:rsid w:val="00A858F8"/>
    <w:rsid w:val="00A859FC"/>
    <w:rsid w:val="00A85F1A"/>
    <w:rsid w:val="00A86CFE"/>
    <w:rsid w:val="00A86FB2"/>
    <w:rsid w:val="00A871CA"/>
    <w:rsid w:val="00A87521"/>
    <w:rsid w:val="00A900D6"/>
    <w:rsid w:val="00A90BDE"/>
    <w:rsid w:val="00A91437"/>
    <w:rsid w:val="00A9163D"/>
    <w:rsid w:val="00A91EEF"/>
    <w:rsid w:val="00A922A1"/>
    <w:rsid w:val="00A92797"/>
    <w:rsid w:val="00A93A31"/>
    <w:rsid w:val="00A93EF3"/>
    <w:rsid w:val="00A9496B"/>
    <w:rsid w:val="00A949B4"/>
    <w:rsid w:val="00A96D61"/>
    <w:rsid w:val="00A9778E"/>
    <w:rsid w:val="00A97D55"/>
    <w:rsid w:val="00A97F1B"/>
    <w:rsid w:val="00A97F57"/>
    <w:rsid w:val="00AA0583"/>
    <w:rsid w:val="00AA1000"/>
    <w:rsid w:val="00AA18C7"/>
    <w:rsid w:val="00AA2094"/>
    <w:rsid w:val="00AA4CD1"/>
    <w:rsid w:val="00AA50F8"/>
    <w:rsid w:val="00AA5505"/>
    <w:rsid w:val="00AA6180"/>
    <w:rsid w:val="00AA656D"/>
    <w:rsid w:val="00AA6F1C"/>
    <w:rsid w:val="00AA6F2A"/>
    <w:rsid w:val="00AA706E"/>
    <w:rsid w:val="00AA76E0"/>
    <w:rsid w:val="00AA78EA"/>
    <w:rsid w:val="00AB006D"/>
    <w:rsid w:val="00AB08BC"/>
    <w:rsid w:val="00AB0CE9"/>
    <w:rsid w:val="00AB132A"/>
    <w:rsid w:val="00AB1B04"/>
    <w:rsid w:val="00AB203F"/>
    <w:rsid w:val="00AB21F1"/>
    <w:rsid w:val="00AB2A8B"/>
    <w:rsid w:val="00AB3199"/>
    <w:rsid w:val="00AB4403"/>
    <w:rsid w:val="00AB4697"/>
    <w:rsid w:val="00AB493C"/>
    <w:rsid w:val="00AB4D62"/>
    <w:rsid w:val="00AB5CBB"/>
    <w:rsid w:val="00AB613D"/>
    <w:rsid w:val="00AB7763"/>
    <w:rsid w:val="00AB7A34"/>
    <w:rsid w:val="00AB7C74"/>
    <w:rsid w:val="00AB7FD8"/>
    <w:rsid w:val="00AC059B"/>
    <w:rsid w:val="00AC0C73"/>
    <w:rsid w:val="00AC104C"/>
    <w:rsid w:val="00AC1A73"/>
    <w:rsid w:val="00AC1B54"/>
    <w:rsid w:val="00AC2790"/>
    <w:rsid w:val="00AC2E49"/>
    <w:rsid w:val="00AC3323"/>
    <w:rsid w:val="00AC3470"/>
    <w:rsid w:val="00AC3725"/>
    <w:rsid w:val="00AC3916"/>
    <w:rsid w:val="00AC3B71"/>
    <w:rsid w:val="00AC3F3E"/>
    <w:rsid w:val="00AC43BD"/>
    <w:rsid w:val="00AC48BF"/>
    <w:rsid w:val="00AC4A0A"/>
    <w:rsid w:val="00AC57F6"/>
    <w:rsid w:val="00AC6213"/>
    <w:rsid w:val="00AC65F0"/>
    <w:rsid w:val="00AC6767"/>
    <w:rsid w:val="00AC6841"/>
    <w:rsid w:val="00AC6D88"/>
    <w:rsid w:val="00AC6F0B"/>
    <w:rsid w:val="00AC6F0D"/>
    <w:rsid w:val="00AD0A75"/>
    <w:rsid w:val="00AD11B3"/>
    <w:rsid w:val="00AD14AD"/>
    <w:rsid w:val="00AD1776"/>
    <w:rsid w:val="00AD18C9"/>
    <w:rsid w:val="00AD2227"/>
    <w:rsid w:val="00AD279E"/>
    <w:rsid w:val="00AD28E2"/>
    <w:rsid w:val="00AD2AD4"/>
    <w:rsid w:val="00AD3381"/>
    <w:rsid w:val="00AD3D1C"/>
    <w:rsid w:val="00AD5926"/>
    <w:rsid w:val="00AD626E"/>
    <w:rsid w:val="00AD62D0"/>
    <w:rsid w:val="00AD6C93"/>
    <w:rsid w:val="00AD7A6C"/>
    <w:rsid w:val="00AE037E"/>
    <w:rsid w:val="00AE07FF"/>
    <w:rsid w:val="00AE2742"/>
    <w:rsid w:val="00AE28CD"/>
    <w:rsid w:val="00AE2CBD"/>
    <w:rsid w:val="00AE2E64"/>
    <w:rsid w:val="00AE313F"/>
    <w:rsid w:val="00AE352A"/>
    <w:rsid w:val="00AE39B8"/>
    <w:rsid w:val="00AE3F59"/>
    <w:rsid w:val="00AE5486"/>
    <w:rsid w:val="00AE56FE"/>
    <w:rsid w:val="00AE5AD6"/>
    <w:rsid w:val="00AE5FC2"/>
    <w:rsid w:val="00AE6734"/>
    <w:rsid w:val="00AE698F"/>
    <w:rsid w:val="00AE711A"/>
    <w:rsid w:val="00AE718D"/>
    <w:rsid w:val="00AE72B1"/>
    <w:rsid w:val="00AE738D"/>
    <w:rsid w:val="00AE7A2D"/>
    <w:rsid w:val="00AF0F77"/>
    <w:rsid w:val="00AF1025"/>
    <w:rsid w:val="00AF15F6"/>
    <w:rsid w:val="00AF176B"/>
    <w:rsid w:val="00AF1AF4"/>
    <w:rsid w:val="00AF1FCB"/>
    <w:rsid w:val="00AF214E"/>
    <w:rsid w:val="00AF241F"/>
    <w:rsid w:val="00AF24F1"/>
    <w:rsid w:val="00AF3E17"/>
    <w:rsid w:val="00AF463E"/>
    <w:rsid w:val="00AF4A19"/>
    <w:rsid w:val="00AF4E66"/>
    <w:rsid w:val="00AF5CEC"/>
    <w:rsid w:val="00AF5DAA"/>
    <w:rsid w:val="00AF6514"/>
    <w:rsid w:val="00AF6638"/>
    <w:rsid w:val="00AF6AF0"/>
    <w:rsid w:val="00AF6AFA"/>
    <w:rsid w:val="00AF783F"/>
    <w:rsid w:val="00AF7BAD"/>
    <w:rsid w:val="00AF7E4A"/>
    <w:rsid w:val="00B00504"/>
    <w:rsid w:val="00B00A0E"/>
    <w:rsid w:val="00B00AFE"/>
    <w:rsid w:val="00B00CE2"/>
    <w:rsid w:val="00B00F37"/>
    <w:rsid w:val="00B0112A"/>
    <w:rsid w:val="00B02615"/>
    <w:rsid w:val="00B0296F"/>
    <w:rsid w:val="00B0339F"/>
    <w:rsid w:val="00B03600"/>
    <w:rsid w:val="00B038CA"/>
    <w:rsid w:val="00B03B30"/>
    <w:rsid w:val="00B03C08"/>
    <w:rsid w:val="00B03E82"/>
    <w:rsid w:val="00B04238"/>
    <w:rsid w:val="00B042A9"/>
    <w:rsid w:val="00B04308"/>
    <w:rsid w:val="00B04984"/>
    <w:rsid w:val="00B04995"/>
    <w:rsid w:val="00B04BEA"/>
    <w:rsid w:val="00B054EC"/>
    <w:rsid w:val="00B0580C"/>
    <w:rsid w:val="00B05B0C"/>
    <w:rsid w:val="00B0691A"/>
    <w:rsid w:val="00B071CF"/>
    <w:rsid w:val="00B07764"/>
    <w:rsid w:val="00B077F2"/>
    <w:rsid w:val="00B10F25"/>
    <w:rsid w:val="00B11759"/>
    <w:rsid w:val="00B11C96"/>
    <w:rsid w:val="00B11CBC"/>
    <w:rsid w:val="00B12AE0"/>
    <w:rsid w:val="00B12E03"/>
    <w:rsid w:val="00B13CCA"/>
    <w:rsid w:val="00B14052"/>
    <w:rsid w:val="00B140B7"/>
    <w:rsid w:val="00B14441"/>
    <w:rsid w:val="00B14455"/>
    <w:rsid w:val="00B14545"/>
    <w:rsid w:val="00B14704"/>
    <w:rsid w:val="00B15147"/>
    <w:rsid w:val="00B152D9"/>
    <w:rsid w:val="00B15C64"/>
    <w:rsid w:val="00B15CC0"/>
    <w:rsid w:val="00B174C3"/>
    <w:rsid w:val="00B17708"/>
    <w:rsid w:val="00B177B3"/>
    <w:rsid w:val="00B17983"/>
    <w:rsid w:val="00B20527"/>
    <w:rsid w:val="00B20769"/>
    <w:rsid w:val="00B207AF"/>
    <w:rsid w:val="00B20BD9"/>
    <w:rsid w:val="00B20FF3"/>
    <w:rsid w:val="00B218DD"/>
    <w:rsid w:val="00B21F06"/>
    <w:rsid w:val="00B2205D"/>
    <w:rsid w:val="00B223C5"/>
    <w:rsid w:val="00B2288B"/>
    <w:rsid w:val="00B229B3"/>
    <w:rsid w:val="00B22A36"/>
    <w:rsid w:val="00B22C24"/>
    <w:rsid w:val="00B23083"/>
    <w:rsid w:val="00B231A5"/>
    <w:rsid w:val="00B2421D"/>
    <w:rsid w:val="00B2425A"/>
    <w:rsid w:val="00B242B5"/>
    <w:rsid w:val="00B248B2"/>
    <w:rsid w:val="00B24A9F"/>
    <w:rsid w:val="00B24D8A"/>
    <w:rsid w:val="00B25C14"/>
    <w:rsid w:val="00B2646A"/>
    <w:rsid w:val="00B26D91"/>
    <w:rsid w:val="00B27836"/>
    <w:rsid w:val="00B278B1"/>
    <w:rsid w:val="00B278D5"/>
    <w:rsid w:val="00B3010E"/>
    <w:rsid w:val="00B303C9"/>
    <w:rsid w:val="00B30535"/>
    <w:rsid w:val="00B31B83"/>
    <w:rsid w:val="00B324AC"/>
    <w:rsid w:val="00B32ACB"/>
    <w:rsid w:val="00B336D6"/>
    <w:rsid w:val="00B33945"/>
    <w:rsid w:val="00B33BDB"/>
    <w:rsid w:val="00B34DF5"/>
    <w:rsid w:val="00B34E7C"/>
    <w:rsid w:val="00B353A0"/>
    <w:rsid w:val="00B3540C"/>
    <w:rsid w:val="00B35E91"/>
    <w:rsid w:val="00B369B1"/>
    <w:rsid w:val="00B370E0"/>
    <w:rsid w:val="00B379B0"/>
    <w:rsid w:val="00B37AF7"/>
    <w:rsid w:val="00B37B46"/>
    <w:rsid w:val="00B40033"/>
    <w:rsid w:val="00B40614"/>
    <w:rsid w:val="00B4071B"/>
    <w:rsid w:val="00B40CD3"/>
    <w:rsid w:val="00B40CF8"/>
    <w:rsid w:val="00B40FA5"/>
    <w:rsid w:val="00B41384"/>
    <w:rsid w:val="00B433A5"/>
    <w:rsid w:val="00B43E3A"/>
    <w:rsid w:val="00B43F89"/>
    <w:rsid w:val="00B443C2"/>
    <w:rsid w:val="00B44591"/>
    <w:rsid w:val="00B4518F"/>
    <w:rsid w:val="00B4538F"/>
    <w:rsid w:val="00B45836"/>
    <w:rsid w:val="00B45C09"/>
    <w:rsid w:val="00B45C52"/>
    <w:rsid w:val="00B46643"/>
    <w:rsid w:val="00B46700"/>
    <w:rsid w:val="00B46E36"/>
    <w:rsid w:val="00B46F0A"/>
    <w:rsid w:val="00B47F5F"/>
    <w:rsid w:val="00B5023A"/>
    <w:rsid w:val="00B502CE"/>
    <w:rsid w:val="00B50525"/>
    <w:rsid w:val="00B50644"/>
    <w:rsid w:val="00B509CF"/>
    <w:rsid w:val="00B50DDA"/>
    <w:rsid w:val="00B520BA"/>
    <w:rsid w:val="00B52599"/>
    <w:rsid w:val="00B5298F"/>
    <w:rsid w:val="00B538E8"/>
    <w:rsid w:val="00B5401B"/>
    <w:rsid w:val="00B5429D"/>
    <w:rsid w:val="00B54D8B"/>
    <w:rsid w:val="00B54E00"/>
    <w:rsid w:val="00B54F40"/>
    <w:rsid w:val="00B551A1"/>
    <w:rsid w:val="00B55636"/>
    <w:rsid w:val="00B55638"/>
    <w:rsid w:val="00B558DF"/>
    <w:rsid w:val="00B55C30"/>
    <w:rsid w:val="00B56251"/>
    <w:rsid w:val="00B566A8"/>
    <w:rsid w:val="00B570EC"/>
    <w:rsid w:val="00B573B1"/>
    <w:rsid w:val="00B5772E"/>
    <w:rsid w:val="00B578C7"/>
    <w:rsid w:val="00B5793A"/>
    <w:rsid w:val="00B57BF1"/>
    <w:rsid w:val="00B57ED8"/>
    <w:rsid w:val="00B6082C"/>
    <w:rsid w:val="00B60B16"/>
    <w:rsid w:val="00B60C6B"/>
    <w:rsid w:val="00B60D7C"/>
    <w:rsid w:val="00B6157D"/>
    <w:rsid w:val="00B617A6"/>
    <w:rsid w:val="00B618DA"/>
    <w:rsid w:val="00B61905"/>
    <w:rsid w:val="00B62D01"/>
    <w:rsid w:val="00B62F06"/>
    <w:rsid w:val="00B62FCF"/>
    <w:rsid w:val="00B632B4"/>
    <w:rsid w:val="00B632BD"/>
    <w:rsid w:val="00B65337"/>
    <w:rsid w:val="00B653CA"/>
    <w:rsid w:val="00B659AA"/>
    <w:rsid w:val="00B65A41"/>
    <w:rsid w:val="00B6648F"/>
    <w:rsid w:val="00B66DA9"/>
    <w:rsid w:val="00B67F8C"/>
    <w:rsid w:val="00B70649"/>
    <w:rsid w:val="00B70ADA"/>
    <w:rsid w:val="00B70DC7"/>
    <w:rsid w:val="00B71373"/>
    <w:rsid w:val="00B71A82"/>
    <w:rsid w:val="00B72403"/>
    <w:rsid w:val="00B724CA"/>
    <w:rsid w:val="00B72B06"/>
    <w:rsid w:val="00B72B55"/>
    <w:rsid w:val="00B7390E"/>
    <w:rsid w:val="00B73A0F"/>
    <w:rsid w:val="00B73A85"/>
    <w:rsid w:val="00B73E9B"/>
    <w:rsid w:val="00B74880"/>
    <w:rsid w:val="00B75D20"/>
    <w:rsid w:val="00B76240"/>
    <w:rsid w:val="00B762BA"/>
    <w:rsid w:val="00B76820"/>
    <w:rsid w:val="00B80B8A"/>
    <w:rsid w:val="00B8143E"/>
    <w:rsid w:val="00B8153B"/>
    <w:rsid w:val="00B81A39"/>
    <w:rsid w:val="00B81D13"/>
    <w:rsid w:val="00B83280"/>
    <w:rsid w:val="00B835E7"/>
    <w:rsid w:val="00B8382D"/>
    <w:rsid w:val="00B83E7F"/>
    <w:rsid w:val="00B840FF"/>
    <w:rsid w:val="00B84181"/>
    <w:rsid w:val="00B8422E"/>
    <w:rsid w:val="00B84719"/>
    <w:rsid w:val="00B8530D"/>
    <w:rsid w:val="00B860DD"/>
    <w:rsid w:val="00B8621A"/>
    <w:rsid w:val="00B867C6"/>
    <w:rsid w:val="00B86988"/>
    <w:rsid w:val="00B86F27"/>
    <w:rsid w:val="00B86F3F"/>
    <w:rsid w:val="00B8712C"/>
    <w:rsid w:val="00B9025A"/>
    <w:rsid w:val="00B90651"/>
    <w:rsid w:val="00B907DC"/>
    <w:rsid w:val="00B908B7"/>
    <w:rsid w:val="00B90AAF"/>
    <w:rsid w:val="00B90AE6"/>
    <w:rsid w:val="00B92122"/>
    <w:rsid w:val="00B9216E"/>
    <w:rsid w:val="00B92613"/>
    <w:rsid w:val="00B929DE"/>
    <w:rsid w:val="00B92C5B"/>
    <w:rsid w:val="00B9324B"/>
    <w:rsid w:val="00B93322"/>
    <w:rsid w:val="00B9361C"/>
    <w:rsid w:val="00B9392D"/>
    <w:rsid w:val="00B94167"/>
    <w:rsid w:val="00B9459D"/>
    <w:rsid w:val="00B94740"/>
    <w:rsid w:val="00B95963"/>
    <w:rsid w:val="00B95BB6"/>
    <w:rsid w:val="00B95FC2"/>
    <w:rsid w:val="00B9610D"/>
    <w:rsid w:val="00B9637B"/>
    <w:rsid w:val="00B965A9"/>
    <w:rsid w:val="00B96AF9"/>
    <w:rsid w:val="00B972D9"/>
    <w:rsid w:val="00B97328"/>
    <w:rsid w:val="00B975CB"/>
    <w:rsid w:val="00B97A74"/>
    <w:rsid w:val="00B97FA1"/>
    <w:rsid w:val="00BA17C9"/>
    <w:rsid w:val="00BA2082"/>
    <w:rsid w:val="00BA2ACD"/>
    <w:rsid w:val="00BA2BCC"/>
    <w:rsid w:val="00BA2BE5"/>
    <w:rsid w:val="00BA3511"/>
    <w:rsid w:val="00BA3A34"/>
    <w:rsid w:val="00BA40DC"/>
    <w:rsid w:val="00BA43AF"/>
    <w:rsid w:val="00BA44DE"/>
    <w:rsid w:val="00BA4B8B"/>
    <w:rsid w:val="00BA4BFB"/>
    <w:rsid w:val="00BA5442"/>
    <w:rsid w:val="00BA5CAD"/>
    <w:rsid w:val="00BA6130"/>
    <w:rsid w:val="00BA66EE"/>
    <w:rsid w:val="00BA6B8F"/>
    <w:rsid w:val="00BA722B"/>
    <w:rsid w:val="00BA7B04"/>
    <w:rsid w:val="00BB0628"/>
    <w:rsid w:val="00BB0DAE"/>
    <w:rsid w:val="00BB15D4"/>
    <w:rsid w:val="00BB196B"/>
    <w:rsid w:val="00BB1C0A"/>
    <w:rsid w:val="00BB26AB"/>
    <w:rsid w:val="00BB296B"/>
    <w:rsid w:val="00BB2A8F"/>
    <w:rsid w:val="00BB2FEC"/>
    <w:rsid w:val="00BB3737"/>
    <w:rsid w:val="00BB3FED"/>
    <w:rsid w:val="00BB489C"/>
    <w:rsid w:val="00BB4BE7"/>
    <w:rsid w:val="00BB4D17"/>
    <w:rsid w:val="00BB518F"/>
    <w:rsid w:val="00BB51B2"/>
    <w:rsid w:val="00BB5782"/>
    <w:rsid w:val="00BB642A"/>
    <w:rsid w:val="00BB6710"/>
    <w:rsid w:val="00BB6742"/>
    <w:rsid w:val="00BB686F"/>
    <w:rsid w:val="00BB7026"/>
    <w:rsid w:val="00BB705C"/>
    <w:rsid w:val="00BB72ED"/>
    <w:rsid w:val="00BB7909"/>
    <w:rsid w:val="00BC0318"/>
    <w:rsid w:val="00BC147F"/>
    <w:rsid w:val="00BC1482"/>
    <w:rsid w:val="00BC231C"/>
    <w:rsid w:val="00BC252E"/>
    <w:rsid w:val="00BC287C"/>
    <w:rsid w:val="00BC29E6"/>
    <w:rsid w:val="00BC3A8E"/>
    <w:rsid w:val="00BC3E93"/>
    <w:rsid w:val="00BC482B"/>
    <w:rsid w:val="00BC501C"/>
    <w:rsid w:val="00BC5092"/>
    <w:rsid w:val="00BC5685"/>
    <w:rsid w:val="00BC57D6"/>
    <w:rsid w:val="00BC5C77"/>
    <w:rsid w:val="00BC5E81"/>
    <w:rsid w:val="00BC63B8"/>
    <w:rsid w:val="00BC79B1"/>
    <w:rsid w:val="00BC7C54"/>
    <w:rsid w:val="00BC7E60"/>
    <w:rsid w:val="00BD0F3C"/>
    <w:rsid w:val="00BD0F96"/>
    <w:rsid w:val="00BD12D1"/>
    <w:rsid w:val="00BD1D47"/>
    <w:rsid w:val="00BD2427"/>
    <w:rsid w:val="00BD2DFB"/>
    <w:rsid w:val="00BD324E"/>
    <w:rsid w:val="00BD3419"/>
    <w:rsid w:val="00BD39CF"/>
    <w:rsid w:val="00BD3A6F"/>
    <w:rsid w:val="00BD3D37"/>
    <w:rsid w:val="00BD4445"/>
    <w:rsid w:val="00BD44FC"/>
    <w:rsid w:val="00BD4B55"/>
    <w:rsid w:val="00BD50C3"/>
    <w:rsid w:val="00BD5363"/>
    <w:rsid w:val="00BD5376"/>
    <w:rsid w:val="00BD5C75"/>
    <w:rsid w:val="00BD5D11"/>
    <w:rsid w:val="00BD633E"/>
    <w:rsid w:val="00BD6678"/>
    <w:rsid w:val="00BD7047"/>
    <w:rsid w:val="00BE0866"/>
    <w:rsid w:val="00BE0DD8"/>
    <w:rsid w:val="00BE11F3"/>
    <w:rsid w:val="00BE2991"/>
    <w:rsid w:val="00BE2FD9"/>
    <w:rsid w:val="00BE4562"/>
    <w:rsid w:val="00BE459F"/>
    <w:rsid w:val="00BE558F"/>
    <w:rsid w:val="00BE62C2"/>
    <w:rsid w:val="00BE6799"/>
    <w:rsid w:val="00BE721A"/>
    <w:rsid w:val="00BE748A"/>
    <w:rsid w:val="00BE756E"/>
    <w:rsid w:val="00BE76BE"/>
    <w:rsid w:val="00BE7AAE"/>
    <w:rsid w:val="00BE7AF9"/>
    <w:rsid w:val="00BE7B29"/>
    <w:rsid w:val="00BF02A3"/>
    <w:rsid w:val="00BF104C"/>
    <w:rsid w:val="00BF138D"/>
    <w:rsid w:val="00BF13D7"/>
    <w:rsid w:val="00BF1647"/>
    <w:rsid w:val="00BF172D"/>
    <w:rsid w:val="00BF1D09"/>
    <w:rsid w:val="00BF2C60"/>
    <w:rsid w:val="00BF2C74"/>
    <w:rsid w:val="00BF2E60"/>
    <w:rsid w:val="00BF2EDA"/>
    <w:rsid w:val="00BF31BC"/>
    <w:rsid w:val="00BF32F0"/>
    <w:rsid w:val="00BF3815"/>
    <w:rsid w:val="00BF3FA0"/>
    <w:rsid w:val="00BF4003"/>
    <w:rsid w:val="00BF4514"/>
    <w:rsid w:val="00BF4722"/>
    <w:rsid w:val="00BF4BC6"/>
    <w:rsid w:val="00BF4D1B"/>
    <w:rsid w:val="00BF57A6"/>
    <w:rsid w:val="00BF591B"/>
    <w:rsid w:val="00BF694F"/>
    <w:rsid w:val="00BF6CFF"/>
    <w:rsid w:val="00BF7B2D"/>
    <w:rsid w:val="00BF7BF9"/>
    <w:rsid w:val="00C00A03"/>
    <w:rsid w:val="00C01406"/>
    <w:rsid w:val="00C019B5"/>
    <w:rsid w:val="00C01D18"/>
    <w:rsid w:val="00C01D3A"/>
    <w:rsid w:val="00C02833"/>
    <w:rsid w:val="00C0357F"/>
    <w:rsid w:val="00C03C9E"/>
    <w:rsid w:val="00C04308"/>
    <w:rsid w:val="00C04989"/>
    <w:rsid w:val="00C0533E"/>
    <w:rsid w:val="00C05473"/>
    <w:rsid w:val="00C05F28"/>
    <w:rsid w:val="00C06DA5"/>
    <w:rsid w:val="00C06DE0"/>
    <w:rsid w:val="00C06E0D"/>
    <w:rsid w:val="00C06E3A"/>
    <w:rsid w:val="00C0733A"/>
    <w:rsid w:val="00C0781C"/>
    <w:rsid w:val="00C07AF5"/>
    <w:rsid w:val="00C100A6"/>
    <w:rsid w:val="00C10939"/>
    <w:rsid w:val="00C113B4"/>
    <w:rsid w:val="00C11F2B"/>
    <w:rsid w:val="00C11FB3"/>
    <w:rsid w:val="00C120D5"/>
    <w:rsid w:val="00C120F5"/>
    <w:rsid w:val="00C132A8"/>
    <w:rsid w:val="00C134D1"/>
    <w:rsid w:val="00C13F4C"/>
    <w:rsid w:val="00C1530C"/>
    <w:rsid w:val="00C15F91"/>
    <w:rsid w:val="00C167F4"/>
    <w:rsid w:val="00C1688D"/>
    <w:rsid w:val="00C17057"/>
    <w:rsid w:val="00C17254"/>
    <w:rsid w:val="00C2079D"/>
    <w:rsid w:val="00C20ED9"/>
    <w:rsid w:val="00C223FB"/>
    <w:rsid w:val="00C22896"/>
    <w:rsid w:val="00C22C94"/>
    <w:rsid w:val="00C22FA1"/>
    <w:rsid w:val="00C2332F"/>
    <w:rsid w:val="00C246E3"/>
    <w:rsid w:val="00C24F70"/>
    <w:rsid w:val="00C251FF"/>
    <w:rsid w:val="00C2526A"/>
    <w:rsid w:val="00C254C8"/>
    <w:rsid w:val="00C25B05"/>
    <w:rsid w:val="00C25BCC"/>
    <w:rsid w:val="00C25D73"/>
    <w:rsid w:val="00C26100"/>
    <w:rsid w:val="00C2666E"/>
    <w:rsid w:val="00C26B12"/>
    <w:rsid w:val="00C2700A"/>
    <w:rsid w:val="00C27059"/>
    <w:rsid w:val="00C27306"/>
    <w:rsid w:val="00C2779E"/>
    <w:rsid w:val="00C27805"/>
    <w:rsid w:val="00C27B92"/>
    <w:rsid w:val="00C3083B"/>
    <w:rsid w:val="00C3085D"/>
    <w:rsid w:val="00C30A24"/>
    <w:rsid w:val="00C30B17"/>
    <w:rsid w:val="00C30BFE"/>
    <w:rsid w:val="00C3131D"/>
    <w:rsid w:val="00C31DD8"/>
    <w:rsid w:val="00C327BD"/>
    <w:rsid w:val="00C32F4E"/>
    <w:rsid w:val="00C32FF4"/>
    <w:rsid w:val="00C34873"/>
    <w:rsid w:val="00C34C19"/>
    <w:rsid w:val="00C3506B"/>
    <w:rsid w:val="00C352B8"/>
    <w:rsid w:val="00C359FB"/>
    <w:rsid w:val="00C36C18"/>
    <w:rsid w:val="00C36C99"/>
    <w:rsid w:val="00C36E67"/>
    <w:rsid w:val="00C3770B"/>
    <w:rsid w:val="00C37AEB"/>
    <w:rsid w:val="00C416D9"/>
    <w:rsid w:val="00C41E03"/>
    <w:rsid w:val="00C427FA"/>
    <w:rsid w:val="00C432BD"/>
    <w:rsid w:val="00C433C1"/>
    <w:rsid w:val="00C43FCF"/>
    <w:rsid w:val="00C45014"/>
    <w:rsid w:val="00C45683"/>
    <w:rsid w:val="00C45716"/>
    <w:rsid w:val="00C45ADF"/>
    <w:rsid w:val="00C46405"/>
    <w:rsid w:val="00C46804"/>
    <w:rsid w:val="00C46B24"/>
    <w:rsid w:val="00C46C62"/>
    <w:rsid w:val="00C47028"/>
    <w:rsid w:val="00C475CB"/>
    <w:rsid w:val="00C47B5E"/>
    <w:rsid w:val="00C47D6E"/>
    <w:rsid w:val="00C50326"/>
    <w:rsid w:val="00C507E6"/>
    <w:rsid w:val="00C5086D"/>
    <w:rsid w:val="00C50E16"/>
    <w:rsid w:val="00C51543"/>
    <w:rsid w:val="00C517F0"/>
    <w:rsid w:val="00C51F4D"/>
    <w:rsid w:val="00C5244B"/>
    <w:rsid w:val="00C525B1"/>
    <w:rsid w:val="00C52DB6"/>
    <w:rsid w:val="00C531E5"/>
    <w:rsid w:val="00C5348A"/>
    <w:rsid w:val="00C53731"/>
    <w:rsid w:val="00C53BD0"/>
    <w:rsid w:val="00C5523A"/>
    <w:rsid w:val="00C555C3"/>
    <w:rsid w:val="00C563B7"/>
    <w:rsid w:val="00C56B44"/>
    <w:rsid w:val="00C56CBC"/>
    <w:rsid w:val="00C572DA"/>
    <w:rsid w:val="00C57317"/>
    <w:rsid w:val="00C573AB"/>
    <w:rsid w:val="00C57585"/>
    <w:rsid w:val="00C5792F"/>
    <w:rsid w:val="00C57B21"/>
    <w:rsid w:val="00C613BF"/>
    <w:rsid w:val="00C61638"/>
    <w:rsid w:val="00C61CCA"/>
    <w:rsid w:val="00C61E6B"/>
    <w:rsid w:val="00C62D06"/>
    <w:rsid w:val="00C634BE"/>
    <w:rsid w:val="00C63D53"/>
    <w:rsid w:val="00C648B9"/>
    <w:rsid w:val="00C64AA8"/>
    <w:rsid w:val="00C64BA7"/>
    <w:rsid w:val="00C650D0"/>
    <w:rsid w:val="00C6533C"/>
    <w:rsid w:val="00C65D93"/>
    <w:rsid w:val="00C665C7"/>
    <w:rsid w:val="00C66C14"/>
    <w:rsid w:val="00C701F7"/>
    <w:rsid w:val="00C70C80"/>
    <w:rsid w:val="00C70D11"/>
    <w:rsid w:val="00C70D17"/>
    <w:rsid w:val="00C71398"/>
    <w:rsid w:val="00C713BC"/>
    <w:rsid w:val="00C7148F"/>
    <w:rsid w:val="00C71C4A"/>
    <w:rsid w:val="00C71E84"/>
    <w:rsid w:val="00C7249A"/>
    <w:rsid w:val="00C7263D"/>
    <w:rsid w:val="00C726B2"/>
    <w:rsid w:val="00C72A5D"/>
    <w:rsid w:val="00C72BBF"/>
    <w:rsid w:val="00C72CD4"/>
    <w:rsid w:val="00C73072"/>
    <w:rsid w:val="00C730DF"/>
    <w:rsid w:val="00C738EF"/>
    <w:rsid w:val="00C74245"/>
    <w:rsid w:val="00C74F9B"/>
    <w:rsid w:val="00C7505F"/>
    <w:rsid w:val="00C7539B"/>
    <w:rsid w:val="00C75D7D"/>
    <w:rsid w:val="00C76A3C"/>
    <w:rsid w:val="00C76B0B"/>
    <w:rsid w:val="00C77F82"/>
    <w:rsid w:val="00C8045C"/>
    <w:rsid w:val="00C8097F"/>
    <w:rsid w:val="00C80BA8"/>
    <w:rsid w:val="00C80CA6"/>
    <w:rsid w:val="00C80D6A"/>
    <w:rsid w:val="00C81369"/>
    <w:rsid w:val="00C8152F"/>
    <w:rsid w:val="00C81F4A"/>
    <w:rsid w:val="00C824FC"/>
    <w:rsid w:val="00C831D9"/>
    <w:rsid w:val="00C84207"/>
    <w:rsid w:val="00C84C5A"/>
    <w:rsid w:val="00C84FC9"/>
    <w:rsid w:val="00C85596"/>
    <w:rsid w:val="00C85C97"/>
    <w:rsid w:val="00C8654D"/>
    <w:rsid w:val="00C86911"/>
    <w:rsid w:val="00C874AC"/>
    <w:rsid w:val="00C876B2"/>
    <w:rsid w:val="00C902F4"/>
    <w:rsid w:val="00C90718"/>
    <w:rsid w:val="00C90788"/>
    <w:rsid w:val="00C90B7C"/>
    <w:rsid w:val="00C90BC9"/>
    <w:rsid w:val="00C910D7"/>
    <w:rsid w:val="00C91520"/>
    <w:rsid w:val="00C917F1"/>
    <w:rsid w:val="00C918DD"/>
    <w:rsid w:val="00C91D38"/>
    <w:rsid w:val="00C92432"/>
    <w:rsid w:val="00C936BB"/>
    <w:rsid w:val="00C9382B"/>
    <w:rsid w:val="00C93D98"/>
    <w:rsid w:val="00C94325"/>
    <w:rsid w:val="00C94389"/>
    <w:rsid w:val="00C94D0A"/>
    <w:rsid w:val="00C94FFB"/>
    <w:rsid w:val="00C9501E"/>
    <w:rsid w:val="00C95126"/>
    <w:rsid w:val="00C952BE"/>
    <w:rsid w:val="00C95DD6"/>
    <w:rsid w:val="00C96082"/>
    <w:rsid w:val="00C96687"/>
    <w:rsid w:val="00C97780"/>
    <w:rsid w:val="00CA0C42"/>
    <w:rsid w:val="00CA0D47"/>
    <w:rsid w:val="00CA0E7A"/>
    <w:rsid w:val="00CA11E9"/>
    <w:rsid w:val="00CA1526"/>
    <w:rsid w:val="00CA181B"/>
    <w:rsid w:val="00CA1C9C"/>
    <w:rsid w:val="00CA20AC"/>
    <w:rsid w:val="00CA24E4"/>
    <w:rsid w:val="00CA2FE5"/>
    <w:rsid w:val="00CA313B"/>
    <w:rsid w:val="00CA31C2"/>
    <w:rsid w:val="00CA325E"/>
    <w:rsid w:val="00CA35E6"/>
    <w:rsid w:val="00CA3728"/>
    <w:rsid w:val="00CA3E36"/>
    <w:rsid w:val="00CA3EBA"/>
    <w:rsid w:val="00CA3EE2"/>
    <w:rsid w:val="00CA4B37"/>
    <w:rsid w:val="00CA503A"/>
    <w:rsid w:val="00CA53F0"/>
    <w:rsid w:val="00CA5FEC"/>
    <w:rsid w:val="00CA6572"/>
    <w:rsid w:val="00CA6A7F"/>
    <w:rsid w:val="00CA70D0"/>
    <w:rsid w:val="00CA795D"/>
    <w:rsid w:val="00CA7D06"/>
    <w:rsid w:val="00CB0A19"/>
    <w:rsid w:val="00CB1132"/>
    <w:rsid w:val="00CB18D2"/>
    <w:rsid w:val="00CB1926"/>
    <w:rsid w:val="00CB1F13"/>
    <w:rsid w:val="00CB23A9"/>
    <w:rsid w:val="00CB2A0C"/>
    <w:rsid w:val="00CB2EF4"/>
    <w:rsid w:val="00CB2F47"/>
    <w:rsid w:val="00CB39A2"/>
    <w:rsid w:val="00CB3FED"/>
    <w:rsid w:val="00CB494F"/>
    <w:rsid w:val="00CB5102"/>
    <w:rsid w:val="00CB5448"/>
    <w:rsid w:val="00CB635B"/>
    <w:rsid w:val="00CB6576"/>
    <w:rsid w:val="00CB699F"/>
    <w:rsid w:val="00CB6AE6"/>
    <w:rsid w:val="00CC0983"/>
    <w:rsid w:val="00CC1811"/>
    <w:rsid w:val="00CC1A47"/>
    <w:rsid w:val="00CC1C81"/>
    <w:rsid w:val="00CC2023"/>
    <w:rsid w:val="00CC274C"/>
    <w:rsid w:val="00CC2D94"/>
    <w:rsid w:val="00CC305C"/>
    <w:rsid w:val="00CC313B"/>
    <w:rsid w:val="00CC3153"/>
    <w:rsid w:val="00CC43E3"/>
    <w:rsid w:val="00CC4423"/>
    <w:rsid w:val="00CC63A5"/>
    <w:rsid w:val="00CC6475"/>
    <w:rsid w:val="00CC7001"/>
    <w:rsid w:val="00CC75C0"/>
    <w:rsid w:val="00CC7610"/>
    <w:rsid w:val="00CC7903"/>
    <w:rsid w:val="00CC7C62"/>
    <w:rsid w:val="00CD0572"/>
    <w:rsid w:val="00CD097B"/>
    <w:rsid w:val="00CD0D80"/>
    <w:rsid w:val="00CD0FCC"/>
    <w:rsid w:val="00CD0FD4"/>
    <w:rsid w:val="00CD1221"/>
    <w:rsid w:val="00CD188C"/>
    <w:rsid w:val="00CD19AD"/>
    <w:rsid w:val="00CD1C6A"/>
    <w:rsid w:val="00CD1DC4"/>
    <w:rsid w:val="00CD1F48"/>
    <w:rsid w:val="00CD2DE3"/>
    <w:rsid w:val="00CD2FCC"/>
    <w:rsid w:val="00CD3623"/>
    <w:rsid w:val="00CD4ACB"/>
    <w:rsid w:val="00CD5ABB"/>
    <w:rsid w:val="00CD5B4A"/>
    <w:rsid w:val="00CD5FDE"/>
    <w:rsid w:val="00CD60E7"/>
    <w:rsid w:val="00CD697B"/>
    <w:rsid w:val="00CD6A2E"/>
    <w:rsid w:val="00CD7001"/>
    <w:rsid w:val="00CD7527"/>
    <w:rsid w:val="00CD7792"/>
    <w:rsid w:val="00CE0102"/>
    <w:rsid w:val="00CE0121"/>
    <w:rsid w:val="00CE062A"/>
    <w:rsid w:val="00CE0D29"/>
    <w:rsid w:val="00CE0DE6"/>
    <w:rsid w:val="00CE0F73"/>
    <w:rsid w:val="00CE0FE1"/>
    <w:rsid w:val="00CE1680"/>
    <w:rsid w:val="00CE2247"/>
    <w:rsid w:val="00CE28AD"/>
    <w:rsid w:val="00CE2E17"/>
    <w:rsid w:val="00CE2EB7"/>
    <w:rsid w:val="00CE2F68"/>
    <w:rsid w:val="00CE31B3"/>
    <w:rsid w:val="00CE32E6"/>
    <w:rsid w:val="00CE32F5"/>
    <w:rsid w:val="00CE3ADF"/>
    <w:rsid w:val="00CE3CC2"/>
    <w:rsid w:val="00CE3E87"/>
    <w:rsid w:val="00CE50C8"/>
    <w:rsid w:val="00CE6222"/>
    <w:rsid w:val="00CE6391"/>
    <w:rsid w:val="00CE6439"/>
    <w:rsid w:val="00CE6862"/>
    <w:rsid w:val="00CE702B"/>
    <w:rsid w:val="00CE7157"/>
    <w:rsid w:val="00CE753F"/>
    <w:rsid w:val="00CE7717"/>
    <w:rsid w:val="00CE7A6C"/>
    <w:rsid w:val="00CE7C34"/>
    <w:rsid w:val="00CF043A"/>
    <w:rsid w:val="00CF0AAB"/>
    <w:rsid w:val="00CF143E"/>
    <w:rsid w:val="00CF1442"/>
    <w:rsid w:val="00CF1D3D"/>
    <w:rsid w:val="00CF1FCB"/>
    <w:rsid w:val="00CF2226"/>
    <w:rsid w:val="00CF2391"/>
    <w:rsid w:val="00CF27CA"/>
    <w:rsid w:val="00CF2D3A"/>
    <w:rsid w:val="00CF32FB"/>
    <w:rsid w:val="00CF3E25"/>
    <w:rsid w:val="00CF48E4"/>
    <w:rsid w:val="00CF4B76"/>
    <w:rsid w:val="00CF50AB"/>
    <w:rsid w:val="00CF543F"/>
    <w:rsid w:val="00CF5CA2"/>
    <w:rsid w:val="00CF5CD6"/>
    <w:rsid w:val="00CF5FEA"/>
    <w:rsid w:val="00CF68F8"/>
    <w:rsid w:val="00CF6F61"/>
    <w:rsid w:val="00CF73EC"/>
    <w:rsid w:val="00D009F3"/>
    <w:rsid w:val="00D010F7"/>
    <w:rsid w:val="00D0158F"/>
    <w:rsid w:val="00D016CE"/>
    <w:rsid w:val="00D01AC6"/>
    <w:rsid w:val="00D021D9"/>
    <w:rsid w:val="00D02D09"/>
    <w:rsid w:val="00D02ECF"/>
    <w:rsid w:val="00D034C6"/>
    <w:rsid w:val="00D04816"/>
    <w:rsid w:val="00D04C12"/>
    <w:rsid w:val="00D05B7B"/>
    <w:rsid w:val="00D06133"/>
    <w:rsid w:val="00D06397"/>
    <w:rsid w:val="00D0680B"/>
    <w:rsid w:val="00D06987"/>
    <w:rsid w:val="00D06ECF"/>
    <w:rsid w:val="00D06ED9"/>
    <w:rsid w:val="00D06FA3"/>
    <w:rsid w:val="00D0747D"/>
    <w:rsid w:val="00D076B7"/>
    <w:rsid w:val="00D077C1"/>
    <w:rsid w:val="00D07CD0"/>
    <w:rsid w:val="00D07EDD"/>
    <w:rsid w:val="00D07F9C"/>
    <w:rsid w:val="00D1037A"/>
    <w:rsid w:val="00D10803"/>
    <w:rsid w:val="00D10BC4"/>
    <w:rsid w:val="00D10CE0"/>
    <w:rsid w:val="00D112BA"/>
    <w:rsid w:val="00D11441"/>
    <w:rsid w:val="00D1156E"/>
    <w:rsid w:val="00D11670"/>
    <w:rsid w:val="00D11F0F"/>
    <w:rsid w:val="00D1207B"/>
    <w:rsid w:val="00D12164"/>
    <w:rsid w:val="00D12731"/>
    <w:rsid w:val="00D12955"/>
    <w:rsid w:val="00D133EE"/>
    <w:rsid w:val="00D13E50"/>
    <w:rsid w:val="00D1418E"/>
    <w:rsid w:val="00D14B14"/>
    <w:rsid w:val="00D14C49"/>
    <w:rsid w:val="00D150CE"/>
    <w:rsid w:val="00D151AB"/>
    <w:rsid w:val="00D15764"/>
    <w:rsid w:val="00D15C87"/>
    <w:rsid w:val="00D16696"/>
    <w:rsid w:val="00D16BA8"/>
    <w:rsid w:val="00D17547"/>
    <w:rsid w:val="00D20185"/>
    <w:rsid w:val="00D20719"/>
    <w:rsid w:val="00D20975"/>
    <w:rsid w:val="00D20D8E"/>
    <w:rsid w:val="00D20F4B"/>
    <w:rsid w:val="00D22672"/>
    <w:rsid w:val="00D2270A"/>
    <w:rsid w:val="00D2280E"/>
    <w:rsid w:val="00D22EB6"/>
    <w:rsid w:val="00D23638"/>
    <w:rsid w:val="00D238B8"/>
    <w:rsid w:val="00D23CBB"/>
    <w:rsid w:val="00D24595"/>
    <w:rsid w:val="00D245E9"/>
    <w:rsid w:val="00D24C43"/>
    <w:rsid w:val="00D25419"/>
    <w:rsid w:val="00D254E6"/>
    <w:rsid w:val="00D25760"/>
    <w:rsid w:val="00D25763"/>
    <w:rsid w:val="00D25FC6"/>
    <w:rsid w:val="00D263D2"/>
    <w:rsid w:val="00D26637"/>
    <w:rsid w:val="00D2666A"/>
    <w:rsid w:val="00D26F42"/>
    <w:rsid w:val="00D273DC"/>
    <w:rsid w:val="00D27EF7"/>
    <w:rsid w:val="00D3152A"/>
    <w:rsid w:val="00D319FC"/>
    <w:rsid w:val="00D31A3D"/>
    <w:rsid w:val="00D31F05"/>
    <w:rsid w:val="00D320E3"/>
    <w:rsid w:val="00D32215"/>
    <w:rsid w:val="00D323E5"/>
    <w:rsid w:val="00D326E7"/>
    <w:rsid w:val="00D329B4"/>
    <w:rsid w:val="00D32E99"/>
    <w:rsid w:val="00D32FB3"/>
    <w:rsid w:val="00D330C6"/>
    <w:rsid w:val="00D33535"/>
    <w:rsid w:val="00D33595"/>
    <w:rsid w:val="00D33A19"/>
    <w:rsid w:val="00D3433B"/>
    <w:rsid w:val="00D34AB8"/>
    <w:rsid w:val="00D34E0C"/>
    <w:rsid w:val="00D34EC8"/>
    <w:rsid w:val="00D357A7"/>
    <w:rsid w:val="00D358D8"/>
    <w:rsid w:val="00D359FE"/>
    <w:rsid w:val="00D35E50"/>
    <w:rsid w:val="00D36D0C"/>
    <w:rsid w:val="00D37006"/>
    <w:rsid w:val="00D3742A"/>
    <w:rsid w:val="00D37A92"/>
    <w:rsid w:val="00D416B3"/>
    <w:rsid w:val="00D41CB9"/>
    <w:rsid w:val="00D421FD"/>
    <w:rsid w:val="00D42613"/>
    <w:rsid w:val="00D43380"/>
    <w:rsid w:val="00D434B1"/>
    <w:rsid w:val="00D43FC8"/>
    <w:rsid w:val="00D44113"/>
    <w:rsid w:val="00D44254"/>
    <w:rsid w:val="00D4476B"/>
    <w:rsid w:val="00D44C36"/>
    <w:rsid w:val="00D45254"/>
    <w:rsid w:val="00D46414"/>
    <w:rsid w:val="00D46622"/>
    <w:rsid w:val="00D46896"/>
    <w:rsid w:val="00D46A68"/>
    <w:rsid w:val="00D46DB8"/>
    <w:rsid w:val="00D46DD2"/>
    <w:rsid w:val="00D472AD"/>
    <w:rsid w:val="00D50FA6"/>
    <w:rsid w:val="00D512FB"/>
    <w:rsid w:val="00D5149D"/>
    <w:rsid w:val="00D51912"/>
    <w:rsid w:val="00D52951"/>
    <w:rsid w:val="00D540CD"/>
    <w:rsid w:val="00D5441F"/>
    <w:rsid w:val="00D550AD"/>
    <w:rsid w:val="00D55ACF"/>
    <w:rsid w:val="00D563B2"/>
    <w:rsid w:val="00D564F9"/>
    <w:rsid w:val="00D56689"/>
    <w:rsid w:val="00D57351"/>
    <w:rsid w:val="00D5761A"/>
    <w:rsid w:val="00D57B1B"/>
    <w:rsid w:val="00D57D81"/>
    <w:rsid w:val="00D6029E"/>
    <w:rsid w:val="00D6045C"/>
    <w:rsid w:val="00D6046F"/>
    <w:rsid w:val="00D60B73"/>
    <w:rsid w:val="00D6196E"/>
    <w:rsid w:val="00D619FF"/>
    <w:rsid w:val="00D61A17"/>
    <w:rsid w:val="00D62403"/>
    <w:rsid w:val="00D626D4"/>
    <w:rsid w:val="00D63296"/>
    <w:rsid w:val="00D63857"/>
    <w:rsid w:val="00D643D1"/>
    <w:rsid w:val="00D64B2D"/>
    <w:rsid w:val="00D65392"/>
    <w:rsid w:val="00D661BC"/>
    <w:rsid w:val="00D66760"/>
    <w:rsid w:val="00D667FD"/>
    <w:rsid w:val="00D66F30"/>
    <w:rsid w:val="00D677DA"/>
    <w:rsid w:val="00D70028"/>
    <w:rsid w:val="00D700D0"/>
    <w:rsid w:val="00D7037D"/>
    <w:rsid w:val="00D70594"/>
    <w:rsid w:val="00D70B72"/>
    <w:rsid w:val="00D70C7D"/>
    <w:rsid w:val="00D7118D"/>
    <w:rsid w:val="00D7239A"/>
    <w:rsid w:val="00D72C34"/>
    <w:rsid w:val="00D73536"/>
    <w:rsid w:val="00D73635"/>
    <w:rsid w:val="00D73A72"/>
    <w:rsid w:val="00D748D7"/>
    <w:rsid w:val="00D74B65"/>
    <w:rsid w:val="00D74BEF"/>
    <w:rsid w:val="00D7554C"/>
    <w:rsid w:val="00D757F4"/>
    <w:rsid w:val="00D75B3D"/>
    <w:rsid w:val="00D75BFA"/>
    <w:rsid w:val="00D75EA7"/>
    <w:rsid w:val="00D769E7"/>
    <w:rsid w:val="00D76A51"/>
    <w:rsid w:val="00D76BB0"/>
    <w:rsid w:val="00D77759"/>
    <w:rsid w:val="00D77CF9"/>
    <w:rsid w:val="00D77E47"/>
    <w:rsid w:val="00D80313"/>
    <w:rsid w:val="00D8064F"/>
    <w:rsid w:val="00D806D2"/>
    <w:rsid w:val="00D80DA3"/>
    <w:rsid w:val="00D81438"/>
    <w:rsid w:val="00D8170A"/>
    <w:rsid w:val="00D826F5"/>
    <w:rsid w:val="00D82BC0"/>
    <w:rsid w:val="00D82DD4"/>
    <w:rsid w:val="00D83582"/>
    <w:rsid w:val="00D835CD"/>
    <w:rsid w:val="00D83A36"/>
    <w:rsid w:val="00D8418E"/>
    <w:rsid w:val="00D841A4"/>
    <w:rsid w:val="00D8426C"/>
    <w:rsid w:val="00D847E9"/>
    <w:rsid w:val="00D851D8"/>
    <w:rsid w:val="00D853D2"/>
    <w:rsid w:val="00D85B63"/>
    <w:rsid w:val="00D85D7A"/>
    <w:rsid w:val="00D86409"/>
    <w:rsid w:val="00D86436"/>
    <w:rsid w:val="00D869C4"/>
    <w:rsid w:val="00D8787C"/>
    <w:rsid w:val="00D87943"/>
    <w:rsid w:val="00D87B3D"/>
    <w:rsid w:val="00D87DBE"/>
    <w:rsid w:val="00D90195"/>
    <w:rsid w:val="00D9030E"/>
    <w:rsid w:val="00D90B9B"/>
    <w:rsid w:val="00D90E16"/>
    <w:rsid w:val="00D9155A"/>
    <w:rsid w:val="00D91769"/>
    <w:rsid w:val="00D9262F"/>
    <w:rsid w:val="00D93AF7"/>
    <w:rsid w:val="00D942E6"/>
    <w:rsid w:val="00D94546"/>
    <w:rsid w:val="00D95A08"/>
    <w:rsid w:val="00D95AEE"/>
    <w:rsid w:val="00D95C31"/>
    <w:rsid w:val="00D95F82"/>
    <w:rsid w:val="00D964B1"/>
    <w:rsid w:val="00D96F9F"/>
    <w:rsid w:val="00D97A3F"/>
    <w:rsid w:val="00DA0167"/>
    <w:rsid w:val="00DA02A0"/>
    <w:rsid w:val="00DA0646"/>
    <w:rsid w:val="00DA0872"/>
    <w:rsid w:val="00DA0EDD"/>
    <w:rsid w:val="00DA103D"/>
    <w:rsid w:val="00DA1DF1"/>
    <w:rsid w:val="00DA2C05"/>
    <w:rsid w:val="00DA3073"/>
    <w:rsid w:val="00DA3283"/>
    <w:rsid w:val="00DA33C6"/>
    <w:rsid w:val="00DA358F"/>
    <w:rsid w:val="00DA3671"/>
    <w:rsid w:val="00DA3AB2"/>
    <w:rsid w:val="00DA442A"/>
    <w:rsid w:val="00DA48EA"/>
    <w:rsid w:val="00DA58B1"/>
    <w:rsid w:val="00DA5C01"/>
    <w:rsid w:val="00DA5E01"/>
    <w:rsid w:val="00DA77D0"/>
    <w:rsid w:val="00DA7D49"/>
    <w:rsid w:val="00DB0200"/>
    <w:rsid w:val="00DB0431"/>
    <w:rsid w:val="00DB0606"/>
    <w:rsid w:val="00DB1FFD"/>
    <w:rsid w:val="00DB2160"/>
    <w:rsid w:val="00DB2228"/>
    <w:rsid w:val="00DB26DA"/>
    <w:rsid w:val="00DB277B"/>
    <w:rsid w:val="00DB2A01"/>
    <w:rsid w:val="00DB3994"/>
    <w:rsid w:val="00DB3DC0"/>
    <w:rsid w:val="00DB4111"/>
    <w:rsid w:val="00DB5597"/>
    <w:rsid w:val="00DB5798"/>
    <w:rsid w:val="00DB5AD0"/>
    <w:rsid w:val="00DB5CD1"/>
    <w:rsid w:val="00DB61D0"/>
    <w:rsid w:val="00DB6C62"/>
    <w:rsid w:val="00DB7982"/>
    <w:rsid w:val="00DB7F99"/>
    <w:rsid w:val="00DC05F6"/>
    <w:rsid w:val="00DC09BE"/>
    <w:rsid w:val="00DC12AA"/>
    <w:rsid w:val="00DC140B"/>
    <w:rsid w:val="00DC185C"/>
    <w:rsid w:val="00DC1DFF"/>
    <w:rsid w:val="00DC1E23"/>
    <w:rsid w:val="00DC2F75"/>
    <w:rsid w:val="00DC32FB"/>
    <w:rsid w:val="00DC3857"/>
    <w:rsid w:val="00DC3AB1"/>
    <w:rsid w:val="00DC4E78"/>
    <w:rsid w:val="00DC4FD7"/>
    <w:rsid w:val="00DC5020"/>
    <w:rsid w:val="00DC6458"/>
    <w:rsid w:val="00DC678F"/>
    <w:rsid w:val="00DC68A4"/>
    <w:rsid w:val="00DC7405"/>
    <w:rsid w:val="00DC7953"/>
    <w:rsid w:val="00DC7A1B"/>
    <w:rsid w:val="00DC7F60"/>
    <w:rsid w:val="00DD0117"/>
    <w:rsid w:val="00DD0A8C"/>
    <w:rsid w:val="00DD1013"/>
    <w:rsid w:val="00DD132E"/>
    <w:rsid w:val="00DD21EC"/>
    <w:rsid w:val="00DD29C4"/>
    <w:rsid w:val="00DD2A06"/>
    <w:rsid w:val="00DD2CD3"/>
    <w:rsid w:val="00DD3F45"/>
    <w:rsid w:val="00DD3FA6"/>
    <w:rsid w:val="00DD4B5A"/>
    <w:rsid w:val="00DD55F1"/>
    <w:rsid w:val="00DD5DCC"/>
    <w:rsid w:val="00DD65D1"/>
    <w:rsid w:val="00DD7643"/>
    <w:rsid w:val="00DD7718"/>
    <w:rsid w:val="00DD778E"/>
    <w:rsid w:val="00DD7F01"/>
    <w:rsid w:val="00DE018E"/>
    <w:rsid w:val="00DE107D"/>
    <w:rsid w:val="00DE1522"/>
    <w:rsid w:val="00DE1FD7"/>
    <w:rsid w:val="00DE1FFB"/>
    <w:rsid w:val="00DE27C4"/>
    <w:rsid w:val="00DE2C33"/>
    <w:rsid w:val="00DE2D22"/>
    <w:rsid w:val="00DE30A3"/>
    <w:rsid w:val="00DE386D"/>
    <w:rsid w:val="00DE3A06"/>
    <w:rsid w:val="00DE3C4A"/>
    <w:rsid w:val="00DE3FF5"/>
    <w:rsid w:val="00DE41A6"/>
    <w:rsid w:val="00DE4820"/>
    <w:rsid w:val="00DE5618"/>
    <w:rsid w:val="00DE578B"/>
    <w:rsid w:val="00DE5934"/>
    <w:rsid w:val="00DE74A4"/>
    <w:rsid w:val="00DE7954"/>
    <w:rsid w:val="00DE7A96"/>
    <w:rsid w:val="00DF039E"/>
    <w:rsid w:val="00DF0B57"/>
    <w:rsid w:val="00DF0E90"/>
    <w:rsid w:val="00DF12CE"/>
    <w:rsid w:val="00DF19CE"/>
    <w:rsid w:val="00DF2A09"/>
    <w:rsid w:val="00DF2F36"/>
    <w:rsid w:val="00DF388F"/>
    <w:rsid w:val="00DF38F1"/>
    <w:rsid w:val="00DF3D40"/>
    <w:rsid w:val="00DF3EF1"/>
    <w:rsid w:val="00DF45BE"/>
    <w:rsid w:val="00DF49D8"/>
    <w:rsid w:val="00DF4BDC"/>
    <w:rsid w:val="00DF5315"/>
    <w:rsid w:val="00DF5436"/>
    <w:rsid w:val="00DF6562"/>
    <w:rsid w:val="00DF6A9C"/>
    <w:rsid w:val="00DF6CAF"/>
    <w:rsid w:val="00DF6E73"/>
    <w:rsid w:val="00DF6ECC"/>
    <w:rsid w:val="00DF743D"/>
    <w:rsid w:val="00DF7677"/>
    <w:rsid w:val="00DF78CC"/>
    <w:rsid w:val="00DF7D77"/>
    <w:rsid w:val="00DF7DED"/>
    <w:rsid w:val="00E00747"/>
    <w:rsid w:val="00E00B11"/>
    <w:rsid w:val="00E00BEB"/>
    <w:rsid w:val="00E01083"/>
    <w:rsid w:val="00E02054"/>
    <w:rsid w:val="00E02203"/>
    <w:rsid w:val="00E0260A"/>
    <w:rsid w:val="00E02D3A"/>
    <w:rsid w:val="00E03127"/>
    <w:rsid w:val="00E03D28"/>
    <w:rsid w:val="00E0455C"/>
    <w:rsid w:val="00E0484A"/>
    <w:rsid w:val="00E051EF"/>
    <w:rsid w:val="00E05253"/>
    <w:rsid w:val="00E054A6"/>
    <w:rsid w:val="00E05A76"/>
    <w:rsid w:val="00E05B7A"/>
    <w:rsid w:val="00E05F80"/>
    <w:rsid w:val="00E06112"/>
    <w:rsid w:val="00E0614E"/>
    <w:rsid w:val="00E06253"/>
    <w:rsid w:val="00E06644"/>
    <w:rsid w:val="00E068D7"/>
    <w:rsid w:val="00E06A80"/>
    <w:rsid w:val="00E06F98"/>
    <w:rsid w:val="00E071A2"/>
    <w:rsid w:val="00E072B6"/>
    <w:rsid w:val="00E072D2"/>
    <w:rsid w:val="00E07468"/>
    <w:rsid w:val="00E0747F"/>
    <w:rsid w:val="00E07C2E"/>
    <w:rsid w:val="00E07DA6"/>
    <w:rsid w:val="00E07DDE"/>
    <w:rsid w:val="00E1042A"/>
    <w:rsid w:val="00E10A41"/>
    <w:rsid w:val="00E1116D"/>
    <w:rsid w:val="00E1125E"/>
    <w:rsid w:val="00E1158C"/>
    <w:rsid w:val="00E1187E"/>
    <w:rsid w:val="00E11F6E"/>
    <w:rsid w:val="00E12F62"/>
    <w:rsid w:val="00E13122"/>
    <w:rsid w:val="00E13261"/>
    <w:rsid w:val="00E1397B"/>
    <w:rsid w:val="00E13B80"/>
    <w:rsid w:val="00E14486"/>
    <w:rsid w:val="00E14777"/>
    <w:rsid w:val="00E14962"/>
    <w:rsid w:val="00E14990"/>
    <w:rsid w:val="00E1539A"/>
    <w:rsid w:val="00E1547E"/>
    <w:rsid w:val="00E15566"/>
    <w:rsid w:val="00E1556D"/>
    <w:rsid w:val="00E15A39"/>
    <w:rsid w:val="00E15F97"/>
    <w:rsid w:val="00E167EA"/>
    <w:rsid w:val="00E16D56"/>
    <w:rsid w:val="00E16D7C"/>
    <w:rsid w:val="00E172B8"/>
    <w:rsid w:val="00E1734B"/>
    <w:rsid w:val="00E17572"/>
    <w:rsid w:val="00E17BE3"/>
    <w:rsid w:val="00E204D9"/>
    <w:rsid w:val="00E2095D"/>
    <w:rsid w:val="00E209D3"/>
    <w:rsid w:val="00E20CBA"/>
    <w:rsid w:val="00E20EF1"/>
    <w:rsid w:val="00E214EA"/>
    <w:rsid w:val="00E22E24"/>
    <w:rsid w:val="00E23774"/>
    <w:rsid w:val="00E23ECE"/>
    <w:rsid w:val="00E24A71"/>
    <w:rsid w:val="00E256F8"/>
    <w:rsid w:val="00E25D03"/>
    <w:rsid w:val="00E2617C"/>
    <w:rsid w:val="00E266CC"/>
    <w:rsid w:val="00E26799"/>
    <w:rsid w:val="00E26AB3"/>
    <w:rsid w:val="00E26F7E"/>
    <w:rsid w:val="00E27144"/>
    <w:rsid w:val="00E2793F"/>
    <w:rsid w:val="00E27E77"/>
    <w:rsid w:val="00E3025A"/>
    <w:rsid w:val="00E31085"/>
    <w:rsid w:val="00E3184C"/>
    <w:rsid w:val="00E31C85"/>
    <w:rsid w:val="00E31CE1"/>
    <w:rsid w:val="00E326E6"/>
    <w:rsid w:val="00E332E4"/>
    <w:rsid w:val="00E33465"/>
    <w:rsid w:val="00E33600"/>
    <w:rsid w:val="00E34510"/>
    <w:rsid w:val="00E346A2"/>
    <w:rsid w:val="00E346FC"/>
    <w:rsid w:val="00E35BC9"/>
    <w:rsid w:val="00E36292"/>
    <w:rsid w:val="00E36601"/>
    <w:rsid w:val="00E36A0A"/>
    <w:rsid w:val="00E36E72"/>
    <w:rsid w:val="00E36EAC"/>
    <w:rsid w:val="00E372BF"/>
    <w:rsid w:val="00E3731C"/>
    <w:rsid w:val="00E3760D"/>
    <w:rsid w:val="00E376D3"/>
    <w:rsid w:val="00E37B22"/>
    <w:rsid w:val="00E37EC7"/>
    <w:rsid w:val="00E406B8"/>
    <w:rsid w:val="00E40865"/>
    <w:rsid w:val="00E40ACD"/>
    <w:rsid w:val="00E41171"/>
    <w:rsid w:val="00E418BB"/>
    <w:rsid w:val="00E41E47"/>
    <w:rsid w:val="00E41EFA"/>
    <w:rsid w:val="00E426A1"/>
    <w:rsid w:val="00E43034"/>
    <w:rsid w:val="00E436B1"/>
    <w:rsid w:val="00E436D3"/>
    <w:rsid w:val="00E43997"/>
    <w:rsid w:val="00E43A81"/>
    <w:rsid w:val="00E43EB2"/>
    <w:rsid w:val="00E44129"/>
    <w:rsid w:val="00E4439B"/>
    <w:rsid w:val="00E44842"/>
    <w:rsid w:val="00E45DC0"/>
    <w:rsid w:val="00E45F91"/>
    <w:rsid w:val="00E47574"/>
    <w:rsid w:val="00E50261"/>
    <w:rsid w:val="00E50C3A"/>
    <w:rsid w:val="00E50FE3"/>
    <w:rsid w:val="00E51679"/>
    <w:rsid w:val="00E51CA8"/>
    <w:rsid w:val="00E51CD5"/>
    <w:rsid w:val="00E51DC7"/>
    <w:rsid w:val="00E51F2A"/>
    <w:rsid w:val="00E5204B"/>
    <w:rsid w:val="00E5227B"/>
    <w:rsid w:val="00E525BB"/>
    <w:rsid w:val="00E530CE"/>
    <w:rsid w:val="00E5345E"/>
    <w:rsid w:val="00E5398B"/>
    <w:rsid w:val="00E53E60"/>
    <w:rsid w:val="00E53FB3"/>
    <w:rsid w:val="00E54951"/>
    <w:rsid w:val="00E549C2"/>
    <w:rsid w:val="00E54F42"/>
    <w:rsid w:val="00E55668"/>
    <w:rsid w:val="00E55E11"/>
    <w:rsid w:val="00E56381"/>
    <w:rsid w:val="00E56D96"/>
    <w:rsid w:val="00E5702E"/>
    <w:rsid w:val="00E577B3"/>
    <w:rsid w:val="00E60B4C"/>
    <w:rsid w:val="00E61098"/>
    <w:rsid w:val="00E61099"/>
    <w:rsid w:val="00E6180F"/>
    <w:rsid w:val="00E6204A"/>
    <w:rsid w:val="00E62227"/>
    <w:rsid w:val="00E62E7C"/>
    <w:rsid w:val="00E63282"/>
    <w:rsid w:val="00E639E8"/>
    <w:rsid w:val="00E63EB6"/>
    <w:rsid w:val="00E646BA"/>
    <w:rsid w:val="00E64AE4"/>
    <w:rsid w:val="00E64DC1"/>
    <w:rsid w:val="00E65FDC"/>
    <w:rsid w:val="00E66235"/>
    <w:rsid w:val="00E6650F"/>
    <w:rsid w:val="00E6678D"/>
    <w:rsid w:val="00E66A92"/>
    <w:rsid w:val="00E66B47"/>
    <w:rsid w:val="00E66C83"/>
    <w:rsid w:val="00E6711E"/>
    <w:rsid w:val="00E6735F"/>
    <w:rsid w:val="00E675E8"/>
    <w:rsid w:val="00E679B6"/>
    <w:rsid w:val="00E707C2"/>
    <w:rsid w:val="00E70852"/>
    <w:rsid w:val="00E70C57"/>
    <w:rsid w:val="00E71574"/>
    <w:rsid w:val="00E715EE"/>
    <w:rsid w:val="00E71C02"/>
    <w:rsid w:val="00E71EEA"/>
    <w:rsid w:val="00E72024"/>
    <w:rsid w:val="00E7212D"/>
    <w:rsid w:val="00E7214C"/>
    <w:rsid w:val="00E72577"/>
    <w:rsid w:val="00E72A38"/>
    <w:rsid w:val="00E72C25"/>
    <w:rsid w:val="00E7309B"/>
    <w:rsid w:val="00E7345C"/>
    <w:rsid w:val="00E73596"/>
    <w:rsid w:val="00E745C6"/>
    <w:rsid w:val="00E747B6"/>
    <w:rsid w:val="00E75019"/>
    <w:rsid w:val="00E754DA"/>
    <w:rsid w:val="00E75550"/>
    <w:rsid w:val="00E756F8"/>
    <w:rsid w:val="00E759E7"/>
    <w:rsid w:val="00E75D88"/>
    <w:rsid w:val="00E75DC8"/>
    <w:rsid w:val="00E75EE6"/>
    <w:rsid w:val="00E765FD"/>
    <w:rsid w:val="00E769D0"/>
    <w:rsid w:val="00E770C7"/>
    <w:rsid w:val="00E8044E"/>
    <w:rsid w:val="00E804EF"/>
    <w:rsid w:val="00E80F2E"/>
    <w:rsid w:val="00E80F98"/>
    <w:rsid w:val="00E828BD"/>
    <w:rsid w:val="00E83137"/>
    <w:rsid w:val="00E84A15"/>
    <w:rsid w:val="00E84F38"/>
    <w:rsid w:val="00E850C9"/>
    <w:rsid w:val="00E85B13"/>
    <w:rsid w:val="00E85B3A"/>
    <w:rsid w:val="00E85B54"/>
    <w:rsid w:val="00E863A1"/>
    <w:rsid w:val="00E863DA"/>
    <w:rsid w:val="00E86741"/>
    <w:rsid w:val="00E867BF"/>
    <w:rsid w:val="00E875AF"/>
    <w:rsid w:val="00E90341"/>
    <w:rsid w:val="00E90426"/>
    <w:rsid w:val="00E90C77"/>
    <w:rsid w:val="00E90C7F"/>
    <w:rsid w:val="00E9155E"/>
    <w:rsid w:val="00E9183B"/>
    <w:rsid w:val="00E91A63"/>
    <w:rsid w:val="00E9282F"/>
    <w:rsid w:val="00E929C1"/>
    <w:rsid w:val="00E932B6"/>
    <w:rsid w:val="00E93A05"/>
    <w:rsid w:val="00E9437E"/>
    <w:rsid w:val="00E94CAB"/>
    <w:rsid w:val="00E9502B"/>
    <w:rsid w:val="00E95200"/>
    <w:rsid w:val="00E961CB"/>
    <w:rsid w:val="00E9622D"/>
    <w:rsid w:val="00E968C6"/>
    <w:rsid w:val="00E96B91"/>
    <w:rsid w:val="00E96D8B"/>
    <w:rsid w:val="00E9704B"/>
    <w:rsid w:val="00EA07E2"/>
    <w:rsid w:val="00EA0E60"/>
    <w:rsid w:val="00EA15C5"/>
    <w:rsid w:val="00EA1675"/>
    <w:rsid w:val="00EA3938"/>
    <w:rsid w:val="00EA3D61"/>
    <w:rsid w:val="00EA48EF"/>
    <w:rsid w:val="00EA4C00"/>
    <w:rsid w:val="00EA51EA"/>
    <w:rsid w:val="00EA6270"/>
    <w:rsid w:val="00EA63A4"/>
    <w:rsid w:val="00EA6F35"/>
    <w:rsid w:val="00EA7717"/>
    <w:rsid w:val="00EA79A1"/>
    <w:rsid w:val="00EB1A5B"/>
    <w:rsid w:val="00EB20F3"/>
    <w:rsid w:val="00EB26E3"/>
    <w:rsid w:val="00EB27A4"/>
    <w:rsid w:val="00EB2822"/>
    <w:rsid w:val="00EB295A"/>
    <w:rsid w:val="00EB2BED"/>
    <w:rsid w:val="00EB2D31"/>
    <w:rsid w:val="00EB2D6F"/>
    <w:rsid w:val="00EB2F6E"/>
    <w:rsid w:val="00EB3562"/>
    <w:rsid w:val="00EB358D"/>
    <w:rsid w:val="00EB37A4"/>
    <w:rsid w:val="00EB4758"/>
    <w:rsid w:val="00EB48D1"/>
    <w:rsid w:val="00EB53B3"/>
    <w:rsid w:val="00EB5638"/>
    <w:rsid w:val="00EB66CC"/>
    <w:rsid w:val="00EB6788"/>
    <w:rsid w:val="00EB691E"/>
    <w:rsid w:val="00EB7AC9"/>
    <w:rsid w:val="00EB7D96"/>
    <w:rsid w:val="00EB7DA0"/>
    <w:rsid w:val="00EB7F49"/>
    <w:rsid w:val="00EC080D"/>
    <w:rsid w:val="00EC088C"/>
    <w:rsid w:val="00EC0CEF"/>
    <w:rsid w:val="00EC1931"/>
    <w:rsid w:val="00EC19BE"/>
    <w:rsid w:val="00EC26BA"/>
    <w:rsid w:val="00EC2AD4"/>
    <w:rsid w:val="00EC3093"/>
    <w:rsid w:val="00EC3A59"/>
    <w:rsid w:val="00EC4DF1"/>
    <w:rsid w:val="00EC4E45"/>
    <w:rsid w:val="00EC4F74"/>
    <w:rsid w:val="00EC5E6C"/>
    <w:rsid w:val="00EC6327"/>
    <w:rsid w:val="00EC6DE5"/>
    <w:rsid w:val="00EC7285"/>
    <w:rsid w:val="00EC7455"/>
    <w:rsid w:val="00EC7919"/>
    <w:rsid w:val="00EC797C"/>
    <w:rsid w:val="00EC7E82"/>
    <w:rsid w:val="00ED1409"/>
    <w:rsid w:val="00ED177C"/>
    <w:rsid w:val="00ED18E8"/>
    <w:rsid w:val="00ED1D26"/>
    <w:rsid w:val="00ED1F4E"/>
    <w:rsid w:val="00ED2271"/>
    <w:rsid w:val="00ED2750"/>
    <w:rsid w:val="00ED3FB6"/>
    <w:rsid w:val="00ED3FCA"/>
    <w:rsid w:val="00ED497A"/>
    <w:rsid w:val="00ED4A1C"/>
    <w:rsid w:val="00ED59C9"/>
    <w:rsid w:val="00ED5B63"/>
    <w:rsid w:val="00ED60E5"/>
    <w:rsid w:val="00ED619E"/>
    <w:rsid w:val="00ED7028"/>
    <w:rsid w:val="00ED7924"/>
    <w:rsid w:val="00ED7DA5"/>
    <w:rsid w:val="00EE0089"/>
    <w:rsid w:val="00EE0921"/>
    <w:rsid w:val="00EE09A8"/>
    <w:rsid w:val="00EE172B"/>
    <w:rsid w:val="00EE2BC3"/>
    <w:rsid w:val="00EE2DB1"/>
    <w:rsid w:val="00EE37F3"/>
    <w:rsid w:val="00EE3E5D"/>
    <w:rsid w:val="00EE489D"/>
    <w:rsid w:val="00EE4B75"/>
    <w:rsid w:val="00EE5885"/>
    <w:rsid w:val="00EE63C0"/>
    <w:rsid w:val="00EE66F4"/>
    <w:rsid w:val="00EE6B15"/>
    <w:rsid w:val="00EE6EF9"/>
    <w:rsid w:val="00EE7062"/>
    <w:rsid w:val="00EE71E3"/>
    <w:rsid w:val="00EE721B"/>
    <w:rsid w:val="00EE787A"/>
    <w:rsid w:val="00EE7F16"/>
    <w:rsid w:val="00EF0AED"/>
    <w:rsid w:val="00EF0B70"/>
    <w:rsid w:val="00EF0E3C"/>
    <w:rsid w:val="00EF1431"/>
    <w:rsid w:val="00EF1675"/>
    <w:rsid w:val="00EF1A7F"/>
    <w:rsid w:val="00EF1EB4"/>
    <w:rsid w:val="00EF29D7"/>
    <w:rsid w:val="00EF3441"/>
    <w:rsid w:val="00EF43A0"/>
    <w:rsid w:val="00EF46AF"/>
    <w:rsid w:val="00EF4987"/>
    <w:rsid w:val="00EF5533"/>
    <w:rsid w:val="00EF55CB"/>
    <w:rsid w:val="00EF588A"/>
    <w:rsid w:val="00EF5A2B"/>
    <w:rsid w:val="00EF5AA7"/>
    <w:rsid w:val="00EF5C59"/>
    <w:rsid w:val="00EF5FB7"/>
    <w:rsid w:val="00EF651C"/>
    <w:rsid w:val="00EF73D4"/>
    <w:rsid w:val="00EF7D6A"/>
    <w:rsid w:val="00EF7F34"/>
    <w:rsid w:val="00F000F7"/>
    <w:rsid w:val="00F012AD"/>
    <w:rsid w:val="00F02330"/>
    <w:rsid w:val="00F02581"/>
    <w:rsid w:val="00F027E5"/>
    <w:rsid w:val="00F03455"/>
    <w:rsid w:val="00F03DE0"/>
    <w:rsid w:val="00F04828"/>
    <w:rsid w:val="00F04973"/>
    <w:rsid w:val="00F04B42"/>
    <w:rsid w:val="00F05355"/>
    <w:rsid w:val="00F05990"/>
    <w:rsid w:val="00F05D46"/>
    <w:rsid w:val="00F05E07"/>
    <w:rsid w:val="00F06640"/>
    <w:rsid w:val="00F06812"/>
    <w:rsid w:val="00F069EA"/>
    <w:rsid w:val="00F06DB7"/>
    <w:rsid w:val="00F0713E"/>
    <w:rsid w:val="00F07170"/>
    <w:rsid w:val="00F07E9F"/>
    <w:rsid w:val="00F10661"/>
    <w:rsid w:val="00F10A2D"/>
    <w:rsid w:val="00F115CB"/>
    <w:rsid w:val="00F116C4"/>
    <w:rsid w:val="00F1199A"/>
    <w:rsid w:val="00F12592"/>
    <w:rsid w:val="00F12614"/>
    <w:rsid w:val="00F13373"/>
    <w:rsid w:val="00F13736"/>
    <w:rsid w:val="00F13861"/>
    <w:rsid w:val="00F13A53"/>
    <w:rsid w:val="00F13D8E"/>
    <w:rsid w:val="00F13E7D"/>
    <w:rsid w:val="00F14273"/>
    <w:rsid w:val="00F14900"/>
    <w:rsid w:val="00F1542A"/>
    <w:rsid w:val="00F156A2"/>
    <w:rsid w:val="00F166E2"/>
    <w:rsid w:val="00F171C2"/>
    <w:rsid w:val="00F204C6"/>
    <w:rsid w:val="00F20503"/>
    <w:rsid w:val="00F2066F"/>
    <w:rsid w:val="00F20C88"/>
    <w:rsid w:val="00F21372"/>
    <w:rsid w:val="00F232E5"/>
    <w:rsid w:val="00F238D1"/>
    <w:rsid w:val="00F23C71"/>
    <w:rsid w:val="00F24615"/>
    <w:rsid w:val="00F259F8"/>
    <w:rsid w:val="00F25FBE"/>
    <w:rsid w:val="00F260E7"/>
    <w:rsid w:val="00F263E6"/>
    <w:rsid w:val="00F26AF9"/>
    <w:rsid w:val="00F26B5A"/>
    <w:rsid w:val="00F26C81"/>
    <w:rsid w:val="00F26D1F"/>
    <w:rsid w:val="00F271BB"/>
    <w:rsid w:val="00F2781A"/>
    <w:rsid w:val="00F279B3"/>
    <w:rsid w:val="00F27DDB"/>
    <w:rsid w:val="00F27FF1"/>
    <w:rsid w:val="00F3099B"/>
    <w:rsid w:val="00F30A66"/>
    <w:rsid w:val="00F30EA9"/>
    <w:rsid w:val="00F30F35"/>
    <w:rsid w:val="00F311F5"/>
    <w:rsid w:val="00F31B43"/>
    <w:rsid w:val="00F31D4E"/>
    <w:rsid w:val="00F321EF"/>
    <w:rsid w:val="00F3222A"/>
    <w:rsid w:val="00F322E5"/>
    <w:rsid w:val="00F3249C"/>
    <w:rsid w:val="00F327AC"/>
    <w:rsid w:val="00F32A2A"/>
    <w:rsid w:val="00F33681"/>
    <w:rsid w:val="00F344E2"/>
    <w:rsid w:val="00F348C7"/>
    <w:rsid w:val="00F34922"/>
    <w:rsid w:val="00F349B7"/>
    <w:rsid w:val="00F352E0"/>
    <w:rsid w:val="00F35342"/>
    <w:rsid w:val="00F35688"/>
    <w:rsid w:val="00F362A3"/>
    <w:rsid w:val="00F36D1A"/>
    <w:rsid w:val="00F36DA6"/>
    <w:rsid w:val="00F3736B"/>
    <w:rsid w:val="00F374EA"/>
    <w:rsid w:val="00F41027"/>
    <w:rsid w:val="00F4107E"/>
    <w:rsid w:val="00F4126E"/>
    <w:rsid w:val="00F417B2"/>
    <w:rsid w:val="00F41A98"/>
    <w:rsid w:val="00F41B62"/>
    <w:rsid w:val="00F42B03"/>
    <w:rsid w:val="00F42F67"/>
    <w:rsid w:val="00F42F8E"/>
    <w:rsid w:val="00F4338D"/>
    <w:rsid w:val="00F43B49"/>
    <w:rsid w:val="00F4400A"/>
    <w:rsid w:val="00F449C7"/>
    <w:rsid w:val="00F44E56"/>
    <w:rsid w:val="00F454E7"/>
    <w:rsid w:val="00F457CE"/>
    <w:rsid w:val="00F465CD"/>
    <w:rsid w:val="00F46FDA"/>
    <w:rsid w:val="00F47776"/>
    <w:rsid w:val="00F47E8A"/>
    <w:rsid w:val="00F509CE"/>
    <w:rsid w:val="00F50BF9"/>
    <w:rsid w:val="00F50DE5"/>
    <w:rsid w:val="00F5163D"/>
    <w:rsid w:val="00F51940"/>
    <w:rsid w:val="00F51978"/>
    <w:rsid w:val="00F51A43"/>
    <w:rsid w:val="00F52151"/>
    <w:rsid w:val="00F52201"/>
    <w:rsid w:val="00F52C9A"/>
    <w:rsid w:val="00F52D3D"/>
    <w:rsid w:val="00F53E51"/>
    <w:rsid w:val="00F555DD"/>
    <w:rsid w:val="00F557C1"/>
    <w:rsid w:val="00F557D8"/>
    <w:rsid w:val="00F5581B"/>
    <w:rsid w:val="00F55E73"/>
    <w:rsid w:val="00F55E8D"/>
    <w:rsid w:val="00F561C6"/>
    <w:rsid w:val="00F571BB"/>
    <w:rsid w:val="00F57AC8"/>
    <w:rsid w:val="00F57D90"/>
    <w:rsid w:val="00F604CE"/>
    <w:rsid w:val="00F606F6"/>
    <w:rsid w:val="00F6137C"/>
    <w:rsid w:val="00F61774"/>
    <w:rsid w:val="00F6285B"/>
    <w:rsid w:val="00F63245"/>
    <w:rsid w:val="00F64A4C"/>
    <w:rsid w:val="00F64E9C"/>
    <w:rsid w:val="00F6517F"/>
    <w:rsid w:val="00F6540B"/>
    <w:rsid w:val="00F6561C"/>
    <w:rsid w:val="00F677A9"/>
    <w:rsid w:val="00F67CD7"/>
    <w:rsid w:val="00F70410"/>
    <w:rsid w:val="00F70B3B"/>
    <w:rsid w:val="00F71771"/>
    <w:rsid w:val="00F72090"/>
    <w:rsid w:val="00F7311A"/>
    <w:rsid w:val="00F73210"/>
    <w:rsid w:val="00F73581"/>
    <w:rsid w:val="00F737DB"/>
    <w:rsid w:val="00F7388C"/>
    <w:rsid w:val="00F73C54"/>
    <w:rsid w:val="00F743B3"/>
    <w:rsid w:val="00F747D1"/>
    <w:rsid w:val="00F7517B"/>
    <w:rsid w:val="00F75F00"/>
    <w:rsid w:val="00F76B76"/>
    <w:rsid w:val="00F76CF7"/>
    <w:rsid w:val="00F77129"/>
    <w:rsid w:val="00F774F1"/>
    <w:rsid w:val="00F77BCC"/>
    <w:rsid w:val="00F77CB2"/>
    <w:rsid w:val="00F77E45"/>
    <w:rsid w:val="00F80C9E"/>
    <w:rsid w:val="00F80CE8"/>
    <w:rsid w:val="00F812D8"/>
    <w:rsid w:val="00F81EAB"/>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5BEB"/>
    <w:rsid w:val="00F85C40"/>
    <w:rsid w:val="00F8655B"/>
    <w:rsid w:val="00F867D4"/>
    <w:rsid w:val="00F867FD"/>
    <w:rsid w:val="00F86C70"/>
    <w:rsid w:val="00F871D0"/>
    <w:rsid w:val="00F87AF7"/>
    <w:rsid w:val="00F87DA0"/>
    <w:rsid w:val="00F900AF"/>
    <w:rsid w:val="00F900E2"/>
    <w:rsid w:val="00F90590"/>
    <w:rsid w:val="00F90F28"/>
    <w:rsid w:val="00F920EA"/>
    <w:rsid w:val="00F9228D"/>
    <w:rsid w:val="00F925F2"/>
    <w:rsid w:val="00F92B00"/>
    <w:rsid w:val="00F93567"/>
    <w:rsid w:val="00F9356C"/>
    <w:rsid w:val="00F93E1A"/>
    <w:rsid w:val="00F93F6C"/>
    <w:rsid w:val="00F94121"/>
    <w:rsid w:val="00F94BD8"/>
    <w:rsid w:val="00F94EAB"/>
    <w:rsid w:val="00F9513D"/>
    <w:rsid w:val="00F96192"/>
    <w:rsid w:val="00F96219"/>
    <w:rsid w:val="00F967AC"/>
    <w:rsid w:val="00F9707F"/>
    <w:rsid w:val="00FA053B"/>
    <w:rsid w:val="00FA0674"/>
    <w:rsid w:val="00FA11FC"/>
    <w:rsid w:val="00FA12B1"/>
    <w:rsid w:val="00FA1355"/>
    <w:rsid w:val="00FA25D7"/>
    <w:rsid w:val="00FA26F2"/>
    <w:rsid w:val="00FA2706"/>
    <w:rsid w:val="00FA27A3"/>
    <w:rsid w:val="00FA2FA1"/>
    <w:rsid w:val="00FA4BED"/>
    <w:rsid w:val="00FA4C0E"/>
    <w:rsid w:val="00FA52D3"/>
    <w:rsid w:val="00FA5332"/>
    <w:rsid w:val="00FA54ED"/>
    <w:rsid w:val="00FA6639"/>
    <w:rsid w:val="00FA7A8F"/>
    <w:rsid w:val="00FB05F0"/>
    <w:rsid w:val="00FB1014"/>
    <w:rsid w:val="00FB1456"/>
    <w:rsid w:val="00FB166A"/>
    <w:rsid w:val="00FB1812"/>
    <w:rsid w:val="00FB186F"/>
    <w:rsid w:val="00FB1888"/>
    <w:rsid w:val="00FB1938"/>
    <w:rsid w:val="00FB205C"/>
    <w:rsid w:val="00FB21C5"/>
    <w:rsid w:val="00FB22EE"/>
    <w:rsid w:val="00FB26E0"/>
    <w:rsid w:val="00FB279B"/>
    <w:rsid w:val="00FB2E60"/>
    <w:rsid w:val="00FB328C"/>
    <w:rsid w:val="00FB3390"/>
    <w:rsid w:val="00FB34B8"/>
    <w:rsid w:val="00FB3721"/>
    <w:rsid w:val="00FB3915"/>
    <w:rsid w:val="00FB39EE"/>
    <w:rsid w:val="00FB435F"/>
    <w:rsid w:val="00FB4660"/>
    <w:rsid w:val="00FB4661"/>
    <w:rsid w:val="00FB497B"/>
    <w:rsid w:val="00FB4AC9"/>
    <w:rsid w:val="00FB50A7"/>
    <w:rsid w:val="00FB5EB6"/>
    <w:rsid w:val="00FB6CA6"/>
    <w:rsid w:val="00FB7371"/>
    <w:rsid w:val="00FB7816"/>
    <w:rsid w:val="00FC01FD"/>
    <w:rsid w:val="00FC0810"/>
    <w:rsid w:val="00FC0B9F"/>
    <w:rsid w:val="00FC0E38"/>
    <w:rsid w:val="00FC0F98"/>
    <w:rsid w:val="00FC0FCD"/>
    <w:rsid w:val="00FC19B0"/>
    <w:rsid w:val="00FC1A01"/>
    <w:rsid w:val="00FC1A69"/>
    <w:rsid w:val="00FC2711"/>
    <w:rsid w:val="00FC2950"/>
    <w:rsid w:val="00FC2F6B"/>
    <w:rsid w:val="00FC330D"/>
    <w:rsid w:val="00FC3D3D"/>
    <w:rsid w:val="00FC4396"/>
    <w:rsid w:val="00FC469D"/>
    <w:rsid w:val="00FC5134"/>
    <w:rsid w:val="00FC53BE"/>
    <w:rsid w:val="00FC57CD"/>
    <w:rsid w:val="00FC727C"/>
    <w:rsid w:val="00FC7387"/>
    <w:rsid w:val="00FC794B"/>
    <w:rsid w:val="00FC7981"/>
    <w:rsid w:val="00FC7DDB"/>
    <w:rsid w:val="00FD0355"/>
    <w:rsid w:val="00FD08A1"/>
    <w:rsid w:val="00FD08E0"/>
    <w:rsid w:val="00FD0ABA"/>
    <w:rsid w:val="00FD0CC8"/>
    <w:rsid w:val="00FD1BC8"/>
    <w:rsid w:val="00FD26EC"/>
    <w:rsid w:val="00FD360D"/>
    <w:rsid w:val="00FD3B9E"/>
    <w:rsid w:val="00FD3F7F"/>
    <w:rsid w:val="00FD45E5"/>
    <w:rsid w:val="00FD4C10"/>
    <w:rsid w:val="00FD5AA1"/>
    <w:rsid w:val="00FD6037"/>
    <w:rsid w:val="00FD63C9"/>
    <w:rsid w:val="00FD69F3"/>
    <w:rsid w:val="00FD6AFF"/>
    <w:rsid w:val="00FD6CDF"/>
    <w:rsid w:val="00FD779D"/>
    <w:rsid w:val="00FD790E"/>
    <w:rsid w:val="00FD7C48"/>
    <w:rsid w:val="00FE0AB4"/>
    <w:rsid w:val="00FE13DE"/>
    <w:rsid w:val="00FE1586"/>
    <w:rsid w:val="00FE19BF"/>
    <w:rsid w:val="00FE1B2C"/>
    <w:rsid w:val="00FE253A"/>
    <w:rsid w:val="00FE35A8"/>
    <w:rsid w:val="00FE3B65"/>
    <w:rsid w:val="00FE3B8A"/>
    <w:rsid w:val="00FE3BC4"/>
    <w:rsid w:val="00FE4034"/>
    <w:rsid w:val="00FE438C"/>
    <w:rsid w:val="00FE4684"/>
    <w:rsid w:val="00FE47A9"/>
    <w:rsid w:val="00FE4BC7"/>
    <w:rsid w:val="00FE5922"/>
    <w:rsid w:val="00FE5CC3"/>
    <w:rsid w:val="00FE6EDB"/>
    <w:rsid w:val="00FE6FE1"/>
    <w:rsid w:val="00FE75FB"/>
    <w:rsid w:val="00FE78CF"/>
    <w:rsid w:val="00FE7DAB"/>
    <w:rsid w:val="00FF0152"/>
    <w:rsid w:val="00FF0C96"/>
    <w:rsid w:val="00FF0C9F"/>
    <w:rsid w:val="00FF0E3B"/>
    <w:rsid w:val="00FF0ED4"/>
    <w:rsid w:val="00FF1321"/>
    <w:rsid w:val="00FF159A"/>
    <w:rsid w:val="00FF17EF"/>
    <w:rsid w:val="00FF1AA7"/>
    <w:rsid w:val="00FF1D20"/>
    <w:rsid w:val="00FF1D71"/>
    <w:rsid w:val="00FF1EE6"/>
    <w:rsid w:val="00FF2863"/>
    <w:rsid w:val="00FF2A88"/>
    <w:rsid w:val="00FF3793"/>
    <w:rsid w:val="00FF39ED"/>
    <w:rsid w:val="00FF40CB"/>
    <w:rsid w:val="00FF43E4"/>
    <w:rsid w:val="00FF48BC"/>
    <w:rsid w:val="00FF4A39"/>
    <w:rsid w:val="00FF4AA0"/>
    <w:rsid w:val="00FF4F83"/>
    <w:rsid w:val="00FF5545"/>
    <w:rsid w:val="00FF5DE8"/>
    <w:rsid w:val="00FF729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2B07F9E7"/>
  <w15:docId w15:val="{E9774F4E-6232-4678-A93E-33D57C48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08A1"/>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basedOn w:val="Normalny"/>
    <w:link w:val="TekstprzypisudolnegoZnak"/>
    <w:rsid w:val="00566A36"/>
    <w:rPr>
      <w:sz w:val="20"/>
      <w:szCs w:val="20"/>
    </w:rPr>
  </w:style>
  <w:style w:type="character" w:customStyle="1" w:styleId="TekstprzypisudolnegoZnak">
    <w:name w:val="Tekst przypisu dolnego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semiHidden/>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34"/>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34"/>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10"/>
      </w:numPr>
      <w:spacing w:before="360"/>
    </w:pPr>
    <w:rPr>
      <w:rFonts w:ascii="Tahoma" w:hAnsi="Tahoma"/>
      <w:b/>
      <w:sz w:val="20"/>
    </w:rPr>
  </w:style>
  <w:style w:type="paragraph" w:customStyle="1" w:styleId="A-SIWZustpnum">
    <w:name w:val="A - SIWZ_ustęp num"/>
    <w:basedOn w:val="Normalny"/>
    <w:uiPriority w:val="99"/>
    <w:rsid w:val="00C0533E"/>
    <w:pPr>
      <w:numPr>
        <w:ilvl w:val="1"/>
        <w:numId w:val="10"/>
      </w:numPr>
      <w:spacing w:before="120"/>
    </w:pPr>
    <w:rPr>
      <w:rFonts w:ascii="Tahoma" w:hAnsi="Tahoma"/>
      <w:sz w:val="20"/>
    </w:rPr>
  </w:style>
  <w:style w:type="paragraph" w:customStyle="1" w:styleId="A-SIWZpodpunkt">
    <w:name w:val="A - SIWZ_podpunkt"/>
    <w:basedOn w:val="Normalny"/>
    <w:uiPriority w:val="99"/>
    <w:rsid w:val="00C0533E"/>
    <w:pPr>
      <w:numPr>
        <w:ilvl w:val="2"/>
        <w:numId w:val="10"/>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5"/>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AB4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75CD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97064572">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193655">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5659810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12489152">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4251406">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4982636">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4182727">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23522483">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4326938">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981038952">
      <w:bodyDiv w:val="1"/>
      <w:marLeft w:val="0"/>
      <w:marRight w:val="0"/>
      <w:marTop w:val="0"/>
      <w:marBottom w:val="0"/>
      <w:divBdr>
        <w:top w:val="none" w:sz="0" w:space="0" w:color="auto"/>
        <w:left w:val="none" w:sz="0" w:space="0" w:color="auto"/>
        <w:bottom w:val="none" w:sz="0" w:space="0" w:color="auto"/>
        <w:right w:val="none" w:sz="0" w:space="0" w:color="auto"/>
      </w:divBdr>
    </w:div>
    <w:div w:id="995962234">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340203">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06197916">
      <w:bodyDiv w:val="1"/>
      <w:marLeft w:val="0"/>
      <w:marRight w:val="0"/>
      <w:marTop w:val="0"/>
      <w:marBottom w:val="0"/>
      <w:divBdr>
        <w:top w:val="none" w:sz="0" w:space="0" w:color="auto"/>
        <w:left w:val="none" w:sz="0" w:space="0" w:color="auto"/>
        <w:bottom w:val="none" w:sz="0" w:space="0" w:color="auto"/>
        <w:right w:val="none" w:sz="0" w:space="0" w:color="auto"/>
      </w:divBdr>
    </w:div>
    <w:div w:id="1112016043">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3543763">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06473151">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4236568">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5278081">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0173220">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46280487">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78461005">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28647131">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79988724">
      <w:bodyDiv w:val="1"/>
      <w:marLeft w:val="0"/>
      <w:marRight w:val="0"/>
      <w:marTop w:val="0"/>
      <w:marBottom w:val="0"/>
      <w:divBdr>
        <w:top w:val="none" w:sz="0" w:space="0" w:color="auto"/>
        <w:left w:val="none" w:sz="0" w:space="0" w:color="auto"/>
        <w:bottom w:val="none" w:sz="0" w:space="0" w:color="auto"/>
        <w:right w:val="none" w:sz="0" w:space="0" w:color="auto"/>
      </w:divBdr>
    </w:div>
    <w:div w:id="1788692718">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52839900">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2621657">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131_Zał.3_do_SWZ_Formularz Oferty_ZEW Solina-Myczkowce - Zakup części AKPiA.docx</dmsv2BaseFileName>
    <dmsv2BaseDisplayName xmlns="http://schemas.microsoft.com/sharepoint/v3">131_Zał.3_do_SWZ_Formularz Oferty_ZEW Solina-Myczkowce - Zakup części AKPiA</dmsv2BaseDisplayName>
    <dmsv2SWPP2ObjectNumber xmlns="http://schemas.microsoft.com/sharepoint/v3">POST/EOD/EOD/BM/00131/2025                        </dmsv2SWPP2ObjectNumber>
    <dmsv2SWPP2SumMD5 xmlns="http://schemas.microsoft.com/sharepoint/v3">855edf3de86237b4b673adf5251e9e22</dmsv2SWPP2SumMD5>
    <dmsv2BaseMoved xmlns="http://schemas.microsoft.com/sharepoint/v3">false</dmsv2BaseMoved>
    <dmsv2BaseIsSensitive xmlns="http://schemas.microsoft.com/sharepoint/v3">true</dmsv2BaseIsSensitive>
    <dmsv2SWPP2IDSWPP2 xmlns="http://schemas.microsoft.com/sharepoint/v3">674804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22107248</dmsv2BaseClientSystemDocumentID>
    <dmsv2BaseModifiedByID xmlns="http://schemas.microsoft.com/sharepoint/v3">13113987</dmsv2BaseModifiedByID>
    <dmsv2BaseCreatedByID xmlns="http://schemas.microsoft.com/sharepoint/v3">13113987</dmsv2BaseCreatedByID>
    <dmsv2SWPP2ObjectDepartment xmlns="http://schemas.microsoft.com/sharepoint/v3">0000000100050005001c0000</dmsv2SWPP2ObjectDepartment>
    <dmsv2SWPP2ObjectName xmlns="http://schemas.microsoft.com/sharepoint/v3">Postępowanie</dmsv2SWPP2ObjectName>
    <_dlc_DocId xmlns="a19cb1c7-c5c7-46d4-85ae-d83685407bba">MUFVPD5EPY3P-699274413-2486</_dlc_DocId>
    <_dlc_DocIdUrl xmlns="a19cb1c7-c5c7-46d4-85ae-d83685407bba">
      <Url>https://swpp2.dms.gkpge.pl/sites/36/_layouts/15/DocIdRedir.aspx?ID=MUFVPD5EPY3P-699274413-2486</Url>
      <Description>MUFVPD5EPY3P-699274413-2486</Description>
    </_dlc_DocIdUrl>
  </documentManagement>
</p:properties>
</file>

<file path=customXml/itemProps1.xml><?xml version="1.0" encoding="utf-8"?>
<ds:datastoreItem xmlns:ds="http://schemas.openxmlformats.org/officeDocument/2006/customXml" ds:itemID="{4B4E1670-7A45-4503-9781-490D35DDFD27}">
  <ds:schemaRefs>
    <ds:schemaRef ds:uri="http://schemas.openxmlformats.org/officeDocument/2006/bibliography"/>
  </ds:schemaRefs>
</ds:datastoreItem>
</file>

<file path=customXml/itemProps2.xml><?xml version="1.0" encoding="utf-8"?>
<ds:datastoreItem xmlns:ds="http://schemas.openxmlformats.org/officeDocument/2006/customXml" ds:itemID="{78222D37-14E7-4ADD-9337-7CF59757C237}"/>
</file>

<file path=customXml/itemProps3.xml><?xml version="1.0" encoding="utf-8"?>
<ds:datastoreItem xmlns:ds="http://schemas.openxmlformats.org/officeDocument/2006/customXml" ds:itemID="{66613EC9-F668-44F8-BE51-EC9E4C39A41C}"/>
</file>

<file path=customXml/itemProps4.xml><?xml version="1.0" encoding="utf-8"?>
<ds:datastoreItem xmlns:ds="http://schemas.openxmlformats.org/officeDocument/2006/customXml" ds:itemID="{86A4C943-C49E-4CF0-9F19-26D23AD8C58C}"/>
</file>

<file path=customXml/itemProps5.xml><?xml version="1.0" encoding="utf-8"?>
<ds:datastoreItem xmlns:ds="http://schemas.openxmlformats.org/officeDocument/2006/customXml" ds:itemID="{CE56F561-DA63-4B6F-81AC-1A8389DAE5F8}"/>
</file>

<file path=docProps/app.xml><?xml version="1.0" encoding="utf-8"?>
<Properties xmlns="http://schemas.openxmlformats.org/officeDocument/2006/extended-properties" xmlns:vt="http://schemas.openxmlformats.org/officeDocument/2006/docPropsVTypes">
  <Template>Normal</Template>
  <TotalTime>268</TotalTime>
  <Pages>2</Pages>
  <Words>941</Words>
  <Characters>5652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Jaworek Iwona [PGE E. Odnawialna S.A.]</cp:lastModifiedBy>
  <cp:revision>6</cp:revision>
  <cp:lastPrinted>2025-03-04T08:53:00Z</cp:lastPrinted>
  <dcterms:created xsi:type="dcterms:W3CDTF">2025-03-21T14:30:00Z</dcterms:created>
  <dcterms:modified xsi:type="dcterms:W3CDTF">2025-04-02T14:19:00Z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2023-04-19T09:56:13Z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45a7b964-41cc-482c-aa7b-fcb410bb2ac9</vt:lpwstr>
  </property>
  <property fmtid="{D5CDD505-2E9C-101B-9397-08002B2CF9AE}" pid="8" name="MSIP_Label_66b5d990-821a-4d41-b503-280f184b2126_ContentBits">
    <vt:lpwstr>0</vt:lpwstr>
  </property>
  <property fmtid="{D5CDD505-2E9C-101B-9397-08002B2CF9AE}" pid="9" name="ContentTypeId">
    <vt:lpwstr>0x0101891000DBD6C41A72A57941944C3D24F58BBF6B</vt:lpwstr>
  </property>
  <property fmtid="{D5CDD505-2E9C-101B-9397-08002B2CF9AE}" pid="10" name="_dlc_DocIdItemGuid">
    <vt:lpwstr>2bb80150-ab41-4511-8f73-32de4b56f179</vt:lpwstr>
  </property>
</Properties>
</file>